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BB" w:rsidRPr="00656EAD" w:rsidRDefault="00902950" w:rsidP="00902950">
      <w:pPr>
        <w:numPr>
          <w:ilvl w:val="0"/>
          <w:numId w:val="1"/>
        </w:numPr>
        <w:tabs>
          <w:tab w:val="left" w:pos="0"/>
        </w:tabs>
        <w:suppressAutoHyphens w:val="0"/>
        <w:autoSpaceDE w:val="0"/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</w:rPr>
        <w:t>Обработка материалов нивелирования</w:t>
      </w:r>
      <w:r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</w:rPr>
        <w:t>по квадратам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Цель работы: усвоить методику обработки результатов нивелирования по квадратам.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</w:rPr>
        <w:t>1.1</w:t>
      </w:r>
      <w:r w:rsid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</w:rPr>
        <w:t>Общие сведения</w:t>
      </w:r>
    </w:p>
    <w:p w:rsidR="00D03FC5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Задачей нивелирования поверхности по квадратам является составление крупномасштабного топографического плана местности. Размеры квадратов в зависимости от сложности рельефа могут быть от нескольких десятков до сотен метров. Если сторона квадрата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менее 100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м</w:t>
      </w:r>
      <w:r w:rsidRPr="00656EAD">
        <w:rPr>
          <w:color w:val="000000"/>
          <w:sz w:val="28"/>
          <w:szCs w:val="28"/>
        </w:rPr>
        <w:t xml:space="preserve"> с одной станции снимают серию вершин квадратов. Одновременно выполняют съемку ситуации.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</w:rPr>
        <w:t>1.2</w:t>
      </w:r>
      <w:r w:rsid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</w:rPr>
        <w:t>Исходные данные</w:t>
      </w:r>
    </w:p>
    <w:p w:rsidR="00D03FC5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Исходные данные для расчетно-графической работы являются:</w:t>
      </w:r>
    </w:p>
    <w:p w:rsidR="00AA40BB" w:rsidRPr="00656EAD" w:rsidRDefault="00656EAD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A40BB" w:rsidRPr="00656EAD">
        <w:rPr>
          <w:color w:val="000000"/>
          <w:sz w:val="28"/>
          <w:szCs w:val="28"/>
        </w:rPr>
        <w:t>полевой журнал нивелирования поверхности по квадратам,</w:t>
      </w:r>
    </w:p>
    <w:p w:rsidR="00AA40BB" w:rsidRPr="00656EAD" w:rsidRDefault="00656EAD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A40BB" w:rsidRPr="00656EAD">
        <w:rPr>
          <w:color w:val="000000"/>
          <w:sz w:val="28"/>
          <w:szCs w:val="28"/>
        </w:rPr>
        <w:t>отметки реперов.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</w:rPr>
        <w:t>1.3 Методические указания по выполнению работы</w:t>
      </w:r>
    </w:p>
    <w:p w:rsidR="00D03FC5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Обработка журнала нивелирования поверхности по квадратам</w:t>
      </w:r>
    </w:p>
    <w:p w:rsidR="00AA40BB" w:rsidRPr="00656EAD" w:rsidRDefault="00AA40BB" w:rsidP="00656EAD">
      <w:pPr>
        <w:tabs>
          <w:tab w:val="left" w:pos="2126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Для облегчения вычислений обработку можно вести в табличной форме (таблица 1) по следующей схеме: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1)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исходные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данные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записывают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в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графы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5</w:t>
      </w:r>
      <w:r w:rsidRPr="00656EAD">
        <w:rPr>
          <w:color w:val="000000"/>
          <w:sz w:val="28"/>
          <w:szCs w:val="28"/>
        </w:rPr>
        <w:t>;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2)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вычисляют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превышения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(графы 6 и 7)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по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формуле:</w:t>
      </w:r>
    </w:p>
    <w:p w:rsidR="00431D5F" w:rsidRDefault="00431D5F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= З </w:t>
      </w:r>
      <w:r w:rsidR="00656EAD">
        <w:rPr>
          <w:b/>
          <w:bCs/>
          <w:color w:val="000000"/>
          <w:sz w:val="28"/>
          <w:szCs w:val="28"/>
        </w:rPr>
        <w:t>–</w:t>
      </w:r>
      <w:r w:rsidR="00656EAD"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</w:rPr>
        <w:t>П,</w:t>
      </w:r>
    </w:p>
    <w:p w:rsidR="00AA40BB" w:rsidRPr="00656EAD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A40BB" w:rsidRPr="00656EAD">
        <w:rPr>
          <w:color w:val="000000"/>
          <w:sz w:val="28"/>
          <w:szCs w:val="28"/>
        </w:rPr>
        <w:t>где</w:t>
      </w:r>
      <w:r w:rsidR="00656EAD">
        <w:rPr>
          <w:color w:val="000000"/>
          <w:sz w:val="28"/>
          <w:szCs w:val="28"/>
        </w:rPr>
        <w:t xml:space="preserve"> </w:t>
      </w:r>
      <w:r w:rsidR="00AA40BB" w:rsidRPr="00656EAD">
        <w:rPr>
          <w:color w:val="000000"/>
          <w:sz w:val="28"/>
          <w:szCs w:val="28"/>
        </w:rPr>
        <w:t xml:space="preserve">З и П </w:t>
      </w:r>
      <w:r w:rsidR="00656EAD">
        <w:rPr>
          <w:color w:val="000000"/>
          <w:sz w:val="28"/>
          <w:szCs w:val="28"/>
        </w:rPr>
        <w:t xml:space="preserve">– </w:t>
      </w:r>
      <w:r w:rsidR="00656EAD" w:rsidRPr="00656EAD">
        <w:rPr>
          <w:color w:val="000000"/>
          <w:sz w:val="28"/>
          <w:szCs w:val="28"/>
        </w:rPr>
        <w:t>о</w:t>
      </w:r>
      <w:r w:rsidR="00AA40BB" w:rsidRPr="00656EAD">
        <w:rPr>
          <w:color w:val="000000"/>
          <w:sz w:val="28"/>
          <w:szCs w:val="28"/>
        </w:rPr>
        <w:t>тчеты по рейкам на заднюю и переднюю точку.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1.</w:t>
      </w:r>
      <w:r w:rsidR="00431D5F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h</w:t>
      </w:r>
      <w:r w:rsidRPr="00656EAD">
        <w:rPr>
          <w:color w:val="000000"/>
          <w:sz w:val="28"/>
          <w:szCs w:val="28"/>
          <w:vertAlign w:val="subscript"/>
        </w:rPr>
        <w:t>ч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=</w:t>
      </w:r>
      <w:r w:rsidR="00366209" w:rsidRPr="00656EAD">
        <w:rPr>
          <w:color w:val="000000"/>
          <w:sz w:val="28"/>
          <w:szCs w:val="28"/>
        </w:rPr>
        <w:t>1712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D00B88" w:rsidRPr="00656EAD">
        <w:rPr>
          <w:color w:val="000000"/>
          <w:sz w:val="28"/>
          <w:szCs w:val="28"/>
        </w:rPr>
        <w:t>828=884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  <w:vertAlign w:val="subscript"/>
        </w:rPr>
        <w:t>к</w:t>
      </w:r>
      <w:r w:rsidR="00656EAD">
        <w:rPr>
          <w:color w:val="000000"/>
          <w:sz w:val="28"/>
          <w:szCs w:val="28"/>
        </w:rPr>
        <w:t xml:space="preserve"> </w:t>
      </w:r>
      <w:r w:rsidR="00366209" w:rsidRPr="00656EAD">
        <w:rPr>
          <w:color w:val="000000"/>
          <w:sz w:val="28"/>
          <w:szCs w:val="28"/>
        </w:rPr>
        <w:t>=6396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5</w:t>
      </w:r>
      <w:r w:rsidR="00366209" w:rsidRPr="00656EAD">
        <w:rPr>
          <w:color w:val="000000"/>
          <w:sz w:val="28"/>
          <w:szCs w:val="28"/>
        </w:rPr>
        <w:t>508=888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  <w:vertAlign w:val="subscript"/>
        </w:rPr>
        <w:t>ср</w:t>
      </w:r>
      <w:r w:rsidRPr="00656EAD">
        <w:rPr>
          <w:b/>
          <w:bCs/>
          <w:color w:val="000000"/>
          <w:sz w:val="28"/>
          <w:szCs w:val="28"/>
        </w:rPr>
        <w:t xml:space="preserve"> =</w:t>
      </w:r>
      <w:r w:rsidR="00D00B88" w:rsidRPr="00656EAD">
        <w:rPr>
          <w:color w:val="000000"/>
          <w:sz w:val="28"/>
          <w:szCs w:val="28"/>
        </w:rPr>
        <w:t>886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2.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  <w:vertAlign w:val="subscript"/>
        </w:rPr>
        <w:t>ч</w:t>
      </w:r>
      <w:r w:rsidR="00656EAD">
        <w:rPr>
          <w:color w:val="000000"/>
          <w:sz w:val="28"/>
          <w:szCs w:val="28"/>
        </w:rPr>
        <w:t xml:space="preserve"> </w:t>
      </w:r>
      <w:r w:rsidR="00366209" w:rsidRPr="00656EAD">
        <w:rPr>
          <w:color w:val="000000"/>
          <w:sz w:val="28"/>
          <w:szCs w:val="28"/>
        </w:rPr>
        <w:t>=1646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366209" w:rsidRPr="00656EAD">
        <w:rPr>
          <w:color w:val="000000"/>
          <w:sz w:val="28"/>
          <w:szCs w:val="28"/>
        </w:rPr>
        <w:t>581=65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  <w:vertAlign w:val="subscript"/>
        </w:rPr>
        <w:t>к</w:t>
      </w:r>
      <w:r w:rsidR="00656EAD">
        <w:rPr>
          <w:color w:val="000000"/>
          <w:sz w:val="28"/>
          <w:szCs w:val="28"/>
        </w:rPr>
        <w:t xml:space="preserve"> </w:t>
      </w:r>
      <w:r w:rsidR="00366209" w:rsidRPr="00656EAD">
        <w:rPr>
          <w:color w:val="000000"/>
          <w:sz w:val="28"/>
          <w:szCs w:val="28"/>
        </w:rPr>
        <w:t>=6328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6</w:t>
      </w:r>
      <w:r w:rsidR="00366209" w:rsidRPr="00656EAD">
        <w:rPr>
          <w:color w:val="000000"/>
          <w:sz w:val="28"/>
          <w:szCs w:val="28"/>
        </w:rPr>
        <w:t>261=67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  <w:vertAlign w:val="subscript"/>
        </w:rPr>
        <w:t>ср</w:t>
      </w:r>
      <w:r w:rsidRPr="00656EAD">
        <w:rPr>
          <w:b/>
          <w:bCs/>
          <w:color w:val="000000"/>
          <w:sz w:val="28"/>
          <w:szCs w:val="28"/>
        </w:rPr>
        <w:t xml:space="preserve"> =</w:t>
      </w:r>
      <w:r w:rsidR="00D00B88" w:rsidRPr="00656EAD">
        <w:rPr>
          <w:color w:val="000000"/>
          <w:sz w:val="28"/>
          <w:szCs w:val="28"/>
        </w:rPr>
        <w:t>66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3.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  <w:vertAlign w:val="subscript"/>
        </w:rPr>
        <w:t>ч</w:t>
      </w:r>
      <w:r w:rsidR="00366209" w:rsidRPr="00656EAD">
        <w:rPr>
          <w:color w:val="000000"/>
          <w:sz w:val="28"/>
          <w:szCs w:val="28"/>
        </w:rPr>
        <w:t xml:space="preserve"> =0713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366209" w:rsidRPr="00656EAD">
        <w:rPr>
          <w:color w:val="000000"/>
          <w:sz w:val="28"/>
          <w:szCs w:val="28"/>
        </w:rPr>
        <w:t>225=512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  <w:vertAlign w:val="subscript"/>
        </w:rPr>
        <w:t>к</w:t>
      </w:r>
      <w:r w:rsidR="00656EAD">
        <w:rPr>
          <w:color w:val="000000"/>
          <w:sz w:val="28"/>
          <w:szCs w:val="28"/>
        </w:rPr>
        <w:t xml:space="preserve"> </w:t>
      </w:r>
      <w:r w:rsidR="00366209" w:rsidRPr="00656EAD">
        <w:rPr>
          <w:color w:val="000000"/>
          <w:sz w:val="28"/>
          <w:szCs w:val="28"/>
        </w:rPr>
        <w:t>=5397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5</w:t>
      </w:r>
      <w:r w:rsidR="00366209" w:rsidRPr="00656EAD">
        <w:rPr>
          <w:color w:val="000000"/>
          <w:sz w:val="28"/>
          <w:szCs w:val="28"/>
        </w:rPr>
        <w:t>911=514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  <w:vertAlign w:val="subscript"/>
        </w:rPr>
        <w:t>ср</w:t>
      </w:r>
      <w:r w:rsidR="00D00B88" w:rsidRPr="00656EAD">
        <w:rPr>
          <w:color w:val="000000"/>
          <w:sz w:val="28"/>
          <w:szCs w:val="28"/>
        </w:rPr>
        <w:t>=513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4.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  <w:vertAlign w:val="subscript"/>
        </w:rPr>
        <w:t>ч</w:t>
      </w:r>
      <w:r w:rsidR="00656EAD">
        <w:rPr>
          <w:color w:val="000000"/>
          <w:sz w:val="28"/>
          <w:szCs w:val="28"/>
        </w:rPr>
        <w:t xml:space="preserve"> </w:t>
      </w:r>
      <w:r w:rsidR="00366209" w:rsidRPr="00656EAD">
        <w:rPr>
          <w:color w:val="000000"/>
          <w:sz w:val="28"/>
          <w:szCs w:val="28"/>
        </w:rPr>
        <w:t>=0731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366209" w:rsidRPr="00656EAD">
        <w:rPr>
          <w:color w:val="000000"/>
          <w:sz w:val="28"/>
          <w:szCs w:val="28"/>
        </w:rPr>
        <w:t>161=430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  <w:vertAlign w:val="subscript"/>
        </w:rPr>
        <w:t>к</w:t>
      </w:r>
      <w:r w:rsidR="00656EAD">
        <w:rPr>
          <w:color w:val="000000"/>
          <w:sz w:val="28"/>
          <w:szCs w:val="28"/>
        </w:rPr>
        <w:t xml:space="preserve"> </w:t>
      </w:r>
      <w:r w:rsidR="00366209" w:rsidRPr="00656EAD">
        <w:rPr>
          <w:color w:val="000000"/>
          <w:sz w:val="28"/>
          <w:szCs w:val="28"/>
        </w:rPr>
        <w:t>=5415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5</w:t>
      </w:r>
      <w:r w:rsidR="00366209" w:rsidRPr="00656EAD">
        <w:rPr>
          <w:color w:val="000000"/>
          <w:sz w:val="28"/>
          <w:szCs w:val="28"/>
        </w:rPr>
        <w:t>845=430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  <w:vertAlign w:val="subscript"/>
        </w:rPr>
        <w:t>ср</w:t>
      </w:r>
      <w:r w:rsidRPr="00656EAD">
        <w:rPr>
          <w:b/>
          <w:bCs/>
          <w:color w:val="000000"/>
          <w:sz w:val="28"/>
          <w:szCs w:val="28"/>
        </w:rPr>
        <w:t xml:space="preserve">= </w:t>
      </w:r>
      <w:r w:rsidR="00366209" w:rsidRPr="00656EAD">
        <w:rPr>
          <w:b/>
          <w:bCs/>
          <w:color w:val="000000"/>
          <w:sz w:val="28"/>
          <w:szCs w:val="28"/>
        </w:rPr>
        <w:t>4</w:t>
      </w:r>
      <w:r w:rsidR="00D00B88" w:rsidRPr="00656EAD">
        <w:rPr>
          <w:b/>
          <w:bCs/>
          <w:color w:val="000000"/>
          <w:sz w:val="28"/>
          <w:szCs w:val="28"/>
        </w:rPr>
        <w:t>30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3)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если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расхождение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в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превышениях определенных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по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черным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и красным отчетам не превышает 5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мм</w:t>
      </w:r>
      <w:r w:rsidRPr="00656EAD">
        <w:rPr>
          <w:color w:val="000000"/>
          <w:sz w:val="28"/>
          <w:szCs w:val="28"/>
        </w:rPr>
        <w:t>, вычисляют среднее превышение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(графы 8 и 9).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4)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находят невязку в превышениях, пользуясь формулой для замкнутого хода</w:t>
      </w:r>
    </w:p>
    <w:p w:rsidR="00431D5F" w:rsidRDefault="00431D5F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  <w:lang w:val="en-US"/>
        </w:rPr>
        <w:t>f</w:t>
      </w:r>
      <w:r w:rsidRPr="00656EAD">
        <w:rPr>
          <w:b/>
          <w:bCs/>
          <w:color w:val="000000"/>
          <w:position w:val="-4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= ∑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position w:val="-4"/>
          <w:sz w:val="28"/>
          <w:szCs w:val="28"/>
        </w:rPr>
        <w:t>ср</w:t>
      </w:r>
      <w:r w:rsidR="00656EAD">
        <w:rPr>
          <w:b/>
          <w:bCs/>
          <w:color w:val="000000"/>
          <w:sz w:val="28"/>
          <w:szCs w:val="28"/>
        </w:rPr>
        <w:t>,</w:t>
      </w:r>
    </w:p>
    <w:p w:rsidR="00431D5F" w:rsidRDefault="00431D5F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где </w:t>
      </w:r>
      <w:r w:rsidRPr="00656EAD">
        <w:rPr>
          <w:b/>
          <w:bCs/>
          <w:color w:val="000000"/>
          <w:sz w:val="28"/>
          <w:szCs w:val="28"/>
        </w:rPr>
        <w:t>∑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>ср</w:t>
      </w:r>
      <w:r w:rsidRPr="00656EAD">
        <w:rPr>
          <w:color w:val="000000"/>
          <w:sz w:val="28"/>
          <w:szCs w:val="28"/>
        </w:rPr>
        <w:t xml:space="preserve"> 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сумма средних превышений.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Допустимая невязка для нивелирования поверхности</w:t>
      </w:r>
    </w:p>
    <w:p w:rsidR="00431D5F" w:rsidRDefault="00431D5F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  <w:lang w:val="en-US"/>
        </w:rPr>
        <w:t>f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position w:val="-4"/>
          <w:sz w:val="28"/>
          <w:szCs w:val="28"/>
        </w:rPr>
        <w:t xml:space="preserve"> доп</w:t>
      </w:r>
      <w:r w:rsidRPr="00656EAD">
        <w:rPr>
          <w:b/>
          <w:bCs/>
          <w:color w:val="000000"/>
          <w:sz w:val="28"/>
          <w:szCs w:val="28"/>
        </w:rPr>
        <w:t xml:space="preserve"> =</w:t>
      </w:r>
      <w:r w:rsid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</w:rPr>
        <w:t>±10</w:t>
      </w:r>
      <w:r w:rsidR="00656EAD">
        <w:rPr>
          <w:b/>
          <w:bCs/>
          <w:color w:val="000000"/>
          <w:sz w:val="28"/>
          <w:szCs w:val="28"/>
        </w:rPr>
        <w:t> </w:t>
      </w:r>
      <w:r w:rsidR="00656EAD" w:rsidRPr="00656EAD">
        <w:rPr>
          <w:b/>
          <w:bCs/>
          <w:color w:val="000000"/>
          <w:sz w:val="28"/>
          <w:szCs w:val="28"/>
        </w:rPr>
        <w:t>мм</w:t>
      </w:r>
      <w:r w:rsidRPr="00656EAD">
        <w:rPr>
          <w:b/>
          <w:bCs/>
          <w:color w:val="000000"/>
          <w:sz w:val="28"/>
          <w:szCs w:val="28"/>
        </w:rPr>
        <w:t>√n</w:t>
      </w:r>
      <w:r w:rsidR="00656EAD">
        <w:rPr>
          <w:b/>
          <w:bCs/>
          <w:color w:val="000000"/>
          <w:sz w:val="28"/>
          <w:szCs w:val="28"/>
        </w:rPr>
        <w:t>,</w:t>
      </w:r>
    </w:p>
    <w:p w:rsidR="00431D5F" w:rsidRDefault="00431D5F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где </w:t>
      </w:r>
      <w:r w:rsidRPr="00656EAD">
        <w:rPr>
          <w:color w:val="000000"/>
          <w:sz w:val="28"/>
          <w:szCs w:val="28"/>
          <w:lang w:val="en-US"/>
        </w:rPr>
        <w:t>n</w:t>
      </w:r>
      <w:r w:rsidRPr="00656EAD">
        <w:rPr>
          <w:color w:val="000000"/>
          <w:sz w:val="28"/>
          <w:szCs w:val="28"/>
        </w:rPr>
        <w:t xml:space="preserve"> 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количество станций.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Если полученная невязка не превышает допустимую величину, то она распределяется на средние превышения с обратным знаком.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f</w:t>
      </w:r>
      <w:r w:rsidRPr="00656EAD">
        <w:rPr>
          <w:color w:val="000000"/>
          <w:position w:val="-5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="00D00B88" w:rsidRPr="00656EAD">
        <w:rPr>
          <w:color w:val="000000"/>
          <w:sz w:val="28"/>
          <w:szCs w:val="28"/>
        </w:rPr>
        <w:t>=886+66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5</w:t>
      </w:r>
      <w:r w:rsidR="00D00B88" w:rsidRPr="00656EAD">
        <w:rPr>
          <w:color w:val="000000"/>
          <w:sz w:val="28"/>
          <w:szCs w:val="28"/>
        </w:rPr>
        <w:t>13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4</w:t>
      </w:r>
      <w:r w:rsidR="00D00B88" w:rsidRPr="00656EAD">
        <w:rPr>
          <w:color w:val="000000"/>
          <w:sz w:val="28"/>
          <w:szCs w:val="28"/>
        </w:rPr>
        <w:t>30=</w:t>
      </w:r>
      <w:r w:rsidR="00656EAD" w:rsidRPr="00656EAD">
        <w:rPr>
          <w:color w:val="000000"/>
          <w:sz w:val="28"/>
          <w:szCs w:val="28"/>
        </w:rPr>
        <w:t>9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мм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position w:val="-5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f</w:t>
      </w:r>
      <w:r w:rsidRPr="00656EAD">
        <w:rPr>
          <w:color w:val="000000"/>
          <w:position w:val="-5"/>
          <w:sz w:val="28"/>
          <w:szCs w:val="28"/>
          <w:lang w:val="en-US"/>
        </w:rPr>
        <w:t>h</w:t>
      </w:r>
      <w:r w:rsidRPr="00656EAD">
        <w:rPr>
          <w:color w:val="000000"/>
          <w:position w:val="-5"/>
          <w:sz w:val="28"/>
          <w:szCs w:val="28"/>
        </w:rPr>
        <w:t xml:space="preserve"> доп </w:t>
      </w:r>
      <w:r w:rsidRPr="00656EAD">
        <w:rPr>
          <w:color w:val="000000"/>
          <w:sz w:val="28"/>
          <w:szCs w:val="28"/>
        </w:rPr>
        <w:t>= ±</w:t>
      </w:r>
      <w:r w:rsidR="00656EAD" w:rsidRPr="00656EAD">
        <w:rPr>
          <w:color w:val="000000"/>
          <w:sz w:val="28"/>
          <w:szCs w:val="28"/>
        </w:rPr>
        <w:t>10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мм</w:t>
      </w:r>
      <w:r w:rsidRPr="00656EAD">
        <w:rPr>
          <w:color w:val="000000"/>
          <w:sz w:val="28"/>
          <w:szCs w:val="28"/>
        </w:rPr>
        <w:t>√</w:t>
      </w:r>
      <w:r w:rsidRPr="00656EAD">
        <w:rPr>
          <w:color w:val="000000"/>
          <w:sz w:val="28"/>
          <w:szCs w:val="28"/>
          <w:lang w:val="en-US"/>
        </w:rPr>
        <w:t>n</w:t>
      </w:r>
      <w:r w:rsidRPr="00656EAD">
        <w:rPr>
          <w:color w:val="000000"/>
          <w:sz w:val="28"/>
          <w:szCs w:val="28"/>
        </w:rPr>
        <w:t xml:space="preserve"> = ±20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мм</w:t>
      </w:r>
      <w:r w:rsidR="00656EAD">
        <w:rPr>
          <w:color w:val="000000"/>
          <w:sz w:val="28"/>
          <w:szCs w:val="28"/>
        </w:rPr>
        <w:t xml:space="preserve">; </w:t>
      </w:r>
      <w:r w:rsidRPr="00656EAD">
        <w:rPr>
          <w:color w:val="000000"/>
          <w:sz w:val="28"/>
          <w:szCs w:val="28"/>
          <w:lang w:val="en-US"/>
        </w:rPr>
        <w:t>f</w:t>
      </w:r>
      <w:r w:rsidRPr="00656EAD">
        <w:rPr>
          <w:color w:val="000000"/>
          <w:position w:val="-5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>&lt;</w:t>
      </w:r>
      <w:r w:rsidRPr="00656EAD">
        <w:rPr>
          <w:color w:val="000000"/>
          <w:sz w:val="28"/>
          <w:szCs w:val="28"/>
          <w:lang w:val="en-US"/>
        </w:rPr>
        <w:t>f</w:t>
      </w:r>
      <w:r w:rsidRPr="00656EAD">
        <w:rPr>
          <w:color w:val="000000"/>
          <w:position w:val="-5"/>
          <w:sz w:val="28"/>
          <w:szCs w:val="28"/>
          <w:lang w:val="en-US"/>
        </w:rPr>
        <w:t>h</w:t>
      </w:r>
      <w:r w:rsidRPr="00656EAD">
        <w:rPr>
          <w:color w:val="000000"/>
          <w:position w:val="-5"/>
          <w:sz w:val="28"/>
          <w:szCs w:val="28"/>
        </w:rPr>
        <w:t xml:space="preserve"> доп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431D5F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A40BB" w:rsidRPr="00656EAD">
        <w:rPr>
          <w:color w:val="000000"/>
          <w:sz w:val="28"/>
          <w:szCs w:val="28"/>
        </w:rPr>
        <w:t>Таблица 1</w:t>
      </w:r>
      <w:r w:rsidR="00656EAD">
        <w:rPr>
          <w:color w:val="000000"/>
          <w:sz w:val="28"/>
          <w:szCs w:val="28"/>
        </w:rPr>
        <w:t xml:space="preserve"> </w:t>
      </w:r>
      <w:r w:rsidR="00AA40BB" w:rsidRPr="00656EAD">
        <w:rPr>
          <w:color w:val="000000"/>
          <w:sz w:val="28"/>
          <w:szCs w:val="28"/>
        </w:rPr>
        <w:t>Нивелирование поверхности</w:t>
      </w:r>
    </w:p>
    <w:tbl>
      <w:tblPr>
        <w:tblW w:w="92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554"/>
        <w:gridCol w:w="885"/>
        <w:gridCol w:w="720"/>
        <w:gridCol w:w="1199"/>
        <w:gridCol w:w="720"/>
        <w:gridCol w:w="720"/>
        <w:gridCol w:w="720"/>
        <w:gridCol w:w="678"/>
        <w:gridCol w:w="1558"/>
        <w:gridCol w:w="29"/>
        <w:gridCol w:w="1000"/>
      </w:tblGrid>
      <w:tr w:rsidR="00D03FC5" w:rsidRPr="00376485" w:rsidTr="00376485">
        <w:trPr>
          <w:trHeight w:val="917"/>
          <w:jc w:val="center"/>
        </w:trPr>
        <w:tc>
          <w:tcPr>
            <w:tcW w:w="482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№ станции</w:t>
            </w:r>
          </w:p>
        </w:tc>
        <w:tc>
          <w:tcPr>
            <w:tcW w:w="554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№ пикетов</w:t>
            </w:r>
          </w:p>
        </w:tc>
        <w:tc>
          <w:tcPr>
            <w:tcW w:w="2804" w:type="dxa"/>
            <w:gridSpan w:val="3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Отсчеты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Превышения, мм</w:t>
            </w:r>
          </w:p>
        </w:tc>
        <w:tc>
          <w:tcPr>
            <w:tcW w:w="1398" w:type="dxa"/>
            <w:gridSpan w:val="2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Средние превышения, мм</w:t>
            </w:r>
          </w:p>
        </w:tc>
        <w:tc>
          <w:tcPr>
            <w:tcW w:w="1558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Горизонтальное проложение, м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Отметки, м</w:t>
            </w:r>
          </w:p>
        </w:tc>
      </w:tr>
      <w:tr w:rsidR="00D03FC5" w:rsidRPr="00376485" w:rsidTr="00376485">
        <w:trPr>
          <w:trHeight w:val="662"/>
          <w:jc w:val="center"/>
        </w:trPr>
        <w:tc>
          <w:tcPr>
            <w:tcW w:w="482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554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85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</w:rPr>
            </w:pPr>
            <w:r w:rsidRPr="00376485">
              <w:rPr>
                <w:color w:val="000000"/>
                <w:sz w:val="20"/>
              </w:rPr>
              <w:t>задние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376485">
              <w:rPr>
                <w:color w:val="000000"/>
                <w:sz w:val="20"/>
                <w:szCs w:val="22"/>
              </w:rPr>
              <w:t>передние</w:t>
            </w:r>
          </w:p>
        </w:tc>
        <w:tc>
          <w:tcPr>
            <w:tcW w:w="1199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376485">
              <w:rPr>
                <w:color w:val="000000"/>
                <w:sz w:val="20"/>
                <w:szCs w:val="22"/>
              </w:rPr>
              <w:t>промежуточные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+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+</w:t>
            </w:r>
          </w:p>
        </w:tc>
        <w:tc>
          <w:tcPr>
            <w:tcW w:w="678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587" w:type="dxa"/>
            <w:gridSpan w:val="2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D03FC5" w:rsidRPr="00376485" w:rsidTr="00376485">
        <w:trPr>
          <w:jc w:val="center"/>
        </w:trPr>
        <w:tc>
          <w:tcPr>
            <w:tcW w:w="482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4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А</w:t>
            </w:r>
          </w:p>
        </w:tc>
        <w:tc>
          <w:tcPr>
            <w:tcW w:w="885" w:type="dxa"/>
            <w:shd w:val="clear" w:color="auto" w:fill="auto"/>
          </w:tcPr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1712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6396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0828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5508</w:t>
            </w:r>
          </w:p>
        </w:tc>
        <w:tc>
          <w:tcPr>
            <w:tcW w:w="1199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1119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1055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0921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1002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1094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884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888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376485">
              <w:rPr>
                <w:i/>
                <w:iCs/>
                <w:color w:val="000000"/>
                <w:sz w:val="20"/>
                <w:szCs w:val="28"/>
              </w:rPr>
              <w:t>+2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886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376485">
              <w:rPr>
                <w:b/>
                <w:bCs/>
                <w:color w:val="000000"/>
                <w:sz w:val="20"/>
                <w:szCs w:val="28"/>
              </w:rPr>
              <w:t>888</w:t>
            </w:r>
          </w:p>
        </w:tc>
        <w:tc>
          <w:tcPr>
            <w:tcW w:w="678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587" w:type="dxa"/>
            <w:gridSpan w:val="2"/>
            <w:shd w:val="clear" w:color="auto" w:fill="auto"/>
          </w:tcPr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94,052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656EAD" w:rsidRPr="00376485" w:rsidRDefault="00656EAD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94,054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94,056</w:t>
            </w:r>
          </w:p>
        </w:tc>
        <w:tc>
          <w:tcPr>
            <w:tcW w:w="1000" w:type="dxa"/>
            <w:shd w:val="clear" w:color="auto" w:fill="auto"/>
          </w:tcPr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92,340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92,935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92,999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93,133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93,052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92,96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93,228</w:t>
            </w:r>
          </w:p>
        </w:tc>
      </w:tr>
      <w:tr w:rsidR="00D03FC5" w:rsidRPr="00376485" w:rsidTr="00376485">
        <w:trPr>
          <w:jc w:val="center"/>
        </w:trPr>
        <w:tc>
          <w:tcPr>
            <w:tcW w:w="482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54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А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В</w:t>
            </w:r>
          </w:p>
        </w:tc>
        <w:tc>
          <w:tcPr>
            <w:tcW w:w="885" w:type="dxa"/>
            <w:shd w:val="clear" w:color="auto" w:fill="auto"/>
          </w:tcPr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1646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6328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1581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6261</w:t>
            </w:r>
          </w:p>
        </w:tc>
        <w:tc>
          <w:tcPr>
            <w:tcW w:w="1199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1525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1854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1214</w:t>
            </w:r>
          </w:p>
        </w:tc>
        <w:tc>
          <w:tcPr>
            <w:tcW w:w="720" w:type="dxa"/>
            <w:shd w:val="clear" w:color="auto" w:fill="auto"/>
          </w:tcPr>
          <w:p w:rsidR="001127A9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65</w:t>
            </w:r>
          </w:p>
          <w:p w:rsidR="001127A9" w:rsidRPr="00376485" w:rsidRDefault="001127A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1127A9" w:rsidRPr="00376485" w:rsidRDefault="001127A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67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+</w:t>
            </w:r>
            <w:r w:rsidR="00AA40BB" w:rsidRPr="00376485">
              <w:rPr>
                <w:color w:val="000000"/>
                <w:sz w:val="20"/>
                <w:szCs w:val="28"/>
              </w:rPr>
              <w:t>2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66</w:t>
            </w: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376485">
              <w:rPr>
                <w:b/>
                <w:bCs/>
                <w:color w:val="000000"/>
                <w:sz w:val="20"/>
                <w:szCs w:val="28"/>
              </w:rPr>
              <w:t>68</w:t>
            </w:r>
          </w:p>
        </w:tc>
        <w:tc>
          <w:tcPr>
            <w:tcW w:w="678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1587" w:type="dxa"/>
            <w:gridSpan w:val="2"/>
            <w:shd w:val="clear" w:color="auto" w:fill="auto"/>
          </w:tcPr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94,874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94,875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94,877</w:t>
            </w:r>
          </w:p>
        </w:tc>
        <w:tc>
          <w:tcPr>
            <w:tcW w:w="1000" w:type="dxa"/>
            <w:shd w:val="clear" w:color="auto" w:fill="auto"/>
          </w:tcPr>
          <w:p w:rsidR="00AA40BB" w:rsidRPr="00376485" w:rsidRDefault="001127A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93,228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93,35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93,021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93,661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93,296</w:t>
            </w:r>
          </w:p>
        </w:tc>
      </w:tr>
      <w:tr w:rsidR="00D03FC5" w:rsidRPr="00376485" w:rsidTr="00376485">
        <w:trPr>
          <w:jc w:val="center"/>
        </w:trPr>
        <w:tc>
          <w:tcPr>
            <w:tcW w:w="482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554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В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С</w:t>
            </w:r>
          </w:p>
        </w:tc>
        <w:tc>
          <w:tcPr>
            <w:tcW w:w="885" w:type="dxa"/>
            <w:shd w:val="clear" w:color="auto" w:fill="auto"/>
          </w:tcPr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0713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5397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1225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5911</w:t>
            </w:r>
          </w:p>
        </w:tc>
        <w:tc>
          <w:tcPr>
            <w:tcW w:w="1199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1014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0687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0925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14</w:t>
            </w:r>
            <w:r w:rsidR="00701C09" w:rsidRPr="00376485">
              <w:rPr>
                <w:color w:val="000000"/>
                <w:sz w:val="20"/>
                <w:szCs w:val="28"/>
              </w:rPr>
              <w:t>13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01C09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1C09" w:rsidRPr="00376485" w:rsidRDefault="00701C0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1C09" w:rsidRPr="00376485" w:rsidRDefault="00701C0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512</w:t>
            </w:r>
          </w:p>
          <w:p w:rsidR="00701C09" w:rsidRPr="00376485" w:rsidRDefault="00701C0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1C09" w:rsidRPr="00376485" w:rsidRDefault="00701C0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514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678" w:type="dxa"/>
            <w:shd w:val="clear" w:color="auto" w:fill="auto"/>
          </w:tcPr>
          <w:p w:rsidR="00701C09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1C09" w:rsidRPr="00376485" w:rsidRDefault="00701C0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+2</w:t>
            </w:r>
          </w:p>
          <w:p w:rsidR="00701C09" w:rsidRPr="00376485" w:rsidRDefault="00701C0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-513</w:t>
            </w:r>
          </w:p>
          <w:p w:rsidR="00656EAD" w:rsidRPr="00376485" w:rsidRDefault="00701C0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b/>
                <w:color w:val="000000"/>
                <w:sz w:val="20"/>
                <w:szCs w:val="28"/>
              </w:rPr>
              <w:t>511</w:t>
            </w:r>
          </w:p>
          <w:p w:rsidR="00AA40BB" w:rsidRPr="00376485" w:rsidRDefault="00AA40BB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1C09" w:rsidRPr="00376485" w:rsidRDefault="00701C0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701C09" w:rsidRPr="00376485" w:rsidRDefault="00701C09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587" w:type="dxa"/>
            <w:gridSpan w:val="2"/>
            <w:shd w:val="clear" w:color="auto" w:fill="auto"/>
          </w:tcPr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94,009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94,01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94,01</w:t>
            </w:r>
          </w:p>
        </w:tc>
        <w:tc>
          <w:tcPr>
            <w:tcW w:w="1000" w:type="dxa"/>
            <w:shd w:val="clear" w:color="auto" w:fill="auto"/>
          </w:tcPr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93,296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92,996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93,323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93,085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92,597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92,785</w:t>
            </w:r>
          </w:p>
        </w:tc>
      </w:tr>
      <w:tr w:rsidR="00D03FC5" w:rsidRPr="00376485" w:rsidTr="00376485">
        <w:trPr>
          <w:trHeight w:val="3211"/>
          <w:jc w:val="center"/>
        </w:trPr>
        <w:tc>
          <w:tcPr>
            <w:tcW w:w="482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554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С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85" w:type="dxa"/>
            <w:shd w:val="clear" w:color="auto" w:fill="auto"/>
          </w:tcPr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0731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5415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1161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5845</w:t>
            </w:r>
          </w:p>
        </w:tc>
        <w:tc>
          <w:tcPr>
            <w:tcW w:w="1199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1060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1869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1205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1480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1278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430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430</w:t>
            </w:r>
          </w:p>
        </w:tc>
        <w:tc>
          <w:tcPr>
            <w:tcW w:w="720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78" w:type="dxa"/>
            <w:shd w:val="clear" w:color="auto" w:fill="auto"/>
          </w:tcPr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i/>
                <w:iCs/>
                <w:color w:val="000000"/>
                <w:sz w:val="20"/>
                <w:szCs w:val="28"/>
              </w:rPr>
            </w:pPr>
            <w:r w:rsidRPr="00376485">
              <w:rPr>
                <w:i/>
                <w:iCs/>
                <w:color w:val="000000"/>
                <w:sz w:val="20"/>
                <w:szCs w:val="28"/>
              </w:rPr>
              <w:t>+3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430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376485">
              <w:rPr>
                <w:b/>
                <w:bCs/>
                <w:color w:val="000000"/>
                <w:sz w:val="20"/>
                <w:szCs w:val="28"/>
              </w:rPr>
              <w:t>427</w:t>
            </w:r>
          </w:p>
        </w:tc>
        <w:tc>
          <w:tcPr>
            <w:tcW w:w="1587" w:type="dxa"/>
            <w:gridSpan w:val="2"/>
            <w:shd w:val="clear" w:color="auto" w:fill="auto"/>
          </w:tcPr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93,516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93,508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93,501</w:t>
            </w:r>
          </w:p>
        </w:tc>
        <w:tc>
          <w:tcPr>
            <w:tcW w:w="1000" w:type="dxa"/>
            <w:shd w:val="clear" w:color="auto" w:fill="auto"/>
          </w:tcPr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92,785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92,448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91,693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92,303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92,028</w:t>
            </w:r>
          </w:p>
          <w:p w:rsidR="00AA40BB" w:rsidRPr="00376485" w:rsidRDefault="00701C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92,23</w:t>
            </w:r>
          </w:p>
          <w:p w:rsidR="00AA40BB" w:rsidRPr="00376485" w:rsidRDefault="00AA40BB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AA40BB" w:rsidRPr="00376485" w:rsidRDefault="00366209" w:rsidP="00376485">
            <w:pPr>
              <w:suppressAutoHyphens w:val="0"/>
              <w:autoSpaceDE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92,340</w:t>
            </w:r>
          </w:p>
        </w:tc>
      </w:tr>
    </w:tbl>
    <w:p w:rsidR="00656EAD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A40BB" w:rsidRPr="00656EAD">
        <w:rPr>
          <w:color w:val="000000"/>
          <w:sz w:val="28"/>
          <w:szCs w:val="28"/>
        </w:rPr>
        <w:t>5)</w:t>
      </w:r>
      <w:r w:rsidR="00656EAD">
        <w:rPr>
          <w:color w:val="000000"/>
          <w:sz w:val="28"/>
          <w:szCs w:val="28"/>
        </w:rPr>
        <w:t xml:space="preserve"> </w:t>
      </w:r>
      <w:r w:rsidR="00AA40BB" w:rsidRPr="00656EAD">
        <w:rPr>
          <w:color w:val="000000"/>
          <w:sz w:val="28"/>
          <w:szCs w:val="28"/>
        </w:rPr>
        <w:t>вычисление отметок точек</w:t>
      </w:r>
      <w:r w:rsidR="00656EAD">
        <w:rPr>
          <w:color w:val="000000"/>
          <w:sz w:val="28"/>
          <w:szCs w:val="28"/>
        </w:rPr>
        <w:t xml:space="preserve"> </w:t>
      </w:r>
      <w:r w:rsidR="00AA40BB" w:rsidRPr="00656EAD">
        <w:rPr>
          <w:color w:val="000000"/>
          <w:sz w:val="28"/>
          <w:szCs w:val="28"/>
        </w:rPr>
        <w:t>(графа 11):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отметки связующих точек вычисляют последовательно от известной отметки начального репера по формуле:</w:t>
      </w:r>
    </w:p>
    <w:p w:rsidR="00D03FC5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</w:rPr>
        <w:t>Н</w:t>
      </w:r>
      <w:r w:rsidRPr="00656EAD">
        <w:rPr>
          <w:b/>
          <w:bCs/>
          <w:color w:val="000000"/>
          <w:position w:val="-4"/>
          <w:sz w:val="28"/>
          <w:szCs w:val="28"/>
          <w:lang w:val="en-US"/>
        </w:rPr>
        <w:t>n</w:t>
      </w:r>
      <w:r w:rsidRPr="00656EAD">
        <w:rPr>
          <w:b/>
          <w:bCs/>
          <w:color w:val="000000"/>
          <w:sz w:val="28"/>
          <w:szCs w:val="28"/>
        </w:rPr>
        <w:t>=Н</w:t>
      </w:r>
      <w:r w:rsidRPr="00656EAD">
        <w:rPr>
          <w:b/>
          <w:bCs/>
          <w:color w:val="000000"/>
          <w:position w:val="-4"/>
          <w:sz w:val="28"/>
          <w:szCs w:val="28"/>
          <w:lang w:val="en-US"/>
        </w:rPr>
        <w:t>n</w:t>
      </w:r>
      <w:r w:rsidR="00656EAD">
        <w:rPr>
          <w:b/>
          <w:bCs/>
          <w:color w:val="000000"/>
          <w:position w:val="-4"/>
          <w:sz w:val="28"/>
          <w:szCs w:val="28"/>
        </w:rPr>
        <w:t>-</w:t>
      </w:r>
      <w:r w:rsidR="00656EAD" w:rsidRPr="00656EAD">
        <w:rPr>
          <w:b/>
          <w:bCs/>
          <w:color w:val="000000"/>
          <w:position w:val="-4"/>
          <w:sz w:val="28"/>
          <w:szCs w:val="28"/>
        </w:rPr>
        <w:t>1</w:t>
      </w:r>
      <w:r w:rsidRPr="00656EAD">
        <w:rPr>
          <w:b/>
          <w:bCs/>
          <w:color w:val="000000"/>
          <w:sz w:val="28"/>
          <w:szCs w:val="28"/>
        </w:rPr>
        <w:t>+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</w:rPr>
        <w:t>ср испр</w:t>
      </w:r>
      <w:r w:rsidRPr="00656EAD">
        <w:rPr>
          <w:b/>
          <w:bCs/>
          <w:color w:val="000000"/>
          <w:sz w:val="28"/>
          <w:szCs w:val="28"/>
        </w:rPr>
        <w:t>,</w:t>
      </w:r>
    </w:p>
    <w:p w:rsidR="00D03FC5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где Н</w:t>
      </w:r>
      <w:r w:rsidRPr="00656EAD">
        <w:rPr>
          <w:color w:val="000000"/>
          <w:position w:val="-4"/>
          <w:sz w:val="28"/>
          <w:szCs w:val="28"/>
          <w:lang w:val="en-US"/>
        </w:rPr>
        <w:t>n</w:t>
      </w:r>
      <w:r w:rsidRPr="00656EAD">
        <w:rPr>
          <w:color w:val="000000"/>
          <w:sz w:val="28"/>
          <w:szCs w:val="28"/>
        </w:rPr>
        <w:t xml:space="preserve"> и Н</w:t>
      </w:r>
      <w:r w:rsidRPr="00656EAD">
        <w:rPr>
          <w:color w:val="000000"/>
          <w:position w:val="-4"/>
          <w:sz w:val="28"/>
          <w:szCs w:val="28"/>
          <w:lang w:val="en-US"/>
        </w:rPr>
        <w:t>n</w:t>
      </w:r>
      <w:r w:rsidR="00656EAD">
        <w:rPr>
          <w:color w:val="000000"/>
          <w:position w:val="-4"/>
          <w:sz w:val="28"/>
          <w:szCs w:val="28"/>
        </w:rPr>
        <w:t>-</w:t>
      </w:r>
      <w:r w:rsidR="00656EAD" w:rsidRPr="00656EAD">
        <w:rPr>
          <w:color w:val="000000"/>
          <w:position w:val="-4"/>
          <w:sz w:val="28"/>
          <w:szCs w:val="28"/>
        </w:rPr>
        <w:t>1</w:t>
      </w:r>
      <w:r w:rsidRPr="00656EAD">
        <w:rPr>
          <w:color w:val="000000"/>
          <w:position w:val="-4"/>
          <w:sz w:val="28"/>
          <w:szCs w:val="28"/>
        </w:rPr>
        <w:t xml:space="preserve"> 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отметки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связующих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точек,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ср испр</w:t>
      </w:r>
      <w:r w:rsidR="00656EAD">
        <w:rPr>
          <w:color w:val="000000"/>
          <w:position w:val="-4"/>
          <w:sz w:val="28"/>
          <w:szCs w:val="28"/>
        </w:rPr>
        <w:t xml:space="preserve"> </w:t>
      </w:r>
      <w:r w:rsidR="00656EAD">
        <w:rPr>
          <w:color w:val="000000"/>
          <w:sz w:val="28"/>
          <w:szCs w:val="28"/>
        </w:rPr>
        <w:t xml:space="preserve">– </w:t>
      </w:r>
      <w:r w:rsidRPr="00656EAD">
        <w:rPr>
          <w:color w:val="000000"/>
          <w:sz w:val="28"/>
          <w:szCs w:val="28"/>
        </w:rPr>
        <w:t>исправленное превышение между этими точками.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1</w:t>
      </w:r>
      <w:r w:rsidR="00D00B88" w:rsidRPr="00656EAD">
        <w:rPr>
          <w:color w:val="000000"/>
          <w:sz w:val="28"/>
          <w:szCs w:val="28"/>
        </w:rPr>
        <w:t>=92340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2</w:t>
      </w:r>
      <w:r w:rsidR="00D00B88" w:rsidRPr="00656EAD">
        <w:rPr>
          <w:color w:val="000000"/>
          <w:sz w:val="28"/>
          <w:szCs w:val="28"/>
        </w:rPr>
        <w:t>=92340+888=93228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3</w:t>
      </w:r>
      <w:r w:rsidR="00D00B88" w:rsidRPr="00656EAD">
        <w:rPr>
          <w:color w:val="000000"/>
          <w:sz w:val="28"/>
          <w:szCs w:val="28"/>
        </w:rPr>
        <w:t>=93228+68=93296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4</w:t>
      </w:r>
      <w:r w:rsidR="00D00B88" w:rsidRPr="00656EAD">
        <w:rPr>
          <w:color w:val="000000"/>
          <w:sz w:val="28"/>
          <w:szCs w:val="28"/>
        </w:rPr>
        <w:t>=93296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5</w:t>
      </w:r>
      <w:r w:rsidR="00D00B88" w:rsidRPr="00656EAD">
        <w:rPr>
          <w:color w:val="000000"/>
          <w:sz w:val="28"/>
          <w:szCs w:val="28"/>
        </w:rPr>
        <w:t>11=92785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Проверка: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1</w:t>
      </w:r>
      <w:r w:rsidRPr="00656EAD">
        <w:rPr>
          <w:color w:val="000000"/>
          <w:sz w:val="28"/>
          <w:szCs w:val="28"/>
        </w:rPr>
        <w:t>=</w:t>
      </w:r>
      <w:r w:rsidR="00D00B88" w:rsidRPr="00656EAD">
        <w:rPr>
          <w:color w:val="000000"/>
          <w:sz w:val="28"/>
          <w:szCs w:val="28"/>
        </w:rPr>
        <w:t>92785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4</w:t>
      </w:r>
      <w:r w:rsidR="00D00B88" w:rsidRPr="00656EAD">
        <w:rPr>
          <w:color w:val="000000"/>
          <w:sz w:val="28"/>
          <w:szCs w:val="28"/>
        </w:rPr>
        <w:t>27</w:t>
      </w:r>
      <w:r w:rsidRPr="00656EAD">
        <w:rPr>
          <w:color w:val="000000"/>
          <w:sz w:val="28"/>
          <w:szCs w:val="28"/>
        </w:rPr>
        <w:t>=</w:t>
      </w:r>
      <w:r w:rsidR="00D00B88" w:rsidRPr="00656EAD">
        <w:rPr>
          <w:color w:val="000000"/>
          <w:sz w:val="28"/>
          <w:szCs w:val="28"/>
        </w:rPr>
        <w:t>92340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1.</w:t>
      </w:r>
      <w:r w:rsidR="00D03FC5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ГИ=</w:t>
      </w:r>
      <w:r w:rsidR="00D00B88" w:rsidRPr="00656EAD">
        <w:rPr>
          <w:color w:val="000000"/>
          <w:sz w:val="28"/>
          <w:szCs w:val="28"/>
        </w:rPr>
        <w:t>92340+1712</w:t>
      </w:r>
      <w:r w:rsidRPr="00656EAD">
        <w:rPr>
          <w:color w:val="000000"/>
          <w:sz w:val="28"/>
          <w:szCs w:val="28"/>
        </w:rPr>
        <w:t>=</w:t>
      </w:r>
      <w:r w:rsidR="00D00B88" w:rsidRPr="00656EAD">
        <w:rPr>
          <w:color w:val="000000"/>
          <w:sz w:val="28"/>
          <w:szCs w:val="28"/>
        </w:rPr>
        <w:t>94052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ГИ=</w:t>
      </w:r>
      <w:r w:rsidR="00D00B88" w:rsidRPr="00656EAD">
        <w:rPr>
          <w:color w:val="000000"/>
          <w:sz w:val="28"/>
          <w:szCs w:val="28"/>
        </w:rPr>
        <w:t>93228+828=94,056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ГИ</w:t>
      </w:r>
      <w:r w:rsidRPr="00656EAD">
        <w:rPr>
          <w:color w:val="000000"/>
          <w:sz w:val="28"/>
          <w:szCs w:val="28"/>
          <w:vertAlign w:val="subscript"/>
        </w:rPr>
        <w:t>ср</w:t>
      </w:r>
      <w:r w:rsidRPr="00656EAD">
        <w:rPr>
          <w:color w:val="000000"/>
          <w:sz w:val="28"/>
          <w:szCs w:val="28"/>
        </w:rPr>
        <w:t>=</w:t>
      </w:r>
      <w:r w:rsidR="00D00B88" w:rsidRPr="00656EAD">
        <w:rPr>
          <w:color w:val="000000"/>
          <w:sz w:val="28"/>
          <w:szCs w:val="28"/>
        </w:rPr>
        <w:t>94,054</w:t>
      </w:r>
    </w:p>
    <w:p w:rsidR="00656EAD" w:rsidRDefault="00D00B88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2.</w:t>
      </w:r>
      <w:r w:rsidR="00D03FC5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ГИ=93228+1646=94,874</w:t>
      </w:r>
    </w:p>
    <w:p w:rsidR="00AA40BB" w:rsidRPr="00656EAD" w:rsidRDefault="00D00B88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ГИ=93296+1581=94,877</w:t>
      </w:r>
      <w:r w:rsidR="00656EAD">
        <w:rPr>
          <w:color w:val="000000"/>
          <w:sz w:val="28"/>
          <w:szCs w:val="28"/>
        </w:rPr>
        <w:t xml:space="preserve"> </w:t>
      </w:r>
      <w:r w:rsidR="00AA40BB" w:rsidRPr="00656EAD">
        <w:rPr>
          <w:color w:val="000000"/>
          <w:sz w:val="28"/>
          <w:szCs w:val="28"/>
        </w:rPr>
        <w:t>ГИ</w:t>
      </w:r>
      <w:r w:rsidR="00AA40BB" w:rsidRPr="00656EAD">
        <w:rPr>
          <w:color w:val="000000"/>
          <w:sz w:val="28"/>
          <w:szCs w:val="28"/>
          <w:vertAlign w:val="subscript"/>
        </w:rPr>
        <w:t>ср</w:t>
      </w:r>
      <w:r w:rsidR="00AA40BB" w:rsidRPr="00656EAD">
        <w:rPr>
          <w:color w:val="000000"/>
          <w:sz w:val="28"/>
          <w:szCs w:val="28"/>
        </w:rPr>
        <w:t>=</w:t>
      </w:r>
      <w:r w:rsidRPr="00656EAD">
        <w:rPr>
          <w:color w:val="000000"/>
          <w:sz w:val="28"/>
          <w:szCs w:val="28"/>
        </w:rPr>
        <w:t>94,875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3.</w:t>
      </w:r>
      <w:r w:rsidR="00D03FC5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ГИ=</w:t>
      </w:r>
      <w:r w:rsidR="00D00B88" w:rsidRPr="00656EAD">
        <w:rPr>
          <w:color w:val="000000"/>
          <w:sz w:val="28"/>
          <w:szCs w:val="28"/>
        </w:rPr>
        <w:t>93296+</w:t>
      </w:r>
      <w:r w:rsidR="00842AA8" w:rsidRPr="00656EAD">
        <w:rPr>
          <w:color w:val="000000"/>
          <w:sz w:val="28"/>
          <w:szCs w:val="28"/>
        </w:rPr>
        <w:t>713=94,009</w:t>
      </w:r>
    </w:p>
    <w:p w:rsidR="00AA40BB" w:rsidRPr="00656EAD" w:rsidRDefault="00842AA8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ГИ=92785+1225</w:t>
      </w:r>
      <w:r w:rsidR="00AA40BB" w:rsidRPr="00656EAD">
        <w:rPr>
          <w:color w:val="000000"/>
          <w:sz w:val="28"/>
          <w:szCs w:val="28"/>
        </w:rPr>
        <w:t>=</w:t>
      </w:r>
      <w:r w:rsidRPr="00656EAD">
        <w:rPr>
          <w:color w:val="000000"/>
          <w:sz w:val="28"/>
          <w:szCs w:val="28"/>
        </w:rPr>
        <w:t>94,01</w:t>
      </w:r>
      <w:r w:rsidR="00656EAD">
        <w:rPr>
          <w:color w:val="000000"/>
          <w:sz w:val="28"/>
          <w:szCs w:val="28"/>
        </w:rPr>
        <w:t xml:space="preserve"> </w:t>
      </w:r>
      <w:r w:rsidR="00AA40BB" w:rsidRPr="00656EAD">
        <w:rPr>
          <w:color w:val="000000"/>
          <w:sz w:val="28"/>
          <w:szCs w:val="28"/>
        </w:rPr>
        <w:t>ГИ</w:t>
      </w:r>
      <w:r w:rsidR="00AA40BB" w:rsidRPr="00656EAD">
        <w:rPr>
          <w:color w:val="000000"/>
          <w:sz w:val="28"/>
          <w:szCs w:val="28"/>
          <w:vertAlign w:val="subscript"/>
        </w:rPr>
        <w:t>ср</w:t>
      </w:r>
      <w:r w:rsidR="00AA40BB" w:rsidRPr="00656EAD">
        <w:rPr>
          <w:color w:val="000000"/>
          <w:sz w:val="28"/>
          <w:szCs w:val="28"/>
        </w:rPr>
        <w:t>=</w:t>
      </w:r>
      <w:r w:rsidRPr="00656EAD">
        <w:rPr>
          <w:color w:val="000000"/>
          <w:sz w:val="28"/>
          <w:szCs w:val="28"/>
        </w:rPr>
        <w:t>94,01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4.</w:t>
      </w:r>
      <w:r w:rsidR="00D03FC5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ГИ=</w:t>
      </w:r>
      <w:r w:rsidR="00842AA8" w:rsidRPr="00656EAD">
        <w:rPr>
          <w:color w:val="000000"/>
          <w:sz w:val="28"/>
          <w:szCs w:val="28"/>
        </w:rPr>
        <w:t>92785</w:t>
      </w:r>
      <w:r w:rsidRPr="00656EAD">
        <w:rPr>
          <w:color w:val="000000"/>
          <w:sz w:val="28"/>
          <w:szCs w:val="28"/>
        </w:rPr>
        <w:t>+</w:t>
      </w:r>
      <w:r w:rsidR="00842AA8" w:rsidRPr="00656EAD">
        <w:rPr>
          <w:color w:val="000000"/>
          <w:sz w:val="28"/>
          <w:szCs w:val="28"/>
        </w:rPr>
        <w:t>731</w:t>
      </w:r>
      <w:r w:rsidRPr="00656EAD">
        <w:rPr>
          <w:color w:val="000000"/>
          <w:sz w:val="28"/>
          <w:szCs w:val="28"/>
        </w:rPr>
        <w:t>=</w:t>
      </w:r>
      <w:r w:rsidR="00842AA8" w:rsidRPr="00656EAD">
        <w:rPr>
          <w:color w:val="000000"/>
          <w:sz w:val="28"/>
          <w:szCs w:val="28"/>
        </w:rPr>
        <w:t>93516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ГИ=</w:t>
      </w:r>
      <w:r w:rsidR="00842AA8" w:rsidRPr="00656EAD">
        <w:rPr>
          <w:color w:val="000000"/>
          <w:sz w:val="28"/>
          <w:szCs w:val="28"/>
        </w:rPr>
        <w:t>92340</w:t>
      </w:r>
      <w:r w:rsidRPr="00656EAD">
        <w:rPr>
          <w:color w:val="000000"/>
          <w:sz w:val="28"/>
          <w:szCs w:val="28"/>
        </w:rPr>
        <w:t>+</w:t>
      </w:r>
      <w:r w:rsidR="00842AA8" w:rsidRPr="00656EAD">
        <w:rPr>
          <w:color w:val="000000"/>
          <w:sz w:val="28"/>
          <w:szCs w:val="28"/>
        </w:rPr>
        <w:t>1161</w:t>
      </w:r>
      <w:r w:rsidRPr="00656EAD">
        <w:rPr>
          <w:color w:val="000000"/>
          <w:sz w:val="28"/>
          <w:szCs w:val="28"/>
        </w:rPr>
        <w:t>=</w:t>
      </w:r>
      <w:r w:rsidR="00842AA8" w:rsidRPr="00656EAD">
        <w:rPr>
          <w:color w:val="000000"/>
          <w:sz w:val="28"/>
          <w:szCs w:val="28"/>
        </w:rPr>
        <w:t>93501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ГИ</w:t>
      </w:r>
      <w:r w:rsidRPr="00656EAD">
        <w:rPr>
          <w:color w:val="000000"/>
          <w:sz w:val="28"/>
          <w:szCs w:val="28"/>
          <w:vertAlign w:val="subscript"/>
        </w:rPr>
        <w:t>ср</w:t>
      </w:r>
      <w:r w:rsidRPr="00656EAD">
        <w:rPr>
          <w:color w:val="000000"/>
          <w:sz w:val="28"/>
          <w:szCs w:val="28"/>
        </w:rPr>
        <w:t>=</w:t>
      </w:r>
      <w:r w:rsidR="00842AA8" w:rsidRPr="00656EAD">
        <w:rPr>
          <w:color w:val="000000"/>
          <w:sz w:val="28"/>
          <w:szCs w:val="28"/>
        </w:rPr>
        <w:t>93,508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Для определения отметок промежуточных точек предварительно определяется горизонт прибора:</w:t>
      </w:r>
    </w:p>
    <w:p w:rsidR="00D03FC5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position w:val="-4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</w:rPr>
        <w:t>Н</w:t>
      </w:r>
      <w:r w:rsidRPr="00656EAD">
        <w:rPr>
          <w:b/>
          <w:bCs/>
          <w:color w:val="000000"/>
          <w:position w:val="-4"/>
          <w:sz w:val="28"/>
          <w:szCs w:val="28"/>
          <w:lang w:val="en-US"/>
        </w:rPr>
        <w:t>i</w:t>
      </w:r>
      <w:r w:rsidRPr="00656EAD">
        <w:rPr>
          <w:b/>
          <w:bCs/>
          <w:color w:val="000000"/>
          <w:position w:val="-4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</w:rPr>
        <w:t>= ГИ – а</w:t>
      </w:r>
      <w:r w:rsidRPr="00656EAD">
        <w:rPr>
          <w:b/>
          <w:bCs/>
          <w:color w:val="000000"/>
          <w:position w:val="-4"/>
          <w:sz w:val="28"/>
          <w:szCs w:val="28"/>
          <w:lang w:val="en-US"/>
        </w:rPr>
        <w:t>i</w:t>
      </w:r>
      <w:r w:rsidRPr="00656EAD">
        <w:rPr>
          <w:b/>
          <w:bCs/>
          <w:color w:val="000000"/>
          <w:position w:val="-4"/>
          <w:sz w:val="28"/>
          <w:szCs w:val="28"/>
        </w:rPr>
        <w:t>,</w:t>
      </w:r>
    </w:p>
    <w:p w:rsidR="00D03FC5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где а</w:t>
      </w:r>
      <w:r w:rsidRPr="00656EAD">
        <w:rPr>
          <w:color w:val="000000"/>
          <w:position w:val="-4"/>
          <w:sz w:val="28"/>
          <w:szCs w:val="28"/>
          <w:lang w:val="en-US"/>
        </w:rPr>
        <w:t>i</w:t>
      </w:r>
      <w:r w:rsidRPr="00656EAD">
        <w:rPr>
          <w:color w:val="000000"/>
          <w:sz w:val="28"/>
          <w:szCs w:val="28"/>
        </w:rPr>
        <w:t xml:space="preserve"> 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отсчет по рейке на рассматриваемую точку;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ГИ – горизонт инструмента на данной станции.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1.</w:t>
      </w:r>
      <w:r w:rsidR="00D03FC5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Н=</w:t>
      </w:r>
      <w:r w:rsidR="00CD245D" w:rsidRPr="00656EAD">
        <w:rPr>
          <w:color w:val="000000"/>
          <w:sz w:val="28"/>
          <w:szCs w:val="28"/>
        </w:rPr>
        <w:t>94,054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CD245D" w:rsidRPr="00656EAD">
        <w:rPr>
          <w:color w:val="000000"/>
          <w:sz w:val="28"/>
          <w:szCs w:val="28"/>
        </w:rPr>
        <w:t>119</w:t>
      </w:r>
      <w:r w:rsidRPr="00656EAD">
        <w:rPr>
          <w:color w:val="000000"/>
          <w:sz w:val="28"/>
          <w:szCs w:val="28"/>
        </w:rPr>
        <w:t>=</w:t>
      </w:r>
      <w:r w:rsidR="00CD245D" w:rsidRPr="00656EAD">
        <w:rPr>
          <w:color w:val="000000"/>
          <w:sz w:val="28"/>
          <w:szCs w:val="28"/>
        </w:rPr>
        <w:t>92,935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</w:t>
      </w:r>
      <w:r w:rsidR="00CD245D" w:rsidRPr="00656EAD">
        <w:rPr>
          <w:color w:val="000000"/>
          <w:sz w:val="28"/>
          <w:szCs w:val="28"/>
        </w:rPr>
        <w:t>94,054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CD245D" w:rsidRPr="00656EAD">
        <w:rPr>
          <w:color w:val="000000"/>
          <w:sz w:val="28"/>
          <w:szCs w:val="28"/>
        </w:rPr>
        <w:t>055</w:t>
      </w:r>
      <w:r w:rsidRPr="00656EAD">
        <w:rPr>
          <w:color w:val="000000"/>
          <w:sz w:val="28"/>
          <w:szCs w:val="28"/>
        </w:rPr>
        <w:t>=</w:t>
      </w:r>
      <w:r w:rsidR="00CD245D" w:rsidRPr="00656EAD">
        <w:rPr>
          <w:color w:val="000000"/>
          <w:sz w:val="28"/>
          <w:szCs w:val="28"/>
        </w:rPr>
        <w:t>92,999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</w:t>
      </w:r>
      <w:r w:rsidR="00CD245D" w:rsidRPr="00656EAD">
        <w:rPr>
          <w:color w:val="000000"/>
          <w:sz w:val="28"/>
          <w:szCs w:val="28"/>
        </w:rPr>
        <w:t>94,054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CD245D" w:rsidRPr="00656EAD">
        <w:rPr>
          <w:color w:val="000000"/>
          <w:sz w:val="28"/>
          <w:szCs w:val="28"/>
        </w:rPr>
        <w:t>921</w:t>
      </w:r>
      <w:r w:rsidRPr="00656EAD">
        <w:rPr>
          <w:color w:val="000000"/>
          <w:sz w:val="28"/>
          <w:szCs w:val="28"/>
        </w:rPr>
        <w:t>=</w:t>
      </w:r>
      <w:r w:rsidR="00CD245D" w:rsidRPr="00656EAD">
        <w:rPr>
          <w:color w:val="000000"/>
          <w:sz w:val="28"/>
          <w:szCs w:val="28"/>
        </w:rPr>
        <w:t>93,133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</w:t>
      </w:r>
      <w:r w:rsidR="00CD245D" w:rsidRPr="00656EAD">
        <w:rPr>
          <w:color w:val="000000"/>
          <w:sz w:val="28"/>
          <w:szCs w:val="28"/>
        </w:rPr>
        <w:t>94,054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CD245D" w:rsidRPr="00656EAD">
        <w:rPr>
          <w:color w:val="000000"/>
          <w:sz w:val="28"/>
          <w:szCs w:val="28"/>
        </w:rPr>
        <w:t>002</w:t>
      </w:r>
      <w:r w:rsidRPr="00656EAD">
        <w:rPr>
          <w:color w:val="000000"/>
          <w:sz w:val="28"/>
          <w:szCs w:val="28"/>
        </w:rPr>
        <w:t>=</w:t>
      </w:r>
      <w:r w:rsidR="00CD245D" w:rsidRPr="00656EAD">
        <w:rPr>
          <w:color w:val="000000"/>
          <w:sz w:val="28"/>
          <w:szCs w:val="28"/>
        </w:rPr>
        <w:t>93,052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</w:t>
      </w:r>
      <w:r w:rsidR="00CD245D" w:rsidRPr="00656EAD">
        <w:rPr>
          <w:color w:val="000000"/>
          <w:sz w:val="28"/>
          <w:szCs w:val="28"/>
        </w:rPr>
        <w:t>94,054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CD245D" w:rsidRPr="00656EAD">
        <w:rPr>
          <w:color w:val="000000"/>
          <w:sz w:val="28"/>
          <w:szCs w:val="28"/>
        </w:rPr>
        <w:t>094=92,96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2. Н=</w:t>
      </w:r>
      <w:r w:rsidR="00CD245D" w:rsidRPr="00656EAD">
        <w:rPr>
          <w:color w:val="000000"/>
          <w:sz w:val="28"/>
          <w:szCs w:val="28"/>
        </w:rPr>
        <w:t>94875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CD245D" w:rsidRPr="00656EAD">
        <w:rPr>
          <w:color w:val="000000"/>
          <w:sz w:val="28"/>
          <w:szCs w:val="28"/>
        </w:rPr>
        <w:t>525=93,35</w:t>
      </w:r>
    </w:p>
    <w:p w:rsidR="00656EAD" w:rsidRDefault="00CD245D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Н=94875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Pr="00656EAD">
        <w:rPr>
          <w:color w:val="000000"/>
          <w:sz w:val="28"/>
          <w:szCs w:val="28"/>
        </w:rPr>
        <w:t>854</w:t>
      </w:r>
      <w:r w:rsidR="00AA40BB" w:rsidRPr="00656EAD">
        <w:rPr>
          <w:color w:val="000000"/>
          <w:sz w:val="28"/>
          <w:szCs w:val="28"/>
        </w:rPr>
        <w:t>=</w:t>
      </w:r>
      <w:r w:rsidRPr="00656EAD">
        <w:rPr>
          <w:color w:val="000000"/>
          <w:sz w:val="28"/>
          <w:szCs w:val="28"/>
        </w:rPr>
        <w:t>93021</w:t>
      </w:r>
    </w:p>
    <w:p w:rsidR="00656EAD" w:rsidRDefault="00CD245D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Н=94875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Pr="00656EAD">
        <w:rPr>
          <w:color w:val="000000"/>
          <w:sz w:val="28"/>
          <w:szCs w:val="28"/>
        </w:rPr>
        <w:t>214</w:t>
      </w:r>
      <w:r w:rsidR="00AA40BB" w:rsidRPr="00656EAD">
        <w:rPr>
          <w:color w:val="000000"/>
          <w:sz w:val="28"/>
          <w:szCs w:val="28"/>
        </w:rPr>
        <w:t>=</w:t>
      </w:r>
      <w:r w:rsidRPr="00656EAD">
        <w:rPr>
          <w:color w:val="000000"/>
          <w:sz w:val="28"/>
          <w:szCs w:val="28"/>
        </w:rPr>
        <w:t>93661</w:t>
      </w:r>
    </w:p>
    <w:p w:rsidR="00656EAD" w:rsidRDefault="00CD245D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3. Н=94,01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Pr="00656EAD">
        <w:rPr>
          <w:color w:val="000000"/>
          <w:sz w:val="28"/>
          <w:szCs w:val="28"/>
        </w:rPr>
        <w:t>014</w:t>
      </w:r>
      <w:r w:rsidR="00AA40BB" w:rsidRPr="00656EAD">
        <w:rPr>
          <w:color w:val="000000"/>
          <w:sz w:val="28"/>
          <w:szCs w:val="28"/>
        </w:rPr>
        <w:t>=</w:t>
      </w:r>
      <w:r w:rsidRPr="00656EAD">
        <w:rPr>
          <w:color w:val="000000"/>
          <w:sz w:val="28"/>
          <w:szCs w:val="28"/>
        </w:rPr>
        <w:t>92996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</w:t>
      </w:r>
      <w:r w:rsidR="00CD245D" w:rsidRPr="00656EAD">
        <w:rPr>
          <w:color w:val="000000"/>
          <w:sz w:val="28"/>
          <w:szCs w:val="28"/>
        </w:rPr>
        <w:t>94,01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6</w:t>
      </w:r>
      <w:r w:rsidR="00CD245D" w:rsidRPr="00656EAD">
        <w:rPr>
          <w:color w:val="000000"/>
          <w:sz w:val="28"/>
          <w:szCs w:val="28"/>
        </w:rPr>
        <w:t>87=93323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</w:t>
      </w:r>
      <w:r w:rsidR="00CD245D" w:rsidRPr="00656EAD">
        <w:rPr>
          <w:color w:val="000000"/>
          <w:sz w:val="28"/>
          <w:szCs w:val="28"/>
        </w:rPr>
        <w:t>94,01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CD245D" w:rsidRPr="00656EAD">
        <w:rPr>
          <w:color w:val="000000"/>
          <w:sz w:val="28"/>
          <w:szCs w:val="28"/>
        </w:rPr>
        <w:t>25</w:t>
      </w:r>
      <w:r w:rsidRPr="00656EAD">
        <w:rPr>
          <w:color w:val="000000"/>
          <w:sz w:val="28"/>
          <w:szCs w:val="28"/>
        </w:rPr>
        <w:t>=</w:t>
      </w:r>
      <w:r w:rsidR="00CD245D" w:rsidRPr="00656EAD">
        <w:rPr>
          <w:color w:val="000000"/>
          <w:sz w:val="28"/>
          <w:szCs w:val="28"/>
        </w:rPr>
        <w:t>93085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</w:t>
      </w:r>
      <w:r w:rsidR="00CD245D" w:rsidRPr="00656EAD">
        <w:rPr>
          <w:color w:val="000000"/>
          <w:sz w:val="28"/>
          <w:szCs w:val="28"/>
        </w:rPr>
        <w:t>94,01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CD245D" w:rsidRPr="00656EAD">
        <w:rPr>
          <w:color w:val="000000"/>
          <w:sz w:val="28"/>
          <w:szCs w:val="28"/>
        </w:rPr>
        <w:t>413</w:t>
      </w:r>
      <w:r w:rsidRPr="00656EAD">
        <w:rPr>
          <w:color w:val="000000"/>
          <w:sz w:val="28"/>
          <w:szCs w:val="28"/>
        </w:rPr>
        <w:t>=</w:t>
      </w:r>
      <w:r w:rsidR="00E17520" w:rsidRPr="00656EAD">
        <w:rPr>
          <w:color w:val="000000"/>
          <w:sz w:val="28"/>
          <w:szCs w:val="28"/>
        </w:rPr>
        <w:t>92597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4. Н=</w:t>
      </w:r>
      <w:r w:rsidR="00E17520" w:rsidRPr="00656EAD">
        <w:rPr>
          <w:color w:val="000000"/>
          <w:sz w:val="28"/>
          <w:szCs w:val="28"/>
        </w:rPr>
        <w:t>93,508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E17520" w:rsidRPr="00656EAD">
        <w:rPr>
          <w:color w:val="000000"/>
          <w:sz w:val="28"/>
          <w:szCs w:val="28"/>
        </w:rPr>
        <w:t>060</w:t>
      </w:r>
      <w:r w:rsidRPr="00656EAD">
        <w:rPr>
          <w:color w:val="000000"/>
          <w:sz w:val="28"/>
          <w:szCs w:val="28"/>
        </w:rPr>
        <w:t>=</w:t>
      </w:r>
      <w:r w:rsidR="00E17520" w:rsidRPr="00656EAD">
        <w:rPr>
          <w:color w:val="000000"/>
          <w:sz w:val="28"/>
          <w:szCs w:val="28"/>
        </w:rPr>
        <w:t>92,448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</w:t>
      </w:r>
      <w:r w:rsidR="00E17520" w:rsidRPr="00656EAD">
        <w:rPr>
          <w:color w:val="000000"/>
          <w:sz w:val="28"/>
          <w:szCs w:val="28"/>
        </w:rPr>
        <w:t>93,508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E17520" w:rsidRPr="00656EAD">
        <w:rPr>
          <w:color w:val="000000"/>
          <w:sz w:val="28"/>
          <w:szCs w:val="28"/>
        </w:rPr>
        <w:t>869</w:t>
      </w:r>
      <w:r w:rsidRPr="00656EAD">
        <w:rPr>
          <w:color w:val="000000"/>
          <w:sz w:val="28"/>
          <w:szCs w:val="28"/>
        </w:rPr>
        <w:t>=</w:t>
      </w:r>
      <w:r w:rsidR="00E17520" w:rsidRPr="00656EAD">
        <w:rPr>
          <w:color w:val="000000"/>
          <w:sz w:val="28"/>
          <w:szCs w:val="28"/>
        </w:rPr>
        <w:t>91,639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</w:t>
      </w:r>
      <w:r w:rsidR="00E17520" w:rsidRPr="00656EAD">
        <w:rPr>
          <w:color w:val="000000"/>
          <w:sz w:val="28"/>
          <w:szCs w:val="28"/>
        </w:rPr>
        <w:t>93,508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E17520" w:rsidRPr="00656EAD">
        <w:rPr>
          <w:color w:val="000000"/>
          <w:sz w:val="28"/>
          <w:szCs w:val="28"/>
        </w:rPr>
        <w:t>205</w:t>
      </w:r>
      <w:r w:rsidRPr="00656EAD">
        <w:rPr>
          <w:color w:val="000000"/>
          <w:sz w:val="28"/>
          <w:szCs w:val="28"/>
        </w:rPr>
        <w:t>=</w:t>
      </w:r>
      <w:r w:rsidR="00E17520" w:rsidRPr="00656EAD">
        <w:rPr>
          <w:color w:val="000000"/>
          <w:sz w:val="28"/>
          <w:szCs w:val="28"/>
        </w:rPr>
        <w:t>92,303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</w:t>
      </w:r>
      <w:r w:rsidR="00E17520" w:rsidRPr="00656EAD">
        <w:rPr>
          <w:color w:val="000000"/>
          <w:sz w:val="28"/>
          <w:szCs w:val="28"/>
        </w:rPr>
        <w:t>93,508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E17520" w:rsidRPr="00656EAD">
        <w:rPr>
          <w:color w:val="000000"/>
          <w:sz w:val="28"/>
          <w:szCs w:val="28"/>
        </w:rPr>
        <w:t>480</w:t>
      </w:r>
      <w:r w:rsidRPr="00656EAD">
        <w:rPr>
          <w:color w:val="000000"/>
          <w:sz w:val="28"/>
          <w:szCs w:val="28"/>
        </w:rPr>
        <w:t>=</w:t>
      </w:r>
      <w:r w:rsidR="00E17520" w:rsidRPr="00656EAD">
        <w:rPr>
          <w:color w:val="000000"/>
          <w:sz w:val="28"/>
          <w:szCs w:val="28"/>
        </w:rPr>
        <w:t>92,028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Н=</w:t>
      </w:r>
      <w:r w:rsidR="00E17520" w:rsidRPr="00656EAD">
        <w:rPr>
          <w:color w:val="000000"/>
          <w:sz w:val="28"/>
          <w:szCs w:val="28"/>
        </w:rPr>
        <w:t>93,508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1</w:t>
      </w:r>
      <w:r w:rsidR="00E17520" w:rsidRPr="00656EAD">
        <w:rPr>
          <w:color w:val="000000"/>
          <w:sz w:val="28"/>
          <w:szCs w:val="28"/>
        </w:rPr>
        <w:t>278</w:t>
      </w:r>
      <w:r w:rsidRPr="00656EAD">
        <w:rPr>
          <w:color w:val="000000"/>
          <w:sz w:val="28"/>
          <w:szCs w:val="28"/>
        </w:rPr>
        <w:t>=</w:t>
      </w:r>
      <w:r w:rsidR="00E17520" w:rsidRPr="00656EAD">
        <w:rPr>
          <w:color w:val="000000"/>
          <w:sz w:val="28"/>
          <w:szCs w:val="28"/>
        </w:rPr>
        <w:t>92,23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Построение и оформление плана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На чертежной бумаге формата А4 в масштабе М 1:1000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строят сетку квадратов, около вершин которых выписывают из журнала отметки с округлением до 0,01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м</w:t>
      </w:r>
      <w:r w:rsidRPr="00656EAD">
        <w:rPr>
          <w:color w:val="000000"/>
          <w:sz w:val="28"/>
          <w:szCs w:val="28"/>
        </w:rPr>
        <w:t>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Положение горизонталей определяют интерполированием с помощью кальки или треугольника и линейки.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Горизонтали проводят через 0,2</w:t>
      </w:r>
      <w:r w:rsidR="00656EAD" w:rsidRPr="00656EAD">
        <w:rPr>
          <w:color w:val="000000"/>
          <w:sz w:val="28"/>
          <w:szCs w:val="28"/>
        </w:rPr>
        <w:t>5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м</w:t>
      </w:r>
      <w:r w:rsidRPr="00656EAD">
        <w:rPr>
          <w:color w:val="000000"/>
          <w:sz w:val="28"/>
          <w:szCs w:val="28"/>
        </w:rPr>
        <w:t xml:space="preserve">, кратные </w:t>
      </w:r>
      <w:r w:rsidR="00656EAD" w:rsidRPr="00656EAD">
        <w:rPr>
          <w:color w:val="000000"/>
          <w:sz w:val="28"/>
          <w:szCs w:val="28"/>
        </w:rPr>
        <w:t>1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м</w:t>
      </w:r>
      <w:r w:rsidRPr="00656EAD">
        <w:rPr>
          <w:color w:val="000000"/>
          <w:sz w:val="28"/>
          <w:szCs w:val="28"/>
        </w:rPr>
        <w:t xml:space="preserve"> подписывают (верх цифр в сторону повышения ската). Ситуацию показывают соответствующими условными знаками.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Для большей наглядности следует построить графики уклонов или углов наклона. Для этого на вертикальной линии через равные промежутки проставляют значения уклонов (или вертикальных углов), а на горизонтальных линиях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против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 xml:space="preserve">значений этих уклонов (вертикальных углов) откладывают в масштабе плана заложения </w:t>
      </w:r>
      <w:r w:rsidRPr="00656EAD">
        <w:rPr>
          <w:b/>
          <w:bCs/>
          <w:color w:val="000000"/>
          <w:sz w:val="28"/>
          <w:szCs w:val="28"/>
          <w:lang w:val="en-US"/>
        </w:rPr>
        <w:t>d</w:t>
      </w:r>
      <w:r w:rsidRPr="00656EAD">
        <w:rPr>
          <w:color w:val="000000"/>
          <w:sz w:val="28"/>
          <w:szCs w:val="36"/>
        </w:rPr>
        <w:t xml:space="preserve"> </w:t>
      </w:r>
      <w:r w:rsidRPr="00656EAD">
        <w:rPr>
          <w:color w:val="000000"/>
          <w:sz w:val="28"/>
          <w:szCs w:val="28"/>
        </w:rPr>
        <w:t>между соседними горизонталями, соответствующими этим уклонам (вертикальным углом) и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вычисленные по формулам:</w:t>
      </w:r>
    </w:p>
    <w:p w:rsidR="00AA40BB" w:rsidRPr="00656EAD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AA40BB" w:rsidRPr="00656EAD">
        <w:rPr>
          <w:b/>
          <w:bCs/>
          <w:color w:val="000000"/>
          <w:sz w:val="28"/>
          <w:szCs w:val="28"/>
        </w:rPr>
        <w:t>i= h /d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где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h – высота сечения рельефа;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 xml:space="preserve">i – </w:t>
      </w:r>
      <w:r w:rsidRPr="00656EAD">
        <w:rPr>
          <w:color w:val="000000"/>
          <w:sz w:val="28"/>
          <w:szCs w:val="28"/>
        </w:rPr>
        <w:t>уклон</w:t>
      </w:r>
      <w:r w:rsidRPr="00656EAD">
        <w:rPr>
          <w:color w:val="000000"/>
          <w:sz w:val="28"/>
          <w:szCs w:val="28"/>
          <w:lang w:val="en-US"/>
        </w:rPr>
        <w:t>;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h=0,25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d =10,</w:t>
      </w:r>
      <w:r w:rsidR="00656EAD">
        <w:rPr>
          <w:color w:val="000000"/>
          <w:sz w:val="28"/>
          <w:szCs w:val="28"/>
          <w:lang w:val="en-US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i=0,25/10=0,02</w:t>
      </w:r>
      <w:r w:rsidR="00656EAD" w:rsidRPr="00656EAD">
        <w:rPr>
          <w:color w:val="000000"/>
          <w:sz w:val="28"/>
          <w:szCs w:val="28"/>
          <w:lang w:val="en-US"/>
        </w:rPr>
        <w:t>5</w:t>
      </w:r>
      <w:r w:rsidR="00656EAD">
        <w:rPr>
          <w:color w:val="000000"/>
          <w:sz w:val="28"/>
          <w:szCs w:val="28"/>
          <w:lang w:val="en-US"/>
        </w:rPr>
        <w:t> </w:t>
      </w:r>
      <w:r w:rsidR="00656EAD" w:rsidRPr="00656EAD">
        <w:rPr>
          <w:color w:val="000000"/>
          <w:sz w:val="28"/>
          <w:szCs w:val="28"/>
        </w:rPr>
        <w:t>м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d =25,</w:t>
      </w:r>
      <w:r w:rsidR="00656EAD">
        <w:rPr>
          <w:color w:val="000000"/>
          <w:sz w:val="28"/>
          <w:szCs w:val="28"/>
          <w:lang w:val="en-US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i=0,25/25=0,01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d =35,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i=0,25/35=0,007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d =40,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i=0,25/40=0,006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Полученные точки соединяют плавной кривой. Для определения уклона линии нужно взять измерителем с плана ее значения и приложив его к графику уклонов, определить, какому уклону оно соответствует. Образец оформления плана приведен на рисунке 1.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A40BB" w:rsidRPr="00656EAD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AA40BB" w:rsidRPr="00656EAD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.</w:t>
      </w:r>
      <w:r w:rsidR="00AA40BB"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</w:rPr>
        <w:t>Проектирование горизонтальной площадки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Цель работы: усвоить методику построения картограммы земляных работ и определения объемов выемки и насыпи.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</w:rPr>
        <w:t>2.1 Общие сведения</w:t>
      </w:r>
    </w:p>
    <w:p w:rsidR="00D03FC5" w:rsidRDefault="00D03FC5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Одной из основных частей генерального плана является проект вертикальной планировки застраиваемой территории. Проектирование горизонтальной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или наклонной плоскости по заданному уклону производится при планировке орошаемых земель, при устройстве площадок фундаментов под оборудование, при составлении проектов планировки населенных пунктов.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tabs>
          <w:tab w:val="left" w:pos="363"/>
        </w:tabs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</w:rPr>
        <w:t>2 Исходные данные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Исходными данными является планы местности, полученные в результате обработки материалов нивелирования по квадратам.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</w:rPr>
        <w:t>2.3</w:t>
      </w:r>
      <w:r w:rsid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</w:rPr>
        <w:t>Методические указания по выполнению работы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Расчет объемов и построение картограммы земляных работ ведется в следующей последовательности:</w:t>
      </w:r>
    </w:p>
    <w:p w:rsidR="00656EAD" w:rsidRDefault="00AA40BB" w:rsidP="00656EAD">
      <w:pPr>
        <w:numPr>
          <w:ilvl w:val="0"/>
          <w:numId w:val="3"/>
        </w:numPr>
        <w:tabs>
          <w:tab w:val="left" w:pos="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из условия нулевого баланса земляных работ находят проектную отметку горизонтальной площадки:</w:t>
      </w:r>
    </w:p>
    <w:p w:rsidR="00325DA2" w:rsidRDefault="00325DA2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</w:rPr>
        <w:t xml:space="preserve">Н </w:t>
      </w:r>
      <w:r w:rsidRPr="00656EAD">
        <w:rPr>
          <w:b/>
          <w:bCs/>
          <w:color w:val="000000"/>
          <w:position w:val="-4"/>
          <w:sz w:val="28"/>
          <w:szCs w:val="28"/>
        </w:rPr>
        <w:t>пр</w:t>
      </w:r>
      <w:r w:rsidRPr="00656EAD">
        <w:rPr>
          <w:b/>
          <w:bCs/>
          <w:color w:val="000000"/>
          <w:sz w:val="28"/>
          <w:szCs w:val="28"/>
        </w:rPr>
        <w:t xml:space="preserve">=∑Н </w:t>
      </w:r>
      <w:r w:rsidRPr="00656EAD">
        <w:rPr>
          <w:b/>
          <w:bCs/>
          <w:color w:val="000000"/>
          <w:position w:val="-4"/>
          <w:sz w:val="28"/>
          <w:szCs w:val="28"/>
          <w:lang w:val="en-US"/>
        </w:rPr>
        <w:t>i</w:t>
      </w:r>
      <w:r w:rsidRPr="00656EAD">
        <w:rPr>
          <w:b/>
          <w:bCs/>
          <w:color w:val="000000"/>
          <w:sz w:val="28"/>
          <w:szCs w:val="28"/>
        </w:rPr>
        <w:t>/</w:t>
      </w:r>
      <w:r w:rsidRPr="00656EAD">
        <w:rPr>
          <w:b/>
          <w:bCs/>
          <w:color w:val="000000"/>
          <w:sz w:val="28"/>
          <w:szCs w:val="28"/>
          <w:lang w:val="en-US"/>
        </w:rPr>
        <w:t>n</w:t>
      </w:r>
      <w:r w:rsidRPr="00656EAD">
        <w:rPr>
          <w:b/>
          <w:bCs/>
          <w:color w:val="000000"/>
          <w:sz w:val="28"/>
          <w:szCs w:val="28"/>
        </w:rPr>
        <w:t>,</w:t>
      </w:r>
    </w:p>
    <w:p w:rsidR="00325DA2" w:rsidRDefault="00325DA2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где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  <w:lang w:val="en-US"/>
        </w:rPr>
        <w:t>i</w:t>
      </w:r>
      <w:r w:rsidRPr="00656EAD">
        <w:rPr>
          <w:color w:val="000000"/>
          <w:position w:val="-4"/>
          <w:sz w:val="28"/>
          <w:szCs w:val="28"/>
        </w:rPr>
        <w:t xml:space="preserve"> 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отметки вершин квадратов;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n</w:t>
      </w:r>
      <w:r w:rsidRPr="00656EAD">
        <w:rPr>
          <w:color w:val="000000"/>
          <w:sz w:val="28"/>
          <w:szCs w:val="28"/>
        </w:rPr>
        <w:t xml:space="preserve"> 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количество точек;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1</w:t>
      </w:r>
      <w:r w:rsidRPr="00656EAD">
        <w:rPr>
          <w:color w:val="000000"/>
          <w:sz w:val="28"/>
          <w:szCs w:val="28"/>
        </w:rPr>
        <w:t>=(</w:t>
      </w:r>
      <w:r w:rsidR="00E17520" w:rsidRPr="00656EAD">
        <w:rPr>
          <w:color w:val="000000"/>
          <w:sz w:val="28"/>
          <w:szCs w:val="28"/>
        </w:rPr>
        <w:t>93,32+93,09+92,60+93,00</w:t>
      </w:r>
      <w:r w:rsidRPr="00656EAD">
        <w:rPr>
          <w:color w:val="000000"/>
          <w:sz w:val="28"/>
          <w:szCs w:val="28"/>
        </w:rPr>
        <w:t>)/4=</w:t>
      </w:r>
      <w:r w:rsidR="00E17520" w:rsidRPr="00656EAD">
        <w:rPr>
          <w:color w:val="000000"/>
          <w:sz w:val="28"/>
          <w:szCs w:val="28"/>
        </w:rPr>
        <w:t>93,00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2</w:t>
      </w:r>
      <w:r w:rsidRPr="00656EAD">
        <w:rPr>
          <w:color w:val="000000"/>
          <w:sz w:val="28"/>
          <w:szCs w:val="28"/>
        </w:rPr>
        <w:t>=(</w:t>
      </w:r>
      <w:r w:rsidR="00E17520" w:rsidRPr="00656EAD">
        <w:rPr>
          <w:color w:val="000000"/>
          <w:sz w:val="28"/>
          <w:szCs w:val="28"/>
        </w:rPr>
        <w:t>93,09+92,79+92,33+92,60</w:t>
      </w:r>
      <w:r w:rsidRPr="00656EAD">
        <w:rPr>
          <w:color w:val="000000"/>
          <w:sz w:val="28"/>
          <w:szCs w:val="28"/>
        </w:rPr>
        <w:t>)/4=</w:t>
      </w:r>
      <w:r w:rsidR="00E17520" w:rsidRPr="00656EAD">
        <w:rPr>
          <w:color w:val="000000"/>
          <w:sz w:val="28"/>
          <w:szCs w:val="28"/>
        </w:rPr>
        <w:t>92,70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3</w:t>
      </w:r>
      <w:r w:rsidRPr="00656EAD">
        <w:rPr>
          <w:color w:val="000000"/>
          <w:sz w:val="28"/>
          <w:szCs w:val="28"/>
        </w:rPr>
        <w:t>=(</w:t>
      </w:r>
      <w:r w:rsidR="00E17520" w:rsidRPr="00656EAD">
        <w:rPr>
          <w:color w:val="000000"/>
          <w:sz w:val="28"/>
          <w:szCs w:val="28"/>
        </w:rPr>
        <w:t>92,79+92,45+92,03+92,33</w:t>
      </w:r>
      <w:r w:rsidRPr="00656EAD">
        <w:rPr>
          <w:color w:val="000000"/>
          <w:sz w:val="28"/>
          <w:szCs w:val="28"/>
        </w:rPr>
        <w:t>)/4=</w:t>
      </w:r>
      <w:r w:rsidR="00E17520" w:rsidRPr="00656EAD">
        <w:rPr>
          <w:color w:val="000000"/>
          <w:sz w:val="28"/>
          <w:szCs w:val="28"/>
        </w:rPr>
        <w:t>92,4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4</w:t>
      </w:r>
      <w:r w:rsidRPr="00656EAD">
        <w:rPr>
          <w:color w:val="000000"/>
          <w:sz w:val="28"/>
          <w:szCs w:val="28"/>
        </w:rPr>
        <w:t>=(</w:t>
      </w:r>
      <w:r w:rsidR="00E17520" w:rsidRPr="00656EAD">
        <w:rPr>
          <w:color w:val="000000"/>
          <w:sz w:val="28"/>
          <w:szCs w:val="28"/>
        </w:rPr>
        <w:t>92,45+91,64+92,30+92,03</w:t>
      </w:r>
      <w:r w:rsidRPr="00656EAD">
        <w:rPr>
          <w:color w:val="000000"/>
          <w:sz w:val="28"/>
          <w:szCs w:val="28"/>
        </w:rPr>
        <w:t>)/4=</w:t>
      </w:r>
      <w:r w:rsidR="00E17520" w:rsidRPr="00656EAD">
        <w:rPr>
          <w:color w:val="000000"/>
          <w:sz w:val="28"/>
          <w:szCs w:val="28"/>
        </w:rPr>
        <w:t>92,10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5</w:t>
      </w:r>
      <w:r w:rsidRPr="00656EAD">
        <w:rPr>
          <w:color w:val="000000"/>
          <w:sz w:val="28"/>
          <w:szCs w:val="28"/>
        </w:rPr>
        <w:t>=(</w:t>
      </w:r>
      <w:r w:rsidR="00E17520" w:rsidRPr="00656EAD">
        <w:rPr>
          <w:color w:val="000000"/>
          <w:sz w:val="28"/>
          <w:szCs w:val="28"/>
        </w:rPr>
        <w:t>93,00+92,60+93,66+93.30</w:t>
      </w:r>
      <w:r w:rsidRPr="00656EAD">
        <w:rPr>
          <w:color w:val="000000"/>
          <w:sz w:val="28"/>
          <w:szCs w:val="28"/>
        </w:rPr>
        <w:t>)/4=</w:t>
      </w:r>
      <w:r w:rsidR="00E17520" w:rsidRPr="00656EAD">
        <w:rPr>
          <w:color w:val="000000"/>
          <w:sz w:val="28"/>
          <w:szCs w:val="28"/>
        </w:rPr>
        <w:t>93,14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6</w:t>
      </w:r>
      <w:r w:rsidRPr="00656EAD">
        <w:rPr>
          <w:color w:val="000000"/>
          <w:sz w:val="28"/>
          <w:szCs w:val="28"/>
        </w:rPr>
        <w:t>=(</w:t>
      </w:r>
      <w:r w:rsidR="00E17520" w:rsidRPr="00656EAD">
        <w:rPr>
          <w:color w:val="000000"/>
          <w:sz w:val="28"/>
          <w:szCs w:val="28"/>
        </w:rPr>
        <w:t>92,60+92,33+93,05+93,66</w:t>
      </w:r>
      <w:r w:rsidRPr="00656EAD">
        <w:rPr>
          <w:color w:val="000000"/>
          <w:sz w:val="28"/>
          <w:szCs w:val="28"/>
        </w:rPr>
        <w:t>)/4=</w:t>
      </w:r>
      <w:r w:rsidR="00E17520" w:rsidRPr="00656EAD">
        <w:rPr>
          <w:color w:val="000000"/>
          <w:sz w:val="28"/>
          <w:szCs w:val="28"/>
        </w:rPr>
        <w:t>92,91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7</w:t>
      </w:r>
      <w:r w:rsidRPr="00656EAD">
        <w:rPr>
          <w:color w:val="000000"/>
          <w:sz w:val="28"/>
          <w:szCs w:val="28"/>
        </w:rPr>
        <w:t>=(</w:t>
      </w:r>
      <w:r w:rsidR="00BF3B5B" w:rsidRPr="00656EAD">
        <w:rPr>
          <w:color w:val="000000"/>
          <w:sz w:val="28"/>
          <w:szCs w:val="28"/>
        </w:rPr>
        <w:t>92,33+92,03+92,96+93,05</w:t>
      </w:r>
      <w:r w:rsidRPr="00656EAD">
        <w:rPr>
          <w:color w:val="000000"/>
          <w:sz w:val="28"/>
          <w:szCs w:val="28"/>
        </w:rPr>
        <w:t>)/4=</w:t>
      </w:r>
      <w:r w:rsidR="00BF3B5B" w:rsidRPr="00656EAD">
        <w:rPr>
          <w:color w:val="000000"/>
          <w:sz w:val="28"/>
          <w:szCs w:val="28"/>
        </w:rPr>
        <w:t>92,60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8</w:t>
      </w:r>
      <w:r w:rsidRPr="00656EAD">
        <w:rPr>
          <w:color w:val="000000"/>
          <w:sz w:val="28"/>
          <w:szCs w:val="28"/>
        </w:rPr>
        <w:t>=(</w:t>
      </w:r>
      <w:r w:rsidR="00BF3B5B" w:rsidRPr="00656EAD">
        <w:rPr>
          <w:color w:val="000000"/>
          <w:sz w:val="28"/>
          <w:szCs w:val="28"/>
        </w:rPr>
        <w:t>92,03+92,30+92,94+92,96</w:t>
      </w:r>
      <w:r w:rsidRPr="00656EAD">
        <w:rPr>
          <w:color w:val="000000"/>
          <w:sz w:val="28"/>
          <w:szCs w:val="28"/>
        </w:rPr>
        <w:t>)/4=</w:t>
      </w:r>
      <w:r w:rsidR="00BF3B5B" w:rsidRPr="00656EAD">
        <w:rPr>
          <w:color w:val="000000"/>
          <w:sz w:val="28"/>
          <w:szCs w:val="28"/>
        </w:rPr>
        <w:t>92,55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9</w:t>
      </w:r>
      <w:r w:rsidRPr="00656EAD">
        <w:rPr>
          <w:color w:val="000000"/>
          <w:sz w:val="28"/>
          <w:szCs w:val="28"/>
        </w:rPr>
        <w:t>=(</w:t>
      </w:r>
      <w:r w:rsidR="00BF3B5B" w:rsidRPr="00656EAD">
        <w:rPr>
          <w:color w:val="000000"/>
          <w:sz w:val="28"/>
          <w:szCs w:val="28"/>
        </w:rPr>
        <w:t>93,30+93,66+93,35+93,02</w:t>
      </w:r>
      <w:r w:rsidRPr="00656EAD">
        <w:rPr>
          <w:color w:val="000000"/>
          <w:sz w:val="28"/>
          <w:szCs w:val="28"/>
        </w:rPr>
        <w:t>)/4=</w:t>
      </w:r>
      <w:r w:rsidR="00BF3B5B" w:rsidRPr="00656EAD">
        <w:rPr>
          <w:color w:val="000000"/>
          <w:sz w:val="28"/>
          <w:szCs w:val="28"/>
        </w:rPr>
        <w:t>93,33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10</w:t>
      </w:r>
      <w:r w:rsidRPr="00656EAD">
        <w:rPr>
          <w:color w:val="000000"/>
          <w:sz w:val="28"/>
          <w:szCs w:val="28"/>
        </w:rPr>
        <w:t>=(</w:t>
      </w:r>
      <w:r w:rsidR="00BF3B5B" w:rsidRPr="00656EAD">
        <w:rPr>
          <w:color w:val="000000"/>
          <w:sz w:val="28"/>
          <w:szCs w:val="28"/>
        </w:rPr>
        <w:t>93,66+93,05+93,23+93,35</w:t>
      </w:r>
      <w:r w:rsidRPr="00656EAD">
        <w:rPr>
          <w:color w:val="000000"/>
          <w:sz w:val="28"/>
          <w:szCs w:val="28"/>
        </w:rPr>
        <w:t>)/4=</w:t>
      </w:r>
      <w:r w:rsidR="00BF3B5B" w:rsidRPr="00656EAD">
        <w:rPr>
          <w:color w:val="000000"/>
          <w:sz w:val="28"/>
          <w:szCs w:val="28"/>
        </w:rPr>
        <w:t>93,32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11</w:t>
      </w:r>
      <w:r w:rsidRPr="00656EAD">
        <w:rPr>
          <w:color w:val="000000"/>
          <w:sz w:val="28"/>
          <w:szCs w:val="28"/>
        </w:rPr>
        <w:t>=(</w:t>
      </w:r>
      <w:r w:rsidR="00BF3B5B" w:rsidRPr="00656EAD">
        <w:rPr>
          <w:color w:val="000000"/>
          <w:sz w:val="28"/>
          <w:szCs w:val="28"/>
        </w:rPr>
        <w:t>93,05+92,96+93,13+93,23</w:t>
      </w:r>
      <w:r w:rsidRPr="00656EAD">
        <w:rPr>
          <w:color w:val="000000"/>
          <w:sz w:val="28"/>
          <w:szCs w:val="28"/>
        </w:rPr>
        <w:t>)/4=</w:t>
      </w:r>
      <w:r w:rsidR="00BF3B5B" w:rsidRPr="00656EAD">
        <w:rPr>
          <w:color w:val="000000"/>
          <w:sz w:val="28"/>
          <w:szCs w:val="28"/>
        </w:rPr>
        <w:t>93,09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12</w:t>
      </w:r>
      <w:r w:rsidRPr="00656EAD">
        <w:rPr>
          <w:color w:val="000000"/>
          <w:sz w:val="28"/>
          <w:szCs w:val="28"/>
        </w:rPr>
        <w:t>=(</w:t>
      </w:r>
      <w:r w:rsidR="00BF3B5B" w:rsidRPr="00656EAD">
        <w:rPr>
          <w:color w:val="000000"/>
          <w:sz w:val="28"/>
          <w:szCs w:val="28"/>
        </w:rPr>
        <w:t>92,96+92,94+93,00+93,13</w:t>
      </w:r>
      <w:r w:rsidRPr="00656EAD">
        <w:rPr>
          <w:color w:val="000000"/>
          <w:sz w:val="28"/>
          <w:szCs w:val="28"/>
        </w:rPr>
        <w:t>)/4=</w:t>
      </w:r>
      <w:r w:rsidR="00BF3B5B" w:rsidRPr="00656EAD">
        <w:rPr>
          <w:color w:val="000000"/>
          <w:sz w:val="28"/>
          <w:szCs w:val="28"/>
        </w:rPr>
        <w:t>93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</w:t>
      </w:r>
      <w:r w:rsidRPr="00656EAD">
        <w:rPr>
          <w:color w:val="000000"/>
          <w:sz w:val="28"/>
          <w:szCs w:val="28"/>
          <w:vertAlign w:val="subscript"/>
        </w:rPr>
        <w:t>пр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</w:p>
    <w:p w:rsidR="00656EAD" w:rsidRDefault="00AA40BB" w:rsidP="00656EAD">
      <w:pPr>
        <w:numPr>
          <w:ilvl w:val="0"/>
          <w:numId w:val="3"/>
        </w:numPr>
        <w:tabs>
          <w:tab w:val="left" w:pos="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вычисляют рабочие отметки:</w:t>
      </w:r>
    </w:p>
    <w:p w:rsidR="00325DA2" w:rsidRDefault="00325DA2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</w:rPr>
        <w:t>раб</w:t>
      </w:r>
      <w:r w:rsidRPr="00656EAD">
        <w:rPr>
          <w:b/>
          <w:bCs/>
          <w:color w:val="000000"/>
          <w:sz w:val="28"/>
          <w:szCs w:val="28"/>
        </w:rPr>
        <w:t xml:space="preserve">= </w:t>
      </w:r>
      <w:r w:rsidRPr="00325DA2">
        <w:rPr>
          <w:b/>
          <w:bCs/>
          <w:color w:val="000000"/>
          <w:sz w:val="28"/>
          <w:szCs w:val="28"/>
        </w:rPr>
        <w:t xml:space="preserve">Н </w:t>
      </w:r>
      <w:r w:rsidRPr="00656EAD">
        <w:rPr>
          <w:b/>
          <w:bCs/>
          <w:color w:val="000000"/>
          <w:position w:val="-4"/>
          <w:sz w:val="28"/>
          <w:szCs w:val="28"/>
          <w:lang w:val="en-US"/>
        </w:rPr>
        <w:t>i</w:t>
      </w:r>
      <w:r w:rsidRPr="00325DA2">
        <w:rPr>
          <w:b/>
          <w:bCs/>
          <w:color w:val="000000"/>
          <w:sz w:val="28"/>
          <w:szCs w:val="28"/>
        </w:rPr>
        <w:t xml:space="preserve"> </w:t>
      </w:r>
      <w:r w:rsidR="00656EAD" w:rsidRPr="00325DA2">
        <w:rPr>
          <w:b/>
          <w:bCs/>
          <w:color w:val="000000"/>
          <w:sz w:val="28"/>
          <w:szCs w:val="28"/>
        </w:rPr>
        <w:t xml:space="preserve">– </w:t>
      </w:r>
      <w:r w:rsidRPr="00656EAD">
        <w:rPr>
          <w:b/>
          <w:bCs/>
          <w:color w:val="000000"/>
          <w:sz w:val="28"/>
          <w:szCs w:val="28"/>
        </w:rPr>
        <w:t>Н</w:t>
      </w:r>
      <w:r w:rsidRPr="00325DA2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</w:rPr>
        <w:t>пр</w:t>
      </w:r>
      <w:r w:rsidRPr="00656EAD">
        <w:rPr>
          <w:b/>
          <w:bCs/>
          <w:color w:val="000000"/>
          <w:sz w:val="28"/>
          <w:szCs w:val="28"/>
        </w:rPr>
        <w:t>,</w:t>
      </w:r>
    </w:p>
    <w:p w:rsidR="00325DA2" w:rsidRDefault="00325DA2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3,32=-0,47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3,09</w:t>
      </w:r>
      <w:r w:rsidRPr="00656EAD">
        <w:rPr>
          <w:color w:val="000000"/>
          <w:sz w:val="28"/>
          <w:szCs w:val="28"/>
        </w:rPr>
        <w:t>= -0,2</w:t>
      </w:r>
      <w:r w:rsidR="00BF3B5B" w:rsidRPr="00656EAD">
        <w:rPr>
          <w:color w:val="000000"/>
          <w:sz w:val="28"/>
          <w:szCs w:val="28"/>
        </w:rPr>
        <w:t>4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2,60</w:t>
      </w:r>
      <w:r w:rsidRPr="00656EAD">
        <w:rPr>
          <w:color w:val="000000"/>
          <w:sz w:val="28"/>
          <w:szCs w:val="28"/>
        </w:rPr>
        <w:t>=0,</w:t>
      </w:r>
      <w:r w:rsidR="00BF3B5B" w:rsidRPr="00656EAD">
        <w:rPr>
          <w:color w:val="000000"/>
          <w:sz w:val="28"/>
          <w:szCs w:val="28"/>
        </w:rPr>
        <w:t>25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3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-0,15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2.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3,09=-0,24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2,79</w:t>
      </w:r>
      <w:r w:rsidRPr="00656EAD">
        <w:rPr>
          <w:color w:val="000000"/>
          <w:sz w:val="28"/>
          <w:szCs w:val="28"/>
        </w:rPr>
        <w:t>=0,0</w:t>
      </w:r>
      <w:r w:rsidR="00BF3B5B" w:rsidRPr="00656EAD">
        <w:rPr>
          <w:color w:val="000000"/>
          <w:sz w:val="28"/>
          <w:szCs w:val="28"/>
        </w:rPr>
        <w:t>6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2,33=0,52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2,60=0,25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3.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2,79=0,06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2,45=0,4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2,03=0,82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2,33=0,52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4.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2,45</w:t>
      </w:r>
      <w:r w:rsidRPr="00656EAD">
        <w:rPr>
          <w:color w:val="000000"/>
          <w:sz w:val="28"/>
          <w:szCs w:val="28"/>
        </w:rPr>
        <w:t>=0,</w:t>
      </w:r>
      <w:r w:rsidR="00BF3B5B" w:rsidRPr="00656EAD">
        <w:rPr>
          <w:color w:val="000000"/>
          <w:sz w:val="28"/>
          <w:szCs w:val="28"/>
        </w:rPr>
        <w:t>4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BF3B5B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BF3B5B" w:rsidRPr="00656EAD">
        <w:rPr>
          <w:color w:val="000000"/>
          <w:sz w:val="28"/>
          <w:szCs w:val="28"/>
        </w:rPr>
        <w:t>1,64=1,21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2,30=0,55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2,03=0,82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5.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3,00=-0,15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2,60=0,25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3,66=-0,81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3,30=-0,45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6.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2,60=0,25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2,33=0,52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3,05=-0,2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3,66=-0,81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7.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2,33=0,52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2,03=0,82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2,96=-0,11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3,05=-0,2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8.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2,03=0,82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2,30=0,55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2,94=-0,09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2,96=-0,11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9.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3,30=-0,45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3,66=-0,81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3,35=-0,5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3,02=-0,17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10.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3,66=-0,81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3,05=-0,2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3,23=-0,28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3,35=-0,5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11.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3,05=-0,2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2,96=-0,11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1D2E0D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1D2E0D" w:rsidRPr="00656EAD">
        <w:rPr>
          <w:color w:val="000000"/>
          <w:sz w:val="28"/>
          <w:szCs w:val="28"/>
        </w:rPr>
        <w:t>3,13=-0,28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6A1077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6A1077" w:rsidRPr="00656EAD">
        <w:rPr>
          <w:color w:val="000000"/>
          <w:sz w:val="28"/>
          <w:szCs w:val="28"/>
        </w:rPr>
        <w:t>3,23=-0,38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12.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6A1077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6A1077" w:rsidRPr="00656EAD">
        <w:rPr>
          <w:color w:val="000000"/>
          <w:sz w:val="28"/>
          <w:szCs w:val="28"/>
        </w:rPr>
        <w:t>2,96=-0,11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6A1077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6A1077" w:rsidRPr="00656EAD">
        <w:rPr>
          <w:color w:val="000000"/>
          <w:sz w:val="28"/>
          <w:szCs w:val="28"/>
        </w:rPr>
        <w:t>2,94=-0,09</w:t>
      </w: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6A1077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6A1077" w:rsidRPr="00656EAD">
        <w:rPr>
          <w:color w:val="000000"/>
          <w:sz w:val="28"/>
          <w:szCs w:val="28"/>
        </w:rPr>
        <w:t>3,00=-0,15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6A1077" w:rsidRPr="00656EAD">
        <w:rPr>
          <w:color w:val="000000"/>
          <w:sz w:val="28"/>
          <w:szCs w:val="28"/>
        </w:rPr>
        <w:t>92,85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="006A1077" w:rsidRPr="00656EAD">
        <w:rPr>
          <w:color w:val="000000"/>
          <w:sz w:val="28"/>
          <w:szCs w:val="28"/>
        </w:rPr>
        <w:t>3,13=-0,28</w:t>
      </w:r>
    </w:p>
    <w:p w:rsidR="00AA40BB" w:rsidRPr="00656EAD" w:rsidRDefault="00AA40BB" w:rsidP="00656EAD">
      <w:pPr>
        <w:numPr>
          <w:ilvl w:val="0"/>
          <w:numId w:val="3"/>
        </w:numPr>
        <w:tabs>
          <w:tab w:val="left" w:pos="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на тех сторонах квадратов, где рабочие отметки имеют противоположные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знаки,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определяют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точки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нулевых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работ (рисунок 2).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Согласно рисунку 2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расстояние до точки нулевых работ будет:</w:t>
      </w:r>
    </w:p>
    <w:p w:rsidR="00325DA2" w:rsidRDefault="00325DA2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  <w:lang w:val="en-US"/>
        </w:rPr>
        <w:t>x</w:t>
      </w:r>
      <w:r w:rsidRPr="00656EAD">
        <w:rPr>
          <w:b/>
          <w:bCs/>
          <w:color w:val="000000"/>
          <w:sz w:val="28"/>
          <w:szCs w:val="28"/>
        </w:rPr>
        <w:t xml:space="preserve"> = 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</w:rPr>
        <w:t>в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  <w:lang w:val="en-US"/>
        </w:rPr>
        <w:t>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  <w:lang w:val="en-US"/>
        </w:rPr>
        <w:t>D</w:t>
      </w:r>
      <w:r w:rsidRPr="00656EAD">
        <w:rPr>
          <w:b/>
          <w:bCs/>
          <w:color w:val="000000"/>
          <w:sz w:val="28"/>
          <w:szCs w:val="28"/>
        </w:rPr>
        <w:t xml:space="preserve"> / (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</w:rPr>
        <w:t>в</w:t>
      </w:r>
      <w:r w:rsidRPr="00656EAD">
        <w:rPr>
          <w:b/>
          <w:bCs/>
          <w:color w:val="000000"/>
          <w:sz w:val="28"/>
          <w:szCs w:val="28"/>
        </w:rPr>
        <w:t xml:space="preserve">+ 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</w:rPr>
        <w:t>н</w:t>
      </w:r>
      <w:r w:rsidRPr="00656EAD">
        <w:rPr>
          <w:b/>
          <w:bCs/>
          <w:color w:val="000000"/>
          <w:sz w:val="28"/>
          <w:szCs w:val="28"/>
        </w:rPr>
        <w:t>),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  <w:lang w:val="en-US"/>
        </w:rPr>
        <w:t>y</w:t>
      </w:r>
      <w:r w:rsidRPr="00656EAD">
        <w:rPr>
          <w:b/>
          <w:bCs/>
          <w:color w:val="000000"/>
          <w:sz w:val="28"/>
          <w:szCs w:val="28"/>
        </w:rPr>
        <w:t xml:space="preserve"> = 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</w:rPr>
        <w:t>н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  <w:lang w:val="en-US"/>
        </w:rPr>
        <w:t>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  <w:lang w:val="en-US"/>
        </w:rPr>
        <w:t>D</w:t>
      </w:r>
      <w:r w:rsidRPr="00656EAD">
        <w:rPr>
          <w:b/>
          <w:bCs/>
          <w:color w:val="000000"/>
          <w:sz w:val="28"/>
          <w:szCs w:val="28"/>
        </w:rPr>
        <w:t xml:space="preserve"> / (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</w:rPr>
        <w:t>в</w:t>
      </w:r>
      <w:r w:rsidRPr="00656EAD">
        <w:rPr>
          <w:b/>
          <w:bCs/>
          <w:color w:val="000000"/>
          <w:sz w:val="28"/>
          <w:szCs w:val="28"/>
        </w:rPr>
        <w:t xml:space="preserve">+ 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</w:rPr>
        <w:t>н</w:t>
      </w:r>
      <w:r w:rsidRPr="00656EAD">
        <w:rPr>
          <w:b/>
          <w:bCs/>
          <w:color w:val="000000"/>
          <w:sz w:val="28"/>
          <w:szCs w:val="28"/>
        </w:rPr>
        <w:t>),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  <w:lang w:val="en-US"/>
        </w:rPr>
        <w:t>x</w:t>
      </w:r>
      <w:r w:rsidRPr="00656EAD">
        <w:rPr>
          <w:b/>
          <w:bCs/>
          <w:color w:val="000000"/>
          <w:sz w:val="28"/>
          <w:szCs w:val="28"/>
        </w:rPr>
        <w:t xml:space="preserve"> + </w:t>
      </w:r>
      <w:r w:rsidRPr="00656EAD">
        <w:rPr>
          <w:b/>
          <w:bCs/>
          <w:color w:val="000000"/>
          <w:sz w:val="28"/>
          <w:szCs w:val="28"/>
          <w:lang w:val="en-US"/>
        </w:rPr>
        <w:t>y</w:t>
      </w:r>
      <w:r w:rsidRPr="00656EAD">
        <w:rPr>
          <w:b/>
          <w:bCs/>
          <w:color w:val="000000"/>
          <w:sz w:val="28"/>
          <w:szCs w:val="28"/>
        </w:rPr>
        <w:t xml:space="preserve"> = </w:t>
      </w:r>
      <w:r w:rsidRPr="00656EAD">
        <w:rPr>
          <w:b/>
          <w:bCs/>
          <w:color w:val="000000"/>
          <w:sz w:val="28"/>
          <w:szCs w:val="28"/>
          <w:lang w:val="en-US"/>
        </w:rPr>
        <w:t>D</w:t>
      </w:r>
      <w:r w:rsidRPr="00656EAD">
        <w:rPr>
          <w:b/>
          <w:bCs/>
          <w:color w:val="000000"/>
          <w:sz w:val="28"/>
          <w:szCs w:val="28"/>
        </w:rPr>
        <w:t>,</w:t>
      </w:r>
    </w:p>
    <w:p w:rsidR="00325DA2" w:rsidRDefault="00325DA2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где x и y – расстояния от точки нулевых работ до вершин квадратов;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D</w:t>
      </w:r>
      <w:r w:rsidRPr="00656EAD">
        <w:rPr>
          <w:color w:val="000000"/>
          <w:sz w:val="28"/>
          <w:szCs w:val="28"/>
        </w:rPr>
        <w:t xml:space="preserve"> – сторона квадрата;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в</w:t>
      </w:r>
      <w:r w:rsidRPr="00656EAD">
        <w:rPr>
          <w:color w:val="000000"/>
          <w:sz w:val="28"/>
          <w:szCs w:val="28"/>
        </w:rPr>
        <w:t xml:space="preserve"> и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position w:val="-4"/>
          <w:sz w:val="28"/>
          <w:szCs w:val="28"/>
        </w:rPr>
        <w:t>н</w:t>
      </w:r>
      <w:r w:rsidRPr="00656EAD">
        <w:rPr>
          <w:color w:val="000000"/>
          <w:sz w:val="28"/>
          <w:szCs w:val="28"/>
        </w:rPr>
        <w:t xml:space="preserve"> – рабочие отметки (соответственно высота насыпи и глубина выемки).</w:t>
      </w: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1. </w:t>
      </w:r>
      <w:r w:rsidRPr="00656EAD">
        <w:rPr>
          <w:color w:val="000000"/>
          <w:sz w:val="28"/>
          <w:szCs w:val="28"/>
          <w:lang w:val="en-US"/>
        </w:rPr>
        <w:t>x</w:t>
      </w:r>
      <w:r w:rsidR="002011D6" w:rsidRPr="00656EAD">
        <w:rPr>
          <w:color w:val="000000"/>
          <w:sz w:val="28"/>
          <w:szCs w:val="28"/>
        </w:rPr>
        <w:t xml:space="preserve"> =0,15</w:t>
      </w:r>
      <w:r w:rsidRPr="00656EAD">
        <w:rPr>
          <w:color w:val="000000"/>
          <w:sz w:val="28"/>
          <w:szCs w:val="28"/>
        </w:rPr>
        <w:t>/(</w:t>
      </w:r>
      <w:r w:rsidR="002011D6" w:rsidRPr="00656EAD">
        <w:rPr>
          <w:color w:val="000000"/>
          <w:sz w:val="28"/>
          <w:szCs w:val="28"/>
        </w:rPr>
        <w:t>0,15+0,25</w:t>
      </w:r>
      <w:r w:rsidRPr="00656EAD">
        <w:rPr>
          <w:color w:val="000000"/>
          <w:sz w:val="28"/>
          <w:szCs w:val="28"/>
        </w:rPr>
        <w:t>)*40=</w:t>
      </w:r>
      <w:r w:rsidR="002011D6" w:rsidRPr="00656EAD">
        <w:rPr>
          <w:color w:val="000000"/>
          <w:sz w:val="28"/>
          <w:szCs w:val="28"/>
        </w:rPr>
        <w:t>15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у=</w:t>
      </w:r>
      <w:r w:rsidR="002011D6" w:rsidRPr="00656EAD">
        <w:rPr>
          <w:color w:val="000000"/>
          <w:sz w:val="28"/>
          <w:szCs w:val="28"/>
        </w:rPr>
        <w:t>0,25</w:t>
      </w:r>
      <w:r w:rsidRPr="00656EAD">
        <w:rPr>
          <w:color w:val="000000"/>
          <w:sz w:val="28"/>
          <w:szCs w:val="28"/>
        </w:rPr>
        <w:t>/(</w:t>
      </w:r>
      <w:r w:rsidR="002011D6" w:rsidRPr="00656EAD">
        <w:rPr>
          <w:color w:val="000000"/>
          <w:sz w:val="28"/>
          <w:szCs w:val="28"/>
        </w:rPr>
        <w:t>0,25+0,15</w:t>
      </w:r>
      <w:r w:rsidRPr="00656EAD">
        <w:rPr>
          <w:color w:val="000000"/>
          <w:sz w:val="28"/>
          <w:szCs w:val="28"/>
        </w:rPr>
        <w:t>)*40=</w:t>
      </w:r>
      <w:r w:rsidR="002011D6" w:rsidRPr="00656EAD">
        <w:rPr>
          <w:color w:val="000000"/>
          <w:sz w:val="28"/>
          <w:szCs w:val="28"/>
        </w:rPr>
        <w:t>25</w:t>
      </w: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2.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x</w:t>
      </w:r>
      <w:r w:rsidR="002011D6" w:rsidRPr="00656EAD">
        <w:rPr>
          <w:color w:val="000000"/>
          <w:sz w:val="28"/>
          <w:szCs w:val="28"/>
        </w:rPr>
        <w:t xml:space="preserve"> =0,24 /(0,25+0,24</w:t>
      </w:r>
      <w:r w:rsidRPr="00656EAD">
        <w:rPr>
          <w:color w:val="000000"/>
          <w:sz w:val="28"/>
          <w:szCs w:val="28"/>
        </w:rPr>
        <w:t>)*40=</w:t>
      </w:r>
      <w:r w:rsidR="002011D6" w:rsidRPr="00656EAD">
        <w:rPr>
          <w:color w:val="000000"/>
          <w:sz w:val="28"/>
          <w:szCs w:val="28"/>
        </w:rPr>
        <w:t>19,6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у=0,</w:t>
      </w:r>
      <w:r w:rsidR="002011D6" w:rsidRPr="00656EAD">
        <w:rPr>
          <w:color w:val="000000"/>
          <w:sz w:val="28"/>
          <w:szCs w:val="28"/>
        </w:rPr>
        <w:t>25 /(0,24+0,25</w:t>
      </w:r>
      <w:r w:rsidRPr="00656EAD">
        <w:rPr>
          <w:color w:val="000000"/>
          <w:sz w:val="28"/>
          <w:szCs w:val="28"/>
        </w:rPr>
        <w:t>)*40=</w:t>
      </w:r>
      <w:r w:rsidR="002011D6" w:rsidRPr="00656EAD">
        <w:rPr>
          <w:color w:val="000000"/>
          <w:sz w:val="28"/>
          <w:szCs w:val="28"/>
        </w:rPr>
        <w:t>20,4</w:t>
      </w: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3. </w:t>
      </w:r>
      <w:r w:rsidRPr="00656EAD">
        <w:rPr>
          <w:color w:val="000000"/>
          <w:sz w:val="28"/>
          <w:szCs w:val="28"/>
          <w:lang w:val="en-US"/>
        </w:rPr>
        <w:t>x</w:t>
      </w:r>
      <w:r w:rsidR="002011D6" w:rsidRPr="00656EAD">
        <w:rPr>
          <w:color w:val="000000"/>
          <w:sz w:val="28"/>
          <w:szCs w:val="28"/>
        </w:rPr>
        <w:t xml:space="preserve"> =0,25/(0,25+0,8</w:t>
      </w:r>
      <w:r w:rsidRPr="00656EAD">
        <w:rPr>
          <w:color w:val="000000"/>
          <w:sz w:val="28"/>
          <w:szCs w:val="28"/>
        </w:rPr>
        <w:t>1)*40=</w:t>
      </w:r>
      <w:r w:rsidR="002011D6" w:rsidRPr="00656EAD">
        <w:rPr>
          <w:color w:val="000000"/>
          <w:sz w:val="28"/>
          <w:szCs w:val="28"/>
        </w:rPr>
        <w:t>9,4</w:t>
      </w:r>
    </w:p>
    <w:p w:rsidR="00AA40BB" w:rsidRPr="00656EAD" w:rsidRDefault="002011D6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у=0,81/(0,25+0,8</w:t>
      </w:r>
      <w:r w:rsidR="00AA40BB" w:rsidRPr="00656EAD">
        <w:rPr>
          <w:color w:val="000000"/>
          <w:sz w:val="28"/>
          <w:szCs w:val="28"/>
        </w:rPr>
        <w:t>1)*40=</w:t>
      </w:r>
      <w:r w:rsidRPr="00656EAD">
        <w:rPr>
          <w:color w:val="000000"/>
          <w:sz w:val="28"/>
          <w:szCs w:val="28"/>
        </w:rPr>
        <w:t>30,5</w:t>
      </w: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4.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x</w:t>
      </w:r>
      <w:r w:rsidR="002011D6" w:rsidRPr="00656EAD">
        <w:rPr>
          <w:color w:val="000000"/>
          <w:sz w:val="28"/>
          <w:szCs w:val="28"/>
        </w:rPr>
        <w:t xml:space="preserve"> =0,52/(0,</w:t>
      </w:r>
      <w:r w:rsidRPr="00656EAD">
        <w:rPr>
          <w:color w:val="000000"/>
          <w:sz w:val="28"/>
          <w:szCs w:val="28"/>
        </w:rPr>
        <w:t>2+0,</w:t>
      </w:r>
      <w:r w:rsidR="002011D6" w:rsidRPr="00656EAD">
        <w:rPr>
          <w:color w:val="000000"/>
          <w:sz w:val="28"/>
          <w:szCs w:val="28"/>
        </w:rPr>
        <w:t>52</w:t>
      </w:r>
      <w:r w:rsidRPr="00656EAD">
        <w:rPr>
          <w:color w:val="000000"/>
          <w:sz w:val="28"/>
          <w:szCs w:val="28"/>
        </w:rPr>
        <w:t>)*40=</w:t>
      </w:r>
      <w:r w:rsidR="002011D6" w:rsidRPr="00656EAD">
        <w:rPr>
          <w:color w:val="000000"/>
          <w:sz w:val="28"/>
          <w:szCs w:val="28"/>
        </w:rPr>
        <w:t>28,8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у=0,</w:t>
      </w:r>
      <w:r w:rsidR="002011D6" w:rsidRPr="00656EAD">
        <w:rPr>
          <w:color w:val="000000"/>
          <w:sz w:val="28"/>
          <w:szCs w:val="28"/>
        </w:rPr>
        <w:t>2</w:t>
      </w:r>
      <w:r w:rsidRPr="00656EAD">
        <w:rPr>
          <w:color w:val="000000"/>
          <w:sz w:val="28"/>
          <w:szCs w:val="28"/>
        </w:rPr>
        <w:t>/(</w:t>
      </w:r>
      <w:r w:rsidR="002011D6" w:rsidRPr="00656EAD">
        <w:rPr>
          <w:color w:val="000000"/>
          <w:sz w:val="28"/>
          <w:szCs w:val="28"/>
        </w:rPr>
        <w:t>0,2+0,52</w:t>
      </w:r>
      <w:r w:rsidRPr="00656EAD">
        <w:rPr>
          <w:color w:val="000000"/>
          <w:sz w:val="28"/>
          <w:szCs w:val="28"/>
        </w:rPr>
        <w:t>)*40=</w:t>
      </w:r>
      <w:r w:rsidR="002011D6" w:rsidRPr="00656EAD">
        <w:rPr>
          <w:color w:val="000000"/>
          <w:sz w:val="28"/>
          <w:szCs w:val="28"/>
        </w:rPr>
        <w:t>11,11</w:t>
      </w: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5.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x</w:t>
      </w:r>
      <w:r w:rsidRPr="00656EAD">
        <w:rPr>
          <w:color w:val="000000"/>
          <w:sz w:val="28"/>
          <w:szCs w:val="28"/>
        </w:rPr>
        <w:t xml:space="preserve"> =0,</w:t>
      </w:r>
      <w:r w:rsidR="002011D6" w:rsidRPr="00656EAD">
        <w:rPr>
          <w:color w:val="000000"/>
          <w:sz w:val="28"/>
          <w:szCs w:val="28"/>
        </w:rPr>
        <w:t>82</w:t>
      </w:r>
      <w:r w:rsidRPr="00656EAD">
        <w:rPr>
          <w:color w:val="000000"/>
          <w:sz w:val="28"/>
          <w:szCs w:val="28"/>
        </w:rPr>
        <w:t>/(0,</w:t>
      </w:r>
      <w:r w:rsidR="002011D6" w:rsidRPr="00656EAD">
        <w:rPr>
          <w:color w:val="000000"/>
          <w:sz w:val="28"/>
          <w:szCs w:val="28"/>
        </w:rPr>
        <w:t>82</w:t>
      </w:r>
      <w:r w:rsidRPr="00656EAD">
        <w:rPr>
          <w:color w:val="000000"/>
          <w:sz w:val="28"/>
          <w:szCs w:val="28"/>
        </w:rPr>
        <w:t>+0,</w:t>
      </w:r>
      <w:r w:rsidR="002011D6" w:rsidRPr="00656EAD">
        <w:rPr>
          <w:color w:val="000000"/>
          <w:sz w:val="28"/>
          <w:szCs w:val="28"/>
        </w:rPr>
        <w:t>11</w:t>
      </w:r>
      <w:r w:rsidRPr="00656EAD">
        <w:rPr>
          <w:color w:val="000000"/>
          <w:sz w:val="28"/>
          <w:szCs w:val="28"/>
        </w:rPr>
        <w:t>)*40=</w:t>
      </w:r>
      <w:r w:rsidR="002011D6" w:rsidRPr="00656EAD">
        <w:rPr>
          <w:color w:val="000000"/>
          <w:sz w:val="28"/>
          <w:szCs w:val="28"/>
        </w:rPr>
        <w:t>35,27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у=0,</w:t>
      </w:r>
      <w:r w:rsidR="002011D6" w:rsidRPr="00656EAD">
        <w:rPr>
          <w:color w:val="000000"/>
          <w:sz w:val="28"/>
          <w:szCs w:val="28"/>
        </w:rPr>
        <w:t>11</w:t>
      </w:r>
      <w:r w:rsidRPr="00656EAD">
        <w:rPr>
          <w:color w:val="000000"/>
          <w:sz w:val="28"/>
          <w:szCs w:val="28"/>
        </w:rPr>
        <w:t>/(</w:t>
      </w:r>
      <w:r w:rsidR="002011D6" w:rsidRPr="00656EAD">
        <w:rPr>
          <w:color w:val="000000"/>
          <w:sz w:val="28"/>
          <w:szCs w:val="28"/>
        </w:rPr>
        <w:t>0,82+0,11</w:t>
      </w:r>
      <w:r w:rsidRPr="00656EAD">
        <w:rPr>
          <w:color w:val="000000"/>
          <w:sz w:val="28"/>
          <w:szCs w:val="28"/>
        </w:rPr>
        <w:t>)*40=</w:t>
      </w:r>
      <w:r w:rsidR="002011D6" w:rsidRPr="00656EAD">
        <w:rPr>
          <w:color w:val="000000"/>
          <w:sz w:val="28"/>
          <w:szCs w:val="28"/>
        </w:rPr>
        <w:t>4,73</w:t>
      </w: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6. </w:t>
      </w:r>
      <w:r w:rsidRPr="00656EAD">
        <w:rPr>
          <w:color w:val="000000"/>
          <w:sz w:val="28"/>
          <w:szCs w:val="28"/>
          <w:lang w:val="en-US"/>
        </w:rPr>
        <w:t>x</w:t>
      </w:r>
      <w:r w:rsidRPr="00656EAD">
        <w:rPr>
          <w:color w:val="000000"/>
          <w:sz w:val="28"/>
          <w:szCs w:val="28"/>
        </w:rPr>
        <w:t xml:space="preserve"> =0,</w:t>
      </w:r>
      <w:r w:rsidR="002011D6" w:rsidRPr="00656EAD">
        <w:rPr>
          <w:color w:val="000000"/>
          <w:sz w:val="28"/>
          <w:szCs w:val="28"/>
        </w:rPr>
        <w:t>55</w:t>
      </w:r>
      <w:r w:rsidRPr="00656EAD">
        <w:rPr>
          <w:color w:val="000000"/>
          <w:sz w:val="28"/>
          <w:szCs w:val="28"/>
        </w:rPr>
        <w:t>/(</w:t>
      </w:r>
      <w:r w:rsidR="002011D6" w:rsidRPr="00656EAD">
        <w:rPr>
          <w:color w:val="000000"/>
          <w:sz w:val="28"/>
          <w:szCs w:val="28"/>
        </w:rPr>
        <w:t>0,55+0,09</w:t>
      </w:r>
      <w:r w:rsidRPr="00656EAD">
        <w:rPr>
          <w:color w:val="000000"/>
          <w:sz w:val="28"/>
          <w:szCs w:val="28"/>
        </w:rPr>
        <w:t>)*40=</w:t>
      </w:r>
      <w:r w:rsidR="002011D6" w:rsidRPr="00656EAD">
        <w:rPr>
          <w:color w:val="000000"/>
          <w:sz w:val="28"/>
          <w:szCs w:val="28"/>
        </w:rPr>
        <w:t>34,38</w:t>
      </w:r>
    </w:p>
    <w:p w:rsidR="00AA40BB" w:rsidRPr="00656EAD" w:rsidRDefault="002011D6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у=0,09/(0,55</w:t>
      </w:r>
      <w:r w:rsidR="00AA40BB" w:rsidRPr="00656EAD">
        <w:rPr>
          <w:color w:val="000000"/>
          <w:sz w:val="28"/>
          <w:szCs w:val="28"/>
        </w:rPr>
        <w:t>+0,09)*40=</w:t>
      </w:r>
      <w:r w:rsidR="005343A0" w:rsidRPr="00656EAD">
        <w:rPr>
          <w:color w:val="000000"/>
          <w:sz w:val="28"/>
          <w:szCs w:val="28"/>
        </w:rPr>
        <w:t>5,62</w:t>
      </w: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7. </w:t>
      </w:r>
      <w:r w:rsidRPr="00656EAD">
        <w:rPr>
          <w:color w:val="000000"/>
          <w:sz w:val="28"/>
          <w:szCs w:val="28"/>
          <w:lang w:val="en-US"/>
        </w:rPr>
        <w:t>x</w:t>
      </w:r>
      <w:r w:rsidR="005343A0" w:rsidRPr="00656EAD">
        <w:rPr>
          <w:color w:val="000000"/>
          <w:sz w:val="28"/>
          <w:szCs w:val="28"/>
        </w:rPr>
        <w:t xml:space="preserve"> =0,24/(0,24+0,06</w:t>
      </w:r>
      <w:r w:rsidRPr="00656EAD">
        <w:rPr>
          <w:color w:val="000000"/>
          <w:sz w:val="28"/>
          <w:szCs w:val="28"/>
        </w:rPr>
        <w:t>)*40=</w:t>
      </w:r>
      <w:r w:rsidR="005343A0" w:rsidRPr="00656EAD">
        <w:rPr>
          <w:color w:val="000000"/>
          <w:sz w:val="28"/>
          <w:szCs w:val="28"/>
        </w:rPr>
        <w:t>32</w:t>
      </w:r>
    </w:p>
    <w:p w:rsidR="00AA40BB" w:rsidRPr="00656EAD" w:rsidRDefault="005343A0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у=0,06</w:t>
      </w:r>
      <w:r w:rsidR="00AA40BB" w:rsidRPr="00656EAD">
        <w:rPr>
          <w:color w:val="000000"/>
          <w:sz w:val="28"/>
          <w:szCs w:val="28"/>
        </w:rPr>
        <w:t>/(0,</w:t>
      </w:r>
      <w:r w:rsidRPr="00656EAD">
        <w:rPr>
          <w:color w:val="000000"/>
          <w:sz w:val="28"/>
          <w:szCs w:val="28"/>
        </w:rPr>
        <w:t>24+0,06</w:t>
      </w:r>
      <w:r w:rsidR="00AA40BB" w:rsidRPr="00656EAD">
        <w:rPr>
          <w:color w:val="000000"/>
          <w:sz w:val="28"/>
          <w:szCs w:val="28"/>
        </w:rPr>
        <w:t>)*40=</w:t>
      </w:r>
      <w:r w:rsidRPr="00656EAD">
        <w:rPr>
          <w:color w:val="000000"/>
          <w:sz w:val="28"/>
          <w:szCs w:val="28"/>
        </w:rPr>
        <w:t>8</w:t>
      </w: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8. </w:t>
      </w:r>
      <w:r w:rsidRPr="00656EAD">
        <w:rPr>
          <w:color w:val="000000"/>
          <w:sz w:val="28"/>
          <w:szCs w:val="28"/>
          <w:lang w:val="en-US"/>
        </w:rPr>
        <w:t>x</w:t>
      </w:r>
      <w:r w:rsidRPr="00656EAD">
        <w:rPr>
          <w:color w:val="000000"/>
          <w:sz w:val="28"/>
          <w:szCs w:val="28"/>
        </w:rPr>
        <w:t xml:space="preserve"> =0,24/(0,24+0,12)*40=26,67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у=0,12/(0,24+0,12)*40=13,33</w:t>
      </w: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9. </w:t>
      </w:r>
      <w:r w:rsidRPr="00656EAD">
        <w:rPr>
          <w:color w:val="000000"/>
          <w:sz w:val="28"/>
          <w:szCs w:val="28"/>
          <w:lang w:val="en-US"/>
        </w:rPr>
        <w:t>x</w:t>
      </w:r>
      <w:r w:rsidRPr="00656EAD">
        <w:rPr>
          <w:color w:val="000000"/>
          <w:sz w:val="28"/>
          <w:szCs w:val="28"/>
        </w:rPr>
        <w:t xml:space="preserve"> =0,39/(0,39+0,04)*40=36,28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у=0,04/(0,39+0,04)*40=3,72</w:t>
      </w: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10. </w:t>
      </w:r>
      <w:r w:rsidRPr="00656EAD">
        <w:rPr>
          <w:color w:val="000000"/>
          <w:sz w:val="28"/>
          <w:szCs w:val="28"/>
          <w:lang w:val="en-US"/>
        </w:rPr>
        <w:t>x</w:t>
      </w:r>
      <w:r w:rsidRPr="00656EAD">
        <w:rPr>
          <w:color w:val="000000"/>
          <w:sz w:val="28"/>
          <w:szCs w:val="28"/>
        </w:rPr>
        <w:t xml:space="preserve"> =0,02/(0,01+0.02)*40=26,67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у=0,01/(0,01+0.02)*40=13,33</w:t>
      </w: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11. </w:t>
      </w:r>
      <w:r w:rsidRPr="00656EAD">
        <w:rPr>
          <w:color w:val="000000"/>
          <w:sz w:val="28"/>
          <w:szCs w:val="28"/>
          <w:lang w:val="en-US"/>
        </w:rPr>
        <w:t>x</w:t>
      </w:r>
      <w:r w:rsidRPr="00656EAD">
        <w:rPr>
          <w:color w:val="000000"/>
          <w:sz w:val="28"/>
          <w:szCs w:val="28"/>
        </w:rPr>
        <w:t xml:space="preserve"> =0,27/(0,27+0,09)*40=30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у=0,09/(0,27+0,09)*40=10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Полученные точки соединяют в линию нулевых работ, отделяя зоны выемки (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&lt;0) и насыпи (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&gt;0). Зону выемки штрихуют. Полученные данные оформляют в виде картограммы земляных работ (рисунок 3);</w:t>
      </w:r>
    </w:p>
    <w:p w:rsidR="00AA40BB" w:rsidRPr="00656EAD" w:rsidRDefault="00AA40BB" w:rsidP="00656EAD">
      <w:pPr>
        <w:tabs>
          <w:tab w:val="left" w:pos="0"/>
          <w:tab w:val="left" w:pos="3005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</w:t>
      </w:r>
      <w:r w:rsidRPr="00656EAD">
        <w:rPr>
          <w:color w:val="000000"/>
          <w:sz w:val="28"/>
          <w:szCs w:val="28"/>
        </w:rPr>
        <w:t></w:t>
      </w:r>
      <w:r w:rsidRPr="00656EAD">
        <w:rPr>
          <w:color w:val="000000"/>
          <w:sz w:val="28"/>
          <w:szCs w:val="28"/>
        </w:rPr>
        <w:t>с использованием картограммы подсчитывают объемы земляных работ, представляя результаты расчета в табличной форме (таблица 2).</w:t>
      </w:r>
    </w:p>
    <w:p w:rsidR="00AA40BB" w:rsidRPr="00656EAD" w:rsidRDefault="00AA40BB" w:rsidP="00656EAD">
      <w:pPr>
        <w:tabs>
          <w:tab w:val="left" w:pos="3005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pStyle w:val="8"/>
        <w:widowControl/>
        <w:tabs>
          <w:tab w:val="left" w:pos="3005"/>
        </w:tabs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6EAD">
        <w:rPr>
          <w:rFonts w:ascii="Times New Roman" w:hAnsi="Times New Roman"/>
          <w:color w:val="000000"/>
          <w:sz w:val="28"/>
          <w:szCs w:val="28"/>
        </w:rPr>
        <w:t>Таблица 2</w:t>
      </w:r>
      <w:r w:rsidR="00656E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6EAD">
        <w:rPr>
          <w:rFonts w:ascii="Times New Roman" w:hAnsi="Times New Roman"/>
          <w:color w:val="000000"/>
          <w:sz w:val="28"/>
          <w:szCs w:val="28"/>
        </w:rPr>
        <w:t>Подсчет объемов земляных работ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36"/>
        <w:gridCol w:w="1726"/>
        <w:gridCol w:w="1307"/>
        <w:gridCol w:w="1434"/>
        <w:gridCol w:w="1586"/>
        <w:gridCol w:w="1608"/>
      </w:tblGrid>
      <w:tr w:rsidR="00AA40BB" w:rsidRPr="00376485" w:rsidTr="00376485">
        <w:trPr>
          <w:cantSplit/>
          <w:jc w:val="center"/>
        </w:trPr>
        <w:tc>
          <w:tcPr>
            <w:tcW w:w="880" w:type="pct"/>
            <w:vMerge w:val="restart"/>
            <w:shd w:val="clear" w:color="auto" w:fill="auto"/>
          </w:tcPr>
          <w:p w:rsidR="00AA40BB" w:rsidRPr="00376485" w:rsidRDefault="00656EAD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№ф</w:t>
            </w:r>
            <w:r w:rsidR="00AA40BB" w:rsidRPr="00376485">
              <w:rPr>
                <w:color w:val="000000"/>
                <w:sz w:val="20"/>
                <w:szCs w:val="28"/>
              </w:rPr>
              <w:t>игур</w:t>
            </w:r>
          </w:p>
        </w:tc>
        <w:tc>
          <w:tcPr>
            <w:tcW w:w="928" w:type="pct"/>
            <w:vMerge w:val="restar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Площадь</w:t>
            </w:r>
          </w:p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фигур</w:t>
            </w:r>
          </w:p>
        </w:tc>
        <w:tc>
          <w:tcPr>
            <w:tcW w:w="1474" w:type="pct"/>
            <w:gridSpan w:val="2"/>
            <w:shd w:val="clear" w:color="auto" w:fill="auto"/>
          </w:tcPr>
          <w:p w:rsidR="00AA40BB" w:rsidRPr="00376485" w:rsidRDefault="00656EAD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ср. р</w:t>
            </w:r>
            <w:r w:rsidR="00AA40BB" w:rsidRPr="00376485">
              <w:rPr>
                <w:color w:val="000000"/>
                <w:sz w:val="20"/>
                <w:szCs w:val="28"/>
              </w:rPr>
              <w:t>абочая отметка</w:t>
            </w:r>
          </w:p>
        </w:tc>
        <w:tc>
          <w:tcPr>
            <w:tcW w:w="1718" w:type="pct"/>
            <w:gridSpan w:val="2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Объем работ</w:t>
            </w: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vMerge/>
            <w:shd w:val="clear" w:color="auto" w:fill="auto"/>
          </w:tcPr>
          <w:p w:rsidR="00AA40BB" w:rsidRPr="00376485" w:rsidRDefault="00AA40BB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928" w:type="pct"/>
            <w:vMerge/>
            <w:shd w:val="clear" w:color="auto" w:fill="auto"/>
          </w:tcPr>
          <w:p w:rsidR="00AA40BB" w:rsidRPr="00376485" w:rsidRDefault="00AA40BB" w:rsidP="00376485">
            <w:pPr>
              <w:suppressAutoHyphens w:val="0"/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«+»</w:t>
            </w: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«</w:t>
            </w:r>
            <w:r w:rsidR="00656EAD" w:rsidRPr="00376485">
              <w:rPr>
                <w:color w:val="000000"/>
                <w:sz w:val="20"/>
                <w:szCs w:val="28"/>
              </w:rPr>
              <w:t>–»</w:t>
            </w:r>
          </w:p>
        </w:tc>
        <w:tc>
          <w:tcPr>
            <w:tcW w:w="85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Насыпи «+»</w:t>
            </w:r>
          </w:p>
        </w:tc>
        <w:tc>
          <w:tcPr>
            <w:tcW w:w="865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Выемки «</w:t>
            </w:r>
            <w:r w:rsidR="00656EAD" w:rsidRPr="00376485">
              <w:rPr>
                <w:color w:val="000000"/>
                <w:sz w:val="20"/>
                <w:szCs w:val="28"/>
              </w:rPr>
              <w:t>–»</w:t>
            </w: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1345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172</w:t>
            </w:r>
          </w:p>
        </w:tc>
        <w:tc>
          <w:tcPr>
            <w:tcW w:w="85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65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231,34</w:t>
            </w: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255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08</w:t>
            </w: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3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20,4</w:t>
            </w:r>
          </w:p>
        </w:tc>
        <w:tc>
          <w:tcPr>
            <w:tcW w:w="865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313,6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08</w:t>
            </w:r>
          </w:p>
        </w:tc>
        <w:tc>
          <w:tcPr>
            <w:tcW w:w="85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65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25,08</w:t>
            </w: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1286,4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166</w:t>
            </w: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3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213,54</w:t>
            </w:r>
          </w:p>
        </w:tc>
        <w:tc>
          <w:tcPr>
            <w:tcW w:w="865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1600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0,45</w:t>
            </w: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3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720</w:t>
            </w:r>
          </w:p>
        </w:tc>
        <w:tc>
          <w:tcPr>
            <w:tcW w:w="865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1600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745</w:t>
            </w: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3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1192</w:t>
            </w:r>
          </w:p>
        </w:tc>
        <w:tc>
          <w:tcPr>
            <w:tcW w:w="865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118,75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0,08</w:t>
            </w: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3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9,5</w:t>
            </w:r>
          </w:p>
        </w:tc>
        <w:tc>
          <w:tcPr>
            <w:tcW w:w="865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1481,25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tabs>
                <w:tab w:val="left" w:pos="1080"/>
              </w:tabs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71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0,282</w:t>
            </w:r>
          </w:p>
        </w:tc>
        <w:tc>
          <w:tcPr>
            <w:tcW w:w="85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65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417,7</w:t>
            </w: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7</w:t>
            </w:r>
            <w:r w:rsidR="00146C25" w:rsidRPr="00376485">
              <w:rPr>
                <w:color w:val="000000"/>
                <w:sz w:val="20"/>
                <w:szCs w:val="28"/>
              </w:rPr>
              <w:t>67,8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192</w:t>
            </w: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3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147,8</w:t>
            </w:r>
          </w:p>
        </w:tc>
        <w:tc>
          <w:tcPr>
            <w:tcW w:w="865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832,2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2525</w:t>
            </w:r>
          </w:p>
        </w:tc>
        <w:tc>
          <w:tcPr>
            <w:tcW w:w="85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65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209,7</w:t>
            </w: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316,8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07</w:t>
            </w:r>
          </w:p>
        </w:tc>
        <w:tc>
          <w:tcPr>
            <w:tcW w:w="85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65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22,17</w:t>
            </w: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</w:t>
            </w:r>
            <w:r w:rsidR="00146C25" w:rsidRPr="00376485">
              <w:rPr>
                <w:color w:val="000000"/>
                <w:sz w:val="20"/>
                <w:szCs w:val="28"/>
              </w:rPr>
              <w:t>283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335</w:t>
            </w: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3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429,8</w:t>
            </w:r>
          </w:p>
        </w:tc>
        <w:tc>
          <w:tcPr>
            <w:tcW w:w="865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13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207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71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-0,5</w:t>
            </w:r>
          </w:p>
        </w:tc>
        <w:tc>
          <w:tcPr>
            <w:tcW w:w="85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65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10,35</w:t>
            </w: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14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1393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342</w:t>
            </w: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3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476,4</w:t>
            </w:r>
          </w:p>
        </w:tc>
        <w:tc>
          <w:tcPr>
            <w:tcW w:w="865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1600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482</w:t>
            </w:r>
          </w:p>
        </w:tc>
        <w:tc>
          <w:tcPr>
            <w:tcW w:w="85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65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771,2</w:t>
            </w: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16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1600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472</w:t>
            </w:r>
          </w:p>
        </w:tc>
        <w:tc>
          <w:tcPr>
            <w:tcW w:w="85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65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755,2</w:t>
            </w: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17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1600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71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0,242</w:t>
            </w:r>
          </w:p>
        </w:tc>
        <w:tc>
          <w:tcPr>
            <w:tcW w:w="85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65" w:type="pct"/>
            <w:shd w:val="clear" w:color="auto" w:fill="auto"/>
          </w:tcPr>
          <w:p w:rsidR="00AA40BB" w:rsidRPr="00376485" w:rsidRDefault="00A26BE7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387,2</w:t>
            </w:r>
          </w:p>
        </w:tc>
      </w:tr>
      <w:tr w:rsidR="00AA40BB" w:rsidRPr="00376485" w:rsidTr="00376485">
        <w:trPr>
          <w:cantSplit/>
          <w:jc w:val="center"/>
        </w:trPr>
        <w:tc>
          <w:tcPr>
            <w:tcW w:w="880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18</w:t>
            </w:r>
          </w:p>
        </w:tc>
        <w:tc>
          <w:tcPr>
            <w:tcW w:w="928" w:type="pct"/>
            <w:shd w:val="clear" w:color="auto" w:fill="auto"/>
          </w:tcPr>
          <w:p w:rsidR="00AA40BB" w:rsidRPr="00376485" w:rsidRDefault="00146C25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1600</w:t>
            </w:r>
          </w:p>
        </w:tc>
        <w:tc>
          <w:tcPr>
            <w:tcW w:w="703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0,</w:t>
            </w:r>
            <w:r w:rsidR="00146C25" w:rsidRPr="00376485">
              <w:rPr>
                <w:color w:val="000000"/>
                <w:sz w:val="20"/>
                <w:szCs w:val="28"/>
              </w:rPr>
              <w:t>157</w:t>
            </w:r>
          </w:p>
        </w:tc>
        <w:tc>
          <w:tcPr>
            <w:tcW w:w="771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53" w:type="pct"/>
            <w:shd w:val="clear" w:color="auto" w:fill="auto"/>
          </w:tcPr>
          <w:p w:rsidR="00AA40BB" w:rsidRPr="00376485" w:rsidRDefault="00A26BE7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376485">
              <w:rPr>
                <w:color w:val="000000"/>
                <w:sz w:val="20"/>
                <w:szCs w:val="28"/>
              </w:rPr>
              <w:t>251,2</w:t>
            </w:r>
          </w:p>
        </w:tc>
        <w:tc>
          <w:tcPr>
            <w:tcW w:w="865" w:type="pct"/>
            <w:shd w:val="clear" w:color="auto" w:fill="auto"/>
          </w:tcPr>
          <w:p w:rsidR="00AA40BB" w:rsidRPr="00376485" w:rsidRDefault="00AA40BB" w:rsidP="00376485">
            <w:pPr>
              <w:pStyle w:val="a8"/>
              <w:suppressLineNumbers w:val="0"/>
              <w:suppressAutoHyphens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sz w:val="28"/>
          <w:szCs w:val="28"/>
          <w:vertAlign w:val="subscript"/>
          <w:lang w:val="en-US"/>
        </w:rPr>
        <w:t>c</w:t>
      </w:r>
      <w:r w:rsidRPr="00656EAD">
        <w:rPr>
          <w:color w:val="000000"/>
          <w:sz w:val="28"/>
          <w:szCs w:val="28"/>
          <w:vertAlign w:val="subscript"/>
        </w:rPr>
        <w:t>р</w:t>
      </w:r>
      <w:r w:rsidRPr="00656EAD">
        <w:rPr>
          <w:color w:val="000000"/>
          <w:sz w:val="28"/>
          <w:szCs w:val="28"/>
          <w:lang w:val="en-US"/>
        </w:rPr>
        <w:t>=</w:t>
      </w:r>
      <w:r w:rsidRPr="00656EAD">
        <w:rPr>
          <w:color w:val="000000"/>
          <w:sz w:val="28"/>
          <w:szCs w:val="28"/>
        </w:rPr>
        <w:t>(∑</w:t>
      </w:r>
      <w:r w:rsidRPr="00656EAD">
        <w:rPr>
          <w:color w:val="000000"/>
          <w:sz w:val="28"/>
          <w:szCs w:val="28"/>
          <w:vertAlign w:val="subscript"/>
        </w:rPr>
        <w:t>+</w:t>
      </w:r>
      <w:r w:rsidRPr="00656EAD">
        <w:rPr>
          <w:color w:val="000000"/>
          <w:sz w:val="28"/>
          <w:szCs w:val="28"/>
        </w:rPr>
        <w:t>+∑</w:t>
      </w:r>
      <w:r w:rsidRPr="00656EAD">
        <w:rPr>
          <w:color w:val="000000"/>
          <w:sz w:val="28"/>
          <w:szCs w:val="28"/>
          <w:vertAlign w:val="subscript"/>
        </w:rPr>
        <w:t>-</w:t>
      </w:r>
      <w:r w:rsidRPr="00656EAD">
        <w:rPr>
          <w:color w:val="000000"/>
          <w:sz w:val="28"/>
          <w:szCs w:val="28"/>
        </w:rPr>
        <w:t>)/2= (2345.06+2019.42)/2=2182.24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n=</w:t>
      </w:r>
      <w:r w:rsidRPr="00656EAD">
        <w:rPr>
          <w:color w:val="000000"/>
          <w:sz w:val="28"/>
          <w:szCs w:val="28"/>
        </w:rPr>
        <w:t>(∑</w:t>
      </w:r>
      <w:r w:rsidRPr="00656EAD">
        <w:rPr>
          <w:color w:val="000000"/>
          <w:sz w:val="28"/>
          <w:szCs w:val="28"/>
          <w:vertAlign w:val="subscript"/>
        </w:rPr>
        <w:t xml:space="preserve">+ </w:t>
      </w:r>
      <w:r w:rsidRPr="00656EAD">
        <w:rPr>
          <w:color w:val="000000"/>
          <w:sz w:val="28"/>
          <w:szCs w:val="28"/>
          <w:lang w:val="en-US"/>
        </w:rPr>
        <w:t xml:space="preserve">- </w:t>
      </w:r>
      <w:r w:rsidRPr="00656EAD">
        <w:rPr>
          <w:color w:val="000000"/>
          <w:sz w:val="28"/>
          <w:szCs w:val="28"/>
        </w:rPr>
        <w:t>∑</w:t>
      </w:r>
      <w:r w:rsidRPr="00656EAD">
        <w:rPr>
          <w:color w:val="000000"/>
          <w:sz w:val="28"/>
          <w:szCs w:val="28"/>
          <w:vertAlign w:val="subscript"/>
        </w:rPr>
        <w:t>-</w:t>
      </w:r>
      <w:r w:rsidRPr="00656EAD">
        <w:rPr>
          <w:color w:val="000000"/>
          <w:sz w:val="28"/>
          <w:szCs w:val="28"/>
        </w:rPr>
        <w:t>)/</w:t>
      </w: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sz w:val="28"/>
          <w:szCs w:val="28"/>
          <w:vertAlign w:val="subscript"/>
          <w:lang w:val="en-US"/>
        </w:rPr>
        <w:t>c</w:t>
      </w:r>
      <w:r w:rsidRPr="00656EAD">
        <w:rPr>
          <w:color w:val="000000"/>
          <w:sz w:val="28"/>
          <w:szCs w:val="28"/>
          <w:vertAlign w:val="subscript"/>
        </w:rPr>
        <w:t>р</w:t>
      </w:r>
      <w:r w:rsidRPr="00656EAD">
        <w:rPr>
          <w:color w:val="000000"/>
          <w:sz w:val="28"/>
          <w:szCs w:val="28"/>
          <w:lang w:val="en-US"/>
        </w:rPr>
        <w:t>=</w:t>
      </w:r>
      <w:r w:rsidRPr="00656EAD">
        <w:rPr>
          <w:color w:val="000000"/>
          <w:sz w:val="28"/>
          <w:szCs w:val="28"/>
        </w:rPr>
        <w:t>(2345.06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2</w:t>
      </w:r>
      <w:r w:rsidRPr="00656EAD">
        <w:rPr>
          <w:color w:val="000000"/>
          <w:sz w:val="28"/>
          <w:szCs w:val="28"/>
        </w:rPr>
        <w:t>019.42)/2182.24=0,15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Для этого каждую полученную геометрическую фигуру (треугольник, трапеция, пятиугольник) нумеруют и определяют ее площадь.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Средняя рабочая отметка вычисляется по значениям рабочих отметок вершин:</w:t>
      </w:r>
    </w:p>
    <w:p w:rsidR="00325DA2" w:rsidRDefault="00325DA2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position w:val="-4"/>
          <w:sz w:val="28"/>
          <w:szCs w:val="28"/>
        </w:rPr>
        <w:t xml:space="preserve"> ср</w:t>
      </w:r>
      <w:r w:rsidRPr="00656EAD">
        <w:rPr>
          <w:b/>
          <w:bCs/>
          <w:color w:val="000000"/>
          <w:sz w:val="28"/>
          <w:szCs w:val="28"/>
        </w:rPr>
        <w:t xml:space="preserve"> = </w:t>
      </w:r>
      <w:r w:rsidRPr="00656EAD">
        <w:rPr>
          <w:b/>
          <w:bCs/>
          <w:color w:val="000000"/>
          <w:sz w:val="28"/>
          <w:szCs w:val="28"/>
          <w:lang w:val="en-US"/>
        </w:rPr>
        <w:t>Σ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  <w:lang w:val="en-US"/>
        </w:rPr>
        <w:t>i</w:t>
      </w:r>
      <w:r w:rsidRPr="00656EAD">
        <w:rPr>
          <w:b/>
          <w:bCs/>
          <w:color w:val="000000"/>
          <w:position w:val="-4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</w:rPr>
        <w:t>/</w:t>
      </w:r>
      <w:r w:rsidRPr="00656EAD">
        <w:rPr>
          <w:b/>
          <w:bCs/>
          <w:color w:val="000000"/>
          <w:sz w:val="28"/>
          <w:szCs w:val="28"/>
          <w:lang w:val="en-US"/>
        </w:rPr>
        <w:t>n</w:t>
      </w:r>
      <w:r w:rsidR="00656EAD">
        <w:rPr>
          <w:b/>
          <w:bCs/>
          <w:color w:val="000000"/>
          <w:sz w:val="28"/>
          <w:szCs w:val="28"/>
        </w:rPr>
        <w:t>,</w:t>
      </w:r>
    </w:p>
    <w:p w:rsidR="00656EAD" w:rsidRDefault="00656EAD" w:rsidP="00656EAD">
      <w:pPr>
        <w:tabs>
          <w:tab w:val="left" w:pos="3260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где 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  <w:lang w:val="en-US"/>
        </w:rPr>
        <w:t>i</w:t>
      </w:r>
      <w:r w:rsidRPr="00656EAD">
        <w:rPr>
          <w:color w:val="000000"/>
          <w:position w:val="-4"/>
          <w:sz w:val="28"/>
          <w:szCs w:val="28"/>
        </w:rPr>
        <w:t xml:space="preserve"> 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рабочие отметки вершин фигур,</w:t>
      </w: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n</w:t>
      </w:r>
      <w:r w:rsidRPr="00656EAD">
        <w:rPr>
          <w:color w:val="000000"/>
          <w:sz w:val="28"/>
          <w:szCs w:val="28"/>
        </w:rPr>
        <w:t xml:space="preserve"> – количество вершин фигуры.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 (-</w:t>
      </w:r>
      <w:r w:rsidR="003B0B74" w:rsidRPr="00656EAD">
        <w:rPr>
          <w:color w:val="000000"/>
          <w:sz w:val="28"/>
          <w:szCs w:val="28"/>
        </w:rPr>
        <w:t>0,47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3B0B74" w:rsidRPr="00656EAD">
        <w:rPr>
          <w:color w:val="000000"/>
          <w:sz w:val="28"/>
          <w:szCs w:val="28"/>
        </w:rPr>
        <w:t>,24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3B0B74" w:rsidRPr="00656EAD">
        <w:rPr>
          <w:color w:val="000000"/>
          <w:sz w:val="28"/>
          <w:szCs w:val="28"/>
        </w:rPr>
        <w:t>,15+0+0)/5</w:t>
      </w:r>
      <w:r w:rsidRPr="00656EAD">
        <w:rPr>
          <w:color w:val="000000"/>
          <w:sz w:val="28"/>
          <w:szCs w:val="28"/>
        </w:rPr>
        <w:t>=-</w:t>
      </w:r>
      <w:r w:rsidR="003B0B74" w:rsidRPr="00656EAD">
        <w:rPr>
          <w:color w:val="000000"/>
          <w:sz w:val="28"/>
          <w:szCs w:val="28"/>
        </w:rPr>
        <w:t>0,172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2.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="003B0B74" w:rsidRPr="00656EAD">
        <w:rPr>
          <w:color w:val="000000"/>
          <w:sz w:val="28"/>
          <w:szCs w:val="28"/>
        </w:rPr>
        <w:t xml:space="preserve"> =(0+0+0,25)/3</w:t>
      </w:r>
      <w:r w:rsidRPr="00656EAD">
        <w:rPr>
          <w:color w:val="000000"/>
          <w:sz w:val="28"/>
          <w:szCs w:val="28"/>
        </w:rPr>
        <w:t>=</w:t>
      </w:r>
      <w:r w:rsidR="003B0B74" w:rsidRPr="00656EAD">
        <w:rPr>
          <w:color w:val="000000"/>
          <w:sz w:val="28"/>
          <w:szCs w:val="28"/>
        </w:rPr>
        <w:t>0,08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3.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=(0+0</w:t>
      </w:r>
      <w:r w:rsidR="003B0B74" w:rsidRPr="00656EAD">
        <w:rPr>
          <w:color w:val="000000"/>
          <w:sz w:val="28"/>
          <w:szCs w:val="28"/>
        </w:rPr>
        <w:t>+-0,24)/3</w:t>
      </w:r>
      <w:r w:rsidRPr="00656EAD">
        <w:rPr>
          <w:color w:val="000000"/>
          <w:sz w:val="28"/>
          <w:szCs w:val="28"/>
        </w:rPr>
        <w:t>=-</w:t>
      </w:r>
      <w:r w:rsidR="003B0B74" w:rsidRPr="00656EAD">
        <w:rPr>
          <w:color w:val="000000"/>
          <w:sz w:val="28"/>
          <w:szCs w:val="28"/>
        </w:rPr>
        <w:t>0,08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4.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=(0+0+</w:t>
      </w:r>
      <w:r w:rsidR="003B0B74" w:rsidRPr="00656EAD">
        <w:rPr>
          <w:color w:val="000000"/>
          <w:sz w:val="28"/>
          <w:szCs w:val="28"/>
        </w:rPr>
        <w:t>0,25+0,52+0,06)/5</w:t>
      </w:r>
      <w:r w:rsidRPr="00656EAD">
        <w:rPr>
          <w:color w:val="000000"/>
          <w:sz w:val="28"/>
          <w:szCs w:val="28"/>
        </w:rPr>
        <w:t>=</w:t>
      </w:r>
      <w:r w:rsidR="003B0B74" w:rsidRPr="00656EAD">
        <w:rPr>
          <w:color w:val="000000"/>
          <w:sz w:val="28"/>
          <w:szCs w:val="28"/>
        </w:rPr>
        <w:t>0,166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5.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</w:t>
      </w:r>
      <w:r w:rsidR="003B0B74" w:rsidRPr="00656EAD">
        <w:rPr>
          <w:color w:val="000000"/>
          <w:sz w:val="28"/>
          <w:szCs w:val="28"/>
        </w:rPr>
        <w:t>0,06+0,4+0,82+0,52</w:t>
      </w:r>
      <w:r w:rsidRPr="00656EAD">
        <w:rPr>
          <w:color w:val="000000"/>
          <w:sz w:val="28"/>
          <w:szCs w:val="28"/>
        </w:rPr>
        <w:t>)/4=</w:t>
      </w:r>
      <w:r w:rsidR="003B0B74" w:rsidRPr="00656EAD">
        <w:rPr>
          <w:color w:val="000000"/>
          <w:sz w:val="28"/>
          <w:szCs w:val="28"/>
        </w:rPr>
        <w:t>0,45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6.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</w:t>
      </w:r>
      <w:r w:rsidR="003B0B74" w:rsidRPr="00656EAD">
        <w:rPr>
          <w:color w:val="000000"/>
          <w:sz w:val="28"/>
          <w:szCs w:val="28"/>
        </w:rPr>
        <w:t>0,4+1,21+0,55+0,82</w:t>
      </w:r>
      <w:r w:rsidRPr="00656EAD">
        <w:rPr>
          <w:color w:val="000000"/>
          <w:sz w:val="28"/>
          <w:szCs w:val="28"/>
        </w:rPr>
        <w:t>)/4=0,</w:t>
      </w:r>
      <w:r w:rsidR="003B0B74" w:rsidRPr="00656EAD">
        <w:rPr>
          <w:color w:val="000000"/>
          <w:sz w:val="28"/>
          <w:szCs w:val="28"/>
        </w:rPr>
        <w:t>745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7.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=(0+0</w:t>
      </w:r>
      <w:r w:rsidR="003B0B74" w:rsidRPr="00656EAD">
        <w:rPr>
          <w:color w:val="000000"/>
          <w:sz w:val="28"/>
          <w:szCs w:val="28"/>
        </w:rPr>
        <w:t>+0,25</w:t>
      </w:r>
      <w:r w:rsidRPr="00656EAD">
        <w:rPr>
          <w:color w:val="000000"/>
          <w:sz w:val="28"/>
          <w:szCs w:val="28"/>
        </w:rPr>
        <w:t>)/3=</w:t>
      </w:r>
      <w:r w:rsidR="003B0B74" w:rsidRPr="00656EAD">
        <w:rPr>
          <w:color w:val="000000"/>
          <w:sz w:val="28"/>
          <w:szCs w:val="28"/>
        </w:rPr>
        <w:t>0,08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8.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</w:t>
      </w:r>
      <w:r w:rsidR="003B0B74" w:rsidRPr="00656EAD">
        <w:rPr>
          <w:color w:val="000000"/>
          <w:sz w:val="28"/>
          <w:szCs w:val="28"/>
        </w:rPr>
        <w:t>-0,15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3B0B74" w:rsidRPr="00656EAD">
        <w:rPr>
          <w:color w:val="000000"/>
          <w:sz w:val="28"/>
          <w:szCs w:val="28"/>
        </w:rPr>
        <w:t>,45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3B0B74" w:rsidRPr="00656EAD">
        <w:rPr>
          <w:color w:val="000000"/>
          <w:sz w:val="28"/>
          <w:szCs w:val="28"/>
        </w:rPr>
        <w:t>,81+0+0</w:t>
      </w:r>
      <w:r w:rsidRPr="00656EAD">
        <w:rPr>
          <w:color w:val="000000"/>
          <w:sz w:val="28"/>
          <w:szCs w:val="28"/>
        </w:rPr>
        <w:t>)/5=</w:t>
      </w:r>
      <w:r w:rsidR="003B0B74" w:rsidRPr="00656EAD">
        <w:rPr>
          <w:color w:val="000000"/>
          <w:sz w:val="28"/>
          <w:szCs w:val="28"/>
        </w:rPr>
        <w:t>-0,282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9.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</w:t>
      </w:r>
      <w:r w:rsidR="00892F19" w:rsidRPr="00656EAD">
        <w:rPr>
          <w:color w:val="000000"/>
          <w:sz w:val="28"/>
          <w:szCs w:val="28"/>
        </w:rPr>
        <w:t>0,25+0,52+0+0</w:t>
      </w:r>
      <w:r w:rsidRPr="00656EAD">
        <w:rPr>
          <w:color w:val="000000"/>
          <w:sz w:val="28"/>
          <w:szCs w:val="28"/>
        </w:rPr>
        <w:t>)/4=</w:t>
      </w:r>
      <w:r w:rsidR="00892F19" w:rsidRPr="00656EAD">
        <w:rPr>
          <w:color w:val="000000"/>
          <w:sz w:val="28"/>
          <w:szCs w:val="28"/>
        </w:rPr>
        <w:t>0,1925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10.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</w:t>
      </w:r>
      <w:r w:rsidR="00892F19" w:rsidRPr="00656EAD">
        <w:rPr>
          <w:color w:val="000000"/>
          <w:sz w:val="28"/>
          <w:szCs w:val="28"/>
        </w:rPr>
        <w:t>-0,81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,2+0+0</w:t>
      </w:r>
      <w:r w:rsidRPr="00656EAD">
        <w:rPr>
          <w:color w:val="000000"/>
          <w:sz w:val="28"/>
          <w:szCs w:val="28"/>
        </w:rPr>
        <w:t>)/4=-0,</w:t>
      </w:r>
      <w:r w:rsidR="00892F19" w:rsidRPr="00656EAD">
        <w:rPr>
          <w:color w:val="000000"/>
          <w:sz w:val="28"/>
          <w:szCs w:val="28"/>
        </w:rPr>
        <w:t>2525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11.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</w:t>
      </w:r>
      <w:r w:rsidR="00892F19" w:rsidRPr="00656EAD">
        <w:rPr>
          <w:color w:val="000000"/>
          <w:sz w:val="28"/>
          <w:szCs w:val="28"/>
        </w:rPr>
        <w:t>-0,2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,11+0+0)/4=-0,07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12.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=(0+0+</w:t>
      </w:r>
      <w:r w:rsidR="00892F19" w:rsidRPr="00656EAD">
        <w:rPr>
          <w:color w:val="000000"/>
          <w:sz w:val="28"/>
          <w:szCs w:val="28"/>
        </w:rPr>
        <w:t>0,52+0,82)/4</w:t>
      </w:r>
      <w:r w:rsidRPr="00656EAD">
        <w:rPr>
          <w:color w:val="000000"/>
          <w:sz w:val="28"/>
          <w:szCs w:val="28"/>
        </w:rPr>
        <w:t>=</w:t>
      </w:r>
      <w:r w:rsidR="00892F19" w:rsidRPr="00656EAD">
        <w:rPr>
          <w:color w:val="000000"/>
          <w:sz w:val="28"/>
          <w:szCs w:val="28"/>
        </w:rPr>
        <w:t>0,335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13.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</w:t>
      </w:r>
      <w:r w:rsidR="00892F19" w:rsidRPr="00656EAD">
        <w:rPr>
          <w:color w:val="000000"/>
          <w:sz w:val="28"/>
          <w:szCs w:val="28"/>
        </w:rPr>
        <w:t>-0,11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,09+0+0</w:t>
      </w:r>
      <w:r w:rsidRPr="00656EAD">
        <w:rPr>
          <w:color w:val="000000"/>
          <w:sz w:val="28"/>
          <w:szCs w:val="28"/>
        </w:rPr>
        <w:t>)/4=</w:t>
      </w:r>
      <w:r w:rsidR="00892F19" w:rsidRPr="00656EAD">
        <w:rPr>
          <w:color w:val="000000"/>
          <w:sz w:val="28"/>
          <w:szCs w:val="28"/>
        </w:rPr>
        <w:t>-0,05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14.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</w:t>
      </w:r>
      <w:r w:rsidR="00892F19" w:rsidRPr="00656EAD">
        <w:rPr>
          <w:color w:val="000000"/>
          <w:sz w:val="28"/>
          <w:szCs w:val="28"/>
        </w:rPr>
        <w:t>0,82+0,55+0+0</w:t>
      </w:r>
      <w:r w:rsidRPr="00656EAD">
        <w:rPr>
          <w:color w:val="000000"/>
          <w:sz w:val="28"/>
          <w:szCs w:val="28"/>
        </w:rPr>
        <w:t>)/4=0,</w:t>
      </w:r>
      <w:r w:rsidR="00892F19" w:rsidRPr="00656EAD">
        <w:rPr>
          <w:color w:val="000000"/>
          <w:sz w:val="28"/>
          <w:szCs w:val="28"/>
        </w:rPr>
        <w:t>342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15.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 </w:t>
      </w:r>
      <w:r w:rsidR="00656EAD">
        <w:rPr>
          <w:color w:val="000000"/>
          <w:sz w:val="28"/>
          <w:szCs w:val="28"/>
        </w:rPr>
        <w:t xml:space="preserve">– </w:t>
      </w:r>
      <w:r w:rsidR="00656EAD" w:rsidRPr="00656EAD">
        <w:rPr>
          <w:color w:val="000000"/>
          <w:sz w:val="28"/>
          <w:szCs w:val="28"/>
        </w:rPr>
        <w:t>(</w:t>
      </w:r>
      <w:r w:rsidR="00892F19" w:rsidRPr="00656EAD">
        <w:rPr>
          <w:color w:val="000000"/>
          <w:sz w:val="28"/>
          <w:szCs w:val="28"/>
        </w:rPr>
        <w:t>0,45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,81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,17</w:t>
      </w:r>
      <w:r w:rsidRPr="00656EAD">
        <w:rPr>
          <w:color w:val="000000"/>
          <w:sz w:val="28"/>
          <w:szCs w:val="28"/>
        </w:rPr>
        <w:t>)/4= -</w:t>
      </w:r>
      <w:r w:rsidR="00892F19" w:rsidRPr="00656EAD">
        <w:rPr>
          <w:color w:val="000000"/>
          <w:sz w:val="28"/>
          <w:szCs w:val="28"/>
        </w:rPr>
        <w:t>0,482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16.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</w:t>
      </w:r>
      <w:r w:rsidR="00892F19" w:rsidRPr="00656EAD">
        <w:rPr>
          <w:color w:val="000000"/>
          <w:sz w:val="28"/>
          <w:szCs w:val="28"/>
        </w:rPr>
        <w:t>-0,81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,2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,38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,5</w:t>
      </w:r>
      <w:r w:rsidRPr="00656EAD">
        <w:rPr>
          <w:color w:val="000000"/>
          <w:sz w:val="28"/>
          <w:szCs w:val="28"/>
        </w:rPr>
        <w:t>)/5= -0,</w:t>
      </w:r>
      <w:r w:rsidR="00892F19" w:rsidRPr="00656EAD">
        <w:rPr>
          <w:color w:val="000000"/>
          <w:sz w:val="28"/>
          <w:szCs w:val="28"/>
        </w:rPr>
        <w:t>472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17.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</w:t>
      </w:r>
      <w:r w:rsidR="00892F19" w:rsidRPr="00656EAD">
        <w:rPr>
          <w:color w:val="000000"/>
          <w:sz w:val="28"/>
          <w:szCs w:val="28"/>
        </w:rPr>
        <w:t>-0,2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,11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,28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,38)/4=-0,472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18.</w:t>
      </w:r>
      <w:r w:rsidRPr="00656EAD">
        <w:rPr>
          <w:color w:val="000000"/>
          <w:sz w:val="28"/>
          <w:szCs w:val="28"/>
          <w:lang w:val="en-US"/>
        </w:rPr>
        <w:t>h</w:t>
      </w:r>
      <w:r w:rsidRPr="00656EAD">
        <w:rPr>
          <w:color w:val="000000"/>
          <w:position w:val="-4"/>
          <w:sz w:val="28"/>
          <w:szCs w:val="28"/>
        </w:rPr>
        <w:t xml:space="preserve"> ср</w:t>
      </w:r>
      <w:r w:rsidRPr="00656EAD">
        <w:rPr>
          <w:color w:val="000000"/>
          <w:sz w:val="28"/>
          <w:szCs w:val="28"/>
        </w:rPr>
        <w:t xml:space="preserve"> =(</w:t>
      </w:r>
      <w:r w:rsidR="00892F19" w:rsidRPr="00656EAD">
        <w:rPr>
          <w:color w:val="000000"/>
          <w:sz w:val="28"/>
          <w:szCs w:val="28"/>
        </w:rPr>
        <w:t>-0,11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,09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,15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0</w:t>
      </w:r>
      <w:r w:rsidR="00892F19" w:rsidRPr="00656EAD">
        <w:rPr>
          <w:color w:val="000000"/>
          <w:sz w:val="28"/>
          <w:szCs w:val="28"/>
        </w:rPr>
        <w:t>,28</w:t>
      </w:r>
      <w:r w:rsidRPr="00656EAD">
        <w:rPr>
          <w:color w:val="000000"/>
          <w:sz w:val="28"/>
          <w:szCs w:val="28"/>
        </w:rPr>
        <w:t>)/4=0,</w:t>
      </w:r>
      <w:r w:rsidR="00892F19" w:rsidRPr="00656EAD">
        <w:rPr>
          <w:color w:val="000000"/>
          <w:sz w:val="28"/>
          <w:szCs w:val="28"/>
        </w:rPr>
        <w:t>157</w:t>
      </w:r>
    </w:p>
    <w:p w:rsidR="00AA40BB" w:rsidRPr="00656EAD" w:rsidRDefault="00AA40BB" w:rsidP="00656EAD">
      <w:pPr>
        <w:pStyle w:val="9"/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6EAD">
        <w:rPr>
          <w:rFonts w:ascii="Times New Roman" w:hAnsi="Times New Roman"/>
          <w:color w:val="000000"/>
          <w:sz w:val="28"/>
          <w:szCs w:val="28"/>
        </w:rPr>
        <w:t>Объем земляных работ для каждой фигуры вычисляется по формуле: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56EAD">
        <w:rPr>
          <w:b/>
          <w:bCs/>
          <w:color w:val="000000"/>
          <w:sz w:val="28"/>
          <w:szCs w:val="28"/>
          <w:lang w:val="en-US"/>
        </w:rPr>
        <w:t>V</w:t>
      </w:r>
      <w:r w:rsidRPr="00656EAD">
        <w:rPr>
          <w:b/>
          <w:bCs/>
          <w:color w:val="000000"/>
          <w:position w:val="-4"/>
          <w:sz w:val="28"/>
          <w:szCs w:val="28"/>
        </w:rPr>
        <w:t>раб</w:t>
      </w:r>
      <w:r w:rsidRPr="00656EAD">
        <w:rPr>
          <w:b/>
          <w:bCs/>
          <w:color w:val="000000"/>
          <w:sz w:val="28"/>
          <w:szCs w:val="28"/>
        </w:rPr>
        <w:t xml:space="preserve"> = </w:t>
      </w:r>
      <w:r w:rsidRPr="00656EAD">
        <w:rPr>
          <w:b/>
          <w:bCs/>
          <w:color w:val="000000"/>
          <w:sz w:val="28"/>
          <w:szCs w:val="28"/>
          <w:lang w:val="en-US"/>
        </w:rPr>
        <w:t>S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  <w:lang w:val="en-US"/>
        </w:rPr>
        <w:t>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sz w:val="28"/>
          <w:szCs w:val="28"/>
          <w:lang w:val="en-US"/>
        </w:rPr>
        <w:t>h</w:t>
      </w:r>
      <w:r w:rsidRPr="00656EAD">
        <w:rPr>
          <w:b/>
          <w:bCs/>
          <w:color w:val="000000"/>
          <w:sz w:val="28"/>
          <w:szCs w:val="28"/>
        </w:rPr>
        <w:t xml:space="preserve"> </w:t>
      </w:r>
      <w:r w:rsidRPr="00656EAD">
        <w:rPr>
          <w:b/>
          <w:bCs/>
          <w:color w:val="000000"/>
          <w:position w:val="-4"/>
          <w:sz w:val="28"/>
          <w:szCs w:val="28"/>
        </w:rPr>
        <w:t>ср</w:t>
      </w:r>
      <w:r w:rsidRPr="00656EAD">
        <w:rPr>
          <w:b/>
          <w:bCs/>
          <w:color w:val="000000"/>
          <w:sz w:val="28"/>
          <w:szCs w:val="28"/>
        </w:rPr>
        <w:t>,</w:t>
      </w:r>
    </w:p>
    <w:p w:rsidR="00656EAD" w:rsidRDefault="00656EAD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где </w:t>
      </w:r>
      <w:r w:rsidRPr="00656EAD">
        <w:rPr>
          <w:color w:val="000000"/>
          <w:sz w:val="28"/>
          <w:szCs w:val="28"/>
          <w:lang w:val="en-US"/>
        </w:rPr>
        <w:t>S</w:t>
      </w:r>
      <w:r w:rsidRPr="00656EAD">
        <w:rPr>
          <w:color w:val="000000"/>
          <w:sz w:val="28"/>
          <w:szCs w:val="28"/>
        </w:rPr>
        <w:t xml:space="preserve"> 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</w:rPr>
        <w:t>площадь фигуры.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  <w:vertAlign w:val="superscript"/>
        </w:rPr>
      </w:pPr>
      <w:r w:rsidRPr="00656EAD">
        <w:rPr>
          <w:color w:val="000000"/>
          <w:sz w:val="28"/>
          <w:szCs w:val="28"/>
        </w:rPr>
        <w:t xml:space="preserve">Вычисление площадей фигур </w:t>
      </w:r>
      <w:r w:rsidRPr="00656EAD">
        <w:rPr>
          <w:color w:val="000000"/>
          <w:sz w:val="28"/>
          <w:szCs w:val="28"/>
          <w:lang w:val="en-US"/>
        </w:rPr>
        <w:t>S</w:t>
      </w:r>
      <w:r w:rsidRPr="00656EAD">
        <w:rPr>
          <w:color w:val="000000"/>
          <w:sz w:val="28"/>
          <w:szCs w:val="28"/>
        </w:rPr>
        <w:t>, м</w:t>
      </w:r>
      <w:r w:rsidRPr="00656EAD">
        <w:rPr>
          <w:color w:val="000000"/>
          <w:sz w:val="28"/>
          <w:szCs w:val="28"/>
          <w:vertAlign w:val="superscript"/>
        </w:rPr>
        <w:t>2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 xml:space="preserve">1. </w:t>
      </w:r>
      <w:r w:rsidRPr="00656EAD">
        <w:rPr>
          <w:color w:val="000000"/>
          <w:sz w:val="28"/>
          <w:szCs w:val="28"/>
          <w:lang w:val="en-US"/>
        </w:rPr>
        <w:t>S</w:t>
      </w:r>
      <w:r w:rsidRPr="00656EAD">
        <w:rPr>
          <w:color w:val="000000"/>
          <w:sz w:val="28"/>
          <w:szCs w:val="28"/>
        </w:rPr>
        <w:t>=</w:t>
      </w:r>
      <w:r w:rsidR="00AE2285" w:rsidRPr="00656EAD">
        <w:rPr>
          <w:color w:val="000000"/>
          <w:sz w:val="28"/>
          <w:szCs w:val="28"/>
        </w:rPr>
        <w:t>1600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2</w:t>
      </w:r>
      <w:r w:rsidR="00AE2285" w:rsidRPr="00656EAD">
        <w:rPr>
          <w:color w:val="000000"/>
          <w:sz w:val="28"/>
          <w:szCs w:val="28"/>
        </w:rPr>
        <w:t>55=1345</w:t>
      </w:r>
    </w:p>
    <w:p w:rsidR="00656EAD" w:rsidRDefault="00AA40BB" w:rsidP="00656EAD">
      <w:pPr>
        <w:numPr>
          <w:ilvl w:val="0"/>
          <w:numId w:val="5"/>
        </w:numPr>
        <w:tabs>
          <w:tab w:val="left" w:pos="32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</w:rPr>
        <w:t>25*20,4</w:t>
      </w:r>
      <w:r w:rsidR="00AE2285" w:rsidRPr="00656EAD">
        <w:rPr>
          <w:color w:val="000000"/>
          <w:sz w:val="28"/>
          <w:szCs w:val="28"/>
          <w:lang w:val="en-US"/>
        </w:rPr>
        <w:t>/2=255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22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19.6*32/2=313.6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26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1600</w:t>
      </w:r>
      <w:r w:rsidR="00656EAD">
        <w:rPr>
          <w:color w:val="000000"/>
          <w:sz w:val="28"/>
          <w:szCs w:val="28"/>
          <w:lang w:val="en-US"/>
        </w:rPr>
        <w:t>–</w:t>
      </w:r>
      <w:r w:rsidR="00656EAD" w:rsidRPr="00656EAD">
        <w:rPr>
          <w:color w:val="000000"/>
          <w:sz w:val="28"/>
          <w:szCs w:val="28"/>
          <w:lang w:val="en-US"/>
        </w:rPr>
        <w:t>3</w:t>
      </w:r>
      <w:r w:rsidR="00AE2285" w:rsidRPr="00656EAD">
        <w:rPr>
          <w:color w:val="000000"/>
          <w:sz w:val="28"/>
          <w:szCs w:val="28"/>
          <w:lang w:val="en-US"/>
        </w:rPr>
        <w:t>13.6=1286.4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160"/>
          <w:tab w:val="left" w:pos="28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1600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160"/>
          <w:tab w:val="left" w:pos="28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1600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9.5*25/2=118.75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S=1600</w:t>
      </w:r>
      <w:r w:rsidR="00656EAD">
        <w:rPr>
          <w:color w:val="000000"/>
          <w:sz w:val="28"/>
          <w:szCs w:val="28"/>
          <w:lang w:val="en-US"/>
        </w:rPr>
        <w:t>–</w:t>
      </w:r>
      <w:r w:rsidR="00656EAD" w:rsidRPr="00656EAD">
        <w:rPr>
          <w:color w:val="000000"/>
          <w:sz w:val="28"/>
          <w:szCs w:val="28"/>
          <w:lang w:val="en-US"/>
        </w:rPr>
        <w:t>1</w:t>
      </w:r>
      <w:r w:rsidR="00AE2285" w:rsidRPr="00656EAD">
        <w:rPr>
          <w:color w:val="000000"/>
          <w:sz w:val="28"/>
          <w:szCs w:val="28"/>
          <w:lang w:val="en-US"/>
        </w:rPr>
        <w:t>18.75=1481.25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S=(</w:t>
      </w:r>
      <w:r w:rsidR="00AE2285" w:rsidRPr="00656EAD">
        <w:rPr>
          <w:color w:val="000000"/>
          <w:sz w:val="28"/>
          <w:szCs w:val="28"/>
          <w:lang w:val="en-US"/>
        </w:rPr>
        <w:t>28.89+9.5</w:t>
      </w:r>
      <w:r w:rsidRPr="00656EAD">
        <w:rPr>
          <w:color w:val="000000"/>
          <w:sz w:val="28"/>
          <w:szCs w:val="28"/>
          <w:lang w:val="en-US"/>
        </w:rPr>
        <w:t>)/2*40=</w:t>
      </w:r>
      <w:r w:rsidR="00AE2285" w:rsidRPr="00656EAD">
        <w:rPr>
          <w:color w:val="000000"/>
          <w:sz w:val="28"/>
          <w:szCs w:val="28"/>
          <w:lang w:val="en-US"/>
        </w:rPr>
        <w:t>767.8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1600</w:t>
      </w:r>
      <w:r w:rsidR="00656EAD">
        <w:rPr>
          <w:color w:val="000000"/>
          <w:sz w:val="28"/>
          <w:szCs w:val="28"/>
          <w:lang w:val="en-US"/>
        </w:rPr>
        <w:t>–</w:t>
      </w:r>
      <w:r w:rsidR="00656EAD" w:rsidRPr="00656EAD">
        <w:rPr>
          <w:color w:val="000000"/>
          <w:sz w:val="28"/>
          <w:szCs w:val="28"/>
          <w:lang w:val="en-US"/>
        </w:rPr>
        <w:t>7</w:t>
      </w:r>
      <w:r w:rsidR="00AE2285" w:rsidRPr="00656EAD">
        <w:rPr>
          <w:color w:val="000000"/>
          <w:sz w:val="28"/>
          <w:szCs w:val="28"/>
          <w:lang w:val="en-US"/>
        </w:rPr>
        <w:t>67.8=832.2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(11.11+4.73)/2*40=316.8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1600</w:t>
      </w:r>
      <w:r w:rsidR="00656EAD">
        <w:rPr>
          <w:color w:val="000000"/>
          <w:sz w:val="28"/>
          <w:szCs w:val="28"/>
          <w:lang w:val="en-US"/>
        </w:rPr>
        <w:t>–</w:t>
      </w:r>
      <w:r w:rsidR="00656EAD" w:rsidRPr="00656EAD">
        <w:rPr>
          <w:color w:val="000000"/>
          <w:sz w:val="28"/>
          <w:szCs w:val="28"/>
          <w:lang w:val="en-US"/>
        </w:rPr>
        <w:t>3</w:t>
      </w:r>
      <w:r w:rsidR="00AE2285" w:rsidRPr="00656EAD">
        <w:rPr>
          <w:color w:val="000000"/>
          <w:sz w:val="28"/>
          <w:szCs w:val="28"/>
          <w:lang w:val="en-US"/>
        </w:rPr>
        <w:t>16.8=1283.2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(4.73+5,62)/2*40=207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1600</w:t>
      </w:r>
      <w:r w:rsidR="00656EAD">
        <w:rPr>
          <w:color w:val="000000"/>
          <w:sz w:val="28"/>
          <w:szCs w:val="28"/>
          <w:lang w:val="en-US"/>
        </w:rPr>
        <w:t>–</w:t>
      </w:r>
      <w:r w:rsidR="00656EAD" w:rsidRPr="00656EAD">
        <w:rPr>
          <w:color w:val="000000"/>
          <w:sz w:val="28"/>
          <w:szCs w:val="28"/>
          <w:lang w:val="en-US"/>
        </w:rPr>
        <w:t>2</w:t>
      </w:r>
      <w:r w:rsidR="00AE2285" w:rsidRPr="00656EAD">
        <w:rPr>
          <w:color w:val="000000"/>
          <w:sz w:val="28"/>
          <w:szCs w:val="28"/>
          <w:lang w:val="en-US"/>
        </w:rPr>
        <w:t>07=1393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S=1600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S=1600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1600</w:t>
      </w:r>
    </w:p>
    <w:p w:rsidR="00AA40BB" w:rsidRPr="00656EAD" w:rsidRDefault="00AA40BB" w:rsidP="00656EAD">
      <w:pPr>
        <w:numPr>
          <w:ilvl w:val="0"/>
          <w:numId w:val="5"/>
        </w:numPr>
        <w:tabs>
          <w:tab w:val="left" w:pos="340"/>
          <w:tab w:val="left" w:pos="40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656EAD">
        <w:rPr>
          <w:color w:val="000000"/>
          <w:sz w:val="28"/>
          <w:szCs w:val="28"/>
          <w:lang w:val="en-US"/>
        </w:rPr>
        <w:t>S=</w:t>
      </w:r>
      <w:r w:rsidR="00AE2285" w:rsidRPr="00656EAD">
        <w:rPr>
          <w:color w:val="000000"/>
          <w:sz w:val="28"/>
          <w:szCs w:val="28"/>
          <w:lang w:val="en-US"/>
        </w:rPr>
        <w:t>1600</w:t>
      </w:r>
    </w:p>
    <w:p w:rsidR="00AA40BB" w:rsidRPr="00656EAD" w:rsidRDefault="00AA40BB" w:rsidP="00656EAD">
      <w:pPr>
        <w:tabs>
          <w:tab w:val="left" w:pos="340"/>
          <w:tab w:val="left" w:pos="400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  <w:vertAlign w:val="superscript"/>
        </w:rPr>
      </w:pPr>
      <w:r w:rsidRPr="00656EAD">
        <w:rPr>
          <w:color w:val="000000"/>
          <w:sz w:val="28"/>
          <w:szCs w:val="28"/>
        </w:rPr>
        <w:t>Вычисление объема работ</w:t>
      </w:r>
      <w:r w:rsidR="00656EAD">
        <w:rPr>
          <w:color w:val="000000"/>
          <w:sz w:val="28"/>
          <w:szCs w:val="28"/>
        </w:rPr>
        <w:t xml:space="preserve"> </w:t>
      </w: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, м</w:t>
      </w:r>
      <w:r w:rsidRPr="00656EAD">
        <w:rPr>
          <w:color w:val="000000"/>
          <w:sz w:val="28"/>
          <w:szCs w:val="28"/>
          <w:vertAlign w:val="superscript"/>
        </w:rPr>
        <w:t>3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26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 xml:space="preserve">= </w:t>
      </w:r>
      <w:r w:rsidR="003C05CE" w:rsidRPr="00656EAD">
        <w:rPr>
          <w:color w:val="000000"/>
          <w:sz w:val="28"/>
          <w:szCs w:val="28"/>
        </w:rPr>
        <w:t>1345*</w:t>
      </w:r>
      <w:r w:rsidR="00656EAD">
        <w:rPr>
          <w:color w:val="000000"/>
          <w:sz w:val="28"/>
          <w:szCs w:val="28"/>
        </w:rPr>
        <w:t xml:space="preserve"> – </w:t>
      </w:r>
      <w:r w:rsidR="00656EAD" w:rsidRPr="00656EAD">
        <w:rPr>
          <w:color w:val="000000"/>
          <w:sz w:val="28"/>
          <w:szCs w:val="28"/>
        </w:rPr>
        <w:t>0</w:t>
      </w:r>
      <w:r w:rsidR="003C05CE" w:rsidRPr="00656EAD">
        <w:rPr>
          <w:color w:val="000000"/>
          <w:sz w:val="28"/>
          <w:szCs w:val="28"/>
        </w:rPr>
        <w:t>,172=-231,34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26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255*0,08=20,4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26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313,6*</w:t>
      </w:r>
      <w:r w:rsidR="00656EAD">
        <w:rPr>
          <w:color w:val="000000"/>
          <w:sz w:val="28"/>
          <w:szCs w:val="28"/>
        </w:rPr>
        <w:t xml:space="preserve"> – </w:t>
      </w:r>
      <w:r w:rsidR="00656EAD" w:rsidRPr="00656EAD">
        <w:rPr>
          <w:color w:val="000000"/>
          <w:sz w:val="28"/>
          <w:szCs w:val="28"/>
        </w:rPr>
        <w:t>0</w:t>
      </w:r>
      <w:r w:rsidR="003C05CE" w:rsidRPr="00656EAD">
        <w:rPr>
          <w:color w:val="000000"/>
          <w:sz w:val="28"/>
          <w:szCs w:val="28"/>
        </w:rPr>
        <w:t>,08=-25,08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26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1286,4*0,166=213,54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26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 xml:space="preserve">= </w:t>
      </w:r>
      <w:r w:rsidR="003C05CE" w:rsidRPr="00656EAD">
        <w:rPr>
          <w:color w:val="000000"/>
          <w:sz w:val="28"/>
          <w:szCs w:val="28"/>
        </w:rPr>
        <w:t>1600*0,45=720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26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1600*0,745=1192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26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 xml:space="preserve">= </w:t>
      </w:r>
      <w:r w:rsidR="003C05CE" w:rsidRPr="00656EAD">
        <w:rPr>
          <w:color w:val="000000"/>
          <w:sz w:val="28"/>
          <w:szCs w:val="28"/>
        </w:rPr>
        <w:t>118,75*0,08=9,5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26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1481,25*</w:t>
      </w:r>
      <w:r w:rsidR="00656EAD">
        <w:rPr>
          <w:color w:val="000000"/>
          <w:sz w:val="28"/>
          <w:szCs w:val="28"/>
        </w:rPr>
        <w:t xml:space="preserve"> – </w:t>
      </w:r>
      <w:r w:rsidR="00656EAD" w:rsidRPr="00656EAD">
        <w:rPr>
          <w:color w:val="000000"/>
          <w:sz w:val="28"/>
          <w:szCs w:val="28"/>
        </w:rPr>
        <w:t>0</w:t>
      </w:r>
      <w:r w:rsidR="003C05CE" w:rsidRPr="00656EAD">
        <w:rPr>
          <w:color w:val="000000"/>
          <w:sz w:val="28"/>
          <w:szCs w:val="28"/>
        </w:rPr>
        <w:t>,282=-417,7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26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767,8*0,192=147,8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14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 xml:space="preserve">= </w:t>
      </w:r>
      <w:r w:rsidR="003C05CE" w:rsidRPr="00656EAD">
        <w:rPr>
          <w:color w:val="000000"/>
          <w:sz w:val="28"/>
          <w:szCs w:val="28"/>
        </w:rPr>
        <w:t>832,2*</w:t>
      </w:r>
      <w:r w:rsidR="00656EAD">
        <w:rPr>
          <w:color w:val="000000"/>
          <w:sz w:val="28"/>
          <w:szCs w:val="28"/>
        </w:rPr>
        <w:t xml:space="preserve"> – </w:t>
      </w:r>
      <w:r w:rsidR="00656EAD" w:rsidRPr="00656EAD">
        <w:rPr>
          <w:color w:val="000000"/>
          <w:sz w:val="28"/>
          <w:szCs w:val="28"/>
        </w:rPr>
        <w:t>0</w:t>
      </w:r>
      <w:r w:rsidR="003C05CE" w:rsidRPr="00656EAD">
        <w:rPr>
          <w:color w:val="000000"/>
          <w:sz w:val="28"/>
          <w:szCs w:val="28"/>
        </w:rPr>
        <w:t>,252=-209,7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14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316,8*</w:t>
      </w:r>
      <w:r w:rsidR="00656EAD">
        <w:rPr>
          <w:color w:val="000000"/>
          <w:sz w:val="28"/>
          <w:szCs w:val="28"/>
        </w:rPr>
        <w:t xml:space="preserve"> – </w:t>
      </w:r>
      <w:r w:rsidR="00656EAD" w:rsidRPr="00656EAD">
        <w:rPr>
          <w:color w:val="000000"/>
          <w:sz w:val="28"/>
          <w:szCs w:val="28"/>
        </w:rPr>
        <w:t>0</w:t>
      </w:r>
      <w:r w:rsidR="003C05CE" w:rsidRPr="00656EAD">
        <w:rPr>
          <w:color w:val="000000"/>
          <w:sz w:val="28"/>
          <w:szCs w:val="28"/>
        </w:rPr>
        <w:t>,07=-22,17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14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1283,2*0,335=429,8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14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207*</w:t>
      </w:r>
      <w:r w:rsidR="00656EAD">
        <w:rPr>
          <w:color w:val="000000"/>
          <w:sz w:val="28"/>
          <w:szCs w:val="28"/>
        </w:rPr>
        <w:t xml:space="preserve"> – </w:t>
      </w:r>
      <w:r w:rsidR="00656EAD" w:rsidRPr="00656EAD">
        <w:rPr>
          <w:color w:val="000000"/>
          <w:sz w:val="28"/>
          <w:szCs w:val="28"/>
        </w:rPr>
        <w:t>0</w:t>
      </w:r>
      <w:r w:rsidR="003C05CE" w:rsidRPr="00656EAD">
        <w:rPr>
          <w:color w:val="000000"/>
          <w:sz w:val="28"/>
          <w:szCs w:val="28"/>
        </w:rPr>
        <w:t>,05=-10,35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14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1393*0,342=476,4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14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1600*</w:t>
      </w:r>
      <w:r w:rsidR="00656EAD">
        <w:rPr>
          <w:color w:val="000000"/>
          <w:sz w:val="28"/>
          <w:szCs w:val="28"/>
        </w:rPr>
        <w:t xml:space="preserve"> – </w:t>
      </w:r>
      <w:r w:rsidR="00656EAD" w:rsidRPr="00656EAD">
        <w:rPr>
          <w:color w:val="000000"/>
          <w:sz w:val="28"/>
          <w:szCs w:val="28"/>
        </w:rPr>
        <w:t>0</w:t>
      </w:r>
      <w:r w:rsidR="003C05CE" w:rsidRPr="00656EAD">
        <w:rPr>
          <w:color w:val="000000"/>
          <w:sz w:val="28"/>
          <w:szCs w:val="28"/>
        </w:rPr>
        <w:t>,482=-771,2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14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1600*</w:t>
      </w:r>
      <w:r w:rsidR="00656EAD">
        <w:rPr>
          <w:color w:val="000000"/>
          <w:sz w:val="28"/>
          <w:szCs w:val="28"/>
        </w:rPr>
        <w:t xml:space="preserve"> – </w:t>
      </w:r>
      <w:r w:rsidR="00656EAD" w:rsidRPr="00656EAD">
        <w:rPr>
          <w:color w:val="000000"/>
          <w:sz w:val="28"/>
          <w:szCs w:val="28"/>
        </w:rPr>
        <w:t>0</w:t>
      </w:r>
      <w:r w:rsidR="003C05CE" w:rsidRPr="00656EAD">
        <w:rPr>
          <w:color w:val="000000"/>
          <w:sz w:val="28"/>
          <w:szCs w:val="28"/>
        </w:rPr>
        <w:t>,472=-755,2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14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1600*</w:t>
      </w:r>
      <w:r w:rsidR="00656EAD">
        <w:rPr>
          <w:color w:val="000000"/>
          <w:sz w:val="28"/>
          <w:szCs w:val="28"/>
        </w:rPr>
        <w:t xml:space="preserve"> – </w:t>
      </w:r>
      <w:r w:rsidR="00656EAD" w:rsidRPr="00656EAD">
        <w:rPr>
          <w:color w:val="000000"/>
          <w:sz w:val="28"/>
          <w:szCs w:val="28"/>
        </w:rPr>
        <w:t>0</w:t>
      </w:r>
      <w:r w:rsidR="003C05CE" w:rsidRPr="00656EAD">
        <w:rPr>
          <w:color w:val="000000"/>
          <w:sz w:val="28"/>
          <w:szCs w:val="28"/>
        </w:rPr>
        <w:t>,242=-387,2</w:t>
      </w:r>
    </w:p>
    <w:p w:rsidR="00AA40BB" w:rsidRPr="00656EAD" w:rsidRDefault="00AA40BB" w:rsidP="00656EAD">
      <w:pPr>
        <w:numPr>
          <w:ilvl w:val="0"/>
          <w:numId w:val="6"/>
        </w:numPr>
        <w:tabs>
          <w:tab w:val="left" w:pos="140"/>
        </w:tabs>
        <w:suppressAutoHyphens w:val="0"/>
        <w:autoSpaceDE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  <w:lang w:val="en-US"/>
        </w:rPr>
        <w:t>V</w:t>
      </w:r>
      <w:r w:rsidRPr="00656EAD">
        <w:rPr>
          <w:color w:val="000000"/>
          <w:position w:val="-5"/>
          <w:sz w:val="28"/>
          <w:szCs w:val="28"/>
        </w:rPr>
        <w:t>раб</w:t>
      </w:r>
      <w:r w:rsidRPr="00656EAD">
        <w:rPr>
          <w:color w:val="000000"/>
          <w:sz w:val="28"/>
          <w:szCs w:val="28"/>
        </w:rPr>
        <w:t>=</w:t>
      </w:r>
      <w:r w:rsidR="003C05CE" w:rsidRPr="00656EAD">
        <w:rPr>
          <w:color w:val="000000"/>
          <w:sz w:val="28"/>
          <w:szCs w:val="28"/>
        </w:rPr>
        <w:t>1600*0,157=251,2</w:t>
      </w: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Pr="00656EAD" w:rsidRDefault="00AA40BB" w:rsidP="00656EAD">
      <w:pPr>
        <w:tabs>
          <w:tab w:val="left" w:pos="3368"/>
        </w:tabs>
        <w:suppressAutoHyphens w:val="0"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0BB" w:rsidRDefault="00325DA2" w:rsidP="00656EAD">
      <w:pPr>
        <w:pStyle w:val="9"/>
        <w:widowControl/>
        <w:tabs>
          <w:tab w:val="left" w:pos="3368"/>
        </w:tabs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AA40BB" w:rsidRPr="00325DA2">
        <w:rPr>
          <w:rFonts w:ascii="Times New Roman" w:hAnsi="Times New Roman"/>
          <w:b/>
          <w:color w:val="000000"/>
          <w:sz w:val="28"/>
          <w:szCs w:val="28"/>
        </w:rPr>
        <w:t>Библиография</w:t>
      </w:r>
    </w:p>
    <w:p w:rsidR="00325DA2" w:rsidRPr="00325DA2" w:rsidRDefault="00325DA2" w:rsidP="00325DA2">
      <w:pPr>
        <w:rPr>
          <w:sz w:val="28"/>
          <w:szCs w:val="28"/>
        </w:rPr>
      </w:pPr>
    </w:p>
    <w:p w:rsidR="00AA40BB" w:rsidRPr="00656EAD" w:rsidRDefault="00AA40BB" w:rsidP="00325DA2">
      <w:pPr>
        <w:tabs>
          <w:tab w:val="left" w:pos="0"/>
          <w:tab w:val="left" w:pos="360"/>
        </w:tabs>
        <w:suppressAutoHyphens w:val="0"/>
        <w:autoSpaceDE w:val="0"/>
        <w:spacing w:line="360" w:lineRule="auto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1</w:t>
      </w:r>
      <w:r w:rsidRPr="00656EAD">
        <w:rPr>
          <w:color w:val="000000"/>
          <w:sz w:val="28"/>
          <w:szCs w:val="28"/>
        </w:rPr>
        <w:tab/>
      </w:r>
      <w:r w:rsidR="00656EAD" w:rsidRPr="00656EAD">
        <w:rPr>
          <w:color w:val="000000"/>
          <w:sz w:val="28"/>
          <w:szCs w:val="28"/>
        </w:rPr>
        <w:t>Баканова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В.В.</w:t>
      </w:r>
      <w:r w:rsidRPr="00656EAD">
        <w:rPr>
          <w:color w:val="000000"/>
          <w:sz w:val="28"/>
          <w:szCs w:val="28"/>
        </w:rPr>
        <w:t xml:space="preserve"> и др. Практикум по геодезии. М.: Недра, 1983, стр.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3</w:t>
      </w:r>
      <w:r w:rsidRPr="00656EAD">
        <w:rPr>
          <w:color w:val="000000"/>
          <w:sz w:val="28"/>
          <w:szCs w:val="28"/>
        </w:rPr>
        <w:t>32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3</w:t>
      </w:r>
      <w:r w:rsidRPr="00656EAD">
        <w:rPr>
          <w:color w:val="000000"/>
          <w:sz w:val="28"/>
          <w:szCs w:val="28"/>
        </w:rPr>
        <w:t>54.</w:t>
      </w:r>
    </w:p>
    <w:p w:rsidR="00AA40BB" w:rsidRPr="00656EAD" w:rsidRDefault="00AA40BB" w:rsidP="00325DA2">
      <w:pPr>
        <w:tabs>
          <w:tab w:val="left" w:pos="0"/>
          <w:tab w:val="left" w:pos="360"/>
        </w:tabs>
        <w:suppressAutoHyphens w:val="0"/>
        <w:autoSpaceDE w:val="0"/>
        <w:spacing w:line="360" w:lineRule="auto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2</w:t>
      </w:r>
      <w:r w:rsidRPr="00656EAD">
        <w:rPr>
          <w:color w:val="000000"/>
          <w:sz w:val="28"/>
          <w:szCs w:val="28"/>
        </w:rPr>
        <w:tab/>
      </w:r>
      <w:r w:rsidR="00656EAD" w:rsidRPr="00656EAD">
        <w:rPr>
          <w:color w:val="000000"/>
          <w:sz w:val="28"/>
          <w:szCs w:val="28"/>
        </w:rPr>
        <w:t>Шестюков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А.Д.</w:t>
      </w:r>
      <w:r w:rsidRPr="00656EAD">
        <w:rPr>
          <w:color w:val="000000"/>
          <w:sz w:val="28"/>
          <w:szCs w:val="28"/>
        </w:rPr>
        <w:t xml:space="preserve">, </w:t>
      </w:r>
      <w:r w:rsidR="00656EAD" w:rsidRPr="00656EAD">
        <w:rPr>
          <w:color w:val="000000"/>
          <w:sz w:val="28"/>
          <w:szCs w:val="28"/>
        </w:rPr>
        <w:t>Баканова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А.И.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Справочное</w:t>
      </w:r>
      <w:r w:rsidRPr="00656EAD">
        <w:rPr>
          <w:color w:val="000000"/>
          <w:sz w:val="28"/>
          <w:szCs w:val="28"/>
        </w:rPr>
        <w:t xml:space="preserve"> пособие по геодезическим работам при возведении гидротехнических сооружений. М.: Недра, 1990, стр.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9</w:t>
      </w:r>
      <w:r w:rsidRPr="00656EAD">
        <w:rPr>
          <w:color w:val="000000"/>
          <w:sz w:val="28"/>
          <w:szCs w:val="28"/>
        </w:rPr>
        <w:t>6</w:t>
      </w:r>
      <w:r w:rsidR="00656EAD">
        <w:rPr>
          <w:color w:val="000000"/>
          <w:sz w:val="28"/>
          <w:szCs w:val="28"/>
        </w:rPr>
        <w:t>–</w:t>
      </w:r>
      <w:r w:rsidR="00656EAD" w:rsidRPr="00656EAD">
        <w:rPr>
          <w:color w:val="000000"/>
          <w:sz w:val="28"/>
          <w:szCs w:val="28"/>
        </w:rPr>
        <w:t>9</w:t>
      </w:r>
      <w:r w:rsidRPr="00656EAD">
        <w:rPr>
          <w:color w:val="000000"/>
          <w:sz w:val="28"/>
          <w:szCs w:val="28"/>
        </w:rPr>
        <w:t>8.</w:t>
      </w:r>
    </w:p>
    <w:p w:rsidR="00AA40BB" w:rsidRPr="00656EAD" w:rsidRDefault="00AA40BB" w:rsidP="00325DA2">
      <w:pPr>
        <w:tabs>
          <w:tab w:val="left" w:pos="0"/>
          <w:tab w:val="left" w:pos="360"/>
        </w:tabs>
        <w:suppressAutoHyphens w:val="0"/>
        <w:autoSpaceDE w:val="0"/>
        <w:spacing w:line="360" w:lineRule="auto"/>
        <w:jc w:val="both"/>
        <w:rPr>
          <w:color w:val="000000"/>
          <w:sz w:val="28"/>
          <w:szCs w:val="28"/>
        </w:rPr>
      </w:pPr>
      <w:r w:rsidRPr="00656EAD">
        <w:rPr>
          <w:color w:val="000000"/>
          <w:sz w:val="28"/>
          <w:szCs w:val="28"/>
        </w:rPr>
        <w:t>3</w:t>
      </w:r>
      <w:r w:rsidRPr="00656EAD">
        <w:rPr>
          <w:color w:val="000000"/>
          <w:sz w:val="28"/>
          <w:szCs w:val="28"/>
        </w:rPr>
        <w:tab/>
      </w:r>
      <w:r w:rsidR="00656EAD" w:rsidRPr="00656EAD">
        <w:rPr>
          <w:color w:val="000000"/>
          <w:sz w:val="28"/>
          <w:szCs w:val="28"/>
        </w:rPr>
        <w:t>Ганьшин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В.Н.</w:t>
      </w:r>
      <w:r w:rsidRPr="00656EAD">
        <w:rPr>
          <w:color w:val="000000"/>
          <w:sz w:val="28"/>
          <w:szCs w:val="28"/>
        </w:rPr>
        <w:t xml:space="preserve">, </w:t>
      </w:r>
      <w:r w:rsidR="00656EAD" w:rsidRPr="00656EAD">
        <w:rPr>
          <w:color w:val="000000"/>
          <w:sz w:val="28"/>
          <w:szCs w:val="28"/>
        </w:rPr>
        <w:t>Хренов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Л.С.</w:t>
      </w:r>
      <w:r w:rsidR="00656EAD">
        <w:rPr>
          <w:color w:val="000000"/>
          <w:sz w:val="28"/>
          <w:szCs w:val="28"/>
        </w:rPr>
        <w:t> </w:t>
      </w:r>
      <w:r w:rsidR="00656EAD" w:rsidRPr="00656EAD">
        <w:rPr>
          <w:color w:val="000000"/>
          <w:sz w:val="28"/>
          <w:szCs w:val="28"/>
        </w:rPr>
        <w:t>Таблицы</w:t>
      </w:r>
      <w:r w:rsidRPr="00656EAD">
        <w:rPr>
          <w:color w:val="000000"/>
          <w:sz w:val="28"/>
          <w:szCs w:val="28"/>
        </w:rPr>
        <w:t xml:space="preserve"> для разбивки круговых и переходных кривых. М.: Недра, 1985.</w:t>
      </w:r>
      <w:bookmarkStart w:id="0" w:name="_GoBack"/>
      <w:bookmarkEnd w:id="0"/>
    </w:p>
    <w:sectPr w:rsidR="00AA40BB" w:rsidRPr="00656EAD" w:rsidSect="00656EAD"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RTF_Num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 CYR" w:hAnsi="Times New Roman CYR" w:cs="Times New Roman"/>
      </w:rPr>
    </w:lvl>
  </w:abstractNum>
  <w:abstractNum w:abstractNumId="1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RTF_Num 3"/>
    <w:lvl w:ilvl="0">
      <w:start w:val="1"/>
      <w:numFmt w:val="none"/>
      <w:suff w:val="nothing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0BB"/>
    <w:rsid w:val="001035B5"/>
    <w:rsid w:val="001127A9"/>
    <w:rsid w:val="0013364E"/>
    <w:rsid w:val="00146C25"/>
    <w:rsid w:val="001D2E0D"/>
    <w:rsid w:val="002011D6"/>
    <w:rsid w:val="003211DA"/>
    <w:rsid w:val="00325DA2"/>
    <w:rsid w:val="00366209"/>
    <w:rsid w:val="00376485"/>
    <w:rsid w:val="003B0B74"/>
    <w:rsid w:val="003C05CE"/>
    <w:rsid w:val="00431D5F"/>
    <w:rsid w:val="005343A0"/>
    <w:rsid w:val="00656EAD"/>
    <w:rsid w:val="006A1077"/>
    <w:rsid w:val="00701C09"/>
    <w:rsid w:val="00842AA8"/>
    <w:rsid w:val="008676FC"/>
    <w:rsid w:val="00892F19"/>
    <w:rsid w:val="00902950"/>
    <w:rsid w:val="00913803"/>
    <w:rsid w:val="009C520D"/>
    <w:rsid w:val="009C66B5"/>
    <w:rsid w:val="00A26BE7"/>
    <w:rsid w:val="00AA40BB"/>
    <w:rsid w:val="00AE2285"/>
    <w:rsid w:val="00BF3B5B"/>
    <w:rsid w:val="00CD245D"/>
    <w:rsid w:val="00D00B88"/>
    <w:rsid w:val="00D03FC5"/>
    <w:rsid w:val="00E17520"/>
    <w:rsid w:val="00E56036"/>
    <w:rsid w:val="00F5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707F8A-9C03-4828-847B-4985C274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qFormat/>
    <w:pPr>
      <w:widowControl w:val="0"/>
      <w:autoSpaceDE w:val="0"/>
      <w:outlineLvl w:val="7"/>
    </w:pPr>
    <w:rPr>
      <w:rFonts w:ascii="Arial" w:hAnsi="Arial"/>
      <w:sz w:val="20"/>
    </w:rPr>
  </w:style>
  <w:style w:type="paragraph" w:styleId="9">
    <w:name w:val="heading 9"/>
    <w:basedOn w:val="a"/>
    <w:next w:val="a"/>
    <w:link w:val="90"/>
    <w:uiPriority w:val="99"/>
    <w:qFormat/>
    <w:pPr>
      <w:widowControl w:val="0"/>
      <w:autoSpaceDE w:val="0"/>
      <w:outlineLvl w:val="8"/>
    </w:pPr>
    <w:rPr>
      <w:rFonts w:ascii="Arial" w:hAnsi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</w:style>
  <w:style w:type="character" w:customStyle="1" w:styleId="RTFNum21">
    <w:name w:val="RTF_Num 2 1"/>
    <w:uiPriority w:val="99"/>
    <w:rPr>
      <w:rFonts w:ascii="Times New Roman CYR" w:hAnsi="Times New Roman CYR"/>
    </w:rPr>
  </w:style>
  <w:style w:type="character" w:customStyle="1" w:styleId="a3">
    <w:name w:val="Символ нумерации"/>
    <w:uiPriority w:val="99"/>
  </w:style>
  <w:style w:type="character" w:customStyle="1" w:styleId="RTFNum31">
    <w:name w:val="RTF_Num 3 1"/>
    <w:uiPriority w:val="99"/>
    <w:rPr>
      <w:rFonts w:ascii="Symbol" w:hAnsi="Symbol"/>
    </w:rPr>
  </w:style>
  <w:style w:type="paragraph" w:customStyle="1" w:styleId="a4">
    <w:name w:val="Заголовок"/>
    <w:basedOn w:val="a"/>
    <w:next w:val="a5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  <w:lang w:eastAsia="ar-SA"/>
    </w:rPr>
  </w:style>
  <w:style w:type="paragraph" w:styleId="a7">
    <w:name w:val="List"/>
    <w:basedOn w:val="a5"/>
    <w:uiPriority w:val="99"/>
    <w:rPr>
      <w:rFonts w:ascii="Arial" w:hAnsi="Arial" w:cs="Tahoma"/>
    </w:rPr>
  </w:style>
  <w:style w:type="paragraph" w:customStyle="1" w:styleId="10">
    <w:name w:val="Название1"/>
    <w:basedOn w:val="a"/>
    <w:uiPriority w:val="9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uiPriority w:val="99"/>
    <w:pPr>
      <w:suppressLineNumbers/>
    </w:pPr>
    <w:rPr>
      <w:rFonts w:ascii="Arial" w:hAnsi="Arial" w:cs="Tahom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customStyle="1" w:styleId="a8">
    <w:name w:val="Содержимое таблицы"/>
    <w:basedOn w:val="a"/>
    <w:uiPriority w:val="99"/>
    <w:pPr>
      <w:suppressLineNumbers/>
    </w:p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lang w:eastAsia="ar-SA"/>
    </w:rPr>
  </w:style>
  <w:style w:type="table" w:styleId="12">
    <w:name w:val="Table Grid 1"/>
    <w:basedOn w:val="a1"/>
    <w:uiPriority w:val="99"/>
    <w:rsid w:val="00656EAD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2014-03-13T15:48:00Z</dcterms:created>
  <dcterms:modified xsi:type="dcterms:W3CDTF">2014-03-13T15:48:00Z</dcterms:modified>
</cp:coreProperties>
</file>