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2C45B4" w:rsidRDefault="002C45B4">
      <w:pPr>
        <w:spacing w:line="360" w:lineRule="auto"/>
        <w:ind w:firstLine="709"/>
        <w:jc w:val="center"/>
        <w:rPr>
          <w:b/>
        </w:rPr>
      </w:pPr>
    </w:p>
    <w:p w:rsidR="00173787" w:rsidRDefault="00173787">
      <w:pPr>
        <w:spacing w:line="360" w:lineRule="auto"/>
        <w:ind w:firstLine="709"/>
        <w:jc w:val="center"/>
        <w:rPr>
          <w:b/>
        </w:rPr>
      </w:pPr>
      <w:r>
        <w:rPr>
          <w:b/>
        </w:rPr>
        <w:t>НОУ ВПО «Санкт-Петербургский Гуманитарный университет профсоюзов»</w:t>
      </w:r>
    </w:p>
    <w:p w:rsidR="00173787" w:rsidRDefault="00173787">
      <w:pPr>
        <w:spacing w:line="360" w:lineRule="auto"/>
        <w:ind w:firstLine="709"/>
        <w:jc w:val="center"/>
        <w:rPr>
          <w:b/>
          <w:sz w:val="28"/>
          <w:szCs w:val="28"/>
        </w:rPr>
      </w:pPr>
      <w:r>
        <w:rPr>
          <w:b/>
          <w:sz w:val="28"/>
          <w:szCs w:val="28"/>
        </w:rPr>
        <w:t>Самарский филиал</w:t>
      </w:r>
    </w:p>
    <w:p w:rsidR="00173787" w:rsidRDefault="00173787">
      <w:pPr>
        <w:spacing w:line="360" w:lineRule="auto"/>
        <w:ind w:firstLine="709"/>
        <w:jc w:val="both"/>
        <w:rPr>
          <w:sz w:val="28"/>
          <w:szCs w:val="28"/>
        </w:rPr>
      </w:pPr>
    </w:p>
    <w:p w:rsidR="00173787" w:rsidRDefault="00173787">
      <w:pPr>
        <w:spacing w:line="360" w:lineRule="auto"/>
        <w:ind w:firstLine="709"/>
        <w:jc w:val="both"/>
        <w:rPr>
          <w:sz w:val="28"/>
          <w:szCs w:val="28"/>
        </w:rPr>
      </w:pPr>
    </w:p>
    <w:p w:rsidR="00173787" w:rsidRDefault="00173787">
      <w:pPr>
        <w:spacing w:line="360" w:lineRule="auto"/>
        <w:ind w:firstLine="709"/>
        <w:jc w:val="center"/>
        <w:rPr>
          <w:sz w:val="28"/>
          <w:szCs w:val="28"/>
        </w:rPr>
      </w:pPr>
      <w:r>
        <w:rPr>
          <w:sz w:val="28"/>
          <w:szCs w:val="28"/>
        </w:rPr>
        <w:t>Факультет Культуры</w:t>
      </w:r>
    </w:p>
    <w:p w:rsidR="00173787" w:rsidRDefault="00173787">
      <w:pPr>
        <w:spacing w:line="360" w:lineRule="auto"/>
        <w:ind w:firstLine="709"/>
        <w:jc w:val="center"/>
        <w:rPr>
          <w:sz w:val="28"/>
          <w:szCs w:val="28"/>
        </w:rPr>
      </w:pPr>
      <w:r>
        <w:rPr>
          <w:sz w:val="28"/>
          <w:szCs w:val="28"/>
        </w:rPr>
        <w:t>Заочное отделение</w:t>
      </w:r>
    </w:p>
    <w:p w:rsidR="00173787" w:rsidRDefault="00173787">
      <w:pPr>
        <w:spacing w:line="360" w:lineRule="auto"/>
        <w:ind w:firstLine="709"/>
        <w:jc w:val="center"/>
        <w:rPr>
          <w:sz w:val="28"/>
          <w:szCs w:val="28"/>
        </w:rPr>
      </w:pPr>
    </w:p>
    <w:p w:rsidR="00173787" w:rsidRDefault="00173787">
      <w:pPr>
        <w:spacing w:line="360" w:lineRule="auto"/>
        <w:ind w:firstLine="709"/>
        <w:jc w:val="center"/>
        <w:rPr>
          <w:sz w:val="28"/>
          <w:szCs w:val="28"/>
        </w:rPr>
      </w:pPr>
    </w:p>
    <w:p w:rsidR="00173787" w:rsidRDefault="00173787">
      <w:pPr>
        <w:spacing w:line="360" w:lineRule="auto"/>
        <w:ind w:firstLine="709"/>
        <w:jc w:val="center"/>
        <w:rPr>
          <w:sz w:val="28"/>
          <w:szCs w:val="28"/>
        </w:rPr>
      </w:pPr>
      <w:r>
        <w:rPr>
          <w:sz w:val="28"/>
          <w:szCs w:val="28"/>
        </w:rPr>
        <w:t xml:space="preserve">Специальность: 071401 «Социально-культурная деятельность </w:t>
      </w:r>
    </w:p>
    <w:p w:rsidR="00173787" w:rsidRDefault="00173787">
      <w:pPr>
        <w:spacing w:line="360" w:lineRule="auto"/>
        <w:ind w:firstLine="709"/>
        <w:jc w:val="center"/>
        <w:rPr>
          <w:sz w:val="28"/>
          <w:szCs w:val="28"/>
        </w:rPr>
      </w:pPr>
      <w:r>
        <w:rPr>
          <w:sz w:val="28"/>
          <w:szCs w:val="28"/>
        </w:rPr>
        <w:t>в сфере туризма»</w:t>
      </w:r>
    </w:p>
    <w:p w:rsidR="00173787" w:rsidRDefault="00173787">
      <w:pPr>
        <w:spacing w:line="360" w:lineRule="auto"/>
        <w:ind w:firstLine="709"/>
        <w:jc w:val="center"/>
        <w:rPr>
          <w:sz w:val="28"/>
          <w:szCs w:val="28"/>
        </w:rPr>
      </w:pPr>
    </w:p>
    <w:p w:rsidR="00173787" w:rsidRDefault="00173787">
      <w:pPr>
        <w:spacing w:line="360" w:lineRule="auto"/>
        <w:ind w:firstLine="709"/>
        <w:jc w:val="center"/>
        <w:rPr>
          <w:sz w:val="28"/>
          <w:szCs w:val="28"/>
        </w:rPr>
      </w:pPr>
    </w:p>
    <w:p w:rsidR="00173787" w:rsidRDefault="00173787">
      <w:pPr>
        <w:spacing w:line="360" w:lineRule="auto"/>
        <w:ind w:firstLine="709"/>
        <w:jc w:val="center"/>
        <w:rPr>
          <w:sz w:val="28"/>
          <w:szCs w:val="28"/>
        </w:rPr>
      </w:pPr>
      <w:r>
        <w:rPr>
          <w:sz w:val="28"/>
          <w:szCs w:val="28"/>
        </w:rPr>
        <w:t xml:space="preserve">Курсовая работа </w:t>
      </w:r>
    </w:p>
    <w:p w:rsidR="00173787" w:rsidRDefault="00173787">
      <w:pPr>
        <w:spacing w:line="360" w:lineRule="auto"/>
        <w:ind w:firstLine="709"/>
        <w:jc w:val="center"/>
        <w:rPr>
          <w:sz w:val="28"/>
          <w:szCs w:val="28"/>
        </w:rPr>
      </w:pPr>
      <w:r>
        <w:rPr>
          <w:sz w:val="28"/>
          <w:szCs w:val="28"/>
        </w:rPr>
        <w:t>по теоретическим основам организации туристской  деятельности</w:t>
      </w:r>
    </w:p>
    <w:p w:rsidR="00173787" w:rsidRDefault="00173787">
      <w:pPr>
        <w:spacing w:line="360" w:lineRule="auto"/>
        <w:ind w:firstLine="709"/>
        <w:jc w:val="center"/>
        <w:rPr>
          <w:sz w:val="28"/>
          <w:szCs w:val="28"/>
        </w:rPr>
      </w:pPr>
    </w:p>
    <w:p w:rsidR="00173787" w:rsidRDefault="00173787">
      <w:pPr>
        <w:tabs>
          <w:tab w:val="left" w:pos="7515"/>
        </w:tabs>
        <w:spacing w:line="360" w:lineRule="auto"/>
        <w:ind w:firstLine="709"/>
        <w:jc w:val="center"/>
        <w:rPr>
          <w:b/>
          <w:sz w:val="28"/>
          <w:szCs w:val="28"/>
        </w:rPr>
      </w:pPr>
      <w:r>
        <w:rPr>
          <w:b/>
          <w:sz w:val="28"/>
          <w:szCs w:val="28"/>
        </w:rPr>
        <w:t>Технология экскурсионного менеджмента</w:t>
      </w:r>
    </w:p>
    <w:p w:rsidR="00173787" w:rsidRDefault="00173787">
      <w:pPr>
        <w:tabs>
          <w:tab w:val="left" w:pos="7515"/>
        </w:tabs>
        <w:spacing w:line="360" w:lineRule="auto"/>
        <w:ind w:firstLine="709"/>
        <w:jc w:val="center"/>
        <w:rPr>
          <w:sz w:val="28"/>
          <w:szCs w:val="28"/>
        </w:rPr>
      </w:pPr>
    </w:p>
    <w:p w:rsidR="00173787" w:rsidRDefault="00173787">
      <w:pPr>
        <w:tabs>
          <w:tab w:val="left" w:pos="7515"/>
        </w:tabs>
        <w:spacing w:line="360" w:lineRule="auto"/>
        <w:ind w:firstLine="709"/>
        <w:jc w:val="right"/>
        <w:rPr>
          <w:sz w:val="28"/>
          <w:szCs w:val="28"/>
        </w:rPr>
      </w:pPr>
      <w:r>
        <w:rPr>
          <w:sz w:val="28"/>
          <w:szCs w:val="28"/>
        </w:rPr>
        <w:t>Выполнила:</w:t>
      </w:r>
    </w:p>
    <w:p w:rsidR="00173787" w:rsidRDefault="00173787">
      <w:pPr>
        <w:tabs>
          <w:tab w:val="left" w:pos="7515"/>
        </w:tabs>
        <w:spacing w:line="360" w:lineRule="auto"/>
        <w:ind w:firstLine="709"/>
        <w:jc w:val="right"/>
        <w:rPr>
          <w:sz w:val="28"/>
          <w:szCs w:val="28"/>
        </w:rPr>
      </w:pPr>
      <w:r>
        <w:rPr>
          <w:sz w:val="28"/>
          <w:szCs w:val="28"/>
        </w:rPr>
        <w:t>студентка группы СКДу-07</w:t>
      </w:r>
    </w:p>
    <w:p w:rsidR="00173787" w:rsidRDefault="00173787">
      <w:pPr>
        <w:spacing w:line="360" w:lineRule="auto"/>
        <w:ind w:firstLine="709"/>
        <w:jc w:val="right"/>
        <w:rPr>
          <w:sz w:val="28"/>
          <w:szCs w:val="28"/>
        </w:rPr>
      </w:pPr>
      <w:r>
        <w:rPr>
          <w:sz w:val="28"/>
          <w:szCs w:val="28"/>
        </w:rPr>
        <w:t>Гурьянова О. А.</w:t>
      </w:r>
    </w:p>
    <w:p w:rsidR="00173787" w:rsidRDefault="00173787">
      <w:pPr>
        <w:spacing w:line="360" w:lineRule="auto"/>
        <w:ind w:firstLine="709"/>
        <w:jc w:val="right"/>
        <w:rPr>
          <w:sz w:val="28"/>
          <w:szCs w:val="28"/>
        </w:rPr>
      </w:pPr>
      <w:r>
        <w:rPr>
          <w:sz w:val="28"/>
          <w:szCs w:val="28"/>
        </w:rPr>
        <w:t>Научный руководитель:</w:t>
      </w:r>
    </w:p>
    <w:p w:rsidR="00173787" w:rsidRDefault="00173787">
      <w:pPr>
        <w:spacing w:line="360" w:lineRule="auto"/>
        <w:ind w:firstLine="709"/>
        <w:jc w:val="right"/>
        <w:rPr>
          <w:sz w:val="28"/>
          <w:szCs w:val="28"/>
        </w:rPr>
      </w:pPr>
      <w:r>
        <w:rPr>
          <w:sz w:val="28"/>
          <w:szCs w:val="28"/>
        </w:rPr>
        <w:t>канд. пед. наук, доцент</w:t>
      </w:r>
    </w:p>
    <w:p w:rsidR="00173787" w:rsidRDefault="00173787">
      <w:pPr>
        <w:spacing w:line="360" w:lineRule="auto"/>
        <w:ind w:firstLine="709"/>
        <w:jc w:val="right"/>
        <w:rPr>
          <w:sz w:val="28"/>
          <w:szCs w:val="28"/>
        </w:rPr>
      </w:pPr>
      <w:r>
        <w:rPr>
          <w:sz w:val="28"/>
          <w:szCs w:val="28"/>
        </w:rPr>
        <w:t>Давидюк О.С.</w:t>
      </w:r>
    </w:p>
    <w:p w:rsidR="00173787" w:rsidRDefault="00173787">
      <w:pPr>
        <w:spacing w:line="360" w:lineRule="auto"/>
        <w:ind w:firstLine="709"/>
        <w:jc w:val="both"/>
        <w:rPr>
          <w:sz w:val="28"/>
          <w:szCs w:val="28"/>
        </w:rPr>
      </w:pPr>
    </w:p>
    <w:p w:rsidR="00173787" w:rsidRDefault="00173787">
      <w:pPr>
        <w:spacing w:line="360" w:lineRule="auto"/>
        <w:ind w:firstLine="709"/>
        <w:jc w:val="both"/>
        <w:rPr>
          <w:sz w:val="28"/>
          <w:szCs w:val="28"/>
        </w:rPr>
      </w:pPr>
    </w:p>
    <w:p w:rsidR="00173787" w:rsidRDefault="00173787">
      <w:pPr>
        <w:spacing w:line="360" w:lineRule="auto"/>
        <w:ind w:firstLine="709"/>
        <w:jc w:val="both"/>
        <w:rPr>
          <w:sz w:val="28"/>
          <w:szCs w:val="28"/>
        </w:rPr>
      </w:pPr>
    </w:p>
    <w:p w:rsidR="00173787" w:rsidRDefault="00173787">
      <w:pPr>
        <w:tabs>
          <w:tab w:val="left" w:pos="3945"/>
        </w:tabs>
        <w:spacing w:line="360" w:lineRule="auto"/>
        <w:jc w:val="center"/>
        <w:rPr>
          <w:sz w:val="28"/>
          <w:szCs w:val="28"/>
        </w:rPr>
      </w:pPr>
    </w:p>
    <w:p w:rsidR="00173787" w:rsidRDefault="00173787">
      <w:pPr>
        <w:tabs>
          <w:tab w:val="left" w:pos="3945"/>
        </w:tabs>
        <w:spacing w:line="360" w:lineRule="auto"/>
        <w:jc w:val="center"/>
        <w:rPr>
          <w:sz w:val="28"/>
          <w:szCs w:val="28"/>
        </w:rPr>
      </w:pPr>
      <w:r>
        <w:rPr>
          <w:sz w:val="28"/>
          <w:szCs w:val="28"/>
        </w:rPr>
        <w:t>Самара</w:t>
      </w:r>
    </w:p>
    <w:p w:rsidR="00173787" w:rsidRDefault="00173787">
      <w:pPr>
        <w:spacing w:line="360" w:lineRule="auto"/>
        <w:jc w:val="center"/>
        <w:rPr>
          <w:sz w:val="28"/>
          <w:szCs w:val="28"/>
        </w:rPr>
        <w:sectPr w:rsidR="00173787">
          <w:headerReference w:type="default" r:id="rId7"/>
          <w:footerReference w:type="default" r:id="rId8"/>
          <w:headerReference w:type="first" r:id="rId9"/>
          <w:footerReference w:type="first" r:id="rId10"/>
          <w:pgSz w:w="11905" w:h="16837"/>
          <w:pgMar w:top="1410" w:right="851" w:bottom="1410" w:left="1701" w:header="1134" w:footer="1134" w:gutter="0"/>
          <w:cols w:space="720"/>
          <w:docGrid w:linePitch="360"/>
        </w:sectPr>
      </w:pPr>
      <w:r>
        <w:rPr>
          <w:sz w:val="28"/>
          <w:szCs w:val="28"/>
        </w:rPr>
        <w:t>2008</w:t>
      </w:r>
    </w:p>
    <w:p w:rsidR="00173787" w:rsidRDefault="00173787">
      <w:pPr>
        <w:pageBreakBefore/>
        <w:spacing w:line="360" w:lineRule="auto"/>
        <w:jc w:val="center"/>
        <w:rPr>
          <w:b/>
          <w:sz w:val="32"/>
          <w:szCs w:val="32"/>
        </w:rPr>
        <w:sectPr w:rsidR="00173787">
          <w:headerReference w:type="even" r:id="rId11"/>
          <w:headerReference w:type="default" r:id="rId12"/>
          <w:footerReference w:type="even" r:id="rId13"/>
          <w:footerReference w:type="default" r:id="rId14"/>
          <w:headerReference w:type="first" r:id="rId15"/>
          <w:footerReference w:type="first" r:id="rId16"/>
          <w:pgSz w:w="11905" w:h="16837"/>
          <w:pgMar w:top="1134" w:right="851" w:bottom="1134" w:left="1701" w:header="709" w:footer="709" w:gutter="0"/>
          <w:cols w:space="720"/>
          <w:docGrid w:linePitch="360"/>
        </w:sectPr>
      </w:pPr>
      <w:r>
        <w:rPr>
          <w:b/>
          <w:sz w:val="32"/>
          <w:szCs w:val="32"/>
        </w:rPr>
        <w:t>Содержание</w:t>
      </w:r>
    </w:p>
    <w:p w:rsidR="00173787" w:rsidRDefault="00173787">
      <w:pPr>
        <w:pStyle w:val="13"/>
        <w:tabs>
          <w:tab w:val="right" w:leader="dot" w:pos="9353"/>
        </w:tabs>
      </w:pPr>
      <w:r>
        <w:fldChar w:fldCharType="begin"/>
      </w:r>
      <w:r>
        <w:instrText xml:space="preserve"> TOC \o "1-3" \h</w:instrText>
      </w:r>
      <w:r>
        <w:fldChar w:fldCharType="separate"/>
      </w:r>
      <w:hyperlink w:anchor="_toc178" w:history="1">
        <w:r>
          <w:rPr>
            <w:rStyle w:val="a4"/>
          </w:rPr>
          <w:t>Введение</w:t>
        </w:r>
        <w:r>
          <w:rPr>
            <w:rStyle w:val="a4"/>
          </w:rPr>
          <w:tab/>
          <w:t>4</w:t>
        </w:r>
      </w:hyperlink>
    </w:p>
    <w:p w:rsidR="00173787" w:rsidRDefault="00E34FA1">
      <w:pPr>
        <w:pStyle w:val="13"/>
        <w:tabs>
          <w:tab w:val="right" w:leader="dot" w:pos="9353"/>
        </w:tabs>
      </w:pPr>
      <w:hyperlink w:anchor="_toc191" w:history="1">
        <w:r w:rsidR="00173787">
          <w:rPr>
            <w:rStyle w:val="a4"/>
          </w:rPr>
          <w:t>Экскурсия как вид отдыха</w:t>
        </w:r>
        <w:r w:rsidR="00173787">
          <w:rPr>
            <w:rStyle w:val="a4"/>
          </w:rPr>
          <w:tab/>
          <w:t>5</w:t>
        </w:r>
      </w:hyperlink>
    </w:p>
    <w:p w:rsidR="00173787" w:rsidRDefault="00E34FA1">
      <w:pPr>
        <w:pStyle w:val="20"/>
        <w:tabs>
          <w:tab w:val="right" w:leader="dot" w:pos="9353"/>
        </w:tabs>
      </w:pPr>
      <w:hyperlink w:anchor="_toc192" w:history="1">
        <w:r w:rsidR="00173787">
          <w:rPr>
            <w:rStyle w:val="a4"/>
          </w:rPr>
          <w:t xml:space="preserve">История экскурсионного дела. </w:t>
        </w:r>
        <w:r w:rsidR="00173787">
          <w:rPr>
            <w:rStyle w:val="a4"/>
          </w:rPr>
          <w:tab/>
          <w:t>5</w:t>
        </w:r>
      </w:hyperlink>
    </w:p>
    <w:p w:rsidR="00173787" w:rsidRDefault="00E34FA1">
      <w:pPr>
        <w:pStyle w:val="20"/>
        <w:tabs>
          <w:tab w:val="right" w:leader="dot" w:pos="9353"/>
        </w:tabs>
      </w:pPr>
      <w:hyperlink w:anchor="2.2.1.2. Сущность экскурсии|outline" w:history="1">
        <w:r w:rsidR="00173787">
          <w:rPr>
            <w:rStyle w:val="a4"/>
          </w:rPr>
          <w:t>1.2. Сущность экскурсии</w:t>
        </w:r>
        <w:r w:rsidR="00173787">
          <w:rPr>
            <w:rStyle w:val="a4"/>
          </w:rPr>
          <w:tab/>
          <w:t>10</w:t>
        </w:r>
      </w:hyperlink>
    </w:p>
    <w:p w:rsidR="00173787" w:rsidRDefault="00E34FA1">
      <w:pPr>
        <w:pStyle w:val="13"/>
        <w:tabs>
          <w:tab w:val="right" w:leader="dot" w:pos="9353"/>
        </w:tabs>
      </w:pPr>
      <w:hyperlink w:anchor="_toc258" w:history="1">
        <w:r w:rsidR="00173787">
          <w:rPr>
            <w:rStyle w:val="a4"/>
          </w:rPr>
          <w:t xml:space="preserve"> Технология экскурсионного менеджмента.</w:t>
        </w:r>
        <w:r w:rsidR="00173787">
          <w:rPr>
            <w:rStyle w:val="a4"/>
          </w:rPr>
          <w:tab/>
          <w:t>17</w:t>
        </w:r>
      </w:hyperlink>
    </w:p>
    <w:p w:rsidR="00173787" w:rsidRDefault="00E34FA1">
      <w:pPr>
        <w:pStyle w:val="20"/>
        <w:tabs>
          <w:tab w:val="right" w:leader="dot" w:pos="9353"/>
        </w:tabs>
      </w:pPr>
      <w:hyperlink w:anchor="_toc259" w:history="1">
        <w:r w:rsidR="00173787">
          <w:rPr>
            <w:rStyle w:val="a4"/>
          </w:rPr>
          <w:t>Подготовка экскурсии</w:t>
        </w:r>
        <w:r w:rsidR="00173787">
          <w:rPr>
            <w:rStyle w:val="a4"/>
          </w:rPr>
          <w:tab/>
          <w:t>17</w:t>
        </w:r>
      </w:hyperlink>
    </w:p>
    <w:p w:rsidR="00173787" w:rsidRDefault="00E34FA1">
      <w:pPr>
        <w:pStyle w:val="20"/>
        <w:tabs>
          <w:tab w:val="right" w:leader="dot" w:pos="9353"/>
        </w:tabs>
      </w:pPr>
      <w:hyperlink w:anchor="_toc358" w:history="1">
        <w:r w:rsidR="00173787">
          <w:rPr>
            <w:rStyle w:val="a4"/>
          </w:rPr>
          <w:t>Профессиональные требования к специалисту-экскурсоводу</w:t>
        </w:r>
        <w:r w:rsidR="00173787">
          <w:rPr>
            <w:rStyle w:val="a4"/>
          </w:rPr>
          <w:tab/>
          <w:t>27</w:t>
        </w:r>
      </w:hyperlink>
    </w:p>
    <w:p w:rsidR="00173787" w:rsidRDefault="00E34FA1">
      <w:pPr>
        <w:pStyle w:val="13"/>
        <w:tabs>
          <w:tab w:val="right" w:leader="dot" w:pos="9353"/>
        </w:tabs>
      </w:pPr>
      <w:hyperlink w:anchor="_toc435" w:history="1">
        <w:r w:rsidR="00173787">
          <w:rPr>
            <w:rStyle w:val="a4"/>
          </w:rPr>
          <w:t>Заключение</w:t>
        </w:r>
        <w:r w:rsidR="00173787">
          <w:rPr>
            <w:rStyle w:val="a4"/>
          </w:rPr>
          <w:tab/>
          <w:t>37</w:t>
        </w:r>
      </w:hyperlink>
    </w:p>
    <w:p w:rsidR="00173787" w:rsidRDefault="00E34FA1">
      <w:pPr>
        <w:pStyle w:val="13"/>
        <w:tabs>
          <w:tab w:val="right" w:leader="dot" w:pos="9353"/>
        </w:tabs>
        <w:sectPr w:rsidR="00173787">
          <w:type w:val="continuous"/>
          <w:pgSz w:w="11905" w:h="16837"/>
          <w:pgMar w:top="1134" w:right="851" w:bottom="1134" w:left="1701" w:header="709" w:footer="709" w:gutter="0"/>
          <w:cols w:space="720"/>
          <w:docGrid w:linePitch="360"/>
        </w:sectPr>
      </w:pPr>
      <w:hyperlink w:anchor="_toc445" w:history="1">
        <w:r w:rsidR="00173787">
          <w:rPr>
            <w:rStyle w:val="a4"/>
          </w:rPr>
          <w:t>Список литературы</w:t>
        </w:r>
        <w:r w:rsidR="00173787">
          <w:rPr>
            <w:rStyle w:val="a4"/>
          </w:rPr>
          <w:tab/>
          <w:t>38</w:t>
        </w:r>
      </w:hyperlink>
      <w:r w:rsidR="00173787">
        <w:fldChar w:fldCharType="end"/>
      </w:r>
    </w:p>
    <w:p w:rsidR="00173787" w:rsidRDefault="00173787">
      <w:pPr>
        <w:pStyle w:val="1"/>
        <w:pageBreakBefore/>
        <w:tabs>
          <w:tab w:val="right" w:leader="dot" w:pos="9344"/>
        </w:tabs>
      </w:pPr>
      <w:bookmarkStart w:id="0" w:name="_toc178"/>
      <w:bookmarkEnd w:id="0"/>
      <w:r>
        <w:t>Введение</w:t>
      </w:r>
    </w:p>
    <w:p w:rsidR="00173787" w:rsidRDefault="00173787">
      <w:pPr>
        <w:spacing w:line="360" w:lineRule="auto"/>
        <w:ind w:firstLine="709"/>
        <w:jc w:val="both"/>
        <w:rPr>
          <w:sz w:val="28"/>
          <w:szCs w:val="28"/>
        </w:rPr>
      </w:pPr>
      <w:r>
        <w:rPr>
          <w:sz w:val="28"/>
          <w:szCs w:val="28"/>
        </w:rPr>
        <w:t>Я выбрала эту тему, потому что мне всегда были интересны экскурсии, но никогда не нравилось, как нам ее преподносили: что говорил экскурсовод, как он говорил. Создается ощущение, что экскурсоводам абсолютно все равно будет ли заинтересован экскурсант или нет, лишь бы отработать положенное время. Вот мне и стало интересно, а должно ли быть так на самом деле? А если не должно быть так, то каким должен быть экскурсовод, и вообще как готовится экскурсия?</w:t>
      </w:r>
    </w:p>
    <w:p w:rsidR="00173787" w:rsidRDefault="00173787">
      <w:pPr>
        <w:spacing w:line="360" w:lineRule="auto"/>
        <w:ind w:firstLine="709"/>
        <w:jc w:val="both"/>
        <w:rPr>
          <w:sz w:val="28"/>
          <w:szCs w:val="28"/>
        </w:rPr>
      </w:pPr>
      <w:r>
        <w:rPr>
          <w:sz w:val="28"/>
          <w:szCs w:val="28"/>
        </w:rPr>
        <w:t>Эта тема актуальна, т.к. в последнее время на российском туристском рынке значительное место стали занимать экскурсионные услуги туры, насыщенные экскурсионными программами. И знание технологии экскурсионного менеджмента может принести успех на рынке туристских услуг.</w:t>
      </w:r>
    </w:p>
    <w:p w:rsidR="00173787" w:rsidRDefault="00173787">
      <w:pPr>
        <w:spacing w:line="360" w:lineRule="auto"/>
        <w:ind w:firstLine="709"/>
        <w:jc w:val="both"/>
        <w:rPr>
          <w:sz w:val="28"/>
          <w:szCs w:val="28"/>
        </w:rPr>
      </w:pPr>
      <w:r>
        <w:rPr>
          <w:sz w:val="28"/>
          <w:szCs w:val="28"/>
        </w:rPr>
        <w:t>Цель написания курсовой работы – изучить технологию экскурсионного менеджмента.</w:t>
      </w:r>
    </w:p>
    <w:p w:rsidR="00173787" w:rsidRDefault="00173787">
      <w:pPr>
        <w:spacing w:line="360" w:lineRule="auto"/>
        <w:ind w:left="1134"/>
        <w:jc w:val="both"/>
        <w:rPr>
          <w:sz w:val="28"/>
          <w:szCs w:val="28"/>
        </w:rPr>
      </w:pPr>
      <w:r>
        <w:rPr>
          <w:sz w:val="28"/>
          <w:szCs w:val="28"/>
        </w:rPr>
        <w:t>Задачи исследования:</w:t>
      </w:r>
    </w:p>
    <w:p w:rsidR="00173787" w:rsidRDefault="00173787">
      <w:pPr>
        <w:numPr>
          <w:ilvl w:val="0"/>
          <w:numId w:val="6"/>
        </w:numPr>
        <w:spacing w:line="360" w:lineRule="auto"/>
        <w:jc w:val="both"/>
        <w:rPr>
          <w:sz w:val="28"/>
          <w:szCs w:val="28"/>
        </w:rPr>
      </w:pPr>
      <w:r>
        <w:rPr>
          <w:sz w:val="28"/>
          <w:szCs w:val="28"/>
        </w:rPr>
        <w:t>изучить историю экскурсионного дела;</w:t>
      </w:r>
    </w:p>
    <w:p w:rsidR="00173787" w:rsidRDefault="00173787">
      <w:pPr>
        <w:numPr>
          <w:ilvl w:val="0"/>
          <w:numId w:val="6"/>
        </w:numPr>
        <w:spacing w:line="360" w:lineRule="auto"/>
        <w:jc w:val="both"/>
        <w:rPr>
          <w:sz w:val="28"/>
          <w:szCs w:val="28"/>
        </w:rPr>
      </w:pPr>
      <w:r>
        <w:rPr>
          <w:sz w:val="28"/>
          <w:szCs w:val="28"/>
        </w:rPr>
        <w:t>определить сущность экскурсии;</w:t>
      </w:r>
    </w:p>
    <w:p w:rsidR="00173787" w:rsidRDefault="00173787">
      <w:pPr>
        <w:numPr>
          <w:ilvl w:val="0"/>
          <w:numId w:val="6"/>
        </w:numPr>
        <w:spacing w:line="360" w:lineRule="auto"/>
        <w:jc w:val="both"/>
        <w:rPr>
          <w:sz w:val="28"/>
          <w:szCs w:val="28"/>
        </w:rPr>
      </w:pPr>
      <w:r>
        <w:rPr>
          <w:sz w:val="28"/>
          <w:szCs w:val="28"/>
        </w:rPr>
        <w:t>выделить функции и признаки экскурсии;</w:t>
      </w:r>
    </w:p>
    <w:p w:rsidR="00173787" w:rsidRDefault="00173787">
      <w:pPr>
        <w:numPr>
          <w:ilvl w:val="0"/>
          <w:numId w:val="6"/>
        </w:numPr>
        <w:spacing w:line="360" w:lineRule="auto"/>
        <w:jc w:val="both"/>
        <w:rPr>
          <w:sz w:val="28"/>
          <w:szCs w:val="28"/>
        </w:rPr>
      </w:pPr>
      <w:r>
        <w:rPr>
          <w:sz w:val="28"/>
          <w:szCs w:val="28"/>
        </w:rPr>
        <w:t>изучить процесс подготовки экскурсии;</w:t>
      </w:r>
    </w:p>
    <w:p w:rsidR="00173787" w:rsidRDefault="00173787">
      <w:pPr>
        <w:numPr>
          <w:ilvl w:val="0"/>
          <w:numId w:val="6"/>
        </w:numPr>
        <w:spacing w:line="360" w:lineRule="auto"/>
        <w:jc w:val="both"/>
        <w:rPr>
          <w:sz w:val="28"/>
          <w:szCs w:val="28"/>
        </w:rPr>
      </w:pPr>
      <w:r>
        <w:rPr>
          <w:sz w:val="28"/>
          <w:szCs w:val="28"/>
        </w:rPr>
        <w:t>проанализировать требования, предъявляемые к экскурсоводу.</w:t>
      </w:r>
    </w:p>
    <w:p w:rsidR="00173787" w:rsidRDefault="00173787">
      <w:pPr>
        <w:spacing w:line="360" w:lineRule="auto"/>
        <w:ind w:firstLine="709"/>
        <w:rPr>
          <w:sz w:val="28"/>
          <w:szCs w:val="28"/>
        </w:rPr>
      </w:pPr>
      <w:r>
        <w:rPr>
          <w:sz w:val="28"/>
          <w:szCs w:val="28"/>
        </w:rPr>
        <w:t>В процессе выполнения курсовой работы использовался метод анализа специальной и вспомогательной литературы по теме исследования.</w:t>
      </w:r>
    </w:p>
    <w:p w:rsidR="00173787" w:rsidRDefault="00173787">
      <w:pPr>
        <w:spacing w:line="360" w:lineRule="auto"/>
        <w:ind w:firstLine="709"/>
        <w:jc w:val="both"/>
        <w:rPr>
          <w:sz w:val="28"/>
          <w:szCs w:val="28"/>
        </w:rPr>
      </w:pPr>
      <w:r>
        <w:rPr>
          <w:sz w:val="28"/>
          <w:szCs w:val="28"/>
        </w:rPr>
        <w:t xml:space="preserve">Исследования проводились на основе литературных источников: Александров Ю.Н. Подготовка и проведение экскурсий: Методические рекомендации, Гуляев В. Г. Организация туристской деятельности, Емельянов Б.В. Экскурсоведение, Хуусконен Н.М., Глушанок Т.М. Практика экскурсионной деятельности, а также были использованы информационные ресурсы </w:t>
      </w:r>
      <w:r>
        <w:rPr>
          <w:sz w:val="28"/>
          <w:szCs w:val="28"/>
          <w:lang w:val="en-US"/>
        </w:rPr>
        <w:t>Internet</w:t>
      </w:r>
      <w:r>
        <w:rPr>
          <w:sz w:val="28"/>
          <w:szCs w:val="28"/>
        </w:rPr>
        <w:t>.</w:t>
      </w:r>
    </w:p>
    <w:p w:rsidR="00173787" w:rsidRDefault="00173787">
      <w:pPr>
        <w:spacing w:line="360" w:lineRule="auto"/>
        <w:ind w:firstLine="709"/>
        <w:jc w:val="both"/>
        <w:rPr>
          <w:sz w:val="28"/>
          <w:szCs w:val="28"/>
        </w:rPr>
      </w:pPr>
    </w:p>
    <w:p w:rsidR="00173787" w:rsidRDefault="00173787">
      <w:pPr>
        <w:pStyle w:val="1"/>
        <w:pageBreakBefore/>
      </w:pPr>
      <w:bookmarkStart w:id="1" w:name="_toc191"/>
      <w:bookmarkEnd w:id="1"/>
      <w:r>
        <w:t>Экскурсия как вид отдыха</w:t>
      </w:r>
    </w:p>
    <w:p w:rsidR="00173787" w:rsidRDefault="00173787">
      <w:pPr>
        <w:pStyle w:val="2"/>
      </w:pPr>
      <w:bookmarkStart w:id="2" w:name="_toc192"/>
      <w:bookmarkEnd w:id="2"/>
      <w:r>
        <w:t xml:space="preserve">История экскурсионного дела. </w:t>
      </w:r>
    </w:p>
    <w:p w:rsidR="00173787" w:rsidRDefault="00173787">
      <w:pPr>
        <w:spacing w:line="360" w:lineRule="auto"/>
        <w:ind w:firstLine="709"/>
        <w:jc w:val="center"/>
        <w:rPr>
          <w:b/>
          <w:bCs/>
          <w:i/>
          <w:iCs/>
          <w:sz w:val="28"/>
        </w:rPr>
      </w:pPr>
      <w:r>
        <w:rPr>
          <w:b/>
          <w:bCs/>
          <w:i/>
          <w:iCs/>
          <w:sz w:val="28"/>
        </w:rPr>
        <w:t>Возникновение экскурсионного дела в России</w:t>
      </w:r>
    </w:p>
    <w:p w:rsidR="00173787" w:rsidRDefault="00173787">
      <w:pPr>
        <w:tabs>
          <w:tab w:val="left" w:pos="540"/>
        </w:tabs>
        <w:spacing w:line="360" w:lineRule="auto"/>
        <w:ind w:firstLine="709"/>
        <w:jc w:val="both"/>
        <w:rPr>
          <w:sz w:val="28"/>
          <w:szCs w:val="28"/>
        </w:rPr>
      </w:pPr>
      <w:r>
        <w:rPr>
          <w:sz w:val="28"/>
          <w:szCs w:val="28"/>
        </w:rPr>
        <w:t>Экскурсионное дело в России берет свое начало с развития школьных экскурсий. Первые сведения о проведении экскурсий для детей относятся ко второй половине XVIII в., когда передовые педагоги высказывались о целесообразности организации для детей прогулок на природу. Этому способствовали переведенные на русский язык произведения известного чешского педагога Яна Амоса Каменского, который отводил важное место наглядности и предметности в системе обучения и воспитания. Благодаря передовым педагогам и методистам рекомендации о проведении школьных экскурсий нашли отражение в "Уставе народных училищ" 1786г. А "Школьный устав" 1804 г. рекомендовал не только устраивать прогулки (экскурсии) в природу, но и посещать мануфактуры, мастерские ремесленников и другие предприятия</w:t>
      </w:r>
      <w:r>
        <w:rPr>
          <w:rStyle w:val="a3"/>
          <w:sz w:val="28"/>
          <w:szCs w:val="28"/>
        </w:rPr>
        <w:footnoteReference w:id="1"/>
      </w:r>
      <w:r>
        <w:rPr>
          <w:sz w:val="28"/>
          <w:szCs w:val="28"/>
        </w:rPr>
        <w:t>.</w:t>
      </w:r>
    </w:p>
    <w:p w:rsidR="00173787" w:rsidRDefault="00173787">
      <w:pPr>
        <w:tabs>
          <w:tab w:val="left" w:pos="540"/>
        </w:tabs>
        <w:spacing w:line="360" w:lineRule="auto"/>
        <w:ind w:firstLine="709"/>
        <w:jc w:val="both"/>
        <w:rPr>
          <w:sz w:val="28"/>
          <w:szCs w:val="28"/>
        </w:rPr>
      </w:pPr>
      <w:r>
        <w:rPr>
          <w:sz w:val="28"/>
          <w:szCs w:val="28"/>
        </w:rPr>
        <w:t>Появление идей родиноведения дало толчок развитию мысли о предметности и наглядности обучения родного края. К этому времени относится общественно-научная деятельность великого русского педагога-демократа К.Д. Ушинского, который отверг схоластические приемы преподавания и разработал основы научной педагогики. Он рекомендовал выход за пределы обычного схоластического урока. Таким выходом явился новый, наиболее активный метод обучения - экскурсия, и в первую очередь экскурсии в природу.</w:t>
      </w:r>
    </w:p>
    <w:p w:rsidR="00173787" w:rsidRDefault="00173787">
      <w:pPr>
        <w:tabs>
          <w:tab w:val="left" w:pos="540"/>
        </w:tabs>
        <w:spacing w:line="360" w:lineRule="auto"/>
        <w:ind w:firstLine="709"/>
        <w:jc w:val="both"/>
        <w:rPr>
          <w:sz w:val="28"/>
          <w:szCs w:val="28"/>
        </w:rPr>
      </w:pPr>
      <w:r>
        <w:rPr>
          <w:sz w:val="28"/>
          <w:szCs w:val="28"/>
        </w:rPr>
        <w:t>Успешную работу вело в Екатеринбурге Уральское общество любителей естествознания, его активными членами были Н.К. Чуприн, А.П. Карпинский, Д.Н. Мамин-Сибиряк и другие ученые и писатели. Общество занималось просветительной деятельностью среди населения, организуя лекции и экскурсии, чем внесло свой вклад в зарождение экскурсионного дела.</w:t>
      </w:r>
    </w:p>
    <w:p w:rsidR="00173787" w:rsidRDefault="00173787">
      <w:pPr>
        <w:tabs>
          <w:tab w:val="left" w:pos="540"/>
        </w:tabs>
        <w:spacing w:line="360" w:lineRule="auto"/>
        <w:ind w:firstLine="709"/>
        <w:jc w:val="both"/>
        <w:rPr>
          <w:sz w:val="28"/>
          <w:szCs w:val="28"/>
        </w:rPr>
      </w:pPr>
      <w:r>
        <w:rPr>
          <w:sz w:val="28"/>
          <w:szCs w:val="28"/>
        </w:rPr>
        <w:t xml:space="preserve">С возникновением туризма и экскурсий в России связана также деятельность Русского горного общества. Возникнув в 1900г., оно просуществовало до 1927г. Его учредителями были ученые, снискавшие своими трудами мировую славу: Д.Н. Анучин, В.И. Вернадский, И.В. Мушкетов, П.П. Семенов-Тянь-Шанский. Общество внесло элементы организованности в путешествия, экспедиции, экскурсии: давало проводников, страховало участников походов, экскурсий и восхождений в горы и предоставляло возможность отдохнуть в горном приюте. </w:t>
      </w:r>
    </w:p>
    <w:p w:rsidR="00173787" w:rsidRDefault="00173787">
      <w:pPr>
        <w:tabs>
          <w:tab w:val="left" w:pos="540"/>
        </w:tabs>
        <w:spacing w:line="360" w:lineRule="auto"/>
        <w:ind w:firstLine="709"/>
        <w:jc w:val="both"/>
        <w:rPr>
          <w:sz w:val="28"/>
          <w:szCs w:val="28"/>
        </w:rPr>
      </w:pPr>
      <w:r>
        <w:rPr>
          <w:sz w:val="28"/>
          <w:szCs w:val="28"/>
        </w:rPr>
        <w:t>Организованный в Ялте в конце 80-х годов XIXв. Кружок любителей природы, горного спорта и крымских гор сделал еще один шаг в развитии отечественного туризма и экскурсий. Председателем Кружка был врач В.И. Дмитриев, друг А.П. Чехова. Большим достижением в деятельности клуба было то, что он расширил географию маршрутов, походов и экскурсий. Для этого им было создано экскурсионное бюро, которое рекомендовало желающим маршруты экскурсий и давало их описание</w:t>
      </w:r>
      <w:r>
        <w:rPr>
          <w:rStyle w:val="a3"/>
          <w:sz w:val="28"/>
          <w:szCs w:val="28"/>
        </w:rPr>
        <w:footnoteReference w:id="2"/>
      </w:r>
      <w:r>
        <w:rPr>
          <w:sz w:val="28"/>
          <w:szCs w:val="28"/>
        </w:rPr>
        <w:t xml:space="preserve">. </w:t>
      </w:r>
    </w:p>
    <w:p w:rsidR="00173787" w:rsidRDefault="00173787">
      <w:pPr>
        <w:tabs>
          <w:tab w:val="left" w:pos="540"/>
        </w:tabs>
        <w:spacing w:line="360" w:lineRule="auto"/>
        <w:ind w:firstLine="709"/>
        <w:jc w:val="both"/>
        <w:rPr>
          <w:sz w:val="28"/>
          <w:szCs w:val="28"/>
        </w:rPr>
      </w:pPr>
      <w:r>
        <w:rPr>
          <w:sz w:val="28"/>
          <w:szCs w:val="28"/>
        </w:rPr>
        <w:t>В дальнейшем, в связи с ростом числа экскурсий и путешествий появилась необходимость в координации их руководства. Это привело к созданию Центральной экскурсионной комиссии при Московском учебном округе.</w:t>
      </w:r>
    </w:p>
    <w:p w:rsidR="00173787" w:rsidRDefault="00173787">
      <w:pPr>
        <w:tabs>
          <w:tab w:val="left" w:pos="540"/>
        </w:tabs>
        <w:spacing w:line="360" w:lineRule="auto"/>
        <w:ind w:firstLine="709"/>
        <w:jc w:val="both"/>
        <w:rPr>
          <w:sz w:val="28"/>
          <w:szCs w:val="28"/>
        </w:rPr>
      </w:pPr>
      <w:r>
        <w:rPr>
          <w:sz w:val="28"/>
          <w:szCs w:val="28"/>
        </w:rPr>
        <w:t xml:space="preserve">Комиссия объединила педагогов-энтузиастов, имеющих опыт экскурсионной работы. В их числе были В.И. Комаринский, В.Ю. Ульянинский, Н.Г. Тарасов и другие, которые стали анализировать и обобщать накопленный опыт экскурсионной работы с учащимися, давать методические рекомендации. </w:t>
      </w:r>
    </w:p>
    <w:p w:rsidR="00173787" w:rsidRDefault="00173787">
      <w:pPr>
        <w:tabs>
          <w:tab w:val="left" w:pos="540"/>
        </w:tabs>
        <w:spacing w:line="360" w:lineRule="auto"/>
        <w:ind w:firstLine="709"/>
        <w:jc w:val="both"/>
        <w:rPr>
          <w:sz w:val="28"/>
          <w:szCs w:val="28"/>
        </w:rPr>
      </w:pPr>
      <w:r>
        <w:rPr>
          <w:sz w:val="28"/>
          <w:szCs w:val="28"/>
        </w:rPr>
        <w:t>В начале XX в. видные педагоги, методисты, основываясь на экскурсионной практике, начали заниматься разработкой вопросов школьной экскурсионной методики. Это были Д.Н. Кайгородов, В.В. Половцев, Е.А. Звягинцев, Н.Г. Тарасов, С.П. Аржанов, Н.П. Анциферов, В.А. Гард, И.М. Гревс, Б.Е. Райков и другие. Они внесли большой вклад в теорию развития экскурсионного дела. В 1910г. вышла книга под редакцией Б.Е. Райкова и Г.Н. Боча "Школьные экскурсии их значение и организация". В этом труде впервые были разработаны и сформулированы основные принципы школьной экскурсионной методики и дана система учебных экскурсий по всем классам и предметам. Обсуждение этих вопросов продолжалось в журналах, освещающих практику и теорию экскурсионного дела: "Экскурсионный вестник" (Москва), "Школьные экскурсии и школьный музей" (Одесса), "Русский экскурсант" (Ярославль) и в других изданиях.</w:t>
      </w:r>
    </w:p>
    <w:p w:rsidR="00173787" w:rsidRDefault="00173787">
      <w:pPr>
        <w:spacing w:line="360" w:lineRule="auto"/>
        <w:ind w:firstLine="709"/>
        <w:jc w:val="center"/>
        <w:rPr>
          <w:b/>
          <w:bCs/>
          <w:i/>
          <w:iCs/>
          <w:sz w:val="28"/>
        </w:rPr>
      </w:pPr>
      <w:r>
        <w:rPr>
          <w:b/>
          <w:bCs/>
          <w:i/>
          <w:iCs/>
          <w:sz w:val="28"/>
        </w:rPr>
        <w:t xml:space="preserve">Становление экскурсионного дела в советское время. </w:t>
      </w:r>
    </w:p>
    <w:p w:rsidR="00173787" w:rsidRDefault="00173787">
      <w:pPr>
        <w:tabs>
          <w:tab w:val="left" w:pos="540"/>
        </w:tabs>
        <w:spacing w:line="360" w:lineRule="auto"/>
        <w:ind w:firstLine="709"/>
        <w:jc w:val="both"/>
        <w:rPr>
          <w:sz w:val="28"/>
          <w:szCs w:val="28"/>
        </w:rPr>
      </w:pPr>
      <w:r>
        <w:rPr>
          <w:sz w:val="28"/>
          <w:szCs w:val="28"/>
        </w:rPr>
        <w:t>Октябрьская революция положила начало формированию новых потребностей экскурсантов, с другим мировоззрением и взглядами. Широкие народные массы, в основном не грамотные, проявили стремление к знаниям, истории, культуре</w:t>
      </w:r>
      <w:r>
        <w:rPr>
          <w:rStyle w:val="a3"/>
          <w:sz w:val="28"/>
          <w:szCs w:val="28"/>
        </w:rPr>
        <w:footnoteReference w:id="3"/>
      </w:r>
      <w:r>
        <w:rPr>
          <w:sz w:val="28"/>
          <w:szCs w:val="28"/>
        </w:rPr>
        <w:t xml:space="preserve">. </w:t>
      </w:r>
    </w:p>
    <w:p w:rsidR="00173787" w:rsidRDefault="00173787">
      <w:pPr>
        <w:tabs>
          <w:tab w:val="left" w:pos="540"/>
        </w:tabs>
        <w:spacing w:line="360" w:lineRule="auto"/>
        <w:ind w:firstLine="709"/>
        <w:jc w:val="both"/>
        <w:rPr>
          <w:sz w:val="28"/>
          <w:szCs w:val="28"/>
        </w:rPr>
      </w:pPr>
      <w:r>
        <w:rPr>
          <w:sz w:val="28"/>
          <w:szCs w:val="28"/>
        </w:rPr>
        <w:t xml:space="preserve">К осуществлению задач повышения культурного уровня граждан, были привлечены такие деятели культуры как: А.В. Луначарский, М.Н. Покровский, Л.Р. Межинская, В.Р. Межинская, О.Ю. Шмидт, В.Д. Бон-Бруевич, П.И. Лебедев-Полянский и другие. </w:t>
      </w:r>
    </w:p>
    <w:p w:rsidR="00173787" w:rsidRDefault="00173787">
      <w:pPr>
        <w:tabs>
          <w:tab w:val="left" w:pos="540"/>
        </w:tabs>
        <w:spacing w:line="360" w:lineRule="auto"/>
        <w:ind w:firstLine="709"/>
        <w:jc w:val="both"/>
        <w:rPr>
          <w:sz w:val="28"/>
          <w:szCs w:val="28"/>
        </w:rPr>
      </w:pPr>
      <w:r>
        <w:rPr>
          <w:sz w:val="28"/>
          <w:szCs w:val="28"/>
        </w:rPr>
        <w:t xml:space="preserve">В связи с этими задачами стали создаваться новые учебные заведения по переподготовке учителей, открывались новые учебные заведения по подготовке экскурсионных работников. В Москве был открыт Центральный музейно-экскурсионный институт, в Петрограде – Экскурсионный институт – учебное и научно-исследовательское учреждение. </w:t>
      </w:r>
    </w:p>
    <w:p w:rsidR="00173787" w:rsidRDefault="00173787">
      <w:pPr>
        <w:tabs>
          <w:tab w:val="left" w:pos="540"/>
        </w:tabs>
        <w:spacing w:line="360" w:lineRule="auto"/>
        <w:ind w:firstLine="709"/>
        <w:jc w:val="both"/>
        <w:rPr>
          <w:sz w:val="28"/>
          <w:szCs w:val="28"/>
        </w:rPr>
      </w:pPr>
      <w:r>
        <w:rPr>
          <w:sz w:val="28"/>
          <w:szCs w:val="28"/>
        </w:rPr>
        <w:t xml:space="preserve">Большой вклад в развитие советского экскурсионного дела и его пропаганду внесли Н.К. Крупская, П.П. Болонский, С.Т. Шацкий, А.П. Пинкевич, А.Ф. Родин и многие другие передовые педагоги и методисты. </w:t>
      </w:r>
    </w:p>
    <w:p w:rsidR="00173787" w:rsidRDefault="00173787">
      <w:pPr>
        <w:tabs>
          <w:tab w:val="left" w:pos="540"/>
        </w:tabs>
        <w:spacing w:line="360" w:lineRule="auto"/>
        <w:ind w:firstLine="709"/>
        <w:jc w:val="both"/>
        <w:rPr>
          <w:sz w:val="28"/>
          <w:szCs w:val="28"/>
        </w:rPr>
      </w:pPr>
      <w:r>
        <w:rPr>
          <w:sz w:val="28"/>
          <w:szCs w:val="28"/>
        </w:rPr>
        <w:t>В 1920 г. в Петрограде и Москве были открыты учреждения, готовящие руководителей экскурсий, - инструкторские экскурсионные станции. Вопросы теории и методики экскурсионного дела обсуждались на экскурсионных конференциях.</w:t>
      </w:r>
    </w:p>
    <w:p w:rsidR="00173787" w:rsidRDefault="00173787">
      <w:pPr>
        <w:tabs>
          <w:tab w:val="left" w:pos="540"/>
        </w:tabs>
        <w:spacing w:line="360" w:lineRule="auto"/>
        <w:ind w:firstLine="709"/>
        <w:jc w:val="both"/>
        <w:rPr>
          <w:sz w:val="28"/>
          <w:szCs w:val="28"/>
        </w:rPr>
      </w:pPr>
      <w:r>
        <w:rPr>
          <w:sz w:val="28"/>
          <w:szCs w:val="28"/>
        </w:rPr>
        <w:t>В Кубанском педагогическом институте в 1923-1926гг. курс "Экскурсионное дело" был прочитан профессором Гердом В.А., лекции которого позже были изданы отдельной книгой "Экскурсионное дело", явившейся большим вкладом в развитие теории и методики экскурсионного дела</w:t>
      </w:r>
      <w:r>
        <w:rPr>
          <w:rStyle w:val="a3"/>
          <w:sz w:val="28"/>
          <w:szCs w:val="28"/>
        </w:rPr>
        <w:footnoteReference w:id="4"/>
      </w:r>
      <w:r>
        <w:rPr>
          <w:sz w:val="28"/>
          <w:szCs w:val="28"/>
        </w:rPr>
        <w:t>.</w:t>
      </w:r>
    </w:p>
    <w:p w:rsidR="00173787" w:rsidRDefault="00173787">
      <w:pPr>
        <w:tabs>
          <w:tab w:val="left" w:pos="540"/>
        </w:tabs>
        <w:spacing w:line="360" w:lineRule="auto"/>
        <w:ind w:firstLine="709"/>
        <w:jc w:val="both"/>
        <w:rPr>
          <w:sz w:val="28"/>
          <w:szCs w:val="28"/>
        </w:rPr>
      </w:pPr>
      <w:r>
        <w:rPr>
          <w:sz w:val="28"/>
          <w:szCs w:val="28"/>
        </w:rPr>
        <w:t>Вместе с организационными формами экскурсий развивались теория и методика экскурсионного дела. Обобщая накопленный опыт, экскурсионные работники давали рекомендации по организации и методике проведения экскурсий. В Петрограде начал выходить научно-педагогический журнал "Экскурсионное дело". В эти годы были выпущены сборник научно-педагогических статей под общей редакцией профессора Б.Е. Райкова "Школьные экскурсии, их значение и организация"; книга Н.П. Анциферова "Теория и практика экскурсий по обществоведению", "Внешкольные экскурсии" под редакцией Б.Е. Райкова и Э.В. Краснухи, "Методика и практика экскурсионного дела" Н.А. Гейнике и много других работ.</w:t>
      </w:r>
    </w:p>
    <w:p w:rsidR="00173787" w:rsidRDefault="00173787">
      <w:pPr>
        <w:spacing w:line="360" w:lineRule="auto"/>
        <w:ind w:firstLine="709"/>
        <w:jc w:val="center"/>
        <w:rPr>
          <w:b/>
          <w:bCs/>
          <w:i/>
          <w:iCs/>
          <w:sz w:val="28"/>
        </w:rPr>
      </w:pPr>
      <w:r>
        <w:rPr>
          <w:b/>
          <w:bCs/>
          <w:i/>
          <w:iCs/>
          <w:sz w:val="28"/>
        </w:rPr>
        <w:t>Развитие и совершенствование экскурсионного дела в послевоенные годы</w:t>
      </w:r>
    </w:p>
    <w:p w:rsidR="00173787" w:rsidRDefault="00173787">
      <w:pPr>
        <w:tabs>
          <w:tab w:val="left" w:pos="540"/>
        </w:tabs>
        <w:spacing w:line="360" w:lineRule="auto"/>
        <w:ind w:firstLine="709"/>
        <w:jc w:val="both"/>
        <w:rPr>
          <w:sz w:val="28"/>
          <w:szCs w:val="28"/>
        </w:rPr>
      </w:pPr>
      <w:r>
        <w:rPr>
          <w:sz w:val="28"/>
          <w:szCs w:val="28"/>
        </w:rPr>
        <w:t xml:space="preserve">После Великой Отечественной войны перед советским народом встали задачи восстановить разрушенное народное хозяйство на территориях, которые были оккупированы фашистами, и преодолеть последствия войны во всех областях жизни. </w:t>
      </w:r>
    </w:p>
    <w:p w:rsidR="00173787" w:rsidRDefault="00173787">
      <w:pPr>
        <w:tabs>
          <w:tab w:val="left" w:pos="540"/>
        </w:tabs>
        <w:spacing w:line="360" w:lineRule="auto"/>
        <w:ind w:firstLine="709"/>
        <w:jc w:val="both"/>
        <w:rPr>
          <w:sz w:val="28"/>
          <w:szCs w:val="28"/>
        </w:rPr>
      </w:pPr>
      <w:r>
        <w:rPr>
          <w:sz w:val="28"/>
          <w:szCs w:val="28"/>
        </w:rPr>
        <w:t xml:space="preserve">Особое внимание уделяется разработке экскурсий по ленинской тематике. Создается экскурсия "По ленинским местам Москвы". Московский Кремль стал главным объектом столичных экскурсий. Тематика экскурсий пополнялась производственными экскурсиями на новостройки страны, экскурсиями на искусствоведческие и литературные темы. </w:t>
      </w:r>
    </w:p>
    <w:p w:rsidR="00173787" w:rsidRDefault="00173787">
      <w:pPr>
        <w:tabs>
          <w:tab w:val="left" w:pos="540"/>
        </w:tabs>
        <w:spacing w:line="360" w:lineRule="auto"/>
        <w:ind w:firstLine="709"/>
        <w:jc w:val="both"/>
        <w:rPr>
          <w:sz w:val="28"/>
          <w:szCs w:val="28"/>
        </w:rPr>
      </w:pPr>
      <w:r>
        <w:rPr>
          <w:sz w:val="28"/>
          <w:szCs w:val="28"/>
        </w:rPr>
        <w:t xml:space="preserve">Этот период характеризуется дальнейшим расширением и усовершенствованием экскурсионной работы в стране, укреплением связей экскурсионных учреждений с профсоюзными организациями промышленных предприятий, учреждений, учебных заведений, совхозов и колхозов, развитием различных форм обслуживания местного населения. </w:t>
      </w:r>
    </w:p>
    <w:p w:rsidR="00173787" w:rsidRDefault="00173787">
      <w:pPr>
        <w:tabs>
          <w:tab w:val="left" w:pos="540"/>
        </w:tabs>
        <w:spacing w:line="360" w:lineRule="auto"/>
        <w:ind w:firstLine="709"/>
        <w:jc w:val="both"/>
        <w:rPr>
          <w:sz w:val="28"/>
          <w:szCs w:val="28"/>
        </w:rPr>
      </w:pPr>
      <w:r>
        <w:rPr>
          <w:sz w:val="28"/>
          <w:szCs w:val="28"/>
        </w:rPr>
        <w:t>В последующие десятилетия в области теории и методики экскурсионного дела был сделан значительный шаг вперед. Центральным советом по туризму и экскурсиям разработаны и изданы «методические рекомендации» - более ста наименований, среди них: «Методика подготовки и проведения экскурсий», «В помощь экскурсоводу», «Экскурсии в помощь системе политического образования», «Методические рекомендации по проведению экскурсий со школьниками» и ряда других работ</w:t>
      </w:r>
      <w:r>
        <w:rPr>
          <w:rStyle w:val="a3"/>
          <w:sz w:val="28"/>
          <w:szCs w:val="28"/>
        </w:rPr>
        <w:footnoteReference w:id="5"/>
      </w:r>
      <w:r>
        <w:rPr>
          <w:sz w:val="28"/>
          <w:szCs w:val="28"/>
        </w:rPr>
        <w:t>.</w:t>
      </w:r>
    </w:p>
    <w:p w:rsidR="00173787" w:rsidRDefault="00173787">
      <w:pPr>
        <w:pStyle w:val="2"/>
        <w:pageBreakBefore/>
      </w:pPr>
      <w:r>
        <w:t>1.2. Сущность экскурсии</w:t>
      </w:r>
    </w:p>
    <w:p w:rsidR="00173787" w:rsidRDefault="00173787">
      <w:pPr>
        <w:tabs>
          <w:tab w:val="left" w:pos="540"/>
        </w:tabs>
        <w:spacing w:line="360" w:lineRule="auto"/>
        <w:ind w:firstLine="709"/>
        <w:jc w:val="both"/>
        <w:rPr>
          <w:sz w:val="28"/>
          <w:szCs w:val="28"/>
        </w:rPr>
      </w:pPr>
      <w:r>
        <w:rPr>
          <w:sz w:val="28"/>
          <w:szCs w:val="28"/>
        </w:rPr>
        <w:t>Слово «экскурсия» происходит от латинского «экскурсио». В русский язык это слово проникло в XIX в. и первоначально означало «выбегание, военный набег», затем — «вылазка, поездка». Позднее произошло видоизменение этого слова по типу имен на «ия» (экскурс + ия).</w:t>
      </w:r>
    </w:p>
    <w:p w:rsidR="00173787" w:rsidRDefault="00173787">
      <w:pPr>
        <w:tabs>
          <w:tab w:val="left" w:pos="540"/>
        </w:tabs>
        <w:spacing w:line="360" w:lineRule="auto"/>
        <w:ind w:firstLine="709"/>
        <w:jc w:val="both"/>
        <w:rPr>
          <w:sz w:val="28"/>
          <w:szCs w:val="28"/>
        </w:rPr>
      </w:pPr>
      <w:r>
        <w:rPr>
          <w:sz w:val="28"/>
          <w:szCs w:val="28"/>
        </w:rPr>
        <w:t xml:space="preserve">Каждая экскурсия представляет особый процесс деятельности, суть которого обусловлена конкретными закономерностями (тематичность, целеустремленность, наглядность, эмоциональность, активность и др.). </w:t>
      </w:r>
    </w:p>
    <w:p w:rsidR="00173787" w:rsidRDefault="00173787">
      <w:pPr>
        <w:tabs>
          <w:tab w:val="left" w:pos="540"/>
        </w:tabs>
        <w:spacing w:line="360" w:lineRule="auto"/>
        <w:ind w:firstLine="709"/>
        <w:jc w:val="both"/>
        <w:rPr>
          <w:sz w:val="28"/>
          <w:szCs w:val="28"/>
        </w:rPr>
      </w:pPr>
      <w:r>
        <w:rPr>
          <w:sz w:val="28"/>
          <w:szCs w:val="28"/>
        </w:rPr>
        <w:t xml:space="preserve">В ходе экскурсионного процесса экскурсовод помогает экскурсантам увидеть объекты, на основе которых раскрывается тема (первая задача), услышать об этих объектах необходимую информацию (вторая задача), ощутить величие подвига, значение исторического события (третья задача), овладеть практическими навыками самостоятельного наблюдения и анализа экскурсионных объектов (четвертая задача). </w:t>
      </w:r>
    </w:p>
    <w:p w:rsidR="00173787" w:rsidRDefault="00173787">
      <w:pPr>
        <w:tabs>
          <w:tab w:val="left" w:pos="540"/>
        </w:tabs>
        <w:spacing w:line="360" w:lineRule="auto"/>
        <w:ind w:firstLine="709"/>
        <w:jc w:val="both"/>
        <w:rPr>
          <w:sz w:val="28"/>
          <w:szCs w:val="28"/>
        </w:rPr>
      </w:pPr>
      <w:r>
        <w:rPr>
          <w:sz w:val="28"/>
          <w:szCs w:val="28"/>
        </w:rPr>
        <w:t>Экскурсия — методически продуманный показ достопримечательных мест, памятников истории и культуры, в основе которого лежит анализ находящихся перед глазами экскурсантов объектов, а также умелый рассказ о событиях, связанных с ними. Однако только к этому сущность понятия «экскурсия» сводить было бы неправильно. Рассмотрим несколько формулировок термина «экскурсия», которые были опубликованы в различных изданиях за последние 70 лет. Первая из них выглядит так: «Экскурсия — есть прогулка, ставящая своей задачей изучение определенной темы на конкретном материале, доступном созерцанию» (М. П. Анциферов, 1923 г.)</w:t>
      </w:r>
      <w:r>
        <w:rPr>
          <w:rStyle w:val="a3"/>
          <w:sz w:val="28"/>
          <w:szCs w:val="28"/>
        </w:rPr>
        <w:footnoteReference w:id="6"/>
      </w:r>
    </w:p>
    <w:p w:rsidR="00173787" w:rsidRDefault="00173787">
      <w:pPr>
        <w:tabs>
          <w:tab w:val="left" w:pos="540"/>
        </w:tabs>
        <w:spacing w:line="360" w:lineRule="auto"/>
        <w:ind w:firstLine="709"/>
        <w:jc w:val="both"/>
        <w:rPr>
          <w:sz w:val="28"/>
          <w:szCs w:val="28"/>
        </w:rPr>
      </w:pPr>
      <w:r>
        <w:rPr>
          <w:sz w:val="28"/>
          <w:szCs w:val="28"/>
        </w:rPr>
        <w:t>Характеризуя место экскурсионной деятельности во внешкольной работе с детьми, экскурсионист Л. Бархаш считал, что экскурсия — это наглядный метод получения определенных знаний, воспитания путем посещений по заранее разработанной теме определенных объектов (музей, завод, колхоз и т. д.) со специальным руководителем (экскурсоводом). Приведем также одно из последних по времени опубликования определений: «Экскурсия — особая форма учебной и внеучебной работы, в которой осуществляется совместная деятельность учителя-экскурсовода и руководимых им школьников-экскурсантов в процессе изучения явлений действительности, наблюдаемых в естественных условиях (завод, колхоз, памятники истории и культуры, памятные места, природа и др.) или в специально созданных хранилищах коллекций (музей, выставка)». Таковы мнения ученых-экскурсионистов</w:t>
      </w:r>
      <w:r>
        <w:rPr>
          <w:rStyle w:val="a3"/>
          <w:sz w:val="28"/>
          <w:szCs w:val="28"/>
        </w:rPr>
        <w:footnoteReference w:id="7"/>
      </w:r>
      <w:r>
        <w:rPr>
          <w:sz w:val="28"/>
          <w:szCs w:val="28"/>
        </w:rPr>
        <w:t>.</w:t>
      </w:r>
    </w:p>
    <w:p w:rsidR="00173787" w:rsidRDefault="00173787">
      <w:pPr>
        <w:tabs>
          <w:tab w:val="left" w:pos="540"/>
        </w:tabs>
        <w:spacing w:line="360" w:lineRule="auto"/>
        <w:ind w:firstLine="709"/>
        <w:jc w:val="both"/>
        <w:rPr>
          <w:sz w:val="28"/>
          <w:szCs w:val="28"/>
        </w:rPr>
      </w:pPr>
      <w:r>
        <w:rPr>
          <w:sz w:val="28"/>
          <w:szCs w:val="28"/>
        </w:rPr>
        <w:t>Рассмотрим толкования термина «экскурсия», данные в различных словарях и энциклопедиях. Самое раннее (1882 г.) толкование этому термину дает В. Даль: «Экскурсия — проходка, прогулка, выход на поиск чего-то, для собирания трав и пр.». В Малой советской энциклопедии (1931 г., т. 10, с. 195) термин раскрыт следующим образом: «Экскурсия — коллективное посещение какой-либо местности, промышленных предприятий, совхозов, музеев и пр., преимущественно с научной или образовательной целью». В Толковом словаре русского языка (под руководством Л. Н. Ушакова, 1940 г.) слово «экскурсия» поясняется как «коллективная поездка или прогулка с научно-образовательной или увеселительной целью». В Малой советской энциклопедии (1960 г., т. 10, с. 770) сказано, что «экскурсия — коллективная поездка или поход в достопримечательные места с научной, общеобразовательной или культурно-просветительной целью». В Большой советской энциклопедии (1978 г., т. 29, с. 63) дано следующее определение: «Экскурсия — посещение достопримечательных чем-либо объектов (памятники культуры, музеи, предприятия, местность и т. д.), форма и метод приобретения знаний. Проводится, как правило, коллективно под руководством специалиста-экскурсовода». Другие толкования более позднего времени не отличаются оригинальностью и ничего не добавляют к ранее сделанным характеристикам. Подробное пояснение термину «экскурсия» дает Большая советская энциклопедия (1933 г., т. 63, с. 316): « один из видов массовой культурно-просветительной, агитационной и учебной работы, имеющей целью расширение и углубление знаний подрастающего поколения...»</w:t>
      </w:r>
      <w:r>
        <w:rPr>
          <w:rStyle w:val="a3"/>
          <w:sz w:val="28"/>
          <w:szCs w:val="28"/>
        </w:rPr>
        <w:footnoteReference w:id="8"/>
      </w:r>
      <w:r>
        <w:rPr>
          <w:sz w:val="28"/>
          <w:szCs w:val="28"/>
        </w:rPr>
        <w:t>.</w:t>
      </w:r>
    </w:p>
    <w:p w:rsidR="00173787" w:rsidRDefault="00173787">
      <w:pPr>
        <w:tabs>
          <w:tab w:val="left" w:pos="540"/>
        </w:tabs>
        <w:spacing w:line="360" w:lineRule="auto"/>
        <w:ind w:firstLine="709"/>
        <w:jc w:val="both"/>
        <w:rPr>
          <w:sz w:val="28"/>
          <w:szCs w:val="28"/>
        </w:rPr>
      </w:pPr>
      <w:r>
        <w:rPr>
          <w:sz w:val="28"/>
          <w:szCs w:val="28"/>
        </w:rPr>
        <w:t xml:space="preserve">В приведенных определениях экскурсии можно обнаружить некоторые расхождения. Они не случайны и не дают оснований для выводов о существовании противоположных точек зрения на экскурсию. Каждая формулировка имеет отношение к функционированию экскурсии в определенный период времени. Отсюда — различия в формулировках целей, задач и форм проведения экскурсий, характерных для того или иного времени. С годами происходит усложнение задач. Перед экскурсиями ставятся иные цели, меняются формы их проведения. При этом ярче проявляют себя особенности экскурсии, ее отличия от других форм культурно-просветительской работы. И в то же время нельзя пройти мимо попыток отдельных ученых ограничить экскурсию более узкими рамками. </w:t>
      </w:r>
    </w:p>
    <w:p w:rsidR="00173787" w:rsidRDefault="00173787">
      <w:pPr>
        <w:tabs>
          <w:tab w:val="left" w:pos="540"/>
        </w:tabs>
        <w:spacing w:line="360" w:lineRule="auto"/>
        <w:ind w:firstLine="709"/>
        <w:jc w:val="both"/>
        <w:rPr>
          <w:sz w:val="28"/>
          <w:szCs w:val="28"/>
        </w:rPr>
      </w:pPr>
      <w:r>
        <w:rPr>
          <w:sz w:val="28"/>
          <w:szCs w:val="28"/>
        </w:rPr>
        <w:t>Некоторые экскурсионисты, рассматривая сущность экскурсии, относят к ней такие понятия, как композиция, сюжет и фабула.</w:t>
      </w:r>
    </w:p>
    <w:p w:rsidR="00173787" w:rsidRDefault="00173787">
      <w:pPr>
        <w:tabs>
          <w:tab w:val="left" w:pos="540"/>
        </w:tabs>
        <w:spacing w:line="360" w:lineRule="auto"/>
        <w:ind w:firstLine="709"/>
        <w:jc w:val="both"/>
        <w:rPr>
          <w:sz w:val="28"/>
          <w:szCs w:val="28"/>
        </w:rPr>
      </w:pPr>
      <w:r>
        <w:rPr>
          <w:sz w:val="28"/>
          <w:szCs w:val="28"/>
        </w:rPr>
        <w:t>Композиция — построение, соединение, составление отдельных частей в целое. Этот термин связан с понятиями «структура» и «конструкция».</w:t>
      </w:r>
    </w:p>
    <w:p w:rsidR="00173787" w:rsidRDefault="00173787">
      <w:pPr>
        <w:tabs>
          <w:tab w:val="left" w:pos="540"/>
        </w:tabs>
        <w:spacing w:line="360" w:lineRule="auto"/>
        <w:ind w:firstLine="709"/>
        <w:jc w:val="both"/>
        <w:rPr>
          <w:sz w:val="28"/>
          <w:szCs w:val="28"/>
        </w:rPr>
      </w:pPr>
      <w:r>
        <w:rPr>
          <w:sz w:val="28"/>
          <w:szCs w:val="28"/>
        </w:rPr>
        <w:t>Сюжет — событие или несколько событий, связанных друг с другом.</w:t>
      </w:r>
    </w:p>
    <w:p w:rsidR="00173787" w:rsidRDefault="00173787">
      <w:pPr>
        <w:tabs>
          <w:tab w:val="left" w:pos="540"/>
        </w:tabs>
        <w:spacing w:line="360" w:lineRule="auto"/>
        <w:ind w:firstLine="709"/>
        <w:jc w:val="both"/>
        <w:rPr>
          <w:sz w:val="28"/>
          <w:szCs w:val="28"/>
        </w:rPr>
      </w:pPr>
      <w:r>
        <w:rPr>
          <w:sz w:val="28"/>
          <w:szCs w:val="28"/>
        </w:rPr>
        <w:t>Фабула — цепь событий, о которых повествует произведение. В изложении фабулы различают композицию, завязку, развитие действия, кульминацию, развязку.</w:t>
      </w:r>
    </w:p>
    <w:p w:rsidR="00173787" w:rsidRDefault="00173787">
      <w:pPr>
        <w:tabs>
          <w:tab w:val="left" w:pos="540"/>
        </w:tabs>
        <w:spacing w:line="360" w:lineRule="auto"/>
        <w:ind w:firstLine="709"/>
        <w:jc w:val="both"/>
        <w:rPr>
          <w:sz w:val="28"/>
          <w:szCs w:val="28"/>
        </w:rPr>
      </w:pPr>
      <w:r>
        <w:rPr>
          <w:sz w:val="28"/>
          <w:szCs w:val="28"/>
        </w:rPr>
        <w:t>Кульминация — точка, момент наивысшего напряжения в развитии фабульного действия.</w:t>
      </w:r>
    </w:p>
    <w:p w:rsidR="00173787" w:rsidRDefault="00173787">
      <w:pPr>
        <w:tabs>
          <w:tab w:val="left" w:pos="540"/>
        </w:tabs>
        <w:spacing w:line="360" w:lineRule="auto"/>
        <w:ind w:firstLine="709"/>
        <w:jc w:val="both"/>
        <w:rPr>
          <w:sz w:val="28"/>
          <w:szCs w:val="28"/>
        </w:rPr>
      </w:pPr>
      <w:r>
        <w:rPr>
          <w:sz w:val="28"/>
          <w:szCs w:val="28"/>
        </w:rPr>
        <w:t>Экскурсия, являясь произведением конкретных авторов, строится с учетом требований, предъявляемых к литературному произведению, и имеет свой сюжет, которому подчинен весь экскурсионный материал.</w:t>
      </w:r>
    </w:p>
    <w:p w:rsidR="00173787" w:rsidRDefault="00173787">
      <w:pPr>
        <w:tabs>
          <w:tab w:val="left" w:pos="540"/>
        </w:tabs>
        <w:spacing w:line="360" w:lineRule="auto"/>
        <w:jc w:val="center"/>
        <w:rPr>
          <w:b/>
          <w:i/>
          <w:sz w:val="28"/>
          <w:szCs w:val="28"/>
        </w:rPr>
      </w:pPr>
      <w:r>
        <w:rPr>
          <w:b/>
          <w:i/>
          <w:sz w:val="28"/>
          <w:szCs w:val="28"/>
        </w:rPr>
        <w:t>Функции экскурсии</w:t>
      </w:r>
    </w:p>
    <w:p w:rsidR="00173787" w:rsidRDefault="00173787">
      <w:pPr>
        <w:tabs>
          <w:tab w:val="left" w:pos="540"/>
        </w:tabs>
        <w:spacing w:line="360" w:lineRule="auto"/>
        <w:ind w:firstLine="709"/>
        <w:jc w:val="both"/>
        <w:rPr>
          <w:sz w:val="28"/>
          <w:szCs w:val="28"/>
        </w:rPr>
      </w:pPr>
      <w:r>
        <w:rPr>
          <w:sz w:val="28"/>
          <w:szCs w:val="28"/>
        </w:rPr>
        <w:t>Функции экскурсии рассматриваются как ее главные свойства.</w:t>
      </w:r>
    </w:p>
    <w:p w:rsidR="00173787" w:rsidRDefault="00173787">
      <w:pPr>
        <w:tabs>
          <w:tab w:val="left" w:pos="540"/>
        </w:tabs>
        <w:spacing w:line="360" w:lineRule="auto"/>
        <w:ind w:firstLine="709"/>
        <w:jc w:val="both"/>
        <w:rPr>
          <w:sz w:val="28"/>
          <w:szCs w:val="28"/>
        </w:rPr>
      </w:pPr>
      <w:r>
        <w:rPr>
          <w:i/>
          <w:sz w:val="28"/>
          <w:szCs w:val="28"/>
        </w:rPr>
        <w:t>Функция научной пропаганды.</w:t>
      </w:r>
      <w:r>
        <w:rPr>
          <w:sz w:val="28"/>
          <w:szCs w:val="28"/>
        </w:rPr>
        <w:t xml:space="preserve"> Экскурсия способствует распространению политических, философских, научных, художественных и других взглядов, идей и теорий. В основу экскурсии положены принципы пропаганды, научность, идейность, связь с жизнью, доходчивость и убедительность. Эти принципы выражают существо пропаганды, позволяют выделить в ней главное. Их следует рассматривать в совокупности, т. е. во взаимной связи друг с другом.</w:t>
      </w:r>
    </w:p>
    <w:p w:rsidR="00173787" w:rsidRDefault="00173787">
      <w:pPr>
        <w:tabs>
          <w:tab w:val="left" w:pos="540"/>
        </w:tabs>
        <w:spacing w:line="360" w:lineRule="auto"/>
        <w:ind w:firstLine="709"/>
        <w:jc w:val="both"/>
        <w:rPr>
          <w:i/>
          <w:sz w:val="28"/>
          <w:szCs w:val="28"/>
        </w:rPr>
      </w:pPr>
      <w:r>
        <w:rPr>
          <w:i/>
          <w:sz w:val="28"/>
          <w:szCs w:val="28"/>
        </w:rPr>
        <w:t>Принцип научности.</w:t>
      </w:r>
      <w:r>
        <w:rPr>
          <w:sz w:val="28"/>
          <w:szCs w:val="28"/>
        </w:rPr>
        <w:t xml:space="preserve"> Важным качеством экскурсии как формы воспитания и обучения является ее научный характер. Задача экскурсии — способствовать распространению научных знаний. Факты, события, теоретические положения даются в научной трактовке, получают освещение с учетом достижений тех отраслей современной науки, к которым они имеют отношение. Факты и события должны получить объективную научную оценку.</w:t>
      </w:r>
      <w:r>
        <w:rPr>
          <w:rStyle w:val="a3"/>
          <w:sz w:val="28"/>
          <w:szCs w:val="28"/>
        </w:rPr>
        <w:footnoteReference w:id="9"/>
      </w:r>
    </w:p>
    <w:p w:rsidR="00173787" w:rsidRDefault="00173787">
      <w:pPr>
        <w:tabs>
          <w:tab w:val="left" w:pos="540"/>
        </w:tabs>
        <w:spacing w:line="360" w:lineRule="auto"/>
        <w:ind w:firstLine="709"/>
        <w:jc w:val="both"/>
        <w:rPr>
          <w:sz w:val="28"/>
          <w:szCs w:val="28"/>
        </w:rPr>
      </w:pPr>
      <w:r>
        <w:rPr>
          <w:i/>
          <w:sz w:val="28"/>
          <w:szCs w:val="28"/>
        </w:rPr>
        <w:t>Принцип идейности.</w:t>
      </w:r>
      <w:r>
        <w:rPr>
          <w:sz w:val="28"/>
          <w:szCs w:val="28"/>
        </w:rPr>
        <w:t xml:space="preserve"> Идейность необходимо рассматривать как сознательную приверженность к определенной системе идей. Принципы идейности означают объективный подход к содержанию фактического материала при подготовке экскурсии и убежденность экскурсовода, излагающего этот материал экскурсантам. Важно, чтобы каждая экскурсия была подготовлена с учетом этого требования, чтобы в соответствии с ним были составлены документы для экскурсии — тексты и методическая разработка. Идейный экскурсовод — это специалист, который в своей деятельности и во всех своих поступках руководствуется четкими принципами.</w:t>
      </w:r>
    </w:p>
    <w:p w:rsidR="00173787" w:rsidRDefault="00173787">
      <w:pPr>
        <w:tabs>
          <w:tab w:val="left" w:pos="540"/>
        </w:tabs>
        <w:spacing w:line="360" w:lineRule="auto"/>
        <w:ind w:firstLine="709"/>
        <w:jc w:val="both"/>
        <w:rPr>
          <w:sz w:val="28"/>
          <w:szCs w:val="28"/>
        </w:rPr>
      </w:pPr>
      <w:r>
        <w:rPr>
          <w:i/>
          <w:sz w:val="28"/>
          <w:szCs w:val="28"/>
        </w:rPr>
        <w:t>Связь теории с жизнью</w:t>
      </w:r>
      <w:r>
        <w:rPr>
          <w:sz w:val="28"/>
          <w:szCs w:val="28"/>
        </w:rPr>
        <w:t>. Материал экскурсий должен быть связан с жизнью, действительностью, практикой хозяйственного и культурного строительства, с теми переменами, которые происходят в России. Изложение фактического материала должно сопровождаться обобщениями и выводами с учетом законов, которые лежат в основе исторических и других процессов. Связь с сегодняшним днем находит выражение в том, что события прошлого (порой многовековой давности) оцениваются с позиции современности, на основе достижений науки. Комментарии и выводы учитывают доминирующие точки зрения сегодняшнего дня. Материал должен излагаться с учетом подготовленности аудитории, ее общеобразовательного уровня, жизненного опыта.</w:t>
      </w:r>
    </w:p>
    <w:p w:rsidR="00173787" w:rsidRDefault="00173787">
      <w:pPr>
        <w:tabs>
          <w:tab w:val="left" w:pos="540"/>
        </w:tabs>
        <w:spacing w:line="360" w:lineRule="auto"/>
        <w:ind w:firstLine="709"/>
        <w:jc w:val="both"/>
        <w:rPr>
          <w:sz w:val="28"/>
          <w:szCs w:val="28"/>
        </w:rPr>
      </w:pPr>
      <w:r>
        <w:rPr>
          <w:sz w:val="28"/>
          <w:szCs w:val="28"/>
        </w:rPr>
        <w:t>Убедительность экскурсионного материала обеспечивается также: отбором наиболее важных фактов, раскрывающих тему; использованием убедительных сравнений; умелым подбором доказательств; ссылками на авторитетные источники, воспоминания участников и очевидцев событий; демонстрацией фотографий, копий подлинных документов, карт, схем. Главное требование к экскурсии — истинность, достоверность фактов, сообщаемых экскурсантам. Именно это приковывает внимание к теме, служит основой для ее восприятия</w:t>
      </w:r>
    </w:p>
    <w:p w:rsidR="00173787" w:rsidRDefault="00173787">
      <w:pPr>
        <w:tabs>
          <w:tab w:val="left" w:pos="540"/>
        </w:tabs>
        <w:spacing w:line="360" w:lineRule="auto"/>
        <w:ind w:firstLine="709"/>
        <w:jc w:val="both"/>
        <w:rPr>
          <w:sz w:val="28"/>
          <w:szCs w:val="28"/>
        </w:rPr>
      </w:pPr>
      <w:r>
        <w:rPr>
          <w:i/>
          <w:sz w:val="28"/>
          <w:szCs w:val="28"/>
        </w:rPr>
        <w:t>Функция информации.</w:t>
      </w:r>
      <w:r>
        <w:rPr>
          <w:sz w:val="28"/>
          <w:szCs w:val="28"/>
        </w:rPr>
        <w:t xml:space="preserve"> Экскурсия в соответствии со своей темой содержит информацию по конкретному разделу знаний: о достижениях исторической науки, медицины, биологии; об открытиях археологов; изобретениях, достижениях в хозяйственном и культурном строительстве. От таких важных средств информации, как газета, радио, телевидение, лекция, экскурсию отличает более высокая наглядность. Значительная часть информации на экскурсии подтверждается показом объектов. Основой для проведения экскурсии является утвержденный текст. </w:t>
      </w:r>
    </w:p>
    <w:p w:rsidR="00173787" w:rsidRDefault="00173787">
      <w:pPr>
        <w:tabs>
          <w:tab w:val="left" w:pos="540"/>
        </w:tabs>
        <w:spacing w:line="360" w:lineRule="auto"/>
        <w:ind w:firstLine="709"/>
        <w:jc w:val="both"/>
        <w:rPr>
          <w:sz w:val="28"/>
          <w:szCs w:val="28"/>
        </w:rPr>
      </w:pPr>
      <w:r>
        <w:rPr>
          <w:i/>
          <w:sz w:val="28"/>
          <w:szCs w:val="28"/>
        </w:rPr>
        <w:t>Функция организации культурного досуга</w:t>
      </w:r>
      <w:r>
        <w:rPr>
          <w:rStyle w:val="a3"/>
          <w:i/>
          <w:sz w:val="28"/>
          <w:szCs w:val="28"/>
        </w:rPr>
        <w:footnoteReference w:id="10"/>
      </w:r>
    </w:p>
    <w:p w:rsidR="00173787" w:rsidRDefault="00173787">
      <w:pPr>
        <w:tabs>
          <w:tab w:val="left" w:pos="540"/>
        </w:tabs>
        <w:spacing w:line="360" w:lineRule="auto"/>
        <w:ind w:firstLine="709"/>
        <w:jc w:val="both"/>
        <w:rPr>
          <w:sz w:val="28"/>
          <w:szCs w:val="28"/>
        </w:rPr>
      </w:pPr>
      <w:r>
        <w:rPr>
          <w:sz w:val="28"/>
          <w:szCs w:val="28"/>
        </w:rPr>
        <w:t>Экскурсия занимает важное место в ряду форм учебы без отрыва от работы. Заметно возрастает роль экскурсии в организации культурного досуга там, где экскурсионные учреждения и музеи перешли от эпизодических мероприятий к мероприятиям по циклам. Экскурсионный цикл ставит задачей дать экскурсантам систему знаний (например, по истории родного города, о памятниках культуры и истории, расположенных на его территории). В крупных культурных центрах эта задача может быть сужена. Здесь цикл из 5—6 экскурсий посвящается показу, например, исторических памятников.</w:t>
      </w:r>
    </w:p>
    <w:p w:rsidR="00173787" w:rsidRDefault="00173787">
      <w:pPr>
        <w:tabs>
          <w:tab w:val="left" w:pos="540"/>
        </w:tabs>
        <w:spacing w:line="360" w:lineRule="auto"/>
        <w:ind w:firstLine="709"/>
        <w:jc w:val="both"/>
        <w:rPr>
          <w:sz w:val="28"/>
          <w:szCs w:val="28"/>
        </w:rPr>
      </w:pPr>
      <w:r>
        <w:rPr>
          <w:i/>
          <w:sz w:val="28"/>
          <w:szCs w:val="28"/>
        </w:rPr>
        <w:t>Экскурсия в функции расширения культурно-технического кругозора.</w:t>
      </w:r>
      <w:r>
        <w:rPr>
          <w:sz w:val="28"/>
          <w:szCs w:val="28"/>
        </w:rPr>
        <w:t xml:space="preserve"> Каждая экскурсия способствует расширению кругозора человека. Ее участники получают знания по истории, в области искусства, архитектуры, литературы, экономики. Нередко экскурсия конкретизирует знания экскурсантов, помогает им увидеть то, что они знали по письменным источникам, из школьных программ, из лекций. </w:t>
      </w:r>
    </w:p>
    <w:p w:rsidR="00173787" w:rsidRDefault="00173787">
      <w:pPr>
        <w:tabs>
          <w:tab w:val="left" w:pos="540"/>
        </w:tabs>
        <w:spacing w:line="360" w:lineRule="auto"/>
        <w:ind w:firstLine="709"/>
        <w:jc w:val="both"/>
        <w:rPr>
          <w:sz w:val="28"/>
          <w:szCs w:val="28"/>
        </w:rPr>
      </w:pPr>
      <w:r>
        <w:rPr>
          <w:i/>
          <w:sz w:val="28"/>
          <w:szCs w:val="28"/>
        </w:rPr>
        <w:t>Функция формирования интересов человека.</w:t>
      </w:r>
      <w:r>
        <w:rPr>
          <w:sz w:val="28"/>
          <w:szCs w:val="28"/>
        </w:rPr>
        <w:t xml:space="preserve"> Задача экскурсии — сообщить знания аудитории и вызвать интерес у людей к конкретной отрасли знаний. Побывав на литературной экскурсии, ее участники проявляют в дальнейшем интерес к конкретному писателю. Участники таких экскурсий в дальнейшем читают литературу по изобразительному искусству, литературному творчеству, посещают музеи, другие экскурсии. Экскурсия для многих становится началом работы по самообразованию. </w:t>
      </w:r>
    </w:p>
    <w:p w:rsidR="00173787" w:rsidRDefault="00173787">
      <w:pPr>
        <w:tabs>
          <w:tab w:val="left" w:pos="540"/>
        </w:tabs>
        <w:spacing w:line="360" w:lineRule="auto"/>
        <w:ind w:firstLine="709"/>
        <w:jc w:val="both"/>
        <w:rPr>
          <w:sz w:val="28"/>
          <w:szCs w:val="28"/>
        </w:rPr>
      </w:pPr>
      <w:r>
        <w:rPr>
          <w:sz w:val="28"/>
          <w:szCs w:val="28"/>
        </w:rPr>
        <w:t>Каждая конкретная экскурсия может выполнять одновременно несколько функций. Это зависит от того, с какой группой экскурсантов она проводится. Для детей и молодежи экскурсия — это функция расширения культурно-технического кругозора; для подростков, выбирающих профессию, — функция формирования интересов; для иностранных туристов — функция информации и т. д.</w:t>
      </w:r>
    </w:p>
    <w:p w:rsidR="00173787" w:rsidRDefault="00173787">
      <w:pPr>
        <w:tabs>
          <w:tab w:val="left" w:pos="540"/>
        </w:tabs>
        <w:spacing w:line="360" w:lineRule="auto"/>
        <w:ind w:firstLine="709"/>
        <w:jc w:val="center"/>
        <w:rPr>
          <w:b/>
          <w:i/>
          <w:sz w:val="28"/>
          <w:szCs w:val="28"/>
        </w:rPr>
      </w:pPr>
      <w:r>
        <w:rPr>
          <w:b/>
          <w:i/>
          <w:sz w:val="28"/>
          <w:szCs w:val="28"/>
        </w:rPr>
        <w:t>Признаки экскурсии</w:t>
      </w:r>
    </w:p>
    <w:p w:rsidR="00173787" w:rsidRDefault="00173787">
      <w:pPr>
        <w:tabs>
          <w:tab w:val="left" w:pos="540"/>
        </w:tabs>
        <w:spacing w:line="360" w:lineRule="auto"/>
        <w:ind w:firstLine="709"/>
        <w:jc w:val="both"/>
        <w:rPr>
          <w:sz w:val="28"/>
          <w:szCs w:val="28"/>
        </w:rPr>
      </w:pPr>
      <w:r>
        <w:rPr>
          <w:sz w:val="28"/>
          <w:szCs w:val="28"/>
        </w:rPr>
        <w:t>Экскурсия, как и другие формы культурно-просветительной работы (лекция, тематический вечер, устный журнал, читательская конференция), имеет свои особенности в организации и методике проведения. Ее признаки говорят о сходстве с другими формами или же подчеркивают ее коренное отличие от них. Общими признаками для всех экскурсий являются</w:t>
      </w:r>
      <w:r>
        <w:rPr>
          <w:rStyle w:val="a3"/>
          <w:b/>
          <w:i/>
          <w:sz w:val="28"/>
          <w:szCs w:val="28"/>
        </w:rPr>
        <w:footnoteReference w:id="11"/>
      </w:r>
      <w:r>
        <w:rPr>
          <w:sz w:val="28"/>
          <w:szCs w:val="28"/>
        </w:rPr>
        <w:t>:</w:t>
      </w:r>
    </w:p>
    <w:p w:rsidR="00173787" w:rsidRDefault="00173787">
      <w:pPr>
        <w:numPr>
          <w:ilvl w:val="0"/>
          <w:numId w:val="10"/>
        </w:numPr>
        <w:tabs>
          <w:tab w:val="left" w:pos="540"/>
        </w:tabs>
        <w:spacing w:line="360" w:lineRule="auto"/>
        <w:jc w:val="both"/>
        <w:rPr>
          <w:sz w:val="28"/>
          <w:szCs w:val="28"/>
        </w:rPr>
      </w:pPr>
      <w:r>
        <w:rPr>
          <w:sz w:val="28"/>
          <w:szCs w:val="28"/>
        </w:rPr>
        <w:t>протяженность по времени проведения от одного академического часа (45 мин) до одних суток;</w:t>
      </w:r>
    </w:p>
    <w:p w:rsidR="00173787" w:rsidRDefault="00173787">
      <w:pPr>
        <w:numPr>
          <w:ilvl w:val="0"/>
          <w:numId w:val="10"/>
        </w:numPr>
        <w:tabs>
          <w:tab w:val="left" w:pos="540"/>
        </w:tabs>
        <w:spacing w:line="360" w:lineRule="auto"/>
        <w:jc w:val="both"/>
        <w:rPr>
          <w:sz w:val="28"/>
          <w:szCs w:val="28"/>
        </w:rPr>
      </w:pPr>
      <w:r>
        <w:rPr>
          <w:sz w:val="28"/>
          <w:szCs w:val="28"/>
        </w:rPr>
        <w:t>наличие экскурсантов (группы или индивидуалов);</w:t>
      </w:r>
    </w:p>
    <w:p w:rsidR="00173787" w:rsidRDefault="00173787">
      <w:pPr>
        <w:numPr>
          <w:ilvl w:val="0"/>
          <w:numId w:val="10"/>
        </w:numPr>
        <w:tabs>
          <w:tab w:val="left" w:pos="540"/>
        </w:tabs>
        <w:spacing w:line="360" w:lineRule="auto"/>
        <w:jc w:val="both"/>
        <w:rPr>
          <w:sz w:val="28"/>
          <w:szCs w:val="28"/>
        </w:rPr>
      </w:pPr>
      <w:r>
        <w:rPr>
          <w:sz w:val="28"/>
          <w:szCs w:val="28"/>
        </w:rPr>
        <w:t>наличие экскурсовода, проводящего экскурсию;</w:t>
      </w:r>
    </w:p>
    <w:p w:rsidR="00173787" w:rsidRDefault="00173787">
      <w:pPr>
        <w:numPr>
          <w:ilvl w:val="0"/>
          <w:numId w:val="10"/>
        </w:numPr>
        <w:tabs>
          <w:tab w:val="left" w:pos="540"/>
        </w:tabs>
        <w:spacing w:line="360" w:lineRule="auto"/>
        <w:jc w:val="both"/>
        <w:rPr>
          <w:sz w:val="28"/>
          <w:szCs w:val="28"/>
        </w:rPr>
      </w:pPr>
      <w:r>
        <w:rPr>
          <w:sz w:val="28"/>
          <w:szCs w:val="28"/>
        </w:rPr>
        <w:t>наглядность, зрительное восприятие, показ экскурсионных объектов на месте их расположения;</w:t>
      </w:r>
    </w:p>
    <w:p w:rsidR="00173787" w:rsidRDefault="00173787">
      <w:pPr>
        <w:numPr>
          <w:ilvl w:val="0"/>
          <w:numId w:val="10"/>
        </w:numPr>
        <w:tabs>
          <w:tab w:val="left" w:pos="540"/>
        </w:tabs>
        <w:spacing w:line="360" w:lineRule="auto"/>
        <w:jc w:val="both"/>
        <w:rPr>
          <w:sz w:val="28"/>
          <w:szCs w:val="28"/>
        </w:rPr>
      </w:pPr>
      <w:r>
        <w:rPr>
          <w:sz w:val="28"/>
          <w:szCs w:val="28"/>
        </w:rPr>
        <w:t>передвижение участников экскурсии по заранее составленному маршруту;</w:t>
      </w:r>
    </w:p>
    <w:p w:rsidR="00173787" w:rsidRDefault="00173787">
      <w:pPr>
        <w:numPr>
          <w:ilvl w:val="0"/>
          <w:numId w:val="10"/>
        </w:numPr>
        <w:tabs>
          <w:tab w:val="left" w:pos="540"/>
        </w:tabs>
        <w:spacing w:line="360" w:lineRule="auto"/>
        <w:jc w:val="both"/>
        <w:rPr>
          <w:sz w:val="28"/>
          <w:szCs w:val="28"/>
        </w:rPr>
      </w:pPr>
      <w:r>
        <w:rPr>
          <w:sz w:val="28"/>
          <w:szCs w:val="28"/>
        </w:rPr>
        <w:t>целенаправленность показа объектов, наличие определенной темы;</w:t>
      </w:r>
    </w:p>
    <w:p w:rsidR="00173787" w:rsidRDefault="00173787">
      <w:pPr>
        <w:numPr>
          <w:ilvl w:val="0"/>
          <w:numId w:val="10"/>
        </w:numPr>
        <w:tabs>
          <w:tab w:val="left" w:pos="540"/>
        </w:tabs>
        <w:spacing w:line="360" w:lineRule="auto"/>
        <w:jc w:val="both"/>
        <w:rPr>
          <w:sz w:val="28"/>
          <w:szCs w:val="28"/>
        </w:rPr>
      </w:pPr>
      <w:r>
        <w:rPr>
          <w:sz w:val="28"/>
          <w:szCs w:val="28"/>
        </w:rPr>
        <w:t>активная деятельность участников (наблюдение, изучение, исследование объектов).</w:t>
      </w:r>
    </w:p>
    <w:p w:rsidR="00173787" w:rsidRDefault="00173787">
      <w:pPr>
        <w:tabs>
          <w:tab w:val="left" w:pos="540"/>
        </w:tabs>
        <w:spacing w:line="360" w:lineRule="auto"/>
        <w:ind w:firstLine="709"/>
        <w:jc w:val="both"/>
        <w:rPr>
          <w:sz w:val="28"/>
          <w:szCs w:val="28"/>
        </w:rPr>
      </w:pPr>
      <w:r>
        <w:rPr>
          <w:sz w:val="28"/>
          <w:szCs w:val="28"/>
        </w:rPr>
        <w:t>Отсутствие хотя бы одного из названных выше семи признаков лишает права называть проводимое мероприятие экскурсией. Помимо этих общих признаков у каждого вида экскурсий есть свои специфические признаки</w:t>
      </w:r>
      <w:r>
        <w:rPr>
          <w:rStyle w:val="a3"/>
          <w:sz w:val="28"/>
          <w:szCs w:val="28"/>
        </w:rPr>
        <w:footnoteReference w:id="12"/>
      </w:r>
      <w:r>
        <w:rPr>
          <w:sz w:val="28"/>
          <w:szCs w:val="28"/>
        </w:rPr>
        <w:t>:</w:t>
      </w:r>
    </w:p>
    <w:p w:rsidR="00173787" w:rsidRDefault="00173787">
      <w:pPr>
        <w:numPr>
          <w:ilvl w:val="0"/>
          <w:numId w:val="8"/>
        </w:numPr>
        <w:tabs>
          <w:tab w:val="left" w:pos="540"/>
        </w:tabs>
        <w:spacing w:line="360" w:lineRule="auto"/>
        <w:jc w:val="both"/>
        <w:rPr>
          <w:sz w:val="28"/>
          <w:szCs w:val="28"/>
        </w:rPr>
      </w:pPr>
      <w:r>
        <w:rPr>
          <w:sz w:val="28"/>
          <w:szCs w:val="28"/>
        </w:rPr>
        <w:t>у автобусных — обязательный выход из автобуса для осмотра памятников;</w:t>
      </w:r>
    </w:p>
    <w:p w:rsidR="00173787" w:rsidRDefault="00173787">
      <w:pPr>
        <w:numPr>
          <w:ilvl w:val="0"/>
          <w:numId w:val="8"/>
        </w:numPr>
        <w:tabs>
          <w:tab w:val="left" w:pos="540"/>
        </w:tabs>
        <w:spacing w:line="360" w:lineRule="auto"/>
        <w:jc w:val="both"/>
        <w:rPr>
          <w:sz w:val="28"/>
          <w:szCs w:val="28"/>
        </w:rPr>
      </w:pPr>
      <w:r>
        <w:rPr>
          <w:sz w:val="28"/>
          <w:szCs w:val="28"/>
        </w:rPr>
        <w:t>у музейных — знакомство с материалами, расположенными на стендах;</w:t>
      </w:r>
    </w:p>
    <w:p w:rsidR="00173787" w:rsidRDefault="00173787">
      <w:pPr>
        <w:numPr>
          <w:ilvl w:val="0"/>
          <w:numId w:val="8"/>
        </w:numPr>
        <w:tabs>
          <w:tab w:val="left" w:pos="540"/>
        </w:tabs>
        <w:spacing w:line="360" w:lineRule="auto"/>
        <w:jc w:val="both"/>
        <w:rPr>
          <w:sz w:val="28"/>
          <w:szCs w:val="28"/>
        </w:rPr>
      </w:pPr>
      <w:r>
        <w:rPr>
          <w:sz w:val="28"/>
          <w:szCs w:val="28"/>
        </w:rPr>
        <w:t>у производственных — демонстрация действующих объектов (станков, агрегатов, механизмов).</w:t>
      </w:r>
    </w:p>
    <w:p w:rsidR="00173787" w:rsidRDefault="00173787">
      <w:pPr>
        <w:tabs>
          <w:tab w:val="left" w:pos="540"/>
        </w:tabs>
        <w:spacing w:line="360" w:lineRule="auto"/>
        <w:ind w:firstLine="709"/>
        <w:jc w:val="both"/>
        <w:rPr>
          <w:sz w:val="28"/>
          <w:szCs w:val="28"/>
        </w:rPr>
      </w:pPr>
      <w:r>
        <w:rPr>
          <w:sz w:val="28"/>
          <w:szCs w:val="28"/>
        </w:rPr>
        <w:t xml:space="preserve">Лишены необходимых признаков те мероприятия, которые могут быть обозначены общим термином — «гидизм» — бессистемный осмотр достопримечательных мест, памятников истории и культуры. Гидизм следует рассматривать как отрицательное явление, результат несерьезного подхода к подготовке и проведению экскурсии. </w:t>
      </w:r>
    </w:p>
    <w:p w:rsidR="00173787" w:rsidRDefault="00173787">
      <w:pPr>
        <w:tabs>
          <w:tab w:val="left" w:pos="540"/>
        </w:tabs>
        <w:spacing w:line="360" w:lineRule="auto"/>
        <w:ind w:firstLine="709"/>
        <w:jc w:val="both"/>
        <w:rPr>
          <w:sz w:val="28"/>
          <w:szCs w:val="28"/>
        </w:rPr>
      </w:pPr>
      <w:r>
        <w:rPr>
          <w:sz w:val="28"/>
          <w:szCs w:val="28"/>
        </w:rPr>
        <w:t>Итак, экскурсия представляет собой наглядный процесс познания человеком окружающего мира, построенный на заранее подобранных объектах, находящихся в естественных условиях или расположенных в помещениях предприятий, лабораторий, научно-исследовательских институтов и т. д. Показ объектов происходит под руководством квалифицированного специалиста — экскурсовода. Он своими объяснениями подводит экскурсантов к необходимым выводам и оценкам, добиваясь тем самым нужной эффективности мероприятия.</w:t>
      </w:r>
    </w:p>
    <w:p w:rsidR="00173787" w:rsidRDefault="00173787">
      <w:pPr>
        <w:tabs>
          <w:tab w:val="left" w:pos="540"/>
        </w:tabs>
        <w:spacing w:line="360" w:lineRule="auto"/>
        <w:jc w:val="both"/>
        <w:rPr>
          <w:sz w:val="28"/>
          <w:szCs w:val="28"/>
        </w:rPr>
      </w:pPr>
    </w:p>
    <w:p w:rsidR="00173787" w:rsidRDefault="00173787">
      <w:pPr>
        <w:pStyle w:val="1"/>
        <w:pageBreakBefore/>
      </w:pPr>
      <w:bookmarkStart w:id="3" w:name="_toc258"/>
      <w:bookmarkEnd w:id="3"/>
      <w:r>
        <w:t xml:space="preserve"> Технология экскурсионного менеджмента.</w:t>
      </w:r>
    </w:p>
    <w:p w:rsidR="00173787" w:rsidRDefault="00173787">
      <w:pPr>
        <w:pStyle w:val="2"/>
      </w:pPr>
      <w:bookmarkStart w:id="4" w:name="_toc259"/>
      <w:bookmarkEnd w:id="4"/>
      <w:r>
        <w:t>Подготовка экскурсии</w:t>
      </w:r>
    </w:p>
    <w:p w:rsidR="00173787" w:rsidRDefault="00173787">
      <w:pPr>
        <w:tabs>
          <w:tab w:val="left" w:pos="540"/>
        </w:tabs>
        <w:spacing w:line="360" w:lineRule="auto"/>
        <w:ind w:firstLine="709"/>
        <w:jc w:val="both"/>
        <w:rPr>
          <w:sz w:val="28"/>
          <w:szCs w:val="28"/>
        </w:rPr>
      </w:pPr>
      <w:r>
        <w:rPr>
          <w:sz w:val="28"/>
          <w:szCs w:val="28"/>
        </w:rPr>
        <w:t>Экскурсию следует рассматривать как результат специфического творчества. Создание новой экскурсии по любой теме - сложный процесс, требующий активного участия большого коллектива работников.</w:t>
      </w:r>
      <w:r>
        <w:rPr>
          <w:sz w:val="28"/>
          <w:szCs w:val="28"/>
        </w:rPr>
        <w:tab/>
      </w:r>
    </w:p>
    <w:p w:rsidR="00173787" w:rsidRDefault="00173787">
      <w:pPr>
        <w:tabs>
          <w:tab w:val="left" w:pos="540"/>
        </w:tabs>
        <w:spacing w:line="360" w:lineRule="auto"/>
        <w:ind w:firstLine="709"/>
        <w:jc w:val="both"/>
        <w:rPr>
          <w:sz w:val="28"/>
          <w:szCs w:val="28"/>
        </w:rPr>
      </w:pPr>
      <w:r>
        <w:rPr>
          <w:sz w:val="28"/>
          <w:szCs w:val="28"/>
        </w:rPr>
        <w:t>Содержание будущей экскурсии, её идейно-политическая направленность, познавательная ценность находятся в прямой зависимости от знаний методистов и экскурсоводов, их компетентности, понимания и степени практического усвоения ими основ педагогики, психологии, их умения выбрать наиболее эффективные способы и приемы влияния на аудиторию.</w:t>
      </w:r>
    </w:p>
    <w:p w:rsidR="00173787" w:rsidRDefault="00173787">
      <w:pPr>
        <w:tabs>
          <w:tab w:val="left" w:pos="540"/>
        </w:tabs>
        <w:spacing w:line="360" w:lineRule="auto"/>
        <w:ind w:firstLine="709"/>
        <w:jc w:val="both"/>
        <w:rPr>
          <w:sz w:val="28"/>
          <w:szCs w:val="28"/>
        </w:rPr>
      </w:pPr>
      <w:r>
        <w:rPr>
          <w:sz w:val="28"/>
          <w:szCs w:val="28"/>
        </w:rPr>
        <w:t>Процесс подготовки экскурсии включает в себя подбор объектов, материалов и их исследование. В этом процессе важно все - порядок, последовательность организации работы, методика.</w:t>
      </w:r>
    </w:p>
    <w:p w:rsidR="00173787" w:rsidRDefault="00173787">
      <w:pPr>
        <w:tabs>
          <w:tab w:val="left" w:pos="540"/>
        </w:tabs>
        <w:spacing w:line="360" w:lineRule="auto"/>
        <w:ind w:firstLine="709"/>
        <w:jc w:val="both"/>
        <w:rPr>
          <w:sz w:val="28"/>
          <w:szCs w:val="28"/>
        </w:rPr>
      </w:pPr>
      <w:r>
        <w:rPr>
          <w:sz w:val="28"/>
          <w:szCs w:val="28"/>
        </w:rPr>
        <w:t>Практически вся работа по подготовке новой экскурсии имеет два основных направления</w:t>
      </w:r>
      <w:r>
        <w:rPr>
          <w:rStyle w:val="a3"/>
          <w:sz w:val="28"/>
          <w:szCs w:val="28"/>
        </w:rPr>
        <w:footnoteReference w:id="13"/>
      </w:r>
      <w:r>
        <w:rPr>
          <w:sz w:val="28"/>
          <w:szCs w:val="28"/>
        </w:rPr>
        <w:t>:</w:t>
      </w:r>
    </w:p>
    <w:p w:rsidR="00173787" w:rsidRDefault="00173787">
      <w:pPr>
        <w:tabs>
          <w:tab w:val="left" w:pos="540"/>
        </w:tabs>
        <w:spacing w:line="360" w:lineRule="auto"/>
        <w:ind w:firstLine="709"/>
        <w:jc w:val="both"/>
        <w:rPr>
          <w:sz w:val="28"/>
          <w:szCs w:val="28"/>
        </w:rPr>
      </w:pPr>
      <w:r>
        <w:rPr>
          <w:sz w:val="28"/>
          <w:szCs w:val="28"/>
        </w:rPr>
        <w:t>1)</w:t>
      </w:r>
      <w:r>
        <w:rPr>
          <w:sz w:val="28"/>
          <w:szCs w:val="28"/>
        </w:rPr>
        <w:tab/>
        <w:t>разработка новой темы экскурсии, новой вообще или новой только для данного экскурсионного учреждения;</w:t>
      </w:r>
    </w:p>
    <w:p w:rsidR="00173787" w:rsidRDefault="00173787">
      <w:pPr>
        <w:tabs>
          <w:tab w:val="left" w:pos="540"/>
        </w:tabs>
        <w:spacing w:line="360" w:lineRule="auto"/>
        <w:ind w:firstLine="709"/>
        <w:jc w:val="both"/>
        <w:rPr>
          <w:sz w:val="28"/>
          <w:szCs w:val="28"/>
        </w:rPr>
      </w:pPr>
      <w:r>
        <w:rPr>
          <w:sz w:val="28"/>
          <w:szCs w:val="28"/>
        </w:rPr>
        <w:t>2)</w:t>
      </w:r>
      <w:r>
        <w:rPr>
          <w:sz w:val="28"/>
          <w:szCs w:val="28"/>
        </w:rPr>
        <w:tab/>
        <w:t>подготовка экскурсовода (начинающего или уже работающего) к проведению новой для него, но уже разработанной экскурсии.</w:t>
      </w:r>
    </w:p>
    <w:p w:rsidR="00173787" w:rsidRDefault="00173787">
      <w:pPr>
        <w:tabs>
          <w:tab w:val="left" w:pos="540"/>
        </w:tabs>
        <w:spacing w:line="360" w:lineRule="auto"/>
        <w:ind w:firstLine="709"/>
        <w:jc w:val="both"/>
        <w:rPr>
          <w:sz w:val="28"/>
          <w:szCs w:val="28"/>
        </w:rPr>
      </w:pPr>
      <w:r>
        <w:rPr>
          <w:sz w:val="28"/>
          <w:szCs w:val="28"/>
        </w:rPr>
        <w:t>В процессе подготовки новой экскурсии можно выделить ряд этапов.</w:t>
      </w:r>
    </w:p>
    <w:p w:rsidR="00173787" w:rsidRDefault="00173787">
      <w:pPr>
        <w:tabs>
          <w:tab w:val="left" w:pos="540"/>
        </w:tabs>
        <w:spacing w:line="360" w:lineRule="auto"/>
        <w:ind w:firstLine="709"/>
        <w:jc w:val="both"/>
        <w:rPr>
          <w:b/>
          <w:i/>
          <w:sz w:val="28"/>
          <w:szCs w:val="28"/>
        </w:rPr>
      </w:pPr>
      <w:r>
        <w:rPr>
          <w:b/>
          <w:i/>
          <w:sz w:val="28"/>
          <w:szCs w:val="28"/>
        </w:rPr>
        <w:t>Определение цели</w:t>
      </w:r>
    </w:p>
    <w:p w:rsidR="00173787" w:rsidRDefault="00173787">
      <w:pPr>
        <w:tabs>
          <w:tab w:val="left" w:pos="540"/>
        </w:tabs>
        <w:spacing w:line="360" w:lineRule="auto"/>
        <w:ind w:firstLine="709"/>
        <w:jc w:val="both"/>
        <w:rPr>
          <w:sz w:val="28"/>
          <w:szCs w:val="28"/>
        </w:rPr>
      </w:pPr>
      <w:r>
        <w:rPr>
          <w:sz w:val="28"/>
          <w:szCs w:val="28"/>
        </w:rPr>
        <w:t>Работа над любой экскурсией начинается с чёткого определения цели. Чётко сформированная цель определяет идейно-политическую направленность экскурсии, правильно намечает её тему.</w:t>
      </w:r>
    </w:p>
    <w:p w:rsidR="00173787" w:rsidRDefault="00173787">
      <w:pPr>
        <w:tabs>
          <w:tab w:val="left" w:pos="540"/>
        </w:tabs>
        <w:spacing w:line="360" w:lineRule="auto"/>
        <w:ind w:firstLine="709"/>
        <w:jc w:val="both"/>
        <w:rPr>
          <w:sz w:val="28"/>
          <w:szCs w:val="28"/>
        </w:rPr>
      </w:pPr>
      <w:r>
        <w:rPr>
          <w:sz w:val="28"/>
          <w:szCs w:val="28"/>
        </w:rPr>
        <w:t>Цель экскурсии - это то, ради чего показываются экскурсантам памятники истории и культуры. Задачи экскурсии служат основой для вступительного слова экскурсовода в начале экскурсии.</w:t>
      </w:r>
    </w:p>
    <w:p w:rsidR="00173787" w:rsidRDefault="00173787">
      <w:pPr>
        <w:tabs>
          <w:tab w:val="left" w:pos="540"/>
        </w:tabs>
        <w:spacing w:line="360" w:lineRule="auto"/>
        <w:ind w:firstLine="709"/>
        <w:jc w:val="both"/>
        <w:rPr>
          <w:b/>
          <w:i/>
          <w:sz w:val="28"/>
          <w:szCs w:val="28"/>
        </w:rPr>
      </w:pPr>
      <w:r>
        <w:rPr>
          <w:b/>
          <w:i/>
          <w:sz w:val="28"/>
          <w:szCs w:val="28"/>
        </w:rPr>
        <w:t>Выбор темы</w:t>
      </w:r>
    </w:p>
    <w:p w:rsidR="00173787" w:rsidRDefault="00173787">
      <w:pPr>
        <w:tabs>
          <w:tab w:val="left" w:pos="540"/>
        </w:tabs>
        <w:spacing w:line="360" w:lineRule="auto"/>
        <w:ind w:firstLine="709"/>
        <w:jc w:val="both"/>
        <w:rPr>
          <w:sz w:val="28"/>
          <w:szCs w:val="28"/>
        </w:rPr>
      </w:pPr>
      <w:r>
        <w:rPr>
          <w:sz w:val="28"/>
          <w:szCs w:val="28"/>
        </w:rPr>
        <w:t>Тема - головная мысль произведения. Формулировка темы представляет собой краткое, концентрированное изложение основного содержания экскурсии. Правильная формулировка темы позволяет сконцентрировать внимание авторов экскурсии и экскурсоводов на определенном круге объектов и событий, который должен быть освещен на последовательном и логическом изложении материала. Задача названия - активизировать внимание экскурсанта, заинтересовать его, подготовить аудиторию к предстоящей экскурсии.</w:t>
      </w:r>
    </w:p>
    <w:p w:rsidR="00173787" w:rsidRDefault="00173787">
      <w:pPr>
        <w:tabs>
          <w:tab w:val="left" w:pos="540"/>
        </w:tabs>
        <w:spacing w:line="360" w:lineRule="auto"/>
        <w:ind w:firstLine="709"/>
        <w:jc w:val="both"/>
        <w:rPr>
          <w:b/>
          <w:i/>
          <w:sz w:val="28"/>
          <w:szCs w:val="28"/>
        </w:rPr>
      </w:pPr>
      <w:r>
        <w:rPr>
          <w:b/>
          <w:i/>
          <w:sz w:val="28"/>
          <w:szCs w:val="28"/>
        </w:rPr>
        <w:t>Отбор литературы</w:t>
      </w:r>
    </w:p>
    <w:p w:rsidR="00173787" w:rsidRDefault="00173787">
      <w:pPr>
        <w:tabs>
          <w:tab w:val="left" w:pos="540"/>
        </w:tabs>
        <w:spacing w:line="360" w:lineRule="auto"/>
        <w:ind w:firstLine="709"/>
        <w:jc w:val="both"/>
        <w:rPr>
          <w:sz w:val="28"/>
          <w:szCs w:val="28"/>
        </w:rPr>
      </w:pPr>
      <w:r>
        <w:rPr>
          <w:sz w:val="28"/>
          <w:szCs w:val="28"/>
        </w:rPr>
        <w:t>В ходе разработки новой темы составляют список книг, брошюр, статей, опубликованных в периодической печати, которые раскрывают тему. В списке называется автор, название, год издания книг и страницы, которые содержат необходимый материал.</w:t>
      </w:r>
    </w:p>
    <w:p w:rsidR="00173787" w:rsidRDefault="00173787">
      <w:pPr>
        <w:tabs>
          <w:tab w:val="left" w:pos="540"/>
        </w:tabs>
        <w:spacing w:line="360" w:lineRule="auto"/>
        <w:ind w:firstLine="709"/>
        <w:jc w:val="both"/>
        <w:rPr>
          <w:b/>
          <w:i/>
          <w:sz w:val="28"/>
          <w:szCs w:val="28"/>
        </w:rPr>
      </w:pPr>
      <w:r>
        <w:rPr>
          <w:b/>
          <w:i/>
          <w:sz w:val="28"/>
          <w:szCs w:val="28"/>
        </w:rPr>
        <w:t>Определение других источников</w:t>
      </w:r>
    </w:p>
    <w:p w:rsidR="00173787" w:rsidRDefault="00173787">
      <w:pPr>
        <w:tabs>
          <w:tab w:val="left" w:pos="540"/>
        </w:tabs>
        <w:spacing w:line="360" w:lineRule="auto"/>
        <w:ind w:firstLine="709"/>
        <w:jc w:val="both"/>
        <w:rPr>
          <w:sz w:val="28"/>
          <w:szCs w:val="28"/>
        </w:rPr>
      </w:pPr>
      <w:r>
        <w:rPr>
          <w:sz w:val="28"/>
          <w:szCs w:val="28"/>
        </w:rPr>
        <w:t>В музеях, архивах могут быть использованы воспоминания участников и очевидцев исторических событий, фотодокументы, научно-популярные и художественные фильмы. Начинать работу следует с составления перечня адресов и источников материалов по теме экскурсии</w:t>
      </w:r>
      <w:r>
        <w:rPr>
          <w:rStyle w:val="a3"/>
          <w:sz w:val="28"/>
          <w:szCs w:val="28"/>
        </w:rPr>
        <w:footnoteReference w:id="14"/>
      </w:r>
      <w:r>
        <w:rPr>
          <w:sz w:val="28"/>
          <w:szCs w:val="28"/>
        </w:rPr>
        <w:t>.</w:t>
      </w:r>
    </w:p>
    <w:p w:rsidR="00173787" w:rsidRDefault="00173787">
      <w:pPr>
        <w:tabs>
          <w:tab w:val="left" w:pos="540"/>
        </w:tabs>
        <w:spacing w:line="360" w:lineRule="auto"/>
        <w:ind w:firstLine="709"/>
        <w:jc w:val="both"/>
        <w:rPr>
          <w:b/>
          <w:i/>
          <w:sz w:val="28"/>
          <w:szCs w:val="28"/>
        </w:rPr>
      </w:pPr>
      <w:r>
        <w:rPr>
          <w:b/>
          <w:i/>
          <w:sz w:val="28"/>
          <w:szCs w:val="28"/>
        </w:rPr>
        <w:t>Изучение литературных, архивных и статистических источников</w:t>
      </w:r>
    </w:p>
    <w:p w:rsidR="00173787" w:rsidRDefault="00173787">
      <w:pPr>
        <w:tabs>
          <w:tab w:val="left" w:pos="540"/>
        </w:tabs>
        <w:spacing w:line="360" w:lineRule="auto"/>
        <w:ind w:firstLine="709"/>
        <w:jc w:val="both"/>
        <w:rPr>
          <w:sz w:val="28"/>
          <w:szCs w:val="28"/>
        </w:rPr>
      </w:pPr>
      <w:r>
        <w:rPr>
          <w:sz w:val="28"/>
          <w:szCs w:val="28"/>
        </w:rPr>
        <w:t>После этого члены творческой группы приступают к изучению и накоплению (сбору) теоретических и фактических материалов, раскрывающих экскурсионную тему.</w:t>
      </w:r>
    </w:p>
    <w:p w:rsidR="00173787" w:rsidRDefault="00173787">
      <w:pPr>
        <w:tabs>
          <w:tab w:val="left" w:pos="540"/>
        </w:tabs>
        <w:spacing w:line="360" w:lineRule="auto"/>
        <w:ind w:firstLine="709"/>
        <w:jc w:val="both"/>
        <w:rPr>
          <w:sz w:val="28"/>
          <w:szCs w:val="28"/>
        </w:rPr>
      </w:pPr>
      <w:r>
        <w:rPr>
          <w:sz w:val="28"/>
          <w:szCs w:val="28"/>
        </w:rPr>
        <w:t>Источники материалов могут быть более или менее равномерно распределены между экскурсоводами, которым поручена разработка новой темы экскурсии.</w:t>
      </w:r>
    </w:p>
    <w:p w:rsidR="00173787" w:rsidRDefault="00173787">
      <w:pPr>
        <w:tabs>
          <w:tab w:val="left" w:pos="540"/>
        </w:tabs>
        <w:spacing w:line="360" w:lineRule="auto"/>
        <w:ind w:firstLine="709"/>
        <w:jc w:val="both"/>
        <w:rPr>
          <w:sz w:val="28"/>
          <w:szCs w:val="28"/>
        </w:rPr>
      </w:pPr>
      <w:r>
        <w:rPr>
          <w:sz w:val="28"/>
          <w:szCs w:val="28"/>
        </w:rPr>
        <w:t>К записям предъявляются основные требования - соответствие источнику, точные ссылки на местонахождения, автор, издательство, название издания, страницы, названия музея, раздел экспозиции.</w:t>
      </w:r>
    </w:p>
    <w:p w:rsidR="00173787" w:rsidRDefault="00173787">
      <w:pPr>
        <w:tabs>
          <w:tab w:val="left" w:pos="540"/>
        </w:tabs>
        <w:spacing w:line="360" w:lineRule="auto"/>
        <w:ind w:firstLine="709"/>
        <w:jc w:val="both"/>
        <w:rPr>
          <w:sz w:val="28"/>
          <w:szCs w:val="28"/>
        </w:rPr>
      </w:pPr>
      <w:r>
        <w:rPr>
          <w:sz w:val="28"/>
          <w:szCs w:val="28"/>
        </w:rPr>
        <w:t>Выписки делаются на отдельных карточках, кроме самой цитаты, приводятся сведения об источнике: автор, название произведения, издательство, год издания, страницы. Рекомендуется здесь же назвать библиотеку, архив. Впоследствии карточки могут быть использованы в рассказе экскурсовода.</w:t>
      </w:r>
    </w:p>
    <w:p w:rsidR="00173787" w:rsidRDefault="00173787">
      <w:pPr>
        <w:tabs>
          <w:tab w:val="left" w:pos="540"/>
        </w:tabs>
        <w:spacing w:line="360" w:lineRule="auto"/>
        <w:ind w:firstLine="709"/>
        <w:jc w:val="both"/>
        <w:rPr>
          <w:sz w:val="28"/>
          <w:szCs w:val="28"/>
        </w:rPr>
      </w:pPr>
      <w:r>
        <w:rPr>
          <w:sz w:val="28"/>
          <w:szCs w:val="28"/>
        </w:rPr>
        <w:t>Тезисы - краткая запись произведения (документа) в целом, его частей или отдельных мыслей автора. Запись делается своими словами и фактического материала не содержит.</w:t>
      </w:r>
    </w:p>
    <w:p w:rsidR="00173787" w:rsidRDefault="00173787">
      <w:pPr>
        <w:tabs>
          <w:tab w:val="left" w:pos="540"/>
        </w:tabs>
        <w:spacing w:line="360" w:lineRule="auto"/>
        <w:ind w:firstLine="709"/>
        <w:jc w:val="both"/>
        <w:rPr>
          <w:sz w:val="28"/>
          <w:szCs w:val="28"/>
        </w:rPr>
      </w:pPr>
      <w:r>
        <w:rPr>
          <w:sz w:val="28"/>
          <w:szCs w:val="28"/>
        </w:rPr>
        <w:t>Конспект - последовательное, логическое изложение содержания произведения.</w:t>
      </w:r>
      <w:r>
        <w:rPr>
          <w:sz w:val="28"/>
          <w:szCs w:val="28"/>
        </w:rPr>
        <w:tab/>
      </w:r>
    </w:p>
    <w:p w:rsidR="00173787" w:rsidRDefault="00173787">
      <w:pPr>
        <w:tabs>
          <w:tab w:val="left" w:pos="540"/>
        </w:tabs>
        <w:spacing w:line="360" w:lineRule="auto"/>
        <w:ind w:firstLine="709"/>
        <w:jc w:val="both"/>
        <w:rPr>
          <w:sz w:val="28"/>
          <w:szCs w:val="28"/>
        </w:rPr>
      </w:pPr>
      <w:r>
        <w:rPr>
          <w:sz w:val="28"/>
          <w:szCs w:val="28"/>
        </w:rPr>
        <w:t>При подготовке экскурсии используются различные формы отбора фактического материала: беседы с участниками и очевидцами исторических событий, встречи со специалистами, научными работниками</w:t>
      </w:r>
      <w:r>
        <w:rPr>
          <w:rStyle w:val="a3"/>
          <w:sz w:val="28"/>
          <w:szCs w:val="28"/>
        </w:rPr>
        <w:footnoteReference w:id="15"/>
      </w:r>
      <w:r>
        <w:rPr>
          <w:sz w:val="28"/>
          <w:szCs w:val="28"/>
        </w:rPr>
        <w:t>.</w:t>
      </w:r>
    </w:p>
    <w:p w:rsidR="00173787" w:rsidRDefault="00173787">
      <w:pPr>
        <w:tabs>
          <w:tab w:val="left" w:pos="540"/>
        </w:tabs>
        <w:spacing w:line="360" w:lineRule="auto"/>
        <w:ind w:firstLine="709"/>
        <w:jc w:val="both"/>
        <w:rPr>
          <w:b/>
          <w:i/>
          <w:sz w:val="28"/>
          <w:szCs w:val="28"/>
        </w:rPr>
      </w:pPr>
      <w:r>
        <w:rPr>
          <w:b/>
          <w:i/>
          <w:sz w:val="28"/>
          <w:szCs w:val="28"/>
        </w:rPr>
        <w:t>Отбор и изучение экскурсионных объектов</w:t>
      </w:r>
    </w:p>
    <w:p w:rsidR="00173787" w:rsidRDefault="00173787">
      <w:pPr>
        <w:tabs>
          <w:tab w:val="left" w:pos="540"/>
        </w:tabs>
        <w:spacing w:line="360" w:lineRule="auto"/>
        <w:ind w:firstLine="709"/>
        <w:jc w:val="both"/>
        <w:rPr>
          <w:sz w:val="28"/>
          <w:szCs w:val="28"/>
        </w:rPr>
      </w:pPr>
      <w:r>
        <w:rPr>
          <w:sz w:val="28"/>
          <w:szCs w:val="28"/>
        </w:rPr>
        <w:t>На государственном учёте находится 150 тыс. памятников истории, архитектуры, археологии. В музеях хранится 50 млн. экспонатов.</w:t>
      </w:r>
    </w:p>
    <w:p w:rsidR="00173787" w:rsidRDefault="00173787">
      <w:pPr>
        <w:tabs>
          <w:tab w:val="left" w:pos="540"/>
        </w:tabs>
        <w:spacing w:line="360" w:lineRule="auto"/>
        <w:ind w:firstLine="709"/>
        <w:jc w:val="both"/>
        <w:rPr>
          <w:sz w:val="28"/>
          <w:szCs w:val="28"/>
        </w:rPr>
      </w:pPr>
      <w:r>
        <w:rPr>
          <w:sz w:val="28"/>
          <w:szCs w:val="28"/>
        </w:rPr>
        <w:t>Перед экскурсионными работниками при создании экскурсии стоит задача - отобрать из множества памятников самые интересные. Правильный отбор памятников в качестве экскурсионных объектов обеспечит зрительную основу восприятия экскурсии и наиболее глубокое раскрытие темы.</w:t>
      </w:r>
    </w:p>
    <w:p w:rsidR="00173787" w:rsidRDefault="00173787">
      <w:pPr>
        <w:tabs>
          <w:tab w:val="left" w:pos="540"/>
        </w:tabs>
        <w:spacing w:line="360" w:lineRule="auto"/>
        <w:ind w:firstLine="709"/>
        <w:jc w:val="both"/>
        <w:rPr>
          <w:sz w:val="28"/>
          <w:szCs w:val="28"/>
        </w:rPr>
      </w:pPr>
      <w:r>
        <w:rPr>
          <w:sz w:val="28"/>
          <w:szCs w:val="28"/>
        </w:rPr>
        <w:t>При отборе памятников для показа необходимо учитывать идеологическое, воспитательное значение, художественную ценность, сохранность объекта, его привлекательность.</w:t>
      </w:r>
    </w:p>
    <w:p w:rsidR="00173787" w:rsidRDefault="00173787">
      <w:pPr>
        <w:tabs>
          <w:tab w:val="left" w:pos="540"/>
        </w:tabs>
        <w:spacing w:line="360" w:lineRule="auto"/>
        <w:ind w:firstLine="709"/>
        <w:jc w:val="both"/>
        <w:rPr>
          <w:sz w:val="28"/>
          <w:szCs w:val="28"/>
        </w:rPr>
      </w:pPr>
      <w:r>
        <w:rPr>
          <w:sz w:val="28"/>
          <w:szCs w:val="28"/>
        </w:rPr>
        <w:t>Требование к отбору экскурсионных объектов:</w:t>
      </w:r>
    </w:p>
    <w:p w:rsidR="00173787" w:rsidRDefault="00173787">
      <w:pPr>
        <w:numPr>
          <w:ilvl w:val="2"/>
          <w:numId w:val="5"/>
        </w:numPr>
        <w:tabs>
          <w:tab w:val="left" w:pos="540"/>
        </w:tabs>
        <w:spacing w:line="360" w:lineRule="auto"/>
        <w:jc w:val="both"/>
        <w:rPr>
          <w:sz w:val="28"/>
          <w:szCs w:val="28"/>
        </w:rPr>
      </w:pPr>
      <w:r>
        <w:rPr>
          <w:sz w:val="28"/>
          <w:szCs w:val="28"/>
        </w:rPr>
        <w:t>Познавательная ценность, т. е. связь объекта с конкретным историческим событием, жизнью и творчеством известного деятеля науки и культуры.</w:t>
      </w:r>
    </w:p>
    <w:p w:rsidR="00173787" w:rsidRDefault="00173787">
      <w:pPr>
        <w:numPr>
          <w:ilvl w:val="2"/>
          <w:numId w:val="5"/>
        </w:numPr>
        <w:tabs>
          <w:tab w:val="left" w:pos="540"/>
        </w:tabs>
        <w:spacing w:line="360" w:lineRule="auto"/>
        <w:jc w:val="both"/>
        <w:rPr>
          <w:sz w:val="28"/>
          <w:szCs w:val="28"/>
        </w:rPr>
      </w:pPr>
      <w:r>
        <w:rPr>
          <w:sz w:val="28"/>
          <w:szCs w:val="28"/>
        </w:rPr>
        <w:t>Необычность (экзотичность).</w:t>
      </w:r>
    </w:p>
    <w:p w:rsidR="00173787" w:rsidRDefault="00173787">
      <w:pPr>
        <w:numPr>
          <w:ilvl w:val="2"/>
          <w:numId w:val="5"/>
        </w:numPr>
        <w:tabs>
          <w:tab w:val="left" w:pos="540"/>
        </w:tabs>
        <w:spacing w:line="360" w:lineRule="auto"/>
        <w:jc w:val="both"/>
        <w:rPr>
          <w:sz w:val="28"/>
          <w:szCs w:val="28"/>
        </w:rPr>
      </w:pPr>
      <w:r>
        <w:rPr>
          <w:sz w:val="28"/>
          <w:szCs w:val="28"/>
        </w:rPr>
        <w:t>Выразительность.</w:t>
      </w:r>
    </w:p>
    <w:p w:rsidR="00173787" w:rsidRDefault="00173787">
      <w:pPr>
        <w:numPr>
          <w:ilvl w:val="2"/>
          <w:numId w:val="5"/>
        </w:numPr>
        <w:tabs>
          <w:tab w:val="left" w:pos="540"/>
        </w:tabs>
        <w:spacing w:line="360" w:lineRule="auto"/>
        <w:jc w:val="both"/>
        <w:rPr>
          <w:sz w:val="28"/>
          <w:szCs w:val="28"/>
        </w:rPr>
      </w:pPr>
      <w:r>
        <w:rPr>
          <w:sz w:val="28"/>
          <w:szCs w:val="28"/>
        </w:rPr>
        <w:t>Доступность к экскурсионному объекту, удобное месторасположение на маршруте.</w:t>
      </w:r>
    </w:p>
    <w:p w:rsidR="00173787" w:rsidRDefault="00173787">
      <w:pPr>
        <w:numPr>
          <w:ilvl w:val="2"/>
          <w:numId w:val="5"/>
        </w:numPr>
        <w:tabs>
          <w:tab w:val="left" w:pos="540"/>
        </w:tabs>
        <w:spacing w:line="360" w:lineRule="auto"/>
        <w:jc w:val="both"/>
        <w:rPr>
          <w:sz w:val="28"/>
          <w:szCs w:val="28"/>
        </w:rPr>
      </w:pPr>
      <w:r>
        <w:rPr>
          <w:sz w:val="28"/>
          <w:szCs w:val="28"/>
        </w:rPr>
        <w:t>Безопасность.</w:t>
      </w:r>
    </w:p>
    <w:p w:rsidR="00173787" w:rsidRDefault="00173787">
      <w:pPr>
        <w:tabs>
          <w:tab w:val="left" w:pos="540"/>
        </w:tabs>
        <w:spacing w:line="360" w:lineRule="auto"/>
        <w:ind w:firstLine="709"/>
        <w:jc w:val="both"/>
        <w:rPr>
          <w:sz w:val="28"/>
          <w:szCs w:val="28"/>
        </w:rPr>
      </w:pPr>
      <w:r>
        <w:rPr>
          <w:sz w:val="28"/>
          <w:szCs w:val="28"/>
        </w:rPr>
        <w:t>Оценка каждого объекта по названным показателям позволяет экскурсионным работникам отобрать нужные экскурсионные объекты.</w:t>
      </w:r>
    </w:p>
    <w:p w:rsidR="00173787" w:rsidRDefault="00173787">
      <w:pPr>
        <w:tabs>
          <w:tab w:val="left" w:pos="540"/>
        </w:tabs>
        <w:spacing w:line="360" w:lineRule="auto"/>
        <w:ind w:firstLine="709"/>
        <w:jc w:val="both"/>
        <w:rPr>
          <w:sz w:val="28"/>
          <w:szCs w:val="28"/>
        </w:rPr>
      </w:pPr>
      <w:r>
        <w:rPr>
          <w:sz w:val="28"/>
          <w:szCs w:val="28"/>
        </w:rPr>
        <w:t>При отборе экскурсионного объекта необходимо использовать их идеологическое, воспитательное значение, художественную ценность, сохранность. Правильный отбор объектов, их количество, последовательность показа оказывают влияние на качество и эффективность будущих экскурсий.</w:t>
      </w:r>
    </w:p>
    <w:p w:rsidR="00173787" w:rsidRDefault="00173787">
      <w:pPr>
        <w:tabs>
          <w:tab w:val="left" w:pos="540"/>
        </w:tabs>
        <w:spacing w:line="360" w:lineRule="auto"/>
        <w:ind w:firstLine="709"/>
        <w:jc w:val="both"/>
        <w:rPr>
          <w:sz w:val="28"/>
          <w:szCs w:val="28"/>
        </w:rPr>
      </w:pPr>
      <w:r>
        <w:rPr>
          <w:sz w:val="28"/>
          <w:szCs w:val="28"/>
        </w:rPr>
        <w:t>Отбор экскурсионных объектов заканчивается составлением карточки экскурсионного объекта. В карточку вносятся сведения об объекте, в начале карточки называется его вид (место битвы, обелиск, захоронение, скульптура, памятник), далее:</w:t>
      </w:r>
      <w:r>
        <w:rPr>
          <w:sz w:val="28"/>
          <w:szCs w:val="28"/>
        </w:rPr>
        <w:tab/>
      </w:r>
    </w:p>
    <w:p w:rsidR="00173787" w:rsidRDefault="00173787">
      <w:pPr>
        <w:numPr>
          <w:ilvl w:val="0"/>
          <w:numId w:val="4"/>
        </w:numPr>
        <w:tabs>
          <w:tab w:val="left" w:pos="540"/>
        </w:tabs>
        <w:spacing w:line="360" w:lineRule="auto"/>
        <w:jc w:val="both"/>
        <w:rPr>
          <w:sz w:val="28"/>
          <w:szCs w:val="28"/>
        </w:rPr>
      </w:pPr>
      <w:r>
        <w:rPr>
          <w:sz w:val="28"/>
          <w:szCs w:val="28"/>
        </w:rPr>
        <w:tab/>
        <w:t>наименование памятника,</w:t>
      </w:r>
    </w:p>
    <w:p w:rsidR="00173787" w:rsidRDefault="00173787">
      <w:pPr>
        <w:numPr>
          <w:ilvl w:val="0"/>
          <w:numId w:val="4"/>
        </w:numPr>
        <w:tabs>
          <w:tab w:val="left" w:pos="540"/>
        </w:tabs>
        <w:spacing w:line="360" w:lineRule="auto"/>
        <w:jc w:val="both"/>
        <w:rPr>
          <w:sz w:val="28"/>
          <w:szCs w:val="28"/>
        </w:rPr>
      </w:pPr>
      <w:r>
        <w:rPr>
          <w:sz w:val="28"/>
          <w:szCs w:val="28"/>
        </w:rPr>
        <w:tab/>
        <w:t>историческое событие, с которым связан памятник, дата события,</w:t>
      </w:r>
    </w:p>
    <w:p w:rsidR="00173787" w:rsidRDefault="00173787">
      <w:pPr>
        <w:numPr>
          <w:ilvl w:val="0"/>
          <w:numId w:val="4"/>
        </w:numPr>
        <w:tabs>
          <w:tab w:val="left" w:pos="540"/>
        </w:tabs>
        <w:spacing w:line="360" w:lineRule="auto"/>
        <w:jc w:val="both"/>
        <w:rPr>
          <w:sz w:val="28"/>
          <w:szCs w:val="28"/>
        </w:rPr>
      </w:pPr>
      <w:r>
        <w:rPr>
          <w:sz w:val="28"/>
          <w:szCs w:val="28"/>
        </w:rPr>
        <w:tab/>
        <w:t xml:space="preserve">местонахождение объекта, адрес, на чьей территории расположен памятник, </w:t>
      </w:r>
    </w:p>
    <w:p w:rsidR="00173787" w:rsidRDefault="00173787">
      <w:pPr>
        <w:numPr>
          <w:ilvl w:val="0"/>
          <w:numId w:val="4"/>
        </w:numPr>
        <w:tabs>
          <w:tab w:val="left" w:pos="540"/>
        </w:tabs>
        <w:spacing w:line="360" w:lineRule="auto"/>
        <w:jc w:val="both"/>
        <w:rPr>
          <w:sz w:val="28"/>
          <w:szCs w:val="28"/>
        </w:rPr>
      </w:pPr>
      <w:r>
        <w:rPr>
          <w:sz w:val="28"/>
          <w:szCs w:val="28"/>
        </w:rPr>
        <w:t>описание памятника (автор, дата сооружения, из каких материалов изготовлен, текст мемориальной надписи),</w:t>
      </w:r>
    </w:p>
    <w:p w:rsidR="00173787" w:rsidRDefault="00173787">
      <w:pPr>
        <w:numPr>
          <w:ilvl w:val="0"/>
          <w:numId w:val="4"/>
        </w:numPr>
        <w:tabs>
          <w:tab w:val="left" w:pos="540"/>
        </w:tabs>
        <w:spacing w:line="360" w:lineRule="auto"/>
        <w:jc w:val="both"/>
        <w:rPr>
          <w:sz w:val="28"/>
          <w:szCs w:val="28"/>
        </w:rPr>
      </w:pPr>
      <w:r>
        <w:rPr>
          <w:sz w:val="28"/>
          <w:szCs w:val="28"/>
        </w:rPr>
        <w:t xml:space="preserve">источники сведений о памятнике (литература, архивные данные, устные предания и т.д.), </w:t>
      </w:r>
    </w:p>
    <w:p w:rsidR="00173787" w:rsidRDefault="00173787">
      <w:pPr>
        <w:numPr>
          <w:ilvl w:val="0"/>
          <w:numId w:val="4"/>
        </w:numPr>
        <w:tabs>
          <w:tab w:val="left" w:pos="540"/>
        </w:tabs>
        <w:spacing w:line="360" w:lineRule="auto"/>
        <w:jc w:val="both"/>
        <w:rPr>
          <w:sz w:val="28"/>
          <w:szCs w:val="28"/>
        </w:rPr>
      </w:pPr>
      <w:r>
        <w:rPr>
          <w:sz w:val="28"/>
          <w:szCs w:val="28"/>
        </w:rPr>
        <w:t xml:space="preserve">сохранность памятника (состояние памятника и территории, на которой он находится, дата последнего ремонта, реставрации), </w:t>
      </w:r>
    </w:p>
    <w:p w:rsidR="00173787" w:rsidRDefault="00173787">
      <w:pPr>
        <w:numPr>
          <w:ilvl w:val="0"/>
          <w:numId w:val="4"/>
        </w:numPr>
        <w:tabs>
          <w:tab w:val="left" w:pos="540"/>
        </w:tabs>
        <w:spacing w:line="360" w:lineRule="auto"/>
        <w:jc w:val="both"/>
        <w:rPr>
          <w:sz w:val="28"/>
          <w:szCs w:val="28"/>
        </w:rPr>
      </w:pPr>
      <w:r>
        <w:rPr>
          <w:sz w:val="28"/>
          <w:szCs w:val="28"/>
        </w:rPr>
        <w:t>охрана памятника (на кого возложен, каким решением), в каких экскурсиях памятник используется,</w:t>
      </w:r>
    </w:p>
    <w:p w:rsidR="00173787" w:rsidRDefault="00173787">
      <w:pPr>
        <w:numPr>
          <w:ilvl w:val="0"/>
          <w:numId w:val="4"/>
        </w:numPr>
        <w:tabs>
          <w:tab w:val="left" w:pos="540"/>
        </w:tabs>
        <w:spacing w:line="360" w:lineRule="auto"/>
        <w:jc w:val="both"/>
        <w:rPr>
          <w:sz w:val="28"/>
          <w:szCs w:val="28"/>
        </w:rPr>
      </w:pPr>
      <w:r>
        <w:rPr>
          <w:sz w:val="28"/>
          <w:szCs w:val="28"/>
        </w:rPr>
        <w:t>дата составления карточки, фамилия и должность составителя. К карточке приклеивается фотография объекта</w:t>
      </w:r>
      <w:r>
        <w:rPr>
          <w:rStyle w:val="a3"/>
          <w:sz w:val="28"/>
          <w:szCs w:val="28"/>
        </w:rPr>
        <w:footnoteReference w:id="16"/>
      </w:r>
      <w:r>
        <w:rPr>
          <w:sz w:val="28"/>
          <w:szCs w:val="28"/>
        </w:rPr>
        <w:t xml:space="preserve">. </w:t>
      </w:r>
    </w:p>
    <w:p w:rsidR="00173787" w:rsidRDefault="00173787">
      <w:pPr>
        <w:tabs>
          <w:tab w:val="left" w:pos="540"/>
        </w:tabs>
        <w:spacing w:line="360" w:lineRule="auto"/>
        <w:ind w:firstLine="709"/>
        <w:jc w:val="both"/>
        <w:rPr>
          <w:b/>
          <w:i/>
          <w:sz w:val="28"/>
          <w:szCs w:val="28"/>
        </w:rPr>
      </w:pPr>
      <w:r>
        <w:rPr>
          <w:b/>
          <w:i/>
          <w:sz w:val="28"/>
          <w:szCs w:val="28"/>
        </w:rPr>
        <w:t>Подготовка текста экскурсии</w:t>
      </w:r>
    </w:p>
    <w:p w:rsidR="00173787" w:rsidRDefault="00173787">
      <w:pPr>
        <w:tabs>
          <w:tab w:val="left" w:pos="540"/>
        </w:tabs>
        <w:spacing w:line="360" w:lineRule="auto"/>
        <w:ind w:firstLine="709"/>
        <w:jc w:val="both"/>
        <w:rPr>
          <w:sz w:val="28"/>
          <w:szCs w:val="28"/>
        </w:rPr>
      </w:pPr>
      <w:r>
        <w:rPr>
          <w:sz w:val="28"/>
          <w:szCs w:val="28"/>
        </w:rPr>
        <w:t>После утверждения экскурсионных объектов (основных и дополнительных) члены творческой группы приступают к составлению контрольного текста экскурсии. Для текста отбирается только тот материал, который может быть использован в рассказе экскурсовода по теме данной экскурсии. Текст представляет собой материал, необходимый для наиболее полного раскрытия всех подтем, входящих в экскурсию.</w:t>
      </w:r>
    </w:p>
    <w:p w:rsidR="00173787" w:rsidRDefault="00173787">
      <w:pPr>
        <w:tabs>
          <w:tab w:val="left" w:pos="540"/>
        </w:tabs>
        <w:spacing w:line="360" w:lineRule="auto"/>
        <w:ind w:firstLine="709"/>
        <w:jc w:val="both"/>
        <w:rPr>
          <w:sz w:val="28"/>
          <w:szCs w:val="28"/>
        </w:rPr>
      </w:pPr>
      <w:r>
        <w:rPr>
          <w:sz w:val="28"/>
          <w:szCs w:val="28"/>
        </w:rPr>
        <w:t>В туристско-экскурсионных учреждениях существует 2 вида текста:</w:t>
      </w:r>
    </w:p>
    <w:p w:rsidR="00173787" w:rsidRDefault="00173787">
      <w:pPr>
        <w:numPr>
          <w:ilvl w:val="0"/>
          <w:numId w:val="11"/>
        </w:numPr>
        <w:tabs>
          <w:tab w:val="left" w:pos="540"/>
        </w:tabs>
        <w:spacing w:line="360" w:lineRule="auto"/>
        <w:jc w:val="both"/>
        <w:rPr>
          <w:sz w:val="28"/>
          <w:szCs w:val="28"/>
        </w:rPr>
      </w:pPr>
      <w:r>
        <w:rPr>
          <w:sz w:val="28"/>
          <w:szCs w:val="28"/>
        </w:rPr>
        <w:t>- контрольный текст - первичный по времени создания (текст бюро и выполняет контрольные функции),</w:t>
      </w:r>
    </w:p>
    <w:p w:rsidR="00173787" w:rsidRDefault="00173787">
      <w:pPr>
        <w:numPr>
          <w:ilvl w:val="0"/>
          <w:numId w:val="11"/>
        </w:numPr>
        <w:tabs>
          <w:tab w:val="left" w:pos="540"/>
        </w:tabs>
        <w:spacing w:line="360" w:lineRule="auto"/>
        <w:jc w:val="both"/>
        <w:rPr>
          <w:sz w:val="28"/>
          <w:szCs w:val="28"/>
        </w:rPr>
      </w:pPr>
      <w:r>
        <w:rPr>
          <w:sz w:val="28"/>
          <w:szCs w:val="28"/>
        </w:rPr>
        <w:t>текст индивидуальный отражает структуру экскурсии и построен в соответствии с маршрутом экскурсии и технологической карты экскурсии. Требование к тексту – краткость, точность формулировок, необходимое количество фактического материала, обязательно полное раскрытие темы, хороший литературный язык.</w:t>
      </w:r>
    </w:p>
    <w:p w:rsidR="00173787" w:rsidRDefault="00173787">
      <w:pPr>
        <w:tabs>
          <w:tab w:val="left" w:pos="540"/>
        </w:tabs>
        <w:spacing w:line="360" w:lineRule="auto"/>
        <w:ind w:firstLine="709"/>
        <w:jc w:val="both"/>
        <w:rPr>
          <w:sz w:val="28"/>
          <w:szCs w:val="28"/>
        </w:rPr>
      </w:pPr>
      <w:r>
        <w:rPr>
          <w:sz w:val="28"/>
          <w:szCs w:val="28"/>
        </w:rPr>
        <w:t>Контрольный текст в большинстве случаев содержит хронологическое изложение материала, не отражает структуры экскурсии и не строится в маршрутной последовательности, практически контрольный текст является тщательно подобранным и выверенным по источникам, материалам, изложенным в соответствии с требованиями темы экскурсии.</w:t>
      </w:r>
    </w:p>
    <w:p w:rsidR="00173787" w:rsidRDefault="00173787">
      <w:pPr>
        <w:tabs>
          <w:tab w:val="left" w:pos="540"/>
        </w:tabs>
        <w:spacing w:line="360" w:lineRule="auto"/>
        <w:ind w:firstLine="709"/>
        <w:jc w:val="both"/>
        <w:rPr>
          <w:sz w:val="28"/>
          <w:szCs w:val="28"/>
        </w:rPr>
      </w:pPr>
      <w:r>
        <w:rPr>
          <w:sz w:val="28"/>
          <w:szCs w:val="28"/>
        </w:rPr>
        <w:t>На основе контрольного текста могут быть созданы различные варианты экскурсий на ту же тему (для детей, взрослых, иностранных граждан, учащихся)</w:t>
      </w:r>
      <w:r>
        <w:rPr>
          <w:rStyle w:val="a3"/>
          <w:sz w:val="28"/>
          <w:szCs w:val="28"/>
        </w:rPr>
        <w:footnoteReference w:id="17"/>
      </w:r>
      <w:r>
        <w:rPr>
          <w:sz w:val="28"/>
          <w:szCs w:val="28"/>
        </w:rPr>
        <w:t>.</w:t>
      </w:r>
    </w:p>
    <w:p w:rsidR="00173787" w:rsidRDefault="00173787">
      <w:pPr>
        <w:tabs>
          <w:tab w:val="left" w:pos="540"/>
        </w:tabs>
        <w:spacing w:line="360" w:lineRule="auto"/>
        <w:ind w:firstLine="709"/>
        <w:jc w:val="both"/>
        <w:rPr>
          <w:sz w:val="28"/>
          <w:szCs w:val="28"/>
        </w:rPr>
      </w:pPr>
      <w:r>
        <w:rPr>
          <w:sz w:val="28"/>
          <w:szCs w:val="28"/>
        </w:rPr>
        <w:t>Материал, включённый в конкретную тему, даёт возможность раскрыть одну и ту же тему на различных экскурсионных объектах. Когда материал невозможно расположить в хронологическом порядке, контрольный текст представляет материал к темам экскурсий.</w:t>
      </w:r>
      <w:r>
        <w:rPr>
          <w:sz w:val="28"/>
          <w:szCs w:val="28"/>
        </w:rPr>
        <w:tab/>
        <w:t>.</w:t>
      </w:r>
    </w:p>
    <w:p w:rsidR="00173787" w:rsidRDefault="00173787">
      <w:pPr>
        <w:tabs>
          <w:tab w:val="left" w:pos="540"/>
        </w:tabs>
        <w:spacing w:line="360" w:lineRule="auto"/>
        <w:ind w:firstLine="709"/>
        <w:jc w:val="both"/>
        <w:rPr>
          <w:sz w:val="28"/>
          <w:szCs w:val="28"/>
        </w:rPr>
      </w:pPr>
      <w:r>
        <w:rPr>
          <w:sz w:val="28"/>
          <w:szCs w:val="28"/>
        </w:rPr>
        <w:t>Материал в индивидуальном тексте размещается в той последовательности, в которой показываются объекты. Индивидуальный текст чётко делится на подтемы экскурсии. Все подтемы индивидуального текста строятся по следующей схеме: характеристика объекта, общий материал по подтеме, локальный (местный) материал, характеристика конкретного события, обобщения и выводы по раскрываемой подтеме, логический переход к следующей подтеме. Индивидуальный текст экскурсии - готовый для исполнения рассказ. Не допускается упоминание фактов без их датировки, без ссылок на источники.</w:t>
      </w:r>
      <w:r>
        <w:rPr>
          <w:sz w:val="28"/>
          <w:szCs w:val="28"/>
        </w:rPr>
        <w:tab/>
        <w:t xml:space="preserve"> </w:t>
      </w:r>
    </w:p>
    <w:p w:rsidR="00173787" w:rsidRDefault="00173787">
      <w:pPr>
        <w:tabs>
          <w:tab w:val="left" w:pos="540"/>
        </w:tabs>
        <w:spacing w:line="360" w:lineRule="auto"/>
        <w:ind w:firstLine="709"/>
        <w:jc w:val="both"/>
        <w:rPr>
          <w:sz w:val="28"/>
          <w:szCs w:val="28"/>
        </w:rPr>
      </w:pPr>
      <w:r>
        <w:rPr>
          <w:sz w:val="28"/>
          <w:szCs w:val="28"/>
        </w:rPr>
        <w:t>Построение всех индивидуальных экскурсионных текстов одинаково. Они всегда состоят из трех частей: вступление (вводное слово), основная часть, заключение</w:t>
      </w:r>
      <w:r>
        <w:rPr>
          <w:rStyle w:val="a3"/>
          <w:sz w:val="28"/>
          <w:szCs w:val="28"/>
        </w:rPr>
        <w:footnoteReference w:id="18"/>
      </w:r>
      <w:r>
        <w:rPr>
          <w:sz w:val="28"/>
          <w:szCs w:val="28"/>
        </w:rPr>
        <w:t>.</w:t>
      </w:r>
      <w:r>
        <w:rPr>
          <w:sz w:val="28"/>
          <w:szCs w:val="28"/>
        </w:rPr>
        <w:tab/>
      </w:r>
    </w:p>
    <w:p w:rsidR="00173787" w:rsidRDefault="00173787">
      <w:pPr>
        <w:tabs>
          <w:tab w:val="left" w:pos="540"/>
        </w:tabs>
        <w:spacing w:line="360" w:lineRule="auto"/>
        <w:ind w:firstLine="709"/>
        <w:jc w:val="both"/>
        <w:rPr>
          <w:sz w:val="28"/>
          <w:szCs w:val="28"/>
        </w:rPr>
      </w:pPr>
      <w:r>
        <w:rPr>
          <w:i/>
          <w:sz w:val="28"/>
          <w:szCs w:val="28"/>
        </w:rPr>
        <w:t>Вступление</w:t>
      </w:r>
      <w:r>
        <w:rPr>
          <w:sz w:val="28"/>
          <w:szCs w:val="28"/>
        </w:rPr>
        <w:t xml:space="preserve"> в свою очередь подразделяется на две части - организационную и информационную. В первой половине вступления экскурсовод называет свою фамилию, имя, отчество, знакомит группу с водителем экскурсионного автобуса (фамилия, имя, отчество, класс, опыт), с темой экскурсии, её маршрутом, длительностью, сообщает время и место её окончания. Затем следует инструктаж экскурсантов о поведении и правилах безопасности.</w:t>
      </w:r>
    </w:p>
    <w:p w:rsidR="00173787" w:rsidRDefault="00173787">
      <w:pPr>
        <w:tabs>
          <w:tab w:val="left" w:pos="540"/>
        </w:tabs>
        <w:spacing w:line="360" w:lineRule="auto"/>
        <w:ind w:firstLine="709"/>
        <w:jc w:val="both"/>
        <w:rPr>
          <w:sz w:val="28"/>
          <w:szCs w:val="28"/>
        </w:rPr>
      </w:pPr>
      <w:r>
        <w:rPr>
          <w:sz w:val="28"/>
          <w:szCs w:val="28"/>
        </w:rPr>
        <w:t>Во второй части вступления - информационной - кратко излагается содержание предстоящего мероприятия, его задачи. При этом называются отдельные подтемы, упоминаются два-три наиболее интересных объекта без подробной характеристики. Не следует превращать вступительную часть в краткий конспект экскурсии, которая будет проведена.</w:t>
      </w:r>
    </w:p>
    <w:p w:rsidR="00173787" w:rsidRDefault="00173787">
      <w:pPr>
        <w:tabs>
          <w:tab w:val="left" w:pos="540"/>
        </w:tabs>
        <w:spacing w:line="360" w:lineRule="auto"/>
        <w:ind w:firstLine="709"/>
        <w:jc w:val="both"/>
        <w:rPr>
          <w:sz w:val="28"/>
          <w:szCs w:val="28"/>
        </w:rPr>
      </w:pPr>
      <w:r>
        <w:rPr>
          <w:sz w:val="28"/>
          <w:szCs w:val="28"/>
        </w:rPr>
        <w:t xml:space="preserve">После вступления начинается </w:t>
      </w:r>
      <w:r>
        <w:rPr>
          <w:i/>
          <w:sz w:val="28"/>
          <w:szCs w:val="28"/>
        </w:rPr>
        <w:t>основная часть</w:t>
      </w:r>
      <w:r>
        <w:rPr>
          <w:sz w:val="28"/>
          <w:szCs w:val="28"/>
        </w:rPr>
        <w:t xml:space="preserve"> - то, что составляет сущность экскурсии - показ и рассказ, раскрывающие тему. Структура этой части более сложна, в неё обычно входит от пяти до двенадцати подтем. Каждая из них раскрывается на одном или нескольких объектах. При этом содержание подтемы составляет как сам объект, так и события, связанные с ним.</w:t>
      </w:r>
    </w:p>
    <w:p w:rsidR="00173787" w:rsidRDefault="00173787">
      <w:pPr>
        <w:tabs>
          <w:tab w:val="left" w:pos="540"/>
        </w:tabs>
        <w:spacing w:line="360" w:lineRule="auto"/>
        <w:ind w:firstLine="709"/>
        <w:jc w:val="both"/>
        <w:rPr>
          <w:sz w:val="28"/>
          <w:szCs w:val="28"/>
        </w:rPr>
      </w:pPr>
      <w:r>
        <w:rPr>
          <w:sz w:val="28"/>
          <w:szCs w:val="28"/>
        </w:rPr>
        <w:t xml:space="preserve">У экскурсии имеется </w:t>
      </w:r>
      <w:r>
        <w:rPr>
          <w:i/>
          <w:sz w:val="28"/>
          <w:szCs w:val="28"/>
        </w:rPr>
        <w:t>заключительная часть</w:t>
      </w:r>
      <w:r>
        <w:rPr>
          <w:sz w:val="28"/>
          <w:szCs w:val="28"/>
        </w:rPr>
        <w:t>, в которой подводятся итоги. В индивидуальном тексте эта часть занимает сравнительно немного места, не более полутора - двух страниц на машинке.</w:t>
      </w:r>
    </w:p>
    <w:p w:rsidR="00173787" w:rsidRDefault="00173787">
      <w:pPr>
        <w:tabs>
          <w:tab w:val="left" w:pos="540"/>
        </w:tabs>
        <w:spacing w:line="360" w:lineRule="auto"/>
        <w:ind w:firstLine="709"/>
        <w:jc w:val="both"/>
        <w:rPr>
          <w:sz w:val="28"/>
          <w:szCs w:val="28"/>
        </w:rPr>
      </w:pPr>
      <w:r>
        <w:rPr>
          <w:sz w:val="28"/>
          <w:szCs w:val="28"/>
        </w:rPr>
        <w:t>В заключительной части экскурсовод в краткой форме излагает выводы по теме в целом, подчёркивает основное, обобщает впечатления экскурсантов.</w:t>
      </w:r>
    </w:p>
    <w:p w:rsidR="00173787" w:rsidRDefault="00173787">
      <w:pPr>
        <w:tabs>
          <w:tab w:val="left" w:pos="540"/>
        </w:tabs>
        <w:spacing w:line="360" w:lineRule="auto"/>
        <w:ind w:firstLine="709"/>
        <w:jc w:val="both"/>
        <w:rPr>
          <w:sz w:val="28"/>
          <w:szCs w:val="28"/>
        </w:rPr>
      </w:pPr>
      <w:r>
        <w:rPr>
          <w:sz w:val="28"/>
          <w:szCs w:val="28"/>
        </w:rPr>
        <w:t>Логические переходы. Перед создателем новой экскурсии, особенно тематической, стоит важная задача - связать между собой содержание всех подтем в единое целое. Это, возможно, сделать лишь при определённой последовательности осмотра экскурсионных объектов. Не меньшую роль играют логические переходы. Такие переходы должны рассматриваться как важная, хотя и не имеющая самостоятельного значения, часть экскурсии. Хорошо подобранные и составленные логические переходы придают экскурсии необходимую стройность.</w:t>
      </w:r>
    </w:p>
    <w:p w:rsidR="00173787" w:rsidRDefault="00173787">
      <w:pPr>
        <w:tabs>
          <w:tab w:val="left" w:pos="540"/>
        </w:tabs>
        <w:spacing w:line="360" w:lineRule="auto"/>
        <w:ind w:firstLine="709"/>
        <w:jc w:val="both"/>
        <w:rPr>
          <w:sz w:val="28"/>
          <w:szCs w:val="28"/>
        </w:rPr>
      </w:pPr>
      <w:r>
        <w:rPr>
          <w:sz w:val="28"/>
          <w:szCs w:val="28"/>
        </w:rPr>
        <w:t>Длительность логического перехода обычно равна по времени переезду от объекта к объекту. Содержание логического перехода диктуется не экскурсионным объектом, его особенностями, а содержанием самой экскурсии, подтемы, после которой делается переход как логический словесный мостик к последующей подтеме.</w:t>
      </w:r>
    </w:p>
    <w:p w:rsidR="00173787" w:rsidRDefault="00173787">
      <w:pPr>
        <w:tabs>
          <w:tab w:val="left" w:pos="540"/>
        </w:tabs>
        <w:spacing w:line="360" w:lineRule="auto"/>
        <w:ind w:firstLine="709"/>
        <w:jc w:val="both"/>
        <w:rPr>
          <w:b/>
          <w:i/>
          <w:sz w:val="28"/>
          <w:szCs w:val="28"/>
        </w:rPr>
      </w:pPr>
      <w:r>
        <w:rPr>
          <w:b/>
          <w:i/>
          <w:sz w:val="28"/>
          <w:szCs w:val="28"/>
        </w:rPr>
        <w:t>Экскурсионный маршрут, виды маршрута, требования к маршруту</w:t>
      </w:r>
    </w:p>
    <w:p w:rsidR="00173787" w:rsidRDefault="00173787">
      <w:pPr>
        <w:tabs>
          <w:tab w:val="left" w:pos="540"/>
        </w:tabs>
        <w:spacing w:line="360" w:lineRule="auto"/>
        <w:ind w:firstLine="709"/>
        <w:jc w:val="both"/>
        <w:rPr>
          <w:sz w:val="28"/>
          <w:szCs w:val="28"/>
        </w:rPr>
      </w:pPr>
      <w:r>
        <w:rPr>
          <w:sz w:val="28"/>
          <w:szCs w:val="28"/>
        </w:rPr>
        <w:t>Маршрут в целом должен обеспечить необходимую зрительную основу для наиболее полного раскрытия темы экскурсии</w:t>
      </w:r>
      <w:r>
        <w:rPr>
          <w:rStyle w:val="a3"/>
          <w:sz w:val="28"/>
          <w:szCs w:val="28"/>
        </w:rPr>
        <w:footnoteReference w:id="19"/>
      </w:r>
      <w:r>
        <w:rPr>
          <w:sz w:val="28"/>
          <w:szCs w:val="28"/>
        </w:rPr>
        <w:t>.</w:t>
      </w:r>
    </w:p>
    <w:p w:rsidR="00173787" w:rsidRDefault="00173787">
      <w:pPr>
        <w:tabs>
          <w:tab w:val="left" w:pos="540"/>
        </w:tabs>
        <w:spacing w:line="360" w:lineRule="auto"/>
        <w:ind w:firstLine="709"/>
        <w:jc w:val="both"/>
        <w:rPr>
          <w:sz w:val="28"/>
          <w:szCs w:val="28"/>
        </w:rPr>
      </w:pPr>
      <w:r>
        <w:rPr>
          <w:sz w:val="28"/>
          <w:szCs w:val="28"/>
        </w:rPr>
        <w:t>Требования: наиболее рациональный путь следования экскурсионной группы для последовательного осмотра объекта.</w:t>
      </w:r>
    </w:p>
    <w:p w:rsidR="00173787" w:rsidRDefault="00173787">
      <w:pPr>
        <w:tabs>
          <w:tab w:val="left" w:pos="540"/>
        </w:tabs>
        <w:spacing w:line="360" w:lineRule="auto"/>
        <w:ind w:firstLine="709"/>
        <w:jc w:val="both"/>
        <w:rPr>
          <w:sz w:val="28"/>
          <w:szCs w:val="28"/>
        </w:rPr>
      </w:pPr>
      <w:r>
        <w:rPr>
          <w:sz w:val="28"/>
          <w:szCs w:val="28"/>
        </w:rPr>
        <w:t>-  изучаемые объекты не должны располагаться слишком близко друг от друга, заслонять один другой или контрастировать.</w:t>
      </w:r>
    </w:p>
    <w:p w:rsidR="00173787" w:rsidRDefault="00173787">
      <w:pPr>
        <w:tabs>
          <w:tab w:val="left" w:pos="540"/>
        </w:tabs>
        <w:spacing w:line="360" w:lineRule="auto"/>
        <w:ind w:firstLine="709"/>
        <w:jc w:val="both"/>
        <w:rPr>
          <w:sz w:val="28"/>
          <w:szCs w:val="28"/>
        </w:rPr>
      </w:pPr>
      <w:r>
        <w:rPr>
          <w:sz w:val="28"/>
          <w:szCs w:val="28"/>
        </w:rPr>
        <w:t>- переезд или переход между экскурсионными объектами не должен занимать 10-15 мин.</w:t>
      </w:r>
    </w:p>
    <w:p w:rsidR="00173787" w:rsidRDefault="00173787">
      <w:pPr>
        <w:tabs>
          <w:tab w:val="left" w:pos="540"/>
        </w:tabs>
        <w:spacing w:line="360" w:lineRule="auto"/>
        <w:ind w:firstLine="709"/>
        <w:jc w:val="both"/>
        <w:rPr>
          <w:sz w:val="28"/>
          <w:szCs w:val="28"/>
        </w:rPr>
      </w:pPr>
      <w:r>
        <w:rPr>
          <w:sz w:val="28"/>
          <w:szCs w:val="28"/>
        </w:rPr>
        <w:t>Маршрут экскурсии следует рассматривать как хорошо продуманный, связанный с процессом показа объектов, путь следования экскурсионной группы автобусной или пешеходной. Маршрут строится в зависимости от принятой для данной экскурсии последовательности осмотра объектов. Маршрут способствует наиболее глубокому раскрытию темы.</w:t>
      </w:r>
    </w:p>
    <w:p w:rsidR="00173787" w:rsidRDefault="00173787">
      <w:pPr>
        <w:tabs>
          <w:tab w:val="left" w:pos="540"/>
        </w:tabs>
        <w:spacing w:line="360" w:lineRule="auto"/>
        <w:ind w:firstLine="709"/>
        <w:jc w:val="both"/>
        <w:rPr>
          <w:sz w:val="28"/>
          <w:szCs w:val="28"/>
        </w:rPr>
      </w:pPr>
      <w:r>
        <w:rPr>
          <w:sz w:val="28"/>
          <w:szCs w:val="28"/>
        </w:rPr>
        <w:t>Существуют три варианта построения маршрута:</w:t>
      </w:r>
    </w:p>
    <w:p w:rsidR="00173787" w:rsidRDefault="00173787">
      <w:pPr>
        <w:tabs>
          <w:tab w:val="left" w:pos="540"/>
        </w:tabs>
        <w:spacing w:line="360" w:lineRule="auto"/>
        <w:ind w:firstLine="709"/>
        <w:jc w:val="both"/>
        <w:rPr>
          <w:sz w:val="28"/>
          <w:szCs w:val="28"/>
        </w:rPr>
      </w:pPr>
      <w:r>
        <w:rPr>
          <w:sz w:val="28"/>
          <w:szCs w:val="28"/>
        </w:rPr>
        <w:t>1)</w:t>
      </w:r>
      <w:r>
        <w:rPr>
          <w:sz w:val="28"/>
          <w:szCs w:val="28"/>
        </w:rPr>
        <w:tab/>
        <w:t>хронологический,</w:t>
      </w:r>
    </w:p>
    <w:p w:rsidR="00173787" w:rsidRDefault="00173787">
      <w:pPr>
        <w:tabs>
          <w:tab w:val="left" w:pos="540"/>
        </w:tabs>
        <w:spacing w:line="360" w:lineRule="auto"/>
        <w:ind w:firstLine="709"/>
        <w:jc w:val="both"/>
        <w:rPr>
          <w:sz w:val="28"/>
          <w:szCs w:val="28"/>
        </w:rPr>
      </w:pPr>
      <w:r>
        <w:rPr>
          <w:sz w:val="28"/>
          <w:szCs w:val="28"/>
        </w:rPr>
        <w:t>2)</w:t>
      </w:r>
      <w:r>
        <w:rPr>
          <w:sz w:val="28"/>
          <w:szCs w:val="28"/>
        </w:rPr>
        <w:tab/>
        <w:t>тематический (предметный),</w:t>
      </w:r>
    </w:p>
    <w:p w:rsidR="00173787" w:rsidRDefault="00173787">
      <w:pPr>
        <w:tabs>
          <w:tab w:val="left" w:pos="540"/>
        </w:tabs>
        <w:spacing w:line="360" w:lineRule="auto"/>
        <w:ind w:firstLine="709"/>
        <w:jc w:val="both"/>
        <w:rPr>
          <w:sz w:val="28"/>
          <w:szCs w:val="28"/>
        </w:rPr>
      </w:pPr>
      <w:r>
        <w:rPr>
          <w:sz w:val="28"/>
          <w:szCs w:val="28"/>
        </w:rPr>
        <w:t>3)</w:t>
      </w:r>
      <w:r>
        <w:rPr>
          <w:sz w:val="28"/>
          <w:szCs w:val="28"/>
        </w:rPr>
        <w:tab/>
        <w:t>тематико-хронологический.</w:t>
      </w:r>
    </w:p>
    <w:p w:rsidR="00173787" w:rsidRDefault="00173787">
      <w:pPr>
        <w:tabs>
          <w:tab w:val="left" w:pos="540"/>
        </w:tabs>
        <w:spacing w:line="360" w:lineRule="auto"/>
        <w:ind w:firstLine="709"/>
        <w:jc w:val="both"/>
        <w:rPr>
          <w:sz w:val="28"/>
          <w:szCs w:val="28"/>
        </w:rPr>
      </w:pPr>
      <w:r>
        <w:rPr>
          <w:sz w:val="28"/>
          <w:szCs w:val="28"/>
        </w:rPr>
        <w:t>При разработке экскурсионного маршрута следует:</w:t>
      </w:r>
    </w:p>
    <w:p w:rsidR="00173787" w:rsidRDefault="00173787">
      <w:pPr>
        <w:tabs>
          <w:tab w:val="left" w:pos="540"/>
        </w:tabs>
        <w:spacing w:line="360" w:lineRule="auto"/>
        <w:ind w:firstLine="709"/>
        <w:jc w:val="both"/>
        <w:rPr>
          <w:sz w:val="28"/>
          <w:szCs w:val="28"/>
        </w:rPr>
      </w:pPr>
      <w:r>
        <w:rPr>
          <w:sz w:val="28"/>
          <w:szCs w:val="28"/>
        </w:rPr>
        <w:t>-</w:t>
      </w:r>
      <w:r>
        <w:rPr>
          <w:sz w:val="28"/>
          <w:szCs w:val="28"/>
        </w:rPr>
        <w:tab/>
        <w:t>уточнить место, где расположен объект, а также место предполагаемой остановки автобуса или группы,</w:t>
      </w:r>
    </w:p>
    <w:p w:rsidR="00173787" w:rsidRDefault="00173787">
      <w:pPr>
        <w:tabs>
          <w:tab w:val="left" w:pos="540"/>
        </w:tabs>
        <w:spacing w:line="360" w:lineRule="auto"/>
        <w:ind w:firstLine="709"/>
        <w:jc w:val="both"/>
        <w:rPr>
          <w:sz w:val="28"/>
          <w:szCs w:val="28"/>
        </w:rPr>
      </w:pPr>
      <w:r>
        <w:rPr>
          <w:sz w:val="28"/>
          <w:szCs w:val="28"/>
        </w:rPr>
        <w:t>-</w:t>
      </w:r>
      <w:r>
        <w:rPr>
          <w:sz w:val="28"/>
          <w:szCs w:val="28"/>
        </w:rPr>
        <w:tab/>
        <w:t>провести хронометраж времени, которое необходимо для показа объектов, их словесную характеристику и передвижения автобуса,</w:t>
      </w:r>
    </w:p>
    <w:p w:rsidR="00173787" w:rsidRDefault="00173787">
      <w:pPr>
        <w:tabs>
          <w:tab w:val="left" w:pos="540"/>
        </w:tabs>
        <w:spacing w:line="360" w:lineRule="auto"/>
        <w:ind w:firstLine="709"/>
        <w:jc w:val="both"/>
        <w:rPr>
          <w:sz w:val="28"/>
          <w:szCs w:val="28"/>
        </w:rPr>
      </w:pPr>
      <w:r>
        <w:rPr>
          <w:sz w:val="28"/>
          <w:szCs w:val="28"/>
        </w:rPr>
        <w:t>-</w:t>
      </w:r>
      <w:r>
        <w:rPr>
          <w:sz w:val="28"/>
          <w:szCs w:val="28"/>
        </w:rPr>
        <w:tab/>
        <w:t>уточнить время экскурсии в целом, проверить целесообразность использования намеченных приёмов показа, выбрать лучшие точки для показа.</w:t>
      </w:r>
    </w:p>
    <w:p w:rsidR="00173787" w:rsidRDefault="00173787">
      <w:pPr>
        <w:tabs>
          <w:tab w:val="left" w:pos="540"/>
        </w:tabs>
        <w:spacing w:line="360" w:lineRule="auto"/>
        <w:ind w:firstLine="709"/>
        <w:jc w:val="both"/>
        <w:rPr>
          <w:sz w:val="28"/>
          <w:szCs w:val="28"/>
        </w:rPr>
      </w:pPr>
      <w:r>
        <w:rPr>
          <w:sz w:val="28"/>
          <w:szCs w:val="28"/>
        </w:rPr>
        <w:t>После объезда экскурсионный маршрут утверждается ГИБДД, МЧС и составляется карта-схема и паспорт экскурсионного маршрута.</w:t>
      </w:r>
    </w:p>
    <w:p w:rsidR="00173787" w:rsidRDefault="00173787">
      <w:pPr>
        <w:tabs>
          <w:tab w:val="left" w:pos="540"/>
        </w:tabs>
        <w:spacing w:line="360" w:lineRule="auto"/>
        <w:ind w:firstLine="709"/>
        <w:jc w:val="both"/>
        <w:rPr>
          <w:b/>
          <w:i/>
          <w:sz w:val="28"/>
          <w:szCs w:val="28"/>
        </w:rPr>
      </w:pPr>
      <w:r>
        <w:rPr>
          <w:b/>
          <w:i/>
          <w:sz w:val="28"/>
          <w:szCs w:val="28"/>
        </w:rPr>
        <w:t>Составление "портфеля экскурсовода"</w:t>
      </w:r>
    </w:p>
    <w:p w:rsidR="00173787" w:rsidRDefault="00173787">
      <w:pPr>
        <w:tabs>
          <w:tab w:val="left" w:pos="540"/>
        </w:tabs>
        <w:spacing w:line="360" w:lineRule="auto"/>
        <w:ind w:firstLine="709"/>
        <w:jc w:val="both"/>
        <w:rPr>
          <w:sz w:val="28"/>
          <w:szCs w:val="28"/>
        </w:rPr>
      </w:pPr>
      <w:r>
        <w:rPr>
          <w:sz w:val="28"/>
          <w:szCs w:val="28"/>
        </w:rPr>
        <w:t>"Портфель экскурсовода" - принятое экскурсионными работниками условное название комплекса наглядных пособий, используемых в ходе проведения экскурсии. Внешний вид - папка или небольшой портфель. Назначение "портфеля экскурсовода" - восстановить недостающие звенья, объекты, утратившие свой первоначальный вид.</w:t>
      </w:r>
    </w:p>
    <w:p w:rsidR="00173787" w:rsidRDefault="00173787">
      <w:pPr>
        <w:tabs>
          <w:tab w:val="left" w:pos="540"/>
        </w:tabs>
        <w:spacing w:line="360" w:lineRule="auto"/>
        <w:ind w:firstLine="709"/>
        <w:jc w:val="both"/>
        <w:rPr>
          <w:b/>
          <w:i/>
          <w:sz w:val="28"/>
          <w:szCs w:val="28"/>
        </w:rPr>
      </w:pPr>
      <w:r>
        <w:rPr>
          <w:b/>
          <w:i/>
          <w:sz w:val="28"/>
          <w:szCs w:val="28"/>
        </w:rPr>
        <w:t>Составление технологической карты экскурсии</w:t>
      </w:r>
    </w:p>
    <w:p w:rsidR="00173787" w:rsidRDefault="00173787">
      <w:pPr>
        <w:tabs>
          <w:tab w:val="left" w:pos="540"/>
        </w:tabs>
        <w:spacing w:line="360" w:lineRule="auto"/>
        <w:ind w:firstLine="709"/>
        <w:jc w:val="both"/>
        <w:rPr>
          <w:sz w:val="28"/>
          <w:szCs w:val="28"/>
        </w:rPr>
      </w:pPr>
      <w:r>
        <w:rPr>
          <w:sz w:val="28"/>
          <w:szCs w:val="28"/>
        </w:rPr>
        <w:t>Технологическая карта экскурсии</w:t>
      </w:r>
      <w:r>
        <w:rPr>
          <w:rStyle w:val="a3"/>
          <w:sz w:val="28"/>
          <w:szCs w:val="28"/>
        </w:rPr>
        <w:footnoteReference w:id="20"/>
      </w:r>
      <w:r>
        <w:rPr>
          <w:sz w:val="28"/>
          <w:szCs w:val="28"/>
        </w:rPr>
        <w:t xml:space="preserve"> - основной документ экскурсионного учреждения, который при наличии текста даёт право на проведение и оплату экскурсии по определённой теме и служит руководством для работы экскурсовода.</w:t>
      </w:r>
    </w:p>
    <w:p w:rsidR="00173787" w:rsidRDefault="00173787">
      <w:pPr>
        <w:tabs>
          <w:tab w:val="left" w:pos="540"/>
        </w:tabs>
        <w:spacing w:line="360" w:lineRule="auto"/>
        <w:ind w:firstLine="709"/>
        <w:jc w:val="both"/>
        <w:rPr>
          <w:sz w:val="28"/>
          <w:szCs w:val="28"/>
        </w:rPr>
      </w:pPr>
      <w:r>
        <w:rPr>
          <w:sz w:val="28"/>
          <w:szCs w:val="28"/>
        </w:rPr>
        <w:t>Технологическая карта экскурсии - коллективный труд творческой группы экскурсоводов, методистов, которые разрабатывали эту экскурсию. Она составляется в конце творческого процесса создания экскурсии.</w:t>
      </w:r>
    </w:p>
    <w:p w:rsidR="00173787" w:rsidRDefault="00173787">
      <w:pPr>
        <w:tabs>
          <w:tab w:val="left" w:pos="540"/>
        </w:tabs>
        <w:spacing w:line="360" w:lineRule="auto"/>
        <w:ind w:firstLine="709"/>
        <w:jc w:val="both"/>
        <w:rPr>
          <w:sz w:val="28"/>
          <w:szCs w:val="28"/>
        </w:rPr>
      </w:pPr>
      <w:r>
        <w:rPr>
          <w:sz w:val="28"/>
          <w:szCs w:val="28"/>
        </w:rPr>
        <w:t>Цель технологической карты экскурсии - указать экскурсоводу, как правильно провести экскурсию. В тексте раскрывается содержание экскурсии, делаются выводы по подготовке подтем в целом, указывается, что нужно сказать экскурсоводу об объектах показа, как в логической последовательности. Технологическая карта экскурсии показывает, как результативно, на конкретных примерах донести содержание до различных категорий. экскурсантов. В ней даются рекомендации экскурсоводу наиболее целесообразных методических приёмах, указываются выводы по подтемам и логические переходы от одной подтемы к другой, которые помогают экскурсоводу объединить показ и рассказ в единое целое</w:t>
      </w:r>
      <w:r>
        <w:rPr>
          <w:rStyle w:val="a3"/>
          <w:sz w:val="28"/>
          <w:szCs w:val="28"/>
        </w:rPr>
        <w:footnoteReference w:id="21"/>
      </w:r>
      <w:r>
        <w:rPr>
          <w:sz w:val="28"/>
          <w:szCs w:val="28"/>
        </w:rPr>
        <w:t>.</w:t>
      </w:r>
      <w:r>
        <w:rPr>
          <w:sz w:val="28"/>
          <w:szCs w:val="28"/>
        </w:rPr>
        <w:tab/>
      </w:r>
    </w:p>
    <w:p w:rsidR="00173787" w:rsidRDefault="00173787">
      <w:pPr>
        <w:tabs>
          <w:tab w:val="left" w:pos="540"/>
        </w:tabs>
        <w:spacing w:line="360" w:lineRule="auto"/>
        <w:ind w:firstLine="709"/>
        <w:jc w:val="both"/>
        <w:rPr>
          <w:sz w:val="28"/>
          <w:szCs w:val="28"/>
        </w:rPr>
      </w:pPr>
      <w:r>
        <w:rPr>
          <w:sz w:val="28"/>
          <w:szCs w:val="28"/>
        </w:rPr>
        <w:t>В разработке всё целенаправленно и взаимосвязано: маршрут, остановки объекты показа, наименование подтем, организационные и методические указания.</w:t>
      </w:r>
    </w:p>
    <w:p w:rsidR="00173787" w:rsidRDefault="00173787">
      <w:pPr>
        <w:tabs>
          <w:tab w:val="left" w:pos="540"/>
        </w:tabs>
        <w:spacing w:line="360" w:lineRule="auto"/>
        <w:ind w:firstLine="709"/>
        <w:jc w:val="both"/>
        <w:rPr>
          <w:sz w:val="28"/>
          <w:szCs w:val="28"/>
        </w:rPr>
      </w:pPr>
      <w:r>
        <w:rPr>
          <w:sz w:val="28"/>
          <w:szCs w:val="28"/>
        </w:rPr>
        <w:t>Требования к технологической карте</w:t>
      </w:r>
    </w:p>
    <w:p w:rsidR="00173787" w:rsidRDefault="00173787">
      <w:pPr>
        <w:tabs>
          <w:tab w:val="left" w:pos="540"/>
        </w:tabs>
        <w:spacing w:line="360" w:lineRule="auto"/>
        <w:ind w:firstLine="709"/>
        <w:jc w:val="both"/>
        <w:rPr>
          <w:sz w:val="28"/>
          <w:szCs w:val="28"/>
        </w:rPr>
      </w:pPr>
      <w:r>
        <w:rPr>
          <w:sz w:val="28"/>
          <w:szCs w:val="28"/>
        </w:rPr>
        <w:t>-</w:t>
      </w:r>
      <w:r>
        <w:rPr>
          <w:sz w:val="28"/>
          <w:szCs w:val="28"/>
        </w:rPr>
        <w:tab/>
        <w:t>актуальность,</w:t>
      </w:r>
    </w:p>
    <w:p w:rsidR="00173787" w:rsidRDefault="00173787">
      <w:pPr>
        <w:tabs>
          <w:tab w:val="left" w:pos="540"/>
        </w:tabs>
        <w:spacing w:line="360" w:lineRule="auto"/>
        <w:ind w:firstLine="709"/>
        <w:jc w:val="both"/>
        <w:rPr>
          <w:sz w:val="28"/>
          <w:szCs w:val="28"/>
        </w:rPr>
      </w:pPr>
      <w:r>
        <w:rPr>
          <w:sz w:val="28"/>
          <w:szCs w:val="28"/>
        </w:rPr>
        <w:t>-</w:t>
      </w:r>
      <w:r>
        <w:rPr>
          <w:sz w:val="28"/>
          <w:szCs w:val="28"/>
        </w:rPr>
        <w:tab/>
        <w:t>целенаправленность,</w:t>
      </w:r>
    </w:p>
    <w:p w:rsidR="00173787" w:rsidRDefault="00173787">
      <w:pPr>
        <w:tabs>
          <w:tab w:val="left" w:pos="540"/>
        </w:tabs>
        <w:spacing w:line="360" w:lineRule="auto"/>
        <w:ind w:firstLine="709"/>
        <w:jc w:val="both"/>
        <w:rPr>
          <w:sz w:val="28"/>
          <w:szCs w:val="28"/>
        </w:rPr>
      </w:pPr>
      <w:r>
        <w:rPr>
          <w:sz w:val="28"/>
          <w:szCs w:val="28"/>
        </w:rPr>
        <w:t>-</w:t>
      </w:r>
      <w:r>
        <w:rPr>
          <w:sz w:val="28"/>
          <w:szCs w:val="28"/>
        </w:rPr>
        <w:tab/>
        <w:t>обязательное соблюдение структуры экскурсии,</w:t>
      </w:r>
    </w:p>
    <w:p w:rsidR="00173787" w:rsidRDefault="00173787">
      <w:pPr>
        <w:tabs>
          <w:tab w:val="left" w:pos="540"/>
        </w:tabs>
        <w:spacing w:line="360" w:lineRule="auto"/>
        <w:ind w:firstLine="709"/>
        <w:jc w:val="both"/>
        <w:rPr>
          <w:sz w:val="28"/>
          <w:szCs w:val="28"/>
        </w:rPr>
      </w:pPr>
      <w:r>
        <w:rPr>
          <w:sz w:val="28"/>
          <w:szCs w:val="28"/>
        </w:rPr>
        <w:t>-</w:t>
      </w:r>
      <w:r>
        <w:rPr>
          <w:sz w:val="28"/>
          <w:szCs w:val="28"/>
        </w:rPr>
        <w:tab/>
        <w:t>соблюдение тематического принципа, подбор объектов, которые помогают раскрыть содержание определённых подтем и темы экскурсии в целом,</w:t>
      </w:r>
    </w:p>
    <w:p w:rsidR="00173787" w:rsidRDefault="00173787">
      <w:pPr>
        <w:tabs>
          <w:tab w:val="left" w:pos="540"/>
        </w:tabs>
        <w:spacing w:line="360" w:lineRule="auto"/>
        <w:ind w:firstLine="709"/>
        <w:jc w:val="both"/>
        <w:rPr>
          <w:sz w:val="28"/>
          <w:szCs w:val="28"/>
        </w:rPr>
      </w:pPr>
      <w:r>
        <w:rPr>
          <w:sz w:val="28"/>
          <w:szCs w:val="28"/>
        </w:rPr>
        <w:t>-</w:t>
      </w:r>
      <w:r>
        <w:rPr>
          <w:sz w:val="28"/>
          <w:szCs w:val="28"/>
        </w:rPr>
        <w:tab/>
        <w:t>логичность, целостность разработки, поиск таких логических переходов,</w:t>
      </w:r>
    </w:p>
    <w:p w:rsidR="00173787" w:rsidRDefault="00173787">
      <w:pPr>
        <w:tabs>
          <w:tab w:val="left" w:pos="540"/>
        </w:tabs>
        <w:spacing w:line="360" w:lineRule="auto"/>
        <w:ind w:firstLine="709"/>
        <w:jc w:val="both"/>
        <w:rPr>
          <w:sz w:val="28"/>
          <w:szCs w:val="28"/>
        </w:rPr>
      </w:pPr>
      <w:r>
        <w:rPr>
          <w:sz w:val="28"/>
          <w:szCs w:val="28"/>
        </w:rPr>
        <w:t>-</w:t>
      </w:r>
      <w:r>
        <w:rPr>
          <w:sz w:val="28"/>
          <w:szCs w:val="28"/>
        </w:rPr>
        <w:tab/>
        <w:t>рациональное соотношение общего и локального материала,</w:t>
      </w:r>
    </w:p>
    <w:p w:rsidR="00173787" w:rsidRDefault="00173787">
      <w:pPr>
        <w:tabs>
          <w:tab w:val="left" w:pos="540"/>
        </w:tabs>
        <w:spacing w:line="360" w:lineRule="auto"/>
        <w:ind w:firstLine="709"/>
        <w:jc w:val="both"/>
        <w:rPr>
          <w:sz w:val="28"/>
          <w:szCs w:val="28"/>
        </w:rPr>
      </w:pPr>
      <w:r>
        <w:rPr>
          <w:sz w:val="28"/>
          <w:szCs w:val="28"/>
        </w:rPr>
        <w:t>-</w:t>
      </w:r>
      <w:r>
        <w:rPr>
          <w:sz w:val="28"/>
          <w:szCs w:val="28"/>
        </w:rPr>
        <w:tab/>
        <w:t>отражение принципа построения маршрута (хронологического, тематико-хронологического, тематического).</w:t>
      </w:r>
    </w:p>
    <w:p w:rsidR="00173787" w:rsidRDefault="00173787">
      <w:pPr>
        <w:tabs>
          <w:tab w:val="left" w:pos="540"/>
        </w:tabs>
        <w:spacing w:line="360" w:lineRule="auto"/>
        <w:ind w:firstLine="709"/>
        <w:jc w:val="both"/>
        <w:rPr>
          <w:b/>
          <w:i/>
          <w:sz w:val="28"/>
          <w:szCs w:val="28"/>
        </w:rPr>
      </w:pPr>
      <w:r>
        <w:rPr>
          <w:b/>
          <w:i/>
          <w:sz w:val="28"/>
          <w:szCs w:val="28"/>
        </w:rPr>
        <w:t>Приём экскурсии</w:t>
      </w:r>
    </w:p>
    <w:p w:rsidR="00173787" w:rsidRDefault="00173787">
      <w:pPr>
        <w:tabs>
          <w:tab w:val="left" w:pos="540"/>
        </w:tabs>
        <w:spacing w:line="360" w:lineRule="auto"/>
        <w:ind w:firstLine="709"/>
        <w:jc w:val="both"/>
        <w:rPr>
          <w:sz w:val="28"/>
          <w:szCs w:val="28"/>
        </w:rPr>
      </w:pPr>
      <w:r>
        <w:rPr>
          <w:sz w:val="28"/>
          <w:szCs w:val="28"/>
        </w:rPr>
        <w:t>При положительной оценке контрольного текста экскурсии и технологической карты, при наличии хорошо укомплектованного "портфеля экскурсовода" и карты-схемы маршрута назначается дата приёма экскурсии. Сдача новой экскурсии поручена одному из группы.</w:t>
      </w:r>
    </w:p>
    <w:p w:rsidR="00173787" w:rsidRDefault="00173787">
      <w:pPr>
        <w:tabs>
          <w:tab w:val="left" w:pos="540"/>
        </w:tabs>
        <w:spacing w:line="360" w:lineRule="auto"/>
        <w:ind w:firstLine="709"/>
        <w:jc w:val="both"/>
        <w:rPr>
          <w:sz w:val="28"/>
          <w:szCs w:val="28"/>
        </w:rPr>
      </w:pPr>
      <w:r>
        <w:rPr>
          <w:sz w:val="28"/>
          <w:szCs w:val="28"/>
        </w:rPr>
        <w:t>Утверждение экскурсии</w:t>
      </w:r>
    </w:p>
    <w:p w:rsidR="00173787" w:rsidRDefault="00173787">
      <w:pPr>
        <w:numPr>
          <w:ilvl w:val="0"/>
          <w:numId w:val="7"/>
        </w:numPr>
        <w:tabs>
          <w:tab w:val="left" w:pos="540"/>
        </w:tabs>
        <w:spacing w:line="360" w:lineRule="auto"/>
        <w:jc w:val="both"/>
        <w:rPr>
          <w:sz w:val="28"/>
          <w:szCs w:val="28"/>
        </w:rPr>
      </w:pPr>
      <w:r>
        <w:rPr>
          <w:sz w:val="28"/>
          <w:szCs w:val="28"/>
        </w:rPr>
        <w:t>Издаётся приказ директора, утверждающий новую экскурсию.</w:t>
      </w:r>
    </w:p>
    <w:p w:rsidR="00173787" w:rsidRDefault="00173787">
      <w:pPr>
        <w:numPr>
          <w:ilvl w:val="0"/>
          <w:numId w:val="7"/>
        </w:numPr>
        <w:tabs>
          <w:tab w:val="left" w:pos="540"/>
        </w:tabs>
        <w:spacing w:line="360" w:lineRule="auto"/>
        <w:jc w:val="both"/>
        <w:rPr>
          <w:sz w:val="28"/>
          <w:szCs w:val="28"/>
        </w:rPr>
      </w:pPr>
      <w:r>
        <w:rPr>
          <w:sz w:val="28"/>
          <w:szCs w:val="28"/>
        </w:rPr>
        <w:t xml:space="preserve">Осуществляется подготовка экскурсовода к проведению новой экскурсии. </w:t>
      </w:r>
    </w:p>
    <w:p w:rsidR="00173787" w:rsidRDefault="00173787">
      <w:pPr>
        <w:tabs>
          <w:tab w:val="left" w:pos="540"/>
        </w:tabs>
        <w:spacing w:line="360" w:lineRule="auto"/>
        <w:ind w:firstLine="709"/>
        <w:jc w:val="both"/>
        <w:rPr>
          <w:sz w:val="28"/>
          <w:szCs w:val="28"/>
        </w:rPr>
      </w:pPr>
      <w:r>
        <w:rPr>
          <w:sz w:val="28"/>
          <w:szCs w:val="28"/>
        </w:rPr>
        <w:t>Экскурсовод, утвержденный в качестве ответственного за тему, регулярно вносит изменения и дополнения в контрольный текст экскурсии, в методическую разработку, в содержание карточек экскурсионных объектов</w:t>
      </w:r>
      <w:r>
        <w:rPr>
          <w:rStyle w:val="a3"/>
          <w:sz w:val="28"/>
          <w:szCs w:val="28"/>
        </w:rPr>
        <w:footnoteReference w:id="22"/>
      </w:r>
      <w:r>
        <w:rPr>
          <w:sz w:val="28"/>
          <w:szCs w:val="28"/>
        </w:rPr>
        <w:t>.</w:t>
      </w:r>
    </w:p>
    <w:p w:rsidR="00173787" w:rsidRDefault="00173787">
      <w:pPr>
        <w:pStyle w:val="2"/>
        <w:pageBreakBefore/>
      </w:pPr>
      <w:bookmarkStart w:id="5" w:name="_toc358"/>
      <w:bookmarkEnd w:id="5"/>
      <w:r>
        <w:t>Профессиональные требования к специалисту-экскурсоводу</w:t>
      </w:r>
    </w:p>
    <w:p w:rsidR="00173787" w:rsidRDefault="00173787">
      <w:pPr>
        <w:tabs>
          <w:tab w:val="left" w:pos="540"/>
        </w:tabs>
        <w:spacing w:line="360" w:lineRule="auto"/>
        <w:ind w:firstLine="709"/>
        <w:jc w:val="both"/>
        <w:rPr>
          <w:sz w:val="28"/>
          <w:szCs w:val="28"/>
        </w:rPr>
      </w:pPr>
      <w:r>
        <w:rPr>
          <w:sz w:val="28"/>
          <w:szCs w:val="28"/>
        </w:rPr>
        <w:t>До конца 1960-х годов работа в качестве экскурсовода не была профессиональной, она представляла собой вид любительских занятий для групп энтузиастов. Обязанности экскурсовода выполняли специалисты различных отраслей знаний без отрыва от своей основной деятельности (педагоги, научные сотрудники музеев, институтов и др.), лишь в нескольких экскурсионных бюро и в отдельных музеях были штатные экскурсоводы.</w:t>
      </w:r>
    </w:p>
    <w:p w:rsidR="00173787" w:rsidRDefault="00173787">
      <w:pPr>
        <w:tabs>
          <w:tab w:val="left" w:pos="540"/>
        </w:tabs>
        <w:spacing w:line="360" w:lineRule="auto"/>
        <w:ind w:firstLine="709"/>
        <w:jc w:val="both"/>
        <w:rPr>
          <w:sz w:val="28"/>
          <w:szCs w:val="28"/>
        </w:rPr>
      </w:pPr>
      <w:r>
        <w:rPr>
          <w:sz w:val="28"/>
          <w:szCs w:val="28"/>
        </w:rPr>
        <w:t>Появление новой профессии связано с мерами, принятыми в 1969 году директивными органами по развитию туризма и экскурсионного дела в стране. Изменение функций экскурсий, превращение их из формы отдыха в форму культурно-воспитательной работы в трудовых коллективах, по месту жительства трудящихся и с туристами в крупную отрасль обслуживания населения способствовало повышению роли экскурсоводов, дальнейшему становлению новой специальности.</w:t>
      </w:r>
      <w:r>
        <w:rPr>
          <w:sz w:val="28"/>
          <w:szCs w:val="28"/>
        </w:rPr>
        <w:tab/>
      </w:r>
    </w:p>
    <w:p w:rsidR="00173787" w:rsidRDefault="00173787">
      <w:pPr>
        <w:tabs>
          <w:tab w:val="left" w:pos="540"/>
        </w:tabs>
        <w:spacing w:line="360" w:lineRule="auto"/>
        <w:ind w:firstLine="709"/>
        <w:jc w:val="both"/>
        <w:rPr>
          <w:sz w:val="28"/>
          <w:szCs w:val="28"/>
        </w:rPr>
      </w:pPr>
      <w:r>
        <w:rPr>
          <w:sz w:val="28"/>
          <w:szCs w:val="28"/>
        </w:rPr>
        <w:t>К началу 1990-х годов в экскурсионных учреждениях работало или сотрудничало на правах совместителей более 70 тыс. экскурсоводов. Экскурсовод стал центральной фигурой экскурсионного дела. Одним из главных направлений совершенствования профессионального мастерства экскурсоводов является специализация</w:t>
      </w:r>
      <w:r>
        <w:rPr>
          <w:rStyle w:val="a3"/>
          <w:sz w:val="28"/>
          <w:szCs w:val="28"/>
        </w:rPr>
        <w:footnoteReference w:id="23"/>
      </w:r>
      <w:r>
        <w:rPr>
          <w:sz w:val="28"/>
          <w:szCs w:val="28"/>
        </w:rPr>
        <w:t xml:space="preserve">. </w:t>
      </w:r>
    </w:p>
    <w:p w:rsidR="00173787" w:rsidRDefault="00173787">
      <w:pPr>
        <w:tabs>
          <w:tab w:val="left" w:pos="540"/>
        </w:tabs>
        <w:spacing w:line="360" w:lineRule="auto"/>
        <w:ind w:firstLine="709"/>
        <w:jc w:val="both"/>
        <w:rPr>
          <w:sz w:val="28"/>
          <w:szCs w:val="28"/>
        </w:rPr>
      </w:pPr>
      <w:r>
        <w:rPr>
          <w:sz w:val="28"/>
          <w:szCs w:val="28"/>
        </w:rPr>
        <w:t>Профессия экскурсовода престижна, что связано с привлекательностью,  оригинальностью этого вида трудовой деятельности, ее уникальностью, интеллектуальным характером. Социальный престиж этой профессии основан на высокой оценке значимости деятельности экскурсовода, понимании его роли в проведении культурно-воспитательной работы. У молодежи, которая ставит своей целью стать экскурсоводами, решающим в выборе этой профессии является возможность общения с другими людьми, быть объектом внимания заинтересованной аудитории, получать повседневную оценку своей деятельности, вызывая положительные эмоции у экскурсантов.</w:t>
      </w:r>
    </w:p>
    <w:p w:rsidR="00173787" w:rsidRDefault="00173787">
      <w:pPr>
        <w:tabs>
          <w:tab w:val="left" w:pos="540"/>
        </w:tabs>
        <w:spacing w:line="360" w:lineRule="auto"/>
        <w:ind w:firstLine="709"/>
        <w:jc w:val="both"/>
        <w:rPr>
          <w:sz w:val="28"/>
          <w:szCs w:val="28"/>
        </w:rPr>
      </w:pPr>
      <w:r>
        <w:rPr>
          <w:sz w:val="28"/>
          <w:szCs w:val="28"/>
        </w:rPr>
        <w:t xml:space="preserve"> Экскурсовод, в силу особенности своей профессии, поставлен в условия, способствующие проявлению активной жизненной позиции. Его задача - наиболее полно использовать эти условия для своей повседневной деятельности. </w:t>
      </w:r>
    </w:p>
    <w:p w:rsidR="00173787" w:rsidRDefault="00173787">
      <w:pPr>
        <w:tabs>
          <w:tab w:val="left" w:pos="540"/>
        </w:tabs>
        <w:spacing w:line="360" w:lineRule="auto"/>
        <w:ind w:firstLine="709"/>
        <w:jc w:val="both"/>
        <w:rPr>
          <w:sz w:val="28"/>
          <w:szCs w:val="28"/>
        </w:rPr>
      </w:pPr>
      <w:r>
        <w:rPr>
          <w:sz w:val="28"/>
          <w:szCs w:val="28"/>
        </w:rPr>
        <w:t>У экскурсовода под воздействием практической деятельности формируются специальные способности. Они обнаруживаются в быстроте, глубине и прочности овладения способами и приемами какой-либо деятельности.</w:t>
      </w:r>
    </w:p>
    <w:p w:rsidR="00173787" w:rsidRDefault="00173787">
      <w:pPr>
        <w:tabs>
          <w:tab w:val="left" w:pos="540"/>
        </w:tabs>
        <w:spacing w:line="360" w:lineRule="auto"/>
        <w:ind w:firstLine="709"/>
        <w:jc w:val="both"/>
        <w:rPr>
          <w:sz w:val="28"/>
          <w:szCs w:val="28"/>
        </w:rPr>
      </w:pPr>
      <w:r>
        <w:rPr>
          <w:sz w:val="28"/>
          <w:szCs w:val="28"/>
        </w:rPr>
        <w:t>Для экскурсовода характерны четыре вида способностей: (1) конструктивные, (2) организаторские, (3) коммуникативные и (4) аналитические</w:t>
      </w:r>
      <w:r>
        <w:rPr>
          <w:rStyle w:val="a3"/>
          <w:sz w:val="28"/>
          <w:szCs w:val="28"/>
        </w:rPr>
        <w:footnoteReference w:id="24"/>
      </w:r>
      <w:r>
        <w:rPr>
          <w:sz w:val="28"/>
          <w:szCs w:val="28"/>
        </w:rPr>
        <w:t>.</w:t>
      </w:r>
    </w:p>
    <w:p w:rsidR="00173787" w:rsidRDefault="00173787">
      <w:pPr>
        <w:tabs>
          <w:tab w:val="left" w:pos="540"/>
        </w:tabs>
        <w:spacing w:line="360" w:lineRule="auto"/>
        <w:ind w:firstLine="709"/>
        <w:jc w:val="both"/>
        <w:rPr>
          <w:sz w:val="28"/>
          <w:szCs w:val="28"/>
        </w:rPr>
      </w:pPr>
      <w:r>
        <w:rPr>
          <w:i/>
          <w:sz w:val="28"/>
          <w:szCs w:val="28"/>
        </w:rPr>
        <w:t xml:space="preserve">Конструктивные </w:t>
      </w:r>
      <w:r>
        <w:rPr>
          <w:sz w:val="28"/>
          <w:szCs w:val="28"/>
        </w:rPr>
        <w:t>способности находят свое выражение в умении отобрать и правильно оформить экскурсионный материал, понятно и убедительно преподнести его, а в случае необходимости перестроить план проведения экскурсии, схему использования методического приема. Данный вид способностей служит основой мыслительной деятельности экскурсовода.</w:t>
      </w:r>
    </w:p>
    <w:p w:rsidR="00173787" w:rsidRDefault="00173787">
      <w:pPr>
        <w:tabs>
          <w:tab w:val="left" w:pos="540"/>
        </w:tabs>
        <w:spacing w:line="360" w:lineRule="auto"/>
        <w:ind w:firstLine="709"/>
        <w:jc w:val="both"/>
        <w:rPr>
          <w:sz w:val="28"/>
          <w:szCs w:val="28"/>
        </w:rPr>
      </w:pPr>
      <w:r>
        <w:rPr>
          <w:i/>
          <w:sz w:val="28"/>
          <w:szCs w:val="28"/>
        </w:rPr>
        <w:t>Организаторские</w:t>
      </w:r>
      <w:r>
        <w:rPr>
          <w:sz w:val="28"/>
          <w:szCs w:val="28"/>
        </w:rPr>
        <w:t xml:space="preserve"> способности выражаются в умении осуществлять руководство экскурсионной группой, направлять внимание экскурсантов на необходимые объекты, а также в умении обеспечить выполнение программы туристов и экскурсантов, прибывших из другого города. </w:t>
      </w:r>
    </w:p>
    <w:p w:rsidR="00173787" w:rsidRDefault="00173787">
      <w:pPr>
        <w:tabs>
          <w:tab w:val="left" w:pos="540"/>
        </w:tabs>
        <w:spacing w:line="360" w:lineRule="auto"/>
        <w:ind w:firstLine="709"/>
        <w:jc w:val="both"/>
        <w:rPr>
          <w:sz w:val="28"/>
          <w:szCs w:val="28"/>
        </w:rPr>
      </w:pPr>
      <w:r>
        <w:rPr>
          <w:i/>
          <w:sz w:val="28"/>
          <w:szCs w:val="28"/>
        </w:rPr>
        <w:t>Коммуникативные</w:t>
      </w:r>
      <w:r>
        <w:rPr>
          <w:sz w:val="28"/>
          <w:szCs w:val="28"/>
        </w:rPr>
        <w:t xml:space="preserve"> способности выражаются в умении установить деловые отношения с группой, сохранить их на весь период общения с экскурсантами, правильно построить отношения с водителем автобуса на маршруте, работниками музея, выставки, которые посещают экскурсанты, с работниками туристско-экскурсионного предприятия, другими экскурсоводами, руководителями туристских групп, организаторами путешествий и экскурсий.</w:t>
      </w:r>
    </w:p>
    <w:p w:rsidR="00173787" w:rsidRDefault="00173787">
      <w:pPr>
        <w:tabs>
          <w:tab w:val="left" w:pos="540"/>
        </w:tabs>
        <w:spacing w:line="360" w:lineRule="auto"/>
        <w:ind w:firstLine="709"/>
        <w:jc w:val="both"/>
        <w:rPr>
          <w:sz w:val="28"/>
          <w:szCs w:val="28"/>
        </w:rPr>
      </w:pPr>
      <w:r>
        <w:rPr>
          <w:i/>
          <w:sz w:val="28"/>
          <w:szCs w:val="28"/>
        </w:rPr>
        <w:t>Аналитические</w:t>
      </w:r>
      <w:r>
        <w:rPr>
          <w:sz w:val="28"/>
          <w:szCs w:val="28"/>
        </w:rPr>
        <w:t xml:space="preserve"> способности служат основанием для самокритичного анализа своей работы, объективной оценки качества проведенной экскурсии, эффективности использования методических приемов. Не все экскурсоводы в равной мере владеют названными способностями. Важную роль в развитии способностей экскурсовода играют учеба на курсах, работа в методических секциях, самостоятельные занятия около объектов, глубокое усвоение методики и техники проведения экскурсий.</w:t>
      </w:r>
    </w:p>
    <w:p w:rsidR="00173787" w:rsidRDefault="00173787">
      <w:pPr>
        <w:tabs>
          <w:tab w:val="left" w:pos="540"/>
        </w:tabs>
        <w:spacing w:line="360" w:lineRule="auto"/>
        <w:ind w:firstLine="709"/>
        <w:jc w:val="both"/>
        <w:rPr>
          <w:sz w:val="28"/>
          <w:szCs w:val="28"/>
        </w:rPr>
      </w:pPr>
      <w:r>
        <w:rPr>
          <w:sz w:val="28"/>
          <w:szCs w:val="28"/>
        </w:rPr>
        <w:t>Следует указать, что экскурсия по существу - театр одного актера, коим является экскурсовод. Несомненно, он должен обладать в определенной степени артистизмом и владеть ораторским мастерством, обладать хорошей памятью и способностью активно peагировать на внезапные вопросы экскурсантов.</w:t>
      </w:r>
      <w:r>
        <w:rPr>
          <w:sz w:val="28"/>
          <w:szCs w:val="28"/>
        </w:rPr>
        <w:tab/>
      </w:r>
    </w:p>
    <w:p w:rsidR="00173787" w:rsidRDefault="00173787">
      <w:pPr>
        <w:tabs>
          <w:tab w:val="left" w:pos="540"/>
        </w:tabs>
        <w:spacing w:line="360" w:lineRule="auto"/>
        <w:ind w:firstLine="709"/>
        <w:jc w:val="both"/>
        <w:rPr>
          <w:b/>
          <w:i/>
          <w:sz w:val="28"/>
          <w:szCs w:val="28"/>
        </w:rPr>
      </w:pPr>
      <w:r>
        <w:rPr>
          <w:b/>
          <w:i/>
          <w:sz w:val="28"/>
          <w:szCs w:val="28"/>
        </w:rPr>
        <w:t>Тенденциозность экскурсовода</w:t>
      </w:r>
    </w:p>
    <w:p w:rsidR="00173787" w:rsidRDefault="00173787">
      <w:pPr>
        <w:tabs>
          <w:tab w:val="left" w:pos="540"/>
        </w:tabs>
        <w:spacing w:line="360" w:lineRule="auto"/>
        <w:ind w:firstLine="709"/>
        <w:jc w:val="both"/>
        <w:rPr>
          <w:sz w:val="28"/>
          <w:szCs w:val="28"/>
        </w:rPr>
      </w:pPr>
      <w:r>
        <w:rPr>
          <w:sz w:val="28"/>
          <w:szCs w:val="28"/>
        </w:rPr>
        <w:t>Неотъемлемым качеством экскурсовода как личности является убежденность. При проведении экскурсии, изложении темы экскурсовод должен проявить тенденциозность: четко и направленнно формулировать мысли, правильно, с позиции науки раскрывать события и явления, проявлять настойчивость при их толковании. Тенденциозность экскурсовода - это четкая направленность в его взглядах, стремление довести свою точку зрения до экскурсантов и не только довести, но и убедить их в ее правильности. Он помогает экскурсантам увидеть то, что видит сам, настойчиво направляет их внимание на те стороны событий и явлений, которые должны быть отражены в их сознании. Важную роль в этом играет убежденность экскурсовода. Она основана на его знаниях, идейности и активности жизненной позиции. Его убежденность - это твердая вера в истинности сообщаемых знаний, уверенность в правильности их толкований и верности избранного им пути следования к цели</w:t>
      </w:r>
      <w:r>
        <w:rPr>
          <w:rStyle w:val="a3"/>
          <w:sz w:val="28"/>
          <w:szCs w:val="28"/>
        </w:rPr>
        <w:footnoteReference w:id="25"/>
      </w:r>
      <w:r>
        <w:rPr>
          <w:sz w:val="28"/>
          <w:szCs w:val="28"/>
        </w:rPr>
        <w:t>.</w:t>
      </w:r>
    </w:p>
    <w:p w:rsidR="00173787" w:rsidRDefault="00173787">
      <w:pPr>
        <w:tabs>
          <w:tab w:val="left" w:pos="540"/>
        </w:tabs>
        <w:spacing w:line="360" w:lineRule="auto"/>
        <w:ind w:firstLine="709"/>
        <w:jc w:val="both"/>
        <w:rPr>
          <w:b/>
          <w:i/>
          <w:sz w:val="28"/>
          <w:szCs w:val="28"/>
        </w:rPr>
      </w:pPr>
      <w:r>
        <w:rPr>
          <w:b/>
          <w:i/>
          <w:sz w:val="28"/>
          <w:szCs w:val="28"/>
        </w:rPr>
        <w:t>Темперамент экскурсовода</w:t>
      </w:r>
    </w:p>
    <w:p w:rsidR="00173787" w:rsidRDefault="00173787">
      <w:pPr>
        <w:tabs>
          <w:tab w:val="left" w:pos="540"/>
        </w:tabs>
        <w:spacing w:line="360" w:lineRule="auto"/>
        <w:ind w:firstLine="709"/>
        <w:jc w:val="both"/>
        <w:rPr>
          <w:sz w:val="28"/>
          <w:szCs w:val="28"/>
        </w:rPr>
      </w:pPr>
      <w:r>
        <w:rPr>
          <w:sz w:val="28"/>
          <w:szCs w:val="28"/>
        </w:rPr>
        <w:t>Характер проводимой экскурсии, ее особенности зависят от темперамента экскурсовода, который проявляется в его поведении и характеризуется большей или меньшей силой чувств, длительностью переживаний, устойчивостью или быстрой сменой эмоций. Проявление темперамента является результатом общей культуры человека, поведение которого должно быть подчинено его воле и зависит от умения управлять своими эмоциями. Это важно во взаимоотношениях с экскурсантами при проведении экскурсии. Эмоции, возникающие у него под воздействием внешних и внутренних раздражителей, его плохое настроение (излишне приподнятое или подавленное), не должно оказывать влияние на ход экскурсии. Умение взять себя в руки, обеспечить нужный тонус в группе является важной составной частью экскурсоводческого мастерства.</w:t>
      </w:r>
    </w:p>
    <w:p w:rsidR="00173787" w:rsidRDefault="00173787">
      <w:pPr>
        <w:tabs>
          <w:tab w:val="left" w:pos="540"/>
        </w:tabs>
        <w:spacing w:line="360" w:lineRule="auto"/>
        <w:ind w:firstLine="709"/>
        <w:jc w:val="both"/>
        <w:rPr>
          <w:sz w:val="28"/>
          <w:szCs w:val="28"/>
        </w:rPr>
      </w:pPr>
      <w:r>
        <w:rPr>
          <w:sz w:val="28"/>
          <w:szCs w:val="28"/>
        </w:rPr>
        <w:t>Подобно тому, как драматург и режиссер заботятся о том, чтобы зритель все время оставался захваченным развивающимся действием, так и организатор экскурсии должен всегда заботиться о том, чтобы у экскурсантов в течение всей экскурсии сохранялись интерес и эмоциональный подъем.</w:t>
      </w:r>
    </w:p>
    <w:p w:rsidR="00173787" w:rsidRDefault="00173787">
      <w:pPr>
        <w:tabs>
          <w:tab w:val="left" w:pos="540"/>
        </w:tabs>
        <w:spacing w:line="360" w:lineRule="auto"/>
        <w:ind w:firstLine="709"/>
        <w:jc w:val="both"/>
        <w:rPr>
          <w:sz w:val="28"/>
          <w:szCs w:val="28"/>
        </w:rPr>
      </w:pPr>
      <w:r>
        <w:rPr>
          <w:sz w:val="28"/>
          <w:szCs w:val="28"/>
        </w:rPr>
        <w:t>Эмоции и чувства экскурсовода должны носить объективный характер. Экскурсовод добивается, чтобы эмоции экскурсантов приобрели характер сопереживания, личной сопричастности к событиям, которые показываются и характеризуются в процессе раскрытия темы.</w:t>
      </w:r>
    </w:p>
    <w:p w:rsidR="00173787" w:rsidRDefault="00173787">
      <w:pPr>
        <w:tabs>
          <w:tab w:val="left" w:pos="540"/>
        </w:tabs>
        <w:spacing w:line="360" w:lineRule="auto"/>
        <w:ind w:firstLine="709"/>
        <w:jc w:val="both"/>
        <w:rPr>
          <w:sz w:val="28"/>
          <w:szCs w:val="28"/>
        </w:rPr>
      </w:pPr>
      <w:r>
        <w:rPr>
          <w:sz w:val="28"/>
          <w:szCs w:val="28"/>
        </w:rPr>
        <w:t>Экскурсовод не может быть снисходительным к самому себе, свой работе, взаимоотношениям с людьми, своему и их поведению. Он не должен прощать себе плохо проведенной экскурсии, любых отступлений от требований методики. Экскурсовод постоянно контролирует себя, свои действия</w:t>
      </w:r>
      <w:r>
        <w:rPr>
          <w:rStyle w:val="a3"/>
          <w:sz w:val="28"/>
          <w:szCs w:val="28"/>
        </w:rPr>
        <w:footnoteReference w:id="26"/>
      </w:r>
      <w:r>
        <w:rPr>
          <w:sz w:val="28"/>
          <w:szCs w:val="28"/>
        </w:rPr>
        <w:t xml:space="preserve">. </w:t>
      </w:r>
    </w:p>
    <w:p w:rsidR="00173787" w:rsidRDefault="00173787">
      <w:pPr>
        <w:tabs>
          <w:tab w:val="left" w:pos="540"/>
        </w:tabs>
        <w:spacing w:line="360" w:lineRule="auto"/>
        <w:ind w:firstLine="709"/>
        <w:jc w:val="both"/>
        <w:rPr>
          <w:b/>
          <w:i/>
          <w:sz w:val="28"/>
          <w:szCs w:val="28"/>
        </w:rPr>
      </w:pPr>
      <w:r>
        <w:rPr>
          <w:b/>
          <w:i/>
          <w:sz w:val="28"/>
          <w:szCs w:val="28"/>
        </w:rPr>
        <w:t>Становление личности экскурсовода</w:t>
      </w:r>
    </w:p>
    <w:p w:rsidR="00173787" w:rsidRDefault="00173787">
      <w:pPr>
        <w:tabs>
          <w:tab w:val="left" w:pos="540"/>
        </w:tabs>
        <w:spacing w:line="360" w:lineRule="auto"/>
        <w:ind w:firstLine="709"/>
        <w:jc w:val="both"/>
        <w:rPr>
          <w:sz w:val="28"/>
          <w:szCs w:val="28"/>
        </w:rPr>
      </w:pPr>
      <w:r>
        <w:rPr>
          <w:sz w:val="28"/>
          <w:szCs w:val="28"/>
        </w:rPr>
        <w:t>Формирование личности экскурсовода происходит на всем протяжении становления профессии экскурсовода. Процесс становления личности начинается задолго до поступления специалиста на работу в туристскую фирму, музей, экскурсионное бюро. Формирование всесторонне и гармонически развитой личности происходит на протяжении всей жизни человека: во время учебы в общеобразовательной школе, техникуме или вузе; в коллективе, где протекает его трудовая и общественная деятельность; в быту; на курсах подготовки экскурсоводов, в ходе взаимоотношений с экскурсантами.</w:t>
      </w:r>
    </w:p>
    <w:p w:rsidR="00173787" w:rsidRDefault="00173787">
      <w:pPr>
        <w:tabs>
          <w:tab w:val="left" w:pos="540"/>
        </w:tabs>
        <w:spacing w:line="360" w:lineRule="auto"/>
        <w:ind w:firstLine="709"/>
        <w:jc w:val="both"/>
        <w:rPr>
          <w:b/>
          <w:i/>
          <w:sz w:val="28"/>
          <w:szCs w:val="28"/>
        </w:rPr>
      </w:pPr>
      <w:r>
        <w:rPr>
          <w:b/>
          <w:i/>
          <w:sz w:val="28"/>
          <w:szCs w:val="28"/>
        </w:rPr>
        <w:t>Оптимизм экскурсовода</w:t>
      </w:r>
    </w:p>
    <w:p w:rsidR="00173787" w:rsidRDefault="00173787">
      <w:pPr>
        <w:tabs>
          <w:tab w:val="left" w:pos="540"/>
        </w:tabs>
        <w:spacing w:line="360" w:lineRule="auto"/>
        <w:ind w:firstLine="709"/>
        <w:jc w:val="both"/>
        <w:rPr>
          <w:sz w:val="28"/>
          <w:szCs w:val="28"/>
        </w:rPr>
      </w:pPr>
      <w:r>
        <w:rPr>
          <w:sz w:val="28"/>
          <w:szCs w:val="28"/>
        </w:rPr>
        <w:t>Обязательным качеством личности экскурсовода является оптимизм, жизнерадостность, бодрость, желание и умение видеть в окружающем хорошие, светлые стороны. Оптимизм экскурсовода находит выражение в доброжелательности, доброй улыбке, внимании к людям, умении создать нужный  микроклимат в коллективе экскурсантов, внести своим присутствием дух праздничности в аудиторию, исправить плохое настроение слушателей. Этому в немалой степени способствуют звучание рассказа (тон голоса экскурсовода), его убежденность в пользе сообщаемых знаний, владение чувством юмора, вера в успех проводимой экскурсии.</w:t>
      </w:r>
      <w:r>
        <w:rPr>
          <w:sz w:val="28"/>
          <w:szCs w:val="28"/>
        </w:rPr>
        <w:tab/>
      </w:r>
    </w:p>
    <w:p w:rsidR="00173787" w:rsidRDefault="00173787">
      <w:pPr>
        <w:tabs>
          <w:tab w:val="left" w:pos="540"/>
        </w:tabs>
        <w:spacing w:line="360" w:lineRule="auto"/>
        <w:ind w:firstLine="709"/>
        <w:jc w:val="both"/>
        <w:rPr>
          <w:sz w:val="28"/>
          <w:szCs w:val="28"/>
        </w:rPr>
      </w:pPr>
      <w:r>
        <w:rPr>
          <w:b/>
          <w:i/>
          <w:sz w:val="28"/>
          <w:szCs w:val="28"/>
        </w:rPr>
        <w:t>Моральное удовлетворение личности.</w:t>
      </w:r>
      <w:r>
        <w:rPr>
          <w:sz w:val="28"/>
          <w:szCs w:val="28"/>
        </w:rPr>
        <w:t xml:space="preserve"> </w:t>
      </w:r>
    </w:p>
    <w:p w:rsidR="00173787" w:rsidRDefault="00173787">
      <w:pPr>
        <w:tabs>
          <w:tab w:val="left" w:pos="540"/>
        </w:tabs>
        <w:spacing w:line="360" w:lineRule="auto"/>
        <w:ind w:firstLine="709"/>
        <w:jc w:val="both"/>
        <w:rPr>
          <w:sz w:val="28"/>
          <w:szCs w:val="28"/>
        </w:rPr>
      </w:pPr>
      <w:r>
        <w:rPr>
          <w:sz w:val="28"/>
          <w:szCs w:val="28"/>
        </w:rPr>
        <w:t>Одним из качеств экскурсовода является умение получить моральное удовлетворение при выполнении своих служебных обязанностей. Он должен работать так, чтобы каждая вновь подготовленная тема, реферат, лекция, проведенная экскурсия доставляли морально удовлетворение. Подводя итоги проделанной работе, он смотрит на себя как бы со стороны и критически оценивает качество сделанного. Эти короткие мгновения "довольства" собой вселяют в человека уверенность в своих силах, наталкивают на новые мысли. Способствуют развитию творческих начал в его деятельности. В тех случаях, когда, оценив свою деятельность в данный момент, экскурсовод не испытывает морального удовлетворения, видит упущения, недосказанность при характеристике объекта, вспоминает забытые детали в показе памятника, он делает важные для себя выводы и совершенствует свою последующую деятельность</w:t>
      </w:r>
      <w:r>
        <w:rPr>
          <w:rStyle w:val="a3"/>
          <w:sz w:val="28"/>
          <w:szCs w:val="28"/>
        </w:rPr>
        <w:footnoteReference w:id="27"/>
      </w:r>
      <w:r>
        <w:rPr>
          <w:sz w:val="28"/>
          <w:szCs w:val="28"/>
        </w:rPr>
        <w:t>.</w:t>
      </w:r>
    </w:p>
    <w:p w:rsidR="00173787" w:rsidRDefault="00173787">
      <w:pPr>
        <w:tabs>
          <w:tab w:val="left" w:pos="540"/>
        </w:tabs>
        <w:spacing w:line="360" w:lineRule="auto"/>
        <w:ind w:firstLine="709"/>
        <w:jc w:val="both"/>
        <w:rPr>
          <w:b/>
          <w:i/>
          <w:sz w:val="28"/>
          <w:szCs w:val="28"/>
        </w:rPr>
      </w:pPr>
    </w:p>
    <w:p w:rsidR="00173787" w:rsidRDefault="00173787">
      <w:pPr>
        <w:tabs>
          <w:tab w:val="left" w:pos="540"/>
        </w:tabs>
        <w:spacing w:line="360" w:lineRule="auto"/>
        <w:ind w:firstLine="709"/>
        <w:jc w:val="both"/>
        <w:rPr>
          <w:b/>
          <w:i/>
          <w:sz w:val="28"/>
          <w:szCs w:val="28"/>
        </w:rPr>
      </w:pPr>
    </w:p>
    <w:p w:rsidR="00173787" w:rsidRDefault="00173787">
      <w:pPr>
        <w:tabs>
          <w:tab w:val="left" w:pos="540"/>
        </w:tabs>
        <w:spacing w:line="360" w:lineRule="auto"/>
        <w:ind w:firstLine="709"/>
        <w:jc w:val="both"/>
        <w:rPr>
          <w:b/>
          <w:i/>
          <w:sz w:val="28"/>
          <w:szCs w:val="28"/>
        </w:rPr>
      </w:pPr>
      <w:r>
        <w:rPr>
          <w:b/>
          <w:i/>
          <w:sz w:val="28"/>
          <w:szCs w:val="28"/>
        </w:rPr>
        <w:t>Индивидуальность экскурсовода</w:t>
      </w:r>
    </w:p>
    <w:p w:rsidR="00173787" w:rsidRDefault="00173787">
      <w:pPr>
        <w:tabs>
          <w:tab w:val="left" w:pos="540"/>
        </w:tabs>
        <w:spacing w:line="360" w:lineRule="auto"/>
        <w:ind w:firstLine="709"/>
        <w:jc w:val="both"/>
        <w:rPr>
          <w:sz w:val="28"/>
          <w:szCs w:val="28"/>
        </w:rPr>
      </w:pPr>
      <w:r>
        <w:rPr>
          <w:sz w:val="28"/>
          <w:szCs w:val="28"/>
        </w:rPr>
        <w:t>Каждый человек имеет свои индивидуальные особенности, отличающие его от других людей (речь, стиль изложения материала, жесты, мимика). Слушая рассказ экскурсовода на маршруте, можно уловить, что он по-своему излагает те или иные детали, примеры, использует другие поговорки, вносит определенную специфику в использование жестов и улыбки. У экскурсоводов, имеющих большой стаж работы, вырабатывается своя индивидуальная манера ведения экскурсий. Она состоит в том, что каждый из них имеет свои излюбленные примеры, которыми владеет в совершенстве и с удовольствием их использует как отдельно, так и в сочетании с другими примерами.</w:t>
      </w:r>
    </w:p>
    <w:p w:rsidR="00173787" w:rsidRDefault="00173787">
      <w:pPr>
        <w:tabs>
          <w:tab w:val="left" w:pos="540"/>
        </w:tabs>
        <w:spacing w:line="360" w:lineRule="auto"/>
        <w:ind w:firstLine="709"/>
        <w:jc w:val="both"/>
        <w:rPr>
          <w:b/>
          <w:i/>
          <w:sz w:val="28"/>
          <w:szCs w:val="28"/>
        </w:rPr>
      </w:pPr>
      <w:r>
        <w:rPr>
          <w:b/>
          <w:i/>
          <w:sz w:val="28"/>
          <w:szCs w:val="28"/>
        </w:rPr>
        <w:t>Авторитет экскурсовода</w:t>
      </w:r>
    </w:p>
    <w:p w:rsidR="00173787" w:rsidRDefault="00173787">
      <w:pPr>
        <w:tabs>
          <w:tab w:val="left" w:pos="540"/>
        </w:tabs>
        <w:spacing w:line="360" w:lineRule="auto"/>
        <w:ind w:firstLine="709"/>
        <w:jc w:val="both"/>
        <w:rPr>
          <w:sz w:val="28"/>
          <w:szCs w:val="28"/>
        </w:rPr>
      </w:pPr>
      <w:r>
        <w:rPr>
          <w:sz w:val="28"/>
          <w:szCs w:val="28"/>
        </w:rPr>
        <w:t>Этот вопрос имеет прямое отношение к проблеме личности. Авторитет экскурсовода основан на его знаниях, умениях, навыках, нравственных достоинствах, практическом опыте. Авторитет представляет собой совокупность нескольких сторон:</w:t>
      </w:r>
    </w:p>
    <w:p w:rsidR="00173787" w:rsidRDefault="00173787">
      <w:pPr>
        <w:tabs>
          <w:tab w:val="left" w:pos="540"/>
        </w:tabs>
        <w:spacing w:line="360" w:lineRule="auto"/>
        <w:ind w:firstLine="709"/>
        <w:jc w:val="both"/>
        <w:rPr>
          <w:sz w:val="28"/>
          <w:szCs w:val="28"/>
        </w:rPr>
      </w:pPr>
      <w:r>
        <w:rPr>
          <w:sz w:val="28"/>
          <w:szCs w:val="28"/>
        </w:rPr>
        <w:t>а)</w:t>
      </w:r>
      <w:r>
        <w:rPr>
          <w:sz w:val="28"/>
          <w:szCs w:val="28"/>
        </w:rPr>
        <w:tab/>
        <w:t>авторитет положения, который определяется тем, что экскурсовод является руководителем экскурсии, возглавляет группу экскурсантов и руководит их деятельностью;</w:t>
      </w:r>
    </w:p>
    <w:p w:rsidR="00173787" w:rsidRDefault="00173787">
      <w:pPr>
        <w:tabs>
          <w:tab w:val="left" w:pos="540"/>
        </w:tabs>
        <w:spacing w:line="360" w:lineRule="auto"/>
        <w:ind w:firstLine="709"/>
        <w:jc w:val="both"/>
        <w:rPr>
          <w:sz w:val="28"/>
          <w:szCs w:val="28"/>
        </w:rPr>
      </w:pPr>
      <w:r>
        <w:rPr>
          <w:sz w:val="28"/>
          <w:szCs w:val="28"/>
        </w:rPr>
        <w:t>б)</w:t>
      </w:r>
      <w:r>
        <w:rPr>
          <w:sz w:val="28"/>
          <w:szCs w:val="28"/>
        </w:rPr>
        <w:tab/>
        <w:t>авторитет его знаний. В подавляющем большинстве случаев он знает тему экскурсии более глубоко, чем любой из ее участников, и это укрепляет его авторитет;</w:t>
      </w:r>
    </w:p>
    <w:p w:rsidR="00173787" w:rsidRDefault="00173787">
      <w:pPr>
        <w:tabs>
          <w:tab w:val="left" w:pos="540"/>
        </w:tabs>
        <w:spacing w:line="360" w:lineRule="auto"/>
        <w:ind w:firstLine="709"/>
        <w:jc w:val="both"/>
        <w:rPr>
          <w:sz w:val="28"/>
          <w:szCs w:val="28"/>
        </w:rPr>
      </w:pPr>
      <w:r>
        <w:rPr>
          <w:sz w:val="28"/>
          <w:szCs w:val="28"/>
        </w:rPr>
        <w:t>в)</w:t>
      </w:r>
      <w:r>
        <w:rPr>
          <w:sz w:val="28"/>
          <w:szCs w:val="28"/>
        </w:rPr>
        <w:tab/>
        <w:t>авторитет умения. Его создает опыт экскурсовода в проведении экскурсий (навыки в использовании методики и техники их ведения);</w:t>
      </w:r>
    </w:p>
    <w:p w:rsidR="00173787" w:rsidRDefault="00173787">
      <w:pPr>
        <w:tabs>
          <w:tab w:val="left" w:pos="540"/>
        </w:tabs>
        <w:spacing w:line="360" w:lineRule="auto"/>
        <w:ind w:firstLine="709"/>
        <w:jc w:val="both"/>
        <w:rPr>
          <w:sz w:val="28"/>
          <w:szCs w:val="28"/>
        </w:rPr>
      </w:pPr>
      <w:r>
        <w:rPr>
          <w:sz w:val="28"/>
          <w:szCs w:val="28"/>
        </w:rPr>
        <w:t>г)</w:t>
      </w:r>
      <w:r>
        <w:rPr>
          <w:sz w:val="28"/>
          <w:szCs w:val="28"/>
        </w:rPr>
        <w:tab/>
        <w:t>одна из важных основ авторитета экскурсовода - культура речи и внеречевые средства воздействия;</w:t>
      </w:r>
    </w:p>
    <w:p w:rsidR="00173787" w:rsidRDefault="00173787">
      <w:pPr>
        <w:tabs>
          <w:tab w:val="left" w:pos="540"/>
        </w:tabs>
        <w:spacing w:line="360" w:lineRule="auto"/>
        <w:ind w:firstLine="709"/>
        <w:jc w:val="both"/>
        <w:rPr>
          <w:sz w:val="28"/>
          <w:szCs w:val="28"/>
        </w:rPr>
      </w:pPr>
      <w:r>
        <w:rPr>
          <w:sz w:val="28"/>
          <w:szCs w:val="28"/>
        </w:rPr>
        <w:t>д)</w:t>
      </w:r>
      <w:r>
        <w:rPr>
          <w:sz w:val="28"/>
          <w:szCs w:val="28"/>
        </w:rPr>
        <w:tab/>
        <w:t>взаимоотношения с экскурсантами, умение создать нужный микроклимат в группе. Основа авторитета экскурсовода в этом плане - высокая культура поведения и речи</w:t>
      </w:r>
      <w:r>
        <w:rPr>
          <w:rStyle w:val="a3"/>
          <w:sz w:val="28"/>
          <w:szCs w:val="28"/>
        </w:rPr>
        <w:footnoteReference w:id="28"/>
      </w:r>
      <w:r>
        <w:rPr>
          <w:sz w:val="28"/>
          <w:szCs w:val="28"/>
        </w:rPr>
        <w:t>.</w:t>
      </w:r>
    </w:p>
    <w:p w:rsidR="00173787" w:rsidRDefault="00173787">
      <w:pPr>
        <w:tabs>
          <w:tab w:val="left" w:pos="540"/>
        </w:tabs>
        <w:spacing w:line="360" w:lineRule="auto"/>
        <w:ind w:firstLine="709"/>
        <w:jc w:val="both"/>
        <w:rPr>
          <w:sz w:val="28"/>
          <w:szCs w:val="28"/>
        </w:rPr>
      </w:pPr>
      <w:r>
        <w:rPr>
          <w:sz w:val="28"/>
          <w:szCs w:val="28"/>
        </w:rPr>
        <w:t>Недооценка профессионального подхода к экскурсоводу, как центральной фигуре экскурсионного дела, оказывает воздействие на подбор кадров этой категории.</w:t>
      </w:r>
    </w:p>
    <w:p w:rsidR="00173787" w:rsidRDefault="00173787">
      <w:pPr>
        <w:tabs>
          <w:tab w:val="left" w:pos="540"/>
        </w:tabs>
        <w:spacing w:line="360" w:lineRule="auto"/>
        <w:ind w:firstLine="709"/>
        <w:jc w:val="both"/>
        <w:rPr>
          <w:sz w:val="28"/>
          <w:szCs w:val="28"/>
        </w:rPr>
      </w:pPr>
      <w:r>
        <w:rPr>
          <w:sz w:val="28"/>
          <w:szCs w:val="28"/>
        </w:rPr>
        <w:t>Из перечисленного следует  экскурсовод - это:</w:t>
      </w:r>
    </w:p>
    <w:p w:rsidR="00173787" w:rsidRDefault="00173787">
      <w:pPr>
        <w:numPr>
          <w:ilvl w:val="0"/>
          <w:numId w:val="12"/>
        </w:numPr>
        <w:tabs>
          <w:tab w:val="left" w:pos="540"/>
        </w:tabs>
        <w:spacing w:line="360" w:lineRule="auto"/>
        <w:jc w:val="both"/>
        <w:rPr>
          <w:sz w:val="28"/>
          <w:szCs w:val="28"/>
        </w:rPr>
      </w:pPr>
      <w:r>
        <w:rPr>
          <w:sz w:val="28"/>
          <w:szCs w:val="28"/>
        </w:rPr>
        <w:t>духовный лидер, эрудированный, играющий активную роль в приобщении российских и зарубежных граждан к достижениям мировой и отечественной культуры;</w:t>
      </w:r>
    </w:p>
    <w:p w:rsidR="00173787" w:rsidRDefault="00173787">
      <w:pPr>
        <w:numPr>
          <w:ilvl w:val="0"/>
          <w:numId w:val="12"/>
        </w:numPr>
        <w:tabs>
          <w:tab w:val="left" w:pos="540"/>
        </w:tabs>
        <w:spacing w:line="360" w:lineRule="auto"/>
        <w:jc w:val="both"/>
        <w:rPr>
          <w:sz w:val="28"/>
          <w:szCs w:val="28"/>
        </w:rPr>
      </w:pPr>
      <w:r>
        <w:rPr>
          <w:sz w:val="28"/>
          <w:szCs w:val="28"/>
        </w:rPr>
        <w:t>посредник в изучении культурных ценностей между человеком и предметно-пространственной средой города, музея;</w:t>
      </w:r>
      <w:r>
        <w:rPr>
          <w:sz w:val="28"/>
          <w:szCs w:val="28"/>
        </w:rPr>
        <w:tab/>
      </w:r>
    </w:p>
    <w:p w:rsidR="00173787" w:rsidRDefault="00173787">
      <w:pPr>
        <w:numPr>
          <w:ilvl w:val="0"/>
          <w:numId w:val="12"/>
        </w:numPr>
        <w:tabs>
          <w:tab w:val="left" w:pos="540"/>
        </w:tabs>
        <w:spacing w:line="360" w:lineRule="auto"/>
        <w:jc w:val="both"/>
        <w:rPr>
          <w:sz w:val="28"/>
          <w:szCs w:val="28"/>
        </w:rPr>
      </w:pPr>
      <w:r>
        <w:rPr>
          <w:sz w:val="28"/>
          <w:szCs w:val="28"/>
        </w:rPr>
        <w:t>регионовед, историк, обладающий индивидуальным ресурсом специалист в тех областях наук, которые занимаются изучением прошлого  и настоящего;</w:t>
      </w:r>
    </w:p>
    <w:p w:rsidR="00173787" w:rsidRDefault="00173787">
      <w:pPr>
        <w:numPr>
          <w:ilvl w:val="0"/>
          <w:numId w:val="12"/>
        </w:numPr>
        <w:tabs>
          <w:tab w:val="left" w:pos="540"/>
        </w:tabs>
        <w:spacing w:line="360" w:lineRule="auto"/>
        <w:jc w:val="both"/>
        <w:rPr>
          <w:sz w:val="28"/>
          <w:szCs w:val="28"/>
        </w:rPr>
      </w:pPr>
      <w:r>
        <w:rPr>
          <w:sz w:val="28"/>
          <w:szCs w:val="28"/>
        </w:rPr>
        <w:t>культуролог, видящий в экскурсии "точку схода" фундаментальной и массовой культур, умеющий интерпретировать в историко-культурном контексте культуру повседневности;</w:t>
      </w:r>
      <w:r>
        <w:rPr>
          <w:sz w:val="28"/>
          <w:szCs w:val="28"/>
        </w:rPr>
        <w:tab/>
      </w:r>
    </w:p>
    <w:p w:rsidR="00173787" w:rsidRDefault="00173787">
      <w:pPr>
        <w:numPr>
          <w:ilvl w:val="0"/>
          <w:numId w:val="12"/>
        </w:numPr>
        <w:tabs>
          <w:tab w:val="left" w:pos="540"/>
        </w:tabs>
        <w:spacing w:line="360" w:lineRule="auto"/>
        <w:jc w:val="both"/>
        <w:rPr>
          <w:sz w:val="28"/>
          <w:szCs w:val="28"/>
        </w:rPr>
      </w:pPr>
      <w:r>
        <w:rPr>
          <w:sz w:val="28"/>
          <w:szCs w:val="28"/>
        </w:rPr>
        <w:t>социолог, понимающий экскурсию как "службу понимания другого", способный определить социальную идентичность экскурсанта, умеющий дифференцировать аудиторию по профессиональному, половому, возрастному признакам, потребностям и ценностным приоритетам;</w:t>
      </w:r>
    </w:p>
    <w:p w:rsidR="00173787" w:rsidRDefault="00173787">
      <w:pPr>
        <w:numPr>
          <w:ilvl w:val="0"/>
          <w:numId w:val="12"/>
        </w:numPr>
        <w:tabs>
          <w:tab w:val="left" w:pos="540"/>
        </w:tabs>
        <w:spacing w:line="360" w:lineRule="auto"/>
        <w:jc w:val="both"/>
        <w:rPr>
          <w:sz w:val="28"/>
          <w:szCs w:val="28"/>
        </w:rPr>
      </w:pPr>
      <w:r>
        <w:rPr>
          <w:sz w:val="28"/>
          <w:szCs w:val="28"/>
        </w:rPr>
        <w:t>создатель текстов экскурсий как текстов особого вида и жанра, рассчитанных на двухсубъектность экскурсионного мышления;</w:t>
      </w:r>
    </w:p>
    <w:p w:rsidR="00173787" w:rsidRDefault="00173787">
      <w:pPr>
        <w:numPr>
          <w:ilvl w:val="0"/>
          <w:numId w:val="12"/>
        </w:numPr>
        <w:tabs>
          <w:tab w:val="left" w:pos="540"/>
        </w:tabs>
        <w:spacing w:line="360" w:lineRule="auto"/>
        <w:jc w:val="both"/>
        <w:rPr>
          <w:sz w:val="28"/>
          <w:szCs w:val="28"/>
        </w:rPr>
      </w:pPr>
      <w:r>
        <w:rPr>
          <w:sz w:val="28"/>
          <w:szCs w:val="28"/>
        </w:rPr>
        <w:t>писатель-документалист и беллетрист, умеющий создать словесную модель экскурсии с соответствующим способом построения художественного образа - от выдвижения на первый план документально-фактической стороны повествования до полного подчинения зрительного материала абстрактной мысли</w:t>
      </w:r>
      <w:r>
        <w:rPr>
          <w:rStyle w:val="a3"/>
          <w:sz w:val="28"/>
          <w:szCs w:val="28"/>
        </w:rPr>
        <w:footnoteReference w:id="29"/>
      </w:r>
      <w:r>
        <w:rPr>
          <w:sz w:val="28"/>
          <w:szCs w:val="28"/>
        </w:rPr>
        <w:t>;</w:t>
      </w:r>
    </w:p>
    <w:p w:rsidR="00173787" w:rsidRDefault="00173787">
      <w:pPr>
        <w:numPr>
          <w:ilvl w:val="0"/>
          <w:numId w:val="12"/>
        </w:numPr>
        <w:tabs>
          <w:tab w:val="left" w:pos="540"/>
        </w:tabs>
        <w:spacing w:line="360" w:lineRule="auto"/>
        <w:jc w:val="both"/>
        <w:rPr>
          <w:sz w:val="28"/>
          <w:szCs w:val="28"/>
        </w:rPr>
      </w:pPr>
      <w:r>
        <w:rPr>
          <w:sz w:val="28"/>
          <w:szCs w:val="28"/>
        </w:rPr>
        <w:t>драматург, владеющий подлинно-предметно-знаковым языком экскурсии, понимающий законы композиционного построения экскурсионного материала, с художественным конфликтом, завязкой, кульминацией и развязкой, ориентирующий свой текст на зрелищную выразительность;</w:t>
      </w:r>
    </w:p>
    <w:p w:rsidR="00173787" w:rsidRDefault="00173787">
      <w:pPr>
        <w:numPr>
          <w:ilvl w:val="0"/>
          <w:numId w:val="12"/>
        </w:numPr>
        <w:tabs>
          <w:tab w:val="left" w:pos="540"/>
        </w:tabs>
        <w:spacing w:line="360" w:lineRule="auto"/>
        <w:jc w:val="both"/>
        <w:rPr>
          <w:sz w:val="28"/>
          <w:szCs w:val="28"/>
        </w:rPr>
      </w:pPr>
      <w:r>
        <w:rPr>
          <w:sz w:val="28"/>
          <w:szCs w:val="28"/>
        </w:rPr>
        <w:t>сценарист, умеющий читать сценографию городского пространства, природного ландшафта, видящий в них арену исторических событий, создающий "экспозицию" экскурсии с разбивкой зрительного поля на кадры, планы;</w:t>
      </w:r>
    </w:p>
    <w:p w:rsidR="00173787" w:rsidRDefault="00173787">
      <w:pPr>
        <w:numPr>
          <w:ilvl w:val="0"/>
          <w:numId w:val="12"/>
        </w:numPr>
        <w:tabs>
          <w:tab w:val="left" w:pos="540"/>
        </w:tabs>
        <w:spacing w:line="360" w:lineRule="auto"/>
        <w:jc w:val="both"/>
        <w:rPr>
          <w:sz w:val="28"/>
          <w:szCs w:val="28"/>
        </w:rPr>
      </w:pPr>
      <w:r>
        <w:rPr>
          <w:sz w:val="28"/>
          <w:szCs w:val="28"/>
        </w:rPr>
        <w:t>режиссер, переводящий письменный текст в его устную, экскурсионную, форму, согласуя его с возможностями реального экскурсионного времени и реального пространства города, площади, улицы, музея, где происходит действие экскурсии:</w:t>
      </w:r>
    </w:p>
    <w:p w:rsidR="00173787" w:rsidRDefault="00173787">
      <w:pPr>
        <w:numPr>
          <w:ilvl w:val="0"/>
          <w:numId w:val="12"/>
        </w:numPr>
        <w:tabs>
          <w:tab w:val="left" w:pos="540"/>
        </w:tabs>
        <w:spacing w:line="360" w:lineRule="auto"/>
        <w:jc w:val="both"/>
        <w:rPr>
          <w:sz w:val="28"/>
          <w:szCs w:val="28"/>
        </w:rPr>
      </w:pPr>
      <w:r>
        <w:rPr>
          <w:sz w:val="28"/>
          <w:szCs w:val="28"/>
        </w:rPr>
        <w:t>создатель экскурсии-импровизации - с определением мизансцен, главных моментов действия, обозначением вставных номеров, например, вопросов к экскурсантам;</w:t>
      </w:r>
    </w:p>
    <w:p w:rsidR="00173787" w:rsidRDefault="00173787">
      <w:pPr>
        <w:numPr>
          <w:ilvl w:val="0"/>
          <w:numId w:val="12"/>
        </w:numPr>
        <w:tabs>
          <w:tab w:val="left" w:pos="540"/>
        </w:tabs>
        <w:spacing w:line="360" w:lineRule="auto"/>
        <w:jc w:val="both"/>
        <w:rPr>
          <w:sz w:val="28"/>
          <w:szCs w:val="28"/>
        </w:rPr>
      </w:pPr>
      <w:r>
        <w:rPr>
          <w:sz w:val="28"/>
          <w:szCs w:val="28"/>
        </w:rPr>
        <w:t>актер-исполнитель собственного текста, добивающийся подлинного погружения слушателей и зрителей в окружающее пространство города, его историю, его живую ткань</w:t>
      </w:r>
      <w:r>
        <w:rPr>
          <w:rStyle w:val="a3"/>
          <w:sz w:val="28"/>
          <w:szCs w:val="28"/>
        </w:rPr>
        <w:footnoteReference w:id="30"/>
      </w:r>
      <w:r>
        <w:rPr>
          <w:sz w:val="28"/>
          <w:szCs w:val="28"/>
        </w:rPr>
        <w:t>;</w:t>
      </w:r>
      <w:r>
        <w:rPr>
          <w:sz w:val="28"/>
          <w:szCs w:val="28"/>
        </w:rPr>
        <w:tab/>
      </w:r>
    </w:p>
    <w:p w:rsidR="00173787" w:rsidRDefault="00173787">
      <w:pPr>
        <w:numPr>
          <w:ilvl w:val="0"/>
          <w:numId w:val="12"/>
        </w:numPr>
        <w:tabs>
          <w:tab w:val="left" w:pos="540"/>
        </w:tabs>
        <w:spacing w:line="360" w:lineRule="auto"/>
        <w:jc w:val="both"/>
        <w:rPr>
          <w:sz w:val="28"/>
          <w:szCs w:val="28"/>
        </w:rPr>
      </w:pPr>
      <w:r>
        <w:rPr>
          <w:sz w:val="28"/>
          <w:szCs w:val="28"/>
        </w:rPr>
        <w:t>психолог  и педагог, истолковывающий текст экскурсии "в предлагаемых условиях" - в зависимости от времени года, сезона, погоды, конкретных условий, применительно к каждой конкретной аудитории экскурсантов - иностранных или отечественных туристов, детей или взрослых, гостей города или местных жителей;</w:t>
      </w:r>
    </w:p>
    <w:p w:rsidR="00173787" w:rsidRDefault="00173787">
      <w:pPr>
        <w:numPr>
          <w:ilvl w:val="0"/>
          <w:numId w:val="12"/>
        </w:numPr>
        <w:tabs>
          <w:tab w:val="left" w:pos="540"/>
        </w:tabs>
        <w:spacing w:line="360" w:lineRule="auto"/>
        <w:jc w:val="both"/>
        <w:rPr>
          <w:sz w:val="28"/>
          <w:szCs w:val="28"/>
        </w:rPr>
      </w:pPr>
      <w:r>
        <w:rPr>
          <w:sz w:val="28"/>
          <w:szCs w:val="28"/>
        </w:rPr>
        <w:t>организатор экскурсии;</w:t>
      </w:r>
    </w:p>
    <w:p w:rsidR="00173787" w:rsidRDefault="00173787">
      <w:pPr>
        <w:numPr>
          <w:ilvl w:val="0"/>
          <w:numId w:val="12"/>
        </w:numPr>
        <w:tabs>
          <w:tab w:val="left" w:pos="540"/>
        </w:tabs>
        <w:spacing w:line="360" w:lineRule="auto"/>
        <w:jc w:val="both"/>
        <w:rPr>
          <w:sz w:val="28"/>
          <w:szCs w:val="28"/>
        </w:rPr>
      </w:pPr>
      <w:r>
        <w:rPr>
          <w:sz w:val="28"/>
          <w:szCs w:val="28"/>
        </w:rPr>
        <w:t>руководитель группы (турлидер).</w:t>
      </w:r>
    </w:p>
    <w:p w:rsidR="00173787" w:rsidRDefault="00173787">
      <w:pPr>
        <w:tabs>
          <w:tab w:val="left" w:pos="540"/>
        </w:tabs>
        <w:spacing w:line="360" w:lineRule="auto"/>
        <w:ind w:firstLine="709"/>
        <w:jc w:val="both"/>
        <w:rPr>
          <w:b/>
          <w:i/>
          <w:sz w:val="28"/>
          <w:szCs w:val="28"/>
        </w:rPr>
      </w:pPr>
      <w:r>
        <w:rPr>
          <w:b/>
          <w:i/>
          <w:sz w:val="28"/>
          <w:szCs w:val="28"/>
        </w:rPr>
        <w:t>Должностные обязанности экскурсовода.</w:t>
      </w:r>
      <w:r>
        <w:rPr>
          <w:b/>
          <w:i/>
          <w:sz w:val="28"/>
          <w:szCs w:val="28"/>
        </w:rPr>
        <w:tab/>
      </w:r>
    </w:p>
    <w:p w:rsidR="00173787" w:rsidRDefault="00173787">
      <w:pPr>
        <w:tabs>
          <w:tab w:val="left" w:pos="540"/>
        </w:tabs>
        <w:spacing w:line="360" w:lineRule="auto"/>
        <w:ind w:firstLine="709"/>
        <w:jc w:val="both"/>
        <w:rPr>
          <w:sz w:val="28"/>
          <w:szCs w:val="28"/>
        </w:rPr>
      </w:pPr>
      <w:r>
        <w:rPr>
          <w:sz w:val="28"/>
          <w:szCs w:val="28"/>
        </w:rPr>
        <w:t xml:space="preserve">Квалификационные требования  к  экскурсоводу  достаточно  обширны. Известно несколько категорий экскурсоводов. </w:t>
      </w:r>
    </w:p>
    <w:p w:rsidR="00173787" w:rsidRDefault="00173787">
      <w:pPr>
        <w:tabs>
          <w:tab w:val="left" w:pos="540"/>
        </w:tabs>
        <w:spacing w:line="360" w:lineRule="auto"/>
        <w:ind w:firstLine="709"/>
        <w:jc w:val="both"/>
        <w:rPr>
          <w:sz w:val="28"/>
          <w:szCs w:val="28"/>
        </w:rPr>
      </w:pPr>
      <w:r>
        <w:rPr>
          <w:sz w:val="28"/>
          <w:szCs w:val="28"/>
          <w:u w:val="single"/>
        </w:rPr>
        <w:t>Экскурсовод 1 категории</w:t>
      </w:r>
      <w:r>
        <w:rPr>
          <w:sz w:val="28"/>
          <w:szCs w:val="28"/>
        </w:rPr>
        <w:t>: высшее образование и стаж работы в должности экскурсовода не менее 3-х лет.</w:t>
      </w:r>
    </w:p>
    <w:p w:rsidR="00173787" w:rsidRDefault="00173787">
      <w:pPr>
        <w:tabs>
          <w:tab w:val="left" w:pos="540"/>
        </w:tabs>
        <w:spacing w:line="360" w:lineRule="auto"/>
        <w:ind w:firstLine="709"/>
        <w:jc w:val="both"/>
        <w:rPr>
          <w:sz w:val="28"/>
          <w:szCs w:val="28"/>
        </w:rPr>
      </w:pPr>
      <w:r>
        <w:rPr>
          <w:sz w:val="28"/>
          <w:szCs w:val="28"/>
          <w:u w:val="single"/>
        </w:rPr>
        <w:t>Экскурсовод 2 категории</w:t>
      </w:r>
      <w:r>
        <w:rPr>
          <w:sz w:val="28"/>
          <w:szCs w:val="28"/>
        </w:rPr>
        <w:t>: высшее образование и специальная подготовка по установленной программе без предъявления требований к стажу работы: среднее специальное образование и специальная подготовка по установленной программе и стаж работы в должности экскурсовода не менее 3-х лет.</w:t>
      </w:r>
    </w:p>
    <w:p w:rsidR="00173787" w:rsidRDefault="00173787">
      <w:pPr>
        <w:tabs>
          <w:tab w:val="left" w:pos="540"/>
        </w:tabs>
        <w:spacing w:line="360" w:lineRule="auto"/>
        <w:ind w:firstLine="709"/>
        <w:jc w:val="both"/>
        <w:rPr>
          <w:sz w:val="28"/>
          <w:szCs w:val="28"/>
        </w:rPr>
      </w:pPr>
      <w:r>
        <w:rPr>
          <w:sz w:val="28"/>
          <w:szCs w:val="28"/>
          <w:u w:val="single"/>
        </w:rPr>
        <w:t>Экскурсовод</w:t>
      </w:r>
      <w:r>
        <w:rPr>
          <w:sz w:val="28"/>
          <w:szCs w:val="28"/>
        </w:rPr>
        <w:t>: среднее специальное образование и специальная подготовка по установленной программе.</w:t>
      </w:r>
    </w:p>
    <w:p w:rsidR="00173787" w:rsidRDefault="00173787">
      <w:pPr>
        <w:tabs>
          <w:tab w:val="left" w:pos="540"/>
        </w:tabs>
        <w:spacing w:line="360" w:lineRule="auto"/>
        <w:ind w:firstLine="709"/>
        <w:jc w:val="both"/>
        <w:rPr>
          <w:sz w:val="28"/>
          <w:szCs w:val="28"/>
        </w:rPr>
      </w:pPr>
      <w:r>
        <w:rPr>
          <w:sz w:val="28"/>
          <w:szCs w:val="28"/>
        </w:rPr>
        <w:t>В обязанности экскурсовода входит</w:t>
      </w:r>
      <w:r>
        <w:rPr>
          <w:rStyle w:val="a3"/>
          <w:sz w:val="28"/>
          <w:szCs w:val="28"/>
        </w:rPr>
        <w:footnoteReference w:id="31"/>
      </w:r>
      <w:r>
        <w:rPr>
          <w:sz w:val="28"/>
          <w:szCs w:val="28"/>
        </w:rPr>
        <w:t>:</w:t>
      </w:r>
    </w:p>
    <w:p w:rsidR="00173787" w:rsidRDefault="00173787">
      <w:pPr>
        <w:numPr>
          <w:ilvl w:val="0"/>
          <w:numId w:val="9"/>
        </w:numPr>
        <w:tabs>
          <w:tab w:val="left" w:pos="540"/>
        </w:tabs>
        <w:spacing w:line="360" w:lineRule="auto"/>
        <w:jc w:val="both"/>
        <w:rPr>
          <w:sz w:val="28"/>
          <w:szCs w:val="28"/>
        </w:rPr>
      </w:pPr>
      <w:r>
        <w:rPr>
          <w:sz w:val="28"/>
          <w:szCs w:val="28"/>
        </w:rPr>
        <w:t>готовить тексты, методические разработки экскурсий другие методические материалы, формировать портфель экскурсовода;</w:t>
      </w:r>
    </w:p>
    <w:p w:rsidR="00173787" w:rsidRDefault="00173787">
      <w:pPr>
        <w:numPr>
          <w:ilvl w:val="0"/>
          <w:numId w:val="9"/>
        </w:numPr>
        <w:tabs>
          <w:tab w:val="left" w:pos="540"/>
        </w:tabs>
        <w:spacing w:line="360" w:lineRule="auto"/>
        <w:jc w:val="both"/>
        <w:rPr>
          <w:sz w:val="28"/>
          <w:szCs w:val="28"/>
        </w:rPr>
      </w:pPr>
      <w:r>
        <w:rPr>
          <w:sz w:val="28"/>
          <w:szCs w:val="28"/>
        </w:rPr>
        <w:t>проводить экскурсии и путевые информации, обеспечивать их идейное и научное содержание, в соответствии с контрольным текстом экскурсии (путевой информации) и методической разработкой;</w:t>
      </w:r>
    </w:p>
    <w:p w:rsidR="00173787" w:rsidRDefault="00173787">
      <w:pPr>
        <w:numPr>
          <w:ilvl w:val="0"/>
          <w:numId w:val="9"/>
        </w:numPr>
        <w:tabs>
          <w:tab w:val="left" w:pos="540"/>
        </w:tabs>
        <w:spacing w:line="360" w:lineRule="auto"/>
        <w:jc w:val="both"/>
        <w:rPr>
          <w:sz w:val="28"/>
          <w:szCs w:val="28"/>
        </w:rPr>
      </w:pPr>
      <w:r>
        <w:rPr>
          <w:sz w:val="28"/>
          <w:szCs w:val="28"/>
        </w:rPr>
        <w:t>своевременно обновлять тексты (путевые информации) экскурсий;</w:t>
      </w:r>
    </w:p>
    <w:p w:rsidR="00173787" w:rsidRDefault="00173787">
      <w:pPr>
        <w:numPr>
          <w:ilvl w:val="0"/>
          <w:numId w:val="9"/>
        </w:numPr>
        <w:tabs>
          <w:tab w:val="left" w:pos="540"/>
        </w:tabs>
        <w:spacing w:line="360" w:lineRule="auto"/>
        <w:jc w:val="both"/>
        <w:rPr>
          <w:sz w:val="28"/>
          <w:szCs w:val="28"/>
        </w:rPr>
      </w:pPr>
      <w:r>
        <w:rPr>
          <w:sz w:val="28"/>
          <w:szCs w:val="28"/>
        </w:rPr>
        <w:t>участвовать в работе методических секций и творческих групп экскурсоводов, конференциях, прослушиваниях, пропаганде экскурсий;</w:t>
      </w:r>
    </w:p>
    <w:p w:rsidR="00173787" w:rsidRDefault="00173787">
      <w:pPr>
        <w:numPr>
          <w:ilvl w:val="0"/>
          <w:numId w:val="9"/>
        </w:numPr>
        <w:tabs>
          <w:tab w:val="left" w:pos="540"/>
        </w:tabs>
        <w:spacing w:line="360" w:lineRule="auto"/>
        <w:jc w:val="both"/>
        <w:rPr>
          <w:sz w:val="28"/>
          <w:szCs w:val="28"/>
        </w:rPr>
      </w:pPr>
      <w:r>
        <w:rPr>
          <w:sz w:val="28"/>
          <w:szCs w:val="28"/>
        </w:rPr>
        <w:t>изучать запросы и интересы участников экскурсий, дифференцированно подходить к проведению экскурсий с различными группами населения;</w:t>
      </w:r>
    </w:p>
    <w:p w:rsidR="00173787" w:rsidRDefault="00173787">
      <w:pPr>
        <w:numPr>
          <w:ilvl w:val="0"/>
          <w:numId w:val="9"/>
        </w:numPr>
        <w:tabs>
          <w:tab w:val="left" w:pos="540"/>
        </w:tabs>
        <w:spacing w:line="360" w:lineRule="auto"/>
        <w:jc w:val="both"/>
        <w:rPr>
          <w:sz w:val="28"/>
          <w:szCs w:val="28"/>
        </w:rPr>
      </w:pPr>
      <w:r>
        <w:rPr>
          <w:sz w:val="28"/>
          <w:szCs w:val="28"/>
        </w:rPr>
        <w:t>владеть культурой речи и совершенствовать ораторское мастерство, владеть и соблюдать этику поведения;</w:t>
      </w:r>
    </w:p>
    <w:p w:rsidR="00173787" w:rsidRDefault="00173787">
      <w:pPr>
        <w:numPr>
          <w:ilvl w:val="0"/>
          <w:numId w:val="9"/>
        </w:numPr>
        <w:tabs>
          <w:tab w:val="left" w:pos="540"/>
        </w:tabs>
        <w:spacing w:line="360" w:lineRule="auto"/>
        <w:jc w:val="both"/>
        <w:rPr>
          <w:sz w:val="28"/>
          <w:szCs w:val="28"/>
        </w:rPr>
      </w:pPr>
      <w:r>
        <w:rPr>
          <w:sz w:val="28"/>
          <w:szCs w:val="28"/>
        </w:rPr>
        <w:t>оформлять в установленном порядке документы на экскурсионное обслуживание, транспорт, питание и проживание при проведении экскурсий и сопровождении экскурсионных групп;</w:t>
      </w:r>
    </w:p>
    <w:p w:rsidR="00173787" w:rsidRDefault="00173787">
      <w:pPr>
        <w:numPr>
          <w:ilvl w:val="0"/>
          <w:numId w:val="9"/>
        </w:numPr>
        <w:tabs>
          <w:tab w:val="left" w:pos="540"/>
        </w:tabs>
        <w:spacing w:line="360" w:lineRule="auto"/>
        <w:jc w:val="both"/>
        <w:rPr>
          <w:sz w:val="28"/>
          <w:szCs w:val="28"/>
        </w:rPr>
      </w:pPr>
      <w:r>
        <w:rPr>
          <w:sz w:val="28"/>
          <w:szCs w:val="28"/>
        </w:rPr>
        <w:t>принимать (в необходимых случаях) меры по обеспечению безопасности экскурсантов.</w:t>
      </w:r>
    </w:p>
    <w:p w:rsidR="00173787" w:rsidRDefault="00173787">
      <w:pPr>
        <w:tabs>
          <w:tab w:val="left" w:pos="540"/>
        </w:tabs>
        <w:spacing w:line="360" w:lineRule="auto"/>
        <w:ind w:firstLine="709"/>
        <w:jc w:val="both"/>
        <w:rPr>
          <w:sz w:val="28"/>
          <w:szCs w:val="28"/>
        </w:rPr>
      </w:pPr>
      <w:r>
        <w:rPr>
          <w:sz w:val="28"/>
          <w:szCs w:val="28"/>
        </w:rPr>
        <w:t>Экскурсовод должен знать:</w:t>
      </w:r>
    </w:p>
    <w:p w:rsidR="00173787" w:rsidRDefault="00173787">
      <w:pPr>
        <w:numPr>
          <w:ilvl w:val="0"/>
          <w:numId w:val="3"/>
        </w:numPr>
        <w:tabs>
          <w:tab w:val="left" w:pos="540"/>
        </w:tabs>
        <w:spacing w:line="360" w:lineRule="auto"/>
        <w:jc w:val="both"/>
        <w:rPr>
          <w:sz w:val="28"/>
          <w:szCs w:val="28"/>
        </w:rPr>
      </w:pPr>
      <w:r>
        <w:rPr>
          <w:sz w:val="28"/>
          <w:szCs w:val="28"/>
        </w:rPr>
        <w:t>постановления, распоряжения, приказы вышестоящих органов;</w:t>
      </w:r>
    </w:p>
    <w:p w:rsidR="00173787" w:rsidRDefault="00173787">
      <w:pPr>
        <w:numPr>
          <w:ilvl w:val="0"/>
          <w:numId w:val="3"/>
        </w:numPr>
        <w:tabs>
          <w:tab w:val="left" w:pos="540"/>
        </w:tabs>
        <w:spacing w:line="360" w:lineRule="auto"/>
        <w:jc w:val="both"/>
        <w:rPr>
          <w:sz w:val="28"/>
          <w:szCs w:val="28"/>
        </w:rPr>
      </w:pPr>
      <w:r>
        <w:rPr>
          <w:sz w:val="28"/>
          <w:szCs w:val="28"/>
        </w:rPr>
        <w:t>методические, нормативные и другие руководящие отраслевые материалы по актуальным вопросам и основным направлениям развития туризма в стране;</w:t>
      </w:r>
    </w:p>
    <w:p w:rsidR="00173787" w:rsidRDefault="00173787">
      <w:pPr>
        <w:numPr>
          <w:ilvl w:val="0"/>
          <w:numId w:val="3"/>
        </w:numPr>
        <w:tabs>
          <w:tab w:val="left" w:pos="540"/>
        </w:tabs>
        <w:spacing w:line="360" w:lineRule="auto"/>
        <w:jc w:val="both"/>
        <w:rPr>
          <w:sz w:val="28"/>
          <w:szCs w:val="28"/>
        </w:rPr>
      </w:pPr>
      <w:r>
        <w:rPr>
          <w:sz w:val="28"/>
          <w:szCs w:val="28"/>
        </w:rPr>
        <w:t>основы экономики и рыночные принципы хозяйствования;</w:t>
      </w:r>
    </w:p>
    <w:p w:rsidR="00173787" w:rsidRDefault="00173787">
      <w:pPr>
        <w:numPr>
          <w:ilvl w:val="0"/>
          <w:numId w:val="3"/>
        </w:numPr>
        <w:tabs>
          <w:tab w:val="left" w:pos="540"/>
        </w:tabs>
        <w:spacing w:line="360" w:lineRule="auto"/>
        <w:jc w:val="both"/>
        <w:rPr>
          <w:sz w:val="28"/>
          <w:szCs w:val="28"/>
        </w:rPr>
      </w:pPr>
      <w:r>
        <w:rPr>
          <w:sz w:val="28"/>
          <w:szCs w:val="28"/>
        </w:rPr>
        <w:t>содержание, методику проведения экскурсий;</w:t>
      </w:r>
    </w:p>
    <w:p w:rsidR="00173787" w:rsidRDefault="00173787">
      <w:pPr>
        <w:numPr>
          <w:ilvl w:val="0"/>
          <w:numId w:val="3"/>
        </w:numPr>
        <w:tabs>
          <w:tab w:val="left" w:pos="540"/>
        </w:tabs>
        <w:spacing w:line="360" w:lineRule="auto"/>
        <w:jc w:val="both"/>
        <w:rPr>
          <w:sz w:val="28"/>
          <w:szCs w:val="28"/>
        </w:rPr>
      </w:pPr>
      <w:r>
        <w:rPr>
          <w:sz w:val="28"/>
          <w:szCs w:val="28"/>
        </w:rPr>
        <w:t>маршруты и тематику экскурсий;</w:t>
      </w:r>
    </w:p>
    <w:p w:rsidR="00173787" w:rsidRDefault="00173787">
      <w:pPr>
        <w:numPr>
          <w:ilvl w:val="0"/>
          <w:numId w:val="3"/>
        </w:numPr>
        <w:tabs>
          <w:tab w:val="left" w:pos="540"/>
        </w:tabs>
        <w:spacing w:line="360" w:lineRule="auto"/>
        <w:jc w:val="both"/>
        <w:rPr>
          <w:sz w:val="28"/>
          <w:szCs w:val="28"/>
        </w:rPr>
      </w:pPr>
      <w:r>
        <w:rPr>
          <w:sz w:val="28"/>
          <w:szCs w:val="28"/>
        </w:rPr>
        <w:t>порядок учета и обслуживания экскурсантов;</w:t>
      </w:r>
    </w:p>
    <w:p w:rsidR="00173787" w:rsidRDefault="00173787">
      <w:pPr>
        <w:numPr>
          <w:ilvl w:val="0"/>
          <w:numId w:val="3"/>
        </w:numPr>
        <w:tabs>
          <w:tab w:val="left" w:pos="540"/>
        </w:tabs>
        <w:spacing w:line="360" w:lineRule="auto"/>
        <w:jc w:val="both"/>
        <w:rPr>
          <w:sz w:val="28"/>
          <w:szCs w:val="28"/>
        </w:rPr>
      </w:pPr>
      <w:r>
        <w:rPr>
          <w:sz w:val="28"/>
          <w:szCs w:val="28"/>
        </w:rPr>
        <w:t>этику поведения;</w:t>
      </w:r>
    </w:p>
    <w:p w:rsidR="00173787" w:rsidRDefault="00173787">
      <w:pPr>
        <w:numPr>
          <w:ilvl w:val="0"/>
          <w:numId w:val="3"/>
        </w:numPr>
        <w:tabs>
          <w:tab w:val="left" w:pos="540"/>
        </w:tabs>
        <w:spacing w:line="360" w:lineRule="auto"/>
        <w:jc w:val="both"/>
        <w:rPr>
          <w:sz w:val="28"/>
          <w:szCs w:val="28"/>
        </w:rPr>
      </w:pPr>
      <w:r>
        <w:rPr>
          <w:sz w:val="28"/>
          <w:szCs w:val="28"/>
        </w:rPr>
        <w:t>правила и нормы охраны труда, техники безопасности, производственной санитарии и противопожарной защиты.</w:t>
      </w:r>
    </w:p>
    <w:p w:rsidR="00173787" w:rsidRDefault="00173787">
      <w:pPr>
        <w:pStyle w:val="1"/>
        <w:pageBreakBefore/>
      </w:pPr>
      <w:bookmarkStart w:id="6" w:name="_toc435"/>
      <w:bookmarkEnd w:id="6"/>
      <w:r>
        <w:t>Заключение</w:t>
      </w:r>
    </w:p>
    <w:p w:rsidR="00173787" w:rsidRDefault="00173787">
      <w:pPr>
        <w:spacing w:line="360" w:lineRule="auto"/>
        <w:ind w:firstLine="709"/>
        <w:rPr>
          <w:sz w:val="28"/>
          <w:szCs w:val="28"/>
        </w:rPr>
      </w:pPr>
      <w:r>
        <w:rPr>
          <w:sz w:val="28"/>
          <w:szCs w:val="28"/>
        </w:rPr>
        <w:t>В процессе написания курсовой работы я выполнила следующие задачи:</w:t>
      </w:r>
    </w:p>
    <w:p w:rsidR="00173787" w:rsidRDefault="00173787">
      <w:pPr>
        <w:numPr>
          <w:ilvl w:val="0"/>
          <w:numId w:val="13"/>
        </w:numPr>
        <w:tabs>
          <w:tab w:val="left" w:pos="540"/>
        </w:tabs>
        <w:spacing w:line="360" w:lineRule="auto"/>
        <w:jc w:val="both"/>
        <w:rPr>
          <w:sz w:val="28"/>
          <w:szCs w:val="28"/>
        </w:rPr>
      </w:pPr>
      <w:r>
        <w:rPr>
          <w:sz w:val="28"/>
          <w:szCs w:val="28"/>
        </w:rPr>
        <w:t>изучила историю становления экскурсионного дела. Экскурсионное дело прошло большой исторический путь, прежде чем достигнуть своего современного состояния. История экскурсионного дела является органической частью истории отечественной культуры в целом. Она показывает, как развивалось национальное самосознание, культурный уровень общества в тот или иной исторический период.</w:t>
      </w:r>
    </w:p>
    <w:p w:rsidR="00173787" w:rsidRDefault="00173787">
      <w:pPr>
        <w:numPr>
          <w:ilvl w:val="0"/>
          <w:numId w:val="13"/>
        </w:numPr>
        <w:tabs>
          <w:tab w:val="left" w:pos="540"/>
        </w:tabs>
        <w:spacing w:line="360" w:lineRule="auto"/>
        <w:jc w:val="both"/>
        <w:rPr>
          <w:sz w:val="28"/>
          <w:szCs w:val="28"/>
        </w:rPr>
      </w:pPr>
      <w:r>
        <w:rPr>
          <w:sz w:val="28"/>
          <w:szCs w:val="28"/>
        </w:rPr>
        <w:t xml:space="preserve">определила сущность экскурсии. Экскурсия представляет собой наглядный процесс познания человеком окружающего мира. Показ объектов происходит под руководством квалифицированного специалиста — экскурсовода. </w:t>
      </w:r>
    </w:p>
    <w:p w:rsidR="00173787" w:rsidRDefault="00173787">
      <w:pPr>
        <w:numPr>
          <w:ilvl w:val="0"/>
          <w:numId w:val="13"/>
        </w:numPr>
        <w:tabs>
          <w:tab w:val="left" w:pos="540"/>
        </w:tabs>
        <w:spacing w:line="360" w:lineRule="auto"/>
        <w:jc w:val="both"/>
        <w:rPr>
          <w:sz w:val="28"/>
          <w:szCs w:val="28"/>
        </w:rPr>
      </w:pPr>
      <w:r>
        <w:rPr>
          <w:sz w:val="28"/>
          <w:szCs w:val="28"/>
        </w:rPr>
        <w:t>выделила признаки и функции экскурсии.</w:t>
      </w:r>
    </w:p>
    <w:p w:rsidR="00173787" w:rsidRDefault="00173787">
      <w:pPr>
        <w:numPr>
          <w:ilvl w:val="0"/>
          <w:numId w:val="13"/>
        </w:numPr>
        <w:tabs>
          <w:tab w:val="left" w:pos="540"/>
        </w:tabs>
        <w:spacing w:line="360" w:lineRule="auto"/>
        <w:jc w:val="both"/>
        <w:rPr>
          <w:sz w:val="28"/>
          <w:szCs w:val="28"/>
        </w:rPr>
      </w:pPr>
      <w:r>
        <w:rPr>
          <w:sz w:val="28"/>
          <w:szCs w:val="28"/>
        </w:rPr>
        <w:t>изучила процесс подготовки экскурсии. Создание новой экскурсии по любой теме - сложный процесс, требующий активного участия большого коллектива работников.</w:t>
      </w:r>
    </w:p>
    <w:p w:rsidR="00173787" w:rsidRDefault="00173787">
      <w:pPr>
        <w:numPr>
          <w:ilvl w:val="0"/>
          <w:numId w:val="13"/>
        </w:numPr>
        <w:tabs>
          <w:tab w:val="left" w:pos="540"/>
        </w:tabs>
        <w:spacing w:line="360" w:lineRule="auto"/>
        <w:jc w:val="both"/>
        <w:rPr>
          <w:sz w:val="28"/>
          <w:szCs w:val="28"/>
        </w:rPr>
      </w:pPr>
      <w:r>
        <w:rPr>
          <w:sz w:val="28"/>
          <w:szCs w:val="28"/>
        </w:rPr>
        <w:t>проанализировала требования, предъявляемые к экскурсоводу. Он должен обладать в определенной степени артистизмом и владеть ораторским мастерством, обладать хорошей памятью и способностью активно реагировать на внезапные вопросы экскурсантов.</w:t>
      </w:r>
      <w:r>
        <w:rPr>
          <w:sz w:val="28"/>
          <w:szCs w:val="28"/>
        </w:rPr>
        <w:tab/>
      </w:r>
    </w:p>
    <w:p w:rsidR="00173787" w:rsidRDefault="00173787">
      <w:pPr>
        <w:tabs>
          <w:tab w:val="left" w:pos="540"/>
        </w:tabs>
        <w:spacing w:line="360" w:lineRule="auto"/>
        <w:ind w:firstLine="709"/>
        <w:jc w:val="both"/>
        <w:rPr>
          <w:sz w:val="28"/>
          <w:szCs w:val="28"/>
        </w:rPr>
      </w:pPr>
    </w:p>
    <w:p w:rsidR="00173787" w:rsidRDefault="00173787">
      <w:pPr>
        <w:tabs>
          <w:tab w:val="left" w:pos="540"/>
        </w:tabs>
        <w:spacing w:line="360" w:lineRule="auto"/>
        <w:ind w:firstLine="709"/>
        <w:jc w:val="both"/>
        <w:rPr>
          <w:sz w:val="28"/>
          <w:szCs w:val="28"/>
        </w:rPr>
      </w:pPr>
    </w:p>
    <w:p w:rsidR="00173787" w:rsidRDefault="00173787">
      <w:pPr>
        <w:jc w:val="both"/>
        <w:rPr>
          <w:sz w:val="28"/>
          <w:szCs w:val="28"/>
        </w:rPr>
      </w:pPr>
    </w:p>
    <w:p w:rsidR="00173787" w:rsidRDefault="00173787">
      <w:pPr>
        <w:pStyle w:val="1"/>
        <w:pageBreakBefore/>
      </w:pPr>
      <w:bookmarkStart w:id="7" w:name="_toc445"/>
      <w:bookmarkEnd w:id="7"/>
      <w:r>
        <w:t>Список литературы</w:t>
      </w:r>
    </w:p>
    <w:p w:rsidR="00173787" w:rsidRDefault="00173787">
      <w:pPr>
        <w:numPr>
          <w:ilvl w:val="0"/>
          <w:numId w:val="2"/>
        </w:numPr>
        <w:tabs>
          <w:tab w:val="left" w:pos="540"/>
        </w:tabs>
        <w:spacing w:line="360" w:lineRule="auto"/>
        <w:jc w:val="both"/>
        <w:rPr>
          <w:sz w:val="28"/>
          <w:szCs w:val="28"/>
        </w:rPr>
      </w:pPr>
      <w:r>
        <w:rPr>
          <w:sz w:val="28"/>
          <w:szCs w:val="28"/>
        </w:rPr>
        <w:t>Александров Ю.Н. Подготовка и проведение экскурсий: Методические рекомендации. ML: ЦРИБ "Турист", 1974.</w:t>
      </w:r>
    </w:p>
    <w:p w:rsidR="00173787" w:rsidRDefault="00173787">
      <w:pPr>
        <w:numPr>
          <w:ilvl w:val="0"/>
          <w:numId w:val="2"/>
        </w:numPr>
        <w:tabs>
          <w:tab w:val="left" w:pos="540"/>
        </w:tabs>
        <w:spacing w:line="360" w:lineRule="auto"/>
        <w:jc w:val="both"/>
        <w:rPr>
          <w:sz w:val="28"/>
          <w:szCs w:val="28"/>
        </w:rPr>
      </w:pPr>
      <w:r>
        <w:rPr>
          <w:sz w:val="28"/>
          <w:szCs w:val="28"/>
        </w:rPr>
        <w:t xml:space="preserve">Биржаков М.Б. Введение в туризм: Учебник. Издание 8-е, переработанное и дополненное. - СПб.: "Издательский дом Герда", 2006. </w:t>
      </w:r>
    </w:p>
    <w:p w:rsidR="00173787" w:rsidRDefault="00173787">
      <w:pPr>
        <w:numPr>
          <w:ilvl w:val="0"/>
          <w:numId w:val="2"/>
        </w:numPr>
        <w:tabs>
          <w:tab w:val="left" w:pos="540"/>
        </w:tabs>
        <w:spacing w:line="360" w:lineRule="auto"/>
        <w:jc w:val="both"/>
        <w:rPr>
          <w:sz w:val="28"/>
          <w:szCs w:val="28"/>
        </w:rPr>
      </w:pPr>
      <w:r>
        <w:rPr>
          <w:sz w:val="28"/>
          <w:szCs w:val="28"/>
        </w:rPr>
        <w:t>Бурмистрова Н.Д. Требования к методической разработке экскурсии: Методические рекомендации. М: ЦРИБ "Турист", 1979.</w:t>
      </w:r>
    </w:p>
    <w:p w:rsidR="00173787" w:rsidRDefault="00173787">
      <w:pPr>
        <w:numPr>
          <w:ilvl w:val="0"/>
          <w:numId w:val="2"/>
        </w:numPr>
        <w:tabs>
          <w:tab w:val="left" w:pos="540"/>
        </w:tabs>
        <w:spacing w:line="360" w:lineRule="auto"/>
        <w:jc w:val="both"/>
        <w:rPr>
          <w:sz w:val="28"/>
          <w:szCs w:val="28"/>
        </w:rPr>
      </w:pPr>
      <w:r>
        <w:rPr>
          <w:sz w:val="28"/>
          <w:szCs w:val="28"/>
        </w:rPr>
        <w:t>Гецевич Н.А. Основы экскурсоведения: Учеб. пособие. Минск: Изд-во "Университетское", 1988.</w:t>
      </w:r>
    </w:p>
    <w:p w:rsidR="00173787" w:rsidRDefault="00173787">
      <w:pPr>
        <w:numPr>
          <w:ilvl w:val="0"/>
          <w:numId w:val="2"/>
        </w:numPr>
        <w:tabs>
          <w:tab w:val="left" w:pos="540"/>
        </w:tabs>
        <w:spacing w:line="360" w:lineRule="auto"/>
        <w:jc w:val="both"/>
        <w:rPr>
          <w:sz w:val="28"/>
          <w:szCs w:val="28"/>
        </w:rPr>
      </w:pPr>
      <w:r>
        <w:rPr>
          <w:sz w:val="28"/>
          <w:szCs w:val="28"/>
        </w:rPr>
        <w:t xml:space="preserve">Гуляев В. Г. Организация туристской деятельности. – М.: Нолидж, 1996 </w:t>
      </w:r>
    </w:p>
    <w:p w:rsidR="00173787" w:rsidRDefault="00173787">
      <w:pPr>
        <w:numPr>
          <w:ilvl w:val="0"/>
          <w:numId w:val="2"/>
        </w:numPr>
        <w:tabs>
          <w:tab w:val="left" w:pos="540"/>
        </w:tabs>
        <w:spacing w:line="360" w:lineRule="auto"/>
        <w:jc w:val="both"/>
        <w:rPr>
          <w:sz w:val="28"/>
          <w:szCs w:val="28"/>
        </w:rPr>
      </w:pPr>
      <w:r>
        <w:rPr>
          <w:sz w:val="28"/>
          <w:szCs w:val="28"/>
        </w:rPr>
        <w:t>Дворниченко В.В. Развитие туризма в СССР (1917-1983). - М.: 1985.</w:t>
      </w:r>
    </w:p>
    <w:p w:rsidR="00173787" w:rsidRDefault="00173787">
      <w:pPr>
        <w:numPr>
          <w:ilvl w:val="0"/>
          <w:numId w:val="2"/>
        </w:numPr>
        <w:tabs>
          <w:tab w:val="left" w:pos="540"/>
        </w:tabs>
        <w:spacing w:line="360" w:lineRule="auto"/>
        <w:jc w:val="both"/>
        <w:rPr>
          <w:sz w:val="28"/>
          <w:szCs w:val="28"/>
        </w:rPr>
      </w:pPr>
      <w:r>
        <w:rPr>
          <w:sz w:val="28"/>
          <w:szCs w:val="28"/>
        </w:rPr>
        <w:t>Долженко Г.П. История развития туризма в дореволюционной России и СССР. Ростов-на-Дону, 1988.</w:t>
      </w:r>
    </w:p>
    <w:p w:rsidR="00173787" w:rsidRDefault="00173787">
      <w:pPr>
        <w:numPr>
          <w:ilvl w:val="0"/>
          <w:numId w:val="2"/>
        </w:numPr>
        <w:tabs>
          <w:tab w:val="left" w:pos="540"/>
        </w:tabs>
        <w:spacing w:line="360" w:lineRule="auto"/>
        <w:jc w:val="both"/>
        <w:rPr>
          <w:sz w:val="28"/>
          <w:szCs w:val="28"/>
        </w:rPr>
      </w:pPr>
      <w:r>
        <w:rPr>
          <w:sz w:val="28"/>
          <w:szCs w:val="28"/>
        </w:rPr>
        <w:t>Долженко Г.П. Экскурсионное дело. Ростов на Дону: МарТ, 2005.</w:t>
      </w:r>
    </w:p>
    <w:p w:rsidR="00173787" w:rsidRDefault="00173787">
      <w:pPr>
        <w:numPr>
          <w:ilvl w:val="0"/>
          <w:numId w:val="2"/>
        </w:numPr>
        <w:tabs>
          <w:tab w:val="left" w:pos="540"/>
        </w:tabs>
        <w:spacing w:line="360" w:lineRule="auto"/>
        <w:jc w:val="both"/>
        <w:rPr>
          <w:sz w:val="28"/>
          <w:szCs w:val="28"/>
        </w:rPr>
      </w:pPr>
      <w:r>
        <w:rPr>
          <w:sz w:val="28"/>
          <w:szCs w:val="28"/>
        </w:rPr>
        <w:t xml:space="preserve"> Дьякова Р.А., Емельянов Б.В., Пасечный П.С. Основы экскурсоведения: Учеб. пособие. М.: Просвещение, 1985.</w:t>
      </w:r>
    </w:p>
    <w:p w:rsidR="00173787" w:rsidRDefault="00173787">
      <w:pPr>
        <w:numPr>
          <w:ilvl w:val="0"/>
          <w:numId w:val="2"/>
        </w:numPr>
        <w:tabs>
          <w:tab w:val="left" w:pos="540"/>
        </w:tabs>
        <w:spacing w:line="360" w:lineRule="auto"/>
        <w:jc w:val="both"/>
        <w:rPr>
          <w:sz w:val="28"/>
          <w:szCs w:val="28"/>
        </w:rPr>
      </w:pPr>
      <w:r>
        <w:rPr>
          <w:sz w:val="28"/>
          <w:szCs w:val="28"/>
        </w:rPr>
        <w:t>Дьякова РА. История экскурсионного дела в СССР. - М.: 1981.</w:t>
      </w:r>
    </w:p>
    <w:p w:rsidR="00173787" w:rsidRDefault="00173787">
      <w:pPr>
        <w:numPr>
          <w:ilvl w:val="0"/>
          <w:numId w:val="2"/>
        </w:numPr>
        <w:tabs>
          <w:tab w:val="left" w:pos="540"/>
        </w:tabs>
        <w:spacing w:line="360" w:lineRule="auto"/>
        <w:jc w:val="both"/>
        <w:rPr>
          <w:sz w:val="28"/>
          <w:szCs w:val="28"/>
        </w:rPr>
      </w:pPr>
      <w:r>
        <w:rPr>
          <w:sz w:val="28"/>
          <w:szCs w:val="28"/>
        </w:rPr>
        <w:t>Егорова Н.Н., Погонина Е.В. Экскурсоведение. Учебное пособие - Кемерово: КузГТУ, 2005.</w:t>
      </w:r>
    </w:p>
    <w:p w:rsidR="00173787" w:rsidRDefault="00173787">
      <w:pPr>
        <w:numPr>
          <w:ilvl w:val="0"/>
          <w:numId w:val="2"/>
        </w:numPr>
        <w:tabs>
          <w:tab w:val="left" w:pos="540"/>
        </w:tabs>
        <w:spacing w:line="360" w:lineRule="auto"/>
        <w:jc w:val="both"/>
        <w:rPr>
          <w:sz w:val="28"/>
          <w:szCs w:val="28"/>
        </w:rPr>
      </w:pPr>
      <w:r>
        <w:rPr>
          <w:sz w:val="28"/>
          <w:szCs w:val="28"/>
        </w:rPr>
        <w:t>Емельянов Б. В. В помощь экскурсоводу. – М.: Профиздат, 1976.</w:t>
      </w:r>
    </w:p>
    <w:p w:rsidR="00173787" w:rsidRDefault="00173787">
      <w:pPr>
        <w:numPr>
          <w:ilvl w:val="0"/>
          <w:numId w:val="2"/>
        </w:numPr>
        <w:tabs>
          <w:tab w:val="left" w:pos="540"/>
        </w:tabs>
        <w:spacing w:line="360" w:lineRule="auto"/>
        <w:jc w:val="both"/>
        <w:rPr>
          <w:sz w:val="28"/>
          <w:szCs w:val="28"/>
        </w:rPr>
      </w:pPr>
      <w:r>
        <w:rPr>
          <w:sz w:val="28"/>
          <w:szCs w:val="28"/>
        </w:rPr>
        <w:t>Емельянов Б.В. Экскурсоведение. Изд. 5-е. М.: Советский спорт, 2004.</w:t>
      </w:r>
    </w:p>
    <w:p w:rsidR="00173787" w:rsidRDefault="00173787">
      <w:pPr>
        <w:numPr>
          <w:ilvl w:val="0"/>
          <w:numId w:val="2"/>
        </w:numPr>
        <w:tabs>
          <w:tab w:val="left" w:pos="540"/>
        </w:tabs>
        <w:spacing w:line="360" w:lineRule="auto"/>
        <w:jc w:val="both"/>
        <w:rPr>
          <w:sz w:val="28"/>
          <w:szCs w:val="28"/>
        </w:rPr>
      </w:pPr>
      <w:r>
        <w:rPr>
          <w:sz w:val="28"/>
          <w:szCs w:val="28"/>
        </w:rPr>
        <w:t>Илюхин М. М. Особенности и средства показа в экскурсии: Метод. рекомендации. – М., 1980.</w:t>
      </w:r>
    </w:p>
    <w:p w:rsidR="00173787" w:rsidRDefault="00173787">
      <w:pPr>
        <w:numPr>
          <w:ilvl w:val="0"/>
          <w:numId w:val="2"/>
        </w:numPr>
        <w:tabs>
          <w:tab w:val="left" w:pos="540"/>
        </w:tabs>
        <w:spacing w:line="360" w:lineRule="auto"/>
        <w:jc w:val="both"/>
        <w:rPr>
          <w:sz w:val="28"/>
          <w:szCs w:val="28"/>
        </w:rPr>
      </w:pPr>
      <w:r>
        <w:rPr>
          <w:sz w:val="28"/>
          <w:szCs w:val="28"/>
        </w:rPr>
        <w:t xml:space="preserve">Караневский П.И. Экскурсоведение. - М.: Российский Новый Университет. 2006. </w:t>
      </w:r>
    </w:p>
    <w:p w:rsidR="00173787" w:rsidRDefault="00173787">
      <w:pPr>
        <w:numPr>
          <w:ilvl w:val="0"/>
          <w:numId w:val="2"/>
        </w:numPr>
        <w:tabs>
          <w:tab w:val="left" w:pos="540"/>
        </w:tabs>
        <w:spacing w:line="360" w:lineRule="auto"/>
        <w:jc w:val="both"/>
        <w:rPr>
          <w:sz w:val="28"/>
          <w:szCs w:val="28"/>
        </w:rPr>
      </w:pPr>
      <w:r>
        <w:rPr>
          <w:sz w:val="28"/>
          <w:szCs w:val="28"/>
        </w:rPr>
        <w:t>Кудинов Б.Ф. Из истории развития туризма. - М.: 1986.</w:t>
      </w:r>
    </w:p>
    <w:p w:rsidR="00173787" w:rsidRDefault="00173787">
      <w:pPr>
        <w:numPr>
          <w:ilvl w:val="0"/>
          <w:numId w:val="2"/>
        </w:numPr>
        <w:tabs>
          <w:tab w:val="left" w:pos="540"/>
        </w:tabs>
        <w:spacing w:line="360" w:lineRule="auto"/>
        <w:jc w:val="both"/>
        <w:rPr>
          <w:sz w:val="28"/>
          <w:szCs w:val="28"/>
        </w:rPr>
      </w:pPr>
      <w:r>
        <w:rPr>
          <w:sz w:val="28"/>
          <w:szCs w:val="28"/>
        </w:rPr>
        <w:t>Лескова Г.А. Новую жизнь - старым профессиям.//"Туристские фирмы". Вып.22. - СПб.: "Невский фонд", 2000.</w:t>
      </w:r>
    </w:p>
    <w:p w:rsidR="00173787" w:rsidRDefault="00173787">
      <w:pPr>
        <w:numPr>
          <w:ilvl w:val="0"/>
          <w:numId w:val="2"/>
        </w:numPr>
        <w:tabs>
          <w:tab w:val="left" w:pos="540"/>
        </w:tabs>
        <w:spacing w:line="360" w:lineRule="auto"/>
        <w:jc w:val="both"/>
        <w:rPr>
          <w:sz w:val="28"/>
          <w:szCs w:val="28"/>
        </w:rPr>
      </w:pPr>
      <w:r>
        <w:rPr>
          <w:sz w:val="28"/>
          <w:szCs w:val="28"/>
        </w:rPr>
        <w:t>Лескова ГА. Экскурсоведение как область практической деятельности и научная дисциплина.//"Туристские фирмы", вып. 23. - СПб.:  "Невский фонд", 2001.</w:t>
      </w:r>
    </w:p>
    <w:p w:rsidR="00173787" w:rsidRDefault="00173787">
      <w:pPr>
        <w:numPr>
          <w:ilvl w:val="0"/>
          <w:numId w:val="2"/>
        </w:numPr>
        <w:tabs>
          <w:tab w:val="left" w:pos="540"/>
        </w:tabs>
        <w:spacing w:line="360" w:lineRule="auto"/>
        <w:jc w:val="both"/>
        <w:rPr>
          <w:sz w:val="28"/>
          <w:szCs w:val="28"/>
        </w:rPr>
      </w:pPr>
      <w:r>
        <w:rPr>
          <w:sz w:val="28"/>
          <w:szCs w:val="28"/>
        </w:rPr>
        <w:t>Путрик Ю.С., Караневский П.И. Экскурсовод-профессия творческая.//"Туристские фирмы". Вып 35 (3).-СПб.: "Невский фонд", 2005.</w:t>
      </w:r>
    </w:p>
    <w:p w:rsidR="00173787" w:rsidRDefault="00173787">
      <w:pPr>
        <w:numPr>
          <w:ilvl w:val="0"/>
          <w:numId w:val="2"/>
        </w:numPr>
        <w:tabs>
          <w:tab w:val="left" w:pos="540"/>
        </w:tabs>
        <w:spacing w:line="360" w:lineRule="auto"/>
        <w:jc w:val="both"/>
        <w:rPr>
          <w:sz w:val="28"/>
          <w:szCs w:val="28"/>
        </w:rPr>
      </w:pPr>
      <w:r>
        <w:rPr>
          <w:sz w:val="28"/>
          <w:szCs w:val="28"/>
        </w:rPr>
        <w:t>Савина Н.В. Экскурсоведение: Учебно-практическое пособие. Минск, 2001.</w:t>
      </w:r>
    </w:p>
    <w:p w:rsidR="00173787" w:rsidRDefault="00173787">
      <w:pPr>
        <w:numPr>
          <w:ilvl w:val="0"/>
          <w:numId w:val="2"/>
        </w:numPr>
        <w:tabs>
          <w:tab w:val="left" w:pos="540"/>
        </w:tabs>
        <w:spacing w:line="360" w:lineRule="auto"/>
        <w:jc w:val="both"/>
        <w:rPr>
          <w:sz w:val="28"/>
          <w:szCs w:val="28"/>
        </w:rPr>
      </w:pPr>
      <w:r>
        <w:rPr>
          <w:sz w:val="28"/>
          <w:szCs w:val="28"/>
        </w:rPr>
        <w:t>Сичинава В.А. Экскурсионная работа: Пособие для учителей. М: Просвещение, 1981.</w:t>
      </w:r>
    </w:p>
    <w:p w:rsidR="00173787" w:rsidRDefault="00173787">
      <w:pPr>
        <w:numPr>
          <w:ilvl w:val="0"/>
          <w:numId w:val="2"/>
        </w:numPr>
        <w:tabs>
          <w:tab w:val="left" w:pos="540"/>
        </w:tabs>
        <w:spacing w:line="360" w:lineRule="auto"/>
        <w:jc w:val="both"/>
        <w:rPr>
          <w:sz w:val="28"/>
          <w:szCs w:val="28"/>
        </w:rPr>
      </w:pPr>
      <w:r>
        <w:rPr>
          <w:sz w:val="28"/>
          <w:szCs w:val="28"/>
        </w:rPr>
        <w:t xml:space="preserve">Хуусконен Н.М., Глушанок Т.М. Практика экскурсионной деятельности. — СПб.: «Издательский дом Герда», 2006. </w:t>
      </w:r>
    </w:p>
    <w:p w:rsidR="00173787" w:rsidRDefault="00173787">
      <w:pPr>
        <w:numPr>
          <w:ilvl w:val="0"/>
          <w:numId w:val="2"/>
        </w:numPr>
        <w:spacing w:line="360" w:lineRule="auto"/>
        <w:jc w:val="both"/>
        <w:rPr>
          <w:sz w:val="28"/>
        </w:rPr>
      </w:pPr>
      <w:r>
        <w:rPr>
          <w:sz w:val="28"/>
        </w:rPr>
        <w:t>Шаповал Г.Ф.  История туризма. Пособие. – Экоперспектива, Минск, 1999 г.</w:t>
      </w:r>
    </w:p>
    <w:p w:rsidR="00173787" w:rsidRDefault="00173787">
      <w:pPr>
        <w:numPr>
          <w:ilvl w:val="0"/>
          <w:numId w:val="2"/>
        </w:numPr>
        <w:tabs>
          <w:tab w:val="left" w:pos="540"/>
        </w:tabs>
        <w:spacing w:line="360" w:lineRule="auto"/>
        <w:jc w:val="both"/>
      </w:pPr>
      <w:r w:rsidRPr="00E34FA1">
        <w:t>http://www.kmvline.ru/lib/exkursoveden/7.php</w:t>
      </w:r>
    </w:p>
    <w:p w:rsidR="00173787" w:rsidRDefault="00173787">
      <w:pPr>
        <w:numPr>
          <w:ilvl w:val="0"/>
          <w:numId w:val="2"/>
        </w:numPr>
        <w:tabs>
          <w:tab w:val="left" w:pos="540"/>
        </w:tabs>
        <w:spacing w:line="360" w:lineRule="auto"/>
        <w:jc w:val="both"/>
        <w:rPr>
          <w:sz w:val="28"/>
        </w:rPr>
      </w:pPr>
      <w:r w:rsidRPr="00E34FA1">
        <w:t>http://www.vvs-tour.ru/ekskursionnoe_delo</w:t>
      </w:r>
    </w:p>
    <w:p w:rsidR="00173787" w:rsidRDefault="00173787">
      <w:pPr>
        <w:spacing w:line="360" w:lineRule="auto"/>
        <w:jc w:val="both"/>
        <w:rPr>
          <w:sz w:val="28"/>
        </w:rPr>
      </w:pPr>
    </w:p>
    <w:p w:rsidR="00173787" w:rsidRDefault="00173787">
      <w:pPr>
        <w:tabs>
          <w:tab w:val="left" w:pos="540"/>
        </w:tabs>
        <w:spacing w:line="360" w:lineRule="auto"/>
        <w:ind w:firstLine="709"/>
        <w:jc w:val="both"/>
        <w:rPr>
          <w:sz w:val="28"/>
          <w:szCs w:val="28"/>
        </w:rPr>
      </w:pPr>
    </w:p>
    <w:p w:rsidR="00173787" w:rsidRDefault="00173787">
      <w:pPr>
        <w:tabs>
          <w:tab w:val="left" w:pos="540"/>
        </w:tabs>
        <w:spacing w:line="360" w:lineRule="auto"/>
        <w:ind w:firstLine="709"/>
        <w:jc w:val="both"/>
        <w:rPr>
          <w:sz w:val="28"/>
          <w:szCs w:val="28"/>
        </w:rPr>
      </w:pPr>
    </w:p>
    <w:p w:rsidR="00173787" w:rsidRDefault="00173787">
      <w:pPr>
        <w:tabs>
          <w:tab w:val="left" w:pos="540"/>
        </w:tabs>
        <w:spacing w:line="360" w:lineRule="auto"/>
        <w:ind w:firstLine="709"/>
        <w:jc w:val="both"/>
      </w:pPr>
      <w:bookmarkStart w:id="8" w:name="_GoBack"/>
      <w:bookmarkEnd w:id="8"/>
    </w:p>
    <w:sectPr w:rsidR="00173787">
      <w:headerReference w:type="even" r:id="rId17"/>
      <w:headerReference w:type="default" r:id="rId18"/>
      <w:footerReference w:type="first" r:id="rId19"/>
      <w:type w:val="continuous"/>
      <w:pgSz w:w="11905" w:h="16837"/>
      <w:pgMar w:top="1134" w:right="851" w:bottom="1134" w:left="1701"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C45B4" w:rsidRDefault="002C45B4" w:rsidP="00173787">
      <w:r>
        <w:separator/>
      </w:r>
    </w:p>
  </w:endnote>
  <w:endnote w:type="continuationSeparator" w:id="0">
    <w:p w:rsidR="002C45B4" w:rsidRDefault="002C45B4" w:rsidP="001737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DejaVu Sans">
    <w:altName w:val="Arial Unicode MS"/>
    <w:charset w:val="CC"/>
    <w:family w:val="swiss"/>
    <w:pitch w:val="variable"/>
    <w:sig w:usb0="E7003EFF" w:usb1="D200FDFF" w:usb2="00042029" w:usb3="00000000" w:csb0="8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45B4" w:rsidRDefault="002C45B4">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45B4" w:rsidRDefault="002C45B4"/>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45B4" w:rsidRDefault="002C45B4"/>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45B4" w:rsidRDefault="00E34FA1">
    <w:pPr>
      <w:pStyle w:val="ae"/>
    </w:pPr>
    <w:r>
      <w:pict>
        <v:shapetype id="_x0000_t202" coordsize="21600,21600" o:spt="202" path="m,l,21600r21600,l21600,xe">
          <v:stroke joinstyle="miter"/>
          <v:path gradientshapeok="t" o:connecttype="rect"/>
        </v:shapetype>
        <v:shape id="_x0000_s1025" type="#_x0000_t202" style="position:absolute;margin-left:0;margin-top:.05pt;width:1.1pt;height:13.75pt;z-index:251656704;mso-wrap-distance-left:0;mso-wrap-distance-right:0;mso-position-horizontal:left;mso-position-horizontal-relative:margin" stroked="f">
          <v:fill opacity="0" color2="black"/>
          <v:textbox inset="0,0,0,0">
            <w:txbxContent>
              <w:p w:rsidR="002C45B4" w:rsidRDefault="002C45B4">
                <w:pPr>
                  <w:pStyle w:val="ae"/>
                </w:pPr>
              </w:p>
            </w:txbxContent>
          </v:textbox>
          <w10:wrap type="square" side="largest" anchorx="margin"/>
        </v:shape>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45B4" w:rsidRDefault="002C45B4"/>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45B4" w:rsidRDefault="002C45B4"/>
  <w:p w:rsidR="002C45B4" w:rsidRDefault="002C45B4"/>
  <w:p w:rsidR="002C45B4" w:rsidRDefault="002C45B4"/>
  <w:p w:rsidR="002C45B4" w:rsidRDefault="00E34FA1">
    <w:pPr>
      <w:pStyle w:val="ae"/>
    </w:pPr>
    <w:r>
      <w:pict>
        <v:shapetype id="_x0000_t202" coordsize="21600,21600" o:spt="202" path="m,l,21600r21600,l21600,xe">
          <v:stroke joinstyle="miter"/>
          <v:path gradientshapeok="t" o:connecttype="rect"/>
        </v:shapetype>
        <v:shape id="_x0000_s1027" type="#_x0000_t202" style="position:absolute;margin-left:0;margin-top:.05pt;width:1.1pt;height:13.75pt;z-index:251657728;mso-wrap-distance-left:0;mso-wrap-distance-right:0;mso-position-horizontal:left;mso-position-horizontal-relative:margin" stroked="f">
          <v:fill opacity="0" color2="black"/>
          <v:textbox inset="0,0,0,0">
            <w:txbxContent>
              <w:p w:rsidR="002C45B4" w:rsidRDefault="002C45B4">
                <w:pPr>
                  <w:pStyle w:val="ae"/>
                </w:pPr>
              </w:p>
            </w:txbxContent>
          </v:textbox>
          <w10:wrap type="square" side="largest" anchorx="margin"/>
        </v:shape>
      </w:pict>
    </w:r>
  </w:p>
  <w:p w:rsidR="002C45B4" w:rsidRDefault="002C45B4"/>
  <w:p w:rsidR="002C45B4" w:rsidRDefault="002C45B4"/>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C45B4" w:rsidRDefault="002C45B4" w:rsidP="00173787">
      <w:r>
        <w:separator/>
      </w:r>
    </w:p>
  </w:footnote>
  <w:footnote w:type="continuationSeparator" w:id="0">
    <w:p w:rsidR="002C45B4" w:rsidRDefault="002C45B4" w:rsidP="00173787">
      <w:r>
        <w:continuationSeparator/>
      </w:r>
    </w:p>
  </w:footnote>
  <w:footnote w:id="1">
    <w:p w:rsidR="002C45B4" w:rsidRDefault="002C45B4">
      <w:pPr>
        <w:pStyle w:val="ad"/>
      </w:pPr>
      <w:r>
        <w:rPr>
          <w:rStyle w:val="a3"/>
        </w:rPr>
        <w:footnoteRef/>
      </w:r>
      <w:r>
        <w:tab/>
        <w:t xml:space="preserve"> Долженко Г.П. История развития туризма в дореволюционной России и СССР. Ростов-на-Дону, 1988. С. 27</w:t>
      </w:r>
    </w:p>
  </w:footnote>
  <w:footnote w:id="2">
    <w:p w:rsidR="002C45B4" w:rsidRDefault="002C45B4">
      <w:pPr>
        <w:pStyle w:val="ad"/>
      </w:pPr>
      <w:r>
        <w:rPr>
          <w:rStyle w:val="a3"/>
        </w:rPr>
        <w:footnoteRef/>
      </w:r>
      <w:r>
        <w:tab/>
        <w:t xml:space="preserve"> Долженко Г.П. История развития туризма в дореволюционной России и СССР. Ростов-на-Дону, 1988. С. 33</w:t>
      </w:r>
    </w:p>
  </w:footnote>
  <w:footnote w:id="3">
    <w:p w:rsidR="002C45B4" w:rsidRDefault="002C45B4">
      <w:pPr>
        <w:pStyle w:val="ad"/>
      </w:pPr>
      <w:r>
        <w:rPr>
          <w:rStyle w:val="a3"/>
        </w:rPr>
        <w:footnoteRef/>
      </w:r>
      <w:r>
        <w:tab/>
        <w:t xml:space="preserve"> Дьякова РА. История экскурсионного дела в СССР. - М.: 1981. С. 88.</w:t>
      </w:r>
    </w:p>
  </w:footnote>
  <w:footnote w:id="4">
    <w:p w:rsidR="002C45B4" w:rsidRDefault="002C45B4">
      <w:pPr>
        <w:pStyle w:val="ad"/>
      </w:pPr>
      <w:r>
        <w:rPr>
          <w:rStyle w:val="a3"/>
        </w:rPr>
        <w:footnoteRef/>
      </w:r>
      <w:r>
        <w:tab/>
        <w:t xml:space="preserve"> Дьякова РА. История экскурсионного дела в СССР. - М.: 1981. С. 90.</w:t>
      </w:r>
    </w:p>
  </w:footnote>
  <w:footnote w:id="5">
    <w:p w:rsidR="002C45B4" w:rsidRDefault="002C45B4">
      <w:pPr>
        <w:pStyle w:val="ad"/>
      </w:pPr>
      <w:r>
        <w:rPr>
          <w:rStyle w:val="a3"/>
        </w:rPr>
        <w:footnoteRef/>
      </w:r>
      <w:r>
        <w:tab/>
        <w:t xml:space="preserve"> Дьякова РА. История экскурсионного дела в СССР. - М.: 1981. С. 154</w:t>
      </w:r>
    </w:p>
  </w:footnote>
  <w:footnote w:id="6">
    <w:p w:rsidR="002C45B4" w:rsidRDefault="002C45B4">
      <w:pPr>
        <w:pStyle w:val="ad"/>
      </w:pPr>
      <w:r>
        <w:rPr>
          <w:rStyle w:val="a3"/>
        </w:rPr>
        <w:footnoteRef/>
      </w:r>
      <w:r>
        <w:tab/>
        <w:t xml:space="preserve"> http://www.vvs-tour.ru/ekskursionnoe_delo</w:t>
      </w:r>
    </w:p>
  </w:footnote>
  <w:footnote w:id="7">
    <w:p w:rsidR="002C45B4" w:rsidRDefault="002C45B4">
      <w:pPr>
        <w:pStyle w:val="ad"/>
      </w:pPr>
      <w:r>
        <w:rPr>
          <w:rStyle w:val="a3"/>
        </w:rPr>
        <w:footnoteRef/>
      </w:r>
      <w:r>
        <w:tab/>
        <w:t xml:space="preserve"> http://www.vvs-tour.ru/ekskursionnoe_delo</w:t>
      </w:r>
    </w:p>
  </w:footnote>
  <w:footnote w:id="8">
    <w:p w:rsidR="002C45B4" w:rsidRDefault="002C45B4">
      <w:pPr>
        <w:pStyle w:val="ad"/>
      </w:pPr>
      <w:r>
        <w:rPr>
          <w:rStyle w:val="a3"/>
        </w:rPr>
        <w:footnoteRef/>
      </w:r>
      <w:r>
        <w:tab/>
        <w:t xml:space="preserve"> http://www.vvs-tour.ru/ekskursionnoe_delo</w:t>
      </w:r>
    </w:p>
  </w:footnote>
  <w:footnote w:id="9">
    <w:p w:rsidR="002C45B4" w:rsidRDefault="002C45B4">
      <w:pPr>
        <w:pStyle w:val="ad"/>
      </w:pPr>
      <w:r>
        <w:rPr>
          <w:rStyle w:val="a3"/>
        </w:rPr>
        <w:footnoteRef/>
      </w:r>
      <w:r>
        <w:tab/>
        <w:t xml:space="preserve"> Емельянов Б.В. Экскурсоведение. Изд. 5-е. М.: Советский спорт, 2004. С. 67</w:t>
      </w:r>
    </w:p>
  </w:footnote>
  <w:footnote w:id="10">
    <w:p w:rsidR="002C45B4" w:rsidRDefault="002C45B4">
      <w:pPr>
        <w:pStyle w:val="ad"/>
      </w:pPr>
      <w:r>
        <w:rPr>
          <w:rStyle w:val="a3"/>
        </w:rPr>
        <w:footnoteRef/>
      </w:r>
      <w:r>
        <w:tab/>
        <w:t xml:space="preserve"> Емельянов Б.В. Экскурсоведение. Изд. 5-е. М.: Советский спорт, 2004. С. 68</w:t>
      </w:r>
    </w:p>
  </w:footnote>
  <w:footnote w:id="11">
    <w:p w:rsidR="002C45B4" w:rsidRDefault="002C45B4">
      <w:pPr>
        <w:pStyle w:val="ad"/>
      </w:pPr>
      <w:r>
        <w:rPr>
          <w:rStyle w:val="a3"/>
        </w:rPr>
        <w:footnoteRef/>
      </w:r>
      <w:r>
        <w:tab/>
        <w:t xml:space="preserve"> Емельянов Б.В. Экскурсоведение. Изд. 5-е. М.: Советский спорт, 2004. С. 76</w:t>
      </w:r>
    </w:p>
  </w:footnote>
  <w:footnote w:id="12">
    <w:p w:rsidR="002C45B4" w:rsidRDefault="002C45B4">
      <w:pPr>
        <w:pStyle w:val="ad"/>
      </w:pPr>
      <w:r>
        <w:rPr>
          <w:rStyle w:val="a3"/>
        </w:rPr>
        <w:footnoteRef/>
      </w:r>
      <w:r>
        <w:tab/>
        <w:t xml:space="preserve"> Емельянов Б.В. Экскурсоведение. Изд. 5-е. М.: Советский спорт, 2004. С. 77</w:t>
      </w:r>
    </w:p>
  </w:footnote>
  <w:footnote w:id="13">
    <w:p w:rsidR="002C45B4" w:rsidRDefault="002C45B4">
      <w:pPr>
        <w:pStyle w:val="ad"/>
      </w:pPr>
      <w:r>
        <w:rPr>
          <w:rStyle w:val="a3"/>
        </w:rPr>
        <w:footnoteRef/>
      </w:r>
      <w:r>
        <w:tab/>
        <w:t xml:space="preserve"> Бурмистрова Н.Д. Требования к методической разработке экскурсии: Методические рекомендации. М: ЦРИБ "Турист", 1979. С. 27-28.</w:t>
      </w:r>
    </w:p>
    <w:p w:rsidR="002C45B4" w:rsidRDefault="002C45B4">
      <w:pPr>
        <w:pStyle w:val="ad"/>
      </w:pPr>
    </w:p>
  </w:footnote>
  <w:footnote w:id="14">
    <w:p w:rsidR="002C45B4" w:rsidRDefault="002C45B4">
      <w:pPr>
        <w:pStyle w:val="ad"/>
      </w:pPr>
      <w:r>
        <w:rPr>
          <w:rStyle w:val="a3"/>
        </w:rPr>
        <w:footnoteRef/>
      </w:r>
      <w:r>
        <w:tab/>
        <w:t xml:space="preserve"> Савина Н.В. Экскурсоведение: Учебно-практическое пособие. Минск, 2001. С. 36.</w:t>
      </w:r>
    </w:p>
    <w:p w:rsidR="002C45B4" w:rsidRDefault="002C45B4">
      <w:pPr>
        <w:pStyle w:val="ad"/>
      </w:pPr>
    </w:p>
  </w:footnote>
  <w:footnote w:id="15">
    <w:p w:rsidR="002C45B4" w:rsidRDefault="002C45B4">
      <w:pPr>
        <w:pStyle w:val="ad"/>
      </w:pPr>
      <w:r>
        <w:rPr>
          <w:rStyle w:val="a3"/>
        </w:rPr>
        <w:footnoteRef/>
      </w:r>
      <w:r>
        <w:tab/>
        <w:t xml:space="preserve"> Савина Н.В. Экскурсоведение: Учебно-практическое пособие. Минск, 2001. С. 40-41</w:t>
      </w:r>
    </w:p>
    <w:p w:rsidR="002C45B4" w:rsidRDefault="002C45B4">
      <w:pPr>
        <w:pStyle w:val="ad"/>
      </w:pPr>
    </w:p>
  </w:footnote>
  <w:footnote w:id="16">
    <w:p w:rsidR="002C45B4" w:rsidRDefault="002C45B4">
      <w:pPr>
        <w:pStyle w:val="ad"/>
      </w:pPr>
      <w:r>
        <w:rPr>
          <w:rStyle w:val="a3"/>
        </w:rPr>
        <w:footnoteRef/>
      </w:r>
      <w:r>
        <w:tab/>
        <w:t xml:space="preserve"> Савина Н.В. Экскурсоведение: Учебно-практическое пособие. Минск, 2001. С. 44-47.</w:t>
      </w:r>
    </w:p>
    <w:p w:rsidR="002C45B4" w:rsidRDefault="002C45B4">
      <w:pPr>
        <w:pStyle w:val="ad"/>
      </w:pPr>
    </w:p>
  </w:footnote>
  <w:footnote w:id="17">
    <w:p w:rsidR="002C45B4" w:rsidRDefault="002C45B4">
      <w:pPr>
        <w:pStyle w:val="ad"/>
      </w:pPr>
      <w:r>
        <w:rPr>
          <w:rStyle w:val="a3"/>
        </w:rPr>
        <w:footnoteRef/>
      </w:r>
      <w:r>
        <w:tab/>
        <w:t xml:space="preserve"> Гуляев В. Г. Организация туристской деятельности. – М.: Нолидж, 1996. С. 132-134.</w:t>
      </w:r>
    </w:p>
    <w:p w:rsidR="002C45B4" w:rsidRDefault="002C45B4">
      <w:pPr>
        <w:pStyle w:val="ad"/>
      </w:pPr>
    </w:p>
  </w:footnote>
  <w:footnote w:id="18">
    <w:p w:rsidR="002C45B4" w:rsidRDefault="002C45B4">
      <w:pPr>
        <w:pStyle w:val="ad"/>
      </w:pPr>
      <w:r>
        <w:rPr>
          <w:rStyle w:val="a3"/>
        </w:rPr>
        <w:footnoteRef/>
      </w:r>
      <w:r>
        <w:tab/>
        <w:t xml:space="preserve"> Гуляев В. Г. Организация туристской деятельности. – М.: Нолидж, 1996. С. 136-137.</w:t>
      </w:r>
    </w:p>
    <w:p w:rsidR="002C45B4" w:rsidRDefault="002C45B4">
      <w:pPr>
        <w:pStyle w:val="ad"/>
      </w:pPr>
    </w:p>
  </w:footnote>
  <w:footnote w:id="19">
    <w:p w:rsidR="002C45B4" w:rsidRDefault="002C45B4">
      <w:pPr>
        <w:pStyle w:val="ad"/>
      </w:pPr>
      <w:r>
        <w:rPr>
          <w:rStyle w:val="a3"/>
        </w:rPr>
        <w:footnoteRef/>
      </w:r>
      <w:r>
        <w:tab/>
        <w:t xml:space="preserve"> Гуляев В. Г. Организация туристской деятельности. – М.: Нолидж, 1996. С. 66</w:t>
      </w:r>
    </w:p>
    <w:p w:rsidR="002C45B4" w:rsidRDefault="002C45B4">
      <w:pPr>
        <w:pStyle w:val="ad"/>
      </w:pPr>
    </w:p>
  </w:footnote>
  <w:footnote w:id="20">
    <w:p w:rsidR="002C45B4" w:rsidRDefault="002C45B4">
      <w:pPr>
        <w:pStyle w:val="ad"/>
      </w:pPr>
      <w:r>
        <w:rPr>
          <w:rStyle w:val="a3"/>
        </w:rPr>
        <w:footnoteRef/>
      </w:r>
      <w:r>
        <w:tab/>
        <w:t xml:space="preserve"> Хуусконен Н.М., Глушанок Т.М. Практика экскурсионной деятельности. — СПб.: «Издательский дом Герда», 2006. С. 108-</w:t>
      </w:r>
    </w:p>
    <w:p w:rsidR="002C45B4" w:rsidRDefault="002C45B4">
      <w:pPr>
        <w:pStyle w:val="ad"/>
      </w:pPr>
    </w:p>
  </w:footnote>
  <w:footnote w:id="21">
    <w:p w:rsidR="002C45B4" w:rsidRDefault="002C45B4">
      <w:pPr>
        <w:pStyle w:val="ad"/>
      </w:pPr>
      <w:r>
        <w:rPr>
          <w:rStyle w:val="a3"/>
        </w:rPr>
        <w:footnoteRef/>
      </w:r>
      <w:r>
        <w:tab/>
        <w:t xml:space="preserve"> Хуусконен Н.М., Глушанок Т.М. Практика экскурсионной деятельности. — СПб.: «Издательский дом Герда», 2006. С. 108-109.</w:t>
      </w:r>
    </w:p>
    <w:p w:rsidR="002C45B4" w:rsidRDefault="002C45B4">
      <w:pPr>
        <w:pStyle w:val="ad"/>
      </w:pPr>
    </w:p>
  </w:footnote>
  <w:footnote w:id="22">
    <w:p w:rsidR="002C45B4" w:rsidRDefault="002C45B4">
      <w:pPr>
        <w:pStyle w:val="ad"/>
      </w:pPr>
      <w:r>
        <w:rPr>
          <w:rStyle w:val="a3"/>
        </w:rPr>
        <w:footnoteRef/>
      </w:r>
      <w:r>
        <w:tab/>
        <w:t xml:space="preserve"> Хуусконен Н.М., Глушанок Т.М. Практика экскурсионной деятельности. — СПб.: «Издательский дом Герда», 2006. С. 111.</w:t>
      </w:r>
    </w:p>
    <w:p w:rsidR="002C45B4" w:rsidRDefault="002C45B4">
      <w:pPr>
        <w:pStyle w:val="ad"/>
      </w:pPr>
    </w:p>
  </w:footnote>
  <w:footnote w:id="23">
    <w:p w:rsidR="002C45B4" w:rsidRDefault="002C45B4">
      <w:pPr>
        <w:pStyle w:val="ad"/>
      </w:pPr>
      <w:r>
        <w:rPr>
          <w:rStyle w:val="a3"/>
        </w:rPr>
        <w:footnoteRef/>
      </w:r>
      <w:r>
        <w:tab/>
        <w:t xml:space="preserve"> Лескова Г.А. Новую жизнь - старым профессиям.//"Туристские фирмы". Вып.22. - СПб.: "Невский фонд", 2000. - С. 120-121.</w:t>
      </w:r>
    </w:p>
  </w:footnote>
  <w:footnote w:id="24">
    <w:p w:rsidR="002C45B4" w:rsidRDefault="002C45B4">
      <w:pPr>
        <w:pStyle w:val="ad"/>
      </w:pPr>
      <w:r>
        <w:rPr>
          <w:rStyle w:val="a3"/>
        </w:rPr>
        <w:footnoteRef/>
      </w:r>
      <w:r>
        <w:tab/>
        <w:t xml:space="preserve"> Лескова Г.А. Новую жизнь - старым профессиям.//"Туристские фирмы". Вып.22. - СПб.: "Невский фонд", 2000. - С. 122-124.</w:t>
      </w:r>
    </w:p>
  </w:footnote>
  <w:footnote w:id="25">
    <w:p w:rsidR="002C45B4" w:rsidRDefault="002C45B4">
      <w:pPr>
        <w:pStyle w:val="ad"/>
      </w:pPr>
      <w:r>
        <w:rPr>
          <w:rStyle w:val="a3"/>
        </w:rPr>
        <w:footnoteRef/>
      </w:r>
      <w:r>
        <w:tab/>
        <w:t xml:space="preserve"> Путрик Ю.С., Караневский П.И. Экскурсовод-профессия творческая.//"Туристские фирмы". Вып 35 (3).-СПб.: "Невский фонд", 2005.-С. 295.</w:t>
      </w:r>
    </w:p>
    <w:p w:rsidR="002C45B4" w:rsidRDefault="002C45B4">
      <w:pPr>
        <w:pStyle w:val="ad"/>
      </w:pPr>
    </w:p>
  </w:footnote>
  <w:footnote w:id="26">
    <w:p w:rsidR="002C45B4" w:rsidRDefault="002C45B4">
      <w:pPr>
        <w:pStyle w:val="ad"/>
      </w:pPr>
      <w:r>
        <w:rPr>
          <w:rStyle w:val="a3"/>
        </w:rPr>
        <w:footnoteRef/>
      </w:r>
      <w:r>
        <w:tab/>
        <w:t xml:space="preserve"> Путрик Ю.С., Караневский П.И. Экскурсовод-профессия творческая.//"Туристские фирмы". Вып 35 (3).-СПб.: "Невский фонд", 2005.-С. 321-322.</w:t>
      </w:r>
    </w:p>
    <w:p w:rsidR="002C45B4" w:rsidRDefault="002C45B4">
      <w:pPr>
        <w:pStyle w:val="ad"/>
      </w:pPr>
    </w:p>
  </w:footnote>
  <w:footnote w:id="27">
    <w:p w:rsidR="002C45B4" w:rsidRDefault="002C45B4">
      <w:pPr>
        <w:pStyle w:val="ad"/>
      </w:pPr>
      <w:r>
        <w:rPr>
          <w:rStyle w:val="a3"/>
        </w:rPr>
        <w:footnoteRef/>
      </w:r>
      <w:r>
        <w:tab/>
        <w:t xml:space="preserve"> Путрик Ю.С., Караневский П.И. Экскурсовод-профессия творческая.//"Туристские фирмы". Вып 35 (3).-СПб.: "Невский фонд", 2005.-С. 325-327.</w:t>
      </w:r>
    </w:p>
    <w:p w:rsidR="002C45B4" w:rsidRDefault="002C45B4">
      <w:pPr>
        <w:pStyle w:val="ad"/>
      </w:pPr>
    </w:p>
  </w:footnote>
  <w:footnote w:id="28">
    <w:p w:rsidR="002C45B4" w:rsidRDefault="002C45B4">
      <w:pPr>
        <w:pStyle w:val="ad"/>
      </w:pPr>
      <w:r>
        <w:rPr>
          <w:rStyle w:val="a3"/>
        </w:rPr>
        <w:footnoteRef/>
      </w:r>
      <w:r>
        <w:tab/>
        <w:t xml:space="preserve"> Емельянов Б. В. В помощь экскурсоводу. – М.: Профиздат, 1976. С 34-37.</w:t>
      </w:r>
    </w:p>
    <w:p w:rsidR="002C45B4" w:rsidRDefault="002C45B4">
      <w:pPr>
        <w:pStyle w:val="ad"/>
      </w:pPr>
    </w:p>
  </w:footnote>
  <w:footnote w:id="29">
    <w:p w:rsidR="002C45B4" w:rsidRDefault="002C45B4">
      <w:pPr>
        <w:pStyle w:val="ad"/>
      </w:pPr>
      <w:r>
        <w:rPr>
          <w:rStyle w:val="a3"/>
        </w:rPr>
        <w:footnoteRef/>
      </w:r>
      <w:r>
        <w:tab/>
        <w:t xml:space="preserve"> Путрик Ю.С., Караневский П.И. Экскурсовод-профессия творческая.//"Туристские фирмы". Вып 35 (3).-СПб.: "Невский фонд", 2005.-С. 287-289.</w:t>
      </w:r>
    </w:p>
    <w:p w:rsidR="002C45B4" w:rsidRDefault="002C45B4">
      <w:pPr>
        <w:pStyle w:val="ad"/>
      </w:pPr>
    </w:p>
  </w:footnote>
  <w:footnote w:id="30">
    <w:p w:rsidR="002C45B4" w:rsidRDefault="002C45B4">
      <w:pPr>
        <w:pStyle w:val="ad"/>
      </w:pPr>
      <w:r>
        <w:rPr>
          <w:rStyle w:val="a3"/>
        </w:rPr>
        <w:footnoteRef/>
      </w:r>
      <w:r>
        <w:tab/>
        <w:t xml:space="preserve"> Путрик Ю.С., Караневский П.И. Экскурсовод-профессия творческая.//"Туристские фирмы". Вып 35 (3).-СПб.: "Невский фонд", 2005.-С. 290-292.</w:t>
      </w:r>
    </w:p>
    <w:p w:rsidR="002C45B4" w:rsidRDefault="002C45B4">
      <w:pPr>
        <w:pStyle w:val="ad"/>
      </w:pPr>
    </w:p>
  </w:footnote>
  <w:footnote w:id="31">
    <w:p w:rsidR="002C45B4" w:rsidRDefault="002C45B4">
      <w:pPr>
        <w:pStyle w:val="ad"/>
      </w:pPr>
      <w:r>
        <w:rPr>
          <w:rStyle w:val="a3"/>
        </w:rPr>
        <w:footnoteRef/>
      </w:r>
      <w:r>
        <w:tab/>
        <w:t xml:space="preserve"> Хуусконен Н.М., Глушанок Т.М. Практика экскурсионной деятельности. — СПб.: «Издательский дом Герда», 2006. С. 25-26.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45B4" w:rsidRDefault="002C45B4">
    <w:pPr>
      <w:pStyle w:val="af"/>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45B4" w:rsidRDefault="002C45B4"/>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45B4" w:rsidRDefault="002C45B4"/>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45B4" w:rsidRDefault="00E34FA1">
    <w:pPr>
      <w:pStyle w:val="af"/>
      <w:ind w:right="360"/>
    </w:pPr>
    <w:r>
      <w:pict>
        <v:shapetype id="_x0000_t202" coordsize="21600,21600" o:spt="202" path="m,l,21600r21600,l21600,xe">
          <v:stroke joinstyle="miter"/>
          <v:path gradientshapeok="t" o:connecttype="rect"/>
        </v:shapetype>
        <v:shape id="_x0000_s1026" type="#_x0000_t202" style="position:absolute;margin-left:0;margin-top:.05pt;width:12pt;height:13.75pt;z-index:251658752;mso-wrap-distance-left:0;mso-wrap-distance-right:0;mso-position-horizontal:left;mso-position-horizontal-relative:page" stroked="f">
          <v:fill opacity="0" color2="black"/>
          <v:textbox inset="0,0,0,0">
            <w:txbxContent>
              <w:p w:rsidR="002C45B4" w:rsidRDefault="002C45B4">
                <w:pPr>
                  <w:pStyle w:val="af"/>
                </w:pPr>
                <w:r>
                  <w:rPr>
                    <w:rStyle w:val="a5"/>
                  </w:rPr>
                  <w:fldChar w:fldCharType="begin"/>
                </w:r>
                <w:r>
                  <w:rPr>
                    <w:rStyle w:val="a5"/>
                  </w:rPr>
                  <w:instrText xml:space="preserve"> PAGE </w:instrText>
                </w:r>
                <w:r>
                  <w:rPr>
                    <w:rStyle w:val="a5"/>
                  </w:rPr>
                  <w:fldChar w:fldCharType="separate"/>
                </w:r>
                <w:r>
                  <w:rPr>
                    <w:rStyle w:val="a5"/>
                    <w:noProof/>
                  </w:rPr>
                  <w:t>2</w:t>
                </w:r>
                <w:r>
                  <w:rPr>
                    <w:rStyle w:val="a5"/>
                  </w:rPr>
                  <w:fldChar w:fldCharType="end"/>
                </w:r>
              </w:p>
            </w:txbxContent>
          </v:textbox>
          <w10:wrap type="square" side="largest" anchorx="page"/>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45B4" w:rsidRDefault="002C45B4"/>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0000" w:rsidRDefault="00E34FA1">
    <w:r>
      <w:cr/>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0000" w:rsidRDefault="00E34FA1">
    <w:r>
      <w:c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singleLevel"/>
    <w:tmpl w:val="00000002"/>
    <w:name w:val="WW8Num2"/>
    <w:lvl w:ilvl="0">
      <w:start w:val="1"/>
      <w:numFmt w:val="decimal"/>
      <w:lvlText w:val="%1."/>
      <w:lvlJc w:val="left"/>
      <w:pPr>
        <w:tabs>
          <w:tab w:val="num" w:pos="0"/>
        </w:tabs>
        <w:ind w:left="0" w:firstLine="0"/>
      </w:pPr>
    </w:lvl>
  </w:abstractNum>
  <w:abstractNum w:abstractNumId="2">
    <w:nsid w:val="00000003"/>
    <w:multiLevelType w:val="singleLevel"/>
    <w:tmpl w:val="00000003"/>
    <w:name w:val="WW8Num3"/>
    <w:lvl w:ilvl="0">
      <w:start w:val="1"/>
      <w:numFmt w:val="bullet"/>
      <w:lvlText w:val="­"/>
      <w:lvlJc w:val="left"/>
      <w:pPr>
        <w:tabs>
          <w:tab w:val="num" w:pos="0"/>
        </w:tabs>
        <w:ind w:left="747" w:hanging="747"/>
      </w:pPr>
      <w:rPr>
        <w:rFonts w:ascii="Times New Roman" w:hAnsi="Times New Roman" w:cs="Times New Roman"/>
      </w:rPr>
    </w:lvl>
  </w:abstractNum>
  <w:abstractNum w:abstractNumId="3">
    <w:nsid w:val="00000004"/>
    <w:multiLevelType w:val="singleLevel"/>
    <w:tmpl w:val="00000004"/>
    <w:name w:val="WW8Num7"/>
    <w:lvl w:ilvl="0">
      <w:start w:val="1"/>
      <w:numFmt w:val="bullet"/>
      <w:lvlText w:val="­"/>
      <w:lvlJc w:val="left"/>
      <w:pPr>
        <w:tabs>
          <w:tab w:val="num" w:pos="720"/>
        </w:tabs>
        <w:ind w:left="567" w:hanging="207"/>
      </w:pPr>
      <w:rPr>
        <w:rFonts w:ascii="Times New Roman" w:hAnsi="Times New Roman" w:cs="Times New Roman"/>
      </w:rPr>
    </w:lvl>
  </w:abstractNum>
  <w:abstractNum w:abstractNumId="4">
    <w:nsid w:val="00000005"/>
    <w:multiLevelType w:val="multilevel"/>
    <w:tmpl w:val="00000005"/>
    <w:name w:val="WW8Num9"/>
    <w:lvl w:ilvl="0">
      <w:start w:val="1"/>
      <w:numFmt w:val="bullet"/>
      <w:lvlText w:val=""/>
      <w:lvlJc w:val="left"/>
      <w:pPr>
        <w:tabs>
          <w:tab w:val="num" w:pos="709"/>
        </w:tabs>
        <w:ind w:left="709" w:firstLine="284"/>
      </w:pPr>
      <w:rPr>
        <w:rFonts w:ascii="Wingdings" w:hAnsi="Wingdings"/>
      </w:rPr>
    </w:lvl>
    <w:lvl w:ilvl="1">
      <w:start w:val="2"/>
      <w:numFmt w:val="upperRoman"/>
      <w:lvlText w:val="Глава %2."/>
      <w:lvlJc w:val="left"/>
      <w:pPr>
        <w:tabs>
          <w:tab w:val="num" w:pos="1969"/>
        </w:tabs>
        <w:ind w:left="1969" w:hanging="180"/>
      </w:pPr>
    </w:lvl>
    <w:lvl w:ilvl="2">
      <w:start w:val="1"/>
      <w:numFmt w:val="decimal"/>
      <w:lvlText w:val="%3."/>
      <w:lvlJc w:val="left"/>
      <w:pPr>
        <w:tabs>
          <w:tab w:val="num" w:pos="0"/>
        </w:tabs>
        <w:ind w:left="0" w:firstLine="0"/>
      </w:pPr>
    </w:lvl>
    <w:lvl w:ilvl="3">
      <w:start w:val="1"/>
      <w:numFmt w:val="bullet"/>
      <w:lvlText w:val=""/>
      <w:lvlJc w:val="left"/>
      <w:pPr>
        <w:tabs>
          <w:tab w:val="num" w:pos="3589"/>
        </w:tabs>
        <w:ind w:left="3589" w:hanging="360"/>
      </w:pPr>
      <w:rPr>
        <w:rFonts w:ascii="Symbol" w:hAnsi="Symbol"/>
      </w:rPr>
    </w:lvl>
    <w:lvl w:ilvl="4">
      <w:start w:val="1"/>
      <w:numFmt w:val="bullet"/>
      <w:lvlText w:val="o"/>
      <w:lvlJc w:val="left"/>
      <w:pPr>
        <w:tabs>
          <w:tab w:val="num" w:pos="4309"/>
        </w:tabs>
        <w:ind w:left="4309" w:hanging="360"/>
      </w:pPr>
      <w:rPr>
        <w:rFonts w:ascii="Courier New" w:hAnsi="Courier New" w:cs="Courier New"/>
      </w:rPr>
    </w:lvl>
    <w:lvl w:ilvl="5">
      <w:start w:val="1"/>
      <w:numFmt w:val="bullet"/>
      <w:lvlText w:val=""/>
      <w:lvlJc w:val="left"/>
      <w:pPr>
        <w:tabs>
          <w:tab w:val="num" w:pos="5029"/>
        </w:tabs>
        <w:ind w:left="5029" w:hanging="360"/>
      </w:pPr>
      <w:rPr>
        <w:rFonts w:ascii="Wingdings" w:hAnsi="Wingdings"/>
      </w:rPr>
    </w:lvl>
    <w:lvl w:ilvl="6">
      <w:start w:val="1"/>
      <w:numFmt w:val="bullet"/>
      <w:lvlText w:val=""/>
      <w:lvlJc w:val="left"/>
      <w:pPr>
        <w:tabs>
          <w:tab w:val="num" w:pos="5749"/>
        </w:tabs>
        <w:ind w:left="5749" w:hanging="360"/>
      </w:pPr>
      <w:rPr>
        <w:rFonts w:ascii="Symbol" w:hAnsi="Symbol"/>
      </w:rPr>
    </w:lvl>
    <w:lvl w:ilvl="7">
      <w:start w:val="1"/>
      <w:numFmt w:val="bullet"/>
      <w:lvlText w:val="o"/>
      <w:lvlJc w:val="left"/>
      <w:pPr>
        <w:tabs>
          <w:tab w:val="num" w:pos="6469"/>
        </w:tabs>
        <w:ind w:left="6469" w:hanging="360"/>
      </w:pPr>
      <w:rPr>
        <w:rFonts w:ascii="Courier New" w:hAnsi="Courier New" w:cs="Courier New"/>
      </w:rPr>
    </w:lvl>
    <w:lvl w:ilvl="8">
      <w:start w:val="1"/>
      <w:numFmt w:val="bullet"/>
      <w:lvlText w:val=""/>
      <w:lvlJc w:val="left"/>
      <w:pPr>
        <w:tabs>
          <w:tab w:val="num" w:pos="7189"/>
        </w:tabs>
        <w:ind w:left="7189" w:hanging="360"/>
      </w:pPr>
      <w:rPr>
        <w:rFonts w:ascii="Wingdings" w:hAnsi="Wingdings"/>
      </w:rPr>
    </w:lvl>
  </w:abstractNum>
  <w:abstractNum w:abstractNumId="5">
    <w:nsid w:val="00000006"/>
    <w:multiLevelType w:val="singleLevel"/>
    <w:tmpl w:val="00000006"/>
    <w:name w:val="WW8Num10"/>
    <w:lvl w:ilvl="0">
      <w:start w:val="1"/>
      <w:numFmt w:val="bullet"/>
      <w:lvlText w:val=""/>
      <w:lvlJc w:val="left"/>
      <w:pPr>
        <w:tabs>
          <w:tab w:val="num" w:pos="1418"/>
        </w:tabs>
        <w:ind w:left="1958" w:hanging="824"/>
      </w:pPr>
      <w:rPr>
        <w:rFonts w:ascii="Wingdings" w:hAnsi="Wingdings"/>
      </w:rPr>
    </w:lvl>
  </w:abstractNum>
  <w:abstractNum w:abstractNumId="6">
    <w:nsid w:val="00000007"/>
    <w:multiLevelType w:val="singleLevel"/>
    <w:tmpl w:val="00000007"/>
    <w:name w:val="WW8Num12"/>
    <w:lvl w:ilvl="0">
      <w:start w:val="1"/>
      <w:numFmt w:val="bullet"/>
      <w:lvlText w:val="o"/>
      <w:lvlJc w:val="left"/>
      <w:pPr>
        <w:tabs>
          <w:tab w:val="num" w:pos="1429"/>
        </w:tabs>
        <w:ind w:left="1429" w:hanging="360"/>
      </w:pPr>
      <w:rPr>
        <w:rFonts w:ascii="Courier New" w:hAnsi="Courier New" w:cs="Courier New"/>
      </w:rPr>
    </w:lvl>
  </w:abstractNum>
  <w:abstractNum w:abstractNumId="7">
    <w:nsid w:val="00000008"/>
    <w:multiLevelType w:val="singleLevel"/>
    <w:tmpl w:val="00000008"/>
    <w:name w:val="WW8Num14"/>
    <w:lvl w:ilvl="0">
      <w:start w:val="1"/>
      <w:numFmt w:val="bullet"/>
      <w:lvlText w:val="­"/>
      <w:lvlJc w:val="left"/>
      <w:pPr>
        <w:tabs>
          <w:tab w:val="num" w:pos="0"/>
        </w:tabs>
        <w:ind w:left="747" w:hanging="747"/>
      </w:pPr>
      <w:rPr>
        <w:rFonts w:ascii="Times New Roman" w:hAnsi="Times New Roman" w:cs="Times New Roman"/>
      </w:rPr>
    </w:lvl>
  </w:abstractNum>
  <w:abstractNum w:abstractNumId="8">
    <w:nsid w:val="00000009"/>
    <w:multiLevelType w:val="singleLevel"/>
    <w:tmpl w:val="00000009"/>
    <w:name w:val="WW8Num16"/>
    <w:lvl w:ilvl="0">
      <w:start w:val="1"/>
      <w:numFmt w:val="bullet"/>
      <w:lvlText w:val="­"/>
      <w:lvlJc w:val="left"/>
      <w:pPr>
        <w:tabs>
          <w:tab w:val="num" w:pos="0"/>
        </w:tabs>
        <w:ind w:left="747" w:hanging="747"/>
      </w:pPr>
      <w:rPr>
        <w:rFonts w:ascii="Times New Roman" w:hAnsi="Times New Roman" w:cs="Times New Roman"/>
      </w:rPr>
    </w:lvl>
  </w:abstractNum>
  <w:abstractNum w:abstractNumId="9">
    <w:nsid w:val="0000000A"/>
    <w:multiLevelType w:val="singleLevel"/>
    <w:tmpl w:val="0000000A"/>
    <w:name w:val="WW8Num17"/>
    <w:lvl w:ilvl="0">
      <w:start w:val="1"/>
      <w:numFmt w:val="bullet"/>
      <w:lvlText w:val=""/>
      <w:lvlJc w:val="left"/>
      <w:pPr>
        <w:tabs>
          <w:tab w:val="num" w:pos="0"/>
        </w:tabs>
        <w:ind w:left="540" w:hanging="540"/>
      </w:pPr>
      <w:rPr>
        <w:rFonts w:ascii="Wingdings" w:hAnsi="Wingdings"/>
      </w:rPr>
    </w:lvl>
  </w:abstractNum>
  <w:abstractNum w:abstractNumId="10">
    <w:nsid w:val="0000000B"/>
    <w:multiLevelType w:val="singleLevel"/>
    <w:tmpl w:val="0000000B"/>
    <w:name w:val="WW8Num19"/>
    <w:lvl w:ilvl="0">
      <w:start w:val="1"/>
      <w:numFmt w:val="bullet"/>
      <w:lvlText w:val="­"/>
      <w:lvlJc w:val="left"/>
      <w:pPr>
        <w:tabs>
          <w:tab w:val="num" w:pos="1429"/>
        </w:tabs>
        <w:ind w:left="1276" w:hanging="207"/>
      </w:pPr>
      <w:rPr>
        <w:rFonts w:ascii="Times New Roman" w:hAnsi="Times New Roman" w:cs="Times New Roman"/>
      </w:rPr>
    </w:lvl>
  </w:abstractNum>
  <w:abstractNum w:abstractNumId="11">
    <w:nsid w:val="0000000C"/>
    <w:multiLevelType w:val="singleLevel"/>
    <w:tmpl w:val="0000000C"/>
    <w:name w:val="WW8Num21"/>
    <w:lvl w:ilvl="0">
      <w:start w:val="1"/>
      <w:numFmt w:val="bullet"/>
      <w:lvlText w:val="►"/>
      <w:lvlJc w:val="left"/>
      <w:pPr>
        <w:tabs>
          <w:tab w:val="num" w:pos="0"/>
        </w:tabs>
        <w:ind w:left="567" w:hanging="567"/>
      </w:pPr>
      <w:rPr>
        <w:rFonts w:ascii="Times New Roman" w:hAnsi="Times New Roman" w:cs="Times New Roman"/>
      </w:rPr>
    </w:lvl>
  </w:abstractNum>
  <w:abstractNum w:abstractNumId="12">
    <w:nsid w:val="0000000D"/>
    <w:multiLevelType w:val="singleLevel"/>
    <w:tmpl w:val="0000000D"/>
    <w:name w:val="WW8Num22"/>
    <w:lvl w:ilvl="0">
      <w:start w:val="1"/>
      <w:numFmt w:val="bullet"/>
      <w:lvlText w:val=""/>
      <w:lvlJc w:val="left"/>
      <w:pPr>
        <w:tabs>
          <w:tab w:val="num" w:pos="0"/>
        </w:tabs>
        <w:ind w:left="0" w:firstLine="709"/>
      </w:pPr>
      <w:rPr>
        <w:rFonts w:ascii="Wingdings" w:hAnsi="Wingdings"/>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markup="0"/>
  <w:doNotTrackMoves/>
  <w:doNotTrackFormatting/>
  <w:defaultTabStop w:val="708"/>
  <w:autoHyphenation/>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o:colormenu v:ext="edit" fillcolor="none [4]" strokecolor="none [1]" shadowcolor="none [2]"/>
    </o:shapedefaults>
    <o:shapelayout v:ext="edit">
      <o:idmap v:ext="edit" data="1"/>
    </o:shapelayout>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C40A9"/>
    <w:rsid w:val="00173787"/>
    <w:rsid w:val="001C40A9"/>
    <w:rsid w:val="002C45B4"/>
    <w:rsid w:val="00D13C5A"/>
    <w:rsid w:val="00DD5526"/>
    <w:rsid w:val="00E34F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fillcolor="none [4]" strokecolor="none [1]" shadowcolor="none [2]"/>
    </o:shapedefaults>
    <o:shapelayout v:ext="edit">
      <o:idmap v:ext="edit" data="2"/>
    </o:shapelayout>
  </w:shapeDefaults>
  <w:doNotEmbedSmartTags/>
  <w:decimalSymbol w:val=","/>
  <w:listSeparator w:val=";"/>
  <w15:chartTrackingRefBased/>
  <w15:docId w15:val="{905E4B67-289D-45BC-9389-355D601E06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eastAsia="ar-SA"/>
    </w:rPr>
  </w:style>
  <w:style w:type="paragraph" w:styleId="1">
    <w:name w:val="heading 1"/>
    <w:basedOn w:val="a"/>
    <w:next w:val="a"/>
    <w:qFormat/>
    <w:pPr>
      <w:keepNext/>
      <w:numPr>
        <w:numId w:val="1"/>
      </w:numPr>
      <w:spacing w:before="240" w:after="60" w:line="360" w:lineRule="auto"/>
      <w:jc w:val="center"/>
      <w:outlineLvl w:val="0"/>
    </w:pPr>
    <w:rPr>
      <w:rFonts w:cs="Arial"/>
      <w:b/>
      <w:bCs/>
      <w:kern w:val="1"/>
      <w:sz w:val="32"/>
      <w:szCs w:val="32"/>
    </w:rPr>
  </w:style>
  <w:style w:type="paragraph" w:styleId="2">
    <w:name w:val="heading 2"/>
    <w:basedOn w:val="a"/>
    <w:next w:val="a"/>
    <w:qFormat/>
    <w:pPr>
      <w:keepNext/>
      <w:numPr>
        <w:ilvl w:val="1"/>
        <w:numId w:val="1"/>
      </w:numPr>
      <w:spacing w:before="240" w:after="60" w:line="360" w:lineRule="auto"/>
      <w:jc w:val="center"/>
      <w:outlineLvl w:val="1"/>
    </w:pPr>
    <w:rPr>
      <w:rFonts w:cs="Arial"/>
      <w:b/>
      <w:bCs/>
      <w:iCs/>
      <w:sz w:val="28"/>
      <w:szCs w:val="28"/>
    </w:rPr>
  </w:style>
  <w:style w:type="paragraph" w:styleId="3">
    <w:name w:val="heading 3"/>
    <w:basedOn w:val="a"/>
    <w:next w:val="a"/>
    <w:qFormat/>
    <w:pPr>
      <w:keepNext/>
      <w:numPr>
        <w:ilvl w:val="2"/>
        <w:numId w:val="1"/>
      </w:numPr>
      <w:spacing w:before="240" w:after="60" w:line="360" w:lineRule="auto"/>
      <w:jc w:val="center"/>
      <w:outlineLvl w:val="2"/>
    </w:pPr>
    <w:rPr>
      <w:rFonts w:cs="Arial"/>
      <w:b/>
      <w:bCs/>
      <w:i/>
      <w:sz w:val="28"/>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Pr>
      <w:rFonts w:ascii="Wingdings" w:hAnsi="Wingdings"/>
    </w:rPr>
  </w:style>
  <w:style w:type="character" w:customStyle="1" w:styleId="WW8Num1z1">
    <w:name w:val="WW8Num1z1"/>
    <w:rPr>
      <w:rFonts w:ascii="Courier New" w:hAnsi="Courier New" w:cs="Courier New"/>
    </w:rPr>
  </w:style>
  <w:style w:type="character" w:customStyle="1" w:styleId="WW8Num1z3">
    <w:name w:val="WW8Num1z3"/>
    <w:rPr>
      <w:rFonts w:ascii="Symbol" w:hAnsi="Symbol"/>
    </w:rPr>
  </w:style>
  <w:style w:type="character" w:customStyle="1" w:styleId="WW8Num3z0">
    <w:name w:val="WW8Num3z0"/>
    <w:rPr>
      <w:rFonts w:ascii="Times New Roman" w:hAnsi="Times New Roman" w:cs="Times New Roman"/>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rPr>
  </w:style>
  <w:style w:type="character" w:customStyle="1" w:styleId="WW8Num3z3">
    <w:name w:val="WW8Num3z3"/>
    <w:rPr>
      <w:rFonts w:ascii="Symbol" w:hAnsi="Symbol"/>
    </w:rPr>
  </w:style>
  <w:style w:type="character" w:customStyle="1" w:styleId="WW8Num4z0">
    <w:name w:val="WW8Num4z0"/>
    <w:rPr>
      <w:rFonts w:ascii="Wingdings" w:hAnsi="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rPr>
  </w:style>
  <w:style w:type="character" w:customStyle="1" w:styleId="WW8Num5z0">
    <w:name w:val="WW8Num5z0"/>
    <w:rPr>
      <w:rFonts w:ascii="Wingdings" w:hAnsi="Wingdings"/>
    </w:rPr>
  </w:style>
  <w:style w:type="character" w:customStyle="1" w:styleId="WW8Num5z1">
    <w:name w:val="WW8Num5z1"/>
    <w:rPr>
      <w:rFonts w:ascii="Courier New" w:hAnsi="Courier New" w:cs="Courier New"/>
    </w:rPr>
  </w:style>
  <w:style w:type="character" w:customStyle="1" w:styleId="WW8Num5z3">
    <w:name w:val="WW8Num5z3"/>
    <w:rPr>
      <w:rFonts w:ascii="Symbol" w:hAnsi="Symbol"/>
    </w:rPr>
  </w:style>
  <w:style w:type="character" w:customStyle="1" w:styleId="WW8Num7z0">
    <w:name w:val="WW8Num7z0"/>
    <w:rPr>
      <w:rFonts w:ascii="Times New Roman" w:hAnsi="Times New Roman" w:cs="Times New Roman"/>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rPr>
  </w:style>
  <w:style w:type="character" w:customStyle="1" w:styleId="WW8Num7z3">
    <w:name w:val="WW8Num7z3"/>
    <w:rPr>
      <w:rFonts w:ascii="Symbol" w:hAnsi="Symbol"/>
    </w:rPr>
  </w:style>
  <w:style w:type="character" w:customStyle="1" w:styleId="WW8Num8z0">
    <w:name w:val="WW8Num8z0"/>
    <w:rPr>
      <w:rFonts w:ascii="Wingdings" w:hAnsi="Wingdings"/>
    </w:rPr>
  </w:style>
  <w:style w:type="character" w:customStyle="1" w:styleId="WW8Num8z1">
    <w:name w:val="WW8Num8z1"/>
    <w:rPr>
      <w:rFonts w:ascii="Courier New" w:hAnsi="Courier New" w:cs="Courier New"/>
    </w:rPr>
  </w:style>
  <w:style w:type="character" w:customStyle="1" w:styleId="WW8Num8z3">
    <w:name w:val="WW8Num8z3"/>
    <w:rPr>
      <w:rFonts w:ascii="Symbol" w:hAnsi="Symbol"/>
    </w:rPr>
  </w:style>
  <w:style w:type="character" w:customStyle="1" w:styleId="WW8Num9z0">
    <w:name w:val="WW8Num9z0"/>
    <w:rPr>
      <w:rFonts w:ascii="Wingdings" w:hAnsi="Wingdings"/>
    </w:rPr>
  </w:style>
  <w:style w:type="character" w:customStyle="1" w:styleId="WW8Num9z3">
    <w:name w:val="WW8Num9z3"/>
    <w:rPr>
      <w:rFonts w:ascii="Symbol" w:hAnsi="Symbol"/>
    </w:rPr>
  </w:style>
  <w:style w:type="character" w:customStyle="1" w:styleId="WW8Num9z4">
    <w:name w:val="WW8Num9z4"/>
    <w:rPr>
      <w:rFonts w:ascii="Courier New" w:hAnsi="Courier New" w:cs="Courier New"/>
    </w:rPr>
  </w:style>
  <w:style w:type="character" w:customStyle="1" w:styleId="WW8Num10z0">
    <w:name w:val="WW8Num10z0"/>
    <w:rPr>
      <w:rFonts w:ascii="Wingdings" w:hAnsi="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rPr>
  </w:style>
  <w:style w:type="character" w:customStyle="1" w:styleId="WW8Num11z0">
    <w:name w:val="WW8Num11z0"/>
    <w:rPr>
      <w:rFonts w:ascii="Wingdings" w:hAnsi="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rPr>
  </w:style>
  <w:style w:type="character" w:customStyle="1" w:styleId="WW8Num12z0">
    <w:name w:val="WW8Num12z0"/>
    <w:rPr>
      <w:rFonts w:ascii="Courier New" w:hAnsi="Courier New" w:cs="Courier New"/>
    </w:rPr>
  </w:style>
  <w:style w:type="character" w:customStyle="1" w:styleId="WW8Num12z2">
    <w:name w:val="WW8Num12z2"/>
    <w:rPr>
      <w:rFonts w:ascii="Wingdings" w:hAnsi="Wingdings"/>
    </w:rPr>
  </w:style>
  <w:style w:type="character" w:customStyle="1" w:styleId="WW8Num12z3">
    <w:name w:val="WW8Num12z3"/>
    <w:rPr>
      <w:rFonts w:ascii="Symbol" w:hAnsi="Symbol"/>
    </w:rPr>
  </w:style>
  <w:style w:type="character" w:customStyle="1" w:styleId="WW8Num14z0">
    <w:name w:val="WW8Num14z0"/>
    <w:rPr>
      <w:rFonts w:ascii="Times New Roman" w:hAnsi="Times New Roman" w:cs="Times New Roman"/>
    </w:rPr>
  </w:style>
  <w:style w:type="character" w:customStyle="1" w:styleId="WW8Num14z1">
    <w:name w:val="WW8Num14z1"/>
    <w:rPr>
      <w:rFonts w:ascii="Wingdings" w:hAnsi="Wingdings"/>
    </w:rPr>
  </w:style>
  <w:style w:type="character" w:customStyle="1" w:styleId="WW8Num14z3">
    <w:name w:val="WW8Num14z3"/>
    <w:rPr>
      <w:rFonts w:ascii="Symbol" w:hAnsi="Symbol"/>
    </w:rPr>
  </w:style>
  <w:style w:type="character" w:customStyle="1" w:styleId="WW8Num14z4">
    <w:name w:val="WW8Num14z4"/>
    <w:rPr>
      <w:rFonts w:ascii="Courier New" w:hAnsi="Courier New" w:cs="Courier New"/>
    </w:rPr>
  </w:style>
  <w:style w:type="character" w:customStyle="1" w:styleId="WW8Num15z0">
    <w:name w:val="WW8Num15z0"/>
    <w:rPr>
      <w:rFonts w:ascii="Wingdings" w:hAnsi="Wingdings"/>
    </w:rPr>
  </w:style>
  <w:style w:type="character" w:customStyle="1" w:styleId="WW8Num15z1">
    <w:name w:val="WW8Num15z1"/>
    <w:rPr>
      <w:rFonts w:ascii="Courier New" w:hAnsi="Courier New" w:cs="Courier New"/>
    </w:rPr>
  </w:style>
  <w:style w:type="character" w:customStyle="1" w:styleId="WW8Num15z3">
    <w:name w:val="WW8Num15z3"/>
    <w:rPr>
      <w:rFonts w:ascii="Symbol" w:hAnsi="Symbol"/>
    </w:rPr>
  </w:style>
  <w:style w:type="character" w:customStyle="1" w:styleId="WW8Num16z0">
    <w:name w:val="WW8Num16z0"/>
    <w:rPr>
      <w:rFonts w:ascii="Times New Roman" w:hAnsi="Times New Roman" w:cs="Times New Roman"/>
    </w:rPr>
  </w:style>
  <w:style w:type="character" w:customStyle="1" w:styleId="WW8Num16z1">
    <w:name w:val="WW8Num16z1"/>
    <w:rPr>
      <w:rFonts w:ascii="Courier New" w:hAnsi="Courier New" w:cs="Courier New"/>
    </w:rPr>
  </w:style>
  <w:style w:type="character" w:customStyle="1" w:styleId="WW8Num16z2">
    <w:name w:val="WW8Num16z2"/>
    <w:rPr>
      <w:rFonts w:ascii="Wingdings" w:hAnsi="Wingdings"/>
    </w:rPr>
  </w:style>
  <w:style w:type="character" w:customStyle="1" w:styleId="WW8Num16z3">
    <w:name w:val="WW8Num16z3"/>
    <w:rPr>
      <w:rFonts w:ascii="Symbol" w:hAnsi="Symbol"/>
    </w:rPr>
  </w:style>
  <w:style w:type="character" w:customStyle="1" w:styleId="WW8Num17z0">
    <w:name w:val="WW8Num17z0"/>
    <w:rPr>
      <w:rFonts w:ascii="Wingdings" w:hAnsi="Wingdings"/>
    </w:rPr>
  </w:style>
  <w:style w:type="character" w:customStyle="1" w:styleId="WW8Num17z2">
    <w:name w:val="WW8Num17z2"/>
    <w:rPr>
      <w:rFonts w:ascii="Times New Roman" w:hAnsi="Times New Roman" w:cs="Times New Roman"/>
    </w:rPr>
  </w:style>
  <w:style w:type="character" w:customStyle="1" w:styleId="WW8Num17z3">
    <w:name w:val="WW8Num17z3"/>
    <w:rPr>
      <w:rFonts w:ascii="Symbol" w:hAnsi="Symbol"/>
    </w:rPr>
  </w:style>
  <w:style w:type="character" w:customStyle="1" w:styleId="WW8Num17z4">
    <w:name w:val="WW8Num17z4"/>
    <w:rPr>
      <w:rFonts w:ascii="Courier New" w:hAnsi="Courier New" w:cs="Courier New"/>
    </w:rPr>
  </w:style>
  <w:style w:type="character" w:customStyle="1" w:styleId="WW8Num18z0">
    <w:name w:val="WW8Num18z0"/>
    <w:rPr>
      <w:rFonts w:ascii="Wingdings" w:hAnsi="Wingdings"/>
    </w:rPr>
  </w:style>
  <w:style w:type="character" w:customStyle="1" w:styleId="WW8Num18z3">
    <w:name w:val="WW8Num18z3"/>
    <w:rPr>
      <w:rFonts w:ascii="Symbol" w:hAnsi="Symbol"/>
    </w:rPr>
  </w:style>
  <w:style w:type="character" w:customStyle="1" w:styleId="WW8Num18z4">
    <w:name w:val="WW8Num18z4"/>
    <w:rPr>
      <w:rFonts w:ascii="Courier New" w:hAnsi="Courier New" w:cs="Courier New"/>
    </w:rPr>
  </w:style>
  <w:style w:type="character" w:customStyle="1" w:styleId="WW8Num19z0">
    <w:name w:val="WW8Num19z0"/>
    <w:rPr>
      <w:rFonts w:ascii="Times New Roman" w:hAnsi="Times New Roman" w:cs="Times New Roman"/>
    </w:rPr>
  </w:style>
  <w:style w:type="character" w:customStyle="1" w:styleId="WW8Num19z1">
    <w:name w:val="WW8Num19z1"/>
    <w:rPr>
      <w:rFonts w:ascii="Courier New" w:hAnsi="Courier New" w:cs="Courier New"/>
    </w:rPr>
  </w:style>
  <w:style w:type="character" w:customStyle="1" w:styleId="WW8Num19z2">
    <w:name w:val="WW8Num19z2"/>
    <w:rPr>
      <w:rFonts w:ascii="Wingdings" w:hAnsi="Wingdings"/>
    </w:rPr>
  </w:style>
  <w:style w:type="character" w:customStyle="1" w:styleId="WW8Num19z3">
    <w:name w:val="WW8Num19z3"/>
    <w:rPr>
      <w:rFonts w:ascii="Symbol" w:hAnsi="Symbol"/>
    </w:rPr>
  </w:style>
  <w:style w:type="character" w:customStyle="1" w:styleId="WW8Num21z0">
    <w:name w:val="WW8Num21z0"/>
    <w:rPr>
      <w:rFonts w:ascii="Times New Roman" w:hAnsi="Times New Roman" w:cs="Times New Roman"/>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rPr>
  </w:style>
  <w:style w:type="character" w:customStyle="1" w:styleId="WW8Num21z3">
    <w:name w:val="WW8Num21z3"/>
    <w:rPr>
      <w:rFonts w:ascii="Symbol" w:hAnsi="Symbol"/>
    </w:rPr>
  </w:style>
  <w:style w:type="character" w:customStyle="1" w:styleId="WW8Num22z0">
    <w:name w:val="WW8Num22z0"/>
    <w:rPr>
      <w:rFonts w:ascii="Wingdings" w:hAnsi="Wingdings"/>
    </w:rPr>
  </w:style>
  <w:style w:type="character" w:customStyle="1" w:styleId="WW8Num22z1">
    <w:name w:val="WW8Num22z1"/>
    <w:rPr>
      <w:rFonts w:ascii="Courier New" w:hAnsi="Courier New" w:cs="Courier New"/>
    </w:rPr>
  </w:style>
  <w:style w:type="character" w:customStyle="1" w:styleId="WW8Num22z3">
    <w:name w:val="WW8Num22z3"/>
    <w:rPr>
      <w:rFonts w:ascii="Symbol" w:hAnsi="Symbol"/>
    </w:rPr>
  </w:style>
  <w:style w:type="character" w:customStyle="1" w:styleId="10">
    <w:name w:val="Основной шрифт абзаца1"/>
  </w:style>
  <w:style w:type="character" w:customStyle="1" w:styleId="a3">
    <w:name w:val="Символ сноски"/>
    <w:basedOn w:val="10"/>
    <w:rPr>
      <w:vertAlign w:val="superscript"/>
    </w:rPr>
  </w:style>
  <w:style w:type="character" w:styleId="a4">
    <w:name w:val="Hyperlink"/>
    <w:basedOn w:val="10"/>
    <w:rPr>
      <w:color w:val="0000FF"/>
      <w:u w:val="single"/>
    </w:rPr>
  </w:style>
  <w:style w:type="character" w:styleId="a5">
    <w:name w:val="page number"/>
    <w:basedOn w:val="10"/>
  </w:style>
  <w:style w:type="character" w:styleId="a6">
    <w:name w:val="footnote reference"/>
    <w:rPr>
      <w:vertAlign w:val="superscript"/>
    </w:rPr>
  </w:style>
  <w:style w:type="character" w:styleId="a7">
    <w:name w:val="FollowedHyperlink"/>
    <w:rPr>
      <w:color w:val="800000"/>
      <w:u w:val="single"/>
    </w:rPr>
  </w:style>
  <w:style w:type="character" w:styleId="a8">
    <w:name w:val="endnote reference"/>
    <w:rPr>
      <w:vertAlign w:val="superscript"/>
    </w:rPr>
  </w:style>
  <w:style w:type="character" w:customStyle="1" w:styleId="a9">
    <w:name w:val="Символы концевой сноски"/>
  </w:style>
  <w:style w:type="paragraph" w:customStyle="1" w:styleId="aa">
    <w:name w:val="Заголовок"/>
    <w:basedOn w:val="a"/>
    <w:next w:val="ab"/>
    <w:pPr>
      <w:keepNext/>
      <w:spacing w:before="240" w:after="120"/>
    </w:pPr>
    <w:rPr>
      <w:rFonts w:ascii="Arial" w:eastAsia="DejaVu Sans" w:hAnsi="Arial" w:cs="Tahoma"/>
      <w:sz w:val="28"/>
      <w:szCs w:val="28"/>
    </w:rPr>
  </w:style>
  <w:style w:type="paragraph" w:styleId="ab">
    <w:name w:val="Body Text"/>
    <w:basedOn w:val="a"/>
    <w:pPr>
      <w:spacing w:after="120"/>
    </w:pPr>
  </w:style>
  <w:style w:type="paragraph" w:styleId="ac">
    <w:name w:val="List"/>
    <w:basedOn w:val="ab"/>
    <w:rPr>
      <w:rFonts w:cs="Tahoma"/>
    </w:rPr>
  </w:style>
  <w:style w:type="paragraph" w:customStyle="1" w:styleId="11">
    <w:name w:val="Название1"/>
    <w:basedOn w:val="a"/>
    <w:pPr>
      <w:suppressLineNumbers/>
      <w:spacing w:before="120" w:after="120"/>
    </w:pPr>
    <w:rPr>
      <w:rFonts w:cs="Tahoma"/>
      <w:i/>
      <w:iCs/>
    </w:rPr>
  </w:style>
  <w:style w:type="paragraph" w:customStyle="1" w:styleId="12">
    <w:name w:val="Указатель1"/>
    <w:basedOn w:val="a"/>
    <w:pPr>
      <w:suppressLineNumbers/>
    </w:pPr>
    <w:rPr>
      <w:rFonts w:cs="Tahoma"/>
    </w:rPr>
  </w:style>
  <w:style w:type="paragraph" w:customStyle="1" w:styleId="14">
    <w:name w:val="Стиль 14 пт По центру"/>
    <w:basedOn w:val="a"/>
    <w:pPr>
      <w:spacing w:line="360" w:lineRule="auto"/>
      <w:jc w:val="both"/>
    </w:pPr>
    <w:rPr>
      <w:sz w:val="28"/>
      <w:szCs w:val="20"/>
    </w:rPr>
  </w:style>
  <w:style w:type="paragraph" w:styleId="ad">
    <w:name w:val="footnote text"/>
    <w:basedOn w:val="a"/>
    <w:rPr>
      <w:sz w:val="20"/>
      <w:szCs w:val="20"/>
    </w:rPr>
  </w:style>
  <w:style w:type="paragraph" w:styleId="ae">
    <w:name w:val="footer"/>
    <w:basedOn w:val="a"/>
    <w:pPr>
      <w:tabs>
        <w:tab w:val="center" w:pos="4677"/>
        <w:tab w:val="right" w:pos="9355"/>
      </w:tabs>
    </w:pPr>
  </w:style>
  <w:style w:type="paragraph" w:styleId="13">
    <w:name w:val="toc 1"/>
    <w:basedOn w:val="a"/>
    <w:next w:val="a"/>
    <w:pPr>
      <w:spacing w:line="360" w:lineRule="auto"/>
      <w:jc w:val="both"/>
    </w:pPr>
    <w:rPr>
      <w:b/>
      <w:sz w:val="28"/>
    </w:rPr>
  </w:style>
  <w:style w:type="paragraph" w:styleId="20">
    <w:name w:val="toc 2"/>
    <w:basedOn w:val="a"/>
    <w:next w:val="a"/>
    <w:pPr>
      <w:spacing w:line="360" w:lineRule="auto"/>
      <w:ind w:left="240"/>
      <w:jc w:val="both"/>
    </w:pPr>
    <w:rPr>
      <w:sz w:val="28"/>
    </w:rPr>
  </w:style>
  <w:style w:type="paragraph" w:styleId="af">
    <w:name w:val="header"/>
    <w:basedOn w:val="a"/>
    <w:pPr>
      <w:tabs>
        <w:tab w:val="center" w:pos="4677"/>
        <w:tab w:val="right" w:pos="9355"/>
      </w:tabs>
    </w:pPr>
  </w:style>
  <w:style w:type="paragraph" w:styleId="30">
    <w:name w:val="toc 3"/>
    <w:basedOn w:val="12"/>
    <w:pPr>
      <w:tabs>
        <w:tab w:val="right" w:leader="dot" w:pos="9071"/>
      </w:tabs>
      <w:ind w:left="566"/>
    </w:pPr>
  </w:style>
  <w:style w:type="paragraph" w:styleId="4">
    <w:name w:val="toc 4"/>
    <w:basedOn w:val="12"/>
    <w:pPr>
      <w:tabs>
        <w:tab w:val="right" w:leader="dot" w:pos="8788"/>
      </w:tabs>
      <w:ind w:left="849"/>
    </w:pPr>
  </w:style>
  <w:style w:type="paragraph" w:styleId="5">
    <w:name w:val="toc 5"/>
    <w:basedOn w:val="12"/>
    <w:pPr>
      <w:tabs>
        <w:tab w:val="right" w:leader="dot" w:pos="8505"/>
      </w:tabs>
      <w:ind w:left="1132"/>
    </w:pPr>
  </w:style>
  <w:style w:type="paragraph" w:styleId="6">
    <w:name w:val="toc 6"/>
    <w:basedOn w:val="12"/>
    <w:pPr>
      <w:tabs>
        <w:tab w:val="right" w:leader="dot" w:pos="8222"/>
      </w:tabs>
      <w:ind w:left="1415"/>
    </w:pPr>
  </w:style>
  <w:style w:type="paragraph" w:styleId="7">
    <w:name w:val="toc 7"/>
    <w:basedOn w:val="12"/>
    <w:pPr>
      <w:tabs>
        <w:tab w:val="right" w:leader="dot" w:pos="7939"/>
      </w:tabs>
      <w:ind w:left="1698"/>
    </w:pPr>
  </w:style>
  <w:style w:type="paragraph" w:styleId="8">
    <w:name w:val="toc 8"/>
    <w:basedOn w:val="12"/>
    <w:pPr>
      <w:tabs>
        <w:tab w:val="right" w:leader="dot" w:pos="7656"/>
      </w:tabs>
      <w:ind w:left="1981"/>
    </w:pPr>
  </w:style>
  <w:style w:type="paragraph" w:styleId="9">
    <w:name w:val="toc 9"/>
    <w:basedOn w:val="12"/>
    <w:pPr>
      <w:tabs>
        <w:tab w:val="right" w:leader="dot" w:pos="7373"/>
      </w:tabs>
      <w:ind w:left="2264"/>
    </w:pPr>
  </w:style>
  <w:style w:type="paragraph" w:customStyle="1" w:styleId="100">
    <w:name w:val="Оглавление 10"/>
    <w:basedOn w:val="12"/>
    <w:pPr>
      <w:tabs>
        <w:tab w:val="right" w:leader="dot" w:pos="7090"/>
      </w:tabs>
      <w:ind w:left="2547"/>
    </w:pPr>
  </w:style>
  <w:style w:type="paragraph" w:customStyle="1" w:styleId="af0">
    <w:name w:val="Содержимое врезки"/>
    <w:basedOn w:val="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3.xml"/><Relationship Id="rId18" Type="http://schemas.openxmlformats.org/officeDocument/2006/relationships/header" Target="header7.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eader" Target="header1.xml"/><Relationship Id="rId12" Type="http://schemas.openxmlformats.org/officeDocument/2006/relationships/header" Target="header4.xml"/><Relationship Id="rId17" Type="http://schemas.openxmlformats.org/officeDocument/2006/relationships/header" Target="header6.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footer" Target="footer2.xml"/><Relationship Id="rId19" Type="http://schemas.openxmlformats.org/officeDocument/2006/relationships/footer" Target="footer6.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8361</Words>
  <Characters>47662</Characters>
  <Application>Microsoft Office Word</Application>
  <DocSecurity>0</DocSecurity>
  <Lines>397</Lines>
  <Paragraphs>111</Paragraphs>
  <ScaleCrop>false</ScaleCrop>
  <HeadingPairs>
    <vt:vector size="2" baseType="variant">
      <vt:variant>
        <vt:lpstr>Название</vt:lpstr>
      </vt:variant>
      <vt:variant>
        <vt:i4>1</vt:i4>
      </vt:variant>
    </vt:vector>
  </HeadingPairs>
  <TitlesOfParts>
    <vt:vector size="1" baseType="lpstr">
      <vt:lpstr>НОУ ВПО «Санкт-Петербургский Гуманитарный университет профсоюзов»</vt:lpstr>
    </vt:vector>
  </TitlesOfParts>
  <Company/>
  <LinksUpToDate>false</LinksUpToDate>
  <CharactersWithSpaces>55912</CharactersWithSpaces>
  <SharedDoc>false</SharedDoc>
  <HLinks>
    <vt:vector size="66" baseType="variant">
      <vt:variant>
        <vt:i4>524395</vt:i4>
      </vt:variant>
      <vt:variant>
        <vt:i4>33</vt:i4>
      </vt:variant>
      <vt:variant>
        <vt:i4>0</vt:i4>
      </vt:variant>
      <vt:variant>
        <vt:i4>5</vt:i4>
      </vt:variant>
      <vt:variant>
        <vt:lpwstr>http://www.vvs-tour.ru/ekskursionnoe_delo</vt:lpwstr>
      </vt:variant>
      <vt:variant>
        <vt:lpwstr/>
      </vt:variant>
      <vt:variant>
        <vt:i4>1310736</vt:i4>
      </vt:variant>
      <vt:variant>
        <vt:i4>30</vt:i4>
      </vt:variant>
      <vt:variant>
        <vt:i4>0</vt:i4>
      </vt:variant>
      <vt:variant>
        <vt:i4>5</vt:i4>
      </vt:variant>
      <vt:variant>
        <vt:lpwstr>http://www.kmvline.ru/lib/exkursoveden/7.php</vt:lpwstr>
      </vt:variant>
      <vt:variant>
        <vt:lpwstr/>
      </vt:variant>
      <vt:variant>
        <vt:i4>2293764</vt:i4>
      </vt:variant>
      <vt:variant>
        <vt:i4>26</vt:i4>
      </vt:variant>
      <vt:variant>
        <vt:i4>0</vt:i4>
      </vt:variant>
      <vt:variant>
        <vt:i4>5</vt:i4>
      </vt:variant>
      <vt:variant>
        <vt:lpwstr/>
      </vt:variant>
      <vt:variant>
        <vt:lpwstr>_toc445</vt:lpwstr>
      </vt:variant>
      <vt:variant>
        <vt:i4>2359300</vt:i4>
      </vt:variant>
      <vt:variant>
        <vt:i4>23</vt:i4>
      </vt:variant>
      <vt:variant>
        <vt:i4>0</vt:i4>
      </vt:variant>
      <vt:variant>
        <vt:i4>5</vt:i4>
      </vt:variant>
      <vt:variant>
        <vt:lpwstr/>
      </vt:variant>
      <vt:variant>
        <vt:lpwstr>_toc435</vt:lpwstr>
      </vt:variant>
      <vt:variant>
        <vt:i4>2228227</vt:i4>
      </vt:variant>
      <vt:variant>
        <vt:i4>20</vt:i4>
      </vt:variant>
      <vt:variant>
        <vt:i4>0</vt:i4>
      </vt:variant>
      <vt:variant>
        <vt:i4>5</vt:i4>
      </vt:variant>
      <vt:variant>
        <vt:lpwstr/>
      </vt:variant>
      <vt:variant>
        <vt:lpwstr>_toc358</vt:lpwstr>
      </vt:variant>
      <vt:variant>
        <vt:i4>2228226</vt:i4>
      </vt:variant>
      <vt:variant>
        <vt:i4>17</vt:i4>
      </vt:variant>
      <vt:variant>
        <vt:i4>0</vt:i4>
      </vt:variant>
      <vt:variant>
        <vt:i4>5</vt:i4>
      </vt:variant>
      <vt:variant>
        <vt:lpwstr/>
      </vt:variant>
      <vt:variant>
        <vt:lpwstr>_toc259</vt:lpwstr>
      </vt:variant>
      <vt:variant>
        <vt:i4>2228226</vt:i4>
      </vt:variant>
      <vt:variant>
        <vt:i4>14</vt:i4>
      </vt:variant>
      <vt:variant>
        <vt:i4>0</vt:i4>
      </vt:variant>
      <vt:variant>
        <vt:i4>5</vt:i4>
      </vt:variant>
      <vt:variant>
        <vt:lpwstr/>
      </vt:variant>
      <vt:variant>
        <vt:lpwstr>_toc258</vt:lpwstr>
      </vt:variant>
      <vt:variant>
        <vt:i4>2556948</vt:i4>
      </vt:variant>
      <vt:variant>
        <vt:i4>11</vt:i4>
      </vt:variant>
      <vt:variant>
        <vt:i4>0</vt:i4>
      </vt:variant>
      <vt:variant>
        <vt:i4>5</vt:i4>
      </vt:variant>
      <vt:variant>
        <vt:lpwstr/>
      </vt:variant>
      <vt:variant>
        <vt:lpwstr>2.2.1.2. Сущность экскурсии|outline</vt:lpwstr>
      </vt:variant>
      <vt:variant>
        <vt:i4>3014657</vt:i4>
      </vt:variant>
      <vt:variant>
        <vt:i4>8</vt:i4>
      </vt:variant>
      <vt:variant>
        <vt:i4>0</vt:i4>
      </vt:variant>
      <vt:variant>
        <vt:i4>5</vt:i4>
      </vt:variant>
      <vt:variant>
        <vt:lpwstr/>
      </vt:variant>
      <vt:variant>
        <vt:lpwstr>_toc192</vt:lpwstr>
      </vt:variant>
      <vt:variant>
        <vt:i4>3014657</vt:i4>
      </vt:variant>
      <vt:variant>
        <vt:i4>5</vt:i4>
      </vt:variant>
      <vt:variant>
        <vt:i4>0</vt:i4>
      </vt:variant>
      <vt:variant>
        <vt:i4>5</vt:i4>
      </vt:variant>
      <vt:variant>
        <vt:lpwstr/>
      </vt:variant>
      <vt:variant>
        <vt:lpwstr>_toc191</vt:lpwstr>
      </vt:variant>
      <vt:variant>
        <vt:i4>2097153</vt:i4>
      </vt:variant>
      <vt:variant>
        <vt:i4>2</vt:i4>
      </vt:variant>
      <vt:variant>
        <vt:i4>0</vt:i4>
      </vt:variant>
      <vt:variant>
        <vt:i4>5</vt:i4>
      </vt:variant>
      <vt:variant>
        <vt:lpwstr/>
      </vt:variant>
      <vt:variant>
        <vt:lpwstr>_toc178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НОУ ВПО «Санкт-Петербургский Гуманитарный университет профсоюзов»</dc:title>
  <dc:subject/>
  <dc:creator>Оленька</dc:creator>
  <cp:keywords/>
  <cp:lastModifiedBy>Irina</cp:lastModifiedBy>
  <cp:revision>2</cp:revision>
  <cp:lastPrinted>2008-11-10T16:14:00Z</cp:lastPrinted>
  <dcterms:created xsi:type="dcterms:W3CDTF">2014-08-30T07:02:00Z</dcterms:created>
  <dcterms:modified xsi:type="dcterms:W3CDTF">2014-08-30T07:02:00Z</dcterms:modified>
</cp:coreProperties>
</file>