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CDE" w:rsidRDefault="005C0CDE">
      <w:pPr>
        <w:spacing w:line="360" w:lineRule="auto"/>
        <w:jc w:val="center"/>
        <w:rPr>
          <w:rFonts w:hAnsi="Arial" w:cs="Arial"/>
          <w:sz w:val="28"/>
        </w:rPr>
      </w:pPr>
    </w:p>
    <w:p w:rsidR="004630F9" w:rsidRDefault="004630F9">
      <w:pPr>
        <w:spacing w:line="360" w:lineRule="auto"/>
        <w:jc w:val="center"/>
        <w:rPr>
          <w:rFonts w:ascii="Arial" w:hAnsi="Arial" w:cs="Arial"/>
        </w:rPr>
      </w:pPr>
      <w:r>
        <w:rPr>
          <w:rFonts w:hAnsi="Arial" w:cs="Arial"/>
          <w:sz w:val="28"/>
        </w:rPr>
        <w:t>Нижегородский</w:t>
      </w:r>
      <w:r>
        <w:rPr>
          <w:rFonts w:hAnsi="Arial" w:cs="Arial"/>
          <w:sz w:val="28"/>
        </w:rPr>
        <w:t xml:space="preserve"> </w:t>
      </w:r>
      <w:r>
        <w:rPr>
          <w:rFonts w:hAnsi="Arial" w:cs="Arial"/>
          <w:sz w:val="28"/>
        </w:rPr>
        <w:t>государственный</w:t>
      </w:r>
    </w:p>
    <w:p w:rsidR="004630F9" w:rsidRDefault="004630F9">
      <w:r>
        <w:rPr>
          <w:sz w:val="28"/>
        </w:rPr>
        <w:t>архитектурно-строительный университет</w:t>
      </w:r>
    </w:p>
    <w:p w:rsidR="004630F9" w:rsidRDefault="004630F9">
      <w:pPr>
        <w:spacing w:line="360" w:lineRule="auto"/>
        <w:rPr>
          <w:sz w:val="28"/>
          <w:szCs w:val="28"/>
        </w:rPr>
      </w:pPr>
    </w:p>
    <w:p w:rsidR="004630F9" w:rsidRDefault="004630F9"/>
    <w:p w:rsidR="004630F9" w:rsidRDefault="004630F9">
      <w:pPr>
        <w:spacing w:line="360" w:lineRule="auto"/>
        <w:jc w:val="center"/>
        <w:rPr>
          <w:sz w:val="28"/>
          <w:szCs w:val="28"/>
        </w:rPr>
      </w:pPr>
    </w:p>
    <w:p w:rsidR="004630F9" w:rsidRDefault="004630F9">
      <w:r>
        <w:rPr>
          <w:sz w:val="28"/>
        </w:rPr>
        <w:t>Кафедра стандартизации и инженерной графики</w:t>
      </w:r>
    </w:p>
    <w:p w:rsidR="004630F9" w:rsidRDefault="004630F9"/>
    <w:p w:rsidR="004630F9" w:rsidRDefault="004630F9"/>
    <w:p w:rsidR="004630F9" w:rsidRDefault="004630F9">
      <w:pPr>
        <w:spacing w:line="360" w:lineRule="auto"/>
        <w:rPr>
          <w:sz w:val="28"/>
          <w:szCs w:val="28"/>
        </w:rPr>
      </w:pPr>
    </w:p>
    <w:p w:rsidR="004630F9" w:rsidRDefault="004630F9"/>
    <w:p w:rsidR="004630F9" w:rsidRDefault="004630F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РЕФЕРАТ</w:t>
      </w:r>
    </w:p>
    <w:p w:rsidR="004630F9" w:rsidRDefault="004630F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метрологии, стандартизации и сертификации</w:t>
      </w:r>
    </w:p>
    <w:p w:rsidR="004630F9" w:rsidRDefault="004630F9">
      <w:r>
        <w:rPr>
          <w:sz w:val="28"/>
        </w:rPr>
        <w:t>на тему:</w:t>
      </w:r>
    </w:p>
    <w:p w:rsidR="004630F9" w:rsidRDefault="004630F9">
      <w:r>
        <w:rPr>
          <w:sz w:val="28"/>
        </w:rPr>
        <w:t>«Гармонизация стандартов»</w:t>
      </w:r>
    </w:p>
    <w:p w:rsidR="004630F9" w:rsidRDefault="004630F9"/>
    <w:p w:rsidR="004630F9" w:rsidRDefault="004630F9"/>
    <w:p w:rsidR="004630F9" w:rsidRDefault="004630F9"/>
    <w:p w:rsidR="004630F9" w:rsidRDefault="004630F9"/>
    <w:p w:rsidR="004630F9" w:rsidRDefault="004630F9">
      <w:pPr>
        <w:spacing w:line="360" w:lineRule="auto"/>
        <w:rPr>
          <w:sz w:val="28"/>
          <w:szCs w:val="28"/>
        </w:rPr>
      </w:pPr>
    </w:p>
    <w:p w:rsidR="004630F9" w:rsidRDefault="004630F9"/>
    <w:p w:rsidR="004630F9" w:rsidRDefault="004630F9"/>
    <w:p w:rsidR="004630F9" w:rsidRDefault="004630F9"/>
    <w:p w:rsidR="004630F9" w:rsidRDefault="004630F9"/>
    <w:p w:rsidR="004630F9" w:rsidRDefault="004630F9">
      <w:pPr>
        <w:spacing w:line="360" w:lineRule="auto"/>
        <w:jc w:val="center"/>
        <w:rPr>
          <w:sz w:val="28"/>
          <w:szCs w:val="28"/>
        </w:rPr>
      </w:pPr>
    </w:p>
    <w:p w:rsidR="004630F9" w:rsidRDefault="004630F9"/>
    <w:p w:rsidR="004630F9" w:rsidRDefault="004630F9"/>
    <w:p w:rsidR="004630F9" w:rsidRDefault="004630F9">
      <w:r>
        <w:rPr>
          <w:sz w:val="28"/>
        </w:rPr>
        <w:t>Нижний Новгород</w:t>
      </w:r>
    </w:p>
    <w:p w:rsidR="004630F9" w:rsidRDefault="004630F9">
      <w:r>
        <w:rPr>
          <w:sz w:val="28"/>
        </w:rPr>
        <w:t>2007г.</w:t>
      </w:r>
    </w:p>
    <w:p w:rsidR="004630F9" w:rsidRDefault="004630F9">
      <w:pPr>
        <w:sectPr w:rsidR="004630F9">
          <w:type w:val="continuous"/>
          <w:pgSz w:w="11905" w:h="16837"/>
          <w:pgMar w:top="1134" w:right="850" w:bottom="1134" w:left="1701" w:header="720" w:footer="720" w:gutter="0"/>
          <w:cols w:space="720"/>
          <w:noEndnote/>
        </w:sectPr>
      </w:pPr>
    </w:p>
    <w:p w:rsidR="004630F9" w:rsidRDefault="004630F9">
      <w:pPr>
        <w:pStyle w:val="3f3f3f3f3f3f3f3f3f3f"/>
        <w:spacing w:line="360" w:lineRule="auto"/>
        <w:ind w:left="75" w:right="75" w:firstLine="709"/>
        <w:jc w:val="center"/>
        <w:rPr>
          <w:rFonts w:ascii="Arial" w:hAnsi="Arial" w:cs="Arial"/>
        </w:rPr>
      </w:pPr>
      <w:r>
        <w:rPr>
          <w:rFonts w:hAnsi="Arial" w:cs="Arial"/>
          <w:b/>
          <w:sz w:val="26"/>
        </w:rPr>
        <w:t>Содержание</w:t>
      </w:r>
    </w:p>
    <w:p w:rsidR="004630F9" w:rsidRDefault="004630F9">
      <w:pPr>
        <w:tabs>
          <w:tab w:val="right" w:pos="9355"/>
        </w:tabs>
        <w:spacing w:line="360" w:lineRule="auto"/>
      </w:pPr>
      <w:r>
        <w:rPr>
          <w:b/>
        </w:rPr>
        <w:t>Введение</w:t>
      </w:r>
      <w:r>
        <w:rPr>
          <w:b/>
        </w:rPr>
        <w:tab/>
        <w:t>3</w:t>
      </w:r>
    </w:p>
    <w:p w:rsidR="004630F9" w:rsidRDefault="004630F9">
      <w:r>
        <w:rPr>
          <w:b/>
        </w:rPr>
        <w:t>1.Стандартизация. Виды и категории стандартов</w:t>
      </w:r>
      <w:r>
        <w:rPr>
          <w:b/>
        </w:rPr>
        <w:tab/>
        <w:t>4</w:t>
      </w:r>
    </w:p>
    <w:p w:rsidR="004630F9" w:rsidRDefault="004630F9">
      <w:r>
        <w:rPr>
          <w:b/>
        </w:rPr>
        <w:t>2. Государственная система стандартизации Российской Федерации</w:t>
      </w:r>
      <w:r>
        <w:rPr>
          <w:b/>
        </w:rPr>
        <w:tab/>
        <w:t>6</w:t>
      </w:r>
    </w:p>
    <w:p w:rsidR="004630F9" w:rsidRDefault="004630F9">
      <w:r>
        <w:rPr>
          <w:b/>
        </w:rPr>
        <w:t>3. Общие правила, нормы, требования к оформлению стандарта.</w:t>
      </w:r>
      <w:r>
        <w:rPr>
          <w:b/>
        </w:rPr>
        <w:tab/>
        <w:t>7</w:t>
      </w:r>
    </w:p>
    <w:p w:rsidR="004630F9" w:rsidRDefault="004630F9">
      <w:r>
        <w:rPr>
          <w:b/>
        </w:rPr>
        <w:t>4. Гармонизация стандартов</w:t>
      </w:r>
      <w:r>
        <w:rPr>
          <w:b/>
        </w:rPr>
        <w:tab/>
        <w:t>8</w:t>
      </w:r>
    </w:p>
    <w:p w:rsidR="004630F9" w:rsidRDefault="004630F9">
      <w:r>
        <w:rPr>
          <w:b/>
        </w:rPr>
        <w:t xml:space="preserve">4.1 Гармонизация стандартов. Уровни гармонизации. </w:t>
      </w:r>
      <w:r>
        <w:rPr>
          <w:b/>
        </w:rPr>
        <w:tab/>
        <w:t>8</w:t>
      </w:r>
    </w:p>
    <w:p w:rsidR="004630F9" w:rsidRDefault="004630F9">
      <w:r>
        <w:rPr>
          <w:b/>
        </w:rPr>
        <w:t xml:space="preserve">4.2 Деятельность в рамках гармонизации стандартов </w:t>
      </w:r>
      <w:r>
        <w:rPr>
          <w:b/>
        </w:rPr>
        <w:tab/>
        <w:t>11</w:t>
      </w:r>
    </w:p>
    <w:p w:rsidR="004630F9" w:rsidRDefault="004630F9">
      <w:r>
        <w:rPr>
          <w:b/>
        </w:rPr>
        <w:t>4.3 Проблемы в области гармонизации стандартов.</w:t>
      </w:r>
      <w:r>
        <w:rPr>
          <w:b/>
        </w:rPr>
        <w:tab/>
        <w:t>12</w:t>
      </w:r>
    </w:p>
    <w:p w:rsidR="004630F9" w:rsidRDefault="004630F9">
      <w:r>
        <w:rPr>
          <w:b/>
        </w:rPr>
        <w:t>Заключение</w:t>
      </w:r>
      <w:r>
        <w:rPr>
          <w:b/>
        </w:rPr>
        <w:tab/>
        <w:t>14</w:t>
      </w:r>
    </w:p>
    <w:p w:rsidR="004630F9" w:rsidRDefault="004630F9">
      <w:r>
        <w:rPr>
          <w:b/>
        </w:rPr>
        <w:t>Список литературы</w:t>
      </w:r>
      <w:r>
        <w:rPr>
          <w:b/>
        </w:rPr>
        <w:tab/>
        <w:t>15</w:t>
      </w:r>
    </w:p>
    <w:p w:rsidR="004630F9" w:rsidRDefault="004630F9">
      <w:pPr>
        <w:pStyle w:val="3f3f3f3f3f3f3f3f3f3f"/>
        <w:spacing w:line="360" w:lineRule="auto"/>
        <w:ind w:left="75" w:right="75" w:firstLine="0"/>
        <w:jc w:val="center"/>
        <w:rPr>
          <w:b/>
        </w:rPr>
      </w:pPr>
      <w:r>
        <w:br w:type="page"/>
      </w:r>
      <w:r>
        <w:rPr>
          <w:b/>
        </w:rPr>
        <w:t>Введение</w:t>
      </w:r>
    </w:p>
    <w:p w:rsidR="004630F9" w:rsidRDefault="004630F9">
      <w:pPr>
        <w:pStyle w:val="3f3f3f3f3f3f3f3f3f3f"/>
        <w:spacing w:line="360" w:lineRule="auto"/>
        <w:ind w:left="74" w:right="74" w:firstLine="709"/>
        <w:jc w:val="both"/>
      </w:pPr>
      <w:r>
        <w:rPr>
          <w:sz w:val="26"/>
        </w:rPr>
        <w:t>В настоящее время гармонизация стандартов имеет важнейшее значение в системе стандартизации и сертификации, что очень важно для расширения взаимовыгодного обмена товарами (услугами), заключения соглашений по сертификации, развития и углубления промышленного сотрудничества, а также совместного решения научно-технических проблем, повышения и обеспечения качества продукции.</w:t>
      </w:r>
    </w:p>
    <w:p w:rsidR="004630F9" w:rsidRDefault="004630F9">
      <w:pPr>
        <w:pStyle w:val="3f3f3f3f3f3f3f3f3f3f"/>
      </w:pPr>
      <w:r>
        <w:t xml:space="preserve"> </w:t>
      </w:r>
      <w:r>
        <w:rPr>
          <w:sz w:val="26"/>
        </w:rPr>
        <w:t xml:space="preserve">Поэтому </w:t>
      </w:r>
      <w:r>
        <w:rPr>
          <w:b/>
          <w:sz w:val="26"/>
        </w:rPr>
        <w:t>целью данного реферата</w:t>
      </w:r>
      <w:r>
        <w:rPr>
          <w:sz w:val="26"/>
        </w:rPr>
        <w:t xml:space="preserve"> является изучение процесса гармонизации стандартов, ее целей, результатов, а также проблем,  с ней связанных. </w:t>
      </w:r>
    </w:p>
    <w:p w:rsidR="004630F9" w:rsidRDefault="004630F9">
      <w:pPr>
        <w:pStyle w:val="3f3f3f3f3f3f3f3f3f3f"/>
        <w:spacing w:line="360" w:lineRule="auto"/>
        <w:ind w:left="75" w:right="75" w:firstLine="0"/>
        <w:jc w:val="center"/>
        <w:rPr>
          <w:sz w:val="26"/>
          <w:szCs w:val="26"/>
        </w:rPr>
      </w:pPr>
    </w:p>
    <w:p w:rsidR="004630F9" w:rsidRDefault="004630F9">
      <w:pPr>
        <w:pStyle w:val="3f3f3f3f3f3f3f3f3f3f"/>
      </w:pPr>
    </w:p>
    <w:p w:rsidR="004630F9" w:rsidRDefault="004630F9">
      <w:pPr>
        <w:pStyle w:val="3f3f3f3f3f3f3f3f3f3f"/>
      </w:pPr>
    </w:p>
    <w:p w:rsidR="004630F9" w:rsidRDefault="004630F9">
      <w:pPr>
        <w:pStyle w:val="3f3f3f3f3f3f3f3f3f3f"/>
      </w:pPr>
    </w:p>
    <w:p w:rsidR="004630F9" w:rsidRDefault="004630F9">
      <w:pPr>
        <w:pStyle w:val="3f3f3f3f3f3f3f3f3f3f"/>
      </w:pPr>
    </w:p>
    <w:p w:rsidR="004630F9" w:rsidRDefault="004630F9">
      <w:pPr>
        <w:pStyle w:val="3f3f3f3f3f3f3f3f3f3f"/>
      </w:pPr>
    </w:p>
    <w:p w:rsidR="004630F9" w:rsidRDefault="004630F9">
      <w:pPr>
        <w:pStyle w:val="3f3f3f3f3f3f3f3f3f3f"/>
      </w:pPr>
    </w:p>
    <w:p w:rsidR="004630F9" w:rsidRDefault="004630F9">
      <w:pPr>
        <w:pStyle w:val="3f3f3f3f3f3f3f3f3f3f"/>
      </w:pPr>
    </w:p>
    <w:p w:rsidR="004630F9" w:rsidRDefault="004630F9">
      <w:pPr>
        <w:pStyle w:val="3f3f3f3f3f3f3f3f3f3f"/>
      </w:pPr>
    </w:p>
    <w:p w:rsidR="004630F9" w:rsidRDefault="004630F9">
      <w:pPr>
        <w:pStyle w:val="3f3f3f3f3f3f3f3f3f3f"/>
      </w:pPr>
    </w:p>
    <w:p w:rsidR="004630F9" w:rsidRDefault="004630F9">
      <w:pPr>
        <w:pStyle w:val="3f3f3f3f3f3f3f3f3f3f"/>
      </w:pPr>
    </w:p>
    <w:p w:rsidR="004630F9" w:rsidRDefault="004630F9">
      <w:pPr>
        <w:pStyle w:val="3f3f3f3f3f3f3f3f3f3f"/>
      </w:pPr>
    </w:p>
    <w:p w:rsidR="004630F9" w:rsidRDefault="004630F9">
      <w:pPr>
        <w:pStyle w:val="3f3f3f3f3f3f3f3f3f3f"/>
      </w:pPr>
    </w:p>
    <w:p w:rsidR="004630F9" w:rsidRDefault="004630F9">
      <w:pPr>
        <w:pStyle w:val="3f3f3f3f3f3f3f3f3f3f"/>
        <w:spacing w:line="360" w:lineRule="auto"/>
        <w:ind w:right="75" w:firstLine="0"/>
        <w:rPr>
          <w:sz w:val="26"/>
          <w:szCs w:val="26"/>
        </w:rPr>
      </w:pPr>
    </w:p>
    <w:p w:rsidR="004630F9" w:rsidRDefault="004630F9">
      <w:pPr>
        <w:pStyle w:val="3f3f3f3f3f3f3f3f3f3f"/>
        <w:spacing w:line="360" w:lineRule="auto"/>
        <w:ind w:left="75" w:right="75" w:firstLine="0"/>
        <w:jc w:val="center"/>
      </w:pPr>
      <w:r>
        <w:rPr>
          <w:b/>
          <w:sz w:val="26"/>
        </w:rPr>
        <w:t>1.Стандартизация. Виды и категории стандартов</w:t>
      </w:r>
    </w:p>
    <w:p w:rsidR="004630F9" w:rsidRDefault="004630F9">
      <w:pPr>
        <w:pStyle w:val="3f3f3f3f3f3f3f3f3f3f"/>
        <w:spacing w:line="360" w:lineRule="auto"/>
        <w:ind w:left="75" w:right="75" w:firstLine="709"/>
        <w:jc w:val="both"/>
      </w:pPr>
      <w:r>
        <w:rPr>
          <w:b/>
          <w:sz w:val="26"/>
        </w:rPr>
        <w:t>Стандартизация</w:t>
      </w:r>
      <w:r>
        <w:rPr>
          <w:sz w:val="26"/>
        </w:rPr>
        <w:t xml:space="preserve"> – это деятельность, направленная на разработку и установление требований, норм, правил, характеристик как обязательных для выполнения, так и рекомендуемых, обеспечивающая право потребителя на приобретение товаров надлежащего качества за приемлемую цену, а также право на безопасность и комфортность труда.</w:t>
      </w:r>
    </w:p>
    <w:p w:rsidR="004630F9" w:rsidRDefault="004630F9">
      <w:pPr>
        <w:pStyle w:val="3f3f3f3f3f3f3f3f3f3f"/>
      </w:pPr>
      <w:r>
        <w:rPr>
          <w:b/>
          <w:sz w:val="26"/>
        </w:rPr>
        <w:t>Цель стандартизации</w:t>
      </w:r>
      <w:r>
        <w:rPr>
          <w:sz w:val="26"/>
        </w:rPr>
        <w:t xml:space="preserve"> – достижение оптимальной степени упорядочения в той или иной области посредством широкого и многократного использования установленных положений, требований, норм для решения реально существующих, планируемых или потенциальных задач.</w:t>
      </w:r>
    </w:p>
    <w:p w:rsidR="004630F9" w:rsidRDefault="004630F9">
      <w:pPr>
        <w:pStyle w:val="3f3f3f3f3f3f3f3f3f3f"/>
        <w:spacing w:line="360" w:lineRule="auto"/>
        <w:ind w:firstLine="301"/>
        <w:jc w:val="both"/>
        <w:rPr>
          <w:sz w:val="26"/>
          <w:szCs w:val="26"/>
        </w:rPr>
      </w:pPr>
      <w:r>
        <w:rPr>
          <w:sz w:val="26"/>
          <w:szCs w:val="26"/>
        </w:rPr>
        <w:t>Основными результатами деятельности по стандартизации должны быть повышение степени соответствия продукта (услуг), процессов их функциональному назначению, устранению технических барьеров в международном товарообмене, содействия научно-техническому прогрессу и сотрудничество в различных областях.</w:t>
      </w:r>
    </w:p>
    <w:p w:rsidR="004630F9" w:rsidRDefault="004630F9">
      <w:pPr>
        <w:pStyle w:val="3f3f3f3f3f3f3f3f3f3f"/>
        <w:spacing w:line="360" w:lineRule="auto"/>
        <w:ind w:left="75" w:right="75" w:firstLine="709"/>
        <w:jc w:val="both"/>
      </w:pPr>
      <w:r>
        <w:rPr>
          <w:b/>
          <w:sz w:val="26"/>
        </w:rPr>
        <w:t xml:space="preserve">Цели стандартизации можно подразделить на общие и более узкие. </w:t>
      </w:r>
    </w:p>
    <w:p w:rsidR="004630F9" w:rsidRDefault="004630F9">
      <w:pPr>
        <w:pStyle w:val="3f3f3f3f3f3f3f3f3f3f"/>
      </w:pPr>
      <w:r>
        <w:rPr>
          <w:b/>
          <w:sz w:val="26"/>
        </w:rPr>
        <w:t>Общие цели</w:t>
      </w:r>
      <w:r>
        <w:rPr>
          <w:sz w:val="26"/>
        </w:rPr>
        <w:t>: безопасность продукции, работ, услуг, окружающей среды и имущества; совместимость и взаимозаменяемость изделий; качество продукции; единство измерений; экономия всех видов ресурсов; безопасность хозяйственных объектов; обороноспособность и мобилизационная готовность страны.</w:t>
      </w:r>
    </w:p>
    <w:p w:rsidR="004630F9" w:rsidRDefault="004630F9">
      <w:pPr>
        <w:pStyle w:val="3f3f3f3f3f3f3f3f3f3f"/>
      </w:pPr>
      <w:r>
        <w:rPr>
          <w:b/>
          <w:sz w:val="26"/>
        </w:rPr>
        <w:t>Конкретные цели</w:t>
      </w:r>
      <w:r>
        <w:rPr>
          <w:sz w:val="26"/>
        </w:rPr>
        <w:t xml:space="preserve"> относятся к определённой области деятельности.</w:t>
      </w:r>
    </w:p>
    <w:p w:rsidR="004630F9" w:rsidRDefault="004630F9">
      <w:pPr>
        <w:pStyle w:val="3f3f3f3f3f3f3f3f3f3f"/>
        <w:spacing w:line="360" w:lineRule="auto"/>
        <w:ind w:left="75" w:right="75"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Стандартизация осуществляется на разных уровнях: международная стандартизация; региональная стандартизация; национальная стандартизация – в одном конкретном государстве; административно-территориальная стандартизация.</w:t>
      </w:r>
    </w:p>
    <w:p w:rsidR="004630F9" w:rsidRDefault="004630F9">
      <w:pPr>
        <w:pStyle w:val="3f3f3f3f3f3f3f3f3f3f"/>
      </w:pPr>
    </w:p>
    <w:p w:rsidR="004630F9" w:rsidRDefault="004630F9">
      <w:pPr>
        <w:pStyle w:val="3f3f3f3f3f3f3f3f3f3f"/>
      </w:pPr>
    </w:p>
    <w:p w:rsidR="004630F9" w:rsidRDefault="004630F9">
      <w:pPr>
        <w:pStyle w:val="3f3f3f3f3f3f3f3f3f3f"/>
        <w:spacing w:line="360" w:lineRule="auto"/>
        <w:ind w:left="75" w:right="75" w:firstLine="709"/>
        <w:jc w:val="both"/>
      </w:pPr>
      <w:r>
        <w:rPr>
          <w:b/>
          <w:sz w:val="26"/>
        </w:rPr>
        <w:t>Виды стандартов</w:t>
      </w:r>
      <w:r>
        <w:rPr>
          <w:sz w:val="26"/>
        </w:rPr>
        <w:t xml:space="preserve">: </w:t>
      </w:r>
    </w:p>
    <w:p w:rsidR="004630F9" w:rsidRDefault="004630F9">
      <w:pPr>
        <w:pStyle w:val="3f3f3f3f3f3f3f3f3f3f"/>
        <w:numPr>
          <w:ilvl w:val="0"/>
          <w:numId w:val="2"/>
        </w:numPr>
        <w:spacing w:after="0" w:line="360" w:lineRule="auto"/>
        <w:ind w:right="7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государственные стандарты; </w:t>
      </w:r>
    </w:p>
    <w:p w:rsidR="004630F9" w:rsidRDefault="004630F9">
      <w:pPr>
        <w:pStyle w:val="3f3f3f3f3f3f3f3f3f3f"/>
        <w:numPr>
          <w:ilvl w:val="0"/>
          <w:numId w:val="2"/>
        </w:numPr>
        <w:spacing w:before="0" w:after="0" w:line="360" w:lineRule="auto"/>
        <w:ind w:right="75"/>
        <w:jc w:val="both"/>
        <w:rPr>
          <w:sz w:val="26"/>
          <w:szCs w:val="26"/>
        </w:rPr>
      </w:pPr>
      <w:r>
        <w:rPr>
          <w:sz w:val="26"/>
          <w:szCs w:val="26"/>
        </w:rPr>
        <w:t>отраслевой стандарт;</w:t>
      </w:r>
    </w:p>
    <w:p w:rsidR="004630F9" w:rsidRDefault="004630F9">
      <w:pPr>
        <w:pStyle w:val="3f3f3f3f3f3f3f3f3f3f"/>
        <w:numPr>
          <w:ilvl w:val="0"/>
          <w:numId w:val="2"/>
        </w:numPr>
        <w:spacing w:before="0" w:after="0" w:line="360" w:lineRule="auto"/>
        <w:ind w:right="75"/>
        <w:jc w:val="both"/>
        <w:rPr>
          <w:sz w:val="26"/>
          <w:szCs w:val="26"/>
        </w:rPr>
      </w:pPr>
      <w:r>
        <w:rPr>
          <w:sz w:val="26"/>
          <w:szCs w:val="26"/>
        </w:rPr>
        <w:t>стандарты предприятий;</w:t>
      </w:r>
    </w:p>
    <w:p w:rsidR="004630F9" w:rsidRDefault="004630F9">
      <w:pPr>
        <w:pStyle w:val="3f3f3f3f3f3f3f3f3f3f"/>
        <w:numPr>
          <w:ilvl w:val="0"/>
          <w:numId w:val="2"/>
        </w:numPr>
        <w:spacing w:before="0" w:after="0" w:line="360" w:lineRule="auto"/>
        <w:ind w:right="75"/>
        <w:jc w:val="both"/>
      </w:pPr>
      <w:r>
        <w:rPr>
          <w:sz w:val="26"/>
        </w:rPr>
        <w:t>стандарты общественных объединений (научно-технические общества) (стандарты на новые продукции и услуги)</w:t>
      </w:r>
    </w:p>
    <w:p w:rsidR="004630F9" w:rsidRDefault="004630F9">
      <w:pPr>
        <w:pStyle w:val="3f3f3f3f3f3f3f3f3f3f"/>
        <w:numPr>
          <w:ilvl w:val="0"/>
          <w:numId w:val="2"/>
        </w:numPr>
        <w:spacing w:before="0" w:after="0" w:line="360" w:lineRule="auto"/>
        <w:ind w:right="75"/>
        <w:jc w:val="both"/>
        <w:rPr>
          <w:sz w:val="26"/>
          <w:szCs w:val="26"/>
        </w:rPr>
      </w:pPr>
      <w:r>
        <w:rPr>
          <w:sz w:val="26"/>
          <w:szCs w:val="26"/>
        </w:rPr>
        <w:t>Нормативно-технические документы: правила по стандартизации и рекомендации по стандартам;</w:t>
      </w:r>
    </w:p>
    <w:p w:rsidR="004630F9" w:rsidRDefault="004630F9">
      <w:pPr>
        <w:pStyle w:val="3f3f3f3f3f3f3f3f3f3f"/>
        <w:numPr>
          <w:ilvl w:val="0"/>
          <w:numId w:val="2"/>
        </w:numPr>
        <w:spacing w:before="0" w:line="360" w:lineRule="auto"/>
        <w:ind w:right="7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технические условия.</w:t>
      </w:r>
    </w:p>
    <w:p w:rsidR="004630F9" w:rsidRDefault="004630F9">
      <w:pPr>
        <w:pStyle w:val="3f3f3f3f3f3f3f3f3f3f"/>
        <w:spacing w:line="360" w:lineRule="auto"/>
        <w:ind w:left="75" w:right="75" w:firstLine="709"/>
        <w:jc w:val="both"/>
      </w:pPr>
      <w:r>
        <w:rPr>
          <w:b/>
          <w:sz w:val="26"/>
        </w:rPr>
        <w:t>Категории стандартов</w:t>
      </w:r>
      <w:r>
        <w:rPr>
          <w:sz w:val="26"/>
        </w:rPr>
        <w:t>:</w:t>
      </w:r>
    </w:p>
    <w:p w:rsidR="004630F9" w:rsidRDefault="004630F9">
      <w:pPr>
        <w:pStyle w:val="3f3f3f3f3f3f3f3f3f3f"/>
        <w:numPr>
          <w:ilvl w:val="0"/>
          <w:numId w:val="1"/>
        </w:numPr>
        <w:spacing w:after="0" w:line="360" w:lineRule="auto"/>
        <w:ind w:left="1505" w:right="7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основополагающие стандарты (техническое единство и взаимосвязанная деятельность); </w:t>
      </w:r>
    </w:p>
    <w:p w:rsidR="004630F9" w:rsidRDefault="004630F9">
      <w:pPr>
        <w:pStyle w:val="3f3f3f3f3f3f3f3f3f3f"/>
        <w:numPr>
          <w:ilvl w:val="0"/>
          <w:numId w:val="1"/>
        </w:numPr>
        <w:spacing w:before="0" w:after="0" w:line="360" w:lineRule="auto"/>
        <w:ind w:left="1505" w:right="7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стандарты на продукцию и услуги; </w:t>
      </w:r>
    </w:p>
    <w:p w:rsidR="004630F9" w:rsidRDefault="004630F9">
      <w:pPr>
        <w:pStyle w:val="3f3f3f3f3f3f3f3f3f3f"/>
        <w:numPr>
          <w:ilvl w:val="0"/>
          <w:numId w:val="1"/>
        </w:numPr>
        <w:spacing w:before="0" w:after="0" w:line="360" w:lineRule="auto"/>
        <w:ind w:left="1505" w:right="74"/>
        <w:jc w:val="both"/>
        <w:rPr>
          <w:sz w:val="26"/>
          <w:szCs w:val="26"/>
        </w:rPr>
      </w:pPr>
      <w:r>
        <w:rPr>
          <w:sz w:val="26"/>
          <w:szCs w:val="26"/>
        </w:rPr>
        <w:t>стандарты на работу (процессы);</w:t>
      </w:r>
    </w:p>
    <w:p w:rsidR="004630F9" w:rsidRDefault="004630F9">
      <w:pPr>
        <w:pStyle w:val="3f3f3f3f3f3f3f3f3f3f"/>
        <w:numPr>
          <w:ilvl w:val="0"/>
          <w:numId w:val="1"/>
        </w:numPr>
        <w:spacing w:before="0" w:line="360" w:lineRule="auto"/>
        <w:ind w:left="1505" w:right="74"/>
        <w:jc w:val="both"/>
        <w:rPr>
          <w:sz w:val="26"/>
          <w:szCs w:val="26"/>
        </w:rPr>
      </w:pPr>
      <w:r>
        <w:rPr>
          <w:sz w:val="26"/>
          <w:szCs w:val="26"/>
        </w:rPr>
        <w:t>стандарты на методы контроля (испытание, анализ); системы каталогов.</w:t>
      </w:r>
    </w:p>
    <w:p w:rsidR="004630F9" w:rsidRDefault="004630F9">
      <w:pPr>
        <w:pStyle w:val="3f3f3f3f3f3f3f3f3f3f"/>
        <w:spacing w:line="360" w:lineRule="auto"/>
        <w:ind w:left="75" w:right="75" w:firstLine="709"/>
        <w:jc w:val="center"/>
        <w:rPr>
          <w:sz w:val="26"/>
          <w:szCs w:val="26"/>
        </w:rPr>
      </w:pPr>
      <w:r>
        <w:rPr>
          <w:sz w:val="26"/>
          <w:szCs w:val="26"/>
        </w:rPr>
        <w:t>Международные стандарты на системы обеспечения качества продукции.</w:t>
      </w:r>
    </w:p>
    <w:p w:rsidR="004630F9" w:rsidRDefault="004630F9">
      <w:pPr>
        <w:pStyle w:val="3f3f3f3f3f3f3f3f3f3f"/>
        <w:spacing w:line="360" w:lineRule="auto"/>
        <w:ind w:left="75" w:right="75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Мировой опыт управления качеством сконцентрирован в пакете международных стандартов ИСО 9000-9004, принятых международной организацией по стандартизации (ИСО) в марте 1987г. и обновлённых в 1994г.</w:t>
      </w:r>
    </w:p>
    <w:p w:rsidR="004630F9" w:rsidRDefault="004630F9">
      <w:pPr>
        <w:pStyle w:val="3f3f3f3f3f3f3f3f3f3f"/>
      </w:pPr>
      <w:r>
        <w:rPr>
          <w:sz w:val="26"/>
        </w:rPr>
        <w:t>Стандарт ИСО 9000 – содержит руководящие указания по выбору и использованию стандартов в соответствии с конкретной ситуацией в деятельности фирмы.</w:t>
      </w:r>
    </w:p>
    <w:p w:rsidR="004630F9" w:rsidRDefault="004630F9">
      <w:pPr>
        <w:pStyle w:val="3f3f3f3f3f3f3f3f3f3f"/>
      </w:pPr>
      <w:r>
        <w:rPr>
          <w:sz w:val="26"/>
        </w:rPr>
        <w:t>Стандарт ИСО 9004 – это методические указания для общего руководства качеством на предприятии.</w:t>
      </w:r>
    </w:p>
    <w:p w:rsidR="004630F9" w:rsidRDefault="004630F9">
      <w:pPr>
        <w:pStyle w:val="3f3f3f3f3f3f3f3f3f3f"/>
      </w:pPr>
      <w:r>
        <w:rPr>
          <w:sz w:val="26"/>
        </w:rPr>
        <w:t>Стандарт ИСО 9001-9003 – это модели систем обеспечения качества на различных стадиях производственного процесса.</w:t>
      </w:r>
    </w:p>
    <w:p w:rsidR="004630F9" w:rsidRDefault="004630F9">
      <w:pPr>
        <w:pStyle w:val="3f3f3f3f3f3f3f3f3f3f"/>
        <w:spacing w:line="360" w:lineRule="auto"/>
        <w:ind w:left="75" w:right="75" w:firstLine="709"/>
        <w:jc w:val="center"/>
      </w:pPr>
      <w:r>
        <w:rPr>
          <w:b/>
          <w:sz w:val="26"/>
        </w:rPr>
        <w:t>2. Государственная система стандартизации Российской Федерации</w:t>
      </w:r>
    </w:p>
    <w:p w:rsidR="004630F9" w:rsidRDefault="004630F9">
      <w:pPr>
        <w:pStyle w:val="3f3f3f3f3f3f3f3f3f3f"/>
        <w:spacing w:line="360" w:lineRule="auto"/>
        <w:ind w:left="75" w:right="75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настоящее время сформировалась государственная система стандартизации Российской Федерации (ГСС), которая регламентирует процессы построения, изложения и распространения стандартов в Российской Федерации.</w:t>
      </w:r>
      <w:r>
        <w:rPr>
          <w:sz w:val="26"/>
          <w:szCs w:val="26"/>
        </w:rPr>
        <w:br/>
        <w:t>ГСС включает 5 основополагающих стандартов.</w:t>
      </w:r>
    </w:p>
    <w:p w:rsidR="004630F9" w:rsidRDefault="004630F9">
      <w:pPr>
        <w:pStyle w:val="3f3f3f3f3f3f3f3f3f3f"/>
      </w:pPr>
      <w:r>
        <w:rPr>
          <w:sz w:val="26"/>
        </w:rPr>
        <w:t>Можно выделить семь актуальных задач, нашедших свое воплощение в основополагающих стандартах ГСС или в ее исходной концепции:</w:t>
      </w:r>
    </w:p>
    <w:p w:rsidR="004630F9" w:rsidRDefault="004630F9">
      <w:pPr>
        <w:pStyle w:val="3f3f3f3f3f3f3f3f3f3f"/>
      </w:pPr>
      <w:r>
        <w:rPr>
          <w:sz w:val="26"/>
        </w:rPr>
        <w:t>1.Гармонизация отечественной нормативно - технической документации с международной, зарубежной, национальной и региональной нормативной документацией.</w:t>
      </w:r>
    </w:p>
    <w:p w:rsidR="004630F9" w:rsidRDefault="004630F9">
      <w:pPr>
        <w:pStyle w:val="3f3f3f3f3f3f3f3f3f3f"/>
      </w:pPr>
      <w:r>
        <w:rPr>
          <w:sz w:val="26"/>
        </w:rPr>
        <w:t>2.Минимизация ограничивающих инициативу (изготовителей и потребителей) запретов и предписаний, ориентация на добровольность применения и возможность выбора документов того или иного вида при заключении договоров и контрактов.</w:t>
      </w:r>
    </w:p>
    <w:p w:rsidR="004630F9" w:rsidRDefault="004630F9">
      <w:pPr>
        <w:pStyle w:val="3f3f3f3f3f3f3f3f3f3f"/>
      </w:pPr>
      <w:r>
        <w:rPr>
          <w:sz w:val="26"/>
        </w:rPr>
        <w:t>3.Освоение, адаптация, совершенствование процедур сертификации продукции в сочетании с разработкой документов по сертификации систем качества, аккредитации испытательных подразделений различного уровня для проведения сертификационных испытаний продукции и услуг.</w:t>
      </w:r>
    </w:p>
    <w:p w:rsidR="004630F9" w:rsidRDefault="004630F9">
      <w:pPr>
        <w:pStyle w:val="3f3f3f3f3f3f3f3f3f3f"/>
      </w:pPr>
      <w:r>
        <w:rPr>
          <w:sz w:val="26"/>
        </w:rPr>
        <w:t>4.Сопровождение тенденции отказа от ужесточения входного контроля, выходных испытаний и приемки, переход на пооперационный производственный контроль в технологическом цикле.</w:t>
      </w:r>
    </w:p>
    <w:p w:rsidR="004630F9" w:rsidRDefault="004630F9">
      <w:pPr>
        <w:pStyle w:val="3f3f3f3f3f3f3f3f3f3f"/>
      </w:pPr>
      <w:r>
        <w:rPr>
          <w:sz w:val="26"/>
        </w:rPr>
        <w:t>5.Оптимизация количественного состава и структуры технической документации на продукцию, процессы и услуги, обеспечение информативности и коммуникативности документов.</w:t>
      </w:r>
    </w:p>
    <w:p w:rsidR="004630F9" w:rsidRDefault="004630F9">
      <w:pPr>
        <w:pStyle w:val="3f3f3f3f3f3f3f3f3f3f"/>
      </w:pPr>
      <w:r>
        <w:rPr>
          <w:sz w:val="26"/>
        </w:rPr>
        <w:t>6.Совершенствование методологии разработки документации.</w:t>
      </w:r>
    </w:p>
    <w:p w:rsidR="004630F9" w:rsidRDefault="004630F9">
      <w:pPr>
        <w:pStyle w:val="3f3f3f3f3f3f3f3f3f3f"/>
      </w:pPr>
      <w:r>
        <w:rPr>
          <w:sz w:val="26"/>
        </w:rPr>
        <w:t>7.Обеспечение влияния нормативных документов на повышение технико- экономической эффективности производств.</w:t>
      </w:r>
    </w:p>
    <w:p w:rsidR="004630F9" w:rsidRDefault="004630F9">
      <w:pPr>
        <w:pStyle w:val="3f3f3f3f3f3f3f3f3f3f"/>
      </w:pPr>
      <w:r>
        <w:rPr>
          <w:sz w:val="26"/>
        </w:rPr>
        <w:t>Государственным стандартам присваиваются обозначения, состоящие из индекса «ГОСТ (ОСТ, СТП)…», порядкового (регистрационного) номера и двух последних цифр года утверждения стандарта, отделенных от номера знаком тире, например ГОСТ 3975-95. Порядковый номер стандарту присваивается соответствующим органом по стандартизации (Госстандарт России). При пересмотре стандарта его порядковый номер сохраняется, но цифры года заменяются цифрами года утверждения пересмотренного стандарта.</w:t>
      </w:r>
    </w:p>
    <w:p w:rsidR="004630F9" w:rsidRDefault="004630F9">
      <w:pPr>
        <w:pStyle w:val="3f3f3f3f3f3f3f3f3f3f"/>
        <w:spacing w:line="360" w:lineRule="auto"/>
        <w:ind w:left="75" w:right="75" w:firstLine="709"/>
        <w:jc w:val="center"/>
      </w:pPr>
      <w:r>
        <w:rPr>
          <w:b/>
          <w:sz w:val="26"/>
        </w:rPr>
        <w:t>3. Общие правила, нормы, требования к оформлению стандарта.</w:t>
      </w:r>
    </w:p>
    <w:p w:rsidR="004630F9" w:rsidRDefault="004630F9">
      <w:pPr>
        <w:pStyle w:val="3f3f3f3f3f3f3f3f3f3f"/>
        <w:spacing w:line="360" w:lineRule="auto"/>
        <w:ind w:left="75" w:right="75" w:firstLine="709"/>
        <w:jc w:val="both"/>
        <w:rPr>
          <w:sz w:val="26"/>
          <w:szCs w:val="26"/>
        </w:rPr>
      </w:pPr>
      <w:r>
        <w:rPr>
          <w:sz w:val="26"/>
          <w:szCs w:val="26"/>
        </w:rPr>
        <w:t>Текст стандарта излагается на русском языке. При изложении содержания стандартов, исходят из следующих основных требований: стандарт должен содержать нормы и требования, необходимые для его применения в соответствии с назначением и областью распространения; он не должен повторять полностью или частично содержание действующих стандартов; в случае необходимости приводятся ссылки на эти стандарты; в комплексах стандартов на одноименные и взаимосвязанные объекты обеспечивать единство терминологии, одинаковую последовательность изложения и единое построение вводной и основной частей стандартов.</w:t>
      </w:r>
    </w:p>
    <w:p w:rsidR="004630F9" w:rsidRDefault="004630F9">
      <w:pPr>
        <w:pStyle w:val="3f3f3f3f3f3f3f3f3f3f"/>
      </w:pPr>
      <w:r>
        <w:rPr>
          <w:sz w:val="26"/>
        </w:rPr>
        <w:t>Правила, нормы, требования и методы, регламентируемые в стандартах, должны быть полностью увязаны с соответствующими правилами, нормами и требованиями, установленными другими стандартами, относящихся к данному объекту стандартизации, должны основываться на современных достижениях науки, техники и технологии, учитывать условия использования продукции, выполнения работ и оказания услуг, условия и режимы труда и не должны нарушать положений, установленных актами законодательства Российской</w:t>
      </w:r>
      <w:r>
        <w:rPr>
          <w:sz w:val="26"/>
        </w:rPr>
        <w:br/>
        <w:t>Федерации.</w:t>
      </w:r>
    </w:p>
    <w:p w:rsidR="004630F9" w:rsidRDefault="004630F9">
      <w:pPr>
        <w:pStyle w:val="3f3f3f3f3f3f3f3f3f3f"/>
      </w:pPr>
      <w:r>
        <w:rPr>
          <w:sz w:val="26"/>
        </w:rPr>
        <w:t>Нормативные документы по стандартизации на продукцию и услуги, подлежащие в соответствии с законодательством обязательной сертификации, должны содержать требования, по которым осуществляется обязательная сертификация, методы контроля на соответствие этим требованиям, правила маркировки продукции и услуг, требования к информации о сертификации, включаемой в сопроводительную документацию.</w:t>
      </w:r>
    </w:p>
    <w:p w:rsidR="004630F9" w:rsidRDefault="004630F9">
      <w:pPr>
        <w:pStyle w:val="3f3f3f3f3f3f3f3f3f3f"/>
      </w:pPr>
      <w:r>
        <w:rPr>
          <w:sz w:val="26"/>
        </w:rPr>
        <w:t>Нормативные документы по стандартизации, которые принимаются федеральными органами исполнительной власти и устанавливают или должны устанавливать требования пожарной безопасности, подлежат обязательному согласованию с Государственной противопожарной службой Министерства внутренних дел Российской Федерации.</w:t>
      </w:r>
    </w:p>
    <w:p w:rsidR="004630F9" w:rsidRDefault="004630F9">
      <w:pPr>
        <w:pStyle w:val="3f3f3f3f3f3f3f3f3f3f"/>
      </w:pPr>
      <w:r>
        <w:rPr>
          <w:sz w:val="26"/>
        </w:rPr>
        <w:t>Формулировки, используемые в стандартах, должны выражать обязательный характер требований, быть четкими и не допускать различное толкование.</w:t>
      </w:r>
      <w:r>
        <w:rPr>
          <w:sz w:val="26"/>
        </w:rPr>
        <w:br/>
        <w:t>Каждый стандарт состоит из нескольких частей, расположенных в определенной последовательности: наименование стандарта; вводная часть (при необходимости); основная часть; информационная часть; содержание (при необходимости).</w:t>
      </w:r>
    </w:p>
    <w:p w:rsidR="004630F9" w:rsidRDefault="004630F9">
      <w:pPr>
        <w:pStyle w:val="3f3f3f3f3f3f3f3f3f3f"/>
      </w:pPr>
      <w:r>
        <w:rPr>
          <w:sz w:val="26"/>
        </w:rPr>
        <w:t>Наименование стандарта состоит из заголовка или из заголовка и подзаголовка, при необходимости перед заголовком приводится групповой заголовок.</w:t>
      </w:r>
    </w:p>
    <w:p w:rsidR="004630F9" w:rsidRDefault="004630F9">
      <w:pPr>
        <w:pStyle w:val="3f3f3f3f3f3f3f3f3f3f"/>
        <w:spacing w:line="360" w:lineRule="auto"/>
        <w:ind w:left="75" w:right="75" w:firstLine="709"/>
        <w:jc w:val="both"/>
      </w:pPr>
      <w:r>
        <w:rPr>
          <w:sz w:val="26"/>
        </w:rPr>
        <w:t>Групповой заголовок применяется в тех случаях, когда без этого объект стандартизации не может быть определен с достаточной полнотой и ясностью, а также когда данный стандарт входит в комплекс стандартов, образующих подсистему стандартов, объединенных общностью назначения и применения в определенной области.</w:t>
      </w:r>
    </w:p>
    <w:p w:rsidR="004630F9" w:rsidRDefault="004630F9">
      <w:pPr>
        <w:spacing w:line="360" w:lineRule="auto"/>
        <w:ind w:firstLine="709"/>
        <w:jc w:val="center"/>
      </w:pPr>
      <w:r>
        <w:rPr>
          <w:b/>
          <w:sz w:val="26"/>
        </w:rPr>
        <w:t>4. Гармонизация стандартов</w:t>
      </w:r>
    </w:p>
    <w:p w:rsidR="004630F9" w:rsidRDefault="004630F9">
      <w:pPr>
        <w:spacing w:line="360" w:lineRule="auto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4.1 Гармонизация стандартов. Уровни гармонизации. </w:t>
      </w:r>
    </w:p>
    <w:p w:rsidR="004630F9" w:rsidRDefault="004630F9">
      <w:pPr>
        <w:spacing w:line="360" w:lineRule="auto"/>
        <w:ind w:firstLine="709"/>
        <w:jc w:val="both"/>
      </w:pPr>
      <w:r>
        <w:rPr>
          <w:b/>
          <w:i/>
          <w:sz w:val="26"/>
        </w:rPr>
        <w:t>Гармонизация стандарта</w:t>
      </w:r>
      <w:r>
        <w:rPr>
          <w:i/>
          <w:sz w:val="26"/>
        </w:rPr>
        <w:t xml:space="preserve"> </w:t>
      </w:r>
      <w:r>
        <w:rPr>
          <w:sz w:val="26"/>
        </w:rPr>
        <w:t xml:space="preserve">— </w:t>
      </w:r>
      <w:r>
        <w:rPr>
          <w:i/>
          <w:sz w:val="26"/>
        </w:rPr>
        <w:t>это приведение его содержания в соответствие с другим стандартом для обеспечения взаимозаменяемости продукции (услуг), взаимного понимания результатов испытаний и информации, содержащейся в стандартах</w:t>
      </w:r>
      <w:r>
        <w:rPr>
          <w:sz w:val="26"/>
        </w:rPr>
        <w:t xml:space="preserve">. </w:t>
      </w:r>
    </w:p>
    <w:p w:rsidR="004630F9" w:rsidRDefault="004630F9">
      <w:pPr>
        <w:spacing w:line="360" w:lineRule="auto"/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В такой же степени гармонизация может быть отнесена и к техническим регламентам.</w:t>
      </w:r>
    </w:p>
    <w:p w:rsidR="004630F9" w:rsidRDefault="004630F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Гармонизованные (эквивалентные) стандарты могут содержать некоторые различия: по форме, в пояснительных примечаниях, в отдельных специальных указаниях и т.п. В связи с этим Руководство 2 ИСО/МЭК предлагает термины:</w:t>
      </w:r>
    </w:p>
    <w:p w:rsidR="004630F9" w:rsidRDefault="004630F9">
      <w:pPr>
        <w:spacing w:line="360" w:lineRule="auto"/>
        <w:jc w:val="both"/>
      </w:pPr>
      <w:r>
        <w:rPr>
          <w:b/>
          <w:sz w:val="26"/>
        </w:rPr>
        <w:t>идентичные стандарты и унифицированные стандарты</w:t>
      </w:r>
      <w:r>
        <w:rPr>
          <w:sz w:val="26"/>
        </w:rPr>
        <w:t xml:space="preserve">. </w:t>
      </w:r>
    </w:p>
    <w:p w:rsidR="004630F9" w:rsidRDefault="004630F9">
      <w:pPr>
        <w:spacing w:line="360" w:lineRule="auto"/>
        <w:ind w:firstLine="709"/>
        <w:jc w:val="both"/>
      </w:pPr>
      <w:r>
        <w:rPr>
          <w:b/>
          <w:sz w:val="26"/>
        </w:rPr>
        <w:t>Идентичные стандарты</w:t>
      </w:r>
      <w:r>
        <w:rPr>
          <w:sz w:val="26"/>
        </w:rPr>
        <w:t xml:space="preserve"> — гармонизованные стандарты, полностью идентичные по содержанию и по форме. Нередко это точный перевод стандарта (международного, регионального), принятого в национальной системе стандартизации. Эти стандарты могут отличаться лишь обозначением (шифром, кодом).</w:t>
      </w:r>
    </w:p>
    <w:p w:rsidR="004630F9" w:rsidRDefault="004630F9">
      <w:r>
        <w:rPr>
          <w:b/>
          <w:sz w:val="26"/>
        </w:rPr>
        <w:t>Унифицированные стандарты</w:t>
      </w:r>
      <w:r>
        <w:rPr>
          <w:sz w:val="26"/>
        </w:rPr>
        <w:t xml:space="preserve"> — это гармонизованные стандарты, которые по содержанию идентичны, но отличаются по форме представления.</w:t>
      </w:r>
    </w:p>
    <w:p w:rsidR="004630F9" w:rsidRDefault="004630F9">
      <w:r>
        <w:rPr>
          <w:sz w:val="26"/>
        </w:rPr>
        <w:t xml:space="preserve">В зависимости от нормативного документа, по отношению к которому гармонизуется стандарт, различаются </w:t>
      </w:r>
      <w:r>
        <w:rPr>
          <w:i/>
          <w:sz w:val="26"/>
        </w:rPr>
        <w:t>уровни гармонизации.</w:t>
      </w:r>
    </w:p>
    <w:p w:rsidR="004630F9" w:rsidRDefault="004630F9">
      <w:pPr>
        <w:numPr>
          <w:ilvl w:val="0"/>
          <w:numId w:val="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Стандарты, гармонизованные на международном уровне — гармонизованы с международным стандартом.</w:t>
      </w:r>
    </w:p>
    <w:p w:rsidR="004630F9" w:rsidRDefault="004630F9">
      <w:pPr>
        <w:numPr>
          <w:ilvl w:val="0"/>
          <w:numId w:val="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Стандарты, гармонизованные на региональном уровне — гармонизованы с региональным стандартом.</w:t>
      </w:r>
    </w:p>
    <w:p w:rsidR="004630F9" w:rsidRDefault="004630F9">
      <w:pPr>
        <w:numPr>
          <w:ilvl w:val="0"/>
          <w:numId w:val="4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Стандарты, гармонизованные на многосторонней основе — гармонизованы тремя или более органами по стандартизации.</w:t>
      </w:r>
    </w:p>
    <w:p w:rsidR="004630F9" w:rsidRDefault="004630F9">
      <w:pPr>
        <w:numPr>
          <w:ilvl w:val="0"/>
          <w:numId w:val="4"/>
        </w:numPr>
        <w:spacing w:line="360" w:lineRule="auto"/>
        <w:jc w:val="both"/>
      </w:pPr>
      <w:r>
        <w:rPr>
          <w:sz w:val="26"/>
        </w:rPr>
        <w:t>Стандарты, гармонизованные на двусторонней основе — гармонизованы двумя органами, занимающимися стандартизацией.</w:t>
      </w:r>
    </w:p>
    <w:p w:rsidR="004630F9" w:rsidRDefault="004630F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Гармонизация нередко проводится в рамках двусторонних или многосторонних соглашений</w:t>
      </w:r>
    </w:p>
    <w:p w:rsidR="004630F9" w:rsidRDefault="004630F9">
      <w:r>
        <w:rPr>
          <w:sz w:val="26"/>
        </w:rPr>
        <w:t>Следует иметь в виду, что гармонизованные стандарты не аналогичны односторонне согласованным и сопоставимым стандартам.</w:t>
      </w:r>
    </w:p>
    <w:p w:rsidR="004630F9" w:rsidRDefault="004630F9">
      <w:pPr>
        <w:spacing w:line="360" w:lineRule="auto"/>
        <w:ind w:firstLine="709"/>
        <w:jc w:val="both"/>
      </w:pPr>
      <w:r>
        <w:rPr>
          <w:sz w:val="26"/>
        </w:rPr>
        <w:t>Согласованный стандарт (</w:t>
      </w:r>
      <w:r>
        <w:rPr>
          <w:i/>
          <w:sz w:val="26"/>
        </w:rPr>
        <w:t xml:space="preserve">односторонне согласованный стандарт) — </w:t>
      </w:r>
      <w:r>
        <w:rPr>
          <w:sz w:val="26"/>
        </w:rPr>
        <w:t>это нормативный документ, согласованный с другим стандартом таким образом, чтобы продукция, процессы, услуги, испытания и информация, представляемые в соответствии с первым стандартом, отвечали требованиям второго, но не наоборот.</w:t>
      </w:r>
    </w:p>
    <w:p w:rsidR="004630F9" w:rsidRDefault="004630F9">
      <w:r>
        <w:rPr>
          <w:i/>
          <w:sz w:val="26"/>
        </w:rPr>
        <w:t xml:space="preserve">Сопоставимые стандарты — </w:t>
      </w:r>
      <w:r>
        <w:rPr>
          <w:sz w:val="26"/>
        </w:rPr>
        <w:t>это нормативные документы на одну и ту же продукцию (процессы, услуги), утвержденные различными органами по стандартизации. Они содержат различные требования, но относящиеся к одним и тем же характеристикам (свойствам) объекта стандартизации, которые оцениваются с помощью одних и тех же методов. Это позволяет сопоставить различия в требованиях. Неодносторонне согласованные, несопоставимые стандарты не являются гармонизованными (эквивалентными), так как не обеспечивают взаимозаменяемость продукции (услуги) и др.</w:t>
      </w:r>
    </w:p>
    <w:p w:rsidR="004630F9" w:rsidRDefault="004630F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Гармонизация стандартов имеет важнейшее значение для расширения взаимовыгодного обмена товарами (услугами), заключения соглашений по сертификации, развития и углубления промышленного сотрудничества и совместного решения научно-технических проблем, повышения и обеспечения качества продукции, оптимизации затрат материальных и энергетических ресурсов, повышения эффективности мер по безопасности труда и защите окружающей среды.</w:t>
      </w:r>
    </w:p>
    <w:p w:rsidR="004630F9" w:rsidRDefault="004630F9">
      <w:r>
        <w:rPr>
          <w:sz w:val="26"/>
        </w:rPr>
        <w:t>ЕЭК ООН в своих рекомендациях по гармонизации стандартов отмечает следующие принципиально важные моменты, влияющие на эффективность этого процесса: четкая увязка деятельности по гармонизации с международным экономическим и научно-техническим сотрудничеством, что необходимо учитывать при составлении планов работы органов, занимающихся стандартизацией; большая роль правильного выбора нормативного документа для гармонизации. ЕЭК предлагает следующие критерии выбора:</w:t>
      </w:r>
    </w:p>
    <w:p w:rsidR="004630F9" w:rsidRDefault="004630F9">
      <w:pPr>
        <w:numPr>
          <w:ilvl w:val="0"/>
          <w:numId w:val="3"/>
        </w:numPr>
        <w:tabs>
          <w:tab w:val="left" w:pos="108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степень обеспечения уровня взаимозаменяемости и технической совместимости объекта стандартизации и ее влияние на экономическую и техническую эффективность сотрудничества;</w:t>
      </w:r>
    </w:p>
    <w:p w:rsidR="004630F9" w:rsidRDefault="004630F9">
      <w:pPr>
        <w:numPr>
          <w:ilvl w:val="0"/>
          <w:numId w:val="3"/>
        </w:numPr>
        <w:tabs>
          <w:tab w:val="left" w:pos="108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значение стандарта для взаимного признания результатов испытаний и контроля качества продукции;</w:t>
      </w:r>
    </w:p>
    <w:p w:rsidR="004630F9" w:rsidRDefault="004630F9">
      <w:pPr>
        <w:numPr>
          <w:ilvl w:val="0"/>
          <w:numId w:val="3"/>
        </w:numPr>
        <w:tabs>
          <w:tab w:val="left" w:pos="108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степень влияния стандартов на другие нормативные документы;</w:t>
      </w:r>
    </w:p>
    <w:p w:rsidR="004630F9" w:rsidRDefault="004630F9">
      <w:pPr>
        <w:numPr>
          <w:ilvl w:val="0"/>
          <w:numId w:val="3"/>
        </w:numPr>
        <w:tabs>
          <w:tab w:val="left" w:pos="108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способность стандарта реально или потенциально создать технический барьер в торговле.</w:t>
      </w:r>
    </w:p>
    <w:p w:rsidR="004630F9" w:rsidRDefault="004630F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Рекомендации ЕЭК ООН касаются также порядка использования международных стандартов в национальной стандартизации: при разработке национального стандарта целесообразно в качестве основы использовать международные стандарты, региональные стандарты и принимать во внимание действующие национальные стандарты других стран. При этом в текстах национальных стандартов следует давать указания об их соответствии международным (региональным) нормативным документам либо об отклонениях от них.</w:t>
      </w:r>
    </w:p>
    <w:p w:rsidR="004630F9" w:rsidRDefault="004630F9">
      <w:r>
        <w:rPr>
          <w:sz w:val="26"/>
        </w:rPr>
        <w:t>Отклонения должны быть описаны, мотивированы, что создает более благоприятные условия для заключения торговых соглашений по товарам (услугам), являющимся объектами таких стандартов.</w:t>
      </w:r>
    </w:p>
    <w:p w:rsidR="004630F9" w:rsidRDefault="004630F9">
      <w:r>
        <w:rPr>
          <w:sz w:val="26"/>
        </w:rPr>
        <w:t>Гармонизации стандартов способствует участие стран в работе организаций, разрабатывающих международные стандарты. Международное сотрудничество России по линии этих организаций имеет различные формы: участие в создании международных и региональных стандартов, правил, рекомендаций; двустороннее и многостороннее сотрудничество (по гармонизации отечественных стандартов с национальными стандартами стран-партнеров, обмен опытом, взаимное консультирование и обучение в области стандартизации); обеспечение применения международных, региональных стандартов в договорно-правовых отношениях и в народном хозяйстве.</w:t>
      </w:r>
    </w:p>
    <w:p w:rsidR="004630F9" w:rsidRDefault="004630F9">
      <w:pPr>
        <w:spacing w:line="360" w:lineRule="auto"/>
        <w:ind w:firstLine="709"/>
        <w:jc w:val="center"/>
      </w:pPr>
      <w:r>
        <w:rPr>
          <w:b/>
          <w:sz w:val="26"/>
        </w:rPr>
        <w:t xml:space="preserve">4.2 Деятельность в рамках гармонизации стандартов </w:t>
      </w:r>
    </w:p>
    <w:p w:rsidR="004630F9" w:rsidRDefault="004630F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Факторами, которые влияют на степень гармонизации национальных стандартов, являются уровень ориентации экономики страны на внешнюю торговлю, емкость внутреннего рынка. В этой связи, например, в странах Северной Европы значительную часть фонда национальных стандартов составляют международные (региональные) нормативные документы, принятые "методом обложки" либо используемые путем прямого применения, а национальные стандарты в значительном объеме гармонизованы с международными.</w:t>
      </w:r>
    </w:p>
    <w:p w:rsidR="004630F9" w:rsidRDefault="004630F9">
      <w:r>
        <w:rPr>
          <w:sz w:val="26"/>
        </w:rPr>
        <w:t>В Западноевропейских государствах гармонизовано с международными 70—80% национальных стандартов. В России принято различными методами до 20% стандартов ИСО и около 60% стандартов МЭК.</w:t>
      </w:r>
    </w:p>
    <w:p w:rsidR="004630F9" w:rsidRDefault="004630F9">
      <w:pPr>
        <w:spacing w:line="360" w:lineRule="auto"/>
        <w:ind w:firstLine="709"/>
        <w:jc w:val="both"/>
      </w:pPr>
      <w:r>
        <w:rPr>
          <w:sz w:val="26"/>
        </w:rPr>
        <w:t>Гармонизация стандартов с международными, региональными и национальными стандартами других стран — не единственная цель России в плане международного сотрудничества. Не менее важно добиться гармонизации основополагающих стандартов России с международными правилами и рекомендациями, что в значительной степени достигнуто в редакции ГСС 1993г., которая снова подвергается актуализации. От международного сотрудничества по стандартизации и гармонизации стандартов зависит эффективность работ по повышению конкурентоспособности товаров на внешних рынках, да и на внутреннем рынке при той ситуации, которая сложилась за последние годы.</w:t>
      </w:r>
    </w:p>
    <w:p w:rsidR="004630F9" w:rsidRDefault="004630F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Важно также добиваться принятия отечественных стандартов в качестве международных, в чем несравненно больше преуспевают страны Западной Европы. Успехом России в этом направлении является стандарт ИСО на пиломатериалы и пиловочные бревна, в котором за основу взят соответствующий стандарт бывшего СССР.</w:t>
      </w:r>
    </w:p>
    <w:p w:rsidR="004630F9" w:rsidRDefault="004630F9">
      <w:pPr>
        <w:spacing w:line="360" w:lineRule="auto"/>
        <w:ind w:firstLine="709"/>
        <w:jc w:val="center"/>
      </w:pPr>
      <w:r>
        <w:rPr>
          <w:b/>
          <w:sz w:val="26"/>
        </w:rPr>
        <w:t>4.3 Проблемы в области гармонизации стандартов</w:t>
      </w:r>
      <w:r>
        <w:rPr>
          <w:sz w:val="26"/>
        </w:rPr>
        <w:t>.</w:t>
      </w:r>
    </w:p>
    <w:p w:rsidR="004630F9" w:rsidRDefault="004630F9">
      <w:pPr>
        <w:spacing w:line="360" w:lineRule="auto"/>
        <w:ind w:firstLine="709"/>
        <w:jc w:val="both"/>
      </w:pPr>
      <w:r>
        <w:rPr>
          <w:sz w:val="26"/>
        </w:rPr>
        <w:t>Актуальной проблемой в области гармонизации стандартов является гармонизация государственных стандартов с международными стандартами "Кодекс Алиментариус" Комиссии ФАО/ВОЗ. Стандарты "Кодекс Алиментариус" содержат, как уже отмечалось выше (см. §11.3), требования к качеству продуктов питания и к их производству: гигиенические требования и положения по микробиологическим и пищевым добавкам; запреты, касающиеся остатков пестицидов, загрязнителей; методы отбора и проб и проведения анализа, а также требования по маркировке.</w:t>
      </w:r>
    </w:p>
    <w:p w:rsidR="004630F9" w:rsidRDefault="004630F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Гармонизация стандартов по данному направлению позволяет создать условия для решения ряда задач, касающихся как внутреннего рынка, так и экспортно-импортных операций по пищевым продуктам и сырью для их производства. К основным задачам здесь можно "отнести: обеспечение безопасности пищевых продуктов для жизни и здоровья людей; защиту потребителей от ввоза в Россию некачественных, опасных и фальсифицированных продуктов питания; повышение конкурентоспособности российской пищевой продукции; взаимное признание систем сертификации пищевой продукции в двусторонних и многосторонних отношениях.</w:t>
      </w:r>
    </w:p>
    <w:p w:rsidR="004630F9" w:rsidRDefault="004630F9">
      <w:r>
        <w:rPr>
          <w:sz w:val="26"/>
        </w:rPr>
        <w:t>При гармонизации российских стандартов со стандартами "Кодекс Алиментариус" принимаются во внимание и действующие Директивы ЕС относительно пищевых продуктов и пищевого сырья. Работа по данному аспекту гармонизации стандартов в России находится в начальной стадии. Наиболее важное условие для применения стандартов "Кодекс Алиментариус" состоит во введении в национальное законодательство положения, устанавливающего максимальный уровень содержания пестицидов в пищевой продукции. На сегодняшний день проведен сравнительный анализ требований отечественных стандартов и стандартов Комиссии ФАО/ВОЗ, подготовлены рекомендации по гармонизации выявленных расхождений. Принято решение об обязательной сравнительной оценке требований, включаемых во вновь разрабатываемые или пересматриваемые стандарты на пищевые продукты; подготовлены "Правила по применению в России международных стандартов "Кодекс Алиментариус" совместными усилиями Госстандарта, Минздрава, Госсанэпиднадзора и МИД РФ.</w:t>
      </w:r>
    </w:p>
    <w:p w:rsidR="004630F9" w:rsidRDefault="004630F9">
      <w:pPr>
        <w:spacing w:line="360" w:lineRule="auto"/>
        <w:ind w:firstLine="709"/>
        <w:jc w:val="both"/>
      </w:pPr>
      <w:r>
        <w:rPr>
          <w:sz w:val="26"/>
        </w:rPr>
        <w:t>Об активизации работ по гармонизации отечественных стандартов с международными говорит тот факт, что доля гармонизованных нормативных документов в общем, количестве вновь принятых в России государственных стандартов составляет 90%, что в несколько раз превышает цифру, относящуюся ко всему фонду стандартов.</w:t>
      </w:r>
    </w:p>
    <w:p w:rsidR="004630F9" w:rsidRDefault="004630F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 последние годы акценты гармонизации все заметнее смещаются в сторону национальных систем стандартизации, метрологии и сертификации. Создание единого европейского рынка, переход к рыночной экономике России и стран Восточной Европы, заключение соглашений о свободной торговле на американском континенте и другие события и процессы ведут к глобализации международной торговли: огромные массы товаров перемещаются по всем странам и континентам, что в еще большей степени привлекает внимание мирового сообщества к вопросам технических барьеров в торговле. Ведущую роль в этом направлении продолжает играть ЕЭК ООН, определяя области сотрудничества по стандартизации и сертификации товаров, которое содействовало бы свободной мировой торговле товарами и услугами.</w:t>
      </w:r>
    </w:p>
    <w:p w:rsidR="004630F9" w:rsidRDefault="004630F9">
      <w:pPr>
        <w:spacing w:line="360" w:lineRule="auto"/>
        <w:ind w:firstLine="709"/>
        <w:jc w:val="both"/>
        <w:rPr>
          <w:color w:val="333333"/>
          <w:sz w:val="26"/>
          <w:szCs w:val="26"/>
        </w:rPr>
      </w:pPr>
      <w:r>
        <w:rPr>
          <w:color w:val="333333"/>
          <w:sz w:val="26"/>
          <w:szCs w:val="26"/>
        </w:rPr>
        <w:t>Эффективность стандартизации как формы регулирования процессов и результатов деятельности во всех сферах производственно - технических, торгово - экономических, социальных и других отношений находит подтверждение на международном уровне в расширяющихся масштабах работ по стандартизации в рамках международных организаций по стандартизации ИСО и МЭК.</w:t>
      </w:r>
      <w:r>
        <w:rPr>
          <w:color w:val="333333"/>
          <w:sz w:val="26"/>
          <w:szCs w:val="26"/>
        </w:rPr>
        <w:br/>
      </w:r>
    </w:p>
    <w:p w:rsidR="004630F9" w:rsidRDefault="004630F9">
      <w:pPr>
        <w:spacing w:line="360" w:lineRule="auto"/>
        <w:ind w:firstLine="709"/>
        <w:jc w:val="both"/>
        <w:rPr>
          <w:sz w:val="26"/>
          <w:szCs w:val="26"/>
        </w:rPr>
      </w:pPr>
    </w:p>
    <w:p w:rsidR="004630F9" w:rsidRDefault="004630F9"/>
    <w:p w:rsidR="004630F9" w:rsidRDefault="004630F9"/>
    <w:p w:rsidR="004630F9" w:rsidRDefault="004630F9"/>
    <w:p w:rsidR="004630F9" w:rsidRDefault="004630F9"/>
    <w:p w:rsidR="004630F9" w:rsidRDefault="004630F9">
      <w:pPr>
        <w:spacing w:line="360" w:lineRule="auto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Заключение</w:t>
      </w:r>
    </w:p>
    <w:p w:rsidR="004630F9" w:rsidRDefault="004630F9">
      <w:pPr>
        <w:spacing w:line="360" w:lineRule="auto"/>
        <w:ind w:firstLine="709"/>
        <w:jc w:val="both"/>
      </w:pPr>
      <w:r>
        <w:rPr>
          <w:sz w:val="26"/>
        </w:rPr>
        <w:t xml:space="preserve"> Гармонизация стандарта — это приведение его содержания в соответствие с другим стандартом для обеспечения взаимозаменяемости продукции (услуг), взаимного понимания результатов испытаний и информации, содержащейся в стандартах.</w:t>
      </w:r>
    </w:p>
    <w:p w:rsidR="004630F9" w:rsidRDefault="004630F9">
      <w:r>
        <w:rPr>
          <w:sz w:val="26"/>
        </w:rPr>
        <w:t>В настоящее время гармонизация стандартов имеет важнейшее значение для расширения взаимовыгодного обмена товарами (услугами), заключения соглашений по сертификации, развития и углубления промышленного сотрудничества и совместного решения научно-технических проблем, повышения и обеспечения качества продукции, оптимизации затрат материальных и энергетических ресурсов, а также для повышения эффективности мер по безопасности труда и защите окружающей среды.</w:t>
      </w:r>
    </w:p>
    <w:p w:rsidR="004630F9" w:rsidRDefault="004630F9">
      <w:pPr>
        <w:spacing w:line="360" w:lineRule="auto"/>
        <w:ind w:firstLine="709"/>
        <w:jc w:val="both"/>
        <w:rPr>
          <w:sz w:val="26"/>
          <w:szCs w:val="26"/>
        </w:rPr>
      </w:pPr>
    </w:p>
    <w:p w:rsidR="004630F9" w:rsidRDefault="004630F9">
      <w:pPr>
        <w:pStyle w:val="3f3f3f3f3f3f3f3f3f3f"/>
        <w:spacing w:line="360" w:lineRule="auto"/>
        <w:ind w:right="75" w:firstLine="0"/>
        <w:jc w:val="both"/>
        <w:rPr>
          <w:sz w:val="26"/>
          <w:szCs w:val="26"/>
        </w:rPr>
      </w:pPr>
    </w:p>
    <w:p w:rsidR="004630F9" w:rsidRDefault="004630F9">
      <w:pPr>
        <w:pStyle w:val="3f3f3f3f3f3f3f3f3f3f"/>
      </w:pPr>
    </w:p>
    <w:p w:rsidR="004630F9" w:rsidRDefault="004630F9">
      <w:pPr>
        <w:pStyle w:val="3f3f3f3f3f3f3f3f3f3f"/>
      </w:pPr>
    </w:p>
    <w:p w:rsidR="004630F9" w:rsidRDefault="004630F9">
      <w:pPr>
        <w:pStyle w:val="3f3f3f3f3f3f3f3f3f3f"/>
      </w:pPr>
    </w:p>
    <w:p w:rsidR="004630F9" w:rsidRDefault="004630F9">
      <w:pPr>
        <w:pStyle w:val="3f3f3f3f3f3f3f3f3f3f"/>
      </w:pPr>
    </w:p>
    <w:p w:rsidR="004630F9" w:rsidRDefault="004630F9">
      <w:pPr>
        <w:pStyle w:val="3f3f3f3f3f3f3f3f3f3f"/>
      </w:pPr>
    </w:p>
    <w:p w:rsidR="004630F9" w:rsidRDefault="004630F9">
      <w:pPr>
        <w:pStyle w:val="3f3f3f3f3f3f3f3f3f3f"/>
      </w:pPr>
    </w:p>
    <w:p w:rsidR="004630F9" w:rsidRDefault="004630F9">
      <w:pPr>
        <w:pStyle w:val="3f3f3f3f3f3f3f3f3f3f"/>
      </w:pPr>
    </w:p>
    <w:p w:rsidR="004630F9" w:rsidRDefault="004630F9">
      <w:pPr>
        <w:pStyle w:val="3f3f3f3f3f3f3f3f3f3f"/>
      </w:pPr>
    </w:p>
    <w:p w:rsidR="004630F9" w:rsidRDefault="004630F9">
      <w:pPr>
        <w:pStyle w:val="3f3f3f3f3f3f3f3f3f3f"/>
      </w:pPr>
    </w:p>
    <w:p w:rsidR="004630F9" w:rsidRDefault="004630F9">
      <w:pPr>
        <w:pStyle w:val="3f3f3f3f3f3f3f3f3f3f"/>
      </w:pPr>
    </w:p>
    <w:p w:rsidR="004630F9" w:rsidRDefault="004630F9">
      <w:pPr>
        <w:pStyle w:val="3f3f3f3f3f3f3f3f3f3f"/>
      </w:pPr>
    </w:p>
    <w:p w:rsidR="004630F9" w:rsidRDefault="004630F9">
      <w:pPr>
        <w:pStyle w:val="3f3f3f3f3f3f3f3f3f3f"/>
        <w:spacing w:line="360" w:lineRule="auto"/>
        <w:ind w:left="75" w:right="75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Список использованной литературы</w:t>
      </w:r>
    </w:p>
    <w:p w:rsidR="004630F9" w:rsidRDefault="004630F9">
      <w:pPr>
        <w:pStyle w:val="3f3f3f3f3f3f3f3f3f3f"/>
        <w:spacing w:line="360" w:lineRule="auto"/>
        <w:ind w:left="75" w:right="75" w:firstLine="709"/>
        <w:jc w:val="both"/>
      </w:pPr>
      <w:r>
        <w:rPr>
          <w:sz w:val="26"/>
        </w:rPr>
        <w:t>1. Всеобщее управление качеством. / Под ред. Глудкина О.П. М.: «Радио и связь», 1997</w:t>
      </w:r>
    </w:p>
    <w:p w:rsidR="004630F9" w:rsidRDefault="004630F9">
      <w:pPr>
        <w:pStyle w:val="3f3f3f3f3f3f3f3f3f3f"/>
      </w:pPr>
      <w:r>
        <w:rPr>
          <w:sz w:val="26"/>
        </w:rPr>
        <w:t>2. Закон РФ от 10 июня 1993 г. N 5154-I "О стандартизации" (с изменениями от 27 декабря 1995 г.)</w:t>
      </w:r>
    </w:p>
    <w:p w:rsidR="004630F9" w:rsidRDefault="004630F9">
      <w:pPr>
        <w:pStyle w:val="3f3f3f3f3f3f3f3f3f3f"/>
      </w:pPr>
      <w:r>
        <w:rPr>
          <w:sz w:val="26"/>
        </w:rPr>
        <w:t>3. Международная стандартизация. Медведев А.М. М.: Издательство стандартов, 1988</w:t>
      </w:r>
    </w:p>
    <w:p w:rsidR="004630F9" w:rsidRDefault="004630F9">
      <w:pPr>
        <w:pStyle w:val="3f3f3f3f3f3f3f3f3f3f"/>
      </w:pPr>
      <w:r>
        <w:rPr>
          <w:sz w:val="26"/>
        </w:rPr>
        <w:t>4. Менеджмент систем качества. Круглов М.Г. и др. М.: Издательство стандартов, 1997</w:t>
      </w:r>
    </w:p>
    <w:p w:rsidR="004630F9" w:rsidRDefault="004630F9">
      <w:pPr>
        <w:spacing w:line="360" w:lineRule="auto"/>
        <w:ind w:firstLine="709"/>
        <w:jc w:val="both"/>
        <w:rPr>
          <w:sz w:val="26"/>
          <w:szCs w:val="26"/>
        </w:rPr>
      </w:pPr>
      <w:bookmarkStart w:id="0" w:name="_GoBack"/>
      <w:bookmarkEnd w:id="0"/>
    </w:p>
    <w:sectPr w:rsidR="004630F9">
      <w:headerReference w:type="default" r:id="rId7"/>
      <w:pgSz w:w="11905" w:h="16837"/>
      <w:pgMar w:top="1134" w:right="850" w:bottom="899" w:left="1701" w:header="708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678" w:rsidRDefault="00506678">
      <w:r>
        <w:separator/>
      </w:r>
    </w:p>
  </w:endnote>
  <w:endnote w:type="continuationSeparator" w:id="0">
    <w:p w:rsidR="00506678" w:rsidRDefault="00506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678" w:rsidRDefault="00506678">
      <w:r>
        <w:separator/>
      </w:r>
    </w:p>
  </w:footnote>
  <w:footnote w:type="continuationSeparator" w:id="0">
    <w:p w:rsidR="00506678" w:rsidRDefault="00506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0F9" w:rsidRDefault="004630F9">
    <w:pPr>
      <w:pStyle w:val="a9"/>
      <w:framePr w:w="440" w:h="210" w:wrap="auto" w:vAnchor="text" w:hAnchor="text" w:xAlign="right" w:y="2"/>
    </w:pPr>
    <w:r>
      <w:fldChar w:fldCharType="begin"/>
    </w:r>
    <w:r>
      <w:instrText>\page</w:instrText>
    </w:r>
    <w:r>
      <w:fldChar w:fldCharType="separate"/>
    </w:r>
    <w:r w:rsidR="002C4998">
      <w:rPr>
        <w:noProof/>
      </w:rPr>
      <w:t>14</w:t>
    </w:r>
    <w:r>
      <w:fldChar w:fldCharType="end"/>
    </w:r>
  </w:p>
  <w:p w:rsidR="004630F9" w:rsidRDefault="004630F9">
    <w:pPr>
      <w:pStyle w:val="a9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7"/>
    <w:lvl w:ilvl="0">
      <w:start w:val="1"/>
      <w:numFmt w:val="bullet"/>
      <w:lvlText w:val=""/>
      <w:lvlJc w:val="left"/>
      <w:pPr>
        <w:ind w:left="1504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ind w:left="1504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ind w:left="1504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562A"/>
    <w:rsid w:val="0002562A"/>
    <w:rsid w:val="000F4083"/>
    <w:rsid w:val="002C4998"/>
    <w:rsid w:val="00420584"/>
    <w:rsid w:val="004630F9"/>
    <w:rsid w:val="00506678"/>
    <w:rsid w:val="005C0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19BA79-ACFF-498E-868B-BF931E71F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4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"/>
    <w:basedOn w:val="a4"/>
    <w:uiPriority w:val="99"/>
    <w:rPr>
      <w:rFonts w:ascii="Arial" w:hAnsi="Arial" w:cs="Tahoma"/>
    </w:rPr>
  </w:style>
  <w:style w:type="paragraph" w:styleId="a8">
    <w:name w:val="caption"/>
    <w:basedOn w:val="a"/>
    <w:uiPriority w:val="99"/>
    <w:qFormat/>
    <w:pPr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a"/>
    <w:uiPriority w:val="99"/>
    <w:rPr>
      <w:rFonts w:ascii="Arial" w:hAnsi="Arial" w:cs="Tahoma"/>
    </w:rPr>
  </w:style>
  <w:style w:type="paragraph" w:customStyle="1" w:styleId="3f3f3f3f3f3f3f3f3f3f">
    <w:name w:val="О3fб3fы3fч3fн3fы3fй3f (в3fе3fб3f)"/>
    <w:basedOn w:val="a"/>
    <w:uiPriority w:val="99"/>
    <w:pPr>
      <w:spacing w:before="280" w:after="280"/>
      <w:ind w:firstLine="300"/>
    </w:p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eastAsia="Times New Roman" w:hAnsi="Times New Roman" w:cs="Times New Roman"/>
      <w:sz w:val="24"/>
      <w:szCs w:val="24"/>
    </w:rPr>
  </w:style>
  <w:style w:type="paragraph" w:customStyle="1" w:styleId="Framecontents">
    <w:name w:val="Frame contents"/>
    <w:basedOn w:val="a4"/>
    <w:uiPriority w:val="99"/>
  </w:style>
  <w:style w:type="paragraph" w:customStyle="1" w:styleId="TableContents">
    <w:name w:val="Table Contents"/>
    <w:basedOn w:val="a"/>
    <w:uiPriority w:val="99"/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character" w:customStyle="1" w:styleId="WW8Num1z0">
    <w:name w:val="WW8Num1z0"/>
    <w:uiPriority w:val="99"/>
    <w:rPr>
      <w:rFonts w:ascii="Wingdings" w:eastAsia="Arial Unicode MS" w:hAnsi="Wingdings" w:cs="Tahoma"/>
    </w:rPr>
  </w:style>
  <w:style w:type="character" w:customStyle="1" w:styleId="WW8Num1z1">
    <w:name w:val="WW8Num1z1"/>
    <w:uiPriority w:val="99"/>
    <w:rPr>
      <w:rFonts w:ascii="Courier New" w:eastAsia="Arial Unicode MS" w:hAnsi="Courier New" w:cs="Courier New"/>
    </w:rPr>
  </w:style>
  <w:style w:type="character" w:customStyle="1" w:styleId="WW8Num1z3">
    <w:name w:val="WW8Num1z3"/>
    <w:uiPriority w:val="99"/>
    <w:rPr>
      <w:rFonts w:ascii="Symbol" w:eastAsia="Arial Unicode MS" w:hAnsi="Symbol" w:cs="Tahoma"/>
    </w:rPr>
  </w:style>
  <w:style w:type="character" w:customStyle="1" w:styleId="WW8Num2z0">
    <w:name w:val="WW8Num2z0"/>
    <w:uiPriority w:val="99"/>
    <w:rPr>
      <w:rFonts w:ascii="Wingdings" w:eastAsia="Arial Unicode MS" w:hAnsi="Wingdings" w:cs="Tahoma"/>
    </w:rPr>
  </w:style>
  <w:style w:type="character" w:customStyle="1" w:styleId="WW8Num2z1">
    <w:name w:val="WW8Num2z1"/>
    <w:uiPriority w:val="99"/>
    <w:rPr>
      <w:rFonts w:ascii="Courier New" w:eastAsia="Arial Unicode MS" w:hAnsi="Courier New" w:cs="Courier New"/>
    </w:rPr>
  </w:style>
  <w:style w:type="character" w:customStyle="1" w:styleId="WW8Num2z3">
    <w:name w:val="WW8Num2z3"/>
    <w:uiPriority w:val="99"/>
    <w:rPr>
      <w:rFonts w:ascii="Symbol" w:eastAsia="Arial Unicode MS" w:hAnsi="Symbol" w:cs="Tahoma"/>
    </w:rPr>
  </w:style>
  <w:style w:type="character" w:customStyle="1" w:styleId="WW8Num3z0">
    <w:name w:val="WW8Num3z0"/>
    <w:uiPriority w:val="99"/>
    <w:rPr>
      <w:rFonts w:ascii="Symbol" w:eastAsia="Arial Unicode MS" w:hAnsi="Symbol" w:cs="Tahoma"/>
    </w:rPr>
  </w:style>
  <w:style w:type="character" w:customStyle="1" w:styleId="WW8Num3z1">
    <w:name w:val="WW8Num3z1"/>
    <w:uiPriority w:val="99"/>
    <w:rPr>
      <w:rFonts w:ascii="Courier New" w:eastAsia="Arial Unicode MS" w:hAnsi="Courier New" w:cs="Courier New"/>
    </w:rPr>
  </w:style>
  <w:style w:type="character" w:customStyle="1" w:styleId="WW8Num3z2">
    <w:name w:val="WW8Num3z2"/>
    <w:uiPriority w:val="99"/>
    <w:rPr>
      <w:rFonts w:ascii="Wingdings" w:eastAsia="Arial Unicode MS" w:hAnsi="Wingdings" w:cs="Tahoma"/>
    </w:rPr>
  </w:style>
  <w:style w:type="character" w:customStyle="1" w:styleId="WW8Num4z0">
    <w:name w:val="WW8Num4z0"/>
    <w:uiPriority w:val="99"/>
    <w:rPr>
      <w:rFonts w:ascii="Symbol" w:eastAsia="Arial Unicode MS" w:hAnsi="Symbol" w:cs="Tahoma"/>
    </w:rPr>
  </w:style>
  <w:style w:type="character" w:customStyle="1" w:styleId="WW8Num4z1">
    <w:name w:val="WW8Num4z1"/>
    <w:uiPriority w:val="99"/>
    <w:rPr>
      <w:rFonts w:ascii="Courier New" w:eastAsia="Arial Unicode MS" w:hAnsi="Courier New" w:cs="Courier New"/>
    </w:rPr>
  </w:style>
  <w:style w:type="character" w:customStyle="1" w:styleId="WW8Num4z2">
    <w:name w:val="WW8Num4z2"/>
    <w:uiPriority w:val="99"/>
    <w:rPr>
      <w:rFonts w:ascii="Wingdings" w:eastAsia="Arial Unicode MS" w:hAnsi="Wingdings" w:cs="Tahoma"/>
    </w:rPr>
  </w:style>
  <w:style w:type="character" w:customStyle="1" w:styleId="WW8Num5z0">
    <w:name w:val="WW8Num5z0"/>
    <w:uiPriority w:val="99"/>
    <w:rPr>
      <w:rFonts w:ascii="Symbol" w:eastAsia="Arial Unicode MS" w:hAnsi="Symbol" w:cs="Tahoma"/>
    </w:rPr>
  </w:style>
  <w:style w:type="character" w:customStyle="1" w:styleId="WW8Num5z1">
    <w:name w:val="WW8Num5z1"/>
    <w:uiPriority w:val="99"/>
    <w:rPr>
      <w:rFonts w:ascii="Courier New" w:eastAsia="Arial Unicode MS" w:hAnsi="Courier New" w:cs="Courier New"/>
    </w:rPr>
  </w:style>
  <w:style w:type="character" w:customStyle="1" w:styleId="WW8Num5z2">
    <w:name w:val="WW8Num5z2"/>
    <w:uiPriority w:val="99"/>
    <w:rPr>
      <w:rFonts w:ascii="Wingdings" w:eastAsia="Arial Unicode MS" w:hAnsi="Wingdings" w:cs="Tahoma"/>
    </w:rPr>
  </w:style>
  <w:style w:type="character" w:customStyle="1" w:styleId="WW8Num6z0">
    <w:name w:val="WW8Num6z0"/>
    <w:uiPriority w:val="99"/>
    <w:rPr>
      <w:rFonts w:ascii="Symbol" w:eastAsia="Arial Unicode MS" w:hAnsi="Symbol" w:cs="Tahoma"/>
    </w:rPr>
  </w:style>
  <w:style w:type="character" w:customStyle="1" w:styleId="WW8Num6z1">
    <w:name w:val="WW8Num6z1"/>
    <w:uiPriority w:val="99"/>
    <w:rPr>
      <w:rFonts w:ascii="Courier New" w:eastAsia="Arial Unicode MS" w:hAnsi="Courier New" w:cs="Courier New"/>
    </w:rPr>
  </w:style>
  <w:style w:type="character" w:customStyle="1" w:styleId="WW8Num6z2">
    <w:name w:val="WW8Num6z2"/>
    <w:uiPriority w:val="99"/>
    <w:rPr>
      <w:rFonts w:ascii="Wingdings" w:eastAsia="Arial Unicode MS" w:hAnsi="Wingdings" w:cs="Tahoma"/>
    </w:rPr>
  </w:style>
  <w:style w:type="character" w:customStyle="1" w:styleId="WW8Num7z0">
    <w:name w:val="WW8Num7z0"/>
    <w:uiPriority w:val="99"/>
    <w:rPr>
      <w:rFonts w:ascii="Symbol" w:eastAsia="Arial Unicode MS" w:hAnsi="Symbol" w:cs="Tahoma"/>
    </w:rPr>
  </w:style>
  <w:style w:type="character" w:customStyle="1" w:styleId="WW8Num7z1">
    <w:name w:val="WW8Num7z1"/>
    <w:uiPriority w:val="99"/>
    <w:rPr>
      <w:rFonts w:ascii="Courier New" w:eastAsia="Arial Unicode MS" w:hAnsi="Courier New" w:cs="Courier New"/>
    </w:rPr>
  </w:style>
  <w:style w:type="character" w:customStyle="1" w:styleId="WW8Num7z2">
    <w:name w:val="WW8Num7z2"/>
    <w:uiPriority w:val="99"/>
    <w:rPr>
      <w:rFonts w:ascii="Wingdings" w:eastAsia="Arial Unicode MS" w:hAnsi="Wingdings" w:cs="Tahoma"/>
    </w:rPr>
  </w:style>
  <w:style w:type="character" w:customStyle="1" w:styleId="3f3f3f3f3f3f3f3f3f3f3f3f3f3f3f3f3f3f3f">
    <w:name w:val="О3fс3fн3fо3fв3fн3fо3fй3f ш3fр3fи3fф3fт3f а3fб3fз3fа3fц3fа3f"/>
    <w:uiPriority w:val="99"/>
    <w:rPr>
      <w:rFonts w:eastAsia="Arial Unicode MS" w:cs="Tahoma"/>
    </w:rPr>
  </w:style>
  <w:style w:type="character" w:customStyle="1" w:styleId="3f3f3f3f3f3f3f3f">
    <w:name w:val="З3fн3fа3fк3f З3fн3fа3fк3f"/>
    <w:basedOn w:val="3f3f3f3f3f3f3f3f3f3f3f3f3f3f3f3f3f3f3f"/>
    <w:uiPriority w:val="99"/>
    <w:rPr>
      <w:rFonts w:eastAsia="Arial Unicode MS" w:cs="Tahoma"/>
    </w:rPr>
  </w:style>
  <w:style w:type="character" w:customStyle="1" w:styleId="1">
    <w:name w:val="Номер страницы1"/>
    <w:basedOn w:val="3f3f3f3f3f3f3f3f3f3f3f3f3f3f3f3f3f3f3f"/>
    <w:uiPriority w:val="99"/>
    <w:rPr>
      <w:rFonts w:eastAsia="Arial Unicode MS" w:cs="Tahoma"/>
    </w:rPr>
  </w:style>
  <w:style w:type="character" w:customStyle="1" w:styleId="Internetlink">
    <w:name w:val="Internet link"/>
    <w:uiPriority w:val="99"/>
    <w:rPr>
      <w:rFonts w:eastAsia="Arial Unicode MS" w:cs="Tahoma"/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3015</Words>
  <Characters>17191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требования к построению, изложению, оформлению и содержан</vt:lpstr>
    </vt:vector>
  </TitlesOfParts>
  <Company/>
  <LinksUpToDate>false</LinksUpToDate>
  <CharactersWithSpaces>20166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требования к построению, изложению, оформлению и содержан</dc:title>
  <dc:subject/>
  <dc:creator>Катюша</dc:creator>
  <cp:keywords/>
  <dc:description/>
  <cp:lastModifiedBy>admin</cp:lastModifiedBy>
  <cp:revision>2</cp:revision>
  <cp:lastPrinted>2112-12-31T21:00:00Z</cp:lastPrinted>
  <dcterms:created xsi:type="dcterms:W3CDTF">2014-04-04T07:01:00Z</dcterms:created>
  <dcterms:modified xsi:type="dcterms:W3CDTF">2014-04-04T07:01:00Z</dcterms:modified>
</cp:coreProperties>
</file>