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B2D0B" w:rsidRDefault="00DB2D0B" w:rsidP="0003383B">
      <w:pPr>
        <w:spacing w:line="360" w:lineRule="auto"/>
        <w:ind w:firstLine="709"/>
        <w:jc w:val="both"/>
        <w:rPr>
          <w:b/>
          <w:bCs/>
          <w:sz w:val="28"/>
          <w:szCs w:val="28"/>
          <w:lang w:val="ru-RU"/>
        </w:rPr>
      </w:pPr>
      <w:r w:rsidRPr="0003383B">
        <w:rPr>
          <w:b/>
          <w:bCs/>
          <w:sz w:val="28"/>
          <w:szCs w:val="28"/>
          <w:lang w:val="ru-RU"/>
        </w:rPr>
        <w:t>ВВЕДЕНИЕ</w:t>
      </w:r>
    </w:p>
    <w:p w:rsidR="0003383B" w:rsidRPr="0003383B" w:rsidRDefault="0003383B" w:rsidP="0003383B">
      <w:pPr>
        <w:spacing w:line="360" w:lineRule="auto"/>
        <w:ind w:firstLine="709"/>
        <w:jc w:val="both"/>
        <w:rPr>
          <w:b/>
          <w:bCs/>
          <w:sz w:val="28"/>
          <w:szCs w:val="28"/>
          <w:lang w:val="ru-RU"/>
        </w:rPr>
      </w:pPr>
    </w:p>
    <w:p w:rsidR="00DB2D0B" w:rsidRPr="0003383B" w:rsidRDefault="00DB2D0B" w:rsidP="0003383B">
      <w:pPr>
        <w:spacing w:line="360" w:lineRule="auto"/>
        <w:ind w:firstLine="709"/>
        <w:jc w:val="both"/>
        <w:rPr>
          <w:sz w:val="28"/>
          <w:szCs w:val="28"/>
          <w:lang w:val="ru-RU"/>
        </w:rPr>
      </w:pPr>
      <w:r w:rsidRPr="0003383B">
        <w:rPr>
          <w:sz w:val="28"/>
          <w:szCs w:val="28"/>
          <w:lang w:val="ru-RU"/>
        </w:rPr>
        <w:t xml:space="preserve">Развитие человека представляет собой процесс физического, психического и социального созревания и охватывает все количественные и качественные изменения врожденных и приобретенных средств, происходящие под воздействием окружающей действительности. </w:t>
      </w:r>
    </w:p>
    <w:p w:rsidR="00DB2D0B" w:rsidRPr="0003383B" w:rsidRDefault="0003383B" w:rsidP="0003383B">
      <w:pPr>
        <w:spacing w:line="360" w:lineRule="auto"/>
        <w:ind w:firstLine="709"/>
        <w:jc w:val="both"/>
        <w:rPr>
          <w:sz w:val="28"/>
          <w:szCs w:val="28"/>
          <w:lang w:val="ru-RU"/>
        </w:rPr>
      </w:pPr>
      <w:r>
        <w:rPr>
          <w:sz w:val="28"/>
          <w:szCs w:val="28"/>
          <w:lang w:val="ru-RU"/>
        </w:rPr>
        <w:t xml:space="preserve"> </w:t>
      </w:r>
      <w:r w:rsidR="00DB2D0B" w:rsidRPr="0003383B">
        <w:rPr>
          <w:sz w:val="28"/>
          <w:szCs w:val="28"/>
          <w:lang w:val="ru-RU"/>
        </w:rPr>
        <w:t>Физическое развитие связано с изменением роста, веса, увеличением мышечной силы, совершенствованием органов чувств, координации движений и т.д. В процессе психического развития происходят существенные изменения в познавательных, волевых, эмоциональных процессах, в формировании психических качеств и черт личности. Социальное развитие ребенка, осуществляется в процессе его включения в жизнь общества, проявляется в изменении его поведения, отношения к окружающим, в особенностях участия в делах коллектива и т.д.</w:t>
      </w:r>
      <w:r>
        <w:rPr>
          <w:sz w:val="28"/>
          <w:szCs w:val="28"/>
          <w:lang w:val="ru-RU"/>
        </w:rPr>
        <w:t xml:space="preserve"> </w:t>
      </w:r>
    </w:p>
    <w:p w:rsidR="00DB2D0B" w:rsidRPr="0003383B" w:rsidRDefault="0003383B" w:rsidP="0003383B">
      <w:pPr>
        <w:spacing w:line="360" w:lineRule="auto"/>
        <w:ind w:firstLine="709"/>
        <w:jc w:val="both"/>
        <w:rPr>
          <w:sz w:val="28"/>
          <w:szCs w:val="28"/>
          <w:lang w:val="ru-RU"/>
        </w:rPr>
      </w:pPr>
      <w:r>
        <w:rPr>
          <w:sz w:val="28"/>
          <w:szCs w:val="28"/>
          <w:lang w:val="ru-RU"/>
        </w:rPr>
        <w:t xml:space="preserve"> </w:t>
      </w:r>
      <w:r w:rsidR="00DB2D0B" w:rsidRPr="0003383B">
        <w:rPr>
          <w:sz w:val="28"/>
          <w:szCs w:val="28"/>
          <w:lang w:val="ru-RU"/>
        </w:rPr>
        <w:t xml:space="preserve">В первые годы жизни развитие двигательной активности является основой всестороннего развития ребенка. В детстве закладывается фундамент здоровья и формируются некоторые важные черты личности. Успех в любой деятельности во многом определяется физическим состоянием ребенка. Детский организм остро реагирует на незначительные отклонения от нормы в окружающей среде, что связано с его развитием и недостаточной функциональной зрелостью отдельных органов и систем. Связи между соматическими и психическими процессами более тесные, чем у взрослых. Поэтому решение многих педагогических задач должно осуществляться с обязательным учетом физических возможностей и состояния ребенка. </w:t>
      </w:r>
    </w:p>
    <w:p w:rsidR="00DB2D0B" w:rsidRDefault="0003383B" w:rsidP="0003383B">
      <w:pPr>
        <w:spacing w:line="360" w:lineRule="auto"/>
        <w:ind w:firstLine="709"/>
        <w:jc w:val="both"/>
        <w:rPr>
          <w:b/>
          <w:bCs/>
          <w:sz w:val="28"/>
          <w:szCs w:val="28"/>
          <w:lang w:val="ru-RU"/>
        </w:rPr>
      </w:pPr>
      <w:r>
        <w:rPr>
          <w:b/>
          <w:bCs/>
          <w:sz w:val="28"/>
          <w:szCs w:val="28"/>
          <w:lang w:val="ru-RU"/>
        </w:rPr>
        <w:br w:type="page"/>
      </w:r>
      <w:r w:rsidR="00DB2D0B" w:rsidRPr="0003383B">
        <w:rPr>
          <w:b/>
          <w:bCs/>
          <w:sz w:val="28"/>
          <w:szCs w:val="28"/>
          <w:lang w:val="ru-RU"/>
        </w:rPr>
        <w:t>Теоретическая часть</w:t>
      </w:r>
    </w:p>
    <w:p w:rsidR="0003383B" w:rsidRPr="0003383B" w:rsidRDefault="0003383B" w:rsidP="0003383B">
      <w:pPr>
        <w:spacing w:line="360" w:lineRule="auto"/>
        <w:ind w:firstLine="709"/>
        <w:jc w:val="both"/>
        <w:rPr>
          <w:b/>
          <w:bCs/>
          <w:sz w:val="28"/>
          <w:szCs w:val="28"/>
          <w:lang w:val="ru-RU"/>
        </w:rPr>
      </w:pPr>
    </w:p>
    <w:p w:rsidR="00DB2D0B" w:rsidRDefault="00DB2D0B" w:rsidP="0003383B">
      <w:pPr>
        <w:spacing w:line="360" w:lineRule="auto"/>
        <w:ind w:firstLine="709"/>
        <w:jc w:val="both"/>
        <w:rPr>
          <w:b/>
          <w:bCs/>
          <w:sz w:val="28"/>
          <w:szCs w:val="28"/>
          <w:lang w:val="ru-RU"/>
        </w:rPr>
      </w:pPr>
      <w:r w:rsidRPr="0003383B">
        <w:rPr>
          <w:b/>
          <w:bCs/>
          <w:sz w:val="28"/>
          <w:szCs w:val="28"/>
          <w:lang w:val="ru-RU"/>
        </w:rPr>
        <w:t>1.</w:t>
      </w:r>
      <w:r w:rsidR="0003383B">
        <w:rPr>
          <w:b/>
          <w:bCs/>
          <w:sz w:val="28"/>
          <w:szCs w:val="28"/>
          <w:lang w:val="ru-RU"/>
        </w:rPr>
        <w:t xml:space="preserve"> </w:t>
      </w:r>
      <w:r w:rsidRPr="0003383B">
        <w:rPr>
          <w:b/>
          <w:bCs/>
          <w:sz w:val="28"/>
          <w:szCs w:val="28"/>
          <w:lang w:val="ru-RU"/>
        </w:rPr>
        <w:t>Влияние двигательной активности на здоровье и физическое развитие детей с ОНР</w:t>
      </w:r>
    </w:p>
    <w:p w:rsidR="007C2A03" w:rsidRPr="0003383B" w:rsidRDefault="007C2A03" w:rsidP="0003383B">
      <w:pPr>
        <w:spacing w:line="360" w:lineRule="auto"/>
        <w:ind w:firstLine="709"/>
        <w:jc w:val="both"/>
        <w:rPr>
          <w:b/>
          <w:bCs/>
          <w:sz w:val="28"/>
          <w:szCs w:val="28"/>
          <w:lang w:val="ru-RU"/>
        </w:rPr>
      </w:pPr>
    </w:p>
    <w:p w:rsidR="00DB2D0B" w:rsidRPr="0003383B" w:rsidRDefault="0003383B" w:rsidP="0003383B">
      <w:pPr>
        <w:spacing w:line="360" w:lineRule="auto"/>
        <w:ind w:firstLine="709"/>
        <w:jc w:val="both"/>
        <w:rPr>
          <w:sz w:val="28"/>
          <w:szCs w:val="28"/>
          <w:lang w:val="ru-RU"/>
        </w:rPr>
      </w:pPr>
      <w:r>
        <w:rPr>
          <w:b/>
          <w:bCs/>
          <w:sz w:val="28"/>
          <w:szCs w:val="28"/>
          <w:lang w:val="ru-RU"/>
        </w:rPr>
        <w:t xml:space="preserve"> </w:t>
      </w:r>
      <w:r w:rsidR="00DB2D0B" w:rsidRPr="0003383B">
        <w:rPr>
          <w:sz w:val="28"/>
          <w:szCs w:val="28"/>
          <w:lang w:val="ru-RU"/>
        </w:rPr>
        <w:t>Физическая</w:t>
      </w:r>
      <w:r>
        <w:rPr>
          <w:sz w:val="28"/>
          <w:szCs w:val="28"/>
          <w:lang w:val="ru-RU"/>
        </w:rPr>
        <w:t xml:space="preserve"> </w:t>
      </w:r>
      <w:r w:rsidR="00DB2D0B" w:rsidRPr="0003383B">
        <w:rPr>
          <w:sz w:val="28"/>
          <w:szCs w:val="28"/>
          <w:lang w:val="ru-RU"/>
        </w:rPr>
        <w:t>активность</w:t>
      </w:r>
      <w:r>
        <w:rPr>
          <w:sz w:val="28"/>
          <w:szCs w:val="28"/>
          <w:lang w:val="ru-RU"/>
        </w:rPr>
        <w:t xml:space="preserve"> </w:t>
      </w:r>
      <w:r w:rsidR="00DB2D0B" w:rsidRPr="0003383B">
        <w:rPr>
          <w:sz w:val="28"/>
          <w:szCs w:val="28"/>
          <w:lang w:val="ru-RU"/>
        </w:rPr>
        <w:t>по</w:t>
      </w:r>
      <w:r>
        <w:rPr>
          <w:sz w:val="28"/>
          <w:szCs w:val="28"/>
          <w:lang w:val="ru-RU"/>
        </w:rPr>
        <w:t xml:space="preserve"> </w:t>
      </w:r>
      <w:r w:rsidR="00DB2D0B" w:rsidRPr="0003383B">
        <w:rPr>
          <w:sz w:val="28"/>
          <w:szCs w:val="28"/>
          <w:lang w:val="ru-RU"/>
        </w:rPr>
        <w:t>достижению</w:t>
      </w:r>
      <w:r>
        <w:rPr>
          <w:sz w:val="28"/>
          <w:szCs w:val="28"/>
          <w:lang w:val="ru-RU"/>
        </w:rPr>
        <w:t xml:space="preserve"> </w:t>
      </w:r>
      <w:r w:rsidR="00DB2D0B" w:rsidRPr="0003383B">
        <w:rPr>
          <w:sz w:val="28"/>
          <w:szCs w:val="28"/>
          <w:lang w:val="ru-RU"/>
        </w:rPr>
        <w:t>цели</w:t>
      </w:r>
      <w:r>
        <w:rPr>
          <w:sz w:val="28"/>
          <w:szCs w:val="28"/>
          <w:lang w:val="ru-RU"/>
        </w:rPr>
        <w:t xml:space="preserve"> </w:t>
      </w:r>
      <w:r w:rsidR="00DB2D0B" w:rsidRPr="0003383B">
        <w:rPr>
          <w:sz w:val="28"/>
          <w:szCs w:val="28"/>
          <w:lang w:val="ru-RU"/>
        </w:rPr>
        <w:t>действия</w:t>
      </w:r>
      <w:r>
        <w:rPr>
          <w:sz w:val="28"/>
          <w:szCs w:val="28"/>
          <w:lang w:val="ru-RU"/>
        </w:rPr>
        <w:t xml:space="preserve"> </w:t>
      </w:r>
      <w:r w:rsidR="00DB2D0B" w:rsidRPr="0003383B">
        <w:rPr>
          <w:sz w:val="28"/>
          <w:szCs w:val="28"/>
          <w:lang w:val="ru-RU"/>
        </w:rPr>
        <w:t>определяется</w:t>
      </w:r>
      <w:r>
        <w:rPr>
          <w:sz w:val="28"/>
          <w:szCs w:val="28"/>
          <w:lang w:val="ru-RU"/>
        </w:rPr>
        <w:t xml:space="preserve"> </w:t>
      </w:r>
      <w:r w:rsidR="00DB2D0B" w:rsidRPr="0003383B">
        <w:rPr>
          <w:sz w:val="28"/>
          <w:szCs w:val="28"/>
          <w:lang w:val="ru-RU"/>
        </w:rPr>
        <w:t>интеллекуально-сенсорной, познавательной, а также</w:t>
      </w:r>
      <w:r>
        <w:rPr>
          <w:sz w:val="28"/>
          <w:szCs w:val="28"/>
          <w:lang w:val="ru-RU"/>
        </w:rPr>
        <w:t xml:space="preserve"> </w:t>
      </w:r>
      <w:r w:rsidR="00DB2D0B" w:rsidRPr="0003383B">
        <w:rPr>
          <w:sz w:val="28"/>
          <w:szCs w:val="28"/>
          <w:lang w:val="ru-RU"/>
        </w:rPr>
        <w:t>эмоционально-волевой</w:t>
      </w:r>
      <w:r>
        <w:rPr>
          <w:sz w:val="28"/>
          <w:szCs w:val="28"/>
          <w:lang w:val="ru-RU"/>
        </w:rPr>
        <w:t xml:space="preserve"> </w:t>
      </w:r>
      <w:r w:rsidR="00DB2D0B" w:rsidRPr="0003383B">
        <w:rPr>
          <w:sz w:val="28"/>
          <w:szCs w:val="28"/>
          <w:lang w:val="ru-RU"/>
        </w:rPr>
        <w:t>и</w:t>
      </w:r>
      <w:r>
        <w:rPr>
          <w:sz w:val="28"/>
          <w:szCs w:val="28"/>
          <w:lang w:val="ru-RU"/>
        </w:rPr>
        <w:t xml:space="preserve"> </w:t>
      </w:r>
      <w:r w:rsidR="00DB2D0B" w:rsidRPr="0003383B">
        <w:rPr>
          <w:sz w:val="28"/>
          <w:szCs w:val="28"/>
          <w:lang w:val="ru-RU"/>
        </w:rPr>
        <w:t>игровой</w:t>
      </w:r>
      <w:r>
        <w:rPr>
          <w:sz w:val="28"/>
          <w:szCs w:val="28"/>
          <w:lang w:val="ru-RU"/>
        </w:rPr>
        <w:t xml:space="preserve"> </w:t>
      </w:r>
      <w:r w:rsidR="00DB2D0B" w:rsidRPr="0003383B">
        <w:rPr>
          <w:sz w:val="28"/>
          <w:szCs w:val="28"/>
          <w:lang w:val="ru-RU"/>
        </w:rPr>
        <w:t>активностью</w:t>
      </w:r>
      <w:r>
        <w:rPr>
          <w:sz w:val="28"/>
          <w:szCs w:val="28"/>
          <w:lang w:val="ru-RU"/>
        </w:rPr>
        <w:t xml:space="preserve"> </w:t>
      </w:r>
      <w:r w:rsidR="00DB2D0B" w:rsidRPr="0003383B">
        <w:rPr>
          <w:sz w:val="28"/>
          <w:szCs w:val="28"/>
          <w:lang w:val="ru-RU"/>
        </w:rPr>
        <w:t>ребенка. Для</w:t>
      </w:r>
      <w:r>
        <w:rPr>
          <w:sz w:val="28"/>
          <w:szCs w:val="28"/>
          <w:lang w:val="ru-RU"/>
        </w:rPr>
        <w:t xml:space="preserve"> </w:t>
      </w:r>
      <w:r w:rsidR="00DB2D0B" w:rsidRPr="0003383B">
        <w:rPr>
          <w:sz w:val="28"/>
          <w:szCs w:val="28"/>
          <w:lang w:val="ru-RU"/>
        </w:rPr>
        <w:t>развития</w:t>
      </w:r>
      <w:r>
        <w:rPr>
          <w:sz w:val="28"/>
          <w:szCs w:val="28"/>
          <w:lang w:val="ru-RU"/>
        </w:rPr>
        <w:t xml:space="preserve"> </w:t>
      </w:r>
      <w:r w:rsidR="00DB2D0B" w:rsidRPr="0003383B">
        <w:rPr>
          <w:sz w:val="28"/>
          <w:szCs w:val="28"/>
          <w:lang w:val="ru-RU"/>
        </w:rPr>
        <w:t>движений</w:t>
      </w:r>
      <w:r>
        <w:rPr>
          <w:sz w:val="28"/>
          <w:szCs w:val="28"/>
          <w:lang w:val="ru-RU"/>
        </w:rPr>
        <w:t xml:space="preserve"> </w:t>
      </w:r>
      <w:r w:rsidR="00DB2D0B" w:rsidRPr="0003383B">
        <w:rPr>
          <w:sz w:val="28"/>
          <w:szCs w:val="28"/>
          <w:lang w:val="ru-RU"/>
        </w:rPr>
        <w:t>детей</w:t>
      </w:r>
      <w:r>
        <w:rPr>
          <w:sz w:val="28"/>
          <w:szCs w:val="28"/>
          <w:lang w:val="ru-RU"/>
        </w:rPr>
        <w:t xml:space="preserve"> </w:t>
      </w:r>
      <w:r w:rsidR="00DB2D0B" w:rsidRPr="0003383B">
        <w:rPr>
          <w:sz w:val="28"/>
          <w:szCs w:val="28"/>
          <w:lang w:val="ru-RU"/>
        </w:rPr>
        <w:t>с ОНР имеет</w:t>
      </w:r>
      <w:r>
        <w:rPr>
          <w:sz w:val="28"/>
          <w:szCs w:val="28"/>
          <w:lang w:val="ru-RU"/>
        </w:rPr>
        <w:t xml:space="preserve"> </w:t>
      </w:r>
      <w:r w:rsidR="00DB2D0B" w:rsidRPr="0003383B">
        <w:rPr>
          <w:sz w:val="28"/>
          <w:szCs w:val="28"/>
          <w:lang w:val="ru-RU"/>
        </w:rPr>
        <w:t>значение</w:t>
      </w:r>
      <w:r>
        <w:rPr>
          <w:sz w:val="28"/>
          <w:szCs w:val="28"/>
          <w:lang w:val="ru-RU"/>
        </w:rPr>
        <w:t xml:space="preserve"> </w:t>
      </w:r>
      <w:r w:rsidR="00DB2D0B" w:rsidRPr="0003383B">
        <w:rPr>
          <w:sz w:val="28"/>
          <w:szCs w:val="28"/>
          <w:lang w:val="ru-RU"/>
        </w:rPr>
        <w:t>и</w:t>
      </w:r>
      <w:r>
        <w:rPr>
          <w:sz w:val="28"/>
          <w:szCs w:val="28"/>
          <w:lang w:val="ru-RU"/>
        </w:rPr>
        <w:t xml:space="preserve"> </w:t>
      </w:r>
      <w:r w:rsidR="00DB2D0B" w:rsidRPr="0003383B">
        <w:rPr>
          <w:sz w:val="28"/>
          <w:szCs w:val="28"/>
          <w:lang w:val="ru-RU"/>
        </w:rPr>
        <w:t>ощущение</w:t>
      </w:r>
      <w:r>
        <w:rPr>
          <w:sz w:val="28"/>
          <w:szCs w:val="28"/>
          <w:lang w:val="ru-RU"/>
        </w:rPr>
        <w:t xml:space="preserve"> </w:t>
      </w:r>
      <w:r w:rsidR="00DB2D0B" w:rsidRPr="0003383B">
        <w:rPr>
          <w:sz w:val="28"/>
          <w:szCs w:val="28"/>
          <w:lang w:val="ru-RU"/>
        </w:rPr>
        <w:t>«мышечной</w:t>
      </w:r>
      <w:r>
        <w:rPr>
          <w:sz w:val="28"/>
          <w:szCs w:val="28"/>
          <w:lang w:val="ru-RU"/>
        </w:rPr>
        <w:t xml:space="preserve"> </w:t>
      </w:r>
      <w:r w:rsidR="00DB2D0B" w:rsidRPr="0003383B">
        <w:rPr>
          <w:sz w:val="28"/>
          <w:szCs w:val="28"/>
          <w:lang w:val="ru-RU"/>
        </w:rPr>
        <w:t>радости». Удовлетворение</w:t>
      </w:r>
      <w:r>
        <w:rPr>
          <w:sz w:val="28"/>
          <w:szCs w:val="28"/>
          <w:lang w:val="ru-RU"/>
        </w:rPr>
        <w:t xml:space="preserve"> </w:t>
      </w:r>
      <w:r w:rsidR="00DB2D0B" w:rsidRPr="0003383B">
        <w:rPr>
          <w:sz w:val="28"/>
          <w:szCs w:val="28"/>
          <w:lang w:val="ru-RU"/>
        </w:rPr>
        <w:t>от</w:t>
      </w:r>
      <w:r>
        <w:rPr>
          <w:sz w:val="28"/>
          <w:szCs w:val="28"/>
          <w:lang w:val="ru-RU"/>
        </w:rPr>
        <w:t xml:space="preserve"> </w:t>
      </w:r>
      <w:r w:rsidR="00DB2D0B" w:rsidRPr="0003383B">
        <w:rPr>
          <w:sz w:val="28"/>
          <w:szCs w:val="28"/>
          <w:lang w:val="ru-RU"/>
        </w:rPr>
        <w:t>преодоления</w:t>
      </w:r>
      <w:r>
        <w:rPr>
          <w:sz w:val="28"/>
          <w:szCs w:val="28"/>
          <w:lang w:val="ru-RU"/>
        </w:rPr>
        <w:t xml:space="preserve"> </w:t>
      </w:r>
      <w:r w:rsidR="00DB2D0B" w:rsidRPr="0003383B">
        <w:rPr>
          <w:sz w:val="28"/>
          <w:szCs w:val="28"/>
          <w:lang w:val="ru-RU"/>
        </w:rPr>
        <w:t>возникающих</w:t>
      </w:r>
      <w:r>
        <w:rPr>
          <w:sz w:val="28"/>
          <w:szCs w:val="28"/>
          <w:lang w:val="ru-RU"/>
        </w:rPr>
        <w:t xml:space="preserve"> </w:t>
      </w:r>
      <w:r w:rsidR="00DB2D0B" w:rsidRPr="0003383B">
        <w:rPr>
          <w:sz w:val="28"/>
          <w:szCs w:val="28"/>
          <w:lang w:val="ru-RU"/>
        </w:rPr>
        <w:t>трудностей</w:t>
      </w:r>
      <w:r>
        <w:rPr>
          <w:sz w:val="28"/>
          <w:szCs w:val="28"/>
          <w:lang w:val="ru-RU"/>
        </w:rPr>
        <w:t xml:space="preserve"> </w:t>
      </w:r>
      <w:r w:rsidR="00DB2D0B" w:rsidRPr="0003383B">
        <w:rPr>
          <w:sz w:val="28"/>
          <w:szCs w:val="28"/>
          <w:lang w:val="ru-RU"/>
        </w:rPr>
        <w:t>объективного (физическое</w:t>
      </w:r>
      <w:r>
        <w:rPr>
          <w:sz w:val="28"/>
          <w:szCs w:val="28"/>
          <w:lang w:val="ru-RU"/>
        </w:rPr>
        <w:t xml:space="preserve"> </w:t>
      </w:r>
      <w:r w:rsidR="00DB2D0B" w:rsidRPr="0003383B">
        <w:rPr>
          <w:sz w:val="28"/>
          <w:szCs w:val="28"/>
          <w:lang w:val="ru-RU"/>
        </w:rPr>
        <w:t>напряжение, предметные</w:t>
      </w:r>
      <w:r>
        <w:rPr>
          <w:sz w:val="28"/>
          <w:szCs w:val="28"/>
          <w:lang w:val="ru-RU"/>
        </w:rPr>
        <w:t xml:space="preserve"> </w:t>
      </w:r>
      <w:r w:rsidR="00DB2D0B" w:rsidRPr="0003383B">
        <w:rPr>
          <w:sz w:val="28"/>
          <w:szCs w:val="28"/>
          <w:lang w:val="ru-RU"/>
        </w:rPr>
        <w:t>препятствия и т.п.)</w:t>
      </w:r>
      <w:r>
        <w:rPr>
          <w:sz w:val="28"/>
          <w:szCs w:val="28"/>
          <w:lang w:val="ru-RU"/>
        </w:rPr>
        <w:t xml:space="preserve"> </w:t>
      </w:r>
      <w:r w:rsidR="00DB2D0B" w:rsidRPr="0003383B">
        <w:rPr>
          <w:sz w:val="28"/>
          <w:szCs w:val="28"/>
          <w:lang w:val="ru-RU"/>
        </w:rPr>
        <w:t>и</w:t>
      </w:r>
      <w:r>
        <w:rPr>
          <w:sz w:val="28"/>
          <w:szCs w:val="28"/>
          <w:lang w:val="ru-RU"/>
        </w:rPr>
        <w:t xml:space="preserve"> </w:t>
      </w:r>
      <w:r w:rsidR="00DB2D0B" w:rsidRPr="0003383B">
        <w:rPr>
          <w:sz w:val="28"/>
          <w:szCs w:val="28"/>
          <w:lang w:val="ru-RU"/>
        </w:rPr>
        <w:t>субъективного (нерешительность, боязнь и т.п.)</w:t>
      </w:r>
      <w:r>
        <w:rPr>
          <w:sz w:val="28"/>
          <w:szCs w:val="28"/>
          <w:lang w:val="ru-RU"/>
        </w:rPr>
        <w:t xml:space="preserve"> </w:t>
      </w:r>
      <w:r w:rsidR="00DB2D0B" w:rsidRPr="0003383B">
        <w:rPr>
          <w:sz w:val="28"/>
          <w:szCs w:val="28"/>
          <w:lang w:val="ru-RU"/>
        </w:rPr>
        <w:t>характера</w:t>
      </w:r>
      <w:r>
        <w:rPr>
          <w:sz w:val="28"/>
          <w:szCs w:val="28"/>
          <w:lang w:val="ru-RU"/>
        </w:rPr>
        <w:t xml:space="preserve"> </w:t>
      </w:r>
      <w:r w:rsidR="00DB2D0B" w:rsidRPr="0003383B">
        <w:rPr>
          <w:sz w:val="28"/>
          <w:szCs w:val="28"/>
          <w:lang w:val="ru-RU"/>
        </w:rPr>
        <w:t>стимулируют</w:t>
      </w:r>
      <w:r>
        <w:rPr>
          <w:sz w:val="28"/>
          <w:szCs w:val="28"/>
          <w:lang w:val="ru-RU"/>
        </w:rPr>
        <w:t xml:space="preserve"> </w:t>
      </w:r>
      <w:r w:rsidR="00DB2D0B" w:rsidRPr="0003383B">
        <w:rPr>
          <w:sz w:val="28"/>
          <w:szCs w:val="28"/>
          <w:lang w:val="ru-RU"/>
        </w:rPr>
        <w:t>решение</w:t>
      </w:r>
      <w:r>
        <w:rPr>
          <w:sz w:val="28"/>
          <w:szCs w:val="28"/>
          <w:lang w:val="ru-RU"/>
        </w:rPr>
        <w:t xml:space="preserve"> </w:t>
      </w:r>
      <w:r w:rsidR="00DB2D0B" w:rsidRPr="0003383B">
        <w:rPr>
          <w:sz w:val="28"/>
          <w:szCs w:val="28"/>
          <w:lang w:val="ru-RU"/>
        </w:rPr>
        <w:t>детьми</w:t>
      </w:r>
      <w:r>
        <w:rPr>
          <w:sz w:val="28"/>
          <w:szCs w:val="28"/>
          <w:lang w:val="ru-RU"/>
        </w:rPr>
        <w:t xml:space="preserve"> </w:t>
      </w:r>
      <w:r w:rsidR="00DB2D0B" w:rsidRPr="0003383B">
        <w:rPr>
          <w:sz w:val="28"/>
          <w:szCs w:val="28"/>
          <w:lang w:val="ru-RU"/>
        </w:rPr>
        <w:t>все</w:t>
      </w:r>
      <w:r>
        <w:rPr>
          <w:sz w:val="28"/>
          <w:szCs w:val="28"/>
          <w:lang w:val="ru-RU"/>
        </w:rPr>
        <w:t xml:space="preserve"> </w:t>
      </w:r>
      <w:r w:rsidR="00DB2D0B" w:rsidRPr="0003383B">
        <w:rPr>
          <w:sz w:val="28"/>
          <w:szCs w:val="28"/>
          <w:lang w:val="ru-RU"/>
        </w:rPr>
        <w:t>более</w:t>
      </w:r>
      <w:r>
        <w:rPr>
          <w:sz w:val="28"/>
          <w:szCs w:val="28"/>
          <w:lang w:val="ru-RU"/>
        </w:rPr>
        <w:t xml:space="preserve"> </w:t>
      </w:r>
      <w:r w:rsidR="00DB2D0B" w:rsidRPr="0003383B">
        <w:rPr>
          <w:sz w:val="28"/>
          <w:szCs w:val="28"/>
          <w:lang w:val="ru-RU"/>
        </w:rPr>
        <w:t>разнообразных</w:t>
      </w:r>
      <w:r>
        <w:rPr>
          <w:sz w:val="28"/>
          <w:szCs w:val="28"/>
          <w:lang w:val="ru-RU"/>
        </w:rPr>
        <w:t xml:space="preserve"> </w:t>
      </w:r>
      <w:r w:rsidR="00DB2D0B" w:rsidRPr="0003383B">
        <w:rPr>
          <w:sz w:val="28"/>
          <w:szCs w:val="28"/>
          <w:lang w:val="ru-RU"/>
        </w:rPr>
        <w:t>и</w:t>
      </w:r>
      <w:r>
        <w:rPr>
          <w:sz w:val="28"/>
          <w:szCs w:val="28"/>
          <w:lang w:val="ru-RU"/>
        </w:rPr>
        <w:t xml:space="preserve"> </w:t>
      </w:r>
      <w:r w:rsidR="00DB2D0B" w:rsidRPr="0003383B">
        <w:rPr>
          <w:sz w:val="28"/>
          <w:szCs w:val="28"/>
          <w:lang w:val="ru-RU"/>
        </w:rPr>
        <w:t>трудных</w:t>
      </w:r>
      <w:r>
        <w:rPr>
          <w:sz w:val="28"/>
          <w:szCs w:val="28"/>
          <w:lang w:val="ru-RU"/>
        </w:rPr>
        <w:t xml:space="preserve"> </w:t>
      </w:r>
      <w:r w:rsidR="00DB2D0B" w:rsidRPr="0003383B">
        <w:rPr>
          <w:sz w:val="28"/>
          <w:szCs w:val="28"/>
          <w:lang w:val="ru-RU"/>
        </w:rPr>
        <w:t>двигательных</w:t>
      </w:r>
      <w:r>
        <w:rPr>
          <w:sz w:val="28"/>
          <w:szCs w:val="28"/>
          <w:lang w:val="ru-RU"/>
        </w:rPr>
        <w:t xml:space="preserve"> </w:t>
      </w:r>
      <w:r w:rsidR="00DB2D0B" w:rsidRPr="0003383B">
        <w:rPr>
          <w:sz w:val="28"/>
          <w:szCs w:val="28"/>
          <w:lang w:val="ru-RU"/>
        </w:rPr>
        <w:t>задач, ведут</w:t>
      </w:r>
      <w:r>
        <w:rPr>
          <w:sz w:val="28"/>
          <w:szCs w:val="28"/>
          <w:lang w:val="ru-RU"/>
        </w:rPr>
        <w:t xml:space="preserve"> </w:t>
      </w:r>
      <w:r w:rsidR="00DB2D0B" w:rsidRPr="0003383B">
        <w:rPr>
          <w:sz w:val="28"/>
          <w:szCs w:val="28"/>
          <w:lang w:val="ru-RU"/>
        </w:rPr>
        <w:t>к</w:t>
      </w:r>
      <w:r>
        <w:rPr>
          <w:sz w:val="28"/>
          <w:szCs w:val="28"/>
          <w:lang w:val="ru-RU"/>
        </w:rPr>
        <w:t xml:space="preserve"> </w:t>
      </w:r>
      <w:r w:rsidR="00DB2D0B" w:rsidRPr="0003383B">
        <w:rPr>
          <w:sz w:val="28"/>
          <w:szCs w:val="28"/>
          <w:lang w:val="ru-RU"/>
        </w:rPr>
        <w:t>мобилизации</w:t>
      </w:r>
      <w:r>
        <w:rPr>
          <w:sz w:val="28"/>
          <w:szCs w:val="28"/>
          <w:lang w:val="ru-RU"/>
        </w:rPr>
        <w:t xml:space="preserve"> </w:t>
      </w:r>
      <w:r w:rsidR="00DB2D0B" w:rsidRPr="0003383B">
        <w:rPr>
          <w:sz w:val="28"/>
          <w:szCs w:val="28"/>
          <w:lang w:val="ru-RU"/>
        </w:rPr>
        <w:t>волевых</w:t>
      </w:r>
      <w:r>
        <w:rPr>
          <w:sz w:val="28"/>
          <w:szCs w:val="28"/>
          <w:lang w:val="ru-RU"/>
        </w:rPr>
        <w:t xml:space="preserve"> </w:t>
      </w:r>
      <w:r w:rsidR="00DB2D0B" w:rsidRPr="0003383B">
        <w:rPr>
          <w:sz w:val="28"/>
          <w:szCs w:val="28"/>
          <w:lang w:val="ru-RU"/>
        </w:rPr>
        <w:t xml:space="preserve">усилий. </w:t>
      </w:r>
    </w:p>
    <w:p w:rsidR="00DB2D0B" w:rsidRPr="0003383B" w:rsidRDefault="0003383B" w:rsidP="0003383B">
      <w:pPr>
        <w:spacing w:line="360" w:lineRule="auto"/>
        <w:ind w:firstLine="709"/>
        <w:jc w:val="both"/>
        <w:rPr>
          <w:sz w:val="28"/>
          <w:szCs w:val="28"/>
          <w:lang w:val="ru-RU"/>
        </w:rPr>
      </w:pPr>
      <w:r>
        <w:rPr>
          <w:sz w:val="28"/>
          <w:szCs w:val="28"/>
          <w:lang w:val="ru-RU"/>
        </w:rPr>
        <w:t xml:space="preserve"> </w:t>
      </w:r>
      <w:r w:rsidR="00DB2D0B" w:rsidRPr="0003383B">
        <w:rPr>
          <w:sz w:val="28"/>
          <w:szCs w:val="28"/>
          <w:lang w:val="ru-RU"/>
        </w:rPr>
        <w:t>Чем выше двигательная активность ребенка, тем лучше развивается его речь. Взаимосвязь общей и речевой моторики изучена и подтверждена исследованиями многих крупнейших ученых, таких как И. П. Павлов, А. А. Леонтьев, А. Р. Лурия. Когда ребенок овладевает двигательными умениями и навыками, развивается координация движений. Формирование движений происходит при участии речи. Точное, динамичное выполнение упражнений для ног, туловища, рук, головы подготавливает совершенствование движений артикуляционных органов: губ, языка, нижней челюсти и т.д.</w:t>
      </w:r>
    </w:p>
    <w:p w:rsidR="00DB2D0B" w:rsidRPr="0003383B" w:rsidRDefault="0003383B" w:rsidP="0003383B">
      <w:pPr>
        <w:spacing w:line="360" w:lineRule="auto"/>
        <w:ind w:firstLine="709"/>
        <w:jc w:val="both"/>
        <w:rPr>
          <w:sz w:val="28"/>
          <w:szCs w:val="28"/>
          <w:lang w:val="ru-RU"/>
        </w:rPr>
      </w:pPr>
      <w:r>
        <w:rPr>
          <w:sz w:val="28"/>
          <w:szCs w:val="28"/>
          <w:lang w:val="ru-RU"/>
        </w:rPr>
        <w:t xml:space="preserve"> </w:t>
      </w:r>
      <w:r w:rsidR="00DB2D0B" w:rsidRPr="0003383B">
        <w:rPr>
          <w:sz w:val="28"/>
          <w:szCs w:val="28"/>
          <w:lang w:val="ru-RU"/>
        </w:rPr>
        <w:t>Достаточная</w:t>
      </w:r>
      <w:r>
        <w:rPr>
          <w:sz w:val="28"/>
          <w:szCs w:val="28"/>
          <w:lang w:val="ru-RU"/>
        </w:rPr>
        <w:t xml:space="preserve"> </w:t>
      </w:r>
      <w:r w:rsidR="00DB2D0B" w:rsidRPr="0003383B">
        <w:rPr>
          <w:sz w:val="28"/>
          <w:szCs w:val="28"/>
          <w:lang w:val="ru-RU"/>
        </w:rPr>
        <w:t>по</w:t>
      </w:r>
      <w:r>
        <w:rPr>
          <w:sz w:val="28"/>
          <w:szCs w:val="28"/>
          <w:lang w:val="ru-RU"/>
        </w:rPr>
        <w:t xml:space="preserve"> </w:t>
      </w:r>
      <w:r w:rsidR="00DB2D0B" w:rsidRPr="0003383B">
        <w:rPr>
          <w:sz w:val="28"/>
          <w:szCs w:val="28"/>
          <w:lang w:val="ru-RU"/>
        </w:rPr>
        <w:t>объему</w:t>
      </w:r>
      <w:r>
        <w:rPr>
          <w:sz w:val="28"/>
          <w:szCs w:val="28"/>
          <w:lang w:val="ru-RU"/>
        </w:rPr>
        <w:t xml:space="preserve"> </w:t>
      </w:r>
      <w:r w:rsidR="00DB2D0B" w:rsidRPr="0003383B">
        <w:rPr>
          <w:sz w:val="28"/>
          <w:szCs w:val="28"/>
          <w:lang w:val="ru-RU"/>
        </w:rPr>
        <w:t>двигательная</w:t>
      </w:r>
      <w:r>
        <w:rPr>
          <w:sz w:val="28"/>
          <w:szCs w:val="28"/>
          <w:lang w:val="ru-RU"/>
        </w:rPr>
        <w:t xml:space="preserve"> </w:t>
      </w:r>
      <w:r w:rsidR="00DB2D0B" w:rsidRPr="0003383B">
        <w:rPr>
          <w:sz w:val="28"/>
          <w:szCs w:val="28"/>
          <w:lang w:val="ru-RU"/>
        </w:rPr>
        <w:t>активность</w:t>
      </w:r>
      <w:r>
        <w:rPr>
          <w:sz w:val="28"/>
          <w:szCs w:val="28"/>
          <w:lang w:val="ru-RU"/>
        </w:rPr>
        <w:t xml:space="preserve"> </w:t>
      </w:r>
      <w:r w:rsidR="00DB2D0B" w:rsidRPr="0003383B">
        <w:rPr>
          <w:sz w:val="28"/>
          <w:szCs w:val="28"/>
          <w:lang w:val="ru-RU"/>
        </w:rPr>
        <w:t>благоприятно</w:t>
      </w:r>
      <w:r>
        <w:rPr>
          <w:sz w:val="28"/>
          <w:szCs w:val="28"/>
          <w:lang w:val="ru-RU"/>
        </w:rPr>
        <w:t xml:space="preserve"> </w:t>
      </w:r>
      <w:r w:rsidR="00DB2D0B" w:rsidRPr="0003383B">
        <w:rPr>
          <w:sz w:val="28"/>
          <w:szCs w:val="28"/>
          <w:lang w:val="ru-RU"/>
        </w:rPr>
        <w:t>сказывается</w:t>
      </w:r>
      <w:r>
        <w:rPr>
          <w:sz w:val="28"/>
          <w:szCs w:val="28"/>
          <w:lang w:val="ru-RU"/>
        </w:rPr>
        <w:t xml:space="preserve"> </w:t>
      </w:r>
      <w:r w:rsidR="00DB2D0B" w:rsidRPr="0003383B">
        <w:rPr>
          <w:sz w:val="28"/>
          <w:szCs w:val="28"/>
          <w:lang w:val="ru-RU"/>
        </w:rPr>
        <w:t>на</w:t>
      </w:r>
      <w:r>
        <w:rPr>
          <w:sz w:val="28"/>
          <w:szCs w:val="28"/>
          <w:lang w:val="ru-RU"/>
        </w:rPr>
        <w:t xml:space="preserve"> </w:t>
      </w:r>
      <w:r w:rsidR="00DB2D0B" w:rsidRPr="0003383B">
        <w:rPr>
          <w:sz w:val="28"/>
          <w:szCs w:val="28"/>
          <w:lang w:val="ru-RU"/>
        </w:rPr>
        <w:t>функциональном</w:t>
      </w:r>
      <w:r>
        <w:rPr>
          <w:sz w:val="28"/>
          <w:szCs w:val="28"/>
          <w:lang w:val="ru-RU"/>
        </w:rPr>
        <w:t xml:space="preserve"> </w:t>
      </w:r>
      <w:r w:rsidR="00DB2D0B" w:rsidRPr="0003383B">
        <w:rPr>
          <w:sz w:val="28"/>
          <w:szCs w:val="28"/>
          <w:lang w:val="ru-RU"/>
        </w:rPr>
        <w:t>состоянии</w:t>
      </w:r>
      <w:r>
        <w:rPr>
          <w:sz w:val="28"/>
          <w:szCs w:val="28"/>
          <w:lang w:val="ru-RU"/>
        </w:rPr>
        <w:t xml:space="preserve"> </w:t>
      </w:r>
      <w:r w:rsidR="00DB2D0B" w:rsidRPr="0003383B">
        <w:rPr>
          <w:sz w:val="28"/>
          <w:szCs w:val="28"/>
          <w:lang w:val="ru-RU"/>
        </w:rPr>
        <w:t>головного</w:t>
      </w:r>
      <w:r>
        <w:rPr>
          <w:sz w:val="28"/>
          <w:szCs w:val="28"/>
          <w:lang w:val="ru-RU"/>
        </w:rPr>
        <w:t xml:space="preserve"> </w:t>
      </w:r>
      <w:r w:rsidR="00DB2D0B" w:rsidRPr="0003383B">
        <w:rPr>
          <w:sz w:val="28"/>
          <w:szCs w:val="28"/>
          <w:lang w:val="ru-RU"/>
        </w:rPr>
        <w:t>мозга, увеличению</w:t>
      </w:r>
      <w:r>
        <w:rPr>
          <w:sz w:val="28"/>
          <w:szCs w:val="28"/>
          <w:lang w:val="ru-RU"/>
        </w:rPr>
        <w:t xml:space="preserve"> </w:t>
      </w:r>
      <w:r w:rsidR="00DB2D0B" w:rsidRPr="0003383B">
        <w:rPr>
          <w:sz w:val="28"/>
          <w:szCs w:val="28"/>
          <w:lang w:val="ru-RU"/>
        </w:rPr>
        <w:t>работоспособности, повышению</w:t>
      </w:r>
      <w:r>
        <w:rPr>
          <w:sz w:val="28"/>
          <w:szCs w:val="28"/>
          <w:lang w:val="ru-RU"/>
        </w:rPr>
        <w:t xml:space="preserve"> </w:t>
      </w:r>
      <w:r w:rsidR="00DB2D0B" w:rsidRPr="0003383B">
        <w:rPr>
          <w:sz w:val="28"/>
          <w:szCs w:val="28"/>
          <w:lang w:val="ru-RU"/>
        </w:rPr>
        <w:t>произвольности в</w:t>
      </w:r>
      <w:r>
        <w:rPr>
          <w:sz w:val="28"/>
          <w:szCs w:val="28"/>
          <w:lang w:val="ru-RU"/>
        </w:rPr>
        <w:t xml:space="preserve"> </w:t>
      </w:r>
      <w:r w:rsidR="00DB2D0B" w:rsidRPr="0003383B">
        <w:rPr>
          <w:sz w:val="28"/>
          <w:szCs w:val="28"/>
          <w:lang w:val="ru-RU"/>
        </w:rPr>
        <w:t>выполнении</w:t>
      </w:r>
      <w:r>
        <w:rPr>
          <w:sz w:val="28"/>
          <w:szCs w:val="28"/>
          <w:lang w:val="ru-RU"/>
        </w:rPr>
        <w:t xml:space="preserve"> </w:t>
      </w:r>
      <w:r w:rsidR="00DB2D0B" w:rsidRPr="0003383B">
        <w:rPr>
          <w:sz w:val="28"/>
          <w:szCs w:val="28"/>
          <w:lang w:val="ru-RU"/>
        </w:rPr>
        <w:t>различных действий. Деятельность</w:t>
      </w:r>
      <w:r>
        <w:rPr>
          <w:sz w:val="28"/>
          <w:szCs w:val="28"/>
          <w:lang w:val="ru-RU"/>
        </w:rPr>
        <w:t xml:space="preserve"> </w:t>
      </w:r>
      <w:r w:rsidR="00DB2D0B" w:rsidRPr="0003383B">
        <w:rPr>
          <w:sz w:val="28"/>
          <w:szCs w:val="28"/>
          <w:lang w:val="ru-RU"/>
        </w:rPr>
        <w:t>в</w:t>
      </w:r>
      <w:r>
        <w:rPr>
          <w:sz w:val="28"/>
          <w:szCs w:val="28"/>
          <w:lang w:val="ru-RU"/>
        </w:rPr>
        <w:t xml:space="preserve"> </w:t>
      </w:r>
      <w:r w:rsidR="00DB2D0B" w:rsidRPr="0003383B">
        <w:rPr>
          <w:sz w:val="28"/>
          <w:szCs w:val="28"/>
          <w:lang w:val="ru-RU"/>
        </w:rPr>
        <w:t>спортивном</w:t>
      </w:r>
      <w:r>
        <w:rPr>
          <w:sz w:val="28"/>
          <w:szCs w:val="28"/>
          <w:lang w:val="ru-RU"/>
        </w:rPr>
        <w:t xml:space="preserve"> </w:t>
      </w:r>
      <w:r w:rsidR="00DB2D0B" w:rsidRPr="0003383B">
        <w:rPr>
          <w:sz w:val="28"/>
          <w:szCs w:val="28"/>
          <w:lang w:val="ru-RU"/>
        </w:rPr>
        <w:t>уголке</w:t>
      </w:r>
      <w:r>
        <w:rPr>
          <w:sz w:val="28"/>
          <w:szCs w:val="28"/>
          <w:lang w:val="ru-RU"/>
        </w:rPr>
        <w:t xml:space="preserve"> </w:t>
      </w:r>
      <w:r w:rsidR="00DB2D0B" w:rsidRPr="0003383B">
        <w:rPr>
          <w:sz w:val="28"/>
          <w:szCs w:val="28"/>
          <w:lang w:val="ru-RU"/>
        </w:rPr>
        <w:t>позволяет</w:t>
      </w:r>
      <w:r>
        <w:rPr>
          <w:sz w:val="28"/>
          <w:szCs w:val="28"/>
          <w:lang w:val="ru-RU"/>
        </w:rPr>
        <w:t xml:space="preserve"> </w:t>
      </w:r>
      <w:r w:rsidR="00DB2D0B" w:rsidRPr="0003383B">
        <w:rPr>
          <w:sz w:val="28"/>
          <w:szCs w:val="28"/>
          <w:lang w:val="ru-RU"/>
        </w:rPr>
        <w:t>обеспечивать</w:t>
      </w:r>
      <w:r>
        <w:rPr>
          <w:sz w:val="28"/>
          <w:szCs w:val="28"/>
          <w:lang w:val="ru-RU"/>
        </w:rPr>
        <w:t xml:space="preserve"> </w:t>
      </w:r>
      <w:r w:rsidR="00DB2D0B" w:rsidRPr="0003383B">
        <w:rPr>
          <w:sz w:val="28"/>
          <w:szCs w:val="28"/>
          <w:lang w:val="ru-RU"/>
        </w:rPr>
        <w:t>достаточную</w:t>
      </w:r>
      <w:r>
        <w:rPr>
          <w:sz w:val="28"/>
          <w:szCs w:val="28"/>
          <w:lang w:val="ru-RU"/>
        </w:rPr>
        <w:t xml:space="preserve"> </w:t>
      </w:r>
      <w:r w:rsidR="00DB2D0B" w:rsidRPr="0003383B">
        <w:rPr>
          <w:sz w:val="28"/>
          <w:szCs w:val="28"/>
          <w:lang w:val="ru-RU"/>
        </w:rPr>
        <w:t>двигательную</w:t>
      </w:r>
      <w:r>
        <w:rPr>
          <w:sz w:val="28"/>
          <w:szCs w:val="28"/>
          <w:lang w:val="ru-RU"/>
        </w:rPr>
        <w:t xml:space="preserve"> </w:t>
      </w:r>
      <w:r w:rsidR="00DB2D0B" w:rsidRPr="0003383B">
        <w:rPr>
          <w:sz w:val="28"/>
          <w:szCs w:val="28"/>
          <w:lang w:val="ru-RU"/>
        </w:rPr>
        <w:t>активность</w:t>
      </w:r>
      <w:r>
        <w:rPr>
          <w:sz w:val="28"/>
          <w:szCs w:val="28"/>
          <w:lang w:val="ru-RU"/>
        </w:rPr>
        <w:t xml:space="preserve"> </w:t>
      </w:r>
      <w:r w:rsidR="00DB2D0B" w:rsidRPr="0003383B">
        <w:rPr>
          <w:sz w:val="28"/>
          <w:szCs w:val="28"/>
          <w:lang w:val="ru-RU"/>
        </w:rPr>
        <w:t>в</w:t>
      </w:r>
      <w:r>
        <w:rPr>
          <w:sz w:val="28"/>
          <w:szCs w:val="28"/>
          <w:lang w:val="ru-RU"/>
        </w:rPr>
        <w:t xml:space="preserve"> </w:t>
      </w:r>
      <w:r w:rsidR="00DB2D0B" w:rsidRPr="0003383B">
        <w:rPr>
          <w:sz w:val="28"/>
          <w:szCs w:val="28"/>
          <w:lang w:val="ru-RU"/>
        </w:rPr>
        <w:t>течение</w:t>
      </w:r>
      <w:r>
        <w:rPr>
          <w:sz w:val="28"/>
          <w:szCs w:val="28"/>
          <w:lang w:val="ru-RU"/>
        </w:rPr>
        <w:t xml:space="preserve"> </w:t>
      </w:r>
      <w:r w:rsidR="00DB2D0B" w:rsidRPr="0003383B">
        <w:rPr>
          <w:sz w:val="28"/>
          <w:szCs w:val="28"/>
          <w:lang w:val="ru-RU"/>
        </w:rPr>
        <w:t>дня, способствует</w:t>
      </w:r>
      <w:r>
        <w:rPr>
          <w:sz w:val="28"/>
          <w:szCs w:val="28"/>
          <w:lang w:val="ru-RU"/>
        </w:rPr>
        <w:t xml:space="preserve"> </w:t>
      </w:r>
      <w:r w:rsidR="00DB2D0B" w:rsidRPr="0003383B">
        <w:rPr>
          <w:sz w:val="28"/>
          <w:szCs w:val="28"/>
          <w:lang w:val="ru-RU"/>
        </w:rPr>
        <w:t>закреплению</w:t>
      </w:r>
      <w:r>
        <w:rPr>
          <w:sz w:val="28"/>
          <w:szCs w:val="28"/>
          <w:lang w:val="ru-RU"/>
        </w:rPr>
        <w:t xml:space="preserve"> </w:t>
      </w:r>
      <w:r w:rsidR="00DB2D0B" w:rsidRPr="0003383B">
        <w:rPr>
          <w:sz w:val="28"/>
          <w:szCs w:val="28"/>
          <w:lang w:val="ru-RU"/>
        </w:rPr>
        <w:t>двигательных</w:t>
      </w:r>
      <w:r>
        <w:rPr>
          <w:sz w:val="28"/>
          <w:szCs w:val="28"/>
          <w:lang w:val="ru-RU"/>
        </w:rPr>
        <w:t xml:space="preserve"> </w:t>
      </w:r>
      <w:r w:rsidR="00DB2D0B" w:rsidRPr="0003383B">
        <w:rPr>
          <w:sz w:val="28"/>
          <w:szCs w:val="28"/>
          <w:lang w:val="ru-RU"/>
        </w:rPr>
        <w:t>навыков, выработке</w:t>
      </w:r>
      <w:r>
        <w:rPr>
          <w:sz w:val="28"/>
          <w:szCs w:val="28"/>
          <w:lang w:val="ru-RU"/>
        </w:rPr>
        <w:t xml:space="preserve"> </w:t>
      </w:r>
      <w:r w:rsidR="00DB2D0B" w:rsidRPr="0003383B">
        <w:rPr>
          <w:sz w:val="28"/>
          <w:szCs w:val="28"/>
          <w:lang w:val="ru-RU"/>
        </w:rPr>
        <w:t>физических</w:t>
      </w:r>
      <w:r>
        <w:rPr>
          <w:sz w:val="28"/>
          <w:szCs w:val="28"/>
          <w:lang w:val="ru-RU"/>
        </w:rPr>
        <w:t xml:space="preserve"> </w:t>
      </w:r>
      <w:r w:rsidR="00DB2D0B" w:rsidRPr="0003383B">
        <w:rPr>
          <w:sz w:val="28"/>
          <w:szCs w:val="28"/>
          <w:lang w:val="ru-RU"/>
        </w:rPr>
        <w:t>качеств. При проведении физкультурных</w:t>
      </w:r>
      <w:r>
        <w:rPr>
          <w:sz w:val="28"/>
          <w:szCs w:val="28"/>
          <w:lang w:val="ru-RU"/>
        </w:rPr>
        <w:t xml:space="preserve"> </w:t>
      </w:r>
      <w:r w:rsidR="00DB2D0B" w:rsidRPr="0003383B">
        <w:rPr>
          <w:sz w:val="28"/>
          <w:szCs w:val="28"/>
          <w:lang w:val="ru-RU"/>
        </w:rPr>
        <w:t>занятий необходим соревновательный элемент, т.к. эмоциональное возбуждение влияет на активизацию и повышение объема физических сил и возможностей ребенка с ОНР, тонизирует деятельность всей нервной системы и способствует прониканию импульсов не только к скелетной мускулатуре, но и к различным органам и системам организма. Для включения всех систем организма в активную деятельность необходимо, с физиологической точки зрения, применять интенсивные двигательные нагрузки. В основе любого спортивно-тренировочного процесса лежит выполнение значительных физических нагрузок. Интенсивная работа большого количества мышц при выполнении движений предъявляет высокие требования к основным функциональным системам организма и в то же время оказывает на них тренирующее влияние. А поскольку дети с ОНР не в силах выдержать значительные и длительные физические напряжения, то это является препятствием к выполнению большого объема тренировочных нагрузок, и как следствие, к выступлению на соревнованиях, где требуются высокие способности нервной системы.</w:t>
      </w:r>
    </w:p>
    <w:p w:rsidR="00DB2D0B" w:rsidRPr="0003383B" w:rsidRDefault="0003383B" w:rsidP="0003383B">
      <w:pPr>
        <w:spacing w:line="360" w:lineRule="auto"/>
        <w:ind w:firstLine="709"/>
        <w:jc w:val="both"/>
        <w:rPr>
          <w:sz w:val="28"/>
          <w:szCs w:val="28"/>
          <w:lang w:val="ru-RU"/>
        </w:rPr>
      </w:pPr>
      <w:r>
        <w:rPr>
          <w:sz w:val="28"/>
          <w:szCs w:val="28"/>
          <w:lang w:val="ru-RU"/>
        </w:rPr>
        <w:t xml:space="preserve"> </w:t>
      </w:r>
      <w:r w:rsidR="00DB2D0B" w:rsidRPr="0003383B">
        <w:rPr>
          <w:sz w:val="28"/>
          <w:szCs w:val="28"/>
          <w:lang w:val="ru-RU"/>
        </w:rPr>
        <w:t>Немалую роль в развитии</w:t>
      </w:r>
      <w:r>
        <w:rPr>
          <w:sz w:val="28"/>
          <w:szCs w:val="28"/>
          <w:lang w:val="ru-RU"/>
        </w:rPr>
        <w:t xml:space="preserve"> </w:t>
      </w:r>
      <w:r w:rsidR="00DB2D0B" w:rsidRPr="0003383B">
        <w:rPr>
          <w:sz w:val="28"/>
          <w:szCs w:val="28"/>
          <w:lang w:val="ru-RU"/>
        </w:rPr>
        <w:t>движений</w:t>
      </w:r>
      <w:r>
        <w:rPr>
          <w:sz w:val="28"/>
          <w:szCs w:val="28"/>
          <w:lang w:val="ru-RU"/>
        </w:rPr>
        <w:t xml:space="preserve"> </w:t>
      </w:r>
      <w:r w:rsidR="00DB2D0B" w:rsidRPr="0003383B">
        <w:rPr>
          <w:sz w:val="28"/>
          <w:szCs w:val="28"/>
          <w:lang w:val="ru-RU"/>
        </w:rPr>
        <w:t>играет</w:t>
      </w:r>
      <w:r>
        <w:rPr>
          <w:sz w:val="28"/>
          <w:szCs w:val="28"/>
          <w:lang w:val="ru-RU"/>
        </w:rPr>
        <w:t xml:space="preserve"> </w:t>
      </w:r>
      <w:r w:rsidR="00DB2D0B" w:rsidRPr="0003383B">
        <w:rPr>
          <w:sz w:val="28"/>
          <w:szCs w:val="28"/>
          <w:lang w:val="ru-RU"/>
        </w:rPr>
        <w:t>предметно-развивающая среда. Предметное</w:t>
      </w:r>
      <w:r>
        <w:rPr>
          <w:sz w:val="28"/>
          <w:szCs w:val="28"/>
          <w:lang w:val="ru-RU"/>
        </w:rPr>
        <w:t xml:space="preserve"> </w:t>
      </w:r>
      <w:r w:rsidR="00DB2D0B" w:rsidRPr="0003383B">
        <w:rPr>
          <w:sz w:val="28"/>
          <w:szCs w:val="28"/>
          <w:lang w:val="ru-RU"/>
        </w:rPr>
        <w:t>окружение, по</w:t>
      </w:r>
      <w:r>
        <w:rPr>
          <w:sz w:val="28"/>
          <w:szCs w:val="28"/>
          <w:lang w:val="ru-RU"/>
        </w:rPr>
        <w:t xml:space="preserve"> </w:t>
      </w:r>
      <w:r w:rsidR="00DB2D0B" w:rsidRPr="0003383B">
        <w:rPr>
          <w:sz w:val="28"/>
          <w:szCs w:val="28"/>
          <w:lang w:val="ru-RU"/>
        </w:rPr>
        <w:t>мнению</w:t>
      </w:r>
      <w:r>
        <w:rPr>
          <w:sz w:val="28"/>
          <w:szCs w:val="28"/>
          <w:lang w:val="ru-RU"/>
        </w:rPr>
        <w:t xml:space="preserve"> </w:t>
      </w:r>
      <w:r w:rsidR="00DB2D0B" w:rsidRPr="0003383B">
        <w:rPr>
          <w:sz w:val="28"/>
          <w:szCs w:val="28"/>
          <w:lang w:val="ru-RU"/>
        </w:rPr>
        <w:t>многих</w:t>
      </w:r>
      <w:r>
        <w:rPr>
          <w:sz w:val="28"/>
          <w:szCs w:val="28"/>
          <w:lang w:val="ru-RU"/>
        </w:rPr>
        <w:t xml:space="preserve"> </w:t>
      </w:r>
      <w:r w:rsidR="00DB2D0B" w:rsidRPr="0003383B">
        <w:rPr>
          <w:sz w:val="28"/>
          <w:szCs w:val="28"/>
          <w:lang w:val="ru-RU"/>
        </w:rPr>
        <w:t>педагогов, психологов</w:t>
      </w:r>
      <w:r>
        <w:rPr>
          <w:sz w:val="28"/>
          <w:szCs w:val="28"/>
          <w:lang w:val="ru-RU"/>
        </w:rPr>
        <w:t xml:space="preserve"> </w:t>
      </w:r>
      <w:r w:rsidR="00DB2D0B" w:rsidRPr="0003383B">
        <w:rPr>
          <w:sz w:val="28"/>
          <w:szCs w:val="28"/>
          <w:lang w:val="ru-RU"/>
        </w:rPr>
        <w:t>имеет</w:t>
      </w:r>
      <w:r>
        <w:rPr>
          <w:sz w:val="28"/>
          <w:szCs w:val="28"/>
          <w:lang w:val="ru-RU"/>
        </w:rPr>
        <w:t xml:space="preserve"> </w:t>
      </w:r>
      <w:r w:rsidR="00DB2D0B" w:rsidRPr="0003383B">
        <w:rPr>
          <w:sz w:val="28"/>
          <w:szCs w:val="28"/>
          <w:lang w:val="ru-RU"/>
        </w:rPr>
        <w:t>огромное</w:t>
      </w:r>
      <w:r>
        <w:rPr>
          <w:sz w:val="28"/>
          <w:szCs w:val="28"/>
          <w:lang w:val="ru-RU"/>
        </w:rPr>
        <w:t xml:space="preserve"> </w:t>
      </w:r>
      <w:r w:rsidR="00DB2D0B" w:rsidRPr="0003383B">
        <w:rPr>
          <w:sz w:val="28"/>
          <w:szCs w:val="28"/>
          <w:lang w:val="ru-RU"/>
        </w:rPr>
        <w:t>значение</w:t>
      </w:r>
      <w:r>
        <w:rPr>
          <w:sz w:val="28"/>
          <w:szCs w:val="28"/>
          <w:lang w:val="ru-RU"/>
        </w:rPr>
        <w:t xml:space="preserve"> </w:t>
      </w:r>
      <w:r w:rsidR="00DB2D0B" w:rsidRPr="0003383B">
        <w:rPr>
          <w:sz w:val="28"/>
          <w:szCs w:val="28"/>
          <w:lang w:val="ru-RU"/>
        </w:rPr>
        <w:t>для</w:t>
      </w:r>
      <w:r>
        <w:rPr>
          <w:sz w:val="28"/>
          <w:szCs w:val="28"/>
          <w:lang w:val="ru-RU"/>
        </w:rPr>
        <w:t xml:space="preserve"> </w:t>
      </w:r>
      <w:r w:rsidR="00DB2D0B" w:rsidRPr="0003383B">
        <w:rPr>
          <w:sz w:val="28"/>
          <w:szCs w:val="28"/>
          <w:lang w:val="ru-RU"/>
        </w:rPr>
        <w:t>развития</w:t>
      </w:r>
      <w:r>
        <w:rPr>
          <w:sz w:val="28"/>
          <w:szCs w:val="28"/>
          <w:lang w:val="ru-RU"/>
        </w:rPr>
        <w:t xml:space="preserve"> </w:t>
      </w:r>
      <w:r w:rsidR="00DB2D0B" w:rsidRPr="0003383B">
        <w:rPr>
          <w:sz w:val="28"/>
          <w:szCs w:val="28"/>
          <w:lang w:val="ru-RU"/>
        </w:rPr>
        <w:t>активности</w:t>
      </w:r>
      <w:r>
        <w:rPr>
          <w:sz w:val="28"/>
          <w:szCs w:val="28"/>
          <w:lang w:val="ru-RU"/>
        </w:rPr>
        <w:t xml:space="preserve"> </w:t>
      </w:r>
      <w:r w:rsidR="00DB2D0B" w:rsidRPr="0003383B">
        <w:rPr>
          <w:sz w:val="28"/>
          <w:szCs w:val="28"/>
          <w:lang w:val="ru-RU"/>
        </w:rPr>
        <w:t>детей, формирование</w:t>
      </w:r>
      <w:r>
        <w:rPr>
          <w:sz w:val="28"/>
          <w:szCs w:val="28"/>
          <w:lang w:val="ru-RU"/>
        </w:rPr>
        <w:t xml:space="preserve"> </w:t>
      </w:r>
      <w:r w:rsidR="00DB2D0B" w:rsidRPr="0003383B">
        <w:rPr>
          <w:sz w:val="28"/>
          <w:szCs w:val="28"/>
          <w:lang w:val="ru-RU"/>
        </w:rPr>
        <w:t>у</w:t>
      </w:r>
      <w:r>
        <w:rPr>
          <w:sz w:val="28"/>
          <w:szCs w:val="28"/>
          <w:lang w:val="ru-RU"/>
        </w:rPr>
        <w:t xml:space="preserve"> </w:t>
      </w:r>
      <w:r w:rsidR="00DB2D0B" w:rsidRPr="0003383B">
        <w:rPr>
          <w:sz w:val="28"/>
          <w:szCs w:val="28"/>
          <w:lang w:val="ru-RU"/>
        </w:rPr>
        <w:t>них</w:t>
      </w:r>
      <w:r>
        <w:rPr>
          <w:sz w:val="28"/>
          <w:szCs w:val="28"/>
          <w:lang w:val="ru-RU"/>
        </w:rPr>
        <w:t xml:space="preserve"> </w:t>
      </w:r>
      <w:r w:rsidR="00DB2D0B" w:rsidRPr="0003383B">
        <w:rPr>
          <w:sz w:val="28"/>
          <w:szCs w:val="28"/>
          <w:lang w:val="ru-RU"/>
        </w:rPr>
        <w:t>инициативного</w:t>
      </w:r>
      <w:r>
        <w:rPr>
          <w:sz w:val="28"/>
          <w:szCs w:val="28"/>
          <w:lang w:val="ru-RU"/>
        </w:rPr>
        <w:t xml:space="preserve"> </w:t>
      </w:r>
      <w:r w:rsidR="00DB2D0B" w:rsidRPr="0003383B">
        <w:rPr>
          <w:sz w:val="28"/>
          <w:szCs w:val="28"/>
          <w:lang w:val="ru-RU"/>
        </w:rPr>
        <w:t>поведения</w:t>
      </w:r>
      <w:r>
        <w:rPr>
          <w:sz w:val="28"/>
          <w:szCs w:val="28"/>
          <w:lang w:val="ru-RU"/>
        </w:rPr>
        <w:t xml:space="preserve"> </w:t>
      </w:r>
      <w:r w:rsidR="00DB2D0B" w:rsidRPr="0003383B">
        <w:rPr>
          <w:sz w:val="28"/>
          <w:szCs w:val="28"/>
          <w:lang w:val="ru-RU"/>
        </w:rPr>
        <w:t>и</w:t>
      </w:r>
      <w:r>
        <w:rPr>
          <w:sz w:val="28"/>
          <w:szCs w:val="28"/>
          <w:lang w:val="ru-RU"/>
        </w:rPr>
        <w:t xml:space="preserve"> </w:t>
      </w:r>
      <w:r w:rsidR="00DB2D0B" w:rsidRPr="0003383B">
        <w:rPr>
          <w:sz w:val="28"/>
          <w:szCs w:val="28"/>
          <w:lang w:val="ru-RU"/>
        </w:rPr>
        <w:t>творчества. Развивающая</w:t>
      </w:r>
      <w:r>
        <w:rPr>
          <w:sz w:val="28"/>
          <w:szCs w:val="28"/>
          <w:lang w:val="ru-RU"/>
        </w:rPr>
        <w:t xml:space="preserve"> </w:t>
      </w:r>
      <w:r w:rsidR="00DB2D0B" w:rsidRPr="0003383B">
        <w:rPr>
          <w:sz w:val="28"/>
          <w:szCs w:val="28"/>
          <w:lang w:val="ru-RU"/>
        </w:rPr>
        <w:t>роль</w:t>
      </w:r>
      <w:r>
        <w:rPr>
          <w:sz w:val="28"/>
          <w:szCs w:val="28"/>
          <w:lang w:val="ru-RU"/>
        </w:rPr>
        <w:t xml:space="preserve"> </w:t>
      </w:r>
      <w:r w:rsidR="00DB2D0B" w:rsidRPr="0003383B">
        <w:rPr>
          <w:sz w:val="28"/>
          <w:szCs w:val="28"/>
          <w:lang w:val="ru-RU"/>
        </w:rPr>
        <w:t>предметной</w:t>
      </w:r>
      <w:r>
        <w:rPr>
          <w:sz w:val="28"/>
          <w:szCs w:val="28"/>
          <w:lang w:val="ru-RU"/>
        </w:rPr>
        <w:t xml:space="preserve"> </w:t>
      </w:r>
      <w:r w:rsidR="00DB2D0B" w:rsidRPr="0003383B">
        <w:rPr>
          <w:sz w:val="28"/>
          <w:szCs w:val="28"/>
          <w:lang w:val="ru-RU"/>
        </w:rPr>
        <w:t>среды</w:t>
      </w:r>
      <w:r>
        <w:rPr>
          <w:sz w:val="28"/>
          <w:szCs w:val="28"/>
          <w:lang w:val="ru-RU"/>
        </w:rPr>
        <w:t xml:space="preserve"> </w:t>
      </w:r>
      <w:r w:rsidR="00DB2D0B" w:rsidRPr="0003383B">
        <w:rPr>
          <w:sz w:val="28"/>
          <w:szCs w:val="28"/>
          <w:lang w:val="ru-RU"/>
        </w:rPr>
        <w:t>заключается</w:t>
      </w:r>
      <w:r>
        <w:rPr>
          <w:sz w:val="28"/>
          <w:szCs w:val="28"/>
          <w:lang w:val="ru-RU"/>
        </w:rPr>
        <w:t xml:space="preserve"> </w:t>
      </w:r>
      <w:r w:rsidR="00DB2D0B" w:rsidRPr="0003383B">
        <w:rPr>
          <w:sz w:val="28"/>
          <w:szCs w:val="28"/>
          <w:lang w:val="ru-RU"/>
        </w:rPr>
        <w:t>в том, что она</w:t>
      </w:r>
      <w:r>
        <w:rPr>
          <w:sz w:val="28"/>
          <w:szCs w:val="28"/>
          <w:lang w:val="ru-RU"/>
        </w:rPr>
        <w:t xml:space="preserve"> </w:t>
      </w:r>
      <w:r w:rsidR="00DB2D0B" w:rsidRPr="0003383B">
        <w:rPr>
          <w:sz w:val="28"/>
          <w:szCs w:val="28"/>
          <w:lang w:val="ru-RU"/>
        </w:rPr>
        <w:t>стимулирует</w:t>
      </w:r>
      <w:r>
        <w:rPr>
          <w:sz w:val="28"/>
          <w:szCs w:val="28"/>
          <w:lang w:val="ru-RU"/>
        </w:rPr>
        <w:t xml:space="preserve"> </w:t>
      </w:r>
      <w:r w:rsidR="00DB2D0B" w:rsidRPr="0003383B">
        <w:rPr>
          <w:sz w:val="28"/>
          <w:szCs w:val="28"/>
          <w:lang w:val="ru-RU"/>
        </w:rPr>
        <w:t>поисковую</w:t>
      </w:r>
      <w:r>
        <w:rPr>
          <w:sz w:val="28"/>
          <w:szCs w:val="28"/>
          <w:lang w:val="ru-RU"/>
        </w:rPr>
        <w:t xml:space="preserve"> </w:t>
      </w:r>
      <w:r w:rsidR="00DB2D0B" w:rsidRPr="0003383B">
        <w:rPr>
          <w:sz w:val="28"/>
          <w:szCs w:val="28"/>
          <w:lang w:val="ru-RU"/>
        </w:rPr>
        <w:t>активность</w:t>
      </w:r>
      <w:r>
        <w:rPr>
          <w:sz w:val="28"/>
          <w:szCs w:val="28"/>
          <w:lang w:val="ru-RU"/>
        </w:rPr>
        <w:t xml:space="preserve"> </w:t>
      </w:r>
      <w:r w:rsidR="00DB2D0B" w:rsidRPr="0003383B">
        <w:rPr>
          <w:sz w:val="28"/>
          <w:szCs w:val="28"/>
          <w:lang w:val="ru-RU"/>
        </w:rPr>
        <w:t>маленького</w:t>
      </w:r>
      <w:r>
        <w:rPr>
          <w:sz w:val="28"/>
          <w:szCs w:val="28"/>
          <w:lang w:val="ru-RU"/>
        </w:rPr>
        <w:t xml:space="preserve"> </w:t>
      </w:r>
      <w:r w:rsidR="00DB2D0B" w:rsidRPr="0003383B">
        <w:rPr>
          <w:sz w:val="28"/>
          <w:szCs w:val="28"/>
          <w:lang w:val="ru-RU"/>
        </w:rPr>
        <w:t>ребенка, побуждает</w:t>
      </w:r>
      <w:r>
        <w:rPr>
          <w:sz w:val="28"/>
          <w:szCs w:val="28"/>
          <w:lang w:val="ru-RU"/>
        </w:rPr>
        <w:t xml:space="preserve"> </w:t>
      </w:r>
      <w:r w:rsidR="00DB2D0B" w:rsidRPr="0003383B">
        <w:rPr>
          <w:sz w:val="28"/>
          <w:szCs w:val="28"/>
          <w:lang w:val="ru-RU"/>
        </w:rPr>
        <w:t>к</w:t>
      </w:r>
      <w:r>
        <w:rPr>
          <w:sz w:val="28"/>
          <w:szCs w:val="28"/>
          <w:lang w:val="ru-RU"/>
        </w:rPr>
        <w:t xml:space="preserve"> </w:t>
      </w:r>
      <w:r w:rsidR="00DB2D0B" w:rsidRPr="0003383B">
        <w:rPr>
          <w:sz w:val="28"/>
          <w:szCs w:val="28"/>
          <w:lang w:val="ru-RU"/>
        </w:rPr>
        <w:t>действенному</w:t>
      </w:r>
      <w:r>
        <w:rPr>
          <w:sz w:val="28"/>
          <w:szCs w:val="28"/>
          <w:lang w:val="ru-RU"/>
        </w:rPr>
        <w:t xml:space="preserve"> </w:t>
      </w:r>
      <w:r w:rsidR="00DB2D0B" w:rsidRPr="0003383B">
        <w:rPr>
          <w:sz w:val="28"/>
          <w:szCs w:val="28"/>
          <w:lang w:val="ru-RU"/>
        </w:rPr>
        <w:t>познанию</w:t>
      </w:r>
      <w:r>
        <w:rPr>
          <w:sz w:val="28"/>
          <w:szCs w:val="28"/>
          <w:lang w:val="ru-RU"/>
        </w:rPr>
        <w:t xml:space="preserve"> </w:t>
      </w:r>
      <w:r w:rsidR="00DB2D0B" w:rsidRPr="0003383B">
        <w:rPr>
          <w:sz w:val="28"/>
          <w:szCs w:val="28"/>
          <w:lang w:val="ru-RU"/>
        </w:rPr>
        <w:t>мира</w:t>
      </w:r>
      <w:r>
        <w:rPr>
          <w:sz w:val="28"/>
          <w:szCs w:val="28"/>
          <w:lang w:val="ru-RU"/>
        </w:rPr>
        <w:t xml:space="preserve"> </w:t>
      </w:r>
      <w:r w:rsidR="00DB2D0B" w:rsidRPr="0003383B">
        <w:rPr>
          <w:sz w:val="28"/>
          <w:szCs w:val="28"/>
          <w:lang w:val="ru-RU"/>
        </w:rPr>
        <w:t>предметов, явлений,</w:t>
      </w:r>
      <w:r>
        <w:rPr>
          <w:sz w:val="28"/>
          <w:szCs w:val="28"/>
          <w:lang w:val="ru-RU"/>
        </w:rPr>
        <w:t xml:space="preserve"> </w:t>
      </w:r>
      <w:r w:rsidR="00DB2D0B" w:rsidRPr="0003383B">
        <w:rPr>
          <w:sz w:val="28"/>
          <w:szCs w:val="28"/>
          <w:lang w:val="ru-RU"/>
        </w:rPr>
        <w:t>а</w:t>
      </w:r>
      <w:r>
        <w:rPr>
          <w:sz w:val="28"/>
          <w:szCs w:val="28"/>
          <w:lang w:val="ru-RU"/>
        </w:rPr>
        <w:t xml:space="preserve"> </w:t>
      </w:r>
      <w:r w:rsidR="00DB2D0B" w:rsidRPr="0003383B">
        <w:rPr>
          <w:sz w:val="28"/>
          <w:szCs w:val="28"/>
          <w:lang w:val="ru-RU"/>
        </w:rPr>
        <w:t>также</w:t>
      </w:r>
      <w:r>
        <w:rPr>
          <w:sz w:val="28"/>
          <w:szCs w:val="28"/>
          <w:lang w:val="ru-RU"/>
        </w:rPr>
        <w:t xml:space="preserve"> </w:t>
      </w:r>
      <w:r w:rsidR="00DB2D0B" w:rsidRPr="0003383B">
        <w:rPr>
          <w:sz w:val="28"/>
          <w:szCs w:val="28"/>
          <w:lang w:val="ru-RU"/>
        </w:rPr>
        <w:t>человеческих</w:t>
      </w:r>
      <w:r>
        <w:rPr>
          <w:sz w:val="28"/>
          <w:szCs w:val="28"/>
          <w:lang w:val="ru-RU"/>
        </w:rPr>
        <w:t xml:space="preserve"> </w:t>
      </w:r>
      <w:r w:rsidR="00DB2D0B" w:rsidRPr="0003383B">
        <w:rPr>
          <w:sz w:val="28"/>
          <w:szCs w:val="28"/>
          <w:lang w:val="ru-RU"/>
        </w:rPr>
        <w:t>отношений</w:t>
      </w:r>
      <w:r>
        <w:rPr>
          <w:sz w:val="28"/>
          <w:szCs w:val="28"/>
          <w:lang w:val="ru-RU"/>
        </w:rPr>
        <w:t xml:space="preserve"> </w:t>
      </w:r>
      <w:r w:rsidR="00DB2D0B" w:rsidRPr="0003383B">
        <w:rPr>
          <w:sz w:val="28"/>
          <w:szCs w:val="28"/>
          <w:lang w:val="ru-RU"/>
        </w:rPr>
        <w:t>и</w:t>
      </w:r>
      <w:r>
        <w:rPr>
          <w:sz w:val="28"/>
          <w:szCs w:val="28"/>
          <w:lang w:val="ru-RU"/>
        </w:rPr>
        <w:t xml:space="preserve"> </w:t>
      </w:r>
      <w:r w:rsidR="00DB2D0B" w:rsidRPr="0003383B">
        <w:rPr>
          <w:sz w:val="28"/>
          <w:szCs w:val="28"/>
          <w:lang w:val="ru-RU"/>
        </w:rPr>
        <w:t>самого</w:t>
      </w:r>
      <w:r>
        <w:rPr>
          <w:sz w:val="28"/>
          <w:szCs w:val="28"/>
          <w:lang w:val="ru-RU"/>
        </w:rPr>
        <w:t xml:space="preserve"> </w:t>
      </w:r>
      <w:r w:rsidR="00DB2D0B" w:rsidRPr="0003383B">
        <w:rPr>
          <w:sz w:val="28"/>
          <w:szCs w:val="28"/>
          <w:lang w:val="ru-RU"/>
        </w:rPr>
        <w:t>себя, своих</w:t>
      </w:r>
      <w:r>
        <w:rPr>
          <w:sz w:val="28"/>
          <w:szCs w:val="28"/>
          <w:lang w:val="ru-RU"/>
        </w:rPr>
        <w:t xml:space="preserve"> </w:t>
      </w:r>
      <w:r w:rsidR="00DB2D0B" w:rsidRPr="0003383B">
        <w:rPr>
          <w:sz w:val="28"/>
          <w:szCs w:val="28"/>
          <w:lang w:val="ru-RU"/>
        </w:rPr>
        <w:t>сил</w:t>
      </w:r>
      <w:r>
        <w:rPr>
          <w:sz w:val="28"/>
          <w:szCs w:val="28"/>
          <w:lang w:val="ru-RU"/>
        </w:rPr>
        <w:t xml:space="preserve"> </w:t>
      </w:r>
      <w:r w:rsidR="00DB2D0B" w:rsidRPr="0003383B">
        <w:rPr>
          <w:sz w:val="28"/>
          <w:szCs w:val="28"/>
          <w:lang w:val="ru-RU"/>
        </w:rPr>
        <w:t>и</w:t>
      </w:r>
      <w:r>
        <w:rPr>
          <w:sz w:val="28"/>
          <w:szCs w:val="28"/>
          <w:lang w:val="ru-RU"/>
        </w:rPr>
        <w:t xml:space="preserve"> </w:t>
      </w:r>
      <w:r w:rsidR="00DB2D0B" w:rsidRPr="0003383B">
        <w:rPr>
          <w:sz w:val="28"/>
          <w:szCs w:val="28"/>
          <w:lang w:val="ru-RU"/>
        </w:rPr>
        <w:t>возможностей.</w:t>
      </w:r>
    </w:p>
    <w:p w:rsidR="00DB2D0B" w:rsidRPr="0003383B" w:rsidRDefault="0003383B" w:rsidP="0003383B">
      <w:pPr>
        <w:tabs>
          <w:tab w:val="left" w:pos="748"/>
        </w:tabs>
        <w:spacing w:line="360" w:lineRule="auto"/>
        <w:ind w:firstLine="709"/>
        <w:jc w:val="both"/>
        <w:rPr>
          <w:sz w:val="28"/>
          <w:szCs w:val="28"/>
          <w:lang w:val="ru-RU"/>
        </w:rPr>
      </w:pPr>
      <w:r>
        <w:rPr>
          <w:sz w:val="28"/>
          <w:szCs w:val="28"/>
          <w:lang w:val="ru-RU"/>
        </w:rPr>
        <w:t xml:space="preserve"> </w:t>
      </w:r>
      <w:r w:rsidR="00DB2D0B" w:rsidRPr="0003383B">
        <w:rPr>
          <w:sz w:val="28"/>
          <w:szCs w:val="28"/>
          <w:lang w:val="ru-RU"/>
        </w:rPr>
        <w:t>В качестве оптимального</w:t>
      </w:r>
      <w:r>
        <w:rPr>
          <w:sz w:val="28"/>
          <w:szCs w:val="28"/>
          <w:lang w:val="ru-RU"/>
        </w:rPr>
        <w:t xml:space="preserve"> </w:t>
      </w:r>
      <w:r w:rsidR="00DB2D0B" w:rsidRPr="0003383B">
        <w:rPr>
          <w:sz w:val="28"/>
          <w:szCs w:val="28"/>
          <w:lang w:val="ru-RU"/>
        </w:rPr>
        <w:t>для детей с ОНР дошкольного возраста может быть рекомендован двигательный режим, позволяющий поступательно достичь и поддерживать выше среднего уровень физического состояния. Этот уровень характеризуется оптимальными возрастными значениями параметров морфо-функционального статуса, физической подготовленности и работоспособности, а также низкой заболеваемостью. В</w:t>
      </w:r>
      <w:r>
        <w:rPr>
          <w:sz w:val="28"/>
          <w:szCs w:val="28"/>
          <w:lang w:val="ru-RU"/>
        </w:rPr>
        <w:t xml:space="preserve"> </w:t>
      </w:r>
      <w:r w:rsidR="00DB2D0B" w:rsidRPr="0003383B">
        <w:rPr>
          <w:sz w:val="28"/>
          <w:szCs w:val="28"/>
          <w:lang w:val="ru-RU"/>
        </w:rPr>
        <w:t>дошкольном</w:t>
      </w:r>
      <w:r>
        <w:rPr>
          <w:sz w:val="28"/>
          <w:szCs w:val="28"/>
          <w:lang w:val="ru-RU"/>
        </w:rPr>
        <w:t xml:space="preserve"> </w:t>
      </w:r>
      <w:r w:rsidR="00DB2D0B" w:rsidRPr="0003383B">
        <w:rPr>
          <w:sz w:val="28"/>
          <w:szCs w:val="28"/>
          <w:lang w:val="ru-RU"/>
        </w:rPr>
        <w:t>возрасте</w:t>
      </w:r>
      <w:r>
        <w:rPr>
          <w:sz w:val="28"/>
          <w:szCs w:val="28"/>
          <w:lang w:val="ru-RU"/>
        </w:rPr>
        <w:t xml:space="preserve"> </w:t>
      </w:r>
      <w:r w:rsidR="00DB2D0B" w:rsidRPr="0003383B">
        <w:rPr>
          <w:sz w:val="28"/>
          <w:szCs w:val="28"/>
          <w:lang w:val="ru-RU"/>
        </w:rPr>
        <w:t>необходимо</w:t>
      </w:r>
      <w:r>
        <w:rPr>
          <w:sz w:val="28"/>
          <w:szCs w:val="28"/>
          <w:lang w:val="ru-RU"/>
        </w:rPr>
        <w:t xml:space="preserve"> </w:t>
      </w:r>
      <w:r w:rsidR="00DB2D0B" w:rsidRPr="0003383B">
        <w:rPr>
          <w:sz w:val="28"/>
          <w:szCs w:val="28"/>
          <w:lang w:val="ru-RU"/>
        </w:rPr>
        <w:t>совершенствовать</w:t>
      </w:r>
      <w:r>
        <w:rPr>
          <w:sz w:val="28"/>
          <w:szCs w:val="28"/>
          <w:lang w:val="ru-RU"/>
        </w:rPr>
        <w:t xml:space="preserve"> </w:t>
      </w:r>
      <w:r w:rsidR="00DB2D0B" w:rsidRPr="0003383B">
        <w:rPr>
          <w:sz w:val="28"/>
          <w:szCs w:val="28"/>
          <w:lang w:val="ru-RU"/>
        </w:rPr>
        <w:t>координацию</w:t>
      </w:r>
      <w:r>
        <w:rPr>
          <w:sz w:val="28"/>
          <w:szCs w:val="28"/>
          <w:lang w:val="ru-RU"/>
        </w:rPr>
        <w:t xml:space="preserve"> </w:t>
      </w:r>
      <w:r w:rsidR="00DB2D0B" w:rsidRPr="0003383B">
        <w:rPr>
          <w:sz w:val="28"/>
          <w:szCs w:val="28"/>
          <w:lang w:val="ru-RU"/>
        </w:rPr>
        <w:t>движений, стимулировать</w:t>
      </w:r>
      <w:r>
        <w:rPr>
          <w:sz w:val="28"/>
          <w:szCs w:val="28"/>
          <w:lang w:val="ru-RU"/>
        </w:rPr>
        <w:t xml:space="preserve"> </w:t>
      </w:r>
      <w:r w:rsidR="00DB2D0B" w:rsidRPr="0003383B">
        <w:rPr>
          <w:sz w:val="28"/>
          <w:szCs w:val="28"/>
          <w:lang w:val="ru-RU"/>
        </w:rPr>
        <w:t>развитие</w:t>
      </w:r>
      <w:r>
        <w:rPr>
          <w:sz w:val="28"/>
          <w:szCs w:val="28"/>
          <w:lang w:val="ru-RU"/>
        </w:rPr>
        <w:t xml:space="preserve"> </w:t>
      </w:r>
      <w:r w:rsidR="00DB2D0B" w:rsidRPr="0003383B">
        <w:rPr>
          <w:sz w:val="28"/>
          <w:szCs w:val="28"/>
          <w:lang w:val="ru-RU"/>
        </w:rPr>
        <w:t>как</w:t>
      </w:r>
      <w:r>
        <w:rPr>
          <w:sz w:val="28"/>
          <w:szCs w:val="28"/>
          <w:lang w:val="ru-RU"/>
        </w:rPr>
        <w:t xml:space="preserve"> </w:t>
      </w:r>
      <w:r w:rsidR="00DB2D0B" w:rsidRPr="0003383B">
        <w:rPr>
          <w:sz w:val="28"/>
          <w:szCs w:val="28"/>
          <w:lang w:val="ru-RU"/>
        </w:rPr>
        <w:t>двигательной, так и сердечно-сосудистой</w:t>
      </w:r>
      <w:r>
        <w:rPr>
          <w:sz w:val="28"/>
          <w:szCs w:val="28"/>
          <w:lang w:val="ru-RU"/>
        </w:rPr>
        <w:t xml:space="preserve"> </w:t>
      </w:r>
      <w:r w:rsidR="00DB2D0B" w:rsidRPr="0003383B">
        <w:rPr>
          <w:sz w:val="28"/>
          <w:szCs w:val="28"/>
          <w:lang w:val="ru-RU"/>
        </w:rPr>
        <w:t>и</w:t>
      </w:r>
      <w:r>
        <w:rPr>
          <w:sz w:val="28"/>
          <w:szCs w:val="28"/>
          <w:lang w:val="ru-RU"/>
        </w:rPr>
        <w:t xml:space="preserve"> </w:t>
      </w:r>
      <w:r w:rsidR="00DB2D0B" w:rsidRPr="0003383B">
        <w:rPr>
          <w:sz w:val="28"/>
          <w:szCs w:val="28"/>
          <w:lang w:val="ru-RU"/>
        </w:rPr>
        <w:t>дыхательной</w:t>
      </w:r>
      <w:r>
        <w:rPr>
          <w:sz w:val="28"/>
          <w:szCs w:val="28"/>
          <w:lang w:val="ru-RU"/>
        </w:rPr>
        <w:t xml:space="preserve"> </w:t>
      </w:r>
      <w:r w:rsidR="00DB2D0B" w:rsidRPr="0003383B">
        <w:rPr>
          <w:sz w:val="28"/>
          <w:szCs w:val="28"/>
          <w:lang w:val="ru-RU"/>
        </w:rPr>
        <w:t>систем</w:t>
      </w:r>
      <w:r>
        <w:rPr>
          <w:sz w:val="28"/>
          <w:szCs w:val="28"/>
          <w:lang w:val="ru-RU"/>
        </w:rPr>
        <w:t xml:space="preserve"> </w:t>
      </w:r>
      <w:r w:rsidR="00DB2D0B" w:rsidRPr="0003383B">
        <w:rPr>
          <w:sz w:val="28"/>
          <w:szCs w:val="28"/>
          <w:lang w:val="ru-RU"/>
        </w:rPr>
        <w:t>организма. В связи</w:t>
      </w:r>
      <w:r>
        <w:rPr>
          <w:sz w:val="28"/>
          <w:szCs w:val="28"/>
          <w:lang w:val="ru-RU"/>
        </w:rPr>
        <w:t xml:space="preserve"> </w:t>
      </w:r>
      <w:r w:rsidR="00DB2D0B" w:rsidRPr="0003383B">
        <w:rPr>
          <w:sz w:val="28"/>
          <w:szCs w:val="28"/>
          <w:lang w:val="ru-RU"/>
        </w:rPr>
        <w:t>с</w:t>
      </w:r>
      <w:r>
        <w:rPr>
          <w:sz w:val="28"/>
          <w:szCs w:val="28"/>
          <w:lang w:val="ru-RU"/>
        </w:rPr>
        <w:t xml:space="preserve"> </w:t>
      </w:r>
      <w:r w:rsidR="00DB2D0B" w:rsidRPr="0003383B">
        <w:rPr>
          <w:sz w:val="28"/>
          <w:szCs w:val="28"/>
          <w:lang w:val="ru-RU"/>
        </w:rPr>
        <w:t>этим</w:t>
      </w:r>
      <w:r>
        <w:rPr>
          <w:sz w:val="28"/>
          <w:szCs w:val="28"/>
          <w:lang w:val="ru-RU"/>
        </w:rPr>
        <w:t xml:space="preserve"> </w:t>
      </w:r>
      <w:r w:rsidR="00DB2D0B" w:rsidRPr="0003383B">
        <w:rPr>
          <w:sz w:val="28"/>
          <w:szCs w:val="28"/>
          <w:lang w:val="ru-RU"/>
        </w:rPr>
        <w:t>детям с ОНР рекомендуются</w:t>
      </w:r>
      <w:r>
        <w:rPr>
          <w:sz w:val="28"/>
          <w:szCs w:val="28"/>
          <w:lang w:val="ru-RU"/>
        </w:rPr>
        <w:t xml:space="preserve"> </w:t>
      </w:r>
      <w:r w:rsidR="00DB2D0B" w:rsidRPr="0003383B">
        <w:rPr>
          <w:sz w:val="28"/>
          <w:szCs w:val="28"/>
          <w:lang w:val="ru-RU"/>
        </w:rPr>
        <w:t>упражнения</w:t>
      </w:r>
      <w:r>
        <w:rPr>
          <w:sz w:val="28"/>
          <w:szCs w:val="28"/>
          <w:lang w:val="ru-RU"/>
        </w:rPr>
        <w:t xml:space="preserve"> </w:t>
      </w:r>
      <w:r w:rsidR="00DB2D0B" w:rsidRPr="0003383B">
        <w:rPr>
          <w:sz w:val="28"/>
          <w:szCs w:val="28"/>
          <w:lang w:val="ru-RU"/>
        </w:rPr>
        <w:t>в</w:t>
      </w:r>
      <w:r>
        <w:rPr>
          <w:sz w:val="28"/>
          <w:szCs w:val="28"/>
          <w:lang w:val="ru-RU"/>
        </w:rPr>
        <w:t xml:space="preserve"> </w:t>
      </w:r>
      <w:r w:rsidR="00DB2D0B" w:rsidRPr="0003383B">
        <w:rPr>
          <w:sz w:val="28"/>
          <w:szCs w:val="28"/>
          <w:lang w:val="ru-RU"/>
        </w:rPr>
        <w:t>ходьбе, беге, лазании, ползании, метании. При</w:t>
      </w:r>
      <w:r>
        <w:rPr>
          <w:sz w:val="28"/>
          <w:szCs w:val="28"/>
          <w:lang w:val="ru-RU"/>
        </w:rPr>
        <w:t xml:space="preserve"> </w:t>
      </w:r>
      <w:r w:rsidR="00DB2D0B" w:rsidRPr="0003383B">
        <w:rPr>
          <w:sz w:val="28"/>
          <w:szCs w:val="28"/>
          <w:lang w:val="ru-RU"/>
        </w:rPr>
        <w:t>хорошем</w:t>
      </w:r>
      <w:r>
        <w:rPr>
          <w:sz w:val="28"/>
          <w:szCs w:val="28"/>
          <w:lang w:val="ru-RU"/>
        </w:rPr>
        <w:t xml:space="preserve"> </w:t>
      </w:r>
      <w:r w:rsidR="00DB2D0B" w:rsidRPr="0003383B">
        <w:rPr>
          <w:sz w:val="28"/>
          <w:szCs w:val="28"/>
          <w:lang w:val="ru-RU"/>
        </w:rPr>
        <w:t>состоянии</w:t>
      </w:r>
      <w:r>
        <w:rPr>
          <w:sz w:val="28"/>
          <w:szCs w:val="28"/>
          <w:lang w:val="ru-RU"/>
        </w:rPr>
        <w:t xml:space="preserve"> </w:t>
      </w:r>
      <w:r w:rsidR="00DB2D0B" w:rsidRPr="0003383B">
        <w:rPr>
          <w:sz w:val="28"/>
          <w:szCs w:val="28"/>
          <w:lang w:val="ru-RU"/>
        </w:rPr>
        <w:t>здоровья</w:t>
      </w:r>
      <w:r>
        <w:rPr>
          <w:sz w:val="28"/>
          <w:szCs w:val="28"/>
          <w:lang w:val="ru-RU"/>
        </w:rPr>
        <w:t xml:space="preserve"> </w:t>
      </w:r>
      <w:r w:rsidR="00DB2D0B" w:rsidRPr="0003383B">
        <w:rPr>
          <w:sz w:val="28"/>
          <w:szCs w:val="28"/>
          <w:lang w:val="ru-RU"/>
        </w:rPr>
        <w:t>дети</w:t>
      </w:r>
      <w:r>
        <w:rPr>
          <w:sz w:val="28"/>
          <w:szCs w:val="28"/>
          <w:lang w:val="ru-RU"/>
        </w:rPr>
        <w:t xml:space="preserve"> </w:t>
      </w:r>
      <w:r w:rsidR="00DB2D0B" w:rsidRPr="0003383B">
        <w:rPr>
          <w:sz w:val="28"/>
          <w:szCs w:val="28"/>
          <w:lang w:val="ru-RU"/>
        </w:rPr>
        <w:t>могут</w:t>
      </w:r>
      <w:r>
        <w:rPr>
          <w:sz w:val="28"/>
          <w:szCs w:val="28"/>
          <w:lang w:val="ru-RU"/>
        </w:rPr>
        <w:t xml:space="preserve"> </w:t>
      </w:r>
      <w:r w:rsidR="00DB2D0B" w:rsidRPr="0003383B">
        <w:rPr>
          <w:sz w:val="28"/>
          <w:szCs w:val="28"/>
          <w:lang w:val="ru-RU"/>
        </w:rPr>
        <w:t>выполнять</w:t>
      </w:r>
      <w:r>
        <w:rPr>
          <w:sz w:val="28"/>
          <w:szCs w:val="28"/>
          <w:lang w:val="ru-RU"/>
        </w:rPr>
        <w:t xml:space="preserve"> </w:t>
      </w:r>
      <w:r w:rsidR="00DB2D0B" w:rsidRPr="0003383B">
        <w:rPr>
          <w:sz w:val="28"/>
          <w:szCs w:val="28"/>
          <w:lang w:val="ru-RU"/>
        </w:rPr>
        <w:t>любые</w:t>
      </w:r>
      <w:r>
        <w:rPr>
          <w:sz w:val="28"/>
          <w:szCs w:val="28"/>
          <w:lang w:val="ru-RU"/>
        </w:rPr>
        <w:t xml:space="preserve"> </w:t>
      </w:r>
      <w:r w:rsidR="00DB2D0B" w:rsidRPr="0003383B">
        <w:rPr>
          <w:sz w:val="28"/>
          <w:szCs w:val="28"/>
          <w:lang w:val="ru-RU"/>
        </w:rPr>
        <w:t>виды</w:t>
      </w:r>
      <w:r>
        <w:rPr>
          <w:sz w:val="28"/>
          <w:szCs w:val="28"/>
          <w:lang w:val="ru-RU"/>
        </w:rPr>
        <w:t xml:space="preserve"> </w:t>
      </w:r>
      <w:r w:rsidR="00DB2D0B" w:rsidRPr="0003383B">
        <w:rPr>
          <w:sz w:val="28"/>
          <w:szCs w:val="28"/>
          <w:lang w:val="ru-RU"/>
        </w:rPr>
        <w:t>основных</w:t>
      </w:r>
      <w:r>
        <w:rPr>
          <w:sz w:val="28"/>
          <w:szCs w:val="28"/>
          <w:lang w:val="ru-RU"/>
        </w:rPr>
        <w:t xml:space="preserve"> </w:t>
      </w:r>
      <w:r w:rsidR="00DB2D0B" w:rsidRPr="0003383B">
        <w:rPr>
          <w:sz w:val="28"/>
          <w:szCs w:val="28"/>
          <w:lang w:val="ru-RU"/>
        </w:rPr>
        <w:t>движений. Ограничения</w:t>
      </w:r>
      <w:r>
        <w:rPr>
          <w:sz w:val="28"/>
          <w:szCs w:val="28"/>
          <w:lang w:val="ru-RU"/>
        </w:rPr>
        <w:t xml:space="preserve"> </w:t>
      </w:r>
      <w:r w:rsidR="00DB2D0B" w:rsidRPr="0003383B">
        <w:rPr>
          <w:sz w:val="28"/>
          <w:szCs w:val="28"/>
          <w:lang w:val="ru-RU"/>
        </w:rPr>
        <w:t>в</w:t>
      </w:r>
      <w:r>
        <w:rPr>
          <w:sz w:val="28"/>
          <w:szCs w:val="28"/>
          <w:lang w:val="ru-RU"/>
        </w:rPr>
        <w:t xml:space="preserve"> </w:t>
      </w:r>
      <w:r w:rsidR="00DB2D0B" w:rsidRPr="0003383B">
        <w:rPr>
          <w:sz w:val="28"/>
          <w:szCs w:val="28"/>
          <w:lang w:val="ru-RU"/>
        </w:rPr>
        <w:t>нагрузках</w:t>
      </w:r>
      <w:r>
        <w:rPr>
          <w:sz w:val="28"/>
          <w:szCs w:val="28"/>
          <w:lang w:val="ru-RU"/>
        </w:rPr>
        <w:t xml:space="preserve"> </w:t>
      </w:r>
      <w:r w:rsidR="00DB2D0B" w:rsidRPr="0003383B">
        <w:rPr>
          <w:sz w:val="28"/>
          <w:szCs w:val="28"/>
          <w:lang w:val="ru-RU"/>
        </w:rPr>
        <w:t>для</w:t>
      </w:r>
      <w:r>
        <w:rPr>
          <w:sz w:val="28"/>
          <w:szCs w:val="28"/>
          <w:lang w:val="ru-RU"/>
        </w:rPr>
        <w:t xml:space="preserve"> </w:t>
      </w:r>
      <w:r w:rsidR="00DB2D0B" w:rsidRPr="0003383B">
        <w:rPr>
          <w:sz w:val="28"/>
          <w:szCs w:val="28"/>
          <w:lang w:val="ru-RU"/>
        </w:rPr>
        <w:t>них</w:t>
      </w:r>
      <w:r>
        <w:rPr>
          <w:sz w:val="28"/>
          <w:szCs w:val="28"/>
          <w:lang w:val="ru-RU"/>
        </w:rPr>
        <w:t xml:space="preserve"> </w:t>
      </w:r>
      <w:r w:rsidR="00DB2D0B" w:rsidRPr="0003383B">
        <w:rPr>
          <w:sz w:val="28"/>
          <w:szCs w:val="28"/>
          <w:lang w:val="ru-RU"/>
        </w:rPr>
        <w:t>подбираются</w:t>
      </w:r>
      <w:r>
        <w:rPr>
          <w:sz w:val="28"/>
          <w:szCs w:val="28"/>
          <w:lang w:val="ru-RU"/>
        </w:rPr>
        <w:t xml:space="preserve"> </w:t>
      </w:r>
      <w:r w:rsidR="00DB2D0B" w:rsidRPr="0003383B">
        <w:rPr>
          <w:sz w:val="28"/>
          <w:szCs w:val="28"/>
          <w:lang w:val="ru-RU"/>
        </w:rPr>
        <w:t>с</w:t>
      </w:r>
      <w:r>
        <w:rPr>
          <w:sz w:val="28"/>
          <w:szCs w:val="28"/>
          <w:lang w:val="ru-RU"/>
        </w:rPr>
        <w:t xml:space="preserve"> </w:t>
      </w:r>
      <w:r w:rsidR="00DB2D0B" w:rsidRPr="0003383B">
        <w:rPr>
          <w:sz w:val="28"/>
          <w:szCs w:val="28"/>
          <w:lang w:val="ru-RU"/>
        </w:rPr>
        <w:t>учетом</w:t>
      </w:r>
      <w:r>
        <w:rPr>
          <w:sz w:val="28"/>
          <w:szCs w:val="28"/>
          <w:lang w:val="ru-RU"/>
        </w:rPr>
        <w:t xml:space="preserve"> </w:t>
      </w:r>
      <w:r w:rsidR="00DB2D0B" w:rsidRPr="0003383B">
        <w:rPr>
          <w:sz w:val="28"/>
          <w:szCs w:val="28"/>
          <w:lang w:val="ru-RU"/>
        </w:rPr>
        <w:t>индивидуальных</w:t>
      </w:r>
      <w:r>
        <w:rPr>
          <w:sz w:val="28"/>
          <w:szCs w:val="28"/>
          <w:lang w:val="ru-RU"/>
        </w:rPr>
        <w:t xml:space="preserve"> </w:t>
      </w:r>
      <w:r w:rsidR="00DB2D0B" w:rsidRPr="0003383B">
        <w:rPr>
          <w:sz w:val="28"/>
          <w:szCs w:val="28"/>
          <w:lang w:val="ru-RU"/>
        </w:rPr>
        <w:t>особенностей</w:t>
      </w:r>
      <w:r>
        <w:rPr>
          <w:sz w:val="28"/>
          <w:szCs w:val="28"/>
          <w:lang w:val="ru-RU"/>
        </w:rPr>
        <w:t xml:space="preserve"> </w:t>
      </w:r>
      <w:r w:rsidR="00DB2D0B" w:rsidRPr="0003383B">
        <w:rPr>
          <w:sz w:val="28"/>
          <w:szCs w:val="28"/>
          <w:lang w:val="ru-RU"/>
        </w:rPr>
        <w:t>детей с ОНР. При</w:t>
      </w:r>
      <w:r>
        <w:rPr>
          <w:sz w:val="28"/>
          <w:szCs w:val="28"/>
          <w:lang w:val="ru-RU"/>
        </w:rPr>
        <w:t xml:space="preserve"> </w:t>
      </w:r>
      <w:r w:rsidR="00DB2D0B" w:rsidRPr="0003383B">
        <w:rPr>
          <w:sz w:val="28"/>
          <w:szCs w:val="28"/>
          <w:lang w:val="ru-RU"/>
        </w:rPr>
        <w:t>этом</w:t>
      </w:r>
      <w:r>
        <w:rPr>
          <w:sz w:val="28"/>
          <w:szCs w:val="28"/>
          <w:lang w:val="ru-RU"/>
        </w:rPr>
        <w:t xml:space="preserve"> </w:t>
      </w:r>
      <w:r w:rsidR="00DB2D0B" w:rsidRPr="0003383B">
        <w:rPr>
          <w:sz w:val="28"/>
          <w:szCs w:val="28"/>
          <w:lang w:val="ru-RU"/>
        </w:rPr>
        <w:t>необходим</w:t>
      </w:r>
      <w:r>
        <w:rPr>
          <w:sz w:val="28"/>
          <w:szCs w:val="28"/>
          <w:lang w:val="ru-RU"/>
        </w:rPr>
        <w:t xml:space="preserve"> </w:t>
      </w:r>
      <w:r w:rsidR="00DB2D0B" w:rsidRPr="0003383B">
        <w:rPr>
          <w:sz w:val="28"/>
          <w:szCs w:val="28"/>
          <w:lang w:val="ru-RU"/>
        </w:rPr>
        <w:t>учет</w:t>
      </w:r>
      <w:r>
        <w:rPr>
          <w:sz w:val="28"/>
          <w:szCs w:val="28"/>
          <w:lang w:val="ru-RU"/>
        </w:rPr>
        <w:t xml:space="preserve"> </w:t>
      </w:r>
      <w:r w:rsidR="00DB2D0B" w:rsidRPr="0003383B">
        <w:rPr>
          <w:sz w:val="28"/>
          <w:szCs w:val="28"/>
          <w:lang w:val="ru-RU"/>
        </w:rPr>
        <w:t>их</w:t>
      </w:r>
      <w:r>
        <w:rPr>
          <w:sz w:val="28"/>
          <w:szCs w:val="28"/>
          <w:lang w:val="ru-RU"/>
        </w:rPr>
        <w:t xml:space="preserve"> </w:t>
      </w:r>
      <w:r w:rsidR="00DB2D0B" w:rsidRPr="0003383B">
        <w:rPr>
          <w:sz w:val="28"/>
          <w:szCs w:val="28"/>
          <w:lang w:val="ru-RU"/>
        </w:rPr>
        <w:t>физиологической</w:t>
      </w:r>
      <w:r>
        <w:rPr>
          <w:sz w:val="28"/>
          <w:szCs w:val="28"/>
          <w:lang w:val="ru-RU"/>
        </w:rPr>
        <w:t xml:space="preserve"> </w:t>
      </w:r>
      <w:r w:rsidR="00DB2D0B" w:rsidRPr="0003383B">
        <w:rPr>
          <w:sz w:val="28"/>
          <w:szCs w:val="28"/>
          <w:lang w:val="ru-RU"/>
        </w:rPr>
        <w:t>подготовленности, функционального</w:t>
      </w:r>
      <w:r>
        <w:rPr>
          <w:sz w:val="28"/>
          <w:szCs w:val="28"/>
          <w:lang w:val="ru-RU"/>
        </w:rPr>
        <w:t xml:space="preserve"> </w:t>
      </w:r>
      <w:r w:rsidR="00DB2D0B" w:rsidRPr="0003383B">
        <w:rPr>
          <w:sz w:val="28"/>
          <w:szCs w:val="28"/>
          <w:lang w:val="ru-RU"/>
        </w:rPr>
        <w:t>состояния</w:t>
      </w:r>
      <w:r>
        <w:rPr>
          <w:sz w:val="28"/>
          <w:szCs w:val="28"/>
          <w:lang w:val="ru-RU"/>
        </w:rPr>
        <w:t xml:space="preserve"> </w:t>
      </w:r>
      <w:r w:rsidR="00DB2D0B" w:rsidRPr="0003383B">
        <w:rPr>
          <w:sz w:val="28"/>
          <w:szCs w:val="28"/>
          <w:lang w:val="ru-RU"/>
        </w:rPr>
        <w:t>и</w:t>
      </w:r>
      <w:r>
        <w:rPr>
          <w:sz w:val="28"/>
          <w:szCs w:val="28"/>
          <w:lang w:val="ru-RU"/>
        </w:rPr>
        <w:t xml:space="preserve"> </w:t>
      </w:r>
      <w:r w:rsidR="00DB2D0B" w:rsidRPr="0003383B">
        <w:rPr>
          <w:sz w:val="28"/>
          <w:szCs w:val="28"/>
          <w:lang w:val="ru-RU"/>
        </w:rPr>
        <w:t>развития</w:t>
      </w:r>
      <w:r>
        <w:rPr>
          <w:sz w:val="28"/>
          <w:szCs w:val="28"/>
          <w:lang w:val="ru-RU"/>
        </w:rPr>
        <w:t xml:space="preserve"> </w:t>
      </w:r>
      <w:r w:rsidR="00DB2D0B" w:rsidRPr="0003383B">
        <w:rPr>
          <w:sz w:val="28"/>
          <w:szCs w:val="28"/>
          <w:lang w:val="ru-RU"/>
        </w:rPr>
        <w:t>базовых</w:t>
      </w:r>
      <w:r>
        <w:rPr>
          <w:sz w:val="28"/>
          <w:szCs w:val="28"/>
          <w:lang w:val="ru-RU"/>
        </w:rPr>
        <w:t xml:space="preserve"> </w:t>
      </w:r>
      <w:r w:rsidR="00DB2D0B" w:rsidRPr="0003383B">
        <w:rPr>
          <w:sz w:val="28"/>
          <w:szCs w:val="28"/>
          <w:lang w:val="ru-RU"/>
        </w:rPr>
        <w:t>качеств</w:t>
      </w:r>
      <w:r>
        <w:rPr>
          <w:sz w:val="28"/>
          <w:szCs w:val="28"/>
          <w:lang w:val="ru-RU"/>
        </w:rPr>
        <w:t xml:space="preserve"> </w:t>
      </w:r>
      <w:r w:rsidR="00DB2D0B" w:rsidRPr="0003383B">
        <w:rPr>
          <w:sz w:val="28"/>
          <w:szCs w:val="28"/>
          <w:lang w:val="ru-RU"/>
        </w:rPr>
        <w:t>с</w:t>
      </w:r>
      <w:r>
        <w:rPr>
          <w:sz w:val="28"/>
          <w:szCs w:val="28"/>
          <w:lang w:val="ru-RU"/>
        </w:rPr>
        <w:t xml:space="preserve"> </w:t>
      </w:r>
      <w:r w:rsidR="00DB2D0B" w:rsidRPr="0003383B">
        <w:rPr>
          <w:sz w:val="28"/>
          <w:szCs w:val="28"/>
          <w:lang w:val="ru-RU"/>
        </w:rPr>
        <w:t>достаточно</w:t>
      </w:r>
      <w:r>
        <w:rPr>
          <w:sz w:val="28"/>
          <w:szCs w:val="28"/>
          <w:lang w:val="ru-RU"/>
        </w:rPr>
        <w:t xml:space="preserve"> </w:t>
      </w:r>
      <w:r w:rsidR="00DB2D0B" w:rsidRPr="0003383B">
        <w:rPr>
          <w:sz w:val="28"/>
          <w:szCs w:val="28"/>
          <w:lang w:val="ru-RU"/>
        </w:rPr>
        <w:t>глубоким</w:t>
      </w:r>
      <w:r>
        <w:rPr>
          <w:sz w:val="28"/>
          <w:szCs w:val="28"/>
          <w:lang w:val="ru-RU"/>
        </w:rPr>
        <w:t xml:space="preserve"> </w:t>
      </w:r>
      <w:r w:rsidR="00DB2D0B" w:rsidRPr="0003383B">
        <w:rPr>
          <w:sz w:val="28"/>
          <w:szCs w:val="28"/>
          <w:lang w:val="ru-RU"/>
        </w:rPr>
        <w:t>представлением</w:t>
      </w:r>
      <w:r>
        <w:rPr>
          <w:sz w:val="28"/>
          <w:szCs w:val="28"/>
          <w:lang w:val="ru-RU"/>
        </w:rPr>
        <w:t xml:space="preserve"> </w:t>
      </w:r>
      <w:r w:rsidR="00DB2D0B" w:rsidRPr="0003383B">
        <w:rPr>
          <w:sz w:val="28"/>
          <w:szCs w:val="28"/>
          <w:lang w:val="ru-RU"/>
        </w:rPr>
        <w:t>и анализом</w:t>
      </w:r>
      <w:r>
        <w:rPr>
          <w:sz w:val="28"/>
          <w:szCs w:val="28"/>
          <w:lang w:val="ru-RU"/>
        </w:rPr>
        <w:t xml:space="preserve"> </w:t>
      </w:r>
      <w:r w:rsidR="00DB2D0B" w:rsidRPr="0003383B">
        <w:rPr>
          <w:sz w:val="28"/>
          <w:szCs w:val="28"/>
          <w:lang w:val="ru-RU"/>
        </w:rPr>
        <w:t>индивидуальных</w:t>
      </w:r>
      <w:r>
        <w:rPr>
          <w:sz w:val="28"/>
          <w:szCs w:val="28"/>
          <w:lang w:val="ru-RU"/>
        </w:rPr>
        <w:t xml:space="preserve"> </w:t>
      </w:r>
      <w:r w:rsidR="00DB2D0B" w:rsidRPr="0003383B">
        <w:rPr>
          <w:sz w:val="28"/>
          <w:szCs w:val="28"/>
          <w:lang w:val="ru-RU"/>
        </w:rPr>
        <w:t>особенностей</w:t>
      </w:r>
      <w:r>
        <w:rPr>
          <w:sz w:val="28"/>
          <w:szCs w:val="28"/>
          <w:lang w:val="ru-RU"/>
        </w:rPr>
        <w:t xml:space="preserve"> </w:t>
      </w:r>
      <w:r w:rsidR="00DB2D0B" w:rsidRPr="0003383B">
        <w:rPr>
          <w:sz w:val="28"/>
          <w:szCs w:val="28"/>
          <w:lang w:val="ru-RU"/>
        </w:rPr>
        <w:t>растущего</w:t>
      </w:r>
      <w:r>
        <w:rPr>
          <w:sz w:val="28"/>
          <w:szCs w:val="28"/>
          <w:lang w:val="ru-RU"/>
        </w:rPr>
        <w:t xml:space="preserve"> </w:t>
      </w:r>
      <w:r w:rsidR="00DB2D0B" w:rsidRPr="0003383B">
        <w:rPr>
          <w:sz w:val="28"/>
          <w:szCs w:val="28"/>
          <w:lang w:val="ru-RU"/>
        </w:rPr>
        <w:t>организма.</w:t>
      </w:r>
    </w:p>
    <w:p w:rsidR="00DB2D0B" w:rsidRPr="0003383B" w:rsidRDefault="0003383B" w:rsidP="0003383B">
      <w:pPr>
        <w:tabs>
          <w:tab w:val="left" w:pos="748"/>
        </w:tabs>
        <w:spacing w:line="360" w:lineRule="auto"/>
        <w:ind w:firstLine="709"/>
        <w:jc w:val="both"/>
        <w:rPr>
          <w:sz w:val="28"/>
          <w:szCs w:val="28"/>
          <w:lang w:val="ru-RU"/>
        </w:rPr>
      </w:pPr>
      <w:r>
        <w:rPr>
          <w:sz w:val="28"/>
          <w:szCs w:val="28"/>
          <w:lang w:val="ru-RU"/>
        </w:rPr>
        <w:t xml:space="preserve"> </w:t>
      </w:r>
      <w:r w:rsidR="00DB2D0B" w:rsidRPr="0003383B">
        <w:rPr>
          <w:sz w:val="28"/>
          <w:szCs w:val="28"/>
          <w:lang w:val="ru-RU"/>
        </w:rPr>
        <w:t>Использование</w:t>
      </w:r>
      <w:r>
        <w:rPr>
          <w:sz w:val="28"/>
          <w:szCs w:val="28"/>
          <w:lang w:val="ru-RU"/>
        </w:rPr>
        <w:t xml:space="preserve"> </w:t>
      </w:r>
      <w:r w:rsidR="00DB2D0B" w:rsidRPr="0003383B">
        <w:rPr>
          <w:sz w:val="28"/>
          <w:szCs w:val="28"/>
          <w:lang w:val="ru-RU"/>
        </w:rPr>
        <w:t>основных</w:t>
      </w:r>
      <w:r>
        <w:rPr>
          <w:sz w:val="28"/>
          <w:szCs w:val="28"/>
          <w:lang w:val="ru-RU"/>
        </w:rPr>
        <w:t xml:space="preserve"> </w:t>
      </w:r>
      <w:r w:rsidR="00DB2D0B" w:rsidRPr="0003383B">
        <w:rPr>
          <w:sz w:val="28"/>
          <w:szCs w:val="28"/>
          <w:lang w:val="ru-RU"/>
        </w:rPr>
        <w:t>движений</w:t>
      </w:r>
      <w:r>
        <w:rPr>
          <w:sz w:val="28"/>
          <w:szCs w:val="28"/>
          <w:lang w:val="ru-RU"/>
        </w:rPr>
        <w:t xml:space="preserve"> </w:t>
      </w:r>
      <w:r w:rsidR="00DB2D0B" w:rsidRPr="0003383B">
        <w:rPr>
          <w:sz w:val="28"/>
          <w:szCs w:val="28"/>
          <w:lang w:val="ru-RU"/>
        </w:rPr>
        <w:t>в</w:t>
      </w:r>
      <w:r>
        <w:rPr>
          <w:sz w:val="28"/>
          <w:szCs w:val="28"/>
          <w:lang w:val="ru-RU"/>
        </w:rPr>
        <w:t xml:space="preserve"> </w:t>
      </w:r>
      <w:r w:rsidR="00DB2D0B" w:rsidRPr="0003383B">
        <w:rPr>
          <w:sz w:val="28"/>
          <w:szCs w:val="28"/>
          <w:lang w:val="ru-RU"/>
        </w:rPr>
        <w:t>дозировке, доступной</w:t>
      </w:r>
      <w:r>
        <w:rPr>
          <w:sz w:val="28"/>
          <w:szCs w:val="28"/>
          <w:lang w:val="ru-RU"/>
        </w:rPr>
        <w:t xml:space="preserve"> </w:t>
      </w:r>
      <w:r w:rsidR="00DB2D0B" w:rsidRPr="0003383B">
        <w:rPr>
          <w:sz w:val="28"/>
          <w:szCs w:val="28"/>
          <w:lang w:val="ru-RU"/>
        </w:rPr>
        <w:t>детям</w:t>
      </w:r>
      <w:r>
        <w:rPr>
          <w:sz w:val="28"/>
          <w:szCs w:val="28"/>
          <w:lang w:val="ru-RU"/>
        </w:rPr>
        <w:t xml:space="preserve"> </w:t>
      </w:r>
      <w:r w:rsidR="00DB2D0B" w:rsidRPr="0003383B">
        <w:rPr>
          <w:sz w:val="28"/>
          <w:szCs w:val="28"/>
          <w:lang w:val="ru-RU"/>
        </w:rPr>
        <w:t>и</w:t>
      </w:r>
      <w:r>
        <w:rPr>
          <w:sz w:val="28"/>
          <w:szCs w:val="28"/>
          <w:lang w:val="ru-RU"/>
        </w:rPr>
        <w:t xml:space="preserve"> </w:t>
      </w:r>
      <w:r w:rsidR="00DB2D0B" w:rsidRPr="0003383B">
        <w:rPr>
          <w:sz w:val="28"/>
          <w:szCs w:val="28"/>
          <w:lang w:val="ru-RU"/>
        </w:rPr>
        <w:t>соответствующей</w:t>
      </w:r>
      <w:r>
        <w:rPr>
          <w:sz w:val="28"/>
          <w:szCs w:val="28"/>
          <w:lang w:val="ru-RU"/>
        </w:rPr>
        <w:t xml:space="preserve"> </w:t>
      </w:r>
      <w:r w:rsidR="00DB2D0B" w:rsidRPr="0003383B">
        <w:rPr>
          <w:sz w:val="28"/>
          <w:szCs w:val="28"/>
          <w:lang w:val="ru-RU"/>
        </w:rPr>
        <w:t>их</w:t>
      </w:r>
      <w:r>
        <w:rPr>
          <w:sz w:val="28"/>
          <w:szCs w:val="28"/>
          <w:lang w:val="ru-RU"/>
        </w:rPr>
        <w:t xml:space="preserve"> </w:t>
      </w:r>
      <w:r w:rsidR="00DB2D0B" w:rsidRPr="0003383B">
        <w:rPr>
          <w:sz w:val="28"/>
          <w:szCs w:val="28"/>
          <w:lang w:val="ru-RU"/>
        </w:rPr>
        <w:t>возрастным</w:t>
      </w:r>
      <w:r>
        <w:rPr>
          <w:sz w:val="28"/>
          <w:szCs w:val="28"/>
          <w:lang w:val="ru-RU"/>
        </w:rPr>
        <w:t xml:space="preserve"> </w:t>
      </w:r>
      <w:r w:rsidR="00DB2D0B" w:rsidRPr="0003383B">
        <w:rPr>
          <w:sz w:val="28"/>
          <w:szCs w:val="28"/>
          <w:lang w:val="ru-RU"/>
        </w:rPr>
        <w:t>возможностям, помогает</w:t>
      </w:r>
      <w:r>
        <w:rPr>
          <w:sz w:val="28"/>
          <w:szCs w:val="28"/>
          <w:lang w:val="ru-RU"/>
        </w:rPr>
        <w:t xml:space="preserve"> </w:t>
      </w:r>
      <w:r w:rsidR="00DB2D0B" w:rsidRPr="0003383B">
        <w:rPr>
          <w:sz w:val="28"/>
          <w:szCs w:val="28"/>
          <w:lang w:val="ru-RU"/>
        </w:rPr>
        <w:t>повысить</w:t>
      </w:r>
      <w:r>
        <w:rPr>
          <w:sz w:val="28"/>
          <w:szCs w:val="28"/>
          <w:lang w:val="ru-RU"/>
        </w:rPr>
        <w:t xml:space="preserve"> </w:t>
      </w:r>
      <w:r w:rsidR="00DB2D0B" w:rsidRPr="0003383B">
        <w:rPr>
          <w:sz w:val="28"/>
          <w:szCs w:val="28"/>
          <w:lang w:val="ru-RU"/>
        </w:rPr>
        <w:t>умственную</w:t>
      </w:r>
      <w:r>
        <w:rPr>
          <w:sz w:val="28"/>
          <w:szCs w:val="28"/>
          <w:lang w:val="ru-RU"/>
        </w:rPr>
        <w:t xml:space="preserve"> </w:t>
      </w:r>
      <w:r w:rsidR="00DB2D0B" w:rsidRPr="0003383B">
        <w:rPr>
          <w:sz w:val="28"/>
          <w:szCs w:val="28"/>
          <w:lang w:val="ru-RU"/>
        </w:rPr>
        <w:t>и</w:t>
      </w:r>
      <w:r>
        <w:rPr>
          <w:sz w:val="28"/>
          <w:szCs w:val="28"/>
          <w:lang w:val="ru-RU"/>
        </w:rPr>
        <w:t xml:space="preserve"> </w:t>
      </w:r>
      <w:r w:rsidR="00DB2D0B" w:rsidRPr="0003383B">
        <w:rPr>
          <w:sz w:val="28"/>
          <w:szCs w:val="28"/>
          <w:lang w:val="ru-RU"/>
        </w:rPr>
        <w:t>физическую</w:t>
      </w:r>
      <w:r>
        <w:rPr>
          <w:sz w:val="28"/>
          <w:szCs w:val="28"/>
          <w:lang w:val="ru-RU"/>
        </w:rPr>
        <w:t xml:space="preserve"> </w:t>
      </w:r>
      <w:r w:rsidR="00DB2D0B" w:rsidRPr="0003383B">
        <w:rPr>
          <w:sz w:val="28"/>
          <w:szCs w:val="28"/>
          <w:lang w:val="ru-RU"/>
        </w:rPr>
        <w:t>способность</w:t>
      </w:r>
      <w:r>
        <w:rPr>
          <w:sz w:val="28"/>
          <w:szCs w:val="28"/>
          <w:lang w:val="ru-RU"/>
        </w:rPr>
        <w:t xml:space="preserve"> </w:t>
      </w:r>
      <w:r w:rsidR="00DB2D0B" w:rsidRPr="0003383B">
        <w:rPr>
          <w:sz w:val="28"/>
          <w:szCs w:val="28"/>
          <w:lang w:val="ru-RU"/>
        </w:rPr>
        <w:t>детей. Во</w:t>
      </w:r>
      <w:r>
        <w:rPr>
          <w:sz w:val="28"/>
          <w:szCs w:val="28"/>
          <w:lang w:val="ru-RU"/>
        </w:rPr>
        <w:t xml:space="preserve"> </w:t>
      </w:r>
      <w:r w:rsidR="00DB2D0B" w:rsidRPr="0003383B">
        <w:rPr>
          <w:sz w:val="28"/>
          <w:szCs w:val="28"/>
          <w:lang w:val="ru-RU"/>
        </w:rPr>
        <w:t>время</w:t>
      </w:r>
      <w:r>
        <w:rPr>
          <w:sz w:val="28"/>
          <w:szCs w:val="28"/>
          <w:lang w:val="ru-RU"/>
        </w:rPr>
        <w:t xml:space="preserve"> </w:t>
      </w:r>
      <w:r w:rsidR="00DB2D0B" w:rsidRPr="0003383B">
        <w:rPr>
          <w:sz w:val="28"/>
          <w:szCs w:val="28"/>
          <w:lang w:val="ru-RU"/>
        </w:rPr>
        <w:t>выполнения</w:t>
      </w:r>
      <w:r>
        <w:rPr>
          <w:sz w:val="28"/>
          <w:szCs w:val="28"/>
          <w:lang w:val="ru-RU"/>
        </w:rPr>
        <w:t xml:space="preserve"> </w:t>
      </w:r>
      <w:r w:rsidR="00DB2D0B" w:rsidRPr="0003383B">
        <w:rPr>
          <w:sz w:val="28"/>
          <w:szCs w:val="28"/>
          <w:lang w:val="ru-RU"/>
        </w:rPr>
        <w:t>движений</w:t>
      </w:r>
      <w:r>
        <w:rPr>
          <w:sz w:val="28"/>
          <w:szCs w:val="28"/>
          <w:lang w:val="ru-RU"/>
        </w:rPr>
        <w:t xml:space="preserve"> </w:t>
      </w:r>
      <w:r w:rsidR="00DB2D0B" w:rsidRPr="0003383B">
        <w:rPr>
          <w:sz w:val="28"/>
          <w:szCs w:val="28"/>
          <w:lang w:val="ru-RU"/>
        </w:rPr>
        <w:t>детьми</w:t>
      </w:r>
      <w:r>
        <w:rPr>
          <w:sz w:val="28"/>
          <w:szCs w:val="28"/>
          <w:lang w:val="ru-RU"/>
        </w:rPr>
        <w:t xml:space="preserve"> </w:t>
      </w:r>
      <w:r w:rsidR="00DB2D0B" w:rsidRPr="0003383B">
        <w:rPr>
          <w:sz w:val="28"/>
          <w:szCs w:val="28"/>
          <w:lang w:val="ru-RU"/>
        </w:rPr>
        <w:t>воспитатель</w:t>
      </w:r>
      <w:r>
        <w:rPr>
          <w:sz w:val="28"/>
          <w:szCs w:val="28"/>
          <w:lang w:val="ru-RU"/>
        </w:rPr>
        <w:t xml:space="preserve"> </w:t>
      </w:r>
      <w:r w:rsidR="00DB2D0B" w:rsidRPr="0003383B">
        <w:rPr>
          <w:sz w:val="28"/>
          <w:szCs w:val="28"/>
          <w:lang w:val="ru-RU"/>
        </w:rPr>
        <w:t>формирует</w:t>
      </w:r>
      <w:r>
        <w:rPr>
          <w:sz w:val="28"/>
          <w:szCs w:val="28"/>
          <w:lang w:val="ru-RU"/>
        </w:rPr>
        <w:t xml:space="preserve"> </w:t>
      </w:r>
      <w:r w:rsidR="00DB2D0B" w:rsidRPr="0003383B">
        <w:rPr>
          <w:sz w:val="28"/>
          <w:szCs w:val="28"/>
          <w:lang w:val="ru-RU"/>
        </w:rPr>
        <w:t>у</w:t>
      </w:r>
      <w:r>
        <w:rPr>
          <w:sz w:val="28"/>
          <w:szCs w:val="28"/>
          <w:lang w:val="ru-RU"/>
        </w:rPr>
        <w:t xml:space="preserve"> </w:t>
      </w:r>
      <w:r w:rsidR="00DB2D0B" w:rsidRPr="0003383B">
        <w:rPr>
          <w:sz w:val="28"/>
          <w:szCs w:val="28"/>
          <w:lang w:val="ru-RU"/>
        </w:rPr>
        <w:t>них</w:t>
      </w:r>
      <w:r>
        <w:rPr>
          <w:sz w:val="28"/>
          <w:szCs w:val="28"/>
          <w:lang w:val="ru-RU"/>
        </w:rPr>
        <w:t xml:space="preserve"> </w:t>
      </w:r>
      <w:r w:rsidR="00DB2D0B" w:rsidRPr="0003383B">
        <w:rPr>
          <w:sz w:val="28"/>
          <w:szCs w:val="28"/>
          <w:lang w:val="ru-RU"/>
        </w:rPr>
        <w:t>нравственно-волевые</w:t>
      </w:r>
      <w:r>
        <w:rPr>
          <w:sz w:val="28"/>
          <w:szCs w:val="28"/>
          <w:lang w:val="ru-RU"/>
        </w:rPr>
        <w:t xml:space="preserve"> </w:t>
      </w:r>
      <w:r w:rsidR="00DB2D0B" w:rsidRPr="0003383B">
        <w:rPr>
          <w:sz w:val="28"/>
          <w:szCs w:val="28"/>
          <w:lang w:val="ru-RU"/>
        </w:rPr>
        <w:t>качества: целеустремленность, настойчивость, выдержку, смелость. Особенно</w:t>
      </w:r>
      <w:r>
        <w:rPr>
          <w:sz w:val="28"/>
          <w:szCs w:val="28"/>
          <w:lang w:val="ru-RU"/>
        </w:rPr>
        <w:t xml:space="preserve"> </w:t>
      </w:r>
      <w:r w:rsidR="00DB2D0B" w:rsidRPr="0003383B">
        <w:rPr>
          <w:sz w:val="28"/>
          <w:szCs w:val="28"/>
          <w:lang w:val="ru-RU"/>
        </w:rPr>
        <w:t>важно -</w:t>
      </w:r>
      <w:r>
        <w:rPr>
          <w:sz w:val="28"/>
          <w:szCs w:val="28"/>
          <w:lang w:val="ru-RU"/>
        </w:rPr>
        <w:t xml:space="preserve"> </w:t>
      </w:r>
      <w:r w:rsidR="00DB2D0B" w:rsidRPr="0003383B">
        <w:rPr>
          <w:sz w:val="28"/>
          <w:szCs w:val="28"/>
          <w:lang w:val="ru-RU"/>
        </w:rPr>
        <w:t>поддерживает</w:t>
      </w:r>
      <w:r>
        <w:rPr>
          <w:sz w:val="28"/>
          <w:szCs w:val="28"/>
          <w:lang w:val="ru-RU"/>
        </w:rPr>
        <w:t xml:space="preserve"> </w:t>
      </w:r>
      <w:r w:rsidR="00DB2D0B" w:rsidRPr="0003383B">
        <w:rPr>
          <w:sz w:val="28"/>
          <w:szCs w:val="28"/>
          <w:lang w:val="ru-RU"/>
        </w:rPr>
        <w:t>в</w:t>
      </w:r>
      <w:r>
        <w:rPr>
          <w:sz w:val="28"/>
          <w:szCs w:val="28"/>
          <w:lang w:val="ru-RU"/>
        </w:rPr>
        <w:t xml:space="preserve"> </w:t>
      </w:r>
      <w:r w:rsidR="00DB2D0B" w:rsidRPr="0003383B">
        <w:rPr>
          <w:sz w:val="28"/>
          <w:szCs w:val="28"/>
          <w:lang w:val="ru-RU"/>
        </w:rPr>
        <w:t>детях</w:t>
      </w:r>
      <w:r>
        <w:rPr>
          <w:sz w:val="28"/>
          <w:szCs w:val="28"/>
          <w:lang w:val="ru-RU"/>
        </w:rPr>
        <w:t xml:space="preserve"> </w:t>
      </w:r>
      <w:r w:rsidR="00DB2D0B" w:rsidRPr="0003383B">
        <w:rPr>
          <w:sz w:val="28"/>
          <w:szCs w:val="28"/>
          <w:lang w:val="ru-RU"/>
        </w:rPr>
        <w:t>желание</w:t>
      </w:r>
      <w:r>
        <w:rPr>
          <w:sz w:val="28"/>
          <w:szCs w:val="28"/>
          <w:lang w:val="ru-RU"/>
        </w:rPr>
        <w:t xml:space="preserve"> </w:t>
      </w:r>
      <w:r w:rsidR="00DB2D0B" w:rsidRPr="0003383B">
        <w:rPr>
          <w:sz w:val="28"/>
          <w:szCs w:val="28"/>
          <w:lang w:val="ru-RU"/>
        </w:rPr>
        <w:t>и</w:t>
      </w:r>
      <w:r>
        <w:rPr>
          <w:sz w:val="28"/>
          <w:szCs w:val="28"/>
          <w:lang w:val="ru-RU"/>
        </w:rPr>
        <w:t xml:space="preserve"> </w:t>
      </w:r>
      <w:r w:rsidR="00DB2D0B" w:rsidRPr="0003383B">
        <w:rPr>
          <w:sz w:val="28"/>
          <w:szCs w:val="28"/>
          <w:lang w:val="ru-RU"/>
        </w:rPr>
        <w:t>умение</w:t>
      </w:r>
      <w:r>
        <w:rPr>
          <w:sz w:val="28"/>
          <w:szCs w:val="28"/>
          <w:lang w:val="ru-RU"/>
        </w:rPr>
        <w:t xml:space="preserve"> </w:t>
      </w:r>
      <w:r w:rsidR="00DB2D0B" w:rsidRPr="0003383B">
        <w:rPr>
          <w:sz w:val="28"/>
          <w:szCs w:val="28"/>
          <w:lang w:val="ru-RU"/>
        </w:rPr>
        <w:t>преодолевать</w:t>
      </w:r>
      <w:r>
        <w:rPr>
          <w:sz w:val="28"/>
          <w:szCs w:val="28"/>
          <w:lang w:val="ru-RU"/>
        </w:rPr>
        <w:t xml:space="preserve"> </w:t>
      </w:r>
      <w:r w:rsidR="00DB2D0B" w:rsidRPr="0003383B">
        <w:rPr>
          <w:sz w:val="28"/>
          <w:szCs w:val="28"/>
          <w:lang w:val="ru-RU"/>
        </w:rPr>
        <w:t xml:space="preserve">препятствия (обежать, перепрыгнуть, перелезть). </w:t>
      </w:r>
    </w:p>
    <w:p w:rsidR="00DB2D0B" w:rsidRPr="0003383B" w:rsidRDefault="0003383B" w:rsidP="0003383B">
      <w:pPr>
        <w:tabs>
          <w:tab w:val="left" w:pos="748"/>
        </w:tabs>
        <w:spacing w:line="360" w:lineRule="auto"/>
        <w:ind w:firstLine="709"/>
        <w:jc w:val="both"/>
        <w:rPr>
          <w:sz w:val="28"/>
          <w:szCs w:val="28"/>
          <w:lang w:val="ru-RU"/>
        </w:rPr>
      </w:pPr>
      <w:r>
        <w:rPr>
          <w:sz w:val="28"/>
          <w:szCs w:val="28"/>
          <w:lang w:val="ru-RU"/>
        </w:rPr>
        <w:t xml:space="preserve"> </w:t>
      </w:r>
      <w:r w:rsidR="00DB2D0B" w:rsidRPr="0003383B">
        <w:rPr>
          <w:sz w:val="28"/>
          <w:szCs w:val="28"/>
          <w:lang w:val="ru-RU"/>
        </w:rPr>
        <w:t>При выполнении</w:t>
      </w:r>
      <w:r>
        <w:rPr>
          <w:sz w:val="28"/>
          <w:szCs w:val="28"/>
          <w:lang w:val="ru-RU"/>
        </w:rPr>
        <w:t xml:space="preserve"> </w:t>
      </w:r>
      <w:r w:rsidR="00DB2D0B" w:rsidRPr="0003383B">
        <w:rPr>
          <w:sz w:val="28"/>
          <w:szCs w:val="28"/>
          <w:lang w:val="ru-RU"/>
        </w:rPr>
        <w:t>движений</w:t>
      </w:r>
      <w:r>
        <w:rPr>
          <w:sz w:val="28"/>
          <w:szCs w:val="28"/>
          <w:lang w:val="ru-RU"/>
        </w:rPr>
        <w:t xml:space="preserve"> </w:t>
      </w:r>
      <w:r w:rsidR="00DB2D0B" w:rsidRPr="0003383B">
        <w:rPr>
          <w:sz w:val="28"/>
          <w:szCs w:val="28"/>
          <w:lang w:val="ru-RU"/>
        </w:rPr>
        <w:t>обогащается</w:t>
      </w:r>
      <w:r>
        <w:rPr>
          <w:sz w:val="28"/>
          <w:szCs w:val="28"/>
          <w:lang w:val="ru-RU"/>
        </w:rPr>
        <w:t xml:space="preserve"> </w:t>
      </w:r>
      <w:r w:rsidR="00DB2D0B" w:rsidRPr="0003383B">
        <w:rPr>
          <w:sz w:val="28"/>
          <w:szCs w:val="28"/>
          <w:lang w:val="ru-RU"/>
        </w:rPr>
        <w:t>эмоциональное</w:t>
      </w:r>
      <w:r>
        <w:rPr>
          <w:sz w:val="28"/>
          <w:szCs w:val="28"/>
          <w:lang w:val="ru-RU"/>
        </w:rPr>
        <w:t xml:space="preserve"> </w:t>
      </w:r>
      <w:r w:rsidR="00DB2D0B" w:rsidRPr="0003383B">
        <w:rPr>
          <w:sz w:val="28"/>
          <w:szCs w:val="28"/>
          <w:lang w:val="ru-RU"/>
        </w:rPr>
        <w:t>состояние</w:t>
      </w:r>
      <w:r>
        <w:rPr>
          <w:sz w:val="28"/>
          <w:szCs w:val="28"/>
          <w:lang w:val="ru-RU"/>
        </w:rPr>
        <w:t xml:space="preserve"> </w:t>
      </w:r>
      <w:r w:rsidR="00DB2D0B" w:rsidRPr="0003383B">
        <w:rPr>
          <w:sz w:val="28"/>
          <w:szCs w:val="28"/>
          <w:lang w:val="ru-RU"/>
        </w:rPr>
        <w:t>детей, особенно это</w:t>
      </w:r>
      <w:r>
        <w:rPr>
          <w:sz w:val="28"/>
          <w:szCs w:val="28"/>
          <w:lang w:val="ru-RU"/>
        </w:rPr>
        <w:t xml:space="preserve"> </w:t>
      </w:r>
      <w:r w:rsidR="00DB2D0B" w:rsidRPr="0003383B">
        <w:rPr>
          <w:sz w:val="28"/>
          <w:szCs w:val="28"/>
          <w:lang w:val="ru-RU"/>
        </w:rPr>
        <w:t>важно</w:t>
      </w:r>
      <w:r>
        <w:rPr>
          <w:sz w:val="28"/>
          <w:szCs w:val="28"/>
          <w:lang w:val="ru-RU"/>
        </w:rPr>
        <w:t xml:space="preserve"> </w:t>
      </w:r>
      <w:r w:rsidR="00DB2D0B" w:rsidRPr="0003383B">
        <w:rPr>
          <w:sz w:val="28"/>
          <w:szCs w:val="28"/>
          <w:lang w:val="ru-RU"/>
        </w:rPr>
        <w:t>для</w:t>
      </w:r>
      <w:r>
        <w:rPr>
          <w:sz w:val="28"/>
          <w:szCs w:val="28"/>
          <w:lang w:val="ru-RU"/>
        </w:rPr>
        <w:t xml:space="preserve"> </w:t>
      </w:r>
      <w:r w:rsidR="00DB2D0B" w:rsidRPr="0003383B">
        <w:rPr>
          <w:sz w:val="28"/>
          <w:szCs w:val="28"/>
          <w:lang w:val="ru-RU"/>
        </w:rPr>
        <w:t>детей</w:t>
      </w:r>
      <w:r>
        <w:rPr>
          <w:sz w:val="28"/>
          <w:szCs w:val="28"/>
          <w:lang w:val="ru-RU"/>
        </w:rPr>
        <w:t xml:space="preserve"> </w:t>
      </w:r>
      <w:r w:rsidR="00DB2D0B" w:rsidRPr="0003383B">
        <w:rPr>
          <w:sz w:val="28"/>
          <w:szCs w:val="28"/>
          <w:lang w:val="ru-RU"/>
        </w:rPr>
        <w:t>с</w:t>
      </w:r>
      <w:r>
        <w:rPr>
          <w:sz w:val="28"/>
          <w:szCs w:val="28"/>
          <w:lang w:val="ru-RU"/>
        </w:rPr>
        <w:t xml:space="preserve"> </w:t>
      </w:r>
      <w:r w:rsidR="00DB2D0B" w:rsidRPr="0003383B">
        <w:rPr>
          <w:sz w:val="28"/>
          <w:szCs w:val="28"/>
          <w:lang w:val="ru-RU"/>
        </w:rPr>
        <w:t>ОНР. Они</w:t>
      </w:r>
      <w:r>
        <w:rPr>
          <w:sz w:val="28"/>
          <w:szCs w:val="28"/>
          <w:lang w:val="ru-RU"/>
        </w:rPr>
        <w:t xml:space="preserve"> </w:t>
      </w:r>
      <w:r w:rsidR="00DB2D0B" w:rsidRPr="0003383B">
        <w:rPr>
          <w:sz w:val="28"/>
          <w:szCs w:val="28"/>
          <w:lang w:val="ru-RU"/>
        </w:rPr>
        <w:t>испытывают</w:t>
      </w:r>
      <w:r>
        <w:rPr>
          <w:sz w:val="28"/>
          <w:szCs w:val="28"/>
          <w:lang w:val="ru-RU"/>
        </w:rPr>
        <w:t xml:space="preserve"> </w:t>
      </w:r>
      <w:r w:rsidR="00DB2D0B" w:rsidRPr="0003383B">
        <w:rPr>
          <w:sz w:val="28"/>
          <w:szCs w:val="28"/>
          <w:lang w:val="ru-RU"/>
        </w:rPr>
        <w:t>чувство</w:t>
      </w:r>
      <w:r>
        <w:rPr>
          <w:sz w:val="28"/>
          <w:szCs w:val="28"/>
          <w:lang w:val="ru-RU"/>
        </w:rPr>
        <w:t xml:space="preserve"> </w:t>
      </w:r>
      <w:r w:rsidR="00DB2D0B" w:rsidRPr="0003383B">
        <w:rPr>
          <w:sz w:val="28"/>
          <w:szCs w:val="28"/>
          <w:lang w:val="ru-RU"/>
        </w:rPr>
        <w:t>радости, подъема</w:t>
      </w:r>
      <w:r>
        <w:rPr>
          <w:sz w:val="28"/>
          <w:szCs w:val="28"/>
          <w:lang w:val="ru-RU"/>
        </w:rPr>
        <w:t xml:space="preserve"> </w:t>
      </w:r>
      <w:r w:rsidR="00DB2D0B" w:rsidRPr="0003383B">
        <w:rPr>
          <w:sz w:val="28"/>
          <w:szCs w:val="28"/>
          <w:lang w:val="ru-RU"/>
        </w:rPr>
        <w:t>от</w:t>
      </w:r>
      <w:r>
        <w:rPr>
          <w:sz w:val="28"/>
          <w:szCs w:val="28"/>
          <w:lang w:val="ru-RU"/>
        </w:rPr>
        <w:t xml:space="preserve"> </w:t>
      </w:r>
      <w:r w:rsidR="00DB2D0B" w:rsidRPr="0003383B">
        <w:rPr>
          <w:sz w:val="28"/>
          <w:szCs w:val="28"/>
          <w:lang w:val="ru-RU"/>
        </w:rPr>
        <w:t>проявленных</w:t>
      </w:r>
      <w:r>
        <w:rPr>
          <w:sz w:val="28"/>
          <w:szCs w:val="28"/>
          <w:lang w:val="ru-RU"/>
        </w:rPr>
        <w:t xml:space="preserve"> </w:t>
      </w:r>
      <w:r w:rsidR="00DB2D0B" w:rsidRPr="0003383B">
        <w:rPr>
          <w:sz w:val="28"/>
          <w:szCs w:val="28"/>
          <w:lang w:val="ru-RU"/>
        </w:rPr>
        <w:t>двигательных</w:t>
      </w:r>
      <w:r>
        <w:rPr>
          <w:sz w:val="28"/>
          <w:szCs w:val="28"/>
          <w:lang w:val="ru-RU"/>
        </w:rPr>
        <w:t xml:space="preserve"> </w:t>
      </w:r>
      <w:r w:rsidR="00DB2D0B" w:rsidRPr="0003383B">
        <w:rPr>
          <w:sz w:val="28"/>
          <w:szCs w:val="28"/>
          <w:lang w:val="ru-RU"/>
        </w:rPr>
        <w:t xml:space="preserve">действий. </w:t>
      </w:r>
    </w:p>
    <w:p w:rsidR="007C2A03" w:rsidRDefault="007C2A03" w:rsidP="0003383B">
      <w:pPr>
        <w:spacing w:line="360" w:lineRule="auto"/>
        <w:ind w:firstLine="709"/>
        <w:jc w:val="both"/>
        <w:rPr>
          <w:b/>
          <w:bCs/>
          <w:sz w:val="28"/>
          <w:szCs w:val="28"/>
          <w:lang w:val="ru-RU"/>
        </w:rPr>
      </w:pPr>
    </w:p>
    <w:p w:rsidR="00DB2D0B" w:rsidRDefault="00DB2D0B" w:rsidP="0003383B">
      <w:pPr>
        <w:spacing w:line="360" w:lineRule="auto"/>
        <w:ind w:firstLine="709"/>
        <w:jc w:val="both"/>
        <w:rPr>
          <w:b/>
          <w:bCs/>
          <w:sz w:val="28"/>
          <w:szCs w:val="28"/>
          <w:lang w:val="ru-RU"/>
        </w:rPr>
      </w:pPr>
      <w:r w:rsidRPr="0003383B">
        <w:rPr>
          <w:b/>
          <w:bCs/>
          <w:sz w:val="28"/>
          <w:szCs w:val="28"/>
          <w:lang w:val="ru-RU"/>
        </w:rPr>
        <w:t>2. Характеристика двигательной активности детей с ОНР старшего</w:t>
      </w:r>
      <w:r w:rsidR="0003383B">
        <w:rPr>
          <w:b/>
          <w:bCs/>
          <w:sz w:val="28"/>
          <w:szCs w:val="28"/>
          <w:lang w:val="ru-RU"/>
        </w:rPr>
        <w:t xml:space="preserve"> </w:t>
      </w:r>
      <w:r w:rsidR="007C2A03">
        <w:rPr>
          <w:b/>
          <w:bCs/>
          <w:sz w:val="28"/>
          <w:szCs w:val="28"/>
          <w:lang w:val="ru-RU"/>
        </w:rPr>
        <w:t>дошкольного возраста</w:t>
      </w:r>
    </w:p>
    <w:p w:rsidR="007C2A03" w:rsidRPr="0003383B" w:rsidRDefault="007C2A03" w:rsidP="0003383B">
      <w:pPr>
        <w:spacing w:line="360" w:lineRule="auto"/>
        <w:ind w:firstLine="709"/>
        <w:jc w:val="both"/>
        <w:rPr>
          <w:b/>
          <w:bCs/>
          <w:sz w:val="28"/>
          <w:szCs w:val="28"/>
          <w:lang w:val="ru-RU"/>
        </w:rPr>
      </w:pPr>
    </w:p>
    <w:p w:rsidR="00DB2D0B" w:rsidRPr="0003383B" w:rsidRDefault="0003383B" w:rsidP="0003383B">
      <w:pPr>
        <w:spacing w:line="360" w:lineRule="auto"/>
        <w:ind w:firstLine="709"/>
        <w:jc w:val="both"/>
        <w:rPr>
          <w:sz w:val="28"/>
          <w:szCs w:val="28"/>
          <w:lang w:val="ru-RU"/>
        </w:rPr>
      </w:pPr>
      <w:r>
        <w:rPr>
          <w:sz w:val="28"/>
          <w:szCs w:val="28"/>
          <w:lang w:val="ru-RU"/>
        </w:rPr>
        <w:t xml:space="preserve"> </w:t>
      </w:r>
      <w:r w:rsidR="00DB2D0B" w:rsidRPr="0003383B">
        <w:rPr>
          <w:sz w:val="28"/>
          <w:szCs w:val="28"/>
          <w:lang w:val="ru-RU"/>
        </w:rPr>
        <w:t>В дошкольном периоде дети с ОНР обращают на себя внимание замедлением физического развития, общей физической ослабленностью, отставанием психического развития с проявлением общего недоразвития речи, двигательной расторможенностью, нарушениями активного внимания, зрительного и слухового восприятия. Повышенная отвлекаемость сочетается у них с малой познавательной активностью, личностной незрелостью, трудностями в обучении. У многих детей с системным недоразвитием речи при неврологическом обследовании выявляются различные, обычно не резко выраженные двигательные нарушения. Они характеризуются изменениями мышечного тонуса, легкими парезами, нарушениями равновесия, координации движения, недостаточностью дифференцированной моторики пальцев рук, несформированностью общего и орального праксиса, снижением кожной и мышечной чувствительности. Отмечается также выраженная в разной степени общая моторная недостаточность, а также отклонения в развитии движений пальцев рук, так как движения пальцев рук тесно связаны с речевой функцией.</w:t>
      </w:r>
    </w:p>
    <w:p w:rsidR="00DA2055" w:rsidRDefault="0003383B" w:rsidP="0003383B">
      <w:pPr>
        <w:spacing w:line="360" w:lineRule="auto"/>
        <w:ind w:firstLine="709"/>
        <w:jc w:val="both"/>
        <w:rPr>
          <w:sz w:val="28"/>
          <w:szCs w:val="28"/>
          <w:lang w:val="ru-RU"/>
        </w:rPr>
      </w:pPr>
      <w:r>
        <w:rPr>
          <w:sz w:val="28"/>
          <w:szCs w:val="28"/>
          <w:lang w:val="ru-RU"/>
        </w:rPr>
        <w:t xml:space="preserve"> </w:t>
      </w:r>
      <w:r w:rsidR="00DB2D0B" w:rsidRPr="0003383B">
        <w:rPr>
          <w:sz w:val="28"/>
          <w:szCs w:val="28"/>
          <w:lang w:val="ru-RU"/>
        </w:rPr>
        <w:t>Наряду с общей соматической ослабленностью им присущи и некоторое отставание в развитии двигательной сферы, которая характеризуется плохой координацией движений</w:t>
      </w:r>
      <w:r>
        <w:rPr>
          <w:sz w:val="28"/>
          <w:szCs w:val="28"/>
          <w:lang w:val="ru-RU"/>
        </w:rPr>
        <w:t xml:space="preserve"> </w:t>
      </w:r>
      <w:r w:rsidR="00DB2D0B" w:rsidRPr="0003383B">
        <w:rPr>
          <w:sz w:val="28"/>
          <w:szCs w:val="28"/>
          <w:lang w:val="ru-RU"/>
        </w:rPr>
        <w:t>неуверенностью в выполнении дозированных движении, снижением скорости и ловкости выполнения. Наибольшие трудности выявляются при выполнении движений по словесной инструкции.</w:t>
      </w:r>
    </w:p>
    <w:p w:rsidR="00DB2D0B" w:rsidRPr="0003383B" w:rsidRDefault="00DB2D0B" w:rsidP="0003383B">
      <w:pPr>
        <w:spacing w:line="360" w:lineRule="auto"/>
        <w:ind w:firstLine="709"/>
        <w:jc w:val="both"/>
        <w:rPr>
          <w:sz w:val="28"/>
          <w:szCs w:val="28"/>
          <w:lang w:val="ru-RU"/>
        </w:rPr>
      </w:pPr>
      <w:r w:rsidRPr="0003383B">
        <w:rPr>
          <w:sz w:val="28"/>
          <w:szCs w:val="28"/>
          <w:lang w:val="ru-RU"/>
        </w:rPr>
        <w:t>Дети с ОНР отстают от нормально развивающихся сверстников в воспроизведении двигательного задания по пространственно-временным параметрам, нарушают последовательность элементов действия, опускают его составные части. Например, перекатывание мяча с руки на руку, передача его с небольшого расстояния, удары об пол с попеременным чередованием; прыжки на правой и левой ноге, ритмические движения</w:t>
      </w:r>
      <w:r w:rsidR="0003383B">
        <w:rPr>
          <w:sz w:val="28"/>
          <w:szCs w:val="28"/>
          <w:lang w:val="ru-RU"/>
        </w:rPr>
        <w:t xml:space="preserve"> </w:t>
      </w:r>
      <w:r w:rsidRPr="0003383B">
        <w:rPr>
          <w:sz w:val="28"/>
          <w:szCs w:val="28"/>
          <w:lang w:val="ru-RU"/>
        </w:rPr>
        <w:t>под музыку.</w:t>
      </w:r>
    </w:p>
    <w:p w:rsidR="00DA2055" w:rsidRDefault="0003383B" w:rsidP="0003383B">
      <w:pPr>
        <w:spacing w:line="360" w:lineRule="auto"/>
        <w:ind w:firstLine="709"/>
        <w:jc w:val="both"/>
        <w:rPr>
          <w:sz w:val="28"/>
          <w:szCs w:val="28"/>
          <w:lang w:val="ru-RU"/>
        </w:rPr>
      </w:pPr>
      <w:r>
        <w:rPr>
          <w:sz w:val="28"/>
          <w:szCs w:val="28"/>
          <w:lang w:val="ru-RU"/>
        </w:rPr>
        <w:t xml:space="preserve"> </w:t>
      </w:r>
      <w:r w:rsidR="00DB2D0B" w:rsidRPr="0003383B">
        <w:rPr>
          <w:sz w:val="28"/>
          <w:szCs w:val="28"/>
          <w:lang w:val="ru-RU"/>
        </w:rPr>
        <w:t>Отмечается недостаточная координация пальцев, кисти руки, недоразвитие мелкой моторики. Обнаруживается замедленность, застревание на одной позе.</w:t>
      </w:r>
    </w:p>
    <w:p w:rsidR="00DB2D0B" w:rsidRPr="0003383B" w:rsidRDefault="00DB2D0B" w:rsidP="0003383B">
      <w:pPr>
        <w:spacing w:line="360" w:lineRule="auto"/>
        <w:ind w:firstLine="709"/>
        <w:jc w:val="both"/>
        <w:rPr>
          <w:sz w:val="28"/>
          <w:szCs w:val="28"/>
          <w:lang w:val="ru-RU"/>
        </w:rPr>
      </w:pPr>
      <w:r w:rsidRPr="0003383B">
        <w:rPr>
          <w:sz w:val="28"/>
          <w:szCs w:val="28"/>
          <w:lang w:val="ru-RU"/>
        </w:rPr>
        <w:t>Резко сниженная функциональная деятельность слухового анализатора вызывает заторможенность центра двигательного анализатора, внешними признаками этого процесса является резкое ограничение двигательной активности детей с ОНР и их постоянный контроль над каждым своим движением.</w:t>
      </w:r>
    </w:p>
    <w:p w:rsidR="00DB2D0B" w:rsidRPr="0003383B" w:rsidRDefault="00DB2D0B" w:rsidP="0003383B">
      <w:pPr>
        <w:spacing w:line="360" w:lineRule="auto"/>
        <w:ind w:firstLine="709"/>
        <w:jc w:val="both"/>
        <w:rPr>
          <w:sz w:val="28"/>
          <w:szCs w:val="28"/>
          <w:lang w:val="ru-RU"/>
        </w:rPr>
      </w:pPr>
      <w:r w:rsidRPr="0003383B">
        <w:rPr>
          <w:sz w:val="28"/>
          <w:szCs w:val="28"/>
          <w:lang w:val="ru-RU"/>
        </w:rPr>
        <w:t>Привычная двигательная активность дошкольников с</w:t>
      </w:r>
      <w:r w:rsidR="0003383B">
        <w:rPr>
          <w:sz w:val="28"/>
          <w:szCs w:val="28"/>
          <w:lang w:val="ru-RU"/>
        </w:rPr>
        <w:t xml:space="preserve"> </w:t>
      </w:r>
      <w:r w:rsidRPr="0003383B">
        <w:rPr>
          <w:sz w:val="28"/>
          <w:szCs w:val="28"/>
          <w:lang w:val="ru-RU"/>
        </w:rPr>
        <w:t>ОНР занимает в среднем 60-64% от общего времени суток. В структуре суточного режима двигательной активности мышечные усилия на двигательную активность высокого уровня у мальчиков занимают большее количество времени, чем у девочек. Однако следует отметить, что высокий уровень двигательной активности доступен только небольшому числу детей с ОНР.</w:t>
      </w:r>
    </w:p>
    <w:p w:rsidR="00DB2D0B" w:rsidRPr="0003383B" w:rsidRDefault="00DB2D0B" w:rsidP="0003383B">
      <w:pPr>
        <w:tabs>
          <w:tab w:val="left" w:pos="748"/>
        </w:tabs>
        <w:spacing w:line="360" w:lineRule="auto"/>
        <w:ind w:firstLine="709"/>
        <w:jc w:val="both"/>
        <w:rPr>
          <w:sz w:val="28"/>
          <w:szCs w:val="28"/>
          <w:lang w:val="ru-RU"/>
        </w:rPr>
      </w:pPr>
      <w:r w:rsidRPr="0003383B">
        <w:rPr>
          <w:sz w:val="28"/>
          <w:szCs w:val="28"/>
          <w:lang w:val="ru-RU"/>
        </w:rPr>
        <w:t>Для дошкольников с общим недоразвитием</w:t>
      </w:r>
      <w:r w:rsidR="0003383B">
        <w:rPr>
          <w:sz w:val="28"/>
          <w:szCs w:val="28"/>
          <w:lang w:val="ru-RU"/>
        </w:rPr>
        <w:t xml:space="preserve"> </w:t>
      </w:r>
      <w:r w:rsidRPr="0003383B">
        <w:rPr>
          <w:sz w:val="28"/>
          <w:szCs w:val="28"/>
          <w:lang w:val="ru-RU"/>
        </w:rPr>
        <w:t>речи с низким и ниже среднего уровнем физического состояния</w:t>
      </w:r>
      <w:r w:rsidR="0003383B">
        <w:rPr>
          <w:sz w:val="28"/>
          <w:szCs w:val="28"/>
          <w:lang w:val="ru-RU"/>
        </w:rPr>
        <w:t xml:space="preserve"> </w:t>
      </w:r>
      <w:r w:rsidRPr="0003383B">
        <w:rPr>
          <w:sz w:val="28"/>
          <w:szCs w:val="28"/>
          <w:lang w:val="ru-RU"/>
        </w:rPr>
        <w:t xml:space="preserve">режим двигательной активности включает целенаправленные физические упражнения преимущественно средней интенсивности. </w:t>
      </w:r>
    </w:p>
    <w:p w:rsidR="00DB2D0B" w:rsidRPr="0003383B" w:rsidRDefault="00DB2D0B" w:rsidP="0003383B">
      <w:pPr>
        <w:tabs>
          <w:tab w:val="left" w:pos="748"/>
        </w:tabs>
        <w:spacing w:line="360" w:lineRule="auto"/>
        <w:ind w:firstLine="709"/>
        <w:jc w:val="both"/>
        <w:rPr>
          <w:sz w:val="28"/>
          <w:szCs w:val="28"/>
          <w:lang w:val="ru-RU"/>
        </w:rPr>
      </w:pPr>
      <w:r w:rsidRPr="0003383B">
        <w:rPr>
          <w:sz w:val="28"/>
          <w:szCs w:val="28"/>
          <w:lang w:val="ru-RU"/>
        </w:rPr>
        <w:t xml:space="preserve">Анализ режима дня детей с ОНР показал, что их двигательная активность на 20-30% ниже, чем у здоровых сверстников. При выполнении дозированной физической нагрузки организм детей с ОНР адаптируется хуже, чем у здоровых дошкольников такого же возраста, это характеризуется, прежде всего, длительным периодом восстановления. </w:t>
      </w:r>
    </w:p>
    <w:p w:rsidR="00DA2055" w:rsidRDefault="00DA2055" w:rsidP="0003383B">
      <w:pPr>
        <w:tabs>
          <w:tab w:val="left" w:pos="748"/>
        </w:tabs>
        <w:spacing w:line="360" w:lineRule="auto"/>
        <w:ind w:firstLine="709"/>
        <w:jc w:val="both"/>
        <w:rPr>
          <w:b/>
          <w:bCs/>
          <w:sz w:val="28"/>
          <w:szCs w:val="28"/>
          <w:lang w:val="ru-RU"/>
        </w:rPr>
      </w:pPr>
    </w:p>
    <w:p w:rsidR="00DB2D0B" w:rsidRDefault="00DB2D0B" w:rsidP="0003383B">
      <w:pPr>
        <w:tabs>
          <w:tab w:val="left" w:pos="748"/>
        </w:tabs>
        <w:spacing w:line="360" w:lineRule="auto"/>
        <w:ind w:firstLine="709"/>
        <w:jc w:val="both"/>
        <w:rPr>
          <w:b/>
          <w:bCs/>
          <w:sz w:val="28"/>
          <w:szCs w:val="28"/>
          <w:lang w:val="ru-RU"/>
        </w:rPr>
      </w:pPr>
      <w:r w:rsidRPr="0003383B">
        <w:rPr>
          <w:b/>
          <w:bCs/>
          <w:sz w:val="28"/>
          <w:szCs w:val="28"/>
          <w:lang w:val="ru-RU"/>
        </w:rPr>
        <w:t>3.</w:t>
      </w:r>
      <w:r w:rsidR="0003383B">
        <w:rPr>
          <w:b/>
          <w:bCs/>
          <w:sz w:val="28"/>
          <w:szCs w:val="28"/>
          <w:lang w:val="ru-RU"/>
        </w:rPr>
        <w:t xml:space="preserve"> </w:t>
      </w:r>
      <w:r w:rsidRPr="0003383B">
        <w:rPr>
          <w:b/>
          <w:bCs/>
          <w:sz w:val="28"/>
          <w:szCs w:val="28"/>
          <w:lang w:val="ru-RU"/>
        </w:rPr>
        <w:t>Роль физкультурного уголка в повышении</w:t>
      </w:r>
      <w:r w:rsidR="0003383B">
        <w:rPr>
          <w:b/>
          <w:bCs/>
          <w:sz w:val="28"/>
          <w:szCs w:val="28"/>
          <w:lang w:val="ru-RU"/>
        </w:rPr>
        <w:t xml:space="preserve"> </w:t>
      </w:r>
      <w:r w:rsidRPr="0003383B">
        <w:rPr>
          <w:b/>
          <w:bCs/>
          <w:sz w:val="28"/>
          <w:szCs w:val="28"/>
          <w:lang w:val="ru-RU"/>
        </w:rPr>
        <w:t>двигательной активности детей с ОНР</w:t>
      </w:r>
      <w:r w:rsidR="0003383B">
        <w:rPr>
          <w:b/>
          <w:bCs/>
          <w:sz w:val="28"/>
          <w:szCs w:val="28"/>
          <w:lang w:val="ru-RU"/>
        </w:rPr>
        <w:t xml:space="preserve"> </w:t>
      </w:r>
      <w:r w:rsidRPr="0003383B">
        <w:rPr>
          <w:b/>
          <w:bCs/>
          <w:sz w:val="28"/>
          <w:szCs w:val="28"/>
          <w:lang w:val="ru-RU"/>
        </w:rPr>
        <w:t>старшего дошкольного возраста</w:t>
      </w:r>
    </w:p>
    <w:p w:rsidR="00DA2055" w:rsidRPr="0003383B" w:rsidRDefault="00DA2055" w:rsidP="0003383B">
      <w:pPr>
        <w:tabs>
          <w:tab w:val="left" w:pos="748"/>
        </w:tabs>
        <w:spacing w:line="360" w:lineRule="auto"/>
        <w:ind w:firstLine="709"/>
        <w:jc w:val="both"/>
        <w:rPr>
          <w:b/>
          <w:bCs/>
          <w:sz w:val="28"/>
          <w:szCs w:val="28"/>
          <w:lang w:val="ru-RU"/>
        </w:rPr>
      </w:pPr>
    </w:p>
    <w:p w:rsidR="00DB2D0B" w:rsidRPr="0003383B" w:rsidRDefault="0003383B" w:rsidP="0003383B">
      <w:pPr>
        <w:spacing w:line="360" w:lineRule="auto"/>
        <w:ind w:firstLine="709"/>
        <w:jc w:val="both"/>
        <w:rPr>
          <w:sz w:val="28"/>
          <w:szCs w:val="28"/>
          <w:lang w:val="ru-RU"/>
        </w:rPr>
      </w:pPr>
      <w:r>
        <w:rPr>
          <w:sz w:val="28"/>
          <w:szCs w:val="28"/>
          <w:lang w:val="ru-RU"/>
        </w:rPr>
        <w:t xml:space="preserve"> </w:t>
      </w:r>
      <w:r w:rsidR="00DB2D0B" w:rsidRPr="0003383B">
        <w:rPr>
          <w:sz w:val="28"/>
          <w:szCs w:val="28"/>
          <w:lang w:val="ru-RU"/>
        </w:rPr>
        <w:t>Особое</w:t>
      </w:r>
      <w:r>
        <w:rPr>
          <w:sz w:val="28"/>
          <w:szCs w:val="28"/>
          <w:lang w:val="ru-RU"/>
        </w:rPr>
        <w:t xml:space="preserve"> </w:t>
      </w:r>
      <w:r w:rsidR="00DB2D0B" w:rsidRPr="0003383B">
        <w:rPr>
          <w:sz w:val="28"/>
          <w:szCs w:val="28"/>
          <w:lang w:val="ru-RU"/>
        </w:rPr>
        <w:t>значение</w:t>
      </w:r>
      <w:r>
        <w:rPr>
          <w:sz w:val="28"/>
          <w:szCs w:val="28"/>
          <w:lang w:val="ru-RU"/>
        </w:rPr>
        <w:t xml:space="preserve"> </w:t>
      </w:r>
      <w:r w:rsidR="00DB2D0B" w:rsidRPr="0003383B">
        <w:rPr>
          <w:sz w:val="28"/>
          <w:szCs w:val="28"/>
          <w:lang w:val="ru-RU"/>
        </w:rPr>
        <w:t>имеет</w:t>
      </w:r>
      <w:r>
        <w:rPr>
          <w:sz w:val="28"/>
          <w:szCs w:val="28"/>
          <w:lang w:val="ru-RU"/>
        </w:rPr>
        <w:t xml:space="preserve"> </w:t>
      </w:r>
      <w:r w:rsidR="00DB2D0B" w:rsidRPr="0003383B">
        <w:rPr>
          <w:sz w:val="28"/>
          <w:szCs w:val="28"/>
          <w:lang w:val="ru-RU"/>
        </w:rPr>
        <w:t>спортивно-игровое</w:t>
      </w:r>
      <w:r>
        <w:rPr>
          <w:sz w:val="28"/>
          <w:szCs w:val="28"/>
          <w:lang w:val="ru-RU"/>
        </w:rPr>
        <w:t xml:space="preserve"> </w:t>
      </w:r>
      <w:r w:rsidR="00DB2D0B" w:rsidRPr="0003383B">
        <w:rPr>
          <w:sz w:val="28"/>
          <w:szCs w:val="28"/>
          <w:lang w:val="ru-RU"/>
        </w:rPr>
        <w:t>оборудование</w:t>
      </w:r>
      <w:r>
        <w:rPr>
          <w:sz w:val="28"/>
          <w:szCs w:val="28"/>
          <w:lang w:val="ru-RU"/>
        </w:rPr>
        <w:t xml:space="preserve"> </w:t>
      </w:r>
      <w:r w:rsidR="00DB2D0B" w:rsidRPr="0003383B">
        <w:rPr>
          <w:sz w:val="28"/>
          <w:szCs w:val="28"/>
          <w:lang w:val="ru-RU"/>
        </w:rPr>
        <w:t>для</w:t>
      </w:r>
      <w:r>
        <w:rPr>
          <w:sz w:val="28"/>
          <w:szCs w:val="28"/>
          <w:lang w:val="ru-RU"/>
        </w:rPr>
        <w:t xml:space="preserve"> </w:t>
      </w:r>
      <w:r w:rsidR="00DB2D0B" w:rsidRPr="0003383B">
        <w:rPr>
          <w:sz w:val="28"/>
          <w:szCs w:val="28"/>
          <w:lang w:val="ru-RU"/>
        </w:rPr>
        <w:t>физического</w:t>
      </w:r>
      <w:r>
        <w:rPr>
          <w:sz w:val="28"/>
          <w:szCs w:val="28"/>
          <w:lang w:val="ru-RU"/>
        </w:rPr>
        <w:t xml:space="preserve"> </w:t>
      </w:r>
      <w:r w:rsidR="00DB2D0B" w:rsidRPr="0003383B">
        <w:rPr>
          <w:sz w:val="28"/>
          <w:szCs w:val="28"/>
          <w:lang w:val="ru-RU"/>
        </w:rPr>
        <w:t>развития</w:t>
      </w:r>
      <w:r>
        <w:rPr>
          <w:sz w:val="28"/>
          <w:szCs w:val="28"/>
          <w:lang w:val="ru-RU"/>
        </w:rPr>
        <w:t xml:space="preserve"> </w:t>
      </w:r>
      <w:r w:rsidR="00DB2D0B" w:rsidRPr="0003383B">
        <w:rPr>
          <w:sz w:val="28"/>
          <w:szCs w:val="28"/>
          <w:lang w:val="ru-RU"/>
        </w:rPr>
        <w:t>детей с ОНР. Все</w:t>
      </w:r>
      <w:r>
        <w:rPr>
          <w:sz w:val="28"/>
          <w:szCs w:val="28"/>
          <w:lang w:val="ru-RU"/>
        </w:rPr>
        <w:t xml:space="preserve"> </w:t>
      </w:r>
      <w:r w:rsidR="00DB2D0B" w:rsidRPr="0003383B">
        <w:rPr>
          <w:sz w:val="28"/>
          <w:szCs w:val="28"/>
          <w:lang w:val="ru-RU"/>
        </w:rPr>
        <w:t>предметы,</w:t>
      </w:r>
      <w:r>
        <w:rPr>
          <w:sz w:val="28"/>
          <w:szCs w:val="28"/>
          <w:lang w:val="ru-RU"/>
        </w:rPr>
        <w:t xml:space="preserve"> </w:t>
      </w:r>
      <w:r w:rsidR="00DB2D0B" w:rsidRPr="0003383B">
        <w:rPr>
          <w:sz w:val="28"/>
          <w:szCs w:val="28"/>
          <w:lang w:val="ru-RU"/>
        </w:rPr>
        <w:t>применяемые</w:t>
      </w:r>
      <w:r>
        <w:rPr>
          <w:sz w:val="28"/>
          <w:szCs w:val="28"/>
          <w:lang w:val="ru-RU"/>
        </w:rPr>
        <w:t xml:space="preserve"> </w:t>
      </w:r>
      <w:r w:rsidR="00DB2D0B" w:rsidRPr="0003383B">
        <w:rPr>
          <w:sz w:val="28"/>
          <w:szCs w:val="28"/>
          <w:lang w:val="ru-RU"/>
        </w:rPr>
        <w:t>в</w:t>
      </w:r>
      <w:r>
        <w:rPr>
          <w:sz w:val="28"/>
          <w:szCs w:val="28"/>
          <w:lang w:val="ru-RU"/>
        </w:rPr>
        <w:t xml:space="preserve"> </w:t>
      </w:r>
      <w:r w:rsidR="00DB2D0B" w:rsidRPr="0003383B">
        <w:rPr>
          <w:sz w:val="28"/>
          <w:szCs w:val="28"/>
          <w:lang w:val="ru-RU"/>
        </w:rPr>
        <w:t>педагогическом</w:t>
      </w:r>
      <w:r>
        <w:rPr>
          <w:sz w:val="28"/>
          <w:szCs w:val="28"/>
          <w:lang w:val="ru-RU"/>
        </w:rPr>
        <w:t xml:space="preserve"> </w:t>
      </w:r>
      <w:r w:rsidR="00DB2D0B" w:rsidRPr="0003383B">
        <w:rPr>
          <w:sz w:val="28"/>
          <w:szCs w:val="28"/>
          <w:lang w:val="ru-RU"/>
        </w:rPr>
        <w:t>процессе, выполняют</w:t>
      </w:r>
      <w:r>
        <w:rPr>
          <w:sz w:val="28"/>
          <w:szCs w:val="28"/>
          <w:lang w:val="ru-RU"/>
        </w:rPr>
        <w:t xml:space="preserve"> </w:t>
      </w:r>
      <w:r w:rsidR="00DB2D0B" w:rsidRPr="0003383B">
        <w:rPr>
          <w:sz w:val="28"/>
          <w:szCs w:val="28"/>
          <w:lang w:val="ru-RU"/>
        </w:rPr>
        <w:t>двоякую</w:t>
      </w:r>
      <w:r>
        <w:rPr>
          <w:sz w:val="28"/>
          <w:szCs w:val="28"/>
          <w:lang w:val="ru-RU"/>
        </w:rPr>
        <w:t xml:space="preserve"> </w:t>
      </w:r>
      <w:r w:rsidR="00DB2D0B" w:rsidRPr="0003383B">
        <w:rPr>
          <w:sz w:val="28"/>
          <w:szCs w:val="28"/>
          <w:lang w:val="ru-RU"/>
        </w:rPr>
        <w:t>функцию:</w:t>
      </w:r>
      <w:r>
        <w:rPr>
          <w:sz w:val="28"/>
          <w:szCs w:val="28"/>
          <w:lang w:val="ru-RU"/>
        </w:rPr>
        <w:t xml:space="preserve"> </w:t>
      </w:r>
      <w:r w:rsidR="00DB2D0B" w:rsidRPr="0003383B">
        <w:rPr>
          <w:sz w:val="28"/>
          <w:szCs w:val="28"/>
          <w:lang w:val="ru-RU"/>
        </w:rPr>
        <w:t>с</w:t>
      </w:r>
      <w:r>
        <w:rPr>
          <w:sz w:val="28"/>
          <w:szCs w:val="28"/>
          <w:lang w:val="ru-RU"/>
        </w:rPr>
        <w:t xml:space="preserve"> </w:t>
      </w:r>
      <w:r w:rsidR="00DB2D0B" w:rsidRPr="0003383B">
        <w:rPr>
          <w:sz w:val="28"/>
          <w:szCs w:val="28"/>
          <w:lang w:val="ru-RU"/>
        </w:rPr>
        <w:t>одной</w:t>
      </w:r>
      <w:r>
        <w:rPr>
          <w:sz w:val="28"/>
          <w:szCs w:val="28"/>
          <w:lang w:val="ru-RU"/>
        </w:rPr>
        <w:t xml:space="preserve"> </w:t>
      </w:r>
      <w:r w:rsidR="00DB2D0B" w:rsidRPr="0003383B">
        <w:rPr>
          <w:sz w:val="28"/>
          <w:szCs w:val="28"/>
          <w:lang w:val="ru-RU"/>
        </w:rPr>
        <w:t>стороны, это</w:t>
      </w:r>
      <w:r>
        <w:rPr>
          <w:sz w:val="28"/>
          <w:szCs w:val="28"/>
          <w:lang w:val="ru-RU"/>
        </w:rPr>
        <w:t xml:space="preserve"> </w:t>
      </w:r>
      <w:r w:rsidR="00DB2D0B" w:rsidRPr="0003383B">
        <w:rPr>
          <w:sz w:val="28"/>
          <w:szCs w:val="28"/>
          <w:lang w:val="ru-RU"/>
        </w:rPr>
        <w:t>объекты</w:t>
      </w:r>
      <w:r>
        <w:rPr>
          <w:sz w:val="28"/>
          <w:szCs w:val="28"/>
          <w:lang w:val="ru-RU"/>
        </w:rPr>
        <w:t xml:space="preserve"> </w:t>
      </w:r>
      <w:r w:rsidR="00DB2D0B" w:rsidRPr="0003383B">
        <w:rPr>
          <w:sz w:val="28"/>
          <w:szCs w:val="28"/>
          <w:lang w:val="ru-RU"/>
        </w:rPr>
        <w:t>разнообразной</w:t>
      </w:r>
      <w:r>
        <w:rPr>
          <w:sz w:val="28"/>
          <w:szCs w:val="28"/>
          <w:lang w:val="ru-RU"/>
        </w:rPr>
        <w:t xml:space="preserve"> </w:t>
      </w:r>
      <w:r w:rsidR="00DB2D0B" w:rsidRPr="0003383B">
        <w:rPr>
          <w:sz w:val="28"/>
          <w:szCs w:val="28"/>
          <w:lang w:val="ru-RU"/>
        </w:rPr>
        <w:t>двигательной</w:t>
      </w:r>
      <w:r>
        <w:rPr>
          <w:sz w:val="28"/>
          <w:szCs w:val="28"/>
          <w:lang w:val="ru-RU"/>
        </w:rPr>
        <w:t xml:space="preserve"> </w:t>
      </w:r>
      <w:r w:rsidR="00DB2D0B" w:rsidRPr="0003383B">
        <w:rPr>
          <w:sz w:val="28"/>
          <w:szCs w:val="28"/>
          <w:lang w:val="ru-RU"/>
        </w:rPr>
        <w:t>активности</w:t>
      </w:r>
      <w:r>
        <w:rPr>
          <w:sz w:val="28"/>
          <w:szCs w:val="28"/>
          <w:lang w:val="ru-RU"/>
        </w:rPr>
        <w:t xml:space="preserve"> </w:t>
      </w:r>
      <w:r w:rsidR="00DB2D0B" w:rsidRPr="0003383B">
        <w:rPr>
          <w:sz w:val="28"/>
          <w:szCs w:val="28"/>
          <w:lang w:val="ru-RU"/>
        </w:rPr>
        <w:t>детей, и</w:t>
      </w:r>
      <w:r>
        <w:rPr>
          <w:sz w:val="28"/>
          <w:szCs w:val="28"/>
          <w:lang w:val="ru-RU"/>
        </w:rPr>
        <w:t xml:space="preserve"> </w:t>
      </w:r>
      <w:r w:rsidR="00DB2D0B" w:rsidRPr="0003383B">
        <w:rPr>
          <w:sz w:val="28"/>
          <w:szCs w:val="28"/>
          <w:lang w:val="ru-RU"/>
        </w:rPr>
        <w:t>в</w:t>
      </w:r>
      <w:r>
        <w:rPr>
          <w:sz w:val="28"/>
          <w:szCs w:val="28"/>
          <w:lang w:val="ru-RU"/>
        </w:rPr>
        <w:t xml:space="preserve"> </w:t>
      </w:r>
      <w:r w:rsidR="00DB2D0B" w:rsidRPr="0003383B">
        <w:rPr>
          <w:sz w:val="28"/>
          <w:szCs w:val="28"/>
          <w:lang w:val="ru-RU"/>
        </w:rPr>
        <w:t>тоже</w:t>
      </w:r>
      <w:r>
        <w:rPr>
          <w:sz w:val="28"/>
          <w:szCs w:val="28"/>
          <w:lang w:val="ru-RU"/>
        </w:rPr>
        <w:t xml:space="preserve"> </w:t>
      </w:r>
      <w:r w:rsidR="00DB2D0B" w:rsidRPr="0003383B">
        <w:rPr>
          <w:sz w:val="28"/>
          <w:szCs w:val="28"/>
          <w:lang w:val="ru-RU"/>
        </w:rPr>
        <w:t>время</w:t>
      </w:r>
      <w:r>
        <w:rPr>
          <w:sz w:val="28"/>
          <w:szCs w:val="28"/>
          <w:lang w:val="ru-RU"/>
        </w:rPr>
        <w:t xml:space="preserve"> </w:t>
      </w:r>
      <w:r w:rsidR="00DB2D0B" w:rsidRPr="0003383B">
        <w:rPr>
          <w:sz w:val="28"/>
          <w:szCs w:val="28"/>
          <w:lang w:val="ru-RU"/>
        </w:rPr>
        <w:t>это</w:t>
      </w:r>
      <w:r>
        <w:rPr>
          <w:sz w:val="28"/>
          <w:szCs w:val="28"/>
          <w:lang w:val="ru-RU"/>
        </w:rPr>
        <w:t xml:space="preserve"> </w:t>
      </w:r>
      <w:r w:rsidR="00DB2D0B" w:rsidRPr="0003383B">
        <w:rPr>
          <w:sz w:val="28"/>
          <w:szCs w:val="28"/>
          <w:lang w:val="ru-RU"/>
        </w:rPr>
        <w:t>средств</w:t>
      </w:r>
      <w:r>
        <w:rPr>
          <w:sz w:val="28"/>
          <w:szCs w:val="28"/>
          <w:lang w:val="ru-RU"/>
        </w:rPr>
        <w:t xml:space="preserve"> </w:t>
      </w:r>
      <w:r w:rsidR="00DB2D0B" w:rsidRPr="0003383B">
        <w:rPr>
          <w:sz w:val="28"/>
          <w:szCs w:val="28"/>
          <w:lang w:val="ru-RU"/>
        </w:rPr>
        <w:t>их</w:t>
      </w:r>
      <w:r>
        <w:rPr>
          <w:sz w:val="28"/>
          <w:szCs w:val="28"/>
          <w:lang w:val="ru-RU"/>
        </w:rPr>
        <w:t xml:space="preserve"> </w:t>
      </w:r>
      <w:r w:rsidR="00DB2D0B" w:rsidRPr="0003383B">
        <w:rPr>
          <w:sz w:val="28"/>
          <w:szCs w:val="28"/>
          <w:lang w:val="ru-RU"/>
        </w:rPr>
        <w:t>психологического</w:t>
      </w:r>
      <w:r>
        <w:rPr>
          <w:sz w:val="28"/>
          <w:szCs w:val="28"/>
          <w:lang w:val="ru-RU"/>
        </w:rPr>
        <w:t xml:space="preserve"> </w:t>
      </w:r>
      <w:r w:rsidR="00DB2D0B" w:rsidRPr="0003383B">
        <w:rPr>
          <w:sz w:val="28"/>
          <w:szCs w:val="28"/>
          <w:lang w:val="ru-RU"/>
        </w:rPr>
        <w:t>развития. Спортивно-игровая</w:t>
      </w:r>
      <w:r>
        <w:rPr>
          <w:sz w:val="28"/>
          <w:szCs w:val="28"/>
          <w:lang w:val="ru-RU"/>
        </w:rPr>
        <w:t xml:space="preserve"> </w:t>
      </w:r>
      <w:r w:rsidR="00DB2D0B" w:rsidRPr="0003383B">
        <w:rPr>
          <w:sz w:val="28"/>
          <w:szCs w:val="28"/>
          <w:lang w:val="ru-RU"/>
        </w:rPr>
        <w:t>предметная</w:t>
      </w:r>
      <w:r>
        <w:rPr>
          <w:sz w:val="28"/>
          <w:szCs w:val="28"/>
          <w:lang w:val="ru-RU"/>
        </w:rPr>
        <w:t xml:space="preserve"> </w:t>
      </w:r>
      <w:r w:rsidR="00DB2D0B" w:rsidRPr="0003383B">
        <w:rPr>
          <w:sz w:val="28"/>
          <w:szCs w:val="28"/>
          <w:lang w:val="ru-RU"/>
        </w:rPr>
        <w:t>среда</w:t>
      </w:r>
      <w:r>
        <w:rPr>
          <w:sz w:val="28"/>
          <w:szCs w:val="28"/>
          <w:lang w:val="ru-RU"/>
        </w:rPr>
        <w:t xml:space="preserve"> </w:t>
      </w:r>
      <w:r w:rsidR="00DB2D0B" w:rsidRPr="0003383B">
        <w:rPr>
          <w:sz w:val="28"/>
          <w:szCs w:val="28"/>
          <w:lang w:val="ru-RU"/>
        </w:rPr>
        <w:t>призвана</w:t>
      </w:r>
      <w:r>
        <w:rPr>
          <w:sz w:val="28"/>
          <w:szCs w:val="28"/>
          <w:lang w:val="ru-RU"/>
        </w:rPr>
        <w:t xml:space="preserve"> </w:t>
      </w:r>
      <w:r w:rsidR="00DB2D0B" w:rsidRPr="0003383B">
        <w:rPr>
          <w:sz w:val="28"/>
          <w:szCs w:val="28"/>
          <w:lang w:val="ru-RU"/>
        </w:rPr>
        <w:t>содействовать</w:t>
      </w:r>
      <w:r>
        <w:rPr>
          <w:sz w:val="28"/>
          <w:szCs w:val="28"/>
          <w:lang w:val="ru-RU"/>
        </w:rPr>
        <w:t xml:space="preserve"> </w:t>
      </w:r>
      <w:r w:rsidR="00DB2D0B" w:rsidRPr="0003383B">
        <w:rPr>
          <w:sz w:val="28"/>
          <w:szCs w:val="28"/>
          <w:lang w:val="ru-RU"/>
        </w:rPr>
        <w:t>решению</w:t>
      </w:r>
      <w:r>
        <w:rPr>
          <w:sz w:val="28"/>
          <w:szCs w:val="28"/>
          <w:lang w:val="ru-RU"/>
        </w:rPr>
        <w:t xml:space="preserve"> </w:t>
      </w:r>
      <w:r w:rsidR="00DB2D0B" w:rsidRPr="0003383B">
        <w:rPr>
          <w:sz w:val="28"/>
          <w:szCs w:val="28"/>
          <w:lang w:val="ru-RU"/>
        </w:rPr>
        <w:t>как</w:t>
      </w:r>
      <w:r>
        <w:rPr>
          <w:sz w:val="28"/>
          <w:szCs w:val="28"/>
          <w:lang w:val="ru-RU"/>
        </w:rPr>
        <w:t xml:space="preserve"> </w:t>
      </w:r>
      <w:r w:rsidR="00DB2D0B" w:rsidRPr="0003383B">
        <w:rPr>
          <w:sz w:val="28"/>
          <w:szCs w:val="28"/>
          <w:lang w:val="ru-RU"/>
        </w:rPr>
        <w:t>специфических</w:t>
      </w:r>
      <w:r>
        <w:rPr>
          <w:sz w:val="28"/>
          <w:szCs w:val="28"/>
          <w:lang w:val="ru-RU"/>
        </w:rPr>
        <w:t xml:space="preserve"> </w:t>
      </w:r>
      <w:r w:rsidR="00DB2D0B" w:rsidRPr="0003383B">
        <w:rPr>
          <w:sz w:val="28"/>
          <w:szCs w:val="28"/>
          <w:lang w:val="ru-RU"/>
        </w:rPr>
        <w:t>задач</w:t>
      </w:r>
      <w:r>
        <w:rPr>
          <w:sz w:val="28"/>
          <w:szCs w:val="28"/>
          <w:lang w:val="ru-RU"/>
        </w:rPr>
        <w:t xml:space="preserve"> </w:t>
      </w:r>
      <w:r w:rsidR="00DB2D0B" w:rsidRPr="0003383B">
        <w:rPr>
          <w:sz w:val="28"/>
          <w:szCs w:val="28"/>
          <w:lang w:val="ru-RU"/>
        </w:rPr>
        <w:t>целенаправленного</w:t>
      </w:r>
      <w:r>
        <w:rPr>
          <w:sz w:val="28"/>
          <w:szCs w:val="28"/>
          <w:lang w:val="ru-RU"/>
        </w:rPr>
        <w:t xml:space="preserve"> </w:t>
      </w:r>
      <w:r w:rsidR="00DB2D0B" w:rsidRPr="0003383B">
        <w:rPr>
          <w:sz w:val="28"/>
          <w:szCs w:val="28"/>
          <w:lang w:val="ru-RU"/>
        </w:rPr>
        <w:t>развития</w:t>
      </w:r>
      <w:r>
        <w:rPr>
          <w:sz w:val="28"/>
          <w:szCs w:val="28"/>
          <w:lang w:val="ru-RU"/>
        </w:rPr>
        <w:t xml:space="preserve"> </w:t>
      </w:r>
      <w:r w:rsidR="00DB2D0B" w:rsidRPr="0003383B">
        <w:rPr>
          <w:sz w:val="28"/>
          <w:szCs w:val="28"/>
          <w:lang w:val="ru-RU"/>
        </w:rPr>
        <w:t>моторики</w:t>
      </w:r>
      <w:r>
        <w:rPr>
          <w:sz w:val="28"/>
          <w:szCs w:val="28"/>
          <w:lang w:val="ru-RU"/>
        </w:rPr>
        <w:t xml:space="preserve"> </w:t>
      </w:r>
      <w:r w:rsidR="00DB2D0B" w:rsidRPr="0003383B">
        <w:rPr>
          <w:sz w:val="28"/>
          <w:szCs w:val="28"/>
          <w:lang w:val="ru-RU"/>
        </w:rPr>
        <w:t>детей с ОНР, так и решению</w:t>
      </w:r>
      <w:r>
        <w:rPr>
          <w:sz w:val="28"/>
          <w:szCs w:val="28"/>
          <w:lang w:val="ru-RU"/>
        </w:rPr>
        <w:t xml:space="preserve"> </w:t>
      </w:r>
      <w:r w:rsidR="00DB2D0B" w:rsidRPr="0003383B">
        <w:rPr>
          <w:sz w:val="28"/>
          <w:szCs w:val="28"/>
          <w:lang w:val="ru-RU"/>
        </w:rPr>
        <w:t>задач</w:t>
      </w:r>
      <w:r>
        <w:rPr>
          <w:sz w:val="28"/>
          <w:szCs w:val="28"/>
          <w:lang w:val="ru-RU"/>
        </w:rPr>
        <w:t xml:space="preserve"> </w:t>
      </w:r>
      <w:r w:rsidR="00DB2D0B" w:rsidRPr="0003383B">
        <w:rPr>
          <w:sz w:val="28"/>
          <w:szCs w:val="28"/>
          <w:lang w:val="ru-RU"/>
        </w:rPr>
        <w:t>их</w:t>
      </w:r>
      <w:r>
        <w:rPr>
          <w:sz w:val="28"/>
          <w:szCs w:val="28"/>
          <w:lang w:val="ru-RU"/>
        </w:rPr>
        <w:t xml:space="preserve"> </w:t>
      </w:r>
      <w:r w:rsidR="00DB2D0B" w:rsidRPr="0003383B">
        <w:rPr>
          <w:sz w:val="28"/>
          <w:szCs w:val="28"/>
          <w:lang w:val="ru-RU"/>
        </w:rPr>
        <w:t>всестороннего</w:t>
      </w:r>
      <w:r>
        <w:rPr>
          <w:sz w:val="28"/>
          <w:szCs w:val="28"/>
          <w:lang w:val="ru-RU"/>
        </w:rPr>
        <w:t xml:space="preserve"> </w:t>
      </w:r>
      <w:r w:rsidR="00DB2D0B" w:rsidRPr="0003383B">
        <w:rPr>
          <w:sz w:val="28"/>
          <w:szCs w:val="28"/>
          <w:lang w:val="ru-RU"/>
        </w:rPr>
        <w:t>развития</w:t>
      </w:r>
      <w:r>
        <w:rPr>
          <w:sz w:val="28"/>
          <w:szCs w:val="28"/>
          <w:lang w:val="ru-RU"/>
        </w:rPr>
        <w:t xml:space="preserve"> </w:t>
      </w:r>
      <w:r w:rsidR="00DB2D0B" w:rsidRPr="0003383B">
        <w:rPr>
          <w:sz w:val="28"/>
          <w:szCs w:val="28"/>
          <w:lang w:val="ru-RU"/>
        </w:rPr>
        <w:t>и</w:t>
      </w:r>
      <w:r>
        <w:rPr>
          <w:sz w:val="28"/>
          <w:szCs w:val="28"/>
          <w:lang w:val="ru-RU"/>
        </w:rPr>
        <w:t xml:space="preserve"> </w:t>
      </w:r>
      <w:r w:rsidR="00DB2D0B" w:rsidRPr="0003383B">
        <w:rPr>
          <w:sz w:val="28"/>
          <w:szCs w:val="28"/>
          <w:lang w:val="ru-RU"/>
        </w:rPr>
        <w:t>формирования</w:t>
      </w:r>
      <w:r>
        <w:rPr>
          <w:sz w:val="28"/>
          <w:szCs w:val="28"/>
          <w:lang w:val="ru-RU"/>
        </w:rPr>
        <w:t xml:space="preserve"> </w:t>
      </w:r>
      <w:r w:rsidR="00DB2D0B" w:rsidRPr="0003383B">
        <w:rPr>
          <w:sz w:val="28"/>
          <w:szCs w:val="28"/>
          <w:lang w:val="ru-RU"/>
        </w:rPr>
        <w:t>личности, активности, самостоятельности</w:t>
      </w:r>
      <w:r>
        <w:rPr>
          <w:sz w:val="28"/>
          <w:szCs w:val="28"/>
          <w:lang w:val="ru-RU"/>
        </w:rPr>
        <w:t xml:space="preserve"> </w:t>
      </w:r>
      <w:r w:rsidR="00DB2D0B" w:rsidRPr="0003383B">
        <w:rPr>
          <w:sz w:val="28"/>
          <w:szCs w:val="28"/>
          <w:lang w:val="ru-RU"/>
        </w:rPr>
        <w:t>и</w:t>
      </w:r>
      <w:r>
        <w:rPr>
          <w:sz w:val="28"/>
          <w:szCs w:val="28"/>
          <w:lang w:val="ru-RU"/>
        </w:rPr>
        <w:t xml:space="preserve"> </w:t>
      </w:r>
      <w:r w:rsidR="00DB2D0B" w:rsidRPr="0003383B">
        <w:rPr>
          <w:sz w:val="28"/>
          <w:szCs w:val="28"/>
          <w:lang w:val="ru-RU"/>
        </w:rPr>
        <w:t>подвижности</w:t>
      </w:r>
      <w:r>
        <w:rPr>
          <w:sz w:val="28"/>
          <w:szCs w:val="28"/>
          <w:lang w:val="ru-RU"/>
        </w:rPr>
        <w:t xml:space="preserve"> </w:t>
      </w:r>
      <w:r w:rsidR="00DB2D0B" w:rsidRPr="0003383B">
        <w:rPr>
          <w:sz w:val="28"/>
          <w:szCs w:val="28"/>
          <w:lang w:val="ru-RU"/>
        </w:rPr>
        <w:t>ребенка.</w:t>
      </w:r>
    </w:p>
    <w:p w:rsidR="00DB2D0B" w:rsidRPr="0003383B" w:rsidRDefault="0003383B" w:rsidP="0003383B">
      <w:pPr>
        <w:spacing w:line="360" w:lineRule="auto"/>
        <w:ind w:firstLine="709"/>
        <w:jc w:val="both"/>
        <w:rPr>
          <w:sz w:val="28"/>
          <w:szCs w:val="28"/>
          <w:lang w:val="ru-RU"/>
        </w:rPr>
      </w:pPr>
      <w:r>
        <w:rPr>
          <w:sz w:val="28"/>
          <w:szCs w:val="28"/>
          <w:lang w:val="ru-RU"/>
        </w:rPr>
        <w:t xml:space="preserve"> </w:t>
      </w:r>
      <w:r w:rsidR="00DB2D0B" w:rsidRPr="0003383B">
        <w:rPr>
          <w:sz w:val="28"/>
          <w:szCs w:val="28"/>
          <w:lang w:val="ru-RU"/>
        </w:rPr>
        <w:t>Основная</w:t>
      </w:r>
      <w:r>
        <w:rPr>
          <w:sz w:val="28"/>
          <w:szCs w:val="28"/>
          <w:lang w:val="ru-RU"/>
        </w:rPr>
        <w:t xml:space="preserve"> </w:t>
      </w:r>
      <w:r w:rsidR="00DB2D0B" w:rsidRPr="0003383B">
        <w:rPr>
          <w:sz w:val="28"/>
          <w:szCs w:val="28"/>
          <w:lang w:val="ru-RU"/>
        </w:rPr>
        <w:t>цель</w:t>
      </w:r>
      <w:r>
        <w:rPr>
          <w:sz w:val="28"/>
          <w:szCs w:val="28"/>
          <w:lang w:val="ru-RU"/>
        </w:rPr>
        <w:t xml:space="preserve"> </w:t>
      </w:r>
      <w:r w:rsidR="00DB2D0B" w:rsidRPr="0003383B">
        <w:rPr>
          <w:sz w:val="28"/>
          <w:szCs w:val="28"/>
          <w:lang w:val="ru-RU"/>
        </w:rPr>
        <w:t>при</w:t>
      </w:r>
      <w:r>
        <w:rPr>
          <w:sz w:val="28"/>
          <w:szCs w:val="28"/>
          <w:lang w:val="ru-RU"/>
        </w:rPr>
        <w:t xml:space="preserve"> </w:t>
      </w:r>
      <w:r w:rsidR="00DB2D0B" w:rsidRPr="0003383B">
        <w:rPr>
          <w:sz w:val="28"/>
          <w:szCs w:val="28"/>
          <w:lang w:val="ru-RU"/>
        </w:rPr>
        <w:t>оформлении</w:t>
      </w:r>
      <w:r>
        <w:rPr>
          <w:sz w:val="28"/>
          <w:szCs w:val="28"/>
          <w:lang w:val="ru-RU"/>
        </w:rPr>
        <w:t xml:space="preserve"> </w:t>
      </w:r>
      <w:r w:rsidR="00DB2D0B" w:rsidRPr="0003383B">
        <w:rPr>
          <w:sz w:val="28"/>
          <w:szCs w:val="28"/>
          <w:lang w:val="ru-RU"/>
        </w:rPr>
        <w:t>и</w:t>
      </w:r>
      <w:r>
        <w:rPr>
          <w:sz w:val="28"/>
          <w:szCs w:val="28"/>
          <w:lang w:val="ru-RU"/>
        </w:rPr>
        <w:t xml:space="preserve"> </w:t>
      </w:r>
      <w:r w:rsidR="00DB2D0B" w:rsidRPr="0003383B">
        <w:rPr>
          <w:sz w:val="28"/>
          <w:szCs w:val="28"/>
          <w:lang w:val="ru-RU"/>
        </w:rPr>
        <w:t>освещении</w:t>
      </w:r>
      <w:r>
        <w:rPr>
          <w:sz w:val="28"/>
          <w:szCs w:val="28"/>
          <w:lang w:val="ru-RU"/>
        </w:rPr>
        <w:t xml:space="preserve"> </w:t>
      </w:r>
      <w:r w:rsidR="00DB2D0B" w:rsidRPr="0003383B">
        <w:rPr>
          <w:sz w:val="28"/>
          <w:szCs w:val="28"/>
          <w:lang w:val="ru-RU"/>
        </w:rPr>
        <w:t>групповых микрозон, предназначенных</w:t>
      </w:r>
      <w:r>
        <w:rPr>
          <w:sz w:val="28"/>
          <w:szCs w:val="28"/>
          <w:lang w:val="ru-RU"/>
        </w:rPr>
        <w:t xml:space="preserve"> </w:t>
      </w:r>
      <w:r w:rsidR="00DB2D0B" w:rsidRPr="0003383B">
        <w:rPr>
          <w:sz w:val="28"/>
          <w:szCs w:val="28"/>
          <w:lang w:val="ru-RU"/>
        </w:rPr>
        <w:t>для</w:t>
      </w:r>
      <w:r>
        <w:rPr>
          <w:sz w:val="28"/>
          <w:szCs w:val="28"/>
          <w:lang w:val="ru-RU"/>
        </w:rPr>
        <w:t xml:space="preserve"> </w:t>
      </w:r>
      <w:r w:rsidR="00DB2D0B" w:rsidRPr="0003383B">
        <w:rPr>
          <w:sz w:val="28"/>
          <w:szCs w:val="28"/>
          <w:lang w:val="ru-RU"/>
        </w:rPr>
        <w:t>различных</w:t>
      </w:r>
      <w:r>
        <w:rPr>
          <w:sz w:val="28"/>
          <w:szCs w:val="28"/>
          <w:lang w:val="ru-RU"/>
        </w:rPr>
        <w:t xml:space="preserve"> </w:t>
      </w:r>
      <w:r w:rsidR="00DB2D0B" w:rsidRPr="0003383B">
        <w:rPr>
          <w:sz w:val="28"/>
          <w:szCs w:val="28"/>
          <w:lang w:val="ru-RU"/>
        </w:rPr>
        <w:t>видов</w:t>
      </w:r>
      <w:r>
        <w:rPr>
          <w:sz w:val="28"/>
          <w:szCs w:val="28"/>
          <w:lang w:val="ru-RU"/>
        </w:rPr>
        <w:t xml:space="preserve"> </w:t>
      </w:r>
      <w:r w:rsidR="00DB2D0B" w:rsidRPr="0003383B">
        <w:rPr>
          <w:sz w:val="28"/>
          <w:szCs w:val="28"/>
          <w:lang w:val="ru-RU"/>
        </w:rPr>
        <w:t>детской</w:t>
      </w:r>
      <w:r>
        <w:rPr>
          <w:sz w:val="28"/>
          <w:szCs w:val="28"/>
          <w:lang w:val="ru-RU"/>
        </w:rPr>
        <w:t xml:space="preserve"> </w:t>
      </w:r>
      <w:r w:rsidR="00DB2D0B" w:rsidRPr="0003383B">
        <w:rPr>
          <w:sz w:val="28"/>
          <w:szCs w:val="28"/>
          <w:lang w:val="ru-RU"/>
        </w:rPr>
        <w:t>деятельности</w:t>
      </w:r>
      <w:r>
        <w:rPr>
          <w:sz w:val="28"/>
          <w:szCs w:val="28"/>
          <w:lang w:val="ru-RU"/>
        </w:rPr>
        <w:t xml:space="preserve"> </w:t>
      </w:r>
      <w:r w:rsidR="00DB2D0B" w:rsidRPr="0003383B">
        <w:rPr>
          <w:sz w:val="28"/>
          <w:szCs w:val="28"/>
          <w:lang w:val="ru-RU"/>
        </w:rPr>
        <w:t>- найти</w:t>
      </w:r>
      <w:r>
        <w:rPr>
          <w:sz w:val="28"/>
          <w:szCs w:val="28"/>
          <w:lang w:val="ru-RU"/>
        </w:rPr>
        <w:t xml:space="preserve"> </w:t>
      </w:r>
      <w:r w:rsidR="00DB2D0B" w:rsidRPr="0003383B">
        <w:rPr>
          <w:sz w:val="28"/>
          <w:szCs w:val="28"/>
          <w:lang w:val="ru-RU"/>
        </w:rPr>
        <w:t>применение</w:t>
      </w:r>
      <w:r>
        <w:rPr>
          <w:sz w:val="28"/>
          <w:szCs w:val="28"/>
          <w:lang w:val="ru-RU"/>
        </w:rPr>
        <w:t xml:space="preserve"> </w:t>
      </w:r>
      <w:r w:rsidR="00DB2D0B" w:rsidRPr="0003383B">
        <w:rPr>
          <w:sz w:val="28"/>
          <w:szCs w:val="28"/>
          <w:lang w:val="ru-RU"/>
        </w:rPr>
        <w:t>интересов</w:t>
      </w:r>
      <w:r>
        <w:rPr>
          <w:sz w:val="28"/>
          <w:szCs w:val="28"/>
          <w:lang w:val="ru-RU"/>
        </w:rPr>
        <w:t xml:space="preserve"> </w:t>
      </w:r>
      <w:r w:rsidR="00DB2D0B" w:rsidRPr="0003383B">
        <w:rPr>
          <w:sz w:val="28"/>
          <w:szCs w:val="28"/>
          <w:lang w:val="ru-RU"/>
        </w:rPr>
        <w:t>и</w:t>
      </w:r>
      <w:r>
        <w:rPr>
          <w:sz w:val="28"/>
          <w:szCs w:val="28"/>
          <w:lang w:val="ru-RU"/>
        </w:rPr>
        <w:t xml:space="preserve"> </w:t>
      </w:r>
      <w:r w:rsidR="00DB2D0B" w:rsidRPr="0003383B">
        <w:rPr>
          <w:sz w:val="28"/>
          <w:szCs w:val="28"/>
          <w:lang w:val="ru-RU"/>
        </w:rPr>
        <w:t>способностей</w:t>
      </w:r>
      <w:r>
        <w:rPr>
          <w:sz w:val="28"/>
          <w:szCs w:val="28"/>
          <w:lang w:val="ru-RU"/>
        </w:rPr>
        <w:t xml:space="preserve"> </w:t>
      </w:r>
      <w:r w:rsidR="00DB2D0B" w:rsidRPr="0003383B">
        <w:rPr>
          <w:sz w:val="28"/>
          <w:szCs w:val="28"/>
          <w:lang w:val="ru-RU"/>
        </w:rPr>
        <w:t>каждого</w:t>
      </w:r>
      <w:r>
        <w:rPr>
          <w:sz w:val="28"/>
          <w:szCs w:val="28"/>
          <w:lang w:val="ru-RU"/>
        </w:rPr>
        <w:t xml:space="preserve"> </w:t>
      </w:r>
      <w:r w:rsidR="00DB2D0B" w:rsidRPr="0003383B">
        <w:rPr>
          <w:sz w:val="28"/>
          <w:szCs w:val="28"/>
          <w:lang w:val="ru-RU"/>
        </w:rPr>
        <w:t>ребенка, помочь</w:t>
      </w:r>
      <w:r>
        <w:rPr>
          <w:sz w:val="28"/>
          <w:szCs w:val="28"/>
          <w:lang w:val="ru-RU"/>
        </w:rPr>
        <w:t xml:space="preserve"> </w:t>
      </w:r>
      <w:r w:rsidR="00DB2D0B" w:rsidRPr="0003383B">
        <w:rPr>
          <w:sz w:val="28"/>
          <w:szCs w:val="28"/>
          <w:lang w:val="ru-RU"/>
        </w:rPr>
        <w:t>реализовать</w:t>
      </w:r>
      <w:r>
        <w:rPr>
          <w:sz w:val="28"/>
          <w:szCs w:val="28"/>
          <w:lang w:val="ru-RU"/>
        </w:rPr>
        <w:t xml:space="preserve"> </w:t>
      </w:r>
      <w:r w:rsidR="00DB2D0B" w:rsidRPr="0003383B">
        <w:rPr>
          <w:sz w:val="28"/>
          <w:szCs w:val="28"/>
          <w:lang w:val="ru-RU"/>
        </w:rPr>
        <w:t>свои силы</w:t>
      </w:r>
      <w:r>
        <w:rPr>
          <w:sz w:val="28"/>
          <w:szCs w:val="28"/>
          <w:lang w:val="ru-RU"/>
        </w:rPr>
        <w:t xml:space="preserve"> </w:t>
      </w:r>
      <w:r w:rsidR="00DB2D0B" w:rsidRPr="0003383B">
        <w:rPr>
          <w:sz w:val="28"/>
          <w:szCs w:val="28"/>
          <w:lang w:val="ru-RU"/>
        </w:rPr>
        <w:t>и</w:t>
      </w:r>
      <w:r>
        <w:rPr>
          <w:sz w:val="28"/>
          <w:szCs w:val="28"/>
          <w:lang w:val="ru-RU"/>
        </w:rPr>
        <w:t xml:space="preserve"> </w:t>
      </w:r>
      <w:r w:rsidR="00DB2D0B" w:rsidRPr="0003383B">
        <w:rPr>
          <w:sz w:val="28"/>
          <w:szCs w:val="28"/>
          <w:lang w:val="ru-RU"/>
        </w:rPr>
        <w:t>желание</w:t>
      </w:r>
      <w:r>
        <w:rPr>
          <w:sz w:val="28"/>
          <w:szCs w:val="28"/>
          <w:lang w:val="ru-RU"/>
        </w:rPr>
        <w:t xml:space="preserve"> </w:t>
      </w:r>
      <w:r w:rsidR="00DB2D0B" w:rsidRPr="0003383B">
        <w:rPr>
          <w:sz w:val="28"/>
          <w:szCs w:val="28"/>
          <w:lang w:val="ru-RU"/>
        </w:rPr>
        <w:t>активно</w:t>
      </w:r>
      <w:r>
        <w:rPr>
          <w:sz w:val="28"/>
          <w:szCs w:val="28"/>
          <w:lang w:val="ru-RU"/>
        </w:rPr>
        <w:t xml:space="preserve"> </w:t>
      </w:r>
      <w:r w:rsidR="00DB2D0B" w:rsidRPr="0003383B">
        <w:rPr>
          <w:sz w:val="28"/>
          <w:szCs w:val="28"/>
          <w:lang w:val="ru-RU"/>
        </w:rPr>
        <w:t>действовать.</w:t>
      </w:r>
    </w:p>
    <w:p w:rsidR="00DB2D0B" w:rsidRPr="0003383B" w:rsidRDefault="0003383B" w:rsidP="0003383B">
      <w:pPr>
        <w:spacing w:line="360" w:lineRule="auto"/>
        <w:ind w:firstLine="709"/>
        <w:jc w:val="both"/>
        <w:rPr>
          <w:sz w:val="28"/>
          <w:szCs w:val="28"/>
          <w:lang w:val="ru-RU"/>
        </w:rPr>
      </w:pPr>
      <w:r>
        <w:rPr>
          <w:sz w:val="28"/>
          <w:szCs w:val="28"/>
          <w:lang w:val="ru-RU"/>
        </w:rPr>
        <w:t xml:space="preserve"> </w:t>
      </w:r>
      <w:r w:rsidR="00DB2D0B" w:rsidRPr="0003383B">
        <w:rPr>
          <w:sz w:val="28"/>
          <w:szCs w:val="28"/>
          <w:lang w:val="ru-RU"/>
        </w:rPr>
        <w:t>Наличие</w:t>
      </w:r>
      <w:r>
        <w:rPr>
          <w:sz w:val="28"/>
          <w:szCs w:val="28"/>
          <w:lang w:val="ru-RU"/>
        </w:rPr>
        <w:t xml:space="preserve"> </w:t>
      </w:r>
      <w:r w:rsidR="00DB2D0B" w:rsidRPr="0003383B">
        <w:rPr>
          <w:sz w:val="28"/>
          <w:szCs w:val="28"/>
          <w:lang w:val="ru-RU"/>
        </w:rPr>
        <w:t>такой</w:t>
      </w:r>
      <w:r>
        <w:rPr>
          <w:sz w:val="28"/>
          <w:szCs w:val="28"/>
          <w:lang w:val="ru-RU"/>
        </w:rPr>
        <w:t xml:space="preserve"> </w:t>
      </w:r>
      <w:r w:rsidR="00DB2D0B" w:rsidRPr="0003383B">
        <w:rPr>
          <w:sz w:val="28"/>
          <w:szCs w:val="28"/>
          <w:lang w:val="ru-RU"/>
        </w:rPr>
        <w:t>микрозоны, как</w:t>
      </w:r>
      <w:r>
        <w:rPr>
          <w:sz w:val="28"/>
          <w:szCs w:val="28"/>
          <w:lang w:val="ru-RU"/>
        </w:rPr>
        <w:t xml:space="preserve"> </w:t>
      </w:r>
      <w:r w:rsidR="00DB2D0B" w:rsidRPr="0003383B">
        <w:rPr>
          <w:sz w:val="28"/>
          <w:szCs w:val="28"/>
          <w:lang w:val="ru-RU"/>
        </w:rPr>
        <w:t>физкультурный уголок, служит</w:t>
      </w:r>
      <w:r>
        <w:rPr>
          <w:sz w:val="28"/>
          <w:szCs w:val="28"/>
          <w:lang w:val="ru-RU"/>
        </w:rPr>
        <w:t xml:space="preserve"> </w:t>
      </w:r>
      <w:r w:rsidR="00DB2D0B" w:rsidRPr="0003383B">
        <w:rPr>
          <w:sz w:val="28"/>
          <w:szCs w:val="28"/>
          <w:lang w:val="ru-RU"/>
        </w:rPr>
        <w:t>удовлетворению</w:t>
      </w:r>
      <w:r>
        <w:rPr>
          <w:sz w:val="28"/>
          <w:szCs w:val="28"/>
          <w:lang w:val="ru-RU"/>
        </w:rPr>
        <w:t xml:space="preserve"> </w:t>
      </w:r>
      <w:r w:rsidR="00DB2D0B" w:rsidRPr="0003383B">
        <w:rPr>
          <w:sz w:val="28"/>
          <w:szCs w:val="28"/>
          <w:lang w:val="ru-RU"/>
        </w:rPr>
        <w:t>потребности</w:t>
      </w:r>
      <w:r>
        <w:rPr>
          <w:sz w:val="28"/>
          <w:szCs w:val="28"/>
          <w:lang w:val="ru-RU"/>
        </w:rPr>
        <w:t xml:space="preserve"> </w:t>
      </w:r>
      <w:r w:rsidR="00DB2D0B" w:rsidRPr="0003383B">
        <w:rPr>
          <w:sz w:val="28"/>
          <w:szCs w:val="28"/>
          <w:lang w:val="ru-RU"/>
        </w:rPr>
        <w:t>дошкольника</w:t>
      </w:r>
      <w:r>
        <w:rPr>
          <w:sz w:val="28"/>
          <w:szCs w:val="28"/>
          <w:lang w:val="ru-RU"/>
        </w:rPr>
        <w:t xml:space="preserve"> </w:t>
      </w:r>
      <w:r w:rsidR="00DB2D0B" w:rsidRPr="0003383B">
        <w:rPr>
          <w:sz w:val="28"/>
          <w:szCs w:val="28"/>
          <w:lang w:val="ru-RU"/>
        </w:rPr>
        <w:t>в</w:t>
      </w:r>
      <w:r>
        <w:rPr>
          <w:sz w:val="28"/>
          <w:szCs w:val="28"/>
          <w:lang w:val="ru-RU"/>
        </w:rPr>
        <w:t xml:space="preserve"> </w:t>
      </w:r>
      <w:r w:rsidR="00DB2D0B" w:rsidRPr="0003383B">
        <w:rPr>
          <w:sz w:val="28"/>
          <w:szCs w:val="28"/>
          <w:lang w:val="ru-RU"/>
        </w:rPr>
        <w:t>движении.</w:t>
      </w:r>
      <w:r>
        <w:rPr>
          <w:sz w:val="28"/>
          <w:szCs w:val="28"/>
          <w:lang w:val="ru-RU"/>
        </w:rPr>
        <w:t xml:space="preserve"> </w:t>
      </w:r>
      <w:r w:rsidR="00DB2D0B" w:rsidRPr="0003383B">
        <w:rPr>
          <w:sz w:val="28"/>
          <w:szCs w:val="28"/>
          <w:lang w:val="ru-RU"/>
        </w:rPr>
        <w:t>В</w:t>
      </w:r>
      <w:r>
        <w:rPr>
          <w:sz w:val="28"/>
          <w:szCs w:val="28"/>
          <w:lang w:val="ru-RU"/>
        </w:rPr>
        <w:t xml:space="preserve"> </w:t>
      </w:r>
      <w:r w:rsidR="00DB2D0B" w:rsidRPr="0003383B">
        <w:rPr>
          <w:sz w:val="28"/>
          <w:szCs w:val="28"/>
          <w:lang w:val="ru-RU"/>
        </w:rPr>
        <w:t>тоже</w:t>
      </w:r>
      <w:r>
        <w:rPr>
          <w:sz w:val="28"/>
          <w:szCs w:val="28"/>
          <w:lang w:val="ru-RU"/>
        </w:rPr>
        <w:t xml:space="preserve"> </w:t>
      </w:r>
      <w:r w:rsidR="00DB2D0B" w:rsidRPr="0003383B">
        <w:rPr>
          <w:sz w:val="28"/>
          <w:szCs w:val="28"/>
          <w:lang w:val="ru-RU"/>
        </w:rPr>
        <w:t>время</w:t>
      </w:r>
      <w:r>
        <w:rPr>
          <w:sz w:val="28"/>
          <w:szCs w:val="28"/>
          <w:lang w:val="ru-RU"/>
        </w:rPr>
        <w:t xml:space="preserve"> </w:t>
      </w:r>
      <w:r w:rsidR="00DB2D0B" w:rsidRPr="0003383B">
        <w:rPr>
          <w:sz w:val="28"/>
          <w:szCs w:val="28"/>
          <w:lang w:val="ru-RU"/>
        </w:rPr>
        <w:t>самостоятельная</w:t>
      </w:r>
      <w:r>
        <w:rPr>
          <w:sz w:val="28"/>
          <w:szCs w:val="28"/>
          <w:lang w:val="ru-RU"/>
        </w:rPr>
        <w:t xml:space="preserve"> </w:t>
      </w:r>
      <w:r w:rsidR="00DB2D0B" w:rsidRPr="0003383B">
        <w:rPr>
          <w:sz w:val="28"/>
          <w:szCs w:val="28"/>
          <w:lang w:val="ru-RU"/>
        </w:rPr>
        <w:t>деятельность</w:t>
      </w:r>
      <w:r>
        <w:rPr>
          <w:sz w:val="28"/>
          <w:szCs w:val="28"/>
          <w:lang w:val="ru-RU"/>
        </w:rPr>
        <w:t xml:space="preserve"> </w:t>
      </w:r>
      <w:r w:rsidR="00DB2D0B" w:rsidRPr="0003383B">
        <w:rPr>
          <w:sz w:val="28"/>
          <w:szCs w:val="28"/>
          <w:lang w:val="ru-RU"/>
        </w:rPr>
        <w:t>в</w:t>
      </w:r>
      <w:r>
        <w:rPr>
          <w:sz w:val="28"/>
          <w:szCs w:val="28"/>
          <w:lang w:val="ru-RU"/>
        </w:rPr>
        <w:t xml:space="preserve"> </w:t>
      </w:r>
      <w:r w:rsidR="00DB2D0B" w:rsidRPr="0003383B">
        <w:rPr>
          <w:sz w:val="28"/>
          <w:szCs w:val="28"/>
          <w:lang w:val="ru-RU"/>
        </w:rPr>
        <w:t>физкультурном</w:t>
      </w:r>
      <w:r>
        <w:rPr>
          <w:sz w:val="28"/>
          <w:szCs w:val="28"/>
          <w:lang w:val="ru-RU"/>
        </w:rPr>
        <w:t xml:space="preserve"> </w:t>
      </w:r>
      <w:r w:rsidR="00DB2D0B" w:rsidRPr="0003383B">
        <w:rPr>
          <w:sz w:val="28"/>
          <w:szCs w:val="28"/>
          <w:lang w:val="ru-RU"/>
        </w:rPr>
        <w:t>уголке</w:t>
      </w:r>
      <w:r>
        <w:rPr>
          <w:sz w:val="28"/>
          <w:szCs w:val="28"/>
          <w:lang w:val="ru-RU"/>
        </w:rPr>
        <w:t xml:space="preserve"> </w:t>
      </w:r>
      <w:r w:rsidR="00DB2D0B" w:rsidRPr="0003383B">
        <w:rPr>
          <w:sz w:val="28"/>
          <w:szCs w:val="28"/>
          <w:lang w:val="ru-RU"/>
        </w:rPr>
        <w:t>может</w:t>
      </w:r>
      <w:r>
        <w:rPr>
          <w:sz w:val="28"/>
          <w:szCs w:val="28"/>
          <w:lang w:val="ru-RU"/>
        </w:rPr>
        <w:t xml:space="preserve"> </w:t>
      </w:r>
      <w:r w:rsidR="00DB2D0B" w:rsidRPr="0003383B">
        <w:rPr>
          <w:sz w:val="28"/>
          <w:szCs w:val="28"/>
          <w:lang w:val="ru-RU"/>
        </w:rPr>
        <w:t>рассматриваться</w:t>
      </w:r>
      <w:r>
        <w:rPr>
          <w:sz w:val="28"/>
          <w:szCs w:val="28"/>
          <w:lang w:val="ru-RU"/>
        </w:rPr>
        <w:t xml:space="preserve"> </w:t>
      </w:r>
      <w:r w:rsidR="00DB2D0B" w:rsidRPr="0003383B">
        <w:rPr>
          <w:sz w:val="28"/>
          <w:szCs w:val="28"/>
          <w:lang w:val="ru-RU"/>
        </w:rPr>
        <w:t>как</w:t>
      </w:r>
      <w:r>
        <w:rPr>
          <w:sz w:val="28"/>
          <w:szCs w:val="28"/>
          <w:lang w:val="ru-RU"/>
        </w:rPr>
        <w:t xml:space="preserve"> </w:t>
      </w:r>
      <w:r w:rsidR="00DB2D0B" w:rsidRPr="0003383B">
        <w:rPr>
          <w:sz w:val="28"/>
          <w:szCs w:val="28"/>
          <w:lang w:val="ru-RU"/>
        </w:rPr>
        <w:t>показатель</w:t>
      </w:r>
      <w:r>
        <w:rPr>
          <w:sz w:val="28"/>
          <w:szCs w:val="28"/>
          <w:lang w:val="ru-RU"/>
        </w:rPr>
        <w:t xml:space="preserve"> </w:t>
      </w:r>
      <w:r w:rsidR="00DB2D0B" w:rsidRPr="0003383B">
        <w:rPr>
          <w:sz w:val="28"/>
          <w:szCs w:val="28"/>
          <w:lang w:val="ru-RU"/>
        </w:rPr>
        <w:t>воспитанности. В</w:t>
      </w:r>
      <w:r>
        <w:rPr>
          <w:sz w:val="28"/>
          <w:szCs w:val="28"/>
          <w:lang w:val="ru-RU"/>
        </w:rPr>
        <w:t xml:space="preserve"> </w:t>
      </w:r>
      <w:r w:rsidR="00DB2D0B" w:rsidRPr="0003383B">
        <w:rPr>
          <w:sz w:val="28"/>
          <w:szCs w:val="28"/>
          <w:lang w:val="ru-RU"/>
        </w:rPr>
        <w:t>ней</w:t>
      </w:r>
      <w:r>
        <w:rPr>
          <w:sz w:val="28"/>
          <w:szCs w:val="28"/>
          <w:lang w:val="ru-RU"/>
        </w:rPr>
        <w:t xml:space="preserve"> </w:t>
      </w:r>
      <w:r w:rsidR="00DB2D0B" w:rsidRPr="0003383B">
        <w:rPr>
          <w:sz w:val="28"/>
          <w:szCs w:val="28"/>
          <w:lang w:val="ru-RU"/>
        </w:rPr>
        <w:t>проявляется</w:t>
      </w:r>
      <w:r>
        <w:rPr>
          <w:sz w:val="28"/>
          <w:szCs w:val="28"/>
          <w:lang w:val="ru-RU"/>
        </w:rPr>
        <w:t xml:space="preserve"> </w:t>
      </w:r>
      <w:r w:rsidR="00DB2D0B" w:rsidRPr="0003383B">
        <w:rPr>
          <w:sz w:val="28"/>
          <w:szCs w:val="28"/>
          <w:lang w:val="ru-RU"/>
        </w:rPr>
        <w:t>уровень</w:t>
      </w:r>
      <w:r>
        <w:rPr>
          <w:sz w:val="28"/>
          <w:szCs w:val="28"/>
          <w:lang w:val="ru-RU"/>
        </w:rPr>
        <w:t xml:space="preserve"> </w:t>
      </w:r>
      <w:r w:rsidR="00DB2D0B" w:rsidRPr="0003383B">
        <w:rPr>
          <w:sz w:val="28"/>
          <w:szCs w:val="28"/>
          <w:lang w:val="ru-RU"/>
        </w:rPr>
        <w:t>физической</w:t>
      </w:r>
      <w:r>
        <w:rPr>
          <w:sz w:val="28"/>
          <w:szCs w:val="28"/>
          <w:lang w:val="ru-RU"/>
        </w:rPr>
        <w:t xml:space="preserve"> </w:t>
      </w:r>
      <w:r w:rsidR="00DB2D0B" w:rsidRPr="0003383B">
        <w:rPr>
          <w:sz w:val="28"/>
          <w:szCs w:val="28"/>
          <w:lang w:val="ru-RU"/>
        </w:rPr>
        <w:t>подготовленности</w:t>
      </w:r>
      <w:r>
        <w:rPr>
          <w:sz w:val="28"/>
          <w:szCs w:val="28"/>
          <w:lang w:val="ru-RU"/>
        </w:rPr>
        <w:t xml:space="preserve"> </w:t>
      </w:r>
      <w:r w:rsidR="00DB2D0B" w:rsidRPr="0003383B">
        <w:rPr>
          <w:sz w:val="28"/>
          <w:szCs w:val="28"/>
          <w:lang w:val="ru-RU"/>
        </w:rPr>
        <w:t>детей с ОНР, степень</w:t>
      </w:r>
      <w:r>
        <w:rPr>
          <w:sz w:val="28"/>
          <w:szCs w:val="28"/>
          <w:lang w:val="ru-RU"/>
        </w:rPr>
        <w:t xml:space="preserve"> </w:t>
      </w:r>
      <w:r w:rsidR="00DB2D0B" w:rsidRPr="0003383B">
        <w:rPr>
          <w:sz w:val="28"/>
          <w:szCs w:val="28"/>
          <w:lang w:val="ru-RU"/>
        </w:rPr>
        <w:t>сформированности</w:t>
      </w:r>
      <w:r>
        <w:rPr>
          <w:sz w:val="28"/>
          <w:szCs w:val="28"/>
          <w:lang w:val="ru-RU"/>
        </w:rPr>
        <w:t xml:space="preserve"> </w:t>
      </w:r>
      <w:r w:rsidR="00DB2D0B" w:rsidRPr="0003383B">
        <w:rPr>
          <w:sz w:val="28"/>
          <w:szCs w:val="28"/>
          <w:lang w:val="ru-RU"/>
        </w:rPr>
        <w:t>нравственно-волевых</w:t>
      </w:r>
      <w:r>
        <w:rPr>
          <w:sz w:val="28"/>
          <w:szCs w:val="28"/>
          <w:lang w:val="ru-RU"/>
        </w:rPr>
        <w:t xml:space="preserve"> </w:t>
      </w:r>
      <w:r w:rsidR="00DB2D0B" w:rsidRPr="0003383B">
        <w:rPr>
          <w:sz w:val="28"/>
          <w:szCs w:val="28"/>
          <w:lang w:val="ru-RU"/>
        </w:rPr>
        <w:t>качеств, желание</w:t>
      </w:r>
      <w:r>
        <w:rPr>
          <w:sz w:val="28"/>
          <w:szCs w:val="28"/>
          <w:lang w:val="ru-RU"/>
        </w:rPr>
        <w:t xml:space="preserve"> </w:t>
      </w:r>
      <w:r w:rsidR="00DB2D0B" w:rsidRPr="0003383B">
        <w:rPr>
          <w:sz w:val="28"/>
          <w:szCs w:val="28"/>
          <w:lang w:val="ru-RU"/>
        </w:rPr>
        <w:t>и</w:t>
      </w:r>
      <w:r>
        <w:rPr>
          <w:sz w:val="28"/>
          <w:szCs w:val="28"/>
          <w:lang w:val="ru-RU"/>
        </w:rPr>
        <w:t xml:space="preserve"> </w:t>
      </w:r>
      <w:r w:rsidR="00DB2D0B" w:rsidRPr="0003383B">
        <w:rPr>
          <w:sz w:val="28"/>
          <w:szCs w:val="28"/>
          <w:lang w:val="ru-RU"/>
        </w:rPr>
        <w:t>умение</w:t>
      </w:r>
      <w:r>
        <w:rPr>
          <w:sz w:val="28"/>
          <w:szCs w:val="28"/>
          <w:lang w:val="ru-RU"/>
        </w:rPr>
        <w:t xml:space="preserve"> </w:t>
      </w:r>
      <w:r w:rsidR="00DB2D0B" w:rsidRPr="0003383B">
        <w:rPr>
          <w:sz w:val="28"/>
          <w:szCs w:val="28"/>
          <w:lang w:val="ru-RU"/>
        </w:rPr>
        <w:t>заниматься</w:t>
      </w:r>
      <w:r>
        <w:rPr>
          <w:sz w:val="28"/>
          <w:szCs w:val="28"/>
          <w:lang w:val="ru-RU"/>
        </w:rPr>
        <w:t xml:space="preserve"> </w:t>
      </w:r>
      <w:r w:rsidR="00DB2D0B" w:rsidRPr="0003383B">
        <w:rPr>
          <w:sz w:val="28"/>
          <w:szCs w:val="28"/>
          <w:lang w:val="ru-RU"/>
        </w:rPr>
        <w:t>самостоятельно, склонность</w:t>
      </w:r>
      <w:r>
        <w:rPr>
          <w:sz w:val="28"/>
          <w:szCs w:val="28"/>
          <w:lang w:val="ru-RU"/>
        </w:rPr>
        <w:t xml:space="preserve"> </w:t>
      </w:r>
      <w:r w:rsidR="00DB2D0B" w:rsidRPr="0003383B">
        <w:rPr>
          <w:sz w:val="28"/>
          <w:szCs w:val="28"/>
          <w:lang w:val="ru-RU"/>
        </w:rPr>
        <w:t>к</w:t>
      </w:r>
      <w:r>
        <w:rPr>
          <w:sz w:val="28"/>
          <w:szCs w:val="28"/>
          <w:lang w:val="ru-RU"/>
        </w:rPr>
        <w:t xml:space="preserve"> </w:t>
      </w:r>
      <w:r w:rsidR="00DB2D0B" w:rsidRPr="0003383B">
        <w:rPr>
          <w:sz w:val="28"/>
          <w:szCs w:val="28"/>
          <w:lang w:val="ru-RU"/>
        </w:rPr>
        <w:t>отдельным</w:t>
      </w:r>
      <w:r>
        <w:rPr>
          <w:sz w:val="28"/>
          <w:szCs w:val="28"/>
          <w:lang w:val="ru-RU"/>
        </w:rPr>
        <w:t xml:space="preserve"> </w:t>
      </w:r>
      <w:r w:rsidR="00DB2D0B" w:rsidRPr="0003383B">
        <w:rPr>
          <w:sz w:val="28"/>
          <w:szCs w:val="28"/>
          <w:lang w:val="ru-RU"/>
        </w:rPr>
        <w:t>видам</w:t>
      </w:r>
      <w:r>
        <w:rPr>
          <w:sz w:val="28"/>
          <w:szCs w:val="28"/>
          <w:lang w:val="ru-RU"/>
        </w:rPr>
        <w:t xml:space="preserve"> </w:t>
      </w:r>
      <w:r w:rsidR="00DB2D0B" w:rsidRPr="0003383B">
        <w:rPr>
          <w:sz w:val="28"/>
          <w:szCs w:val="28"/>
          <w:lang w:val="ru-RU"/>
        </w:rPr>
        <w:t>движений.</w:t>
      </w:r>
    </w:p>
    <w:p w:rsidR="00DB2D0B" w:rsidRPr="0003383B" w:rsidRDefault="0003383B" w:rsidP="0003383B">
      <w:pPr>
        <w:spacing w:line="360" w:lineRule="auto"/>
        <w:ind w:firstLine="709"/>
        <w:jc w:val="both"/>
        <w:rPr>
          <w:sz w:val="28"/>
          <w:szCs w:val="28"/>
          <w:lang w:val="ru-RU"/>
        </w:rPr>
      </w:pPr>
      <w:r>
        <w:rPr>
          <w:sz w:val="28"/>
          <w:szCs w:val="28"/>
          <w:lang w:val="ru-RU"/>
        </w:rPr>
        <w:t xml:space="preserve"> </w:t>
      </w:r>
      <w:r w:rsidR="00DB2D0B" w:rsidRPr="0003383B">
        <w:rPr>
          <w:sz w:val="28"/>
          <w:szCs w:val="28"/>
          <w:lang w:val="ru-RU"/>
        </w:rPr>
        <w:t>Некоторые</w:t>
      </w:r>
      <w:r>
        <w:rPr>
          <w:sz w:val="28"/>
          <w:szCs w:val="28"/>
          <w:lang w:val="ru-RU"/>
        </w:rPr>
        <w:t xml:space="preserve"> </w:t>
      </w:r>
      <w:r w:rsidR="00DB2D0B" w:rsidRPr="0003383B">
        <w:rPr>
          <w:sz w:val="28"/>
          <w:szCs w:val="28"/>
          <w:lang w:val="ru-RU"/>
        </w:rPr>
        <w:t>движения, сложные</w:t>
      </w:r>
      <w:r>
        <w:rPr>
          <w:sz w:val="28"/>
          <w:szCs w:val="28"/>
          <w:lang w:val="ru-RU"/>
        </w:rPr>
        <w:t xml:space="preserve"> </w:t>
      </w:r>
      <w:r w:rsidR="00DB2D0B" w:rsidRPr="0003383B">
        <w:rPr>
          <w:sz w:val="28"/>
          <w:szCs w:val="28"/>
          <w:lang w:val="ru-RU"/>
        </w:rPr>
        <w:t>по</w:t>
      </w:r>
      <w:r>
        <w:rPr>
          <w:sz w:val="28"/>
          <w:szCs w:val="28"/>
          <w:lang w:val="ru-RU"/>
        </w:rPr>
        <w:t xml:space="preserve"> </w:t>
      </w:r>
      <w:r w:rsidR="00DB2D0B" w:rsidRPr="0003383B">
        <w:rPr>
          <w:sz w:val="28"/>
          <w:szCs w:val="28"/>
          <w:lang w:val="ru-RU"/>
        </w:rPr>
        <w:t>координации</w:t>
      </w:r>
      <w:r>
        <w:rPr>
          <w:sz w:val="28"/>
          <w:szCs w:val="28"/>
          <w:lang w:val="ru-RU"/>
        </w:rPr>
        <w:t xml:space="preserve"> </w:t>
      </w:r>
      <w:r w:rsidR="00DB2D0B" w:rsidRPr="0003383B">
        <w:rPr>
          <w:sz w:val="28"/>
          <w:szCs w:val="28"/>
          <w:lang w:val="ru-RU"/>
        </w:rPr>
        <w:t>и</w:t>
      </w:r>
      <w:r>
        <w:rPr>
          <w:sz w:val="28"/>
          <w:szCs w:val="28"/>
          <w:lang w:val="ru-RU"/>
        </w:rPr>
        <w:t xml:space="preserve"> </w:t>
      </w:r>
      <w:r w:rsidR="00DB2D0B" w:rsidRPr="0003383B">
        <w:rPr>
          <w:sz w:val="28"/>
          <w:szCs w:val="28"/>
          <w:lang w:val="ru-RU"/>
        </w:rPr>
        <w:t>требующие</w:t>
      </w:r>
      <w:r>
        <w:rPr>
          <w:sz w:val="28"/>
          <w:szCs w:val="28"/>
          <w:lang w:val="ru-RU"/>
        </w:rPr>
        <w:t xml:space="preserve"> </w:t>
      </w:r>
      <w:r w:rsidR="00DB2D0B" w:rsidRPr="0003383B">
        <w:rPr>
          <w:sz w:val="28"/>
          <w:szCs w:val="28"/>
          <w:lang w:val="ru-RU"/>
        </w:rPr>
        <w:t>большего</w:t>
      </w:r>
      <w:r>
        <w:rPr>
          <w:sz w:val="28"/>
          <w:szCs w:val="28"/>
          <w:lang w:val="ru-RU"/>
        </w:rPr>
        <w:t xml:space="preserve"> </w:t>
      </w:r>
      <w:r w:rsidR="00DB2D0B" w:rsidRPr="0003383B">
        <w:rPr>
          <w:sz w:val="28"/>
          <w:szCs w:val="28"/>
          <w:lang w:val="ru-RU"/>
        </w:rPr>
        <w:t>количества</w:t>
      </w:r>
      <w:r>
        <w:rPr>
          <w:sz w:val="28"/>
          <w:szCs w:val="28"/>
          <w:lang w:val="ru-RU"/>
        </w:rPr>
        <w:t xml:space="preserve"> </w:t>
      </w:r>
      <w:r w:rsidR="00DB2D0B" w:rsidRPr="0003383B">
        <w:rPr>
          <w:sz w:val="28"/>
          <w:szCs w:val="28"/>
          <w:lang w:val="ru-RU"/>
        </w:rPr>
        <w:t>повторений, только</w:t>
      </w:r>
      <w:r>
        <w:rPr>
          <w:sz w:val="28"/>
          <w:szCs w:val="28"/>
          <w:lang w:val="ru-RU"/>
        </w:rPr>
        <w:t xml:space="preserve"> </w:t>
      </w:r>
      <w:r w:rsidR="00DB2D0B" w:rsidRPr="0003383B">
        <w:rPr>
          <w:sz w:val="28"/>
          <w:szCs w:val="28"/>
          <w:lang w:val="ru-RU"/>
        </w:rPr>
        <w:t>на</w:t>
      </w:r>
      <w:r>
        <w:rPr>
          <w:sz w:val="28"/>
          <w:szCs w:val="28"/>
          <w:lang w:val="ru-RU"/>
        </w:rPr>
        <w:t xml:space="preserve"> </w:t>
      </w:r>
      <w:r w:rsidR="00DB2D0B" w:rsidRPr="0003383B">
        <w:rPr>
          <w:sz w:val="28"/>
          <w:szCs w:val="28"/>
          <w:lang w:val="ru-RU"/>
        </w:rPr>
        <w:t>физкультурных</w:t>
      </w:r>
      <w:r>
        <w:rPr>
          <w:sz w:val="28"/>
          <w:szCs w:val="28"/>
          <w:lang w:val="ru-RU"/>
        </w:rPr>
        <w:t xml:space="preserve"> </w:t>
      </w:r>
      <w:r w:rsidR="00DB2D0B" w:rsidRPr="0003383B">
        <w:rPr>
          <w:sz w:val="28"/>
          <w:szCs w:val="28"/>
          <w:lang w:val="ru-RU"/>
        </w:rPr>
        <w:t>занятиях</w:t>
      </w:r>
      <w:r>
        <w:rPr>
          <w:sz w:val="28"/>
          <w:szCs w:val="28"/>
          <w:lang w:val="ru-RU"/>
        </w:rPr>
        <w:t xml:space="preserve"> </w:t>
      </w:r>
      <w:r w:rsidR="00DB2D0B" w:rsidRPr="0003383B">
        <w:rPr>
          <w:sz w:val="28"/>
          <w:szCs w:val="28"/>
          <w:lang w:val="ru-RU"/>
        </w:rPr>
        <w:t>освоены</w:t>
      </w:r>
      <w:r>
        <w:rPr>
          <w:sz w:val="28"/>
          <w:szCs w:val="28"/>
          <w:lang w:val="ru-RU"/>
        </w:rPr>
        <w:t xml:space="preserve"> </w:t>
      </w:r>
      <w:r w:rsidR="00DB2D0B" w:rsidRPr="0003383B">
        <w:rPr>
          <w:sz w:val="28"/>
          <w:szCs w:val="28"/>
          <w:lang w:val="ru-RU"/>
        </w:rPr>
        <w:t>быть</w:t>
      </w:r>
      <w:r>
        <w:rPr>
          <w:sz w:val="28"/>
          <w:szCs w:val="28"/>
          <w:lang w:val="ru-RU"/>
        </w:rPr>
        <w:t xml:space="preserve"> </w:t>
      </w:r>
      <w:r w:rsidR="00DB2D0B" w:rsidRPr="0003383B">
        <w:rPr>
          <w:sz w:val="28"/>
          <w:szCs w:val="28"/>
          <w:lang w:val="ru-RU"/>
        </w:rPr>
        <w:t>не могут, их</w:t>
      </w:r>
      <w:r>
        <w:rPr>
          <w:sz w:val="28"/>
          <w:szCs w:val="28"/>
          <w:lang w:val="ru-RU"/>
        </w:rPr>
        <w:t xml:space="preserve"> </w:t>
      </w:r>
      <w:r w:rsidR="00DB2D0B" w:rsidRPr="0003383B">
        <w:rPr>
          <w:sz w:val="28"/>
          <w:szCs w:val="28"/>
          <w:lang w:val="ru-RU"/>
        </w:rPr>
        <w:t>закрепление</w:t>
      </w:r>
      <w:r>
        <w:rPr>
          <w:sz w:val="28"/>
          <w:szCs w:val="28"/>
          <w:lang w:val="ru-RU"/>
        </w:rPr>
        <w:t xml:space="preserve"> </w:t>
      </w:r>
      <w:r w:rsidR="00DB2D0B" w:rsidRPr="0003383B">
        <w:rPr>
          <w:sz w:val="28"/>
          <w:szCs w:val="28"/>
          <w:lang w:val="ru-RU"/>
        </w:rPr>
        <w:t>осуществляется</w:t>
      </w:r>
      <w:r>
        <w:rPr>
          <w:sz w:val="28"/>
          <w:szCs w:val="28"/>
          <w:lang w:val="ru-RU"/>
        </w:rPr>
        <w:t xml:space="preserve"> </w:t>
      </w:r>
      <w:r w:rsidR="00DB2D0B" w:rsidRPr="0003383B">
        <w:rPr>
          <w:sz w:val="28"/>
          <w:szCs w:val="28"/>
          <w:lang w:val="ru-RU"/>
        </w:rPr>
        <w:t>в</w:t>
      </w:r>
      <w:r>
        <w:rPr>
          <w:sz w:val="28"/>
          <w:szCs w:val="28"/>
          <w:lang w:val="ru-RU"/>
        </w:rPr>
        <w:t xml:space="preserve"> </w:t>
      </w:r>
      <w:r w:rsidR="00DB2D0B" w:rsidRPr="0003383B">
        <w:rPr>
          <w:sz w:val="28"/>
          <w:szCs w:val="28"/>
          <w:lang w:val="ru-RU"/>
        </w:rPr>
        <w:t>повседневной</w:t>
      </w:r>
      <w:r>
        <w:rPr>
          <w:sz w:val="28"/>
          <w:szCs w:val="28"/>
          <w:lang w:val="ru-RU"/>
        </w:rPr>
        <w:t xml:space="preserve"> </w:t>
      </w:r>
      <w:r w:rsidR="00DB2D0B" w:rsidRPr="0003383B">
        <w:rPr>
          <w:sz w:val="28"/>
          <w:szCs w:val="28"/>
          <w:lang w:val="ru-RU"/>
        </w:rPr>
        <w:t>жизни. Поэтому во</w:t>
      </w:r>
      <w:r>
        <w:rPr>
          <w:sz w:val="28"/>
          <w:szCs w:val="28"/>
          <w:lang w:val="ru-RU"/>
        </w:rPr>
        <w:t xml:space="preserve"> </w:t>
      </w:r>
      <w:r w:rsidR="00DB2D0B" w:rsidRPr="0003383B">
        <w:rPr>
          <w:sz w:val="28"/>
          <w:szCs w:val="28"/>
          <w:lang w:val="ru-RU"/>
        </w:rPr>
        <w:t>время</w:t>
      </w:r>
      <w:r>
        <w:rPr>
          <w:sz w:val="28"/>
          <w:szCs w:val="28"/>
          <w:lang w:val="ru-RU"/>
        </w:rPr>
        <w:t xml:space="preserve"> </w:t>
      </w:r>
      <w:r w:rsidR="00DB2D0B" w:rsidRPr="0003383B">
        <w:rPr>
          <w:sz w:val="28"/>
          <w:szCs w:val="28"/>
          <w:lang w:val="ru-RU"/>
        </w:rPr>
        <w:t>занятия</w:t>
      </w:r>
      <w:r>
        <w:rPr>
          <w:sz w:val="28"/>
          <w:szCs w:val="28"/>
          <w:lang w:val="ru-RU"/>
        </w:rPr>
        <w:t xml:space="preserve"> </w:t>
      </w:r>
      <w:r w:rsidR="00DB2D0B" w:rsidRPr="0003383B">
        <w:rPr>
          <w:sz w:val="28"/>
          <w:szCs w:val="28"/>
          <w:lang w:val="ru-RU"/>
        </w:rPr>
        <w:t>взрослый</w:t>
      </w:r>
      <w:r>
        <w:rPr>
          <w:sz w:val="28"/>
          <w:szCs w:val="28"/>
          <w:lang w:val="ru-RU"/>
        </w:rPr>
        <w:t xml:space="preserve"> </w:t>
      </w:r>
      <w:r w:rsidR="00DB2D0B" w:rsidRPr="0003383B">
        <w:rPr>
          <w:sz w:val="28"/>
          <w:szCs w:val="28"/>
          <w:lang w:val="ru-RU"/>
        </w:rPr>
        <w:t>даёт</w:t>
      </w:r>
      <w:r>
        <w:rPr>
          <w:sz w:val="28"/>
          <w:szCs w:val="28"/>
          <w:lang w:val="ru-RU"/>
        </w:rPr>
        <w:t xml:space="preserve"> </w:t>
      </w:r>
      <w:r w:rsidR="00DB2D0B" w:rsidRPr="0003383B">
        <w:rPr>
          <w:sz w:val="28"/>
          <w:szCs w:val="28"/>
          <w:lang w:val="ru-RU"/>
        </w:rPr>
        <w:t>детям</w:t>
      </w:r>
      <w:r>
        <w:rPr>
          <w:sz w:val="28"/>
          <w:szCs w:val="28"/>
          <w:lang w:val="ru-RU"/>
        </w:rPr>
        <w:t xml:space="preserve"> </w:t>
      </w:r>
      <w:r w:rsidR="00DB2D0B" w:rsidRPr="0003383B">
        <w:rPr>
          <w:sz w:val="28"/>
          <w:szCs w:val="28"/>
          <w:lang w:val="ru-RU"/>
        </w:rPr>
        <w:t>задание</w:t>
      </w:r>
      <w:r>
        <w:rPr>
          <w:sz w:val="28"/>
          <w:szCs w:val="28"/>
          <w:lang w:val="ru-RU"/>
        </w:rPr>
        <w:t xml:space="preserve"> </w:t>
      </w:r>
      <w:r w:rsidR="00DB2D0B" w:rsidRPr="0003383B">
        <w:rPr>
          <w:sz w:val="28"/>
          <w:szCs w:val="28"/>
          <w:lang w:val="ru-RU"/>
        </w:rPr>
        <w:t>поупражняться</w:t>
      </w:r>
      <w:r>
        <w:rPr>
          <w:sz w:val="28"/>
          <w:szCs w:val="28"/>
          <w:lang w:val="ru-RU"/>
        </w:rPr>
        <w:t xml:space="preserve"> </w:t>
      </w:r>
      <w:r w:rsidR="00DB2D0B" w:rsidRPr="0003383B">
        <w:rPr>
          <w:sz w:val="28"/>
          <w:szCs w:val="28"/>
          <w:lang w:val="ru-RU"/>
        </w:rPr>
        <w:t>в</w:t>
      </w:r>
      <w:r>
        <w:rPr>
          <w:sz w:val="28"/>
          <w:szCs w:val="28"/>
          <w:lang w:val="ru-RU"/>
        </w:rPr>
        <w:t xml:space="preserve"> </w:t>
      </w:r>
      <w:r w:rsidR="00DB2D0B" w:rsidRPr="0003383B">
        <w:rPr>
          <w:sz w:val="28"/>
          <w:szCs w:val="28"/>
          <w:lang w:val="ru-RU"/>
        </w:rPr>
        <w:t>выполнении</w:t>
      </w:r>
      <w:r>
        <w:rPr>
          <w:sz w:val="28"/>
          <w:szCs w:val="28"/>
          <w:lang w:val="ru-RU"/>
        </w:rPr>
        <w:t xml:space="preserve"> </w:t>
      </w:r>
      <w:r w:rsidR="00DB2D0B" w:rsidRPr="0003383B">
        <w:rPr>
          <w:sz w:val="28"/>
          <w:szCs w:val="28"/>
          <w:lang w:val="ru-RU"/>
        </w:rPr>
        <w:t>того</w:t>
      </w:r>
      <w:r>
        <w:rPr>
          <w:sz w:val="28"/>
          <w:szCs w:val="28"/>
          <w:lang w:val="ru-RU"/>
        </w:rPr>
        <w:t xml:space="preserve"> </w:t>
      </w:r>
      <w:r w:rsidR="00DB2D0B" w:rsidRPr="0003383B">
        <w:rPr>
          <w:sz w:val="28"/>
          <w:szCs w:val="28"/>
          <w:lang w:val="ru-RU"/>
        </w:rPr>
        <w:t>или</w:t>
      </w:r>
      <w:r>
        <w:rPr>
          <w:sz w:val="28"/>
          <w:szCs w:val="28"/>
          <w:lang w:val="ru-RU"/>
        </w:rPr>
        <w:t xml:space="preserve"> </w:t>
      </w:r>
      <w:r w:rsidR="00DB2D0B" w:rsidRPr="0003383B">
        <w:rPr>
          <w:sz w:val="28"/>
          <w:szCs w:val="28"/>
          <w:lang w:val="ru-RU"/>
        </w:rPr>
        <w:t>иного</w:t>
      </w:r>
      <w:r>
        <w:rPr>
          <w:sz w:val="28"/>
          <w:szCs w:val="28"/>
          <w:lang w:val="ru-RU"/>
        </w:rPr>
        <w:t xml:space="preserve"> </w:t>
      </w:r>
      <w:r w:rsidR="00DB2D0B" w:rsidRPr="0003383B">
        <w:rPr>
          <w:sz w:val="28"/>
          <w:szCs w:val="28"/>
          <w:lang w:val="ru-RU"/>
        </w:rPr>
        <w:t>движения. Посильность</w:t>
      </w:r>
      <w:r>
        <w:rPr>
          <w:sz w:val="28"/>
          <w:szCs w:val="28"/>
          <w:lang w:val="ru-RU"/>
        </w:rPr>
        <w:t xml:space="preserve"> </w:t>
      </w:r>
      <w:r w:rsidR="00DB2D0B" w:rsidRPr="0003383B">
        <w:rPr>
          <w:sz w:val="28"/>
          <w:szCs w:val="28"/>
          <w:lang w:val="ru-RU"/>
        </w:rPr>
        <w:t>задания, которое</w:t>
      </w:r>
      <w:r>
        <w:rPr>
          <w:sz w:val="28"/>
          <w:szCs w:val="28"/>
          <w:lang w:val="ru-RU"/>
        </w:rPr>
        <w:t xml:space="preserve"> </w:t>
      </w:r>
      <w:r w:rsidR="00DB2D0B" w:rsidRPr="0003383B">
        <w:rPr>
          <w:sz w:val="28"/>
          <w:szCs w:val="28"/>
          <w:lang w:val="ru-RU"/>
        </w:rPr>
        <w:t>предлагает</w:t>
      </w:r>
      <w:r>
        <w:rPr>
          <w:sz w:val="28"/>
          <w:szCs w:val="28"/>
          <w:lang w:val="ru-RU"/>
        </w:rPr>
        <w:t xml:space="preserve"> </w:t>
      </w:r>
      <w:r w:rsidR="00DB2D0B" w:rsidRPr="0003383B">
        <w:rPr>
          <w:sz w:val="28"/>
          <w:szCs w:val="28"/>
          <w:lang w:val="ru-RU"/>
        </w:rPr>
        <w:t>педагог</w:t>
      </w:r>
      <w:r>
        <w:rPr>
          <w:sz w:val="28"/>
          <w:szCs w:val="28"/>
          <w:lang w:val="ru-RU"/>
        </w:rPr>
        <w:t xml:space="preserve"> </w:t>
      </w:r>
      <w:r w:rsidR="00DB2D0B" w:rsidRPr="0003383B">
        <w:rPr>
          <w:sz w:val="28"/>
          <w:szCs w:val="28"/>
          <w:lang w:val="ru-RU"/>
        </w:rPr>
        <w:t>в</w:t>
      </w:r>
      <w:r>
        <w:rPr>
          <w:sz w:val="28"/>
          <w:szCs w:val="28"/>
          <w:lang w:val="ru-RU"/>
        </w:rPr>
        <w:t xml:space="preserve"> </w:t>
      </w:r>
      <w:r w:rsidR="00DB2D0B" w:rsidRPr="0003383B">
        <w:rPr>
          <w:sz w:val="28"/>
          <w:szCs w:val="28"/>
          <w:lang w:val="ru-RU"/>
        </w:rPr>
        <w:t>физкультурном уголке, постепенность</w:t>
      </w:r>
      <w:r>
        <w:rPr>
          <w:sz w:val="28"/>
          <w:szCs w:val="28"/>
          <w:lang w:val="ru-RU"/>
        </w:rPr>
        <w:t xml:space="preserve"> </w:t>
      </w:r>
      <w:r w:rsidR="00DB2D0B" w:rsidRPr="0003383B">
        <w:rPr>
          <w:sz w:val="28"/>
          <w:szCs w:val="28"/>
          <w:lang w:val="ru-RU"/>
        </w:rPr>
        <w:t>и</w:t>
      </w:r>
      <w:r>
        <w:rPr>
          <w:sz w:val="28"/>
          <w:szCs w:val="28"/>
          <w:lang w:val="ru-RU"/>
        </w:rPr>
        <w:t xml:space="preserve"> </w:t>
      </w:r>
      <w:r w:rsidR="00DB2D0B" w:rsidRPr="0003383B">
        <w:rPr>
          <w:sz w:val="28"/>
          <w:szCs w:val="28"/>
          <w:lang w:val="ru-RU"/>
        </w:rPr>
        <w:t>усложнение</w:t>
      </w:r>
      <w:r>
        <w:rPr>
          <w:sz w:val="28"/>
          <w:szCs w:val="28"/>
          <w:lang w:val="ru-RU"/>
        </w:rPr>
        <w:t xml:space="preserve"> </w:t>
      </w:r>
      <w:r w:rsidR="00DB2D0B" w:rsidRPr="0003383B">
        <w:rPr>
          <w:sz w:val="28"/>
          <w:szCs w:val="28"/>
          <w:lang w:val="ru-RU"/>
        </w:rPr>
        <w:t>исключает</w:t>
      </w:r>
      <w:r>
        <w:rPr>
          <w:sz w:val="28"/>
          <w:szCs w:val="28"/>
          <w:lang w:val="ru-RU"/>
        </w:rPr>
        <w:t xml:space="preserve"> </w:t>
      </w:r>
      <w:r w:rsidR="00DB2D0B" w:rsidRPr="0003383B">
        <w:rPr>
          <w:sz w:val="28"/>
          <w:szCs w:val="28"/>
          <w:lang w:val="ru-RU"/>
        </w:rPr>
        <w:t>перегрузки</w:t>
      </w:r>
      <w:r>
        <w:rPr>
          <w:sz w:val="28"/>
          <w:szCs w:val="28"/>
          <w:lang w:val="ru-RU"/>
        </w:rPr>
        <w:t xml:space="preserve"> </w:t>
      </w:r>
      <w:r w:rsidR="00DB2D0B" w:rsidRPr="0003383B">
        <w:rPr>
          <w:sz w:val="28"/>
          <w:szCs w:val="28"/>
          <w:lang w:val="ru-RU"/>
        </w:rPr>
        <w:t>и</w:t>
      </w:r>
      <w:r>
        <w:rPr>
          <w:sz w:val="28"/>
          <w:szCs w:val="28"/>
          <w:lang w:val="ru-RU"/>
        </w:rPr>
        <w:t xml:space="preserve"> </w:t>
      </w:r>
      <w:r w:rsidR="00DB2D0B" w:rsidRPr="0003383B">
        <w:rPr>
          <w:sz w:val="28"/>
          <w:szCs w:val="28"/>
          <w:lang w:val="ru-RU"/>
        </w:rPr>
        <w:t>переутомления, может</w:t>
      </w:r>
      <w:r>
        <w:rPr>
          <w:sz w:val="28"/>
          <w:szCs w:val="28"/>
          <w:lang w:val="ru-RU"/>
        </w:rPr>
        <w:t xml:space="preserve"> </w:t>
      </w:r>
      <w:r w:rsidR="00DB2D0B" w:rsidRPr="0003383B">
        <w:rPr>
          <w:sz w:val="28"/>
          <w:szCs w:val="28"/>
          <w:lang w:val="ru-RU"/>
        </w:rPr>
        <w:t>привлечь</w:t>
      </w:r>
      <w:r>
        <w:rPr>
          <w:sz w:val="28"/>
          <w:szCs w:val="28"/>
          <w:lang w:val="ru-RU"/>
        </w:rPr>
        <w:t xml:space="preserve"> </w:t>
      </w:r>
      <w:r w:rsidR="00DB2D0B" w:rsidRPr="0003383B">
        <w:rPr>
          <w:sz w:val="28"/>
          <w:szCs w:val="28"/>
          <w:lang w:val="ru-RU"/>
        </w:rPr>
        <w:t>даже</w:t>
      </w:r>
      <w:r>
        <w:rPr>
          <w:sz w:val="28"/>
          <w:szCs w:val="28"/>
          <w:lang w:val="ru-RU"/>
        </w:rPr>
        <w:t xml:space="preserve"> </w:t>
      </w:r>
      <w:r w:rsidR="00DB2D0B" w:rsidRPr="0003383B">
        <w:rPr>
          <w:sz w:val="28"/>
          <w:szCs w:val="28"/>
          <w:lang w:val="ru-RU"/>
        </w:rPr>
        <w:t>малоактивных</w:t>
      </w:r>
      <w:r>
        <w:rPr>
          <w:sz w:val="28"/>
          <w:szCs w:val="28"/>
          <w:lang w:val="ru-RU"/>
        </w:rPr>
        <w:t xml:space="preserve"> </w:t>
      </w:r>
      <w:r w:rsidR="00DB2D0B" w:rsidRPr="0003383B">
        <w:rPr>
          <w:sz w:val="28"/>
          <w:szCs w:val="28"/>
          <w:lang w:val="ru-RU"/>
        </w:rPr>
        <w:t>детей</w:t>
      </w:r>
      <w:r>
        <w:rPr>
          <w:sz w:val="28"/>
          <w:szCs w:val="28"/>
          <w:lang w:val="ru-RU"/>
        </w:rPr>
        <w:t xml:space="preserve"> </w:t>
      </w:r>
      <w:r w:rsidR="00DB2D0B" w:rsidRPr="0003383B">
        <w:rPr>
          <w:sz w:val="28"/>
          <w:szCs w:val="28"/>
          <w:lang w:val="ru-RU"/>
        </w:rPr>
        <w:t>к</w:t>
      </w:r>
      <w:r>
        <w:rPr>
          <w:sz w:val="28"/>
          <w:szCs w:val="28"/>
          <w:lang w:val="ru-RU"/>
        </w:rPr>
        <w:t xml:space="preserve"> </w:t>
      </w:r>
      <w:r w:rsidR="00DB2D0B" w:rsidRPr="0003383B">
        <w:rPr>
          <w:sz w:val="28"/>
          <w:szCs w:val="28"/>
          <w:lang w:val="ru-RU"/>
        </w:rPr>
        <w:t>занятиям</w:t>
      </w:r>
      <w:r>
        <w:rPr>
          <w:sz w:val="28"/>
          <w:szCs w:val="28"/>
          <w:lang w:val="ru-RU"/>
        </w:rPr>
        <w:t xml:space="preserve"> </w:t>
      </w:r>
      <w:r w:rsidR="00DB2D0B" w:rsidRPr="0003383B">
        <w:rPr>
          <w:sz w:val="28"/>
          <w:szCs w:val="28"/>
          <w:lang w:val="ru-RU"/>
        </w:rPr>
        <w:t>и</w:t>
      </w:r>
      <w:r>
        <w:rPr>
          <w:sz w:val="28"/>
          <w:szCs w:val="28"/>
          <w:lang w:val="ru-RU"/>
        </w:rPr>
        <w:t xml:space="preserve"> </w:t>
      </w:r>
      <w:r w:rsidR="00DB2D0B" w:rsidRPr="0003383B">
        <w:rPr>
          <w:sz w:val="28"/>
          <w:szCs w:val="28"/>
          <w:lang w:val="ru-RU"/>
        </w:rPr>
        <w:t>играм</w:t>
      </w:r>
      <w:r>
        <w:rPr>
          <w:sz w:val="28"/>
          <w:szCs w:val="28"/>
          <w:lang w:val="ru-RU"/>
        </w:rPr>
        <w:t xml:space="preserve"> </w:t>
      </w:r>
      <w:r w:rsidR="00DB2D0B" w:rsidRPr="0003383B">
        <w:rPr>
          <w:sz w:val="28"/>
          <w:szCs w:val="28"/>
          <w:lang w:val="ru-RU"/>
        </w:rPr>
        <w:t>в</w:t>
      </w:r>
      <w:r>
        <w:rPr>
          <w:sz w:val="28"/>
          <w:szCs w:val="28"/>
          <w:lang w:val="ru-RU"/>
        </w:rPr>
        <w:t xml:space="preserve"> </w:t>
      </w:r>
      <w:r w:rsidR="00DB2D0B" w:rsidRPr="0003383B">
        <w:rPr>
          <w:sz w:val="28"/>
          <w:szCs w:val="28"/>
          <w:lang w:val="ru-RU"/>
        </w:rPr>
        <w:t>физкультурном</w:t>
      </w:r>
      <w:r>
        <w:rPr>
          <w:sz w:val="28"/>
          <w:szCs w:val="28"/>
          <w:lang w:val="ru-RU"/>
        </w:rPr>
        <w:t xml:space="preserve"> </w:t>
      </w:r>
      <w:r w:rsidR="00DB2D0B" w:rsidRPr="0003383B">
        <w:rPr>
          <w:sz w:val="28"/>
          <w:szCs w:val="28"/>
          <w:lang w:val="ru-RU"/>
        </w:rPr>
        <w:t>уголке. Все</w:t>
      </w:r>
      <w:r>
        <w:rPr>
          <w:sz w:val="28"/>
          <w:szCs w:val="28"/>
          <w:lang w:val="ru-RU"/>
        </w:rPr>
        <w:t xml:space="preserve"> </w:t>
      </w:r>
      <w:r w:rsidR="00DB2D0B" w:rsidRPr="0003383B">
        <w:rPr>
          <w:sz w:val="28"/>
          <w:szCs w:val="28"/>
          <w:lang w:val="ru-RU"/>
        </w:rPr>
        <w:t>это</w:t>
      </w:r>
      <w:r>
        <w:rPr>
          <w:sz w:val="28"/>
          <w:szCs w:val="28"/>
          <w:lang w:val="ru-RU"/>
        </w:rPr>
        <w:t xml:space="preserve"> </w:t>
      </w:r>
      <w:r w:rsidR="00DB2D0B" w:rsidRPr="0003383B">
        <w:rPr>
          <w:sz w:val="28"/>
          <w:szCs w:val="28"/>
          <w:lang w:val="ru-RU"/>
        </w:rPr>
        <w:t>способствует</w:t>
      </w:r>
      <w:r>
        <w:rPr>
          <w:sz w:val="28"/>
          <w:szCs w:val="28"/>
          <w:lang w:val="ru-RU"/>
        </w:rPr>
        <w:t xml:space="preserve"> </w:t>
      </w:r>
      <w:r w:rsidR="00DB2D0B" w:rsidRPr="0003383B">
        <w:rPr>
          <w:sz w:val="28"/>
          <w:szCs w:val="28"/>
          <w:lang w:val="ru-RU"/>
        </w:rPr>
        <w:t>обогащению</w:t>
      </w:r>
      <w:r>
        <w:rPr>
          <w:sz w:val="28"/>
          <w:szCs w:val="28"/>
          <w:lang w:val="ru-RU"/>
        </w:rPr>
        <w:t xml:space="preserve"> </w:t>
      </w:r>
      <w:r w:rsidR="00DB2D0B" w:rsidRPr="0003383B">
        <w:rPr>
          <w:sz w:val="28"/>
          <w:szCs w:val="28"/>
          <w:lang w:val="ru-RU"/>
        </w:rPr>
        <w:t>двигательного</w:t>
      </w:r>
      <w:r>
        <w:rPr>
          <w:sz w:val="28"/>
          <w:szCs w:val="28"/>
          <w:lang w:val="ru-RU"/>
        </w:rPr>
        <w:t xml:space="preserve"> </w:t>
      </w:r>
      <w:r w:rsidR="00DB2D0B" w:rsidRPr="0003383B">
        <w:rPr>
          <w:sz w:val="28"/>
          <w:szCs w:val="28"/>
          <w:lang w:val="ru-RU"/>
        </w:rPr>
        <w:t>опыта</w:t>
      </w:r>
      <w:r>
        <w:rPr>
          <w:sz w:val="28"/>
          <w:szCs w:val="28"/>
          <w:lang w:val="ru-RU"/>
        </w:rPr>
        <w:t xml:space="preserve"> </w:t>
      </w:r>
      <w:r w:rsidR="00DB2D0B" w:rsidRPr="0003383B">
        <w:rPr>
          <w:sz w:val="28"/>
          <w:szCs w:val="28"/>
          <w:lang w:val="ru-RU"/>
        </w:rPr>
        <w:t>детей, приумножению</w:t>
      </w:r>
      <w:r>
        <w:rPr>
          <w:sz w:val="28"/>
          <w:szCs w:val="28"/>
          <w:lang w:val="ru-RU"/>
        </w:rPr>
        <w:t xml:space="preserve"> </w:t>
      </w:r>
      <w:r w:rsidR="00DB2D0B" w:rsidRPr="0003383B">
        <w:rPr>
          <w:sz w:val="28"/>
          <w:szCs w:val="28"/>
          <w:lang w:val="ru-RU"/>
        </w:rPr>
        <w:t>их</w:t>
      </w:r>
      <w:r>
        <w:rPr>
          <w:sz w:val="28"/>
          <w:szCs w:val="28"/>
          <w:lang w:val="ru-RU"/>
        </w:rPr>
        <w:t xml:space="preserve"> </w:t>
      </w:r>
      <w:r w:rsidR="00DB2D0B" w:rsidRPr="0003383B">
        <w:rPr>
          <w:sz w:val="28"/>
          <w:szCs w:val="28"/>
          <w:lang w:val="ru-RU"/>
        </w:rPr>
        <w:t>физических</w:t>
      </w:r>
      <w:r>
        <w:rPr>
          <w:sz w:val="28"/>
          <w:szCs w:val="28"/>
          <w:lang w:val="ru-RU"/>
        </w:rPr>
        <w:t xml:space="preserve"> </w:t>
      </w:r>
      <w:r w:rsidR="00DB2D0B" w:rsidRPr="0003383B">
        <w:rPr>
          <w:sz w:val="28"/>
          <w:szCs w:val="28"/>
          <w:lang w:val="ru-RU"/>
        </w:rPr>
        <w:t>сил.</w:t>
      </w:r>
    </w:p>
    <w:p w:rsidR="00DB2D0B" w:rsidRPr="0003383B" w:rsidRDefault="0003383B" w:rsidP="0003383B">
      <w:pPr>
        <w:spacing w:line="360" w:lineRule="auto"/>
        <w:ind w:firstLine="709"/>
        <w:jc w:val="both"/>
        <w:rPr>
          <w:sz w:val="28"/>
          <w:szCs w:val="28"/>
          <w:lang w:val="ru-RU"/>
        </w:rPr>
      </w:pPr>
      <w:r>
        <w:rPr>
          <w:sz w:val="28"/>
          <w:szCs w:val="28"/>
          <w:lang w:val="ru-RU"/>
        </w:rPr>
        <w:t xml:space="preserve"> </w:t>
      </w:r>
      <w:r w:rsidR="00DB2D0B" w:rsidRPr="0003383B">
        <w:rPr>
          <w:sz w:val="28"/>
          <w:szCs w:val="28"/>
          <w:lang w:val="ru-RU"/>
        </w:rPr>
        <w:t>Таким</w:t>
      </w:r>
      <w:r>
        <w:rPr>
          <w:sz w:val="28"/>
          <w:szCs w:val="28"/>
          <w:lang w:val="ru-RU"/>
        </w:rPr>
        <w:t xml:space="preserve"> </w:t>
      </w:r>
      <w:r w:rsidR="00DB2D0B" w:rsidRPr="0003383B">
        <w:rPr>
          <w:sz w:val="28"/>
          <w:szCs w:val="28"/>
          <w:lang w:val="ru-RU"/>
        </w:rPr>
        <w:t>образом,</w:t>
      </w:r>
      <w:r>
        <w:rPr>
          <w:sz w:val="28"/>
          <w:szCs w:val="28"/>
          <w:lang w:val="ru-RU"/>
        </w:rPr>
        <w:t xml:space="preserve"> </w:t>
      </w:r>
      <w:r w:rsidR="00DB2D0B" w:rsidRPr="0003383B">
        <w:rPr>
          <w:sz w:val="28"/>
          <w:szCs w:val="28"/>
          <w:lang w:val="ru-RU"/>
        </w:rPr>
        <w:t>для</w:t>
      </w:r>
      <w:r>
        <w:rPr>
          <w:sz w:val="28"/>
          <w:szCs w:val="28"/>
          <w:lang w:val="ru-RU"/>
        </w:rPr>
        <w:t xml:space="preserve"> </w:t>
      </w:r>
      <w:r w:rsidR="00DB2D0B" w:rsidRPr="0003383B">
        <w:rPr>
          <w:sz w:val="28"/>
          <w:szCs w:val="28"/>
          <w:lang w:val="ru-RU"/>
        </w:rPr>
        <w:t>развития</w:t>
      </w:r>
      <w:r>
        <w:rPr>
          <w:sz w:val="28"/>
          <w:szCs w:val="28"/>
          <w:lang w:val="ru-RU"/>
        </w:rPr>
        <w:t xml:space="preserve"> </w:t>
      </w:r>
      <w:r w:rsidR="00DB2D0B" w:rsidRPr="0003383B">
        <w:rPr>
          <w:sz w:val="28"/>
          <w:szCs w:val="28"/>
          <w:lang w:val="ru-RU"/>
        </w:rPr>
        <w:t>движений</w:t>
      </w:r>
      <w:r>
        <w:rPr>
          <w:sz w:val="28"/>
          <w:szCs w:val="28"/>
          <w:lang w:val="ru-RU"/>
        </w:rPr>
        <w:t xml:space="preserve"> </w:t>
      </w:r>
      <w:r w:rsidR="00DB2D0B" w:rsidRPr="0003383B">
        <w:rPr>
          <w:sz w:val="28"/>
          <w:szCs w:val="28"/>
          <w:lang w:val="ru-RU"/>
        </w:rPr>
        <w:t>дошкольников</w:t>
      </w:r>
      <w:r>
        <w:rPr>
          <w:sz w:val="28"/>
          <w:szCs w:val="28"/>
          <w:lang w:val="ru-RU"/>
        </w:rPr>
        <w:t xml:space="preserve"> </w:t>
      </w:r>
      <w:r w:rsidR="00DB2D0B" w:rsidRPr="0003383B">
        <w:rPr>
          <w:sz w:val="28"/>
          <w:szCs w:val="28"/>
          <w:lang w:val="ru-RU"/>
        </w:rPr>
        <w:t>с</w:t>
      </w:r>
      <w:r>
        <w:rPr>
          <w:sz w:val="28"/>
          <w:szCs w:val="28"/>
          <w:lang w:val="ru-RU"/>
        </w:rPr>
        <w:t xml:space="preserve"> </w:t>
      </w:r>
      <w:r w:rsidR="00DB2D0B" w:rsidRPr="0003383B">
        <w:rPr>
          <w:sz w:val="28"/>
          <w:szCs w:val="28"/>
          <w:lang w:val="ru-RU"/>
        </w:rPr>
        <w:t>общим</w:t>
      </w:r>
      <w:r>
        <w:rPr>
          <w:sz w:val="28"/>
          <w:szCs w:val="28"/>
          <w:lang w:val="ru-RU"/>
        </w:rPr>
        <w:t xml:space="preserve"> </w:t>
      </w:r>
      <w:r w:rsidR="00DB2D0B" w:rsidRPr="0003383B">
        <w:rPr>
          <w:sz w:val="28"/>
          <w:szCs w:val="28"/>
          <w:lang w:val="ru-RU"/>
        </w:rPr>
        <w:t>недоразвитием</w:t>
      </w:r>
      <w:r>
        <w:rPr>
          <w:sz w:val="28"/>
          <w:szCs w:val="28"/>
          <w:lang w:val="ru-RU"/>
        </w:rPr>
        <w:t xml:space="preserve"> </w:t>
      </w:r>
      <w:r w:rsidR="00DB2D0B" w:rsidRPr="0003383B">
        <w:rPr>
          <w:sz w:val="28"/>
          <w:szCs w:val="28"/>
          <w:lang w:val="ru-RU"/>
        </w:rPr>
        <w:t>речи, физкультурный</w:t>
      </w:r>
      <w:r>
        <w:rPr>
          <w:sz w:val="28"/>
          <w:szCs w:val="28"/>
          <w:lang w:val="ru-RU"/>
        </w:rPr>
        <w:t xml:space="preserve"> </w:t>
      </w:r>
      <w:r w:rsidR="00DB2D0B" w:rsidRPr="0003383B">
        <w:rPr>
          <w:sz w:val="28"/>
          <w:szCs w:val="28"/>
          <w:lang w:val="ru-RU"/>
        </w:rPr>
        <w:t>уголок в</w:t>
      </w:r>
      <w:r>
        <w:rPr>
          <w:sz w:val="28"/>
          <w:szCs w:val="28"/>
          <w:lang w:val="ru-RU"/>
        </w:rPr>
        <w:t xml:space="preserve"> </w:t>
      </w:r>
      <w:r w:rsidR="00DB2D0B" w:rsidRPr="0003383B">
        <w:rPr>
          <w:sz w:val="28"/>
          <w:szCs w:val="28"/>
          <w:lang w:val="ru-RU"/>
        </w:rPr>
        <w:t>группе</w:t>
      </w:r>
      <w:r>
        <w:rPr>
          <w:sz w:val="28"/>
          <w:szCs w:val="28"/>
          <w:lang w:val="ru-RU"/>
        </w:rPr>
        <w:t xml:space="preserve"> </w:t>
      </w:r>
      <w:r w:rsidR="00DB2D0B" w:rsidRPr="0003383B">
        <w:rPr>
          <w:sz w:val="28"/>
          <w:szCs w:val="28"/>
          <w:lang w:val="ru-RU"/>
        </w:rPr>
        <w:t>имеет</w:t>
      </w:r>
      <w:r>
        <w:rPr>
          <w:sz w:val="28"/>
          <w:szCs w:val="28"/>
          <w:lang w:val="ru-RU"/>
        </w:rPr>
        <w:t xml:space="preserve"> </w:t>
      </w:r>
      <w:r w:rsidR="00DB2D0B" w:rsidRPr="0003383B">
        <w:rPr>
          <w:sz w:val="28"/>
          <w:szCs w:val="28"/>
          <w:lang w:val="ru-RU"/>
        </w:rPr>
        <w:t>очень большое</w:t>
      </w:r>
      <w:r>
        <w:rPr>
          <w:sz w:val="28"/>
          <w:szCs w:val="28"/>
          <w:lang w:val="ru-RU"/>
        </w:rPr>
        <w:t xml:space="preserve"> </w:t>
      </w:r>
      <w:r w:rsidR="00DB2D0B" w:rsidRPr="0003383B">
        <w:rPr>
          <w:sz w:val="28"/>
          <w:szCs w:val="28"/>
          <w:lang w:val="ru-RU"/>
        </w:rPr>
        <w:t xml:space="preserve">значение. </w:t>
      </w:r>
    </w:p>
    <w:p w:rsidR="00DB2D0B" w:rsidRPr="0003383B" w:rsidRDefault="00DB2D0B" w:rsidP="0003383B">
      <w:pPr>
        <w:spacing w:line="360" w:lineRule="auto"/>
        <w:ind w:firstLine="709"/>
        <w:jc w:val="both"/>
        <w:rPr>
          <w:b/>
          <w:bCs/>
          <w:sz w:val="28"/>
          <w:szCs w:val="28"/>
          <w:lang w:val="ru-RU"/>
        </w:rPr>
      </w:pPr>
      <w:r w:rsidRPr="0003383B">
        <w:rPr>
          <w:b/>
          <w:bCs/>
          <w:sz w:val="28"/>
          <w:szCs w:val="28"/>
          <w:lang w:val="ru-RU"/>
        </w:rPr>
        <w:t>Требования</w:t>
      </w:r>
      <w:r w:rsidR="0003383B">
        <w:rPr>
          <w:b/>
          <w:bCs/>
          <w:sz w:val="28"/>
          <w:szCs w:val="28"/>
          <w:lang w:val="ru-RU"/>
        </w:rPr>
        <w:t xml:space="preserve"> </w:t>
      </w:r>
      <w:r w:rsidRPr="0003383B">
        <w:rPr>
          <w:b/>
          <w:bCs/>
          <w:sz w:val="28"/>
          <w:szCs w:val="28"/>
          <w:lang w:val="ru-RU"/>
        </w:rPr>
        <w:t>к</w:t>
      </w:r>
      <w:r w:rsidR="0003383B">
        <w:rPr>
          <w:b/>
          <w:bCs/>
          <w:sz w:val="28"/>
          <w:szCs w:val="28"/>
          <w:lang w:val="ru-RU"/>
        </w:rPr>
        <w:t xml:space="preserve"> </w:t>
      </w:r>
      <w:r w:rsidRPr="0003383B">
        <w:rPr>
          <w:b/>
          <w:bCs/>
          <w:sz w:val="28"/>
          <w:szCs w:val="28"/>
          <w:lang w:val="ru-RU"/>
        </w:rPr>
        <w:t>физкультурному</w:t>
      </w:r>
      <w:r w:rsidR="0003383B">
        <w:rPr>
          <w:b/>
          <w:bCs/>
          <w:sz w:val="28"/>
          <w:szCs w:val="28"/>
          <w:lang w:val="ru-RU"/>
        </w:rPr>
        <w:t xml:space="preserve"> </w:t>
      </w:r>
      <w:r w:rsidRPr="0003383B">
        <w:rPr>
          <w:b/>
          <w:bCs/>
          <w:sz w:val="28"/>
          <w:szCs w:val="28"/>
          <w:lang w:val="ru-RU"/>
        </w:rPr>
        <w:t>уголку</w:t>
      </w:r>
    </w:p>
    <w:p w:rsidR="00DB2D0B" w:rsidRPr="0003383B" w:rsidRDefault="0003383B" w:rsidP="0003383B">
      <w:pPr>
        <w:tabs>
          <w:tab w:val="left" w:pos="561"/>
          <w:tab w:val="left" w:pos="748"/>
        </w:tabs>
        <w:spacing w:line="360" w:lineRule="auto"/>
        <w:ind w:firstLine="709"/>
        <w:jc w:val="both"/>
        <w:rPr>
          <w:sz w:val="28"/>
          <w:szCs w:val="28"/>
          <w:lang w:val="ru-RU"/>
        </w:rPr>
      </w:pPr>
      <w:r>
        <w:rPr>
          <w:b/>
          <w:bCs/>
          <w:sz w:val="28"/>
          <w:szCs w:val="28"/>
          <w:lang w:val="ru-RU"/>
        </w:rPr>
        <w:t xml:space="preserve"> </w:t>
      </w:r>
      <w:r w:rsidR="00DB2D0B" w:rsidRPr="0003383B">
        <w:rPr>
          <w:sz w:val="28"/>
          <w:szCs w:val="28"/>
          <w:lang w:val="ru-RU"/>
        </w:rPr>
        <w:t>В</w:t>
      </w:r>
      <w:r w:rsidR="00DB2D0B" w:rsidRPr="0003383B">
        <w:rPr>
          <w:b/>
          <w:bCs/>
          <w:sz w:val="28"/>
          <w:szCs w:val="28"/>
          <w:lang w:val="ru-RU"/>
        </w:rPr>
        <w:t xml:space="preserve"> </w:t>
      </w:r>
      <w:r w:rsidR="00DB2D0B" w:rsidRPr="0003383B">
        <w:rPr>
          <w:sz w:val="28"/>
          <w:szCs w:val="28"/>
          <w:lang w:val="ru-RU"/>
        </w:rPr>
        <w:t>практике</w:t>
      </w:r>
      <w:r>
        <w:rPr>
          <w:sz w:val="28"/>
          <w:szCs w:val="28"/>
          <w:lang w:val="ru-RU"/>
        </w:rPr>
        <w:t xml:space="preserve"> </w:t>
      </w:r>
      <w:r w:rsidR="00DB2D0B" w:rsidRPr="0003383B">
        <w:rPr>
          <w:sz w:val="28"/>
          <w:szCs w:val="28"/>
          <w:lang w:val="ru-RU"/>
        </w:rPr>
        <w:t>детского</w:t>
      </w:r>
      <w:r>
        <w:rPr>
          <w:sz w:val="28"/>
          <w:szCs w:val="28"/>
          <w:lang w:val="ru-RU"/>
        </w:rPr>
        <w:t xml:space="preserve"> </w:t>
      </w:r>
      <w:r w:rsidR="00DB2D0B" w:rsidRPr="0003383B">
        <w:rPr>
          <w:sz w:val="28"/>
          <w:szCs w:val="28"/>
          <w:lang w:val="ru-RU"/>
        </w:rPr>
        <w:t>сада</w:t>
      </w:r>
      <w:r>
        <w:rPr>
          <w:sz w:val="28"/>
          <w:szCs w:val="28"/>
          <w:lang w:val="ru-RU"/>
        </w:rPr>
        <w:t xml:space="preserve"> </w:t>
      </w:r>
      <w:r w:rsidR="00DB2D0B" w:rsidRPr="0003383B">
        <w:rPr>
          <w:sz w:val="28"/>
          <w:szCs w:val="28"/>
          <w:lang w:val="ru-RU"/>
        </w:rPr>
        <w:t>существуют</w:t>
      </w:r>
      <w:r>
        <w:rPr>
          <w:sz w:val="28"/>
          <w:szCs w:val="28"/>
          <w:lang w:val="ru-RU"/>
        </w:rPr>
        <w:t xml:space="preserve"> </w:t>
      </w:r>
      <w:r w:rsidR="00DB2D0B" w:rsidRPr="0003383B">
        <w:rPr>
          <w:sz w:val="28"/>
          <w:szCs w:val="28"/>
          <w:lang w:val="ru-RU"/>
        </w:rPr>
        <w:t>определенные</w:t>
      </w:r>
      <w:r>
        <w:rPr>
          <w:sz w:val="28"/>
          <w:szCs w:val="28"/>
          <w:lang w:val="ru-RU"/>
        </w:rPr>
        <w:t xml:space="preserve"> </w:t>
      </w:r>
      <w:r w:rsidR="00DB2D0B" w:rsidRPr="0003383B">
        <w:rPr>
          <w:sz w:val="28"/>
          <w:szCs w:val="28"/>
          <w:lang w:val="ru-RU"/>
        </w:rPr>
        <w:t>требования</w:t>
      </w:r>
      <w:r>
        <w:rPr>
          <w:sz w:val="28"/>
          <w:szCs w:val="28"/>
          <w:lang w:val="ru-RU"/>
        </w:rPr>
        <w:t xml:space="preserve"> </w:t>
      </w:r>
      <w:r w:rsidR="00DB2D0B" w:rsidRPr="0003383B">
        <w:rPr>
          <w:sz w:val="28"/>
          <w:szCs w:val="28"/>
          <w:lang w:val="ru-RU"/>
        </w:rPr>
        <w:t>к</w:t>
      </w:r>
      <w:r>
        <w:rPr>
          <w:sz w:val="28"/>
          <w:szCs w:val="28"/>
          <w:lang w:val="ru-RU"/>
        </w:rPr>
        <w:t xml:space="preserve"> </w:t>
      </w:r>
      <w:r w:rsidR="00DB2D0B" w:rsidRPr="0003383B">
        <w:rPr>
          <w:sz w:val="28"/>
          <w:szCs w:val="28"/>
          <w:lang w:val="ru-RU"/>
        </w:rPr>
        <w:t>физкультурному</w:t>
      </w:r>
      <w:r>
        <w:rPr>
          <w:sz w:val="28"/>
          <w:szCs w:val="28"/>
          <w:lang w:val="ru-RU"/>
        </w:rPr>
        <w:t xml:space="preserve"> </w:t>
      </w:r>
      <w:r w:rsidR="00DB2D0B" w:rsidRPr="0003383B">
        <w:rPr>
          <w:sz w:val="28"/>
          <w:szCs w:val="28"/>
          <w:lang w:val="ru-RU"/>
        </w:rPr>
        <w:t>уголку, его</w:t>
      </w:r>
      <w:r>
        <w:rPr>
          <w:sz w:val="28"/>
          <w:szCs w:val="28"/>
          <w:lang w:val="ru-RU"/>
        </w:rPr>
        <w:t xml:space="preserve"> </w:t>
      </w:r>
      <w:r w:rsidR="00DB2D0B" w:rsidRPr="0003383B">
        <w:rPr>
          <w:sz w:val="28"/>
          <w:szCs w:val="28"/>
          <w:lang w:val="ru-RU"/>
        </w:rPr>
        <w:t>расположению. Известно, что</w:t>
      </w:r>
      <w:r>
        <w:rPr>
          <w:sz w:val="28"/>
          <w:szCs w:val="28"/>
          <w:lang w:val="ru-RU"/>
        </w:rPr>
        <w:t xml:space="preserve"> </w:t>
      </w:r>
      <w:r w:rsidR="00DB2D0B" w:rsidRPr="0003383B">
        <w:rPr>
          <w:sz w:val="28"/>
          <w:szCs w:val="28"/>
          <w:lang w:val="ru-RU"/>
        </w:rPr>
        <w:t>одним</w:t>
      </w:r>
      <w:r>
        <w:rPr>
          <w:sz w:val="28"/>
          <w:szCs w:val="28"/>
          <w:lang w:val="ru-RU"/>
        </w:rPr>
        <w:t xml:space="preserve"> </w:t>
      </w:r>
      <w:r w:rsidR="00DB2D0B" w:rsidRPr="0003383B">
        <w:rPr>
          <w:sz w:val="28"/>
          <w:szCs w:val="28"/>
          <w:lang w:val="ru-RU"/>
        </w:rPr>
        <w:t>из</w:t>
      </w:r>
      <w:r>
        <w:rPr>
          <w:sz w:val="28"/>
          <w:szCs w:val="28"/>
          <w:lang w:val="ru-RU"/>
        </w:rPr>
        <w:t xml:space="preserve"> </w:t>
      </w:r>
      <w:r w:rsidR="00DB2D0B" w:rsidRPr="0003383B">
        <w:rPr>
          <w:sz w:val="28"/>
          <w:szCs w:val="28"/>
          <w:lang w:val="ru-RU"/>
        </w:rPr>
        <w:t>условий</w:t>
      </w:r>
      <w:r>
        <w:rPr>
          <w:sz w:val="28"/>
          <w:szCs w:val="28"/>
          <w:lang w:val="ru-RU"/>
        </w:rPr>
        <w:t xml:space="preserve"> </w:t>
      </w:r>
      <w:r w:rsidR="00DB2D0B" w:rsidRPr="0003383B">
        <w:rPr>
          <w:sz w:val="28"/>
          <w:szCs w:val="28"/>
          <w:lang w:val="ru-RU"/>
        </w:rPr>
        <w:t>физического</w:t>
      </w:r>
      <w:r>
        <w:rPr>
          <w:sz w:val="28"/>
          <w:szCs w:val="28"/>
          <w:lang w:val="ru-RU"/>
        </w:rPr>
        <w:t xml:space="preserve"> </w:t>
      </w:r>
      <w:r w:rsidR="00DB2D0B" w:rsidRPr="0003383B">
        <w:rPr>
          <w:sz w:val="28"/>
          <w:szCs w:val="28"/>
          <w:lang w:val="ru-RU"/>
        </w:rPr>
        <w:t>воспитания</w:t>
      </w:r>
      <w:r>
        <w:rPr>
          <w:sz w:val="28"/>
          <w:szCs w:val="28"/>
          <w:lang w:val="ru-RU"/>
        </w:rPr>
        <w:t xml:space="preserve"> </w:t>
      </w:r>
      <w:r w:rsidR="00DB2D0B" w:rsidRPr="0003383B">
        <w:rPr>
          <w:sz w:val="28"/>
          <w:szCs w:val="28"/>
          <w:lang w:val="ru-RU"/>
        </w:rPr>
        <w:t>в</w:t>
      </w:r>
      <w:r>
        <w:rPr>
          <w:sz w:val="28"/>
          <w:szCs w:val="28"/>
          <w:lang w:val="ru-RU"/>
        </w:rPr>
        <w:t xml:space="preserve"> </w:t>
      </w:r>
      <w:r w:rsidR="00DB2D0B" w:rsidRPr="0003383B">
        <w:rPr>
          <w:sz w:val="28"/>
          <w:szCs w:val="28"/>
          <w:lang w:val="ru-RU"/>
        </w:rPr>
        <w:t>дошкольном</w:t>
      </w:r>
      <w:r>
        <w:rPr>
          <w:sz w:val="28"/>
          <w:szCs w:val="28"/>
          <w:lang w:val="ru-RU"/>
        </w:rPr>
        <w:t xml:space="preserve"> </w:t>
      </w:r>
      <w:r w:rsidR="00DB2D0B" w:rsidRPr="0003383B">
        <w:rPr>
          <w:sz w:val="28"/>
          <w:szCs w:val="28"/>
          <w:lang w:val="ru-RU"/>
        </w:rPr>
        <w:t>учреждении</w:t>
      </w:r>
      <w:r>
        <w:rPr>
          <w:sz w:val="28"/>
          <w:szCs w:val="28"/>
          <w:lang w:val="ru-RU"/>
        </w:rPr>
        <w:t xml:space="preserve"> </w:t>
      </w:r>
      <w:r w:rsidR="00DB2D0B" w:rsidRPr="0003383B">
        <w:rPr>
          <w:sz w:val="28"/>
          <w:szCs w:val="28"/>
          <w:lang w:val="ru-RU"/>
        </w:rPr>
        <w:t>является</w:t>
      </w:r>
      <w:r>
        <w:rPr>
          <w:sz w:val="28"/>
          <w:szCs w:val="28"/>
          <w:lang w:val="ru-RU"/>
        </w:rPr>
        <w:t xml:space="preserve"> </w:t>
      </w:r>
      <w:r w:rsidR="00DB2D0B" w:rsidRPr="0003383B">
        <w:rPr>
          <w:sz w:val="28"/>
          <w:szCs w:val="28"/>
          <w:lang w:val="ru-RU"/>
        </w:rPr>
        <w:t>создание</w:t>
      </w:r>
      <w:r>
        <w:rPr>
          <w:sz w:val="28"/>
          <w:szCs w:val="28"/>
          <w:lang w:val="ru-RU"/>
        </w:rPr>
        <w:t xml:space="preserve"> </w:t>
      </w:r>
      <w:r w:rsidR="00DB2D0B" w:rsidRPr="0003383B">
        <w:rPr>
          <w:sz w:val="28"/>
          <w:szCs w:val="28"/>
          <w:lang w:val="ru-RU"/>
        </w:rPr>
        <w:t>материальной</w:t>
      </w:r>
      <w:r>
        <w:rPr>
          <w:sz w:val="28"/>
          <w:szCs w:val="28"/>
          <w:lang w:val="ru-RU"/>
        </w:rPr>
        <w:t xml:space="preserve"> </w:t>
      </w:r>
      <w:r w:rsidR="00DB2D0B" w:rsidRPr="0003383B">
        <w:rPr>
          <w:sz w:val="28"/>
          <w:szCs w:val="28"/>
          <w:lang w:val="ru-RU"/>
        </w:rPr>
        <w:t>среды: рациональная</w:t>
      </w:r>
      <w:r>
        <w:rPr>
          <w:sz w:val="28"/>
          <w:szCs w:val="28"/>
          <w:lang w:val="ru-RU"/>
        </w:rPr>
        <w:t xml:space="preserve"> </w:t>
      </w:r>
      <w:r w:rsidR="00DB2D0B" w:rsidRPr="0003383B">
        <w:rPr>
          <w:sz w:val="28"/>
          <w:szCs w:val="28"/>
          <w:lang w:val="ru-RU"/>
        </w:rPr>
        <w:t>планировка</w:t>
      </w:r>
      <w:r>
        <w:rPr>
          <w:sz w:val="28"/>
          <w:szCs w:val="28"/>
          <w:lang w:val="ru-RU"/>
        </w:rPr>
        <w:t xml:space="preserve"> </w:t>
      </w:r>
      <w:r w:rsidR="00DB2D0B" w:rsidRPr="0003383B">
        <w:rPr>
          <w:sz w:val="28"/>
          <w:szCs w:val="28"/>
          <w:lang w:val="ru-RU"/>
        </w:rPr>
        <w:t>помещения, обеспечение</w:t>
      </w:r>
      <w:r>
        <w:rPr>
          <w:sz w:val="28"/>
          <w:szCs w:val="28"/>
          <w:lang w:val="ru-RU"/>
        </w:rPr>
        <w:t xml:space="preserve"> </w:t>
      </w:r>
      <w:r w:rsidR="00DB2D0B" w:rsidRPr="0003383B">
        <w:rPr>
          <w:sz w:val="28"/>
          <w:szCs w:val="28"/>
          <w:lang w:val="ru-RU"/>
        </w:rPr>
        <w:t>мебелью</w:t>
      </w:r>
      <w:r>
        <w:rPr>
          <w:sz w:val="28"/>
          <w:szCs w:val="28"/>
          <w:lang w:val="ru-RU"/>
        </w:rPr>
        <w:t xml:space="preserve"> </w:t>
      </w:r>
      <w:r w:rsidR="00DB2D0B" w:rsidRPr="0003383B">
        <w:rPr>
          <w:sz w:val="28"/>
          <w:szCs w:val="28"/>
          <w:lang w:val="ru-RU"/>
        </w:rPr>
        <w:t>и</w:t>
      </w:r>
      <w:r>
        <w:rPr>
          <w:sz w:val="28"/>
          <w:szCs w:val="28"/>
          <w:lang w:val="ru-RU"/>
        </w:rPr>
        <w:t xml:space="preserve"> </w:t>
      </w:r>
      <w:r w:rsidR="00DB2D0B" w:rsidRPr="0003383B">
        <w:rPr>
          <w:sz w:val="28"/>
          <w:szCs w:val="28"/>
          <w:lang w:val="ru-RU"/>
        </w:rPr>
        <w:t>физическим</w:t>
      </w:r>
      <w:r>
        <w:rPr>
          <w:sz w:val="28"/>
          <w:szCs w:val="28"/>
          <w:lang w:val="ru-RU"/>
        </w:rPr>
        <w:t xml:space="preserve"> </w:t>
      </w:r>
      <w:r w:rsidR="00DB2D0B" w:rsidRPr="0003383B">
        <w:rPr>
          <w:sz w:val="28"/>
          <w:szCs w:val="28"/>
          <w:lang w:val="ru-RU"/>
        </w:rPr>
        <w:t>оборудованием</w:t>
      </w:r>
      <w:r>
        <w:rPr>
          <w:sz w:val="28"/>
          <w:szCs w:val="28"/>
          <w:lang w:val="ru-RU"/>
        </w:rPr>
        <w:t xml:space="preserve"> </w:t>
      </w:r>
      <w:r w:rsidR="00DB2D0B" w:rsidRPr="0003383B">
        <w:rPr>
          <w:sz w:val="28"/>
          <w:szCs w:val="28"/>
          <w:lang w:val="ru-RU"/>
        </w:rPr>
        <w:t>в</w:t>
      </w:r>
      <w:r>
        <w:rPr>
          <w:sz w:val="28"/>
          <w:szCs w:val="28"/>
          <w:lang w:val="ru-RU"/>
        </w:rPr>
        <w:t xml:space="preserve"> </w:t>
      </w:r>
      <w:r w:rsidR="00DB2D0B" w:rsidRPr="0003383B">
        <w:rPr>
          <w:sz w:val="28"/>
          <w:szCs w:val="28"/>
          <w:lang w:val="ru-RU"/>
        </w:rPr>
        <w:t>соответствии</w:t>
      </w:r>
      <w:r>
        <w:rPr>
          <w:sz w:val="28"/>
          <w:szCs w:val="28"/>
          <w:lang w:val="ru-RU"/>
        </w:rPr>
        <w:t xml:space="preserve"> </w:t>
      </w:r>
      <w:r w:rsidR="00DB2D0B" w:rsidRPr="0003383B">
        <w:rPr>
          <w:sz w:val="28"/>
          <w:szCs w:val="28"/>
          <w:lang w:val="ru-RU"/>
        </w:rPr>
        <w:t>с возрастом</w:t>
      </w:r>
      <w:r>
        <w:rPr>
          <w:sz w:val="28"/>
          <w:szCs w:val="28"/>
          <w:lang w:val="ru-RU"/>
        </w:rPr>
        <w:t xml:space="preserve"> </w:t>
      </w:r>
      <w:r w:rsidR="00DB2D0B" w:rsidRPr="0003383B">
        <w:rPr>
          <w:sz w:val="28"/>
          <w:szCs w:val="28"/>
          <w:lang w:val="ru-RU"/>
        </w:rPr>
        <w:t>детей. Физкультурный</w:t>
      </w:r>
      <w:r>
        <w:rPr>
          <w:sz w:val="28"/>
          <w:szCs w:val="28"/>
          <w:lang w:val="ru-RU"/>
        </w:rPr>
        <w:t xml:space="preserve"> </w:t>
      </w:r>
      <w:r w:rsidR="00DB2D0B" w:rsidRPr="0003383B">
        <w:rPr>
          <w:sz w:val="28"/>
          <w:szCs w:val="28"/>
          <w:lang w:val="ru-RU"/>
        </w:rPr>
        <w:t>уголок</w:t>
      </w:r>
      <w:r>
        <w:rPr>
          <w:sz w:val="28"/>
          <w:szCs w:val="28"/>
          <w:lang w:val="ru-RU"/>
        </w:rPr>
        <w:t xml:space="preserve"> </w:t>
      </w:r>
      <w:r w:rsidR="00DB2D0B" w:rsidRPr="0003383B">
        <w:rPr>
          <w:sz w:val="28"/>
          <w:szCs w:val="28"/>
          <w:lang w:val="ru-RU"/>
        </w:rPr>
        <w:t>должен</w:t>
      </w:r>
      <w:r>
        <w:rPr>
          <w:sz w:val="28"/>
          <w:szCs w:val="28"/>
          <w:lang w:val="ru-RU"/>
        </w:rPr>
        <w:t xml:space="preserve"> </w:t>
      </w:r>
      <w:r w:rsidR="00DB2D0B" w:rsidRPr="0003383B">
        <w:rPr>
          <w:sz w:val="28"/>
          <w:szCs w:val="28"/>
          <w:lang w:val="ru-RU"/>
        </w:rPr>
        <w:t>быть</w:t>
      </w:r>
      <w:r>
        <w:rPr>
          <w:sz w:val="28"/>
          <w:szCs w:val="28"/>
          <w:lang w:val="ru-RU"/>
        </w:rPr>
        <w:t xml:space="preserve"> </w:t>
      </w:r>
      <w:r w:rsidR="00DB2D0B" w:rsidRPr="0003383B">
        <w:rPr>
          <w:sz w:val="28"/>
          <w:szCs w:val="28"/>
          <w:lang w:val="ru-RU"/>
        </w:rPr>
        <w:t>максимально</w:t>
      </w:r>
      <w:r>
        <w:rPr>
          <w:sz w:val="28"/>
          <w:szCs w:val="28"/>
          <w:lang w:val="ru-RU"/>
        </w:rPr>
        <w:t xml:space="preserve"> </w:t>
      </w:r>
      <w:r w:rsidR="00DB2D0B" w:rsidRPr="0003383B">
        <w:rPr>
          <w:sz w:val="28"/>
          <w:szCs w:val="28"/>
          <w:lang w:val="ru-RU"/>
        </w:rPr>
        <w:t>приспособлен</w:t>
      </w:r>
      <w:r>
        <w:rPr>
          <w:sz w:val="28"/>
          <w:szCs w:val="28"/>
          <w:lang w:val="ru-RU"/>
        </w:rPr>
        <w:t xml:space="preserve"> </w:t>
      </w:r>
      <w:r w:rsidR="00DB2D0B" w:rsidRPr="0003383B">
        <w:rPr>
          <w:sz w:val="28"/>
          <w:szCs w:val="28"/>
          <w:lang w:val="ru-RU"/>
        </w:rPr>
        <w:t>для</w:t>
      </w:r>
      <w:r>
        <w:rPr>
          <w:sz w:val="28"/>
          <w:szCs w:val="28"/>
          <w:lang w:val="ru-RU"/>
        </w:rPr>
        <w:t xml:space="preserve"> </w:t>
      </w:r>
      <w:r w:rsidR="00DB2D0B" w:rsidRPr="0003383B">
        <w:rPr>
          <w:sz w:val="28"/>
          <w:szCs w:val="28"/>
          <w:lang w:val="ru-RU"/>
        </w:rPr>
        <w:t>удовлетворения</w:t>
      </w:r>
      <w:r>
        <w:rPr>
          <w:sz w:val="28"/>
          <w:szCs w:val="28"/>
          <w:lang w:val="ru-RU"/>
        </w:rPr>
        <w:t xml:space="preserve"> </w:t>
      </w:r>
      <w:r w:rsidR="00DB2D0B" w:rsidRPr="0003383B">
        <w:rPr>
          <w:sz w:val="28"/>
          <w:szCs w:val="28"/>
          <w:lang w:val="ru-RU"/>
        </w:rPr>
        <w:t>потребности</w:t>
      </w:r>
      <w:r>
        <w:rPr>
          <w:sz w:val="28"/>
          <w:szCs w:val="28"/>
          <w:lang w:val="ru-RU"/>
        </w:rPr>
        <w:t xml:space="preserve"> </w:t>
      </w:r>
      <w:r w:rsidR="00DB2D0B" w:rsidRPr="0003383B">
        <w:rPr>
          <w:sz w:val="28"/>
          <w:szCs w:val="28"/>
          <w:lang w:val="ru-RU"/>
        </w:rPr>
        <w:t>детей</w:t>
      </w:r>
      <w:r>
        <w:rPr>
          <w:sz w:val="28"/>
          <w:szCs w:val="28"/>
          <w:lang w:val="ru-RU"/>
        </w:rPr>
        <w:t xml:space="preserve"> </w:t>
      </w:r>
      <w:r w:rsidR="00DB2D0B" w:rsidRPr="0003383B">
        <w:rPr>
          <w:sz w:val="28"/>
          <w:szCs w:val="28"/>
          <w:lang w:val="ru-RU"/>
        </w:rPr>
        <w:t>в</w:t>
      </w:r>
      <w:r>
        <w:rPr>
          <w:sz w:val="28"/>
          <w:szCs w:val="28"/>
          <w:lang w:val="ru-RU"/>
        </w:rPr>
        <w:t xml:space="preserve"> </w:t>
      </w:r>
      <w:r w:rsidR="00DB2D0B" w:rsidRPr="0003383B">
        <w:rPr>
          <w:sz w:val="28"/>
          <w:szCs w:val="28"/>
          <w:lang w:val="ru-RU"/>
        </w:rPr>
        <w:t>движениях. К физкультурному</w:t>
      </w:r>
      <w:r>
        <w:rPr>
          <w:sz w:val="28"/>
          <w:szCs w:val="28"/>
          <w:lang w:val="ru-RU"/>
        </w:rPr>
        <w:t xml:space="preserve"> </w:t>
      </w:r>
      <w:r w:rsidR="00DB2D0B" w:rsidRPr="0003383B">
        <w:rPr>
          <w:sz w:val="28"/>
          <w:szCs w:val="28"/>
          <w:lang w:val="ru-RU"/>
        </w:rPr>
        <w:t>уголку и его</w:t>
      </w:r>
      <w:r>
        <w:rPr>
          <w:sz w:val="28"/>
          <w:szCs w:val="28"/>
          <w:lang w:val="ru-RU"/>
        </w:rPr>
        <w:t xml:space="preserve"> </w:t>
      </w:r>
      <w:r w:rsidR="00DB2D0B" w:rsidRPr="0003383B">
        <w:rPr>
          <w:sz w:val="28"/>
          <w:szCs w:val="28"/>
          <w:lang w:val="ru-RU"/>
        </w:rPr>
        <w:t>оборудованию</w:t>
      </w:r>
      <w:r>
        <w:rPr>
          <w:sz w:val="28"/>
          <w:szCs w:val="28"/>
          <w:lang w:val="ru-RU"/>
        </w:rPr>
        <w:t xml:space="preserve"> </w:t>
      </w:r>
      <w:r w:rsidR="00DB2D0B" w:rsidRPr="0003383B">
        <w:rPr>
          <w:sz w:val="28"/>
          <w:szCs w:val="28"/>
          <w:lang w:val="ru-RU"/>
        </w:rPr>
        <w:t>предъявляются</w:t>
      </w:r>
      <w:r>
        <w:rPr>
          <w:sz w:val="28"/>
          <w:szCs w:val="28"/>
          <w:lang w:val="ru-RU"/>
        </w:rPr>
        <w:t xml:space="preserve"> </w:t>
      </w:r>
      <w:r w:rsidR="00DB2D0B" w:rsidRPr="0003383B">
        <w:rPr>
          <w:sz w:val="28"/>
          <w:szCs w:val="28"/>
          <w:lang w:val="ru-RU"/>
        </w:rPr>
        <w:t>следующие</w:t>
      </w:r>
      <w:r>
        <w:rPr>
          <w:sz w:val="28"/>
          <w:szCs w:val="28"/>
          <w:lang w:val="ru-RU"/>
        </w:rPr>
        <w:t xml:space="preserve"> </w:t>
      </w:r>
      <w:r w:rsidR="00DB2D0B" w:rsidRPr="0003383B">
        <w:rPr>
          <w:sz w:val="28"/>
          <w:szCs w:val="28"/>
          <w:lang w:val="ru-RU"/>
        </w:rPr>
        <w:t>требования: педагогические, эстетические, гигиенические</w:t>
      </w:r>
    </w:p>
    <w:p w:rsidR="00DB2D0B" w:rsidRPr="0003383B" w:rsidRDefault="0003383B" w:rsidP="0003383B">
      <w:pPr>
        <w:spacing w:line="360" w:lineRule="auto"/>
        <w:ind w:firstLine="709"/>
        <w:jc w:val="both"/>
        <w:rPr>
          <w:sz w:val="28"/>
          <w:szCs w:val="28"/>
          <w:lang w:val="ru-RU"/>
        </w:rPr>
      </w:pPr>
      <w:r>
        <w:rPr>
          <w:sz w:val="28"/>
          <w:szCs w:val="28"/>
          <w:lang w:val="ru-RU"/>
        </w:rPr>
        <w:t xml:space="preserve"> </w:t>
      </w:r>
      <w:r w:rsidR="00DB2D0B" w:rsidRPr="0003383B">
        <w:rPr>
          <w:sz w:val="28"/>
          <w:szCs w:val="28"/>
          <w:lang w:val="ru-RU"/>
        </w:rPr>
        <w:t>Использование</w:t>
      </w:r>
      <w:r>
        <w:rPr>
          <w:sz w:val="28"/>
          <w:szCs w:val="28"/>
          <w:lang w:val="ru-RU"/>
        </w:rPr>
        <w:t xml:space="preserve"> </w:t>
      </w:r>
      <w:r w:rsidR="00DB2D0B" w:rsidRPr="0003383B">
        <w:rPr>
          <w:sz w:val="28"/>
          <w:szCs w:val="28"/>
          <w:lang w:val="ru-RU"/>
        </w:rPr>
        <w:t>имеющегося</w:t>
      </w:r>
      <w:r>
        <w:rPr>
          <w:sz w:val="28"/>
          <w:szCs w:val="28"/>
          <w:lang w:val="ru-RU"/>
        </w:rPr>
        <w:t xml:space="preserve"> </w:t>
      </w:r>
      <w:r w:rsidR="00DB2D0B" w:rsidRPr="0003383B">
        <w:rPr>
          <w:sz w:val="28"/>
          <w:szCs w:val="28"/>
          <w:lang w:val="ru-RU"/>
        </w:rPr>
        <w:t>в</w:t>
      </w:r>
      <w:r>
        <w:rPr>
          <w:sz w:val="28"/>
          <w:szCs w:val="28"/>
          <w:lang w:val="ru-RU"/>
        </w:rPr>
        <w:t xml:space="preserve"> </w:t>
      </w:r>
      <w:r w:rsidR="00DB2D0B" w:rsidRPr="0003383B">
        <w:rPr>
          <w:sz w:val="28"/>
          <w:szCs w:val="28"/>
          <w:lang w:val="ru-RU"/>
        </w:rPr>
        <w:t>дошкольном</w:t>
      </w:r>
      <w:r>
        <w:rPr>
          <w:sz w:val="28"/>
          <w:szCs w:val="28"/>
          <w:lang w:val="ru-RU"/>
        </w:rPr>
        <w:t xml:space="preserve"> </w:t>
      </w:r>
      <w:r w:rsidR="00DB2D0B" w:rsidRPr="0003383B">
        <w:rPr>
          <w:sz w:val="28"/>
          <w:szCs w:val="28"/>
          <w:lang w:val="ru-RU"/>
        </w:rPr>
        <w:t>учреждении</w:t>
      </w:r>
      <w:r>
        <w:rPr>
          <w:sz w:val="28"/>
          <w:szCs w:val="28"/>
          <w:lang w:val="ru-RU"/>
        </w:rPr>
        <w:t xml:space="preserve"> </w:t>
      </w:r>
      <w:r w:rsidR="00DB2D0B" w:rsidRPr="0003383B">
        <w:rPr>
          <w:sz w:val="28"/>
          <w:szCs w:val="28"/>
          <w:lang w:val="ru-RU"/>
        </w:rPr>
        <w:t>оборудования должно</w:t>
      </w:r>
      <w:r>
        <w:rPr>
          <w:sz w:val="28"/>
          <w:szCs w:val="28"/>
          <w:lang w:val="ru-RU"/>
        </w:rPr>
        <w:t xml:space="preserve"> </w:t>
      </w:r>
      <w:r w:rsidR="00DB2D0B" w:rsidRPr="0003383B">
        <w:rPr>
          <w:sz w:val="28"/>
          <w:szCs w:val="28"/>
          <w:lang w:val="ru-RU"/>
        </w:rPr>
        <w:t>способствовать</w:t>
      </w:r>
      <w:r>
        <w:rPr>
          <w:sz w:val="28"/>
          <w:szCs w:val="28"/>
          <w:lang w:val="ru-RU"/>
        </w:rPr>
        <w:t xml:space="preserve"> </w:t>
      </w:r>
      <w:r w:rsidR="00DB2D0B" w:rsidRPr="0003383B">
        <w:rPr>
          <w:sz w:val="28"/>
          <w:szCs w:val="28"/>
          <w:lang w:val="ru-RU"/>
        </w:rPr>
        <w:t>эффективной</w:t>
      </w:r>
      <w:r>
        <w:rPr>
          <w:sz w:val="28"/>
          <w:szCs w:val="28"/>
          <w:lang w:val="ru-RU"/>
        </w:rPr>
        <w:t xml:space="preserve"> </w:t>
      </w:r>
      <w:r w:rsidR="00DB2D0B" w:rsidRPr="0003383B">
        <w:rPr>
          <w:sz w:val="28"/>
          <w:szCs w:val="28"/>
          <w:lang w:val="ru-RU"/>
        </w:rPr>
        <w:t>организации</w:t>
      </w:r>
      <w:r>
        <w:rPr>
          <w:sz w:val="28"/>
          <w:szCs w:val="28"/>
          <w:lang w:val="ru-RU"/>
        </w:rPr>
        <w:t xml:space="preserve"> </w:t>
      </w:r>
      <w:r w:rsidR="00DB2D0B" w:rsidRPr="0003383B">
        <w:rPr>
          <w:sz w:val="28"/>
          <w:szCs w:val="28"/>
          <w:lang w:val="ru-RU"/>
        </w:rPr>
        <w:t>педагогического</w:t>
      </w:r>
      <w:r>
        <w:rPr>
          <w:sz w:val="28"/>
          <w:szCs w:val="28"/>
          <w:lang w:val="ru-RU"/>
        </w:rPr>
        <w:t xml:space="preserve"> </w:t>
      </w:r>
      <w:r w:rsidR="00DB2D0B" w:rsidRPr="0003383B">
        <w:rPr>
          <w:sz w:val="28"/>
          <w:szCs w:val="28"/>
          <w:lang w:val="ru-RU"/>
        </w:rPr>
        <w:t>процесса, позволяющего</w:t>
      </w:r>
      <w:r>
        <w:rPr>
          <w:sz w:val="28"/>
          <w:szCs w:val="28"/>
          <w:lang w:val="ru-RU"/>
        </w:rPr>
        <w:t xml:space="preserve"> </w:t>
      </w:r>
      <w:r w:rsidR="00DB2D0B" w:rsidRPr="0003383B">
        <w:rPr>
          <w:sz w:val="28"/>
          <w:szCs w:val="28"/>
          <w:lang w:val="ru-RU"/>
        </w:rPr>
        <w:t>успешно</w:t>
      </w:r>
      <w:r>
        <w:rPr>
          <w:sz w:val="28"/>
          <w:szCs w:val="28"/>
          <w:lang w:val="ru-RU"/>
        </w:rPr>
        <w:t xml:space="preserve"> </w:t>
      </w:r>
      <w:r w:rsidR="00DB2D0B" w:rsidRPr="0003383B">
        <w:rPr>
          <w:sz w:val="28"/>
          <w:szCs w:val="28"/>
          <w:lang w:val="ru-RU"/>
        </w:rPr>
        <w:t>решать</w:t>
      </w:r>
      <w:r>
        <w:rPr>
          <w:sz w:val="28"/>
          <w:szCs w:val="28"/>
          <w:lang w:val="ru-RU"/>
        </w:rPr>
        <w:t xml:space="preserve"> </w:t>
      </w:r>
      <w:r w:rsidR="00DB2D0B" w:rsidRPr="0003383B">
        <w:rPr>
          <w:sz w:val="28"/>
          <w:szCs w:val="28"/>
          <w:lang w:val="ru-RU"/>
        </w:rPr>
        <w:t>задачи</w:t>
      </w:r>
      <w:r>
        <w:rPr>
          <w:sz w:val="28"/>
          <w:szCs w:val="28"/>
          <w:lang w:val="ru-RU"/>
        </w:rPr>
        <w:t xml:space="preserve"> </w:t>
      </w:r>
      <w:r w:rsidR="00DB2D0B" w:rsidRPr="0003383B">
        <w:rPr>
          <w:sz w:val="28"/>
          <w:szCs w:val="28"/>
          <w:lang w:val="ru-RU"/>
        </w:rPr>
        <w:t>дидактического</w:t>
      </w:r>
      <w:r>
        <w:rPr>
          <w:sz w:val="28"/>
          <w:szCs w:val="28"/>
          <w:lang w:val="ru-RU"/>
        </w:rPr>
        <w:t xml:space="preserve"> </w:t>
      </w:r>
      <w:r w:rsidR="00DB2D0B" w:rsidRPr="0003383B">
        <w:rPr>
          <w:sz w:val="28"/>
          <w:szCs w:val="28"/>
          <w:lang w:val="ru-RU"/>
        </w:rPr>
        <w:t>и</w:t>
      </w:r>
      <w:r>
        <w:rPr>
          <w:sz w:val="28"/>
          <w:szCs w:val="28"/>
          <w:lang w:val="ru-RU"/>
        </w:rPr>
        <w:t xml:space="preserve"> </w:t>
      </w:r>
      <w:r w:rsidR="00DB2D0B" w:rsidRPr="0003383B">
        <w:rPr>
          <w:sz w:val="28"/>
          <w:szCs w:val="28"/>
          <w:lang w:val="ru-RU"/>
        </w:rPr>
        <w:t>оздоровительного</w:t>
      </w:r>
      <w:r>
        <w:rPr>
          <w:sz w:val="28"/>
          <w:szCs w:val="28"/>
          <w:lang w:val="ru-RU"/>
        </w:rPr>
        <w:t xml:space="preserve"> </w:t>
      </w:r>
      <w:r w:rsidR="00DB2D0B" w:rsidRPr="0003383B">
        <w:rPr>
          <w:sz w:val="28"/>
          <w:szCs w:val="28"/>
          <w:lang w:val="ru-RU"/>
        </w:rPr>
        <w:t xml:space="preserve">характера: </w:t>
      </w:r>
    </w:p>
    <w:p w:rsidR="00DB2D0B" w:rsidRPr="0003383B" w:rsidRDefault="00097185" w:rsidP="0003383B">
      <w:pPr>
        <w:numPr>
          <w:ilvl w:val="1"/>
          <w:numId w:val="1"/>
        </w:numPr>
        <w:tabs>
          <w:tab w:val="left" w:pos="907"/>
          <w:tab w:val="left" w:pos="5470"/>
          <w:tab w:val="left" w:pos="5657"/>
        </w:tabs>
        <w:spacing w:line="360" w:lineRule="auto"/>
        <w:ind w:firstLine="709"/>
        <w:jc w:val="both"/>
        <w:rPr>
          <w:sz w:val="28"/>
          <w:szCs w:val="28"/>
          <w:lang w:val="ru-RU"/>
        </w:rPr>
      </w:pPr>
      <w:r>
        <w:rPr>
          <w:sz w:val="28"/>
          <w:szCs w:val="28"/>
          <w:lang w:val="ru-RU"/>
        </w:rPr>
        <w:t xml:space="preserve"> </w:t>
      </w:r>
      <w:r w:rsidR="00DB2D0B" w:rsidRPr="0003383B">
        <w:rPr>
          <w:sz w:val="28"/>
          <w:szCs w:val="28"/>
          <w:lang w:val="ru-RU"/>
        </w:rPr>
        <w:t>развитие</w:t>
      </w:r>
      <w:r w:rsidR="0003383B">
        <w:rPr>
          <w:sz w:val="28"/>
          <w:szCs w:val="28"/>
          <w:lang w:val="ru-RU"/>
        </w:rPr>
        <w:t xml:space="preserve"> </w:t>
      </w:r>
      <w:r w:rsidR="00DB2D0B" w:rsidRPr="0003383B">
        <w:rPr>
          <w:sz w:val="28"/>
          <w:szCs w:val="28"/>
          <w:lang w:val="ru-RU"/>
        </w:rPr>
        <w:t>движений</w:t>
      </w:r>
      <w:r w:rsidR="0003383B">
        <w:rPr>
          <w:sz w:val="28"/>
          <w:szCs w:val="28"/>
          <w:lang w:val="ru-RU"/>
        </w:rPr>
        <w:t xml:space="preserve"> </w:t>
      </w:r>
      <w:r w:rsidR="00DB2D0B" w:rsidRPr="0003383B">
        <w:rPr>
          <w:sz w:val="28"/>
          <w:szCs w:val="28"/>
          <w:lang w:val="ru-RU"/>
        </w:rPr>
        <w:t>и</w:t>
      </w:r>
      <w:r w:rsidR="0003383B">
        <w:rPr>
          <w:sz w:val="28"/>
          <w:szCs w:val="28"/>
          <w:lang w:val="ru-RU"/>
        </w:rPr>
        <w:t xml:space="preserve"> </w:t>
      </w:r>
      <w:r w:rsidR="00DB2D0B" w:rsidRPr="0003383B">
        <w:rPr>
          <w:sz w:val="28"/>
          <w:szCs w:val="28"/>
          <w:lang w:val="ru-RU"/>
        </w:rPr>
        <w:t>совершенствование</w:t>
      </w:r>
      <w:r w:rsidR="0003383B">
        <w:rPr>
          <w:sz w:val="28"/>
          <w:szCs w:val="28"/>
          <w:lang w:val="ru-RU"/>
        </w:rPr>
        <w:t xml:space="preserve"> </w:t>
      </w:r>
      <w:r w:rsidR="00DB2D0B" w:rsidRPr="0003383B">
        <w:rPr>
          <w:sz w:val="28"/>
          <w:szCs w:val="28"/>
          <w:lang w:val="ru-RU"/>
        </w:rPr>
        <w:t>двигательных</w:t>
      </w:r>
      <w:r w:rsidR="0003383B">
        <w:rPr>
          <w:sz w:val="28"/>
          <w:szCs w:val="28"/>
          <w:lang w:val="ru-RU"/>
        </w:rPr>
        <w:t xml:space="preserve"> </w:t>
      </w:r>
      <w:r w:rsidR="00DB2D0B" w:rsidRPr="0003383B">
        <w:rPr>
          <w:sz w:val="28"/>
          <w:szCs w:val="28"/>
          <w:lang w:val="ru-RU"/>
        </w:rPr>
        <w:t>функций;</w:t>
      </w:r>
    </w:p>
    <w:p w:rsidR="00DB2D0B" w:rsidRPr="0003383B" w:rsidRDefault="00097185" w:rsidP="0003383B">
      <w:pPr>
        <w:numPr>
          <w:ilvl w:val="1"/>
          <w:numId w:val="1"/>
        </w:numPr>
        <w:tabs>
          <w:tab w:val="left" w:pos="907"/>
          <w:tab w:val="left" w:pos="5470"/>
          <w:tab w:val="left" w:pos="5657"/>
        </w:tabs>
        <w:spacing w:line="360" w:lineRule="auto"/>
        <w:ind w:firstLine="709"/>
        <w:jc w:val="both"/>
        <w:rPr>
          <w:sz w:val="28"/>
          <w:szCs w:val="28"/>
          <w:lang w:val="ru-RU"/>
        </w:rPr>
      </w:pPr>
      <w:r>
        <w:rPr>
          <w:sz w:val="28"/>
          <w:szCs w:val="28"/>
          <w:lang w:val="ru-RU"/>
        </w:rPr>
        <w:t xml:space="preserve"> </w:t>
      </w:r>
      <w:r w:rsidR="00DB2D0B" w:rsidRPr="0003383B">
        <w:rPr>
          <w:sz w:val="28"/>
          <w:szCs w:val="28"/>
          <w:lang w:val="ru-RU"/>
        </w:rPr>
        <w:t>достижение</w:t>
      </w:r>
      <w:r w:rsidR="0003383B">
        <w:rPr>
          <w:sz w:val="28"/>
          <w:szCs w:val="28"/>
          <w:lang w:val="ru-RU"/>
        </w:rPr>
        <w:t xml:space="preserve"> </w:t>
      </w:r>
      <w:r w:rsidR="00DB2D0B" w:rsidRPr="0003383B">
        <w:rPr>
          <w:sz w:val="28"/>
          <w:szCs w:val="28"/>
          <w:lang w:val="ru-RU"/>
        </w:rPr>
        <w:t>необходимой</w:t>
      </w:r>
      <w:r w:rsidR="0003383B">
        <w:rPr>
          <w:sz w:val="28"/>
          <w:szCs w:val="28"/>
          <w:lang w:val="ru-RU"/>
        </w:rPr>
        <w:t xml:space="preserve"> </w:t>
      </w:r>
      <w:r w:rsidR="00DB2D0B" w:rsidRPr="0003383B">
        <w:rPr>
          <w:sz w:val="28"/>
          <w:szCs w:val="28"/>
          <w:lang w:val="ru-RU"/>
        </w:rPr>
        <w:t>для</w:t>
      </w:r>
      <w:r w:rsidR="0003383B">
        <w:rPr>
          <w:sz w:val="28"/>
          <w:szCs w:val="28"/>
          <w:lang w:val="ru-RU"/>
        </w:rPr>
        <w:t xml:space="preserve"> </w:t>
      </w:r>
      <w:r w:rsidR="00DB2D0B" w:rsidRPr="0003383B">
        <w:rPr>
          <w:sz w:val="28"/>
          <w:szCs w:val="28"/>
          <w:lang w:val="ru-RU"/>
        </w:rPr>
        <w:t>возраста</w:t>
      </w:r>
      <w:r w:rsidR="0003383B">
        <w:rPr>
          <w:sz w:val="28"/>
          <w:szCs w:val="28"/>
          <w:lang w:val="ru-RU"/>
        </w:rPr>
        <w:t xml:space="preserve"> </w:t>
      </w:r>
      <w:r w:rsidR="00DB2D0B" w:rsidRPr="0003383B">
        <w:rPr>
          <w:sz w:val="28"/>
          <w:szCs w:val="28"/>
          <w:lang w:val="ru-RU"/>
        </w:rPr>
        <w:t>физической</w:t>
      </w:r>
      <w:r w:rsidR="0003383B">
        <w:rPr>
          <w:sz w:val="28"/>
          <w:szCs w:val="28"/>
          <w:lang w:val="ru-RU"/>
        </w:rPr>
        <w:t xml:space="preserve"> </w:t>
      </w:r>
      <w:r w:rsidR="00DB2D0B" w:rsidRPr="0003383B">
        <w:rPr>
          <w:sz w:val="28"/>
          <w:szCs w:val="28"/>
          <w:lang w:val="ru-RU"/>
        </w:rPr>
        <w:t>подготовленности;</w:t>
      </w:r>
    </w:p>
    <w:p w:rsidR="00DB2D0B" w:rsidRPr="0003383B" w:rsidRDefault="00097185" w:rsidP="0003383B">
      <w:pPr>
        <w:numPr>
          <w:ilvl w:val="1"/>
          <w:numId w:val="1"/>
        </w:numPr>
        <w:tabs>
          <w:tab w:val="left" w:pos="907"/>
          <w:tab w:val="left" w:pos="5470"/>
          <w:tab w:val="left" w:pos="5657"/>
        </w:tabs>
        <w:spacing w:line="360" w:lineRule="auto"/>
        <w:ind w:firstLine="709"/>
        <w:jc w:val="both"/>
        <w:rPr>
          <w:sz w:val="28"/>
          <w:szCs w:val="28"/>
          <w:lang w:val="ru-RU"/>
        </w:rPr>
      </w:pPr>
      <w:r>
        <w:rPr>
          <w:sz w:val="28"/>
          <w:szCs w:val="28"/>
          <w:lang w:val="ru-RU"/>
        </w:rPr>
        <w:t xml:space="preserve"> </w:t>
      </w:r>
      <w:r w:rsidR="00DB2D0B" w:rsidRPr="0003383B">
        <w:rPr>
          <w:sz w:val="28"/>
          <w:szCs w:val="28"/>
          <w:lang w:val="ru-RU"/>
        </w:rPr>
        <w:t>предупреждение</w:t>
      </w:r>
      <w:r w:rsidR="0003383B">
        <w:rPr>
          <w:sz w:val="28"/>
          <w:szCs w:val="28"/>
          <w:lang w:val="ru-RU"/>
        </w:rPr>
        <w:t xml:space="preserve"> </w:t>
      </w:r>
      <w:r w:rsidR="00DB2D0B" w:rsidRPr="0003383B">
        <w:rPr>
          <w:sz w:val="28"/>
          <w:szCs w:val="28"/>
          <w:lang w:val="ru-RU"/>
        </w:rPr>
        <w:t>нарушений</w:t>
      </w:r>
      <w:r w:rsidR="0003383B">
        <w:rPr>
          <w:sz w:val="28"/>
          <w:szCs w:val="28"/>
          <w:lang w:val="ru-RU"/>
        </w:rPr>
        <w:t xml:space="preserve"> </w:t>
      </w:r>
      <w:r w:rsidR="00DB2D0B" w:rsidRPr="0003383B">
        <w:rPr>
          <w:sz w:val="28"/>
          <w:szCs w:val="28"/>
          <w:lang w:val="ru-RU"/>
        </w:rPr>
        <w:t>опорно-двигательного</w:t>
      </w:r>
      <w:r w:rsidR="0003383B">
        <w:rPr>
          <w:sz w:val="28"/>
          <w:szCs w:val="28"/>
          <w:lang w:val="ru-RU"/>
        </w:rPr>
        <w:t xml:space="preserve"> </w:t>
      </w:r>
      <w:r w:rsidR="00DB2D0B" w:rsidRPr="0003383B">
        <w:rPr>
          <w:sz w:val="28"/>
          <w:szCs w:val="28"/>
          <w:lang w:val="ru-RU"/>
        </w:rPr>
        <w:t>аппарата;</w:t>
      </w:r>
    </w:p>
    <w:p w:rsidR="00DB2D0B" w:rsidRPr="0003383B" w:rsidRDefault="00097185" w:rsidP="0003383B">
      <w:pPr>
        <w:numPr>
          <w:ilvl w:val="1"/>
          <w:numId w:val="1"/>
        </w:numPr>
        <w:tabs>
          <w:tab w:val="left" w:pos="907"/>
          <w:tab w:val="left" w:pos="5096"/>
          <w:tab w:val="left" w:pos="5470"/>
          <w:tab w:val="left" w:pos="5657"/>
        </w:tabs>
        <w:spacing w:line="360" w:lineRule="auto"/>
        <w:ind w:firstLine="709"/>
        <w:jc w:val="both"/>
        <w:rPr>
          <w:sz w:val="28"/>
          <w:szCs w:val="28"/>
          <w:lang w:val="ru-RU"/>
        </w:rPr>
      </w:pPr>
      <w:r>
        <w:rPr>
          <w:sz w:val="28"/>
          <w:szCs w:val="28"/>
          <w:lang w:val="ru-RU"/>
        </w:rPr>
        <w:t xml:space="preserve"> </w:t>
      </w:r>
      <w:r w:rsidR="00DB2D0B" w:rsidRPr="0003383B">
        <w:rPr>
          <w:sz w:val="28"/>
          <w:szCs w:val="28"/>
          <w:lang w:val="ru-RU"/>
        </w:rPr>
        <w:t>воспитание</w:t>
      </w:r>
      <w:r w:rsidR="0003383B">
        <w:rPr>
          <w:sz w:val="28"/>
          <w:szCs w:val="28"/>
          <w:lang w:val="ru-RU"/>
        </w:rPr>
        <w:t xml:space="preserve"> </w:t>
      </w:r>
      <w:r w:rsidR="00DB2D0B" w:rsidRPr="0003383B">
        <w:rPr>
          <w:sz w:val="28"/>
          <w:szCs w:val="28"/>
          <w:lang w:val="ru-RU"/>
        </w:rPr>
        <w:t>положительных</w:t>
      </w:r>
      <w:r w:rsidR="0003383B">
        <w:rPr>
          <w:sz w:val="28"/>
          <w:szCs w:val="28"/>
          <w:lang w:val="ru-RU"/>
        </w:rPr>
        <w:t xml:space="preserve"> </w:t>
      </w:r>
      <w:r w:rsidR="00DB2D0B" w:rsidRPr="0003383B">
        <w:rPr>
          <w:sz w:val="28"/>
          <w:szCs w:val="28"/>
          <w:lang w:val="ru-RU"/>
        </w:rPr>
        <w:t>нравственно-волевых</w:t>
      </w:r>
      <w:r w:rsidR="0003383B">
        <w:rPr>
          <w:sz w:val="28"/>
          <w:szCs w:val="28"/>
          <w:lang w:val="ru-RU"/>
        </w:rPr>
        <w:t xml:space="preserve"> </w:t>
      </w:r>
      <w:r w:rsidR="00DB2D0B" w:rsidRPr="0003383B">
        <w:rPr>
          <w:sz w:val="28"/>
          <w:szCs w:val="28"/>
          <w:lang w:val="ru-RU"/>
        </w:rPr>
        <w:t>черт</w:t>
      </w:r>
      <w:r w:rsidR="0003383B">
        <w:rPr>
          <w:sz w:val="28"/>
          <w:szCs w:val="28"/>
          <w:lang w:val="ru-RU"/>
        </w:rPr>
        <w:t xml:space="preserve"> </w:t>
      </w:r>
      <w:r w:rsidR="00DB2D0B" w:rsidRPr="0003383B">
        <w:rPr>
          <w:sz w:val="28"/>
          <w:szCs w:val="28"/>
          <w:lang w:val="ru-RU"/>
        </w:rPr>
        <w:t>личности, активности, самостоятельности;</w:t>
      </w:r>
    </w:p>
    <w:p w:rsidR="00DB2D0B" w:rsidRPr="0003383B" w:rsidRDefault="00097185" w:rsidP="0003383B">
      <w:pPr>
        <w:numPr>
          <w:ilvl w:val="1"/>
          <w:numId w:val="1"/>
        </w:numPr>
        <w:tabs>
          <w:tab w:val="left" w:pos="907"/>
          <w:tab w:val="left" w:pos="5470"/>
          <w:tab w:val="left" w:pos="5657"/>
        </w:tabs>
        <w:spacing w:line="360" w:lineRule="auto"/>
        <w:ind w:firstLine="709"/>
        <w:jc w:val="both"/>
        <w:rPr>
          <w:sz w:val="28"/>
          <w:szCs w:val="28"/>
          <w:lang w:val="ru-RU"/>
        </w:rPr>
      </w:pPr>
      <w:r>
        <w:rPr>
          <w:sz w:val="28"/>
          <w:szCs w:val="28"/>
          <w:lang w:val="ru-RU"/>
        </w:rPr>
        <w:t xml:space="preserve"> </w:t>
      </w:r>
      <w:r w:rsidR="00DB2D0B" w:rsidRPr="0003383B">
        <w:rPr>
          <w:sz w:val="28"/>
          <w:szCs w:val="28"/>
          <w:lang w:val="ru-RU"/>
        </w:rPr>
        <w:t>создание</w:t>
      </w:r>
      <w:r w:rsidR="0003383B">
        <w:rPr>
          <w:sz w:val="28"/>
          <w:szCs w:val="28"/>
          <w:lang w:val="ru-RU"/>
        </w:rPr>
        <w:t xml:space="preserve"> </w:t>
      </w:r>
      <w:r w:rsidR="00DB2D0B" w:rsidRPr="0003383B">
        <w:rPr>
          <w:sz w:val="28"/>
          <w:szCs w:val="28"/>
          <w:lang w:val="ru-RU"/>
        </w:rPr>
        <w:t>благоприятных</w:t>
      </w:r>
      <w:r w:rsidR="0003383B">
        <w:rPr>
          <w:sz w:val="28"/>
          <w:szCs w:val="28"/>
          <w:lang w:val="ru-RU"/>
        </w:rPr>
        <w:t xml:space="preserve"> </w:t>
      </w:r>
      <w:r w:rsidR="00DB2D0B" w:rsidRPr="0003383B">
        <w:rPr>
          <w:sz w:val="28"/>
          <w:szCs w:val="28"/>
          <w:lang w:val="ru-RU"/>
        </w:rPr>
        <w:t>условий</w:t>
      </w:r>
      <w:r w:rsidR="0003383B">
        <w:rPr>
          <w:sz w:val="28"/>
          <w:szCs w:val="28"/>
          <w:lang w:val="ru-RU"/>
        </w:rPr>
        <w:t xml:space="preserve"> </w:t>
      </w:r>
      <w:r w:rsidR="00DB2D0B" w:rsidRPr="0003383B">
        <w:rPr>
          <w:sz w:val="28"/>
          <w:szCs w:val="28"/>
          <w:lang w:val="ru-RU"/>
        </w:rPr>
        <w:t>для</w:t>
      </w:r>
      <w:r w:rsidR="0003383B">
        <w:rPr>
          <w:sz w:val="28"/>
          <w:szCs w:val="28"/>
          <w:lang w:val="ru-RU"/>
        </w:rPr>
        <w:t xml:space="preserve"> </w:t>
      </w:r>
      <w:r w:rsidR="00DB2D0B" w:rsidRPr="0003383B">
        <w:rPr>
          <w:sz w:val="28"/>
          <w:szCs w:val="28"/>
          <w:lang w:val="ru-RU"/>
        </w:rPr>
        <w:t>активного</w:t>
      </w:r>
      <w:r w:rsidR="0003383B">
        <w:rPr>
          <w:sz w:val="28"/>
          <w:szCs w:val="28"/>
          <w:lang w:val="ru-RU"/>
        </w:rPr>
        <w:t xml:space="preserve"> </w:t>
      </w:r>
      <w:r w:rsidR="00DB2D0B" w:rsidRPr="0003383B">
        <w:rPr>
          <w:sz w:val="28"/>
          <w:szCs w:val="28"/>
          <w:lang w:val="ru-RU"/>
        </w:rPr>
        <w:t>отдыха, радостной</w:t>
      </w:r>
      <w:r w:rsidR="0003383B">
        <w:rPr>
          <w:sz w:val="28"/>
          <w:szCs w:val="28"/>
          <w:lang w:val="ru-RU"/>
        </w:rPr>
        <w:t xml:space="preserve"> </w:t>
      </w:r>
      <w:r w:rsidR="00DB2D0B" w:rsidRPr="0003383B">
        <w:rPr>
          <w:sz w:val="28"/>
          <w:szCs w:val="28"/>
          <w:lang w:val="ru-RU"/>
        </w:rPr>
        <w:t>содержательной</w:t>
      </w:r>
      <w:r w:rsidR="0003383B">
        <w:rPr>
          <w:sz w:val="28"/>
          <w:szCs w:val="28"/>
          <w:lang w:val="ru-RU"/>
        </w:rPr>
        <w:t xml:space="preserve"> </w:t>
      </w:r>
      <w:r w:rsidR="00DB2D0B" w:rsidRPr="0003383B">
        <w:rPr>
          <w:sz w:val="28"/>
          <w:szCs w:val="28"/>
          <w:lang w:val="ru-RU"/>
        </w:rPr>
        <w:t>деятельности</w:t>
      </w:r>
      <w:r w:rsidR="0003383B">
        <w:rPr>
          <w:sz w:val="28"/>
          <w:szCs w:val="28"/>
          <w:lang w:val="ru-RU"/>
        </w:rPr>
        <w:t xml:space="preserve"> </w:t>
      </w:r>
      <w:r w:rsidR="00DB2D0B" w:rsidRPr="0003383B">
        <w:rPr>
          <w:sz w:val="28"/>
          <w:szCs w:val="28"/>
          <w:lang w:val="ru-RU"/>
        </w:rPr>
        <w:t>в</w:t>
      </w:r>
      <w:r w:rsidR="0003383B">
        <w:rPr>
          <w:sz w:val="28"/>
          <w:szCs w:val="28"/>
          <w:lang w:val="ru-RU"/>
        </w:rPr>
        <w:t xml:space="preserve"> </w:t>
      </w:r>
      <w:r w:rsidR="00DB2D0B" w:rsidRPr="0003383B">
        <w:rPr>
          <w:sz w:val="28"/>
          <w:szCs w:val="28"/>
          <w:lang w:val="ru-RU"/>
        </w:rPr>
        <w:t>коллективных</w:t>
      </w:r>
      <w:r w:rsidR="0003383B">
        <w:rPr>
          <w:sz w:val="28"/>
          <w:szCs w:val="28"/>
          <w:lang w:val="ru-RU"/>
        </w:rPr>
        <w:t xml:space="preserve"> </w:t>
      </w:r>
      <w:r w:rsidR="00DB2D0B" w:rsidRPr="0003383B">
        <w:rPr>
          <w:sz w:val="28"/>
          <w:szCs w:val="28"/>
          <w:lang w:val="ru-RU"/>
        </w:rPr>
        <w:t>играх</w:t>
      </w:r>
      <w:r w:rsidR="0003383B">
        <w:rPr>
          <w:sz w:val="28"/>
          <w:szCs w:val="28"/>
          <w:lang w:val="ru-RU"/>
        </w:rPr>
        <w:t xml:space="preserve"> </w:t>
      </w:r>
      <w:r w:rsidR="00DB2D0B" w:rsidRPr="0003383B">
        <w:rPr>
          <w:sz w:val="28"/>
          <w:szCs w:val="28"/>
          <w:lang w:val="ru-RU"/>
        </w:rPr>
        <w:t>и</w:t>
      </w:r>
      <w:r w:rsidR="0003383B">
        <w:rPr>
          <w:sz w:val="28"/>
          <w:szCs w:val="28"/>
          <w:lang w:val="ru-RU"/>
        </w:rPr>
        <w:t xml:space="preserve"> </w:t>
      </w:r>
      <w:r w:rsidR="00DB2D0B" w:rsidRPr="0003383B">
        <w:rPr>
          <w:sz w:val="28"/>
          <w:szCs w:val="28"/>
          <w:lang w:val="ru-RU"/>
        </w:rPr>
        <w:t>развлечениях.</w:t>
      </w:r>
    </w:p>
    <w:p w:rsidR="00DB2D0B" w:rsidRPr="0003383B" w:rsidRDefault="0003383B" w:rsidP="0003383B">
      <w:pPr>
        <w:tabs>
          <w:tab w:val="left" w:pos="1196"/>
          <w:tab w:val="left" w:pos="1570"/>
          <w:tab w:val="left" w:pos="1757"/>
        </w:tabs>
        <w:spacing w:line="360" w:lineRule="auto"/>
        <w:ind w:firstLine="709"/>
        <w:jc w:val="both"/>
        <w:rPr>
          <w:sz w:val="28"/>
          <w:szCs w:val="28"/>
          <w:lang w:val="ru-RU"/>
        </w:rPr>
      </w:pPr>
      <w:r>
        <w:rPr>
          <w:sz w:val="28"/>
          <w:szCs w:val="28"/>
          <w:lang w:val="ru-RU"/>
        </w:rPr>
        <w:t xml:space="preserve"> </w:t>
      </w:r>
      <w:r w:rsidR="00DB2D0B" w:rsidRPr="0003383B">
        <w:rPr>
          <w:sz w:val="28"/>
          <w:szCs w:val="28"/>
          <w:lang w:val="ru-RU"/>
        </w:rPr>
        <w:t>Одним</w:t>
      </w:r>
      <w:r>
        <w:rPr>
          <w:sz w:val="28"/>
          <w:szCs w:val="28"/>
          <w:lang w:val="ru-RU"/>
        </w:rPr>
        <w:t xml:space="preserve"> </w:t>
      </w:r>
      <w:r w:rsidR="00DB2D0B" w:rsidRPr="0003383B">
        <w:rPr>
          <w:sz w:val="28"/>
          <w:szCs w:val="28"/>
          <w:lang w:val="ru-RU"/>
        </w:rPr>
        <w:t>из</w:t>
      </w:r>
      <w:r>
        <w:rPr>
          <w:sz w:val="28"/>
          <w:szCs w:val="28"/>
          <w:lang w:val="ru-RU"/>
        </w:rPr>
        <w:t xml:space="preserve"> </w:t>
      </w:r>
      <w:r w:rsidR="00DB2D0B" w:rsidRPr="0003383B">
        <w:rPr>
          <w:sz w:val="28"/>
          <w:szCs w:val="28"/>
          <w:lang w:val="ru-RU"/>
        </w:rPr>
        <w:t>необходимых</w:t>
      </w:r>
      <w:r>
        <w:rPr>
          <w:sz w:val="28"/>
          <w:szCs w:val="28"/>
          <w:lang w:val="ru-RU"/>
        </w:rPr>
        <w:t xml:space="preserve"> </w:t>
      </w:r>
      <w:r w:rsidR="00DB2D0B" w:rsidRPr="0003383B">
        <w:rPr>
          <w:sz w:val="28"/>
          <w:szCs w:val="28"/>
          <w:lang w:val="ru-RU"/>
        </w:rPr>
        <w:t>требований</w:t>
      </w:r>
      <w:r>
        <w:rPr>
          <w:sz w:val="28"/>
          <w:szCs w:val="28"/>
          <w:lang w:val="ru-RU"/>
        </w:rPr>
        <w:t xml:space="preserve"> </w:t>
      </w:r>
      <w:r w:rsidR="00DB2D0B" w:rsidRPr="0003383B">
        <w:rPr>
          <w:sz w:val="28"/>
          <w:szCs w:val="28"/>
          <w:lang w:val="ru-RU"/>
        </w:rPr>
        <w:t>является</w:t>
      </w:r>
      <w:r>
        <w:rPr>
          <w:sz w:val="28"/>
          <w:szCs w:val="28"/>
          <w:lang w:val="ru-RU"/>
        </w:rPr>
        <w:t xml:space="preserve"> </w:t>
      </w:r>
      <w:r w:rsidR="00DB2D0B" w:rsidRPr="0003383B">
        <w:rPr>
          <w:sz w:val="28"/>
          <w:szCs w:val="28"/>
          <w:lang w:val="ru-RU"/>
        </w:rPr>
        <w:t>обеспечение</w:t>
      </w:r>
      <w:r>
        <w:rPr>
          <w:sz w:val="28"/>
          <w:szCs w:val="28"/>
          <w:lang w:val="ru-RU"/>
        </w:rPr>
        <w:t xml:space="preserve"> </w:t>
      </w:r>
      <w:r w:rsidR="00DB2D0B" w:rsidRPr="0003383B">
        <w:rPr>
          <w:sz w:val="28"/>
          <w:szCs w:val="28"/>
          <w:lang w:val="ru-RU"/>
        </w:rPr>
        <w:t>безопасности</w:t>
      </w:r>
      <w:r>
        <w:rPr>
          <w:sz w:val="28"/>
          <w:szCs w:val="28"/>
          <w:lang w:val="ru-RU"/>
        </w:rPr>
        <w:t xml:space="preserve"> </w:t>
      </w:r>
      <w:r w:rsidR="00DB2D0B" w:rsidRPr="0003383B">
        <w:rPr>
          <w:sz w:val="28"/>
          <w:szCs w:val="28"/>
          <w:lang w:val="ru-RU"/>
        </w:rPr>
        <w:t>детей</w:t>
      </w:r>
      <w:r>
        <w:rPr>
          <w:sz w:val="28"/>
          <w:szCs w:val="28"/>
          <w:lang w:val="ru-RU"/>
        </w:rPr>
        <w:t xml:space="preserve"> </w:t>
      </w:r>
      <w:r w:rsidR="00DB2D0B" w:rsidRPr="0003383B">
        <w:rPr>
          <w:sz w:val="28"/>
          <w:szCs w:val="28"/>
          <w:lang w:val="ru-RU"/>
        </w:rPr>
        <w:t>при</w:t>
      </w:r>
      <w:r>
        <w:rPr>
          <w:sz w:val="28"/>
          <w:szCs w:val="28"/>
          <w:lang w:val="ru-RU"/>
        </w:rPr>
        <w:t xml:space="preserve"> </w:t>
      </w:r>
      <w:r w:rsidR="00DB2D0B" w:rsidRPr="0003383B">
        <w:rPr>
          <w:sz w:val="28"/>
          <w:szCs w:val="28"/>
          <w:lang w:val="ru-RU"/>
        </w:rPr>
        <w:t>использовании</w:t>
      </w:r>
      <w:r>
        <w:rPr>
          <w:sz w:val="28"/>
          <w:szCs w:val="28"/>
          <w:lang w:val="ru-RU"/>
        </w:rPr>
        <w:t xml:space="preserve"> </w:t>
      </w:r>
      <w:r w:rsidR="00DB2D0B" w:rsidRPr="0003383B">
        <w:rPr>
          <w:sz w:val="28"/>
          <w:szCs w:val="28"/>
          <w:lang w:val="ru-RU"/>
        </w:rPr>
        <w:t>оборудования. Каждое</w:t>
      </w:r>
      <w:r>
        <w:rPr>
          <w:sz w:val="28"/>
          <w:szCs w:val="28"/>
          <w:lang w:val="ru-RU"/>
        </w:rPr>
        <w:t xml:space="preserve"> </w:t>
      </w:r>
      <w:r w:rsidR="00DB2D0B" w:rsidRPr="0003383B">
        <w:rPr>
          <w:sz w:val="28"/>
          <w:szCs w:val="28"/>
          <w:lang w:val="ru-RU"/>
        </w:rPr>
        <w:t>пособие</w:t>
      </w:r>
      <w:r>
        <w:rPr>
          <w:sz w:val="28"/>
          <w:szCs w:val="28"/>
          <w:lang w:val="ru-RU"/>
        </w:rPr>
        <w:t xml:space="preserve"> </w:t>
      </w:r>
      <w:r w:rsidR="00DB2D0B" w:rsidRPr="0003383B">
        <w:rPr>
          <w:sz w:val="28"/>
          <w:szCs w:val="28"/>
          <w:lang w:val="ru-RU"/>
        </w:rPr>
        <w:t>должно</w:t>
      </w:r>
      <w:r>
        <w:rPr>
          <w:sz w:val="28"/>
          <w:szCs w:val="28"/>
          <w:lang w:val="ru-RU"/>
        </w:rPr>
        <w:t xml:space="preserve"> </w:t>
      </w:r>
      <w:r w:rsidR="00DB2D0B" w:rsidRPr="0003383B">
        <w:rPr>
          <w:sz w:val="28"/>
          <w:szCs w:val="28"/>
          <w:lang w:val="ru-RU"/>
        </w:rPr>
        <w:t>быть</w:t>
      </w:r>
      <w:r>
        <w:rPr>
          <w:sz w:val="28"/>
          <w:szCs w:val="28"/>
          <w:lang w:val="ru-RU"/>
        </w:rPr>
        <w:t xml:space="preserve"> </w:t>
      </w:r>
      <w:r w:rsidR="00DB2D0B" w:rsidRPr="0003383B">
        <w:rPr>
          <w:sz w:val="28"/>
          <w:szCs w:val="28"/>
          <w:lang w:val="ru-RU"/>
        </w:rPr>
        <w:t>прочным, надежным, пригодным для</w:t>
      </w:r>
      <w:r>
        <w:rPr>
          <w:sz w:val="28"/>
          <w:szCs w:val="28"/>
          <w:lang w:val="ru-RU"/>
        </w:rPr>
        <w:t xml:space="preserve"> </w:t>
      </w:r>
      <w:r w:rsidR="00DB2D0B" w:rsidRPr="0003383B">
        <w:rPr>
          <w:sz w:val="28"/>
          <w:szCs w:val="28"/>
          <w:lang w:val="ru-RU"/>
        </w:rPr>
        <w:t>эксплуатации.</w:t>
      </w:r>
    </w:p>
    <w:p w:rsidR="00DB2D0B" w:rsidRPr="0003383B" w:rsidRDefault="0003383B" w:rsidP="0003383B">
      <w:pPr>
        <w:tabs>
          <w:tab w:val="left" w:pos="688"/>
          <w:tab w:val="left" w:pos="1062"/>
          <w:tab w:val="left" w:pos="1249"/>
        </w:tabs>
        <w:spacing w:line="360" w:lineRule="auto"/>
        <w:ind w:firstLine="709"/>
        <w:jc w:val="both"/>
        <w:rPr>
          <w:sz w:val="28"/>
          <w:szCs w:val="28"/>
          <w:lang w:val="ru-RU"/>
        </w:rPr>
      </w:pPr>
      <w:r>
        <w:rPr>
          <w:sz w:val="28"/>
          <w:szCs w:val="28"/>
          <w:lang w:val="ru-RU"/>
        </w:rPr>
        <w:t xml:space="preserve"> </w:t>
      </w:r>
      <w:r w:rsidR="00DB2D0B" w:rsidRPr="0003383B">
        <w:rPr>
          <w:sz w:val="28"/>
          <w:szCs w:val="28"/>
          <w:lang w:val="ru-RU"/>
        </w:rPr>
        <w:t>Прежде</w:t>
      </w:r>
      <w:r>
        <w:rPr>
          <w:sz w:val="28"/>
          <w:szCs w:val="28"/>
          <w:lang w:val="ru-RU"/>
        </w:rPr>
        <w:t xml:space="preserve"> </w:t>
      </w:r>
      <w:r w:rsidR="00DB2D0B" w:rsidRPr="0003383B">
        <w:rPr>
          <w:sz w:val="28"/>
          <w:szCs w:val="28"/>
          <w:lang w:val="ru-RU"/>
        </w:rPr>
        <w:t>всего,</w:t>
      </w:r>
      <w:r>
        <w:rPr>
          <w:sz w:val="28"/>
          <w:szCs w:val="28"/>
          <w:lang w:val="ru-RU"/>
        </w:rPr>
        <w:t xml:space="preserve"> </w:t>
      </w:r>
      <w:r w:rsidR="00DB2D0B" w:rsidRPr="0003383B">
        <w:rPr>
          <w:sz w:val="28"/>
          <w:szCs w:val="28"/>
          <w:lang w:val="ru-RU"/>
        </w:rPr>
        <w:t>в</w:t>
      </w:r>
      <w:r>
        <w:rPr>
          <w:sz w:val="28"/>
          <w:szCs w:val="28"/>
          <w:lang w:val="ru-RU"/>
        </w:rPr>
        <w:t xml:space="preserve"> </w:t>
      </w:r>
      <w:r w:rsidR="00DB2D0B" w:rsidRPr="0003383B">
        <w:rPr>
          <w:sz w:val="28"/>
          <w:szCs w:val="28"/>
          <w:lang w:val="ru-RU"/>
        </w:rPr>
        <w:t>групповой</w:t>
      </w:r>
      <w:r>
        <w:rPr>
          <w:sz w:val="28"/>
          <w:szCs w:val="28"/>
          <w:lang w:val="ru-RU"/>
        </w:rPr>
        <w:t xml:space="preserve"> </w:t>
      </w:r>
      <w:r w:rsidR="00DB2D0B" w:rsidRPr="0003383B">
        <w:rPr>
          <w:sz w:val="28"/>
          <w:szCs w:val="28"/>
          <w:lang w:val="ru-RU"/>
        </w:rPr>
        <w:t>комнате</w:t>
      </w:r>
      <w:r>
        <w:rPr>
          <w:sz w:val="28"/>
          <w:szCs w:val="28"/>
          <w:lang w:val="ru-RU"/>
        </w:rPr>
        <w:t xml:space="preserve"> </w:t>
      </w:r>
      <w:r w:rsidR="00DB2D0B" w:rsidRPr="0003383B">
        <w:rPr>
          <w:sz w:val="28"/>
          <w:szCs w:val="28"/>
          <w:lang w:val="ru-RU"/>
        </w:rPr>
        <w:t>нужно</w:t>
      </w:r>
      <w:r>
        <w:rPr>
          <w:sz w:val="28"/>
          <w:szCs w:val="28"/>
          <w:lang w:val="ru-RU"/>
        </w:rPr>
        <w:t xml:space="preserve"> </w:t>
      </w:r>
      <w:r w:rsidR="00DB2D0B" w:rsidRPr="0003383B">
        <w:rPr>
          <w:sz w:val="28"/>
          <w:szCs w:val="28"/>
          <w:lang w:val="ru-RU"/>
        </w:rPr>
        <w:t>правильно</w:t>
      </w:r>
      <w:r>
        <w:rPr>
          <w:sz w:val="28"/>
          <w:szCs w:val="28"/>
          <w:lang w:val="ru-RU"/>
        </w:rPr>
        <w:t xml:space="preserve"> </w:t>
      </w:r>
      <w:r w:rsidR="00DB2D0B" w:rsidRPr="0003383B">
        <w:rPr>
          <w:sz w:val="28"/>
          <w:szCs w:val="28"/>
          <w:lang w:val="ru-RU"/>
        </w:rPr>
        <w:t>выбрать</w:t>
      </w:r>
      <w:r>
        <w:rPr>
          <w:sz w:val="28"/>
          <w:szCs w:val="28"/>
          <w:lang w:val="ru-RU"/>
        </w:rPr>
        <w:t xml:space="preserve"> </w:t>
      </w:r>
      <w:r w:rsidR="00DB2D0B" w:rsidRPr="0003383B">
        <w:rPr>
          <w:sz w:val="28"/>
          <w:szCs w:val="28"/>
          <w:lang w:val="ru-RU"/>
        </w:rPr>
        <w:t>место</w:t>
      </w:r>
      <w:r>
        <w:rPr>
          <w:sz w:val="28"/>
          <w:szCs w:val="28"/>
          <w:lang w:val="ru-RU"/>
        </w:rPr>
        <w:t xml:space="preserve"> </w:t>
      </w:r>
      <w:r w:rsidR="00DB2D0B" w:rsidRPr="0003383B">
        <w:rPr>
          <w:sz w:val="28"/>
          <w:szCs w:val="28"/>
          <w:lang w:val="ru-RU"/>
        </w:rPr>
        <w:t>для</w:t>
      </w:r>
      <w:r>
        <w:rPr>
          <w:sz w:val="28"/>
          <w:szCs w:val="28"/>
          <w:lang w:val="ru-RU"/>
        </w:rPr>
        <w:t xml:space="preserve"> </w:t>
      </w:r>
      <w:r w:rsidR="00DB2D0B" w:rsidRPr="0003383B">
        <w:rPr>
          <w:sz w:val="28"/>
          <w:szCs w:val="28"/>
          <w:lang w:val="ru-RU"/>
        </w:rPr>
        <w:t>расположения</w:t>
      </w:r>
      <w:r>
        <w:rPr>
          <w:sz w:val="28"/>
          <w:szCs w:val="28"/>
          <w:lang w:val="ru-RU"/>
        </w:rPr>
        <w:t xml:space="preserve"> </w:t>
      </w:r>
      <w:r w:rsidR="00DB2D0B" w:rsidRPr="0003383B">
        <w:rPr>
          <w:sz w:val="28"/>
          <w:szCs w:val="28"/>
          <w:lang w:val="ru-RU"/>
        </w:rPr>
        <w:t>физкультурного</w:t>
      </w:r>
      <w:r>
        <w:rPr>
          <w:sz w:val="28"/>
          <w:szCs w:val="28"/>
          <w:lang w:val="ru-RU"/>
        </w:rPr>
        <w:t xml:space="preserve"> </w:t>
      </w:r>
      <w:r w:rsidR="00DB2D0B" w:rsidRPr="0003383B">
        <w:rPr>
          <w:sz w:val="28"/>
          <w:szCs w:val="28"/>
          <w:lang w:val="ru-RU"/>
        </w:rPr>
        <w:t>уголка. В целях</w:t>
      </w:r>
      <w:r>
        <w:rPr>
          <w:sz w:val="28"/>
          <w:szCs w:val="28"/>
          <w:lang w:val="ru-RU"/>
        </w:rPr>
        <w:t xml:space="preserve"> </w:t>
      </w:r>
      <w:r w:rsidR="00DB2D0B" w:rsidRPr="0003383B">
        <w:rPr>
          <w:sz w:val="28"/>
          <w:szCs w:val="28"/>
          <w:lang w:val="ru-RU"/>
        </w:rPr>
        <w:t>безопасности</w:t>
      </w:r>
      <w:r>
        <w:rPr>
          <w:sz w:val="28"/>
          <w:szCs w:val="28"/>
          <w:lang w:val="ru-RU"/>
        </w:rPr>
        <w:t xml:space="preserve"> </w:t>
      </w:r>
      <w:r w:rsidR="00DB2D0B" w:rsidRPr="0003383B">
        <w:rPr>
          <w:sz w:val="28"/>
          <w:szCs w:val="28"/>
          <w:lang w:val="ru-RU"/>
        </w:rPr>
        <w:t>его</w:t>
      </w:r>
      <w:r>
        <w:rPr>
          <w:sz w:val="28"/>
          <w:szCs w:val="28"/>
          <w:lang w:val="ru-RU"/>
        </w:rPr>
        <w:t xml:space="preserve"> </w:t>
      </w:r>
      <w:r w:rsidR="00DB2D0B" w:rsidRPr="0003383B">
        <w:rPr>
          <w:sz w:val="28"/>
          <w:szCs w:val="28"/>
          <w:lang w:val="ru-RU"/>
        </w:rPr>
        <w:t>необходимо</w:t>
      </w:r>
      <w:r>
        <w:rPr>
          <w:sz w:val="28"/>
          <w:szCs w:val="28"/>
          <w:lang w:val="ru-RU"/>
        </w:rPr>
        <w:t xml:space="preserve"> </w:t>
      </w:r>
      <w:r w:rsidR="00DB2D0B" w:rsidRPr="0003383B">
        <w:rPr>
          <w:sz w:val="28"/>
          <w:szCs w:val="28"/>
          <w:lang w:val="ru-RU"/>
        </w:rPr>
        <w:t>удалить</w:t>
      </w:r>
      <w:r>
        <w:rPr>
          <w:sz w:val="28"/>
          <w:szCs w:val="28"/>
          <w:lang w:val="ru-RU"/>
        </w:rPr>
        <w:t xml:space="preserve"> </w:t>
      </w:r>
      <w:r w:rsidR="00DB2D0B" w:rsidRPr="0003383B">
        <w:rPr>
          <w:sz w:val="28"/>
          <w:szCs w:val="28"/>
          <w:lang w:val="ru-RU"/>
        </w:rPr>
        <w:t>от</w:t>
      </w:r>
      <w:r>
        <w:rPr>
          <w:sz w:val="28"/>
          <w:szCs w:val="28"/>
          <w:lang w:val="ru-RU"/>
        </w:rPr>
        <w:t xml:space="preserve"> </w:t>
      </w:r>
      <w:r w:rsidR="00DB2D0B" w:rsidRPr="0003383B">
        <w:rPr>
          <w:sz w:val="28"/>
          <w:szCs w:val="28"/>
          <w:lang w:val="ru-RU"/>
        </w:rPr>
        <w:t>окон</w:t>
      </w:r>
      <w:r>
        <w:rPr>
          <w:sz w:val="28"/>
          <w:szCs w:val="28"/>
          <w:lang w:val="ru-RU"/>
        </w:rPr>
        <w:t xml:space="preserve"> </w:t>
      </w:r>
      <w:r w:rsidR="00DB2D0B" w:rsidRPr="0003383B">
        <w:rPr>
          <w:sz w:val="28"/>
          <w:szCs w:val="28"/>
          <w:lang w:val="ru-RU"/>
        </w:rPr>
        <w:t>и</w:t>
      </w:r>
      <w:r>
        <w:rPr>
          <w:sz w:val="28"/>
          <w:szCs w:val="28"/>
          <w:lang w:val="ru-RU"/>
        </w:rPr>
        <w:t xml:space="preserve"> </w:t>
      </w:r>
      <w:r w:rsidR="00DB2D0B" w:rsidRPr="0003383B">
        <w:rPr>
          <w:sz w:val="28"/>
          <w:szCs w:val="28"/>
          <w:lang w:val="ru-RU"/>
        </w:rPr>
        <w:t>дверей. Для</w:t>
      </w:r>
      <w:r>
        <w:rPr>
          <w:sz w:val="28"/>
          <w:szCs w:val="28"/>
          <w:lang w:val="ru-RU"/>
        </w:rPr>
        <w:t xml:space="preserve"> </w:t>
      </w:r>
      <w:r w:rsidR="00DB2D0B" w:rsidRPr="0003383B">
        <w:rPr>
          <w:sz w:val="28"/>
          <w:szCs w:val="28"/>
          <w:lang w:val="ru-RU"/>
        </w:rPr>
        <w:t>того чтобы</w:t>
      </w:r>
      <w:r>
        <w:rPr>
          <w:sz w:val="28"/>
          <w:szCs w:val="28"/>
          <w:lang w:val="ru-RU"/>
        </w:rPr>
        <w:t xml:space="preserve"> </w:t>
      </w:r>
      <w:r w:rsidR="00DB2D0B" w:rsidRPr="0003383B">
        <w:rPr>
          <w:sz w:val="28"/>
          <w:szCs w:val="28"/>
          <w:lang w:val="ru-RU"/>
        </w:rPr>
        <w:t>не</w:t>
      </w:r>
      <w:r>
        <w:rPr>
          <w:sz w:val="28"/>
          <w:szCs w:val="28"/>
          <w:lang w:val="ru-RU"/>
        </w:rPr>
        <w:t xml:space="preserve"> </w:t>
      </w:r>
      <w:r w:rsidR="00DB2D0B" w:rsidRPr="0003383B">
        <w:rPr>
          <w:sz w:val="28"/>
          <w:szCs w:val="28"/>
          <w:lang w:val="ru-RU"/>
        </w:rPr>
        <w:t>мешать</w:t>
      </w:r>
      <w:r>
        <w:rPr>
          <w:sz w:val="28"/>
          <w:szCs w:val="28"/>
          <w:lang w:val="ru-RU"/>
        </w:rPr>
        <w:t xml:space="preserve"> </w:t>
      </w:r>
      <w:r w:rsidR="00DB2D0B" w:rsidRPr="0003383B">
        <w:rPr>
          <w:sz w:val="28"/>
          <w:szCs w:val="28"/>
          <w:lang w:val="ru-RU"/>
        </w:rPr>
        <w:t>детям</w:t>
      </w:r>
      <w:r>
        <w:rPr>
          <w:sz w:val="28"/>
          <w:szCs w:val="28"/>
          <w:lang w:val="ru-RU"/>
        </w:rPr>
        <w:t xml:space="preserve"> </w:t>
      </w:r>
      <w:r w:rsidR="00DB2D0B" w:rsidRPr="0003383B">
        <w:rPr>
          <w:sz w:val="28"/>
          <w:szCs w:val="28"/>
          <w:lang w:val="ru-RU"/>
        </w:rPr>
        <w:t>в</w:t>
      </w:r>
      <w:r>
        <w:rPr>
          <w:sz w:val="28"/>
          <w:szCs w:val="28"/>
          <w:lang w:val="ru-RU"/>
        </w:rPr>
        <w:t xml:space="preserve"> </w:t>
      </w:r>
      <w:r w:rsidR="00DB2D0B" w:rsidRPr="0003383B">
        <w:rPr>
          <w:sz w:val="28"/>
          <w:szCs w:val="28"/>
          <w:lang w:val="ru-RU"/>
        </w:rPr>
        <w:t>других</w:t>
      </w:r>
      <w:r>
        <w:rPr>
          <w:sz w:val="28"/>
          <w:szCs w:val="28"/>
          <w:lang w:val="ru-RU"/>
        </w:rPr>
        <w:t xml:space="preserve"> </w:t>
      </w:r>
      <w:r w:rsidR="00DB2D0B" w:rsidRPr="0003383B">
        <w:rPr>
          <w:sz w:val="28"/>
          <w:szCs w:val="28"/>
          <w:lang w:val="ru-RU"/>
        </w:rPr>
        <w:t>зонах, спортивный</w:t>
      </w:r>
      <w:r>
        <w:rPr>
          <w:sz w:val="28"/>
          <w:szCs w:val="28"/>
          <w:lang w:val="ru-RU"/>
        </w:rPr>
        <w:t xml:space="preserve"> </w:t>
      </w:r>
      <w:r w:rsidR="00DB2D0B" w:rsidRPr="0003383B">
        <w:rPr>
          <w:sz w:val="28"/>
          <w:szCs w:val="28"/>
          <w:lang w:val="ru-RU"/>
        </w:rPr>
        <w:t>уголок не</w:t>
      </w:r>
      <w:r>
        <w:rPr>
          <w:sz w:val="28"/>
          <w:szCs w:val="28"/>
          <w:lang w:val="ru-RU"/>
        </w:rPr>
        <w:t xml:space="preserve"> </w:t>
      </w:r>
      <w:r w:rsidR="00DB2D0B" w:rsidRPr="0003383B">
        <w:rPr>
          <w:sz w:val="28"/>
          <w:szCs w:val="28"/>
          <w:lang w:val="ru-RU"/>
        </w:rPr>
        <w:t>следует</w:t>
      </w:r>
      <w:r>
        <w:rPr>
          <w:sz w:val="28"/>
          <w:szCs w:val="28"/>
          <w:lang w:val="ru-RU"/>
        </w:rPr>
        <w:t xml:space="preserve"> </w:t>
      </w:r>
      <w:r w:rsidR="00DB2D0B" w:rsidRPr="0003383B">
        <w:rPr>
          <w:sz w:val="28"/>
          <w:szCs w:val="28"/>
          <w:lang w:val="ru-RU"/>
        </w:rPr>
        <w:t>совмещать</w:t>
      </w:r>
      <w:r>
        <w:rPr>
          <w:sz w:val="28"/>
          <w:szCs w:val="28"/>
          <w:lang w:val="ru-RU"/>
        </w:rPr>
        <w:t xml:space="preserve"> </w:t>
      </w:r>
      <w:r w:rsidR="00DB2D0B" w:rsidRPr="0003383B">
        <w:rPr>
          <w:sz w:val="28"/>
          <w:szCs w:val="28"/>
          <w:lang w:val="ru-RU"/>
        </w:rPr>
        <w:t>с</w:t>
      </w:r>
      <w:r>
        <w:rPr>
          <w:sz w:val="28"/>
          <w:szCs w:val="28"/>
          <w:lang w:val="ru-RU"/>
        </w:rPr>
        <w:t xml:space="preserve"> </w:t>
      </w:r>
      <w:r w:rsidR="00DB2D0B" w:rsidRPr="0003383B">
        <w:rPr>
          <w:sz w:val="28"/>
          <w:szCs w:val="28"/>
          <w:lang w:val="ru-RU"/>
        </w:rPr>
        <w:t>уголком</w:t>
      </w:r>
      <w:r>
        <w:rPr>
          <w:sz w:val="28"/>
          <w:szCs w:val="28"/>
          <w:lang w:val="ru-RU"/>
        </w:rPr>
        <w:t xml:space="preserve"> </w:t>
      </w:r>
      <w:r w:rsidR="00DB2D0B" w:rsidRPr="0003383B">
        <w:rPr>
          <w:sz w:val="28"/>
          <w:szCs w:val="28"/>
          <w:lang w:val="ru-RU"/>
        </w:rPr>
        <w:t>природы и зоной</w:t>
      </w:r>
      <w:r>
        <w:rPr>
          <w:sz w:val="28"/>
          <w:szCs w:val="28"/>
          <w:lang w:val="ru-RU"/>
        </w:rPr>
        <w:t xml:space="preserve"> </w:t>
      </w:r>
      <w:r w:rsidR="00DB2D0B" w:rsidRPr="0003383B">
        <w:rPr>
          <w:sz w:val="28"/>
          <w:szCs w:val="28"/>
          <w:lang w:val="ru-RU"/>
        </w:rPr>
        <w:t>самостоятельной</w:t>
      </w:r>
      <w:r>
        <w:rPr>
          <w:sz w:val="28"/>
          <w:szCs w:val="28"/>
          <w:lang w:val="ru-RU"/>
        </w:rPr>
        <w:t xml:space="preserve"> </w:t>
      </w:r>
      <w:r w:rsidR="00DB2D0B" w:rsidRPr="0003383B">
        <w:rPr>
          <w:sz w:val="28"/>
          <w:szCs w:val="28"/>
          <w:lang w:val="ru-RU"/>
        </w:rPr>
        <w:t>художественной</w:t>
      </w:r>
      <w:r>
        <w:rPr>
          <w:sz w:val="28"/>
          <w:szCs w:val="28"/>
          <w:lang w:val="ru-RU"/>
        </w:rPr>
        <w:t xml:space="preserve"> </w:t>
      </w:r>
      <w:r w:rsidR="00DB2D0B" w:rsidRPr="0003383B">
        <w:rPr>
          <w:sz w:val="28"/>
          <w:szCs w:val="28"/>
          <w:lang w:val="ru-RU"/>
        </w:rPr>
        <w:t>деятельности</w:t>
      </w:r>
      <w:r>
        <w:rPr>
          <w:sz w:val="28"/>
          <w:szCs w:val="28"/>
          <w:lang w:val="ru-RU"/>
        </w:rPr>
        <w:t xml:space="preserve"> </w:t>
      </w:r>
      <w:r w:rsidR="00DB2D0B" w:rsidRPr="0003383B">
        <w:rPr>
          <w:sz w:val="28"/>
          <w:szCs w:val="28"/>
          <w:lang w:val="ru-RU"/>
        </w:rPr>
        <w:t>детей. Наилучшим</w:t>
      </w:r>
      <w:r>
        <w:rPr>
          <w:sz w:val="28"/>
          <w:szCs w:val="28"/>
          <w:lang w:val="ru-RU"/>
        </w:rPr>
        <w:t xml:space="preserve"> </w:t>
      </w:r>
      <w:r w:rsidR="00DB2D0B" w:rsidRPr="0003383B">
        <w:rPr>
          <w:sz w:val="28"/>
          <w:szCs w:val="28"/>
          <w:lang w:val="ru-RU"/>
        </w:rPr>
        <w:t>решением</w:t>
      </w:r>
      <w:r>
        <w:rPr>
          <w:sz w:val="28"/>
          <w:szCs w:val="28"/>
          <w:lang w:val="ru-RU"/>
        </w:rPr>
        <w:t xml:space="preserve"> </w:t>
      </w:r>
      <w:r w:rsidR="00DB2D0B" w:rsidRPr="0003383B">
        <w:rPr>
          <w:sz w:val="28"/>
          <w:szCs w:val="28"/>
          <w:lang w:val="ru-RU"/>
        </w:rPr>
        <w:t>проблемы</w:t>
      </w:r>
      <w:r>
        <w:rPr>
          <w:sz w:val="28"/>
          <w:szCs w:val="28"/>
          <w:lang w:val="ru-RU"/>
        </w:rPr>
        <w:t xml:space="preserve"> </w:t>
      </w:r>
      <w:r w:rsidR="00DB2D0B" w:rsidRPr="0003383B">
        <w:rPr>
          <w:sz w:val="28"/>
          <w:szCs w:val="28"/>
          <w:lang w:val="ru-RU"/>
        </w:rPr>
        <w:t>является</w:t>
      </w:r>
      <w:r>
        <w:rPr>
          <w:sz w:val="28"/>
          <w:szCs w:val="28"/>
          <w:lang w:val="ru-RU"/>
        </w:rPr>
        <w:t xml:space="preserve"> </w:t>
      </w:r>
      <w:r w:rsidR="00DB2D0B" w:rsidRPr="0003383B">
        <w:rPr>
          <w:sz w:val="28"/>
          <w:szCs w:val="28"/>
          <w:lang w:val="ru-RU"/>
        </w:rPr>
        <w:t>размещение</w:t>
      </w:r>
      <w:r>
        <w:rPr>
          <w:sz w:val="28"/>
          <w:szCs w:val="28"/>
          <w:lang w:val="ru-RU"/>
        </w:rPr>
        <w:t xml:space="preserve"> </w:t>
      </w:r>
      <w:r w:rsidR="00DB2D0B" w:rsidRPr="0003383B">
        <w:rPr>
          <w:sz w:val="28"/>
          <w:szCs w:val="28"/>
          <w:lang w:val="ru-RU"/>
        </w:rPr>
        <w:t>физкультурного</w:t>
      </w:r>
      <w:r>
        <w:rPr>
          <w:sz w:val="28"/>
          <w:szCs w:val="28"/>
          <w:lang w:val="ru-RU"/>
        </w:rPr>
        <w:t xml:space="preserve"> </w:t>
      </w:r>
      <w:r w:rsidR="00DB2D0B" w:rsidRPr="0003383B">
        <w:rPr>
          <w:sz w:val="28"/>
          <w:szCs w:val="28"/>
          <w:lang w:val="ru-RU"/>
        </w:rPr>
        <w:t>уголка</w:t>
      </w:r>
      <w:r>
        <w:rPr>
          <w:sz w:val="28"/>
          <w:szCs w:val="28"/>
          <w:lang w:val="ru-RU"/>
        </w:rPr>
        <w:t xml:space="preserve"> </w:t>
      </w:r>
      <w:r w:rsidR="00DB2D0B" w:rsidRPr="0003383B">
        <w:rPr>
          <w:sz w:val="28"/>
          <w:szCs w:val="28"/>
          <w:lang w:val="ru-RU"/>
        </w:rPr>
        <w:t>в</w:t>
      </w:r>
      <w:r>
        <w:rPr>
          <w:sz w:val="28"/>
          <w:szCs w:val="28"/>
          <w:lang w:val="ru-RU"/>
        </w:rPr>
        <w:t xml:space="preserve"> </w:t>
      </w:r>
      <w:r w:rsidR="00DB2D0B" w:rsidRPr="0003383B">
        <w:rPr>
          <w:sz w:val="28"/>
          <w:szCs w:val="28"/>
          <w:lang w:val="ru-RU"/>
        </w:rPr>
        <w:t>нише</w:t>
      </w:r>
      <w:r>
        <w:rPr>
          <w:sz w:val="28"/>
          <w:szCs w:val="28"/>
          <w:lang w:val="ru-RU"/>
        </w:rPr>
        <w:t xml:space="preserve"> </w:t>
      </w:r>
      <w:r w:rsidR="00DB2D0B" w:rsidRPr="0003383B">
        <w:rPr>
          <w:sz w:val="28"/>
          <w:szCs w:val="28"/>
          <w:lang w:val="ru-RU"/>
        </w:rPr>
        <w:t>групповой</w:t>
      </w:r>
      <w:r>
        <w:rPr>
          <w:sz w:val="28"/>
          <w:szCs w:val="28"/>
          <w:lang w:val="ru-RU"/>
        </w:rPr>
        <w:t xml:space="preserve"> </w:t>
      </w:r>
      <w:r w:rsidR="00DB2D0B" w:rsidRPr="0003383B">
        <w:rPr>
          <w:sz w:val="28"/>
          <w:szCs w:val="28"/>
          <w:lang w:val="ru-RU"/>
        </w:rPr>
        <w:t>комнаты. При</w:t>
      </w:r>
      <w:r>
        <w:rPr>
          <w:sz w:val="28"/>
          <w:szCs w:val="28"/>
          <w:lang w:val="ru-RU"/>
        </w:rPr>
        <w:t xml:space="preserve"> </w:t>
      </w:r>
      <w:r w:rsidR="00DB2D0B" w:rsidRPr="0003383B">
        <w:rPr>
          <w:sz w:val="28"/>
          <w:szCs w:val="28"/>
          <w:lang w:val="ru-RU"/>
        </w:rPr>
        <w:t>оформлении</w:t>
      </w:r>
      <w:r>
        <w:rPr>
          <w:sz w:val="28"/>
          <w:szCs w:val="28"/>
          <w:lang w:val="ru-RU"/>
        </w:rPr>
        <w:t xml:space="preserve"> </w:t>
      </w:r>
      <w:r w:rsidR="00DB2D0B" w:rsidRPr="0003383B">
        <w:rPr>
          <w:sz w:val="28"/>
          <w:szCs w:val="28"/>
          <w:lang w:val="ru-RU"/>
        </w:rPr>
        <w:t>уголка</w:t>
      </w:r>
      <w:r>
        <w:rPr>
          <w:sz w:val="28"/>
          <w:szCs w:val="28"/>
          <w:lang w:val="ru-RU"/>
        </w:rPr>
        <w:t xml:space="preserve"> </w:t>
      </w:r>
      <w:r w:rsidR="00DB2D0B" w:rsidRPr="0003383B">
        <w:rPr>
          <w:sz w:val="28"/>
          <w:szCs w:val="28"/>
          <w:lang w:val="ru-RU"/>
        </w:rPr>
        <w:t>необходимо</w:t>
      </w:r>
      <w:r>
        <w:rPr>
          <w:sz w:val="28"/>
          <w:szCs w:val="28"/>
          <w:lang w:val="ru-RU"/>
        </w:rPr>
        <w:t xml:space="preserve"> </w:t>
      </w:r>
      <w:r w:rsidR="00DB2D0B" w:rsidRPr="0003383B">
        <w:rPr>
          <w:sz w:val="28"/>
          <w:szCs w:val="28"/>
          <w:lang w:val="ru-RU"/>
        </w:rPr>
        <w:t>учитывать</w:t>
      </w:r>
      <w:r>
        <w:rPr>
          <w:sz w:val="28"/>
          <w:szCs w:val="28"/>
          <w:lang w:val="ru-RU"/>
        </w:rPr>
        <w:t xml:space="preserve"> </w:t>
      </w:r>
      <w:r w:rsidR="00DB2D0B" w:rsidRPr="0003383B">
        <w:rPr>
          <w:sz w:val="28"/>
          <w:szCs w:val="28"/>
          <w:lang w:val="ru-RU"/>
        </w:rPr>
        <w:t>взаимосочетание</w:t>
      </w:r>
      <w:r>
        <w:rPr>
          <w:sz w:val="28"/>
          <w:szCs w:val="28"/>
          <w:lang w:val="ru-RU"/>
        </w:rPr>
        <w:t xml:space="preserve"> </w:t>
      </w:r>
      <w:r w:rsidR="00DB2D0B" w:rsidRPr="0003383B">
        <w:rPr>
          <w:sz w:val="28"/>
          <w:szCs w:val="28"/>
          <w:lang w:val="ru-RU"/>
        </w:rPr>
        <w:t>отдельных</w:t>
      </w:r>
      <w:r>
        <w:rPr>
          <w:sz w:val="28"/>
          <w:szCs w:val="28"/>
          <w:lang w:val="ru-RU"/>
        </w:rPr>
        <w:t xml:space="preserve"> </w:t>
      </w:r>
      <w:r w:rsidR="00DB2D0B" w:rsidRPr="0003383B">
        <w:rPr>
          <w:sz w:val="28"/>
          <w:szCs w:val="28"/>
          <w:lang w:val="ru-RU"/>
        </w:rPr>
        <w:t>снарядов</w:t>
      </w:r>
      <w:r>
        <w:rPr>
          <w:sz w:val="28"/>
          <w:szCs w:val="28"/>
          <w:lang w:val="ru-RU"/>
        </w:rPr>
        <w:t xml:space="preserve"> </w:t>
      </w:r>
      <w:r w:rsidR="00DB2D0B" w:rsidRPr="0003383B">
        <w:rPr>
          <w:sz w:val="28"/>
          <w:szCs w:val="28"/>
          <w:lang w:val="ru-RU"/>
        </w:rPr>
        <w:t>по</w:t>
      </w:r>
      <w:r>
        <w:rPr>
          <w:sz w:val="28"/>
          <w:szCs w:val="28"/>
          <w:lang w:val="ru-RU"/>
        </w:rPr>
        <w:t xml:space="preserve"> </w:t>
      </w:r>
      <w:r w:rsidR="00DB2D0B" w:rsidRPr="0003383B">
        <w:rPr>
          <w:sz w:val="28"/>
          <w:szCs w:val="28"/>
          <w:lang w:val="ru-RU"/>
        </w:rPr>
        <w:t>форме, цвету, величине. При</w:t>
      </w:r>
      <w:r>
        <w:rPr>
          <w:sz w:val="28"/>
          <w:szCs w:val="28"/>
          <w:lang w:val="ru-RU"/>
        </w:rPr>
        <w:t xml:space="preserve"> </w:t>
      </w:r>
      <w:r w:rsidR="00DB2D0B" w:rsidRPr="0003383B">
        <w:rPr>
          <w:sz w:val="28"/>
          <w:szCs w:val="28"/>
          <w:lang w:val="ru-RU"/>
        </w:rPr>
        <w:t>создании</w:t>
      </w:r>
      <w:r>
        <w:rPr>
          <w:sz w:val="28"/>
          <w:szCs w:val="28"/>
          <w:lang w:val="ru-RU"/>
        </w:rPr>
        <w:t xml:space="preserve"> </w:t>
      </w:r>
      <w:r w:rsidR="00DB2D0B" w:rsidRPr="0003383B">
        <w:rPr>
          <w:sz w:val="28"/>
          <w:szCs w:val="28"/>
          <w:lang w:val="ru-RU"/>
        </w:rPr>
        <w:t>физкультурного</w:t>
      </w:r>
      <w:r>
        <w:rPr>
          <w:sz w:val="28"/>
          <w:szCs w:val="28"/>
          <w:lang w:val="ru-RU"/>
        </w:rPr>
        <w:t xml:space="preserve"> </w:t>
      </w:r>
      <w:r w:rsidR="00DB2D0B" w:rsidRPr="0003383B">
        <w:rPr>
          <w:sz w:val="28"/>
          <w:szCs w:val="28"/>
          <w:lang w:val="ru-RU"/>
        </w:rPr>
        <w:t>уголка</w:t>
      </w:r>
      <w:r>
        <w:rPr>
          <w:sz w:val="28"/>
          <w:szCs w:val="28"/>
          <w:lang w:val="ru-RU"/>
        </w:rPr>
        <w:t xml:space="preserve"> </w:t>
      </w:r>
      <w:r w:rsidR="00DB2D0B" w:rsidRPr="0003383B">
        <w:rPr>
          <w:sz w:val="28"/>
          <w:szCs w:val="28"/>
          <w:lang w:val="ru-RU"/>
        </w:rPr>
        <w:t>нужно</w:t>
      </w:r>
      <w:r>
        <w:rPr>
          <w:sz w:val="28"/>
          <w:szCs w:val="28"/>
          <w:lang w:val="ru-RU"/>
        </w:rPr>
        <w:t xml:space="preserve"> </w:t>
      </w:r>
      <w:r w:rsidR="00DB2D0B" w:rsidRPr="0003383B">
        <w:rPr>
          <w:sz w:val="28"/>
          <w:szCs w:val="28"/>
          <w:lang w:val="ru-RU"/>
        </w:rPr>
        <w:t>стремиться</w:t>
      </w:r>
      <w:r>
        <w:rPr>
          <w:sz w:val="28"/>
          <w:szCs w:val="28"/>
          <w:lang w:val="ru-RU"/>
        </w:rPr>
        <w:t xml:space="preserve"> </w:t>
      </w:r>
      <w:r w:rsidR="00DB2D0B" w:rsidRPr="0003383B">
        <w:rPr>
          <w:sz w:val="28"/>
          <w:szCs w:val="28"/>
          <w:lang w:val="ru-RU"/>
        </w:rPr>
        <w:t>предусмотреть</w:t>
      </w:r>
      <w:r>
        <w:rPr>
          <w:sz w:val="28"/>
          <w:szCs w:val="28"/>
          <w:lang w:val="ru-RU"/>
        </w:rPr>
        <w:t xml:space="preserve"> </w:t>
      </w:r>
      <w:r w:rsidR="00DB2D0B" w:rsidRPr="0003383B">
        <w:rPr>
          <w:sz w:val="28"/>
          <w:szCs w:val="28"/>
          <w:lang w:val="ru-RU"/>
        </w:rPr>
        <w:t>и</w:t>
      </w:r>
      <w:r>
        <w:rPr>
          <w:sz w:val="28"/>
          <w:szCs w:val="28"/>
          <w:lang w:val="ru-RU"/>
        </w:rPr>
        <w:t xml:space="preserve"> </w:t>
      </w:r>
      <w:r w:rsidR="00DB2D0B" w:rsidRPr="0003383B">
        <w:rPr>
          <w:sz w:val="28"/>
          <w:szCs w:val="28"/>
          <w:lang w:val="ru-RU"/>
        </w:rPr>
        <w:t>санитарно-гигиенические</w:t>
      </w:r>
      <w:r>
        <w:rPr>
          <w:sz w:val="28"/>
          <w:szCs w:val="28"/>
          <w:lang w:val="ru-RU"/>
        </w:rPr>
        <w:t xml:space="preserve"> </w:t>
      </w:r>
      <w:r w:rsidR="00DB2D0B" w:rsidRPr="0003383B">
        <w:rPr>
          <w:sz w:val="28"/>
          <w:szCs w:val="28"/>
          <w:lang w:val="ru-RU"/>
        </w:rPr>
        <w:t>требования</w:t>
      </w:r>
      <w:r>
        <w:rPr>
          <w:sz w:val="28"/>
          <w:szCs w:val="28"/>
          <w:lang w:val="ru-RU"/>
        </w:rPr>
        <w:t xml:space="preserve"> </w:t>
      </w:r>
      <w:r w:rsidR="00DB2D0B" w:rsidRPr="0003383B">
        <w:rPr>
          <w:sz w:val="28"/>
          <w:szCs w:val="28"/>
          <w:lang w:val="ru-RU"/>
        </w:rPr>
        <w:t>по</w:t>
      </w:r>
      <w:r>
        <w:rPr>
          <w:sz w:val="28"/>
          <w:szCs w:val="28"/>
          <w:lang w:val="ru-RU"/>
        </w:rPr>
        <w:t xml:space="preserve"> </w:t>
      </w:r>
      <w:r w:rsidR="00DB2D0B" w:rsidRPr="0003383B">
        <w:rPr>
          <w:sz w:val="28"/>
          <w:szCs w:val="28"/>
          <w:lang w:val="ru-RU"/>
        </w:rPr>
        <w:t>освещенности, вентиляции</w:t>
      </w:r>
      <w:r>
        <w:rPr>
          <w:sz w:val="28"/>
          <w:szCs w:val="28"/>
          <w:lang w:val="ru-RU"/>
        </w:rPr>
        <w:t xml:space="preserve"> </w:t>
      </w:r>
      <w:r w:rsidR="00DB2D0B" w:rsidRPr="0003383B">
        <w:rPr>
          <w:sz w:val="28"/>
          <w:szCs w:val="28"/>
          <w:lang w:val="ru-RU"/>
        </w:rPr>
        <w:t>и</w:t>
      </w:r>
      <w:r>
        <w:rPr>
          <w:sz w:val="28"/>
          <w:szCs w:val="28"/>
          <w:lang w:val="ru-RU"/>
        </w:rPr>
        <w:t xml:space="preserve"> </w:t>
      </w:r>
      <w:r w:rsidR="00DB2D0B" w:rsidRPr="0003383B">
        <w:rPr>
          <w:sz w:val="28"/>
          <w:szCs w:val="28"/>
          <w:lang w:val="ru-RU"/>
        </w:rPr>
        <w:t>теплоизоляции</w:t>
      </w:r>
      <w:r>
        <w:rPr>
          <w:sz w:val="28"/>
          <w:szCs w:val="28"/>
          <w:lang w:val="ru-RU"/>
        </w:rPr>
        <w:t xml:space="preserve"> </w:t>
      </w:r>
      <w:r w:rsidR="00DB2D0B" w:rsidRPr="0003383B">
        <w:rPr>
          <w:sz w:val="28"/>
          <w:szCs w:val="28"/>
          <w:lang w:val="ru-RU"/>
        </w:rPr>
        <w:t>в</w:t>
      </w:r>
      <w:r>
        <w:rPr>
          <w:sz w:val="28"/>
          <w:szCs w:val="28"/>
          <w:lang w:val="ru-RU"/>
        </w:rPr>
        <w:t xml:space="preserve"> </w:t>
      </w:r>
      <w:r w:rsidR="00DB2D0B" w:rsidRPr="0003383B">
        <w:rPr>
          <w:sz w:val="28"/>
          <w:szCs w:val="28"/>
          <w:lang w:val="ru-RU"/>
        </w:rPr>
        <w:t>соответствии</w:t>
      </w:r>
      <w:r>
        <w:rPr>
          <w:sz w:val="28"/>
          <w:szCs w:val="28"/>
          <w:lang w:val="ru-RU"/>
        </w:rPr>
        <w:t xml:space="preserve"> </w:t>
      </w:r>
      <w:r w:rsidR="00DB2D0B" w:rsidRPr="0003383B">
        <w:rPr>
          <w:sz w:val="28"/>
          <w:szCs w:val="28"/>
          <w:lang w:val="ru-RU"/>
        </w:rPr>
        <w:t>с</w:t>
      </w:r>
      <w:r>
        <w:rPr>
          <w:sz w:val="28"/>
          <w:szCs w:val="28"/>
          <w:lang w:val="ru-RU"/>
        </w:rPr>
        <w:t xml:space="preserve"> </w:t>
      </w:r>
      <w:r w:rsidR="00DB2D0B" w:rsidRPr="0003383B">
        <w:rPr>
          <w:sz w:val="28"/>
          <w:szCs w:val="28"/>
          <w:lang w:val="ru-RU"/>
        </w:rPr>
        <w:t>принятыми</w:t>
      </w:r>
      <w:r>
        <w:rPr>
          <w:sz w:val="28"/>
          <w:szCs w:val="28"/>
          <w:lang w:val="ru-RU"/>
        </w:rPr>
        <w:t xml:space="preserve"> </w:t>
      </w:r>
      <w:r w:rsidR="00DB2D0B" w:rsidRPr="0003383B">
        <w:rPr>
          <w:sz w:val="28"/>
          <w:szCs w:val="28"/>
          <w:lang w:val="ru-RU"/>
        </w:rPr>
        <w:t>нормативами, чтобы</w:t>
      </w:r>
      <w:r>
        <w:rPr>
          <w:sz w:val="28"/>
          <w:szCs w:val="28"/>
          <w:lang w:val="ru-RU"/>
        </w:rPr>
        <w:t xml:space="preserve"> </w:t>
      </w:r>
      <w:r w:rsidR="00DB2D0B" w:rsidRPr="0003383B">
        <w:rPr>
          <w:sz w:val="28"/>
          <w:szCs w:val="28"/>
          <w:lang w:val="ru-RU"/>
        </w:rPr>
        <w:t>весь</w:t>
      </w:r>
      <w:r>
        <w:rPr>
          <w:sz w:val="28"/>
          <w:szCs w:val="28"/>
          <w:lang w:val="ru-RU"/>
        </w:rPr>
        <w:t xml:space="preserve"> </w:t>
      </w:r>
      <w:r w:rsidR="00DB2D0B" w:rsidRPr="0003383B">
        <w:rPr>
          <w:sz w:val="28"/>
          <w:szCs w:val="28"/>
          <w:lang w:val="ru-RU"/>
        </w:rPr>
        <w:t>материал</w:t>
      </w:r>
      <w:r>
        <w:rPr>
          <w:sz w:val="28"/>
          <w:szCs w:val="28"/>
          <w:lang w:val="ru-RU"/>
        </w:rPr>
        <w:t xml:space="preserve"> </w:t>
      </w:r>
      <w:r w:rsidR="00DB2D0B" w:rsidRPr="0003383B">
        <w:rPr>
          <w:sz w:val="28"/>
          <w:szCs w:val="28"/>
          <w:lang w:val="ru-RU"/>
        </w:rPr>
        <w:t>был</w:t>
      </w:r>
      <w:r>
        <w:rPr>
          <w:sz w:val="28"/>
          <w:szCs w:val="28"/>
          <w:lang w:val="ru-RU"/>
        </w:rPr>
        <w:t xml:space="preserve"> </w:t>
      </w:r>
      <w:r w:rsidR="00DB2D0B" w:rsidRPr="0003383B">
        <w:rPr>
          <w:sz w:val="28"/>
          <w:szCs w:val="28"/>
          <w:lang w:val="ru-RU"/>
        </w:rPr>
        <w:t>безвредный, не имел</w:t>
      </w:r>
      <w:r>
        <w:rPr>
          <w:sz w:val="28"/>
          <w:szCs w:val="28"/>
          <w:lang w:val="ru-RU"/>
        </w:rPr>
        <w:t xml:space="preserve"> </w:t>
      </w:r>
      <w:r w:rsidR="00DB2D0B" w:rsidRPr="0003383B">
        <w:rPr>
          <w:sz w:val="28"/>
          <w:szCs w:val="28"/>
          <w:lang w:val="ru-RU"/>
        </w:rPr>
        <w:t>неприятных</w:t>
      </w:r>
      <w:r>
        <w:rPr>
          <w:sz w:val="28"/>
          <w:szCs w:val="28"/>
          <w:lang w:val="ru-RU"/>
        </w:rPr>
        <w:t xml:space="preserve"> </w:t>
      </w:r>
      <w:r w:rsidR="00DB2D0B" w:rsidRPr="0003383B">
        <w:rPr>
          <w:sz w:val="28"/>
          <w:szCs w:val="28"/>
          <w:lang w:val="ru-RU"/>
        </w:rPr>
        <w:t>запахов, имел</w:t>
      </w:r>
      <w:r>
        <w:rPr>
          <w:sz w:val="28"/>
          <w:szCs w:val="28"/>
          <w:lang w:val="ru-RU"/>
        </w:rPr>
        <w:t xml:space="preserve"> </w:t>
      </w:r>
      <w:r w:rsidR="00DB2D0B" w:rsidRPr="0003383B">
        <w:rPr>
          <w:sz w:val="28"/>
          <w:szCs w:val="28"/>
          <w:lang w:val="ru-RU"/>
        </w:rPr>
        <w:t>термо-, влагоустойчивость, несгораемость.</w:t>
      </w:r>
    </w:p>
    <w:p w:rsidR="00DB2D0B" w:rsidRPr="0003383B" w:rsidRDefault="00DB2D0B" w:rsidP="0003383B">
      <w:pPr>
        <w:tabs>
          <w:tab w:val="left" w:pos="688"/>
          <w:tab w:val="left" w:pos="1062"/>
          <w:tab w:val="left" w:pos="1249"/>
        </w:tabs>
        <w:spacing w:line="360" w:lineRule="auto"/>
        <w:ind w:firstLine="709"/>
        <w:jc w:val="both"/>
        <w:rPr>
          <w:sz w:val="28"/>
          <w:szCs w:val="28"/>
          <w:lang w:val="ru-RU"/>
        </w:rPr>
      </w:pPr>
      <w:r w:rsidRPr="0003383B">
        <w:rPr>
          <w:sz w:val="28"/>
          <w:szCs w:val="28"/>
          <w:lang w:val="ru-RU"/>
        </w:rPr>
        <w:t xml:space="preserve"> Перечисленные</w:t>
      </w:r>
      <w:r w:rsidR="0003383B">
        <w:rPr>
          <w:sz w:val="28"/>
          <w:szCs w:val="28"/>
          <w:lang w:val="ru-RU"/>
        </w:rPr>
        <w:t xml:space="preserve"> </w:t>
      </w:r>
      <w:r w:rsidRPr="0003383B">
        <w:rPr>
          <w:sz w:val="28"/>
          <w:szCs w:val="28"/>
          <w:lang w:val="ru-RU"/>
        </w:rPr>
        <w:t>выше</w:t>
      </w:r>
      <w:r w:rsidR="0003383B">
        <w:rPr>
          <w:sz w:val="28"/>
          <w:szCs w:val="28"/>
          <w:lang w:val="ru-RU"/>
        </w:rPr>
        <w:t xml:space="preserve"> </w:t>
      </w:r>
      <w:r w:rsidRPr="0003383B">
        <w:rPr>
          <w:sz w:val="28"/>
          <w:szCs w:val="28"/>
          <w:lang w:val="ru-RU"/>
        </w:rPr>
        <w:t>требования</w:t>
      </w:r>
      <w:r w:rsidR="0003383B">
        <w:rPr>
          <w:sz w:val="28"/>
          <w:szCs w:val="28"/>
          <w:lang w:val="ru-RU"/>
        </w:rPr>
        <w:t xml:space="preserve"> </w:t>
      </w:r>
      <w:r w:rsidRPr="0003383B">
        <w:rPr>
          <w:sz w:val="28"/>
          <w:szCs w:val="28"/>
          <w:lang w:val="ru-RU"/>
        </w:rPr>
        <w:t>к</w:t>
      </w:r>
      <w:r w:rsidR="0003383B">
        <w:rPr>
          <w:sz w:val="28"/>
          <w:szCs w:val="28"/>
          <w:lang w:val="ru-RU"/>
        </w:rPr>
        <w:t xml:space="preserve"> </w:t>
      </w:r>
      <w:r w:rsidRPr="0003383B">
        <w:rPr>
          <w:sz w:val="28"/>
          <w:szCs w:val="28"/>
          <w:lang w:val="ru-RU"/>
        </w:rPr>
        <w:t>физкультурному</w:t>
      </w:r>
      <w:r w:rsidR="0003383B">
        <w:rPr>
          <w:sz w:val="28"/>
          <w:szCs w:val="28"/>
          <w:lang w:val="ru-RU"/>
        </w:rPr>
        <w:t xml:space="preserve"> </w:t>
      </w:r>
      <w:r w:rsidRPr="0003383B">
        <w:rPr>
          <w:sz w:val="28"/>
          <w:szCs w:val="28"/>
          <w:lang w:val="ru-RU"/>
        </w:rPr>
        <w:t>уголку</w:t>
      </w:r>
      <w:r w:rsidR="0003383B">
        <w:rPr>
          <w:sz w:val="28"/>
          <w:szCs w:val="28"/>
          <w:lang w:val="ru-RU"/>
        </w:rPr>
        <w:t xml:space="preserve"> </w:t>
      </w:r>
      <w:r w:rsidRPr="0003383B">
        <w:rPr>
          <w:sz w:val="28"/>
          <w:szCs w:val="28"/>
          <w:lang w:val="ru-RU"/>
        </w:rPr>
        <w:t>необходимо</w:t>
      </w:r>
      <w:r w:rsidR="0003383B">
        <w:rPr>
          <w:sz w:val="28"/>
          <w:szCs w:val="28"/>
          <w:lang w:val="ru-RU"/>
        </w:rPr>
        <w:t xml:space="preserve"> </w:t>
      </w:r>
      <w:r w:rsidRPr="0003383B">
        <w:rPr>
          <w:sz w:val="28"/>
          <w:szCs w:val="28"/>
          <w:lang w:val="ru-RU"/>
        </w:rPr>
        <w:t>знать</w:t>
      </w:r>
      <w:r w:rsidR="0003383B">
        <w:rPr>
          <w:sz w:val="28"/>
          <w:szCs w:val="28"/>
          <w:lang w:val="ru-RU"/>
        </w:rPr>
        <w:t xml:space="preserve"> </w:t>
      </w:r>
      <w:r w:rsidRPr="0003383B">
        <w:rPr>
          <w:sz w:val="28"/>
          <w:szCs w:val="28"/>
          <w:lang w:val="ru-RU"/>
        </w:rPr>
        <w:t>и</w:t>
      </w:r>
      <w:r w:rsidR="0003383B">
        <w:rPr>
          <w:sz w:val="28"/>
          <w:szCs w:val="28"/>
          <w:lang w:val="ru-RU"/>
        </w:rPr>
        <w:t xml:space="preserve"> </w:t>
      </w:r>
      <w:r w:rsidRPr="0003383B">
        <w:rPr>
          <w:sz w:val="28"/>
          <w:szCs w:val="28"/>
          <w:lang w:val="ru-RU"/>
        </w:rPr>
        <w:t>соблюдать.</w:t>
      </w:r>
    </w:p>
    <w:p w:rsidR="00DB2D0B" w:rsidRPr="0003383B" w:rsidRDefault="00097185" w:rsidP="0003383B">
      <w:pPr>
        <w:tabs>
          <w:tab w:val="left" w:pos="1570"/>
          <w:tab w:val="left" w:pos="1757"/>
        </w:tabs>
        <w:spacing w:line="360" w:lineRule="auto"/>
        <w:ind w:firstLine="709"/>
        <w:jc w:val="both"/>
        <w:rPr>
          <w:b/>
          <w:bCs/>
          <w:sz w:val="28"/>
          <w:szCs w:val="28"/>
          <w:lang w:val="ru-RU"/>
        </w:rPr>
      </w:pPr>
      <w:r>
        <w:rPr>
          <w:b/>
          <w:bCs/>
          <w:sz w:val="28"/>
          <w:szCs w:val="28"/>
          <w:lang w:val="ru-RU"/>
        </w:rPr>
        <w:br w:type="page"/>
      </w:r>
      <w:r w:rsidR="00DB2D0B" w:rsidRPr="0003383B">
        <w:rPr>
          <w:b/>
          <w:bCs/>
          <w:sz w:val="28"/>
          <w:szCs w:val="28"/>
          <w:lang w:val="ru-RU"/>
        </w:rPr>
        <w:t>Практическая часть</w:t>
      </w:r>
    </w:p>
    <w:p w:rsidR="00097185" w:rsidRDefault="00097185" w:rsidP="0003383B">
      <w:pPr>
        <w:tabs>
          <w:tab w:val="left" w:pos="1570"/>
          <w:tab w:val="left" w:pos="1757"/>
        </w:tabs>
        <w:spacing w:line="360" w:lineRule="auto"/>
        <w:ind w:firstLine="709"/>
        <w:jc w:val="both"/>
        <w:rPr>
          <w:b/>
          <w:bCs/>
          <w:sz w:val="28"/>
          <w:szCs w:val="28"/>
          <w:lang w:val="ru-RU"/>
        </w:rPr>
      </w:pPr>
    </w:p>
    <w:p w:rsidR="00DB2D0B" w:rsidRDefault="00DB2D0B" w:rsidP="0003383B">
      <w:pPr>
        <w:tabs>
          <w:tab w:val="left" w:pos="1570"/>
          <w:tab w:val="left" w:pos="1757"/>
        </w:tabs>
        <w:spacing w:line="360" w:lineRule="auto"/>
        <w:ind w:firstLine="709"/>
        <w:jc w:val="both"/>
        <w:rPr>
          <w:b/>
          <w:bCs/>
          <w:sz w:val="28"/>
          <w:szCs w:val="28"/>
          <w:lang w:val="ru-RU"/>
        </w:rPr>
      </w:pPr>
      <w:r w:rsidRPr="0003383B">
        <w:rPr>
          <w:b/>
          <w:bCs/>
          <w:sz w:val="28"/>
          <w:szCs w:val="28"/>
          <w:lang w:val="ru-RU"/>
        </w:rPr>
        <w:t>1. Содержание</w:t>
      </w:r>
      <w:r w:rsidR="0003383B">
        <w:rPr>
          <w:b/>
          <w:bCs/>
          <w:sz w:val="28"/>
          <w:szCs w:val="28"/>
          <w:lang w:val="ru-RU"/>
        </w:rPr>
        <w:t xml:space="preserve"> </w:t>
      </w:r>
      <w:r w:rsidRPr="0003383B">
        <w:rPr>
          <w:b/>
          <w:bCs/>
          <w:sz w:val="28"/>
          <w:szCs w:val="28"/>
          <w:lang w:val="ru-RU"/>
        </w:rPr>
        <w:t>двигательной</w:t>
      </w:r>
      <w:r w:rsidR="0003383B">
        <w:rPr>
          <w:b/>
          <w:bCs/>
          <w:sz w:val="28"/>
          <w:szCs w:val="28"/>
          <w:lang w:val="ru-RU"/>
        </w:rPr>
        <w:t xml:space="preserve"> </w:t>
      </w:r>
      <w:r w:rsidRPr="0003383B">
        <w:rPr>
          <w:b/>
          <w:bCs/>
          <w:sz w:val="28"/>
          <w:szCs w:val="28"/>
          <w:lang w:val="ru-RU"/>
        </w:rPr>
        <w:t>активности детей</w:t>
      </w:r>
      <w:r w:rsidR="0003383B">
        <w:rPr>
          <w:b/>
          <w:bCs/>
          <w:sz w:val="28"/>
          <w:szCs w:val="28"/>
          <w:lang w:val="ru-RU"/>
        </w:rPr>
        <w:t xml:space="preserve"> </w:t>
      </w:r>
      <w:r w:rsidRPr="0003383B">
        <w:rPr>
          <w:b/>
          <w:bCs/>
          <w:sz w:val="28"/>
          <w:szCs w:val="28"/>
          <w:lang w:val="ru-RU"/>
        </w:rPr>
        <w:t>с</w:t>
      </w:r>
      <w:r w:rsidR="0003383B">
        <w:rPr>
          <w:b/>
          <w:bCs/>
          <w:sz w:val="28"/>
          <w:szCs w:val="28"/>
          <w:lang w:val="ru-RU"/>
        </w:rPr>
        <w:t xml:space="preserve"> </w:t>
      </w:r>
      <w:r w:rsidRPr="0003383B">
        <w:rPr>
          <w:b/>
          <w:bCs/>
          <w:sz w:val="28"/>
          <w:szCs w:val="28"/>
          <w:lang w:val="ru-RU"/>
        </w:rPr>
        <w:t>ОНР</w:t>
      </w:r>
      <w:r w:rsidR="0003383B">
        <w:rPr>
          <w:b/>
          <w:bCs/>
          <w:sz w:val="28"/>
          <w:szCs w:val="28"/>
          <w:lang w:val="ru-RU"/>
        </w:rPr>
        <w:t xml:space="preserve"> </w:t>
      </w:r>
      <w:r w:rsidRPr="0003383B">
        <w:rPr>
          <w:b/>
          <w:bCs/>
          <w:sz w:val="28"/>
          <w:szCs w:val="28"/>
          <w:lang w:val="ru-RU"/>
        </w:rPr>
        <w:t>старшего дошкольного</w:t>
      </w:r>
      <w:r w:rsidR="0003383B">
        <w:rPr>
          <w:b/>
          <w:bCs/>
          <w:sz w:val="28"/>
          <w:szCs w:val="28"/>
          <w:lang w:val="ru-RU"/>
        </w:rPr>
        <w:t xml:space="preserve"> </w:t>
      </w:r>
      <w:r w:rsidRPr="0003383B">
        <w:rPr>
          <w:b/>
          <w:bCs/>
          <w:sz w:val="28"/>
          <w:szCs w:val="28"/>
          <w:lang w:val="ru-RU"/>
        </w:rPr>
        <w:t>возраста (протокол наблюдения)</w:t>
      </w:r>
    </w:p>
    <w:p w:rsidR="00C45EF0" w:rsidRPr="0003383B" w:rsidRDefault="00C45EF0" w:rsidP="0003383B">
      <w:pPr>
        <w:tabs>
          <w:tab w:val="left" w:pos="1570"/>
          <w:tab w:val="left" w:pos="1757"/>
        </w:tabs>
        <w:spacing w:line="360" w:lineRule="auto"/>
        <w:ind w:firstLine="709"/>
        <w:jc w:val="both"/>
        <w:rPr>
          <w:b/>
          <w:bCs/>
          <w:sz w:val="28"/>
          <w:szCs w:val="28"/>
          <w:lang w:val="ru-RU"/>
        </w:rPr>
      </w:pPr>
    </w:p>
    <w:p w:rsidR="00DB2D0B" w:rsidRPr="0003383B" w:rsidRDefault="0003383B" w:rsidP="0003383B">
      <w:pPr>
        <w:spacing w:line="360" w:lineRule="auto"/>
        <w:ind w:firstLine="709"/>
        <w:jc w:val="both"/>
        <w:rPr>
          <w:sz w:val="28"/>
          <w:szCs w:val="28"/>
          <w:lang w:val="ru-RU"/>
        </w:rPr>
      </w:pPr>
      <w:r>
        <w:rPr>
          <w:sz w:val="28"/>
          <w:szCs w:val="28"/>
          <w:lang w:val="ru-RU"/>
        </w:rPr>
        <w:t xml:space="preserve"> </w:t>
      </w:r>
      <w:r w:rsidR="00DB2D0B" w:rsidRPr="0003383B">
        <w:rPr>
          <w:sz w:val="28"/>
          <w:szCs w:val="28"/>
          <w:lang w:val="ru-RU"/>
        </w:rPr>
        <w:t xml:space="preserve">Цель — отметить какие движения привлекают детей, какое физическое оборудование чаще используется детьми. </w:t>
      </w:r>
    </w:p>
    <w:p w:rsidR="00DB2D0B" w:rsidRPr="0003383B" w:rsidRDefault="00DB2D0B" w:rsidP="0003383B">
      <w:pPr>
        <w:tabs>
          <w:tab w:val="left" w:pos="748"/>
        </w:tabs>
        <w:spacing w:line="360" w:lineRule="auto"/>
        <w:ind w:firstLine="709"/>
        <w:jc w:val="both"/>
        <w:rPr>
          <w:b/>
          <w:bCs/>
          <w:sz w:val="28"/>
          <w:szCs w:val="28"/>
          <w:lang w:val="ru-RU"/>
        </w:rPr>
      </w:pPr>
      <w:r w:rsidRPr="0003383B">
        <w:rPr>
          <w:sz w:val="28"/>
          <w:szCs w:val="28"/>
          <w:lang w:val="ru-RU"/>
        </w:rPr>
        <w:t xml:space="preserve"> </w:t>
      </w:r>
      <w:r w:rsidRPr="0003383B">
        <w:rPr>
          <w:b/>
          <w:bCs/>
          <w:sz w:val="28"/>
          <w:szCs w:val="28"/>
          <w:lang w:val="ru-RU"/>
        </w:rPr>
        <w:t>1. Ян Ч. (5,5 лет) с высоким уровнем двигательной активности (гиперактивный), диагноз: ОНР, ЗПР</w:t>
      </w:r>
    </w:p>
    <w:p w:rsidR="00DB2D0B" w:rsidRPr="0003383B" w:rsidRDefault="0003383B" w:rsidP="0003383B">
      <w:pPr>
        <w:tabs>
          <w:tab w:val="left" w:pos="748"/>
        </w:tabs>
        <w:spacing w:line="360" w:lineRule="auto"/>
        <w:ind w:firstLine="709"/>
        <w:jc w:val="both"/>
        <w:rPr>
          <w:sz w:val="28"/>
          <w:szCs w:val="28"/>
          <w:lang w:val="ru-RU"/>
        </w:rPr>
      </w:pPr>
      <w:r>
        <w:rPr>
          <w:sz w:val="28"/>
          <w:szCs w:val="28"/>
          <w:lang w:val="ru-RU"/>
        </w:rPr>
        <w:t xml:space="preserve"> </w:t>
      </w:r>
      <w:r w:rsidR="00DB2D0B" w:rsidRPr="0003383B">
        <w:rPr>
          <w:sz w:val="28"/>
          <w:szCs w:val="28"/>
          <w:lang w:val="ru-RU"/>
        </w:rPr>
        <w:t>Несколько раз за день подходит к физкультурному уголку самостоятельно, без инициативы воспитателей. Импульсивно берет спортивный инвентарь (мячи, кегли), не имея четких представлений о их дальнейшем использовании. Действует хаотично, применяя данные предметы не по назначению (стучит кеглями, мяч носит в корзинке, размахивает скакалкой и т.д.). Быстро теряет интерес к мелкому инвентарю. Самостоятельно не ставит предметы на место, только по просьбе воспитателя. Часто бегает, любит подниматься и спускаться по лестнице. Пытается воспроизводить упражнения, которым обучает воспитатель в ходе физкультурных занятий. Так же быстро теряет интерес.</w:t>
      </w:r>
      <w:r>
        <w:rPr>
          <w:sz w:val="28"/>
          <w:szCs w:val="28"/>
          <w:lang w:val="ru-RU"/>
        </w:rPr>
        <w:t xml:space="preserve"> </w:t>
      </w:r>
      <w:r w:rsidR="00DB2D0B" w:rsidRPr="0003383B">
        <w:rPr>
          <w:sz w:val="28"/>
          <w:szCs w:val="28"/>
          <w:lang w:val="ru-RU"/>
        </w:rPr>
        <w:t>Двигательная активность сопровождается отдельными выкриками, не имеющими смыслового содержания.</w:t>
      </w:r>
    </w:p>
    <w:p w:rsidR="00DB2D0B" w:rsidRPr="0003383B" w:rsidRDefault="00DB2D0B" w:rsidP="0003383B">
      <w:pPr>
        <w:tabs>
          <w:tab w:val="left" w:pos="748"/>
        </w:tabs>
        <w:spacing w:line="360" w:lineRule="auto"/>
        <w:ind w:firstLine="709"/>
        <w:jc w:val="both"/>
        <w:rPr>
          <w:b/>
          <w:bCs/>
          <w:sz w:val="28"/>
          <w:szCs w:val="28"/>
          <w:lang w:val="ru-RU"/>
        </w:rPr>
      </w:pPr>
      <w:r w:rsidRPr="0003383B">
        <w:rPr>
          <w:b/>
          <w:bCs/>
          <w:sz w:val="28"/>
          <w:szCs w:val="28"/>
          <w:lang w:val="ru-RU"/>
        </w:rPr>
        <w:t>2. Соня М. (6 лет) со среднем уровнем двигательной активности, диагноз: ОНР</w:t>
      </w:r>
    </w:p>
    <w:p w:rsidR="00DB2D0B" w:rsidRPr="0003383B" w:rsidRDefault="00DB2D0B" w:rsidP="0003383B">
      <w:pPr>
        <w:tabs>
          <w:tab w:val="left" w:pos="748"/>
        </w:tabs>
        <w:spacing w:line="360" w:lineRule="auto"/>
        <w:ind w:firstLine="709"/>
        <w:jc w:val="both"/>
        <w:rPr>
          <w:sz w:val="28"/>
          <w:szCs w:val="28"/>
          <w:lang w:val="ru-RU"/>
        </w:rPr>
      </w:pPr>
      <w:r w:rsidRPr="0003383B">
        <w:rPr>
          <w:sz w:val="28"/>
          <w:szCs w:val="28"/>
          <w:lang w:val="ru-RU"/>
        </w:rPr>
        <w:t xml:space="preserve">Не больше одного раза за день занимается в спортивном уголке. В группе бегает мало. Долго может заниматься одина. При работе с мелким инвентарем проявляет самостоятельность, подходит к занятиям с воображением. Подражает действиям воспитателя, комментируя свои действия («взять мяч и делать вот так»). Общеразвивающие упражнения быстро переходят в разряд развлечений (не выполняет до конца последовательность, не проявляет интереса к правильному выполнению). Во время занятий на лестнице использует дополнительные средства (перекидывает скакалку через перекладину; сидя на перекладине, играет мячем на резинке). Пытается привлечь к занятиям других детей («давай вот так»). После занятий складывает все предметы на место. </w:t>
      </w:r>
    </w:p>
    <w:p w:rsidR="00DB2D0B" w:rsidRPr="0003383B" w:rsidRDefault="00DB2D0B" w:rsidP="0003383B">
      <w:pPr>
        <w:tabs>
          <w:tab w:val="left" w:pos="748"/>
        </w:tabs>
        <w:spacing w:line="360" w:lineRule="auto"/>
        <w:ind w:firstLine="709"/>
        <w:jc w:val="both"/>
        <w:rPr>
          <w:b/>
          <w:bCs/>
          <w:sz w:val="28"/>
          <w:szCs w:val="28"/>
          <w:lang w:val="ru-RU"/>
        </w:rPr>
      </w:pPr>
      <w:r w:rsidRPr="0003383B">
        <w:rPr>
          <w:b/>
          <w:bCs/>
          <w:sz w:val="28"/>
          <w:szCs w:val="28"/>
          <w:lang w:val="ru-RU"/>
        </w:rPr>
        <w:t>3. Дима М. (5 лет) с низким уровнем двигательной активности, диагноз: ОНР</w:t>
      </w:r>
    </w:p>
    <w:p w:rsidR="00DB2D0B" w:rsidRPr="0003383B" w:rsidRDefault="0003383B" w:rsidP="0003383B">
      <w:pPr>
        <w:tabs>
          <w:tab w:val="left" w:pos="748"/>
        </w:tabs>
        <w:spacing w:line="360" w:lineRule="auto"/>
        <w:ind w:firstLine="709"/>
        <w:jc w:val="both"/>
        <w:rPr>
          <w:sz w:val="28"/>
          <w:szCs w:val="28"/>
          <w:lang w:val="ru-RU"/>
        </w:rPr>
      </w:pPr>
      <w:r>
        <w:rPr>
          <w:sz w:val="28"/>
          <w:szCs w:val="28"/>
          <w:lang w:val="ru-RU"/>
        </w:rPr>
        <w:t xml:space="preserve"> </w:t>
      </w:r>
      <w:r w:rsidR="00DB2D0B" w:rsidRPr="0003383B">
        <w:rPr>
          <w:sz w:val="28"/>
          <w:szCs w:val="28"/>
          <w:lang w:val="ru-RU"/>
        </w:rPr>
        <w:t>Самостоятельно к спортивному уголку практически не подходит, только если предлагают воспитатели. Чаще просто наблюдает за действиями других детей. В группе не бегает, игнорирует утреннюю гимнастику. Речевые инструкции взрослых воспринимает и не всегда выполняет правильно, сам свои действия не комментирует. Предпочитает заниматься с мелким инвентарем, чаще просто перебирает предметы. Всё убирает на место по просьбе воспитателей или подражая действиям других детей.</w:t>
      </w:r>
    </w:p>
    <w:p w:rsidR="00DB2D0B" w:rsidRPr="0003383B" w:rsidRDefault="00DB2D0B" w:rsidP="0003383B">
      <w:pPr>
        <w:tabs>
          <w:tab w:val="left" w:pos="748"/>
        </w:tabs>
        <w:spacing w:line="360" w:lineRule="auto"/>
        <w:ind w:firstLine="709"/>
        <w:jc w:val="both"/>
        <w:rPr>
          <w:b/>
          <w:bCs/>
          <w:sz w:val="28"/>
          <w:szCs w:val="28"/>
          <w:lang w:val="ru-RU"/>
        </w:rPr>
      </w:pPr>
      <w:r w:rsidRPr="0003383B">
        <w:rPr>
          <w:b/>
          <w:bCs/>
          <w:sz w:val="28"/>
          <w:szCs w:val="28"/>
          <w:lang w:val="ru-RU"/>
        </w:rPr>
        <w:t>Выводы:</w:t>
      </w:r>
    </w:p>
    <w:p w:rsidR="00DB2D0B" w:rsidRPr="0003383B" w:rsidRDefault="00DB2D0B" w:rsidP="0003383B">
      <w:pPr>
        <w:tabs>
          <w:tab w:val="left" w:pos="748"/>
        </w:tabs>
        <w:spacing w:line="360" w:lineRule="auto"/>
        <w:ind w:firstLine="709"/>
        <w:jc w:val="both"/>
        <w:rPr>
          <w:b/>
          <w:bCs/>
          <w:sz w:val="28"/>
          <w:szCs w:val="28"/>
          <w:lang w:val="ru-RU"/>
        </w:rPr>
      </w:pPr>
      <w:r w:rsidRPr="0003383B">
        <w:rPr>
          <w:sz w:val="28"/>
          <w:szCs w:val="28"/>
          <w:lang w:val="ru-RU"/>
        </w:rPr>
        <w:t>В</w:t>
      </w:r>
      <w:r w:rsidR="0003383B">
        <w:rPr>
          <w:sz w:val="28"/>
          <w:szCs w:val="28"/>
          <w:lang w:val="ru-RU"/>
        </w:rPr>
        <w:t xml:space="preserve"> </w:t>
      </w:r>
      <w:r w:rsidRPr="0003383B">
        <w:rPr>
          <w:sz w:val="28"/>
          <w:szCs w:val="28"/>
          <w:lang w:val="ru-RU"/>
        </w:rPr>
        <w:t>физкультурном</w:t>
      </w:r>
      <w:r w:rsidR="0003383B">
        <w:rPr>
          <w:sz w:val="28"/>
          <w:szCs w:val="28"/>
          <w:lang w:val="ru-RU"/>
        </w:rPr>
        <w:t xml:space="preserve"> </w:t>
      </w:r>
      <w:r w:rsidRPr="0003383B">
        <w:rPr>
          <w:sz w:val="28"/>
          <w:szCs w:val="28"/>
          <w:lang w:val="ru-RU"/>
        </w:rPr>
        <w:t>уголке</w:t>
      </w:r>
      <w:r w:rsidR="0003383B">
        <w:rPr>
          <w:sz w:val="28"/>
          <w:szCs w:val="28"/>
          <w:lang w:val="ru-RU"/>
        </w:rPr>
        <w:t xml:space="preserve"> </w:t>
      </w:r>
      <w:r w:rsidRPr="0003383B">
        <w:rPr>
          <w:sz w:val="28"/>
          <w:szCs w:val="28"/>
          <w:lang w:val="ru-RU"/>
        </w:rPr>
        <w:t>содержание</w:t>
      </w:r>
      <w:r w:rsidR="0003383B">
        <w:rPr>
          <w:sz w:val="28"/>
          <w:szCs w:val="28"/>
          <w:lang w:val="ru-RU"/>
        </w:rPr>
        <w:t xml:space="preserve"> </w:t>
      </w:r>
      <w:r w:rsidRPr="0003383B">
        <w:rPr>
          <w:sz w:val="28"/>
          <w:szCs w:val="28"/>
          <w:lang w:val="ru-RU"/>
        </w:rPr>
        <w:t>двигательной</w:t>
      </w:r>
      <w:r w:rsidR="0003383B">
        <w:rPr>
          <w:sz w:val="28"/>
          <w:szCs w:val="28"/>
          <w:lang w:val="ru-RU"/>
        </w:rPr>
        <w:t xml:space="preserve"> </w:t>
      </w:r>
      <w:r w:rsidRPr="0003383B">
        <w:rPr>
          <w:sz w:val="28"/>
          <w:szCs w:val="28"/>
          <w:lang w:val="ru-RU"/>
        </w:rPr>
        <w:t>активности детей</w:t>
      </w:r>
      <w:r w:rsidR="0003383B">
        <w:rPr>
          <w:sz w:val="28"/>
          <w:szCs w:val="28"/>
          <w:lang w:val="ru-RU"/>
        </w:rPr>
        <w:t xml:space="preserve"> </w:t>
      </w:r>
      <w:r w:rsidRPr="0003383B">
        <w:rPr>
          <w:sz w:val="28"/>
          <w:szCs w:val="28"/>
          <w:lang w:val="ru-RU"/>
        </w:rPr>
        <w:t>однообразнообразно, это</w:t>
      </w:r>
      <w:r w:rsidR="0003383B">
        <w:rPr>
          <w:sz w:val="28"/>
          <w:szCs w:val="28"/>
          <w:lang w:val="ru-RU"/>
        </w:rPr>
        <w:t xml:space="preserve"> </w:t>
      </w:r>
      <w:r w:rsidRPr="0003383B">
        <w:rPr>
          <w:sz w:val="28"/>
          <w:szCs w:val="28"/>
          <w:lang w:val="ru-RU"/>
        </w:rPr>
        <w:t>только</w:t>
      </w:r>
      <w:r w:rsidR="0003383B">
        <w:rPr>
          <w:sz w:val="28"/>
          <w:szCs w:val="28"/>
          <w:lang w:val="ru-RU"/>
        </w:rPr>
        <w:t xml:space="preserve"> </w:t>
      </w:r>
      <w:r w:rsidRPr="0003383B">
        <w:rPr>
          <w:sz w:val="28"/>
          <w:szCs w:val="28"/>
          <w:lang w:val="ru-RU"/>
        </w:rPr>
        <w:t>основные</w:t>
      </w:r>
      <w:r w:rsidR="0003383B">
        <w:rPr>
          <w:sz w:val="28"/>
          <w:szCs w:val="28"/>
          <w:lang w:val="ru-RU"/>
        </w:rPr>
        <w:t xml:space="preserve"> </w:t>
      </w:r>
      <w:r w:rsidRPr="0003383B">
        <w:rPr>
          <w:sz w:val="28"/>
          <w:szCs w:val="28"/>
          <w:lang w:val="ru-RU"/>
        </w:rPr>
        <w:t xml:space="preserve">движения и развлечения. На основе проведенного наблюдения можно выделить </w:t>
      </w:r>
      <w:r w:rsidRPr="0003383B">
        <w:rPr>
          <w:b/>
          <w:bCs/>
          <w:sz w:val="28"/>
          <w:szCs w:val="28"/>
          <w:lang w:val="ru-RU"/>
        </w:rPr>
        <w:t>задачи по развитию двигательной деятельности, по охране и совершенствованию здоровья детей на весь период пребывания детей в дошкольном учреждении.</w:t>
      </w:r>
    </w:p>
    <w:p w:rsidR="00DB2D0B" w:rsidRPr="0003383B" w:rsidRDefault="00DB2D0B" w:rsidP="0003383B">
      <w:pPr>
        <w:spacing w:line="360" w:lineRule="auto"/>
        <w:ind w:firstLine="709"/>
        <w:jc w:val="both"/>
        <w:rPr>
          <w:sz w:val="28"/>
          <w:szCs w:val="28"/>
          <w:lang w:val="ru-RU"/>
        </w:rPr>
      </w:pPr>
      <w:r w:rsidRPr="0003383B">
        <w:rPr>
          <w:sz w:val="28"/>
          <w:szCs w:val="28"/>
          <w:lang w:val="ru-RU"/>
        </w:rPr>
        <w:t xml:space="preserve"> Формировать у детей интерес к физической культуре и совместным физическим занятиям со сверстниками.</w:t>
      </w:r>
    </w:p>
    <w:p w:rsidR="00DB2D0B" w:rsidRPr="0003383B" w:rsidRDefault="00DB2D0B" w:rsidP="0003383B">
      <w:pPr>
        <w:spacing w:line="360" w:lineRule="auto"/>
        <w:ind w:firstLine="709"/>
        <w:jc w:val="both"/>
        <w:rPr>
          <w:sz w:val="28"/>
          <w:szCs w:val="28"/>
          <w:lang w:val="ru-RU"/>
        </w:rPr>
      </w:pPr>
      <w:r w:rsidRPr="0003383B">
        <w:rPr>
          <w:sz w:val="28"/>
          <w:szCs w:val="28"/>
          <w:lang w:val="ru-RU"/>
        </w:rPr>
        <w:t xml:space="preserve"> Укреплять здоровье детей.</w:t>
      </w:r>
    </w:p>
    <w:p w:rsidR="00DB2D0B" w:rsidRPr="0003383B" w:rsidRDefault="00DB2D0B" w:rsidP="0003383B">
      <w:pPr>
        <w:spacing w:line="360" w:lineRule="auto"/>
        <w:ind w:firstLine="709"/>
        <w:jc w:val="both"/>
        <w:rPr>
          <w:sz w:val="28"/>
          <w:szCs w:val="28"/>
          <w:lang w:val="ru-RU"/>
        </w:rPr>
      </w:pPr>
      <w:r w:rsidRPr="0003383B">
        <w:rPr>
          <w:sz w:val="28"/>
          <w:szCs w:val="28"/>
          <w:lang w:val="ru-RU"/>
        </w:rPr>
        <w:t xml:space="preserve"> Формировать у детей потребность в разных видах двигательной деятельности.</w:t>
      </w:r>
    </w:p>
    <w:p w:rsidR="00DB2D0B" w:rsidRPr="0003383B" w:rsidRDefault="00DB2D0B" w:rsidP="0003383B">
      <w:pPr>
        <w:spacing w:line="360" w:lineRule="auto"/>
        <w:ind w:firstLine="709"/>
        <w:jc w:val="both"/>
        <w:rPr>
          <w:sz w:val="28"/>
          <w:szCs w:val="28"/>
          <w:lang w:val="ru-RU"/>
        </w:rPr>
      </w:pPr>
      <w:r w:rsidRPr="0003383B">
        <w:rPr>
          <w:sz w:val="28"/>
          <w:szCs w:val="28"/>
          <w:lang w:val="ru-RU"/>
        </w:rPr>
        <w:t xml:space="preserve"> Развивать у детей движения, двигательные качества, физическую и умственну работоспособность.</w:t>
      </w:r>
    </w:p>
    <w:p w:rsidR="00DB2D0B" w:rsidRPr="0003383B" w:rsidRDefault="00DB2D0B" w:rsidP="0003383B">
      <w:pPr>
        <w:spacing w:line="360" w:lineRule="auto"/>
        <w:ind w:firstLine="709"/>
        <w:jc w:val="both"/>
        <w:rPr>
          <w:sz w:val="28"/>
          <w:szCs w:val="28"/>
          <w:lang w:val="ru-RU"/>
        </w:rPr>
      </w:pPr>
      <w:r w:rsidRPr="0003383B">
        <w:rPr>
          <w:sz w:val="28"/>
          <w:szCs w:val="28"/>
          <w:lang w:val="ru-RU"/>
        </w:rPr>
        <w:t xml:space="preserve"> Тренировать у детей сердечно-сосудистую и дыхательную системы, закаливать организм.</w:t>
      </w:r>
    </w:p>
    <w:p w:rsidR="00DB2D0B" w:rsidRPr="0003383B" w:rsidRDefault="00DB2D0B" w:rsidP="0003383B">
      <w:pPr>
        <w:spacing w:line="360" w:lineRule="auto"/>
        <w:ind w:firstLine="709"/>
        <w:jc w:val="both"/>
        <w:rPr>
          <w:sz w:val="28"/>
          <w:szCs w:val="28"/>
          <w:lang w:val="ru-RU"/>
        </w:rPr>
      </w:pPr>
      <w:r w:rsidRPr="0003383B">
        <w:rPr>
          <w:sz w:val="28"/>
          <w:szCs w:val="28"/>
          <w:lang w:val="ru-RU"/>
        </w:rPr>
        <w:t xml:space="preserve"> Осуществлять систему коррекционно-восстановительных мероприятий, направленных на развитие психических процессов и личностных качеств воспитанников, предупреждать возникновение вторичных отклонений в психофизическом развитии ребенка.</w:t>
      </w:r>
    </w:p>
    <w:p w:rsidR="00DB2D0B" w:rsidRPr="0003383B" w:rsidRDefault="0003383B" w:rsidP="0003383B">
      <w:pPr>
        <w:spacing w:line="360" w:lineRule="auto"/>
        <w:ind w:firstLine="709"/>
        <w:jc w:val="both"/>
        <w:rPr>
          <w:sz w:val="28"/>
          <w:szCs w:val="28"/>
          <w:lang w:val="ru-RU"/>
        </w:rPr>
      </w:pPr>
      <w:r>
        <w:rPr>
          <w:sz w:val="28"/>
          <w:szCs w:val="28"/>
          <w:lang w:val="ru-RU"/>
        </w:rPr>
        <w:t xml:space="preserve"> </w:t>
      </w:r>
      <w:r w:rsidR="00DB2D0B" w:rsidRPr="0003383B">
        <w:rPr>
          <w:sz w:val="28"/>
          <w:szCs w:val="28"/>
          <w:lang w:val="ru-RU"/>
        </w:rPr>
        <w:t>Учить детей выполнять движения и действия по подражанию действиям взрослого.</w:t>
      </w:r>
    </w:p>
    <w:p w:rsidR="00DB2D0B" w:rsidRPr="0003383B" w:rsidRDefault="0003383B" w:rsidP="0003383B">
      <w:pPr>
        <w:spacing w:line="360" w:lineRule="auto"/>
        <w:ind w:firstLine="709"/>
        <w:jc w:val="both"/>
        <w:rPr>
          <w:sz w:val="28"/>
          <w:szCs w:val="28"/>
          <w:lang w:val="ru-RU"/>
        </w:rPr>
      </w:pPr>
      <w:r>
        <w:rPr>
          <w:sz w:val="28"/>
          <w:szCs w:val="28"/>
          <w:lang w:val="ru-RU"/>
        </w:rPr>
        <w:t xml:space="preserve"> </w:t>
      </w:r>
      <w:r w:rsidR="00DB2D0B" w:rsidRPr="0003383B">
        <w:rPr>
          <w:sz w:val="28"/>
          <w:szCs w:val="28"/>
          <w:lang w:val="ru-RU"/>
        </w:rPr>
        <w:t>Учить детей выполнять действия по образцу и речевой инструкции.</w:t>
      </w:r>
    </w:p>
    <w:p w:rsidR="00B53BCA" w:rsidRDefault="00B53BCA" w:rsidP="0003383B">
      <w:pPr>
        <w:spacing w:line="360" w:lineRule="auto"/>
        <w:ind w:firstLine="709"/>
        <w:jc w:val="both"/>
        <w:rPr>
          <w:b/>
          <w:bCs/>
          <w:sz w:val="28"/>
          <w:szCs w:val="28"/>
          <w:lang w:val="ru-RU"/>
        </w:rPr>
      </w:pPr>
    </w:p>
    <w:p w:rsidR="00DB2D0B" w:rsidRDefault="00DB2D0B" w:rsidP="0003383B">
      <w:pPr>
        <w:spacing w:line="360" w:lineRule="auto"/>
        <w:ind w:firstLine="709"/>
        <w:jc w:val="both"/>
        <w:rPr>
          <w:b/>
          <w:bCs/>
          <w:sz w:val="28"/>
          <w:szCs w:val="28"/>
          <w:lang w:val="ru-RU"/>
        </w:rPr>
      </w:pPr>
      <w:r w:rsidRPr="0003383B">
        <w:rPr>
          <w:b/>
          <w:bCs/>
          <w:sz w:val="28"/>
          <w:szCs w:val="28"/>
          <w:lang w:val="ru-RU"/>
        </w:rPr>
        <w:t>2.</w:t>
      </w:r>
      <w:r w:rsidR="0003383B">
        <w:rPr>
          <w:b/>
          <w:bCs/>
          <w:sz w:val="28"/>
          <w:szCs w:val="28"/>
          <w:lang w:val="ru-RU"/>
        </w:rPr>
        <w:t xml:space="preserve"> </w:t>
      </w:r>
      <w:r w:rsidRPr="0003383B">
        <w:rPr>
          <w:b/>
          <w:bCs/>
          <w:sz w:val="28"/>
          <w:szCs w:val="28"/>
          <w:lang w:val="ru-RU"/>
        </w:rPr>
        <w:t>Характеристика</w:t>
      </w:r>
      <w:r w:rsidR="0003383B">
        <w:rPr>
          <w:b/>
          <w:bCs/>
          <w:sz w:val="28"/>
          <w:szCs w:val="28"/>
          <w:lang w:val="ru-RU"/>
        </w:rPr>
        <w:t xml:space="preserve"> </w:t>
      </w:r>
      <w:r w:rsidRPr="0003383B">
        <w:rPr>
          <w:b/>
          <w:bCs/>
          <w:sz w:val="28"/>
          <w:szCs w:val="28"/>
          <w:lang w:val="ru-RU"/>
        </w:rPr>
        <w:t>физкультурного уголка</w:t>
      </w:r>
      <w:r w:rsidR="0003383B">
        <w:rPr>
          <w:b/>
          <w:bCs/>
          <w:sz w:val="28"/>
          <w:szCs w:val="28"/>
          <w:lang w:val="ru-RU"/>
        </w:rPr>
        <w:t xml:space="preserve"> </w:t>
      </w:r>
      <w:r w:rsidRPr="0003383B">
        <w:rPr>
          <w:b/>
          <w:bCs/>
          <w:sz w:val="28"/>
          <w:szCs w:val="28"/>
          <w:lang w:val="ru-RU"/>
        </w:rPr>
        <w:t>в старшей</w:t>
      </w:r>
      <w:r w:rsidR="0003383B">
        <w:rPr>
          <w:b/>
          <w:bCs/>
          <w:sz w:val="28"/>
          <w:szCs w:val="28"/>
          <w:lang w:val="ru-RU"/>
        </w:rPr>
        <w:t xml:space="preserve"> </w:t>
      </w:r>
      <w:r w:rsidRPr="0003383B">
        <w:rPr>
          <w:b/>
          <w:bCs/>
          <w:sz w:val="28"/>
          <w:szCs w:val="28"/>
          <w:lang w:val="ru-RU"/>
        </w:rPr>
        <w:t>группе «Калинка»</w:t>
      </w:r>
    </w:p>
    <w:p w:rsidR="00B53BCA" w:rsidRPr="0003383B" w:rsidRDefault="00B53BCA" w:rsidP="0003383B">
      <w:pPr>
        <w:spacing w:line="360" w:lineRule="auto"/>
        <w:ind w:firstLine="709"/>
        <w:jc w:val="both"/>
        <w:rPr>
          <w:b/>
          <w:bCs/>
          <w:sz w:val="28"/>
          <w:szCs w:val="28"/>
          <w:lang w:val="ru-RU"/>
        </w:rPr>
      </w:pPr>
    </w:p>
    <w:p w:rsidR="00DB2D0B" w:rsidRPr="0003383B" w:rsidRDefault="0003383B" w:rsidP="0003383B">
      <w:pPr>
        <w:tabs>
          <w:tab w:val="left" w:pos="748"/>
        </w:tabs>
        <w:spacing w:line="360" w:lineRule="auto"/>
        <w:ind w:firstLine="709"/>
        <w:jc w:val="both"/>
        <w:rPr>
          <w:sz w:val="28"/>
          <w:szCs w:val="28"/>
          <w:lang w:val="ru-RU"/>
        </w:rPr>
      </w:pPr>
      <w:r>
        <w:rPr>
          <w:sz w:val="28"/>
          <w:szCs w:val="28"/>
          <w:lang w:val="ru-RU"/>
        </w:rPr>
        <w:t xml:space="preserve"> </w:t>
      </w:r>
      <w:r w:rsidR="00DB2D0B" w:rsidRPr="0003383B">
        <w:rPr>
          <w:sz w:val="28"/>
          <w:szCs w:val="28"/>
          <w:lang w:val="ru-RU"/>
        </w:rPr>
        <w:t>В</w:t>
      </w:r>
      <w:r>
        <w:rPr>
          <w:sz w:val="28"/>
          <w:szCs w:val="28"/>
          <w:lang w:val="ru-RU"/>
        </w:rPr>
        <w:t xml:space="preserve"> </w:t>
      </w:r>
      <w:r w:rsidR="00DB2D0B" w:rsidRPr="0003383B">
        <w:rPr>
          <w:sz w:val="28"/>
          <w:szCs w:val="28"/>
          <w:lang w:val="ru-RU"/>
        </w:rPr>
        <w:t>наблюдаемой</w:t>
      </w:r>
      <w:r>
        <w:rPr>
          <w:sz w:val="28"/>
          <w:szCs w:val="28"/>
          <w:lang w:val="ru-RU"/>
        </w:rPr>
        <w:t xml:space="preserve"> </w:t>
      </w:r>
      <w:r w:rsidR="00DB2D0B" w:rsidRPr="0003383B">
        <w:rPr>
          <w:sz w:val="28"/>
          <w:szCs w:val="28"/>
          <w:lang w:val="ru-RU"/>
        </w:rPr>
        <w:t>группе</w:t>
      </w:r>
      <w:r>
        <w:rPr>
          <w:sz w:val="28"/>
          <w:szCs w:val="28"/>
          <w:lang w:val="ru-RU"/>
        </w:rPr>
        <w:t xml:space="preserve"> </w:t>
      </w:r>
      <w:r w:rsidR="00DB2D0B" w:rsidRPr="0003383B">
        <w:rPr>
          <w:sz w:val="28"/>
          <w:szCs w:val="28"/>
          <w:lang w:val="ru-RU"/>
        </w:rPr>
        <w:t>«Калинка»</w:t>
      </w:r>
      <w:r>
        <w:rPr>
          <w:sz w:val="28"/>
          <w:szCs w:val="28"/>
          <w:lang w:val="ru-RU"/>
        </w:rPr>
        <w:t xml:space="preserve"> </w:t>
      </w:r>
      <w:r w:rsidR="00DB2D0B" w:rsidRPr="0003383B">
        <w:rPr>
          <w:sz w:val="28"/>
          <w:szCs w:val="28"/>
          <w:lang w:val="ru-RU"/>
        </w:rPr>
        <w:t>воспитываются</w:t>
      </w:r>
      <w:r>
        <w:rPr>
          <w:sz w:val="28"/>
          <w:szCs w:val="28"/>
          <w:lang w:val="ru-RU"/>
        </w:rPr>
        <w:t xml:space="preserve"> </w:t>
      </w:r>
      <w:r w:rsidR="00DB2D0B" w:rsidRPr="0003383B">
        <w:rPr>
          <w:sz w:val="28"/>
          <w:szCs w:val="28"/>
          <w:lang w:val="ru-RU"/>
        </w:rPr>
        <w:t>дети</w:t>
      </w:r>
      <w:r>
        <w:rPr>
          <w:sz w:val="28"/>
          <w:szCs w:val="28"/>
          <w:lang w:val="ru-RU"/>
        </w:rPr>
        <w:t xml:space="preserve"> </w:t>
      </w:r>
      <w:r w:rsidR="00DB2D0B" w:rsidRPr="0003383B">
        <w:rPr>
          <w:sz w:val="28"/>
          <w:szCs w:val="28"/>
          <w:lang w:val="ru-RU"/>
        </w:rPr>
        <w:t>старшего</w:t>
      </w:r>
      <w:r>
        <w:rPr>
          <w:sz w:val="28"/>
          <w:szCs w:val="28"/>
          <w:lang w:val="ru-RU"/>
        </w:rPr>
        <w:t xml:space="preserve"> </w:t>
      </w:r>
      <w:r w:rsidR="00DB2D0B" w:rsidRPr="0003383B">
        <w:rPr>
          <w:sz w:val="28"/>
          <w:szCs w:val="28"/>
          <w:lang w:val="ru-RU"/>
        </w:rPr>
        <w:t>дошкольного</w:t>
      </w:r>
      <w:r>
        <w:rPr>
          <w:sz w:val="28"/>
          <w:szCs w:val="28"/>
          <w:lang w:val="ru-RU"/>
        </w:rPr>
        <w:t xml:space="preserve"> </w:t>
      </w:r>
      <w:r w:rsidR="00DB2D0B" w:rsidRPr="0003383B">
        <w:rPr>
          <w:sz w:val="28"/>
          <w:szCs w:val="28"/>
          <w:lang w:val="ru-RU"/>
        </w:rPr>
        <w:t>возраста, поэтому</w:t>
      </w:r>
      <w:r>
        <w:rPr>
          <w:sz w:val="28"/>
          <w:szCs w:val="28"/>
          <w:lang w:val="ru-RU"/>
        </w:rPr>
        <w:t xml:space="preserve"> </w:t>
      </w:r>
      <w:r w:rsidR="00DB2D0B" w:rsidRPr="0003383B">
        <w:rPr>
          <w:sz w:val="28"/>
          <w:szCs w:val="28"/>
          <w:lang w:val="ru-RU"/>
        </w:rPr>
        <w:t>весь</w:t>
      </w:r>
      <w:r>
        <w:rPr>
          <w:sz w:val="28"/>
          <w:szCs w:val="28"/>
          <w:lang w:val="ru-RU"/>
        </w:rPr>
        <w:t xml:space="preserve"> </w:t>
      </w:r>
      <w:r w:rsidR="00DB2D0B" w:rsidRPr="0003383B">
        <w:rPr>
          <w:sz w:val="28"/>
          <w:szCs w:val="28"/>
          <w:lang w:val="ru-RU"/>
        </w:rPr>
        <w:t>инвентарь</w:t>
      </w:r>
      <w:r>
        <w:rPr>
          <w:sz w:val="28"/>
          <w:szCs w:val="28"/>
          <w:lang w:val="ru-RU"/>
        </w:rPr>
        <w:t xml:space="preserve"> </w:t>
      </w:r>
      <w:r w:rsidR="00DB2D0B" w:rsidRPr="0003383B">
        <w:rPr>
          <w:sz w:val="28"/>
          <w:szCs w:val="28"/>
          <w:lang w:val="ru-RU"/>
        </w:rPr>
        <w:t>и</w:t>
      </w:r>
      <w:r>
        <w:rPr>
          <w:sz w:val="28"/>
          <w:szCs w:val="28"/>
          <w:lang w:val="ru-RU"/>
        </w:rPr>
        <w:t xml:space="preserve"> </w:t>
      </w:r>
      <w:r w:rsidR="00DB2D0B" w:rsidRPr="0003383B">
        <w:rPr>
          <w:sz w:val="28"/>
          <w:szCs w:val="28"/>
          <w:lang w:val="ru-RU"/>
        </w:rPr>
        <w:t>пособия</w:t>
      </w:r>
      <w:r>
        <w:rPr>
          <w:sz w:val="28"/>
          <w:szCs w:val="28"/>
          <w:lang w:val="ru-RU"/>
        </w:rPr>
        <w:t xml:space="preserve"> </w:t>
      </w:r>
      <w:r w:rsidR="00DB2D0B" w:rsidRPr="0003383B">
        <w:rPr>
          <w:sz w:val="28"/>
          <w:szCs w:val="28"/>
          <w:lang w:val="ru-RU"/>
        </w:rPr>
        <w:t>подобраны</w:t>
      </w:r>
      <w:r>
        <w:rPr>
          <w:sz w:val="28"/>
          <w:szCs w:val="28"/>
          <w:lang w:val="ru-RU"/>
        </w:rPr>
        <w:t xml:space="preserve"> </w:t>
      </w:r>
      <w:r w:rsidR="00DB2D0B" w:rsidRPr="0003383B">
        <w:rPr>
          <w:sz w:val="28"/>
          <w:szCs w:val="28"/>
          <w:lang w:val="ru-RU"/>
        </w:rPr>
        <w:t>с</w:t>
      </w:r>
      <w:r>
        <w:rPr>
          <w:sz w:val="28"/>
          <w:szCs w:val="28"/>
          <w:lang w:val="ru-RU"/>
        </w:rPr>
        <w:t xml:space="preserve"> </w:t>
      </w:r>
      <w:r w:rsidR="00DB2D0B" w:rsidRPr="0003383B">
        <w:rPr>
          <w:sz w:val="28"/>
          <w:szCs w:val="28"/>
          <w:lang w:val="ru-RU"/>
        </w:rPr>
        <w:t>учетом</w:t>
      </w:r>
      <w:r>
        <w:rPr>
          <w:sz w:val="28"/>
          <w:szCs w:val="28"/>
          <w:lang w:val="ru-RU"/>
        </w:rPr>
        <w:t xml:space="preserve"> </w:t>
      </w:r>
      <w:r w:rsidR="00DB2D0B" w:rsidRPr="0003383B">
        <w:rPr>
          <w:sz w:val="28"/>
          <w:szCs w:val="28"/>
          <w:lang w:val="ru-RU"/>
        </w:rPr>
        <w:t>программных</w:t>
      </w:r>
      <w:r>
        <w:rPr>
          <w:sz w:val="28"/>
          <w:szCs w:val="28"/>
          <w:lang w:val="ru-RU"/>
        </w:rPr>
        <w:t xml:space="preserve"> </w:t>
      </w:r>
      <w:r w:rsidR="00DB2D0B" w:rsidRPr="0003383B">
        <w:rPr>
          <w:sz w:val="28"/>
          <w:szCs w:val="28"/>
          <w:lang w:val="ru-RU"/>
        </w:rPr>
        <w:t>требований и</w:t>
      </w:r>
      <w:r>
        <w:rPr>
          <w:sz w:val="28"/>
          <w:szCs w:val="28"/>
          <w:lang w:val="ru-RU"/>
        </w:rPr>
        <w:t xml:space="preserve"> </w:t>
      </w:r>
      <w:r w:rsidR="00DB2D0B" w:rsidRPr="0003383B">
        <w:rPr>
          <w:sz w:val="28"/>
          <w:szCs w:val="28"/>
          <w:lang w:val="ru-RU"/>
        </w:rPr>
        <w:t>возрастных</w:t>
      </w:r>
      <w:r>
        <w:rPr>
          <w:sz w:val="28"/>
          <w:szCs w:val="28"/>
          <w:lang w:val="ru-RU"/>
        </w:rPr>
        <w:t xml:space="preserve"> </w:t>
      </w:r>
      <w:r w:rsidR="00DB2D0B" w:rsidRPr="0003383B">
        <w:rPr>
          <w:sz w:val="28"/>
          <w:szCs w:val="28"/>
          <w:lang w:val="ru-RU"/>
        </w:rPr>
        <w:t>особенностей</w:t>
      </w:r>
      <w:r>
        <w:rPr>
          <w:sz w:val="28"/>
          <w:szCs w:val="28"/>
          <w:lang w:val="ru-RU"/>
        </w:rPr>
        <w:t xml:space="preserve"> </w:t>
      </w:r>
      <w:r w:rsidR="00DB2D0B" w:rsidRPr="0003383B">
        <w:rPr>
          <w:sz w:val="28"/>
          <w:szCs w:val="28"/>
          <w:lang w:val="ru-RU"/>
        </w:rPr>
        <w:t>детей.</w:t>
      </w:r>
    </w:p>
    <w:p w:rsidR="00DB2D0B" w:rsidRPr="0003383B" w:rsidRDefault="0003383B" w:rsidP="0003383B">
      <w:pPr>
        <w:tabs>
          <w:tab w:val="left" w:pos="748"/>
        </w:tabs>
        <w:spacing w:line="360" w:lineRule="auto"/>
        <w:ind w:firstLine="709"/>
        <w:jc w:val="both"/>
        <w:rPr>
          <w:sz w:val="28"/>
          <w:szCs w:val="28"/>
          <w:lang w:val="ru-RU"/>
        </w:rPr>
      </w:pPr>
      <w:r>
        <w:rPr>
          <w:sz w:val="28"/>
          <w:szCs w:val="28"/>
          <w:lang w:val="ru-RU"/>
        </w:rPr>
        <w:t xml:space="preserve"> </w:t>
      </w:r>
      <w:r w:rsidR="00DB2D0B" w:rsidRPr="0003383B">
        <w:rPr>
          <w:sz w:val="28"/>
          <w:szCs w:val="28"/>
          <w:lang w:val="ru-RU"/>
        </w:rPr>
        <w:t>Физкультурный</w:t>
      </w:r>
      <w:r>
        <w:rPr>
          <w:sz w:val="28"/>
          <w:szCs w:val="28"/>
          <w:lang w:val="ru-RU"/>
        </w:rPr>
        <w:t xml:space="preserve"> </w:t>
      </w:r>
      <w:r w:rsidR="00DB2D0B" w:rsidRPr="0003383B">
        <w:rPr>
          <w:sz w:val="28"/>
          <w:szCs w:val="28"/>
          <w:lang w:val="ru-RU"/>
        </w:rPr>
        <w:t>уголок</w:t>
      </w:r>
      <w:r>
        <w:rPr>
          <w:sz w:val="28"/>
          <w:szCs w:val="28"/>
          <w:lang w:val="ru-RU"/>
        </w:rPr>
        <w:t xml:space="preserve"> </w:t>
      </w:r>
      <w:r w:rsidR="00DB2D0B" w:rsidRPr="0003383B">
        <w:rPr>
          <w:sz w:val="28"/>
          <w:szCs w:val="28"/>
          <w:lang w:val="ru-RU"/>
        </w:rPr>
        <w:t>расположен</w:t>
      </w:r>
      <w:r>
        <w:rPr>
          <w:sz w:val="28"/>
          <w:szCs w:val="28"/>
          <w:lang w:val="ru-RU"/>
        </w:rPr>
        <w:t xml:space="preserve"> </w:t>
      </w:r>
      <w:r w:rsidR="00DB2D0B" w:rsidRPr="0003383B">
        <w:rPr>
          <w:sz w:val="28"/>
          <w:szCs w:val="28"/>
          <w:lang w:val="ru-RU"/>
        </w:rPr>
        <w:t>в</w:t>
      </w:r>
      <w:r>
        <w:rPr>
          <w:sz w:val="28"/>
          <w:szCs w:val="28"/>
          <w:lang w:val="ru-RU"/>
        </w:rPr>
        <w:t xml:space="preserve"> </w:t>
      </w:r>
      <w:r w:rsidR="00DB2D0B" w:rsidRPr="0003383B">
        <w:rPr>
          <w:sz w:val="28"/>
          <w:szCs w:val="28"/>
          <w:lang w:val="ru-RU"/>
        </w:rPr>
        <w:t>углу, справа</w:t>
      </w:r>
      <w:r>
        <w:rPr>
          <w:sz w:val="28"/>
          <w:szCs w:val="28"/>
          <w:lang w:val="ru-RU"/>
        </w:rPr>
        <w:t xml:space="preserve"> </w:t>
      </w:r>
      <w:r w:rsidR="00DB2D0B" w:rsidRPr="0003383B">
        <w:rPr>
          <w:sz w:val="28"/>
          <w:szCs w:val="28"/>
          <w:lang w:val="ru-RU"/>
        </w:rPr>
        <w:t>от него</w:t>
      </w:r>
      <w:r>
        <w:rPr>
          <w:sz w:val="28"/>
          <w:szCs w:val="28"/>
          <w:lang w:val="ru-RU"/>
        </w:rPr>
        <w:t xml:space="preserve"> </w:t>
      </w:r>
      <w:r w:rsidR="00DB2D0B" w:rsidRPr="0003383B">
        <w:rPr>
          <w:sz w:val="28"/>
          <w:szCs w:val="28"/>
          <w:lang w:val="ru-RU"/>
        </w:rPr>
        <w:t>расположена</w:t>
      </w:r>
      <w:r>
        <w:rPr>
          <w:sz w:val="28"/>
          <w:szCs w:val="28"/>
          <w:lang w:val="ru-RU"/>
        </w:rPr>
        <w:t xml:space="preserve"> </w:t>
      </w:r>
      <w:r w:rsidR="00DB2D0B" w:rsidRPr="0003383B">
        <w:rPr>
          <w:sz w:val="28"/>
          <w:szCs w:val="28"/>
          <w:lang w:val="ru-RU"/>
        </w:rPr>
        <w:t>игровая</w:t>
      </w:r>
      <w:r>
        <w:rPr>
          <w:sz w:val="28"/>
          <w:szCs w:val="28"/>
          <w:lang w:val="ru-RU"/>
        </w:rPr>
        <w:t xml:space="preserve"> </w:t>
      </w:r>
      <w:r w:rsidR="00DB2D0B" w:rsidRPr="0003383B">
        <w:rPr>
          <w:sz w:val="28"/>
          <w:szCs w:val="28"/>
          <w:lang w:val="ru-RU"/>
        </w:rPr>
        <w:t>зона, слева – уголок природы. У стены расположена «шведская»</w:t>
      </w:r>
      <w:r>
        <w:rPr>
          <w:sz w:val="28"/>
          <w:szCs w:val="28"/>
          <w:lang w:val="ru-RU"/>
        </w:rPr>
        <w:t xml:space="preserve"> </w:t>
      </w:r>
      <w:r w:rsidR="00DB2D0B" w:rsidRPr="0003383B">
        <w:rPr>
          <w:sz w:val="28"/>
          <w:szCs w:val="28"/>
          <w:lang w:val="ru-RU"/>
        </w:rPr>
        <w:t>стенка. Для</w:t>
      </w:r>
      <w:r>
        <w:rPr>
          <w:sz w:val="28"/>
          <w:szCs w:val="28"/>
          <w:lang w:val="ru-RU"/>
        </w:rPr>
        <w:t xml:space="preserve"> </w:t>
      </w:r>
      <w:r w:rsidR="00DB2D0B" w:rsidRPr="0003383B">
        <w:rPr>
          <w:sz w:val="28"/>
          <w:szCs w:val="28"/>
          <w:lang w:val="ru-RU"/>
        </w:rPr>
        <w:t>профилактики</w:t>
      </w:r>
      <w:r>
        <w:rPr>
          <w:sz w:val="28"/>
          <w:szCs w:val="28"/>
          <w:lang w:val="ru-RU"/>
        </w:rPr>
        <w:t xml:space="preserve"> </w:t>
      </w:r>
      <w:r w:rsidR="00DB2D0B" w:rsidRPr="0003383B">
        <w:rPr>
          <w:sz w:val="28"/>
          <w:szCs w:val="28"/>
          <w:lang w:val="ru-RU"/>
        </w:rPr>
        <w:t>плоскостопия</w:t>
      </w:r>
      <w:r>
        <w:rPr>
          <w:sz w:val="28"/>
          <w:szCs w:val="28"/>
          <w:lang w:val="ru-RU"/>
        </w:rPr>
        <w:t xml:space="preserve"> </w:t>
      </w:r>
      <w:r w:rsidR="00DB2D0B" w:rsidRPr="0003383B">
        <w:rPr>
          <w:sz w:val="28"/>
          <w:szCs w:val="28"/>
          <w:lang w:val="ru-RU"/>
        </w:rPr>
        <w:t>проводятся</w:t>
      </w:r>
      <w:r>
        <w:rPr>
          <w:sz w:val="28"/>
          <w:szCs w:val="28"/>
          <w:lang w:val="ru-RU"/>
        </w:rPr>
        <w:t xml:space="preserve"> </w:t>
      </w:r>
      <w:r w:rsidR="00DB2D0B" w:rsidRPr="0003383B">
        <w:rPr>
          <w:sz w:val="28"/>
          <w:szCs w:val="28"/>
          <w:lang w:val="ru-RU"/>
        </w:rPr>
        <w:t>упражнения</w:t>
      </w:r>
      <w:r>
        <w:rPr>
          <w:sz w:val="28"/>
          <w:szCs w:val="28"/>
          <w:lang w:val="ru-RU"/>
        </w:rPr>
        <w:t xml:space="preserve"> </w:t>
      </w:r>
      <w:r w:rsidR="00DB2D0B" w:rsidRPr="0003383B">
        <w:rPr>
          <w:sz w:val="28"/>
          <w:szCs w:val="28"/>
          <w:lang w:val="ru-RU"/>
        </w:rPr>
        <w:t>на</w:t>
      </w:r>
      <w:r>
        <w:rPr>
          <w:sz w:val="28"/>
          <w:szCs w:val="28"/>
          <w:lang w:val="ru-RU"/>
        </w:rPr>
        <w:t xml:space="preserve"> </w:t>
      </w:r>
      <w:r w:rsidR="00DB2D0B" w:rsidRPr="0003383B">
        <w:rPr>
          <w:sz w:val="28"/>
          <w:szCs w:val="28"/>
          <w:lang w:val="ru-RU"/>
        </w:rPr>
        <w:t>ковриках</w:t>
      </w:r>
      <w:r>
        <w:rPr>
          <w:sz w:val="28"/>
          <w:szCs w:val="28"/>
          <w:lang w:val="ru-RU"/>
        </w:rPr>
        <w:t xml:space="preserve"> </w:t>
      </w:r>
      <w:r w:rsidR="00DB2D0B" w:rsidRPr="0003383B">
        <w:rPr>
          <w:sz w:val="28"/>
          <w:szCs w:val="28"/>
          <w:lang w:val="ru-RU"/>
        </w:rPr>
        <w:t>с</w:t>
      </w:r>
      <w:r>
        <w:rPr>
          <w:sz w:val="28"/>
          <w:szCs w:val="28"/>
          <w:lang w:val="ru-RU"/>
        </w:rPr>
        <w:t xml:space="preserve"> </w:t>
      </w:r>
      <w:r w:rsidR="00DB2D0B" w:rsidRPr="0003383B">
        <w:rPr>
          <w:sz w:val="28"/>
          <w:szCs w:val="28"/>
          <w:lang w:val="ru-RU"/>
        </w:rPr>
        <w:t>нашитыми</w:t>
      </w:r>
      <w:r>
        <w:rPr>
          <w:sz w:val="28"/>
          <w:szCs w:val="28"/>
          <w:lang w:val="ru-RU"/>
        </w:rPr>
        <w:t xml:space="preserve"> </w:t>
      </w:r>
      <w:r w:rsidR="00DB2D0B" w:rsidRPr="0003383B">
        <w:rPr>
          <w:sz w:val="28"/>
          <w:szCs w:val="28"/>
          <w:lang w:val="ru-RU"/>
        </w:rPr>
        <w:t>пробками. Имеются</w:t>
      </w:r>
      <w:r>
        <w:rPr>
          <w:sz w:val="28"/>
          <w:szCs w:val="28"/>
          <w:lang w:val="ru-RU"/>
        </w:rPr>
        <w:t xml:space="preserve"> </w:t>
      </w:r>
      <w:r w:rsidR="00DB2D0B" w:rsidRPr="0003383B">
        <w:rPr>
          <w:sz w:val="28"/>
          <w:szCs w:val="28"/>
          <w:lang w:val="ru-RU"/>
        </w:rPr>
        <w:t>шарики</w:t>
      </w:r>
      <w:r>
        <w:rPr>
          <w:sz w:val="28"/>
          <w:szCs w:val="28"/>
          <w:lang w:val="ru-RU"/>
        </w:rPr>
        <w:t xml:space="preserve"> </w:t>
      </w:r>
      <w:r w:rsidR="00DB2D0B" w:rsidRPr="0003383B">
        <w:rPr>
          <w:sz w:val="28"/>
          <w:szCs w:val="28"/>
          <w:lang w:val="ru-RU"/>
        </w:rPr>
        <w:t>на</w:t>
      </w:r>
      <w:r>
        <w:rPr>
          <w:sz w:val="28"/>
          <w:szCs w:val="28"/>
          <w:lang w:val="ru-RU"/>
        </w:rPr>
        <w:t xml:space="preserve"> </w:t>
      </w:r>
      <w:r w:rsidR="00DB2D0B" w:rsidRPr="0003383B">
        <w:rPr>
          <w:sz w:val="28"/>
          <w:szCs w:val="28"/>
          <w:lang w:val="ru-RU"/>
        </w:rPr>
        <w:t>резинке, мячи</w:t>
      </w:r>
      <w:r>
        <w:rPr>
          <w:sz w:val="28"/>
          <w:szCs w:val="28"/>
          <w:lang w:val="ru-RU"/>
        </w:rPr>
        <w:t xml:space="preserve"> </w:t>
      </w:r>
      <w:r w:rsidR="00DB2D0B" w:rsidRPr="0003383B">
        <w:rPr>
          <w:sz w:val="28"/>
          <w:szCs w:val="28"/>
          <w:lang w:val="ru-RU"/>
        </w:rPr>
        <w:t>малые, средние, большие. Есть обруч, скакалки, кольцеброс, кегли. У</w:t>
      </w:r>
      <w:r>
        <w:rPr>
          <w:sz w:val="28"/>
          <w:szCs w:val="28"/>
          <w:lang w:val="ru-RU"/>
        </w:rPr>
        <w:t xml:space="preserve"> </w:t>
      </w:r>
      <w:r w:rsidR="00DB2D0B" w:rsidRPr="0003383B">
        <w:rPr>
          <w:sz w:val="28"/>
          <w:szCs w:val="28"/>
          <w:lang w:val="ru-RU"/>
        </w:rPr>
        <w:t>стены стоит</w:t>
      </w:r>
      <w:r>
        <w:rPr>
          <w:sz w:val="28"/>
          <w:szCs w:val="28"/>
          <w:lang w:val="ru-RU"/>
        </w:rPr>
        <w:t xml:space="preserve"> </w:t>
      </w:r>
      <w:r w:rsidR="00DB2D0B" w:rsidRPr="0003383B">
        <w:rPr>
          <w:sz w:val="28"/>
          <w:szCs w:val="28"/>
          <w:lang w:val="ru-RU"/>
        </w:rPr>
        <w:t>ящик, куда</w:t>
      </w:r>
      <w:r>
        <w:rPr>
          <w:sz w:val="28"/>
          <w:szCs w:val="28"/>
          <w:lang w:val="ru-RU"/>
        </w:rPr>
        <w:t xml:space="preserve"> </w:t>
      </w:r>
      <w:r w:rsidR="00DB2D0B" w:rsidRPr="0003383B">
        <w:rPr>
          <w:sz w:val="28"/>
          <w:szCs w:val="28"/>
          <w:lang w:val="ru-RU"/>
        </w:rPr>
        <w:t>сложен</w:t>
      </w:r>
      <w:r>
        <w:rPr>
          <w:sz w:val="28"/>
          <w:szCs w:val="28"/>
          <w:lang w:val="ru-RU"/>
        </w:rPr>
        <w:t xml:space="preserve"> </w:t>
      </w:r>
      <w:r w:rsidR="00DB2D0B" w:rsidRPr="0003383B">
        <w:rPr>
          <w:sz w:val="28"/>
          <w:szCs w:val="28"/>
          <w:lang w:val="ru-RU"/>
        </w:rPr>
        <w:t>мелкий</w:t>
      </w:r>
      <w:r>
        <w:rPr>
          <w:sz w:val="28"/>
          <w:szCs w:val="28"/>
          <w:lang w:val="ru-RU"/>
        </w:rPr>
        <w:t xml:space="preserve"> </w:t>
      </w:r>
      <w:r w:rsidR="00DB2D0B" w:rsidRPr="0003383B">
        <w:rPr>
          <w:sz w:val="28"/>
          <w:szCs w:val="28"/>
          <w:lang w:val="ru-RU"/>
        </w:rPr>
        <w:t>инвентарь (флажки, колечки, мешочки разного веса), так</w:t>
      </w:r>
      <w:r>
        <w:rPr>
          <w:sz w:val="28"/>
          <w:szCs w:val="28"/>
          <w:lang w:val="ru-RU"/>
        </w:rPr>
        <w:t xml:space="preserve"> </w:t>
      </w:r>
      <w:r w:rsidR="00DB2D0B" w:rsidRPr="0003383B">
        <w:rPr>
          <w:sz w:val="28"/>
          <w:szCs w:val="28"/>
          <w:lang w:val="ru-RU"/>
        </w:rPr>
        <w:t>как</w:t>
      </w:r>
      <w:r>
        <w:rPr>
          <w:sz w:val="28"/>
          <w:szCs w:val="28"/>
          <w:lang w:val="ru-RU"/>
        </w:rPr>
        <w:t xml:space="preserve"> </w:t>
      </w:r>
      <w:r w:rsidR="00DB2D0B" w:rsidRPr="0003383B">
        <w:rPr>
          <w:sz w:val="28"/>
          <w:szCs w:val="28"/>
          <w:lang w:val="ru-RU"/>
        </w:rPr>
        <w:t>все</w:t>
      </w:r>
      <w:r>
        <w:rPr>
          <w:sz w:val="28"/>
          <w:szCs w:val="28"/>
          <w:lang w:val="ru-RU"/>
        </w:rPr>
        <w:t xml:space="preserve"> </w:t>
      </w:r>
      <w:r w:rsidR="00DB2D0B" w:rsidRPr="0003383B">
        <w:rPr>
          <w:sz w:val="28"/>
          <w:szCs w:val="28"/>
          <w:lang w:val="ru-RU"/>
        </w:rPr>
        <w:t>комплексы</w:t>
      </w:r>
      <w:r>
        <w:rPr>
          <w:sz w:val="28"/>
          <w:szCs w:val="28"/>
          <w:lang w:val="ru-RU"/>
        </w:rPr>
        <w:t xml:space="preserve"> </w:t>
      </w:r>
      <w:r w:rsidR="00DB2D0B" w:rsidRPr="0003383B">
        <w:rPr>
          <w:sz w:val="28"/>
          <w:szCs w:val="28"/>
          <w:lang w:val="ru-RU"/>
        </w:rPr>
        <w:t>включают</w:t>
      </w:r>
      <w:r>
        <w:rPr>
          <w:sz w:val="28"/>
          <w:szCs w:val="28"/>
          <w:lang w:val="ru-RU"/>
        </w:rPr>
        <w:t xml:space="preserve"> </w:t>
      </w:r>
      <w:r w:rsidR="00DB2D0B" w:rsidRPr="0003383B">
        <w:rPr>
          <w:sz w:val="28"/>
          <w:szCs w:val="28"/>
          <w:lang w:val="ru-RU"/>
        </w:rPr>
        <w:t>упражнения</w:t>
      </w:r>
      <w:r>
        <w:rPr>
          <w:sz w:val="28"/>
          <w:szCs w:val="28"/>
          <w:lang w:val="ru-RU"/>
        </w:rPr>
        <w:t xml:space="preserve"> </w:t>
      </w:r>
      <w:r w:rsidR="00DB2D0B" w:rsidRPr="0003383B">
        <w:rPr>
          <w:sz w:val="28"/>
          <w:szCs w:val="28"/>
          <w:lang w:val="ru-RU"/>
        </w:rPr>
        <w:t>с</w:t>
      </w:r>
      <w:r>
        <w:rPr>
          <w:sz w:val="28"/>
          <w:szCs w:val="28"/>
          <w:lang w:val="ru-RU"/>
        </w:rPr>
        <w:t xml:space="preserve"> </w:t>
      </w:r>
      <w:r w:rsidR="00DB2D0B" w:rsidRPr="0003383B">
        <w:rPr>
          <w:sz w:val="28"/>
          <w:szCs w:val="28"/>
          <w:lang w:val="ru-RU"/>
        </w:rPr>
        <w:t>предметами.</w:t>
      </w:r>
      <w:r>
        <w:rPr>
          <w:sz w:val="28"/>
          <w:szCs w:val="28"/>
          <w:lang w:val="ru-RU"/>
        </w:rPr>
        <w:t xml:space="preserve"> </w:t>
      </w:r>
    </w:p>
    <w:p w:rsidR="00DB2D0B" w:rsidRPr="0003383B" w:rsidRDefault="0003383B" w:rsidP="0003383B">
      <w:pPr>
        <w:tabs>
          <w:tab w:val="left" w:pos="748"/>
        </w:tabs>
        <w:spacing w:line="360" w:lineRule="auto"/>
        <w:ind w:firstLine="709"/>
        <w:jc w:val="both"/>
        <w:rPr>
          <w:sz w:val="28"/>
          <w:szCs w:val="28"/>
          <w:lang w:val="ru-RU"/>
        </w:rPr>
      </w:pPr>
      <w:r>
        <w:rPr>
          <w:sz w:val="28"/>
          <w:szCs w:val="28"/>
          <w:lang w:val="ru-RU"/>
        </w:rPr>
        <w:t xml:space="preserve"> </w:t>
      </w:r>
      <w:r w:rsidR="00DB2D0B" w:rsidRPr="0003383B">
        <w:rPr>
          <w:sz w:val="28"/>
          <w:szCs w:val="28"/>
          <w:lang w:val="ru-RU"/>
        </w:rPr>
        <w:t>В</w:t>
      </w:r>
      <w:r>
        <w:rPr>
          <w:sz w:val="28"/>
          <w:szCs w:val="28"/>
          <w:lang w:val="ru-RU"/>
        </w:rPr>
        <w:t xml:space="preserve"> </w:t>
      </w:r>
      <w:r w:rsidR="00DB2D0B" w:rsidRPr="0003383B">
        <w:rPr>
          <w:sz w:val="28"/>
          <w:szCs w:val="28"/>
          <w:lang w:val="ru-RU"/>
        </w:rPr>
        <w:t>физкультурном</w:t>
      </w:r>
      <w:r>
        <w:rPr>
          <w:sz w:val="28"/>
          <w:szCs w:val="28"/>
          <w:lang w:val="ru-RU"/>
        </w:rPr>
        <w:t xml:space="preserve"> </w:t>
      </w:r>
      <w:r w:rsidR="00DB2D0B" w:rsidRPr="0003383B">
        <w:rPr>
          <w:sz w:val="28"/>
          <w:szCs w:val="28"/>
          <w:lang w:val="ru-RU"/>
        </w:rPr>
        <w:t>уголке</w:t>
      </w:r>
      <w:r>
        <w:rPr>
          <w:sz w:val="28"/>
          <w:szCs w:val="28"/>
          <w:lang w:val="ru-RU"/>
        </w:rPr>
        <w:t xml:space="preserve"> </w:t>
      </w:r>
      <w:r w:rsidR="00DB2D0B" w:rsidRPr="0003383B">
        <w:rPr>
          <w:sz w:val="28"/>
          <w:szCs w:val="28"/>
          <w:lang w:val="ru-RU"/>
        </w:rPr>
        <w:t>дети</w:t>
      </w:r>
      <w:r>
        <w:rPr>
          <w:sz w:val="28"/>
          <w:szCs w:val="28"/>
          <w:lang w:val="ru-RU"/>
        </w:rPr>
        <w:t xml:space="preserve"> </w:t>
      </w:r>
      <w:r w:rsidR="00DB2D0B" w:rsidRPr="0003383B">
        <w:rPr>
          <w:sz w:val="28"/>
          <w:szCs w:val="28"/>
          <w:lang w:val="ru-RU"/>
        </w:rPr>
        <w:t>имеют</w:t>
      </w:r>
      <w:r>
        <w:rPr>
          <w:sz w:val="28"/>
          <w:szCs w:val="28"/>
          <w:lang w:val="ru-RU"/>
        </w:rPr>
        <w:t xml:space="preserve"> </w:t>
      </w:r>
      <w:r w:rsidR="00DB2D0B" w:rsidRPr="0003383B">
        <w:rPr>
          <w:sz w:val="28"/>
          <w:szCs w:val="28"/>
          <w:lang w:val="ru-RU"/>
        </w:rPr>
        <w:t>возможность</w:t>
      </w:r>
      <w:r>
        <w:rPr>
          <w:sz w:val="28"/>
          <w:szCs w:val="28"/>
          <w:lang w:val="ru-RU"/>
        </w:rPr>
        <w:t xml:space="preserve"> </w:t>
      </w:r>
      <w:r w:rsidR="00DB2D0B" w:rsidRPr="0003383B">
        <w:rPr>
          <w:sz w:val="28"/>
          <w:szCs w:val="28"/>
          <w:lang w:val="ru-RU"/>
        </w:rPr>
        <w:t>самостоятельно</w:t>
      </w:r>
      <w:r>
        <w:rPr>
          <w:sz w:val="28"/>
          <w:szCs w:val="28"/>
          <w:lang w:val="ru-RU"/>
        </w:rPr>
        <w:t xml:space="preserve"> </w:t>
      </w:r>
      <w:r w:rsidR="00DB2D0B" w:rsidRPr="0003383B">
        <w:rPr>
          <w:sz w:val="28"/>
          <w:szCs w:val="28"/>
          <w:lang w:val="ru-RU"/>
        </w:rPr>
        <w:t>заниматься</w:t>
      </w:r>
      <w:r>
        <w:rPr>
          <w:sz w:val="28"/>
          <w:szCs w:val="28"/>
          <w:lang w:val="ru-RU"/>
        </w:rPr>
        <w:t xml:space="preserve"> </w:t>
      </w:r>
      <w:r w:rsidR="00DB2D0B" w:rsidRPr="0003383B">
        <w:rPr>
          <w:sz w:val="28"/>
          <w:szCs w:val="28"/>
          <w:lang w:val="ru-RU"/>
        </w:rPr>
        <w:t>физическими</w:t>
      </w:r>
      <w:r>
        <w:rPr>
          <w:sz w:val="28"/>
          <w:szCs w:val="28"/>
          <w:lang w:val="ru-RU"/>
        </w:rPr>
        <w:t xml:space="preserve"> </w:t>
      </w:r>
      <w:r w:rsidR="00DB2D0B" w:rsidRPr="0003383B">
        <w:rPr>
          <w:sz w:val="28"/>
          <w:szCs w:val="28"/>
          <w:lang w:val="ru-RU"/>
        </w:rPr>
        <w:t>упражнениями</w:t>
      </w:r>
      <w:r>
        <w:rPr>
          <w:sz w:val="28"/>
          <w:szCs w:val="28"/>
          <w:lang w:val="ru-RU"/>
        </w:rPr>
        <w:t xml:space="preserve"> </w:t>
      </w:r>
      <w:r w:rsidR="00DB2D0B" w:rsidRPr="0003383B">
        <w:rPr>
          <w:sz w:val="28"/>
          <w:szCs w:val="28"/>
          <w:lang w:val="ru-RU"/>
        </w:rPr>
        <w:t>утром, в</w:t>
      </w:r>
      <w:r>
        <w:rPr>
          <w:sz w:val="28"/>
          <w:szCs w:val="28"/>
          <w:lang w:val="ru-RU"/>
        </w:rPr>
        <w:t xml:space="preserve"> </w:t>
      </w:r>
      <w:r w:rsidR="00DB2D0B" w:rsidRPr="0003383B">
        <w:rPr>
          <w:sz w:val="28"/>
          <w:szCs w:val="28"/>
          <w:lang w:val="ru-RU"/>
        </w:rPr>
        <w:t>перерыве</w:t>
      </w:r>
      <w:r>
        <w:rPr>
          <w:sz w:val="28"/>
          <w:szCs w:val="28"/>
          <w:lang w:val="ru-RU"/>
        </w:rPr>
        <w:t xml:space="preserve"> </w:t>
      </w:r>
      <w:r w:rsidR="00DB2D0B" w:rsidRPr="0003383B">
        <w:rPr>
          <w:sz w:val="28"/>
          <w:szCs w:val="28"/>
          <w:lang w:val="ru-RU"/>
        </w:rPr>
        <w:t>между</w:t>
      </w:r>
      <w:r>
        <w:rPr>
          <w:sz w:val="28"/>
          <w:szCs w:val="28"/>
          <w:lang w:val="ru-RU"/>
        </w:rPr>
        <w:t xml:space="preserve"> </w:t>
      </w:r>
      <w:r w:rsidR="00DB2D0B" w:rsidRPr="0003383B">
        <w:rPr>
          <w:sz w:val="28"/>
          <w:szCs w:val="28"/>
          <w:lang w:val="ru-RU"/>
        </w:rPr>
        <w:t>занятиями, после</w:t>
      </w:r>
      <w:r>
        <w:rPr>
          <w:sz w:val="28"/>
          <w:szCs w:val="28"/>
          <w:lang w:val="ru-RU"/>
        </w:rPr>
        <w:t xml:space="preserve"> </w:t>
      </w:r>
      <w:r w:rsidR="00DB2D0B" w:rsidRPr="0003383B">
        <w:rPr>
          <w:sz w:val="28"/>
          <w:szCs w:val="28"/>
          <w:lang w:val="ru-RU"/>
        </w:rPr>
        <w:t>дневного</w:t>
      </w:r>
      <w:r>
        <w:rPr>
          <w:sz w:val="28"/>
          <w:szCs w:val="28"/>
          <w:lang w:val="ru-RU"/>
        </w:rPr>
        <w:t xml:space="preserve"> </w:t>
      </w:r>
      <w:r w:rsidR="00DB2D0B" w:rsidRPr="0003383B">
        <w:rPr>
          <w:sz w:val="28"/>
          <w:szCs w:val="28"/>
          <w:lang w:val="ru-RU"/>
        </w:rPr>
        <w:t>сна, а</w:t>
      </w:r>
      <w:r>
        <w:rPr>
          <w:sz w:val="28"/>
          <w:szCs w:val="28"/>
          <w:lang w:val="ru-RU"/>
        </w:rPr>
        <w:t xml:space="preserve"> </w:t>
      </w:r>
      <w:r w:rsidR="00DB2D0B" w:rsidRPr="0003383B">
        <w:rPr>
          <w:sz w:val="28"/>
          <w:szCs w:val="28"/>
          <w:lang w:val="ru-RU"/>
        </w:rPr>
        <w:t>также</w:t>
      </w:r>
      <w:r>
        <w:rPr>
          <w:sz w:val="28"/>
          <w:szCs w:val="28"/>
          <w:lang w:val="ru-RU"/>
        </w:rPr>
        <w:t xml:space="preserve"> </w:t>
      </w:r>
      <w:r w:rsidR="00DB2D0B" w:rsidRPr="0003383B">
        <w:rPr>
          <w:sz w:val="28"/>
          <w:szCs w:val="28"/>
          <w:lang w:val="ru-RU"/>
        </w:rPr>
        <w:t>и</w:t>
      </w:r>
      <w:r>
        <w:rPr>
          <w:sz w:val="28"/>
          <w:szCs w:val="28"/>
          <w:lang w:val="ru-RU"/>
        </w:rPr>
        <w:t xml:space="preserve"> </w:t>
      </w:r>
      <w:r w:rsidR="00DB2D0B" w:rsidRPr="0003383B">
        <w:rPr>
          <w:sz w:val="28"/>
          <w:szCs w:val="28"/>
          <w:lang w:val="ru-RU"/>
        </w:rPr>
        <w:t>вечером. При наблюдении за детьми можно сделать вывод о том, что</w:t>
      </w:r>
      <w:r>
        <w:rPr>
          <w:sz w:val="28"/>
          <w:szCs w:val="28"/>
          <w:lang w:val="ru-RU"/>
        </w:rPr>
        <w:t xml:space="preserve"> </w:t>
      </w:r>
      <w:r w:rsidR="00DB2D0B" w:rsidRPr="0003383B">
        <w:rPr>
          <w:sz w:val="28"/>
          <w:szCs w:val="28"/>
          <w:lang w:val="ru-RU"/>
        </w:rPr>
        <w:t>по</w:t>
      </w:r>
      <w:r>
        <w:rPr>
          <w:sz w:val="28"/>
          <w:szCs w:val="28"/>
          <w:lang w:val="ru-RU"/>
        </w:rPr>
        <w:t xml:space="preserve"> </w:t>
      </w:r>
      <w:r w:rsidR="00DB2D0B" w:rsidRPr="0003383B">
        <w:rPr>
          <w:sz w:val="28"/>
          <w:szCs w:val="28"/>
          <w:lang w:val="ru-RU"/>
        </w:rPr>
        <w:t>собственной</w:t>
      </w:r>
      <w:r>
        <w:rPr>
          <w:sz w:val="28"/>
          <w:szCs w:val="28"/>
          <w:lang w:val="ru-RU"/>
        </w:rPr>
        <w:t xml:space="preserve"> </w:t>
      </w:r>
      <w:r w:rsidR="00DB2D0B" w:rsidRPr="0003383B">
        <w:rPr>
          <w:sz w:val="28"/>
          <w:szCs w:val="28"/>
          <w:lang w:val="ru-RU"/>
        </w:rPr>
        <w:t>инициативе</w:t>
      </w:r>
      <w:r>
        <w:rPr>
          <w:sz w:val="28"/>
          <w:szCs w:val="28"/>
          <w:lang w:val="ru-RU"/>
        </w:rPr>
        <w:t xml:space="preserve"> </w:t>
      </w:r>
      <w:r w:rsidR="00DB2D0B" w:rsidRPr="0003383B">
        <w:rPr>
          <w:sz w:val="28"/>
          <w:szCs w:val="28"/>
          <w:lang w:val="ru-RU"/>
        </w:rPr>
        <w:t>дети старшего</w:t>
      </w:r>
      <w:r>
        <w:rPr>
          <w:sz w:val="28"/>
          <w:szCs w:val="28"/>
          <w:lang w:val="ru-RU"/>
        </w:rPr>
        <w:t xml:space="preserve"> </w:t>
      </w:r>
      <w:r w:rsidR="00DB2D0B" w:rsidRPr="0003383B">
        <w:rPr>
          <w:sz w:val="28"/>
          <w:szCs w:val="28"/>
          <w:lang w:val="ru-RU"/>
        </w:rPr>
        <w:t>дошкольного</w:t>
      </w:r>
      <w:r>
        <w:rPr>
          <w:sz w:val="28"/>
          <w:szCs w:val="28"/>
          <w:lang w:val="ru-RU"/>
        </w:rPr>
        <w:t xml:space="preserve"> </w:t>
      </w:r>
      <w:r w:rsidR="00DB2D0B" w:rsidRPr="0003383B">
        <w:rPr>
          <w:sz w:val="28"/>
          <w:szCs w:val="28"/>
          <w:lang w:val="ru-RU"/>
        </w:rPr>
        <w:t>возраста с ОНР</w:t>
      </w:r>
      <w:r>
        <w:rPr>
          <w:sz w:val="28"/>
          <w:szCs w:val="28"/>
          <w:lang w:val="ru-RU"/>
        </w:rPr>
        <w:t xml:space="preserve"> </w:t>
      </w:r>
      <w:r w:rsidR="00DB2D0B" w:rsidRPr="0003383B">
        <w:rPr>
          <w:sz w:val="28"/>
          <w:szCs w:val="28"/>
          <w:lang w:val="ru-RU"/>
        </w:rPr>
        <w:t>не часто, но</w:t>
      </w:r>
      <w:r>
        <w:rPr>
          <w:sz w:val="28"/>
          <w:szCs w:val="28"/>
          <w:lang w:val="ru-RU"/>
        </w:rPr>
        <w:t xml:space="preserve"> </w:t>
      </w:r>
      <w:r w:rsidR="00DB2D0B" w:rsidRPr="0003383B">
        <w:rPr>
          <w:sz w:val="28"/>
          <w:szCs w:val="28"/>
          <w:lang w:val="ru-RU"/>
        </w:rPr>
        <w:t>могут</w:t>
      </w:r>
      <w:r>
        <w:rPr>
          <w:sz w:val="28"/>
          <w:szCs w:val="28"/>
          <w:lang w:val="ru-RU"/>
        </w:rPr>
        <w:t xml:space="preserve"> </w:t>
      </w:r>
      <w:r w:rsidR="00DB2D0B" w:rsidRPr="0003383B">
        <w:rPr>
          <w:sz w:val="28"/>
          <w:szCs w:val="28"/>
          <w:lang w:val="ru-RU"/>
        </w:rPr>
        <w:t>повторять</w:t>
      </w:r>
      <w:r>
        <w:rPr>
          <w:sz w:val="28"/>
          <w:szCs w:val="28"/>
          <w:lang w:val="ru-RU"/>
        </w:rPr>
        <w:t xml:space="preserve"> </w:t>
      </w:r>
      <w:r w:rsidR="00DB2D0B" w:rsidRPr="0003383B">
        <w:rPr>
          <w:sz w:val="28"/>
          <w:szCs w:val="28"/>
          <w:lang w:val="ru-RU"/>
        </w:rPr>
        <w:t>любимые</w:t>
      </w:r>
      <w:r>
        <w:rPr>
          <w:sz w:val="28"/>
          <w:szCs w:val="28"/>
          <w:lang w:val="ru-RU"/>
        </w:rPr>
        <w:t xml:space="preserve"> </w:t>
      </w:r>
      <w:r w:rsidR="00DB2D0B" w:rsidRPr="0003383B">
        <w:rPr>
          <w:sz w:val="28"/>
          <w:szCs w:val="28"/>
          <w:lang w:val="ru-RU"/>
        </w:rPr>
        <w:t>упражнения</w:t>
      </w:r>
      <w:r>
        <w:rPr>
          <w:sz w:val="28"/>
          <w:szCs w:val="28"/>
          <w:lang w:val="ru-RU"/>
        </w:rPr>
        <w:t xml:space="preserve"> </w:t>
      </w:r>
      <w:r w:rsidR="00DB2D0B" w:rsidRPr="0003383B">
        <w:rPr>
          <w:sz w:val="28"/>
          <w:szCs w:val="28"/>
          <w:lang w:val="ru-RU"/>
        </w:rPr>
        <w:t>(с</w:t>
      </w:r>
      <w:r>
        <w:rPr>
          <w:sz w:val="28"/>
          <w:szCs w:val="28"/>
          <w:lang w:val="ru-RU"/>
        </w:rPr>
        <w:t xml:space="preserve"> </w:t>
      </w:r>
      <w:r w:rsidR="00DB2D0B" w:rsidRPr="0003383B">
        <w:rPr>
          <w:sz w:val="28"/>
          <w:szCs w:val="28"/>
          <w:lang w:val="ru-RU"/>
        </w:rPr>
        <w:t>мячом, обручем, скакалкой), также, и это важно – наблюдается</w:t>
      </w:r>
      <w:r>
        <w:rPr>
          <w:sz w:val="28"/>
          <w:szCs w:val="28"/>
          <w:lang w:val="ru-RU"/>
        </w:rPr>
        <w:t xml:space="preserve"> </w:t>
      </w:r>
      <w:r w:rsidR="00DB2D0B" w:rsidRPr="0003383B">
        <w:rPr>
          <w:sz w:val="28"/>
          <w:szCs w:val="28"/>
          <w:lang w:val="ru-RU"/>
        </w:rPr>
        <w:t>внимание</w:t>
      </w:r>
      <w:r>
        <w:rPr>
          <w:sz w:val="28"/>
          <w:szCs w:val="28"/>
          <w:lang w:val="ru-RU"/>
        </w:rPr>
        <w:t xml:space="preserve"> </w:t>
      </w:r>
      <w:r w:rsidR="00DB2D0B" w:rsidRPr="0003383B">
        <w:rPr>
          <w:sz w:val="28"/>
          <w:szCs w:val="28"/>
          <w:lang w:val="ru-RU"/>
        </w:rPr>
        <w:t>со</w:t>
      </w:r>
      <w:r>
        <w:rPr>
          <w:sz w:val="28"/>
          <w:szCs w:val="28"/>
          <w:lang w:val="ru-RU"/>
        </w:rPr>
        <w:t xml:space="preserve"> </w:t>
      </w:r>
      <w:r w:rsidR="00DB2D0B" w:rsidRPr="0003383B">
        <w:rPr>
          <w:sz w:val="28"/>
          <w:szCs w:val="28"/>
          <w:lang w:val="ru-RU"/>
        </w:rPr>
        <w:t>стороны</w:t>
      </w:r>
      <w:r>
        <w:rPr>
          <w:sz w:val="28"/>
          <w:szCs w:val="28"/>
          <w:lang w:val="ru-RU"/>
        </w:rPr>
        <w:t xml:space="preserve"> </w:t>
      </w:r>
      <w:r w:rsidR="00DB2D0B" w:rsidRPr="0003383B">
        <w:rPr>
          <w:sz w:val="28"/>
          <w:szCs w:val="28"/>
          <w:lang w:val="ru-RU"/>
        </w:rPr>
        <w:t>детей</w:t>
      </w:r>
      <w:r>
        <w:rPr>
          <w:sz w:val="28"/>
          <w:szCs w:val="28"/>
          <w:lang w:val="ru-RU"/>
        </w:rPr>
        <w:t xml:space="preserve"> </w:t>
      </w:r>
      <w:r w:rsidR="00DB2D0B" w:rsidRPr="0003383B">
        <w:rPr>
          <w:sz w:val="28"/>
          <w:szCs w:val="28"/>
          <w:lang w:val="ru-RU"/>
        </w:rPr>
        <w:t>к</w:t>
      </w:r>
      <w:r>
        <w:rPr>
          <w:sz w:val="28"/>
          <w:szCs w:val="28"/>
          <w:lang w:val="ru-RU"/>
        </w:rPr>
        <w:t xml:space="preserve"> </w:t>
      </w:r>
      <w:r w:rsidR="00DB2D0B" w:rsidRPr="0003383B">
        <w:rPr>
          <w:sz w:val="28"/>
          <w:szCs w:val="28"/>
          <w:lang w:val="ru-RU"/>
        </w:rPr>
        <w:t>качеству</w:t>
      </w:r>
      <w:r>
        <w:rPr>
          <w:sz w:val="28"/>
          <w:szCs w:val="28"/>
          <w:lang w:val="ru-RU"/>
        </w:rPr>
        <w:t xml:space="preserve"> </w:t>
      </w:r>
      <w:r w:rsidR="00DB2D0B" w:rsidRPr="0003383B">
        <w:rPr>
          <w:sz w:val="28"/>
          <w:szCs w:val="28"/>
          <w:lang w:val="ru-RU"/>
        </w:rPr>
        <w:t>выполняемых</w:t>
      </w:r>
      <w:r>
        <w:rPr>
          <w:sz w:val="28"/>
          <w:szCs w:val="28"/>
          <w:lang w:val="ru-RU"/>
        </w:rPr>
        <w:t xml:space="preserve"> </w:t>
      </w:r>
      <w:r w:rsidR="00DB2D0B" w:rsidRPr="0003383B">
        <w:rPr>
          <w:sz w:val="28"/>
          <w:szCs w:val="28"/>
          <w:lang w:val="ru-RU"/>
        </w:rPr>
        <w:t>движений, потребность</w:t>
      </w:r>
      <w:r>
        <w:rPr>
          <w:sz w:val="28"/>
          <w:szCs w:val="28"/>
          <w:lang w:val="ru-RU"/>
        </w:rPr>
        <w:t xml:space="preserve"> </w:t>
      </w:r>
      <w:r w:rsidR="00DB2D0B" w:rsidRPr="0003383B">
        <w:rPr>
          <w:sz w:val="28"/>
          <w:szCs w:val="28"/>
          <w:lang w:val="ru-RU"/>
        </w:rPr>
        <w:t>демонстрировать</w:t>
      </w:r>
      <w:r>
        <w:rPr>
          <w:sz w:val="28"/>
          <w:szCs w:val="28"/>
          <w:lang w:val="ru-RU"/>
        </w:rPr>
        <w:t xml:space="preserve"> </w:t>
      </w:r>
      <w:r w:rsidR="00DB2D0B" w:rsidRPr="0003383B">
        <w:rPr>
          <w:sz w:val="28"/>
          <w:szCs w:val="28"/>
          <w:lang w:val="ru-RU"/>
        </w:rPr>
        <w:t>свои</w:t>
      </w:r>
      <w:r>
        <w:rPr>
          <w:sz w:val="28"/>
          <w:szCs w:val="28"/>
          <w:lang w:val="ru-RU"/>
        </w:rPr>
        <w:t xml:space="preserve"> </w:t>
      </w:r>
      <w:r w:rsidR="00DB2D0B" w:rsidRPr="0003383B">
        <w:rPr>
          <w:sz w:val="28"/>
          <w:szCs w:val="28"/>
          <w:lang w:val="ru-RU"/>
        </w:rPr>
        <w:t>умения. Предметы</w:t>
      </w:r>
      <w:r>
        <w:rPr>
          <w:sz w:val="28"/>
          <w:szCs w:val="28"/>
          <w:lang w:val="ru-RU"/>
        </w:rPr>
        <w:t xml:space="preserve"> </w:t>
      </w:r>
      <w:r w:rsidR="00DB2D0B" w:rsidRPr="0003383B">
        <w:rPr>
          <w:sz w:val="28"/>
          <w:szCs w:val="28"/>
          <w:lang w:val="ru-RU"/>
        </w:rPr>
        <w:t>являются</w:t>
      </w:r>
      <w:r>
        <w:rPr>
          <w:sz w:val="28"/>
          <w:szCs w:val="28"/>
          <w:lang w:val="ru-RU"/>
        </w:rPr>
        <w:t xml:space="preserve"> </w:t>
      </w:r>
      <w:r w:rsidR="00DB2D0B" w:rsidRPr="0003383B">
        <w:rPr>
          <w:sz w:val="28"/>
          <w:szCs w:val="28"/>
          <w:lang w:val="ru-RU"/>
        </w:rPr>
        <w:t>зрительными</w:t>
      </w:r>
      <w:r>
        <w:rPr>
          <w:sz w:val="28"/>
          <w:szCs w:val="28"/>
          <w:lang w:val="ru-RU"/>
        </w:rPr>
        <w:t xml:space="preserve"> </w:t>
      </w:r>
      <w:r w:rsidR="00DB2D0B" w:rsidRPr="0003383B">
        <w:rPr>
          <w:sz w:val="28"/>
          <w:szCs w:val="28"/>
          <w:lang w:val="ru-RU"/>
        </w:rPr>
        <w:t>ориентирами, ограничителями</w:t>
      </w:r>
      <w:r>
        <w:rPr>
          <w:sz w:val="28"/>
          <w:szCs w:val="28"/>
          <w:lang w:val="ru-RU"/>
        </w:rPr>
        <w:t xml:space="preserve"> </w:t>
      </w:r>
      <w:r w:rsidR="00DB2D0B" w:rsidRPr="0003383B">
        <w:rPr>
          <w:sz w:val="28"/>
          <w:szCs w:val="28"/>
          <w:lang w:val="ru-RU"/>
        </w:rPr>
        <w:t>движений. Предметы</w:t>
      </w:r>
      <w:r>
        <w:rPr>
          <w:sz w:val="28"/>
          <w:szCs w:val="28"/>
          <w:lang w:val="ru-RU"/>
        </w:rPr>
        <w:t xml:space="preserve"> </w:t>
      </w:r>
      <w:r w:rsidR="00DB2D0B" w:rsidRPr="0003383B">
        <w:rPr>
          <w:sz w:val="28"/>
          <w:szCs w:val="28"/>
          <w:lang w:val="ru-RU"/>
        </w:rPr>
        <w:t>дают</w:t>
      </w:r>
      <w:r>
        <w:rPr>
          <w:sz w:val="28"/>
          <w:szCs w:val="28"/>
          <w:lang w:val="ru-RU"/>
        </w:rPr>
        <w:t xml:space="preserve"> </w:t>
      </w:r>
      <w:r w:rsidR="00DB2D0B" w:rsidRPr="0003383B">
        <w:rPr>
          <w:sz w:val="28"/>
          <w:szCs w:val="28"/>
          <w:lang w:val="ru-RU"/>
        </w:rPr>
        <w:t>выбор</w:t>
      </w:r>
      <w:r>
        <w:rPr>
          <w:sz w:val="28"/>
          <w:szCs w:val="28"/>
          <w:lang w:val="ru-RU"/>
        </w:rPr>
        <w:t xml:space="preserve"> </w:t>
      </w:r>
      <w:r w:rsidR="00DB2D0B" w:rsidRPr="0003383B">
        <w:rPr>
          <w:sz w:val="28"/>
          <w:szCs w:val="28"/>
          <w:lang w:val="ru-RU"/>
        </w:rPr>
        <w:t>различных</w:t>
      </w:r>
      <w:r>
        <w:rPr>
          <w:sz w:val="28"/>
          <w:szCs w:val="28"/>
          <w:lang w:val="ru-RU"/>
        </w:rPr>
        <w:t xml:space="preserve"> </w:t>
      </w:r>
      <w:r w:rsidR="00DB2D0B" w:rsidRPr="0003383B">
        <w:rPr>
          <w:sz w:val="28"/>
          <w:szCs w:val="28"/>
          <w:lang w:val="ru-RU"/>
        </w:rPr>
        <w:t>мышечных</w:t>
      </w:r>
      <w:r>
        <w:rPr>
          <w:sz w:val="28"/>
          <w:szCs w:val="28"/>
          <w:lang w:val="ru-RU"/>
        </w:rPr>
        <w:t xml:space="preserve"> </w:t>
      </w:r>
      <w:r w:rsidR="00DB2D0B" w:rsidRPr="0003383B">
        <w:rPr>
          <w:sz w:val="28"/>
          <w:szCs w:val="28"/>
          <w:lang w:val="ru-RU"/>
        </w:rPr>
        <w:t>ощущений (например, упражнение</w:t>
      </w:r>
      <w:r>
        <w:rPr>
          <w:sz w:val="28"/>
          <w:szCs w:val="28"/>
          <w:lang w:val="ru-RU"/>
        </w:rPr>
        <w:t xml:space="preserve"> </w:t>
      </w:r>
      <w:r w:rsidR="00DB2D0B" w:rsidRPr="0003383B">
        <w:rPr>
          <w:sz w:val="28"/>
          <w:szCs w:val="28"/>
          <w:lang w:val="ru-RU"/>
        </w:rPr>
        <w:t>с</w:t>
      </w:r>
      <w:r>
        <w:rPr>
          <w:sz w:val="28"/>
          <w:szCs w:val="28"/>
          <w:lang w:val="ru-RU"/>
        </w:rPr>
        <w:t xml:space="preserve"> </w:t>
      </w:r>
      <w:r w:rsidR="00DB2D0B" w:rsidRPr="0003383B">
        <w:rPr>
          <w:sz w:val="28"/>
          <w:szCs w:val="28"/>
          <w:lang w:val="ru-RU"/>
        </w:rPr>
        <w:t>мячами</w:t>
      </w:r>
      <w:r>
        <w:rPr>
          <w:sz w:val="28"/>
          <w:szCs w:val="28"/>
          <w:lang w:val="ru-RU"/>
        </w:rPr>
        <w:t xml:space="preserve"> </w:t>
      </w:r>
      <w:r w:rsidR="00DB2D0B" w:rsidRPr="0003383B">
        <w:rPr>
          <w:sz w:val="28"/>
          <w:szCs w:val="28"/>
          <w:lang w:val="ru-RU"/>
        </w:rPr>
        <w:t>разной</w:t>
      </w:r>
      <w:r>
        <w:rPr>
          <w:sz w:val="28"/>
          <w:szCs w:val="28"/>
          <w:lang w:val="ru-RU"/>
        </w:rPr>
        <w:t xml:space="preserve"> </w:t>
      </w:r>
      <w:r w:rsidR="00DB2D0B" w:rsidRPr="0003383B">
        <w:rPr>
          <w:sz w:val="28"/>
          <w:szCs w:val="28"/>
          <w:lang w:val="ru-RU"/>
        </w:rPr>
        <w:t>массы), способствуют</w:t>
      </w:r>
      <w:r>
        <w:rPr>
          <w:sz w:val="28"/>
          <w:szCs w:val="28"/>
          <w:lang w:val="ru-RU"/>
        </w:rPr>
        <w:t xml:space="preserve"> </w:t>
      </w:r>
      <w:r w:rsidR="00DB2D0B" w:rsidRPr="0003383B">
        <w:rPr>
          <w:sz w:val="28"/>
          <w:szCs w:val="28"/>
          <w:lang w:val="ru-RU"/>
        </w:rPr>
        <w:t>слуховому</w:t>
      </w:r>
      <w:r>
        <w:rPr>
          <w:sz w:val="28"/>
          <w:szCs w:val="28"/>
          <w:lang w:val="ru-RU"/>
        </w:rPr>
        <w:t xml:space="preserve"> </w:t>
      </w:r>
      <w:r w:rsidR="00DB2D0B" w:rsidRPr="0003383B">
        <w:rPr>
          <w:sz w:val="28"/>
          <w:szCs w:val="28"/>
          <w:lang w:val="ru-RU"/>
        </w:rPr>
        <w:t>восприятию</w:t>
      </w:r>
      <w:r>
        <w:rPr>
          <w:sz w:val="28"/>
          <w:szCs w:val="28"/>
          <w:lang w:val="ru-RU"/>
        </w:rPr>
        <w:t xml:space="preserve"> </w:t>
      </w:r>
      <w:r w:rsidR="00DB2D0B" w:rsidRPr="0003383B">
        <w:rPr>
          <w:sz w:val="28"/>
          <w:szCs w:val="28"/>
          <w:lang w:val="ru-RU"/>
        </w:rPr>
        <w:t>движений. Предметы</w:t>
      </w:r>
      <w:r>
        <w:rPr>
          <w:sz w:val="28"/>
          <w:szCs w:val="28"/>
          <w:lang w:val="ru-RU"/>
        </w:rPr>
        <w:t xml:space="preserve"> </w:t>
      </w:r>
      <w:r w:rsidR="00DB2D0B" w:rsidRPr="0003383B">
        <w:rPr>
          <w:sz w:val="28"/>
          <w:szCs w:val="28"/>
          <w:lang w:val="ru-RU"/>
        </w:rPr>
        <w:t>позволяют</w:t>
      </w:r>
      <w:r>
        <w:rPr>
          <w:sz w:val="28"/>
          <w:szCs w:val="28"/>
          <w:lang w:val="ru-RU"/>
        </w:rPr>
        <w:t xml:space="preserve"> </w:t>
      </w:r>
      <w:r w:rsidR="00DB2D0B" w:rsidRPr="0003383B">
        <w:rPr>
          <w:sz w:val="28"/>
          <w:szCs w:val="28"/>
          <w:lang w:val="ru-RU"/>
        </w:rPr>
        <w:t>конкретизировать</w:t>
      </w:r>
      <w:r>
        <w:rPr>
          <w:sz w:val="28"/>
          <w:szCs w:val="28"/>
          <w:lang w:val="ru-RU"/>
        </w:rPr>
        <w:t xml:space="preserve"> </w:t>
      </w:r>
      <w:r w:rsidR="00DB2D0B" w:rsidRPr="0003383B">
        <w:rPr>
          <w:sz w:val="28"/>
          <w:szCs w:val="28"/>
          <w:lang w:val="ru-RU"/>
        </w:rPr>
        <w:t>задание, поставить</w:t>
      </w:r>
      <w:r>
        <w:rPr>
          <w:sz w:val="28"/>
          <w:szCs w:val="28"/>
          <w:lang w:val="ru-RU"/>
        </w:rPr>
        <w:t xml:space="preserve"> </w:t>
      </w:r>
      <w:r w:rsidR="00DB2D0B" w:rsidRPr="0003383B">
        <w:rPr>
          <w:sz w:val="28"/>
          <w:szCs w:val="28"/>
          <w:lang w:val="ru-RU"/>
        </w:rPr>
        <w:t>его</w:t>
      </w:r>
      <w:r>
        <w:rPr>
          <w:sz w:val="28"/>
          <w:szCs w:val="28"/>
          <w:lang w:val="ru-RU"/>
        </w:rPr>
        <w:t xml:space="preserve"> </w:t>
      </w:r>
      <w:r w:rsidR="00DB2D0B" w:rsidRPr="0003383B">
        <w:rPr>
          <w:sz w:val="28"/>
          <w:szCs w:val="28"/>
          <w:lang w:val="ru-RU"/>
        </w:rPr>
        <w:t>четко</w:t>
      </w:r>
      <w:r>
        <w:rPr>
          <w:sz w:val="28"/>
          <w:szCs w:val="28"/>
          <w:lang w:val="ru-RU"/>
        </w:rPr>
        <w:t xml:space="preserve"> </w:t>
      </w:r>
      <w:r w:rsidR="00DB2D0B" w:rsidRPr="0003383B">
        <w:rPr>
          <w:sz w:val="28"/>
          <w:szCs w:val="28"/>
          <w:lang w:val="ru-RU"/>
        </w:rPr>
        <w:t>и</w:t>
      </w:r>
      <w:r>
        <w:rPr>
          <w:sz w:val="28"/>
          <w:szCs w:val="28"/>
          <w:lang w:val="ru-RU"/>
        </w:rPr>
        <w:t xml:space="preserve"> </w:t>
      </w:r>
      <w:r w:rsidR="00DB2D0B" w:rsidRPr="0003383B">
        <w:rPr>
          <w:sz w:val="28"/>
          <w:szCs w:val="28"/>
          <w:lang w:val="ru-RU"/>
        </w:rPr>
        <w:t>наглядно, тем</w:t>
      </w:r>
      <w:r>
        <w:rPr>
          <w:sz w:val="28"/>
          <w:szCs w:val="28"/>
          <w:lang w:val="ru-RU"/>
        </w:rPr>
        <w:t xml:space="preserve"> </w:t>
      </w:r>
      <w:r w:rsidR="00DB2D0B" w:rsidRPr="0003383B">
        <w:rPr>
          <w:sz w:val="28"/>
          <w:szCs w:val="28"/>
          <w:lang w:val="ru-RU"/>
        </w:rPr>
        <w:t>самым</w:t>
      </w:r>
      <w:r>
        <w:rPr>
          <w:sz w:val="28"/>
          <w:szCs w:val="28"/>
          <w:lang w:val="ru-RU"/>
        </w:rPr>
        <w:t xml:space="preserve"> </w:t>
      </w:r>
      <w:r w:rsidR="00DB2D0B" w:rsidRPr="0003383B">
        <w:rPr>
          <w:sz w:val="28"/>
          <w:szCs w:val="28"/>
          <w:lang w:val="ru-RU"/>
        </w:rPr>
        <w:t>контролировать</w:t>
      </w:r>
      <w:r>
        <w:rPr>
          <w:sz w:val="28"/>
          <w:szCs w:val="28"/>
          <w:lang w:val="ru-RU"/>
        </w:rPr>
        <w:t xml:space="preserve"> </w:t>
      </w:r>
      <w:r w:rsidR="00DB2D0B" w:rsidRPr="0003383B">
        <w:rPr>
          <w:sz w:val="28"/>
          <w:szCs w:val="28"/>
          <w:lang w:val="ru-RU"/>
        </w:rPr>
        <w:t>свои</w:t>
      </w:r>
      <w:r>
        <w:rPr>
          <w:sz w:val="28"/>
          <w:szCs w:val="28"/>
          <w:lang w:val="ru-RU"/>
        </w:rPr>
        <w:t xml:space="preserve"> </w:t>
      </w:r>
      <w:r w:rsidR="00DB2D0B" w:rsidRPr="0003383B">
        <w:rPr>
          <w:sz w:val="28"/>
          <w:szCs w:val="28"/>
          <w:lang w:val="ru-RU"/>
        </w:rPr>
        <w:t>движения, замечать</w:t>
      </w:r>
      <w:r>
        <w:rPr>
          <w:sz w:val="28"/>
          <w:szCs w:val="28"/>
          <w:lang w:val="ru-RU"/>
        </w:rPr>
        <w:t xml:space="preserve"> </w:t>
      </w:r>
      <w:r w:rsidR="00DB2D0B" w:rsidRPr="0003383B">
        <w:rPr>
          <w:sz w:val="28"/>
          <w:szCs w:val="28"/>
          <w:lang w:val="ru-RU"/>
        </w:rPr>
        <w:t>ошибки</w:t>
      </w:r>
      <w:r>
        <w:rPr>
          <w:sz w:val="28"/>
          <w:szCs w:val="28"/>
          <w:lang w:val="ru-RU"/>
        </w:rPr>
        <w:t xml:space="preserve"> </w:t>
      </w:r>
      <w:r w:rsidR="00DB2D0B" w:rsidRPr="0003383B">
        <w:rPr>
          <w:sz w:val="28"/>
          <w:szCs w:val="28"/>
          <w:lang w:val="ru-RU"/>
        </w:rPr>
        <w:t>и</w:t>
      </w:r>
      <w:r>
        <w:rPr>
          <w:sz w:val="28"/>
          <w:szCs w:val="28"/>
          <w:lang w:val="ru-RU"/>
        </w:rPr>
        <w:t xml:space="preserve"> </w:t>
      </w:r>
      <w:r w:rsidR="00DB2D0B" w:rsidRPr="0003383B">
        <w:rPr>
          <w:sz w:val="28"/>
          <w:szCs w:val="28"/>
          <w:lang w:val="ru-RU"/>
        </w:rPr>
        <w:t>исправлять</w:t>
      </w:r>
      <w:r>
        <w:rPr>
          <w:sz w:val="28"/>
          <w:szCs w:val="28"/>
          <w:lang w:val="ru-RU"/>
        </w:rPr>
        <w:t xml:space="preserve"> </w:t>
      </w:r>
      <w:r w:rsidR="00DB2D0B" w:rsidRPr="0003383B">
        <w:rPr>
          <w:sz w:val="28"/>
          <w:szCs w:val="28"/>
          <w:lang w:val="ru-RU"/>
        </w:rPr>
        <w:t>их.</w:t>
      </w:r>
    </w:p>
    <w:p w:rsidR="00DB2D0B" w:rsidRPr="0003383B" w:rsidRDefault="0003383B" w:rsidP="0003383B">
      <w:pPr>
        <w:tabs>
          <w:tab w:val="left" w:pos="748"/>
        </w:tabs>
        <w:spacing w:line="360" w:lineRule="auto"/>
        <w:ind w:firstLine="709"/>
        <w:jc w:val="both"/>
        <w:rPr>
          <w:sz w:val="28"/>
          <w:szCs w:val="28"/>
          <w:lang w:val="ru-RU"/>
        </w:rPr>
      </w:pPr>
      <w:r>
        <w:rPr>
          <w:sz w:val="28"/>
          <w:szCs w:val="28"/>
          <w:lang w:val="ru-RU"/>
        </w:rPr>
        <w:t xml:space="preserve"> </w:t>
      </w:r>
      <w:r w:rsidR="00DB2D0B" w:rsidRPr="0003383B">
        <w:rPr>
          <w:sz w:val="28"/>
          <w:szCs w:val="28"/>
          <w:lang w:val="ru-RU"/>
        </w:rPr>
        <w:t>Таким</w:t>
      </w:r>
      <w:r>
        <w:rPr>
          <w:sz w:val="28"/>
          <w:szCs w:val="28"/>
          <w:lang w:val="ru-RU"/>
        </w:rPr>
        <w:t xml:space="preserve"> </w:t>
      </w:r>
      <w:r w:rsidR="00DB2D0B" w:rsidRPr="0003383B">
        <w:rPr>
          <w:sz w:val="28"/>
          <w:szCs w:val="28"/>
          <w:lang w:val="ru-RU"/>
        </w:rPr>
        <w:t>образом,</w:t>
      </w:r>
      <w:r>
        <w:rPr>
          <w:sz w:val="28"/>
          <w:szCs w:val="28"/>
          <w:lang w:val="ru-RU"/>
        </w:rPr>
        <w:t xml:space="preserve"> </w:t>
      </w:r>
      <w:r w:rsidR="00DB2D0B" w:rsidRPr="0003383B">
        <w:rPr>
          <w:sz w:val="28"/>
          <w:szCs w:val="28"/>
          <w:lang w:val="ru-RU"/>
        </w:rPr>
        <w:t>в</w:t>
      </w:r>
      <w:r>
        <w:rPr>
          <w:sz w:val="28"/>
          <w:szCs w:val="28"/>
          <w:lang w:val="ru-RU"/>
        </w:rPr>
        <w:t xml:space="preserve"> </w:t>
      </w:r>
      <w:r w:rsidR="00DB2D0B" w:rsidRPr="0003383B">
        <w:rPr>
          <w:sz w:val="28"/>
          <w:szCs w:val="28"/>
          <w:lang w:val="ru-RU"/>
        </w:rPr>
        <w:t>процессе</w:t>
      </w:r>
      <w:r>
        <w:rPr>
          <w:sz w:val="28"/>
          <w:szCs w:val="28"/>
          <w:lang w:val="ru-RU"/>
        </w:rPr>
        <w:t xml:space="preserve"> </w:t>
      </w:r>
      <w:r w:rsidR="00DB2D0B" w:rsidRPr="0003383B">
        <w:rPr>
          <w:sz w:val="28"/>
          <w:szCs w:val="28"/>
          <w:lang w:val="ru-RU"/>
        </w:rPr>
        <w:t>упражнений</w:t>
      </w:r>
      <w:r>
        <w:rPr>
          <w:sz w:val="28"/>
          <w:szCs w:val="28"/>
          <w:lang w:val="ru-RU"/>
        </w:rPr>
        <w:t xml:space="preserve"> </w:t>
      </w:r>
      <w:r w:rsidR="00DB2D0B" w:rsidRPr="0003383B">
        <w:rPr>
          <w:sz w:val="28"/>
          <w:szCs w:val="28"/>
          <w:lang w:val="ru-RU"/>
        </w:rPr>
        <w:t>с</w:t>
      </w:r>
      <w:r>
        <w:rPr>
          <w:sz w:val="28"/>
          <w:szCs w:val="28"/>
          <w:lang w:val="ru-RU"/>
        </w:rPr>
        <w:t xml:space="preserve"> </w:t>
      </w:r>
      <w:r w:rsidR="00DB2D0B" w:rsidRPr="0003383B">
        <w:rPr>
          <w:sz w:val="28"/>
          <w:szCs w:val="28"/>
          <w:lang w:val="ru-RU"/>
        </w:rPr>
        <w:t>предметами</w:t>
      </w:r>
      <w:r>
        <w:rPr>
          <w:sz w:val="28"/>
          <w:szCs w:val="28"/>
          <w:lang w:val="ru-RU"/>
        </w:rPr>
        <w:t xml:space="preserve"> </w:t>
      </w:r>
      <w:r w:rsidR="00DB2D0B" w:rsidRPr="0003383B">
        <w:rPr>
          <w:sz w:val="28"/>
          <w:szCs w:val="28"/>
          <w:lang w:val="ru-RU"/>
        </w:rPr>
        <w:t>дети</w:t>
      </w:r>
      <w:r>
        <w:rPr>
          <w:sz w:val="28"/>
          <w:szCs w:val="28"/>
          <w:lang w:val="ru-RU"/>
        </w:rPr>
        <w:t xml:space="preserve"> </w:t>
      </w:r>
      <w:r w:rsidR="00DB2D0B" w:rsidRPr="0003383B">
        <w:rPr>
          <w:sz w:val="28"/>
          <w:szCs w:val="28"/>
          <w:lang w:val="ru-RU"/>
        </w:rPr>
        <w:t>познают</w:t>
      </w:r>
      <w:r>
        <w:rPr>
          <w:sz w:val="28"/>
          <w:szCs w:val="28"/>
          <w:lang w:val="ru-RU"/>
        </w:rPr>
        <w:t xml:space="preserve"> </w:t>
      </w:r>
      <w:r w:rsidR="00DB2D0B" w:rsidRPr="0003383B">
        <w:rPr>
          <w:sz w:val="28"/>
          <w:szCs w:val="28"/>
          <w:lang w:val="ru-RU"/>
        </w:rPr>
        <w:t>свойства: форма, цвет, масса, фактура</w:t>
      </w:r>
      <w:r>
        <w:rPr>
          <w:sz w:val="28"/>
          <w:szCs w:val="28"/>
          <w:lang w:val="ru-RU"/>
        </w:rPr>
        <w:t xml:space="preserve"> </w:t>
      </w:r>
      <w:r w:rsidR="00DB2D0B" w:rsidRPr="0003383B">
        <w:rPr>
          <w:sz w:val="28"/>
          <w:szCs w:val="28"/>
          <w:lang w:val="ru-RU"/>
        </w:rPr>
        <w:t>материала, запоминают</w:t>
      </w:r>
      <w:r>
        <w:rPr>
          <w:sz w:val="28"/>
          <w:szCs w:val="28"/>
          <w:lang w:val="ru-RU"/>
        </w:rPr>
        <w:t xml:space="preserve"> </w:t>
      </w:r>
      <w:r w:rsidR="00DB2D0B" w:rsidRPr="0003383B">
        <w:rPr>
          <w:sz w:val="28"/>
          <w:szCs w:val="28"/>
          <w:lang w:val="ru-RU"/>
        </w:rPr>
        <w:t>направление</w:t>
      </w:r>
      <w:r>
        <w:rPr>
          <w:sz w:val="28"/>
          <w:szCs w:val="28"/>
          <w:lang w:val="ru-RU"/>
        </w:rPr>
        <w:t xml:space="preserve"> </w:t>
      </w:r>
      <w:r w:rsidR="00DB2D0B" w:rsidRPr="0003383B">
        <w:rPr>
          <w:sz w:val="28"/>
          <w:szCs w:val="28"/>
          <w:lang w:val="ru-RU"/>
        </w:rPr>
        <w:t>движения. Упражнения</w:t>
      </w:r>
      <w:r>
        <w:rPr>
          <w:sz w:val="28"/>
          <w:szCs w:val="28"/>
          <w:lang w:val="ru-RU"/>
        </w:rPr>
        <w:t xml:space="preserve"> </w:t>
      </w:r>
      <w:r w:rsidR="00DB2D0B" w:rsidRPr="0003383B">
        <w:rPr>
          <w:sz w:val="28"/>
          <w:szCs w:val="28"/>
          <w:lang w:val="ru-RU"/>
        </w:rPr>
        <w:t>с</w:t>
      </w:r>
      <w:r>
        <w:rPr>
          <w:sz w:val="28"/>
          <w:szCs w:val="28"/>
          <w:lang w:val="ru-RU"/>
        </w:rPr>
        <w:t xml:space="preserve"> </w:t>
      </w:r>
      <w:r w:rsidR="00DB2D0B" w:rsidRPr="0003383B">
        <w:rPr>
          <w:sz w:val="28"/>
          <w:szCs w:val="28"/>
          <w:lang w:val="ru-RU"/>
        </w:rPr>
        <w:t>предметами</w:t>
      </w:r>
      <w:r>
        <w:rPr>
          <w:sz w:val="28"/>
          <w:szCs w:val="28"/>
          <w:lang w:val="ru-RU"/>
        </w:rPr>
        <w:t xml:space="preserve"> </w:t>
      </w:r>
      <w:r w:rsidR="00DB2D0B" w:rsidRPr="0003383B">
        <w:rPr>
          <w:sz w:val="28"/>
          <w:szCs w:val="28"/>
          <w:lang w:val="ru-RU"/>
        </w:rPr>
        <w:t>развивают</w:t>
      </w:r>
      <w:r>
        <w:rPr>
          <w:sz w:val="28"/>
          <w:szCs w:val="28"/>
          <w:lang w:val="ru-RU"/>
        </w:rPr>
        <w:t xml:space="preserve"> </w:t>
      </w:r>
      <w:r w:rsidR="00DB2D0B" w:rsidRPr="0003383B">
        <w:rPr>
          <w:sz w:val="28"/>
          <w:szCs w:val="28"/>
          <w:lang w:val="ru-RU"/>
        </w:rPr>
        <w:t>кисти</w:t>
      </w:r>
      <w:r>
        <w:rPr>
          <w:sz w:val="28"/>
          <w:szCs w:val="28"/>
          <w:lang w:val="ru-RU"/>
        </w:rPr>
        <w:t xml:space="preserve"> </w:t>
      </w:r>
      <w:r w:rsidR="00DB2D0B" w:rsidRPr="0003383B">
        <w:rPr>
          <w:sz w:val="28"/>
          <w:szCs w:val="28"/>
          <w:lang w:val="ru-RU"/>
        </w:rPr>
        <w:t>и</w:t>
      </w:r>
      <w:r>
        <w:rPr>
          <w:sz w:val="28"/>
          <w:szCs w:val="28"/>
          <w:lang w:val="ru-RU"/>
        </w:rPr>
        <w:t xml:space="preserve"> </w:t>
      </w:r>
      <w:r w:rsidR="00DB2D0B" w:rsidRPr="0003383B">
        <w:rPr>
          <w:sz w:val="28"/>
          <w:szCs w:val="28"/>
          <w:lang w:val="ru-RU"/>
        </w:rPr>
        <w:t>пальцы, что</w:t>
      </w:r>
      <w:r>
        <w:rPr>
          <w:sz w:val="28"/>
          <w:szCs w:val="28"/>
          <w:lang w:val="ru-RU"/>
        </w:rPr>
        <w:t xml:space="preserve"> </w:t>
      </w:r>
      <w:r w:rsidR="00DB2D0B" w:rsidRPr="0003383B">
        <w:rPr>
          <w:sz w:val="28"/>
          <w:szCs w:val="28"/>
          <w:lang w:val="ru-RU"/>
        </w:rPr>
        <w:t>активизирует</w:t>
      </w:r>
      <w:r>
        <w:rPr>
          <w:sz w:val="28"/>
          <w:szCs w:val="28"/>
          <w:lang w:val="ru-RU"/>
        </w:rPr>
        <w:t xml:space="preserve"> </w:t>
      </w:r>
      <w:r w:rsidR="00DB2D0B" w:rsidRPr="0003383B">
        <w:rPr>
          <w:sz w:val="28"/>
          <w:szCs w:val="28"/>
          <w:lang w:val="ru-RU"/>
        </w:rPr>
        <w:t>деятельность</w:t>
      </w:r>
      <w:r>
        <w:rPr>
          <w:sz w:val="28"/>
          <w:szCs w:val="28"/>
          <w:lang w:val="ru-RU"/>
        </w:rPr>
        <w:t xml:space="preserve"> </w:t>
      </w:r>
      <w:r w:rsidR="00DB2D0B" w:rsidRPr="0003383B">
        <w:rPr>
          <w:sz w:val="28"/>
          <w:szCs w:val="28"/>
          <w:lang w:val="ru-RU"/>
        </w:rPr>
        <w:t>анализирующих</w:t>
      </w:r>
      <w:r>
        <w:rPr>
          <w:sz w:val="28"/>
          <w:szCs w:val="28"/>
          <w:lang w:val="ru-RU"/>
        </w:rPr>
        <w:t xml:space="preserve"> </w:t>
      </w:r>
      <w:r w:rsidR="00DB2D0B" w:rsidRPr="0003383B">
        <w:rPr>
          <w:sz w:val="28"/>
          <w:szCs w:val="28"/>
          <w:lang w:val="ru-RU"/>
        </w:rPr>
        <w:t>систем, влияют</w:t>
      </w:r>
      <w:r>
        <w:rPr>
          <w:sz w:val="28"/>
          <w:szCs w:val="28"/>
          <w:lang w:val="ru-RU"/>
        </w:rPr>
        <w:t xml:space="preserve"> </w:t>
      </w:r>
      <w:r w:rsidR="00DB2D0B" w:rsidRPr="0003383B">
        <w:rPr>
          <w:sz w:val="28"/>
          <w:szCs w:val="28"/>
          <w:lang w:val="ru-RU"/>
        </w:rPr>
        <w:t>на</w:t>
      </w:r>
      <w:r>
        <w:rPr>
          <w:sz w:val="28"/>
          <w:szCs w:val="28"/>
          <w:lang w:val="ru-RU"/>
        </w:rPr>
        <w:t xml:space="preserve"> </w:t>
      </w:r>
      <w:r w:rsidR="00DB2D0B" w:rsidRPr="0003383B">
        <w:rPr>
          <w:sz w:val="28"/>
          <w:szCs w:val="28"/>
          <w:lang w:val="ru-RU"/>
        </w:rPr>
        <w:t>речевое</w:t>
      </w:r>
      <w:r>
        <w:rPr>
          <w:sz w:val="28"/>
          <w:szCs w:val="28"/>
          <w:lang w:val="ru-RU"/>
        </w:rPr>
        <w:t xml:space="preserve"> </w:t>
      </w:r>
      <w:r w:rsidR="00DB2D0B" w:rsidRPr="0003383B">
        <w:rPr>
          <w:sz w:val="28"/>
          <w:szCs w:val="28"/>
          <w:lang w:val="ru-RU"/>
        </w:rPr>
        <w:t>и</w:t>
      </w:r>
      <w:r>
        <w:rPr>
          <w:sz w:val="28"/>
          <w:szCs w:val="28"/>
          <w:lang w:val="ru-RU"/>
        </w:rPr>
        <w:t xml:space="preserve"> </w:t>
      </w:r>
      <w:r w:rsidR="00DB2D0B" w:rsidRPr="0003383B">
        <w:rPr>
          <w:sz w:val="28"/>
          <w:szCs w:val="28"/>
          <w:lang w:val="ru-RU"/>
        </w:rPr>
        <w:t>умственное</w:t>
      </w:r>
      <w:r>
        <w:rPr>
          <w:sz w:val="28"/>
          <w:szCs w:val="28"/>
          <w:lang w:val="ru-RU"/>
        </w:rPr>
        <w:t xml:space="preserve"> </w:t>
      </w:r>
      <w:r w:rsidR="00DB2D0B" w:rsidRPr="0003383B">
        <w:rPr>
          <w:sz w:val="28"/>
          <w:szCs w:val="28"/>
          <w:lang w:val="ru-RU"/>
        </w:rPr>
        <w:t>развитие</w:t>
      </w:r>
      <w:r>
        <w:rPr>
          <w:sz w:val="28"/>
          <w:szCs w:val="28"/>
          <w:lang w:val="ru-RU"/>
        </w:rPr>
        <w:t xml:space="preserve"> </w:t>
      </w:r>
      <w:r w:rsidR="00DB2D0B" w:rsidRPr="0003383B">
        <w:rPr>
          <w:sz w:val="28"/>
          <w:szCs w:val="28"/>
          <w:lang w:val="ru-RU"/>
        </w:rPr>
        <w:t>в</w:t>
      </w:r>
      <w:r>
        <w:rPr>
          <w:sz w:val="28"/>
          <w:szCs w:val="28"/>
          <w:lang w:val="ru-RU"/>
        </w:rPr>
        <w:t xml:space="preserve"> </w:t>
      </w:r>
      <w:r w:rsidR="00DB2D0B" w:rsidRPr="0003383B">
        <w:rPr>
          <w:sz w:val="28"/>
          <w:szCs w:val="28"/>
          <w:lang w:val="ru-RU"/>
        </w:rPr>
        <w:t>целом. Предметы</w:t>
      </w:r>
      <w:r>
        <w:rPr>
          <w:sz w:val="28"/>
          <w:szCs w:val="28"/>
          <w:lang w:val="ru-RU"/>
        </w:rPr>
        <w:t xml:space="preserve"> </w:t>
      </w:r>
      <w:r w:rsidR="00DB2D0B" w:rsidRPr="0003383B">
        <w:rPr>
          <w:sz w:val="28"/>
          <w:szCs w:val="28"/>
          <w:lang w:val="ru-RU"/>
        </w:rPr>
        <w:t>повышают</w:t>
      </w:r>
      <w:r>
        <w:rPr>
          <w:sz w:val="28"/>
          <w:szCs w:val="28"/>
          <w:lang w:val="ru-RU"/>
        </w:rPr>
        <w:t xml:space="preserve"> </w:t>
      </w:r>
      <w:r w:rsidR="00DB2D0B" w:rsidRPr="0003383B">
        <w:rPr>
          <w:sz w:val="28"/>
          <w:szCs w:val="28"/>
          <w:lang w:val="ru-RU"/>
        </w:rPr>
        <w:t>интерес</w:t>
      </w:r>
      <w:r>
        <w:rPr>
          <w:sz w:val="28"/>
          <w:szCs w:val="28"/>
          <w:lang w:val="ru-RU"/>
        </w:rPr>
        <w:t xml:space="preserve"> </w:t>
      </w:r>
      <w:r w:rsidR="00DB2D0B" w:rsidRPr="0003383B">
        <w:rPr>
          <w:sz w:val="28"/>
          <w:szCs w:val="28"/>
          <w:lang w:val="ru-RU"/>
        </w:rPr>
        <w:t>к</w:t>
      </w:r>
      <w:r>
        <w:rPr>
          <w:sz w:val="28"/>
          <w:szCs w:val="28"/>
          <w:lang w:val="ru-RU"/>
        </w:rPr>
        <w:t xml:space="preserve"> </w:t>
      </w:r>
      <w:r w:rsidR="00DB2D0B" w:rsidRPr="0003383B">
        <w:rPr>
          <w:sz w:val="28"/>
          <w:szCs w:val="28"/>
          <w:lang w:val="ru-RU"/>
        </w:rPr>
        <w:t>упражнениям.</w:t>
      </w:r>
    </w:p>
    <w:p w:rsidR="00DB2D0B" w:rsidRPr="0003383B" w:rsidRDefault="0003383B" w:rsidP="0003383B">
      <w:pPr>
        <w:spacing w:line="360" w:lineRule="auto"/>
        <w:ind w:firstLine="709"/>
        <w:jc w:val="both"/>
        <w:rPr>
          <w:sz w:val="28"/>
          <w:szCs w:val="28"/>
          <w:lang w:val="ru-RU"/>
        </w:rPr>
      </w:pPr>
      <w:r>
        <w:rPr>
          <w:sz w:val="28"/>
          <w:szCs w:val="28"/>
          <w:lang w:val="ru-RU"/>
        </w:rPr>
        <w:t xml:space="preserve"> </w:t>
      </w:r>
      <w:r w:rsidR="00DB2D0B" w:rsidRPr="0003383B">
        <w:rPr>
          <w:sz w:val="28"/>
          <w:szCs w:val="28"/>
          <w:lang w:val="ru-RU"/>
        </w:rPr>
        <w:t xml:space="preserve">Можно предположить, что отсутствие физкультурного уголка в группе приведет к определенным затруднениям в организации самостоятельной двигательной деятельности ребенка. Дефицит спортивного инвентаря и специальных условий для физкультурных занятий приводит к тому, что дети могут использовать предметы не предназначенные для упражнений и игр (например, мебель), а следовательно повысится травмоопасность. Если дети не будут иметь свободный доступ к физкультурному уголку и инвентарю (например, когда занятия происходят только в физкультурном зале), то воспитателям будет очень трудно развивать у детей интерес к самостоятельным занятиям. </w:t>
      </w:r>
    </w:p>
    <w:p w:rsidR="00926ADC" w:rsidRDefault="00926ADC" w:rsidP="0003383B">
      <w:pPr>
        <w:spacing w:line="360" w:lineRule="auto"/>
        <w:ind w:firstLine="709"/>
        <w:jc w:val="both"/>
        <w:rPr>
          <w:b/>
          <w:bCs/>
          <w:sz w:val="28"/>
          <w:szCs w:val="28"/>
          <w:lang w:val="ru-RU"/>
        </w:rPr>
      </w:pPr>
    </w:p>
    <w:p w:rsidR="00DB2D0B" w:rsidRDefault="00DB2D0B" w:rsidP="0003383B">
      <w:pPr>
        <w:spacing w:line="360" w:lineRule="auto"/>
        <w:ind w:firstLine="709"/>
        <w:jc w:val="both"/>
        <w:rPr>
          <w:b/>
          <w:bCs/>
          <w:sz w:val="28"/>
          <w:szCs w:val="28"/>
          <w:lang w:val="ru-RU"/>
        </w:rPr>
      </w:pPr>
      <w:r w:rsidRPr="0003383B">
        <w:rPr>
          <w:b/>
          <w:bCs/>
          <w:sz w:val="28"/>
          <w:szCs w:val="28"/>
          <w:lang w:val="ru-RU"/>
        </w:rPr>
        <w:t>3. Приемы руководства самостоятельной двигательной активностью детей с ОН</w:t>
      </w:r>
      <w:r w:rsidR="00926ADC">
        <w:rPr>
          <w:b/>
          <w:bCs/>
          <w:sz w:val="28"/>
          <w:szCs w:val="28"/>
          <w:lang w:val="ru-RU"/>
        </w:rPr>
        <w:t>Р старшего дошкольного возраста</w:t>
      </w:r>
    </w:p>
    <w:p w:rsidR="00926ADC" w:rsidRPr="0003383B" w:rsidRDefault="00926ADC" w:rsidP="0003383B">
      <w:pPr>
        <w:spacing w:line="360" w:lineRule="auto"/>
        <w:ind w:firstLine="709"/>
        <w:jc w:val="both"/>
        <w:rPr>
          <w:b/>
          <w:bCs/>
          <w:sz w:val="28"/>
          <w:szCs w:val="28"/>
          <w:lang w:val="ru-RU"/>
        </w:rPr>
      </w:pPr>
    </w:p>
    <w:p w:rsidR="00DB2D0B" w:rsidRPr="0003383B" w:rsidRDefault="00DB2D0B" w:rsidP="0003383B">
      <w:pPr>
        <w:spacing w:line="360" w:lineRule="auto"/>
        <w:ind w:firstLine="709"/>
        <w:jc w:val="both"/>
        <w:rPr>
          <w:sz w:val="28"/>
          <w:szCs w:val="28"/>
          <w:lang w:val="ru-RU"/>
        </w:rPr>
      </w:pPr>
      <w:r w:rsidRPr="0003383B">
        <w:rPr>
          <w:sz w:val="28"/>
          <w:szCs w:val="28"/>
          <w:lang w:val="ru-RU"/>
        </w:rPr>
        <w:t>Вместе с тем детей с ОНР, занимающихся в физкультурном уголке, нельзя оставлять без внимания воспитателя и его четкого руководства. Необходимо всячески поддерживать и поощрять занятия (подвижные игры, самостоятельные действия, физические упражнения) детей. Способствовать развитию двигательных навыков. Следя за действиями ребенка, воспитатель должен активизировать его двигательные умения и навыки, в зависимости от индивидуальных способностей предоставляя ему возможность принятия решений. Подготовка</w:t>
      </w:r>
      <w:r w:rsidR="0003383B">
        <w:rPr>
          <w:sz w:val="28"/>
          <w:szCs w:val="28"/>
          <w:lang w:val="ru-RU"/>
        </w:rPr>
        <w:t xml:space="preserve"> </w:t>
      </w:r>
      <w:r w:rsidRPr="0003383B">
        <w:rPr>
          <w:sz w:val="28"/>
          <w:szCs w:val="28"/>
          <w:lang w:val="ru-RU"/>
        </w:rPr>
        <w:t>воспитателями</w:t>
      </w:r>
      <w:r w:rsidR="0003383B">
        <w:rPr>
          <w:sz w:val="28"/>
          <w:szCs w:val="28"/>
          <w:lang w:val="ru-RU"/>
        </w:rPr>
        <w:t xml:space="preserve"> </w:t>
      </w:r>
      <w:r w:rsidRPr="0003383B">
        <w:rPr>
          <w:sz w:val="28"/>
          <w:szCs w:val="28"/>
          <w:lang w:val="ru-RU"/>
        </w:rPr>
        <w:t>детей</w:t>
      </w:r>
      <w:r w:rsidR="0003383B">
        <w:rPr>
          <w:sz w:val="28"/>
          <w:szCs w:val="28"/>
          <w:lang w:val="ru-RU"/>
        </w:rPr>
        <w:t xml:space="preserve"> </w:t>
      </w:r>
      <w:r w:rsidRPr="0003383B">
        <w:rPr>
          <w:sz w:val="28"/>
          <w:szCs w:val="28"/>
          <w:lang w:val="ru-RU"/>
        </w:rPr>
        <w:t>с ОНР к</w:t>
      </w:r>
      <w:r w:rsidR="0003383B">
        <w:rPr>
          <w:sz w:val="28"/>
          <w:szCs w:val="28"/>
          <w:lang w:val="ru-RU"/>
        </w:rPr>
        <w:t xml:space="preserve"> </w:t>
      </w:r>
      <w:r w:rsidRPr="0003383B">
        <w:rPr>
          <w:sz w:val="28"/>
          <w:szCs w:val="28"/>
          <w:lang w:val="ru-RU"/>
        </w:rPr>
        <w:t>двигательной</w:t>
      </w:r>
      <w:r w:rsidR="0003383B">
        <w:rPr>
          <w:sz w:val="28"/>
          <w:szCs w:val="28"/>
          <w:lang w:val="ru-RU"/>
        </w:rPr>
        <w:t xml:space="preserve"> </w:t>
      </w:r>
      <w:r w:rsidRPr="0003383B">
        <w:rPr>
          <w:sz w:val="28"/>
          <w:szCs w:val="28"/>
          <w:lang w:val="ru-RU"/>
        </w:rPr>
        <w:t>деятельности</w:t>
      </w:r>
      <w:r w:rsidR="0003383B">
        <w:rPr>
          <w:sz w:val="28"/>
          <w:szCs w:val="28"/>
          <w:lang w:val="ru-RU"/>
        </w:rPr>
        <w:t xml:space="preserve"> </w:t>
      </w:r>
      <w:r w:rsidRPr="0003383B">
        <w:rPr>
          <w:sz w:val="28"/>
          <w:szCs w:val="28"/>
          <w:lang w:val="ru-RU"/>
        </w:rPr>
        <w:t>в</w:t>
      </w:r>
      <w:r w:rsidR="0003383B">
        <w:rPr>
          <w:sz w:val="28"/>
          <w:szCs w:val="28"/>
          <w:lang w:val="ru-RU"/>
        </w:rPr>
        <w:t xml:space="preserve"> </w:t>
      </w:r>
      <w:r w:rsidRPr="0003383B">
        <w:rPr>
          <w:sz w:val="28"/>
          <w:szCs w:val="28"/>
          <w:lang w:val="ru-RU"/>
        </w:rPr>
        <w:t>физкультурном</w:t>
      </w:r>
      <w:r w:rsidR="0003383B">
        <w:rPr>
          <w:sz w:val="28"/>
          <w:szCs w:val="28"/>
          <w:lang w:val="ru-RU"/>
        </w:rPr>
        <w:t xml:space="preserve"> </w:t>
      </w:r>
      <w:r w:rsidRPr="0003383B">
        <w:rPr>
          <w:sz w:val="28"/>
          <w:szCs w:val="28"/>
          <w:lang w:val="ru-RU"/>
        </w:rPr>
        <w:t>уголке</w:t>
      </w:r>
      <w:r w:rsidR="0003383B">
        <w:rPr>
          <w:sz w:val="28"/>
          <w:szCs w:val="28"/>
          <w:lang w:val="ru-RU"/>
        </w:rPr>
        <w:t xml:space="preserve"> </w:t>
      </w:r>
      <w:r w:rsidRPr="0003383B">
        <w:rPr>
          <w:sz w:val="28"/>
          <w:szCs w:val="28"/>
          <w:lang w:val="ru-RU"/>
        </w:rPr>
        <w:t>включает:</w:t>
      </w:r>
    </w:p>
    <w:p w:rsidR="00DB2D0B" w:rsidRPr="0003383B" w:rsidRDefault="00DB2D0B" w:rsidP="0003383B">
      <w:pPr>
        <w:spacing w:line="360" w:lineRule="auto"/>
        <w:ind w:firstLine="709"/>
        <w:jc w:val="both"/>
        <w:rPr>
          <w:sz w:val="28"/>
          <w:szCs w:val="28"/>
          <w:lang w:val="ru-RU"/>
        </w:rPr>
      </w:pPr>
      <w:r w:rsidRPr="0003383B">
        <w:rPr>
          <w:sz w:val="28"/>
          <w:szCs w:val="28"/>
          <w:lang w:val="ru-RU"/>
        </w:rPr>
        <w:t xml:space="preserve"> 1. воспитание</w:t>
      </w:r>
      <w:r w:rsidR="0003383B">
        <w:rPr>
          <w:sz w:val="28"/>
          <w:szCs w:val="28"/>
          <w:lang w:val="ru-RU"/>
        </w:rPr>
        <w:t xml:space="preserve"> </w:t>
      </w:r>
      <w:r w:rsidRPr="0003383B">
        <w:rPr>
          <w:sz w:val="28"/>
          <w:szCs w:val="28"/>
          <w:lang w:val="ru-RU"/>
        </w:rPr>
        <w:t>интереса</w:t>
      </w:r>
      <w:r w:rsidR="0003383B">
        <w:rPr>
          <w:sz w:val="28"/>
          <w:szCs w:val="28"/>
          <w:lang w:val="ru-RU"/>
        </w:rPr>
        <w:t xml:space="preserve"> </w:t>
      </w:r>
      <w:r w:rsidRPr="0003383B">
        <w:rPr>
          <w:sz w:val="28"/>
          <w:szCs w:val="28"/>
          <w:lang w:val="ru-RU"/>
        </w:rPr>
        <w:t>у</w:t>
      </w:r>
      <w:r w:rsidR="0003383B">
        <w:rPr>
          <w:sz w:val="28"/>
          <w:szCs w:val="28"/>
          <w:lang w:val="ru-RU"/>
        </w:rPr>
        <w:t xml:space="preserve"> </w:t>
      </w:r>
      <w:r w:rsidRPr="0003383B">
        <w:rPr>
          <w:sz w:val="28"/>
          <w:szCs w:val="28"/>
          <w:lang w:val="ru-RU"/>
        </w:rPr>
        <w:t>детей, потребности, привычки</w:t>
      </w:r>
      <w:r w:rsidR="0003383B">
        <w:rPr>
          <w:sz w:val="28"/>
          <w:szCs w:val="28"/>
          <w:lang w:val="ru-RU"/>
        </w:rPr>
        <w:t xml:space="preserve"> </w:t>
      </w:r>
      <w:r w:rsidRPr="0003383B">
        <w:rPr>
          <w:sz w:val="28"/>
          <w:szCs w:val="28"/>
          <w:lang w:val="ru-RU"/>
        </w:rPr>
        <w:t>к</w:t>
      </w:r>
      <w:r w:rsidR="0003383B">
        <w:rPr>
          <w:sz w:val="28"/>
          <w:szCs w:val="28"/>
          <w:lang w:val="ru-RU"/>
        </w:rPr>
        <w:t xml:space="preserve"> </w:t>
      </w:r>
      <w:r w:rsidRPr="0003383B">
        <w:rPr>
          <w:sz w:val="28"/>
          <w:szCs w:val="28"/>
          <w:lang w:val="ru-RU"/>
        </w:rPr>
        <w:t>ежедневным</w:t>
      </w:r>
      <w:r w:rsidR="0003383B">
        <w:rPr>
          <w:sz w:val="28"/>
          <w:szCs w:val="28"/>
          <w:lang w:val="ru-RU"/>
        </w:rPr>
        <w:t xml:space="preserve"> </w:t>
      </w:r>
      <w:r w:rsidRPr="0003383B">
        <w:rPr>
          <w:sz w:val="28"/>
          <w:szCs w:val="28"/>
          <w:lang w:val="ru-RU"/>
        </w:rPr>
        <w:t>самостоятельным занятиям</w:t>
      </w:r>
      <w:r w:rsidR="0003383B">
        <w:rPr>
          <w:sz w:val="28"/>
          <w:szCs w:val="28"/>
          <w:lang w:val="ru-RU"/>
        </w:rPr>
        <w:t xml:space="preserve"> </w:t>
      </w:r>
      <w:r w:rsidRPr="0003383B">
        <w:rPr>
          <w:sz w:val="28"/>
          <w:szCs w:val="28"/>
          <w:lang w:val="ru-RU"/>
        </w:rPr>
        <w:t>в</w:t>
      </w:r>
      <w:r w:rsidR="0003383B">
        <w:rPr>
          <w:sz w:val="28"/>
          <w:szCs w:val="28"/>
          <w:lang w:val="ru-RU"/>
        </w:rPr>
        <w:t xml:space="preserve"> </w:t>
      </w:r>
      <w:r w:rsidRPr="0003383B">
        <w:rPr>
          <w:sz w:val="28"/>
          <w:szCs w:val="28"/>
          <w:lang w:val="ru-RU"/>
        </w:rPr>
        <w:t>спортивном</w:t>
      </w:r>
      <w:r w:rsidR="0003383B">
        <w:rPr>
          <w:sz w:val="28"/>
          <w:szCs w:val="28"/>
          <w:lang w:val="ru-RU"/>
        </w:rPr>
        <w:t xml:space="preserve"> </w:t>
      </w:r>
      <w:r w:rsidRPr="0003383B">
        <w:rPr>
          <w:sz w:val="28"/>
          <w:szCs w:val="28"/>
          <w:lang w:val="ru-RU"/>
        </w:rPr>
        <w:t>уголке;</w:t>
      </w:r>
    </w:p>
    <w:p w:rsidR="00DB2D0B" w:rsidRPr="0003383B" w:rsidRDefault="00DB2D0B" w:rsidP="0003383B">
      <w:pPr>
        <w:spacing w:line="360" w:lineRule="auto"/>
        <w:ind w:firstLine="709"/>
        <w:jc w:val="both"/>
        <w:rPr>
          <w:sz w:val="28"/>
          <w:szCs w:val="28"/>
          <w:lang w:val="ru-RU"/>
        </w:rPr>
      </w:pPr>
      <w:r w:rsidRPr="0003383B">
        <w:rPr>
          <w:sz w:val="28"/>
          <w:szCs w:val="28"/>
          <w:lang w:val="ru-RU"/>
        </w:rPr>
        <w:t>2. формирование</w:t>
      </w:r>
      <w:r w:rsidR="0003383B">
        <w:rPr>
          <w:sz w:val="28"/>
          <w:szCs w:val="28"/>
          <w:lang w:val="ru-RU"/>
        </w:rPr>
        <w:t xml:space="preserve"> </w:t>
      </w:r>
      <w:r w:rsidRPr="0003383B">
        <w:rPr>
          <w:sz w:val="28"/>
          <w:szCs w:val="28"/>
          <w:lang w:val="ru-RU"/>
        </w:rPr>
        <w:t>умений</w:t>
      </w:r>
      <w:r w:rsidR="0003383B">
        <w:rPr>
          <w:sz w:val="28"/>
          <w:szCs w:val="28"/>
          <w:lang w:val="ru-RU"/>
        </w:rPr>
        <w:t xml:space="preserve"> </w:t>
      </w:r>
      <w:r w:rsidRPr="0003383B">
        <w:rPr>
          <w:sz w:val="28"/>
          <w:szCs w:val="28"/>
          <w:lang w:val="ru-RU"/>
        </w:rPr>
        <w:t>и</w:t>
      </w:r>
      <w:r w:rsidR="0003383B">
        <w:rPr>
          <w:sz w:val="28"/>
          <w:szCs w:val="28"/>
          <w:lang w:val="ru-RU"/>
        </w:rPr>
        <w:t xml:space="preserve"> </w:t>
      </w:r>
      <w:r w:rsidRPr="0003383B">
        <w:rPr>
          <w:sz w:val="28"/>
          <w:szCs w:val="28"/>
          <w:lang w:val="ru-RU"/>
        </w:rPr>
        <w:t>навыков, необходимых</w:t>
      </w:r>
      <w:r w:rsidR="0003383B">
        <w:rPr>
          <w:sz w:val="28"/>
          <w:szCs w:val="28"/>
          <w:lang w:val="ru-RU"/>
        </w:rPr>
        <w:t xml:space="preserve"> </w:t>
      </w:r>
      <w:r w:rsidRPr="0003383B">
        <w:rPr>
          <w:sz w:val="28"/>
          <w:szCs w:val="28"/>
          <w:lang w:val="ru-RU"/>
        </w:rPr>
        <w:t>для</w:t>
      </w:r>
      <w:r w:rsidR="0003383B">
        <w:rPr>
          <w:sz w:val="28"/>
          <w:szCs w:val="28"/>
          <w:lang w:val="ru-RU"/>
        </w:rPr>
        <w:t xml:space="preserve"> </w:t>
      </w:r>
      <w:r w:rsidRPr="0003383B">
        <w:rPr>
          <w:sz w:val="28"/>
          <w:szCs w:val="28"/>
          <w:lang w:val="ru-RU"/>
        </w:rPr>
        <w:t>занятий</w:t>
      </w:r>
      <w:r w:rsidR="0003383B">
        <w:rPr>
          <w:sz w:val="28"/>
          <w:szCs w:val="28"/>
          <w:lang w:val="ru-RU"/>
        </w:rPr>
        <w:t xml:space="preserve"> </w:t>
      </w:r>
      <w:r w:rsidRPr="0003383B">
        <w:rPr>
          <w:sz w:val="28"/>
          <w:szCs w:val="28"/>
          <w:lang w:val="ru-RU"/>
        </w:rPr>
        <w:t>физическими</w:t>
      </w:r>
      <w:r w:rsidR="0003383B">
        <w:rPr>
          <w:sz w:val="28"/>
          <w:szCs w:val="28"/>
          <w:lang w:val="ru-RU"/>
        </w:rPr>
        <w:t xml:space="preserve"> </w:t>
      </w:r>
      <w:r w:rsidRPr="0003383B">
        <w:rPr>
          <w:sz w:val="28"/>
          <w:szCs w:val="28"/>
          <w:lang w:val="ru-RU"/>
        </w:rPr>
        <w:t>упражнениями и</w:t>
      </w:r>
      <w:r w:rsidR="0003383B">
        <w:rPr>
          <w:sz w:val="28"/>
          <w:szCs w:val="28"/>
          <w:lang w:val="ru-RU"/>
        </w:rPr>
        <w:t xml:space="preserve"> </w:t>
      </w:r>
      <w:r w:rsidRPr="0003383B">
        <w:rPr>
          <w:sz w:val="28"/>
          <w:szCs w:val="28"/>
          <w:lang w:val="ru-RU"/>
        </w:rPr>
        <w:t>самоорганизации;</w:t>
      </w:r>
    </w:p>
    <w:p w:rsidR="00DB2D0B" w:rsidRPr="0003383B" w:rsidRDefault="00DB2D0B" w:rsidP="0003383B">
      <w:pPr>
        <w:spacing w:line="360" w:lineRule="auto"/>
        <w:ind w:firstLine="709"/>
        <w:jc w:val="both"/>
        <w:rPr>
          <w:sz w:val="28"/>
          <w:szCs w:val="28"/>
          <w:lang w:val="ru-RU"/>
        </w:rPr>
      </w:pPr>
      <w:r w:rsidRPr="0003383B">
        <w:rPr>
          <w:sz w:val="28"/>
          <w:szCs w:val="28"/>
          <w:lang w:val="ru-RU"/>
        </w:rPr>
        <w:t>3. приучение</w:t>
      </w:r>
      <w:r w:rsidR="0003383B">
        <w:rPr>
          <w:sz w:val="28"/>
          <w:szCs w:val="28"/>
          <w:lang w:val="ru-RU"/>
        </w:rPr>
        <w:t xml:space="preserve"> </w:t>
      </w:r>
      <w:r w:rsidRPr="0003383B">
        <w:rPr>
          <w:sz w:val="28"/>
          <w:szCs w:val="28"/>
          <w:lang w:val="ru-RU"/>
        </w:rPr>
        <w:t>к</w:t>
      </w:r>
      <w:r w:rsidR="0003383B">
        <w:rPr>
          <w:sz w:val="28"/>
          <w:szCs w:val="28"/>
          <w:lang w:val="ru-RU"/>
        </w:rPr>
        <w:t xml:space="preserve"> </w:t>
      </w:r>
      <w:r w:rsidRPr="0003383B">
        <w:rPr>
          <w:sz w:val="28"/>
          <w:szCs w:val="28"/>
          <w:lang w:val="ru-RU"/>
        </w:rPr>
        <w:t>разумному</w:t>
      </w:r>
      <w:r w:rsidR="0003383B">
        <w:rPr>
          <w:sz w:val="28"/>
          <w:szCs w:val="28"/>
          <w:lang w:val="ru-RU"/>
        </w:rPr>
        <w:t xml:space="preserve"> </w:t>
      </w:r>
      <w:r w:rsidRPr="0003383B">
        <w:rPr>
          <w:sz w:val="28"/>
          <w:szCs w:val="28"/>
          <w:lang w:val="ru-RU"/>
        </w:rPr>
        <w:t>использованию</w:t>
      </w:r>
      <w:r w:rsidR="0003383B">
        <w:rPr>
          <w:sz w:val="28"/>
          <w:szCs w:val="28"/>
          <w:lang w:val="ru-RU"/>
        </w:rPr>
        <w:t xml:space="preserve"> </w:t>
      </w:r>
      <w:r w:rsidRPr="0003383B">
        <w:rPr>
          <w:sz w:val="28"/>
          <w:szCs w:val="28"/>
          <w:lang w:val="ru-RU"/>
        </w:rPr>
        <w:t>свободного</w:t>
      </w:r>
      <w:r w:rsidR="0003383B">
        <w:rPr>
          <w:sz w:val="28"/>
          <w:szCs w:val="28"/>
          <w:lang w:val="ru-RU"/>
        </w:rPr>
        <w:t xml:space="preserve"> </w:t>
      </w:r>
      <w:r w:rsidRPr="0003383B">
        <w:rPr>
          <w:sz w:val="28"/>
          <w:szCs w:val="28"/>
          <w:lang w:val="ru-RU"/>
        </w:rPr>
        <w:t>времени;</w:t>
      </w:r>
    </w:p>
    <w:p w:rsidR="00DB2D0B" w:rsidRPr="0003383B" w:rsidRDefault="00DB2D0B" w:rsidP="0003383B">
      <w:pPr>
        <w:spacing w:line="360" w:lineRule="auto"/>
        <w:ind w:firstLine="709"/>
        <w:jc w:val="both"/>
        <w:rPr>
          <w:sz w:val="28"/>
          <w:szCs w:val="28"/>
          <w:lang w:val="ru-RU"/>
        </w:rPr>
      </w:pPr>
      <w:r w:rsidRPr="0003383B">
        <w:rPr>
          <w:sz w:val="28"/>
          <w:szCs w:val="28"/>
          <w:lang w:val="ru-RU"/>
        </w:rPr>
        <w:t>4. воспитание</w:t>
      </w:r>
      <w:r w:rsidR="0003383B">
        <w:rPr>
          <w:sz w:val="28"/>
          <w:szCs w:val="28"/>
          <w:lang w:val="ru-RU"/>
        </w:rPr>
        <w:t xml:space="preserve"> </w:t>
      </w:r>
      <w:r w:rsidRPr="0003383B">
        <w:rPr>
          <w:sz w:val="28"/>
          <w:szCs w:val="28"/>
          <w:lang w:val="ru-RU"/>
        </w:rPr>
        <w:t>бережного</w:t>
      </w:r>
      <w:r w:rsidR="0003383B">
        <w:rPr>
          <w:sz w:val="28"/>
          <w:szCs w:val="28"/>
          <w:lang w:val="ru-RU"/>
        </w:rPr>
        <w:t xml:space="preserve"> </w:t>
      </w:r>
      <w:r w:rsidRPr="0003383B">
        <w:rPr>
          <w:sz w:val="28"/>
          <w:szCs w:val="28"/>
          <w:lang w:val="ru-RU"/>
        </w:rPr>
        <w:t>отношения</w:t>
      </w:r>
      <w:r w:rsidR="0003383B">
        <w:rPr>
          <w:sz w:val="28"/>
          <w:szCs w:val="28"/>
          <w:lang w:val="ru-RU"/>
        </w:rPr>
        <w:t xml:space="preserve"> </w:t>
      </w:r>
      <w:r w:rsidRPr="0003383B">
        <w:rPr>
          <w:sz w:val="28"/>
          <w:szCs w:val="28"/>
          <w:lang w:val="ru-RU"/>
        </w:rPr>
        <w:t>к</w:t>
      </w:r>
      <w:r w:rsidR="0003383B">
        <w:rPr>
          <w:sz w:val="28"/>
          <w:szCs w:val="28"/>
          <w:lang w:val="ru-RU"/>
        </w:rPr>
        <w:t xml:space="preserve"> </w:t>
      </w:r>
      <w:r w:rsidRPr="0003383B">
        <w:rPr>
          <w:sz w:val="28"/>
          <w:szCs w:val="28"/>
          <w:lang w:val="ru-RU"/>
        </w:rPr>
        <w:t>физкультурному</w:t>
      </w:r>
      <w:r w:rsidR="0003383B">
        <w:rPr>
          <w:sz w:val="28"/>
          <w:szCs w:val="28"/>
          <w:lang w:val="ru-RU"/>
        </w:rPr>
        <w:t xml:space="preserve"> </w:t>
      </w:r>
      <w:r w:rsidRPr="0003383B">
        <w:rPr>
          <w:sz w:val="28"/>
          <w:szCs w:val="28"/>
          <w:lang w:val="ru-RU"/>
        </w:rPr>
        <w:t>оборудованию</w:t>
      </w:r>
      <w:r w:rsidR="0003383B">
        <w:rPr>
          <w:sz w:val="28"/>
          <w:szCs w:val="28"/>
          <w:lang w:val="ru-RU"/>
        </w:rPr>
        <w:t xml:space="preserve"> </w:t>
      </w:r>
      <w:r w:rsidRPr="0003383B">
        <w:rPr>
          <w:sz w:val="28"/>
          <w:szCs w:val="28"/>
          <w:lang w:val="ru-RU"/>
        </w:rPr>
        <w:t>и</w:t>
      </w:r>
      <w:r w:rsidR="0003383B">
        <w:rPr>
          <w:sz w:val="28"/>
          <w:szCs w:val="28"/>
          <w:lang w:val="ru-RU"/>
        </w:rPr>
        <w:t xml:space="preserve"> </w:t>
      </w:r>
      <w:r w:rsidRPr="0003383B">
        <w:rPr>
          <w:sz w:val="28"/>
          <w:szCs w:val="28"/>
          <w:lang w:val="ru-RU"/>
        </w:rPr>
        <w:t>инвентарю;</w:t>
      </w:r>
    </w:p>
    <w:p w:rsidR="00DB2D0B" w:rsidRPr="0003383B" w:rsidRDefault="00DB2D0B" w:rsidP="0003383B">
      <w:pPr>
        <w:spacing w:line="360" w:lineRule="auto"/>
        <w:ind w:firstLine="709"/>
        <w:jc w:val="both"/>
        <w:rPr>
          <w:sz w:val="28"/>
          <w:szCs w:val="28"/>
          <w:lang w:val="ru-RU"/>
        </w:rPr>
      </w:pPr>
      <w:r w:rsidRPr="0003383B">
        <w:rPr>
          <w:sz w:val="28"/>
          <w:szCs w:val="28"/>
          <w:lang w:val="ru-RU"/>
        </w:rPr>
        <w:t>5. формирование</w:t>
      </w:r>
      <w:r w:rsidR="0003383B">
        <w:rPr>
          <w:sz w:val="28"/>
          <w:szCs w:val="28"/>
          <w:lang w:val="ru-RU"/>
        </w:rPr>
        <w:t xml:space="preserve"> </w:t>
      </w:r>
      <w:r w:rsidRPr="0003383B">
        <w:rPr>
          <w:sz w:val="28"/>
          <w:szCs w:val="28"/>
          <w:lang w:val="ru-RU"/>
        </w:rPr>
        <w:t>навыков</w:t>
      </w:r>
      <w:r w:rsidR="0003383B">
        <w:rPr>
          <w:sz w:val="28"/>
          <w:szCs w:val="28"/>
          <w:lang w:val="ru-RU"/>
        </w:rPr>
        <w:t xml:space="preserve"> </w:t>
      </w:r>
      <w:r w:rsidRPr="0003383B">
        <w:rPr>
          <w:sz w:val="28"/>
          <w:szCs w:val="28"/>
          <w:lang w:val="ru-RU"/>
        </w:rPr>
        <w:t>совместной</w:t>
      </w:r>
      <w:r w:rsidR="0003383B">
        <w:rPr>
          <w:sz w:val="28"/>
          <w:szCs w:val="28"/>
          <w:lang w:val="ru-RU"/>
        </w:rPr>
        <w:t xml:space="preserve"> </w:t>
      </w:r>
      <w:r w:rsidRPr="0003383B">
        <w:rPr>
          <w:sz w:val="28"/>
          <w:szCs w:val="28"/>
          <w:lang w:val="ru-RU"/>
        </w:rPr>
        <w:t>деятельности</w:t>
      </w:r>
      <w:r w:rsidR="0003383B">
        <w:rPr>
          <w:sz w:val="28"/>
          <w:szCs w:val="28"/>
          <w:lang w:val="ru-RU"/>
        </w:rPr>
        <w:t xml:space="preserve"> </w:t>
      </w:r>
      <w:r w:rsidRPr="0003383B">
        <w:rPr>
          <w:sz w:val="28"/>
          <w:szCs w:val="28"/>
          <w:lang w:val="ru-RU"/>
        </w:rPr>
        <w:t>и</w:t>
      </w:r>
      <w:r w:rsidR="0003383B">
        <w:rPr>
          <w:sz w:val="28"/>
          <w:szCs w:val="28"/>
          <w:lang w:val="ru-RU"/>
        </w:rPr>
        <w:t xml:space="preserve"> </w:t>
      </w:r>
      <w:r w:rsidRPr="0003383B">
        <w:rPr>
          <w:sz w:val="28"/>
          <w:szCs w:val="28"/>
          <w:lang w:val="ru-RU"/>
        </w:rPr>
        <w:t>дружеских</w:t>
      </w:r>
      <w:r w:rsidR="0003383B">
        <w:rPr>
          <w:sz w:val="28"/>
          <w:szCs w:val="28"/>
          <w:lang w:val="ru-RU"/>
        </w:rPr>
        <w:t xml:space="preserve"> </w:t>
      </w:r>
      <w:r w:rsidRPr="0003383B">
        <w:rPr>
          <w:sz w:val="28"/>
          <w:szCs w:val="28"/>
          <w:lang w:val="ru-RU"/>
        </w:rPr>
        <w:t>взаимоотношений.</w:t>
      </w:r>
    </w:p>
    <w:p w:rsidR="00DB2D0B" w:rsidRPr="0003383B" w:rsidRDefault="0003383B" w:rsidP="0003383B">
      <w:pPr>
        <w:spacing w:line="360" w:lineRule="auto"/>
        <w:ind w:firstLine="709"/>
        <w:jc w:val="both"/>
        <w:rPr>
          <w:sz w:val="28"/>
          <w:szCs w:val="28"/>
          <w:lang w:val="ru-RU"/>
        </w:rPr>
      </w:pPr>
      <w:r>
        <w:rPr>
          <w:sz w:val="28"/>
          <w:szCs w:val="28"/>
          <w:lang w:val="ru-RU"/>
        </w:rPr>
        <w:t xml:space="preserve"> </w:t>
      </w:r>
      <w:r w:rsidR="00DB2D0B" w:rsidRPr="0003383B">
        <w:rPr>
          <w:sz w:val="28"/>
          <w:szCs w:val="28"/>
          <w:lang w:val="ru-RU"/>
        </w:rPr>
        <w:t>Чаще всего к Яну Ч. воспитатели обращались с просьбой «не кричать громко, быстро не бегать, инвентарь не раскидывать и т.п.», чтобы</w:t>
      </w:r>
      <w:r>
        <w:rPr>
          <w:sz w:val="28"/>
          <w:szCs w:val="28"/>
          <w:lang w:val="ru-RU"/>
        </w:rPr>
        <w:t xml:space="preserve"> </w:t>
      </w:r>
      <w:r w:rsidR="00DB2D0B" w:rsidRPr="0003383B">
        <w:rPr>
          <w:sz w:val="28"/>
          <w:szCs w:val="28"/>
          <w:lang w:val="ru-RU"/>
        </w:rPr>
        <w:t xml:space="preserve">помочь ему научиться саморегулировать поведение, не допускать перевозбуждения. </w:t>
      </w:r>
    </w:p>
    <w:p w:rsidR="00DB2D0B" w:rsidRPr="0003383B" w:rsidRDefault="0003383B" w:rsidP="0003383B">
      <w:pPr>
        <w:spacing w:line="360" w:lineRule="auto"/>
        <w:ind w:firstLine="709"/>
        <w:jc w:val="both"/>
        <w:rPr>
          <w:sz w:val="28"/>
          <w:szCs w:val="28"/>
          <w:lang w:val="ru-RU"/>
        </w:rPr>
      </w:pPr>
      <w:r>
        <w:rPr>
          <w:sz w:val="28"/>
          <w:szCs w:val="28"/>
          <w:lang w:val="ru-RU"/>
        </w:rPr>
        <w:t xml:space="preserve"> </w:t>
      </w:r>
      <w:r w:rsidR="00DB2D0B" w:rsidRPr="0003383B">
        <w:rPr>
          <w:sz w:val="28"/>
          <w:szCs w:val="28"/>
          <w:lang w:val="ru-RU"/>
        </w:rPr>
        <w:t>В связи с тем, что навыки самоорганизации у детей еще недостаточно сформированы воспитатели пользуются предупреждающей тактикой, подсказывая как начать игру или давая советы как регулировать взаимоотношения. Эффективным приемом руководства является совет, рекомендация. Когда дети не могут определить своей потребности в двигательной активности (устают заниматься, начинают бесцельно бегать по группе, проявлять негативное отношение друг к другу и т.д.), воспитатель советует им пойти и начать заниматься в физкультурном уголке.</w:t>
      </w:r>
    </w:p>
    <w:p w:rsidR="00DB2D0B" w:rsidRPr="0003383B" w:rsidRDefault="0003383B" w:rsidP="0003383B">
      <w:pPr>
        <w:spacing w:line="360" w:lineRule="auto"/>
        <w:ind w:firstLine="709"/>
        <w:jc w:val="both"/>
        <w:rPr>
          <w:sz w:val="28"/>
          <w:szCs w:val="28"/>
          <w:lang w:val="ru-RU"/>
        </w:rPr>
      </w:pPr>
      <w:r>
        <w:rPr>
          <w:sz w:val="28"/>
          <w:szCs w:val="28"/>
          <w:lang w:val="ru-RU"/>
        </w:rPr>
        <w:t xml:space="preserve"> </w:t>
      </w:r>
      <w:r w:rsidR="00DB2D0B" w:rsidRPr="0003383B">
        <w:rPr>
          <w:sz w:val="28"/>
          <w:szCs w:val="28"/>
          <w:lang w:val="ru-RU"/>
        </w:rPr>
        <w:t>В общении с Соней М. воспитатели высказывают свое одобрение и поощрение.</w:t>
      </w:r>
    </w:p>
    <w:p w:rsidR="00DB2D0B" w:rsidRPr="0003383B" w:rsidRDefault="00DB2D0B" w:rsidP="0003383B">
      <w:pPr>
        <w:spacing w:line="360" w:lineRule="auto"/>
        <w:ind w:firstLine="709"/>
        <w:jc w:val="both"/>
        <w:rPr>
          <w:sz w:val="28"/>
          <w:szCs w:val="28"/>
          <w:lang w:val="ru-RU"/>
        </w:rPr>
      </w:pPr>
      <w:r w:rsidRPr="0003383B">
        <w:rPr>
          <w:sz w:val="28"/>
          <w:szCs w:val="28"/>
          <w:lang w:val="ru-RU"/>
        </w:rPr>
        <w:t>Чтобы помочь Диме М. Воспитатели не только применяют не только словесные методы (совет, просьба, похвала), но и сами являются инициаторами (берут ребенка за руку, показывают напримере других ребят как можно интересно заниматься).</w:t>
      </w:r>
    </w:p>
    <w:p w:rsidR="00DB2D0B" w:rsidRDefault="001B5EC4" w:rsidP="0003383B">
      <w:pPr>
        <w:tabs>
          <w:tab w:val="left" w:pos="748"/>
        </w:tabs>
        <w:spacing w:line="360" w:lineRule="auto"/>
        <w:ind w:firstLine="709"/>
        <w:jc w:val="both"/>
        <w:rPr>
          <w:b/>
          <w:bCs/>
          <w:sz w:val="28"/>
          <w:szCs w:val="28"/>
          <w:lang w:val="ru-RU"/>
        </w:rPr>
      </w:pPr>
      <w:r>
        <w:rPr>
          <w:b/>
          <w:bCs/>
          <w:sz w:val="28"/>
          <w:szCs w:val="28"/>
          <w:lang w:val="ru-RU"/>
        </w:rPr>
        <w:br w:type="page"/>
      </w:r>
      <w:r w:rsidR="00DB2D0B" w:rsidRPr="0003383B">
        <w:rPr>
          <w:b/>
          <w:bCs/>
          <w:sz w:val="28"/>
          <w:szCs w:val="28"/>
          <w:lang w:val="ru-RU"/>
        </w:rPr>
        <w:t>ЗАКЛЮЧЕНИЕ</w:t>
      </w:r>
    </w:p>
    <w:p w:rsidR="001B5EC4" w:rsidRPr="0003383B" w:rsidRDefault="001B5EC4" w:rsidP="0003383B">
      <w:pPr>
        <w:tabs>
          <w:tab w:val="left" w:pos="748"/>
        </w:tabs>
        <w:spacing w:line="360" w:lineRule="auto"/>
        <w:ind w:firstLine="709"/>
        <w:jc w:val="both"/>
        <w:rPr>
          <w:b/>
          <w:bCs/>
          <w:sz w:val="28"/>
          <w:szCs w:val="28"/>
          <w:lang w:val="ru-RU"/>
        </w:rPr>
      </w:pPr>
    </w:p>
    <w:p w:rsidR="00DB2D0B" w:rsidRPr="0003383B" w:rsidRDefault="00DB2D0B" w:rsidP="0003383B">
      <w:pPr>
        <w:spacing w:line="360" w:lineRule="auto"/>
        <w:ind w:firstLine="709"/>
        <w:jc w:val="both"/>
        <w:rPr>
          <w:sz w:val="28"/>
          <w:szCs w:val="28"/>
          <w:lang w:val="ru-RU"/>
        </w:rPr>
      </w:pPr>
      <w:r w:rsidRPr="0003383B">
        <w:rPr>
          <w:sz w:val="28"/>
          <w:szCs w:val="28"/>
          <w:lang w:val="ru-RU"/>
        </w:rPr>
        <w:t>Формы и направления коррекционно-развивающей работы, способствующей развитию двигательной деятельности, в каждой группе ДОУ имеют свои воспитательные задачи, подбор средств и методических приемов, соответствующих возрасту, условиям проведения занятий.</w:t>
      </w:r>
      <w:r w:rsidR="0003383B">
        <w:rPr>
          <w:sz w:val="28"/>
          <w:szCs w:val="28"/>
          <w:lang w:val="ru-RU"/>
        </w:rPr>
        <w:t xml:space="preserve"> </w:t>
      </w:r>
      <w:r w:rsidRPr="0003383B">
        <w:rPr>
          <w:sz w:val="28"/>
          <w:szCs w:val="28"/>
          <w:lang w:val="ru-RU"/>
        </w:rPr>
        <w:t>Роль физической культуры в воспитании дошкольников несколько преуменьшена в настоящее время. Большое внимание уделяется именно умственному развитию детей, в то время как физическое развитие, которое всегда идет параллельно с развитием психики и физиологии, затормаживается, особенно это характерно для детей с ОНР. Физические упражнения должны проводится в комплексе, учитывающим половозрастные характеристики детей, а также уровень физической и эмоциональной нагрузки, который данный ребенок способен вынести.</w:t>
      </w:r>
    </w:p>
    <w:p w:rsidR="00DB2D0B" w:rsidRPr="0003383B" w:rsidRDefault="0003383B" w:rsidP="0003383B">
      <w:pPr>
        <w:spacing w:line="360" w:lineRule="auto"/>
        <w:ind w:firstLine="709"/>
        <w:jc w:val="both"/>
        <w:rPr>
          <w:sz w:val="28"/>
          <w:szCs w:val="28"/>
          <w:lang w:val="ru-RU"/>
        </w:rPr>
      </w:pPr>
      <w:r>
        <w:rPr>
          <w:sz w:val="28"/>
          <w:szCs w:val="28"/>
          <w:lang w:val="ru-RU"/>
        </w:rPr>
        <w:t xml:space="preserve"> </w:t>
      </w:r>
      <w:r w:rsidR="00DB2D0B" w:rsidRPr="0003383B">
        <w:rPr>
          <w:sz w:val="28"/>
          <w:szCs w:val="28"/>
          <w:lang w:val="ru-RU"/>
        </w:rPr>
        <w:t xml:space="preserve">Несмотря на достаточно разнообразные формы физической культуры, практика показывает, что объем и содержание действующих программ по Российской Федерации не удовлетворяют современным требованиям к двигательной активности детей с ОНР и нуждаются в реформировании. Двух – трех занятий физической культурой недостаточно, чтобы обеспечить физическую и социальную адаптацию детей к самостоятельной жизни. </w:t>
      </w:r>
    </w:p>
    <w:p w:rsidR="00DB2D0B" w:rsidRPr="0003383B" w:rsidRDefault="0003383B" w:rsidP="0003383B">
      <w:pPr>
        <w:spacing w:line="360" w:lineRule="auto"/>
        <w:ind w:firstLine="709"/>
        <w:jc w:val="both"/>
        <w:rPr>
          <w:sz w:val="28"/>
          <w:szCs w:val="28"/>
          <w:lang w:val="ru-RU"/>
        </w:rPr>
      </w:pPr>
      <w:r>
        <w:rPr>
          <w:sz w:val="28"/>
          <w:szCs w:val="28"/>
          <w:lang w:val="ru-RU"/>
        </w:rPr>
        <w:t xml:space="preserve"> </w:t>
      </w:r>
      <w:r w:rsidR="00DB2D0B" w:rsidRPr="0003383B">
        <w:rPr>
          <w:sz w:val="28"/>
          <w:szCs w:val="28"/>
          <w:lang w:val="ru-RU"/>
        </w:rPr>
        <w:t>Перспективным направлением решения этой проблемы является внедрение дополнительных форм физического воспитания в практику коррекционного образования. В настоящее время разрабатываются, апробируются, внедряются в практику и дают положительный результат дифференцированные программы дополнительного физического воспитания, направленого на развитие двигательной деятельности детей.</w:t>
      </w:r>
    </w:p>
    <w:p w:rsidR="00DB2D0B" w:rsidRDefault="001B5EC4" w:rsidP="0003383B">
      <w:pPr>
        <w:tabs>
          <w:tab w:val="left" w:pos="748"/>
        </w:tabs>
        <w:spacing w:line="360" w:lineRule="auto"/>
        <w:ind w:firstLine="709"/>
        <w:jc w:val="both"/>
        <w:rPr>
          <w:b/>
          <w:bCs/>
          <w:sz w:val="28"/>
          <w:szCs w:val="28"/>
          <w:lang w:val="ru-RU"/>
        </w:rPr>
      </w:pPr>
      <w:r>
        <w:rPr>
          <w:b/>
          <w:bCs/>
          <w:sz w:val="28"/>
          <w:szCs w:val="28"/>
          <w:lang w:val="ru-RU"/>
        </w:rPr>
        <w:br w:type="page"/>
      </w:r>
      <w:r w:rsidR="00DB2D0B" w:rsidRPr="0003383B">
        <w:rPr>
          <w:b/>
          <w:bCs/>
          <w:sz w:val="28"/>
          <w:szCs w:val="28"/>
          <w:lang w:val="ru-RU"/>
        </w:rPr>
        <w:t>Список используемой литературы:</w:t>
      </w:r>
    </w:p>
    <w:p w:rsidR="006B0182" w:rsidRPr="0003383B" w:rsidRDefault="006B0182" w:rsidP="0003383B">
      <w:pPr>
        <w:tabs>
          <w:tab w:val="left" w:pos="748"/>
        </w:tabs>
        <w:spacing w:line="360" w:lineRule="auto"/>
        <w:ind w:firstLine="709"/>
        <w:jc w:val="both"/>
        <w:rPr>
          <w:b/>
          <w:bCs/>
          <w:sz w:val="28"/>
          <w:szCs w:val="28"/>
          <w:lang w:val="ru-RU"/>
        </w:rPr>
      </w:pPr>
    </w:p>
    <w:p w:rsidR="00DB2D0B" w:rsidRPr="0003383B" w:rsidRDefault="001B5EC4" w:rsidP="001B5EC4">
      <w:pPr>
        <w:tabs>
          <w:tab w:val="left" w:pos="1068"/>
          <w:tab w:val="left" w:pos="6088"/>
        </w:tabs>
        <w:spacing w:line="360" w:lineRule="auto"/>
        <w:jc w:val="both"/>
        <w:rPr>
          <w:sz w:val="28"/>
          <w:szCs w:val="28"/>
          <w:lang w:val="ru-RU"/>
        </w:rPr>
      </w:pPr>
      <w:r>
        <w:rPr>
          <w:sz w:val="28"/>
          <w:szCs w:val="28"/>
          <w:lang w:val="ru-RU"/>
        </w:rPr>
        <w:t xml:space="preserve">1. </w:t>
      </w:r>
      <w:r w:rsidR="00DB2D0B" w:rsidRPr="0003383B">
        <w:rPr>
          <w:sz w:val="28"/>
          <w:szCs w:val="28"/>
          <w:lang w:val="ru-RU"/>
        </w:rPr>
        <w:t>Артамонова</w:t>
      </w:r>
      <w:r w:rsidR="0003383B">
        <w:rPr>
          <w:sz w:val="28"/>
          <w:szCs w:val="28"/>
          <w:lang w:val="ru-RU"/>
        </w:rPr>
        <w:t xml:space="preserve"> </w:t>
      </w:r>
      <w:r w:rsidR="00DB2D0B" w:rsidRPr="0003383B">
        <w:rPr>
          <w:sz w:val="28"/>
          <w:szCs w:val="28"/>
          <w:lang w:val="ru-RU"/>
        </w:rPr>
        <w:t>О.В. “Предметно-пространственная</w:t>
      </w:r>
      <w:r w:rsidR="0003383B">
        <w:rPr>
          <w:sz w:val="28"/>
          <w:szCs w:val="28"/>
          <w:lang w:val="ru-RU"/>
        </w:rPr>
        <w:t xml:space="preserve"> </w:t>
      </w:r>
      <w:r w:rsidR="00DB2D0B" w:rsidRPr="0003383B">
        <w:rPr>
          <w:sz w:val="28"/>
          <w:szCs w:val="28"/>
          <w:lang w:val="ru-RU"/>
        </w:rPr>
        <w:t>среда: ее</w:t>
      </w:r>
      <w:r w:rsidR="0003383B">
        <w:rPr>
          <w:sz w:val="28"/>
          <w:szCs w:val="28"/>
          <w:lang w:val="ru-RU"/>
        </w:rPr>
        <w:t xml:space="preserve"> </w:t>
      </w:r>
      <w:r w:rsidR="00DB2D0B" w:rsidRPr="0003383B">
        <w:rPr>
          <w:sz w:val="28"/>
          <w:szCs w:val="28"/>
          <w:lang w:val="ru-RU"/>
        </w:rPr>
        <w:t>роль</w:t>
      </w:r>
      <w:r w:rsidR="0003383B">
        <w:rPr>
          <w:sz w:val="28"/>
          <w:szCs w:val="28"/>
          <w:lang w:val="ru-RU"/>
        </w:rPr>
        <w:t xml:space="preserve"> </w:t>
      </w:r>
      <w:r w:rsidR="00DB2D0B" w:rsidRPr="0003383B">
        <w:rPr>
          <w:sz w:val="28"/>
          <w:szCs w:val="28"/>
          <w:lang w:val="ru-RU"/>
        </w:rPr>
        <w:t>в развитии</w:t>
      </w:r>
      <w:r w:rsidR="0003383B">
        <w:rPr>
          <w:sz w:val="28"/>
          <w:szCs w:val="28"/>
          <w:lang w:val="ru-RU"/>
        </w:rPr>
        <w:t xml:space="preserve"> </w:t>
      </w:r>
      <w:r w:rsidR="00DB2D0B" w:rsidRPr="0003383B">
        <w:rPr>
          <w:sz w:val="28"/>
          <w:szCs w:val="28"/>
          <w:lang w:val="ru-RU"/>
        </w:rPr>
        <w:t>личности”// Дошкольное</w:t>
      </w:r>
      <w:r w:rsidR="0003383B">
        <w:rPr>
          <w:sz w:val="28"/>
          <w:szCs w:val="28"/>
          <w:lang w:val="ru-RU"/>
        </w:rPr>
        <w:t xml:space="preserve"> </w:t>
      </w:r>
      <w:r w:rsidR="00DB2D0B" w:rsidRPr="0003383B">
        <w:rPr>
          <w:sz w:val="28"/>
          <w:szCs w:val="28"/>
          <w:lang w:val="ru-RU"/>
        </w:rPr>
        <w:t>воспитание. -</w:t>
      </w:r>
      <w:r w:rsidR="0003383B">
        <w:rPr>
          <w:sz w:val="28"/>
          <w:szCs w:val="28"/>
          <w:lang w:val="ru-RU"/>
        </w:rPr>
        <w:t xml:space="preserve"> </w:t>
      </w:r>
      <w:r w:rsidR="00DB2D0B" w:rsidRPr="0003383B">
        <w:rPr>
          <w:sz w:val="28"/>
          <w:szCs w:val="28"/>
          <w:lang w:val="ru-RU"/>
        </w:rPr>
        <w:t>1995. - №4.</w:t>
      </w:r>
    </w:p>
    <w:p w:rsidR="00DB2D0B" w:rsidRPr="001B5EC4" w:rsidRDefault="003324BD" w:rsidP="003324BD">
      <w:pPr>
        <w:tabs>
          <w:tab w:val="left" w:pos="1068"/>
          <w:tab w:val="left" w:pos="6088"/>
        </w:tabs>
        <w:spacing w:line="360" w:lineRule="auto"/>
        <w:jc w:val="both"/>
        <w:rPr>
          <w:sz w:val="28"/>
          <w:szCs w:val="28"/>
          <w:lang w:val="ru-RU"/>
        </w:rPr>
      </w:pPr>
      <w:r>
        <w:rPr>
          <w:sz w:val="28"/>
          <w:szCs w:val="28"/>
          <w:lang w:val="ru-RU"/>
        </w:rPr>
        <w:t xml:space="preserve">2. </w:t>
      </w:r>
      <w:r w:rsidR="00DB2D0B" w:rsidRPr="0003383B">
        <w:rPr>
          <w:sz w:val="28"/>
          <w:szCs w:val="28"/>
          <w:lang w:val="ru-RU"/>
        </w:rPr>
        <w:t>Змановский</w:t>
      </w:r>
      <w:r w:rsidR="0003383B">
        <w:rPr>
          <w:sz w:val="28"/>
          <w:szCs w:val="28"/>
          <w:lang w:val="ru-RU"/>
        </w:rPr>
        <w:t xml:space="preserve"> </w:t>
      </w:r>
      <w:r w:rsidR="00DB2D0B" w:rsidRPr="0003383B">
        <w:rPr>
          <w:sz w:val="28"/>
          <w:szCs w:val="28"/>
          <w:lang w:val="ru-RU"/>
        </w:rPr>
        <w:t>Н.Б. “Здоровый</w:t>
      </w:r>
      <w:r w:rsidR="0003383B">
        <w:rPr>
          <w:sz w:val="28"/>
          <w:szCs w:val="28"/>
          <w:lang w:val="ru-RU"/>
        </w:rPr>
        <w:t xml:space="preserve"> </w:t>
      </w:r>
      <w:r w:rsidR="00DB2D0B" w:rsidRPr="0003383B">
        <w:rPr>
          <w:sz w:val="28"/>
          <w:szCs w:val="28"/>
          <w:lang w:val="ru-RU"/>
        </w:rPr>
        <w:t>дошкольник”// Дошкольное</w:t>
      </w:r>
      <w:r w:rsidR="0003383B">
        <w:rPr>
          <w:sz w:val="28"/>
          <w:szCs w:val="28"/>
          <w:lang w:val="ru-RU"/>
        </w:rPr>
        <w:t xml:space="preserve"> </w:t>
      </w:r>
      <w:r w:rsidR="00DB2D0B" w:rsidRPr="0003383B">
        <w:rPr>
          <w:sz w:val="28"/>
          <w:szCs w:val="28"/>
          <w:lang w:val="ru-RU"/>
        </w:rPr>
        <w:t xml:space="preserve">воспитание.- </w:t>
      </w:r>
      <w:r w:rsidR="00DB2D0B" w:rsidRPr="001B5EC4">
        <w:rPr>
          <w:sz w:val="28"/>
          <w:szCs w:val="28"/>
          <w:lang w:val="ru-RU"/>
        </w:rPr>
        <w:t>1995. -</w:t>
      </w:r>
      <w:r w:rsidR="0003383B" w:rsidRPr="001B5EC4">
        <w:rPr>
          <w:sz w:val="28"/>
          <w:szCs w:val="28"/>
          <w:lang w:val="ru-RU"/>
        </w:rPr>
        <w:t xml:space="preserve"> </w:t>
      </w:r>
      <w:r w:rsidR="00DB2D0B" w:rsidRPr="001B5EC4">
        <w:rPr>
          <w:sz w:val="28"/>
          <w:szCs w:val="28"/>
          <w:lang w:val="ru-RU"/>
        </w:rPr>
        <w:t>№5.</w:t>
      </w:r>
    </w:p>
    <w:p w:rsidR="00DB2D0B" w:rsidRPr="0003383B" w:rsidRDefault="003324BD" w:rsidP="003324BD">
      <w:pPr>
        <w:tabs>
          <w:tab w:val="left" w:pos="1068"/>
          <w:tab w:val="left" w:pos="6088"/>
        </w:tabs>
        <w:spacing w:line="360" w:lineRule="auto"/>
        <w:jc w:val="both"/>
        <w:rPr>
          <w:sz w:val="28"/>
          <w:szCs w:val="28"/>
          <w:lang w:val="ru-RU"/>
        </w:rPr>
      </w:pPr>
      <w:r>
        <w:rPr>
          <w:sz w:val="28"/>
          <w:szCs w:val="28"/>
          <w:lang w:val="ru-RU"/>
        </w:rPr>
        <w:t xml:space="preserve">3. </w:t>
      </w:r>
      <w:r w:rsidR="00DB2D0B" w:rsidRPr="0003383B">
        <w:rPr>
          <w:sz w:val="28"/>
          <w:szCs w:val="28"/>
          <w:lang w:val="ru-RU"/>
        </w:rPr>
        <w:t>Кудрявцев</w:t>
      </w:r>
      <w:r w:rsidR="0003383B">
        <w:rPr>
          <w:sz w:val="28"/>
          <w:szCs w:val="28"/>
          <w:lang w:val="ru-RU"/>
        </w:rPr>
        <w:t xml:space="preserve"> </w:t>
      </w:r>
      <w:r w:rsidR="00DB2D0B" w:rsidRPr="0003383B">
        <w:rPr>
          <w:sz w:val="28"/>
          <w:szCs w:val="28"/>
          <w:lang w:val="ru-RU"/>
        </w:rPr>
        <w:t>В. “Физическая</w:t>
      </w:r>
      <w:r w:rsidR="0003383B">
        <w:rPr>
          <w:sz w:val="28"/>
          <w:szCs w:val="28"/>
          <w:lang w:val="ru-RU"/>
        </w:rPr>
        <w:t xml:space="preserve"> </w:t>
      </w:r>
      <w:r w:rsidR="00DB2D0B" w:rsidRPr="0003383B">
        <w:rPr>
          <w:sz w:val="28"/>
          <w:szCs w:val="28"/>
          <w:lang w:val="ru-RU"/>
        </w:rPr>
        <w:t>культура</w:t>
      </w:r>
      <w:r w:rsidR="0003383B">
        <w:rPr>
          <w:sz w:val="28"/>
          <w:szCs w:val="28"/>
          <w:lang w:val="ru-RU"/>
        </w:rPr>
        <w:t xml:space="preserve"> </w:t>
      </w:r>
      <w:r w:rsidR="00DB2D0B" w:rsidRPr="0003383B">
        <w:rPr>
          <w:sz w:val="28"/>
          <w:szCs w:val="28"/>
          <w:lang w:val="ru-RU"/>
        </w:rPr>
        <w:t>и</w:t>
      </w:r>
      <w:r w:rsidR="0003383B">
        <w:rPr>
          <w:sz w:val="28"/>
          <w:szCs w:val="28"/>
          <w:lang w:val="ru-RU"/>
        </w:rPr>
        <w:t xml:space="preserve"> </w:t>
      </w:r>
      <w:r w:rsidR="00DB2D0B" w:rsidRPr="0003383B">
        <w:rPr>
          <w:sz w:val="28"/>
          <w:szCs w:val="28"/>
          <w:lang w:val="ru-RU"/>
        </w:rPr>
        <w:t>развитие</w:t>
      </w:r>
      <w:r w:rsidR="0003383B">
        <w:rPr>
          <w:sz w:val="28"/>
          <w:szCs w:val="28"/>
          <w:lang w:val="ru-RU"/>
        </w:rPr>
        <w:t xml:space="preserve"> </w:t>
      </w:r>
      <w:r w:rsidR="00DB2D0B" w:rsidRPr="0003383B">
        <w:rPr>
          <w:sz w:val="28"/>
          <w:szCs w:val="28"/>
          <w:lang w:val="ru-RU"/>
        </w:rPr>
        <w:t>здоровья</w:t>
      </w:r>
      <w:r w:rsidR="0003383B">
        <w:rPr>
          <w:sz w:val="28"/>
          <w:szCs w:val="28"/>
          <w:lang w:val="ru-RU"/>
        </w:rPr>
        <w:t xml:space="preserve"> </w:t>
      </w:r>
      <w:r w:rsidR="00DB2D0B" w:rsidRPr="0003383B">
        <w:rPr>
          <w:sz w:val="28"/>
          <w:szCs w:val="28"/>
          <w:lang w:val="ru-RU"/>
        </w:rPr>
        <w:t>ребенка”// Дошкольное воспитание. - 2004. -</w:t>
      </w:r>
      <w:r w:rsidR="0003383B">
        <w:rPr>
          <w:sz w:val="28"/>
          <w:szCs w:val="28"/>
          <w:lang w:val="ru-RU"/>
        </w:rPr>
        <w:t xml:space="preserve"> </w:t>
      </w:r>
      <w:r w:rsidR="00DB2D0B" w:rsidRPr="0003383B">
        <w:rPr>
          <w:sz w:val="28"/>
          <w:szCs w:val="28"/>
          <w:lang w:val="ru-RU"/>
        </w:rPr>
        <w:t>№5.</w:t>
      </w:r>
    </w:p>
    <w:p w:rsidR="00DB2D0B" w:rsidRPr="003324BD" w:rsidRDefault="003324BD" w:rsidP="003324BD">
      <w:pPr>
        <w:tabs>
          <w:tab w:val="left" w:pos="1068"/>
          <w:tab w:val="left" w:pos="6088"/>
        </w:tabs>
        <w:spacing w:line="360" w:lineRule="auto"/>
        <w:jc w:val="both"/>
        <w:rPr>
          <w:sz w:val="28"/>
          <w:szCs w:val="28"/>
          <w:lang w:val="ru-RU"/>
        </w:rPr>
      </w:pPr>
      <w:r>
        <w:rPr>
          <w:sz w:val="28"/>
          <w:szCs w:val="28"/>
          <w:lang w:val="ru-RU"/>
        </w:rPr>
        <w:t xml:space="preserve">4. </w:t>
      </w:r>
      <w:r w:rsidR="00DB2D0B" w:rsidRPr="0003383B">
        <w:rPr>
          <w:sz w:val="28"/>
          <w:szCs w:val="28"/>
          <w:lang w:val="ru-RU"/>
        </w:rPr>
        <w:t>Кузнецова М. “Современные</w:t>
      </w:r>
      <w:r w:rsidR="0003383B">
        <w:rPr>
          <w:sz w:val="28"/>
          <w:szCs w:val="28"/>
          <w:lang w:val="ru-RU"/>
        </w:rPr>
        <w:t xml:space="preserve"> </w:t>
      </w:r>
      <w:r w:rsidR="00DB2D0B" w:rsidRPr="0003383B">
        <w:rPr>
          <w:sz w:val="28"/>
          <w:szCs w:val="28"/>
          <w:lang w:val="ru-RU"/>
        </w:rPr>
        <w:t>пути</w:t>
      </w:r>
      <w:r w:rsidR="0003383B">
        <w:rPr>
          <w:sz w:val="28"/>
          <w:szCs w:val="28"/>
          <w:lang w:val="ru-RU"/>
        </w:rPr>
        <w:t xml:space="preserve"> </w:t>
      </w:r>
      <w:r w:rsidR="00DB2D0B" w:rsidRPr="0003383B">
        <w:rPr>
          <w:sz w:val="28"/>
          <w:szCs w:val="28"/>
          <w:lang w:val="ru-RU"/>
        </w:rPr>
        <w:t>оздоровления</w:t>
      </w:r>
      <w:r w:rsidR="0003383B">
        <w:rPr>
          <w:sz w:val="28"/>
          <w:szCs w:val="28"/>
          <w:lang w:val="ru-RU"/>
        </w:rPr>
        <w:t xml:space="preserve"> </w:t>
      </w:r>
      <w:r w:rsidR="00DB2D0B" w:rsidRPr="0003383B">
        <w:rPr>
          <w:sz w:val="28"/>
          <w:szCs w:val="28"/>
          <w:lang w:val="ru-RU"/>
        </w:rPr>
        <w:t>дошкольников”// Дошкольное</w:t>
      </w:r>
      <w:r w:rsidR="0003383B">
        <w:rPr>
          <w:sz w:val="28"/>
          <w:szCs w:val="28"/>
          <w:lang w:val="ru-RU"/>
        </w:rPr>
        <w:t xml:space="preserve"> </w:t>
      </w:r>
      <w:r w:rsidR="00DB2D0B" w:rsidRPr="0003383B">
        <w:rPr>
          <w:sz w:val="28"/>
          <w:szCs w:val="28"/>
          <w:lang w:val="ru-RU"/>
        </w:rPr>
        <w:t>воспитание. - 2002.-</w:t>
      </w:r>
      <w:r w:rsidR="0003383B">
        <w:rPr>
          <w:sz w:val="28"/>
          <w:szCs w:val="28"/>
          <w:lang w:val="ru-RU"/>
        </w:rPr>
        <w:t xml:space="preserve"> </w:t>
      </w:r>
      <w:r w:rsidR="00DB2D0B" w:rsidRPr="003324BD">
        <w:rPr>
          <w:sz w:val="28"/>
          <w:szCs w:val="28"/>
          <w:lang w:val="ru-RU"/>
        </w:rPr>
        <w:t>№11.</w:t>
      </w:r>
    </w:p>
    <w:p w:rsidR="00DB2D0B" w:rsidRPr="0003383B" w:rsidRDefault="00BC0DC7" w:rsidP="00BC0DC7">
      <w:pPr>
        <w:tabs>
          <w:tab w:val="left" w:pos="1068"/>
          <w:tab w:val="left" w:pos="6088"/>
        </w:tabs>
        <w:spacing w:line="360" w:lineRule="auto"/>
        <w:jc w:val="both"/>
        <w:rPr>
          <w:sz w:val="28"/>
          <w:szCs w:val="28"/>
          <w:lang w:val="ru-RU"/>
        </w:rPr>
      </w:pPr>
      <w:r>
        <w:rPr>
          <w:sz w:val="28"/>
          <w:szCs w:val="28"/>
          <w:lang w:val="ru-RU"/>
        </w:rPr>
        <w:t xml:space="preserve">5. </w:t>
      </w:r>
      <w:r w:rsidR="00DB2D0B" w:rsidRPr="0003383B">
        <w:rPr>
          <w:sz w:val="28"/>
          <w:szCs w:val="28"/>
          <w:lang w:val="ru-RU"/>
        </w:rPr>
        <w:t>Осокина</w:t>
      </w:r>
      <w:r w:rsidR="0003383B">
        <w:rPr>
          <w:sz w:val="28"/>
          <w:szCs w:val="28"/>
          <w:lang w:val="ru-RU"/>
        </w:rPr>
        <w:t xml:space="preserve"> </w:t>
      </w:r>
      <w:r w:rsidR="00DB2D0B" w:rsidRPr="0003383B">
        <w:rPr>
          <w:sz w:val="28"/>
          <w:szCs w:val="28"/>
          <w:lang w:val="ru-RU"/>
        </w:rPr>
        <w:t>Т.И. “Физическая</w:t>
      </w:r>
      <w:r w:rsidR="0003383B">
        <w:rPr>
          <w:sz w:val="28"/>
          <w:szCs w:val="28"/>
          <w:lang w:val="ru-RU"/>
        </w:rPr>
        <w:t xml:space="preserve"> </w:t>
      </w:r>
      <w:r w:rsidR="00DB2D0B" w:rsidRPr="0003383B">
        <w:rPr>
          <w:sz w:val="28"/>
          <w:szCs w:val="28"/>
          <w:lang w:val="ru-RU"/>
        </w:rPr>
        <w:t>культура</w:t>
      </w:r>
      <w:r w:rsidR="0003383B">
        <w:rPr>
          <w:sz w:val="28"/>
          <w:szCs w:val="28"/>
          <w:lang w:val="ru-RU"/>
        </w:rPr>
        <w:t xml:space="preserve"> </w:t>
      </w:r>
      <w:r w:rsidR="00DB2D0B" w:rsidRPr="0003383B">
        <w:rPr>
          <w:sz w:val="28"/>
          <w:szCs w:val="28"/>
          <w:lang w:val="ru-RU"/>
        </w:rPr>
        <w:t>в</w:t>
      </w:r>
      <w:r w:rsidR="0003383B">
        <w:rPr>
          <w:sz w:val="28"/>
          <w:szCs w:val="28"/>
          <w:lang w:val="ru-RU"/>
        </w:rPr>
        <w:t xml:space="preserve"> </w:t>
      </w:r>
      <w:r w:rsidR="00DB2D0B" w:rsidRPr="0003383B">
        <w:rPr>
          <w:sz w:val="28"/>
          <w:szCs w:val="28"/>
          <w:lang w:val="ru-RU"/>
        </w:rPr>
        <w:t>детском</w:t>
      </w:r>
      <w:r w:rsidR="0003383B">
        <w:rPr>
          <w:sz w:val="28"/>
          <w:szCs w:val="28"/>
          <w:lang w:val="ru-RU"/>
        </w:rPr>
        <w:t xml:space="preserve"> </w:t>
      </w:r>
      <w:r w:rsidR="00DB2D0B" w:rsidRPr="0003383B">
        <w:rPr>
          <w:sz w:val="28"/>
          <w:szCs w:val="28"/>
          <w:lang w:val="ru-RU"/>
        </w:rPr>
        <w:t xml:space="preserve">саду”. – М.: Просвещение, 1973 </w:t>
      </w:r>
    </w:p>
    <w:p w:rsidR="00DB2D0B" w:rsidRPr="0003383B" w:rsidRDefault="00BC0DC7" w:rsidP="00BC0DC7">
      <w:pPr>
        <w:tabs>
          <w:tab w:val="left" w:pos="1068"/>
          <w:tab w:val="left" w:pos="6088"/>
        </w:tabs>
        <w:spacing w:line="360" w:lineRule="auto"/>
        <w:jc w:val="both"/>
        <w:rPr>
          <w:sz w:val="28"/>
          <w:szCs w:val="28"/>
          <w:lang w:val="ru-RU"/>
        </w:rPr>
      </w:pPr>
      <w:r>
        <w:rPr>
          <w:sz w:val="28"/>
          <w:szCs w:val="28"/>
          <w:lang w:val="ru-RU"/>
        </w:rPr>
        <w:t xml:space="preserve">6. </w:t>
      </w:r>
      <w:r w:rsidR="00DB2D0B" w:rsidRPr="0003383B">
        <w:rPr>
          <w:sz w:val="28"/>
          <w:szCs w:val="28"/>
          <w:lang w:val="ru-RU"/>
        </w:rPr>
        <w:t>Осокина</w:t>
      </w:r>
      <w:r w:rsidR="0003383B">
        <w:rPr>
          <w:sz w:val="28"/>
          <w:szCs w:val="28"/>
          <w:lang w:val="ru-RU"/>
        </w:rPr>
        <w:t xml:space="preserve"> </w:t>
      </w:r>
      <w:r w:rsidR="00DB2D0B" w:rsidRPr="0003383B">
        <w:rPr>
          <w:sz w:val="28"/>
          <w:szCs w:val="28"/>
          <w:lang w:val="ru-RU"/>
        </w:rPr>
        <w:t>Т.И., Тимофеева Е.А., Рунова</w:t>
      </w:r>
      <w:r w:rsidR="0003383B">
        <w:rPr>
          <w:sz w:val="28"/>
          <w:szCs w:val="28"/>
          <w:lang w:val="ru-RU"/>
        </w:rPr>
        <w:t xml:space="preserve"> </w:t>
      </w:r>
      <w:r w:rsidR="00DB2D0B" w:rsidRPr="0003383B">
        <w:rPr>
          <w:sz w:val="28"/>
          <w:szCs w:val="28"/>
          <w:lang w:val="ru-RU"/>
        </w:rPr>
        <w:t>М.А. “Физкультурное</w:t>
      </w:r>
      <w:r w:rsidR="0003383B">
        <w:rPr>
          <w:sz w:val="28"/>
          <w:szCs w:val="28"/>
          <w:lang w:val="ru-RU"/>
        </w:rPr>
        <w:t xml:space="preserve"> </w:t>
      </w:r>
      <w:r w:rsidR="00DB2D0B" w:rsidRPr="0003383B">
        <w:rPr>
          <w:sz w:val="28"/>
          <w:szCs w:val="28"/>
          <w:lang w:val="ru-RU"/>
        </w:rPr>
        <w:t>и спортивно-игровое</w:t>
      </w:r>
      <w:r w:rsidR="0003383B">
        <w:rPr>
          <w:sz w:val="28"/>
          <w:szCs w:val="28"/>
          <w:lang w:val="ru-RU"/>
        </w:rPr>
        <w:t xml:space="preserve"> </w:t>
      </w:r>
      <w:r w:rsidR="00DB2D0B" w:rsidRPr="0003383B">
        <w:rPr>
          <w:sz w:val="28"/>
          <w:szCs w:val="28"/>
          <w:lang w:val="ru-RU"/>
        </w:rPr>
        <w:t>оборудование: Аннотированный</w:t>
      </w:r>
      <w:r w:rsidR="0003383B">
        <w:rPr>
          <w:sz w:val="28"/>
          <w:szCs w:val="28"/>
          <w:lang w:val="ru-RU"/>
        </w:rPr>
        <w:t xml:space="preserve"> </w:t>
      </w:r>
      <w:r w:rsidR="00DB2D0B" w:rsidRPr="0003383B">
        <w:rPr>
          <w:sz w:val="28"/>
          <w:szCs w:val="28"/>
          <w:lang w:val="ru-RU"/>
        </w:rPr>
        <w:t>перечень”. – М.: Мозаика-Синтез, 1999</w:t>
      </w:r>
    </w:p>
    <w:p w:rsidR="00DB2D0B" w:rsidRPr="0003383B" w:rsidRDefault="00BC0DC7" w:rsidP="00BC0DC7">
      <w:pPr>
        <w:tabs>
          <w:tab w:val="left" w:pos="1068"/>
          <w:tab w:val="left" w:pos="6088"/>
        </w:tabs>
        <w:spacing w:line="360" w:lineRule="auto"/>
        <w:jc w:val="both"/>
        <w:rPr>
          <w:sz w:val="28"/>
          <w:szCs w:val="28"/>
          <w:lang w:val="ru-RU"/>
        </w:rPr>
      </w:pPr>
      <w:r>
        <w:rPr>
          <w:sz w:val="28"/>
          <w:szCs w:val="28"/>
          <w:lang w:val="ru-RU"/>
        </w:rPr>
        <w:t xml:space="preserve">7. </w:t>
      </w:r>
      <w:r w:rsidR="00DB2D0B" w:rsidRPr="0003383B">
        <w:rPr>
          <w:sz w:val="28"/>
          <w:szCs w:val="28"/>
          <w:lang w:val="ru-RU"/>
        </w:rPr>
        <w:t>Степаненкова Э.Я.</w:t>
      </w:r>
      <w:r w:rsidR="0003383B">
        <w:rPr>
          <w:sz w:val="28"/>
          <w:szCs w:val="28"/>
          <w:lang w:val="ru-RU"/>
        </w:rPr>
        <w:t xml:space="preserve"> </w:t>
      </w:r>
      <w:r w:rsidR="00DB2D0B" w:rsidRPr="0003383B">
        <w:rPr>
          <w:sz w:val="28"/>
          <w:szCs w:val="28"/>
          <w:lang w:val="ru-RU"/>
        </w:rPr>
        <w:t>Теория и методика физического воспитания и развития ребенка: Учебное пособие для студентов пед. ВУЗ. - М.: Издательский центр «Академия», 2001. - 368 с.</w:t>
      </w:r>
    </w:p>
    <w:p w:rsidR="00DB2D0B" w:rsidRPr="0003383B" w:rsidRDefault="00BC0DC7" w:rsidP="00BC0DC7">
      <w:pPr>
        <w:tabs>
          <w:tab w:val="left" w:pos="1068"/>
          <w:tab w:val="left" w:pos="6088"/>
        </w:tabs>
        <w:spacing w:line="360" w:lineRule="auto"/>
        <w:jc w:val="both"/>
        <w:rPr>
          <w:sz w:val="28"/>
          <w:szCs w:val="28"/>
          <w:lang w:val="ru-RU"/>
        </w:rPr>
      </w:pPr>
      <w:r>
        <w:rPr>
          <w:sz w:val="28"/>
          <w:szCs w:val="28"/>
          <w:lang w:val="ru-RU"/>
        </w:rPr>
        <w:t xml:space="preserve">8. </w:t>
      </w:r>
      <w:r w:rsidR="00DB2D0B" w:rsidRPr="0003383B">
        <w:rPr>
          <w:sz w:val="28"/>
          <w:szCs w:val="28"/>
          <w:lang w:val="ru-RU"/>
        </w:rPr>
        <w:t>Хухлаева Д.В. “Методика</w:t>
      </w:r>
      <w:r w:rsidR="0003383B">
        <w:rPr>
          <w:sz w:val="28"/>
          <w:szCs w:val="28"/>
          <w:lang w:val="ru-RU"/>
        </w:rPr>
        <w:t xml:space="preserve"> </w:t>
      </w:r>
      <w:r w:rsidR="00DB2D0B" w:rsidRPr="0003383B">
        <w:rPr>
          <w:sz w:val="28"/>
          <w:szCs w:val="28"/>
          <w:lang w:val="ru-RU"/>
        </w:rPr>
        <w:t>физического</w:t>
      </w:r>
      <w:r w:rsidR="0003383B">
        <w:rPr>
          <w:sz w:val="28"/>
          <w:szCs w:val="28"/>
          <w:lang w:val="ru-RU"/>
        </w:rPr>
        <w:t xml:space="preserve"> </w:t>
      </w:r>
      <w:r w:rsidR="00DB2D0B" w:rsidRPr="0003383B">
        <w:rPr>
          <w:sz w:val="28"/>
          <w:szCs w:val="28"/>
          <w:lang w:val="ru-RU"/>
        </w:rPr>
        <w:t>воспитания</w:t>
      </w:r>
      <w:r w:rsidR="0003383B">
        <w:rPr>
          <w:sz w:val="28"/>
          <w:szCs w:val="28"/>
          <w:lang w:val="ru-RU"/>
        </w:rPr>
        <w:t xml:space="preserve"> </w:t>
      </w:r>
      <w:r w:rsidR="00DB2D0B" w:rsidRPr="0003383B">
        <w:rPr>
          <w:sz w:val="28"/>
          <w:szCs w:val="28"/>
          <w:lang w:val="ru-RU"/>
        </w:rPr>
        <w:t>в</w:t>
      </w:r>
      <w:r w:rsidR="0003383B">
        <w:rPr>
          <w:sz w:val="28"/>
          <w:szCs w:val="28"/>
          <w:lang w:val="ru-RU"/>
        </w:rPr>
        <w:t xml:space="preserve"> </w:t>
      </w:r>
      <w:r w:rsidR="00DB2D0B" w:rsidRPr="0003383B">
        <w:rPr>
          <w:sz w:val="28"/>
          <w:szCs w:val="28"/>
          <w:lang w:val="ru-RU"/>
        </w:rPr>
        <w:t>дошкольных</w:t>
      </w:r>
      <w:r w:rsidR="0003383B">
        <w:rPr>
          <w:sz w:val="28"/>
          <w:szCs w:val="28"/>
          <w:lang w:val="ru-RU"/>
        </w:rPr>
        <w:t xml:space="preserve"> </w:t>
      </w:r>
      <w:r w:rsidR="00DB2D0B" w:rsidRPr="0003383B">
        <w:rPr>
          <w:sz w:val="28"/>
          <w:szCs w:val="28"/>
          <w:lang w:val="ru-RU"/>
        </w:rPr>
        <w:t>учреждениях”. – М.: Просвещение, 1984</w:t>
      </w:r>
    </w:p>
    <w:p w:rsidR="0003383B" w:rsidRPr="0003383B" w:rsidRDefault="00BC0DC7" w:rsidP="005A347A">
      <w:pPr>
        <w:tabs>
          <w:tab w:val="left" w:pos="1068"/>
          <w:tab w:val="left" w:pos="6088"/>
        </w:tabs>
        <w:spacing w:line="360" w:lineRule="auto"/>
        <w:jc w:val="both"/>
        <w:rPr>
          <w:sz w:val="28"/>
          <w:szCs w:val="28"/>
          <w:lang w:val="ru-RU"/>
        </w:rPr>
      </w:pPr>
      <w:r>
        <w:rPr>
          <w:sz w:val="28"/>
          <w:szCs w:val="28"/>
          <w:lang w:val="ru-RU"/>
        </w:rPr>
        <w:t xml:space="preserve">9. </w:t>
      </w:r>
      <w:r w:rsidR="00DB2D0B" w:rsidRPr="0003383B">
        <w:rPr>
          <w:sz w:val="28"/>
          <w:szCs w:val="28"/>
          <w:lang w:val="ru-RU"/>
        </w:rPr>
        <w:t>Юрко Г.П., Спирина</w:t>
      </w:r>
      <w:r w:rsidR="0003383B">
        <w:rPr>
          <w:sz w:val="28"/>
          <w:szCs w:val="28"/>
          <w:lang w:val="ru-RU"/>
        </w:rPr>
        <w:t xml:space="preserve"> </w:t>
      </w:r>
      <w:r w:rsidR="00DB2D0B" w:rsidRPr="0003383B">
        <w:rPr>
          <w:sz w:val="28"/>
          <w:szCs w:val="28"/>
          <w:lang w:val="ru-RU"/>
        </w:rPr>
        <w:t>В.П. “Физическое</w:t>
      </w:r>
      <w:r w:rsidR="0003383B">
        <w:rPr>
          <w:sz w:val="28"/>
          <w:szCs w:val="28"/>
          <w:lang w:val="ru-RU"/>
        </w:rPr>
        <w:t xml:space="preserve"> </w:t>
      </w:r>
      <w:r w:rsidR="00DB2D0B" w:rsidRPr="0003383B">
        <w:rPr>
          <w:sz w:val="28"/>
          <w:szCs w:val="28"/>
          <w:lang w:val="ru-RU"/>
        </w:rPr>
        <w:t>развитие</w:t>
      </w:r>
      <w:r w:rsidR="0003383B">
        <w:rPr>
          <w:sz w:val="28"/>
          <w:szCs w:val="28"/>
          <w:lang w:val="ru-RU"/>
        </w:rPr>
        <w:t xml:space="preserve"> </w:t>
      </w:r>
      <w:r w:rsidR="00DB2D0B" w:rsidRPr="0003383B">
        <w:rPr>
          <w:sz w:val="28"/>
          <w:szCs w:val="28"/>
          <w:lang w:val="ru-RU"/>
        </w:rPr>
        <w:t>детей</w:t>
      </w:r>
      <w:r w:rsidR="0003383B">
        <w:rPr>
          <w:sz w:val="28"/>
          <w:szCs w:val="28"/>
          <w:lang w:val="ru-RU"/>
        </w:rPr>
        <w:t xml:space="preserve"> </w:t>
      </w:r>
      <w:r w:rsidR="00DB2D0B" w:rsidRPr="0003383B">
        <w:rPr>
          <w:sz w:val="28"/>
          <w:szCs w:val="28"/>
          <w:lang w:val="ru-RU"/>
        </w:rPr>
        <w:t>раннего</w:t>
      </w:r>
      <w:r w:rsidR="0003383B">
        <w:rPr>
          <w:sz w:val="28"/>
          <w:szCs w:val="28"/>
          <w:lang w:val="ru-RU"/>
        </w:rPr>
        <w:t xml:space="preserve"> </w:t>
      </w:r>
      <w:r w:rsidR="00DB2D0B" w:rsidRPr="0003383B">
        <w:rPr>
          <w:sz w:val="28"/>
          <w:szCs w:val="28"/>
          <w:lang w:val="ru-RU"/>
        </w:rPr>
        <w:t>и</w:t>
      </w:r>
      <w:r w:rsidR="0003383B">
        <w:rPr>
          <w:sz w:val="28"/>
          <w:szCs w:val="28"/>
          <w:lang w:val="ru-RU"/>
        </w:rPr>
        <w:t xml:space="preserve"> </w:t>
      </w:r>
      <w:r w:rsidR="00DB2D0B" w:rsidRPr="0003383B">
        <w:rPr>
          <w:sz w:val="28"/>
          <w:szCs w:val="28"/>
          <w:lang w:val="ru-RU"/>
        </w:rPr>
        <w:t>дошкольного</w:t>
      </w:r>
      <w:r w:rsidR="0003383B">
        <w:rPr>
          <w:sz w:val="28"/>
          <w:szCs w:val="28"/>
          <w:lang w:val="ru-RU"/>
        </w:rPr>
        <w:t xml:space="preserve"> </w:t>
      </w:r>
      <w:r w:rsidR="00DB2D0B" w:rsidRPr="0003383B">
        <w:rPr>
          <w:sz w:val="28"/>
          <w:szCs w:val="28"/>
          <w:lang w:val="ru-RU"/>
        </w:rPr>
        <w:t>возраста”. – М., 1978</w:t>
      </w:r>
      <w:r>
        <w:rPr>
          <w:sz w:val="28"/>
          <w:szCs w:val="28"/>
          <w:lang w:val="ru-RU"/>
        </w:rPr>
        <w:t>.</w:t>
      </w:r>
      <w:bookmarkStart w:id="0" w:name="_GoBack"/>
      <w:bookmarkEnd w:id="0"/>
    </w:p>
    <w:sectPr w:rsidR="0003383B" w:rsidRPr="0003383B" w:rsidSect="0003383B">
      <w:footnotePr>
        <w:pos w:val="beneathText"/>
      </w:footnotePr>
      <w:pgSz w:w="11905" w:h="16837"/>
      <w:pgMar w:top="1134" w:right="851" w:bottom="1134" w:left="1701" w:header="720" w:footer="1134"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B0D16" w:rsidRDefault="004B0D16">
      <w:r>
        <w:separator/>
      </w:r>
    </w:p>
  </w:endnote>
  <w:endnote w:type="continuationSeparator" w:id="0">
    <w:p w:rsidR="004B0D16" w:rsidRDefault="004B0D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B0D16" w:rsidRDefault="004B0D16">
      <w:r>
        <w:separator/>
      </w:r>
    </w:p>
  </w:footnote>
  <w:footnote w:type="continuationSeparator" w:id="0">
    <w:p w:rsidR="004B0D16" w:rsidRDefault="004B0D1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name w:val="WW8Num1"/>
    <w:lvl w:ilvl="0">
      <w:start w:val="1"/>
      <w:numFmt w:val="bullet"/>
      <w:suff w:val="nothing"/>
      <w:lvlText w:val=""/>
      <w:lvlJc w:val="left"/>
      <w:pPr>
        <w:tabs>
          <w:tab w:val="num" w:pos="0"/>
        </w:tabs>
      </w:pPr>
      <w:rPr>
        <w:rFonts w:ascii="Wingdings" w:hAnsi="Wingdings" w:cs="Wingdings"/>
      </w:rPr>
    </w:lvl>
    <w:lvl w:ilvl="1">
      <w:start w:val="1"/>
      <w:numFmt w:val="decimal"/>
      <w:suff w:val="nothing"/>
      <w:lvlText w:val="%2."/>
      <w:lvlJc w:val="left"/>
      <w:pPr>
        <w:tabs>
          <w:tab w:val="num" w:pos="0"/>
        </w:tabs>
      </w:pPr>
    </w:lvl>
    <w:lvl w:ilvl="2">
      <w:start w:val="1"/>
      <w:numFmt w:val="bullet"/>
      <w:suff w:val="nothing"/>
      <w:lvlText w:val=""/>
      <w:lvlJc w:val="left"/>
      <w:pPr>
        <w:tabs>
          <w:tab w:val="num" w:pos="0"/>
        </w:tabs>
      </w:pPr>
      <w:rPr>
        <w:rFonts w:ascii="Wingdings" w:hAnsi="Wingdings" w:cs="Wingdings"/>
      </w:rPr>
    </w:lvl>
    <w:lvl w:ilvl="3">
      <w:start w:val="1"/>
      <w:numFmt w:val="bullet"/>
      <w:suff w:val="nothing"/>
      <w:lvlText w:val=""/>
      <w:lvlJc w:val="left"/>
      <w:pPr>
        <w:tabs>
          <w:tab w:val="num" w:pos="0"/>
        </w:tabs>
      </w:pPr>
      <w:rPr>
        <w:rFonts w:ascii="Symbol" w:hAnsi="Symbol" w:cs="Symbol"/>
      </w:rPr>
    </w:lvl>
    <w:lvl w:ilvl="4">
      <w:start w:val="1"/>
      <w:numFmt w:val="bullet"/>
      <w:suff w:val="nothing"/>
      <w:lvlText w:val="o"/>
      <w:lvlJc w:val="left"/>
      <w:pPr>
        <w:tabs>
          <w:tab w:val="num" w:pos="0"/>
        </w:tabs>
      </w:pPr>
      <w:rPr>
        <w:rFonts w:ascii="Courier New" w:hAnsi="Courier New" w:cs="Courier New"/>
      </w:rPr>
    </w:lvl>
    <w:lvl w:ilvl="5">
      <w:start w:val="1"/>
      <w:numFmt w:val="bullet"/>
      <w:suff w:val="nothing"/>
      <w:lvlText w:val=""/>
      <w:lvlJc w:val="left"/>
      <w:pPr>
        <w:tabs>
          <w:tab w:val="num" w:pos="0"/>
        </w:tabs>
      </w:pPr>
      <w:rPr>
        <w:rFonts w:ascii="Wingdings" w:hAnsi="Wingdings" w:cs="Wingdings"/>
      </w:rPr>
    </w:lvl>
    <w:lvl w:ilvl="6">
      <w:start w:val="1"/>
      <w:numFmt w:val="bullet"/>
      <w:suff w:val="nothing"/>
      <w:lvlText w:val=""/>
      <w:lvlJc w:val="left"/>
      <w:pPr>
        <w:tabs>
          <w:tab w:val="num" w:pos="0"/>
        </w:tabs>
      </w:pPr>
      <w:rPr>
        <w:rFonts w:ascii="Symbol" w:hAnsi="Symbol" w:cs="Symbol"/>
      </w:rPr>
    </w:lvl>
    <w:lvl w:ilvl="7">
      <w:start w:val="1"/>
      <w:numFmt w:val="bullet"/>
      <w:suff w:val="nothing"/>
      <w:lvlText w:val="o"/>
      <w:lvlJc w:val="left"/>
      <w:pPr>
        <w:tabs>
          <w:tab w:val="num" w:pos="0"/>
        </w:tabs>
      </w:pPr>
      <w:rPr>
        <w:rFonts w:ascii="Courier New" w:hAnsi="Courier New" w:cs="Courier New"/>
      </w:rPr>
    </w:lvl>
    <w:lvl w:ilvl="8">
      <w:start w:val="1"/>
      <w:numFmt w:val="bullet"/>
      <w:suff w:val="nothing"/>
      <w:lvlText w:val=""/>
      <w:lvlJc w:val="left"/>
      <w:pPr>
        <w:tabs>
          <w:tab w:val="num" w:pos="0"/>
        </w:tabs>
      </w:pPr>
      <w:rPr>
        <w:rFonts w:ascii="Wingdings" w:hAnsi="Wingdings" w:cs="Wingdings"/>
      </w:rPr>
    </w:lvl>
  </w:abstractNum>
  <w:abstractNum w:abstractNumId="1">
    <w:nsid w:val="00000002"/>
    <w:multiLevelType w:val="singleLevel"/>
    <w:tmpl w:val="00000002"/>
    <w:name w:val="WW8Num2"/>
    <w:lvl w:ilvl="0">
      <w:start w:val="1"/>
      <w:numFmt w:val="decimal"/>
      <w:suff w:val="nothing"/>
      <w:lvlText w:val="%1."/>
      <w:lvlJc w:val="left"/>
      <w:pPr>
        <w:tabs>
          <w:tab w:val="num" w:pos="0"/>
        </w:tabs>
      </w:pPr>
    </w:lvl>
  </w:abstractNum>
  <w:abstractNum w:abstractNumId="2">
    <w:nsid w:val="00000003"/>
    <w:multiLevelType w:val="multilevel"/>
    <w:tmpl w:val="00000003"/>
    <w:lvl w:ilvl="0">
      <w:start w:val="1"/>
      <w:numFmt w:val="none"/>
      <w:suff w:val="nothing"/>
      <w:lvlText w:val=""/>
      <w:lvlJc w:val="left"/>
      <w:pPr>
        <w:tabs>
          <w:tab w:val="num" w:pos="0"/>
        </w:tabs>
      </w:pPr>
    </w:lvl>
    <w:lvl w:ilvl="1">
      <w:start w:val="1"/>
      <w:numFmt w:val="none"/>
      <w:suff w:val="nothing"/>
      <w:lvlText w:val=""/>
      <w:lvlJc w:val="left"/>
      <w:pPr>
        <w:tabs>
          <w:tab w:val="num" w:pos="0"/>
        </w:tabs>
      </w:pPr>
    </w:lvl>
    <w:lvl w:ilvl="2">
      <w:start w:val="1"/>
      <w:numFmt w:val="none"/>
      <w:suff w:val="nothing"/>
      <w:lvlText w:val=""/>
      <w:lvlJc w:val="left"/>
      <w:pPr>
        <w:tabs>
          <w:tab w:val="num" w:pos="0"/>
        </w:tabs>
      </w:pPr>
    </w:lvl>
    <w:lvl w:ilvl="3">
      <w:start w:val="1"/>
      <w:numFmt w:val="none"/>
      <w:suff w:val="nothing"/>
      <w:lvlText w:val=""/>
      <w:lvlJc w:val="left"/>
      <w:pPr>
        <w:tabs>
          <w:tab w:val="num" w:pos="0"/>
        </w:tabs>
      </w:pPr>
    </w:lvl>
    <w:lvl w:ilvl="4">
      <w:start w:val="1"/>
      <w:numFmt w:val="none"/>
      <w:suff w:val="nothing"/>
      <w:lvlText w:val=""/>
      <w:lvlJc w:val="left"/>
      <w:pPr>
        <w:tabs>
          <w:tab w:val="num" w:pos="0"/>
        </w:tabs>
      </w:pPr>
    </w:lvl>
    <w:lvl w:ilvl="5">
      <w:start w:val="1"/>
      <w:numFmt w:val="none"/>
      <w:suff w:val="nothing"/>
      <w:lvlText w:val=""/>
      <w:lvlJc w:val="left"/>
      <w:pPr>
        <w:tabs>
          <w:tab w:val="num" w:pos="0"/>
        </w:tabs>
      </w:pPr>
    </w:lvl>
    <w:lvl w:ilvl="6">
      <w:start w:val="1"/>
      <w:numFmt w:val="none"/>
      <w:suff w:val="nothing"/>
      <w:lvlText w:val=""/>
      <w:lvlJc w:val="left"/>
      <w:pPr>
        <w:tabs>
          <w:tab w:val="num" w:pos="0"/>
        </w:tabs>
      </w:pPr>
    </w:lvl>
    <w:lvl w:ilvl="7">
      <w:start w:val="1"/>
      <w:numFmt w:val="none"/>
      <w:suff w:val="nothing"/>
      <w:lvlText w:val=""/>
      <w:lvlJc w:val="left"/>
      <w:pPr>
        <w:tabs>
          <w:tab w:val="num" w:pos="0"/>
        </w:tabs>
      </w:pPr>
    </w:lvl>
    <w:lvl w:ilvl="8">
      <w:start w:val="1"/>
      <w:numFmt w:val="none"/>
      <w:suff w:val="nothing"/>
      <w:lvlText w:val=""/>
      <w:lvlJc w:val="left"/>
      <w:pPr>
        <w:tabs>
          <w:tab w:val="num" w:pos="0"/>
        </w:tabs>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embedSystemFonts/>
  <w:revisionView w:markup="0"/>
  <w:doNotTrackMoves/>
  <w:doNotTrackFormatting/>
  <w:defaultTabStop w:val="1134"/>
  <w:hyphenationZone w:val="357"/>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doNotValidateAgainstSchema/>
  <w:doNotDemarcateInvalidXml/>
  <w:footnotePr>
    <w:pos w:val="beneathText"/>
    <w:footnote w:id="-1"/>
    <w:footnote w:id="0"/>
  </w:footnotePr>
  <w:endnotePr>
    <w:endnote w:id="-1"/>
    <w:endnote w:id="0"/>
  </w:endnotePr>
  <w:compat>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B2D0B"/>
    <w:rsid w:val="0003383B"/>
    <w:rsid w:val="00097185"/>
    <w:rsid w:val="001B5EC4"/>
    <w:rsid w:val="003324BD"/>
    <w:rsid w:val="004A0296"/>
    <w:rsid w:val="004B0D16"/>
    <w:rsid w:val="005A347A"/>
    <w:rsid w:val="006B0182"/>
    <w:rsid w:val="007C2A03"/>
    <w:rsid w:val="00926ADC"/>
    <w:rsid w:val="00B53BCA"/>
    <w:rsid w:val="00BC0DC7"/>
    <w:rsid w:val="00C45EF0"/>
    <w:rsid w:val="00DA2055"/>
    <w:rsid w:val="00DB2D0B"/>
    <w:rsid w:val="00DC4E02"/>
    <w:rsid w:val="00E67CE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5C0294E4-2546-4E76-A62A-679C9C426E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pPr>
    <w:rPr>
      <w:color w:val="000000"/>
      <w:sz w:val="24"/>
      <w:szCs w:val="24"/>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uiPriority w:val="99"/>
    <w:rPr>
      <w:rFonts w:ascii="Wingdings" w:hAnsi="Wingdings" w:cs="Wingdings"/>
    </w:rPr>
  </w:style>
  <w:style w:type="character" w:customStyle="1" w:styleId="WW8Num1z3">
    <w:name w:val="WW8Num1z3"/>
    <w:uiPriority w:val="99"/>
    <w:rPr>
      <w:rFonts w:ascii="Symbol" w:hAnsi="Symbol" w:cs="Symbol"/>
    </w:rPr>
  </w:style>
  <w:style w:type="character" w:customStyle="1" w:styleId="WW8Num1z4">
    <w:name w:val="WW8Num1z4"/>
    <w:uiPriority w:val="99"/>
    <w:rPr>
      <w:rFonts w:ascii="Courier New" w:hAnsi="Courier New" w:cs="Courier New"/>
    </w:rPr>
  </w:style>
  <w:style w:type="character" w:customStyle="1" w:styleId="a3">
    <w:name w:val="Символ нумерации"/>
    <w:uiPriority w:val="99"/>
  </w:style>
  <w:style w:type="paragraph" w:styleId="a4">
    <w:name w:val="footer"/>
    <w:basedOn w:val="a"/>
    <w:link w:val="a5"/>
    <w:uiPriority w:val="99"/>
    <w:pPr>
      <w:suppressLineNumbers/>
      <w:tabs>
        <w:tab w:val="center" w:pos="5115"/>
        <w:tab w:val="right" w:pos="10230"/>
      </w:tabs>
    </w:pPr>
  </w:style>
  <w:style w:type="character" w:customStyle="1" w:styleId="a5">
    <w:name w:val="Нижний колонтитул Знак"/>
    <w:link w:val="a4"/>
    <w:uiPriority w:val="99"/>
    <w:semiHidden/>
    <w:rPr>
      <w:color w:val="000000"/>
      <w:sz w:val="24"/>
      <w:szCs w:val="24"/>
      <w:lang w:val="en-US" w:eastAsia="en-US"/>
    </w:rPr>
  </w:style>
  <w:style w:type="paragraph" w:styleId="a6">
    <w:name w:val="header"/>
    <w:basedOn w:val="a"/>
    <w:link w:val="a7"/>
    <w:uiPriority w:val="99"/>
    <w:rsid w:val="0003383B"/>
    <w:pPr>
      <w:tabs>
        <w:tab w:val="center" w:pos="4677"/>
        <w:tab w:val="right" w:pos="9355"/>
      </w:tabs>
    </w:pPr>
  </w:style>
  <w:style w:type="character" w:customStyle="1" w:styleId="a7">
    <w:name w:val="Верхний колонтитул Знак"/>
    <w:link w:val="a6"/>
    <w:uiPriority w:val="99"/>
    <w:semiHidden/>
    <w:rPr>
      <w:color w:val="000000"/>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3692</Words>
  <Characters>21051</Characters>
  <Application>Microsoft Office Word</Application>
  <DocSecurity>0</DocSecurity>
  <Lines>175</Lines>
  <Paragraphs>49</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DREAM LIFE</Company>
  <LinksUpToDate>false</LinksUpToDate>
  <CharactersWithSpaces>24694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СВОБОДНЫЙ RAPper</dc:creator>
  <cp:keywords/>
  <dc:description/>
  <cp:lastModifiedBy>admin</cp:lastModifiedBy>
  <cp:revision>2</cp:revision>
  <cp:lastPrinted>2009-03-13T09:15:00Z</cp:lastPrinted>
  <dcterms:created xsi:type="dcterms:W3CDTF">2014-03-08T13:13:00Z</dcterms:created>
  <dcterms:modified xsi:type="dcterms:W3CDTF">2014-03-08T13:13:00Z</dcterms:modified>
</cp:coreProperties>
</file>