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7C7" w:rsidRPr="0063002E" w:rsidRDefault="001C67C7" w:rsidP="00627493">
      <w:pPr>
        <w:pStyle w:val="1"/>
        <w:keepNext w:val="0"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63002E">
        <w:rPr>
          <w:rFonts w:ascii="Times New Roman" w:hAnsi="Times New Roman" w:cs="Times New Roman"/>
          <w:color w:val="000000"/>
          <w:sz w:val="28"/>
        </w:rPr>
        <w:t>Калининградский</w:t>
      </w:r>
      <w:r w:rsidR="005F6024" w:rsidRPr="0063002E">
        <w:rPr>
          <w:rFonts w:ascii="Times New Roman" w:hAnsi="Times New Roman" w:cs="Times New Roman"/>
          <w:color w:val="000000"/>
          <w:sz w:val="28"/>
        </w:rPr>
        <w:t xml:space="preserve"> </w:t>
      </w:r>
      <w:r w:rsidRPr="0063002E">
        <w:rPr>
          <w:rFonts w:ascii="Times New Roman" w:hAnsi="Times New Roman" w:cs="Times New Roman"/>
          <w:color w:val="000000"/>
          <w:sz w:val="28"/>
        </w:rPr>
        <w:t>Государственный</w:t>
      </w:r>
    </w:p>
    <w:p w:rsidR="001C67C7" w:rsidRPr="0063002E" w:rsidRDefault="001C67C7" w:rsidP="00627493">
      <w:pPr>
        <w:pStyle w:val="6"/>
        <w:keepNext w:val="0"/>
        <w:spacing w:line="360" w:lineRule="auto"/>
        <w:ind w:firstLine="709"/>
        <w:rPr>
          <w:color w:val="000000"/>
          <w:sz w:val="28"/>
        </w:rPr>
      </w:pPr>
      <w:r w:rsidRPr="0063002E">
        <w:rPr>
          <w:color w:val="000000"/>
          <w:sz w:val="28"/>
        </w:rPr>
        <w:t>Технический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университет</w:t>
      </w:r>
    </w:p>
    <w:p w:rsidR="001C67C7" w:rsidRPr="0063002E" w:rsidRDefault="004A3B3A" w:rsidP="00627493">
      <w:pPr>
        <w:pStyle w:val="2"/>
        <w:keepNext w:val="0"/>
        <w:spacing w:line="360" w:lineRule="auto"/>
        <w:ind w:firstLine="709"/>
        <w:jc w:val="center"/>
        <w:rPr>
          <w:color w:val="000000"/>
          <w:sz w:val="28"/>
        </w:rPr>
      </w:pPr>
      <w:r w:rsidRPr="0063002E">
        <w:rPr>
          <w:color w:val="000000"/>
          <w:sz w:val="28"/>
        </w:rPr>
        <w:t>Кафедра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ПГС</w:t>
      </w:r>
    </w:p>
    <w:p w:rsidR="001C67C7" w:rsidRPr="0063002E" w:rsidRDefault="001C67C7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1C67C7" w:rsidRPr="0063002E" w:rsidRDefault="001C67C7" w:rsidP="00627493">
      <w:pPr>
        <w:pStyle w:val="5"/>
        <w:keepNext w:val="0"/>
        <w:spacing w:line="360" w:lineRule="auto"/>
        <w:ind w:firstLine="709"/>
        <w:rPr>
          <w:color w:val="000000"/>
          <w:sz w:val="28"/>
        </w:rPr>
      </w:pPr>
      <w:r w:rsidRPr="0063002E">
        <w:rPr>
          <w:color w:val="000000"/>
          <w:sz w:val="28"/>
        </w:rPr>
        <w:t>Курсовой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проект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дисциплине</w:t>
      </w:r>
      <w:r w:rsidR="005F6024" w:rsidRPr="0063002E">
        <w:rPr>
          <w:color w:val="000000"/>
          <w:sz w:val="28"/>
        </w:rPr>
        <w:t xml:space="preserve">: </w:t>
      </w:r>
      <w:r w:rsidRPr="0063002E">
        <w:rPr>
          <w:color w:val="000000"/>
          <w:sz w:val="28"/>
        </w:rPr>
        <w:t>Металлические</w:t>
      </w:r>
      <w:r w:rsidR="005F6024" w:rsidRPr="0063002E">
        <w:rPr>
          <w:color w:val="000000"/>
          <w:sz w:val="28"/>
        </w:rPr>
        <w:t xml:space="preserve"> конструкции</w:t>
      </w:r>
    </w:p>
    <w:p w:rsidR="00635B66" w:rsidRPr="00635B66" w:rsidRDefault="00635B66" w:rsidP="00635B66"/>
    <w:p w:rsidR="001C67C7" w:rsidRPr="0063002E" w:rsidRDefault="00635B66" w:rsidP="00627493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63002E">
        <w:rPr>
          <w:b/>
          <w:color w:val="000000"/>
          <w:sz w:val="28"/>
        </w:rPr>
        <w:t>Конструктивная схема одноэтажного промышленного здания</w:t>
      </w:r>
    </w:p>
    <w:p w:rsidR="00635B66" w:rsidRPr="0063002E" w:rsidRDefault="00635B66" w:rsidP="00627493">
      <w:pPr>
        <w:spacing w:line="360" w:lineRule="auto"/>
        <w:ind w:firstLine="709"/>
        <w:jc w:val="center"/>
        <w:rPr>
          <w:b/>
          <w:color w:val="000000"/>
          <w:sz w:val="28"/>
        </w:rPr>
      </w:pPr>
    </w:p>
    <w:p w:rsidR="001C67C7" w:rsidRPr="0063002E" w:rsidRDefault="005F6024" w:rsidP="00627493">
      <w:pPr>
        <w:pStyle w:val="7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1C67C7" w:rsidRPr="0063002E">
        <w:rPr>
          <w:b/>
          <w:color w:val="000000"/>
          <w:sz w:val="28"/>
        </w:rPr>
        <w:t>Содержание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Исходные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данные</w:t>
      </w:r>
    </w:p>
    <w:p w:rsidR="001C67C7" w:rsidRPr="0063002E" w:rsidRDefault="00132E03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Компоновка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конструктивной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схемы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производственного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здания</w:t>
      </w:r>
    </w:p>
    <w:p w:rsidR="001C67C7" w:rsidRPr="0063002E" w:rsidRDefault="001C67C7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</w:p>
    <w:p w:rsidR="001C67C7" w:rsidRPr="0063002E" w:rsidRDefault="001C67C7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стропильной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</w:p>
    <w:p w:rsidR="001C67C7" w:rsidRPr="0063002E" w:rsidRDefault="001C67C7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каркаса</w:t>
      </w:r>
    </w:p>
    <w:p w:rsidR="001C67C7" w:rsidRPr="0063002E" w:rsidRDefault="001C67C7" w:rsidP="00627493">
      <w:pPr>
        <w:numPr>
          <w:ilvl w:val="0"/>
          <w:numId w:val="10"/>
        </w:numPr>
        <w:tabs>
          <w:tab w:val="clear" w:pos="1080"/>
          <w:tab w:val="num" w:pos="709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</w:p>
    <w:p w:rsidR="001C67C7" w:rsidRPr="0063002E" w:rsidRDefault="001C67C7" w:rsidP="00627493">
      <w:pPr>
        <w:tabs>
          <w:tab w:val="num" w:pos="709"/>
        </w:tabs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Список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используемой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литературы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C00BB9" w:rsidP="00627493">
      <w:pPr>
        <w:spacing w:line="360" w:lineRule="auto"/>
        <w:ind w:firstLine="709"/>
        <w:jc w:val="both"/>
        <w:rPr>
          <w:b/>
          <w:iCs/>
          <w:caps/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E34D2C">
        <w:rPr>
          <w:noProof/>
        </w:rPr>
        <w:pict>
          <v:line id="_x0000_s1026" style="position:absolute;left:0;text-align:left;z-index:251650048" from="524.4pt,.05pt" to="524.4pt,806.7pt"/>
        </w:pict>
      </w:r>
      <w:r w:rsidR="001C67C7" w:rsidRPr="0063002E">
        <w:rPr>
          <w:b/>
          <w:iCs/>
          <w:caps/>
          <w:color w:val="000000"/>
          <w:sz w:val="28"/>
        </w:rPr>
        <w:t>1.И</w:t>
      </w:r>
      <w:r w:rsidR="005F6024" w:rsidRPr="0063002E">
        <w:rPr>
          <w:b/>
          <w:iCs/>
          <w:color w:val="000000"/>
          <w:sz w:val="28"/>
        </w:rPr>
        <w:t>сходные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данные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1C67C7" w:rsidRPr="0063002E" w:rsidRDefault="004A3B3A" w:rsidP="00627493">
      <w:pPr>
        <w:pStyle w:val="3"/>
        <w:keepNext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63002E">
        <w:rPr>
          <w:color w:val="000000"/>
        </w:rPr>
        <w:t>Район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строительства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–</w:t>
      </w:r>
      <w:r w:rsidR="00035248" w:rsidRPr="0063002E">
        <w:rPr>
          <w:color w:val="000000"/>
        </w:rPr>
        <w:t>Вильнюс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(вариант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№2)</w:t>
      </w:r>
    </w:p>
    <w:p w:rsidR="001C67C7" w:rsidRPr="0063002E" w:rsidRDefault="004A3B3A" w:rsidP="00627493">
      <w:pPr>
        <w:pStyle w:val="3"/>
        <w:keepNext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63002E">
        <w:rPr>
          <w:color w:val="000000"/>
        </w:rPr>
        <w:t>Схема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фермы-№</w:t>
      </w:r>
      <w:r w:rsidR="00216785" w:rsidRPr="0063002E">
        <w:rPr>
          <w:color w:val="000000"/>
        </w:rPr>
        <w:t>2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(схема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компоновки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№4)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(рассчитать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узлы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Ж,</w:t>
      </w:r>
      <w:r w:rsidR="005F6024" w:rsidRPr="0063002E">
        <w:rPr>
          <w:color w:val="000000"/>
        </w:rPr>
        <w:t xml:space="preserve"> </w:t>
      </w:r>
      <w:r w:rsidR="00035248" w:rsidRPr="0063002E">
        <w:rPr>
          <w:color w:val="000000"/>
        </w:rPr>
        <w:t>Е)</w:t>
      </w:r>
    </w:p>
    <w:p w:rsidR="001C67C7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035248" w:rsidRPr="0063002E">
        <w:rPr>
          <w:color w:val="000000"/>
          <w:sz w:val="28"/>
        </w:rPr>
        <w:t>20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м</w:t>
      </w:r>
    </w:p>
    <w:p w:rsidR="001C67C7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панели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пояса-</w:t>
      </w:r>
      <w:r w:rsidR="0003524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,5</w:t>
      </w:r>
      <w:r w:rsidR="001C67C7" w:rsidRPr="0063002E">
        <w:rPr>
          <w:color w:val="000000"/>
          <w:sz w:val="28"/>
        </w:rPr>
        <w:t>м</w:t>
      </w:r>
    </w:p>
    <w:p w:rsidR="001C67C7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Опорная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–1,</w:t>
      </w:r>
      <w:r w:rsidR="00035248" w:rsidRPr="0063002E">
        <w:rPr>
          <w:color w:val="000000"/>
          <w:sz w:val="28"/>
        </w:rPr>
        <w:t>6</w:t>
      </w:r>
      <w:r w:rsidR="001C67C7" w:rsidRPr="0063002E">
        <w:rPr>
          <w:color w:val="000000"/>
          <w:sz w:val="28"/>
        </w:rPr>
        <w:t>м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</w:rPr>
        <w:t>(уклон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  <w:lang w:val="en-US"/>
        </w:rPr>
        <w:t>i</w:t>
      </w:r>
      <w:r w:rsidR="00035248" w:rsidRPr="0063002E">
        <w:rPr>
          <w:color w:val="000000"/>
          <w:sz w:val="28"/>
        </w:rPr>
        <w:t>=1/8)</w:t>
      </w:r>
    </w:p>
    <w:p w:rsidR="001C67C7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Шаг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1018C3" w:rsidRPr="0063002E">
        <w:rPr>
          <w:color w:val="000000"/>
          <w:sz w:val="28"/>
        </w:rPr>
        <w:t>6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м</w:t>
      </w:r>
    </w:p>
    <w:p w:rsidR="001C67C7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Сталь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марки</w:t>
      </w:r>
      <w:r w:rsidR="005F6024" w:rsidRPr="0063002E">
        <w:rPr>
          <w:color w:val="000000"/>
          <w:sz w:val="28"/>
        </w:rPr>
        <w:t xml:space="preserve"> </w:t>
      </w:r>
      <w:r w:rsidR="00216785" w:rsidRPr="0063002E">
        <w:rPr>
          <w:color w:val="000000"/>
          <w:sz w:val="28"/>
        </w:rPr>
        <w:t>14</w:t>
      </w:r>
      <w:r w:rsidRPr="0063002E">
        <w:rPr>
          <w:color w:val="000000"/>
          <w:sz w:val="28"/>
        </w:rPr>
        <w:t>Г2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</w:rPr>
        <w:t>(С345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</w:rPr>
        <w:t>то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</w:rPr>
        <w:t>же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</w:rPr>
        <w:t>самое)</w:t>
      </w:r>
    </w:p>
    <w:p w:rsidR="001C67C7" w:rsidRPr="0063002E" w:rsidRDefault="001C67C7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Постоянные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нормативные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(кН/м</w:t>
      </w:r>
      <w:r w:rsidRPr="0063002E">
        <w:rPr>
          <w:color w:val="000000"/>
          <w:sz w:val="28"/>
          <w:vertAlign w:val="superscript"/>
        </w:rPr>
        <w:t>2</w:t>
      </w:r>
      <w:r w:rsidR="004A3B3A" w:rsidRPr="0063002E">
        <w:rPr>
          <w:color w:val="000000"/>
          <w:sz w:val="28"/>
        </w:rPr>
        <w:t>)-</w:t>
      </w:r>
      <w:r w:rsidR="00216785" w:rsidRPr="0063002E">
        <w:rPr>
          <w:color w:val="000000"/>
          <w:sz w:val="28"/>
        </w:rPr>
        <w:t>0</w:t>
      </w:r>
      <w:r w:rsidR="004A3B3A" w:rsidRPr="0063002E">
        <w:rPr>
          <w:color w:val="000000"/>
          <w:sz w:val="28"/>
        </w:rPr>
        <w:t>,</w:t>
      </w:r>
      <w:r w:rsidR="00035248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-0,</w:t>
      </w:r>
      <w:r w:rsidR="00035248" w:rsidRPr="0063002E">
        <w:rPr>
          <w:color w:val="000000"/>
          <w:sz w:val="28"/>
        </w:rPr>
        <w:t>2</w:t>
      </w:r>
      <w:r w:rsidR="004A3B3A" w:rsidRPr="0063002E">
        <w:rPr>
          <w:color w:val="000000"/>
          <w:sz w:val="28"/>
        </w:rPr>
        <w:t>-0,</w:t>
      </w:r>
      <w:r w:rsidR="00216785" w:rsidRPr="0063002E">
        <w:rPr>
          <w:color w:val="000000"/>
          <w:sz w:val="28"/>
        </w:rPr>
        <w:t>1</w:t>
      </w:r>
      <w:r w:rsidR="00035248" w:rsidRPr="0063002E">
        <w:rPr>
          <w:color w:val="000000"/>
          <w:sz w:val="28"/>
        </w:rPr>
        <w:t>4</w:t>
      </w:r>
      <w:r w:rsidR="004A3B3A" w:rsidRPr="0063002E">
        <w:rPr>
          <w:color w:val="000000"/>
          <w:sz w:val="28"/>
        </w:rPr>
        <w:t>-0,</w:t>
      </w:r>
      <w:r w:rsidR="00035248" w:rsidRPr="0063002E">
        <w:rPr>
          <w:color w:val="000000"/>
          <w:sz w:val="28"/>
        </w:rPr>
        <w:t>4</w:t>
      </w:r>
    </w:p>
    <w:p w:rsidR="004A3B3A" w:rsidRPr="0063002E" w:rsidRDefault="004A3B3A" w:rsidP="00627493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тельфера</w:t>
      </w:r>
      <w:r w:rsidR="005F6024" w:rsidRPr="0063002E">
        <w:rPr>
          <w:color w:val="000000"/>
          <w:sz w:val="28"/>
        </w:rPr>
        <w:t xml:space="preserve"> </w:t>
      </w:r>
      <w:r w:rsidR="00035248" w:rsidRPr="0063002E">
        <w:rPr>
          <w:color w:val="000000"/>
          <w:sz w:val="28"/>
          <w:lang w:val="en-US"/>
        </w:rPr>
        <w:t>7</w:t>
      </w:r>
      <w:r w:rsidRPr="0063002E">
        <w:rPr>
          <w:color w:val="000000"/>
          <w:sz w:val="28"/>
        </w:rPr>
        <w:t>0кН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b/>
          <w:iCs/>
          <w:caps/>
          <w:color w:val="000000"/>
          <w:sz w:val="28"/>
        </w:rPr>
      </w:pPr>
      <w:r w:rsidRPr="0063002E">
        <w:rPr>
          <w:b/>
          <w:iCs/>
          <w:caps/>
          <w:color w:val="000000"/>
          <w:sz w:val="28"/>
        </w:rPr>
        <w:t>2.К</w:t>
      </w:r>
      <w:r w:rsidR="005F6024" w:rsidRPr="0063002E">
        <w:rPr>
          <w:b/>
          <w:iCs/>
          <w:color w:val="000000"/>
          <w:sz w:val="28"/>
        </w:rPr>
        <w:t>омпановка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конструктивной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схемы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аркаса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производственного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здания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01097E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5pt;height:199.5pt">
            <v:imagedata r:id="rId6" o:title=""/>
          </v:shape>
        </w:pic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Рис.1 - Необходимо определить вертикальные размеры стоек рамы (колонны)</w:t>
      </w:r>
    </w:p>
    <w:p w:rsidR="0001097E" w:rsidRPr="0063002E" w:rsidRDefault="0001097E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Расстояние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головки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составляет: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=(Н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</w:rPr>
        <w:t>+100)+а,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габаритный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размер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высоте;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</w:t>
      </w:r>
      <w:r w:rsidRPr="0063002E">
        <w:rPr>
          <w:color w:val="000000"/>
          <w:sz w:val="28"/>
          <w:vertAlign w:val="subscript"/>
        </w:rPr>
        <w:t>с</w:t>
      </w:r>
      <w:r w:rsidR="002F0691" w:rsidRPr="0063002E">
        <w:rPr>
          <w:color w:val="000000"/>
          <w:sz w:val="28"/>
        </w:rPr>
        <w:t>=</w:t>
      </w:r>
      <w:r w:rsidR="00035248" w:rsidRPr="0063002E">
        <w:rPr>
          <w:color w:val="000000"/>
          <w:sz w:val="28"/>
        </w:rPr>
        <w:t>275</w:t>
      </w:r>
      <w:r w:rsidRPr="0063002E">
        <w:rPr>
          <w:color w:val="000000"/>
          <w:sz w:val="28"/>
        </w:rPr>
        <w:t>0мм;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100мм-установленный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технике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безопасности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зазор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между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габаритом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стропильными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конструкциями;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размер,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учитывающий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прогиб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покрытия,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а=200…400мм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</w:t>
      </w:r>
      <w:r w:rsidRPr="0063002E">
        <w:rPr>
          <w:color w:val="000000"/>
          <w:sz w:val="28"/>
          <w:vertAlign w:val="subscript"/>
        </w:rPr>
        <w:t>2</w:t>
      </w:r>
      <w:r w:rsidR="002F0691" w:rsidRPr="0063002E">
        <w:rPr>
          <w:color w:val="000000"/>
          <w:sz w:val="28"/>
        </w:rPr>
        <w:t>=(</w:t>
      </w:r>
      <w:r w:rsidR="00035248" w:rsidRPr="0063002E">
        <w:rPr>
          <w:color w:val="000000"/>
          <w:sz w:val="28"/>
        </w:rPr>
        <w:t>275</w:t>
      </w:r>
      <w:r w:rsidR="002F0691" w:rsidRPr="0063002E">
        <w:rPr>
          <w:color w:val="000000"/>
          <w:sz w:val="28"/>
        </w:rPr>
        <w:t>0+100)+</w:t>
      </w:r>
      <w:r w:rsidR="00035248" w:rsidRPr="0063002E">
        <w:rPr>
          <w:color w:val="000000"/>
          <w:sz w:val="28"/>
        </w:rPr>
        <w:t>4</w:t>
      </w:r>
      <w:r w:rsidR="00A66159" w:rsidRPr="0063002E">
        <w:rPr>
          <w:color w:val="000000"/>
          <w:sz w:val="28"/>
        </w:rPr>
        <w:t>0</w:t>
      </w:r>
      <w:r w:rsidR="002F0691" w:rsidRPr="0063002E">
        <w:rPr>
          <w:color w:val="000000"/>
          <w:sz w:val="28"/>
        </w:rPr>
        <w:t>0=</w:t>
      </w:r>
      <w:r w:rsidR="00035248" w:rsidRPr="0063002E">
        <w:rPr>
          <w:color w:val="000000"/>
          <w:sz w:val="28"/>
        </w:rPr>
        <w:t>3</w:t>
      </w:r>
      <w:r w:rsidR="002F0691" w:rsidRPr="0063002E">
        <w:rPr>
          <w:color w:val="000000"/>
          <w:sz w:val="28"/>
        </w:rPr>
        <w:t>2</w:t>
      </w:r>
      <w:r w:rsidR="00035248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0</w:t>
      </w:r>
      <w:r w:rsidR="00A66159" w:rsidRPr="0063002E">
        <w:rPr>
          <w:color w:val="000000"/>
          <w:sz w:val="28"/>
        </w:rPr>
        <w:t>мм=</w:t>
      </w:r>
      <w:r w:rsidR="00035248" w:rsidRPr="0063002E">
        <w:rPr>
          <w:color w:val="000000"/>
          <w:sz w:val="28"/>
        </w:rPr>
        <w:t>3</w:t>
      </w:r>
      <w:r w:rsidR="00A66159" w:rsidRPr="0063002E">
        <w:rPr>
          <w:color w:val="000000"/>
          <w:sz w:val="28"/>
        </w:rPr>
        <w:t>,</w:t>
      </w:r>
      <w:r w:rsidR="00CF4C65" w:rsidRPr="0063002E">
        <w:rPr>
          <w:color w:val="000000"/>
          <w:sz w:val="28"/>
        </w:rPr>
        <w:t>4</w:t>
      </w:r>
      <w:r w:rsidR="00A66159"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цеха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уровня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Н=Н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+Н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наименьшая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головки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Размер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A66159" w:rsidRPr="0063002E">
        <w:rPr>
          <w:color w:val="000000"/>
          <w:sz w:val="28"/>
        </w:rPr>
        <w:t>ратным</w:t>
      </w:r>
      <w:r w:rsidR="005F6024" w:rsidRPr="0063002E">
        <w:rPr>
          <w:color w:val="000000"/>
          <w:sz w:val="28"/>
        </w:rPr>
        <w:t xml:space="preserve"> </w:t>
      </w:r>
      <w:r w:rsidR="00A66159" w:rsidRPr="0063002E">
        <w:rPr>
          <w:color w:val="000000"/>
          <w:sz w:val="28"/>
        </w:rPr>
        <w:t>0,3м.</w:t>
      </w:r>
    </w:p>
    <w:p w:rsidR="001C67C7" w:rsidRPr="0063002E" w:rsidRDefault="002F069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Н=</w:t>
      </w:r>
      <w:r w:rsidR="00CF4C65" w:rsidRPr="0063002E">
        <w:rPr>
          <w:color w:val="000000"/>
          <w:sz w:val="28"/>
        </w:rPr>
        <w:t>68</w:t>
      </w:r>
      <w:r w:rsidR="0001097E" w:rsidRPr="0063002E">
        <w:rPr>
          <w:color w:val="000000"/>
          <w:sz w:val="28"/>
        </w:rPr>
        <w:t>00</w:t>
      </w:r>
      <w:r w:rsidRPr="0063002E">
        <w:rPr>
          <w:color w:val="000000"/>
          <w:sz w:val="28"/>
        </w:rPr>
        <w:t>+</w:t>
      </w:r>
      <w:r w:rsidR="00CF4C65" w:rsidRPr="0063002E">
        <w:rPr>
          <w:color w:val="000000"/>
          <w:sz w:val="28"/>
        </w:rPr>
        <w:t>34</w:t>
      </w:r>
      <w:r w:rsidR="0001097E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0=</w:t>
      </w:r>
      <w:r w:rsidR="00CF4C65" w:rsidRPr="0063002E">
        <w:rPr>
          <w:color w:val="000000"/>
          <w:sz w:val="28"/>
        </w:rPr>
        <w:t>102</w:t>
      </w:r>
      <w:r w:rsidR="001C67C7" w:rsidRPr="0063002E">
        <w:rPr>
          <w:color w:val="000000"/>
          <w:sz w:val="28"/>
        </w:rPr>
        <w:t>00мм</w:t>
      </w:r>
      <w:r w:rsidR="0001097E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10</w:t>
      </w:r>
      <w:r w:rsidR="0001097E" w:rsidRPr="0063002E">
        <w:rPr>
          <w:color w:val="000000"/>
          <w:sz w:val="28"/>
        </w:rPr>
        <w:t>.</w:t>
      </w:r>
      <w:r w:rsidR="00CF4C65" w:rsidRPr="0063002E">
        <w:rPr>
          <w:color w:val="000000"/>
          <w:sz w:val="28"/>
        </w:rPr>
        <w:t>2</w:t>
      </w:r>
      <w:r w:rsidR="0001097E" w:rsidRPr="0063002E">
        <w:rPr>
          <w:color w:val="000000"/>
          <w:sz w:val="28"/>
        </w:rPr>
        <w:t>м.</w:t>
      </w:r>
    </w:p>
    <w:p w:rsidR="001C67C7" w:rsidRPr="0063002E" w:rsidRDefault="0001097E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Н=</w:t>
      </w:r>
      <w:r w:rsidR="00CF4C65" w:rsidRPr="0063002E">
        <w:rPr>
          <w:color w:val="000000"/>
          <w:sz w:val="28"/>
        </w:rPr>
        <w:t>10.2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r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предварительно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="002F0691" w:rsidRPr="0063002E">
        <w:rPr>
          <w:color w:val="000000"/>
          <w:sz w:val="28"/>
        </w:rPr>
        <w:t>=</w:t>
      </w:r>
      <w:r w:rsidR="0003628D" w:rsidRPr="0063002E">
        <w:rPr>
          <w:color w:val="000000"/>
          <w:sz w:val="28"/>
        </w:rPr>
        <w:t>6</w:t>
      </w:r>
      <w:r w:rsidR="002F0691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r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рельса;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r</w:t>
      </w:r>
      <w:r w:rsidRPr="0063002E">
        <w:rPr>
          <w:color w:val="000000"/>
          <w:sz w:val="28"/>
        </w:rPr>
        <w:t>=1</w:t>
      </w:r>
      <w:r w:rsidR="00CF4C65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0мм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="002F0691" w:rsidRPr="0063002E">
        <w:rPr>
          <w:color w:val="000000"/>
          <w:sz w:val="28"/>
        </w:rPr>
        <w:t>=</w:t>
      </w:r>
      <w:r w:rsidR="0003628D" w:rsidRPr="0063002E">
        <w:rPr>
          <w:color w:val="000000"/>
          <w:sz w:val="28"/>
        </w:rPr>
        <w:t>6</w:t>
      </w:r>
      <w:r w:rsidR="002F0691" w:rsidRPr="0063002E">
        <w:rPr>
          <w:color w:val="000000"/>
          <w:sz w:val="28"/>
        </w:rPr>
        <w:t>00+1</w:t>
      </w:r>
      <w:r w:rsidR="00CF4C65" w:rsidRPr="0063002E">
        <w:rPr>
          <w:color w:val="000000"/>
          <w:sz w:val="28"/>
        </w:rPr>
        <w:t>2</w:t>
      </w:r>
      <w:r w:rsidR="002F0691" w:rsidRPr="0063002E">
        <w:rPr>
          <w:color w:val="000000"/>
          <w:sz w:val="28"/>
        </w:rPr>
        <w:t>0+</w:t>
      </w:r>
      <w:r w:rsidR="00CF4C65" w:rsidRPr="0063002E">
        <w:rPr>
          <w:color w:val="000000"/>
          <w:sz w:val="28"/>
        </w:rPr>
        <w:t>34</w:t>
      </w:r>
      <w:r w:rsidR="0003628D" w:rsidRPr="0063002E">
        <w:rPr>
          <w:color w:val="000000"/>
          <w:sz w:val="28"/>
        </w:rPr>
        <w:t>0</w:t>
      </w:r>
      <w:r w:rsidR="002F0691" w:rsidRPr="0063002E">
        <w:rPr>
          <w:color w:val="000000"/>
          <w:sz w:val="28"/>
        </w:rPr>
        <w:t>0=</w:t>
      </w:r>
      <w:r w:rsidR="00CF4C65" w:rsidRPr="0063002E">
        <w:rPr>
          <w:color w:val="000000"/>
          <w:sz w:val="28"/>
        </w:rPr>
        <w:t>412</w:t>
      </w:r>
      <w:r w:rsidR="0003628D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мм</w:t>
      </w:r>
      <w:r w:rsidR="0003628D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4.12</w:t>
      </w:r>
      <w:r w:rsidR="0003628D"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нижней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базы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уступа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заглубление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базы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отношению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уровню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пола,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="002F0691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10</w:t>
      </w:r>
      <w:r w:rsidRPr="0063002E">
        <w:rPr>
          <w:color w:val="000000"/>
          <w:sz w:val="28"/>
        </w:rPr>
        <w:t>00мм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="002F0691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102</w:t>
      </w:r>
      <w:r w:rsidR="002F0691" w:rsidRPr="0063002E">
        <w:rPr>
          <w:color w:val="000000"/>
          <w:sz w:val="28"/>
        </w:rPr>
        <w:t>00+</w:t>
      </w:r>
      <w:r w:rsidR="00CF4C65" w:rsidRPr="0063002E">
        <w:rPr>
          <w:color w:val="000000"/>
          <w:sz w:val="28"/>
        </w:rPr>
        <w:t>10</w:t>
      </w:r>
      <w:r w:rsidR="002F0691" w:rsidRPr="0063002E">
        <w:rPr>
          <w:color w:val="000000"/>
          <w:sz w:val="28"/>
        </w:rPr>
        <w:t>00-</w:t>
      </w:r>
      <w:r w:rsidR="00CF4C65" w:rsidRPr="0063002E">
        <w:rPr>
          <w:color w:val="000000"/>
          <w:sz w:val="28"/>
        </w:rPr>
        <w:t>412</w:t>
      </w:r>
      <w:r w:rsidR="002F0691" w:rsidRPr="0063002E">
        <w:rPr>
          <w:color w:val="000000"/>
          <w:sz w:val="28"/>
        </w:rPr>
        <w:t>0=</w:t>
      </w:r>
      <w:r w:rsidR="0003628D" w:rsidRPr="0063002E">
        <w:rPr>
          <w:color w:val="000000"/>
          <w:sz w:val="28"/>
        </w:rPr>
        <w:t>7</w:t>
      </w:r>
      <w:r w:rsidR="00CF4C65" w:rsidRPr="0063002E">
        <w:rPr>
          <w:color w:val="000000"/>
          <w:sz w:val="28"/>
        </w:rPr>
        <w:t>08</w:t>
      </w:r>
      <w:r w:rsidRPr="0063002E">
        <w:rPr>
          <w:color w:val="000000"/>
          <w:sz w:val="28"/>
        </w:rPr>
        <w:t>0мм</w:t>
      </w:r>
      <w:r w:rsidR="0003628D" w:rsidRPr="0063002E">
        <w:rPr>
          <w:color w:val="000000"/>
          <w:sz w:val="28"/>
        </w:rPr>
        <w:t>=7,</w:t>
      </w:r>
      <w:r w:rsidR="00CF4C65" w:rsidRPr="0063002E">
        <w:rPr>
          <w:color w:val="000000"/>
          <w:sz w:val="28"/>
        </w:rPr>
        <w:t>08</w:t>
      </w:r>
      <w:r w:rsidR="0003628D" w:rsidRPr="0063002E">
        <w:rPr>
          <w:color w:val="000000"/>
          <w:sz w:val="28"/>
        </w:rPr>
        <w:t>м.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Общая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базы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+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="002F0691" w:rsidRPr="0063002E">
        <w:rPr>
          <w:color w:val="000000"/>
          <w:sz w:val="28"/>
        </w:rPr>
        <w:t>=</w:t>
      </w:r>
      <w:r w:rsidR="0003628D" w:rsidRPr="0063002E">
        <w:rPr>
          <w:color w:val="000000"/>
          <w:sz w:val="28"/>
        </w:rPr>
        <w:t>7</w:t>
      </w:r>
      <w:r w:rsidR="00CF4C65" w:rsidRPr="0063002E">
        <w:rPr>
          <w:color w:val="000000"/>
          <w:sz w:val="28"/>
        </w:rPr>
        <w:t>08</w:t>
      </w:r>
      <w:r w:rsidR="0003628D" w:rsidRPr="0063002E">
        <w:rPr>
          <w:color w:val="000000"/>
          <w:sz w:val="28"/>
        </w:rPr>
        <w:t>0</w:t>
      </w:r>
      <w:r w:rsidR="002F0691" w:rsidRPr="0063002E">
        <w:rPr>
          <w:color w:val="000000"/>
          <w:sz w:val="28"/>
        </w:rPr>
        <w:t>+</w:t>
      </w:r>
      <w:r w:rsidR="00CF4C65" w:rsidRPr="0063002E">
        <w:rPr>
          <w:color w:val="000000"/>
          <w:sz w:val="28"/>
        </w:rPr>
        <w:t>412</w:t>
      </w:r>
      <w:r w:rsidR="0003628D" w:rsidRPr="0063002E">
        <w:rPr>
          <w:color w:val="000000"/>
          <w:sz w:val="28"/>
        </w:rPr>
        <w:t>0</w:t>
      </w:r>
      <w:r w:rsidR="002F0691" w:rsidRPr="0063002E">
        <w:rPr>
          <w:color w:val="000000"/>
          <w:sz w:val="28"/>
        </w:rPr>
        <w:t>=</w:t>
      </w:r>
      <w:r w:rsidR="0099735B" w:rsidRPr="0063002E">
        <w:rPr>
          <w:color w:val="000000"/>
          <w:sz w:val="28"/>
        </w:rPr>
        <w:t>1</w:t>
      </w:r>
      <w:r w:rsidR="00CF4C65" w:rsidRPr="0063002E">
        <w:rPr>
          <w:color w:val="000000"/>
          <w:sz w:val="28"/>
        </w:rPr>
        <w:t>1</w:t>
      </w:r>
      <w:r w:rsidR="0099735B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00мм</w:t>
      </w:r>
      <w:r w:rsidR="0099735B" w:rsidRPr="0063002E">
        <w:rPr>
          <w:color w:val="000000"/>
          <w:sz w:val="28"/>
        </w:rPr>
        <w:t>=1</w:t>
      </w:r>
      <w:r w:rsidR="00CF4C65" w:rsidRPr="0063002E">
        <w:rPr>
          <w:color w:val="000000"/>
          <w:sz w:val="28"/>
        </w:rPr>
        <w:t>1</w:t>
      </w:r>
      <w:r w:rsidR="0099735B" w:rsidRPr="0063002E">
        <w:rPr>
          <w:color w:val="000000"/>
          <w:sz w:val="28"/>
        </w:rPr>
        <w:t>,2м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63002E">
        <w:rPr>
          <w:i/>
          <w:color w:val="000000"/>
          <w:sz w:val="28"/>
        </w:rPr>
        <w:t>Определяем</w:t>
      </w:r>
      <w:r w:rsidR="005F6024" w:rsidRPr="0063002E">
        <w:rPr>
          <w:i/>
          <w:color w:val="000000"/>
          <w:sz w:val="28"/>
        </w:rPr>
        <w:t xml:space="preserve"> </w:t>
      </w:r>
      <w:r w:rsidRPr="0063002E">
        <w:rPr>
          <w:i/>
          <w:color w:val="000000"/>
          <w:sz w:val="28"/>
        </w:rPr>
        <w:t>размеры</w:t>
      </w:r>
      <w:r w:rsidR="005F6024" w:rsidRPr="0063002E">
        <w:rPr>
          <w:i/>
          <w:color w:val="000000"/>
          <w:sz w:val="28"/>
        </w:rPr>
        <w:t xml:space="preserve"> </w:t>
      </w:r>
      <w:r w:rsidRPr="0063002E">
        <w:rPr>
          <w:i/>
          <w:color w:val="000000"/>
          <w:sz w:val="28"/>
        </w:rPr>
        <w:t>сечений</w:t>
      </w:r>
      <w:r w:rsidR="005F6024" w:rsidRPr="0063002E">
        <w:rPr>
          <w:i/>
          <w:color w:val="000000"/>
          <w:sz w:val="28"/>
        </w:rPr>
        <w:t xml:space="preserve"> колонны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жесткости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быть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&gt;(1/12)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="002F0691" w:rsidRPr="0063002E">
        <w:rPr>
          <w:color w:val="000000"/>
          <w:sz w:val="28"/>
        </w:rPr>
        <w:t>=5</w:t>
      </w:r>
      <w:r w:rsidRPr="0063002E">
        <w:rPr>
          <w:color w:val="000000"/>
          <w:sz w:val="28"/>
        </w:rPr>
        <w:t>00мм.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этом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случае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привязка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наружной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грани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координационной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величиной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="002F0691" w:rsidRPr="0063002E">
        <w:rPr>
          <w:color w:val="000000"/>
          <w:sz w:val="28"/>
        </w:rPr>
        <w:t>=2</w:t>
      </w:r>
      <w:r w:rsidRPr="0063002E">
        <w:rPr>
          <w:color w:val="000000"/>
          <w:sz w:val="28"/>
        </w:rPr>
        <w:t>50мм,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т.е.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координационная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проходит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середине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нижней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выражения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+λ,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расстояние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координационной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λ=750мм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1</w:t>
      </w:r>
      <w:r w:rsidR="002F0691" w:rsidRPr="0063002E">
        <w:rPr>
          <w:color w:val="000000"/>
          <w:sz w:val="28"/>
        </w:rPr>
        <w:t>=2</w:t>
      </w:r>
      <w:r w:rsidR="00593A08" w:rsidRPr="0063002E">
        <w:rPr>
          <w:color w:val="000000"/>
          <w:sz w:val="28"/>
        </w:rPr>
        <w:t>50+750=10</w:t>
      </w:r>
      <w:r w:rsidRPr="0063002E">
        <w:rPr>
          <w:color w:val="000000"/>
          <w:sz w:val="28"/>
        </w:rPr>
        <w:t>00мм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жесткости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необходимо,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чтобы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величина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отвечала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неравенству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&gt;(1/20…1/30)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удовлетворяется.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мостового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здания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="00593A08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24</w:t>
      </w:r>
      <w:r w:rsidR="0099735B" w:rsidRPr="0063002E">
        <w:rPr>
          <w:color w:val="000000"/>
          <w:sz w:val="28"/>
        </w:rPr>
        <w:t>000-2·750=</w:t>
      </w:r>
      <w:r w:rsidR="00CF4C65" w:rsidRPr="0063002E">
        <w:rPr>
          <w:color w:val="000000"/>
          <w:sz w:val="28"/>
        </w:rPr>
        <w:t>2</w:t>
      </w:r>
      <w:r w:rsidR="0099735B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500мм</w:t>
      </w:r>
      <w:r w:rsidR="0099735B" w:rsidRPr="0063002E">
        <w:rPr>
          <w:color w:val="000000"/>
          <w:sz w:val="28"/>
        </w:rPr>
        <w:t>=</w:t>
      </w:r>
      <w:r w:rsidR="00CF4C65" w:rsidRPr="0063002E">
        <w:rPr>
          <w:color w:val="000000"/>
          <w:sz w:val="28"/>
        </w:rPr>
        <w:t>2</w:t>
      </w:r>
      <w:r w:rsidR="0099735B" w:rsidRPr="0063002E">
        <w:rPr>
          <w:color w:val="000000"/>
          <w:sz w:val="28"/>
        </w:rPr>
        <w:t>2,5м.</w:t>
      </w:r>
    </w:p>
    <w:p w:rsidR="00593A08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стропильной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="00593A08" w:rsidRPr="0063002E">
        <w:rPr>
          <w:color w:val="000000"/>
          <w:sz w:val="28"/>
          <w:lang w:val="en-US"/>
        </w:rPr>
        <w:t>h</w:t>
      </w:r>
      <w:r w:rsidR="00593A08" w:rsidRPr="0063002E">
        <w:rPr>
          <w:color w:val="000000"/>
          <w:sz w:val="28"/>
        </w:rPr>
        <w:t>=[1/8…1/12]</w:t>
      </w:r>
      <w:r w:rsidR="00593A08" w:rsidRPr="0063002E">
        <w:rPr>
          <w:color w:val="000000"/>
          <w:sz w:val="28"/>
          <w:lang w:val="en-GB"/>
        </w:rPr>
        <w:t>L</w:t>
      </w:r>
      <w:r w:rsidR="00593A08" w:rsidRPr="0063002E">
        <w:rPr>
          <w:color w:val="000000"/>
          <w:sz w:val="28"/>
        </w:rPr>
        <w:t>=&lt;</w:t>
      </w:r>
      <w:r w:rsidR="005F6024" w:rsidRPr="0063002E">
        <w:rPr>
          <w:color w:val="000000"/>
          <w:sz w:val="28"/>
        </w:rPr>
        <w:t xml:space="preserve"> </w:t>
      </w:r>
      <w:r w:rsidR="00593A08" w:rsidRPr="0063002E">
        <w:rPr>
          <w:color w:val="000000"/>
          <w:sz w:val="28"/>
        </w:rPr>
        <w:t>3800мм</w:t>
      </w:r>
    </w:p>
    <w:p w:rsidR="001C67C7" w:rsidRPr="0063002E" w:rsidRDefault="00CF4C6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Примем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  <w:lang w:val="en-US"/>
        </w:rPr>
        <w:t>h</w:t>
      </w:r>
      <w:r w:rsidR="00593A08" w:rsidRPr="0063002E">
        <w:rPr>
          <w:color w:val="000000"/>
          <w:sz w:val="28"/>
        </w:rPr>
        <w:t>=</w:t>
      </w:r>
      <w:r w:rsidRPr="0063002E">
        <w:rPr>
          <w:color w:val="000000"/>
          <w:sz w:val="28"/>
        </w:rPr>
        <w:t>31</w:t>
      </w:r>
      <w:r w:rsidR="00593A08" w:rsidRPr="0063002E">
        <w:rPr>
          <w:color w:val="000000"/>
          <w:sz w:val="28"/>
        </w:rPr>
        <w:t>00</w:t>
      </w:r>
      <w:r w:rsidR="005F6024" w:rsidRPr="0063002E">
        <w:rPr>
          <w:color w:val="000000"/>
          <w:sz w:val="28"/>
        </w:rPr>
        <w:t xml:space="preserve"> </w:t>
      </w:r>
      <w:r w:rsidR="00593A08" w:rsidRPr="0063002E">
        <w:rPr>
          <w:color w:val="000000"/>
          <w:sz w:val="28"/>
        </w:rPr>
        <w:t>м</w:t>
      </w:r>
      <w:r w:rsidR="001C67C7"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b/>
          <w:iCs/>
          <w:color w:val="000000"/>
          <w:sz w:val="28"/>
        </w:rPr>
      </w:pPr>
      <w:r w:rsidRPr="0063002E">
        <w:rPr>
          <w:b/>
          <w:iCs/>
          <w:caps/>
          <w:color w:val="000000"/>
          <w:sz w:val="28"/>
        </w:rPr>
        <w:t>3.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Pr="0063002E">
        <w:rPr>
          <w:b/>
          <w:iCs/>
          <w:caps/>
          <w:color w:val="000000"/>
          <w:sz w:val="28"/>
        </w:rPr>
        <w:t>Р</w:t>
      </w:r>
      <w:r w:rsidR="005F6024" w:rsidRPr="0063002E">
        <w:rPr>
          <w:b/>
          <w:iCs/>
          <w:color w:val="000000"/>
          <w:sz w:val="28"/>
        </w:rPr>
        <w:t>асчет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подкрановой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5F6024" w:rsidRPr="0063002E">
        <w:rPr>
          <w:b/>
          <w:iCs/>
          <w:color w:val="000000"/>
          <w:sz w:val="28"/>
        </w:rPr>
        <w:t>балки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1C67C7" w:rsidRPr="0063002E" w:rsidRDefault="001C67C7" w:rsidP="00627493">
      <w:pPr>
        <w:pStyle w:val="8"/>
        <w:keepNext w:val="0"/>
        <w:spacing w:line="360" w:lineRule="auto"/>
        <w:ind w:firstLine="709"/>
        <w:rPr>
          <w:color w:val="000000"/>
          <w:u w:val="single"/>
        </w:rPr>
      </w:pPr>
      <w:r w:rsidRPr="0063002E">
        <w:rPr>
          <w:color w:val="000000"/>
          <w:u w:val="single"/>
        </w:rPr>
        <w:t>Определение</w:t>
      </w:r>
      <w:r w:rsidR="005F6024" w:rsidRPr="0063002E">
        <w:rPr>
          <w:color w:val="000000"/>
          <w:u w:val="single"/>
        </w:rPr>
        <w:t xml:space="preserve"> </w:t>
      </w:r>
      <w:r w:rsidRPr="0063002E">
        <w:rPr>
          <w:color w:val="000000"/>
          <w:u w:val="single"/>
        </w:rPr>
        <w:t>нагрузок</w:t>
      </w:r>
      <w:r w:rsidR="005F6024" w:rsidRPr="0063002E">
        <w:rPr>
          <w:color w:val="000000"/>
          <w:u w:val="single"/>
        </w:rPr>
        <w:t xml:space="preserve"> </w:t>
      </w:r>
      <w:r w:rsidRPr="0063002E">
        <w:rPr>
          <w:color w:val="000000"/>
          <w:u w:val="single"/>
        </w:rPr>
        <w:t>на</w:t>
      </w:r>
      <w:r w:rsidR="005F6024" w:rsidRPr="0063002E">
        <w:rPr>
          <w:color w:val="000000"/>
          <w:u w:val="single"/>
        </w:rPr>
        <w:t xml:space="preserve"> </w:t>
      </w:r>
      <w:r w:rsidRPr="0063002E">
        <w:rPr>
          <w:color w:val="000000"/>
          <w:u w:val="single"/>
        </w:rPr>
        <w:t>балку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Характеристики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заданного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мостового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крана:</w:t>
      </w:r>
    </w:p>
    <w:p w:rsidR="001C67C7" w:rsidRPr="0063002E" w:rsidRDefault="00593A08" w:rsidP="0062749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Грузоподъемность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Р=</w:t>
      </w:r>
      <w:r w:rsidR="00CF4C65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0</w:t>
      </w:r>
      <w:r w:rsidR="001C67C7" w:rsidRPr="0063002E">
        <w:rPr>
          <w:color w:val="000000"/>
          <w:sz w:val="28"/>
        </w:rPr>
        <w:t>0кН</w:t>
      </w:r>
    </w:p>
    <w:p w:rsidR="001C67C7" w:rsidRPr="0063002E" w:rsidRDefault="001C67C7" w:rsidP="0062749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2</w:t>
      </w:r>
      <w:r w:rsidR="008027FD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,5м</w:t>
      </w:r>
    </w:p>
    <w:p w:rsidR="001C67C7" w:rsidRPr="0063002E" w:rsidRDefault="001C67C7" w:rsidP="0062749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Pr="0063002E">
        <w:rPr>
          <w:color w:val="000000"/>
          <w:sz w:val="28"/>
          <w:vertAlign w:val="subscript"/>
        </w:rPr>
        <w:t>с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6,3</w:t>
      </w:r>
      <w:r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База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Pr="0063002E">
        <w:rPr>
          <w:color w:val="000000"/>
          <w:sz w:val="28"/>
          <w:vertAlign w:val="subscript"/>
        </w:rPr>
        <w:t>с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5</w:t>
      </w:r>
      <w:r w:rsidR="00593A08" w:rsidRPr="0063002E">
        <w:rPr>
          <w:color w:val="000000"/>
          <w:sz w:val="28"/>
        </w:rPr>
        <w:t>,</w:t>
      </w:r>
      <w:r w:rsidR="00B3241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подкрановый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н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315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G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12</w:t>
      </w:r>
      <w:r w:rsidR="008027FD"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="008027FD"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</w:rPr>
        <w:t>с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52</w:t>
      </w:r>
      <w:r w:rsidR="008027FD"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="008027FD"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Тип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КР-70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вертикального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н</w:t>
      </w:r>
      <w:r w:rsidRPr="0063002E">
        <w:rPr>
          <w:color w:val="000000"/>
          <w:sz w:val="28"/>
        </w:rPr>
        <w:t>·γ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  <w:vertAlign w:val="subscript"/>
          <w:lang w:val="en-US"/>
        </w:rPr>
        <w:t>a</w:t>
      </w:r>
      <w:r w:rsidRPr="0063002E">
        <w:rPr>
          <w:color w:val="000000"/>
          <w:sz w:val="28"/>
        </w:rPr>
        <w:t>,</w:t>
      </w:r>
    </w:p>
    <w:p w:rsidR="001C67C7" w:rsidRPr="0063002E" w:rsidRDefault="005F6024" w:rsidP="00627493">
      <w:pPr>
        <w:spacing w:line="360" w:lineRule="auto"/>
        <w:ind w:firstLine="708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1C67C7" w:rsidRPr="0063002E">
        <w:rPr>
          <w:color w:val="000000"/>
          <w:sz w:val="28"/>
        </w:rPr>
        <w:t>Где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γ</w:t>
      </w:r>
      <w:r w:rsidR="001C67C7" w:rsidRPr="0063002E">
        <w:rPr>
          <w:color w:val="000000"/>
          <w:sz w:val="28"/>
          <w:vertAlign w:val="subscript"/>
          <w:lang w:val="en-US"/>
        </w:rPr>
        <w:t>f</w:t>
      </w:r>
      <w:r w:rsidR="001C67C7" w:rsidRPr="0063002E">
        <w:rPr>
          <w:color w:val="000000"/>
          <w:sz w:val="28"/>
        </w:rPr>
        <w:t>-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коэффициент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надежности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по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нагрузке,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принимаемый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равным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1,1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сочетаний,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0,85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сближенных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режима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работы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  <w:vertAlign w:val="subscript"/>
          <w:lang w:val="en-US"/>
        </w:rPr>
        <w:t>a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динамичности,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нормального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режима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работы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="00593A08" w:rsidRPr="0063002E">
        <w:rPr>
          <w:color w:val="000000"/>
          <w:sz w:val="28"/>
        </w:rPr>
        <w:t>=</w:t>
      </w:r>
      <w:r w:rsidR="00B3241A" w:rsidRPr="0063002E">
        <w:rPr>
          <w:color w:val="000000"/>
          <w:sz w:val="28"/>
        </w:rPr>
        <w:t>31</w:t>
      </w:r>
      <w:r w:rsidR="008027FD" w:rsidRPr="0063002E">
        <w:rPr>
          <w:color w:val="000000"/>
          <w:sz w:val="28"/>
        </w:rPr>
        <w:t>5</w:t>
      </w:r>
      <w:r w:rsidR="00593A08" w:rsidRPr="0063002E">
        <w:rPr>
          <w:color w:val="000000"/>
          <w:sz w:val="28"/>
        </w:rPr>
        <w:t>·1,1·0,85·1=</w:t>
      </w:r>
      <w:r w:rsidR="00B3241A" w:rsidRPr="0063002E">
        <w:rPr>
          <w:color w:val="000000"/>
          <w:sz w:val="28"/>
        </w:rPr>
        <w:t>295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Нормативная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торможении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приходящаяся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=0,05(</w:t>
      </w:r>
      <w:r w:rsidRPr="0063002E">
        <w:rPr>
          <w:color w:val="000000"/>
          <w:sz w:val="28"/>
          <w:lang w:val="en-US"/>
        </w:rPr>
        <w:t>P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</w:rPr>
        <w:t>)/</w:t>
      </w:r>
      <w:r w:rsidRPr="0063002E">
        <w:rPr>
          <w:color w:val="000000"/>
          <w:sz w:val="28"/>
          <w:lang w:val="en-US"/>
        </w:rPr>
        <w:t>n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93A08" w:rsidRPr="0063002E">
        <w:rPr>
          <w:color w:val="000000"/>
          <w:sz w:val="28"/>
        </w:rPr>
        <w:t>=0,05(</w:t>
      </w:r>
      <w:r w:rsidR="009E015F" w:rsidRPr="0063002E">
        <w:rPr>
          <w:color w:val="000000"/>
          <w:sz w:val="28"/>
        </w:rPr>
        <w:t>3</w:t>
      </w:r>
      <w:r w:rsidR="00593A08" w:rsidRPr="0063002E">
        <w:rPr>
          <w:color w:val="000000"/>
          <w:sz w:val="28"/>
        </w:rPr>
        <w:t>00+</w:t>
      </w:r>
      <w:r w:rsidR="009E015F" w:rsidRPr="0063002E">
        <w:rPr>
          <w:color w:val="000000"/>
          <w:sz w:val="28"/>
        </w:rPr>
        <w:t>12</w:t>
      </w:r>
      <w:r w:rsidR="008027FD" w:rsidRPr="0063002E">
        <w:rPr>
          <w:color w:val="000000"/>
          <w:sz w:val="28"/>
        </w:rPr>
        <w:t>0</w:t>
      </w:r>
      <w:r w:rsidR="00593A08" w:rsidRPr="0063002E">
        <w:rPr>
          <w:color w:val="000000"/>
          <w:sz w:val="28"/>
        </w:rPr>
        <w:t>)/2=</w:t>
      </w:r>
      <w:r w:rsidR="009E015F" w:rsidRPr="0063002E">
        <w:rPr>
          <w:color w:val="000000"/>
          <w:sz w:val="28"/>
        </w:rPr>
        <w:t>10,5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создаваемая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одним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63002E">
        <w:rPr>
          <w:color w:val="000000"/>
          <w:sz w:val="28"/>
          <w:lang w:val="en-US"/>
        </w:rPr>
        <w:t>T=T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  <w:lang w:val="en-US"/>
        </w:rPr>
        <w:t>·γ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·n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·k</w:t>
      </w:r>
      <w:r w:rsidRPr="0063002E">
        <w:rPr>
          <w:color w:val="000000"/>
          <w:sz w:val="28"/>
          <w:vertAlign w:val="subscript"/>
          <w:lang w:val="en-US"/>
        </w:rPr>
        <w:t>a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</w:p>
    <w:p w:rsidR="001C67C7" w:rsidRPr="0063002E" w:rsidRDefault="00593A08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T=</w:t>
      </w:r>
      <w:r w:rsidR="009E015F" w:rsidRPr="0063002E">
        <w:rPr>
          <w:color w:val="000000"/>
          <w:sz w:val="28"/>
          <w:lang w:val="en-US"/>
        </w:rPr>
        <w:t>10,5</w:t>
      </w:r>
      <w:r w:rsidRPr="0063002E">
        <w:rPr>
          <w:color w:val="000000"/>
          <w:sz w:val="28"/>
          <w:lang w:val="en-US"/>
        </w:rPr>
        <w:t>·1,1·0,85·1=</w:t>
      </w:r>
      <w:r w:rsidR="009E015F" w:rsidRPr="0063002E">
        <w:rPr>
          <w:color w:val="000000"/>
          <w:sz w:val="28"/>
          <w:lang w:val="en-US"/>
        </w:rPr>
        <w:t>9,8</w:t>
      </w:r>
      <w:r w:rsidR="005F6024" w:rsidRPr="0063002E">
        <w:rPr>
          <w:color w:val="000000"/>
          <w:sz w:val="28"/>
          <w:lang w:val="en-US"/>
        </w:rPr>
        <w:t xml:space="preserve"> </w:t>
      </w:r>
      <w:r w:rsidR="001C67C7" w:rsidRPr="0063002E">
        <w:rPr>
          <w:color w:val="000000"/>
          <w:sz w:val="28"/>
        </w:rPr>
        <w:t>кН</w:t>
      </w:r>
    </w:p>
    <w:p w:rsidR="00374A0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noProof/>
        </w:rPr>
        <w:pict>
          <v:shape id="_x0000_s1042" type="#_x0000_t75" style="position:absolute;left:0;text-align:left;margin-left:0;margin-top:2.25pt;width:280.5pt;height:117.75pt;z-index:-251651072">
            <v:imagedata r:id="rId7" o:title=""/>
          </v:shape>
        </w:pict>
      </w:r>
    </w:p>
    <w:p w:rsidR="00374A00" w:rsidRPr="0063002E" w:rsidRDefault="00374A00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74A00" w:rsidRPr="0063002E" w:rsidRDefault="00374A00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027FD" w:rsidRPr="0063002E" w:rsidRDefault="008027FD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74A00" w:rsidRPr="0063002E" w:rsidRDefault="00374A00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027FD" w:rsidRPr="0063002E" w:rsidRDefault="008027FD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Рис.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5.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Схема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мостового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</w:p>
    <w:p w:rsidR="00374A00" w:rsidRPr="0063002E" w:rsidRDefault="00374A0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усилий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Расчетное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значение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изгибающего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момента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M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=α·</w:t>
      </w:r>
      <w:r w:rsidRPr="0063002E">
        <w:rPr>
          <w:color w:val="000000"/>
          <w:spacing w:val="-4"/>
          <w:sz w:val="28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Σy</w:t>
      </w:r>
      <w:r w:rsidRPr="0063002E">
        <w:rPr>
          <w:color w:val="000000"/>
          <w:spacing w:val="-4"/>
          <w:sz w:val="28"/>
          <w:vertAlign w:val="subscript"/>
          <w:lang w:val="en-US"/>
        </w:rPr>
        <w:t>i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где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t>α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9"/>
          <w:w w:val="105"/>
          <w:sz w:val="28"/>
          <w:szCs w:val="19"/>
        </w:rPr>
        <w:t xml:space="preserve"> </w:t>
      </w:r>
      <w:r w:rsidRPr="0063002E">
        <w:rPr>
          <w:color w:val="000000"/>
          <w:spacing w:val="10"/>
          <w:w w:val="105"/>
          <w:sz w:val="28"/>
          <w:szCs w:val="19"/>
        </w:rPr>
        <w:t>коэффициент,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19"/>
          <w:w w:val="105"/>
          <w:sz w:val="28"/>
          <w:szCs w:val="19"/>
        </w:rPr>
        <w:t>учитывающий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11"/>
          <w:w w:val="105"/>
          <w:sz w:val="28"/>
          <w:szCs w:val="19"/>
        </w:rPr>
        <w:t>собственный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-9"/>
          <w:w w:val="105"/>
          <w:sz w:val="28"/>
          <w:szCs w:val="19"/>
        </w:rPr>
        <w:t>вес</w:t>
      </w:r>
      <w:r w:rsidR="005F6024" w:rsidRPr="0063002E">
        <w:rPr>
          <w:color w:val="000000"/>
          <w:spacing w:val="-9"/>
          <w:w w:val="105"/>
          <w:sz w:val="28"/>
          <w:szCs w:val="19"/>
        </w:rPr>
        <w:t xml:space="preserve"> </w:t>
      </w:r>
      <w:r w:rsidRPr="0063002E">
        <w:rPr>
          <w:color w:val="000000"/>
          <w:spacing w:val="-9"/>
          <w:w w:val="105"/>
          <w:sz w:val="28"/>
          <w:szCs w:val="19"/>
        </w:rPr>
        <w:t>подкрановой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5"/>
          <w:w w:val="105"/>
          <w:sz w:val="28"/>
          <w:szCs w:val="19"/>
        </w:rPr>
      </w:pPr>
      <w:r w:rsidRPr="0063002E">
        <w:rPr>
          <w:color w:val="000000"/>
          <w:spacing w:val="-5"/>
          <w:w w:val="105"/>
          <w:sz w:val="28"/>
          <w:szCs w:val="19"/>
        </w:rPr>
        <w:t>конструкции,</w:t>
      </w:r>
      <w:r w:rsidR="005F6024" w:rsidRPr="0063002E">
        <w:rPr>
          <w:color w:val="000000"/>
          <w:spacing w:val="-5"/>
          <w:w w:val="105"/>
          <w:sz w:val="28"/>
          <w:szCs w:val="19"/>
        </w:rPr>
        <w:t xml:space="preserve"> </w:t>
      </w:r>
      <w:r w:rsidRPr="0063002E">
        <w:rPr>
          <w:color w:val="000000"/>
          <w:spacing w:val="-5"/>
          <w:w w:val="105"/>
          <w:sz w:val="28"/>
          <w:szCs w:val="19"/>
        </w:rPr>
        <w:t>равный</w:t>
      </w:r>
      <w:r w:rsidR="005F6024" w:rsidRPr="0063002E">
        <w:rPr>
          <w:color w:val="000000"/>
          <w:spacing w:val="-5"/>
          <w:w w:val="105"/>
          <w:sz w:val="28"/>
          <w:szCs w:val="19"/>
        </w:rPr>
        <w:t xml:space="preserve"> </w:t>
      </w:r>
      <w:r w:rsidRPr="0063002E">
        <w:rPr>
          <w:color w:val="000000"/>
          <w:spacing w:val="-5"/>
          <w:w w:val="105"/>
          <w:sz w:val="28"/>
          <w:szCs w:val="19"/>
        </w:rPr>
        <w:t>для</w:t>
      </w:r>
      <w:r w:rsidR="005F6024" w:rsidRPr="0063002E">
        <w:rPr>
          <w:color w:val="000000"/>
          <w:spacing w:val="-5"/>
          <w:w w:val="105"/>
          <w:sz w:val="28"/>
          <w:szCs w:val="19"/>
        </w:rPr>
        <w:t xml:space="preserve"> </w:t>
      </w:r>
      <w:r w:rsidRPr="0063002E">
        <w:rPr>
          <w:color w:val="000000"/>
          <w:spacing w:val="-5"/>
          <w:w w:val="105"/>
          <w:sz w:val="28"/>
          <w:szCs w:val="19"/>
        </w:rPr>
        <w:t>балок</w:t>
      </w:r>
      <w:r w:rsidR="005F6024" w:rsidRPr="0063002E">
        <w:rPr>
          <w:color w:val="000000"/>
          <w:spacing w:val="-5"/>
          <w:w w:val="105"/>
          <w:sz w:val="28"/>
          <w:szCs w:val="19"/>
        </w:rPr>
        <w:t xml:space="preserve"> </w:t>
      </w:r>
      <w:r w:rsidRPr="0063002E">
        <w:rPr>
          <w:color w:val="000000"/>
          <w:spacing w:val="-5"/>
          <w:w w:val="105"/>
          <w:sz w:val="28"/>
          <w:szCs w:val="19"/>
        </w:rPr>
        <w:t>пролетом</w:t>
      </w:r>
      <w:r w:rsidR="005F6024" w:rsidRPr="0063002E">
        <w:rPr>
          <w:color w:val="000000"/>
          <w:spacing w:val="-5"/>
          <w:w w:val="105"/>
          <w:sz w:val="28"/>
          <w:szCs w:val="19"/>
        </w:rPr>
        <w:t xml:space="preserve"> </w:t>
      </w:r>
      <w:r w:rsidR="002F5E83" w:rsidRPr="0063002E">
        <w:rPr>
          <w:color w:val="000000"/>
          <w:spacing w:val="48"/>
          <w:w w:val="105"/>
          <w:sz w:val="28"/>
          <w:szCs w:val="19"/>
        </w:rPr>
        <w:t>6</w:t>
      </w:r>
      <w:r w:rsidR="005F6024" w:rsidRPr="0063002E">
        <w:rPr>
          <w:color w:val="000000"/>
          <w:spacing w:val="48"/>
          <w:w w:val="105"/>
          <w:sz w:val="28"/>
          <w:szCs w:val="19"/>
        </w:rPr>
        <w:t xml:space="preserve"> </w:t>
      </w:r>
      <w:r w:rsidRPr="0063002E">
        <w:rPr>
          <w:color w:val="000000"/>
          <w:spacing w:val="48"/>
          <w:w w:val="105"/>
          <w:sz w:val="28"/>
          <w:szCs w:val="19"/>
        </w:rPr>
        <w:t>м-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="00593A08" w:rsidRPr="0063002E">
        <w:rPr>
          <w:color w:val="000000"/>
          <w:spacing w:val="-5"/>
          <w:w w:val="105"/>
          <w:sz w:val="28"/>
          <w:szCs w:val="19"/>
        </w:rPr>
        <w:t>1,0</w:t>
      </w:r>
      <w:r w:rsidR="002F5E83" w:rsidRPr="0063002E">
        <w:rPr>
          <w:color w:val="000000"/>
          <w:spacing w:val="-5"/>
          <w:w w:val="105"/>
          <w:sz w:val="28"/>
          <w:szCs w:val="19"/>
        </w:rPr>
        <w:t>3</w:t>
      </w:r>
      <w:r w:rsidRPr="0063002E">
        <w:rPr>
          <w:color w:val="000000"/>
          <w:spacing w:val="-5"/>
          <w:w w:val="105"/>
          <w:sz w:val="28"/>
          <w:szCs w:val="19"/>
        </w:rPr>
        <w:t>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Σy</w:t>
      </w:r>
      <w:r w:rsidRPr="0063002E">
        <w:rPr>
          <w:color w:val="000000"/>
          <w:spacing w:val="-4"/>
          <w:sz w:val="28"/>
          <w:vertAlign w:val="subscript"/>
          <w:lang w:val="en-US"/>
        </w:rPr>
        <w:t>i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</w:rPr>
        <w:t>сумма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</w:rPr>
        <w:t>ординат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14"/>
          <w:w w:val="105"/>
          <w:sz w:val="28"/>
          <w:szCs w:val="19"/>
        </w:rPr>
        <w:t>линии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</w:rPr>
        <w:t>влияния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</w:rPr>
        <w:t>под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</w:rPr>
        <w:t>силами</w:t>
      </w:r>
      <w:r w:rsidR="005F6024" w:rsidRPr="0063002E">
        <w:rPr>
          <w:color w:val="000000"/>
          <w:spacing w:val="-6"/>
          <w:w w:val="105"/>
          <w:sz w:val="28"/>
          <w:szCs w:val="19"/>
        </w:rPr>
        <w:t xml:space="preserve"> </w:t>
      </w:r>
      <w:r w:rsidRPr="0063002E">
        <w:rPr>
          <w:color w:val="000000"/>
          <w:spacing w:val="-6"/>
          <w:w w:val="105"/>
          <w:sz w:val="28"/>
          <w:szCs w:val="19"/>
          <w:lang w:val="en-US"/>
        </w:rPr>
        <w:t>F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7"/>
          <w:w w:val="105"/>
          <w:sz w:val="28"/>
          <w:szCs w:val="19"/>
        </w:rPr>
      </w:pPr>
      <w:r w:rsidRPr="0063002E">
        <w:rPr>
          <w:color w:val="000000"/>
          <w:spacing w:val="-7"/>
          <w:w w:val="105"/>
          <w:sz w:val="28"/>
          <w:szCs w:val="19"/>
        </w:rPr>
        <w:t>Наибольшая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Pr="0063002E">
        <w:rPr>
          <w:color w:val="000000"/>
          <w:spacing w:val="-7"/>
          <w:w w:val="105"/>
          <w:sz w:val="28"/>
          <w:szCs w:val="19"/>
        </w:rPr>
        <w:t>ордината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Pr="0063002E">
        <w:rPr>
          <w:color w:val="000000"/>
          <w:spacing w:val="-7"/>
          <w:w w:val="105"/>
          <w:sz w:val="28"/>
          <w:szCs w:val="19"/>
        </w:rPr>
        <w:t>у,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Pr="0063002E">
        <w:rPr>
          <w:color w:val="000000"/>
          <w:spacing w:val="12"/>
          <w:w w:val="105"/>
          <w:sz w:val="28"/>
          <w:szCs w:val="19"/>
        </w:rPr>
        <w:t>при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-7"/>
          <w:w w:val="105"/>
          <w:sz w:val="28"/>
          <w:szCs w:val="19"/>
        </w:rPr>
        <w:t>пролете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="002F5E83" w:rsidRPr="0063002E">
        <w:rPr>
          <w:color w:val="000000"/>
          <w:spacing w:val="42"/>
          <w:w w:val="105"/>
          <w:sz w:val="28"/>
          <w:szCs w:val="19"/>
        </w:rPr>
        <w:t>6</w:t>
      </w:r>
      <w:r w:rsidR="005F6024" w:rsidRPr="0063002E">
        <w:rPr>
          <w:color w:val="000000"/>
          <w:spacing w:val="42"/>
          <w:w w:val="105"/>
          <w:sz w:val="28"/>
          <w:szCs w:val="19"/>
        </w:rPr>
        <w:t xml:space="preserve"> </w:t>
      </w:r>
      <w:r w:rsidRPr="0063002E">
        <w:rPr>
          <w:color w:val="000000"/>
          <w:spacing w:val="42"/>
          <w:w w:val="105"/>
          <w:sz w:val="28"/>
          <w:szCs w:val="19"/>
        </w:rPr>
        <w:t>м</w:t>
      </w:r>
      <w:r w:rsidR="005F6024" w:rsidRPr="0063002E">
        <w:rPr>
          <w:color w:val="000000"/>
          <w:spacing w:val="42"/>
          <w:w w:val="105"/>
          <w:sz w:val="28"/>
          <w:szCs w:val="19"/>
        </w:rPr>
        <w:t xml:space="preserve"> </w:t>
      </w:r>
      <w:r w:rsidR="009E015F" w:rsidRPr="0063002E">
        <w:rPr>
          <w:color w:val="000000"/>
          <w:spacing w:val="42"/>
          <w:w w:val="105"/>
          <w:sz w:val="28"/>
          <w:szCs w:val="19"/>
        </w:rPr>
        <w:t>(1,5+0,9)=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="009E015F" w:rsidRPr="0063002E">
        <w:rPr>
          <w:color w:val="000000"/>
          <w:spacing w:val="-7"/>
          <w:w w:val="105"/>
          <w:sz w:val="28"/>
          <w:szCs w:val="19"/>
        </w:rPr>
        <w:t>2,4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w w:val="105"/>
          <w:sz w:val="28"/>
          <w:szCs w:val="19"/>
        </w:rPr>
      </w:pPr>
      <w:r w:rsidRPr="0063002E">
        <w:rPr>
          <w:color w:val="000000"/>
          <w:spacing w:val="-4"/>
          <w:w w:val="105"/>
          <w:sz w:val="28"/>
          <w:szCs w:val="19"/>
        </w:rPr>
        <w:t>Наименьшее</w:t>
      </w:r>
      <w:r w:rsidR="005F6024" w:rsidRPr="0063002E">
        <w:rPr>
          <w:color w:val="000000"/>
          <w:spacing w:val="-4"/>
          <w:w w:val="105"/>
          <w:sz w:val="28"/>
          <w:szCs w:val="19"/>
        </w:rPr>
        <w:t xml:space="preserve"> </w:t>
      </w:r>
      <w:r w:rsidRPr="0063002E">
        <w:rPr>
          <w:color w:val="000000"/>
          <w:spacing w:val="-4"/>
          <w:w w:val="105"/>
          <w:sz w:val="28"/>
          <w:szCs w:val="19"/>
        </w:rPr>
        <w:t>расстояние</w:t>
      </w:r>
      <w:r w:rsidR="005F6024" w:rsidRPr="0063002E">
        <w:rPr>
          <w:color w:val="000000"/>
          <w:spacing w:val="-4"/>
          <w:w w:val="105"/>
          <w:sz w:val="28"/>
          <w:szCs w:val="19"/>
        </w:rPr>
        <w:t xml:space="preserve"> </w:t>
      </w:r>
      <w:r w:rsidRPr="0063002E">
        <w:rPr>
          <w:color w:val="000000"/>
          <w:spacing w:val="-4"/>
          <w:w w:val="105"/>
          <w:sz w:val="28"/>
          <w:szCs w:val="19"/>
        </w:rPr>
        <w:t>между</w:t>
      </w:r>
      <w:r w:rsidR="005F6024" w:rsidRPr="0063002E">
        <w:rPr>
          <w:color w:val="000000"/>
          <w:spacing w:val="-4"/>
          <w:w w:val="105"/>
          <w:sz w:val="28"/>
          <w:szCs w:val="19"/>
        </w:rPr>
        <w:t xml:space="preserve"> </w:t>
      </w:r>
      <w:r w:rsidRPr="0063002E">
        <w:rPr>
          <w:color w:val="000000"/>
          <w:spacing w:val="-4"/>
          <w:w w:val="105"/>
          <w:sz w:val="28"/>
          <w:szCs w:val="19"/>
        </w:rPr>
        <w:t>колесами</w:t>
      </w:r>
      <w:r w:rsidR="005F6024" w:rsidRPr="0063002E">
        <w:rPr>
          <w:color w:val="000000"/>
          <w:spacing w:val="-4"/>
          <w:w w:val="105"/>
          <w:sz w:val="28"/>
          <w:szCs w:val="19"/>
        </w:rPr>
        <w:t xml:space="preserve"> </w:t>
      </w:r>
      <w:r w:rsidRPr="0063002E">
        <w:rPr>
          <w:color w:val="000000"/>
          <w:spacing w:val="-4"/>
          <w:w w:val="105"/>
          <w:sz w:val="28"/>
          <w:szCs w:val="19"/>
        </w:rPr>
        <w:t>двух</w:t>
      </w:r>
      <w:r w:rsidR="005F6024" w:rsidRPr="0063002E">
        <w:rPr>
          <w:color w:val="000000"/>
          <w:spacing w:val="-4"/>
          <w:w w:val="105"/>
          <w:sz w:val="28"/>
          <w:szCs w:val="19"/>
        </w:rPr>
        <w:t xml:space="preserve"> </w:t>
      </w:r>
      <w:r w:rsidRPr="0063002E">
        <w:rPr>
          <w:color w:val="000000"/>
          <w:spacing w:val="-4"/>
          <w:w w:val="105"/>
          <w:sz w:val="28"/>
          <w:szCs w:val="19"/>
        </w:rPr>
        <w:t>кранов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7"/>
          <w:w w:val="105"/>
          <w:sz w:val="28"/>
          <w:szCs w:val="19"/>
        </w:rPr>
      </w:pPr>
      <w:r w:rsidRPr="0063002E">
        <w:rPr>
          <w:color w:val="000000"/>
          <w:spacing w:val="-7"/>
          <w:w w:val="105"/>
          <w:sz w:val="28"/>
          <w:szCs w:val="19"/>
        </w:rPr>
        <w:t>В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Pr="0063002E">
        <w:rPr>
          <w:color w:val="000000"/>
          <w:spacing w:val="-7"/>
          <w:w w:val="105"/>
          <w:sz w:val="28"/>
          <w:szCs w:val="19"/>
        </w:rPr>
        <w:t>=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Pr="0063002E">
        <w:rPr>
          <w:color w:val="000000"/>
          <w:spacing w:val="27"/>
          <w:w w:val="105"/>
          <w:sz w:val="28"/>
          <w:szCs w:val="19"/>
        </w:rPr>
        <w:t>В</w:t>
      </w:r>
      <w:r w:rsidRPr="0063002E">
        <w:rPr>
          <w:color w:val="000000"/>
          <w:spacing w:val="27"/>
          <w:w w:val="105"/>
          <w:sz w:val="28"/>
          <w:szCs w:val="19"/>
          <w:vertAlign w:val="subscript"/>
        </w:rPr>
        <w:t>с</w:t>
      </w:r>
      <w:r w:rsidRPr="0063002E">
        <w:rPr>
          <w:color w:val="000000"/>
          <w:spacing w:val="27"/>
          <w:w w:val="105"/>
          <w:sz w:val="28"/>
          <w:szCs w:val="19"/>
        </w:rPr>
        <w:t>-К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Pr="0063002E">
        <w:rPr>
          <w:color w:val="000000"/>
          <w:spacing w:val="-7"/>
          <w:w w:val="105"/>
          <w:sz w:val="28"/>
          <w:szCs w:val="19"/>
        </w:rPr>
        <w:t>=</w:t>
      </w:r>
      <w:r w:rsidR="005F6024" w:rsidRPr="0063002E">
        <w:rPr>
          <w:color w:val="000000"/>
          <w:spacing w:val="-7"/>
          <w:w w:val="105"/>
          <w:sz w:val="28"/>
          <w:szCs w:val="19"/>
        </w:rPr>
        <w:t xml:space="preserve"> </w:t>
      </w:r>
      <w:r w:rsidR="009E015F" w:rsidRPr="0063002E">
        <w:rPr>
          <w:color w:val="000000"/>
          <w:spacing w:val="-7"/>
          <w:w w:val="105"/>
          <w:sz w:val="28"/>
          <w:szCs w:val="19"/>
        </w:rPr>
        <w:t>6</w:t>
      </w:r>
      <w:r w:rsidR="00A021E8" w:rsidRPr="0063002E">
        <w:rPr>
          <w:color w:val="000000"/>
          <w:spacing w:val="-7"/>
          <w:w w:val="105"/>
          <w:sz w:val="28"/>
          <w:szCs w:val="19"/>
        </w:rPr>
        <w:t>,</w:t>
      </w:r>
      <w:r w:rsidR="009E015F" w:rsidRPr="0063002E">
        <w:rPr>
          <w:color w:val="000000"/>
          <w:spacing w:val="-7"/>
          <w:w w:val="105"/>
          <w:sz w:val="28"/>
          <w:szCs w:val="19"/>
        </w:rPr>
        <w:t>3</w:t>
      </w:r>
      <w:r w:rsidR="00A021E8" w:rsidRPr="0063002E">
        <w:rPr>
          <w:color w:val="000000"/>
          <w:spacing w:val="16"/>
          <w:w w:val="105"/>
          <w:sz w:val="28"/>
          <w:szCs w:val="19"/>
        </w:rPr>
        <w:t>-</w:t>
      </w:r>
      <w:r w:rsidR="009E015F" w:rsidRPr="0063002E">
        <w:rPr>
          <w:color w:val="000000"/>
          <w:spacing w:val="16"/>
          <w:w w:val="105"/>
          <w:sz w:val="28"/>
          <w:szCs w:val="19"/>
        </w:rPr>
        <w:t>5</w:t>
      </w:r>
      <w:r w:rsidR="00A021E8" w:rsidRPr="0063002E">
        <w:rPr>
          <w:color w:val="000000"/>
          <w:spacing w:val="16"/>
          <w:w w:val="105"/>
          <w:sz w:val="28"/>
          <w:szCs w:val="19"/>
        </w:rPr>
        <w:t>,</w:t>
      </w:r>
      <w:r w:rsidR="009E015F" w:rsidRPr="0063002E">
        <w:rPr>
          <w:color w:val="000000"/>
          <w:spacing w:val="16"/>
          <w:w w:val="105"/>
          <w:sz w:val="28"/>
          <w:szCs w:val="19"/>
        </w:rPr>
        <w:t>1</w:t>
      </w:r>
      <w:r w:rsidRPr="0063002E">
        <w:rPr>
          <w:color w:val="000000"/>
          <w:spacing w:val="16"/>
          <w:w w:val="105"/>
          <w:sz w:val="28"/>
          <w:szCs w:val="19"/>
        </w:rPr>
        <w:t>=</w:t>
      </w:r>
      <w:r w:rsidR="005F6024" w:rsidRPr="0063002E">
        <w:rPr>
          <w:color w:val="000000"/>
          <w:w w:val="105"/>
          <w:sz w:val="28"/>
          <w:szCs w:val="19"/>
        </w:rPr>
        <w:t xml:space="preserve"> </w:t>
      </w:r>
      <w:r w:rsidR="00A021E8" w:rsidRPr="0063002E">
        <w:rPr>
          <w:color w:val="000000"/>
          <w:spacing w:val="12"/>
          <w:w w:val="105"/>
          <w:sz w:val="28"/>
          <w:szCs w:val="19"/>
        </w:rPr>
        <w:t>1,</w:t>
      </w:r>
      <w:r w:rsidR="009E015F" w:rsidRPr="0063002E">
        <w:rPr>
          <w:color w:val="000000"/>
          <w:spacing w:val="12"/>
          <w:w w:val="105"/>
          <w:sz w:val="28"/>
          <w:szCs w:val="19"/>
        </w:rPr>
        <w:t>2</w:t>
      </w:r>
      <w:r w:rsidRPr="0063002E">
        <w:rPr>
          <w:color w:val="000000"/>
          <w:spacing w:val="12"/>
          <w:w w:val="105"/>
          <w:sz w:val="28"/>
          <w:szCs w:val="19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M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=</w:t>
      </w:r>
      <w:r w:rsidR="00A021E8" w:rsidRPr="0063002E">
        <w:rPr>
          <w:color w:val="000000"/>
          <w:spacing w:val="-4"/>
          <w:sz w:val="28"/>
        </w:rPr>
        <w:t>1,0</w:t>
      </w:r>
      <w:r w:rsidR="00B21ED4" w:rsidRPr="0063002E">
        <w:rPr>
          <w:color w:val="000000"/>
          <w:spacing w:val="-4"/>
          <w:sz w:val="28"/>
        </w:rPr>
        <w:t>3</w:t>
      </w:r>
      <w:r w:rsidRPr="0063002E">
        <w:rPr>
          <w:color w:val="000000"/>
          <w:spacing w:val="-4"/>
          <w:sz w:val="28"/>
        </w:rPr>
        <w:t>·</w:t>
      </w:r>
      <w:r w:rsidR="009E015F" w:rsidRPr="0063002E">
        <w:rPr>
          <w:color w:val="000000"/>
          <w:spacing w:val="-4"/>
          <w:sz w:val="28"/>
        </w:rPr>
        <w:t>295</w:t>
      </w:r>
      <w:r w:rsidRPr="0063002E">
        <w:rPr>
          <w:color w:val="000000"/>
          <w:spacing w:val="-4"/>
          <w:sz w:val="28"/>
        </w:rPr>
        <w:t>·</w:t>
      </w:r>
      <w:r w:rsidR="009E015F" w:rsidRPr="0063002E">
        <w:rPr>
          <w:color w:val="000000"/>
          <w:spacing w:val="-4"/>
          <w:sz w:val="28"/>
        </w:rPr>
        <w:t>2,4</w:t>
      </w:r>
      <w:r w:rsidR="00A021E8" w:rsidRPr="0063002E">
        <w:rPr>
          <w:color w:val="000000"/>
          <w:spacing w:val="-4"/>
          <w:sz w:val="28"/>
        </w:rPr>
        <w:t>=</w:t>
      </w:r>
      <w:r w:rsidR="009E015F" w:rsidRPr="0063002E">
        <w:rPr>
          <w:color w:val="000000"/>
          <w:spacing w:val="-4"/>
          <w:sz w:val="28"/>
        </w:rPr>
        <w:t>729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</w:t>
      </w:r>
      <w:r w:rsidR="009E015F" w:rsidRPr="0063002E">
        <w:rPr>
          <w:color w:val="000000"/>
          <w:spacing w:val="-4"/>
          <w:sz w:val="28"/>
        </w:rPr>
        <w:t>*</w:t>
      </w:r>
      <w:r w:rsidR="00B21ED4" w:rsidRPr="0063002E">
        <w:rPr>
          <w:color w:val="000000"/>
          <w:spacing w:val="-4"/>
          <w:sz w:val="28"/>
        </w:rPr>
        <w:t>м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w w:val="105"/>
          <w:sz w:val="28"/>
          <w:szCs w:val="19"/>
        </w:rPr>
      </w:pPr>
      <w:r>
        <w:rPr>
          <w:color w:val="000000"/>
          <w:sz w:val="28"/>
        </w:rPr>
        <w:pict>
          <v:shape id="_x0000_i1026" type="#_x0000_t75" style="width:364.5pt;height:222pt">
            <v:imagedata r:id="rId8" o:title=""/>
          </v:shape>
        </w:pict>
      </w:r>
    </w:p>
    <w:p w:rsidR="00B21ED4" w:rsidRPr="0063002E" w:rsidRDefault="00B21ED4" w:rsidP="00627493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Рис.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6.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Схема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определению</w:t>
      </w:r>
      <w:r w:rsidR="005F6024" w:rsidRPr="0063002E">
        <w:rPr>
          <w:color w:val="000000"/>
          <w:sz w:val="28"/>
        </w:rPr>
        <w:t xml:space="preserve"> </w:t>
      </w:r>
      <w:r w:rsidR="00E34D2C">
        <w:rPr>
          <w:color w:val="000000"/>
          <w:position w:val="-14"/>
          <w:sz w:val="28"/>
        </w:rPr>
        <w:pict>
          <v:shape id="_x0000_i1027" type="#_x0000_t75" alt="Times New Roman&#10;14&#10;16777215&#10;0&#10;M_F" style="width:27pt;height:21pt">
            <v:imagedata r:id="rId9" o:title=""/>
          </v:shape>
        </w:pic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="00E34D2C">
        <w:rPr>
          <w:color w:val="000000"/>
          <w:position w:val="-10"/>
          <w:sz w:val="28"/>
        </w:rPr>
        <w:pict>
          <v:shape id="_x0000_i1028" type="#_x0000_t75" alt="Times New Roman&#10;14&#10;16777215&#10;0&#10;l = 6" style="width:35.25pt;height:18.75pt">
            <v:imagedata r:id="rId10" o:title=""/>
          </v:shape>
        </w:pict>
      </w:r>
      <w:r w:rsidRPr="0063002E">
        <w:rPr>
          <w:color w:val="000000"/>
          <w:sz w:val="28"/>
        </w:rPr>
        <w:t>м.</w:t>
      </w:r>
    </w:p>
    <w:p w:rsidR="005F6024" w:rsidRPr="005F6024" w:rsidRDefault="005F6024" w:rsidP="00627493">
      <w:pPr>
        <w:jc w:val="both"/>
      </w:pPr>
    </w:p>
    <w:p w:rsidR="001C67C7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w w:val="105"/>
          <w:sz w:val="28"/>
          <w:szCs w:val="19"/>
        </w:rPr>
      </w:pPr>
      <w:r>
        <w:rPr>
          <w:color w:val="000000"/>
          <w:sz w:val="28"/>
        </w:rPr>
        <w:pict>
          <v:shape id="_x0000_i1029" type="#_x0000_t75" style="width:295.5pt;height:208.5pt">
            <v:imagedata r:id="rId11" o:title=""/>
          </v:shape>
        </w:pict>
      </w:r>
    </w:p>
    <w:p w:rsidR="00322DFF" w:rsidRPr="0063002E" w:rsidRDefault="00B21ED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Рис.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7.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Схема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определению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position w:val="-14"/>
          <w:sz w:val="28"/>
        </w:rPr>
        <w:pict>
          <v:shape id="_x0000_i1030" type="#_x0000_t75" alt="Times New Roman&#10;14&#10;16777215&#10;0&#10;Q_F" style="width:25.5pt;height:21pt">
            <v:imagedata r:id="rId12" o:title=""/>
          </v:shape>
        </w:pict>
      </w:r>
      <w:r w:rsidRPr="0063002E">
        <w:rPr>
          <w:color w:val="000000"/>
          <w:sz w:val="28"/>
          <w:szCs w:val="28"/>
        </w:rPr>
        <w:t>при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position w:val="-10"/>
          <w:sz w:val="28"/>
        </w:rPr>
        <w:pict>
          <v:shape id="_x0000_i1031" type="#_x0000_t75" alt="Times New Roman&#10;14&#10;16777215&#10;0&#10;l" style="width:12pt;height:18.75pt">
            <v:imagedata r:id="rId13" o:title=""/>
          </v:shape>
        </w:pic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</w:t>
      </w:r>
    </w:p>
    <w:p w:rsidR="00B21ED4" w:rsidRPr="0063002E" w:rsidRDefault="00B21ED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</w:rPr>
      </w:pPr>
      <w:r w:rsidRPr="0063002E">
        <w:rPr>
          <w:color w:val="000000"/>
          <w:spacing w:val="-6"/>
          <w:sz w:val="28"/>
        </w:rPr>
        <w:t>Расчетное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значение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поперечной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силы</w:t>
      </w:r>
    </w:p>
    <w:p w:rsidR="005F6024" w:rsidRPr="0063002E" w:rsidRDefault="005F602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</w:rPr>
      </w:pPr>
    </w:p>
    <w:p w:rsidR="005F6024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  <w:r w:rsidRPr="0063002E">
        <w:rPr>
          <w:color w:val="000000"/>
          <w:spacing w:val="-6"/>
          <w:sz w:val="28"/>
          <w:lang w:val="en-US"/>
        </w:rPr>
        <w:t>Q</w:t>
      </w:r>
      <w:r w:rsidRPr="0063002E">
        <w:rPr>
          <w:color w:val="000000"/>
          <w:spacing w:val="-6"/>
          <w:sz w:val="28"/>
          <w:vertAlign w:val="subscript"/>
          <w:lang w:val="en-US"/>
        </w:rPr>
        <w:t>f</w:t>
      </w:r>
      <w:r w:rsidRPr="0063002E">
        <w:rPr>
          <w:color w:val="000000"/>
          <w:spacing w:val="-6"/>
          <w:sz w:val="28"/>
        </w:rPr>
        <w:t>=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α·</w:t>
      </w:r>
      <w:r w:rsidRPr="0063002E">
        <w:rPr>
          <w:color w:val="000000"/>
          <w:spacing w:val="-4"/>
          <w:sz w:val="28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Σy</w:t>
      </w:r>
      <w:r w:rsidRPr="0063002E">
        <w:rPr>
          <w:color w:val="000000"/>
          <w:spacing w:val="-4"/>
          <w:sz w:val="28"/>
          <w:vertAlign w:val="subscript"/>
          <w:lang w:val="en-US"/>
        </w:rPr>
        <w:t>i</w:t>
      </w:r>
    </w:p>
    <w:p w:rsidR="001C67C7" w:rsidRPr="0063002E" w:rsidRDefault="005F602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</w:rPr>
      </w:pPr>
      <w:r w:rsidRPr="0063002E">
        <w:rPr>
          <w:color w:val="000000"/>
          <w:spacing w:val="-4"/>
          <w:sz w:val="28"/>
          <w:vertAlign w:val="subscript"/>
        </w:rPr>
        <w:br w:type="page"/>
      </w:r>
      <w:r w:rsidR="001C67C7" w:rsidRPr="0063002E">
        <w:rPr>
          <w:color w:val="000000"/>
          <w:spacing w:val="-6"/>
          <w:sz w:val="28"/>
        </w:rPr>
        <w:t>где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4"/>
          <w:sz w:val="28"/>
          <w:lang w:val="en-US"/>
        </w:rPr>
        <w:t>Σy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i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-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сумма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ординат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линии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влияния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поперечной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силы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под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</w:rPr>
        <w:t>силами</w:t>
      </w:r>
      <w:r w:rsidRPr="0063002E">
        <w:rPr>
          <w:color w:val="000000"/>
          <w:spacing w:val="-6"/>
          <w:sz w:val="28"/>
        </w:rPr>
        <w:t xml:space="preserve"> </w:t>
      </w:r>
      <w:r w:rsidR="001C67C7" w:rsidRPr="0063002E">
        <w:rPr>
          <w:color w:val="000000"/>
          <w:spacing w:val="-6"/>
          <w:sz w:val="28"/>
          <w:lang w:val="en-US"/>
        </w:rPr>
        <w:t>F</w:t>
      </w:r>
      <w:r w:rsidR="001C67C7" w:rsidRPr="0063002E">
        <w:rPr>
          <w:color w:val="000000"/>
          <w:spacing w:val="-6"/>
          <w:sz w:val="28"/>
        </w:rPr>
        <w:t>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6"/>
          <w:sz w:val="28"/>
          <w:lang w:val="en-US"/>
        </w:rPr>
        <w:t>Q</w:t>
      </w:r>
      <w:r w:rsidRPr="0063002E">
        <w:rPr>
          <w:color w:val="000000"/>
          <w:spacing w:val="-6"/>
          <w:sz w:val="28"/>
          <w:vertAlign w:val="subscript"/>
          <w:lang w:val="en-US"/>
        </w:rPr>
        <w:t>F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=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1,0</w:t>
      </w:r>
      <w:r w:rsidR="00B21ED4" w:rsidRPr="0063002E">
        <w:rPr>
          <w:color w:val="000000"/>
          <w:spacing w:val="-6"/>
          <w:sz w:val="28"/>
        </w:rPr>
        <w:t>3</w:t>
      </w:r>
      <w:r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6"/>
          <w:sz w:val="28"/>
        </w:rPr>
        <w:t xml:space="preserve"> </w:t>
      </w:r>
      <w:r w:rsidR="009E015F" w:rsidRPr="0063002E">
        <w:rPr>
          <w:color w:val="000000"/>
          <w:spacing w:val="-6"/>
          <w:sz w:val="28"/>
        </w:rPr>
        <w:t>295</w:t>
      </w:r>
      <w:r w:rsidR="00B21ED4"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6"/>
          <w:sz w:val="28"/>
        </w:rPr>
        <w:t xml:space="preserve"> </w:t>
      </w:r>
      <w:r w:rsidR="009E015F" w:rsidRPr="0063002E">
        <w:rPr>
          <w:color w:val="000000"/>
          <w:spacing w:val="-6"/>
          <w:sz w:val="28"/>
        </w:rPr>
        <w:t>(1+0,8)</w:t>
      </w:r>
      <w:r w:rsidR="005F6024" w:rsidRPr="0063002E">
        <w:rPr>
          <w:color w:val="000000"/>
          <w:spacing w:val="-6"/>
          <w:sz w:val="28"/>
        </w:rPr>
        <w:t xml:space="preserve"> </w:t>
      </w:r>
      <w:r w:rsidR="00A021E8" w:rsidRPr="0063002E">
        <w:rPr>
          <w:color w:val="000000"/>
          <w:spacing w:val="-6"/>
          <w:sz w:val="28"/>
        </w:rPr>
        <w:t>=</w:t>
      </w:r>
      <w:r w:rsidR="005F6024" w:rsidRPr="0063002E">
        <w:rPr>
          <w:color w:val="000000"/>
          <w:spacing w:val="-6"/>
          <w:sz w:val="28"/>
        </w:rPr>
        <w:t xml:space="preserve"> </w:t>
      </w:r>
      <w:r w:rsidR="009E015F" w:rsidRPr="0063002E">
        <w:rPr>
          <w:color w:val="000000"/>
          <w:spacing w:val="-6"/>
          <w:sz w:val="28"/>
        </w:rPr>
        <w:t>547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кН</w:t>
      </w:r>
    </w:p>
    <w:p w:rsidR="001C67C7" w:rsidRPr="0063002E" w:rsidRDefault="00B21ED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Наибольшая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ордината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влияния</w:t>
      </w:r>
      <w:r w:rsidR="005F6024" w:rsidRPr="0063002E">
        <w:rPr>
          <w:color w:val="000000"/>
          <w:sz w:val="28"/>
        </w:rPr>
        <w:t xml:space="preserve"> </w:t>
      </w:r>
      <w:r w:rsidR="009E015F" w:rsidRPr="0063002E">
        <w:rPr>
          <w:color w:val="000000"/>
          <w:sz w:val="28"/>
        </w:rPr>
        <w:t>у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=1</w:t>
      </w: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Норма</w:t>
      </w:r>
      <w:r w:rsidR="004A6F30" w:rsidRPr="0063002E">
        <w:rPr>
          <w:color w:val="000000"/>
          <w:sz w:val="28"/>
        </w:rPr>
        <w:t>тив</w:t>
      </w:r>
      <w:r w:rsidRPr="0063002E">
        <w:rPr>
          <w:color w:val="000000"/>
          <w:sz w:val="28"/>
        </w:rPr>
        <w:t>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изгибающего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момента</w:t>
      </w:r>
    </w:p>
    <w:p w:rsidR="005F6024" w:rsidRPr="0063002E" w:rsidRDefault="005F602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α·</w:t>
      </w:r>
      <w:r w:rsidRPr="0063002E">
        <w:rPr>
          <w:color w:val="000000"/>
          <w:spacing w:val="-4"/>
          <w:sz w:val="28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Σy</w:t>
      </w:r>
      <w:r w:rsidRPr="0063002E">
        <w:rPr>
          <w:color w:val="000000"/>
          <w:spacing w:val="-4"/>
          <w:sz w:val="28"/>
          <w:vertAlign w:val="subscript"/>
          <w:lang w:val="en-US"/>
        </w:rPr>
        <w:t>i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="00A021E8" w:rsidRPr="0063002E">
        <w:rPr>
          <w:color w:val="000000"/>
          <w:spacing w:val="-4"/>
          <w:sz w:val="28"/>
        </w:rPr>
        <w:t>=1,0</w:t>
      </w:r>
      <w:r w:rsidR="007D472C" w:rsidRPr="0063002E">
        <w:rPr>
          <w:color w:val="000000"/>
          <w:spacing w:val="-4"/>
          <w:sz w:val="28"/>
        </w:rPr>
        <w:t>3</w:t>
      </w:r>
      <w:r w:rsidR="00A021E8" w:rsidRPr="0063002E">
        <w:rPr>
          <w:color w:val="000000"/>
          <w:spacing w:val="-4"/>
          <w:sz w:val="28"/>
        </w:rPr>
        <w:t>·</w:t>
      </w:r>
      <w:r w:rsidR="004A6F30" w:rsidRPr="0063002E">
        <w:rPr>
          <w:color w:val="000000"/>
          <w:spacing w:val="-4"/>
          <w:sz w:val="28"/>
        </w:rPr>
        <w:t>295</w:t>
      </w:r>
      <w:r w:rsidR="00A021E8" w:rsidRPr="0063002E">
        <w:rPr>
          <w:color w:val="000000"/>
          <w:spacing w:val="-4"/>
          <w:sz w:val="28"/>
        </w:rPr>
        <w:t>·</w:t>
      </w:r>
      <w:r w:rsidR="007D472C" w:rsidRPr="0063002E">
        <w:rPr>
          <w:color w:val="000000"/>
          <w:spacing w:val="-4"/>
          <w:sz w:val="28"/>
        </w:rPr>
        <w:t>1,5</w:t>
      </w:r>
      <w:r w:rsidR="00A021E8" w:rsidRPr="0063002E">
        <w:rPr>
          <w:color w:val="000000"/>
          <w:spacing w:val="-4"/>
          <w:sz w:val="28"/>
        </w:rPr>
        <w:t>=</w:t>
      </w:r>
      <w:r w:rsidR="004A6F30" w:rsidRPr="0063002E">
        <w:rPr>
          <w:color w:val="000000"/>
          <w:spacing w:val="-4"/>
          <w:sz w:val="28"/>
        </w:rPr>
        <w:t>456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4A6F30" w:rsidRPr="0063002E">
        <w:rPr>
          <w:color w:val="000000"/>
          <w:spacing w:val="-4"/>
          <w:sz w:val="28"/>
        </w:rPr>
        <w:t>кН*</w:t>
      </w:r>
      <w:r w:rsidRPr="0063002E">
        <w:rPr>
          <w:color w:val="000000"/>
          <w:spacing w:val="-4"/>
          <w:sz w:val="28"/>
        </w:rPr>
        <w:t>м</w:t>
      </w:r>
    </w:p>
    <w:p w:rsidR="005F6024" w:rsidRPr="0063002E" w:rsidRDefault="005F602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6"/>
          <w:sz w:val="28"/>
        </w:rPr>
        <w:t>Расчетный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изгибающий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момент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М</w:t>
      </w:r>
      <w:r w:rsidRPr="0063002E">
        <w:rPr>
          <w:color w:val="000000"/>
          <w:spacing w:val="-6"/>
          <w:sz w:val="28"/>
          <w:vertAlign w:val="subscript"/>
        </w:rPr>
        <w:t>т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от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горизонтального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воздействия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крановой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6"/>
          <w:sz w:val="28"/>
        </w:rPr>
        <w:t>на</w:t>
      </w:r>
      <w:r w:rsidR="005F6024" w:rsidRPr="0063002E">
        <w:rPr>
          <w:color w:val="000000"/>
          <w:spacing w:val="-6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грузки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на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балку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определяют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при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таком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же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положении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сближенных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кранов,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как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и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7"/>
          <w:sz w:val="28"/>
        </w:rPr>
        <w:t>при</w:t>
      </w:r>
      <w:r w:rsidR="005F6024" w:rsidRPr="0063002E">
        <w:rPr>
          <w:color w:val="000000"/>
          <w:spacing w:val="-7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расчете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</w:rPr>
      </w:pPr>
      <w:r w:rsidRPr="0063002E">
        <w:rPr>
          <w:color w:val="000000"/>
          <w:spacing w:val="-5"/>
          <w:sz w:val="28"/>
        </w:rPr>
        <w:t>Поэтому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величина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М</w:t>
      </w:r>
      <w:r w:rsidRPr="0063002E">
        <w:rPr>
          <w:color w:val="000000"/>
          <w:spacing w:val="-5"/>
          <w:sz w:val="28"/>
          <w:vertAlign w:val="subscript"/>
          <w:lang w:val="en-US"/>
        </w:rPr>
        <w:t>T</w:t>
      </w:r>
      <w:r w:rsidRPr="0063002E">
        <w:rPr>
          <w:color w:val="000000"/>
          <w:spacing w:val="-5"/>
          <w:sz w:val="28"/>
        </w:rPr>
        <w:t>,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может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быть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найдена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из</w:t>
      </w:r>
      <w:r w:rsidR="005F6024" w:rsidRPr="0063002E">
        <w:rPr>
          <w:color w:val="000000"/>
          <w:spacing w:val="-5"/>
          <w:sz w:val="28"/>
        </w:rPr>
        <w:t xml:space="preserve"> </w:t>
      </w:r>
      <w:r w:rsidRPr="0063002E">
        <w:rPr>
          <w:color w:val="000000"/>
          <w:spacing w:val="-5"/>
          <w:sz w:val="28"/>
        </w:rPr>
        <w:t>сочетания</w:t>
      </w:r>
    </w:p>
    <w:p w:rsidR="005F6024" w:rsidRPr="0063002E" w:rsidRDefault="005F602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  <w:lang w:val="en-US"/>
        </w:rPr>
        <w:t>F</w:t>
      </w:r>
      <w:r w:rsidRPr="0063002E">
        <w:rPr>
          <w:i/>
          <w:iCs/>
          <w:color w:val="000000"/>
          <w:sz w:val="28"/>
        </w:rPr>
        <w:t>=</w:t>
      </w:r>
      <w:r w:rsidR="005F6024" w:rsidRPr="0063002E">
        <w:rPr>
          <w:i/>
          <w:iCs/>
          <w:color w:val="000000"/>
          <w:sz w:val="28"/>
        </w:rPr>
        <w:t xml:space="preserve"> </w:t>
      </w:r>
      <w:r w:rsidR="004A6F30" w:rsidRPr="0063002E">
        <w:rPr>
          <w:color w:val="000000"/>
          <w:sz w:val="28"/>
        </w:rPr>
        <w:t>729</w:t>
      </w:r>
      <w:r w:rsidR="009038E6" w:rsidRPr="0063002E">
        <w:rPr>
          <w:color w:val="000000"/>
          <w:spacing w:val="-4"/>
          <w:sz w:val="28"/>
        </w:rPr>
        <w:t>·</w:t>
      </w:r>
      <w:r w:rsidR="004A6F30" w:rsidRPr="0063002E">
        <w:rPr>
          <w:color w:val="000000"/>
          <w:spacing w:val="-4"/>
          <w:sz w:val="28"/>
        </w:rPr>
        <w:t>9,8</w:t>
      </w:r>
      <w:r w:rsidRPr="0063002E">
        <w:rPr>
          <w:color w:val="000000"/>
          <w:spacing w:val="-4"/>
          <w:sz w:val="28"/>
        </w:rPr>
        <w:t>/</w:t>
      </w:r>
      <w:r w:rsidR="004A6F30" w:rsidRPr="0063002E">
        <w:rPr>
          <w:color w:val="000000"/>
          <w:spacing w:val="-4"/>
          <w:sz w:val="28"/>
        </w:rPr>
        <w:t>295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4A6F30" w:rsidRPr="0063002E">
        <w:rPr>
          <w:color w:val="000000"/>
          <w:sz w:val="28"/>
        </w:rPr>
        <w:t>24,2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Подбор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компановка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сечения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балки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Требуемый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момент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сопротивления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4A6F30" w:rsidRPr="0063002E">
        <w:rPr>
          <w:color w:val="000000"/>
          <w:sz w:val="28"/>
          <w:vertAlign w:val="subscript"/>
          <w:lang w:val="en-US"/>
        </w:rPr>
        <w:t>mp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·β·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n</w:t>
      </w:r>
      <w:r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</w:rPr>
        <w:t>·γ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-расчетный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  <w:r w:rsidRPr="0063002E">
        <w:rPr>
          <w:color w:val="000000"/>
          <w:spacing w:val="-4"/>
          <w:sz w:val="28"/>
        </w:rPr>
        <w:t>·см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расчетное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сопротивление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стали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растяжению,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сжатию,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изгибу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pacing w:val="-4"/>
          <w:sz w:val="28"/>
        </w:rPr>
        <w:t>пределу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текучести;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="009038E6" w:rsidRPr="0063002E">
        <w:rPr>
          <w:color w:val="000000"/>
          <w:spacing w:val="-4"/>
          <w:sz w:val="28"/>
        </w:rPr>
        <w:t>=3</w:t>
      </w:r>
      <w:r w:rsidR="004A6F30" w:rsidRPr="0063002E">
        <w:rPr>
          <w:color w:val="000000"/>
          <w:spacing w:val="-4"/>
          <w:sz w:val="28"/>
        </w:rPr>
        <w:t>3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кН/см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β-коэффициент,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учитывающий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дополнительные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напряжения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верхнем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поясе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горизонтального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воздействия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крановой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нагрузки;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принимаемый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равным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β=1,05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n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коэффициент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надежности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назначению;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n</w:t>
      </w:r>
      <w:r w:rsidRPr="0063002E">
        <w:rPr>
          <w:color w:val="000000"/>
          <w:spacing w:val="-4"/>
          <w:sz w:val="28"/>
        </w:rPr>
        <w:t>=</w:t>
      </w:r>
      <w:r w:rsidR="004A6F30" w:rsidRPr="0063002E">
        <w:rPr>
          <w:color w:val="000000"/>
          <w:spacing w:val="-4"/>
          <w:sz w:val="28"/>
        </w:rPr>
        <w:t>1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</w:rPr>
        <w:t>с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коэффициент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условий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работы,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принимаемый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данных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условиях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</w:rPr>
        <w:t>с</w:t>
      </w:r>
      <w:r w:rsidRPr="0063002E">
        <w:rPr>
          <w:color w:val="000000"/>
          <w:spacing w:val="-4"/>
          <w:sz w:val="28"/>
        </w:rPr>
        <w:t>=1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4A6F30" w:rsidRPr="0063002E">
        <w:rPr>
          <w:color w:val="000000"/>
          <w:sz w:val="28"/>
          <w:vertAlign w:val="subscript"/>
          <w:lang w:val="en-US"/>
        </w:rPr>
        <w:t>mp</w:t>
      </w:r>
      <w:r w:rsidRPr="0063002E">
        <w:rPr>
          <w:color w:val="000000"/>
          <w:sz w:val="28"/>
        </w:rPr>
        <w:t>=</w:t>
      </w:r>
      <w:r w:rsidR="004A6F30" w:rsidRPr="0063002E">
        <w:rPr>
          <w:color w:val="000000"/>
          <w:sz w:val="28"/>
        </w:rPr>
        <w:t>72900</w:t>
      </w:r>
      <w:r w:rsidRPr="0063002E">
        <w:rPr>
          <w:color w:val="000000"/>
          <w:spacing w:val="-4"/>
          <w:sz w:val="28"/>
        </w:rPr>
        <w:t>·1,05·</w:t>
      </w:r>
      <w:r w:rsidR="004A6F30" w:rsidRPr="0063002E">
        <w:rPr>
          <w:color w:val="000000"/>
          <w:spacing w:val="-4"/>
          <w:sz w:val="28"/>
        </w:rPr>
        <w:t>1</w:t>
      </w:r>
      <w:r w:rsidR="009038E6" w:rsidRPr="0063002E">
        <w:rPr>
          <w:color w:val="000000"/>
          <w:spacing w:val="-4"/>
          <w:sz w:val="28"/>
        </w:rPr>
        <w:t>/</w:t>
      </w:r>
      <w:r w:rsidR="004A6F30" w:rsidRPr="0063002E">
        <w:rPr>
          <w:color w:val="000000"/>
          <w:spacing w:val="-4"/>
          <w:sz w:val="28"/>
        </w:rPr>
        <w:t>33</w:t>
      </w:r>
      <w:r w:rsidR="009038E6" w:rsidRPr="0063002E">
        <w:rPr>
          <w:color w:val="000000"/>
          <w:spacing w:val="-4"/>
          <w:sz w:val="28"/>
        </w:rPr>
        <w:t>·1=</w:t>
      </w:r>
      <w:r w:rsidR="004A6F30" w:rsidRPr="0063002E">
        <w:rPr>
          <w:color w:val="000000"/>
          <w:spacing w:val="-4"/>
          <w:sz w:val="28"/>
        </w:rPr>
        <w:t>2320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3</w:t>
      </w:r>
    </w:p>
    <w:p w:rsidR="007D472C" w:rsidRPr="0063002E" w:rsidRDefault="007D472C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</w:p>
    <w:p w:rsidR="002744A0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vertAlign w:val="superscript"/>
        </w:rPr>
        <w:br w:type="page"/>
      </w:r>
      <w:r w:rsidR="00E34D2C">
        <w:rPr>
          <w:noProof/>
        </w:rPr>
        <w:pict>
          <v:shape id="_x0000_s1028" type="#_x0000_t75" style="position:absolute;left:0;text-align:left;margin-left:0;margin-top:24.05pt;width:217.5pt;height:228pt;z-index:251664384;mso-position-horizontal:left">
            <v:imagedata r:id="rId14" o:title=""/>
            <w10:wrap type="square" side="right"/>
          </v:shape>
        </w:pict>
      </w:r>
    </w:p>
    <w:p w:rsidR="002744A0" w:rsidRPr="0063002E" w:rsidRDefault="002744A0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2744A0" w:rsidRPr="0063002E" w:rsidRDefault="002744A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Рис.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8.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Схема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тормозной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балок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Минимальная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=5</w:t>
      </w:r>
      <w:r w:rsidRPr="0063002E">
        <w:rPr>
          <w:color w:val="000000"/>
          <w:spacing w:val="-4"/>
          <w:sz w:val="28"/>
        </w:rPr>
        <w:t>·γ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l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n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M</w:t>
      </w:r>
      <w:r w:rsidRPr="0063002E">
        <w:rPr>
          <w:color w:val="000000"/>
          <w:spacing w:val="-4"/>
          <w:sz w:val="28"/>
          <w:vertAlign w:val="subscript"/>
          <w:lang w:val="en-US"/>
        </w:rPr>
        <w:t>ln</w:t>
      </w:r>
      <w:r w:rsidRPr="0063002E">
        <w:rPr>
          <w:color w:val="000000"/>
          <w:spacing w:val="-4"/>
          <w:sz w:val="28"/>
        </w:rPr>
        <w:t>/24·</w:t>
      </w:r>
      <w:r w:rsidRPr="0063002E">
        <w:rPr>
          <w:color w:val="000000"/>
          <w:spacing w:val="-4"/>
          <w:sz w:val="28"/>
          <w:lang w:val="en-US"/>
        </w:rPr>
        <w:t>E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M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где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l</w:t>
      </w:r>
      <w:r w:rsidRPr="0063002E">
        <w:rPr>
          <w:color w:val="000000"/>
          <w:spacing w:val="-4"/>
          <w:sz w:val="28"/>
        </w:rPr>
        <w:t>-пролет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Е-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модуль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упругости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стали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Е=206·10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кН/см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M</w:t>
      </w:r>
      <w:r w:rsidRPr="0063002E">
        <w:rPr>
          <w:color w:val="000000"/>
          <w:spacing w:val="-4"/>
          <w:sz w:val="28"/>
          <w:vertAlign w:val="subscript"/>
          <w:lang w:val="en-US"/>
        </w:rPr>
        <w:t>ln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–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нормативный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изгибающий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момент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загружении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ее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одним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краном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n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величина,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обратная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предельному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относительному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прогибу,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для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балок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под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краны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нормального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режима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n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=400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=5</w:t>
      </w:r>
      <w:r w:rsidR="009038E6" w:rsidRPr="0063002E">
        <w:rPr>
          <w:color w:val="000000"/>
          <w:spacing w:val="-4"/>
          <w:sz w:val="28"/>
        </w:rPr>
        <w:t>·1·</w:t>
      </w:r>
      <w:r w:rsidR="004A6F30" w:rsidRPr="0063002E">
        <w:rPr>
          <w:color w:val="000000"/>
          <w:spacing w:val="-4"/>
          <w:sz w:val="28"/>
        </w:rPr>
        <w:t>33</w:t>
      </w:r>
      <w:r w:rsidR="009038E6" w:rsidRPr="0063002E">
        <w:rPr>
          <w:color w:val="000000"/>
          <w:spacing w:val="-4"/>
          <w:sz w:val="28"/>
        </w:rPr>
        <w:t>·</w:t>
      </w:r>
      <w:r w:rsidR="002744A0" w:rsidRPr="0063002E">
        <w:rPr>
          <w:color w:val="000000"/>
          <w:spacing w:val="-4"/>
          <w:sz w:val="28"/>
        </w:rPr>
        <w:t>6</w:t>
      </w:r>
      <w:r w:rsidR="009038E6" w:rsidRPr="0063002E">
        <w:rPr>
          <w:color w:val="000000"/>
          <w:spacing w:val="-4"/>
          <w:sz w:val="28"/>
        </w:rPr>
        <w:t>00·400·</w:t>
      </w:r>
      <w:r w:rsidR="00C67AEA" w:rsidRPr="0063002E">
        <w:rPr>
          <w:color w:val="000000"/>
          <w:spacing w:val="-4"/>
          <w:sz w:val="28"/>
        </w:rPr>
        <w:t>45600</w:t>
      </w:r>
      <w:r w:rsidR="009038E6" w:rsidRPr="0063002E">
        <w:rPr>
          <w:color w:val="000000"/>
          <w:spacing w:val="-4"/>
          <w:sz w:val="28"/>
        </w:rPr>
        <w:t>/24·20600·</w:t>
      </w:r>
      <w:r w:rsidR="00C67AEA" w:rsidRPr="0063002E">
        <w:rPr>
          <w:color w:val="000000"/>
          <w:spacing w:val="-4"/>
          <w:sz w:val="28"/>
        </w:rPr>
        <w:t>72900</w:t>
      </w:r>
      <w:r w:rsidR="009038E6" w:rsidRPr="0063002E">
        <w:rPr>
          <w:color w:val="000000"/>
          <w:spacing w:val="-4"/>
          <w:sz w:val="28"/>
        </w:rPr>
        <w:t>=</w:t>
      </w:r>
      <w:r w:rsidR="00C67AEA" w:rsidRPr="0063002E">
        <w:rPr>
          <w:color w:val="000000"/>
          <w:spacing w:val="-4"/>
          <w:sz w:val="28"/>
        </w:rPr>
        <w:t>50</w:t>
      </w:r>
      <w:r w:rsidR="009038E6" w:rsidRPr="0063002E">
        <w:rPr>
          <w:color w:val="000000"/>
          <w:spacing w:val="-4"/>
          <w:sz w:val="28"/>
        </w:rPr>
        <w:t>,</w:t>
      </w:r>
      <w:r w:rsidR="00C67AEA" w:rsidRPr="0063002E">
        <w:rPr>
          <w:color w:val="000000"/>
          <w:spacing w:val="-4"/>
          <w:sz w:val="28"/>
        </w:rPr>
        <w:t>1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2744A0" w:rsidRPr="0063002E" w:rsidRDefault="002744A0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Оптимальная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высота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024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opt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C67AEA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C67AEA" w:rsidRPr="0063002E">
        <w:rPr>
          <w:color w:val="000000"/>
          <w:sz w:val="28"/>
          <w:vertAlign w:val="subscript"/>
          <w:lang w:val="en-US"/>
        </w:rPr>
        <w:t>mp</w:t>
      </w:r>
      <w:r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="00C67AEA" w:rsidRPr="0063002E">
        <w:rPr>
          <w:color w:val="000000"/>
          <w:spacing w:val="-4"/>
          <w:sz w:val="28"/>
        </w:rPr>
        <w:t>)</w:t>
      </w:r>
    </w:p>
    <w:p w:rsidR="001C67C7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br w:type="page"/>
      </w:r>
      <w:r w:rsidR="001C67C7" w:rsidRPr="0063002E">
        <w:rPr>
          <w:color w:val="000000"/>
          <w:spacing w:val="-4"/>
          <w:sz w:val="28"/>
        </w:rPr>
        <w:t>где</w:t>
      </w:r>
      <w:r w:rsidRPr="0063002E">
        <w:rPr>
          <w:color w:val="000000"/>
          <w:spacing w:val="-4"/>
          <w:sz w:val="28"/>
        </w:rPr>
        <w:t xml:space="preserve"> </w:t>
      </w:r>
      <w:r w:rsidR="001C67C7" w:rsidRPr="0063002E">
        <w:rPr>
          <w:color w:val="000000"/>
          <w:sz w:val="28"/>
          <w:lang w:val="en-US"/>
        </w:rPr>
        <w:t>k</w:t>
      </w:r>
      <w:r w:rsidR="001C67C7" w:rsidRPr="0063002E">
        <w:rPr>
          <w:color w:val="000000"/>
          <w:sz w:val="28"/>
        </w:rPr>
        <w:t>-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коэффициент,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зависящий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от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конструктивного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оформления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балки;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постоянном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сварных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k</w:t>
      </w:r>
      <w:r w:rsidR="007A25ED" w:rsidRPr="0063002E">
        <w:rPr>
          <w:color w:val="000000"/>
          <w:sz w:val="28"/>
        </w:rPr>
        <w:t>=1,</w:t>
      </w:r>
      <w:r w:rsidR="00C67AEA" w:rsidRPr="0063002E">
        <w:rPr>
          <w:color w:val="000000"/>
          <w:sz w:val="28"/>
        </w:rPr>
        <w:t>15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толщина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стенки,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Предварительно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толщина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стенки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определяется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формуле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=7+3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/1000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=7+3·</w:t>
      </w:r>
      <w:r w:rsidR="00C67AEA" w:rsidRPr="0063002E">
        <w:rPr>
          <w:color w:val="000000"/>
          <w:spacing w:val="-4"/>
          <w:sz w:val="28"/>
        </w:rPr>
        <w:t>501</w:t>
      </w:r>
      <w:r w:rsidR="005F6024" w:rsidRPr="0063002E">
        <w:rPr>
          <w:color w:val="000000"/>
          <w:sz w:val="28"/>
        </w:rPr>
        <w:t xml:space="preserve"> </w:t>
      </w:r>
      <w:r w:rsidR="007A25ED" w:rsidRPr="0063002E">
        <w:rPr>
          <w:color w:val="000000"/>
          <w:sz w:val="28"/>
        </w:rPr>
        <w:t>/1000=</w:t>
      </w:r>
      <w:r w:rsidR="00322DFF" w:rsidRPr="0063002E">
        <w:rPr>
          <w:color w:val="000000"/>
          <w:sz w:val="28"/>
        </w:rPr>
        <w:t>8</w:t>
      </w:r>
      <w:r w:rsidR="007A25ED" w:rsidRPr="0063002E">
        <w:rPr>
          <w:color w:val="000000"/>
          <w:sz w:val="28"/>
        </w:rPr>
        <w:t>,</w:t>
      </w:r>
      <w:r w:rsidR="00C67AEA" w:rsidRPr="0063002E">
        <w:rPr>
          <w:color w:val="000000"/>
          <w:sz w:val="28"/>
        </w:rPr>
        <w:t>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="007A25ED" w:rsidRPr="0063002E">
        <w:rPr>
          <w:color w:val="000000"/>
          <w:spacing w:val="-4"/>
          <w:sz w:val="28"/>
        </w:rPr>
        <w:t>=</w:t>
      </w:r>
      <w:r w:rsidR="00C67AEA" w:rsidRPr="0063002E">
        <w:rPr>
          <w:color w:val="000000"/>
          <w:spacing w:val="-4"/>
          <w:sz w:val="28"/>
        </w:rPr>
        <w:t>9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opt</w:t>
      </w:r>
      <w:r w:rsidRPr="0063002E">
        <w:rPr>
          <w:color w:val="000000"/>
          <w:sz w:val="28"/>
        </w:rPr>
        <w:t>=1,</w:t>
      </w:r>
      <w:r w:rsidR="007A25ED" w:rsidRPr="0063002E">
        <w:rPr>
          <w:color w:val="000000"/>
          <w:sz w:val="28"/>
        </w:rPr>
        <w:t>1</w:t>
      </w:r>
      <w:r w:rsidR="00322DFF" w:rsidRPr="0063002E">
        <w:rPr>
          <w:color w:val="000000"/>
          <w:sz w:val="28"/>
        </w:rPr>
        <w:t>5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C67AEA" w:rsidRPr="0063002E">
        <w:rPr>
          <w:color w:val="000000"/>
          <w:sz w:val="28"/>
        </w:rPr>
        <w:t>(2320</w:t>
      </w:r>
      <w:r w:rsidR="007A25ED" w:rsidRPr="0063002E">
        <w:rPr>
          <w:color w:val="000000"/>
          <w:spacing w:val="-4"/>
          <w:sz w:val="28"/>
        </w:rPr>
        <w:t>/</w:t>
      </w:r>
      <w:r w:rsidR="00322DFF" w:rsidRPr="0063002E">
        <w:rPr>
          <w:color w:val="000000"/>
          <w:spacing w:val="-4"/>
          <w:sz w:val="28"/>
        </w:rPr>
        <w:t>0</w:t>
      </w:r>
      <w:r w:rsidR="007A25ED" w:rsidRPr="0063002E">
        <w:rPr>
          <w:color w:val="000000"/>
          <w:spacing w:val="-4"/>
          <w:sz w:val="28"/>
        </w:rPr>
        <w:t>,</w:t>
      </w:r>
      <w:r w:rsidR="00C67AEA" w:rsidRPr="0063002E">
        <w:rPr>
          <w:color w:val="000000"/>
          <w:spacing w:val="-4"/>
          <w:sz w:val="28"/>
        </w:rPr>
        <w:t>9)</w:t>
      </w:r>
      <w:r w:rsidR="007A25ED" w:rsidRPr="0063002E">
        <w:rPr>
          <w:color w:val="000000"/>
          <w:spacing w:val="-4"/>
          <w:sz w:val="28"/>
        </w:rPr>
        <w:t>=</w:t>
      </w:r>
      <w:r w:rsidR="00C67AEA" w:rsidRPr="0063002E">
        <w:rPr>
          <w:color w:val="000000"/>
          <w:spacing w:val="-4"/>
          <w:sz w:val="28"/>
        </w:rPr>
        <w:t>58</w:t>
      </w:r>
      <w:r w:rsidR="007A25ED" w:rsidRPr="0063002E">
        <w:rPr>
          <w:color w:val="000000"/>
          <w:spacing w:val="-4"/>
          <w:sz w:val="28"/>
        </w:rPr>
        <w:t>,</w:t>
      </w:r>
      <w:r w:rsidR="00C67AEA" w:rsidRPr="0063002E">
        <w:rPr>
          <w:color w:val="000000"/>
          <w:spacing w:val="-4"/>
          <w:sz w:val="28"/>
        </w:rPr>
        <w:t>4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t>Принимаем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=</w:t>
      </w:r>
      <w:r w:rsidR="00C67AEA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="00CE3C5D" w:rsidRPr="0063002E">
        <w:rPr>
          <w:color w:val="000000"/>
          <w:sz w:val="28"/>
        </w:rPr>
        <w:t>см</w:t>
      </w:r>
    </w:p>
    <w:p w:rsidR="001C67C7" w:rsidRPr="0063002E" w:rsidRDefault="001C67C7" w:rsidP="00627493">
      <w:pPr>
        <w:pStyle w:val="a4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Уточним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толщину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стенки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из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условия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обеспечения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ее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прочности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работе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срез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(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сдвиг)</w:t>
      </w:r>
    </w:p>
    <w:p w:rsidR="005F6024" w:rsidRPr="0063002E" w:rsidRDefault="005F6024" w:rsidP="00627493">
      <w:pPr>
        <w:pStyle w:val="a4"/>
        <w:spacing w:line="360" w:lineRule="auto"/>
        <w:ind w:firstLine="709"/>
        <w:jc w:val="both"/>
        <w:rPr>
          <w:color w:val="000000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&gt;1,5·</w:t>
      </w:r>
      <w:r w:rsidRPr="0063002E">
        <w:rPr>
          <w:color w:val="000000"/>
          <w:spacing w:val="-4"/>
          <w:sz w:val="28"/>
          <w:lang w:val="en-US"/>
        </w:rPr>
        <w:t>Q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n</w:t>
      </w:r>
      <w:r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  <w:lang w:val="en-US"/>
        </w:rPr>
        <w:t>h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s</w:t>
      </w:r>
      <w:r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где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h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высота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сечения;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h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=</w:t>
      </w:r>
      <w:r w:rsidRPr="0063002E">
        <w:rPr>
          <w:color w:val="000000"/>
          <w:spacing w:val="-4"/>
          <w:sz w:val="28"/>
          <w:lang w:val="en-US"/>
        </w:rPr>
        <w:t>h</w:t>
      </w:r>
      <w:r w:rsidRPr="0063002E">
        <w:rPr>
          <w:color w:val="000000"/>
          <w:spacing w:val="-4"/>
          <w:sz w:val="28"/>
        </w:rPr>
        <w:t>-2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="00C67AEA" w:rsidRPr="0063002E">
        <w:rPr>
          <w:color w:val="000000"/>
          <w:spacing w:val="-4"/>
          <w:sz w:val="28"/>
        </w:rPr>
        <w:t>=60-2*1,8=56,4см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толщина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пояса,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предварительно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принимаемая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равной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=14-20мм;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67AEA" w:rsidRPr="0063002E">
        <w:rPr>
          <w:color w:val="000000"/>
          <w:spacing w:val="-4"/>
          <w:sz w:val="28"/>
        </w:rPr>
        <w:t>=18мм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s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расчетное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сопротивление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сдвигу,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кН/см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;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s</w:t>
      </w:r>
      <w:r w:rsidR="007A25ED" w:rsidRPr="0063002E">
        <w:rPr>
          <w:color w:val="000000"/>
          <w:spacing w:val="-4"/>
          <w:sz w:val="28"/>
        </w:rPr>
        <w:t>=1</w:t>
      </w:r>
      <w:r w:rsidR="00C67AEA" w:rsidRPr="0063002E">
        <w:rPr>
          <w:color w:val="000000"/>
          <w:spacing w:val="-4"/>
          <w:sz w:val="28"/>
        </w:rPr>
        <w:t>9</w:t>
      </w:r>
      <w:r w:rsidR="007A25ED" w:rsidRPr="0063002E">
        <w:rPr>
          <w:color w:val="000000"/>
          <w:spacing w:val="-4"/>
          <w:sz w:val="28"/>
        </w:rPr>
        <w:t>,</w:t>
      </w:r>
      <w:r w:rsidR="00C67AEA" w:rsidRPr="0063002E">
        <w:rPr>
          <w:color w:val="000000"/>
          <w:spacing w:val="-4"/>
          <w:sz w:val="28"/>
        </w:rPr>
        <w:t>14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кН/см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="007A25ED" w:rsidRPr="0063002E">
        <w:rPr>
          <w:color w:val="000000"/>
          <w:spacing w:val="-4"/>
          <w:sz w:val="28"/>
        </w:rPr>
        <w:t>&gt;1,5·</w:t>
      </w:r>
      <w:r w:rsidR="00C67AEA" w:rsidRPr="0063002E">
        <w:rPr>
          <w:color w:val="000000"/>
          <w:spacing w:val="-4"/>
          <w:sz w:val="28"/>
        </w:rPr>
        <w:t>547</w:t>
      </w:r>
      <w:r w:rsidR="007A25ED"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67AEA" w:rsidRPr="0063002E">
        <w:rPr>
          <w:color w:val="000000"/>
          <w:spacing w:val="-4"/>
          <w:sz w:val="28"/>
        </w:rPr>
        <w:t>1</w:t>
      </w:r>
      <w:r w:rsidR="007A25ED" w:rsidRPr="0063002E">
        <w:rPr>
          <w:color w:val="000000"/>
          <w:spacing w:val="-4"/>
          <w:sz w:val="28"/>
        </w:rPr>
        <w:t>/</w:t>
      </w:r>
      <w:r w:rsidR="00C67AEA" w:rsidRPr="0063002E">
        <w:rPr>
          <w:color w:val="000000"/>
          <w:spacing w:val="-4"/>
          <w:sz w:val="28"/>
        </w:rPr>
        <w:t>56,4</w:t>
      </w:r>
      <w:r w:rsidR="007A25ED" w:rsidRPr="0063002E">
        <w:rPr>
          <w:color w:val="000000"/>
          <w:spacing w:val="-4"/>
          <w:sz w:val="28"/>
        </w:rPr>
        <w:t>·1</w:t>
      </w:r>
      <w:r w:rsidR="00C67AEA" w:rsidRPr="0063002E">
        <w:rPr>
          <w:color w:val="000000"/>
          <w:spacing w:val="-4"/>
          <w:sz w:val="28"/>
        </w:rPr>
        <w:t>9</w:t>
      </w:r>
      <w:r w:rsidR="007A25ED" w:rsidRPr="0063002E">
        <w:rPr>
          <w:color w:val="000000"/>
          <w:spacing w:val="-4"/>
          <w:sz w:val="28"/>
        </w:rPr>
        <w:t>,</w:t>
      </w:r>
      <w:r w:rsidR="00C67AEA" w:rsidRPr="0063002E">
        <w:rPr>
          <w:color w:val="000000"/>
          <w:spacing w:val="-4"/>
          <w:sz w:val="28"/>
        </w:rPr>
        <w:t>14</w:t>
      </w:r>
      <w:r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1=0,48см</w:t>
      </w:r>
    </w:p>
    <w:p w:rsidR="009577F5" w:rsidRPr="0063002E" w:rsidRDefault="00C67AEA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Оставляем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толщину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577F5" w:rsidRPr="0063002E">
        <w:rPr>
          <w:color w:val="000000"/>
          <w:spacing w:val="-4"/>
          <w:sz w:val="28"/>
          <w:lang w:val="en-US"/>
        </w:rPr>
        <w:t>t</w:t>
      </w:r>
      <w:r w:rsidR="009577F5"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577F5" w:rsidRPr="0063002E">
        <w:rPr>
          <w:color w:val="000000"/>
          <w:spacing w:val="-4"/>
          <w:sz w:val="28"/>
        </w:rPr>
        <w:t>=</w:t>
      </w:r>
      <w:r w:rsidRPr="0063002E">
        <w:rPr>
          <w:color w:val="000000"/>
          <w:spacing w:val="-4"/>
          <w:sz w:val="28"/>
        </w:rPr>
        <w:t>9</w:t>
      </w:r>
      <w:r w:rsidR="009577F5" w:rsidRPr="0063002E">
        <w:rPr>
          <w:color w:val="000000"/>
          <w:spacing w:val="-4"/>
          <w:sz w:val="28"/>
        </w:rPr>
        <w:t>мм.</w:t>
      </w:r>
    </w:p>
    <w:p w:rsidR="009577F5" w:rsidRPr="0063002E" w:rsidRDefault="009577F5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opt</w:t>
      </w:r>
      <w:r w:rsidRPr="0063002E">
        <w:rPr>
          <w:color w:val="000000"/>
          <w:sz w:val="28"/>
        </w:rPr>
        <w:t>=1,15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C67AEA" w:rsidRPr="0063002E">
        <w:rPr>
          <w:color w:val="000000"/>
          <w:sz w:val="28"/>
        </w:rPr>
        <w:t>(2320</w:t>
      </w:r>
      <w:r w:rsidR="00C67AEA" w:rsidRPr="0063002E">
        <w:rPr>
          <w:color w:val="000000"/>
          <w:spacing w:val="-4"/>
          <w:sz w:val="28"/>
        </w:rPr>
        <w:t>/0,9)</w:t>
      </w:r>
      <w:r w:rsidRPr="0063002E">
        <w:rPr>
          <w:color w:val="000000"/>
          <w:spacing w:val="-4"/>
          <w:sz w:val="28"/>
        </w:rPr>
        <w:t>=</w:t>
      </w:r>
      <w:r w:rsidR="00C67AEA" w:rsidRPr="0063002E">
        <w:rPr>
          <w:color w:val="000000"/>
          <w:spacing w:val="-4"/>
          <w:sz w:val="28"/>
        </w:rPr>
        <w:t>58,4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9577F5" w:rsidRPr="0063002E" w:rsidRDefault="009577F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t>Принимаем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=</w:t>
      </w:r>
      <w:r w:rsidR="00C67AEA" w:rsidRPr="0063002E">
        <w:rPr>
          <w:color w:val="000000"/>
          <w:sz w:val="28"/>
        </w:rPr>
        <w:t>60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9577F5" w:rsidRPr="0063002E" w:rsidRDefault="009577F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Проверка:</w:t>
      </w:r>
    </w:p>
    <w:p w:rsidR="009577F5" w:rsidRPr="0063002E" w:rsidRDefault="009577F5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</w:rPr>
        <w:t>&gt;1,5·</w:t>
      </w:r>
      <w:r w:rsidR="00C67AEA" w:rsidRPr="0063002E">
        <w:rPr>
          <w:color w:val="000000"/>
          <w:spacing w:val="-4"/>
          <w:sz w:val="28"/>
        </w:rPr>
        <w:t>547·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67AEA" w:rsidRPr="0063002E">
        <w:rPr>
          <w:color w:val="000000"/>
          <w:spacing w:val="-4"/>
          <w:sz w:val="28"/>
        </w:rPr>
        <w:t>1/56,4·19,14·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67AEA" w:rsidRPr="0063002E">
        <w:rPr>
          <w:color w:val="000000"/>
          <w:spacing w:val="-4"/>
          <w:sz w:val="28"/>
        </w:rPr>
        <w:t>1=0,76</w:t>
      </w:r>
      <w:r w:rsidRPr="0063002E">
        <w:rPr>
          <w:color w:val="000000"/>
          <w:spacing w:val="-4"/>
          <w:sz w:val="28"/>
        </w:rPr>
        <w:t>см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="0057773A" w:rsidRPr="0063002E">
        <w:rPr>
          <w:color w:val="000000"/>
          <w:spacing w:val="-4"/>
          <w:sz w:val="28"/>
        </w:rPr>
        <w:t>=0,9см&gt;=0,76</w:t>
      </w:r>
      <w:r w:rsidRPr="0063002E">
        <w:rPr>
          <w:color w:val="000000"/>
          <w:spacing w:val="-4"/>
          <w:sz w:val="28"/>
        </w:rPr>
        <w:t>см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  <w:szCs w:val="28"/>
        </w:rPr>
      </w:pPr>
      <w:r w:rsidRPr="0063002E">
        <w:rPr>
          <w:color w:val="000000"/>
        </w:rPr>
        <w:t>Требуемая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площадь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szCs w:val="28"/>
        </w:rPr>
        <w:t>сечения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каждого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поясного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листа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при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симетричной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балке</w:t>
      </w:r>
      <w:r w:rsidR="005F6024" w:rsidRPr="0063002E">
        <w:rPr>
          <w:color w:val="000000"/>
          <w:szCs w:val="28"/>
        </w:rPr>
        <w:t xml:space="preserve"> </w:t>
      </w:r>
      <w:r w:rsidRPr="0063002E">
        <w:rPr>
          <w:color w:val="000000"/>
          <w:szCs w:val="28"/>
        </w:rPr>
        <w:t>равна</w:t>
      </w:r>
    </w:p>
    <w:p w:rsidR="005F6024" w:rsidRPr="005F6024" w:rsidRDefault="005F6024" w:rsidP="00627493">
      <w:pPr>
        <w:jc w:val="both"/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lang w:val="en-US"/>
        </w:rPr>
      </w:pPr>
      <w:r w:rsidRPr="0063002E">
        <w:rPr>
          <w:color w:val="000000"/>
          <w:sz w:val="28"/>
          <w:szCs w:val="28"/>
        </w:rPr>
        <w:t>А</w:t>
      </w:r>
      <w:r w:rsidRPr="0063002E">
        <w:rPr>
          <w:color w:val="000000"/>
          <w:sz w:val="28"/>
          <w:szCs w:val="28"/>
          <w:vertAlign w:val="subscript"/>
          <w:lang w:val="en-US"/>
        </w:rPr>
        <w:t>f</w:t>
      </w:r>
      <w:r w:rsidRPr="0063002E">
        <w:rPr>
          <w:color w:val="000000"/>
          <w:sz w:val="28"/>
          <w:szCs w:val="28"/>
          <w:lang w:val="en-US"/>
        </w:rPr>
        <w:t>=W</w:t>
      </w:r>
      <w:r w:rsidRPr="0063002E">
        <w:rPr>
          <w:color w:val="000000"/>
          <w:sz w:val="28"/>
          <w:szCs w:val="28"/>
          <w:vertAlign w:val="subscript"/>
          <w:lang w:val="en-US"/>
        </w:rPr>
        <w:t>x</w:t>
      </w:r>
      <w:r w:rsidR="0057773A" w:rsidRPr="0063002E">
        <w:rPr>
          <w:color w:val="000000"/>
          <w:sz w:val="28"/>
          <w:szCs w:val="28"/>
          <w:vertAlign w:val="subscript"/>
          <w:lang w:val="en-US"/>
        </w:rPr>
        <w:t>mp</w:t>
      </w:r>
      <w:r w:rsidRPr="0063002E">
        <w:rPr>
          <w:color w:val="000000"/>
          <w:sz w:val="28"/>
          <w:szCs w:val="28"/>
          <w:lang w:val="en-US"/>
        </w:rPr>
        <w:t>/h-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  <w:lang w:val="en-US"/>
        </w:rPr>
        <w:t>·h/6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lang w:val="en-US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z w:val="28"/>
          <w:szCs w:val="28"/>
        </w:rPr>
        <w:t>А</w:t>
      </w:r>
      <w:r w:rsidRPr="0063002E">
        <w:rPr>
          <w:color w:val="000000"/>
          <w:sz w:val="28"/>
          <w:szCs w:val="28"/>
          <w:vertAlign w:val="subscript"/>
          <w:lang w:val="en-US"/>
        </w:rPr>
        <w:t>f</w:t>
      </w:r>
      <w:r w:rsidR="000C7DEE" w:rsidRPr="0063002E">
        <w:rPr>
          <w:color w:val="000000"/>
          <w:sz w:val="28"/>
          <w:szCs w:val="28"/>
        </w:rPr>
        <w:t>=</w:t>
      </w:r>
      <w:r w:rsidR="0057773A" w:rsidRPr="0063002E">
        <w:rPr>
          <w:color w:val="000000"/>
          <w:sz w:val="28"/>
          <w:szCs w:val="28"/>
        </w:rPr>
        <w:t>2320/60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577F5" w:rsidRPr="0063002E">
        <w:rPr>
          <w:color w:val="000000"/>
          <w:spacing w:val="-4"/>
          <w:sz w:val="28"/>
        </w:rPr>
        <w:t>0</w:t>
      </w:r>
      <w:r w:rsidR="000C7DEE" w:rsidRPr="0063002E">
        <w:rPr>
          <w:color w:val="000000"/>
          <w:spacing w:val="-4"/>
          <w:sz w:val="28"/>
        </w:rPr>
        <w:t>,</w:t>
      </w:r>
      <w:r w:rsidR="0057773A" w:rsidRPr="0063002E">
        <w:rPr>
          <w:color w:val="000000"/>
          <w:spacing w:val="-4"/>
          <w:sz w:val="28"/>
        </w:rPr>
        <w:t>9</w:t>
      </w:r>
      <w:r w:rsidRPr="0063002E">
        <w:rPr>
          <w:color w:val="000000"/>
          <w:spacing w:val="-4"/>
          <w:sz w:val="28"/>
        </w:rPr>
        <w:t>·</w:t>
      </w:r>
      <w:r w:rsidR="0057773A" w:rsidRPr="0063002E">
        <w:rPr>
          <w:color w:val="000000"/>
          <w:spacing w:val="-4"/>
          <w:sz w:val="28"/>
        </w:rPr>
        <w:t>60</w:t>
      </w:r>
      <w:r w:rsidRPr="0063002E">
        <w:rPr>
          <w:color w:val="000000"/>
          <w:spacing w:val="-4"/>
          <w:sz w:val="28"/>
        </w:rPr>
        <w:t>/6</w:t>
      </w:r>
      <w:r w:rsidR="000C7DEE" w:rsidRPr="0063002E">
        <w:rPr>
          <w:color w:val="000000"/>
          <w:spacing w:val="-4"/>
          <w:sz w:val="28"/>
        </w:rPr>
        <w:t>=</w:t>
      </w:r>
      <w:r w:rsidR="0057773A" w:rsidRPr="0063002E">
        <w:rPr>
          <w:color w:val="000000"/>
          <w:spacing w:val="-4"/>
          <w:sz w:val="28"/>
        </w:rPr>
        <w:t>29</w:t>
      </w:r>
      <w:r w:rsidRPr="0063002E">
        <w:rPr>
          <w:color w:val="000000"/>
          <w:spacing w:val="-4"/>
          <w:sz w:val="28"/>
        </w:rPr>
        <w:t>,</w:t>
      </w:r>
      <w:r w:rsidR="0057773A" w:rsidRPr="0063002E">
        <w:rPr>
          <w:color w:val="000000"/>
          <w:spacing w:val="-4"/>
          <w:sz w:val="28"/>
        </w:rPr>
        <w:t>7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0C7DEE" w:rsidRPr="0063002E" w:rsidRDefault="00C020D6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листа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=18мм.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листов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=180мм.</w:t>
      </w:r>
    </w:p>
    <w:p w:rsidR="000C7DEE" w:rsidRPr="0063002E" w:rsidRDefault="00C020D6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Площадь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сечения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поясного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листа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A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=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*</w:t>
      </w:r>
      <w:r w:rsidRPr="0063002E">
        <w:rPr>
          <w:color w:val="000000"/>
          <w:spacing w:val="-4"/>
          <w:sz w:val="28"/>
          <w:lang w:val="en-US"/>
        </w:rPr>
        <w:t>b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=1,8*18=32,4см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.</w:t>
      </w:r>
    </w:p>
    <w:p w:rsidR="001C67C7" w:rsidRPr="0063002E" w:rsidRDefault="000C7DEE" w:rsidP="00627493">
      <w:pPr>
        <w:pStyle w:val="a4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По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требованию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обеспечения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местной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устойчивости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поясов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необходимо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чтобы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соблюдалось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условие</w:t>
      </w:r>
    </w:p>
    <w:p w:rsidR="005F6024" w:rsidRPr="0063002E" w:rsidRDefault="005F6024" w:rsidP="00627493">
      <w:pPr>
        <w:pStyle w:val="a4"/>
        <w:spacing w:line="360" w:lineRule="auto"/>
        <w:ind w:firstLine="709"/>
        <w:jc w:val="both"/>
        <w:rPr>
          <w:color w:val="000000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&lt;0,5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C020D6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C020D6" w:rsidRPr="0063002E">
        <w:rPr>
          <w:color w:val="000000"/>
          <w:sz w:val="28"/>
        </w:rPr>
        <w:t>)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сжатого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=(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)/2</w:t>
      </w:r>
    </w:p>
    <w:p w:rsidR="00B560DF" w:rsidRPr="0063002E" w:rsidRDefault="00B560DF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=(180-</w:t>
      </w:r>
      <w:r w:rsidR="00C020D6" w:rsidRPr="0063002E">
        <w:rPr>
          <w:color w:val="000000"/>
          <w:sz w:val="28"/>
        </w:rPr>
        <w:t>9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/2=8</w:t>
      </w:r>
      <w:r w:rsidR="00C020D6" w:rsidRPr="0063002E">
        <w:rPr>
          <w:color w:val="000000"/>
          <w:sz w:val="28"/>
        </w:rPr>
        <w:t>5,5</w:t>
      </w:r>
      <w:r w:rsidRPr="0063002E">
        <w:rPr>
          <w:color w:val="000000"/>
          <w:sz w:val="28"/>
        </w:rPr>
        <w:t>мм</w:t>
      </w:r>
    </w:p>
    <w:p w:rsidR="001C67C7" w:rsidRPr="0063002E" w:rsidRDefault="00B560DF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8</w:t>
      </w:r>
      <w:r w:rsidR="00C020D6" w:rsidRPr="0063002E">
        <w:rPr>
          <w:color w:val="000000"/>
          <w:sz w:val="28"/>
        </w:rPr>
        <w:t>,55</w:t>
      </w:r>
      <w:r w:rsidR="001C67C7" w:rsidRPr="0063002E">
        <w:rPr>
          <w:color w:val="000000"/>
          <w:sz w:val="28"/>
        </w:rPr>
        <w:t>/</w:t>
      </w:r>
      <w:r w:rsidR="000C7DEE" w:rsidRPr="0063002E">
        <w:rPr>
          <w:color w:val="000000"/>
          <w:sz w:val="28"/>
        </w:rPr>
        <w:t>1</w:t>
      </w:r>
      <w:r w:rsidR="00C020D6" w:rsidRPr="0063002E">
        <w:rPr>
          <w:color w:val="000000"/>
          <w:sz w:val="28"/>
        </w:rPr>
        <w:t>,8</w:t>
      </w:r>
      <w:r w:rsidR="001C67C7" w:rsidRPr="0063002E">
        <w:rPr>
          <w:color w:val="000000"/>
          <w:spacing w:val="-4"/>
          <w:sz w:val="28"/>
        </w:rPr>
        <w:t>&lt;0,5</w:t>
      </w:r>
      <w:r w:rsidR="001C67C7" w:rsidRPr="0063002E">
        <w:rPr>
          <w:color w:val="000000"/>
          <w:sz w:val="28"/>
          <w:szCs w:val="28"/>
          <w:lang w:val="en-US"/>
        </w:rPr>
        <w:sym w:font="Symbol" w:char="F0D6"/>
      </w:r>
      <w:r w:rsidR="00C020D6" w:rsidRPr="0063002E">
        <w:rPr>
          <w:color w:val="000000"/>
          <w:sz w:val="28"/>
        </w:rPr>
        <w:t>(</w:t>
      </w:r>
      <w:r w:rsidR="001C67C7" w:rsidRPr="0063002E">
        <w:rPr>
          <w:color w:val="000000"/>
          <w:sz w:val="28"/>
        </w:rPr>
        <w:t>206</w:t>
      </w:r>
      <w:r w:rsidR="00C020D6" w:rsidRPr="0063002E">
        <w:rPr>
          <w:color w:val="000000"/>
          <w:spacing w:val="-4"/>
          <w:sz w:val="28"/>
        </w:rPr>
        <w:t>00</w:t>
      </w:r>
      <w:r w:rsidR="000C7DEE" w:rsidRPr="0063002E">
        <w:rPr>
          <w:color w:val="000000"/>
          <w:spacing w:val="-4"/>
          <w:sz w:val="28"/>
        </w:rPr>
        <w:t>/</w:t>
      </w:r>
      <w:r w:rsidR="00C020D6" w:rsidRPr="0063002E">
        <w:rPr>
          <w:color w:val="000000"/>
          <w:spacing w:val="-4"/>
          <w:sz w:val="28"/>
        </w:rPr>
        <w:t>33)</w:t>
      </w:r>
    </w:p>
    <w:p w:rsidR="001C67C7" w:rsidRPr="0063002E" w:rsidRDefault="00C020D6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4</w:t>
      </w:r>
      <w:r w:rsidR="00163806" w:rsidRPr="0063002E">
        <w:rPr>
          <w:color w:val="000000"/>
          <w:spacing w:val="-4"/>
          <w:sz w:val="28"/>
        </w:rPr>
        <w:t>,</w:t>
      </w:r>
      <w:r w:rsidR="00B560DF" w:rsidRPr="0063002E">
        <w:rPr>
          <w:color w:val="000000"/>
          <w:spacing w:val="-4"/>
          <w:sz w:val="28"/>
        </w:rPr>
        <w:t>7</w:t>
      </w:r>
      <w:r w:rsidRPr="0063002E">
        <w:rPr>
          <w:color w:val="000000"/>
          <w:spacing w:val="-4"/>
          <w:sz w:val="28"/>
        </w:rPr>
        <w:t>5</w:t>
      </w:r>
      <w:r w:rsidR="00163806" w:rsidRPr="0063002E">
        <w:rPr>
          <w:color w:val="000000"/>
          <w:spacing w:val="-4"/>
          <w:sz w:val="28"/>
        </w:rPr>
        <w:t>&lt;1</w:t>
      </w:r>
      <w:r w:rsidRPr="0063002E">
        <w:rPr>
          <w:color w:val="000000"/>
          <w:spacing w:val="-4"/>
          <w:sz w:val="28"/>
        </w:rPr>
        <w:t>2</w:t>
      </w:r>
      <w:r w:rsidR="00163806" w:rsidRPr="0063002E">
        <w:rPr>
          <w:color w:val="000000"/>
          <w:spacing w:val="-4"/>
          <w:sz w:val="28"/>
        </w:rPr>
        <w:t>,</w:t>
      </w:r>
      <w:r w:rsidRPr="0063002E">
        <w:rPr>
          <w:color w:val="000000"/>
          <w:spacing w:val="-4"/>
          <w:sz w:val="28"/>
        </w:rPr>
        <w:t>49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Условие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выполняется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Проверка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прочности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жесткости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подкрановой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балки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Площадь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сечения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элементов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(см</w:t>
      </w:r>
      <w:r w:rsidRPr="0063002E">
        <w:rPr>
          <w:color w:val="000000"/>
          <w:vertAlign w:val="superscript"/>
        </w:rPr>
        <w:t>2</w:t>
      </w:r>
      <w:r w:rsidRPr="0063002E">
        <w:rPr>
          <w:color w:val="000000"/>
        </w:rPr>
        <w:t>)</w:t>
      </w:r>
      <w:r w:rsidR="00C020D6" w:rsidRPr="0063002E">
        <w:rPr>
          <w:color w:val="000000"/>
        </w:rPr>
        <w:t>: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  <w:spacing w:val="-4"/>
          <w:vertAlign w:val="superscript"/>
        </w:rPr>
      </w:pPr>
      <w:r w:rsidRPr="0063002E">
        <w:rPr>
          <w:color w:val="000000"/>
        </w:rPr>
        <w:t>Стенки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A</w:t>
      </w:r>
      <w:r w:rsidRPr="0063002E">
        <w:rPr>
          <w:color w:val="000000"/>
          <w:vertAlign w:val="subscript"/>
          <w:lang w:val="en-US"/>
        </w:rPr>
        <w:t>w</w:t>
      </w:r>
      <w:r w:rsidRPr="0063002E">
        <w:rPr>
          <w:color w:val="000000"/>
        </w:rPr>
        <w:t>=</w:t>
      </w:r>
      <w:r w:rsidRPr="0063002E">
        <w:rPr>
          <w:color w:val="000000"/>
          <w:lang w:val="en-US"/>
        </w:rPr>
        <w:t>h</w:t>
      </w:r>
      <w:r w:rsidRPr="0063002E">
        <w:rPr>
          <w:color w:val="000000"/>
          <w:vertAlign w:val="subscript"/>
          <w:lang w:val="en-US"/>
        </w:rPr>
        <w:t>w</w:t>
      </w:r>
      <w:r w:rsidRPr="0063002E">
        <w:rPr>
          <w:color w:val="000000"/>
          <w:spacing w:val="-4"/>
        </w:rPr>
        <w:t>·</w:t>
      </w:r>
      <w:r w:rsidRPr="0063002E">
        <w:rPr>
          <w:color w:val="000000"/>
          <w:spacing w:val="-4"/>
          <w:lang w:val="en-US"/>
        </w:rPr>
        <w:t>t</w:t>
      </w:r>
      <w:r w:rsidRPr="0063002E">
        <w:rPr>
          <w:color w:val="000000"/>
          <w:spacing w:val="-4"/>
          <w:vertAlign w:val="subscript"/>
          <w:lang w:val="en-US"/>
        </w:rPr>
        <w:t>w</w:t>
      </w:r>
      <w:r w:rsidR="00163806" w:rsidRPr="0063002E">
        <w:rPr>
          <w:color w:val="000000"/>
          <w:spacing w:val="-4"/>
        </w:rPr>
        <w:t>=</w:t>
      </w:r>
      <w:r w:rsidR="00C020D6" w:rsidRPr="0063002E">
        <w:rPr>
          <w:color w:val="000000"/>
          <w:spacing w:val="-4"/>
        </w:rPr>
        <w:t>56,4</w:t>
      </w:r>
      <w:r w:rsidR="00163806" w:rsidRPr="0063002E">
        <w:rPr>
          <w:color w:val="000000"/>
          <w:spacing w:val="-4"/>
        </w:rPr>
        <w:t>·</w:t>
      </w:r>
      <w:r w:rsidR="00C903C9" w:rsidRPr="0063002E">
        <w:rPr>
          <w:color w:val="000000"/>
          <w:spacing w:val="-4"/>
        </w:rPr>
        <w:t>0</w:t>
      </w:r>
      <w:r w:rsidR="00163806" w:rsidRPr="0063002E">
        <w:rPr>
          <w:color w:val="000000"/>
          <w:spacing w:val="-4"/>
        </w:rPr>
        <w:t>,</w:t>
      </w:r>
      <w:r w:rsidR="00C020D6" w:rsidRPr="0063002E">
        <w:rPr>
          <w:color w:val="000000"/>
          <w:spacing w:val="-4"/>
        </w:rPr>
        <w:t>9</w:t>
      </w:r>
      <w:r w:rsidR="00163806" w:rsidRPr="0063002E">
        <w:rPr>
          <w:color w:val="000000"/>
          <w:spacing w:val="-4"/>
        </w:rPr>
        <w:t>=</w:t>
      </w:r>
      <w:r w:rsidR="00C020D6" w:rsidRPr="0063002E">
        <w:rPr>
          <w:color w:val="000000"/>
          <w:spacing w:val="-4"/>
        </w:rPr>
        <w:t>50</w:t>
      </w:r>
      <w:r w:rsidR="00163806" w:rsidRPr="0063002E">
        <w:rPr>
          <w:color w:val="000000"/>
          <w:spacing w:val="-4"/>
        </w:rPr>
        <w:t>,</w:t>
      </w:r>
      <w:r w:rsidR="00C020D6" w:rsidRPr="0063002E">
        <w:rPr>
          <w:color w:val="000000"/>
          <w:spacing w:val="-4"/>
        </w:rPr>
        <w:t>7</w:t>
      </w:r>
      <w:r w:rsidR="00C903C9" w:rsidRPr="0063002E">
        <w:rPr>
          <w:color w:val="000000"/>
          <w:spacing w:val="-4"/>
        </w:rPr>
        <w:t>6</w:t>
      </w:r>
      <w:r w:rsidR="005F6024" w:rsidRPr="0063002E">
        <w:rPr>
          <w:color w:val="000000"/>
          <w:spacing w:val="-4"/>
        </w:rPr>
        <w:t xml:space="preserve"> </w:t>
      </w:r>
      <w:r w:rsidRPr="0063002E">
        <w:rPr>
          <w:color w:val="000000"/>
          <w:spacing w:val="-4"/>
          <w:lang w:val="en-US"/>
        </w:rPr>
        <w:t>c</w:t>
      </w:r>
      <w:r w:rsidRPr="0063002E">
        <w:rPr>
          <w:color w:val="000000"/>
          <w:spacing w:val="-4"/>
        </w:rPr>
        <w:t>м</w:t>
      </w:r>
      <w:r w:rsidRPr="0063002E">
        <w:rPr>
          <w:color w:val="000000"/>
          <w:spacing w:val="-4"/>
          <w:vertAlign w:val="superscript"/>
        </w:rPr>
        <w:t>2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  <w:spacing w:val="-4"/>
          <w:vertAlign w:val="superscript"/>
        </w:rPr>
      </w:pPr>
      <w:r w:rsidRPr="0063002E">
        <w:rPr>
          <w:color w:val="000000"/>
        </w:rPr>
        <w:t>Верхнего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пояса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A</w:t>
      </w:r>
      <w:r w:rsidRPr="0063002E">
        <w:rPr>
          <w:color w:val="000000"/>
          <w:vertAlign w:val="subscript"/>
          <w:lang w:val="en-US"/>
        </w:rPr>
        <w:t>ft</w:t>
      </w:r>
      <w:r w:rsidRPr="0063002E">
        <w:rPr>
          <w:color w:val="000000"/>
        </w:rPr>
        <w:t>=</w:t>
      </w:r>
      <w:r w:rsidRPr="0063002E">
        <w:rPr>
          <w:color w:val="000000"/>
          <w:lang w:val="en-US"/>
        </w:rPr>
        <w:t>B</w:t>
      </w:r>
      <w:r w:rsidRPr="0063002E">
        <w:rPr>
          <w:color w:val="000000"/>
          <w:vertAlign w:val="subscript"/>
          <w:lang w:val="en-US"/>
        </w:rPr>
        <w:t>f</w:t>
      </w:r>
      <w:r w:rsidRPr="0063002E">
        <w:rPr>
          <w:color w:val="000000"/>
          <w:spacing w:val="-4"/>
        </w:rPr>
        <w:t>·</w:t>
      </w:r>
      <w:r w:rsidRPr="0063002E">
        <w:rPr>
          <w:color w:val="000000"/>
          <w:spacing w:val="-4"/>
          <w:lang w:val="en-US"/>
        </w:rPr>
        <w:t>t</w:t>
      </w:r>
      <w:r w:rsidRPr="0063002E">
        <w:rPr>
          <w:color w:val="000000"/>
          <w:spacing w:val="-4"/>
          <w:vertAlign w:val="subscript"/>
          <w:lang w:val="en-US"/>
        </w:rPr>
        <w:t>f</w:t>
      </w:r>
      <w:r w:rsidR="00163806" w:rsidRPr="0063002E">
        <w:rPr>
          <w:color w:val="000000"/>
          <w:spacing w:val="-4"/>
        </w:rPr>
        <w:t>=</w:t>
      </w:r>
      <w:r w:rsidR="00C020D6" w:rsidRPr="0063002E">
        <w:rPr>
          <w:color w:val="000000"/>
          <w:spacing w:val="-4"/>
        </w:rPr>
        <w:t>32,4</w:t>
      </w:r>
      <w:r w:rsidR="005F6024" w:rsidRPr="0063002E">
        <w:rPr>
          <w:color w:val="000000"/>
          <w:spacing w:val="-4"/>
        </w:rPr>
        <w:t xml:space="preserve"> </w:t>
      </w:r>
      <w:r w:rsidRPr="0063002E">
        <w:rPr>
          <w:color w:val="000000"/>
          <w:spacing w:val="-4"/>
          <w:lang w:val="en-US"/>
        </w:rPr>
        <w:t>c</w:t>
      </w:r>
      <w:r w:rsidRPr="0063002E">
        <w:rPr>
          <w:color w:val="000000"/>
          <w:spacing w:val="-4"/>
        </w:rPr>
        <w:t>м</w:t>
      </w:r>
      <w:r w:rsidRPr="0063002E">
        <w:rPr>
          <w:color w:val="000000"/>
          <w:spacing w:val="-4"/>
          <w:vertAlign w:val="superscript"/>
        </w:rPr>
        <w:t>2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  <w:spacing w:val="-4"/>
          <w:vertAlign w:val="superscript"/>
        </w:rPr>
      </w:pPr>
      <w:r w:rsidRPr="0063002E">
        <w:rPr>
          <w:color w:val="000000"/>
        </w:rPr>
        <w:t>Нижнего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пояса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A</w:t>
      </w:r>
      <w:r w:rsidRPr="0063002E">
        <w:rPr>
          <w:color w:val="000000"/>
          <w:vertAlign w:val="subscript"/>
          <w:lang w:val="en-US"/>
        </w:rPr>
        <w:t>fb</w:t>
      </w:r>
      <w:r w:rsidRPr="0063002E">
        <w:rPr>
          <w:color w:val="000000"/>
        </w:rPr>
        <w:t>=</w:t>
      </w:r>
      <w:r w:rsidRPr="0063002E">
        <w:rPr>
          <w:color w:val="000000"/>
          <w:lang w:val="en-US"/>
        </w:rPr>
        <w:t>B</w:t>
      </w:r>
      <w:r w:rsidRPr="0063002E">
        <w:rPr>
          <w:color w:val="000000"/>
          <w:vertAlign w:val="subscript"/>
          <w:lang w:val="en-US"/>
        </w:rPr>
        <w:t>f</w:t>
      </w:r>
      <w:r w:rsidRPr="0063002E">
        <w:rPr>
          <w:color w:val="000000"/>
          <w:spacing w:val="-4"/>
        </w:rPr>
        <w:t>·</w:t>
      </w:r>
      <w:r w:rsidRPr="0063002E">
        <w:rPr>
          <w:color w:val="000000"/>
          <w:spacing w:val="-4"/>
          <w:lang w:val="en-US"/>
        </w:rPr>
        <w:t>t</w:t>
      </w:r>
      <w:r w:rsidRPr="0063002E">
        <w:rPr>
          <w:color w:val="000000"/>
          <w:spacing w:val="-4"/>
          <w:vertAlign w:val="subscript"/>
          <w:lang w:val="en-US"/>
        </w:rPr>
        <w:t>f</w:t>
      </w:r>
      <w:r w:rsidR="00163806" w:rsidRPr="0063002E">
        <w:rPr>
          <w:color w:val="000000"/>
          <w:spacing w:val="-4"/>
        </w:rPr>
        <w:t>=</w:t>
      </w:r>
      <w:r w:rsidR="00C020D6" w:rsidRPr="0063002E">
        <w:rPr>
          <w:color w:val="000000"/>
          <w:spacing w:val="-4"/>
        </w:rPr>
        <w:t>32,4</w:t>
      </w:r>
      <w:r w:rsidR="005F6024" w:rsidRPr="0063002E">
        <w:rPr>
          <w:color w:val="000000"/>
          <w:spacing w:val="-4"/>
        </w:rPr>
        <w:t xml:space="preserve"> </w:t>
      </w:r>
      <w:r w:rsidRPr="0063002E">
        <w:rPr>
          <w:color w:val="000000"/>
          <w:spacing w:val="-4"/>
          <w:lang w:val="en-US"/>
        </w:rPr>
        <w:t>c</w:t>
      </w:r>
      <w:r w:rsidRPr="0063002E">
        <w:rPr>
          <w:color w:val="000000"/>
          <w:spacing w:val="-4"/>
        </w:rPr>
        <w:t>м</w:t>
      </w:r>
      <w:r w:rsidRPr="0063002E">
        <w:rPr>
          <w:color w:val="000000"/>
          <w:spacing w:val="-4"/>
          <w:vertAlign w:val="superscript"/>
        </w:rPr>
        <w:t>2</w:t>
      </w:r>
    </w:p>
    <w:p w:rsidR="001C67C7" w:rsidRPr="0063002E" w:rsidRDefault="001C67C7" w:rsidP="00627493">
      <w:pPr>
        <w:pStyle w:val="3"/>
        <w:keepNext w:val="0"/>
        <w:spacing w:line="360" w:lineRule="auto"/>
        <w:ind w:firstLine="709"/>
        <w:jc w:val="both"/>
        <w:rPr>
          <w:color w:val="000000"/>
          <w:spacing w:val="-4"/>
        </w:rPr>
      </w:pPr>
      <w:r w:rsidRPr="0063002E">
        <w:rPr>
          <w:color w:val="000000"/>
        </w:rPr>
        <w:t>Тормозного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листа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A</w:t>
      </w:r>
      <w:r w:rsidRPr="0063002E">
        <w:rPr>
          <w:color w:val="000000"/>
          <w:vertAlign w:val="subscript"/>
          <w:lang w:val="en-US"/>
        </w:rPr>
        <w:t>sh</w:t>
      </w:r>
      <w:r w:rsidRPr="0063002E">
        <w:rPr>
          <w:color w:val="000000"/>
        </w:rPr>
        <w:t>=</w:t>
      </w:r>
      <w:r w:rsidRPr="0063002E">
        <w:rPr>
          <w:color w:val="000000"/>
          <w:lang w:val="en-US"/>
        </w:rPr>
        <w:t>B</w:t>
      </w:r>
      <w:r w:rsidRPr="0063002E">
        <w:rPr>
          <w:color w:val="000000"/>
          <w:vertAlign w:val="subscript"/>
          <w:lang w:val="en-US"/>
        </w:rPr>
        <w:t>sh</w:t>
      </w:r>
      <w:r w:rsidRPr="0063002E">
        <w:rPr>
          <w:color w:val="000000"/>
          <w:spacing w:val="-4"/>
        </w:rPr>
        <w:t>·</w:t>
      </w:r>
      <w:r w:rsidRPr="0063002E">
        <w:rPr>
          <w:color w:val="000000"/>
          <w:spacing w:val="-4"/>
          <w:lang w:val="en-US"/>
        </w:rPr>
        <w:t>t</w:t>
      </w:r>
      <w:r w:rsidRPr="0063002E">
        <w:rPr>
          <w:color w:val="000000"/>
          <w:spacing w:val="-4"/>
          <w:vertAlign w:val="subscript"/>
          <w:lang w:val="en-US"/>
        </w:rPr>
        <w:t>sh</w:t>
      </w:r>
      <w:r w:rsidR="00163806" w:rsidRPr="0063002E">
        <w:rPr>
          <w:color w:val="000000"/>
          <w:spacing w:val="-4"/>
        </w:rPr>
        <w:t>=85·0,6=51см</w:t>
      </w:r>
      <w:r w:rsidR="00163806" w:rsidRPr="0063002E">
        <w:rPr>
          <w:color w:val="000000"/>
          <w:spacing w:val="-4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020D6" w:rsidRPr="0063002E">
        <w:rPr>
          <w:color w:val="000000"/>
          <w:spacing w:val="-4"/>
          <w:sz w:val="28"/>
        </w:rPr>
        <w:t>толшина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стального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рифленого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листа: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</w:rPr>
        <w:t>=6мм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sh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стального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листа,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зависящая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конкретных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размеров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конструкций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измеряющаяся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85…90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="00C020D6" w:rsidRPr="0063002E">
        <w:rPr>
          <w:color w:val="000000"/>
          <w:sz w:val="28"/>
        </w:rPr>
        <w:t>.</w:t>
      </w:r>
      <w:r w:rsidR="005F6024" w:rsidRPr="0063002E">
        <w:rPr>
          <w:color w:val="000000"/>
          <w:sz w:val="28"/>
        </w:rPr>
        <w:t xml:space="preserve"> </w:t>
      </w:r>
      <w:r w:rsidR="00C020D6" w:rsidRPr="0063002E">
        <w:rPr>
          <w:color w:val="000000"/>
          <w:sz w:val="28"/>
        </w:rPr>
        <w:t>=85см.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швеллера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vertAlign w:val="subscript"/>
          <w:lang w:val="en-US"/>
        </w:rPr>
        <w:t>h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выполняющая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роль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</w:t>
      </w:r>
      <w:r w:rsidR="005F6024" w:rsidRPr="0063002E">
        <w:rPr>
          <w:color w:val="000000"/>
          <w:sz w:val="28"/>
        </w:rPr>
        <w:t xml:space="preserve"> </w:t>
      </w:r>
      <w:r w:rsidR="00163806" w:rsidRPr="0063002E">
        <w:rPr>
          <w:color w:val="000000"/>
          <w:sz w:val="28"/>
        </w:rPr>
        <w:t>тормозной</w:t>
      </w:r>
      <w:r w:rsidR="005F6024" w:rsidRPr="0063002E">
        <w:rPr>
          <w:color w:val="000000"/>
          <w:sz w:val="28"/>
        </w:rPr>
        <w:t xml:space="preserve"> </w:t>
      </w:r>
      <w:r w:rsidR="00163806"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="00163806"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="00163806" w:rsidRPr="0063002E">
        <w:rPr>
          <w:color w:val="000000"/>
          <w:sz w:val="28"/>
        </w:rPr>
        <w:t>швеллера</w:t>
      </w:r>
      <w:r w:rsidR="005F6024" w:rsidRPr="0063002E">
        <w:rPr>
          <w:color w:val="000000"/>
          <w:sz w:val="28"/>
        </w:rPr>
        <w:t xml:space="preserve"> </w:t>
      </w:r>
      <w:r w:rsidR="00163806" w:rsidRPr="0063002E">
        <w:rPr>
          <w:color w:val="000000"/>
          <w:sz w:val="28"/>
        </w:rPr>
        <w:t>№</w:t>
      </w:r>
      <w:r w:rsidR="00C903C9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vertAlign w:val="subscript"/>
          <w:lang w:val="en-US"/>
        </w:rPr>
        <w:t>h</w:t>
      </w:r>
      <w:r w:rsidR="00163806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C903C9" w:rsidRPr="0063002E">
        <w:rPr>
          <w:color w:val="000000"/>
          <w:sz w:val="28"/>
        </w:rPr>
        <w:t>18</w:t>
      </w:r>
      <w:r w:rsidR="00163806" w:rsidRPr="0063002E">
        <w:rPr>
          <w:color w:val="000000"/>
          <w:sz w:val="28"/>
        </w:rPr>
        <w:t>,</w:t>
      </w:r>
      <w:r w:rsidR="00C903C9" w:rsidRPr="0063002E">
        <w:rPr>
          <w:color w:val="000000"/>
          <w:sz w:val="28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Момент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4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относительно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Х-Х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lang w:val="en-US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lang w:val="en-US"/>
        </w:rPr>
        <w:t>=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  <w:lang w:val="en-US"/>
        </w:rPr>
        <w:t>3</w:t>
      </w:r>
      <w:r w:rsidRPr="0063002E">
        <w:rPr>
          <w:color w:val="000000"/>
          <w:spacing w:val="-4"/>
          <w:sz w:val="28"/>
          <w:lang w:val="en-US"/>
        </w:rPr>
        <w:t>·t</w:t>
      </w:r>
      <w:r w:rsidRPr="0063002E">
        <w:rPr>
          <w:color w:val="000000"/>
          <w:spacing w:val="-4"/>
          <w:sz w:val="28"/>
          <w:vertAlign w:val="subscript"/>
          <w:lang w:val="en-US"/>
        </w:rPr>
        <w:t>w</w:t>
      </w:r>
      <w:r w:rsidRPr="0063002E">
        <w:rPr>
          <w:color w:val="000000"/>
          <w:spacing w:val="-4"/>
          <w:sz w:val="28"/>
          <w:lang w:val="en-US"/>
        </w:rPr>
        <w:t>/12+2·(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lang w:val="en-US"/>
        </w:rPr>
        <w:t>·t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vertAlign w:val="superscript"/>
          <w:lang w:val="en-US"/>
        </w:rPr>
        <w:t>3</w:t>
      </w:r>
      <w:r w:rsidRPr="0063002E">
        <w:rPr>
          <w:color w:val="000000"/>
          <w:spacing w:val="-4"/>
          <w:sz w:val="28"/>
          <w:lang w:val="en-US"/>
        </w:rPr>
        <w:t>/12+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fb</w:t>
      </w:r>
      <w:r w:rsidRPr="0063002E">
        <w:rPr>
          <w:color w:val="000000"/>
          <w:sz w:val="28"/>
          <w:lang w:val="en-US"/>
        </w:rPr>
        <w:t>(</w:t>
      </w:r>
      <w:r w:rsidR="000301EA" w:rsidRPr="0063002E">
        <w:rPr>
          <w:color w:val="000000"/>
          <w:sz w:val="28"/>
          <w:lang w:val="en-US"/>
        </w:rPr>
        <w:t>(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+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="000301EA"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lang w:val="en-US"/>
        </w:rPr>
        <w:t>)</w:t>
      </w:r>
      <w:r w:rsidR="00163806" w:rsidRPr="0063002E">
        <w:rPr>
          <w:color w:val="000000"/>
          <w:spacing w:val="-4"/>
          <w:sz w:val="28"/>
          <w:lang w:val="en-US"/>
        </w:rPr>
        <w:t>/2</w:t>
      </w:r>
      <w:r w:rsidR="000301EA" w:rsidRPr="0063002E">
        <w:rPr>
          <w:color w:val="000000"/>
          <w:spacing w:val="-4"/>
          <w:sz w:val="28"/>
          <w:lang w:val="en-US"/>
        </w:rPr>
        <w:t>)</w:t>
      </w:r>
      <w:r w:rsidR="000301EA" w:rsidRPr="0063002E">
        <w:rPr>
          <w:color w:val="000000"/>
          <w:spacing w:val="-4"/>
          <w:sz w:val="28"/>
          <w:vertAlign w:val="superscript"/>
          <w:lang w:val="en-US"/>
        </w:rPr>
        <w:t>2</w:t>
      </w:r>
      <w:r w:rsidRPr="0063002E">
        <w:rPr>
          <w:color w:val="000000"/>
          <w:spacing w:val="-4"/>
          <w:sz w:val="28"/>
          <w:lang w:val="en-US"/>
        </w:rPr>
        <w:t>)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163806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0301EA" w:rsidRPr="0063002E">
        <w:rPr>
          <w:color w:val="000000"/>
          <w:sz w:val="28"/>
        </w:rPr>
        <w:t>56,4</w:t>
      </w:r>
      <w:r w:rsidRPr="0063002E">
        <w:rPr>
          <w:color w:val="000000"/>
          <w:sz w:val="28"/>
          <w:vertAlign w:val="superscript"/>
        </w:rPr>
        <w:t>3</w:t>
      </w:r>
      <w:r w:rsidR="00163806" w:rsidRPr="0063002E">
        <w:rPr>
          <w:color w:val="000000"/>
          <w:spacing w:val="-4"/>
          <w:sz w:val="28"/>
        </w:rPr>
        <w:t>·</w:t>
      </w:r>
      <w:r w:rsidR="00C903C9" w:rsidRPr="0063002E">
        <w:rPr>
          <w:color w:val="000000"/>
          <w:spacing w:val="-4"/>
          <w:sz w:val="28"/>
        </w:rPr>
        <w:t>0</w:t>
      </w:r>
      <w:r w:rsidR="00163806" w:rsidRPr="0063002E">
        <w:rPr>
          <w:color w:val="000000"/>
          <w:spacing w:val="-4"/>
          <w:sz w:val="28"/>
        </w:rPr>
        <w:t>,</w:t>
      </w:r>
      <w:r w:rsidR="000301EA" w:rsidRPr="0063002E">
        <w:rPr>
          <w:color w:val="000000"/>
          <w:spacing w:val="-4"/>
          <w:sz w:val="28"/>
        </w:rPr>
        <w:t>9</w:t>
      </w:r>
      <w:r w:rsidRPr="0063002E">
        <w:rPr>
          <w:color w:val="000000"/>
          <w:spacing w:val="-4"/>
          <w:sz w:val="28"/>
        </w:rPr>
        <w:t>/12+2·(</w:t>
      </w:r>
      <w:r w:rsidR="005F6024" w:rsidRPr="0063002E">
        <w:rPr>
          <w:color w:val="000000"/>
          <w:sz w:val="28"/>
        </w:rPr>
        <w:t xml:space="preserve"> </w:t>
      </w:r>
      <w:r w:rsidR="00C903C9" w:rsidRPr="0063002E">
        <w:rPr>
          <w:color w:val="000000"/>
          <w:sz w:val="28"/>
        </w:rPr>
        <w:t>18</w:t>
      </w:r>
      <w:r w:rsidR="00163806" w:rsidRPr="0063002E">
        <w:rPr>
          <w:color w:val="000000"/>
          <w:spacing w:val="-4"/>
          <w:sz w:val="28"/>
        </w:rPr>
        <w:t>·1</w:t>
      </w:r>
      <w:r w:rsidR="000301EA" w:rsidRPr="0063002E">
        <w:rPr>
          <w:color w:val="000000"/>
          <w:spacing w:val="-4"/>
          <w:sz w:val="28"/>
        </w:rPr>
        <w:t>,8</w:t>
      </w:r>
      <w:r w:rsidRPr="0063002E">
        <w:rPr>
          <w:color w:val="000000"/>
          <w:spacing w:val="-4"/>
          <w:sz w:val="28"/>
          <w:vertAlign w:val="superscript"/>
        </w:rPr>
        <w:t>3</w:t>
      </w:r>
      <w:r w:rsidRPr="0063002E">
        <w:rPr>
          <w:color w:val="000000"/>
          <w:spacing w:val="-4"/>
          <w:sz w:val="28"/>
        </w:rPr>
        <w:t>/12+</w:t>
      </w:r>
      <w:r w:rsidR="005F6024" w:rsidRPr="0063002E">
        <w:rPr>
          <w:color w:val="000000"/>
          <w:sz w:val="28"/>
        </w:rPr>
        <w:t xml:space="preserve"> </w:t>
      </w:r>
      <w:r w:rsidR="000301EA" w:rsidRPr="0063002E">
        <w:rPr>
          <w:color w:val="000000"/>
          <w:sz w:val="28"/>
        </w:rPr>
        <w:t>32,4</w:t>
      </w:r>
      <w:r w:rsidR="00163806" w:rsidRPr="0063002E">
        <w:rPr>
          <w:color w:val="000000"/>
          <w:sz w:val="28"/>
        </w:rPr>
        <w:t>(</w:t>
      </w:r>
      <w:r w:rsidR="000301EA" w:rsidRPr="0063002E">
        <w:rPr>
          <w:color w:val="000000"/>
          <w:sz w:val="28"/>
        </w:rPr>
        <w:t>(56,4</w:t>
      </w:r>
      <w:r w:rsidRPr="0063002E">
        <w:rPr>
          <w:color w:val="000000"/>
          <w:sz w:val="28"/>
        </w:rPr>
        <w:t>+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163806" w:rsidRPr="0063002E">
        <w:rPr>
          <w:color w:val="000000"/>
          <w:spacing w:val="-4"/>
          <w:sz w:val="28"/>
        </w:rPr>
        <w:t>1,</w:t>
      </w:r>
      <w:r w:rsidR="000301EA" w:rsidRPr="0063002E">
        <w:rPr>
          <w:color w:val="000000"/>
          <w:spacing w:val="-4"/>
          <w:sz w:val="28"/>
        </w:rPr>
        <w:t>8</w:t>
      </w:r>
      <w:r w:rsidRPr="0063002E">
        <w:rPr>
          <w:color w:val="000000"/>
          <w:spacing w:val="-4"/>
          <w:sz w:val="28"/>
        </w:rPr>
        <w:t>)</w:t>
      </w:r>
      <w:r w:rsidR="00163806" w:rsidRPr="0063002E">
        <w:rPr>
          <w:color w:val="000000"/>
          <w:spacing w:val="-4"/>
          <w:sz w:val="28"/>
        </w:rPr>
        <w:t>/</w:t>
      </w:r>
      <w:r w:rsidR="00C903C9" w:rsidRPr="0063002E">
        <w:rPr>
          <w:color w:val="000000"/>
          <w:spacing w:val="-4"/>
          <w:sz w:val="28"/>
        </w:rPr>
        <w:t>4</w:t>
      </w:r>
      <w:r w:rsidR="000301EA" w:rsidRPr="0063002E">
        <w:rPr>
          <w:color w:val="000000"/>
          <w:spacing w:val="-4"/>
          <w:sz w:val="28"/>
        </w:rPr>
        <w:t>)</w:t>
      </w:r>
      <w:r w:rsidR="000301EA"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)=</w:t>
      </w:r>
      <w:r w:rsidR="000301EA" w:rsidRPr="0063002E">
        <w:rPr>
          <w:color w:val="000000"/>
          <w:spacing w:val="-4"/>
          <w:sz w:val="28"/>
        </w:rPr>
        <w:t>68346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4</w:t>
      </w:r>
    </w:p>
    <w:p w:rsidR="00C903C9" w:rsidRPr="0063002E" w:rsidRDefault="00C903C9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5F6024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Расстояние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центра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тяжести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тормозной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-Y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(см)</w:t>
      </w:r>
    </w:p>
    <w:p w:rsidR="001C67C7" w:rsidRPr="0063002E" w:rsidRDefault="005F6024" w:rsidP="00627493">
      <w:pPr>
        <w:spacing w:line="360" w:lineRule="auto"/>
        <w:ind w:firstLine="708"/>
        <w:jc w:val="both"/>
        <w:rPr>
          <w:color w:val="000000"/>
          <w:spacing w:val="-4"/>
          <w:sz w:val="28"/>
          <w:lang w:val="en-US"/>
        </w:rPr>
      </w:pPr>
      <w:r w:rsidRPr="0063002E">
        <w:rPr>
          <w:color w:val="000000"/>
          <w:spacing w:val="-4"/>
          <w:sz w:val="28"/>
          <w:lang w:val="en-US"/>
        </w:rPr>
        <w:br w:type="page"/>
      </w:r>
      <w:r w:rsidR="001C67C7" w:rsidRPr="0063002E">
        <w:rPr>
          <w:color w:val="000000"/>
          <w:spacing w:val="-4"/>
          <w:sz w:val="28"/>
        </w:rPr>
        <w:t>Х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c</w:t>
      </w:r>
      <w:r w:rsidR="001C67C7" w:rsidRPr="0063002E">
        <w:rPr>
          <w:color w:val="000000"/>
          <w:spacing w:val="-4"/>
          <w:sz w:val="28"/>
          <w:lang w:val="en-US"/>
        </w:rPr>
        <w:t>=(A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="001C67C7" w:rsidRPr="0063002E">
        <w:rPr>
          <w:color w:val="000000"/>
          <w:spacing w:val="-4"/>
          <w:sz w:val="28"/>
          <w:lang w:val="en-US"/>
        </w:rPr>
        <w:t>·X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cho</w:t>
      </w:r>
      <w:r w:rsidR="001C67C7" w:rsidRPr="0063002E">
        <w:rPr>
          <w:color w:val="000000"/>
          <w:spacing w:val="-4"/>
          <w:sz w:val="28"/>
          <w:lang w:val="en-US"/>
        </w:rPr>
        <w:t>+A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="001C67C7" w:rsidRPr="0063002E">
        <w:rPr>
          <w:color w:val="000000"/>
          <w:spacing w:val="-4"/>
          <w:sz w:val="28"/>
          <w:lang w:val="en-US"/>
        </w:rPr>
        <w:t>·</w:t>
      </w:r>
      <w:r w:rsidRPr="0063002E">
        <w:rPr>
          <w:color w:val="000000"/>
          <w:spacing w:val="-4"/>
          <w:sz w:val="28"/>
          <w:lang w:val="en-US"/>
        </w:rPr>
        <w:t xml:space="preserve"> </w:t>
      </w:r>
      <w:r w:rsidR="001C67C7" w:rsidRPr="0063002E">
        <w:rPr>
          <w:color w:val="000000"/>
          <w:spacing w:val="-4"/>
          <w:sz w:val="28"/>
          <w:lang w:val="en-US"/>
        </w:rPr>
        <w:t>X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sho</w:t>
      </w:r>
      <w:r w:rsidR="001C67C7" w:rsidRPr="0063002E">
        <w:rPr>
          <w:color w:val="000000"/>
          <w:spacing w:val="-4"/>
          <w:sz w:val="28"/>
          <w:lang w:val="en-US"/>
        </w:rPr>
        <w:t>)/(</w:t>
      </w:r>
      <w:r w:rsidRPr="0063002E">
        <w:rPr>
          <w:color w:val="000000"/>
          <w:spacing w:val="-4"/>
          <w:sz w:val="28"/>
          <w:lang w:val="en-US"/>
        </w:rPr>
        <w:t xml:space="preserve"> </w:t>
      </w:r>
      <w:r w:rsidR="001C67C7" w:rsidRPr="0063002E">
        <w:rPr>
          <w:color w:val="000000"/>
          <w:spacing w:val="-4"/>
          <w:sz w:val="28"/>
          <w:lang w:val="en-US"/>
        </w:rPr>
        <w:t>A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="001C67C7" w:rsidRPr="0063002E">
        <w:rPr>
          <w:color w:val="000000"/>
          <w:spacing w:val="-4"/>
          <w:sz w:val="28"/>
          <w:lang w:val="en-US"/>
        </w:rPr>
        <w:t>+</w:t>
      </w:r>
      <w:r w:rsidRPr="0063002E">
        <w:rPr>
          <w:color w:val="000000"/>
          <w:spacing w:val="-4"/>
          <w:sz w:val="28"/>
          <w:lang w:val="en-US"/>
        </w:rPr>
        <w:t xml:space="preserve"> </w:t>
      </w:r>
      <w:r w:rsidR="001C67C7" w:rsidRPr="0063002E">
        <w:rPr>
          <w:color w:val="000000"/>
          <w:spacing w:val="-4"/>
          <w:sz w:val="28"/>
          <w:lang w:val="en-US"/>
        </w:rPr>
        <w:t>A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="001C67C7" w:rsidRPr="0063002E">
        <w:rPr>
          <w:color w:val="000000"/>
          <w:spacing w:val="-4"/>
          <w:sz w:val="28"/>
          <w:lang w:val="en-US"/>
        </w:rPr>
        <w:t>+</w:t>
      </w:r>
      <w:r w:rsidR="000301EA" w:rsidRPr="0063002E">
        <w:rPr>
          <w:color w:val="000000"/>
          <w:spacing w:val="-4"/>
          <w:sz w:val="28"/>
          <w:lang w:val="en-US"/>
        </w:rPr>
        <w:t>2</w:t>
      </w:r>
      <w:r w:rsidR="001C67C7" w:rsidRPr="0063002E">
        <w:rPr>
          <w:color w:val="000000"/>
          <w:spacing w:val="-4"/>
          <w:sz w:val="28"/>
          <w:lang w:val="en-US"/>
        </w:rPr>
        <w:t>A</w:t>
      </w:r>
      <w:r w:rsidR="001C67C7" w:rsidRPr="0063002E">
        <w:rPr>
          <w:color w:val="000000"/>
          <w:spacing w:val="-4"/>
          <w:sz w:val="28"/>
          <w:vertAlign w:val="subscript"/>
          <w:lang w:val="en-US"/>
        </w:rPr>
        <w:t>ft</w:t>
      </w:r>
      <w:r w:rsidR="001C67C7" w:rsidRPr="0063002E">
        <w:rPr>
          <w:color w:val="000000"/>
          <w:spacing w:val="-4"/>
          <w:sz w:val="28"/>
          <w:lang w:val="en-US"/>
        </w:rPr>
        <w:t>)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Х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  <w:r w:rsidR="00163806" w:rsidRPr="0063002E">
        <w:rPr>
          <w:color w:val="000000"/>
          <w:spacing w:val="-4"/>
          <w:sz w:val="28"/>
        </w:rPr>
        <w:t>=(</w:t>
      </w:r>
      <w:r w:rsidR="00C903C9" w:rsidRPr="0063002E">
        <w:rPr>
          <w:color w:val="000000"/>
          <w:spacing w:val="-4"/>
          <w:sz w:val="28"/>
        </w:rPr>
        <w:t>18</w:t>
      </w:r>
      <w:r w:rsidR="00163806" w:rsidRPr="0063002E">
        <w:rPr>
          <w:color w:val="000000"/>
          <w:spacing w:val="-4"/>
          <w:sz w:val="28"/>
        </w:rPr>
        <w:t>,</w:t>
      </w:r>
      <w:r w:rsidR="00C903C9" w:rsidRPr="0063002E">
        <w:rPr>
          <w:color w:val="000000"/>
          <w:spacing w:val="-4"/>
          <w:sz w:val="28"/>
        </w:rPr>
        <w:t>1</w:t>
      </w:r>
      <w:r w:rsidR="00163806" w:rsidRPr="0063002E">
        <w:rPr>
          <w:color w:val="000000"/>
          <w:spacing w:val="-4"/>
          <w:sz w:val="28"/>
        </w:rPr>
        <w:t>·8</w:t>
      </w:r>
      <w:r w:rsidR="00C903C9" w:rsidRPr="0063002E">
        <w:rPr>
          <w:color w:val="000000"/>
          <w:spacing w:val="-4"/>
          <w:sz w:val="28"/>
        </w:rPr>
        <w:t>3</w:t>
      </w:r>
      <w:r w:rsidR="00163806" w:rsidRPr="0063002E">
        <w:rPr>
          <w:color w:val="000000"/>
          <w:spacing w:val="-4"/>
          <w:sz w:val="28"/>
        </w:rPr>
        <w:t>+51·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0301EA" w:rsidRPr="0063002E">
        <w:rPr>
          <w:color w:val="000000"/>
          <w:spacing w:val="-4"/>
          <w:sz w:val="28"/>
        </w:rPr>
        <w:t>40</w:t>
      </w:r>
      <w:r w:rsidR="00163806" w:rsidRPr="0063002E">
        <w:rPr>
          <w:color w:val="000000"/>
          <w:spacing w:val="-4"/>
          <w:sz w:val="28"/>
        </w:rPr>
        <w:t>,</w:t>
      </w:r>
      <w:r w:rsidR="00C903C9" w:rsidRPr="0063002E">
        <w:rPr>
          <w:color w:val="000000"/>
          <w:spacing w:val="-4"/>
          <w:sz w:val="28"/>
        </w:rPr>
        <w:t>5</w:t>
      </w:r>
      <w:r w:rsidR="00163806" w:rsidRPr="0063002E">
        <w:rPr>
          <w:color w:val="000000"/>
          <w:spacing w:val="-4"/>
          <w:sz w:val="28"/>
        </w:rPr>
        <w:t>)/(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C903C9" w:rsidRPr="0063002E">
        <w:rPr>
          <w:color w:val="000000"/>
          <w:spacing w:val="-4"/>
          <w:sz w:val="28"/>
        </w:rPr>
        <w:t>18</w:t>
      </w:r>
      <w:r w:rsidR="00163806" w:rsidRPr="0063002E">
        <w:rPr>
          <w:color w:val="000000"/>
          <w:spacing w:val="-4"/>
          <w:sz w:val="28"/>
        </w:rPr>
        <w:t>,</w:t>
      </w:r>
      <w:r w:rsidR="00C903C9" w:rsidRPr="0063002E">
        <w:rPr>
          <w:color w:val="000000"/>
          <w:spacing w:val="-4"/>
          <w:sz w:val="28"/>
        </w:rPr>
        <w:t>1</w:t>
      </w:r>
      <w:r w:rsidRPr="0063002E">
        <w:rPr>
          <w:color w:val="000000"/>
          <w:spacing w:val="-4"/>
          <w:sz w:val="28"/>
        </w:rPr>
        <w:t>+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51+</w:t>
      </w:r>
      <w:r w:rsidR="000301EA" w:rsidRPr="0063002E">
        <w:rPr>
          <w:color w:val="000000"/>
          <w:spacing w:val="-4"/>
          <w:sz w:val="28"/>
        </w:rPr>
        <w:t>2*32,4</w:t>
      </w:r>
      <w:r w:rsidRPr="0063002E">
        <w:rPr>
          <w:color w:val="000000"/>
          <w:spacing w:val="-4"/>
          <w:sz w:val="28"/>
        </w:rPr>
        <w:t>)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=</w:t>
      </w:r>
      <w:r w:rsidR="000301EA" w:rsidRPr="0063002E">
        <w:rPr>
          <w:color w:val="000000"/>
          <w:spacing w:val="-4"/>
          <w:sz w:val="28"/>
        </w:rPr>
        <w:t>26</w:t>
      </w:r>
      <w:r w:rsidR="00163806" w:rsidRPr="0063002E">
        <w:rPr>
          <w:color w:val="000000"/>
          <w:spacing w:val="-4"/>
          <w:sz w:val="28"/>
        </w:rPr>
        <w:t>,</w:t>
      </w:r>
      <w:r w:rsidR="000301EA" w:rsidRPr="0063002E">
        <w:rPr>
          <w:color w:val="000000"/>
          <w:spacing w:val="-4"/>
          <w:sz w:val="28"/>
        </w:rPr>
        <w:t>7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</w:p>
    <w:p w:rsidR="00C903C9" w:rsidRPr="0063002E" w:rsidRDefault="00C903C9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cho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–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расстояние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-</w:t>
      </w:r>
      <w:r w:rsidRPr="0063002E">
        <w:rPr>
          <w:color w:val="000000"/>
          <w:spacing w:val="-4"/>
          <w:sz w:val="28"/>
          <w:lang w:val="en-US"/>
        </w:rPr>
        <w:t>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центра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тяжести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окаймляющего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швеллера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sho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–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расстояние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Pr="0063002E">
        <w:rPr>
          <w:color w:val="000000"/>
          <w:spacing w:val="-4"/>
          <w:sz w:val="28"/>
        </w:rPr>
        <w:t>-Y</w:t>
      </w:r>
      <w:r w:rsidRPr="0063002E">
        <w:rPr>
          <w:color w:val="000000"/>
          <w:spacing w:val="-4"/>
          <w:sz w:val="28"/>
          <w:vertAlign w:val="subscript"/>
        </w:rPr>
        <w:t>0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до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центра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тяжести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тормозного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листа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Момент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инерции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площади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поперечного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сечения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тормозной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относительно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Y</w:t>
      </w:r>
      <w:r w:rsidRPr="0063002E">
        <w:rPr>
          <w:color w:val="000000"/>
          <w:spacing w:val="-4"/>
          <w:sz w:val="28"/>
        </w:rPr>
        <w:t>-</w:t>
      </w:r>
      <w:r w:rsidRPr="0063002E">
        <w:rPr>
          <w:color w:val="000000"/>
          <w:spacing w:val="-4"/>
          <w:sz w:val="28"/>
          <w:lang w:val="en-US"/>
        </w:rPr>
        <w:t>Y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(см</w:t>
      </w:r>
      <w:r w:rsidRPr="0063002E">
        <w:rPr>
          <w:color w:val="000000"/>
          <w:spacing w:val="-4"/>
          <w:sz w:val="28"/>
          <w:vertAlign w:val="superscript"/>
        </w:rPr>
        <w:t>4</w:t>
      </w:r>
      <w:r w:rsidRPr="0063002E">
        <w:rPr>
          <w:color w:val="000000"/>
          <w:spacing w:val="-4"/>
          <w:sz w:val="28"/>
        </w:rPr>
        <w:t>)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  <w:lang w:val="en-US"/>
        </w:rPr>
      </w:pP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  <w:lang w:val="en-US"/>
        </w:rPr>
        <w:t>=I</w:t>
      </w:r>
      <w:r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Pr="0063002E">
        <w:rPr>
          <w:color w:val="000000"/>
          <w:spacing w:val="-4"/>
          <w:sz w:val="28"/>
          <w:lang w:val="en-US"/>
        </w:rPr>
        <w:t>+A</w:t>
      </w:r>
      <w:r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Pr="0063002E">
        <w:rPr>
          <w:color w:val="000000"/>
          <w:spacing w:val="-4"/>
          <w:sz w:val="28"/>
          <w:vertAlign w:val="superscript"/>
          <w:lang w:val="en-US"/>
        </w:rPr>
        <w:t>2</w:t>
      </w:r>
      <w:r w:rsidRPr="0063002E">
        <w:rPr>
          <w:color w:val="000000"/>
          <w:spacing w:val="-4"/>
          <w:sz w:val="28"/>
          <w:lang w:val="en-US"/>
        </w:rPr>
        <w:t>+t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  <w:lang w:val="en-US"/>
        </w:rPr>
        <w:t>b</w:t>
      </w:r>
      <w:r w:rsidRPr="0063002E">
        <w:rPr>
          <w:color w:val="000000"/>
          <w:spacing w:val="-4"/>
          <w:sz w:val="28"/>
          <w:vertAlign w:val="superscript"/>
          <w:lang w:val="en-US"/>
        </w:rPr>
        <w:t>3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  <w:lang w:val="en-US"/>
        </w:rPr>
        <w:t>/12+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A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  <w:vertAlign w:val="superscript"/>
          <w:lang w:val="en-US"/>
        </w:rPr>
        <w:t>2</w:t>
      </w:r>
      <w:r w:rsidRPr="0063002E">
        <w:rPr>
          <w:color w:val="000000"/>
          <w:spacing w:val="-4"/>
          <w:sz w:val="28"/>
          <w:lang w:val="en-US"/>
        </w:rPr>
        <w:t>+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lang w:val="en-US"/>
        </w:rPr>
        <w:t>b</w:t>
      </w:r>
      <w:r w:rsidRPr="0063002E">
        <w:rPr>
          <w:color w:val="000000"/>
          <w:spacing w:val="-4"/>
          <w:sz w:val="28"/>
          <w:vertAlign w:val="superscript"/>
          <w:lang w:val="en-US"/>
        </w:rPr>
        <w:t>3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lang w:val="en-US"/>
        </w:rPr>
        <w:t>/12+A</w:t>
      </w:r>
      <w:r w:rsidRPr="0063002E">
        <w:rPr>
          <w:color w:val="000000"/>
          <w:spacing w:val="-4"/>
          <w:sz w:val="28"/>
          <w:vertAlign w:val="subscript"/>
          <w:lang w:val="en-US"/>
        </w:rPr>
        <w:t>ft</w:t>
      </w: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  <w:r w:rsidRPr="0063002E">
        <w:rPr>
          <w:color w:val="000000"/>
          <w:spacing w:val="-4"/>
          <w:sz w:val="28"/>
          <w:vertAlign w:val="superscript"/>
          <w:lang w:val="en-US"/>
        </w:rPr>
        <w:t>2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  <w:lang w:val="en-US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где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Pr="0063002E">
        <w:rPr>
          <w:color w:val="000000"/>
          <w:spacing w:val="-4"/>
          <w:sz w:val="28"/>
        </w:rPr>
        <w:t>-расстояние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Y-Y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до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центра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тяжести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швеллера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X</w:t>
      </w:r>
      <w:r w:rsidRPr="0063002E">
        <w:rPr>
          <w:color w:val="000000"/>
          <w:spacing w:val="-4"/>
          <w:sz w:val="28"/>
          <w:vertAlign w:val="subscript"/>
          <w:lang w:val="en-US"/>
        </w:rPr>
        <w:t>sh</w:t>
      </w:r>
      <w:r w:rsidRPr="0063002E">
        <w:rPr>
          <w:color w:val="000000"/>
          <w:spacing w:val="-4"/>
          <w:sz w:val="28"/>
        </w:rPr>
        <w:t>-расстояние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Y-Y</w:t>
      </w:r>
      <w:r w:rsidR="005F6024" w:rsidRPr="0063002E">
        <w:rPr>
          <w:color w:val="000000"/>
          <w:spacing w:val="-4"/>
          <w:sz w:val="28"/>
          <w:vertAlign w:val="subscript"/>
        </w:rPr>
        <w:t xml:space="preserve"> </w:t>
      </w:r>
      <w:r w:rsidRPr="0063002E">
        <w:rPr>
          <w:color w:val="000000"/>
          <w:spacing w:val="-4"/>
          <w:sz w:val="28"/>
        </w:rPr>
        <w:t>до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центра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тяжести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тормозного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листа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ch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собственный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момент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инерции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швеллера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</w:rPr>
        <w:t>=</w:t>
      </w:r>
      <w:r w:rsidR="009C3710" w:rsidRPr="0063002E">
        <w:rPr>
          <w:color w:val="000000"/>
          <w:spacing w:val="-4"/>
          <w:sz w:val="28"/>
        </w:rPr>
        <w:t>63</w:t>
      </w:r>
      <w:r w:rsidR="00FA62A1" w:rsidRPr="0063002E">
        <w:rPr>
          <w:color w:val="000000"/>
          <w:spacing w:val="-4"/>
          <w:sz w:val="28"/>
        </w:rPr>
        <w:t>+</w:t>
      </w:r>
      <w:r w:rsidR="00C903C9" w:rsidRPr="0063002E">
        <w:rPr>
          <w:color w:val="000000"/>
          <w:spacing w:val="-4"/>
          <w:sz w:val="28"/>
        </w:rPr>
        <w:t>18</w:t>
      </w:r>
      <w:r w:rsidR="00FA62A1" w:rsidRPr="0063002E">
        <w:rPr>
          <w:color w:val="000000"/>
          <w:spacing w:val="-4"/>
          <w:sz w:val="28"/>
        </w:rPr>
        <w:t>,</w:t>
      </w:r>
      <w:r w:rsidR="00C903C9" w:rsidRPr="0063002E">
        <w:rPr>
          <w:color w:val="000000"/>
          <w:spacing w:val="-4"/>
          <w:sz w:val="28"/>
        </w:rPr>
        <w:t>1</w:t>
      </w:r>
      <w:r w:rsidRPr="0063002E">
        <w:rPr>
          <w:color w:val="000000"/>
          <w:spacing w:val="-4"/>
          <w:sz w:val="28"/>
        </w:rPr>
        <w:t>·</w:t>
      </w:r>
      <w:r w:rsidR="009C3710" w:rsidRPr="0063002E">
        <w:rPr>
          <w:color w:val="000000"/>
          <w:spacing w:val="-4"/>
          <w:sz w:val="28"/>
        </w:rPr>
        <w:t>56</w:t>
      </w:r>
      <w:r w:rsidR="00FA62A1" w:rsidRPr="0063002E">
        <w:rPr>
          <w:color w:val="000000"/>
          <w:spacing w:val="-4"/>
          <w:sz w:val="28"/>
        </w:rPr>
        <w:t>,</w:t>
      </w:r>
      <w:r w:rsidR="00C903C9" w:rsidRPr="0063002E">
        <w:rPr>
          <w:color w:val="000000"/>
          <w:spacing w:val="-4"/>
          <w:sz w:val="28"/>
        </w:rPr>
        <w:t>3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+0,6·85</w:t>
      </w:r>
      <w:r w:rsidRPr="0063002E">
        <w:rPr>
          <w:color w:val="000000"/>
          <w:spacing w:val="-4"/>
          <w:sz w:val="28"/>
          <w:vertAlign w:val="superscript"/>
        </w:rPr>
        <w:t>3</w:t>
      </w:r>
      <w:r w:rsidR="00FA62A1" w:rsidRPr="0063002E">
        <w:rPr>
          <w:color w:val="000000"/>
          <w:spacing w:val="-4"/>
          <w:sz w:val="28"/>
        </w:rPr>
        <w:t>/12+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FA62A1" w:rsidRPr="0063002E">
        <w:rPr>
          <w:color w:val="000000"/>
          <w:spacing w:val="-4"/>
          <w:sz w:val="28"/>
        </w:rPr>
        <w:t>51·</w:t>
      </w:r>
      <w:r w:rsidR="009C3710" w:rsidRPr="0063002E">
        <w:rPr>
          <w:color w:val="000000"/>
          <w:spacing w:val="-4"/>
          <w:sz w:val="28"/>
        </w:rPr>
        <w:t>13</w:t>
      </w:r>
      <w:r w:rsidR="00FA62A1" w:rsidRPr="0063002E">
        <w:rPr>
          <w:color w:val="000000"/>
          <w:spacing w:val="-4"/>
          <w:sz w:val="28"/>
        </w:rPr>
        <w:t>,</w:t>
      </w:r>
      <w:r w:rsidR="009C3710" w:rsidRPr="0063002E">
        <w:rPr>
          <w:color w:val="000000"/>
          <w:spacing w:val="-4"/>
          <w:sz w:val="28"/>
        </w:rPr>
        <w:t>8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="00FA62A1" w:rsidRPr="0063002E">
        <w:rPr>
          <w:color w:val="000000"/>
          <w:spacing w:val="-4"/>
          <w:sz w:val="28"/>
        </w:rPr>
        <w:t>+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FA62A1" w:rsidRPr="0063002E">
        <w:rPr>
          <w:color w:val="000000"/>
          <w:spacing w:val="-4"/>
          <w:sz w:val="28"/>
        </w:rPr>
        <w:t>1,</w:t>
      </w:r>
      <w:r w:rsidR="009C3710" w:rsidRPr="0063002E">
        <w:rPr>
          <w:color w:val="000000"/>
          <w:spacing w:val="-4"/>
          <w:sz w:val="28"/>
        </w:rPr>
        <w:t>8</w:t>
      </w:r>
      <w:r w:rsidR="00FA62A1" w:rsidRPr="0063002E">
        <w:rPr>
          <w:color w:val="000000"/>
          <w:spacing w:val="-4"/>
          <w:sz w:val="28"/>
        </w:rPr>
        <w:t>·</w:t>
      </w:r>
      <w:r w:rsidR="00C903C9" w:rsidRPr="0063002E">
        <w:rPr>
          <w:color w:val="000000"/>
          <w:spacing w:val="-4"/>
          <w:sz w:val="28"/>
        </w:rPr>
        <w:t>18</w:t>
      </w:r>
      <w:r w:rsidRPr="0063002E">
        <w:rPr>
          <w:color w:val="000000"/>
          <w:spacing w:val="-4"/>
          <w:sz w:val="28"/>
          <w:vertAlign w:val="superscript"/>
        </w:rPr>
        <w:t>3</w:t>
      </w:r>
      <w:r w:rsidRPr="0063002E">
        <w:rPr>
          <w:color w:val="000000"/>
          <w:spacing w:val="-4"/>
          <w:sz w:val="28"/>
        </w:rPr>
        <w:t>/12+</w:t>
      </w:r>
      <w:r w:rsidR="009C3710" w:rsidRPr="0063002E">
        <w:rPr>
          <w:color w:val="000000"/>
          <w:spacing w:val="-4"/>
          <w:sz w:val="28"/>
        </w:rPr>
        <w:t>32,4</w:t>
      </w:r>
      <w:r w:rsidRPr="0063002E">
        <w:rPr>
          <w:color w:val="000000"/>
          <w:spacing w:val="-4"/>
          <w:sz w:val="28"/>
        </w:rPr>
        <w:t>·</w:t>
      </w:r>
      <w:r w:rsidR="009C3710" w:rsidRPr="0063002E">
        <w:rPr>
          <w:color w:val="000000"/>
          <w:spacing w:val="-4"/>
          <w:sz w:val="28"/>
        </w:rPr>
        <w:t>26</w:t>
      </w:r>
      <w:r w:rsidR="00FA62A1" w:rsidRPr="0063002E">
        <w:rPr>
          <w:color w:val="000000"/>
          <w:spacing w:val="-4"/>
          <w:sz w:val="28"/>
        </w:rPr>
        <w:t>,</w:t>
      </w:r>
      <w:r w:rsidR="009C3710" w:rsidRPr="0063002E">
        <w:rPr>
          <w:color w:val="000000"/>
          <w:spacing w:val="-4"/>
          <w:sz w:val="28"/>
        </w:rPr>
        <w:t>7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=</w:t>
      </w:r>
      <w:r w:rsidR="009C3710" w:rsidRPr="0063002E">
        <w:rPr>
          <w:color w:val="000000"/>
          <w:spacing w:val="-4"/>
          <w:sz w:val="28"/>
        </w:rPr>
        <w:t>121826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4</w:t>
      </w:r>
    </w:p>
    <w:p w:rsidR="00C903C9" w:rsidRPr="0063002E" w:rsidRDefault="00C903C9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Моменты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сопротивления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C3710" w:rsidRPr="0063002E">
        <w:rPr>
          <w:color w:val="000000"/>
          <w:spacing w:val="-4"/>
          <w:sz w:val="28"/>
        </w:rPr>
        <w:t>площади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C3710" w:rsidRPr="0063002E">
        <w:rPr>
          <w:color w:val="000000"/>
          <w:spacing w:val="-4"/>
          <w:sz w:val="28"/>
        </w:rPr>
        <w:t>поперечного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C3710" w:rsidRPr="0063002E">
        <w:rPr>
          <w:color w:val="000000"/>
          <w:spacing w:val="-4"/>
          <w:sz w:val="28"/>
        </w:rPr>
        <w:t>сечения</w:t>
      </w:r>
      <w:r w:rsidRPr="0063002E">
        <w:rPr>
          <w:color w:val="000000"/>
          <w:spacing w:val="-4"/>
          <w:sz w:val="28"/>
        </w:rPr>
        <w:t>: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-подкрановой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относительно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Х-Х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pacing w:val="-4"/>
          <w:sz w:val="28"/>
          <w:lang w:val="en-US"/>
        </w:rPr>
        <w:t>W</w:t>
      </w:r>
      <w:r w:rsidRPr="0063002E">
        <w:rPr>
          <w:color w:val="000000"/>
          <w:spacing w:val="-4"/>
          <w:sz w:val="28"/>
          <w:vertAlign w:val="subscript"/>
          <w:lang w:val="en-US"/>
        </w:rPr>
        <w:t>x</w:t>
      </w:r>
      <w:r w:rsidRPr="0063002E">
        <w:rPr>
          <w:color w:val="000000"/>
          <w:spacing w:val="-4"/>
          <w:sz w:val="28"/>
        </w:rPr>
        <w:t>=</w:t>
      </w:r>
      <w:r w:rsidR="00FA62A1" w:rsidRPr="0063002E">
        <w:rPr>
          <w:color w:val="000000"/>
          <w:spacing w:val="-4"/>
          <w:sz w:val="28"/>
        </w:rPr>
        <w:t>2</w:t>
      </w: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x</w:t>
      </w:r>
      <w:r w:rsidR="00FA62A1" w:rsidRPr="0063002E">
        <w:rPr>
          <w:color w:val="000000"/>
          <w:spacing w:val="-4"/>
          <w:sz w:val="28"/>
        </w:rPr>
        <w:t>/</w:t>
      </w:r>
      <w:r w:rsidR="00FA62A1" w:rsidRPr="0063002E">
        <w:rPr>
          <w:color w:val="000000"/>
          <w:spacing w:val="-4"/>
          <w:sz w:val="28"/>
          <w:lang w:val="en-GB"/>
        </w:rPr>
        <w:t>h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W</w:t>
      </w:r>
      <w:r w:rsidRPr="0063002E">
        <w:rPr>
          <w:color w:val="000000"/>
          <w:spacing w:val="-4"/>
          <w:sz w:val="28"/>
          <w:vertAlign w:val="subscript"/>
          <w:lang w:val="en-US"/>
        </w:rPr>
        <w:t>x</w:t>
      </w:r>
      <w:r w:rsidR="00FA62A1" w:rsidRPr="0063002E">
        <w:rPr>
          <w:color w:val="000000"/>
          <w:spacing w:val="-4"/>
          <w:sz w:val="28"/>
        </w:rPr>
        <w:t>=</w:t>
      </w:r>
      <w:r w:rsidR="009C3710" w:rsidRPr="0063002E">
        <w:rPr>
          <w:color w:val="000000"/>
          <w:spacing w:val="-4"/>
          <w:sz w:val="28"/>
        </w:rPr>
        <w:t>2*68346/60=2278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3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  <w:r w:rsidRPr="0063002E">
        <w:rPr>
          <w:color w:val="000000"/>
          <w:spacing w:val="-4"/>
          <w:sz w:val="28"/>
        </w:rPr>
        <w:t>-тормозной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относительно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оси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Y-Y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  <w:lang w:val="en-US"/>
        </w:rPr>
      </w:pPr>
      <w:r w:rsidRPr="0063002E">
        <w:rPr>
          <w:color w:val="000000"/>
          <w:spacing w:val="-4"/>
          <w:sz w:val="28"/>
          <w:lang w:val="en-US"/>
        </w:rPr>
        <w:t>W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  <w:lang w:val="en-US"/>
        </w:rPr>
        <w:t>=I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Pr="0063002E">
        <w:rPr>
          <w:color w:val="000000"/>
          <w:spacing w:val="-4"/>
          <w:sz w:val="28"/>
          <w:lang w:val="en-US"/>
        </w:rPr>
        <w:t>/(X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  <w:r w:rsidRPr="0063002E">
        <w:rPr>
          <w:color w:val="000000"/>
          <w:spacing w:val="-4"/>
          <w:sz w:val="28"/>
          <w:lang w:val="en-US"/>
        </w:rPr>
        <w:t>+b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  <w:lang w:val="en-US"/>
        </w:rPr>
        <w:t>/2)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W</w:t>
      </w:r>
      <w:r w:rsidRPr="0063002E">
        <w:rPr>
          <w:color w:val="000000"/>
          <w:spacing w:val="-4"/>
          <w:sz w:val="28"/>
          <w:vertAlign w:val="subscript"/>
          <w:lang w:val="en-US"/>
        </w:rPr>
        <w:t>y</w:t>
      </w:r>
      <w:r w:rsidR="00FA62A1" w:rsidRPr="0063002E">
        <w:rPr>
          <w:color w:val="000000"/>
          <w:spacing w:val="-4"/>
          <w:sz w:val="28"/>
          <w:lang w:val="en-US"/>
        </w:rPr>
        <w:t>=</w:t>
      </w:r>
      <w:r w:rsidR="009C3710" w:rsidRPr="0063002E">
        <w:rPr>
          <w:color w:val="000000"/>
          <w:spacing w:val="-4"/>
          <w:sz w:val="28"/>
          <w:lang w:val="en-US"/>
        </w:rPr>
        <w:t>121826</w:t>
      </w:r>
      <w:r w:rsidR="00FA62A1" w:rsidRPr="0063002E">
        <w:rPr>
          <w:color w:val="000000"/>
          <w:spacing w:val="-4"/>
          <w:sz w:val="28"/>
          <w:lang w:val="en-US"/>
        </w:rPr>
        <w:t>/(</w:t>
      </w:r>
      <w:r w:rsidR="009C3710" w:rsidRPr="0063002E">
        <w:rPr>
          <w:color w:val="000000"/>
          <w:spacing w:val="-4"/>
          <w:sz w:val="28"/>
          <w:lang w:val="en-US"/>
        </w:rPr>
        <w:t>26</w:t>
      </w:r>
      <w:r w:rsidR="00FA62A1" w:rsidRPr="0063002E">
        <w:rPr>
          <w:color w:val="000000"/>
          <w:spacing w:val="-4"/>
          <w:sz w:val="28"/>
          <w:lang w:val="en-US"/>
        </w:rPr>
        <w:t>,</w:t>
      </w:r>
      <w:r w:rsidR="009C3710" w:rsidRPr="0063002E">
        <w:rPr>
          <w:color w:val="000000"/>
          <w:spacing w:val="-4"/>
          <w:sz w:val="28"/>
          <w:lang w:val="en-US"/>
        </w:rPr>
        <w:t>7</w:t>
      </w:r>
      <w:r w:rsidR="00FA62A1" w:rsidRPr="0063002E">
        <w:rPr>
          <w:color w:val="000000"/>
          <w:spacing w:val="-4"/>
          <w:sz w:val="28"/>
          <w:lang w:val="en-US"/>
        </w:rPr>
        <w:t>+</w:t>
      </w:r>
      <w:r w:rsidR="00C903C9" w:rsidRPr="0063002E">
        <w:rPr>
          <w:color w:val="000000"/>
          <w:spacing w:val="-4"/>
          <w:sz w:val="28"/>
          <w:lang w:val="en-US"/>
        </w:rPr>
        <w:t>18/2</w:t>
      </w:r>
      <w:r w:rsidR="00FA62A1" w:rsidRPr="0063002E">
        <w:rPr>
          <w:color w:val="000000"/>
          <w:spacing w:val="-4"/>
          <w:sz w:val="28"/>
          <w:lang w:val="en-US"/>
        </w:rPr>
        <w:t>)=</w:t>
      </w:r>
      <w:r w:rsidR="009C3710" w:rsidRPr="0063002E">
        <w:rPr>
          <w:color w:val="000000"/>
          <w:spacing w:val="-4"/>
          <w:sz w:val="28"/>
          <w:lang w:val="en-US"/>
        </w:rPr>
        <w:t>3413</w:t>
      </w:r>
      <w:r w:rsidR="005F6024" w:rsidRPr="0063002E">
        <w:rPr>
          <w:color w:val="000000"/>
          <w:spacing w:val="-4"/>
          <w:sz w:val="28"/>
          <w:lang w:val="en-US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="00FA62A1" w:rsidRPr="0063002E">
        <w:rPr>
          <w:color w:val="000000"/>
          <w:spacing w:val="-4"/>
          <w:sz w:val="28"/>
          <w:vertAlign w:val="superscript"/>
          <w:lang w:val="en-US"/>
        </w:rPr>
        <w:t>3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Статический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половины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относительно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нейтральной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Х-Х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S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lang w:val="en-US"/>
        </w:rPr>
        <w:t>=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(h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+t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)/2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+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/8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S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9C3710" w:rsidRPr="0063002E">
        <w:rPr>
          <w:color w:val="000000"/>
          <w:sz w:val="28"/>
        </w:rPr>
        <w:t>32,4</w:t>
      </w:r>
      <w:r w:rsidR="000E21EE" w:rsidRPr="0063002E">
        <w:rPr>
          <w:color w:val="000000"/>
          <w:sz w:val="28"/>
        </w:rPr>
        <w:t>(</w:t>
      </w:r>
      <w:r w:rsidR="009C3710" w:rsidRPr="0063002E">
        <w:rPr>
          <w:color w:val="000000"/>
          <w:sz w:val="28"/>
        </w:rPr>
        <w:t>56,4</w:t>
      </w:r>
      <w:r w:rsidRPr="0063002E">
        <w:rPr>
          <w:color w:val="000000"/>
          <w:sz w:val="28"/>
        </w:rPr>
        <w:t>+</w:t>
      </w:r>
      <w:r w:rsidR="000E21EE" w:rsidRPr="0063002E">
        <w:rPr>
          <w:color w:val="000000"/>
          <w:sz w:val="28"/>
        </w:rPr>
        <w:t>1,</w:t>
      </w:r>
      <w:r w:rsidR="009C3710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)/2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+</w:t>
      </w:r>
      <w:r w:rsidR="005F6024" w:rsidRPr="0063002E">
        <w:rPr>
          <w:color w:val="000000"/>
          <w:sz w:val="28"/>
        </w:rPr>
        <w:t xml:space="preserve"> </w:t>
      </w:r>
      <w:r w:rsidR="009C3710" w:rsidRPr="0063002E">
        <w:rPr>
          <w:color w:val="000000"/>
          <w:sz w:val="28"/>
        </w:rPr>
        <w:t>50</w:t>
      </w:r>
      <w:r w:rsidRPr="0063002E">
        <w:rPr>
          <w:color w:val="000000"/>
          <w:sz w:val="28"/>
        </w:rPr>
        <w:t>,</w:t>
      </w:r>
      <w:r w:rsidR="009C3710" w:rsidRPr="0063002E">
        <w:rPr>
          <w:color w:val="000000"/>
          <w:sz w:val="28"/>
        </w:rPr>
        <w:t>7</w:t>
      </w:r>
      <w:r w:rsidR="0068580E" w:rsidRPr="0063002E">
        <w:rPr>
          <w:color w:val="000000"/>
          <w:sz w:val="28"/>
        </w:rPr>
        <w:t>6</w:t>
      </w:r>
      <w:r w:rsidRPr="0063002E">
        <w:rPr>
          <w:color w:val="000000"/>
          <w:spacing w:val="-4"/>
          <w:sz w:val="28"/>
        </w:rPr>
        <w:t>·</w:t>
      </w:r>
      <w:r w:rsidR="009C3710" w:rsidRPr="0063002E">
        <w:rPr>
          <w:color w:val="000000"/>
          <w:spacing w:val="-4"/>
          <w:sz w:val="28"/>
        </w:rPr>
        <w:t>56,4</w:t>
      </w:r>
      <w:r w:rsidRPr="0063002E">
        <w:rPr>
          <w:color w:val="000000"/>
          <w:sz w:val="28"/>
        </w:rPr>
        <w:t>/8</w:t>
      </w:r>
      <w:r w:rsidR="000E21EE" w:rsidRPr="0063002E">
        <w:rPr>
          <w:color w:val="000000"/>
          <w:sz w:val="28"/>
        </w:rPr>
        <w:t>=</w:t>
      </w:r>
      <w:r w:rsidR="009C3710" w:rsidRPr="0063002E">
        <w:rPr>
          <w:color w:val="000000"/>
          <w:sz w:val="28"/>
        </w:rPr>
        <w:t>1300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3</w:t>
      </w:r>
    </w:p>
    <w:p w:rsidR="0068580E" w:rsidRPr="0063002E" w:rsidRDefault="0068580E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прочности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нормальному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напряжению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производится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σ</w:t>
      </w:r>
      <w:r w:rsidR="0068580E" w:rsidRPr="0063002E">
        <w:rPr>
          <w:color w:val="000000"/>
          <w:sz w:val="28"/>
          <w:vertAlign w:val="subscript"/>
        </w:rPr>
        <w:t>мах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t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σ</w:t>
      </w:r>
      <w:r w:rsidR="0068580E" w:rsidRPr="0063002E">
        <w:rPr>
          <w:color w:val="000000"/>
          <w:sz w:val="28"/>
          <w:vertAlign w:val="subscript"/>
        </w:rPr>
        <w:t>мах</w:t>
      </w:r>
      <w:r w:rsidR="000E21EE" w:rsidRPr="0063002E">
        <w:rPr>
          <w:color w:val="000000"/>
          <w:sz w:val="28"/>
        </w:rPr>
        <w:t>=</w:t>
      </w:r>
      <w:r w:rsidR="009C3710" w:rsidRPr="0063002E">
        <w:rPr>
          <w:color w:val="000000"/>
          <w:sz w:val="28"/>
        </w:rPr>
        <w:t>72900</w:t>
      </w:r>
      <w:r w:rsidR="000E21EE" w:rsidRPr="0063002E">
        <w:rPr>
          <w:color w:val="000000"/>
          <w:sz w:val="28"/>
        </w:rPr>
        <w:t>/</w:t>
      </w:r>
      <w:r w:rsidR="009C3710" w:rsidRPr="0063002E">
        <w:rPr>
          <w:color w:val="000000"/>
          <w:sz w:val="28"/>
        </w:rPr>
        <w:t>2278</w:t>
      </w:r>
      <w:r w:rsidRPr="0063002E">
        <w:rPr>
          <w:color w:val="000000"/>
          <w:sz w:val="28"/>
        </w:rPr>
        <w:t>+</w:t>
      </w:r>
      <w:r w:rsidR="009C3710" w:rsidRPr="0063002E">
        <w:rPr>
          <w:color w:val="000000"/>
          <w:sz w:val="28"/>
        </w:rPr>
        <w:t>2420</w:t>
      </w:r>
      <w:r w:rsidR="000E21EE" w:rsidRPr="0063002E">
        <w:rPr>
          <w:color w:val="000000"/>
          <w:sz w:val="28"/>
        </w:rPr>
        <w:t>/</w:t>
      </w:r>
      <w:r w:rsidR="009C3710" w:rsidRPr="0063002E">
        <w:rPr>
          <w:color w:val="000000"/>
          <w:sz w:val="28"/>
        </w:rPr>
        <w:t>3413</w:t>
      </w:r>
      <w:r w:rsidR="000E21EE" w:rsidRPr="0063002E">
        <w:rPr>
          <w:color w:val="000000"/>
          <w:sz w:val="28"/>
        </w:rPr>
        <w:t>=</w:t>
      </w:r>
      <w:r w:rsidR="009C3710" w:rsidRPr="0063002E">
        <w:rPr>
          <w:color w:val="000000"/>
          <w:sz w:val="28"/>
        </w:rPr>
        <w:t>32</w:t>
      </w:r>
      <w:r w:rsidR="000E21EE" w:rsidRPr="0063002E">
        <w:rPr>
          <w:color w:val="000000"/>
          <w:sz w:val="28"/>
        </w:rPr>
        <w:t>,</w:t>
      </w:r>
      <w:r w:rsidR="009C3710" w:rsidRPr="0063002E">
        <w:rPr>
          <w:color w:val="000000"/>
          <w:sz w:val="28"/>
        </w:rPr>
        <w:t>7кН/см</w:t>
      </w:r>
      <w:r w:rsidR="009C3710"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&lt;</w:t>
      </w:r>
      <w:r w:rsidR="009C3710" w:rsidRPr="0063002E">
        <w:rPr>
          <w:color w:val="000000"/>
          <w:sz w:val="28"/>
        </w:rPr>
        <w:t>33</w:t>
      </w:r>
      <w:r w:rsidRPr="0063002E">
        <w:rPr>
          <w:color w:val="000000"/>
          <w:spacing w:val="-4"/>
          <w:sz w:val="28"/>
        </w:rPr>
        <w:t>·1</w:t>
      </w:r>
      <w:r w:rsidR="000E21EE" w:rsidRPr="0063002E">
        <w:rPr>
          <w:color w:val="000000"/>
          <w:sz w:val="28"/>
        </w:rPr>
        <w:t>/0,95=</w:t>
      </w:r>
      <w:r w:rsidR="009C3710" w:rsidRPr="0063002E">
        <w:rPr>
          <w:color w:val="000000"/>
          <w:sz w:val="28"/>
        </w:rPr>
        <w:t>34</w:t>
      </w:r>
      <w:r w:rsidR="000E21EE" w:rsidRPr="0063002E">
        <w:rPr>
          <w:color w:val="000000"/>
          <w:sz w:val="28"/>
        </w:rPr>
        <w:t>,</w:t>
      </w:r>
      <w:r w:rsidR="009C3710" w:rsidRPr="0063002E">
        <w:rPr>
          <w:color w:val="000000"/>
          <w:sz w:val="28"/>
        </w:rPr>
        <w:t>7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68580E" w:rsidRPr="0063002E" w:rsidRDefault="009C371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выполнено.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прочности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касательному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напряжению: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τ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S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s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τ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="0094032E" w:rsidRPr="0063002E">
        <w:rPr>
          <w:color w:val="000000"/>
          <w:sz w:val="28"/>
        </w:rPr>
        <w:t>547</w:t>
      </w:r>
      <w:r w:rsidRPr="0063002E">
        <w:rPr>
          <w:color w:val="000000"/>
          <w:spacing w:val="-4"/>
          <w:sz w:val="28"/>
        </w:rPr>
        <w:t>·</w:t>
      </w:r>
      <w:r w:rsidR="0094032E" w:rsidRPr="0063002E">
        <w:rPr>
          <w:color w:val="000000"/>
          <w:spacing w:val="-4"/>
          <w:sz w:val="28"/>
        </w:rPr>
        <w:t>1300</w:t>
      </w:r>
      <w:r w:rsidRPr="0063002E">
        <w:rPr>
          <w:color w:val="000000"/>
          <w:sz w:val="28"/>
        </w:rPr>
        <w:t>/</w:t>
      </w:r>
      <w:r w:rsidR="0094032E" w:rsidRPr="0063002E">
        <w:rPr>
          <w:color w:val="000000"/>
          <w:sz w:val="28"/>
        </w:rPr>
        <w:t>68346</w:t>
      </w:r>
      <w:r w:rsidRPr="0063002E">
        <w:rPr>
          <w:color w:val="000000"/>
          <w:spacing w:val="-4"/>
          <w:sz w:val="28"/>
        </w:rPr>
        <w:t>·</w:t>
      </w:r>
      <w:r w:rsidR="001145EB" w:rsidRPr="0063002E">
        <w:rPr>
          <w:color w:val="000000"/>
          <w:spacing w:val="-4"/>
          <w:sz w:val="28"/>
        </w:rPr>
        <w:t>0</w:t>
      </w:r>
      <w:r w:rsidR="000E21EE" w:rsidRPr="0063002E">
        <w:rPr>
          <w:color w:val="000000"/>
          <w:spacing w:val="-4"/>
          <w:sz w:val="28"/>
        </w:rPr>
        <w:t>,</w:t>
      </w:r>
      <w:r w:rsidR="0094032E" w:rsidRPr="0063002E">
        <w:rPr>
          <w:color w:val="000000"/>
          <w:spacing w:val="-4"/>
          <w:sz w:val="28"/>
        </w:rPr>
        <w:t>9</w:t>
      </w:r>
      <w:r w:rsidRPr="0063002E">
        <w:rPr>
          <w:color w:val="000000"/>
          <w:spacing w:val="-4"/>
          <w:sz w:val="28"/>
        </w:rPr>
        <w:t>=</w:t>
      </w:r>
      <w:r w:rsidR="0094032E" w:rsidRPr="0063002E">
        <w:rPr>
          <w:color w:val="000000"/>
          <w:spacing w:val="-4"/>
          <w:sz w:val="28"/>
        </w:rPr>
        <w:t>11</w:t>
      </w:r>
      <w:r w:rsidRPr="0063002E">
        <w:rPr>
          <w:color w:val="000000"/>
          <w:spacing w:val="-4"/>
          <w:sz w:val="28"/>
        </w:rPr>
        <w:t>,</w:t>
      </w:r>
      <w:r w:rsidR="000E21EE" w:rsidRPr="0063002E">
        <w:rPr>
          <w:color w:val="000000"/>
          <w:spacing w:val="-4"/>
          <w:sz w:val="28"/>
        </w:rPr>
        <w:t>6</w:t>
      </w:r>
      <w:r w:rsidR="0094032E" w:rsidRPr="0063002E">
        <w:rPr>
          <w:color w:val="000000"/>
          <w:spacing w:val="-4"/>
          <w:sz w:val="28"/>
        </w:rPr>
        <w:t>кН/см</w:t>
      </w:r>
      <w:r w:rsidR="0094032E" w:rsidRPr="0063002E">
        <w:rPr>
          <w:color w:val="000000"/>
          <w:spacing w:val="-4"/>
          <w:sz w:val="28"/>
          <w:vertAlign w:val="superscript"/>
        </w:rPr>
        <w:t>2</w:t>
      </w:r>
      <w:r w:rsidR="000E21EE" w:rsidRPr="0063002E">
        <w:rPr>
          <w:color w:val="000000"/>
          <w:sz w:val="28"/>
        </w:rPr>
        <w:t>&lt;</w:t>
      </w:r>
      <w:r w:rsidR="001145EB" w:rsidRPr="0063002E">
        <w:rPr>
          <w:color w:val="000000"/>
          <w:sz w:val="28"/>
        </w:rPr>
        <w:t>1</w:t>
      </w:r>
      <w:r w:rsidR="0094032E" w:rsidRPr="0063002E">
        <w:rPr>
          <w:color w:val="000000"/>
          <w:sz w:val="28"/>
        </w:rPr>
        <w:t>9</w:t>
      </w:r>
      <w:r w:rsidR="000E21EE" w:rsidRPr="0063002E">
        <w:rPr>
          <w:color w:val="000000"/>
          <w:sz w:val="28"/>
        </w:rPr>
        <w:t>,</w:t>
      </w:r>
      <w:r w:rsidR="0094032E" w:rsidRPr="0063002E">
        <w:rPr>
          <w:color w:val="000000"/>
          <w:sz w:val="28"/>
        </w:rPr>
        <w:t>14</w:t>
      </w:r>
      <w:r w:rsidR="001145EB" w:rsidRPr="0063002E">
        <w:rPr>
          <w:color w:val="000000"/>
          <w:spacing w:val="-4"/>
          <w:sz w:val="28"/>
        </w:rPr>
        <w:t>·1</w:t>
      </w:r>
      <w:r w:rsidR="001145EB" w:rsidRPr="0063002E">
        <w:rPr>
          <w:color w:val="000000"/>
          <w:sz w:val="28"/>
        </w:rPr>
        <w:t>/0,95=</w:t>
      </w:r>
      <w:r w:rsidR="0094032E" w:rsidRPr="0063002E">
        <w:rPr>
          <w:color w:val="000000"/>
          <w:sz w:val="28"/>
        </w:rPr>
        <w:t>20,2</w:t>
      </w:r>
    </w:p>
    <w:p w:rsidR="001145EB" w:rsidRPr="0063002E" w:rsidRDefault="001145EB" w:rsidP="00627493">
      <w:pPr>
        <w:pStyle w:val="a4"/>
        <w:spacing w:line="360" w:lineRule="auto"/>
        <w:ind w:firstLine="709"/>
        <w:jc w:val="both"/>
        <w:rPr>
          <w:color w:val="000000"/>
        </w:rPr>
      </w:pPr>
    </w:p>
    <w:p w:rsidR="001C67C7" w:rsidRPr="0063002E" w:rsidRDefault="001C67C7" w:rsidP="00627493">
      <w:pPr>
        <w:pStyle w:val="a4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Проверка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прочности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стенки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местному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напряжению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от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давления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кранового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колеса</w:t>
      </w:r>
    </w:p>
    <w:p w:rsidR="005F6024" w:rsidRPr="0063002E" w:rsidRDefault="005F6024" w:rsidP="00627493">
      <w:pPr>
        <w:pStyle w:val="a4"/>
        <w:spacing w:line="360" w:lineRule="auto"/>
        <w:ind w:firstLine="709"/>
        <w:jc w:val="both"/>
        <w:rPr>
          <w:color w:val="000000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σ</w:t>
      </w:r>
      <w:r w:rsidRPr="0063002E">
        <w:rPr>
          <w:color w:val="000000"/>
          <w:sz w:val="28"/>
          <w:vertAlign w:val="subscript"/>
          <w:lang w:val="en-US"/>
        </w:rPr>
        <w:t>loc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1145EB" w:rsidRPr="0063002E" w:rsidRDefault="001145EB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σ</w:t>
      </w:r>
      <w:r w:rsidRPr="0063002E">
        <w:rPr>
          <w:color w:val="000000"/>
          <w:sz w:val="28"/>
          <w:vertAlign w:val="subscript"/>
          <w:lang w:val="en-US"/>
        </w:rPr>
        <w:t>loc</w:t>
      </w:r>
      <w:r w:rsidRPr="0063002E">
        <w:rPr>
          <w:color w:val="000000"/>
          <w:sz w:val="28"/>
        </w:rPr>
        <w:t>=1,1</w:t>
      </w:r>
      <w:r w:rsidRPr="0063002E">
        <w:rPr>
          <w:color w:val="000000"/>
          <w:spacing w:val="-4"/>
          <w:sz w:val="28"/>
        </w:rPr>
        <w:t>·1,1·</w:t>
      </w:r>
      <w:r w:rsidR="0094032E" w:rsidRPr="0063002E">
        <w:rPr>
          <w:color w:val="000000"/>
          <w:spacing w:val="-4"/>
          <w:sz w:val="28"/>
        </w:rPr>
        <w:t>31</w:t>
      </w:r>
      <w:r w:rsidR="001145EB" w:rsidRPr="0063002E">
        <w:rPr>
          <w:color w:val="000000"/>
          <w:spacing w:val="-4"/>
          <w:sz w:val="28"/>
        </w:rPr>
        <w:t>5</w:t>
      </w:r>
      <w:r w:rsidR="00297825" w:rsidRPr="0063002E">
        <w:rPr>
          <w:color w:val="000000"/>
          <w:sz w:val="28"/>
        </w:rPr>
        <w:t>/</w:t>
      </w:r>
      <w:r w:rsidR="001145EB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,</w:t>
      </w:r>
      <w:r w:rsidR="0094032E" w:rsidRPr="0063002E">
        <w:rPr>
          <w:color w:val="000000"/>
          <w:sz w:val="28"/>
        </w:rPr>
        <w:t>9</w:t>
      </w:r>
      <w:r w:rsidRPr="0063002E">
        <w:rPr>
          <w:color w:val="000000"/>
          <w:spacing w:val="-4"/>
          <w:sz w:val="28"/>
        </w:rPr>
        <w:t>·</w:t>
      </w:r>
      <w:r w:rsidR="001145EB" w:rsidRPr="0063002E">
        <w:rPr>
          <w:color w:val="000000"/>
          <w:spacing w:val="-4"/>
          <w:sz w:val="28"/>
        </w:rPr>
        <w:t>2</w:t>
      </w:r>
      <w:r w:rsidR="0094032E" w:rsidRPr="0063002E">
        <w:rPr>
          <w:color w:val="000000"/>
          <w:spacing w:val="-4"/>
          <w:sz w:val="28"/>
        </w:rPr>
        <w:t>3</w:t>
      </w:r>
      <w:r w:rsidR="00297825" w:rsidRPr="0063002E">
        <w:rPr>
          <w:color w:val="000000"/>
          <w:spacing w:val="-4"/>
          <w:sz w:val="28"/>
        </w:rPr>
        <w:t>,</w:t>
      </w:r>
      <w:r w:rsidR="0094032E" w:rsidRPr="0063002E">
        <w:rPr>
          <w:color w:val="000000"/>
          <w:spacing w:val="-4"/>
          <w:sz w:val="28"/>
        </w:rPr>
        <w:t>4</w:t>
      </w:r>
      <w:r w:rsidRPr="0063002E">
        <w:rPr>
          <w:color w:val="000000"/>
          <w:spacing w:val="-4"/>
          <w:sz w:val="28"/>
        </w:rPr>
        <w:t>=</w:t>
      </w:r>
      <w:r w:rsidR="0094032E" w:rsidRPr="0063002E">
        <w:rPr>
          <w:color w:val="000000"/>
          <w:spacing w:val="-4"/>
          <w:sz w:val="28"/>
        </w:rPr>
        <w:t>18</w:t>
      </w:r>
      <w:r w:rsidR="00297825" w:rsidRPr="0063002E">
        <w:rPr>
          <w:color w:val="000000"/>
          <w:spacing w:val="-4"/>
          <w:sz w:val="28"/>
        </w:rPr>
        <w:t>,</w:t>
      </w:r>
      <w:r w:rsidR="0094032E" w:rsidRPr="0063002E">
        <w:rPr>
          <w:color w:val="000000"/>
          <w:spacing w:val="-4"/>
          <w:sz w:val="28"/>
        </w:rPr>
        <w:t>1кН/см</w:t>
      </w:r>
      <w:r w:rsidR="0094032E" w:rsidRPr="0063002E">
        <w:rPr>
          <w:color w:val="000000"/>
          <w:spacing w:val="-4"/>
          <w:sz w:val="28"/>
          <w:vertAlign w:val="super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94032E" w:rsidRPr="0063002E">
        <w:rPr>
          <w:color w:val="000000"/>
          <w:sz w:val="28"/>
        </w:rPr>
        <w:t>33</w:t>
      </w:r>
      <w:r w:rsidR="001145EB" w:rsidRPr="0063002E">
        <w:rPr>
          <w:color w:val="000000"/>
          <w:spacing w:val="-4"/>
          <w:sz w:val="28"/>
        </w:rPr>
        <w:t>·</w:t>
      </w:r>
      <w:r w:rsidR="001145EB" w:rsidRPr="0063002E">
        <w:rPr>
          <w:color w:val="000000"/>
          <w:sz w:val="28"/>
        </w:rPr>
        <w:t>1/0,95=</w:t>
      </w:r>
      <w:r w:rsidR="0094032E" w:rsidRPr="0063002E">
        <w:rPr>
          <w:color w:val="000000"/>
          <w:sz w:val="28"/>
        </w:rPr>
        <w:t>35</w:t>
      </w:r>
      <w:r w:rsidR="005F6024" w:rsidRPr="0063002E">
        <w:rPr>
          <w:color w:val="000000"/>
          <w:sz w:val="28"/>
        </w:rPr>
        <w:t xml:space="preserve"> </w:t>
      </w:r>
      <w:r w:rsidR="0094032E" w:rsidRPr="0063002E">
        <w:rPr>
          <w:color w:val="000000"/>
          <w:sz w:val="28"/>
        </w:rPr>
        <w:t>Условие</w:t>
      </w:r>
      <w:r w:rsidR="005F6024" w:rsidRPr="0063002E">
        <w:rPr>
          <w:color w:val="000000"/>
          <w:sz w:val="28"/>
        </w:rPr>
        <w:t xml:space="preserve"> </w:t>
      </w:r>
      <w:r w:rsidR="0094032E" w:rsidRPr="0063002E">
        <w:rPr>
          <w:color w:val="000000"/>
          <w:sz w:val="28"/>
        </w:rPr>
        <w:t>выполнено.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учитывающий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неравномерность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повышенную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динамичность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стыком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рельсов,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кранов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режима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работы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=1,1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надежности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=1,1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распределения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местного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(см),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определяемая</w:t>
      </w:r>
    </w:p>
    <w:p w:rsidR="001C67C7" w:rsidRPr="0063002E" w:rsidRDefault="001C67C7" w:rsidP="00627493">
      <w:pPr>
        <w:spacing w:line="360" w:lineRule="auto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сварных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5F6024" w:rsidRPr="0063002E" w:rsidRDefault="005F6024" w:rsidP="00627493">
      <w:pPr>
        <w:spacing w:line="360" w:lineRule="auto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=3,25</w:t>
      </w:r>
      <w:r w:rsidR="0094032E" w:rsidRPr="0063002E">
        <w:rPr>
          <w:color w:val="000000"/>
          <w:sz w:val="28"/>
        </w:rPr>
        <w:t>*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94032E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="0094032E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=3,25</w:t>
      </w:r>
      <w:r w:rsidR="0094032E" w:rsidRPr="0063002E">
        <w:rPr>
          <w:color w:val="000000"/>
          <w:sz w:val="28"/>
        </w:rPr>
        <w:t>*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  <w:szCs w:val="28"/>
          <w:lang w:val="en-US"/>
        </w:rPr>
        <w:sym w:font="Symbol" w:char="F0D6"/>
      </w:r>
      <w:r w:rsidR="0094032E" w:rsidRPr="0063002E">
        <w:rPr>
          <w:color w:val="000000"/>
          <w:sz w:val="28"/>
        </w:rPr>
        <w:t>(</w:t>
      </w:r>
      <w:r w:rsidR="001145EB" w:rsidRPr="0063002E">
        <w:rPr>
          <w:color w:val="000000"/>
          <w:sz w:val="28"/>
        </w:rPr>
        <w:t>3</w:t>
      </w:r>
      <w:r w:rsidR="0094032E" w:rsidRPr="0063002E">
        <w:rPr>
          <w:color w:val="000000"/>
          <w:sz w:val="28"/>
        </w:rPr>
        <w:t>36</w:t>
      </w:r>
      <w:r w:rsidR="00297825" w:rsidRPr="0063002E">
        <w:rPr>
          <w:color w:val="000000"/>
          <w:sz w:val="28"/>
        </w:rPr>
        <w:t>/</w:t>
      </w:r>
      <w:r w:rsidR="0094032E" w:rsidRPr="0063002E">
        <w:rPr>
          <w:color w:val="000000"/>
          <w:sz w:val="28"/>
        </w:rPr>
        <w:t>0,9)</w:t>
      </w:r>
      <w:r w:rsidR="00297825" w:rsidRPr="0063002E">
        <w:rPr>
          <w:color w:val="000000"/>
          <w:sz w:val="28"/>
        </w:rPr>
        <w:t>=</w:t>
      </w:r>
      <w:r w:rsidR="001145EB" w:rsidRPr="0063002E">
        <w:rPr>
          <w:color w:val="000000"/>
          <w:sz w:val="28"/>
        </w:rPr>
        <w:t>2</w:t>
      </w:r>
      <w:r w:rsidR="0094032E" w:rsidRPr="0063002E">
        <w:rPr>
          <w:color w:val="000000"/>
          <w:sz w:val="28"/>
        </w:rPr>
        <w:t>3</w:t>
      </w:r>
      <w:r w:rsidR="00297825" w:rsidRPr="0063002E">
        <w:rPr>
          <w:color w:val="000000"/>
          <w:sz w:val="28"/>
        </w:rPr>
        <w:t>,</w:t>
      </w:r>
      <w:r w:rsidR="0094032E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см</w:t>
      </w:r>
    </w:p>
    <w:p w:rsidR="001C67C7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1C67C7" w:rsidRPr="0063002E">
        <w:rPr>
          <w:color w:val="000000"/>
          <w:sz w:val="28"/>
        </w:rPr>
        <w:t>где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  <w:lang w:val="en-US"/>
        </w:rPr>
        <w:t>I</w:t>
      </w:r>
      <w:r w:rsidR="001C67C7" w:rsidRPr="0063002E">
        <w:rPr>
          <w:color w:val="000000"/>
          <w:sz w:val="28"/>
          <w:vertAlign w:val="subscript"/>
          <w:lang w:val="en-US"/>
        </w:rPr>
        <w:t>f</w:t>
      </w:r>
      <w:r w:rsidR="001C67C7" w:rsidRPr="0063002E">
        <w:rPr>
          <w:color w:val="000000"/>
          <w:sz w:val="28"/>
        </w:rPr>
        <w:t>-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сумма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моментов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инерции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площади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сечения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верхнего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пояса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балки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и</w:t>
      </w:r>
      <w:r w:rsidRPr="0063002E">
        <w:rPr>
          <w:color w:val="000000"/>
          <w:sz w:val="28"/>
        </w:rPr>
        <w:t xml:space="preserve">  </w:t>
      </w:r>
      <w:r w:rsidR="001C67C7" w:rsidRPr="0063002E">
        <w:rPr>
          <w:color w:val="000000"/>
          <w:sz w:val="28"/>
        </w:rPr>
        <w:t>кранового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рельса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относительно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собственных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осей</w:t>
      </w:r>
    </w:p>
    <w:p w:rsidR="001145EB" w:rsidRPr="0063002E" w:rsidRDefault="001145EB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ft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t</w:t>
      </w:r>
      <w:r w:rsidRPr="0063002E">
        <w:rPr>
          <w:color w:val="000000"/>
          <w:spacing w:val="-4"/>
          <w:sz w:val="28"/>
          <w:vertAlign w:val="subscript"/>
          <w:lang w:val="en-US"/>
        </w:rPr>
        <w:t>f</w:t>
      </w:r>
      <w:r w:rsidR="0094032E" w:rsidRPr="0063002E">
        <w:rPr>
          <w:color w:val="000000"/>
          <w:spacing w:val="-4"/>
          <w:sz w:val="28"/>
          <w:vertAlign w:val="superscript"/>
        </w:rPr>
        <w:t>3</w:t>
      </w:r>
      <w:r w:rsidRPr="0063002E">
        <w:rPr>
          <w:color w:val="000000"/>
          <w:spacing w:val="-4"/>
          <w:sz w:val="28"/>
        </w:rPr>
        <w:t>/12+</w:t>
      </w: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r</w:t>
      </w:r>
      <w:r w:rsidR="00297825" w:rsidRPr="0063002E">
        <w:rPr>
          <w:color w:val="000000"/>
          <w:spacing w:val="-4"/>
          <w:sz w:val="28"/>
        </w:rPr>
        <w:t>=</w:t>
      </w:r>
      <w:r w:rsidR="001145EB" w:rsidRPr="0063002E">
        <w:rPr>
          <w:color w:val="000000"/>
          <w:spacing w:val="-4"/>
          <w:sz w:val="28"/>
        </w:rPr>
        <w:t>18</w:t>
      </w:r>
      <w:r w:rsidR="00297825" w:rsidRPr="0063002E">
        <w:rPr>
          <w:color w:val="000000"/>
          <w:spacing w:val="-4"/>
          <w:sz w:val="28"/>
        </w:rPr>
        <w:t>·1,</w:t>
      </w:r>
      <w:r w:rsidR="0094032E" w:rsidRPr="0063002E">
        <w:rPr>
          <w:color w:val="000000"/>
          <w:spacing w:val="-4"/>
          <w:sz w:val="28"/>
        </w:rPr>
        <w:t>8</w:t>
      </w:r>
      <w:r w:rsidR="0094032E" w:rsidRPr="0063002E">
        <w:rPr>
          <w:color w:val="000000"/>
          <w:spacing w:val="-4"/>
          <w:sz w:val="28"/>
          <w:vertAlign w:val="superscript"/>
        </w:rPr>
        <w:t>3</w:t>
      </w:r>
      <w:r w:rsidR="00297825" w:rsidRPr="0063002E">
        <w:rPr>
          <w:color w:val="000000"/>
          <w:spacing w:val="-4"/>
          <w:sz w:val="28"/>
        </w:rPr>
        <w:t>/12+</w:t>
      </w:r>
      <w:r w:rsidR="001145EB" w:rsidRPr="0063002E">
        <w:rPr>
          <w:color w:val="000000"/>
          <w:spacing w:val="-4"/>
          <w:sz w:val="28"/>
        </w:rPr>
        <w:t>32</w:t>
      </w:r>
      <w:r w:rsidR="00297825" w:rsidRPr="0063002E">
        <w:rPr>
          <w:color w:val="000000"/>
          <w:spacing w:val="-4"/>
          <w:sz w:val="28"/>
        </w:rPr>
        <w:t>7=</w:t>
      </w:r>
      <w:r w:rsidR="001145EB" w:rsidRPr="0063002E">
        <w:rPr>
          <w:color w:val="000000"/>
          <w:spacing w:val="-4"/>
          <w:sz w:val="28"/>
        </w:rPr>
        <w:t>3</w:t>
      </w:r>
      <w:r w:rsidR="0094032E" w:rsidRPr="0063002E">
        <w:rPr>
          <w:color w:val="000000"/>
          <w:spacing w:val="-4"/>
          <w:sz w:val="28"/>
        </w:rPr>
        <w:t>36</w:t>
      </w:r>
      <w:r w:rsidRPr="0063002E">
        <w:rPr>
          <w:color w:val="000000"/>
          <w:spacing w:val="-4"/>
          <w:sz w:val="28"/>
        </w:rPr>
        <w:t>см</w:t>
      </w:r>
      <w:r w:rsidRPr="0063002E">
        <w:rPr>
          <w:color w:val="000000"/>
          <w:spacing w:val="-4"/>
          <w:sz w:val="28"/>
          <w:vertAlign w:val="superscript"/>
        </w:rPr>
        <w:t>4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  <w:lang w:val="en-US"/>
        </w:rPr>
        <w:t>I</w:t>
      </w:r>
      <w:r w:rsidRPr="0063002E">
        <w:rPr>
          <w:color w:val="000000"/>
          <w:spacing w:val="-4"/>
          <w:sz w:val="28"/>
          <w:vertAlign w:val="subscript"/>
          <w:lang w:val="en-US"/>
        </w:rPr>
        <w:t>r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момент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инерции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кранового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рельса,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принимаемый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соответствующему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t>ГОСТу</w:t>
      </w:r>
      <w:r w:rsidR="0094032E" w:rsidRPr="0063002E">
        <w:rPr>
          <w:color w:val="000000"/>
          <w:spacing w:val="-4"/>
          <w:sz w:val="28"/>
        </w:rPr>
        <w:t>.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94032E" w:rsidRPr="0063002E">
        <w:rPr>
          <w:color w:val="000000"/>
          <w:spacing w:val="-4"/>
          <w:sz w:val="28"/>
        </w:rPr>
        <w:t>=327см</w:t>
      </w:r>
      <w:r w:rsidR="0094032E" w:rsidRPr="0063002E">
        <w:rPr>
          <w:color w:val="000000"/>
          <w:spacing w:val="-4"/>
          <w:sz w:val="28"/>
          <w:vertAlign w:val="superscript"/>
        </w:rPr>
        <w:t>4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жесткости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производится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D43ADE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f=M</w:t>
      </w:r>
      <w:r w:rsidRPr="0063002E">
        <w:rPr>
          <w:color w:val="000000"/>
          <w:sz w:val="28"/>
          <w:vertAlign w:val="subscript"/>
          <w:lang w:val="en-US"/>
        </w:rPr>
        <w:t>in</w:t>
      </w:r>
      <w:r w:rsidRPr="0063002E">
        <w:rPr>
          <w:color w:val="000000"/>
          <w:spacing w:val="-4"/>
          <w:sz w:val="28"/>
          <w:lang w:val="en-US"/>
        </w:rPr>
        <w:t>·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perscript"/>
          <w:lang w:val="en-US"/>
        </w:rPr>
        <w:t>2</w:t>
      </w:r>
      <w:r w:rsidRPr="0063002E">
        <w:rPr>
          <w:color w:val="000000"/>
          <w:spacing w:val="-4"/>
          <w:sz w:val="28"/>
          <w:lang w:val="en-US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/10</w:t>
      </w:r>
      <w:r w:rsidRPr="0063002E">
        <w:rPr>
          <w:color w:val="000000"/>
          <w:spacing w:val="-4"/>
          <w:sz w:val="28"/>
          <w:lang w:val="en-US"/>
        </w:rPr>
        <w:t>·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pacing w:val="-4"/>
          <w:sz w:val="28"/>
          <w:lang w:val="en-US"/>
        </w:rPr>
        <w:t>·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&lt;f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  <w:lang w:val="en-US"/>
        </w:rPr>
        <w:t>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</w:rPr>
        <w:t>=</w:t>
      </w:r>
      <w:r w:rsidR="0094032E" w:rsidRPr="0063002E">
        <w:rPr>
          <w:color w:val="000000"/>
          <w:sz w:val="28"/>
        </w:rPr>
        <w:t>45600</w:t>
      </w:r>
      <w:r w:rsidR="003E69AE" w:rsidRPr="0063002E">
        <w:rPr>
          <w:color w:val="000000"/>
          <w:spacing w:val="-4"/>
          <w:sz w:val="28"/>
        </w:rPr>
        <w:t>·</w:t>
      </w:r>
      <w:r w:rsidR="00D43ADE" w:rsidRPr="0063002E">
        <w:rPr>
          <w:color w:val="000000"/>
          <w:spacing w:val="-4"/>
          <w:sz w:val="28"/>
        </w:rPr>
        <w:t>6</w:t>
      </w:r>
      <w:r w:rsidRPr="0063002E">
        <w:rPr>
          <w:color w:val="000000"/>
          <w:spacing w:val="-4"/>
          <w:sz w:val="28"/>
        </w:rPr>
        <w:t>00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·1</w:t>
      </w:r>
      <w:r w:rsidRPr="0063002E">
        <w:rPr>
          <w:color w:val="000000"/>
          <w:sz w:val="28"/>
        </w:rPr>
        <w:t>/10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z w:val="28"/>
        </w:rPr>
        <w:t>206</w:t>
      </w:r>
      <w:r w:rsidR="0094032E" w:rsidRPr="0063002E">
        <w:rPr>
          <w:color w:val="000000"/>
          <w:spacing w:val="-4"/>
          <w:sz w:val="28"/>
        </w:rPr>
        <w:t>00</w:t>
      </w:r>
      <w:r w:rsidRPr="0063002E">
        <w:rPr>
          <w:color w:val="000000"/>
          <w:spacing w:val="-4"/>
          <w:sz w:val="28"/>
        </w:rPr>
        <w:t>·</w:t>
      </w:r>
      <w:r w:rsidR="0094032E" w:rsidRPr="0063002E">
        <w:rPr>
          <w:color w:val="000000"/>
          <w:spacing w:val="-4"/>
          <w:sz w:val="28"/>
        </w:rPr>
        <w:t>68346</w:t>
      </w:r>
      <w:r w:rsidR="003E69AE" w:rsidRPr="0063002E">
        <w:rPr>
          <w:color w:val="000000"/>
          <w:sz w:val="28"/>
        </w:rPr>
        <w:t>=</w:t>
      </w:r>
      <w:r w:rsidR="00D43ADE" w:rsidRPr="0063002E">
        <w:rPr>
          <w:color w:val="000000"/>
          <w:sz w:val="28"/>
        </w:rPr>
        <w:t>1</w:t>
      </w:r>
      <w:r w:rsidR="003E69AE" w:rsidRPr="0063002E">
        <w:rPr>
          <w:color w:val="000000"/>
          <w:sz w:val="28"/>
        </w:rPr>
        <w:t>,</w:t>
      </w:r>
      <w:r w:rsidR="0094032E" w:rsidRPr="0063002E">
        <w:rPr>
          <w:color w:val="000000"/>
          <w:sz w:val="28"/>
        </w:rPr>
        <w:t>2см</w:t>
      </w:r>
      <w:r w:rsidR="005F6024" w:rsidRPr="0063002E">
        <w:rPr>
          <w:color w:val="000000"/>
          <w:sz w:val="28"/>
        </w:rPr>
        <w:t xml:space="preserve"> </w:t>
      </w:r>
      <w:r w:rsidR="003E69AE" w:rsidRPr="0063002E">
        <w:rPr>
          <w:color w:val="000000"/>
          <w:sz w:val="28"/>
        </w:rPr>
        <w:t>&lt;</w:t>
      </w:r>
      <w:r w:rsidR="00D43ADE" w:rsidRPr="0063002E">
        <w:rPr>
          <w:color w:val="000000"/>
          <w:sz w:val="28"/>
        </w:rPr>
        <w:t>1,5</w:t>
      </w:r>
      <w:r w:rsidR="005F6024" w:rsidRPr="0063002E">
        <w:rPr>
          <w:color w:val="000000"/>
          <w:sz w:val="28"/>
        </w:rPr>
        <w:t xml:space="preserve"> </w:t>
      </w:r>
      <w:r w:rsidR="0094032E" w:rsidRPr="0063002E">
        <w:rPr>
          <w:color w:val="000000"/>
          <w:sz w:val="28"/>
        </w:rPr>
        <w:t>Жесткость</w:t>
      </w:r>
      <w:r w:rsidR="005F6024" w:rsidRPr="0063002E">
        <w:rPr>
          <w:color w:val="000000"/>
          <w:sz w:val="28"/>
        </w:rPr>
        <w:t xml:space="preserve"> </w:t>
      </w:r>
      <w:r w:rsidR="0094032E" w:rsidRPr="0063002E">
        <w:rPr>
          <w:color w:val="000000"/>
          <w:sz w:val="28"/>
        </w:rPr>
        <w:t>соблюдена.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прогиб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нормативной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in</w:t>
      </w:r>
      <w:r w:rsidRPr="0063002E">
        <w:rPr>
          <w:color w:val="000000"/>
          <w:sz w:val="28"/>
        </w:rPr>
        <w:t>-нормативный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</w:t>
      </w:r>
      <w:r w:rsidRPr="0063002E">
        <w:rPr>
          <w:color w:val="000000"/>
          <w:spacing w:val="-4"/>
          <w:sz w:val="28"/>
        </w:rPr>
        <w:t>·см)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балке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от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загружения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ее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pacing w:val="-4"/>
          <w:sz w:val="28"/>
        </w:rPr>
        <w:t>одним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краном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предельный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прогиб,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режимов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работы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1К-6К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/400</w:t>
      </w:r>
      <w:r w:rsidR="003E69AE" w:rsidRPr="0063002E">
        <w:rPr>
          <w:color w:val="000000"/>
          <w:sz w:val="28"/>
        </w:rPr>
        <w:t>=</w:t>
      </w:r>
      <w:r w:rsidR="00C23DF7" w:rsidRPr="0063002E">
        <w:rPr>
          <w:color w:val="000000"/>
          <w:sz w:val="28"/>
        </w:rPr>
        <w:t>600/400=</w:t>
      </w:r>
      <w:r w:rsidR="00D43ADE" w:rsidRPr="0063002E">
        <w:rPr>
          <w:color w:val="000000"/>
          <w:sz w:val="28"/>
        </w:rPr>
        <w:t>1,5</w:t>
      </w:r>
      <w:r w:rsidR="00C23DF7" w:rsidRPr="0063002E">
        <w:rPr>
          <w:color w:val="000000"/>
          <w:sz w:val="28"/>
        </w:rPr>
        <w:t>с</w:t>
      </w:r>
      <w:r w:rsidR="003E69AE" w:rsidRPr="0063002E">
        <w:rPr>
          <w:color w:val="000000"/>
          <w:sz w:val="28"/>
        </w:rPr>
        <w:t>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Перенапряжения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допускаются.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Обеспечение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местной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устойчивости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элементов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подкрановой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балки</w:t>
      </w:r>
    </w:p>
    <w:p w:rsidR="001C67C7" w:rsidRPr="0063002E" w:rsidRDefault="001C67C7" w:rsidP="00627493">
      <w:pPr>
        <w:pStyle w:val="21"/>
        <w:spacing w:line="360" w:lineRule="auto"/>
        <w:ind w:firstLine="709"/>
        <w:rPr>
          <w:color w:val="000000"/>
        </w:rPr>
      </w:pPr>
      <w:r w:rsidRPr="0063002E">
        <w:rPr>
          <w:color w:val="000000"/>
        </w:rPr>
        <w:t>Общая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устойчивость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подкрановой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наличии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тормозной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обеспечена.</w:t>
      </w:r>
    </w:p>
    <w:p w:rsidR="001C67C7" w:rsidRPr="0063002E" w:rsidRDefault="001C67C7" w:rsidP="00627493">
      <w:pPr>
        <w:pStyle w:val="21"/>
        <w:spacing w:line="360" w:lineRule="auto"/>
        <w:ind w:firstLine="709"/>
        <w:rPr>
          <w:color w:val="000000"/>
        </w:rPr>
      </w:pPr>
      <w:r w:rsidRPr="0063002E">
        <w:rPr>
          <w:color w:val="000000"/>
        </w:rPr>
        <w:t>Местная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устойчивость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сжатого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(верхнего)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пояса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подкрановой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балки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обеспечена,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если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выполняется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условие</w:t>
      </w:r>
    </w:p>
    <w:p w:rsidR="005F6024" w:rsidRPr="0063002E" w:rsidRDefault="005F6024" w:rsidP="00627493">
      <w:pPr>
        <w:pStyle w:val="21"/>
        <w:spacing w:line="360" w:lineRule="auto"/>
        <w:ind w:firstLine="709"/>
        <w:rPr>
          <w:color w:val="000000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&lt;0,5√</w:t>
      </w:r>
      <w:r w:rsidR="00C23DF7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C23DF7" w:rsidRPr="0063002E">
        <w:rPr>
          <w:color w:val="000000"/>
          <w:sz w:val="28"/>
        </w:rPr>
        <w:t>)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-ширина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</w:t>
      </w:r>
    </w:p>
    <w:p w:rsidR="001C67C7" w:rsidRPr="0063002E" w:rsidRDefault="00C23DF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8,55</w:t>
      </w:r>
      <w:r w:rsidR="001C67C7" w:rsidRPr="0063002E">
        <w:rPr>
          <w:color w:val="000000"/>
          <w:sz w:val="28"/>
        </w:rPr>
        <w:t>/</w:t>
      </w:r>
      <w:r w:rsidRPr="0063002E">
        <w:rPr>
          <w:color w:val="000000"/>
          <w:sz w:val="28"/>
        </w:rPr>
        <w:t>1,8</w:t>
      </w:r>
      <w:r w:rsidR="001C67C7" w:rsidRPr="0063002E">
        <w:rPr>
          <w:color w:val="000000"/>
          <w:spacing w:val="-4"/>
          <w:sz w:val="28"/>
        </w:rPr>
        <w:t>&lt;0,5</w:t>
      </w:r>
      <w:r w:rsidR="001C67C7" w:rsidRPr="0063002E">
        <w:rPr>
          <w:color w:val="000000"/>
          <w:sz w:val="28"/>
          <w:szCs w:val="28"/>
          <w:lang w:val="en-US"/>
        </w:rPr>
        <w:sym w:font="Symbol" w:char="F0D6"/>
      </w:r>
      <w:r w:rsidRPr="0063002E">
        <w:rPr>
          <w:color w:val="000000"/>
          <w:sz w:val="28"/>
        </w:rPr>
        <w:t>(</w:t>
      </w:r>
      <w:r w:rsidR="001C67C7" w:rsidRPr="0063002E">
        <w:rPr>
          <w:color w:val="000000"/>
          <w:sz w:val="28"/>
        </w:rPr>
        <w:t>206</w:t>
      </w:r>
      <w:r w:rsidRPr="0063002E">
        <w:rPr>
          <w:color w:val="000000"/>
          <w:spacing w:val="-4"/>
          <w:sz w:val="28"/>
        </w:rPr>
        <w:t>00</w:t>
      </w:r>
      <w:r w:rsidR="003E69AE"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</w:rPr>
        <w:t>33)</w:t>
      </w:r>
    </w:p>
    <w:p w:rsidR="001C67C7" w:rsidRPr="0063002E" w:rsidRDefault="00C23DF7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4</w:t>
      </w:r>
      <w:r w:rsidR="003E69AE" w:rsidRPr="0063002E">
        <w:rPr>
          <w:color w:val="000000"/>
          <w:spacing w:val="-4"/>
          <w:sz w:val="28"/>
        </w:rPr>
        <w:t>,</w:t>
      </w:r>
      <w:r w:rsidR="00D43ADE" w:rsidRPr="0063002E">
        <w:rPr>
          <w:color w:val="000000"/>
          <w:spacing w:val="-4"/>
          <w:sz w:val="28"/>
        </w:rPr>
        <w:t>7</w:t>
      </w:r>
      <w:r w:rsidRPr="0063002E">
        <w:rPr>
          <w:color w:val="000000"/>
          <w:spacing w:val="-4"/>
          <w:sz w:val="28"/>
        </w:rPr>
        <w:t>5</w:t>
      </w:r>
      <w:r w:rsidR="003E69AE" w:rsidRPr="0063002E">
        <w:rPr>
          <w:color w:val="000000"/>
          <w:spacing w:val="-4"/>
          <w:sz w:val="28"/>
        </w:rPr>
        <w:t>&lt;1</w:t>
      </w:r>
      <w:r w:rsidRPr="0063002E">
        <w:rPr>
          <w:color w:val="000000"/>
          <w:spacing w:val="-4"/>
          <w:sz w:val="28"/>
        </w:rPr>
        <w:t>2</w:t>
      </w:r>
      <w:r w:rsidR="003E69AE" w:rsidRPr="0063002E">
        <w:rPr>
          <w:color w:val="000000"/>
          <w:spacing w:val="-4"/>
          <w:sz w:val="28"/>
        </w:rPr>
        <w:t>,</w:t>
      </w:r>
      <w:r w:rsidRPr="0063002E">
        <w:rPr>
          <w:color w:val="000000"/>
          <w:spacing w:val="-4"/>
          <w:sz w:val="28"/>
        </w:rPr>
        <w:t>49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Условная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стенки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</w:p>
    <w:p w:rsidR="001C67C7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1C67C7" w:rsidRPr="0063002E">
        <w:rPr>
          <w:color w:val="000000"/>
          <w:sz w:val="28"/>
          <w:lang w:val="en-US"/>
        </w:rPr>
        <w:t>λ</w:t>
      </w:r>
      <w:r w:rsidR="001C67C7" w:rsidRPr="0063002E">
        <w:rPr>
          <w:color w:val="000000"/>
          <w:sz w:val="28"/>
          <w:vertAlign w:val="subscript"/>
          <w:lang w:val="en-US"/>
        </w:rPr>
        <w:t>w</w:t>
      </w:r>
      <w:r w:rsidR="001C67C7" w:rsidRPr="0063002E">
        <w:rPr>
          <w:color w:val="000000"/>
          <w:sz w:val="28"/>
        </w:rPr>
        <w:t>=</w:t>
      </w:r>
      <w:r w:rsidR="00C23DF7" w:rsidRPr="0063002E">
        <w:rPr>
          <w:color w:val="000000"/>
          <w:sz w:val="28"/>
        </w:rPr>
        <w:t>(</w:t>
      </w:r>
      <w:r w:rsidR="001C67C7" w:rsidRPr="0063002E">
        <w:rPr>
          <w:color w:val="000000"/>
          <w:sz w:val="28"/>
          <w:lang w:val="en-US"/>
        </w:rPr>
        <w:t>h</w:t>
      </w:r>
      <w:r w:rsidR="001C67C7" w:rsidRPr="0063002E">
        <w:rPr>
          <w:color w:val="000000"/>
          <w:sz w:val="28"/>
          <w:vertAlign w:val="subscript"/>
          <w:lang w:val="en-US"/>
        </w:rPr>
        <w:t>w</w:t>
      </w:r>
      <w:r w:rsidR="003E69AE" w:rsidRPr="0063002E">
        <w:rPr>
          <w:color w:val="000000"/>
          <w:sz w:val="28"/>
        </w:rPr>
        <w:t>/</w:t>
      </w:r>
      <w:r w:rsidR="003E69AE" w:rsidRPr="0063002E">
        <w:rPr>
          <w:color w:val="000000"/>
          <w:sz w:val="28"/>
          <w:lang w:val="en-US"/>
        </w:rPr>
        <w:t>t</w:t>
      </w:r>
      <w:r w:rsidR="003E69AE" w:rsidRPr="0063002E">
        <w:rPr>
          <w:color w:val="000000"/>
          <w:sz w:val="28"/>
          <w:vertAlign w:val="subscript"/>
          <w:lang w:val="en-US"/>
        </w:rPr>
        <w:t>w</w:t>
      </w:r>
      <w:r w:rsidR="00C23DF7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√</w:t>
      </w:r>
      <w:r w:rsidR="00C23DF7" w:rsidRPr="0063002E">
        <w:rPr>
          <w:color w:val="000000"/>
          <w:sz w:val="28"/>
        </w:rPr>
        <w:t>(</w:t>
      </w:r>
      <w:r w:rsidR="001C67C7" w:rsidRPr="0063002E">
        <w:rPr>
          <w:color w:val="000000"/>
          <w:sz w:val="28"/>
          <w:lang w:val="en-US"/>
        </w:rPr>
        <w:t>R</w:t>
      </w:r>
      <w:r w:rsidR="001C67C7" w:rsidRPr="0063002E">
        <w:rPr>
          <w:color w:val="000000"/>
          <w:sz w:val="28"/>
          <w:vertAlign w:val="subscript"/>
          <w:lang w:val="en-US"/>
        </w:rPr>
        <w:t>y</w:t>
      </w:r>
      <w:r w:rsidR="001C67C7" w:rsidRPr="0063002E">
        <w:rPr>
          <w:color w:val="000000"/>
          <w:sz w:val="28"/>
        </w:rPr>
        <w:t>/</w:t>
      </w:r>
      <w:r w:rsidR="001C67C7" w:rsidRPr="0063002E">
        <w:rPr>
          <w:color w:val="000000"/>
          <w:sz w:val="28"/>
          <w:lang w:val="en-US"/>
        </w:rPr>
        <w:t>E</w:t>
      </w:r>
      <w:r w:rsidR="00C23DF7" w:rsidRPr="0063002E">
        <w:rPr>
          <w:color w:val="000000"/>
          <w:sz w:val="28"/>
        </w:rPr>
        <w:t>)≤</w:t>
      </w:r>
      <w:r w:rsidRPr="0063002E">
        <w:rPr>
          <w:color w:val="000000"/>
          <w:sz w:val="28"/>
        </w:rPr>
        <w:t xml:space="preserve"> </w:t>
      </w:r>
      <w:r w:rsidR="00C23DF7" w:rsidRPr="0063002E">
        <w:rPr>
          <w:color w:val="000000"/>
          <w:sz w:val="28"/>
        </w:rPr>
        <w:t>2,2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λ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="003E69AE" w:rsidRPr="0063002E">
        <w:rPr>
          <w:color w:val="000000"/>
          <w:sz w:val="28"/>
        </w:rPr>
        <w:t>=</w:t>
      </w:r>
      <w:r w:rsidR="00C23DF7" w:rsidRPr="0063002E">
        <w:rPr>
          <w:color w:val="000000"/>
          <w:sz w:val="28"/>
        </w:rPr>
        <w:t>56,4(33</w:t>
      </w:r>
      <w:r w:rsidR="003E69AE" w:rsidRPr="0063002E">
        <w:rPr>
          <w:color w:val="000000"/>
          <w:sz w:val="28"/>
        </w:rPr>
        <w:t>/</w:t>
      </w:r>
      <w:r w:rsidR="00D43ADE" w:rsidRPr="0063002E">
        <w:rPr>
          <w:color w:val="000000"/>
          <w:sz w:val="28"/>
        </w:rPr>
        <w:t>20600)</w:t>
      </w:r>
      <w:r w:rsidR="005F6024" w:rsidRPr="0063002E">
        <w:rPr>
          <w:color w:val="000000"/>
          <w:spacing w:val="-4"/>
          <w:sz w:val="28"/>
          <w:vertAlign w:val="superscript"/>
        </w:rPr>
        <w:t xml:space="preserve"> </w:t>
      </w:r>
      <w:r w:rsidR="00D43ADE" w:rsidRPr="0063002E">
        <w:rPr>
          <w:color w:val="000000"/>
          <w:spacing w:val="-4"/>
          <w:sz w:val="28"/>
          <w:vertAlign w:val="superscript"/>
        </w:rPr>
        <w:t>1/2</w:t>
      </w:r>
      <w:r w:rsidRPr="0063002E">
        <w:rPr>
          <w:color w:val="000000"/>
          <w:sz w:val="28"/>
        </w:rPr>
        <w:t>/0</w:t>
      </w:r>
      <w:r w:rsidR="00C23DF7" w:rsidRPr="0063002E">
        <w:rPr>
          <w:color w:val="000000"/>
          <w:sz w:val="28"/>
        </w:rPr>
        <w:t>,9</w:t>
      </w:r>
      <w:r w:rsidR="003E69AE" w:rsidRPr="0063002E">
        <w:rPr>
          <w:color w:val="000000"/>
          <w:spacing w:val="-4"/>
          <w:sz w:val="28"/>
        </w:rPr>
        <w:t>=</w:t>
      </w:r>
      <w:r w:rsidR="00D43ADE" w:rsidRPr="0063002E">
        <w:rPr>
          <w:color w:val="000000"/>
          <w:spacing w:val="-4"/>
          <w:sz w:val="28"/>
        </w:rPr>
        <w:t>2,173</w:t>
      </w:r>
      <w:r w:rsidR="003E69AE" w:rsidRPr="0063002E">
        <w:rPr>
          <w:color w:val="000000"/>
          <w:spacing w:val="-4"/>
          <w:sz w:val="28"/>
        </w:rPr>
        <w:t>&lt;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2,2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3E69AE" w:rsidRPr="0063002E">
        <w:rPr>
          <w:color w:val="000000"/>
          <w:spacing w:val="-4"/>
          <w:sz w:val="28"/>
        </w:rPr>
        <w:t>Условие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="003E69AE" w:rsidRPr="0063002E">
        <w:rPr>
          <w:color w:val="000000"/>
          <w:spacing w:val="-4"/>
          <w:sz w:val="28"/>
        </w:rPr>
        <w:t>выполняется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размеров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опорного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ребра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балки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Разрезная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опирается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посредством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выступающим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пристроганным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торцом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p</w:t>
      </w:r>
      <w:r w:rsidRPr="0063002E">
        <w:rPr>
          <w:color w:val="000000"/>
          <w:sz w:val="28"/>
        </w:rPr>
        <w:t>&gt;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pacing w:val="-4"/>
          <w:sz w:val="28"/>
        </w:rPr>
        <w:t>·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n</w:t>
      </w:r>
      <w:r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p</w:t>
      </w:r>
      <w:r w:rsidRPr="0063002E">
        <w:rPr>
          <w:color w:val="000000"/>
          <w:spacing w:val="-4"/>
          <w:sz w:val="28"/>
        </w:rPr>
        <w:t>·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γ</w:t>
      </w:r>
      <w:r w:rsidRPr="0063002E">
        <w:rPr>
          <w:color w:val="000000"/>
          <w:spacing w:val="-4"/>
          <w:sz w:val="28"/>
          <w:vertAlign w:val="subscript"/>
          <w:lang w:val="en-US"/>
        </w:rPr>
        <w:t>c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bscript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pacing w:val="-4"/>
          <w:sz w:val="28"/>
          <w:vertAlign w:val="superscript"/>
        </w:rPr>
      </w:pPr>
      <w:r w:rsidRPr="0063002E">
        <w:rPr>
          <w:color w:val="000000"/>
          <w:spacing w:val="-4"/>
          <w:sz w:val="28"/>
        </w:rPr>
        <w:t>где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  <w:lang w:val="en-US"/>
        </w:rPr>
        <w:t>R</w:t>
      </w:r>
      <w:r w:rsidRPr="0063002E">
        <w:rPr>
          <w:color w:val="000000"/>
          <w:spacing w:val="-4"/>
          <w:sz w:val="28"/>
          <w:vertAlign w:val="subscript"/>
          <w:lang w:val="en-US"/>
        </w:rPr>
        <w:t>p</w:t>
      </w:r>
      <w:r w:rsidRPr="0063002E">
        <w:rPr>
          <w:color w:val="000000"/>
          <w:spacing w:val="-4"/>
          <w:sz w:val="28"/>
        </w:rPr>
        <w:t>-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расчетное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сопротивление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стали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смятию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торцевой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поверхности,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кН/см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p</w:t>
      </w:r>
      <w:r w:rsidRPr="0063002E">
        <w:rPr>
          <w:color w:val="000000"/>
          <w:sz w:val="28"/>
        </w:rPr>
        <w:t>&gt;</w:t>
      </w:r>
      <w:r w:rsidR="00E93710" w:rsidRPr="0063002E">
        <w:rPr>
          <w:color w:val="000000"/>
          <w:sz w:val="28"/>
        </w:rPr>
        <w:t>547</w:t>
      </w:r>
      <w:r w:rsidRPr="0063002E">
        <w:rPr>
          <w:color w:val="000000"/>
          <w:spacing w:val="-4"/>
          <w:sz w:val="28"/>
        </w:rPr>
        <w:t>·0,95/</w:t>
      </w:r>
      <w:r w:rsidR="00E93710" w:rsidRPr="0063002E">
        <w:rPr>
          <w:color w:val="000000"/>
          <w:spacing w:val="-4"/>
          <w:sz w:val="28"/>
        </w:rPr>
        <w:t>48</w:t>
      </w:r>
      <w:r w:rsidRPr="0063002E">
        <w:rPr>
          <w:color w:val="000000"/>
          <w:spacing w:val="-4"/>
          <w:sz w:val="28"/>
        </w:rPr>
        <w:t>·</w:t>
      </w:r>
      <w:r w:rsidR="00E93710" w:rsidRPr="0063002E">
        <w:rPr>
          <w:color w:val="000000"/>
          <w:spacing w:val="-4"/>
          <w:sz w:val="28"/>
        </w:rPr>
        <w:t>1=1</w:t>
      </w:r>
      <w:r w:rsidR="00DD57B1" w:rsidRPr="0063002E">
        <w:rPr>
          <w:color w:val="000000"/>
          <w:spacing w:val="-4"/>
          <w:sz w:val="28"/>
        </w:rPr>
        <w:t>1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см</w:t>
      </w:r>
      <w:r w:rsidR="00F2191B" w:rsidRPr="0063002E">
        <w:rPr>
          <w:color w:val="000000"/>
          <w:spacing w:val="-4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(см)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p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="00F2191B" w:rsidRPr="0063002E">
        <w:rPr>
          <w:color w:val="000000"/>
          <w:sz w:val="28"/>
        </w:rPr>
        <w:t>=</w:t>
      </w:r>
      <w:r w:rsidR="00E93710" w:rsidRPr="0063002E">
        <w:rPr>
          <w:color w:val="000000"/>
          <w:sz w:val="28"/>
        </w:rPr>
        <w:t>1</w:t>
      </w:r>
      <w:r w:rsidR="00DD57B1" w:rsidRPr="0063002E">
        <w:rPr>
          <w:color w:val="000000"/>
          <w:sz w:val="28"/>
        </w:rPr>
        <w:t>1</w:t>
      </w:r>
      <w:r w:rsidR="00F2191B" w:rsidRPr="0063002E">
        <w:rPr>
          <w:color w:val="000000"/>
          <w:sz w:val="28"/>
        </w:rPr>
        <w:t>/1,</w:t>
      </w:r>
      <w:r w:rsidR="00DD57B1" w:rsidRPr="0063002E">
        <w:rPr>
          <w:color w:val="000000"/>
          <w:sz w:val="28"/>
        </w:rPr>
        <w:t>2</w:t>
      </w:r>
      <w:r w:rsidR="00F2191B" w:rsidRPr="0063002E">
        <w:rPr>
          <w:color w:val="000000"/>
          <w:sz w:val="28"/>
        </w:rPr>
        <w:t>=</w:t>
      </w:r>
      <w:r w:rsidR="00E93710" w:rsidRPr="0063002E">
        <w:rPr>
          <w:color w:val="000000"/>
          <w:sz w:val="28"/>
        </w:rPr>
        <w:t>9,2</w:t>
      </w:r>
      <w:r w:rsidR="005F6024" w:rsidRPr="0063002E">
        <w:rPr>
          <w:color w:val="000000"/>
          <w:sz w:val="28"/>
        </w:rPr>
        <w:t xml:space="preserve"> </w:t>
      </w:r>
      <w:r w:rsidR="00E93710" w:rsidRPr="0063002E">
        <w:rPr>
          <w:color w:val="000000"/>
          <w:sz w:val="28"/>
        </w:rPr>
        <w:t>с</w:t>
      </w:r>
      <w:r w:rsidRPr="0063002E">
        <w:rPr>
          <w:color w:val="000000"/>
          <w:sz w:val="28"/>
        </w:rPr>
        <w:t>м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DD57B1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назначаемая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12…20мм</w:t>
      </w:r>
      <w:r w:rsidR="00E93710" w:rsidRPr="0063002E">
        <w:rPr>
          <w:color w:val="000000"/>
          <w:sz w:val="28"/>
        </w:rPr>
        <w:t>.</w:t>
      </w:r>
      <w:r w:rsidR="005F6024" w:rsidRPr="0063002E">
        <w:rPr>
          <w:color w:val="000000"/>
          <w:sz w:val="28"/>
        </w:rPr>
        <w:t xml:space="preserve"> </w:t>
      </w:r>
      <w:r w:rsidR="00E93710" w:rsidRPr="0063002E">
        <w:rPr>
          <w:color w:val="000000"/>
          <w:sz w:val="28"/>
        </w:rPr>
        <w:t>=1,2см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="00DD57B1" w:rsidRPr="0063002E">
        <w:rPr>
          <w:color w:val="000000"/>
          <w:sz w:val="28"/>
        </w:rPr>
        <w:t>=</w:t>
      </w:r>
      <w:r w:rsidR="00E93710" w:rsidRPr="0063002E">
        <w:rPr>
          <w:color w:val="000000"/>
          <w:sz w:val="28"/>
        </w:rPr>
        <w:t>18</w:t>
      </w:r>
      <w:r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выступающей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местной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отвечать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неравенству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="00E93710" w:rsidRPr="0063002E">
        <w:rPr>
          <w:color w:val="000000"/>
          <w:sz w:val="28"/>
        </w:rPr>
        <w:t>&lt;0,5√(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E93710" w:rsidRPr="0063002E">
        <w:rPr>
          <w:color w:val="000000"/>
          <w:sz w:val="28"/>
        </w:rPr>
        <w:t>)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=(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)/2</w:t>
      </w:r>
      <w:r w:rsidR="00E93710" w:rsidRPr="0063002E">
        <w:rPr>
          <w:color w:val="000000"/>
          <w:sz w:val="28"/>
        </w:rPr>
        <w:t>=(9,2-0,9)/2=4,15см</w:t>
      </w:r>
    </w:p>
    <w:p w:rsidR="001C67C7" w:rsidRPr="0063002E" w:rsidRDefault="00E93710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</w:rPr>
        <w:t>4,15</w:t>
      </w:r>
      <w:r w:rsidR="001C67C7" w:rsidRPr="0063002E">
        <w:rPr>
          <w:color w:val="000000"/>
          <w:sz w:val="28"/>
        </w:rPr>
        <w:t>/</w:t>
      </w:r>
      <w:r w:rsidR="00DD57B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F2191B" w:rsidRPr="0063002E">
        <w:rPr>
          <w:color w:val="000000"/>
          <w:sz w:val="28"/>
        </w:rPr>
        <w:t>2</w:t>
      </w:r>
      <w:r w:rsidR="001C67C7" w:rsidRPr="0063002E">
        <w:rPr>
          <w:color w:val="000000"/>
          <w:sz w:val="28"/>
        </w:rPr>
        <w:t>&lt;0,5√</w:t>
      </w:r>
      <w:r w:rsidRPr="0063002E">
        <w:rPr>
          <w:color w:val="000000"/>
          <w:sz w:val="28"/>
        </w:rPr>
        <w:t>(</w:t>
      </w:r>
      <w:r w:rsidR="001C67C7" w:rsidRPr="0063002E">
        <w:rPr>
          <w:color w:val="000000"/>
          <w:sz w:val="28"/>
        </w:rPr>
        <w:t>206</w:t>
      </w:r>
      <w:r w:rsidRPr="0063002E">
        <w:rPr>
          <w:color w:val="000000"/>
          <w:spacing w:val="-4"/>
          <w:sz w:val="28"/>
        </w:rPr>
        <w:t>00</w:t>
      </w:r>
      <w:r w:rsidR="00F2191B" w:rsidRPr="0063002E">
        <w:rPr>
          <w:color w:val="000000"/>
          <w:spacing w:val="-4"/>
          <w:sz w:val="28"/>
        </w:rPr>
        <w:t>/</w:t>
      </w:r>
      <w:r w:rsidRPr="0063002E">
        <w:rPr>
          <w:color w:val="000000"/>
          <w:spacing w:val="-4"/>
          <w:sz w:val="28"/>
        </w:rPr>
        <w:t>33)</w:t>
      </w:r>
    </w:p>
    <w:p w:rsidR="00DD57B1" w:rsidRPr="0063002E" w:rsidRDefault="00E93710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pacing w:val="-4"/>
          <w:sz w:val="28"/>
        </w:rPr>
        <w:t>3</w:t>
      </w:r>
      <w:r w:rsidR="00DD57B1" w:rsidRPr="0063002E">
        <w:rPr>
          <w:color w:val="000000"/>
          <w:spacing w:val="-4"/>
          <w:sz w:val="28"/>
        </w:rPr>
        <w:t>,</w:t>
      </w:r>
      <w:r w:rsidRPr="0063002E">
        <w:rPr>
          <w:color w:val="000000"/>
          <w:spacing w:val="-4"/>
          <w:sz w:val="28"/>
        </w:rPr>
        <w:t>46</w:t>
      </w:r>
      <w:r w:rsidR="00DD57B1" w:rsidRPr="0063002E">
        <w:rPr>
          <w:color w:val="000000"/>
          <w:sz w:val="28"/>
        </w:rPr>
        <w:t>&lt;</w:t>
      </w:r>
      <w:r w:rsidRPr="0063002E">
        <w:rPr>
          <w:color w:val="000000"/>
          <w:spacing w:val="-4"/>
          <w:sz w:val="28"/>
        </w:rPr>
        <w:t>12,49</w:t>
      </w:r>
    </w:p>
    <w:p w:rsidR="00DD57B1" w:rsidRPr="0063002E" w:rsidRDefault="00E9371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Местная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обеспечена.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Выступающая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вниз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отвечать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неравенству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а&lt;1,5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α</w:t>
      </w:r>
      <w:r w:rsidRPr="0063002E">
        <w:rPr>
          <w:color w:val="000000"/>
          <w:sz w:val="28"/>
        </w:rPr>
        <w:t>;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а=1</w:t>
      </w:r>
      <w:r w:rsidR="00E93710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мм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1</w:t>
      </w:r>
      <w:r w:rsidR="00E93710" w:rsidRPr="0063002E">
        <w:rPr>
          <w:color w:val="000000"/>
          <w:sz w:val="28"/>
        </w:rPr>
        <w:t>8≤</w:t>
      </w:r>
      <w:r w:rsidRPr="0063002E">
        <w:rPr>
          <w:color w:val="000000"/>
          <w:sz w:val="28"/>
        </w:rPr>
        <w:t>1,5</w:t>
      </w:r>
      <w:r w:rsidRPr="0063002E">
        <w:rPr>
          <w:color w:val="000000"/>
          <w:spacing w:val="-4"/>
          <w:sz w:val="28"/>
        </w:rPr>
        <w:t>·</w:t>
      </w:r>
      <w:r w:rsidR="00DD57B1" w:rsidRPr="0063002E">
        <w:rPr>
          <w:color w:val="000000"/>
          <w:spacing w:val="-4"/>
          <w:sz w:val="28"/>
        </w:rPr>
        <w:t>12</w:t>
      </w:r>
      <w:r w:rsidRPr="0063002E">
        <w:rPr>
          <w:color w:val="000000"/>
          <w:spacing w:val="-4"/>
          <w:sz w:val="28"/>
        </w:rPr>
        <w:t>=</w:t>
      </w:r>
      <w:r w:rsidR="00DD57B1" w:rsidRPr="0063002E">
        <w:rPr>
          <w:color w:val="000000"/>
          <w:spacing w:val="-4"/>
          <w:sz w:val="28"/>
        </w:rPr>
        <w:t>18</w:t>
      </w:r>
      <w:r w:rsidR="00E93710" w:rsidRPr="0063002E">
        <w:rPr>
          <w:color w:val="000000"/>
          <w:spacing w:val="-4"/>
          <w:sz w:val="28"/>
        </w:rPr>
        <w:t>м</w:t>
      </w:r>
      <w:r w:rsidRPr="0063002E">
        <w:rPr>
          <w:color w:val="000000"/>
          <w:spacing w:val="-4"/>
          <w:sz w:val="28"/>
        </w:rPr>
        <w:t>м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–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условие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pacing w:val="-4"/>
          <w:sz w:val="28"/>
        </w:rPr>
        <w:t>выполняется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веса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="00E93710" w:rsidRPr="0063002E">
        <w:rPr>
          <w:i/>
          <w:iCs/>
          <w:color w:val="000000"/>
          <w:sz w:val="28"/>
          <w:u w:val="single"/>
        </w:rPr>
        <w:t>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="00E93710" w:rsidRPr="0063002E">
        <w:rPr>
          <w:i/>
          <w:iCs/>
          <w:color w:val="000000"/>
          <w:sz w:val="28"/>
          <w:u w:val="single"/>
        </w:rPr>
        <w:t>массы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подкрановой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балки</w:t>
      </w:r>
    </w:p>
    <w:p w:rsidR="001C67C7" w:rsidRPr="0063002E" w:rsidRDefault="00F12AA5" w:rsidP="00627493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63002E">
        <w:rPr>
          <w:iCs/>
          <w:color w:val="000000"/>
          <w:sz w:val="28"/>
        </w:rPr>
        <w:t>Вес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подкрановой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балки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(кН):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ψAlγ</w:t>
      </w:r>
      <w:r w:rsidR="00F12AA5" w:rsidRPr="0063002E">
        <w:rPr>
          <w:color w:val="000000"/>
          <w:sz w:val="28"/>
          <w:vertAlign w:val="subscript"/>
          <w:lang w:val="en-US"/>
        </w:rPr>
        <w:t>ct</w:t>
      </w:r>
      <w:r w:rsidRPr="0063002E">
        <w:rPr>
          <w:color w:val="000000"/>
          <w:sz w:val="28"/>
        </w:rPr>
        <w:t>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ψ</w:t>
      </w:r>
      <w:r w:rsidRPr="0063002E">
        <w:rPr>
          <w:color w:val="000000"/>
          <w:sz w:val="28"/>
        </w:rPr>
        <w:t>-строительный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сварных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поперечными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жесткости: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ψ</w:t>
      </w:r>
      <w:r w:rsidRPr="0063002E">
        <w:rPr>
          <w:color w:val="000000"/>
          <w:sz w:val="28"/>
        </w:rPr>
        <w:t>=1,2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perscript"/>
        </w:rPr>
        <w:t>2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γ</w:t>
      </w:r>
      <w:r w:rsidR="00F12AA5" w:rsidRPr="0063002E">
        <w:rPr>
          <w:color w:val="000000"/>
          <w:sz w:val="28"/>
          <w:vertAlign w:val="subscript"/>
          <w:lang w:val="en-US"/>
        </w:rPr>
        <w:t>ct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объемный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стали: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="00F12AA5" w:rsidRPr="0063002E">
        <w:rPr>
          <w:color w:val="000000"/>
          <w:sz w:val="28"/>
          <w:vertAlign w:val="subscript"/>
          <w:lang w:val="en-US"/>
        </w:rPr>
        <w:t>ct</w:t>
      </w:r>
      <w:r w:rsidR="00F2191B" w:rsidRPr="0063002E">
        <w:rPr>
          <w:color w:val="000000"/>
          <w:sz w:val="28"/>
        </w:rPr>
        <w:t>=78</w:t>
      </w:r>
      <w:r w:rsidRPr="0063002E">
        <w:rPr>
          <w:color w:val="000000"/>
          <w:sz w:val="28"/>
        </w:rPr>
        <w:t>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кН/м</w:t>
      </w:r>
      <w:r w:rsidRPr="0063002E">
        <w:rPr>
          <w:color w:val="000000"/>
          <w:sz w:val="28"/>
          <w:vertAlign w:val="superscript"/>
        </w:rPr>
        <w:t>3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балки,м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F12AA5" w:rsidP="00627493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="001C67C7" w:rsidRPr="0063002E">
        <w:rPr>
          <w:color w:val="000000"/>
          <w:sz w:val="28"/>
        </w:rPr>
        <w:t>=</w:t>
      </w:r>
      <w:r w:rsidRPr="0063002E">
        <w:rPr>
          <w:color w:val="000000"/>
          <w:sz w:val="28"/>
        </w:rPr>
        <w:t>Σ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+2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sh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ch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pacing w:val="-4"/>
          <w:sz w:val="28"/>
        </w:rPr>
        <w:t>50,76+2*32,4+51+18,1=184,66см</w:t>
      </w:r>
      <w:r w:rsidRPr="0063002E">
        <w:rPr>
          <w:color w:val="000000"/>
          <w:spacing w:val="-4"/>
          <w:sz w:val="28"/>
          <w:vertAlign w:val="superscript"/>
        </w:rPr>
        <w:t>2</w:t>
      </w:r>
      <w:r w:rsidRPr="0063002E">
        <w:rPr>
          <w:color w:val="000000"/>
          <w:spacing w:val="-4"/>
          <w:sz w:val="28"/>
        </w:rPr>
        <w:t>=0,0185м</w:t>
      </w:r>
      <w:r w:rsidRPr="0063002E">
        <w:rPr>
          <w:color w:val="000000"/>
          <w:spacing w:val="-4"/>
          <w:sz w:val="28"/>
          <w:vertAlign w:val="superscript"/>
        </w:rPr>
        <w:t>2</w:t>
      </w:r>
    </w:p>
    <w:p w:rsidR="00F2191B" w:rsidRPr="0063002E" w:rsidRDefault="00F12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</w:rPr>
        <w:t>=1,2*0,0185*6*78,5=10,5кН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DD57B1" w:rsidRPr="0063002E" w:rsidRDefault="00F12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Масса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(т):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DD57B1" w:rsidRPr="0063002E" w:rsidRDefault="00F12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g</w:t>
      </w:r>
    </w:p>
    <w:p w:rsidR="005F6024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DD57B1" w:rsidRPr="0063002E" w:rsidRDefault="00F12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g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ускорение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свободного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падения.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9,81м/с</w:t>
      </w:r>
      <w:r w:rsidRPr="0063002E">
        <w:rPr>
          <w:color w:val="000000"/>
          <w:sz w:val="28"/>
          <w:vertAlign w:val="superscript"/>
        </w:rPr>
        <w:t>2</w:t>
      </w:r>
    </w:p>
    <w:p w:rsidR="00DD57B1" w:rsidRPr="0063002E" w:rsidRDefault="00F12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М=10,5*1000/9,81=1070кг=1,07т</w:t>
      </w:r>
    </w:p>
    <w:p w:rsidR="00DD57B1" w:rsidRPr="0063002E" w:rsidRDefault="00DD57B1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0591" w:rsidRPr="0063002E" w:rsidRDefault="001C0591" w:rsidP="00627493">
      <w:pPr>
        <w:spacing w:line="360" w:lineRule="auto"/>
        <w:ind w:firstLine="709"/>
        <w:jc w:val="both"/>
        <w:rPr>
          <w:b/>
          <w:iCs/>
          <w:color w:val="000000"/>
          <w:sz w:val="28"/>
          <w:szCs w:val="32"/>
        </w:rPr>
      </w:pPr>
      <w:r w:rsidRPr="0063002E">
        <w:rPr>
          <w:b/>
          <w:iCs/>
          <w:color w:val="000000"/>
          <w:sz w:val="28"/>
          <w:szCs w:val="32"/>
        </w:rPr>
        <w:t>4.Расчет</w:t>
      </w:r>
      <w:r w:rsidR="005F6024" w:rsidRPr="0063002E">
        <w:rPr>
          <w:b/>
          <w:iCs/>
          <w:color w:val="000000"/>
          <w:sz w:val="28"/>
          <w:szCs w:val="32"/>
        </w:rPr>
        <w:t xml:space="preserve"> </w:t>
      </w:r>
      <w:r w:rsidRPr="0063002E">
        <w:rPr>
          <w:b/>
          <w:iCs/>
          <w:color w:val="000000"/>
          <w:sz w:val="28"/>
          <w:szCs w:val="32"/>
        </w:rPr>
        <w:t>стропильной</w:t>
      </w:r>
      <w:r w:rsidR="005F6024" w:rsidRPr="0063002E">
        <w:rPr>
          <w:b/>
          <w:iCs/>
          <w:color w:val="000000"/>
          <w:sz w:val="28"/>
          <w:szCs w:val="32"/>
        </w:rPr>
        <w:t xml:space="preserve"> </w:t>
      </w:r>
      <w:r w:rsidRPr="0063002E">
        <w:rPr>
          <w:b/>
          <w:iCs/>
          <w:color w:val="000000"/>
          <w:sz w:val="28"/>
          <w:szCs w:val="32"/>
        </w:rPr>
        <w:t>фермы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Исходные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данные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Схема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="00F12AA5" w:rsidRPr="0063002E">
        <w:rPr>
          <w:color w:val="000000"/>
          <w:sz w:val="28"/>
          <w:szCs w:val="28"/>
        </w:rPr>
        <w:t>№</w:t>
      </w:r>
      <w:r w:rsidR="005F6024" w:rsidRPr="0063002E">
        <w:rPr>
          <w:color w:val="000000"/>
          <w:sz w:val="28"/>
          <w:szCs w:val="28"/>
        </w:rPr>
        <w:t xml:space="preserve"> </w:t>
      </w:r>
      <w:r w:rsidR="0051382C" w:rsidRPr="0063002E">
        <w:rPr>
          <w:color w:val="000000"/>
          <w:sz w:val="28"/>
          <w:szCs w:val="28"/>
        </w:rPr>
        <w:t>2</w:t>
      </w:r>
      <w:r w:rsidR="00127AEB" w:rsidRPr="0063002E">
        <w:rPr>
          <w:color w:val="000000"/>
          <w:sz w:val="28"/>
          <w:szCs w:val="28"/>
        </w:rPr>
        <w:t>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Схема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компановки:№4.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Пролёт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фермы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F12AA5" w:rsidRPr="0063002E">
        <w:rPr>
          <w:color w:val="000000"/>
          <w:sz w:val="28"/>
          <w:szCs w:val="28"/>
        </w:rPr>
        <w:t>2</w:t>
      </w:r>
      <w:r w:rsidR="0051382C"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Длинна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панели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пояса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="00F12AA5" w:rsidRPr="0063002E">
        <w:rPr>
          <w:color w:val="000000"/>
          <w:sz w:val="28"/>
          <w:szCs w:val="28"/>
        </w:rPr>
        <w:t>3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Опорная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стойка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1,</w:t>
      </w:r>
      <w:r w:rsidR="00F12AA5" w:rsidRPr="0063002E">
        <w:rPr>
          <w:color w:val="000000"/>
          <w:sz w:val="28"/>
          <w:szCs w:val="28"/>
        </w:rPr>
        <w:t>6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Шаг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фермы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="0051382C" w:rsidRPr="0063002E">
        <w:rPr>
          <w:color w:val="000000"/>
          <w:sz w:val="28"/>
          <w:szCs w:val="28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Сталь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фермы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="0051382C" w:rsidRPr="0063002E">
        <w:rPr>
          <w:color w:val="000000"/>
          <w:sz w:val="28"/>
          <w:szCs w:val="28"/>
        </w:rPr>
        <w:t>14</w:t>
      </w:r>
      <w:r w:rsidRPr="0063002E">
        <w:rPr>
          <w:color w:val="000000"/>
          <w:sz w:val="28"/>
          <w:szCs w:val="28"/>
        </w:rPr>
        <w:t>Г2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Постоянные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нормативные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нагрузки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="0051382C" w:rsidRPr="0063002E">
        <w:rPr>
          <w:color w:val="000000"/>
          <w:sz w:val="28"/>
          <w:szCs w:val="28"/>
        </w:rPr>
        <w:t>0</w:t>
      </w:r>
      <w:r w:rsidRPr="0063002E">
        <w:rPr>
          <w:color w:val="000000"/>
          <w:sz w:val="28"/>
          <w:szCs w:val="28"/>
        </w:rPr>
        <w:t>,</w:t>
      </w:r>
      <w:r w:rsidR="00F12AA5" w:rsidRPr="0063002E">
        <w:rPr>
          <w:color w:val="000000"/>
          <w:sz w:val="28"/>
          <w:szCs w:val="28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–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0,2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–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</w:t>
      </w:r>
      <w:r w:rsidR="00127AEB" w:rsidRPr="0063002E">
        <w:rPr>
          <w:color w:val="000000"/>
          <w:sz w:val="28"/>
          <w:szCs w:val="28"/>
        </w:rPr>
        <w:t>14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–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</w:t>
      </w:r>
      <w:r w:rsidR="00127AEB" w:rsidRPr="0063002E">
        <w:rPr>
          <w:color w:val="000000"/>
          <w:sz w:val="28"/>
          <w:szCs w:val="28"/>
        </w:rPr>
        <w:t>4кН/м</w:t>
      </w:r>
      <w:r w:rsidR="00127AEB" w:rsidRPr="0063002E">
        <w:rPr>
          <w:color w:val="000000"/>
          <w:sz w:val="28"/>
          <w:szCs w:val="28"/>
          <w:vertAlign w:val="superscript"/>
        </w:rPr>
        <w:t>2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Вес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тельфера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7</w:t>
      </w:r>
      <w:r w:rsidRPr="0063002E">
        <w:rPr>
          <w:color w:val="000000"/>
          <w:sz w:val="28"/>
          <w:szCs w:val="28"/>
        </w:rPr>
        <w:t>0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Район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строительства: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Вильнюс</w:t>
      </w:r>
      <w:r w:rsidRPr="0063002E">
        <w:rPr>
          <w:color w:val="000000"/>
          <w:sz w:val="28"/>
          <w:szCs w:val="28"/>
        </w:rPr>
        <w:t>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Рассчитать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узлы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127AEB" w:rsidRPr="0063002E">
        <w:rPr>
          <w:color w:val="000000"/>
          <w:sz w:val="28"/>
          <w:szCs w:val="28"/>
        </w:rPr>
        <w:t>Е</w:t>
      </w:r>
      <w:r w:rsidRPr="0063002E">
        <w:rPr>
          <w:color w:val="000000"/>
          <w:sz w:val="28"/>
          <w:szCs w:val="28"/>
        </w:rPr>
        <w:t>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Уклон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фермы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1/</w:t>
      </w:r>
      <w:r w:rsidR="0051382C" w:rsidRPr="0063002E">
        <w:rPr>
          <w:color w:val="000000"/>
          <w:sz w:val="28"/>
          <w:szCs w:val="28"/>
        </w:rPr>
        <w:t>8</w:t>
      </w:r>
    </w:p>
    <w:p w:rsidR="001C0591" w:rsidRPr="0063002E" w:rsidRDefault="001C0591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Определим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геометрические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всех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панелей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поясов.</w:t>
      </w:r>
    </w:p>
    <w:p w:rsidR="005F6024" w:rsidRPr="0063002E" w:rsidRDefault="005F6024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5F6024" w:rsidRPr="0063002E" w:rsidRDefault="005F6024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15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14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13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12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11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10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9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8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="00474E06"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="00127AEB" w:rsidRPr="0063002E">
        <w:rPr>
          <w:color w:val="000000"/>
          <w:sz w:val="28"/>
          <w:szCs w:val="28"/>
          <w:lang w:val="en-US"/>
        </w:rPr>
        <w:t>3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</w:rPr>
        <w:t>м</w:t>
      </w:r>
      <w:r w:rsidRPr="0063002E">
        <w:rPr>
          <w:color w:val="000000"/>
          <w:sz w:val="28"/>
          <w:szCs w:val="28"/>
          <w:lang w:val="en-US"/>
        </w:rPr>
        <w:t>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3002E">
        <w:rPr>
          <w:color w:val="000000"/>
          <w:sz w:val="28"/>
          <w:szCs w:val="28"/>
          <w:lang w:val="en-US"/>
        </w:rPr>
        <w:t>tg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α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1/</w:t>
      </w:r>
      <w:r w:rsidR="0051382C" w:rsidRPr="0063002E">
        <w:rPr>
          <w:color w:val="000000"/>
          <w:sz w:val="28"/>
          <w:szCs w:val="28"/>
          <w:lang w:val="en-US"/>
        </w:rPr>
        <w:t>8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α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="001F2B3D" w:rsidRPr="0063002E">
        <w:rPr>
          <w:color w:val="000000"/>
          <w:sz w:val="28"/>
          <w:szCs w:val="28"/>
          <w:lang w:val="en-US"/>
        </w:rPr>
        <w:t>7</w:t>
      </w:r>
      <w:r w:rsidRPr="0063002E">
        <w:rPr>
          <w:color w:val="000000"/>
          <w:sz w:val="28"/>
          <w:szCs w:val="28"/>
          <w:vertAlign w:val="superscript"/>
          <w:lang w:val="en-US"/>
        </w:rPr>
        <w:t>0</w:t>
      </w:r>
      <w:r w:rsidR="001F2B3D" w:rsidRPr="0063002E">
        <w:rPr>
          <w:color w:val="000000"/>
          <w:sz w:val="28"/>
          <w:szCs w:val="28"/>
          <w:lang w:val="en-US"/>
        </w:rPr>
        <w:t>12</w:t>
      </w:r>
      <w:r w:rsidRPr="0063002E">
        <w:rPr>
          <w:color w:val="000000"/>
          <w:sz w:val="28"/>
          <w:szCs w:val="28"/>
          <w:lang w:val="en-US"/>
        </w:rPr>
        <w:t>’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3002E">
        <w:rPr>
          <w:color w:val="000000"/>
          <w:sz w:val="28"/>
          <w:szCs w:val="28"/>
          <w:lang w:val="en-US"/>
        </w:rPr>
        <w:t>sin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α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0.</w:t>
      </w:r>
      <w:r w:rsidR="0051382C" w:rsidRPr="0063002E">
        <w:rPr>
          <w:color w:val="000000"/>
          <w:sz w:val="28"/>
          <w:szCs w:val="28"/>
          <w:lang w:val="en-US"/>
        </w:rPr>
        <w:t>1</w:t>
      </w:r>
      <w:r w:rsidR="001F2B3D" w:rsidRPr="0063002E">
        <w:rPr>
          <w:color w:val="000000"/>
          <w:sz w:val="28"/>
          <w:szCs w:val="28"/>
          <w:lang w:val="en-US"/>
        </w:rPr>
        <w:t>24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3002E">
        <w:rPr>
          <w:color w:val="000000"/>
          <w:sz w:val="28"/>
          <w:szCs w:val="28"/>
          <w:lang w:val="en-US"/>
        </w:rPr>
        <w:t>cos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α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0.99</w:t>
      </w:r>
      <w:r w:rsidR="009C6EF3" w:rsidRPr="0063002E">
        <w:rPr>
          <w:color w:val="000000"/>
          <w:sz w:val="28"/>
          <w:szCs w:val="28"/>
          <w:lang w:val="en-US"/>
        </w:rPr>
        <w:t>2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0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1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2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3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3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4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5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7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  <w:vertAlign w:val="subscript"/>
          <w:lang w:val="en-US"/>
        </w:rPr>
        <w:t>6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="00127AEB" w:rsidRPr="0063002E">
        <w:rPr>
          <w:color w:val="000000"/>
          <w:sz w:val="28"/>
          <w:szCs w:val="28"/>
          <w:lang w:val="en-US"/>
        </w:rPr>
        <w:t>=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="00127AEB" w:rsidRPr="0063002E">
        <w:rPr>
          <w:color w:val="000000"/>
          <w:sz w:val="28"/>
          <w:szCs w:val="28"/>
          <w:lang w:val="en-US"/>
        </w:rPr>
        <w:t>3</w:t>
      </w:r>
      <w:r w:rsidR="005F6024" w:rsidRPr="0063002E">
        <w:rPr>
          <w:color w:val="000000"/>
          <w:sz w:val="28"/>
          <w:szCs w:val="28"/>
          <w:lang w:val="en-US"/>
        </w:rPr>
        <w:t xml:space="preserve"> </w:t>
      </w:r>
      <w:r w:rsidRPr="0063002E">
        <w:rPr>
          <w:color w:val="000000"/>
          <w:sz w:val="28"/>
          <w:szCs w:val="28"/>
        </w:rPr>
        <w:t>м</w:t>
      </w:r>
      <w:r w:rsidRPr="0063002E">
        <w:rPr>
          <w:color w:val="000000"/>
          <w:sz w:val="28"/>
          <w:szCs w:val="28"/>
          <w:lang w:val="en-US"/>
        </w:rPr>
        <w:t>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B0" w:rsidRPr="0063002E" w:rsidRDefault="001C0591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Определим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геометрические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всех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стоек.</w:t>
      </w:r>
    </w:p>
    <w:p w:rsidR="005F6024" w:rsidRPr="0063002E" w:rsidRDefault="005F6024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0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16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0639B0" w:rsidRPr="0063002E">
        <w:rPr>
          <w:color w:val="000000"/>
          <w:sz w:val="28"/>
          <w:szCs w:val="28"/>
        </w:rPr>
        <w:t>1,</w:t>
      </w:r>
      <w:r w:rsidR="00127AEB" w:rsidRPr="0063002E">
        <w:rPr>
          <w:color w:val="000000"/>
          <w:sz w:val="28"/>
          <w:szCs w:val="28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14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DB7816" w:rsidRPr="0063002E">
        <w:rPr>
          <w:color w:val="000000"/>
          <w:sz w:val="28"/>
          <w:szCs w:val="28"/>
        </w:rPr>
        <w:t>1,</w:t>
      </w:r>
      <w:r w:rsidR="00127AEB" w:rsidRPr="0063002E">
        <w:rPr>
          <w:color w:val="000000"/>
          <w:sz w:val="28"/>
          <w:szCs w:val="28"/>
        </w:rPr>
        <w:t>98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12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2,36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BB0BF6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10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DB7816" w:rsidRPr="0063002E">
        <w:rPr>
          <w:color w:val="000000"/>
          <w:sz w:val="28"/>
          <w:szCs w:val="28"/>
        </w:rPr>
        <w:t>2</w:t>
      </w:r>
      <w:r w:rsidR="00127AEB" w:rsidRPr="0063002E">
        <w:rPr>
          <w:color w:val="000000"/>
          <w:sz w:val="28"/>
          <w:szCs w:val="28"/>
        </w:rPr>
        <w:t>,74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L</w:t>
      </w:r>
      <w:r w:rsidRPr="0063002E">
        <w:rPr>
          <w:color w:val="000000"/>
          <w:sz w:val="28"/>
          <w:szCs w:val="28"/>
        </w:rPr>
        <w:t>’</w:t>
      </w:r>
      <w:r w:rsidRPr="0063002E">
        <w:rPr>
          <w:color w:val="000000"/>
          <w:sz w:val="28"/>
          <w:szCs w:val="28"/>
          <w:vertAlign w:val="subscript"/>
        </w:rPr>
        <w:t>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</w:rPr>
        <w:t>3,1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591" w:rsidRPr="0063002E" w:rsidRDefault="001C0591" w:rsidP="0062749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Определяем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геометрические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всех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раскосов.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59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2" type="#_x0000_t75" style="width:68.25pt;height:18pt">
            <v:imagedata r:id="rId15" o:title=""/>
          </v:shape>
        </w:pict>
      </w:r>
    </w:p>
    <w:p w:rsidR="001C059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3" type="#_x0000_t75" style="width:1in;height:18pt">
            <v:imagedata r:id="rId16" o:title=""/>
          </v:shape>
        </w:pict>
      </w:r>
      <w:r w:rsidR="005F6024" w:rsidRPr="0063002E">
        <w:rPr>
          <w:color w:val="000000"/>
          <w:sz w:val="28"/>
          <w:szCs w:val="28"/>
        </w:rPr>
        <w:t xml:space="preserve"> </w:t>
      </w:r>
      <w:r w:rsidR="00127AEB" w:rsidRPr="0063002E">
        <w:rPr>
          <w:color w:val="000000"/>
          <w:sz w:val="28"/>
          <w:szCs w:val="28"/>
          <w:lang w:val="en-US"/>
        </w:rPr>
        <w:t>L’</w:t>
      </w:r>
      <w:r w:rsidR="00127AEB" w:rsidRPr="0063002E">
        <w:rPr>
          <w:color w:val="000000"/>
          <w:sz w:val="28"/>
          <w:szCs w:val="28"/>
          <w:vertAlign w:val="subscript"/>
          <w:lang w:val="en-US"/>
        </w:rPr>
        <w:t>5</w:t>
      </w:r>
      <w:r w:rsidR="00127AEB" w:rsidRPr="0063002E">
        <w:rPr>
          <w:color w:val="000000"/>
          <w:sz w:val="28"/>
          <w:szCs w:val="28"/>
          <w:lang w:val="en-US"/>
        </w:rPr>
        <w:t>=L’</w:t>
      </w:r>
      <w:r w:rsidR="00127AEB" w:rsidRPr="0063002E">
        <w:rPr>
          <w:color w:val="000000"/>
          <w:sz w:val="28"/>
          <w:szCs w:val="28"/>
          <w:vertAlign w:val="subscript"/>
          <w:lang w:val="en-US"/>
        </w:rPr>
        <w:t>11</w:t>
      </w:r>
      <w:r w:rsidR="00127AEB" w:rsidRPr="0063002E">
        <w:rPr>
          <w:color w:val="000000"/>
          <w:sz w:val="28"/>
          <w:szCs w:val="28"/>
          <w:lang w:val="en-US"/>
        </w:rPr>
        <w:t>=3,8</w:t>
      </w:r>
      <w:r w:rsidR="00127AEB" w:rsidRPr="0063002E">
        <w:rPr>
          <w:color w:val="000000"/>
          <w:sz w:val="28"/>
          <w:szCs w:val="28"/>
        </w:rPr>
        <w:t>м</w:t>
      </w:r>
    </w:p>
    <w:p w:rsidR="001C059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4" type="#_x0000_t75" style="width:66pt;height:18pt">
            <v:imagedata r:id="rId17" o:title=""/>
          </v:shape>
        </w:pic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нагрузок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ферму.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действует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вида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нагрузок:</w:t>
      </w:r>
    </w:p>
    <w:p w:rsidR="001C67C7" w:rsidRPr="0063002E" w:rsidRDefault="001C67C7" w:rsidP="0062749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Постоянная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собственного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покрытия</w:t>
      </w:r>
    </w:p>
    <w:p w:rsidR="001C67C7" w:rsidRPr="0063002E" w:rsidRDefault="001C67C7" w:rsidP="0062749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Кратковременная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снеговая</w:t>
      </w:r>
    </w:p>
    <w:p w:rsidR="005F6024" w:rsidRPr="0063002E" w:rsidRDefault="005F6024" w:rsidP="00627493">
      <w:pPr>
        <w:spacing w:line="360" w:lineRule="auto"/>
        <w:ind w:left="709"/>
        <w:jc w:val="both"/>
        <w:rPr>
          <w:color w:val="000000"/>
          <w:sz w:val="28"/>
        </w:rPr>
      </w:pPr>
    </w:p>
    <w:p w:rsidR="001C67C7" w:rsidRPr="0063002E" w:rsidRDefault="005F602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 xml:space="preserve">Таблица 1 - </w:t>
      </w:r>
      <w:r w:rsidR="001C67C7" w:rsidRPr="0063002E">
        <w:rPr>
          <w:color w:val="000000"/>
          <w:sz w:val="28"/>
        </w:rPr>
        <w:t>Нагрузки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на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ферму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приведены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в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табличной</w:t>
      </w:r>
      <w:r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форме: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6"/>
        <w:gridCol w:w="3999"/>
        <w:gridCol w:w="1666"/>
        <w:gridCol w:w="1113"/>
        <w:gridCol w:w="1160"/>
      </w:tblGrid>
      <w:tr w:rsidR="001C67C7" w:rsidRPr="0063002E" w:rsidTr="00627493">
        <w:tc>
          <w:tcPr>
            <w:tcW w:w="1636" w:type="dxa"/>
            <w:vAlign w:val="center"/>
          </w:tcPr>
          <w:p w:rsidR="001C67C7" w:rsidRPr="0063002E" w:rsidRDefault="001C67C7" w:rsidP="00627493">
            <w:pPr>
              <w:pStyle w:val="9"/>
              <w:keepNext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Вид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нагрузки</w:t>
            </w:r>
          </w:p>
        </w:tc>
        <w:tc>
          <w:tcPr>
            <w:tcW w:w="3999" w:type="dxa"/>
            <w:vAlign w:val="center"/>
          </w:tcPr>
          <w:p w:rsidR="001C67C7" w:rsidRPr="0063002E" w:rsidRDefault="001C67C7" w:rsidP="00627493">
            <w:pPr>
              <w:pStyle w:val="9"/>
              <w:keepNext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Составляющие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нагрузки</w:t>
            </w:r>
          </w:p>
        </w:tc>
        <w:tc>
          <w:tcPr>
            <w:tcW w:w="1666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63002E">
              <w:rPr>
                <w:color w:val="000000"/>
                <w:sz w:val="20"/>
                <w:szCs w:val="20"/>
              </w:rPr>
              <w:t>Нормат.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Значение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нагрузки,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кН/м</w:t>
            </w:r>
            <w:r w:rsidRPr="0063002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13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Коэффи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циент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надеж-ности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нагрузке</w:t>
            </w:r>
          </w:p>
        </w:tc>
        <w:tc>
          <w:tcPr>
            <w:tcW w:w="1160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Расчетное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значение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нагрузки,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38518D" w:rsidRPr="0063002E">
              <w:rPr>
                <w:color w:val="000000"/>
                <w:sz w:val="20"/>
                <w:szCs w:val="20"/>
                <w:lang w:val="en-US"/>
              </w:rPr>
              <w:t>g</w:t>
            </w:r>
            <w:r w:rsidR="0038518D"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i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кН/м</w:t>
            </w:r>
            <w:r w:rsidRPr="0063002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 w:val="restart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Постоянная</w:t>
            </w:r>
          </w:p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Гравийная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защита-20мм</w:t>
            </w:r>
            <w:r w:rsidR="005259E2" w:rsidRPr="0063002E">
              <w:rPr>
                <w:color w:val="000000"/>
                <w:sz w:val="20"/>
                <w:szCs w:val="20"/>
              </w:rPr>
              <w:t>;</w:t>
            </w:r>
          </w:p>
          <w:p w:rsidR="001C67C7" w:rsidRPr="0063002E" w:rsidRDefault="005259E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ж/б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плита</w:t>
            </w:r>
          </w:p>
        </w:tc>
        <w:tc>
          <w:tcPr>
            <w:tcW w:w="1666" w:type="dxa"/>
            <w:vAlign w:val="center"/>
          </w:tcPr>
          <w:p w:rsidR="001C67C7" w:rsidRPr="0063002E" w:rsidRDefault="0038518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gn=</w:t>
            </w:r>
            <w:r w:rsidR="00CC3AD6" w:rsidRPr="0063002E">
              <w:rPr>
                <w:color w:val="000000"/>
                <w:sz w:val="20"/>
                <w:szCs w:val="20"/>
              </w:rPr>
              <w:t>0,</w:t>
            </w:r>
            <w:r w:rsidRPr="0063002E">
              <w:rPr>
                <w:color w:val="000000"/>
                <w:sz w:val="20"/>
                <w:szCs w:val="20"/>
              </w:rPr>
              <w:t>4</w:t>
            </w:r>
            <w:r w:rsidR="005259E2" w:rsidRPr="0063002E">
              <w:rPr>
                <w:color w:val="000000"/>
                <w:sz w:val="20"/>
                <w:szCs w:val="20"/>
              </w:rPr>
              <w:t>;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13" w:type="dxa"/>
            <w:vAlign w:val="center"/>
          </w:tcPr>
          <w:p w:rsidR="001C67C7" w:rsidRPr="0063002E" w:rsidRDefault="0038518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γf=</w:t>
            </w:r>
            <w:r w:rsidR="001C67C7" w:rsidRPr="0063002E">
              <w:rPr>
                <w:color w:val="000000"/>
                <w:sz w:val="20"/>
                <w:szCs w:val="20"/>
              </w:rPr>
              <w:t>1,3</w:t>
            </w:r>
            <w:r w:rsidR="005259E2" w:rsidRPr="0063002E">
              <w:rPr>
                <w:color w:val="000000"/>
                <w:sz w:val="20"/>
                <w:szCs w:val="20"/>
              </w:rPr>
              <w:t>;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γf=1,1</w:t>
            </w:r>
          </w:p>
        </w:tc>
        <w:tc>
          <w:tcPr>
            <w:tcW w:w="1160" w:type="dxa"/>
            <w:vAlign w:val="center"/>
          </w:tcPr>
          <w:p w:rsidR="001C67C7" w:rsidRPr="0063002E" w:rsidRDefault="0038518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gn*γf=</w:t>
            </w:r>
            <w:r w:rsidR="00B87330" w:rsidRPr="0063002E">
              <w:rPr>
                <w:color w:val="000000"/>
                <w:sz w:val="20"/>
                <w:szCs w:val="20"/>
              </w:rPr>
              <w:t>0,</w:t>
            </w:r>
            <w:r w:rsidRPr="0063002E">
              <w:rPr>
                <w:color w:val="000000"/>
                <w:sz w:val="20"/>
                <w:szCs w:val="20"/>
              </w:rPr>
              <w:t>52</w:t>
            </w:r>
            <w:r w:rsidR="005259E2" w:rsidRPr="0063002E">
              <w:rPr>
                <w:color w:val="000000"/>
                <w:sz w:val="20"/>
                <w:szCs w:val="20"/>
              </w:rPr>
              <w:t>;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1,54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Гидроиз</w:t>
            </w:r>
            <w:r w:rsidR="00674321" w:rsidRPr="0063002E">
              <w:rPr>
                <w:color w:val="000000"/>
                <w:sz w:val="20"/>
                <w:szCs w:val="20"/>
              </w:rPr>
              <w:t>оляционный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674321" w:rsidRPr="0063002E">
              <w:rPr>
                <w:color w:val="000000"/>
                <w:sz w:val="20"/>
                <w:szCs w:val="20"/>
              </w:rPr>
              <w:t>рубероидный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674321" w:rsidRPr="0063002E">
              <w:rPr>
                <w:color w:val="000000"/>
                <w:sz w:val="20"/>
                <w:szCs w:val="20"/>
              </w:rPr>
              <w:t>ковер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674321" w:rsidRPr="0063002E">
              <w:rPr>
                <w:color w:val="000000"/>
                <w:sz w:val="20"/>
                <w:szCs w:val="20"/>
              </w:rPr>
              <w:t>в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674321" w:rsidRPr="0063002E">
              <w:rPr>
                <w:color w:val="000000"/>
                <w:sz w:val="20"/>
                <w:szCs w:val="20"/>
              </w:rPr>
              <w:t>3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слоя</w:t>
            </w:r>
          </w:p>
        </w:tc>
        <w:tc>
          <w:tcPr>
            <w:tcW w:w="1666" w:type="dxa"/>
            <w:vAlign w:val="center"/>
          </w:tcPr>
          <w:p w:rsidR="001C67C7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0,1</w:t>
            </w:r>
            <w:r w:rsidR="0038518D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3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60" w:type="dxa"/>
            <w:vAlign w:val="center"/>
          </w:tcPr>
          <w:p w:rsidR="001C67C7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38518D" w:rsidRPr="0063002E">
              <w:rPr>
                <w:color w:val="000000"/>
                <w:sz w:val="20"/>
                <w:szCs w:val="20"/>
              </w:rPr>
              <w:t>198</w:t>
            </w:r>
          </w:p>
        </w:tc>
      </w:tr>
      <w:tr w:rsidR="00674321" w:rsidRPr="0063002E" w:rsidTr="00627493">
        <w:trPr>
          <w:cantSplit/>
        </w:trPr>
        <w:tc>
          <w:tcPr>
            <w:tcW w:w="1636" w:type="dxa"/>
            <w:vMerge/>
          </w:tcPr>
          <w:p w:rsidR="00674321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CC5BBD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Утеплитель-</w:t>
            </w:r>
            <w:r w:rsidR="0038518D" w:rsidRPr="0063002E">
              <w:rPr>
                <w:color w:val="000000"/>
                <w:sz w:val="20"/>
                <w:szCs w:val="20"/>
              </w:rPr>
              <w:t>пенобетоннные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плиты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толщиной1</w:t>
            </w:r>
            <w:r w:rsidR="0038518D" w:rsidRPr="0063002E">
              <w:rPr>
                <w:color w:val="000000"/>
                <w:sz w:val="20"/>
                <w:szCs w:val="20"/>
              </w:rPr>
              <w:t>2</w:t>
            </w:r>
            <w:r w:rsidRPr="0063002E">
              <w:rPr>
                <w:color w:val="000000"/>
                <w:sz w:val="20"/>
                <w:szCs w:val="20"/>
              </w:rPr>
              <w:t>0мм,</w:t>
            </w:r>
          </w:p>
          <w:p w:rsidR="00674321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γ</w:t>
            </w:r>
            <w:r w:rsidR="0038518D" w:rsidRPr="0063002E">
              <w:rPr>
                <w:color w:val="000000"/>
                <w:sz w:val="20"/>
                <w:szCs w:val="20"/>
              </w:rPr>
              <w:t>=5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кН/м</w:t>
            </w:r>
            <w:r w:rsidR="0038518D"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66" w:type="dxa"/>
            <w:vAlign w:val="center"/>
          </w:tcPr>
          <w:p w:rsidR="00674321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38518D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3" w:type="dxa"/>
            <w:vAlign w:val="center"/>
          </w:tcPr>
          <w:p w:rsidR="00674321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</w:t>
            </w:r>
            <w:r w:rsidR="00CC5BBD"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vAlign w:val="center"/>
          </w:tcPr>
          <w:p w:rsidR="00674321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38518D" w:rsidRPr="0063002E">
              <w:rPr>
                <w:color w:val="000000"/>
                <w:sz w:val="20"/>
                <w:szCs w:val="20"/>
              </w:rPr>
              <w:t>72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1C67C7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Пароизоляция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из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одного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слоя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рубероида</w:t>
            </w:r>
          </w:p>
        </w:tc>
        <w:tc>
          <w:tcPr>
            <w:tcW w:w="1666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CC5BBD" w:rsidRPr="0063002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13" w:type="dxa"/>
            <w:vAlign w:val="center"/>
          </w:tcPr>
          <w:p w:rsidR="001C67C7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60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CC5BBD" w:rsidRPr="0063002E">
              <w:rPr>
                <w:color w:val="000000"/>
                <w:sz w:val="20"/>
                <w:szCs w:val="20"/>
              </w:rPr>
              <w:t>065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1C67C7" w:rsidRPr="0063002E" w:rsidRDefault="0038518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Выравнивающая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цементн</w:t>
            </w:r>
            <w:r w:rsidR="005259E2" w:rsidRPr="0063002E">
              <w:rPr>
                <w:color w:val="000000"/>
                <w:sz w:val="20"/>
                <w:szCs w:val="20"/>
              </w:rPr>
              <w:t>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стяжка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толщиной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5259E2" w:rsidRPr="0063002E">
              <w:rPr>
                <w:color w:val="000000"/>
                <w:sz w:val="20"/>
                <w:szCs w:val="20"/>
              </w:rPr>
              <w:t>20мм</w:t>
            </w:r>
          </w:p>
        </w:tc>
        <w:tc>
          <w:tcPr>
            <w:tcW w:w="1666" w:type="dxa"/>
            <w:vAlign w:val="center"/>
          </w:tcPr>
          <w:p w:rsidR="001C67C7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  <w:r w:rsidR="00674321" w:rsidRPr="0063002E">
              <w:rPr>
                <w:color w:val="000000"/>
                <w:sz w:val="20"/>
                <w:szCs w:val="20"/>
              </w:rPr>
              <w:t>,</w:t>
            </w:r>
            <w:r w:rsidR="005259E2"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dxa"/>
            <w:vAlign w:val="center"/>
          </w:tcPr>
          <w:p w:rsidR="001C67C7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</w:t>
            </w:r>
            <w:r w:rsidR="005259E2"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0" w:type="dxa"/>
            <w:vAlign w:val="center"/>
          </w:tcPr>
          <w:p w:rsidR="001C67C7" w:rsidRPr="0063002E" w:rsidRDefault="00CC5BB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  <w:r w:rsidR="00674321" w:rsidRPr="0063002E">
              <w:rPr>
                <w:color w:val="000000"/>
                <w:sz w:val="20"/>
                <w:szCs w:val="20"/>
              </w:rPr>
              <w:t>,</w:t>
            </w:r>
            <w:r w:rsidR="005259E2" w:rsidRPr="0063002E">
              <w:rPr>
                <w:color w:val="000000"/>
                <w:sz w:val="20"/>
                <w:szCs w:val="20"/>
              </w:rPr>
              <w:t>52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Стальные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конструкции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покрытия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(фермы,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связи)</w:t>
            </w:r>
          </w:p>
        </w:tc>
        <w:tc>
          <w:tcPr>
            <w:tcW w:w="1666" w:type="dxa"/>
            <w:vAlign w:val="center"/>
          </w:tcPr>
          <w:p w:rsidR="001C67C7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38518D"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60" w:type="dxa"/>
            <w:vAlign w:val="center"/>
          </w:tcPr>
          <w:p w:rsidR="001C67C7" w:rsidRPr="0063002E" w:rsidRDefault="0038518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674321" w:rsidRPr="0063002E">
              <w:rPr>
                <w:color w:val="000000"/>
                <w:sz w:val="20"/>
                <w:szCs w:val="20"/>
              </w:rPr>
              <w:t>4</w:t>
            </w: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</w:tr>
      <w:tr w:rsidR="001C67C7" w:rsidRPr="0063002E" w:rsidTr="00627493">
        <w:trPr>
          <w:cantSplit/>
        </w:trPr>
        <w:tc>
          <w:tcPr>
            <w:tcW w:w="1636" w:type="dxa"/>
            <w:vMerge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99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66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1C67C7" w:rsidRPr="0063002E" w:rsidRDefault="001C67C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1C67C7" w:rsidRPr="0063002E" w:rsidRDefault="0067432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g=</w:t>
            </w:r>
            <w:r w:rsidR="005259E2" w:rsidRPr="0063002E">
              <w:rPr>
                <w:color w:val="000000"/>
                <w:sz w:val="20"/>
                <w:szCs w:val="20"/>
              </w:rPr>
              <w:t>3,98</w:t>
            </w:r>
          </w:p>
        </w:tc>
      </w:tr>
    </w:tbl>
    <w:tbl>
      <w:tblPr>
        <w:tblpPr w:leftFromText="180" w:rightFromText="180" w:vertAnchor="text" w:horzAnchor="margin" w:tblpX="-144" w:tblpY="193"/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3766"/>
        <w:gridCol w:w="1548"/>
        <w:gridCol w:w="1032"/>
        <w:gridCol w:w="1616"/>
      </w:tblGrid>
      <w:tr w:rsidR="00432BAA" w:rsidRPr="0063002E" w:rsidTr="00627493">
        <w:trPr>
          <w:cantSplit/>
          <w:trHeight w:val="558"/>
        </w:trPr>
        <w:tc>
          <w:tcPr>
            <w:tcW w:w="1560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Кратко-временная</w:t>
            </w:r>
          </w:p>
        </w:tc>
        <w:tc>
          <w:tcPr>
            <w:tcW w:w="3766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Снег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всему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покрытию</w:t>
            </w:r>
          </w:p>
        </w:tc>
        <w:tc>
          <w:tcPr>
            <w:tcW w:w="1548" w:type="dxa"/>
            <w:vAlign w:val="center"/>
          </w:tcPr>
          <w:p w:rsidR="00432BAA" w:rsidRPr="0063002E" w:rsidRDefault="005259E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  <w:r w:rsidR="00432BAA" w:rsidRPr="0063002E">
              <w:rPr>
                <w:color w:val="000000"/>
                <w:sz w:val="20"/>
                <w:szCs w:val="20"/>
              </w:rPr>
              <w:t>,</w:t>
            </w:r>
            <w:r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32" w:type="dxa"/>
            <w:vAlign w:val="center"/>
          </w:tcPr>
          <w:p w:rsidR="00432BAA" w:rsidRPr="0063002E" w:rsidRDefault="005259E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616" w:type="dxa"/>
            <w:vAlign w:val="center"/>
          </w:tcPr>
          <w:p w:rsidR="00432BAA" w:rsidRPr="0063002E" w:rsidRDefault="005259E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  <w:r w:rsidR="00432BAA" w:rsidRPr="0063002E">
              <w:rPr>
                <w:color w:val="000000"/>
                <w:sz w:val="20"/>
                <w:szCs w:val="20"/>
              </w:rPr>
              <w:t>,</w:t>
            </w:r>
            <w:r w:rsidRPr="0063002E">
              <w:rPr>
                <w:color w:val="000000"/>
                <w:sz w:val="20"/>
                <w:szCs w:val="20"/>
              </w:rPr>
              <w:t>7</w:t>
            </w:r>
          </w:p>
        </w:tc>
      </w:tr>
      <w:tr w:rsidR="00432BAA" w:rsidRPr="0063002E" w:rsidTr="00627493">
        <w:trPr>
          <w:cantSplit/>
          <w:trHeight w:val="70"/>
        </w:trPr>
        <w:tc>
          <w:tcPr>
            <w:tcW w:w="1560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48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Align w:val="center"/>
          </w:tcPr>
          <w:p w:rsidR="00432BAA" w:rsidRPr="0063002E" w:rsidRDefault="00432BA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432BAA" w:rsidRPr="0063002E" w:rsidRDefault="005259E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  <w:r w:rsidR="00432BAA" w:rsidRPr="0063002E">
              <w:rPr>
                <w:color w:val="000000"/>
                <w:sz w:val="20"/>
                <w:szCs w:val="20"/>
              </w:rPr>
              <w:t>,</w:t>
            </w:r>
            <w:r w:rsidRPr="0063002E">
              <w:rPr>
                <w:color w:val="000000"/>
                <w:sz w:val="20"/>
                <w:szCs w:val="20"/>
              </w:rPr>
              <w:t>68</w:t>
            </w:r>
          </w:p>
        </w:tc>
      </w:tr>
    </w:tbl>
    <w:p w:rsidR="00432BAA" w:rsidRPr="0063002E" w:rsidRDefault="00432BAA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Собственный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связями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="005259E2" w:rsidRPr="0063002E">
        <w:rPr>
          <w:color w:val="000000"/>
          <w:sz w:val="28"/>
          <w:vertAlign w:val="subscript"/>
          <w:lang w:val="en-US"/>
        </w:rPr>
        <w:t>n</w:t>
      </w:r>
      <w:r w:rsidR="00674321" w:rsidRPr="0063002E">
        <w:rPr>
          <w:color w:val="000000"/>
          <w:sz w:val="28"/>
        </w:rPr>
        <w:t>=1,2ψ</w:t>
      </w:r>
      <w:r w:rsidR="005259E2" w:rsidRPr="0063002E">
        <w:rPr>
          <w:color w:val="000000"/>
          <w:sz w:val="28"/>
          <w:vertAlign w:val="subscript"/>
          <w:lang w:val="en-GB"/>
        </w:rPr>
        <w:t>i</w:t>
      </w:r>
      <w:r w:rsidR="00674321" w:rsidRPr="0063002E">
        <w:rPr>
          <w:color w:val="000000"/>
          <w:sz w:val="28"/>
          <w:vertAlign w:val="subscript"/>
          <w:lang w:val="en-GB"/>
        </w:rPr>
        <w:t>r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="00674321"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="00674321"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ψ</w:t>
      </w:r>
      <w:r w:rsidR="005259E2" w:rsidRPr="0063002E">
        <w:rPr>
          <w:color w:val="000000"/>
          <w:sz w:val="28"/>
          <w:vertAlign w:val="subscript"/>
          <w:lang w:val="en-GB"/>
        </w:rPr>
        <w:t>i</w:t>
      </w:r>
      <w:r w:rsidR="003D5B09" w:rsidRPr="0063002E">
        <w:rPr>
          <w:color w:val="000000"/>
          <w:sz w:val="28"/>
          <w:vertAlign w:val="subscript"/>
          <w:lang w:val="en-GB"/>
        </w:rPr>
        <w:t>r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="005259E2" w:rsidRPr="0063002E">
        <w:rPr>
          <w:color w:val="000000"/>
          <w:sz w:val="28"/>
        </w:rPr>
        <w:t>=3</w:t>
      </w:r>
      <w:r w:rsidR="003D5B09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веса,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изменяющийся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ферм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  <w:lang w:val="en-US"/>
        </w:rPr>
        <w:t>L</w:t>
      </w:r>
      <w:r w:rsidR="003D5B09" w:rsidRPr="0063002E">
        <w:rPr>
          <w:color w:val="000000"/>
          <w:sz w:val="28"/>
        </w:rPr>
        <w:t>=12…24м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нагрузке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1,4…4кН/м</w:t>
      </w:r>
      <w:r w:rsidR="003D5B09" w:rsidRPr="0063002E">
        <w:rPr>
          <w:color w:val="000000"/>
          <w:sz w:val="28"/>
          <w:vertAlign w:val="superscript"/>
        </w:rPr>
        <w:t>2</w:t>
      </w:r>
    </w:p>
    <w:p w:rsidR="00BB0BF6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g</w:t>
      </w:r>
      <w:r w:rsidR="005259E2" w:rsidRPr="0063002E">
        <w:rPr>
          <w:color w:val="000000"/>
          <w:sz w:val="28"/>
          <w:vertAlign w:val="subscript"/>
          <w:lang w:val="en-US"/>
        </w:rPr>
        <w:t>n</w:t>
      </w:r>
      <w:r w:rsidR="003D5B09" w:rsidRPr="0063002E">
        <w:rPr>
          <w:color w:val="000000"/>
          <w:sz w:val="28"/>
        </w:rPr>
        <w:t>=1,2</w:t>
      </w:r>
      <w:r w:rsidRPr="0063002E">
        <w:rPr>
          <w:color w:val="000000"/>
          <w:sz w:val="28"/>
        </w:rPr>
        <w:t>·</w:t>
      </w:r>
      <w:r w:rsidR="00BB0BF6" w:rsidRPr="0063002E">
        <w:rPr>
          <w:color w:val="000000"/>
          <w:sz w:val="28"/>
        </w:rPr>
        <w:t>3</w:t>
      </w:r>
      <w:r w:rsidR="003D5B09" w:rsidRPr="0063002E">
        <w:rPr>
          <w:color w:val="000000"/>
          <w:sz w:val="28"/>
        </w:rPr>
        <w:t>·</w:t>
      </w:r>
      <w:r w:rsidR="005259E2" w:rsidRPr="0063002E">
        <w:rPr>
          <w:color w:val="000000"/>
          <w:sz w:val="28"/>
        </w:rPr>
        <w:t>24</w:t>
      </w:r>
      <w:r w:rsidR="003D5B09" w:rsidRPr="0063002E">
        <w:rPr>
          <w:color w:val="000000"/>
          <w:sz w:val="28"/>
        </w:rPr>
        <w:t>=</w:t>
      </w:r>
      <w:r w:rsidR="005259E2" w:rsidRPr="0063002E">
        <w:rPr>
          <w:color w:val="000000"/>
          <w:sz w:val="28"/>
        </w:rPr>
        <w:t>86,4</w:t>
      </w:r>
      <w:r w:rsidR="005F6024" w:rsidRPr="0063002E">
        <w:rPr>
          <w:color w:val="000000"/>
          <w:sz w:val="28"/>
        </w:rPr>
        <w:t xml:space="preserve"> </w:t>
      </w:r>
      <w:r w:rsidR="003D5B09" w:rsidRPr="0063002E">
        <w:rPr>
          <w:color w:val="000000"/>
          <w:sz w:val="28"/>
        </w:rPr>
        <w:t>к</w:t>
      </w:r>
      <w:r w:rsidRPr="0063002E">
        <w:rPr>
          <w:color w:val="000000"/>
          <w:sz w:val="28"/>
        </w:rPr>
        <w:t>Н/м</w:t>
      </w:r>
      <w:r w:rsidRPr="0063002E">
        <w:rPr>
          <w:color w:val="000000"/>
          <w:sz w:val="28"/>
          <w:vertAlign w:val="superscript"/>
        </w:rPr>
        <w:t>2</w:t>
      </w:r>
    </w:p>
    <w:p w:rsidR="00CF7EC6" w:rsidRPr="0063002E" w:rsidRDefault="00CF7EC6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Полное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нагрузки:</w:t>
      </w:r>
    </w:p>
    <w:p w:rsidR="00CF7EC6" w:rsidRPr="0063002E" w:rsidRDefault="00CF7EC6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GB"/>
        </w:rPr>
        <w:t>S</w:t>
      </w:r>
      <w:r w:rsidR="00F01F83" w:rsidRPr="0063002E">
        <w:rPr>
          <w:color w:val="000000"/>
          <w:sz w:val="28"/>
          <w:vertAlign w:val="subscript"/>
          <w:lang w:val="en-GB"/>
        </w:rPr>
        <w:t>n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="00F01F83" w:rsidRPr="0063002E">
        <w:rPr>
          <w:color w:val="000000"/>
          <w:sz w:val="28"/>
          <w:lang w:val="en-GB"/>
        </w:rPr>
        <w:t>γ</w:t>
      </w:r>
      <w:r w:rsidR="00F01F83" w:rsidRPr="0063002E">
        <w:rPr>
          <w:color w:val="000000"/>
          <w:sz w:val="28"/>
          <w:vertAlign w:val="subscript"/>
          <w:lang w:val="en-GB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,где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  <w:lang w:val="en-GB"/>
        </w:rPr>
        <w:t>γ</w:t>
      </w:r>
      <w:r w:rsidR="00F01F83" w:rsidRPr="0063002E">
        <w:rPr>
          <w:color w:val="000000"/>
          <w:sz w:val="28"/>
          <w:vertAlign w:val="subscript"/>
          <w:lang w:val="en-GB"/>
        </w:rPr>
        <w:t>f</w:t>
      </w:r>
      <w:r w:rsidRPr="0063002E">
        <w:rPr>
          <w:color w:val="000000"/>
          <w:sz w:val="28"/>
        </w:rPr>
        <w:t>-</w:t>
      </w:r>
      <w:r w:rsidR="00F01F83"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надежности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нагрузке.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=1,4</w:t>
      </w:r>
    </w:p>
    <w:p w:rsidR="00CF7EC6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0,5</w:t>
      </w:r>
      <w:r w:rsidRPr="0063002E">
        <w:rPr>
          <w:color w:val="000000"/>
          <w:sz w:val="28"/>
        </w:rPr>
        <w:t>·1</w:t>
      </w:r>
      <w:r w:rsidR="00F01F83" w:rsidRPr="0063002E">
        <w:rPr>
          <w:color w:val="000000"/>
          <w:sz w:val="28"/>
        </w:rPr>
        <w:t>,4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0,7кН/м</w:t>
      </w:r>
      <w:r w:rsidR="00F01F83" w:rsidRPr="0063002E">
        <w:rPr>
          <w:color w:val="000000"/>
          <w:sz w:val="28"/>
          <w:vertAlign w:val="superscript"/>
        </w:rPr>
        <w:t>2</w:t>
      </w:r>
    </w:p>
    <w:p w:rsidR="00CF7EC6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</w:rPr>
        <w:t>Нормативное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  <w:vertAlign w:val="subscript"/>
          <w:lang w:val="en-GB"/>
        </w:rPr>
        <w:t>n</w:t>
      </w:r>
      <w:r w:rsidRPr="0063002E">
        <w:rPr>
          <w:color w:val="000000"/>
          <w:sz w:val="28"/>
        </w:rPr>
        <w:t>=</w:t>
      </w:r>
      <w:r w:rsidR="005259E2" w:rsidRPr="0063002E">
        <w:rPr>
          <w:color w:val="000000"/>
          <w:sz w:val="28"/>
        </w:rPr>
        <w:t>1*</w:t>
      </w:r>
      <w:r w:rsidRPr="0063002E">
        <w:rPr>
          <w:color w:val="000000"/>
          <w:sz w:val="28"/>
          <w:lang w:val="en-GB"/>
        </w:rPr>
        <w:t>S</w:t>
      </w:r>
      <w:r w:rsidR="005259E2" w:rsidRPr="0063002E">
        <w:rPr>
          <w:color w:val="000000"/>
          <w:sz w:val="28"/>
          <w:vertAlign w:val="subscript"/>
        </w:rPr>
        <w:t>0</w:t>
      </w:r>
    </w:p>
    <w:p w:rsidR="00CF7EC6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  <w:vertAlign w:val="subscript"/>
          <w:lang w:val="en-GB"/>
        </w:rPr>
        <w:t>n</w:t>
      </w:r>
      <w:r w:rsidR="00B41297" w:rsidRPr="0063002E">
        <w:rPr>
          <w:color w:val="000000"/>
          <w:sz w:val="28"/>
        </w:rPr>
        <w:t>=</w:t>
      </w:r>
      <w:r w:rsidR="005259E2" w:rsidRPr="0063002E">
        <w:rPr>
          <w:color w:val="000000"/>
          <w:sz w:val="28"/>
        </w:rPr>
        <w:t>1</w:t>
      </w:r>
      <w:r w:rsidR="00B41297" w:rsidRPr="0063002E">
        <w:rPr>
          <w:color w:val="000000"/>
          <w:sz w:val="28"/>
        </w:rPr>
        <w:t>·</w:t>
      </w:r>
      <w:r w:rsidR="005259E2" w:rsidRPr="0063002E">
        <w:rPr>
          <w:color w:val="000000"/>
          <w:sz w:val="28"/>
        </w:rPr>
        <w:t>0,5</w:t>
      </w:r>
      <w:r w:rsidR="00B41297" w:rsidRPr="0063002E">
        <w:rPr>
          <w:color w:val="000000"/>
          <w:sz w:val="28"/>
        </w:rPr>
        <w:t>=</w:t>
      </w:r>
      <w:r w:rsidR="005259E2" w:rsidRPr="0063002E">
        <w:rPr>
          <w:color w:val="000000"/>
          <w:sz w:val="28"/>
        </w:rPr>
        <w:t>0,5</w:t>
      </w:r>
      <w:r w:rsidR="005F6024" w:rsidRPr="0063002E">
        <w:rPr>
          <w:color w:val="000000"/>
          <w:sz w:val="28"/>
        </w:rPr>
        <w:t xml:space="preserve"> </w:t>
      </w:r>
      <w:r w:rsidR="00B41297" w:rsidRPr="0063002E">
        <w:rPr>
          <w:color w:val="000000"/>
          <w:sz w:val="28"/>
        </w:rPr>
        <w:t>кН/м</w:t>
      </w:r>
      <w:r w:rsidR="00211A53" w:rsidRPr="0063002E">
        <w:rPr>
          <w:color w:val="000000"/>
          <w:sz w:val="28"/>
          <w:vertAlign w:val="superscript"/>
        </w:rPr>
        <w:t>2</w:t>
      </w:r>
    </w:p>
    <w:p w:rsidR="00CF7EC6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погонной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постоянной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(кН/м),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В=</w:t>
      </w:r>
      <w:r w:rsidR="00F01F83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м-</w:t>
      </w:r>
      <w:r w:rsidR="00F01F83" w:rsidRPr="0063002E">
        <w:rPr>
          <w:color w:val="000000"/>
          <w:sz w:val="28"/>
        </w:rPr>
        <w:t>шаг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</w:p>
    <w:p w:rsidR="00615114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GB"/>
        </w:rPr>
        <w:t>g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GB"/>
        </w:rPr>
        <w:t>gB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3,98</w:t>
      </w:r>
      <w:r w:rsidRPr="0063002E">
        <w:rPr>
          <w:color w:val="000000"/>
          <w:sz w:val="28"/>
        </w:rPr>
        <w:t>·</w:t>
      </w:r>
      <w:r w:rsidR="00E56116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23</w:t>
      </w:r>
      <w:r w:rsidRPr="0063002E">
        <w:rPr>
          <w:color w:val="000000"/>
          <w:sz w:val="28"/>
        </w:rPr>
        <w:t>,</w:t>
      </w:r>
      <w:r w:rsidR="00F01F83" w:rsidRPr="0063002E">
        <w:rPr>
          <w:color w:val="000000"/>
          <w:sz w:val="28"/>
        </w:rPr>
        <w:t>8</w:t>
      </w:r>
      <w:r w:rsidR="00DA1E61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кН/м</w:t>
      </w:r>
    </w:p>
    <w:p w:rsidR="00615114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погонной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нагрузки(кН/м)</w:t>
      </w:r>
    </w:p>
    <w:p w:rsidR="00615114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GB"/>
        </w:rPr>
        <w:t>S</w:t>
      </w:r>
      <w:r w:rsidRPr="0063002E">
        <w:rPr>
          <w:color w:val="000000"/>
          <w:sz w:val="28"/>
        </w:rPr>
        <w:t>В=</w:t>
      </w:r>
      <w:r w:rsidR="00F01F83" w:rsidRPr="0063002E">
        <w:rPr>
          <w:color w:val="000000"/>
          <w:sz w:val="28"/>
        </w:rPr>
        <w:t>0,7</w:t>
      </w:r>
      <w:r w:rsidRPr="0063002E">
        <w:rPr>
          <w:color w:val="000000"/>
          <w:sz w:val="28"/>
        </w:rPr>
        <w:t>·</w:t>
      </w:r>
      <w:r w:rsidR="00D21FA9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F01F83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кН/м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Узловая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промежуточные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узлы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=(</w:t>
      </w:r>
      <w:r w:rsidRPr="0063002E">
        <w:rPr>
          <w:color w:val="000000"/>
          <w:sz w:val="28"/>
          <w:lang w:val="en-US"/>
        </w:rPr>
        <w:t>g</w:t>
      </w:r>
      <w:r w:rsidR="00615114" w:rsidRPr="0063002E">
        <w:rPr>
          <w:color w:val="000000"/>
          <w:sz w:val="28"/>
          <w:vertAlign w:val="subscript"/>
        </w:rPr>
        <w:t>1</w:t>
      </w:r>
      <w:r w:rsidR="00615114" w:rsidRPr="0063002E">
        <w:rPr>
          <w:color w:val="000000"/>
          <w:sz w:val="28"/>
        </w:rPr>
        <w:t>+</w:t>
      </w:r>
      <w:r w:rsidR="00615114" w:rsidRPr="0063002E">
        <w:rPr>
          <w:color w:val="000000"/>
          <w:sz w:val="28"/>
          <w:lang w:val="en-GB"/>
        </w:rPr>
        <w:t>S</w:t>
      </w:r>
      <w:r w:rsidR="00615114" w:rsidRPr="0063002E">
        <w:rPr>
          <w:color w:val="000000"/>
          <w:sz w:val="28"/>
          <w:vertAlign w:val="subscript"/>
        </w:rPr>
        <w:t>1</w:t>
      </w:r>
      <w:r w:rsidR="00615114" w:rsidRPr="0063002E">
        <w:rPr>
          <w:color w:val="000000"/>
          <w:sz w:val="28"/>
        </w:rPr>
        <w:t>)·</w:t>
      </w: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</w:rPr>
        <w:t>,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61511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м</w:t>
      </w:r>
      <w:r w:rsidR="001C67C7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панели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верхнего</w:t>
      </w:r>
      <w:r w:rsidR="005F6024" w:rsidRPr="0063002E">
        <w:rPr>
          <w:color w:val="000000"/>
          <w:sz w:val="28"/>
        </w:rPr>
        <w:t xml:space="preserve"> </w:t>
      </w:r>
      <w:r w:rsidR="001C67C7" w:rsidRPr="0063002E">
        <w:rPr>
          <w:color w:val="000000"/>
          <w:sz w:val="28"/>
        </w:rPr>
        <w:t>пояса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1</w:t>
      </w:r>
      <w:r w:rsidR="00615114" w:rsidRPr="0063002E">
        <w:rPr>
          <w:color w:val="000000"/>
          <w:sz w:val="28"/>
        </w:rPr>
        <w:t>=(</w:t>
      </w:r>
      <w:r w:rsidR="00F01F83" w:rsidRPr="0063002E">
        <w:rPr>
          <w:color w:val="000000"/>
          <w:sz w:val="28"/>
        </w:rPr>
        <w:t>23,88</w:t>
      </w:r>
      <w:r w:rsidR="00615114" w:rsidRPr="0063002E">
        <w:rPr>
          <w:color w:val="000000"/>
          <w:sz w:val="28"/>
        </w:rPr>
        <w:t>+</w:t>
      </w:r>
      <w:r w:rsidR="00F01F83" w:rsidRPr="0063002E">
        <w:rPr>
          <w:color w:val="000000"/>
          <w:sz w:val="28"/>
        </w:rPr>
        <w:t>4</w:t>
      </w:r>
      <w:r w:rsidR="00615114" w:rsidRPr="0063002E">
        <w:rPr>
          <w:color w:val="000000"/>
          <w:sz w:val="28"/>
        </w:rPr>
        <w:t>,</w:t>
      </w:r>
      <w:r w:rsidR="00F01F83" w:rsidRPr="0063002E">
        <w:rPr>
          <w:color w:val="000000"/>
          <w:sz w:val="28"/>
        </w:rPr>
        <w:t>2)·3</w:t>
      </w:r>
      <w:r w:rsidR="00615114"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84</w:t>
      </w:r>
      <w:r w:rsidR="00615114" w:rsidRPr="0063002E">
        <w:rPr>
          <w:color w:val="000000"/>
          <w:sz w:val="28"/>
        </w:rPr>
        <w:t>,</w:t>
      </w:r>
      <w:r w:rsidR="00F01F83" w:rsidRPr="0063002E">
        <w:rPr>
          <w:color w:val="000000"/>
          <w:sz w:val="28"/>
        </w:rPr>
        <w:t>24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bookmarkStart w:id="0" w:name="OLE_LINK1"/>
      <w:r w:rsidRPr="0063002E">
        <w:rPr>
          <w:color w:val="000000"/>
          <w:sz w:val="28"/>
        </w:rPr>
        <w:t>Нагрузка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надопорный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узел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будет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вдвое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меньше,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как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собирается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половины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панели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bookmarkEnd w:id="0"/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=0,5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1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=0,5·</w:t>
      </w:r>
      <w:r w:rsidR="00F01F83" w:rsidRPr="0063002E">
        <w:rPr>
          <w:color w:val="000000"/>
          <w:sz w:val="28"/>
        </w:rPr>
        <w:t>84,24</w:t>
      </w:r>
      <w:r w:rsidR="001C0591"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42,12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кН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pStyle w:val="a3"/>
        <w:spacing w:line="360" w:lineRule="auto"/>
        <w:ind w:firstLine="709"/>
        <w:jc w:val="both"/>
        <w:rPr>
          <w:i w:val="0"/>
          <w:iCs w:val="0"/>
          <w:color w:val="000000"/>
          <w:sz w:val="28"/>
        </w:rPr>
      </w:pPr>
      <w:r w:rsidRPr="0063002E">
        <w:rPr>
          <w:i w:val="0"/>
          <w:iCs w:val="0"/>
          <w:color w:val="000000"/>
          <w:sz w:val="28"/>
        </w:rPr>
        <w:t>Опорные</w:t>
      </w:r>
      <w:r w:rsidR="005F6024" w:rsidRPr="0063002E">
        <w:rPr>
          <w:i w:val="0"/>
          <w:iCs w:val="0"/>
          <w:color w:val="000000"/>
          <w:sz w:val="28"/>
        </w:rPr>
        <w:t xml:space="preserve"> </w:t>
      </w:r>
      <w:r w:rsidRPr="0063002E">
        <w:rPr>
          <w:i w:val="0"/>
          <w:iCs w:val="0"/>
          <w:color w:val="000000"/>
          <w:sz w:val="28"/>
        </w:rPr>
        <w:t>реакции</w:t>
      </w:r>
      <w:r w:rsidR="005F6024" w:rsidRPr="0063002E">
        <w:rPr>
          <w:i w:val="0"/>
          <w:iCs w:val="0"/>
          <w:color w:val="000000"/>
          <w:sz w:val="28"/>
        </w:rPr>
        <w:t xml:space="preserve"> </w:t>
      </w:r>
      <w:r w:rsidRPr="0063002E">
        <w:rPr>
          <w:i w:val="0"/>
          <w:iCs w:val="0"/>
          <w:color w:val="000000"/>
          <w:sz w:val="28"/>
        </w:rPr>
        <w:t>определяются</w:t>
      </w:r>
      <w:r w:rsidR="005F6024" w:rsidRPr="0063002E">
        <w:rPr>
          <w:i w:val="0"/>
          <w:iCs w:val="0"/>
          <w:color w:val="000000"/>
          <w:sz w:val="28"/>
        </w:rPr>
        <w:t xml:space="preserve"> </w:t>
      </w:r>
      <w:r w:rsidRPr="0063002E">
        <w:rPr>
          <w:i w:val="0"/>
          <w:iCs w:val="0"/>
          <w:color w:val="000000"/>
          <w:sz w:val="28"/>
        </w:rPr>
        <w:t>по</w:t>
      </w:r>
      <w:r w:rsidR="005F6024" w:rsidRPr="0063002E">
        <w:rPr>
          <w:i w:val="0"/>
          <w:iCs w:val="0"/>
          <w:color w:val="000000"/>
          <w:sz w:val="28"/>
        </w:rPr>
        <w:t xml:space="preserve"> </w:t>
      </w:r>
      <w:r w:rsidRPr="0063002E">
        <w:rPr>
          <w:i w:val="0"/>
          <w:iCs w:val="0"/>
          <w:color w:val="000000"/>
          <w:sz w:val="28"/>
        </w:rPr>
        <w:t>формуле</w:t>
      </w:r>
      <w:r w:rsidR="005F6024" w:rsidRPr="0063002E">
        <w:rPr>
          <w:i w:val="0"/>
          <w:iCs w:val="0"/>
          <w:color w:val="000000"/>
          <w:sz w:val="28"/>
        </w:rPr>
        <w:t xml:space="preserve"> </w:t>
      </w:r>
      <w:r w:rsidRPr="0063002E">
        <w:rPr>
          <w:i w:val="0"/>
          <w:iCs w:val="0"/>
          <w:color w:val="000000"/>
          <w:sz w:val="28"/>
          <w:lang w:val="en-US"/>
        </w:rPr>
        <w:t>V</w:t>
      </w:r>
      <w:r w:rsidRPr="0063002E">
        <w:rPr>
          <w:i w:val="0"/>
          <w:iCs w:val="0"/>
          <w:color w:val="000000"/>
          <w:sz w:val="28"/>
        </w:rPr>
        <w:t>=Σ</w:t>
      </w:r>
      <w:r w:rsidRPr="0063002E">
        <w:rPr>
          <w:i w:val="0"/>
          <w:iCs w:val="0"/>
          <w:color w:val="000000"/>
          <w:sz w:val="28"/>
          <w:lang w:val="en-US"/>
        </w:rPr>
        <w:t>F</w:t>
      </w:r>
      <w:r w:rsidRPr="0063002E">
        <w:rPr>
          <w:i w:val="0"/>
          <w:iCs w:val="0"/>
          <w:color w:val="000000"/>
          <w:sz w:val="28"/>
          <w:vertAlign w:val="subscript"/>
          <w:lang w:val="en-US"/>
        </w:rPr>
        <w:t>i</w:t>
      </w:r>
      <w:r w:rsidRPr="0063002E">
        <w:rPr>
          <w:i w:val="0"/>
          <w:iCs w:val="0"/>
          <w:color w:val="000000"/>
          <w:sz w:val="28"/>
        </w:rPr>
        <w:t>/2,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Σ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сумма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всех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узловых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ферму</w:t>
      </w:r>
    </w:p>
    <w:p w:rsidR="001C67C7" w:rsidRPr="0063002E" w:rsidRDefault="001C67C7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V</w:t>
      </w:r>
      <w:r w:rsidR="001C0591" w:rsidRPr="0063002E">
        <w:rPr>
          <w:color w:val="000000"/>
          <w:sz w:val="28"/>
        </w:rPr>
        <w:t>=</w:t>
      </w:r>
      <w:r w:rsidR="00F01F83" w:rsidRPr="0063002E">
        <w:rPr>
          <w:color w:val="000000"/>
          <w:sz w:val="28"/>
        </w:rPr>
        <w:t>8*84,24</w:t>
      </w:r>
      <w:r w:rsidR="001C0591" w:rsidRPr="0063002E">
        <w:rPr>
          <w:color w:val="000000"/>
          <w:sz w:val="28"/>
        </w:rPr>
        <w:t>/2=</w:t>
      </w:r>
      <w:r w:rsidR="00F01F83" w:rsidRPr="0063002E">
        <w:rPr>
          <w:color w:val="000000"/>
          <w:sz w:val="28"/>
        </w:rPr>
        <w:t>336,96</w:t>
      </w:r>
      <w:r w:rsidR="005F6024" w:rsidRPr="0063002E">
        <w:rPr>
          <w:color w:val="000000"/>
          <w:sz w:val="28"/>
        </w:rPr>
        <w:t xml:space="preserve"> </w:t>
      </w:r>
      <w:r w:rsidR="00F01F83" w:rsidRPr="0063002E">
        <w:rPr>
          <w:color w:val="000000"/>
          <w:sz w:val="28"/>
        </w:rPr>
        <w:t>кН</w:t>
      </w:r>
    </w:p>
    <w:p w:rsidR="001C0591" w:rsidRPr="0063002E" w:rsidRDefault="001C0591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1C67C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усилий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стержнях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фермы</w:t>
      </w:r>
    </w:p>
    <w:p w:rsidR="004A24E7" w:rsidRPr="0063002E" w:rsidRDefault="004A24E7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</w:p>
    <w:p w:rsidR="004A24E7" w:rsidRPr="0063002E" w:rsidRDefault="00D83AA5" w:rsidP="00627493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63002E">
        <w:rPr>
          <w:iCs/>
          <w:color w:val="000000"/>
          <w:sz w:val="28"/>
        </w:rPr>
        <w:t>Загружение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1</w:t>
      </w:r>
    </w:p>
    <w:p w:rsidR="004A24E7" w:rsidRPr="0063002E" w:rsidRDefault="004A24E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7C7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5" type="#_x0000_t75" style="width:303.75pt;height:94.5pt">
            <v:imagedata r:id="rId18" o:title=""/>
          </v:shape>
        </w:pict>
      </w:r>
    </w:p>
    <w:p w:rsidR="001C67C7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D83AA5" w:rsidRPr="0063002E">
        <w:rPr>
          <w:color w:val="000000"/>
          <w:sz w:val="28"/>
        </w:rPr>
        <w:t>Эпюра</w:t>
      </w:r>
      <w:r w:rsidR="005F6024" w:rsidRPr="0063002E">
        <w:rPr>
          <w:color w:val="000000"/>
          <w:sz w:val="28"/>
        </w:rPr>
        <w:t xml:space="preserve"> </w:t>
      </w:r>
      <w:r w:rsidR="00D83AA5" w:rsidRPr="0063002E">
        <w:rPr>
          <w:color w:val="000000"/>
          <w:sz w:val="28"/>
          <w:lang w:val="en-GB"/>
        </w:rPr>
        <w:t>N</w:t>
      </w:r>
    </w:p>
    <w:p w:rsidR="00D83AA5" w:rsidRPr="0063002E" w:rsidRDefault="00D83AA5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Единицы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измерения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5F559A" w:rsidRPr="0063002E">
        <w:rPr>
          <w:color w:val="000000"/>
          <w:sz w:val="28"/>
        </w:rPr>
        <w:t>кН</w:t>
      </w:r>
    </w:p>
    <w:tbl>
      <w:tblPr>
        <w:tblW w:w="6840" w:type="dxa"/>
        <w:jc w:val="center"/>
        <w:tblLook w:val="04A0" w:firstRow="1" w:lastRow="0" w:firstColumn="1" w:lastColumn="0" w:noHBand="0" w:noVBand="1"/>
      </w:tblPr>
      <w:tblGrid>
        <w:gridCol w:w="1147"/>
        <w:gridCol w:w="1320"/>
        <w:gridCol w:w="1147"/>
        <w:gridCol w:w="1320"/>
        <w:gridCol w:w="1147"/>
        <w:gridCol w:w="1320"/>
      </w:tblGrid>
      <w:tr w:rsidR="00D21FA9" w:rsidRPr="0063002E">
        <w:trPr>
          <w:trHeight w:val="300"/>
          <w:jc w:val="center"/>
        </w:trPr>
        <w:tc>
          <w:tcPr>
            <w:tcW w:w="6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D21FA9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</w:rPr>
              <w:pict>
                <v:shape id="_x0000_i1036" type="#_x0000_t75" style="width:357.75pt;height:103.5pt">
                  <v:imagedata r:id="rId19" o:title=""/>
                </v:shape>
              </w:pict>
            </w:r>
          </w:p>
        </w:tc>
      </w:tr>
      <w:tr w:rsidR="00D21FA9" w:rsidRPr="0063002E">
        <w:trPr>
          <w:trHeight w:val="75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№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элем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N(кН)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№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элем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N(кН)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№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элем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21FA9" w:rsidRPr="0063002E" w:rsidRDefault="00D21FA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N(кН)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641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08656C" w:rsidRPr="0063002E">
              <w:rPr>
                <w:color w:val="000000"/>
                <w:sz w:val="20"/>
                <w:szCs w:val="20"/>
              </w:rPr>
              <w:t>45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08656C" w:rsidRPr="0063002E">
              <w:rPr>
                <w:color w:val="000000"/>
                <w:sz w:val="20"/>
                <w:szCs w:val="20"/>
              </w:rPr>
              <w:t>131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08656C" w:rsidRPr="0063002E">
              <w:rPr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08656C" w:rsidRPr="0063002E">
              <w:rPr>
                <w:color w:val="000000"/>
                <w:sz w:val="20"/>
                <w:szCs w:val="20"/>
              </w:rPr>
              <w:t>229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-703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-641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</w:tc>
      </w:tr>
      <w:tr w:rsidR="008363FD" w:rsidRPr="0063002E">
        <w:trPr>
          <w:trHeight w:val="3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5F559A" w:rsidRPr="0063002E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363FD" w:rsidRPr="0063002E" w:rsidRDefault="008363F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63FD" w:rsidRPr="0063002E" w:rsidRDefault="005F559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</w:tc>
      </w:tr>
    </w:tbl>
    <w:p w:rsidR="00C65CD7" w:rsidRPr="0063002E" w:rsidRDefault="00C65CD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470EF3" w:rsidRPr="0063002E" w:rsidRDefault="00470EF3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i/>
          <w:iCs/>
          <w:color w:val="000000"/>
          <w:sz w:val="28"/>
          <w:u w:val="single"/>
        </w:rPr>
        <w:t>Усилия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(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нормальные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силы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)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стержнях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фермы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пролетом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="00BB264A" w:rsidRPr="0063002E">
        <w:rPr>
          <w:i/>
          <w:iCs/>
          <w:color w:val="000000"/>
          <w:sz w:val="28"/>
          <w:u w:val="single"/>
        </w:rPr>
        <w:t>2</w:t>
      </w:r>
      <w:r w:rsidRPr="0063002E">
        <w:rPr>
          <w:i/>
          <w:iCs/>
          <w:color w:val="000000"/>
          <w:sz w:val="28"/>
          <w:u w:val="single"/>
        </w:rPr>
        <w:t>4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м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1"/>
        <w:gridCol w:w="2186"/>
        <w:gridCol w:w="909"/>
        <w:gridCol w:w="1282"/>
      </w:tblGrid>
      <w:tr w:rsidR="00470EF3" w:rsidRPr="0063002E">
        <w:trPr>
          <w:jc w:val="center"/>
        </w:trPr>
        <w:tc>
          <w:tcPr>
            <w:tcW w:w="0" w:type="auto"/>
            <w:vMerge w:val="restart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Элементы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фермы</w:t>
            </w:r>
          </w:p>
        </w:tc>
        <w:tc>
          <w:tcPr>
            <w:tcW w:w="0" w:type="auto"/>
            <w:vMerge w:val="restart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Обозначение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стержней</w:t>
            </w:r>
          </w:p>
        </w:tc>
        <w:tc>
          <w:tcPr>
            <w:tcW w:w="0" w:type="auto"/>
            <w:gridSpan w:val="2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Усилия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в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стержнях,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</w:tr>
      <w:tr w:rsidR="00470EF3" w:rsidRPr="0063002E">
        <w:trPr>
          <w:jc w:val="center"/>
        </w:trPr>
        <w:tc>
          <w:tcPr>
            <w:tcW w:w="0" w:type="auto"/>
            <w:vMerge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Сжатие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Растяжение</w:t>
            </w:r>
          </w:p>
        </w:tc>
      </w:tr>
      <w:tr w:rsidR="00470EF3" w:rsidRPr="0063002E">
        <w:trPr>
          <w:jc w:val="center"/>
        </w:trPr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Верхний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пояс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17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14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521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641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676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676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641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70EF3" w:rsidRPr="0063002E">
        <w:trPr>
          <w:jc w:val="center"/>
        </w:trPr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Нижний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пояс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9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</w:tr>
      <w:tr w:rsidR="00470EF3" w:rsidRPr="0063002E">
        <w:trPr>
          <w:jc w:val="center"/>
        </w:trPr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Раскосы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32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31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30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26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  <w:p w:rsidR="00A269E4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  <w:p w:rsidR="00A269E4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  <w:p w:rsidR="00A269E4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  <w:p w:rsidR="00470EF3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</w:tc>
      </w:tr>
      <w:tr w:rsidR="00470EF3" w:rsidRPr="0063002E">
        <w:trPr>
          <w:jc w:val="center"/>
        </w:trPr>
        <w:tc>
          <w:tcPr>
            <w:tcW w:w="0" w:type="auto"/>
            <w:vAlign w:val="center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Стойки</w:t>
            </w:r>
          </w:p>
        </w:tc>
        <w:tc>
          <w:tcPr>
            <w:tcW w:w="0" w:type="auto"/>
            <w:vAlign w:val="center"/>
          </w:tcPr>
          <w:p w:rsidR="00470EF3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  <w:p w:rsidR="00470EF3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19</w:t>
            </w:r>
          </w:p>
          <w:p w:rsidR="00470EF3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20</w:t>
            </w:r>
          </w:p>
          <w:p w:rsidR="00470EF3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</w:t>
            </w:r>
          </w:p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  <w:r w:rsidR="00A269E4" w:rsidRPr="0063002E">
              <w:rPr>
                <w:color w:val="000000"/>
                <w:sz w:val="20"/>
                <w:szCs w:val="20"/>
              </w:rPr>
              <w:t>2</w:t>
            </w: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</w:t>
            </w: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24</w:t>
            </w: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25</w:t>
            </w: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337</w:t>
            </w:r>
          </w:p>
          <w:p w:rsidR="00A269E4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229</w:t>
            </w:r>
          </w:p>
          <w:p w:rsidR="00A269E4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131</w:t>
            </w:r>
          </w:p>
          <w:p w:rsidR="00A269E4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45</w:t>
            </w: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45</w:t>
            </w:r>
          </w:p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131</w:t>
            </w:r>
          </w:p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229</w:t>
            </w:r>
          </w:p>
          <w:p w:rsidR="00470EF3" w:rsidRPr="0063002E" w:rsidRDefault="00E4034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0" w:type="auto"/>
          </w:tcPr>
          <w:p w:rsidR="00470EF3" w:rsidRPr="0063002E" w:rsidRDefault="00470EF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A269E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269E4" w:rsidRPr="0063002E" w:rsidRDefault="0008656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</w:t>
            </w:r>
          </w:p>
        </w:tc>
      </w:tr>
    </w:tbl>
    <w:p w:rsidR="00470EF3" w:rsidRPr="0063002E" w:rsidRDefault="00470EF3" w:rsidP="00627493">
      <w:pPr>
        <w:spacing w:line="360" w:lineRule="auto"/>
        <w:jc w:val="both"/>
        <w:rPr>
          <w:color w:val="000000"/>
          <w:sz w:val="20"/>
          <w:szCs w:val="20"/>
        </w:rPr>
      </w:pPr>
    </w:p>
    <w:p w:rsidR="00470EF3" w:rsidRPr="0063002E" w:rsidRDefault="00470EF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470EF3" w:rsidRPr="0063002E" w:rsidRDefault="00470EF3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Подбор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уголковых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профилей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для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стержней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фермы</w:t>
      </w:r>
    </w:p>
    <w:p w:rsidR="00A269E4" w:rsidRPr="0063002E" w:rsidRDefault="00470EF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Стропильные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относятся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называемым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легким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фермам,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наиболее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распространены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таврового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прокатных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Перспективными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являются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которые</w:t>
      </w:r>
    </w:p>
    <w:p w:rsidR="00470EF3" w:rsidRPr="0063002E" w:rsidRDefault="00470EF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выполняются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труб,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применением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элементов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таврового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др.</w:t>
      </w:r>
    </w:p>
    <w:p w:rsidR="00470EF3" w:rsidRPr="0063002E" w:rsidRDefault="00470EF3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Назначение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толщины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фасонок</w:t>
      </w:r>
    </w:p>
    <w:p w:rsidR="00470EF3" w:rsidRPr="0063002E" w:rsidRDefault="00470EF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узловых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фасонок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назначается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зависимости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решетки.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наибольшему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назначается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фасонок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14мм,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может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быть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одинаковой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всех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узлах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фермы.</w:t>
      </w: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i/>
          <w:iCs/>
          <w:noProof/>
          <w:color w:val="000000"/>
          <w:sz w:val="28"/>
          <w:u w:val="single"/>
        </w:rPr>
        <w:t>Подбор</w:t>
      </w:r>
      <w:r w:rsidR="005F6024" w:rsidRPr="0063002E">
        <w:rPr>
          <w:i/>
          <w:iCs/>
          <w:noProof/>
          <w:color w:val="000000"/>
          <w:sz w:val="28"/>
          <w:u w:val="single"/>
        </w:rPr>
        <w:t xml:space="preserve"> </w:t>
      </w:r>
      <w:r w:rsidRPr="0063002E">
        <w:rPr>
          <w:i/>
          <w:iCs/>
          <w:noProof/>
          <w:color w:val="000000"/>
          <w:sz w:val="28"/>
          <w:u w:val="single"/>
        </w:rPr>
        <w:t>сечений</w:t>
      </w:r>
      <w:r w:rsidR="005F6024" w:rsidRPr="0063002E">
        <w:rPr>
          <w:i/>
          <w:iCs/>
          <w:noProof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стержней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фермы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Верхний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пояс</w:t>
      </w:r>
      <w:r w:rsidRPr="0063002E">
        <w:rPr>
          <w:color w:val="000000"/>
          <w:sz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сжатого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-коэффициент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Задаемся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λ=</w:t>
      </w:r>
      <w:r w:rsidR="00E40344" w:rsidRPr="0063002E">
        <w:rPr>
          <w:color w:val="000000"/>
          <w:sz w:val="28"/>
        </w:rPr>
        <w:t>9</w:t>
      </w:r>
      <w:r w:rsidRPr="0063002E">
        <w:rPr>
          <w:color w:val="000000"/>
          <w:sz w:val="28"/>
        </w:rPr>
        <w:t>0;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="00E40344" w:rsidRPr="0063002E">
        <w:rPr>
          <w:color w:val="000000"/>
          <w:sz w:val="28"/>
        </w:rPr>
        <w:t>=0,6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E40344" w:rsidRPr="0063002E">
        <w:rPr>
          <w:color w:val="000000"/>
          <w:sz w:val="28"/>
        </w:rPr>
        <w:t>703·1,1/0,6·33·0,85</w:t>
      </w:r>
      <w:r w:rsidRPr="0063002E">
        <w:rPr>
          <w:color w:val="000000"/>
          <w:sz w:val="28"/>
        </w:rPr>
        <w:t>=</w:t>
      </w:r>
      <w:r w:rsidR="00E40344" w:rsidRPr="0063002E">
        <w:rPr>
          <w:color w:val="000000"/>
          <w:sz w:val="28"/>
        </w:rPr>
        <w:t>46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Затем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находят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требуемые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радиусы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(см):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7" type="#_x0000_t75" style="width:2in;height:42pt" filled="t">
            <v:fill color2="black"/>
            <v:imagedata r:id="rId20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E40344" w:rsidRPr="0063002E">
        <w:rPr>
          <w:color w:val="000000"/>
          <w:sz w:val="28"/>
        </w:rPr>
        <w:t>9</w:t>
      </w:r>
      <w:r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стержня;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8" type="#_x0000_t75" style="width:17.25pt;height:21pt" filled="t">
            <v:fill color2="black"/>
            <v:imagedata r:id="rId21" o:title=""/>
          </v:shape>
        </w:pict>
      </w:r>
      <w:r w:rsidR="00796B60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E40344" w:rsidRPr="0063002E">
        <w:rPr>
          <w:color w:val="000000"/>
          <w:sz w:val="28"/>
        </w:rPr>
        <w:t>3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м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фермы,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принимаемая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равной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геометрической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длине;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9" type="#_x0000_t75" style="width:17.25pt;height:21pt" filled="t">
            <v:fill color2="black"/>
            <v:imagedata r:id="rId22" o:title=""/>
          </v:shape>
        </w:pict>
      </w:r>
      <w:r w:rsidR="00796B60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фермы,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зависящая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системы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связей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между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фермами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способа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крепления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фермам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плит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или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прогонов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(можно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принимать</w:t>
      </w:r>
      <w:r w:rsidR="005F6024" w:rsidRPr="0063002E">
        <w:rPr>
          <w:color w:val="000000"/>
          <w:sz w:val="28"/>
        </w:rPr>
        <w:t xml:space="preserve"> </w:t>
      </w:r>
      <w:r>
        <w:rPr>
          <w:color w:val="000000"/>
          <w:sz w:val="28"/>
        </w:rPr>
        <w:pict>
          <v:shape id="_x0000_i1040" type="#_x0000_t75" style="width:17.25pt;height:21pt" filled="t">
            <v:fill color2="black"/>
            <v:imagedata r:id="rId21" o:title=""/>
          </v:shape>
        </w:pic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>
        <w:rPr>
          <w:color w:val="000000"/>
          <w:sz w:val="28"/>
        </w:rPr>
        <w:pict>
          <v:shape id="_x0000_i1041" type="#_x0000_t75" style="width:17.25pt;height:21pt" filled="t">
            <v:fill color2="black"/>
            <v:imagedata r:id="rId22" o:title=""/>
          </v:shape>
        </w:pic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).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у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E40344" w:rsidRPr="0063002E">
        <w:rPr>
          <w:color w:val="000000"/>
          <w:sz w:val="28"/>
        </w:rPr>
        <w:t>300/9</w:t>
      </w:r>
      <w:r w:rsidRPr="0063002E">
        <w:rPr>
          <w:color w:val="000000"/>
          <w:sz w:val="28"/>
        </w:rPr>
        <w:t>0=</w:t>
      </w:r>
      <w:r w:rsidR="00E40344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,</w:t>
      </w:r>
      <w:r w:rsidR="00E40344" w:rsidRPr="0063002E">
        <w:rPr>
          <w:color w:val="000000"/>
          <w:sz w:val="28"/>
        </w:rPr>
        <w:t>3</w:t>
      </w:r>
      <w:r w:rsidR="005F6024" w:rsidRPr="0063002E">
        <w:rPr>
          <w:color w:val="000000"/>
          <w:sz w:val="28"/>
        </w:rPr>
        <w:t xml:space="preserve"> </w:t>
      </w:r>
      <w:r w:rsidR="00C730C6" w:rsidRPr="0063002E">
        <w:rPr>
          <w:color w:val="000000"/>
          <w:sz w:val="28"/>
        </w:rPr>
        <w:t>см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="00E40344" w:rsidRPr="0063002E">
        <w:rPr>
          <w:color w:val="000000"/>
          <w:sz w:val="28"/>
        </w:rPr>
        <w:t>№10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фасонки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14мм)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="00E40344" w:rsidRPr="0063002E">
        <w:rPr>
          <w:color w:val="000000"/>
          <w:sz w:val="28"/>
          <w:vertAlign w:val="subscript"/>
        </w:rPr>
        <w:t>факт,уголка</w:t>
      </w:r>
      <w:r w:rsidRPr="0063002E">
        <w:rPr>
          <w:color w:val="000000"/>
          <w:sz w:val="28"/>
        </w:rPr>
        <w:t>=</w:t>
      </w:r>
      <w:r w:rsidR="00E40344" w:rsidRPr="0063002E">
        <w:rPr>
          <w:color w:val="000000"/>
          <w:sz w:val="28"/>
        </w:rPr>
        <w:t>29,8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E40344" w:rsidRPr="0063002E">
        <w:rPr>
          <w:color w:val="000000"/>
          <w:sz w:val="28"/>
        </w:rPr>
        <w:t>2,98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="00E40344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Посчитаем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фактические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position w:val="-32"/>
          <w:sz w:val="28"/>
        </w:rPr>
      </w:pPr>
      <w:r>
        <w:rPr>
          <w:color w:val="000000"/>
          <w:position w:val="-32"/>
          <w:sz w:val="28"/>
        </w:rPr>
        <w:pict>
          <v:shape id="_x0000_i1042" type="#_x0000_t75" style="width:100.5pt;height:42pt" filled="t">
            <v:fill color2="black"/>
            <v:imagedata r:id="rId23" o:title=""/>
          </v:shape>
        </w:pict>
      </w:r>
    </w:p>
    <w:p w:rsidR="00796B60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position w:val="-32"/>
          <w:sz w:val="28"/>
        </w:rPr>
        <w:br w:type="page"/>
      </w:r>
      <w:r w:rsidR="00796B60" w:rsidRPr="0063002E">
        <w:rPr>
          <w:color w:val="000000"/>
          <w:sz w:val="28"/>
        </w:rPr>
        <w:t>Т.к.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уголок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равнополочный,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принимаем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E863C1" w:rsidRPr="0063002E">
        <w:rPr>
          <w:color w:val="000000"/>
          <w:sz w:val="28"/>
        </w:rPr>
        <w:t>300/2,98=101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E863C1" w:rsidRPr="0063002E">
        <w:rPr>
          <w:color w:val="000000"/>
          <w:sz w:val="28"/>
        </w:rPr>
        <w:t>101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=0,</w:t>
      </w:r>
      <w:r w:rsidR="00E863C1" w:rsidRPr="0063002E">
        <w:rPr>
          <w:color w:val="000000"/>
          <w:sz w:val="28"/>
        </w:rPr>
        <w:t>5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устойчивость: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823B6E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="00E863C1" w:rsidRPr="0063002E">
        <w:rPr>
          <w:color w:val="000000"/>
          <w:sz w:val="28"/>
        </w:rPr>
        <w:t>703/(0,5·2*29,68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E863C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1,8&lt;</w:t>
      </w:r>
      <w:r w:rsidR="008F5339" w:rsidRPr="0063002E">
        <w:rPr>
          <w:color w:val="000000"/>
          <w:sz w:val="28"/>
        </w:rPr>
        <w:t>3</w:t>
      </w:r>
      <w:r w:rsidR="00E863C1" w:rsidRPr="0063002E">
        <w:rPr>
          <w:color w:val="000000"/>
          <w:sz w:val="28"/>
        </w:rPr>
        <w:t>3*0,85/1,1=12,8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выполняется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Фактические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сопоставляются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предельной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гибкостью,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сжатых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раскосов: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=1</w:t>
      </w:r>
      <w:r w:rsidR="00E863C1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0-60</w:t>
      </w: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,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0,5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3" type="#_x0000_t75" style="width:99pt;height:42pt" filled="t">
            <v:fill color2="black"/>
            <v:imagedata r:id="rId24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=</w:t>
      </w:r>
      <w:r w:rsidR="00E863C1" w:rsidRPr="0063002E">
        <w:rPr>
          <w:color w:val="000000"/>
          <w:sz w:val="28"/>
        </w:rPr>
        <w:t>703·1,1</w:t>
      </w:r>
      <w:r w:rsidRPr="0063002E">
        <w:rPr>
          <w:color w:val="000000"/>
          <w:sz w:val="28"/>
        </w:rPr>
        <w:t>/</w:t>
      </w:r>
      <w:r w:rsidR="00E863C1" w:rsidRPr="0063002E">
        <w:rPr>
          <w:color w:val="000000"/>
          <w:sz w:val="28"/>
        </w:rPr>
        <w:t>(0,5</w:t>
      </w:r>
      <w:r w:rsidRPr="0063002E">
        <w:rPr>
          <w:color w:val="000000"/>
          <w:sz w:val="28"/>
        </w:rPr>
        <w:t>·</w:t>
      </w:r>
      <w:r w:rsidR="00E863C1" w:rsidRPr="0063002E">
        <w:rPr>
          <w:color w:val="000000"/>
          <w:sz w:val="28"/>
        </w:rPr>
        <w:t>59,36·0,85</w:t>
      </w:r>
      <w:r w:rsidRPr="0063002E">
        <w:rPr>
          <w:color w:val="000000"/>
          <w:sz w:val="28"/>
        </w:rPr>
        <w:t>·</w:t>
      </w:r>
      <w:r w:rsidR="00E863C1" w:rsidRPr="0063002E">
        <w:rPr>
          <w:color w:val="000000"/>
          <w:sz w:val="28"/>
        </w:rPr>
        <w:t>33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=0,</w:t>
      </w:r>
      <w:r w:rsidR="00E863C1" w:rsidRPr="0063002E">
        <w:rPr>
          <w:color w:val="000000"/>
          <w:sz w:val="28"/>
        </w:rPr>
        <w:t>93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=1</w:t>
      </w:r>
      <w:r w:rsidR="00E863C1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0-60·0,</w:t>
      </w:r>
      <w:r w:rsidR="00E863C1" w:rsidRPr="0063002E">
        <w:rPr>
          <w:color w:val="000000"/>
          <w:sz w:val="28"/>
        </w:rPr>
        <w:t>93</w:t>
      </w:r>
      <w:r w:rsidRPr="0063002E">
        <w:rPr>
          <w:color w:val="000000"/>
          <w:sz w:val="28"/>
        </w:rPr>
        <w:t>=</w:t>
      </w:r>
      <w:r w:rsidR="00E863C1" w:rsidRPr="0063002E">
        <w:rPr>
          <w:color w:val="000000"/>
          <w:sz w:val="28"/>
        </w:rPr>
        <w:t>124,2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E863C1" w:rsidRPr="0063002E">
        <w:rPr>
          <w:color w:val="000000"/>
          <w:sz w:val="28"/>
        </w:rPr>
        <w:t>101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="00E863C1" w:rsidRPr="0063002E">
        <w:rPr>
          <w:color w:val="000000"/>
          <w:sz w:val="28"/>
        </w:rPr>
        <w:t>=124,2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Нижний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пояс</w:t>
      </w:r>
      <w:r w:rsidRPr="0063002E">
        <w:rPr>
          <w:color w:val="000000"/>
          <w:sz w:val="28"/>
        </w:rPr>
        <w:t>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="006F421C"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растянутого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693·1,1</w:t>
      </w:r>
      <w:r w:rsidRPr="0063002E">
        <w:rPr>
          <w:color w:val="000000"/>
          <w:sz w:val="28"/>
        </w:rPr>
        <w:t>/</w:t>
      </w:r>
      <w:r w:rsidR="006F421C" w:rsidRPr="0063002E">
        <w:rPr>
          <w:color w:val="000000"/>
          <w:sz w:val="28"/>
        </w:rPr>
        <w:t>33·0,85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27,2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="006F421C" w:rsidRPr="0063002E">
        <w:rPr>
          <w:color w:val="000000"/>
          <w:sz w:val="28"/>
        </w:rPr>
        <w:t>№11/7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</w:t>
      </w:r>
      <w:r w:rsidR="006F421C" w:rsidRPr="0063002E">
        <w:rPr>
          <w:color w:val="000000"/>
          <w:sz w:val="28"/>
          <w:vertAlign w:val="subscript"/>
        </w:rPr>
        <w:t>факт,уголка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13,93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Затем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подобранное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проверяем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гибкости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=3,</w:t>
      </w:r>
      <w:r w:rsidR="006F421C" w:rsidRPr="0063002E">
        <w:rPr>
          <w:color w:val="000000"/>
          <w:sz w:val="28"/>
        </w:rPr>
        <w:t>51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6F421C" w:rsidRPr="0063002E">
        <w:rPr>
          <w:color w:val="000000"/>
          <w:sz w:val="28"/>
        </w:rPr>
        <w:t>=1,98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,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300/3,51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85,5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=400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300/1,98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151,5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=400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геометрической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длине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радиус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Стержни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решетки: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сжатого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Задаемся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λ=1</w:t>
      </w:r>
      <w:r w:rsidR="006F421C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0;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=0,</w:t>
      </w:r>
      <w:r w:rsidR="006F421C" w:rsidRPr="0063002E">
        <w:rPr>
          <w:color w:val="000000"/>
          <w:sz w:val="28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6F421C" w:rsidRPr="0063002E">
        <w:rPr>
          <w:color w:val="000000"/>
          <w:sz w:val="28"/>
        </w:rPr>
        <w:t>337·1,1/0,2·33·0,85=66,1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равнополочных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="006F421C" w:rsidRPr="0063002E">
        <w:rPr>
          <w:color w:val="000000"/>
          <w:sz w:val="28"/>
        </w:rPr>
        <w:t>№12,5</w:t>
      </w:r>
      <w:r w:rsidRPr="0063002E">
        <w:rPr>
          <w:color w:val="000000"/>
          <w:sz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="006F421C" w:rsidRPr="0063002E">
        <w:rPr>
          <w:color w:val="000000"/>
          <w:sz w:val="28"/>
          <w:vertAlign w:val="subscript"/>
        </w:rPr>
        <w:t>факт,уголка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33,37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10248D" w:rsidRPr="0063002E">
        <w:rPr>
          <w:color w:val="000000"/>
          <w:sz w:val="28"/>
        </w:rPr>
        <w:t>=3,8</w:t>
      </w:r>
      <w:r w:rsidRPr="0063002E">
        <w:rPr>
          <w:color w:val="000000"/>
          <w:sz w:val="28"/>
        </w:rPr>
        <w:t>см</w:t>
      </w:r>
      <w:r w:rsidR="0010248D"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0,8*</w:t>
      </w:r>
      <w:r w:rsidR="0010248D" w:rsidRPr="0063002E">
        <w:rPr>
          <w:color w:val="000000"/>
          <w:sz w:val="28"/>
          <w:lang w:val="en-US"/>
        </w:rPr>
        <w:t>l</w:t>
      </w:r>
      <w:r w:rsidR="0010248D" w:rsidRPr="0063002E">
        <w:rPr>
          <w:color w:val="000000"/>
          <w:sz w:val="28"/>
          <w:vertAlign w:val="subscript"/>
          <w:lang w:val="en-US"/>
        </w:rPr>
        <w:t>max</w:t>
      </w:r>
      <w:r w:rsidR="0010248D" w:rsidRPr="0063002E">
        <w:rPr>
          <w:color w:val="000000"/>
          <w:sz w:val="28"/>
        </w:rPr>
        <w:t>/</w:t>
      </w:r>
      <w:r w:rsidR="0010248D" w:rsidRPr="0063002E">
        <w:rPr>
          <w:color w:val="000000"/>
          <w:sz w:val="28"/>
          <w:lang w:val="en-US"/>
        </w:rPr>
        <w:t>i</w:t>
      </w:r>
      <w:r w:rsidR="0010248D" w:rsidRPr="0063002E">
        <w:rPr>
          <w:color w:val="000000"/>
          <w:sz w:val="28"/>
          <w:vertAlign w:val="subscript"/>
          <w:lang w:val="en-US"/>
        </w:rPr>
        <w:t>x</w:t>
      </w:r>
      <w:r w:rsidR="0010248D" w:rsidRPr="0063002E">
        <w:rPr>
          <w:color w:val="000000"/>
          <w:sz w:val="28"/>
        </w:rPr>
        <w:t>=0,8*410/3,8=86,3=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=0,</w:t>
      </w:r>
      <w:r w:rsidR="0010248D" w:rsidRPr="0063002E">
        <w:rPr>
          <w:color w:val="000000"/>
          <w:sz w:val="28"/>
        </w:rPr>
        <w:t>5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устойчивость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337/0,5</w:t>
      </w:r>
      <w:r w:rsidRPr="0063002E">
        <w:rPr>
          <w:color w:val="000000"/>
          <w:sz w:val="28"/>
        </w:rPr>
        <w:t>·</w:t>
      </w:r>
      <w:r w:rsidR="0010248D" w:rsidRPr="0063002E">
        <w:rPr>
          <w:color w:val="000000"/>
          <w:sz w:val="28"/>
        </w:rPr>
        <w:t>2*33,7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10,1</w:t>
      </w:r>
      <w:r w:rsidRPr="0063002E">
        <w:rPr>
          <w:color w:val="000000"/>
          <w:sz w:val="28"/>
        </w:rPr>
        <w:t>&lt;</w:t>
      </w:r>
      <w:r w:rsidR="0010248D" w:rsidRPr="0063002E">
        <w:rPr>
          <w:color w:val="000000"/>
          <w:sz w:val="28"/>
        </w:rPr>
        <w:t>33·0,8/1,1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24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=210-60</w:t>
      </w:r>
      <w:r w:rsidRPr="0063002E">
        <w:rPr>
          <w:color w:val="000000"/>
          <w:sz w:val="28"/>
          <w:lang w:val="en-US"/>
        </w:rPr>
        <w:t>α</w:t>
      </w:r>
    </w:p>
    <w:p w:rsidR="00C068D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0,5.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α=N·γ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/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  <w:lang w:val="en-US"/>
        </w:rPr>
        <w:t>·R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·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·A=</w:t>
      </w:r>
      <w:r w:rsidR="0010248D" w:rsidRPr="0063002E">
        <w:rPr>
          <w:color w:val="000000"/>
          <w:sz w:val="28"/>
          <w:lang w:val="en-US"/>
        </w:rPr>
        <w:t>337·1,1</w:t>
      </w:r>
      <w:r w:rsidRPr="0063002E">
        <w:rPr>
          <w:color w:val="000000"/>
          <w:sz w:val="28"/>
          <w:lang w:val="en-US"/>
        </w:rPr>
        <w:t>/0,</w:t>
      </w:r>
      <w:r w:rsidR="0010248D" w:rsidRPr="0063002E">
        <w:rPr>
          <w:color w:val="000000"/>
          <w:sz w:val="28"/>
          <w:lang w:val="en-US"/>
        </w:rPr>
        <w:t>5</w:t>
      </w:r>
      <w:r w:rsidRPr="0063002E">
        <w:rPr>
          <w:color w:val="000000"/>
          <w:sz w:val="28"/>
          <w:lang w:val="en-US"/>
        </w:rPr>
        <w:t>·</w:t>
      </w:r>
      <w:r w:rsidR="0010248D" w:rsidRPr="0063002E">
        <w:rPr>
          <w:color w:val="000000"/>
          <w:sz w:val="28"/>
          <w:lang w:val="en-US"/>
        </w:rPr>
        <w:t>66,74·0,8</w:t>
      </w:r>
      <w:r w:rsidRPr="0063002E">
        <w:rPr>
          <w:color w:val="000000"/>
          <w:sz w:val="28"/>
          <w:lang w:val="en-US"/>
        </w:rPr>
        <w:t>·</w:t>
      </w:r>
      <w:r w:rsidR="0010248D" w:rsidRPr="0063002E">
        <w:rPr>
          <w:color w:val="000000"/>
          <w:sz w:val="28"/>
          <w:lang w:val="en-US"/>
        </w:rPr>
        <w:t>33</w:t>
      </w:r>
      <w:r w:rsidRPr="0063002E">
        <w:rPr>
          <w:color w:val="000000"/>
          <w:sz w:val="28"/>
          <w:lang w:val="en-US"/>
        </w:rPr>
        <w:t>=0,</w:t>
      </w:r>
      <w:r w:rsidR="0010248D" w:rsidRPr="0063002E">
        <w:rPr>
          <w:color w:val="000000"/>
          <w:sz w:val="28"/>
          <w:lang w:val="en-US"/>
        </w:rPr>
        <w:t>4</w:t>
      </w:r>
      <w:r w:rsidRPr="0063002E">
        <w:rPr>
          <w:color w:val="000000"/>
          <w:sz w:val="28"/>
          <w:lang w:val="en-US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=210-60·0,</w:t>
      </w:r>
      <w:r w:rsidR="0010248D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180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86,3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="0010248D" w:rsidRPr="0063002E">
        <w:rPr>
          <w:color w:val="000000"/>
          <w:sz w:val="28"/>
        </w:rPr>
        <w:t>=180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растянутых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раскосов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493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796B60" w:rsidRPr="0063002E" w:rsidRDefault="00627493" w:rsidP="00627493">
      <w:pPr>
        <w:spacing w:line="360" w:lineRule="auto"/>
        <w:ind w:firstLine="708"/>
        <w:jc w:val="both"/>
        <w:rPr>
          <w:color w:val="000000"/>
          <w:sz w:val="28"/>
        </w:rPr>
      </w:pPr>
      <w:r w:rsidRPr="0063002E">
        <w:rPr>
          <w:color w:val="000000"/>
          <w:sz w:val="28"/>
          <w:vertAlign w:val="subscript"/>
        </w:rPr>
        <w:br w:type="page"/>
      </w:r>
      <w:r w:rsidR="00796B60"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  <w:lang w:val="en-US"/>
        </w:rPr>
        <w:t>N</w:t>
      </w:r>
      <w:r w:rsidR="00796B60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продольная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стержне,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кН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492·1,1/33·0,85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19,3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="0010248D" w:rsidRPr="0063002E">
        <w:rPr>
          <w:color w:val="000000"/>
          <w:sz w:val="28"/>
        </w:rPr>
        <w:t>не</w:t>
      </w:r>
      <w:r w:rsidRPr="0063002E">
        <w:rPr>
          <w:color w:val="000000"/>
          <w:sz w:val="28"/>
        </w:rPr>
        <w:t>равнополочных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="0010248D" w:rsidRPr="0063002E">
        <w:rPr>
          <w:color w:val="000000"/>
          <w:sz w:val="28"/>
        </w:rPr>
        <w:t>№8/6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фасонки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мм)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="0010248D" w:rsidRPr="0063002E">
        <w:rPr>
          <w:color w:val="000000"/>
          <w:sz w:val="28"/>
          <w:vertAlign w:val="subscript"/>
        </w:rPr>
        <w:t>факт,уголка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10,67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Затем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подобранное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проверяем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гибкости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=2,</w:t>
      </w:r>
      <w:r w:rsidR="0010248D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см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10248D" w:rsidRPr="0063002E">
        <w:rPr>
          <w:color w:val="000000"/>
          <w:sz w:val="28"/>
        </w:rPr>
        <w:t>=1,74</w:t>
      </w:r>
      <w:r w:rsidRPr="0063002E">
        <w:rPr>
          <w:color w:val="000000"/>
          <w:sz w:val="28"/>
        </w:rPr>
        <w:t>см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0,8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10248D" w:rsidRPr="0063002E">
        <w:rPr>
          <w:color w:val="000000"/>
          <w:sz w:val="28"/>
        </w:rPr>
        <w:t>0,8*</w:t>
      </w:r>
      <w:r w:rsidRPr="0063002E">
        <w:rPr>
          <w:color w:val="000000"/>
          <w:sz w:val="28"/>
        </w:rPr>
        <w:t>3</w:t>
      </w:r>
      <w:r w:rsidR="00A60996" w:rsidRPr="0063002E">
        <w:rPr>
          <w:color w:val="000000"/>
          <w:sz w:val="28"/>
        </w:rPr>
        <w:t>80/2,5=122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&lt;400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A60996" w:rsidRPr="0063002E">
        <w:rPr>
          <w:color w:val="000000"/>
          <w:sz w:val="28"/>
        </w:rPr>
        <w:t>=380/1,74=218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&lt;400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сжатых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раскосов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Задаемся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λ=1</w:t>
      </w:r>
      <w:r w:rsidR="00A60996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0;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="00A60996" w:rsidRPr="0063002E">
        <w:rPr>
          <w:color w:val="000000"/>
          <w:sz w:val="28"/>
        </w:rPr>
        <w:t>=0,2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337·1,1/0,2·33·0,85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66,1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равнополочных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="00A60996" w:rsidRPr="0063002E">
        <w:rPr>
          <w:color w:val="000000"/>
          <w:sz w:val="28"/>
        </w:rPr>
        <w:t>№12,5</w:t>
      </w:r>
      <w:r w:rsidRPr="0063002E">
        <w:rPr>
          <w:color w:val="000000"/>
          <w:sz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="00A60996" w:rsidRPr="0063002E">
        <w:rPr>
          <w:color w:val="000000"/>
          <w:sz w:val="28"/>
          <w:vertAlign w:val="subscript"/>
        </w:rPr>
        <w:t>факт,уголка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33,37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3,8см=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="00A60996" w:rsidRPr="0063002E">
        <w:rPr>
          <w:color w:val="000000"/>
          <w:sz w:val="28"/>
        </w:rPr>
        <w:t>=0,8*410/3,8=86,3=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="00A60996" w:rsidRPr="0063002E">
        <w:rPr>
          <w:color w:val="000000"/>
          <w:sz w:val="28"/>
        </w:rPr>
        <w:t>=0,5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устойчивость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337/0,5·66,74=10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="00A60996" w:rsidRPr="0063002E">
        <w:rPr>
          <w:color w:val="000000"/>
          <w:sz w:val="28"/>
        </w:rPr>
        <w:t>33·0,8/1,1=24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=210-60</w:t>
      </w:r>
      <w:r w:rsidRPr="0063002E">
        <w:rPr>
          <w:color w:val="000000"/>
          <w:sz w:val="28"/>
          <w:lang w:val="en-US"/>
        </w:rPr>
        <w:t>α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0,5.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α=N·γ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/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  <w:lang w:val="en-US"/>
        </w:rPr>
        <w:t>·R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·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·A=</w:t>
      </w:r>
      <w:r w:rsidR="00A60996" w:rsidRPr="0063002E">
        <w:rPr>
          <w:color w:val="000000"/>
          <w:sz w:val="28"/>
          <w:lang w:val="en-US"/>
        </w:rPr>
        <w:t>337·1,1</w:t>
      </w:r>
      <w:r w:rsidRPr="0063002E">
        <w:rPr>
          <w:color w:val="000000"/>
          <w:sz w:val="28"/>
          <w:lang w:val="en-US"/>
        </w:rPr>
        <w:t>/0,</w:t>
      </w:r>
      <w:r w:rsidR="00A60996" w:rsidRPr="0063002E">
        <w:rPr>
          <w:color w:val="000000"/>
          <w:sz w:val="28"/>
          <w:lang w:val="en-US"/>
        </w:rPr>
        <w:t>5</w:t>
      </w:r>
      <w:r w:rsidRPr="0063002E">
        <w:rPr>
          <w:color w:val="000000"/>
          <w:sz w:val="28"/>
          <w:lang w:val="en-US"/>
        </w:rPr>
        <w:t>·</w:t>
      </w:r>
      <w:r w:rsidR="00A60996" w:rsidRPr="0063002E">
        <w:rPr>
          <w:color w:val="000000"/>
          <w:sz w:val="28"/>
          <w:lang w:val="en-US"/>
        </w:rPr>
        <w:t>66,74·0,8</w:t>
      </w:r>
      <w:r w:rsidRPr="0063002E">
        <w:rPr>
          <w:color w:val="000000"/>
          <w:sz w:val="28"/>
          <w:lang w:val="en-US"/>
        </w:rPr>
        <w:t>·</w:t>
      </w:r>
      <w:r w:rsidR="00A60996" w:rsidRPr="0063002E">
        <w:rPr>
          <w:color w:val="000000"/>
          <w:sz w:val="28"/>
          <w:lang w:val="en-US"/>
        </w:rPr>
        <w:t>33</w:t>
      </w:r>
      <w:r w:rsidRPr="0063002E">
        <w:rPr>
          <w:color w:val="000000"/>
          <w:sz w:val="28"/>
          <w:lang w:val="en-US"/>
        </w:rPr>
        <w:t>=0,</w:t>
      </w:r>
      <w:r w:rsidR="00A60996" w:rsidRPr="0063002E">
        <w:rPr>
          <w:color w:val="000000"/>
          <w:sz w:val="28"/>
          <w:lang w:val="en-US"/>
        </w:rPr>
        <w:t>42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Pr="0063002E">
        <w:rPr>
          <w:color w:val="000000"/>
          <w:sz w:val="28"/>
        </w:rPr>
        <w:t>=210-60·0,5=1</w:t>
      </w:r>
      <w:r w:rsidR="00A60996" w:rsidRPr="0063002E">
        <w:rPr>
          <w:color w:val="000000"/>
          <w:sz w:val="28"/>
        </w:rPr>
        <w:t>80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A60996" w:rsidRPr="0063002E">
        <w:rPr>
          <w:color w:val="000000"/>
          <w:sz w:val="28"/>
        </w:rPr>
        <w:t>86,3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&lt;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u</w:t>
      </w:r>
      <w:r w:rsidR="00A60996" w:rsidRPr="0063002E">
        <w:rPr>
          <w:color w:val="000000"/>
          <w:sz w:val="28"/>
        </w:rPr>
        <w:t>=180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принято.</w:t>
      </w: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627493" w:rsidRPr="0063002E" w:rsidRDefault="00627493" w:rsidP="00627493">
      <w:pPr>
        <w:pStyle w:val="4"/>
        <w:keepNext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  <w:sectPr w:rsidR="00627493" w:rsidRPr="0063002E" w:rsidSect="005F602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96B60" w:rsidRPr="0063002E" w:rsidRDefault="00796B60" w:rsidP="00627493">
      <w:pPr>
        <w:pStyle w:val="4"/>
        <w:keepNext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63002E">
        <w:rPr>
          <w:noProof/>
          <w:color w:val="000000"/>
          <w:sz w:val="28"/>
          <w:u w:val="single"/>
        </w:rPr>
        <w:t>Результаты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расчетов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по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подбору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профилей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для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стержней</w:t>
      </w:r>
      <w:r w:rsidR="005F6024" w:rsidRPr="0063002E">
        <w:rPr>
          <w:noProof/>
          <w:color w:val="000000"/>
          <w:sz w:val="28"/>
          <w:u w:val="single"/>
        </w:rPr>
        <w:t xml:space="preserve"> </w:t>
      </w:r>
      <w:r w:rsidRPr="0063002E">
        <w:rPr>
          <w:noProof/>
          <w:color w:val="000000"/>
          <w:sz w:val="28"/>
          <w:u w:val="single"/>
        </w:rPr>
        <w:t>фермы</w:t>
      </w:r>
    </w:p>
    <w:tbl>
      <w:tblPr>
        <w:tblW w:w="12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8"/>
        <w:gridCol w:w="1053"/>
        <w:gridCol w:w="899"/>
        <w:gridCol w:w="1476"/>
        <w:gridCol w:w="1009"/>
        <w:gridCol w:w="775"/>
        <w:gridCol w:w="775"/>
        <w:gridCol w:w="728"/>
        <w:gridCol w:w="728"/>
        <w:gridCol w:w="856"/>
        <w:gridCol w:w="566"/>
        <w:gridCol w:w="706"/>
        <w:gridCol w:w="1024"/>
        <w:gridCol w:w="1024"/>
      </w:tblGrid>
      <w:tr w:rsidR="00796B60" w:rsidRPr="0063002E" w:rsidTr="00627493">
        <w:trPr>
          <w:cantSplit/>
          <w:trHeight w:val="484"/>
          <w:jc w:val="center"/>
        </w:trPr>
        <w:tc>
          <w:tcPr>
            <w:tcW w:w="1257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1053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Обозн.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Стерж.</w:t>
            </w:r>
          </w:p>
        </w:tc>
        <w:tc>
          <w:tcPr>
            <w:tcW w:w="899" w:type="dxa"/>
            <w:vMerge w:val="restart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Усил.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1476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Прин.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сечен.</w:t>
            </w:r>
          </w:p>
        </w:tc>
        <w:tc>
          <w:tcPr>
            <w:tcW w:w="0" w:type="auto"/>
            <w:vMerge w:val="restart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Площ.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Сечен.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63002E">
              <w:rPr>
                <w:color w:val="000000"/>
                <w:sz w:val="20"/>
                <w:szCs w:val="20"/>
              </w:rPr>
              <w:t>См</w:t>
            </w:r>
            <w:r w:rsidRPr="0063002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Радиусы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инерции,см</w:t>
            </w:r>
          </w:p>
        </w:tc>
        <w:tc>
          <w:tcPr>
            <w:tcW w:w="0" w:type="auto"/>
            <w:gridSpan w:val="2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Гибкость</w:t>
            </w:r>
          </w:p>
        </w:tc>
        <w:tc>
          <w:tcPr>
            <w:tcW w:w="0" w:type="auto"/>
            <w:vMerge w:val="restart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63002E">
              <w:rPr>
                <w:color w:val="000000"/>
                <w:sz w:val="20"/>
                <w:szCs w:val="20"/>
              </w:rPr>
              <w:t>λ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u</w:t>
            </w:r>
          </w:p>
        </w:tc>
        <w:tc>
          <w:tcPr>
            <w:tcW w:w="566" w:type="dxa"/>
            <w:vMerge w:val="restart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63002E">
              <w:rPr>
                <w:color w:val="000000"/>
                <w:sz w:val="20"/>
                <w:szCs w:val="20"/>
              </w:rPr>
              <w:t>φ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706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63002E">
              <w:rPr>
                <w:color w:val="000000"/>
                <w:sz w:val="20"/>
                <w:szCs w:val="20"/>
              </w:rPr>
              <w:t>γ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1024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σ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highlight w:val="yellow"/>
                <w:vertAlign w:val="superscript"/>
              </w:rPr>
            </w:pPr>
            <w:r w:rsidRPr="0063002E">
              <w:rPr>
                <w:color w:val="000000"/>
                <w:sz w:val="20"/>
                <w:szCs w:val="20"/>
              </w:rPr>
              <w:t>кН/см</w:t>
            </w:r>
            <w:r w:rsidRPr="0063002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24" w:type="dxa"/>
            <w:vMerge w:val="restart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R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γ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c</w:t>
            </w:r>
            <w:r w:rsidRPr="0063002E">
              <w:rPr>
                <w:color w:val="000000"/>
                <w:sz w:val="20"/>
                <w:szCs w:val="20"/>
              </w:rPr>
              <w:t>/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γ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n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63002E">
              <w:rPr>
                <w:color w:val="000000"/>
                <w:sz w:val="20"/>
                <w:szCs w:val="20"/>
              </w:rPr>
              <w:t>кН/см</w:t>
            </w:r>
            <w:r w:rsidRPr="0063002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i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0" w:type="auto"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i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y</w:t>
            </w:r>
          </w:p>
        </w:tc>
        <w:tc>
          <w:tcPr>
            <w:tcW w:w="0" w:type="auto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63002E">
              <w:rPr>
                <w:color w:val="000000"/>
                <w:sz w:val="20"/>
                <w:szCs w:val="20"/>
              </w:rPr>
              <w:t>λ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0" w:type="auto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63002E">
              <w:rPr>
                <w:color w:val="000000"/>
                <w:sz w:val="20"/>
                <w:szCs w:val="20"/>
              </w:rPr>
              <w:t>λ</w:t>
            </w:r>
            <w:r w:rsidRPr="0063002E">
              <w:rPr>
                <w:color w:val="000000"/>
                <w:sz w:val="20"/>
                <w:szCs w:val="20"/>
                <w:vertAlign w:val="subscript"/>
                <w:lang w:val="en-US"/>
              </w:rPr>
              <w:t>y</w:t>
            </w:r>
          </w:p>
        </w:tc>
        <w:tc>
          <w:tcPr>
            <w:tcW w:w="0" w:type="auto"/>
            <w:vMerge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6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6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vMerge/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024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 w:val="restart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Верхний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пояс</w:t>
            </w: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1476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144623" w:rsidRPr="0063002E">
              <w:rPr>
                <w:color w:val="000000"/>
                <w:sz w:val="20"/>
                <w:szCs w:val="20"/>
              </w:rPr>
              <w:t>1</w:t>
            </w:r>
            <w:r w:rsidRPr="0063002E">
              <w:rPr>
                <w:color w:val="000000"/>
                <w:sz w:val="20"/>
                <w:szCs w:val="20"/>
              </w:rPr>
              <w:t>0х1</w:t>
            </w:r>
            <w:r w:rsidR="00144623" w:rsidRPr="0063002E">
              <w:rPr>
                <w:color w:val="000000"/>
                <w:sz w:val="20"/>
                <w:szCs w:val="20"/>
              </w:rPr>
              <w:t>1</w:t>
            </w:r>
            <w:r w:rsidRPr="0063002E">
              <w:rPr>
                <w:color w:val="000000"/>
                <w:sz w:val="20"/>
                <w:szCs w:val="20"/>
              </w:rPr>
              <w:t>0х</w:t>
            </w:r>
            <w:r w:rsidR="00144623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603A3D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  <w:r w:rsidR="00796B60" w:rsidRPr="0063002E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641</w:t>
            </w:r>
          </w:p>
        </w:tc>
        <w:tc>
          <w:tcPr>
            <w:tcW w:w="1476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144623" w:rsidRPr="0063002E">
              <w:rPr>
                <w:color w:val="000000"/>
                <w:sz w:val="20"/>
                <w:szCs w:val="20"/>
              </w:rPr>
              <w:t>10х11</w:t>
            </w:r>
            <w:r w:rsidRPr="0063002E">
              <w:rPr>
                <w:color w:val="000000"/>
                <w:sz w:val="20"/>
                <w:szCs w:val="20"/>
              </w:rPr>
              <w:t>0х</w:t>
            </w:r>
            <w:r w:rsidR="00144623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</w:t>
            </w:r>
            <w:r w:rsidR="00796B60" w:rsidRPr="0063002E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110х110х8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796B60" w:rsidRPr="0063002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676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110х110х8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796B60" w:rsidRPr="0063002E">
              <w:rPr>
                <w:color w:val="000000"/>
                <w:sz w:val="20"/>
                <w:szCs w:val="20"/>
              </w:rPr>
              <w:t>1,</w:t>
            </w: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676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110х110х8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796B60" w:rsidRPr="0063002E">
              <w:rPr>
                <w:color w:val="000000"/>
                <w:sz w:val="20"/>
                <w:szCs w:val="20"/>
              </w:rPr>
              <w:t>1,</w:t>
            </w: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</w:t>
            </w:r>
            <w:r w:rsidR="00796B60" w:rsidRPr="0063002E">
              <w:rPr>
                <w:color w:val="000000"/>
                <w:sz w:val="20"/>
                <w:szCs w:val="20"/>
              </w:rPr>
              <w:t>0х</w:t>
            </w:r>
            <w:r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796B60" w:rsidRPr="0063002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641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110х110х8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</w:t>
            </w:r>
            <w:r w:rsidR="00796B60" w:rsidRPr="0063002E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96B60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796B60" w:rsidRPr="0063002E" w:rsidRDefault="00C730C6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9" w:type="dxa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977A20" w:rsidRPr="0063002E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1476" w:type="dxa"/>
          </w:tcPr>
          <w:p w:rsidR="00796B60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110х110х8</w:t>
            </w:r>
          </w:p>
        </w:tc>
        <w:tc>
          <w:tcPr>
            <w:tcW w:w="0" w:type="auto"/>
          </w:tcPr>
          <w:p w:rsidR="00796B60" w:rsidRPr="0063002E" w:rsidRDefault="00977A2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56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6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</w:tcPr>
          <w:p w:rsidR="00796B60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  <w:r w:rsidR="00796B60" w:rsidRPr="0063002E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4" w:type="dxa"/>
          </w:tcPr>
          <w:p w:rsidR="00796B60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 w:val="restart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Раскосы</w:t>
            </w: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76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99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DB0C34" w:rsidRPr="0063002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5C6D91" w:rsidRPr="0063002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66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9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DB0C34" w:rsidRPr="0063002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5C6D91" w:rsidRPr="0063002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66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435E1" w:rsidRPr="0063002E" w:rsidTr="00627493">
        <w:trPr>
          <w:cantSplit/>
          <w:jc w:val="center"/>
        </w:trPr>
        <w:tc>
          <w:tcPr>
            <w:tcW w:w="1257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99" w:type="dxa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1476" w:type="dxa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</w:t>
            </w:r>
            <w:r w:rsidR="005C6D91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24" w:type="dxa"/>
            <w:vAlign w:val="center"/>
          </w:tcPr>
          <w:p w:rsidR="008435E1" w:rsidRPr="0063002E" w:rsidRDefault="005C6D9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02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</w:tbl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szCs w:val="20"/>
        </w:rPr>
        <w:sectPr w:rsidR="00627493" w:rsidRPr="0063002E" w:rsidSect="0062749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945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701"/>
        <w:gridCol w:w="621"/>
        <w:gridCol w:w="51"/>
        <w:gridCol w:w="1025"/>
        <w:gridCol w:w="54"/>
        <w:gridCol w:w="666"/>
        <w:gridCol w:w="566"/>
        <w:gridCol w:w="566"/>
        <w:gridCol w:w="566"/>
        <w:gridCol w:w="666"/>
        <w:gridCol w:w="516"/>
        <w:gridCol w:w="466"/>
        <w:gridCol w:w="566"/>
        <w:gridCol w:w="700"/>
        <w:gridCol w:w="631"/>
      </w:tblGrid>
      <w:tr w:rsidR="00627493" w:rsidRPr="0063002E" w:rsidTr="00627493">
        <w:trPr>
          <w:cantSplit/>
          <w:trHeight w:val="530"/>
        </w:trPr>
        <w:tc>
          <w:tcPr>
            <w:tcW w:w="904" w:type="dxa"/>
            <w:vMerge w:val="restart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Стойки</w:t>
            </w:r>
          </w:p>
        </w:tc>
        <w:tc>
          <w:tcPr>
            <w:tcW w:w="732" w:type="dxa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87" w:type="dxa"/>
            <w:gridSpan w:val="2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93" w:type="dxa"/>
            <w:gridSpan w:val="2"/>
          </w:tcPr>
          <w:p w:rsidR="008435E1" w:rsidRPr="0063002E" w:rsidRDefault="00FE1F9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</w:t>
            </w:r>
            <w:r w:rsidR="008435E1" w:rsidRPr="0063002E">
              <w:rPr>
                <w:color w:val="000000"/>
                <w:sz w:val="20"/>
                <w:szCs w:val="20"/>
              </w:rPr>
              <w:t>х</w:t>
            </w:r>
            <w:r w:rsidRPr="0063002E">
              <w:rPr>
                <w:color w:val="000000"/>
                <w:sz w:val="20"/>
                <w:szCs w:val="20"/>
              </w:rPr>
              <w:t>75</w:t>
            </w:r>
            <w:r w:rsidR="008435E1" w:rsidRPr="0063002E">
              <w:rPr>
                <w:color w:val="000000"/>
                <w:sz w:val="20"/>
                <w:szCs w:val="20"/>
              </w:rPr>
              <w:t>х</w:t>
            </w: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FE1F9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FE1F97" w:rsidRPr="0063002E">
              <w:rPr>
                <w:color w:val="000000"/>
                <w:sz w:val="20"/>
                <w:szCs w:val="20"/>
              </w:rPr>
              <w:t>8</w:t>
            </w:r>
            <w:r w:rsidR="00DB0C34"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  <w:r w:rsidR="0052085F" w:rsidRPr="0063002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87" w:type="dxa"/>
            <w:gridSpan w:val="2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8435E1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87" w:type="dxa"/>
            <w:gridSpan w:val="2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B836AD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87" w:type="dxa"/>
            <w:gridSpan w:val="2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B836AD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87" w:type="dxa"/>
            <w:gridSpan w:val="2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21,34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87" w:type="dxa"/>
            <w:gridSpan w:val="2"/>
          </w:tcPr>
          <w:p w:rsidR="008435E1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8435E1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0.8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87" w:type="dxa"/>
            <w:gridSpan w:val="2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B836AD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87" w:type="dxa"/>
            <w:gridSpan w:val="2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93" w:type="dxa"/>
            <w:gridSpan w:val="2"/>
          </w:tcPr>
          <w:p w:rsidR="008435E1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8435E1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B836AD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8435E1" w:rsidRPr="0063002E" w:rsidRDefault="008435E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8435E1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654" w:type="dxa"/>
          </w:tcPr>
          <w:p w:rsidR="008435E1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496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Раскосы</w:t>
            </w: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7" w:type="dxa"/>
            <w:gridSpan w:val="2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113E6A" w:rsidRPr="0063002E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93" w:type="dxa"/>
            <w:gridSpan w:val="2"/>
          </w:tcPr>
          <w:p w:rsidR="0052085F" w:rsidRPr="0063002E" w:rsidRDefault="00B836A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75х75х6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66,74</w:t>
            </w:r>
          </w:p>
        </w:tc>
        <w:tc>
          <w:tcPr>
            <w:tcW w:w="0" w:type="auto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B836AD"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52085F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</w:tcPr>
          <w:p w:rsidR="0052085F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vAlign w:val="center"/>
          </w:tcPr>
          <w:p w:rsidR="0052085F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:rsidR="0052085F" w:rsidRPr="0063002E" w:rsidRDefault="00704A7B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</w:t>
            </w:r>
            <w:r w:rsidR="00DB0C34"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52085F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4" w:type="dxa"/>
            <w:vAlign w:val="center"/>
          </w:tcPr>
          <w:p w:rsidR="0052085F" w:rsidRPr="0063002E" w:rsidRDefault="00DB0C34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530"/>
        </w:trPr>
        <w:tc>
          <w:tcPr>
            <w:tcW w:w="904" w:type="dxa"/>
            <w:vMerge w:val="restart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Нижний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пояс</w:t>
            </w: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3" w:type="dxa"/>
            <w:gridSpan w:val="2"/>
          </w:tcPr>
          <w:p w:rsidR="0052085F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Pr="0063002E">
              <w:rPr>
                <w:color w:val="000000"/>
                <w:sz w:val="20"/>
                <w:szCs w:val="20"/>
              </w:rPr>
              <w:t>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</w:t>
            </w:r>
            <w:r w:rsidR="00113E6A" w:rsidRPr="0063002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93" w:type="dxa"/>
            <w:gridSpan w:val="2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</w:t>
            </w:r>
            <w:r w:rsidR="00144623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93" w:type="dxa"/>
            <w:gridSpan w:val="2"/>
          </w:tcPr>
          <w:p w:rsidR="0052085F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="00712E1C" w:rsidRPr="0063002E">
              <w:rPr>
                <w:color w:val="000000"/>
                <w:sz w:val="20"/>
                <w:szCs w:val="20"/>
              </w:rPr>
              <w:t>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93" w:type="dxa"/>
            <w:gridSpan w:val="2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="00144623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24,9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93" w:type="dxa"/>
            <w:gridSpan w:val="2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="00144623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24,9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93" w:type="dxa"/>
            <w:gridSpan w:val="2"/>
          </w:tcPr>
          <w:p w:rsidR="0052085F" w:rsidRPr="0063002E" w:rsidRDefault="0014462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70х70х6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93" w:type="dxa"/>
            <w:gridSpan w:val="2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="00144623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27493" w:rsidRPr="0063002E" w:rsidTr="00627493">
        <w:trPr>
          <w:cantSplit/>
          <w:trHeight w:val="231"/>
        </w:trPr>
        <w:tc>
          <w:tcPr>
            <w:tcW w:w="904" w:type="dxa"/>
            <w:vMerge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</w:tcPr>
          <w:p w:rsidR="0052085F" w:rsidRPr="0063002E" w:rsidRDefault="0052085F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32" w:type="dxa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93" w:type="dxa"/>
            <w:gridSpan w:val="2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70х70</w:t>
            </w:r>
            <w:r w:rsidR="0052085F" w:rsidRPr="0063002E">
              <w:rPr>
                <w:color w:val="000000"/>
                <w:sz w:val="20"/>
                <w:szCs w:val="20"/>
              </w:rPr>
              <w:t>х</w:t>
            </w:r>
            <w:r w:rsidR="00144623"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</w:tcPr>
          <w:p w:rsidR="0052085F" w:rsidRPr="0063002E" w:rsidRDefault="00603A3D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3,51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0" w:type="auto"/>
            <w:vAlign w:val="center"/>
          </w:tcPr>
          <w:p w:rsidR="0052085F" w:rsidRPr="0063002E" w:rsidRDefault="00712E1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4" w:type="dxa"/>
            <w:vAlign w:val="center"/>
          </w:tcPr>
          <w:p w:rsidR="0052085F" w:rsidRPr="0063002E" w:rsidRDefault="00113E6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4" w:type="dxa"/>
          </w:tcPr>
          <w:p w:rsidR="0052085F" w:rsidRPr="0063002E" w:rsidRDefault="006D7E17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33</w:t>
            </w:r>
          </w:p>
        </w:tc>
      </w:tr>
    </w:tbl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Таблица - Количество типов уголков</w:t>
      </w:r>
    </w:p>
    <w:p w:rsidR="0052085F" w:rsidRPr="0063002E" w:rsidRDefault="0052085F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i/>
          <w:iCs/>
          <w:noProof/>
          <w:color w:val="000000"/>
          <w:sz w:val="28"/>
          <w:u w:val="single"/>
        </w:rPr>
        <w:t>Расчет</w:t>
      </w:r>
      <w:r w:rsidR="005F6024" w:rsidRPr="0063002E">
        <w:rPr>
          <w:i/>
          <w:iCs/>
          <w:noProof/>
          <w:color w:val="000000"/>
          <w:sz w:val="28"/>
          <w:u w:val="single"/>
        </w:rPr>
        <w:t xml:space="preserve"> </w:t>
      </w:r>
      <w:r w:rsidRPr="0063002E">
        <w:rPr>
          <w:i/>
          <w:iCs/>
          <w:noProof/>
          <w:color w:val="000000"/>
          <w:sz w:val="28"/>
          <w:u w:val="single"/>
        </w:rPr>
        <w:t>узлов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фермы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Стержни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фермы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узлах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связываются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листовыми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фасонками,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которым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они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прикрепляются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помощью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электросварки.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Конструктивная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обушку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4" type="#_x0000_t75" style="width:174pt;height:36.75pt">
            <v:imagedata r:id="rId25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5" type="#_x0000_t75" style="width:174pt;height:36.75pt">
            <v:imagedata r:id="rId26" o:title=""/>
          </v:shape>
        </w:pict>
      </w:r>
    </w:p>
    <w:p w:rsidR="00796B60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796B60"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  <w:lang w:val="en-US"/>
        </w:rPr>
        <w:t>α</w:t>
      </w:r>
      <w:r w:rsidR="00796B60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учитывающий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долю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усилия,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приходящегося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="00796B60" w:rsidRPr="0063002E">
        <w:rPr>
          <w:color w:val="000000"/>
          <w:sz w:val="28"/>
        </w:rPr>
        <w:t>обушок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стержне,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β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провара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ручной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сварке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β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=0,7)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соответственно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обушку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перу,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сопротивление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угловых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среза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металлу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шва,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равное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использовании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электродов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типа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Э50: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21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кН/см</w:t>
      </w:r>
      <w:r w:rsidRPr="0063002E">
        <w:rPr>
          <w:color w:val="000000"/>
          <w:sz w:val="28"/>
          <w:vertAlign w:val="superscript"/>
        </w:rPr>
        <w:t>2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условий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работы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wf</w:t>
      </w:r>
      <w:r w:rsidRPr="0063002E">
        <w:rPr>
          <w:color w:val="000000"/>
          <w:sz w:val="28"/>
        </w:rPr>
        <w:t>=1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α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равным: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равнополочных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α</w:t>
      </w:r>
      <w:r w:rsidRPr="0063002E">
        <w:rPr>
          <w:color w:val="000000"/>
          <w:sz w:val="28"/>
        </w:rPr>
        <w:t>=0,7.</w:t>
      </w:r>
    </w:p>
    <w:p w:rsidR="00796B60" w:rsidRPr="0063002E" w:rsidRDefault="00796B60" w:rsidP="00627493">
      <w:pPr>
        <w:shd w:val="clear" w:color="auto" w:fill="FFFFFF"/>
        <w:tabs>
          <w:tab w:val="left" w:pos="4010"/>
        </w:tabs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меньше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уголка,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менее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pacing w:val="-4"/>
          <w:sz w:val="28"/>
          <w:szCs w:val="28"/>
        </w:rPr>
        <w:t>Максимальная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color w:val="000000"/>
          <w:spacing w:val="-4"/>
          <w:sz w:val="28"/>
          <w:szCs w:val="28"/>
        </w:rPr>
        <w:t>толщина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color w:val="000000"/>
          <w:spacing w:val="-4"/>
          <w:sz w:val="28"/>
          <w:szCs w:val="28"/>
        </w:rPr>
        <w:t>шва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color w:val="000000"/>
          <w:spacing w:val="-4"/>
          <w:sz w:val="28"/>
          <w:szCs w:val="28"/>
        </w:rPr>
        <w:t>по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color w:val="000000"/>
          <w:spacing w:val="-4"/>
          <w:sz w:val="28"/>
          <w:szCs w:val="28"/>
        </w:rPr>
        <w:t>обушку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уголка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не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должна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превышать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1,2</w:t>
      </w:r>
      <w:r w:rsidRPr="0063002E">
        <w:rPr>
          <w:color w:val="000000"/>
          <w:sz w:val="28"/>
          <w:szCs w:val="28"/>
          <w:lang w:val="en-US"/>
        </w:rPr>
        <w:t>t</w:t>
      </w:r>
      <w:r w:rsidR="005F6024" w:rsidRPr="0063002E">
        <w:rPr>
          <w:color w:val="000000"/>
          <w:sz w:val="28"/>
          <w:szCs w:val="28"/>
          <w:vertAlign w:val="subscript"/>
        </w:rPr>
        <w:t xml:space="preserve"> </w:t>
      </w:r>
      <w:r w:rsidRPr="0063002E">
        <w:rPr>
          <w:color w:val="000000"/>
          <w:sz w:val="28"/>
          <w:szCs w:val="28"/>
          <w:vertAlign w:val="subscript"/>
          <w:lang w:val="en-US"/>
        </w:rPr>
        <w:t>min</w:t>
      </w:r>
      <w:r w:rsidRPr="0063002E">
        <w:rPr>
          <w:color w:val="000000"/>
          <w:spacing w:val="7"/>
          <w:sz w:val="28"/>
          <w:szCs w:val="28"/>
        </w:rPr>
        <w:t>,</w:t>
      </w:r>
      <w:r w:rsidR="005F6024" w:rsidRPr="0063002E">
        <w:rPr>
          <w:color w:val="000000"/>
          <w:spacing w:val="7"/>
          <w:sz w:val="28"/>
          <w:szCs w:val="28"/>
        </w:rPr>
        <w:t xml:space="preserve"> </w:t>
      </w:r>
      <w:r w:rsidRPr="0063002E">
        <w:rPr>
          <w:color w:val="000000"/>
          <w:spacing w:val="7"/>
          <w:sz w:val="28"/>
          <w:szCs w:val="28"/>
        </w:rPr>
        <w:t>где</w:t>
      </w:r>
      <w:r w:rsidR="005F6024" w:rsidRPr="0063002E">
        <w:rPr>
          <w:color w:val="000000"/>
          <w:spacing w:val="7"/>
          <w:sz w:val="28"/>
          <w:szCs w:val="28"/>
        </w:rPr>
        <w:t xml:space="preserve"> </w:t>
      </w:r>
      <w:r w:rsidRPr="0063002E">
        <w:rPr>
          <w:color w:val="000000"/>
          <w:spacing w:val="7"/>
          <w:sz w:val="28"/>
          <w:szCs w:val="28"/>
          <w:lang w:val="en-US"/>
        </w:rPr>
        <w:t>t</w:t>
      </w:r>
      <w:r w:rsidRPr="0063002E">
        <w:rPr>
          <w:color w:val="000000"/>
          <w:spacing w:val="7"/>
          <w:sz w:val="28"/>
          <w:szCs w:val="28"/>
          <w:vertAlign w:val="subscript"/>
          <w:lang w:val="en-US"/>
        </w:rPr>
        <w:t>min</w:t>
      </w:r>
      <w:r w:rsidRPr="0063002E">
        <w:rPr>
          <w:color w:val="000000"/>
          <w:spacing w:val="7"/>
          <w:sz w:val="28"/>
          <w:szCs w:val="28"/>
        </w:rPr>
        <w:t>-толщина</w:t>
      </w:r>
      <w:r w:rsidR="005F6024" w:rsidRPr="0063002E">
        <w:rPr>
          <w:color w:val="000000"/>
          <w:spacing w:val="7"/>
          <w:sz w:val="28"/>
          <w:szCs w:val="28"/>
        </w:rPr>
        <w:t xml:space="preserve"> </w:t>
      </w:r>
      <w:r w:rsidRPr="0063002E">
        <w:rPr>
          <w:color w:val="000000"/>
          <w:spacing w:val="7"/>
          <w:sz w:val="28"/>
          <w:szCs w:val="28"/>
        </w:rPr>
        <w:t>более</w:t>
      </w:r>
      <w:r w:rsidR="005F6024" w:rsidRPr="0063002E">
        <w:rPr>
          <w:color w:val="000000"/>
          <w:spacing w:val="7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тонкого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элемента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(фасонки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или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полки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уголка).</w:t>
      </w:r>
    </w:p>
    <w:p w:rsidR="00796B60" w:rsidRPr="0063002E" w:rsidRDefault="00796B60" w:rsidP="00627493">
      <w:pPr>
        <w:shd w:val="clear" w:color="auto" w:fill="FFFFFF"/>
        <w:tabs>
          <w:tab w:val="left" w:pos="4010"/>
        </w:tabs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Минимальная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составлять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Pr="0063002E">
        <w:rPr>
          <w:color w:val="000000"/>
          <w:sz w:val="28"/>
          <w:vertAlign w:val="subscript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или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40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Максимальная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превышать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85β</w:t>
      </w:r>
      <w:r w:rsidRPr="0063002E">
        <w:rPr>
          <w:color w:val="000000"/>
          <w:sz w:val="28"/>
          <w:vertAlign w:val="subscript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Pr="0063002E">
        <w:rPr>
          <w:color w:val="000000"/>
          <w:sz w:val="28"/>
          <w:vertAlign w:val="subscript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Узел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«</w:t>
      </w:r>
      <w:r w:rsidR="00D12508" w:rsidRPr="0063002E">
        <w:rPr>
          <w:color w:val="000000"/>
          <w:sz w:val="28"/>
          <w:u w:val="single"/>
        </w:rPr>
        <w:t>Е</w:t>
      </w:r>
      <w:r w:rsidRPr="0063002E">
        <w:rPr>
          <w:color w:val="000000"/>
          <w:sz w:val="28"/>
          <w:u w:val="single"/>
        </w:rPr>
        <w:t>»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Определим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швов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поясов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«6»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«7»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(δ=</w:t>
      </w:r>
      <w:r w:rsidR="00167B39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мм)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Конструктивная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обушку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46" type="#_x0000_t75" style="width:210.75pt;height:34.5pt">
            <v:imagedata r:id="rId27" o:title=""/>
          </v:shape>
        </w:pic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l</w:t>
      </w:r>
      <w:r w:rsidRPr="0063002E">
        <w:rPr>
          <w:color w:val="000000"/>
          <w:sz w:val="28"/>
          <w:vertAlign w:val="subscript"/>
        </w:rPr>
        <w:t>w1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A81C19" w:rsidRPr="0063002E">
        <w:rPr>
          <w:color w:val="000000"/>
          <w:sz w:val="28"/>
        </w:rPr>
        <w:t>22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47" type="#_x0000_t75" style="width:197.25pt;height:33pt">
            <v:imagedata r:id="rId28" o:title=""/>
          </v:shape>
        </w:pic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lw</w:t>
      </w:r>
      <w:r w:rsidRPr="0063002E">
        <w:rPr>
          <w:color w:val="000000"/>
          <w:sz w:val="28"/>
          <w:vertAlign w:val="sub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13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</w:t>
      </w:r>
      <w:r w:rsidRPr="0063002E">
        <w:rPr>
          <w:color w:val="000000"/>
          <w:sz w:val="28"/>
          <w:vertAlign w:val="subscript"/>
        </w:rPr>
        <w:t>f1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8мм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0,8см.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K</w:t>
      </w:r>
      <w:r w:rsidRPr="0063002E">
        <w:rPr>
          <w:color w:val="000000"/>
          <w:sz w:val="28"/>
          <w:vertAlign w:val="subscript"/>
        </w:rPr>
        <w:t>f2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Определим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«</w:t>
      </w:r>
      <w:r w:rsidR="00910CAF" w:rsidRPr="0063002E">
        <w:rPr>
          <w:color w:val="000000"/>
          <w:sz w:val="28"/>
        </w:rPr>
        <w:t>30</w:t>
      </w:r>
      <w:r w:rsidRPr="0063002E">
        <w:rPr>
          <w:color w:val="000000"/>
          <w:sz w:val="28"/>
        </w:rPr>
        <w:t>»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="00910CAF" w:rsidRPr="0063002E">
        <w:rPr>
          <w:color w:val="000000"/>
          <w:sz w:val="28"/>
        </w:rPr>
        <w:t>«26»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(δ=</w:t>
      </w:r>
      <w:r w:rsidR="007A2A7E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мм)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Конструктивная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обушку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48" type="#_x0000_t75" style="width:217.5pt;height:34.5pt">
            <v:imagedata r:id="rId29" o:title=""/>
          </v:shape>
        </w:pict>
      </w:r>
    </w:p>
    <w:p w:rsidR="005474F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lw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910CAF" w:rsidRPr="0063002E">
        <w:rPr>
          <w:color w:val="000000"/>
          <w:sz w:val="28"/>
        </w:rPr>
        <w:t>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перу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49" type="#_x0000_t75" style="width:189.75pt;height:33pt">
            <v:imagedata r:id="rId30" o:title=""/>
          </v:shape>
        </w:pic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lw</w:t>
      </w:r>
      <w:r w:rsidRPr="0063002E">
        <w:rPr>
          <w:color w:val="000000"/>
          <w:sz w:val="28"/>
          <w:szCs w:val="28"/>
          <w:vertAlign w:val="subscript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910CAF"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К</w:t>
      </w:r>
      <w:r w:rsidRPr="0063002E">
        <w:rPr>
          <w:color w:val="000000"/>
          <w:sz w:val="28"/>
          <w:szCs w:val="28"/>
          <w:vertAlign w:val="subscript"/>
        </w:rPr>
        <w:t>f1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K</w:t>
      </w:r>
      <w:r w:rsidRPr="0063002E">
        <w:rPr>
          <w:color w:val="000000"/>
          <w:sz w:val="28"/>
          <w:szCs w:val="28"/>
          <w:vertAlign w:val="subscript"/>
        </w:rPr>
        <w:t>f2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Определим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швов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пояса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«</w:t>
      </w:r>
      <w:r w:rsidR="00910CAF" w:rsidRPr="0063002E">
        <w:rPr>
          <w:color w:val="000000"/>
          <w:sz w:val="28"/>
          <w:szCs w:val="28"/>
        </w:rPr>
        <w:t>22</w:t>
      </w:r>
      <w:r w:rsidRPr="0063002E">
        <w:rPr>
          <w:color w:val="000000"/>
          <w:sz w:val="28"/>
          <w:szCs w:val="28"/>
        </w:rPr>
        <w:t>»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(δ=</w:t>
      </w:r>
      <w:r w:rsidR="00910CAF" w:rsidRPr="0063002E">
        <w:rPr>
          <w:color w:val="000000"/>
          <w:sz w:val="28"/>
          <w:szCs w:val="28"/>
        </w:rPr>
        <w:t>6</w:t>
      </w:r>
      <w:r w:rsidRPr="0063002E">
        <w:rPr>
          <w:color w:val="000000"/>
          <w:sz w:val="28"/>
          <w:szCs w:val="28"/>
        </w:rPr>
        <w:t>мм)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: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Конструктивная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обушку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0" type="#_x0000_t75" style="width:218.25pt;height:34.5pt">
            <v:imagedata r:id="rId31" o:title=""/>
          </v:shape>
        </w:pic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Принимаем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lw</w:t>
      </w:r>
      <w:r w:rsidRPr="0063002E">
        <w:rPr>
          <w:color w:val="000000"/>
          <w:sz w:val="28"/>
          <w:szCs w:val="28"/>
          <w:vertAlign w:val="subscript"/>
        </w:rPr>
        <w:t>1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910CAF"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перу</w:t>
      </w:r>
    </w:p>
    <w:p w:rsidR="00796B60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1" type="#_x0000_t75" style="width:198pt;height:33pt">
            <v:imagedata r:id="rId32" o:title=""/>
          </v:shape>
        </w:pic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lw</w:t>
      </w:r>
      <w:r w:rsidRPr="0063002E">
        <w:rPr>
          <w:color w:val="000000"/>
          <w:sz w:val="28"/>
          <w:szCs w:val="28"/>
          <w:vertAlign w:val="subscript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</w:p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К</w:t>
      </w:r>
      <w:r w:rsidRPr="0063002E">
        <w:rPr>
          <w:color w:val="000000"/>
          <w:sz w:val="28"/>
          <w:szCs w:val="28"/>
          <w:vertAlign w:val="subscript"/>
        </w:rPr>
        <w:t>f1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K</w:t>
      </w:r>
      <w:r w:rsidRPr="0063002E">
        <w:rPr>
          <w:color w:val="000000"/>
          <w:sz w:val="28"/>
          <w:szCs w:val="28"/>
          <w:vertAlign w:val="subscript"/>
        </w:rPr>
        <w:t>f2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0,8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см.</w:t>
      </w: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63002E">
        <w:rPr>
          <w:color w:val="000000"/>
          <w:spacing w:val="-2"/>
          <w:sz w:val="28"/>
          <w:szCs w:val="28"/>
        </w:rPr>
        <w:t>Рассчитанные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длины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швов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наносятся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на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схему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узла,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после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чего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выявляются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размеры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фасонки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и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ее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очертание.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Принимаемое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2"/>
          <w:sz w:val="28"/>
          <w:szCs w:val="28"/>
        </w:rPr>
        <w:t>очертание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фасонки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должно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быть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простым,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желательно</w:t>
      </w:r>
      <w:r w:rsidR="005F6024" w:rsidRPr="0063002E">
        <w:rPr>
          <w:color w:val="000000"/>
          <w:spacing w:val="-1"/>
          <w:sz w:val="28"/>
          <w:szCs w:val="28"/>
        </w:rPr>
        <w:t xml:space="preserve"> </w:t>
      </w:r>
      <w:r w:rsidRPr="0063002E">
        <w:rPr>
          <w:color w:val="000000"/>
          <w:spacing w:val="-1"/>
          <w:sz w:val="28"/>
          <w:szCs w:val="28"/>
        </w:rPr>
        <w:t>прямоугольным.</w:t>
      </w:r>
    </w:p>
    <w:p w:rsidR="00796B60" w:rsidRPr="0063002E" w:rsidRDefault="00D125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63002E">
        <w:rPr>
          <w:color w:val="000000"/>
          <w:spacing w:val="-4"/>
          <w:sz w:val="28"/>
          <w:szCs w:val="28"/>
        </w:rPr>
        <w:t>У</w:t>
      </w:r>
      <w:r w:rsidR="00796B60" w:rsidRPr="0063002E">
        <w:rPr>
          <w:color w:val="000000"/>
          <w:spacing w:val="-4"/>
          <w:sz w:val="28"/>
          <w:szCs w:val="28"/>
        </w:rPr>
        <w:t>зел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Pr="0063002E">
        <w:rPr>
          <w:iCs/>
          <w:color w:val="000000"/>
          <w:spacing w:val="-4"/>
          <w:sz w:val="28"/>
          <w:szCs w:val="28"/>
        </w:rPr>
        <w:t>Е</w:t>
      </w:r>
      <w:r w:rsidR="005F6024" w:rsidRPr="0063002E">
        <w:rPr>
          <w:iCs/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4"/>
          <w:sz w:val="28"/>
          <w:szCs w:val="28"/>
        </w:rPr>
        <w:t>должен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4"/>
          <w:sz w:val="28"/>
          <w:szCs w:val="28"/>
        </w:rPr>
        <w:t>иметь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4"/>
          <w:sz w:val="28"/>
          <w:szCs w:val="28"/>
        </w:rPr>
        <w:t>опорное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4"/>
          <w:sz w:val="28"/>
          <w:szCs w:val="28"/>
        </w:rPr>
        <w:t>ребро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4"/>
          <w:sz w:val="28"/>
          <w:szCs w:val="28"/>
        </w:rPr>
        <w:t>16…25мм.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796B60" w:rsidRPr="0063002E">
        <w:rPr>
          <w:color w:val="000000"/>
          <w:spacing w:val="-2"/>
          <w:sz w:val="28"/>
          <w:szCs w:val="28"/>
        </w:rPr>
        <w:t>Минимальная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="00796B60" w:rsidRPr="0063002E">
        <w:rPr>
          <w:color w:val="000000"/>
          <w:spacing w:val="-2"/>
          <w:sz w:val="28"/>
          <w:szCs w:val="28"/>
        </w:rPr>
        <w:t>ширина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="00796B60" w:rsidRPr="0063002E">
        <w:rPr>
          <w:color w:val="000000"/>
          <w:spacing w:val="-2"/>
          <w:sz w:val="28"/>
          <w:szCs w:val="28"/>
        </w:rPr>
        <w:t>ребра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="00796B60" w:rsidRPr="0063002E">
        <w:rPr>
          <w:color w:val="000000"/>
          <w:spacing w:val="-2"/>
          <w:sz w:val="28"/>
          <w:szCs w:val="28"/>
        </w:rPr>
        <w:t>180</w:t>
      </w:r>
      <w:r w:rsidR="005F6024" w:rsidRPr="0063002E">
        <w:rPr>
          <w:color w:val="000000"/>
          <w:spacing w:val="-2"/>
          <w:sz w:val="28"/>
          <w:szCs w:val="28"/>
        </w:rPr>
        <w:t xml:space="preserve"> </w:t>
      </w:r>
      <w:r w:rsidR="00796B60" w:rsidRPr="0063002E">
        <w:rPr>
          <w:color w:val="000000"/>
          <w:spacing w:val="-2"/>
          <w:sz w:val="28"/>
          <w:szCs w:val="28"/>
        </w:rPr>
        <w:t>мм.</w:t>
      </w:r>
    </w:p>
    <w:p w:rsidR="00872AC5" w:rsidRPr="0063002E" w:rsidRDefault="00872AC5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  <w:r w:rsidRPr="0063002E">
        <w:rPr>
          <w:b/>
          <w:color w:val="000000"/>
          <w:spacing w:val="-5"/>
          <w:sz w:val="28"/>
          <w:szCs w:val="28"/>
        </w:rPr>
        <w:t>Таблица</w:t>
      </w:r>
      <w:r w:rsidR="005F6024" w:rsidRPr="0063002E">
        <w:rPr>
          <w:b/>
          <w:color w:val="000000"/>
          <w:spacing w:val="-5"/>
          <w:sz w:val="28"/>
          <w:szCs w:val="28"/>
        </w:rPr>
        <w:t xml:space="preserve"> </w:t>
      </w:r>
      <w:r w:rsidRPr="0063002E">
        <w:rPr>
          <w:b/>
          <w:color w:val="000000"/>
          <w:spacing w:val="-5"/>
          <w:sz w:val="28"/>
          <w:szCs w:val="28"/>
        </w:rPr>
        <w:t>сварных</w:t>
      </w:r>
      <w:r w:rsidR="005F6024" w:rsidRPr="0063002E">
        <w:rPr>
          <w:b/>
          <w:color w:val="000000"/>
          <w:spacing w:val="-5"/>
          <w:sz w:val="28"/>
          <w:szCs w:val="28"/>
        </w:rPr>
        <w:t xml:space="preserve"> </w:t>
      </w:r>
      <w:r w:rsidRPr="0063002E">
        <w:rPr>
          <w:b/>
          <w:color w:val="000000"/>
          <w:spacing w:val="-5"/>
          <w:sz w:val="28"/>
          <w:szCs w:val="28"/>
        </w:rPr>
        <w:t>швов</w:t>
      </w:r>
      <w:r w:rsidR="005F6024" w:rsidRPr="0063002E">
        <w:rPr>
          <w:b/>
          <w:color w:val="000000"/>
          <w:spacing w:val="-5"/>
          <w:sz w:val="28"/>
          <w:szCs w:val="28"/>
        </w:rPr>
        <w:t xml:space="preserve"> </w:t>
      </w:r>
      <w:r w:rsidRPr="0063002E">
        <w:rPr>
          <w:b/>
          <w:color w:val="000000"/>
          <w:spacing w:val="-5"/>
          <w:sz w:val="28"/>
          <w:szCs w:val="28"/>
        </w:rPr>
        <w:t>в</w:t>
      </w:r>
      <w:r w:rsidR="005F6024" w:rsidRPr="0063002E">
        <w:rPr>
          <w:b/>
          <w:color w:val="000000"/>
          <w:spacing w:val="-5"/>
          <w:sz w:val="28"/>
          <w:szCs w:val="28"/>
        </w:rPr>
        <w:t xml:space="preserve"> </w:t>
      </w:r>
      <w:r w:rsidRPr="0063002E">
        <w:rPr>
          <w:b/>
          <w:color w:val="000000"/>
          <w:spacing w:val="-5"/>
          <w:sz w:val="28"/>
          <w:szCs w:val="28"/>
        </w:rPr>
        <w:t>узлах</w:t>
      </w:r>
      <w:r w:rsidR="005F6024" w:rsidRPr="0063002E">
        <w:rPr>
          <w:b/>
          <w:color w:val="000000"/>
          <w:spacing w:val="-5"/>
          <w:sz w:val="28"/>
          <w:szCs w:val="28"/>
        </w:rPr>
        <w:t xml:space="preserve"> </w:t>
      </w:r>
      <w:r w:rsidRPr="0063002E">
        <w:rPr>
          <w:b/>
          <w:color w:val="000000"/>
          <w:spacing w:val="-5"/>
          <w:sz w:val="28"/>
          <w:szCs w:val="28"/>
        </w:rPr>
        <w:t>фермы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26"/>
        <w:gridCol w:w="1558"/>
        <w:gridCol w:w="1341"/>
        <w:gridCol w:w="948"/>
        <w:gridCol w:w="691"/>
        <w:gridCol w:w="948"/>
        <w:gridCol w:w="831"/>
        <w:gridCol w:w="1125"/>
        <w:gridCol w:w="828"/>
      </w:tblGrid>
      <w:tr w:rsidR="00796B60" w:rsidRPr="0063002E" w:rsidTr="00627493">
        <w:trPr>
          <w:cantSplit/>
          <w:trHeight w:hRule="exact" w:val="79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Узел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Обозначение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стрежней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Расчетное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усилие,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кН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Катет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шва,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="00D12508" w:rsidRPr="0063002E">
              <w:rPr>
                <w:color w:val="000000"/>
                <w:sz w:val="20"/>
                <w:szCs w:val="20"/>
              </w:rPr>
              <w:t>с</w:t>
            </w:r>
            <w:r w:rsidRPr="0063002E">
              <w:rPr>
                <w:color w:val="000000"/>
                <w:sz w:val="20"/>
                <w:szCs w:val="20"/>
              </w:rPr>
              <w:t>м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Длина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шва,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мм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Конструктивная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длина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шва,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мм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96B60" w:rsidRPr="0063002E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обушку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Kf</w:t>
            </w:r>
            <w:r w:rsidRPr="0063002E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перу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Kf</w:t>
            </w:r>
            <w:r w:rsidRPr="0063002E">
              <w:rPr>
                <w:color w:val="000000"/>
                <w:sz w:val="20"/>
                <w:szCs w:val="20"/>
                <w:vertAlign w:val="subscript"/>
              </w:rPr>
              <w:t>2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обушку</w:t>
            </w:r>
          </w:p>
          <w:p w:rsidR="00796B60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bookmarkStart w:id="1" w:name="_1157905642"/>
            <w:bookmarkStart w:id="2" w:name="_1157905657"/>
            <w:bookmarkStart w:id="3" w:name="_1157912234"/>
            <w:bookmarkEnd w:id="1"/>
            <w:bookmarkEnd w:id="2"/>
            <w:bookmarkEnd w:id="3"/>
            <w:r>
              <w:rPr>
                <w:color w:val="000000"/>
                <w:sz w:val="20"/>
                <w:szCs w:val="20"/>
              </w:rPr>
              <w:pict>
                <v:shape id="_x0000_i1052" type="#_x0000_t75" style="width:29.25pt;height:21pt" filled="t">
                  <v:fill color2="black"/>
                  <v:imagedata r:id="rId33" o:title=""/>
                </v:shape>
              </w:pic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перу</w:t>
            </w:r>
          </w:p>
          <w:p w:rsidR="00796B60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bookmarkStart w:id="4" w:name="_1157905681"/>
            <w:bookmarkStart w:id="5" w:name="_1157912235"/>
            <w:bookmarkEnd w:id="4"/>
            <w:bookmarkEnd w:id="5"/>
            <w:r>
              <w:rPr>
                <w:color w:val="000000"/>
                <w:sz w:val="20"/>
                <w:szCs w:val="20"/>
              </w:rPr>
              <w:pict>
                <v:shape id="_x0000_i1053" type="#_x0000_t75" style="width:29.25pt;height:21.75pt" filled="t">
                  <v:fill color2="black"/>
                  <v:imagedata r:id="rId34" o:title=""/>
                </v:shape>
              </w:pic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обушку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L</w:t>
            </w:r>
            <w:r w:rsidRPr="0063002E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перу</w:t>
            </w:r>
          </w:p>
          <w:p w:rsidR="00796B60" w:rsidRPr="0063002E" w:rsidRDefault="00796B60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L</w:t>
            </w:r>
            <w:r w:rsidRPr="0063002E">
              <w:rPr>
                <w:color w:val="000000"/>
                <w:sz w:val="20"/>
                <w:szCs w:val="20"/>
                <w:vertAlign w:val="subscript"/>
              </w:rPr>
              <w:t>2</w:t>
            </w:r>
          </w:p>
        </w:tc>
      </w:tr>
      <w:tr w:rsidR="00D12508" w:rsidRPr="0063002E">
        <w:trPr>
          <w:cantSplit/>
          <w:trHeight w:hRule="exact" w:val="441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Е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85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12508" w:rsidRPr="0063002E">
        <w:trPr>
          <w:cantSplit/>
          <w:trHeight w:val="413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12508" w:rsidRPr="0063002E" w:rsidTr="00D12508">
        <w:trPr>
          <w:cantSplit/>
          <w:trHeight w:val="407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12508" w:rsidRPr="0063002E" w:rsidTr="00627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12508" w:rsidRPr="0063002E" w:rsidTr="00627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12508" w:rsidRPr="0063002E" w:rsidRDefault="00D12508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796B60" w:rsidRPr="0063002E" w:rsidRDefault="00796B60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Общая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сварных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швов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(см),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прикрепляющих</w:t>
      </w:r>
      <w:r w:rsidR="005F6024" w:rsidRPr="0063002E">
        <w:rPr>
          <w:color w:val="000000"/>
          <w:sz w:val="28"/>
          <w:szCs w:val="21"/>
        </w:rPr>
        <w:t xml:space="preserve"> </w:t>
      </w:r>
      <w:r w:rsidRPr="0063002E">
        <w:rPr>
          <w:color w:val="000000"/>
          <w:sz w:val="28"/>
          <w:szCs w:val="28"/>
        </w:rPr>
        <w:t>горизонтальную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накладку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полкам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уголков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одну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сторону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стыка:</w:t>
      </w: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6B6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4" type="#_x0000_t75" style="width:107.25pt;height:37.5pt" filled="t">
            <v:fill color2="black"/>
            <v:imagedata r:id="rId35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N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усилие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стержне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пояса,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помыкающем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монтажному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узлу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,кН.</w:t>
      </w:r>
    </w:p>
    <w:p w:rsidR="00796B60" w:rsidRPr="0063002E" w:rsidRDefault="00796B6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Более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подробно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конструкциями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узлов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стропильных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ферм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особенностями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следует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ознакомиться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рекомендуемой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литературе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(1);(5);(7).</w:t>
      </w:r>
    </w:p>
    <w:p w:rsidR="00796B60" w:rsidRPr="0063002E" w:rsidRDefault="00796B60" w:rsidP="00627493">
      <w:pPr>
        <w:pStyle w:val="11"/>
        <w:widowControl/>
        <w:suppressAutoHyphens w:val="0"/>
        <w:spacing w:line="360" w:lineRule="auto"/>
        <w:ind w:left="0" w:right="0" w:firstLine="709"/>
      </w:pPr>
      <w:r w:rsidRPr="0063002E">
        <w:t>Итогом</w:t>
      </w:r>
      <w:r w:rsidR="005F6024" w:rsidRPr="0063002E">
        <w:t xml:space="preserve"> </w:t>
      </w:r>
      <w:r w:rsidRPr="0063002E">
        <w:t>проектирования</w:t>
      </w:r>
      <w:r w:rsidR="005F6024" w:rsidRPr="0063002E">
        <w:t xml:space="preserve"> </w:t>
      </w:r>
      <w:r w:rsidRPr="0063002E">
        <w:t>стропильной</w:t>
      </w:r>
      <w:r w:rsidR="005F6024" w:rsidRPr="0063002E">
        <w:t xml:space="preserve"> </w:t>
      </w:r>
      <w:r w:rsidRPr="0063002E">
        <w:t>фермы</w:t>
      </w:r>
      <w:r w:rsidR="005F6024" w:rsidRPr="0063002E">
        <w:t xml:space="preserve"> </w:t>
      </w:r>
      <w:r w:rsidRPr="0063002E">
        <w:t>является</w:t>
      </w:r>
      <w:r w:rsidR="005F6024" w:rsidRPr="0063002E">
        <w:t xml:space="preserve"> </w:t>
      </w:r>
      <w:r w:rsidRPr="0063002E">
        <w:t>составление</w:t>
      </w:r>
      <w:r w:rsidR="005F6024" w:rsidRPr="0063002E">
        <w:t xml:space="preserve"> </w:t>
      </w:r>
      <w:r w:rsidRPr="0063002E">
        <w:t>спецификации</w:t>
      </w:r>
      <w:r w:rsidR="005F6024" w:rsidRPr="0063002E">
        <w:t xml:space="preserve"> </w:t>
      </w:r>
      <w:r w:rsidRPr="0063002E">
        <w:t>металла</w:t>
      </w:r>
      <w:r w:rsidR="005F6024" w:rsidRPr="0063002E">
        <w:t xml:space="preserve"> </w:t>
      </w:r>
      <w:r w:rsidRPr="0063002E">
        <w:t>на</w:t>
      </w:r>
      <w:r w:rsidR="005F6024" w:rsidRPr="0063002E">
        <w:t xml:space="preserve"> </w:t>
      </w:r>
      <w:r w:rsidRPr="0063002E">
        <w:t>отправочный</w:t>
      </w:r>
      <w:r w:rsidR="005F6024" w:rsidRPr="0063002E">
        <w:t xml:space="preserve"> </w:t>
      </w:r>
      <w:r w:rsidRPr="0063002E">
        <w:t>элемент,</w:t>
      </w:r>
      <w:r w:rsidR="005F6024" w:rsidRPr="0063002E">
        <w:t xml:space="preserve"> </w:t>
      </w:r>
      <w:r w:rsidRPr="0063002E">
        <w:t>форму</w:t>
      </w:r>
      <w:r w:rsidR="005F6024" w:rsidRPr="0063002E">
        <w:t xml:space="preserve"> </w:t>
      </w:r>
      <w:r w:rsidRPr="0063002E">
        <w:t>которой</w:t>
      </w:r>
      <w:r w:rsidR="005F6024" w:rsidRPr="0063002E">
        <w:t xml:space="preserve"> </w:t>
      </w:r>
      <w:r w:rsidRPr="0063002E">
        <w:t>следует</w:t>
      </w:r>
      <w:r w:rsidR="005F6024" w:rsidRPr="0063002E">
        <w:t xml:space="preserve"> </w:t>
      </w:r>
      <w:r w:rsidRPr="0063002E">
        <w:t>принять</w:t>
      </w:r>
      <w:r w:rsidR="005F6024" w:rsidRPr="0063002E">
        <w:t xml:space="preserve"> </w:t>
      </w:r>
      <w:r w:rsidRPr="0063002E">
        <w:t>по</w:t>
      </w:r>
      <w:r w:rsidR="005F6024" w:rsidRPr="0063002E">
        <w:t xml:space="preserve"> </w:t>
      </w:r>
      <w:r w:rsidRPr="0063002E">
        <w:t>учебнику</w:t>
      </w:r>
      <w:r w:rsidR="005F6024" w:rsidRPr="0063002E">
        <w:t xml:space="preserve"> </w:t>
      </w:r>
      <w:r w:rsidRPr="0063002E">
        <w:t>(1).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i/>
          <w:iCs/>
          <w:caps/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i/>
          <w:iCs/>
          <w:caps/>
          <w:color w:val="000000"/>
          <w:sz w:val="28"/>
        </w:rPr>
      </w:pPr>
      <w:r w:rsidRPr="0063002E">
        <w:rPr>
          <w:i/>
          <w:iCs/>
          <w:caps/>
          <w:color w:val="000000"/>
          <w:sz w:val="28"/>
        </w:rPr>
        <w:t>5.Р</w:t>
      </w:r>
      <w:r w:rsidR="00627493" w:rsidRPr="0063002E">
        <w:rPr>
          <w:i/>
          <w:iCs/>
          <w:color w:val="000000"/>
          <w:sz w:val="28"/>
        </w:rPr>
        <w:t>асчет</w:t>
      </w:r>
      <w:r w:rsidR="005F6024" w:rsidRPr="0063002E">
        <w:rPr>
          <w:i/>
          <w:iCs/>
          <w:caps/>
          <w:color w:val="000000"/>
          <w:sz w:val="28"/>
        </w:rPr>
        <w:t xml:space="preserve"> </w:t>
      </w:r>
      <w:r w:rsidR="00627493" w:rsidRPr="0063002E">
        <w:rPr>
          <w:i/>
          <w:iCs/>
          <w:color w:val="000000"/>
          <w:sz w:val="28"/>
        </w:rPr>
        <w:t>поперечной</w:t>
      </w:r>
      <w:r w:rsidR="005F6024" w:rsidRPr="0063002E">
        <w:rPr>
          <w:i/>
          <w:iCs/>
          <w:caps/>
          <w:color w:val="000000"/>
          <w:sz w:val="28"/>
        </w:rPr>
        <w:t xml:space="preserve"> </w:t>
      </w:r>
      <w:r w:rsidR="00627493" w:rsidRPr="0063002E">
        <w:rPr>
          <w:i/>
          <w:iCs/>
          <w:color w:val="000000"/>
          <w:sz w:val="28"/>
        </w:rPr>
        <w:t>рамы</w:t>
      </w:r>
      <w:r w:rsidR="005F6024" w:rsidRPr="0063002E">
        <w:rPr>
          <w:i/>
          <w:iCs/>
          <w:caps/>
          <w:color w:val="000000"/>
          <w:sz w:val="28"/>
        </w:rPr>
        <w:t xml:space="preserve"> </w:t>
      </w:r>
      <w:r w:rsidR="00627493" w:rsidRPr="0063002E">
        <w:rPr>
          <w:i/>
          <w:iCs/>
          <w:color w:val="000000"/>
          <w:sz w:val="28"/>
        </w:rPr>
        <w:t>каркаса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szCs w:val="16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нагрузок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на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раму.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действуют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постоянная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собственного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конструкций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б)кратковременные: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снеговая;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вертикальная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мостового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торможения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тележки;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ветровая.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E34D2C">
        <w:rPr>
          <w:color w:val="000000"/>
          <w:sz w:val="28"/>
        </w:rPr>
        <w:pict>
          <v:shape id="_x0000_i1055" type="#_x0000_t75" style="width:312pt;height:192pt">
            <v:imagedata r:id="rId36" o:title=""/>
          </v:shape>
        </w:pict>
      </w:r>
    </w:p>
    <w:p w:rsidR="00CE5C61" w:rsidRPr="0063002E" w:rsidRDefault="00627493" w:rsidP="00627493">
      <w:pPr>
        <w:tabs>
          <w:tab w:val="left" w:pos="990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63002E">
        <w:rPr>
          <w:color w:val="000000"/>
          <w:sz w:val="28"/>
          <w:szCs w:val="16"/>
        </w:rPr>
        <w:t>Рис. Рама</w:t>
      </w:r>
    </w:p>
    <w:p w:rsidR="00627493" w:rsidRPr="0063002E" w:rsidRDefault="00627493" w:rsidP="00627493">
      <w:pPr>
        <w:tabs>
          <w:tab w:val="left" w:pos="990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u w:val="single"/>
        </w:rPr>
        <w:t>Постоянная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раму.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будет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действовать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реакция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/2,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пролет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(фермы);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погонная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кН/м</w:t>
      </w:r>
      <w:r w:rsidRPr="0063002E">
        <w:rPr>
          <w:color w:val="000000"/>
          <w:sz w:val="28"/>
          <w:vertAlign w:val="superscript"/>
        </w:rPr>
        <w:t>2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</w:rPr>
        <w:t>=</w:t>
      </w:r>
      <w:r w:rsidR="00BB264A" w:rsidRPr="0063002E">
        <w:rPr>
          <w:color w:val="000000"/>
          <w:sz w:val="28"/>
        </w:rPr>
        <w:t>23</w:t>
      </w:r>
      <w:r w:rsidRPr="0063002E">
        <w:rPr>
          <w:color w:val="000000"/>
          <w:sz w:val="28"/>
        </w:rPr>
        <w:t>,</w:t>
      </w:r>
      <w:r w:rsidR="00BB264A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8·</w:t>
      </w:r>
      <w:r w:rsidR="00BB264A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4/2=</w:t>
      </w:r>
      <w:r w:rsidR="00BB264A" w:rsidRPr="0063002E">
        <w:rPr>
          <w:color w:val="000000"/>
          <w:sz w:val="28"/>
        </w:rPr>
        <w:t>286</w:t>
      </w:r>
      <w:r w:rsidRPr="0063002E">
        <w:rPr>
          <w:color w:val="000000"/>
          <w:sz w:val="28"/>
        </w:rPr>
        <w:t>,</w:t>
      </w:r>
      <w:r w:rsidR="00BB264A" w:rsidRPr="0063002E">
        <w:rPr>
          <w:color w:val="000000"/>
          <w:sz w:val="28"/>
        </w:rPr>
        <w:t>56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б)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u w:val="single"/>
        </w:rPr>
        <w:t>Снеговая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раму.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будет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действовать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соответствующая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реакция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</w:rPr>
        <w:t>р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S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/2,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S</w:t>
      </w:r>
      <w:r w:rsidRPr="0063002E">
        <w:rPr>
          <w:color w:val="000000"/>
          <w:sz w:val="28"/>
          <w:vertAlign w:val="subscript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погонная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кН/м</w:t>
      </w:r>
      <w:r w:rsidRPr="0063002E">
        <w:rPr>
          <w:color w:val="000000"/>
          <w:sz w:val="28"/>
          <w:vertAlign w:val="superscript"/>
        </w:rPr>
        <w:t>2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</w:rPr>
        <w:t>р</w:t>
      </w:r>
      <w:r w:rsidRPr="0063002E">
        <w:rPr>
          <w:color w:val="000000"/>
          <w:sz w:val="28"/>
        </w:rPr>
        <w:t>=</w:t>
      </w:r>
      <w:r w:rsidR="00BB264A" w:rsidRPr="0063002E">
        <w:rPr>
          <w:color w:val="000000"/>
          <w:sz w:val="28"/>
        </w:rPr>
        <w:t>4,2</w:t>
      </w:r>
      <w:r w:rsidRPr="0063002E">
        <w:rPr>
          <w:color w:val="000000"/>
          <w:sz w:val="28"/>
        </w:rPr>
        <w:t>·</w:t>
      </w:r>
      <w:r w:rsidR="00BB264A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4/2=</w:t>
      </w:r>
      <w:r w:rsidR="00BB264A" w:rsidRPr="0063002E">
        <w:rPr>
          <w:color w:val="000000"/>
          <w:sz w:val="28"/>
        </w:rPr>
        <w:t>50,4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Вертикальные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крановые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нагрузки.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сближенных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расположенных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таким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образом,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чтобы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была</w:t>
      </w:r>
      <w:r w:rsidR="005F6024" w:rsidRPr="0063002E">
        <w:rPr>
          <w:color w:val="000000"/>
          <w:sz w:val="28"/>
        </w:rPr>
        <w:t xml:space="preserve"> </w:t>
      </w:r>
      <w:r w:rsidR="00A668D9" w:rsidRPr="0063002E">
        <w:rPr>
          <w:color w:val="000000"/>
          <w:sz w:val="28"/>
        </w:rPr>
        <w:t>наибольшей.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вертикальная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действующая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(колонну),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которой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приближены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  <w:lang w:val="en-US"/>
        </w:rPr>
        <w:t>=γ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·n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·F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  <w:lang w:val="en-US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  <w:lang w:val="en-US"/>
        </w:rPr>
        <w:t>·Σy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  <w:lang w:val="en-US"/>
        </w:rPr>
        <w:t>+G,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наибольшее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надежности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=1,1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Σy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сумма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ординат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влияния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опорного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колонну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="005F6024" w:rsidRPr="0063002E">
        <w:rPr>
          <w:noProof/>
          <w:color w:val="000000"/>
          <w:sz w:val="28"/>
        </w:rPr>
        <w:t xml:space="preserve"> </w:t>
      </w:r>
      <w:r w:rsidRPr="0063002E">
        <w:rPr>
          <w:noProof/>
          <w:color w:val="000000"/>
          <w:sz w:val="28"/>
        </w:rPr>
        <w:t>–</w:t>
      </w:r>
      <w:r w:rsidR="005F6024" w:rsidRPr="0063002E">
        <w:rPr>
          <w:noProof/>
          <w:color w:val="000000"/>
          <w:sz w:val="28"/>
        </w:rPr>
        <w:t xml:space="preserve"> </w:t>
      </w:r>
      <w:r w:rsidRPr="0063002E">
        <w:rPr>
          <w:noProof/>
          <w:color w:val="000000"/>
          <w:sz w:val="28"/>
        </w:rPr>
        <w:t>коэффициент</w:t>
      </w:r>
      <w:r w:rsidR="005F6024" w:rsidRPr="0063002E">
        <w:rPr>
          <w:noProof/>
          <w:color w:val="000000"/>
          <w:sz w:val="28"/>
        </w:rPr>
        <w:t xml:space="preserve"> </w:t>
      </w:r>
      <w:r w:rsidRPr="0063002E">
        <w:rPr>
          <w:noProof/>
          <w:color w:val="000000"/>
          <w:sz w:val="28"/>
        </w:rPr>
        <w:t>сочетания:</w:t>
      </w:r>
      <w:r w:rsidR="005F6024" w:rsidRPr="0063002E">
        <w:rPr>
          <w:noProof/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=0,85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балки,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Ординаты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линий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влияния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=0,267,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=1;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3</w:t>
      </w:r>
      <w:r w:rsidRPr="0063002E">
        <w:rPr>
          <w:color w:val="000000"/>
          <w:sz w:val="28"/>
        </w:rPr>
        <w:t>=0,8;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3</w:t>
      </w:r>
      <w:r w:rsidRPr="0063002E">
        <w:rPr>
          <w:color w:val="000000"/>
          <w:sz w:val="28"/>
        </w:rPr>
        <w:t>=0,066.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=1,1·0,85·</w:t>
      </w:r>
      <w:r w:rsidR="00237970" w:rsidRPr="0063002E">
        <w:rPr>
          <w:color w:val="000000"/>
          <w:sz w:val="28"/>
        </w:rPr>
        <w:t>31</w:t>
      </w:r>
      <w:r w:rsidR="003F3DEC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·(0,267+1+0,8+0,066)+</w:t>
      </w:r>
      <w:r w:rsidR="00237970" w:rsidRPr="0063002E">
        <w:rPr>
          <w:color w:val="000000"/>
          <w:spacing w:val="-4"/>
          <w:sz w:val="28"/>
        </w:rPr>
        <w:t>10,5</w:t>
      </w:r>
      <w:r w:rsidR="005F6024" w:rsidRPr="0063002E">
        <w:rPr>
          <w:color w:val="000000"/>
          <w:spacing w:val="-4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237970" w:rsidRPr="0063002E">
        <w:rPr>
          <w:color w:val="000000"/>
          <w:sz w:val="28"/>
        </w:rPr>
        <w:t>717</w:t>
      </w:r>
      <w:r w:rsidRPr="0063002E">
        <w:rPr>
          <w:color w:val="000000"/>
          <w:sz w:val="28"/>
        </w:rPr>
        <w:t>,</w:t>
      </w:r>
      <w:r w:rsidR="00237970" w:rsidRPr="0063002E">
        <w:rPr>
          <w:color w:val="000000"/>
          <w:sz w:val="28"/>
        </w:rPr>
        <w:t>36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вертикальная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действующая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другую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  <w:lang w:val="en-US"/>
        </w:rPr>
        <w:t>=γ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·n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·F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  <w:lang w:val="en-US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  <w:lang w:val="en-US"/>
        </w:rPr>
        <w:t>·Σy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  <w:lang w:val="en-US"/>
        </w:rPr>
        <w:t>+G,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наименьшее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  <w:lang w:val="en-US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  <w:lang w:val="en-US"/>
        </w:rPr>
        <w:t>=(P+G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)/n</w:t>
      </w:r>
      <w:r w:rsidRPr="0063002E">
        <w:rPr>
          <w:color w:val="000000"/>
          <w:sz w:val="28"/>
          <w:vertAlign w:val="subscript"/>
          <w:lang w:val="en-US"/>
        </w:rPr>
        <w:t>0</w:t>
      </w:r>
      <w:r w:rsidRPr="0063002E">
        <w:rPr>
          <w:color w:val="000000"/>
          <w:sz w:val="28"/>
          <w:lang w:val="en-US"/>
        </w:rPr>
        <w:t>-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  <w:lang w:val="en-US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max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P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грузоподъемность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тележкой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0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число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стороне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0</w:t>
      </w:r>
      <w:r w:rsidRPr="0063002E">
        <w:rPr>
          <w:color w:val="000000"/>
          <w:sz w:val="28"/>
        </w:rPr>
        <w:t>=2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=(</w:t>
      </w:r>
      <w:r w:rsidR="00237970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00+</w:t>
      </w:r>
      <w:r w:rsidR="00237970" w:rsidRPr="0063002E">
        <w:rPr>
          <w:color w:val="000000"/>
          <w:sz w:val="28"/>
        </w:rPr>
        <w:t>52</w:t>
      </w:r>
      <w:r w:rsidR="00A668D9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)/2-</w:t>
      </w:r>
      <w:r w:rsidR="005F6024" w:rsidRPr="0063002E">
        <w:rPr>
          <w:color w:val="000000"/>
          <w:sz w:val="28"/>
        </w:rPr>
        <w:t xml:space="preserve"> </w:t>
      </w:r>
      <w:r w:rsidR="00237970" w:rsidRPr="0063002E">
        <w:rPr>
          <w:color w:val="000000"/>
          <w:sz w:val="28"/>
        </w:rPr>
        <w:t>31</w:t>
      </w:r>
      <w:r w:rsidR="00636342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=</w:t>
      </w:r>
      <w:r w:rsidR="00237970" w:rsidRPr="0063002E">
        <w:rPr>
          <w:color w:val="000000"/>
          <w:sz w:val="28"/>
        </w:rPr>
        <w:t>9</w:t>
      </w:r>
      <w:r w:rsidR="00636342" w:rsidRPr="0063002E">
        <w:rPr>
          <w:color w:val="000000"/>
          <w:sz w:val="28"/>
        </w:rPr>
        <w:t>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=1,1·0,85·</w:t>
      </w:r>
      <w:r w:rsidR="00237970" w:rsidRPr="0063002E">
        <w:rPr>
          <w:color w:val="000000"/>
          <w:sz w:val="28"/>
        </w:rPr>
        <w:t>9</w:t>
      </w:r>
      <w:r w:rsidR="00636342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·2,</w:t>
      </w:r>
      <w:r w:rsidR="00237970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+</w:t>
      </w:r>
      <w:r w:rsidR="00237970" w:rsidRPr="0063002E">
        <w:rPr>
          <w:color w:val="000000"/>
          <w:sz w:val="28"/>
        </w:rPr>
        <w:t>10,5</w:t>
      </w:r>
      <w:r w:rsidRPr="0063002E">
        <w:rPr>
          <w:color w:val="000000"/>
          <w:sz w:val="28"/>
        </w:rPr>
        <w:t>=</w:t>
      </w:r>
      <w:r w:rsidR="00237970" w:rsidRPr="0063002E">
        <w:rPr>
          <w:color w:val="000000"/>
          <w:sz w:val="28"/>
        </w:rPr>
        <w:t>223,68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Горизонтальные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крановые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нагрузки.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Σy</w:t>
      </w:r>
      <w:r w:rsidRPr="0063002E">
        <w:rPr>
          <w:color w:val="000000"/>
          <w:sz w:val="28"/>
          <w:vertAlign w:val="subscript"/>
          <w:lang w:val="en-US"/>
        </w:rPr>
        <w:t>i</w:t>
      </w:r>
      <w:r w:rsidRPr="0063002E">
        <w:rPr>
          <w:color w:val="000000"/>
          <w:sz w:val="28"/>
        </w:rPr>
        <w:t>,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нормативная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торможении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тележки,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приходящаяся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колесо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крана.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Горизонтальная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может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действовать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или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причем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как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одну,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другую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сторону.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237970" w:rsidRPr="0063002E">
        <w:rPr>
          <w:color w:val="000000"/>
          <w:sz w:val="28"/>
        </w:rPr>
        <w:t>1,1</w:t>
      </w:r>
      <w:r w:rsidRPr="0063002E">
        <w:rPr>
          <w:color w:val="000000"/>
          <w:sz w:val="28"/>
        </w:rPr>
        <w:t>·</w:t>
      </w:r>
      <w:r w:rsidR="00237970" w:rsidRPr="0063002E">
        <w:rPr>
          <w:color w:val="000000"/>
          <w:sz w:val="28"/>
        </w:rPr>
        <w:t>0,85</w:t>
      </w:r>
      <w:r w:rsidRPr="0063002E">
        <w:rPr>
          <w:color w:val="000000"/>
          <w:sz w:val="28"/>
        </w:rPr>
        <w:t>·</w:t>
      </w:r>
      <w:r w:rsidR="00237970" w:rsidRPr="0063002E">
        <w:rPr>
          <w:color w:val="000000"/>
          <w:sz w:val="28"/>
        </w:rPr>
        <w:t>10,5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·2,</w:t>
      </w:r>
      <w:r w:rsidR="00237970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=</w:t>
      </w:r>
      <w:r w:rsidR="00237970" w:rsidRPr="0063002E">
        <w:rPr>
          <w:color w:val="000000"/>
          <w:sz w:val="28"/>
        </w:rPr>
        <w:t>23,6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Ветровая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нагрузка.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погонной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ветровой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(кН/м):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наветренной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стороны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(положительное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давление):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</w:rPr>
        <w:t>о</w:t>
      </w:r>
      <w:r w:rsidRPr="0063002E">
        <w:rPr>
          <w:color w:val="000000"/>
          <w:sz w:val="28"/>
          <w:lang w:val="en-US"/>
        </w:rPr>
        <w:t>B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1,4·0,8·1·0,</w:t>
      </w:r>
      <w:r w:rsidR="00636342" w:rsidRPr="0063002E">
        <w:rPr>
          <w:color w:val="000000"/>
          <w:sz w:val="28"/>
        </w:rPr>
        <w:t>48</w:t>
      </w:r>
      <w:r w:rsidRPr="0063002E">
        <w:rPr>
          <w:color w:val="000000"/>
          <w:sz w:val="28"/>
        </w:rPr>
        <w:t>·6=</w:t>
      </w:r>
      <w:r w:rsidR="00636342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,</w:t>
      </w:r>
      <w:r w:rsidR="00636342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кН/м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заветренной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стороны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</w:rPr>
        <w:t>о</w:t>
      </w:r>
      <w:r w:rsidRPr="0063002E">
        <w:rPr>
          <w:color w:val="000000"/>
          <w:sz w:val="28"/>
          <w:lang w:val="en-US"/>
        </w:rPr>
        <w:t>B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g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1,4·0,6</w:t>
      </w:r>
      <w:r w:rsidR="00391D30" w:rsidRPr="0063002E">
        <w:rPr>
          <w:color w:val="000000"/>
          <w:sz w:val="28"/>
        </w:rPr>
        <w:t>·1</w:t>
      </w:r>
      <w:r w:rsidRPr="0063002E">
        <w:rPr>
          <w:color w:val="000000"/>
          <w:sz w:val="28"/>
        </w:rPr>
        <w:t>·0,</w:t>
      </w:r>
      <w:r w:rsidR="00BA60AB" w:rsidRPr="0063002E">
        <w:rPr>
          <w:color w:val="000000"/>
          <w:sz w:val="28"/>
        </w:rPr>
        <w:t>48</w:t>
      </w:r>
      <w:r w:rsidRPr="0063002E">
        <w:rPr>
          <w:color w:val="000000"/>
          <w:sz w:val="28"/>
        </w:rPr>
        <w:t>·6=2</w:t>
      </w:r>
      <w:r w:rsidR="00391D30" w:rsidRPr="0063002E">
        <w:rPr>
          <w:color w:val="000000"/>
          <w:sz w:val="28"/>
        </w:rPr>
        <w:t>,4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кН/м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=1,4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надежности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нагрузке</w:t>
      </w:r>
      <w:r w:rsidR="00391D30" w:rsidRPr="0063002E">
        <w:rPr>
          <w:color w:val="000000"/>
          <w:sz w:val="28"/>
        </w:rPr>
        <w:t>;</w:t>
      </w:r>
      <w:r w:rsidR="005F6024" w:rsidRPr="0063002E">
        <w:rPr>
          <w:color w:val="000000"/>
          <w:sz w:val="28"/>
        </w:rPr>
        <w:t xml:space="preserve"> </w:t>
      </w:r>
      <w:r w:rsidR="00BA60AB" w:rsidRPr="0063002E">
        <w:rPr>
          <w:color w:val="000000"/>
          <w:sz w:val="28"/>
        </w:rPr>
        <w:t>с,</w:t>
      </w:r>
      <w:r w:rsidR="005F6024" w:rsidRPr="0063002E">
        <w:rPr>
          <w:color w:val="000000"/>
          <w:sz w:val="28"/>
        </w:rPr>
        <w:t xml:space="preserve"> </w:t>
      </w:r>
      <w:r w:rsidR="00BA60AB" w:rsidRPr="0063002E">
        <w:rPr>
          <w:color w:val="000000"/>
          <w:sz w:val="28"/>
          <w:lang w:val="en-US"/>
        </w:rPr>
        <w:t>c</w:t>
      </w:r>
      <w:r w:rsidR="00BA60AB" w:rsidRPr="0063002E">
        <w:rPr>
          <w:color w:val="000000"/>
          <w:sz w:val="28"/>
          <w:vertAlign w:val="superscript"/>
        </w:rPr>
        <w:t>´</w:t>
      </w:r>
      <w:r w:rsidR="005F6024" w:rsidRPr="0063002E">
        <w:rPr>
          <w:color w:val="000000"/>
          <w:sz w:val="28"/>
        </w:rPr>
        <w:t xml:space="preserve"> </w:t>
      </w:r>
      <w:r w:rsidR="00BA60AB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BA60AB" w:rsidRPr="0063002E">
        <w:rPr>
          <w:color w:val="000000"/>
          <w:sz w:val="28"/>
        </w:rPr>
        <w:t>аэродинамические</w:t>
      </w:r>
      <w:r w:rsidR="005F6024" w:rsidRPr="0063002E">
        <w:rPr>
          <w:color w:val="000000"/>
          <w:sz w:val="28"/>
        </w:rPr>
        <w:t xml:space="preserve"> </w:t>
      </w:r>
      <w:r w:rsidR="00BA60AB" w:rsidRPr="0063002E">
        <w:rPr>
          <w:color w:val="000000"/>
          <w:sz w:val="28"/>
        </w:rPr>
        <w:t>коэффициенты,</w:t>
      </w:r>
    </w:p>
    <w:p w:rsidR="00BA60AB" w:rsidRPr="0063002E" w:rsidRDefault="00BA60AB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Схема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определению</w:t>
      </w:r>
    </w:p>
    <w:p w:rsidR="00CE5C61" w:rsidRPr="0063002E" w:rsidRDefault="00BA60AB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ветровой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нагрузки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(для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местности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типа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А)</w:t>
      </w:r>
      <w:r w:rsidR="005F6024" w:rsidRPr="0063002E">
        <w:rPr>
          <w:color w:val="000000"/>
          <w:sz w:val="28"/>
        </w:rPr>
        <w:t xml:space="preserve"> </w:t>
      </w:r>
      <w:r w:rsidR="00CE5C61" w:rsidRPr="0063002E">
        <w:rPr>
          <w:color w:val="000000"/>
          <w:sz w:val="28"/>
        </w:rPr>
        <w:t>равные</w:t>
      </w:r>
      <w:r w:rsidR="005F6024" w:rsidRPr="0063002E">
        <w:rPr>
          <w:color w:val="000000"/>
          <w:sz w:val="28"/>
        </w:rPr>
        <w:t xml:space="preserve"> </w:t>
      </w:r>
      <w:r w:rsidR="00CE5C61"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="00CE5C61" w:rsidRPr="0063002E">
        <w:rPr>
          <w:color w:val="000000"/>
          <w:sz w:val="28"/>
        </w:rPr>
        <w:t>данных</w:t>
      </w:r>
      <w:r w:rsidR="005F6024" w:rsidRPr="0063002E">
        <w:rPr>
          <w:color w:val="000000"/>
          <w:sz w:val="28"/>
        </w:rPr>
        <w:t xml:space="preserve"> </w:t>
      </w:r>
      <w:r w:rsidR="00CE5C61" w:rsidRPr="0063002E">
        <w:rPr>
          <w:color w:val="000000"/>
          <w:sz w:val="28"/>
        </w:rPr>
        <w:t>условиях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соответственно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0,6</w:t>
      </w:r>
    </w:p>
    <w:p w:rsidR="00BA60AB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учитывающий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изменение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высоте,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К=1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нормативное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,</w:t>
      </w:r>
    </w:p>
    <w:p w:rsidR="00CE5C61" w:rsidRPr="0063002E" w:rsidRDefault="00BA60AB" w:rsidP="00627493">
      <w:pPr>
        <w:pStyle w:val="3"/>
        <w:keepNext w:val="0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В-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шаг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поперечных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рам,</w:t>
      </w:r>
    </w:p>
    <w:p w:rsidR="00CE5C61" w:rsidRPr="0063002E" w:rsidRDefault="00CE5C61" w:rsidP="00627493">
      <w:pPr>
        <w:pStyle w:val="a4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Ветровая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нагрузка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(кН),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действующая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шатер,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заменяется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сосредоточенными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силами,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приложенными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уровне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ригеля:</w:t>
      </w:r>
    </w:p>
    <w:p w:rsidR="00CE5C61" w:rsidRPr="0063002E" w:rsidRDefault="00CE5C61" w:rsidP="00627493">
      <w:pPr>
        <w:pStyle w:val="a4"/>
        <w:spacing w:line="360" w:lineRule="auto"/>
        <w:ind w:firstLine="709"/>
        <w:jc w:val="both"/>
        <w:rPr>
          <w:color w:val="000000"/>
        </w:rPr>
      </w:pPr>
      <w:r w:rsidRPr="0063002E">
        <w:rPr>
          <w:color w:val="000000"/>
        </w:rPr>
        <w:t>С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наветренной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стороны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F</w:t>
      </w:r>
      <w:r w:rsidRPr="0063002E">
        <w:rPr>
          <w:color w:val="000000"/>
          <w:vertAlign w:val="subscript"/>
          <w:lang w:val="en-US"/>
        </w:rPr>
        <w:t>w</w:t>
      </w:r>
      <w:r w:rsidRPr="0063002E">
        <w:rPr>
          <w:color w:val="000000"/>
        </w:rPr>
        <w:t>=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  <w:lang w:val="en-US"/>
        </w:rPr>
        <w:t>γ</w:t>
      </w:r>
      <w:r w:rsidRPr="0063002E">
        <w:rPr>
          <w:color w:val="000000"/>
          <w:vertAlign w:val="subscript"/>
          <w:lang w:val="en-US"/>
        </w:rPr>
        <w:t>f</w:t>
      </w:r>
      <w:r w:rsidRPr="0063002E">
        <w:rPr>
          <w:color w:val="000000"/>
        </w:rPr>
        <w:t>·</w:t>
      </w:r>
      <w:r w:rsidRPr="0063002E">
        <w:rPr>
          <w:color w:val="000000"/>
          <w:lang w:val="en-US"/>
        </w:rPr>
        <w:t>c</w:t>
      </w:r>
      <w:r w:rsidRPr="0063002E">
        <w:rPr>
          <w:color w:val="000000"/>
        </w:rPr>
        <w:t>·</w:t>
      </w:r>
      <w:r w:rsidRPr="0063002E">
        <w:rPr>
          <w:color w:val="000000"/>
          <w:lang w:val="en-US"/>
        </w:rPr>
        <w:t>K</w:t>
      </w:r>
      <w:r w:rsidRPr="0063002E">
        <w:rPr>
          <w:color w:val="000000"/>
        </w:rPr>
        <w:t>·</w:t>
      </w:r>
      <w:r w:rsidRPr="0063002E">
        <w:rPr>
          <w:color w:val="000000"/>
          <w:lang w:val="en-US"/>
        </w:rPr>
        <w:t>W</w:t>
      </w:r>
      <w:r w:rsidRPr="0063002E">
        <w:rPr>
          <w:color w:val="000000"/>
          <w:vertAlign w:val="subscript"/>
        </w:rPr>
        <w:t>о</w:t>
      </w:r>
      <w:r w:rsidRPr="0063002E">
        <w:rPr>
          <w:color w:val="000000"/>
        </w:rPr>
        <w:t>·</w:t>
      </w:r>
      <w:r w:rsidRPr="0063002E">
        <w:rPr>
          <w:color w:val="000000"/>
          <w:lang w:val="en-US"/>
        </w:rPr>
        <w:t>B</w:t>
      </w:r>
      <w:r w:rsidRPr="0063002E">
        <w:rPr>
          <w:color w:val="000000"/>
        </w:rPr>
        <w:t>·</w:t>
      </w:r>
      <w:r w:rsidRPr="0063002E">
        <w:rPr>
          <w:color w:val="000000"/>
          <w:lang w:val="en-US"/>
        </w:rPr>
        <w:t>h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заветренной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стороны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K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</w:rPr>
        <w:t>о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h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равный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шатра,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1,4·0,8·1·0,</w:t>
      </w:r>
      <w:r w:rsidR="00BA60AB" w:rsidRPr="0063002E">
        <w:rPr>
          <w:color w:val="000000"/>
          <w:sz w:val="28"/>
        </w:rPr>
        <w:t>48</w:t>
      </w:r>
      <w:r w:rsidRPr="0063002E">
        <w:rPr>
          <w:color w:val="000000"/>
          <w:sz w:val="28"/>
        </w:rPr>
        <w:t>·6·</w:t>
      </w:r>
      <w:r w:rsidR="00391D30" w:rsidRPr="0063002E">
        <w:rPr>
          <w:color w:val="000000"/>
          <w:sz w:val="28"/>
        </w:rPr>
        <w:t>3,1</w:t>
      </w:r>
      <w:r w:rsidRPr="0063002E">
        <w:rPr>
          <w:color w:val="000000"/>
          <w:sz w:val="28"/>
        </w:rPr>
        <w:t>=</w:t>
      </w:r>
      <w:r w:rsidR="00BA60AB" w:rsidRPr="0063002E">
        <w:rPr>
          <w:color w:val="000000"/>
          <w:sz w:val="28"/>
        </w:rPr>
        <w:t>10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1,4·0,6·1·0,</w:t>
      </w:r>
      <w:r w:rsidR="00BA60AB" w:rsidRPr="0063002E">
        <w:rPr>
          <w:color w:val="000000"/>
          <w:sz w:val="28"/>
        </w:rPr>
        <w:t>48</w:t>
      </w:r>
      <w:r w:rsidRPr="0063002E">
        <w:rPr>
          <w:color w:val="000000"/>
          <w:sz w:val="28"/>
        </w:rPr>
        <w:t>·6·</w:t>
      </w:r>
      <w:r w:rsidR="00391D30" w:rsidRPr="0063002E">
        <w:rPr>
          <w:color w:val="000000"/>
          <w:sz w:val="28"/>
        </w:rPr>
        <w:t>3,1</w:t>
      </w:r>
      <w:r w:rsidRPr="0063002E">
        <w:rPr>
          <w:color w:val="000000"/>
          <w:sz w:val="28"/>
        </w:rPr>
        <w:t>=</w:t>
      </w:r>
      <w:r w:rsidR="00BA60AB" w:rsidRPr="0063002E">
        <w:rPr>
          <w:color w:val="000000"/>
          <w:sz w:val="28"/>
        </w:rPr>
        <w:t>7</w:t>
      </w:r>
      <w:r w:rsidRPr="0063002E">
        <w:rPr>
          <w:color w:val="000000"/>
          <w:sz w:val="28"/>
        </w:rPr>
        <w:t>,5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Суммарная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Fw</w:t>
      </w:r>
      <w:r w:rsidRPr="0063002E">
        <w:rPr>
          <w:color w:val="000000"/>
          <w:sz w:val="28"/>
          <w:vertAlign w:val="subscript"/>
        </w:rPr>
        <w:t>о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F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´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читается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приложенной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уровне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низа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ригеля.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Fw</w:t>
      </w:r>
      <w:r w:rsidRPr="0063002E">
        <w:rPr>
          <w:color w:val="000000"/>
          <w:sz w:val="28"/>
          <w:vertAlign w:val="subscript"/>
        </w:rPr>
        <w:t>о</w:t>
      </w:r>
      <w:r w:rsidRPr="0063002E">
        <w:rPr>
          <w:color w:val="000000"/>
          <w:sz w:val="28"/>
        </w:rPr>
        <w:t>=</w:t>
      </w:r>
      <w:r w:rsidR="009730B4" w:rsidRPr="0063002E">
        <w:rPr>
          <w:color w:val="000000"/>
          <w:sz w:val="28"/>
        </w:rPr>
        <w:t>10</w:t>
      </w:r>
      <w:r w:rsidRPr="0063002E">
        <w:rPr>
          <w:color w:val="000000"/>
          <w:sz w:val="28"/>
        </w:rPr>
        <w:t>+</w:t>
      </w:r>
      <w:r w:rsidR="009730B4" w:rsidRPr="0063002E">
        <w:rPr>
          <w:color w:val="000000"/>
          <w:sz w:val="28"/>
        </w:rPr>
        <w:t>7</w:t>
      </w:r>
      <w:r w:rsidRPr="0063002E">
        <w:rPr>
          <w:color w:val="000000"/>
          <w:sz w:val="28"/>
        </w:rPr>
        <w:t>,</w:t>
      </w:r>
      <w:r w:rsidR="009730B4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=</w:t>
      </w:r>
      <w:r w:rsidR="009730B4" w:rsidRPr="0063002E">
        <w:rPr>
          <w:color w:val="000000"/>
          <w:sz w:val="28"/>
        </w:rPr>
        <w:t>17</w:t>
      </w:r>
      <w:r w:rsidRPr="0063002E">
        <w:rPr>
          <w:color w:val="000000"/>
          <w:sz w:val="28"/>
        </w:rPr>
        <w:t>,</w:t>
      </w:r>
      <w:r w:rsidR="00391D30" w:rsidRPr="0063002E">
        <w:rPr>
          <w:color w:val="000000"/>
          <w:sz w:val="28"/>
        </w:rPr>
        <w:t>5</w:t>
      </w:r>
      <w:r w:rsidR="005F6024" w:rsidRPr="0063002E">
        <w:rPr>
          <w:color w:val="000000"/>
          <w:sz w:val="28"/>
        </w:rPr>
        <w:t xml:space="preserve"> </w:t>
      </w:r>
      <w:r w:rsidR="001C7331"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курсовом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проекте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разрешается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считать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стенового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заполнения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самонесущей,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опирающееся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фундаменты.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Поэтому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стеновых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ограждающих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конструкций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учитывается.</w:t>
      </w:r>
    </w:p>
    <w:p w:rsidR="00CE5C61" w:rsidRPr="0063002E" w:rsidRDefault="009730B4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u w:val="single"/>
        </w:rPr>
        <w:t>Определение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усилий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Фактическая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высота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(стойки)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(м):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7493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63002E">
        <w:rPr>
          <w:color w:val="000000"/>
          <w:sz w:val="28"/>
          <w:szCs w:val="26"/>
          <w:lang w:val="en-US"/>
        </w:rPr>
        <w:t>l</w:t>
      </w:r>
      <w:r w:rsidRPr="0063002E">
        <w:rPr>
          <w:color w:val="000000"/>
          <w:sz w:val="28"/>
          <w:szCs w:val="26"/>
          <w:vertAlign w:val="subscript"/>
        </w:rPr>
        <w:t>2</w:t>
      </w:r>
      <w:r w:rsidRPr="0063002E">
        <w:rPr>
          <w:color w:val="000000"/>
          <w:sz w:val="28"/>
          <w:szCs w:val="26"/>
        </w:rPr>
        <w:t>=</w:t>
      </w: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  <w:lang w:val="en-US"/>
        </w:rPr>
        <w:t>g</w:t>
      </w:r>
      <w:r w:rsidRPr="0063002E">
        <w:rPr>
          <w:color w:val="000000"/>
          <w:sz w:val="28"/>
          <w:szCs w:val="26"/>
        </w:rPr>
        <w:t>+</w:t>
      </w: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  <w:lang w:val="en-US"/>
        </w:rPr>
        <w:t>r</w:t>
      </w:r>
      <w:r w:rsidRPr="0063002E">
        <w:rPr>
          <w:color w:val="000000"/>
          <w:sz w:val="28"/>
          <w:szCs w:val="26"/>
        </w:rPr>
        <w:t>+</w:t>
      </w: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</w:rPr>
        <w:t>2</w:t>
      </w:r>
      <w:r w:rsidRPr="0063002E">
        <w:rPr>
          <w:color w:val="000000"/>
          <w:sz w:val="28"/>
          <w:szCs w:val="26"/>
        </w:rPr>
        <w:t>-0,15,</w:t>
      </w:r>
    </w:p>
    <w:p w:rsidR="00CE5C61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63002E">
        <w:rPr>
          <w:color w:val="000000"/>
          <w:sz w:val="28"/>
          <w:szCs w:val="26"/>
        </w:rPr>
        <w:br w:type="page"/>
      </w:r>
      <w:r w:rsidR="00CE5C61" w:rsidRPr="0063002E">
        <w:rPr>
          <w:color w:val="000000"/>
          <w:sz w:val="28"/>
          <w:szCs w:val="26"/>
        </w:rPr>
        <w:t>где</w:t>
      </w:r>
      <w:r w:rsidR="005F6024" w:rsidRPr="0063002E">
        <w:rPr>
          <w:color w:val="000000"/>
          <w:sz w:val="28"/>
          <w:szCs w:val="26"/>
        </w:rPr>
        <w:t xml:space="preserve"> </w:t>
      </w:r>
      <w:r w:rsidR="00CE5C61" w:rsidRPr="0063002E">
        <w:rPr>
          <w:color w:val="000000"/>
          <w:sz w:val="28"/>
          <w:szCs w:val="26"/>
          <w:lang w:val="en-US"/>
        </w:rPr>
        <w:t>h</w:t>
      </w:r>
      <w:r w:rsidR="00CE5C61" w:rsidRPr="0063002E">
        <w:rPr>
          <w:color w:val="000000"/>
          <w:sz w:val="28"/>
          <w:szCs w:val="26"/>
          <w:vertAlign w:val="subscript"/>
          <w:lang w:val="en-US"/>
        </w:rPr>
        <w:t>g</w:t>
      </w:r>
      <w:r w:rsidR="005F6024" w:rsidRPr="0063002E">
        <w:rPr>
          <w:color w:val="000000"/>
          <w:sz w:val="28"/>
          <w:szCs w:val="26"/>
        </w:rPr>
        <w:t xml:space="preserve"> </w:t>
      </w:r>
      <w:r w:rsidR="00CE5C61" w:rsidRPr="0063002E">
        <w:rPr>
          <w:color w:val="000000"/>
          <w:sz w:val="28"/>
          <w:szCs w:val="26"/>
        </w:rPr>
        <w:t>–</w:t>
      </w:r>
      <w:r w:rsidR="005F6024" w:rsidRPr="0063002E">
        <w:rPr>
          <w:color w:val="000000"/>
          <w:sz w:val="28"/>
          <w:szCs w:val="26"/>
        </w:rPr>
        <w:t xml:space="preserve"> </w:t>
      </w:r>
      <w:r w:rsidR="00CE5C61" w:rsidRPr="0063002E">
        <w:rPr>
          <w:color w:val="000000"/>
          <w:sz w:val="28"/>
          <w:szCs w:val="28"/>
        </w:rPr>
        <w:t>фактическая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высота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подкрановой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балки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с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учетом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выступающей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опорного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ребра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6"/>
          <w:vertAlign w:val="subscript"/>
        </w:rPr>
      </w:pP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  <w:lang w:val="en-US"/>
        </w:rPr>
        <w:t>g</w:t>
      </w:r>
      <w:r w:rsidRPr="0063002E">
        <w:rPr>
          <w:color w:val="000000"/>
          <w:sz w:val="28"/>
          <w:szCs w:val="26"/>
        </w:rPr>
        <w:t>=</w:t>
      </w:r>
      <w:r w:rsidR="00391D30" w:rsidRPr="0063002E">
        <w:rPr>
          <w:color w:val="000000"/>
          <w:sz w:val="28"/>
          <w:szCs w:val="26"/>
        </w:rPr>
        <w:t>600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мм;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  <w:lang w:val="en-US"/>
        </w:rPr>
        <w:t>r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–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высота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кранового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рельса;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  <w:lang w:val="en-US"/>
        </w:rPr>
        <w:t>h</w:t>
      </w:r>
      <w:r w:rsidRPr="0063002E">
        <w:rPr>
          <w:color w:val="000000"/>
          <w:sz w:val="28"/>
          <w:szCs w:val="26"/>
          <w:vertAlign w:val="subscript"/>
          <w:lang w:val="en-US"/>
        </w:rPr>
        <w:t>r</w:t>
      </w:r>
      <w:r w:rsidRPr="0063002E">
        <w:rPr>
          <w:color w:val="000000"/>
          <w:sz w:val="28"/>
          <w:szCs w:val="26"/>
        </w:rPr>
        <w:t>=1</w:t>
      </w:r>
      <w:r w:rsidR="00391D30" w:rsidRPr="0063002E">
        <w:rPr>
          <w:color w:val="000000"/>
          <w:sz w:val="28"/>
          <w:szCs w:val="26"/>
        </w:rPr>
        <w:t>2</w:t>
      </w:r>
      <w:r w:rsidRPr="0063002E">
        <w:rPr>
          <w:color w:val="000000"/>
          <w:sz w:val="28"/>
          <w:szCs w:val="26"/>
        </w:rPr>
        <w:t>0мм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63002E">
        <w:rPr>
          <w:color w:val="000000"/>
          <w:sz w:val="28"/>
          <w:szCs w:val="26"/>
          <w:lang w:val="en-US"/>
        </w:rPr>
        <w:t>l</w:t>
      </w:r>
      <w:r w:rsidRPr="0063002E">
        <w:rPr>
          <w:color w:val="000000"/>
          <w:sz w:val="28"/>
          <w:szCs w:val="26"/>
          <w:vertAlign w:val="subscript"/>
        </w:rPr>
        <w:t>2</w:t>
      </w:r>
      <w:r w:rsidRPr="0063002E">
        <w:rPr>
          <w:color w:val="000000"/>
          <w:sz w:val="28"/>
          <w:szCs w:val="26"/>
        </w:rPr>
        <w:t>=0,</w:t>
      </w:r>
      <w:r w:rsidR="00391D30" w:rsidRPr="0063002E">
        <w:rPr>
          <w:color w:val="000000"/>
          <w:sz w:val="28"/>
          <w:szCs w:val="26"/>
        </w:rPr>
        <w:t>6</w:t>
      </w:r>
      <w:r w:rsidRPr="0063002E">
        <w:rPr>
          <w:color w:val="000000"/>
          <w:sz w:val="28"/>
          <w:szCs w:val="26"/>
        </w:rPr>
        <w:t>+0,1</w:t>
      </w:r>
      <w:r w:rsidR="00391D30" w:rsidRPr="0063002E">
        <w:rPr>
          <w:color w:val="000000"/>
          <w:sz w:val="28"/>
          <w:szCs w:val="26"/>
        </w:rPr>
        <w:t>2</w:t>
      </w:r>
      <w:r w:rsidRPr="0063002E">
        <w:rPr>
          <w:color w:val="000000"/>
          <w:sz w:val="28"/>
          <w:szCs w:val="26"/>
        </w:rPr>
        <w:t>+</w:t>
      </w:r>
      <w:r w:rsidR="006B7EEB" w:rsidRPr="0063002E">
        <w:rPr>
          <w:color w:val="000000"/>
          <w:sz w:val="28"/>
          <w:szCs w:val="26"/>
        </w:rPr>
        <w:t>3,4</w:t>
      </w:r>
      <w:r w:rsidRPr="0063002E">
        <w:rPr>
          <w:color w:val="000000"/>
          <w:sz w:val="28"/>
          <w:szCs w:val="26"/>
        </w:rPr>
        <w:t>-0,15=</w:t>
      </w:r>
      <w:r w:rsidR="006B7EEB" w:rsidRPr="0063002E">
        <w:rPr>
          <w:color w:val="000000"/>
          <w:sz w:val="28"/>
          <w:szCs w:val="26"/>
        </w:rPr>
        <w:t>3,97</w:t>
      </w:r>
      <w:r w:rsidRPr="0063002E">
        <w:rPr>
          <w:color w:val="000000"/>
          <w:sz w:val="28"/>
          <w:szCs w:val="26"/>
        </w:rPr>
        <w:t>м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Фактическая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высота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(м):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i/>
          <w:iCs/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1=</w:t>
      </w:r>
      <w:r w:rsidRPr="0063002E">
        <w:rPr>
          <w:i/>
          <w:iCs/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</w:t>
      </w:r>
      <w:r w:rsidRPr="0063002E">
        <w:rPr>
          <w:i/>
          <w:iCs/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2=</w:t>
      </w:r>
      <w:r w:rsidR="00C57F0F" w:rsidRPr="0063002E">
        <w:rPr>
          <w:color w:val="000000"/>
          <w:sz w:val="28"/>
        </w:rPr>
        <w:t>1</w:t>
      </w:r>
      <w:r w:rsidR="006B7EEB" w:rsidRPr="0063002E">
        <w:rPr>
          <w:color w:val="000000"/>
          <w:sz w:val="28"/>
        </w:rPr>
        <w:t>1</w:t>
      </w:r>
      <w:r w:rsidRPr="0063002E">
        <w:rPr>
          <w:color w:val="000000"/>
          <w:sz w:val="28"/>
          <w:szCs w:val="26"/>
        </w:rPr>
        <w:t>,</w:t>
      </w:r>
      <w:r w:rsidR="00C57F0F" w:rsidRPr="0063002E">
        <w:rPr>
          <w:color w:val="000000"/>
          <w:sz w:val="28"/>
          <w:szCs w:val="26"/>
        </w:rPr>
        <w:t>2</w:t>
      </w:r>
      <w:r w:rsidRPr="0063002E">
        <w:rPr>
          <w:color w:val="000000"/>
          <w:sz w:val="28"/>
          <w:szCs w:val="26"/>
        </w:rPr>
        <w:t>-</w:t>
      </w:r>
      <w:r w:rsidR="006B7EEB" w:rsidRPr="0063002E">
        <w:rPr>
          <w:color w:val="000000"/>
          <w:sz w:val="28"/>
          <w:szCs w:val="26"/>
        </w:rPr>
        <w:t>3,97</w:t>
      </w:r>
      <w:r w:rsidRPr="0063002E">
        <w:rPr>
          <w:color w:val="000000"/>
          <w:sz w:val="28"/>
          <w:szCs w:val="26"/>
        </w:rPr>
        <w:t>=</w:t>
      </w:r>
      <w:r w:rsidR="00C57F0F" w:rsidRPr="0063002E">
        <w:rPr>
          <w:color w:val="000000"/>
          <w:sz w:val="28"/>
          <w:szCs w:val="26"/>
        </w:rPr>
        <w:t>7</w:t>
      </w:r>
      <w:r w:rsidRPr="0063002E">
        <w:rPr>
          <w:color w:val="000000"/>
          <w:sz w:val="28"/>
          <w:szCs w:val="26"/>
        </w:rPr>
        <w:t>,</w:t>
      </w:r>
      <w:r w:rsidR="006B7EEB" w:rsidRPr="0063002E">
        <w:rPr>
          <w:color w:val="000000"/>
          <w:sz w:val="28"/>
          <w:szCs w:val="26"/>
        </w:rPr>
        <w:t>2</w:t>
      </w:r>
      <w:r w:rsidRPr="0063002E">
        <w:rPr>
          <w:color w:val="000000"/>
          <w:sz w:val="28"/>
          <w:szCs w:val="26"/>
        </w:rPr>
        <w:t>м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Далее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следует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предварительно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принять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соотношение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между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жесткостями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колонны:</w:t>
      </w:r>
      <w:bookmarkStart w:id="6" w:name="_1158533873"/>
      <w:bookmarkEnd w:id="6"/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56" type="#_x0000_t75" style="width:58.5pt;height:39pt" filled="t">
            <v:fill color2="black"/>
            <v:imagedata r:id="rId37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J</w:t>
      </w:r>
      <w:r w:rsidRPr="0063002E">
        <w:rPr>
          <w:color w:val="000000"/>
          <w:sz w:val="28"/>
          <w:szCs w:val="16"/>
        </w:rPr>
        <w:t>1</w:t>
      </w:r>
      <w:r w:rsidRPr="0063002E">
        <w:rPr>
          <w:color w:val="000000"/>
          <w:sz w:val="28"/>
          <w:szCs w:val="28"/>
        </w:rPr>
        <w:t>;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J</w:t>
      </w:r>
      <w:r w:rsidRPr="0063002E">
        <w:rPr>
          <w:color w:val="000000"/>
          <w:sz w:val="28"/>
          <w:szCs w:val="16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-моменты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инерции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колонны.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7" type="#_x0000_t75" style="width:186.75pt;height:115.5pt">
            <v:imagedata r:id="rId38" o:title=""/>
          </v:shape>
        </w:pict>
      </w:r>
    </w:p>
    <w:p w:rsidR="00A11033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схема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характерные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усилий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стойках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рамы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от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постоянной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нагрузки</w:t>
      </w:r>
    </w:p>
    <w:p w:rsidR="00C57F0F" w:rsidRPr="0063002E" w:rsidRDefault="00C57F0F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C57F0F" w:rsidRPr="0063002E" w:rsidRDefault="00C57F0F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действия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V</w:t>
      </w:r>
      <w:r w:rsidRPr="0063002E">
        <w:rPr>
          <w:color w:val="000000"/>
          <w:sz w:val="28"/>
          <w:szCs w:val="16"/>
          <w:lang w:val="en-US"/>
        </w:rPr>
        <w:t>g</w:t>
      </w:r>
      <w:r w:rsidRPr="0063002E">
        <w:rPr>
          <w:color w:val="000000"/>
          <w:sz w:val="28"/>
          <w:szCs w:val="28"/>
        </w:rPr>
        <w:t>(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рис.16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)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уровне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ступени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вследствие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смещения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осей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стойки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возникает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изгибающий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момент</w:t>
      </w:r>
    </w:p>
    <w:p w:rsidR="008F5339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br w:type="page"/>
      </w:r>
      <w:r w:rsidR="00E34D2C">
        <w:rPr>
          <w:color w:val="000000"/>
          <w:sz w:val="28"/>
        </w:rPr>
        <w:pict>
          <v:shape id="_x0000_i1058" type="#_x0000_t75" style="width:57.75pt;height:21pt" filled="t">
            <v:fill color2="black"/>
            <v:imagedata r:id="rId39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эксцентриситет,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равный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приближенно: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24FF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9" type="#_x0000_t75" style="width:96pt;height:18pt" filled="t">
            <v:fill color2="black"/>
            <v:imagedata r:id="rId40" o:title=""/>
          </v:shape>
        </w:pict>
      </w:r>
    </w:p>
    <w:p w:rsidR="00F024FF" w:rsidRPr="0063002E" w:rsidRDefault="00F024FF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е=0.5*(1000-500)=250мм</w:t>
      </w:r>
    </w:p>
    <w:p w:rsidR="008F5339" w:rsidRPr="0063002E" w:rsidRDefault="00F024FF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</w:t>
      </w:r>
      <w:r w:rsidR="006B7EEB"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</w:rPr>
        <w:t>=</w:t>
      </w:r>
      <w:r w:rsidR="006B7EEB" w:rsidRPr="0063002E">
        <w:rPr>
          <w:color w:val="000000"/>
          <w:sz w:val="28"/>
        </w:rPr>
        <w:t>286,56</w:t>
      </w:r>
      <w:r w:rsidRPr="0063002E">
        <w:rPr>
          <w:color w:val="000000"/>
          <w:sz w:val="28"/>
        </w:rPr>
        <w:t>*0,25=</w:t>
      </w:r>
      <w:r w:rsidR="006B7EEB" w:rsidRPr="0063002E">
        <w:rPr>
          <w:color w:val="000000"/>
          <w:sz w:val="28"/>
        </w:rPr>
        <w:t>71,64кН*м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ригеле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постоянной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нагрузки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(то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есть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лишнее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неизвестное)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(кН):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24FF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1158534132"/>
      <w:bookmarkEnd w:id="7"/>
      <w:r>
        <w:rPr>
          <w:color w:val="000000"/>
          <w:sz w:val="28"/>
        </w:rPr>
        <w:pict>
          <v:shape id="_x0000_i1060" type="#_x0000_t75" style="width:102.75pt;height:45.75pt" filled="t">
            <v:fill color2="black"/>
            <v:imagedata r:id="rId41" o:title=""/>
          </v:shape>
        </w:pict>
      </w:r>
    </w:p>
    <w:p w:rsidR="00F024FF" w:rsidRPr="0063002E" w:rsidRDefault="00F024FF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  <w:vertAlign w:val="subscript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3*</w:t>
      </w:r>
      <w:r w:rsidR="006B7EEB" w:rsidRPr="0063002E">
        <w:rPr>
          <w:color w:val="000000"/>
          <w:sz w:val="28"/>
          <w:szCs w:val="28"/>
        </w:rPr>
        <w:t>71,64*</w:t>
      </w:r>
      <w:r w:rsidRPr="0063002E">
        <w:rPr>
          <w:color w:val="000000"/>
          <w:sz w:val="28"/>
          <w:szCs w:val="28"/>
        </w:rPr>
        <w:t>(1-0,</w:t>
      </w:r>
      <w:r w:rsidR="006B7EEB" w:rsidRPr="0063002E">
        <w:rPr>
          <w:color w:val="000000"/>
          <w:sz w:val="28"/>
          <w:szCs w:val="28"/>
        </w:rPr>
        <w:t>355</w:t>
      </w:r>
      <w:r w:rsidR="006B7EEB" w:rsidRPr="0063002E">
        <w:rPr>
          <w:color w:val="000000"/>
          <w:sz w:val="28"/>
          <w:szCs w:val="28"/>
          <w:vertAlign w:val="superscript"/>
        </w:rPr>
        <w:t>2</w:t>
      </w:r>
      <w:r w:rsidRPr="0063002E">
        <w:rPr>
          <w:color w:val="000000"/>
          <w:sz w:val="28"/>
          <w:szCs w:val="28"/>
        </w:rPr>
        <w:t>)</w:t>
      </w:r>
      <w:r w:rsidRPr="0063002E">
        <w:rPr>
          <w:color w:val="000000"/>
          <w:sz w:val="28"/>
        </w:rPr>
        <w:t>/2*1</w:t>
      </w:r>
      <w:r w:rsidR="006B7EEB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,2</w:t>
      </w:r>
      <w:r w:rsidR="006A69DA" w:rsidRPr="0063002E">
        <w:rPr>
          <w:color w:val="000000"/>
          <w:sz w:val="28"/>
        </w:rPr>
        <w:t>(1+0,</w:t>
      </w:r>
      <w:r w:rsidR="006B7EEB" w:rsidRPr="0063002E">
        <w:rPr>
          <w:color w:val="000000"/>
          <w:sz w:val="28"/>
        </w:rPr>
        <w:t>355</w:t>
      </w:r>
      <w:r w:rsidR="006B7EEB" w:rsidRPr="0063002E">
        <w:rPr>
          <w:color w:val="000000"/>
          <w:sz w:val="28"/>
          <w:vertAlign w:val="superscript"/>
        </w:rPr>
        <w:t>3</w:t>
      </w:r>
      <w:r w:rsidR="006A69DA" w:rsidRPr="0063002E">
        <w:rPr>
          <w:color w:val="000000"/>
          <w:sz w:val="28"/>
        </w:rPr>
        <w:t>*9)=</w:t>
      </w:r>
      <w:r w:rsidR="0037346E" w:rsidRPr="0063002E">
        <w:rPr>
          <w:color w:val="000000"/>
          <w:sz w:val="28"/>
        </w:rPr>
        <w:t>5,98</w:t>
      </w:r>
      <w:r w:rsidR="00D23E13" w:rsidRPr="0063002E">
        <w:rPr>
          <w:color w:val="000000"/>
          <w:sz w:val="28"/>
        </w:rPr>
        <w:t>кН</w: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061" type="#_x0000_t75" style="width:39pt;height:37.5pt" filled="t">
            <v:fill color2="black"/>
            <v:imagedata r:id="rId42" o:title=""/>
          </v:shape>
        </w:pict>
      </w:r>
      <w:r w:rsidRPr="0063002E">
        <w:rPr>
          <w:color w:val="000000"/>
          <w:sz w:val="28"/>
          <w:szCs w:val="28"/>
        </w:rPr>
        <w:t>;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position w:val="-24"/>
          <w:sz w:val="28"/>
        </w:rPr>
        <w:pict>
          <v:shape id="_x0000_i1062" type="#_x0000_t75" style="width:120.75pt;height:33.75pt" filled="t">
            <v:fill color2="black"/>
            <v:imagedata r:id="rId43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339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bookmarkStart w:id="8" w:name="_1158534103"/>
      <w:bookmarkEnd w:id="8"/>
      <w:r>
        <w:rPr>
          <w:color w:val="000000"/>
          <w:sz w:val="28"/>
        </w:rPr>
        <w:pict>
          <v:shape id="_x0000_i1063" type="#_x0000_t75" style="width:77.25pt;height:18.75pt" filled="t">
            <v:fill color2="black"/>
            <v:imagedata r:id="rId44" o:title=""/>
          </v:shape>
        </w:pict>
      </w:r>
      <w:r w:rsidR="005F6024" w:rsidRPr="0063002E">
        <w:rPr>
          <w:color w:val="000000"/>
          <w:sz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Рекомендуется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принимать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  <w:lang w:val="en-US"/>
        </w:rPr>
        <w:t>n</w:t>
      </w:r>
      <w:r w:rsidR="008F5339"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8…12</w: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стойках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будут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действовать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изгибающие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моменты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(рис.17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):</w:t>
      </w:r>
    </w:p>
    <w:p w:rsidR="00D23E13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135.8pt;margin-top:2.2pt;width:122.2pt;height:20.95pt;z-index:-251659264;mso-wrap-distance-left:9.05pt;mso-wrap-distance-right:9.05pt" wrapcoords="-132 0 -132 20801 21600 20801 21600 0 -132 0" filled="t">
            <v:fill color2="black"/>
            <v:imagedata r:id="rId45" o:title=""/>
            <w10:wrap type="tight"/>
          </v:shape>
        </w:pict>
      </w:r>
      <w:r w:rsidR="008F5339"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сечении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1-1</w:t>
      </w:r>
      <w:r w:rsidR="005F6024" w:rsidRPr="0063002E">
        <w:rPr>
          <w:color w:val="000000"/>
          <w:sz w:val="28"/>
          <w:szCs w:val="28"/>
        </w:rPr>
        <w:t xml:space="preserve"> </w:t>
      </w:r>
      <w:r w:rsidR="00D23E13" w:rsidRPr="0063002E">
        <w:rPr>
          <w:color w:val="000000"/>
          <w:sz w:val="28"/>
          <w:szCs w:val="28"/>
        </w:rPr>
        <w:t>=</w:t>
      </w:r>
      <w:r w:rsidR="0037346E" w:rsidRPr="0063002E">
        <w:rPr>
          <w:color w:val="000000"/>
          <w:sz w:val="28"/>
          <w:szCs w:val="28"/>
        </w:rPr>
        <w:t>71,64</w:t>
      </w:r>
      <w:r w:rsidR="00D23E13" w:rsidRPr="0063002E">
        <w:rPr>
          <w:color w:val="000000"/>
          <w:sz w:val="28"/>
          <w:szCs w:val="28"/>
        </w:rPr>
        <w:t>-</w:t>
      </w:r>
      <w:r w:rsidR="0037346E" w:rsidRPr="0063002E">
        <w:rPr>
          <w:color w:val="000000"/>
          <w:sz w:val="28"/>
          <w:szCs w:val="28"/>
        </w:rPr>
        <w:t>5,98</w:t>
      </w:r>
      <w:r w:rsidR="00D23E13" w:rsidRPr="0063002E">
        <w:rPr>
          <w:color w:val="000000"/>
          <w:sz w:val="28"/>
          <w:szCs w:val="28"/>
        </w:rPr>
        <w:t>*1</w:t>
      </w:r>
      <w:r w:rsidR="0037346E" w:rsidRPr="0063002E">
        <w:rPr>
          <w:color w:val="000000"/>
          <w:sz w:val="28"/>
          <w:szCs w:val="28"/>
        </w:rPr>
        <w:t>1</w:t>
      </w:r>
      <w:r w:rsidR="00D23E13" w:rsidRPr="0063002E">
        <w:rPr>
          <w:color w:val="000000"/>
          <w:sz w:val="28"/>
          <w:szCs w:val="28"/>
        </w:rPr>
        <w:t>,2=</w:t>
      </w:r>
      <w:r w:rsidR="0037346E" w:rsidRPr="0063002E">
        <w:rPr>
          <w:color w:val="000000"/>
          <w:sz w:val="28"/>
          <w:szCs w:val="28"/>
        </w:rPr>
        <w:t>-4,7</w:t>
      </w:r>
      <w:r w:rsidR="00D23E13" w:rsidRPr="0063002E">
        <w:rPr>
          <w:color w:val="000000"/>
          <w:sz w:val="28"/>
          <w:szCs w:val="28"/>
        </w:rPr>
        <w:t>кНм</w: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339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135.8pt;margin-top:.5pt;width:128.2pt;height:20.95pt;z-index:-251658240;mso-wrap-distance-left:9.05pt;mso-wrap-distance-right:9.05pt" wrapcoords="-126 0 -126 20806 21600 20806 21600 0 -126 0" filled="t">
            <v:fill color2="black"/>
            <v:imagedata r:id="rId46" o:title=""/>
            <w10:wrap type="tight"/>
          </v:shape>
        </w:pict>
      </w:r>
      <w:r w:rsidR="008F5339"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сечении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8F5339" w:rsidRPr="0063002E">
        <w:rPr>
          <w:color w:val="000000"/>
          <w:sz w:val="28"/>
          <w:szCs w:val="28"/>
        </w:rPr>
        <w:t>2-2</w:t>
      </w:r>
      <w:r w:rsidR="005F6024" w:rsidRPr="0063002E">
        <w:rPr>
          <w:color w:val="000000"/>
          <w:sz w:val="28"/>
          <w:szCs w:val="28"/>
        </w:rPr>
        <w:t xml:space="preserve"> </w:t>
      </w:r>
      <w:r w:rsidR="00D23E13" w:rsidRPr="0063002E">
        <w:rPr>
          <w:color w:val="000000"/>
          <w:sz w:val="28"/>
          <w:szCs w:val="28"/>
        </w:rPr>
        <w:t>=</w:t>
      </w:r>
      <w:r w:rsidR="0037346E" w:rsidRPr="0063002E">
        <w:rPr>
          <w:color w:val="000000"/>
          <w:sz w:val="28"/>
          <w:szCs w:val="28"/>
        </w:rPr>
        <w:t>71,64</w:t>
      </w:r>
      <w:r w:rsidR="00D23E13" w:rsidRPr="0063002E">
        <w:rPr>
          <w:color w:val="000000"/>
          <w:sz w:val="28"/>
          <w:szCs w:val="28"/>
        </w:rPr>
        <w:t>-</w:t>
      </w:r>
      <w:r w:rsidR="0037346E" w:rsidRPr="0063002E">
        <w:rPr>
          <w:color w:val="000000"/>
          <w:sz w:val="28"/>
          <w:szCs w:val="28"/>
        </w:rPr>
        <w:t>5,98</w:t>
      </w:r>
      <w:r w:rsidR="00D23E13" w:rsidRPr="0063002E">
        <w:rPr>
          <w:color w:val="000000"/>
          <w:sz w:val="28"/>
          <w:szCs w:val="28"/>
        </w:rPr>
        <w:t>*</w:t>
      </w:r>
      <w:r w:rsidR="0037346E" w:rsidRPr="0063002E">
        <w:rPr>
          <w:color w:val="000000"/>
          <w:sz w:val="28"/>
          <w:szCs w:val="28"/>
        </w:rPr>
        <w:t>3,97</w:t>
      </w:r>
      <w:r w:rsidR="00D23E13" w:rsidRPr="0063002E">
        <w:rPr>
          <w:color w:val="000000"/>
          <w:sz w:val="28"/>
          <w:szCs w:val="28"/>
        </w:rPr>
        <w:t>=</w:t>
      </w:r>
      <w:r w:rsidR="0037346E" w:rsidRPr="0063002E">
        <w:rPr>
          <w:color w:val="000000"/>
          <w:sz w:val="28"/>
          <w:szCs w:val="28"/>
        </w:rPr>
        <w:t>47,9</w:t>
      </w:r>
      <w:r w:rsidR="00D23E13" w:rsidRPr="0063002E">
        <w:rPr>
          <w:color w:val="000000"/>
          <w:sz w:val="28"/>
          <w:szCs w:val="28"/>
        </w:rPr>
        <w:t>кНм</w:t>
      </w:r>
    </w:p>
    <w:p w:rsidR="008F5339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135pt;margin-top:17.35pt;width:101.2pt;height:20.95pt;z-index:-251657216;mso-wrap-distance-left:9.05pt;mso-wrap-distance-right:9.05pt" wrapcoords="-160 0 -160 20802 21599 20802 21599 0 -160 0" filled="t">
            <v:fill color2="black"/>
            <v:imagedata r:id="rId47" o:title=""/>
            <w10:wrap type="tight"/>
          </v:shape>
        </w:pic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3-3</w:t>
      </w:r>
      <w:r w:rsidR="005F6024" w:rsidRPr="0063002E">
        <w:rPr>
          <w:color w:val="000000"/>
          <w:sz w:val="28"/>
          <w:szCs w:val="28"/>
        </w:rPr>
        <w:t xml:space="preserve"> </w:t>
      </w:r>
      <w:r w:rsidR="00D23E13" w:rsidRPr="0063002E">
        <w:rPr>
          <w:color w:val="000000"/>
          <w:sz w:val="28"/>
          <w:szCs w:val="28"/>
        </w:rPr>
        <w:t>=-</w:t>
      </w:r>
      <w:r w:rsidR="0037346E" w:rsidRPr="0063002E">
        <w:rPr>
          <w:color w:val="000000"/>
          <w:sz w:val="28"/>
          <w:szCs w:val="28"/>
        </w:rPr>
        <w:t>5,98</w:t>
      </w:r>
      <w:r w:rsidR="00D23E13" w:rsidRPr="0063002E">
        <w:rPr>
          <w:color w:val="000000"/>
          <w:sz w:val="28"/>
          <w:szCs w:val="28"/>
        </w:rPr>
        <w:t>*</w:t>
      </w:r>
      <w:r w:rsidR="0037346E" w:rsidRPr="0063002E">
        <w:rPr>
          <w:color w:val="000000"/>
          <w:sz w:val="28"/>
          <w:szCs w:val="28"/>
        </w:rPr>
        <w:t>3,97</w:t>
      </w:r>
      <w:r w:rsidR="00D23E13" w:rsidRPr="0063002E">
        <w:rPr>
          <w:color w:val="000000"/>
          <w:sz w:val="28"/>
          <w:szCs w:val="28"/>
        </w:rPr>
        <w:t>=-</w:t>
      </w:r>
      <w:r w:rsidR="0037346E" w:rsidRPr="0063002E">
        <w:rPr>
          <w:color w:val="000000"/>
          <w:sz w:val="28"/>
          <w:szCs w:val="28"/>
        </w:rPr>
        <w:t>23,74</w:t>
      </w:r>
      <w:r w:rsidR="00D23E13" w:rsidRPr="0063002E">
        <w:rPr>
          <w:color w:val="000000"/>
          <w:sz w:val="28"/>
          <w:szCs w:val="28"/>
        </w:rPr>
        <w:t>кНм</w:t>
      </w:r>
    </w:p>
    <w:p w:rsidR="008F5339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240pt;margin-top:15.15pt;width:47.2pt;height:20.95pt;z-index:-251656192;mso-wrap-distance-left:9.05pt;mso-wrap-distance-right:9.05pt" wrapcoords="-343 0 -343 20825 21599 20825 21599 0 -343 0" filled="t">
            <v:fill color2="black"/>
            <v:imagedata r:id="rId48" o:title=""/>
            <w10:wrap type="tight"/>
          </v:shape>
        </w:pic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стойках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рамы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(кН)</w:t>
      </w:r>
      <w:r w:rsidR="005F6024" w:rsidRPr="0063002E">
        <w:rPr>
          <w:color w:val="000000"/>
          <w:sz w:val="28"/>
          <w:szCs w:val="28"/>
        </w:rPr>
        <w:t xml:space="preserve"> </w:t>
      </w:r>
      <w:r w:rsidR="00D23E13" w:rsidRPr="0063002E">
        <w:rPr>
          <w:color w:val="000000"/>
          <w:sz w:val="28"/>
          <w:szCs w:val="28"/>
        </w:rPr>
        <w:t>=</w:t>
      </w:r>
      <w:r w:rsidR="0037346E" w:rsidRPr="0063002E">
        <w:rPr>
          <w:color w:val="000000"/>
          <w:sz w:val="28"/>
          <w:szCs w:val="28"/>
        </w:rPr>
        <w:t>286,56</w:t>
      </w:r>
      <w:r w:rsidR="00D23E13" w:rsidRPr="0063002E">
        <w:rPr>
          <w:color w:val="000000"/>
          <w:sz w:val="28"/>
          <w:szCs w:val="28"/>
        </w:rPr>
        <w:t>кН</w: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левой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стойке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064" type="#_x0000_t75" style="width:42.75pt;height:21.75pt" filled="t">
            <v:fill color2="black"/>
            <v:imagedata r:id="rId49" o:title=""/>
          </v:shape>
        </w:pict>
      </w:r>
      <w:r w:rsidR="00D23E13" w:rsidRPr="0063002E">
        <w:rPr>
          <w:color w:val="000000"/>
          <w:sz w:val="28"/>
        </w:rPr>
        <w:t>=</w:t>
      </w:r>
      <w:r w:rsidR="0037346E" w:rsidRPr="0063002E">
        <w:rPr>
          <w:color w:val="000000"/>
          <w:sz w:val="28"/>
        </w:rPr>
        <w:t>5,98</w:t>
      </w:r>
      <w:r w:rsidR="00D23E13" w:rsidRPr="0063002E">
        <w:rPr>
          <w:color w:val="000000"/>
          <w:sz w:val="28"/>
        </w:rPr>
        <w:t>кН</w:t>
      </w:r>
    </w:p>
    <w:p w:rsidR="008F5339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br w:type="page"/>
      </w:r>
      <w:r w:rsidR="00E34D2C">
        <w:rPr>
          <w:color w:val="000000"/>
          <w:sz w:val="28"/>
          <w:szCs w:val="28"/>
        </w:rPr>
        <w:pict>
          <v:shape id="_x0000_i1065" type="#_x0000_t75" style="width:201.75pt;height:91.5pt" filled="t">
            <v:fill color2="black"/>
            <v:imagedata r:id="rId50" o:title=""/>
          </v:shape>
        </w:pic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Рис.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17.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Эпюра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усилий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раме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постоянной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нагрузки</w:t>
      </w:r>
    </w:p>
    <w:p w:rsidR="008F5339" w:rsidRPr="0063002E" w:rsidRDefault="008F5339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от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снеговой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нагрузки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Значения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снеговой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определяются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путем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умножения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соответствующих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постоянной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нагрузки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переходной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  <w:lang w:val="en-US"/>
        </w:rPr>
        <w:t>p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V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</w:rPr>
        <w:t>=</w:t>
      </w:r>
      <w:r w:rsidR="00853337" w:rsidRPr="0063002E">
        <w:rPr>
          <w:color w:val="000000"/>
          <w:sz w:val="28"/>
        </w:rPr>
        <w:t>50,4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/</w:t>
      </w:r>
      <w:r w:rsidR="00853337" w:rsidRPr="0063002E">
        <w:rPr>
          <w:color w:val="000000"/>
          <w:sz w:val="28"/>
        </w:rPr>
        <w:t>286,56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853337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,</w:t>
      </w:r>
      <w:r w:rsidR="00853337" w:rsidRPr="0063002E">
        <w:rPr>
          <w:color w:val="000000"/>
          <w:sz w:val="28"/>
        </w:rPr>
        <w:t>18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от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вертикальных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крановых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нагрузок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действия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вертикального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кранов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уровне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консолей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возникают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</w:p>
    <w:p w:rsidR="00A62AD7" w:rsidRPr="0063002E" w:rsidRDefault="00A62AD7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=0,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853337" w:rsidRPr="0063002E">
        <w:rPr>
          <w:color w:val="000000"/>
          <w:sz w:val="28"/>
        </w:rPr>
        <w:t>717,36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·0,5=</w:t>
      </w:r>
      <w:r w:rsidR="00853337" w:rsidRPr="0063002E">
        <w:rPr>
          <w:color w:val="000000"/>
          <w:sz w:val="28"/>
        </w:rPr>
        <w:t>358,68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</w:t>
      </w:r>
      <w:r w:rsidR="00853337" w:rsidRPr="0063002E">
        <w:rPr>
          <w:color w:val="000000"/>
          <w:sz w:val="28"/>
        </w:rPr>
        <w:t>223,68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·0,5=</w:t>
      </w:r>
      <w:r w:rsidR="0002462A" w:rsidRPr="0063002E">
        <w:rPr>
          <w:color w:val="000000"/>
          <w:sz w:val="28"/>
        </w:rPr>
        <w:t>111,84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  <w:r w:rsidR="00A62AD7" w:rsidRPr="0063002E">
        <w:rPr>
          <w:color w:val="000000"/>
          <w:sz w:val="28"/>
        </w:rPr>
        <w:t>Схема</w:t>
      </w:r>
      <w:r w:rsidR="005F6024" w:rsidRPr="0063002E">
        <w:rPr>
          <w:color w:val="000000"/>
          <w:sz w:val="28"/>
        </w:rPr>
        <w:t xml:space="preserve"> </w:t>
      </w:r>
      <w:r w:rsidR="00A62AD7"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="00A62AD7" w:rsidRPr="0063002E">
        <w:rPr>
          <w:color w:val="000000"/>
          <w:sz w:val="28"/>
        </w:rPr>
        <w:t>определению</w:t>
      </w:r>
      <w:r w:rsidR="005F6024" w:rsidRPr="0063002E">
        <w:rPr>
          <w:color w:val="000000"/>
          <w:sz w:val="28"/>
          <w:szCs w:val="28"/>
        </w:rPr>
        <w:t xml:space="preserve"> </w:t>
      </w:r>
      <w:r w:rsidR="00A62AD7" w:rsidRPr="0063002E">
        <w:rPr>
          <w:i/>
          <w:iCs/>
          <w:color w:val="000000"/>
          <w:sz w:val="28"/>
          <w:szCs w:val="28"/>
        </w:rPr>
        <w:t>е</w:t>
      </w:r>
      <w:r w:rsidR="00A62AD7" w:rsidRPr="0063002E">
        <w:rPr>
          <w:color w:val="000000"/>
          <w:sz w:val="28"/>
          <w:szCs w:val="16"/>
        </w:rPr>
        <w:t>с</w: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66" type="#_x0000_t75" style="width:169.5pt;height:40.5pt" filled="t">
            <v:fill color2="black"/>
            <v:imagedata r:id="rId51" o:title=""/>
          </v:shape>
        </w:pict>
      </w:r>
      <w:r w:rsidR="00CE5C61" w:rsidRPr="0063002E">
        <w:rPr>
          <w:color w:val="000000"/>
          <w:sz w:val="28"/>
        </w:rPr>
        <w:t>,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="00E34D2C">
        <w:rPr>
          <w:color w:val="000000"/>
          <w:position w:val="-24"/>
          <w:sz w:val="28"/>
        </w:rPr>
        <w:pict>
          <v:shape id="_x0000_i1067" type="#_x0000_t75" style="width:120.75pt;height:33.75pt" filled="t">
            <v:fill color2="black"/>
            <v:imagedata r:id="rId52" o:title=""/>
          </v:shape>
        </w:pic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68" type="#_x0000_t75" style="width:252.75pt;height:40.5pt" filled="t">
            <v:fill color2="black"/>
            <v:imagedata r:id="rId53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02462A" w:rsidRPr="0063002E">
        <w:rPr>
          <w:color w:val="000000"/>
          <w:sz w:val="28"/>
        </w:rPr>
        <w:t>19,6</w:t>
      </w:r>
      <w:r w:rsidRPr="0063002E">
        <w:rPr>
          <w:color w:val="000000"/>
          <w:sz w:val="28"/>
        </w:rPr>
        <w:t>·</w:t>
      </w:r>
      <w:r w:rsidR="00997A20" w:rsidRPr="0063002E">
        <w:rPr>
          <w:color w:val="000000"/>
          <w:sz w:val="28"/>
        </w:rPr>
        <w:t>1</w:t>
      </w:r>
      <w:r w:rsidR="0002462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997A20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-</w:t>
      </w:r>
      <w:r w:rsidR="0002462A" w:rsidRPr="0063002E">
        <w:rPr>
          <w:color w:val="000000"/>
          <w:sz w:val="28"/>
        </w:rPr>
        <w:t>358,68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139,16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="0002462A" w:rsidRPr="0063002E">
        <w:rPr>
          <w:color w:val="000000"/>
          <w:sz w:val="28"/>
        </w:rPr>
        <w:t>19,6</w:t>
      </w:r>
      <w:r w:rsidRPr="0063002E">
        <w:rPr>
          <w:color w:val="000000"/>
          <w:sz w:val="28"/>
        </w:rPr>
        <w:t>·</w:t>
      </w:r>
      <w:r w:rsidR="0002462A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-</w:t>
      </w:r>
      <w:r w:rsidR="0002462A" w:rsidRPr="0063002E">
        <w:rPr>
          <w:color w:val="000000"/>
          <w:sz w:val="28"/>
        </w:rPr>
        <w:t>358,68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280,87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02462A" w:rsidRPr="0063002E">
        <w:rPr>
          <w:color w:val="000000"/>
          <w:sz w:val="28"/>
        </w:rPr>
        <w:t>19,6</w:t>
      </w:r>
      <w:r w:rsidRPr="0063002E">
        <w:rPr>
          <w:color w:val="000000"/>
          <w:sz w:val="28"/>
        </w:rPr>
        <w:t>·</w:t>
      </w:r>
      <w:r w:rsidR="0002462A" w:rsidRPr="0063002E">
        <w:rPr>
          <w:color w:val="000000"/>
          <w:sz w:val="28"/>
        </w:rPr>
        <w:t>3,97</w:t>
      </w:r>
      <w:r w:rsidR="00997A20"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77,8</w:t>
      </w:r>
      <w:r w:rsidRPr="0063002E">
        <w:rPr>
          <w:color w:val="000000"/>
          <w:sz w:val="28"/>
        </w:rPr>
        <w:t>кН·м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19,6</w:t>
      </w:r>
      <w:r w:rsidR="00997A20" w:rsidRPr="0063002E">
        <w:rPr>
          <w:color w:val="000000"/>
          <w:sz w:val="28"/>
        </w:rPr>
        <w:t>·1</w:t>
      </w:r>
      <w:r w:rsidR="00C8646C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997A20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111,84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107,7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19,6</w:t>
      </w:r>
      <w:r w:rsidR="00997A20" w:rsidRPr="0063002E">
        <w:rPr>
          <w:color w:val="000000"/>
          <w:sz w:val="28"/>
        </w:rPr>
        <w:t>·</w:t>
      </w:r>
      <w:r w:rsidR="00C8646C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111,84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997A20"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34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с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19,6</w:t>
      </w:r>
      <w:r w:rsidRPr="0063002E">
        <w:rPr>
          <w:color w:val="000000"/>
          <w:sz w:val="28"/>
        </w:rPr>
        <w:t>·</w:t>
      </w:r>
      <w:r w:rsidR="00C8646C" w:rsidRPr="0063002E">
        <w:rPr>
          <w:color w:val="000000"/>
          <w:sz w:val="28"/>
        </w:rPr>
        <w:t>3,97</w:t>
      </w:r>
      <w:r w:rsidR="00997A20"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77</w:t>
      </w:r>
      <w:r w:rsidRPr="0063002E">
        <w:rPr>
          <w:color w:val="000000"/>
          <w:sz w:val="28"/>
        </w:rPr>
        <w:t>,</w:t>
      </w:r>
      <w:r w:rsidR="00997A20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кН·м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Нормальная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max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717,36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’=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D</w:t>
      </w:r>
      <w:r w:rsidRPr="0063002E">
        <w:rPr>
          <w:color w:val="000000"/>
          <w:sz w:val="28"/>
          <w:vertAlign w:val="subscript"/>
          <w:lang w:val="en-US"/>
        </w:rPr>
        <w:t>min</w:t>
      </w:r>
      <w:r w:rsidRPr="0063002E">
        <w:rPr>
          <w:color w:val="000000"/>
          <w:sz w:val="28"/>
        </w:rPr>
        <w:t>=</w:t>
      </w:r>
      <w:r w:rsidR="00C8646C" w:rsidRPr="0063002E">
        <w:rPr>
          <w:color w:val="000000"/>
          <w:sz w:val="28"/>
        </w:rPr>
        <w:t>223,68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Поперечные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(кН):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997A20" w:rsidRPr="0063002E">
        <w:rPr>
          <w:color w:val="000000"/>
          <w:sz w:val="28"/>
        </w:rPr>
        <w:t>-</w:t>
      </w:r>
      <w:r w:rsidR="00C8646C" w:rsidRPr="0063002E">
        <w:rPr>
          <w:color w:val="000000"/>
          <w:sz w:val="28"/>
        </w:rPr>
        <w:t>19,6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997A20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="00997A20" w:rsidRPr="0063002E">
        <w:rPr>
          <w:color w:val="000000"/>
          <w:sz w:val="28"/>
        </w:rPr>
        <w:t>’=</w:t>
      </w:r>
      <w:r w:rsidR="005F6024" w:rsidRPr="0063002E">
        <w:rPr>
          <w:color w:val="000000"/>
          <w:sz w:val="28"/>
        </w:rPr>
        <w:t xml:space="preserve"> </w:t>
      </w:r>
      <w:r w:rsidR="00C8646C" w:rsidRPr="0063002E">
        <w:rPr>
          <w:color w:val="000000"/>
          <w:sz w:val="28"/>
        </w:rPr>
        <w:t>19,6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от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горизонтальных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крановых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нагрузок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Усилие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9" type="#_x0000_t75" style="width:129pt;height:40.5pt" filled="t">
            <v:fill color2="black"/>
            <v:imagedata r:id="rId54" o:title=""/>
          </v:shape>
        </w:pic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70" type="#_x0000_t75" style="width:250.5pt;height:40.5pt" filled="t">
            <v:fill color2="black"/>
            <v:imagedata r:id="rId55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1" type="#_x0000_t75" style="width:128.25pt;height:18.75pt" filled="t">
            <v:fill color2="black"/>
            <v:imagedata r:id="rId56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=±[</w:t>
      </w:r>
      <w:r w:rsidR="005F6024" w:rsidRPr="0063002E">
        <w:rPr>
          <w:color w:val="000000"/>
          <w:sz w:val="28"/>
        </w:rPr>
        <w:t xml:space="preserve"> </w:t>
      </w:r>
      <w:r w:rsidR="000E0572" w:rsidRPr="0063002E">
        <w:rPr>
          <w:color w:val="000000"/>
          <w:sz w:val="28"/>
        </w:rPr>
        <w:t>23,6</w:t>
      </w:r>
      <w:r w:rsidRPr="0063002E">
        <w:rPr>
          <w:color w:val="000000"/>
          <w:sz w:val="28"/>
        </w:rPr>
        <w:t>*</w:t>
      </w:r>
      <w:r w:rsidR="000E0572" w:rsidRPr="0063002E">
        <w:rPr>
          <w:color w:val="000000"/>
          <w:sz w:val="28"/>
        </w:rPr>
        <w:t>7,23</w:t>
      </w:r>
      <w:r w:rsidRPr="0063002E">
        <w:rPr>
          <w:color w:val="000000"/>
          <w:sz w:val="28"/>
        </w:rPr>
        <w:t>-</w:t>
      </w:r>
      <w:r w:rsidR="000E0572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1D6CB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*</w:t>
      </w:r>
      <w:r w:rsidR="001D6CBA" w:rsidRPr="0063002E">
        <w:rPr>
          <w:color w:val="000000"/>
          <w:sz w:val="28"/>
        </w:rPr>
        <w:t>1</w:t>
      </w:r>
      <w:r w:rsidR="000E0572" w:rsidRPr="0063002E">
        <w:rPr>
          <w:color w:val="000000"/>
          <w:sz w:val="28"/>
        </w:rPr>
        <w:t>1</w:t>
      </w:r>
      <w:r w:rsidR="001D6CBA" w:rsidRPr="0063002E">
        <w:rPr>
          <w:color w:val="000000"/>
          <w:sz w:val="28"/>
        </w:rPr>
        <w:t>,2</w:t>
      </w:r>
      <w:r w:rsidRPr="0063002E">
        <w:rPr>
          <w:color w:val="000000"/>
          <w:sz w:val="28"/>
        </w:rPr>
        <w:t>]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124,7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2" type="#_x0000_t75" style="width:141pt;height:18.75pt" filled="t">
            <v:fill color2="black"/>
            <v:imagedata r:id="rId57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1D6CB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·</w:t>
      </w:r>
      <w:r w:rsidR="000E0572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16,3</w:t>
      </w:r>
      <w:r w:rsidRPr="0063002E">
        <w:rPr>
          <w:color w:val="000000"/>
          <w:sz w:val="28"/>
        </w:rPr>
        <w:t>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3" type="#_x0000_t75" style="width:84.75pt;height:21pt" filled="t">
            <v:fill color2="black"/>
            <v:imagedata r:id="rId58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1D6CB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·</w:t>
      </w:r>
      <w:r w:rsidR="001D6CBA" w:rsidRPr="0063002E">
        <w:rPr>
          <w:color w:val="000000"/>
          <w:sz w:val="28"/>
        </w:rPr>
        <w:t>1</w:t>
      </w:r>
      <w:r w:rsidR="000E0572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1D6CBA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45,92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4" type="#_x0000_t75" style="width:141pt;height:21pt" filled="t">
            <v:fill color2="black"/>
            <v:imagedata r:id="rId59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Т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1D6CBA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·</w:t>
      </w:r>
      <w:r w:rsidR="000E0572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16,3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Поперечная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нижней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</w:rPr>
        <w:t>=±(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с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)=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±</w:t>
      </w:r>
      <w:r w:rsidR="000E0572" w:rsidRPr="0063002E">
        <w:rPr>
          <w:color w:val="000000"/>
          <w:sz w:val="28"/>
        </w:rPr>
        <w:t>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правой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</w:rPr>
        <w:t>=±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</w:rPr>
        <w:t>Т</w:t>
      </w:r>
      <w:r w:rsidRPr="0063002E">
        <w:rPr>
          <w:color w:val="000000"/>
          <w:sz w:val="28"/>
        </w:rPr>
        <w:t>=±</w:t>
      </w:r>
      <w:r w:rsidR="000E0572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,</w:t>
      </w:r>
      <w:r w:rsidR="000C0462" w:rsidRPr="0063002E">
        <w:rPr>
          <w:color w:val="000000"/>
          <w:sz w:val="28"/>
        </w:rPr>
        <w:t>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3002E">
        <w:rPr>
          <w:b/>
          <w:color w:val="000000"/>
          <w:sz w:val="28"/>
          <w:szCs w:val="28"/>
        </w:rPr>
        <w:t>Эпюры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моментов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в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раме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от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горизонтальной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крановой</w:t>
      </w:r>
      <w:r w:rsidR="005F6024" w:rsidRPr="0063002E">
        <w:rPr>
          <w:b/>
          <w:color w:val="000000"/>
          <w:sz w:val="28"/>
          <w:szCs w:val="28"/>
        </w:rPr>
        <w:t xml:space="preserve"> </w:t>
      </w:r>
      <w:r w:rsidRPr="0063002E">
        <w:rPr>
          <w:b/>
          <w:color w:val="000000"/>
          <w:sz w:val="28"/>
          <w:szCs w:val="28"/>
        </w:rPr>
        <w:t>нагрузки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стойках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от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ветровой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нагрузки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Нормальная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ригеле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(кН)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положительного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давления:</w: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75" type="#_x0000_t75" style="width:240pt;height:40.5pt" filled="t">
            <v:fill color2="black"/>
            <v:imagedata r:id="rId60" o:title=""/>
          </v:shape>
        </w:pic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076" type="#_x0000_t75" style="width:275.25pt;height:36pt" filled="t">
            <v:fill color2="black"/>
            <v:imagedata r:id="rId61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левой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ветре</w:t>
      </w:r>
      <w:r w:rsidR="005F6024" w:rsidRPr="0063002E">
        <w:rPr>
          <w:b/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слева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7" type="#_x0000_t75" style="width:157.5pt;height:38.25pt" filled="t">
            <v:fill color2="black"/>
            <v:imagedata r:id="rId62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1-1</w:t>
      </w:r>
      <w:r w:rsidR="000C0462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0C0462" w:rsidRPr="0063002E">
        <w:rPr>
          <w:color w:val="000000"/>
          <w:sz w:val="28"/>
        </w:rPr>
        <w:t>(</w:t>
      </w:r>
      <w:r w:rsidR="003A0E35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-</w:t>
      </w:r>
      <w:r w:rsidR="000C0462" w:rsidRPr="0063002E">
        <w:rPr>
          <w:color w:val="000000"/>
          <w:sz w:val="28"/>
        </w:rPr>
        <w:t>17</w:t>
      </w:r>
      <w:r w:rsidRPr="0063002E">
        <w:rPr>
          <w:color w:val="000000"/>
          <w:sz w:val="28"/>
        </w:rPr>
        <w:t>,</w:t>
      </w:r>
      <w:r w:rsidR="003A0E35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="000C0462" w:rsidRPr="0063002E">
        <w:rPr>
          <w:color w:val="000000"/>
          <w:sz w:val="28"/>
        </w:rPr>
        <w:t>1</w:t>
      </w:r>
      <w:r w:rsidR="003A0E35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0C0462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-(</w:t>
      </w:r>
      <w:r w:rsidR="000C0462" w:rsidRPr="0063002E">
        <w:rPr>
          <w:color w:val="000000"/>
          <w:sz w:val="28"/>
        </w:rPr>
        <w:t>3,</w:t>
      </w:r>
      <w:r w:rsidRPr="0063002E">
        <w:rPr>
          <w:color w:val="000000"/>
          <w:sz w:val="28"/>
        </w:rPr>
        <w:t>2·</w:t>
      </w:r>
      <w:r w:rsidR="000C0462" w:rsidRPr="0063002E">
        <w:rPr>
          <w:color w:val="000000"/>
          <w:sz w:val="28"/>
        </w:rPr>
        <w:t>1</w:t>
      </w:r>
      <w:r w:rsidR="003A0E35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0C0462" w:rsidRPr="0063002E">
        <w:rPr>
          <w:color w:val="000000"/>
          <w:sz w:val="28"/>
        </w:rPr>
        <w:t>2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/2)=-</w:t>
      </w:r>
      <w:r w:rsidR="000C0462" w:rsidRPr="0063002E">
        <w:rPr>
          <w:color w:val="000000"/>
          <w:sz w:val="28"/>
        </w:rPr>
        <w:t>2</w:t>
      </w:r>
      <w:r w:rsidR="003A0E35" w:rsidRPr="0063002E">
        <w:rPr>
          <w:color w:val="000000"/>
          <w:sz w:val="28"/>
        </w:rPr>
        <w:t>61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8366F8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8" type="#_x0000_t75" style="width:3in;height:38.25pt" filled="t">
            <v:fill color2="black"/>
            <v:imagedata r:id="rId63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=(</w:t>
      </w:r>
      <w:r w:rsidR="003A0E35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-</w:t>
      </w:r>
      <w:r w:rsidR="000C0462" w:rsidRPr="0063002E">
        <w:rPr>
          <w:color w:val="000000"/>
          <w:sz w:val="28"/>
        </w:rPr>
        <w:t>17</w:t>
      </w:r>
      <w:r w:rsidRPr="0063002E">
        <w:rPr>
          <w:color w:val="000000"/>
          <w:sz w:val="28"/>
        </w:rPr>
        <w:t>,</w:t>
      </w:r>
      <w:r w:rsidR="003A0E35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="003A0E35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-(</w:t>
      </w:r>
      <w:r w:rsidR="000C0462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,</w:t>
      </w:r>
      <w:r w:rsidR="000C0462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·</w:t>
      </w:r>
      <w:r w:rsidR="003A0E35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  <w:vertAlign w:val="superscript"/>
        </w:rPr>
        <w:t>2</w:t>
      </w:r>
      <w:r w:rsidR="000C0462" w:rsidRPr="0063002E">
        <w:rPr>
          <w:color w:val="000000"/>
          <w:sz w:val="28"/>
        </w:rPr>
        <w:t>/2)</w:t>
      </w:r>
      <w:r w:rsidR="005F6024" w:rsidRPr="0063002E">
        <w:rPr>
          <w:color w:val="000000"/>
          <w:sz w:val="28"/>
        </w:rPr>
        <w:t xml:space="preserve"> </w:t>
      </w:r>
      <w:r w:rsidR="000C0462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0C0462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3A0E35" w:rsidRPr="0063002E">
        <w:rPr>
          <w:color w:val="000000"/>
          <w:sz w:val="28"/>
        </w:rPr>
        <w:t>46,7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  <w:r w:rsidRPr="0063002E">
        <w:rPr>
          <w:color w:val="000000"/>
          <w:sz w:val="28"/>
          <w:szCs w:val="28"/>
          <w:lang w:val="en-US"/>
        </w:rPr>
        <w:t>N</w:t>
      </w:r>
      <w:r w:rsidRPr="0063002E">
        <w:rPr>
          <w:color w:val="000000"/>
          <w:sz w:val="28"/>
          <w:szCs w:val="16"/>
          <w:lang w:val="en-US"/>
        </w:rPr>
        <w:t>w</w:t>
      </w:r>
      <w:r w:rsidRPr="0063002E">
        <w:rPr>
          <w:color w:val="000000"/>
          <w:sz w:val="28"/>
          <w:szCs w:val="28"/>
        </w:rPr>
        <w:t>=0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-в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точке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079" type="#_x0000_t75" style="width:87pt;height:18.75pt" filled="t">
            <v:fill color2="black"/>
            <v:imagedata r:id="rId64" o:title="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Q</w:t>
      </w:r>
      <w:r w:rsidRPr="0063002E">
        <w:rPr>
          <w:color w:val="000000"/>
          <w:sz w:val="28"/>
          <w:szCs w:val="28"/>
          <w:vertAlign w:val="subscript"/>
          <w:lang w:val="en-US"/>
        </w:rPr>
        <w:t>w</w:t>
      </w:r>
      <w:r w:rsidR="000C0462" w:rsidRPr="0063002E">
        <w:rPr>
          <w:color w:val="000000"/>
          <w:sz w:val="28"/>
          <w:szCs w:val="28"/>
        </w:rPr>
        <w:t>=17</w:t>
      </w:r>
      <w:r w:rsidRPr="0063002E">
        <w:rPr>
          <w:color w:val="000000"/>
          <w:sz w:val="28"/>
          <w:szCs w:val="28"/>
        </w:rPr>
        <w:t>,</w:t>
      </w:r>
      <w:r w:rsidR="003A0E35" w:rsidRPr="0063002E">
        <w:rPr>
          <w:color w:val="000000"/>
          <w:sz w:val="28"/>
          <w:szCs w:val="28"/>
        </w:rPr>
        <w:t>5</w:t>
      </w:r>
      <w:r w:rsidRPr="0063002E">
        <w:rPr>
          <w:color w:val="000000"/>
          <w:sz w:val="28"/>
          <w:szCs w:val="28"/>
        </w:rPr>
        <w:t>-</w:t>
      </w:r>
      <w:r w:rsidR="003A0E35" w:rsidRPr="0063002E">
        <w:rPr>
          <w:color w:val="000000"/>
          <w:sz w:val="28"/>
          <w:szCs w:val="28"/>
        </w:rPr>
        <w:t>12,1</w:t>
      </w:r>
      <w:r w:rsidRPr="0063002E">
        <w:rPr>
          <w:color w:val="000000"/>
          <w:sz w:val="28"/>
          <w:szCs w:val="28"/>
        </w:rPr>
        <w:t>=</w:t>
      </w:r>
      <w:r w:rsidR="003A0E35" w:rsidRPr="0063002E">
        <w:rPr>
          <w:color w:val="000000"/>
          <w:sz w:val="28"/>
          <w:szCs w:val="28"/>
        </w:rPr>
        <w:t>5,4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-в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заделке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080" type="#_x0000_t75" style="width:154.5pt;height:18.75pt" filled="t">
            <v:fill color2="black"/>
            <v:imagedata r:id="rId65" o:title="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Q</w:t>
      </w:r>
      <w:r w:rsidRPr="0063002E">
        <w:rPr>
          <w:color w:val="000000"/>
          <w:sz w:val="28"/>
          <w:szCs w:val="28"/>
          <w:vertAlign w:val="subscript"/>
          <w:lang w:val="en-US"/>
        </w:rPr>
        <w:t>w</w:t>
      </w:r>
      <w:r w:rsidRPr="0063002E">
        <w:rPr>
          <w:color w:val="000000"/>
          <w:sz w:val="28"/>
          <w:szCs w:val="28"/>
          <w:vertAlign w:val="subscript"/>
        </w:rPr>
        <w:t>(1-1)</w:t>
      </w:r>
      <w:r w:rsidR="005F6024" w:rsidRPr="0063002E">
        <w:rPr>
          <w:color w:val="000000"/>
          <w:sz w:val="28"/>
          <w:szCs w:val="28"/>
          <w:vertAlign w:val="subscript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0C0462" w:rsidRPr="0063002E">
        <w:rPr>
          <w:color w:val="000000"/>
          <w:sz w:val="28"/>
          <w:szCs w:val="28"/>
        </w:rPr>
        <w:t>17</w:t>
      </w:r>
      <w:r w:rsidRPr="0063002E">
        <w:rPr>
          <w:color w:val="000000"/>
          <w:sz w:val="28"/>
          <w:szCs w:val="28"/>
        </w:rPr>
        <w:t>,</w:t>
      </w:r>
      <w:r w:rsidR="003A0E35" w:rsidRPr="0063002E">
        <w:rPr>
          <w:color w:val="000000"/>
          <w:sz w:val="28"/>
          <w:szCs w:val="28"/>
        </w:rPr>
        <w:t>5</w:t>
      </w:r>
      <w:r w:rsidRPr="0063002E">
        <w:rPr>
          <w:color w:val="000000"/>
          <w:sz w:val="28"/>
          <w:szCs w:val="28"/>
        </w:rPr>
        <w:t>-</w:t>
      </w:r>
      <w:r w:rsidR="003A0E35" w:rsidRPr="0063002E">
        <w:rPr>
          <w:color w:val="000000"/>
          <w:sz w:val="28"/>
          <w:szCs w:val="28"/>
        </w:rPr>
        <w:t>12,1</w:t>
      </w:r>
      <w:r w:rsidRPr="0063002E">
        <w:rPr>
          <w:color w:val="000000"/>
          <w:sz w:val="28"/>
          <w:szCs w:val="28"/>
        </w:rPr>
        <w:t>+</w:t>
      </w:r>
      <w:r w:rsidR="000C0462" w:rsidRPr="0063002E">
        <w:rPr>
          <w:color w:val="000000"/>
          <w:sz w:val="28"/>
          <w:szCs w:val="28"/>
        </w:rPr>
        <w:t>3</w:t>
      </w:r>
      <w:r w:rsidRPr="0063002E">
        <w:rPr>
          <w:color w:val="000000"/>
          <w:sz w:val="28"/>
          <w:szCs w:val="28"/>
        </w:rPr>
        <w:t>,</w:t>
      </w:r>
      <w:r w:rsidR="000C0462" w:rsidRPr="0063002E">
        <w:rPr>
          <w:color w:val="000000"/>
          <w:sz w:val="28"/>
          <w:szCs w:val="28"/>
        </w:rPr>
        <w:t>2</w:t>
      </w:r>
      <w:r w:rsidRPr="0063002E">
        <w:rPr>
          <w:color w:val="000000"/>
          <w:sz w:val="28"/>
          <w:szCs w:val="28"/>
        </w:rPr>
        <w:t>*</w:t>
      </w:r>
      <w:r w:rsidR="000C0462" w:rsidRPr="0063002E">
        <w:rPr>
          <w:color w:val="000000"/>
          <w:sz w:val="28"/>
          <w:szCs w:val="28"/>
        </w:rPr>
        <w:t>1</w:t>
      </w:r>
      <w:r w:rsidR="003A0E35" w:rsidRPr="0063002E">
        <w:rPr>
          <w:color w:val="000000"/>
          <w:sz w:val="28"/>
          <w:szCs w:val="28"/>
        </w:rPr>
        <w:t>1</w:t>
      </w:r>
      <w:r w:rsidRPr="0063002E">
        <w:rPr>
          <w:color w:val="000000"/>
          <w:sz w:val="28"/>
          <w:szCs w:val="28"/>
        </w:rPr>
        <w:t>,</w:t>
      </w:r>
      <w:r w:rsidR="000C0462" w:rsidRPr="0063002E">
        <w:rPr>
          <w:color w:val="000000"/>
          <w:sz w:val="28"/>
          <w:szCs w:val="28"/>
        </w:rPr>
        <w:t>2</w:t>
      </w:r>
      <w:r w:rsidRPr="0063002E">
        <w:rPr>
          <w:color w:val="000000"/>
          <w:sz w:val="28"/>
          <w:szCs w:val="28"/>
        </w:rPr>
        <w:t>=</w:t>
      </w:r>
      <w:r w:rsidR="003A0E35" w:rsidRPr="0063002E">
        <w:rPr>
          <w:color w:val="000000"/>
          <w:sz w:val="28"/>
          <w:szCs w:val="28"/>
        </w:rPr>
        <w:t>41,24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</w:t>
      </w:r>
    </w:p>
    <w:p w:rsidR="000C0462" w:rsidRPr="0063002E" w:rsidRDefault="000C0462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0462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1" type="#_x0000_t75" style="width:327.75pt;height:108pt" filled="t">
            <v:fill color2="black"/>
            <v:imagedata r:id="rId66" o:title=""/>
          </v:shape>
        </w:pict>
      </w:r>
    </w:p>
    <w:p w:rsidR="000C0462" w:rsidRPr="0063002E" w:rsidRDefault="000C0462" w:rsidP="00627493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Эпюры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bCs/>
          <w:color w:val="000000"/>
          <w:sz w:val="28"/>
          <w:szCs w:val="28"/>
        </w:rPr>
        <w:t>усилий</w:t>
      </w:r>
      <w:r w:rsidR="005F6024" w:rsidRPr="0063002E">
        <w:rPr>
          <w:bCs/>
          <w:color w:val="000000"/>
          <w:sz w:val="28"/>
          <w:szCs w:val="28"/>
        </w:rPr>
        <w:t xml:space="preserve"> </w:t>
      </w:r>
      <w:r w:rsidRPr="0063002E">
        <w:rPr>
          <w:bCs/>
          <w:color w:val="000000"/>
          <w:sz w:val="28"/>
          <w:szCs w:val="28"/>
        </w:rPr>
        <w:t>в</w:t>
      </w:r>
      <w:r w:rsidR="005F6024" w:rsidRPr="0063002E">
        <w:rPr>
          <w:bCs/>
          <w:color w:val="000000"/>
          <w:sz w:val="28"/>
          <w:szCs w:val="28"/>
        </w:rPr>
        <w:t xml:space="preserve"> </w:t>
      </w:r>
      <w:r w:rsidRPr="0063002E">
        <w:rPr>
          <w:bCs/>
          <w:color w:val="000000"/>
          <w:sz w:val="28"/>
          <w:szCs w:val="28"/>
        </w:rPr>
        <w:t>р</w:t>
      </w:r>
      <w:r w:rsidR="007F6111" w:rsidRPr="0063002E">
        <w:rPr>
          <w:bCs/>
          <w:color w:val="000000"/>
          <w:sz w:val="28"/>
          <w:szCs w:val="28"/>
        </w:rPr>
        <w:t>а</w:t>
      </w:r>
      <w:r w:rsidRPr="0063002E">
        <w:rPr>
          <w:bCs/>
          <w:color w:val="000000"/>
          <w:sz w:val="28"/>
          <w:szCs w:val="28"/>
        </w:rPr>
        <w:t>ме</w:t>
      </w:r>
      <w:r w:rsidR="005F6024" w:rsidRPr="0063002E">
        <w:rPr>
          <w:b/>
          <w:bCs/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ветровой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нагрузки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(ветер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bCs/>
          <w:color w:val="000000"/>
          <w:sz w:val="28"/>
          <w:szCs w:val="28"/>
        </w:rPr>
        <w:t>слева)</w:t>
      </w:r>
    </w:p>
    <w:p w:rsidR="000C0462" w:rsidRPr="0063002E" w:rsidRDefault="000C0462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0C0462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</w:rPr>
        <w:pict>
          <v:shape id="_x0000_i1082" type="#_x0000_t75" style="width:339pt;height:120pt" filled="t">
            <v:fill color2="black"/>
            <v:imagedata r:id="rId67" o:title=""/>
          </v:shape>
        </w:pict>
      </w:r>
    </w:p>
    <w:p w:rsidR="000C0462" w:rsidRPr="0063002E" w:rsidRDefault="000C0462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63002E">
        <w:rPr>
          <w:color w:val="000000"/>
          <w:sz w:val="28"/>
          <w:szCs w:val="26"/>
        </w:rPr>
        <w:t>Эпюры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усилий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в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раме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от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ветровой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нагрузки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(ветер</w:t>
      </w:r>
      <w:r w:rsidR="005F6024" w:rsidRPr="0063002E">
        <w:rPr>
          <w:color w:val="000000"/>
          <w:sz w:val="28"/>
          <w:szCs w:val="26"/>
        </w:rPr>
        <w:t xml:space="preserve"> </w:t>
      </w:r>
      <w:r w:rsidRPr="0063002E">
        <w:rPr>
          <w:color w:val="000000"/>
          <w:sz w:val="28"/>
          <w:szCs w:val="26"/>
        </w:rPr>
        <w:t>справа)</w:t>
      </w:r>
    </w:p>
    <w:p w:rsidR="000C0462" w:rsidRPr="0063002E" w:rsidRDefault="000C0462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правой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ветре</w:t>
      </w:r>
      <w:r w:rsidR="005F6024" w:rsidRPr="0063002E">
        <w:rPr>
          <w:b/>
          <w:color w:val="000000"/>
          <w:sz w:val="28"/>
          <w:u w:val="single"/>
        </w:rPr>
        <w:t xml:space="preserve"> </w:t>
      </w:r>
      <w:r w:rsidR="00471273" w:rsidRPr="0063002E">
        <w:rPr>
          <w:b/>
          <w:color w:val="000000"/>
          <w:sz w:val="28"/>
          <w:u w:val="single"/>
        </w:rPr>
        <w:t>сле</w:t>
      </w:r>
      <w:r w:rsidRPr="0063002E">
        <w:rPr>
          <w:b/>
          <w:color w:val="000000"/>
          <w:sz w:val="28"/>
          <w:u w:val="single"/>
        </w:rPr>
        <w:t>ва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Изгибающие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моменты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сечениях:</w: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3" type="#_x0000_t75" style="position:absolute;left:0;text-align:left;margin-left:30.75pt;margin-top:7.3pt;width:114.7pt;height:38.2pt;z-index:-251664384;mso-wrap-distance-left:9.05pt;mso-wrap-distance-right:9.05pt" wrapcoords="-141 0 -141 21171 21599 21171 21599 0 -141 0" filled="t">
            <v:fill color2="black"/>
            <v:imagedata r:id="rId68" o:title=""/>
            <w10:wrap type="tight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3A0E35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·</w:t>
      </w:r>
      <w:r w:rsidR="008366F8" w:rsidRPr="0063002E">
        <w:rPr>
          <w:color w:val="000000"/>
          <w:sz w:val="28"/>
        </w:rPr>
        <w:t>1</w:t>
      </w:r>
      <w:r w:rsidR="003A0E35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8366F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+(</w:t>
      </w:r>
      <w:r w:rsidR="008366F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</w:t>
      </w:r>
      <w:r w:rsidR="003A0E35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·</w:t>
      </w:r>
      <w:r w:rsidR="008366F8" w:rsidRPr="0063002E">
        <w:rPr>
          <w:color w:val="000000"/>
          <w:sz w:val="28"/>
        </w:rPr>
        <w:t>1</w:t>
      </w:r>
      <w:r w:rsidR="003A0E35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8366F8" w:rsidRPr="0063002E">
        <w:rPr>
          <w:color w:val="000000"/>
          <w:sz w:val="28"/>
        </w:rPr>
        <w:t>2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</w:t>
      </w:r>
      <w:r w:rsidR="008366F8" w:rsidRPr="0063002E">
        <w:rPr>
          <w:color w:val="000000"/>
          <w:sz w:val="28"/>
        </w:rPr>
        <w:t>2</w:t>
      </w:r>
      <w:r w:rsidR="003A0E35" w:rsidRPr="0063002E">
        <w:rPr>
          <w:color w:val="000000"/>
          <w:sz w:val="28"/>
        </w:rPr>
        <w:t>86</w:t>
      </w:r>
      <w:r w:rsidRPr="0063002E">
        <w:rPr>
          <w:color w:val="000000"/>
          <w:sz w:val="28"/>
        </w:rPr>
        <w:t>кН·м</w: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26.6pt;margin-top:4.9pt;width:176.2pt;height:38.2pt;z-index:-251665408;mso-wrap-distance-left:9.05pt;mso-wrap-distance-right:9.05pt" wrapcoords="-92 0 -92 21172 21595 21172 21595 0 -92 0" filled="t">
            <v:fill color2="black"/>
            <v:imagedata r:id="rId69" o:title=""/>
            <w10:wrap type="tight"/>
          </v:shape>
        </w:pic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5" type="#_x0000_t75" style="position:absolute;left:0;text-align:left;margin-left:361.85pt;margin-top:18.95pt;width:41.95pt;height:26.95pt;z-index:-251663360;mso-wrap-distance-left:9.05pt;mso-wrap-distance-right:9.05pt" wrapcoords="-451 0 -451 20806 21600 20806 21600 0 -451 0" filled="t">
            <v:fill color2="black"/>
            <v:imagedata r:id="rId70" o:title=""/>
            <w10:wrap type="tight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</w:t>
      </w:r>
      <w:r w:rsidR="003A0E35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+(</w:t>
      </w:r>
      <w:r w:rsidR="008366F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</w:t>
      </w:r>
      <w:r w:rsidR="007F6111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</w:t>
      </w:r>
      <w:r w:rsidR="007F6111" w:rsidRPr="0063002E">
        <w:rPr>
          <w:color w:val="000000"/>
          <w:sz w:val="28"/>
        </w:rPr>
        <w:t>67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br w:type="page"/>
      </w:r>
      <w:r w:rsidR="00CE5C61"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</w:p>
    <w:p w:rsidR="008366F8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точке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  <w:lang w:val="en-US"/>
        </w:rPr>
        <w:t>w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заделке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(1-1)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i/>
          <w:iCs/>
          <w:color w:val="000000"/>
          <w:sz w:val="28"/>
          <w:lang w:val="en-US"/>
        </w:rPr>
        <w:t>l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(1-1)</w:t>
      </w:r>
      <w:r w:rsidRPr="0063002E">
        <w:rPr>
          <w:color w:val="000000"/>
          <w:sz w:val="28"/>
        </w:rPr>
        <w:t>=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+</w:t>
      </w:r>
      <w:r w:rsidR="008366F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</w:t>
      </w:r>
      <w:r w:rsidR="007F6111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·</w:t>
      </w:r>
      <w:r w:rsidR="008366F8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iCs/>
          <w:color w:val="000000"/>
          <w:sz w:val="28"/>
        </w:rPr>
        <w:t>,</w:t>
      </w:r>
      <w:r w:rsidR="008366F8" w:rsidRPr="0063002E">
        <w:rPr>
          <w:iCs/>
          <w:color w:val="000000"/>
          <w:sz w:val="28"/>
        </w:rPr>
        <w:t>2</w:t>
      </w:r>
      <w:r w:rsidRPr="0063002E">
        <w:rPr>
          <w:iCs/>
          <w:color w:val="000000"/>
          <w:sz w:val="28"/>
        </w:rPr>
        <w:t>=</w:t>
      </w:r>
      <w:r w:rsidR="007F6111" w:rsidRPr="0063002E">
        <w:rPr>
          <w:iCs/>
          <w:color w:val="000000"/>
          <w:sz w:val="28"/>
        </w:rPr>
        <w:t>38,98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кН</w: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</w:rPr>
      </w:pPr>
      <w:r>
        <w:rPr>
          <w:color w:val="000000"/>
          <w:sz w:val="28"/>
        </w:rPr>
        <w:pict>
          <v:shape id="_x0000_i1083" type="#_x0000_t75" style="width:159.75pt;height:149.25pt">
            <v:imagedata r:id="rId71" o:title=""/>
          </v:shape>
        </w:pict>
      </w:r>
      <w:r w:rsidR="005F6024" w:rsidRPr="0063002E">
        <w:rPr>
          <w:color w:val="000000"/>
          <w:sz w:val="28"/>
        </w:rPr>
        <w:t xml:space="preserve"> </w:t>
      </w:r>
      <w:r>
        <w:rPr>
          <w:color w:val="000000"/>
          <w:sz w:val="28"/>
        </w:rPr>
        <w:pict>
          <v:shape id="_x0000_i1084" type="#_x0000_t75" style="width:159.75pt;height:149.25pt">
            <v:imagedata r:id="rId72" o:title="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63002E">
        <w:rPr>
          <w:i/>
          <w:color w:val="000000"/>
          <w:sz w:val="28"/>
          <w:szCs w:val="28"/>
        </w:rPr>
        <w:t>Эпюры</w:t>
      </w:r>
      <w:r w:rsidR="005F6024" w:rsidRPr="0063002E">
        <w:rPr>
          <w:i/>
          <w:color w:val="000000"/>
          <w:sz w:val="28"/>
          <w:szCs w:val="28"/>
        </w:rPr>
        <w:t xml:space="preserve"> </w:t>
      </w:r>
      <w:r w:rsidRPr="0063002E">
        <w:rPr>
          <w:bCs/>
          <w:i/>
          <w:color w:val="000000"/>
          <w:sz w:val="28"/>
          <w:szCs w:val="28"/>
        </w:rPr>
        <w:t>усилий</w:t>
      </w:r>
      <w:r w:rsidR="005F6024" w:rsidRPr="0063002E">
        <w:rPr>
          <w:bCs/>
          <w:i/>
          <w:color w:val="000000"/>
          <w:sz w:val="28"/>
          <w:szCs w:val="28"/>
        </w:rPr>
        <w:t xml:space="preserve"> </w:t>
      </w:r>
      <w:r w:rsidRPr="0063002E">
        <w:rPr>
          <w:bCs/>
          <w:i/>
          <w:color w:val="000000"/>
          <w:sz w:val="28"/>
          <w:szCs w:val="28"/>
        </w:rPr>
        <w:t>в</w:t>
      </w:r>
      <w:r w:rsidR="005F6024" w:rsidRPr="0063002E">
        <w:rPr>
          <w:bCs/>
          <w:i/>
          <w:color w:val="000000"/>
          <w:sz w:val="28"/>
          <w:szCs w:val="28"/>
        </w:rPr>
        <w:t xml:space="preserve"> </w:t>
      </w:r>
      <w:r w:rsidRPr="0063002E">
        <w:rPr>
          <w:bCs/>
          <w:i/>
          <w:color w:val="000000"/>
          <w:sz w:val="28"/>
          <w:szCs w:val="28"/>
        </w:rPr>
        <w:t>р</w:t>
      </w:r>
      <w:r w:rsidR="007F6111" w:rsidRPr="0063002E">
        <w:rPr>
          <w:bCs/>
          <w:i/>
          <w:color w:val="000000"/>
          <w:sz w:val="28"/>
          <w:szCs w:val="28"/>
        </w:rPr>
        <w:t>а</w:t>
      </w:r>
      <w:r w:rsidRPr="0063002E">
        <w:rPr>
          <w:bCs/>
          <w:i/>
          <w:color w:val="000000"/>
          <w:sz w:val="28"/>
          <w:szCs w:val="28"/>
        </w:rPr>
        <w:t>ме</w:t>
      </w:r>
      <w:r w:rsidR="005F6024" w:rsidRPr="0063002E">
        <w:rPr>
          <w:bCs/>
          <w:i/>
          <w:color w:val="000000"/>
          <w:sz w:val="28"/>
          <w:szCs w:val="28"/>
        </w:rPr>
        <w:t xml:space="preserve"> </w:t>
      </w:r>
      <w:r w:rsidRPr="0063002E">
        <w:rPr>
          <w:i/>
          <w:color w:val="000000"/>
          <w:sz w:val="28"/>
          <w:szCs w:val="28"/>
        </w:rPr>
        <w:t>от</w:t>
      </w:r>
      <w:r w:rsidR="005F6024" w:rsidRPr="0063002E">
        <w:rPr>
          <w:i/>
          <w:color w:val="000000"/>
          <w:sz w:val="28"/>
          <w:szCs w:val="28"/>
        </w:rPr>
        <w:t xml:space="preserve"> </w:t>
      </w:r>
      <w:r w:rsidRPr="0063002E">
        <w:rPr>
          <w:i/>
          <w:color w:val="000000"/>
          <w:sz w:val="28"/>
          <w:szCs w:val="28"/>
        </w:rPr>
        <w:t>ветровой</w:t>
      </w:r>
      <w:r w:rsidR="005F6024" w:rsidRPr="0063002E">
        <w:rPr>
          <w:i/>
          <w:color w:val="000000"/>
          <w:sz w:val="28"/>
          <w:szCs w:val="28"/>
        </w:rPr>
        <w:t xml:space="preserve"> </w:t>
      </w:r>
      <w:r w:rsidRPr="0063002E">
        <w:rPr>
          <w:i/>
          <w:color w:val="000000"/>
          <w:sz w:val="28"/>
          <w:szCs w:val="28"/>
        </w:rPr>
        <w:t>нагрузки</w:t>
      </w:r>
      <w:r w:rsidR="005F6024" w:rsidRPr="0063002E">
        <w:rPr>
          <w:i/>
          <w:color w:val="000000"/>
          <w:sz w:val="28"/>
          <w:szCs w:val="28"/>
        </w:rPr>
        <w:t xml:space="preserve"> </w:t>
      </w:r>
      <w:r w:rsidRPr="0063002E">
        <w:rPr>
          <w:i/>
          <w:color w:val="000000"/>
          <w:sz w:val="28"/>
          <w:szCs w:val="28"/>
        </w:rPr>
        <w:t>(ветер</w:t>
      </w:r>
      <w:r w:rsidR="005F6024" w:rsidRPr="0063002E">
        <w:rPr>
          <w:i/>
          <w:color w:val="000000"/>
          <w:sz w:val="28"/>
          <w:szCs w:val="28"/>
        </w:rPr>
        <w:t xml:space="preserve"> </w:t>
      </w:r>
      <w:r w:rsidRPr="0063002E">
        <w:rPr>
          <w:bCs/>
          <w:i/>
          <w:color w:val="000000"/>
          <w:sz w:val="28"/>
          <w:szCs w:val="28"/>
        </w:rPr>
        <w:t>слева)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i/>
          <w:iCs/>
          <w:color w:val="000000"/>
          <w:sz w:val="28"/>
          <w:szCs w:val="28"/>
        </w:rPr>
        <w:t>При</w:t>
      </w:r>
      <w:r w:rsidR="005F6024" w:rsidRPr="0063002E">
        <w:rPr>
          <w:i/>
          <w:iCs/>
          <w:color w:val="000000"/>
          <w:sz w:val="28"/>
          <w:szCs w:val="28"/>
        </w:rPr>
        <w:t xml:space="preserve"> </w:t>
      </w:r>
      <w:r w:rsidRPr="0063002E">
        <w:rPr>
          <w:i/>
          <w:iCs/>
          <w:color w:val="000000"/>
          <w:sz w:val="28"/>
          <w:szCs w:val="28"/>
        </w:rPr>
        <w:t>ветре</w:t>
      </w:r>
      <w:r w:rsidR="005F6024" w:rsidRPr="0063002E">
        <w:rPr>
          <w:i/>
          <w:iCs/>
          <w:color w:val="000000"/>
          <w:sz w:val="28"/>
          <w:szCs w:val="28"/>
        </w:rPr>
        <w:t xml:space="preserve"> </w:t>
      </w:r>
      <w:r w:rsidRPr="0063002E">
        <w:rPr>
          <w:i/>
          <w:iCs/>
          <w:color w:val="000000"/>
          <w:sz w:val="28"/>
          <w:szCs w:val="28"/>
        </w:rPr>
        <w:t>справа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как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меняются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местами,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этом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изменяется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знак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поперечной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Q</w:t>
      </w:r>
      <w:r w:rsidRPr="0063002E">
        <w:rPr>
          <w:color w:val="000000"/>
          <w:sz w:val="28"/>
          <w:szCs w:val="28"/>
        </w:rPr>
        <w:t>.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Таким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образом: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левой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ветре</w:t>
      </w:r>
      <w:r w:rsidR="005F6024" w:rsidRPr="0063002E">
        <w:rPr>
          <w:b/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справа: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Изгибающие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моменты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сечениях:</w: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30.75pt;margin-top:7.3pt;width:114.7pt;height:38.2pt;z-index:-251661312;mso-wrap-distance-left:9.05pt;mso-wrap-distance-right:9.05pt" wrapcoords="-141 0 -141 21171 21599 21171 21599 0 -141 0" filled="t">
            <v:fill color2="black"/>
            <v:imagedata r:id="rId68" o:title=""/>
            <w10:wrap type="tight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1-1</w:t>
      </w:r>
      <w:r w:rsidR="007A6DA4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·</w:t>
      </w:r>
      <w:r w:rsidR="007A6DA4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7A6DA4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+(</w:t>
      </w:r>
      <w:r w:rsidR="007A6DA4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</w:t>
      </w:r>
      <w:r w:rsidR="007F6111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·</w:t>
      </w:r>
      <w:r w:rsidR="007A6DA4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5B5F38" w:rsidRPr="0063002E">
        <w:rPr>
          <w:color w:val="000000"/>
          <w:sz w:val="28"/>
        </w:rPr>
        <w:t>2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</w:t>
      </w:r>
      <w:r w:rsidR="005B5F38" w:rsidRPr="0063002E">
        <w:rPr>
          <w:color w:val="000000"/>
          <w:sz w:val="28"/>
        </w:rPr>
        <w:t>2</w:t>
      </w:r>
      <w:r w:rsidR="007F6111" w:rsidRPr="0063002E">
        <w:rPr>
          <w:color w:val="000000"/>
          <w:sz w:val="28"/>
        </w:rPr>
        <w:t>86</w:t>
      </w:r>
      <w:r w:rsidRPr="0063002E">
        <w:rPr>
          <w:color w:val="000000"/>
          <w:sz w:val="28"/>
        </w:rPr>
        <w:t>кН·м</w:t>
      </w:r>
    </w:p>
    <w:p w:rsidR="00CE5C61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7" type="#_x0000_t75" style="position:absolute;left:0;text-align:left;margin-left:26.6pt;margin-top:4.9pt;width:176.2pt;height:38.2pt;z-index:-251662336;mso-wrap-distance-left:9.05pt;mso-wrap-distance-right:9.05pt" wrapcoords="-92 0 -92 21172 21595 21172 21595 0 -92 0" filled="t">
            <v:fill color2="black"/>
            <v:imagedata r:id="rId69" o:title=""/>
            <w10:wrap type="tight"/>
          </v:shape>
        </w:pic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3-3</w:t>
      </w:r>
      <w:r w:rsidR="005B5F38" w:rsidRPr="0063002E">
        <w:rPr>
          <w:color w:val="000000"/>
          <w:sz w:val="28"/>
        </w:rPr>
        <w:t>=</w:t>
      </w:r>
      <w:r w:rsidR="007F6111" w:rsidRPr="0063002E">
        <w:rPr>
          <w:color w:val="000000"/>
          <w:sz w:val="28"/>
        </w:rPr>
        <w:t>12,1</w:t>
      </w:r>
      <w:r w:rsidR="005B5F38"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="005B5F38" w:rsidRPr="0063002E">
        <w:rPr>
          <w:color w:val="000000"/>
          <w:sz w:val="28"/>
        </w:rPr>
        <w:t>+(2,</w:t>
      </w:r>
      <w:r w:rsidR="007F6111" w:rsidRPr="0063002E">
        <w:rPr>
          <w:color w:val="000000"/>
          <w:sz w:val="28"/>
        </w:rPr>
        <w:t>4</w:t>
      </w:r>
      <w:r w:rsidR="005B5F38"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</w:t>
      </w:r>
      <w:r w:rsidR="007F6111" w:rsidRPr="0063002E">
        <w:rPr>
          <w:color w:val="000000"/>
          <w:sz w:val="28"/>
        </w:rPr>
        <w:t>67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8" type="#_x0000_t75" style="position:absolute;left:0;text-align:left;margin-left:150.35pt;margin-top:9.3pt;width:41.95pt;height:26.95pt;z-index:-251660288;mso-wrap-distance-left:9.05pt;mso-wrap-distance-right:9.05pt" wrapcoords="-451 0 -451 20806 21600 20806 21600 0 -451 0" filled="t">
            <v:fill color2="black"/>
            <v:imagedata r:id="rId70" o:title=""/>
            <w10:wrap type="tight"/>
          </v:shape>
        </w:pict>
      </w:r>
      <w:r w:rsidR="00CE5C61"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сила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CE5C61" w:rsidRPr="0063002E">
        <w:rPr>
          <w:color w:val="000000"/>
          <w:sz w:val="28"/>
          <w:szCs w:val="28"/>
        </w:rPr>
        <w:t>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точке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=-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  <w:lang w:val="en-US"/>
        </w:rPr>
        <w:t>w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=-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кН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заделке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(1-1)</w:t>
      </w:r>
      <w:r w:rsidRPr="0063002E">
        <w:rPr>
          <w:color w:val="000000"/>
          <w:sz w:val="28"/>
        </w:rPr>
        <w:t>=-(</w:t>
      </w:r>
      <w:r w:rsidRPr="0063002E">
        <w:rPr>
          <w:color w:val="000000"/>
          <w:sz w:val="28"/>
          <w:lang w:val="en-US"/>
        </w:rPr>
        <w:t>X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</w:t>
      </w: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i/>
          <w:iCs/>
          <w:color w:val="000000"/>
          <w:sz w:val="28"/>
          <w:lang w:val="en-US"/>
        </w:rPr>
        <w:t>l</w:t>
      </w:r>
      <w:r w:rsidRPr="0063002E">
        <w:rPr>
          <w:i/>
          <w:iCs/>
          <w:color w:val="000000"/>
          <w:sz w:val="28"/>
        </w:rPr>
        <w:t>)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</w:rPr>
      </w:pPr>
      <w:r w:rsidRPr="0063002E">
        <w:rPr>
          <w:color w:val="000000"/>
          <w:sz w:val="28"/>
          <w:lang w:val="en-US"/>
        </w:rPr>
        <w:t>Q</w:t>
      </w:r>
      <w:r w:rsidRPr="0063002E">
        <w:rPr>
          <w:color w:val="000000"/>
          <w:sz w:val="28"/>
          <w:szCs w:val="28"/>
          <w:lang w:val="en-US"/>
        </w:rPr>
        <w:sym w:font="Symbol" w:char="F0A2"/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(1-1)</w:t>
      </w:r>
      <w:r w:rsidRPr="0063002E">
        <w:rPr>
          <w:color w:val="000000"/>
          <w:sz w:val="28"/>
        </w:rPr>
        <w:t>=-(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+</w:t>
      </w:r>
      <w:r w:rsidR="005B5F38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</w:t>
      </w:r>
      <w:r w:rsidR="007F6111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·</w:t>
      </w:r>
      <w:r w:rsidR="005B5F38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iCs/>
          <w:color w:val="000000"/>
          <w:sz w:val="28"/>
        </w:rPr>
        <w:t>,</w:t>
      </w:r>
      <w:r w:rsidR="005B5F38" w:rsidRPr="0063002E">
        <w:rPr>
          <w:iCs/>
          <w:color w:val="000000"/>
          <w:sz w:val="28"/>
        </w:rPr>
        <w:t>2</w:t>
      </w:r>
      <w:r w:rsidRPr="0063002E">
        <w:rPr>
          <w:iCs/>
          <w:color w:val="000000"/>
          <w:sz w:val="28"/>
        </w:rPr>
        <w:t>)=-</w:t>
      </w:r>
      <w:r w:rsidR="005B5F38" w:rsidRPr="0063002E">
        <w:rPr>
          <w:iCs/>
          <w:color w:val="000000"/>
          <w:sz w:val="28"/>
        </w:rPr>
        <w:t>3</w:t>
      </w:r>
      <w:r w:rsidR="007F6111" w:rsidRPr="0063002E">
        <w:rPr>
          <w:iCs/>
          <w:color w:val="000000"/>
          <w:sz w:val="28"/>
        </w:rPr>
        <w:t>9</w:t>
      </w:r>
      <w:r w:rsidR="005F6024" w:rsidRPr="0063002E">
        <w:rPr>
          <w:iCs/>
          <w:color w:val="000000"/>
          <w:sz w:val="28"/>
        </w:rPr>
        <w:t xml:space="preserve"> </w:t>
      </w:r>
      <w:r w:rsidRPr="0063002E">
        <w:rPr>
          <w:iCs/>
          <w:color w:val="000000"/>
          <w:sz w:val="28"/>
        </w:rPr>
        <w:t>кН</w:t>
      </w:r>
    </w:p>
    <w:p w:rsidR="00FB2C3A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Усилия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правой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при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ветре</w:t>
      </w:r>
      <w:r w:rsidR="005F6024" w:rsidRPr="0063002E">
        <w:rPr>
          <w:b/>
          <w:color w:val="000000"/>
          <w:sz w:val="28"/>
          <w:u w:val="single"/>
        </w:rPr>
        <w:t xml:space="preserve"> </w:t>
      </w:r>
      <w:r w:rsidRPr="0063002E">
        <w:rPr>
          <w:b/>
          <w:color w:val="000000"/>
          <w:sz w:val="28"/>
          <w:u w:val="single"/>
        </w:rPr>
        <w:t>справа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Изгибающие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левой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стойки: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5" type="#_x0000_t75" style="width:157.5pt;height:38.25pt" filled="t">
            <v:fill color2="black"/>
            <v:imagedata r:id="rId62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1-1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</w:t>
      </w:r>
      <w:r w:rsidR="007F6111" w:rsidRPr="0063002E">
        <w:rPr>
          <w:color w:val="000000"/>
          <w:sz w:val="28"/>
        </w:rPr>
        <w:t>12,1</w:t>
      </w:r>
      <w:r w:rsidR="007A6DA4" w:rsidRPr="0063002E">
        <w:rPr>
          <w:color w:val="000000"/>
          <w:sz w:val="28"/>
        </w:rPr>
        <w:t>-17</w:t>
      </w:r>
      <w:r w:rsidRPr="0063002E">
        <w:rPr>
          <w:color w:val="000000"/>
          <w:sz w:val="28"/>
        </w:rPr>
        <w:t>,</w:t>
      </w:r>
      <w:r w:rsidR="007F6111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="007A6DA4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7A6DA4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-(</w:t>
      </w:r>
      <w:r w:rsidR="007F6111" w:rsidRPr="0063002E">
        <w:rPr>
          <w:color w:val="000000"/>
          <w:sz w:val="28"/>
        </w:rPr>
        <w:t>3,2</w:t>
      </w:r>
      <w:r w:rsidRPr="0063002E">
        <w:rPr>
          <w:color w:val="000000"/>
          <w:sz w:val="28"/>
        </w:rPr>
        <w:t>·</w:t>
      </w:r>
      <w:r w:rsidR="007A6DA4" w:rsidRPr="0063002E">
        <w:rPr>
          <w:color w:val="000000"/>
          <w:sz w:val="28"/>
        </w:rPr>
        <w:t>1</w:t>
      </w:r>
      <w:r w:rsidR="007F6111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,</w:t>
      </w:r>
      <w:r w:rsidR="007A6DA4" w:rsidRPr="0063002E">
        <w:rPr>
          <w:color w:val="000000"/>
          <w:sz w:val="28"/>
        </w:rPr>
        <w:t>2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/2)=-</w:t>
      </w:r>
      <w:r w:rsidR="007F6111" w:rsidRPr="0063002E">
        <w:rPr>
          <w:color w:val="000000"/>
          <w:sz w:val="28"/>
        </w:rPr>
        <w:t>261,2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CE5C61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6" type="#_x0000_t75" style="width:3in;height:38.25pt" filled="t">
            <v:fill color2="black"/>
            <v:imagedata r:id="rId63" o:title=""/>
          </v:shape>
        </w:pic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2-2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bscript"/>
        </w:rPr>
        <w:t>3-3</w:t>
      </w:r>
      <w:r w:rsidRPr="0063002E">
        <w:rPr>
          <w:color w:val="000000"/>
          <w:sz w:val="28"/>
        </w:rPr>
        <w:t>=(</w:t>
      </w:r>
      <w:r w:rsidR="007F6111" w:rsidRPr="0063002E">
        <w:rPr>
          <w:color w:val="000000"/>
          <w:sz w:val="28"/>
        </w:rPr>
        <w:t>12,1</w:t>
      </w:r>
      <w:r w:rsidRPr="0063002E">
        <w:rPr>
          <w:color w:val="000000"/>
          <w:sz w:val="28"/>
        </w:rPr>
        <w:t>-</w:t>
      </w:r>
      <w:r w:rsidR="007A6DA4" w:rsidRPr="0063002E">
        <w:rPr>
          <w:color w:val="000000"/>
          <w:sz w:val="28"/>
        </w:rPr>
        <w:t>17,</w:t>
      </w:r>
      <w:r w:rsidR="007F6111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-(</w:t>
      </w:r>
      <w:r w:rsidR="007F6111" w:rsidRPr="0063002E">
        <w:rPr>
          <w:color w:val="000000"/>
          <w:sz w:val="28"/>
        </w:rPr>
        <w:t>3,2</w:t>
      </w:r>
      <w:r w:rsidRPr="0063002E">
        <w:rPr>
          <w:color w:val="000000"/>
          <w:sz w:val="28"/>
        </w:rPr>
        <w:t>·</w:t>
      </w:r>
      <w:r w:rsidR="007F6111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EC2081" w:rsidRPr="0063002E">
        <w:rPr>
          <w:color w:val="000000"/>
          <w:sz w:val="28"/>
        </w:rPr>
        <w:t>46,7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Нормальная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  <w:r w:rsidRPr="0063002E">
        <w:rPr>
          <w:color w:val="000000"/>
          <w:sz w:val="28"/>
          <w:szCs w:val="28"/>
          <w:lang w:val="en-US"/>
        </w:rPr>
        <w:t>N</w:t>
      </w:r>
      <w:r w:rsidRPr="0063002E">
        <w:rPr>
          <w:color w:val="000000"/>
          <w:sz w:val="28"/>
          <w:szCs w:val="16"/>
          <w:lang w:val="en-US"/>
        </w:rPr>
        <w:t>w</w:t>
      </w:r>
      <w:r w:rsidRPr="0063002E">
        <w:rPr>
          <w:color w:val="000000"/>
          <w:sz w:val="28"/>
          <w:szCs w:val="28"/>
        </w:rPr>
        <w:t>=0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сила: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-в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верхней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точке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Q</w:t>
      </w:r>
      <w:r w:rsidRPr="0063002E">
        <w:rPr>
          <w:color w:val="000000"/>
          <w:sz w:val="28"/>
          <w:szCs w:val="28"/>
          <w:vertAlign w:val="subscript"/>
          <w:lang w:val="en-US"/>
        </w:rPr>
        <w:t>w</w:t>
      </w:r>
      <w:r w:rsidRPr="0063002E">
        <w:rPr>
          <w:color w:val="000000"/>
          <w:sz w:val="28"/>
          <w:szCs w:val="28"/>
        </w:rPr>
        <w:t>=</w:t>
      </w:r>
      <w:r w:rsidR="00EC2081" w:rsidRPr="0063002E">
        <w:rPr>
          <w:color w:val="000000"/>
          <w:sz w:val="28"/>
          <w:szCs w:val="28"/>
        </w:rPr>
        <w:t>12,1</w:t>
      </w:r>
      <w:r w:rsidRPr="0063002E">
        <w:rPr>
          <w:color w:val="000000"/>
          <w:sz w:val="28"/>
          <w:szCs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-в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заделке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</w:p>
    <w:p w:rsidR="00CE5C61" w:rsidRPr="0063002E" w:rsidRDefault="00CE5C61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Q</w:t>
      </w:r>
      <w:r w:rsidRPr="0063002E">
        <w:rPr>
          <w:color w:val="000000"/>
          <w:sz w:val="28"/>
          <w:szCs w:val="28"/>
          <w:vertAlign w:val="subscript"/>
          <w:lang w:val="en-US"/>
        </w:rPr>
        <w:t>w</w:t>
      </w:r>
      <w:r w:rsidRPr="0063002E">
        <w:rPr>
          <w:color w:val="000000"/>
          <w:sz w:val="28"/>
          <w:szCs w:val="28"/>
          <w:vertAlign w:val="subscript"/>
        </w:rPr>
        <w:t>(1-1)</w:t>
      </w:r>
      <w:r w:rsidR="005F6024" w:rsidRPr="0063002E">
        <w:rPr>
          <w:color w:val="000000"/>
          <w:sz w:val="28"/>
          <w:szCs w:val="28"/>
          <w:vertAlign w:val="subscript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EC2081" w:rsidRPr="0063002E">
        <w:rPr>
          <w:color w:val="000000"/>
          <w:sz w:val="28"/>
          <w:szCs w:val="28"/>
        </w:rPr>
        <w:t>12,1</w:t>
      </w:r>
      <w:r w:rsidRPr="0063002E">
        <w:rPr>
          <w:color w:val="000000"/>
          <w:sz w:val="28"/>
          <w:szCs w:val="28"/>
        </w:rPr>
        <w:t>+</w:t>
      </w:r>
      <w:r w:rsidR="00EC2081" w:rsidRPr="0063002E">
        <w:rPr>
          <w:color w:val="000000"/>
          <w:sz w:val="28"/>
          <w:szCs w:val="28"/>
        </w:rPr>
        <w:t>2,4</w:t>
      </w:r>
      <w:r w:rsidRPr="0063002E">
        <w:rPr>
          <w:color w:val="000000"/>
          <w:sz w:val="28"/>
          <w:szCs w:val="28"/>
        </w:rPr>
        <w:t>*</w:t>
      </w:r>
      <w:r w:rsidR="00FB2C3A" w:rsidRPr="0063002E">
        <w:rPr>
          <w:color w:val="000000"/>
          <w:sz w:val="28"/>
          <w:szCs w:val="28"/>
        </w:rPr>
        <w:t>1</w:t>
      </w:r>
      <w:r w:rsidR="00EC2081" w:rsidRPr="0063002E">
        <w:rPr>
          <w:color w:val="000000"/>
          <w:sz w:val="28"/>
          <w:szCs w:val="28"/>
        </w:rPr>
        <w:t>1</w:t>
      </w:r>
      <w:r w:rsidRPr="0063002E">
        <w:rPr>
          <w:color w:val="000000"/>
          <w:sz w:val="28"/>
          <w:szCs w:val="28"/>
        </w:rPr>
        <w:t>,</w:t>
      </w:r>
      <w:r w:rsidR="00FB2C3A" w:rsidRPr="0063002E">
        <w:rPr>
          <w:color w:val="000000"/>
          <w:sz w:val="28"/>
          <w:szCs w:val="28"/>
        </w:rPr>
        <w:t>2</w:t>
      </w:r>
      <w:r w:rsidRPr="0063002E">
        <w:rPr>
          <w:color w:val="000000"/>
          <w:sz w:val="28"/>
          <w:szCs w:val="28"/>
        </w:rPr>
        <w:t>=</w:t>
      </w:r>
      <w:r w:rsidR="00EC2081" w:rsidRPr="0063002E">
        <w:rPr>
          <w:color w:val="000000"/>
          <w:sz w:val="28"/>
          <w:szCs w:val="28"/>
        </w:rPr>
        <w:t>39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</w:t>
      </w:r>
    </w:p>
    <w:p w:rsidR="00CE5C61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FB2C3A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Полученные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результаты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заносим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сводную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таблицу.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  <w:sectPr w:rsidR="00627493" w:rsidRPr="0063002E" w:rsidSect="005F602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B2C3A" w:rsidRPr="0063002E" w:rsidRDefault="00CE5C61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Сводная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таблица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усилий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левой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стойке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рамы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5941"/>
        <w:gridCol w:w="2176"/>
        <w:gridCol w:w="715"/>
        <w:gridCol w:w="733"/>
        <w:gridCol w:w="666"/>
        <w:gridCol w:w="633"/>
        <w:gridCol w:w="733"/>
        <w:gridCol w:w="666"/>
        <w:gridCol w:w="635"/>
        <w:gridCol w:w="666"/>
      </w:tblGrid>
      <w:tr w:rsidR="00827F46" w:rsidRPr="0063002E">
        <w:trPr>
          <w:cantSplit/>
          <w:trHeight w:val="281"/>
        </w:trPr>
        <w:tc>
          <w:tcPr>
            <w:tcW w:w="0" w:type="auto"/>
            <w:vMerge w:val="restart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Ном.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загр.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Вид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загружения</w:t>
            </w:r>
          </w:p>
        </w:tc>
        <w:tc>
          <w:tcPr>
            <w:tcW w:w="0" w:type="auto"/>
            <w:vMerge w:val="restart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Схемы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рамы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и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эпюр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М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position w:val="-6"/>
                <w:sz w:val="20"/>
                <w:szCs w:val="20"/>
              </w:rPr>
              <w:pict>
                <v:shape id="_x0000_i1087" type="#_x0000_t75" style="width:60.75pt;height:37.5pt">
                  <v:imagedata r:id="rId73" o:title=""/>
                </v:shape>
              </w:pic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Коэф.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соче-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таний</w:t>
            </w:r>
          </w:p>
        </w:tc>
        <w:tc>
          <w:tcPr>
            <w:tcW w:w="0" w:type="auto"/>
            <w:gridSpan w:val="7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Часть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стойки</w:t>
            </w:r>
          </w:p>
        </w:tc>
      </w:tr>
      <w:tr w:rsidR="003E7333" w:rsidRPr="0063002E">
        <w:trPr>
          <w:cantSplit/>
          <w:trHeight w:val="282"/>
        </w:trPr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нижняя</w:t>
            </w:r>
          </w:p>
        </w:tc>
        <w:tc>
          <w:tcPr>
            <w:tcW w:w="0" w:type="auto"/>
            <w:gridSpan w:val="2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верхняя</w:t>
            </w:r>
          </w:p>
        </w:tc>
      </w:tr>
      <w:tr w:rsidR="00827F46" w:rsidRPr="0063002E">
        <w:trPr>
          <w:cantSplit/>
          <w:trHeight w:val="350"/>
        </w:trPr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7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Сечения</w:t>
            </w:r>
          </w:p>
        </w:tc>
      </w:tr>
      <w:tr w:rsidR="00827F46" w:rsidRPr="0063002E">
        <w:trPr>
          <w:cantSplit/>
          <w:trHeight w:val="350"/>
        </w:trPr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1-1</w:t>
            </w:r>
          </w:p>
        </w:tc>
        <w:tc>
          <w:tcPr>
            <w:tcW w:w="0" w:type="auto"/>
            <w:gridSpan w:val="2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2-2</w:t>
            </w:r>
          </w:p>
        </w:tc>
        <w:tc>
          <w:tcPr>
            <w:tcW w:w="0" w:type="auto"/>
            <w:gridSpan w:val="2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3-3</w:t>
            </w:r>
          </w:p>
        </w:tc>
      </w:tr>
      <w:tr w:rsidR="00827F46" w:rsidRPr="0063002E">
        <w:trPr>
          <w:cantSplit/>
          <w:trHeight w:val="350"/>
        </w:trPr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М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кН·м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N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Q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М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кН·м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N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М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кН·м</w: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  <w:lang w:val="en-US"/>
              </w:rPr>
              <w:t>N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кН</w:t>
            </w: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Постоянная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нагрузка,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собственный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вес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ригеля</w:t>
            </w: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88" type="#_x0000_t75" style="width:48.75pt;height:38.25pt">
                  <v:imagedata r:id="rId74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0" w:type="auto"/>
          </w:tcPr>
          <w:p w:rsidR="00CE5C61" w:rsidRPr="0063002E" w:rsidRDefault="0019404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471273" w:rsidRPr="0063002E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0" w:type="auto"/>
          </w:tcPr>
          <w:p w:rsidR="00CE5C61" w:rsidRPr="0063002E" w:rsidRDefault="0047127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286,6</w:t>
            </w:r>
          </w:p>
        </w:tc>
        <w:tc>
          <w:tcPr>
            <w:tcW w:w="0" w:type="auto"/>
          </w:tcPr>
          <w:p w:rsidR="00CE5C61" w:rsidRPr="0063002E" w:rsidRDefault="0047127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5,98</w:t>
            </w:r>
          </w:p>
        </w:tc>
        <w:tc>
          <w:tcPr>
            <w:tcW w:w="0" w:type="auto"/>
          </w:tcPr>
          <w:p w:rsidR="00CE5C61" w:rsidRPr="0063002E" w:rsidRDefault="0047127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47,9</w:t>
            </w:r>
          </w:p>
        </w:tc>
        <w:tc>
          <w:tcPr>
            <w:tcW w:w="0" w:type="auto"/>
          </w:tcPr>
          <w:p w:rsidR="00CE5C61" w:rsidRPr="0063002E" w:rsidRDefault="0047127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286,6</w:t>
            </w:r>
          </w:p>
        </w:tc>
        <w:tc>
          <w:tcPr>
            <w:tcW w:w="0" w:type="auto"/>
          </w:tcPr>
          <w:p w:rsidR="00CE5C61" w:rsidRPr="0063002E" w:rsidRDefault="00194042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</w:t>
            </w:r>
            <w:r w:rsidR="00471273" w:rsidRPr="0063002E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0" w:type="auto"/>
          </w:tcPr>
          <w:p w:rsidR="00CE5C61" w:rsidRPr="0063002E" w:rsidRDefault="00471273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286,6</w:t>
            </w: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Снеговая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нагрузка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89" type="#_x0000_t75" style="width:48.75pt;height:38.25pt">
                  <v:imagedata r:id="rId75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F80849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-0,9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51,6</w:t>
            </w: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51,6</w:t>
            </w: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-4,3</w:t>
            </w: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51,6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Крановые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моменты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(тележка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слева)</w:t>
            </w: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0" type="#_x0000_t75" style="width:48.75pt;height:47.25pt">
                  <v:imagedata r:id="rId76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-139,2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717,4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-19,6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-280,9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F80849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717,4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77,8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717,4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Крановые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моменты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(тележка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справа)</w:t>
            </w: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1" type="#_x0000_t75" style="width:48.75pt;height:47.25pt">
                  <v:imagedata r:id="rId77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107,7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223,7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19,6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-34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223,7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77,8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223,7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Поперечное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торможение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кранов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(сила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приложена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левой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стойке)</w:t>
            </w: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2" type="#_x0000_t75" style="width:48.75pt;height:47.25pt">
                  <v:imagedata r:id="rId78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</w:t>
            </w:r>
          </w:p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124,7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±4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</w:t>
            </w:r>
          </w:p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16,3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Поперечное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торможение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кранов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(сила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приложена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к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правой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стойке)</w:t>
            </w: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3" type="#_x0000_t75" style="width:48.75pt;height:47.25pt">
                  <v:imagedata r:id="rId79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</w:t>
            </w:r>
            <w:r w:rsidR="00B436FA" w:rsidRPr="0063002E">
              <w:rPr>
                <w:color w:val="000000"/>
                <w:sz w:val="20"/>
                <w:szCs w:val="20"/>
              </w:rPr>
              <w:t>45</w:t>
            </w:r>
            <w:r w:rsidRPr="0063002E">
              <w:rPr>
                <w:color w:val="000000"/>
                <w:sz w:val="20"/>
                <w:szCs w:val="20"/>
              </w:rPr>
              <w:t>,</w:t>
            </w:r>
            <w:r w:rsidR="00B436FA" w:rsidRPr="0063002E">
              <w:rPr>
                <w:color w:val="000000"/>
                <w:sz w:val="20"/>
                <w:szCs w:val="20"/>
              </w:rPr>
              <w:t>9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±4,1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±</w:t>
            </w:r>
          </w:p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16,3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Ветровая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нагрузка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(ветер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слева)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4" type="#_x0000_t75" style="width:48.75pt;height:47.25pt">
                  <v:imagedata r:id="rId80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-2,61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41</w:t>
            </w:r>
            <w:r w:rsidR="00CE5C61" w:rsidRPr="0063002E">
              <w:rPr>
                <w:color w:val="000000"/>
                <w:sz w:val="20"/>
                <w:szCs w:val="20"/>
              </w:rPr>
              <w:t>,</w:t>
            </w:r>
            <w:r w:rsidRPr="0063002E">
              <w:rPr>
                <w:color w:val="000000"/>
                <w:sz w:val="20"/>
                <w:szCs w:val="20"/>
              </w:rPr>
              <w:t>2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-46,7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F46" w:rsidRPr="0063002E"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Ветровая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нагрузка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(ветер</w:t>
            </w:r>
            <w:r w:rsidR="005F6024" w:rsidRPr="0063002E">
              <w:rPr>
                <w:color w:val="000000"/>
                <w:sz w:val="20"/>
                <w:szCs w:val="20"/>
              </w:rPr>
              <w:t xml:space="preserve"> </w:t>
            </w:r>
            <w:r w:rsidRPr="0063002E">
              <w:rPr>
                <w:color w:val="000000"/>
                <w:sz w:val="20"/>
                <w:szCs w:val="20"/>
              </w:rPr>
              <w:t>справа)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E5C61" w:rsidRPr="0063002E" w:rsidRDefault="00E34D2C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95" type="#_x0000_t75" style="width:48.75pt;height:47.25pt">
                  <v:imagedata r:id="rId81" o:title=""/>
                </v:shape>
              </w:pict>
            </w: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1,0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261,2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39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B436FA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002E">
              <w:rPr>
                <w:color w:val="000000"/>
                <w:sz w:val="20"/>
                <w:szCs w:val="20"/>
              </w:rPr>
              <w:t>-46,7</w:t>
            </w: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E5C61" w:rsidRPr="0063002E" w:rsidRDefault="00CE5C61" w:rsidP="0062749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  <w:sectPr w:rsidR="00627493" w:rsidRPr="0063002E" w:rsidSect="0062749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4DC4" w:rsidRPr="0063002E" w:rsidRDefault="00036BFE" w:rsidP="00627493">
      <w:pPr>
        <w:spacing w:line="360" w:lineRule="auto"/>
        <w:ind w:firstLine="709"/>
        <w:jc w:val="both"/>
        <w:rPr>
          <w:b/>
          <w:iCs/>
          <w:caps/>
          <w:color w:val="000000"/>
          <w:sz w:val="28"/>
        </w:rPr>
      </w:pPr>
      <w:r w:rsidRPr="0063002E">
        <w:rPr>
          <w:b/>
          <w:iCs/>
          <w:caps/>
          <w:color w:val="000000"/>
          <w:sz w:val="28"/>
        </w:rPr>
        <w:t>6</w:t>
      </w:r>
      <w:r w:rsidR="00154DC4" w:rsidRPr="0063002E">
        <w:rPr>
          <w:b/>
          <w:iCs/>
          <w:caps/>
          <w:color w:val="000000"/>
          <w:sz w:val="28"/>
        </w:rPr>
        <w:t>.Р</w:t>
      </w:r>
      <w:r w:rsidR="00627493" w:rsidRPr="0063002E">
        <w:rPr>
          <w:b/>
          <w:iCs/>
          <w:color w:val="000000"/>
          <w:sz w:val="28"/>
        </w:rPr>
        <w:t>асчет</w:t>
      </w:r>
      <w:r w:rsidR="005F6024" w:rsidRPr="0063002E">
        <w:rPr>
          <w:b/>
          <w:iCs/>
          <w:caps/>
          <w:color w:val="000000"/>
          <w:sz w:val="28"/>
        </w:rPr>
        <w:t xml:space="preserve"> </w:t>
      </w:r>
      <w:r w:rsidR="00627493" w:rsidRPr="0063002E">
        <w:rPr>
          <w:b/>
          <w:iCs/>
          <w:color w:val="000000"/>
          <w:sz w:val="28"/>
        </w:rPr>
        <w:t>колонны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szCs w:val="16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расчетных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усилий.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усилия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(сечение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3-3)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нижней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(1-1)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таблице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="000F5D96" w:rsidRPr="0063002E">
        <w:rPr>
          <w:color w:val="000000"/>
          <w:sz w:val="28"/>
        </w:rPr>
        <w:t>392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="000F5D96" w:rsidRPr="0063002E">
        <w:rPr>
          <w:color w:val="000000"/>
          <w:sz w:val="28"/>
        </w:rPr>
        <w:t>1279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bscript"/>
        </w:rPr>
        <w:t>3</w:t>
      </w:r>
      <w:r w:rsidRPr="0063002E">
        <w:rPr>
          <w:color w:val="000000"/>
          <w:sz w:val="28"/>
        </w:rPr>
        <w:t>=</w:t>
      </w:r>
      <w:r w:rsidR="000F5D96" w:rsidRPr="0063002E">
        <w:rPr>
          <w:color w:val="000000"/>
          <w:sz w:val="28"/>
        </w:rPr>
        <w:t>128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3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0F5D96" w:rsidRPr="0063002E">
        <w:rPr>
          <w:color w:val="000000"/>
          <w:sz w:val="28"/>
        </w:rPr>
        <w:t>1279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Определение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расчетных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длин.</w:t>
      </w:r>
    </w:p>
    <w:p w:rsidR="00154DC4" w:rsidRPr="0063002E" w:rsidRDefault="00154DC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l</w:t>
      </w:r>
      <w:r w:rsidRPr="0063002E">
        <w:rPr>
          <w:color w:val="000000"/>
          <w:sz w:val="28"/>
          <w:szCs w:val="28"/>
          <w:vertAlign w:val="subscript"/>
        </w:rPr>
        <w:t>1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=7</w:t>
      </w:r>
      <w:r w:rsidR="000F5D96" w:rsidRPr="0063002E">
        <w:rPr>
          <w:color w:val="000000"/>
          <w:sz w:val="28"/>
          <w:szCs w:val="28"/>
        </w:rPr>
        <w:t>23</w:t>
      </w:r>
      <w:r w:rsidRPr="0063002E">
        <w:rPr>
          <w:color w:val="000000"/>
          <w:sz w:val="28"/>
          <w:szCs w:val="28"/>
        </w:rPr>
        <w:t>0мм–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колонны;</w:t>
      </w:r>
    </w:p>
    <w:p w:rsidR="00154DC4" w:rsidRPr="0063002E" w:rsidRDefault="00154DC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l</w:t>
      </w:r>
      <w:r w:rsidRPr="0063002E">
        <w:rPr>
          <w:color w:val="000000"/>
          <w:sz w:val="28"/>
          <w:szCs w:val="28"/>
          <w:vertAlign w:val="subscript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0F5D96" w:rsidRPr="0063002E">
        <w:rPr>
          <w:color w:val="000000"/>
          <w:sz w:val="28"/>
          <w:szCs w:val="28"/>
        </w:rPr>
        <w:t>3970</w:t>
      </w:r>
      <w:r w:rsidRPr="0063002E">
        <w:rPr>
          <w:color w:val="000000"/>
          <w:sz w:val="28"/>
          <w:szCs w:val="28"/>
        </w:rPr>
        <w:t>мм–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μ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=3·</w:t>
      </w:r>
      <w:r w:rsidR="000F5D96" w:rsidRPr="0063002E">
        <w:rPr>
          <w:color w:val="000000"/>
          <w:sz w:val="28"/>
        </w:rPr>
        <w:t>3,97</w:t>
      </w:r>
      <w:r w:rsidRPr="0063002E">
        <w:rPr>
          <w:color w:val="000000"/>
          <w:sz w:val="28"/>
        </w:rPr>
        <w:t>=</w:t>
      </w:r>
      <w:r w:rsidR="000F5D96" w:rsidRPr="0063002E">
        <w:rPr>
          <w:color w:val="000000"/>
          <w:sz w:val="28"/>
        </w:rPr>
        <w:t>11,9</w:t>
      </w:r>
      <w:r w:rsidRPr="0063002E">
        <w:rPr>
          <w:color w:val="000000"/>
          <w:sz w:val="28"/>
        </w:rPr>
        <w:t>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μ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=2,5·</w:t>
      </w:r>
      <w:r w:rsidR="000F5D96" w:rsidRPr="0063002E">
        <w:rPr>
          <w:color w:val="000000"/>
          <w:sz w:val="28"/>
        </w:rPr>
        <w:t>7,23</w:t>
      </w:r>
      <w:r w:rsidRPr="0063002E">
        <w:rPr>
          <w:color w:val="000000"/>
          <w:sz w:val="28"/>
        </w:rPr>
        <w:t>=1</w:t>
      </w:r>
      <w:r w:rsidR="000F5D96" w:rsidRPr="0063002E">
        <w:rPr>
          <w:color w:val="000000"/>
          <w:sz w:val="28"/>
        </w:rPr>
        <w:t>8,1</w:t>
      </w:r>
      <w:r w:rsidRPr="0063002E">
        <w:rPr>
          <w:color w:val="000000"/>
          <w:sz w:val="28"/>
        </w:rPr>
        <w:t>м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Расчетные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  <w:vertAlign w:val="subscript"/>
          <w:lang w:val="en-US"/>
        </w:rPr>
        <w:t>2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  <w:lang w:val="en-US"/>
        </w:rPr>
        <w:t>=l</w:t>
      </w:r>
      <w:r w:rsidRPr="0063002E">
        <w:rPr>
          <w:color w:val="000000"/>
          <w:sz w:val="28"/>
          <w:vertAlign w:val="subscript"/>
          <w:lang w:val="en-US"/>
        </w:rPr>
        <w:t>2</w:t>
      </w:r>
      <w:r w:rsidRPr="0063002E">
        <w:rPr>
          <w:color w:val="000000"/>
          <w:sz w:val="28"/>
          <w:lang w:val="en-US"/>
        </w:rPr>
        <w:t>-h</w:t>
      </w:r>
      <w:r w:rsidRPr="0063002E">
        <w:rPr>
          <w:color w:val="000000"/>
          <w:sz w:val="28"/>
          <w:vertAlign w:val="subscript"/>
          <w:lang w:val="en-US"/>
        </w:rPr>
        <w:t>g</w:t>
      </w:r>
      <w:r w:rsidRPr="0063002E">
        <w:rPr>
          <w:color w:val="000000"/>
          <w:sz w:val="28"/>
          <w:lang w:val="en-US"/>
        </w:rPr>
        <w:t>=</w:t>
      </w:r>
      <w:r w:rsidR="000F5D96" w:rsidRPr="0063002E">
        <w:rPr>
          <w:color w:val="000000"/>
          <w:sz w:val="28"/>
          <w:lang w:val="en-US"/>
        </w:rPr>
        <w:t>3,97</w:t>
      </w:r>
      <w:r w:rsidRPr="0063002E">
        <w:rPr>
          <w:color w:val="000000"/>
          <w:sz w:val="28"/>
          <w:lang w:val="en-US"/>
        </w:rPr>
        <w:t>-0,</w:t>
      </w:r>
      <w:r w:rsidR="000F5D96" w:rsidRPr="0063002E">
        <w:rPr>
          <w:color w:val="000000"/>
          <w:sz w:val="28"/>
          <w:lang w:val="en-US"/>
        </w:rPr>
        <w:t>6</w:t>
      </w:r>
      <w:r w:rsidRPr="0063002E">
        <w:rPr>
          <w:color w:val="000000"/>
          <w:sz w:val="28"/>
          <w:lang w:val="en-US"/>
        </w:rPr>
        <w:t>=</w:t>
      </w:r>
      <w:r w:rsidR="000F5D96" w:rsidRPr="0063002E">
        <w:rPr>
          <w:color w:val="000000"/>
          <w:sz w:val="28"/>
          <w:lang w:val="en-US"/>
        </w:rPr>
        <w:t>3,37</w:t>
      </w:r>
      <w:r w:rsidRPr="0063002E">
        <w:rPr>
          <w:color w:val="000000"/>
          <w:sz w:val="28"/>
        </w:rPr>
        <w:t>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y1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  <w:lang w:val="en-US"/>
        </w:rPr>
        <w:t>=l</w:t>
      </w:r>
      <w:r w:rsidRPr="0063002E">
        <w:rPr>
          <w:color w:val="000000"/>
          <w:sz w:val="28"/>
          <w:vertAlign w:val="subscript"/>
          <w:lang w:val="en-US"/>
        </w:rPr>
        <w:t>1</w:t>
      </w:r>
      <w:r w:rsidRPr="0063002E">
        <w:rPr>
          <w:color w:val="000000"/>
          <w:sz w:val="28"/>
          <w:lang w:val="en-US"/>
        </w:rPr>
        <w:t>=7,</w:t>
      </w:r>
      <w:r w:rsidR="000F5D96" w:rsidRPr="0063002E">
        <w:rPr>
          <w:color w:val="000000"/>
          <w:sz w:val="28"/>
          <w:lang w:val="en-US"/>
        </w:rPr>
        <w:t>23</w:t>
      </w:r>
      <w:r w:rsidRPr="0063002E">
        <w:rPr>
          <w:color w:val="000000"/>
          <w:sz w:val="28"/>
        </w:rPr>
        <w:t>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szCs w:val="16"/>
          <w:lang w:val="en-US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Расчет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верхней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части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колонны.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Предварительный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подбор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сечения.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&gt;</w:t>
      </w:r>
      <w:r w:rsidRPr="0063002E">
        <w:rPr>
          <w:color w:val="000000"/>
          <w:sz w:val="28"/>
          <w:lang w:val="en-US"/>
        </w:rPr>
        <w:t>Nγ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(1,25+2,8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)/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N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=4</w:t>
      </w:r>
      <w:r w:rsidR="00800D40" w:rsidRPr="0063002E">
        <w:rPr>
          <w:color w:val="000000"/>
          <w:sz w:val="28"/>
        </w:rPr>
        <w:t>00</w:t>
      </w:r>
      <w:r w:rsidRPr="0063002E">
        <w:rPr>
          <w:color w:val="000000"/>
          <w:sz w:val="28"/>
        </w:rPr>
        <w:t>/</w:t>
      </w:r>
      <w:r w:rsidR="00800D40" w:rsidRPr="0063002E">
        <w:rPr>
          <w:color w:val="000000"/>
          <w:sz w:val="28"/>
        </w:rPr>
        <w:t>1300</w:t>
      </w:r>
      <w:r w:rsidRPr="0063002E">
        <w:rPr>
          <w:color w:val="000000"/>
          <w:sz w:val="28"/>
        </w:rPr>
        <w:t>=0,</w:t>
      </w:r>
      <w:r w:rsidR="00800D40" w:rsidRPr="0063002E">
        <w:rPr>
          <w:color w:val="000000"/>
          <w:sz w:val="28"/>
        </w:rPr>
        <w:t>31</w:t>
      </w:r>
      <w:r w:rsidRPr="0063002E">
        <w:rPr>
          <w:color w:val="000000"/>
          <w:sz w:val="28"/>
        </w:rPr>
        <w:t>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</w:t>
      </w:r>
      <w:r w:rsidRPr="0063002E">
        <w:rPr>
          <w:color w:val="000000"/>
          <w:sz w:val="28"/>
        </w:rPr>
        <w:t>&gt;</w:t>
      </w:r>
      <w:r w:rsidR="00800D40" w:rsidRPr="0063002E">
        <w:rPr>
          <w:color w:val="000000"/>
          <w:sz w:val="28"/>
        </w:rPr>
        <w:t>1300</w:t>
      </w:r>
      <w:r w:rsidRPr="0063002E">
        <w:rPr>
          <w:color w:val="000000"/>
          <w:sz w:val="28"/>
        </w:rPr>
        <w:t>·1(1,25+2,8·0,</w:t>
      </w:r>
      <w:r w:rsidR="00800D40" w:rsidRPr="0063002E">
        <w:rPr>
          <w:color w:val="000000"/>
          <w:sz w:val="28"/>
        </w:rPr>
        <w:t>31</w:t>
      </w:r>
      <w:r w:rsidRPr="0063002E">
        <w:rPr>
          <w:color w:val="000000"/>
          <w:sz w:val="28"/>
        </w:rPr>
        <w:t>/0,5)/3</w:t>
      </w:r>
      <w:r w:rsidR="00800D40" w:rsidRPr="0063002E">
        <w:rPr>
          <w:color w:val="000000"/>
          <w:sz w:val="28"/>
        </w:rPr>
        <w:t>3</w:t>
      </w:r>
      <w:r w:rsidRPr="0063002E">
        <w:rPr>
          <w:color w:val="000000"/>
          <w:sz w:val="28"/>
        </w:rPr>
        <w:t>·1=</w:t>
      </w:r>
      <w:r w:rsidR="00800D40" w:rsidRPr="0063002E">
        <w:rPr>
          <w:color w:val="000000"/>
          <w:sz w:val="28"/>
        </w:rPr>
        <w:t>118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627493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</w:rPr>
        <w:t>≥</w:t>
      </w:r>
      <w:r w:rsidR="005F6024" w:rsidRPr="0063002E">
        <w:rPr>
          <w:color w:val="000000"/>
          <w:sz w:val="28"/>
        </w:rPr>
        <w:t xml:space="preserve"> </w:t>
      </w:r>
      <w:r w:rsidR="00800D40" w:rsidRPr="0063002E">
        <w:rPr>
          <w:color w:val="000000"/>
          <w:sz w:val="28"/>
        </w:rPr>
        <w:t>118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154DC4" w:rsidRPr="0063002E" w:rsidRDefault="00627493" w:rsidP="00627493">
      <w:pPr>
        <w:spacing w:line="360" w:lineRule="auto"/>
        <w:ind w:firstLine="708"/>
        <w:jc w:val="both"/>
        <w:rPr>
          <w:color w:val="000000"/>
          <w:sz w:val="28"/>
        </w:rPr>
      </w:pPr>
      <w:r w:rsidRPr="0063002E">
        <w:rPr>
          <w:color w:val="000000"/>
          <w:sz w:val="28"/>
          <w:vertAlign w:val="superscript"/>
        </w:rPr>
        <w:br w:type="page"/>
      </w:r>
      <w:r w:rsidR="00154DC4" w:rsidRPr="0063002E">
        <w:rPr>
          <w:color w:val="000000"/>
          <w:sz w:val="28"/>
        </w:rPr>
        <w:t>Толщину</w:t>
      </w:r>
      <w:r w:rsidR="005F6024" w:rsidRPr="0063002E">
        <w:rPr>
          <w:color w:val="000000"/>
          <w:sz w:val="28"/>
        </w:rPr>
        <w:t xml:space="preserve"> </w:t>
      </w:r>
      <w:r w:rsidR="00154DC4" w:rsidRPr="0063002E">
        <w:rPr>
          <w:color w:val="000000"/>
          <w:sz w:val="28"/>
        </w:rPr>
        <w:t>стенки</w:t>
      </w:r>
      <w:r w:rsidR="005F6024" w:rsidRPr="0063002E">
        <w:rPr>
          <w:color w:val="000000"/>
          <w:sz w:val="28"/>
        </w:rPr>
        <w:t xml:space="preserve"> </w:t>
      </w:r>
      <w:r w:rsidR="00154DC4"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="00154DC4" w:rsidRPr="0063002E">
        <w:rPr>
          <w:color w:val="000000"/>
          <w:sz w:val="28"/>
          <w:lang w:val="en-US"/>
        </w:rPr>
        <w:t>t</w:t>
      </w:r>
      <w:r w:rsidR="00154DC4" w:rsidRPr="0063002E">
        <w:rPr>
          <w:color w:val="000000"/>
          <w:sz w:val="28"/>
          <w:vertAlign w:val="subscript"/>
          <w:lang w:val="en-US"/>
        </w:rPr>
        <w:t>w</w:t>
      </w:r>
      <w:r w:rsidR="00154DC4" w:rsidRPr="0063002E">
        <w:rPr>
          <w:color w:val="000000"/>
          <w:sz w:val="28"/>
        </w:rPr>
        <w:t>=</w:t>
      </w:r>
      <w:r w:rsidR="00800D40" w:rsidRPr="0063002E">
        <w:rPr>
          <w:color w:val="000000"/>
          <w:sz w:val="28"/>
        </w:rPr>
        <w:t>10</w:t>
      </w:r>
      <w:r w:rsidR="00154DC4" w:rsidRPr="0063002E">
        <w:rPr>
          <w:color w:val="000000"/>
          <w:sz w:val="28"/>
        </w:rPr>
        <w:t>мм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5"/>
        </w:rPr>
        <w:t>Площадь</w:t>
      </w:r>
      <w:r w:rsidR="005F6024" w:rsidRPr="0063002E">
        <w:rPr>
          <w:color w:val="000000"/>
          <w:sz w:val="28"/>
          <w:szCs w:val="25"/>
        </w:rPr>
        <w:t xml:space="preserve"> </w:t>
      </w:r>
      <w:r w:rsidRPr="0063002E">
        <w:rPr>
          <w:color w:val="000000"/>
          <w:sz w:val="28"/>
          <w:szCs w:val="25"/>
        </w:rPr>
        <w:t>поперечного</w:t>
      </w:r>
      <w:r w:rsidR="005F6024" w:rsidRPr="0063002E">
        <w:rPr>
          <w:color w:val="000000"/>
          <w:sz w:val="28"/>
          <w:szCs w:val="25"/>
        </w:rPr>
        <w:t xml:space="preserve"> </w:t>
      </w:r>
      <w:r w:rsidRPr="0063002E">
        <w:rPr>
          <w:color w:val="000000"/>
          <w:sz w:val="28"/>
          <w:szCs w:val="25"/>
        </w:rPr>
        <w:t>сечения</w:t>
      </w:r>
      <w:r w:rsidR="005F6024" w:rsidRPr="0063002E">
        <w:rPr>
          <w:color w:val="000000"/>
          <w:sz w:val="28"/>
          <w:szCs w:val="25"/>
        </w:rPr>
        <w:t xml:space="preserve"> </w:t>
      </w:r>
      <w:r w:rsidRPr="0063002E">
        <w:rPr>
          <w:color w:val="000000"/>
          <w:sz w:val="28"/>
          <w:szCs w:val="25"/>
        </w:rPr>
        <w:t>стенки</w:t>
      </w:r>
      <w:r w:rsidR="005F6024" w:rsidRPr="0063002E">
        <w:rPr>
          <w:color w:val="000000"/>
          <w:sz w:val="28"/>
          <w:szCs w:val="25"/>
        </w:rPr>
        <w:t xml:space="preserve"> </w:t>
      </w:r>
      <w:r w:rsidRPr="0063002E">
        <w:rPr>
          <w:color w:val="000000"/>
          <w:sz w:val="28"/>
          <w:szCs w:val="25"/>
          <w:lang w:val="en-US"/>
        </w:rPr>
        <w:t>A</w:t>
      </w:r>
      <w:r w:rsidRPr="0063002E">
        <w:rPr>
          <w:color w:val="000000"/>
          <w:sz w:val="28"/>
          <w:szCs w:val="25"/>
          <w:vertAlign w:val="subscript"/>
          <w:lang w:val="en-US"/>
        </w:rPr>
        <w:t>w</w:t>
      </w:r>
      <w:r w:rsidRPr="0063002E">
        <w:rPr>
          <w:color w:val="000000"/>
          <w:sz w:val="28"/>
          <w:szCs w:val="25"/>
        </w:rPr>
        <w:t>=</w:t>
      </w:r>
      <w:r w:rsidRPr="0063002E">
        <w:rPr>
          <w:color w:val="000000"/>
          <w:sz w:val="28"/>
          <w:szCs w:val="25"/>
          <w:lang w:val="en-US"/>
        </w:rPr>
        <w:t>t</w:t>
      </w:r>
      <w:r w:rsidRPr="0063002E">
        <w:rPr>
          <w:color w:val="000000"/>
          <w:sz w:val="28"/>
          <w:szCs w:val="25"/>
          <w:vertAlign w:val="subscript"/>
          <w:lang w:val="en-US"/>
        </w:rPr>
        <w:t>w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стенки: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-2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=500-2·</w:t>
      </w:r>
      <w:r w:rsidR="00800D40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0=4</w:t>
      </w:r>
      <w:r w:rsidR="00800D40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0мм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колонны: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=10…20мм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szCs w:val="25"/>
          <w:lang w:val="en-US"/>
        </w:rPr>
        <w:t>A</w:t>
      </w:r>
      <w:r w:rsidRPr="0063002E">
        <w:rPr>
          <w:color w:val="000000"/>
          <w:sz w:val="28"/>
          <w:szCs w:val="25"/>
          <w:vertAlign w:val="subscript"/>
          <w:lang w:val="en-US"/>
        </w:rPr>
        <w:t>w</w:t>
      </w:r>
      <w:r w:rsidRPr="0063002E">
        <w:rPr>
          <w:color w:val="000000"/>
          <w:sz w:val="28"/>
          <w:szCs w:val="25"/>
        </w:rPr>
        <w:t>=</w:t>
      </w:r>
      <w:r w:rsidRPr="0063002E">
        <w:rPr>
          <w:color w:val="000000"/>
          <w:sz w:val="28"/>
          <w:szCs w:val="25"/>
          <w:lang w:val="en-US"/>
        </w:rPr>
        <w:t>t</w:t>
      </w:r>
      <w:r w:rsidRPr="0063002E">
        <w:rPr>
          <w:color w:val="000000"/>
          <w:sz w:val="28"/>
          <w:szCs w:val="25"/>
          <w:vertAlign w:val="subscript"/>
          <w:lang w:val="en-US"/>
        </w:rPr>
        <w:t>w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800D40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·</w:t>
      </w:r>
      <w:r w:rsidR="00800D40" w:rsidRPr="0063002E">
        <w:rPr>
          <w:color w:val="000000"/>
          <w:sz w:val="28"/>
        </w:rPr>
        <w:t>46</w:t>
      </w:r>
      <w:r w:rsidRPr="0063002E">
        <w:rPr>
          <w:color w:val="000000"/>
          <w:sz w:val="28"/>
        </w:rPr>
        <w:t>=</w:t>
      </w:r>
      <w:r w:rsidR="00800D40" w:rsidRPr="0063002E">
        <w:rPr>
          <w:color w:val="000000"/>
          <w:sz w:val="28"/>
        </w:rPr>
        <w:t>46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конструктивным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требованиям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ширину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полки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180мм=18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  <w:lang w:val="en-GB"/>
        </w:rPr>
        <w:t>f</w:t>
      </w:r>
      <w:r w:rsidRPr="0063002E">
        <w:rPr>
          <w:color w:val="000000"/>
          <w:sz w:val="28"/>
        </w:rPr>
        <w:t>=2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=2·18·</w:t>
      </w:r>
      <w:r w:rsidR="00800D40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=</w:t>
      </w:r>
      <w:r w:rsidR="00800D40" w:rsidRPr="0063002E">
        <w:rPr>
          <w:color w:val="000000"/>
          <w:sz w:val="28"/>
        </w:rPr>
        <w:t>72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</w:p>
    <w:p w:rsidR="002523ED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6" type="#_x0000_t75" style="width:161.25pt;height:153.75pt">
            <v:imagedata r:id="rId82" o:title=""/>
          </v:shape>
        </w:pict>
      </w:r>
    </w:p>
    <w:p w:rsidR="00154DC4" w:rsidRPr="0063002E" w:rsidRDefault="00635B66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 xml:space="preserve">Рис. </w:t>
      </w:r>
      <w:r w:rsidR="00154DC4" w:rsidRPr="0063002E">
        <w:rPr>
          <w:color w:val="000000"/>
          <w:sz w:val="28"/>
          <w:u w:val="single"/>
        </w:rPr>
        <w:t>Вычисление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геометрических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характеристик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сечения</w:t>
      </w:r>
    </w:p>
    <w:p w:rsidR="002523ED" w:rsidRPr="0063002E" w:rsidRDefault="002523ED" w:rsidP="00627493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Фактическая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+2·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=4</w:t>
      </w:r>
      <w:r w:rsidR="00EC2323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·</w:t>
      </w:r>
      <w:r w:rsidR="00EC2323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+2·18·</w:t>
      </w:r>
      <w:r w:rsidR="00EC2323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,0=</w:t>
      </w:r>
      <w:r w:rsidR="00EC2323" w:rsidRPr="0063002E">
        <w:rPr>
          <w:color w:val="000000"/>
          <w:sz w:val="28"/>
        </w:rPr>
        <w:t>118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perscript"/>
        </w:rPr>
        <w:t>2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Моменты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4</w:t>
      </w:r>
      <w:r w:rsidRPr="0063002E">
        <w:rPr>
          <w:color w:val="000000"/>
          <w:sz w:val="28"/>
        </w:rPr>
        <w:t>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=2·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·/12=2·</w:t>
      </w:r>
      <w:r w:rsidR="00EC2323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,0·18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·/12=</w:t>
      </w:r>
      <w:r w:rsidR="00EC2323" w:rsidRPr="0063002E">
        <w:rPr>
          <w:color w:val="000000"/>
          <w:sz w:val="28"/>
        </w:rPr>
        <w:t>1944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4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/12+2·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·(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/2+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/2)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EC2323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·4</w:t>
      </w:r>
      <w:r w:rsidR="00EC2323" w:rsidRPr="0063002E">
        <w:rPr>
          <w:color w:val="000000"/>
          <w:sz w:val="28"/>
        </w:rPr>
        <w:t>6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/12+2·18·</w:t>
      </w:r>
      <w:r w:rsidR="00EC2323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,0·(</w:t>
      </w:r>
      <w:r w:rsidR="00EC2323" w:rsidRPr="0063002E">
        <w:rPr>
          <w:color w:val="000000"/>
          <w:sz w:val="28"/>
        </w:rPr>
        <w:t>50</w:t>
      </w:r>
      <w:r w:rsidRPr="0063002E">
        <w:rPr>
          <w:color w:val="000000"/>
          <w:sz w:val="28"/>
        </w:rPr>
        <w:t>/2+</w:t>
      </w:r>
      <w:r w:rsidR="00EC2323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,0/2)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56783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4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Момент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сопротивления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)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=2·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=2·</w:t>
      </w:r>
      <w:r w:rsidR="005F6024" w:rsidRPr="0063002E">
        <w:rPr>
          <w:color w:val="000000"/>
          <w:sz w:val="28"/>
        </w:rPr>
        <w:t xml:space="preserve"> </w:t>
      </w:r>
      <w:r w:rsidR="00EC2323" w:rsidRPr="0063002E">
        <w:rPr>
          <w:color w:val="000000"/>
          <w:sz w:val="28"/>
        </w:rPr>
        <w:t>56783</w:t>
      </w:r>
      <w:r w:rsidRPr="0063002E">
        <w:rPr>
          <w:color w:val="000000"/>
          <w:sz w:val="28"/>
        </w:rPr>
        <w:t>/50=</w:t>
      </w:r>
      <w:r w:rsidR="00EC2323" w:rsidRPr="0063002E">
        <w:rPr>
          <w:color w:val="000000"/>
          <w:sz w:val="28"/>
        </w:rPr>
        <w:t>2271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3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Ядровое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расстояние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W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2271</w:t>
      </w:r>
      <w:r w:rsidRPr="0063002E">
        <w:rPr>
          <w:color w:val="000000"/>
          <w:sz w:val="28"/>
        </w:rPr>
        <w:t>/</w:t>
      </w:r>
      <w:r w:rsidR="00EC2323" w:rsidRPr="0063002E">
        <w:rPr>
          <w:color w:val="000000"/>
          <w:sz w:val="28"/>
        </w:rPr>
        <w:t>118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19,3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Радиусы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(см)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=√</w:t>
      </w:r>
      <w:r w:rsidR="00EC2323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2</w:t>
      </w:r>
      <w:r w:rsidR="00EC2323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=√</w:t>
      </w:r>
      <w:r w:rsidR="00EC2323" w:rsidRPr="0063002E">
        <w:rPr>
          <w:color w:val="000000"/>
          <w:sz w:val="28"/>
        </w:rPr>
        <w:t>(56783</w:t>
      </w:r>
      <w:r w:rsidRPr="0063002E">
        <w:rPr>
          <w:color w:val="000000"/>
          <w:sz w:val="28"/>
        </w:rPr>
        <w:t>/</w:t>
      </w:r>
      <w:r w:rsidR="00EC2323" w:rsidRPr="0063002E">
        <w:rPr>
          <w:color w:val="000000"/>
          <w:sz w:val="28"/>
        </w:rPr>
        <w:t>118)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21,9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</w:rPr>
        <w:t>=√</w:t>
      </w:r>
      <w:r w:rsidR="00EC2323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2</w:t>
      </w:r>
      <w:r w:rsidR="00EC2323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=√</w:t>
      </w:r>
      <w:r w:rsidR="00EC2323" w:rsidRPr="0063002E">
        <w:rPr>
          <w:color w:val="000000"/>
          <w:sz w:val="28"/>
        </w:rPr>
        <w:t>(1944</w:t>
      </w:r>
      <w:r w:rsidRPr="0063002E">
        <w:rPr>
          <w:color w:val="000000"/>
          <w:sz w:val="28"/>
        </w:rPr>
        <w:t>/</w:t>
      </w:r>
      <w:r w:rsidR="00EC2323" w:rsidRPr="0063002E">
        <w:rPr>
          <w:color w:val="000000"/>
          <w:sz w:val="28"/>
        </w:rPr>
        <w:t>118)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4,1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м</w:t>
      </w:r>
    </w:p>
    <w:p w:rsidR="00E1219F" w:rsidRPr="0063002E" w:rsidRDefault="00E1219F" w:rsidP="00627493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E1219F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Проверка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устойчивости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верхней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части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плоскости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действия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изгибающего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момента.</w:t>
      </w:r>
    </w:p>
    <w:p w:rsidR="002523ED" w:rsidRPr="0063002E" w:rsidRDefault="002523ED" w:rsidP="00627493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Гибкость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1120</w:t>
      </w:r>
      <w:r w:rsidRPr="0063002E">
        <w:rPr>
          <w:color w:val="000000"/>
          <w:sz w:val="28"/>
        </w:rPr>
        <w:t>/</w:t>
      </w:r>
      <w:r w:rsidR="00EC2323" w:rsidRPr="0063002E">
        <w:rPr>
          <w:color w:val="000000"/>
          <w:sz w:val="28"/>
        </w:rPr>
        <w:t>21,9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51,1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Условная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гибкость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√</w:t>
      </w:r>
      <w:r w:rsidR="00EC2323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E</w:t>
      </w:r>
      <w:r w:rsidR="00EC2323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</w:t>
      </w:r>
      <w:r w:rsidR="00EC2323" w:rsidRPr="0063002E">
        <w:rPr>
          <w:color w:val="000000"/>
          <w:sz w:val="28"/>
        </w:rPr>
        <w:t>51,1</w:t>
      </w:r>
      <w:r w:rsidRPr="0063002E">
        <w:rPr>
          <w:color w:val="000000"/>
          <w:sz w:val="28"/>
        </w:rPr>
        <w:t>√</w:t>
      </w:r>
      <w:r w:rsidR="00EC2323" w:rsidRPr="0063002E">
        <w:rPr>
          <w:color w:val="000000"/>
          <w:sz w:val="28"/>
        </w:rPr>
        <w:t>(</w:t>
      </w:r>
      <w:r w:rsidR="007A289D" w:rsidRPr="0063002E">
        <w:rPr>
          <w:color w:val="000000"/>
          <w:sz w:val="28"/>
        </w:rPr>
        <w:t>33</w:t>
      </w:r>
      <w:r w:rsidRPr="0063002E">
        <w:rPr>
          <w:color w:val="000000"/>
          <w:sz w:val="28"/>
        </w:rPr>
        <w:t>/206</w:t>
      </w:r>
      <w:r w:rsidR="00EC2323" w:rsidRPr="0063002E">
        <w:rPr>
          <w:color w:val="000000"/>
          <w:sz w:val="28"/>
        </w:rPr>
        <w:t>00)</w:t>
      </w:r>
      <w:r w:rsidRPr="0063002E">
        <w:rPr>
          <w:color w:val="000000"/>
          <w:sz w:val="28"/>
        </w:rPr>
        <w:t>=</w:t>
      </w:r>
      <w:r w:rsidR="007A289D" w:rsidRPr="0063002E">
        <w:rPr>
          <w:color w:val="000000"/>
          <w:sz w:val="28"/>
        </w:rPr>
        <w:t>2,1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</w:t>
      </w:r>
      <w:r w:rsidR="007A289D" w:rsidRPr="0063002E">
        <w:rPr>
          <w:color w:val="000000"/>
          <w:sz w:val="28"/>
        </w:rPr>
        <w:t>птима</w:t>
      </w:r>
      <w:r w:rsidRPr="0063002E">
        <w:rPr>
          <w:color w:val="000000"/>
          <w:sz w:val="28"/>
        </w:rPr>
        <w:t>льный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эксцентриситет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e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7A289D" w:rsidRPr="0063002E">
        <w:rPr>
          <w:color w:val="000000"/>
          <w:sz w:val="28"/>
        </w:rPr>
        <w:t>31</w:t>
      </w:r>
      <w:r w:rsidRPr="0063002E">
        <w:rPr>
          <w:color w:val="000000"/>
          <w:sz w:val="28"/>
        </w:rPr>
        <w:t>/</w:t>
      </w:r>
      <w:r w:rsidR="007A289D" w:rsidRPr="0063002E">
        <w:rPr>
          <w:color w:val="000000"/>
          <w:sz w:val="28"/>
        </w:rPr>
        <w:t>19,3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7A289D" w:rsidRPr="0063002E">
        <w:rPr>
          <w:color w:val="000000"/>
          <w:sz w:val="28"/>
        </w:rPr>
        <w:t>1,61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осуществляется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</w:rPr>
        <w:t>е</w:t>
      </w:r>
      <w:r w:rsidRPr="0063002E">
        <w:rPr>
          <w:color w:val="000000"/>
          <w:sz w:val="28"/>
        </w:rPr>
        <w:t>·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</w:p>
    <w:p w:rsidR="00154DC4" w:rsidRPr="0063002E" w:rsidRDefault="007A289D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1300</w:t>
      </w:r>
      <w:r w:rsidR="00154DC4" w:rsidRPr="0063002E">
        <w:rPr>
          <w:color w:val="000000"/>
          <w:sz w:val="28"/>
        </w:rPr>
        <w:t>/0,</w:t>
      </w:r>
      <w:r w:rsidR="00E1219F" w:rsidRPr="0063002E">
        <w:rPr>
          <w:color w:val="000000"/>
          <w:sz w:val="28"/>
        </w:rPr>
        <w:t>435</w:t>
      </w:r>
      <w:r w:rsidR="00154DC4" w:rsidRPr="0063002E">
        <w:rPr>
          <w:color w:val="000000"/>
          <w:sz w:val="28"/>
        </w:rPr>
        <w:t>·</w:t>
      </w:r>
      <w:r w:rsidRPr="0063002E">
        <w:rPr>
          <w:color w:val="000000"/>
          <w:sz w:val="28"/>
        </w:rPr>
        <w:t>118</w:t>
      </w:r>
      <w:r w:rsidR="00154DC4"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</w:rPr>
        <w:t>33</w:t>
      </w:r>
      <w:r w:rsidR="00E1219F" w:rsidRPr="0063002E">
        <w:rPr>
          <w:color w:val="000000"/>
          <w:sz w:val="28"/>
        </w:rPr>
        <w:t>·1,0/1,0</w:t>
      </w:r>
    </w:p>
    <w:p w:rsidR="00E1219F" w:rsidRPr="0063002E" w:rsidRDefault="007A289D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25</w:t>
      </w:r>
      <w:r w:rsidR="00FC4206"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</w:rPr>
        <w:t>33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FC4206" w:rsidRPr="0063002E" w:rsidRDefault="00FC4206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Условие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выполняется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Проверка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устойчивости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верхней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части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колонны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из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плоскости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действия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изгибающего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момента.</w:t>
      </w:r>
    </w:p>
    <w:p w:rsidR="00154DC4" w:rsidRPr="0063002E" w:rsidRDefault="00154DC4" w:rsidP="00627493">
      <w:pPr>
        <w:pStyle w:val="21"/>
        <w:spacing w:line="360" w:lineRule="auto"/>
        <w:ind w:firstLine="709"/>
        <w:rPr>
          <w:color w:val="000000"/>
        </w:rPr>
      </w:pPr>
      <w:r w:rsidRPr="0063002E">
        <w:rPr>
          <w:color w:val="000000"/>
        </w:rPr>
        <w:t>Наибольшее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значение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изгибающего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момента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в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пределах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средней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трети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высоты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верхней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части</w:t>
      </w:r>
      <w:r w:rsidR="005F6024" w:rsidRPr="0063002E">
        <w:rPr>
          <w:color w:val="000000"/>
        </w:rPr>
        <w:t xml:space="preserve"> </w:t>
      </w:r>
      <w:r w:rsidRPr="0063002E">
        <w:rPr>
          <w:color w:val="000000"/>
        </w:rPr>
        <w:t>колонны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=2/3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изгибающий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момент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3-3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2523ED" w:rsidRPr="0063002E">
        <w:rPr>
          <w:color w:val="000000"/>
          <w:sz w:val="28"/>
        </w:rPr>
        <w:t>=</w:t>
      </w:r>
      <w:r w:rsidR="00391EEA" w:rsidRPr="0063002E">
        <w:rPr>
          <w:color w:val="000000"/>
          <w:sz w:val="28"/>
        </w:rPr>
        <w:t>85,3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кН·м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Относительный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эксцентриситет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perscript"/>
        </w:rPr>
        <w:t>´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N</w:t>
      </w:r>
      <w:r w:rsidR="00391EEA" w:rsidRPr="0063002E">
        <w:rPr>
          <w:color w:val="000000"/>
          <w:sz w:val="28"/>
        </w:rPr>
        <w:t>*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=</w:t>
      </w:r>
      <w:r w:rsidR="00391EEA" w:rsidRPr="0063002E">
        <w:rPr>
          <w:color w:val="000000"/>
          <w:sz w:val="28"/>
        </w:rPr>
        <w:t>85,3</w:t>
      </w:r>
      <w:r w:rsidRPr="0063002E">
        <w:rPr>
          <w:color w:val="000000"/>
          <w:sz w:val="28"/>
        </w:rPr>
        <w:t>/</w:t>
      </w:r>
      <w:r w:rsidR="00391EEA" w:rsidRPr="0063002E">
        <w:rPr>
          <w:color w:val="000000"/>
          <w:sz w:val="28"/>
        </w:rPr>
        <w:t>1300</w:t>
      </w:r>
      <w:r w:rsidRPr="0063002E">
        <w:rPr>
          <w:color w:val="000000"/>
          <w:sz w:val="28"/>
        </w:rPr>
        <w:t>·0,</w:t>
      </w:r>
      <w:r w:rsidR="00391EEA" w:rsidRPr="0063002E">
        <w:rPr>
          <w:color w:val="000000"/>
          <w:sz w:val="28"/>
        </w:rPr>
        <w:t>193</w:t>
      </w:r>
      <w:r w:rsidRPr="0063002E">
        <w:rPr>
          <w:color w:val="000000"/>
          <w:sz w:val="28"/>
        </w:rPr>
        <w:t>=0,</w:t>
      </w:r>
      <w:r w:rsidR="00391EEA" w:rsidRPr="0063002E">
        <w:rPr>
          <w:color w:val="000000"/>
          <w:sz w:val="28"/>
        </w:rPr>
        <w:t>34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Величина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вычисляется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с=β/(1+α·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</w:rPr>
        <w:t>)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с=1,0/(1+0,8·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</w:t>
      </w:r>
      <w:r w:rsidR="00391EEA" w:rsidRPr="0063002E">
        <w:rPr>
          <w:color w:val="000000"/>
          <w:sz w:val="28"/>
        </w:rPr>
        <w:t>34</w:t>
      </w:r>
      <w:r w:rsidRPr="0063002E">
        <w:rPr>
          <w:color w:val="000000"/>
          <w:sz w:val="28"/>
        </w:rPr>
        <w:t>)=0,</w:t>
      </w:r>
      <w:r w:rsidR="00391EEA" w:rsidRPr="0063002E">
        <w:rPr>
          <w:color w:val="000000"/>
          <w:sz w:val="28"/>
        </w:rPr>
        <w:t>79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Гибкость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верхней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части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колонны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у2</w:t>
      </w:r>
      <w:r w:rsidRPr="0063002E">
        <w:rPr>
          <w:color w:val="000000"/>
          <w:sz w:val="28"/>
          <w:vertAlign w:val="superscript"/>
          <w:lang w:val="en-US"/>
        </w:rPr>
        <w:t>ef</w:t>
      </w:r>
      <w:r w:rsidRPr="0063002E">
        <w:rPr>
          <w:color w:val="000000"/>
          <w:sz w:val="28"/>
        </w:rPr>
        <w:t>/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</w:rPr>
        <w:t>=</w:t>
      </w:r>
      <w:r w:rsidR="00391EEA" w:rsidRPr="0063002E">
        <w:rPr>
          <w:color w:val="000000"/>
          <w:sz w:val="28"/>
        </w:rPr>
        <w:t>337</w:t>
      </w:r>
      <w:r w:rsidRPr="0063002E">
        <w:rPr>
          <w:color w:val="000000"/>
          <w:sz w:val="28"/>
        </w:rPr>
        <w:t>/</w:t>
      </w:r>
      <w:r w:rsidR="00391EEA" w:rsidRPr="0063002E">
        <w:rPr>
          <w:color w:val="000000"/>
          <w:sz w:val="28"/>
        </w:rPr>
        <w:t>4,1</w:t>
      </w:r>
      <w:r w:rsidRPr="0063002E">
        <w:rPr>
          <w:color w:val="000000"/>
          <w:sz w:val="28"/>
        </w:rPr>
        <w:t>=</w:t>
      </w:r>
      <w:r w:rsidR="00391EEA" w:rsidRPr="0063002E">
        <w:rPr>
          <w:color w:val="000000"/>
          <w:sz w:val="28"/>
        </w:rPr>
        <w:t>82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Проверка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осуществляется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формуле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N/</w:t>
      </w:r>
      <w:r w:rsidRPr="0063002E">
        <w:rPr>
          <w:color w:val="000000"/>
          <w:sz w:val="28"/>
        </w:rPr>
        <w:t>с</w:t>
      </w:r>
      <w:r w:rsidRPr="0063002E">
        <w:rPr>
          <w:color w:val="000000"/>
          <w:sz w:val="28"/>
          <w:lang w:val="en-US"/>
        </w:rPr>
        <w:t>·φ</w:t>
      </w:r>
      <w:r w:rsidRPr="0063002E">
        <w:rPr>
          <w:color w:val="000000"/>
          <w:sz w:val="28"/>
          <w:vertAlign w:val="subscript"/>
        </w:rPr>
        <w:t>у</w:t>
      </w:r>
      <w:r w:rsidRPr="0063002E">
        <w:rPr>
          <w:color w:val="000000"/>
          <w:sz w:val="28"/>
          <w:lang w:val="en-US"/>
        </w:rPr>
        <w:t>·A</w:t>
      </w:r>
      <w:r w:rsidRPr="0063002E">
        <w:rPr>
          <w:color w:val="000000"/>
          <w:sz w:val="28"/>
          <w:vertAlign w:val="subscript"/>
          <w:lang w:val="en-US"/>
        </w:rPr>
        <w:t>2</w:t>
      </w:r>
      <w:r w:rsidRPr="0063002E">
        <w:rPr>
          <w:color w:val="000000"/>
          <w:sz w:val="28"/>
          <w:lang w:val="en-US"/>
        </w:rPr>
        <w:t>&lt;R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/γ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  <w:lang w:val="en-US"/>
        </w:rPr>
        <w:t>,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  <w:vertAlign w:val="subscript"/>
        </w:rPr>
        <w:t>у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</w:rPr>
        <w:t>–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относительно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Y</w:t>
      </w:r>
    </w:p>
    <w:p w:rsidR="002523ED" w:rsidRPr="0063002E" w:rsidRDefault="00391EEA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1300</w:t>
      </w:r>
      <w:r w:rsidR="00154DC4" w:rsidRPr="0063002E">
        <w:rPr>
          <w:color w:val="000000"/>
          <w:sz w:val="28"/>
        </w:rPr>
        <w:t>/0,</w:t>
      </w:r>
      <w:r w:rsidR="002523ED" w:rsidRPr="0063002E">
        <w:rPr>
          <w:color w:val="000000"/>
          <w:sz w:val="28"/>
        </w:rPr>
        <w:t>66</w:t>
      </w:r>
      <w:r w:rsidR="00154DC4" w:rsidRPr="0063002E">
        <w:rPr>
          <w:color w:val="000000"/>
          <w:sz w:val="28"/>
        </w:rPr>
        <w:t>·</w:t>
      </w:r>
      <w:r w:rsidRPr="0063002E">
        <w:rPr>
          <w:color w:val="000000"/>
          <w:sz w:val="28"/>
        </w:rPr>
        <w:t>118</w:t>
      </w:r>
      <w:r w:rsidR="00154DC4" w:rsidRPr="0063002E">
        <w:rPr>
          <w:color w:val="000000"/>
          <w:sz w:val="28"/>
        </w:rPr>
        <w:t>·0,7</w:t>
      </w:r>
      <w:r w:rsidRPr="0063002E">
        <w:rPr>
          <w:color w:val="000000"/>
          <w:sz w:val="28"/>
        </w:rPr>
        <w:t>9</w:t>
      </w:r>
      <w:r w:rsidR="00154DC4" w:rsidRPr="0063002E">
        <w:rPr>
          <w:color w:val="000000"/>
          <w:sz w:val="28"/>
        </w:rPr>
        <w:t>=</w:t>
      </w:r>
      <w:r w:rsidRPr="0063002E">
        <w:rPr>
          <w:color w:val="000000"/>
          <w:sz w:val="28"/>
        </w:rPr>
        <w:t>21,1</w:t>
      </w:r>
      <w:r w:rsidR="00154DC4"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</w:rPr>
        <w:t>33</w:t>
      </w:r>
      <w:r w:rsidR="002523ED" w:rsidRPr="0063002E">
        <w:rPr>
          <w:color w:val="000000"/>
          <w:sz w:val="28"/>
        </w:rPr>
        <w:t>·1,0/1,0</w:t>
      </w:r>
      <w:r w:rsidRPr="0063002E">
        <w:rPr>
          <w:color w:val="000000"/>
          <w:sz w:val="28"/>
        </w:rPr>
        <w:t>=33</w:t>
      </w:r>
    </w:p>
    <w:p w:rsidR="002523ED" w:rsidRPr="0063002E" w:rsidRDefault="00391EEA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21,1</w:t>
      </w:r>
      <w:r w:rsidR="002523ED" w:rsidRPr="0063002E">
        <w:rPr>
          <w:color w:val="000000"/>
          <w:sz w:val="28"/>
        </w:rPr>
        <w:t>&lt;</w:t>
      </w:r>
      <w:r w:rsidRPr="0063002E">
        <w:rPr>
          <w:color w:val="000000"/>
          <w:sz w:val="28"/>
        </w:rPr>
        <w:t>33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u w:val="single"/>
        </w:rPr>
        <w:t>Проверка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устойчивости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поясов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верхней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части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колонны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Отношение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расчетной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ширины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поясного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листа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его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толщине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превышать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двутаврового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величины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  <w:lang w:val="en-US"/>
        </w:rPr>
        <w:t>/t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  <w:lang w:val="en-US"/>
        </w:rPr>
        <w:t>=(0,36+0,1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</w:rPr>
        <w:t>λ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Pr="0063002E">
        <w:rPr>
          <w:color w:val="000000"/>
          <w:sz w:val="28"/>
          <w:lang w:val="en-US"/>
        </w:rPr>
        <w:t>)√</w:t>
      </w:r>
      <w:r w:rsidR="00BD0B9E" w:rsidRPr="0063002E">
        <w:rPr>
          <w:color w:val="000000"/>
          <w:sz w:val="28"/>
          <w:lang w:val="en-US"/>
        </w:rPr>
        <w:t>(</w:t>
      </w:r>
      <w:r w:rsidRPr="0063002E">
        <w:rPr>
          <w:color w:val="000000"/>
          <w:sz w:val="28"/>
          <w:lang w:val="en-US"/>
        </w:rPr>
        <w:t>E/R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="00BD0B9E" w:rsidRPr="0063002E">
        <w:rPr>
          <w:color w:val="000000"/>
          <w:sz w:val="28"/>
          <w:lang w:val="en-US"/>
        </w:rPr>
        <w:t>)</w:t>
      </w:r>
      <w:r w:rsidRPr="0063002E">
        <w:rPr>
          <w:color w:val="000000"/>
          <w:sz w:val="28"/>
          <w:lang w:val="en-US"/>
        </w:rPr>
        <w:t>=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(0,36+0,1·</w:t>
      </w:r>
      <w:r w:rsidR="00BD0B9E" w:rsidRPr="0063002E">
        <w:rPr>
          <w:color w:val="000000"/>
          <w:sz w:val="28"/>
          <w:lang w:val="en-US"/>
        </w:rPr>
        <w:t>2,1</w:t>
      </w:r>
      <w:r w:rsidRPr="0063002E">
        <w:rPr>
          <w:color w:val="000000"/>
          <w:sz w:val="28"/>
          <w:lang w:val="en-US"/>
        </w:rPr>
        <w:t>)√</w:t>
      </w:r>
      <w:r w:rsidR="00BD0B9E" w:rsidRPr="0063002E">
        <w:rPr>
          <w:color w:val="000000"/>
          <w:sz w:val="28"/>
          <w:lang w:val="en-US"/>
        </w:rPr>
        <w:t>(</w:t>
      </w:r>
      <w:r w:rsidRPr="0063002E">
        <w:rPr>
          <w:color w:val="000000"/>
          <w:sz w:val="28"/>
          <w:lang w:val="en-US"/>
        </w:rPr>
        <w:t>206</w:t>
      </w:r>
      <w:r w:rsidR="00BD0B9E" w:rsidRPr="0063002E">
        <w:rPr>
          <w:color w:val="000000"/>
          <w:sz w:val="28"/>
          <w:lang w:val="en-US"/>
        </w:rPr>
        <w:t>00</w:t>
      </w:r>
      <w:r w:rsidRPr="0063002E">
        <w:rPr>
          <w:color w:val="000000"/>
          <w:sz w:val="28"/>
          <w:lang w:val="en-US"/>
        </w:rPr>
        <w:t>/</w:t>
      </w:r>
      <w:r w:rsidR="00BD0B9E" w:rsidRPr="0063002E">
        <w:rPr>
          <w:color w:val="000000"/>
          <w:sz w:val="28"/>
          <w:lang w:val="en-US"/>
        </w:rPr>
        <w:t>33)</w:t>
      </w:r>
      <w:r w:rsidRPr="0063002E">
        <w:rPr>
          <w:color w:val="000000"/>
          <w:sz w:val="28"/>
          <w:lang w:val="en-US"/>
        </w:rPr>
        <w:t>=</w:t>
      </w:r>
      <w:r w:rsidR="002A16DE" w:rsidRPr="0063002E">
        <w:rPr>
          <w:color w:val="000000"/>
          <w:sz w:val="28"/>
          <w:lang w:val="en-US"/>
        </w:rPr>
        <w:t>1</w:t>
      </w:r>
      <w:r w:rsidR="00BD0B9E" w:rsidRPr="0063002E">
        <w:rPr>
          <w:color w:val="000000"/>
          <w:sz w:val="28"/>
          <w:lang w:val="en-US"/>
        </w:rPr>
        <w:t>4</w:t>
      </w:r>
    </w:p>
    <w:p w:rsidR="002A16DE" w:rsidRPr="0063002E" w:rsidRDefault="002A16DE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Ширина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свеса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ef</w:t>
      </w:r>
      <w:r w:rsidRPr="0063002E">
        <w:rPr>
          <w:color w:val="000000"/>
          <w:sz w:val="28"/>
        </w:rPr>
        <w:t>=(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)/2=(1</w:t>
      </w:r>
      <w:r w:rsidR="002A16DE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-</w:t>
      </w:r>
      <w:r w:rsidR="00BD0B9E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)/2=</w:t>
      </w:r>
      <w:r w:rsidR="002A16DE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,</w:t>
      </w:r>
      <w:r w:rsidR="00BD0B9E" w:rsidRPr="0063002E">
        <w:rPr>
          <w:color w:val="000000"/>
          <w:sz w:val="28"/>
        </w:rPr>
        <w:t>5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2A16DE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7" type="#_x0000_t75" style="width:72.75pt;height:34.5pt" filled="t">
            <v:fill color2="black"/>
            <v:imagedata r:id="rId83" o:title=""/>
          </v:shape>
        </w:pict>
      </w:r>
    </w:p>
    <w:p w:rsidR="002A16DE" w:rsidRPr="0063002E" w:rsidRDefault="002A16DE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4</w:t>
      </w:r>
      <w:r w:rsidR="00BD0B9E" w:rsidRPr="0063002E">
        <w:rPr>
          <w:color w:val="000000"/>
          <w:sz w:val="28"/>
        </w:rPr>
        <w:t>6</w:t>
      </w:r>
      <w:r w:rsidRPr="0063002E">
        <w:rPr>
          <w:color w:val="000000"/>
          <w:sz w:val="28"/>
        </w:rPr>
        <w:t>/</w:t>
      </w:r>
      <w:r w:rsidR="00BD0B9E" w:rsidRPr="0063002E">
        <w:rPr>
          <w:color w:val="000000"/>
          <w:sz w:val="28"/>
        </w:rPr>
        <w:t>1=46</w:t>
      </w:r>
      <w:r w:rsidRPr="0063002E">
        <w:rPr>
          <w:color w:val="000000"/>
          <w:sz w:val="28"/>
        </w:rPr>
        <w:t>&lt;</w:t>
      </w:r>
      <w:r w:rsidR="00BD0B9E" w:rsidRPr="0063002E">
        <w:rPr>
          <w:color w:val="000000"/>
          <w:sz w:val="28"/>
        </w:rPr>
        <w:t>57,5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2A16DE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Значит,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укреплять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стенку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поперечными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ребрами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жёсткости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надо.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i/>
          <w:iCs/>
          <w:color w:val="000000"/>
          <w:sz w:val="28"/>
          <w:u w:val="single"/>
        </w:rPr>
      </w:pPr>
      <w:r w:rsidRPr="0063002E">
        <w:rPr>
          <w:i/>
          <w:iCs/>
          <w:color w:val="000000"/>
          <w:sz w:val="28"/>
          <w:u w:val="single"/>
        </w:rPr>
        <w:t>Расчет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нижней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Pr="0063002E">
        <w:rPr>
          <w:i/>
          <w:iCs/>
          <w:color w:val="000000"/>
          <w:sz w:val="28"/>
          <w:u w:val="single"/>
        </w:rPr>
        <w:t>части</w:t>
      </w:r>
      <w:r w:rsidR="005F6024" w:rsidRPr="0063002E">
        <w:rPr>
          <w:i/>
          <w:iCs/>
          <w:color w:val="000000"/>
          <w:sz w:val="28"/>
          <w:u w:val="single"/>
        </w:rPr>
        <w:t xml:space="preserve"> </w:t>
      </w:r>
      <w:r w:rsidR="00635B66" w:rsidRPr="0063002E">
        <w:rPr>
          <w:i/>
          <w:iCs/>
          <w:color w:val="000000"/>
          <w:sz w:val="28"/>
          <w:u w:val="single"/>
        </w:rPr>
        <w:t>колонны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Предварительное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определение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усилий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ветвях</w:t>
      </w:r>
    </w:p>
    <w:p w:rsidR="004F408C" w:rsidRPr="0063002E" w:rsidRDefault="004F408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Подкрановая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принимается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прокатного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двутавра,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наружная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сварного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швеллера.</w:t>
      </w:r>
    </w:p>
    <w:p w:rsidR="00627493" w:rsidRPr="0063002E" w:rsidRDefault="004F408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Ориентировочное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положение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центра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тяжести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поперечного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627493" w:rsidRPr="0063002E">
        <w:rPr>
          <w:color w:val="000000"/>
          <w:sz w:val="28"/>
          <w:szCs w:val="28"/>
        </w:rPr>
        <w:t>нижней части колонны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408C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8" type="#_x0000_t75" style="width:96pt;height:37.5pt" filled="t">
            <v:fill color2="black"/>
            <v:imagedata r:id="rId84" o:title=""/>
          </v:shape>
        </w:pict>
      </w:r>
    </w:p>
    <w:p w:rsidR="004F408C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4F408C" w:rsidRPr="0063002E">
        <w:rPr>
          <w:color w:val="000000"/>
          <w:sz w:val="28"/>
          <w:lang w:val="en-US"/>
        </w:rPr>
        <w:t>y</w:t>
      </w:r>
      <w:r w:rsidR="004F408C" w:rsidRPr="0063002E">
        <w:rPr>
          <w:color w:val="000000"/>
          <w:sz w:val="28"/>
          <w:vertAlign w:val="subscript"/>
        </w:rPr>
        <w:t>1</w:t>
      </w:r>
      <w:r w:rsidR="004F408C"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392</w:t>
      </w:r>
      <w:r w:rsidR="004F408C" w:rsidRPr="0063002E">
        <w:rPr>
          <w:color w:val="000000"/>
          <w:sz w:val="28"/>
        </w:rPr>
        <w:t>·</w:t>
      </w:r>
      <w:r w:rsidR="0023032B" w:rsidRPr="0063002E">
        <w:rPr>
          <w:color w:val="000000"/>
          <w:sz w:val="28"/>
        </w:rPr>
        <w:t>0,</w:t>
      </w:r>
      <w:r w:rsidR="004F408C" w:rsidRPr="0063002E">
        <w:rPr>
          <w:color w:val="000000"/>
          <w:sz w:val="28"/>
        </w:rPr>
        <w:t>9</w:t>
      </w:r>
      <w:r w:rsidR="005B0AAB" w:rsidRPr="0063002E">
        <w:rPr>
          <w:color w:val="000000"/>
          <w:sz w:val="28"/>
        </w:rPr>
        <w:t>8</w:t>
      </w:r>
      <w:r w:rsidR="004F408C" w:rsidRPr="0063002E">
        <w:rPr>
          <w:color w:val="000000"/>
          <w:sz w:val="28"/>
        </w:rPr>
        <w:t>/(</w:t>
      </w:r>
      <w:r w:rsidR="0023032B" w:rsidRPr="0063002E">
        <w:rPr>
          <w:color w:val="000000"/>
          <w:sz w:val="28"/>
        </w:rPr>
        <w:t>392</w:t>
      </w:r>
      <w:r w:rsidR="004F408C" w:rsidRPr="0063002E">
        <w:rPr>
          <w:color w:val="000000"/>
          <w:sz w:val="28"/>
        </w:rPr>
        <w:t>+</w:t>
      </w:r>
      <w:r w:rsidR="0023032B" w:rsidRPr="0063002E">
        <w:rPr>
          <w:color w:val="000000"/>
          <w:sz w:val="28"/>
        </w:rPr>
        <w:t>392</w:t>
      </w:r>
      <w:r w:rsidR="004F408C" w:rsidRPr="0063002E">
        <w:rPr>
          <w:color w:val="000000"/>
          <w:sz w:val="28"/>
        </w:rPr>
        <w:t>)=</w:t>
      </w:r>
      <w:r w:rsidR="0023032B" w:rsidRPr="0063002E">
        <w:rPr>
          <w:color w:val="000000"/>
          <w:sz w:val="28"/>
        </w:rPr>
        <w:t>49</w:t>
      </w:r>
      <w:r w:rsidR="005F6024" w:rsidRPr="0063002E">
        <w:rPr>
          <w:color w:val="000000"/>
          <w:sz w:val="28"/>
        </w:rPr>
        <w:t xml:space="preserve"> </w:t>
      </w:r>
      <w:r w:rsidR="004F408C" w:rsidRPr="0063002E">
        <w:rPr>
          <w:color w:val="000000"/>
          <w:sz w:val="28"/>
        </w:rPr>
        <w:t>см</w:t>
      </w:r>
    </w:p>
    <w:p w:rsidR="004F408C" w:rsidRPr="0063002E" w:rsidRDefault="004F408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M</w:t>
      </w:r>
      <w:r w:rsidRPr="0063002E">
        <w:rPr>
          <w:color w:val="000000"/>
          <w:sz w:val="28"/>
          <w:szCs w:val="16"/>
        </w:rPr>
        <w:t>1</w:t>
      </w:r>
      <w:r w:rsidRPr="0063002E">
        <w:rPr>
          <w:color w:val="000000"/>
          <w:sz w:val="28"/>
          <w:szCs w:val="28"/>
        </w:rPr>
        <w:t>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M</w:t>
      </w:r>
      <w:r w:rsidRPr="0063002E">
        <w:rPr>
          <w:color w:val="000000"/>
          <w:sz w:val="28"/>
          <w:szCs w:val="16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абсолютные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величины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изгибающих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моментов,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догружающих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подкрановую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наружную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ветви;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=100-</w:t>
      </w:r>
      <w:r w:rsidR="004F408C" w:rsidRPr="0063002E">
        <w:rPr>
          <w:color w:val="000000"/>
          <w:sz w:val="28"/>
        </w:rPr>
        <w:t>2=98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;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</w:rPr>
        <w:t>=</w:t>
      </w:r>
      <w:r w:rsidR="004F408C" w:rsidRPr="0063002E">
        <w:rPr>
          <w:color w:val="000000"/>
          <w:sz w:val="28"/>
        </w:rPr>
        <w:t>10</w:t>
      </w:r>
      <w:r w:rsidRPr="0063002E">
        <w:rPr>
          <w:color w:val="000000"/>
          <w:sz w:val="28"/>
        </w:rPr>
        <w:t>0см,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=2…3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="00F856CD" w:rsidRPr="0063002E">
        <w:rPr>
          <w:color w:val="000000"/>
          <w:sz w:val="28"/>
        </w:rPr>
        <w:t>9</w:t>
      </w:r>
      <w:r w:rsidRPr="0063002E">
        <w:rPr>
          <w:color w:val="000000"/>
          <w:sz w:val="28"/>
        </w:rPr>
        <w:t>8-</w:t>
      </w:r>
      <w:r w:rsidR="0023032B" w:rsidRPr="0063002E">
        <w:rPr>
          <w:color w:val="000000"/>
          <w:sz w:val="28"/>
        </w:rPr>
        <w:t>49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49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Нормальные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соответственно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наружной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ветвях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+│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│/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23032B" w:rsidRPr="0063002E">
        <w:rPr>
          <w:color w:val="000000"/>
          <w:sz w:val="28"/>
        </w:rPr>
        <w:t>1300</w:t>
      </w:r>
      <w:r w:rsidRPr="0063002E">
        <w:rPr>
          <w:color w:val="000000"/>
          <w:sz w:val="28"/>
        </w:rPr>
        <w:t>·</w:t>
      </w:r>
      <w:r w:rsidR="0023032B" w:rsidRPr="0063002E">
        <w:rPr>
          <w:color w:val="000000"/>
          <w:sz w:val="28"/>
        </w:rPr>
        <w:t>49</w:t>
      </w:r>
      <w:r w:rsidRPr="0063002E">
        <w:rPr>
          <w:color w:val="000000"/>
          <w:sz w:val="28"/>
        </w:rPr>
        <w:t>/</w:t>
      </w:r>
      <w:r w:rsidR="00F856CD" w:rsidRPr="0063002E">
        <w:rPr>
          <w:color w:val="000000"/>
          <w:sz w:val="28"/>
        </w:rPr>
        <w:t>98</w:t>
      </w:r>
      <w:r w:rsidRPr="0063002E">
        <w:rPr>
          <w:color w:val="000000"/>
          <w:sz w:val="28"/>
        </w:rPr>
        <w:t>+</w:t>
      </w:r>
      <w:r w:rsidR="0023032B" w:rsidRPr="0063002E">
        <w:rPr>
          <w:color w:val="000000"/>
          <w:sz w:val="28"/>
        </w:rPr>
        <w:t>392</w:t>
      </w:r>
      <w:r w:rsidRPr="0063002E">
        <w:rPr>
          <w:color w:val="000000"/>
          <w:sz w:val="28"/>
        </w:rPr>
        <w:t>/</w:t>
      </w:r>
      <w:r w:rsidR="00F856CD" w:rsidRPr="0063002E">
        <w:rPr>
          <w:color w:val="000000"/>
          <w:sz w:val="28"/>
        </w:rPr>
        <w:t>0,98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650</w:t>
      </w:r>
      <w:r w:rsidRPr="0063002E">
        <w:rPr>
          <w:color w:val="000000"/>
          <w:sz w:val="28"/>
        </w:rPr>
        <w:t>кН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+│</w:t>
      </w:r>
      <w:r w:rsidRPr="0063002E">
        <w:rPr>
          <w:color w:val="000000"/>
          <w:sz w:val="28"/>
          <w:lang w:val="en-US"/>
        </w:rPr>
        <w:t>M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│/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1300</w:t>
      </w:r>
      <w:r w:rsidRPr="0063002E">
        <w:rPr>
          <w:color w:val="000000"/>
          <w:sz w:val="28"/>
        </w:rPr>
        <w:t>·</w:t>
      </w:r>
      <w:r w:rsidR="0023032B" w:rsidRPr="0063002E">
        <w:rPr>
          <w:color w:val="000000"/>
          <w:sz w:val="28"/>
        </w:rPr>
        <w:t>49</w:t>
      </w:r>
      <w:r w:rsidRPr="0063002E">
        <w:rPr>
          <w:color w:val="000000"/>
          <w:sz w:val="28"/>
        </w:rPr>
        <w:t>/</w:t>
      </w:r>
      <w:r w:rsidR="00F856CD" w:rsidRPr="0063002E">
        <w:rPr>
          <w:color w:val="000000"/>
          <w:sz w:val="28"/>
        </w:rPr>
        <w:t>9</w:t>
      </w:r>
      <w:r w:rsidRPr="0063002E">
        <w:rPr>
          <w:color w:val="000000"/>
          <w:sz w:val="28"/>
        </w:rPr>
        <w:t>8+</w:t>
      </w:r>
      <w:r w:rsidR="0023032B" w:rsidRPr="0063002E">
        <w:rPr>
          <w:color w:val="000000"/>
          <w:sz w:val="28"/>
        </w:rPr>
        <w:t>392</w:t>
      </w:r>
      <w:r w:rsidRPr="0063002E">
        <w:rPr>
          <w:color w:val="000000"/>
          <w:sz w:val="28"/>
        </w:rPr>
        <w:t>/</w:t>
      </w:r>
      <w:r w:rsidR="00F856CD" w:rsidRPr="0063002E">
        <w:rPr>
          <w:color w:val="000000"/>
          <w:sz w:val="28"/>
        </w:rPr>
        <w:t>0,98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650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кН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F856CD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9" type="#_x0000_t75" style="width:248.25pt;height:177pt" filled="t">
            <v:fill color2="black"/>
            <v:imagedata r:id="rId85" o:title=""/>
          </v:shape>
        </w:pict>
      </w:r>
    </w:p>
    <w:p w:rsidR="006A462E" w:rsidRPr="0063002E" w:rsidRDefault="00F856CD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Поперечное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нижней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части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Подбор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сечений</w:t>
      </w:r>
      <w:r w:rsidR="005F6024" w:rsidRPr="0063002E">
        <w:rPr>
          <w:color w:val="000000"/>
          <w:sz w:val="28"/>
          <w:u w:val="single"/>
        </w:rPr>
        <w:t xml:space="preserve"> </w:t>
      </w:r>
      <w:r w:rsidR="00635B66" w:rsidRPr="0063002E">
        <w:rPr>
          <w:color w:val="000000"/>
          <w:sz w:val="28"/>
          <w:u w:val="single"/>
        </w:rPr>
        <w:t>ветвей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подкрановой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ветви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тр.1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650</w:t>
      </w:r>
      <w:r w:rsidRPr="0063002E">
        <w:rPr>
          <w:color w:val="000000"/>
          <w:sz w:val="28"/>
        </w:rPr>
        <w:t>·</w:t>
      </w:r>
      <w:r w:rsidR="002B4332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/</w:t>
      </w:r>
      <w:r w:rsidR="0023032B" w:rsidRPr="0063002E">
        <w:rPr>
          <w:color w:val="000000"/>
          <w:sz w:val="28"/>
        </w:rPr>
        <w:t>33</w:t>
      </w:r>
      <w:r w:rsidRPr="0063002E">
        <w:rPr>
          <w:color w:val="000000"/>
          <w:sz w:val="28"/>
        </w:rPr>
        <w:t>·1·0,7</w:t>
      </w:r>
      <w:r w:rsidR="002B4332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26,3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где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коэффициент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продольного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изгиба,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принимаемый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пределах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0,7…0,8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Высота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двутаврового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обеспечения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устойчивости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ветви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из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плоскости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рамы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должна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составлять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</w:rPr>
        <w:t>&gt;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/30=2</w:t>
      </w:r>
      <w:r w:rsidR="0023032B" w:rsidRPr="0063002E">
        <w:rPr>
          <w:color w:val="000000"/>
          <w:sz w:val="28"/>
        </w:rPr>
        <w:t>41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мм</w:t>
      </w:r>
    </w:p>
    <w:p w:rsidR="0013276E" w:rsidRPr="0063002E" w:rsidRDefault="002B4332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двутавр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№30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="0013276E" w:rsidRPr="0063002E">
        <w:rPr>
          <w:color w:val="000000"/>
          <w:sz w:val="28"/>
        </w:rPr>
        <w:t>А</w:t>
      </w:r>
      <w:r w:rsidR="0013276E" w:rsidRPr="0063002E">
        <w:rPr>
          <w:color w:val="000000"/>
          <w:sz w:val="28"/>
          <w:vertAlign w:val="subscript"/>
          <w:lang w:val="en-US"/>
        </w:rPr>
        <w:t>b</w:t>
      </w:r>
      <w:r w:rsidR="0013276E" w:rsidRPr="0063002E">
        <w:rPr>
          <w:color w:val="000000"/>
          <w:sz w:val="28"/>
          <w:vertAlign w:val="subscript"/>
        </w:rPr>
        <w:t>1</w:t>
      </w:r>
      <w:r w:rsidR="0013276E" w:rsidRPr="0063002E">
        <w:rPr>
          <w:color w:val="000000"/>
          <w:sz w:val="28"/>
        </w:rPr>
        <w:t>=46,5</w:t>
      </w:r>
      <w:r w:rsidR="005F6024" w:rsidRPr="0063002E">
        <w:rPr>
          <w:color w:val="000000"/>
          <w:sz w:val="28"/>
        </w:rPr>
        <w:t xml:space="preserve"> </w:t>
      </w:r>
      <w:r w:rsidR="0013276E" w:rsidRPr="0063002E">
        <w:rPr>
          <w:color w:val="000000"/>
          <w:sz w:val="28"/>
        </w:rPr>
        <w:t>см</w:t>
      </w:r>
      <w:r w:rsidR="0013276E" w:rsidRPr="0063002E">
        <w:rPr>
          <w:color w:val="000000"/>
          <w:sz w:val="28"/>
          <w:vertAlign w:val="superscript"/>
        </w:rPr>
        <w:t>2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Требуемая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площадь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поперечного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сечения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наружной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ветви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тр.2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n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R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lang w:val="en-US"/>
        </w:rPr>
        <w:t>γ</w:t>
      </w:r>
      <w:r w:rsidRPr="0063002E">
        <w:rPr>
          <w:color w:val="000000"/>
          <w:sz w:val="28"/>
          <w:vertAlign w:val="subscript"/>
          <w:lang w:val="en-US"/>
        </w:rPr>
        <w:t>c</w:t>
      </w:r>
      <w:r w:rsidRPr="0063002E">
        <w:rPr>
          <w:color w:val="000000"/>
          <w:sz w:val="28"/>
          <w:lang w:val="en-US"/>
        </w:rPr>
        <w:t>φ</w:t>
      </w:r>
      <w:r w:rsidRPr="0063002E">
        <w:rPr>
          <w:color w:val="000000"/>
          <w:sz w:val="28"/>
        </w:rPr>
        <w:t>=</w:t>
      </w:r>
      <w:r w:rsidR="0023032B" w:rsidRPr="0063002E">
        <w:rPr>
          <w:color w:val="000000"/>
          <w:sz w:val="28"/>
        </w:rPr>
        <w:t>650</w:t>
      </w:r>
      <w:r w:rsidRPr="0063002E">
        <w:rPr>
          <w:color w:val="000000"/>
          <w:sz w:val="28"/>
        </w:rPr>
        <w:t>·</w:t>
      </w:r>
      <w:r w:rsidR="002B4332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/</w:t>
      </w:r>
      <w:r w:rsidR="0023032B" w:rsidRPr="0063002E">
        <w:rPr>
          <w:color w:val="000000"/>
          <w:sz w:val="28"/>
        </w:rPr>
        <w:t>33</w:t>
      </w:r>
      <w:r w:rsidRPr="0063002E">
        <w:rPr>
          <w:color w:val="000000"/>
          <w:sz w:val="28"/>
        </w:rPr>
        <w:t>·1·0,7</w:t>
      </w:r>
      <w:r w:rsidR="002B4332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=</w:t>
      </w:r>
      <w:r w:rsidR="002B4332" w:rsidRPr="0063002E">
        <w:rPr>
          <w:color w:val="000000"/>
          <w:sz w:val="28"/>
        </w:rPr>
        <w:t>2</w:t>
      </w:r>
      <w:r w:rsidR="0023032B" w:rsidRPr="0063002E">
        <w:rPr>
          <w:color w:val="000000"/>
          <w:sz w:val="28"/>
        </w:rPr>
        <w:t>7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2B4332" w:rsidRPr="0063002E" w:rsidRDefault="002B4332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швеллер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320мм</w:t>
      </w:r>
      <w:r w:rsidR="0013276E"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="0013276E" w:rsidRPr="0063002E">
        <w:rPr>
          <w:color w:val="000000"/>
          <w:sz w:val="28"/>
          <w:lang w:val="en-US"/>
        </w:rPr>
        <w:t>t</w:t>
      </w:r>
      <w:r w:rsidR="0013276E" w:rsidRPr="0063002E">
        <w:rPr>
          <w:color w:val="000000"/>
          <w:sz w:val="28"/>
          <w:vertAlign w:val="subscript"/>
          <w:lang w:val="en-US"/>
        </w:rPr>
        <w:t>w</w:t>
      </w:r>
      <w:r w:rsidR="007D6DC8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</w:rPr>
        <w:t>8мм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  <w:lang w:val="en-US"/>
        </w:rPr>
        <w:t>B</w:t>
      </w:r>
      <w:r w:rsidR="007D6DC8" w:rsidRPr="0063002E">
        <w:rPr>
          <w:color w:val="000000"/>
          <w:sz w:val="28"/>
          <w:vertAlign w:val="subscript"/>
          <w:lang w:val="en-US"/>
        </w:rPr>
        <w:t>f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</w:rPr>
        <w:t>75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</w:rPr>
        <w:t>мм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  <w:lang w:val="en-US"/>
        </w:rPr>
        <w:t>t</w:t>
      </w:r>
      <w:r w:rsidR="007D6DC8" w:rsidRPr="0063002E">
        <w:rPr>
          <w:color w:val="000000"/>
          <w:sz w:val="28"/>
          <w:vertAlign w:val="subscript"/>
          <w:lang w:val="en-US"/>
        </w:rPr>
        <w:t>f</w:t>
      </w:r>
      <w:r w:rsidR="005F6024" w:rsidRPr="0063002E">
        <w:rPr>
          <w:color w:val="000000"/>
          <w:sz w:val="28"/>
        </w:rPr>
        <w:t xml:space="preserve"> </w:t>
      </w:r>
      <w:r w:rsidR="007D6DC8" w:rsidRPr="0063002E">
        <w:rPr>
          <w:color w:val="000000"/>
          <w:sz w:val="28"/>
        </w:rPr>
        <w:t>=10мм</w:t>
      </w:r>
    </w:p>
    <w:p w:rsidR="007D6DC8" w:rsidRPr="0063002E" w:rsidRDefault="007D6DC8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=32*0,8+7,5*1*2=40,6</w:t>
      </w:r>
      <w:r w:rsidR="005338EA" w:rsidRPr="0063002E">
        <w:rPr>
          <w:color w:val="000000"/>
          <w:sz w:val="28"/>
        </w:rPr>
        <w:t>с</w:t>
      </w:r>
      <w:r w:rsidRPr="0063002E">
        <w:rPr>
          <w:color w:val="000000"/>
          <w:sz w:val="28"/>
        </w:rPr>
        <w:t>м</w:t>
      </w:r>
      <w:r w:rsidR="005338EA" w:rsidRPr="0063002E">
        <w:rPr>
          <w:color w:val="000000"/>
          <w:sz w:val="28"/>
          <w:vertAlign w:val="superscript"/>
        </w:rPr>
        <w:t>2</w:t>
      </w:r>
    </w:p>
    <w:p w:rsidR="00154DC4" w:rsidRPr="0063002E" w:rsidRDefault="002B4332" w:rsidP="00627493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3002E">
        <w:rPr>
          <w:color w:val="000000"/>
          <w:sz w:val="28"/>
          <w:u w:val="single"/>
        </w:rPr>
        <w:t>У</w:t>
      </w:r>
      <w:r w:rsidR="00154DC4" w:rsidRPr="0063002E">
        <w:rPr>
          <w:color w:val="000000"/>
          <w:sz w:val="28"/>
          <w:u w:val="single"/>
        </w:rPr>
        <w:t>точнение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усилий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в</w:t>
      </w:r>
      <w:r w:rsidR="005F6024" w:rsidRPr="0063002E">
        <w:rPr>
          <w:color w:val="000000"/>
          <w:sz w:val="28"/>
          <w:u w:val="single"/>
        </w:rPr>
        <w:t xml:space="preserve"> </w:t>
      </w:r>
      <w:r w:rsidR="00154DC4" w:rsidRPr="0063002E">
        <w:rPr>
          <w:color w:val="000000"/>
          <w:sz w:val="28"/>
          <w:u w:val="single"/>
        </w:rPr>
        <w:t>ветвя</w:t>
      </w:r>
      <w:r w:rsidR="00635B66" w:rsidRPr="0063002E">
        <w:rPr>
          <w:color w:val="000000"/>
          <w:sz w:val="28"/>
          <w:u w:val="single"/>
        </w:rPr>
        <w:t>х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</w:rPr>
        <w:t>Для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уточнения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нормальных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сил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ветвях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необходимо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найти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фактические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значения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,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=(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vertAlign w:val="superscript"/>
        </w:rPr>
        <w:t>2</w:t>
      </w:r>
      <w:r w:rsidRPr="0063002E">
        <w:rPr>
          <w:color w:val="000000"/>
          <w:sz w:val="28"/>
        </w:rPr>
        <w:t>/2+2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/2+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))/(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w</w:t>
      </w:r>
      <w:r w:rsidRPr="0063002E">
        <w:rPr>
          <w:color w:val="000000"/>
          <w:sz w:val="28"/>
        </w:rPr>
        <w:t>+2</w:t>
      </w:r>
      <w:r w:rsidRPr="0063002E">
        <w:rPr>
          <w:color w:val="000000"/>
          <w:sz w:val="28"/>
          <w:lang w:val="en-US"/>
        </w:rPr>
        <w:t>b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  <w:lang w:val="en-US"/>
        </w:rPr>
        <w:t>t</w:t>
      </w:r>
      <w:r w:rsidRPr="0063002E">
        <w:rPr>
          <w:color w:val="000000"/>
          <w:sz w:val="28"/>
          <w:vertAlign w:val="subscript"/>
          <w:lang w:val="en-US"/>
        </w:rPr>
        <w:t>f</w:t>
      </w:r>
      <w:r w:rsidRPr="0063002E">
        <w:rPr>
          <w:color w:val="000000"/>
          <w:sz w:val="28"/>
        </w:rPr>
        <w:t>)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=</w:t>
      </w:r>
      <w:r w:rsidR="005338EA" w:rsidRPr="0063002E">
        <w:rPr>
          <w:color w:val="000000"/>
          <w:sz w:val="28"/>
        </w:rPr>
        <w:t>1,9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  <w:lang w:val="en-US"/>
        </w:rPr>
        <w:t>=h-z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  <w:lang w:val="en-US"/>
        </w:rPr>
        <w:t>=</w:t>
      </w:r>
      <w:r w:rsidR="005338EA" w:rsidRPr="0063002E">
        <w:rPr>
          <w:color w:val="000000"/>
          <w:sz w:val="28"/>
          <w:lang w:val="en-US"/>
        </w:rPr>
        <w:t>10</w:t>
      </w:r>
      <w:r w:rsidRPr="0063002E">
        <w:rPr>
          <w:color w:val="000000"/>
          <w:sz w:val="28"/>
          <w:lang w:val="en-US"/>
        </w:rPr>
        <w:t>0-1,</w:t>
      </w:r>
      <w:r w:rsidR="005338EA" w:rsidRPr="0063002E">
        <w:rPr>
          <w:color w:val="000000"/>
          <w:sz w:val="28"/>
          <w:lang w:val="en-US"/>
        </w:rPr>
        <w:t>9</w:t>
      </w:r>
      <w:r w:rsidRPr="0063002E">
        <w:rPr>
          <w:color w:val="000000"/>
          <w:sz w:val="28"/>
          <w:lang w:val="en-US"/>
        </w:rPr>
        <w:t>=</w:t>
      </w:r>
      <w:r w:rsidR="005338EA" w:rsidRPr="0063002E">
        <w:rPr>
          <w:color w:val="000000"/>
          <w:sz w:val="28"/>
          <w:lang w:val="en-US"/>
        </w:rPr>
        <w:t>98,1</w:t>
      </w:r>
      <w:r w:rsidRPr="0063002E">
        <w:rPr>
          <w:color w:val="000000"/>
          <w:sz w:val="28"/>
          <w:lang w:val="en-US"/>
        </w:rPr>
        <w:t>c</w:t>
      </w:r>
      <w:r w:rsidRPr="0063002E">
        <w:rPr>
          <w:color w:val="000000"/>
          <w:sz w:val="28"/>
        </w:rPr>
        <w:t>м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  <w:lang w:val="en-US"/>
        </w:rPr>
        <w:t>;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  <w:lang w:val="en-US"/>
        </w:rPr>
        <w:t>1</w:t>
      </w:r>
      <w:r w:rsidRPr="0063002E">
        <w:rPr>
          <w:color w:val="000000"/>
          <w:sz w:val="28"/>
          <w:lang w:val="en-US"/>
        </w:rPr>
        <w:t>=</w:t>
      </w: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  <w:lang w:val="en-US"/>
        </w:rPr>
        <w:t>b2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  <w:lang w:val="en-US"/>
        </w:rPr>
        <w:t>/(A</w:t>
      </w:r>
      <w:r w:rsidRPr="0063002E">
        <w:rPr>
          <w:color w:val="000000"/>
          <w:sz w:val="28"/>
          <w:vertAlign w:val="subscript"/>
          <w:lang w:val="en-US"/>
        </w:rPr>
        <w:t>b1</w:t>
      </w:r>
      <w:r w:rsidRPr="0063002E">
        <w:rPr>
          <w:color w:val="000000"/>
          <w:sz w:val="28"/>
          <w:lang w:val="en-US"/>
        </w:rPr>
        <w:t>+A</w:t>
      </w:r>
      <w:r w:rsidRPr="0063002E">
        <w:rPr>
          <w:color w:val="000000"/>
          <w:sz w:val="28"/>
          <w:vertAlign w:val="subscript"/>
          <w:lang w:val="en-US"/>
        </w:rPr>
        <w:t>b2</w:t>
      </w:r>
      <w:r w:rsidR="007D6DC8" w:rsidRPr="0063002E">
        <w:rPr>
          <w:color w:val="000000"/>
          <w:sz w:val="28"/>
          <w:lang w:val="en-US"/>
        </w:rPr>
        <w:t>)=</w:t>
      </w:r>
      <w:r w:rsidR="005338EA" w:rsidRPr="0063002E">
        <w:rPr>
          <w:color w:val="000000"/>
          <w:sz w:val="28"/>
          <w:lang w:val="en-US"/>
        </w:rPr>
        <w:t>45,7</w:t>
      </w:r>
      <w:r w:rsidR="005F6024" w:rsidRPr="0063002E">
        <w:rPr>
          <w:color w:val="000000"/>
          <w:sz w:val="28"/>
          <w:lang w:val="en-US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Pr="0063002E">
        <w:rPr>
          <w:color w:val="000000"/>
          <w:sz w:val="28"/>
          <w:lang w:val="en-US"/>
        </w:rPr>
        <w:t>h</w:t>
      </w:r>
      <w:r w:rsidRPr="0063002E">
        <w:rPr>
          <w:color w:val="000000"/>
          <w:sz w:val="28"/>
          <w:vertAlign w:val="subscript"/>
          <w:lang w:val="en-US"/>
        </w:rPr>
        <w:t>o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="005338EA" w:rsidRPr="0063002E">
        <w:rPr>
          <w:color w:val="000000"/>
          <w:sz w:val="28"/>
        </w:rPr>
        <w:t>98,1</w:t>
      </w:r>
      <w:r w:rsidRPr="0063002E">
        <w:rPr>
          <w:color w:val="000000"/>
          <w:sz w:val="28"/>
        </w:rPr>
        <w:t>-</w:t>
      </w:r>
      <w:r w:rsidR="005338EA" w:rsidRPr="0063002E">
        <w:rPr>
          <w:color w:val="000000"/>
          <w:sz w:val="28"/>
        </w:rPr>
        <w:t>45,7</w:t>
      </w:r>
      <w:r w:rsidRPr="0063002E">
        <w:rPr>
          <w:color w:val="000000"/>
          <w:sz w:val="28"/>
        </w:rPr>
        <w:t>=</w:t>
      </w:r>
      <w:r w:rsidR="007D6DC8" w:rsidRPr="0063002E">
        <w:rPr>
          <w:color w:val="000000"/>
          <w:sz w:val="28"/>
        </w:rPr>
        <w:t>5</w:t>
      </w:r>
      <w:r w:rsidR="005338EA" w:rsidRPr="0063002E">
        <w:rPr>
          <w:color w:val="000000"/>
          <w:sz w:val="28"/>
        </w:rPr>
        <w:t>2</w:t>
      </w:r>
      <w:r w:rsidRPr="0063002E">
        <w:rPr>
          <w:color w:val="000000"/>
          <w:sz w:val="28"/>
        </w:rPr>
        <w:t>,4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Вычисление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геометрических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характеристик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сечения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наружной</w:t>
      </w:r>
      <w:r w:rsidR="005F6024" w:rsidRPr="0063002E">
        <w:rPr>
          <w:color w:val="000000"/>
          <w:sz w:val="28"/>
          <w:u w:val="single"/>
        </w:rPr>
        <w:t xml:space="preserve"> </w:t>
      </w:r>
      <w:r w:rsidR="00635B66" w:rsidRPr="0063002E">
        <w:rPr>
          <w:color w:val="000000"/>
          <w:sz w:val="28"/>
          <w:u w:val="single"/>
        </w:rPr>
        <w:t>ветви</w:t>
      </w:r>
    </w:p>
    <w:p w:rsidR="007D6DC8" w:rsidRPr="0063002E" w:rsidRDefault="007D6DC8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3002E">
        <w:rPr>
          <w:iCs/>
          <w:color w:val="000000"/>
          <w:sz w:val="28"/>
          <w:szCs w:val="28"/>
        </w:rPr>
        <w:t>Момент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инерции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относительно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осей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  <w:lang w:val="en-US"/>
        </w:rPr>
        <w:t>y</w:t>
      </w:r>
      <w:r w:rsidRPr="0063002E">
        <w:rPr>
          <w:iCs/>
          <w:color w:val="000000"/>
          <w:sz w:val="28"/>
          <w:szCs w:val="28"/>
        </w:rPr>
        <w:t>-</w:t>
      </w:r>
      <w:r w:rsidRPr="0063002E">
        <w:rPr>
          <w:iCs/>
          <w:color w:val="000000"/>
          <w:sz w:val="28"/>
          <w:szCs w:val="28"/>
          <w:lang w:val="en-US"/>
        </w:rPr>
        <w:t>y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и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  <w:lang w:val="en-US"/>
        </w:rPr>
        <w:t>x</w:t>
      </w:r>
      <w:r w:rsidRPr="0063002E">
        <w:rPr>
          <w:iCs/>
          <w:color w:val="000000"/>
          <w:sz w:val="28"/>
          <w:szCs w:val="16"/>
        </w:rPr>
        <w:t>2</w:t>
      </w:r>
      <w:r w:rsidRPr="0063002E">
        <w:rPr>
          <w:iCs/>
          <w:color w:val="000000"/>
          <w:sz w:val="28"/>
          <w:szCs w:val="28"/>
        </w:rPr>
        <w:t>-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  <w:lang w:val="en-US"/>
        </w:rPr>
        <w:t>x</w:t>
      </w:r>
      <w:r w:rsidRPr="0063002E">
        <w:rPr>
          <w:iCs/>
          <w:color w:val="000000"/>
          <w:sz w:val="28"/>
          <w:szCs w:val="16"/>
        </w:rPr>
        <w:t>2</w:t>
      </w:r>
      <w:r w:rsidRPr="0063002E">
        <w:rPr>
          <w:iCs/>
          <w:color w:val="000000"/>
          <w:sz w:val="28"/>
          <w:szCs w:val="28"/>
        </w:rPr>
        <w:t>;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D6DC8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00" type="#_x0000_t75" style="width:132pt;height:38.25pt" filled="t">
            <v:fill color2="black"/>
            <v:imagedata r:id="rId86" o:title=""/>
          </v:shape>
        </w:pict>
      </w:r>
      <w:r w:rsidR="007D6DC8" w:rsidRPr="0063002E">
        <w:rPr>
          <w:color w:val="000000"/>
          <w:sz w:val="28"/>
          <w:szCs w:val="28"/>
        </w:rPr>
        <w:t>;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</w:t>
      </w:r>
      <w:r w:rsidR="00172BEF" w:rsidRPr="0063002E">
        <w:rPr>
          <w:color w:val="000000"/>
          <w:sz w:val="28"/>
        </w:rPr>
        <w:t>0,8</w:t>
      </w:r>
      <w:r w:rsidRPr="0063002E">
        <w:rPr>
          <w:color w:val="000000"/>
          <w:sz w:val="28"/>
        </w:rPr>
        <w:t>·</w:t>
      </w:r>
      <w:r w:rsidR="007D6DC8" w:rsidRPr="0063002E">
        <w:rPr>
          <w:color w:val="000000"/>
          <w:sz w:val="28"/>
        </w:rPr>
        <w:t>32</w:t>
      </w:r>
      <w:r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/12+2·</w:t>
      </w:r>
      <w:r w:rsidR="007D6DC8" w:rsidRPr="0063002E">
        <w:rPr>
          <w:color w:val="000000"/>
          <w:sz w:val="28"/>
        </w:rPr>
        <w:t>7</w:t>
      </w:r>
      <w:r w:rsidRPr="0063002E">
        <w:rPr>
          <w:color w:val="000000"/>
          <w:sz w:val="28"/>
        </w:rPr>
        <w:t>,</w:t>
      </w:r>
      <w:r w:rsidR="007D6DC8" w:rsidRPr="0063002E">
        <w:rPr>
          <w:color w:val="000000"/>
          <w:sz w:val="28"/>
        </w:rPr>
        <w:t>5</w:t>
      </w:r>
      <w:r w:rsidRPr="0063002E">
        <w:rPr>
          <w:color w:val="000000"/>
          <w:sz w:val="28"/>
        </w:rPr>
        <w:t>·1(</w:t>
      </w:r>
      <w:r w:rsidR="007D6DC8" w:rsidRPr="0063002E">
        <w:rPr>
          <w:color w:val="000000"/>
          <w:sz w:val="28"/>
        </w:rPr>
        <w:t>30</w:t>
      </w:r>
      <w:r w:rsidRPr="0063002E">
        <w:rPr>
          <w:color w:val="000000"/>
          <w:sz w:val="28"/>
        </w:rPr>
        <w:t>-1,</w:t>
      </w:r>
      <w:r w:rsidR="007D6DC8" w:rsidRPr="0063002E">
        <w:rPr>
          <w:color w:val="000000"/>
          <w:sz w:val="28"/>
        </w:rPr>
        <w:t>0</w:t>
      </w:r>
      <w:r w:rsidRPr="0063002E">
        <w:rPr>
          <w:color w:val="000000"/>
          <w:sz w:val="28"/>
        </w:rPr>
        <w:t>)</w:t>
      </w:r>
      <w:r w:rsidRPr="0063002E">
        <w:rPr>
          <w:color w:val="000000"/>
          <w:sz w:val="28"/>
          <w:vertAlign w:val="superscript"/>
        </w:rPr>
        <w:t>2</w:t>
      </w:r>
      <w:r w:rsidR="005F6024" w:rsidRPr="0063002E">
        <w:rPr>
          <w:color w:val="000000"/>
          <w:sz w:val="28"/>
          <w:vertAlign w:val="superscript"/>
        </w:rPr>
        <w:t xml:space="preserve"> </w:t>
      </w:r>
      <w:r w:rsidR="007D6DC8" w:rsidRPr="0063002E">
        <w:rPr>
          <w:color w:val="000000"/>
          <w:sz w:val="28"/>
        </w:rPr>
        <w:t>/4=</w:t>
      </w:r>
      <w:r w:rsidR="00172BEF" w:rsidRPr="0063002E">
        <w:rPr>
          <w:color w:val="000000"/>
          <w:sz w:val="28"/>
        </w:rPr>
        <w:t>5338,3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4</w:t>
      </w:r>
    </w:p>
    <w:p w:rsidR="001C573E" w:rsidRPr="0063002E" w:rsidRDefault="00E34D2C" w:rsidP="0062749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1" type="#_x0000_t75" style="width:269.25pt;height:38.25pt" filled="t">
            <v:fill color2="black"/>
            <v:imagedata r:id="rId87" o:title=""/>
          </v:shape>
        </w:pic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573E" w:rsidRPr="0063002E" w:rsidRDefault="001C573E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iCs/>
          <w:color w:val="000000"/>
          <w:sz w:val="28"/>
          <w:szCs w:val="28"/>
        </w:rPr>
        <w:t>где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  <w:lang w:val="en-US"/>
        </w:rPr>
        <w:t>B</w:t>
      </w:r>
      <w:r w:rsidRPr="0063002E">
        <w:rPr>
          <w:iCs/>
          <w:color w:val="000000"/>
          <w:sz w:val="28"/>
          <w:szCs w:val="28"/>
        </w:rPr>
        <w:t>-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расстояние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между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наружными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гранями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полок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сварного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швеллера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x</w:t>
      </w:r>
      <w:r w:rsidR="001C573E"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172BEF" w:rsidRPr="0063002E">
        <w:rPr>
          <w:color w:val="000000"/>
          <w:sz w:val="28"/>
        </w:rPr>
        <w:t>0,</w:t>
      </w:r>
      <w:r w:rsidR="001C573E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·</w:t>
      </w:r>
      <w:r w:rsidR="001C573E" w:rsidRPr="0063002E">
        <w:rPr>
          <w:color w:val="000000"/>
          <w:sz w:val="28"/>
        </w:rPr>
        <w:t>32(3,7-0</w:t>
      </w:r>
      <w:r w:rsidR="00172BEF" w:rsidRPr="0063002E">
        <w:rPr>
          <w:color w:val="000000"/>
          <w:sz w:val="28"/>
        </w:rPr>
        <w:t>,</w:t>
      </w:r>
      <w:r w:rsidR="001C573E" w:rsidRPr="0063002E">
        <w:rPr>
          <w:color w:val="000000"/>
          <w:sz w:val="28"/>
        </w:rPr>
        <w:t>4)</w:t>
      </w:r>
      <w:r w:rsidR="001C573E" w:rsidRPr="0063002E">
        <w:rPr>
          <w:color w:val="000000"/>
          <w:sz w:val="28"/>
          <w:vertAlign w:val="superscript"/>
        </w:rPr>
        <w:t>2</w:t>
      </w:r>
      <w:r w:rsidR="001C573E" w:rsidRPr="0063002E">
        <w:rPr>
          <w:color w:val="000000"/>
          <w:sz w:val="28"/>
        </w:rPr>
        <w:t>+2</w:t>
      </w:r>
      <w:r w:rsidRPr="0063002E">
        <w:rPr>
          <w:color w:val="000000"/>
          <w:sz w:val="28"/>
        </w:rPr>
        <w:t>·1·</w:t>
      </w:r>
      <w:r w:rsidR="001C573E" w:rsidRPr="0063002E">
        <w:rPr>
          <w:color w:val="000000"/>
          <w:sz w:val="28"/>
        </w:rPr>
        <w:t>7</w:t>
      </w:r>
      <w:r w:rsidRPr="0063002E">
        <w:rPr>
          <w:color w:val="000000"/>
          <w:sz w:val="28"/>
        </w:rPr>
        <w:t>,5</w:t>
      </w:r>
      <w:r w:rsidR="001C573E" w:rsidRPr="0063002E">
        <w:rPr>
          <w:color w:val="000000"/>
          <w:sz w:val="28"/>
          <w:vertAlign w:val="superscript"/>
        </w:rPr>
        <w:t>3</w:t>
      </w:r>
      <w:r w:rsidRPr="0063002E">
        <w:rPr>
          <w:color w:val="000000"/>
          <w:sz w:val="28"/>
        </w:rPr>
        <w:t>/</w:t>
      </w:r>
      <w:r w:rsidR="001C573E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2+</w:t>
      </w:r>
      <w:r w:rsidR="001C573E" w:rsidRPr="0063002E">
        <w:rPr>
          <w:color w:val="000000"/>
          <w:sz w:val="28"/>
        </w:rPr>
        <w:t>2·1·7,5(3,75</w:t>
      </w:r>
      <w:r w:rsidR="00903F83" w:rsidRPr="0063002E">
        <w:rPr>
          <w:color w:val="000000"/>
          <w:sz w:val="28"/>
        </w:rPr>
        <w:t>+0,8-3,7)</w:t>
      </w:r>
      <w:r w:rsidR="00172BEF" w:rsidRPr="0063002E">
        <w:rPr>
          <w:color w:val="000000"/>
          <w:sz w:val="28"/>
          <w:vertAlign w:val="superscript"/>
        </w:rPr>
        <w:t>2</w:t>
      </w:r>
      <w:r w:rsidR="00903F83" w:rsidRPr="0063002E">
        <w:rPr>
          <w:color w:val="000000"/>
          <w:sz w:val="28"/>
        </w:rPr>
        <w:t>=36</w:t>
      </w:r>
      <w:r w:rsidR="00172BEF" w:rsidRPr="0063002E">
        <w:rPr>
          <w:color w:val="000000"/>
          <w:sz w:val="28"/>
        </w:rPr>
        <w:t>0</w:t>
      </w:r>
      <w:r w:rsidR="005F6024" w:rsidRPr="0063002E">
        <w:rPr>
          <w:color w:val="000000"/>
          <w:sz w:val="28"/>
        </w:rPr>
        <w:t xml:space="preserve"> </w:t>
      </w:r>
      <w:r w:rsidR="00903F83" w:rsidRPr="0063002E">
        <w:rPr>
          <w:color w:val="000000"/>
          <w:sz w:val="28"/>
        </w:rPr>
        <w:t>см</w:t>
      </w:r>
      <w:r w:rsidR="00903F83" w:rsidRPr="0063002E">
        <w:rPr>
          <w:color w:val="000000"/>
          <w:sz w:val="28"/>
          <w:vertAlign w:val="superscript"/>
        </w:rPr>
        <w:t>4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3002E">
        <w:rPr>
          <w:color w:val="000000"/>
          <w:sz w:val="28"/>
        </w:rPr>
        <w:t>Радиусы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инерции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относительно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оси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Y</w:t>
      </w:r>
      <w:r w:rsidRPr="0063002E">
        <w:rPr>
          <w:color w:val="000000"/>
          <w:sz w:val="28"/>
        </w:rPr>
        <w:t>-</w:t>
      </w:r>
      <w:r w:rsidRPr="0063002E">
        <w:rPr>
          <w:color w:val="000000"/>
          <w:sz w:val="28"/>
          <w:lang w:val="en-US"/>
        </w:rPr>
        <w:t>Y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и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Х</w:t>
      </w:r>
      <w:r w:rsidR="00903F83" w:rsidRPr="0063002E">
        <w:rPr>
          <w:color w:val="000000"/>
          <w:sz w:val="28"/>
          <w:vertAlign w:val="subscript"/>
        </w:rPr>
        <w:t>2</w:t>
      </w:r>
      <w:r w:rsidR="005F6024" w:rsidRPr="0063002E">
        <w:rPr>
          <w:color w:val="000000"/>
          <w:sz w:val="28"/>
        </w:rPr>
        <w:t xml:space="preserve"> </w:t>
      </w:r>
      <w:r w:rsidR="00903F83" w:rsidRPr="0063002E">
        <w:rPr>
          <w:color w:val="000000"/>
          <w:sz w:val="28"/>
        </w:rPr>
        <w:t>-</w:t>
      </w:r>
      <w:r w:rsidR="005F6024" w:rsidRPr="0063002E">
        <w:rPr>
          <w:color w:val="000000"/>
          <w:sz w:val="28"/>
        </w:rPr>
        <w:t xml:space="preserve"> </w:t>
      </w:r>
      <w:r w:rsidR="00903F83" w:rsidRPr="0063002E">
        <w:rPr>
          <w:color w:val="000000"/>
          <w:sz w:val="28"/>
        </w:rPr>
        <w:t>Х</w:t>
      </w:r>
      <w:r w:rsidR="00903F83" w:rsidRPr="0063002E">
        <w:rPr>
          <w:color w:val="000000"/>
          <w:sz w:val="28"/>
          <w:vertAlign w:val="subscript"/>
        </w:rPr>
        <w:t>2</w:t>
      </w:r>
    </w:p>
    <w:p w:rsidR="00627493" w:rsidRPr="0063002E" w:rsidRDefault="00627493" w:rsidP="00627493">
      <w:pPr>
        <w:spacing w:line="360" w:lineRule="auto"/>
        <w:ind w:firstLine="709"/>
        <w:jc w:val="both"/>
        <w:rPr>
          <w:color w:val="000000"/>
          <w:sz w:val="28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=√</w:t>
      </w:r>
      <w:r w:rsidR="00172BEF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2</w:t>
      </w:r>
      <w:r w:rsidR="00172BEF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</w:t>
      </w:r>
      <w:r w:rsidR="00172BEF" w:rsidRPr="0063002E">
        <w:rPr>
          <w:color w:val="000000"/>
          <w:sz w:val="28"/>
        </w:rPr>
        <w:t>11,5</w:t>
      </w:r>
      <w:r w:rsidR="00903F83" w:rsidRPr="0063002E">
        <w:rPr>
          <w:color w:val="000000"/>
          <w:sz w:val="28"/>
        </w:rPr>
        <w:t>см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х</w:t>
      </w:r>
      <w:r w:rsidRPr="0063002E">
        <w:rPr>
          <w:color w:val="000000"/>
          <w:sz w:val="28"/>
        </w:rPr>
        <w:t>=√</w:t>
      </w:r>
      <w:r w:rsidR="00172BEF" w:rsidRPr="0063002E">
        <w:rPr>
          <w:color w:val="000000"/>
          <w:sz w:val="28"/>
        </w:rPr>
        <w:t>(</w:t>
      </w:r>
      <w:r w:rsidRPr="0063002E">
        <w:rPr>
          <w:color w:val="000000"/>
          <w:sz w:val="28"/>
          <w:lang w:val="en-US"/>
        </w:rPr>
        <w:t>I</w:t>
      </w:r>
      <w:r w:rsidRPr="0063002E">
        <w:rPr>
          <w:color w:val="000000"/>
          <w:sz w:val="28"/>
          <w:vertAlign w:val="subscript"/>
        </w:rPr>
        <w:t>х</w:t>
      </w:r>
      <w:r w:rsidR="00172BEF"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/</w:t>
      </w:r>
      <w:r w:rsidRPr="0063002E">
        <w:rPr>
          <w:color w:val="000000"/>
          <w:sz w:val="28"/>
          <w:lang w:val="en-US"/>
        </w:rPr>
        <w:t>A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vertAlign w:val="subscript"/>
        </w:rPr>
        <w:t>2</w:t>
      </w:r>
      <w:r w:rsidR="00172BEF" w:rsidRPr="0063002E">
        <w:rPr>
          <w:color w:val="000000"/>
          <w:sz w:val="28"/>
        </w:rPr>
        <w:t>)</w:t>
      </w:r>
      <w:r w:rsidRPr="0063002E">
        <w:rPr>
          <w:color w:val="000000"/>
          <w:sz w:val="28"/>
        </w:rPr>
        <w:t>=</w:t>
      </w:r>
      <w:r w:rsidR="00903F83" w:rsidRPr="0063002E">
        <w:rPr>
          <w:color w:val="000000"/>
          <w:sz w:val="28"/>
        </w:rPr>
        <w:t>2,9</w:t>
      </w:r>
      <w:r w:rsidR="00172BEF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см</w:t>
      </w:r>
    </w:p>
    <w:p w:rsidR="00903F83" w:rsidRPr="0063002E" w:rsidRDefault="00903F83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3002E">
        <w:rPr>
          <w:color w:val="000000"/>
          <w:sz w:val="28"/>
          <w:u w:val="single"/>
        </w:rPr>
        <w:t>Проверка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устойчивости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ветвей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из</w:t>
      </w:r>
      <w:r w:rsidR="005F6024" w:rsidRPr="0063002E">
        <w:rPr>
          <w:color w:val="000000"/>
          <w:sz w:val="28"/>
          <w:u w:val="single"/>
        </w:rPr>
        <w:t xml:space="preserve"> </w:t>
      </w:r>
      <w:r w:rsidRPr="0063002E">
        <w:rPr>
          <w:color w:val="000000"/>
          <w:sz w:val="28"/>
          <w:u w:val="single"/>
        </w:rPr>
        <w:t>плоскости</w:t>
      </w:r>
      <w:r w:rsidR="005F6024" w:rsidRPr="0063002E">
        <w:rPr>
          <w:color w:val="000000"/>
          <w:sz w:val="28"/>
          <w:u w:val="single"/>
        </w:rPr>
        <w:t xml:space="preserve"> </w:t>
      </w:r>
      <w:r w:rsidR="00635B66" w:rsidRPr="0063002E">
        <w:rPr>
          <w:color w:val="000000"/>
          <w:sz w:val="28"/>
          <w:u w:val="single"/>
        </w:rPr>
        <w:t>рамы</w:t>
      </w:r>
    </w:p>
    <w:p w:rsidR="001D40E4" w:rsidRPr="0063002E" w:rsidRDefault="001D40E4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относительно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оси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  <w:lang w:val="en-US"/>
        </w:rPr>
        <w:t>y</w:t>
      </w:r>
      <w:r w:rsidRPr="0063002E">
        <w:rPr>
          <w:iCs/>
          <w:color w:val="000000"/>
          <w:sz w:val="28"/>
          <w:szCs w:val="28"/>
        </w:rPr>
        <w:t>-</w:t>
      </w:r>
      <w:r w:rsidRPr="0063002E">
        <w:rPr>
          <w:iCs/>
          <w:color w:val="000000"/>
          <w:sz w:val="28"/>
          <w:szCs w:val="28"/>
          <w:lang w:val="en-US"/>
        </w:rPr>
        <w:t>y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627493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2" type="#_x0000_t75" style="width:56.25pt;height:39.75pt" filled="t">
            <v:fill color2="black"/>
            <v:imagedata r:id="rId88" o:title=""/>
          </v:shape>
        </w:pict>
      </w:r>
    </w:p>
    <w:p w:rsidR="001D40E4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br w:type="page"/>
      </w:r>
      <w:r w:rsidR="001D40E4"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  <w:lang w:val="en-US"/>
        </w:rPr>
        <w:t>i</w:t>
      </w:r>
      <w:r w:rsidR="001D40E4" w:rsidRPr="0063002E">
        <w:rPr>
          <w:color w:val="000000"/>
          <w:sz w:val="28"/>
          <w:szCs w:val="16"/>
          <w:lang w:val="en-US"/>
        </w:rPr>
        <w:t>y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радиус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инерции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двутаврого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сечения,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определяемый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табличным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данным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(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ось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  <w:lang w:val="en-US"/>
        </w:rPr>
        <w:t>y</w:t>
      </w:r>
      <w:r w:rsidR="001D40E4" w:rsidRPr="0063002E">
        <w:rPr>
          <w:color w:val="000000"/>
          <w:sz w:val="28"/>
          <w:szCs w:val="28"/>
        </w:rPr>
        <w:t>-</w:t>
      </w:r>
      <w:r w:rsidR="001D40E4" w:rsidRPr="0063002E">
        <w:rPr>
          <w:color w:val="000000"/>
          <w:sz w:val="28"/>
          <w:szCs w:val="28"/>
          <w:lang w:val="en-US"/>
        </w:rPr>
        <w:t>y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D40E4" w:rsidRPr="0063002E">
        <w:rPr>
          <w:color w:val="000000"/>
          <w:sz w:val="28"/>
          <w:szCs w:val="28"/>
        </w:rPr>
        <w:t>см.рис.20).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vertAlign w:val="subscript"/>
        </w:rPr>
        <w:t>1</w:t>
      </w:r>
      <w:r w:rsidRPr="0063002E">
        <w:rPr>
          <w:color w:val="000000"/>
          <w:sz w:val="28"/>
        </w:rPr>
        <w:t>=</w:t>
      </w:r>
      <w:r w:rsidR="001D40E4" w:rsidRPr="0063002E">
        <w:rPr>
          <w:color w:val="000000"/>
          <w:sz w:val="28"/>
        </w:rPr>
        <w:t>7</w:t>
      </w:r>
      <w:r w:rsidR="00F8412C" w:rsidRPr="0063002E">
        <w:rPr>
          <w:color w:val="000000"/>
          <w:sz w:val="28"/>
        </w:rPr>
        <w:t>23</w:t>
      </w:r>
      <w:r w:rsidRPr="0063002E">
        <w:rPr>
          <w:color w:val="000000"/>
          <w:sz w:val="28"/>
        </w:rPr>
        <w:t>/</w:t>
      </w:r>
      <w:r w:rsidR="00F8412C" w:rsidRPr="0063002E">
        <w:rPr>
          <w:color w:val="000000"/>
          <w:sz w:val="28"/>
        </w:rPr>
        <w:t>11,5</w:t>
      </w:r>
      <w:r w:rsidRPr="0063002E">
        <w:rPr>
          <w:color w:val="000000"/>
          <w:sz w:val="28"/>
        </w:rPr>
        <w:t>=</w:t>
      </w:r>
      <w:r w:rsidR="00F8412C" w:rsidRPr="0063002E">
        <w:rPr>
          <w:color w:val="000000"/>
          <w:sz w:val="28"/>
        </w:rPr>
        <w:t>63</w:t>
      </w:r>
    </w:p>
    <w:p w:rsidR="001D40E4" w:rsidRPr="0063002E" w:rsidRDefault="001D40E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Проверка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устойчивости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40E4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3" type="#_x0000_t75" style="width:102pt;height:37.5pt" filled="t">
            <v:fill color2="black"/>
            <v:imagedata r:id="rId89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D40E4" w:rsidRPr="0063002E" w:rsidRDefault="001D40E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iCs/>
          <w:color w:val="000000"/>
          <w:sz w:val="28"/>
          <w:szCs w:val="28"/>
        </w:rPr>
        <w:t>где</w:t>
      </w:r>
      <w:r w:rsidR="005F6024" w:rsidRPr="0063002E">
        <w:rPr>
          <w:iCs/>
          <w:color w:val="000000"/>
          <w:sz w:val="28"/>
          <w:szCs w:val="28"/>
        </w:rPr>
        <w:t xml:space="preserve"> </w:t>
      </w:r>
      <w:r w:rsidRPr="0063002E">
        <w:rPr>
          <w:iCs/>
          <w:color w:val="000000"/>
          <w:sz w:val="28"/>
          <w:szCs w:val="28"/>
        </w:rPr>
        <w:t></w:t>
      </w:r>
      <w:r w:rsidRPr="0063002E">
        <w:rPr>
          <w:iCs/>
          <w:color w:val="000000"/>
          <w:sz w:val="28"/>
          <w:szCs w:val="16"/>
          <w:lang w:val="en-US"/>
        </w:rPr>
        <w:t>y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-коэффициент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продольного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изгиба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относительно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оси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y</w:t>
      </w:r>
      <w:r w:rsidRPr="0063002E">
        <w:rPr>
          <w:color w:val="000000"/>
          <w:sz w:val="28"/>
          <w:szCs w:val="28"/>
        </w:rPr>
        <w:t>-</w:t>
      </w:r>
      <w:r w:rsidRPr="0063002E">
        <w:rPr>
          <w:color w:val="000000"/>
          <w:sz w:val="28"/>
          <w:szCs w:val="28"/>
          <w:lang w:val="en-US"/>
        </w:rPr>
        <w:t>y</w:t>
      </w:r>
    </w:p>
    <w:p w:rsidR="00154DC4" w:rsidRPr="0063002E" w:rsidRDefault="00154DC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σ=</w:t>
      </w:r>
      <w:r w:rsidR="00F8412C" w:rsidRPr="0063002E">
        <w:rPr>
          <w:color w:val="000000"/>
          <w:sz w:val="28"/>
        </w:rPr>
        <w:t>650</w:t>
      </w:r>
      <w:r w:rsidRPr="0063002E">
        <w:rPr>
          <w:color w:val="000000"/>
          <w:sz w:val="28"/>
        </w:rPr>
        <w:t>/</w:t>
      </w:r>
      <w:r w:rsidR="001D40E4" w:rsidRPr="0063002E">
        <w:rPr>
          <w:color w:val="000000"/>
          <w:sz w:val="28"/>
        </w:rPr>
        <w:t>46,5=</w:t>
      </w:r>
      <w:r w:rsidR="00F8412C" w:rsidRPr="0063002E">
        <w:rPr>
          <w:color w:val="000000"/>
          <w:sz w:val="28"/>
        </w:rPr>
        <w:t>14</w:t>
      </w:r>
      <w:r w:rsidR="001D40E4" w:rsidRPr="0063002E">
        <w:rPr>
          <w:color w:val="000000"/>
          <w:sz w:val="28"/>
        </w:rPr>
        <w:t>&lt;0,962*</w:t>
      </w:r>
      <w:r w:rsidR="00F8412C" w:rsidRPr="0063002E">
        <w:rPr>
          <w:color w:val="000000"/>
          <w:sz w:val="28"/>
        </w:rPr>
        <w:t>33</w:t>
      </w:r>
      <w:r w:rsidR="001D40E4" w:rsidRPr="0063002E">
        <w:rPr>
          <w:color w:val="000000"/>
          <w:sz w:val="28"/>
        </w:rPr>
        <w:t>*1</w:t>
      </w:r>
      <w:r w:rsidRPr="0063002E">
        <w:rPr>
          <w:color w:val="000000"/>
          <w:sz w:val="28"/>
        </w:rPr>
        <w:t>/</w:t>
      </w:r>
      <w:r w:rsidR="001D40E4" w:rsidRPr="0063002E">
        <w:rPr>
          <w:color w:val="000000"/>
          <w:sz w:val="28"/>
        </w:rPr>
        <w:t>1</w:t>
      </w:r>
      <w:r w:rsidRPr="0063002E">
        <w:rPr>
          <w:color w:val="000000"/>
          <w:sz w:val="28"/>
        </w:rPr>
        <w:t>=</w:t>
      </w:r>
      <w:r w:rsidR="00F8412C" w:rsidRPr="0063002E">
        <w:rPr>
          <w:color w:val="000000"/>
          <w:sz w:val="28"/>
        </w:rPr>
        <w:t>31,8</w:t>
      </w:r>
    </w:p>
    <w:p w:rsidR="001D40E4" w:rsidRPr="0063002E" w:rsidRDefault="001D40E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-Гибкость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наружной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относительно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оси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y</w:t>
      </w:r>
      <w:r w:rsidRPr="0063002E">
        <w:rPr>
          <w:color w:val="000000"/>
          <w:sz w:val="28"/>
          <w:szCs w:val="28"/>
        </w:rPr>
        <w:t>-</w:t>
      </w:r>
      <w:r w:rsidRPr="0063002E">
        <w:rPr>
          <w:color w:val="000000"/>
          <w:sz w:val="28"/>
          <w:szCs w:val="28"/>
          <w:lang w:val="en-US"/>
        </w:rPr>
        <w:t>y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40E4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4" type="#_x0000_t75" style="width:54pt;height:39.75pt" filled="t">
            <v:fill color2="black"/>
            <v:imagedata r:id="rId90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40E4" w:rsidRPr="0063002E" w:rsidRDefault="001D40E4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i</w:t>
      </w:r>
      <w:r w:rsidRPr="0063002E">
        <w:rPr>
          <w:color w:val="000000"/>
          <w:sz w:val="28"/>
          <w:szCs w:val="16"/>
          <w:lang w:val="en-US"/>
        </w:rPr>
        <w:t>y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радиус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инерции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швеллерного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сечения.</w:t>
      </w:r>
    </w:p>
    <w:p w:rsidR="00154DC4" w:rsidRPr="0063002E" w:rsidRDefault="001D40E4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λ</w:t>
      </w:r>
      <w:r w:rsidRPr="0063002E">
        <w:rPr>
          <w:color w:val="000000"/>
          <w:sz w:val="28"/>
          <w:vertAlign w:val="subscript"/>
          <w:lang w:val="en-US"/>
        </w:rPr>
        <w:t>y</w:t>
      </w:r>
      <w:r w:rsidRPr="0063002E">
        <w:rPr>
          <w:color w:val="000000"/>
          <w:sz w:val="28"/>
          <w:vertAlign w:val="subscript"/>
        </w:rPr>
        <w:t>2</w:t>
      </w:r>
      <w:r w:rsidRPr="0063002E">
        <w:rPr>
          <w:color w:val="000000"/>
          <w:sz w:val="28"/>
        </w:rPr>
        <w:t>=7</w:t>
      </w:r>
      <w:r w:rsidR="00F8412C" w:rsidRPr="0063002E">
        <w:rPr>
          <w:color w:val="000000"/>
          <w:sz w:val="28"/>
        </w:rPr>
        <w:t>23</w:t>
      </w:r>
      <w:r w:rsidRPr="0063002E">
        <w:rPr>
          <w:color w:val="000000"/>
          <w:sz w:val="28"/>
        </w:rPr>
        <w:t>/</w:t>
      </w:r>
      <w:r w:rsidR="00F8412C" w:rsidRPr="0063002E">
        <w:rPr>
          <w:color w:val="000000"/>
          <w:sz w:val="28"/>
        </w:rPr>
        <w:t>11,5</w:t>
      </w:r>
      <w:r w:rsidRPr="0063002E">
        <w:rPr>
          <w:color w:val="000000"/>
          <w:sz w:val="28"/>
        </w:rPr>
        <w:t>=</w:t>
      </w:r>
      <w:r w:rsidR="00F8412C" w:rsidRPr="0063002E">
        <w:rPr>
          <w:color w:val="000000"/>
          <w:sz w:val="28"/>
        </w:rPr>
        <w:t>63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63002E">
        <w:rPr>
          <w:color w:val="000000"/>
          <w:sz w:val="28"/>
          <w:szCs w:val="28"/>
          <w:u w:val="single"/>
        </w:rPr>
        <w:t>Расчет</w:t>
      </w:r>
      <w:r w:rsidR="005F6024" w:rsidRPr="0063002E">
        <w:rPr>
          <w:color w:val="000000"/>
          <w:sz w:val="28"/>
          <w:szCs w:val="28"/>
          <w:u w:val="single"/>
        </w:rPr>
        <w:t xml:space="preserve"> </w:t>
      </w:r>
      <w:r w:rsidRPr="0063002E">
        <w:rPr>
          <w:color w:val="000000"/>
          <w:sz w:val="28"/>
          <w:szCs w:val="28"/>
          <w:u w:val="single"/>
        </w:rPr>
        <w:t>базы</w:t>
      </w:r>
      <w:r w:rsidR="005F6024" w:rsidRPr="0063002E">
        <w:rPr>
          <w:color w:val="000000"/>
          <w:sz w:val="28"/>
          <w:szCs w:val="28"/>
          <w:u w:val="single"/>
        </w:rPr>
        <w:t xml:space="preserve"> </w:t>
      </w:r>
      <w:r w:rsidRPr="0063002E">
        <w:rPr>
          <w:color w:val="000000"/>
          <w:sz w:val="28"/>
          <w:szCs w:val="28"/>
          <w:u w:val="single"/>
        </w:rPr>
        <w:t>колонны.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Площадь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опорной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плиты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подкрановой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5" type="#_x0000_t75" style="width:103.5pt;height:48.75pt" filled="t">
            <v:fill color2="black"/>
            <v:imagedata r:id="rId91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106" type="#_x0000_t75" style="width:102pt;height:18.75pt" filled="t">
            <v:fill color2="black"/>
            <v:imagedata r:id="rId92" o:title=""/>
          </v:shape>
        </w:pic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расчетное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сопротивление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бетона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смятию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(рекомендуется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принижать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бетон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класса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B</w:t>
      </w:r>
      <w:r w:rsidRPr="0063002E">
        <w:rPr>
          <w:color w:val="000000"/>
          <w:sz w:val="28"/>
          <w:szCs w:val="28"/>
        </w:rPr>
        <w:t>12,5,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для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которого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R</w:t>
      </w:r>
      <w:r w:rsidRPr="0063002E">
        <w:rPr>
          <w:color w:val="000000"/>
          <w:sz w:val="28"/>
          <w:szCs w:val="16"/>
          <w:lang w:val="en-US"/>
        </w:rPr>
        <w:t>b</w:t>
      </w:r>
      <w:r w:rsidRPr="0063002E">
        <w:rPr>
          <w:color w:val="000000"/>
          <w:sz w:val="28"/>
          <w:szCs w:val="28"/>
        </w:rPr>
        <w:t>=7,5МПа=0,75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кН/см²</w:t>
      </w:r>
    </w:p>
    <w:p w:rsidR="00657B46" w:rsidRPr="0063002E" w:rsidRDefault="00657B46" w:rsidP="0062749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</w:rPr>
        <w:t>тр.р</w:t>
      </w:r>
      <w:r w:rsidRPr="0063002E">
        <w:rPr>
          <w:color w:val="000000"/>
          <w:sz w:val="28"/>
          <w:vertAlign w:val="subscript"/>
          <w:lang w:val="en-US"/>
        </w:rPr>
        <w:t>l</w:t>
      </w:r>
      <w:r w:rsidRPr="0063002E">
        <w:rPr>
          <w:color w:val="000000"/>
          <w:sz w:val="28"/>
        </w:rPr>
        <w:t>=</w:t>
      </w:r>
      <w:r w:rsidR="00FE7F23" w:rsidRPr="0063002E">
        <w:rPr>
          <w:color w:val="000000"/>
          <w:sz w:val="28"/>
        </w:rPr>
        <w:t>650</w:t>
      </w:r>
      <w:r w:rsidRPr="0063002E">
        <w:rPr>
          <w:color w:val="000000"/>
          <w:sz w:val="28"/>
        </w:rPr>
        <w:t>·1,0/1,2·0,75·1=</w:t>
      </w:r>
      <w:r w:rsidR="00FE7F23" w:rsidRPr="0063002E">
        <w:rPr>
          <w:color w:val="000000"/>
          <w:sz w:val="28"/>
        </w:rPr>
        <w:t>722,2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627493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szCs w:val="28"/>
        </w:rPr>
        <w:t>Больший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размер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опорной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плиты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плане(рис.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25):</w:t>
      </w:r>
    </w:p>
    <w:p w:rsidR="004E16A0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br w:type="page"/>
      </w:r>
      <w:r w:rsidR="00E34D2C">
        <w:rPr>
          <w:color w:val="000000"/>
          <w:sz w:val="28"/>
        </w:rPr>
        <w:pict>
          <v:shape id="_x0000_i1107" type="#_x0000_t75" style="width:82.5pt;height:18.75pt" filled="t">
            <v:fill color2="black"/>
            <v:imagedata r:id="rId93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B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высота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двутаврого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сечения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ветви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колонны;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  <w:lang w:val="en-US"/>
        </w:rPr>
        <w:t>c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свес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плиты,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принимаемый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пределах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40...60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мм.</w:t>
      </w:r>
    </w:p>
    <w:p w:rsidR="00657B46" w:rsidRPr="0063002E" w:rsidRDefault="00657B46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lang w:val="en-US"/>
        </w:rPr>
        <w:t>B</w:t>
      </w:r>
      <w:r w:rsidR="00432148" w:rsidRPr="0063002E">
        <w:rPr>
          <w:color w:val="000000"/>
          <w:sz w:val="28"/>
          <w:vertAlign w:val="subscript"/>
          <w:lang w:val="en-US"/>
        </w:rPr>
        <w:t>pl</w:t>
      </w:r>
      <w:r w:rsidRPr="0063002E">
        <w:rPr>
          <w:color w:val="000000"/>
          <w:sz w:val="28"/>
        </w:rPr>
        <w:t>=300+2·50=400мм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Меньший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размер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плиты: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8" type="#_x0000_t75" style="width:75pt;height:37.5pt" filled="t">
            <v:fill color2="black"/>
            <v:imagedata r:id="rId94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657B46" w:rsidRPr="0063002E" w:rsidRDefault="00657B46" w:rsidP="00627493">
      <w:pPr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  <w:lang w:val="en-US"/>
        </w:rPr>
        <w:t>L</w:t>
      </w:r>
      <w:r w:rsidR="005F6024" w:rsidRPr="0063002E">
        <w:rPr>
          <w:color w:val="000000"/>
          <w:sz w:val="28"/>
          <w:vertAlign w:val="subscript"/>
        </w:rPr>
        <w:t xml:space="preserve"> </w:t>
      </w:r>
      <w:r w:rsidRPr="0063002E">
        <w:rPr>
          <w:color w:val="000000"/>
          <w:sz w:val="28"/>
          <w:vertAlign w:val="subscript"/>
        </w:rPr>
        <w:t>р</w:t>
      </w:r>
      <w:r w:rsidRPr="0063002E">
        <w:rPr>
          <w:color w:val="000000"/>
          <w:sz w:val="28"/>
          <w:vertAlign w:val="subscript"/>
          <w:lang w:val="en-US"/>
        </w:rPr>
        <w:t>l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</w:t>
      </w:r>
      <w:r w:rsidR="005F6024" w:rsidRPr="0063002E">
        <w:rPr>
          <w:color w:val="000000"/>
          <w:sz w:val="28"/>
        </w:rPr>
        <w:t xml:space="preserve"> </w:t>
      </w:r>
      <w:r w:rsidR="00432148" w:rsidRPr="0063002E">
        <w:rPr>
          <w:color w:val="000000"/>
          <w:sz w:val="28"/>
        </w:rPr>
        <w:t>72222</w:t>
      </w:r>
      <w:r w:rsidRPr="0063002E">
        <w:rPr>
          <w:color w:val="000000"/>
          <w:sz w:val="28"/>
        </w:rPr>
        <w:t>/400=1</w:t>
      </w:r>
      <w:r w:rsidR="00432148" w:rsidRPr="0063002E">
        <w:rPr>
          <w:color w:val="000000"/>
          <w:sz w:val="28"/>
        </w:rPr>
        <w:t>80,56</w:t>
      </w:r>
      <w:r w:rsidRPr="0063002E">
        <w:rPr>
          <w:color w:val="000000"/>
          <w:sz w:val="28"/>
        </w:rPr>
        <w:t>мм</w:t>
      </w:r>
    </w:p>
    <w:p w:rsidR="00657B46" w:rsidRPr="0063002E" w:rsidRDefault="00657B46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Принимаем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конструктивно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  <w:lang w:val="en-US"/>
        </w:rPr>
        <w:t>L</w:t>
      </w:r>
      <w:r w:rsidRPr="0063002E">
        <w:rPr>
          <w:color w:val="000000"/>
          <w:sz w:val="28"/>
          <w:vertAlign w:val="subscript"/>
        </w:rPr>
        <w:t>р</w:t>
      </w:r>
      <w:r w:rsidRPr="0063002E">
        <w:rPr>
          <w:color w:val="000000"/>
          <w:sz w:val="28"/>
          <w:vertAlign w:val="subscript"/>
          <w:lang w:val="en-US"/>
        </w:rPr>
        <w:t>l</w:t>
      </w:r>
      <w:r w:rsidRPr="0063002E">
        <w:rPr>
          <w:color w:val="000000"/>
          <w:sz w:val="28"/>
          <w:szCs w:val="28"/>
        </w:rPr>
        <w:t>=220</w:t>
      </w:r>
      <w:r w:rsidR="00432148" w:rsidRPr="0063002E">
        <w:rPr>
          <w:color w:val="000000"/>
          <w:sz w:val="28"/>
          <w:szCs w:val="28"/>
        </w:rPr>
        <w:t>мм</w:t>
      </w:r>
    </w:p>
    <w:p w:rsidR="004E16A0" w:rsidRPr="0063002E" w:rsidRDefault="00657B46" w:rsidP="006274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Толщину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плиты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примем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20мм.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Высоту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траверс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можем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принять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равной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500мм</w:t>
      </w:r>
    </w:p>
    <w:p w:rsidR="00657B46" w:rsidRPr="0063002E" w:rsidRDefault="00657B46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63002E">
        <w:rPr>
          <w:color w:val="000000"/>
          <w:sz w:val="28"/>
          <w:szCs w:val="28"/>
          <w:u w:val="single"/>
        </w:rPr>
        <w:t>Подбор</w:t>
      </w:r>
      <w:r w:rsidR="005F6024" w:rsidRPr="0063002E">
        <w:rPr>
          <w:color w:val="000000"/>
          <w:sz w:val="28"/>
          <w:szCs w:val="28"/>
          <w:u w:val="single"/>
        </w:rPr>
        <w:t xml:space="preserve"> </w:t>
      </w:r>
      <w:r w:rsidRPr="0063002E">
        <w:rPr>
          <w:color w:val="000000"/>
          <w:sz w:val="28"/>
          <w:szCs w:val="28"/>
          <w:u w:val="single"/>
        </w:rPr>
        <w:t>фундаментных</w:t>
      </w:r>
      <w:r w:rsidR="005F6024" w:rsidRPr="0063002E">
        <w:rPr>
          <w:color w:val="000000"/>
          <w:sz w:val="28"/>
          <w:szCs w:val="28"/>
          <w:u w:val="single"/>
        </w:rPr>
        <w:t xml:space="preserve"> </w:t>
      </w:r>
      <w:r w:rsidR="00635B66" w:rsidRPr="0063002E">
        <w:rPr>
          <w:color w:val="000000"/>
          <w:sz w:val="28"/>
          <w:szCs w:val="28"/>
          <w:u w:val="single"/>
        </w:rPr>
        <w:t>болтов</w: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Суммарное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усилие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фундаментных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болтах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(в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кН):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9" type="#_x0000_t75" style="width:108pt;height:44.25pt" filled="t">
            <v:fill color2="black"/>
            <v:imagedata r:id="rId95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8C3608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lang w:val="en-US"/>
        </w:rPr>
        <w:t>N</w:t>
      </w:r>
      <w:r w:rsidRPr="0063002E">
        <w:rPr>
          <w:color w:val="000000"/>
          <w:sz w:val="28"/>
          <w:vertAlign w:val="subscript"/>
        </w:rPr>
        <w:t>а</w:t>
      </w:r>
      <w:r w:rsidRPr="0063002E">
        <w:rPr>
          <w:color w:val="000000"/>
          <w:sz w:val="28"/>
          <w:szCs w:val="28"/>
        </w:rPr>
        <w:t>=(</w:t>
      </w:r>
      <w:r w:rsidR="004F633B" w:rsidRPr="0063002E">
        <w:rPr>
          <w:color w:val="000000"/>
          <w:sz w:val="28"/>
          <w:szCs w:val="28"/>
        </w:rPr>
        <w:t>392</w:t>
      </w:r>
      <w:r w:rsidRPr="0063002E">
        <w:rPr>
          <w:color w:val="000000"/>
          <w:sz w:val="28"/>
          <w:szCs w:val="28"/>
        </w:rPr>
        <w:t>-</w:t>
      </w:r>
      <w:r w:rsidR="004F633B" w:rsidRPr="0063002E">
        <w:rPr>
          <w:color w:val="000000"/>
          <w:sz w:val="28"/>
          <w:szCs w:val="28"/>
        </w:rPr>
        <w:t>1300</w:t>
      </w:r>
      <w:r w:rsidRPr="0063002E">
        <w:rPr>
          <w:color w:val="000000"/>
          <w:sz w:val="28"/>
          <w:szCs w:val="28"/>
        </w:rPr>
        <w:t>*0,4</w:t>
      </w:r>
      <w:r w:rsidR="004F633B" w:rsidRPr="0063002E">
        <w:rPr>
          <w:color w:val="000000"/>
          <w:sz w:val="28"/>
          <w:szCs w:val="28"/>
        </w:rPr>
        <w:t>57</w:t>
      </w:r>
      <w:r w:rsidRPr="0063002E">
        <w:rPr>
          <w:color w:val="000000"/>
          <w:sz w:val="28"/>
          <w:szCs w:val="28"/>
        </w:rPr>
        <w:t>)/0,963=2</w:t>
      </w:r>
      <w:r w:rsidR="004F633B" w:rsidRPr="0063002E">
        <w:rPr>
          <w:color w:val="000000"/>
          <w:sz w:val="28"/>
          <w:szCs w:val="28"/>
        </w:rPr>
        <w:t>10</w:t>
      </w:r>
      <w:r w:rsidRPr="0063002E">
        <w:rPr>
          <w:color w:val="000000"/>
          <w:sz w:val="28"/>
          <w:szCs w:val="28"/>
        </w:rPr>
        <w:t>кН</w:t>
      </w:r>
    </w:p>
    <w:p w:rsidR="004E16A0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О</w:t>
      </w:r>
      <w:r w:rsidR="004E16A0" w:rsidRPr="0063002E">
        <w:rPr>
          <w:color w:val="000000"/>
          <w:sz w:val="28"/>
          <w:szCs w:val="28"/>
        </w:rPr>
        <w:t>бщая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требуемая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площадь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фундаментных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болтов:</w: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vertAlign w:val="subscript"/>
        </w:rPr>
      </w:pP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10" type="#_x0000_t75" style="width:1in;height:37.5pt" filled="t">
            <v:fill color2="black"/>
            <v:imagedata r:id="rId96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где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R</w:t>
      </w:r>
      <w:r w:rsidRPr="0063002E">
        <w:rPr>
          <w:color w:val="000000"/>
          <w:sz w:val="28"/>
          <w:szCs w:val="16"/>
          <w:lang w:val="en-US"/>
        </w:rPr>
        <w:t>ba</w:t>
      </w:r>
      <w:r w:rsidRPr="0063002E">
        <w:rPr>
          <w:color w:val="000000"/>
          <w:sz w:val="28"/>
          <w:szCs w:val="28"/>
        </w:rPr>
        <w:t>-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расчетное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сопротивление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фундаментных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болтов(</w:t>
      </w:r>
      <w:r w:rsidRPr="0063002E">
        <w:rPr>
          <w:color w:val="000000"/>
          <w:sz w:val="28"/>
          <w:szCs w:val="28"/>
          <w:lang w:val="en-US"/>
        </w:rPr>
        <w:t>R</w:t>
      </w:r>
      <w:r w:rsidRPr="0063002E">
        <w:rPr>
          <w:color w:val="000000"/>
          <w:sz w:val="28"/>
          <w:szCs w:val="16"/>
          <w:lang w:val="en-US"/>
        </w:rPr>
        <w:t>ba</w:t>
      </w:r>
      <w:r w:rsidRPr="0063002E">
        <w:rPr>
          <w:color w:val="000000"/>
          <w:sz w:val="28"/>
          <w:szCs w:val="28"/>
        </w:rPr>
        <w:t>=185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МПа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=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18,5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кН/см²,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если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болты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выполняются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из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стали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марки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ВСтЗкп2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).</w:t>
      </w:r>
    </w:p>
    <w:p w:rsidR="008C3608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  <w:lang w:val="en-US"/>
        </w:rPr>
        <w:t>b</w:t>
      </w:r>
      <w:r w:rsidRPr="0063002E">
        <w:rPr>
          <w:color w:val="000000"/>
          <w:sz w:val="28"/>
          <w:szCs w:val="28"/>
        </w:rPr>
        <w:t>=2</w:t>
      </w:r>
      <w:r w:rsidR="004F633B" w:rsidRPr="0063002E">
        <w:rPr>
          <w:color w:val="000000"/>
          <w:sz w:val="28"/>
          <w:szCs w:val="28"/>
        </w:rPr>
        <w:t>10</w:t>
      </w:r>
      <w:r w:rsidRPr="0063002E">
        <w:rPr>
          <w:color w:val="000000"/>
          <w:sz w:val="28"/>
          <w:szCs w:val="28"/>
        </w:rPr>
        <w:t>*1,0/18,5*1,0=11,</w:t>
      </w:r>
      <w:r w:rsidR="004F633B"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</w:rPr>
        <w:t>см</w:t>
      </w:r>
      <w:r w:rsidRPr="0063002E">
        <w:rPr>
          <w:color w:val="000000"/>
          <w:sz w:val="28"/>
          <w:vertAlign w:val="superscript"/>
        </w:rPr>
        <w:t>2</w:t>
      </w:r>
    </w:p>
    <w:p w:rsidR="008C3608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16"/>
        </w:rPr>
        <w:br w:type="page"/>
      </w:r>
      <w:r w:rsidR="004E16A0" w:rsidRPr="0063002E">
        <w:rPr>
          <w:color w:val="000000"/>
          <w:sz w:val="28"/>
          <w:szCs w:val="28"/>
        </w:rPr>
        <w:t>Обычно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принимают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болта,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тогда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площадь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сечения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одного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болта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нетто:</w:t>
      </w:r>
    </w:p>
    <w:p w:rsidR="004E16A0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3002E">
        <w:rPr>
          <w:color w:val="000000"/>
          <w:sz w:val="28"/>
        </w:rPr>
        <w:t>А</w:t>
      </w:r>
      <w:r w:rsidRPr="0063002E">
        <w:rPr>
          <w:color w:val="000000"/>
          <w:sz w:val="28"/>
          <w:vertAlign w:val="subscript"/>
          <w:lang w:val="en-US"/>
        </w:rPr>
        <w:t>bl</w:t>
      </w:r>
      <w:r w:rsidR="005F6024" w:rsidRPr="0063002E">
        <w:rPr>
          <w:color w:val="000000"/>
          <w:sz w:val="28"/>
        </w:rPr>
        <w:t xml:space="preserve"> </w:t>
      </w:r>
      <w:r w:rsidRPr="0063002E">
        <w:rPr>
          <w:color w:val="000000"/>
          <w:sz w:val="28"/>
        </w:rPr>
        <w:t>=11,</w:t>
      </w:r>
      <w:r w:rsidR="004F633B" w:rsidRPr="0063002E">
        <w:rPr>
          <w:color w:val="000000"/>
          <w:sz w:val="28"/>
        </w:rPr>
        <w:t>4</w:t>
      </w:r>
      <w:r w:rsidRPr="0063002E">
        <w:rPr>
          <w:color w:val="000000"/>
          <w:sz w:val="28"/>
        </w:rPr>
        <w:t>/4=2,</w:t>
      </w:r>
      <w:r w:rsidR="004F633B" w:rsidRPr="0063002E">
        <w:rPr>
          <w:color w:val="000000"/>
          <w:sz w:val="28"/>
        </w:rPr>
        <w:t>8</w:t>
      </w:r>
      <w:r w:rsidRPr="0063002E">
        <w:rPr>
          <w:color w:val="000000"/>
          <w:sz w:val="28"/>
        </w:rPr>
        <w:t>5см</w:t>
      </w:r>
      <w:r w:rsidRPr="0063002E">
        <w:rPr>
          <w:color w:val="000000"/>
          <w:sz w:val="28"/>
          <w:vertAlign w:val="superscript"/>
        </w:rPr>
        <w:t>2</w:t>
      </w:r>
      <w:r w:rsidR="005F6024" w:rsidRPr="0063002E">
        <w:rPr>
          <w:color w:val="000000"/>
          <w:sz w:val="28"/>
          <w:szCs w:val="28"/>
        </w:rPr>
        <w:t xml:space="preserve"> </w:t>
      </w:r>
      <w:r w:rsidR="00E34D2C">
        <w:rPr>
          <w:color w:val="000000"/>
          <w:sz w:val="28"/>
        </w:rPr>
        <w:pict>
          <v:shape id="_x0000_i1111" type="#_x0000_t75" style="width:57.75pt;height:36pt" filled="t">
            <v:fill color2="black"/>
            <v:imagedata r:id="rId97" o:title=""/>
          </v:shape>
        </w:pict>
      </w:r>
    </w:p>
    <w:p w:rsidR="00627493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608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По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сортаменту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принимаем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4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болта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диаметром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20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мм.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Глубина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заделки=800мм</w:t>
      </w:r>
    </w:p>
    <w:p w:rsidR="008C3608" w:rsidRPr="0063002E" w:rsidRDefault="008C3608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16A0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 xml:space="preserve">Рис. 1- </w:t>
      </w:r>
      <w:r w:rsidR="004E16A0" w:rsidRPr="0063002E">
        <w:rPr>
          <w:color w:val="000000"/>
          <w:sz w:val="28"/>
          <w:szCs w:val="28"/>
        </w:rPr>
        <w:t>База</w:t>
      </w:r>
      <w:r w:rsidR="005F6024" w:rsidRPr="0063002E">
        <w:rPr>
          <w:color w:val="000000"/>
          <w:sz w:val="28"/>
          <w:szCs w:val="28"/>
        </w:rPr>
        <w:t xml:space="preserve"> </w:t>
      </w:r>
      <w:r w:rsidR="004E16A0" w:rsidRPr="0063002E">
        <w:rPr>
          <w:color w:val="000000"/>
          <w:sz w:val="28"/>
          <w:szCs w:val="28"/>
        </w:rPr>
        <w:t>колонны</w:t>
      </w: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  <w:r>
        <w:rPr>
          <w:noProof/>
        </w:rPr>
        <w:pict>
          <v:shape id="_x0000_s1039" type="#_x0000_t75" style="position:absolute;left:0;text-align:left;margin-left:97.5pt;margin-top:20.75pt;width:266.2pt;height:165.65pt;z-index:-251655168;mso-wrap-distance-left:9.05pt;mso-wrap-distance-right:9.05pt" wrapcoords="-87 0 -87 21432 21600 21432 21600 0 -87 0" filled="t">
            <v:fill color2="black"/>
            <v:imagedata r:id="rId98" o:title=""/>
            <w10:wrap type="tight"/>
          </v:shape>
        </w:pic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</w:p>
    <w:p w:rsidR="004E16A0" w:rsidRPr="0063002E" w:rsidRDefault="00E34D2C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  <w:r>
        <w:rPr>
          <w:noProof/>
        </w:rPr>
        <w:pict>
          <v:shape id="_x0000_s1040" type="#_x0000_t75" style="position:absolute;left:0;text-align:left;margin-left:112.5pt;margin-top:22.2pt;width:262.45pt;height:197.5pt;z-index:-251654144;mso-wrap-distance-left:9.05pt;mso-wrap-distance-right:9.05pt" wrapcoords="-76 0 -76 21497 21600 21497 21600 0 -76 0" filled="t">
            <v:fill color2="black"/>
            <v:imagedata r:id="rId99" o:title=""/>
            <w10:wrap type="tight"/>
          </v:shape>
        </w:pic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627493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63002E">
        <w:rPr>
          <w:color w:val="000000"/>
          <w:sz w:val="28"/>
          <w:szCs w:val="16"/>
        </w:rPr>
        <w:br w:type="page"/>
      </w:r>
      <w:r w:rsidR="00E34D2C">
        <w:rPr>
          <w:noProof/>
        </w:rPr>
        <w:pict>
          <v:shape id="_x0000_s1041" type="#_x0000_t75" style="position:absolute;left:0;text-align:left;margin-left:138.75pt;margin-top:12.5pt;width:191.2pt;height:113.45pt;z-index:-251653120;mso-wrap-distance-left:9.05pt;mso-wrap-distance-right:9.05pt" wrapcoords="-101 0 -101 21428 21600 21428 21600 0 -101 0" filled="t">
            <v:fill color2="black"/>
            <v:imagedata r:id="rId100" o:title=""/>
            <w10:wrap type="tight"/>
          </v:shape>
        </w:pict>
      </w: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4E16A0" w:rsidRPr="0063002E" w:rsidRDefault="004E16A0" w:rsidP="0062749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63002E">
        <w:rPr>
          <w:color w:val="000000"/>
          <w:sz w:val="28"/>
          <w:szCs w:val="28"/>
        </w:rPr>
        <w:t>Схема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к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определении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  <w:lang w:val="en-US"/>
        </w:rPr>
        <w:t>N</w:t>
      </w:r>
      <w:r w:rsidRPr="0063002E">
        <w:rPr>
          <w:color w:val="000000"/>
          <w:sz w:val="28"/>
          <w:szCs w:val="16"/>
          <w:lang w:val="en-US"/>
        </w:rPr>
        <w:t>a</w:t>
      </w:r>
    </w:p>
    <w:p w:rsidR="003F156A" w:rsidRPr="0063002E" w:rsidRDefault="003F156A" w:rsidP="0062749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154DC4" w:rsidRPr="0063002E" w:rsidRDefault="00627493" w:rsidP="00627493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63002E">
        <w:rPr>
          <w:color w:val="000000"/>
          <w:sz w:val="28"/>
          <w:u w:val="single"/>
        </w:rPr>
        <w:br w:type="page"/>
      </w:r>
      <w:r w:rsidR="00154DC4" w:rsidRPr="0063002E">
        <w:rPr>
          <w:b/>
          <w:color w:val="000000"/>
          <w:sz w:val="28"/>
          <w:szCs w:val="36"/>
        </w:rPr>
        <w:t>Список</w:t>
      </w:r>
      <w:r w:rsidR="005F6024" w:rsidRPr="0063002E">
        <w:rPr>
          <w:b/>
          <w:color w:val="000000"/>
          <w:sz w:val="28"/>
          <w:szCs w:val="36"/>
        </w:rPr>
        <w:t xml:space="preserve"> </w:t>
      </w:r>
      <w:r w:rsidR="00154DC4" w:rsidRPr="0063002E">
        <w:rPr>
          <w:b/>
          <w:color w:val="000000"/>
          <w:sz w:val="28"/>
          <w:szCs w:val="36"/>
        </w:rPr>
        <w:t>используемой</w:t>
      </w:r>
      <w:r w:rsidR="005F6024" w:rsidRPr="0063002E">
        <w:rPr>
          <w:b/>
          <w:color w:val="000000"/>
          <w:sz w:val="28"/>
          <w:szCs w:val="36"/>
        </w:rPr>
        <w:t xml:space="preserve"> </w:t>
      </w:r>
      <w:r w:rsidR="00154DC4" w:rsidRPr="0063002E">
        <w:rPr>
          <w:b/>
          <w:color w:val="000000"/>
          <w:sz w:val="28"/>
          <w:szCs w:val="36"/>
        </w:rPr>
        <w:t>литературы</w:t>
      </w:r>
    </w:p>
    <w:p w:rsidR="00154DC4" w:rsidRPr="0063002E" w:rsidRDefault="00154DC4" w:rsidP="00627493">
      <w:pPr>
        <w:spacing w:line="360" w:lineRule="auto"/>
        <w:jc w:val="both"/>
        <w:rPr>
          <w:color w:val="000000"/>
          <w:sz w:val="28"/>
        </w:rPr>
      </w:pP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</w:rPr>
        <w:t>1.</w:t>
      </w:r>
      <w:r w:rsidR="00154DC4" w:rsidRPr="0063002E">
        <w:rPr>
          <w:color w:val="000000"/>
          <w:sz w:val="28"/>
          <w:szCs w:val="28"/>
        </w:rPr>
        <w:t>Васильев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А.А.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Металлические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–М.: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Стройиздат,1979.</w:t>
      </w: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2.</w:t>
      </w:r>
      <w:r w:rsidR="00154DC4" w:rsidRPr="0063002E">
        <w:rPr>
          <w:color w:val="000000"/>
          <w:sz w:val="28"/>
          <w:szCs w:val="28"/>
        </w:rPr>
        <w:t>Сетков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В.И.,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Сербин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Е.П.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Строительные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конструкции: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Расчет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проектирование.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–М.: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ИНФА-М,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2008.</w:t>
      </w: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3.</w:t>
      </w:r>
      <w:r w:rsidR="00154DC4" w:rsidRPr="0063002E">
        <w:rPr>
          <w:color w:val="000000"/>
          <w:sz w:val="28"/>
          <w:szCs w:val="28"/>
        </w:rPr>
        <w:t>Металлические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3т.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Т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1-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Элементы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конструкций/Горев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В.В.,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Уваров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Б.Ю.,</w:t>
      </w:r>
      <w:r w:rsidR="005F6024" w:rsidRPr="0063002E">
        <w:rPr>
          <w:color w:val="000000"/>
          <w:sz w:val="28"/>
          <w:szCs w:val="28"/>
        </w:rPr>
        <w:t xml:space="preserve"> </w:t>
      </w:r>
      <w:r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др.-М.;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Высшая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школа.,2001.</w:t>
      </w: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4</w:t>
      </w:r>
      <w:r w:rsidR="00154DC4" w:rsidRPr="0063002E">
        <w:rPr>
          <w:color w:val="000000"/>
          <w:sz w:val="28"/>
          <w:szCs w:val="28"/>
        </w:rPr>
        <w:t>.Металлические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3т.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Т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2-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зданий/Горев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В.В.,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Уваров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Б.Ю.,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др.-М.;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Высшая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школа.,2001.</w:t>
      </w:r>
    </w:p>
    <w:p w:rsidR="00154DC4" w:rsidRPr="0063002E" w:rsidRDefault="00036BFE" w:rsidP="00627493">
      <w:pPr>
        <w:shd w:val="clear" w:color="auto" w:fill="FFFFFF"/>
        <w:tabs>
          <w:tab w:val="left" w:pos="226"/>
        </w:tabs>
        <w:autoSpaceDE w:val="0"/>
        <w:spacing w:line="360" w:lineRule="auto"/>
        <w:jc w:val="both"/>
        <w:rPr>
          <w:color w:val="000000"/>
          <w:spacing w:val="-4"/>
          <w:sz w:val="28"/>
          <w:szCs w:val="28"/>
        </w:rPr>
      </w:pPr>
      <w:r w:rsidRPr="0063002E">
        <w:rPr>
          <w:color w:val="000000"/>
          <w:spacing w:val="-4"/>
          <w:sz w:val="28"/>
          <w:szCs w:val="28"/>
        </w:rPr>
        <w:t>5.</w:t>
      </w:r>
      <w:r w:rsidR="00154DC4" w:rsidRPr="0063002E">
        <w:rPr>
          <w:color w:val="000000"/>
          <w:spacing w:val="-4"/>
          <w:sz w:val="28"/>
          <w:szCs w:val="28"/>
        </w:rPr>
        <w:t>Металлические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конструкции.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Под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общ.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ред.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Л.Р.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Маиляна.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–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Ростов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н/Д:Феникс.,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2005.</w:t>
      </w: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6</w:t>
      </w:r>
      <w:r w:rsidR="00154DC4" w:rsidRPr="0063002E">
        <w:rPr>
          <w:color w:val="000000"/>
          <w:sz w:val="28"/>
          <w:szCs w:val="28"/>
        </w:rPr>
        <w:t>.СниП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2.01.07-85*.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Нагрузки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и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воздействия.-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М.;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Стройиздат,1998</w:t>
      </w:r>
    </w:p>
    <w:p w:rsidR="00154DC4" w:rsidRPr="0063002E" w:rsidRDefault="00036BFE" w:rsidP="00627493">
      <w:pPr>
        <w:spacing w:line="360" w:lineRule="auto"/>
        <w:jc w:val="both"/>
        <w:rPr>
          <w:color w:val="000000"/>
          <w:sz w:val="28"/>
          <w:szCs w:val="28"/>
        </w:rPr>
      </w:pPr>
      <w:r w:rsidRPr="0063002E">
        <w:rPr>
          <w:color w:val="000000"/>
          <w:sz w:val="28"/>
          <w:szCs w:val="28"/>
        </w:rPr>
        <w:t>7</w:t>
      </w:r>
      <w:r w:rsidR="00154DC4" w:rsidRPr="0063002E">
        <w:rPr>
          <w:color w:val="000000"/>
          <w:sz w:val="28"/>
          <w:szCs w:val="28"/>
        </w:rPr>
        <w:t>.СниП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  <w:lang w:val="en-US"/>
        </w:rPr>
        <w:t>II</w:t>
      </w:r>
      <w:r w:rsidR="00154DC4" w:rsidRPr="0063002E">
        <w:rPr>
          <w:color w:val="000000"/>
          <w:sz w:val="28"/>
          <w:szCs w:val="28"/>
        </w:rPr>
        <w:t>-23-81*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.Стальные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конструкции.-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М.;</w:t>
      </w:r>
      <w:r w:rsidR="005F6024" w:rsidRPr="0063002E">
        <w:rPr>
          <w:color w:val="000000"/>
          <w:sz w:val="28"/>
          <w:szCs w:val="28"/>
        </w:rPr>
        <w:t xml:space="preserve"> </w:t>
      </w:r>
      <w:r w:rsidR="00154DC4" w:rsidRPr="0063002E">
        <w:rPr>
          <w:color w:val="000000"/>
          <w:sz w:val="28"/>
          <w:szCs w:val="28"/>
        </w:rPr>
        <w:t>Стройиздат,1998</w:t>
      </w:r>
    </w:p>
    <w:p w:rsidR="00036BFE" w:rsidRPr="0063002E" w:rsidRDefault="00036BFE" w:rsidP="00627493">
      <w:pPr>
        <w:spacing w:line="360" w:lineRule="auto"/>
        <w:jc w:val="both"/>
        <w:rPr>
          <w:color w:val="000000"/>
          <w:spacing w:val="-4"/>
          <w:sz w:val="28"/>
          <w:szCs w:val="28"/>
        </w:rPr>
      </w:pPr>
      <w:r w:rsidRPr="0063002E">
        <w:rPr>
          <w:color w:val="000000"/>
          <w:spacing w:val="5"/>
          <w:sz w:val="28"/>
          <w:szCs w:val="28"/>
        </w:rPr>
        <w:t>8.</w:t>
      </w:r>
      <w:r w:rsidR="00154DC4" w:rsidRPr="0063002E">
        <w:rPr>
          <w:color w:val="000000"/>
          <w:spacing w:val="5"/>
          <w:sz w:val="28"/>
          <w:szCs w:val="28"/>
        </w:rPr>
        <w:t>Справочник</w:t>
      </w:r>
      <w:r w:rsidR="005F6024" w:rsidRPr="0063002E">
        <w:rPr>
          <w:color w:val="000000"/>
          <w:spacing w:val="5"/>
          <w:sz w:val="28"/>
          <w:szCs w:val="28"/>
        </w:rPr>
        <w:t xml:space="preserve"> </w:t>
      </w:r>
      <w:r w:rsidR="00154DC4" w:rsidRPr="0063002E">
        <w:rPr>
          <w:color w:val="000000"/>
          <w:spacing w:val="5"/>
          <w:sz w:val="28"/>
          <w:szCs w:val="28"/>
        </w:rPr>
        <w:t>современного</w:t>
      </w:r>
      <w:r w:rsidR="005F6024" w:rsidRPr="0063002E">
        <w:rPr>
          <w:color w:val="000000"/>
          <w:spacing w:val="5"/>
          <w:sz w:val="28"/>
          <w:szCs w:val="28"/>
        </w:rPr>
        <w:t xml:space="preserve"> </w:t>
      </w:r>
      <w:r w:rsidR="00154DC4" w:rsidRPr="0063002E">
        <w:rPr>
          <w:color w:val="000000"/>
          <w:spacing w:val="5"/>
          <w:sz w:val="28"/>
          <w:szCs w:val="28"/>
        </w:rPr>
        <w:t>проектировщика</w:t>
      </w:r>
      <w:r w:rsidR="00154DC4" w:rsidRPr="0063002E">
        <w:rPr>
          <w:color w:val="000000"/>
          <w:spacing w:val="-4"/>
          <w:sz w:val="28"/>
          <w:szCs w:val="28"/>
        </w:rPr>
        <w:t>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Под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общ.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ред.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Л.Р.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Маиляна.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–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Ростов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н/Д:Феникс.,</w:t>
      </w:r>
      <w:r w:rsidR="005F6024" w:rsidRPr="0063002E">
        <w:rPr>
          <w:color w:val="000000"/>
          <w:spacing w:val="-4"/>
          <w:sz w:val="28"/>
          <w:szCs w:val="28"/>
        </w:rPr>
        <w:t xml:space="preserve"> </w:t>
      </w:r>
      <w:r w:rsidR="00154DC4" w:rsidRPr="0063002E">
        <w:rPr>
          <w:color w:val="000000"/>
          <w:spacing w:val="-4"/>
          <w:sz w:val="28"/>
          <w:szCs w:val="28"/>
        </w:rPr>
        <w:t>2005.</w:t>
      </w:r>
      <w:bookmarkStart w:id="9" w:name="_GoBack"/>
      <w:bookmarkEnd w:id="9"/>
    </w:p>
    <w:sectPr w:rsidR="00036BFE" w:rsidRPr="0063002E" w:rsidSect="005F602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4C0A3C"/>
    <w:multiLevelType w:val="hybridMultilevel"/>
    <w:tmpl w:val="88EE8F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890F23"/>
    <w:multiLevelType w:val="hybridMultilevel"/>
    <w:tmpl w:val="BB647E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EA1716B"/>
    <w:multiLevelType w:val="hybridMultilevel"/>
    <w:tmpl w:val="DC02B3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2D2323"/>
    <w:multiLevelType w:val="hybridMultilevel"/>
    <w:tmpl w:val="985E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481262"/>
    <w:multiLevelType w:val="hybridMultilevel"/>
    <w:tmpl w:val="DF704AD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49E0476"/>
    <w:multiLevelType w:val="hybridMultilevel"/>
    <w:tmpl w:val="E2F8E696"/>
    <w:lvl w:ilvl="0" w:tplc="948685B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43846443"/>
    <w:multiLevelType w:val="hybridMultilevel"/>
    <w:tmpl w:val="6EA07D42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0">
    <w:nsid w:val="4CFB6FA7"/>
    <w:multiLevelType w:val="hybridMultilevel"/>
    <w:tmpl w:val="D20CBDC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534A0E5B"/>
    <w:multiLevelType w:val="hybridMultilevel"/>
    <w:tmpl w:val="297C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437DA0"/>
    <w:multiLevelType w:val="hybridMultilevel"/>
    <w:tmpl w:val="59A0C6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C75836"/>
    <w:multiLevelType w:val="hybridMultilevel"/>
    <w:tmpl w:val="D5D4AD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107AAC"/>
    <w:multiLevelType w:val="hybridMultilevel"/>
    <w:tmpl w:val="B170B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2C7439"/>
    <w:multiLevelType w:val="hybridMultilevel"/>
    <w:tmpl w:val="0BB0CB72"/>
    <w:lvl w:ilvl="0" w:tplc="0419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6">
    <w:nsid w:val="6D680A69"/>
    <w:multiLevelType w:val="hybridMultilevel"/>
    <w:tmpl w:val="2BA0E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73107E9E"/>
    <w:multiLevelType w:val="hybridMultilevel"/>
    <w:tmpl w:val="187212D4"/>
    <w:lvl w:ilvl="0" w:tplc="84785F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>
    <w:nsid w:val="78483454"/>
    <w:multiLevelType w:val="hybridMultilevel"/>
    <w:tmpl w:val="7A7EB1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15"/>
  </w:num>
  <w:num w:numId="5">
    <w:abstractNumId w:val="13"/>
  </w:num>
  <w:num w:numId="6">
    <w:abstractNumId w:val="3"/>
  </w:num>
  <w:num w:numId="7">
    <w:abstractNumId w:val="7"/>
  </w:num>
  <w:num w:numId="8">
    <w:abstractNumId w:val="5"/>
  </w:num>
  <w:num w:numId="9">
    <w:abstractNumId w:val="14"/>
  </w:num>
  <w:num w:numId="10">
    <w:abstractNumId w:val="4"/>
  </w:num>
  <w:num w:numId="11">
    <w:abstractNumId w:val="16"/>
  </w:num>
  <w:num w:numId="12">
    <w:abstractNumId w:val="17"/>
  </w:num>
  <w:num w:numId="13">
    <w:abstractNumId w:val="11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E74"/>
    <w:rsid w:val="0000560B"/>
    <w:rsid w:val="0001097E"/>
    <w:rsid w:val="00020304"/>
    <w:rsid w:val="0002462A"/>
    <w:rsid w:val="000301EA"/>
    <w:rsid w:val="00035248"/>
    <w:rsid w:val="0003628D"/>
    <w:rsid w:val="00036BFE"/>
    <w:rsid w:val="000462C5"/>
    <w:rsid w:val="00047516"/>
    <w:rsid w:val="000524B3"/>
    <w:rsid w:val="000639B0"/>
    <w:rsid w:val="0008656C"/>
    <w:rsid w:val="00086E87"/>
    <w:rsid w:val="00094221"/>
    <w:rsid w:val="000A7ED7"/>
    <w:rsid w:val="000C0462"/>
    <w:rsid w:val="000C7DEE"/>
    <w:rsid w:val="000D11CB"/>
    <w:rsid w:val="000D533E"/>
    <w:rsid w:val="000E02CC"/>
    <w:rsid w:val="000E0572"/>
    <w:rsid w:val="000E20E2"/>
    <w:rsid w:val="000E21EE"/>
    <w:rsid w:val="000E7506"/>
    <w:rsid w:val="000F5D96"/>
    <w:rsid w:val="001018C3"/>
    <w:rsid w:val="0010248D"/>
    <w:rsid w:val="00111D94"/>
    <w:rsid w:val="00113E6A"/>
    <w:rsid w:val="001145EB"/>
    <w:rsid w:val="00123F77"/>
    <w:rsid w:val="00127AEB"/>
    <w:rsid w:val="0013276E"/>
    <w:rsid w:val="00132E03"/>
    <w:rsid w:val="00133304"/>
    <w:rsid w:val="00133914"/>
    <w:rsid w:val="00144623"/>
    <w:rsid w:val="001531EB"/>
    <w:rsid w:val="001545BC"/>
    <w:rsid w:val="00154DC4"/>
    <w:rsid w:val="00163806"/>
    <w:rsid w:val="00164FFE"/>
    <w:rsid w:val="00167B39"/>
    <w:rsid w:val="00172BEF"/>
    <w:rsid w:val="00194042"/>
    <w:rsid w:val="0019671C"/>
    <w:rsid w:val="001A095E"/>
    <w:rsid w:val="001A4741"/>
    <w:rsid w:val="001C0591"/>
    <w:rsid w:val="001C11F6"/>
    <w:rsid w:val="001C573E"/>
    <w:rsid w:val="001C67C7"/>
    <w:rsid w:val="001C7331"/>
    <w:rsid w:val="001D40E4"/>
    <w:rsid w:val="001D6CBA"/>
    <w:rsid w:val="001F11DF"/>
    <w:rsid w:val="001F2B3D"/>
    <w:rsid w:val="0020095D"/>
    <w:rsid w:val="00211A53"/>
    <w:rsid w:val="00214403"/>
    <w:rsid w:val="00216785"/>
    <w:rsid w:val="0023032B"/>
    <w:rsid w:val="00235291"/>
    <w:rsid w:val="00237970"/>
    <w:rsid w:val="00246A17"/>
    <w:rsid w:val="00247FA8"/>
    <w:rsid w:val="002523ED"/>
    <w:rsid w:val="002532B7"/>
    <w:rsid w:val="0026750A"/>
    <w:rsid w:val="0027153A"/>
    <w:rsid w:val="002744A0"/>
    <w:rsid w:val="00276D78"/>
    <w:rsid w:val="00297825"/>
    <w:rsid w:val="002A16DE"/>
    <w:rsid w:val="002B34EB"/>
    <w:rsid w:val="002B4332"/>
    <w:rsid w:val="002B6B4D"/>
    <w:rsid w:val="002B7F50"/>
    <w:rsid w:val="002C1E81"/>
    <w:rsid w:val="002C4711"/>
    <w:rsid w:val="002D07F9"/>
    <w:rsid w:val="002D3F57"/>
    <w:rsid w:val="002F0691"/>
    <w:rsid w:val="002F5E83"/>
    <w:rsid w:val="00311780"/>
    <w:rsid w:val="00311EC3"/>
    <w:rsid w:val="00312FF9"/>
    <w:rsid w:val="00313A0C"/>
    <w:rsid w:val="00322DFF"/>
    <w:rsid w:val="00357B19"/>
    <w:rsid w:val="0036134B"/>
    <w:rsid w:val="00365669"/>
    <w:rsid w:val="0037346E"/>
    <w:rsid w:val="00374A00"/>
    <w:rsid w:val="00381A9B"/>
    <w:rsid w:val="0038518D"/>
    <w:rsid w:val="00386BA0"/>
    <w:rsid w:val="00391D30"/>
    <w:rsid w:val="00391EEA"/>
    <w:rsid w:val="003928BD"/>
    <w:rsid w:val="003A0E35"/>
    <w:rsid w:val="003A6A2F"/>
    <w:rsid w:val="003B0B48"/>
    <w:rsid w:val="003B3C8A"/>
    <w:rsid w:val="003B569D"/>
    <w:rsid w:val="003B7447"/>
    <w:rsid w:val="003C0EB5"/>
    <w:rsid w:val="003C7284"/>
    <w:rsid w:val="003D3E13"/>
    <w:rsid w:val="003D4A7E"/>
    <w:rsid w:val="003D4E96"/>
    <w:rsid w:val="003D54A5"/>
    <w:rsid w:val="003D5B09"/>
    <w:rsid w:val="003E69AE"/>
    <w:rsid w:val="003E7333"/>
    <w:rsid w:val="003F156A"/>
    <w:rsid w:val="003F3DEC"/>
    <w:rsid w:val="004052BA"/>
    <w:rsid w:val="0040564C"/>
    <w:rsid w:val="004119B5"/>
    <w:rsid w:val="00424748"/>
    <w:rsid w:val="00432148"/>
    <w:rsid w:val="00432BAA"/>
    <w:rsid w:val="004346FD"/>
    <w:rsid w:val="00447F98"/>
    <w:rsid w:val="00452FC2"/>
    <w:rsid w:val="00453B49"/>
    <w:rsid w:val="00462A46"/>
    <w:rsid w:val="00470EF3"/>
    <w:rsid w:val="00471273"/>
    <w:rsid w:val="00474E06"/>
    <w:rsid w:val="00476D9F"/>
    <w:rsid w:val="004808BB"/>
    <w:rsid w:val="00480ABB"/>
    <w:rsid w:val="004818A2"/>
    <w:rsid w:val="0048544C"/>
    <w:rsid w:val="004A24E7"/>
    <w:rsid w:val="004A3B3A"/>
    <w:rsid w:val="004A6F30"/>
    <w:rsid w:val="004E16A0"/>
    <w:rsid w:val="004E25C0"/>
    <w:rsid w:val="004E399F"/>
    <w:rsid w:val="004E6E40"/>
    <w:rsid w:val="004F0A36"/>
    <w:rsid w:val="004F408C"/>
    <w:rsid w:val="004F633B"/>
    <w:rsid w:val="00507951"/>
    <w:rsid w:val="0051382C"/>
    <w:rsid w:val="00517C1C"/>
    <w:rsid w:val="0052085F"/>
    <w:rsid w:val="005259E2"/>
    <w:rsid w:val="005338EA"/>
    <w:rsid w:val="00535975"/>
    <w:rsid w:val="00535EDF"/>
    <w:rsid w:val="00535F95"/>
    <w:rsid w:val="0054327F"/>
    <w:rsid w:val="005458C4"/>
    <w:rsid w:val="005474F0"/>
    <w:rsid w:val="00564430"/>
    <w:rsid w:val="00565623"/>
    <w:rsid w:val="0057773A"/>
    <w:rsid w:val="00591C48"/>
    <w:rsid w:val="00593A08"/>
    <w:rsid w:val="00596D20"/>
    <w:rsid w:val="005A2C3A"/>
    <w:rsid w:val="005B0AAB"/>
    <w:rsid w:val="005B2056"/>
    <w:rsid w:val="005B5F38"/>
    <w:rsid w:val="005C04C0"/>
    <w:rsid w:val="005C6D91"/>
    <w:rsid w:val="005F106C"/>
    <w:rsid w:val="005F559A"/>
    <w:rsid w:val="005F6024"/>
    <w:rsid w:val="006004FC"/>
    <w:rsid w:val="00603A3D"/>
    <w:rsid w:val="00607AAF"/>
    <w:rsid w:val="00615114"/>
    <w:rsid w:val="00627493"/>
    <w:rsid w:val="0063002E"/>
    <w:rsid w:val="00635B66"/>
    <w:rsid w:val="00635F26"/>
    <w:rsid w:val="00636342"/>
    <w:rsid w:val="0064101A"/>
    <w:rsid w:val="0064154A"/>
    <w:rsid w:val="006437A2"/>
    <w:rsid w:val="00644C4C"/>
    <w:rsid w:val="00645CC0"/>
    <w:rsid w:val="00647D7A"/>
    <w:rsid w:val="00657B46"/>
    <w:rsid w:val="00674321"/>
    <w:rsid w:val="0068580E"/>
    <w:rsid w:val="00685B24"/>
    <w:rsid w:val="00691112"/>
    <w:rsid w:val="00695ECA"/>
    <w:rsid w:val="006A462E"/>
    <w:rsid w:val="006A69DA"/>
    <w:rsid w:val="006B2BC6"/>
    <w:rsid w:val="006B7EEB"/>
    <w:rsid w:val="006C15CB"/>
    <w:rsid w:val="006D67E3"/>
    <w:rsid w:val="006D7E17"/>
    <w:rsid w:val="006F1D60"/>
    <w:rsid w:val="006F421C"/>
    <w:rsid w:val="006F77DF"/>
    <w:rsid w:val="00700772"/>
    <w:rsid w:val="00704A7B"/>
    <w:rsid w:val="00712BA2"/>
    <w:rsid w:val="00712E1C"/>
    <w:rsid w:val="00722E74"/>
    <w:rsid w:val="00735016"/>
    <w:rsid w:val="007376A7"/>
    <w:rsid w:val="00774B3F"/>
    <w:rsid w:val="007765A9"/>
    <w:rsid w:val="00780529"/>
    <w:rsid w:val="00793BC2"/>
    <w:rsid w:val="00795E4D"/>
    <w:rsid w:val="00796892"/>
    <w:rsid w:val="00796B60"/>
    <w:rsid w:val="007A25ED"/>
    <w:rsid w:val="007A289D"/>
    <w:rsid w:val="007A2A7E"/>
    <w:rsid w:val="007A38CA"/>
    <w:rsid w:val="007A6DA4"/>
    <w:rsid w:val="007A765C"/>
    <w:rsid w:val="007B1403"/>
    <w:rsid w:val="007D472C"/>
    <w:rsid w:val="007D6DC8"/>
    <w:rsid w:val="007F6111"/>
    <w:rsid w:val="0080014D"/>
    <w:rsid w:val="00800D40"/>
    <w:rsid w:val="008027FD"/>
    <w:rsid w:val="008043DE"/>
    <w:rsid w:val="00822526"/>
    <w:rsid w:val="00823B6E"/>
    <w:rsid w:val="00827DFA"/>
    <w:rsid w:val="00827F46"/>
    <w:rsid w:val="00834942"/>
    <w:rsid w:val="008363FD"/>
    <w:rsid w:val="008366F8"/>
    <w:rsid w:val="008435E1"/>
    <w:rsid w:val="00853337"/>
    <w:rsid w:val="00860B80"/>
    <w:rsid w:val="008627C0"/>
    <w:rsid w:val="008711DF"/>
    <w:rsid w:val="00872AC5"/>
    <w:rsid w:val="008935DA"/>
    <w:rsid w:val="008A1C1E"/>
    <w:rsid w:val="008A4B2C"/>
    <w:rsid w:val="008B0E50"/>
    <w:rsid w:val="008C3608"/>
    <w:rsid w:val="008C604D"/>
    <w:rsid w:val="008C7073"/>
    <w:rsid w:val="008D0CCE"/>
    <w:rsid w:val="008D26AB"/>
    <w:rsid w:val="008E4DA9"/>
    <w:rsid w:val="008F5339"/>
    <w:rsid w:val="00900EAF"/>
    <w:rsid w:val="00902C4A"/>
    <w:rsid w:val="009038E6"/>
    <w:rsid w:val="00903F83"/>
    <w:rsid w:val="00910CAF"/>
    <w:rsid w:val="00912D5D"/>
    <w:rsid w:val="00924B39"/>
    <w:rsid w:val="0094032E"/>
    <w:rsid w:val="009444FB"/>
    <w:rsid w:val="009524E6"/>
    <w:rsid w:val="009577F5"/>
    <w:rsid w:val="0096016D"/>
    <w:rsid w:val="009649A6"/>
    <w:rsid w:val="00965F4A"/>
    <w:rsid w:val="00970066"/>
    <w:rsid w:val="009711B6"/>
    <w:rsid w:val="00971BA9"/>
    <w:rsid w:val="009730B4"/>
    <w:rsid w:val="00975423"/>
    <w:rsid w:val="0097722B"/>
    <w:rsid w:val="00977A20"/>
    <w:rsid w:val="0098564E"/>
    <w:rsid w:val="0099735B"/>
    <w:rsid w:val="00997A20"/>
    <w:rsid w:val="009B6745"/>
    <w:rsid w:val="009C3710"/>
    <w:rsid w:val="009C6EF3"/>
    <w:rsid w:val="009D478A"/>
    <w:rsid w:val="009E015F"/>
    <w:rsid w:val="009F70AE"/>
    <w:rsid w:val="009F70CE"/>
    <w:rsid w:val="00A021E8"/>
    <w:rsid w:val="00A03961"/>
    <w:rsid w:val="00A11033"/>
    <w:rsid w:val="00A1512C"/>
    <w:rsid w:val="00A269E4"/>
    <w:rsid w:val="00A43601"/>
    <w:rsid w:val="00A60996"/>
    <w:rsid w:val="00A62AD7"/>
    <w:rsid w:val="00A66159"/>
    <w:rsid w:val="00A668D9"/>
    <w:rsid w:val="00A756C4"/>
    <w:rsid w:val="00A76609"/>
    <w:rsid w:val="00A81C19"/>
    <w:rsid w:val="00A861FC"/>
    <w:rsid w:val="00A878EE"/>
    <w:rsid w:val="00A928F5"/>
    <w:rsid w:val="00A95B86"/>
    <w:rsid w:val="00AA41D7"/>
    <w:rsid w:val="00AD33B7"/>
    <w:rsid w:val="00AD62B9"/>
    <w:rsid w:val="00AF042C"/>
    <w:rsid w:val="00B02889"/>
    <w:rsid w:val="00B130A2"/>
    <w:rsid w:val="00B16839"/>
    <w:rsid w:val="00B21ED4"/>
    <w:rsid w:val="00B30115"/>
    <w:rsid w:val="00B3241A"/>
    <w:rsid w:val="00B330FF"/>
    <w:rsid w:val="00B372E0"/>
    <w:rsid w:val="00B37CE6"/>
    <w:rsid w:val="00B41297"/>
    <w:rsid w:val="00B436FA"/>
    <w:rsid w:val="00B560DF"/>
    <w:rsid w:val="00B836AD"/>
    <w:rsid w:val="00B83DDA"/>
    <w:rsid w:val="00B84AA4"/>
    <w:rsid w:val="00B87330"/>
    <w:rsid w:val="00BA275F"/>
    <w:rsid w:val="00BA466A"/>
    <w:rsid w:val="00BA5665"/>
    <w:rsid w:val="00BA60AB"/>
    <w:rsid w:val="00BB0BF6"/>
    <w:rsid w:val="00BB264A"/>
    <w:rsid w:val="00BB3DEE"/>
    <w:rsid w:val="00BC1C15"/>
    <w:rsid w:val="00BC69E9"/>
    <w:rsid w:val="00BD05C6"/>
    <w:rsid w:val="00BD0B9E"/>
    <w:rsid w:val="00BD0CF1"/>
    <w:rsid w:val="00C00BB9"/>
    <w:rsid w:val="00C020D6"/>
    <w:rsid w:val="00C068D0"/>
    <w:rsid w:val="00C15AC0"/>
    <w:rsid w:val="00C23DF7"/>
    <w:rsid w:val="00C414C7"/>
    <w:rsid w:val="00C43BF6"/>
    <w:rsid w:val="00C44FF6"/>
    <w:rsid w:val="00C57F0F"/>
    <w:rsid w:val="00C63A29"/>
    <w:rsid w:val="00C65CD7"/>
    <w:rsid w:val="00C67AEA"/>
    <w:rsid w:val="00C730C6"/>
    <w:rsid w:val="00C75CB7"/>
    <w:rsid w:val="00C8646C"/>
    <w:rsid w:val="00C903C9"/>
    <w:rsid w:val="00C9047B"/>
    <w:rsid w:val="00C95F6A"/>
    <w:rsid w:val="00CB5605"/>
    <w:rsid w:val="00CB64CE"/>
    <w:rsid w:val="00CC2929"/>
    <w:rsid w:val="00CC3AD6"/>
    <w:rsid w:val="00CC5BBD"/>
    <w:rsid w:val="00CE3C5D"/>
    <w:rsid w:val="00CE5C61"/>
    <w:rsid w:val="00CE750B"/>
    <w:rsid w:val="00CF384F"/>
    <w:rsid w:val="00CF4C65"/>
    <w:rsid w:val="00CF7EC6"/>
    <w:rsid w:val="00D12508"/>
    <w:rsid w:val="00D21FA9"/>
    <w:rsid w:val="00D23E13"/>
    <w:rsid w:val="00D34745"/>
    <w:rsid w:val="00D37610"/>
    <w:rsid w:val="00D40247"/>
    <w:rsid w:val="00D40619"/>
    <w:rsid w:val="00D43ADE"/>
    <w:rsid w:val="00D45499"/>
    <w:rsid w:val="00D52ECC"/>
    <w:rsid w:val="00D60D3C"/>
    <w:rsid w:val="00D623A2"/>
    <w:rsid w:val="00D67202"/>
    <w:rsid w:val="00D831A4"/>
    <w:rsid w:val="00D83AA5"/>
    <w:rsid w:val="00D91E59"/>
    <w:rsid w:val="00DA1E61"/>
    <w:rsid w:val="00DB0C34"/>
    <w:rsid w:val="00DB7816"/>
    <w:rsid w:val="00DD027F"/>
    <w:rsid w:val="00DD0E0E"/>
    <w:rsid w:val="00DD57B1"/>
    <w:rsid w:val="00DD651F"/>
    <w:rsid w:val="00DD6CB3"/>
    <w:rsid w:val="00DE6E85"/>
    <w:rsid w:val="00DF3A2F"/>
    <w:rsid w:val="00E03578"/>
    <w:rsid w:val="00E1219F"/>
    <w:rsid w:val="00E3098D"/>
    <w:rsid w:val="00E34D2C"/>
    <w:rsid w:val="00E36C34"/>
    <w:rsid w:val="00E40344"/>
    <w:rsid w:val="00E56116"/>
    <w:rsid w:val="00E65DCF"/>
    <w:rsid w:val="00E7714B"/>
    <w:rsid w:val="00E863C1"/>
    <w:rsid w:val="00E93710"/>
    <w:rsid w:val="00EB0D46"/>
    <w:rsid w:val="00EC2081"/>
    <w:rsid w:val="00EC2323"/>
    <w:rsid w:val="00ED78D9"/>
    <w:rsid w:val="00EE37A5"/>
    <w:rsid w:val="00F01F83"/>
    <w:rsid w:val="00F024FF"/>
    <w:rsid w:val="00F02845"/>
    <w:rsid w:val="00F0527A"/>
    <w:rsid w:val="00F12AA5"/>
    <w:rsid w:val="00F138F3"/>
    <w:rsid w:val="00F13AFF"/>
    <w:rsid w:val="00F2191B"/>
    <w:rsid w:val="00F25293"/>
    <w:rsid w:val="00F339E8"/>
    <w:rsid w:val="00F436D6"/>
    <w:rsid w:val="00F4792D"/>
    <w:rsid w:val="00F80849"/>
    <w:rsid w:val="00F8412C"/>
    <w:rsid w:val="00F856CD"/>
    <w:rsid w:val="00F92652"/>
    <w:rsid w:val="00FA62A1"/>
    <w:rsid w:val="00FB2C3A"/>
    <w:rsid w:val="00FB738C"/>
    <w:rsid w:val="00FC4206"/>
    <w:rsid w:val="00FE1F97"/>
    <w:rsid w:val="00FE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0"/>
    <o:shapelayout v:ext="edit">
      <o:idmap v:ext="edit" data="1"/>
    </o:shapelayout>
  </w:shapeDefaults>
  <w:decimalSymbol w:val=","/>
  <w:listSeparator w:val=";"/>
  <w14:defaultImageDpi w14:val="0"/>
  <w15:chartTrackingRefBased/>
  <w15:docId w15:val="{D21E1A53-A946-4F5D-B487-F7773380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7F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Arial" w:hAnsi="Arial" w:cs="Arial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i/>
      <w:iCs/>
      <w:sz w:val="36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44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36"/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z w:val="32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both"/>
      <w:outlineLvl w:val="7"/>
    </w:pPr>
    <w:rPr>
      <w:i/>
      <w:iCs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caption"/>
    <w:basedOn w:val="a"/>
    <w:next w:val="a"/>
    <w:uiPriority w:val="35"/>
    <w:qFormat/>
    <w:pPr>
      <w:jc w:val="center"/>
    </w:pPr>
    <w:rPr>
      <w:i/>
      <w:iCs/>
      <w:sz w:val="32"/>
    </w:rPr>
  </w:style>
  <w:style w:type="paragraph" w:styleId="a4">
    <w:name w:val="Body Text"/>
    <w:basedOn w:val="a"/>
    <w:link w:val="a5"/>
    <w:uiPriority w:val="99"/>
    <w:semiHidden/>
    <w:rPr>
      <w:sz w:val="28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A38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customStyle="1" w:styleId="a6">
    <w:name w:val="Чертежный"/>
    <w:rsid w:val="00470EF3"/>
    <w:pPr>
      <w:jc w:val="both"/>
    </w:pPr>
    <w:rPr>
      <w:rFonts w:ascii="ISOCPEUR" w:hAnsi="ISOCPEUR"/>
      <w:i/>
      <w:sz w:val="28"/>
      <w:lang w:val="uk-UA"/>
    </w:rPr>
  </w:style>
  <w:style w:type="paragraph" w:customStyle="1" w:styleId="11">
    <w:name w:val="Цитата1"/>
    <w:basedOn w:val="a"/>
    <w:rsid w:val="00796B60"/>
    <w:pPr>
      <w:widowControl w:val="0"/>
      <w:shd w:val="clear" w:color="auto" w:fill="FFFFFF"/>
      <w:suppressAutoHyphens/>
      <w:autoSpaceDE w:val="0"/>
      <w:ind w:left="-851" w:right="-567" w:firstLine="567"/>
      <w:jc w:val="both"/>
    </w:pPr>
    <w:rPr>
      <w:color w:val="000000"/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CE5C61"/>
    <w:pPr>
      <w:widowControl w:val="0"/>
      <w:shd w:val="clear" w:color="auto" w:fill="FFFFFF"/>
      <w:suppressAutoHyphens/>
      <w:autoSpaceDE w:val="0"/>
      <w:ind w:left="-567" w:firstLine="283"/>
      <w:jc w:val="both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9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emf"/><Relationship Id="rId34" Type="http://schemas.openxmlformats.org/officeDocument/2006/relationships/image" Target="media/image29.w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image" Target="media/image45.png"/><Relationship Id="rId55" Type="http://schemas.openxmlformats.org/officeDocument/2006/relationships/image" Target="media/image50.wmf"/><Relationship Id="rId63" Type="http://schemas.openxmlformats.org/officeDocument/2006/relationships/image" Target="media/image58.emf"/><Relationship Id="rId68" Type="http://schemas.openxmlformats.org/officeDocument/2006/relationships/image" Target="media/image63.emf"/><Relationship Id="rId76" Type="http://schemas.openxmlformats.org/officeDocument/2006/relationships/image" Target="media/image71.wmf"/><Relationship Id="rId84" Type="http://schemas.openxmlformats.org/officeDocument/2006/relationships/image" Target="media/image79.emf"/><Relationship Id="rId89" Type="http://schemas.openxmlformats.org/officeDocument/2006/relationships/image" Target="media/image84.emf"/><Relationship Id="rId97" Type="http://schemas.openxmlformats.org/officeDocument/2006/relationships/image" Target="media/image92.e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e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3" Type="http://schemas.openxmlformats.org/officeDocument/2006/relationships/image" Target="media/image48.wmf"/><Relationship Id="rId58" Type="http://schemas.openxmlformats.org/officeDocument/2006/relationships/image" Target="media/image53.emf"/><Relationship Id="rId66" Type="http://schemas.openxmlformats.org/officeDocument/2006/relationships/image" Target="media/image61.png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87" Type="http://schemas.openxmlformats.org/officeDocument/2006/relationships/image" Target="media/image82.emf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6.wmf"/><Relationship Id="rId82" Type="http://schemas.openxmlformats.org/officeDocument/2006/relationships/image" Target="media/image77.png"/><Relationship Id="rId90" Type="http://schemas.openxmlformats.org/officeDocument/2006/relationships/image" Target="media/image85.emf"/><Relationship Id="rId95" Type="http://schemas.openxmlformats.org/officeDocument/2006/relationships/image" Target="media/image90.emf"/><Relationship Id="rId19" Type="http://schemas.openxmlformats.org/officeDocument/2006/relationships/image" Target="media/image14.jpeg"/><Relationship Id="rId14" Type="http://schemas.openxmlformats.org/officeDocument/2006/relationships/image" Target="media/image9.png"/><Relationship Id="rId22" Type="http://schemas.openxmlformats.org/officeDocument/2006/relationships/image" Target="media/image17.e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emf"/><Relationship Id="rId43" Type="http://schemas.openxmlformats.org/officeDocument/2006/relationships/image" Target="media/image38.wmf"/><Relationship Id="rId48" Type="http://schemas.openxmlformats.org/officeDocument/2006/relationships/image" Target="media/image43.emf"/><Relationship Id="rId56" Type="http://schemas.openxmlformats.org/officeDocument/2006/relationships/image" Target="media/image51.emf"/><Relationship Id="rId64" Type="http://schemas.openxmlformats.org/officeDocument/2006/relationships/image" Target="media/image59.emf"/><Relationship Id="rId69" Type="http://schemas.openxmlformats.org/officeDocument/2006/relationships/image" Target="media/image64.emf"/><Relationship Id="rId77" Type="http://schemas.openxmlformats.org/officeDocument/2006/relationships/image" Target="media/image72.wmf"/><Relationship Id="rId100" Type="http://schemas.openxmlformats.org/officeDocument/2006/relationships/image" Target="media/image95.png"/><Relationship Id="rId8" Type="http://schemas.openxmlformats.org/officeDocument/2006/relationships/image" Target="media/image3.png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png"/><Relationship Id="rId93" Type="http://schemas.openxmlformats.org/officeDocument/2006/relationships/image" Target="media/image88.emf"/><Relationship Id="rId98" Type="http://schemas.openxmlformats.org/officeDocument/2006/relationships/image" Target="media/image93.png"/><Relationship Id="rId3" Type="http://schemas.openxmlformats.org/officeDocument/2006/relationships/styles" Target="styles.xml"/><Relationship Id="rId12" Type="http://schemas.openxmlformats.org/officeDocument/2006/relationships/image" Target="media/image7.e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emf"/><Relationship Id="rId59" Type="http://schemas.openxmlformats.org/officeDocument/2006/relationships/image" Target="media/image54.emf"/><Relationship Id="rId67" Type="http://schemas.openxmlformats.org/officeDocument/2006/relationships/image" Target="media/image62.png"/><Relationship Id="rId20" Type="http://schemas.openxmlformats.org/officeDocument/2006/relationships/image" Target="media/image15.emf"/><Relationship Id="rId41" Type="http://schemas.openxmlformats.org/officeDocument/2006/relationships/image" Target="media/image36.wmf"/><Relationship Id="rId54" Type="http://schemas.openxmlformats.org/officeDocument/2006/relationships/image" Target="media/image49.emf"/><Relationship Id="rId62" Type="http://schemas.openxmlformats.org/officeDocument/2006/relationships/image" Target="media/image57.emf"/><Relationship Id="rId70" Type="http://schemas.openxmlformats.org/officeDocument/2006/relationships/image" Target="media/image65.emf"/><Relationship Id="rId75" Type="http://schemas.openxmlformats.org/officeDocument/2006/relationships/image" Target="media/image70.wmf"/><Relationship Id="rId83" Type="http://schemas.openxmlformats.org/officeDocument/2006/relationships/image" Target="media/image78.emf"/><Relationship Id="rId88" Type="http://schemas.openxmlformats.org/officeDocument/2006/relationships/image" Target="media/image83.emf"/><Relationship Id="rId91" Type="http://schemas.openxmlformats.org/officeDocument/2006/relationships/image" Target="media/image86.emf"/><Relationship Id="rId96" Type="http://schemas.openxmlformats.org/officeDocument/2006/relationships/image" Target="media/image9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wmf"/><Relationship Id="rId23" Type="http://schemas.openxmlformats.org/officeDocument/2006/relationships/image" Target="media/image18.e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emf"/><Relationship Id="rId57" Type="http://schemas.openxmlformats.org/officeDocument/2006/relationships/image" Target="media/image52.emf"/><Relationship Id="rId10" Type="http://schemas.openxmlformats.org/officeDocument/2006/relationships/image" Target="media/image5.e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emf"/><Relationship Id="rId73" Type="http://schemas.openxmlformats.org/officeDocument/2006/relationships/image" Target="media/image68.png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emf"/><Relationship Id="rId94" Type="http://schemas.openxmlformats.org/officeDocument/2006/relationships/image" Target="media/image89.emf"/><Relationship Id="rId99" Type="http://schemas.openxmlformats.org/officeDocument/2006/relationships/image" Target="media/image94.png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3" Type="http://schemas.openxmlformats.org/officeDocument/2006/relationships/image" Target="media/image8.emf"/><Relationship Id="rId18" Type="http://schemas.openxmlformats.org/officeDocument/2006/relationships/image" Target="media/image13.jpeg"/><Relationship Id="rId39" Type="http://schemas.openxmlformats.org/officeDocument/2006/relationships/image" Target="media/image3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2D4C3-C500-4CD1-B3D4-874B3D0D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5967</Words>
  <Characters>34012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  Государственный</vt:lpstr>
    </vt:vector>
  </TitlesOfParts>
  <Company>Company</Company>
  <LinksUpToDate>false</LinksUpToDate>
  <CharactersWithSpaces>39900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  Государственный</dc:title>
  <dc:subject/>
  <dc:creator>User</dc:creator>
  <cp:keywords/>
  <dc:description/>
  <cp:lastModifiedBy>admin</cp:lastModifiedBy>
  <cp:revision>2</cp:revision>
  <cp:lastPrinted>2009-01-09T21:51:00Z</cp:lastPrinted>
  <dcterms:created xsi:type="dcterms:W3CDTF">2014-03-20T16:11:00Z</dcterms:created>
  <dcterms:modified xsi:type="dcterms:W3CDTF">2014-03-20T16:11:00Z</dcterms:modified>
</cp:coreProperties>
</file>