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30EFB" w:rsidRPr="00D9057B" w:rsidRDefault="00630EFB" w:rsidP="00D9057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Курсовая работа</w:t>
      </w:r>
    </w:p>
    <w:p w:rsidR="00630EFB" w:rsidRPr="00D9057B" w:rsidRDefault="00630EFB" w:rsidP="00D9057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30EFB" w:rsidRPr="00D9057B" w:rsidRDefault="00D9057B" w:rsidP="00D9057B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ПРОФЕССИОНАЛЬНАЯ ОРИЕНТАЦИЯ КАК СОЦИАЛЬНАЯ ТЕХНОЛОГИЯ НА РЫНКЕ ТРУДА</w:t>
      </w:r>
    </w:p>
    <w:p w:rsidR="00630EFB" w:rsidRPr="00D9057B" w:rsidRDefault="00D9057B" w:rsidP="00D9057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30EFB" w:rsidRPr="00D9057B">
        <w:rPr>
          <w:b/>
          <w:sz w:val="28"/>
          <w:szCs w:val="28"/>
        </w:rPr>
        <w:t>Содержание: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D9057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Введение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Глава </w:t>
      </w:r>
      <w:r w:rsidR="00D9057B" w:rsidRPr="00D9057B">
        <w:rPr>
          <w:sz w:val="28"/>
          <w:szCs w:val="28"/>
        </w:rPr>
        <w:t>1.</w:t>
      </w:r>
      <w:r w:rsidRPr="00D9057B">
        <w:rPr>
          <w:sz w:val="28"/>
          <w:szCs w:val="28"/>
        </w:rPr>
        <w:t xml:space="preserve"> Использование социальных технологий на рынке труда Взаимозависимость образования и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 xml:space="preserve">рынка труда 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§1.1 Понятие социальных технологий. Социальные технологии на рынке труда.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§1.2 Понятие рынка труда, его структура. 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§1.3 Механизмы взаимодействия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образ</w:t>
      </w:r>
      <w:r w:rsidR="00D9057B" w:rsidRPr="00D9057B">
        <w:rPr>
          <w:sz w:val="28"/>
          <w:szCs w:val="28"/>
        </w:rPr>
        <w:t>ования и рынка труда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Глава 2. Понятие профессиональной ориентации. Влияние профессиональной ориентации на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рынок труда.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§2.1 Понятие профессиональной ориентации и её практическое применение.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§2.2 Процессы профессиональной ориентации и профессиональной адаптации как составляющие развития рынка труда</w:t>
      </w:r>
      <w:r w:rsidRPr="00D9057B">
        <w:rPr>
          <w:sz w:val="28"/>
          <w:szCs w:val="28"/>
        </w:rPr>
        <w:tab/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Глава 3 Процессы совершенствования профессиональной ориентации и трудовой адаптации на современном этапе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§3.1 Совершенствование процесса профессиональной ориентации в образовательных учреждениях.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§3.2 Совершенствование процесса трудовой адаптации в организации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Заключение</w:t>
      </w:r>
    </w:p>
    <w:p w:rsidR="00630EFB" w:rsidRPr="00D9057B" w:rsidRDefault="00630EFB" w:rsidP="00D9057B">
      <w:pPr>
        <w:spacing w:line="360" w:lineRule="auto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Список используемой литературы</w:t>
      </w:r>
    </w:p>
    <w:p w:rsidR="00630EFB" w:rsidRDefault="00630EFB" w:rsidP="00D9057B">
      <w:pPr>
        <w:spacing w:line="360" w:lineRule="auto"/>
        <w:jc w:val="both"/>
        <w:rPr>
          <w:sz w:val="28"/>
          <w:szCs w:val="28"/>
          <w:lang w:val="en-US"/>
        </w:rPr>
      </w:pPr>
      <w:r w:rsidRPr="00D9057B">
        <w:rPr>
          <w:sz w:val="28"/>
          <w:szCs w:val="28"/>
        </w:rPr>
        <w:t>Приложение</w:t>
      </w:r>
    </w:p>
    <w:p w:rsidR="00630EFB" w:rsidRPr="00D9057B" w:rsidRDefault="00D9057B" w:rsidP="00D9057B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30EFB" w:rsidRPr="00D9057B">
        <w:rPr>
          <w:b/>
          <w:sz w:val="28"/>
          <w:szCs w:val="28"/>
        </w:rPr>
        <w:t>Введение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Перед мировым сообществом и Россией в особенности стоит крупная проблема, масштабы которой сегодня явно не осознаны либо принижаются, - создать инновационную теорию и практику управления, сформировать управленцев новой генерации, способных мыслить и действовать в условиях кризисного состояния общества, принимать упреждающие решения, эффективно использовать имеющиеся ресурсы. Разрыв между непрерывно меняющейся жизнью и субъектом управления углубляется, что порождает кризис управления, политического руководства в том числе. Это сдерживает темпы социального прогресса, порождает социальные, политические, экономические, духовные, биологические и техногенные катастрофы, способные погубить жизнь на планете Земля. Мировое сообщество, как считает наука, пока не отвечает на грозные вызовы XXI века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Необходимость социального управления обусловлена прежде всего фактом разделения труда в группах людей, в крупных коллективах, в масштабе государства, а также необходимостью его кооперации. Следовательно, как совместный труд людей составляет основу всякого человеческого общества, так и управление является необходимым элементом общего труда, существования и развития общества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сферу деятельности людей по социальному управлению помимо управленческих работников входят научные работники, занимающиеся исследованиями и разработками в сфере социального управления, а также преподаватели, осуществляющие подготовку, переподготовку и повышение квалификации управленческих кадров.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  <w:u w:val="single"/>
        </w:rPr>
        <w:t>Актуальность темы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Радикальные преобразования экономической системы общества, предопределившие становление и развитие рынка труда, изменившие требования к уровню подготовки, качеству рабочей силы и ее профессионально-квалификационному составу, потребовали реформирования образовательной сферы как основополагающего звена системы воспроизводства человеческих ресурсов.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Высокие темпы развития современного рынка образовательных услуг и становления его институтов определяют необходимость исследования этих процессов, протекающих на нем процессов, повышения качества образовательных услуг с учетом запросов потребителей, адаптации жизнедеятельности учебных заведений к складывающемуся новому социально-экономическому укладу.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Являясь важным фактором повышения интеллектуального уровня и производительной силы работников, рынок образовательных услуг способствует вовлечению населения в образовательный процесс, а в дальнейшем – определяющие положение человека на соответствующем сегменте рынка труда. Последний также влияет на рынок образования, определяя социальный заказ на качество и количество образовательных услуг, что актуализирует задачи определения методологических основ взаимодействия данных рынков, которые в отечественной экономической науке развиты недостаточно.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Актуальность темы исследования усиливается и тем обстоятельством, что институты рынков труда и образовательных услуг только накапливают опыт взаимосвязанного функционирования, и поэтому нуждаются в концептуальном обеспечении, разработке механизма их взаимодействия применительно к конкретным условиям экономики России. Разработка фундаментальных проблем взаимодействия сферы образования с рынком труда позволит достигнуть стабильности в обществе и эффективности социально-экономических преобразований.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  <w:u w:val="single"/>
        </w:rPr>
        <w:t>Объект исследования:</w:t>
      </w:r>
    </w:p>
    <w:p w:rsidR="00630EFB" w:rsidRDefault="00630EFB" w:rsidP="00D9057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057B">
        <w:rPr>
          <w:sz w:val="28"/>
          <w:szCs w:val="28"/>
        </w:rPr>
        <w:t>Объектами исследования выступают социальные технологии, рынок труда и рынок образовательных услуг в трансформируемой экономике России</w:t>
      </w:r>
    </w:p>
    <w:p w:rsidR="00630EFB" w:rsidRPr="00D9057B" w:rsidRDefault="00D9057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</w:rPr>
        <w:br w:type="page"/>
      </w:r>
      <w:r w:rsidR="00630EFB" w:rsidRPr="00D9057B">
        <w:rPr>
          <w:sz w:val="28"/>
          <w:szCs w:val="28"/>
          <w:u w:val="single"/>
        </w:rPr>
        <w:t>Предмет исследования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Предметом исследования являются отношения взаимодействия, складывающиеся в процессе взаимодействия рынков труда и образовательных услуг, профессиональная ориентация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и трудовая адаптация в трудовых коллективах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  <w:u w:val="single"/>
        </w:rPr>
        <w:t>Цель исследования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Выработать предложения по усовершенствованию взаимодействия рынка труда и рынка образования в образовательных учреждениях, а так же предложения по усовершенствованию трудовой адаптации в организациях.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  <w:u w:val="single"/>
        </w:rPr>
        <w:t>Задачи исследования</w:t>
      </w:r>
    </w:p>
    <w:p w:rsidR="00630EFB" w:rsidRPr="00D9057B" w:rsidRDefault="00630EFB" w:rsidP="00D9057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Изучить понятие социальной технологии</w:t>
      </w:r>
    </w:p>
    <w:p w:rsidR="00630EFB" w:rsidRPr="00D9057B" w:rsidRDefault="00630EFB" w:rsidP="00D9057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Изучение понятие рынка труда, его особенности и виды.</w:t>
      </w:r>
    </w:p>
    <w:p w:rsidR="00630EFB" w:rsidRPr="00D9057B" w:rsidRDefault="00630EFB" w:rsidP="00D9057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Изучения процессов взаимодействия рынка труда и рынка образовательных услуг.</w:t>
      </w:r>
    </w:p>
    <w:p w:rsidR="00630EFB" w:rsidRPr="00D9057B" w:rsidRDefault="00630EFB" w:rsidP="00D9057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Изучить понятие профессиональной ориентации и её развитие в современных условиях</w:t>
      </w:r>
    </w:p>
    <w:p w:rsidR="00630EFB" w:rsidRPr="00D9057B" w:rsidRDefault="00630EFB" w:rsidP="00D9057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Предложить направления и тенденции в модернизации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и адаптации рынка образовательных услуг к спросу на рынке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труда</w:t>
      </w:r>
    </w:p>
    <w:p w:rsidR="00630EFB" w:rsidRPr="00D9057B" w:rsidRDefault="00630EFB" w:rsidP="00D9057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Предложить способы совершенствования современной системы трудовой адаптации в организации.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  <w:u w:val="single"/>
        </w:rPr>
        <w:t>Гипотеза:</w:t>
      </w:r>
      <w:r w:rsidRPr="00D9057B">
        <w:rPr>
          <w:sz w:val="28"/>
          <w:szCs w:val="28"/>
        </w:rPr>
        <w:t xml:space="preserve"> Для усовершенствования процессов функционирования рынка труда необходимо активное внедрение профессиональной ориентации в образовательных учреждениях, а так же развитие процессов трудовой адаптации в организациях.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  <w:u w:val="single"/>
        </w:rPr>
        <w:t>Методы:</w:t>
      </w:r>
    </w:p>
    <w:p w:rsidR="00630EFB" w:rsidRPr="00D9057B" w:rsidRDefault="00630EFB" w:rsidP="00D905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изучение и анализ литературы и документов;</w:t>
      </w:r>
    </w:p>
    <w:p w:rsidR="00630EFB" w:rsidRPr="00D9057B" w:rsidRDefault="00630EFB" w:rsidP="00D905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анализ экспериментального материала, </w:t>
      </w:r>
    </w:p>
    <w:p w:rsidR="00630EFB" w:rsidRPr="00D9057B" w:rsidRDefault="00630EFB" w:rsidP="00D905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обобщение</w:t>
      </w:r>
    </w:p>
    <w:p w:rsidR="00630EFB" w:rsidRPr="00D9057B" w:rsidRDefault="00630EFB" w:rsidP="00D905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наблюдение, </w:t>
      </w:r>
    </w:p>
    <w:p w:rsidR="00630EFB" w:rsidRPr="00D9057B" w:rsidRDefault="00630EFB" w:rsidP="00D905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изучение продуктов деятельности, </w:t>
      </w:r>
    </w:p>
    <w:p w:rsidR="00630EFB" w:rsidRPr="00D9057B" w:rsidRDefault="00630EFB" w:rsidP="00D905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изучение опыта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работы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практического психолога,:</w:t>
      </w:r>
    </w:p>
    <w:p w:rsidR="00630EFB" w:rsidRPr="00D9057B" w:rsidRDefault="00630EFB" w:rsidP="00D905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метод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моделирования</w:t>
      </w:r>
      <w:r w:rsidR="00D9057B">
        <w:rPr>
          <w:sz w:val="28"/>
          <w:szCs w:val="28"/>
        </w:rPr>
        <w:t xml:space="preserve"> </w:t>
      </w:r>
    </w:p>
    <w:p w:rsidR="00630EFB" w:rsidRPr="00D9057B" w:rsidRDefault="00630EFB" w:rsidP="00D9057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метод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обобщения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  <w:u w:val="single"/>
        </w:rPr>
        <w:t>Степень разработанности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Несмотря на то, что в современных условиях уделяется большое внимание проблемам развития рынков разных видов, в науке до сих пор не сложился целостный подход к их взаимодействию и взаимосвязанному функционированию, в том числе роли профессиональной ориентации и трудовой адаптации.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rStyle w:val="rvts6"/>
          <w:sz w:val="28"/>
          <w:szCs w:val="28"/>
        </w:rPr>
      </w:pPr>
      <w:r w:rsidRPr="00D9057B">
        <w:rPr>
          <w:rStyle w:val="rvts6"/>
          <w:sz w:val="28"/>
          <w:szCs w:val="28"/>
        </w:rPr>
        <w:t>Общетеоретические основы рынка труда и механизма его функционирования заложены в работах - А. Смита, Д. Рикардо, К.Маркса.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rStyle w:val="rvts6"/>
          <w:sz w:val="28"/>
          <w:szCs w:val="28"/>
        </w:rPr>
        <w:t xml:space="preserve">О роли социальных технологий в современном обществе отражены в исследованиях </w:t>
      </w:r>
      <w:r w:rsidRPr="00D9057B">
        <w:rPr>
          <w:sz w:val="28"/>
          <w:szCs w:val="28"/>
        </w:rPr>
        <w:t xml:space="preserve">М. В. Удальцовой, А. К Зайцева, Н.С Данакина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rStyle w:val="rvts6"/>
          <w:sz w:val="28"/>
          <w:szCs w:val="28"/>
        </w:rPr>
      </w:pPr>
      <w:r w:rsidRPr="00D9057B">
        <w:rPr>
          <w:rStyle w:val="rvts6"/>
          <w:sz w:val="28"/>
          <w:szCs w:val="28"/>
        </w:rPr>
        <w:t>В российской экономической литературе теоретико-методологические основы рынка труда нашли отражение в исследованиях Н. Волгина, И. Масловой,</w:t>
      </w:r>
      <w:r w:rsidR="00D9057B">
        <w:rPr>
          <w:rStyle w:val="rvts6"/>
          <w:sz w:val="28"/>
          <w:szCs w:val="28"/>
        </w:rPr>
        <w:t xml:space="preserve"> </w:t>
      </w:r>
      <w:r w:rsidRPr="00D9057B">
        <w:rPr>
          <w:rStyle w:val="rvts6"/>
          <w:sz w:val="28"/>
          <w:szCs w:val="28"/>
        </w:rPr>
        <w:t>А. Котляра и др.</w:t>
      </w:r>
    </w:p>
    <w:p w:rsidR="00630EFB" w:rsidRPr="00D9057B" w:rsidRDefault="00D9057B" w:rsidP="00D9057B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057B">
        <w:rPr>
          <w:rStyle w:val="rvts6"/>
          <w:sz w:val="28"/>
          <w:szCs w:val="28"/>
        </w:rPr>
        <w:br w:type="page"/>
      </w:r>
      <w:r w:rsidR="00630EFB" w:rsidRPr="00D9057B">
        <w:rPr>
          <w:b/>
          <w:sz w:val="28"/>
          <w:szCs w:val="28"/>
        </w:rPr>
        <w:t xml:space="preserve">Глава </w:t>
      </w:r>
      <w:r w:rsidRPr="00D9057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630EFB" w:rsidRPr="00D9057B">
        <w:rPr>
          <w:b/>
          <w:sz w:val="28"/>
          <w:szCs w:val="28"/>
        </w:rPr>
        <w:t xml:space="preserve"> Использование социальных технологий на рынке труда Взаимозависимость образования и рынка труда</w:t>
      </w:r>
    </w:p>
    <w:p w:rsidR="00D9057B" w:rsidRPr="00D9057B" w:rsidRDefault="00D9057B" w:rsidP="00D9057B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§1.1 Понятие социальных технологий. Социальные технологии на рынке труда</w:t>
      </w:r>
    </w:p>
    <w:p w:rsidR="00D9057B" w:rsidRDefault="00D9057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окружающем нас мире можно выделить три его составляющие, определяемые формами движения материи: неживую природу, живую природу и человеческое общество.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В каждой из этих составляющих протекают процессы развития, осуществляемые под воздействием определенных факторов и условий. Некоторые из этих факторов можно рассматривать как управление в неживой природе, или технических системах, управление в живой природе, или биологических системах, управление в человеческом обществе, или социальных системах. </w:t>
      </w:r>
      <w:r w:rsidRPr="00D9057B">
        <w:rPr>
          <w:rStyle w:val="a3"/>
          <w:sz w:val="28"/>
          <w:szCs w:val="28"/>
        </w:rPr>
        <w:footnoteReference w:id="1"/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Как известно, наука социология призвана не только оценивать состояние общественных процессов, но и давать прогноз на будущее, из сферы исследования проблем она должна стать инструментом их решения, прежде всего формирования человека как творца социума, а не его разрушителя. Пока этой функции социология не выполняет. Идет поиск новой социологической парадигмы, которая была бы способна ответить на вызовы времени.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условиях динамических социальных изменений в мировой практике управления все в большей мере утверждается инновационный метод освоения социального пространства.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Социальные технологии и выступают как интеллектуальный наукоемкий ресурс, использование которого позволяет не только изучить и предсказать различные социальные перемены, но и активно влиять на практическую жизнь, получать эффективный прогнозируемый социальный результат.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Мировой опыт свидетельствует, что с помощью социальных технологий (глобальных, информационных, обучающих, внедренческих, человековедческих, политических и др.) можно своевременно разрешать социальные конфликты, снимать социальное напряжение, предотвращать катастрофы, блокировать рисковые ситуации, принимать оптимальные управленческие решения. Сущность социальных технологий может быть понята как инновационная система методов выявления и использования скрытых потенциалов социальных систем, получения общественно полезного результата при наименьших затратах.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b/>
          <w:sz w:val="28"/>
          <w:szCs w:val="28"/>
        </w:rPr>
        <w:t>Социальная технология</w:t>
      </w:r>
      <w:r w:rsidRPr="00D9057B">
        <w:rPr>
          <w:sz w:val="28"/>
          <w:szCs w:val="28"/>
        </w:rPr>
        <w:t xml:space="preserve"> – процесс направленного воздействия на социальный объект с целью получения запрограммированного результата, это разработка методов и методик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результативного и целенаправленного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воздействия. Различают следующие технологии:</w:t>
      </w:r>
    </w:p>
    <w:p w:rsidR="00630EFB" w:rsidRPr="00D9057B" w:rsidRDefault="00630EFB" w:rsidP="00D9057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i/>
          <w:sz w:val="28"/>
          <w:szCs w:val="28"/>
        </w:rPr>
        <w:t>макротехнологии</w:t>
      </w:r>
      <w:r w:rsidRPr="00D9057B">
        <w:rPr>
          <w:sz w:val="28"/>
          <w:szCs w:val="28"/>
        </w:rPr>
        <w:t xml:space="preserve"> макросистем (региональные подсистемы общества, классы, партии, большие социальные группы);</w:t>
      </w:r>
    </w:p>
    <w:p w:rsidR="00630EFB" w:rsidRPr="00D9057B" w:rsidRDefault="00630EFB" w:rsidP="00D9057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i/>
          <w:sz w:val="28"/>
          <w:szCs w:val="28"/>
        </w:rPr>
        <w:t>мезатехнологии</w:t>
      </w:r>
      <w:r w:rsidRPr="00D9057B">
        <w:rPr>
          <w:sz w:val="28"/>
          <w:szCs w:val="28"/>
        </w:rPr>
        <w:t xml:space="preserve"> на уровне города и другого населенного пункта, крупного трудового коллектива;</w:t>
      </w:r>
    </w:p>
    <w:p w:rsidR="00630EFB" w:rsidRPr="00D9057B" w:rsidRDefault="00630EFB" w:rsidP="00D9057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i/>
          <w:sz w:val="28"/>
          <w:szCs w:val="28"/>
        </w:rPr>
        <w:t>микротехнологии</w:t>
      </w:r>
      <w:r w:rsidRPr="00D9057B">
        <w:rPr>
          <w:sz w:val="28"/>
          <w:szCs w:val="28"/>
        </w:rPr>
        <w:t>, которые рассчитаны на небольшие объединения людей, общественные процессы на макроуровне.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Содержание технологии в управлении – это средства воздействия на человека как главный ресурс с целью роста результативности деятельности организации в целом. Процесс управления людьми составляет гуманитарную технологию. Можно выделить три области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 xml:space="preserve">развития человеческого потенциала: организация, социальные группы, отдельные работники.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Главной функцией управления, является конструирование трудового коллектива</w:t>
      </w:r>
      <w:r w:rsidRPr="00D9057B">
        <w:rPr>
          <w:b/>
          <w:i/>
          <w:sz w:val="28"/>
          <w:szCs w:val="28"/>
        </w:rPr>
        <w:t>.</w:t>
      </w:r>
      <w:r w:rsidRPr="00D9057B">
        <w:rPr>
          <w:sz w:val="28"/>
          <w:szCs w:val="28"/>
        </w:rPr>
        <w:t xml:space="preserve"> Выделяют следующие элементы этой технологии: 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кадровая политика;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обеспечение роста квалификации и социальной мобильности сотрудников;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их стимулирование;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развитие коммуникации и обратной связи;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управление конфликтами.</w:t>
      </w:r>
      <w:r w:rsidRPr="00D9057B">
        <w:rPr>
          <w:rStyle w:val="a3"/>
          <w:sz w:val="28"/>
          <w:szCs w:val="28"/>
        </w:rPr>
        <w:footnoteReference w:id="2"/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Одним из важнейших </w:t>
      </w:r>
      <w:r w:rsidRPr="00D9057B">
        <w:rPr>
          <w:sz w:val="28"/>
          <w:szCs w:val="28"/>
          <w:u w:val="single"/>
        </w:rPr>
        <w:t>факторов,</w:t>
      </w:r>
      <w:r w:rsidRPr="00D9057B">
        <w:rPr>
          <w:sz w:val="28"/>
          <w:szCs w:val="28"/>
        </w:rPr>
        <w:t xml:space="preserve"> воздействующих на эффективность технологии социального управления является </w:t>
      </w:r>
      <w:r w:rsidRPr="00D9057B">
        <w:rPr>
          <w:i/>
          <w:sz w:val="28"/>
          <w:szCs w:val="28"/>
        </w:rPr>
        <w:t>кадровая политика.</w:t>
      </w:r>
      <w:r w:rsidRPr="00D9057B">
        <w:rPr>
          <w:b/>
          <w:i/>
          <w:sz w:val="28"/>
          <w:szCs w:val="28"/>
        </w:rPr>
        <w:t xml:space="preserve"> </w:t>
      </w:r>
      <w:r w:rsidRPr="00D9057B">
        <w:rPr>
          <w:sz w:val="28"/>
          <w:szCs w:val="28"/>
        </w:rPr>
        <w:t>Опираясь на опыт крупнейших фирм, США выделяют следующие важнейшие элементы кадровой политики: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наличие перспективы и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гарантии продвижения по службе;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перемещение сотрудников по вертикали,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и по горизонтали с целью изучения ими всех этапов производства;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кураторство опытных специалистов над молодыми;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формирования резерва на выдвижение из числа хорошо себя зарекомендовавших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молодых специалистов;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перед каждым перемещением повышение квалификации с отрывом либо без отрыва от производства;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стажировка на разных должностях, практика замещения различных работников во время отпуска и пр.;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установление возрастного ценза для работы на всех должностях, включая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первого руководителя;</w:t>
      </w:r>
    </w:p>
    <w:p w:rsidR="00630EFB" w:rsidRPr="00D9057B" w:rsidRDefault="00630EFB" w:rsidP="00D9057B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предложение других должностей работникам, которые достигли пенсионного возраста, но сохранили свой потенциал. </w:t>
      </w:r>
    </w:p>
    <w:p w:rsid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Таким образом, социальные технологии - это те знания и методологические механизмы социального управления, которые осуществляют саморазвитие общества и позволяют прогрессивно развиваться обществу порядок их действий регулирует само саморазвитие общества.</w:t>
      </w:r>
    </w:p>
    <w:p w:rsidR="00D9057B" w:rsidRDefault="00D9057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§1.2 Понятие рынка труда, его структура</w:t>
      </w:r>
    </w:p>
    <w:p w:rsidR="00D9057B" w:rsidRDefault="00D9057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Переход нашей страны в условия рыночной экономики обострил проблему занятости трудоспособного населения.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Роль рынка труда в экономике состоит в том, что он позволяет:</w:t>
      </w:r>
    </w:p>
    <w:p w:rsidR="00630EFB" w:rsidRPr="00D9057B" w:rsidRDefault="00630EFB" w:rsidP="00D9057B">
      <w:pPr>
        <w:numPr>
          <w:ilvl w:val="0"/>
          <w:numId w:val="1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эффективно использовать трудовой потенциал страны;</w:t>
      </w:r>
    </w:p>
    <w:p w:rsidR="00630EFB" w:rsidRPr="00D9057B" w:rsidRDefault="00630EFB" w:rsidP="00D9057B">
      <w:pPr>
        <w:numPr>
          <w:ilvl w:val="0"/>
          <w:numId w:val="1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вести конкурентную борьбу за рабочие места;</w:t>
      </w:r>
    </w:p>
    <w:p w:rsidR="00630EFB" w:rsidRPr="00D9057B" w:rsidRDefault="00630EFB" w:rsidP="00D9057B">
      <w:pPr>
        <w:numPr>
          <w:ilvl w:val="0"/>
          <w:numId w:val="1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создавать потребность в росте квалификации работников;</w:t>
      </w:r>
    </w:p>
    <w:p w:rsidR="00630EFB" w:rsidRPr="00D9057B" w:rsidRDefault="00630EFB" w:rsidP="00D9057B">
      <w:pPr>
        <w:numPr>
          <w:ilvl w:val="0"/>
          <w:numId w:val="1"/>
        </w:numPr>
        <w:tabs>
          <w:tab w:val="left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снижать текучесть кадров и соответственно повышать производительность труда;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D9057B">
        <w:rPr>
          <w:sz w:val="28"/>
          <w:szCs w:val="28"/>
        </w:rPr>
        <w:t xml:space="preserve">Рынок труда (англ. </w:t>
      </w:r>
      <w:r w:rsidRPr="00D9057B">
        <w:rPr>
          <w:sz w:val="28"/>
          <w:szCs w:val="28"/>
          <w:lang w:val="en-US"/>
        </w:rPr>
        <w:t>labour</w:t>
      </w:r>
      <w:r w:rsidRPr="00D9057B">
        <w:rPr>
          <w:sz w:val="28"/>
          <w:szCs w:val="28"/>
        </w:rPr>
        <w:t xml:space="preserve"> </w:t>
      </w:r>
      <w:r w:rsidRPr="00D9057B">
        <w:rPr>
          <w:sz w:val="28"/>
          <w:szCs w:val="28"/>
          <w:lang w:val="en-US"/>
        </w:rPr>
        <w:t>market</w:t>
      </w:r>
      <w:r w:rsidRPr="00D9057B">
        <w:rPr>
          <w:sz w:val="28"/>
          <w:szCs w:val="28"/>
        </w:rPr>
        <w:t xml:space="preserve">)-совокупность реальных и потенциальных продавцов и покупателей рабочей силы, а так же отношения между ними. Является одним из факторов производства, на котором формируются цены на труд как результат механизмов спроса и предложения, на этой основе определяется уровень зарплаты. Воздействие на рынок труда оказывает прежде всего государство, союзы работодателей и лиц наёмного труда, а так же характер экономического роста. </w:t>
      </w:r>
      <w:r w:rsidRPr="00D9057B">
        <w:rPr>
          <w:sz w:val="28"/>
          <w:szCs w:val="28"/>
          <w:vertAlign w:val="superscript"/>
        </w:rPr>
        <w:t>1</w:t>
      </w:r>
    </w:p>
    <w:p w:rsidR="00630EFB" w:rsidRPr="00D9057B" w:rsidRDefault="00630EFB" w:rsidP="00D9057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Рынок труда является составной частью рыночной экономики. Рынок труда (рабочей силы) – важная и многоплановая сфера экономической и социально-политической жизни общества. На рынке труда получает оценку стоимость рабочей силы, определяются условия ее найма, в том числе величина заработной платы, условия труда, возможность получения образования, профессионального роста, гарантии занятости и т.д. Рынок труда отражает основные тенденции в динамике занятости, ее основных структурах (отраслевой, профессионально-квалификационной, (</w:t>
      </w:r>
      <w:r w:rsidRPr="00D9057B">
        <w:rPr>
          <w:rStyle w:val="a3"/>
          <w:sz w:val="28"/>
          <w:szCs w:val="28"/>
        </w:rPr>
        <w:footnoteReference w:id="3"/>
      </w:r>
      <w:r w:rsidRPr="00D9057B">
        <w:rPr>
          <w:sz w:val="28"/>
          <w:szCs w:val="28"/>
        </w:rPr>
        <w:t xml:space="preserve">демографической), т.е. в общественном разделении труда, мобильность рабочей силы, масштабы и динамику безработицы. Здесь могут присутствовать внешние и внутренние регуляторы его функционирования, позволяющие государству ускорять прогрессивные тенденции.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По мнению А.Калины </w:t>
      </w:r>
      <w:r w:rsidRPr="00D9057B">
        <w:rPr>
          <w:rStyle w:val="a3"/>
          <w:sz w:val="28"/>
          <w:szCs w:val="28"/>
        </w:rPr>
        <w:footnoteReference w:id="4"/>
      </w:r>
      <w:r w:rsidRPr="00D9057B">
        <w:rPr>
          <w:sz w:val="28"/>
          <w:szCs w:val="28"/>
          <w:vertAlign w:val="superscript"/>
        </w:rPr>
        <w:t xml:space="preserve"> </w:t>
      </w:r>
      <w:r w:rsidRPr="00D9057B">
        <w:rPr>
          <w:sz w:val="28"/>
          <w:szCs w:val="28"/>
        </w:rPr>
        <w:t xml:space="preserve">структура рынка труда состоит </w:t>
      </w:r>
    </w:p>
    <w:p w:rsidR="00630EFB" w:rsidRPr="00D9057B" w:rsidRDefault="00630EFB" w:rsidP="00D9057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 блока рыночных отношений, к которому относятся «процесс обмена индивидуальной способности к труду на фонд жизненных средств»;</w:t>
      </w:r>
    </w:p>
    <w:p w:rsidR="00630EFB" w:rsidRPr="00D9057B" w:rsidRDefault="00630EFB" w:rsidP="00D9057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 блока государственного управления и регулирования занятости, подготовки и переподготовки кадров;</w:t>
      </w:r>
    </w:p>
    <w:p w:rsidR="00630EFB" w:rsidRPr="00D9057B" w:rsidRDefault="00630EFB" w:rsidP="00D9057B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 блока социальной защиты населения.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Все эти блоки находятся в стадии формирования и развития в сторону цивилизованного рынка труда. Зрелость цивилизованного рынка труда определяется тем, насколько полно и системно выполняют свои обязательства друг перед другом государство, работодатели и наемные работники. Поэтому главная проблема формирования цивилизованного рынка труда в нашей стране — выработка новых внутрисистемных отношений в сфере производства и трудовых отношений.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Консолидация (англ. consolidation) - упрочнение, укрепление, сплачивание чего либо, например, объединение, сплочение отдельных лиц, групп, организаций для усиления борьбы за общие цели</w:t>
      </w:r>
      <w:r w:rsidRPr="00D9057B">
        <w:rPr>
          <w:rStyle w:val="a3"/>
          <w:sz w:val="28"/>
          <w:szCs w:val="28"/>
        </w:rPr>
        <w:footnoteReference w:id="5"/>
      </w:r>
      <w:r w:rsidRPr="00D9057B">
        <w:rPr>
          <w:sz w:val="28"/>
          <w:szCs w:val="28"/>
        </w:rPr>
        <w:t>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Из этого определения можно сделать вывод, что консолидация рынка труда - это объединение государственных организаций(Министерство здравоохранения и социального развития, Федеральная служба по труду и занятости (Роструд), органы исполнительной власти субъектов Российской Федерации, осуществляющие переданные полномочия в области содействия занятости населения, государственные учреждения службы занятости (Центры занятости населения), которые должны регулировать рынок труда.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Так же под видом рынка труда понимают сочетание территориальной и профессиональной мобильности рабочей силы. Под действием исторических условий все отношения и элементы рыночного механизма в разных странах развивались неодинаковыми темпами. Эти различия привели к формированию разных видов и моделей рынка труда.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В зависимости от того, какой вид мобильности преобладает – межфирменный (территориальный) или внутрифирменный (горизонтальный) – можно выделить два основных вида рынка труда.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i/>
          <w:sz w:val="28"/>
          <w:szCs w:val="28"/>
        </w:rPr>
        <w:t xml:space="preserve">Внешний </w:t>
      </w:r>
      <w:r w:rsidRPr="00D9057B">
        <w:rPr>
          <w:sz w:val="28"/>
          <w:szCs w:val="28"/>
        </w:rPr>
        <w:t xml:space="preserve">рынок труда – который еще называют профессиональным или открытым, характеризуется движением рабочей силы данной профессии между предприятиями (фирмами). Он является открытым, конкурентным рынком, где работник с одного предприятия свободно по своему желанию или необходимости переходит на другое, при этом работник сохраняет свою профессию. Внешний рынок труда обеспечивает перелив рабочей силы с одних предприятий на другие, как по желанию самих работников, ищущих работу с более высокой заработной платой, лучшими условиями труда и перспективами роста, а так же в связи с увольнением работников по желанию администрации.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Этот рынок обуславливает высокую текучесть рабочей силы и активно способствует росту или сокращению безработицы.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i/>
          <w:sz w:val="28"/>
          <w:szCs w:val="28"/>
        </w:rPr>
        <w:t xml:space="preserve">Внутренний </w:t>
      </w:r>
      <w:r w:rsidRPr="00D9057B">
        <w:rPr>
          <w:sz w:val="28"/>
          <w:szCs w:val="28"/>
        </w:rPr>
        <w:t>или закрытый рынок труда - действует в пределах одного данного предприятия. Здесь идет перемещения как по вертикали, так и по горизонтали. При перемещении по вертикали в большинстве случаев работник переходит в более высокий разряд или категорию. Перемещения по горизонтали происходит в целях приобретения работником знаний разнообразных сторон производства – формирования широкого профиля для лучшего освоения данной должности или продвижения на более высокую. Внутренний рынок слабо конкурентен, он мало влияет на текучесть рабочей силы и динамику открытой безработицы, но для него характерна неполная занятость и скрытая безработица.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Двум видам рынков соответствуют и различные формы профподготовки и переподготовки работников. В условиях внешнего рынка труда приоритет получила законченная форма профессионального образования с выдачей диплома или сертификата, которым придается важное значение при приеме на работу. В условиях внутреннего рынка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большое значение придается подготовке, переподготовке и повышению квалификации работников непосредственно на предприятии. Профобучение рассчитано на длительное время, предусматривает «непрерывное образование» и значительные затраты.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Виды рынков труда отличаются и по уровням их регулирования. Внешний рынок труда регулируется государством и его органами, внутренний – администрацией предприятия.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Есть мнение, что внутреннего рынка труда не существует, а имеет место только управленческая деятельность, и нет рыночных отношений. Но с этим можно не согласится. На предприятии, как и на внешнем рынке, в несколько иной форме, но имеет место и предложение, и спрос, и конкуренция, и цена рабочей силы.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действительности оба рассматриваемых рынка сосуществуют вместе. Можно говорить лишь о том, что в стране или регионе преобладает тот или иной вид рынка труда.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Так открытый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 xml:space="preserve">(профессиональный) рынок труда наиболее характерен для США и Великобритании, а внутренний (закрытый) для Японии и Франции.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Сегментирование рынка труда – это процесс разделения работодателей и продавцов труда на группы по объединяющим их признакам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По критерию стабильности трудовых отношений рынок труда делится на три сектора – ядро, периферия и безработные.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«Ядро» – первичный рынок труда, имеет стабильную занятость, работает в режиме полного рабочего времени, получает высокую заработную плату.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«Периферия» - вторичный рынок труда. Для него характерна частичная занятость, труд в течение неполного рабочего времени, сезонность работ, рабочие места не престижны, трудоемки, примитивны, уровень оплаты труда низок, возможности для профессионального роста ограниченны, социальная защита слабая.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Третий сектор объединяет безработных. Это трудовой резерв для первого и второго сегментов.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По степени государственного воздействия на рынок в узком смысле можно выделить три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 xml:space="preserve">сегмента: регулируемый, нерегулируемый и скрытый.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Регулируемый рынок характеризуется наличием широкой законодательной и нормативной базы, определяемой как непосредственно государством, так и соглашениями на разных уровнях между предпринимателями и трудящимися.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Нерегулируемый (теневой) рынок – порождение теневой экономики. Здесь отсутствует государственное регулирование, какая – либо социальная защищенность наемных работников (определение рабочего времени, охраны труда, и т.п.) от произвола работодателей.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Скрытый рынок труда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 xml:space="preserve">- включает в себя часть лиц, формально занятых в официальном секторе, но используемых неполное рабочее время. Это связано с сокращением объема производства из –за уменьшения спроса на продукцию, перепрофилированием производства, изменением структуры производства. Часть работников в подобной ситуации могла бы быть высвобождена без ущерба для производства.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Скрытый рынок может быть подразделен на две части: официальную и неофициальную. В официальную часть, регистрируемую статистикой, включаются лица, вынужденные работать неполное рабочее время. Неофициальная часть скрытого рынка труда выявляется с помощью социологических обследований, экспертных оценок и иными способами.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Рынок труда молодежи отличается большой мобильностью, сравнительно невысоким профессионально – квалификационным уровнем, довольно частой сменяемостью работы.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Рынок труда женщин менее конкурентоспособен по сравнению с мужским в силу выполнения ими особой роли в обществе, прежде всего выполнения репродуктивных функций, воспитания детей. Эти функции сдерживают территориальную мобильность женщин, что приводит к значительному росту женской безработицы в отраслях и территориях с большим удельным весом женской рабочей силы.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Рынок труда пожилых трудящихся – характеризуется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их высоким профессиональным мастерством и большим опытом работы, но вместе с этим пониженными физическими возможностями и здоровьем, небольшими возможностями переквалификации и овладения новыми профессиями.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Рынок труда инвалидов- требует создания особых условий, необходимых для осуществления цели своей трудовой деятельности.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Национальные рынки труда охватывают всю страну и действуют в пределах ее границ.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Местные рынки труда действуют на территории отдельных регионов, республик, областей и городов.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Международный рынок труда охватывает разные страны и континенты. Россия постепенно. Но все активнее, включается в этот рынок, хотя здесь имеется немало трудностей.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Таким образом, в общем виде рынок характеризуется как совокупность отношений, складывающихся между людьми по поводу обмена результатов их деятельности. Формирование рынка труда тесно связано с преобразованиями структуры общественного производства и занятости населения. Эти процессы ускорились и обострились в связи с начавшейся перестройкой экономики. Они сопровождаются усилением требований работодателей к уровню квалификации работающих и вновь принимаемых на работу граждан. Переход к рыночной экономике не может ограничиваться только процессом обновления экономики и ее структуры. Требуется специальная социальные технологии для осуществления данного процесса.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Благодаря создаваемой рынком труда конкуренции между различными образовательными структурами происходит их самоорганизация, вырабатывается механизм приведения структуры и объемов подготовки кадров в соответствие с потребностями рыночной экономики. Рынок труда объективно берет на себя функции главного регулятора воспроизводства, распределения и рационального использования рабочей силы, создает конкуренцию среди соискателей рабочих мест, способствует повышению квалификации персонала предприятий, повышает трудовую мобильность рабочей силы.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Формулировать современные запросы к рынку образовательных услуг способен только рынок труда, поэтому результативность проведения реформ в образовании следует измерять по показателям его качества, доступности и соответствия потребностям данного рынка. </w:t>
      </w:r>
    </w:p>
    <w:p w:rsid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Работодатели отмечают, что соискателей достаточно много, но они в большинстве своем не соответствуют требованиям по уровню подготовки. Найти хорошего специалиста даже крупной фирме, обладающей приличным бюджетом, сегодня по-прежнему не просто. И дело здесь не в деньгах, а в качестве реального предложения на рынке труда. </w:t>
      </w:r>
    </w:p>
    <w:p w:rsidR="00D9057B" w:rsidRDefault="00D9057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1.3 Механизмы взаимодействия</w:t>
      </w:r>
      <w:r w:rsidR="00D9057B">
        <w:rPr>
          <w:b/>
          <w:sz w:val="28"/>
          <w:szCs w:val="28"/>
        </w:rPr>
        <w:t xml:space="preserve"> образования и рынка труда</w:t>
      </w:r>
    </w:p>
    <w:p w:rsidR="00D9057B" w:rsidRDefault="00D9057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Для России ныне характерен глубокий и растущий разрыв между интересами образовательных институтов как таковых и требованиями к системе образования со стороны потребителей ее услуг: обучающихся, их семей, работодателей, государства. Образовательные институты все еще во многом искусственно изолированы от тех проблем, на решение которых следует нацелить их деятельность: обеспечение занятости, расширение карьерных возможностей выпускников, содействие позитивным структурным сдвигам в экономике, эффективное использование бюджетных средств, удовлетворение платежеспособного спроса на образовательные услуги и т.д.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Между тем именно поскольку образование призвано сыграть ключевую роль в обеспечении долгосрочного экономического и социального развития, стратегический выбор должен состоять в ином. Политика образования должна стать важнейшим инструментом активной и регулируемой адаптации людей к меняющимся объективным условиям.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числе факторов, обуславливающих диспропоции между уровнем подготовки специалистов и требованиями работодателей , специалисты кадровых служб чаще всего называют недостаточный практический уклон подготовки специалистов в высших и средних профессиональных учебных заведениях.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Актуальность проблемы становится очевидной в силу расширения сферы платного образования. Если вложения в человеческий капитал будут неконкурентоспособны, то инвесторы начнут использовать альтернативные возможности вложения денежных ресурсов. Вузы до сих пор часто работают по программам и планам, далеко не всегда совпадающим с потребностями работодателей.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Что же касается платного образования, при котором, учебное заведение более заинтересовано в студенте, чем студент в образовании, то оно лишь усилило опаску работодателей по отношению к представляемым дипломам.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Работодатели отмечают, что соискателей достаточно много, но они в большинстве своем не соответствуют требованиям по уровню подготовки. Найти хорошего специалиста даже крупной фирме, обладающей приличным бюджетом, сегодня по-прежнему не просто. И дело здесь не в деньгах, а в качестве реального предложения на рынке труда. В исследовании, проведенном в 50 странах мира, результаты которого приводит Е. Сумарокова</w:t>
      </w:r>
      <w:r w:rsidRPr="00D9057B">
        <w:rPr>
          <w:rStyle w:val="a3"/>
          <w:sz w:val="28"/>
          <w:szCs w:val="28"/>
        </w:rPr>
        <w:footnoteReference w:id="6"/>
      </w:r>
      <w:r w:rsidRPr="00D9057B">
        <w:rPr>
          <w:sz w:val="28"/>
          <w:szCs w:val="28"/>
        </w:rPr>
        <w:t xml:space="preserve">, были выявлены закономерности отдачи от вложений в образование, проявляющиеся в следующем. </w:t>
      </w:r>
    </w:p>
    <w:p w:rsidR="00630EFB" w:rsidRPr="00D9057B" w:rsidRDefault="00630EFB" w:rsidP="00D9057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В каждой возрастной группе работники с профессиональным образованием зарабатывают больше. </w:t>
      </w:r>
    </w:p>
    <w:p w:rsidR="00630EFB" w:rsidRPr="00D9057B" w:rsidRDefault="00630EFB" w:rsidP="00D9057B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 возрастом заработная плата увеличивается в большей мере для более образованных работников.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</w:rPr>
        <w:t>Рост объема частных инвестиций в систему профессионального образования, увеличение количества и доли студентов, получающих образование на условиях полного возмещения затрат, ставят вопрос об экономической эффективности данных инвестиций. Сегодня возникает проблема возврата средств, вложенных в образование.</w:t>
      </w:r>
      <w:r w:rsidRPr="00D9057B">
        <w:rPr>
          <w:sz w:val="28"/>
          <w:szCs w:val="28"/>
          <w:u w:val="single"/>
        </w:rPr>
        <w:t xml:space="preserve">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Устойчивый интерес к услугам учреждений высшего профессионального образования без учета объема предложения на рынке труда можно объяснить тем, что существует социальный стереотип ценности высшего образования как условия устойчивого социального положения индивида в обществе, сформированный у старшего поколения.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Отношения между образованием и набором специалистов слишком сложны, чтобы их можно было регулировать по схеме «должность—квалификация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—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 xml:space="preserve">уровень образования», поэтому невозможно гарантировать, что образование, полученное отдельно взятой личностью, будет востребовано по прошествии определенного времени. Скорость, с которой происходит обновление технологий (по оценкам специалистов технология производства сейчас практически полностью обновляется примерно за десять лет), приводит к тому, что выпускник вуза должен быть готов к постоянному повышению квалификации и освоению новых специальностей.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Необходимо помнить, что структура современного рынка труда представлена постоянными и переменными факторами, оказывающие непосредственное влияние. Постоянные факторы</w:t>
      </w:r>
      <w:r w:rsidR="00DA1C67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— это специальности, которые имеют и будут иметь устойчивый спрос, определяемый прежде всего развитием жизненно важных отраслей любого государства. Это так называемые детерминанты. Необходимо учесть, что рынок труда по постоянным детерминантам изменяется плавно, и такое изменение можно заранее предвидеть.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В большинстве случаев рынок по этим детерминантам ограничен и спрос чаще всего ниже, чем поступающие предложения. Тогда на рынке труда возникает конкуренция между специалистами, претендующими на те или иные рабочие места, а у работодателя появляется возможность выбора. Кроме того, на рынок труда влияют переменные детерминанты, особенность которых заключается в скачкообразном возникновении повышенного спроса; быстро удовлетворив предложение, он снижается. Переменные детерминанты чаще всего связаны с возникновением новых потребностей, с изменениями спроса на те или иные виды услуг. Причем механизм функционирования переменных детерминант таков. Сначала возникает спрос, вызванный высокой потребностью в представителях некоторой профессии и влекущий за собой резкое увеличение предложения. Так как рынок труда всегда реагирует на спрос с опозданием, предложение удовлетворяет возникший спрос, но равновесие довольно быстро нарушается, потому что спрос резко падает в результате насыщения рынка, а предложение по инерции продолжает расти и переполняет определенный сектор рынка труда. Переменные детерминанты представляют собой важную составляющую рынка труда; в силу их воздействия формируются достаточно большие пакеты заказов, предъявляются требования к мобильности и быстрой переориентировке работодателей, потенциальных работников и организации, занимающихся подготовкой кадров. Рынок труда не изолирован от других сфер и влияет на образовательные учреждения: если они инертны и не могут перестраиваться, мобилизовать свои организационные, руководящие и управленческие ресурсы в минимальные промежутки времени, то окажутся неконкурентоспособными и будут вытеснены с рынка образовательных услуг.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Проблема инвестирования в человеческий капитал связана с нечетким определением и широким </w:t>
      </w:r>
      <w:r w:rsidR="00DA1C67" w:rsidRPr="00D9057B">
        <w:rPr>
          <w:sz w:val="28"/>
          <w:szCs w:val="28"/>
        </w:rPr>
        <w:t>разнообразием</w:t>
      </w:r>
      <w:r w:rsidRPr="00D9057B">
        <w:rPr>
          <w:sz w:val="28"/>
          <w:szCs w:val="28"/>
        </w:rPr>
        <w:t xml:space="preserve"> результатов при получении образовательной услуги, временной задержкой между вложением средств и получением отдачи. Все это провоцирует инвестиционный риск: профессиональная подготовка слабо ориентирована на структуру спроса.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Статистические данные по России не позволяют установить зависимость между уровнем личных доходов и образовательной подготовкой людей. Не существует общепризнанной методики оценки величины человеческого капитала на микро- и макроуровнях, а предлагаемые подходы весьма противоречивы. Трудоустройство выпускников зависит от скоординированных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действий работодателей, вузов, служб занятости, самих выпускников и т. д. Сейчас эти действия рассогласованы.</w:t>
      </w:r>
    </w:p>
    <w:p w:rsidR="00630EF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Таким образом, можно сказать, что в настоящее время низкий уровень информированности абитуриентов, студентов и выпускников о состоянии и динамике рынка труда и спросе на конкретные специальности, а также воздействие мотива «престижности», сиюминутных предпочтений при выборе специальности без учета реальных склонностей и возможностей трудоустройства, отсутствие должной правовой грамотности, не могут не повлечь соответствующие негативные последствия. Оплата образования сверх гарантированного государством уровня все больше перекладывается на домохозяйства, финансирующие его из индивидуальных доходов в расчете на увеличение будущего потока доходов и на рост благосостояния. Человеку предлагается масса профессий, однако отсутствуют ориентиры, позволяющие оценить будущую востребованность полученной профессии. Отсутствие механизмов, обеспечивающих взаимосвязь между рынком труда и рынком образовательных услуг, обостряет проблему инвестирования в человеческий капитал.</w:t>
      </w:r>
    </w:p>
    <w:p w:rsidR="00630EFB" w:rsidRPr="00D9057B" w:rsidRDefault="00DA1C67" w:rsidP="00DA1C67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30EFB" w:rsidRPr="00D9057B">
        <w:rPr>
          <w:b/>
          <w:sz w:val="28"/>
          <w:szCs w:val="28"/>
        </w:rPr>
        <w:t>Глава 2. Понятие профессиональной ориентации. Влияние профессиональной ориентации на</w:t>
      </w:r>
      <w:r w:rsidR="00D9057B">
        <w:rPr>
          <w:b/>
          <w:sz w:val="28"/>
          <w:szCs w:val="28"/>
        </w:rPr>
        <w:t xml:space="preserve"> </w:t>
      </w:r>
      <w:r w:rsidR="00630EFB" w:rsidRPr="00D9057B">
        <w:rPr>
          <w:b/>
          <w:sz w:val="28"/>
          <w:szCs w:val="28"/>
        </w:rPr>
        <w:t>рынок труда</w:t>
      </w:r>
    </w:p>
    <w:p w:rsidR="00DA1C67" w:rsidRDefault="00DA1C67" w:rsidP="00DA1C67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630EFB" w:rsidRPr="00D9057B" w:rsidRDefault="00630EFB" w:rsidP="00DA1C67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§2.1 Понятие профессиональной ориентац</w:t>
      </w:r>
      <w:r w:rsidR="00DA1C67">
        <w:rPr>
          <w:b/>
          <w:sz w:val="28"/>
          <w:szCs w:val="28"/>
        </w:rPr>
        <w:t>ии и её практическое применение</w:t>
      </w:r>
    </w:p>
    <w:p w:rsidR="00DA1C67" w:rsidRDefault="00DA1C67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В современных условиях рациональное использование трудовых ресурсов является не столько существенным, сколько необходимым фактором развития производства, торговли, сферы услуг и других видов экономической деятельности.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«Причины неэффективной профессиональной деятельности многочисленны, однако большая часть из них (80 % и более) прямо связана с физиологическими, психическими и социальными особенностями работников. Труд работников должен быть производительным, однако, не все люди в одинаковой мере способны освоить ту или иную профессию. Поэтому важно с подросткового возраста достаточно точно определиться со своими профессиональными интересами, склонностями, состоянием здоровья, работоспособностью, необходимыми знаниями, умениями, навыками.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Все эти проблемы помогает решить профориентация, которая является особой формой заботы общества о профессиональном становлении подрастающего поколения, поддержки и развития природных дарований»</w:t>
      </w:r>
      <w:r w:rsidRPr="00D9057B">
        <w:rPr>
          <w:rStyle w:val="a3"/>
          <w:sz w:val="28"/>
          <w:szCs w:val="28"/>
        </w:rPr>
        <w:footnoteReference w:id="7"/>
      </w:r>
      <w:r w:rsidRPr="00D9057B">
        <w:rPr>
          <w:sz w:val="28"/>
          <w:szCs w:val="28"/>
        </w:rPr>
        <w:t>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Профессиональная ориентация — система мероприятий по ознакомлению с миром профессий и спецификой различных видов деятельности. Профориентация способствует выбору профессии в соответствии с индивидуальными способностями и склонностями, а также возможностями, которые предоставляет человеку общество.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Профессиональная ориентация включает в себя: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1) Профессиональное просвещение — обеспечение молодежи информацией о мире профессий, учебных заведениях, возможностях профессиональной карьеры;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2) Профессиональное воспитание — формирование у молодежи трудолюбия, работоспособности, профессиональной ответственности, способностей и склонностей;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3) Профессиональное консультирование по вопросам выбора профессии, трудоустройства, возможностей получен</w:t>
      </w:r>
      <w:r w:rsidR="00DA1C67">
        <w:rPr>
          <w:sz w:val="28"/>
          <w:szCs w:val="28"/>
        </w:rPr>
        <w:t>ия профессиональной подготовки;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4) Профессиональное развитие личности и поддержку профессиональной карьеры, включая смену профессии и п</w:t>
      </w:r>
      <w:r w:rsidR="00DA1C67">
        <w:rPr>
          <w:sz w:val="28"/>
          <w:szCs w:val="28"/>
        </w:rPr>
        <w:t>рофессиональную переподготовку.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Для проведения профессиональной ориентации нужно располагать социально-экономическими характеристиками профессий, знать перспективы развития профессии, районы распространения профессий, уровень доходов профессионалов, пути получения квалификации и перспективы профессиональной карьеры, а также особенности рынка труда. Кроме этого, следует пользоваться технологическими характеристиками, включающими описание производственных процессов и профессиональных задач; медико-физиологическими и санитарными характеристиками условий труда с перечнем показаний и противопоказаний; требованиями профессий к индивидуальным особенностям людей. Сводный документ такого рода называется профессиограммой.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Профессиограмма (от лат. Professio — специальность, Gramma — запись) — описание особенностей конкретной профессии, раскрывающее специфику профессионального труда и требований, которые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 xml:space="preserve">предъявляются к человеку. Различают два вида профессиограмм: профессиокарты и полные профессиограммы.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Профессиональной ориентации не исполнилось еще и ста лет. Ее рождение связано с именем основателя психотехники американского психолога Гуго Мюнстерберга, который в начале ХХ века впервые стал разрабатывать и использовать психологические тесты для оценки профессиональных способностей человека. В это же время появился новый раздел психологической науки — психология профессий.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На Западе профессиональная ориентация получила большое распространение. Career Development представляет собой обширную сферу деятельности, включающую хорошо подготовленных и организованных специалистов, имеющих в своем распоряжении мощные информационные и методические ресурсы. Достаточно сказать, что курс Career Development, включенный в американскую систему образования, проводится в возрасте от 5 до 14 лет, направлен на самопознание, знакомство с профессиями и возможностями образования, планирование карьеры. Каждый колледж и университет имеет в своей структуре целый отдел или центр Career Development.</w:t>
      </w:r>
      <w:r w:rsidRPr="00D9057B">
        <w:rPr>
          <w:rStyle w:val="a3"/>
          <w:sz w:val="28"/>
          <w:szCs w:val="28"/>
        </w:rPr>
        <w:footnoteReference w:id="8"/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1994 году Конгресс США принял Акт, который был назван «School-to-Work» («Школа — работе»). В соответствии с этим документом главным национальным богатством страны провозглашается не сырье, а высококвалифицированные, обучаемые и гибкие кадры. Этот документ ориентирует специалистов системы образования:</w:t>
      </w:r>
    </w:p>
    <w:p w:rsidR="00630EFB" w:rsidRPr="00D9057B" w:rsidRDefault="00630EFB" w:rsidP="00D9057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>на подготовку школьников и студентов к будущей работе и карьере;</w:t>
      </w:r>
    </w:p>
    <w:p w:rsidR="00630EFB" w:rsidRPr="00D9057B" w:rsidRDefault="00630EFB" w:rsidP="00D9057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>на обучение навыкам эффективного поведения в условиях рынка труда;</w:t>
      </w:r>
    </w:p>
    <w:p w:rsidR="00630EFB" w:rsidRPr="00D9057B" w:rsidRDefault="00630EFB" w:rsidP="00D9057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>на объединение академических и профессионально-технических знаний;</w:t>
      </w:r>
    </w:p>
    <w:p w:rsidR="00630EFB" w:rsidRPr="00D9057B" w:rsidRDefault="00630EFB" w:rsidP="00D9057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>на формирование у школьников личных целей и планов собственной карьеры;</w:t>
      </w:r>
    </w:p>
    <w:p w:rsidR="00630EFB" w:rsidRPr="00D9057B" w:rsidRDefault="00630EFB" w:rsidP="00D9057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>на связь между образовательными учреждениями и предприятиями;</w:t>
      </w:r>
    </w:p>
    <w:p w:rsidR="00630EFB" w:rsidRPr="00D9057B" w:rsidRDefault="00630EFB" w:rsidP="00D9057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>на обеспечение преемственности образования и занятости;</w:t>
      </w:r>
    </w:p>
    <w:p w:rsidR="00630EFB" w:rsidRPr="00D9057B" w:rsidRDefault="00630EFB" w:rsidP="00D9057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>на сокращение безработицы, особенно среди молодежи;</w:t>
      </w:r>
    </w:p>
    <w:p w:rsidR="00630EFB" w:rsidRPr="00D9057B" w:rsidRDefault="00630EFB" w:rsidP="00D9057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>на заблаговременный выбор будущего рабочего места.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программу Career Development входят: перечисление необходимых знаний для достижения карьеры по всем академическим предметам, встречи с представителями различных профессий, посещение предприятий и рабочих мест, получение опыта работы, использование специальных центров карьеры, поддержка выпускников после окончания учебного заведения.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качестве базовой в Career Development используется популярная на Западе теория и методика американского психолога Джона Голланда, основанная на выделении шести типов профессиональной направленности личности: реалистичного, интеллектуального, артистического, социального, предпринимательского и конвенционального. Ведущим направлением психологического профконсультирования является конструктивизм.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«В середине 20-х годов в СССР по западному образцу была создана советская психотехника, включающая и профориентацию. Однако, не просуществовав и десяти лет, она была запрещена. Ее лидер Исаак Нафтульевич Шпильрейн, получивший образование в университетах Гейдельберга и Лейпцига и занимавшийся в числе прочих проблемами профориентации и профотбора, был арестован по обвинению в контрреволюционной пропаганде и троцкизме и расстрелян в 1937 году.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 только в 70-х годах профессиональная ориентация в СССР была реабилитирована. Она восстановлена благодаря трудам знаменитого психолога Евгения Александровича Климова, работавшего в то время в Ленинграде в Институте профессионально-технического образования. Именно он всерьез занялся теоретическими и методическими основами профессиографии и выбора профессии. Климовская классификация профессий до сих пор служит фактическим стандартом в России. Помните типы профессий по предмету труда: «человек», «техника», «знаковая система», «художественный образ», «природа»? А популярную методику ДДО для выявления профессиональных интересов?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80-е годы ознаменовались появлением центров профориентации молодежи в большинстве крупных городов СССР. Это были специализированные межотраслевые научно-методические центры, которые управлялись и финансировались Министерством образования и Министерством труда. Центры профориентации объединяли высококвалифицированных психологов, решавших практические задачи. Это был один из наиболее серьезных в то время запросов общества по отношению к психологической науке»</w:t>
      </w:r>
      <w:r w:rsidRPr="00D9057B">
        <w:rPr>
          <w:rStyle w:val="a3"/>
          <w:sz w:val="28"/>
          <w:szCs w:val="28"/>
        </w:rPr>
        <w:footnoteReference w:id="9"/>
      </w:r>
      <w:r w:rsidRPr="00D9057B">
        <w:rPr>
          <w:sz w:val="28"/>
          <w:szCs w:val="28"/>
        </w:rPr>
        <w:t>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Специалисты Ленинградского городского центра профориентации молодежи под научным руководством сотрудников факультета психологии Ленинградского университета не только непосредственно занимались профориентацией школьников, но и разрабатывали новые подходы в организации и методике профконсультирования. Ленинградский центр профориентации стал главной экспериментальной и учебной базой профориентационного направления в СССР. Здесь учились и повышали квалификацию многие психологи-профконсультанты, работающие сейчас по всей стране.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Распад Советского Союза и изменение политики Российского государства в начале 90-х годов привели к тому, что проблема профориентации молодежи стала игнорироваться большинством государственных чиновников от образования. В связи с переходом на рыночную экономику государство отказалось от планирования и гарантий в сфере образования и трудоустройства своих граждан, появилась безработица, была создана государственная служба занятости. Внимание правительства сосредоточилось на содействии трудоустройству. Возникла острая потребность в профессиональном переобучении, профориентации и психологической поддержке взрослых людей, которые потеряли работу и не могли найти себе новое рабочее место по имеющейся специальности.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Бюджетное финансирование центров профориентации было сведено до минимума. Руководители профориентационных центров стали заключать договора с региональными службами занятости на оказание профориентационных услуг безработным гражданам. Безработных стали тестировать для оценки профпригодности при направлении на переобучение за счет службы занятости, учить методам эффективного поиска работы и трудоустройства с помощью специальных тренинговых программ. Большинство наиболее квалифицированных психологов из центров профориентации стали обслуживать безработных по направлениям из службы занятости, подбирать персонал по заказам работодателей, уходить на работу в другие организации, в том числе в ту же службу занятости, в коммерческие фирмы — словом, зарабатывать деньги.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Профориентация – научно-практическая система государственных мероприятий по подготовке подрастающего поколения к осознанному выбору профессии. Ее необходимость очевидна, потому что,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- во-первых, профориентация обеспечивает одно из неотъемлемых прав человека – право на свободу профессионального самоопределения в соответствии со своими интересами, способностями и потребностями рынка труда;</w:t>
      </w:r>
    </w:p>
    <w:p w:rsidR="00DA1C67" w:rsidRDefault="00DA1C67" w:rsidP="00DA1C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0EFB" w:rsidRPr="00D9057B">
        <w:rPr>
          <w:sz w:val="28"/>
          <w:szCs w:val="28"/>
        </w:rPr>
        <w:t>во-вторых, профориентация может оказывать (при надлежащем осуществлении) влияние на изменение ситуации на рынке труда в лучшую сторону. Уровень молодежной безработицы высок. Объяснения тому – отсутствие достаточного внимания к такой задаче школы, как пропаганда рабочих профессий; отсутствие согласованности между учебными заведениями, которые готовят специалистов, и работодателями, которые нуждаются в них; отсутствие реакции чиновников, ведающих вопросами образования, на ситуацию, когда все большее количество учебных заведений (и государственных, и частных) открывают все большее количество факультетов по определенным специальностям (экономика, правоведение и т. д.) и штампуют специалистов, пополняющих армию безработных; отсутствие знаний у выпускников школ о положении на рынке труда.</w:t>
      </w:r>
    </w:p>
    <w:p w:rsidR="00DA1C67" w:rsidRDefault="00DA1C67" w:rsidP="00DA1C67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A1C67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§2.2 Процессы профессиональной ориентации и профессиональной адаптации как составляющие развития рынка труда</w:t>
      </w:r>
    </w:p>
    <w:p w:rsidR="00DA1C67" w:rsidRDefault="00DA1C67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Профессиональная ориентация представляет собой систему мер по профинформации, профконсультации, профподбору и профадаптации, которая помогает человеку выбирать профессию, наиболее соответствующую потребностям общества и его личным способностям и особенностям. Неполное использование возможностей работника в трудовой деятельности не только наносит ущерб его собственному развитию, но и оборачивается потерей для организации. Разрыв между профессиональной подготовкой и содержанием трудовых функций, выполняемых работником, снижает его интерес к труду, работоспособность, что в конечном счете ведет к падению производительности, ухудшению качества продукции, к росту профессиональной заболеваемости и травматизма.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Есть еще одна важная задача профориентации - содействие быстрым структурным сдвигам в занятости. В настоящее время многоукладная экономика предоставляет работникам с разными способностями и интересами возможность найти место на трудовом поприще. В идеальном случае сокращение рабочих мест должно проводиться только тогда, когда будут созданы условия для переобучения высвобождаемых работников с учетом мотивационного механизма выбора профессии, когда начнут действовать программы по созданию новых рабочих мест в приоритетных для общества областях. Пока управленческие работники не воспримут профориентацию как метод регулирования предложения рабочей силы в организации, они будут испытывать экономические и психологические трудности.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Чтобы выявить и развить психологический и мотивационный механизм выбора профессии, необходимо использовать механизм управления профориентацией. Он представляет собой способ организации взаимосвязанных процессов формирования личности работника, обладающего конкурентоспособными качествами, включающих профессиональное обучение, консультирование, отбор, информирование и др.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Цель профориентации - оказание помощи молодым людям и людям, ищущим работу, в выборе профессии, специальности, нахождении места работы или учебы с учетом склонностей и интересов. Задачи профориентации - информирование заинтересованных лиц о видах профессиональной деятельности; создание условий для развития профессионально значимых способностей будущих работников; выявление степени соответствия психофизиологических качеств обратившихся за консультацией профессиональным требованиям избранного ими вида трудовой деятельности.</w:t>
      </w:r>
      <w:r w:rsidRPr="00D9057B">
        <w:rPr>
          <w:rStyle w:val="a3"/>
          <w:sz w:val="28"/>
          <w:szCs w:val="28"/>
        </w:rPr>
        <w:footnoteReference w:id="10"/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Сложились следующие формы профориентационной работы: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профессиональное обучение - начальная профессиональная подготовка школьников по основам различной профессиональной деятельности;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профессиональная информация - система мер по ознакомлению ищущих работу с ситуацией на рынке труда, перспективами развития видов деятельности, характером работы по основным профессиям и специальностям, условиями и оплатой труда, профессиональными учебными заведениями и центрами подготовки персонала;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профессиональная консультация - оказание помощи заинтересованным людям в выборе профессии и места работы путем изучения личности обратившегося за консультацией человека в целях выявления состояния его здоровья, направленности и структуры способностей, интересов и других факторов, влияющих на выбор профессии или направление переподготовки;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профотбор - часть процесса найма персонала, включающая систему методов и приемов проведения медицинского обследования, психофизиологической диагностики личности в целях выбора из группы работников кандидатов на определенную должность, кто при прочих равных условиях способен наилучшим образом выполнять конкретные трудовые функции.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Формы профотбора: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подбор - выбор из нескольких работников, имеющих одинаковую профессию, специальность, квалификацию, отвечающих одним и тем же требованиям кандидата на должность;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профессиональный набор - массовое назначение или выборы на должность специалистов различных профессий и квалификаций, прошедших отбор и профотбор;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выдвижение - назначение работника, работающего в данном коллективе, на новую, более высокую должность;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ротация - назначение, при котором место работы меняется в соответствии с принципом: «Нужному работнику - нужное место». В этом случае формируется специалист с квалификацией широкого профиля.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Одной из проблем работы с персоналом в организации при привлечении кадров является трудовая адаптация.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Трудовая адаптация персонала - взаимное приспособление работника и организации, основывающееся на постепенном включении работника в процесс производства в новых для него профессиональных, психофизиологических, социально-психологических, организационно-административных, экономических, санитарно-гигиенических и бытовых условиях труда и отдыха.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Выделяют два направления трудовой адаптации: первичную и вторичную.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условиях функционирования рынка труда возрастает роль вторичной адаптации. При этом необходимо внимательно изучать опыт зарубежных фирм, которые уделяют повышенное внимание первичной адаптации молодых работников. Данная категория персонала нуждается в особой заботе со стороны администрации организаций. Чаще всего профессиональная адаптация рассматривается как процесс приобщения человека к труду в рамках определенной профессии, включения его в производственную деятельность, усвоения им условий и достижения нормативов эффективности труда. Однако адаптацию нельзя рассматривать только как овладение специальностью. Она предусматривает также приспособление новичка к социальным нормам поведения, действующим в коллективе, установление таких отношений сотрудничества работника и коллектива, которые в наибольшей мере обеспечивают эффективный труд, удовлетворение материально-бытовых и духовных потребностей обеих сторон. 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Таким образом, изучение отечественного опыта организаций в нашей стране недостаточно внимания уделяется проблеме профориентации и адаптации. К сожалению, чиновники не до конца понимают значение профориентации и адаптации как методов регулирования предложения рабочей силы в организации. К тому же сейчас управленческое звено народнохозяйственного и отраслевого уровней ослаблено в организационно-методическом отношении, что привело к образованию множества органов управления в регионах (центры профориентации и занятости, кабинеты профориентации в школах, специальных учебных заведениях, в организациях) без достаточной регламентации их полномочий.</w:t>
      </w:r>
    </w:p>
    <w:p w:rsidR="00630EF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Как правило, специальной службы, которая бы занималась вопросами профориентации и адаптации в организации, не существует. Формально функции по профориентации выполняет специалист по подготовке кадров, который работает с выпускниками школ.</w:t>
      </w:r>
    </w:p>
    <w:p w:rsidR="00630EFB" w:rsidRPr="00D9057B" w:rsidRDefault="00DA1C67" w:rsidP="00DA1C67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30EFB" w:rsidRPr="00D9057B">
        <w:rPr>
          <w:b/>
          <w:sz w:val="28"/>
          <w:szCs w:val="28"/>
        </w:rPr>
        <w:t>Глава 3</w:t>
      </w:r>
      <w:r>
        <w:rPr>
          <w:b/>
          <w:sz w:val="28"/>
          <w:szCs w:val="28"/>
        </w:rPr>
        <w:t>.</w:t>
      </w:r>
      <w:r w:rsidR="00630EFB" w:rsidRPr="00D9057B">
        <w:rPr>
          <w:b/>
          <w:sz w:val="28"/>
          <w:szCs w:val="28"/>
        </w:rPr>
        <w:t xml:space="preserve"> Процессы совершенствования</w:t>
      </w:r>
      <w:r w:rsidR="00D9057B">
        <w:rPr>
          <w:b/>
          <w:sz w:val="28"/>
          <w:szCs w:val="28"/>
        </w:rPr>
        <w:t xml:space="preserve"> </w:t>
      </w:r>
      <w:r w:rsidR="00630EFB" w:rsidRPr="00D9057B">
        <w:rPr>
          <w:b/>
          <w:sz w:val="28"/>
          <w:szCs w:val="28"/>
        </w:rPr>
        <w:t>профессиональной ориентации и трудовой адаптации на современном этапе</w:t>
      </w:r>
    </w:p>
    <w:p w:rsidR="00DA1C67" w:rsidRDefault="00DA1C67" w:rsidP="00DA1C67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630EFB" w:rsidRPr="00D9057B" w:rsidRDefault="00630EFB" w:rsidP="00DA1C67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§3.1 Совершенствование процесса профессиональной ориентаци</w:t>
      </w:r>
      <w:r w:rsidR="00DA1C67">
        <w:rPr>
          <w:b/>
          <w:sz w:val="28"/>
          <w:szCs w:val="28"/>
        </w:rPr>
        <w:t>и в образовательных учреждениях</w:t>
      </w:r>
    </w:p>
    <w:p w:rsidR="00DA1C67" w:rsidRDefault="00DA1C67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«Образовательная политика – важнейшая составляющая политики государства, инструмент обеспечения фундаментальных прав и свобод личности, повышения темпов социально-экономического и научно-технического развития, гуманизации общества, роста культуры. Образовательная политика устанавливает на основе общественного согласия коренные цели и задачи развития образования, гарантирует их проведение в жизнь путем согласованных действий государства и общества. Первейшая задача образовательной политики на современном этапе – достижение современного качества образования, его соответствия актуальным и перспективным потребностям личности, общества и государства» </w:t>
      </w:r>
      <w:r w:rsidRPr="00D9057B">
        <w:rPr>
          <w:rStyle w:val="a3"/>
          <w:sz w:val="28"/>
          <w:szCs w:val="28"/>
        </w:rPr>
        <w:footnoteReference w:id="11"/>
      </w:r>
      <w:r w:rsidRPr="00D9057B">
        <w:rPr>
          <w:sz w:val="28"/>
          <w:szCs w:val="28"/>
        </w:rPr>
        <w:t>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К сожалению, многие понимают слово ориентировать, как – направлять, советовать или убеждать. И если это происходит по результатам тестирования – это можно назвать манипуляцией. Конечно, есть среди профориентологов специалисты, которые действительно только помогают выбрать, не давая советов и не манипулируя. Только предоставляя информацию, чтобы человек сам выбрал, в каком направлении ему развиваться. Профориентация должна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 xml:space="preserve">ограничиваться только ознакомлением людей с различными профессиями, требованиями к ним и т.д. и, не подталкивала к выбору той или иной профессиональной деятельности, это было бы замечательно.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Профориентация нередко сообразуется больше с запросами профессионального рынка, на котором востребованы те или иные профессии, чем с потребностями и склонностями людей.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  <w:u w:val="single"/>
        </w:rPr>
        <w:t>Предложения по усовершенствованию профессиональной ориентации в образовательных учреждениях: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1. Профессиональная ориентация должна начинать осуществлятся хотя бы для учащихся 9-хклассов, так как в данном возрасте учащийся может определится с выбором профессии и решить продолжать ему обучение в школе или же поступать в учреждение среднего профессионального образования. Таким образом, может существенно увеличится количество кадров, подготовленных по рабочим специальностям.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2. Профессиональная ориентация в настоящее время не имеет активное распространения в учреждениях среднего образования, педагогов-психологов образовательных учреждений должны больше уделять внимание профессиональной ориентации школьников. Возможно именно для этих целей должны быть выделены отдельные специалисты.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3. Педагоги-психологи в большинстве своем имеют лишь формальные обязанности заниматься профориентацией. Практически никто с них этого не требует, и вообще никто в образовании за профориентацию не отвечает. Некоторые школьные психологи все-таки проводят профориентационные консультации и занятия, но это делается либо по их собственной инициативе, либо по инициативе администрации отдельных образовательных учреждений. То есть профориентация в школах держится исключительно на энтузиазме некоторых психологов, завучей и директоров. Кроме того, данные специалисты должны повышать свои знания в данной области путём организации для них дополнительных тренингов.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4. В большинстве случаев педагоги-психологи не обеспечены необходимыми средствами, методиками и информационными материалами, которые потребны для полноценной профориентации. Ведь для хорошего профориентационного курса нужны компьютеры, специальные компьютерные программы, Интернет, психологические тесты, профессиограммы, справочники по учебным заведениям, информация о рабочих местах, литература, видеофильмы. Не существует также и современных программ проведения подобных занятий со школьниками, особенно практических профориентационных программ с элементами тренинга. Поэтому школьные учреждения должны быть оснащены необходимыми материалами.</w:t>
      </w:r>
    </w:p>
    <w:p w:rsidR="00DA1C67" w:rsidRDefault="00630EFB" w:rsidP="00DA1C67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результате действующей, недоработанной системы профессиональной ориентации практически никто не готовит молодежь к эффективному поведению в условиях современного рынка труда. В условиях, жесткой конкуренции. В условиях, когда для достижения профессионального успеха человеку необходимо в полной мере реализовать имеющиеся у него способности. С другой стороны, межведомственная разобщенность привела к тому, что руководители российской системы образования сняли с себя ответственность за профессиональное самоопределение выпускников и подготовку их к выбору профессии, профессиональному обучению и реальному трудоустройству. Именно молодые люди, особенно нуждающиеся в квалифицированной помощи при выборе профессии, чаще всего не могут ее получить.</w:t>
      </w:r>
    </w:p>
    <w:p w:rsidR="00DA1C67" w:rsidRDefault="00DA1C67" w:rsidP="00DA1C67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A1C67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§</w:t>
      </w:r>
      <w:r w:rsidR="00DA1C67">
        <w:rPr>
          <w:b/>
          <w:sz w:val="28"/>
          <w:szCs w:val="28"/>
        </w:rPr>
        <w:t xml:space="preserve"> </w:t>
      </w:r>
      <w:r w:rsidRPr="00D9057B">
        <w:rPr>
          <w:b/>
          <w:sz w:val="28"/>
          <w:szCs w:val="28"/>
        </w:rPr>
        <w:t>3.2</w:t>
      </w:r>
      <w:r w:rsidRPr="00D9057B">
        <w:rPr>
          <w:sz w:val="28"/>
          <w:szCs w:val="28"/>
        </w:rPr>
        <w:t xml:space="preserve"> </w:t>
      </w:r>
      <w:r w:rsidRPr="00D9057B">
        <w:rPr>
          <w:b/>
          <w:sz w:val="28"/>
          <w:szCs w:val="28"/>
        </w:rPr>
        <w:t>Совершенствование процесса трудовой адаптации в организации</w:t>
      </w:r>
    </w:p>
    <w:p w:rsidR="00DA1C67" w:rsidRDefault="00DA1C67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 отечественных организациях наблюдается неотработанность механизма управления процессом адаптации. Этот механизм предусматривает решение трех важнейших проблем:</w:t>
      </w:r>
    </w:p>
    <w:p w:rsidR="00630EFB" w:rsidRPr="00D9057B" w:rsidRDefault="00630EFB" w:rsidP="00D9057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структурного закрепления функций управления адаптацией в системе управления организацией;</w:t>
      </w:r>
    </w:p>
    <w:p w:rsidR="00630EFB" w:rsidRPr="00D9057B" w:rsidRDefault="00630EFB" w:rsidP="00D9057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организации технологии процесса адаптации;</w:t>
      </w:r>
    </w:p>
    <w:p w:rsidR="00630EFB" w:rsidRPr="00D9057B" w:rsidRDefault="00630EFB" w:rsidP="00D9057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организации информационного обеспечения процесса адаптации.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Структурное закрепление функций управления адаптацией может проходить по следующим направлениям.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1. Выделение соответствующего подразделения (бюро, отдела) в структуре системы управления персоналом. Чаще всего функции по управлению адаптацией входят в состав подразделения по обучению персонала.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2. Распределение специалистов, занимающихся управлением адаптацией, по производственным подразделениям организации, координации их деятельности со стороны службы управления персоналом.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3. Развитие наставничества, которое в последние годы в отечественных организациях незаслуженно забыто.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Задачами подразделения или специалиста по управлению адаптацией в области организации технологии этого процесса являются организация: семинаров, курсов по различным вопросам адаптации; проведения индивидуальных бесед руководителя, наставника с новым сотрудником; интенсивных краткосрочных курсов для руководителей, вновь вступающих в должность; специальных курсов подготовки наставников; использования метода постепенного усложнения выполняемых новичком заданий; выполнения разовых общественных поручений для установления контактов нового работника с коллективом; подготовки замены при ротации кадров; проведения в коллективе специальных ролевых игр по сплочению сотрудников.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Информационное обеспечение процесса адаптации заключается в сборе и оценке показателей ее уровня и длительности. Сбор и обработку информации рекомендуется проводить в рамках процедуры текущей деловой оценки персонала. Для отечественных организаций главная проблема информационного обеспечения адаптации состоит в необходимости накопления нормативных показателей уровня и длительности адаптации.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057B">
        <w:rPr>
          <w:sz w:val="28"/>
          <w:szCs w:val="28"/>
          <w:u w:val="single"/>
        </w:rPr>
        <w:t>Предложения по усовершенствованию трудовой адаптации в организации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1. Для достижения этих целей в организациях целесообразно иметь в действующих подразделениях по управлению персоналом специалистов или самостоятельное подразделение по управлению профориентацией и адаптацией кадров. Штат такого подразделения должен состоять как минимум из двух человек: профконсультанта (профессиональная ориентация) и менеджера по персоналу (отбор, подготовка и адаптация работников). В осуществлении процесса адаптации непосредственное участие принимают линейные руководители.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2. Функции этого подразделения должны быть ориентированы на работников, которым нужна помощь в профессиональной ориентации и переориентации, а также выпускников подшефных школ, которые стоят перед выбором своей дальнейшей профессии, и на новых работников, пришедших в организацию или поменявших место работы внутри нее.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Подразделение по управлению профориентацией и адаптацией должно выполнять следующие функции: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изучать и прогнозировать конъюнктуру рынка труда, проводить мероприятия по адаптации к нему, осуществлять соответствующую переструктуризацию кадрового потенциала;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участвовать в найме и отборе персонала с использованием профессиограмм и описаний работ, организовывать тестирование и интервьюирование работников в целях их лучшей профориентации;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участвовать в расстановке кадров по подразделениям, участкам, рабочим местам, проведении ротации и внутрипроизводственных перемещений кадров, формировании стабильного трудового коллектива;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участвовать в отборе лидеров из числа молодых работников, обладающих талантом организатора;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•</w:t>
      </w:r>
      <w:r w:rsidRPr="00D9057B">
        <w:rPr>
          <w:sz w:val="28"/>
          <w:szCs w:val="28"/>
        </w:rPr>
        <w:tab/>
        <w:t xml:space="preserve">организовывать взаимодействие с региональной системой управления профориентацией и адаптацией на взаимовыгодных условиях.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3.Должны быть подготовлены определённые специалисты для осуществления следующий обязанностей:</w:t>
      </w:r>
    </w:p>
    <w:p w:rsidR="00630EFB" w:rsidRPr="00D9057B" w:rsidRDefault="00630EFB" w:rsidP="00D9057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Профессиональная консультация для работников организации; </w:t>
      </w:r>
    </w:p>
    <w:p w:rsidR="00630EFB" w:rsidRPr="00D9057B" w:rsidRDefault="00630EFB" w:rsidP="00D9057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Сбор, накопление информации, изучение и прогнозирование конъюнктуры рынка, престижности профессии; </w:t>
      </w:r>
    </w:p>
    <w:p w:rsidR="00630EFB" w:rsidRPr="00D9057B" w:rsidRDefault="00630EFB" w:rsidP="00D9057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Участие в найме и отборе персонала;</w:t>
      </w:r>
      <w:r w:rsidR="00D9057B">
        <w:rPr>
          <w:sz w:val="28"/>
          <w:szCs w:val="28"/>
        </w:rPr>
        <w:t xml:space="preserve"> </w:t>
      </w:r>
    </w:p>
    <w:p w:rsidR="00630EFB" w:rsidRPr="00D9057B" w:rsidRDefault="00630EFB" w:rsidP="00D9057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Организация разработки профессиограмм; </w:t>
      </w:r>
    </w:p>
    <w:p w:rsidR="00630EFB" w:rsidRPr="00D9057B" w:rsidRDefault="00630EFB" w:rsidP="00D9057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Введение в коллектив, представление сотрудник</w:t>
      </w:r>
      <w:r w:rsidR="00DA1C67">
        <w:rPr>
          <w:sz w:val="28"/>
          <w:szCs w:val="28"/>
        </w:rPr>
        <w:t>ов (совместно с руководителем).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Для новых работников организуется специальный курс обучения и воспитания, призванный наиболее быстро и рационально адаптировать их к стилю и методам работы в организации или в подразделении. Формами адаптации могут быть лекционные и семинарские занятия непосредственно в организации: выездные занятия на специальной учебной базе с приглашением специалистов и экспертов; выездной групповой тренинг.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В работе по проведению адаптации новых работников менеджер по персоналу должен использовать специально разработанную программу.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Именно узкая ведомственность противодействует развитию прямых связей органов управления профориентацией и адаптацией. И это не позволяет устранить организационные недостатки в практике профориентации и адаптации, углубляя их на каждом последующем уровне управления. Поэтому именно на уровне основного звена - организации - необходимо прежде всего преодолеть недостатки в формировании личности работника путем выявления у него резервов психофизического и мотивационного механизмов выбора профессии, приведения их в действие с учетом личных и общественных потребностей. Главной задачей профориентационной работы и адаптации должно стать преодоление дисбаланса потребности в профессиональном труде между работником и организацией. Ведь организация заинтересована в повышении конкурентоспособности своей продукции, а это требует отбора как высокоэффективных технологий и техники, так и наиболее способных работников. Чем выше уровень развития работника с точки зрения совокупности его профессиональных знаний, умений, навыков, способностей и мотивов к труду, тем быстрее совершенствуется и более производительно используется вещественный фактор производства. </w:t>
      </w:r>
    </w:p>
    <w:p w:rsidR="00630EFB" w:rsidRPr="00D9057B" w:rsidRDefault="00DA1C67" w:rsidP="00DA1C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30EFB" w:rsidRPr="00D9057B">
        <w:rPr>
          <w:b/>
          <w:sz w:val="28"/>
          <w:szCs w:val="28"/>
        </w:rPr>
        <w:t>Заключение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Во многом решение достижения современного качества образования, его соответствие актуальным потребностям зависит от эффективного управления всей системой образования на основе мировых тенденций в образовательной деятельности.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В настоящее время одной из главных тенденций в мире является консолидация образования и рынка труда. Одной из задач профориентационной работы и адаптации является установление взаимодействия между общеобразовательными школами, учреждениями профессиональной подготовки и предприятиями, которые, в свою очередь, должны иметь возможность оперативно выявлять ресурсы рабочей силы необходимой квалификации и удовлетворять потребности в кадрах. В этой связи целесообразно развивать комплексы трех типов: комплексы региональной направленности, ориентированные на регион или группу организаций региона; комплексы отраслевой направленности, создаваемые при базовых организациях отраслей; местные комплексы в организациях, заключающих договоры о прямых связях со специальными учебными заведениями. 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Первым шагом к тому, чтобы сделать труд работника как можно более производительным, является профессиональная ориентация и социальная адаптация в коллективе. Если руководство заинтересовано в успехе работника на новом рабочем месте, оно должно всегда помнить, что организация — это общественная система, а каждый работниц это личность. Когда новый человек приходит в организацию, он приносит с собой ранее приобретенные опыт и взгляды, которые могут вписаться или не вписаться в новые рамки. Если, например, последний босс нового работника был человеком властным и предпочитал общаться только путем переписки, работник будет считать</w:t>
      </w:r>
      <w:r w:rsidR="00DA1C67">
        <w:rPr>
          <w:sz w:val="28"/>
          <w:szCs w:val="28"/>
        </w:rPr>
        <w:t>,</w:t>
      </w:r>
      <w:r w:rsidRPr="00D9057B">
        <w:rPr>
          <w:sz w:val="28"/>
          <w:szCs w:val="28"/>
        </w:rPr>
        <w:t xml:space="preserve"> что ему лучше послать бумагу, чем просто поднять телефонную трубку, хотя новый босс в действительности предпочитает устное общение.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Если руководитель не прилагает активных усилий для организации адаптации новых подчиненных, последние могут разочароваться из-за несбыточности своих надежд, могут посчитать что в поведении следует руководствоваться опытом, приобретенном на предыдущей работе, или прийти к другим неправильным заключениям о своей работе. Руководитель должен также помнить о том, что кое-что из того, что новички узнают в ходе своей адаптации, может оказаться для них просто шоком. </w:t>
      </w:r>
    </w:p>
    <w:p w:rsidR="00630EFB" w:rsidRPr="00D9057B" w:rsidRDefault="00DA1C67" w:rsidP="00DA1C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30EFB" w:rsidRPr="00D9057B">
        <w:rPr>
          <w:b/>
          <w:sz w:val="28"/>
          <w:szCs w:val="28"/>
        </w:rPr>
        <w:t>Список используемой литературы: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Рохмистров С.Н.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Электронный учебник «Социальные технологии»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Иванов В.Н.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Основы социального управления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2001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М. В. Удальцова Социология управления:</w:t>
      </w:r>
      <w:r w:rsidR="00DA1C67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Учебник.</w:t>
      </w:r>
      <w:r w:rsidR="00DA1C67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-М.:</w:t>
      </w:r>
      <w:r w:rsidR="00DA1C67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ИНФРА-М, Новосибирск,2002.с 4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М.Х. Гарсия-Исер, И.К. Золотова, А. Е. Когут Словарь терминов, применяемых в деятельности Служб занятости</w:t>
      </w:r>
      <w:r w:rsidR="00DA1C67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- М. ФИРМА ИНТОГРАФ 2003 стр. 72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А. Калина. Рынок труда :проблемы формирования .-М. 2002, стр. 26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М.Х. Гарсия-Исер, И. К. Золотова, А.Е. Когут Словарь терминов, применяемых в деятельности Служб занятости- М. ФИРМА ИНТОГРАФ 2002 стр. 37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Сумарокова Е.В. Инвестиции в человеческий капитал: проблемы и решения. М.: «Советский спорт», 2001.стр. 52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Тутубалина Н.В. "Твоя будущая профессия: сборник тестов по профориентации"Москва 2006.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Филатов М. Р. Опыт Профориентация в учебных заведениях. Новосибирск 2007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Теория социальной работы: Учебник / Под ред. проф. Е.И. Холостовой.</w:t>
      </w:r>
      <w:r w:rsidR="00DA1C67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-М., 2003</w:t>
      </w:r>
    </w:p>
    <w:p w:rsidR="00630EFB" w:rsidRPr="00D9057B" w:rsidRDefault="00630EFB" w:rsidP="00DA1C67">
      <w:pPr>
        <w:pStyle w:val="ac"/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Концепции модернизации российского образования на период до 2010 года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С.А. Кузьмин Занятость: Стратегии России. — М.: УРСС, 2001.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К. Г. Казимов Рынок труда и занятость населения м.: ПЕРСПЕКТИВА-2005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Периодическое издание Вопросы экономики №1 2007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В.Н. Васильева Н.П. Фофанова Занятость населения и её регулирование </w:t>
      </w:r>
      <w:r w:rsidR="00DA1C67">
        <w:rPr>
          <w:sz w:val="28"/>
          <w:szCs w:val="28"/>
        </w:rPr>
        <w:t>-М</w:t>
      </w:r>
      <w:r w:rsidRPr="00D9057B">
        <w:rPr>
          <w:sz w:val="28"/>
          <w:szCs w:val="28"/>
        </w:rPr>
        <w:t>.: Мнемозина-2005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Справочные материалы к заседанию Совета по взаимодействию</w:t>
      </w:r>
      <w:r w:rsidR="00D9057B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Совета Федерации Федерального собрания Российской Федерации с законодательными (представительными) органами государственной власти субъектов Российской Федерации(совета законодателей) по вопросу «О законодательном обеспечении порядка подготовки и переподготовки специалистов для народного хозяйства Российской Федерации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Уткин Э. А. Человеческий фактор и интенсификация производства. М., 1986. С. 4; Труд, контакты, эмоции. Л., 1980. С 28. 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Зайцев А. К. Внедрение социальных технологий в практику управления // Социальное развитие предприятия и работа с кадрами. М., 1989. С. 95. 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Патрушев В. И. Информатизация и технологизация социального пространства: Сб. М., 1994. 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Толковый словарь по социальным технологиям. М., 1994 С. 211. 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Стефанов Н. Общественные науки и социальная технология. М., 1976. С. 183. 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 xml:space="preserve">Дудченко B. C. Инновационные игры. Таллинн, 2008. 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Социальные технологии. Толковый словарь. М. — Белград 1995. С. 218.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Афанасьев В.Г. Человек и управлении обществом. — М., 1977.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Данакин Н.С. Теоретические и методологические основы разработки технологий социального управления/Автореф. дисс. па соискание ученой степени д-ра социол. наук. — М., 1994.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Зайцев А.К. Внедрение социальных технологий в практику управления / Социальное развитие предприятия и работа с кадрами. — М, 2003.</w:t>
      </w:r>
    </w:p>
    <w:p w:rsidR="00630EFB" w:rsidRPr="00D9057B" w:rsidRDefault="00DA1C67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Павленок П.</w:t>
      </w:r>
      <w:r w:rsidR="00630EFB" w:rsidRPr="00D9057B">
        <w:rPr>
          <w:sz w:val="28"/>
          <w:szCs w:val="28"/>
        </w:rPr>
        <w:t>Д. Теория, история и методика социальной работы: Учебное пособие. — 6-е изд., доп. — М.: Издательско-торговая корпорация «Дашков и К0», 2007.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Ромм М.В., Ромм Т.А. Теория социальной работы. Учебное пособие, Новосибирск 1999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Сорокин П.А. Человек. Цивилизация. Общество. М., 2004.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Социальная политика: Учебник / Под ред. Н.А. Волгина. М., 2002.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Стефанов Н. Обшестненные науки и социальная технология: Пер. с болг. — М., 1976.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Теория социальной работы: Учебник / Под ред. проф. Е.И. Холостовой.</w:t>
      </w:r>
      <w:r w:rsidR="00DA1C67">
        <w:rPr>
          <w:sz w:val="28"/>
          <w:szCs w:val="28"/>
        </w:rPr>
        <w:t xml:space="preserve"> </w:t>
      </w:r>
      <w:r w:rsidRPr="00D9057B">
        <w:rPr>
          <w:sz w:val="28"/>
          <w:szCs w:val="28"/>
        </w:rPr>
        <w:t>-М., 2003.</w:t>
      </w:r>
    </w:p>
    <w:p w:rsidR="00630EFB" w:rsidRPr="00D9057B" w:rsidRDefault="00630EFB" w:rsidP="00DA1C67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57B">
        <w:rPr>
          <w:sz w:val="28"/>
          <w:szCs w:val="28"/>
        </w:rPr>
        <w:t>Технологии социальной работы: Учебник / Под общ. ред. проф. Е.И. Холостовой. - М: ИНФРА-М, 2003.</w:t>
      </w:r>
    </w:p>
    <w:p w:rsidR="00630EFB" w:rsidRPr="00D9057B" w:rsidRDefault="00630EFB" w:rsidP="00D9057B">
      <w:pPr>
        <w:pageBreakBefore/>
        <w:spacing w:line="360" w:lineRule="auto"/>
        <w:ind w:firstLine="709"/>
        <w:jc w:val="both"/>
        <w:rPr>
          <w:b/>
          <w:sz w:val="28"/>
          <w:szCs w:val="28"/>
        </w:rPr>
      </w:pPr>
      <w:r w:rsidRPr="00D9057B">
        <w:rPr>
          <w:b/>
          <w:sz w:val="28"/>
          <w:szCs w:val="28"/>
        </w:rPr>
        <w:t>Приложение</w:t>
      </w: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630EFB" w:rsidP="00D9057B">
      <w:pPr>
        <w:spacing w:line="360" w:lineRule="auto"/>
        <w:ind w:firstLine="709"/>
        <w:jc w:val="both"/>
        <w:rPr>
          <w:sz w:val="28"/>
          <w:szCs w:val="28"/>
        </w:rPr>
      </w:pPr>
    </w:p>
    <w:p w:rsidR="00630EFB" w:rsidRPr="00D9057B" w:rsidRDefault="00EB0910" w:rsidP="00D905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99.75pt" filled="t">
            <v:fill color2="black"/>
            <v:imagedata r:id="rId7" o:title=""/>
          </v:shape>
        </w:pict>
      </w:r>
      <w:bookmarkStart w:id="0" w:name="_GoBack"/>
      <w:bookmarkEnd w:id="0"/>
    </w:p>
    <w:sectPr w:rsidR="00630EFB" w:rsidRPr="00D9057B" w:rsidSect="00D9057B">
      <w:footerReference w:type="default" r:id="rId8"/>
      <w:footerReference w:type="first" r:id="rId9"/>
      <w:pgSz w:w="11905" w:h="16837" w:code="9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A9F" w:rsidRDefault="00F33A9F">
      <w:r>
        <w:separator/>
      </w:r>
    </w:p>
  </w:endnote>
  <w:endnote w:type="continuationSeparator" w:id="0">
    <w:p w:rsidR="00F33A9F" w:rsidRDefault="00F3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FB" w:rsidRDefault="00EB0910">
    <w:pPr>
      <w:pStyle w:val="ae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2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30EFB" w:rsidRDefault="00630EFB">
                <w:pPr>
                  <w:pStyle w:val="ae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1C3962">
                  <w:rPr>
                    <w:rStyle w:val="a4"/>
                    <w:noProof/>
                  </w:rPr>
                  <w:t>1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FB" w:rsidRDefault="00630E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A9F" w:rsidRDefault="00F33A9F">
      <w:r>
        <w:separator/>
      </w:r>
    </w:p>
  </w:footnote>
  <w:footnote w:type="continuationSeparator" w:id="0">
    <w:p w:rsidR="00F33A9F" w:rsidRDefault="00F33A9F">
      <w:r>
        <w:continuationSeparator/>
      </w:r>
    </w:p>
  </w:footnote>
  <w:footnote w:id="1">
    <w:p w:rsidR="00F33A9F" w:rsidRDefault="00630EFB">
      <w:pPr>
        <w:pStyle w:val="ac"/>
      </w:pPr>
      <w:r>
        <w:rPr>
          <w:rStyle w:val="a3"/>
        </w:rPr>
        <w:footnoteRef/>
      </w:r>
      <w:r>
        <w:t xml:space="preserve"> </w:t>
      </w:r>
      <w:r>
        <w:rPr>
          <w:sz w:val="22"/>
          <w:szCs w:val="22"/>
        </w:rPr>
        <w:t>Иванов В.Н. Основы социального управления 2001</w:t>
      </w:r>
    </w:p>
  </w:footnote>
  <w:footnote w:id="2">
    <w:p w:rsidR="00F33A9F" w:rsidRDefault="00630EFB">
      <w:pPr>
        <w:pStyle w:val="ac"/>
      </w:pPr>
      <w:r>
        <w:rPr>
          <w:rStyle w:val="a3"/>
        </w:rPr>
        <w:footnoteRef/>
      </w:r>
      <w:r>
        <w:t>М. В. Удальцова Социология управления :Учебник.-М.:ИНФРА-М, Новосибирск,2002.с 4</w:t>
      </w:r>
    </w:p>
  </w:footnote>
  <w:footnote w:id="3">
    <w:p w:rsidR="00F33A9F" w:rsidRDefault="00630EFB">
      <w:pPr>
        <w:pStyle w:val="ac"/>
      </w:pPr>
      <w:r>
        <w:rPr>
          <w:rStyle w:val="a3"/>
        </w:rPr>
        <w:footnoteRef/>
      </w:r>
      <w:r>
        <w:t xml:space="preserve"> М.Х. Гарсия-Исер, И. К. Золотова, А. Е. Когут Словарь терминов, применяемых в деятельности Служб занятости- М. ФИРМА ИНТОГРАФ 1997 стр. 72</w:t>
      </w:r>
    </w:p>
  </w:footnote>
  <w:footnote w:id="4">
    <w:p w:rsidR="00F33A9F" w:rsidRDefault="00630EFB">
      <w:pPr>
        <w:pStyle w:val="ac"/>
      </w:pPr>
      <w:r>
        <w:rPr>
          <w:rStyle w:val="a3"/>
        </w:rPr>
        <w:footnoteRef/>
      </w:r>
      <w:r>
        <w:t xml:space="preserve"> А. Калина. Рынок труда :проблемы формирования .-М. 2002, стр. 26</w:t>
      </w:r>
    </w:p>
  </w:footnote>
  <w:footnote w:id="5">
    <w:p w:rsidR="00F33A9F" w:rsidRDefault="00630EFB">
      <w:pPr>
        <w:pStyle w:val="ac"/>
      </w:pPr>
      <w:r>
        <w:rPr>
          <w:rStyle w:val="a3"/>
        </w:rPr>
        <w:footnoteRef/>
      </w:r>
      <w:r>
        <w:t xml:space="preserve"> М.Х. Гарсия-Исер, И. К. Золотова, А. Е. Когут Словарь терминов, применяемых в деятельности Служб занятости- М. ФИРМА ИНТОГРАФ 1997 стр. 37</w:t>
      </w:r>
    </w:p>
  </w:footnote>
  <w:footnote w:id="6">
    <w:p w:rsidR="00F33A9F" w:rsidRDefault="00630EFB">
      <w:pPr>
        <w:pStyle w:val="ac"/>
      </w:pPr>
      <w:r>
        <w:rPr>
          <w:rStyle w:val="a3"/>
        </w:rPr>
        <w:footnoteRef/>
      </w:r>
      <w:r>
        <w:t xml:space="preserve"> Сумарокова Е. В. Инвестиции в человеческий капитал: проблемы и решения. М.: «Советский спорт», 2001.стр. 52</w:t>
      </w:r>
    </w:p>
  </w:footnote>
  <w:footnote w:id="7">
    <w:p w:rsidR="00F33A9F" w:rsidRDefault="00630EFB">
      <w:pPr>
        <w:pStyle w:val="ac"/>
      </w:pPr>
      <w:r>
        <w:rPr>
          <w:rStyle w:val="a3"/>
        </w:rPr>
        <w:footnoteRef/>
      </w:r>
      <w:r>
        <w:t>Тутубалина Н.В. "Твоя будущая профессия: сборник тестов по профориентации"Москва 2006.</w:t>
      </w:r>
    </w:p>
  </w:footnote>
  <w:footnote w:id="8">
    <w:p w:rsidR="00F33A9F" w:rsidRDefault="00630EFB">
      <w:pPr>
        <w:pStyle w:val="ac"/>
      </w:pPr>
      <w:r>
        <w:rPr>
          <w:rStyle w:val="a3"/>
        </w:rPr>
        <w:footnoteRef/>
      </w:r>
      <w:r>
        <w:t xml:space="preserve"> Филатов М. Р. Опыт Профориентация в учебных заведениях . Новосибирск 2007</w:t>
      </w:r>
    </w:p>
  </w:footnote>
  <w:footnote w:id="9">
    <w:p w:rsidR="00F33A9F" w:rsidRDefault="00630EFB">
      <w:pPr>
        <w:pStyle w:val="ac"/>
      </w:pPr>
      <w:r>
        <w:rPr>
          <w:rStyle w:val="a3"/>
        </w:rPr>
        <w:footnoteRef/>
      </w:r>
      <w:r>
        <w:t xml:space="preserve"> Филатов М. Р. Опыт Профориентация в учебных заведениях . Новосибирск 2007</w:t>
      </w:r>
    </w:p>
  </w:footnote>
  <w:footnote w:id="10">
    <w:p w:rsidR="00F33A9F" w:rsidRDefault="00630EFB">
      <w:pPr>
        <w:pStyle w:val="ac"/>
      </w:pPr>
      <w:r>
        <w:rPr>
          <w:rStyle w:val="a3"/>
        </w:rPr>
        <w:footnoteRef/>
      </w:r>
      <w:r>
        <w:tab/>
        <w:t xml:space="preserve"> Теория социальной работы: Учебник / Под ред. проф. Е.И. Холостовой.-М., 2003</w:t>
      </w:r>
    </w:p>
  </w:footnote>
  <w:footnote w:id="11">
    <w:p w:rsidR="00F33A9F" w:rsidRDefault="00630EFB">
      <w:pPr>
        <w:pStyle w:val="ac"/>
      </w:pPr>
      <w:r>
        <w:rPr>
          <w:rStyle w:val="a3"/>
        </w:rPr>
        <w:footnoteRef/>
      </w:r>
      <w:r>
        <w:t xml:space="preserve"> Концепции модернизации российского образования на период до 2010 года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FD0"/>
    <w:rsid w:val="00080FD0"/>
    <w:rsid w:val="001C3962"/>
    <w:rsid w:val="005473D6"/>
    <w:rsid w:val="00630EFB"/>
    <w:rsid w:val="00A86EAA"/>
    <w:rsid w:val="00D9057B"/>
    <w:rsid w:val="00DA1C67"/>
    <w:rsid w:val="00DC657A"/>
    <w:rsid w:val="00EB0910"/>
    <w:rsid w:val="00F3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efaultImageDpi w14:val="0"/>
  <w15:chartTrackingRefBased/>
  <w15:docId w15:val="{1D597F44-762B-4B9B-B37C-0FED7A9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1">
    <w:name w:val="Основной шрифт абзаца1"/>
  </w:style>
  <w:style w:type="character" w:customStyle="1" w:styleId="a3">
    <w:name w:val="Символ сноски"/>
    <w:rPr>
      <w:rFonts w:cs="Times New Roman"/>
      <w:vertAlign w:val="superscript"/>
    </w:rPr>
  </w:style>
  <w:style w:type="character" w:styleId="a4">
    <w:name w:val="page number"/>
    <w:uiPriority w:val="99"/>
    <w:rPr>
      <w:rFonts w:cs="Times New Roman"/>
    </w:rPr>
  </w:style>
  <w:style w:type="character" w:customStyle="1" w:styleId="rvts6">
    <w:name w:val="rvts6"/>
    <w:rPr>
      <w:rFonts w:cs="Times New Roman"/>
    </w:rPr>
  </w:style>
  <w:style w:type="character" w:styleId="a5">
    <w:name w:val="footnote reference"/>
    <w:uiPriority w:val="99"/>
    <w:semiHidden/>
    <w:rPr>
      <w:vertAlign w:val="superscript"/>
    </w:rPr>
  </w:style>
  <w:style w:type="character" w:styleId="a6">
    <w:name w:val="endnote reference"/>
    <w:uiPriority w:val="99"/>
    <w:semiHidden/>
    <w:rPr>
      <w:vertAlign w:val="superscript"/>
    </w:rPr>
  </w:style>
  <w:style w:type="character" w:customStyle="1" w:styleId="a7">
    <w:name w:val="Символы концевой сноск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  <w:lang w:eastAsia="ar-SA"/>
    </w:rPr>
  </w:style>
  <w:style w:type="paragraph" w:styleId="ab">
    <w:name w:val="List"/>
    <w:basedOn w:val="a9"/>
    <w:uiPriority w:val="99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footnote text"/>
    <w:basedOn w:val="a"/>
    <w:link w:val="ad"/>
    <w:uiPriority w:val="99"/>
    <w:semiHidden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Pr>
      <w:lang w:eastAsia="ar-SA"/>
    </w:rPr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  <w:lang w:eastAsia="ar-SA"/>
    </w:rPr>
  </w:style>
  <w:style w:type="paragraph" w:styleId="af0">
    <w:name w:val="header"/>
    <w:basedOn w:val="a"/>
    <w:link w:val="af1"/>
    <w:uiPriority w:val="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sz w:val="24"/>
      <w:szCs w:val="24"/>
      <w:lang w:eastAsia="ar-SA"/>
    </w:rPr>
  </w:style>
  <w:style w:type="paragraph" w:customStyle="1" w:styleId="af2">
    <w:name w:val="Содержимое врезки"/>
    <w:basedOn w:val="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9363</Words>
  <Characters>53375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 Понятие рынка труда</vt:lpstr>
    </vt:vector>
  </TitlesOfParts>
  <Company>Организация</Company>
  <LinksUpToDate>false</LinksUpToDate>
  <CharactersWithSpaces>62613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 Понятие рынка труда</dc:title>
  <dc:subject/>
  <dc:creator>Катерина</dc:creator>
  <cp:keywords/>
  <dc:description/>
  <cp:lastModifiedBy>admin</cp:lastModifiedBy>
  <cp:revision>2</cp:revision>
  <dcterms:created xsi:type="dcterms:W3CDTF">2014-03-07T21:58:00Z</dcterms:created>
  <dcterms:modified xsi:type="dcterms:W3CDTF">2014-03-07T21:58:00Z</dcterms:modified>
</cp:coreProperties>
</file>