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04C" w:rsidRPr="0057450D" w:rsidRDefault="0088031E" w:rsidP="0057450D">
      <w:pPr>
        <w:pStyle w:val="afd"/>
      </w:pPr>
      <w:r w:rsidRPr="0057450D">
        <w:t>ФЕДЕРАЛЬНОЕ</w:t>
      </w:r>
      <w:r w:rsidR="0057450D" w:rsidRPr="0057450D">
        <w:t xml:space="preserve"> </w:t>
      </w:r>
      <w:r w:rsidRPr="0057450D">
        <w:t>АГЕНТСТВО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ОБРАЗОВАНИЮ</w:t>
      </w:r>
    </w:p>
    <w:p w:rsidR="0057450D" w:rsidRPr="0057450D" w:rsidRDefault="0088031E" w:rsidP="0057450D">
      <w:pPr>
        <w:pStyle w:val="afd"/>
      </w:pPr>
      <w:r w:rsidRPr="0057450D">
        <w:t>ГОУВПО</w:t>
      </w:r>
      <w:r w:rsidR="0057450D">
        <w:t xml:space="preserve"> "</w:t>
      </w:r>
      <w:r w:rsidRPr="0057450D">
        <w:t>Пермский</w:t>
      </w:r>
      <w:r w:rsidR="0057450D" w:rsidRPr="0057450D">
        <w:t xml:space="preserve"> </w:t>
      </w:r>
      <w:r w:rsidRPr="0057450D">
        <w:t>государственный</w:t>
      </w:r>
      <w:r w:rsidR="0057450D" w:rsidRPr="0057450D">
        <w:t xml:space="preserve"> </w:t>
      </w:r>
      <w:r w:rsidRPr="0057450D">
        <w:t>у</w:t>
      </w:r>
      <w:r w:rsidR="0099504C" w:rsidRPr="0057450D">
        <w:t>ниверситет</w:t>
      </w:r>
      <w:r w:rsidR="0057450D">
        <w:t>"</w:t>
      </w:r>
    </w:p>
    <w:p w:rsidR="0057450D" w:rsidRDefault="0099504C" w:rsidP="0057450D">
      <w:pPr>
        <w:pStyle w:val="afd"/>
        <w:rPr>
          <w:i/>
        </w:rPr>
      </w:pPr>
      <w:r w:rsidRPr="0057450D">
        <w:rPr>
          <w:i/>
        </w:rPr>
        <w:t>Кафедра</w:t>
      </w:r>
      <w:r w:rsidR="0057450D" w:rsidRPr="0057450D">
        <w:rPr>
          <w:i/>
        </w:rPr>
        <w:t xml:space="preserve"> </w:t>
      </w:r>
      <w:r w:rsidRPr="0057450D">
        <w:rPr>
          <w:i/>
        </w:rPr>
        <w:t>психологии</w:t>
      </w:r>
      <w:r w:rsidR="0057450D" w:rsidRPr="0057450D">
        <w:rPr>
          <w:i/>
        </w:rPr>
        <w:t xml:space="preserve"> </w:t>
      </w:r>
      <w:r w:rsidRPr="0057450D">
        <w:rPr>
          <w:i/>
        </w:rPr>
        <w:t>развития</w:t>
      </w:r>
    </w:p>
    <w:p w:rsidR="0057450D" w:rsidRDefault="0057450D" w:rsidP="0057450D">
      <w:pPr>
        <w:pStyle w:val="afd"/>
      </w:pPr>
    </w:p>
    <w:p w:rsidR="0057450D" w:rsidRDefault="0057450D" w:rsidP="0057450D">
      <w:pPr>
        <w:pStyle w:val="afd"/>
      </w:pPr>
    </w:p>
    <w:p w:rsidR="0057450D" w:rsidRDefault="0057450D" w:rsidP="0057450D">
      <w:pPr>
        <w:pStyle w:val="afd"/>
      </w:pPr>
    </w:p>
    <w:p w:rsidR="0057450D" w:rsidRDefault="0057450D" w:rsidP="0057450D">
      <w:pPr>
        <w:pStyle w:val="afd"/>
      </w:pPr>
    </w:p>
    <w:p w:rsidR="0057450D" w:rsidRDefault="0057450D" w:rsidP="0057450D">
      <w:pPr>
        <w:pStyle w:val="afd"/>
      </w:pPr>
    </w:p>
    <w:p w:rsidR="0057450D" w:rsidRDefault="0057450D" w:rsidP="0057450D">
      <w:pPr>
        <w:pStyle w:val="afd"/>
      </w:pPr>
    </w:p>
    <w:p w:rsidR="0057450D" w:rsidRDefault="0057450D" w:rsidP="0057450D">
      <w:pPr>
        <w:pStyle w:val="afd"/>
      </w:pPr>
    </w:p>
    <w:p w:rsidR="0057450D" w:rsidRDefault="0057450D" w:rsidP="0057450D">
      <w:pPr>
        <w:pStyle w:val="afd"/>
      </w:pPr>
    </w:p>
    <w:p w:rsidR="0057450D" w:rsidRDefault="0057450D" w:rsidP="0057450D">
      <w:pPr>
        <w:pStyle w:val="afd"/>
      </w:pPr>
    </w:p>
    <w:p w:rsidR="0057450D" w:rsidRDefault="0057450D" w:rsidP="0057450D">
      <w:pPr>
        <w:pStyle w:val="afd"/>
      </w:pPr>
    </w:p>
    <w:p w:rsidR="0057450D" w:rsidRDefault="0099504C" w:rsidP="0057450D">
      <w:pPr>
        <w:pStyle w:val="afd"/>
        <w:rPr>
          <w:b/>
          <w:szCs w:val="32"/>
        </w:rPr>
      </w:pPr>
      <w:r w:rsidRPr="0057450D">
        <w:t>Курсовая</w:t>
      </w:r>
      <w:r w:rsidR="0057450D" w:rsidRPr="0057450D">
        <w:t xml:space="preserve"> </w:t>
      </w:r>
      <w:r w:rsidRPr="0057450D">
        <w:t>работа</w:t>
      </w:r>
      <w:r w:rsidR="0057450D" w:rsidRPr="0057450D">
        <w:rPr>
          <w:b/>
          <w:szCs w:val="32"/>
        </w:rPr>
        <w:t xml:space="preserve"> </w:t>
      </w:r>
    </w:p>
    <w:p w:rsidR="0057450D" w:rsidRDefault="0057450D" w:rsidP="0057450D">
      <w:pPr>
        <w:pStyle w:val="afd"/>
        <w:rPr>
          <w:b/>
          <w:bCs/>
          <w:szCs w:val="32"/>
        </w:rPr>
      </w:pPr>
      <w:r w:rsidRPr="0057450D">
        <w:rPr>
          <w:b/>
          <w:szCs w:val="32"/>
        </w:rPr>
        <w:t>Методы изучения восприятия интерьера</w:t>
      </w:r>
      <w:r>
        <w:rPr>
          <w:b/>
          <w:bCs/>
          <w:szCs w:val="32"/>
        </w:rPr>
        <w:t xml:space="preserve"> </w:t>
      </w:r>
    </w:p>
    <w:p w:rsidR="0057450D" w:rsidRDefault="0057450D" w:rsidP="0057450D">
      <w:pPr>
        <w:pStyle w:val="afd"/>
      </w:pPr>
    </w:p>
    <w:p w:rsidR="0057450D" w:rsidRPr="0057450D" w:rsidRDefault="0057450D" w:rsidP="0057450D">
      <w:pPr>
        <w:pStyle w:val="afd"/>
      </w:pPr>
    </w:p>
    <w:p w:rsidR="0057450D" w:rsidRPr="0057450D" w:rsidRDefault="0052573A" w:rsidP="0057450D">
      <w:pPr>
        <w:pStyle w:val="afd"/>
        <w:jc w:val="left"/>
      </w:pPr>
      <w:r w:rsidRPr="0057450D">
        <w:t>3</w:t>
      </w:r>
      <w:r w:rsidR="0057450D" w:rsidRPr="0057450D">
        <w:t xml:space="preserve"> </w:t>
      </w:r>
      <w:r w:rsidR="0099504C" w:rsidRPr="0057450D">
        <w:t>курса</w:t>
      </w:r>
    </w:p>
    <w:p w:rsidR="0057450D" w:rsidRPr="0057450D" w:rsidRDefault="0099504C" w:rsidP="0057450D">
      <w:pPr>
        <w:pStyle w:val="afd"/>
        <w:jc w:val="left"/>
      </w:pPr>
      <w:r w:rsidRPr="0057450D">
        <w:t>философско-социологического</w:t>
      </w:r>
      <w:r w:rsidR="0057450D" w:rsidRPr="0057450D">
        <w:t xml:space="preserve"> </w:t>
      </w:r>
      <w:r w:rsidRPr="0057450D">
        <w:t>факультета</w:t>
      </w:r>
    </w:p>
    <w:p w:rsidR="0057450D" w:rsidRPr="0057450D" w:rsidRDefault="0099504C" w:rsidP="0057450D">
      <w:pPr>
        <w:pStyle w:val="afd"/>
        <w:jc w:val="left"/>
      </w:pPr>
      <w:r w:rsidRPr="0057450D">
        <w:t>специальности</w:t>
      </w:r>
      <w:r w:rsidR="0057450D">
        <w:t xml:space="preserve"> "</w:t>
      </w:r>
      <w:r w:rsidRPr="0057450D">
        <w:t>Психология</w:t>
      </w:r>
      <w:r w:rsidR="0057450D">
        <w:t>"</w:t>
      </w:r>
    </w:p>
    <w:p w:rsidR="0057450D" w:rsidRPr="0057450D" w:rsidRDefault="0099504C" w:rsidP="0057450D">
      <w:pPr>
        <w:pStyle w:val="afd"/>
        <w:jc w:val="left"/>
      </w:pPr>
      <w:r w:rsidRPr="0057450D">
        <w:t>Научный</w:t>
      </w:r>
      <w:r w:rsidR="0057450D" w:rsidRPr="0057450D">
        <w:t xml:space="preserve"> </w:t>
      </w:r>
      <w:r w:rsidRPr="0057450D">
        <w:t>руководитель</w:t>
      </w:r>
      <w:r w:rsidR="0057450D" w:rsidRPr="0057450D">
        <w:t>:</w:t>
      </w:r>
    </w:p>
    <w:p w:rsidR="0099504C" w:rsidRPr="0057450D" w:rsidRDefault="0099504C" w:rsidP="0057450D">
      <w:pPr>
        <w:pStyle w:val="afd"/>
        <w:jc w:val="left"/>
      </w:pPr>
      <w:r w:rsidRPr="0057450D">
        <w:t>доцент</w:t>
      </w:r>
      <w:r w:rsidR="0057450D" w:rsidRPr="0057450D">
        <w:t xml:space="preserve"> </w:t>
      </w:r>
      <w:r w:rsidRPr="0057450D">
        <w:t>кафедры</w:t>
      </w:r>
      <w:r w:rsidR="0057450D" w:rsidRPr="0057450D">
        <w:t xml:space="preserve"> </w:t>
      </w:r>
      <w:r w:rsidRPr="0057450D">
        <w:t>психологии</w:t>
      </w:r>
      <w:r w:rsidR="0057450D" w:rsidRPr="0057450D">
        <w:t xml:space="preserve"> </w:t>
      </w:r>
      <w:r w:rsidRPr="0057450D">
        <w:t>развития,</w:t>
      </w:r>
      <w:r w:rsidR="0057450D" w:rsidRPr="0057450D">
        <w:t xml:space="preserve"> </w:t>
      </w:r>
      <w:r w:rsidR="0088031E" w:rsidRPr="0057450D">
        <w:t>к</w:t>
      </w:r>
      <w:r w:rsidR="0057450D">
        <w:t>.</w:t>
      </w:r>
      <w:r w:rsidR="0088031E" w:rsidRPr="0057450D">
        <w:t>п</w:t>
      </w:r>
      <w:r w:rsidR="0057450D">
        <w:t>.</w:t>
      </w:r>
      <w:r w:rsidR="0088031E" w:rsidRPr="0057450D">
        <w:t>н</w:t>
      </w:r>
      <w:r w:rsidR="0057450D">
        <w:t>.</w:t>
      </w:r>
    </w:p>
    <w:p w:rsidR="0057450D" w:rsidRDefault="0057450D" w:rsidP="0057450D">
      <w:pPr>
        <w:pStyle w:val="afd"/>
      </w:pPr>
    </w:p>
    <w:p w:rsidR="0057450D" w:rsidRDefault="0057450D" w:rsidP="0057450D">
      <w:pPr>
        <w:pStyle w:val="afd"/>
      </w:pPr>
    </w:p>
    <w:p w:rsidR="0057450D" w:rsidRDefault="0057450D" w:rsidP="0057450D">
      <w:pPr>
        <w:pStyle w:val="afd"/>
      </w:pPr>
    </w:p>
    <w:p w:rsidR="0057450D" w:rsidRDefault="0057450D" w:rsidP="0057450D">
      <w:pPr>
        <w:pStyle w:val="afd"/>
      </w:pPr>
    </w:p>
    <w:p w:rsidR="0057450D" w:rsidRDefault="0057450D" w:rsidP="0057450D">
      <w:pPr>
        <w:pStyle w:val="afd"/>
      </w:pPr>
    </w:p>
    <w:p w:rsidR="0099504C" w:rsidRPr="0057450D" w:rsidRDefault="008C6C3F" w:rsidP="0057450D">
      <w:pPr>
        <w:pStyle w:val="afd"/>
      </w:pPr>
      <w:r w:rsidRPr="0057450D">
        <w:t>2010</w:t>
      </w:r>
    </w:p>
    <w:p w:rsidR="0057450D" w:rsidRPr="0057450D" w:rsidRDefault="0057450D" w:rsidP="0057450D">
      <w:pPr>
        <w:pStyle w:val="af6"/>
      </w:pPr>
      <w:r>
        <w:br w:type="page"/>
      </w:r>
      <w:r w:rsidR="0099504C" w:rsidRPr="0057450D">
        <w:t>Содержание</w:t>
      </w:r>
    </w:p>
    <w:p w:rsidR="00451826" w:rsidRDefault="00451826" w:rsidP="0057450D">
      <w:pPr>
        <w:tabs>
          <w:tab w:val="left" w:pos="726"/>
        </w:tabs>
      </w:pP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</w:rPr>
        <w:t>Введение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</w:rPr>
        <w:t>Глава 1. Проблема восприятия интерьера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</w:rPr>
        <w:t>1.1 Особенности восприятия интерьера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  <w:kern w:val="1"/>
        </w:rPr>
        <w:t>1.2 Составляющие восприятия интерьера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  <w:kern w:val="1"/>
        </w:rPr>
        <w:t>1.2.1 Восприятие пространственных планов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</w:rPr>
        <w:t>1.2.2 Восприятие величины помещений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  <w:kern w:val="1"/>
        </w:rPr>
        <w:t>1.2.3 Восприятие символики формы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  <w:kern w:val="1"/>
        </w:rPr>
        <w:t>1.2.4 Восприятие цвета в пространстве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</w:rPr>
        <w:t>1.2.5 Восприятие освещения в пространстве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</w:rPr>
        <w:t>Глава 2. Методы исследования восприятия интерьера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  <w:kern w:val="1"/>
        </w:rPr>
        <w:t>2.1 Методы психологического исследования и их классификация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</w:rPr>
        <w:t>2.2 Методы исследования восприятия интерьера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  <w:kern w:val="1"/>
        </w:rPr>
        <w:t>2.2.1 Метод свободного описания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</w:rPr>
        <w:t>2.2.2 Метод семантического дифференциала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  <w:kern w:val="1"/>
        </w:rPr>
        <w:t>2.2.3 Метод рисунка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  <w:kern w:val="1"/>
        </w:rPr>
        <w:t>2.2.4 Метод конструирования ментальных карт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  <w:kern w:val="1"/>
        </w:rPr>
        <w:t>2.2.5 Метод незаконченных предложений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</w:rPr>
        <w:t>Заключение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</w:rPr>
        <w:t>Выводы:</w:t>
      </w:r>
    </w:p>
    <w:p w:rsidR="00163F10" w:rsidRDefault="00163F10">
      <w:pPr>
        <w:pStyle w:val="11"/>
        <w:tabs>
          <w:tab w:val="right" w:leader="dot" w:pos="9344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F3279">
        <w:rPr>
          <w:rStyle w:val="a9"/>
          <w:noProof/>
        </w:rPr>
        <w:t>Литература</w:t>
      </w:r>
    </w:p>
    <w:p w:rsidR="0057450D" w:rsidRPr="0057450D" w:rsidRDefault="0057450D" w:rsidP="0057450D">
      <w:pPr>
        <w:tabs>
          <w:tab w:val="left" w:pos="726"/>
        </w:tabs>
      </w:pPr>
    </w:p>
    <w:p w:rsidR="0057450D" w:rsidRPr="0057450D" w:rsidRDefault="0057450D" w:rsidP="0057450D">
      <w:pPr>
        <w:pStyle w:val="1"/>
      </w:pPr>
      <w:bookmarkStart w:id="0" w:name="_Toc232362442"/>
      <w:bookmarkStart w:id="1" w:name="_Toc259525142"/>
      <w:r>
        <w:br w:type="page"/>
      </w:r>
      <w:bookmarkStart w:id="2" w:name="_Toc288285814"/>
      <w:r w:rsidR="008875FF" w:rsidRPr="0057450D">
        <w:t>Введение</w:t>
      </w:r>
      <w:bookmarkEnd w:id="0"/>
      <w:bookmarkEnd w:id="1"/>
      <w:bookmarkEnd w:id="2"/>
    </w:p>
    <w:p w:rsidR="0057450D" w:rsidRDefault="0057450D" w:rsidP="0057450D">
      <w:pPr>
        <w:tabs>
          <w:tab w:val="left" w:pos="726"/>
        </w:tabs>
      </w:pPr>
    </w:p>
    <w:p w:rsidR="0057450D" w:rsidRPr="0057450D" w:rsidRDefault="008875FF" w:rsidP="0057450D">
      <w:pPr>
        <w:tabs>
          <w:tab w:val="left" w:pos="726"/>
        </w:tabs>
      </w:pPr>
      <w:r w:rsidRPr="0057450D">
        <w:t>В</w:t>
      </w:r>
      <w:r w:rsidR="0057450D" w:rsidRPr="0057450D">
        <w:t xml:space="preserve"> </w:t>
      </w:r>
      <w:r w:rsidRPr="0057450D">
        <w:t>настоящий</w:t>
      </w:r>
      <w:r w:rsidR="0057450D" w:rsidRPr="0057450D">
        <w:t xml:space="preserve"> </w:t>
      </w:r>
      <w:r w:rsidRPr="0057450D">
        <w:t>момент,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рынке</w:t>
      </w:r>
      <w:r w:rsidR="0057450D" w:rsidRPr="0057450D">
        <w:t xml:space="preserve"> </w:t>
      </w:r>
      <w:r w:rsidRPr="0057450D">
        <w:t>российского</w:t>
      </w:r>
      <w:r w:rsidR="0057450D" w:rsidRPr="0057450D">
        <w:t xml:space="preserve"> </w:t>
      </w:r>
      <w:r w:rsidR="00A46AFF" w:rsidRPr="0057450D">
        <w:t>дизайна</w:t>
      </w:r>
      <w:r w:rsidR="0057450D" w:rsidRPr="0057450D">
        <w:t xml:space="preserve"> </w:t>
      </w:r>
      <w:r w:rsidR="00A46AFF" w:rsidRPr="0057450D">
        <w:t>интерьера</w:t>
      </w:r>
      <w:r w:rsidR="0057450D" w:rsidRPr="0057450D">
        <w:t xml:space="preserve"> </w:t>
      </w:r>
      <w:r w:rsidRPr="0057450D">
        <w:t>услуги</w:t>
      </w:r>
      <w:r w:rsidR="0057450D" w:rsidRPr="0057450D">
        <w:t xml:space="preserve"> </w:t>
      </w:r>
      <w:r w:rsidRPr="0057450D">
        <w:t>психолога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качестве</w:t>
      </w:r>
      <w:r w:rsidR="0057450D" w:rsidRPr="0057450D">
        <w:t xml:space="preserve"> </w:t>
      </w:r>
      <w:r w:rsidRPr="0057450D">
        <w:t>консультанта</w:t>
      </w:r>
      <w:r w:rsidR="0057450D" w:rsidRPr="0057450D">
        <w:t xml:space="preserve"> </w:t>
      </w:r>
      <w:r w:rsidRPr="0057450D">
        <w:t>достаточно</w:t>
      </w:r>
      <w:r w:rsidR="0057450D" w:rsidRPr="0057450D">
        <w:t xml:space="preserve"> </w:t>
      </w:r>
      <w:r w:rsidRPr="0057450D">
        <w:t>редки,</w:t>
      </w:r>
      <w:r w:rsidR="0057450D" w:rsidRPr="0057450D">
        <w:t xml:space="preserve"> </w:t>
      </w:r>
      <w:r w:rsidRPr="0057450D">
        <w:t>если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сказать</w:t>
      </w:r>
      <w:r w:rsidR="0057450D" w:rsidRPr="0057450D">
        <w:t xml:space="preserve"> </w:t>
      </w:r>
      <w:r w:rsidRPr="0057450D">
        <w:t>единичны</w:t>
      </w:r>
      <w:r w:rsidR="0057450D" w:rsidRPr="0057450D">
        <w:t xml:space="preserve">. </w:t>
      </w:r>
      <w:r w:rsidRPr="0057450D">
        <w:t>Годы</w:t>
      </w:r>
      <w:r w:rsidR="0057450D" w:rsidRPr="0057450D">
        <w:t xml:space="preserve"> </w:t>
      </w:r>
      <w:r w:rsidRPr="0057450D">
        <w:t>советской</w:t>
      </w:r>
      <w:r w:rsidR="0057450D" w:rsidRPr="0057450D">
        <w:t xml:space="preserve"> </w:t>
      </w:r>
      <w:r w:rsidRPr="0057450D">
        <w:t>власти</w:t>
      </w:r>
      <w:r w:rsidR="0057450D" w:rsidRPr="0057450D">
        <w:t xml:space="preserve"> </w:t>
      </w:r>
      <w:r w:rsidRPr="0057450D">
        <w:t>настолько</w:t>
      </w:r>
      <w:r w:rsidR="0057450D" w:rsidRPr="0057450D">
        <w:t xml:space="preserve"> </w:t>
      </w:r>
      <w:r w:rsidRPr="0057450D">
        <w:t>научили</w:t>
      </w:r>
      <w:r w:rsidR="0057450D" w:rsidRPr="0057450D">
        <w:t xml:space="preserve"> </w:t>
      </w:r>
      <w:r w:rsidRPr="0057450D">
        <w:t>нас</w:t>
      </w:r>
      <w:r w:rsidR="0057450D" w:rsidRPr="0057450D">
        <w:t xml:space="preserve"> </w:t>
      </w:r>
      <w:r w:rsidRPr="0057450D">
        <w:t>ценить</w:t>
      </w:r>
      <w:r w:rsidR="0057450D">
        <w:t xml:space="preserve"> "</w:t>
      </w:r>
      <w:r w:rsidRPr="0057450D">
        <w:t>жилую</w:t>
      </w:r>
      <w:r w:rsidR="0057450D" w:rsidRPr="0057450D">
        <w:t xml:space="preserve"> </w:t>
      </w:r>
      <w:r w:rsidRPr="0057450D">
        <w:t>площадь</w:t>
      </w:r>
      <w:r w:rsidR="0057450D">
        <w:t>"</w:t>
      </w:r>
      <w:r w:rsidRPr="0057450D">
        <w:t>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такие</w:t>
      </w:r>
      <w:r w:rsidR="0057450D" w:rsidRPr="0057450D">
        <w:t xml:space="preserve"> </w:t>
      </w:r>
      <w:r w:rsidRPr="0057450D">
        <w:t>аспекты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="00A46AFF" w:rsidRPr="0057450D">
        <w:t>интерьерная</w:t>
      </w:r>
      <w:r w:rsidR="0057450D" w:rsidRPr="0057450D">
        <w:t xml:space="preserve"> </w:t>
      </w:r>
      <w:r w:rsidRPr="0057450D">
        <w:t>эстетика</w:t>
      </w:r>
      <w:r w:rsidR="0057450D" w:rsidRPr="0057450D">
        <w:t xml:space="preserve"> </w:t>
      </w:r>
      <w:r w:rsidRPr="0057450D">
        <w:t>жилья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потребителем,</w:t>
      </w:r>
      <w:r w:rsidR="0057450D" w:rsidRPr="0057450D">
        <w:t xml:space="preserve"> </w:t>
      </w:r>
      <w:r w:rsidRPr="0057450D">
        <w:t>во</w:t>
      </w:r>
      <w:r w:rsidR="0057450D" w:rsidRPr="0057450D">
        <w:t xml:space="preserve"> </w:t>
      </w:r>
      <w:r w:rsidRPr="0057450D">
        <w:t>внимание</w:t>
      </w:r>
      <w:r w:rsidR="0057450D" w:rsidRPr="0057450D">
        <w:t xml:space="preserve"> </w:t>
      </w:r>
      <w:r w:rsidRPr="0057450D">
        <w:t>практически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принимаются</w:t>
      </w:r>
      <w:r w:rsidR="0057450D" w:rsidRPr="0057450D">
        <w:t xml:space="preserve">. </w:t>
      </w:r>
      <w:r w:rsidRPr="0057450D">
        <w:t>При</w:t>
      </w:r>
      <w:r w:rsidR="0057450D" w:rsidRPr="0057450D">
        <w:t xml:space="preserve"> </w:t>
      </w:r>
      <w:r w:rsidRPr="0057450D">
        <w:t>этом</w:t>
      </w:r>
      <w:r w:rsidR="0057450D" w:rsidRPr="0057450D">
        <w:t xml:space="preserve"> </w:t>
      </w:r>
      <w:r w:rsidRPr="0057450D">
        <w:t>одной</w:t>
      </w:r>
      <w:r w:rsidR="0057450D" w:rsidRPr="0057450D">
        <w:t xml:space="preserve"> </w:t>
      </w:r>
      <w:r w:rsidRPr="0057450D">
        <w:t>из</w:t>
      </w:r>
      <w:r w:rsidR="0057450D" w:rsidRPr="0057450D">
        <w:t xml:space="preserve"> </w:t>
      </w:r>
      <w:r w:rsidRPr="0057450D">
        <w:t>функций</w:t>
      </w:r>
      <w:r w:rsidR="0057450D" w:rsidRPr="0057450D">
        <w:t xml:space="preserve"> </w:t>
      </w:r>
      <w:r w:rsidR="00A46AFF" w:rsidRPr="0057450D">
        <w:t>интерьера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эстетическая,</w:t>
      </w:r>
      <w:r w:rsidR="0057450D" w:rsidRPr="0057450D">
        <w:t xml:space="preserve"> </w:t>
      </w:r>
      <w:r w:rsidRPr="0057450D">
        <w:t>способная</w:t>
      </w:r>
      <w:r w:rsidR="0057450D" w:rsidRPr="0057450D">
        <w:t xml:space="preserve"> </w:t>
      </w:r>
      <w:r w:rsidRPr="0057450D">
        <w:t>влиять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психическое</w:t>
      </w:r>
      <w:r w:rsidR="0057450D" w:rsidRPr="0057450D">
        <w:t xml:space="preserve"> </w:t>
      </w:r>
      <w:r w:rsidRPr="0057450D">
        <w:t>состояние</w:t>
      </w:r>
      <w:r w:rsidR="0057450D" w:rsidRPr="0057450D">
        <w:t xml:space="preserve"> </w:t>
      </w:r>
      <w:r w:rsidRPr="0057450D">
        <w:t>человека</w:t>
      </w:r>
      <w:r w:rsidR="0057450D" w:rsidRPr="0057450D">
        <w:t xml:space="preserve">. </w:t>
      </w:r>
      <w:r w:rsidR="00E26041" w:rsidRPr="0057450D">
        <w:t>Но</w:t>
      </w:r>
      <w:r w:rsidR="0057450D" w:rsidRPr="0057450D">
        <w:t xml:space="preserve"> </w:t>
      </w:r>
      <w:r w:rsidR="00E26041" w:rsidRPr="0057450D">
        <w:t>про</w:t>
      </w:r>
      <w:r w:rsidR="0057450D" w:rsidRPr="0057450D">
        <w:t xml:space="preserve"> </w:t>
      </w:r>
      <w:r w:rsidR="00E26041" w:rsidRPr="0057450D">
        <w:t>это</w:t>
      </w:r>
      <w:r w:rsidR="0057450D" w:rsidRPr="0057450D">
        <w:t xml:space="preserve"> </w:t>
      </w:r>
      <w:r w:rsidR="00E26041" w:rsidRPr="0057450D">
        <w:t>функцию,</w:t>
      </w:r>
      <w:r w:rsidR="0057450D" w:rsidRPr="0057450D">
        <w:t xml:space="preserve"> </w:t>
      </w:r>
      <w:r w:rsidR="00E26041" w:rsidRPr="0057450D">
        <w:t>как</w:t>
      </w:r>
      <w:r w:rsidR="0057450D" w:rsidRPr="0057450D">
        <w:t xml:space="preserve"> </w:t>
      </w:r>
      <w:r w:rsidR="00E26041" w:rsidRPr="0057450D">
        <w:t>правило</w:t>
      </w:r>
      <w:r w:rsidR="0057450D" w:rsidRPr="0057450D">
        <w:t xml:space="preserve"> </w:t>
      </w:r>
      <w:r w:rsidR="00E26041" w:rsidRPr="0057450D">
        <w:t>забывают,</w:t>
      </w:r>
      <w:r w:rsidR="0057450D" w:rsidRPr="0057450D">
        <w:t xml:space="preserve"> </w:t>
      </w:r>
      <w:r w:rsidR="00E26041" w:rsidRPr="0057450D">
        <w:t>рассматривая</w:t>
      </w:r>
      <w:r w:rsidR="0057450D" w:rsidRPr="0057450D">
        <w:t xml:space="preserve"> </w:t>
      </w:r>
      <w:r w:rsidR="00A46AFF" w:rsidRPr="0057450D">
        <w:t>жилое</w:t>
      </w:r>
      <w:r w:rsidR="0057450D" w:rsidRPr="0057450D">
        <w:t xml:space="preserve"> </w:t>
      </w:r>
      <w:r w:rsidR="00A46AFF" w:rsidRPr="0057450D">
        <w:t>пространство</w:t>
      </w:r>
      <w:r w:rsidR="0057450D" w:rsidRPr="0057450D">
        <w:t xml:space="preserve"> </w:t>
      </w:r>
      <w:r w:rsidR="00E26041" w:rsidRPr="0057450D">
        <w:t>и</w:t>
      </w:r>
      <w:r w:rsidR="0057450D" w:rsidRPr="0057450D">
        <w:t xml:space="preserve"> </w:t>
      </w:r>
      <w:r w:rsidR="00E26041" w:rsidRPr="0057450D">
        <w:t>его</w:t>
      </w:r>
      <w:r w:rsidR="0057450D" w:rsidRPr="0057450D">
        <w:t xml:space="preserve"> </w:t>
      </w:r>
      <w:r w:rsidR="00A46AFF" w:rsidRPr="0057450D">
        <w:t>интерьер</w:t>
      </w:r>
      <w:r w:rsidR="0057450D" w:rsidRPr="0057450D">
        <w:t xml:space="preserve"> </w:t>
      </w:r>
      <w:r w:rsidR="00E26041" w:rsidRPr="0057450D">
        <w:t>с</w:t>
      </w:r>
      <w:r w:rsidR="0057450D" w:rsidRPr="0057450D">
        <w:t xml:space="preserve"> </w:t>
      </w:r>
      <w:r w:rsidR="00E26041" w:rsidRPr="0057450D">
        <w:t>позиции</w:t>
      </w:r>
      <w:r w:rsidR="0057450D" w:rsidRPr="0057450D">
        <w:t xml:space="preserve"> </w:t>
      </w:r>
      <w:r w:rsidR="00E26041" w:rsidRPr="0057450D">
        <w:t>практичности</w:t>
      </w:r>
      <w:r w:rsidR="0057450D" w:rsidRPr="0057450D">
        <w:t xml:space="preserve"> </w:t>
      </w:r>
      <w:r w:rsidR="00E26041" w:rsidRPr="0057450D">
        <w:t>и</w:t>
      </w:r>
      <w:r w:rsidR="0057450D" w:rsidRPr="0057450D">
        <w:t xml:space="preserve"> </w:t>
      </w:r>
      <w:r w:rsidR="00E26041" w:rsidRPr="0057450D">
        <w:t>экономичности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настоящее</w:t>
      </w:r>
      <w:r w:rsidR="0057450D" w:rsidRPr="0057450D">
        <w:t xml:space="preserve"> </w:t>
      </w:r>
      <w:r w:rsidRPr="0057450D">
        <w:t>время</w:t>
      </w:r>
      <w:r w:rsidR="0057450D" w:rsidRPr="0057450D">
        <w:t xml:space="preserve"> </w:t>
      </w:r>
      <w:r w:rsidRPr="0057450D">
        <w:t>внимание</w:t>
      </w:r>
      <w:r w:rsidR="0057450D" w:rsidRPr="0057450D">
        <w:t xml:space="preserve"> </w:t>
      </w:r>
      <w:r w:rsidRPr="0057450D">
        <w:t>восприятию</w:t>
      </w:r>
      <w:r w:rsidR="0057450D" w:rsidRPr="0057450D">
        <w:t xml:space="preserve"> </w:t>
      </w:r>
      <w:r w:rsidR="00A46AFF" w:rsidRPr="0057450D">
        <w:t>интерьера</w:t>
      </w:r>
      <w:r w:rsidR="0057450D" w:rsidRPr="0057450D">
        <w:t xml:space="preserve"> </w:t>
      </w:r>
      <w:r w:rsidRPr="0057450D">
        <w:t>уделяется</w:t>
      </w:r>
      <w:r w:rsidR="0057450D" w:rsidRPr="0057450D">
        <w:t xml:space="preserve"> </w:t>
      </w:r>
      <w:r w:rsidRPr="0057450D">
        <w:t>недостат</w:t>
      </w:r>
      <w:r w:rsidR="00E26041" w:rsidRPr="0057450D">
        <w:t>очное</w:t>
      </w:r>
      <w:r w:rsidR="0057450D" w:rsidRPr="0057450D">
        <w:t xml:space="preserve"> </w:t>
      </w:r>
      <w:r w:rsidR="00E26041" w:rsidRPr="0057450D">
        <w:t>внимание,</w:t>
      </w:r>
      <w:r w:rsidR="0057450D" w:rsidRPr="0057450D">
        <w:t xml:space="preserve"> </w:t>
      </w:r>
      <w:r w:rsidR="00E26041" w:rsidRPr="0057450D">
        <w:t>хотя</w:t>
      </w:r>
      <w:r w:rsidR="0057450D" w:rsidRPr="0057450D">
        <w:t xml:space="preserve"> </w:t>
      </w:r>
      <w:r w:rsidR="00E26041" w:rsidRPr="0057450D">
        <w:t>и</w:t>
      </w:r>
      <w:r w:rsidR="0057450D" w:rsidRPr="0057450D">
        <w:t xml:space="preserve"> </w:t>
      </w:r>
      <w:r w:rsidR="00E26041" w:rsidRPr="0057450D">
        <w:t>существую</w:t>
      </w:r>
      <w:r w:rsidRPr="0057450D">
        <w:t>т</w:t>
      </w:r>
      <w:r w:rsidR="0057450D" w:rsidRPr="0057450D">
        <w:t xml:space="preserve"> </w:t>
      </w:r>
      <w:r w:rsidRPr="0057450D">
        <w:t>немногочисленные</w:t>
      </w:r>
      <w:r w:rsidR="0057450D" w:rsidRPr="0057450D">
        <w:t xml:space="preserve"> </w:t>
      </w:r>
      <w:r w:rsidR="00E26041" w:rsidRPr="0057450D">
        <w:t>исследован</w:t>
      </w:r>
      <w:r w:rsidR="004C7F23" w:rsidRPr="0057450D">
        <w:t>ия</w:t>
      </w:r>
      <w:r w:rsidR="0057450D" w:rsidRPr="0057450D">
        <w:t>.</w:t>
      </w:r>
    </w:p>
    <w:p w:rsidR="0057450D" w:rsidRPr="0057450D" w:rsidRDefault="004C7F23" w:rsidP="0057450D">
      <w:pPr>
        <w:tabs>
          <w:tab w:val="left" w:pos="726"/>
        </w:tabs>
      </w:pPr>
      <w:r w:rsidRPr="0057450D">
        <w:t>Тема</w:t>
      </w:r>
      <w:r w:rsidR="0057450D" w:rsidRPr="0057450D">
        <w:t xml:space="preserve"> </w:t>
      </w:r>
      <w:r w:rsidRPr="0057450D">
        <w:t>изучения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="00A46AFF" w:rsidRPr="0057450D">
        <w:t>интерьера</w:t>
      </w:r>
      <w:r w:rsidR="0057450D" w:rsidRPr="0057450D">
        <w:t xml:space="preserve"> </w:t>
      </w:r>
      <w:r w:rsidRPr="0057450D">
        <w:rPr>
          <w:i/>
        </w:rPr>
        <w:t>актуальна,</w:t>
      </w:r>
      <w:r w:rsidR="0057450D" w:rsidRPr="0057450D">
        <w:t xml:space="preserve"> </w:t>
      </w:r>
      <w:r w:rsidRPr="0057450D">
        <w:t>так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настоящее</w:t>
      </w:r>
      <w:r w:rsidR="0057450D" w:rsidRPr="0057450D">
        <w:t xml:space="preserve"> </w:t>
      </w:r>
      <w:r w:rsidRPr="0057450D">
        <w:t>время</w:t>
      </w:r>
      <w:r w:rsidR="0057450D" w:rsidRPr="0057450D">
        <w:t xml:space="preserve"> </w:t>
      </w:r>
      <w:r w:rsidRPr="0057450D">
        <w:t>наблюдается</w:t>
      </w:r>
      <w:r w:rsidR="0057450D" w:rsidRPr="0057450D">
        <w:t xml:space="preserve"> </w:t>
      </w:r>
      <w:r w:rsidRPr="0057450D">
        <w:t>строительный</w:t>
      </w:r>
      <w:r w:rsidR="0057450D" w:rsidRPr="0057450D">
        <w:t xml:space="preserve"> </w:t>
      </w:r>
      <w:r w:rsidRPr="0057450D">
        <w:t>бум</w:t>
      </w:r>
      <w:r w:rsidR="0057450D" w:rsidRPr="0057450D">
        <w:t xml:space="preserve">. </w:t>
      </w:r>
      <w:r w:rsidRPr="0057450D">
        <w:t>При</w:t>
      </w:r>
      <w:r w:rsidR="0057450D" w:rsidRPr="0057450D">
        <w:t xml:space="preserve"> </w:t>
      </w:r>
      <w:r w:rsidRPr="0057450D">
        <w:t>этом</w:t>
      </w:r>
      <w:r w:rsidR="0057450D" w:rsidRPr="0057450D">
        <w:t xml:space="preserve"> </w:t>
      </w:r>
      <w:r w:rsidRPr="0057450D">
        <w:t>чертами</w:t>
      </w:r>
      <w:r w:rsidR="0057450D" w:rsidRPr="0057450D">
        <w:t xml:space="preserve"> </w:t>
      </w:r>
      <w:r w:rsidRPr="0057450D">
        <w:t>этого</w:t>
      </w:r>
      <w:r w:rsidR="0057450D" w:rsidRPr="0057450D">
        <w:t xml:space="preserve"> </w:t>
      </w:r>
      <w:r w:rsidRPr="0057450D">
        <w:t>бума</w:t>
      </w:r>
      <w:r w:rsidR="0057450D" w:rsidRPr="0057450D">
        <w:t xml:space="preserve"> </w:t>
      </w:r>
      <w:r w:rsidRPr="0057450D">
        <w:t>являются</w:t>
      </w:r>
      <w:r w:rsidR="0057450D" w:rsidRPr="0057450D">
        <w:t xml:space="preserve"> </w:t>
      </w:r>
      <w:r w:rsidRPr="0057450D">
        <w:t>массовость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типичность</w:t>
      </w:r>
      <w:r w:rsidR="0057450D" w:rsidRPr="0057450D">
        <w:t xml:space="preserve"> </w:t>
      </w:r>
      <w:r w:rsidR="00A46AFF" w:rsidRPr="0057450D">
        <w:t>интерьера</w:t>
      </w:r>
      <w:r w:rsidRPr="0057450D">
        <w:t>,</w:t>
      </w:r>
      <w:r w:rsidR="0057450D" w:rsidRPr="0057450D">
        <w:t xml:space="preserve"> </w:t>
      </w:r>
      <w:r w:rsidRPr="0057450D">
        <w:t>а</w:t>
      </w:r>
      <w:r w:rsidR="0057450D" w:rsidRPr="0057450D">
        <w:t xml:space="preserve"> </w:t>
      </w:r>
      <w:r w:rsidRPr="0057450D">
        <w:t>также</w:t>
      </w:r>
      <w:r w:rsidR="0057450D" w:rsidRPr="0057450D">
        <w:t xml:space="preserve"> </w:t>
      </w:r>
      <w:r w:rsidR="00A46AFF" w:rsidRPr="0057450D">
        <w:t>значительная</w:t>
      </w:r>
      <w:r w:rsidR="0057450D" w:rsidRPr="0057450D">
        <w:t xml:space="preserve"> </w:t>
      </w:r>
      <w:r w:rsidR="00A46AFF" w:rsidRPr="0057450D">
        <w:t>нагрузка</w:t>
      </w:r>
      <w:r w:rsidR="0057450D" w:rsidRPr="0057450D">
        <w:t xml:space="preserve"> </w:t>
      </w:r>
      <w:r w:rsidR="00A46AFF" w:rsidRPr="0057450D">
        <w:t>жилого</w:t>
      </w:r>
      <w:r w:rsidR="0057450D" w:rsidRPr="0057450D">
        <w:t xml:space="preserve"> </w:t>
      </w:r>
      <w:r w:rsidR="00A46AFF" w:rsidRPr="0057450D">
        <w:t>помещения</w:t>
      </w:r>
      <w:r w:rsidR="0057450D">
        <w:t xml:space="preserve"> (</w:t>
      </w:r>
      <w:r w:rsidR="00A46AFF" w:rsidRPr="0057450D">
        <w:t>желание</w:t>
      </w:r>
      <w:r w:rsidR="0057450D" w:rsidRPr="0057450D">
        <w:t xml:space="preserve"> </w:t>
      </w:r>
      <w:r w:rsidR="00A46AFF" w:rsidRPr="0057450D">
        <w:t>в</w:t>
      </w:r>
      <w:r w:rsidR="0057450D" w:rsidRPr="0057450D">
        <w:t xml:space="preserve"> </w:t>
      </w:r>
      <w:r w:rsidR="00A46AFF" w:rsidRPr="0057450D">
        <w:t>одном</w:t>
      </w:r>
      <w:r w:rsidR="0057450D" w:rsidRPr="0057450D">
        <w:t xml:space="preserve"> </w:t>
      </w:r>
      <w:r w:rsidR="00A46AFF" w:rsidRPr="0057450D">
        <w:t>помещении</w:t>
      </w:r>
      <w:r w:rsidR="0057450D" w:rsidRPr="0057450D">
        <w:t xml:space="preserve"> </w:t>
      </w:r>
      <w:r w:rsidR="00A46AFF" w:rsidRPr="0057450D">
        <w:t>использовать</w:t>
      </w:r>
      <w:r w:rsidR="0057450D" w:rsidRPr="0057450D">
        <w:t xml:space="preserve"> </w:t>
      </w:r>
      <w:r w:rsidR="00A46AFF" w:rsidRPr="0057450D">
        <w:t>как</w:t>
      </w:r>
      <w:r w:rsidR="0057450D" w:rsidRPr="0057450D">
        <w:t xml:space="preserve"> </w:t>
      </w:r>
      <w:r w:rsidR="00A46AFF" w:rsidRPr="0057450D">
        <w:t>можно</w:t>
      </w:r>
      <w:r w:rsidR="0057450D" w:rsidRPr="0057450D">
        <w:t xml:space="preserve"> </w:t>
      </w:r>
      <w:r w:rsidR="00A46AFF" w:rsidRPr="0057450D">
        <w:t>больше</w:t>
      </w:r>
      <w:r w:rsidR="0057450D" w:rsidRPr="0057450D">
        <w:t xml:space="preserve"> </w:t>
      </w:r>
      <w:r w:rsidR="00A46AFF" w:rsidRPr="0057450D">
        <w:t>пространства</w:t>
      </w:r>
      <w:r w:rsidR="0057450D" w:rsidRPr="0057450D">
        <w:t xml:space="preserve">), </w:t>
      </w:r>
      <w:r w:rsidRPr="0057450D">
        <w:t>что</w:t>
      </w:r>
      <w:r w:rsidR="0057450D" w:rsidRPr="0057450D">
        <w:t xml:space="preserve"> </w:t>
      </w:r>
      <w:r w:rsidRPr="0057450D">
        <w:t>оказывает</w:t>
      </w:r>
      <w:r w:rsidR="0057450D" w:rsidRPr="0057450D">
        <w:t xml:space="preserve"> </w:t>
      </w:r>
      <w:r w:rsidRPr="0057450D">
        <w:t>негативное</w:t>
      </w:r>
      <w:r w:rsidR="0057450D" w:rsidRPr="0057450D">
        <w:t xml:space="preserve"> </w:t>
      </w:r>
      <w:r w:rsidRPr="0057450D">
        <w:t>влияние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психику</w:t>
      </w:r>
      <w:r w:rsidR="0057450D" w:rsidRPr="0057450D">
        <w:t xml:space="preserve"> </w:t>
      </w:r>
      <w:r w:rsidRPr="0057450D">
        <w:t>человека</w:t>
      </w:r>
      <w:r w:rsidR="0057450D" w:rsidRPr="0057450D">
        <w:t>.</w:t>
      </w:r>
    </w:p>
    <w:p w:rsidR="0057450D" w:rsidRPr="0057450D" w:rsidRDefault="00DC77BB" w:rsidP="0057450D">
      <w:pPr>
        <w:tabs>
          <w:tab w:val="left" w:pos="726"/>
        </w:tabs>
      </w:pPr>
      <w:r w:rsidRPr="0057450D">
        <w:t>В</w:t>
      </w:r>
      <w:r w:rsidR="0057450D" w:rsidRPr="0057450D">
        <w:t xml:space="preserve"> </w:t>
      </w:r>
      <w:r w:rsidRPr="0057450D">
        <w:t>первую</w:t>
      </w:r>
      <w:r w:rsidR="0057450D" w:rsidRPr="0057450D">
        <w:t xml:space="preserve"> </w:t>
      </w:r>
      <w:r w:rsidRPr="0057450D">
        <w:t>очередь</w:t>
      </w:r>
      <w:r w:rsidR="0057450D" w:rsidRPr="0057450D">
        <w:t xml:space="preserve"> </w:t>
      </w:r>
      <w:r w:rsidR="00A46AFF" w:rsidRPr="0057450D">
        <w:t>интерьер</w:t>
      </w:r>
      <w:r w:rsidR="0057450D" w:rsidRPr="0057450D">
        <w:t xml:space="preserve"> </w:t>
      </w:r>
      <w:r w:rsidRPr="0057450D">
        <w:t>долж</w:t>
      </w:r>
      <w:r w:rsidR="00A46AFF" w:rsidRPr="0057450D">
        <w:t>ен</w:t>
      </w:r>
      <w:r w:rsidR="0057450D" w:rsidRPr="0057450D">
        <w:t xml:space="preserve"> </w:t>
      </w:r>
      <w:r w:rsidRPr="0057450D">
        <w:t>приносить</w:t>
      </w:r>
      <w:r w:rsidR="0057450D" w:rsidRPr="0057450D">
        <w:t xml:space="preserve"> </w:t>
      </w:r>
      <w:r w:rsidRPr="0057450D">
        <w:t>пользу</w:t>
      </w:r>
      <w:r w:rsidR="0057450D">
        <w:t xml:space="preserve"> (</w:t>
      </w:r>
      <w:r w:rsidRPr="0057450D">
        <w:t>не</w:t>
      </w:r>
      <w:r w:rsidR="0057450D" w:rsidRPr="0057450D">
        <w:t xml:space="preserve"> </w:t>
      </w:r>
      <w:r w:rsidRPr="0057450D">
        <w:t>обязательно</w:t>
      </w:r>
      <w:r w:rsidR="0057450D" w:rsidRPr="0057450D">
        <w:t xml:space="preserve"> </w:t>
      </w:r>
      <w:r w:rsidRPr="0057450D">
        <w:t>только</w:t>
      </w:r>
      <w:r w:rsidR="0057450D" w:rsidRPr="0057450D">
        <w:t xml:space="preserve"> </w:t>
      </w:r>
      <w:r w:rsidRPr="0057450D">
        <w:t>экономическую,</w:t>
      </w:r>
      <w:r w:rsidR="0057450D" w:rsidRPr="0057450D">
        <w:t xml:space="preserve"> </w:t>
      </w:r>
      <w:r w:rsidRPr="0057450D">
        <w:t>но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духовную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культурную</w:t>
      </w:r>
      <w:r w:rsidR="0057450D" w:rsidRPr="0057450D">
        <w:t xml:space="preserve"> </w:t>
      </w:r>
      <w:r w:rsidRPr="0057450D">
        <w:t>пользу</w:t>
      </w:r>
      <w:r w:rsidR="0057450D" w:rsidRPr="0057450D">
        <w:t xml:space="preserve">), </w:t>
      </w:r>
      <w:r w:rsidRPr="0057450D">
        <w:t>пробуждать</w:t>
      </w:r>
      <w:r w:rsidR="0057450D" w:rsidRPr="0057450D">
        <w:t xml:space="preserve"> </w:t>
      </w:r>
      <w:r w:rsidRPr="0057450D">
        <w:t>определенные</w:t>
      </w:r>
      <w:r w:rsidR="0057450D" w:rsidRPr="0057450D">
        <w:t xml:space="preserve"> </w:t>
      </w:r>
      <w:r w:rsidRPr="0057450D">
        <w:t>чувства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возможности</w:t>
      </w:r>
      <w:r w:rsidR="0057450D" w:rsidRPr="0057450D">
        <w:t xml:space="preserve"> </w:t>
      </w:r>
      <w:r w:rsidRPr="0057450D">
        <w:t>доставлять</w:t>
      </w:r>
      <w:r w:rsidR="0057450D" w:rsidRPr="0057450D">
        <w:t xml:space="preserve"> </w:t>
      </w:r>
      <w:r w:rsidRPr="0057450D">
        <w:t>радость</w:t>
      </w:r>
      <w:r w:rsidR="0057450D" w:rsidRPr="0057450D">
        <w:t>.</w:t>
      </w:r>
    </w:p>
    <w:p w:rsidR="0057450D" w:rsidRPr="0057450D" w:rsidRDefault="004A224D" w:rsidP="0057450D">
      <w:pPr>
        <w:tabs>
          <w:tab w:val="left" w:pos="726"/>
        </w:tabs>
      </w:pPr>
      <w:r w:rsidRPr="0057450D">
        <w:t>Интерьер</w:t>
      </w:r>
      <w:r w:rsidR="0057450D" w:rsidRPr="0057450D">
        <w:t xml:space="preserve"> -</w:t>
      </w:r>
      <w:r w:rsidR="0057450D">
        <w:t xml:space="preserve"> (</w:t>
      </w:r>
      <w:r w:rsidRPr="0057450D">
        <w:t>от</w:t>
      </w:r>
      <w:r w:rsidR="0057450D" w:rsidRPr="0057450D">
        <w:t xml:space="preserve"> </w:t>
      </w:r>
      <w:r w:rsidRPr="0057450D">
        <w:t>франц</w:t>
      </w:r>
      <w:r w:rsidR="0057450D" w:rsidRPr="0057450D">
        <w:t xml:space="preserve">. </w:t>
      </w:r>
      <w:r w:rsidRPr="0057450D">
        <w:t>intérieur</w:t>
      </w:r>
      <w:r w:rsidR="0057450D" w:rsidRPr="0057450D">
        <w:t xml:space="preserve"> - </w:t>
      </w:r>
      <w:r w:rsidRPr="0057450D">
        <w:t>внутренний</w:t>
      </w:r>
      <w:r w:rsidR="0057450D" w:rsidRPr="0057450D">
        <w:t xml:space="preserve">), </w:t>
      </w:r>
      <w:r w:rsidRPr="0057450D">
        <w:t>1</w:t>
      </w:r>
      <w:r w:rsidR="0057450D" w:rsidRPr="0057450D">
        <w:t xml:space="preserve">) </w:t>
      </w:r>
      <w:r w:rsidRPr="0057450D">
        <w:t>в</w:t>
      </w:r>
      <w:r w:rsidR="0057450D" w:rsidRPr="0057450D">
        <w:t xml:space="preserve"> </w:t>
      </w:r>
      <w:r w:rsidRPr="0057450D">
        <w:t>архитектуре</w:t>
      </w:r>
      <w:r w:rsidR="0057450D" w:rsidRPr="0057450D">
        <w:t xml:space="preserve"> - </w:t>
      </w:r>
      <w:r w:rsidRPr="0057450D">
        <w:t>внутреннее</w:t>
      </w:r>
      <w:r w:rsidR="0057450D" w:rsidRPr="0057450D">
        <w:t xml:space="preserve"> </w:t>
      </w:r>
      <w:r w:rsidRPr="0057450D">
        <w:t>пространство</w:t>
      </w:r>
      <w:r w:rsidR="0057450D" w:rsidRPr="0057450D">
        <w:t xml:space="preserve"> </w:t>
      </w:r>
      <w:r w:rsidRPr="0057450D">
        <w:t>здания</w:t>
      </w:r>
      <w:r w:rsidR="0057450D">
        <w:t xml:space="preserve"> (</w:t>
      </w:r>
      <w:r w:rsidRPr="0057450D">
        <w:t>жилого,</w:t>
      </w:r>
      <w:r w:rsidR="0057450D" w:rsidRPr="0057450D">
        <w:t xml:space="preserve"> </w:t>
      </w:r>
      <w:r w:rsidRPr="0057450D">
        <w:t>общественного,</w:t>
      </w:r>
      <w:r w:rsidR="0057450D" w:rsidRPr="0057450D">
        <w:t xml:space="preserve"> </w:t>
      </w:r>
      <w:r w:rsidRPr="0057450D">
        <w:t>промышленного</w:t>
      </w:r>
      <w:r w:rsidR="0057450D" w:rsidRPr="0057450D">
        <w:t xml:space="preserve">) </w:t>
      </w:r>
      <w:r w:rsidRPr="0057450D">
        <w:t>или</w:t>
      </w:r>
      <w:r w:rsidR="0057450D" w:rsidRPr="0057450D">
        <w:t xml:space="preserve"> </w:t>
      </w:r>
      <w:r w:rsidRPr="0057450D">
        <w:t>какое-либо</w:t>
      </w:r>
      <w:r w:rsidR="0057450D" w:rsidRPr="0057450D">
        <w:t xml:space="preserve"> </w:t>
      </w:r>
      <w:r w:rsidRPr="0057450D">
        <w:t>помещение</w:t>
      </w:r>
      <w:r w:rsidR="0057450D">
        <w:t xml:space="preserve"> (</w:t>
      </w:r>
      <w:r w:rsidRPr="0057450D">
        <w:t>вестибюль,</w:t>
      </w:r>
      <w:r w:rsidR="0057450D" w:rsidRPr="0057450D">
        <w:t xml:space="preserve"> </w:t>
      </w:r>
      <w:r w:rsidRPr="0057450D">
        <w:t>фойе,</w:t>
      </w:r>
      <w:r w:rsidR="0057450D" w:rsidRPr="0057450D">
        <w:t xml:space="preserve"> </w:t>
      </w:r>
      <w:r w:rsidRPr="0057450D">
        <w:t>комната,</w:t>
      </w:r>
      <w:r w:rsidR="0057450D" w:rsidRPr="0057450D">
        <w:t xml:space="preserve"> </w:t>
      </w:r>
      <w:r w:rsidRPr="0057450D">
        <w:t>зал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="0057450D">
        <w:t>т.п.</w:t>
      </w:r>
      <w:r w:rsidR="0057450D" w:rsidRPr="0057450D">
        <w:t xml:space="preserve">). </w:t>
      </w:r>
      <w:r w:rsidRPr="0057450D">
        <w:t>Функциональное</w:t>
      </w:r>
      <w:r w:rsidR="0057450D" w:rsidRPr="0057450D">
        <w:t xml:space="preserve"> </w:t>
      </w:r>
      <w:r w:rsidRPr="0057450D">
        <w:t>назначение</w:t>
      </w:r>
      <w:r w:rsidR="0057450D" w:rsidRPr="0057450D">
        <w:t xml:space="preserve"> </w:t>
      </w:r>
      <w:r w:rsidRPr="0057450D">
        <w:t>интерьера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среды,</w:t>
      </w:r>
      <w:r w:rsidR="0057450D" w:rsidRPr="0057450D">
        <w:t xml:space="preserve"> </w:t>
      </w:r>
      <w:r w:rsidRPr="0057450D">
        <w:t>отвечающей</w:t>
      </w:r>
      <w:r w:rsidR="0057450D" w:rsidRPr="0057450D">
        <w:t xml:space="preserve"> </w:t>
      </w:r>
      <w:r w:rsidRPr="0057450D">
        <w:t>тем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иным</w:t>
      </w:r>
      <w:r w:rsidR="0057450D" w:rsidRPr="0057450D">
        <w:t xml:space="preserve"> </w:t>
      </w:r>
      <w:r w:rsidRPr="0057450D">
        <w:t>процессам</w:t>
      </w:r>
      <w:r w:rsidR="0057450D" w:rsidRPr="0057450D">
        <w:t xml:space="preserve"> </w:t>
      </w:r>
      <w:r w:rsidRPr="0057450D">
        <w:t>человеческой</w:t>
      </w:r>
      <w:r w:rsidR="0057450D" w:rsidRPr="0057450D">
        <w:t xml:space="preserve"> </w:t>
      </w:r>
      <w:r w:rsidRPr="0057450D">
        <w:t>жизнедеятельности,</w:t>
      </w:r>
      <w:r w:rsidR="0057450D" w:rsidRPr="0057450D">
        <w:t xml:space="preserve"> </w:t>
      </w:r>
      <w:r w:rsidRPr="0057450D">
        <w:t>определяет</w:t>
      </w:r>
      <w:r w:rsidR="0057450D" w:rsidRPr="0057450D">
        <w:t xml:space="preserve"> </w:t>
      </w:r>
      <w:r w:rsidRPr="0057450D">
        <w:t>архитектурное</w:t>
      </w:r>
      <w:r w:rsidR="0057450D" w:rsidRPr="0057450D">
        <w:t xml:space="preserve"> </w:t>
      </w:r>
      <w:r w:rsidRPr="0057450D">
        <w:t>решение</w:t>
      </w:r>
      <w:r w:rsidR="0057450D" w:rsidRPr="0057450D">
        <w:t xml:space="preserve"> </w:t>
      </w:r>
      <w:r w:rsidRPr="0057450D">
        <w:t>интерьера</w:t>
      </w:r>
      <w:r w:rsidR="0057450D">
        <w:t xml:space="preserve"> (</w:t>
      </w:r>
      <w:r w:rsidRPr="0057450D">
        <w:t>его</w:t>
      </w:r>
      <w:r w:rsidR="0057450D" w:rsidRPr="0057450D">
        <w:t xml:space="preserve"> </w:t>
      </w:r>
      <w:r w:rsidRPr="0057450D">
        <w:t>абсолютные</w:t>
      </w:r>
      <w:r w:rsidR="0057450D" w:rsidRPr="0057450D">
        <w:t xml:space="preserve"> </w:t>
      </w:r>
      <w:r w:rsidRPr="0057450D">
        <w:t>размеры,</w:t>
      </w:r>
      <w:r w:rsidR="0057450D" w:rsidRPr="0057450D">
        <w:t xml:space="preserve"> </w:t>
      </w:r>
      <w:r w:rsidRPr="0057450D">
        <w:t>форму,</w:t>
      </w:r>
      <w:r w:rsidR="0057450D" w:rsidRPr="0057450D">
        <w:t xml:space="preserve"> </w:t>
      </w:r>
      <w:r w:rsidRPr="0057450D">
        <w:t>пропорции,</w:t>
      </w:r>
      <w:r w:rsidR="0057450D" w:rsidRPr="0057450D">
        <w:t xml:space="preserve"> </w:t>
      </w:r>
      <w:r w:rsidRPr="0057450D">
        <w:t>освещённость,</w:t>
      </w:r>
      <w:r w:rsidR="0057450D" w:rsidRPr="0057450D">
        <w:t xml:space="preserve"> </w:t>
      </w:r>
      <w:r w:rsidRPr="0057450D">
        <w:t>ритм</w:t>
      </w:r>
      <w:r w:rsidR="0057450D" w:rsidRPr="0057450D">
        <w:t xml:space="preserve"> </w:t>
      </w:r>
      <w:r w:rsidRPr="0057450D">
        <w:t>размещения</w:t>
      </w:r>
      <w:r w:rsidR="0057450D" w:rsidRPr="0057450D">
        <w:t xml:space="preserve"> </w:t>
      </w:r>
      <w:r w:rsidRPr="0057450D">
        <w:t>опор,</w:t>
      </w:r>
      <w:r w:rsidR="0057450D" w:rsidRPr="0057450D">
        <w:t xml:space="preserve"> </w:t>
      </w:r>
      <w:r w:rsidRPr="0057450D">
        <w:t>оконных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дверных</w:t>
      </w:r>
      <w:r w:rsidR="0057450D" w:rsidRPr="0057450D">
        <w:t xml:space="preserve"> </w:t>
      </w:r>
      <w:r w:rsidRPr="0057450D">
        <w:t>проёмов,</w:t>
      </w:r>
      <w:r w:rsidR="0057450D" w:rsidRPr="0057450D">
        <w:t xml:space="preserve"> </w:t>
      </w:r>
      <w:r w:rsidRPr="0057450D">
        <w:t>выступов,</w:t>
      </w:r>
      <w:r w:rsidR="0057450D" w:rsidRPr="0057450D">
        <w:t xml:space="preserve"> </w:t>
      </w:r>
      <w:r w:rsidRPr="0057450D">
        <w:t>ниш,</w:t>
      </w:r>
      <w:r w:rsidR="0057450D" w:rsidRPr="0057450D">
        <w:t xml:space="preserve"> </w:t>
      </w:r>
      <w:r w:rsidRPr="0057450D">
        <w:t>членений</w:t>
      </w:r>
      <w:r w:rsidR="0057450D" w:rsidRPr="0057450D">
        <w:t xml:space="preserve"> </w:t>
      </w:r>
      <w:r w:rsidRPr="0057450D">
        <w:t>стен,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масштабные</w:t>
      </w:r>
      <w:r w:rsidR="0057450D" w:rsidRPr="0057450D">
        <w:t xml:space="preserve"> </w:t>
      </w:r>
      <w:r w:rsidRPr="0057450D">
        <w:t>соотношения</w:t>
      </w:r>
      <w:r w:rsidR="0057450D" w:rsidRPr="0057450D">
        <w:t xml:space="preserve">) </w:t>
      </w:r>
      <w:r w:rsidRPr="0057450D">
        <w:t>и</w:t>
      </w:r>
      <w:r w:rsidR="0057450D" w:rsidRPr="0057450D">
        <w:t xml:space="preserve"> </w:t>
      </w:r>
      <w:r w:rsidRPr="0057450D">
        <w:t>характер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убранства</w:t>
      </w:r>
      <w:r w:rsidR="0057450D">
        <w:t xml:space="preserve"> (</w:t>
      </w:r>
      <w:r w:rsidRPr="0057450D">
        <w:t>меблировку,</w:t>
      </w:r>
      <w:r w:rsidR="0057450D" w:rsidRPr="0057450D">
        <w:t xml:space="preserve"> </w:t>
      </w:r>
      <w:r w:rsidRPr="0057450D">
        <w:t>оборудование</w:t>
      </w:r>
      <w:r w:rsidR="0057450D" w:rsidRPr="0057450D">
        <w:t>).</w:t>
      </w:r>
    </w:p>
    <w:p w:rsidR="0057450D" w:rsidRPr="0057450D" w:rsidRDefault="0052573A" w:rsidP="0057450D">
      <w:pPr>
        <w:tabs>
          <w:tab w:val="left" w:pos="726"/>
        </w:tabs>
      </w:pPr>
      <w:r w:rsidRPr="0057450D">
        <w:t>В</w:t>
      </w:r>
      <w:r w:rsidR="0057450D" w:rsidRPr="0057450D">
        <w:t xml:space="preserve"> </w:t>
      </w:r>
      <w:r w:rsidRPr="0057450D">
        <w:t>настоящее</w:t>
      </w:r>
      <w:r w:rsidR="0057450D" w:rsidRPr="0057450D">
        <w:t xml:space="preserve"> </w:t>
      </w:r>
      <w:r w:rsidRPr="0057450D">
        <w:t>время</w:t>
      </w:r>
      <w:r w:rsidR="0057450D" w:rsidRPr="0057450D">
        <w:t xml:space="preserve"> </w:t>
      </w:r>
      <w:r w:rsidR="004A224D" w:rsidRPr="0057450D">
        <w:t>интерьер</w:t>
      </w:r>
      <w:r w:rsidR="0057450D" w:rsidRPr="0057450D">
        <w:t xml:space="preserve"> </w:t>
      </w:r>
      <w:r w:rsidRPr="0057450D">
        <w:t>достаточно</w:t>
      </w:r>
      <w:r w:rsidR="0057450D" w:rsidRPr="0057450D">
        <w:t xml:space="preserve"> </w:t>
      </w:r>
      <w:r w:rsidRPr="0057450D">
        <w:t>редко</w:t>
      </w:r>
      <w:r w:rsidR="0057450D" w:rsidRPr="0057450D">
        <w:t xml:space="preserve"> </w:t>
      </w:r>
      <w:r w:rsidRPr="0057450D">
        <w:t>выступает</w:t>
      </w:r>
      <w:r w:rsidR="0057450D" w:rsidRPr="0057450D">
        <w:t xml:space="preserve"> </w:t>
      </w:r>
      <w:r w:rsidRPr="0057450D">
        <w:t>объектом</w:t>
      </w:r>
      <w:r w:rsidR="0057450D" w:rsidRPr="0057450D">
        <w:t xml:space="preserve"> </w:t>
      </w:r>
      <w:r w:rsidRPr="0057450D">
        <w:t>психологических</w:t>
      </w:r>
      <w:r w:rsidR="0057450D" w:rsidRPr="0057450D">
        <w:t xml:space="preserve"> </w:t>
      </w:r>
      <w:r w:rsidRPr="0057450D">
        <w:t>исследований</w:t>
      </w:r>
      <w:r w:rsidR="0057450D" w:rsidRPr="0057450D">
        <w:t xml:space="preserve">. </w:t>
      </w:r>
      <w:r w:rsidRPr="0057450D">
        <w:t>Так</w:t>
      </w:r>
      <w:r w:rsidR="0057450D" w:rsidRPr="0057450D">
        <w:t xml:space="preserve"> </w:t>
      </w:r>
      <w:r w:rsidRPr="0057450D">
        <w:t>были</w:t>
      </w:r>
      <w:r w:rsidR="0057450D" w:rsidRPr="0057450D">
        <w:t xml:space="preserve"> </w:t>
      </w:r>
      <w:r w:rsidRPr="0057450D">
        <w:t>обнаружены</w:t>
      </w:r>
      <w:r w:rsidR="0057450D" w:rsidRPr="0057450D">
        <w:t xml:space="preserve"> </w:t>
      </w:r>
      <w:r w:rsidRPr="0057450D">
        <w:t>лишь</w:t>
      </w:r>
      <w:r w:rsidR="0057450D" w:rsidRPr="0057450D">
        <w:t xml:space="preserve"> </w:t>
      </w:r>
      <w:r w:rsidRPr="0057450D">
        <w:t>несколько</w:t>
      </w:r>
      <w:r w:rsidR="0057450D" w:rsidRPr="0057450D">
        <w:t xml:space="preserve"> </w:t>
      </w:r>
      <w:r w:rsidRPr="0057450D">
        <w:t>эмпирических</w:t>
      </w:r>
      <w:r w:rsidR="0057450D" w:rsidRPr="0057450D">
        <w:t xml:space="preserve"> </w:t>
      </w:r>
      <w:r w:rsidRPr="0057450D">
        <w:t>работ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исследованию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="004A224D" w:rsidRPr="0057450D">
        <w:t>интерьера</w:t>
      </w:r>
      <w:r w:rsidR="0057450D" w:rsidRPr="0057450D">
        <w:t xml:space="preserve">. </w:t>
      </w:r>
      <w:r w:rsidRPr="0057450D">
        <w:t>Так,</w:t>
      </w:r>
      <w:r w:rsidR="0057450D" w:rsidRPr="0057450D">
        <w:t xml:space="preserve"> </w:t>
      </w:r>
      <w:r w:rsidR="00BC7B6C" w:rsidRPr="0057450D">
        <w:t>Степанов</w:t>
      </w:r>
      <w:r w:rsidR="0057450D" w:rsidRPr="0057450D">
        <w:t xml:space="preserve"> </w:t>
      </w:r>
      <w:r w:rsidR="00BC7B6C" w:rsidRPr="0057450D">
        <w:t>Н</w:t>
      </w:r>
      <w:r w:rsidR="0057450D">
        <w:t xml:space="preserve">.Н. </w:t>
      </w:r>
      <w:r w:rsidR="00BC7B6C" w:rsidRPr="0057450D">
        <w:t>изучал</w:t>
      </w:r>
      <w:r w:rsidR="0057450D" w:rsidRPr="0057450D">
        <w:t xml:space="preserve"> </w:t>
      </w:r>
      <w:r w:rsidR="00BC7B6C" w:rsidRPr="0057450D">
        <w:t>восприятие</w:t>
      </w:r>
      <w:r w:rsidR="0057450D" w:rsidRPr="0057450D">
        <w:t xml:space="preserve"> </w:t>
      </w:r>
      <w:r w:rsidR="00BC7B6C" w:rsidRPr="0057450D">
        <w:t>цветовых</w:t>
      </w:r>
      <w:r w:rsidR="0057450D" w:rsidRPr="0057450D">
        <w:t xml:space="preserve"> </w:t>
      </w:r>
      <w:r w:rsidR="00BC7B6C" w:rsidRPr="0057450D">
        <w:t>решений</w:t>
      </w:r>
      <w:r w:rsidR="0057450D" w:rsidRPr="0057450D">
        <w:t xml:space="preserve"> </w:t>
      </w:r>
      <w:r w:rsidR="00BC7B6C" w:rsidRPr="0057450D">
        <w:t>в</w:t>
      </w:r>
      <w:r w:rsidR="0057450D" w:rsidRPr="0057450D">
        <w:t xml:space="preserve"> </w:t>
      </w:r>
      <w:r w:rsidR="00BC7B6C" w:rsidRPr="0057450D">
        <w:t>интерьере,</w:t>
      </w:r>
      <w:r w:rsidR="0057450D" w:rsidRPr="0057450D">
        <w:t xml:space="preserve"> </w:t>
      </w:r>
      <w:r w:rsidR="00BC7B6C" w:rsidRPr="0057450D">
        <w:t>выявил</w:t>
      </w:r>
      <w:r w:rsidR="0057450D" w:rsidRPr="0057450D">
        <w:t xml:space="preserve"> </w:t>
      </w:r>
      <w:r w:rsidR="00BC7B6C" w:rsidRPr="0057450D">
        <w:t>влияние</w:t>
      </w:r>
      <w:r w:rsidR="0057450D" w:rsidRPr="0057450D">
        <w:t xml:space="preserve"> </w:t>
      </w:r>
      <w:r w:rsidR="00BC7B6C" w:rsidRPr="0057450D">
        <w:t>цвета</w:t>
      </w:r>
      <w:r w:rsidR="0057450D" w:rsidRPr="0057450D">
        <w:t xml:space="preserve"> </w:t>
      </w:r>
      <w:r w:rsidR="00BC7B6C" w:rsidRPr="0057450D">
        <w:t>в</w:t>
      </w:r>
      <w:r w:rsidR="0057450D" w:rsidRPr="0057450D">
        <w:t xml:space="preserve"> </w:t>
      </w:r>
      <w:r w:rsidR="00BC7B6C" w:rsidRPr="0057450D">
        <w:t>интерьере</w:t>
      </w:r>
      <w:r w:rsidR="0057450D" w:rsidRPr="0057450D">
        <w:t xml:space="preserve"> </w:t>
      </w:r>
      <w:r w:rsidR="00BC7B6C" w:rsidRPr="0057450D">
        <w:t>на</w:t>
      </w:r>
      <w:r w:rsidR="0057450D" w:rsidRPr="0057450D">
        <w:t xml:space="preserve"> </w:t>
      </w:r>
      <w:r w:rsidR="00BC7B6C" w:rsidRPr="0057450D">
        <w:t>психику</w:t>
      </w:r>
      <w:r w:rsidR="0057450D" w:rsidRPr="0057450D">
        <w:t xml:space="preserve"> </w:t>
      </w:r>
      <w:r w:rsidR="00BC7B6C" w:rsidRPr="0057450D">
        <w:t>человека</w:t>
      </w:r>
      <w:r w:rsidR="0057450D" w:rsidRPr="0057450D">
        <w:t xml:space="preserve">; </w:t>
      </w:r>
      <w:r w:rsidR="00BC7B6C" w:rsidRPr="0057450D">
        <w:t>Воронец</w:t>
      </w:r>
      <w:r w:rsidR="0057450D" w:rsidRPr="0057450D">
        <w:t xml:space="preserve"> </w:t>
      </w:r>
      <w:r w:rsidR="00BC7B6C" w:rsidRPr="0057450D">
        <w:t>Л</w:t>
      </w:r>
      <w:r w:rsidR="0057450D">
        <w:t xml:space="preserve">.А. </w:t>
      </w:r>
      <w:r w:rsidRPr="0057450D">
        <w:t>изучал</w:t>
      </w:r>
      <w:r w:rsidR="0057450D" w:rsidRPr="0057450D">
        <w:t xml:space="preserve"> </w:t>
      </w:r>
      <w:r w:rsidR="00BC7B6C" w:rsidRPr="0057450D">
        <w:t>восприятие</w:t>
      </w:r>
      <w:r w:rsidR="0057450D" w:rsidRPr="0057450D">
        <w:t xml:space="preserve"> </w:t>
      </w:r>
      <w:r w:rsidR="00BC7B6C" w:rsidRPr="0057450D">
        <w:t>искусственного</w:t>
      </w:r>
      <w:r w:rsidR="0057450D" w:rsidRPr="0057450D">
        <w:t xml:space="preserve"> </w:t>
      </w:r>
      <w:r w:rsidR="00BC7B6C" w:rsidRPr="0057450D">
        <w:t>освещения</w:t>
      </w:r>
      <w:r w:rsidR="0057450D" w:rsidRPr="0057450D">
        <w:t xml:space="preserve"> </w:t>
      </w:r>
      <w:r w:rsidR="00BC7B6C" w:rsidRPr="0057450D">
        <w:t>в</w:t>
      </w:r>
      <w:r w:rsidR="0057450D" w:rsidRPr="0057450D">
        <w:t xml:space="preserve"> </w:t>
      </w:r>
      <w:r w:rsidR="00BC7B6C" w:rsidRPr="0057450D">
        <w:t>интерьере</w:t>
      </w:r>
      <w:r w:rsidR="0057450D" w:rsidRPr="0057450D">
        <w:t xml:space="preserve">; </w:t>
      </w:r>
      <w:r w:rsidR="00BC7B6C" w:rsidRPr="0057450D">
        <w:t>Квасников</w:t>
      </w:r>
      <w:r w:rsidR="0057450D" w:rsidRPr="0057450D">
        <w:t xml:space="preserve"> </w:t>
      </w:r>
      <w:r w:rsidR="00BC7B6C" w:rsidRPr="0057450D">
        <w:t>И</w:t>
      </w:r>
      <w:r w:rsidR="0057450D" w:rsidRPr="0057450D">
        <w:t xml:space="preserve">. </w:t>
      </w:r>
      <w:r w:rsidR="00BC7B6C" w:rsidRPr="0057450D">
        <w:t>изучал</w:t>
      </w:r>
      <w:r w:rsidR="0057450D" w:rsidRPr="0057450D">
        <w:t xml:space="preserve"> </w:t>
      </w:r>
      <w:r w:rsidRPr="0057450D">
        <w:t>восприятие</w:t>
      </w:r>
      <w:r w:rsidR="0057450D" w:rsidRPr="0057450D">
        <w:t xml:space="preserve"> </w:t>
      </w:r>
      <w:r w:rsidR="00BC7B6C" w:rsidRPr="0057450D">
        <w:t>расположение</w:t>
      </w:r>
      <w:r w:rsidR="0057450D" w:rsidRPr="0057450D">
        <w:t xml:space="preserve"> </w:t>
      </w:r>
      <w:r w:rsidR="00BC7B6C" w:rsidRPr="0057450D">
        <w:t>предметов</w:t>
      </w:r>
      <w:r w:rsidR="0057450D" w:rsidRPr="0057450D">
        <w:t xml:space="preserve"> </w:t>
      </w:r>
      <w:r w:rsidR="00BC7B6C" w:rsidRPr="0057450D">
        <w:t>мебели</w:t>
      </w:r>
      <w:r w:rsidR="0057450D" w:rsidRPr="0057450D">
        <w:t xml:space="preserve"> </w:t>
      </w:r>
      <w:r w:rsidR="00BC7B6C" w:rsidRPr="0057450D">
        <w:t>в</w:t>
      </w:r>
      <w:r w:rsidR="0057450D" w:rsidRPr="0057450D">
        <w:t xml:space="preserve"> </w:t>
      </w:r>
      <w:r w:rsidR="00BC7B6C" w:rsidRPr="0057450D">
        <w:t>интерьере</w:t>
      </w:r>
      <w:r w:rsidR="0057450D" w:rsidRPr="0057450D">
        <w:t xml:space="preserve">. </w:t>
      </w:r>
      <w:r w:rsidR="00BC7B6C" w:rsidRPr="0057450D">
        <w:t>Отметим,</w:t>
      </w:r>
      <w:r w:rsidR="0057450D" w:rsidRPr="0057450D">
        <w:t xml:space="preserve"> </w:t>
      </w:r>
      <w:r w:rsidR="00BC7B6C" w:rsidRPr="0057450D">
        <w:t>что</w:t>
      </w:r>
      <w:r w:rsidR="0057450D" w:rsidRPr="0057450D">
        <w:t xml:space="preserve"> </w:t>
      </w:r>
      <w:r w:rsidR="00BC7B6C" w:rsidRPr="0057450D">
        <w:t>данные</w:t>
      </w:r>
      <w:r w:rsidR="0057450D" w:rsidRPr="0057450D">
        <w:t xml:space="preserve"> </w:t>
      </w:r>
      <w:r w:rsidR="00BC7B6C" w:rsidRPr="0057450D">
        <w:t>исследования</w:t>
      </w:r>
      <w:r w:rsidR="0057450D" w:rsidRPr="0057450D">
        <w:t xml:space="preserve"> </w:t>
      </w:r>
      <w:r w:rsidR="00BC7B6C" w:rsidRPr="0057450D">
        <w:t>не</w:t>
      </w:r>
      <w:r w:rsidR="0057450D" w:rsidRPr="0057450D">
        <w:t xml:space="preserve"> </w:t>
      </w:r>
      <w:r w:rsidR="00BC7B6C" w:rsidRPr="0057450D">
        <w:t>являются</w:t>
      </w:r>
      <w:r w:rsidR="0057450D" w:rsidRPr="0057450D">
        <w:t xml:space="preserve"> </w:t>
      </w:r>
      <w:r w:rsidR="00BC7B6C" w:rsidRPr="0057450D">
        <w:t>актуальными</w:t>
      </w:r>
      <w:r w:rsidR="0057450D" w:rsidRPr="0057450D">
        <w:t xml:space="preserve"> </w:t>
      </w:r>
      <w:r w:rsidR="00BC7B6C" w:rsidRPr="0057450D">
        <w:t>и</w:t>
      </w:r>
      <w:r w:rsidR="0057450D" w:rsidRPr="0057450D">
        <w:t xml:space="preserve"> </w:t>
      </w:r>
      <w:r w:rsidR="00BC7B6C" w:rsidRPr="0057450D">
        <w:t>проведены</w:t>
      </w:r>
      <w:r w:rsidR="0057450D" w:rsidRPr="0057450D">
        <w:t xml:space="preserve"> </w:t>
      </w:r>
      <w:r w:rsidR="00BC7B6C" w:rsidRPr="0057450D">
        <w:t>еще</w:t>
      </w:r>
      <w:r w:rsidR="0057450D" w:rsidRPr="0057450D">
        <w:t xml:space="preserve"> </w:t>
      </w:r>
      <w:r w:rsidR="00BC7B6C" w:rsidRPr="0057450D">
        <w:t>в</w:t>
      </w:r>
      <w:r w:rsidR="0057450D" w:rsidRPr="0057450D">
        <w:t xml:space="preserve"> </w:t>
      </w:r>
      <w:r w:rsidR="00BC7B6C" w:rsidRPr="0057450D">
        <w:t>конце</w:t>
      </w:r>
      <w:r w:rsidR="0057450D" w:rsidRPr="0057450D">
        <w:t xml:space="preserve"> </w:t>
      </w:r>
      <w:r w:rsidR="00BC7B6C" w:rsidRPr="0057450D">
        <w:t>прошлого</w:t>
      </w:r>
      <w:r w:rsidR="0057450D" w:rsidRPr="0057450D">
        <w:t xml:space="preserve"> </w:t>
      </w:r>
      <w:r w:rsidR="00BC7B6C" w:rsidRPr="0057450D">
        <w:t>столетия</w:t>
      </w:r>
      <w:r w:rsidR="0057450D" w:rsidRPr="0057450D">
        <w:t>.</w:t>
      </w:r>
    </w:p>
    <w:p w:rsidR="0057450D" w:rsidRPr="0057450D" w:rsidRDefault="0052573A" w:rsidP="0057450D">
      <w:pPr>
        <w:tabs>
          <w:tab w:val="left" w:pos="726"/>
        </w:tabs>
      </w:pPr>
      <w:r w:rsidRPr="0057450D">
        <w:t>Малое</w:t>
      </w:r>
      <w:r w:rsidR="0057450D" w:rsidRPr="0057450D">
        <w:t xml:space="preserve"> </w:t>
      </w:r>
      <w:r w:rsidRPr="0057450D">
        <w:t>число</w:t>
      </w:r>
      <w:r w:rsidR="0057450D" w:rsidRPr="0057450D">
        <w:t xml:space="preserve"> </w:t>
      </w:r>
      <w:r w:rsidRPr="0057450D">
        <w:t>эмпирических</w:t>
      </w:r>
      <w:r w:rsidR="0057450D" w:rsidRPr="0057450D">
        <w:t xml:space="preserve"> </w:t>
      </w:r>
      <w:r w:rsidRPr="0057450D">
        <w:t>исследований</w:t>
      </w:r>
      <w:r w:rsidR="0057450D" w:rsidRPr="0057450D">
        <w:t xml:space="preserve"> </w:t>
      </w:r>
      <w:r w:rsidR="00C5187D" w:rsidRPr="0057450D">
        <w:t>обусловлено</w:t>
      </w:r>
      <w:r w:rsidR="0057450D" w:rsidRPr="0057450D">
        <w:t xml:space="preserve"> </w:t>
      </w:r>
      <w:r w:rsidR="00C5187D" w:rsidRPr="0057450D">
        <w:t>отсутствием</w:t>
      </w:r>
      <w:r w:rsidR="0057450D" w:rsidRPr="0057450D">
        <w:t xml:space="preserve"> </w:t>
      </w:r>
      <w:r w:rsidR="00C5187D" w:rsidRPr="0057450D">
        <w:t>методов,</w:t>
      </w:r>
      <w:r w:rsidR="0057450D" w:rsidRPr="0057450D">
        <w:t xml:space="preserve"> </w:t>
      </w:r>
      <w:r w:rsidR="00C5187D" w:rsidRPr="0057450D">
        <w:t>направленных</w:t>
      </w:r>
      <w:r w:rsidR="0057450D" w:rsidRPr="0057450D">
        <w:t xml:space="preserve"> </w:t>
      </w:r>
      <w:r w:rsidR="00C5187D" w:rsidRPr="0057450D">
        <w:t>на</w:t>
      </w:r>
      <w:r w:rsidR="0057450D" w:rsidRPr="0057450D">
        <w:t xml:space="preserve"> </w:t>
      </w:r>
      <w:r w:rsidR="00C5187D" w:rsidRPr="0057450D">
        <w:t>изучение</w:t>
      </w:r>
      <w:r w:rsidR="0057450D" w:rsidRPr="0057450D">
        <w:t xml:space="preserve"> </w:t>
      </w:r>
      <w:r w:rsidR="00C5187D" w:rsidRPr="0057450D">
        <w:t>восприятия</w:t>
      </w:r>
      <w:r w:rsidR="0057450D" w:rsidRPr="0057450D">
        <w:t xml:space="preserve"> </w:t>
      </w:r>
      <w:r w:rsidR="00BC7B6C" w:rsidRPr="0057450D">
        <w:t>интерьера</w:t>
      </w:r>
      <w:r w:rsidR="0057450D" w:rsidRPr="0057450D">
        <w:t xml:space="preserve">. </w:t>
      </w:r>
      <w:r w:rsidR="00C5187D" w:rsidRPr="0057450D">
        <w:t>Поэтому</w:t>
      </w:r>
      <w:r w:rsidR="0057450D" w:rsidRPr="0057450D">
        <w:t xml:space="preserve"> </w:t>
      </w:r>
      <w:r w:rsidR="00C5187D" w:rsidRPr="0057450D">
        <w:t>каждый</w:t>
      </w:r>
      <w:r w:rsidR="0057450D" w:rsidRPr="0057450D">
        <w:t xml:space="preserve"> </w:t>
      </w:r>
      <w:r w:rsidR="00C5187D" w:rsidRPr="0057450D">
        <w:t>исследователь</w:t>
      </w:r>
      <w:r w:rsidR="0057450D" w:rsidRPr="0057450D">
        <w:t xml:space="preserve"> </w:t>
      </w:r>
      <w:r w:rsidR="00C5187D" w:rsidRPr="0057450D">
        <w:t>за</w:t>
      </w:r>
      <w:r w:rsidR="00BC7B6C" w:rsidRPr="0057450D">
        <w:t>нимающийся</w:t>
      </w:r>
      <w:r w:rsidR="0057450D" w:rsidRPr="0057450D">
        <w:t xml:space="preserve"> </w:t>
      </w:r>
      <w:r w:rsidR="00BC7B6C" w:rsidRPr="0057450D">
        <w:t>изучением</w:t>
      </w:r>
      <w:r w:rsidR="0057450D" w:rsidRPr="0057450D">
        <w:t xml:space="preserve"> </w:t>
      </w:r>
      <w:r w:rsidR="00BC7B6C" w:rsidRPr="0057450D">
        <w:t>восприятием</w:t>
      </w:r>
      <w:r w:rsidR="0057450D" w:rsidRPr="0057450D">
        <w:t xml:space="preserve"> </w:t>
      </w:r>
      <w:r w:rsidR="00BC7B6C" w:rsidRPr="0057450D">
        <w:t>интерьера</w:t>
      </w:r>
      <w:r w:rsidR="0057450D" w:rsidRPr="0057450D">
        <w:t xml:space="preserve"> </w:t>
      </w:r>
      <w:r w:rsidR="00C5187D" w:rsidRPr="0057450D">
        <w:t>модифицирует</w:t>
      </w:r>
      <w:r w:rsidR="0057450D" w:rsidRPr="0057450D">
        <w:t xml:space="preserve"> </w:t>
      </w:r>
      <w:r w:rsidR="00C5187D" w:rsidRPr="0057450D">
        <w:t>общепсихологические</w:t>
      </w:r>
      <w:r w:rsidR="0057450D" w:rsidRPr="0057450D">
        <w:t xml:space="preserve"> </w:t>
      </w:r>
      <w:r w:rsidR="00C5187D" w:rsidRPr="0057450D">
        <w:t>методы</w:t>
      </w:r>
      <w:r w:rsidR="0057450D" w:rsidRPr="0057450D">
        <w:t xml:space="preserve"> </w:t>
      </w:r>
      <w:r w:rsidR="00C5187D" w:rsidRPr="0057450D">
        <w:t>под</w:t>
      </w:r>
      <w:r w:rsidR="0057450D" w:rsidRPr="0057450D">
        <w:t xml:space="preserve"> </w:t>
      </w:r>
      <w:r w:rsidR="00C5187D" w:rsidRPr="0057450D">
        <w:t>цели</w:t>
      </w:r>
      <w:r w:rsidR="0057450D" w:rsidRPr="0057450D">
        <w:t xml:space="preserve"> </w:t>
      </w:r>
      <w:r w:rsidR="00C5187D" w:rsidRPr="0057450D">
        <w:t>своего</w:t>
      </w:r>
      <w:r w:rsidR="0057450D" w:rsidRPr="0057450D">
        <w:t xml:space="preserve"> </w:t>
      </w:r>
      <w:r w:rsidR="00C5187D" w:rsidRPr="0057450D">
        <w:t>исследования,</w:t>
      </w:r>
      <w:r w:rsidR="0057450D" w:rsidRPr="0057450D">
        <w:t xml:space="preserve"> </w:t>
      </w:r>
      <w:r w:rsidR="00C5187D" w:rsidRPr="0057450D">
        <w:t>или</w:t>
      </w:r>
      <w:r w:rsidR="0057450D" w:rsidRPr="0057450D">
        <w:t xml:space="preserve"> </w:t>
      </w:r>
      <w:r w:rsidR="00C5187D" w:rsidRPr="0057450D">
        <w:t>создает</w:t>
      </w:r>
      <w:r w:rsidR="0057450D" w:rsidRPr="0057450D">
        <w:t xml:space="preserve"> </w:t>
      </w:r>
      <w:r w:rsidR="00C5187D" w:rsidRPr="0057450D">
        <w:t>собственные</w:t>
      </w:r>
      <w:r w:rsidR="0057450D" w:rsidRPr="0057450D">
        <w:t xml:space="preserve"> </w:t>
      </w:r>
      <w:r w:rsidR="00C5187D" w:rsidRPr="0057450D">
        <w:t>методики</w:t>
      </w:r>
      <w:r w:rsidR="0057450D" w:rsidRPr="0057450D">
        <w:t xml:space="preserve">. </w:t>
      </w:r>
      <w:r w:rsidR="00C5187D" w:rsidRPr="0057450D">
        <w:t>Модифицированы</w:t>
      </w:r>
      <w:r w:rsidR="0057450D" w:rsidRPr="0057450D">
        <w:t xml:space="preserve"> </w:t>
      </w:r>
      <w:r w:rsidR="00C5187D" w:rsidRPr="0057450D">
        <w:t>методики</w:t>
      </w:r>
      <w:r w:rsidR="0057450D" w:rsidRPr="0057450D">
        <w:t xml:space="preserve"> </w:t>
      </w:r>
      <w:r w:rsidR="00C5187D" w:rsidRPr="0057450D">
        <w:t>вынуждают</w:t>
      </w:r>
      <w:r w:rsidR="0057450D" w:rsidRPr="0057450D">
        <w:t xml:space="preserve"> </w:t>
      </w:r>
      <w:r w:rsidR="00C5187D" w:rsidRPr="0057450D">
        <w:t>каждого</w:t>
      </w:r>
      <w:r w:rsidR="0057450D" w:rsidRPr="0057450D">
        <w:t xml:space="preserve"> </w:t>
      </w:r>
      <w:r w:rsidR="00C5187D" w:rsidRPr="0057450D">
        <w:t>исследователя</w:t>
      </w:r>
      <w:r w:rsidR="0057450D" w:rsidRPr="0057450D">
        <w:t xml:space="preserve"> </w:t>
      </w:r>
      <w:r w:rsidR="00C5187D" w:rsidRPr="0057450D">
        <w:t>задавать</w:t>
      </w:r>
      <w:r w:rsidR="0057450D" w:rsidRPr="0057450D">
        <w:t xml:space="preserve"> </w:t>
      </w:r>
      <w:r w:rsidR="00C5187D" w:rsidRPr="0057450D">
        <w:t>собственные</w:t>
      </w:r>
      <w:r w:rsidR="0057450D" w:rsidRPr="0057450D">
        <w:t xml:space="preserve"> </w:t>
      </w:r>
      <w:r w:rsidR="00C5187D" w:rsidRPr="0057450D">
        <w:t>критерии</w:t>
      </w:r>
      <w:r w:rsidR="0057450D" w:rsidRPr="0057450D">
        <w:t xml:space="preserve"> </w:t>
      </w:r>
      <w:r w:rsidR="00C5187D" w:rsidRPr="0057450D">
        <w:t>оценки,</w:t>
      </w:r>
      <w:r w:rsidR="0057450D" w:rsidRPr="0057450D">
        <w:t xml:space="preserve"> </w:t>
      </w:r>
      <w:r w:rsidR="00C5187D" w:rsidRPr="0057450D">
        <w:t>создавать</w:t>
      </w:r>
      <w:r w:rsidR="0057450D" w:rsidRPr="0057450D">
        <w:t xml:space="preserve"> </w:t>
      </w:r>
      <w:r w:rsidR="00C5187D" w:rsidRPr="0057450D">
        <w:t>шкалы</w:t>
      </w:r>
      <w:r w:rsidR="0057450D" w:rsidRPr="0057450D">
        <w:t xml:space="preserve"> </w:t>
      </w:r>
      <w:r w:rsidR="00C5187D" w:rsidRPr="0057450D">
        <w:t>или</w:t>
      </w:r>
      <w:r w:rsidR="0057450D" w:rsidRPr="0057450D">
        <w:t xml:space="preserve"> </w:t>
      </w:r>
      <w:r w:rsidR="00C5187D" w:rsidRPr="0057450D">
        <w:t>категориальные</w:t>
      </w:r>
      <w:r w:rsidR="0057450D" w:rsidRPr="0057450D">
        <w:t xml:space="preserve"> </w:t>
      </w:r>
      <w:r w:rsidR="00C5187D" w:rsidRPr="0057450D">
        <w:t>сетки,</w:t>
      </w:r>
      <w:r w:rsidR="0057450D" w:rsidRPr="0057450D">
        <w:t xml:space="preserve"> </w:t>
      </w:r>
      <w:r w:rsidR="00C5187D" w:rsidRPr="0057450D">
        <w:t>что</w:t>
      </w:r>
      <w:r w:rsidR="00BC7B6C" w:rsidRPr="0057450D">
        <w:t>,</w:t>
      </w:r>
      <w:r w:rsidR="0057450D" w:rsidRPr="0057450D">
        <w:t xml:space="preserve"> </w:t>
      </w:r>
      <w:r w:rsidR="00C5187D" w:rsidRPr="0057450D">
        <w:t>в</w:t>
      </w:r>
      <w:r w:rsidR="0057450D" w:rsidRPr="0057450D">
        <w:t xml:space="preserve"> </w:t>
      </w:r>
      <w:r w:rsidR="00C5187D" w:rsidRPr="0057450D">
        <w:t>конце</w:t>
      </w:r>
      <w:r w:rsidR="0057450D" w:rsidRPr="0057450D">
        <w:t xml:space="preserve"> </w:t>
      </w:r>
      <w:r w:rsidR="00C5187D" w:rsidRPr="0057450D">
        <w:t>концов</w:t>
      </w:r>
      <w:r w:rsidR="00BC7B6C" w:rsidRPr="0057450D">
        <w:t>,</w:t>
      </w:r>
      <w:r w:rsidR="0057450D" w:rsidRPr="0057450D">
        <w:t xml:space="preserve"> </w:t>
      </w:r>
      <w:r w:rsidR="00B30C27" w:rsidRPr="0057450D">
        <w:t>приводит</w:t>
      </w:r>
      <w:r w:rsidR="0057450D" w:rsidRPr="0057450D">
        <w:t xml:space="preserve"> </w:t>
      </w:r>
      <w:r w:rsidR="00B30C27" w:rsidRPr="0057450D">
        <w:t>к</w:t>
      </w:r>
      <w:r w:rsidR="0057450D" w:rsidRPr="0057450D">
        <w:t xml:space="preserve"> </w:t>
      </w:r>
      <w:r w:rsidR="00B30C27" w:rsidRPr="0057450D">
        <w:t>невозможности</w:t>
      </w:r>
      <w:r w:rsidR="0057450D" w:rsidRPr="0057450D">
        <w:t xml:space="preserve"> </w:t>
      </w:r>
      <w:r w:rsidR="00B30C27" w:rsidRPr="0057450D">
        <w:t>сопоставления</w:t>
      </w:r>
      <w:r w:rsidR="0057450D" w:rsidRPr="0057450D">
        <w:t xml:space="preserve"> </w:t>
      </w:r>
      <w:r w:rsidR="00B30C27" w:rsidRPr="0057450D">
        <w:t>данных</w:t>
      </w:r>
      <w:r w:rsidR="0057450D" w:rsidRPr="0057450D">
        <w:t xml:space="preserve"> </w:t>
      </w:r>
      <w:r w:rsidR="00B30C27" w:rsidRPr="0057450D">
        <w:t>двух</w:t>
      </w:r>
      <w:r w:rsidR="0057450D" w:rsidRPr="0057450D">
        <w:t xml:space="preserve"> </w:t>
      </w:r>
      <w:r w:rsidR="00B30C27" w:rsidRPr="0057450D">
        <w:t>разных</w:t>
      </w:r>
      <w:r w:rsidR="0057450D" w:rsidRPr="0057450D">
        <w:t xml:space="preserve"> </w:t>
      </w:r>
      <w:r w:rsidR="00B30C27" w:rsidRPr="0057450D">
        <w:t>исследований</w:t>
      </w:r>
      <w:r w:rsidR="0057450D" w:rsidRPr="0057450D">
        <w:t>.</w:t>
      </w:r>
    </w:p>
    <w:p w:rsidR="0057450D" w:rsidRPr="0057450D" w:rsidRDefault="004F0359" w:rsidP="0057450D">
      <w:pPr>
        <w:tabs>
          <w:tab w:val="left" w:pos="726"/>
        </w:tabs>
      </w:pPr>
      <w:r w:rsidRPr="0057450D">
        <w:rPr>
          <w:i/>
        </w:rPr>
        <w:t>Цель</w:t>
      </w:r>
      <w:r w:rsidR="0057450D" w:rsidRPr="0057450D">
        <w:rPr>
          <w:i/>
        </w:rPr>
        <w:t xml:space="preserve"> </w:t>
      </w:r>
      <w:r w:rsidRPr="0057450D">
        <w:t>работы</w:t>
      </w:r>
      <w:r w:rsidR="0057450D" w:rsidRPr="0057450D">
        <w:t xml:space="preserve">: </w:t>
      </w:r>
      <w:r w:rsidRPr="0057450D">
        <w:t>изучить</w:t>
      </w:r>
      <w:r w:rsidR="0057450D" w:rsidRPr="0057450D">
        <w:t xml:space="preserve"> </w:t>
      </w:r>
      <w:r w:rsidR="00B30C27" w:rsidRPr="0057450D">
        <w:t>методы</w:t>
      </w:r>
      <w:r w:rsidR="0057450D" w:rsidRPr="0057450D">
        <w:t xml:space="preserve"> </w:t>
      </w:r>
      <w:r w:rsidR="00B30C27" w:rsidRPr="0057450D">
        <w:t>изучения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="00BC7B6C" w:rsidRPr="0057450D">
        <w:t>интерьера</w:t>
      </w:r>
      <w:r w:rsidR="0057450D" w:rsidRPr="0057450D">
        <w:t>.</w:t>
      </w:r>
    </w:p>
    <w:p w:rsidR="0057450D" w:rsidRPr="0057450D" w:rsidRDefault="001A7D8A" w:rsidP="0057450D">
      <w:pPr>
        <w:tabs>
          <w:tab w:val="left" w:pos="726"/>
        </w:tabs>
      </w:pPr>
      <w:r w:rsidRPr="0057450D">
        <w:t>Поставленная</w:t>
      </w:r>
      <w:r w:rsidR="0057450D" w:rsidRPr="0057450D">
        <w:t xml:space="preserve"> </w:t>
      </w:r>
      <w:r w:rsidRPr="0057450D">
        <w:t>цель</w:t>
      </w:r>
      <w:r w:rsidR="0057450D" w:rsidRPr="0057450D">
        <w:t xml:space="preserve"> </w:t>
      </w:r>
      <w:r w:rsidRPr="0057450D">
        <w:t>реализуется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следующих</w:t>
      </w:r>
      <w:r w:rsidR="0057450D" w:rsidRPr="0057450D">
        <w:rPr>
          <w:i/>
        </w:rPr>
        <w:t xml:space="preserve"> </w:t>
      </w:r>
      <w:r w:rsidRPr="0057450D">
        <w:rPr>
          <w:i/>
        </w:rPr>
        <w:t>задачах</w:t>
      </w:r>
      <w:r w:rsidR="0057450D" w:rsidRPr="0057450D">
        <w:t>:</w:t>
      </w:r>
    </w:p>
    <w:p w:rsidR="0057450D" w:rsidRPr="0057450D" w:rsidRDefault="00BC7B6C" w:rsidP="0057450D">
      <w:pPr>
        <w:tabs>
          <w:tab w:val="left" w:pos="726"/>
        </w:tabs>
      </w:pPr>
      <w:r w:rsidRPr="0057450D">
        <w:t>рассмотреть</w:t>
      </w:r>
      <w:r w:rsidR="0057450D" w:rsidRPr="0057450D">
        <w:t xml:space="preserve"> </w:t>
      </w:r>
      <w:r w:rsidRPr="0057450D">
        <w:t>проблему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интерьера</w:t>
      </w:r>
      <w:r w:rsidR="0057450D" w:rsidRPr="0057450D">
        <w:t>;</w:t>
      </w:r>
    </w:p>
    <w:p w:rsidR="0057450D" w:rsidRPr="0057450D" w:rsidRDefault="00BC7B6C" w:rsidP="0057450D">
      <w:pPr>
        <w:tabs>
          <w:tab w:val="left" w:pos="726"/>
        </w:tabs>
      </w:pPr>
      <w:r w:rsidRPr="0057450D">
        <w:t>рассмотреть</w:t>
      </w:r>
      <w:r w:rsidR="0057450D" w:rsidRPr="0057450D">
        <w:t xml:space="preserve"> </w:t>
      </w:r>
      <w:r w:rsidRPr="0057450D">
        <w:t>составляющие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интерьера</w:t>
      </w:r>
      <w:r w:rsidR="0057450D" w:rsidRPr="0057450D">
        <w:t>;</w:t>
      </w:r>
    </w:p>
    <w:p w:rsidR="0057450D" w:rsidRPr="0057450D" w:rsidRDefault="00B30C27" w:rsidP="0057450D">
      <w:pPr>
        <w:tabs>
          <w:tab w:val="left" w:pos="726"/>
        </w:tabs>
      </w:pPr>
      <w:r w:rsidRPr="0057450D">
        <w:t>проанализировать</w:t>
      </w:r>
      <w:r w:rsidR="0057450D" w:rsidRPr="0057450D">
        <w:t xml:space="preserve"> </w:t>
      </w:r>
      <w:r w:rsidRPr="0057450D">
        <w:t>методы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методики</w:t>
      </w:r>
      <w:r w:rsidR="0057450D" w:rsidRPr="0057450D">
        <w:t xml:space="preserve"> </w:t>
      </w:r>
      <w:r w:rsidRPr="0057450D">
        <w:t>изучения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="00BC7B6C" w:rsidRPr="0057450D">
        <w:t>интерьера</w:t>
      </w:r>
      <w:r w:rsidR="0057450D" w:rsidRPr="0057450D">
        <w:t>.</w:t>
      </w:r>
    </w:p>
    <w:p w:rsidR="0057450D" w:rsidRPr="0057450D" w:rsidRDefault="001A7D8A" w:rsidP="0057450D">
      <w:pPr>
        <w:tabs>
          <w:tab w:val="left" w:pos="726"/>
        </w:tabs>
      </w:pPr>
      <w:r w:rsidRPr="0057450D">
        <w:rPr>
          <w:i/>
        </w:rPr>
        <w:t>Объект</w:t>
      </w:r>
      <w:r w:rsidR="0057450D" w:rsidRPr="0057450D">
        <w:t xml:space="preserve"> - </w:t>
      </w:r>
      <w:r w:rsidRPr="0057450D">
        <w:t>восприятие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психологический</w:t>
      </w:r>
      <w:r w:rsidR="0057450D" w:rsidRPr="0057450D">
        <w:t xml:space="preserve"> </w:t>
      </w:r>
      <w:r w:rsidRPr="0057450D">
        <w:t>феномен</w:t>
      </w:r>
      <w:r w:rsidR="0057450D" w:rsidRPr="0057450D">
        <w:t>.</w:t>
      </w:r>
    </w:p>
    <w:p w:rsidR="0057450D" w:rsidRPr="0057450D" w:rsidRDefault="001A7D8A" w:rsidP="0057450D">
      <w:pPr>
        <w:tabs>
          <w:tab w:val="left" w:pos="726"/>
        </w:tabs>
      </w:pPr>
      <w:r w:rsidRPr="0057450D">
        <w:rPr>
          <w:i/>
        </w:rPr>
        <w:t>Предмет</w:t>
      </w:r>
      <w:r w:rsidR="0057450D" w:rsidRPr="0057450D">
        <w:t xml:space="preserve"> - </w:t>
      </w:r>
      <w:r w:rsidR="00B30C27" w:rsidRPr="0057450D">
        <w:t>методы</w:t>
      </w:r>
      <w:r w:rsidR="0057450D" w:rsidRPr="0057450D">
        <w:t xml:space="preserve"> </w:t>
      </w:r>
      <w:r w:rsidR="00B30C27" w:rsidRPr="0057450D">
        <w:t>изучения</w:t>
      </w:r>
      <w:r w:rsidR="0057450D" w:rsidRPr="0057450D">
        <w:t xml:space="preserve"> </w:t>
      </w:r>
      <w:r w:rsidRPr="0057450D">
        <w:t>восприяти</w:t>
      </w:r>
      <w:r w:rsidR="00B30C27" w:rsidRPr="0057450D">
        <w:t>я</w:t>
      </w:r>
      <w:r w:rsidR="0057450D" w:rsidRPr="0057450D">
        <w:t xml:space="preserve"> </w:t>
      </w:r>
      <w:r w:rsidR="00BC7B6C" w:rsidRPr="0057450D">
        <w:t>интерьера</w:t>
      </w:r>
      <w:r w:rsidR="0057450D" w:rsidRPr="0057450D">
        <w:t>.</w:t>
      </w:r>
    </w:p>
    <w:p w:rsidR="0057450D" w:rsidRDefault="004C7F23" w:rsidP="0057450D">
      <w:pPr>
        <w:tabs>
          <w:tab w:val="left" w:pos="726"/>
        </w:tabs>
      </w:pPr>
      <w:r w:rsidRPr="0057450D">
        <w:rPr>
          <w:i/>
        </w:rPr>
        <w:t>Новизна</w:t>
      </w:r>
      <w:r w:rsidR="0057450D" w:rsidRPr="0057450D">
        <w:rPr>
          <w:i/>
        </w:rPr>
        <w:t xml:space="preserve"> </w:t>
      </w:r>
      <w:r w:rsidRPr="0057450D">
        <w:t>работы</w:t>
      </w:r>
      <w:r w:rsidR="0057450D" w:rsidRPr="0057450D">
        <w:t xml:space="preserve"> </w:t>
      </w:r>
      <w:r w:rsidRPr="0057450D">
        <w:t>состоит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попытке</w:t>
      </w:r>
      <w:r w:rsidR="0057450D" w:rsidRPr="0057450D">
        <w:t xml:space="preserve"> </w:t>
      </w:r>
      <w:r w:rsidRPr="0057450D">
        <w:t>анализа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="00B30C27" w:rsidRPr="0057450D">
        <w:t>систематизации</w:t>
      </w:r>
      <w:r w:rsidR="0057450D" w:rsidRPr="0057450D">
        <w:t xml:space="preserve"> </w:t>
      </w:r>
      <w:r w:rsidR="00B30C27" w:rsidRPr="0057450D">
        <w:t>методик</w:t>
      </w:r>
      <w:r w:rsidR="0057450D" w:rsidRPr="0057450D">
        <w:t xml:space="preserve"> </w:t>
      </w:r>
      <w:r w:rsidR="00B30C27" w:rsidRPr="0057450D">
        <w:t>изучения</w:t>
      </w:r>
      <w:r w:rsidR="0057450D" w:rsidRPr="0057450D">
        <w:t xml:space="preserve"> </w:t>
      </w:r>
      <w:r w:rsidRPr="0057450D">
        <w:t>восприяти</w:t>
      </w:r>
      <w:r w:rsidR="00B30C27" w:rsidRPr="0057450D">
        <w:t>я</w:t>
      </w:r>
      <w:r w:rsidR="0057450D" w:rsidRPr="0057450D">
        <w:t xml:space="preserve"> </w:t>
      </w:r>
      <w:r w:rsidR="00BC7B6C" w:rsidRPr="0057450D">
        <w:t>архитектурной</w:t>
      </w:r>
      <w:r w:rsidR="0057450D" w:rsidRPr="0057450D">
        <w:t xml:space="preserve"> </w:t>
      </w:r>
      <w:r w:rsidRPr="0057450D">
        <w:t>среды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="00BC7B6C" w:rsidRPr="0057450D">
        <w:t>интерьера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частности</w:t>
      </w:r>
      <w:r w:rsidR="0057450D" w:rsidRPr="0057450D">
        <w:t>.</w:t>
      </w:r>
    </w:p>
    <w:p w:rsidR="00B56E96" w:rsidRPr="00B56E96" w:rsidRDefault="00B56E96" w:rsidP="00B56E96">
      <w:pPr>
        <w:pStyle w:val="af5"/>
      </w:pPr>
      <w:r w:rsidRPr="00B56E96">
        <w:t>психологический восприятие интерьер ментальный</w:t>
      </w:r>
    </w:p>
    <w:p w:rsidR="0057450D" w:rsidRPr="0057450D" w:rsidRDefault="0088031E" w:rsidP="0057450D">
      <w:pPr>
        <w:tabs>
          <w:tab w:val="left" w:pos="726"/>
        </w:tabs>
      </w:pPr>
      <w:r w:rsidRPr="0057450D">
        <w:rPr>
          <w:i/>
        </w:rPr>
        <w:t>Теоретическое</w:t>
      </w:r>
      <w:r w:rsidR="0057450D" w:rsidRPr="0057450D">
        <w:rPr>
          <w:i/>
        </w:rPr>
        <w:t xml:space="preserve"> </w:t>
      </w:r>
      <w:r w:rsidRPr="0057450D">
        <w:rPr>
          <w:i/>
        </w:rPr>
        <w:t>значение</w:t>
      </w:r>
      <w:r w:rsidR="0057450D" w:rsidRPr="0057450D">
        <w:t xml:space="preserve"> </w:t>
      </w:r>
      <w:r w:rsidRPr="0057450D">
        <w:t>работы</w:t>
      </w:r>
      <w:r w:rsidR="0057450D" w:rsidRPr="0057450D">
        <w:t xml:space="preserve"> </w:t>
      </w:r>
      <w:r w:rsidRPr="0057450D">
        <w:t>состоит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систематизации</w:t>
      </w:r>
      <w:r w:rsidR="0057450D" w:rsidRPr="0057450D">
        <w:t xml:space="preserve"> </w:t>
      </w:r>
      <w:r w:rsidRPr="0057450D">
        <w:t>методик</w:t>
      </w:r>
      <w:r w:rsidR="0057450D" w:rsidRPr="0057450D">
        <w:t xml:space="preserve"> </w:t>
      </w:r>
      <w:r w:rsidRPr="0057450D">
        <w:t>изучения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="00BC7B6C" w:rsidRPr="0057450D">
        <w:t>интерьера</w:t>
      </w:r>
      <w:r w:rsidR="0057450D" w:rsidRPr="0057450D">
        <w:t xml:space="preserve">. </w:t>
      </w:r>
      <w:r w:rsidRPr="0057450D">
        <w:t>Работа</w:t>
      </w:r>
      <w:r w:rsidR="0057450D" w:rsidRPr="0057450D">
        <w:t xml:space="preserve"> </w:t>
      </w:r>
      <w:r w:rsidRPr="0057450D">
        <w:t>восполнит</w:t>
      </w:r>
      <w:r w:rsidR="0057450D" w:rsidRPr="0057450D">
        <w:t xml:space="preserve"> </w:t>
      </w:r>
      <w:r w:rsidRPr="0057450D">
        <w:t>методологический</w:t>
      </w:r>
      <w:r w:rsidR="0057450D" w:rsidRPr="0057450D">
        <w:t xml:space="preserve"> </w:t>
      </w:r>
      <w:r w:rsidRPr="0057450D">
        <w:t>пробел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вопросах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="00BC7B6C" w:rsidRPr="0057450D">
        <w:t>ин</w:t>
      </w:r>
      <w:r w:rsidR="0057450D">
        <w:t>т</w:t>
      </w:r>
      <w:r w:rsidR="00BC7B6C" w:rsidRPr="0057450D">
        <w:t>ерьера</w:t>
      </w:r>
      <w:r w:rsidR="0057450D" w:rsidRPr="0057450D">
        <w:t>.</w:t>
      </w:r>
    </w:p>
    <w:p w:rsidR="0057450D" w:rsidRPr="0057450D" w:rsidRDefault="004C7F23" w:rsidP="0057450D">
      <w:pPr>
        <w:tabs>
          <w:tab w:val="left" w:pos="726"/>
        </w:tabs>
      </w:pPr>
      <w:r w:rsidRPr="0057450D">
        <w:rPr>
          <w:i/>
        </w:rPr>
        <w:t>Практическое</w:t>
      </w:r>
      <w:r w:rsidR="0057450D" w:rsidRPr="0057450D">
        <w:rPr>
          <w:i/>
        </w:rPr>
        <w:t xml:space="preserve"> </w:t>
      </w:r>
      <w:r w:rsidRPr="0057450D">
        <w:rPr>
          <w:i/>
        </w:rPr>
        <w:t>значение</w:t>
      </w:r>
      <w:r w:rsidR="0057450D" w:rsidRPr="0057450D">
        <w:t xml:space="preserve"> </w:t>
      </w:r>
      <w:r w:rsidRPr="0057450D">
        <w:t>работы</w:t>
      </w:r>
      <w:r w:rsidR="0057450D" w:rsidRPr="0057450D">
        <w:t xml:space="preserve"> </w:t>
      </w:r>
      <w:r w:rsidRPr="0057450D">
        <w:t>состоит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возможности</w:t>
      </w:r>
      <w:r w:rsidR="0057450D" w:rsidRPr="0057450D">
        <w:t xml:space="preserve"> </w:t>
      </w:r>
      <w:r w:rsidRPr="0057450D">
        <w:t>использования</w:t>
      </w:r>
      <w:r w:rsidR="0057450D" w:rsidRPr="0057450D">
        <w:t xml:space="preserve"> </w:t>
      </w:r>
      <w:r w:rsidRPr="0057450D">
        <w:t>данных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разработке</w:t>
      </w:r>
      <w:r w:rsidR="0057450D" w:rsidRPr="0057450D">
        <w:t xml:space="preserve"> </w:t>
      </w:r>
      <w:r w:rsidRPr="0057450D">
        <w:t>курсов</w:t>
      </w:r>
      <w:r w:rsidR="0057450D">
        <w:t xml:space="preserve"> "</w:t>
      </w:r>
      <w:r w:rsidRPr="0057450D">
        <w:t>Экологическая</w:t>
      </w:r>
      <w:r w:rsidR="0057450D" w:rsidRPr="0057450D">
        <w:t xml:space="preserve"> </w:t>
      </w:r>
      <w:r w:rsidRPr="0057450D">
        <w:t>психология</w:t>
      </w:r>
      <w:r w:rsidR="0057450D">
        <w:t>"</w:t>
      </w:r>
      <w:r w:rsidRPr="0057450D">
        <w:t>,</w:t>
      </w:r>
      <w:r w:rsidR="0057450D">
        <w:t xml:space="preserve"> "</w:t>
      </w:r>
      <w:r w:rsidR="00BC7B6C" w:rsidRPr="0057450D">
        <w:t>П</w:t>
      </w:r>
      <w:r w:rsidRPr="0057450D">
        <w:t>сихология</w:t>
      </w:r>
      <w:r w:rsidR="0057450D" w:rsidRPr="0057450D">
        <w:t xml:space="preserve"> </w:t>
      </w:r>
      <w:r w:rsidR="00BC7B6C" w:rsidRPr="0057450D">
        <w:t>труда</w:t>
      </w:r>
      <w:r w:rsidR="0057450D">
        <w:t>"</w:t>
      </w:r>
      <w:r w:rsidRPr="0057450D">
        <w:t>,</w:t>
      </w:r>
      <w:r w:rsidR="0057450D">
        <w:t xml:space="preserve"> "</w:t>
      </w:r>
      <w:r w:rsidRPr="0057450D">
        <w:t>Социальная</w:t>
      </w:r>
      <w:r w:rsidR="0057450D" w:rsidRPr="0057450D">
        <w:t xml:space="preserve"> </w:t>
      </w:r>
      <w:r w:rsidRPr="0057450D">
        <w:t>психология</w:t>
      </w:r>
      <w:r w:rsidR="0057450D">
        <w:t>"</w:t>
      </w:r>
      <w:r w:rsidR="00B30C27" w:rsidRPr="0057450D">
        <w:t>,</w:t>
      </w:r>
      <w:r w:rsidR="0057450D">
        <w:t xml:space="preserve"> "</w:t>
      </w:r>
      <w:r w:rsidR="00B30C27" w:rsidRPr="0057450D">
        <w:t>Психодиагностика</w:t>
      </w:r>
      <w:r w:rsidR="0057450D">
        <w:t xml:space="preserve">" </w:t>
      </w:r>
      <w:r w:rsidRPr="0057450D">
        <w:t>и</w:t>
      </w:r>
      <w:r w:rsidR="0057450D" w:rsidRPr="0057450D">
        <w:t xml:space="preserve"> </w:t>
      </w:r>
      <w:r w:rsidRPr="0057450D">
        <w:t>других</w:t>
      </w:r>
      <w:r w:rsidR="0057450D" w:rsidRPr="0057450D">
        <w:t xml:space="preserve">. </w:t>
      </w:r>
      <w:r w:rsidRPr="0057450D">
        <w:t>Также</w:t>
      </w:r>
      <w:r w:rsidR="0057450D" w:rsidRPr="0057450D">
        <w:t xml:space="preserve"> </w:t>
      </w:r>
      <w:r w:rsidRPr="0057450D">
        <w:t>работа</w:t>
      </w:r>
      <w:r w:rsidR="0057450D" w:rsidRPr="0057450D">
        <w:t xml:space="preserve"> </w:t>
      </w:r>
      <w:r w:rsidRPr="0057450D">
        <w:t>будет</w:t>
      </w:r>
      <w:r w:rsidR="0057450D" w:rsidRPr="0057450D">
        <w:t xml:space="preserve"> </w:t>
      </w:r>
      <w:r w:rsidR="00B30C27" w:rsidRPr="0057450D">
        <w:t>представлять</w:t>
      </w:r>
      <w:r w:rsidR="0057450D" w:rsidRPr="0057450D">
        <w:t xml:space="preserve"> </w:t>
      </w:r>
      <w:r w:rsidR="00B30C27" w:rsidRPr="0057450D">
        <w:t>интерес</w:t>
      </w:r>
      <w:r w:rsidR="0057450D" w:rsidRPr="0057450D">
        <w:t xml:space="preserve"> </w:t>
      </w:r>
      <w:r w:rsidR="00B30C27" w:rsidRPr="0057450D">
        <w:t>архитектора</w:t>
      </w:r>
      <w:r w:rsidR="00BC7B6C" w:rsidRPr="0057450D">
        <w:t>м</w:t>
      </w:r>
      <w:r w:rsidR="0057450D" w:rsidRPr="0057450D">
        <w:t xml:space="preserve"> </w:t>
      </w:r>
      <w:r w:rsidR="00BC7B6C" w:rsidRPr="0057450D">
        <w:t>и</w:t>
      </w:r>
      <w:r w:rsidR="0057450D" w:rsidRPr="0057450D">
        <w:t xml:space="preserve"> </w:t>
      </w:r>
      <w:r w:rsidR="00BC7B6C" w:rsidRPr="0057450D">
        <w:t>дизайнерам</w:t>
      </w:r>
      <w:r w:rsidR="0057450D" w:rsidRPr="0057450D">
        <w:t xml:space="preserve"> </w:t>
      </w:r>
      <w:r w:rsidR="00214873" w:rsidRPr="0057450D">
        <w:t>для</w:t>
      </w:r>
      <w:r w:rsidR="0057450D" w:rsidRPr="0057450D">
        <w:t xml:space="preserve"> </w:t>
      </w:r>
      <w:r w:rsidR="00214873" w:rsidRPr="0057450D">
        <w:t>планировани</w:t>
      </w:r>
      <w:r w:rsidR="00BC7B6C" w:rsidRPr="0057450D">
        <w:t>я</w:t>
      </w:r>
      <w:r w:rsidR="0057450D" w:rsidRPr="0057450D">
        <w:t xml:space="preserve"> </w:t>
      </w:r>
      <w:r w:rsidR="00BC7B6C" w:rsidRPr="0057450D">
        <w:t>будущих</w:t>
      </w:r>
      <w:r w:rsidR="0057450D" w:rsidRPr="0057450D">
        <w:t xml:space="preserve"> </w:t>
      </w:r>
      <w:r w:rsidR="00BC7B6C" w:rsidRPr="0057450D">
        <w:t>архитектурных</w:t>
      </w:r>
      <w:r w:rsidR="0057450D" w:rsidRPr="0057450D">
        <w:t xml:space="preserve"> </w:t>
      </w:r>
      <w:r w:rsidR="00BC7B6C" w:rsidRPr="0057450D">
        <w:t>проектов</w:t>
      </w:r>
      <w:r w:rsidR="0057450D" w:rsidRPr="0057450D">
        <w:t>.</w:t>
      </w:r>
    </w:p>
    <w:p w:rsidR="0057450D" w:rsidRPr="0057450D" w:rsidRDefault="0099504C" w:rsidP="0057450D">
      <w:pPr>
        <w:pStyle w:val="1"/>
        <w:rPr>
          <w:szCs w:val="28"/>
        </w:rPr>
      </w:pPr>
      <w:r w:rsidRPr="0057450D">
        <w:rPr>
          <w:b w:val="0"/>
          <w:bCs/>
          <w:kern w:val="1"/>
          <w:szCs w:val="32"/>
        </w:rPr>
        <w:br w:type="page"/>
      </w:r>
      <w:bookmarkStart w:id="3" w:name="_Toc232362443"/>
      <w:bookmarkStart w:id="4" w:name="_Toc259525143"/>
      <w:bookmarkStart w:id="5" w:name="_Toc288285815"/>
      <w:r w:rsidRPr="0057450D">
        <w:t>Глава</w:t>
      </w:r>
      <w:r w:rsidR="0057450D" w:rsidRPr="0057450D">
        <w:t xml:space="preserve"> </w:t>
      </w:r>
      <w:r w:rsidRPr="0057450D">
        <w:t>1</w:t>
      </w:r>
      <w:r w:rsidR="0057450D" w:rsidRPr="0057450D">
        <w:t xml:space="preserve">. </w:t>
      </w:r>
      <w:r w:rsidR="00B30C27" w:rsidRPr="0057450D">
        <w:t>Проблема</w:t>
      </w:r>
      <w:r w:rsidR="0057450D" w:rsidRPr="0057450D">
        <w:t xml:space="preserve"> </w:t>
      </w:r>
      <w:r w:rsidR="00B30C27" w:rsidRPr="0057450D">
        <w:t>восприятия</w:t>
      </w:r>
      <w:r w:rsidR="0057450D" w:rsidRPr="0057450D">
        <w:t xml:space="preserve"> </w:t>
      </w:r>
      <w:bookmarkEnd w:id="3"/>
      <w:r w:rsidR="002176AA" w:rsidRPr="0057450D">
        <w:t>интерьера</w:t>
      </w:r>
      <w:bookmarkEnd w:id="4"/>
      <w:bookmarkEnd w:id="5"/>
    </w:p>
    <w:p w:rsidR="0057450D" w:rsidRDefault="0057450D" w:rsidP="0057450D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  <w:bookmarkStart w:id="6" w:name="_Toc259525144"/>
    </w:p>
    <w:p w:rsidR="0057450D" w:rsidRPr="0057450D" w:rsidRDefault="0057450D" w:rsidP="0057450D">
      <w:pPr>
        <w:pStyle w:val="1"/>
      </w:pPr>
      <w:bookmarkStart w:id="7" w:name="_Toc288285816"/>
      <w:r>
        <w:t xml:space="preserve">1.1 </w:t>
      </w:r>
      <w:r w:rsidR="002176AA" w:rsidRPr="0057450D">
        <w:t>Особенности</w:t>
      </w:r>
      <w:r w:rsidRPr="0057450D">
        <w:t xml:space="preserve"> </w:t>
      </w:r>
      <w:r w:rsidR="002176AA" w:rsidRPr="0057450D">
        <w:t>восприятия</w:t>
      </w:r>
      <w:r w:rsidRPr="0057450D">
        <w:t xml:space="preserve"> </w:t>
      </w:r>
      <w:r w:rsidR="002176AA" w:rsidRPr="0057450D">
        <w:t>интерьера</w:t>
      </w:r>
      <w:bookmarkEnd w:id="6"/>
      <w:bookmarkEnd w:id="7"/>
    </w:p>
    <w:p w:rsidR="0057450D" w:rsidRDefault="0057450D" w:rsidP="0057450D">
      <w:pPr>
        <w:tabs>
          <w:tab w:val="left" w:pos="726"/>
        </w:tabs>
      </w:pPr>
    </w:p>
    <w:p w:rsidR="0057450D" w:rsidRPr="0057450D" w:rsidRDefault="002176AA" w:rsidP="0057450D">
      <w:pPr>
        <w:tabs>
          <w:tab w:val="left" w:pos="726"/>
        </w:tabs>
      </w:pPr>
      <w:r w:rsidRPr="0057450D">
        <w:t>Эстетическое</w:t>
      </w:r>
      <w:r w:rsidR="0057450D" w:rsidRPr="0057450D">
        <w:t xml:space="preserve"> </w:t>
      </w:r>
      <w:r w:rsidRPr="0057450D">
        <w:t>воздействие</w:t>
      </w:r>
      <w:r w:rsidR="0057450D" w:rsidRPr="0057450D">
        <w:t xml:space="preserve"> </w:t>
      </w:r>
      <w:r w:rsidRPr="0057450D">
        <w:t>архитектуры</w:t>
      </w:r>
      <w:r w:rsidR="0057450D" w:rsidRPr="0057450D">
        <w:t xml:space="preserve"> </w:t>
      </w:r>
      <w:r w:rsidRPr="0057450D">
        <w:t>тесно</w:t>
      </w:r>
      <w:r w:rsidR="0057450D" w:rsidRPr="0057450D">
        <w:t xml:space="preserve"> </w:t>
      </w:r>
      <w:r w:rsidRPr="0057450D">
        <w:t>связано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особенностями</w:t>
      </w:r>
      <w:r w:rsidR="0057450D" w:rsidRPr="0057450D">
        <w:t xml:space="preserve"> </w:t>
      </w:r>
      <w:r w:rsidRPr="0057450D">
        <w:t>эмоционального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человеком</w:t>
      </w:r>
      <w:r w:rsidR="0057450D" w:rsidRPr="0057450D">
        <w:t xml:space="preserve"> </w:t>
      </w:r>
      <w:r w:rsidRPr="0057450D">
        <w:t>двух</w:t>
      </w:r>
      <w:r w:rsidR="0057450D" w:rsidRPr="0057450D">
        <w:t xml:space="preserve"> </w:t>
      </w:r>
      <w:r w:rsidRPr="0057450D">
        <w:t>видов</w:t>
      </w:r>
      <w:r w:rsidR="0057450D" w:rsidRPr="0057450D">
        <w:t xml:space="preserve"> </w:t>
      </w:r>
      <w:r w:rsidRPr="0057450D">
        <w:t>форм</w:t>
      </w:r>
      <w:r w:rsidR="0057450D" w:rsidRPr="0057450D">
        <w:t xml:space="preserve"> - </w:t>
      </w:r>
      <w:r w:rsidRPr="0057450D">
        <w:t>объемных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пространстве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пространственных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Под</w:t>
      </w:r>
      <w:r w:rsidR="0057450D" w:rsidRPr="0057450D">
        <w:t xml:space="preserve"> </w:t>
      </w:r>
      <w:r w:rsidRPr="0057450D">
        <w:t>термином</w:t>
      </w:r>
      <w:r w:rsidR="0057450D">
        <w:t xml:space="preserve"> "</w:t>
      </w:r>
      <w:r w:rsidRPr="0057450D">
        <w:t>пространственная</w:t>
      </w:r>
      <w:r w:rsidR="0057450D" w:rsidRPr="0057450D">
        <w:t xml:space="preserve"> </w:t>
      </w:r>
      <w:r w:rsidRPr="0057450D">
        <w:t>форма</w:t>
      </w:r>
      <w:r w:rsidR="0057450D">
        <w:t xml:space="preserve">" </w:t>
      </w:r>
      <w:r w:rsidRPr="0057450D">
        <w:t>следует</w:t>
      </w:r>
      <w:r w:rsidR="0057450D" w:rsidRPr="0057450D">
        <w:t xml:space="preserve"> </w:t>
      </w:r>
      <w:r w:rsidRPr="0057450D">
        <w:t>понимать</w:t>
      </w:r>
      <w:r w:rsidR="0057450D" w:rsidRPr="0057450D">
        <w:t xml:space="preserve"> </w:t>
      </w:r>
      <w:r w:rsidRPr="0057450D">
        <w:t>геометрически</w:t>
      </w:r>
      <w:r w:rsidR="0057450D" w:rsidRPr="0057450D">
        <w:t xml:space="preserve"> </w:t>
      </w:r>
      <w:r w:rsidRPr="0057450D">
        <w:t>определенный</w:t>
      </w:r>
      <w:r w:rsidR="0057450D" w:rsidRPr="0057450D">
        <w:t xml:space="preserve"> </w:t>
      </w:r>
      <w:r w:rsidRPr="0057450D">
        <w:t>объем</w:t>
      </w:r>
      <w:r w:rsidR="0057450D" w:rsidRPr="0057450D">
        <w:t xml:space="preserve"> </w:t>
      </w:r>
      <w:r w:rsidRPr="0057450D">
        <w:t>пространства,</w:t>
      </w:r>
      <w:r w:rsidR="0057450D" w:rsidRPr="0057450D">
        <w:t xml:space="preserve"> </w:t>
      </w:r>
      <w:r w:rsidRPr="0057450D">
        <w:t>воспринимаемый</w:t>
      </w:r>
      <w:r w:rsidR="0057450D" w:rsidRPr="0057450D">
        <w:t xml:space="preserve"> </w:t>
      </w:r>
      <w:r w:rsidRPr="0057450D">
        <w:t>внутри</w:t>
      </w:r>
      <w:r w:rsidR="0057450D" w:rsidRPr="0057450D">
        <w:t xml:space="preserve"> </w:t>
      </w:r>
      <w:r w:rsidRPr="0057450D">
        <w:t>заключающей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. </w:t>
      </w:r>
      <w:r w:rsidRPr="0057450D">
        <w:t>Совокупность</w:t>
      </w:r>
      <w:r w:rsidR="0057450D" w:rsidRPr="0057450D">
        <w:t xml:space="preserve"> </w:t>
      </w:r>
      <w:r w:rsidRPr="0057450D">
        <w:t>плоскостей</w:t>
      </w:r>
      <w:r w:rsidR="0057450D" w:rsidRPr="0057450D">
        <w:t xml:space="preserve"> </w:t>
      </w:r>
      <w:r w:rsidRPr="0057450D">
        <w:t>ограждения,</w:t>
      </w:r>
      <w:r w:rsidR="0057450D" w:rsidRPr="0057450D">
        <w:t xml:space="preserve"> </w:t>
      </w:r>
      <w:r w:rsidRPr="0057450D">
        <w:t>расположенных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периметру,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обращенных</w:t>
      </w:r>
      <w:r w:rsidR="0057450D" w:rsidRPr="0057450D">
        <w:t xml:space="preserve"> </w:t>
      </w:r>
      <w:r w:rsidRPr="0057450D">
        <w:t>во</w:t>
      </w:r>
      <w:r w:rsidR="0057450D" w:rsidRPr="0057450D">
        <w:t xml:space="preserve"> </w:t>
      </w:r>
      <w:r w:rsidRPr="0057450D">
        <w:t>внутрь,</w:t>
      </w:r>
      <w:r w:rsidR="0057450D" w:rsidRPr="0057450D">
        <w:t xml:space="preserve"> </w:t>
      </w:r>
      <w:r w:rsidRPr="0057450D">
        <w:t>образует</w:t>
      </w:r>
      <w:r w:rsidR="0057450D" w:rsidRPr="0057450D">
        <w:t xml:space="preserve"> </w:t>
      </w:r>
      <w:r w:rsidRPr="0057450D">
        <w:t>оболочку</w:t>
      </w:r>
      <w:r w:rsidR="0057450D" w:rsidRPr="0057450D">
        <w:t xml:space="preserve"> </w:t>
      </w:r>
      <w:r w:rsidRPr="0057450D">
        <w:t>пространственной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или</w:t>
      </w:r>
      <w:r w:rsidR="0057450D">
        <w:t xml:space="preserve"> "</w:t>
      </w:r>
      <w:r w:rsidRPr="0057450D">
        <w:t>форму-оболочку</w:t>
      </w:r>
      <w:r w:rsidR="0057450D">
        <w:t>"</w:t>
      </w:r>
      <w:r w:rsidRPr="0057450D">
        <w:t>,</w:t>
      </w:r>
      <w:r w:rsidR="0057450D" w:rsidRPr="0057450D">
        <w:t xml:space="preserve"> </w:t>
      </w:r>
      <w:r w:rsidRPr="0057450D">
        <w:t>воспринимаемую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целостная</w:t>
      </w:r>
      <w:r w:rsidR="0057450D" w:rsidRPr="0057450D">
        <w:t xml:space="preserve"> </w:t>
      </w:r>
      <w:r w:rsidRPr="0057450D">
        <w:t>масса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отличие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отдельных</w:t>
      </w:r>
      <w:r w:rsidR="0057450D" w:rsidRPr="0057450D">
        <w:t xml:space="preserve"> </w:t>
      </w:r>
      <w:r w:rsidRPr="0057450D">
        <w:t>форм</w:t>
      </w:r>
      <w:r w:rsidR="0057450D" w:rsidRPr="0057450D">
        <w:t xml:space="preserve"> </w:t>
      </w:r>
      <w:r w:rsidRPr="0057450D">
        <w:t>самих</w:t>
      </w:r>
      <w:r w:rsidR="0057450D" w:rsidRPr="0057450D">
        <w:t xml:space="preserve"> </w:t>
      </w:r>
      <w:r w:rsidRPr="0057450D">
        <w:t>элементов</w:t>
      </w:r>
      <w:r w:rsidR="0057450D" w:rsidRPr="0057450D">
        <w:t xml:space="preserve"> </w:t>
      </w:r>
      <w:r w:rsidRPr="0057450D">
        <w:t>ограждения</w:t>
      </w:r>
      <w:r w:rsidR="0057450D">
        <w:t xml:space="preserve"> (</w:t>
      </w:r>
      <w:r w:rsidRPr="0057450D">
        <w:t>потолок,</w:t>
      </w:r>
      <w:r w:rsidR="0057450D" w:rsidRPr="0057450D">
        <w:t xml:space="preserve"> </w:t>
      </w:r>
      <w:r w:rsidRPr="0057450D">
        <w:t>пол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="0057450D">
        <w:t>т.д.</w:t>
      </w:r>
      <w:r w:rsidR="0057450D" w:rsidRPr="0057450D">
        <w:t xml:space="preserve">). </w:t>
      </w:r>
      <w:r w:rsidRPr="0057450D">
        <w:t>Условия</w:t>
      </w:r>
      <w:r w:rsidR="0057450D" w:rsidRPr="0057450D">
        <w:t xml:space="preserve"> </w:t>
      </w:r>
      <w:r w:rsidRPr="0057450D">
        <w:t>единовременного</w:t>
      </w:r>
      <w:r w:rsidR="0057450D" w:rsidRPr="0057450D">
        <w:t xml:space="preserve"> </w:t>
      </w:r>
      <w:r w:rsidRPr="0057450D">
        <w:t>обозрения</w:t>
      </w:r>
      <w:r w:rsidR="0057450D" w:rsidRPr="0057450D">
        <w:t xml:space="preserve"> </w:t>
      </w:r>
      <w:r w:rsidRPr="0057450D">
        <w:t>пространственной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определяют</w:t>
      </w:r>
      <w:r w:rsidR="0057450D" w:rsidRPr="0057450D">
        <w:t xml:space="preserve"> </w:t>
      </w:r>
      <w:r w:rsidRPr="0057450D">
        <w:t>особенности</w:t>
      </w:r>
      <w:r w:rsidR="0057450D">
        <w:t xml:space="preserve"> "</w:t>
      </w:r>
      <w:r w:rsidRPr="0057450D">
        <w:t>интерьерного</w:t>
      </w:r>
      <w:r w:rsidR="0057450D">
        <w:t xml:space="preserve">" </w:t>
      </w:r>
      <w:r w:rsidRPr="0057450D">
        <w:t>восприятия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Первая</w:t>
      </w:r>
      <w:r w:rsidR="0057450D" w:rsidRPr="0057450D">
        <w:t xml:space="preserve"> </w:t>
      </w:r>
      <w:r w:rsidRPr="0057450D">
        <w:t>особенность</w:t>
      </w:r>
      <w:r w:rsidR="0057450D" w:rsidRPr="0057450D">
        <w:t xml:space="preserve"> </w:t>
      </w:r>
      <w:r w:rsidRPr="0057450D">
        <w:t>связана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панорамным</w:t>
      </w:r>
      <w:r w:rsidR="0057450D" w:rsidRPr="0057450D">
        <w:t xml:space="preserve"> </w:t>
      </w:r>
      <w:r w:rsidRPr="0057450D">
        <w:t>охватом</w:t>
      </w:r>
      <w:r w:rsidR="0057450D">
        <w:t xml:space="preserve"> "</w:t>
      </w:r>
      <w:r w:rsidRPr="0057450D">
        <w:t>формы-оболочки</w:t>
      </w:r>
      <w:r w:rsidR="0057450D">
        <w:t>"</w:t>
      </w:r>
      <w:r w:rsidRPr="0057450D">
        <w:t>,</w:t>
      </w:r>
      <w:r w:rsidR="0057450D" w:rsidRPr="0057450D">
        <w:t xml:space="preserve"> </w:t>
      </w:r>
      <w:r w:rsidRPr="0057450D">
        <w:t>окружающей</w:t>
      </w:r>
      <w:r w:rsidR="0057450D" w:rsidRPr="0057450D">
        <w:t xml:space="preserve"> </w:t>
      </w:r>
      <w:r w:rsidRPr="0057450D">
        <w:t>зрителя</w:t>
      </w:r>
      <w:r w:rsidR="0057450D" w:rsidRPr="0057450D">
        <w:t xml:space="preserve"> </w:t>
      </w:r>
      <w:r w:rsidRPr="0057450D">
        <w:t>со</w:t>
      </w:r>
      <w:r w:rsidR="0057450D" w:rsidRPr="0057450D">
        <w:t xml:space="preserve"> </w:t>
      </w:r>
      <w:r w:rsidRPr="0057450D">
        <w:t>всех</w:t>
      </w:r>
      <w:r w:rsidR="0057450D" w:rsidRPr="0057450D">
        <w:t xml:space="preserve"> </w:t>
      </w:r>
      <w:r w:rsidRPr="0057450D">
        <w:t>сторон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помещении</w:t>
      </w:r>
      <w:r w:rsidR="0057450D" w:rsidRPr="0057450D">
        <w:t xml:space="preserve"> </w:t>
      </w:r>
      <w:r w:rsidRPr="0057450D">
        <w:t>это</w:t>
      </w:r>
      <w:r w:rsidR="0057450D" w:rsidRPr="0057450D">
        <w:t xml:space="preserve"> </w:t>
      </w:r>
      <w:r w:rsidRPr="0057450D">
        <w:t>шесть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пять</w:t>
      </w:r>
      <w:r w:rsidR="0057450D" w:rsidRPr="0057450D">
        <w:t xml:space="preserve"> </w:t>
      </w:r>
      <w:r w:rsidRPr="0057450D">
        <w:t>одновременно</w:t>
      </w:r>
      <w:r w:rsidR="0057450D" w:rsidRPr="0057450D">
        <w:t xml:space="preserve"> </w:t>
      </w:r>
      <w:r w:rsidRPr="0057450D">
        <w:t>видимых</w:t>
      </w:r>
      <w:r w:rsidR="0057450D" w:rsidRPr="0057450D">
        <w:t xml:space="preserve"> </w:t>
      </w:r>
      <w:r w:rsidRPr="0057450D">
        <w:t>поверхностей</w:t>
      </w:r>
      <w:r w:rsidR="0057450D" w:rsidRPr="0057450D">
        <w:t xml:space="preserve">: </w:t>
      </w:r>
      <w:r w:rsidRPr="0057450D">
        <w:t>пол,</w:t>
      </w:r>
      <w:r w:rsidR="0057450D" w:rsidRPr="0057450D">
        <w:t xml:space="preserve"> </w:t>
      </w:r>
      <w:r w:rsidRPr="0057450D">
        <w:t>стены,</w:t>
      </w:r>
      <w:r w:rsidR="0057450D" w:rsidRPr="0057450D">
        <w:t xml:space="preserve"> </w:t>
      </w:r>
      <w:r w:rsidRPr="0057450D">
        <w:t>потолок</w:t>
      </w:r>
      <w:r w:rsidR="0057450D" w:rsidRPr="0057450D">
        <w:t xml:space="preserve">. </w:t>
      </w:r>
      <w:r w:rsidRPr="0057450D">
        <w:t>Наоборот,</w:t>
      </w:r>
      <w:r w:rsidR="0057450D" w:rsidRPr="0057450D">
        <w:t xml:space="preserve"> </w:t>
      </w:r>
      <w:r w:rsidRPr="0057450D">
        <w:t>форма</w:t>
      </w:r>
      <w:r w:rsidR="0057450D" w:rsidRPr="0057450D">
        <w:t xml:space="preserve"> </w:t>
      </w:r>
      <w:r w:rsidRPr="0057450D">
        <w:t>объема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пространстве,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неподвижном</w:t>
      </w:r>
      <w:r w:rsidR="0057450D" w:rsidRPr="0057450D">
        <w:t xml:space="preserve"> </w:t>
      </w:r>
      <w:r w:rsidRPr="0057450D">
        <w:t>положении</w:t>
      </w:r>
      <w:r w:rsidR="0057450D" w:rsidRPr="0057450D">
        <w:t xml:space="preserve"> </w:t>
      </w:r>
      <w:r w:rsidRPr="0057450D">
        <w:t>зрителя,</w:t>
      </w:r>
      <w:r w:rsidR="0057450D" w:rsidRPr="0057450D">
        <w:t xml:space="preserve"> </w:t>
      </w:r>
      <w:r w:rsidRPr="0057450D">
        <w:t>открывается</w:t>
      </w:r>
      <w:r w:rsidR="0057450D" w:rsidRPr="0057450D">
        <w:t xml:space="preserve"> </w:t>
      </w:r>
      <w:r w:rsidRPr="0057450D">
        <w:t>лишь</w:t>
      </w:r>
      <w:r w:rsidR="0057450D" w:rsidRPr="0057450D">
        <w:t xml:space="preserve"> </w:t>
      </w:r>
      <w:r w:rsidRPr="0057450D">
        <w:t>одной-двумя</w:t>
      </w:r>
      <w:r w:rsidR="0057450D" w:rsidRPr="0057450D">
        <w:t xml:space="preserve"> </w:t>
      </w:r>
      <w:r w:rsidRPr="0057450D">
        <w:t>сторонами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Вторая</w:t>
      </w:r>
      <w:r w:rsidR="0057450D" w:rsidRPr="0057450D">
        <w:t xml:space="preserve"> </w:t>
      </w:r>
      <w:r w:rsidRPr="0057450D">
        <w:t>особенность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проявляется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ощущении</w:t>
      </w:r>
      <w:r w:rsidR="0057450D">
        <w:t xml:space="preserve"> "</w:t>
      </w:r>
      <w:r w:rsidRPr="0057450D">
        <w:t>интерьерного</w:t>
      </w:r>
      <w:r w:rsidR="0057450D">
        <w:t xml:space="preserve">" </w:t>
      </w:r>
      <w:r w:rsidRPr="0057450D">
        <w:t>масштаба</w:t>
      </w:r>
      <w:r w:rsidR="0057450D" w:rsidRPr="0057450D">
        <w:t xml:space="preserve"> </w:t>
      </w:r>
      <w:r w:rsidRPr="0057450D">
        <w:t>закрытых</w:t>
      </w:r>
      <w:r w:rsidR="0057450D" w:rsidRPr="0057450D">
        <w:t xml:space="preserve"> </w:t>
      </w:r>
      <w:r w:rsidRPr="0057450D">
        <w:t>пространств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сравнению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открытым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естественным</w:t>
      </w:r>
      <w:r w:rsidR="0057450D" w:rsidRPr="0057450D">
        <w:t xml:space="preserve">. </w:t>
      </w:r>
      <w:r w:rsidRPr="0057450D">
        <w:t>При</w:t>
      </w:r>
      <w:r w:rsidR="0057450D" w:rsidRPr="0057450D">
        <w:t xml:space="preserve"> </w:t>
      </w:r>
      <w:r w:rsidRPr="0057450D">
        <w:t>одинаковых</w:t>
      </w:r>
      <w:r w:rsidR="0057450D" w:rsidRPr="0057450D">
        <w:t xml:space="preserve"> </w:t>
      </w:r>
      <w:r w:rsidRPr="0057450D">
        <w:t>параметрах</w:t>
      </w:r>
      <w:r w:rsidR="0057450D" w:rsidRPr="0057450D">
        <w:t xml:space="preserve"> </w:t>
      </w:r>
      <w:r w:rsidRPr="0057450D">
        <w:t>закрытое</w:t>
      </w:r>
      <w:r w:rsidR="0057450D" w:rsidRPr="0057450D">
        <w:t xml:space="preserve"> </w:t>
      </w:r>
      <w:r w:rsidRPr="0057450D">
        <w:t>пространство</w:t>
      </w:r>
      <w:r w:rsidR="0057450D" w:rsidRPr="0057450D">
        <w:t xml:space="preserve"> </w:t>
      </w:r>
      <w:r w:rsidRPr="0057450D">
        <w:t>всегда</w:t>
      </w:r>
      <w:r w:rsidR="0057450D" w:rsidRPr="0057450D">
        <w:t xml:space="preserve"> </w:t>
      </w:r>
      <w:r w:rsidRPr="0057450D">
        <w:t>несколько</w:t>
      </w:r>
      <w:r w:rsidR="0057450D" w:rsidRPr="0057450D">
        <w:t xml:space="preserve"> </w:t>
      </w:r>
      <w:r w:rsidRPr="0057450D">
        <w:t>больше,</w:t>
      </w:r>
      <w:r w:rsidR="0057450D" w:rsidRPr="0057450D">
        <w:t xml:space="preserve"> </w:t>
      </w:r>
      <w:r w:rsidRPr="0057450D">
        <w:t>чем</w:t>
      </w:r>
      <w:r w:rsidR="0057450D" w:rsidRPr="0057450D">
        <w:t xml:space="preserve"> </w:t>
      </w:r>
      <w:r w:rsidRPr="0057450D">
        <w:t>такое</w:t>
      </w:r>
      <w:r w:rsidR="0057450D" w:rsidRPr="0057450D">
        <w:t xml:space="preserve"> </w:t>
      </w:r>
      <w:r w:rsidRPr="0057450D">
        <w:t>же</w:t>
      </w:r>
      <w:r w:rsidR="0057450D" w:rsidRPr="0057450D">
        <w:t xml:space="preserve"> </w:t>
      </w:r>
      <w:r w:rsidRPr="0057450D">
        <w:t>открытое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закрытом</w:t>
      </w:r>
      <w:r w:rsidR="0057450D" w:rsidRPr="0057450D">
        <w:t xml:space="preserve"> </w:t>
      </w:r>
      <w:r w:rsidRPr="0057450D">
        <w:t>сравнительной</w:t>
      </w:r>
      <w:r w:rsidR="0057450D" w:rsidRPr="0057450D">
        <w:t xml:space="preserve"> </w:t>
      </w:r>
      <w:r w:rsidRPr="0057450D">
        <w:t>мерой</w:t>
      </w:r>
      <w:r w:rsidR="0057450D" w:rsidRPr="0057450D">
        <w:t xml:space="preserve"> </w:t>
      </w:r>
      <w:r w:rsidRPr="0057450D">
        <w:t>служит</w:t>
      </w:r>
      <w:r w:rsidR="0057450D" w:rsidRPr="0057450D">
        <w:t xml:space="preserve"> </w:t>
      </w:r>
      <w:r w:rsidRPr="0057450D">
        <w:t>только</w:t>
      </w:r>
      <w:r w:rsidR="0057450D" w:rsidRPr="0057450D">
        <w:t xml:space="preserve"> </w:t>
      </w:r>
      <w:r w:rsidRPr="0057450D">
        <w:t>человек,</w:t>
      </w:r>
      <w:r w:rsidR="0057450D" w:rsidRPr="0057450D">
        <w:t xml:space="preserve"> </w:t>
      </w:r>
      <w:r w:rsidRPr="0057450D">
        <w:t>а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открытых</w:t>
      </w:r>
      <w:r w:rsidR="0057450D" w:rsidRPr="0057450D">
        <w:t xml:space="preserve"> </w:t>
      </w:r>
      <w:r w:rsidRPr="0057450D">
        <w:t>площадках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сравнение</w:t>
      </w:r>
      <w:r w:rsidR="0057450D" w:rsidRPr="0057450D">
        <w:t xml:space="preserve"> </w:t>
      </w:r>
      <w:r w:rsidRPr="0057450D">
        <w:t>вступают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более</w:t>
      </w:r>
      <w:r w:rsidR="0057450D" w:rsidRPr="0057450D">
        <w:t xml:space="preserve"> </w:t>
      </w:r>
      <w:r w:rsidRPr="0057450D">
        <w:t>крупные</w:t>
      </w:r>
      <w:r w:rsidR="0057450D" w:rsidRPr="0057450D">
        <w:t xml:space="preserve"> </w:t>
      </w:r>
      <w:r w:rsidRPr="0057450D">
        <w:t>элементы</w:t>
      </w:r>
      <w:r w:rsidR="0057450D" w:rsidRPr="0057450D">
        <w:t xml:space="preserve"> </w:t>
      </w:r>
      <w:r w:rsidRPr="0057450D">
        <w:t>окружения</w:t>
      </w:r>
      <w:r w:rsidR="0057450D" w:rsidRPr="0057450D">
        <w:t xml:space="preserve"> - </w:t>
      </w:r>
      <w:r w:rsidRPr="0057450D">
        <w:t>группы</w:t>
      </w:r>
      <w:r w:rsidR="0057450D" w:rsidRPr="0057450D">
        <w:t xml:space="preserve"> </w:t>
      </w:r>
      <w:r w:rsidRPr="0057450D">
        <w:t>зданий,</w:t>
      </w:r>
      <w:r w:rsidR="0057450D" w:rsidRPr="0057450D">
        <w:t xml:space="preserve"> </w:t>
      </w:r>
      <w:r w:rsidRPr="0057450D">
        <w:t>размеры</w:t>
      </w:r>
      <w:r w:rsidR="0057450D" w:rsidRPr="0057450D">
        <w:t xml:space="preserve"> </w:t>
      </w:r>
      <w:r w:rsidRPr="0057450D">
        <w:t>улиц,</w:t>
      </w:r>
      <w:r w:rsidR="0057450D" w:rsidRPr="0057450D">
        <w:t xml:space="preserve"> </w:t>
      </w:r>
      <w:r w:rsidRPr="0057450D">
        <w:t>природные</w:t>
      </w:r>
      <w:r w:rsidR="0057450D" w:rsidRPr="0057450D">
        <w:t xml:space="preserve"> </w:t>
      </w:r>
      <w:r w:rsidRPr="0057450D">
        <w:t>просторы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Третья</w:t>
      </w:r>
      <w:r w:rsidR="0057450D" w:rsidRPr="0057450D">
        <w:t xml:space="preserve"> </w:t>
      </w:r>
      <w:r w:rsidRPr="0057450D">
        <w:t>особенность</w:t>
      </w:r>
      <w:r w:rsidR="0057450D" w:rsidRPr="0057450D">
        <w:t xml:space="preserve"> - </w:t>
      </w:r>
      <w:r w:rsidRPr="0057450D">
        <w:t>в</w:t>
      </w:r>
      <w:r w:rsidR="0057450D" w:rsidRPr="0057450D">
        <w:t xml:space="preserve"> </w:t>
      </w:r>
      <w:r w:rsidRPr="0057450D">
        <w:t>исключительной</w:t>
      </w:r>
      <w:r w:rsidR="0057450D" w:rsidRPr="0057450D">
        <w:t xml:space="preserve"> </w:t>
      </w:r>
      <w:r w:rsidRPr="0057450D">
        <w:t>достоверности</w:t>
      </w:r>
      <w:r w:rsidR="0057450D" w:rsidRPr="0057450D">
        <w:t xml:space="preserve"> </w:t>
      </w:r>
      <w:r w:rsidRPr="0057450D">
        <w:t>ощущений</w:t>
      </w:r>
      <w:r w:rsidR="0057450D" w:rsidRPr="0057450D">
        <w:t xml:space="preserve"> </w:t>
      </w:r>
      <w:r w:rsidRPr="0057450D">
        <w:t>пространства</w:t>
      </w:r>
      <w:r w:rsidR="0057450D" w:rsidRPr="0057450D">
        <w:t xml:space="preserve"> </w:t>
      </w:r>
      <w:r w:rsidRPr="0057450D">
        <w:t>ввиду</w:t>
      </w:r>
      <w:r w:rsidR="0057450D" w:rsidRPr="0057450D">
        <w:t xml:space="preserve"> </w:t>
      </w:r>
      <w:r w:rsidRPr="0057450D">
        <w:t>близости</w:t>
      </w:r>
      <w:r w:rsidR="0057450D" w:rsidRPr="0057450D">
        <w:t xml:space="preserve"> </w:t>
      </w:r>
      <w:r w:rsidRPr="0057450D">
        <w:t>объектов</w:t>
      </w:r>
      <w:r w:rsidR="0057450D" w:rsidRPr="0057450D">
        <w:t xml:space="preserve"> </w:t>
      </w:r>
      <w:r w:rsidRPr="0057450D">
        <w:t>наблюдения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этой</w:t>
      </w:r>
      <w:r w:rsidR="0057450D" w:rsidRPr="0057450D">
        <w:t xml:space="preserve"> </w:t>
      </w:r>
      <w:r w:rsidRPr="0057450D">
        <w:t>ситуации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только</w:t>
      </w:r>
      <w:r w:rsidR="0057450D" w:rsidRPr="0057450D">
        <w:t xml:space="preserve"> </w:t>
      </w:r>
      <w:r w:rsidRPr="0057450D">
        <w:t>добавляются</w:t>
      </w:r>
      <w:r w:rsidR="0057450D" w:rsidRPr="0057450D">
        <w:t xml:space="preserve"> </w:t>
      </w:r>
      <w:r w:rsidRPr="0057450D">
        <w:t>новые</w:t>
      </w:r>
      <w:r w:rsidR="0057450D" w:rsidRPr="0057450D">
        <w:t xml:space="preserve"> </w:t>
      </w:r>
      <w:r w:rsidRPr="0057450D">
        <w:t>модальные</w:t>
      </w:r>
      <w:r w:rsidR="0057450D" w:rsidRPr="0057450D">
        <w:t xml:space="preserve"> </w:t>
      </w:r>
      <w:r w:rsidRPr="0057450D">
        <w:t>ощущения</w:t>
      </w:r>
      <w:r w:rsidR="0057450D" w:rsidRPr="0057450D">
        <w:t xml:space="preserve"> - </w:t>
      </w:r>
      <w:r w:rsidRPr="0057450D">
        <w:t>тактильные</w:t>
      </w:r>
      <w:r w:rsidR="0057450D">
        <w:t xml:space="preserve"> (</w:t>
      </w:r>
      <w:r w:rsidRPr="0057450D">
        <w:t>непосредственные</w:t>
      </w:r>
      <w:r w:rsidR="0057450D" w:rsidRPr="0057450D">
        <w:t xml:space="preserve"> </w:t>
      </w:r>
      <w:r w:rsidRPr="0057450D">
        <w:t>соприкосновения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формами,</w:t>
      </w:r>
      <w:r w:rsidR="0057450D" w:rsidRPr="0057450D">
        <w:t xml:space="preserve"> </w:t>
      </w:r>
      <w:r w:rsidRPr="0057450D">
        <w:t>поверхностями,</w:t>
      </w:r>
      <w:r w:rsidR="0057450D" w:rsidRPr="0057450D">
        <w:t xml:space="preserve"> </w:t>
      </w:r>
      <w:r w:rsidRPr="0057450D">
        <w:t>материалами</w:t>
      </w:r>
      <w:r w:rsidR="0057450D" w:rsidRPr="0057450D">
        <w:t xml:space="preserve">), </w:t>
      </w:r>
      <w:r w:rsidRPr="0057450D">
        <w:t>кинесте</w:t>
      </w:r>
      <w:r w:rsidR="0057450D">
        <w:t>т</w:t>
      </w:r>
      <w:r w:rsidRPr="0057450D">
        <w:t>ические</w:t>
      </w:r>
      <w:r w:rsidR="0057450D">
        <w:t xml:space="preserve"> (</w:t>
      </w:r>
      <w:r w:rsidRPr="0057450D">
        <w:t>движение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горизонтали,</w:t>
      </w:r>
      <w:r w:rsidR="0057450D" w:rsidRPr="0057450D">
        <w:t xml:space="preserve"> </w:t>
      </w:r>
      <w:r w:rsidRPr="0057450D">
        <w:t>подъемы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спуски,</w:t>
      </w:r>
      <w:r w:rsidR="0057450D" w:rsidRPr="0057450D">
        <w:t xml:space="preserve"> </w:t>
      </w:r>
      <w:r w:rsidRPr="0057450D">
        <w:t>смена</w:t>
      </w:r>
      <w:r w:rsidR="0057450D" w:rsidRPr="0057450D">
        <w:t xml:space="preserve"> </w:t>
      </w:r>
      <w:r w:rsidRPr="0057450D">
        <w:t>направлений</w:t>
      </w:r>
      <w:r w:rsidR="0057450D" w:rsidRPr="0057450D">
        <w:t xml:space="preserve">), </w:t>
      </w:r>
      <w:r w:rsidRPr="0057450D">
        <w:t>слуховые</w:t>
      </w:r>
      <w:r w:rsidR="0057450D">
        <w:t xml:space="preserve"> (</w:t>
      </w:r>
      <w:r w:rsidRPr="0057450D">
        <w:t>тихие</w:t>
      </w:r>
      <w:r w:rsidR="0057450D" w:rsidRPr="0057450D">
        <w:t xml:space="preserve"> </w:t>
      </w:r>
      <w:r w:rsidRPr="0057450D">
        <w:t>звуки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шумы</w:t>
      </w:r>
      <w:r w:rsidR="0057450D" w:rsidRPr="0057450D">
        <w:t xml:space="preserve">), </w:t>
      </w:r>
      <w:r w:rsidRPr="0057450D">
        <w:t>обонятельные,</w:t>
      </w:r>
      <w:r w:rsidR="0057450D" w:rsidRPr="0057450D">
        <w:t xml:space="preserve"> </w:t>
      </w:r>
      <w:r w:rsidRPr="0057450D">
        <w:t>но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значительно</w:t>
      </w:r>
      <w:r w:rsidR="0057450D" w:rsidRPr="0057450D">
        <w:t xml:space="preserve"> </w:t>
      </w:r>
      <w:r w:rsidRPr="0057450D">
        <w:t>активизируются</w:t>
      </w:r>
      <w:r w:rsidR="0057450D" w:rsidRPr="0057450D">
        <w:t xml:space="preserve"> </w:t>
      </w:r>
      <w:r w:rsidRPr="0057450D">
        <w:t>постоянно</w:t>
      </w:r>
      <w:r w:rsidR="0057450D" w:rsidRPr="0057450D">
        <w:t xml:space="preserve"> </w:t>
      </w:r>
      <w:r w:rsidRPr="0057450D">
        <w:t>действующие</w:t>
      </w:r>
      <w:r w:rsidR="0057450D" w:rsidRPr="0057450D">
        <w:t xml:space="preserve"> </w:t>
      </w:r>
      <w:r w:rsidRPr="0057450D">
        <w:t>зрительные</w:t>
      </w:r>
      <w:r w:rsidR="0057450D" w:rsidRPr="0057450D">
        <w:t xml:space="preserve"> </w:t>
      </w:r>
      <w:r w:rsidRPr="0057450D">
        <w:t>ощущения</w:t>
      </w:r>
      <w:r w:rsidR="0057450D">
        <w:t xml:space="preserve"> (</w:t>
      </w:r>
      <w:r w:rsidRPr="0057450D">
        <w:t>детализация</w:t>
      </w:r>
      <w:r w:rsidR="0057450D" w:rsidRPr="0057450D">
        <w:t xml:space="preserve"> </w:t>
      </w:r>
      <w:r w:rsidRPr="0057450D">
        <w:t>объектов,</w:t>
      </w:r>
      <w:r w:rsidR="0057450D" w:rsidRPr="0057450D">
        <w:t xml:space="preserve"> </w:t>
      </w:r>
      <w:r w:rsidRPr="0057450D">
        <w:t>ракурсные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формы,</w:t>
      </w:r>
      <w:r w:rsidR="0057450D" w:rsidRPr="0057450D">
        <w:t xml:space="preserve"> </w:t>
      </w:r>
      <w:r w:rsidRPr="0057450D">
        <w:t>многоплановые</w:t>
      </w:r>
      <w:r w:rsidR="0057450D" w:rsidRPr="0057450D">
        <w:t xml:space="preserve"> </w:t>
      </w:r>
      <w:r w:rsidRPr="0057450D">
        <w:t>построения</w:t>
      </w:r>
      <w:r w:rsidR="0057450D" w:rsidRPr="0057450D">
        <w:t xml:space="preserve"> </w:t>
      </w:r>
      <w:r w:rsidRPr="0057450D">
        <w:t>визуальных</w:t>
      </w:r>
      <w:r w:rsidR="0057450D" w:rsidRPr="0057450D">
        <w:t xml:space="preserve"> </w:t>
      </w:r>
      <w:r w:rsidRPr="0057450D">
        <w:t>картин,</w:t>
      </w:r>
      <w:r w:rsidR="0057450D" w:rsidRPr="0057450D">
        <w:t xml:space="preserve"> </w:t>
      </w:r>
      <w:r w:rsidRPr="0057450D">
        <w:t>эффекты</w:t>
      </w:r>
      <w:r w:rsidR="0057450D" w:rsidRPr="0057450D">
        <w:t xml:space="preserve"> </w:t>
      </w:r>
      <w:r w:rsidRPr="0057450D">
        <w:t>освещения</w:t>
      </w:r>
      <w:r w:rsidR="0057450D" w:rsidRPr="0057450D">
        <w:t xml:space="preserve">). </w:t>
      </w:r>
      <w:r w:rsidRPr="0057450D">
        <w:t>Такое</w:t>
      </w:r>
      <w:r w:rsidR="0057450D" w:rsidRPr="0057450D">
        <w:t xml:space="preserve"> </w:t>
      </w:r>
      <w:r w:rsidRPr="0057450D">
        <w:t>разнообразие</w:t>
      </w:r>
      <w:r w:rsidR="0057450D" w:rsidRPr="0057450D">
        <w:t xml:space="preserve"> </w:t>
      </w:r>
      <w:r w:rsidRPr="0057450D">
        <w:t>впечатлений</w:t>
      </w:r>
      <w:r w:rsidR="0057450D" w:rsidRPr="0057450D">
        <w:t xml:space="preserve"> </w:t>
      </w:r>
      <w:r w:rsidRPr="0057450D">
        <w:t>делает</w:t>
      </w:r>
      <w:r w:rsidR="0057450D">
        <w:t xml:space="preserve"> "</w:t>
      </w:r>
      <w:r w:rsidRPr="0057450D">
        <w:t>интерьерное</w:t>
      </w:r>
      <w:r w:rsidR="0057450D">
        <w:t xml:space="preserve">" </w:t>
      </w:r>
      <w:r w:rsidRPr="0057450D">
        <w:t>восприятие</w:t>
      </w:r>
      <w:r w:rsidR="0057450D" w:rsidRPr="0057450D">
        <w:t xml:space="preserve"> </w:t>
      </w:r>
      <w:r w:rsidRPr="0057450D">
        <w:t>чувственно</w:t>
      </w:r>
      <w:r w:rsidR="0057450D" w:rsidRPr="0057450D">
        <w:t xml:space="preserve"> </w:t>
      </w:r>
      <w:r w:rsidRPr="0057450D">
        <w:t>насыщенным,</w:t>
      </w:r>
      <w:r w:rsidR="0057450D" w:rsidRPr="0057450D">
        <w:t xml:space="preserve"> </w:t>
      </w:r>
      <w:r w:rsidRPr="0057450D">
        <w:t>более</w:t>
      </w:r>
      <w:r w:rsidR="0057450D" w:rsidRPr="0057450D">
        <w:t xml:space="preserve"> </w:t>
      </w:r>
      <w:r w:rsidRPr="0057450D">
        <w:t>эмоциональным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Четвертая</w:t>
      </w:r>
      <w:r w:rsidR="0057450D" w:rsidRPr="0057450D">
        <w:t xml:space="preserve"> </w:t>
      </w:r>
      <w:r w:rsidRPr="0057450D">
        <w:t>особенность</w:t>
      </w:r>
      <w:r w:rsidR="0057450D" w:rsidRPr="0057450D">
        <w:t xml:space="preserve"> </w:t>
      </w:r>
      <w:r w:rsidRPr="0057450D">
        <w:t>заключена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ощущении</w:t>
      </w:r>
      <w:r w:rsidR="0057450D" w:rsidRPr="0057450D">
        <w:t xml:space="preserve"> </w:t>
      </w:r>
      <w:r w:rsidRPr="0057450D">
        <w:t>конечной</w:t>
      </w:r>
      <w:r w:rsidR="0057450D" w:rsidRPr="0057450D">
        <w:t xml:space="preserve"> </w:t>
      </w:r>
      <w:r w:rsidRPr="0057450D">
        <w:t>ограниченности</w:t>
      </w:r>
      <w:r w:rsidR="0057450D" w:rsidRPr="0057450D">
        <w:t xml:space="preserve"> </w:t>
      </w:r>
      <w:r w:rsidRPr="0057450D">
        <w:t>пространственной</w:t>
      </w:r>
      <w:r w:rsidR="0057450D" w:rsidRPr="0057450D">
        <w:t xml:space="preserve"> </w:t>
      </w:r>
      <w:r w:rsidRPr="0057450D">
        <w:t>формы,</w:t>
      </w:r>
      <w:r w:rsidR="0057450D" w:rsidRPr="0057450D">
        <w:t xml:space="preserve"> </w:t>
      </w:r>
      <w:r w:rsidRPr="0057450D">
        <w:t>во</w:t>
      </w:r>
      <w:r w:rsidR="0057450D" w:rsidRPr="0057450D">
        <w:t xml:space="preserve"> </w:t>
      </w:r>
      <w:r w:rsidRPr="0057450D">
        <w:t>врожденной</w:t>
      </w:r>
      <w:r w:rsidR="0057450D" w:rsidRPr="0057450D">
        <w:t xml:space="preserve"> </w:t>
      </w:r>
      <w:r w:rsidRPr="0057450D">
        <w:t>потребности</w:t>
      </w:r>
      <w:r w:rsidR="0057450D" w:rsidRPr="0057450D">
        <w:t xml:space="preserve"> </w:t>
      </w:r>
      <w:r w:rsidRPr="0057450D">
        <w:t>быстро</w:t>
      </w:r>
      <w:r w:rsidR="0057450D" w:rsidRPr="0057450D">
        <w:t xml:space="preserve"> </w:t>
      </w:r>
      <w:r w:rsidRPr="0057450D">
        <w:t>ориентироваться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ней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позитивно</w:t>
      </w:r>
      <w:r w:rsidR="0057450D" w:rsidRPr="0057450D">
        <w:t xml:space="preserve"> </w:t>
      </w:r>
      <w:r w:rsidRPr="0057450D">
        <w:t>принимать</w:t>
      </w:r>
      <w:r w:rsidR="0057450D" w:rsidRPr="0057450D">
        <w:t xml:space="preserve"> </w:t>
      </w:r>
      <w:r w:rsidRPr="0057450D">
        <w:t>ясно</w:t>
      </w:r>
      <w:r w:rsidR="0057450D" w:rsidRPr="0057450D">
        <w:t xml:space="preserve"> </w:t>
      </w:r>
      <w:r w:rsidRPr="0057450D">
        <w:t>организованную</w:t>
      </w:r>
      <w:r w:rsidR="0057450D" w:rsidRPr="0057450D">
        <w:t xml:space="preserve"> </w:t>
      </w:r>
      <w:r w:rsidRPr="0057450D">
        <w:t>структуру,</w:t>
      </w:r>
      <w:r w:rsidR="0057450D" w:rsidRPr="0057450D">
        <w:t xml:space="preserve"> </w:t>
      </w:r>
      <w:r w:rsidRPr="0057450D">
        <w:t>вселяющую</w:t>
      </w:r>
      <w:r w:rsidR="0057450D" w:rsidRPr="0057450D">
        <w:t xml:space="preserve"> </w:t>
      </w:r>
      <w:r w:rsidRPr="0057450D">
        <w:t>чувство,</w:t>
      </w:r>
      <w:r w:rsidR="0057450D" w:rsidRPr="0057450D">
        <w:t xml:space="preserve"> </w:t>
      </w:r>
      <w:r w:rsidRPr="0057450D">
        <w:t>уверенности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покоя</w:t>
      </w:r>
      <w:r w:rsidR="0057450D" w:rsidRPr="0057450D">
        <w:t xml:space="preserve">. </w:t>
      </w:r>
      <w:r w:rsidRPr="0057450D">
        <w:t>Этим</w:t>
      </w:r>
      <w:r w:rsidR="0057450D" w:rsidRPr="0057450D">
        <w:t xml:space="preserve"> </w:t>
      </w:r>
      <w:r w:rsidRPr="0057450D">
        <w:t>же</w:t>
      </w:r>
      <w:r w:rsidR="0057450D" w:rsidRPr="0057450D">
        <w:t xml:space="preserve"> </w:t>
      </w:r>
      <w:r w:rsidRPr="0057450D">
        <w:t>вызвано</w:t>
      </w:r>
      <w:r w:rsidR="0057450D" w:rsidRPr="0057450D">
        <w:t xml:space="preserve"> </w:t>
      </w:r>
      <w:r w:rsidRPr="0057450D">
        <w:t>стремление</w:t>
      </w:r>
      <w:r w:rsidR="0057450D" w:rsidRPr="0057450D">
        <w:t xml:space="preserve"> </w:t>
      </w:r>
      <w:r w:rsidRPr="0057450D">
        <w:t>избежать</w:t>
      </w:r>
      <w:r w:rsidR="0057450D" w:rsidRPr="0057450D">
        <w:t xml:space="preserve"> </w:t>
      </w:r>
      <w:r w:rsidRPr="0057450D">
        <w:t>абсолютной</w:t>
      </w:r>
      <w:r w:rsidR="0057450D" w:rsidRPr="0057450D">
        <w:t xml:space="preserve"> </w:t>
      </w:r>
      <w:r w:rsidRPr="0057450D">
        <w:t>замкнутости</w:t>
      </w:r>
      <w:r w:rsidR="0057450D" w:rsidRPr="0057450D">
        <w:t xml:space="preserve"> </w:t>
      </w:r>
      <w:r w:rsidRPr="0057450D">
        <w:t>пространств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установить</w:t>
      </w:r>
      <w:r w:rsidR="0057450D" w:rsidRPr="0057450D">
        <w:t xml:space="preserve"> </w:t>
      </w:r>
      <w:r w:rsidRPr="0057450D">
        <w:t>визуальные</w:t>
      </w:r>
      <w:r w:rsidR="0057450D" w:rsidRPr="0057450D">
        <w:t xml:space="preserve"> </w:t>
      </w:r>
      <w:r w:rsidRPr="0057450D">
        <w:t>связи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естественной</w:t>
      </w:r>
      <w:r w:rsidR="0057450D" w:rsidRPr="0057450D">
        <w:t xml:space="preserve"> </w:t>
      </w:r>
      <w:r w:rsidRPr="0057450D">
        <w:t>природой</w:t>
      </w:r>
      <w:r w:rsidR="0057450D" w:rsidRPr="0057450D">
        <w:t>.</w:t>
      </w:r>
    </w:p>
    <w:p w:rsidR="0057450D" w:rsidRDefault="0057450D" w:rsidP="0057450D">
      <w:pPr>
        <w:pStyle w:val="2"/>
        <w:keepNext w:val="0"/>
        <w:tabs>
          <w:tab w:val="left" w:pos="726"/>
        </w:tabs>
        <w:ind w:firstLine="709"/>
        <w:jc w:val="both"/>
        <w:rPr>
          <w:bCs w:val="0"/>
          <w:i w:val="0"/>
          <w:iCs/>
          <w:smallCaps w:val="0"/>
          <w:kern w:val="1"/>
        </w:rPr>
      </w:pPr>
      <w:bookmarkStart w:id="8" w:name="_Toc259525145"/>
    </w:p>
    <w:p w:rsidR="002176AA" w:rsidRPr="0057450D" w:rsidRDefault="0057450D" w:rsidP="0057450D">
      <w:pPr>
        <w:pStyle w:val="1"/>
        <w:rPr>
          <w:kern w:val="1"/>
        </w:rPr>
      </w:pPr>
      <w:bookmarkStart w:id="9" w:name="_Toc288285817"/>
      <w:r>
        <w:rPr>
          <w:kern w:val="1"/>
        </w:rPr>
        <w:t xml:space="preserve">1.2 </w:t>
      </w:r>
      <w:r w:rsidR="002176AA" w:rsidRPr="0057450D">
        <w:rPr>
          <w:kern w:val="1"/>
        </w:rPr>
        <w:t>Составляющие</w:t>
      </w:r>
      <w:r w:rsidRPr="0057450D">
        <w:rPr>
          <w:kern w:val="1"/>
        </w:rPr>
        <w:t xml:space="preserve"> </w:t>
      </w:r>
      <w:r w:rsidR="002176AA" w:rsidRPr="0057450D">
        <w:rPr>
          <w:kern w:val="1"/>
        </w:rPr>
        <w:t>восприятия</w:t>
      </w:r>
      <w:r w:rsidRPr="0057450D">
        <w:rPr>
          <w:kern w:val="1"/>
        </w:rPr>
        <w:t xml:space="preserve"> </w:t>
      </w:r>
      <w:r w:rsidR="002176AA" w:rsidRPr="0057450D">
        <w:rPr>
          <w:kern w:val="1"/>
        </w:rPr>
        <w:t>интерьера</w:t>
      </w:r>
      <w:bookmarkEnd w:id="8"/>
      <w:bookmarkEnd w:id="9"/>
    </w:p>
    <w:p w:rsidR="0057450D" w:rsidRDefault="0057450D" w:rsidP="0057450D">
      <w:pPr>
        <w:pStyle w:val="3"/>
        <w:tabs>
          <w:tab w:val="left" w:pos="726"/>
        </w:tabs>
        <w:rPr>
          <w:bCs/>
          <w:color w:val="000000"/>
          <w:kern w:val="1"/>
        </w:rPr>
      </w:pPr>
      <w:bookmarkStart w:id="10" w:name="_Toc259525146"/>
    </w:p>
    <w:p w:rsidR="0057450D" w:rsidRPr="0057450D" w:rsidRDefault="002176AA" w:rsidP="0057450D">
      <w:pPr>
        <w:pStyle w:val="1"/>
        <w:rPr>
          <w:bCs/>
          <w:kern w:val="1"/>
        </w:rPr>
      </w:pPr>
      <w:bookmarkStart w:id="11" w:name="_Toc288285818"/>
      <w:r w:rsidRPr="0057450D">
        <w:rPr>
          <w:bCs/>
          <w:kern w:val="1"/>
        </w:rPr>
        <w:t>1</w:t>
      </w:r>
      <w:r w:rsidR="0057450D">
        <w:rPr>
          <w:bCs/>
          <w:kern w:val="1"/>
        </w:rPr>
        <w:t xml:space="preserve">.2.1 </w:t>
      </w:r>
      <w:r w:rsidRPr="0057450D">
        <w:rPr>
          <w:bCs/>
          <w:kern w:val="1"/>
        </w:rPr>
        <w:t>Восприятие</w:t>
      </w:r>
      <w:r w:rsidR="0057450D" w:rsidRPr="0057450D">
        <w:rPr>
          <w:bCs/>
          <w:kern w:val="1"/>
        </w:rPr>
        <w:t xml:space="preserve"> </w:t>
      </w:r>
      <w:r w:rsidRPr="0057450D">
        <w:rPr>
          <w:bCs/>
          <w:kern w:val="1"/>
        </w:rPr>
        <w:t>п</w:t>
      </w:r>
      <w:r w:rsidRPr="0057450D">
        <w:rPr>
          <w:kern w:val="1"/>
        </w:rPr>
        <w:t>ространственных</w:t>
      </w:r>
      <w:r w:rsidR="0057450D" w:rsidRPr="0057450D">
        <w:rPr>
          <w:kern w:val="1"/>
        </w:rPr>
        <w:t xml:space="preserve"> </w:t>
      </w:r>
      <w:r w:rsidRPr="0057450D">
        <w:rPr>
          <w:kern w:val="1"/>
        </w:rPr>
        <w:t>планов</w:t>
      </w:r>
      <w:bookmarkEnd w:id="10"/>
      <w:bookmarkEnd w:id="11"/>
    </w:p>
    <w:p w:rsidR="0057450D" w:rsidRPr="0057450D" w:rsidRDefault="002176AA" w:rsidP="0057450D">
      <w:pPr>
        <w:tabs>
          <w:tab w:val="left" w:pos="726"/>
        </w:tabs>
      </w:pPr>
      <w:r w:rsidRPr="0057450D">
        <w:t>Интерьерное</w:t>
      </w:r>
      <w:r w:rsidR="0057450D" w:rsidRPr="0057450D">
        <w:t xml:space="preserve"> </w:t>
      </w:r>
      <w:r w:rsidRPr="0057450D">
        <w:t>пространство</w:t>
      </w:r>
      <w:r w:rsidR="0057450D" w:rsidRPr="0057450D">
        <w:t xml:space="preserve"> </w:t>
      </w:r>
      <w:r w:rsidRPr="0057450D">
        <w:t>имеет</w:t>
      </w:r>
      <w:r w:rsidR="0057450D" w:rsidRPr="0057450D">
        <w:t xml:space="preserve"> </w:t>
      </w:r>
      <w:r w:rsidRPr="0057450D">
        <w:t>относительное</w:t>
      </w:r>
      <w:r w:rsidR="0057450D" w:rsidRPr="0057450D">
        <w:t xml:space="preserve"> </w:t>
      </w:r>
      <w:r w:rsidRPr="0057450D">
        <w:t>трех</w:t>
      </w:r>
      <w:r w:rsidR="0057450D" w:rsidRPr="0057450D">
        <w:t xml:space="preserve"> </w:t>
      </w:r>
      <w:r w:rsidRPr="0057450D">
        <w:t>частное</w:t>
      </w:r>
      <w:r w:rsidR="0057450D" w:rsidRPr="0057450D">
        <w:t xml:space="preserve"> </w:t>
      </w:r>
      <w:r w:rsidRPr="0057450D">
        <w:t>деление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планы</w:t>
      </w:r>
      <w:r w:rsidR="0057450D" w:rsidRPr="0057450D">
        <w:t xml:space="preserve"> - </w:t>
      </w:r>
      <w:r w:rsidRPr="0057450D">
        <w:t>передний</w:t>
      </w:r>
      <w:r w:rsidR="0057450D">
        <w:t xml:space="preserve"> (</w:t>
      </w:r>
      <w:r w:rsidRPr="0057450D">
        <w:t>ближний</w:t>
      </w:r>
      <w:r w:rsidR="0057450D" w:rsidRPr="0057450D">
        <w:t xml:space="preserve">), </w:t>
      </w:r>
      <w:r w:rsidRPr="0057450D">
        <w:t>промежуточный</w:t>
      </w:r>
      <w:r w:rsidR="0057450D">
        <w:t xml:space="preserve"> (</w:t>
      </w:r>
      <w:r w:rsidRPr="0057450D">
        <w:t>средний</w:t>
      </w:r>
      <w:r w:rsidR="0057450D" w:rsidRPr="0057450D">
        <w:t xml:space="preserve">) </w:t>
      </w:r>
      <w:r w:rsidRPr="0057450D">
        <w:t>и</w:t>
      </w:r>
      <w:r w:rsidR="0057450D" w:rsidRPr="0057450D">
        <w:t xml:space="preserve"> </w:t>
      </w:r>
      <w:r w:rsidRPr="0057450D">
        <w:t>задний</w:t>
      </w:r>
      <w:r w:rsidR="0057450D">
        <w:t xml:space="preserve"> (</w:t>
      </w:r>
      <w:r w:rsidRPr="0057450D">
        <w:t>дальний</w:t>
      </w:r>
      <w:r w:rsidR="0057450D" w:rsidRPr="0057450D">
        <w:t xml:space="preserve">). </w:t>
      </w:r>
      <w:r w:rsidRPr="0057450D">
        <w:t>Пространственные</w:t>
      </w:r>
      <w:r w:rsidR="0057450D" w:rsidRPr="0057450D">
        <w:t xml:space="preserve"> </w:t>
      </w:r>
      <w:r w:rsidRPr="0057450D">
        <w:t>планы</w:t>
      </w:r>
      <w:r w:rsidR="0057450D" w:rsidRPr="0057450D">
        <w:t xml:space="preserve"> </w:t>
      </w:r>
      <w:r w:rsidRPr="0057450D">
        <w:t>всегда</w:t>
      </w:r>
      <w:r w:rsidR="0057450D" w:rsidRPr="0057450D">
        <w:t xml:space="preserve"> </w:t>
      </w:r>
      <w:r w:rsidRPr="0057450D">
        <w:t>реальны,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относительная</w:t>
      </w:r>
      <w:r w:rsidR="0057450D" w:rsidRPr="0057450D">
        <w:t xml:space="preserve"> </w:t>
      </w:r>
      <w:r w:rsidRPr="0057450D">
        <w:t>глубина</w:t>
      </w:r>
      <w:r w:rsidR="0057450D" w:rsidRPr="0057450D">
        <w:t xml:space="preserve"> </w:t>
      </w:r>
      <w:r w:rsidRPr="0057450D">
        <w:t>определяется</w:t>
      </w:r>
      <w:r w:rsidR="0057450D" w:rsidRPr="0057450D">
        <w:t xml:space="preserve"> </w:t>
      </w:r>
      <w:r w:rsidRPr="0057450D">
        <w:t>расстояниями</w:t>
      </w:r>
      <w:r w:rsidR="0057450D" w:rsidRPr="0057450D">
        <w:t xml:space="preserve"> </w:t>
      </w:r>
      <w:r w:rsidRPr="0057450D">
        <w:t>конкретного</w:t>
      </w:r>
      <w:r w:rsidR="0057450D" w:rsidRPr="0057450D">
        <w:t xml:space="preserve"> </w:t>
      </w:r>
      <w:r w:rsidRPr="0057450D">
        <w:t>пространства,</w:t>
      </w:r>
      <w:r w:rsidR="0057450D" w:rsidRPr="0057450D">
        <w:t xml:space="preserve"> </w:t>
      </w:r>
      <w:r w:rsidRPr="0057450D">
        <w:t>изменяющегося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нескольких</w:t>
      </w:r>
      <w:r w:rsidR="0057450D" w:rsidRPr="0057450D">
        <w:t xml:space="preserve"> </w:t>
      </w:r>
      <w:r w:rsidRPr="0057450D">
        <w:t>до</w:t>
      </w:r>
      <w:r w:rsidR="0057450D" w:rsidRPr="0057450D">
        <w:t xml:space="preserve"> </w:t>
      </w:r>
      <w:r w:rsidRPr="0057450D">
        <w:t>сотен</w:t>
      </w:r>
      <w:r w:rsidR="0057450D" w:rsidRPr="0057450D">
        <w:t xml:space="preserve"> </w:t>
      </w:r>
      <w:r w:rsidRPr="0057450D">
        <w:t>метров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общем</w:t>
      </w:r>
      <w:r w:rsidR="0057450D" w:rsidRPr="0057450D">
        <w:t xml:space="preserve"> </w:t>
      </w:r>
      <w:r w:rsidRPr="0057450D">
        <w:t>виде</w:t>
      </w:r>
      <w:r w:rsidR="0057450D" w:rsidRPr="0057450D">
        <w:t xml:space="preserve"> </w:t>
      </w:r>
      <w:r w:rsidRPr="0057450D">
        <w:t>зрительная</w:t>
      </w:r>
      <w:r w:rsidR="0057450D" w:rsidRPr="0057450D">
        <w:t xml:space="preserve"> </w:t>
      </w:r>
      <w:r w:rsidRPr="0057450D">
        <w:t>картина</w:t>
      </w:r>
      <w:r w:rsidR="0057450D">
        <w:t xml:space="preserve"> (</w:t>
      </w:r>
      <w:r w:rsidRPr="0057450D">
        <w:t>ка</w:t>
      </w:r>
      <w:r w:rsidR="0057450D">
        <w:t>др.)</w:t>
      </w:r>
      <w:r w:rsidR="0057450D" w:rsidRPr="0057450D">
        <w:t xml:space="preserve"> </w:t>
      </w:r>
      <w:r w:rsidRPr="0057450D">
        <w:t>каждого</w:t>
      </w:r>
      <w:r w:rsidR="0057450D" w:rsidRPr="0057450D">
        <w:t xml:space="preserve"> </w:t>
      </w:r>
      <w:r w:rsidRPr="0057450D">
        <w:t>плана</w:t>
      </w:r>
      <w:r w:rsidR="0057450D" w:rsidRPr="0057450D">
        <w:t xml:space="preserve"> </w:t>
      </w:r>
      <w:r w:rsidRPr="0057450D">
        <w:t>обладает</w:t>
      </w:r>
      <w:r w:rsidR="0057450D" w:rsidRPr="0057450D">
        <w:t xml:space="preserve"> </w:t>
      </w:r>
      <w:r w:rsidRPr="0057450D">
        <w:t>предметной</w:t>
      </w:r>
      <w:r w:rsidR="0057450D" w:rsidRPr="0057450D">
        <w:t xml:space="preserve"> </w:t>
      </w:r>
      <w:r w:rsidRPr="0057450D">
        <w:t>содержательностью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насыщенностью</w:t>
      </w:r>
      <w:r w:rsidR="0057450D" w:rsidRPr="0057450D">
        <w:t xml:space="preserve">. </w:t>
      </w:r>
      <w:r w:rsidRPr="0057450D">
        <w:t>Чем</w:t>
      </w:r>
      <w:r w:rsidR="0057450D" w:rsidRPr="0057450D">
        <w:t xml:space="preserve"> </w:t>
      </w:r>
      <w:r w:rsidRPr="0057450D">
        <w:t>глубже</w:t>
      </w:r>
      <w:r w:rsidR="0057450D" w:rsidRPr="0057450D">
        <w:t xml:space="preserve"> </w:t>
      </w:r>
      <w:r w:rsidRPr="0057450D">
        <w:t>пространство,</w:t>
      </w:r>
      <w:r w:rsidR="0057450D" w:rsidRPr="0057450D">
        <w:t xml:space="preserve"> </w:t>
      </w:r>
      <w:r w:rsidRPr="0057450D">
        <w:t>тем</w:t>
      </w:r>
      <w:r w:rsidR="0057450D" w:rsidRPr="0057450D">
        <w:t xml:space="preserve"> </w:t>
      </w:r>
      <w:r w:rsidRPr="0057450D">
        <w:t>более</w:t>
      </w:r>
      <w:r w:rsidR="0057450D" w:rsidRPr="0057450D">
        <w:t xml:space="preserve"> </w:t>
      </w:r>
      <w:r w:rsidRPr="0057450D">
        <w:t>емок</w:t>
      </w:r>
      <w:r w:rsidR="0057450D" w:rsidRPr="0057450D">
        <w:t xml:space="preserve"> </w:t>
      </w:r>
      <w:r w:rsidRPr="0057450D">
        <w:t>кадр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богаче</w:t>
      </w:r>
      <w:r w:rsidR="0057450D" w:rsidRPr="0057450D">
        <w:t xml:space="preserve"> </w:t>
      </w:r>
      <w:r w:rsidRPr="0057450D">
        <w:t>плановые</w:t>
      </w:r>
      <w:r w:rsidR="0057450D" w:rsidRPr="0057450D">
        <w:t xml:space="preserve"> </w:t>
      </w:r>
      <w:r w:rsidRPr="0057450D">
        <w:t>градации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Порядок</w:t>
      </w:r>
      <w:r w:rsidR="0057450D" w:rsidRPr="0057450D">
        <w:t xml:space="preserve"> </w:t>
      </w:r>
      <w:r w:rsidRPr="0057450D">
        <w:t>расположения</w:t>
      </w:r>
      <w:r w:rsidR="0057450D" w:rsidRPr="0057450D">
        <w:t xml:space="preserve"> </w:t>
      </w:r>
      <w:r w:rsidRPr="0057450D">
        <w:t>планов</w:t>
      </w:r>
      <w:r w:rsidR="0057450D" w:rsidRPr="0057450D">
        <w:t xml:space="preserve"> </w:t>
      </w:r>
      <w:r w:rsidRPr="0057450D">
        <w:t>можно</w:t>
      </w:r>
      <w:r w:rsidR="0057450D" w:rsidRPr="0057450D">
        <w:t xml:space="preserve"> </w:t>
      </w:r>
      <w:r w:rsidRPr="0057450D">
        <w:t>соотнести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характеристиками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визуальных</w:t>
      </w:r>
      <w:r w:rsidR="0057450D" w:rsidRPr="0057450D">
        <w:t xml:space="preserve"> </w:t>
      </w:r>
      <w:r w:rsidRPr="0057450D">
        <w:t>картин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обозначить</w:t>
      </w:r>
      <w:r w:rsidR="0057450D" w:rsidRPr="0057450D">
        <w:t xml:space="preserve"> </w:t>
      </w:r>
      <w:r w:rsidRPr="0057450D">
        <w:t>передний</w:t>
      </w:r>
      <w:r w:rsidR="0057450D" w:rsidRPr="0057450D">
        <w:t xml:space="preserve"> </w:t>
      </w:r>
      <w:r w:rsidRPr="0057450D">
        <w:t>план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восприятие</w:t>
      </w:r>
      <w:r w:rsidR="0057450D" w:rsidRPr="0057450D">
        <w:t xml:space="preserve"> </w:t>
      </w:r>
      <w:r w:rsidRPr="0057450D">
        <w:t>детали,</w:t>
      </w:r>
      <w:r w:rsidR="0057450D" w:rsidRPr="0057450D">
        <w:t xml:space="preserve"> </w:t>
      </w:r>
      <w:r w:rsidRPr="0057450D">
        <w:t>средний</w:t>
      </w:r>
      <w:r w:rsidR="0057450D" w:rsidRPr="0057450D">
        <w:t xml:space="preserve"> - </w:t>
      </w:r>
      <w:r w:rsidRPr="0057450D">
        <w:t>фрагмента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дальний</w:t>
      </w:r>
      <w:r w:rsidR="0057450D" w:rsidRPr="0057450D">
        <w:t xml:space="preserve"> - </w:t>
      </w:r>
      <w:r w:rsidRPr="0057450D">
        <w:t>общей</w:t>
      </w:r>
      <w:r w:rsidR="0057450D" w:rsidRPr="0057450D">
        <w:t xml:space="preserve"> </w:t>
      </w:r>
      <w:r w:rsidRPr="0057450D">
        <w:t>пространственной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процессе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эти</w:t>
      </w:r>
      <w:r w:rsidR="0057450D" w:rsidRPr="0057450D">
        <w:t xml:space="preserve"> </w:t>
      </w:r>
      <w:r w:rsidRPr="0057450D">
        <w:t>три</w:t>
      </w:r>
      <w:r w:rsidR="0057450D" w:rsidRPr="0057450D">
        <w:t xml:space="preserve"> </w:t>
      </w:r>
      <w:r w:rsidRPr="0057450D">
        <w:t>плана</w:t>
      </w:r>
      <w:r w:rsidR="0057450D" w:rsidRPr="0057450D">
        <w:t xml:space="preserve"> </w:t>
      </w:r>
      <w:r w:rsidRPr="0057450D">
        <w:t>всегда</w:t>
      </w:r>
      <w:r w:rsidR="0057450D" w:rsidRPr="0057450D">
        <w:t xml:space="preserve"> </w:t>
      </w:r>
      <w:r w:rsidRPr="0057450D">
        <w:t>оказываются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состоянии</w:t>
      </w:r>
      <w:r w:rsidR="0057450D" w:rsidRPr="0057450D">
        <w:t xml:space="preserve"> </w:t>
      </w:r>
      <w:r w:rsidRPr="0057450D">
        <w:t>отношений</w:t>
      </w:r>
      <w:r w:rsidR="0057450D">
        <w:t xml:space="preserve"> "</w:t>
      </w:r>
      <w:r w:rsidRPr="0057450D">
        <w:t>фигура-фон</w:t>
      </w:r>
      <w:r w:rsidR="0057450D">
        <w:t>"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силу</w:t>
      </w:r>
      <w:r w:rsidR="0057450D" w:rsidRPr="0057450D">
        <w:t xml:space="preserve"> </w:t>
      </w:r>
      <w:r w:rsidRPr="0057450D">
        <w:t>аккомодации</w:t>
      </w:r>
      <w:r w:rsidR="0057450D" w:rsidRPr="0057450D">
        <w:t xml:space="preserve"> </w:t>
      </w:r>
      <w:r w:rsidRPr="0057450D">
        <w:t>глаза</w:t>
      </w:r>
      <w:r w:rsidR="0057450D" w:rsidRPr="0057450D">
        <w:t xml:space="preserve"> </w:t>
      </w:r>
      <w:r w:rsidRPr="0057450D">
        <w:t>зрение</w:t>
      </w:r>
      <w:r w:rsidR="0057450D" w:rsidRPr="0057450D">
        <w:t xml:space="preserve"> </w:t>
      </w:r>
      <w:r w:rsidRPr="0057450D">
        <w:t>фокусируется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одном</w:t>
      </w:r>
      <w:r w:rsidR="0057450D" w:rsidRPr="0057450D">
        <w:t xml:space="preserve"> </w:t>
      </w:r>
      <w:r w:rsidRPr="0057450D">
        <w:t>из</w:t>
      </w:r>
      <w:r w:rsidR="0057450D" w:rsidRPr="0057450D">
        <w:t xml:space="preserve"> </w:t>
      </w:r>
      <w:r w:rsidRPr="0057450D">
        <w:t>планов,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плоскости</w:t>
      </w:r>
      <w:r w:rsidR="0057450D" w:rsidRPr="0057450D">
        <w:t xml:space="preserve"> </w:t>
      </w:r>
      <w:r w:rsidRPr="0057450D">
        <w:t>интересующего</w:t>
      </w:r>
      <w:r w:rsidR="0057450D" w:rsidRPr="0057450D">
        <w:t xml:space="preserve"> </w:t>
      </w:r>
      <w:r w:rsidRPr="0057450D">
        <w:t>объекта</w:t>
      </w:r>
      <w:r w:rsidR="0057450D">
        <w:t xml:space="preserve"> (</w:t>
      </w:r>
      <w:r w:rsidRPr="0057450D">
        <w:t>фигуры</w:t>
      </w:r>
      <w:r w:rsidR="0057450D" w:rsidRPr="0057450D">
        <w:t xml:space="preserve">), </w:t>
      </w:r>
      <w:r w:rsidRPr="0057450D">
        <w:t>и</w:t>
      </w:r>
      <w:r w:rsidR="0057450D" w:rsidRPr="0057450D">
        <w:t xml:space="preserve"> </w:t>
      </w:r>
      <w:r w:rsidRPr="0057450D">
        <w:t>тогда</w:t>
      </w:r>
      <w:r w:rsidR="0057450D" w:rsidRPr="0057450D">
        <w:t xml:space="preserve"> </w:t>
      </w:r>
      <w:r w:rsidRPr="0057450D">
        <w:t>остальные</w:t>
      </w:r>
      <w:r w:rsidR="0057450D" w:rsidRPr="0057450D">
        <w:t xml:space="preserve"> </w:t>
      </w:r>
      <w:r w:rsidRPr="0057450D">
        <w:t>планы</w:t>
      </w:r>
      <w:r w:rsidR="0057450D" w:rsidRPr="0057450D">
        <w:t xml:space="preserve"> </w:t>
      </w:r>
      <w:r w:rsidRPr="0057450D">
        <w:t>становятся</w:t>
      </w:r>
      <w:r w:rsidR="0057450D" w:rsidRPr="0057450D">
        <w:t xml:space="preserve"> </w:t>
      </w:r>
      <w:r w:rsidRPr="0057450D">
        <w:t>фоновыми</w:t>
      </w:r>
      <w:r w:rsidR="0057450D" w:rsidRPr="0057450D">
        <w:t xml:space="preserve">. </w:t>
      </w:r>
      <w:r w:rsidRPr="0057450D">
        <w:t>Следовательно,</w:t>
      </w:r>
      <w:r w:rsidR="0057450D" w:rsidRPr="0057450D">
        <w:t xml:space="preserve"> </w:t>
      </w:r>
      <w:r w:rsidRPr="0057450D">
        <w:t>объектом</w:t>
      </w:r>
      <w:r w:rsidR="0057450D" w:rsidRPr="0057450D">
        <w:t xml:space="preserve"> </w:t>
      </w:r>
      <w:r w:rsidRPr="0057450D">
        <w:t>внимания</w:t>
      </w:r>
      <w:r w:rsidR="0057450D">
        <w:t xml:space="preserve"> (</w:t>
      </w:r>
      <w:r w:rsidRPr="0057450D">
        <w:t>фигурой</w:t>
      </w:r>
      <w:r w:rsidR="0057450D" w:rsidRPr="0057450D">
        <w:t xml:space="preserve">) </w:t>
      </w:r>
      <w:r w:rsidRPr="0057450D">
        <w:t>может</w:t>
      </w:r>
      <w:r w:rsidR="0057450D" w:rsidRPr="0057450D">
        <w:t xml:space="preserve"> </w:t>
      </w:r>
      <w:r w:rsidRPr="0057450D">
        <w:t>быть</w:t>
      </w:r>
      <w:r w:rsidR="0057450D" w:rsidRPr="0057450D">
        <w:t xml:space="preserve"> </w:t>
      </w:r>
      <w:r w:rsidRPr="0057450D">
        <w:t>деталь</w:t>
      </w:r>
      <w:r w:rsidR="0057450D">
        <w:t xml:space="preserve"> (</w:t>
      </w:r>
      <w:r w:rsidRPr="0057450D">
        <w:t>часть</w:t>
      </w:r>
      <w:r w:rsidR="0057450D" w:rsidRPr="0057450D">
        <w:t xml:space="preserve"> </w:t>
      </w:r>
      <w:r w:rsidRPr="0057450D">
        <w:t>плоскости</w:t>
      </w:r>
      <w:r w:rsidR="0057450D" w:rsidRPr="0057450D">
        <w:t xml:space="preserve"> </w:t>
      </w:r>
      <w:r w:rsidRPr="0057450D">
        <w:t>ограждения,</w:t>
      </w:r>
      <w:r w:rsidR="0057450D" w:rsidRPr="0057450D">
        <w:t xml:space="preserve"> </w:t>
      </w:r>
      <w:r w:rsidRPr="0057450D">
        <w:t>предмет</w:t>
      </w:r>
      <w:r w:rsidR="0057450D" w:rsidRPr="0057450D">
        <w:t xml:space="preserve"> </w:t>
      </w:r>
      <w:r w:rsidRPr="0057450D">
        <w:t>оборудования,</w:t>
      </w:r>
      <w:r w:rsidR="0057450D" w:rsidRPr="0057450D">
        <w:t xml:space="preserve"> </w:t>
      </w:r>
      <w:r w:rsidRPr="0057450D">
        <w:t>рабочее</w:t>
      </w:r>
      <w:r w:rsidR="0057450D" w:rsidRPr="0057450D">
        <w:t xml:space="preserve"> </w:t>
      </w:r>
      <w:r w:rsidRPr="0057450D">
        <w:t>место</w:t>
      </w:r>
      <w:r w:rsidR="0057450D" w:rsidRPr="0057450D">
        <w:t xml:space="preserve">), </w:t>
      </w:r>
      <w:r w:rsidRPr="0057450D">
        <w:t>фрагмент</w:t>
      </w:r>
      <w:r w:rsidR="0057450D">
        <w:t xml:space="preserve"> (</w:t>
      </w:r>
      <w:r w:rsidRPr="0057450D">
        <w:t>плоскость</w:t>
      </w:r>
      <w:r w:rsidR="0057450D" w:rsidRPr="0057450D">
        <w:t xml:space="preserve"> </w:t>
      </w:r>
      <w:r w:rsidRPr="0057450D">
        <w:t>ограждения,</w:t>
      </w:r>
      <w:r w:rsidR="0057450D" w:rsidRPr="0057450D">
        <w:t xml:space="preserve"> </w:t>
      </w:r>
      <w:r w:rsidRPr="0057450D">
        <w:t>группа</w:t>
      </w:r>
      <w:r w:rsidR="0057450D" w:rsidRPr="0057450D">
        <w:t xml:space="preserve"> </w:t>
      </w:r>
      <w:r w:rsidRPr="0057450D">
        <w:t>оборудования,</w:t>
      </w:r>
      <w:r w:rsidR="0057450D" w:rsidRPr="0057450D">
        <w:t xml:space="preserve"> </w:t>
      </w:r>
      <w:r w:rsidRPr="0057450D">
        <w:t>рабочая</w:t>
      </w:r>
      <w:r w:rsidR="0057450D" w:rsidRPr="0057450D">
        <w:t xml:space="preserve"> </w:t>
      </w:r>
      <w:r w:rsidRPr="0057450D">
        <w:t>зона</w:t>
      </w:r>
      <w:r w:rsidR="0057450D" w:rsidRPr="0057450D">
        <w:t xml:space="preserve">) </w:t>
      </w:r>
      <w:r w:rsidRPr="0057450D">
        <w:t>или,</w:t>
      </w:r>
      <w:r w:rsidR="0057450D" w:rsidRPr="0057450D">
        <w:t xml:space="preserve"> </w:t>
      </w:r>
      <w:r w:rsidRPr="0057450D">
        <w:t>собственно,</w:t>
      </w:r>
      <w:r w:rsidR="0057450D" w:rsidRPr="0057450D">
        <w:t xml:space="preserve"> </w:t>
      </w:r>
      <w:r w:rsidRPr="0057450D">
        <w:t>пространственная</w:t>
      </w:r>
      <w:r w:rsidR="0057450D" w:rsidRPr="0057450D">
        <w:t xml:space="preserve"> </w:t>
      </w:r>
      <w:r w:rsidRPr="0057450D">
        <w:t>форма</w:t>
      </w:r>
      <w:r w:rsidR="0057450D">
        <w:t xml:space="preserve"> (</w:t>
      </w:r>
      <w:r w:rsidRPr="0057450D">
        <w:t>сочетание</w:t>
      </w:r>
      <w:r w:rsidR="0057450D" w:rsidRPr="0057450D">
        <w:t xml:space="preserve"> </w:t>
      </w:r>
      <w:r w:rsidRPr="0057450D">
        <w:t>плоскостей</w:t>
      </w:r>
      <w:r w:rsidR="0057450D" w:rsidRPr="0057450D">
        <w:t xml:space="preserve"> </w:t>
      </w:r>
      <w:r w:rsidRPr="0057450D">
        <w:t>ограждения</w:t>
      </w:r>
      <w:r w:rsidR="0057450D" w:rsidRPr="0057450D">
        <w:t>).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При</w:t>
      </w:r>
      <w:r w:rsidR="0057450D" w:rsidRPr="0057450D">
        <w:t xml:space="preserve"> </w:t>
      </w:r>
      <w:r w:rsidRPr="0057450D">
        <w:t>зрительном</w:t>
      </w:r>
      <w:r w:rsidR="0057450D" w:rsidRPr="0057450D">
        <w:t xml:space="preserve"> </w:t>
      </w:r>
      <w:r w:rsidRPr="0057450D">
        <w:t>освоении</w:t>
      </w:r>
      <w:r w:rsidR="0057450D" w:rsidRPr="0057450D">
        <w:t xml:space="preserve"> </w:t>
      </w:r>
      <w:r w:rsidRPr="0057450D">
        <w:t>среды</w:t>
      </w:r>
      <w:r w:rsidR="0057450D" w:rsidRPr="0057450D">
        <w:t xml:space="preserve"> </w:t>
      </w:r>
      <w:r w:rsidRPr="0057450D">
        <w:t>все</w:t>
      </w:r>
      <w:r w:rsidR="0057450D" w:rsidRPr="0057450D">
        <w:t xml:space="preserve"> </w:t>
      </w:r>
      <w:r w:rsidRPr="0057450D">
        <w:t>планы</w:t>
      </w:r>
      <w:r w:rsidR="0057450D" w:rsidRPr="0057450D">
        <w:t xml:space="preserve"> </w:t>
      </w:r>
      <w:r w:rsidRPr="0057450D">
        <w:t>оказываются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постоянном</w:t>
      </w:r>
      <w:r w:rsidR="0057450D" w:rsidRPr="0057450D">
        <w:t xml:space="preserve"> </w:t>
      </w:r>
      <w:r w:rsidRPr="0057450D">
        <w:t>обозрении</w:t>
      </w:r>
      <w:r w:rsidR="0057450D" w:rsidRPr="0057450D">
        <w:t xml:space="preserve">. </w:t>
      </w:r>
      <w:r w:rsidRPr="0057450D">
        <w:t>Взор</w:t>
      </w:r>
      <w:r w:rsidR="0057450D" w:rsidRPr="0057450D">
        <w:t xml:space="preserve"> </w:t>
      </w:r>
      <w:r w:rsidRPr="0057450D">
        <w:t>неоднократно</w:t>
      </w:r>
      <w:r w:rsidR="0057450D" w:rsidRPr="0057450D">
        <w:t xml:space="preserve"> </w:t>
      </w:r>
      <w:r w:rsidRPr="0057450D">
        <w:t>возвращается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ним,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проявление</w:t>
      </w:r>
      <w:r w:rsidR="0057450D" w:rsidRPr="0057450D">
        <w:t xml:space="preserve"> </w:t>
      </w:r>
      <w:r w:rsidRPr="0057450D">
        <w:t>повышенного</w:t>
      </w:r>
      <w:r w:rsidR="0057450D" w:rsidRPr="0057450D">
        <w:t xml:space="preserve"> </w:t>
      </w:r>
      <w:r w:rsidRPr="0057450D">
        <w:t>внимания</w:t>
      </w:r>
      <w:r w:rsidR="0057450D">
        <w:t xml:space="preserve"> (</w:t>
      </w:r>
      <w:r w:rsidRPr="0057450D">
        <w:t>интерес</w:t>
      </w:r>
      <w:r w:rsidR="0057450D" w:rsidRPr="0057450D">
        <w:t xml:space="preserve">) </w:t>
      </w:r>
      <w:r w:rsidRPr="0057450D">
        <w:t>выражается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раз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количестве</w:t>
      </w:r>
      <w:r w:rsidR="0057450D" w:rsidRPr="0057450D">
        <w:t xml:space="preserve"> </w:t>
      </w:r>
      <w:r w:rsidRPr="0057450D">
        <w:t>возвратов</w:t>
      </w:r>
      <w:r w:rsidR="0057450D" w:rsidRPr="0057450D">
        <w:t xml:space="preserve">. </w:t>
      </w:r>
      <w:r w:rsidRPr="0057450D">
        <w:t>Научные</w:t>
      </w:r>
      <w:r w:rsidR="0057450D" w:rsidRPr="0057450D">
        <w:t xml:space="preserve"> </w:t>
      </w:r>
      <w:r w:rsidRPr="0057450D">
        <w:t>исследования</w:t>
      </w:r>
      <w:r w:rsidR="0057450D" w:rsidRPr="0057450D">
        <w:t xml:space="preserve"> </w:t>
      </w:r>
      <w:r w:rsidRPr="0057450D">
        <w:t>отмечают</w:t>
      </w:r>
      <w:r w:rsidR="0057450D" w:rsidRPr="0057450D">
        <w:t xml:space="preserve"> </w:t>
      </w:r>
      <w:r w:rsidRPr="0057450D">
        <w:t>две</w:t>
      </w:r>
      <w:r w:rsidR="0057450D" w:rsidRPr="0057450D">
        <w:t xml:space="preserve"> </w:t>
      </w:r>
      <w:r w:rsidRPr="0057450D">
        <w:t>особенности</w:t>
      </w:r>
      <w:r w:rsidR="0057450D" w:rsidRPr="0057450D">
        <w:t xml:space="preserve"> </w:t>
      </w:r>
      <w:r w:rsidRPr="0057450D">
        <w:t>визуального</w:t>
      </w:r>
      <w:r w:rsidR="0057450D" w:rsidRPr="0057450D">
        <w:t xml:space="preserve"> </w:t>
      </w:r>
      <w:r w:rsidRPr="0057450D">
        <w:t>освоения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- </w:t>
      </w:r>
      <w:r w:rsidRPr="0057450D">
        <w:t>выявление</w:t>
      </w:r>
      <w:r w:rsidR="0057450D" w:rsidRPr="0057450D">
        <w:t xml:space="preserve"> </w:t>
      </w:r>
      <w:r w:rsidRPr="0057450D">
        <w:t>зрением</w:t>
      </w:r>
      <w:r w:rsidR="0057450D">
        <w:t xml:space="preserve"> "</w:t>
      </w:r>
      <w:r w:rsidRPr="0057450D">
        <w:t>узловых</w:t>
      </w:r>
      <w:r w:rsidR="0057450D" w:rsidRPr="0057450D">
        <w:t xml:space="preserve"> </w:t>
      </w:r>
      <w:r w:rsidRPr="0057450D">
        <w:t>точек</w:t>
      </w:r>
      <w:r w:rsidR="0057450D">
        <w:t xml:space="preserve">" </w:t>
      </w:r>
      <w:r w:rsidRPr="0057450D">
        <w:t>объекта,</w:t>
      </w:r>
      <w:r w:rsidR="0057450D" w:rsidRPr="0057450D">
        <w:t xml:space="preserve"> </w:t>
      </w:r>
      <w:r w:rsidRPr="0057450D">
        <w:t>характерных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данной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ее</w:t>
      </w:r>
      <w:r w:rsidR="0057450D" w:rsidRPr="0057450D">
        <w:t xml:space="preserve"> </w:t>
      </w:r>
      <w:r w:rsidRPr="0057450D">
        <w:t>содержания</w:t>
      </w:r>
      <w:r w:rsidR="0057450D">
        <w:t xml:space="preserve"> ("</w:t>
      </w:r>
      <w:r w:rsidRPr="0057450D">
        <w:t>иерархия</w:t>
      </w:r>
      <w:r w:rsidR="0057450D" w:rsidRPr="0057450D">
        <w:t xml:space="preserve"> </w:t>
      </w:r>
      <w:r w:rsidRPr="0057450D">
        <w:t>информативных</w:t>
      </w:r>
      <w:r w:rsidR="0057450D" w:rsidRPr="0057450D">
        <w:t xml:space="preserve"> </w:t>
      </w:r>
      <w:r w:rsidRPr="0057450D">
        <w:t>ценностей</w:t>
      </w:r>
      <w:r w:rsidR="0057450D">
        <w:t>"</w:t>
      </w:r>
      <w:r w:rsidR="0057450D" w:rsidRPr="0057450D">
        <w:t xml:space="preserve">), </w:t>
      </w:r>
      <w:r w:rsidRPr="0057450D">
        <w:t>и</w:t>
      </w:r>
      <w:r w:rsidR="0057450D" w:rsidRPr="0057450D">
        <w:t xml:space="preserve"> </w:t>
      </w:r>
      <w:r w:rsidRPr="0057450D">
        <w:t>избирательность</w:t>
      </w:r>
      <w:r w:rsidR="0057450D" w:rsidRPr="0057450D">
        <w:t xml:space="preserve"> </w:t>
      </w:r>
      <w:r w:rsidRPr="0057450D">
        <w:t>зрения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зависимости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поставленной</w:t>
      </w:r>
      <w:r w:rsidR="0057450D" w:rsidRPr="0057450D">
        <w:t xml:space="preserve"> </w:t>
      </w:r>
      <w:r w:rsidRPr="0057450D">
        <w:t>задачи</w:t>
      </w:r>
      <w:r w:rsidR="0057450D" w:rsidRPr="0057450D">
        <w:t xml:space="preserve"> </w:t>
      </w:r>
      <w:r w:rsidRPr="0057450D">
        <w:t>поиска</w:t>
      </w:r>
      <w:r w:rsidR="0057450D">
        <w:t xml:space="preserve"> ("</w:t>
      </w:r>
      <w:r w:rsidRPr="0057450D">
        <w:t>движение</w:t>
      </w:r>
      <w:r w:rsidR="0057450D" w:rsidRPr="0057450D">
        <w:t xml:space="preserve"> </w:t>
      </w:r>
      <w:r w:rsidRPr="0057450D">
        <w:t>глаз</w:t>
      </w:r>
      <w:r w:rsidR="0057450D" w:rsidRPr="0057450D">
        <w:t xml:space="preserve"> </w:t>
      </w:r>
      <w:r w:rsidRPr="0057450D">
        <w:t>отражает</w:t>
      </w:r>
      <w:r w:rsidR="0057450D" w:rsidRPr="0057450D">
        <w:t xml:space="preserve"> </w:t>
      </w:r>
      <w:r w:rsidRPr="0057450D">
        <w:t>работу</w:t>
      </w:r>
      <w:r w:rsidR="0057450D" w:rsidRPr="0057450D">
        <w:t xml:space="preserve"> </w:t>
      </w:r>
      <w:r w:rsidRPr="0057450D">
        <w:t>мысли</w:t>
      </w:r>
      <w:r w:rsidR="0057450D">
        <w:t>"</w:t>
      </w:r>
      <w:r w:rsidR="0057450D" w:rsidRPr="0057450D">
        <w:t xml:space="preserve">). </w:t>
      </w:r>
      <w:r w:rsidRPr="0057450D">
        <w:t>В</w:t>
      </w:r>
      <w:r w:rsidR="0057450D" w:rsidRPr="0057450D">
        <w:t xml:space="preserve"> </w:t>
      </w:r>
      <w:r w:rsidRPr="0057450D">
        <w:t>аспекте</w:t>
      </w:r>
      <w:r w:rsidR="0057450D" w:rsidRPr="0057450D">
        <w:t xml:space="preserve"> </w:t>
      </w:r>
      <w:r w:rsidRPr="0057450D">
        <w:t>цветовой</w:t>
      </w:r>
      <w:r w:rsidR="0057450D" w:rsidRPr="0057450D">
        <w:t xml:space="preserve"> </w:t>
      </w:r>
      <w:r w:rsidRPr="0057450D">
        <w:t>среды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этом</w:t>
      </w:r>
      <w:r w:rsidR="0057450D" w:rsidRPr="0057450D">
        <w:t xml:space="preserve"> </w:t>
      </w:r>
      <w:r w:rsidRPr="0057450D">
        <w:t>основании</w:t>
      </w:r>
      <w:r w:rsidR="0057450D" w:rsidRPr="0057450D">
        <w:t xml:space="preserve"> </w:t>
      </w:r>
      <w:r w:rsidRPr="0057450D">
        <w:t>выявляются</w:t>
      </w:r>
      <w:r w:rsidR="0057450D" w:rsidRPr="0057450D">
        <w:t xml:space="preserve"> </w:t>
      </w:r>
      <w:r w:rsidRPr="0057450D">
        <w:t>роль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значение</w:t>
      </w:r>
      <w:r w:rsidR="0057450D" w:rsidRPr="0057450D">
        <w:t xml:space="preserve"> </w:t>
      </w:r>
      <w:r w:rsidRPr="0057450D">
        <w:t>пространственных</w:t>
      </w:r>
      <w:r w:rsidR="0057450D" w:rsidRPr="0057450D">
        <w:t xml:space="preserve"> </w:t>
      </w:r>
      <w:r w:rsidRPr="0057450D">
        <w:t>планов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формировании</w:t>
      </w:r>
      <w:r w:rsidR="0057450D" w:rsidRPr="0057450D">
        <w:t xml:space="preserve"> </w:t>
      </w:r>
      <w:r w:rsidRPr="0057450D">
        <w:t>разных</w:t>
      </w:r>
      <w:r w:rsidR="0057450D" w:rsidRPr="0057450D">
        <w:t xml:space="preserve"> </w:t>
      </w:r>
      <w:r w:rsidRPr="0057450D">
        <w:t>типов</w:t>
      </w:r>
      <w:r w:rsidR="0057450D" w:rsidRPr="0057450D">
        <w:t xml:space="preserve"> </w:t>
      </w:r>
      <w:r w:rsidRPr="0057450D">
        <w:t>интерьеров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Наукой</w:t>
      </w:r>
      <w:r w:rsidR="0057450D" w:rsidRPr="0057450D">
        <w:t xml:space="preserve"> </w:t>
      </w:r>
      <w:r w:rsidRPr="0057450D">
        <w:t>установлены</w:t>
      </w:r>
      <w:r w:rsidR="0057450D" w:rsidRPr="0057450D">
        <w:t xml:space="preserve"> </w:t>
      </w:r>
      <w:r w:rsidRPr="0057450D">
        <w:t>этапы</w:t>
      </w:r>
      <w:r w:rsidR="0057450D" w:rsidRPr="0057450D">
        <w:t xml:space="preserve"> </w:t>
      </w:r>
      <w:r w:rsidRPr="0057450D">
        <w:t>отображения</w:t>
      </w:r>
      <w:r w:rsidR="0057450D" w:rsidRPr="0057450D">
        <w:t xml:space="preserve"> </w:t>
      </w:r>
      <w:r w:rsidRPr="0057450D">
        <w:t>объекта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сложности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- </w:t>
      </w:r>
      <w:r w:rsidRPr="0057450D">
        <w:t>первоначально</w:t>
      </w:r>
      <w:r w:rsidR="0057450D" w:rsidRPr="0057450D">
        <w:t xml:space="preserve"> </w:t>
      </w:r>
      <w:r w:rsidRPr="0057450D">
        <w:t>фиксируются</w:t>
      </w:r>
      <w:r w:rsidR="0057450D" w:rsidRPr="0057450D">
        <w:t xml:space="preserve"> </w:t>
      </w:r>
      <w:r w:rsidRPr="0057450D">
        <w:t>контурные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силуэтные</w:t>
      </w:r>
      <w:r w:rsidR="0057450D">
        <w:t xml:space="preserve"> (</w:t>
      </w:r>
      <w:r w:rsidRPr="0057450D">
        <w:t>плоскостные</w:t>
      </w:r>
      <w:r w:rsidR="0057450D" w:rsidRPr="0057450D">
        <w:t xml:space="preserve">) </w:t>
      </w:r>
      <w:r w:rsidRPr="0057450D">
        <w:t>изображения,</w:t>
      </w:r>
      <w:r w:rsidR="0057450D" w:rsidRPr="0057450D">
        <w:t xml:space="preserve"> </w:t>
      </w:r>
      <w:r w:rsidRPr="0057450D">
        <w:t>затем</w:t>
      </w:r>
      <w:r w:rsidR="0057450D" w:rsidRPr="0057450D">
        <w:t xml:space="preserve"> </w:t>
      </w:r>
      <w:r w:rsidRPr="0057450D">
        <w:t>величины</w:t>
      </w:r>
      <w:r w:rsidR="0057450D" w:rsidRPr="0057450D">
        <w:t xml:space="preserve"> </w:t>
      </w:r>
      <w:r w:rsidRPr="0057450D">
        <w:t>предметов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расстояния</w:t>
      </w:r>
      <w:r w:rsidR="0057450D" w:rsidRPr="0057450D">
        <w:t xml:space="preserve"> </w:t>
      </w:r>
      <w:r w:rsidRPr="0057450D">
        <w:t>до</w:t>
      </w:r>
      <w:r w:rsidR="0057450D" w:rsidRPr="0057450D">
        <w:t xml:space="preserve"> </w:t>
      </w:r>
      <w:r w:rsidRPr="0057450D">
        <w:t>них</w:t>
      </w:r>
      <w:r w:rsidR="0057450D" w:rsidRPr="0057450D">
        <w:t xml:space="preserve">. </w:t>
      </w:r>
      <w:r w:rsidRPr="0057450D">
        <w:t>При</w:t>
      </w:r>
      <w:r w:rsidR="0057450D" w:rsidRPr="0057450D">
        <w:t xml:space="preserve"> </w:t>
      </w:r>
      <w:r w:rsidRPr="0057450D">
        <w:t>восприятии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объема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плоскости</w:t>
      </w:r>
      <w:r w:rsidR="0057450D" w:rsidRPr="0057450D">
        <w:t xml:space="preserve"> </w:t>
      </w:r>
      <w:r w:rsidRPr="0057450D">
        <w:t>максимумы</w:t>
      </w:r>
      <w:r w:rsidR="0057450D" w:rsidRPr="0057450D">
        <w:t xml:space="preserve"> </w:t>
      </w:r>
      <w:r w:rsidRPr="0057450D">
        <w:t>внимания</w:t>
      </w:r>
      <w:r w:rsidR="0057450D" w:rsidRPr="0057450D">
        <w:t xml:space="preserve"> </w:t>
      </w:r>
      <w:r w:rsidRPr="0057450D">
        <w:t>приходятся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смысловые</w:t>
      </w:r>
      <w:r w:rsidR="0057450D" w:rsidRPr="0057450D">
        <w:t xml:space="preserve"> </w:t>
      </w:r>
      <w:r w:rsidRPr="0057450D">
        <w:t>центры</w:t>
      </w:r>
      <w:r w:rsidR="0057450D" w:rsidRPr="0057450D">
        <w:t xml:space="preserve"> </w:t>
      </w:r>
      <w:r w:rsidRPr="0057450D">
        <w:t>изображения,</w:t>
      </w:r>
      <w:r w:rsidR="0057450D" w:rsidRPr="0057450D">
        <w:t xml:space="preserve"> </w:t>
      </w:r>
      <w:r w:rsidRPr="0057450D">
        <w:t>способствующие</w:t>
      </w:r>
      <w:r w:rsidR="0057450D" w:rsidRPr="0057450D">
        <w:t xml:space="preserve"> </w:t>
      </w:r>
      <w:r w:rsidRPr="0057450D">
        <w:t>быстрейшему</w:t>
      </w:r>
      <w:r w:rsidR="0057450D" w:rsidRPr="0057450D">
        <w:t xml:space="preserve"> </w:t>
      </w:r>
      <w:r w:rsidRPr="0057450D">
        <w:t>раскрытию</w:t>
      </w:r>
      <w:r w:rsidR="0057450D" w:rsidRPr="0057450D">
        <w:t xml:space="preserve"> </w:t>
      </w:r>
      <w:r w:rsidRPr="0057450D">
        <w:t>информации</w:t>
      </w:r>
      <w:r w:rsidR="0057450D" w:rsidRPr="0057450D">
        <w:t xml:space="preserve"> </w:t>
      </w:r>
      <w:r w:rsidRPr="0057450D">
        <w:t>об</w:t>
      </w:r>
      <w:r w:rsidR="0057450D" w:rsidRPr="0057450D">
        <w:t xml:space="preserve"> </w:t>
      </w:r>
      <w:r w:rsidRPr="0057450D">
        <w:t>объекте</w:t>
      </w:r>
      <w:r w:rsidR="0057450D" w:rsidRPr="0057450D">
        <w:t xml:space="preserve">. </w:t>
      </w:r>
      <w:r w:rsidRPr="0057450D">
        <w:t>При</w:t>
      </w:r>
      <w:r w:rsidR="0057450D" w:rsidRPr="0057450D">
        <w:t xml:space="preserve"> </w:t>
      </w:r>
      <w:r w:rsidRPr="0057450D">
        <w:t>выявлении</w:t>
      </w:r>
      <w:r w:rsidR="0057450D" w:rsidRPr="0057450D">
        <w:t xml:space="preserve"> </w:t>
      </w:r>
      <w:r w:rsidRPr="0057450D">
        <w:t>характеристики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чрезвычайно</w:t>
      </w:r>
      <w:r w:rsidR="0057450D" w:rsidRPr="0057450D">
        <w:t xml:space="preserve"> </w:t>
      </w:r>
      <w:r w:rsidRPr="0057450D">
        <w:t>важны</w:t>
      </w:r>
      <w:r w:rsidR="0057450D">
        <w:t xml:space="preserve"> "</w:t>
      </w:r>
      <w:r w:rsidRPr="0057450D">
        <w:t>информативные</w:t>
      </w:r>
      <w:r w:rsidR="0057450D" w:rsidRPr="0057450D">
        <w:t xml:space="preserve"> </w:t>
      </w:r>
      <w:r w:rsidRPr="0057450D">
        <w:t>фрагменты</w:t>
      </w:r>
      <w:r w:rsidR="0057450D">
        <w:t xml:space="preserve">" </w:t>
      </w:r>
      <w:r w:rsidR="0057450D" w:rsidRPr="0057450D">
        <w:t xml:space="preserve">- </w:t>
      </w:r>
      <w:r w:rsidRPr="0057450D">
        <w:t>участки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местами</w:t>
      </w:r>
      <w:r w:rsidR="0057450D" w:rsidRPr="0057450D">
        <w:t xml:space="preserve"> </w:t>
      </w:r>
      <w:r w:rsidRPr="0057450D">
        <w:t>резкого</w:t>
      </w:r>
      <w:r w:rsidR="0057450D" w:rsidRPr="0057450D">
        <w:t xml:space="preserve"> </w:t>
      </w:r>
      <w:r w:rsidRPr="0057450D">
        <w:t>изменения</w:t>
      </w:r>
      <w:r w:rsidR="0057450D" w:rsidRPr="0057450D">
        <w:t xml:space="preserve"> </w:t>
      </w:r>
      <w:r w:rsidRPr="0057450D">
        <w:t>контура,</w:t>
      </w:r>
      <w:r w:rsidR="0057450D" w:rsidRPr="0057450D">
        <w:t xml:space="preserve"> </w:t>
      </w:r>
      <w:r w:rsidRPr="0057450D">
        <w:t>смены</w:t>
      </w:r>
      <w:r w:rsidR="0057450D" w:rsidRPr="0057450D">
        <w:t xml:space="preserve"> </w:t>
      </w:r>
      <w:r w:rsidRPr="0057450D">
        <w:t>направлений</w:t>
      </w:r>
      <w:r w:rsidR="0057450D" w:rsidRPr="0057450D">
        <w:t xml:space="preserve"> </w:t>
      </w:r>
      <w:r w:rsidRPr="0057450D">
        <w:t>линии,</w:t>
      </w:r>
      <w:r w:rsidR="0057450D" w:rsidRPr="0057450D">
        <w:t xml:space="preserve"> </w:t>
      </w:r>
      <w:r w:rsidRPr="0057450D">
        <w:t>места</w:t>
      </w:r>
      <w:r w:rsidR="0057450D" w:rsidRPr="0057450D">
        <w:t xml:space="preserve"> </w:t>
      </w:r>
      <w:r w:rsidRPr="0057450D">
        <w:t>пересечений</w:t>
      </w:r>
      <w:r w:rsidR="0057450D" w:rsidRPr="0057450D">
        <w:t xml:space="preserve"> </w:t>
      </w:r>
      <w:r w:rsidRPr="0057450D">
        <w:t>плоскостей</w:t>
      </w:r>
      <w:r w:rsidR="0057450D" w:rsidRPr="0057450D">
        <w:t>.</w:t>
      </w:r>
    </w:p>
    <w:p w:rsidR="0057450D" w:rsidRDefault="0057450D" w:rsidP="0057450D">
      <w:pPr>
        <w:pStyle w:val="3"/>
        <w:tabs>
          <w:tab w:val="left" w:pos="726"/>
        </w:tabs>
        <w:rPr>
          <w:color w:val="000000"/>
        </w:rPr>
      </w:pPr>
      <w:bookmarkStart w:id="12" w:name="_Toc259525147"/>
    </w:p>
    <w:p w:rsidR="0057450D" w:rsidRPr="0057450D" w:rsidRDefault="002176AA" w:rsidP="0057450D">
      <w:pPr>
        <w:pStyle w:val="1"/>
      </w:pPr>
      <w:bookmarkStart w:id="13" w:name="_Toc288285819"/>
      <w:r w:rsidRPr="0057450D">
        <w:t>1</w:t>
      </w:r>
      <w:r w:rsidR="0057450D">
        <w:t xml:space="preserve">.2.2 </w:t>
      </w:r>
      <w:r w:rsidRPr="0057450D">
        <w:t>Восприятие</w:t>
      </w:r>
      <w:r w:rsidR="0057450D" w:rsidRPr="0057450D">
        <w:t xml:space="preserve"> </w:t>
      </w:r>
      <w:r w:rsidRPr="0057450D">
        <w:t>величины</w:t>
      </w:r>
      <w:r w:rsidR="0057450D" w:rsidRPr="0057450D">
        <w:t xml:space="preserve"> </w:t>
      </w:r>
      <w:r w:rsidRPr="0057450D">
        <w:t>помещений</w:t>
      </w:r>
      <w:bookmarkEnd w:id="12"/>
      <w:bookmarkEnd w:id="13"/>
    </w:p>
    <w:p w:rsidR="0057450D" w:rsidRPr="0057450D" w:rsidRDefault="002176AA" w:rsidP="0057450D">
      <w:pPr>
        <w:tabs>
          <w:tab w:val="left" w:pos="726"/>
        </w:tabs>
      </w:pPr>
      <w:r w:rsidRPr="0057450D">
        <w:t>Архитектурная</w:t>
      </w:r>
      <w:r w:rsidR="0057450D" w:rsidRPr="0057450D">
        <w:t xml:space="preserve"> </w:t>
      </w:r>
      <w:r w:rsidRPr="0057450D">
        <w:t>форма,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том</w:t>
      </w:r>
      <w:r w:rsidR="0057450D" w:rsidRPr="0057450D">
        <w:t xml:space="preserve"> </w:t>
      </w:r>
      <w:r w:rsidRPr="0057450D">
        <w:t>числе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пространственная,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отличие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просто</w:t>
      </w:r>
      <w:r w:rsidR="0057450D" w:rsidRPr="0057450D">
        <w:t xml:space="preserve"> </w:t>
      </w:r>
      <w:r w:rsidRPr="0057450D">
        <w:t>геометрической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наделяется</w:t>
      </w:r>
      <w:r w:rsidR="0057450D" w:rsidRPr="0057450D">
        <w:t xml:space="preserve"> </w:t>
      </w:r>
      <w:r w:rsidRPr="0057450D">
        <w:t>специфическим</w:t>
      </w:r>
      <w:r w:rsidR="0057450D" w:rsidRPr="0057450D">
        <w:t xml:space="preserve"> </w:t>
      </w:r>
      <w:r w:rsidRPr="0057450D">
        <w:t>фактором</w:t>
      </w:r>
      <w:r w:rsidR="0057450D" w:rsidRPr="0057450D">
        <w:t xml:space="preserve"> </w:t>
      </w:r>
      <w:r w:rsidRPr="0057450D">
        <w:t>абсолютной</w:t>
      </w:r>
      <w:r w:rsidR="0057450D" w:rsidRPr="0057450D">
        <w:t xml:space="preserve"> </w:t>
      </w:r>
      <w:r w:rsidRPr="0057450D">
        <w:t>величины,</w:t>
      </w:r>
      <w:r w:rsidR="0057450D" w:rsidRPr="0057450D">
        <w:t xml:space="preserve"> </w:t>
      </w:r>
      <w:r w:rsidRPr="0057450D">
        <w:t>связанной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ее</w:t>
      </w:r>
      <w:r w:rsidR="0057450D" w:rsidRPr="0057450D">
        <w:t xml:space="preserve"> </w:t>
      </w:r>
      <w:r w:rsidRPr="0057450D">
        <w:t>отношением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человеку,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мере,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определяемой</w:t>
      </w:r>
      <w:r w:rsidR="0057450D" w:rsidRPr="0057450D">
        <w:t xml:space="preserve"> </w:t>
      </w:r>
      <w:r w:rsidRPr="0057450D">
        <w:t>отчасти</w:t>
      </w:r>
      <w:r w:rsidR="0057450D" w:rsidRPr="0057450D">
        <w:t xml:space="preserve"> </w:t>
      </w:r>
      <w:r w:rsidRPr="0057450D">
        <w:t>понятием</w:t>
      </w:r>
      <w:r w:rsidR="0057450D" w:rsidRPr="0057450D">
        <w:t xml:space="preserve"> </w:t>
      </w:r>
      <w:r w:rsidRPr="0057450D">
        <w:t>масштабности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Величина</w:t>
      </w:r>
      <w:r w:rsidR="0057450D" w:rsidRPr="0057450D">
        <w:t xml:space="preserve"> </w:t>
      </w:r>
      <w:r w:rsidRPr="0057450D">
        <w:t>пространственной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натуре</w:t>
      </w:r>
      <w:r w:rsidR="0057450D" w:rsidRPr="0057450D">
        <w:t xml:space="preserve"> </w:t>
      </w:r>
      <w:r w:rsidRPr="0057450D">
        <w:t>мгновенно</w:t>
      </w:r>
      <w:r w:rsidR="0057450D" w:rsidRPr="0057450D">
        <w:t xml:space="preserve"> </w:t>
      </w:r>
      <w:r w:rsidRPr="0057450D">
        <w:t>оценивается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особенно</w:t>
      </w:r>
      <w:r w:rsidR="0057450D" w:rsidRPr="0057450D">
        <w:t xml:space="preserve"> </w:t>
      </w:r>
      <w:r w:rsidRPr="0057450D">
        <w:t>остро</w:t>
      </w:r>
      <w:r w:rsidR="0057450D" w:rsidRPr="0057450D">
        <w:t xml:space="preserve"> </w:t>
      </w:r>
      <w:r w:rsidRPr="0057450D">
        <w:t>ощущается</w:t>
      </w:r>
      <w:r w:rsidR="0057450D" w:rsidRPr="0057450D">
        <w:t xml:space="preserve"> </w:t>
      </w:r>
      <w:r w:rsidRPr="0057450D">
        <w:t>человеком</w:t>
      </w:r>
      <w:r w:rsidR="0057450D" w:rsidRPr="0057450D">
        <w:t xml:space="preserve">. </w:t>
      </w:r>
      <w:r w:rsidRPr="0057450D">
        <w:t>Она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первую</w:t>
      </w:r>
      <w:r w:rsidR="0057450D" w:rsidRPr="0057450D">
        <w:t xml:space="preserve"> </w:t>
      </w:r>
      <w:r w:rsidRPr="0057450D">
        <w:t>очередь</w:t>
      </w:r>
      <w:r w:rsidR="0057450D" w:rsidRPr="0057450D">
        <w:t xml:space="preserve"> </w:t>
      </w:r>
      <w:r w:rsidRPr="0057450D">
        <w:t>влияет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эмоциональность</w:t>
      </w:r>
      <w:r w:rsidR="0057450D" w:rsidRPr="0057450D">
        <w:t xml:space="preserve"> </w:t>
      </w:r>
      <w:r w:rsidRPr="0057450D">
        <w:t>восприятия,</w:t>
      </w:r>
      <w:r w:rsidR="0057450D" w:rsidRPr="0057450D">
        <w:t xml:space="preserve"> </w:t>
      </w:r>
      <w:r w:rsidRPr="0057450D">
        <w:t>рождая</w:t>
      </w:r>
      <w:r w:rsidR="0057450D" w:rsidRPr="0057450D">
        <w:t xml:space="preserve"> </w:t>
      </w:r>
      <w:r w:rsidRPr="0057450D">
        <w:t>чувство</w:t>
      </w:r>
      <w:r w:rsidR="0057450D" w:rsidRPr="0057450D">
        <w:t xml:space="preserve"> </w:t>
      </w:r>
      <w:r w:rsidRPr="0057450D">
        <w:t>простора,</w:t>
      </w:r>
      <w:r w:rsidR="0057450D" w:rsidRPr="0057450D">
        <w:t xml:space="preserve"> </w:t>
      </w:r>
      <w:r w:rsidRPr="0057450D">
        <w:t>нормальной</w:t>
      </w:r>
      <w:r w:rsidR="0057450D" w:rsidRPr="0057450D">
        <w:t xml:space="preserve"> </w:t>
      </w:r>
      <w:r w:rsidRPr="0057450D">
        <w:t>соизмеримости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гнетущей</w:t>
      </w:r>
      <w:r w:rsidR="0057450D" w:rsidRPr="0057450D">
        <w:t xml:space="preserve"> </w:t>
      </w:r>
      <w:r w:rsidRPr="0057450D">
        <w:t>тесноты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Архитектурное</w:t>
      </w:r>
      <w:r w:rsidR="0057450D" w:rsidRPr="0057450D">
        <w:t xml:space="preserve"> </w:t>
      </w:r>
      <w:r w:rsidRPr="0057450D">
        <w:t>пространство</w:t>
      </w:r>
      <w:r w:rsidR="0057450D" w:rsidRPr="0057450D">
        <w:t xml:space="preserve"> </w:t>
      </w:r>
      <w:r w:rsidRPr="0057450D">
        <w:t>постоянно</w:t>
      </w:r>
      <w:r w:rsidR="0057450D" w:rsidRPr="0057450D">
        <w:t xml:space="preserve"> </w:t>
      </w:r>
      <w:r w:rsidRPr="0057450D">
        <w:t>сравнивается</w:t>
      </w:r>
      <w:r w:rsidR="0057450D" w:rsidRPr="0057450D">
        <w:t xml:space="preserve"> </w:t>
      </w:r>
      <w:r w:rsidRPr="0057450D">
        <w:t>человеком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природным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физическому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психическому</w:t>
      </w:r>
      <w:r w:rsidR="0057450D" w:rsidRPr="0057450D">
        <w:t xml:space="preserve"> </w:t>
      </w:r>
      <w:r w:rsidRPr="0057450D">
        <w:t>ощущениям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возможностям</w:t>
      </w:r>
      <w:r w:rsidR="0057450D" w:rsidRPr="0057450D">
        <w:t xml:space="preserve"> </w:t>
      </w:r>
      <w:r w:rsidRPr="0057450D">
        <w:t>взаимного</w:t>
      </w:r>
      <w:r w:rsidR="0057450D" w:rsidRPr="0057450D">
        <w:t xml:space="preserve"> </w:t>
      </w:r>
      <w:r w:rsidRPr="0057450D">
        <w:t>человеческого</w:t>
      </w:r>
      <w:r w:rsidR="0057450D" w:rsidRPr="0057450D">
        <w:t xml:space="preserve"> </w:t>
      </w:r>
      <w:r w:rsidRPr="0057450D">
        <w:t>общения</w:t>
      </w:r>
      <w:r w:rsidR="0057450D" w:rsidRPr="0057450D">
        <w:t xml:space="preserve">. </w:t>
      </w:r>
      <w:r w:rsidRPr="0057450D">
        <w:t>Переживая,</w:t>
      </w:r>
      <w:r w:rsidR="0057450D" w:rsidRPr="0057450D">
        <w:t xml:space="preserve"> </w:t>
      </w:r>
      <w:r w:rsidRPr="0057450D">
        <w:t>осваивая</w:t>
      </w:r>
      <w:r w:rsidR="0057450D" w:rsidRPr="0057450D">
        <w:t xml:space="preserve"> </w:t>
      </w:r>
      <w:r w:rsidRPr="0057450D">
        <w:t>пространственные</w:t>
      </w:r>
      <w:r w:rsidR="0057450D" w:rsidRPr="0057450D">
        <w:t xml:space="preserve"> </w:t>
      </w:r>
      <w:r w:rsidRPr="0057450D">
        <w:t>параметры</w:t>
      </w:r>
      <w:r w:rsidR="0057450D" w:rsidRPr="0057450D">
        <w:t xml:space="preserve"> </w:t>
      </w:r>
      <w:r w:rsidRPr="0057450D">
        <w:t>через</w:t>
      </w:r>
      <w:r w:rsidR="0057450D" w:rsidRPr="0057450D">
        <w:t xml:space="preserve"> </w:t>
      </w:r>
      <w:r w:rsidRPr="0057450D">
        <w:t>расстояния,</w:t>
      </w:r>
      <w:r w:rsidR="0057450D" w:rsidRPr="0057450D">
        <w:t xml:space="preserve"> </w:t>
      </w:r>
      <w:r w:rsidRPr="0057450D">
        <w:t>визуальную</w:t>
      </w:r>
      <w:r w:rsidR="0057450D" w:rsidRPr="0057450D">
        <w:t xml:space="preserve"> </w:t>
      </w:r>
      <w:r w:rsidRPr="0057450D">
        <w:t>различимость,</w:t>
      </w:r>
      <w:r w:rsidR="0057450D" w:rsidRPr="0057450D">
        <w:t xml:space="preserve"> </w:t>
      </w:r>
      <w:r w:rsidRPr="0057450D">
        <w:t>человек</w:t>
      </w:r>
      <w:r w:rsidR="0057450D" w:rsidRPr="0057450D">
        <w:t xml:space="preserve"> </w:t>
      </w:r>
      <w:r w:rsidRPr="0057450D">
        <w:t>осознает</w:t>
      </w:r>
      <w:r w:rsidR="0057450D" w:rsidRPr="0057450D">
        <w:t xml:space="preserve"> </w:t>
      </w:r>
      <w:r w:rsidRPr="0057450D">
        <w:t>возможный</w:t>
      </w:r>
      <w:r w:rsidR="0057450D" w:rsidRPr="0057450D">
        <w:t xml:space="preserve"> </w:t>
      </w:r>
      <w:r w:rsidRPr="0057450D">
        <w:t>уровень</w:t>
      </w:r>
      <w:r w:rsidR="0057450D" w:rsidRPr="0057450D">
        <w:t xml:space="preserve"> </w:t>
      </w:r>
      <w:r w:rsidRPr="0057450D">
        <w:t>общения,</w:t>
      </w:r>
      <w:r w:rsidR="0057450D" w:rsidRPr="0057450D">
        <w:t xml:space="preserve"> </w:t>
      </w:r>
      <w:r w:rsidRPr="0057450D">
        <w:t>у</w:t>
      </w:r>
      <w:r w:rsidR="0057450D" w:rsidRPr="0057450D">
        <w:t xml:space="preserve"> </w:t>
      </w:r>
      <w:r w:rsidRPr="0057450D">
        <w:t>него</w:t>
      </w:r>
      <w:r w:rsidR="0057450D" w:rsidRPr="0057450D">
        <w:t xml:space="preserve"> </w:t>
      </w:r>
      <w:r w:rsidRPr="0057450D">
        <w:t>возникает</w:t>
      </w:r>
      <w:r w:rsidR="0057450D" w:rsidRPr="0057450D">
        <w:t xml:space="preserve"> </w:t>
      </w:r>
      <w:r w:rsidRPr="0057450D">
        <w:t>соответствующее</w:t>
      </w:r>
      <w:r w:rsidR="0057450D" w:rsidRPr="0057450D">
        <w:t xml:space="preserve"> </w:t>
      </w:r>
      <w:r w:rsidRPr="0057450D">
        <w:t>ассоциативное</w:t>
      </w:r>
      <w:r w:rsidR="0057450D" w:rsidRPr="0057450D">
        <w:t xml:space="preserve"> </w:t>
      </w:r>
      <w:r w:rsidRPr="0057450D">
        <w:t>эмоциональное</w:t>
      </w:r>
      <w:r w:rsidR="0057450D" w:rsidRPr="0057450D">
        <w:t xml:space="preserve"> </w:t>
      </w:r>
      <w:r w:rsidRPr="0057450D">
        <w:t>представление</w:t>
      </w:r>
      <w:r w:rsidR="0057450D" w:rsidRPr="0057450D">
        <w:t xml:space="preserve"> </w:t>
      </w:r>
      <w:r w:rsidRPr="0057450D">
        <w:t>о</w:t>
      </w:r>
      <w:r w:rsidR="0057450D" w:rsidRPr="0057450D">
        <w:t xml:space="preserve"> </w:t>
      </w:r>
      <w:r w:rsidRPr="0057450D">
        <w:t>конкретном</w:t>
      </w:r>
      <w:r w:rsidR="0057450D" w:rsidRPr="0057450D">
        <w:t xml:space="preserve"> </w:t>
      </w:r>
      <w:r w:rsidRPr="0057450D">
        <w:t>пространстве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интимном,</w:t>
      </w:r>
      <w:r w:rsidR="0057450D" w:rsidRPr="0057450D">
        <w:t xml:space="preserve"> </w:t>
      </w:r>
      <w:r w:rsidRPr="0057450D">
        <w:t>камерном,</w:t>
      </w:r>
      <w:r w:rsidR="0057450D" w:rsidRPr="0057450D">
        <w:t xml:space="preserve"> </w:t>
      </w:r>
      <w:r w:rsidRPr="0057450D">
        <w:t>обширном,</w:t>
      </w:r>
      <w:r w:rsidR="0057450D" w:rsidRPr="0057450D">
        <w:t xml:space="preserve"> </w:t>
      </w:r>
      <w:r w:rsidRPr="0057450D">
        <w:t>огромном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беспредельном</w:t>
      </w:r>
      <w:r w:rsidR="0057450D" w:rsidRPr="0057450D">
        <w:t xml:space="preserve">. </w:t>
      </w:r>
      <w:r w:rsidRPr="0057450D">
        <w:t>Опираясь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критические</w:t>
      </w:r>
      <w:r w:rsidR="0057450D" w:rsidRPr="0057450D">
        <w:t xml:space="preserve"> </w:t>
      </w:r>
      <w:r w:rsidRPr="0057450D">
        <w:t>параметры</w:t>
      </w:r>
      <w:r w:rsidR="0057450D" w:rsidRPr="0057450D">
        <w:t xml:space="preserve"> </w:t>
      </w:r>
      <w:r w:rsidRPr="0057450D">
        <w:t>модальных</w:t>
      </w:r>
      <w:r w:rsidR="0057450D" w:rsidRPr="0057450D">
        <w:t xml:space="preserve"> </w:t>
      </w:r>
      <w:r w:rsidRPr="0057450D">
        <w:t>ощущений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совместное</w:t>
      </w:r>
      <w:r w:rsidR="0057450D" w:rsidRPr="0057450D">
        <w:t xml:space="preserve"> </w:t>
      </w:r>
      <w:r w:rsidRPr="0057450D">
        <w:t>действие,</w:t>
      </w:r>
      <w:r w:rsidR="0057450D" w:rsidRPr="0057450D">
        <w:t xml:space="preserve"> </w:t>
      </w:r>
      <w:r w:rsidRPr="0057450D">
        <w:t>можно</w:t>
      </w:r>
      <w:r w:rsidR="0057450D" w:rsidRPr="0057450D">
        <w:t xml:space="preserve"> </w:t>
      </w:r>
      <w:r w:rsidRPr="0057450D">
        <w:t>установить</w:t>
      </w:r>
      <w:r w:rsidR="0057450D" w:rsidRPr="0057450D">
        <w:t xml:space="preserve"> </w:t>
      </w:r>
      <w:r w:rsidRPr="0057450D">
        <w:t>уровни</w:t>
      </w:r>
      <w:r w:rsidR="0057450D" w:rsidRPr="0057450D">
        <w:t xml:space="preserve"> </w:t>
      </w:r>
      <w:r w:rsidRPr="0057450D">
        <w:t>человеческого</w:t>
      </w:r>
      <w:r w:rsidR="0057450D" w:rsidRPr="0057450D">
        <w:t xml:space="preserve"> </w:t>
      </w:r>
      <w:r w:rsidRPr="0057450D">
        <w:t>представления</w:t>
      </w:r>
      <w:r w:rsidR="0057450D" w:rsidRPr="0057450D">
        <w:t xml:space="preserve"> </w:t>
      </w:r>
      <w:r w:rsidRPr="0057450D">
        <w:t>о</w:t>
      </w:r>
      <w:r w:rsidR="0057450D" w:rsidRPr="0057450D">
        <w:t xml:space="preserve"> </w:t>
      </w:r>
      <w:r w:rsidRPr="0057450D">
        <w:t>величине</w:t>
      </w:r>
      <w:r w:rsidR="0057450D" w:rsidRPr="0057450D">
        <w:t xml:space="preserve"> </w:t>
      </w:r>
      <w:r w:rsidRPr="0057450D">
        <w:t>пространства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В</w:t>
      </w:r>
      <w:r w:rsidR="0057450D" w:rsidRPr="0057450D">
        <w:t xml:space="preserve"> </w:t>
      </w:r>
      <w:r w:rsidRPr="0057450D">
        <w:t>табличных</w:t>
      </w:r>
      <w:r w:rsidR="0057450D" w:rsidRPr="0057450D">
        <w:t xml:space="preserve"> </w:t>
      </w:r>
      <w:r w:rsidRPr="0057450D">
        <w:t>данных</w:t>
      </w:r>
      <w:r w:rsidR="0057450D" w:rsidRPr="0057450D">
        <w:t xml:space="preserve"> </w:t>
      </w:r>
      <w:r w:rsidRPr="0057450D">
        <w:t>условно</w:t>
      </w:r>
      <w:r w:rsidR="0057450D" w:rsidRPr="0057450D">
        <w:t xml:space="preserve"> </w:t>
      </w:r>
      <w:r w:rsidRPr="0057450D">
        <w:t>зафиксировано</w:t>
      </w:r>
      <w:r w:rsidR="0057450D" w:rsidRPr="0057450D">
        <w:t xml:space="preserve"> </w:t>
      </w:r>
      <w:r w:rsidRPr="0057450D">
        <w:t>статичное</w:t>
      </w:r>
      <w:r w:rsidR="0057450D" w:rsidRPr="0057450D">
        <w:t xml:space="preserve"> </w:t>
      </w:r>
      <w:r w:rsidRPr="0057450D">
        <w:t>положение</w:t>
      </w:r>
      <w:r w:rsidR="0057450D" w:rsidRPr="0057450D">
        <w:t xml:space="preserve"> </w:t>
      </w:r>
      <w:r w:rsidRPr="0057450D">
        <w:t>зрителя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крайней</w:t>
      </w:r>
      <w:r w:rsidR="0057450D" w:rsidRPr="0057450D">
        <w:t xml:space="preserve"> </w:t>
      </w:r>
      <w:r w:rsidRPr="0057450D">
        <w:t>удаленной</w:t>
      </w:r>
      <w:r w:rsidR="0057450D" w:rsidRPr="0057450D">
        <w:t xml:space="preserve"> </w:t>
      </w:r>
      <w:r w:rsidRPr="0057450D">
        <w:t>точке</w:t>
      </w:r>
      <w:r w:rsidR="0057450D" w:rsidRPr="0057450D">
        <w:t xml:space="preserve"> </w:t>
      </w:r>
      <w:r w:rsidRPr="0057450D">
        <w:t>пространства</w:t>
      </w:r>
      <w:r w:rsidR="0057450D" w:rsidRPr="0057450D">
        <w:t xml:space="preserve">. </w:t>
      </w:r>
      <w:r w:rsidRPr="0057450D">
        <w:t>На</w:t>
      </w:r>
      <w:r w:rsidR="0057450D" w:rsidRPr="0057450D">
        <w:t xml:space="preserve"> </w:t>
      </w:r>
      <w:r w:rsidRPr="0057450D">
        <w:t>самом</w:t>
      </w:r>
      <w:r w:rsidR="0057450D" w:rsidRPr="0057450D">
        <w:t xml:space="preserve"> </w:t>
      </w:r>
      <w:r w:rsidRPr="0057450D">
        <w:t>деле</w:t>
      </w:r>
      <w:r w:rsidR="0057450D" w:rsidRPr="0057450D">
        <w:t xml:space="preserve"> </w:t>
      </w:r>
      <w:r w:rsidRPr="0057450D">
        <w:t>человек</w:t>
      </w:r>
      <w:r w:rsidR="0057450D" w:rsidRPr="0057450D">
        <w:t xml:space="preserve"> </w:t>
      </w:r>
      <w:r w:rsidRPr="0057450D">
        <w:t>движется,</w:t>
      </w:r>
      <w:r w:rsidR="0057450D" w:rsidRPr="0057450D">
        <w:t xml:space="preserve"> </w:t>
      </w:r>
      <w:r w:rsidRPr="0057450D">
        <w:t>меняются</w:t>
      </w:r>
      <w:r w:rsidR="0057450D" w:rsidRPr="0057450D">
        <w:t xml:space="preserve"> </w:t>
      </w:r>
      <w:r w:rsidRPr="0057450D">
        <w:t>расстояния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углы</w:t>
      </w:r>
      <w:r w:rsidR="0057450D" w:rsidRPr="0057450D">
        <w:t xml:space="preserve"> </w:t>
      </w:r>
      <w:r w:rsidRPr="0057450D">
        <w:t>наблюдения</w:t>
      </w:r>
      <w:r w:rsidR="0057450D" w:rsidRPr="0057450D">
        <w:t xml:space="preserve">. </w:t>
      </w:r>
      <w:r w:rsidRPr="0057450D">
        <w:t>Кроме</w:t>
      </w:r>
      <w:r w:rsidR="0057450D" w:rsidRPr="0057450D">
        <w:t xml:space="preserve"> </w:t>
      </w:r>
      <w:r w:rsidRPr="0057450D">
        <w:t>того,</w:t>
      </w:r>
      <w:r w:rsidR="0057450D" w:rsidRPr="0057450D">
        <w:t xml:space="preserve"> </w:t>
      </w:r>
      <w:r w:rsidRPr="0057450D">
        <w:t>шкала</w:t>
      </w:r>
      <w:r w:rsidR="0057450D" w:rsidRPr="0057450D">
        <w:t xml:space="preserve"> </w:t>
      </w:r>
      <w:r w:rsidRPr="0057450D">
        <w:t>уровней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постоянно</w:t>
      </w:r>
      <w:r w:rsidR="0057450D" w:rsidRPr="0057450D">
        <w:t xml:space="preserve"> </w:t>
      </w:r>
      <w:r w:rsidRPr="0057450D">
        <w:t>существует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развернутом</w:t>
      </w:r>
      <w:r w:rsidR="0057450D" w:rsidRPr="0057450D">
        <w:t xml:space="preserve"> </w:t>
      </w:r>
      <w:r w:rsidRPr="0057450D">
        <w:t>виде,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оценочное</w:t>
      </w:r>
      <w:r w:rsidR="0057450D" w:rsidRPr="0057450D">
        <w:t xml:space="preserve"> </w:t>
      </w:r>
      <w:r w:rsidRPr="0057450D">
        <w:t>качество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включаются</w:t>
      </w:r>
      <w:r w:rsidR="0057450D" w:rsidRPr="0057450D">
        <w:t xml:space="preserve"> </w:t>
      </w:r>
      <w:r w:rsidRPr="0057450D">
        <w:t>детали</w:t>
      </w:r>
      <w:r w:rsidR="0057450D" w:rsidRPr="0057450D">
        <w:t xml:space="preserve"> </w:t>
      </w:r>
      <w:r w:rsidRPr="0057450D">
        <w:t>ближайших</w:t>
      </w:r>
      <w:r w:rsidR="0057450D" w:rsidRPr="0057450D">
        <w:t xml:space="preserve"> </w:t>
      </w:r>
      <w:r w:rsidRPr="0057450D">
        <w:t>зон,</w:t>
      </w:r>
      <w:r w:rsidR="0057450D" w:rsidRPr="0057450D">
        <w:t xml:space="preserve"> </w:t>
      </w:r>
      <w:r w:rsidRPr="0057450D">
        <w:t>которые</w:t>
      </w:r>
      <w:r w:rsidR="0057450D" w:rsidRPr="0057450D">
        <w:t xml:space="preserve"> </w:t>
      </w:r>
      <w:r w:rsidRPr="0057450D">
        <w:t>сопоставляются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аналогами</w:t>
      </w:r>
      <w:r w:rsidR="0057450D" w:rsidRPr="0057450D">
        <w:t xml:space="preserve"> </w:t>
      </w:r>
      <w:r w:rsidRPr="0057450D">
        <w:t>дальних</w:t>
      </w:r>
      <w:r w:rsidR="0057450D" w:rsidRPr="0057450D">
        <w:t xml:space="preserve"> </w:t>
      </w:r>
      <w:r w:rsidRPr="0057450D">
        <w:t>зон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дают</w:t>
      </w:r>
      <w:r w:rsidR="0057450D" w:rsidRPr="0057450D">
        <w:t xml:space="preserve"> </w:t>
      </w:r>
      <w:r w:rsidRPr="0057450D">
        <w:t>необходимую</w:t>
      </w:r>
      <w:r w:rsidR="0057450D" w:rsidRPr="0057450D">
        <w:t xml:space="preserve"> </w:t>
      </w:r>
      <w:r w:rsidRPr="0057450D">
        <w:t>им</w:t>
      </w:r>
      <w:r w:rsidR="0057450D" w:rsidRPr="0057450D">
        <w:t xml:space="preserve"> </w:t>
      </w:r>
      <w:r w:rsidRPr="0057450D">
        <w:t>расшифровку</w:t>
      </w:r>
      <w:r w:rsidR="0057450D" w:rsidRPr="0057450D">
        <w:t xml:space="preserve">. </w:t>
      </w:r>
      <w:r w:rsidRPr="0057450D">
        <w:t>Однако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целом</w:t>
      </w:r>
      <w:r w:rsidR="0057450D" w:rsidRPr="0057450D">
        <w:t xml:space="preserve"> </w:t>
      </w:r>
      <w:r w:rsidRPr="0057450D">
        <w:t>закономерность</w:t>
      </w:r>
      <w:r w:rsidR="0057450D" w:rsidRPr="0057450D">
        <w:t xml:space="preserve"> </w:t>
      </w:r>
      <w:r w:rsidRPr="0057450D">
        <w:t>представлений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освоении</w:t>
      </w:r>
      <w:r w:rsidR="0057450D" w:rsidRPr="0057450D">
        <w:t xml:space="preserve"> </w:t>
      </w:r>
      <w:r w:rsidRPr="0057450D">
        <w:t>пространств</w:t>
      </w:r>
      <w:r w:rsidR="0057450D" w:rsidRPr="0057450D">
        <w:t xml:space="preserve"> </w:t>
      </w:r>
      <w:r w:rsidRPr="0057450D">
        <w:t>разной</w:t>
      </w:r>
      <w:r w:rsidR="0057450D" w:rsidRPr="0057450D">
        <w:t xml:space="preserve"> </w:t>
      </w:r>
      <w:r w:rsidRPr="0057450D">
        <w:t>величины</w:t>
      </w:r>
      <w:r w:rsidR="0057450D" w:rsidRPr="0057450D">
        <w:t xml:space="preserve"> </w:t>
      </w:r>
      <w:r w:rsidRPr="0057450D">
        <w:t>сохраняется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используется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практике</w:t>
      </w:r>
      <w:r w:rsidR="0057450D" w:rsidRPr="0057450D">
        <w:t xml:space="preserve"> </w:t>
      </w:r>
      <w:r w:rsidRPr="0057450D">
        <w:t>целенаправленно,</w:t>
      </w:r>
      <w:r w:rsidR="0057450D" w:rsidRPr="0057450D">
        <w:t xml:space="preserve"> </w:t>
      </w:r>
      <w:r w:rsidRPr="0057450D">
        <w:t>опираясь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интуицию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Желание</w:t>
      </w:r>
      <w:r w:rsidR="0057450D" w:rsidRPr="0057450D">
        <w:t xml:space="preserve"> </w:t>
      </w:r>
      <w:r w:rsidRPr="0057450D">
        <w:t>придать</w:t>
      </w:r>
      <w:r w:rsidR="0057450D" w:rsidRPr="0057450D">
        <w:t xml:space="preserve"> </w:t>
      </w:r>
      <w:r w:rsidRPr="0057450D">
        <w:t>внутреннему</w:t>
      </w:r>
      <w:r w:rsidR="0057450D" w:rsidRPr="0057450D">
        <w:t xml:space="preserve"> </w:t>
      </w:r>
      <w:r w:rsidRPr="0057450D">
        <w:t>пространству</w:t>
      </w:r>
      <w:r w:rsidR="0057450D" w:rsidRPr="0057450D">
        <w:t xml:space="preserve"> </w:t>
      </w:r>
      <w:r w:rsidRPr="0057450D">
        <w:t>определенную</w:t>
      </w:r>
      <w:r w:rsidR="0057450D" w:rsidRPr="0057450D">
        <w:t xml:space="preserve"> </w:t>
      </w:r>
      <w:r w:rsidRPr="0057450D">
        <w:t>представительность,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правило,</w:t>
      </w:r>
      <w:r w:rsidR="0057450D" w:rsidRPr="0057450D">
        <w:t xml:space="preserve"> </w:t>
      </w:r>
      <w:r w:rsidRPr="0057450D">
        <w:t>приводит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увеличению</w:t>
      </w:r>
      <w:r w:rsidR="0057450D" w:rsidRPr="0057450D">
        <w:t xml:space="preserve"> </w:t>
      </w:r>
      <w:r w:rsidRPr="0057450D">
        <w:t>объема</w:t>
      </w:r>
      <w:r w:rsidR="0057450D" w:rsidRPr="0057450D">
        <w:t xml:space="preserve">. </w:t>
      </w:r>
      <w:r w:rsidRPr="0057450D">
        <w:t>Так,</w:t>
      </w:r>
      <w:r w:rsidR="0057450D" w:rsidRPr="0057450D">
        <w:t xml:space="preserve"> </w:t>
      </w:r>
      <w:r w:rsidRPr="0057450D">
        <w:t>монументальные</w:t>
      </w:r>
      <w:r w:rsidR="0057450D" w:rsidRPr="0057450D">
        <w:t xml:space="preserve"> </w:t>
      </w:r>
      <w:r w:rsidRPr="0057450D">
        <w:t>египетские</w:t>
      </w:r>
      <w:r w:rsidR="0057450D" w:rsidRPr="0057450D">
        <w:t xml:space="preserve"> </w:t>
      </w:r>
      <w:r w:rsidRPr="0057450D">
        <w:t>храмы</w:t>
      </w:r>
      <w:r w:rsidR="0057450D" w:rsidRPr="0057450D">
        <w:t xml:space="preserve"> </w:t>
      </w:r>
      <w:r w:rsidRPr="0057450D">
        <w:t>олицетворяли</w:t>
      </w:r>
      <w:r w:rsidR="0057450D" w:rsidRPr="0057450D">
        <w:t xml:space="preserve"> </w:t>
      </w:r>
      <w:r w:rsidRPr="0057450D">
        <w:t>сверх</w:t>
      </w:r>
      <w:r w:rsidR="0057450D" w:rsidRPr="0057450D">
        <w:t xml:space="preserve"> </w:t>
      </w:r>
      <w:r w:rsidRPr="0057450D">
        <w:t>могучее</w:t>
      </w:r>
      <w:r w:rsidR="0057450D" w:rsidRPr="0057450D">
        <w:t xml:space="preserve"> </w:t>
      </w:r>
      <w:r w:rsidRPr="0057450D">
        <w:t>божество,</w:t>
      </w:r>
      <w:r w:rsidR="0057450D" w:rsidRPr="0057450D">
        <w:t xml:space="preserve"> </w:t>
      </w:r>
      <w:r w:rsidRPr="0057450D">
        <w:t>в</w:t>
      </w:r>
      <w:r w:rsidR="0057450D">
        <w:t xml:space="preserve"> "</w:t>
      </w:r>
      <w:r w:rsidRPr="0057450D">
        <w:t>огромном</w:t>
      </w:r>
      <w:r w:rsidR="0057450D">
        <w:t xml:space="preserve">" </w:t>
      </w:r>
      <w:r w:rsidRPr="0057450D">
        <w:t>внутреннем</w:t>
      </w:r>
      <w:r w:rsidR="0057450D" w:rsidRPr="0057450D">
        <w:t xml:space="preserve"> </w:t>
      </w:r>
      <w:r w:rsidRPr="0057450D">
        <w:t>пространстве</w:t>
      </w:r>
      <w:r w:rsidR="0057450D" w:rsidRPr="0057450D">
        <w:t xml:space="preserve"> </w:t>
      </w:r>
      <w:r w:rsidRPr="0057450D">
        <w:t>человек</w:t>
      </w:r>
      <w:r w:rsidR="0057450D" w:rsidRPr="0057450D">
        <w:t xml:space="preserve"> </w:t>
      </w:r>
      <w:r w:rsidRPr="0057450D">
        <w:t>просто</w:t>
      </w:r>
      <w:r w:rsidR="0057450D" w:rsidRPr="0057450D">
        <w:t xml:space="preserve"> </w:t>
      </w:r>
      <w:r w:rsidRPr="0057450D">
        <w:t>физически</w:t>
      </w:r>
      <w:r w:rsidR="0057450D" w:rsidRPr="0057450D">
        <w:t xml:space="preserve"> </w:t>
      </w:r>
      <w:r w:rsidRPr="0057450D">
        <w:t>терялся,</w:t>
      </w:r>
      <w:r w:rsidR="0057450D" w:rsidRPr="0057450D">
        <w:t xml:space="preserve"> </w:t>
      </w:r>
      <w:r w:rsidRPr="0057450D">
        <w:t>активно</w:t>
      </w:r>
      <w:r w:rsidR="0057450D" w:rsidRPr="0057450D">
        <w:t xml:space="preserve"> </w:t>
      </w:r>
      <w:r w:rsidRPr="0057450D">
        <w:t>давила</w:t>
      </w:r>
      <w:r w:rsidR="0057450D" w:rsidRPr="0057450D">
        <w:t xml:space="preserve"> </w:t>
      </w:r>
      <w:r w:rsidRPr="0057450D">
        <w:t>масса</w:t>
      </w:r>
      <w:r w:rsidR="0057450D" w:rsidRPr="0057450D">
        <w:t xml:space="preserve"> </w:t>
      </w:r>
      <w:r w:rsidRPr="0057450D">
        <w:t>обрамляющей</w:t>
      </w:r>
      <w:r w:rsidR="0057450D" w:rsidRPr="0057450D">
        <w:t xml:space="preserve"> </w:t>
      </w:r>
      <w:r w:rsidRPr="0057450D">
        <w:t>оболочки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Интерьеры</w:t>
      </w:r>
      <w:r w:rsidR="0057450D" w:rsidRPr="0057450D">
        <w:t xml:space="preserve"> </w:t>
      </w:r>
      <w:r w:rsidRPr="0057450D">
        <w:t>греческих</w:t>
      </w:r>
      <w:r w:rsidR="0057450D" w:rsidRPr="0057450D">
        <w:t xml:space="preserve"> </w:t>
      </w:r>
      <w:r w:rsidRPr="0057450D">
        <w:t>храмов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преступают</w:t>
      </w:r>
      <w:r w:rsidR="0057450D" w:rsidRPr="0057450D">
        <w:t xml:space="preserve"> </w:t>
      </w:r>
      <w:r w:rsidRPr="0057450D">
        <w:t>границ</w:t>
      </w:r>
      <w:r w:rsidR="0057450D">
        <w:t xml:space="preserve"> "</w:t>
      </w:r>
      <w:r w:rsidRPr="0057450D">
        <w:t>просторного</w:t>
      </w:r>
      <w:r w:rsidR="0057450D">
        <w:t xml:space="preserve">" </w:t>
      </w:r>
      <w:r w:rsidRPr="0057450D">
        <w:t>объема,</w:t>
      </w:r>
      <w:r w:rsidR="0057450D" w:rsidRPr="0057450D">
        <w:t xml:space="preserve"> </w:t>
      </w:r>
      <w:r w:rsidRPr="0057450D">
        <w:t>достаточно</w:t>
      </w:r>
      <w:r w:rsidR="0057450D" w:rsidRPr="0057450D">
        <w:t xml:space="preserve"> </w:t>
      </w:r>
      <w:r w:rsidRPr="0057450D">
        <w:t>торжественного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своем</w:t>
      </w:r>
      <w:r w:rsidR="0057450D" w:rsidRPr="0057450D">
        <w:t xml:space="preserve"> </w:t>
      </w:r>
      <w:r w:rsidRPr="0057450D">
        <w:t>спокойствии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соразмерности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человеком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русских</w:t>
      </w:r>
      <w:r w:rsidR="0057450D" w:rsidRPr="0057450D">
        <w:t xml:space="preserve"> </w:t>
      </w:r>
      <w:r w:rsidRPr="0057450D">
        <w:t>церквях</w:t>
      </w:r>
      <w:r w:rsidR="0057450D">
        <w:t xml:space="preserve"> "</w:t>
      </w:r>
      <w:r w:rsidRPr="0057450D">
        <w:t>камерные</w:t>
      </w:r>
      <w:r w:rsidR="0057450D">
        <w:t xml:space="preserve">" </w:t>
      </w:r>
      <w:r w:rsidRPr="0057450D">
        <w:t>габариты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горизонтальном</w:t>
      </w:r>
      <w:r w:rsidR="0057450D" w:rsidRPr="0057450D">
        <w:t xml:space="preserve"> </w:t>
      </w:r>
      <w:r w:rsidRPr="0057450D">
        <w:t>уровне</w:t>
      </w:r>
      <w:r w:rsidR="0057450D" w:rsidRPr="0057450D">
        <w:t xml:space="preserve"> </w:t>
      </w:r>
      <w:r w:rsidRPr="0057450D">
        <w:t>действия</w:t>
      </w:r>
      <w:r w:rsidR="0057450D" w:rsidRPr="0057450D">
        <w:t xml:space="preserve"> </w:t>
      </w:r>
      <w:r w:rsidRPr="0057450D">
        <w:t>человека</w:t>
      </w:r>
      <w:r w:rsidR="0057450D" w:rsidRPr="0057450D">
        <w:t xml:space="preserve"> </w:t>
      </w:r>
      <w:r w:rsidRPr="0057450D">
        <w:t>переводятся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разряд</w:t>
      </w:r>
      <w:r w:rsidR="0057450D">
        <w:t xml:space="preserve"> "</w:t>
      </w:r>
      <w:r w:rsidRPr="0057450D">
        <w:t>просторного</w:t>
      </w:r>
      <w:r w:rsidR="0057450D">
        <w:t xml:space="preserve">" </w:t>
      </w:r>
      <w:r w:rsidRPr="0057450D">
        <w:t>и,</w:t>
      </w:r>
      <w:r w:rsidR="0057450D" w:rsidRPr="0057450D">
        <w:t xml:space="preserve"> </w:t>
      </w:r>
      <w:r w:rsidRPr="0057450D">
        <w:t>следовательно,</w:t>
      </w:r>
      <w:r w:rsidR="0057450D" w:rsidRPr="0057450D">
        <w:t xml:space="preserve"> </w:t>
      </w:r>
      <w:r w:rsidRPr="0057450D">
        <w:t>представительного</w:t>
      </w:r>
      <w:r w:rsidR="0057450D" w:rsidRPr="0057450D">
        <w:t xml:space="preserve"> </w:t>
      </w:r>
      <w:r w:rsidRPr="0057450D">
        <w:t>добавлением</w:t>
      </w:r>
      <w:r w:rsidR="0057450D" w:rsidRPr="0057450D">
        <w:t xml:space="preserve"> </w:t>
      </w:r>
      <w:r w:rsidRPr="0057450D">
        <w:t>высоты,</w:t>
      </w:r>
      <w:r w:rsidR="0057450D" w:rsidRPr="0057450D">
        <w:t xml:space="preserve"> </w:t>
      </w:r>
      <w:r w:rsidRPr="0057450D">
        <w:t>устройством</w:t>
      </w:r>
      <w:r w:rsidR="0057450D" w:rsidRPr="0057450D">
        <w:t xml:space="preserve"> </w:t>
      </w:r>
      <w:r w:rsidRPr="0057450D">
        <w:t>сводов,</w:t>
      </w:r>
      <w:r w:rsidR="0057450D" w:rsidRPr="0057450D">
        <w:t xml:space="preserve"> </w:t>
      </w:r>
      <w:r w:rsidRPr="0057450D">
        <w:t>световых</w:t>
      </w:r>
      <w:r w:rsidR="0057450D" w:rsidRPr="0057450D">
        <w:t xml:space="preserve"> </w:t>
      </w:r>
      <w:r w:rsidRPr="0057450D">
        <w:t>барабанов</w:t>
      </w:r>
      <w:r w:rsidR="0057450D" w:rsidRPr="0057450D">
        <w:t xml:space="preserve"> </w:t>
      </w:r>
      <w:r w:rsidRPr="0057450D">
        <w:t>и,</w:t>
      </w:r>
      <w:r w:rsidR="0057450D" w:rsidRPr="0057450D">
        <w:t xml:space="preserve"> </w:t>
      </w:r>
      <w:r w:rsidRPr="0057450D">
        <w:t>наконец,</w:t>
      </w:r>
      <w:r w:rsidR="0057450D" w:rsidRPr="0057450D">
        <w:t xml:space="preserve"> </w:t>
      </w:r>
      <w:r w:rsidRPr="0057450D">
        <w:t>устремленных</w:t>
      </w:r>
      <w:r w:rsidR="0057450D" w:rsidRPr="0057450D">
        <w:t xml:space="preserve"> </w:t>
      </w:r>
      <w:r w:rsidRPr="0057450D">
        <w:t>вверх</w:t>
      </w:r>
      <w:r w:rsidR="0057450D" w:rsidRPr="0057450D">
        <w:t xml:space="preserve"> </w:t>
      </w:r>
      <w:r w:rsidRPr="0057450D">
        <w:t>шатров,</w:t>
      </w:r>
      <w:r w:rsidR="0057450D" w:rsidRPr="0057450D">
        <w:t xml:space="preserve"> </w:t>
      </w:r>
      <w:r w:rsidRPr="0057450D">
        <w:t>накрывающих</w:t>
      </w:r>
      <w:r w:rsidR="0057450D" w:rsidRPr="0057450D">
        <w:t xml:space="preserve"> </w:t>
      </w:r>
      <w:r w:rsidRPr="0057450D">
        <w:t>совсем</w:t>
      </w:r>
      <w:r w:rsidR="0057450D" w:rsidRPr="0057450D">
        <w:t xml:space="preserve"> </w:t>
      </w:r>
      <w:r w:rsidRPr="0057450D">
        <w:t>небольшую</w:t>
      </w:r>
      <w:r w:rsidR="0057450D" w:rsidRPr="0057450D">
        <w:t xml:space="preserve"> </w:t>
      </w:r>
      <w:r w:rsidRPr="0057450D">
        <w:t>площадь</w:t>
      </w:r>
      <w:r w:rsidR="0057450D" w:rsidRPr="0057450D">
        <w:t xml:space="preserve"> </w:t>
      </w:r>
      <w:r w:rsidRPr="0057450D">
        <w:t>квадратного</w:t>
      </w:r>
      <w:r w:rsidR="0057450D" w:rsidRPr="0057450D">
        <w:t xml:space="preserve"> </w:t>
      </w:r>
      <w:r w:rsidRPr="0057450D">
        <w:t>плана</w:t>
      </w:r>
      <w:r w:rsidR="0057450D" w:rsidRPr="0057450D">
        <w:t xml:space="preserve">. </w:t>
      </w:r>
      <w:r w:rsidRPr="0057450D">
        <w:t>Градация</w:t>
      </w:r>
      <w:r w:rsidR="0057450D" w:rsidRPr="0057450D">
        <w:t xml:space="preserve"> </w:t>
      </w:r>
      <w:r w:rsidRPr="0057450D">
        <w:t>ощущений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простора</w:t>
      </w:r>
      <w:r w:rsidR="0057450D" w:rsidRPr="0057450D">
        <w:t xml:space="preserve"> </w:t>
      </w:r>
      <w:r w:rsidRPr="0057450D">
        <w:t>до</w:t>
      </w:r>
      <w:r w:rsidR="0057450D" w:rsidRPr="0057450D">
        <w:t xml:space="preserve"> </w:t>
      </w:r>
      <w:r w:rsidRPr="0057450D">
        <w:t>тесноты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значительной</w:t>
      </w:r>
      <w:r w:rsidR="0057450D" w:rsidRPr="0057450D">
        <w:t xml:space="preserve"> </w:t>
      </w:r>
      <w:r w:rsidRPr="0057450D">
        <w:t>мере</w:t>
      </w:r>
      <w:r w:rsidR="0057450D" w:rsidRPr="0057450D">
        <w:t xml:space="preserve"> </w:t>
      </w:r>
      <w:r w:rsidRPr="0057450D">
        <w:t>определяет</w:t>
      </w:r>
      <w:r w:rsidR="0057450D" w:rsidRPr="0057450D">
        <w:t xml:space="preserve"> </w:t>
      </w:r>
      <w:r w:rsidRPr="0057450D">
        <w:t>эмоциональность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используется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композиции</w:t>
      </w:r>
      <w:r w:rsidR="0057450D" w:rsidRPr="0057450D">
        <w:t xml:space="preserve"> </w:t>
      </w:r>
      <w:r w:rsidRPr="0057450D">
        <w:t>интерьера</w:t>
      </w:r>
      <w:r w:rsidR="0057450D" w:rsidRPr="0057450D">
        <w:t xml:space="preserve">. </w:t>
      </w:r>
      <w:r w:rsidRPr="0057450D">
        <w:t>Сознательное</w:t>
      </w:r>
      <w:r w:rsidR="0057450D" w:rsidRPr="0057450D">
        <w:t xml:space="preserve"> </w:t>
      </w:r>
      <w:r w:rsidRPr="0057450D">
        <w:t>распределение</w:t>
      </w:r>
      <w:r w:rsidR="0057450D" w:rsidRPr="0057450D">
        <w:t xml:space="preserve"> </w:t>
      </w:r>
      <w:r w:rsidRPr="0057450D">
        <w:t>разных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одинаковых</w:t>
      </w:r>
      <w:r w:rsidR="0057450D" w:rsidRPr="0057450D">
        <w:t xml:space="preserve"> </w:t>
      </w:r>
      <w:r w:rsidRPr="0057450D">
        <w:t>пространственных</w:t>
      </w:r>
      <w:r w:rsidR="0057450D" w:rsidRPr="0057450D">
        <w:t xml:space="preserve"> </w:t>
      </w:r>
      <w:r w:rsidRPr="0057450D">
        <w:t>объемов</w:t>
      </w:r>
      <w:r w:rsidR="0057450D" w:rsidRPr="0057450D">
        <w:t xml:space="preserve"> </w:t>
      </w:r>
      <w:r w:rsidRPr="0057450D">
        <w:t>позволяет</w:t>
      </w:r>
      <w:r w:rsidR="0057450D" w:rsidRPr="0057450D">
        <w:t xml:space="preserve"> </w:t>
      </w:r>
      <w:r w:rsidRPr="0057450D">
        <w:t>создать</w:t>
      </w:r>
      <w:r w:rsidR="0057450D" w:rsidRPr="0057450D">
        <w:t xml:space="preserve"> </w:t>
      </w:r>
      <w:r w:rsidRPr="0057450D">
        <w:t>пассивную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активную</w:t>
      </w:r>
      <w:r w:rsidR="0057450D" w:rsidRPr="0057450D">
        <w:t xml:space="preserve"> </w:t>
      </w:r>
      <w:r w:rsidRPr="0057450D">
        <w:t>динамику</w:t>
      </w:r>
      <w:r w:rsidR="0057450D" w:rsidRPr="0057450D">
        <w:t xml:space="preserve"> </w:t>
      </w:r>
      <w:r w:rsidRPr="0057450D">
        <w:t>структурного</w:t>
      </w:r>
      <w:r w:rsidR="0057450D" w:rsidRPr="0057450D">
        <w:t xml:space="preserve"> </w:t>
      </w:r>
      <w:r w:rsidRPr="0057450D">
        <w:t>построения</w:t>
      </w:r>
      <w:r w:rsidR="0057450D" w:rsidRPr="0057450D">
        <w:t xml:space="preserve"> </w:t>
      </w:r>
      <w:r w:rsidRPr="0057450D">
        <w:t>интерьера,</w:t>
      </w:r>
      <w:r w:rsidR="0057450D" w:rsidRPr="0057450D">
        <w:t xml:space="preserve"> </w:t>
      </w:r>
      <w:r w:rsidRPr="0057450D">
        <w:t>развивающегося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нарастающей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убывающей</w:t>
      </w:r>
      <w:r w:rsidR="0057450D" w:rsidRPr="0057450D">
        <w:t xml:space="preserve"> </w:t>
      </w:r>
      <w:r w:rsidRPr="0057450D">
        <w:t>прогрессии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отдельных</w:t>
      </w:r>
      <w:r w:rsidR="0057450D" w:rsidRPr="0057450D">
        <w:t xml:space="preserve"> </w:t>
      </w:r>
      <w:r w:rsidRPr="0057450D">
        <w:t>фрагментах</w:t>
      </w:r>
      <w:r w:rsidR="0057450D" w:rsidRPr="0057450D">
        <w:t xml:space="preserve"> </w:t>
      </w:r>
      <w:r w:rsidRPr="0057450D">
        <w:t>структуры</w:t>
      </w:r>
      <w:r w:rsidR="0057450D" w:rsidRPr="0057450D">
        <w:t xml:space="preserve"> </w:t>
      </w:r>
      <w:r w:rsidRPr="0057450D">
        <w:t>сочленением</w:t>
      </w:r>
      <w:r w:rsidR="0057450D" w:rsidRPr="0057450D">
        <w:t xml:space="preserve"> </w:t>
      </w:r>
      <w:r w:rsidRPr="0057450D">
        <w:t>двух</w:t>
      </w:r>
      <w:r w:rsidR="0057450D" w:rsidRPr="0057450D">
        <w:t xml:space="preserve"> </w:t>
      </w:r>
      <w:r w:rsidRPr="0057450D">
        <w:t>контрастных</w:t>
      </w:r>
      <w:r w:rsidR="0057450D" w:rsidRPr="0057450D">
        <w:t xml:space="preserve"> </w:t>
      </w:r>
      <w:r w:rsidRPr="0057450D">
        <w:t>объемов</w:t>
      </w:r>
      <w:r w:rsidR="0057450D" w:rsidRPr="0057450D">
        <w:t xml:space="preserve"> </w:t>
      </w:r>
      <w:r w:rsidRPr="0057450D">
        <w:t>можно</w:t>
      </w:r>
      <w:r w:rsidR="0057450D" w:rsidRPr="0057450D">
        <w:t xml:space="preserve"> </w:t>
      </w:r>
      <w:r w:rsidRPr="0057450D">
        <w:t>подчеркнуть</w:t>
      </w:r>
      <w:r w:rsidR="0057450D" w:rsidRPr="0057450D">
        <w:t xml:space="preserve"> </w:t>
      </w:r>
      <w:r w:rsidRPr="0057450D">
        <w:t>просторность</w:t>
      </w:r>
      <w:r w:rsidR="0057450D" w:rsidRPr="0057450D">
        <w:t xml:space="preserve"> </w:t>
      </w:r>
      <w:r w:rsidRPr="0057450D">
        <w:t>одного</w:t>
      </w:r>
      <w:r w:rsidR="0057450D" w:rsidRPr="0057450D">
        <w:t xml:space="preserve"> </w:t>
      </w:r>
      <w:r w:rsidRPr="0057450D">
        <w:t>помещения</w:t>
      </w:r>
      <w:r w:rsidR="0057450D" w:rsidRPr="0057450D">
        <w:t xml:space="preserve"> </w:t>
      </w:r>
      <w:r w:rsidRPr="0057450D">
        <w:t>после</w:t>
      </w:r>
      <w:r w:rsidR="0057450D" w:rsidRPr="0057450D">
        <w:t xml:space="preserve"> </w:t>
      </w:r>
      <w:r w:rsidRPr="0057450D">
        <w:t>затесненности</w:t>
      </w:r>
      <w:r w:rsidR="0057450D" w:rsidRPr="0057450D">
        <w:t xml:space="preserve"> </w:t>
      </w:r>
      <w:r w:rsidRPr="0057450D">
        <w:t>другого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Измерительная</w:t>
      </w:r>
      <w:r w:rsidR="0057450D" w:rsidRPr="0057450D">
        <w:t xml:space="preserve"> </w:t>
      </w:r>
      <w:r w:rsidRPr="0057450D">
        <w:t>характеристика</w:t>
      </w:r>
      <w:r w:rsidR="0057450D" w:rsidRPr="0057450D">
        <w:t xml:space="preserve"> </w:t>
      </w:r>
      <w:r w:rsidRPr="0057450D">
        <w:t>оптического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определяется</w:t>
      </w:r>
      <w:r w:rsidR="0057450D" w:rsidRPr="0057450D">
        <w:t xml:space="preserve"> </w:t>
      </w:r>
      <w:r w:rsidRPr="0057450D">
        <w:t>факторами</w:t>
      </w:r>
      <w:r w:rsidR="0057450D" w:rsidRPr="0057450D">
        <w:t xml:space="preserve"> - </w:t>
      </w:r>
      <w:r w:rsidRPr="0057450D">
        <w:t>поле</w:t>
      </w:r>
      <w:r w:rsidR="0057450D" w:rsidRPr="0057450D">
        <w:t xml:space="preserve"> </w:t>
      </w:r>
      <w:r w:rsidRPr="0057450D">
        <w:t>зрения,</w:t>
      </w:r>
      <w:r w:rsidR="0057450D" w:rsidRPr="0057450D">
        <w:t xml:space="preserve"> </w:t>
      </w:r>
      <w:r w:rsidRPr="0057450D">
        <w:t>угол</w:t>
      </w:r>
      <w:r w:rsidR="0057450D" w:rsidRPr="0057450D">
        <w:t xml:space="preserve"> </w:t>
      </w:r>
      <w:r w:rsidRPr="0057450D">
        <w:t>зрения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острота</w:t>
      </w:r>
      <w:r w:rsidR="0057450D" w:rsidRPr="0057450D">
        <w:t xml:space="preserve"> </w:t>
      </w:r>
      <w:r w:rsidRPr="0057450D">
        <w:t>зрения</w:t>
      </w:r>
      <w:r w:rsidR="0057450D" w:rsidRPr="0057450D">
        <w:t xml:space="preserve">. </w:t>
      </w:r>
      <w:r w:rsidRPr="0057450D">
        <w:t>С</w:t>
      </w:r>
      <w:r w:rsidR="0057450D" w:rsidRPr="0057450D">
        <w:t xml:space="preserve"> </w:t>
      </w:r>
      <w:r w:rsidRPr="0057450D">
        <w:t>позиции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интерьера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больших</w:t>
      </w:r>
      <w:r w:rsidR="0057450D" w:rsidRPr="0057450D">
        <w:t xml:space="preserve"> </w:t>
      </w:r>
      <w:r w:rsidRPr="0057450D">
        <w:t>пространствах</w:t>
      </w:r>
      <w:r w:rsidR="0057450D">
        <w:t xml:space="preserve"> "</w:t>
      </w:r>
      <w:r w:rsidRPr="0057450D">
        <w:t>кадры</w:t>
      </w:r>
      <w:r w:rsidR="0057450D">
        <w:t xml:space="preserve">" </w:t>
      </w:r>
      <w:r w:rsidRPr="0057450D">
        <w:t>поля</w:t>
      </w:r>
      <w:r w:rsidR="0057450D" w:rsidRPr="0057450D">
        <w:t xml:space="preserve"> </w:t>
      </w:r>
      <w:r w:rsidRPr="0057450D">
        <w:t>зрения</w:t>
      </w:r>
      <w:r w:rsidR="0057450D" w:rsidRPr="0057450D">
        <w:t xml:space="preserve"> </w:t>
      </w:r>
      <w:r w:rsidRPr="0057450D">
        <w:t>оказываются</w:t>
      </w:r>
      <w:r w:rsidR="0057450D" w:rsidRPr="0057450D">
        <w:t xml:space="preserve"> </w:t>
      </w:r>
      <w:r w:rsidRPr="0057450D">
        <w:t>более</w:t>
      </w:r>
      <w:r w:rsidR="0057450D" w:rsidRPr="0057450D">
        <w:t xml:space="preserve"> </w:t>
      </w:r>
      <w:r w:rsidRPr="0057450D">
        <w:t>емкими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содержанию,</w:t>
      </w:r>
      <w:r w:rsidR="0057450D" w:rsidRPr="0057450D">
        <w:t xml:space="preserve"> </w:t>
      </w:r>
      <w:r w:rsidRPr="0057450D">
        <w:t>дающими</w:t>
      </w:r>
      <w:r w:rsidR="0057450D" w:rsidRPr="0057450D">
        <w:t xml:space="preserve"> </w:t>
      </w:r>
      <w:r w:rsidRPr="0057450D">
        <w:t>больше</w:t>
      </w:r>
      <w:r w:rsidR="0057450D" w:rsidRPr="0057450D">
        <w:t xml:space="preserve"> </w:t>
      </w:r>
      <w:r w:rsidRPr="0057450D">
        <w:t>впечатления</w:t>
      </w:r>
      <w:r w:rsidR="0057450D" w:rsidRPr="0057450D">
        <w:t xml:space="preserve"> </w:t>
      </w:r>
      <w:r w:rsidRPr="0057450D">
        <w:t>о</w:t>
      </w:r>
      <w:r w:rsidR="0057450D" w:rsidRPr="0057450D">
        <w:t xml:space="preserve"> </w:t>
      </w:r>
      <w:r w:rsidRPr="0057450D">
        <w:t>целом</w:t>
      </w:r>
      <w:r w:rsidR="0057450D" w:rsidRPr="0057450D">
        <w:t xml:space="preserve"> </w:t>
      </w:r>
      <w:r w:rsidRPr="0057450D">
        <w:t>и,</w:t>
      </w:r>
      <w:r w:rsidR="0057450D" w:rsidRPr="0057450D">
        <w:t xml:space="preserve"> </w:t>
      </w:r>
      <w:r w:rsidRPr="0057450D">
        <w:t>наоборот,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меньших</w:t>
      </w:r>
      <w:r w:rsidR="0057450D" w:rsidRPr="0057450D">
        <w:t xml:space="preserve"> </w:t>
      </w:r>
      <w:r w:rsidRPr="0057450D">
        <w:t>пространствах</w:t>
      </w:r>
      <w:r w:rsidR="0057450D">
        <w:t xml:space="preserve"> "</w:t>
      </w:r>
      <w:r w:rsidRPr="0057450D">
        <w:t>кадры</w:t>
      </w:r>
      <w:r w:rsidR="0057450D">
        <w:t xml:space="preserve">" </w:t>
      </w:r>
      <w:r w:rsidRPr="0057450D">
        <w:t>восприятия</w:t>
      </w:r>
      <w:r w:rsidR="0057450D" w:rsidRPr="0057450D">
        <w:t xml:space="preserve"> </w:t>
      </w:r>
      <w:r w:rsidRPr="0057450D">
        <w:t>более</w:t>
      </w:r>
      <w:r w:rsidR="0057450D" w:rsidRPr="0057450D">
        <w:t xml:space="preserve"> </w:t>
      </w:r>
      <w:r w:rsidRPr="0057450D">
        <w:t>фрагментарны</w:t>
      </w:r>
      <w:r w:rsidR="0057450D" w:rsidRPr="0057450D">
        <w:t xml:space="preserve">. </w:t>
      </w:r>
      <w:r w:rsidRPr="0057450D">
        <w:t>Здесь</w:t>
      </w:r>
      <w:r w:rsidR="0057450D" w:rsidRPr="0057450D">
        <w:t xml:space="preserve"> </w:t>
      </w:r>
      <w:r w:rsidRPr="0057450D">
        <w:t>общее</w:t>
      </w:r>
      <w:r w:rsidR="0057450D" w:rsidRPr="0057450D">
        <w:t xml:space="preserve"> </w:t>
      </w:r>
      <w:r w:rsidRPr="0057450D">
        <w:t>впечатление</w:t>
      </w:r>
      <w:r w:rsidR="0057450D" w:rsidRPr="0057450D">
        <w:t xml:space="preserve"> </w:t>
      </w:r>
      <w:r w:rsidRPr="0057450D">
        <w:t>получается</w:t>
      </w:r>
      <w:r w:rsidR="0057450D" w:rsidRPr="0057450D">
        <w:t xml:space="preserve"> </w:t>
      </w:r>
      <w:r w:rsidRPr="0057450D">
        <w:t>путем</w:t>
      </w:r>
      <w:r w:rsidR="0057450D" w:rsidRPr="0057450D">
        <w:t xml:space="preserve"> </w:t>
      </w:r>
      <w:r w:rsidRPr="0057450D">
        <w:t>сложения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обзорную</w:t>
      </w:r>
      <w:r w:rsidR="0057450D" w:rsidRPr="0057450D">
        <w:t xml:space="preserve"> </w:t>
      </w:r>
      <w:r w:rsidRPr="0057450D">
        <w:t>панораму</w:t>
      </w:r>
      <w:r w:rsidR="0057450D" w:rsidRPr="0057450D">
        <w:t xml:space="preserve">. </w:t>
      </w:r>
      <w:r w:rsidRPr="0057450D">
        <w:t>Параметры</w:t>
      </w:r>
      <w:r w:rsidR="0057450D" w:rsidRPr="0057450D">
        <w:t xml:space="preserve"> </w:t>
      </w:r>
      <w:r w:rsidRPr="0057450D">
        <w:t>величин</w:t>
      </w:r>
      <w:r w:rsidR="0057450D" w:rsidRPr="0057450D">
        <w:t xml:space="preserve"> </w:t>
      </w:r>
      <w:r w:rsidRPr="0057450D">
        <w:t>пространственной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условия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обозрения</w:t>
      </w:r>
      <w:r w:rsidR="0057450D" w:rsidRPr="0057450D">
        <w:t xml:space="preserve"> </w:t>
      </w:r>
      <w:r w:rsidRPr="0057450D">
        <w:t>влияют</w:t>
      </w:r>
      <w:r w:rsidR="0057450D" w:rsidRPr="0057450D">
        <w:t xml:space="preserve"> </w:t>
      </w:r>
      <w:r w:rsidRPr="0057450D">
        <w:t>таким</w:t>
      </w:r>
      <w:r w:rsidR="0057450D" w:rsidRPr="0057450D">
        <w:t xml:space="preserve"> </w:t>
      </w:r>
      <w:r w:rsidRPr="0057450D">
        <w:t>образом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характер</w:t>
      </w:r>
      <w:r w:rsidR="0057450D" w:rsidRPr="0057450D">
        <w:t xml:space="preserve"> </w:t>
      </w:r>
      <w:r w:rsidRPr="0057450D">
        <w:t>эмоционального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этих</w:t>
      </w:r>
      <w:r w:rsidR="0057450D" w:rsidRPr="0057450D">
        <w:t xml:space="preserve"> </w:t>
      </w:r>
      <w:r w:rsidRPr="0057450D">
        <w:t>форм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Верхняя</w:t>
      </w:r>
      <w:r w:rsidR="0057450D" w:rsidRPr="0057450D">
        <w:t xml:space="preserve"> </w:t>
      </w:r>
      <w:r w:rsidRPr="0057450D">
        <w:t>зона</w:t>
      </w:r>
      <w:r w:rsidR="0057450D" w:rsidRPr="0057450D">
        <w:t xml:space="preserve"> </w:t>
      </w:r>
      <w:r w:rsidRPr="0057450D">
        <w:t>поля</w:t>
      </w:r>
      <w:r w:rsidR="0057450D" w:rsidRPr="0057450D">
        <w:t xml:space="preserve"> </w:t>
      </w:r>
      <w:r w:rsidRPr="0057450D">
        <w:t>зрения</w:t>
      </w:r>
      <w:r w:rsidR="0057450D" w:rsidRPr="0057450D">
        <w:t xml:space="preserve"> </w:t>
      </w:r>
      <w:r w:rsidRPr="0057450D">
        <w:t>нацелена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определение</w:t>
      </w:r>
      <w:r w:rsidR="0057450D" w:rsidRPr="0057450D">
        <w:t xml:space="preserve"> </w:t>
      </w:r>
      <w:r w:rsidRPr="0057450D">
        <w:t>узловых</w:t>
      </w:r>
      <w:r w:rsidR="0057450D" w:rsidRPr="0057450D">
        <w:t xml:space="preserve"> </w:t>
      </w:r>
      <w:r w:rsidRPr="0057450D">
        <w:t>точек</w:t>
      </w:r>
      <w:r w:rsidR="0057450D" w:rsidRPr="0057450D">
        <w:t xml:space="preserve"> </w:t>
      </w:r>
      <w:r w:rsidRPr="0057450D">
        <w:t>соединения</w:t>
      </w:r>
      <w:r w:rsidR="0057450D" w:rsidRPr="0057450D">
        <w:t xml:space="preserve"> </w:t>
      </w:r>
      <w:r w:rsidRPr="0057450D">
        <w:t>стен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потолка</w:t>
      </w:r>
      <w:r w:rsidR="0057450D" w:rsidRPr="0057450D">
        <w:t xml:space="preserve">. </w:t>
      </w:r>
      <w:r w:rsidRPr="0057450D">
        <w:t>Разнообразные</w:t>
      </w:r>
      <w:r w:rsidR="0057450D" w:rsidRPr="0057450D">
        <w:t xml:space="preserve"> </w:t>
      </w:r>
      <w:r w:rsidRPr="0057450D">
        <w:t>ощущения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возникают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связи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отклонением</w:t>
      </w:r>
      <w:r w:rsidR="0057450D" w:rsidRPr="0057450D">
        <w:t xml:space="preserve"> </w:t>
      </w:r>
      <w:r w:rsidRPr="0057450D">
        <w:t>оптимального</w:t>
      </w:r>
      <w:r w:rsidR="0057450D" w:rsidRPr="0057450D">
        <w:t xml:space="preserve"> </w:t>
      </w:r>
      <w:r w:rsidRPr="0057450D">
        <w:t>значения</w:t>
      </w:r>
      <w:r w:rsidR="0057450D" w:rsidRPr="0057450D">
        <w:t xml:space="preserve"> </w:t>
      </w:r>
      <w:r w:rsidRPr="0057450D">
        <w:t>вертикального</w:t>
      </w:r>
      <w:r w:rsidR="0057450D" w:rsidRPr="0057450D">
        <w:t xml:space="preserve"> </w:t>
      </w:r>
      <w:r w:rsidRPr="0057450D">
        <w:t>угла</w:t>
      </w:r>
      <w:r w:rsidR="0057450D" w:rsidRPr="0057450D">
        <w:t xml:space="preserve"> </w:t>
      </w:r>
      <w:r w:rsidRPr="0057450D">
        <w:t>зрения,</w:t>
      </w:r>
      <w:r w:rsidR="0057450D" w:rsidRPr="0057450D">
        <w:t xml:space="preserve"> </w:t>
      </w:r>
      <w:r w:rsidRPr="0057450D">
        <w:t>равного</w:t>
      </w:r>
      <w:r w:rsidR="0057450D" w:rsidRPr="0057450D">
        <w:t xml:space="preserve"> </w:t>
      </w:r>
      <w:r w:rsidRPr="0057450D">
        <w:t>17°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зависимости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характера</w:t>
      </w:r>
      <w:r w:rsidR="0057450D" w:rsidRPr="0057450D">
        <w:t xml:space="preserve"> </w:t>
      </w:r>
      <w:r w:rsidRPr="0057450D">
        <w:t>контурных</w:t>
      </w:r>
      <w:r w:rsidR="0057450D" w:rsidRPr="0057450D">
        <w:t xml:space="preserve"> </w:t>
      </w:r>
      <w:r w:rsidRPr="0057450D">
        <w:t>линий</w:t>
      </w:r>
      <w:r w:rsidR="0057450D">
        <w:t xml:space="preserve"> (</w:t>
      </w:r>
      <w:r w:rsidRPr="0057450D">
        <w:t>горизонтальных,</w:t>
      </w:r>
      <w:r w:rsidR="0057450D" w:rsidRPr="0057450D">
        <w:t xml:space="preserve"> </w:t>
      </w:r>
      <w:r w:rsidRPr="0057450D">
        <w:t>вертикальных,</w:t>
      </w:r>
      <w:r w:rsidR="0057450D" w:rsidRPr="0057450D">
        <w:t xml:space="preserve"> </w:t>
      </w:r>
      <w:r w:rsidRPr="0057450D">
        <w:t>наклонных,</w:t>
      </w:r>
      <w:r w:rsidR="0057450D" w:rsidRPr="0057450D">
        <w:t xml:space="preserve"> </w:t>
      </w:r>
      <w:r w:rsidRPr="0057450D">
        <w:t>кривых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др</w:t>
      </w:r>
      <w:r w:rsidR="0057450D" w:rsidRPr="0057450D">
        <w:t xml:space="preserve">.) </w:t>
      </w:r>
      <w:r w:rsidRPr="0057450D">
        <w:t>и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количества,</w:t>
      </w:r>
      <w:r w:rsidR="0057450D" w:rsidRPr="0057450D">
        <w:t xml:space="preserve"> </w:t>
      </w:r>
      <w:r w:rsidRPr="0057450D">
        <w:t>попадающих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зону</w:t>
      </w:r>
      <w:r w:rsidR="0057450D" w:rsidRPr="0057450D">
        <w:t xml:space="preserve"> </w:t>
      </w:r>
      <w:r w:rsidRPr="0057450D">
        <w:t>поля,</w:t>
      </w:r>
      <w:r w:rsidR="0057450D" w:rsidRPr="0057450D">
        <w:t xml:space="preserve"> </w:t>
      </w:r>
      <w:r w:rsidRPr="0057450D">
        <w:t>возникает</w:t>
      </w:r>
      <w:r w:rsidR="0057450D" w:rsidRPr="0057450D">
        <w:t xml:space="preserve"> </w:t>
      </w:r>
      <w:r w:rsidRPr="0057450D">
        <w:t>ощущение</w:t>
      </w:r>
      <w:r w:rsidR="0057450D" w:rsidRPr="0057450D">
        <w:t xml:space="preserve"> </w:t>
      </w:r>
      <w:r w:rsidRPr="0057450D">
        <w:t>низкого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высокого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Графический</w:t>
      </w:r>
      <w:r w:rsidR="0057450D" w:rsidRPr="0057450D">
        <w:t xml:space="preserve"> </w:t>
      </w:r>
      <w:r w:rsidRPr="0057450D">
        <w:t>анализ</w:t>
      </w:r>
      <w:r w:rsidR="0057450D" w:rsidRPr="0057450D">
        <w:t xml:space="preserve"> </w:t>
      </w:r>
      <w:r w:rsidRPr="0057450D">
        <w:t>интерьеров</w:t>
      </w:r>
      <w:r w:rsidR="0057450D" w:rsidRPr="0057450D">
        <w:t xml:space="preserve"> </w:t>
      </w:r>
      <w:r w:rsidRPr="0057450D">
        <w:t>ряда</w:t>
      </w:r>
      <w:r w:rsidR="0057450D" w:rsidRPr="0057450D">
        <w:t xml:space="preserve"> </w:t>
      </w:r>
      <w:r w:rsidRPr="0057450D">
        <w:t>исторических</w:t>
      </w:r>
      <w:r w:rsidR="0057450D" w:rsidRPr="0057450D">
        <w:t xml:space="preserve"> </w:t>
      </w:r>
      <w:r w:rsidRPr="0057450D">
        <w:t>объектов</w:t>
      </w:r>
      <w:r w:rsidR="0057450D" w:rsidRPr="0057450D">
        <w:t xml:space="preserve"> </w:t>
      </w:r>
      <w:r w:rsidRPr="0057450D">
        <w:t>показывает,</w:t>
      </w:r>
      <w:r w:rsidR="0057450D" w:rsidRPr="0057450D">
        <w:t xml:space="preserve"> </w:t>
      </w:r>
      <w:r w:rsidRPr="0057450D">
        <w:t>что,</w:t>
      </w:r>
      <w:r w:rsidR="0057450D" w:rsidRPr="0057450D">
        <w:t xml:space="preserve"> </w:t>
      </w:r>
      <w:r w:rsidRPr="0057450D">
        <w:t>независимо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абсолютной</w:t>
      </w:r>
      <w:r w:rsidR="0057450D" w:rsidRPr="0057450D">
        <w:t xml:space="preserve"> </w:t>
      </w:r>
      <w:r w:rsidRPr="0057450D">
        <w:t>величины</w:t>
      </w:r>
      <w:r w:rsidR="0057450D" w:rsidRPr="0057450D">
        <w:t xml:space="preserve"> </w:t>
      </w:r>
      <w:r w:rsidRPr="0057450D">
        <w:t>помещения,</w:t>
      </w:r>
      <w:r w:rsidR="0057450D" w:rsidRPr="0057450D">
        <w:t xml:space="preserve"> </w:t>
      </w:r>
      <w:r w:rsidRPr="0057450D">
        <w:t>у</w:t>
      </w:r>
      <w:r w:rsidR="0057450D" w:rsidRPr="0057450D">
        <w:t xml:space="preserve"> </w:t>
      </w:r>
      <w:r w:rsidRPr="0057450D">
        <w:t>зодчих</w:t>
      </w:r>
      <w:r w:rsidR="0057450D" w:rsidRPr="0057450D">
        <w:t xml:space="preserve"> </w:t>
      </w:r>
      <w:r w:rsidRPr="0057450D">
        <w:t>сохранялось</w:t>
      </w:r>
      <w:r w:rsidR="0057450D" w:rsidRPr="0057450D">
        <w:t xml:space="preserve"> </w:t>
      </w:r>
      <w:r w:rsidRPr="0057450D">
        <w:t>стремление</w:t>
      </w:r>
      <w:r w:rsidR="0057450D" w:rsidRPr="0057450D">
        <w:t xml:space="preserve"> </w:t>
      </w:r>
      <w:r w:rsidRPr="0057450D">
        <w:t>заполнить</w:t>
      </w:r>
      <w:r w:rsidR="0057450D" w:rsidRPr="0057450D">
        <w:t xml:space="preserve"> </w:t>
      </w:r>
      <w:r w:rsidRPr="0057450D">
        <w:t>верхнюю</w:t>
      </w:r>
      <w:r w:rsidR="0057450D" w:rsidRPr="0057450D">
        <w:t xml:space="preserve"> </w:t>
      </w:r>
      <w:r w:rsidRPr="0057450D">
        <w:t>оптимальную</w:t>
      </w:r>
      <w:r w:rsidR="0057450D" w:rsidRPr="0057450D">
        <w:t xml:space="preserve"> </w:t>
      </w:r>
      <w:r w:rsidRPr="0057450D">
        <w:t>зону</w:t>
      </w:r>
      <w:r w:rsidR="0057450D" w:rsidRPr="0057450D">
        <w:t xml:space="preserve"> </w:t>
      </w:r>
      <w:r w:rsidRPr="0057450D">
        <w:t>поля</w:t>
      </w:r>
      <w:r w:rsidR="0057450D" w:rsidRPr="0057450D">
        <w:t xml:space="preserve"> </w:t>
      </w:r>
      <w:r w:rsidRPr="0057450D">
        <w:t>зрения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всю</w:t>
      </w:r>
      <w:r w:rsidR="0057450D" w:rsidRPr="0057450D">
        <w:t xml:space="preserve"> </w:t>
      </w:r>
      <w:r w:rsidRPr="0057450D">
        <w:t>высоту</w:t>
      </w:r>
      <w:r w:rsidR="0057450D" w:rsidRPr="0057450D">
        <w:t xml:space="preserve"> </w:t>
      </w:r>
      <w:r w:rsidRPr="0057450D">
        <w:t>плоскостью</w:t>
      </w:r>
      <w:r w:rsidR="0057450D" w:rsidRPr="0057450D">
        <w:t xml:space="preserve"> </w:t>
      </w:r>
      <w:r w:rsidRPr="0057450D">
        <w:t>стены,</w:t>
      </w:r>
      <w:r w:rsidR="0057450D" w:rsidRPr="0057450D">
        <w:t xml:space="preserve"> </w:t>
      </w:r>
      <w:r w:rsidR="0057450D">
        <w:t>т.е.</w:t>
      </w:r>
      <w:r w:rsidR="0057450D" w:rsidRPr="0057450D">
        <w:t xml:space="preserve"> </w:t>
      </w:r>
      <w:r w:rsidRPr="0057450D">
        <w:t>сохранить</w:t>
      </w:r>
      <w:r w:rsidR="0057450D" w:rsidRPr="0057450D">
        <w:t xml:space="preserve"> </w:t>
      </w:r>
      <w:r w:rsidRPr="0057450D">
        <w:t>постоянным</w:t>
      </w:r>
      <w:r w:rsidR="0057450D" w:rsidRPr="0057450D">
        <w:t xml:space="preserve"> </w:t>
      </w:r>
      <w:r w:rsidRPr="0057450D">
        <w:t>оптимальное</w:t>
      </w:r>
      <w:r w:rsidR="0057450D" w:rsidRPr="0057450D">
        <w:t xml:space="preserve"> </w:t>
      </w:r>
      <w:r w:rsidRPr="0057450D">
        <w:t>отношение</w:t>
      </w:r>
      <w:r w:rsidR="0057450D" w:rsidRPr="0057450D">
        <w:t xml:space="preserve"> </w:t>
      </w:r>
      <w:r w:rsidRPr="0057450D">
        <w:t>высоты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длине</w:t>
      </w:r>
      <w:r w:rsidR="0057450D" w:rsidRPr="0057450D">
        <w:t xml:space="preserve"> </w:t>
      </w:r>
      <w:r w:rsidRPr="0057450D">
        <w:t>помещения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избегать</w:t>
      </w:r>
      <w:r w:rsidR="0057450D" w:rsidRPr="0057450D">
        <w:t xml:space="preserve"> </w:t>
      </w:r>
      <w:r w:rsidRPr="0057450D">
        <w:t>ощущения</w:t>
      </w:r>
      <w:r w:rsidR="0057450D" w:rsidRPr="0057450D">
        <w:t xml:space="preserve"> </w:t>
      </w:r>
      <w:r w:rsidRPr="0057450D">
        <w:t>нависающего,</w:t>
      </w:r>
      <w:r w:rsidR="0057450D" w:rsidRPr="0057450D">
        <w:t xml:space="preserve"> </w:t>
      </w:r>
      <w:r w:rsidRPr="0057450D">
        <w:t>давящего</w:t>
      </w:r>
      <w:r w:rsidR="0057450D" w:rsidRPr="0057450D">
        <w:t xml:space="preserve"> </w:t>
      </w:r>
      <w:r w:rsidRPr="0057450D">
        <w:t>потолка</w:t>
      </w:r>
      <w:r w:rsidR="0057450D" w:rsidRPr="0057450D">
        <w:t xml:space="preserve"> </w:t>
      </w:r>
      <w:r w:rsidRPr="0057450D">
        <w:t>путем</w:t>
      </w:r>
      <w:r w:rsidR="0057450D" w:rsidRPr="0057450D">
        <w:t xml:space="preserve"> </w:t>
      </w:r>
      <w:r w:rsidRPr="0057450D">
        <w:t>включения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кадр</w:t>
      </w:r>
      <w:r w:rsidR="0057450D" w:rsidRPr="0057450D">
        <w:t xml:space="preserve"> </w:t>
      </w:r>
      <w:r w:rsidRPr="0057450D">
        <w:t>преимущественно</w:t>
      </w:r>
      <w:r w:rsidR="0057450D" w:rsidRPr="0057450D">
        <w:t xml:space="preserve"> </w:t>
      </w:r>
      <w:r w:rsidRPr="0057450D">
        <w:t>вертикальных</w:t>
      </w:r>
      <w:r w:rsidR="0057450D" w:rsidRPr="0057450D">
        <w:t xml:space="preserve"> </w:t>
      </w:r>
      <w:r w:rsidRPr="0057450D">
        <w:t>направлений</w:t>
      </w:r>
      <w:r w:rsidR="0057450D" w:rsidRPr="0057450D">
        <w:t xml:space="preserve">. </w:t>
      </w:r>
      <w:r w:rsidRPr="0057450D">
        <w:t>Этот</w:t>
      </w:r>
      <w:r w:rsidR="0057450D" w:rsidRPr="0057450D">
        <w:t xml:space="preserve"> </w:t>
      </w:r>
      <w:r w:rsidRPr="0057450D">
        <w:t>эмпирический</w:t>
      </w:r>
      <w:r w:rsidR="0057450D" w:rsidRPr="0057450D">
        <w:t xml:space="preserve"> </w:t>
      </w:r>
      <w:r w:rsidRPr="0057450D">
        <w:t>опыт</w:t>
      </w:r>
      <w:r w:rsidR="0057450D" w:rsidRPr="0057450D">
        <w:t xml:space="preserve"> </w:t>
      </w:r>
      <w:r w:rsidRPr="0057450D">
        <w:t>поиска</w:t>
      </w:r>
      <w:r w:rsidR="0057450D" w:rsidRPr="0057450D">
        <w:t xml:space="preserve"> </w:t>
      </w:r>
      <w:r w:rsidRPr="0057450D">
        <w:t>лучших</w:t>
      </w:r>
      <w:r w:rsidR="0057450D" w:rsidRPr="0057450D">
        <w:t xml:space="preserve"> </w:t>
      </w:r>
      <w:r w:rsidRPr="0057450D">
        <w:t>пропорций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подтверждает</w:t>
      </w:r>
      <w:r w:rsidR="0057450D" w:rsidRPr="0057450D">
        <w:t xml:space="preserve"> </w:t>
      </w:r>
      <w:r w:rsidRPr="0057450D">
        <w:t>важную</w:t>
      </w:r>
      <w:r w:rsidR="0057450D" w:rsidRPr="0057450D">
        <w:t xml:space="preserve"> </w:t>
      </w:r>
      <w:r w:rsidRPr="0057450D">
        <w:t>закономерность</w:t>
      </w:r>
      <w:r w:rsidR="0057450D" w:rsidRPr="0057450D">
        <w:t xml:space="preserve"> </w:t>
      </w:r>
      <w:r w:rsidRPr="0057450D">
        <w:t>психологии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. </w:t>
      </w:r>
      <w:r w:rsidRPr="0057450D">
        <w:t>Ощущение</w:t>
      </w:r>
      <w:r w:rsidR="0057450D">
        <w:t xml:space="preserve"> "</w:t>
      </w:r>
      <w:r w:rsidRPr="0057450D">
        <w:t>низкого-высокого</w:t>
      </w:r>
      <w:r w:rsidR="0057450D">
        <w:t>"</w:t>
      </w:r>
      <w:r w:rsidRPr="0057450D">
        <w:t>,</w:t>
      </w:r>
      <w:r w:rsidR="0057450D">
        <w:t xml:space="preserve"> "</w:t>
      </w:r>
      <w:r w:rsidRPr="0057450D">
        <w:t>тяжелого-легкого</w:t>
      </w:r>
      <w:r w:rsidR="0057450D">
        <w:t xml:space="preserve">" </w:t>
      </w:r>
      <w:r w:rsidRPr="0057450D">
        <w:t>можно</w:t>
      </w:r>
      <w:r w:rsidR="0057450D" w:rsidRPr="0057450D">
        <w:t xml:space="preserve"> </w:t>
      </w:r>
      <w:r w:rsidRPr="0057450D">
        <w:t>иллюзорно</w:t>
      </w:r>
      <w:r w:rsidR="0057450D" w:rsidRPr="0057450D">
        <w:t xml:space="preserve"> </w:t>
      </w:r>
      <w:r w:rsidRPr="0057450D">
        <w:t>корректировать</w:t>
      </w:r>
      <w:r w:rsidR="0057450D" w:rsidRPr="0057450D">
        <w:t xml:space="preserve"> </w:t>
      </w:r>
      <w:r w:rsidRPr="0057450D">
        <w:t>также</w:t>
      </w:r>
      <w:r w:rsidR="0057450D" w:rsidRPr="0057450D">
        <w:t xml:space="preserve"> </w:t>
      </w:r>
      <w:r w:rsidRPr="0057450D">
        <w:t>соотношением</w:t>
      </w:r>
      <w:r w:rsidR="0057450D" w:rsidRPr="0057450D">
        <w:t xml:space="preserve"> </w:t>
      </w:r>
      <w:r w:rsidRPr="0057450D">
        <w:t>масс</w:t>
      </w:r>
      <w:r w:rsidR="0057450D" w:rsidRPr="0057450D">
        <w:t xml:space="preserve"> </w:t>
      </w:r>
      <w:r w:rsidRPr="0057450D">
        <w:t>в</w:t>
      </w:r>
      <w:r w:rsidR="0057450D">
        <w:t xml:space="preserve"> "</w:t>
      </w:r>
      <w:r w:rsidRPr="0057450D">
        <w:t>форме-оболочке</w:t>
      </w:r>
      <w:r w:rsidR="0057450D">
        <w:t xml:space="preserve">" </w:t>
      </w:r>
      <w:r w:rsidR="0057450D" w:rsidRPr="0057450D">
        <w:t xml:space="preserve">- </w:t>
      </w:r>
      <w:r w:rsidRPr="0057450D">
        <w:t>раскрытием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замыканием</w:t>
      </w:r>
      <w:r w:rsidR="0057450D" w:rsidRPr="0057450D">
        <w:t xml:space="preserve"> </w:t>
      </w:r>
      <w:r w:rsidRPr="0057450D">
        <w:t>соответствующих</w:t>
      </w:r>
      <w:r w:rsidR="0057450D" w:rsidRPr="0057450D">
        <w:t xml:space="preserve"> </w:t>
      </w:r>
      <w:r w:rsidRPr="0057450D">
        <w:t>сторон</w:t>
      </w:r>
      <w:r w:rsidR="0057450D" w:rsidRPr="0057450D">
        <w:t xml:space="preserve"> </w:t>
      </w:r>
      <w:r w:rsidRPr="0057450D">
        <w:t>ограждения</w:t>
      </w:r>
      <w:r w:rsidR="0057450D" w:rsidRPr="0057450D">
        <w:t>.</w:t>
      </w:r>
    </w:p>
    <w:p w:rsidR="008F37EF" w:rsidRDefault="008F37EF" w:rsidP="0057450D">
      <w:pPr>
        <w:pStyle w:val="3"/>
        <w:tabs>
          <w:tab w:val="left" w:pos="726"/>
        </w:tabs>
        <w:rPr>
          <w:bCs/>
          <w:color w:val="000000"/>
          <w:kern w:val="1"/>
        </w:rPr>
      </w:pPr>
      <w:bookmarkStart w:id="14" w:name="_Toc259525148"/>
    </w:p>
    <w:p w:rsidR="0057450D" w:rsidRPr="0057450D" w:rsidRDefault="002176AA" w:rsidP="008F37EF">
      <w:pPr>
        <w:pStyle w:val="1"/>
        <w:rPr>
          <w:bCs/>
          <w:kern w:val="1"/>
        </w:rPr>
      </w:pPr>
      <w:bookmarkStart w:id="15" w:name="_Toc288285820"/>
      <w:r w:rsidRPr="0057450D">
        <w:rPr>
          <w:bCs/>
          <w:kern w:val="1"/>
        </w:rPr>
        <w:t>1</w:t>
      </w:r>
      <w:r w:rsidR="0057450D">
        <w:rPr>
          <w:bCs/>
          <w:kern w:val="1"/>
        </w:rPr>
        <w:t xml:space="preserve">.2.3 </w:t>
      </w:r>
      <w:r w:rsidR="002D6612" w:rsidRPr="0057450D">
        <w:rPr>
          <w:kern w:val="1"/>
        </w:rPr>
        <w:t>Восприятие</w:t>
      </w:r>
      <w:r w:rsidR="0057450D" w:rsidRPr="0057450D">
        <w:rPr>
          <w:kern w:val="1"/>
        </w:rPr>
        <w:t xml:space="preserve"> </w:t>
      </w:r>
      <w:r w:rsidR="002D6612" w:rsidRPr="0057450D">
        <w:rPr>
          <w:kern w:val="1"/>
        </w:rPr>
        <w:t>символики</w:t>
      </w:r>
      <w:r w:rsidR="0057450D" w:rsidRPr="0057450D">
        <w:rPr>
          <w:kern w:val="1"/>
        </w:rPr>
        <w:t xml:space="preserve"> </w:t>
      </w:r>
      <w:r w:rsidRPr="0057450D">
        <w:rPr>
          <w:kern w:val="1"/>
        </w:rPr>
        <w:t>формы</w:t>
      </w:r>
      <w:bookmarkEnd w:id="14"/>
      <w:bookmarkEnd w:id="15"/>
    </w:p>
    <w:p w:rsidR="0057450D" w:rsidRPr="0057450D" w:rsidRDefault="002176AA" w:rsidP="0057450D">
      <w:pPr>
        <w:tabs>
          <w:tab w:val="left" w:pos="726"/>
        </w:tabs>
      </w:pPr>
      <w:r w:rsidRPr="0057450D">
        <w:t>Степень</w:t>
      </w:r>
      <w:r w:rsidR="0057450D" w:rsidRPr="0057450D">
        <w:t xml:space="preserve"> </w:t>
      </w:r>
      <w:r w:rsidRPr="0057450D">
        <w:t>эмоционального</w:t>
      </w:r>
      <w:r w:rsidR="0057450D" w:rsidRPr="0057450D">
        <w:t xml:space="preserve"> </w:t>
      </w:r>
      <w:r w:rsidRPr="0057450D">
        <w:t>ощущения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восприятии</w:t>
      </w:r>
      <w:r w:rsidR="0057450D" w:rsidRPr="0057450D">
        <w:t xml:space="preserve"> </w:t>
      </w:r>
      <w:r w:rsidRPr="0057450D">
        <w:t>зависит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особенностей</w:t>
      </w:r>
      <w:r w:rsidR="0057450D" w:rsidRPr="0057450D">
        <w:t xml:space="preserve"> </w:t>
      </w:r>
      <w:r w:rsidRPr="0057450D">
        <w:t>ассоциативного</w:t>
      </w:r>
      <w:r w:rsidR="0057450D" w:rsidRPr="0057450D">
        <w:t xml:space="preserve"> </w:t>
      </w:r>
      <w:r w:rsidRPr="0057450D">
        <w:t>воздействия</w:t>
      </w:r>
      <w:r w:rsidR="0057450D" w:rsidRPr="0057450D">
        <w:t xml:space="preserve"> </w:t>
      </w:r>
      <w:r w:rsidRPr="0057450D">
        <w:t>пространственной</w:t>
      </w:r>
      <w:r w:rsidR="0057450D" w:rsidRPr="0057450D">
        <w:t xml:space="preserve"> </w:t>
      </w:r>
      <w:r w:rsidRPr="0057450D">
        <w:t>формы,</w:t>
      </w:r>
      <w:r w:rsidR="0057450D" w:rsidRPr="0057450D">
        <w:t xml:space="preserve"> </w:t>
      </w:r>
      <w:r w:rsidRPr="0057450D">
        <w:t>ясности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сложности</w:t>
      </w:r>
      <w:r w:rsidR="0057450D" w:rsidRPr="0057450D">
        <w:t xml:space="preserve"> </w:t>
      </w:r>
      <w:r w:rsidRPr="0057450D">
        <w:t>прочтения</w:t>
      </w:r>
      <w:r w:rsidR="0057450D" w:rsidRPr="0057450D">
        <w:t xml:space="preserve"> </w:t>
      </w:r>
      <w:r w:rsidRPr="0057450D">
        <w:t>ее</w:t>
      </w:r>
      <w:r w:rsidR="0057450D" w:rsidRPr="0057450D">
        <w:t xml:space="preserve"> </w:t>
      </w:r>
      <w:r w:rsidRPr="0057450D">
        <w:t>геометрических</w:t>
      </w:r>
      <w:r w:rsidR="0057450D" w:rsidRPr="0057450D">
        <w:t xml:space="preserve"> </w:t>
      </w:r>
      <w:r w:rsidRPr="0057450D">
        <w:t>параметров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композиционной</w:t>
      </w:r>
      <w:r w:rsidR="0057450D" w:rsidRPr="0057450D">
        <w:t xml:space="preserve"> </w:t>
      </w:r>
      <w:r w:rsidRPr="0057450D">
        <w:t>структуры</w:t>
      </w:r>
      <w:r w:rsidR="0057450D" w:rsidRPr="0057450D">
        <w:t xml:space="preserve">. </w:t>
      </w:r>
      <w:r w:rsidRPr="0057450D">
        <w:t>Пересечение</w:t>
      </w:r>
      <w:r w:rsidR="0057450D" w:rsidRPr="0057450D">
        <w:t xml:space="preserve"> </w:t>
      </w:r>
      <w:r w:rsidRPr="0057450D">
        <w:t>ограждающих</w:t>
      </w:r>
      <w:r w:rsidR="0057450D" w:rsidRPr="0057450D">
        <w:t xml:space="preserve"> </w:t>
      </w:r>
      <w:r w:rsidRPr="0057450D">
        <w:t>поверхностей</w:t>
      </w:r>
      <w:r w:rsidR="0057450D" w:rsidRPr="0057450D">
        <w:t xml:space="preserve"> </w:t>
      </w:r>
      <w:r w:rsidRPr="0057450D">
        <w:t>образует</w:t>
      </w:r>
      <w:r w:rsidR="0057450D" w:rsidRPr="0057450D">
        <w:t xml:space="preserve"> </w:t>
      </w:r>
      <w:r w:rsidRPr="0057450D">
        <w:t>линейные</w:t>
      </w:r>
      <w:r w:rsidR="0057450D" w:rsidRPr="0057450D">
        <w:t xml:space="preserve"> </w:t>
      </w:r>
      <w:r w:rsidRPr="0057450D">
        <w:t>контуры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силуэты,</w:t>
      </w:r>
      <w:r w:rsidR="0057450D" w:rsidRPr="0057450D">
        <w:t xml:space="preserve"> </w:t>
      </w:r>
      <w:r w:rsidRPr="0057450D">
        <w:t>читаемые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восприятии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первую</w:t>
      </w:r>
      <w:r w:rsidR="0057450D" w:rsidRPr="0057450D">
        <w:t xml:space="preserve"> </w:t>
      </w:r>
      <w:r w:rsidRPr="0057450D">
        <w:t>очередь</w:t>
      </w:r>
      <w:r w:rsidR="0057450D" w:rsidRPr="0057450D">
        <w:t xml:space="preserve">. </w:t>
      </w:r>
      <w:r w:rsidRPr="0057450D">
        <w:t>Более</w:t>
      </w:r>
      <w:r w:rsidR="0057450D" w:rsidRPr="0057450D">
        <w:t xml:space="preserve"> </w:t>
      </w:r>
      <w:r w:rsidRPr="0057450D">
        <w:t>того,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отсутствии</w:t>
      </w:r>
      <w:r w:rsidR="0057450D" w:rsidRPr="0057450D">
        <w:t xml:space="preserve"> </w:t>
      </w:r>
      <w:r w:rsidRPr="0057450D">
        <w:t>массы</w:t>
      </w:r>
      <w:r w:rsidR="0057450D" w:rsidRPr="0057450D">
        <w:t xml:space="preserve"> </w:t>
      </w:r>
      <w:r w:rsidRPr="0057450D">
        <w:t>заполнения</w:t>
      </w:r>
      <w:r w:rsidR="0057450D" w:rsidRPr="0057450D">
        <w:t xml:space="preserve"> </w:t>
      </w:r>
      <w:r w:rsidRPr="0057450D">
        <w:t>достоверность</w:t>
      </w:r>
      <w:r w:rsidR="0057450D" w:rsidRPr="0057450D">
        <w:t xml:space="preserve"> </w:t>
      </w:r>
      <w:r w:rsidRPr="0057450D">
        <w:t>очертания</w:t>
      </w:r>
      <w:r w:rsidR="0057450D" w:rsidRPr="0057450D">
        <w:t xml:space="preserve"> </w:t>
      </w:r>
      <w:r w:rsidRPr="0057450D">
        <w:t>пространственной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сохраняется,</w:t>
      </w:r>
      <w:r w:rsidR="0057450D" w:rsidRPr="0057450D">
        <w:t xml:space="preserve"> </w:t>
      </w:r>
      <w:r w:rsidRPr="0057450D">
        <w:t>если</w:t>
      </w:r>
      <w:r w:rsidR="0057450D" w:rsidRPr="0057450D">
        <w:t xml:space="preserve"> </w:t>
      </w:r>
      <w:r w:rsidRPr="0057450D">
        <w:t>закреплены</w:t>
      </w:r>
      <w:r w:rsidR="0057450D" w:rsidRPr="0057450D">
        <w:t xml:space="preserve"> </w:t>
      </w:r>
      <w:r w:rsidRPr="0057450D">
        <w:t>основные,</w:t>
      </w:r>
      <w:r w:rsidR="0057450D" w:rsidRPr="0057450D">
        <w:t xml:space="preserve"> </w:t>
      </w:r>
      <w:r w:rsidRPr="0057450D">
        <w:t>узлы</w:t>
      </w:r>
      <w:r w:rsidR="0057450D" w:rsidRPr="0057450D">
        <w:t xml:space="preserve"> </w:t>
      </w:r>
      <w:r w:rsidRPr="0057450D">
        <w:t>формы</w:t>
      </w:r>
      <w:r w:rsidR="0057450D">
        <w:t xml:space="preserve"> (</w:t>
      </w:r>
      <w:r w:rsidRPr="0057450D">
        <w:t>угловые</w:t>
      </w:r>
      <w:r w:rsidR="0057450D" w:rsidRPr="0057450D">
        <w:t xml:space="preserve"> </w:t>
      </w:r>
      <w:r w:rsidRPr="0057450D">
        <w:t>опоры,</w:t>
      </w:r>
      <w:r w:rsidR="0057450D" w:rsidRPr="0057450D">
        <w:t xml:space="preserve"> </w:t>
      </w:r>
      <w:r w:rsidRPr="0057450D">
        <w:t>балки,</w:t>
      </w:r>
      <w:r w:rsidR="0057450D" w:rsidRPr="0057450D">
        <w:t xml:space="preserve"> </w:t>
      </w:r>
      <w:r w:rsidRPr="0057450D">
        <w:t>/</w:t>
      </w:r>
      <w:r w:rsidR="0057450D" w:rsidRPr="0057450D">
        <w:t xml:space="preserve"> </w:t>
      </w:r>
      <w:r w:rsidRPr="0057450D">
        <w:t>перила,</w:t>
      </w:r>
      <w:r w:rsidR="0057450D" w:rsidRPr="0057450D">
        <w:t xml:space="preserve"> </w:t>
      </w:r>
      <w:r w:rsidRPr="0057450D">
        <w:t>навес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др</w:t>
      </w:r>
      <w:r w:rsidR="0057450D" w:rsidRPr="0057450D">
        <w:t xml:space="preserve">.). </w:t>
      </w:r>
      <w:r w:rsidRPr="0057450D">
        <w:t>Следовательно,</w:t>
      </w:r>
      <w:r w:rsidR="0057450D" w:rsidRPr="0057450D">
        <w:t xml:space="preserve"> </w:t>
      </w:r>
      <w:r w:rsidRPr="0057450D">
        <w:t>o</w:t>
      </w:r>
      <w:r w:rsidR="0057450D" w:rsidRPr="0057450D">
        <w:t xml:space="preserve"> </w:t>
      </w:r>
      <w:r w:rsidRPr="0057450D">
        <w:t>расшифровка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происходит</w:t>
      </w:r>
      <w:r w:rsidR="0057450D" w:rsidRPr="0057450D">
        <w:t xml:space="preserve"> </w:t>
      </w:r>
      <w:r w:rsidRPr="0057450D">
        <w:t>через</w:t>
      </w:r>
      <w:r w:rsidR="0057450D" w:rsidRPr="0057450D">
        <w:t xml:space="preserve"> </w:t>
      </w:r>
      <w:r w:rsidRPr="0057450D">
        <w:t>восприятие</w:t>
      </w:r>
      <w:r w:rsidR="0057450D" w:rsidRPr="0057450D">
        <w:t xml:space="preserve"> </w:t>
      </w:r>
      <w:r w:rsidRPr="0057450D">
        <w:t>контурных</w:t>
      </w:r>
      <w:r w:rsidR="0057450D" w:rsidRPr="0057450D">
        <w:t xml:space="preserve"> </w:t>
      </w:r>
      <w:r w:rsidRPr="0057450D">
        <w:t>линий</w:t>
      </w:r>
      <w:r w:rsidR="0057450D" w:rsidRPr="0057450D">
        <w:t xml:space="preserve">. </w:t>
      </w:r>
      <w:r w:rsidRPr="0057450D">
        <w:t>Через</w:t>
      </w:r>
      <w:r w:rsidR="0057450D">
        <w:t xml:space="preserve"> "</w:t>
      </w:r>
      <w:r w:rsidRPr="0057450D">
        <w:t>движение</w:t>
      </w:r>
      <w:r w:rsidR="0057450D">
        <w:t xml:space="preserve">" </w:t>
      </w:r>
      <w:r w:rsidRPr="0057450D">
        <w:t>линий</w:t>
      </w:r>
      <w:r w:rsidR="0057450D" w:rsidRPr="0057450D">
        <w:t xml:space="preserve"> </w:t>
      </w:r>
      <w:r w:rsidRPr="0057450D">
        <w:t>возникает</w:t>
      </w:r>
      <w:r w:rsidR="0057450D" w:rsidRPr="0057450D">
        <w:t xml:space="preserve"> </w:t>
      </w:r>
      <w:r w:rsidRPr="0057450D">
        <w:t>ощущение</w:t>
      </w:r>
      <w:r w:rsidR="0057450D" w:rsidRPr="0057450D">
        <w:t xml:space="preserve"> </w:t>
      </w:r>
      <w:r w:rsidRPr="0057450D">
        <w:t>движения</w:t>
      </w:r>
      <w:r w:rsidR="0057450D">
        <w:t xml:space="preserve"> (</w:t>
      </w:r>
      <w:r w:rsidRPr="0057450D">
        <w:t>динамики</w:t>
      </w:r>
      <w:r w:rsidR="0057450D" w:rsidRPr="0057450D">
        <w:t xml:space="preserve">) </w:t>
      </w:r>
      <w:r w:rsidRPr="0057450D">
        <w:t>пространственной</w:t>
      </w:r>
      <w:r w:rsidR="0057450D" w:rsidRPr="0057450D">
        <w:t xml:space="preserve"> </w:t>
      </w:r>
      <w:r w:rsidRPr="0057450D">
        <w:t>формы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Образно-ассоциативные</w:t>
      </w:r>
      <w:r w:rsidR="0057450D" w:rsidRPr="0057450D">
        <w:t xml:space="preserve"> </w:t>
      </w:r>
      <w:r w:rsidRPr="0057450D">
        <w:t>характеристики</w:t>
      </w:r>
      <w:r w:rsidR="0057450D" w:rsidRPr="0057450D">
        <w:t xml:space="preserve"> </w:t>
      </w:r>
      <w:r w:rsidRPr="0057450D">
        <w:t>простейших</w:t>
      </w:r>
      <w:r w:rsidR="0057450D" w:rsidRPr="0057450D">
        <w:t xml:space="preserve"> </w:t>
      </w:r>
      <w:r w:rsidRPr="0057450D">
        <w:t>фигур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линий</w:t>
      </w:r>
      <w:r w:rsidR="0057450D" w:rsidRPr="0057450D">
        <w:t xml:space="preserve"> </w:t>
      </w:r>
      <w:r w:rsidRPr="0057450D">
        <w:t>давно</w:t>
      </w:r>
      <w:r w:rsidR="0057450D" w:rsidRPr="0057450D">
        <w:t xml:space="preserve"> </w:t>
      </w:r>
      <w:r w:rsidRPr="0057450D">
        <w:t>известны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художественно-творческой</w:t>
      </w:r>
      <w:r w:rsidR="0057450D" w:rsidRPr="0057450D">
        <w:t xml:space="preserve"> </w:t>
      </w:r>
      <w:r w:rsidRPr="0057450D">
        <w:t>практике</w:t>
      </w:r>
      <w:r w:rsidR="0057450D" w:rsidRPr="0057450D">
        <w:t xml:space="preserve">. </w:t>
      </w:r>
      <w:r w:rsidRPr="0057450D">
        <w:t>Так,</w:t>
      </w:r>
      <w:r w:rsidR="0057450D" w:rsidRPr="0057450D">
        <w:t xml:space="preserve"> </w:t>
      </w:r>
      <w:r w:rsidRPr="0057450D">
        <w:t>прямая</w:t>
      </w:r>
      <w:r w:rsidR="0057450D" w:rsidRPr="0057450D">
        <w:t xml:space="preserve"> </w:t>
      </w:r>
      <w:r w:rsidRPr="0057450D">
        <w:t>вертикаль</w:t>
      </w:r>
      <w:r w:rsidR="0057450D" w:rsidRPr="0057450D">
        <w:t xml:space="preserve"> </w:t>
      </w:r>
      <w:r w:rsidRPr="0057450D">
        <w:t>кажется</w:t>
      </w:r>
      <w:r w:rsidR="0057450D" w:rsidRPr="0057450D">
        <w:t xml:space="preserve"> </w:t>
      </w:r>
      <w:r w:rsidRPr="0057450D">
        <w:t>наделенной</w:t>
      </w:r>
      <w:r w:rsidR="0057450D" w:rsidRPr="0057450D">
        <w:t xml:space="preserve"> </w:t>
      </w:r>
      <w:r w:rsidRPr="0057450D">
        <w:t>активной</w:t>
      </w:r>
      <w:r w:rsidR="0057450D" w:rsidRPr="0057450D">
        <w:t xml:space="preserve"> </w:t>
      </w:r>
      <w:r w:rsidRPr="0057450D">
        <w:t>силой</w:t>
      </w:r>
      <w:r w:rsidR="0057450D" w:rsidRPr="0057450D">
        <w:t xml:space="preserve"> </w:t>
      </w:r>
      <w:r w:rsidRPr="0057450D">
        <w:t>стремления</w:t>
      </w:r>
      <w:r w:rsidR="0057450D" w:rsidRPr="0057450D">
        <w:t xml:space="preserve"> </w:t>
      </w:r>
      <w:r w:rsidRPr="0057450D">
        <w:t>ввысь,</w:t>
      </w:r>
      <w:r w:rsidR="0057450D" w:rsidRPr="0057450D">
        <w:t xml:space="preserve"> </w:t>
      </w:r>
      <w:r w:rsidRPr="0057450D">
        <w:t>выражающей</w:t>
      </w:r>
      <w:r w:rsidR="0057450D" w:rsidRPr="0057450D">
        <w:t xml:space="preserve"> </w:t>
      </w:r>
      <w:r w:rsidRPr="0057450D">
        <w:t>тенденцию</w:t>
      </w:r>
      <w:r w:rsidR="0057450D" w:rsidRPr="0057450D">
        <w:t xml:space="preserve"> </w:t>
      </w:r>
      <w:r w:rsidRPr="0057450D">
        <w:t>роста</w:t>
      </w:r>
      <w:r w:rsidR="0057450D" w:rsidRPr="0057450D">
        <w:t xml:space="preserve">. </w:t>
      </w:r>
      <w:r w:rsidRPr="0057450D">
        <w:t>Горизонталь,</w:t>
      </w:r>
      <w:r w:rsidR="0057450D" w:rsidRPr="0057450D">
        <w:t xml:space="preserve"> </w:t>
      </w:r>
      <w:r w:rsidRPr="0057450D">
        <w:t>наоборот,</w:t>
      </w:r>
      <w:r w:rsidR="0057450D" w:rsidRPr="0057450D">
        <w:t xml:space="preserve"> </w:t>
      </w:r>
      <w:r w:rsidRPr="0057450D">
        <w:t>кажется</w:t>
      </w:r>
      <w:r w:rsidR="0057450D" w:rsidRPr="0057450D">
        <w:t xml:space="preserve"> </w:t>
      </w:r>
      <w:r w:rsidRPr="0057450D">
        <w:t>пассивной,</w:t>
      </w:r>
      <w:r w:rsidR="0057450D" w:rsidRPr="0057450D">
        <w:t xml:space="preserve"> </w:t>
      </w:r>
      <w:r w:rsidRPr="0057450D">
        <w:t>слабой</w:t>
      </w:r>
      <w:r w:rsidR="0057450D" w:rsidRPr="0057450D">
        <w:t xml:space="preserve">. </w:t>
      </w:r>
      <w:r w:rsidRPr="0057450D">
        <w:t>Диагональное,</w:t>
      </w:r>
      <w:r w:rsidR="0057450D" w:rsidRPr="0057450D">
        <w:t xml:space="preserve"> </w:t>
      </w:r>
      <w:r w:rsidRPr="0057450D">
        <w:t>наклонное</w:t>
      </w:r>
      <w:r w:rsidR="0057450D" w:rsidRPr="0057450D">
        <w:t xml:space="preserve"> </w:t>
      </w:r>
      <w:r w:rsidRPr="0057450D">
        <w:t>направление,</w:t>
      </w:r>
      <w:r w:rsidR="0057450D" w:rsidRPr="0057450D">
        <w:t xml:space="preserve"> </w:t>
      </w:r>
      <w:r w:rsidRPr="0057450D">
        <w:t>находясь</w:t>
      </w:r>
      <w:r w:rsidR="0057450D" w:rsidRPr="0057450D">
        <w:t xml:space="preserve"> </w:t>
      </w:r>
      <w:r w:rsidRPr="0057450D">
        <w:t>посередине,</w:t>
      </w:r>
      <w:r w:rsidR="0057450D" w:rsidRPr="0057450D">
        <w:t xml:space="preserve"> </w:t>
      </w:r>
      <w:r w:rsidRPr="0057450D">
        <w:t>действует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некая</w:t>
      </w:r>
      <w:r w:rsidR="0057450D" w:rsidRPr="0057450D">
        <w:t xml:space="preserve"> </w:t>
      </w:r>
      <w:r w:rsidRPr="0057450D">
        <w:t>сила,</w:t>
      </w:r>
      <w:r w:rsidR="0057450D" w:rsidRPr="0057450D">
        <w:t xml:space="preserve"> </w:t>
      </w:r>
      <w:r w:rsidRPr="0057450D">
        <w:t>преодолевающая</w:t>
      </w:r>
      <w:r w:rsidR="0057450D" w:rsidRPr="0057450D">
        <w:t xml:space="preserve"> </w:t>
      </w:r>
      <w:r w:rsidRPr="0057450D">
        <w:t>пассивность</w:t>
      </w:r>
      <w:r w:rsidR="0057450D" w:rsidRPr="0057450D">
        <w:t xml:space="preserve">. </w:t>
      </w:r>
      <w:r w:rsidRPr="0057450D">
        <w:t>Изломанные</w:t>
      </w:r>
      <w:r w:rsidR="0057450D" w:rsidRPr="0057450D">
        <w:t xml:space="preserve"> </w:t>
      </w:r>
      <w:r w:rsidRPr="0057450D">
        <w:t>линии,</w:t>
      </w:r>
      <w:r w:rsidR="0057450D" w:rsidRPr="0057450D">
        <w:t xml:space="preserve"> </w:t>
      </w:r>
      <w:r w:rsidRPr="0057450D">
        <w:t>представляющие</w:t>
      </w:r>
      <w:r w:rsidR="0057450D" w:rsidRPr="0057450D">
        <w:t xml:space="preserve"> </w:t>
      </w:r>
      <w:r w:rsidRPr="0057450D">
        <w:t>различные</w:t>
      </w:r>
      <w:r w:rsidR="0057450D" w:rsidRPr="0057450D">
        <w:t xml:space="preserve"> </w:t>
      </w:r>
      <w:r w:rsidRPr="0057450D">
        <w:t>комбинации</w:t>
      </w:r>
      <w:r w:rsidR="0057450D" w:rsidRPr="0057450D">
        <w:t xml:space="preserve"> </w:t>
      </w:r>
      <w:r w:rsidRPr="0057450D">
        <w:t>острых,</w:t>
      </w:r>
      <w:r w:rsidR="0057450D" w:rsidRPr="0057450D">
        <w:t xml:space="preserve"> </w:t>
      </w:r>
      <w:r w:rsidRPr="0057450D">
        <w:t>прямых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тупых</w:t>
      </w:r>
      <w:r w:rsidR="0057450D" w:rsidRPr="0057450D">
        <w:t xml:space="preserve"> </w:t>
      </w:r>
      <w:r w:rsidRPr="0057450D">
        <w:t>углов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различной</w:t>
      </w:r>
      <w:r w:rsidR="0057450D" w:rsidRPr="0057450D">
        <w:t xml:space="preserve"> </w:t>
      </w:r>
      <w:r w:rsidRPr="0057450D">
        <w:t>длиной</w:t>
      </w:r>
      <w:r w:rsidR="0057450D" w:rsidRPr="0057450D">
        <w:t xml:space="preserve"> </w:t>
      </w:r>
      <w:r w:rsidRPr="0057450D">
        <w:t>сторон,</w:t>
      </w:r>
      <w:r w:rsidR="0057450D" w:rsidRPr="0057450D">
        <w:t xml:space="preserve"> </w:t>
      </w:r>
      <w:r w:rsidRPr="0057450D">
        <w:t>являются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бы</w:t>
      </w:r>
      <w:r w:rsidR="0057450D" w:rsidRPr="0057450D">
        <w:t xml:space="preserve"> </w:t>
      </w:r>
      <w:r w:rsidRPr="0057450D">
        <w:t>результатом</w:t>
      </w:r>
      <w:r w:rsidR="0057450D" w:rsidRPr="0057450D">
        <w:t xml:space="preserve"> </w:t>
      </w:r>
      <w:r w:rsidRPr="0057450D">
        <w:t>попеременного</w:t>
      </w:r>
      <w:r w:rsidR="0057450D" w:rsidRPr="0057450D">
        <w:t xml:space="preserve"> </w:t>
      </w:r>
      <w:r w:rsidRPr="0057450D">
        <w:t>действия</w:t>
      </w:r>
      <w:r w:rsidR="0057450D" w:rsidRPr="0057450D">
        <w:t xml:space="preserve"> </w:t>
      </w:r>
      <w:r w:rsidRPr="0057450D">
        <w:t>различных</w:t>
      </w:r>
      <w:r w:rsidR="0057450D" w:rsidRPr="0057450D">
        <w:t xml:space="preserve"> </w:t>
      </w:r>
      <w:r w:rsidRPr="0057450D">
        <w:t>сил</w:t>
      </w:r>
      <w:r w:rsidR="0057450D" w:rsidRPr="0057450D">
        <w:t xml:space="preserve">. </w:t>
      </w:r>
      <w:r w:rsidRPr="0057450D">
        <w:t>Кривые</w:t>
      </w:r>
      <w:r w:rsidR="0057450D" w:rsidRPr="0057450D">
        <w:t xml:space="preserve"> </w:t>
      </w:r>
      <w:r w:rsidRPr="0057450D">
        <w:t>линии</w:t>
      </w:r>
      <w:r w:rsidR="0057450D" w:rsidRPr="0057450D">
        <w:t xml:space="preserve"> - </w:t>
      </w:r>
      <w:r w:rsidRPr="0057450D">
        <w:t>и</w:t>
      </w:r>
      <w:r w:rsidR="0057450D" w:rsidRPr="0057450D">
        <w:t xml:space="preserve"> </w:t>
      </w:r>
      <w:r w:rsidRPr="0057450D">
        <w:t>особенно</w:t>
      </w:r>
      <w:r w:rsidR="0057450D" w:rsidRPr="0057450D">
        <w:t xml:space="preserve"> </w:t>
      </w:r>
      <w:r w:rsidRPr="0057450D">
        <w:t>неравномерные</w:t>
      </w:r>
      <w:r w:rsidR="0057450D" w:rsidRPr="0057450D">
        <w:t xml:space="preserve"> - </w:t>
      </w:r>
      <w:r w:rsidRPr="0057450D">
        <w:t>больше</w:t>
      </w:r>
      <w:r w:rsidR="0057450D" w:rsidRPr="0057450D">
        <w:t xml:space="preserve"> </w:t>
      </w:r>
      <w:r w:rsidRPr="0057450D">
        <w:t>выражают</w:t>
      </w:r>
      <w:r w:rsidR="0057450D" w:rsidRPr="0057450D">
        <w:t xml:space="preserve"> </w:t>
      </w:r>
      <w:r w:rsidRPr="0057450D">
        <w:t>движение,</w:t>
      </w:r>
      <w:r w:rsidR="0057450D" w:rsidRPr="0057450D">
        <w:t xml:space="preserve"> </w:t>
      </w:r>
      <w:r w:rsidRPr="0057450D">
        <w:t>чем</w:t>
      </w:r>
      <w:r w:rsidR="0057450D" w:rsidRPr="0057450D">
        <w:t xml:space="preserve"> </w:t>
      </w:r>
      <w:r w:rsidRPr="0057450D">
        <w:t>прямые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дугообразные</w:t>
      </w:r>
      <w:r w:rsidR="0057450D" w:rsidRPr="0057450D">
        <w:t xml:space="preserve"> </w:t>
      </w:r>
      <w:r w:rsidRPr="0057450D">
        <w:t>части</w:t>
      </w:r>
      <w:r w:rsidR="0057450D" w:rsidRPr="0057450D">
        <w:t xml:space="preserve"> </w:t>
      </w:r>
      <w:r w:rsidRPr="0057450D">
        <w:t>окружности</w:t>
      </w:r>
      <w:r w:rsidR="0057450D" w:rsidRPr="0057450D">
        <w:t xml:space="preserve">. </w:t>
      </w:r>
      <w:r w:rsidRPr="0057450D">
        <w:t>Особенно</w:t>
      </w:r>
      <w:r w:rsidR="0057450D" w:rsidRPr="0057450D">
        <w:t xml:space="preserve"> </w:t>
      </w:r>
      <w:r w:rsidRPr="0057450D">
        <w:t>выделяются</w:t>
      </w:r>
      <w:r w:rsidR="0057450D" w:rsidRPr="0057450D">
        <w:t xml:space="preserve"> </w:t>
      </w:r>
      <w:r w:rsidRPr="0057450D">
        <w:t>параболические</w:t>
      </w:r>
      <w:r w:rsidR="0057450D" w:rsidRPr="0057450D">
        <w:t xml:space="preserve"> </w:t>
      </w:r>
      <w:r w:rsidRPr="0057450D">
        <w:t>линии,</w:t>
      </w:r>
      <w:r w:rsidR="0057450D" w:rsidRPr="0057450D">
        <w:t xml:space="preserve"> </w:t>
      </w:r>
      <w:r w:rsidRPr="0057450D">
        <w:t>приобретающие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своем</w:t>
      </w:r>
      <w:r w:rsidR="0057450D" w:rsidRPr="0057450D">
        <w:t xml:space="preserve"> </w:t>
      </w:r>
      <w:r w:rsidRPr="0057450D">
        <w:t>движении</w:t>
      </w:r>
      <w:r w:rsidR="0057450D" w:rsidRPr="0057450D">
        <w:t xml:space="preserve"> </w:t>
      </w:r>
      <w:r w:rsidRPr="0057450D">
        <w:t>особую</w:t>
      </w:r>
      <w:r w:rsidR="0057450D" w:rsidRPr="0057450D">
        <w:t xml:space="preserve"> </w:t>
      </w:r>
      <w:r w:rsidRPr="0057450D">
        <w:t>красоту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силу</w:t>
      </w:r>
      <w:r w:rsidR="0057450D" w:rsidRPr="0057450D">
        <w:t xml:space="preserve">. </w:t>
      </w:r>
      <w:r w:rsidRPr="0057450D">
        <w:t>Прямая</w:t>
      </w:r>
      <w:r w:rsidR="0057450D" w:rsidRPr="0057450D">
        <w:t xml:space="preserve"> </w:t>
      </w:r>
      <w:r w:rsidRPr="0057450D">
        <w:t>линия</w:t>
      </w:r>
      <w:r w:rsidR="0057450D" w:rsidRPr="0057450D">
        <w:t xml:space="preserve"> </w:t>
      </w:r>
      <w:r w:rsidRPr="0057450D">
        <w:t>выражает</w:t>
      </w:r>
      <w:r w:rsidR="0057450D" w:rsidRPr="0057450D">
        <w:t xml:space="preserve"> </w:t>
      </w:r>
      <w:r w:rsidRPr="0057450D">
        <w:t>ускорение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равных</w:t>
      </w:r>
      <w:r w:rsidR="0057450D" w:rsidRPr="0057450D">
        <w:t xml:space="preserve"> </w:t>
      </w:r>
      <w:r w:rsidRPr="0057450D">
        <w:t>участках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замедление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закруглениях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Разное</w:t>
      </w:r>
      <w:r w:rsidR="0057450D" w:rsidRPr="0057450D">
        <w:t xml:space="preserve"> </w:t>
      </w:r>
      <w:r w:rsidRPr="0057450D">
        <w:t>впечатление</w:t>
      </w:r>
      <w:r w:rsidR="0057450D" w:rsidRPr="0057450D">
        <w:t xml:space="preserve"> </w:t>
      </w:r>
      <w:r w:rsidRPr="0057450D">
        <w:t>производят</w:t>
      </w:r>
      <w:r w:rsidR="0057450D" w:rsidRPr="0057450D">
        <w:t xml:space="preserve"> </w:t>
      </w:r>
      <w:r w:rsidRPr="0057450D">
        <w:t>геометрические</w:t>
      </w:r>
      <w:r w:rsidR="0057450D" w:rsidRPr="0057450D">
        <w:t xml:space="preserve"> </w:t>
      </w:r>
      <w:r w:rsidRPr="0057450D">
        <w:t>фигуры</w:t>
      </w:r>
      <w:r w:rsidR="0057450D" w:rsidRPr="0057450D">
        <w:t xml:space="preserve">: </w:t>
      </w:r>
      <w:r w:rsidRPr="0057450D">
        <w:t>треугольник</w:t>
      </w:r>
      <w:r w:rsidR="0057450D" w:rsidRPr="0057450D">
        <w:t xml:space="preserve"> - </w:t>
      </w:r>
      <w:r w:rsidRPr="0057450D">
        <w:t>острый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колючий</w:t>
      </w:r>
      <w:r w:rsidR="0057450D" w:rsidRPr="0057450D">
        <w:t xml:space="preserve">; </w:t>
      </w:r>
      <w:r w:rsidRPr="0057450D">
        <w:t>круг</w:t>
      </w:r>
      <w:r w:rsidR="0057450D" w:rsidRPr="0057450D">
        <w:t xml:space="preserve"> - </w:t>
      </w:r>
      <w:r w:rsidRPr="0057450D">
        <w:t>ровный,</w:t>
      </w:r>
      <w:r w:rsidR="0057450D" w:rsidRPr="0057450D">
        <w:t xml:space="preserve"> </w:t>
      </w:r>
      <w:r w:rsidRPr="0057450D">
        <w:t>гладкий,</w:t>
      </w:r>
      <w:r w:rsidR="0057450D" w:rsidRPr="0057450D">
        <w:t xml:space="preserve"> </w:t>
      </w:r>
      <w:r w:rsidRPr="0057450D">
        <w:t>замкнутый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себе</w:t>
      </w:r>
      <w:r w:rsidR="0057450D" w:rsidRPr="0057450D">
        <w:t xml:space="preserve">; </w:t>
      </w:r>
      <w:r w:rsidRPr="0057450D">
        <w:t>квадрат</w:t>
      </w:r>
      <w:r w:rsidR="0057450D" w:rsidRPr="0057450D">
        <w:t xml:space="preserve"> - </w:t>
      </w:r>
      <w:r w:rsidRPr="0057450D">
        <w:t>четкий,</w:t>
      </w:r>
      <w:r w:rsidR="0057450D" w:rsidRPr="0057450D">
        <w:t xml:space="preserve"> </w:t>
      </w:r>
      <w:r w:rsidRPr="0057450D">
        <w:t>прямой,</w:t>
      </w:r>
      <w:r w:rsidR="0057450D" w:rsidRPr="0057450D">
        <w:t xml:space="preserve"> </w:t>
      </w:r>
      <w:r w:rsidRPr="0057450D">
        <w:t>статичный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Удивительная</w:t>
      </w:r>
      <w:r w:rsidR="0057450D" w:rsidRPr="0057450D">
        <w:t xml:space="preserve"> </w:t>
      </w:r>
      <w:r w:rsidRPr="0057450D">
        <w:t>ассоциативная</w:t>
      </w:r>
      <w:r w:rsidR="0057450D" w:rsidRPr="0057450D">
        <w:t xml:space="preserve"> </w:t>
      </w:r>
      <w:r w:rsidRPr="0057450D">
        <w:t>определенность</w:t>
      </w:r>
      <w:r w:rsidR="0057450D" w:rsidRPr="0057450D">
        <w:t xml:space="preserve"> </w:t>
      </w:r>
      <w:r w:rsidRPr="0057450D">
        <w:t>некоторых</w:t>
      </w:r>
      <w:r w:rsidR="0057450D" w:rsidRPr="0057450D">
        <w:t xml:space="preserve"> </w:t>
      </w:r>
      <w:r w:rsidRPr="0057450D">
        <w:t>геометрических</w:t>
      </w:r>
      <w:r w:rsidR="0057450D" w:rsidRPr="0057450D">
        <w:t xml:space="preserve"> </w:t>
      </w:r>
      <w:r w:rsidRPr="0057450D">
        <w:t>фигур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объемов</w:t>
      </w:r>
      <w:r w:rsidR="0057450D" w:rsidRPr="0057450D">
        <w:t xml:space="preserve"> </w:t>
      </w:r>
      <w:r w:rsidRPr="0057450D">
        <w:t>казалась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древности</w:t>
      </w:r>
      <w:r w:rsidR="0057450D" w:rsidRPr="0057450D">
        <w:t xml:space="preserve"> </w:t>
      </w:r>
      <w:r w:rsidRPr="0057450D">
        <w:t>мистической,</w:t>
      </w:r>
      <w:r w:rsidR="0057450D" w:rsidRPr="0057450D">
        <w:t xml:space="preserve"> </w:t>
      </w:r>
      <w:r w:rsidRPr="0057450D">
        <w:t>наделенной</w:t>
      </w:r>
      <w:r w:rsidR="0057450D" w:rsidRPr="0057450D">
        <w:t xml:space="preserve"> </w:t>
      </w:r>
      <w:r w:rsidRPr="0057450D">
        <w:t>таинственным</w:t>
      </w:r>
      <w:r w:rsidR="0057450D" w:rsidRPr="0057450D">
        <w:t xml:space="preserve"> </w:t>
      </w:r>
      <w:r w:rsidRPr="0057450D">
        <w:t>смыслом,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послужило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использования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качестве</w:t>
      </w:r>
      <w:r w:rsidR="0057450D" w:rsidRPr="0057450D">
        <w:t xml:space="preserve"> </w:t>
      </w:r>
      <w:r w:rsidRPr="0057450D">
        <w:t>символических</w:t>
      </w:r>
      <w:r w:rsidR="0057450D" w:rsidRPr="0057450D">
        <w:t xml:space="preserve"> </w:t>
      </w:r>
      <w:r w:rsidRPr="0057450D">
        <w:t>формальных</w:t>
      </w:r>
      <w:r w:rsidR="0057450D" w:rsidRPr="0057450D">
        <w:t xml:space="preserve"> </w:t>
      </w:r>
      <w:r w:rsidRPr="0057450D">
        <w:t>знаков</w:t>
      </w:r>
      <w:r w:rsidR="0057450D" w:rsidRPr="0057450D">
        <w:t xml:space="preserve">. </w:t>
      </w:r>
      <w:r w:rsidRPr="0057450D">
        <w:t>Круг,</w:t>
      </w:r>
      <w:r w:rsidR="0057450D" w:rsidRPr="0057450D">
        <w:t xml:space="preserve"> </w:t>
      </w:r>
      <w:r w:rsidRPr="0057450D">
        <w:t>сфера</w:t>
      </w:r>
      <w:r w:rsidR="0057450D" w:rsidRPr="0057450D">
        <w:t xml:space="preserve"> </w:t>
      </w:r>
      <w:r w:rsidRPr="0057450D">
        <w:t>символизировали</w:t>
      </w:r>
      <w:r w:rsidR="0057450D" w:rsidRPr="0057450D">
        <w:t xml:space="preserve"> </w:t>
      </w:r>
      <w:r w:rsidRPr="0057450D">
        <w:t>единство,</w:t>
      </w:r>
      <w:r w:rsidR="0057450D" w:rsidRPr="0057450D">
        <w:t xml:space="preserve"> </w:t>
      </w:r>
      <w:r w:rsidRPr="0057450D">
        <w:t>беспрерывность</w:t>
      </w:r>
      <w:r w:rsidR="0057450D" w:rsidRPr="0057450D">
        <w:t xml:space="preserve"> </w:t>
      </w:r>
      <w:r w:rsidRPr="0057450D">
        <w:t>движения,</w:t>
      </w:r>
      <w:r w:rsidR="0057450D" w:rsidRPr="0057450D">
        <w:t xml:space="preserve"> </w:t>
      </w:r>
      <w:r w:rsidRPr="0057450D">
        <w:t>вселенную,</w:t>
      </w:r>
      <w:r w:rsidR="0057450D" w:rsidRPr="0057450D">
        <w:t xml:space="preserve"> </w:t>
      </w:r>
      <w:r w:rsidRPr="0057450D">
        <w:t>мир,</w:t>
      </w:r>
      <w:r w:rsidR="0057450D" w:rsidRPr="0057450D">
        <w:t xml:space="preserve"> </w:t>
      </w:r>
      <w:r w:rsidRPr="0057450D">
        <w:t>солнце,</w:t>
      </w:r>
      <w:r w:rsidR="0057450D" w:rsidRPr="0057450D">
        <w:t xml:space="preserve"> </w:t>
      </w:r>
      <w:r w:rsidRPr="0057450D">
        <w:t>жизнь</w:t>
      </w:r>
      <w:r w:rsidR="0057450D" w:rsidRPr="0057450D">
        <w:t xml:space="preserve">. </w:t>
      </w:r>
      <w:r w:rsidRPr="0057450D">
        <w:t>Квадрат</w:t>
      </w:r>
      <w:r w:rsidR="0057450D">
        <w:t xml:space="preserve"> (</w:t>
      </w:r>
      <w:r w:rsidRPr="0057450D">
        <w:t>например,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основе</w:t>
      </w:r>
      <w:r w:rsidR="0057450D" w:rsidRPr="0057450D">
        <w:t xml:space="preserve"> </w:t>
      </w:r>
      <w:r w:rsidRPr="0057450D">
        <w:t>пирамиды</w:t>
      </w:r>
      <w:r w:rsidR="0057450D" w:rsidRPr="0057450D">
        <w:t xml:space="preserve">) </w:t>
      </w:r>
      <w:r w:rsidRPr="0057450D">
        <w:t>символизировал</w:t>
      </w:r>
      <w:r w:rsidR="0057450D" w:rsidRPr="0057450D">
        <w:t xml:space="preserve"> </w:t>
      </w:r>
      <w:r w:rsidRPr="0057450D">
        <w:t>покой,</w:t>
      </w:r>
      <w:r w:rsidR="0057450D" w:rsidRPr="0057450D">
        <w:t xml:space="preserve"> </w:t>
      </w:r>
      <w:r w:rsidRPr="0057450D">
        <w:t>вечность,</w:t>
      </w:r>
      <w:r w:rsidR="0057450D" w:rsidRPr="0057450D">
        <w:t xml:space="preserve"> </w:t>
      </w:r>
      <w:r w:rsidRPr="0057450D">
        <w:t>силу,</w:t>
      </w:r>
      <w:r w:rsidR="0057450D" w:rsidRPr="0057450D">
        <w:t xml:space="preserve"> </w:t>
      </w:r>
      <w:r w:rsidRPr="0057450D">
        <w:t>власть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А</w:t>
      </w:r>
      <w:r w:rsidR="0057450D" w:rsidRPr="0057450D">
        <w:t xml:space="preserve">. </w:t>
      </w:r>
      <w:r w:rsidRPr="0057450D">
        <w:t>Палладио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своем</w:t>
      </w:r>
      <w:r w:rsidR="0057450D" w:rsidRPr="0057450D">
        <w:t xml:space="preserve"> </w:t>
      </w:r>
      <w:r w:rsidRPr="0057450D">
        <w:t>трактате</w:t>
      </w:r>
      <w:r w:rsidR="0057450D" w:rsidRPr="0057450D">
        <w:t xml:space="preserve"> </w:t>
      </w:r>
      <w:r w:rsidRPr="0057450D">
        <w:t>писал,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древние</w:t>
      </w:r>
      <w:r w:rsidR="0057450D" w:rsidRPr="0057450D">
        <w:t xml:space="preserve"> </w:t>
      </w:r>
      <w:r w:rsidRPr="0057450D">
        <w:t>считались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тем,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подобает</w:t>
      </w:r>
      <w:r w:rsidR="0057450D" w:rsidRPr="0057450D">
        <w:t xml:space="preserve"> </w:t>
      </w:r>
      <w:r w:rsidRPr="0057450D">
        <w:t>каждому</w:t>
      </w:r>
      <w:r w:rsidR="0057450D" w:rsidRPr="0057450D">
        <w:t xml:space="preserve"> </w:t>
      </w:r>
      <w:r w:rsidRPr="0057450D">
        <w:t>богу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только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выборе</w:t>
      </w:r>
      <w:r w:rsidR="0057450D" w:rsidRPr="0057450D">
        <w:t xml:space="preserve"> </w:t>
      </w:r>
      <w:r w:rsidRPr="0057450D">
        <w:t>места,</w:t>
      </w:r>
      <w:r w:rsidR="0057450D" w:rsidRPr="0057450D">
        <w:t xml:space="preserve"> </w:t>
      </w:r>
      <w:r w:rsidRPr="0057450D">
        <w:t>но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выборе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: </w:t>
      </w:r>
      <w:r w:rsidRPr="0057450D">
        <w:t>так</w:t>
      </w:r>
      <w:r w:rsidR="0057450D" w:rsidRPr="0057450D">
        <w:t xml:space="preserve"> </w:t>
      </w:r>
      <w:r w:rsidRPr="0057450D">
        <w:t>Солнцу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Луне,</w:t>
      </w:r>
      <w:r w:rsidR="0057450D" w:rsidRPr="0057450D">
        <w:t xml:space="preserve"> </w:t>
      </w:r>
      <w:r w:rsidRPr="0057450D">
        <w:t>поскольку</w:t>
      </w:r>
      <w:r w:rsidR="0057450D" w:rsidRPr="0057450D">
        <w:t xml:space="preserve"> </w:t>
      </w:r>
      <w:r w:rsidRPr="0057450D">
        <w:t>они</w:t>
      </w:r>
      <w:r w:rsidR="0057450D" w:rsidRPr="0057450D">
        <w:t xml:space="preserve"> </w:t>
      </w:r>
      <w:r w:rsidRPr="0057450D">
        <w:t>постоянно</w:t>
      </w:r>
      <w:r w:rsidR="0057450D" w:rsidRPr="0057450D">
        <w:t xml:space="preserve"> </w:t>
      </w:r>
      <w:r w:rsidRPr="0057450D">
        <w:t>вращаются,</w:t>
      </w:r>
      <w:r w:rsidR="0057450D" w:rsidRPr="0057450D">
        <w:t xml:space="preserve"> </w:t>
      </w:r>
      <w:r w:rsidRPr="0057450D">
        <w:t>они</w:t>
      </w:r>
      <w:r w:rsidR="0057450D" w:rsidRPr="0057450D">
        <w:t xml:space="preserve"> </w:t>
      </w:r>
      <w:r w:rsidRPr="0057450D">
        <w:t>делали</w:t>
      </w:r>
      <w:r w:rsidR="0057450D" w:rsidRPr="0057450D">
        <w:t xml:space="preserve"> </w:t>
      </w:r>
      <w:r w:rsidRPr="0057450D">
        <w:t>храмы</w:t>
      </w:r>
      <w:r w:rsidR="0057450D" w:rsidRPr="0057450D">
        <w:t xml:space="preserve"> </w:t>
      </w:r>
      <w:r w:rsidRPr="0057450D">
        <w:t>круглой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приближенной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круглой,</w:t>
      </w:r>
      <w:r w:rsidR="0057450D" w:rsidRPr="0057450D">
        <w:t xml:space="preserve"> </w:t>
      </w:r>
      <w:r w:rsidRPr="0057450D">
        <w:t>тоже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Весты,</w:t>
      </w:r>
      <w:r w:rsidR="0057450D" w:rsidRPr="0057450D">
        <w:t xml:space="preserve"> </w:t>
      </w:r>
      <w:r w:rsidRPr="0057450D">
        <w:t>которая</w:t>
      </w:r>
      <w:r w:rsidR="0057450D" w:rsidRPr="0057450D">
        <w:t xml:space="preserve"> </w:t>
      </w:r>
      <w:r w:rsidRPr="0057450D">
        <w:t>называется</w:t>
      </w:r>
      <w:r w:rsidR="0057450D" w:rsidRPr="0057450D">
        <w:t xml:space="preserve"> </w:t>
      </w:r>
      <w:r w:rsidRPr="0057450D">
        <w:t>богиней</w:t>
      </w:r>
      <w:r w:rsidR="0057450D" w:rsidRPr="0057450D">
        <w:t xml:space="preserve"> </w:t>
      </w:r>
      <w:r w:rsidRPr="0057450D">
        <w:t>земли,</w:t>
      </w:r>
      <w:r w:rsidR="0057450D">
        <w:t xml:space="preserve"> "</w:t>
      </w:r>
      <w:r w:rsidRPr="0057450D">
        <w:t>стихия</w:t>
      </w:r>
      <w:r w:rsidR="0057450D" w:rsidRPr="0057450D">
        <w:t xml:space="preserve"> </w:t>
      </w:r>
      <w:r w:rsidRPr="0057450D">
        <w:t>же</w:t>
      </w:r>
      <w:r w:rsidR="0057450D" w:rsidRPr="0057450D">
        <w:t xml:space="preserve"> </w:t>
      </w:r>
      <w:r w:rsidRPr="0057450D">
        <w:t>эта,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известно,</w:t>
      </w:r>
      <w:r w:rsidR="0057450D" w:rsidRPr="0057450D">
        <w:t xml:space="preserve"> </w:t>
      </w:r>
      <w:r w:rsidRPr="0057450D">
        <w:t>круглая</w:t>
      </w:r>
      <w:r w:rsidR="0057450D">
        <w:t xml:space="preserve">." </w:t>
      </w:r>
      <w:r w:rsidRPr="0057450D">
        <w:t>Абстрактная</w:t>
      </w:r>
      <w:r w:rsidR="0057450D" w:rsidRPr="0057450D">
        <w:t xml:space="preserve"> </w:t>
      </w:r>
      <w:r w:rsidRPr="0057450D">
        <w:t>символика</w:t>
      </w:r>
      <w:r w:rsidR="0057450D" w:rsidRPr="0057450D">
        <w:t xml:space="preserve"> </w:t>
      </w:r>
      <w:r w:rsidRPr="0057450D">
        <w:t>простых</w:t>
      </w:r>
      <w:r w:rsidR="0057450D">
        <w:t xml:space="preserve"> "</w:t>
      </w:r>
      <w:r w:rsidRPr="0057450D">
        <w:t>вечных</w:t>
      </w:r>
      <w:r w:rsidR="0057450D" w:rsidRPr="0057450D">
        <w:t xml:space="preserve"> </w:t>
      </w:r>
      <w:r w:rsidRPr="0057450D">
        <w:t>форм</w:t>
      </w:r>
      <w:r w:rsidR="0057450D">
        <w:t xml:space="preserve">" </w:t>
      </w:r>
      <w:r w:rsidRPr="0057450D">
        <w:t>достаточно</w:t>
      </w:r>
      <w:r w:rsidR="0057450D" w:rsidRPr="0057450D">
        <w:t xml:space="preserve"> </w:t>
      </w:r>
      <w:r w:rsidRPr="0057450D">
        <w:t>распространена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архитектуре</w:t>
      </w:r>
      <w:r w:rsidR="0057450D" w:rsidRPr="0057450D">
        <w:t xml:space="preserve">.! </w:t>
      </w:r>
      <w:r w:rsidRPr="0057450D">
        <w:t>В</w:t>
      </w:r>
      <w:r w:rsidR="0057450D" w:rsidRPr="0057450D">
        <w:t xml:space="preserve"> </w:t>
      </w:r>
      <w:r w:rsidRPr="0057450D">
        <w:t>современной</w:t>
      </w:r>
      <w:r w:rsidR="0057450D" w:rsidRPr="0057450D">
        <w:t xml:space="preserve"> </w:t>
      </w:r>
      <w:r w:rsidRPr="0057450D">
        <w:t>архитектуре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ней</w:t>
      </w:r>
      <w:r w:rsidR="0057450D" w:rsidRPr="0057450D">
        <w:t xml:space="preserve"> </w:t>
      </w:r>
      <w:r w:rsidRPr="0057450D">
        <w:t>добавилось</w:t>
      </w:r>
      <w:r w:rsidR="0057450D" w:rsidRPr="0057450D">
        <w:t xml:space="preserve"> </w:t>
      </w:r>
      <w:r w:rsidRPr="0057450D">
        <w:t>символическое</w:t>
      </w:r>
      <w:r w:rsidR="0057450D" w:rsidRPr="0057450D">
        <w:t xml:space="preserve"> </w:t>
      </w:r>
      <w:r w:rsidRPr="0057450D">
        <w:t>изображение</w:t>
      </w:r>
      <w:r w:rsidR="0057450D" w:rsidRPr="0057450D">
        <w:t xml:space="preserve"> </w:t>
      </w:r>
      <w:r w:rsidRPr="0057450D">
        <w:t>органичных</w:t>
      </w:r>
      <w:r w:rsidR="0057450D" w:rsidRPr="0057450D">
        <w:t xml:space="preserve"> </w:t>
      </w:r>
      <w:r w:rsidRPr="0057450D">
        <w:t>форм</w:t>
      </w:r>
      <w:r w:rsidR="0057450D" w:rsidRPr="0057450D">
        <w:t xml:space="preserve"> </w:t>
      </w:r>
      <w:r w:rsidRPr="0057450D">
        <w:t>природного</w:t>
      </w:r>
      <w:r w:rsidR="0057450D" w:rsidRPr="0057450D">
        <w:t xml:space="preserve"> </w:t>
      </w:r>
      <w:r w:rsidRPr="0057450D">
        <w:t>мира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сложных</w:t>
      </w:r>
      <w:r w:rsidR="0057450D" w:rsidRPr="0057450D">
        <w:t xml:space="preserve"> </w:t>
      </w:r>
      <w:r w:rsidRPr="0057450D">
        <w:t>террасах</w:t>
      </w:r>
      <w:r w:rsidR="0057450D" w:rsidRPr="0057450D">
        <w:t xml:space="preserve"> </w:t>
      </w:r>
      <w:r w:rsidRPr="0057450D">
        <w:t>амфитеатра</w:t>
      </w:r>
      <w:r w:rsidR="0057450D" w:rsidRPr="0057450D">
        <w:t xml:space="preserve"> </w:t>
      </w:r>
      <w:r w:rsidRPr="0057450D">
        <w:t>зала</w:t>
      </w:r>
      <w:r w:rsidR="0057450D" w:rsidRPr="0057450D">
        <w:t xml:space="preserve"> </w:t>
      </w:r>
      <w:r w:rsidRPr="0057450D">
        <w:t>филармонии</w:t>
      </w:r>
      <w:r w:rsidR="0057450D" w:rsidRPr="0057450D">
        <w:t xml:space="preserve"> </w:t>
      </w:r>
      <w:r w:rsidRPr="0057450D">
        <w:t>Г</w:t>
      </w:r>
      <w:r w:rsidR="0057450D" w:rsidRPr="0057450D">
        <w:t xml:space="preserve">. </w:t>
      </w:r>
      <w:r w:rsidRPr="0057450D">
        <w:t>Шарун</w:t>
      </w:r>
      <w:r w:rsidR="0057450D" w:rsidRPr="0057450D">
        <w:t xml:space="preserve"> </w:t>
      </w:r>
      <w:r w:rsidRPr="0057450D">
        <w:t>отражает</w:t>
      </w:r>
      <w:r w:rsidR="0057450D" w:rsidRPr="0057450D">
        <w:t xml:space="preserve"> </w:t>
      </w:r>
      <w:r w:rsidRPr="0057450D">
        <w:t>идею</w:t>
      </w:r>
      <w:r w:rsidR="0057450D" w:rsidRPr="0057450D">
        <w:t xml:space="preserve"> </w:t>
      </w:r>
      <w:r w:rsidRPr="0057450D">
        <w:t>ландшафта</w:t>
      </w:r>
      <w:r w:rsidR="0057450D" w:rsidRPr="0057450D">
        <w:t xml:space="preserve">: </w:t>
      </w:r>
      <w:r w:rsidRPr="0057450D">
        <w:t>долина,</w:t>
      </w:r>
      <w:r w:rsidR="0057450D" w:rsidRPr="0057450D">
        <w:t xml:space="preserve"> </w:t>
      </w:r>
      <w:r w:rsidRPr="0057450D">
        <w:t>окруженная</w:t>
      </w:r>
      <w:r w:rsidR="0057450D" w:rsidRPr="0057450D">
        <w:t xml:space="preserve"> </w:t>
      </w:r>
      <w:r w:rsidRPr="0057450D">
        <w:t>склонами</w:t>
      </w:r>
      <w:r w:rsidR="0057450D" w:rsidRPr="0057450D">
        <w:t xml:space="preserve"> </w:t>
      </w:r>
      <w:r w:rsidRPr="0057450D">
        <w:t>виноградников,</w:t>
      </w:r>
      <w:r w:rsidR="0057450D" w:rsidRPr="0057450D">
        <w:t xml:space="preserve"> </w:t>
      </w:r>
      <w:r w:rsidRPr="0057450D">
        <w:t>из</w:t>
      </w:r>
      <w:r w:rsidR="0057450D" w:rsidRPr="0057450D">
        <w:t xml:space="preserve"> </w:t>
      </w:r>
      <w:r w:rsidRPr="0057450D">
        <w:t>глубины</w:t>
      </w:r>
      <w:r w:rsidR="0057450D" w:rsidRPr="0057450D">
        <w:t xml:space="preserve"> </w:t>
      </w:r>
      <w:r w:rsidRPr="0057450D">
        <w:t>которой</w:t>
      </w:r>
      <w:r w:rsidR="0057450D" w:rsidRPr="0057450D">
        <w:t xml:space="preserve"> </w:t>
      </w:r>
      <w:r w:rsidRPr="0057450D">
        <w:t>поднимается</w:t>
      </w:r>
      <w:r w:rsidR="0057450D" w:rsidRPr="0057450D">
        <w:t xml:space="preserve"> </w:t>
      </w:r>
      <w:r w:rsidRPr="0057450D">
        <w:t>звук</w:t>
      </w:r>
      <w:r w:rsidR="0057450D" w:rsidRPr="0057450D">
        <w:t xml:space="preserve">. </w:t>
      </w:r>
      <w:r w:rsidRPr="0057450D">
        <w:t>Или</w:t>
      </w:r>
      <w:r w:rsidR="0057450D" w:rsidRPr="0057450D">
        <w:t xml:space="preserve"> </w:t>
      </w:r>
      <w:r w:rsidRPr="0057450D">
        <w:t>плавно</w:t>
      </w:r>
      <w:r w:rsidR="0057450D" w:rsidRPr="0057450D">
        <w:t xml:space="preserve"> </w:t>
      </w:r>
      <w:r w:rsidRPr="0057450D">
        <w:t>искривленные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жилого</w:t>
      </w:r>
      <w:r w:rsidR="0057450D" w:rsidRPr="0057450D">
        <w:t xml:space="preserve"> </w:t>
      </w:r>
      <w:r w:rsidRPr="0057450D">
        <w:t>дома</w:t>
      </w:r>
      <w:r w:rsidR="0057450D" w:rsidRPr="0057450D">
        <w:t xml:space="preserve"> </w:t>
      </w:r>
      <w:r w:rsidRPr="0057450D">
        <w:t>П</w:t>
      </w:r>
      <w:r w:rsidR="0057450D" w:rsidRPr="0057450D">
        <w:t xml:space="preserve">. </w:t>
      </w:r>
      <w:r w:rsidRPr="0057450D">
        <w:t>Портогези</w:t>
      </w:r>
      <w:r w:rsidR="0057450D" w:rsidRPr="0057450D">
        <w:t xml:space="preserve"> </w:t>
      </w:r>
      <w:r w:rsidRPr="0057450D">
        <w:t>сравнивает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естественным</w:t>
      </w:r>
      <w:r w:rsidR="0057450D" w:rsidRPr="0057450D">
        <w:t xml:space="preserve"> </w:t>
      </w:r>
      <w:r w:rsidRPr="0057450D">
        <w:t>течением</w:t>
      </w:r>
      <w:r w:rsidR="0057450D" w:rsidRPr="0057450D">
        <w:t xml:space="preserve"> </w:t>
      </w:r>
      <w:r w:rsidRPr="0057450D">
        <w:t>реки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изгибающемуся</w:t>
      </w:r>
      <w:r w:rsidR="0057450D" w:rsidRPr="0057450D">
        <w:t xml:space="preserve"> </w:t>
      </w:r>
      <w:r w:rsidRPr="0057450D">
        <w:t>руслу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Движение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вверх,</w:t>
      </w:r>
      <w:r w:rsidR="0057450D" w:rsidRPr="0057450D">
        <w:t xml:space="preserve"> </w:t>
      </w:r>
      <w:r w:rsidRPr="0057450D">
        <w:t>вглубь,</w:t>
      </w:r>
      <w:r w:rsidR="0057450D" w:rsidRPr="0057450D">
        <w:t xml:space="preserve"> </w:t>
      </w:r>
      <w:r w:rsidRPr="0057450D">
        <w:t>вширь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ее</w:t>
      </w:r>
      <w:r w:rsidR="0057450D" w:rsidRPr="0057450D">
        <w:t xml:space="preserve"> </w:t>
      </w:r>
      <w:r w:rsidRPr="0057450D">
        <w:t>статичность</w:t>
      </w:r>
      <w:r w:rsidR="0057450D" w:rsidRPr="0057450D">
        <w:t xml:space="preserve"> </w:t>
      </w:r>
      <w:r w:rsidRPr="0057450D">
        <w:t>вызывают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вполне</w:t>
      </w:r>
      <w:r w:rsidR="0057450D" w:rsidRPr="0057450D">
        <w:t xml:space="preserve"> </w:t>
      </w:r>
      <w:r w:rsidRPr="0057450D">
        <w:t>определенные</w:t>
      </w:r>
      <w:r w:rsidR="0057450D" w:rsidRPr="0057450D">
        <w:t xml:space="preserve"> </w:t>
      </w:r>
      <w:r w:rsidRPr="0057450D">
        <w:t>ассоциации,</w:t>
      </w:r>
      <w:r w:rsidR="0057450D" w:rsidRPr="0057450D">
        <w:t xml:space="preserve"> </w:t>
      </w:r>
      <w:r w:rsidRPr="0057450D">
        <w:t>связанные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врожденными</w:t>
      </w:r>
      <w:r w:rsidR="0057450D" w:rsidRPr="0057450D">
        <w:t xml:space="preserve"> </w:t>
      </w:r>
      <w:r w:rsidRPr="0057450D">
        <w:t>психофизиологическими</w:t>
      </w:r>
      <w:r w:rsidR="0057450D" w:rsidRPr="0057450D">
        <w:t xml:space="preserve"> </w:t>
      </w:r>
      <w:r w:rsidRPr="0057450D">
        <w:t>особенностями</w:t>
      </w:r>
      <w:r w:rsidR="0057450D" w:rsidRPr="0057450D">
        <w:t xml:space="preserve"> </w:t>
      </w:r>
      <w:r w:rsidRPr="0057450D">
        <w:t>человека</w:t>
      </w:r>
      <w:r w:rsidR="0057450D" w:rsidRPr="0057450D">
        <w:t xml:space="preserve">. </w:t>
      </w:r>
      <w:r w:rsidRPr="0057450D">
        <w:t>Стремление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вверх,</w:t>
      </w:r>
      <w:r w:rsidR="0057450D" w:rsidRPr="0057450D">
        <w:t xml:space="preserve"> </w:t>
      </w:r>
      <w:r w:rsidRPr="0057450D">
        <w:t>отдаление</w:t>
      </w:r>
      <w:r w:rsidR="0057450D" w:rsidRPr="0057450D">
        <w:t xml:space="preserve"> </w:t>
      </w:r>
      <w:r w:rsidRPr="0057450D">
        <w:t>массы</w:t>
      </w:r>
      <w:r w:rsidR="0057450D" w:rsidRPr="0057450D">
        <w:t xml:space="preserve"> </w:t>
      </w:r>
      <w:r w:rsidRPr="0057450D">
        <w:t>потолка,</w:t>
      </w:r>
      <w:r w:rsidR="0057450D" w:rsidRPr="0057450D">
        <w:t xml:space="preserve"> </w:t>
      </w:r>
      <w:r w:rsidRPr="0057450D">
        <w:t>обилие</w:t>
      </w:r>
      <w:r w:rsidR="0057450D" w:rsidRPr="0057450D">
        <w:t xml:space="preserve"> </w:t>
      </w:r>
      <w:r w:rsidRPr="0057450D">
        <w:t>воздуха</w:t>
      </w:r>
      <w:r w:rsidR="0057450D" w:rsidRPr="0057450D">
        <w:t xml:space="preserve"> </w:t>
      </w:r>
      <w:r w:rsidRPr="0057450D">
        <w:t>над</w:t>
      </w:r>
      <w:r w:rsidR="0057450D" w:rsidRPr="0057450D">
        <w:t xml:space="preserve"> </w:t>
      </w:r>
      <w:r w:rsidRPr="0057450D">
        <w:t>головой</w:t>
      </w:r>
      <w:r w:rsidR="0057450D" w:rsidRPr="0057450D">
        <w:t xml:space="preserve"> </w:t>
      </w:r>
      <w:r w:rsidRPr="0057450D">
        <w:t>неизменно</w:t>
      </w:r>
      <w:r w:rsidR="0057450D" w:rsidRPr="0057450D">
        <w:t xml:space="preserve"> </w:t>
      </w:r>
      <w:r w:rsidRPr="0057450D">
        <w:t>рождают</w:t>
      </w:r>
      <w:r w:rsidR="0057450D" w:rsidRPr="0057450D">
        <w:t xml:space="preserve"> </w:t>
      </w:r>
      <w:r w:rsidRPr="0057450D">
        <w:t>чувство</w:t>
      </w:r>
      <w:r w:rsidR="0057450D" w:rsidRPr="0057450D">
        <w:t xml:space="preserve"> </w:t>
      </w:r>
      <w:r w:rsidRPr="0057450D">
        <w:t>облегчения,</w:t>
      </w:r>
      <w:r w:rsidR="0057450D" w:rsidRPr="0057450D">
        <w:t xml:space="preserve"> </w:t>
      </w:r>
      <w:r w:rsidRPr="0057450D">
        <w:t>свободы,</w:t>
      </w:r>
      <w:r w:rsidR="0057450D" w:rsidRPr="0057450D">
        <w:t xml:space="preserve"> </w:t>
      </w:r>
      <w:r w:rsidRPr="0057450D">
        <w:t>простора</w:t>
      </w:r>
      <w:r w:rsidR="0057450D">
        <w:t xml:space="preserve"> (</w:t>
      </w:r>
      <w:r w:rsidRPr="0057450D">
        <w:t>при</w:t>
      </w:r>
      <w:r w:rsidR="0057450D" w:rsidRPr="0057450D">
        <w:t xml:space="preserve"> </w:t>
      </w:r>
      <w:r w:rsidRPr="0057450D">
        <w:t>достаточно</w:t>
      </w:r>
      <w:r w:rsidR="0057450D" w:rsidRPr="0057450D">
        <w:t xml:space="preserve"> </w:t>
      </w:r>
      <w:r w:rsidRPr="0057450D">
        <w:t>нормальной</w:t>
      </w:r>
      <w:r w:rsidR="0057450D" w:rsidRPr="0057450D">
        <w:t xml:space="preserve"> </w:t>
      </w:r>
      <w:r w:rsidRPr="0057450D">
        <w:t>ширине</w:t>
      </w:r>
      <w:r w:rsidR="0057450D" w:rsidRPr="0057450D">
        <w:t xml:space="preserve"> </w:t>
      </w:r>
      <w:r w:rsidRPr="0057450D">
        <w:t>помещения</w:t>
      </w:r>
      <w:r w:rsidR="0057450D" w:rsidRPr="0057450D">
        <w:t xml:space="preserve">). </w:t>
      </w:r>
      <w:r w:rsidRPr="0057450D">
        <w:t>Низкий</w:t>
      </w:r>
      <w:r w:rsidR="0057450D" w:rsidRPr="0057450D">
        <w:t xml:space="preserve"> </w:t>
      </w:r>
      <w:r w:rsidRPr="0057450D">
        <w:t>потолок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широком</w:t>
      </w:r>
      <w:r w:rsidR="0057450D" w:rsidRPr="0057450D">
        <w:t xml:space="preserve"> </w:t>
      </w:r>
      <w:r w:rsidRPr="0057450D">
        <w:t>пролете</w:t>
      </w:r>
      <w:r w:rsidR="0057450D">
        <w:t xml:space="preserve"> "</w:t>
      </w:r>
      <w:r w:rsidRPr="0057450D">
        <w:t>зримо</w:t>
      </w:r>
      <w:r w:rsidR="0057450D">
        <w:t xml:space="preserve">" </w:t>
      </w:r>
      <w:r w:rsidRPr="0057450D">
        <w:t>давит</w:t>
      </w:r>
      <w:r w:rsidR="0057450D" w:rsidRPr="0057450D">
        <w:t xml:space="preserve"> </w:t>
      </w:r>
      <w:r w:rsidRPr="0057450D">
        <w:t>нависшей</w:t>
      </w:r>
      <w:r w:rsidR="0057450D" w:rsidRPr="0057450D">
        <w:t xml:space="preserve"> </w:t>
      </w:r>
      <w:r w:rsidRPr="0057450D">
        <w:t>тяжестью,</w:t>
      </w:r>
      <w:r w:rsidR="0057450D" w:rsidRPr="0057450D">
        <w:t xml:space="preserve"> </w:t>
      </w:r>
      <w:r w:rsidRPr="0057450D">
        <w:t>создает</w:t>
      </w:r>
      <w:r w:rsidR="0057450D" w:rsidRPr="0057450D">
        <w:t xml:space="preserve"> </w:t>
      </w:r>
      <w:r w:rsidRPr="0057450D">
        <w:t>ощущение</w:t>
      </w:r>
      <w:r w:rsidR="0057450D" w:rsidRPr="0057450D">
        <w:t xml:space="preserve"> </w:t>
      </w:r>
      <w:r w:rsidRPr="0057450D">
        <w:t>тесноты,</w:t>
      </w:r>
      <w:r w:rsidR="0057450D" w:rsidRPr="0057450D">
        <w:t xml:space="preserve"> </w:t>
      </w:r>
      <w:r w:rsidRPr="0057450D">
        <w:t>тревоги,</w:t>
      </w:r>
      <w:r w:rsidR="0057450D" w:rsidRPr="0057450D">
        <w:t xml:space="preserve"> </w:t>
      </w:r>
      <w:r w:rsidRPr="0057450D">
        <w:t>беспокойства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этих</w:t>
      </w:r>
      <w:r w:rsidR="0057450D" w:rsidRPr="0057450D">
        <w:t xml:space="preserve"> </w:t>
      </w:r>
      <w:r w:rsidRPr="0057450D">
        <w:t>случаях</w:t>
      </w:r>
      <w:r w:rsidR="0057450D" w:rsidRPr="0057450D">
        <w:t xml:space="preserve"> </w:t>
      </w:r>
      <w:r w:rsidRPr="0057450D">
        <w:t>важна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форма</w:t>
      </w:r>
      <w:r w:rsidR="0057450D" w:rsidRPr="0057450D">
        <w:t xml:space="preserve"> </w:t>
      </w:r>
      <w:r w:rsidRPr="0057450D">
        <w:t>плоскости</w:t>
      </w:r>
      <w:r w:rsidR="0057450D" w:rsidRPr="0057450D">
        <w:t xml:space="preserve"> </w:t>
      </w:r>
      <w:r w:rsidRPr="0057450D">
        <w:t>покрытия</w:t>
      </w:r>
      <w:r w:rsidR="0057450D" w:rsidRPr="0057450D">
        <w:t xml:space="preserve"> - </w:t>
      </w:r>
      <w:r w:rsidRPr="0057450D">
        <w:t>плоская,</w:t>
      </w:r>
      <w:r w:rsidR="0057450D" w:rsidRPr="0057450D">
        <w:t xml:space="preserve"> </w:t>
      </w:r>
      <w:r w:rsidRPr="0057450D">
        <w:t>сводчатая,</w:t>
      </w:r>
      <w:r w:rsidR="0057450D" w:rsidRPr="0057450D">
        <w:t xml:space="preserve"> </w:t>
      </w:r>
      <w:r w:rsidRPr="0057450D">
        <w:t>провисающая,</w:t>
      </w:r>
      <w:r w:rsidR="0057450D" w:rsidRPr="0057450D">
        <w:t xml:space="preserve"> </w:t>
      </w:r>
      <w:r w:rsidRPr="0057450D">
        <w:t>наклонная</w:t>
      </w:r>
      <w:r w:rsidR="0057450D" w:rsidRPr="0057450D">
        <w:t xml:space="preserve">. </w:t>
      </w:r>
      <w:r w:rsidRPr="0057450D">
        <w:t>Многообразие</w:t>
      </w:r>
      <w:r w:rsidR="0057450D" w:rsidRPr="0057450D">
        <w:t xml:space="preserve"> </w:t>
      </w:r>
      <w:r w:rsidRPr="0057450D">
        <w:t>возможных</w:t>
      </w:r>
      <w:r w:rsidR="0057450D" w:rsidRPr="0057450D">
        <w:t xml:space="preserve"> </w:t>
      </w:r>
      <w:r w:rsidRPr="0057450D">
        <w:t>конкретных</w:t>
      </w:r>
      <w:r w:rsidR="0057450D" w:rsidRPr="0057450D">
        <w:t xml:space="preserve"> </w:t>
      </w:r>
      <w:r w:rsidRPr="0057450D">
        <w:t>решений</w:t>
      </w:r>
      <w:r w:rsidR="0057450D" w:rsidRPr="0057450D">
        <w:t xml:space="preserve"> </w:t>
      </w:r>
      <w:r w:rsidRPr="0057450D">
        <w:t>пространственной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основывается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бесконечности</w:t>
      </w:r>
      <w:r w:rsidR="0057450D" w:rsidRPr="0057450D">
        <w:t xml:space="preserve"> </w:t>
      </w:r>
      <w:r w:rsidRPr="0057450D">
        <w:t>сочетаний</w:t>
      </w:r>
      <w:r w:rsidR="0057450D" w:rsidRPr="0057450D">
        <w:t xml:space="preserve"> </w:t>
      </w:r>
      <w:r w:rsidRPr="0057450D">
        <w:t>геометрических</w:t>
      </w:r>
      <w:r w:rsidR="0057450D" w:rsidRPr="0057450D">
        <w:t xml:space="preserve"> </w:t>
      </w:r>
      <w:r w:rsidRPr="0057450D">
        <w:t>форм</w:t>
      </w:r>
      <w:r w:rsidR="0057450D" w:rsidRPr="0057450D">
        <w:t xml:space="preserve"> </w:t>
      </w:r>
      <w:r w:rsidRPr="0057450D">
        <w:t>ограждающих</w:t>
      </w:r>
      <w:r w:rsidR="0057450D" w:rsidRPr="0057450D">
        <w:t xml:space="preserve"> </w:t>
      </w:r>
      <w:r w:rsidRPr="0057450D">
        <w:t>поверхностей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пределах</w:t>
      </w:r>
      <w:r w:rsidR="0057450D" w:rsidRPr="0057450D">
        <w:t xml:space="preserve"> </w:t>
      </w:r>
      <w:r w:rsidRPr="0057450D">
        <w:t>контура</w:t>
      </w:r>
      <w:r w:rsidR="0057450D" w:rsidRPr="0057450D">
        <w:t xml:space="preserve"> </w:t>
      </w:r>
      <w:r w:rsidRPr="0057450D">
        <w:t>фигур,</w:t>
      </w:r>
      <w:r w:rsidR="0057450D" w:rsidRPr="0057450D">
        <w:t xml:space="preserve"> </w:t>
      </w:r>
      <w:r w:rsidRPr="0057450D">
        <w:t>так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самих</w:t>
      </w:r>
      <w:r w:rsidR="0057450D" w:rsidRPr="0057450D">
        <w:t xml:space="preserve"> </w:t>
      </w:r>
      <w:r w:rsidRPr="0057450D">
        <w:t>плоскостей</w:t>
      </w:r>
      <w:r w:rsidR="0057450D" w:rsidRPr="0057450D">
        <w:t xml:space="preserve"> </w:t>
      </w:r>
      <w:r w:rsidRPr="0057450D">
        <w:t>фигур</w:t>
      </w:r>
      <w:r w:rsidR="0057450D" w:rsidRPr="0057450D">
        <w:t>.</w:t>
      </w:r>
    </w:p>
    <w:p w:rsidR="008F37EF" w:rsidRDefault="008F37EF" w:rsidP="0057450D">
      <w:pPr>
        <w:pStyle w:val="3"/>
        <w:tabs>
          <w:tab w:val="left" w:pos="726"/>
        </w:tabs>
        <w:rPr>
          <w:iCs/>
          <w:color w:val="000000"/>
          <w:kern w:val="1"/>
        </w:rPr>
      </w:pPr>
      <w:bookmarkStart w:id="16" w:name="_Toc259525149"/>
    </w:p>
    <w:p w:rsidR="0057450D" w:rsidRPr="0057450D" w:rsidRDefault="002D6612" w:rsidP="008F37EF">
      <w:pPr>
        <w:pStyle w:val="1"/>
        <w:rPr>
          <w:bCs/>
          <w:kern w:val="1"/>
        </w:rPr>
      </w:pPr>
      <w:bookmarkStart w:id="17" w:name="_Toc288285821"/>
      <w:r w:rsidRPr="0057450D">
        <w:rPr>
          <w:kern w:val="1"/>
        </w:rPr>
        <w:t>1</w:t>
      </w:r>
      <w:r w:rsidR="0057450D">
        <w:rPr>
          <w:kern w:val="1"/>
        </w:rPr>
        <w:t xml:space="preserve">.2.4 </w:t>
      </w:r>
      <w:r w:rsidRPr="0057450D">
        <w:rPr>
          <w:bCs/>
          <w:kern w:val="1"/>
        </w:rPr>
        <w:t>Восприятие</w:t>
      </w:r>
      <w:r w:rsidR="0057450D" w:rsidRPr="0057450D">
        <w:rPr>
          <w:bCs/>
          <w:kern w:val="1"/>
        </w:rPr>
        <w:t xml:space="preserve"> </w:t>
      </w:r>
      <w:r w:rsidRPr="0057450D">
        <w:rPr>
          <w:bCs/>
          <w:kern w:val="1"/>
        </w:rPr>
        <w:t>ц</w:t>
      </w:r>
      <w:r w:rsidR="002176AA" w:rsidRPr="0057450D">
        <w:rPr>
          <w:kern w:val="1"/>
        </w:rPr>
        <w:t>вет</w:t>
      </w:r>
      <w:r w:rsidRPr="0057450D">
        <w:rPr>
          <w:bCs/>
          <w:kern w:val="1"/>
        </w:rPr>
        <w:t>а</w:t>
      </w:r>
      <w:r w:rsidR="0057450D" w:rsidRPr="0057450D">
        <w:rPr>
          <w:kern w:val="1"/>
        </w:rPr>
        <w:t xml:space="preserve"> </w:t>
      </w:r>
      <w:r w:rsidR="002176AA" w:rsidRPr="0057450D">
        <w:rPr>
          <w:kern w:val="1"/>
        </w:rPr>
        <w:t>в</w:t>
      </w:r>
      <w:r w:rsidR="0057450D" w:rsidRPr="0057450D">
        <w:rPr>
          <w:kern w:val="1"/>
        </w:rPr>
        <w:t xml:space="preserve"> </w:t>
      </w:r>
      <w:r w:rsidR="002176AA" w:rsidRPr="0057450D">
        <w:rPr>
          <w:kern w:val="1"/>
        </w:rPr>
        <w:t>пространстве</w:t>
      </w:r>
      <w:bookmarkEnd w:id="16"/>
      <w:bookmarkEnd w:id="17"/>
    </w:p>
    <w:p w:rsidR="0057450D" w:rsidRPr="0057450D" w:rsidRDefault="002176AA" w:rsidP="0057450D">
      <w:pPr>
        <w:tabs>
          <w:tab w:val="left" w:pos="726"/>
        </w:tabs>
      </w:pPr>
      <w:r w:rsidRPr="0057450D">
        <w:t>В</w:t>
      </w:r>
      <w:r w:rsidR="0057450D" w:rsidRPr="0057450D">
        <w:t xml:space="preserve"> </w:t>
      </w:r>
      <w:r w:rsidRPr="0057450D">
        <w:t>живописи</w:t>
      </w:r>
      <w:r w:rsidR="0057450D" w:rsidRPr="0057450D">
        <w:t xml:space="preserve"> </w:t>
      </w:r>
      <w:r w:rsidRPr="0057450D">
        <w:t>цвет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основным</w:t>
      </w:r>
      <w:r w:rsidR="0057450D" w:rsidRPr="0057450D">
        <w:t xml:space="preserve"> </w:t>
      </w:r>
      <w:r w:rsidRPr="0057450D">
        <w:t>выразительным</w:t>
      </w:r>
      <w:r w:rsidR="0057450D" w:rsidRPr="0057450D">
        <w:t xml:space="preserve"> </w:t>
      </w:r>
      <w:r w:rsidRPr="0057450D">
        <w:t>средством,</w:t>
      </w:r>
      <w:r w:rsidR="0057450D" w:rsidRPr="0057450D">
        <w:t xml:space="preserve"> </w:t>
      </w:r>
      <w:r w:rsidRPr="0057450D">
        <w:t>использующим</w:t>
      </w:r>
      <w:r w:rsidR="0057450D" w:rsidRPr="0057450D">
        <w:t xml:space="preserve"> </w:t>
      </w:r>
      <w:r w:rsidRPr="0057450D">
        <w:t>все</w:t>
      </w:r>
      <w:r w:rsidR="0057450D" w:rsidRPr="0057450D">
        <w:t xml:space="preserve"> </w:t>
      </w:r>
      <w:r w:rsidRPr="0057450D">
        <w:t>богатства</w:t>
      </w:r>
      <w:r w:rsidR="0057450D" w:rsidRPr="0057450D">
        <w:t xml:space="preserve"> </w:t>
      </w:r>
      <w:r w:rsidRPr="0057450D">
        <w:t>сложнейших</w:t>
      </w:r>
      <w:r w:rsidR="0057450D" w:rsidRPr="0057450D">
        <w:t xml:space="preserve"> </w:t>
      </w:r>
      <w:r w:rsidRPr="0057450D">
        <w:t>колористических</w:t>
      </w:r>
      <w:r w:rsidR="0057450D" w:rsidRPr="0057450D">
        <w:t xml:space="preserve"> </w:t>
      </w:r>
      <w:r w:rsidRPr="0057450D">
        <w:t>композиций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других</w:t>
      </w:r>
      <w:r w:rsidR="0057450D" w:rsidRPr="0057450D">
        <w:t xml:space="preserve"> </w:t>
      </w:r>
      <w:r w:rsidRPr="0057450D">
        <w:t>видах</w:t>
      </w:r>
      <w:r w:rsidR="0057450D" w:rsidRPr="0057450D">
        <w:t xml:space="preserve"> </w:t>
      </w:r>
      <w:r w:rsidRPr="0057450D">
        <w:t>творчества</w:t>
      </w:r>
      <w:r w:rsidR="0057450D" w:rsidRPr="0057450D">
        <w:t xml:space="preserve"> </w:t>
      </w:r>
      <w:r w:rsidRPr="0057450D">
        <w:t>цвет</w:t>
      </w:r>
      <w:r w:rsidR="0057450D" w:rsidRPr="0057450D">
        <w:t xml:space="preserve"> </w:t>
      </w:r>
      <w:r w:rsidRPr="0057450D">
        <w:t>служит</w:t>
      </w:r>
      <w:r w:rsidR="0057450D" w:rsidRPr="0057450D">
        <w:t xml:space="preserve"> </w:t>
      </w:r>
      <w:r w:rsidRPr="0057450D">
        <w:t>уже</w:t>
      </w:r>
      <w:r w:rsidR="0057450D" w:rsidRPr="0057450D">
        <w:t xml:space="preserve"> </w:t>
      </w:r>
      <w:r w:rsidRPr="0057450D">
        <w:t>дополнительным</w:t>
      </w:r>
      <w:r w:rsidR="0057450D" w:rsidRPr="0057450D">
        <w:t xml:space="preserve"> </w:t>
      </w:r>
      <w:r w:rsidRPr="0057450D">
        <w:t>средством,</w:t>
      </w:r>
      <w:r w:rsidR="0057450D" w:rsidRPr="0057450D">
        <w:t xml:space="preserve"> </w:t>
      </w:r>
      <w:r w:rsidRPr="0057450D">
        <w:t>имеющим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бы</w:t>
      </w:r>
      <w:r w:rsidR="0057450D" w:rsidRPr="0057450D">
        <w:t xml:space="preserve"> </w:t>
      </w:r>
      <w:r w:rsidRPr="0057450D">
        <w:t>прикладное</w:t>
      </w:r>
      <w:r w:rsidR="0057450D" w:rsidRPr="0057450D">
        <w:t xml:space="preserve"> </w:t>
      </w:r>
      <w:r w:rsidRPr="0057450D">
        <w:t>значение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подчеркивания</w:t>
      </w:r>
      <w:r w:rsidR="0057450D" w:rsidRPr="0057450D">
        <w:t xml:space="preserve"> </w:t>
      </w:r>
      <w:r w:rsidRPr="0057450D">
        <w:t>основной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выражения,</w:t>
      </w:r>
      <w:r w:rsidR="0057450D" w:rsidRPr="0057450D">
        <w:t xml:space="preserve"> </w:t>
      </w:r>
      <w:r w:rsidRPr="0057450D">
        <w:t>усиления</w:t>
      </w:r>
      <w:r w:rsidR="0057450D" w:rsidRPr="0057450D">
        <w:t xml:space="preserve"> </w:t>
      </w:r>
      <w:r w:rsidRPr="0057450D">
        <w:t>ее</w:t>
      </w:r>
      <w:r w:rsidR="0057450D" w:rsidRPr="0057450D">
        <w:t xml:space="preserve"> </w:t>
      </w:r>
      <w:r w:rsidRPr="0057450D">
        <w:t>содержательности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этих</w:t>
      </w:r>
      <w:r w:rsidR="0057450D" w:rsidRPr="0057450D">
        <w:t xml:space="preserve"> </w:t>
      </w:r>
      <w:r w:rsidRPr="0057450D">
        <w:t>случаях</w:t>
      </w:r>
      <w:r w:rsidR="0057450D">
        <w:t xml:space="preserve"> (</w:t>
      </w:r>
      <w:r w:rsidRPr="0057450D">
        <w:t>графика,</w:t>
      </w:r>
      <w:r w:rsidR="0057450D" w:rsidRPr="0057450D">
        <w:t xml:space="preserve"> </w:t>
      </w:r>
      <w:r w:rsidRPr="0057450D">
        <w:t>скульптура,</w:t>
      </w:r>
      <w:r w:rsidR="0057450D" w:rsidRPr="0057450D">
        <w:t xml:space="preserve"> </w:t>
      </w:r>
      <w:r w:rsidRPr="0057450D">
        <w:t>сценография,</w:t>
      </w:r>
      <w:r w:rsidR="0057450D" w:rsidRPr="0057450D">
        <w:t xml:space="preserve"> </w:t>
      </w:r>
      <w:r w:rsidRPr="0057450D">
        <w:t>дизайн</w:t>
      </w:r>
      <w:r w:rsidR="0057450D" w:rsidRPr="0057450D">
        <w:t xml:space="preserve">) </w:t>
      </w:r>
      <w:r w:rsidRPr="0057450D">
        <w:t>оказываются</w:t>
      </w:r>
      <w:r w:rsidR="0057450D" w:rsidRPr="0057450D">
        <w:t xml:space="preserve"> </w:t>
      </w:r>
      <w:r w:rsidRPr="0057450D">
        <w:t>достаточными</w:t>
      </w:r>
      <w:r w:rsidR="0057450D" w:rsidRPr="0057450D">
        <w:t xml:space="preserve"> </w:t>
      </w:r>
      <w:r w:rsidRPr="0057450D">
        <w:t>более</w:t>
      </w:r>
      <w:r w:rsidR="0057450D" w:rsidRPr="0057450D">
        <w:t xml:space="preserve"> </w:t>
      </w:r>
      <w:r w:rsidRPr="0057450D">
        <w:t>простые</w:t>
      </w:r>
      <w:r w:rsidR="0057450D" w:rsidRPr="0057450D">
        <w:t xml:space="preserve"> </w:t>
      </w:r>
      <w:r w:rsidRPr="0057450D">
        <w:t>цветосочетания,</w:t>
      </w:r>
      <w:r w:rsidR="0057450D" w:rsidRPr="0057450D">
        <w:t xml:space="preserve"> </w:t>
      </w:r>
      <w:r w:rsidRPr="0057450D">
        <w:t>располагаемые</w:t>
      </w:r>
      <w:r w:rsidR="0057450D" w:rsidRPr="0057450D">
        <w:t xml:space="preserve"> </w:t>
      </w:r>
      <w:r w:rsidRPr="0057450D">
        <w:t>главным</w:t>
      </w:r>
      <w:r w:rsidR="0057450D" w:rsidRPr="0057450D">
        <w:t xml:space="preserve"> </w:t>
      </w:r>
      <w:r w:rsidRPr="0057450D">
        <w:t>образом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пределах</w:t>
      </w:r>
      <w:r w:rsidR="0057450D" w:rsidRPr="0057450D">
        <w:t xml:space="preserve"> </w:t>
      </w:r>
      <w:r w:rsidRPr="0057450D">
        <w:t>плоскости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объема,</w:t>
      </w:r>
      <w:r w:rsidR="0057450D" w:rsidRPr="0057450D">
        <w:t xml:space="preserve"> </w:t>
      </w:r>
      <w:r w:rsidRPr="0057450D">
        <w:t>воспринимаемых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одной</w:t>
      </w:r>
      <w:r w:rsidR="0057450D" w:rsidRPr="0057450D">
        <w:t xml:space="preserve"> </w:t>
      </w:r>
      <w:r w:rsidRPr="0057450D">
        <w:t>точки</w:t>
      </w:r>
      <w:r w:rsidR="0057450D" w:rsidRPr="0057450D">
        <w:t xml:space="preserve"> </w:t>
      </w:r>
      <w:r w:rsidRPr="0057450D">
        <w:t>зрения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Особо</w:t>
      </w:r>
      <w:r w:rsidR="0057450D" w:rsidRPr="0057450D">
        <w:t xml:space="preserve"> </w:t>
      </w:r>
      <w:r w:rsidRPr="0057450D">
        <w:t>важное</w:t>
      </w:r>
      <w:r w:rsidR="0057450D" w:rsidRPr="0057450D">
        <w:t xml:space="preserve"> </w:t>
      </w:r>
      <w:r w:rsidRPr="0057450D">
        <w:t>значение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таких</w:t>
      </w:r>
      <w:r w:rsidR="0057450D" w:rsidRPr="0057450D">
        <w:t xml:space="preserve"> </w:t>
      </w:r>
      <w:r w:rsidRPr="0057450D">
        <w:t>сочетаний</w:t>
      </w:r>
      <w:r w:rsidR="0057450D" w:rsidRPr="0057450D">
        <w:t xml:space="preserve"> </w:t>
      </w:r>
      <w:r w:rsidRPr="0057450D">
        <w:t>приобретает</w:t>
      </w:r>
      <w:r w:rsidR="0057450D" w:rsidRPr="0057450D">
        <w:t xml:space="preserve"> </w:t>
      </w:r>
      <w:r w:rsidRPr="0057450D">
        <w:t>включение</w:t>
      </w:r>
      <w:r w:rsidR="0057450D" w:rsidRPr="0057450D">
        <w:t xml:space="preserve"> </w:t>
      </w:r>
      <w:r w:rsidRPr="0057450D">
        <w:t>цвета</w:t>
      </w:r>
      <w:r w:rsidR="0057450D">
        <w:t xml:space="preserve"> "</w:t>
      </w:r>
      <w:r w:rsidRPr="0057450D">
        <w:t>конструкционного</w:t>
      </w:r>
      <w:r w:rsidR="0057450D">
        <w:t xml:space="preserve">" </w:t>
      </w:r>
      <w:r w:rsidRPr="0057450D">
        <w:t>материала</w:t>
      </w:r>
      <w:r w:rsidR="0057450D">
        <w:t xml:space="preserve"> (</w:t>
      </w:r>
      <w:r w:rsidRPr="0057450D">
        <w:t>бумага,</w:t>
      </w:r>
      <w:r w:rsidR="0057450D" w:rsidRPr="0057450D">
        <w:t xml:space="preserve"> </w:t>
      </w:r>
      <w:r w:rsidRPr="0057450D">
        <w:t>глина,</w:t>
      </w:r>
      <w:r w:rsidR="0057450D" w:rsidRPr="0057450D">
        <w:t xml:space="preserve"> </w:t>
      </w:r>
      <w:r w:rsidRPr="0057450D">
        <w:t>мрамор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</w:t>
      </w:r>
      <w:r w:rsidR="0057450D" w:rsidRPr="0057450D">
        <w:t xml:space="preserve">.), </w:t>
      </w:r>
      <w:r w:rsidRPr="0057450D">
        <w:t>его</w:t>
      </w:r>
      <w:r w:rsidR="0057450D" w:rsidRPr="0057450D">
        <w:t xml:space="preserve"> </w:t>
      </w:r>
      <w:r w:rsidRPr="0057450D">
        <w:t>естественной</w:t>
      </w:r>
      <w:r w:rsidR="0057450D" w:rsidRPr="0057450D">
        <w:t xml:space="preserve"> </w:t>
      </w:r>
      <w:r w:rsidRPr="0057450D">
        <w:t>фактурности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Архитектурная</w:t>
      </w:r>
      <w:r w:rsidR="0057450D" w:rsidRPr="0057450D">
        <w:t xml:space="preserve"> </w:t>
      </w:r>
      <w:r w:rsidRPr="0057450D">
        <w:t>форма</w:t>
      </w:r>
      <w:r w:rsidR="0057450D" w:rsidRPr="0057450D">
        <w:t xml:space="preserve"> </w:t>
      </w:r>
      <w:r w:rsidRPr="0057450D">
        <w:t>определяет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дифференцированное</w:t>
      </w:r>
      <w:r w:rsidR="0057450D" w:rsidRPr="0057450D">
        <w:t xml:space="preserve"> </w:t>
      </w:r>
      <w:r w:rsidRPr="0057450D">
        <w:t>размещение</w:t>
      </w:r>
      <w:r w:rsidR="0057450D" w:rsidRPr="0057450D">
        <w:t xml:space="preserve"> </w:t>
      </w:r>
      <w:r w:rsidRPr="0057450D">
        <w:t>цветов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пространстве,</w:t>
      </w:r>
      <w:r w:rsidR="0057450D" w:rsidRPr="0057450D">
        <w:t xml:space="preserve"> </w:t>
      </w:r>
      <w:r w:rsidR="0057450D">
        <w:t>т.е.</w:t>
      </w:r>
      <w:r w:rsidR="0057450D" w:rsidRPr="0057450D">
        <w:t xml:space="preserve"> </w:t>
      </w:r>
      <w:r w:rsidRPr="0057450D">
        <w:t>особый</w:t>
      </w:r>
      <w:r w:rsidR="0057450D" w:rsidRPr="0057450D">
        <w:t xml:space="preserve"> </w:t>
      </w:r>
      <w:r w:rsidRPr="0057450D">
        <w:t>вид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пространственно-объемного</w:t>
      </w:r>
      <w:r w:rsidR="0057450D" w:rsidRPr="0057450D">
        <w:t xml:space="preserve"> </w:t>
      </w:r>
      <w:r w:rsidRPr="0057450D">
        <w:t>сочетания,</w:t>
      </w:r>
      <w:r w:rsidR="0057450D" w:rsidRPr="0057450D">
        <w:t xml:space="preserve"> </w:t>
      </w:r>
      <w:r w:rsidRPr="0057450D">
        <w:t>воспринимаемого</w:t>
      </w:r>
      <w:r w:rsidR="0057450D" w:rsidRPr="0057450D">
        <w:t xml:space="preserve"> </w:t>
      </w:r>
      <w:r w:rsidRPr="0057450D">
        <w:t>человеком</w:t>
      </w:r>
      <w:r w:rsidR="0057450D" w:rsidRPr="0057450D">
        <w:t xml:space="preserve"> </w:t>
      </w:r>
      <w:r w:rsidRPr="0057450D">
        <w:t>циркорамно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статическом</w:t>
      </w:r>
      <w:r w:rsidR="0057450D" w:rsidRPr="0057450D">
        <w:t xml:space="preserve"> </w:t>
      </w:r>
      <w:r w:rsidRPr="0057450D">
        <w:t>положении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движении</w:t>
      </w:r>
      <w:r w:rsidR="0057450D" w:rsidRPr="0057450D">
        <w:t xml:space="preserve">. </w:t>
      </w:r>
      <w:r w:rsidRPr="0057450D">
        <w:t>Для</w:t>
      </w:r>
      <w:r w:rsidR="0057450D" w:rsidRPr="0057450D">
        <w:t xml:space="preserve"> </w:t>
      </w:r>
      <w:r w:rsidRPr="0057450D">
        <w:t>архитектурной</w:t>
      </w:r>
      <w:r w:rsidR="0057450D">
        <w:t xml:space="preserve"> "</w:t>
      </w:r>
      <w:r w:rsidRPr="0057450D">
        <w:t>формы-оболочки</w:t>
      </w:r>
      <w:r w:rsidR="0057450D">
        <w:t xml:space="preserve">" </w:t>
      </w:r>
      <w:r w:rsidRPr="0057450D">
        <w:t>характерно</w:t>
      </w:r>
      <w:r w:rsidR="0057450D" w:rsidRPr="0057450D">
        <w:t xml:space="preserve"> </w:t>
      </w:r>
      <w:r w:rsidRPr="0057450D">
        <w:t>цветосочетание</w:t>
      </w:r>
      <w:r w:rsidR="0057450D" w:rsidRPr="0057450D">
        <w:t xml:space="preserve"> </w:t>
      </w:r>
      <w:r w:rsidRPr="0057450D">
        <w:t>достаточно</w:t>
      </w:r>
      <w:r w:rsidR="0057450D" w:rsidRPr="0057450D">
        <w:t xml:space="preserve"> </w:t>
      </w:r>
      <w:r w:rsidRPr="0057450D">
        <w:t>больших</w:t>
      </w:r>
      <w:r w:rsidR="0057450D">
        <w:t xml:space="preserve"> (</w:t>
      </w:r>
      <w:r w:rsidRPr="0057450D">
        <w:t>относительно</w:t>
      </w:r>
      <w:r w:rsidR="0057450D" w:rsidRPr="0057450D">
        <w:t xml:space="preserve"> </w:t>
      </w:r>
      <w:r w:rsidRPr="0057450D">
        <w:t>человека</w:t>
      </w:r>
      <w:r w:rsidR="0057450D" w:rsidRPr="0057450D">
        <w:t xml:space="preserve">) </w:t>
      </w:r>
      <w:r w:rsidRPr="0057450D">
        <w:t>поверхностей,</w:t>
      </w:r>
      <w:r w:rsidR="0057450D" w:rsidRPr="0057450D">
        <w:t xml:space="preserve"> </w:t>
      </w:r>
      <w:r w:rsidRPr="0057450D">
        <w:t>имеющих</w:t>
      </w:r>
      <w:r w:rsidR="0057450D" w:rsidRPr="0057450D">
        <w:t xml:space="preserve"> </w:t>
      </w:r>
      <w:r w:rsidRPr="0057450D">
        <w:t>однотонную</w:t>
      </w:r>
      <w:r w:rsidR="0057450D" w:rsidRPr="0057450D">
        <w:t xml:space="preserve"> </w:t>
      </w:r>
      <w:r w:rsidRPr="0057450D">
        <w:t>окраску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своих</w:t>
      </w:r>
      <w:r w:rsidR="0057450D" w:rsidRPr="0057450D">
        <w:t xml:space="preserve"> </w:t>
      </w:r>
      <w:r w:rsidRPr="0057450D">
        <w:t>пределах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Благодаря</w:t>
      </w:r>
      <w:r w:rsidR="0057450D" w:rsidRPr="0057450D">
        <w:t xml:space="preserve"> </w:t>
      </w:r>
      <w:r w:rsidRPr="0057450D">
        <w:t>двойственной</w:t>
      </w:r>
      <w:r w:rsidR="0057450D" w:rsidRPr="0057450D">
        <w:t xml:space="preserve"> </w:t>
      </w:r>
      <w:r w:rsidRPr="0057450D">
        <w:t>природе</w:t>
      </w:r>
      <w:r w:rsidR="0057450D" w:rsidRPr="0057450D">
        <w:t xml:space="preserve"> </w:t>
      </w:r>
      <w:r w:rsidRPr="0057450D">
        <w:t>архитектуры</w:t>
      </w:r>
      <w:r w:rsidR="0057450D" w:rsidRPr="0057450D">
        <w:t xml:space="preserve"> </w:t>
      </w:r>
      <w:r w:rsidRPr="0057450D">
        <w:t>значение</w:t>
      </w:r>
      <w:r w:rsidR="0057450D" w:rsidRPr="0057450D">
        <w:t xml:space="preserve"> </w:t>
      </w:r>
      <w:r w:rsidRPr="0057450D">
        <w:t>цветового</w:t>
      </w:r>
      <w:r w:rsidR="0057450D" w:rsidRPr="0057450D">
        <w:t xml:space="preserve"> </w:t>
      </w:r>
      <w:r w:rsidRPr="0057450D">
        <w:t>тона</w:t>
      </w:r>
      <w:r w:rsidR="0057450D" w:rsidRPr="0057450D">
        <w:t xml:space="preserve"> </w:t>
      </w:r>
      <w:r w:rsidRPr="0057450D">
        <w:t>должно</w:t>
      </w:r>
      <w:r w:rsidR="0057450D" w:rsidRPr="0057450D">
        <w:t xml:space="preserve"> </w:t>
      </w:r>
      <w:r w:rsidRPr="0057450D">
        <w:t>удовлетворять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только</w:t>
      </w:r>
      <w:r w:rsidR="0057450D" w:rsidRPr="0057450D">
        <w:t xml:space="preserve"> </w:t>
      </w:r>
      <w:r w:rsidRPr="0057450D">
        <w:t>композиционному</w:t>
      </w:r>
      <w:r w:rsidR="0057450D" w:rsidRPr="0057450D">
        <w:t xml:space="preserve"> </w:t>
      </w:r>
      <w:r w:rsidRPr="0057450D">
        <w:t>смыслу</w:t>
      </w:r>
      <w:r w:rsidR="0057450D">
        <w:t xml:space="preserve"> (</w:t>
      </w:r>
      <w:r w:rsidRPr="0057450D">
        <w:t>как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других</w:t>
      </w:r>
      <w:r w:rsidR="0057450D" w:rsidRPr="0057450D">
        <w:t xml:space="preserve"> </w:t>
      </w:r>
      <w:r w:rsidRPr="0057450D">
        <w:t>видах</w:t>
      </w:r>
      <w:r w:rsidR="0057450D" w:rsidRPr="0057450D">
        <w:t xml:space="preserve"> </w:t>
      </w:r>
      <w:r w:rsidRPr="0057450D">
        <w:t>искусств</w:t>
      </w:r>
      <w:r w:rsidR="0057450D" w:rsidRPr="0057450D">
        <w:t xml:space="preserve">), </w:t>
      </w:r>
      <w:r w:rsidRPr="0057450D">
        <w:t>но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функционально-утилитарному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Специфика</w:t>
      </w:r>
      <w:r w:rsidR="0057450D" w:rsidRPr="0057450D">
        <w:t xml:space="preserve"> </w:t>
      </w:r>
      <w:r w:rsidRPr="0057450D">
        <w:t>пространственного</w:t>
      </w:r>
      <w:r w:rsidR="0057450D" w:rsidRPr="0057450D">
        <w:t xml:space="preserve"> </w:t>
      </w:r>
      <w:r w:rsidRPr="0057450D">
        <w:t>ощущения</w:t>
      </w:r>
      <w:r w:rsidR="0057450D" w:rsidRPr="0057450D">
        <w:t xml:space="preserve"> </w:t>
      </w:r>
      <w:r w:rsidRPr="0057450D">
        <w:t>цветовых</w:t>
      </w:r>
      <w:r w:rsidR="0057450D" w:rsidRPr="0057450D">
        <w:t xml:space="preserve"> </w:t>
      </w:r>
      <w:r w:rsidRPr="0057450D">
        <w:t>характеристик</w:t>
      </w:r>
      <w:r w:rsidR="0057450D" w:rsidRPr="0057450D">
        <w:t xml:space="preserve"> </w:t>
      </w:r>
      <w:r w:rsidRPr="0057450D">
        <w:t>определяется</w:t>
      </w:r>
      <w:r w:rsidR="0057450D" w:rsidRPr="0057450D">
        <w:t xml:space="preserve"> </w:t>
      </w:r>
      <w:r w:rsidRPr="0057450D">
        <w:t>особенностями</w:t>
      </w:r>
      <w:r w:rsidR="0057450D" w:rsidRPr="0057450D">
        <w:t xml:space="preserve"> </w:t>
      </w:r>
      <w:r w:rsidRPr="0057450D">
        <w:t>процесса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пространственной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. </w:t>
      </w:r>
      <w:r w:rsidRPr="0057450D">
        <w:t>Восприятие</w:t>
      </w:r>
      <w:r w:rsidR="0057450D" w:rsidRPr="0057450D">
        <w:t xml:space="preserve"> </w:t>
      </w:r>
      <w:r w:rsidRPr="0057450D">
        <w:t>происходит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движении</w:t>
      </w:r>
      <w:r w:rsidR="0057450D" w:rsidRPr="0057450D">
        <w:t xml:space="preserve"> </w:t>
      </w:r>
      <w:r w:rsidRPr="0057450D">
        <w:t>поступательном</w:t>
      </w:r>
      <w:r w:rsidR="0057450D" w:rsidRPr="0057450D">
        <w:t xml:space="preserve"> - </w:t>
      </w:r>
      <w:r w:rsidRPr="0057450D">
        <w:t>с</w:t>
      </w:r>
      <w:r w:rsidR="0057450D" w:rsidRPr="0057450D">
        <w:t xml:space="preserve"> </w:t>
      </w:r>
      <w:r w:rsidRPr="0057450D">
        <w:t>переходом</w:t>
      </w:r>
      <w:r w:rsidR="0057450D" w:rsidRPr="0057450D">
        <w:t xml:space="preserve"> </w:t>
      </w:r>
      <w:r w:rsidRPr="0057450D">
        <w:t>из</w:t>
      </w:r>
      <w:r w:rsidR="0057450D" w:rsidRPr="0057450D">
        <w:t xml:space="preserve"> </w:t>
      </w:r>
      <w:r w:rsidRPr="0057450D">
        <w:t>одного</w:t>
      </w:r>
      <w:r w:rsidR="0057450D" w:rsidRPr="0057450D">
        <w:t xml:space="preserve"> </w:t>
      </w:r>
      <w:r w:rsidRPr="0057450D">
        <w:t>пространства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другое,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панорамном</w:t>
      </w:r>
      <w:r w:rsidR="0057450D" w:rsidRPr="0057450D">
        <w:t xml:space="preserve"> - </w:t>
      </w:r>
      <w:r w:rsidRPr="0057450D">
        <w:t>с</w:t>
      </w:r>
      <w:r w:rsidR="0057450D" w:rsidRPr="0057450D">
        <w:t xml:space="preserve"> </w:t>
      </w:r>
      <w:r w:rsidRPr="0057450D">
        <w:t>обозреванием</w:t>
      </w:r>
      <w:r w:rsidR="0057450D" w:rsidRPr="0057450D">
        <w:t xml:space="preserve"> </w:t>
      </w:r>
      <w:r w:rsidRPr="0057450D">
        <w:t>только</w:t>
      </w:r>
      <w:r w:rsidR="0057450D" w:rsidRPr="0057450D">
        <w:t xml:space="preserve"> </w:t>
      </w:r>
      <w:r w:rsidRPr="0057450D">
        <w:t>одного</w:t>
      </w:r>
      <w:r w:rsidR="0057450D" w:rsidRPr="0057450D">
        <w:t xml:space="preserve"> </w:t>
      </w:r>
      <w:r w:rsidRPr="0057450D">
        <w:t>пространства</w:t>
      </w:r>
      <w:r w:rsidR="0057450D" w:rsidRPr="0057450D">
        <w:t xml:space="preserve">. </w:t>
      </w:r>
      <w:r w:rsidRPr="0057450D">
        <w:t>При</w:t>
      </w:r>
      <w:r w:rsidR="0057450D" w:rsidRPr="0057450D">
        <w:t xml:space="preserve"> </w:t>
      </w:r>
      <w:r w:rsidRPr="0057450D">
        <w:t>поступательном</w:t>
      </w:r>
      <w:r w:rsidR="0057450D" w:rsidRPr="0057450D">
        <w:t xml:space="preserve"> </w:t>
      </w:r>
      <w:r w:rsidRPr="0057450D">
        <w:t>движении</w:t>
      </w:r>
      <w:r w:rsidR="0057450D" w:rsidRPr="0057450D">
        <w:t xml:space="preserve"> </w:t>
      </w:r>
      <w:r w:rsidRPr="0057450D">
        <w:t>происходит</w:t>
      </w:r>
      <w:r w:rsidR="0057450D" w:rsidRPr="0057450D">
        <w:t xml:space="preserve"> </w:t>
      </w:r>
      <w:r w:rsidRPr="0057450D">
        <w:t>последовательная</w:t>
      </w:r>
      <w:r w:rsidR="0057450D" w:rsidRPr="0057450D">
        <w:t xml:space="preserve"> </w:t>
      </w:r>
      <w:r w:rsidRPr="0057450D">
        <w:t>смена</w:t>
      </w:r>
      <w:r w:rsidR="0057450D" w:rsidRPr="0057450D">
        <w:t xml:space="preserve"> </w:t>
      </w:r>
      <w:r w:rsidRPr="0057450D">
        <w:t>цветовых</w:t>
      </w:r>
      <w:r w:rsidR="0057450D" w:rsidRPr="0057450D">
        <w:t xml:space="preserve"> </w:t>
      </w:r>
      <w:r w:rsidRPr="0057450D">
        <w:t>впечатлений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пространственно-временном</w:t>
      </w:r>
      <w:r w:rsidR="0057450D" w:rsidRPr="0057450D">
        <w:t xml:space="preserve"> </w:t>
      </w:r>
      <w:r w:rsidRPr="0057450D">
        <w:t>отношении</w:t>
      </w:r>
      <w:r w:rsidR="0057450D" w:rsidRPr="0057450D">
        <w:t xml:space="preserve">. </w:t>
      </w:r>
      <w:r w:rsidRPr="0057450D">
        <w:t>Возникающие</w:t>
      </w:r>
      <w:r w:rsidR="0057450D" w:rsidRPr="0057450D">
        <w:t xml:space="preserve"> </w:t>
      </w:r>
      <w:r w:rsidRPr="0057450D">
        <w:t>таким</w:t>
      </w:r>
      <w:r w:rsidR="0057450D" w:rsidRPr="0057450D">
        <w:t xml:space="preserve"> </w:t>
      </w:r>
      <w:r w:rsidRPr="0057450D">
        <w:t>образом</w:t>
      </w:r>
      <w:r w:rsidR="0057450D">
        <w:t xml:space="preserve"> "</w:t>
      </w:r>
      <w:r w:rsidRPr="0057450D">
        <w:t>цветосочетания</w:t>
      </w:r>
      <w:r w:rsidR="0057450D">
        <w:t xml:space="preserve">" </w:t>
      </w:r>
      <w:r w:rsidRPr="0057450D">
        <w:t>обусловлены</w:t>
      </w:r>
      <w:r w:rsidR="0057450D" w:rsidRPr="0057450D">
        <w:t xml:space="preserve"> </w:t>
      </w:r>
      <w:r w:rsidRPr="0057450D">
        <w:t>возможностью</w:t>
      </w:r>
      <w:r w:rsidR="0057450D" w:rsidRPr="0057450D">
        <w:t xml:space="preserve"> </w:t>
      </w:r>
      <w:r w:rsidRPr="0057450D">
        <w:t>сохранения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памяти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течение</w:t>
      </w:r>
      <w:r w:rsidR="0057450D" w:rsidRPr="0057450D">
        <w:t xml:space="preserve"> </w:t>
      </w:r>
      <w:r w:rsidRPr="0057450D">
        <w:t>некоторого</w:t>
      </w:r>
      <w:r w:rsidR="0057450D" w:rsidRPr="0057450D">
        <w:t xml:space="preserve"> </w:t>
      </w:r>
      <w:r w:rsidRPr="0057450D">
        <w:t>времени</w:t>
      </w:r>
      <w:r w:rsidR="0057450D" w:rsidRPr="0057450D">
        <w:t xml:space="preserve"> </w:t>
      </w:r>
      <w:r w:rsidRPr="0057450D">
        <w:t>образа</w:t>
      </w:r>
      <w:r w:rsidR="0057450D" w:rsidRPr="0057450D">
        <w:t xml:space="preserve"> </w:t>
      </w:r>
      <w:r w:rsidRPr="0057450D">
        <w:t>цвета</w:t>
      </w:r>
      <w:r w:rsidR="0057450D" w:rsidRPr="0057450D">
        <w:t xml:space="preserve"> </w:t>
      </w:r>
      <w:r w:rsidRPr="0057450D">
        <w:t>предыдущего</w:t>
      </w:r>
      <w:r w:rsidR="0057450D" w:rsidRPr="0057450D">
        <w:t xml:space="preserve"> </w:t>
      </w:r>
      <w:r w:rsidRPr="0057450D">
        <w:t>пространства</w:t>
      </w:r>
      <w:r w:rsidR="0057450D" w:rsidRPr="0057450D">
        <w:t xml:space="preserve">. </w:t>
      </w:r>
      <w:r w:rsidRPr="0057450D">
        <w:t>Более</w:t>
      </w:r>
      <w:r w:rsidR="0057450D" w:rsidRPr="0057450D">
        <w:t xml:space="preserve"> </w:t>
      </w:r>
      <w:r w:rsidRPr="0057450D">
        <w:t>предпочтительными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этих</w:t>
      </w:r>
      <w:r w:rsidR="0057450D" w:rsidRPr="0057450D">
        <w:t xml:space="preserve"> </w:t>
      </w:r>
      <w:r w:rsidRPr="0057450D">
        <w:t>случаев</w:t>
      </w:r>
      <w:r w:rsidR="0057450D" w:rsidRPr="0057450D">
        <w:t xml:space="preserve"> </w:t>
      </w:r>
      <w:r w:rsidRPr="0057450D">
        <w:t>являются</w:t>
      </w:r>
      <w:r w:rsidR="0057450D" w:rsidRPr="0057450D">
        <w:t xml:space="preserve"> </w:t>
      </w:r>
      <w:r w:rsidRPr="0057450D">
        <w:t>насыщенные,</w:t>
      </w:r>
      <w:r w:rsidR="0057450D" w:rsidRPr="0057450D">
        <w:t xml:space="preserve"> </w:t>
      </w:r>
      <w:r w:rsidRPr="0057450D">
        <w:t>основные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промежуточные,</w:t>
      </w:r>
      <w:r w:rsidR="0057450D" w:rsidRPr="0057450D">
        <w:t xml:space="preserve"> </w:t>
      </w:r>
      <w:r w:rsidRPr="0057450D">
        <w:t>цветовые</w:t>
      </w:r>
      <w:r w:rsidR="0057450D" w:rsidRPr="0057450D">
        <w:t xml:space="preserve"> </w:t>
      </w:r>
      <w:r w:rsidRPr="0057450D">
        <w:t>тона,</w:t>
      </w:r>
      <w:r w:rsidR="0057450D" w:rsidRPr="0057450D">
        <w:t xml:space="preserve"> </w:t>
      </w:r>
      <w:r w:rsidRPr="0057450D">
        <w:t>цвета</w:t>
      </w:r>
      <w:r w:rsidR="0057450D" w:rsidRPr="0057450D">
        <w:t xml:space="preserve"> </w:t>
      </w:r>
      <w:r w:rsidRPr="0057450D">
        <w:t>белый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черный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контрастные</w:t>
      </w:r>
      <w:r w:rsidR="0057450D" w:rsidRPr="0057450D">
        <w:t xml:space="preserve"> </w:t>
      </w:r>
      <w:r w:rsidRPr="0057450D">
        <w:t>цветовые</w:t>
      </w:r>
      <w:r w:rsidR="0057450D" w:rsidRPr="0057450D">
        <w:t xml:space="preserve"> </w:t>
      </w:r>
      <w:r w:rsidRPr="0057450D">
        <w:t>отношения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Определенные</w:t>
      </w:r>
      <w:r w:rsidR="0057450D" w:rsidRPr="0057450D">
        <w:t xml:space="preserve"> </w:t>
      </w:r>
      <w:r w:rsidRPr="0057450D">
        <w:t>простые</w:t>
      </w:r>
      <w:r w:rsidR="0057450D" w:rsidRPr="0057450D">
        <w:t xml:space="preserve"> </w:t>
      </w:r>
      <w:r w:rsidRPr="0057450D">
        <w:t>цвета</w:t>
      </w:r>
      <w:r w:rsidR="0057450D" w:rsidRPr="0057450D">
        <w:t xml:space="preserve"> </w:t>
      </w:r>
      <w:r w:rsidRPr="0057450D">
        <w:t>запоминаются</w:t>
      </w:r>
      <w:r w:rsidR="0057450D" w:rsidRPr="0057450D">
        <w:t xml:space="preserve"> </w:t>
      </w:r>
      <w:r w:rsidRPr="0057450D">
        <w:t>легче,</w:t>
      </w:r>
      <w:r w:rsidR="0057450D" w:rsidRPr="0057450D">
        <w:t xml:space="preserve"> </w:t>
      </w:r>
      <w:r w:rsidRPr="0057450D">
        <w:t>чем</w:t>
      </w:r>
      <w:r w:rsidR="0057450D" w:rsidRPr="0057450D">
        <w:t xml:space="preserve"> </w:t>
      </w:r>
      <w:r w:rsidRPr="0057450D">
        <w:t>смешанные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нюансные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отношения</w:t>
      </w:r>
      <w:r w:rsidR="0057450D" w:rsidRPr="0057450D">
        <w:t xml:space="preserve">. </w:t>
      </w:r>
      <w:r w:rsidRPr="0057450D">
        <w:t>Известно,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простоте</w:t>
      </w:r>
      <w:r w:rsidR="0057450D" w:rsidRPr="0057450D">
        <w:t xml:space="preserve"> </w:t>
      </w:r>
      <w:r w:rsidRPr="0057450D">
        <w:t>символических</w:t>
      </w:r>
      <w:r w:rsidR="0057450D" w:rsidRPr="0057450D">
        <w:t xml:space="preserve"> </w:t>
      </w:r>
      <w:r w:rsidRPr="0057450D">
        <w:t>цветов</w:t>
      </w:r>
      <w:r w:rsidR="0057450D" w:rsidRPr="0057450D">
        <w:t xml:space="preserve"> </w:t>
      </w:r>
      <w:r w:rsidRPr="0057450D">
        <w:t>проявляется</w:t>
      </w:r>
      <w:r w:rsidR="0057450D" w:rsidRPr="0057450D">
        <w:t xml:space="preserve"> </w:t>
      </w:r>
      <w:r w:rsidRPr="0057450D">
        <w:t>фактор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лучшей</w:t>
      </w:r>
      <w:r w:rsidR="0057450D" w:rsidRPr="0057450D">
        <w:t xml:space="preserve"> </w:t>
      </w:r>
      <w:r w:rsidRPr="0057450D">
        <w:t>запоминаемости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При</w:t>
      </w:r>
      <w:r w:rsidR="0057450D" w:rsidRPr="0057450D">
        <w:t xml:space="preserve"> </w:t>
      </w:r>
      <w:r w:rsidRPr="0057450D">
        <w:t>панорамном</w:t>
      </w:r>
      <w:r w:rsidR="0057450D" w:rsidRPr="0057450D">
        <w:t xml:space="preserve"> </w:t>
      </w:r>
      <w:r w:rsidRPr="0057450D">
        <w:t>обозрении</w:t>
      </w:r>
      <w:r w:rsidR="0057450D" w:rsidRPr="0057450D">
        <w:t xml:space="preserve"> </w:t>
      </w:r>
      <w:r w:rsidRPr="0057450D">
        <w:t>одного</w:t>
      </w:r>
      <w:r w:rsidR="0057450D" w:rsidRPr="0057450D">
        <w:t xml:space="preserve"> </w:t>
      </w:r>
      <w:r w:rsidRPr="0057450D">
        <w:t>пространства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зрительном</w:t>
      </w:r>
      <w:r w:rsidR="0057450D" w:rsidRPr="0057450D">
        <w:t xml:space="preserve"> </w:t>
      </w:r>
      <w:r w:rsidRPr="0057450D">
        <w:t>кадре</w:t>
      </w:r>
      <w:r w:rsidR="0057450D" w:rsidRPr="0057450D">
        <w:t xml:space="preserve"> </w:t>
      </w:r>
      <w:r w:rsidRPr="0057450D">
        <w:t>могут</w:t>
      </w:r>
      <w:r w:rsidR="0057450D" w:rsidRPr="0057450D">
        <w:t xml:space="preserve"> </w:t>
      </w:r>
      <w:r w:rsidRPr="0057450D">
        <w:t>присутствовать</w:t>
      </w:r>
      <w:r w:rsidR="0057450D" w:rsidRPr="0057450D">
        <w:t xml:space="preserve"> </w:t>
      </w:r>
      <w:r w:rsidRPr="0057450D">
        <w:t>разные</w:t>
      </w:r>
      <w:r w:rsidR="0057450D" w:rsidRPr="0057450D">
        <w:t xml:space="preserve"> </w:t>
      </w:r>
      <w:r w:rsidRPr="0057450D">
        <w:t>участки</w:t>
      </w:r>
      <w:r w:rsidR="0057450D" w:rsidRPr="0057450D">
        <w:t xml:space="preserve"> </w:t>
      </w:r>
      <w:r w:rsidRPr="0057450D">
        <w:t>среды</w:t>
      </w:r>
      <w:r w:rsidR="0057450D" w:rsidRPr="0057450D">
        <w:t xml:space="preserve"> - </w:t>
      </w:r>
      <w:r w:rsidRPr="0057450D">
        <w:t>от</w:t>
      </w:r>
      <w:r w:rsidR="0057450D" w:rsidRPr="0057450D">
        <w:t xml:space="preserve"> </w:t>
      </w:r>
      <w:r w:rsidRPr="0057450D">
        <w:t>целой</w:t>
      </w:r>
      <w:r w:rsidR="0057450D" w:rsidRPr="0057450D">
        <w:t xml:space="preserve"> </w:t>
      </w:r>
      <w:r w:rsidRPr="0057450D">
        <w:t>картины</w:t>
      </w:r>
      <w:r w:rsidR="0057450D" w:rsidRPr="0057450D">
        <w:t xml:space="preserve"> </w:t>
      </w:r>
      <w:r w:rsidRPr="0057450D">
        <w:t>до</w:t>
      </w:r>
      <w:r w:rsidR="0057450D" w:rsidRPr="0057450D">
        <w:t xml:space="preserve"> </w:t>
      </w:r>
      <w:r w:rsidRPr="0057450D">
        <w:t>ее</w:t>
      </w:r>
      <w:r w:rsidR="0057450D" w:rsidRPr="0057450D">
        <w:t xml:space="preserve"> </w:t>
      </w:r>
      <w:r w:rsidRPr="0057450D">
        <w:t>фрагментов</w:t>
      </w:r>
      <w:r w:rsidR="0057450D" w:rsidRPr="0057450D">
        <w:t xml:space="preserve">. </w:t>
      </w:r>
      <w:r w:rsidRPr="0057450D">
        <w:t>Однако</w:t>
      </w:r>
      <w:r w:rsidR="0057450D" w:rsidRPr="0057450D">
        <w:t xml:space="preserve"> </w:t>
      </w:r>
      <w:r w:rsidRPr="0057450D">
        <w:t>образ</w:t>
      </w:r>
      <w:r w:rsidR="0057450D" w:rsidRPr="0057450D">
        <w:t xml:space="preserve"> </w:t>
      </w:r>
      <w:r w:rsidRPr="0057450D">
        <w:t>целостности</w:t>
      </w:r>
      <w:r w:rsidR="0057450D" w:rsidRPr="0057450D">
        <w:t xml:space="preserve"> </w:t>
      </w:r>
      <w:r w:rsidRPr="0057450D">
        <w:t>пространственной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ее</w:t>
      </w:r>
      <w:r w:rsidR="0057450D" w:rsidRPr="0057450D">
        <w:t xml:space="preserve"> </w:t>
      </w:r>
      <w:r w:rsidRPr="0057450D">
        <w:t>цветовой</w:t>
      </w:r>
      <w:r w:rsidR="0057450D" w:rsidRPr="0057450D">
        <w:t xml:space="preserve"> </w:t>
      </w:r>
      <w:r w:rsidRPr="0057450D">
        <w:t>характеристики,</w:t>
      </w:r>
      <w:r w:rsidR="0057450D" w:rsidRPr="0057450D">
        <w:t xml:space="preserve"> </w:t>
      </w:r>
      <w:r w:rsidRPr="0057450D">
        <w:t>складывающийся</w:t>
      </w:r>
      <w:r w:rsidR="0057450D" w:rsidRPr="0057450D">
        <w:t xml:space="preserve"> </w:t>
      </w:r>
      <w:r w:rsidRPr="0057450D">
        <w:t>из</w:t>
      </w:r>
      <w:r w:rsidR="0057450D" w:rsidRPr="0057450D">
        <w:t xml:space="preserve"> </w:t>
      </w:r>
      <w:r w:rsidRPr="0057450D">
        <w:t>отдельных</w:t>
      </w:r>
      <w:r w:rsidR="0057450D" w:rsidRPr="0057450D">
        <w:t xml:space="preserve"> </w:t>
      </w:r>
      <w:r w:rsidRPr="0057450D">
        <w:t>кадров,</w:t>
      </w:r>
      <w:r w:rsidR="0057450D" w:rsidRPr="0057450D">
        <w:t xml:space="preserve"> </w:t>
      </w:r>
      <w:r w:rsidRPr="0057450D">
        <w:t>сохраняется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сознании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поддерживается</w:t>
      </w:r>
      <w:r w:rsidR="0057450D" w:rsidRPr="0057450D">
        <w:t xml:space="preserve"> </w:t>
      </w:r>
      <w:r w:rsidRPr="0057450D">
        <w:t>постоянной</w:t>
      </w:r>
      <w:r w:rsidR="0057450D" w:rsidRPr="0057450D">
        <w:t xml:space="preserve"> </w:t>
      </w:r>
      <w:r w:rsidRPr="0057450D">
        <w:t>визуальной</w:t>
      </w:r>
      <w:r w:rsidR="0057450D" w:rsidRPr="0057450D">
        <w:t xml:space="preserve"> </w:t>
      </w:r>
      <w:r w:rsidRPr="0057450D">
        <w:t>связью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этих</w:t>
      </w:r>
      <w:r w:rsidR="0057450D" w:rsidRPr="0057450D">
        <w:t xml:space="preserve"> </w:t>
      </w:r>
      <w:r w:rsidRPr="0057450D">
        <w:t>случаях</w:t>
      </w:r>
      <w:r w:rsidR="0057450D" w:rsidRPr="0057450D">
        <w:t xml:space="preserve"> </w:t>
      </w:r>
      <w:r w:rsidRPr="0057450D">
        <w:t>оправданы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более</w:t>
      </w:r>
      <w:r w:rsidR="0057450D" w:rsidRPr="0057450D">
        <w:t xml:space="preserve"> </w:t>
      </w:r>
      <w:r w:rsidRPr="0057450D">
        <w:t>сложные</w:t>
      </w:r>
      <w:r w:rsidR="0057450D" w:rsidRPr="0057450D">
        <w:t xml:space="preserve"> </w:t>
      </w:r>
      <w:r w:rsidRPr="0057450D">
        <w:t>нюансные</w:t>
      </w:r>
      <w:r w:rsidR="0057450D" w:rsidRPr="0057450D">
        <w:t xml:space="preserve"> </w:t>
      </w:r>
      <w:r w:rsidRPr="0057450D">
        <w:t>цветоощущениях,</w:t>
      </w:r>
      <w:r w:rsidR="0057450D" w:rsidRPr="0057450D">
        <w:t xml:space="preserve"> </w:t>
      </w:r>
      <w:r w:rsidRPr="0057450D">
        <w:t>усваиваемые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длительном</w:t>
      </w:r>
      <w:r w:rsidR="0057450D" w:rsidRPr="0057450D">
        <w:t xml:space="preserve"> </w:t>
      </w:r>
      <w:r w:rsidRPr="0057450D">
        <w:t>восприятии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Человек</w:t>
      </w:r>
      <w:r w:rsidR="0057450D" w:rsidRPr="0057450D">
        <w:t xml:space="preserve"> </w:t>
      </w:r>
      <w:r w:rsidRPr="0057450D">
        <w:t>обладает</w:t>
      </w:r>
      <w:r w:rsidR="0057450D" w:rsidRPr="0057450D">
        <w:t xml:space="preserve"> </w:t>
      </w:r>
      <w:r w:rsidRPr="0057450D">
        <w:t>способностью</w:t>
      </w:r>
      <w:r w:rsidR="0057450D" w:rsidRPr="0057450D">
        <w:t xml:space="preserve"> </w:t>
      </w:r>
      <w:r w:rsidRPr="0057450D">
        <w:t>даже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ракурсных</w:t>
      </w:r>
      <w:r w:rsidR="0057450D" w:rsidRPr="0057450D">
        <w:t xml:space="preserve"> </w:t>
      </w:r>
      <w:r w:rsidRPr="0057450D">
        <w:t>изменениях</w:t>
      </w:r>
      <w:r w:rsidR="0057450D" w:rsidRPr="0057450D">
        <w:t xml:space="preserve"> </w:t>
      </w:r>
      <w:r w:rsidRPr="0057450D">
        <w:t>воспроизводить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сознании</w:t>
      </w:r>
      <w:r w:rsidR="0057450D" w:rsidRPr="0057450D">
        <w:t xml:space="preserve"> </w:t>
      </w:r>
      <w:r w:rsidRPr="0057450D">
        <w:t>трехмерное</w:t>
      </w:r>
      <w:r w:rsidR="0057450D" w:rsidRPr="0057450D">
        <w:t xml:space="preserve"> </w:t>
      </w:r>
      <w:r w:rsidRPr="0057450D">
        <w:t>пространство,</w:t>
      </w:r>
      <w:r w:rsidR="0057450D" w:rsidRPr="0057450D">
        <w:t xml:space="preserve"> </w:t>
      </w:r>
      <w:r w:rsidRPr="0057450D">
        <w:t>довольно</w:t>
      </w:r>
      <w:r w:rsidR="0057450D" w:rsidRPr="0057450D">
        <w:t xml:space="preserve"> </w:t>
      </w:r>
      <w:r w:rsidRPr="0057450D">
        <w:t>точно</w:t>
      </w:r>
      <w:r w:rsidR="0057450D" w:rsidRPr="0057450D">
        <w:t xml:space="preserve"> </w:t>
      </w:r>
      <w:r w:rsidRPr="0057450D">
        <w:t>устанавливать</w:t>
      </w:r>
      <w:r w:rsidR="0057450D" w:rsidRPr="0057450D">
        <w:t xml:space="preserve"> </w:t>
      </w:r>
      <w:r w:rsidRPr="0057450D">
        <w:t>истинные</w:t>
      </w:r>
      <w:r w:rsidR="0057450D" w:rsidRPr="0057450D">
        <w:t xml:space="preserve"> </w:t>
      </w:r>
      <w:r w:rsidRPr="0057450D">
        <w:t>очертания</w:t>
      </w:r>
      <w:r w:rsidR="0057450D" w:rsidRPr="0057450D">
        <w:t xml:space="preserve"> </w:t>
      </w:r>
      <w:r w:rsidRPr="0057450D">
        <w:t>формы,</w:t>
      </w:r>
      <w:r w:rsidR="0057450D" w:rsidRPr="0057450D">
        <w:t xml:space="preserve"> </w:t>
      </w:r>
      <w:r w:rsidRPr="0057450D">
        <w:t>ее</w:t>
      </w:r>
      <w:r w:rsidR="0057450D" w:rsidRPr="0057450D">
        <w:t xml:space="preserve"> </w:t>
      </w:r>
      <w:r w:rsidRPr="0057450D">
        <w:t>размеры,</w:t>
      </w:r>
      <w:r w:rsidR="0057450D" w:rsidRPr="0057450D">
        <w:t xml:space="preserve"> </w:t>
      </w:r>
      <w:r w:rsidRPr="0057450D">
        <w:t>абсолютные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относительные</w:t>
      </w:r>
      <w:r w:rsidR="0057450D" w:rsidRPr="0057450D">
        <w:t xml:space="preserve"> </w:t>
      </w:r>
      <w:r w:rsidRPr="0057450D">
        <w:t>расстояния</w:t>
      </w:r>
      <w:r w:rsidR="0057450D" w:rsidRPr="0057450D">
        <w:t xml:space="preserve"> </w:t>
      </w:r>
      <w:r w:rsidRPr="0057450D">
        <w:t>до</w:t>
      </w:r>
      <w:r w:rsidR="0057450D" w:rsidRPr="0057450D">
        <w:t xml:space="preserve"> </w:t>
      </w:r>
      <w:r w:rsidRPr="0057450D">
        <w:t>предметов</w:t>
      </w:r>
      <w:r w:rsidR="0057450D" w:rsidRPr="0057450D">
        <w:t xml:space="preserve">. </w:t>
      </w:r>
      <w:r w:rsidRPr="0057450D">
        <w:t>Из</w:t>
      </w:r>
      <w:r w:rsidR="0057450D" w:rsidRPr="0057450D">
        <w:t xml:space="preserve"> </w:t>
      </w:r>
      <w:r w:rsidRPr="0057450D">
        <w:t>этого</w:t>
      </w:r>
      <w:r w:rsidR="0057450D" w:rsidRPr="0057450D">
        <w:t xml:space="preserve"> </w:t>
      </w:r>
      <w:r w:rsidRPr="0057450D">
        <w:t>следует,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при</w:t>
      </w:r>
      <w:r w:rsidR="0057450D">
        <w:t xml:space="preserve"> "</w:t>
      </w:r>
      <w:r w:rsidRPr="0057450D">
        <w:t>живом</w:t>
      </w:r>
      <w:r w:rsidR="0057450D">
        <w:t xml:space="preserve">" </w:t>
      </w:r>
      <w:r w:rsidRPr="0057450D">
        <w:t>созерцании</w:t>
      </w:r>
      <w:r w:rsidR="0057450D" w:rsidRPr="0057450D">
        <w:t xml:space="preserve"> </w:t>
      </w:r>
      <w:r w:rsidRPr="0057450D">
        <w:t>помещения</w:t>
      </w:r>
      <w:r w:rsidR="0057450D">
        <w:t xml:space="preserve"> (</w:t>
      </w:r>
      <w:r w:rsidRPr="0057450D">
        <w:t>а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изображения</w:t>
      </w:r>
      <w:r w:rsidR="0057450D" w:rsidRPr="0057450D">
        <w:t xml:space="preserve">) </w:t>
      </w:r>
      <w:r w:rsidRPr="0057450D">
        <w:t>в</w:t>
      </w:r>
      <w:r w:rsidR="0057450D" w:rsidRPr="0057450D">
        <w:t xml:space="preserve"> </w:t>
      </w:r>
      <w:r w:rsidRPr="0057450D">
        <w:t>сознании</w:t>
      </w:r>
      <w:r w:rsidR="0057450D" w:rsidRPr="0057450D">
        <w:t xml:space="preserve"> </w:t>
      </w:r>
      <w:r w:rsidRPr="0057450D">
        <w:t>наблюдателя</w:t>
      </w:r>
      <w:r w:rsidR="0057450D" w:rsidRPr="0057450D">
        <w:t xml:space="preserve"> </w:t>
      </w:r>
      <w:r w:rsidRPr="0057450D">
        <w:t>площадь</w:t>
      </w:r>
      <w:r w:rsidR="0057450D" w:rsidRPr="0057450D">
        <w:t xml:space="preserve"> </w:t>
      </w:r>
      <w:r w:rsidRPr="0057450D">
        <w:t>ограждающих</w:t>
      </w:r>
      <w:r w:rsidR="0057450D" w:rsidRPr="0057450D">
        <w:t xml:space="preserve"> </w:t>
      </w:r>
      <w:r w:rsidRPr="0057450D">
        <w:t>поверхностей</w:t>
      </w:r>
      <w:r w:rsidR="0057450D" w:rsidRPr="0057450D">
        <w:t xml:space="preserve"> </w:t>
      </w:r>
      <w:r w:rsidRPr="0057450D">
        <w:t>всегда</w:t>
      </w:r>
      <w:r w:rsidR="0057450D" w:rsidRPr="0057450D">
        <w:t xml:space="preserve"> </w:t>
      </w:r>
      <w:r w:rsidRPr="0057450D">
        <w:t>больше</w:t>
      </w:r>
      <w:r w:rsidR="0057450D" w:rsidRPr="0057450D">
        <w:t xml:space="preserve"> </w:t>
      </w:r>
      <w:r w:rsidRPr="0057450D">
        <w:t>площадей</w:t>
      </w:r>
      <w:r w:rsidR="0057450D" w:rsidRPr="0057450D">
        <w:t xml:space="preserve"> </w:t>
      </w:r>
      <w:r w:rsidRPr="0057450D">
        <w:t>остальных</w:t>
      </w:r>
      <w:r w:rsidR="0057450D" w:rsidRPr="0057450D">
        <w:t xml:space="preserve"> </w:t>
      </w:r>
      <w:r w:rsidRPr="0057450D">
        <w:t>элементов</w:t>
      </w:r>
      <w:r w:rsidR="0057450D" w:rsidRPr="0057450D">
        <w:t xml:space="preserve"> </w:t>
      </w:r>
      <w:r w:rsidRPr="0057450D">
        <w:t>интерьера</w:t>
      </w:r>
      <w:r w:rsidR="0057450D" w:rsidRPr="0057450D">
        <w:t xml:space="preserve"> </w:t>
      </w:r>
      <w:r w:rsidRPr="0057450D">
        <w:t>независимо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расположения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Следовательно,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композиции</w:t>
      </w:r>
      <w:r w:rsidR="0057450D" w:rsidRPr="0057450D">
        <w:t xml:space="preserve"> </w:t>
      </w:r>
      <w:r w:rsidRPr="0057450D">
        <w:t>сочетаний</w:t>
      </w:r>
      <w:r w:rsidR="0057450D" w:rsidRPr="0057450D">
        <w:t xml:space="preserve"> </w:t>
      </w:r>
      <w:r w:rsidRPr="0057450D">
        <w:t>цветовых</w:t>
      </w:r>
      <w:r w:rsidR="0057450D" w:rsidRPr="0057450D">
        <w:t xml:space="preserve"> </w:t>
      </w:r>
      <w:r w:rsidRPr="0057450D">
        <w:t>пятен</w:t>
      </w:r>
      <w:r w:rsidR="0057450D" w:rsidRPr="0057450D">
        <w:t xml:space="preserve"> </w:t>
      </w:r>
      <w:r w:rsidRPr="0057450D">
        <w:t>важны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столько</w:t>
      </w:r>
      <w:r w:rsidR="0057450D" w:rsidRPr="0057450D">
        <w:t xml:space="preserve"> </w:t>
      </w:r>
      <w:r w:rsidRPr="0057450D">
        <w:t>видимые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некий</w:t>
      </w:r>
      <w:r w:rsidR="0057450D" w:rsidRPr="0057450D">
        <w:t xml:space="preserve"> </w:t>
      </w:r>
      <w:r w:rsidRPr="0057450D">
        <w:t>момент</w:t>
      </w:r>
      <w:r w:rsidR="0057450D" w:rsidRPr="0057450D">
        <w:t xml:space="preserve"> </w:t>
      </w:r>
      <w:r w:rsidRPr="0057450D">
        <w:t>проекционные</w:t>
      </w:r>
      <w:r w:rsidR="0057450D" w:rsidRPr="0057450D">
        <w:t xml:space="preserve"> </w:t>
      </w:r>
      <w:r w:rsidRPr="0057450D">
        <w:t>параметры</w:t>
      </w:r>
      <w:r w:rsidR="0057450D" w:rsidRPr="0057450D">
        <w:t xml:space="preserve"> </w:t>
      </w:r>
      <w:r w:rsidRPr="0057450D">
        <w:t>поверхностей</w:t>
      </w:r>
      <w:r w:rsidR="0057450D">
        <w:t xml:space="preserve"> (</w:t>
      </w:r>
      <w:r w:rsidRPr="0057450D">
        <w:t>случаи</w:t>
      </w:r>
      <w:r w:rsidR="0057450D" w:rsidRPr="0057450D">
        <w:t xml:space="preserve"> </w:t>
      </w:r>
      <w:r w:rsidRPr="0057450D">
        <w:t>обязательные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плоскостных</w:t>
      </w:r>
      <w:r w:rsidR="0057450D" w:rsidRPr="0057450D">
        <w:t xml:space="preserve"> </w:t>
      </w:r>
      <w:r w:rsidRPr="0057450D">
        <w:t>изображений</w:t>
      </w:r>
      <w:r w:rsidR="0057450D" w:rsidRPr="0057450D">
        <w:t xml:space="preserve">), </w:t>
      </w:r>
      <w:r w:rsidRPr="0057450D">
        <w:t>сколько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действительные</w:t>
      </w:r>
      <w:r w:rsidR="0057450D" w:rsidRPr="0057450D">
        <w:t xml:space="preserve"> </w:t>
      </w:r>
      <w:r w:rsidRPr="0057450D">
        <w:t>размеры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В</w:t>
      </w:r>
      <w:r w:rsidR="0057450D" w:rsidRPr="0057450D">
        <w:t xml:space="preserve"> </w:t>
      </w:r>
      <w:r w:rsidRPr="0057450D">
        <w:t>реальной</w:t>
      </w:r>
      <w:r w:rsidR="0057450D" w:rsidRPr="0057450D">
        <w:t xml:space="preserve"> </w:t>
      </w:r>
      <w:r w:rsidRPr="0057450D">
        <w:t>среде</w:t>
      </w:r>
      <w:r w:rsidR="0057450D" w:rsidRPr="0057450D">
        <w:t xml:space="preserve"> </w:t>
      </w:r>
      <w:r w:rsidRPr="0057450D">
        <w:t>возникают</w:t>
      </w:r>
      <w:r w:rsidR="0057450D" w:rsidRPr="0057450D">
        <w:t xml:space="preserve"> </w:t>
      </w:r>
      <w:r w:rsidRPr="0057450D">
        <w:t>изменения</w:t>
      </w:r>
      <w:r w:rsidR="0057450D" w:rsidRPr="0057450D">
        <w:t xml:space="preserve"> </w:t>
      </w:r>
      <w:r w:rsidRPr="0057450D">
        <w:t>цветовых</w:t>
      </w:r>
      <w:r w:rsidR="0057450D" w:rsidRPr="0057450D">
        <w:t xml:space="preserve"> </w:t>
      </w:r>
      <w:r w:rsidRPr="0057450D">
        <w:t>тонов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распределения</w:t>
      </w:r>
      <w:r w:rsidR="0057450D" w:rsidRPr="0057450D">
        <w:t xml:space="preserve"> </w:t>
      </w:r>
      <w:r w:rsidRPr="0057450D">
        <w:t>источников</w:t>
      </w:r>
      <w:r w:rsidR="0057450D" w:rsidRPr="0057450D">
        <w:t xml:space="preserve"> </w:t>
      </w:r>
      <w:r w:rsidRPr="0057450D">
        <w:t>освещения,</w:t>
      </w:r>
      <w:r w:rsidR="0057450D" w:rsidRPr="0057450D">
        <w:t xml:space="preserve"> </w:t>
      </w:r>
      <w:r w:rsidRPr="0057450D">
        <w:t>смены</w:t>
      </w:r>
      <w:r w:rsidR="0057450D" w:rsidRPr="0057450D">
        <w:t xml:space="preserve"> </w:t>
      </w:r>
      <w:r w:rsidRPr="0057450D">
        <w:t>естественного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искусственного</w:t>
      </w:r>
      <w:r w:rsidR="0057450D" w:rsidRPr="0057450D">
        <w:t xml:space="preserve"> </w:t>
      </w:r>
      <w:r w:rsidRPr="0057450D">
        <w:t>света,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фактических</w:t>
      </w:r>
      <w:r w:rsidR="0057450D" w:rsidRPr="0057450D">
        <w:t xml:space="preserve"> </w:t>
      </w:r>
      <w:r w:rsidRPr="0057450D">
        <w:t>дистанций</w:t>
      </w:r>
      <w:r w:rsidR="0057450D" w:rsidRPr="0057450D">
        <w:t xml:space="preserve"> </w:t>
      </w:r>
      <w:r w:rsidRPr="0057450D">
        <w:t>между</w:t>
      </w:r>
      <w:r w:rsidR="0057450D" w:rsidRPr="0057450D">
        <w:t xml:space="preserve"> </w:t>
      </w:r>
      <w:r w:rsidRPr="0057450D">
        <w:t>планами</w:t>
      </w:r>
      <w:r w:rsidR="0057450D" w:rsidRPr="0057450D">
        <w:t xml:space="preserve"> </w:t>
      </w:r>
      <w:r w:rsidRPr="0057450D">
        <w:t>интерьера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Однако</w:t>
      </w:r>
      <w:r w:rsidR="0057450D" w:rsidRPr="0057450D">
        <w:t xml:space="preserve"> </w:t>
      </w:r>
      <w:r w:rsidRPr="0057450D">
        <w:t>исследованиями</w:t>
      </w:r>
      <w:r w:rsidR="0057450D">
        <w:t xml:space="preserve"> (</w:t>
      </w:r>
      <w:r w:rsidRPr="0057450D">
        <w:t>и</w:t>
      </w:r>
      <w:r w:rsidR="0057450D" w:rsidRPr="0057450D">
        <w:t xml:space="preserve"> </w:t>
      </w:r>
      <w:r w:rsidRPr="0057450D">
        <w:t>жизненным</w:t>
      </w:r>
      <w:r w:rsidR="0057450D" w:rsidRPr="0057450D">
        <w:t xml:space="preserve"> </w:t>
      </w:r>
      <w:r w:rsidRPr="0057450D">
        <w:t>опытом</w:t>
      </w:r>
      <w:r w:rsidR="0057450D" w:rsidRPr="0057450D">
        <w:t xml:space="preserve">) </w:t>
      </w:r>
      <w:r w:rsidRPr="0057450D">
        <w:t>отмечается</w:t>
      </w:r>
      <w:r w:rsidR="0057450D" w:rsidRPr="0057450D">
        <w:t xml:space="preserve"> </w:t>
      </w:r>
      <w:r w:rsidRPr="0057450D">
        <w:t>удивительная</w:t>
      </w:r>
      <w:r w:rsidR="0057450D" w:rsidRPr="0057450D">
        <w:t xml:space="preserve"> </w:t>
      </w:r>
      <w:r w:rsidRPr="0057450D">
        <w:t>особенность</w:t>
      </w:r>
      <w:r w:rsidR="0057450D" w:rsidRPr="0057450D">
        <w:t xml:space="preserve"> </w:t>
      </w:r>
      <w:r w:rsidRPr="0057450D">
        <w:t>зрения</w:t>
      </w:r>
      <w:r w:rsidR="0057450D" w:rsidRPr="0057450D">
        <w:t xml:space="preserve"> </w:t>
      </w:r>
      <w:r w:rsidRPr="0057450D">
        <w:t>брать</w:t>
      </w:r>
      <w:r w:rsidR="0057450D" w:rsidRPr="0057450D">
        <w:t xml:space="preserve"> </w:t>
      </w:r>
      <w:r w:rsidRPr="0057450D">
        <w:t>корректирующие</w:t>
      </w:r>
      <w:r w:rsidR="0057450D" w:rsidRPr="0057450D">
        <w:t xml:space="preserve"> </w:t>
      </w:r>
      <w:r w:rsidRPr="0057450D">
        <w:t>поправки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освещение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воспринимать</w:t>
      </w:r>
      <w:r w:rsidR="0057450D" w:rsidRPr="0057450D">
        <w:t xml:space="preserve"> </w:t>
      </w:r>
      <w:r w:rsidRPr="0057450D">
        <w:t>цвет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общем</w:t>
      </w:r>
      <w:r w:rsidR="0057450D" w:rsidRPr="0057450D">
        <w:t xml:space="preserve"> </w:t>
      </w:r>
      <w:r w:rsidRPr="0057450D">
        <w:t>правильно,</w:t>
      </w:r>
      <w:r w:rsidR="0057450D" w:rsidRPr="0057450D">
        <w:t xml:space="preserve"> </w:t>
      </w:r>
      <w:r w:rsidRPr="0057450D">
        <w:t>независимо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спектральных</w:t>
      </w:r>
      <w:r w:rsidR="0057450D" w:rsidRPr="0057450D">
        <w:t xml:space="preserve"> </w:t>
      </w:r>
      <w:r w:rsidRPr="0057450D">
        <w:t>характеристик</w:t>
      </w:r>
      <w:r w:rsidR="0057450D" w:rsidRPr="0057450D">
        <w:t xml:space="preserve"> </w:t>
      </w:r>
      <w:r w:rsidRPr="0057450D">
        <w:t>источников</w:t>
      </w:r>
      <w:r w:rsidR="0057450D" w:rsidRPr="0057450D">
        <w:t xml:space="preserve"> </w:t>
      </w:r>
      <w:r w:rsidRPr="0057450D">
        <w:t>света,</w:t>
      </w:r>
      <w:r w:rsidR="0057450D" w:rsidRPr="0057450D">
        <w:t xml:space="preserve"> </w:t>
      </w:r>
      <w:r w:rsidRPr="0057450D">
        <w:t>падающих</w:t>
      </w:r>
      <w:r w:rsidR="0057450D" w:rsidRPr="0057450D">
        <w:t xml:space="preserve"> </w:t>
      </w:r>
      <w:r w:rsidRPr="0057450D">
        <w:t>теней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рефлексов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Следовательно,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неравномерности</w:t>
      </w:r>
      <w:r w:rsidR="0057450D" w:rsidRPr="0057450D">
        <w:t xml:space="preserve"> </w:t>
      </w:r>
      <w:r w:rsidRPr="0057450D">
        <w:t>освещения</w:t>
      </w:r>
      <w:r w:rsidR="0057450D" w:rsidRPr="0057450D">
        <w:t xml:space="preserve"> </w:t>
      </w:r>
      <w:r w:rsidRPr="0057450D">
        <w:t>пространственной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восприятие</w:t>
      </w:r>
      <w:r w:rsidR="0057450D" w:rsidRPr="0057450D">
        <w:t xml:space="preserve"> </w:t>
      </w:r>
      <w:r w:rsidRPr="0057450D">
        <w:t>цветности</w:t>
      </w:r>
      <w:r w:rsidR="0057450D" w:rsidRPr="0057450D">
        <w:t xml:space="preserve"> </w:t>
      </w:r>
      <w:r w:rsidRPr="0057450D">
        <w:t>ее</w:t>
      </w:r>
      <w:r w:rsidR="0057450D" w:rsidRPr="0057450D">
        <w:t xml:space="preserve"> </w:t>
      </w:r>
      <w:r w:rsidRPr="0057450D">
        <w:t>поверхностей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оборудования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целом</w:t>
      </w:r>
      <w:r w:rsidR="0057450D" w:rsidRPr="0057450D">
        <w:t xml:space="preserve"> </w:t>
      </w:r>
      <w:r w:rsidRPr="0057450D">
        <w:t>остается</w:t>
      </w:r>
      <w:r w:rsidR="0057450D" w:rsidRPr="0057450D">
        <w:t xml:space="preserve"> </w:t>
      </w:r>
      <w:r w:rsidRPr="0057450D">
        <w:t>довольно</w:t>
      </w:r>
      <w:r w:rsidR="0057450D" w:rsidRPr="0057450D">
        <w:t xml:space="preserve"> </w:t>
      </w:r>
      <w:r w:rsidRPr="0057450D">
        <w:t>постоянным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верным</w:t>
      </w:r>
      <w:r w:rsidR="0057450D" w:rsidRPr="0057450D">
        <w:t xml:space="preserve">. </w:t>
      </w:r>
      <w:r w:rsidRPr="0057450D">
        <w:t>Это</w:t>
      </w:r>
      <w:r w:rsidR="0057450D" w:rsidRPr="0057450D">
        <w:t xml:space="preserve"> </w:t>
      </w:r>
      <w:r w:rsidRPr="0057450D">
        <w:t>положение</w:t>
      </w:r>
      <w:r w:rsidR="0057450D" w:rsidRPr="0057450D">
        <w:t xml:space="preserve"> </w:t>
      </w:r>
      <w:r w:rsidRPr="0057450D">
        <w:t>важно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утверждения</w:t>
      </w:r>
      <w:r w:rsidR="0057450D" w:rsidRPr="0057450D">
        <w:t xml:space="preserve"> </w:t>
      </w:r>
      <w:r w:rsidRPr="0057450D">
        <w:t>достоверности</w:t>
      </w:r>
      <w:r w:rsidR="0057450D" w:rsidRPr="0057450D">
        <w:t xml:space="preserve"> </w:t>
      </w:r>
      <w:r w:rsidRPr="0057450D">
        <w:t>предлагаемых</w:t>
      </w:r>
      <w:r w:rsidR="0057450D" w:rsidRPr="0057450D">
        <w:t xml:space="preserve"> </w:t>
      </w:r>
      <w:r w:rsidRPr="0057450D">
        <w:t>проектных</w:t>
      </w:r>
      <w:r w:rsidR="0057450D" w:rsidRPr="0057450D">
        <w:t xml:space="preserve"> </w:t>
      </w:r>
      <w:r w:rsidRPr="0057450D">
        <w:t>решений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виде</w:t>
      </w:r>
      <w:r w:rsidR="0057450D" w:rsidRPr="0057450D">
        <w:t xml:space="preserve"> </w:t>
      </w:r>
      <w:r w:rsidRPr="0057450D">
        <w:t>условных</w:t>
      </w:r>
      <w:r w:rsidR="0057450D" w:rsidRPr="0057450D">
        <w:t xml:space="preserve"> </w:t>
      </w:r>
      <w:r w:rsidRPr="0057450D">
        <w:t>проекций</w:t>
      </w:r>
      <w:r w:rsidR="0057450D">
        <w:t xml:space="preserve"> (</w:t>
      </w:r>
      <w:r w:rsidRPr="0057450D">
        <w:t>разверток</w:t>
      </w:r>
      <w:r w:rsidR="0057450D" w:rsidRPr="0057450D">
        <w:t xml:space="preserve">), </w:t>
      </w:r>
      <w:r w:rsidRPr="0057450D">
        <w:t>фиксирующих</w:t>
      </w:r>
      <w:r w:rsidR="0057450D" w:rsidRPr="0057450D">
        <w:t xml:space="preserve"> </w:t>
      </w:r>
      <w:r w:rsidRPr="0057450D">
        <w:t>цветовые</w:t>
      </w:r>
      <w:r w:rsidR="0057450D" w:rsidRPr="0057450D">
        <w:t xml:space="preserve"> </w:t>
      </w:r>
      <w:r w:rsidRPr="0057450D">
        <w:t>тона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сочетание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абсолютных</w:t>
      </w:r>
      <w:r w:rsidR="0057450D" w:rsidRPr="0057450D">
        <w:t xml:space="preserve"> </w:t>
      </w:r>
      <w:r w:rsidRPr="0057450D">
        <w:t>размерах</w:t>
      </w:r>
      <w:r w:rsidR="0057450D" w:rsidRPr="0057450D">
        <w:t xml:space="preserve"> </w:t>
      </w:r>
      <w:r w:rsidRPr="0057450D">
        <w:t>поверхностей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без</w:t>
      </w:r>
      <w:r w:rsidR="0057450D" w:rsidRPr="0057450D">
        <w:t xml:space="preserve"> </w:t>
      </w:r>
      <w:r w:rsidRPr="0057450D">
        <w:t>учета</w:t>
      </w:r>
      <w:r w:rsidR="0057450D" w:rsidRPr="0057450D">
        <w:t xml:space="preserve"> </w:t>
      </w:r>
      <w:r w:rsidRPr="0057450D">
        <w:t>динамики</w:t>
      </w:r>
      <w:r w:rsidR="0057450D" w:rsidRPr="0057450D">
        <w:t xml:space="preserve"> </w:t>
      </w:r>
      <w:r w:rsidRPr="0057450D">
        <w:t>световоздействия</w:t>
      </w:r>
      <w:r w:rsidR="0057450D" w:rsidRPr="0057450D">
        <w:t>.</w:t>
      </w:r>
    </w:p>
    <w:p w:rsidR="008F37EF" w:rsidRDefault="008F37EF" w:rsidP="0057450D">
      <w:pPr>
        <w:tabs>
          <w:tab w:val="left" w:pos="726"/>
        </w:tabs>
      </w:pPr>
      <w:bookmarkStart w:id="18" w:name="_Toc259525150"/>
    </w:p>
    <w:p w:rsidR="0057450D" w:rsidRPr="0057450D" w:rsidRDefault="002D6612" w:rsidP="008F37EF">
      <w:pPr>
        <w:pStyle w:val="1"/>
      </w:pPr>
      <w:bookmarkStart w:id="19" w:name="_Toc288285822"/>
      <w:r w:rsidRPr="0057450D">
        <w:t>1</w:t>
      </w:r>
      <w:r w:rsidR="0057450D">
        <w:t xml:space="preserve">.2.5 </w:t>
      </w:r>
      <w:r w:rsidRPr="0057450D">
        <w:t>Восприятие</w:t>
      </w:r>
      <w:r w:rsidR="0057450D" w:rsidRPr="0057450D">
        <w:t xml:space="preserve"> </w:t>
      </w:r>
      <w:r w:rsidRPr="0057450D">
        <w:t>освещения</w:t>
      </w:r>
      <w:r w:rsidR="0057450D" w:rsidRPr="0057450D">
        <w:t xml:space="preserve"> </w:t>
      </w:r>
      <w:r w:rsidR="002176AA" w:rsidRPr="0057450D">
        <w:t>в</w:t>
      </w:r>
      <w:r w:rsidR="0057450D" w:rsidRPr="0057450D">
        <w:t xml:space="preserve"> </w:t>
      </w:r>
      <w:r w:rsidR="002176AA" w:rsidRPr="0057450D">
        <w:t>пространстве</w:t>
      </w:r>
      <w:bookmarkEnd w:id="18"/>
      <w:bookmarkEnd w:id="19"/>
    </w:p>
    <w:p w:rsidR="0057450D" w:rsidRPr="0057450D" w:rsidRDefault="002176AA" w:rsidP="0057450D">
      <w:pPr>
        <w:tabs>
          <w:tab w:val="left" w:pos="726"/>
        </w:tabs>
      </w:pPr>
      <w:r w:rsidRPr="0057450D">
        <w:t>Свет</w:t>
      </w:r>
      <w:r w:rsidR="0057450D" w:rsidRPr="0057450D">
        <w:t xml:space="preserve"> </w:t>
      </w:r>
      <w:r w:rsidRPr="0057450D">
        <w:t>оказывает</w:t>
      </w:r>
      <w:r w:rsidR="0057450D" w:rsidRPr="0057450D">
        <w:t xml:space="preserve"> </w:t>
      </w:r>
      <w:r w:rsidRPr="0057450D">
        <w:t>эмоциональное</w:t>
      </w:r>
      <w:r w:rsidR="0057450D" w:rsidRPr="0057450D">
        <w:t xml:space="preserve"> </w:t>
      </w:r>
      <w:r w:rsidRPr="0057450D">
        <w:t>воздействие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человека</w:t>
      </w:r>
      <w:r w:rsidR="0057450D" w:rsidRPr="0057450D">
        <w:t xml:space="preserve"> </w:t>
      </w:r>
      <w:r w:rsidRPr="0057450D">
        <w:t>через</w:t>
      </w:r>
      <w:r w:rsidR="0057450D" w:rsidRPr="0057450D">
        <w:t xml:space="preserve"> </w:t>
      </w:r>
      <w:r w:rsidRPr="0057450D">
        <w:t>освещенность</w:t>
      </w:r>
      <w:r w:rsidR="0057450D" w:rsidRPr="0057450D">
        <w:t xml:space="preserve"> </w:t>
      </w:r>
      <w:r w:rsidRPr="0057450D">
        <w:t>пространства</w:t>
      </w:r>
      <w:r w:rsidR="0057450D" w:rsidRPr="0057450D">
        <w:t xml:space="preserve"> </w:t>
      </w:r>
      <w:r w:rsidRPr="0057450D">
        <w:t>помещения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выявление</w:t>
      </w:r>
      <w:r w:rsidR="0057450D" w:rsidRPr="0057450D">
        <w:t xml:space="preserve"> </w:t>
      </w:r>
      <w:r w:rsidRPr="0057450D">
        <w:t>пластики</w:t>
      </w:r>
      <w:r w:rsidR="0057450D">
        <w:t xml:space="preserve"> "</w:t>
      </w:r>
      <w:r w:rsidRPr="0057450D">
        <w:t>формы-оболочки</w:t>
      </w:r>
      <w:r w:rsidR="0057450D">
        <w:t>"</w:t>
      </w:r>
      <w:r w:rsidR="0057450D" w:rsidRPr="0057450D">
        <w:t xml:space="preserve">. </w:t>
      </w:r>
      <w:r w:rsidRPr="0057450D">
        <w:t>Естественная</w:t>
      </w:r>
      <w:r w:rsidR="0057450D" w:rsidRPr="0057450D">
        <w:t xml:space="preserve"> </w:t>
      </w:r>
      <w:r w:rsidRPr="0057450D">
        <w:t>смена</w:t>
      </w:r>
      <w:r w:rsidR="0057450D" w:rsidRPr="0057450D">
        <w:t xml:space="preserve"> </w:t>
      </w:r>
      <w:r w:rsidRPr="0057450D">
        <w:t>освещенности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цветности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природной</w:t>
      </w:r>
      <w:r w:rsidR="0057450D" w:rsidRPr="0057450D">
        <w:t xml:space="preserve"> </w:t>
      </w:r>
      <w:r w:rsidRPr="0057450D">
        <w:t>среде</w:t>
      </w:r>
      <w:r w:rsidR="0057450D" w:rsidRPr="0057450D">
        <w:t xml:space="preserve"> </w:t>
      </w:r>
      <w:r w:rsidRPr="0057450D">
        <w:t>создала</w:t>
      </w:r>
      <w:r w:rsidR="0057450D" w:rsidRPr="0057450D">
        <w:t xml:space="preserve"> </w:t>
      </w:r>
      <w:r w:rsidRPr="0057450D">
        <w:t>ряд</w:t>
      </w:r>
      <w:r w:rsidR="0057450D" w:rsidRPr="0057450D">
        <w:t xml:space="preserve"> </w:t>
      </w:r>
      <w:r w:rsidRPr="0057450D">
        <w:t>устойчивых</w:t>
      </w:r>
      <w:r w:rsidR="0057450D" w:rsidRPr="0057450D">
        <w:t xml:space="preserve"> </w:t>
      </w:r>
      <w:r w:rsidRPr="0057450D">
        <w:t>ассоциативных</w:t>
      </w:r>
      <w:r w:rsidR="0057450D" w:rsidRPr="0057450D">
        <w:t xml:space="preserve"> </w:t>
      </w:r>
      <w:r w:rsidRPr="0057450D">
        <w:t>ощущений,</w:t>
      </w:r>
      <w:r w:rsidR="0057450D" w:rsidRPr="0057450D">
        <w:t xml:space="preserve"> </w:t>
      </w:r>
      <w:r w:rsidRPr="0057450D">
        <w:t>например,</w:t>
      </w:r>
      <w:r w:rsidR="0057450D" w:rsidRPr="0057450D">
        <w:t xml:space="preserve"> </w:t>
      </w:r>
      <w:r w:rsidRPr="0057450D">
        <w:t>тревоги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мрачности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таинственности</w:t>
      </w:r>
      <w:r w:rsidR="0057450D" w:rsidRPr="0057450D">
        <w:t xml:space="preserve"> </w:t>
      </w:r>
      <w:r w:rsidRPr="0057450D">
        <w:t>сумерек,</w:t>
      </w:r>
      <w:r w:rsidR="0057450D" w:rsidRPr="0057450D">
        <w:t xml:space="preserve"> </w:t>
      </w:r>
      <w:r w:rsidRPr="0057450D">
        <w:t>возбуждения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бодрости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яркого</w:t>
      </w:r>
      <w:r w:rsidR="0057450D" w:rsidRPr="0057450D">
        <w:t xml:space="preserve"> </w:t>
      </w:r>
      <w:r w:rsidRPr="0057450D">
        <w:t>солнечного</w:t>
      </w:r>
      <w:r w:rsidR="0057450D" w:rsidRPr="0057450D">
        <w:t xml:space="preserve"> </w:t>
      </w:r>
      <w:r w:rsidRPr="0057450D">
        <w:t>дня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помещении</w:t>
      </w:r>
      <w:r w:rsidR="0057450D" w:rsidRPr="0057450D">
        <w:t xml:space="preserve"> </w:t>
      </w:r>
      <w:r w:rsidRPr="0057450D">
        <w:t>возможно</w:t>
      </w:r>
      <w:r w:rsidR="0057450D" w:rsidRPr="0057450D">
        <w:t xml:space="preserve"> </w:t>
      </w:r>
      <w:r w:rsidRPr="0057450D">
        <w:t>регулирование</w:t>
      </w:r>
      <w:r w:rsidR="0057450D" w:rsidRPr="0057450D">
        <w:t xml:space="preserve"> </w:t>
      </w:r>
      <w:r w:rsidRPr="0057450D">
        <w:t>количества</w:t>
      </w:r>
      <w:r w:rsidR="0057450D" w:rsidRPr="0057450D">
        <w:t xml:space="preserve"> </w:t>
      </w:r>
      <w:r w:rsidRPr="0057450D">
        <w:t>света,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цветности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распределения</w:t>
      </w:r>
      <w:r w:rsidR="0057450D" w:rsidRPr="0057450D">
        <w:t xml:space="preserve">. </w:t>
      </w:r>
      <w:r w:rsidRPr="0057450D">
        <w:t>Художественно-выразительные</w:t>
      </w:r>
      <w:r w:rsidR="0057450D" w:rsidRPr="0057450D">
        <w:t xml:space="preserve"> </w:t>
      </w:r>
      <w:r w:rsidRPr="0057450D">
        <w:t>задачи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приемы</w:t>
      </w:r>
      <w:r w:rsidR="0057450D" w:rsidRPr="0057450D">
        <w:t xml:space="preserve"> </w:t>
      </w:r>
      <w:r w:rsidRPr="0057450D">
        <w:t>состоят</w:t>
      </w:r>
      <w:r w:rsidR="0057450D" w:rsidRPr="0057450D">
        <w:t xml:space="preserve">: </w:t>
      </w:r>
      <w:r w:rsidRPr="0057450D">
        <w:t>в</w:t>
      </w:r>
      <w:r w:rsidR="0057450D" w:rsidRPr="0057450D">
        <w:t xml:space="preserve"> </w:t>
      </w:r>
      <w:r w:rsidRPr="0057450D">
        <w:t>выявлении</w:t>
      </w:r>
      <w:r w:rsidR="0057450D" w:rsidRPr="0057450D">
        <w:t xml:space="preserve"> </w:t>
      </w:r>
      <w:r w:rsidRPr="0057450D">
        <w:t>света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своеобразного</w:t>
      </w:r>
      <w:r w:rsidR="0057450D" w:rsidRPr="0057450D">
        <w:t xml:space="preserve"> </w:t>
      </w:r>
      <w:r w:rsidRPr="0057450D">
        <w:t>композиционного</w:t>
      </w:r>
      <w:r w:rsidR="0057450D" w:rsidRPr="0057450D">
        <w:t xml:space="preserve"> </w:t>
      </w:r>
      <w:r w:rsidRPr="0057450D">
        <w:t>акцента</w:t>
      </w:r>
      <w:r w:rsidR="0057450D" w:rsidRPr="0057450D">
        <w:t xml:space="preserve">; </w:t>
      </w:r>
      <w:r w:rsidRPr="0057450D">
        <w:t>в</w:t>
      </w:r>
      <w:r w:rsidR="0057450D" w:rsidRPr="0057450D">
        <w:t xml:space="preserve"> </w:t>
      </w:r>
      <w:r w:rsidRPr="0057450D">
        <w:t>выявлении</w:t>
      </w:r>
      <w:r w:rsidR="0057450D" w:rsidRPr="0057450D">
        <w:t xml:space="preserve"> </w:t>
      </w:r>
      <w:r w:rsidRPr="0057450D">
        <w:t>пластических</w:t>
      </w:r>
      <w:r w:rsidR="0057450D" w:rsidRPr="0057450D">
        <w:t xml:space="preserve"> </w:t>
      </w:r>
      <w:r w:rsidRPr="0057450D">
        <w:t>характеристик</w:t>
      </w:r>
      <w:r w:rsidR="0057450D" w:rsidRPr="0057450D">
        <w:t xml:space="preserve"> </w:t>
      </w:r>
      <w:r w:rsidRPr="0057450D">
        <w:t>пространственной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; </w:t>
      </w:r>
      <w:r w:rsidRPr="0057450D">
        <w:t>в</w:t>
      </w:r>
      <w:r w:rsidR="0057450D" w:rsidRPr="0057450D">
        <w:t xml:space="preserve"> </w:t>
      </w:r>
      <w:r w:rsidRPr="0057450D">
        <w:t>создании</w:t>
      </w:r>
      <w:r w:rsidR="0057450D" w:rsidRPr="0057450D">
        <w:t xml:space="preserve"> </w:t>
      </w:r>
      <w:r w:rsidRPr="0057450D">
        <w:t>специфической</w:t>
      </w:r>
      <w:r w:rsidR="0057450D" w:rsidRPr="0057450D">
        <w:t xml:space="preserve"> </w:t>
      </w:r>
      <w:r w:rsidRPr="0057450D">
        <w:t>световой</w:t>
      </w:r>
      <w:r w:rsidR="0057450D" w:rsidRPr="0057450D">
        <w:t xml:space="preserve"> </w:t>
      </w:r>
      <w:r w:rsidRPr="0057450D">
        <w:t>среды</w:t>
      </w:r>
      <w:r w:rsidR="0057450D" w:rsidRPr="0057450D">
        <w:t xml:space="preserve">. </w:t>
      </w:r>
      <w:r w:rsidRPr="0057450D">
        <w:t>Композиционные</w:t>
      </w:r>
      <w:r w:rsidR="0057450D" w:rsidRPr="0057450D">
        <w:t xml:space="preserve"> </w:t>
      </w:r>
      <w:r w:rsidRPr="0057450D">
        <w:t>приемы</w:t>
      </w:r>
      <w:r w:rsidR="0057450D" w:rsidRPr="0057450D">
        <w:t xml:space="preserve"> </w:t>
      </w:r>
      <w:r w:rsidRPr="0057450D">
        <w:t>работы</w:t>
      </w:r>
      <w:r w:rsidR="0057450D" w:rsidRPr="0057450D">
        <w:t xml:space="preserve"> </w:t>
      </w:r>
      <w:r w:rsidRPr="0057450D">
        <w:t>со</w:t>
      </w:r>
      <w:r w:rsidR="0057450D" w:rsidRPr="0057450D">
        <w:t xml:space="preserve"> </w:t>
      </w:r>
      <w:r w:rsidRPr="0057450D">
        <w:t>светом</w:t>
      </w:r>
      <w:r w:rsidR="0057450D" w:rsidRPr="0057450D">
        <w:t xml:space="preserve"> </w:t>
      </w:r>
      <w:r w:rsidRPr="0057450D">
        <w:t>основываются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организации</w:t>
      </w:r>
      <w:r w:rsidR="0057450D" w:rsidRPr="0057450D">
        <w:t xml:space="preserve"> </w:t>
      </w:r>
      <w:r w:rsidRPr="0057450D">
        <w:t>концентрированного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рассеянного</w:t>
      </w:r>
      <w:r w:rsidR="0057450D" w:rsidRPr="0057450D">
        <w:t xml:space="preserve"> </w:t>
      </w:r>
      <w:r w:rsidRPr="0057450D">
        <w:t>освещения,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комбинировании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Важное</w:t>
      </w:r>
      <w:r w:rsidR="0057450D" w:rsidRPr="0057450D">
        <w:t xml:space="preserve"> </w:t>
      </w:r>
      <w:r w:rsidRPr="0057450D">
        <w:t>значение</w:t>
      </w:r>
      <w:r w:rsidR="0057450D" w:rsidRPr="0057450D">
        <w:t xml:space="preserve"> </w:t>
      </w:r>
      <w:r w:rsidRPr="0057450D">
        <w:t>имеет</w:t>
      </w:r>
      <w:r w:rsidR="0057450D" w:rsidRPr="0057450D">
        <w:t xml:space="preserve"> </w:t>
      </w:r>
      <w:r w:rsidRPr="0057450D">
        <w:t>положение</w:t>
      </w:r>
      <w:r w:rsidR="0057450D" w:rsidRPr="0057450D">
        <w:t xml:space="preserve"> </w:t>
      </w:r>
      <w:r w:rsidRPr="0057450D">
        <w:t>источника</w:t>
      </w:r>
      <w:r w:rsidR="0057450D" w:rsidRPr="0057450D">
        <w:t xml:space="preserve"> </w:t>
      </w:r>
      <w:r w:rsidRPr="0057450D">
        <w:t>света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отношению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пространственной</w:t>
      </w:r>
      <w:r w:rsidR="0057450D" w:rsidRPr="0057450D">
        <w:t xml:space="preserve"> </w:t>
      </w:r>
      <w:r w:rsidRPr="0057450D">
        <w:t>форме</w:t>
      </w:r>
      <w:r w:rsidR="0057450D" w:rsidRPr="0057450D">
        <w:t xml:space="preserve">. </w:t>
      </w:r>
      <w:r w:rsidRPr="0057450D">
        <w:t>Свет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солнца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небосвода</w:t>
      </w:r>
      <w:r w:rsidR="0057450D" w:rsidRPr="0057450D">
        <w:t xml:space="preserve"> </w:t>
      </w:r>
      <w:r w:rsidRPr="0057450D">
        <w:t>поступает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помещение</w:t>
      </w:r>
      <w:r w:rsidR="0057450D" w:rsidRPr="0057450D">
        <w:t xml:space="preserve"> </w:t>
      </w:r>
      <w:r w:rsidRPr="0057450D">
        <w:t>извне</w:t>
      </w:r>
      <w:r w:rsidR="0057450D" w:rsidRPr="0057450D">
        <w:t xml:space="preserve"> </w:t>
      </w:r>
      <w:r w:rsidRPr="0057450D">
        <w:t>через</w:t>
      </w:r>
      <w:r w:rsidR="0057450D" w:rsidRPr="0057450D">
        <w:t xml:space="preserve"> </w:t>
      </w:r>
      <w:r w:rsidRPr="0057450D">
        <w:t>световые</w:t>
      </w:r>
      <w:r w:rsidR="0057450D" w:rsidRPr="0057450D">
        <w:t xml:space="preserve"> </w:t>
      </w:r>
      <w:r w:rsidRPr="0057450D">
        <w:t>проемы</w:t>
      </w:r>
      <w:r w:rsidR="0057450D" w:rsidRPr="0057450D">
        <w:t xml:space="preserve">. </w:t>
      </w:r>
      <w:r w:rsidRPr="0057450D">
        <w:t>Величина</w:t>
      </w:r>
      <w:r w:rsidR="0057450D" w:rsidRPr="0057450D">
        <w:t xml:space="preserve"> </w:t>
      </w:r>
      <w:r w:rsidRPr="0057450D">
        <w:t>последних,</w:t>
      </w:r>
      <w:r w:rsidR="0057450D" w:rsidRPr="0057450D">
        <w:t xml:space="preserve"> </w:t>
      </w:r>
      <w:r w:rsidRPr="0057450D">
        <w:t>форма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местоположение</w:t>
      </w:r>
      <w:r w:rsidR="0057450D" w:rsidRPr="0057450D">
        <w:t xml:space="preserve"> </w:t>
      </w:r>
      <w:r w:rsidRPr="0057450D">
        <w:t>активно</w:t>
      </w:r>
      <w:r w:rsidR="0057450D" w:rsidRPr="0057450D">
        <w:t xml:space="preserve"> </w:t>
      </w:r>
      <w:r w:rsidRPr="0057450D">
        <w:t>влияют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характер</w:t>
      </w:r>
      <w:r w:rsidR="0057450D" w:rsidRPr="0057450D">
        <w:t xml:space="preserve"> </w:t>
      </w:r>
      <w:r w:rsidRPr="0057450D">
        <w:t>освещения</w:t>
      </w:r>
      <w:r w:rsidR="0057450D" w:rsidRPr="0057450D">
        <w:t xml:space="preserve">. </w:t>
      </w:r>
      <w:r w:rsidRPr="0057450D">
        <w:t>Освещенность</w:t>
      </w:r>
      <w:r w:rsidR="0057450D" w:rsidRPr="0057450D">
        <w:t xml:space="preserve"> </w:t>
      </w:r>
      <w:r w:rsidRPr="0057450D">
        <w:t>также</w:t>
      </w:r>
      <w:r w:rsidR="0057450D" w:rsidRPr="0057450D">
        <w:t xml:space="preserve"> </w:t>
      </w:r>
      <w:r w:rsidRPr="0057450D">
        <w:t>связана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географической</w:t>
      </w:r>
      <w:r w:rsidR="0057450D" w:rsidRPr="0057450D">
        <w:t xml:space="preserve"> </w:t>
      </w:r>
      <w:r w:rsidRPr="0057450D">
        <w:t>широтой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динамическими</w:t>
      </w:r>
      <w:r w:rsidR="0057450D" w:rsidRPr="0057450D">
        <w:t xml:space="preserve"> </w:t>
      </w:r>
      <w:r w:rsidRPr="0057450D">
        <w:t>ритмами</w:t>
      </w:r>
      <w:r w:rsidR="0057450D" w:rsidRPr="0057450D">
        <w:t xml:space="preserve"> </w:t>
      </w:r>
      <w:r w:rsidRPr="0057450D">
        <w:t>смены</w:t>
      </w:r>
      <w:r w:rsidR="0057450D" w:rsidRPr="0057450D">
        <w:t xml:space="preserve"> </w:t>
      </w:r>
      <w:r w:rsidRPr="0057450D">
        <w:t>суток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времен</w:t>
      </w:r>
      <w:r w:rsidR="0057450D" w:rsidRPr="0057450D">
        <w:t xml:space="preserve"> </w:t>
      </w:r>
      <w:r w:rsidRPr="0057450D">
        <w:t>года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естественных</w:t>
      </w:r>
      <w:r w:rsidR="0057450D" w:rsidRPr="0057450D">
        <w:t xml:space="preserve"> </w:t>
      </w:r>
      <w:r w:rsidRPr="0057450D">
        <w:t>условиях</w:t>
      </w:r>
      <w:r w:rsidR="0057450D" w:rsidRPr="0057450D">
        <w:t xml:space="preserve"> </w:t>
      </w:r>
      <w:r w:rsidRPr="0057450D">
        <w:t>пространственная</w:t>
      </w:r>
      <w:r w:rsidR="0057450D" w:rsidRPr="0057450D">
        <w:t xml:space="preserve"> </w:t>
      </w:r>
      <w:r w:rsidRPr="0057450D">
        <w:t>форма</w:t>
      </w:r>
      <w:r w:rsidR="0057450D" w:rsidRPr="0057450D">
        <w:t xml:space="preserve"> </w:t>
      </w:r>
      <w:r w:rsidRPr="0057450D">
        <w:t>освещается</w:t>
      </w:r>
      <w:r w:rsidR="0057450D" w:rsidRPr="0057450D">
        <w:t xml:space="preserve"> </w:t>
      </w:r>
      <w:r w:rsidRPr="0057450D">
        <w:t>преимущественно</w:t>
      </w:r>
      <w:r w:rsidR="0057450D" w:rsidRPr="0057450D">
        <w:t xml:space="preserve"> </w:t>
      </w:r>
      <w:r w:rsidRPr="0057450D">
        <w:t>рассеянным</w:t>
      </w:r>
      <w:r w:rsidR="0057450D" w:rsidRPr="0057450D">
        <w:t xml:space="preserve"> </w:t>
      </w:r>
      <w:r w:rsidRPr="0057450D">
        <w:t>светом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этом</w:t>
      </w:r>
      <w:r w:rsidR="0057450D" w:rsidRPr="0057450D">
        <w:t xml:space="preserve"> </w:t>
      </w:r>
      <w:r w:rsidRPr="0057450D">
        <w:t>обеспечивается</w:t>
      </w:r>
      <w:r w:rsidR="0057450D" w:rsidRPr="0057450D">
        <w:t xml:space="preserve"> </w:t>
      </w:r>
      <w:r w:rsidRPr="0057450D">
        <w:t>естественная</w:t>
      </w:r>
      <w:r w:rsidR="0057450D" w:rsidRPr="0057450D">
        <w:t xml:space="preserve"> </w:t>
      </w:r>
      <w:r w:rsidRPr="0057450D">
        <w:t>пространственная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временная</w:t>
      </w:r>
      <w:r w:rsidR="0057450D" w:rsidRPr="0057450D">
        <w:t xml:space="preserve"> </w:t>
      </w:r>
      <w:r w:rsidRPr="0057450D">
        <w:t>ориентация</w:t>
      </w:r>
      <w:r w:rsidR="0057450D" w:rsidRPr="0057450D">
        <w:t xml:space="preserve"> </w:t>
      </w:r>
      <w:r w:rsidRPr="0057450D">
        <w:t>человека</w:t>
      </w:r>
      <w:r w:rsidR="0057450D" w:rsidRPr="0057450D">
        <w:t xml:space="preserve">. </w:t>
      </w:r>
      <w:r w:rsidRPr="0057450D">
        <w:t>Источники</w:t>
      </w:r>
      <w:r w:rsidR="0057450D" w:rsidRPr="0057450D">
        <w:t xml:space="preserve"> </w:t>
      </w:r>
      <w:r w:rsidRPr="0057450D">
        <w:t>искусственного</w:t>
      </w:r>
      <w:r w:rsidR="0057450D" w:rsidRPr="0057450D">
        <w:t xml:space="preserve"> </w:t>
      </w:r>
      <w:r w:rsidRPr="0057450D">
        <w:t>освещения</w:t>
      </w:r>
      <w:r w:rsidR="0057450D" w:rsidRPr="0057450D">
        <w:t xml:space="preserve"> </w:t>
      </w:r>
      <w:r w:rsidRPr="0057450D">
        <w:t>размещаются</w:t>
      </w:r>
      <w:r w:rsidR="0057450D" w:rsidRPr="0057450D">
        <w:t xml:space="preserve"> </w:t>
      </w:r>
      <w:r w:rsidRPr="0057450D">
        <w:t>внутри</w:t>
      </w:r>
      <w:r w:rsidR="0057450D" w:rsidRPr="0057450D">
        <w:t xml:space="preserve"> </w:t>
      </w:r>
      <w:r w:rsidRPr="0057450D">
        <w:t>помещения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являются</w:t>
      </w:r>
      <w:r w:rsidR="0057450D" w:rsidRPr="0057450D">
        <w:t xml:space="preserve"> </w:t>
      </w:r>
      <w:r w:rsidRPr="0057450D">
        <w:t>материальными</w:t>
      </w:r>
      <w:r w:rsidR="0057450D" w:rsidRPr="0057450D">
        <w:t xml:space="preserve"> </w:t>
      </w:r>
      <w:r w:rsidRPr="0057450D">
        <w:t>элементами</w:t>
      </w:r>
      <w:r w:rsidR="0057450D" w:rsidRPr="0057450D">
        <w:t xml:space="preserve"> </w:t>
      </w:r>
      <w:r w:rsidRPr="0057450D">
        <w:t>среды</w:t>
      </w:r>
      <w:r w:rsidR="0057450D" w:rsidRPr="0057450D">
        <w:t xml:space="preserve">. </w:t>
      </w:r>
      <w:r w:rsidRPr="0057450D">
        <w:t>Для</w:t>
      </w:r>
      <w:r w:rsidR="0057450D" w:rsidRPr="0057450D">
        <w:t xml:space="preserve"> </w:t>
      </w:r>
      <w:r w:rsidRPr="0057450D">
        <w:t>искусственного</w:t>
      </w:r>
      <w:r w:rsidR="0057450D" w:rsidRPr="0057450D">
        <w:t xml:space="preserve"> </w:t>
      </w:r>
      <w:r w:rsidRPr="0057450D">
        <w:t>освещения</w:t>
      </w:r>
      <w:r w:rsidR="0057450D" w:rsidRPr="0057450D">
        <w:t xml:space="preserve"> </w:t>
      </w:r>
      <w:r w:rsidRPr="0057450D">
        <w:t>характерно</w:t>
      </w:r>
      <w:r w:rsidR="0057450D" w:rsidRPr="0057450D">
        <w:t xml:space="preserve"> </w:t>
      </w:r>
      <w:r w:rsidRPr="0057450D">
        <w:t>преимущественное</w:t>
      </w:r>
      <w:r w:rsidR="0057450D" w:rsidRPr="0057450D">
        <w:t xml:space="preserve"> </w:t>
      </w:r>
      <w:r w:rsidRPr="0057450D">
        <w:t>использование</w:t>
      </w:r>
      <w:r w:rsidR="0057450D" w:rsidRPr="0057450D">
        <w:t xml:space="preserve"> </w:t>
      </w:r>
      <w:r w:rsidRPr="0057450D">
        <w:t>прямого</w:t>
      </w:r>
      <w:r w:rsidR="0057450D" w:rsidRPr="0057450D">
        <w:t xml:space="preserve"> </w:t>
      </w:r>
      <w:r w:rsidRPr="0057450D">
        <w:t>света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возможность</w:t>
      </w:r>
      <w:r w:rsidR="0057450D" w:rsidRPr="0057450D">
        <w:t xml:space="preserve"> </w:t>
      </w:r>
      <w:r w:rsidRPr="0057450D">
        <w:t>свободно</w:t>
      </w:r>
      <w:r w:rsidR="0057450D" w:rsidRPr="0057450D">
        <w:t xml:space="preserve"> </w:t>
      </w:r>
      <w:r w:rsidRPr="0057450D">
        <w:t>направленного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распределения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плоскостям</w:t>
      </w:r>
      <w:r w:rsidR="0057450D">
        <w:t xml:space="preserve"> "</w:t>
      </w:r>
      <w:r w:rsidRPr="0057450D">
        <w:t>формы-оболочки</w:t>
      </w:r>
      <w:r w:rsidR="0057450D">
        <w:t>"</w:t>
      </w:r>
      <w:r w:rsidR="0057450D" w:rsidRPr="0057450D">
        <w:t xml:space="preserve">. </w:t>
      </w:r>
      <w:r w:rsidRPr="0057450D">
        <w:t>Действие</w:t>
      </w:r>
      <w:r w:rsidR="0057450D" w:rsidRPr="0057450D">
        <w:t xml:space="preserve"> </w:t>
      </w:r>
      <w:r w:rsidRPr="0057450D">
        <w:t>света</w:t>
      </w:r>
      <w:r w:rsidR="0057450D" w:rsidRPr="0057450D">
        <w:t xml:space="preserve"> </w:t>
      </w:r>
      <w:r w:rsidRPr="0057450D">
        <w:t>проявляется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физическим</w:t>
      </w:r>
      <w:r w:rsidR="0057450D" w:rsidRPr="0057450D">
        <w:t xml:space="preserve"> </w:t>
      </w:r>
      <w:r w:rsidRPr="0057450D">
        <w:t>законам</w:t>
      </w:r>
      <w:r w:rsidR="0057450D" w:rsidRPr="0057450D">
        <w:t xml:space="preserve">: </w:t>
      </w:r>
      <w:r w:rsidRPr="0057450D">
        <w:t>освещенность</w:t>
      </w:r>
      <w:r w:rsidR="0057450D" w:rsidRPr="0057450D">
        <w:t xml:space="preserve"> </w:t>
      </w:r>
      <w:r w:rsidRPr="0057450D">
        <w:t>зависит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силы</w:t>
      </w:r>
      <w:r w:rsidR="0057450D" w:rsidRPr="0057450D">
        <w:t xml:space="preserve"> </w:t>
      </w:r>
      <w:r w:rsidRPr="0057450D">
        <w:t>света,</w:t>
      </w:r>
      <w:r w:rsidR="0057450D" w:rsidRPr="0057450D">
        <w:t xml:space="preserve"> </w:t>
      </w:r>
      <w:r w:rsidRPr="0057450D">
        <w:t>расстояния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источника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угла</w:t>
      </w:r>
      <w:r w:rsidR="0057450D" w:rsidRPr="0057450D">
        <w:t xml:space="preserve"> </w:t>
      </w:r>
      <w:r w:rsidRPr="0057450D">
        <w:t>падения</w:t>
      </w:r>
      <w:r w:rsidR="0057450D" w:rsidRPr="0057450D">
        <w:t xml:space="preserve"> </w:t>
      </w:r>
      <w:r w:rsidRPr="0057450D">
        <w:t>световых</w:t>
      </w:r>
      <w:r w:rsidR="0057450D" w:rsidRPr="0057450D">
        <w:t xml:space="preserve"> </w:t>
      </w:r>
      <w:r w:rsidRPr="0057450D">
        <w:t>лучей</w:t>
      </w:r>
      <w:r w:rsidR="0057450D" w:rsidRPr="0057450D">
        <w:t xml:space="preserve">. </w:t>
      </w:r>
      <w:r w:rsidRPr="0057450D">
        <w:t>Зрительно</w:t>
      </w:r>
      <w:r w:rsidR="0057450D" w:rsidRPr="0057450D">
        <w:t xml:space="preserve"> </w:t>
      </w:r>
      <w:r w:rsidRPr="0057450D">
        <w:t>это</w:t>
      </w:r>
      <w:r w:rsidR="0057450D" w:rsidRPr="0057450D">
        <w:t xml:space="preserve"> </w:t>
      </w:r>
      <w:r w:rsidRPr="0057450D">
        <w:t>воспринимается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виде</w:t>
      </w:r>
      <w:r w:rsidR="0057450D" w:rsidRPr="0057450D">
        <w:t xml:space="preserve"> </w:t>
      </w:r>
      <w:r w:rsidRPr="0057450D">
        <w:t>интенсивности</w:t>
      </w:r>
      <w:r w:rsidR="0057450D" w:rsidRPr="0057450D">
        <w:t xml:space="preserve"> </w:t>
      </w:r>
      <w:r w:rsidRPr="0057450D">
        <w:t>светотеней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характера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модуляции</w:t>
      </w:r>
      <w:r w:rsidR="0057450D" w:rsidRPr="0057450D">
        <w:t xml:space="preserve">. </w:t>
      </w:r>
      <w:r w:rsidRPr="0057450D">
        <w:t>При</w:t>
      </w:r>
      <w:r w:rsidR="0057450D" w:rsidRPr="0057450D">
        <w:t xml:space="preserve"> </w:t>
      </w:r>
      <w:r w:rsidRPr="0057450D">
        <w:t>малых</w:t>
      </w:r>
      <w:r w:rsidR="0057450D" w:rsidRPr="0057450D">
        <w:t xml:space="preserve"> </w:t>
      </w:r>
      <w:r w:rsidRPr="0057450D">
        <w:t>проемах</w:t>
      </w:r>
      <w:r w:rsidR="0057450D" w:rsidRPr="0057450D">
        <w:t xml:space="preserve"> </w:t>
      </w:r>
      <w:r w:rsidRPr="0057450D">
        <w:t>возрастает</w:t>
      </w:r>
      <w:r w:rsidR="0057450D" w:rsidRPr="0057450D">
        <w:t xml:space="preserve"> </w:t>
      </w:r>
      <w:r w:rsidRPr="0057450D">
        <w:t>доля</w:t>
      </w:r>
      <w:r w:rsidR="0057450D" w:rsidRPr="0057450D">
        <w:t xml:space="preserve"> </w:t>
      </w:r>
      <w:r w:rsidRPr="0057450D">
        <w:t>рассеянного</w:t>
      </w:r>
      <w:r w:rsidR="0057450D" w:rsidRPr="0057450D">
        <w:t xml:space="preserve"> </w:t>
      </w:r>
      <w:r w:rsidRPr="0057450D">
        <w:t>отраженного</w:t>
      </w:r>
      <w:r w:rsidR="0057450D" w:rsidRPr="0057450D">
        <w:t xml:space="preserve"> </w:t>
      </w:r>
      <w:r w:rsidRPr="0057450D">
        <w:t>света,</w:t>
      </w:r>
      <w:r w:rsidR="0057450D" w:rsidRPr="0057450D">
        <w:t xml:space="preserve"> </w:t>
      </w:r>
      <w:r w:rsidRPr="0057450D">
        <w:t>возникает</w:t>
      </w:r>
      <w:r w:rsidR="0057450D" w:rsidRPr="0057450D">
        <w:t xml:space="preserve"> </w:t>
      </w:r>
      <w:r w:rsidRPr="0057450D">
        <w:t>большая</w:t>
      </w:r>
      <w:r w:rsidR="0057450D" w:rsidRPr="0057450D">
        <w:t xml:space="preserve"> </w:t>
      </w:r>
      <w:r w:rsidRPr="0057450D">
        <w:t>градация</w:t>
      </w:r>
      <w:r w:rsidR="0057450D" w:rsidRPr="0057450D">
        <w:t xml:space="preserve"> </w:t>
      </w:r>
      <w:r w:rsidRPr="0057450D">
        <w:t>Освещенности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светлых</w:t>
      </w:r>
      <w:r w:rsidR="0057450D" w:rsidRPr="0057450D">
        <w:t xml:space="preserve"> </w:t>
      </w:r>
      <w:r w:rsidRPr="0057450D">
        <w:t>до</w:t>
      </w:r>
      <w:r w:rsidR="0057450D" w:rsidRPr="0057450D">
        <w:t xml:space="preserve"> </w:t>
      </w:r>
      <w:r w:rsidRPr="0057450D">
        <w:t>темных</w:t>
      </w:r>
      <w:r w:rsidR="0057450D" w:rsidRPr="0057450D">
        <w:t xml:space="preserve"> </w:t>
      </w:r>
      <w:r w:rsidRPr="0057450D">
        <w:t>участков</w:t>
      </w:r>
      <w:r w:rsidR="0057450D" w:rsidRPr="0057450D">
        <w:t xml:space="preserve">. </w:t>
      </w:r>
      <w:r w:rsidRPr="0057450D">
        <w:t>Отраженный</w:t>
      </w:r>
      <w:r w:rsidR="0057450D" w:rsidRPr="0057450D">
        <w:t xml:space="preserve"> </w:t>
      </w:r>
      <w:r w:rsidRPr="0057450D">
        <w:t>свет</w:t>
      </w:r>
      <w:r w:rsidR="0057450D" w:rsidRPr="0057450D">
        <w:t xml:space="preserve"> </w:t>
      </w:r>
      <w:r w:rsidRPr="0057450D">
        <w:t>со</w:t>
      </w:r>
      <w:r w:rsidR="0057450D" w:rsidRPr="0057450D">
        <w:t xml:space="preserve"> </w:t>
      </w:r>
      <w:r w:rsidRPr="0057450D">
        <w:t>множеством</w:t>
      </w:r>
      <w:r w:rsidR="0057450D" w:rsidRPr="0057450D">
        <w:t xml:space="preserve"> </w:t>
      </w:r>
      <w:r w:rsidRPr="0057450D">
        <w:t>рефлексов</w:t>
      </w:r>
      <w:r w:rsidR="0057450D" w:rsidRPr="0057450D">
        <w:t xml:space="preserve"> </w:t>
      </w:r>
      <w:r w:rsidRPr="0057450D">
        <w:t>создает</w:t>
      </w:r>
      <w:r w:rsidR="0057450D" w:rsidRPr="0057450D">
        <w:t xml:space="preserve"> </w:t>
      </w:r>
      <w:r w:rsidRPr="0057450D">
        <w:t>ощущение</w:t>
      </w:r>
      <w:r w:rsidR="0057450D" w:rsidRPr="0057450D">
        <w:t xml:space="preserve"> </w:t>
      </w:r>
      <w:r w:rsidRPr="0057450D">
        <w:t>необычности</w:t>
      </w:r>
      <w:r w:rsidR="0057450D" w:rsidRPr="0057450D">
        <w:t xml:space="preserve"> </w:t>
      </w:r>
      <w:r w:rsidRPr="0057450D">
        <w:t>среды</w:t>
      </w:r>
      <w:r w:rsidR="0057450D" w:rsidRPr="0057450D">
        <w:t xml:space="preserve">. </w:t>
      </w:r>
      <w:r w:rsidRPr="0057450D">
        <w:t>Таково</w:t>
      </w:r>
      <w:r w:rsidR="0057450D" w:rsidRPr="0057450D">
        <w:t xml:space="preserve"> </w:t>
      </w:r>
      <w:r w:rsidRPr="0057450D">
        <w:t>таинственное</w:t>
      </w:r>
      <w:r w:rsidR="0057450D" w:rsidRPr="0057450D">
        <w:t xml:space="preserve"> </w:t>
      </w:r>
      <w:r w:rsidRPr="0057450D">
        <w:t>воздействие</w:t>
      </w:r>
      <w:r w:rsidR="0057450D" w:rsidRPr="0057450D">
        <w:t xml:space="preserve"> </w:t>
      </w:r>
      <w:r w:rsidRPr="0057450D">
        <w:t>гипостильного</w:t>
      </w:r>
      <w:r w:rsidR="0057450D" w:rsidRPr="0057450D">
        <w:t xml:space="preserve"> </w:t>
      </w:r>
      <w:r w:rsidRPr="0057450D">
        <w:t>зала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египетском</w:t>
      </w:r>
      <w:r w:rsidR="0057450D" w:rsidRPr="0057450D">
        <w:t xml:space="preserve"> </w:t>
      </w:r>
      <w:r w:rsidRPr="0057450D">
        <w:t>храме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целлы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греческом</w:t>
      </w:r>
      <w:r w:rsidR="0057450D" w:rsidRPr="0057450D">
        <w:t xml:space="preserve"> </w:t>
      </w:r>
      <w:r w:rsidRPr="0057450D">
        <w:t>храме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При</w:t>
      </w:r>
      <w:r w:rsidR="0057450D" w:rsidRPr="0057450D">
        <w:t xml:space="preserve"> </w:t>
      </w:r>
      <w:r w:rsidRPr="0057450D">
        <w:t>больших</w:t>
      </w:r>
      <w:r w:rsidR="0057450D" w:rsidRPr="0057450D">
        <w:t xml:space="preserve"> </w:t>
      </w:r>
      <w:r w:rsidRPr="0057450D">
        <w:t>проемах</w:t>
      </w:r>
      <w:r w:rsidR="0057450D" w:rsidRPr="0057450D">
        <w:t xml:space="preserve"> </w:t>
      </w:r>
      <w:r w:rsidRPr="0057450D">
        <w:t>наблюдается</w:t>
      </w:r>
      <w:r w:rsidR="0057450D" w:rsidRPr="0057450D">
        <w:t xml:space="preserve"> </w:t>
      </w:r>
      <w:r w:rsidRPr="0057450D">
        <w:t>относительная</w:t>
      </w:r>
      <w:r w:rsidR="0057450D" w:rsidRPr="0057450D">
        <w:t xml:space="preserve"> </w:t>
      </w:r>
      <w:r w:rsidRPr="0057450D">
        <w:t>равномерность</w:t>
      </w:r>
      <w:r w:rsidR="0057450D" w:rsidRPr="0057450D">
        <w:t xml:space="preserve"> </w:t>
      </w:r>
      <w:r w:rsidRPr="0057450D">
        <w:t>интенсивного</w:t>
      </w:r>
      <w:r w:rsidR="0057450D" w:rsidRPr="0057450D">
        <w:t xml:space="preserve"> </w:t>
      </w:r>
      <w:r w:rsidRPr="0057450D">
        <w:t>светораспределения,</w:t>
      </w:r>
      <w:r w:rsidR="0057450D" w:rsidRPr="0057450D">
        <w:t xml:space="preserve"> </w:t>
      </w:r>
      <w:r w:rsidRPr="0057450D">
        <w:t>напоминающая</w:t>
      </w:r>
      <w:r w:rsidR="0057450D" w:rsidRPr="0057450D">
        <w:t xml:space="preserve"> </w:t>
      </w:r>
      <w:r w:rsidRPr="0057450D">
        <w:t>естественные</w:t>
      </w:r>
      <w:r w:rsidR="0057450D" w:rsidRPr="0057450D">
        <w:t xml:space="preserve"> </w:t>
      </w:r>
      <w:r w:rsidRPr="0057450D">
        <w:t>условия</w:t>
      </w:r>
      <w:r w:rsidR="0057450D" w:rsidRPr="0057450D">
        <w:t xml:space="preserve">. </w:t>
      </w:r>
      <w:r w:rsidRPr="0057450D">
        <w:t>Так,</w:t>
      </w:r>
      <w:r w:rsidR="0057450D" w:rsidRPr="0057450D">
        <w:t xml:space="preserve"> </w:t>
      </w:r>
      <w:r w:rsidRPr="0057450D">
        <w:t>большая</w:t>
      </w:r>
      <w:r w:rsidR="0057450D" w:rsidRPr="0057450D">
        <w:t xml:space="preserve"> </w:t>
      </w:r>
      <w:r w:rsidRPr="0057450D">
        <w:t>освещенность</w:t>
      </w:r>
      <w:r w:rsidR="0057450D" w:rsidRPr="0057450D">
        <w:t xml:space="preserve"> </w:t>
      </w:r>
      <w:r w:rsidRPr="0057450D">
        <w:t>торговых</w:t>
      </w:r>
      <w:r w:rsidR="0057450D" w:rsidRPr="0057450D">
        <w:t xml:space="preserve"> </w:t>
      </w:r>
      <w:r w:rsidRPr="0057450D">
        <w:t>пассажей</w:t>
      </w:r>
      <w:r w:rsidR="0057450D" w:rsidRPr="0057450D">
        <w:t xml:space="preserve"> </w:t>
      </w:r>
      <w:r w:rsidRPr="0057450D">
        <w:t>через</w:t>
      </w:r>
      <w:r w:rsidR="0057450D" w:rsidRPr="0057450D">
        <w:t xml:space="preserve"> </w:t>
      </w:r>
      <w:r w:rsidRPr="0057450D">
        <w:t>стеклянный</w:t>
      </w:r>
      <w:r w:rsidR="0057450D" w:rsidRPr="0057450D">
        <w:t xml:space="preserve"> </w:t>
      </w:r>
      <w:r w:rsidRPr="0057450D">
        <w:t>свод</w:t>
      </w:r>
      <w:r w:rsidR="0057450D" w:rsidRPr="0057450D">
        <w:t xml:space="preserve"> </w:t>
      </w:r>
      <w:r w:rsidRPr="0057450D">
        <w:t>вызывает</w:t>
      </w:r>
      <w:r w:rsidR="0057450D" w:rsidRPr="0057450D">
        <w:t xml:space="preserve"> </w:t>
      </w:r>
      <w:r w:rsidRPr="0057450D">
        <w:t>ассоциацию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городской</w:t>
      </w:r>
      <w:r w:rsidR="0057450D" w:rsidRPr="0057450D">
        <w:t xml:space="preserve"> </w:t>
      </w:r>
      <w:r w:rsidRPr="0057450D">
        <w:t>улицей</w:t>
      </w:r>
      <w:r w:rsidR="0057450D" w:rsidRPr="0057450D">
        <w:t xml:space="preserve">. </w:t>
      </w:r>
      <w:r w:rsidRPr="0057450D">
        <w:t>Растянутая</w:t>
      </w:r>
      <w:r w:rsidR="0057450D" w:rsidRPr="0057450D">
        <w:t xml:space="preserve"> </w:t>
      </w:r>
      <w:r w:rsidRPr="0057450D">
        <w:t>градация</w:t>
      </w:r>
      <w:r w:rsidR="0057450D" w:rsidRPr="0057450D">
        <w:t xml:space="preserve"> </w:t>
      </w:r>
      <w:r w:rsidRPr="0057450D">
        <w:t>освещенности</w:t>
      </w:r>
      <w:r w:rsidR="0057450D" w:rsidRPr="0057450D">
        <w:t xml:space="preserve"> </w:t>
      </w:r>
      <w:r w:rsidRPr="0057450D">
        <w:t>отраженным</w:t>
      </w:r>
      <w:r w:rsidR="0057450D" w:rsidRPr="0057450D">
        <w:t xml:space="preserve"> </w:t>
      </w:r>
      <w:r w:rsidRPr="0057450D">
        <w:t>светом</w:t>
      </w:r>
      <w:r w:rsidR="0057450D" w:rsidRPr="0057450D">
        <w:t xml:space="preserve"> </w:t>
      </w:r>
      <w:r w:rsidRPr="0057450D">
        <w:t>позволяет</w:t>
      </w:r>
      <w:r w:rsidR="0057450D" w:rsidRPr="0057450D">
        <w:t xml:space="preserve"> </w:t>
      </w:r>
      <w:r w:rsidRPr="0057450D">
        <w:t>создать</w:t>
      </w:r>
      <w:r w:rsidR="0057450D">
        <w:t xml:space="preserve"> "</w:t>
      </w:r>
      <w:r w:rsidRPr="0057450D">
        <w:t>живописную</w:t>
      </w:r>
      <w:r w:rsidR="0057450D">
        <w:t xml:space="preserve">" </w:t>
      </w:r>
      <w:r w:rsidRPr="0057450D">
        <w:t>светотень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выявить</w:t>
      </w:r>
      <w:r w:rsidR="0057450D" w:rsidRPr="0057450D">
        <w:t xml:space="preserve"> </w:t>
      </w:r>
      <w:r w:rsidRPr="0057450D">
        <w:t>пластичные</w:t>
      </w:r>
      <w:r w:rsidR="0057450D" w:rsidRPr="0057450D">
        <w:t xml:space="preserve"> </w:t>
      </w:r>
      <w:r w:rsidRPr="0057450D">
        <w:t>свойства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. </w:t>
      </w:r>
      <w:r w:rsidRPr="0057450D">
        <w:t>Направленный</w:t>
      </w:r>
      <w:r w:rsidR="0057450D" w:rsidRPr="0057450D">
        <w:t xml:space="preserve"> </w:t>
      </w:r>
      <w:r w:rsidRPr="0057450D">
        <w:t>прямой</w:t>
      </w:r>
      <w:r w:rsidR="0057450D" w:rsidRPr="0057450D">
        <w:t xml:space="preserve"> </w:t>
      </w:r>
      <w:r w:rsidRPr="0057450D">
        <w:t>верхний</w:t>
      </w:r>
      <w:r w:rsidR="0057450D" w:rsidRPr="0057450D">
        <w:t xml:space="preserve"> </w:t>
      </w:r>
      <w:r w:rsidRPr="0057450D">
        <w:t>свет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отраженный</w:t>
      </w:r>
      <w:r w:rsidR="0057450D" w:rsidRPr="0057450D">
        <w:t xml:space="preserve"> </w:t>
      </w:r>
      <w:r w:rsidRPr="0057450D">
        <w:t>боковой</w:t>
      </w:r>
      <w:r w:rsidR="0057450D" w:rsidRPr="0057450D">
        <w:t xml:space="preserve"> </w:t>
      </w:r>
      <w:r w:rsidRPr="0057450D">
        <w:t>обычно</w:t>
      </w:r>
      <w:r w:rsidR="0057450D" w:rsidRPr="0057450D">
        <w:t xml:space="preserve"> </w:t>
      </w:r>
      <w:r w:rsidRPr="0057450D">
        <w:t>скользит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поверхности,</w:t>
      </w:r>
      <w:r w:rsidR="0057450D" w:rsidRPr="0057450D">
        <w:t xml:space="preserve"> </w:t>
      </w:r>
      <w:r w:rsidRPr="0057450D">
        <w:t>модулируя</w:t>
      </w:r>
      <w:r w:rsidR="0057450D" w:rsidRPr="0057450D">
        <w:t xml:space="preserve"> </w:t>
      </w:r>
      <w:r w:rsidRPr="0057450D">
        <w:t>ее</w:t>
      </w:r>
      <w:r w:rsidR="0057450D" w:rsidRPr="0057450D">
        <w:t xml:space="preserve"> </w:t>
      </w:r>
      <w:r w:rsidRPr="0057450D">
        <w:t>пластику</w:t>
      </w:r>
      <w:r w:rsidR="0057450D" w:rsidRPr="0057450D">
        <w:t xml:space="preserve">. </w:t>
      </w:r>
      <w:r w:rsidRPr="0057450D">
        <w:t>При</w:t>
      </w:r>
      <w:r w:rsidR="0057450D" w:rsidRPr="0057450D">
        <w:t xml:space="preserve"> </w:t>
      </w:r>
      <w:r w:rsidRPr="0057450D">
        <w:t>больших</w:t>
      </w:r>
      <w:r w:rsidR="0057450D" w:rsidRPr="0057450D">
        <w:t xml:space="preserve"> </w:t>
      </w:r>
      <w:r w:rsidRPr="0057450D">
        <w:t>проемах</w:t>
      </w:r>
      <w:r w:rsidR="0057450D" w:rsidRPr="0057450D">
        <w:t xml:space="preserve"> </w:t>
      </w:r>
      <w:r w:rsidRPr="0057450D">
        <w:t>получается</w:t>
      </w:r>
      <w:r w:rsidR="0057450D">
        <w:t xml:space="preserve"> "</w:t>
      </w:r>
      <w:r w:rsidRPr="0057450D">
        <w:t>заливающий</w:t>
      </w:r>
      <w:r w:rsidR="0057450D">
        <w:t xml:space="preserve">" </w:t>
      </w:r>
      <w:r w:rsidRPr="0057450D">
        <w:t>свет,</w:t>
      </w:r>
      <w:r w:rsidR="0057450D" w:rsidRPr="0057450D">
        <w:t xml:space="preserve"> </w:t>
      </w:r>
      <w:r w:rsidRPr="0057450D">
        <w:t>способствующий</w:t>
      </w:r>
      <w:r w:rsidR="0057450D" w:rsidRPr="0057450D">
        <w:t xml:space="preserve"> </w:t>
      </w:r>
      <w:r w:rsidRPr="0057450D">
        <w:t>выявлению</w:t>
      </w:r>
      <w:r w:rsidR="0057450D" w:rsidRPr="0057450D">
        <w:t xml:space="preserve"> </w:t>
      </w:r>
      <w:r w:rsidRPr="0057450D">
        <w:t>геометрических</w:t>
      </w:r>
      <w:r w:rsidR="0057450D" w:rsidRPr="0057450D">
        <w:t xml:space="preserve"> </w:t>
      </w:r>
      <w:r w:rsidRPr="0057450D">
        <w:t>качеств</w:t>
      </w:r>
      <w:r w:rsidR="0057450D" w:rsidRPr="0057450D">
        <w:t xml:space="preserve"> </w:t>
      </w:r>
      <w:r w:rsidRPr="0057450D">
        <w:t>ограждения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контурам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силуэтам</w:t>
      </w:r>
      <w:r w:rsidR="0057450D" w:rsidRPr="0057450D">
        <w:t xml:space="preserve">. </w:t>
      </w:r>
      <w:r w:rsidRPr="0057450D">
        <w:t>Если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первом</w:t>
      </w:r>
      <w:r w:rsidR="0057450D" w:rsidRPr="0057450D">
        <w:t xml:space="preserve"> </w:t>
      </w:r>
      <w:r w:rsidRPr="0057450D">
        <w:t>случае</w:t>
      </w:r>
      <w:r w:rsidR="0057450D" w:rsidRPr="0057450D">
        <w:t xml:space="preserve"> </w:t>
      </w:r>
      <w:r w:rsidRPr="0057450D">
        <w:t>для</w:t>
      </w:r>
      <w:r w:rsidR="0057450D">
        <w:t xml:space="preserve"> "</w:t>
      </w:r>
      <w:r w:rsidRPr="0057450D">
        <w:t>формы-оболочки</w:t>
      </w:r>
      <w:r w:rsidR="0057450D">
        <w:t xml:space="preserve">" </w:t>
      </w:r>
      <w:r w:rsidRPr="0057450D">
        <w:t>характерно</w:t>
      </w:r>
      <w:r w:rsidR="0057450D" w:rsidRPr="0057450D">
        <w:t xml:space="preserve"> </w:t>
      </w:r>
      <w:r w:rsidRPr="0057450D">
        <w:t>проявление</w:t>
      </w:r>
      <w:r w:rsidR="0057450D" w:rsidRPr="0057450D">
        <w:t xml:space="preserve"> </w:t>
      </w:r>
      <w:r w:rsidRPr="0057450D">
        <w:t>скульптурности</w:t>
      </w:r>
      <w:r w:rsidR="0057450D" w:rsidRPr="0057450D">
        <w:t xml:space="preserve"> </w:t>
      </w:r>
      <w:r w:rsidRPr="0057450D">
        <w:t>массы,</w:t>
      </w:r>
      <w:r w:rsidR="0057450D" w:rsidRPr="0057450D">
        <w:t xml:space="preserve"> </w:t>
      </w:r>
      <w:r w:rsidRPr="0057450D">
        <w:t>то</w:t>
      </w:r>
      <w:r w:rsidR="0057450D" w:rsidRPr="0057450D">
        <w:t xml:space="preserve"> </w:t>
      </w:r>
      <w:r w:rsidRPr="0057450D">
        <w:t>во</w:t>
      </w:r>
      <w:r w:rsidR="0057450D" w:rsidRPr="0057450D">
        <w:t xml:space="preserve"> </w:t>
      </w:r>
      <w:r w:rsidRPr="0057450D">
        <w:t>втором</w:t>
      </w:r>
      <w:r w:rsidR="0057450D" w:rsidRPr="0057450D">
        <w:t xml:space="preserve"> - </w:t>
      </w:r>
      <w:r w:rsidRPr="0057450D">
        <w:t>ее</w:t>
      </w:r>
      <w:r w:rsidR="0057450D" w:rsidRPr="0057450D">
        <w:t xml:space="preserve"> </w:t>
      </w:r>
      <w:r w:rsidRPr="0057450D">
        <w:t>графичности</w:t>
      </w:r>
      <w:r w:rsidR="0057450D" w:rsidRPr="0057450D">
        <w:t>.</w:t>
      </w:r>
    </w:p>
    <w:p w:rsidR="0057450D" w:rsidRPr="0057450D" w:rsidRDefault="002176AA" w:rsidP="0057450D">
      <w:pPr>
        <w:tabs>
          <w:tab w:val="left" w:pos="726"/>
        </w:tabs>
      </w:pPr>
      <w:r w:rsidRPr="0057450D">
        <w:t>Направленный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акцентное</w:t>
      </w:r>
      <w:r w:rsidR="0057450D" w:rsidRPr="0057450D">
        <w:t xml:space="preserve"> </w:t>
      </w:r>
      <w:r w:rsidRPr="0057450D">
        <w:t>место</w:t>
      </w:r>
      <w:r w:rsidR="0057450D" w:rsidRPr="0057450D">
        <w:t xml:space="preserve"> </w:t>
      </w:r>
      <w:r w:rsidRPr="0057450D">
        <w:t>прямой</w:t>
      </w:r>
      <w:r w:rsidR="0057450D" w:rsidRPr="0057450D">
        <w:t xml:space="preserve"> </w:t>
      </w:r>
      <w:r w:rsidRPr="0057450D">
        <w:t>свет</w:t>
      </w:r>
      <w:r w:rsidR="0057450D" w:rsidRPr="0057450D">
        <w:t xml:space="preserve"> </w:t>
      </w:r>
      <w:r w:rsidRPr="0057450D">
        <w:t>приобретает</w:t>
      </w:r>
      <w:r w:rsidR="0057450D" w:rsidRPr="0057450D">
        <w:t xml:space="preserve"> </w:t>
      </w:r>
      <w:r w:rsidRPr="0057450D">
        <w:t>самостоятельное</w:t>
      </w:r>
      <w:r w:rsidR="0057450D" w:rsidRPr="0057450D">
        <w:t xml:space="preserve"> </w:t>
      </w:r>
      <w:r w:rsidRPr="0057450D">
        <w:t>активное</w:t>
      </w:r>
      <w:r w:rsidR="0057450D" w:rsidRPr="0057450D">
        <w:t xml:space="preserve"> </w:t>
      </w:r>
      <w:r w:rsidRPr="0057450D">
        <w:t>значение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композиции,</w:t>
      </w:r>
      <w:r w:rsidR="0057450D" w:rsidRPr="0057450D">
        <w:t xml:space="preserve"> </w:t>
      </w:r>
      <w:r w:rsidRPr="0057450D">
        <w:t>например,</w:t>
      </w:r>
      <w:r w:rsidR="0057450D" w:rsidRPr="0057450D">
        <w:t xml:space="preserve"> </w:t>
      </w:r>
      <w:r w:rsidRPr="0057450D">
        <w:t>интенсивно</w:t>
      </w:r>
      <w:r w:rsidR="0057450D" w:rsidRPr="0057450D">
        <w:t xml:space="preserve"> </w:t>
      </w:r>
      <w:r w:rsidRPr="0057450D">
        <w:t>освещенные</w:t>
      </w:r>
      <w:r w:rsidR="0057450D" w:rsidRPr="0057450D">
        <w:t xml:space="preserve"> </w:t>
      </w:r>
      <w:r w:rsidRPr="0057450D">
        <w:t>барабаны</w:t>
      </w:r>
      <w:r w:rsidR="0057450D" w:rsidRPr="0057450D">
        <w:t xml:space="preserve"> </w:t>
      </w:r>
      <w:r w:rsidRPr="0057450D">
        <w:t>церквей,</w:t>
      </w:r>
      <w:r w:rsidR="0057450D" w:rsidRPr="0057450D">
        <w:t xml:space="preserve"> </w:t>
      </w:r>
      <w:r w:rsidRPr="0057450D">
        <w:t>сноп</w:t>
      </w:r>
      <w:r w:rsidR="0057450D" w:rsidRPr="0057450D">
        <w:t xml:space="preserve"> </w:t>
      </w:r>
      <w:r w:rsidRPr="0057450D">
        <w:t>света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Пантеоне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полоса</w:t>
      </w:r>
      <w:r w:rsidR="0057450D" w:rsidRPr="0057450D">
        <w:t xml:space="preserve"> </w:t>
      </w:r>
      <w:r w:rsidRPr="0057450D">
        <w:t>света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Зеленоградском</w:t>
      </w:r>
      <w:r w:rsidR="0057450D" w:rsidRPr="0057450D">
        <w:t xml:space="preserve"> </w:t>
      </w:r>
      <w:r w:rsidRPr="0057450D">
        <w:t>институте</w:t>
      </w:r>
      <w:r w:rsidR="0057450D" w:rsidRPr="0057450D">
        <w:t xml:space="preserve"> </w:t>
      </w:r>
      <w:r w:rsidRPr="0057450D">
        <w:t>электроники</w:t>
      </w:r>
      <w:r w:rsidR="0057450D" w:rsidRPr="0057450D">
        <w:t xml:space="preserve">. </w:t>
      </w:r>
      <w:r w:rsidRPr="0057450D">
        <w:t>Другой</w:t>
      </w:r>
      <w:r w:rsidR="0057450D" w:rsidRPr="0057450D">
        <w:t xml:space="preserve"> </w:t>
      </w:r>
      <w:r w:rsidRPr="0057450D">
        <w:t>прием</w:t>
      </w:r>
      <w:r w:rsidR="0057450D" w:rsidRPr="0057450D">
        <w:t xml:space="preserve"> </w:t>
      </w:r>
      <w:r w:rsidRPr="0057450D">
        <w:t>светового</w:t>
      </w:r>
      <w:r w:rsidR="0057450D" w:rsidRPr="0057450D">
        <w:t xml:space="preserve"> </w:t>
      </w:r>
      <w:r w:rsidRPr="0057450D">
        <w:t>акцентирования</w:t>
      </w:r>
      <w:r w:rsidR="0057450D" w:rsidRPr="0057450D">
        <w:t xml:space="preserve"> </w:t>
      </w:r>
      <w:r w:rsidRPr="0057450D">
        <w:t>проявляется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создании</w:t>
      </w:r>
      <w:r w:rsidR="0057450D" w:rsidRPr="0057450D">
        <w:t xml:space="preserve"> </w:t>
      </w:r>
      <w:r w:rsidRPr="0057450D">
        <w:t>светящейся</w:t>
      </w:r>
      <w:r w:rsidR="0057450D" w:rsidRPr="0057450D">
        <w:t xml:space="preserve"> </w:t>
      </w:r>
      <w:r w:rsidRPr="0057450D">
        <w:t>прозрачной</w:t>
      </w:r>
      <w:r w:rsidR="0057450D" w:rsidRPr="0057450D">
        <w:t xml:space="preserve"> </w:t>
      </w:r>
      <w:r w:rsidRPr="0057450D">
        <w:t>поверхности</w:t>
      </w:r>
      <w:r w:rsidR="0057450D" w:rsidRPr="0057450D">
        <w:t xml:space="preserve"> - </w:t>
      </w:r>
      <w:r w:rsidRPr="0057450D">
        <w:t>витража</w:t>
      </w:r>
      <w:r w:rsidR="0057450D" w:rsidRPr="0057450D">
        <w:t xml:space="preserve">. </w:t>
      </w:r>
      <w:r w:rsidRPr="0057450D">
        <w:t>Искусственное</w:t>
      </w:r>
      <w:r w:rsidR="0057450D" w:rsidRPr="0057450D">
        <w:t xml:space="preserve"> </w:t>
      </w:r>
      <w:r w:rsidRPr="0057450D">
        <w:t>освещение</w:t>
      </w:r>
      <w:r w:rsidR="0057450D" w:rsidRPr="0057450D">
        <w:t xml:space="preserve"> </w:t>
      </w:r>
      <w:r w:rsidRPr="0057450D">
        <w:t>имеет</w:t>
      </w:r>
      <w:r w:rsidR="0057450D" w:rsidRPr="0057450D">
        <w:t xml:space="preserve"> </w:t>
      </w:r>
      <w:r w:rsidRPr="0057450D">
        <w:t>свои</w:t>
      </w:r>
      <w:r w:rsidR="0057450D" w:rsidRPr="0057450D">
        <w:t xml:space="preserve"> </w:t>
      </w:r>
      <w:r w:rsidRPr="0057450D">
        <w:t>композиционные</w:t>
      </w:r>
      <w:r w:rsidR="0057450D" w:rsidRPr="0057450D">
        <w:t xml:space="preserve"> </w:t>
      </w:r>
      <w:r w:rsidRPr="0057450D">
        <w:t>приемы,</w:t>
      </w:r>
      <w:r w:rsidR="0057450D" w:rsidRPr="0057450D">
        <w:t xml:space="preserve"> </w:t>
      </w:r>
      <w:r w:rsidRPr="0057450D">
        <w:t>отличающиеся</w:t>
      </w:r>
      <w:r w:rsidR="0057450D" w:rsidRPr="0057450D">
        <w:t xml:space="preserve"> </w:t>
      </w:r>
      <w:r w:rsidRPr="0057450D">
        <w:t>некоторой</w:t>
      </w:r>
      <w:r w:rsidR="0057450D" w:rsidRPr="0057450D">
        <w:t xml:space="preserve"> </w:t>
      </w:r>
      <w:r w:rsidRPr="0057450D">
        <w:t>декоративностью</w:t>
      </w:r>
      <w:r w:rsidR="0057450D" w:rsidRPr="0057450D">
        <w:t xml:space="preserve"> </w:t>
      </w:r>
      <w:r w:rsidRPr="0057450D">
        <w:t>световых</w:t>
      </w:r>
      <w:r w:rsidR="0057450D" w:rsidRPr="0057450D">
        <w:t xml:space="preserve"> </w:t>
      </w:r>
      <w:r w:rsidRPr="0057450D">
        <w:t>эффектов</w:t>
      </w:r>
      <w:r w:rsidR="0057450D" w:rsidRPr="0057450D">
        <w:t xml:space="preserve">. </w:t>
      </w:r>
      <w:r w:rsidRPr="0057450D">
        <w:t>Например,</w:t>
      </w:r>
      <w:r w:rsidR="0057450D" w:rsidRPr="0057450D">
        <w:t xml:space="preserve"> </w:t>
      </w:r>
      <w:r w:rsidRPr="0057450D">
        <w:t>эффект</w:t>
      </w:r>
      <w:r w:rsidR="0057450D">
        <w:t xml:space="preserve"> "</w:t>
      </w:r>
      <w:r w:rsidRPr="0057450D">
        <w:t>парящего</w:t>
      </w:r>
      <w:r w:rsidR="0057450D">
        <w:t xml:space="preserve">" </w:t>
      </w:r>
      <w:r w:rsidRPr="0057450D">
        <w:t>потолка</w:t>
      </w:r>
      <w:r w:rsidR="0057450D" w:rsidRPr="0057450D">
        <w:t xml:space="preserve"> </w:t>
      </w:r>
      <w:r w:rsidRPr="0057450D">
        <w:t>возникает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контрастного</w:t>
      </w:r>
      <w:r w:rsidR="0057450D" w:rsidRPr="0057450D">
        <w:t xml:space="preserve"> </w:t>
      </w:r>
      <w:r w:rsidRPr="0057450D">
        <w:t>сопоставления</w:t>
      </w:r>
      <w:r w:rsidR="0057450D" w:rsidRPr="0057450D">
        <w:t xml:space="preserve"> </w:t>
      </w:r>
      <w:r w:rsidRPr="0057450D">
        <w:t>светлой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затененной</w:t>
      </w:r>
      <w:r w:rsidR="0057450D" w:rsidRPr="0057450D">
        <w:t xml:space="preserve"> </w:t>
      </w:r>
      <w:r w:rsidRPr="0057450D">
        <w:t>поверхности</w:t>
      </w:r>
      <w:r w:rsidR="0057450D" w:rsidRPr="0057450D">
        <w:t xml:space="preserve">. </w:t>
      </w:r>
      <w:r w:rsidRPr="0057450D">
        <w:t>Источники</w:t>
      </w:r>
      <w:r w:rsidR="0057450D" w:rsidRPr="0057450D">
        <w:t xml:space="preserve"> </w:t>
      </w:r>
      <w:r w:rsidRPr="0057450D">
        <w:t>освещения</w:t>
      </w:r>
      <w:r w:rsidR="0057450D" w:rsidRPr="0057450D">
        <w:t xml:space="preserve"> </w:t>
      </w:r>
      <w:r w:rsidRPr="0057450D">
        <w:t>обычно</w:t>
      </w:r>
      <w:r w:rsidR="0057450D" w:rsidRPr="0057450D">
        <w:t xml:space="preserve"> </w:t>
      </w:r>
      <w:r w:rsidRPr="0057450D">
        <w:t>скрыты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зрителя</w:t>
      </w:r>
      <w:r w:rsidR="0057450D" w:rsidRPr="0057450D">
        <w:t xml:space="preserve">. </w:t>
      </w:r>
      <w:r w:rsidRPr="0057450D">
        <w:t>Другой</w:t>
      </w:r>
      <w:r w:rsidR="0057450D" w:rsidRPr="0057450D">
        <w:t xml:space="preserve"> </w:t>
      </w:r>
      <w:r w:rsidRPr="0057450D">
        <w:t>прием</w:t>
      </w:r>
      <w:r w:rsidR="0057450D" w:rsidRPr="0057450D">
        <w:t xml:space="preserve"> </w:t>
      </w:r>
      <w:r w:rsidRPr="0057450D">
        <w:t>образует</w:t>
      </w:r>
      <w:r w:rsidR="0057450D" w:rsidRPr="0057450D">
        <w:t xml:space="preserve"> </w:t>
      </w:r>
      <w:r w:rsidRPr="0057450D">
        <w:t>световые</w:t>
      </w:r>
      <w:r w:rsidR="0057450D">
        <w:t xml:space="preserve"> "</w:t>
      </w:r>
      <w:r w:rsidRPr="0057450D">
        <w:t>пятна</w:t>
      </w:r>
      <w:r w:rsidR="0057450D">
        <w:t xml:space="preserve">" </w:t>
      </w:r>
      <w:r w:rsidRPr="0057450D">
        <w:t>на</w:t>
      </w:r>
      <w:r w:rsidR="0057450D" w:rsidRPr="0057450D">
        <w:t xml:space="preserve"> </w:t>
      </w:r>
      <w:r w:rsidRPr="0057450D">
        <w:t>стене,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полу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акцентирования</w:t>
      </w:r>
      <w:r w:rsidR="0057450D" w:rsidRPr="0057450D">
        <w:t xml:space="preserve"> </w:t>
      </w:r>
      <w:r w:rsidRPr="0057450D">
        <w:t>предметов</w:t>
      </w:r>
      <w:r w:rsidR="0057450D" w:rsidRPr="0057450D">
        <w:t xml:space="preserve"> </w:t>
      </w:r>
      <w:r w:rsidRPr="0057450D">
        <w:t>оборудования,</w:t>
      </w:r>
      <w:r w:rsidR="0057450D" w:rsidRPr="0057450D">
        <w:t xml:space="preserve"> </w:t>
      </w:r>
      <w:r w:rsidRPr="0057450D">
        <w:t>отделки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др</w:t>
      </w:r>
      <w:r w:rsidR="0057450D" w:rsidRPr="0057450D">
        <w:t xml:space="preserve">. </w:t>
      </w:r>
      <w:r w:rsidRPr="0057450D">
        <w:t>Третий</w:t>
      </w:r>
      <w:r w:rsidR="0057450D" w:rsidRPr="0057450D">
        <w:t xml:space="preserve"> </w:t>
      </w:r>
      <w:r w:rsidRPr="0057450D">
        <w:t>прием</w:t>
      </w:r>
      <w:r w:rsidR="0057450D" w:rsidRPr="0057450D">
        <w:t xml:space="preserve"> </w:t>
      </w:r>
      <w:r w:rsidRPr="0057450D">
        <w:t>связан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возможной</w:t>
      </w:r>
      <w:r w:rsidR="0057450D" w:rsidRPr="0057450D">
        <w:t xml:space="preserve"> </w:t>
      </w:r>
      <w:r w:rsidRPr="0057450D">
        <w:t>имитацией</w:t>
      </w:r>
      <w:r w:rsidR="0057450D" w:rsidRPr="0057450D">
        <w:t xml:space="preserve"> </w:t>
      </w:r>
      <w:r w:rsidRPr="0057450D">
        <w:t>естественного</w:t>
      </w:r>
      <w:r w:rsidR="0057450D" w:rsidRPr="0057450D">
        <w:t xml:space="preserve"> </w:t>
      </w:r>
      <w:r w:rsidRPr="0057450D">
        <w:t>освещения</w:t>
      </w:r>
      <w:r w:rsidR="0057450D" w:rsidRPr="0057450D">
        <w:t xml:space="preserve">. </w:t>
      </w:r>
      <w:r w:rsidRPr="0057450D">
        <w:t>Создаются</w:t>
      </w:r>
      <w:r w:rsidR="0057450D" w:rsidRPr="0057450D">
        <w:t xml:space="preserve"> </w:t>
      </w:r>
      <w:r w:rsidRPr="0057450D">
        <w:t>светящие</w:t>
      </w:r>
      <w:r w:rsidR="0057450D" w:rsidRPr="0057450D">
        <w:t xml:space="preserve"> </w:t>
      </w:r>
      <w:r w:rsidRPr="0057450D">
        <w:t>поверхности</w:t>
      </w:r>
      <w:r w:rsidR="0057450D" w:rsidRPr="0057450D">
        <w:t xml:space="preserve"> </w:t>
      </w:r>
      <w:r w:rsidRPr="0057450D">
        <w:t>плафона,</w:t>
      </w:r>
      <w:r w:rsidR="0057450D" w:rsidRPr="0057450D">
        <w:t xml:space="preserve"> </w:t>
      </w:r>
      <w:r w:rsidRPr="0057450D">
        <w:t>фонарей,</w:t>
      </w:r>
      <w:r w:rsidR="0057450D" w:rsidRPr="0057450D">
        <w:t xml:space="preserve"> </w:t>
      </w:r>
      <w:r w:rsidRPr="0057450D">
        <w:t>проемов</w:t>
      </w:r>
      <w:r w:rsidR="0057450D" w:rsidRPr="0057450D">
        <w:t xml:space="preserve">. </w:t>
      </w:r>
      <w:r w:rsidRPr="0057450D">
        <w:t>Эффект</w:t>
      </w:r>
      <w:r w:rsidR="0057450D" w:rsidRPr="0057450D">
        <w:t xml:space="preserve"> </w:t>
      </w:r>
      <w:r w:rsidRPr="0057450D">
        <w:t>достоверности</w:t>
      </w:r>
      <w:r w:rsidR="0057450D" w:rsidRPr="0057450D">
        <w:t xml:space="preserve"> </w:t>
      </w:r>
      <w:r w:rsidRPr="0057450D">
        <w:t>зависит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точности</w:t>
      </w:r>
      <w:r w:rsidR="0057450D" w:rsidRPr="0057450D">
        <w:t xml:space="preserve"> </w:t>
      </w:r>
      <w:r w:rsidRPr="0057450D">
        <w:t>подбора</w:t>
      </w:r>
      <w:r w:rsidR="0057450D" w:rsidRPr="0057450D">
        <w:t xml:space="preserve"> </w:t>
      </w:r>
      <w:r w:rsidRPr="0057450D">
        <w:t>характеристик</w:t>
      </w:r>
      <w:r w:rsidR="0057450D" w:rsidRPr="0057450D">
        <w:t xml:space="preserve"> </w:t>
      </w:r>
      <w:r w:rsidRPr="0057450D">
        <w:t>света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естественности</w:t>
      </w:r>
      <w:r w:rsidR="0057450D" w:rsidRPr="0057450D">
        <w:t xml:space="preserve"> </w:t>
      </w:r>
      <w:r w:rsidRPr="0057450D">
        <w:t>ситуации</w:t>
      </w:r>
      <w:r w:rsidR="0057450D" w:rsidRPr="0057450D">
        <w:t>.</w:t>
      </w:r>
    </w:p>
    <w:p w:rsidR="00EB49FC" w:rsidRDefault="008F37EF" w:rsidP="008F37EF">
      <w:pPr>
        <w:pStyle w:val="1"/>
      </w:pPr>
      <w:bookmarkStart w:id="20" w:name="_Toc232362446"/>
      <w:bookmarkStart w:id="21" w:name="_Toc259525151"/>
      <w:r>
        <w:br w:type="page"/>
      </w:r>
      <w:bookmarkStart w:id="22" w:name="_Toc288285823"/>
      <w:r w:rsidR="00EB49FC" w:rsidRPr="0057450D">
        <w:t>Глава</w:t>
      </w:r>
      <w:r w:rsidR="0057450D" w:rsidRPr="0057450D">
        <w:t xml:space="preserve"> </w:t>
      </w:r>
      <w:r w:rsidR="00EB49FC" w:rsidRPr="0057450D">
        <w:t>2</w:t>
      </w:r>
      <w:r w:rsidR="0057450D" w:rsidRPr="0057450D">
        <w:t xml:space="preserve">. </w:t>
      </w:r>
      <w:r w:rsidR="00EB49FC" w:rsidRPr="0057450D">
        <w:t>Метод</w:t>
      </w:r>
      <w:r w:rsidR="00F56A47" w:rsidRPr="0057450D">
        <w:t>ы</w:t>
      </w:r>
      <w:r w:rsidR="0057450D" w:rsidRPr="0057450D">
        <w:t xml:space="preserve"> </w:t>
      </w:r>
      <w:r w:rsidR="00EB49FC" w:rsidRPr="0057450D">
        <w:t>исследования</w:t>
      </w:r>
      <w:r w:rsidR="0057450D" w:rsidRPr="0057450D">
        <w:t xml:space="preserve"> </w:t>
      </w:r>
      <w:r w:rsidR="00EB49FC" w:rsidRPr="0057450D">
        <w:t>восприятия</w:t>
      </w:r>
      <w:r w:rsidR="0057450D" w:rsidRPr="0057450D">
        <w:t xml:space="preserve"> </w:t>
      </w:r>
      <w:bookmarkEnd w:id="20"/>
      <w:r w:rsidR="002D6612" w:rsidRPr="0057450D">
        <w:t>интерьера</w:t>
      </w:r>
      <w:bookmarkEnd w:id="21"/>
      <w:bookmarkEnd w:id="22"/>
    </w:p>
    <w:p w:rsidR="008F37EF" w:rsidRPr="008F37EF" w:rsidRDefault="008F37EF" w:rsidP="008F37EF">
      <w:pPr>
        <w:rPr>
          <w:lang w:eastAsia="en-US"/>
        </w:rPr>
      </w:pPr>
    </w:p>
    <w:p w:rsidR="0057450D" w:rsidRPr="0057450D" w:rsidRDefault="0057450D" w:rsidP="008F37EF">
      <w:pPr>
        <w:pStyle w:val="1"/>
        <w:rPr>
          <w:kern w:val="1"/>
        </w:rPr>
      </w:pPr>
      <w:bookmarkStart w:id="23" w:name="_Toc232362447"/>
      <w:bookmarkStart w:id="24" w:name="_Toc259525152"/>
      <w:bookmarkStart w:id="25" w:name="_Toc288285824"/>
      <w:r>
        <w:rPr>
          <w:kern w:val="1"/>
        </w:rPr>
        <w:t xml:space="preserve">2.1 </w:t>
      </w:r>
      <w:r w:rsidR="00451826" w:rsidRPr="0057450D">
        <w:rPr>
          <w:kern w:val="1"/>
        </w:rPr>
        <w:t>Методы</w:t>
      </w:r>
      <w:r w:rsidRPr="0057450D">
        <w:rPr>
          <w:kern w:val="1"/>
        </w:rPr>
        <w:t xml:space="preserve"> </w:t>
      </w:r>
      <w:r w:rsidR="00451826" w:rsidRPr="0057450D">
        <w:rPr>
          <w:kern w:val="1"/>
        </w:rPr>
        <w:t>психологического</w:t>
      </w:r>
      <w:r w:rsidRPr="0057450D">
        <w:rPr>
          <w:kern w:val="1"/>
        </w:rPr>
        <w:t xml:space="preserve"> </w:t>
      </w:r>
      <w:r w:rsidR="00451826" w:rsidRPr="0057450D">
        <w:rPr>
          <w:kern w:val="1"/>
        </w:rPr>
        <w:t>исследования</w:t>
      </w:r>
      <w:r w:rsidRPr="0057450D">
        <w:rPr>
          <w:kern w:val="1"/>
        </w:rPr>
        <w:t xml:space="preserve"> </w:t>
      </w:r>
      <w:r w:rsidR="00451826" w:rsidRPr="0057450D">
        <w:rPr>
          <w:kern w:val="1"/>
        </w:rPr>
        <w:t>и</w:t>
      </w:r>
      <w:r w:rsidRPr="0057450D">
        <w:rPr>
          <w:kern w:val="1"/>
        </w:rPr>
        <w:t xml:space="preserve"> </w:t>
      </w:r>
      <w:r w:rsidR="00451826" w:rsidRPr="0057450D">
        <w:rPr>
          <w:kern w:val="1"/>
        </w:rPr>
        <w:t>их</w:t>
      </w:r>
      <w:r w:rsidRPr="0057450D">
        <w:rPr>
          <w:kern w:val="1"/>
        </w:rPr>
        <w:t xml:space="preserve"> </w:t>
      </w:r>
      <w:r w:rsidR="00451826" w:rsidRPr="0057450D">
        <w:rPr>
          <w:kern w:val="1"/>
        </w:rPr>
        <w:t>классификация</w:t>
      </w:r>
      <w:bookmarkEnd w:id="23"/>
      <w:bookmarkEnd w:id="24"/>
      <w:bookmarkEnd w:id="25"/>
    </w:p>
    <w:p w:rsidR="008F37EF" w:rsidRDefault="008F37EF" w:rsidP="0057450D">
      <w:pPr>
        <w:tabs>
          <w:tab w:val="left" w:pos="726"/>
        </w:tabs>
      </w:pPr>
    </w:p>
    <w:p w:rsidR="0057450D" w:rsidRPr="0057450D" w:rsidRDefault="006A2FEA" w:rsidP="0057450D">
      <w:pPr>
        <w:tabs>
          <w:tab w:val="left" w:pos="726"/>
        </w:tabs>
      </w:pPr>
      <w:r w:rsidRPr="0057450D">
        <w:t>В</w:t>
      </w:r>
      <w:r w:rsidR="0057450D" w:rsidRPr="0057450D">
        <w:t xml:space="preserve"> </w:t>
      </w:r>
      <w:r w:rsidRPr="0057450D">
        <w:t>своей</w:t>
      </w:r>
      <w:r w:rsidR="0057450D" w:rsidRPr="0057450D">
        <w:t xml:space="preserve"> </w:t>
      </w:r>
      <w:r w:rsidRPr="0057450D">
        <w:t>классификации</w:t>
      </w:r>
      <w:r w:rsidR="0057450D" w:rsidRPr="0057450D">
        <w:t xml:space="preserve"> </w:t>
      </w:r>
      <w:r w:rsidRPr="0057450D">
        <w:t>Б</w:t>
      </w:r>
      <w:r w:rsidR="0057450D">
        <w:t xml:space="preserve">.Г. </w:t>
      </w:r>
      <w:r w:rsidRPr="0057450D">
        <w:t>Ананьев</w:t>
      </w:r>
      <w:r w:rsidR="0057450D" w:rsidRPr="0057450D">
        <w:t xml:space="preserve"> </w:t>
      </w:r>
      <w:r w:rsidRPr="0057450D">
        <w:t>рассматривал</w:t>
      </w:r>
      <w:r w:rsidR="0057450D" w:rsidRPr="0057450D">
        <w:t xml:space="preserve"> </w:t>
      </w:r>
      <w:r w:rsidRPr="0057450D">
        <w:t>методы</w:t>
      </w:r>
      <w:r w:rsidR="0057450D" w:rsidRPr="0057450D">
        <w:t xml:space="preserve"> </w:t>
      </w:r>
      <w:r w:rsidRPr="0057450D">
        <w:t>психологии</w:t>
      </w:r>
      <w:r w:rsidR="0057450D" w:rsidRPr="0057450D">
        <w:t xml:space="preserve"> </w:t>
      </w:r>
      <w:r w:rsidRPr="0057450D">
        <w:t>взаимосвязано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этапами</w:t>
      </w:r>
      <w:r w:rsidR="0057450D" w:rsidRPr="0057450D">
        <w:t xml:space="preserve"> </w:t>
      </w:r>
      <w:r w:rsidRPr="0057450D">
        <w:t>научного</w:t>
      </w:r>
      <w:r w:rsidR="0057450D" w:rsidRPr="0057450D">
        <w:t xml:space="preserve"> </w:t>
      </w:r>
      <w:r w:rsidRPr="0057450D">
        <w:t>исследования,</w:t>
      </w:r>
      <w:r w:rsidR="0057450D" w:rsidRPr="0057450D">
        <w:t xml:space="preserve"> </w:t>
      </w:r>
      <w:r w:rsidRPr="0057450D">
        <w:t>поэтому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он</w:t>
      </w:r>
      <w:r w:rsidR="0057450D" w:rsidRPr="0057450D">
        <w:t xml:space="preserve"> </w:t>
      </w:r>
      <w:r w:rsidRPr="0057450D">
        <w:t>рассматривает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классификацию</w:t>
      </w:r>
      <w:r w:rsidR="0057450D" w:rsidRPr="0057450D">
        <w:t xml:space="preserve"> </w:t>
      </w:r>
      <w:r w:rsidRPr="0057450D">
        <w:t>этих</w:t>
      </w:r>
      <w:r w:rsidR="0057450D" w:rsidRPr="0057450D">
        <w:t xml:space="preserve"> </w:t>
      </w:r>
      <w:r w:rsidRPr="0057450D">
        <w:t>этапов</w:t>
      </w:r>
      <w:r w:rsidR="0057450D" w:rsidRPr="0057450D">
        <w:t xml:space="preserve">. </w:t>
      </w:r>
      <w:r w:rsidRPr="0057450D">
        <w:t>По</w:t>
      </w:r>
      <w:r w:rsidR="0057450D" w:rsidRPr="0057450D">
        <w:t xml:space="preserve"> </w:t>
      </w:r>
      <w:r w:rsidRPr="0057450D">
        <w:t>Б</w:t>
      </w:r>
      <w:r w:rsidR="0057450D">
        <w:t xml:space="preserve">.Г. </w:t>
      </w:r>
      <w:r w:rsidRPr="0057450D">
        <w:t>Ананьеву</w:t>
      </w:r>
      <w:r w:rsidR="0057450D" w:rsidRPr="0057450D">
        <w:t xml:space="preserve"> </w:t>
      </w:r>
      <w:r w:rsidRPr="0057450D">
        <w:t>психолог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различных</w:t>
      </w:r>
      <w:r w:rsidR="0057450D" w:rsidRPr="0057450D">
        <w:t xml:space="preserve"> </w:t>
      </w:r>
      <w:r w:rsidRPr="0057450D">
        <w:t>этапах</w:t>
      </w:r>
      <w:r w:rsidR="0057450D" w:rsidRPr="0057450D">
        <w:t xml:space="preserve"> </w:t>
      </w:r>
      <w:r w:rsidRPr="0057450D">
        <w:t>исследования</w:t>
      </w:r>
      <w:r w:rsidR="0057450D" w:rsidRPr="0057450D">
        <w:t xml:space="preserve"> </w:t>
      </w:r>
      <w:r w:rsidRPr="0057450D">
        <w:t>пользуется</w:t>
      </w:r>
      <w:r w:rsidR="0057450D" w:rsidRPr="0057450D">
        <w:t xml:space="preserve"> </w:t>
      </w:r>
      <w:r w:rsidRPr="0057450D">
        <w:t>различными</w:t>
      </w:r>
      <w:r w:rsidR="0057450D" w:rsidRPr="0057450D">
        <w:t xml:space="preserve"> </w:t>
      </w:r>
      <w:r w:rsidRPr="0057450D">
        <w:t>группами</w:t>
      </w:r>
      <w:r w:rsidR="0057450D" w:rsidRPr="0057450D">
        <w:t xml:space="preserve"> </w:t>
      </w:r>
      <w:r w:rsidRPr="0057450D">
        <w:t>методов</w:t>
      </w:r>
      <w:r w:rsidR="0057450D" w:rsidRPr="0057450D">
        <w:t>.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Автор</w:t>
      </w:r>
      <w:r w:rsidR="0057450D" w:rsidRPr="0057450D">
        <w:t xml:space="preserve"> </w:t>
      </w:r>
      <w:r w:rsidRPr="0057450D">
        <w:t>данной</w:t>
      </w:r>
      <w:r w:rsidR="0057450D" w:rsidRPr="0057450D">
        <w:t xml:space="preserve"> </w:t>
      </w:r>
      <w:r w:rsidRPr="0057450D">
        <w:t>классификации</w:t>
      </w:r>
      <w:r w:rsidR="0057450D" w:rsidRPr="0057450D">
        <w:t xml:space="preserve"> </w:t>
      </w:r>
      <w:r w:rsidRPr="0057450D">
        <w:t>подверг</w:t>
      </w:r>
      <w:r w:rsidR="0057450D" w:rsidRPr="0057450D">
        <w:t xml:space="preserve"> </w:t>
      </w:r>
      <w:r w:rsidRPr="0057450D">
        <w:t>критике</w:t>
      </w:r>
      <w:r w:rsidR="0057450D" w:rsidRPr="0057450D">
        <w:t xml:space="preserve"> </w:t>
      </w:r>
      <w:r w:rsidRPr="0057450D">
        <w:t>классификацию</w:t>
      </w:r>
      <w:r w:rsidR="0057450D" w:rsidRPr="0057450D">
        <w:t xml:space="preserve"> </w:t>
      </w:r>
      <w:r w:rsidRPr="0057450D">
        <w:t>Г</w:t>
      </w:r>
      <w:r w:rsidR="0057450D">
        <w:t xml:space="preserve">.Д. </w:t>
      </w:r>
      <w:r w:rsidRPr="0057450D">
        <w:t>Пирьова,</w:t>
      </w:r>
      <w:r w:rsidR="0057450D" w:rsidRPr="0057450D">
        <w:t xml:space="preserve"> </w:t>
      </w:r>
      <w:r w:rsidRPr="0057450D">
        <w:t>предложив</w:t>
      </w:r>
      <w:r w:rsidR="0057450D" w:rsidRPr="0057450D">
        <w:t xml:space="preserve"> </w:t>
      </w:r>
      <w:r w:rsidRPr="0057450D">
        <w:t>другую</w:t>
      </w:r>
      <w:r w:rsidR="0057450D" w:rsidRPr="0057450D">
        <w:t xml:space="preserve">. </w:t>
      </w:r>
      <w:r w:rsidRPr="0057450D">
        <w:t>Все</w:t>
      </w:r>
      <w:r w:rsidR="0057450D" w:rsidRPr="0057450D">
        <w:t xml:space="preserve"> </w:t>
      </w:r>
      <w:r w:rsidRPr="0057450D">
        <w:t>методы</w:t>
      </w:r>
      <w:r w:rsidR="0057450D" w:rsidRPr="0057450D">
        <w:t xml:space="preserve"> </w:t>
      </w:r>
      <w:r w:rsidRPr="0057450D">
        <w:t>он</w:t>
      </w:r>
      <w:r w:rsidR="0057450D" w:rsidRPr="0057450D">
        <w:t xml:space="preserve"> </w:t>
      </w:r>
      <w:r w:rsidRPr="0057450D">
        <w:t>разделил</w:t>
      </w:r>
      <w:r w:rsidR="0057450D" w:rsidRPr="0057450D">
        <w:t xml:space="preserve"> </w:t>
      </w:r>
      <w:r w:rsidRPr="0057450D">
        <w:t>на</w:t>
      </w:r>
      <w:r w:rsidR="0057450D" w:rsidRPr="0057450D">
        <w:t>: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1</w:t>
      </w:r>
      <w:r w:rsidR="0057450D" w:rsidRPr="0057450D">
        <w:t xml:space="preserve">. </w:t>
      </w:r>
      <w:r w:rsidRPr="0057450D">
        <w:t>Организационная</w:t>
      </w:r>
      <w:r w:rsidR="0057450D" w:rsidRPr="0057450D">
        <w:t xml:space="preserve"> </w:t>
      </w:r>
      <w:r w:rsidRPr="0057450D">
        <w:t>группа,</w:t>
      </w:r>
      <w:r w:rsidR="0057450D" w:rsidRPr="0057450D">
        <w:t xml:space="preserve"> </w:t>
      </w:r>
      <w:r w:rsidRPr="0057450D">
        <w:t>которая</w:t>
      </w:r>
      <w:r w:rsidR="0057450D" w:rsidRPr="0057450D">
        <w:t xml:space="preserve"> </w:t>
      </w:r>
      <w:r w:rsidRPr="0057450D">
        <w:t>включает</w:t>
      </w:r>
      <w:r w:rsidR="0057450D" w:rsidRPr="0057450D">
        <w:t xml:space="preserve"> </w:t>
      </w:r>
      <w:r w:rsidRPr="0057450D">
        <w:t>сравнительный,</w:t>
      </w:r>
      <w:r w:rsidR="0057450D" w:rsidRPr="0057450D">
        <w:t xml:space="preserve"> </w:t>
      </w:r>
      <w:r w:rsidRPr="0057450D">
        <w:t>лонгитюдный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комплексный</w:t>
      </w:r>
      <w:r w:rsidR="0057450D" w:rsidRPr="0057450D">
        <w:t xml:space="preserve"> </w:t>
      </w:r>
      <w:r w:rsidRPr="0057450D">
        <w:t>методы</w:t>
      </w:r>
      <w:r w:rsidR="0057450D" w:rsidRPr="0057450D">
        <w:t>.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Лонгитюдный</w:t>
      </w:r>
      <w:r w:rsidR="0057450D" w:rsidRPr="0057450D">
        <w:t xml:space="preserve"> </w:t>
      </w:r>
      <w:r w:rsidRPr="0057450D">
        <w:t>метод</w:t>
      </w:r>
      <w:r w:rsidR="0057450D" w:rsidRPr="0057450D">
        <w:t xml:space="preserve"> </w:t>
      </w:r>
      <w:r w:rsidRPr="0057450D">
        <w:t>предполагает</w:t>
      </w:r>
      <w:r w:rsidR="0057450D" w:rsidRPr="0057450D">
        <w:t xml:space="preserve"> </w:t>
      </w:r>
      <w:r w:rsidRPr="0057450D">
        <w:t>многократное</w:t>
      </w:r>
      <w:r w:rsidR="0057450D" w:rsidRPr="0057450D">
        <w:t xml:space="preserve"> </w:t>
      </w:r>
      <w:r w:rsidRPr="0057450D">
        <w:t>обследование</w:t>
      </w:r>
      <w:r w:rsidR="0057450D" w:rsidRPr="0057450D">
        <w:t xml:space="preserve"> </w:t>
      </w:r>
      <w:r w:rsidRPr="0057450D">
        <w:t>одних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те</w:t>
      </w:r>
      <w:r w:rsidR="0057450D" w:rsidRPr="0057450D">
        <w:t xml:space="preserve"> </w:t>
      </w:r>
      <w:r w:rsidRPr="0057450D">
        <w:t>же</w:t>
      </w:r>
      <w:r w:rsidR="0057450D" w:rsidRPr="0057450D">
        <w:t xml:space="preserve"> </w:t>
      </w:r>
      <w:r w:rsidRPr="0057450D">
        <w:t>лиц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протяжении</w:t>
      </w:r>
      <w:r w:rsidR="0057450D" w:rsidRPr="0057450D">
        <w:t xml:space="preserve"> </w:t>
      </w:r>
      <w:r w:rsidRPr="0057450D">
        <w:t>достаточно</w:t>
      </w:r>
      <w:r w:rsidR="0057450D" w:rsidRPr="0057450D">
        <w:t xml:space="preserve"> </w:t>
      </w:r>
      <w:r w:rsidRPr="0057450D">
        <w:t>длительного</w:t>
      </w:r>
      <w:r w:rsidR="0057450D" w:rsidRPr="0057450D">
        <w:t xml:space="preserve"> </w:t>
      </w:r>
      <w:r w:rsidRPr="0057450D">
        <w:t>отрезка</w:t>
      </w:r>
      <w:r w:rsidR="0057450D" w:rsidRPr="0057450D">
        <w:t xml:space="preserve"> </w:t>
      </w:r>
      <w:r w:rsidRPr="0057450D">
        <w:t>времени,</w:t>
      </w:r>
      <w:r w:rsidR="0057450D" w:rsidRPr="0057450D">
        <w:t xml:space="preserve"> </w:t>
      </w:r>
      <w:r w:rsidRPr="0057450D">
        <w:t>измеряемого</w:t>
      </w:r>
      <w:r w:rsidR="0057450D" w:rsidRPr="0057450D">
        <w:t xml:space="preserve"> </w:t>
      </w:r>
      <w:r w:rsidRPr="0057450D">
        <w:t>иногда</w:t>
      </w:r>
      <w:r w:rsidR="0057450D" w:rsidRPr="0057450D">
        <w:t xml:space="preserve"> </w:t>
      </w:r>
      <w:r w:rsidRPr="0057450D">
        <w:t>десятками</w:t>
      </w:r>
      <w:r w:rsidR="0057450D" w:rsidRPr="0057450D">
        <w:t xml:space="preserve"> </w:t>
      </w:r>
      <w:r w:rsidRPr="0057450D">
        <w:t>лет</w:t>
      </w:r>
      <w:r w:rsidR="0057450D" w:rsidRPr="0057450D">
        <w:t>.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Комплексный</w:t>
      </w:r>
      <w:r w:rsidR="0057450D" w:rsidRPr="0057450D">
        <w:t xml:space="preserve"> </w:t>
      </w:r>
      <w:r w:rsidRPr="0057450D">
        <w:t>метод</w:t>
      </w:r>
      <w:r w:rsidR="0057450D" w:rsidRPr="0057450D">
        <w:t xml:space="preserve"> </w:t>
      </w:r>
      <w:r w:rsidRPr="0057450D">
        <w:t>включает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себя</w:t>
      </w:r>
      <w:r w:rsidR="0057450D" w:rsidRPr="0057450D">
        <w:t xml:space="preserve"> </w:t>
      </w:r>
      <w:r w:rsidRPr="0057450D">
        <w:t>одновременно</w:t>
      </w:r>
      <w:r w:rsidR="0057450D" w:rsidRPr="0057450D">
        <w:t xml:space="preserve"> </w:t>
      </w:r>
      <w:r w:rsidRPr="0057450D">
        <w:t>эти</w:t>
      </w:r>
      <w:r w:rsidR="0057450D" w:rsidRPr="0057450D">
        <w:t xml:space="preserve"> </w:t>
      </w:r>
      <w:r w:rsidRPr="0057450D">
        <w:t>два</w:t>
      </w:r>
      <w:r w:rsidR="0057450D" w:rsidRPr="0057450D">
        <w:t xml:space="preserve"> </w:t>
      </w:r>
      <w:r w:rsidRPr="0057450D">
        <w:t>метода</w:t>
      </w:r>
      <w:r w:rsidR="0057450D" w:rsidRPr="0057450D">
        <w:t>.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2</w:t>
      </w:r>
      <w:r w:rsidR="0057450D" w:rsidRPr="0057450D">
        <w:t xml:space="preserve">. </w:t>
      </w:r>
      <w:r w:rsidRPr="0057450D">
        <w:t>Эмпирический</w:t>
      </w:r>
      <w:r w:rsidR="0057450D" w:rsidRPr="0057450D">
        <w:t xml:space="preserve"> </w:t>
      </w:r>
      <w:r w:rsidRPr="0057450D">
        <w:t>способ</w:t>
      </w:r>
      <w:r w:rsidR="0057450D" w:rsidRPr="0057450D">
        <w:t xml:space="preserve"> </w:t>
      </w:r>
      <w:r w:rsidRPr="0057450D">
        <w:t>добывания</w:t>
      </w:r>
      <w:r w:rsidR="0057450D" w:rsidRPr="0057450D">
        <w:t xml:space="preserve"> </w:t>
      </w:r>
      <w:r w:rsidRPr="0057450D">
        <w:t>данных</w:t>
      </w:r>
      <w:r w:rsidR="0057450D" w:rsidRPr="0057450D">
        <w:t>:</w:t>
      </w:r>
    </w:p>
    <w:p w:rsidR="0057450D" w:rsidRPr="0057450D" w:rsidRDefault="0057450D" w:rsidP="0057450D">
      <w:pPr>
        <w:tabs>
          <w:tab w:val="left" w:pos="726"/>
        </w:tabs>
      </w:pPr>
      <w:r>
        <w:t xml:space="preserve">2.1 </w:t>
      </w:r>
      <w:r w:rsidR="006A2FEA" w:rsidRPr="0057450D">
        <w:t>Наблюдение</w:t>
      </w:r>
      <w:r w:rsidRPr="0057450D">
        <w:t xml:space="preserve"> </w:t>
      </w:r>
      <w:r w:rsidR="006A2FEA" w:rsidRPr="0057450D">
        <w:t>и</w:t>
      </w:r>
      <w:r w:rsidRPr="0057450D">
        <w:t xml:space="preserve"> </w:t>
      </w:r>
      <w:r w:rsidR="006A2FEA" w:rsidRPr="0057450D">
        <w:t>самонаблюдение</w:t>
      </w:r>
      <w:r w:rsidRPr="0057450D">
        <w:t>.</w:t>
      </w:r>
    </w:p>
    <w:p w:rsidR="0057450D" w:rsidRPr="0057450D" w:rsidRDefault="0057450D" w:rsidP="0057450D">
      <w:pPr>
        <w:tabs>
          <w:tab w:val="left" w:pos="726"/>
        </w:tabs>
      </w:pPr>
      <w:r>
        <w:t xml:space="preserve">2.2 </w:t>
      </w:r>
      <w:r w:rsidR="006A2FEA" w:rsidRPr="0057450D">
        <w:t>Экспериментальные</w:t>
      </w:r>
      <w:r w:rsidRPr="0057450D">
        <w:t xml:space="preserve"> </w:t>
      </w:r>
      <w:r w:rsidR="006A2FEA" w:rsidRPr="0057450D">
        <w:t>методы</w:t>
      </w:r>
      <w:r w:rsidRPr="0057450D">
        <w:t>: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а</w:t>
      </w:r>
      <w:r w:rsidR="0057450D" w:rsidRPr="0057450D">
        <w:t xml:space="preserve">) </w:t>
      </w:r>
      <w:r w:rsidRPr="0057450D">
        <w:t>полевой</w:t>
      </w:r>
      <w:r w:rsidR="0057450D" w:rsidRPr="0057450D">
        <w:t xml:space="preserve"> </w:t>
      </w:r>
      <w:r w:rsidRPr="0057450D">
        <w:t>эксперимент</w:t>
      </w:r>
      <w:r w:rsidR="0057450D" w:rsidRPr="0057450D">
        <w:t xml:space="preserve"> - </w:t>
      </w:r>
      <w:r w:rsidRPr="0057450D">
        <w:t>это</w:t>
      </w:r>
      <w:r w:rsidR="0057450D" w:rsidRPr="0057450D">
        <w:t xml:space="preserve"> </w:t>
      </w:r>
      <w:r w:rsidRPr="0057450D">
        <w:t>специально</w:t>
      </w:r>
      <w:r w:rsidR="0057450D" w:rsidRPr="0057450D">
        <w:t xml:space="preserve"> </w:t>
      </w:r>
      <w:r w:rsidRPr="0057450D">
        <w:t>организованный</w:t>
      </w:r>
      <w:r w:rsidR="0057450D" w:rsidRPr="0057450D">
        <w:t xml:space="preserve"> </w:t>
      </w:r>
      <w:r w:rsidRPr="0057450D">
        <w:t>эксперимент,</w:t>
      </w:r>
      <w:r w:rsidR="0057450D" w:rsidRPr="0057450D">
        <w:t xml:space="preserve"> </w:t>
      </w:r>
      <w:r w:rsidRPr="0057450D">
        <w:t>близкий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естественному</w:t>
      </w:r>
      <w:r w:rsidR="0057450D" w:rsidRPr="0057450D">
        <w:t>;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б</w:t>
      </w:r>
      <w:r w:rsidR="0057450D" w:rsidRPr="0057450D">
        <w:t xml:space="preserve">) </w:t>
      </w:r>
      <w:r w:rsidRPr="0057450D">
        <w:t>лабораторный</w:t>
      </w:r>
      <w:r w:rsidR="0057450D" w:rsidRPr="0057450D">
        <w:t xml:space="preserve"> </w:t>
      </w:r>
      <w:r w:rsidRPr="0057450D">
        <w:t>эксперимент</w:t>
      </w:r>
      <w:r w:rsidR="0057450D" w:rsidRPr="0057450D">
        <w:t xml:space="preserve"> - </w:t>
      </w:r>
      <w:r w:rsidRPr="0057450D">
        <w:t>применятся,</w:t>
      </w:r>
      <w:r w:rsidR="0057450D" w:rsidRPr="0057450D">
        <w:t xml:space="preserve"> </w:t>
      </w:r>
      <w:r w:rsidRPr="0057450D">
        <w:t>когда</w:t>
      </w:r>
      <w:r w:rsidR="0057450D" w:rsidRPr="0057450D">
        <w:t xml:space="preserve"> </w:t>
      </w:r>
      <w:r w:rsidRPr="0057450D">
        <w:t>исследование</w:t>
      </w:r>
      <w:r w:rsidR="0057450D" w:rsidRPr="0057450D">
        <w:t xml:space="preserve"> </w:t>
      </w:r>
      <w:r w:rsidRPr="0057450D">
        <w:t>психических</w:t>
      </w:r>
      <w:r w:rsidR="0057450D" w:rsidRPr="0057450D">
        <w:t xml:space="preserve"> </w:t>
      </w:r>
      <w:r w:rsidRPr="0057450D">
        <w:t>процессов</w:t>
      </w:r>
      <w:r w:rsidR="0057450D" w:rsidRPr="0057450D">
        <w:t xml:space="preserve"> </w:t>
      </w:r>
      <w:r w:rsidRPr="0057450D">
        <w:t>происходит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искусственных</w:t>
      </w:r>
      <w:r w:rsidR="0057450D" w:rsidRPr="0057450D">
        <w:t xml:space="preserve"> </w:t>
      </w:r>
      <w:r w:rsidRPr="0057450D">
        <w:t>условиях,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лабораториях,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применением</w:t>
      </w:r>
      <w:r w:rsidR="0057450D" w:rsidRPr="0057450D">
        <w:t xml:space="preserve"> </w:t>
      </w:r>
      <w:r w:rsidRPr="0057450D">
        <w:t>специальных</w:t>
      </w:r>
      <w:r w:rsidR="0057450D" w:rsidRPr="0057450D">
        <w:t xml:space="preserve"> </w:t>
      </w:r>
      <w:r w:rsidRPr="0057450D">
        <w:t>приборов</w:t>
      </w:r>
      <w:r w:rsidR="0057450D" w:rsidRPr="0057450D">
        <w:t>;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в</w:t>
      </w:r>
      <w:r w:rsidR="0057450D" w:rsidRPr="0057450D">
        <w:t xml:space="preserve">) </w:t>
      </w:r>
      <w:r w:rsidRPr="0057450D">
        <w:t>неестественный</w:t>
      </w:r>
      <w:r w:rsidR="0057450D" w:rsidRPr="0057450D">
        <w:t xml:space="preserve"> </w:t>
      </w:r>
      <w:r w:rsidRPr="0057450D">
        <w:t>эксперимент</w:t>
      </w:r>
      <w:r w:rsidR="0057450D" w:rsidRPr="0057450D">
        <w:t xml:space="preserve"> - </w:t>
      </w:r>
      <w:r w:rsidRPr="0057450D">
        <w:t>эксперимент,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котором</w:t>
      </w:r>
      <w:r w:rsidR="0057450D" w:rsidRPr="0057450D">
        <w:t xml:space="preserve"> </w:t>
      </w:r>
      <w:r w:rsidRPr="0057450D">
        <w:t>испытуемый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подозревает,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он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нем</w:t>
      </w:r>
      <w:r w:rsidR="0057450D" w:rsidRPr="0057450D">
        <w:t xml:space="preserve"> </w:t>
      </w:r>
      <w:r w:rsidRPr="0057450D">
        <w:t>участвует</w:t>
      </w:r>
      <w:r w:rsidR="0057450D" w:rsidRPr="0057450D">
        <w:t>;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г</w:t>
      </w:r>
      <w:r w:rsidR="0057450D" w:rsidRPr="0057450D">
        <w:t xml:space="preserve">) </w:t>
      </w:r>
      <w:r w:rsidRPr="0057450D">
        <w:t>естественный</w:t>
      </w:r>
      <w:r w:rsidR="0057450D" w:rsidRPr="0057450D">
        <w:t xml:space="preserve"> </w:t>
      </w:r>
      <w:r w:rsidRPr="0057450D">
        <w:t>эксперимент,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котором</w:t>
      </w:r>
      <w:r w:rsidR="0057450D" w:rsidRPr="0057450D">
        <w:t xml:space="preserve"> </w:t>
      </w:r>
      <w:r w:rsidRPr="0057450D">
        <w:t>испытуемый</w:t>
      </w:r>
      <w:r w:rsidR="0057450D" w:rsidRPr="0057450D">
        <w:t xml:space="preserve"> </w:t>
      </w:r>
      <w:r w:rsidRPr="0057450D">
        <w:t>ставится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заранее</w:t>
      </w:r>
      <w:r w:rsidR="0057450D" w:rsidRPr="0057450D">
        <w:t xml:space="preserve"> </w:t>
      </w:r>
      <w:r w:rsidRPr="0057450D">
        <w:t>подготовленные,</w:t>
      </w:r>
      <w:r w:rsidR="0057450D" w:rsidRPr="0057450D">
        <w:t xml:space="preserve"> </w:t>
      </w:r>
      <w:r w:rsidRPr="0057450D">
        <w:t>но</w:t>
      </w:r>
      <w:r w:rsidR="0057450D" w:rsidRPr="0057450D">
        <w:t xml:space="preserve"> </w:t>
      </w:r>
      <w:r w:rsidRPr="0057450D">
        <w:t>привычные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него</w:t>
      </w:r>
      <w:r w:rsidR="0057450D" w:rsidRPr="0057450D">
        <w:t xml:space="preserve"> </w:t>
      </w:r>
      <w:r w:rsidRPr="0057450D">
        <w:t>условия</w:t>
      </w:r>
      <w:r w:rsidR="0057450D" w:rsidRPr="0057450D">
        <w:t>;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д</w:t>
      </w:r>
      <w:r w:rsidR="0057450D" w:rsidRPr="0057450D">
        <w:t xml:space="preserve">) </w:t>
      </w:r>
      <w:r w:rsidRPr="0057450D">
        <w:t>формирующий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психолого-педагогический</w:t>
      </w:r>
      <w:r w:rsidR="0057450D" w:rsidRPr="0057450D">
        <w:t xml:space="preserve"> </w:t>
      </w:r>
      <w:r w:rsidRPr="0057450D">
        <w:t>эксперимент</w:t>
      </w:r>
      <w:r w:rsidR="0057450D" w:rsidRPr="0057450D">
        <w:t>.</w:t>
      </w:r>
    </w:p>
    <w:p w:rsidR="0057450D" w:rsidRPr="0057450D" w:rsidRDefault="0057450D" w:rsidP="0057450D">
      <w:pPr>
        <w:tabs>
          <w:tab w:val="left" w:pos="726"/>
        </w:tabs>
      </w:pPr>
      <w:r>
        <w:t xml:space="preserve">2.3 </w:t>
      </w:r>
      <w:r w:rsidR="006A2FEA" w:rsidRPr="0057450D">
        <w:t>Психодиагностические</w:t>
      </w:r>
      <w:r w:rsidRPr="0057450D">
        <w:t xml:space="preserve"> </w:t>
      </w:r>
      <w:r w:rsidR="006A2FEA" w:rsidRPr="0057450D">
        <w:t>методы</w:t>
      </w:r>
      <w:r w:rsidRPr="0057450D">
        <w:t>: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а</w:t>
      </w:r>
      <w:r w:rsidR="0057450D" w:rsidRPr="0057450D">
        <w:t xml:space="preserve">) </w:t>
      </w:r>
      <w:r w:rsidRPr="0057450D">
        <w:t>стандартизированные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проективные</w:t>
      </w:r>
      <w:r w:rsidR="0057450D">
        <w:t xml:space="preserve"> (</w:t>
      </w:r>
      <w:r w:rsidRPr="0057450D">
        <w:t>формализованные</w:t>
      </w:r>
      <w:r w:rsidR="0057450D" w:rsidRPr="0057450D">
        <w:t xml:space="preserve"> </w:t>
      </w:r>
      <w:r w:rsidRPr="0057450D">
        <w:t>личностные</w:t>
      </w:r>
      <w:r w:rsidR="0057450D" w:rsidRPr="0057450D">
        <w:t xml:space="preserve"> </w:t>
      </w:r>
      <w:r w:rsidRPr="0057450D">
        <w:t>тесты</w:t>
      </w:r>
      <w:r w:rsidR="0057450D" w:rsidRPr="0057450D">
        <w:t xml:space="preserve">) </w:t>
      </w:r>
      <w:r w:rsidRPr="0057450D">
        <w:t>тестовые</w:t>
      </w:r>
      <w:r w:rsidR="0057450D" w:rsidRPr="0057450D">
        <w:t xml:space="preserve"> </w:t>
      </w:r>
      <w:r w:rsidRPr="0057450D">
        <w:t>методики</w:t>
      </w:r>
      <w:r w:rsidR="0057450D" w:rsidRPr="0057450D">
        <w:t>;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б</w:t>
      </w:r>
      <w:r w:rsidR="0057450D" w:rsidRPr="0057450D">
        <w:t xml:space="preserve">) </w:t>
      </w:r>
      <w:r w:rsidRPr="0057450D">
        <w:t>анкеты</w:t>
      </w:r>
      <w:r w:rsidR="0057450D" w:rsidRPr="0057450D">
        <w:t xml:space="preserve"> - </w:t>
      </w:r>
      <w:r w:rsidRPr="0057450D">
        <w:t>эмпирический</w:t>
      </w:r>
      <w:r w:rsidR="0057450D" w:rsidRPr="0057450D">
        <w:t xml:space="preserve"> </w:t>
      </w:r>
      <w:r w:rsidRPr="0057450D">
        <w:t>социально-психологический</w:t>
      </w:r>
      <w:r w:rsidR="0057450D" w:rsidRPr="0057450D">
        <w:t xml:space="preserve"> </w:t>
      </w:r>
      <w:r w:rsidRPr="0057450D">
        <w:t>метод</w:t>
      </w:r>
      <w:r w:rsidR="0057450D" w:rsidRPr="0057450D">
        <w:t xml:space="preserve"> </w:t>
      </w:r>
      <w:r w:rsidRPr="0057450D">
        <w:t>получения</w:t>
      </w:r>
      <w:r w:rsidR="0057450D" w:rsidRPr="0057450D">
        <w:t xml:space="preserve"> </w:t>
      </w:r>
      <w:r w:rsidRPr="0057450D">
        <w:t>информации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основании</w:t>
      </w:r>
      <w:r w:rsidR="0057450D" w:rsidRPr="0057450D">
        <w:t xml:space="preserve"> </w:t>
      </w:r>
      <w:r w:rsidRPr="0057450D">
        <w:t>ответов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специально</w:t>
      </w:r>
      <w:r w:rsidR="0057450D" w:rsidRPr="0057450D">
        <w:t xml:space="preserve"> </w:t>
      </w:r>
      <w:r w:rsidRPr="0057450D">
        <w:t>подготовленные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соответствующие</w:t>
      </w:r>
      <w:r w:rsidR="0057450D" w:rsidRPr="0057450D">
        <w:t xml:space="preserve"> </w:t>
      </w:r>
      <w:r w:rsidRPr="0057450D">
        <w:t>основной</w:t>
      </w:r>
      <w:r w:rsidR="0057450D" w:rsidRPr="0057450D">
        <w:t xml:space="preserve"> </w:t>
      </w:r>
      <w:r w:rsidRPr="0057450D">
        <w:t>задаче</w:t>
      </w:r>
      <w:r w:rsidR="0057450D" w:rsidRPr="0057450D">
        <w:t xml:space="preserve"> </w:t>
      </w:r>
      <w:r w:rsidRPr="0057450D">
        <w:t>исследования</w:t>
      </w:r>
      <w:r w:rsidR="0057450D" w:rsidRPr="0057450D">
        <w:t xml:space="preserve"> </w:t>
      </w:r>
      <w:r w:rsidRPr="0057450D">
        <w:t>вопросы</w:t>
      </w:r>
      <w:r w:rsidR="0057450D" w:rsidRPr="0057450D">
        <w:t>;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в</w:t>
      </w:r>
      <w:r w:rsidR="0057450D" w:rsidRPr="0057450D">
        <w:t xml:space="preserve">) </w:t>
      </w:r>
      <w:r w:rsidRPr="0057450D">
        <w:t>вопросники</w:t>
      </w:r>
      <w:r w:rsidR="0057450D" w:rsidRPr="0057450D">
        <w:t>;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г</w:t>
      </w:r>
      <w:r w:rsidR="0057450D" w:rsidRPr="0057450D">
        <w:t xml:space="preserve">) </w:t>
      </w:r>
      <w:r w:rsidRPr="0057450D">
        <w:t>социометрия</w:t>
      </w:r>
      <w:r w:rsidR="0057450D" w:rsidRPr="0057450D">
        <w:t xml:space="preserve"> - </w:t>
      </w:r>
      <w:r w:rsidRPr="0057450D">
        <w:t>метод,</w:t>
      </w:r>
      <w:r w:rsidR="0057450D" w:rsidRPr="0057450D">
        <w:t xml:space="preserve"> </w:t>
      </w:r>
      <w:r w:rsidRPr="0057450D">
        <w:t>использующийся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определения</w:t>
      </w:r>
      <w:r w:rsidR="0057450D" w:rsidRPr="0057450D">
        <w:t xml:space="preserve"> </w:t>
      </w:r>
      <w:r w:rsidRPr="0057450D">
        <w:t>связей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отношений</w:t>
      </w:r>
      <w:r w:rsidR="0057450D" w:rsidRPr="0057450D">
        <w:t xml:space="preserve"> </w:t>
      </w:r>
      <w:r w:rsidRPr="0057450D">
        <w:t>между</w:t>
      </w:r>
      <w:r w:rsidR="0057450D" w:rsidRPr="0057450D">
        <w:t xml:space="preserve"> </w:t>
      </w:r>
      <w:r w:rsidRPr="0057450D">
        <w:t>людьми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группе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коллективе</w:t>
      </w:r>
      <w:r w:rsidR="0057450D" w:rsidRPr="0057450D">
        <w:t>;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д</w:t>
      </w:r>
      <w:r w:rsidR="0057450D" w:rsidRPr="0057450D">
        <w:t xml:space="preserve">) </w:t>
      </w:r>
      <w:r w:rsidRPr="0057450D">
        <w:t>интервью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специфическая</w:t>
      </w:r>
      <w:r w:rsidR="0057450D" w:rsidRPr="0057450D">
        <w:t xml:space="preserve"> </w:t>
      </w:r>
      <w:r w:rsidRPr="0057450D">
        <w:t>форма</w:t>
      </w:r>
      <w:r w:rsidR="0057450D" w:rsidRPr="0057450D">
        <w:t xml:space="preserve"> </w:t>
      </w:r>
      <w:r w:rsidRPr="0057450D">
        <w:t>беседы</w:t>
      </w:r>
      <w:r w:rsidR="0057450D" w:rsidRPr="0057450D">
        <w:t xml:space="preserve"> </w:t>
      </w:r>
      <w:r w:rsidRPr="0057450D">
        <w:t>может</w:t>
      </w:r>
      <w:r w:rsidR="0057450D" w:rsidRPr="0057450D">
        <w:t xml:space="preserve"> </w:t>
      </w:r>
      <w:r w:rsidRPr="0057450D">
        <w:t>использоваться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получения</w:t>
      </w:r>
      <w:r w:rsidR="0057450D" w:rsidRPr="0057450D">
        <w:t xml:space="preserve"> </w:t>
      </w:r>
      <w:r w:rsidRPr="0057450D">
        <w:t>сведений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только</w:t>
      </w:r>
      <w:r w:rsidR="0057450D" w:rsidRPr="0057450D">
        <w:t xml:space="preserve"> </w:t>
      </w:r>
      <w:r w:rsidRPr="0057450D">
        <w:t>о</w:t>
      </w:r>
      <w:r w:rsidR="0057450D" w:rsidRPr="0057450D">
        <w:t xml:space="preserve"> </w:t>
      </w:r>
      <w:r w:rsidRPr="0057450D">
        <w:t>самом</w:t>
      </w:r>
      <w:r w:rsidR="0057450D" w:rsidRPr="0057450D">
        <w:t xml:space="preserve"> </w:t>
      </w:r>
      <w:r w:rsidRPr="0057450D">
        <w:t>интервьюируемом,</w:t>
      </w:r>
      <w:r w:rsidR="0057450D" w:rsidRPr="0057450D">
        <w:t xml:space="preserve"> </w:t>
      </w:r>
      <w:r w:rsidRPr="0057450D">
        <w:t>который</w:t>
      </w:r>
      <w:r w:rsidR="0057450D" w:rsidRPr="0057450D">
        <w:t xml:space="preserve"> </w:t>
      </w:r>
      <w:r w:rsidRPr="0057450D">
        <w:t>знает</w:t>
      </w:r>
      <w:r w:rsidR="0057450D" w:rsidRPr="0057450D">
        <w:t xml:space="preserve"> </w:t>
      </w:r>
      <w:r w:rsidRPr="0057450D">
        <w:t>об</w:t>
      </w:r>
      <w:r w:rsidR="0057450D" w:rsidRPr="0057450D">
        <w:t xml:space="preserve"> </w:t>
      </w:r>
      <w:r w:rsidRPr="0057450D">
        <w:t>этом,</w:t>
      </w:r>
      <w:r w:rsidR="0057450D" w:rsidRPr="0057450D">
        <w:t xml:space="preserve"> </w:t>
      </w:r>
      <w:r w:rsidRPr="0057450D">
        <w:t>но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о</w:t>
      </w:r>
      <w:r w:rsidR="0057450D" w:rsidRPr="0057450D">
        <w:t xml:space="preserve"> </w:t>
      </w:r>
      <w:r w:rsidRPr="0057450D">
        <w:t>других</w:t>
      </w:r>
      <w:r w:rsidR="0057450D" w:rsidRPr="0057450D">
        <w:t xml:space="preserve"> </w:t>
      </w:r>
      <w:r w:rsidRPr="0057450D">
        <w:t>людях,</w:t>
      </w:r>
      <w:r w:rsidR="0057450D" w:rsidRPr="0057450D">
        <w:t xml:space="preserve"> </w:t>
      </w:r>
      <w:r w:rsidRPr="0057450D">
        <w:t>событиях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="0057450D">
        <w:t>т.д.</w:t>
      </w:r>
      <w:r w:rsidR="0057450D" w:rsidRPr="0057450D">
        <w:t>;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е</w:t>
      </w:r>
      <w:r w:rsidR="0057450D" w:rsidRPr="0057450D">
        <w:t xml:space="preserve">) </w:t>
      </w:r>
      <w:r w:rsidRPr="0057450D">
        <w:t>беседа</w:t>
      </w:r>
      <w:r w:rsidR="0057450D" w:rsidRPr="0057450D">
        <w:t xml:space="preserve"> - </w:t>
      </w:r>
      <w:r w:rsidRPr="0057450D">
        <w:t>широко</w:t>
      </w:r>
      <w:r w:rsidR="0057450D" w:rsidRPr="0057450D">
        <w:t xml:space="preserve"> </w:t>
      </w:r>
      <w:r w:rsidRPr="0057450D">
        <w:t>распространенный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педагогической</w:t>
      </w:r>
      <w:r w:rsidR="0057450D" w:rsidRPr="0057450D">
        <w:t xml:space="preserve"> </w:t>
      </w:r>
      <w:r w:rsidRPr="0057450D">
        <w:t>психологии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практике</w:t>
      </w:r>
      <w:r w:rsidR="0057450D" w:rsidRPr="0057450D">
        <w:t xml:space="preserve"> </w:t>
      </w:r>
      <w:r w:rsidRPr="0057450D">
        <w:t>эмпирический</w:t>
      </w:r>
      <w:r w:rsidR="0057450D" w:rsidRPr="0057450D">
        <w:t xml:space="preserve"> </w:t>
      </w:r>
      <w:r w:rsidRPr="0057450D">
        <w:t>метод</w:t>
      </w:r>
      <w:r w:rsidR="0057450D" w:rsidRPr="0057450D">
        <w:t xml:space="preserve"> </w:t>
      </w:r>
      <w:r w:rsidRPr="0057450D">
        <w:t>получения</w:t>
      </w:r>
      <w:r w:rsidR="0057450D" w:rsidRPr="0057450D">
        <w:t xml:space="preserve"> </w:t>
      </w:r>
      <w:r w:rsidRPr="0057450D">
        <w:t>сведений</w:t>
      </w:r>
      <w:r w:rsidR="0057450D">
        <w:t xml:space="preserve"> (</w:t>
      </w:r>
      <w:r w:rsidRPr="0057450D">
        <w:t>информации</w:t>
      </w:r>
      <w:r w:rsidR="0057450D" w:rsidRPr="0057450D">
        <w:t xml:space="preserve">) </w:t>
      </w:r>
      <w:r w:rsidRPr="0057450D">
        <w:t>о</w:t>
      </w:r>
      <w:r w:rsidR="0057450D" w:rsidRPr="0057450D">
        <w:t xml:space="preserve"> </w:t>
      </w:r>
      <w:r w:rsidRPr="0057450D">
        <w:t>человеке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общении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ним,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результате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ответов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целенаправленные</w:t>
      </w:r>
      <w:r w:rsidR="0057450D" w:rsidRPr="0057450D">
        <w:t xml:space="preserve"> </w:t>
      </w:r>
      <w:r w:rsidRPr="0057450D">
        <w:t>вопросы</w:t>
      </w:r>
      <w:r w:rsidR="0057450D" w:rsidRPr="0057450D">
        <w:t>.</w:t>
      </w:r>
    </w:p>
    <w:p w:rsidR="0057450D" w:rsidRPr="0057450D" w:rsidRDefault="0057450D" w:rsidP="0057450D">
      <w:pPr>
        <w:tabs>
          <w:tab w:val="left" w:pos="726"/>
        </w:tabs>
      </w:pPr>
      <w:r>
        <w:t xml:space="preserve">2.4 </w:t>
      </w:r>
      <w:r w:rsidR="006A2FEA" w:rsidRPr="0057450D">
        <w:t>Приемы</w:t>
      </w:r>
      <w:r w:rsidRPr="0057450D">
        <w:t xml:space="preserve"> </w:t>
      </w:r>
      <w:r w:rsidR="006A2FEA" w:rsidRPr="0057450D">
        <w:t>анализа</w:t>
      </w:r>
      <w:r w:rsidRPr="0057450D">
        <w:t xml:space="preserve"> </w:t>
      </w:r>
      <w:r w:rsidR="006A2FEA" w:rsidRPr="0057450D">
        <w:t>процессов</w:t>
      </w:r>
      <w:r w:rsidRPr="0057450D">
        <w:t xml:space="preserve"> </w:t>
      </w:r>
      <w:r w:rsidR="006A2FEA" w:rsidRPr="0057450D">
        <w:t>и</w:t>
      </w:r>
      <w:r w:rsidRPr="0057450D">
        <w:t xml:space="preserve"> </w:t>
      </w:r>
      <w:r w:rsidR="006A2FEA" w:rsidRPr="0057450D">
        <w:t>продуктов</w:t>
      </w:r>
      <w:r w:rsidRPr="0057450D">
        <w:t xml:space="preserve"> </w:t>
      </w:r>
      <w:r w:rsidR="006A2FEA" w:rsidRPr="0057450D">
        <w:t>деятельности</w:t>
      </w:r>
      <w:r w:rsidRPr="0057450D">
        <w:t xml:space="preserve">. </w:t>
      </w:r>
      <w:r w:rsidR="006A2FEA" w:rsidRPr="0057450D">
        <w:t>Этот</w:t>
      </w:r>
      <w:r w:rsidRPr="0057450D">
        <w:t xml:space="preserve"> </w:t>
      </w:r>
      <w:r w:rsidR="006A2FEA" w:rsidRPr="0057450D">
        <w:t>метод</w:t>
      </w:r>
      <w:r w:rsidRPr="0057450D">
        <w:t xml:space="preserve"> </w:t>
      </w:r>
      <w:r w:rsidR="006A2FEA" w:rsidRPr="0057450D">
        <w:t>включает</w:t>
      </w:r>
      <w:r w:rsidRPr="0057450D">
        <w:t xml:space="preserve"> </w:t>
      </w:r>
      <w:r w:rsidR="006A2FEA" w:rsidRPr="0057450D">
        <w:t>праксиометрические</w:t>
      </w:r>
      <w:r w:rsidRPr="0057450D">
        <w:t xml:space="preserve"> </w:t>
      </w:r>
      <w:r w:rsidR="006A2FEA" w:rsidRPr="0057450D">
        <w:t>методы</w:t>
      </w:r>
      <w:r>
        <w:t xml:space="preserve"> (</w:t>
      </w:r>
      <w:r w:rsidR="006A2FEA" w:rsidRPr="0057450D">
        <w:t>циклография,</w:t>
      </w:r>
      <w:r w:rsidRPr="0057450D">
        <w:t xml:space="preserve"> </w:t>
      </w:r>
      <w:r w:rsidR="006A2FEA" w:rsidRPr="0057450D">
        <w:t>профессиография,</w:t>
      </w:r>
      <w:r w:rsidRPr="0057450D">
        <w:t xml:space="preserve"> </w:t>
      </w:r>
      <w:r w:rsidR="006A2FEA" w:rsidRPr="0057450D">
        <w:t>оценка</w:t>
      </w:r>
      <w:r w:rsidRPr="0057450D">
        <w:t xml:space="preserve"> </w:t>
      </w:r>
      <w:r w:rsidR="006A2FEA" w:rsidRPr="0057450D">
        <w:t>изделий</w:t>
      </w:r>
      <w:r w:rsidRPr="0057450D">
        <w:t xml:space="preserve"> </w:t>
      </w:r>
      <w:r w:rsidR="006A2FEA" w:rsidRPr="0057450D">
        <w:t>и</w:t>
      </w:r>
      <w:r w:rsidRPr="0057450D">
        <w:t xml:space="preserve"> </w:t>
      </w:r>
      <w:r w:rsidR="006A2FEA" w:rsidRPr="0057450D">
        <w:t>выполненных</w:t>
      </w:r>
      <w:r w:rsidRPr="0057450D">
        <w:t xml:space="preserve"> </w:t>
      </w:r>
      <w:r w:rsidR="006A2FEA" w:rsidRPr="0057450D">
        <w:t>работ</w:t>
      </w:r>
      <w:r w:rsidRPr="0057450D">
        <w:t>).</w:t>
      </w:r>
    </w:p>
    <w:p w:rsidR="0057450D" w:rsidRPr="0057450D" w:rsidRDefault="0057450D" w:rsidP="0057450D">
      <w:pPr>
        <w:tabs>
          <w:tab w:val="left" w:pos="726"/>
        </w:tabs>
      </w:pPr>
      <w:r>
        <w:t xml:space="preserve">2.5 </w:t>
      </w:r>
      <w:r w:rsidR="006A2FEA" w:rsidRPr="0057450D">
        <w:t>Метод</w:t>
      </w:r>
      <w:r w:rsidRPr="0057450D">
        <w:t xml:space="preserve"> </w:t>
      </w:r>
      <w:r w:rsidR="006A2FEA" w:rsidRPr="0057450D">
        <w:t>моделирования</w:t>
      </w:r>
      <w:r w:rsidRPr="0057450D">
        <w:t>.</w:t>
      </w:r>
    </w:p>
    <w:p w:rsidR="0057450D" w:rsidRPr="0057450D" w:rsidRDefault="0057450D" w:rsidP="0057450D">
      <w:pPr>
        <w:tabs>
          <w:tab w:val="left" w:pos="726"/>
        </w:tabs>
      </w:pPr>
      <w:r>
        <w:t xml:space="preserve">2.6 </w:t>
      </w:r>
      <w:r w:rsidR="006A2FEA" w:rsidRPr="0057450D">
        <w:t>Биографический</w:t>
      </w:r>
      <w:r w:rsidRPr="0057450D">
        <w:t xml:space="preserve"> </w:t>
      </w:r>
      <w:r w:rsidR="006A2FEA" w:rsidRPr="0057450D">
        <w:t>метод</w:t>
      </w:r>
      <w:r w:rsidRPr="0057450D">
        <w:t xml:space="preserve">. </w:t>
      </w:r>
      <w:r w:rsidR="006A2FEA" w:rsidRPr="0057450D">
        <w:t>Выбор</w:t>
      </w:r>
      <w:r w:rsidRPr="0057450D">
        <w:t xml:space="preserve"> </w:t>
      </w:r>
      <w:r w:rsidR="006A2FEA" w:rsidRPr="0057450D">
        <w:t>конкретного</w:t>
      </w:r>
      <w:r w:rsidRPr="0057450D">
        <w:t xml:space="preserve"> </w:t>
      </w:r>
      <w:r w:rsidR="006A2FEA" w:rsidRPr="0057450D">
        <w:t>эмпирического</w:t>
      </w:r>
      <w:r w:rsidRPr="0057450D">
        <w:t xml:space="preserve"> </w:t>
      </w:r>
      <w:r w:rsidR="006A2FEA" w:rsidRPr="0057450D">
        <w:t>метода</w:t>
      </w:r>
      <w:r w:rsidRPr="0057450D">
        <w:t xml:space="preserve"> </w:t>
      </w:r>
      <w:r w:rsidR="006A2FEA" w:rsidRPr="0057450D">
        <w:t>зависит</w:t>
      </w:r>
      <w:r w:rsidRPr="0057450D">
        <w:t xml:space="preserve"> </w:t>
      </w:r>
      <w:r w:rsidR="006A2FEA" w:rsidRPr="0057450D">
        <w:t>от</w:t>
      </w:r>
      <w:r w:rsidRPr="0057450D">
        <w:t xml:space="preserve"> </w:t>
      </w:r>
      <w:r w:rsidR="006A2FEA" w:rsidRPr="0057450D">
        <w:t>того,</w:t>
      </w:r>
      <w:r w:rsidRPr="0057450D">
        <w:t xml:space="preserve"> </w:t>
      </w:r>
      <w:r w:rsidR="006A2FEA" w:rsidRPr="0057450D">
        <w:t>какой</w:t>
      </w:r>
      <w:r w:rsidRPr="0057450D">
        <w:t xml:space="preserve"> </w:t>
      </w:r>
      <w:r w:rsidR="006A2FEA" w:rsidRPr="0057450D">
        <w:t>организационный</w:t>
      </w:r>
      <w:r w:rsidRPr="0057450D">
        <w:t xml:space="preserve"> </w:t>
      </w:r>
      <w:r w:rsidR="006A2FEA" w:rsidRPr="0057450D">
        <w:t>метод</w:t>
      </w:r>
      <w:r w:rsidRPr="0057450D">
        <w:t xml:space="preserve"> </w:t>
      </w:r>
      <w:r w:rsidR="006A2FEA" w:rsidRPr="0057450D">
        <w:t>выбран</w:t>
      </w:r>
      <w:r w:rsidRPr="0057450D">
        <w:t xml:space="preserve"> </w:t>
      </w:r>
      <w:r w:rsidR="006A2FEA" w:rsidRPr="0057450D">
        <w:t>исследователем</w:t>
      </w:r>
      <w:r w:rsidRPr="0057450D">
        <w:t>.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3</w:t>
      </w:r>
      <w:r w:rsidR="0057450D" w:rsidRPr="0057450D">
        <w:t xml:space="preserve">. </w:t>
      </w:r>
      <w:r w:rsidRPr="0057450D">
        <w:t>Методы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приемы</w:t>
      </w:r>
      <w:r w:rsidR="0057450D" w:rsidRPr="0057450D">
        <w:t xml:space="preserve"> </w:t>
      </w:r>
      <w:r w:rsidRPr="0057450D">
        <w:t>обработки</w:t>
      </w:r>
      <w:r w:rsidR="0057450D" w:rsidRPr="0057450D">
        <w:t xml:space="preserve"> </w:t>
      </w:r>
      <w:r w:rsidRPr="0057450D">
        <w:t>эмпирических</w:t>
      </w:r>
      <w:r w:rsidR="0057450D" w:rsidRPr="0057450D">
        <w:t xml:space="preserve"> </w:t>
      </w:r>
      <w:r w:rsidRPr="0057450D">
        <w:t>данных</w:t>
      </w:r>
      <w:r w:rsidR="0057450D" w:rsidRPr="0057450D">
        <w:t>: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а</w:t>
      </w:r>
      <w:r w:rsidR="0057450D" w:rsidRPr="0057450D">
        <w:t xml:space="preserve">) </w:t>
      </w:r>
      <w:r w:rsidRPr="0057450D">
        <w:t>методы</w:t>
      </w:r>
      <w:r w:rsidR="0057450D" w:rsidRPr="0057450D">
        <w:t xml:space="preserve"> </w:t>
      </w:r>
      <w:r w:rsidRPr="0057450D">
        <w:t>математической</w:t>
      </w:r>
      <w:r w:rsidR="0057450D" w:rsidRPr="0057450D">
        <w:t xml:space="preserve"> </w:t>
      </w:r>
      <w:r w:rsidRPr="0057450D">
        <w:t>статистики</w:t>
      </w:r>
      <w:r w:rsidR="0057450D" w:rsidRPr="0057450D">
        <w:t>;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б</w:t>
      </w:r>
      <w:r w:rsidR="0057450D" w:rsidRPr="0057450D">
        <w:t xml:space="preserve">) </w:t>
      </w:r>
      <w:r w:rsidRPr="0057450D">
        <w:t>качественная</w:t>
      </w:r>
      <w:r w:rsidR="0057450D" w:rsidRPr="0057450D">
        <w:t xml:space="preserve"> </w:t>
      </w:r>
      <w:r w:rsidRPr="0057450D">
        <w:t>характеристика</w:t>
      </w:r>
      <w:r w:rsidR="0057450D" w:rsidRPr="0057450D">
        <w:t xml:space="preserve"> </w:t>
      </w:r>
      <w:r w:rsidRPr="0057450D">
        <w:t>количественного</w:t>
      </w:r>
      <w:r w:rsidR="0057450D" w:rsidRPr="0057450D">
        <w:t xml:space="preserve"> </w:t>
      </w:r>
      <w:r w:rsidRPr="0057450D">
        <w:t>материала</w:t>
      </w:r>
      <w:r w:rsidR="0057450D" w:rsidRPr="0057450D">
        <w:t>.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4</w:t>
      </w:r>
      <w:r w:rsidR="0057450D" w:rsidRPr="0057450D">
        <w:t xml:space="preserve">. </w:t>
      </w:r>
      <w:r w:rsidRPr="0057450D">
        <w:t>Интерпретационные</w:t>
      </w:r>
      <w:r w:rsidR="0057450D" w:rsidRPr="0057450D">
        <w:t xml:space="preserve"> </w:t>
      </w:r>
      <w:r w:rsidRPr="0057450D">
        <w:t>методы,</w:t>
      </w:r>
      <w:r w:rsidR="0057450D" w:rsidRPr="0057450D">
        <w:t xml:space="preserve"> </w:t>
      </w:r>
      <w:r w:rsidRPr="0057450D">
        <w:t>объясняющие</w:t>
      </w:r>
      <w:r w:rsidR="0057450D" w:rsidRPr="0057450D">
        <w:t xml:space="preserve"> </w:t>
      </w:r>
      <w:r w:rsidRPr="0057450D">
        <w:t>результаты,</w:t>
      </w:r>
      <w:r w:rsidR="0057450D" w:rsidRPr="0057450D">
        <w:t xml:space="preserve"> </w:t>
      </w:r>
      <w:r w:rsidRPr="0057450D">
        <w:t>полученные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данном</w:t>
      </w:r>
      <w:r w:rsidR="0057450D" w:rsidRPr="0057450D">
        <w:t xml:space="preserve"> </w:t>
      </w:r>
      <w:r w:rsidRPr="0057450D">
        <w:t>случае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точки</w:t>
      </w:r>
      <w:r w:rsidR="0057450D" w:rsidRPr="0057450D">
        <w:t xml:space="preserve"> </w:t>
      </w:r>
      <w:r w:rsidRPr="0057450D">
        <w:t>зрения</w:t>
      </w:r>
      <w:r w:rsidR="0057450D" w:rsidRPr="0057450D">
        <w:t xml:space="preserve"> </w:t>
      </w:r>
      <w:r w:rsidRPr="0057450D">
        <w:t>исходных</w:t>
      </w:r>
      <w:r w:rsidR="0057450D" w:rsidRPr="0057450D">
        <w:t xml:space="preserve"> </w:t>
      </w:r>
      <w:r w:rsidRPr="0057450D">
        <w:t>гипотез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посылок,</w:t>
      </w:r>
      <w:r w:rsidR="0057450D" w:rsidRPr="0057450D">
        <w:t xml:space="preserve"> </w:t>
      </w:r>
      <w:r w:rsidRPr="0057450D">
        <w:t>которые</w:t>
      </w:r>
      <w:r w:rsidR="0057450D" w:rsidRPr="0057450D">
        <w:t xml:space="preserve"> </w:t>
      </w:r>
      <w:r w:rsidRPr="0057450D">
        <w:t>служили</w:t>
      </w:r>
      <w:r w:rsidR="0057450D" w:rsidRPr="0057450D">
        <w:t xml:space="preserve"> </w:t>
      </w:r>
      <w:r w:rsidRPr="0057450D">
        <w:t>основой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проведения</w:t>
      </w:r>
      <w:r w:rsidR="0057450D" w:rsidRPr="0057450D">
        <w:t xml:space="preserve"> </w:t>
      </w:r>
      <w:r w:rsidRPr="0057450D">
        <w:t>исследования</w:t>
      </w:r>
      <w:r w:rsidR="0057450D" w:rsidRPr="0057450D">
        <w:t xml:space="preserve">. </w:t>
      </w:r>
      <w:r w:rsidRPr="0057450D">
        <w:t>Этот</w:t>
      </w:r>
      <w:r w:rsidR="0057450D" w:rsidRPr="0057450D">
        <w:t xml:space="preserve"> </w:t>
      </w:r>
      <w:r w:rsidRPr="0057450D">
        <w:t>метод</w:t>
      </w:r>
      <w:r w:rsidR="0057450D" w:rsidRPr="0057450D">
        <w:t xml:space="preserve"> </w:t>
      </w:r>
      <w:r w:rsidRPr="0057450D">
        <w:t>представляет</w:t>
      </w:r>
      <w:r w:rsidR="0057450D" w:rsidRPr="0057450D">
        <w:t xml:space="preserve"> </w:t>
      </w:r>
      <w:r w:rsidRPr="0057450D">
        <w:t>различные</w:t>
      </w:r>
      <w:r w:rsidR="0057450D" w:rsidRPr="0057450D">
        <w:t xml:space="preserve"> </w:t>
      </w:r>
      <w:r w:rsidRPr="0057450D">
        <w:t>варианты</w:t>
      </w:r>
      <w:r w:rsidR="0057450D" w:rsidRPr="0057450D">
        <w:t xml:space="preserve"> </w:t>
      </w:r>
      <w:r w:rsidRPr="0057450D">
        <w:t>генетического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структурного</w:t>
      </w:r>
      <w:r w:rsidR="0057450D" w:rsidRPr="0057450D">
        <w:t xml:space="preserve"> </w:t>
      </w:r>
      <w:r w:rsidRPr="0057450D">
        <w:t>методов</w:t>
      </w:r>
      <w:r w:rsidR="0057450D" w:rsidRPr="0057450D">
        <w:t>.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а</w:t>
      </w:r>
      <w:r w:rsidR="0057450D" w:rsidRPr="0057450D">
        <w:t xml:space="preserve">) </w:t>
      </w:r>
      <w:r w:rsidRPr="0057450D">
        <w:t>генетический</w:t>
      </w:r>
      <w:r w:rsidR="0057450D" w:rsidRPr="0057450D">
        <w:t xml:space="preserve"> </w:t>
      </w:r>
      <w:r w:rsidRPr="0057450D">
        <w:t>метод</w:t>
      </w:r>
      <w:r w:rsidR="0057450D" w:rsidRPr="0057450D">
        <w:t xml:space="preserve"> - </w:t>
      </w:r>
      <w:r w:rsidRPr="0057450D">
        <w:t>интерпретирует</w:t>
      </w:r>
      <w:r w:rsidR="0057450D" w:rsidRPr="0057450D">
        <w:t xml:space="preserve"> </w:t>
      </w:r>
      <w:r w:rsidRPr="0057450D">
        <w:t>весь</w:t>
      </w:r>
      <w:r w:rsidR="0057450D" w:rsidRPr="0057450D">
        <w:t xml:space="preserve"> </w:t>
      </w:r>
      <w:r w:rsidRPr="0057450D">
        <w:t>обработанный</w:t>
      </w:r>
      <w:r w:rsidR="0057450D" w:rsidRPr="0057450D">
        <w:t xml:space="preserve"> </w:t>
      </w:r>
      <w:r w:rsidRPr="0057450D">
        <w:t>материал</w:t>
      </w:r>
      <w:r w:rsidR="0057450D" w:rsidRPr="0057450D">
        <w:t xml:space="preserve"> </w:t>
      </w:r>
      <w:r w:rsidRPr="0057450D">
        <w:t>исследования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характеристиках</w:t>
      </w:r>
      <w:r w:rsidR="0057450D" w:rsidRPr="0057450D">
        <w:t xml:space="preserve"> </w:t>
      </w:r>
      <w:r w:rsidRPr="0057450D">
        <w:t>развития,</w:t>
      </w:r>
      <w:r w:rsidR="0057450D" w:rsidRPr="0057450D">
        <w:t xml:space="preserve"> </w:t>
      </w:r>
      <w:r w:rsidRPr="0057450D">
        <w:t>выделяя</w:t>
      </w:r>
      <w:r w:rsidR="0057450D" w:rsidRPr="0057450D">
        <w:t xml:space="preserve"> </w:t>
      </w:r>
      <w:r w:rsidRPr="0057450D">
        <w:t>фазы,</w:t>
      </w:r>
      <w:r w:rsidR="0057450D" w:rsidRPr="0057450D">
        <w:t xml:space="preserve"> </w:t>
      </w:r>
      <w:r w:rsidRPr="0057450D">
        <w:t>стадии,</w:t>
      </w:r>
      <w:r w:rsidR="0057450D" w:rsidRPr="0057450D">
        <w:t xml:space="preserve"> </w:t>
      </w:r>
      <w:r w:rsidRPr="0057450D">
        <w:t>критические</w:t>
      </w:r>
      <w:r w:rsidR="0057450D" w:rsidRPr="0057450D">
        <w:t xml:space="preserve"> </w:t>
      </w:r>
      <w:r w:rsidRPr="0057450D">
        <w:t>моменты,</w:t>
      </w:r>
      <w:r w:rsidR="0057450D" w:rsidRPr="0057450D">
        <w:t xml:space="preserve"> </w:t>
      </w:r>
      <w:r w:rsidRPr="0057450D">
        <w:t>процессы</w:t>
      </w:r>
      <w:r w:rsidR="0057450D" w:rsidRPr="0057450D">
        <w:t xml:space="preserve"> </w:t>
      </w:r>
      <w:r w:rsidRPr="0057450D">
        <w:t>становления</w:t>
      </w:r>
      <w:r w:rsidR="0057450D" w:rsidRPr="0057450D">
        <w:t xml:space="preserve"> </w:t>
      </w:r>
      <w:r w:rsidRPr="0057450D">
        <w:t>психических</w:t>
      </w:r>
      <w:r w:rsidR="0057450D" w:rsidRPr="0057450D">
        <w:t xml:space="preserve"> </w:t>
      </w:r>
      <w:r w:rsidRPr="0057450D">
        <w:t>функций,</w:t>
      </w:r>
      <w:r w:rsidR="0057450D" w:rsidRPr="0057450D">
        <w:t xml:space="preserve"> </w:t>
      </w:r>
      <w:r w:rsidRPr="0057450D">
        <w:t>образований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свойств</w:t>
      </w:r>
      <w:r w:rsidR="0057450D" w:rsidRPr="0057450D">
        <w:t xml:space="preserve"> </w:t>
      </w:r>
      <w:r w:rsidRPr="0057450D">
        <w:t>личности</w:t>
      </w:r>
      <w:r w:rsidR="0057450D" w:rsidRPr="0057450D">
        <w:t>;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б</w:t>
      </w:r>
      <w:r w:rsidR="0057450D" w:rsidRPr="0057450D">
        <w:t xml:space="preserve">) </w:t>
      </w:r>
      <w:r w:rsidRPr="0057450D">
        <w:t>структурный</w:t>
      </w:r>
      <w:r w:rsidR="0057450D" w:rsidRPr="0057450D">
        <w:t xml:space="preserve"> </w:t>
      </w:r>
      <w:r w:rsidRPr="0057450D">
        <w:t>метод</w:t>
      </w:r>
      <w:r w:rsidR="0057450D" w:rsidRPr="0057450D">
        <w:t xml:space="preserve"> - </w:t>
      </w:r>
      <w:r w:rsidRPr="0057450D">
        <w:t>интерпретирует</w:t>
      </w:r>
      <w:r w:rsidR="0057450D" w:rsidRPr="0057450D">
        <w:t xml:space="preserve"> </w:t>
      </w:r>
      <w:r w:rsidRPr="0057450D">
        <w:t>материал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характеристиках</w:t>
      </w:r>
      <w:r w:rsidR="0057450D" w:rsidRPr="0057450D">
        <w:t xml:space="preserve"> </w:t>
      </w:r>
      <w:r w:rsidRPr="0057450D">
        <w:t>типов</w:t>
      </w:r>
      <w:r w:rsidR="0057450D" w:rsidRPr="0057450D">
        <w:t xml:space="preserve"> </w:t>
      </w:r>
      <w:r w:rsidRPr="0057450D">
        <w:t>связей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систем,</w:t>
      </w:r>
      <w:r w:rsidR="0057450D" w:rsidRPr="0057450D">
        <w:t xml:space="preserve"> </w:t>
      </w:r>
      <w:r w:rsidRPr="0057450D">
        <w:t>образующих</w:t>
      </w:r>
      <w:r w:rsidR="0057450D" w:rsidRPr="0057450D">
        <w:t xml:space="preserve"> </w:t>
      </w:r>
      <w:r w:rsidRPr="0057450D">
        <w:t>личность,</w:t>
      </w:r>
      <w:r w:rsidR="0057450D" w:rsidRPr="0057450D">
        <w:t xml:space="preserve"> </w:t>
      </w:r>
      <w:r w:rsidRPr="0057450D">
        <w:t>социальную</w:t>
      </w:r>
      <w:r w:rsidR="0057450D" w:rsidRPr="0057450D">
        <w:t xml:space="preserve"> </w:t>
      </w:r>
      <w:r w:rsidRPr="0057450D">
        <w:t>группу</w:t>
      </w:r>
      <w:r w:rsidR="0057450D" w:rsidRPr="0057450D">
        <w:t>.</w:t>
      </w:r>
    </w:p>
    <w:p w:rsidR="0057450D" w:rsidRPr="0057450D" w:rsidRDefault="006A2FEA" w:rsidP="0057450D">
      <w:pPr>
        <w:tabs>
          <w:tab w:val="left" w:pos="726"/>
        </w:tabs>
      </w:pPr>
      <w:r w:rsidRPr="0057450D">
        <w:t>Классификации</w:t>
      </w:r>
      <w:r w:rsidR="0057450D" w:rsidRPr="0057450D">
        <w:t xml:space="preserve"> </w:t>
      </w:r>
      <w:r w:rsidRPr="0057450D">
        <w:t>Б</w:t>
      </w:r>
      <w:r w:rsidR="0057450D">
        <w:t xml:space="preserve">.Г. </w:t>
      </w:r>
      <w:r w:rsidRPr="0057450D">
        <w:t>Ананьева,</w:t>
      </w:r>
      <w:r w:rsidR="0057450D" w:rsidRPr="0057450D">
        <w:t xml:space="preserve"> </w:t>
      </w:r>
      <w:r w:rsidRPr="0057450D">
        <w:t>прежде</w:t>
      </w:r>
      <w:r w:rsidR="0057450D" w:rsidRPr="0057450D">
        <w:t xml:space="preserve"> </w:t>
      </w:r>
      <w:r w:rsidRPr="0057450D">
        <w:t>всего,</w:t>
      </w:r>
      <w:r w:rsidR="0057450D" w:rsidRPr="0057450D">
        <w:t xml:space="preserve"> </w:t>
      </w:r>
      <w:r w:rsidRPr="0057450D">
        <w:t>рассматривает</w:t>
      </w:r>
      <w:r w:rsidR="0057450D" w:rsidRPr="0057450D">
        <w:t xml:space="preserve"> </w:t>
      </w:r>
      <w:r w:rsidRPr="0057450D">
        <w:t>весь</w:t>
      </w:r>
      <w:r w:rsidR="0057450D" w:rsidRPr="0057450D">
        <w:t xml:space="preserve"> </w:t>
      </w:r>
      <w:r w:rsidRPr="0057450D">
        <w:t>процесс</w:t>
      </w:r>
      <w:r w:rsidR="0057450D" w:rsidRPr="0057450D">
        <w:t xml:space="preserve"> </w:t>
      </w:r>
      <w:r w:rsidRPr="0057450D">
        <w:t>организации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проведения</w:t>
      </w:r>
      <w:r w:rsidR="0057450D" w:rsidRPr="0057450D">
        <w:t xml:space="preserve"> </w:t>
      </w:r>
      <w:r w:rsidRPr="0057450D">
        <w:t>психологического</w:t>
      </w:r>
      <w:r w:rsidR="0057450D" w:rsidRPr="0057450D">
        <w:t xml:space="preserve"> </w:t>
      </w:r>
      <w:r w:rsidRPr="0057450D">
        <w:t>исследования</w:t>
      </w:r>
      <w:r w:rsidR="0057450D" w:rsidRPr="0057450D">
        <w:t xml:space="preserve"> - </w:t>
      </w:r>
      <w:r w:rsidRPr="0057450D">
        <w:t>от</w:t>
      </w:r>
      <w:r w:rsidR="0057450D" w:rsidRPr="0057450D">
        <w:t xml:space="preserve"> </w:t>
      </w:r>
      <w:r w:rsidRPr="0057450D">
        <w:t>постановки</w:t>
      </w:r>
      <w:r w:rsidR="0057450D" w:rsidRPr="0057450D">
        <w:t xml:space="preserve"> </w:t>
      </w:r>
      <w:r w:rsidRPr="0057450D">
        <w:t>проблемы</w:t>
      </w:r>
      <w:r w:rsidR="0057450D" w:rsidRPr="0057450D">
        <w:t xml:space="preserve"> </w:t>
      </w:r>
      <w:r w:rsidRPr="0057450D">
        <w:t>до</w:t>
      </w:r>
      <w:r w:rsidR="0057450D" w:rsidRPr="0057450D">
        <w:t xml:space="preserve"> </w:t>
      </w:r>
      <w:r w:rsidRPr="0057450D">
        <w:t>ее</w:t>
      </w:r>
      <w:r w:rsidR="0057450D" w:rsidRPr="0057450D">
        <w:t xml:space="preserve"> </w:t>
      </w:r>
      <w:r w:rsidRPr="0057450D">
        <w:t>решения</w:t>
      </w:r>
      <w:r w:rsidR="0057450D" w:rsidRPr="0057450D">
        <w:t xml:space="preserve">. </w:t>
      </w:r>
      <w:r w:rsidRPr="0057450D">
        <w:t>На</w:t>
      </w:r>
      <w:r w:rsidR="0057450D" w:rsidRPr="0057450D">
        <w:t xml:space="preserve"> </w:t>
      </w:r>
      <w:r w:rsidRPr="0057450D">
        <w:t>каждом</w:t>
      </w:r>
      <w:r w:rsidR="0057450D" w:rsidRPr="0057450D">
        <w:t xml:space="preserve"> </w:t>
      </w:r>
      <w:r w:rsidRPr="0057450D">
        <w:t>этапе</w:t>
      </w:r>
      <w:r w:rsidR="0057450D" w:rsidRPr="0057450D">
        <w:t xml:space="preserve"> </w:t>
      </w:r>
      <w:r w:rsidRPr="0057450D">
        <w:t>этого</w:t>
      </w:r>
      <w:r w:rsidR="0057450D" w:rsidRPr="0057450D">
        <w:t xml:space="preserve"> </w:t>
      </w:r>
      <w:r w:rsidRPr="0057450D">
        <w:t>процесса</w:t>
      </w:r>
      <w:r w:rsidR="0057450D" w:rsidRPr="0057450D">
        <w:t xml:space="preserve"> </w:t>
      </w:r>
      <w:r w:rsidRPr="0057450D">
        <w:t>производится</w:t>
      </w:r>
      <w:r w:rsidR="0057450D" w:rsidRPr="0057450D">
        <w:t xml:space="preserve"> </w:t>
      </w:r>
      <w:r w:rsidRPr="0057450D">
        <w:t>классификация</w:t>
      </w:r>
      <w:r w:rsidR="0057450D" w:rsidRPr="0057450D">
        <w:t xml:space="preserve"> </w:t>
      </w:r>
      <w:r w:rsidRPr="0057450D">
        <w:t>методов,</w:t>
      </w:r>
      <w:r w:rsidR="0057450D" w:rsidRPr="0057450D">
        <w:t xml:space="preserve"> </w:t>
      </w:r>
      <w:r w:rsidRPr="0057450D">
        <w:t>соответствующих</w:t>
      </w:r>
      <w:r w:rsidR="0057450D" w:rsidRPr="0057450D">
        <w:t xml:space="preserve"> </w:t>
      </w:r>
      <w:r w:rsidRPr="0057450D">
        <w:t>этому</w:t>
      </w:r>
      <w:r w:rsidR="0057450D" w:rsidRPr="0057450D">
        <w:t xml:space="preserve"> </w:t>
      </w:r>
      <w:r w:rsidRPr="0057450D">
        <w:t>этапу</w:t>
      </w:r>
      <w:r w:rsidR="0057450D" w:rsidRPr="0057450D">
        <w:t>.</w:t>
      </w:r>
    </w:p>
    <w:p w:rsidR="00163F10" w:rsidRDefault="00163F10" w:rsidP="0057450D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  <w:bookmarkStart w:id="26" w:name="_Toc232362448"/>
      <w:bookmarkStart w:id="27" w:name="_Toc259525153"/>
    </w:p>
    <w:p w:rsidR="0057450D" w:rsidRPr="0057450D" w:rsidRDefault="0057450D" w:rsidP="00163F10">
      <w:pPr>
        <w:pStyle w:val="1"/>
      </w:pPr>
      <w:bookmarkStart w:id="28" w:name="_Toc288285825"/>
      <w:r>
        <w:t xml:space="preserve">2.2 </w:t>
      </w:r>
      <w:bookmarkStart w:id="29" w:name="_Toc231859876"/>
      <w:r w:rsidR="00EB49FC" w:rsidRPr="0057450D">
        <w:t>Метод</w:t>
      </w:r>
      <w:bookmarkEnd w:id="29"/>
      <w:r w:rsidR="0088031E" w:rsidRPr="0057450D">
        <w:t>ы</w:t>
      </w:r>
      <w:r w:rsidRPr="0057450D">
        <w:t xml:space="preserve"> </w:t>
      </w:r>
      <w:r w:rsidR="0088031E" w:rsidRPr="0057450D">
        <w:t>исследования</w:t>
      </w:r>
      <w:r w:rsidRPr="0057450D">
        <w:t xml:space="preserve"> </w:t>
      </w:r>
      <w:r w:rsidR="0088031E" w:rsidRPr="0057450D">
        <w:t>восприятия</w:t>
      </w:r>
      <w:r w:rsidRPr="0057450D">
        <w:t xml:space="preserve"> </w:t>
      </w:r>
      <w:bookmarkEnd w:id="26"/>
      <w:r w:rsidR="002D6612" w:rsidRPr="0057450D">
        <w:t>интерьера</w:t>
      </w:r>
      <w:bookmarkEnd w:id="27"/>
      <w:bookmarkEnd w:id="28"/>
    </w:p>
    <w:p w:rsidR="00163F10" w:rsidRDefault="00163F10" w:rsidP="0057450D">
      <w:pPr>
        <w:pStyle w:val="3"/>
        <w:tabs>
          <w:tab w:val="left" w:pos="726"/>
        </w:tabs>
        <w:rPr>
          <w:iCs/>
          <w:color w:val="000000"/>
          <w:kern w:val="1"/>
        </w:rPr>
      </w:pPr>
      <w:bookmarkStart w:id="30" w:name="_Toc259525154"/>
    </w:p>
    <w:p w:rsidR="0057450D" w:rsidRPr="0057450D" w:rsidRDefault="0088031E" w:rsidP="00163F10">
      <w:pPr>
        <w:pStyle w:val="1"/>
        <w:rPr>
          <w:kern w:val="1"/>
        </w:rPr>
      </w:pPr>
      <w:bookmarkStart w:id="31" w:name="_Toc288285826"/>
      <w:r w:rsidRPr="0057450D">
        <w:rPr>
          <w:kern w:val="1"/>
        </w:rPr>
        <w:t>2</w:t>
      </w:r>
      <w:r w:rsidR="0057450D">
        <w:rPr>
          <w:kern w:val="1"/>
        </w:rPr>
        <w:t xml:space="preserve">.2.1 </w:t>
      </w:r>
      <w:r w:rsidRPr="0057450D">
        <w:rPr>
          <w:kern w:val="1"/>
        </w:rPr>
        <w:t>Метод</w:t>
      </w:r>
      <w:r w:rsidR="0057450D" w:rsidRPr="0057450D">
        <w:rPr>
          <w:kern w:val="1"/>
        </w:rPr>
        <w:t xml:space="preserve"> </w:t>
      </w:r>
      <w:r w:rsidRPr="0057450D">
        <w:rPr>
          <w:kern w:val="1"/>
        </w:rPr>
        <w:t>свободного</w:t>
      </w:r>
      <w:r w:rsidR="0057450D" w:rsidRPr="0057450D">
        <w:rPr>
          <w:kern w:val="1"/>
        </w:rPr>
        <w:t xml:space="preserve"> </w:t>
      </w:r>
      <w:r w:rsidRPr="0057450D">
        <w:rPr>
          <w:kern w:val="1"/>
        </w:rPr>
        <w:t>описания</w:t>
      </w:r>
      <w:bookmarkEnd w:id="30"/>
      <w:bookmarkEnd w:id="31"/>
    </w:p>
    <w:p w:rsidR="0057450D" w:rsidRPr="0057450D" w:rsidRDefault="00EB49FC" w:rsidP="0057450D">
      <w:pPr>
        <w:tabs>
          <w:tab w:val="left" w:pos="726"/>
        </w:tabs>
      </w:pPr>
      <w:r w:rsidRPr="0057450D">
        <w:t>Метод</w:t>
      </w:r>
      <w:r w:rsidR="0057450D" w:rsidRPr="0057450D">
        <w:t xml:space="preserve"> </w:t>
      </w:r>
      <w:r w:rsidRPr="0057450D">
        <w:t>свободного</w:t>
      </w:r>
      <w:r w:rsidR="0057450D" w:rsidRPr="0057450D">
        <w:t xml:space="preserve"> </w:t>
      </w:r>
      <w:r w:rsidRPr="0057450D">
        <w:t>описания</w:t>
      </w:r>
      <w:r w:rsidR="0057450D" w:rsidRPr="0057450D">
        <w:t xml:space="preserve"> </w:t>
      </w:r>
      <w:r w:rsidRPr="0057450D">
        <w:t>относится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качественной</w:t>
      </w:r>
      <w:r w:rsidR="0057450D" w:rsidRPr="0057450D">
        <w:t xml:space="preserve"> </w:t>
      </w:r>
      <w:r w:rsidRPr="0057450D">
        <w:t>методологии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носит</w:t>
      </w:r>
      <w:r w:rsidR="0057450D" w:rsidRPr="0057450D">
        <w:t xml:space="preserve"> </w:t>
      </w:r>
      <w:r w:rsidRPr="0057450D">
        <w:t>интроспективный</w:t>
      </w:r>
      <w:r w:rsidR="0057450D" w:rsidRPr="0057450D">
        <w:t xml:space="preserve"> </w:t>
      </w:r>
      <w:r w:rsidRPr="0057450D">
        <w:t>характер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Данный</w:t>
      </w:r>
      <w:r w:rsidR="0057450D" w:rsidRPr="0057450D">
        <w:t xml:space="preserve"> </w:t>
      </w:r>
      <w:r w:rsidRPr="0057450D">
        <w:t>метод</w:t>
      </w:r>
      <w:r w:rsidR="0057450D" w:rsidRPr="0057450D">
        <w:t xml:space="preserve"> </w:t>
      </w:r>
      <w:r w:rsidRPr="0057450D">
        <w:t>предполагает</w:t>
      </w:r>
      <w:r w:rsidR="0057450D" w:rsidRPr="0057450D">
        <w:t xml:space="preserve"> </w:t>
      </w:r>
      <w:r w:rsidRPr="0057450D">
        <w:t>спонтанное</w:t>
      </w:r>
      <w:r w:rsidR="0057450D" w:rsidRPr="0057450D">
        <w:t xml:space="preserve"> </w:t>
      </w:r>
      <w:r w:rsidRPr="0057450D">
        <w:t>написание</w:t>
      </w:r>
      <w:r w:rsidR="0057450D" w:rsidRPr="0057450D">
        <w:t xml:space="preserve"> </w:t>
      </w:r>
      <w:r w:rsidRPr="0057450D">
        <w:t>участниками</w:t>
      </w:r>
      <w:r w:rsidR="0057450D" w:rsidRPr="0057450D">
        <w:t xml:space="preserve"> </w:t>
      </w:r>
      <w:r w:rsidRPr="0057450D">
        <w:t>исследования</w:t>
      </w:r>
      <w:r w:rsidR="0057450D" w:rsidRPr="0057450D">
        <w:t xml:space="preserve"> </w:t>
      </w:r>
      <w:r w:rsidRPr="0057450D">
        <w:t>вербального</w:t>
      </w:r>
      <w:r w:rsidR="0057450D" w:rsidRPr="0057450D">
        <w:t xml:space="preserve"> </w:t>
      </w:r>
      <w:r w:rsidRPr="0057450D">
        <w:t>текста,</w:t>
      </w:r>
      <w:r w:rsidR="0057450D" w:rsidRPr="0057450D">
        <w:t xml:space="preserve"> </w:t>
      </w:r>
      <w:r w:rsidRPr="0057450D">
        <w:t>носящего</w:t>
      </w:r>
      <w:r w:rsidR="0057450D" w:rsidRPr="0057450D">
        <w:t xml:space="preserve"> </w:t>
      </w:r>
      <w:r w:rsidRPr="0057450D">
        <w:t>рефлексивный</w:t>
      </w:r>
      <w:r w:rsidR="0057450D" w:rsidRPr="0057450D">
        <w:t xml:space="preserve"> </w:t>
      </w:r>
      <w:r w:rsidRPr="0057450D">
        <w:t>характер,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ответ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предъявляемую</w:t>
      </w:r>
      <w:r w:rsidR="0057450D" w:rsidRPr="0057450D">
        <w:t xml:space="preserve"> </w:t>
      </w:r>
      <w:r w:rsidRPr="0057450D">
        <w:t>им</w:t>
      </w:r>
      <w:r w:rsidR="0057450D" w:rsidRPr="0057450D">
        <w:t xml:space="preserve"> </w:t>
      </w:r>
      <w:r w:rsidRPr="0057450D">
        <w:t>инструкцию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Описание</w:t>
      </w:r>
      <w:r w:rsidR="0057450D" w:rsidRPr="0057450D">
        <w:t xml:space="preserve"> - </w:t>
      </w:r>
      <w:r w:rsidRPr="0057450D">
        <w:t>отчет</w:t>
      </w:r>
      <w:r w:rsidR="0057450D" w:rsidRPr="0057450D">
        <w:t xml:space="preserve"> </w:t>
      </w:r>
      <w:r w:rsidRPr="0057450D">
        <w:t>человека</w:t>
      </w:r>
      <w:r w:rsidR="0057450D" w:rsidRPr="0057450D">
        <w:t xml:space="preserve"> </w:t>
      </w:r>
      <w:r w:rsidRPr="0057450D">
        <w:t>перед</w:t>
      </w:r>
      <w:r w:rsidR="0057450D" w:rsidRPr="0057450D">
        <w:t xml:space="preserve"> </w:t>
      </w:r>
      <w:r w:rsidRPr="0057450D">
        <w:t>самим</w:t>
      </w:r>
      <w:r w:rsidR="0057450D" w:rsidRPr="0057450D">
        <w:t xml:space="preserve"> </w:t>
      </w:r>
      <w:r w:rsidRPr="0057450D">
        <w:t>собой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выполненных</w:t>
      </w:r>
      <w:r w:rsidR="0057450D" w:rsidRPr="0057450D">
        <w:t xml:space="preserve"> </w:t>
      </w:r>
      <w:r w:rsidRPr="0057450D">
        <w:t>действиях,</w:t>
      </w:r>
      <w:r w:rsidR="0057450D" w:rsidRPr="0057450D">
        <w:t xml:space="preserve"> </w:t>
      </w:r>
      <w:r w:rsidRPr="0057450D">
        <w:t>поступках,</w:t>
      </w:r>
      <w:r w:rsidR="0057450D" w:rsidRPr="0057450D">
        <w:t xml:space="preserve"> </w:t>
      </w:r>
      <w:r w:rsidRPr="0057450D">
        <w:t>деяниях,</w:t>
      </w:r>
      <w:r w:rsidR="0057450D" w:rsidRPr="0057450D">
        <w:t xml:space="preserve"> </w:t>
      </w:r>
      <w:r w:rsidRPr="0057450D">
        <w:t>осознание</w:t>
      </w:r>
      <w:r w:rsidR="0057450D" w:rsidRPr="0057450D">
        <w:t xml:space="preserve"> </w:t>
      </w:r>
      <w:r w:rsidRPr="0057450D">
        <w:t>им</w:t>
      </w:r>
      <w:r w:rsidR="0057450D" w:rsidRPr="0057450D">
        <w:t xml:space="preserve"> </w:t>
      </w:r>
      <w:r w:rsidRPr="0057450D">
        <w:t>посредством</w:t>
      </w:r>
      <w:r w:rsidR="0057450D" w:rsidRPr="0057450D">
        <w:t xml:space="preserve"> </w:t>
      </w:r>
      <w:r w:rsidRPr="0057450D">
        <w:t>анализа</w:t>
      </w:r>
      <w:r w:rsidR="0057450D" w:rsidRPr="0057450D">
        <w:t xml:space="preserve"> </w:t>
      </w:r>
      <w:r w:rsidRPr="0057450D">
        <w:t>собственных</w:t>
      </w:r>
      <w:r w:rsidR="0057450D" w:rsidRPr="0057450D">
        <w:t xml:space="preserve"> </w:t>
      </w:r>
      <w:r w:rsidRPr="0057450D">
        <w:t>чувств,</w:t>
      </w:r>
      <w:r w:rsidR="0057450D" w:rsidRPr="0057450D">
        <w:t xml:space="preserve"> </w:t>
      </w:r>
      <w:r w:rsidRPr="0057450D">
        <w:t>переживаний,</w:t>
      </w:r>
      <w:r w:rsidR="0057450D" w:rsidRPr="0057450D">
        <w:t xml:space="preserve"> </w:t>
      </w:r>
      <w:r w:rsidRPr="0057450D">
        <w:t>влечений,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смысла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значения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себя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своего</w:t>
      </w:r>
      <w:r w:rsidR="0057450D" w:rsidRPr="0057450D">
        <w:t xml:space="preserve"> </w:t>
      </w:r>
      <w:r w:rsidRPr="0057450D">
        <w:t>окружения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данный</w:t>
      </w:r>
      <w:r w:rsidR="0057450D" w:rsidRPr="0057450D">
        <w:t xml:space="preserve"> </w:t>
      </w:r>
      <w:r w:rsidRPr="0057450D">
        <w:t>момент,</w:t>
      </w:r>
      <w:r w:rsidR="0057450D" w:rsidRPr="0057450D">
        <w:t xml:space="preserve"> </w:t>
      </w:r>
      <w:r w:rsidRPr="0057450D">
        <w:t>так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другие</w:t>
      </w:r>
      <w:r w:rsidR="0057450D" w:rsidRPr="0057450D">
        <w:t xml:space="preserve"> </w:t>
      </w:r>
      <w:r w:rsidRPr="0057450D">
        <w:t>моменты</w:t>
      </w:r>
      <w:r w:rsidR="0057450D" w:rsidRPr="0057450D">
        <w:t xml:space="preserve"> </w:t>
      </w:r>
      <w:r w:rsidRPr="0057450D">
        <w:t>времени</w:t>
      </w:r>
      <w:r w:rsidR="0057450D" w:rsidRPr="0057450D">
        <w:t xml:space="preserve">: </w:t>
      </w:r>
      <w:r w:rsidRPr="0057450D">
        <w:t>прошлом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будущем</w:t>
      </w:r>
      <w:r w:rsidR="0057450D" w:rsidRPr="0057450D">
        <w:t xml:space="preserve">. </w:t>
      </w:r>
      <w:r w:rsidRPr="0057450D">
        <w:t>Описание</w:t>
      </w:r>
      <w:r w:rsidR="0057450D" w:rsidRPr="0057450D">
        <w:t xml:space="preserve"> </w:t>
      </w:r>
      <w:r w:rsidRPr="0057450D">
        <w:t>обычно</w:t>
      </w:r>
      <w:r w:rsidR="0057450D" w:rsidRPr="0057450D">
        <w:t xml:space="preserve"> </w:t>
      </w:r>
      <w:r w:rsidRPr="0057450D">
        <w:t>включает</w:t>
      </w:r>
      <w:r w:rsidR="0057450D" w:rsidRPr="0057450D">
        <w:t xml:space="preserve"> </w:t>
      </w:r>
      <w:r w:rsidRPr="0057450D">
        <w:t>нравственную</w:t>
      </w:r>
      <w:r w:rsidR="0057450D" w:rsidRPr="0057450D">
        <w:t xml:space="preserve"> </w:t>
      </w:r>
      <w:r w:rsidRPr="0057450D">
        <w:t>оценку</w:t>
      </w:r>
      <w:r w:rsidR="0057450D" w:rsidRPr="0057450D">
        <w:t xml:space="preserve"> </w:t>
      </w:r>
      <w:r w:rsidRPr="0057450D">
        <w:t>собственных</w:t>
      </w:r>
      <w:r w:rsidR="0057450D" w:rsidRPr="0057450D">
        <w:t xml:space="preserve"> </w:t>
      </w:r>
      <w:r w:rsidRPr="0057450D">
        <w:t>действий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опирается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самонаблюдение</w:t>
      </w:r>
      <w:r w:rsidR="0057450D" w:rsidRPr="0057450D">
        <w:t xml:space="preserve">. </w:t>
      </w:r>
      <w:r w:rsidRPr="0057450D">
        <w:t>Применяя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исследовании</w:t>
      </w:r>
      <w:r w:rsidR="0057450D" w:rsidRPr="0057450D">
        <w:t xml:space="preserve"> </w:t>
      </w:r>
      <w:r w:rsidRPr="0057450D">
        <w:t>представлений</w:t>
      </w:r>
      <w:r w:rsidR="0057450D" w:rsidRPr="0057450D">
        <w:t xml:space="preserve"> </w:t>
      </w:r>
      <w:r w:rsidRPr="0057450D">
        <w:t>о</w:t>
      </w:r>
      <w:r w:rsidR="0057450D" w:rsidRPr="0057450D">
        <w:t xml:space="preserve"> </w:t>
      </w:r>
      <w:r w:rsidRPr="0057450D">
        <w:t>карьере</w:t>
      </w:r>
      <w:r w:rsidR="0057450D" w:rsidRPr="0057450D">
        <w:t xml:space="preserve"> </w:t>
      </w:r>
      <w:r w:rsidRPr="0057450D">
        <w:t>метод</w:t>
      </w:r>
      <w:r w:rsidR="0057450D" w:rsidRPr="0057450D">
        <w:t xml:space="preserve"> </w:t>
      </w:r>
      <w:r w:rsidRPr="0057450D">
        <w:t>свободного</w:t>
      </w:r>
      <w:r w:rsidR="0057450D" w:rsidRPr="0057450D">
        <w:t xml:space="preserve"> </w:t>
      </w:r>
      <w:r w:rsidRPr="0057450D">
        <w:t>самоописания,</w:t>
      </w:r>
      <w:r w:rsidR="0057450D" w:rsidRPr="0057450D">
        <w:t xml:space="preserve"> </w:t>
      </w:r>
      <w:r w:rsidRPr="0057450D">
        <w:t>мы</w:t>
      </w:r>
      <w:r w:rsidR="0057450D" w:rsidRPr="0057450D">
        <w:t xml:space="preserve"> </w:t>
      </w:r>
      <w:r w:rsidRPr="0057450D">
        <w:t>модифицировали</w:t>
      </w:r>
      <w:r w:rsidR="0057450D" w:rsidRPr="0057450D">
        <w:t xml:space="preserve"> </w:t>
      </w:r>
      <w:r w:rsidRPr="0057450D">
        <w:t>подход</w:t>
      </w:r>
      <w:r w:rsidR="0057450D" w:rsidRPr="0057450D">
        <w:t xml:space="preserve"> </w:t>
      </w:r>
      <w:r w:rsidRPr="0057450D">
        <w:t>Г</w:t>
      </w:r>
      <w:r w:rsidR="0057450D" w:rsidRPr="0057450D">
        <w:t xml:space="preserve">. </w:t>
      </w:r>
      <w:r w:rsidRPr="0057450D">
        <w:t>Олпорта</w:t>
      </w:r>
      <w:r w:rsidR="0057450D">
        <w:t xml:space="preserve">.Г. </w:t>
      </w:r>
      <w:r w:rsidRPr="0057450D">
        <w:t>Олпорт</w:t>
      </w:r>
      <w:r w:rsidR="0057450D" w:rsidRPr="0057450D">
        <w:t xml:space="preserve"> </w:t>
      </w:r>
      <w:r w:rsidRPr="0057450D">
        <w:t>использовал</w:t>
      </w:r>
      <w:r w:rsidR="0057450D" w:rsidRPr="0057450D">
        <w:t xml:space="preserve"> </w:t>
      </w:r>
      <w:r w:rsidRPr="0057450D">
        <w:t>метод</w:t>
      </w:r>
      <w:r w:rsidR="0057450D" w:rsidRPr="0057450D">
        <w:t xml:space="preserve"> </w:t>
      </w:r>
      <w:r w:rsidRPr="0057450D">
        <w:t>анализа</w:t>
      </w:r>
      <w:r w:rsidR="0057450D" w:rsidRPr="0057450D">
        <w:t xml:space="preserve"> </w:t>
      </w:r>
      <w:r w:rsidRPr="0057450D">
        <w:t>текстовых</w:t>
      </w:r>
      <w:r w:rsidR="0057450D" w:rsidRPr="0057450D">
        <w:t xml:space="preserve"> </w:t>
      </w:r>
      <w:r w:rsidRPr="0057450D">
        <w:t>документов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предлагал</w:t>
      </w:r>
      <w:r w:rsidR="0057450D" w:rsidRPr="0057450D">
        <w:t xml:space="preserve"> </w:t>
      </w:r>
      <w:r w:rsidRPr="0057450D">
        <w:t>респондентам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качестве</w:t>
      </w:r>
      <w:r w:rsidR="0057450D" w:rsidRPr="0057450D">
        <w:t xml:space="preserve"> </w:t>
      </w:r>
      <w:r w:rsidRPr="0057450D">
        <w:t>стимульного</w:t>
      </w:r>
      <w:r w:rsidR="0057450D" w:rsidRPr="0057450D">
        <w:t xml:space="preserve"> </w:t>
      </w:r>
      <w:r w:rsidRPr="0057450D">
        <w:t>материала</w:t>
      </w:r>
      <w:r w:rsidR="0057450D">
        <w:t xml:space="preserve"> "</w:t>
      </w:r>
      <w:r w:rsidRPr="0057450D">
        <w:t>письма</w:t>
      </w:r>
      <w:r w:rsidR="0057450D" w:rsidRPr="0057450D">
        <w:t xml:space="preserve"> </w:t>
      </w:r>
      <w:r w:rsidRPr="0057450D">
        <w:t>Дженни</w:t>
      </w:r>
      <w:r w:rsidR="0057450D">
        <w:t>"</w:t>
      </w:r>
      <w:r w:rsidRPr="0057450D">
        <w:t>,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основе</w:t>
      </w:r>
      <w:r w:rsidR="0057450D" w:rsidRPr="0057450D">
        <w:t xml:space="preserve"> </w:t>
      </w:r>
      <w:r w:rsidRPr="0057450D">
        <w:t>анализа</w:t>
      </w:r>
      <w:r w:rsidR="0057450D" w:rsidRPr="0057450D">
        <w:t xml:space="preserve"> </w:t>
      </w:r>
      <w:r w:rsidRPr="0057450D">
        <w:t>которых</w:t>
      </w:r>
      <w:r w:rsidR="0057450D" w:rsidRPr="0057450D">
        <w:t xml:space="preserve"> </w:t>
      </w:r>
      <w:r w:rsidRPr="0057450D">
        <w:t>делал</w:t>
      </w:r>
      <w:r w:rsidR="0057450D" w:rsidRPr="0057450D">
        <w:t xml:space="preserve"> </w:t>
      </w:r>
      <w:r w:rsidRPr="0057450D">
        <w:t>вывод</w:t>
      </w:r>
      <w:r w:rsidR="0057450D" w:rsidRPr="0057450D">
        <w:t xml:space="preserve"> </w:t>
      </w:r>
      <w:r w:rsidRPr="0057450D">
        <w:t>об</w:t>
      </w:r>
      <w:r w:rsidR="0057450D" w:rsidRPr="0057450D">
        <w:t xml:space="preserve"> </w:t>
      </w:r>
      <w:r w:rsidRPr="0057450D">
        <w:t>основных</w:t>
      </w:r>
      <w:r w:rsidR="0057450D" w:rsidRPr="0057450D">
        <w:t xml:space="preserve"> </w:t>
      </w:r>
      <w:r w:rsidRPr="0057450D">
        <w:t>диспозициях</w:t>
      </w:r>
      <w:r w:rsidR="0057450D" w:rsidRPr="0057450D">
        <w:t xml:space="preserve"> </w:t>
      </w:r>
      <w:r w:rsidR="000C4D5C" w:rsidRPr="0057450D">
        <w:t>личности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Метод</w:t>
      </w:r>
      <w:r w:rsidR="0057450D" w:rsidRPr="0057450D">
        <w:t xml:space="preserve"> </w:t>
      </w:r>
      <w:r w:rsidRPr="0057450D">
        <w:t>свободного</w:t>
      </w:r>
      <w:r w:rsidR="0057450D" w:rsidRPr="0057450D">
        <w:t xml:space="preserve"> </w:t>
      </w:r>
      <w:r w:rsidRPr="0057450D">
        <w:t>самоописания</w:t>
      </w:r>
      <w:r w:rsidR="0057450D" w:rsidRPr="0057450D">
        <w:t xml:space="preserve"> </w:t>
      </w:r>
      <w:r w:rsidRPr="0057450D">
        <w:t>дает</w:t>
      </w:r>
      <w:r w:rsidR="0057450D" w:rsidRPr="0057450D">
        <w:t xml:space="preserve"> </w:t>
      </w:r>
      <w:r w:rsidRPr="0057450D">
        <w:t>обширный</w:t>
      </w:r>
      <w:r w:rsidR="0057450D" w:rsidRPr="0057450D">
        <w:t xml:space="preserve"> </w:t>
      </w:r>
      <w:r w:rsidRPr="0057450D">
        <w:t>качественный</w:t>
      </w:r>
      <w:r w:rsidR="0057450D" w:rsidRPr="0057450D">
        <w:t xml:space="preserve"> </w:t>
      </w:r>
      <w:r w:rsidRPr="0057450D">
        <w:t>материал</w:t>
      </w:r>
      <w:r w:rsidR="0057450D" w:rsidRPr="0057450D">
        <w:t xml:space="preserve"> </w:t>
      </w:r>
      <w:r w:rsidRPr="0057450D">
        <w:t>о</w:t>
      </w:r>
      <w:r w:rsidR="0057450D" w:rsidRPr="0057450D">
        <w:t xml:space="preserve"> </w:t>
      </w:r>
      <w:r w:rsidRPr="0057450D">
        <w:t>личностных</w:t>
      </w:r>
      <w:r w:rsidR="0057450D" w:rsidRPr="0057450D">
        <w:t xml:space="preserve"> </w:t>
      </w:r>
      <w:r w:rsidRPr="0057450D">
        <w:t>особенностях</w:t>
      </w:r>
      <w:r w:rsidR="0057450D" w:rsidRPr="0057450D">
        <w:t xml:space="preserve"> </w:t>
      </w:r>
      <w:r w:rsidRPr="0057450D">
        <w:t>испытуемого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представлениях</w:t>
      </w:r>
      <w:r w:rsidR="0057450D" w:rsidRPr="0057450D">
        <w:t xml:space="preserve"> </w:t>
      </w:r>
      <w:r w:rsidRPr="0057450D">
        <w:t>о</w:t>
      </w:r>
      <w:r w:rsidR="0057450D" w:rsidRPr="0057450D">
        <w:t xml:space="preserve"> </w:t>
      </w:r>
      <w:r w:rsidRPr="0057450D">
        <w:t>различных</w:t>
      </w:r>
      <w:r w:rsidR="0057450D" w:rsidRPr="0057450D">
        <w:t xml:space="preserve"> </w:t>
      </w:r>
      <w:r w:rsidRPr="0057450D">
        <w:t>объектах</w:t>
      </w:r>
      <w:r w:rsidR="0057450D" w:rsidRPr="0057450D">
        <w:t xml:space="preserve"> </w:t>
      </w:r>
      <w:r w:rsidRPr="0057450D">
        <w:t>социальной</w:t>
      </w:r>
      <w:r w:rsidR="0057450D" w:rsidRPr="0057450D">
        <w:t xml:space="preserve"> </w:t>
      </w:r>
      <w:r w:rsidRPr="0057450D">
        <w:t>реальности</w:t>
      </w:r>
      <w:r w:rsidR="0057450D" w:rsidRPr="0057450D">
        <w:t>.</w:t>
      </w:r>
    </w:p>
    <w:p w:rsidR="00EB49FC" w:rsidRPr="0057450D" w:rsidRDefault="00EB49FC" w:rsidP="0057450D">
      <w:pPr>
        <w:tabs>
          <w:tab w:val="left" w:pos="726"/>
        </w:tabs>
      </w:pPr>
      <w:r w:rsidRPr="0057450D">
        <w:t>Процедура</w:t>
      </w:r>
      <w:r w:rsidR="0057450D" w:rsidRPr="0057450D">
        <w:t xml:space="preserve"> </w:t>
      </w:r>
      <w:r w:rsidRPr="0057450D">
        <w:t>исследования</w:t>
      </w:r>
      <w:r w:rsidR="0057450D" w:rsidRPr="0057450D">
        <w:t xml:space="preserve">: </w:t>
      </w:r>
      <w:r w:rsidRPr="0057450D">
        <w:t>испытуемому</w:t>
      </w:r>
      <w:r w:rsidR="0057450D" w:rsidRPr="0057450D">
        <w:t xml:space="preserve"> </w:t>
      </w:r>
      <w:r w:rsidRPr="0057450D">
        <w:t>предлагалось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чистом</w:t>
      </w:r>
      <w:r w:rsidR="0057450D" w:rsidRPr="0057450D">
        <w:t xml:space="preserve"> </w:t>
      </w:r>
      <w:r w:rsidRPr="0057450D">
        <w:t>листе</w:t>
      </w:r>
      <w:r w:rsidR="0057450D" w:rsidRPr="0057450D">
        <w:t xml:space="preserve"> </w:t>
      </w:r>
      <w:r w:rsidRPr="0057450D">
        <w:t>бумаги</w:t>
      </w:r>
      <w:r w:rsidR="0057450D" w:rsidRPr="0057450D">
        <w:t xml:space="preserve"> </w:t>
      </w:r>
      <w:r w:rsidRPr="0057450D">
        <w:t>описать</w:t>
      </w:r>
      <w:r w:rsidR="0057450D">
        <w:t xml:space="preserve"> "</w:t>
      </w:r>
      <w:r w:rsidR="00F56A47" w:rsidRPr="0057450D">
        <w:t>Опишите</w:t>
      </w:r>
      <w:r w:rsidR="0057450D" w:rsidRPr="0057450D">
        <w:t xml:space="preserve"> </w:t>
      </w:r>
      <w:r w:rsidR="002D6612" w:rsidRPr="0057450D">
        <w:t>интерьер</w:t>
      </w:r>
      <w:r w:rsidR="00F56A47" w:rsidRPr="0057450D">
        <w:t>,</w:t>
      </w:r>
      <w:r w:rsidR="0057450D" w:rsidRPr="0057450D">
        <w:t xml:space="preserve"> </w:t>
      </w:r>
      <w:r w:rsidR="00F56A47" w:rsidRPr="0057450D">
        <w:t>в</w:t>
      </w:r>
      <w:r w:rsidR="0057450D" w:rsidRPr="0057450D">
        <w:t xml:space="preserve"> </w:t>
      </w:r>
      <w:r w:rsidR="00F56A47" w:rsidRPr="0057450D">
        <w:t>котором</w:t>
      </w:r>
      <w:r w:rsidR="0057450D" w:rsidRPr="0057450D">
        <w:t xml:space="preserve"> </w:t>
      </w:r>
      <w:r w:rsidR="00F56A47" w:rsidRPr="0057450D">
        <w:t>вы</w:t>
      </w:r>
      <w:r w:rsidR="0057450D" w:rsidRPr="0057450D">
        <w:t xml:space="preserve"> </w:t>
      </w:r>
      <w:r w:rsidR="00F56A47" w:rsidRPr="0057450D">
        <w:t>сейчас</w:t>
      </w:r>
      <w:r w:rsidR="0057450D" w:rsidRPr="0057450D">
        <w:t xml:space="preserve"> </w:t>
      </w:r>
      <w:r w:rsidR="002D6612" w:rsidRPr="0057450D">
        <w:t>находитесь</w:t>
      </w:r>
      <w:r w:rsidR="0057450D">
        <w:t>"</w:t>
      </w:r>
      <w:r w:rsidRPr="0057450D">
        <w:t>,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этом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давалось</w:t>
      </w:r>
      <w:r w:rsidR="0057450D" w:rsidRPr="0057450D">
        <w:t xml:space="preserve"> </w:t>
      </w:r>
      <w:r w:rsidRPr="0057450D">
        <w:t>установок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преимущественное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ограниченное</w:t>
      </w:r>
      <w:r w:rsidR="0057450D" w:rsidRPr="0057450D">
        <w:t xml:space="preserve"> </w:t>
      </w:r>
      <w:r w:rsidRPr="0057450D">
        <w:t>описание</w:t>
      </w:r>
      <w:r w:rsidR="0057450D" w:rsidRPr="0057450D">
        <w:t xml:space="preserve"> </w:t>
      </w:r>
      <w:r w:rsidRPr="0057450D">
        <w:t>каких</w:t>
      </w:r>
      <w:r w:rsidR="0057450D" w:rsidRPr="0057450D">
        <w:t xml:space="preserve"> - </w:t>
      </w:r>
      <w:r w:rsidRPr="0057450D">
        <w:t>либо</w:t>
      </w:r>
      <w:r w:rsidR="0057450D" w:rsidRPr="0057450D">
        <w:t xml:space="preserve"> </w:t>
      </w:r>
      <w:r w:rsidRPr="0057450D">
        <w:t>отдельных</w:t>
      </w:r>
      <w:r w:rsidR="0057450D" w:rsidRPr="0057450D">
        <w:t xml:space="preserve"> </w:t>
      </w:r>
      <w:r w:rsidRPr="0057450D">
        <w:t>феноменов</w:t>
      </w:r>
      <w:r w:rsidR="0057450D" w:rsidRPr="0057450D">
        <w:t xml:space="preserve">. </w:t>
      </w:r>
      <w:r w:rsidRPr="0057450D">
        <w:t>Испытуемому</w:t>
      </w:r>
      <w:r w:rsidR="0057450D" w:rsidRPr="0057450D">
        <w:t xml:space="preserve"> </w:t>
      </w:r>
      <w:r w:rsidRPr="0057450D">
        <w:t>предлагалось</w:t>
      </w:r>
      <w:r w:rsidR="0057450D" w:rsidRPr="0057450D">
        <w:t xml:space="preserve"> </w:t>
      </w:r>
      <w:r w:rsidRPr="0057450D">
        <w:t>излагать</w:t>
      </w:r>
      <w:r w:rsidR="0057450D" w:rsidRPr="0057450D">
        <w:t xml:space="preserve"> </w:t>
      </w:r>
      <w:r w:rsidRPr="0057450D">
        <w:t>свои</w:t>
      </w:r>
      <w:r w:rsidR="0057450D" w:rsidRPr="0057450D">
        <w:t xml:space="preserve"> </w:t>
      </w:r>
      <w:r w:rsidRPr="0057450D">
        <w:t>мысли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порядке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возникновения,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заботясь</w:t>
      </w:r>
      <w:r w:rsidR="0057450D" w:rsidRPr="0057450D">
        <w:t xml:space="preserve"> </w:t>
      </w:r>
      <w:r w:rsidRPr="0057450D">
        <w:t>об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последовательности,</w:t>
      </w:r>
      <w:r w:rsidR="0057450D" w:rsidRPr="0057450D">
        <w:t xml:space="preserve"> </w:t>
      </w:r>
      <w:r w:rsidRPr="0057450D">
        <w:t>грамматике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логике</w:t>
      </w:r>
      <w:r w:rsidR="0057450D" w:rsidRPr="0057450D">
        <w:t xml:space="preserve">. </w:t>
      </w:r>
      <w:r w:rsidRPr="0057450D">
        <w:t>Свободная</w:t>
      </w:r>
      <w:r w:rsidR="0057450D" w:rsidRPr="0057450D">
        <w:t xml:space="preserve"> </w:t>
      </w:r>
      <w:r w:rsidRPr="0057450D">
        <w:t>форма</w:t>
      </w:r>
      <w:r w:rsidR="0057450D" w:rsidRPr="0057450D">
        <w:t xml:space="preserve"> </w:t>
      </w:r>
      <w:r w:rsidRPr="0057450D">
        <w:t>описания</w:t>
      </w:r>
      <w:r w:rsidR="0057450D" w:rsidRPr="0057450D">
        <w:t xml:space="preserve"> </w:t>
      </w:r>
      <w:r w:rsidRPr="0057450D">
        <w:t>позволяла</w:t>
      </w:r>
      <w:r w:rsidR="0057450D" w:rsidRPr="0057450D">
        <w:t xml:space="preserve"> </w:t>
      </w:r>
      <w:r w:rsidRPr="0057450D">
        <w:t>испытуемому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первую</w:t>
      </w:r>
      <w:r w:rsidR="0057450D" w:rsidRPr="0057450D">
        <w:t xml:space="preserve"> </w:t>
      </w:r>
      <w:r w:rsidRPr="0057450D">
        <w:t>очередь</w:t>
      </w:r>
      <w:r w:rsidR="0057450D" w:rsidRPr="0057450D">
        <w:t xml:space="preserve"> </w:t>
      </w:r>
      <w:r w:rsidRPr="0057450D">
        <w:t>указать</w:t>
      </w:r>
      <w:r w:rsidR="0057450D" w:rsidRPr="0057450D">
        <w:t xml:space="preserve"> </w:t>
      </w:r>
      <w:r w:rsidRPr="0057450D">
        <w:t>особенно</w:t>
      </w:r>
      <w:r w:rsidR="0057450D" w:rsidRPr="0057450D">
        <w:t xml:space="preserve"> </w:t>
      </w:r>
      <w:r w:rsidRPr="0057450D">
        <w:t>важные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него</w:t>
      </w:r>
      <w:r w:rsidR="0057450D" w:rsidRPr="0057450D">
        <w:t xml:space="preserve"> </w:t>
      </w:r>
      <w:r w:rsidRPr="0057450D">
        <w:t>личностные</w:t>
      </w:r>
      <w:r w:rsidR="0057450D" w:rsidRPr="0057450D">
        <w:t xml:space="preserve"> </w:t>
      </w:r>
      <w:r w:rsidRPr="0057450D">
        <w:t>особенности,</w:t>
      </w:r>
      <w:r w:rsidR="0057450D" w:rsidRPr="0057450D">
        <w:t xml:space="preserve"> </w:t>
      </w:r>
      <w:r w:rsidRPr="0057450D">
        <w:t>аспекты</w:t>
      </w:r>
      <w:r w:rsidR="0057450D" w:rsidRPr="0057450D">
        <w:t xml:space="preserve"> </w:t>
      </w:r>
      <w:r w:rsidRPr="0057450D">
        <w:t>поведения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межличностные</w:t>
      </w:r>
      <w:r w:rsidR="0057450D" w:rsidRPr="0057450D">
        <w:t xml:space="preserve"> </w:t>
      </w:r>
      <w:r w:rsidRPr="0057450D">
        <w:t>отношения,</w:t>
      </w:r>
      <w:r w:rsidR="0057450D" w:rsidRPr="0057450D">
        <w:t xml:space="preserve"> </w:t>
      </w:r>
      <w:r w:rsidRPr="0057450D">
        <w:t>выразить</w:t>
      </w:r>
      <w:r w:rsidR="0057450D" w:rsidRPr="0057450D">
        <w:t xml:space="preserve"> </w:t>
      </w:r>
      <w:r w:rsidRPr="0057450D">
        <w:t>свое</w:t>
      </w:r>
      <w:r w:rsidR="0057450D" w:rsidRPr="0057450D">
        <w:t xml:space="preserve"> </w:t>
      </w:r>
      <w:r w:rsidRPr="0057450D">
        <w:t>отношение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нему</w:t>
      </w:r>
      <w:r w:rsidR="0057450D" w:rsidRPr="0057450D">
        <w:t xml:space="preserve">. </w:t>
      </w:r>
      <w:r w:rsidRPr="0057450D">
        <w:t>Результатом</w:t>
      </w:r>
      <w:r w:rsidR="0057450D" w:rsidRPr="0057450D">
        <w:t xml:space="preserve"> </w:t>
      </w:r>
      <w:r w:rsidRPr="0057450D">
        <w:t>применения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 </w:t>
      </w:r>
      <w:r w:rsidRPr="0057450D">
        <w:t>свободного</w:t>
      </w:r>
      <w:r w:rsidR="0057450D" w:rsidRPr="0057450D">
        <w:t xml:space="preserve"> </w:t>
      </w:r>
      <w:r w:rsidRPr="0057450D">
        <w:t>описания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текст,</w:t>
      </w:r>
      <w:r w:rsidR="0057450D" w:rsidRPr="0057450D">
        <w:t xml:space="preserve"> </w:t>
      </w:r>
      <w:r w:rsidRPr="0057450D">
        <w:t>отражающий</w:t>
      </w:r>
      <w:r w:rsidR="0057450D" w:rsidRPr="0057450D">
        <w:t xml:space="preserve"> </w:t>
      </w:r>
      <w:r w:rsidRPr="0057450D">
        <w:t>психологические</w:t>
      </w:r>
      <w:r w:rsidR="0057450D" w:rsidRPr="0057450D">
        <w:t xml:space="preserve"> </w:t>
      </w:r>
      <w:r w:rsidRPr="0057450D">
        <w:t>особенности</w:t>
      </w:r>
      <w:r w:rsidR="0057450D" w:rsidRPr="0057450D">
        <w:t xml:space="preserve"> </w:t>
      </w:r>
      <w:r w:rsidRPr="0057450D">
        <w:t>человека,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социальные</w:t>
      </w:r>
      <w:r w:rsidR="0057450D" w:rsidRPr="0057450D">
        <w:t xml:space="preserve"> </w:t>
      </w:r>
      <w:r w:rsidRPr="0057450D">
        <w:t>представления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отношение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="000C4D5C" w:rsidRPr="0057450D">
        <w:t>объектам</w:t>
      </w:r>
      <w:r w:rsidR="0057450D" w:rsidRPr="0057450D">
        <w:t xml:space="preserve"> </w:t>
      </w:r>
      <w:r w:rsidR="000C4D5C" w:rsidRPr="0057450D">
        <w:t>социальной</w:t>
      </w:r>
      <w:r w:rsidR="0057450D" w:rsidRPr="0057450D">
        <w:t xml:space="preserve"> </w:t>
      </w:r>
      <w:r w:rsidR="000C4D5C" w:rsidRPr="0057450D">
        <w:t>реальности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Достоинствами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 </w:t>
      </w:r>
      <w:r w:rsidRPr="0057450D">
        <w:t>свободного</w:t>
      </w:r>
      <w:r w:rsidR="0057450D" w:rsidRPr="0057450D">
        <w:t xml:space="preserve"> </w:t>
      </w:r>
      <w:r w:rsidRPr="0057450D">
        <w:t>описания</w:t>
      </w:r>
      <w:r w:rsidR="0057450D" w:rsidRPr="0057450D">
        <w:t xml:space="preserve"> </w:t>
      </w:r>
      <w:r w:rsidRPr="0057450D">
        <w:t>являются</w:t>
      </w:r>
      <w:r w:rsidR="0057450D" w:rsidRPr="0057450D">
        <w:t xml:space="preserve"> </w:t>
      </w:r>
      <w:r w:rsidRPr="0057450D">
        <w:t>богатство</w:t>
      </w:r>
      <w:r w:rsidR="0057450D" w:rsidRPr="0057450D">
        <w:t xml:space="preserve"> </w:t>
      </w:r>
      <w:r w:rsidRPr="0057450D">
        <w:t>оттенков</w:t>
      </w:r>
      <w:r w:rsidR="0057450D" w:rsidRPr="0057450D">
        <w:t xml:space="preserve"> </w:t>
      </w:r>
      <w:r w:rsidRPr="0057450D">
        <w:t>описания,</w:t>
      </w:r>
      <w:r w:rsidR="0057450D" w:rsidRPr="0057450D">
        <w:t xml:space="preserve"> </w:t>
      </w:r>
      <w:r w:rsidRPr="0057450D">
        <w:t>отсутствие</w:t>
      </w:r>
      <w:r w:rsidR="0057450D" w:rsidRPr="0057450D">
        <w:t xml:space="preserve"> </w:t>
      </w:r>
      <w:r w:rsidRPr="0057450D">
        <w:t>ограничений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испытуемого,</w:t>
      </w:r>
      <w:r w:rsidR="0057450D" w:rsidRPr="0057450D">
        <w:t xml:space="preserve"> </w:t>
      </w:r>
      <w:r w:rsidRPr="0057450D">
        <w:t>который</w:t>
      </w:r>
      <w:r w:rsidR="0057450D" w:rsidRPr="0057450D">
        <w:t xml:space="preserve"> </w:t>
      </w:r>
      <w:r w:rsidRPr="0057450D">
        <w:t>может</w:t>
      </w:r>
      <w:r w:rsidR="0057450D" w:rsidRPr="0057450D">
        <w:t xml:space="preserve"> </w:t>
      </w:r>
      <w:r w:rsidRPr="0057450D">
        <w:t>использовать</w:t>
      </w:r>
      <w:r w:rsidR="0057450D" w:rsidRPr="0057450D">
        <w:t xml:space="preserve"> </w:t>
      </w:r>
      <w:r w:rsidRPr="0057450D">
        <w:t>удобную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него</w:t>
      </w:r>
      <w:r w:rsidR="0057450D" w:rsidRPr="0057450D">
        <w:t xml:space="preserve"> </w:t>
      </w:r>
      <w:r w:rsidRPr="0057450D">
        <w:t>лексику,</w:t>
      </w:r>
      <w:r w:rsidR="0057450D" w:rsidRPr="0057450D">
        <w:t xml:space="preserve"> </w:t>
      </w:r>
      <w:r w:rsidR="000C4D5C" w:rsidRPr="0057450D">
        <w:t>выражая</w:t>
      </w:r>
      <w:r w:rsidR="0057450D" w:rsidRPr="0057450D">
        <w:t xml:space="preserve"> </w:t>
      </w:r>
      <w:r w:rsidR="000C4D5C" w:rsidRPr="0057450D">
        <w:t>полноту</w:t>
      </w:r>
      <w:r w:rsidR="0057450D" w:rsidRPr="0057450D">
        <w:t xml:space="preserve"> </w:t>
      </w:r>
      <w:r w:rsidR="000C4D5C" w:rsidRPr="0057450D">
        <w:t>представлений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Метод</w:t>
      </w:r>
      <w:r w:rsidR="0057450D" w:rsidRPr="0057450D">
        <w:t xml:space="preserve"> </w:t>
      </w:r>
      <w:r w:rsidRPr="0057450D">
        <w:t>свободного</w:t>
      </w:r>
      <w:r w:rsidR="0057450D" w:rsidRPr="0057450D">
        <w:t xml:space="preserve"> </w:t>
      </w:r>
      <w:r w:rsidRPr="0057450D">
        <w:t>описания</w:t>
      </w:r>
      <w:r w:rsidR="0057450D" w:rsidRPr="0057450D">
        <w:t xml:space="preserve"> </w:t>
      </w:r>
      <w:r w:rsidRPr="0057450D">
        <w:t>также</w:t>
      </w:r>
      <w:r w:rsidR="0057450D" w:rsidRPr="0057450D">
        <w:t xml:space="preserve"> </w:t>
      </w:r>
      <w:r w:rsidRPr="0057450D">
        <w:t>обладает</w:t>
      </w:r>
      <w:r w:rsidR="0057450D" w:rsidRPr="0057450D">
        <w:t xml:space="preserve"> </w:t>
      </w:r>
      <w:r w:rsidRPr="0057450D">
        <w:t>рядом</w:t>
      </w:r>
      <w:r w:rsidR="0057450D" w:rsidRPr="0057450D">
        <w:t xml:space="preserve"> </w:t>
      </w:r>
      <w:r w:rsidRPr="0057450D">
        <w:t>недостатков,</w:t>
      </w:r>
      <w:r w:rsidR="0057450D" w:rsidRPr="0057450D">
        <w:t xml:space="preserve"> </w:t>
      </w:r>
      <w:r w:rsidRPr="0057450D">
        <w:t>среди</w:t>
      </w:r>
      <w:r w:rsidR="0057450D" w:rsidRPr="0057450D">
        <w:t xml:space="preserve"> </w:t>
      </w:r>
      <w:r w:rsidRPr="0057450D">
        <w:t>которых</w:t>
      </w:r>
      <w:r w:rsidR="0057450D" w:rsidRPr="0057450D">
        <w:t xml:space="preserve"> </w:t>
      </w:r>
      <w:r w:rsidRPr="0057450D">
        <w:t>можно</w:t>
      </w:r>
      <w:r w:rsidR="0057450D" w:rsidRPr="0057450D">
        <w:t xml:space="preserve"> </w:t>
      </w:r>
      <w:r w:rsidRPr="0057450D">
        <w:t>выделить</w:t>
      </w:r>
      <w:r w:rsidR="0057450D" w:rsidRPr="0057450D">
        <w:t xml:space="preserve"> </w:t>
      </w:r>
      <w:r w:rsidRPr="0057450D">
        <w:t>влияние</w:t>
      </w:r>
      <w:r w:rsidR="0057450D" w:rsidRPr="0057450D">
        <w:t xml:space="preserve"> </w:t>
      </w:r>
      <w:r w:rsidRPr="0057450D">
        <w:t>лингвистических</w:t>
      </w:r>
      <w:r w:rsidR="0057450D" w:rsidRPr="0057450D">
        <w:t xml:space="preserve"> </w:t>
      </w:r>
      <w:r w:rsidRPr="0057450D">
        <w:t>способностей</w:t>
      </w:r>
      <w:r w:rsidR="0057450D" w:rsidRPr="0057450D">
        <w:t xml:space="preserve"> </w:t>
      </w:r>
      <w:r w:rsidRPr="0057450D">
        <w:t>испытуемых,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образовательного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культурного</w:t>
      </w:r>
      <w:r w:rsidR="0057450D" w:rsidRPr="0057450D">
        <w:t xml:space="preserve"> </w:t>
      </w:r>
      <w:r w:rsidRPr="0057450D">
        <w:t>уровня</w:t>
      </w:r>
      <w:r w:rsidR="0057450D" w:rsidRPr="0057450D">
        <w:t xml:space="preserve"> </w:t>
      </w:r>
      <w:r w:rsidRPr="0057450D">
        <w:t>развития,</w:t>
      </w:r>
      <w:r w:rsidR="0057450D" w:rsidRPr="0057450D">
        <w:t xml:space="preserve"> </w:t>
      </w:r>
      <w:r w:rsidRPr="0057450D">
        <w:t>социальной</w:t>
      </w:r>
      <w:r w:rsidR="0057450D" w:rsidRPr="0057450D">
        <w:t xml:space="preserve"> </w:t>
      </w:r>
      <w:r w:rsidRPr="0057450D">
        <w:t>желательности,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необходимо</w:t>
      </w:r>
      <w:r w:rsidR="0057450D" w:rsidRPr="0057450D">
        <w:t xml:space="preserve"> </w:t>
      </w:r>
      <w:r w:rsidRPr="0057450D">
        <w:t>учитывать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интерпретации</w:t>
      </w:r>
      <w:r w:rsidR="0057450D" w:rsidRPr="0057450D">
        <w:t xml:space="preserve"> </w:t>
      </w:r>
      <w:r w:rsidRPr="0057450D">
        <w:t>результатов,</w:t>
      </w:r>
      <w:r w:rsidR="0057450D" w:rsidRPr="0057450D">
        <w:t xml:space="preserve"> </w:t>
      </w:r>
      <w:r w:rsidRPr="0057450D">
        <w:t>а</w:t>
      </w:r>
      <w:r w:rsidR="0057450D" w:rsidRPr="0057450D">
        <w:t xml:space="preserve"> </w:t>
      </w:r>
      <w:r w:rsidRPr="0057450D">
        <w:t>также</w:t>
      </w:r>
      <w:r w:rsidR="0057450D" w:rsidRPr="0057450D">
        <w:t xml:space="preserve"> </w:t>
      </w:r>
      <w:r w:rsidRPr="0057450D">
        <w:t>трудоемкость</w:t>
      </w:r>
      <w:r w:rsidR="0057450D" w:rsidRPr="0057450D">
        <w:t xml:space="preserve"> </w:t>
      </w:r>
      <w:r w:rsidRPr="0057450D">
        <w:t>обработки</w:t>
      </w:r>
      <w:r w:rsidR="0057450D" w:rsidRPr="0057450D">
        <w:t xml:space="preserve"> </w:t>
      </w:r>
      <w:r w:rsidRPr="0057450D">
        <w:t>результатов,</w:t>
      </w:r>
      <w:r w:rsidR="0057450D" w:rsidRPr="0057450D">
        <w:t xml:space="preserve"> </w:t>
      </w:r>
      <w:r w:rsidR="000C4D5C" w:rsidRPr="0057450D">
        <w:t>необходимость</w:t>
      </w:r>
      <w:r w:rsidR="0057450D" w:rsidRPr="0057450D">
        <w:t xml:space="preserve"> </w:t>
      </w:r>
      <w:r w:rsidR="000C4D5C" w:rsidRPr="0057450D">
        <w:t>экспертной</w:t>
      </w:r>
      <w:r w:rsidR="0057450D" w:rsidRPr="0057450D">
        <w:t xml:space="preserve"> </w:t>
      </w:r>
      <w:r w:rsidR="000C4D5C" w:rsidRPr="0057450D">
        <w:t>оценки</w:t>
      </w:r>
      <w:r w:rsidR="0057450D" w:rsidRPr="0057450D">
        <w:t>.</w:t>
      </w:r>
    </w:p>
    <w:p w:rsidR="00163F10" w:rsidRDefault="00163F10" w:rsidP="0057450D">
      <w:pPr>
        <w:pStyle w:val="3"/>
        <w:tabs>
          <w:tab w:val="left" w:pos="726"/>
        </w:tabs>
        <w:rPr>
          <w:iCs/>
          <w:color w:val="000000"/>
        </w:rPr>
      </w:pPr>
      <w:bookmarkStart w:id="32" w:name="_Toc200276461"/>
      <w:bookmarkStart w:id="33" w:name="_Toc231859877"/>
      <w:bookmarkStart w:id="34" w:name="_Toc259525155"/>
    </w:p>
    <w:p w:rsidR="0057450D" w:rsidRPr="0057450D" w:rsidRDefault="00EB49FC" w:rsidP="00163F10">
      <w:pPr>
        <w:pStyle w:val="1"/>
      </w:pPr>
      <w:bookmarkStart w:id="35" w:name="_Toc288285827"/>
      <w:r w:rsidRPr="0057450D">
        <w:t>2</w:t>
      </w:r>
      <w:r w:rsidR="0057450D">
        <w:t xml:space="preserve">.2.2 </w:t>
      </w:r>
      <w:bookmarkEnd w:id="32"/>
      <w:r w:rsidRPr="0057450D">
        <w:t>Метод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дифференциала</w:t>
      </w:r>
      <w:bookmarkEnd w:id="33"/>
      <w:bookmarkEnd w:id="34"/>
      <w:bookmarkEnd w:id="35"/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t>Метод</w:t>
      </w:r>
      <w:r w:rsidR="0057450D" w:rsidRPr="0057450D">
        <w:t xml:space="preserve"> </w:t>
      </w:r>
      <w:r w:rsidRPr="0057450D">
        <w:t>субъективного</w:t>
      </w:r>
      <w:r w:rsidR="0057450D" w:rsidRPr="0057450D">
        <w:t xml:space="preserve"> </w:t>
      </w:r>
      <w:r w:rsidRPr="0057450D">
        <w:t>шкалирования</w:t>
      </w:r>
      <w:r w:rsidR="0057450D" w:rsidRPr="0057450D">
        <w:t xml:space="preserve"> </w:t>
      </w:r>
      <w:r w:rsidRPr="0057450D">
        <w:t>заимствован</w:t>
      </w:r>
      <w:r w:rsidR="0057450D" w:rsidRPr="0057450D">
        <w:t xml:space="preserve"> </w:t>
      </w:r>
      <w:r w:rsidRPr="0057450D">
        <w:t>из</w:t>
      </w:r>
      <w:r w:rsidR="0057450D" w:rsidRPr="0057450D">
        <w:t xml:space="preserve"> </w:t>
      </w:r>
      <w:r w:rsidRPr="0057450D">
        <w:t>классической</w:t>
      </w:r>
      <w:r w:rsidR="0057450D" w:rsidRPr="0057450D">
        <w:t xml:space="preserve"> </w:t>
      </w:r>
      <w:r w:rsidRPr="0057450D">
        <w:t>психофизики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простым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прямым</w:t>
      </w:r>
      <w:r w:rsidR="0057450D" w:rsidRPr="0057450D">
        <w:t xml:space="preserve"> </w:t>
      </w:r>
      <w:r w:rsidRPr="0057450D">
        <w:t>методом</w:t>
      </w:r>
      <w:r w:rsidR="0057450D" w:rsidRPr="0057450D">
        <w:t xml:space="preserve"> </w:t>
      </w:r>
      <w:r w:rsidRPr="0057450D">
        <w:t>получения</w:t>
      </w:r>
      <w:r w:rsidR="0057450D" w:rsidRPr="0057450D">
        <w:t xml:space="preserve"> </w:t>
      </w:r>
      <w:r w:rsidRPr="0057450D">
        <w:t>матрицы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сходства</w:t>
      </w:r>
      <w:r w:rsidR="0057450D" w:rsidRPr="0057450D">
        <w:t xml:space="preserve">. </w:t>
      </w:r>
      <w:r w:rsidRPr="0057450D">
        <w:t>Одной</w:t>
      </w:r>
      <w:r w:rsidR="0057450D" w:rsidRPr="0057450D">
        <w:t xml:space="preserve"> </w:t>
      </w:r>
      <w:r w:rsidRPr="0057450D">
        <w:t>из</w:t>
      </w:r>
      <w:r w:rsidR="0057450D" w:rsidRPr="0057450D">
        <w:t xml:space="preserve"> </w:t>
      </w:r>
      <w:r w:rsidRPr="0057450D">
        <w:t>разновидностей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 </w:t>
      </w:r>
      <w:r w:rsidRPr="0057450D">
        <w:t>шкалирования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метод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дифференциала,</w:t>
      </w:r>
      <w:r w:rsidR="0057450D" w:rsidRPr="0057450D">
        <w:t xml:space="preserve"> </w:t>
      </w:r>
      <w:r w:rsidRPr="0057450D">
        <w:t>который</w:t>
      </w:r>
      <w:r w:rsidR="0057450D" w:rsidRPr="0057450D">
        <w:t xml:space="preserve"> </w:t>
      </w:r>
      <w:r w:rsidRPr="0057450D">
        <w:t>позволяет</w:t>
      </w:r>
      <w:r w:rsidR="0057450D" w:rsidRPr="0057450D">
        <w:t xml:space="preserve"> </w:t>
      </w:r>
      <w:r w:rsidRPr="0057450D">
        <w:t>построить</w:t>
      </w:r>
      <w:r w:rsidR="0057450D" w:rsidRPr="0057450D">
        <w:t xml:space="preserve"> </w:t>
      </w:r>
      <w:r w:rsidRPr="0057450D">
        <w:t>субъективное</w:t>
      </w:r>
      <w:r w:rsidR="0057450D" w:rsidRPr="0057450D">
        <w:t xml:space="preserve"> </w:t>
      </w:r>
      <w:r w:rsidRPr="0057450D">
        <w:t>семантическое</w:t>
      </w:r>
      <w:r w:rsidR="0057450D" w:rsidRPr="0057450D">
        <w:t xml:space="preserve"> </w:t>
      </w:r>
      <w:r w:rsidRPr="0057450D">
        <w:t>пространство</w:t>
      </w:r>
      <w:r w:rsidR="0057450D" w:rsidRPr="0057450D">
        <w:t xml:space="preserve">. </w:t>
      </w:r>
      <w:r w:rsidRPr="0057450D">
        <w:t>Однако</w:t>
      </w:r>
      <w:r w:rsidR="0057450D" w:rsidRPr="0057450D">
        <w:t xml:space="preserve"> </w:t>
      </w:r>
      <w:r w:rsidRPr="0057450D">
        <w:t>часто</w:t>
      </w:r>
      <w:r w:rsidR="0057450D" w:rsidRPr="0057450D">
        <w:t xml:space="preserve"> </w:t>
      </w:r>
      <w:r w:rsidRPr="0057450D">
        <w:t>понятия</w:t>
      </w:r>
      <w:r w:rsidR="0057450D">
        <w:t xml:space="preserve"> "</w:t>
      </w:r>
      <w:r w:rsidRPr="0057450D">
        <w:t>метод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дифференциала</w:t>
      </w:r>
      <w:r w:rsidR="0057450D">
        <w:t xml:space="preserve">" </w:t>
      </w:r>
      <w:r w:rsidRPr="0057450D">
        <w:t>и</w:t>
      </w:r>
      <w:r w:rsidR="0057450D">
        <w:t xml:space="preserve"> "</w:t>
      </w:r>
      <w:r w:rsidRPr="0057450D">
        <w:t>метод</w:t>
      </w:r>
      <w:r w:rsidR="0057450D" w:rsidRPr="0057450D">
        <w:t xml:space="preserve"> </w:t>
      </w:r>
      <w:r w:rsidRPr="0057450D">
        <w:t>шкалирования</w:t>
      </w:r>
      <w:r w:rsidR="0057450D">
        <w:t xml:space="preserve">" </w:t>
      </w:r>
      <w:r w:rsidRPr="0057450D">
        <w:t>используют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синонимы</w:t>
      </w:r>
      <w:r w:rsidR="0057450D" w:rsidRPr="0057450D">
        <w:t xml:space="preserve">. </w:t>
      </w:r>
      <w:r w:rsidRPr="0057450D">
        <w:t>Метод</w:t>
      </w:r>
      <w:r w:rsidR="0057450D" w:rsidRPr="0057450D">
        <w:t xml:space="preserve"> </w:t>
      </w:r>
      <w:r w:rsidRPr="0057450D">
        <w:t>шкалирования</w:t>
      </w:r>
      <w:r w:rsidR="0057450D" w:rsidRPr="0057450D">
        <w:t xml:space="preserve"> </w:t>
      </w:r>
      <w:r w:rsidRPr="0057450D">
        <w:t>был</w:t>
      </w:r>
      <w:r w:rsidR="0057450D" w:rsidRPr="0057450D">
        <w:t xml:space="preserve"> </w:t>
      </w:r>
      <w:r w:rsidRPr="0057450D">
        <w:t>разработан</w:t>
      </w:r>
      <w:r w:rsidR="0057450D" w:rsidRPr="0057450D">
        <w:t xml:space="preserve"> </w:t>
      </w:r>
      <w:r w:rsidRPr="0057450D">
        <w:t>группой</w:t>
      </w:r>
      <w:r w:rsidR="0057450D" w:rsidRPr="0057450D">
        <w:t xml:space="preserve"> </w:t>
      </w:r>
      <w:r w:rsidRPr="0057450D">
        <w:t>американских</w:t>
      </w:r>
      <w:r w:rsidR="0057450D" w:rsidRPr="0057450D">
        <w:t xml:space="preserve"> </w:t>
      </w:r>
      <w:r w:rsidRPr="0057450D">
        <w:t>психологов</w:t>
      </w:r>
      <w:r w:rsidR="0057450D" w:rsidRPr="0057450D">
        <w:t xml:space="preserve"> </w:t>
      </w:r>
      <w:r w:rsidRPr="0057450D">
        <w:t>во</w:t>
      </w:r>
      <w:r w:rsidR="0057450D" w:rsidRPr="0057450D">
        <w:t xml:space="preserve"> </w:t>
      </w:r>
      <w:r w:rsidRPr="0057450D">
        <w:t>главе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Ч</w:t>
      </w:r>
      <w:r w:rsidR="0057450D" w:rsidRPr="0057450D">
        <w:t xml:space="preserve">. </w:t>
      </w:r>
      <w:r w:rsidRPr="0057450D">
        <w:t>Осгудом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получил</w:t>
      </w:r>
      <w:r w:rsidR="0057450D" w:rsidRPr="0057450D">
        <w:t xml:space="preserve"> </w:t>
      </w:r>
      <w:r w:rsidRPr="0057450D">
        <w:t>широкое</w:t>
      </w:r>
      <w:r w:rsidR="0057450D" w:rsidRPr="0057450D">
        <w:t xml:space="preserve"> </w:t>
      </w:r>
      <w:r w:rsidRPr="0057450D">
        <w:t>распространение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исследованиях,</w:t>
      </w:r>
      <w:r w:rsidR="0057450D" w:rsidRPr="0057450D">
        <w:t xml:space="preserve"> </w:t>
      </w:r>
      <w:r w:rsidRPr="0057450D">
        <w:t>связанных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восприятием</w:t>
      </w:r>
      <w:r w:rsidR="0057450D" w:rsidRPr="0057450D">
        <w:t xml:space="preserve"> </w:t>
      </w:r>
      <w:r w:rsidRPr="0057450D">
        <w:t>человека,</w:t>
      </w:r>
      <w:r w:rsidR="0057450D" w:rsidRPr="0057450D">
        <w:t xml:space="preserve"> </w:t>
      </w:r>
      <w:r w:rsidRPr="0057450D">
        <w:t>анализом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социальных</w:t>
      </w:r>
      <w:r w:rsidR="0057450D" w:rsidRPr="0057450D">
        <w:t xml:space="preserve"> </w:t>
      </w:r>
      <w:r w:rsidRPr="0057450D">
        <w:t>установок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личностных</w:t>
      </w:r>
      <w:r w:rsidR="0057450D" w:rsidRPr="0057450D">
        <w:t xml:space="preserve"> </w:t>
      </w:r>
      <w:r w:rsidRPr="0057450D">
        <w:t>смыслов</w:t>
      </w:r>
      <w:r w:rsidR="0057450D" w:rsidRPr="0057450D">
        <w:t xml:space="preserve">. </w:t>
      </w:r>
      <w:r w:rsidRPr="0057450D">
        <w:t>Как</w:t>
      </w:r>
      <w:r w:rsidR="0057450D" w:rsidRPr="0057450D">
        <w:t xml:space="preserve"> </w:t>
      </w:r>
      <w:r w:rsidRPr="0057450D">
        <w:t>полагает</w:t>
      </w:r>
      <w:r w:rsidR="0057450D" w:rsidRPr="0057450D">
        <w:t xml:space="preserve"> </w:t>
      </w:r>
      <w:r w:rsidRPr="0057450D">
        <w:t>Ч</w:t>
      </w:r>
      <w:r w:rsidR="0057450D" w:rsidRPr="0057450D">
        <w:t xml:space="preserve">. </w:t>
      </w:r>
      <w:r w:rsidRPr="0057450D">
        <w:t>Осгуд,</w:t>
      </w:r>
      <w:r w:rsidR="0057450D" w:rsidRPr="0057450D">
        <w:t xml:space="preserve"> </w:t>
      </w:r>
      <w:r w:rsidRPr="0057450D">
        <w:t>метод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дифференциала</w:t>
      </w:r>
      <w:r w:rsidR="0057450D" w:rsidRPr="0057450D">
        <w:t xml:space="preserve"> </w:t>
      </w:r>
      <w:r w:rsidRPr="0057450D">
        <w:t>позволяет</w:t>
      </w:r>
      <w:r w:rsidR="0057450D" w:rsidRPr="0057450D">
        <w:t xml:space="preserve"> </w:t>
      </w:r>
      <w:r w:rsidRPr="0057450D">
        <w:t>измерить</w:t>
      </w:r>
      <w:r w:rsidR="0057450D" w:rsidRPr="0057450D">
        <w:t xml:space="preserve"> </w:t>
      </w:r>
      <w:r w:rsidRPr="0057450D">
        <w:t>коннотативное</w:t>
      </w:r>
      <w:r w:rsidR="0057450D" w:rsidRPr="0057450D">
        <w:t xml:space="preserve"> </w:t>
      </w:r>
      <w:r w:rsidRPr="0057450D">
        <w:t>значение,</w:t>
      </w:r>
      <w:r w:rsidR="0057450D" w:rsidRPr="0057450D">
        <w:t xml:space="preserve"> </w:t>
      </w:r>
      <w:r w:rsidRPr="0057450D">
        <w:t>то</w:t>
      </w:r>
      <w:r w:rsidR="0057450D" w:rsidRPr="0057450D">
        <w:t xml:space="preserve"> </w:t>
      </w:r>
      <w:r w:rsidRPr="0057450D">
        <w:t>есть</w:t>
      </w:r>
      <w:r w:rsidR="0057450D" w:rsidRPr="0057450D">
        <w:t xml:space="preserve"> </w:t>
      </w:r>
      <w:r w:rsidRPr="0057450D">
        <w:t>те</w:t>
      </w:r>
      <w:r w:rsidR="0057450D" w:rsidRPr="0057450D">
        <w:t xml:space="preserve"> </w:t>
      </w:r>
      <w:r w:rsidRPr="0057450D">
        <w:t>состояния,</w:t>
      </w:r>
      <w:r w:rsidR="0057450D" w:rsidRPr="0057450D">
        <w:t xml:space="preserve"> </w:t>
      </w:r>
      <w:r w:rsidRPr="0057450D">
        <w:t>которые</w:t>
      </w:r>
      <w:r w:rsidR="0057450D" w:rsidRPr="0057450D">
        <w:t xml:space="preserve"> </w:t>
      </w:r>
      <w:r w:rsidRPr="0057450D">
        <w:t>следуют</w:t>
      </w:r>
      <w:r w:rsidR="0057450D" w:rsidRPr="0057450D">
        <w:t xml:space="preserve"> </w:t>
      </w:r>
      <w:r w:rsidRPr="0057450D">
        <w:t>за</w:t>
      </w:r>
      <w:r w:rsidR="0057450D" w:rsidRPr="0057450D">
        <w:t xml:space="preserve"> </w:t>
      </w:r>
      <w:r w:rsidRPr="0057450D">
        <w:t>восприятием</w:t>
      </w:r>
      <w:r w:rsidR="0057450D" w:rsidRPr="0057450D">
        <w:t xml:space="preserve"> </w:t>
      </w:r>
      <w:r w:rsidRPr="0057450D">
        <w:t>символа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предшествуют</w:t>
      </w:r>
      <w:r w:rsidR="0057450D" w:rsidRPr="0057450D">
        <w:t xml:space="preserve"> </w:t>
      </w:r>
      <w:r w:rsidRPr="0057450D">
        <w:t>осмысленным</w:t>
      </w:r>
      <w:r w:rsidR="0057450D" w:rsidRPr="0057450D">
        <w:t xml:space="preserve"> </w:t>
      </w:r>
      <w:r w:rsidRPr="0057450D">
        <w:t>операциям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символами</w:t>
      </w:r>
      <w:r w:rsidR="0057450D" w:rsidRPr="0057450D">
        <w:t xml:space="preserve">. </w:t>
      </w:r>
      <w:r w:rsidRPr="0057450D">
        <w:t>Наиболее</w:t>
      </w:r>
      <w:r w:rsidR="0057450D" w:rsidRPr="0057450D">
        <w:t xml:space="preserve"> </w:t>
      </w:r>
      <w:r w:rsidRPr="0057450D">
        <w:t>близким</w:t>
      </w:r>
      <w:r w:rsidR="0057450D" w:rsidRPr="0057450D">
        <w:t xml:space="preserve"> </w:t>
      </w:r>
      <w:r w:rsidRPr="0057450D">
        <w:t>аналогом</w:t>
      </w:r>
      <w:r w:rsidR="0057450D" w:rsidRPr="0057450D">
        <w:t xml:space="preserve"> </w:t>
      </w:r>
      <w:r w:rsidRPr="0057450D">
        <w:t>коннотативного</w:t>
      </w:r>
      <w:r w:rsidR="0057450D" w:rsidRPr="0057450D">
        <w:t xml:space="preserve"> </w:t>
      </w:r>
      <w:r w:rsidRPr="0057450D">
        <w:t>зна</w:t>
      </w:r>
      <w:r w:rsidR="00F56A47" w:rsidRPr="0057450D">
        <w:t>чения</w:t>
      </w:r>
      <w:r w:rsidR="0057450D" w:rsidRPr="0057450D">
        <w:t xml:space="preserve"> </w:t>
      </w:r>
      <w:r w:rsidR="00F56A47" w:rsidRPr="0057450D">
        <w:t>в</w:t>
      </w:r>
      <w:r w:rsidR="0057450D" w:rsidRPr="0057450D">
        <w:t xml:space="preserve"> </w:t>
      </w:r>
      <w:r w:rsidR="00F56A47" w:rsidRPr="0057450D">
        <w:t>понятийном</w:t>
      </w:r>
      <w:r w:rsidR="0057450D" w:rsidRPr="0057450D">
        <w:t xml:space="preserve"> </w:t>
      </w:r>
      <w:r w:rsidR="00F56A47" w:rsidRPr="0057450D">
        <w:t>аппарате</w:t>
      </w:r>
      <w:r w:rsidR="0057450D" w:rsidRPr="0057450D">
        <w:t xml:space="preserve"> </w:t>
      </w:r>
      <w:r w:rsidR="00F56A47" w:rsidRPr="0057450D">
        <w:t>оте</w:t>
      </w:r>
      <w:r w:rsidRPr="0057450D">
        <w:t>чественной</w:t>
      </w:r>
      <w:r w:rsidR="0057450D" w:rsidRPr="0057450D">
        <w:t xml:space="preserve"> </w:t>
      </w:r>
      <w:r w:rsidRPr="0057450D">
        <w:t>психологии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понятие</w:t>
      </w:r>
      <w:r w:rsidR="0057450D" w:rsidRPr="0057450D">
        <w:t xml:space="preserve"> </w:t>
      </w:r>
      <w:r w:rsidRPr="0057450D">
        <w:t>личностного</w:t>
      </w:r>
      <w:r w:rsidR="0057450D" w:rsidRPr="0057450D">
        <w:t xml:space="preserve"> </w:t>
      </w:r>
      <w:r w:rsidRPr="0057450D">
        <w:t>смысла</w:t>
      </w:r>
      <w:r w:rsidR="0057450D" w:rsidRPr="0057450D">
        <w:t xml:space="preserve">. </w:t>
      </w:r>
      <w:r w:rsidRPr="0057450D">
        <w:t>Личностн</w:t>
      </w:r>
      <w:r w:rsidR="002D6612" w:rsidRPr="0057450D">
        <w:t>ый</w:t>
      </w:r>
      <w:r w:rsidR="0057450D" w:rsidRPr="0057450D">
        <w:t xml:space="preserve"> </w:t>
      </w:r>
      <w:r w:rsidR="002D6612" w:rsidRPr="0057450D">
        <w:t>смысл</w:t>
      </w:r>
      <w:r w:rsidR="0057450D" w:rsidRPr="0057450D">
        <w:t xml:space="preserve"> </w:t>
      </w:r>
      <w:r w:rsidR="002D6612" w:rsidRPr="0057450D">
        <w:t>является</w:t>
      </w:r>
      <w:r w:rsidR="0057450D" w:rsidRPr="0057450D">
        <w:t xml:space="preserve"> </w:t>
      </w:r>
      <w:r w:rsidR="002D6612" w:rsidRPr="0057450D">
        <w:t>значением</w:t>
      </w:r>
      <w:r w:rsidR="0057450D" w:rsidRPr="0057450D">
        <w:t xml:space="preserve"> </w:t>
      </w:r>
      <w:r w:rsidR="002D6612" w:rsidRPr="0057450D">
        <w:t>зна</w:t>
      </w:r>
      <w:r w:rsidRPr="0057450D">
        <w:t>чения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субъекта</w:t>
      </w:r>
      <w:r w:rsidR="0057450D" w:rsidRPr="0057450D">
        <w:t>.</w:t>
      </w:r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t>В</w:t>
      </w:r>
      <w:r w:rsidR="0057450D" w:rsidRPr="0057450D">
        <w:t xml:space="preserve"> </w:t>
      </w:r>
      <w:r w:rsidRPr="0057450D">
        <w:t>методе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дифференциала</w:t>
      </w:r>
      <w:r w:rsidR="0057450D" w:rsidRPr="0057450D">
        <w:t xml:space="preserve"> </w:t>
      </w:r>
      <w:r w:rsidRPr="0057450D">
        <w:t>измеряемые</w:t>
      </w:r>
      <w:r w:rsidR="0057450D" w:rsidRPr="0057450D">
        <w:t xml:space="preserve"> </w:t>
      </w:r>
      <w:r w:rsidRPr="0057450D">
        <w:t>объекты</w:t>
      </w:r>
      <w:r w:rsidR="0057450D">
        <w:t xml:space="preserve"> (</w:t>
      </w:r>
      <w:r w:rsidRPr="0057450D">
        <w:t>понятия,</w:t>
      </w:r>
      <w:r w:rsidR="0057450D" w:rsidRPr="0057450D">
        <w:t xml:space="preserve"> </w:t>
      </w:r>
      <w:r w:rsidRPr="0057450D">
        <w:t>изображения,</w:t>
      </w:r>
      <w:r w:rsidR="0057450D" w:rsidRPr="0057450D">
        <w:t xml:space="preserve"> </w:t>
      </w:r>
      <w:r w:rsidRPr="0057450D">
        <w:t>персонажи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="0057450D">
        <w:t>т.п.</w:t>
      </w:r>
      <w:r w:rsidR="0057450D" w:rsidRPr="0057450D">
        <w:t xml:space="preserve">) </w:t>
      </w:r>
      <w:r w:rsidRPr="0057450D">
        <w:t>оцениваются</w:t>
      </w:r>
      <w:r w:rsidR="0057450D" w:rsidRPr="0057450D">
        <w:t xml:space="preserve"> </w:t>
      </w:r>
      <w:r w:rsidRPr="0057450D">
        <w:t>также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ряду</w:t>
      </w:r>
      <w:r w:rsidR="0057450D" w:rsidRPr="0057450D">
        <w:t xml:space="preserve"> </w:t>
      </w:r>
      <w:r w:rsidRPr="0057450D">
        <w:t>шкал,</w:t>
      </w:r>
      <w:r w:rsidR="0057450D" w:rsidRPr="0057450D">
        <w:t xml:space="preserve"> </w:t>
      </w:r>
      <w:r w:rsidRPr="0057450D">
        <w:t>полюса</w:t>
      </w:r>
      <w:r w:rsidR="0057450D" w:rsidRPr="0057450D">
        <w:t xml:space="preserve"> </w:t>
      </w:r>
      <w:r w:rsidRPr="0057450D">
        <w:t>которых</w:t>
      </w:r>
      <w:r w:rsidR="0057450D" w:rsidRPr="0057450D">
        <w:t xml:space="preserve"> </w:t>
      </w:r>
      <w:r w:rsidRPr="0057450D">
        <w:t>заданы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помощью</w:t>
      </w:r>
      <w:r w:rsidR="0057450D" w:rsidRPr="0057450D">
        <w:t xml:space="preserve"> </w:t>
      </w:r>
      <w:r w:rsidRPr="0057450D">
        <w:t>вербальных</w:t>
      </w:r>
      <w:r w:rsidR="0057450D" w:rsidRPr="0057450D">
        <w:t xml:space="preserve"> </w:t>
      </w:r>
      <w:r w:rsidRPr="0057450D">
        <w:t>антонимов</w:t>
      </w:r>
      <w:r w:rsidR="0057450D" w:rsidRPr="0057450D">
        <w:t xml:space="preserve">. </w:t>
      </w:r>
      <w:r w:rsidRPr="0057450D">
        <w:t>Оценки</w:t>
      </w:r>
      <w:r w:rsidR="0057450D" w:rsidRPr="0057450D">
        <w:t xml:space="preserve"> </w:t>
      </w:r>
      <w:r w:rsidRPr="0057450D">
        <w:t>понятий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отдельным</w:t>
      </w:r>
      <w:r w:rsidR="0057450D" w:rsidRPr="0057450D">
        <w:t xml:space="preserve"> </w:t>
      </w:r>
      <w:r w:rsidRPr="0057450D">
        <w:t>шкалам</w:t>
      </w:r>
      <w:r w:rsidR="0057450D" w:rsidRPr="0057450D">
        <w:t xml:space="preserve"> </w:t>
      </w:r>
      <w:r w:rsidRPr="0057450D">
        <w:t>коррелируют</w:t>
      </w:r>
      <w:r w:rsidR="0057450D" w:rsidRPr="0057450D">
        <w:t xml:space="preserve"> </w:t>
      </w:r>
      <w:r w:rsidRPr="0057450D">
        <w:t>друг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другом</w:t>
      </w:r>
      <w:r w:rsidR="0057450D" w:rsidRPr="0057450D">
        <w:t xml:space="preserve">; </w:t>
      </w:r>
      <w:r w:rsidRPr="0057450D">
        <w:t>с</w:t>
      </w:r>
      <w:r w:rsidR="0057450D" w:rsidRPr="0057450D">
        <w:t xml:space="preserve"> </w:t>
      </w:r>
      <w:r w:rsidRPr="0057450D">
        <w:t>помощью</w:t>
      </w:r>
      <w:r w:rsidR="0057450D" w:rsidRPr="0057450D">
        <w:t xml:space="preserve"> </w:t>
      </w:r>
      <w:r w:rsidRPr="0057450D">
        <w:t>факторного</w:t>
      </w:r>
      <w:r w:rsidR="0057450D" w:rsidRPr="0057450D">
        <w:t xml:space="preserve"> </w:t>
      </w:r>
      <w:r w:rsidRPr="0057450D">
        <w:t>анализа</w:t>
      </w:r>
      <w:r w:rsidR="0057450D" w:rsidRPr="0057450D">
        <w:t xml:space="preserve"> </w:t>
      </w:r>
      <w:r w:rsidRPr="0057450D">
        <w:t>удается</w:t>
      </w:r>
      <w:r w:rsidR="0057450D" w:rsidRPr="0057450D">
        <w:t xml:space="preserve"> </w:t>
      </w:r>
      <w:r w:rsidRPr="0057450D">
        <w:t>выделить</w:t>
      </w:r>
      <w:r w:rsidR="0057450D" w:rsidRPr="0057450D">
        <w:t xml:space="preserve"> </w:t>
      </w:r>
      <w:r w:rsidRPr="0057450D">
        <w:t>пучки</w:t>
      </w:r>
      <w:r w:rsidR="0057450D" w:rsidRPr="0057450D">
        <w:t xml:space="preserve"> </w:t>
      </w:r>
      <w:r w:rsidRPr="0057450D">
        <w:t>высококоррелирующих</w:t>
      </w:r>
      <w:r w:rsidR="0057450D" w:rsidRPr="0057450D">
        <w:t xml:space="preserve"> </w:t>
      </w:r>
      <w:r w:rsidRPr="0057450D">
        <w:t>шкал,</w:t>
      </w:r>
      <w:r w:rsidR="0057450D" w:rsidRPr="0057450D">
        <w:t xml:space="preserve"> </w:t>
      </w:r>
      <w:r w:rsidRPr="0057450D">
        <w:t>сгруппировать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факторы</w:t>
      </w:r>
      <w:r w:rsidR="0057450D" w:rsidRPr="0057450D">
        <w:t xml:space="preserve">. </w:t>
      </w:r>
      <w:r w:rsidRPr="0057450D">
        <w:t>Математическое</w:t>
      </w:r>
      <w:r w:rsidR="0057450D" w:rsidRPr="0057450D">
        <w:t xml:space="preserve"> </w:t>
      </w:r>
      <w:r w:rsidRPr="0057450D">
        <w:t>построение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пространства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переходом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большей</w:t>
      </w:r>
      <w:r w:rsidR="0057450D" w:rsidRPr="0057450D">
        <w:t xml:space="preserve"> </w:t>
      </w:r>
      <w:r w:rsidRPr="0057450D">
        <w:t>размерности</w:t>
      </w:r>
      <w:r w:rsidR="0057450D">
        <w:t xml:space="preserve"> (</w:t>
      </w:r>
      <w:r w:rsidRPr="0057450D">
        <w:t>которые</w:t>
      </w:r>
      <w:r w:rsidR="0057450D" w:rsidRPr="0057450D">
        <w:t xml:space="preserve"> </w:t>
      </w:r>
      <w:r w:rsidRPr="0057450D">
        <w:t>заданы</w:t>
      </w:r>
      <w:r w:rsidR="0057450D" w:rsidRPr="0057450D">
        <w:t xml:space="preserve"> </w:t>
      </w:r>
      <w:r w:rsidRPr="0057450D">
        <w:t>шкалами</w:t>
      </w:r>
      <w:r w:rsidR="0057450D" w:rsidRPr="0057450D">
        <w:t xml:space="preserve">) </w:t>
      </w:r>
      <w:r w:rsidRPr="0057450D">
        <w:t>к</w:t>
      </w:r>
      <w:r w:rsidR="0057450D" w:rsidRPr="0057450D">
        <w:t xml:space="preserve"> </w:t>
      </w:r>
      <w:r w:rsidRPr="0057450D">
        <w:t>меньшей</w:t>
      </w:r>
      <w:r w:rsidR="0057450D" w:rsidRPr="0057450D">
        <w:t xml:space="preserve"> </w:t>
      </w:r>
      <w:r w:rsidRPr="0057450D">
        <w:t>размерности</w:t>
      </w:r>
      <w:r w:rsidR="0057450D">
        <w:t xml:space="preserve"> (</w:t>
      </w:r>
      <w:r w:rsidRPr="0057450D">
        <w:t>факторам</w:t>
      </w:r>
      <w:r w:rsidR="0057450D" w:rsidRPr="0057450D">
        <w:t xml:space="preserve">). </w:t>
      </w:r>
      <w:r w:rsidRPr="0057450D">
        <w:t>Таким</w:t>
      </w:r>
      <w:r w:rsidR="0057450D" w:rsidRPr="0057450D">
        <w:t xml:space="preserve"> </w:t>
      </w:r>
      <w:r w:rsidRPr="0057450D">
        <w:t>образом,</w:t>
      </w:r>
      <w:r w:rsidR="0057450D" w:rsidRPr="0057450D">
        <w:t xml:space="preserve"> </w:t>
      </w:r>
      <w:r w:rsidRPr="0057450D">
        <w:t>факторы</w:t>
      </w:r>
      <w:r w:rsidR="0057450D" w:rsidRPr="0057450D">
        <w:t xml:space="preserve"> - </w:t>
      </w:r>
      <w:r w:rsidRPr="0057450D">
        <w:t>это</w:t>
      </w:r>
      <w:r w:rsidR="0057450D" w:rsidRPr="0057450D">
        <w:t xml:space="preserve"> </w:t>
      </w:r>
      <w:r w:rsidRPr="0057450D">
        <w:t>форма</w:t>
      </w:r>
      <w:r w:rsidR="0057450D" w:rsidRPr="0057450D">
        <w:t xml:space="preserve"> </w:t>
      </w:r>
      <w:r w:rsidRPr="0057450D">
        <w:t>обобщения</w:t>
      </w:r>
      <w:r w:rsidR="0057450D" w:rsidRPr="0057450D">
        <w:t xml:space="preserve"> </w:t>
      </w:r>
      <w:r w:rsidRPr="0057450D">
        <w:t>прилагательных-антонимов,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базе</w:t>
      </w:r>
      <w:r w:rsidR="0057450D" w:rsidRPr="0057450D">
        <w:t xml:space="preserve"> </w:t>
      </w:r>
      <w:r w:rsidRPr="0057450D">
        <w:t>которых</w:t>
      </w:r>
      <w:r w:rsidR="0057450D" w:rsidRPr="0057450D">
        <w:t xml:space="preserve"> </w:t>
      </w:r>
      <w:r w:rsidRPr="0057450D">
        <w:t>строится</w:t>
      </w:r>
      <w:r w:rsidR="0057450D" w:rsidRPr="0057450D">
        <w:t xml:space="preserve"> </w:t>
      </w:r>
      <w:r w:rsidRPr="0057450D">
        <w:t>семантический</w:t>
      </w:r>
      <w:r w:rsidR="0057450D" w:rsidRPr="0057450D">
        <w:t xml:space="preserve"> </w:t>
      </w:r>
      <w:r w:rsidRPr="0057450D">
        <w:t>дифференциал</w:t>
      </w:r>
      <w:r w:rsidR="0057450D" w:rsidRPr="0057450D">
        <w:t xml:space="preserve">. </w:t>
      </w:r>
      <w:r w:rsidRPr="0057450D">
        <w:t>Группировка</w:t>
      </w:r>
      <w:r w:rsidR="0057450D" w:rsidRPr="0057450D">
        <w:t xml:space="preserve"> </w:t>
      </w:r>
      <w:r w:rsidRPr="0057450D">
        <w:t>шкал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факторы</w:t>
      </w:r>
      <w:r w:rsidR="0057450D" w:rsidRPr="0057450D">
        <w:t xml:space="preserve"> </w:t>
      </w:r>
      <w:r w:rsidRPr="0057450D">
        <w:t>позволяет</w:t>
      </w:r>
      <w:r w:rsidR="0057450D" w:rsidRPr="0057450D">
        <w:t xml:space="preserve"> </w:t>
      </w:r>
      <w:r w:rsidRPr="0057450D">
        <w:t>перейти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описания</w:t>
      </w:r>
      <w:r w:rsidR="0057450D" w:rsidRPr="0057450D">
        <w:t xml:space="preserve"> </w:t>
      </w:r>
      <w:r w:rsidRPr="0057450D">
        <w:t>объектов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помощью</w:t>
      </w:r>
      <w:r w:rsidR="0057450D" w:rsidRPr="0057450D">
        <w:t xml:space="preserve"> </w:t>
      </w:r>
      <w:r w:rsidRPr="0057450D">
        <w:t>признаков,</w:t>
      </w:r>
      <w:r w:rsidR="0057450D" w:rsidRPr="0057450D">
        <w:t xml:space="preserve"> </w:t>
      </w:r>
      <w:r w:rsidRPr="0057450D">
        <w:t>заданных</w:t>
      </w:r>
      <w:r w:rsidR="0057450D" w:rsidRPr="0057450D">
        <w:t xml:space="preserve"> </w:t>
      </w:r>
      <w:r w:rsidRPr="0057450D">
        <w:t>шкалами,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более</w:t>
      </w:r>
      <w:r w:rsidR="0057450D" w:rsidRPr="0057450D">
        <w:t xml:space="preserve"> </w:t>
      </w:r>
      <w:r w:rsidRPr="0057450D">
        <w:t>емкому</w:t>
      </w:r>
      <w:r w:rsidR="0057450D" w:rsidRPr="0057450D">
        <w:t xml:space="preserve"> </w:t>
      </w:r>
      <w:r w:rsidRPr="0057450D">
        <w:t>описанию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помощью</w:t>
      </w:r>
      <w:r w:rsidR="0057450D" w:rsidRPr="0057450D">
        <w:t xml:space="preserve"> </w:t>
      </w:r>
      <w:r w:rsidRPr="0057450D">
        <w:t>меньшего</w:t>
      </w:r>
      <w:r w:rsidR="0057450D" w:rsidRPr="0057450D">
        <w:t xml:space="preserve"> </w:t>
      </w:r>
      <w:r w:rsidRPr="0057450D">
        <w:t>набора</w:t>
      </w:r>
      <w:r w:rsidR="0057450D" w:rsidRPr="0057450D">
        <w:t xml:space="preserve"> </w:t>
      </w:r>
      <w:r w:rsidRPr="0057450D">
        <w:t>факторов</w:t>
      </w:r>
      <w:r w:rsidR="0057450D" w:rsidRPr="0057450D">
        <w:t xml:space="preserve">. </w:t>
      </w:r>
      <w:r w:rsidRPr="0057450D">
        <w:t>Так</w:t>
      </w:r>
      <w:r w:rsidR="0057450D" w:rsidRPr="0057450D">
        <w:t xml:space="preserve"> </w:t>
      </w:r>
      <w:r w:rsidRPr="0057450D">
        <w:t>представляется</w:t>
      </w:r>
      <w:r w:rsidR="0057450D" w:rsidRPr="0057450D">
        <w:t xml:space="preserve"> </w:t>
      </w:r>
      <w:r w:rsidRPr="0057450D">
        <w:t>содержание</w:t>
      </w:r>
      <w:r w:rsidR="0057450D" w:rsidRPr="0057450D">
        <w:t xml:space="preserve"> </w:t>
      </w:r>
      <w:r w:rsidRPr="0057450D">
        <w:t>объекта,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коннотативное</w:t>
      </w:r>
      <w:r w:rsidR="0057450D" w:rsidRPr="0057450D">
        <w:t xml:space="preserve"> </w:t>
      </w:r>
      <w:r w:rsidRPr="0057450D">
        <w:t>значение</w:t>
      </w:r>
      <w:r w:rsidR="0057450D" w:rsidRPr="0057450D">
        <w:t xml:space="preserve">. </w:t>
      </w:r>
      <w:r w:rsidRPr="0057450D">
        <w:t>Например,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исследовании</w:t>
      </w:r>
      <w:r w:rsidR="0057450D" w:rsidRPr="0057450D">
        <w:t xml:space="preserve"> </w:t>
      </w:r>
      <w:r w:rsidRPr="0057450D">
        <w:t>особенностей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телеведущих</w:t>
      </w:r>
      <w:r w:rsidR="0057450D" w:rsidRPr="0057450D">
        <w:t xml:space="preserve"> </w:t>
      </w:r>
      <w:r w:rsidRPr="0057450D">
        <w:t>первоначально</w:t>
      </w:r>
      <w:r w:rsidR="0057450D" w:rsidRPr="0057450D">
        <w:t xml:space="preserve"> </w:t>
      </w:r>
      <w:r w:rsidRPr="0057450D">
        <w:t>зрителями</w:t>
      </w:r>
      <w:r w:rsidR="0057450D" w:rsidRPr="0057450D">
        <w:t xml:space="preserve"> </w:t>
      </w:r>
      <w:r w:rsidRPr="0057450D">
        <w:t>было</w:t>
      </w:r>
      <w:r w:rsidR="0057450D" w:rsidRPr="0057450D">
        <w:t xml:space="preserve"> </w:t>
      </w:r>
      <w:r w:rsidRPr="0057450D">
        <w:t>названо</w:t>
      </w:r>
      <w:r w:rsidR="0057450D" w:rsidRPr="0057450D">
        <w:t xml:space="preserve"> </w:t>
      </w:r>
      <w:r w:rsidRPr="0057450D">
        <w:t>82</w:t>
      </w:r>
      <w:r w:rsidR="0057450D" w:rsidRPr="0057450D">
        <w:t xml:space="preserve"> </w:t>
      </w:r>
      <w:r w:rsidRPr="0057450D">
        <w:t>качества,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помощью</w:t>
      </w:r>
      <w:r w:rsidR="0057450D" w:rsidRPr="0057450D">
        <w:t xml:space="preserve"> </w:t>
      </w:r>
      <w:r w:rsidRPr="0057450D">
        <w:t>которых</w:t>
      </w:r>
      <w:r w:rsidR="0057450D" w:rsidRPr="0057450D">
        <w:t xml:space="preserve"> </w:t>
      </w:r>
      <w:r w:rsidRPr="0057450D">
        <w:t>можно</w:t>
      </w:r>
      <w:r w:rsidR="0057450D" w:rsidRPr="0057450D">
        <w:t xml:space="preserve"> </w:t>
      </w:r>
      <w:r w:rsidRPr="0057450D">
        <w:t>оценить</w:t>
      </w:r>
      <w:r w:rsidR="0057450D" w:rsidRPr="0057450D">
        <w:t xml:space="preserve"> </w:t>
      </w:r>
      <w:r w:rsidRPr="0057450D">
        <w:t>ведущих</w:t>
      </w:r>
      <w:r w:rsidR="0057450D" w:rsidRPr="0057450D">
        <w:t xml:space="preserve"> </w:t>
      </w:r>
      <w:r w:rsidRPr="0057450D">
        <w:t>информационных</w:t>
      </w:r>
      <w:r w:rsidR="0057450D" w:rsidRPr="0057450D">
        <w:t xml:space="preserve"> </w:t>
      </w:r>
      <w:r w:rsidRPr="0057450D">
        <w:t>программ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результате</w:t>
      </w:r>
      <w:r w:rsidR="0057450D" w:rsidRPr="0057450D">
        <w:t xml:space="preserve"> </w:t>
      </w:r>
      <w:r w:rsidRPr="0057450D">
        <w:t>факторного</w:t>
      </w:r>
      <w:r w:rsidR="0057450D" w:rsidRPr="0057450D">
        <w:t xml:space="preserve"> </w:t>
      </w:r>
      <w:r w:rsidRPr="0057450D">
        <w:t>анализа</w:t>
      </w:r>
      <w:r w:rsidR="0057450D" w:rsidRPr="0057450D">
        <w:t xml:space="preserve"> </w:t>
      </w:r>
      <w:r w:rsidRPr="0057450D">
        <w:t>все</w:t>
      </w:r>
      <w:r w:rsidR="0057450D" w:rsidRPr="0057450D">
        <w:t xml:space="preserve"> </w:t>
      </w:r>
      <w:r w:rsidRPr="0057450D">
        <w:t>эти</w:t>
      </w:r>
      <w:r w:rsidR="0057450D" w:rsidRPr="0057450D">
        <w:t xml:space="preserve"> </w:t>
      </w:r>
      <w:r w:rsidRPr="0057450D">
        <w:t>качества</w:t>
      </w:r>
      <w:r w:rsidR="0057450D" w:rsidRPr="0057450D">
        <w:t xml:space="preserve"> </w:t>
      </w:r>
      <w:r w:rsidRPr="0057450D">
        <w:t>были</w:t>
      </w:r>
      <w:r w:rsidR="0057450D" w:rsidRPr="0057450D">
        <w:t xml:space="preserve"> </w:t>
      </w:r>
      <w:r w:rsidRPr="0057450D">
        <w:t>объединены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четыре</w:t>
      </w:r>
      <w:r w:rsidR="0057450D" w:rsidRPr="0057450D">
        <w:t xml:space="preserve"> </w:t>
      </w:r>
      <w:r w:rsidRPr="0057450D">
        <w:t>фактора</w:t>
      </w:r>
      <w:r w:rsidR="0057450D">
        <w:t xml:space="preserve"> (</w:t>
      </w:r>
      <w:r w:rsidRPr="0057450D">
        <w:t>порядочный-непорядочный,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крытый-обособленный,</w:t>
      </w:r>
      <w:r w:rsidR="0057450D" w:rsidRPr="0057450D">
        <w:t xml:space="preserve"> </w:t>
      </w:r>
      <w:r w:rsidRPr="0057450D">
        <w:t>активный-безучастный,</w:t>
      </w:r>
      <w:r w:rsidR="0057450D" w:rsidRPr="0057450D">
        <w:t xml:space="preserve"> </w:t>
      </w:r>
      <w:r w:rsidRPr="0057450D">
        <w:t>слабый-сильный</w:t>
      </w:r>
      <w:r w:rsidR="0057450D" w:rsidRPr="0057450D">
        <w:t xml:space="preserve">), </w:t>
      </w:r>
      <w:r w:rsidRPr="0057450D">
        <w:t>которые</w:t>
      </w:r>
      <w:r w:rsidR="0057450D" w:rsidRPr="0057450D">
        <w:t xml:space="preserve"> </w:t>
      </w:r>
      <w:r w:rsidRPr="0057450D">
        <w:t>помогли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более</w:t>
      </w:r>
      <w:r w:rsidR="0057450D" w:rsidRPr="0057450D">
        <w:t xml:space="preserve"> </w:t>
      </w:r>
      <w:r w:rsidRPr="0057450D">
        <w:t>обобщенном</w:t>
      </w:r>
      <w:r w:rsidR="0057450D" w:rsidRPr="0057450D">
        <w:t xml:space="preserve"> </w:t>
      </w:r>
      <w:r w:rsidRPr="0057450D">
        <w:t>виде</w:t>
      </w:r>
      <w:r w:rsidR="0057450D" w:rsidRPr="0057450D">
        <w:t xml:space="preserve"> </w:t>
      </w:r>
      <w:r w:rsidRPr="0057450D">
        <w:t>выявить</w:t>
      </w:r>
      <w:r w:rsidR="0057450D" w:rsidRPr="0057450D">
        <w:t xml:space="preserve"> </w:t>
      </w:r>
      <w:r w:rsidRPr="0057450D">
        <w:t>различия</w:t>
      </w:r>
      <w:r w:rsidR="0057450D" w:rsidRPr="0057450D">
        <w:t xml:space="preserve"> </w:t>
      </w:r>
      <w:r w:rsidRPr="0057450D">
        <w:t>идеального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реальных</w:t>
      </w:r>
      <w:r w:rsidR="0057450D" w:rsidRPr="0057450D">
        <w:t xml:space="preserve"> </w:t>
      </w:r>
      <w:r w:rsidRPr="0057450D">
        <w:t>телеведущих,</w:t>
      </w:r>
      <w:r w:rsidR="0057450D" w:rsidRPr="0057450D">
        <w:t xml:space="preserve"> </w:t>
      </w:r>
      <w:r w:rsidRPr="0057450D">
        <w:t>участвовавших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исследовании,</w:t>
      </w:r>
      <w:r w:rsidR="0057450D" w:rsidRPr="0057450D">
        <w:t xml:space="preserve"> </w:t>
      </w:r>
      <w:r w:rsidRPr="0057450D">
        <w:t>а</w:t>
      </w:r>
      <w:r w:rsidR="0057450D" w:rsidRPr="0057450D">
        <w:t xml:space="preserve"> </w:t>
      </w:r>
      <w:r w:rsidRPr="0057450D">
        <w:t>также</w:t>
      </w:r>
      <w:r w:rsidR="0057450D" w:rsidRPr="0057450D">
        <w:t xml:space="preserve"> </w:t>
      </w:r>
      <w:r w:rsidRPr="0057450D">
        <w:t>наглядно</w:t>
      </w:r>
      <w:r w:rsidR="0057450D" w:rsidRPr="0057450D">
        <w:t xml:space="preserve"> </w:t>
      </w:r>
      <w:r w:rsidRPr="0057450D">
        <w:t>представить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индивидуальные</w:t>
      </w:r>
      <w:r w:rsidR="0057450D" w:rsidRPr="0057450D">
        <w:t xml:space="preserve"> </w:t>
      </w:r>
      <w:r w:rsidRPr="0057450D">
        <w:t>профили</w:t>
      </w:r>
      <w:r w:rsidR="0057450D" w:rsidRPr="0057450D">
        <w:t>.</w:t>
      </w:r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t>В</w:t>
      </w:r>
      <w:r w:rsidR="0057450D" w:rsidRPr="0057450D">
        <w:t xml:space="preserve"> </w:t>
      </w:r>
      <w:r w:rsidRPr="0057450D">
        <w:t>исследованиях</w:t>
      </w:r>
      <w:r w:rsidR="0057450D" w:rsidRPr="0057450D">
        <w:t xml:space="preserve"> </w:t>
      </w:r>
      <w:r w:rsidRPr="0057450D">
        <w:t>Ч</w:t>
      </w:r>
      <w:r w:rsidR="0057450D" w:rsidRPr="0057450D">
        <w:t xml:space="preserve">. </w:t>
      </w:r>
      <w:r w:rsidRPr="0057450D">
        <w:t>Осгуда</w:t>
      </w:r>
      <w:r w:rsidR="0057450D" w:rsidRPr="0057450D">
        <w:t xml:space="preserve"> </w:t>
      </w:r>
      <w:r w:rsidRPr="0057450D">
        <w:t>строилось</w:t>
      </w:r>
      <w:r w:rsidR="0057450D" w:rsidRPr="0057450D">
        <w:t xml:space="preserve"> </w:t>
      </w:r>
      <w:r w:rsidRPr="0057450D">
        <w:t>семантическое</w:t>
      </w:r>
      <w:r w:rsidR="0057450D" w:rsidRPr="0057450D">
        <w:t xml:space="preserve"> </w:t>
      </w:r>
      <w:r w:rsidRPr="0057450D">
        <w:t>пространство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базе</w:t>
      </w:r>
      <w:r w:rsidR="0057450D" w:rsidRPr="0057450D">
        <w:t xml:space="preserve"> </w:t>
      </w:r>
      <w:r w:rsidRPr="0057450D">
        <w:t>шкалирования</w:t>
      </w:r>
      <w:r w:rsidR="0057450D" w:rsidRPr="0057450D">
        <w:t xml:space="preserve"> </w:t>
      </w:r>
      <w:r w:rsidRPr="0057450D">
        <w:t>понятий</w:t>
      </w:r>
      <w:r w:rsidR="0057450D" w:rsidRPr="0057450D">
        <w:t xml:space="preserve"> </w:t>
      </w:r>
      <w:r w:rsidRPr="0057450D">
        <w:t>самых</w:t>
      </w:r>
      <w:r w:rsidR="0057450D" w:rsidRPr="0057450D">
        <w:t xml:space="preserve"> </w:t>
      </w:r>
      <w:r w:rsidRPr="0057450D">
        <w:t>разных</w:t>
      </w:r>
      <w:r w:rsidR="0057450D" w:rsidRPr="0057450D">
        <w:t xml:space="preserve"> </w:t>
      </w:r>
      <w:r w:rsidRPr="0057450D">
        <w:t>понятийных</w:t>
      </w:r>
      <w:r w:rsidR="0057450D" w:rsidRPr="0057450D">
        <w:t xml:space="preserve"> </w:t>
      </w:r>
      <w:r w:rsidRPr="0057450D">
        <w:t>классов</w:t>
      </w:r>
      <w:r w:rsidR="0057450D">
        <w:t xml:space="preserve"> (</w:t>
      </w:r>
      <w:r w:rsidRPr="0057450D">
        <w:t>пламя,</w:t>
      </w:r>
      <w:r w:rsidR="0057450D" w:rsidRPr="0057450D">
        <w:t xml:space="preserve"> </w:t>
      </w:r>
      <w:r w:rsidRPr="0057450D">
        <w:t>ураган,</w:t>
      </w:r>
      <w:r w:rsidR="0057450D" w:rsidRPr="0057450D">
        <w:t xml:space="preserve"> </w:t>
      </w:r>
      <w:r w:rsidRPr="0057450D">
        <w:t>мать,</w:t>
      </w:r>
      <w:r w:rsidR="0057450D" w:rsidRPr="0057450D">
        <w:t xml:space="preserve"> </w:t>
      </w:r>
      <w:r w:rsidRPr="0057450D">
        <w:t>радость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="0057450D">
        <w:t>т.д.</w:t>
      </w:r>
      <w:r w:rsidR="0057450D" w:rsidRPr="0057450D">
        <w:t xml:space="preserve">), </w:t>
      </w:r>
      <w:r w:rsidRPr="0057450D">
        <w:t>и</w:t>
      </w:r>
      <w:r w:rsidR="0057450D" w:rsidRPr="0057450D">
        <w:t xml:space="preserve"> </w:t>
      </w:r>
      <w:r w:rsidRPr="0057450D">
        <w:t>было</w:t>
      </w:r>
      <w:r w:rsidR="0057450D" w:rsidRPr="0057450D">
        <w:t xml:space="preserve"> </w:t>
      </w:r>
      <w:r w:rsidRPr="0057450D">
        <w:t>выделено</w:t>
      </w:r>
      <w:r w:rsidR="0057450D" w:rsidRPr="0057450D">
        <w:t xml:space="preserve"> </w:t>
      </w:r>
      <w:r w:rsidRPr="0057450D">
        <w:t>три</w:t>
      </w:r>
      <w:r w:rsidR="0057450D" w:rsidRPr="0057450D">
        <w:t xml:space="preserve"> </w:t>
      </w:r>
      <w:r w:rsidRPr="0057450D">
        <w:t>основных</w:t>
      </w:r>
      <w:r w:rsidR="0057450D" w:rsidRPr="0057450D">
        <w:t xml:space="preserve"> </w:t>
      </w:r>
      <w:r w:rsidRPr="0057450D">
        <w:t>фактора</w:t>
      </w:r>
      <w:r w:rsidR="0057450D" w:rsidRPr="0057450D">
        <w:t xml:space="preserve"> </w:t>
      </w:r>
      <w:r w:rsidRPr="0057450D">
        <w:t>интерпретированных</w:t>
      </w:r>
      <w:r w:rsidR="0057450D" w:rsidRPr="0057450D">
        <w:t xml:space="preserve"> </w:t>
      </w:r>
      <w:r w:rsidRPr="0057450D">
        <w:t>как</w:t>
      </w:r>
      <w:r w:rsidR="0057450D">
        <w:t xml:space="preserve"> "</w:t>
      </w:r>
      <w:r w:rsidRPr="0057450D">
        <w:t>оценка</w:t>
      </w:r>
      <w:r w:rsidR="0057450D">
        <w:t>"</w:t>
      </w:r>
      <w:r w:rsidRPr="0057450D">
        <w:t>,</w:t>
      </w:r>
      <w:r w:rsidR="0057450D">
        <w:t xml:space="preserve"> "</w:t>
      </w:r>
      <w:r w:rsidRPr="0057450D">
        <w:t>сила</w:t>
      </w:r>
      <w:r w:rsidR="0057450D">
        <w:t>"</w:t>
      </w:r>
      <w:r w:rsidRPr="0057450D">
        <w:t>,</w:t>
      </w:r>
      <w:r w:rsidR="0057450D">
        <w:t xml:space="preserve"> "</w:t>
      </w:r>
      <w:r w:rsidR="00163F10">
        <w:t>актив</w:t>
      </w:r>
      <w:r w:rsidRPr="0057450D">
        <w:t>ность</w:t>
      </w:r>
      <w:r w:rsidR="0057450D">
        <w:t>"</w:t>
      </w:r>
      <w:r w:rsidR="0057450D" w:rsidRPr="0057450D">
        <w:t xml:space="preserve">. </w:t>
      </w:r>
      <w:r w:rsidRPr="0057450D">
        <w:t>Дальнейшие</w:t>
      </w:r>
      <w:r w:rsidR="0057450D" w:rsidRPr="0057450D">
        <w:t xml:space="preserve"> </w:t>
      </w:r>
      <w:r w:rsidRPr="0057450D">
        <w:t>исследования</w:t>
      </w:r>
      <w:r w:rsidR="0057450D" w:rsidRPr="0057450D">
        <w:t xml:space="preserve"> </w:t>
      </w:r>
      <w:r w:rsidRPr="0057450D">
        <w:t>показали</w:t>
      </w:r>
      <w:r w:rsidR="0057450D" w:rsidRPr="0057450D">
        <w:t xml:space="preserve"> </w:t>
      </w:r>
      <w:r w:rsidRPr="0057450D">
        <w:t>универ</w:t>
      </w:r>
      <w:r w:rsidR="00163F10">
        <w:t>сально</w:t>
      </w:r>
      <w:r w:rsidRPr="0057450D">
        <w:t>сть</w:t>
      </w:r>
      <w:r w:rsidR="0057450D" w:rsidRPr="0057450D">
        <w:t xml:space="preserve"> </w:t>
      </w:r>
      <w:r w:rsidRPr="0057450D">
        <w:t>выделенных</w:t>
      </w:r>
      <w:r w:rsidR="0057450D" w:rsidRPr="0057450D">
        <w:t xml:space="preserve"> </w:t>
      </w:r>
      <w:r w:rsidRPr="0057450D">
        <w:t>структур</w:t>
      </w:r>
      <w:r w:rsidR="0057450D" w:rsidRPr="0057450D">
        <w:t xml:space="preserve">. </w:t>
      </w:r>
      <w:r w:rsidRPr="0057450D">
        <w:t>Так</w:t>
      </w:r>
      <w:r w:rsidR="0057450D" w:rsidRPr="0057450D">
        <w:t xml:space="preserve"> </w:t>
      </w:r>
      <w:r w:rsidRPr="0057450D">
        <w:t>была</w:t>
      </w:r>
      <w:r w:rsidR="0057450D" w:rsidRPr="0057450D">
        <w:t xml:space="preserve"> </w:t>
      </w:r>
      <w:r w:rsidRPr="0057450D">
        <w:t>показана</w:t>
      </w:r>
      <w:r w:rsidR="0057450D" w:rsidRPr="0057450D">
        <w:t xml:space="preserve"> </w:t>
      </w:r>
      <w:r w:rsidRPr="0057450D">
        <w:t>идем</w:t>
      </w:r>
      <w:r w:rsidR="0057450D" w:rsidRPr="0057450D">
        <w:t xml:space="preserve"> </w:t>
      </w:r>
      <w:r w:rsidRPr="0057450D">
        <w:t>точность</w:t>
      </w:r>
      <w:r w:rsidR="0057450D" w:rsidRPr="0057450D">
        <w:t xml:space="preserve"> </w:t>
      </w:r>
      <w:r w:rsidRPr="0057450D">
        <w:t>факторных</w:t>
      </w:r>
      <w:r w:rsidR="0057450D" w:rsidRPr="0057450D">
        <w:t xml:space="preserve"> </w:t>
      </w:r>
      <w:r w:rsidRPr="0057450D">
        <w:t>структур</w:t>
      </w:r>
      <w:r w:rsidR="0057450D" w:rsidRPr="0057450D">
        <w:t xml:space="preserve"> </w:t>
      </w:r>
      <w:r w:rsidRPr="0057450D">
        <w:t>у</w:t>
      </w:r>
      <w:r w:rsidR="0057450D" w:rsidRPr="0057450D">
        <w:t xml:space="preserve"> </w:t>
      </w:r>
      <w:r w:rsidRPr="0057450D">
        <w:t>представителей</w:t>
      </w:r>
      <w:r w:rsidR="0057450D" w:rsidRPr="0057450D">
        <w:t xml:space="preserve"> </w:t>
      </w:r>
      <w:r w:rsidRPr="0057450D">
        <w:t>различных</w:t>
      </w:r>
      <w:r w:rsidR="0057450D" w:rsidRPr="0057450D">
        <w:t xml:space="preserve"> </w:t>
      </w:r>
      <w:r w:rsidRPr="0057450D">
        <w:t>культур</w:t>
      </w:r>
      <w:r w:rsidR="0057450D" w:rsidRPr="0057450D">
        <w:t xml:space="preserve"> </w:t>
      </w:r>
      <w:r w:rsidRPr="0057450D">
        <w:t>разного</w:t>
      </w:r>
      <w:r w:rsidR="0057450D" w:rsidRPr="0057450D">
        <w:t xml:space="preserve"> </w:t>
      </w:r>
      <w:r w:rsidRPr="0057450D">
        <w:t>образовательного</w:t>
      </w:r>
      <w:r w:rsidR="0057450D" w:rsidRPr="0057450D">
        <w:t xml:space="preserve"> </w:t>
      </w:r>
      <w:r w:rsidRPr="0057450D">
        <w:t>уровня</w:t>
      </w:r>
      <w:r w:rsidR="0057450D" w:rsidRPr="0057450D">
        <w:t xml:space="preserve">; </w:t>
      </w:r>
      <w:r w:rsidRPr="0057450D">
        <w:t>и</w:t>
      </w:r>
      <w:r w:rsidR="0057450D" w:rsidRPr="0057450D">
        <w:t xml:space="preserve"> </w:t>
      </w:r>
      <w:r w:rsidR="0057450D">
        <w:t>т.д.</w:t>
      </w:r>
      <w:r w:rsidR="0057450D" w:rsidRPr="0057450D">
        <w:t xml:space="preserve"> </w:t>
      </w:r>
      <w:r w:rsidRPr="0057450D">
        <w:t>Например,</w:t>
      </w:r>
      <w:r w:rsidR="0057450D" w:rsidRPr="0057450D">
        <w:t xml:space="preserve"> </w:t>
      </w:r>
      <w:r w:rsidRPr="0057450D">
        <w:t>если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фактору</w:t>
      </w:r>
      <w:r w:rsidR="0057450D">
        <w:t xml:space="preserve"> "</w:t>
      </w:r>
      <w:r w:rsidRPr="0057450D">
        <w:t>оценка</w:t>
      </w:r>
      <w:r w:rsidR="0057450D">
        <w:t xml:space="preserve">" </w:t>
      </w:r>
      <w:r w:rsidRPr="0057450D">
        <w:t>слово</w:t>
      </w:r>
      <w:r w:rsidR="0057450D">
        <w:t xml:space="preserve"> "</w:t>
      </w:r>
      <w:r w:rsidRPr="0057450D">
        <w:t>дождь</w:t>
      </w:r>
      <w:r w:rsidR="0057450D">
        <w:t xml:space="preserve">" </w:t>
      </w:r>
      <w:r w:rsidRPr="0057450D">
        <w:t>испытуемый</w:t>
      </w:r>
      <w:r w:rsidR="0057450D" w:rsidRPr="0057450D">
        <w:t xml:space="preserve"> </w:t>
      </w:r>
      <w:r w:rsidRPr="0057450D">
        <w:t>оценивает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хорошее,</w:t>
      </w:r>
      <w:r w:rsidR="0057450D" w:rsidRPr="0057450D">
        <w:t xml:space="preserve"> </w:t>
      </w:r>
      <w:r w:rsidRPr="0057450D">
        <w:t>то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всему</w:t>
      </w:r>
      <w:r w:rsidR="0057450D" w:rsidRPr="0057450D">
        <w:t xml:space="preserve"> </w:t>
      </w:r>
      <w:r w:rsidRPr="0057450D">
        <w:t>фактору</w:t>
      </w:r>
      <w:r w:rsidR="0057450D">
        <w:t xml:space="preserve"> "</w:t>
      </w:r>
      <w:r w:rsidRPr="0057450D">
        <w:t>оценка</w:t>
      </w:r>
      <w:r w:rsidR="0057450D">
        <w:t xml:space="preserve">" </w:t>
      </w:r>
      <w:r w:rsidRPr="0057450D">
        <w:t>это</w:t>
      </w:r>
      <w:r w:rsidR="0057450D" w:rsidRPr="0057450D">
        <w:t xml:space="preserve"> </w:t>
      </w:r>
      <w:r w:rsidRPr="0057450D">
        <w:t>слово</w:t>
      </w:r>
      <w:r w:rsidR="0057450D" w:rsidRPr="0057450D">
        <w:t xml:space="preserve"> </w:t>
      </w:r>
      <w:r w:rsidRPr="0057450D">
        <w:t>будет</w:t>
      </w:r>
      <w:r w:rsidR="0057450D" w:rsidRPr="0057450D">
        <w:t xml:space="preserve"> </w:t>
      </w:r>
      <w:r w:rsidRPr="0057450D">
        <w:t>тяготеть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положительной</w:t>
      </w:r>
      <w:r w:rsidR="0057450D" w:rsidRPr="0057450D">
        <w:t xml:space="preserve"> </w:t>
      </w:r>
      <w:r w:rsidRPr="0057450D">
        <w:t>оценке</w:t>
      </w:r>
      <w:r w:rsidR="0057450D" w:rsidRPr="0057450D">
        <w:t xml:space="preserve">: </w:t>
      </w:r>
      <w:r w:rsidRPr="0057450D">
        <w:t>дождь</w:t>
      </w:r>
      <w:r w:rsidR="0057450D" w:rsidRPr="0057450D">
        <w:t xml:space="preserve"> </w:t>
      </w:r>
      <w:r w:rsidRPr="0057450D">
        <w:t>будет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него</w:t>
      </w:r>
      <w:r w:rsidR="0057450D" w:rsidRPr="0057450D">
        <w:t xml:space="preserve"> </w:t>
      </w:r>
      <w:r w:rsidRPr="0057450D">
        <w:t>желанным,</w:t>
      </w:r>
      <w:r w:rsidR="0057450D" w:rsidRPr="0057450D">
        <w:t xml:space="preserve"> </w:t>
      </w:r>
      <w:r w:rsidRPr="0057450D">
        <w:t>теплым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="0057450D">
        <w:t>т.д.</w:t>
      </w:r>
      <w:r w:rsidR="0057450D" w:rsidRPr="0057450D">
        <w:t xml:space="preserve"> </w:t>
      </w:r>
      <w:r w:rsidRPr="0057450D">
        <w:t>Таким</w:t>
      </w:r>
      <w:r w:rsidR="0057450D" w:rsidRPr="0057450D">
        <w:t xml:space="preserve"> </w:t>
      </w:r>
      <w:r w:rsidRPr="0057450D">
        <w:t>образом,</w:t>
      </w:r>
      <w:r w:rsidR="0057450D" w:rsidRPr="0057450D">
        <w:t xml:space="preserve"> </w:t>
      </w:r>
      <w:r w:rsidRPr="0057450D">
        <w:t>если</w:t>
      </w:r>
      <w:r w:rsidR="0057450D" w:rsidRPr="0057450D">
        <w:t xml:space="preserve"> </w:t>
      </w:r>
      <w:r w:rsidRPr="0057450D">
        <w:t>структура</w:t>
      </w:r>
      <w:r w:rsidR="0057450D" w:rsidRPr="0057450D">
        <w:t xml:space="preserve"> </w:t>
      </w:r>
      <w:r w:rsidRPr="0057450D">
        <w:t>пространств</w:t>
      </w:r>
      <w:r w:rsidR="0057450D" w:rsidRPr="0057450D">
        <w:t xml:space="preserve"> </w:t>
      </w:r>
      <w:r w:rsidRPr="0057450D">
        <w:t>идентична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различных</w:t>
      </w:r>
      <w:r w:rsidR="0057450D" w:rsidRPr="0057450D">
        <w:t xml:space="preserve"> </w:t>
      </w:r>
      <w:r w:rsidRPr="0057450D">
        <w:t>испытуемых,</w:t>
      </w:r>
      <w:r w:rsidR="0057450D" w:rsidRPr="0057450D">
        <w:t xml:space="preserve"> </w:t>
      </w:r>
      <w:r w:rsidRPr="0057450D">
        <w:t>то</w:t>
      </w:r>
      <w:r w:rsidR="0057450D" w:rsidRPr="0057450D">
        <w:t xml:space="preserve"> </w:t>
      </w:r>
      <w:r w:rsidRPr="0057450D">
        <w:t>можно</w:t>
      </w:r>
      <w:r w:rsidR="0057450D" w:rsidRPr="0057450D">
        <w:t xml:space="preserve"> </w:t>
      </w:r>
      <w:r w:rsidRPr="0057450D">
        <w:t>использовать</w:t>
      </w:r>
      <w:r w:rsidR="0057450D" w:rsidRPr="0057450D">
        <w:t xml:space="preserve"> </w:t>
      </w:r>
      <w:r w:rsidRPr="0057450D">
        <w:t>результаты</w:t>
      </w:r>
      <w:r w:rsidR="0057450D" w:rsidRPr="0057450D">
        <w:t xml:space="preserve"> </w:t>
      </w:r>
      <w:r w:rsidRPr="0057450D">
        <w:t>факторизации,</w:t>
      </w:r>
      <w:r w:rsidR="0057450D" w:rsidRPr="0057450D">
        <w:t xml:space="preserve"> </w:t>
      </w:r>
      <w:r w:rsidRPr="0057450D">
        <w:t>полученные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одной</w:t>
      </w:r>
      <w:r w:rsidR="0057450D" w:rsidRPr="0057450D">
        <w:t xml:space="preserve"> </w:t>
      </w:r>
      <w:r w:rsidRPr="0057450D">
        <w:t>группе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проведения</w:t>
      </w:r>
      <w:r w:rsidR="0057450D" w:rsidRPr="0057450D">
        <w:t xml:space="preserve"> </w:t>
      </w:r>
      <w:r w:rsidRPr="0057450D">
        <w:t>исследований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применением</w:t>
      </w:r>
      <w:r w:rsidR="0057450D" w:rsidRPr="0057450D">
        <w:t xml:space="preserve"> </w:t>
      </w:r>
      <w:r w:rsidRPr="0057450D">
        <w:t>методики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дифференциала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другой</w:t>
      </w:r>
      <w:r w:rsidR="0057450D" w:rsidRPr="0057450D">
        <w:t xml:space="preserve"> </w:t>
      </w:r>
      <w:r w:rsidRPr="0057450D">
        <w:t>группе</w:t>
      </w:r>
      <w:r w:rsidR="0057450D" w:rsidRPr="0057450D">
        <w:t xml:space="preserve"> </w:t>
      </w:r>
      <w:r w:rsidRPr="0057450D">
        <w:t>испытуемых,</w:t>
      </w:r>
      <w:r w:rsidR="0057450D" w:rsidRPr="0057450D">
        <w:t xml:space="preserve"> </w:t>
      </w:r>
      <w:r w:rsidR="0057450D">
        <w:t>т.е.</w:t>
      </w:r>
      <w:r w:rsidR="0057450D" w:rsidRPr="0057450D">
        <w:t xml:space="preserve"> </w:t>
      </w:r>
      <w:r w:rsidRPr="0057450D">
        <w:t>можно</w:t>
      </w:r>
      <w:r w:rsidR="0057450D" w:rsidRPr="0057450D">
        <w:t xml:space="preserve"> </w:t>
      </w:r>
      <w:r w:rsidRPr="0057450D">
        <w:t>использовать</w:t>
      </w:r>
      <w:r w:rsidR="0057450D" w:rsidRPr="0057450D">
        <w:t xml:space="preserve"> </w:t>
      </w:r>
      <w:r w:rsidRPr="0057450D">
        <w:t>уже</w:t>
      </w:r>
      <w:r w:rsidR="0057450D" w:rsidRPr="0057450D">
        <w:t xml:space="preserve"> </w:t>
      </w:r>
      <w:r w:rsidRPr="0057450D">
        <w:t>полученные</w:t>
      </w:r>
      <w:r w:rsidR="0057450D" w:rsidRPr="0057450D">
        <w:t xml:space="preserve"> </w:t>
      </w:r>
      <w:r w:rsidRPr="0057450D">
        <w:t>группировки</w:t>
      </w:r>
      <w:r w:rsidR="0057450D" w:rsidRPr="0057450D">
        <w:t xml:space="preserve"> </w:t>
      </w:r>
      <w:r w:rsidRPr="0057450D">
        <w:t>шкал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факторы</w:t>
      </w:r>
      <w:r w:rsidR="0057450D" w:rsidRPr="0057450D">
        <w:t>.</w:t>
      </w:r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t>Ч</w:t>
      </w:r>
      <w:r w:rsidR="0057450D" w:rsidRPr="0057450D">
        <w:t xml:space="preserve">. </w:t>
      </w:r>
      <w:r w:rsidRPr="0057450D">
        <w:t>Осгуд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своих</w:t>
      </w:r>
      <w:r w:rsidR="0057450D" w:rsidRPr="0057450D">
        <w:t xml:space="preserve"> </w:t>
      </w:r>
      <w:r w:rsidRPr="0057450D">
        <w:t>исследованиях</w:t>
      </w:r>
      <w:r w:rsidR="0057450D" w:rsidRPr="0057450D">
        <w:t xml:space="preserve"> </w:t>
      </w:r>
      <w:r w:rsidRPr="0057450D">
        <w:t>использовал</w:t>
      </w:r>
      <w:r w:rsidR="0057450D" w:rsidRPr="0057450D">
        <w:t xml:space="preserve"> </w:t>
      </w:r>
      <w:r w:rsidRPr="0057450D">
        <w:t>шкалы,</w:t>
      </w:r>
      <w:r w:rsidR="0057450D" w:rsidRPr="0057450D">
        <w:t xml:space="preserve"> </w:t>
      </w:r>
      <w:r w:rsidRPr="0057450D">
        <w:t>образованные</w:t>
      </w:r>
      <w:r w:rsidR="0057450D" w:rsidRPr="0057450D">
        <w:t xml:space="preserve"> </w:t>
      </w:r>
      <w:r w:rsidRPr="0057450D">
        <w:t>из</w:t>
      </w:r>
      <w:r w:rsidR="0057450D" w:rsidRPr="0057450D">
        <w:t xml:space="preserve"> </w:t>
      </w:r>
      <w:r w:rsidRPr="0057450D">
        <w:t>прилагательных-антонимов</w:t>
      </w:r>
      <w:r w:rsidR="0057450D" w:rsidRPr="0057450D">
        <w:t xml:space="preserve">. </w:t>
      </w:r>
      <w:r w:rsidRPr="0057450D">
        <w:t>Но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большинстве</w:t>
      </w:r>
      <w:r w:rsidR="0057450D" w:rsidRPr="0057450D">
        <w:t xml:space="preserve"> </w:t>
      </w:r>
      <w:r w:rsidRPr="0057450D">
        <w:t>случаев</w:t>
      </w:r>
      <w:r w:rsidR="0057450D" w:rsidRPr="0057450D">
        <w:t xml:space="preserve"> </w:t>
      </w:r>
      <w:r w:rsidRPr="0057450D">
        <w:t>прилагательные</w:t>
      </w:r>
      <w:r w:rsidR="0057450D" w:rsidRPr="0057450D">
        <w:t xml:space="preserve"> </w:t>
      </w:r>
      <w:r w:rsidRPr="0057450D">
        <w:t>являются</w:t>
      </w:r>
      <w:r w:rsidR="0057450D" w:rsidRPr="0057450D">
        <w:t xml:space="preserve"> </w:t>
      </w:r>
      <w:r w:rsidRPr="0057450D">
        <w:t>оценочными,</w:t>
      </w:r>
      <w:r w:rsidR="0057450D" w:rsidRPr="0057450D">
        <w:t xml:space="preserve"> </w:t>
      </w:r>
      <w:r w:rsidRPr="0057450D">
        <w:t>поэтому</w:t>
      </w:r>
      <w:r w:rsidR="0057450D" w:rsidRPr="0057450D">
        <w:t xml:space="preserve"> </w:t>
      </w:r>
      <w:r w:rsidRPr="0057450D">
        <w:t>фактор</w:t>
      </w:r>
      <w:r w:rsidR="0057450D" w:rsidRPr="0057450D">
        <w:t xml:space="preserve"> </w:t>
      </w:r>
      <w:r w:rsidRPr="0057450D">
        <w:t>оценки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более</w:t>
      </w:r>
      <w:r w:rsidR="0057450D" w:rsidRPr="0057450D">
        <w:t xml:space="preserve"> </w:t>
      </w:r>
      <w:r w:rsidRPr="0057450D">
        <w:t>сильным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это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всегда</w:t>
      </w:r>
      <w:r w:rsidR="0057450D" w:rsidRPr="0057450D">
        <w:t xml:space="preserve"> </w:t>
      </w:r>
      <w:r w:rsidRPr="0057450D">
        <w:t>позволяет</w:t>
      </w:r>
      <w:r w:rsidR="0057450D" w:rsidRPr="0057450D">
        <w:t xml:space="preserve"> </w:t>
      </w:r>
      <w:r w:rsidRPr="0057450D">
        <w:t>выделить</w:t>
      </w:r>
      <w:r w:rsidR="0057450D" w:rsidRPr="0057450D">
        <w:t xml:space="preserve"> </w:t>
      </w:r>
      <w:r w:rsidRPr="0057450D">
        <w:t>факторы</w:t>
      </w:r>
      <w:r w:rsidR="0057450D" w:rsidRPr="0057450D">
        <w:t xml:space="preserve"> </w:t>
      </w:r>
      <w:r w:rsidRPr="0057450D">
        <w:t>силы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активности</w:t>
      </w:r>
      <w:r w:rsidR="0057450D" w:rsidRPr="0057450D">
        <w:t>.</w:t>
      </w:r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t>Используя</w:t>
      </w:r>
      <w:r w:rsidR="0057450D" w:rsidRPr="0057450D">
        <w:t xml:space="preserve"> </w:t>
      </w:r>
      <w:r w:rsidRPr="0057450D">
        <w:t>более</w:t>
      </w:r>
      <w:r w:rsidR="0057450D" w:rsidRPr="0057450D">
        <w:t xml:space="preserve"> </w:t>
      </w:r>
      <w:r w:rsidRPr="0057450D">
        <w:t>широкий</w:t>
      </w:r>
      <w:r w:rsidR="0057450D" w:rsidRPr="0057450D">
        <w:t xml:space="preserve"> </w:t>
      </w:r>
      <w:r w:rsidRPr="0057450D">
        <w:t>набор</w:t>
      </w:r>
      <w:r w:rsidR="0057450D" w:rsidRPr="0057450D">
        <w:t xml:space="preserve"> </w:t>
      </w:r>
      <w:r w:rsidRPr="0057450D">
        <w:t>шкал,</w:t>
      </w:r>
      <w:r w:rsidR="0057450D" w:rsidRPr="0057450D">
        <w:t xml:space="preserve"> </w:t>
      </w:r>
      <w:r w:rsidRPr="0057450D">
        <w:t>Бентлеру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Лавойе</w:t>
      </w:r>
      <w:r w:rsidR="0057450D" w:rsidRPr="0057450D">
        <w:t xml:space="preserve"> </w:t>
      </w:r>
      <w:r w:rsidRPr="0057450D">
        <w:t>удалось</w:t>
      </w:r>
      <w:r w:rsidR="0057450D" w:rsidRPr="0057450D">
        <w:t xml:space="preserve"> </w:t>
      </w:r>
      <w:r w:rsidRPr="0057450D">
        <w:t>ра</w:t>
      </w:r>
      <w:r w:rsidR="00A46AFF" w:rsidRPr="0057450D">
        <w:t>сширить</w:t>
      </w:r>
      <w:r w:rsidR="0057450D" w:rsidRPr="0057450D">
        <w:t xml:space="preserve"> </w:t>
      </w:r>
      <w:r w:rsidR="00A46AFF" w:rsidRPr="0057450D">
        <w:t>универсальное</w:t>
      </w:r>
      <w:r w:rsidR="0057450D" w:rsidRPr="0057450D">
        <w:t xml:space="preserve"> </w:t>
      </w:r>
      <w:r w:rsidR="00A46AFF" w:rsidRPr="0057450D">
        <w:t>семантиче</w:t>
      </w:r>
      <w:r w:rsidRPr="0057450D">
        <w:t>ское</w:t>
      </w:r>
      <w:r w:rsidR="0057450D" w:rsidRPr="0057450D">
        <w:t xml:space="preserve"> </w:t>
      </w:r>
      <w:r w:rsidRPr="0057450D">
        <w:t>пространство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выделить</w:t>
      </w:r>
      <w:r w:rsidR="0057450D" w:rsidRPr="0057450D">
        <w:t xml:space="preserve"> </w:t>
      </w:r>
      <w:r w:rsidRPr="0057450D">
        <w:t>ряд</w:t>
      </w:r>
      <w:r w:rsidR="0057450D" w:rsidRPr="0057450D">
        <w:t xml:space="preserve"> </w:t>
      </w:r>
      <w:r w:rsidRPr="0057450D">
        <w:t>новых</w:t>
      </w:r>
      <w:r w:rsidR="0057450D" w:rsidRPr="0057450D">
        <w:t xml:space="preserve"> </w:t>
      </w:r>
      <w:r w:rsidRPr="0057450D">
        <w:t>факторов</w:t>
      </w:r>
      <w:r w:rsidR="0057450D" w:rsidRPr="0057450D">
        <w:t>:</w:t>
      </w:r>
      <w:r w:rsidR="0057450D">
        <w:t xml:space="preserve"> "</w:t>
      </w:r>
      <w:r w:rsidRPr="0057450D">
        <w:t>плотность</w:t>
      </w:r>
      <w:r w:rsidR="0057450D">
        <w:t>" (</w:t>
      </w:r>
      <w:r w:rsidRPr="0057450D">
        <w:t>единичный-многочисленный,</w:t>
      </w:r>
      <w:r w:rsidR="0057450D" w:rsidRPr="0057450D">
        <w:t xml:space="preserve"> </w:t>
      </w:r>
      <w:r w:rsidRPr="0057450D">
        <w:t>скомплектованный-разбросанный</w:t>
      </w:r>
      <w:r w:rsidR="0057450D" w:rsidRPr="0057450D">
        <w:t>),</w:t>
      </w:r>
      <w:r w:rsidR="0057450D">
        <w:t xml:space="preserve"> "</w:t>
      </w:r>
      <w:r w:rsidRPr="0057450D">
        <w:t>упорядоченность</w:t>
      </w:r>
      <w:r w:rsidR="0057450D">
        <w:t>" (</w:t>
      </w:r>
      <w:r w:rsidRPr="0057450D">
        <w:t>организованный-неорганизованный,</w:t>
      </w:r>
      <w:r w:rsidR="0057450D" w:rsidRPr="0057450D">
        <w:t xml:space="preserve"> </w:t>
      </w:r>
      <w:r w:rsidRPr="0057450D">
        <w:t>постоянный-изменчивый</w:t>
      </w:r>
      <w:r w:rsidR="0057450D" w:rsidRPr="0057450D">
        <w:t>),</w:t>
      </w:r>
      <w:r w:rsidR="0057450D">
        <w:t xml:space="preserve"> "</w:t>
      </w:r>
      <w:r w:rsidRPr="0057450D">
        <w:t>реальность</w:t>
      </w:r>
      <w:r w:rsidR="0057450D">
        <w:t>" (</w:t>
      </w:r>
      <w:r w:rsidRPr="0057450D">
        <w:t>воображаемый-действительный</w:t>
      </w:r>
      <w:r w:rsidR="0057450D" w:rsidRPr="0057450D">
        <w:t xml:space="preserve">) </w:t>
      </w:r>
      <w:r w:rsidRPr="0057450D">
        <w:t>и</w:t>
      </w:r>
      <w:r w:rsidR="0057450D" w:rsidRPr="0057450D">
        <w:t xml:space="preserve"> </w:t>
      </w:r>
      <w:r w:rsidR="0057450D">
        <w:t>т.д.</w:t>
      </w:r>
      <w:r w:rsidR="0057450D" w:rsidRPr="0057450D">
        <w:t xml:space="preserve"> </w:t>
      </w:r>
      <w:r w:rsidRPr="0057450D">
        <w:t>Кроме</w:t>
      </w:r>
      <w:r w:rsidR="0057450D" w:rsidRPr="0057450D">
        <w:t xml:space="preserve"> </w:t>
      </w:r>
      <w:r w:rsidRPr="0057450D">
        <w:t>вербальных</w:t>
      </w:r>
      <w:r w:rsidR="0057450D" w:rsidRPr="0057450D">
        <w:t xml:space="preserve"> </w:t>
      </w:r>
      <w:r w:rsidRPr="0057450D">
        <w:t>антонимов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построения</w:t>
      </w:r>
      <w:r w:rsidR="0057450D" w:rsidRPr="0057450D">
        <w:t xml:space="preserve"> </w:t>
      </w:r>
      <w:r w:rsidRPr="0057450D">
        <w:t>шкал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дифференциала</w:t>
      </w:r>
      <w:r w:rsidR="0057450D" w:rsidRPr="0057450D">
        <w:t xml:space="preserve"> </w:t>
      </w:r>
      <w:r w:rsidRPr="0057450D">
        <w:t>Ч</w:t>
      </w:r>
      <w:r w:rsidR="0057450D" w:rsidRPr="0057450D">
        <w:t xml:space="preserve">. </w:t>
      </w:r>
      <w:r w:rsidRPr="0057450D">
        <w:t>Осгуд</w:t>
      </w:r>
      <w:r w:rsidR="0057450D" w:rsidRPr="0057450D">
        <w:t xml:space="preserve"> </w:t>
      </w:r>
      <w:r w:rsidRPr="0057450D">
        <w:t>использовал</w:t>
      </w:r>
      <w:r w:rsidR="0057450D" w:rsidRPr="0057450D">
        <w:t xml:space="preserve"> </w:t>
      </w:r>
      <w:r w:rsidRPr="0057450D">
        <w:t>8</w:t>
      </w:r>
      <w:r w:rsidR="0057450D" w:rsidRPr="0057450D">
        <w:t xml:space="preserve"> </w:t>
      </w:r>
      <w:r w:rsidRPr="0057450D">
        <w:t>графические</w:t>
      </w:r>
      <w:r w:rsidR="0057450D" w:rsidRPr="0057450D">
        <w:t xml:space="preserve"> </w:t>
      </w:r>
      <w:r w:rsidRPr="0057450D">
        <w:t>оппозиции</w:t>
      </w:r>
      <w:r w:rsidR="0057450D">
        <w:t xml:space="preserve"> (</w:t>
      </w:r>
      <w:r w:rsidRPr="0057450D">
        <w:t>крут</w:t>
      </w:r>
      <w:r w:rsidR="0057450D" w:rsidRPr="0057450D">
        <w:t xml:space="preserve"> </w:t>
      </w:r>
      <w:r w:rsidRPr="0057450D">
        <w:t>черный</w:t>
      </w:r>
      <w:r w:rsidR="0057450D" w:rsidRPr="0057450D">
        <w:t xml:space="preserve"> - </w:t>
      </w:r>
      <w:r w:rsidRPr="0057450D">
        <w:t>белый,</w:t>
      </w:r>
      <w:r w:rsidR="0057450D" w:rsidRPr="0057450D">
        <w:t xml:space="preserve"> </w:t>
      </w:r>
      <w:r w:rsidRPr="0057450D">
        <w:t>линия</w:t>
      </w:r>
      <w:r w:rsidR="0057450D" w:rsidRPr="0057450D">
        <w:t xml:space="preserve"> </w:t>
      </w:r>
      <w:r w:rsidRPr="0057450D">
        <w:t>прямая</w:t>
      </w:r>
      <w:r w:rsidR="0057450D" w:rsidRPr="0057450D">
        <w:t xml:space="preserve"> - </w:t>
      </w:r>
      <w:r w:rsidRPr="0057450D">
        <w:t>ломаная,</w:t>
      </w:r>
      <w:r w:rsidR="0057450D" w:rsidRPr="0057450D">
        <w:t xml:space="preserve"> </w:t>
      </w:r>
      <w:r w:rsidRPr="0057450D">
        <w:t>стрелка</w:t>
      </w:r>
      <w:r w:rsidR="0057450D" w:rsidRPr="0057450D">
        <w:t xml:space="preserve"> </w:t>
      </w:r>
      <w:r w:rsidRPr="0057450D">
        <w:t>вверх</w:t>
      </w:r>
      <w:r w:rsidR="0057450D" w:rsidRPr="0057450D">
        <w:t xml:space="preserve"> - </w:t>
      </w:r>
      <w:r w:rsidRPr="0057450D">
        <w:t>вниз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="0057450D">
        <w:t>т.д.</w:t>
      </w:r>
      <w:r w:rsidR="0057450D" w:rsidRPr="0057450D">
        <w:t xml:space="preserve">). </w:t>
      </w:r>
      <w:r w:rsidRPr="0057450D">
        <w:t>Испытуемых</w:t>
      </w:r>
      <w:r w:rsidR="0057450D" w:rsidRPr="0057450D">
        <w:t xml:space="preserve"> </w:t>
      </w:r>
      <w:r w:rsidRPr="0057450D">
        <w:t>просили</w:t>
      </w:r>
      <w:r w:rsidR="0057450D" w:rsidRPr="0057450D">
        <w:t xml:space="preserve"> </w:t>
      </w:r>
      <w:r w:rsidRPr="0057450D">
        <w:t>оценить</w:t>
      </w:r>
      <w:r w:rsidR="0057450D" w:rsidRPr="0057450D">
        <w:t xml:space="preserve"> </w:t>
      </w:r>
      <w:r w:rsidRPr="0057450D">
        <w:t>ряд</w:t>
      </w:r>
      <w:r w:rsidR="0057450D" w:rsidRPr="0057450D">
        <w:t xml:space="preserve"> </w:t>
      </w:r>
      <w:r w:rsidRPr="0057450D">
        <w:t>слов</w:t>
      </w:r>
      <w:r w:rsidR="0057450D" w:rsidRPr="0057450D">
        <w:t xml:space="preserve">. </w:t>
      </w:r>
      <w:r w:rsidRPr="0057450D">
        <w:t>Например,</w:t>
      </w:r>
      <w:r w:rsidR="0057450D" w:rsidRPr="0057450D">
        <w:t xml:space="preserve"> </w:t>
      </w:r>
      <w:r w:rsidRPr="0057450D">
        <w:t>слово</w:t>
      </w:r>
      <w:r w:rsidR="0057450D" w:rsidRPr="0057450D">
        <w:t xml:space="preserve"> </w:t>
      </w:r>
      <w:r w:rsidRPr="0057450D">
        <w:t>счастливый</w:t>
      </w:r>
      <w:r w:rsidR="0057450D">
        <w:t xml:space="preserve">" </w:t>
      </w:r>
      <w:r w:rsidRPr="0057450D">
        <w:t>все</w:t>
      </w:r>
      <w:r w:rsidR="0057450D" w:rsidRPr="0057450D">
        <w:t xml:space="preserve"> </w:t>
      </w:r>
      <w:r w:rsidRPr="0057450D">
        <w:t>опр</w:t>
      </w:r>
      <w:r w:rsidR="00A46AFF" w:rsidRPr="0057450D">
        <w:t>еделили</w:t>
      </w:r>
      <w:r w:rsidR="0057450D" w:rsidRPr="0057450D">
        <w:t xml:space="preserve"> </w:t>
      </w:r>
      <w:r w:rsidR="00A46AFF" w:rsidRPr="0057450D">
        <w:t>как</w:t>
      </w:r>
      <w:r w:rsidR="0057450D">
        <w:t xml:space="preserve"> "</w:t>
      </w:r>
      <w:r w:rsidR="00A46AFF" w:rsidRPr="0057450D">
        <w:t>цветной,</w:t>
      </w:r>
      <w:r w:rsidR="0057450D" w:rsidRPr="0057450D">
        <w:t xml:space="preserve"> </w:t>
      </w:r>
      <w:r w:rsidR="00A46AFF" w:rsidRPr="0057450D">
        <w:t>острый,</w:t>
      </w:r>
      <w:r w:rsidR="0057450D" w:rsidRPr="0057450D">
        <w:t xml:space="preserve"> </w:t>
      </w:r>
      <w:r w:rsidR="00A46AFF" w:rsidRPr="0057450D">
        <w:t>ред</w:t>
      </w:r>
      <w:r w:rsidRPr="0057450D">
        <w:t>кий,</w:t>
      </w:r>
      <w:r w:rsidR="0057450D" w:rsidRPr="0057450D">
        <w:t xml:space="preserve"> </w:t>
      </w:r>
      <w:r w:rsidRPr="0057450D">
        <w:t>светлый</w:t>
      </w:r>
      <w:r w:rsidR="0057450D">
        <w:t>"</w:t>
      </w:r>
      <w:r w:rsidR="0057450D" w:rsidRPr="0057450D">
        <w:t xml:space="preserve">. </w:t>
      </w:r>
      <w:r w:rsidRPr="0057450D">
        <w:t>Таким</w:t>
      </w:r>
      <w:r w:rsidR="0057450D" w:rsidRPr="0057450D">
        <w:t xml:space="preserve"> </w:t>
      </w:r>
      <w:r w:rsidRPr="0057450D">
        <w:t>образом,</w:t>
      </w:r>
      <w:r w:rsidR="0057450D" w:rsidRPr="0057450D">
        <w:t xml:space="preserve"> </w:t>
      </w:r>
      <w:r w:rsidRPr="0057450D">
        <w:t>эти</w:t>
      </w:r>
      <w:r w:rsidR="0057450D" w:rsidRPr="0057450D">
        <w:t xml:space="preserve"> </w:t>
      </w:r>
      <w:r w:rsidRPr="0057450D">
        <w:t>результаты</w:t>
      </w:r>
      <w:r w:rsidR="0057450D" w:rsidRPr="0057450D">
        <w:t xml:space="preserve"> </w:t>
      </w:r>
      <w:r w:rsidRPr="0057450D">
        <w:t>доказали</w:t>
      </w:r>
      <w:r w:rsidR="0057450D" w:rsidRPr="0057450D">
        <w:t xml:space="preserve"> </w:t>
      </w:r>
      <w:r w:rsidRPr="0057450D">
        <w:t>универсальность</w:t>
      </w:r>
      <w:r w:rsidR="0057450D" w:rsidRPr="0057450D">
        <w:t xml:space="preserve"> </w:t>
      </w:r>
      <w:r w:rsidRPr="0057450D">
        <w:t>факторных</w:t>
      </w:r>
      <w:r w:rsidR="0057450D" w:rsidRPr="0057450D">
        <w:t xml:space="preserve"> </w:t>
      </w:r>
      <w:r w:rsidRPr="0057450D">
        <w:t>структур,</w:t>
      </w:r>
      <w:r w:rsidR="0057450D" w:rsidRPr="0057450D">
        <w:t xml:space="preserve"> </w:t>
      </w:r>
      <w:r w:rsidRPr="0057450D">
        <w:t>выделенных</w:t>
      </w:r>
      <w:r w:rsidR="0057450D" w:rsidRPr="0057450D">
        <w:t xml:space="preserve"> </w:t>
      </w:r>
      <w:r w:rsidRPr="0057450D">
        <w:t>Ч</w:t>
      </w:r>
      <w:r w:rsidR="0057450D" w:rsidRPr="0057450D">
        <w:t xml:space="preserve">. </w:t>
      </w:r>
      <w:r w:rsidRPr="0057450D">
        <w:t>Осгудом</w:t>
      </w:r>
      <w:r w:rsidR="0057450D" w:rsidRPr="0057450D">
        <w:t>.</w:t>
      </w:r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t>Следующим</w:t>
      </w:r>
      <w:r w:rsidR="0057450D" w:rsidRPr="0057450D">
        <w:t xml:space="preserve"> </w:t>
      </w:r>
      <w:r w:rsidRPr="0057450D">
        <w:t>шагом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этом</w:t>
      </w:r>
      <w:r w:rsidR="0057450D" w:rsidRPr="0057450D">
        <w:t xml:space="preserve"> </w:t>
      </w:r>
      <w:r w:rsidRPr="0057450D">
        <w:t>направлении</w:t>
      </w:r>
      <w:r w:rsidR="0057450D" w:rsidRPr="0057450D">
        <w:t xml:space="preserve"> </w:t>
      </w:r>
      <w:r w:rsidRPr="0057450D">
        <w:t>явилось</w:t>
      </w:r>
      <w:r w:rsidR="0057450D" w:rsidRPr="0057450D">
        <w:t xml:space="preserve"> </w:t>
      </w:r>
      <w:r w:rsidRPr="0057450D">
        <w:t>построение</w:t>
      </w:r>
      <w:r w:rsidR="0057450D" w:rsidRPr="0057450D">
        <w:t xml:space="preserve"> </w:t>
      </w:r>
      <w:r w:rsidRPr="0057450D">
        <w:t>невербального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пространства</w:t>
      </w:r>
      <w:r w:rsidR="0057450D" w:rsidRPr="0057450D">
        <w:t xml:space="preserve"> </w:t>
      </w:r>
      <w:r w:rsidRPr="0057450D">
        <w:t>Бентлером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Лавойе</w:t>
      </w:r>
      <w:r w:rsidR="0057450D" w:rsidRPr="0057450D">
        <w:t xml:space="preserve">. </w:t>
      </w:r>
      <w:r w:rsidRPr="0057450D">
        <w:t>Вместо</w:t>
      </w:r>
      <w:r w:rsidR="0057450D" w:rsidRPr="0057450D">
        <w:t xml:space="preserve"> </w:t>
      </w:r>
      <w:r w:rsidRPr="0057450D">
        <w:t>графических</w:t>
      </w:r>
      <w:r w:rsidR="0057450D" w:rsidRPr="0057450D">
        <w:t xml:space="preserve"> </w:t>
      </w:r>
      <w:r w:rsidRPr="0057450D">
        <w:t>изображений</w:t>
      </w:r>
      <w:r w:rsidR="0057450D" w:rsidRPr="0057450D">
        <w:t xml:space="preserve"> </w:t>
      </w:r>
      <w:r w:rsidRPr="0057450D">
        <w:t>использовались</w:t>
      </w:r>
      <w:r w:rsidR="0057450D" w:rsidRPr="0057450D">
        <w:t xml:space="preserve"> </w:t>
      </w:r>
      <w:r w:rsidRPr="0057450D">
        <w:t>визуальные</w:t>
      </w:r>
      <w:r w:rsidR="0057450D">
        <w:t xml:space="preserve"> (</w:t>
      </w:r>
      <w:r w:rsidRPr="0057450D">
        <w:t>картинки</w:t>
      </w:r>
      <w:r w:rsidR="0057450D" w:rsidRPr="0057450D">
        <w:t xml:space="preserve">), </w:t>
      </w:r>
      <w:r w:rsidRPr="0057450D">
        <w:t>отобранные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результате</w:t>
      </w:r>
      <w:r w:rsidR="0057450D" w:rsidRPr="0057450D">
        <w:t xml:space="preserve"> </w:t>
      </w:r>
      <w:r w:rsidRPr="0057450D">
        <w:t>анализа</w:t>
      </w:r>
      <w:r w:rsidR="0057450D" w:rsidRPr="0057450D">
        <w:t xml:space="preserve"> </w:t>
      </w:r>
      <w:r w:rsidRPr="0057450D">
        <w:t>работ</w:t>
      </w:r>
      <w:r w:rsidR="0057450D" w:rsidRPr="0057450D">
        <w:t xml:space="preserve"> </w:t>
      </w:r>
      <w:r w:rsidRPr="0057450D">
        <w:t>многочисленных</w:t>
      </w:r>
      <w:r w:rsidR="0057450D" w:rsidRPr="0057450D">
        <w:t xml:space="preserve"> </w:t>
      </w:r>
      <w:r w:rsidRPr="0057450D">
        <w:t>Испытуемых</w:t>
      </w:r>
      <w:r w:rsidR="0057450D" w:rsidRPr="0057450D">
        <w:t xml:space="preserve">. </w:t>
      </w:r>
      <w:r w:rsidRPr="0057450D">
        <w:t>Такой</w:t>
      </w:r>
      <w:r w:rsidR="0057450D" w:rsidRPr="0057450D">
        <w:t xml:space="preserve"> </w:t>
      </w:r>
      <w:r w:rsidRPr="0057450D">
        <w:t>невербальный</w:t>
      </w:r>
      <w:r w:rsidR="0057450D" w:rsidRPr="0057450D">
        <w:t xml:space="preserve"> </w:t>
      </w:r>
      <w:r w:rsidRPr="0057450D">
        <w:t>семантический</w:t>
      </w:r>
      <w:r w:rsidR="0057450D" w:rsidRPr="0057450D">
        <w:t xml:space="preserve"> </w:t>
      </w:r>
      <w:r w:rsidRPr="0057450D">
        <w:t>диффер</w:t>
      </w:r>
      <w:r w:rsidR="00163F10">
        <w:t>е</w:t>
      </w:r>
      <w:r w:rsidRPr="0057450D">
        <w:t>нциал</w:t>
      </w:r>
      <w:r w:rsidR="0057450D" w:rsidRPr="0057450D">
        <w:t xml:space="preserve"> </w:t>
      </w:r>
      <w:r w:rsidRPr="0057450D">
        <w:t>применялся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исследования</w:t>
      </w:r>
      <w:r w:rsidR="0057450D" w:rsidRPr="0057450D">
        <w:t xml:space="preserve"> </w:t>
      </w:r>
      <w:r w:rsidRPr="0057450D">
        <w:t>особенностей</w:t>
      </w:r>
      <w:r w:rsidR="0057450D" w:rsidRPr="0057450D">
        <w:t xml:space="preserve"> </w:t>
      </w:r>
      <w:r w:rsidRPr="0057450D">
        <w:t>Приятия</w:t>
      </w:r>
      <w:r w:rsidR="0057450D" w:rsidRPr="0057450D">
        <w:t xml:space="preserve"> </w:t>
      </w:r>
      <w:r w:rsidRPr="0057450D">
        <w:t>детей,</w:t>
      </w:r>
      <w:r w:rsidR="0057450D" w:rsidRPr="0057450D">
        <w:t xml:space="preserve"> </w:t>
      </w:r>
      <w:r w:rsidRPr="0057450D">
        <w:t>а</w:t>
      </w:r>
      <w:r w:rsidR="0057450D" w:rsidRPr="0057450D">
        <w:t xml:space="preserve"> </w:t>
      </w:r>
      <w:r w:rsidRPr="0057450D">
        <w:t>также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межкультурных</w:t>
      </w:r>
      <w:r w:rsidR="0057450D" w:rsidRPr="0057450D">
        <w:t xml:space="preserve"> </w:t>
      </w:r>
      <w:r w:rsidRPr="0057450D">
        <w:t>исследованиях</w:t>
      </w:r>
      <w:r w:rsidR="0057450D" w:rsidRPr="0057450D">
        <w:t>.</w:t>
      </w:r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t>Одной</w:t>
      </w:r>
      <w:r w:rsidR="0057450D" w:rsidRPr="0057450D">
        <w:t xml:space="preserve"> </w:t>
      </w:r>
      <w:r w:rsidRPr="0057450D">
        <w:t>из</w:t>
      </w:r>
      <w:r w:rsidR="0057450D" w:rsidRPr="0057450D">
        <w:t xml:space="preserve"> </w:t>
      </w:r>
      <w:r w:rsidRPr="0057450D">
        <w:t>разновидностей</w:t>
      </w:r>
      <w:r w:rsidR="0057450D" w:rsidRPr="0057450D">
        <w:t xml:space="preserve"> </w:t>
      </w:r>
      <w:r w:rsidRPr="0057450D">
        <w:t>частных</w:t>
      </w:r>
      <w:r w:rsidR="0057450D" w:rsidRPr="0057450D">
        <w:t xml:space="preserve"> </w:t>
      </w:r>
      <w:r w:rsidRPr="0057450D">
        <w:t>семантических</w:t>
      </w:r>
      <w:r w:rsidR="0057450D" w:rsidRPr="0057450D">
        <w:t xml:space="preserve"> </w:t>
      </w:r>
      <w:r w:rsidRPr="0057450D">
        <w:t>пространств</w:t>
      </w:r>
      <w:r w:rsidR="0057450D" w:rsidRPr="0057450D">
        <w:t xml:space="preserve"> </w:t>
      </w:r>
      <w:r w:rsidRPr="0057450D">
        <w:t>являются</w:t>
      </w:r>
      <w:r w:rsidR="0057450D" w:rsidRPr="0057450D">
        <w:t xml:space="preserve"> </w:t>
      </w:r>
      <w:r w:rsidRPr="0057450D">
        <w:t>личностные</w:t>
      </w:r>
      <w:r w:rsidR="0057450D" w:rsidRPr="0057450D">
        <w:t xml:space="preserve"> </w:t>
      </w:r>
      <w:r w:rsidRPr="0057450D">
        <w:t>семантические</w:t>
      </w:r>
      <w:r w:rsidR="0057450D" w:rsidRPr="0057450D">
        <w:t xml:space="preserve"> </w:t>
      </w:r>
      <w:r w:rsidRPr="0057450D">
        <w:t>дифференциалы,</w:t>
      </w:r>
      <w:r w:rsidR="0057450D" w:rsidRPr="0057450D">
        <w:t xml:space="preserve"> </w:t>
      </w:r>
      <w:r w:rsidRPr="0057450D">
        <w:t>построенные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базе</w:t>
      </w:r>
      <w:r w:rsidR="0057450D" w:rsidRPr="0057450D">
        <w:t xml:space="preserve"> </w:t>
      </w:r>
      <w:r w:rsidRPr="0057450D">
        <w:t>прилагательных,</w:t>
      </w:r>
      <w:r w:rsidR="0057450D" w:rsidRPr="0057450D">
        <w:t xml:space="preserve"> </w:t>
      </w:r>
      <w:r w:rsidRPr="0057450D">
        <w:t>обозначающих</w:t>
      </w:r>
      <w:r w:rsidR="0057450D" w:rsidRPr="0057450D">
        <w:t xml:space="preserve"> </w:t>
      </w:r>
      <w:r w:rsidRPr="0057450D">
        <w:t>черты</w:t>
      </w:r>
      <w:r w:rsidR="0057450D" w:rsidRPr="0057450D">
        <w:t xml:space="preserve"> </w:t>
      </w:r>
      <w:r w:rsidRPr="0057450D">
        <w:t>личности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характера,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ориентированные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оценку</w:t>
      </w:r>
      <w:r w:rsidR="0057450D" w:rsidRPr="0057450D">
        <w:t xml:space="preserve"> </w:t>
      </w:r>
      <w:r w:rsidRPr="0057450D">
        <w:t>самого</w:t>
      </w:r>
      <w:r w:rsidR="0057450D" w:rsidRPr="0057450D">
        <w:t xml:space="preserve"> </w:t>
      </w:r>
      <w:r w:rsidRPr="0057450D">
        <w:t>себя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другого</w:t>
      </w:r>
      <w:r w:rsidR="0057450D" w:rsidRPr="0057450D">
        <w:t xml:space="preserve"> </w:t>
      </w:r>
      <w:r w:rsidRPr="0057450D">
        <w:t>человека</w:t>
      </w:r>
      <w:r w:rsidR="0057450D" w:rsidRPr="0057450D">
        <w:t xml:space="preserve">. </w:t>
      </w:r>
      <w:r w:rsidRPr="0057450D">
        <w:t>Процедура</w:t>
      </w:r>
      <w:r w:rsidR="0057450D" w:rsidRPr="0057450D">
        <w:t xml:space="preserve"> </w:t>
      </w:r>
      <w:r w:rsidRPr="0057450D">
        <w:t>построения</w:t>
      </w:r>
      <w:r w:rsidR="0057450D" w:rsidRPr="0057450D">
        <w:t xml:space="preserve"> </w:t>
      </w:r>
      <w:r w:rsidRPr="0057450D">
        <w:t>личностного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дифференциала</w:t>
      </w:r>
      <w:r w:rsidR="0057450D" w:rsidRPr="0057450D">
        <w:t xml:space="preserve"> </w:t>
      </w:r>
      <w:r w:rsidRPr="0057450D">
        <w:t>стандартна</w:t>
      </w:r>
      <w:r w:rsidR="0057450D" w:rsidRPr="0057450D">
        <w:t xml:space="preserve">. </w:t>
      </w:r>
      <w:r w:rsidRPr="0057450D">
        <w:t>По</w:t>
      </w:r>
      <w:r w:rsidR="0057450D" w:rsidRPr="0057450D">
        <w:t xml:space="preserve"> </w:t>
      </w:r>
      <w:r w:rsidRPr="0057450D">
        <w:t>множеству</w:t>
      </w:r>
      <w:r w:rsidR="0057450D" w:rsidRPr="0057450D">
        <w:t xml:space="preserve"> </w:t>
      </w:r>
      <w:r w:rsidRPr="0057450D">
        <w:t>биполярных</w:t>
      </w:r>
      <w:r w:rsidR="0057450D" w:rsidRPr="0057450D">
        <w:t xml:space="preserve"> </w:t>
      </w:r>
      <w:r w:rsidRPr="0057450D">
        <w:t>шкал,</w:t>
      </w:r>
      <w:r w:rsidR="0057450D" w:rsidRPr="0057450D">
        <w:t xml:space="preserve"> </w:t>
      </w:r>
      <w:r w:rsidRPr="0057450D">
        <w:t>образованных</w:t>
      </w:r>
      <w:r w:rsidR="0057450D">
        <w:t xml:space="preserve"> "</w:t>
      </w:r>
      <w:r w:rsidRPr="0057450D">
        <w:t>личностными</w:t>
      </w:r>
      <w:r w:rsidR="0057450D">
        <w:t xml:space="preserve">" </w:t>
      </w:r>
      <w:r w:rsidRPr="0057450D">
        <w:t>прилагательными,</w:t>
      </w:r>
      <w:r w:rsidR="0057450D" w:rsidRPr="0057450D">
        <w:t xml:space="preserve"> </w:t>
      </w:r>
      <w:r w:rsidRPr="0057450D">
        <w:t>оценивается</w:t>
      </w:r>
      <w:r w:rsidR="0057450D" w:rsidRPr="0057450D">
        <w:t xml:space="preserve"> </w:t>
      </w:r>
      <w:r w:rsidRPr="0057450D">
        <w:t>множество</w:t>
      </w:r>
      <w:r w:rsidR="0057450D" w:rsidRPr="0057450D">
        <w:t xml:space="preserve"> </w:t>
      </w:r>
      <w:r w:rsidRPr="0057450D">
        <w:t>реальных</w:t>
      </w:r>
      <w:r w:rsidR="0057450D" w:rsidRPr="0057450D">
        <w:t xml:space="preserve"> </w:t>
      </w:r>
      <w:r w:rsidRPr="0057450D">
        <w:t>людей,</w:t>
      </w:r>
      <w:r w:rsidR="0057450D" w:rsidRPr="0057450D">
        <w:t xml:space="preserve"> </w:t>
      </w:r>
      <w:r w:rsidRPr="0057450D">
        <w:t>литературных</w:t>
      </w:r>
      <w:r w:rsidR="0057450D" w:rsidRPr="0057450D">
        <w:t xml:space="preserve"> </w:t>
      </w:r>
      <w:r w:rsidRPr="0057450D">
        <w:t>персонажей,</w:t>
      </w:r>
      <w:r w:rsidR="0057450D" w:rsidRPr="0057450D">
        <w:t xml:space="preserve"> </w:t>
      </w:r>
      <w:r w:rsidRPr="0057450D">
        <w:t>героев</w:t>
      </w:r>
      <w:r w:rsidR="0057450D" w:rsidRPr="0057450D">
        <w:t xml:space="preserve"> </w:t>
      </w:r>
      <w:r w:rsidRPr="0057450D">
        <w:t>телепередач,</w:t>
      </w:r>
      <w:r w:rsidR="0057450D" w:rsidRPr="0057450D">
        <w:t xml:space="preserve"> </w:t>
      </w:r>
      <w:r w:rsidRPr="0057450D">
        <w:t>живописных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фотографических</w:t>
      </w:r>
      <w:r w:rsidR="0057450D" w:rsidRPr="0057450D">
        <w:t xml:space="preserve"> </w:t>
      </w:r>
      <w:r w:rsidRPr="0057450D">
        <w:t>портретов,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основе</w:t>
      </w:r>
      <w:r w:rsidR="0057450D" w:rsidRPr="0057450D">
        <w:t xml:space="preserve"> </w:t>
      </w:r>
      <w:r w:rsidRPr="0057450D">
        <w:t>сходства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оценок</w:t>
      </w:r>
      <w:r w:rsidR="0057450D" w:rsidRPr="0057450D">
        <w:t xml:space="preserve"> </w:t>
      </w:r>
      <w:r w:rsidRPr="0057450D">
        <w:t>строится</w:t>
      </w:r>
      <w:r w:rsidR="0057450D" w:rsidRPr="0057450D">
        <w:t xml:space="preserve"> </w:t>
      </w:r>
      <w:r w:rsidRPr="0057450D">
        <w:t>матрица</w:t>
      </w:r>
      <w:r w:rsidR="0057450D" w:rsidRPr="0057450D">
        <w:t xml:space="preserve"> </w:t>
      </w:r>
      <w:r w:rsidRPr="0057450D">
        <w:t>сходства</w:t>
      </w:r>
      <w:r w:rsidR="0057450D" w:rsidRPr="0057450D">
        <w:t xml:space="preserve"> </w:t>
      </w:r>
      <w:r w:rsidRPr="0057450D">
        <w:t>шкал,</w:t>
      </w:r>
      <w:r w:rsidR="0057450D" w:rsidRPr="0057450D">
        <w:t xml:space="preserve"> </w:t>
      </w:r>
      <w:r w:rsidRPr="0057450D">
        <w:t>которая</w:t>
      </w:r>
      <w:r w:rsidR="0057450D" w:rsidRPr="0057450D">
        <w:t xml:space="preserve"> </w:t>
      </w:r>
      <w:r w:rsidRPr="0057450D">
        <w:t>затем</w:t>
      </w:r>
      <w:r w:rsidR="0057450D" w:rsidRPr="0057450D">
        <w:t xml:space="preserve"> </w:t>
      </w:r>
      <w:r w:rsidRPr="0057450D">
        <w:t>подвергается</w:t>
      </w:r>
      <w:r w:rsidR="0057450D" w:rsidRPr="0057450D">
        <w:t xml:space="preserve"> </w:t>
      </w:r>
      <w:r w:rsidRPr="0057450D">
        <w:t>факторному</w:t>
      </w:r>
      <w:r w:rsidR="0057450D" w:rsidRPr="0057450D">
        <w:t xml:space="preserve"> </w:t>
      </w:r>
      <w:r w:rsidRPr="0057450D">
        <w:t>анализу</w:t>
      </w:r>
      <w:r w:rsidR="0057450D" w:rsidRPr="0057450D">
        <w:t xml:space="preserve">. </w:t>
      </w:r>
      <w:r w:rsidRPr="0057450D">
        <w:t>Выделенные</w:t>
      </w:r>
      <w:r w:rsidR="0057450D" w:rsidRPr="0057450D">
        <w:t xml:space="preserve"> </w:t>
      </w:r>
      <w:r w:rsidRPr="0057450D">
        <w:t>факторные</w:t>
      </w:r>
      <w:r w:rsidR="0057450D" w:rsidRPr="0057450D">
        <w:t xml:space="preserve"> </w:t>
      </w:r>
      <w:r w:rsidRPr="0057450D">
        <w:t>структуры</w:t>
      </w:r>
      <w:r w:rsidR="0057450D" w:rsidRPr="0057450D">
        <w:t xml:space="preserve"> </w:t>
      </w:r>
      <w:r w:rsidRPr="0057450D">
        <w:t>отражают</w:t>
      </w:r>
      <w:r w:rsidR="0057450D" w:rsidRPr="0057450D">
        <w:t xml:space="preserve"> </w:t>
      </w:r>
      <w:r w:rsidRPr="0057450D">
        <w:t>присущие</w:t>
      </w:r>
      <w:r w:rsidR="0057450D" w:rsidRPr="0057450D">
        <w:t xml:space="preserve"> </w:t>
      </w:r>
      <w:r w:rsidRPr="0057450D">
        <w:t>испытуемым</w:t>
      </w:r>
      <w:r w:rsidR="0057450D" w:rsidRPr="0057450D">
        <w:t xml:space="preserve"> </w:t>
      </w:r>
      <w:r w:rsidRPr="0057450D">
        <w:t>структуры,</w:t>
      </w:r>
      <w:r w:rsidR="0057450D" w:rsidRPr="0057450D">
        <w:t xml:space="preserve"> </w:t>
      </w:r>
      <w:r w:rsidRPr="0057450D">
        <w:t>через</w:t>
      </w:r>
      <w:r w:rsidR="0057450D" w:rsidRPr="0057450D">
        <w:t xml:space="preserve"> </w:t>
      </w:r>
      <w:r w:rsidRPr="0057450D">
        <w:t>призму</w:t>
      </w:r>
      <w:r w:rsidR="0057450D" w:rsidRPr="0057450D">
        <w:t xml:space="preserve"> </w:t>
      </w:r>
      <w:r w:rsidRPr="0057450D">
        <w:t>которых</w:t>
      </w:r>
      <w:r w:rsidR="0057450D" w:rsidRPr="0057450D">
        <w:t xml:space="preserve"> </w:t>
      </w:r>
      <w:r w:rsidRPr="0057450D">
        <w:t>происходит</w:t>
      </w:r>
      <w:r w:rsidR="0057450D" w:rsidRPr="0057450D">
        <w:t xml:space="preserve"> </w:t>
      </w:r>
      <w:r w:rsidRPr="0057450D">
        <w:t>восприятие</w:t>
      </w:r>
      <w:r w:rsidR="0057450D" w:rsidRPr="0057450D">
        <w:t xml:space="preserve"> </w:t>
      </w:r>
      <w:r w:rsidRPr="0057450D">
        <w:t>другого</w:t>
      </w:r>
      <w:r w:rsidR="0057450D" w:rsidRPr="0057450D">
        <w:t xml:space="preserve"> </w:t>
      </w:r>
      <w:r w:rsidRPr="0057450D">
        <w:t>человека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самого</w:t>
      </w:r>
      <w:r w:rsidR="0057450D" w:rsidRPr="0057450D">
        <w:t xml:space="preserve"> </w:t>
      </w:r>
      <w:r w:rsidRPr="0057450D">
        <w:t>себя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отечественной</w:t>
      </w:r>
      <w:r w:rsidR="0057450D" w:rsidRPr="0057450D">
        <w:t xml:space="preserve"> </w:t>
      </w:r>
      <w:r w:rsidRPr="0057450D">
        <w:t>психологии</w:t>
      </w:r>
      <w:r w:rsidR="0057450D" w:rsidRPr="0057450D">
        <w:t xml:space="preserve"> </w:t>
      </w:r>
      <w:r w:rsidRPr="0057450D">
        <w:t>известен</w:t>
      </w:r>
      <w:r w:rsidR="0057450D" w:rsidRPr="0057450D">
        <w:t xml:space="preserve"> </w:t>
      </w:r>
      <w:r w:rsidRPr="0057450D">
        <w:t>вариант</w:t>
      </w:r>
      <w:r w:rsidR="0057450D" w:rsidRPr="0057450D">
        <w:t xml:space="preserve"> </w:t>
      </w:r>
      <w:r w:rsidRPr="0057450D">
        <w:t>личностного</w:t>
      </w:r>
      <w:r w:rsidR="0057450D" w:rsidRPr="0057450D">
        <w:t xml:space="preserve"> </w:t>
      </w:r>
      <w:r w:rsidRPr="0057450D">
        <w:t>дифференциала</w:t>
      </w:r>
      <w:r w:rsidR="0057450D" w:rsidRPr="0057450D">
        <w:t xml:space="preserve"> </w:t>
      </w:r>
      <w:r w:rsidRPr="0057450D">
        <w:t>С</w:t>
      </w:r>
      <w:r w:rsidR="0057450D">
        <w:t xml:space="preserve">.Д. </w:t>
      </w:r>
      <w:r w:rsidRPr="0057450D">
        <w:t>Шмелева</w:t>
      </w:r>
      <w:r w:rsidR="0057450D" w:rsidRPr="0057450D">
        <w:t>.</w:t>
      </w:r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t>В</w:t>
      </w:r>
      <w:r w:rsidR="0057450D" w:rsidRPr="0057450D">
        <w:t xml:space="preserve"> </w:t>
      </w:r>
      <w:r w:rsidRPr="0057450D">
        <w:t>целом</w:t>
      </w:r>
      <w:r w:rsidR="0057450D" w:rsidRPr="0057450D">
        <w:t xml:space="preserve"> </w:t>
      </w:r>
      <w:r w:rsidRPr="0057450D">
        <w:t>исследования</w:t>
      </w:r>
      <w:r w:rsidR="0057450D" w:rsidRPr="0057450D">
        <w:t xml:space="preserve"> </w:t>
      </w:r>
      <w:r w:rsidRPr="0057450D">
        <w:t>показали,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универсального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дифференциала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существует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зависимости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задачи</w:t>
      </w:r>
      <w:r w:rsidR="0057450D" w:rsidRPr="0057450D">
        <w:t xml:space="preserve"> </w:t>
      </w:r>
      <w:r w:rsidRPr="0057450D">
        <w:t>исследования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выборки</w:t>
      </w:r>
      <w:r w:rsidR="0057450D" w:rsidRPr="0057450D">
        <w:t xml:space="preserve"> </w:t>
      </w:r>
      <w:r w:rsidRPr="0057450D">
        <w:t>испытуемых</w:t>
      </w:r>
      <w:r w:rsidR="0057450D" w:rsidRPr="0057450D">
        <w:t xml:space="preserve"> </w:t>
      </w:r>
      <w:r w:rsidRPr="0057450D">
        <w:t>необходимо</w:t>
      </w:r>
      <w:r w:rsidR="0057450D" w:rsidRPr="0057450D">
        <w:t xml:space="preserve"> </w:t>
      </w:r>
      <w:r w:rsidRPr="0057450D">
        <w:t>проводить</w:t>
      </w:r>
      <w:r w:rsidR="0057450D" w:rsidRPr="0057450D">
        <w:t xml:space="preserve"> </w:t>
      </w:r>
      <w:r w:rsidRPr="0057450D">
        <w:t>построение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пространства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каждом</w:t>
      </w:r>
      <w:r w:rsidR="0057450D" w:rsidRPr="0057450D">
        <w:t xml:space="preserve"> </w:t>
      </w:r>
      <w:r w:rsidRPr="0057450D">
        <w:t>конкретном</w:t>
      </w:r>
      <w:r w:rsidR="0057450D" w:rsidRPr="0057450D">
        <w:t xml:space="preserve"> </w:t>
      </w:r>
      <w:r w:rsidRPr="0057450D">
        <w:t>случае</w:t>
      </w:r>
      <w:r w:rsidR="0057450D" w:rsidRPr="0057450D">
        <w:t>.</w:t>
      </w:r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t>В</w:t>
      </w:r>
      <w:r w:rsidR="0057450D" w:rsidRPr="0057450D">
        <w:t xml:space="preserve"> </w:t>
      </w:r>
      <w:r w:rsidRPr="0057450D">
        <w:t>целом,</w:t>
      </w:r>
      <w:r w:rsidR="0057450D" w:rsidRPr="0057450D">
        <w:t xml:space="preserve"> </w:t>
      </w:r>
      <w:r w:rsidRPr="0057450D">
        <w:t>подводя</w:t>
      </w:r>
      <w:r w:rsidR="0057450D" w:rsidRPr="0057450D">
        <w:t xml:space="preserve"> </w:t>
      </w:r>
      <w:r w:rsidRPr="0057450D">
        <w:t>итог</w:t>
      </w:r>
      <w:r w:rsidR="0057450D" w:rsidRPr="0057450D">
        <w:t xml:space="preserve"> </w:t>
      </w:r>
      <w:r w:rsidRPr="0057450D">
        <w:t>рассмотрению</w:t>
      </w:r>
      <w:r w:rsidR="0057450D" w:rsidRPr="0057450D">
        <w:t xml:space="preserve"> </w:t>
      </w:r>
      <w:r w:rsidRPr="0057450D">
        <w:t>методик</w:t>
      </w:r>
      <w:r w:rsidR="0057450D" w:rsidRPr="0057450D">
        <w:t xml:space="preserve"> </w:t>
      </w:r>
      <w:r w:rsidRPr="0057450D">
        <w:t>класса</w:t>
      </w:r>
      <w:r w:rsidR="0057450D">
        <w:t xml:space="preserve"> "</w:t>
      </w:r>
      <w:r w:rsidRPr="0057450D">
        <w:t>семантический</w:t>
      </w:r>
      <w:r w:rsidR="0057450D" w:rsidRPr="0057450D">
        <w:t xml:space="preserve"> </w:t>
      </w:r>
      <w:r w:rsidRPr="0057450D">
        <w:t>дифференциал</w:t>
      </w:r>
      <w:r w:rsidR="0057450D">
        <w:t>"</w:t>
      </w:r>
      <w:r w:rsidRPr="0057450D">
        <w:t>,</w:t>
      </w:r>
      <w:r w:rsidR="0057450D" w:rsidRPr="0057450D">
        <w:t xml:space="preserve"> </w:t>
      </w:r>
      <w:r w:rsidRPr="0057450D">
        <w:t>можно</w:t>
      </w:r>
      <w:r w:rsidR="0057450D" w:rsidRPr="0057450D">
        <w:t xml:space="preserve"> </w:t>
      </w:r>
      <w:r w:rsidRPr="0057450D">
        <w:t>выделить</w:t>
      </w:r>
      <w:r w:rsidR="0057450D" w:rsidRPr="0057450D">
        <w:t xml:space="preserve"> </w:t>
      </w:r>
      <w:r w:rsidRPr="0057450D">
        <w:t>следующие</w:t>
      </w:r>
      <w:r w:rsidR="0057450D" w:rsidRPr="0057450D">
        <w:t xml:space="preserve"> </w:t>
      </w:r>
      <w:r w:rsidRPr="0057450D">
        <w:t>тенденции</w:t>
      </w:r>
      <w:r w:rsidR="0057450D" w:rsidRPr="0057450D">
        <w:t>:</w:t>
      </w:r>
    </w:p>
    <w:p w:rsidR="0057450D" w:rsidRPr="0057450D" w:rsidRDefault="00EB49FC" w:rsidP="0057450D">
      <w:pPr>
        <w:numPr>
          <w:ilvl w:val="0"/>
          <w:numId w:val="4"/>
        </w:numPr>
        <w:shd w:val="clear" w:color="auto" w:fill="FFFFFF"/>
        <w:tabs>
          <w:tab w:val="clear" w:pos="360"/>
          <w:tab w:val="left" w:pos="726"/>
        </w:tabs>
        <w:autoSpaceDE w:val="0"/>
        <w:ind w:left="0" w:firstLine="709"/>
      </w:pPr>
      <w:r w:rsidRPr="0057450D">
        <w:t>переход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построения</w:t>
      </w:r>
      <w:r w:rsidR="0057450D" w:rsidRPr="0057450D">
        <w:t xml:space="preserve"> </w:t>
      </w:r>
      <w:r w:rsidRPr="0057450D">
        <w:t>универсальных</w:t>
      </w:r>
      <w:r w:rsidR="0057450D" w:rsidRPr="0057450D">
        <w:t xml:space="preserve"> </w:t>
      </w:r>
      <w:r w:rsidRPr="0057450D">
        <w:t>семантических</w:t>
      </w:r>
      <w:r w:rsidR="0057450D" w:rsidRPr="0057450D">
        <w:t xml:space="preserve"> </w:t>
      </w:r>
      <w:r w:rsidRPr="0057450D">
        <w:t>пространств,</w:t>
      </w:r>
      <w:r w:rsidR="0057450D" w:rsidRPr="0057450D">
        <w:t xml:space="preserve"> </w:t>
      </w:r>
      <w:r w:rsidRPr="0057450D">
        <w:t>демонстрирующих</w:t>
      </w:r>
      <w:r w:rsidR="0057450D" w:rsidRPr="0057450D">
        <w:t xml:space="preserve"> </w:t>
      </w:r>
      <w:r w:rsidRPr="0057450D">
        <w:t>лексику</w:t>
      </w:r>
      <w:r w:rsidR="0057450D" w:rsidRPr="0057450D">
        <w:t xml:space="preserve"> </w:t>
      </w:r>
      <w:r w:rsidRPr="0057450D">
        <w:t>из</w:t>
      </w:r>
      <w:r w:rsidR="0057450D" w:rsidRPr="0057450D">
        <w:t xml:space="preserve"> </w:t>
      </w:r>
      <w:r w:rsidRPr="0057450D">
        <w:t>различных</w:t>
      </w:r>
      <w:r w:rsidR="0057450D" w:rsidRPr="0057450D">
        <w:t xml:space="preserve"> </w:t>
      </w:r>
      <w:r w:rsidRPr="0057450D">
        <w:t>понятийных</w:t>
      </w:r>
      <w:r w:rsidR="0057450D" w:rsidRPr="0057450D">
        <w:t xml:space="preserve"> </w:t>
      </w:r>
      <w:r w:rsidRPr="0057450D">
        <w:t>классов,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построению</w:t>
      </w:r>
      <w:r w:rsidR="0057450D" w:rsidRPr="0057450D">
        <w:t xml:space="preserve"> </w:t>
      </w:r>
      <w:r w:rsidRPr="0057450D">
        <w:t>частных</w:t>
      </w:r>
      <w:r w:rsidR="0057450D" w:rsidRPr="0057450D">
        <w:t xml:space="preserve"> </w:t>
      </w:r>
      <w:r w:rsidRPr="0057450D">
        <w:t>семантических</w:t>
      </w:r>
      <w:r w:rsidR="0057450D" w:rsidRPr="0057450D">
        <w:t xml:space="preserve"> </w:t>
      </w:r>
      <w:r w:rsidRPr="0057450D">
        <w:t>пространств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узких</w:t>
      </w:r>
      <w:r w:rsidR="0057450D" w:rsidRPr="0057450D">
        <w:t xml:space="preserve"> </w:t>
      </w:r>
      <w:r w:rsidRPr="0057450D">
        <w:t>понятийных</w:t>
      </w:r>
      <w:r w:rsidR="0057450D" w:rsidRPr="0057450D">
        <w:t xml:space="preserve"> </w:t>
      </w:r>
      <w:r w:rsidRPr="0057450D">
        <w:t>классов</w:t>
      </w:r>
      <w:r w:rsidR="0057450D" w:rsidRPr="0057450D">
        <w:t>;</w:t>
      </w:r>
    </w:p>
    <w:p w:rsidR="0057450D" w:rsidRPr="0057450D" w:rsidRDefault="00EB49FC" w:rsidP="0057450D">
      <w:pPr>
        <w:numPr>
          <w:ilvl w:val="0"/>
          <w:numId w:val="4"/>
        </w:numPr>
        <w:shd w:val="clear" w:color="auto" w:fill="FFFFFF"/>
        <w:tabs>
          <w:tab w:val="clear" w:pos="360"/>
          <w:tab w:val="left" w:pos="726"/>
        </w:tabs>
        <w:autoSpaceDE w:val="0"/>
        <w:ind w:left="0" w:firstLine="709"/>
      </w:pPr>
      <w:r w:rsidRPr="0057450D">
        <w:t>расширение</w:t>
      </w:r>
      <w:r w:rsidR="0057450D" w:rsidRPr="0057450D">
        <w:t xml:space="preserve"> </w:t>
      </w:r>
      <w:r w:rsidRPr="0057450D">
        <w:t>средств</w:t>
      </w:r>
      <w:r w:rsidR="0057450D" w:rsidRPr="0057450D">
        <w:t xml:space="preserve"> </w:t>
      </w:r>
      <w:r w:rsidRPr="0057450D">
        <w:t>описания</w:t>
      </w:r>
      <w:r w:rsidR="0057450D" w:rsidRPr="0057450D">
        <w:t xml:space="preserve"> </w:t>
      </w:r>
      <w:r w:rsidRPr="0057450D">
        <w:t>анализируемых</w:t>
      </w:r>
      <w:r w:rsidR="0057450D" w:rsidRPr="0057450D">
        <w:t xml:space="preserve"> </w:t>
      </w:r>
      <w:r w:rsidRPr="0057450D">
        <w:t>объектов</w:t>
      </w:r>
      <w:r w:rsidR="0057450D">
        <w:t xml:space="preserve"> (</w:t>
      </w:r>
      <w:r w:rsidRPr="0057450D">
        <w:t>вербальное,</w:t>
      </w:r>
      <w:r w:rsidR="0057450D" w:rsidRPr="0057450D">
        <w:t xml:space="preserve"> </w:t>
      </w:r>
      <w:r w:rsidRPr="0057450D">
        <w:t>числовое,</w:t>
      </w:r>
      <w:r w:rsidR="0057450D" w:rsidRPr="0057450D">
        <w:t xml:space="preserve"> </w:t>
      </w:r>
      <w:r w:rsidRPr="0057450D">
        <w:t>графическое</w:t>
      </w:r>
      <w:r w:rsidR="0057450D" w:rsidRPr="0057450D">
        <w:t xml:space="preserve"> </w:t>
      </w:r>
      <w:r w:rsidRPr="0057450D">
        <w:t>противопоставление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шкал</w:t>
      </w:r>
      <w:r w:rsidR="0057450D" w:rsidRPr="0057450D">
        <w:t>);</w:t>
      </w:r>
    </w:p>
    <w:p w:rsidR="0057450D" w:rsidRPr="0057450D" w:rsidRDefault="00EB49FC" w:rsidP="0057450D">
      <w:pPr>
        <w:numPr>
          <w:ilvl w:val="0"/>
          <w:numId w:val="4"/>
        </w:numPr>
        <w:shd w:val="clear" w:color="auto" w:fill="FFFFFF"/>
        <w:tabs>
          <w:tab w:val="clear" w:pos="360"/>
          <w:tab w:val="left" w:pos="726"/>
        </w:tabs>
        <w:autoSpaceDE w:val="0"/>
        <w:ind w:left="0" w:firstLine="709"/>
      </w:pPr>
      <w:r w:rsidRPr="0057450D">
        <w:t>переход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построения</w:t>
      </w:r>
      <w:r w:rsidR="0057450D" w:rsidRPr="0057450D">
        <w:t xml:space="preserve"> </w:t>
      </w:r>
      <w:r w:rsidRPr="0057450D">
        <w:t>пространств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основе</w:t>
      </w:r>
      <w:r w:rsidR="0057450D" w:rsidRPr="0057450D">
        <w:t xml:space="preserve"> </w:t>
      </w:r>
      <w:r w:rsidRPr="0057450D">
        <w:t>среднегрупповых</w:t>
      </w:r>
      <w:r w:rsidR="0057450D" w:rsidRPr="0057450D">
        <w:t xml:space="preserve"> </w:t>
      </w:r>
      <w:r w:rsidRPr="0057450D">
        <w:t>данных</w:t>
      </w:r>
      <w:r w:rsidR="0057450D" w:rsidRPr="0057450D">
        <w:t xml:space="preserve"> </w:t>
      </w:r>
      <w:r w:rsidRPr="0057450D">
        <w:t>случайно</w:t>
      </w:r>
      <w:r w:rsidR="0057450D" w:rsidRPr="0057450D">
        <w:t xml:space="preserve"> </w:t>
      </w:r>
      <w:r w:rsidRPr="0057450D">
        <w:t>отобранных</w:t>
      </w:r>
      <w:r w:rsidR="0057450D" w:rsidRPr="0057450D">
        <w:t xml:space="preserve"> </w:t>
      </w:r>
      <w:r w:rsidRPr="0057450D">
        <w:t>испытуемых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построению</w:t>
      </w:r>
      <w:r w:rsidR="0057450D" w:rsidRPr="0057450D">
        <w:t xml:space="preserve"> </w:t>
      </w:r>
      <w:r w:rsidRPr="0057450D">
        <w:t>семантических</w:t>
      </w:r>
      <w:r w:rsidR="0057450D" w:rsidRPr="0057450D">
        <w:t xml:space="preserve"> </w:t>
      </w:r>
      <w:r w:rsidRPr="0057450D">
        <w:t>пространств,</w:t>
      </w:r>
      <w:r w:rsidR="0057450D" w:rsidRPr="0057450D">
        <w:t xml:space="preserve"> </w:t>
      </w:r>
      <w:r w:rsidRPr="0057450D">
        <w:t>характеризующих</w:t>
      </w:r>
      <w:r w:rsidR="0057450D" w:rsidRPr="0057450D">
        <w:t xml:space="preserve"> </w:t>
      </w:r>
      <w:r w:rsidRPr="0057450D">
        <w:t>группу</w:t>
      </w:r>
      <w:r w:rsidR="0057450D" w:rsidRPr="0057450D">
        <w:t xml:space="preserve"> </w:t>
      </w:r>
      <w:r w:rsidRPr="0057450D">
        <w:t>испытуемых,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построению</w:t>
      </w:r>
      <w:r w:rsidR="0057450D" w:rsidRPr="0057450D">
        <w:t xml:space="preserve"> </w:t>
      </w:r>
      <w:r w:rsidRPr="0057450D">
        <w:t>индивидуальных</w:t>
      </w:r>
      <w:r w:rsidR="0057450D" w:rsidRPr="0057450D">
        <w:t xml:space="preserve"> </w:t>
      </w:r>
      <w:r w:rsidRPr="0057450D">
        <w:t>семантических</w:t>
      </w:r>
      <w:r w:rsidR="0057450D" w:rsidRPr="0057450D">
        <w:t xml:space="preserve"> </w:t>
      </w:r>
      <w:r w:rsidRPr="0057450D">
        <w:t>пространств</w:t>
      </w:r>
      <w:r w:rsidR="0057450D">
        <w:t xml:space="preserve"> (</w:t>
      </w:r>
      <w:r w:rsidRPr="0057450D">
        <w:t>например,</w:t>
      </w:r>
      <w:r w:rsidR="0057450D" w:rsidRPr="0057450D">
        <w:t xml:space="preserve"> </w:t>
      </w:r>
      <w:r w:rsidRPr="0057450D">
        <w:t>особенностей</w:t>
      </w:r>
      <w:r w:rsidR="0057450D" w:rsidRPr="0057450D">
        <w:t xml:space="preserve"> </w:t>
      </w:r>
      <w:r w:rsidRPr="0057450D">
        <w:t>ролевых</w:t>
      </w:r>
      <w:r w:rsidR="0057450D" w:rsidRPr="0057450D">
        <w:t xml:space="preserve"> </w:t>
      </w:r>
      <w:r w:rsidRPr="0057450D">
        <w:t>позиций</w:t>
      </w:r>
      <w:r w:rsidR="0057450D" w:rsidRPr="0057450D">
        <w:t xml:space="preserve"> </w:t>
      </w:r>
      <w:r w:rsidRPr="0057450D">
        <w:t>у</w:t>
      </w:r>
      <w:r w:rsidR="0057450D" w:rsidRPr="0057450D">
        <w:t xml:space="preserve"> </w:t>
      </w:r>
      <w:r w:rsidRPr="0057450D">
        <w:t>людей</w:t>
      </w:r>
      <w:r w:rsidR="0057450D" w:rsidRPr="0057450D">
        <w:t xml:space="preserve"> </w:t>
      </w:r>
      <w:r w:rsidRPr="0057450D">
        <w:t>разных</w:t>
      </w:r>
      <w:r w:rsidR="0057450D" w:rsidRPr="0057450D">
        <w:t xml:space="preserve"> </w:t>
      </w:r>
      <w:r w:rsidRPr="0057450D">
        <w:t>национальностей</w:t>
      </w:r>
      <w:r w:rsidR="0057450D" w:rsidRPr="0057450D">
        <w:t>).</w:t>
      </w:r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t>Основной</w:t>
      </w:r>
      <w:r w:rsidR="0057450D" w:rsidRPr="0057450D">
        <w:t xml:space="preserve"> </w:t>
      </w:r>
      <w:r w:rsidRPr="0057450D">
        <w:t>недостаток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 </w:t>
      </w:r>
      <w:r w:rsidRPr="0057450D">
        <w:t>связан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тем,</w:t>
      </w:r>
      <w:r w:rsidR="0057450D" w:rsidRPr="0057450D">
        <w:t xml:space="preserve"> </w:t>
      </w:r>
      <w:r w:rsidRPr="0057450D">
        <w:t>что,</w:t>
      </w:r>
      <w:r w:rsidR="0057450D" w:rsidRPr="0057450D">
        <w:t xml:space="preserve"> </w:t>
      </w:r>
      <w:r w:rsidRPr="0057450D">
        <w:t>задавая</w:t>
      </w:r>
      <w:r w:rsidR="0057450D" w:rsidRPr="0057450D">
        <w:t xml:space="preserve"> </w:t>
      </w:r>
      <w:r w:rsidRPr="0057450D">
        <w:t>список</w:t>
      </w:r>
      <w:r w:rsidR="0057450D" w:rsidRPr="0057450D">
        <w:t xml:space="preserve"> </w:t>
      </w:r>
      <w:r w:rsidRPr="0057450D">
        <w:t>шкал,</w:t>
      </w:r>
      <w:r w:rsidR="0057450D" w:rsidRPr="0057450D">
        <w:t xml:space="preserve"> </w:t>
      </w:r>
      <w:r w:rsidRPr="0057450D">
        <w:t>экспериментатор</w:t>
      </w:r>
      <w:r w:rsidR="0057450D" w:rsidRPr="0057450D">
        <w:t xml:space="preserve"> </w:t>
      </w:r>
      <w:r w:rsidRPr="0057450D">
        <w:t>навязывает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испытуемым</w:t>
      </w:r>
      <w:r w:rsidR="0057450D" w:rsidRPr="0057450D">
        <w:t>.</w:t>
      </w:r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rPr>
          <w:b/>
          <w:bCs/>
        </w:rPr>
        <w:t>Семантический</w:t>
      </w:r>
      <w:r w:rsidR="0057450D" w:rsidRPr="0057450D">
        <w:rPr>
          <w:b/>
          <w:bCs/>
        </w:rPr>
        <w:t xml:space="preserve"> </w:t>
      </w:r>
      <w:r w:rsidRPr="0057450D">
        <w:rPr>
          <w:b/>
          <w:bCs/>
        </w:rPr>
        <w:t>дифференциал</w:t>
      </w:r>
      <w:r w:rsidR="0057450D" w:rsidRPr="0057450D">
        <w:rPr>
          <w:b/>
          <w:bCs/>
        </w:rPr>
        <w:t xml:space="preserve"> </w:t>
      </w:r>
      <w:r w:rsidRPr="0057450D">
        <w:t>позволяет</w:t>
      </w:r>
      <w:r w:rsidR="0057450D" w:rsidRPr="0057450D">
        <w:t xml:space="preserve"> </w:t>
      </w:r>
      <w:r w:rsidRPr="0057450D">
        <w:t>построить</w:t>
      </w:r>
      <w:r w:rsidR="0057450D" w:rsidRPr="0057450D">
        <w:t xml:space="preserve"> </w:t>
      </w:r>
      <w:r w:rsidRPr="0057450D">
        <w:t>семантическое</w:t>
      </w:r>
      <w:r w:rsidR="0057450D" w:rsidRPr="0057450D">
        <w:t xml:space="preserve"> </w:t>
      </w:r>
      <w:r w:rsidRPr="0057450D">
        <w:t>пространство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того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иного</w:t>
      </w:r>
      <w:r w:rsidR="0057450D" w:rsidRPr="0057450D">
        <w:t xml:space="preserve"> </w:t>
      </w:r>
      <w:r w:rsidRPr="0057450D">
        <w:t>объекта</w:t>
      </w:r>
      <w:r w:rsidR="0057450D" w:rsidRPr="0057450D">
        <w:t xml:space="preserve">. </w:t>
      </w:r>
      <w:r w:rsidRPr="0057450D">
        <w:t>Под</w:t>
      </w:r>
      <w:r w:rsidR="0057450D" w:rsidRPr="0057450D">
        <w:t xml:space="preserve"> </w:t>
      </w:r>
      <w:r w:rsidRPr="0057450D">
        <w:t>семантическим</w:t>
      </w:r>
      <w:r w:rsidR="0057450D" w:rsidRPr="0057450D">
        <w:t xml:space="preserve"> </w:t>
      </w:r>
      <w:r w:rsidRPr="0057450D">
        <w:t>пространством</w:t>
      </w:r>
      <w:r w:rsidR="0057450D" w:rsidRPr="0057450D">
        <w:t xml:space="preserve"> </w:t>
      </w:r>
      <w:r w:rsidRPr="0057450D">
        <w:t>понимается</w:t>
      </w:r>
      <w:r w:rsidR="0057450D" w:rsidRPr="0057450D">
        <w:t xml:space="preserve"> </w:t>
      </w:r>
      <w:r w:rsidRPr="0057450D">
        <w:t>определенным</w:t>
      </w:r>
      <w:r w:rsidR="0057450D" w:rsidRPr="0057450D">
        <w:t xml:space="preserve"> </w:t>
      </w:r>
      <w:r w:rsidRPr="0057450D">
        <w:t>образом</w:t>
      </w:r>
      <w:r w:rsidR="0057450D" w:rsidRPr="0057450D">
        <w:t xml:space="preserve"> </w:t>
      </w:r>
      <w:r w:rsidRPr="0057450D">
        <w:t>сгруппированная</w:t>
      </w:r>
      <w:r w:rsidR="0057450D" w:rsidRPr="0057450D">
        <w:t xml:space="preserve"> </w:t>
      </w:r>
      <w:r w:rsidRPr="0057450D">
        <w:t>система</w:t>
      </w:r>
      <w:r w:rsidR="0057450D" w:rsidRPr="0057450D">
        <w:t xml:space="preserve"> </w:t>
      </w:r>
      <w:r w:rsidRPr="0057450D">
        <w:t>признаков,</w:t>
      </w:r>
      <w:r w:rsidR="0057450D" w:rsidRPr="0057450D">
        <w:t xml:space="preserve"> </w:t>
      </w:r>
      <w:r w:rsidRPr="0057450D">
        <w:t>объектной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социальной</w:t>
      </w:r>
      <w:r w:rsidR="0057450D" w:rsidRPr="0057450D">
        <w:t xml:space="preserve"> </w:t>
      </w:r>
      <w:r w:rsidRPr="0057450D">
        <w:t>действительности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основе</w:t>
      </w:r>
      <w:r w:rsidR="0057450D" w:rsidRPr="0057450D">
        <w:t xml:space="preserve"> </w:t>
      </w:r>
      <w:r w:rsidRPr="0057450D">
        <w:t>построения</w:t>
      </w:r>
      <w:r w:rsidR="0057450D" w:rsidRPr="0057450D">
        <w:t xml:space="preserve"> </w:t>
      </w:r>
      <w:r w:rsidRPr="0057450D">
        <w:t>семантических</w:t>
      </w:r>
      <w:r w:rsidR="0057450D" w:rsidRPr="0057450D">
        <w:t xml:space="preserve"> </w:t>
      </w:r>
      <w:r w:rsidRPr="0057450D">
        <w:t>пространств</w:t>
      </w:r>
      <w:r w:rsidR="0057450D" w:rsidRPr="0057450D">
        <w:t xml:space="preserve"> </w:t>
      </w:r>
      <w:r w:rsidRPr="0057450D">
        <w:t>лежат</w:t>
      </w:r>
      <w:r w:rsidR="0057450D" w:rsidRPr="0057450D">
        <w:t xml:space="preserve"> </w:t>
      </w:r>
      <w:r w:rsidRPr="0057450D">
        <w:t>статистические</w:t>
      </w:r>
      <w:r w:rsidR="0057450D" w:rsidRPr="0057450D">
        <w:t xml:space="preserve"> </w:t>
      </w:r>
      <w:r w:rsidRPr="0057450D">
        <w:t>процедуры</w:t>
      </w:r>
      <w:r w:rsidR="0057450D">
        <w:t xml:space="preserve"> (</w:t>
      </w:r>
      <w:r w:rsidRPr="0057450D">
        <w:t>факторный</w:t>
      </w:r>
      <w:r w:rsidR="0057450D" w:rsidRPr="0057450D">
        <w:t xml:space="preserve"> </w:t>
      </w:r>
      <w:r w:rsidRPr="0057450D">
        <w:t>анализ,</w:t>
      </w:r>
      <w:r w:rsidR="0057450D" w:rsidRPr="0057450D">
        <w:t xml:space="preserve"> </w:t>
      </w:r>
      <w:r w:rsidRPr="0057450D">
        <w:t>многомерное</w:t>
      </w:r>
      <w:r w:rsidR="0057450D" w:rsidRPr="0057450D">
        <w:t xml:space="preserve"> </w:t>
      </w:r>
      <w:r w:rsidRPr="0057450D">
        <w:t>шкалирование,</w:t>
      </w:r>
      <w:r w:rsidR="0057450D" w:rsidRPr="0057450D">
        <w:t xml:space="preserve"> </w:t>
      </w:r>
      <w:r w:rsidRPr="0057450D">
        <w:t>кластерный</w:t>
      </w:r>
      <w:r w:rsidR="0057450D" w:rsidRPr="0057450D">
        <w:t xml:space="preserve"> </w:t>
      </w:r>
      <w:r w:rsidRPr="0057450D">
        <w:t>анализ</w:t>
      </w:r>
      <w:r w:rsidR="0057450D" w:rsidRPr="0057450D">
        <w:t xml:space="preserve">), </w:t>
      </w:r>
      <w:r w:rsidRPr="0057450D">
        <w:t>позволяющие</w:t>
      </w:r>
      <w:r w:rsidR="0057450D" w:rsidRPr="0057450D">
        <w:t xml:space="preserve"> </w:t>
      </w:r>
      <w:r w:rsidRPr="0057450D">
        <w:t>сгруппировать</w:t>
      </w:r>
      <w:r w:rsidR="0057450D" w:rsidRPr="0057450D">
        <w:t xml:space="preserve"> </w:t>
      </w:r>
      <w:r w:rsidRPr="0057450D">
        <w:t>ряд</w:t>
      </w:r>
      <w:r w:rsidR="0057450D" w:rsidRPr="0057450D">
        <w:t xml:space="preserve"> </w:t>
      </w:r>
      <w:r w:rsidRPr="0057450D">
        <w:t>отдельных</w:t>
      </w:r>
      <w:r w:rsidR="0057450D" w:rsidRPr="0057450D">
        <w:t xml:space="preserve"> </w:t>
      </w:r>
      <w:r w:rsidRPr="0057450D">
        <w:t>признаков</w:t>
      </w:r>
      <w:r w:rsidR="0057450D" w:rsidRPr="0057450D">
        <w:t xml:space="preserve"> </w:t>
      </w:r>
      <w:r w:rsidRPr="0057450D">
        <w:t>описания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более</w:t>
      </w:r>
      <w:r w:rsidR="0057450D" w:rsidRPr="0057450D">
        <w:t xml:space="preserve"> </w:t>
      </w:r>
      <w:r w:rsidRPr="0057450D">
        <w:t>емкие</w:t>
      </w:r>
      <w:r w:rsidR="0057450D" w:rsidRPr="0057450D">
        <w:t xml:space="preserve"> </w:t>
      </w:r>
      <w:r w:rsidRPr="0057450D">
        <w:t>категории</w:t>
      </w:r>
      <w:r w:rsidR="0057450D" w:rsidRPr="0057450D">
        <w:t xml:space="preserve"> - </w:t>
      </w:r>
      <w:r w:rsidRPr="0057450D">
        <w:t>факторы</w:t>
      </w:r>
      <w:r w:rsidR="0057450D" w:rsidRPr="0057450D">
        <w:t xml:space="preserve">. </w:t>
      </w:r>
      <w:r w:rsidRPr="0057450D">
        <w:t>Каждый</w:t>
      </w:r>
      <w:r w:rsidR="0057450D" w:rsidRPr="0057450D">
        <w:t xml:space="preserve"> </w:t>
      </w:r>
      <w:r w:rsidRPr="0057450D">
        <w:t>такой</w:t>
      </w:r>
      <w:r w:rsidR="0057450D" w:rsidRPr="0057450D">
        <w:t xml:space="preserve"> </w:t>
      </w:r>
      <w:r w:rsidRPr="0057450D">
        <w:t>фактор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имплицитным</w:t>
      </w:r>
      <w:r w:rsidR="0057450D" w:rsidRPr="0057450D">
        <w:t xml:space="preserve"> </w:t>
      </w:r>
      <w:r w:rsidRPr="0057450D">
        <w:t>смысловым</w:t>
      </w:r>
      <w:r w:rsidR="0057450D" w:rsidRPr="0057450D">
        <w:t xml:space="preserve"> </w:t>
      </w:r>
      <w:r w:rsidRPr="0057450D">
        <w:t>конструктом,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представляет</w:t>
      </w:r>
      <w:r w:rsidR="0057450D" w:rsidRPr="0057450D">
        <w:t xml:space="preserve"> </w:t>
      </w:r>
      <w:r w:rsidRPr="0057450D">
        <w:t>собой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словам</w:t>
      </w:r>
      <w:r w:rsidR="0057450D" w:rsidRPr="0057450D">
        <w:t xml:space="preserve"> </w:t>
      </w:r>
      <w:r w:rsidRPr="0057450D">
        <w:t>Д</w:t>
      </w:r>
      <w:r w:rsidR="0057450D">
        <w:t xml:space="preserve">.А. </w:t>
      </w:r>
      <w:r w:rsidRPr="0057450D">
        <w:t>Леонтьева</w:t>
      </w:r>
      <w:r w:rsidR="0057450D">
        <w:t>".</w:t>
      </w:r>
      <w:r w:rsidR="0057450D" w:rsidRPr="0057450D">
        <w:rPr>
          <w:iCs/>
        </w:rPr>
        <w:t xml:space="preserve"> </w:t>
      </w:r>
      <w:r w:rsidRPr="0057450D">
        <w:rPr>
          <w:iCs/>
        </w:rPr>
        <w:t>устойчивую</w:t>
      </w:r>
      <w:r w:rsidR="0057450D" w:rsidRPr="0057450D">
        <w:rPr>
          <w:iCs/>
        </w:rPr>
        <w:t xml:space="preserve"> </w:t>
      </w:r>
      <w:r w:rsidRPr="0057450D">
        <w:rPr>
          <w:iCs/>
        </w:rPr>
        <w:t>категориальную</w:t>
      </w:r>
      <w:r w:rsidR="0057450D" w:rsidRPr="0057450D">
        <w:rPr>
          <w:iCs/>
        </w:rPr>
        <w:t xml:space="preserve"> </w:t>
      </w:r>
      <w:r w:rsidRPr="0057450D">
        <w:rPr>
          <w:iCs/>
        </w:rPr>
        <w:t>шкалу,</w:t>
      </w:r>
      <w:r w:rsidR="0057450D" w:rsidRPr="0057450D">
        <w:rPr>
          <w:iCs/>
        </w:rPr>
        <w:t xml:space="preserve"> </w:t>
      </w:r>
      <w:r w:rsidRPr="0057450D">
        <w:rPr>
          <w:iCs/>
        </w:rPr>
        <w:t>представленную</w:t>
      </w:r>
      <w:r w:rsidR="0057450D" w:rsidRPr="0057450D">
        <w:rPr>
          <w:iCs/>
        </w:rPr>
        <w:t xml:space="preserve"> </w:t>
      </w:r>
      <w:r w:rsidRPr="0057450D">
        <w:rPr>
          <w:iCs/>
        </w:rPr>
        <w:t>в</w:t>
      </w:r>
      <w:r w:rsidR="0057450D" w:rsidRPr="0057450D">
        <w:rPr>
          <w:iCs/>
        </w:rPr>
        <w:t xml:space="preserve"> </w:t>
      </w:r>
      <w:r w:rsidRPr="0057450D">
        <w:rPr>
          <w:iCs/>
        </w:rPr>
        <w:t>психике</w:t>
      </w:r>
      <w:r w:rsidR="0057450D" w:rsidRPr="0057450D">
        <w:rPr>
          <w:iCs/>
        </w:rPr>
        <w:t xml:space="preserve"> </w:t>
      </w:r>
      <w:r w:rsidRPr="0057450D">
        <w:rPr>
          <w:iCs/>
        </w:rPr>
        <w:t>субъекта</w:t>
      </w:r>
      <w:r w:rsidR="0057450D" w:rsidRPr="0057450D">
        <w:rPr>
          <w:iCs/>
        </w:rPr>
        <w:t xml:space="preserve"> </w:t>
      </w:r>
      <w:r w:rsidRPr="0057450D">
        <w:rPr>
          <w:iCs/>
        </w:rPr>
        <w:t>на</w:t>
      </w:r>
      <w:r w:rsidR="0057450D" w:rsidRPr="0057450D">
        <w:rPr>
          <w:iCs/>
        </w:rPr>
        <w:t xml:space="preserve"> </w:t>
      </w:r>
      <w:r w:rsidRPr="0057450D">
        <w:rPr>
          <w:iCs/>
        </w:rPr>
        <w:t>уровне</w:t>
      </w:r>
      <w:r w:rsidR="0057450D" w:rsidRPr="0057450D">
        <w:rPr>
          <w:iCs/>
        </w:rPr>
        <w:t xml:space="preserve"> </w:t>
      </w:r>
      <w:r w:rsidRPr="0057450D">
        <w:rPr>
          <w:iCs/>
        </w:rPr>
        <w:t>глубинных</w:t>
      </w:r>
      <w:r w:rsidR="0057450D" w:rsidRPr="0057450D">
        <w:rPr>
          <w:iCs/>
        </w:rPr>
        <w:t xml:space="preserve"> </w:t>
      </w:r>
      <w:r w:rsidRPr="0057450D">
        <w:rPr>
          <w:iCs/>
        </w:rPr>
        <w:t>структур</w:t>
      </w:r>
      <w:r w:rsidR="0057450D" w:rsidRPr="0057450D">
        <w:rPr>
          <w:iCs/>
        </w:rPr>
        <w:t xml:space="preserve"> </w:t>
      </w:r>
      <w:r w:rsidRPr="0057450D">
        <w:rPr>
          <w:iCs/>
        </w:rPr>
        <w:t>образа</w:t>
      </w:r>
      <w:r w:rsidR="0057450D" w:rsidRPr="0057450D">
        <w:rPr>
          <w:iCs/>
        </w:rPr>
        <w:t xml:space="preserve"> </w:t>
      </w:r>
      <w:r w:rsidRPr="0057450D">
        <w:rPr>
          <w:iCs/>
        </w:rPr>
        <w:t>мира,</w:t>
      </w:r>
      <w:r w:rsidR="0057450D" w:rsidRPr="0057450D">
        <w:rPr>
          <w:iCs/>
        </w:rPr>
        <w:t xml:space="preserve"> </w:t>
      </w:r>
      <w:r w:rsidRPr="0057450D">
        <w:rPr>
          <w:iCs/>
        </w:rPr>
        <w:t>выражающую</w:t>
      </w:r>
      <w:r w:rsidR="0057450D" w:rsidRPr="0057450D">
        <w:rPr>
          <w:iCs/>
        </w:rPr>
        <w:t xml:space="preserve"> </w:t>
      </w:r>
      <w:r w:rsidRPr="0057450D">
        <w:rPr>
          <w:iCs/>
        </w:rPr>
        <w:t>значимость</w:t>
      </w:r>
      <w:r w:rsidR="0057450D" w:rsidRPr="0057450D">
        <w:rPr>
          <w:iCs/>
        </w:rPr>
        <w:t xml:space="preserve"> </w:t>
      </w:r>
      <w:r w:rsidRPr="0057450D">
        <w:rPr>
          <w:iCs/>
        </w:rPr>
        <w:t>для</w:t>
      </w:r>
      <w:r w:rsidR="0057450D" w:rsidRPr="0057450D">
        <w:rPr>
          <w:iCs/>
        </w:rPr>
        <w:t xml:space="preserve"> </w:t>
      </w:r>
      <w:r w:rsidRPr="0057450D">
        <w:rPr>
          <w:iCs/>
        </w:rPr>
        <w:t>субъекта</w:t>
      </w:r>
      <w:r w:rsidR="0057450D" w:rsidRPr="0057450D">
        <w:rPr>
          <w:iCs/>
        </w:rPr>
        <w:t xml:space="preserve"> </w:t>
      </w:r>
      <w:r w:rsidRPr="0057450D">
        <w:rPr>
          <w:iCs/>
        </w:rPr>
        <w:t>определенной</w:t>
      </w:r>
      <w:r w:rsidR="0057450D" w:rsidRPr="0057450D">
        <w:rPr>
          <w:iCs/>
        </w:rPr>
        <w:t xml:space="preserve"> </w:t>
      </w:r>
      <w:r w:rsidRPr="0057450D">
        <w:rPr>
          <w:iCs/>
        </w:rPr>
        <w:t>характеристики</w:t>
      </w:r>
      <w:r w:rsidR="0057450D">
        <w:rPr>
          <w:iCs/>
        </w:rPr>
        <w:t xml:space="preserve"> (</w:t>
      </w:r>
      <w:r w:rsidRPr="0057450D">
        <w:rPr>
          <w:iCs/>
        </w:rPr>
        <w:t>параметра</w:t>
      </w:r>
      <w:r w:rsidR="0057450D" w:rsidRPr="0057450D">
        <w:rPr>
          <w:iCs/>
        </w:rPr>
        <w:t xml:space="preserve">) </w:t>
      </w:r>
      <w:r w:rsidRPr="0057450D">
        <w:rPr>
          <w:iCs/>
        </w:rPr>
        <w:t>объектов</w:t>
      </w:r>
      <w:r w:rsidR="0057450D" w:rsidRPr="0057450D">
        <w:rPr>
          <w:iCs/>
        </w:rPr>
        <w:t xml:space="preserve"> </w:t>
      </w:r>
      <w:r w:rsidRPr="0057450D">
        <w:rPr>
          <w:iCs/>
        </w:rPr>
        <w:t>и</w:t>
      </w:r>
      <w:r w:rsidR="0057450D" w:rsidRPr="0057450D">
        <w:rPr>
          <w:iCs/>
        </w:rPr>
        <w:t xml:space="preserve"> </w:t>
      </w:r>
      <w:r w:rsidRPr="0057450D">
        <w:rPr>
          <w:iCs/>
        </w:rPr>
        <w:t>явлений</w:t>
      </w:r>
      <w:r w:rsidR="0057450D" w:rsidRPr="0057450D">
        <w:rPr>
          <w:iCs/>
        </w:rPr>
        <w:t xml:space="preserve"> </w:t>
      </w:r>
      <w:r w:rsidRPr="0057450D">
        <w:rPr>
          <w:iCs/>
        </w:rPr>
        <w:t>действительности</w:t>
      </w:r>
      <w:r w:rsidR="0057450D">
        <w:rPr>
          <w:iCs/>
        </w:rPr>
        <w:t xml:space="preserve"> (</w:t>
      </w:r>
      <w:r w:rsidRPr="0057450D">
        <w:rPr>
          <w:iCs/>
        </w:rPr>
        <w:t>или</w:t>
      </w:r>
      <w:r w:rsidR="0057450D" w:rsidRPr="0057450D">
        <w:rPr>
          <w:iCs/>
        </w:rPr>
        <w:t xml:space="preserve"> </w:t>
      </w:r>
      <w:r w:rsidRPr="0057450D">
        <w:rPr>
          <w:iCs/>
        </w:rPr>
        <w:t>отдельного</w:t>
      </w:r>
      <w:r w:rsidR="0057450D" w:rsidRPr="0057450D">
        <w:rPr>
          <w:iCs/>
        </w:rPr>
        <w:t xml:space="preserve"> </w:t>
      </w:r>
      <w:r w:rsidRPr="0057450D">
        <w:rPr>
          <w:iCs/>
        </w:rPr>
        <w:t>их</w:t>
      </w:r>
      <w:r w:rsidR="0057450D" w:rsidRPr="0057450D">
        <w:rPr>
          <w:iCs/>
        </w:rPr>
        <w:t xml:space="preserve"> </w:t>
      </w:r>
      <w:r w:rsidRPr="0057450D">
        <w:rPr>
          <w:iCs/>
        </w:rPr>
        <w:t>класса</w:t>
      </w:r>
      <w:r w:rsidR="0057450D" w:rsidRPr="0057450D">
        <w:rPr>
          <w:iCs/>
        </w:rPr>
        <w:t xml:space="preserve">), </w:t>
      </w:r>
      <w:r w:rsidRPr="0057450D">
        <w:rPr>
          <w:iCs/>
        </w:rPr>
        <w:t>и</w:t>
      </w:r>
      <w:r w:rsidR="0057450D" w:rsidRPr="0057450D">
        <w:rPr>
          <w:iCs/>
        </w:rPr>
        <w:t xml:space="preserve"> </w:t>
      </w:r>
      <w:r w:rsidRPr="0057450D">
        <w:rPr>
          <w:iCs/>
        </w:rPr>
        <w:t>выполняющую</w:t>
      </w:r>
      <w:r w:rsidR="0057450D" w:rsidRPr="0057450D">
        <w:rPr>
          <w:iCs/>
        </w:rPr>
        <w:t xml:space="preserve"> </w:t>
      </w:r>
      <w:r w:rsidRPr="0057450D">
        <w:rPr>
          <w:iCs/>
        </w:rPr>
        <w:t>функцию</w:t>
      </w:r>
      <w:r w:rsidR="0057450D" w:rsidRPr="0057450D">
        <w:rPr>
          <w:iCs/>
        </w:rPr>
        <w:t xml:space="preserve"> </w:t>
      </w:r>
      <w:r w:rsidRPr="0057450D">
        <w:rPr>
          <w:iCs/>
        </w:rPr>
        <w:t>дифференциации</w:t>
      </w:r>
      <w:r w:rsidR="0057450D" w:rsidRPr="0057450D">
        <w:rPr>
          <w:iCs/>
        </w:rPr>
        <w:t xml:space="preserve"> </w:t>
      </w:r>
      <w:r w:rsidRPr="0057450D">
        <w:rPr>
          <w:iCs/>
        </w:rPr>
        <w:t>и</w:t>
      </w:r>
      <w:r w:rsidR="0057450D" w:rsidRPr="0057450D">
        <w:rPr>
          <w:iCs/>
        </w:rPr>
        <w:t xml:space="preserve"> </w:t>
      </w:r>
      <w:r w:rsidRPr="0057450D">
        <w:rPr>
          <w:iCs/>
        </w:rPr>
        <w:t>оценки</w:t>
      </w:r>
      <w:r w:rsidR="0057450D" w:rsidRPr="0057450D">
        <w:rPr>
          <w:iCs/>
        </w:rPr>
        <w:t xml:space="preserve"> </w:t>
      </w:r>
      <w:r w:rsidRPr="0057450D">
        <w:rPr>
          <w:iCs/>
        </w:rPr>
        <w:t>объектов</w:t>
      </w:r>
      <w:r w:rsidR="0057450D" w:rsidRPr="0057450D">
        <w:rPr>
          <w:iCs/>
        </w:rPr>
        <w:t xml:space="preserve"> </w:t>
      </w:r>
      <w:r w:rsidRPr="0057450D">
        <w:rPr>
          <w:iCs/>
        </w:rPr>
        <w:t>и</w:t>
      </w:r>
      <w:r w:rsidR="0057450D" w:rsidRPr="0057450D">
        <w:rPr>
          <w:iCs/>
        </w:rPr>
        <w:t xml:space="preserve"> </w:t>
      </w:r>
      <w:r w:rsidRPr="0057450D">
        <w:rPr>
          <w:iCs/>
        </w:rPr>
        <w:t>явлений</w:t>
      </w:r>
      <w:r w:rsidR="0057450D" w:rsidRPr="0057450D">
        <w:rPr>
          <w:iCs/>
        </w:rPr>
        <w:t xml:space="preserve"> </w:t>
      </w:r>
      <w:r w:rsidRPr="0057450D">
        <w:rPr>
          <w:iCs/>
        </w:rPr>
        <w:t>по</w:t>
      </w:r>
      <w:r w:rsidR="0057450D" w:rsidRPr="0057450D">
        <w:rPr>
          <w:iCs/>
        </w:rPr>
        <w:t xml:space="preserve"> </w:t>
      </w:r>
      <w:r w:rsidRPr="0057450D">
        <w:rPr>
          <w:iCs/>
        </w:rPr>
        <w:t>тому</w:t>
      </w:r>
      <w:r w:rsidR="0057450D" w:rsidRPr="0057450D">
        <w:rPr>
          <w:iCs/>
        </w:rPr>
        <w:t xml:space="preserve"> </w:t>
      </w:r>
      <w:r w:rsidRPr="0057450D">
        <w:rPr>
          <w:iCs/>
        </w:rPr>
        <w:t>параметру,</w:t>
      </w:r>
      <w:r w:rsidR="0057450D" w:rsidRPr="0057450D">
        <w:rPr>
          <w:iCs/>
        </w:rPr>
        <w:t xml:space="preserve"> </w:t>
      </w:r>
      <w:r w:rsidRPr="0057450D">
        <w:rPr>
          <w:iCs/>
        </w:rPr>
        <w:t>следствием</w:t>
      </w:r>
      <w:r w:rsidR="0057450D" w:rsidRPr="0057450D">
        <w:rPr>
          <w:iCs/>
        </w:rPr>
        <w:t xml:space="preserve"> </w:t>
      </w:r>
      <w:r w:rsidRPr="0057450D">
        <w:rPr>
          <w:iCs/>
        </w:rPr>
        <w:t>которой</w:t>
      </w:r>
      <w:r w:rsidR="0057450D" w:rsidRPr="0057450D">
        <w:rPr>
          <w:iCs/>
        </w:rPr>
        <w:t xml:space="preserve"> </w:t>
      </w:r>
      <w:r w:rsidRPr="0057450D">
        <w:rPr>
          <w:iCs/>
        </w:rPr>
        <w:t>являются</w:t>
      </w:r>
      <w:r w:rsidR="0057450D" w:rsidRPr="0057450D">
        <w:rPr>
          <w:iCs/>
        </w:rPr>
        <w:t xml:space="preserve"> </w:t>
      </w:r>
      <w:r w:rsidRPr="0057450D">
        <w:rPr>
          <w:iCs/>
        </w:rPr>
        <w:t>приписывание</w:t>
      </w:r>
      <w:r w:rsidR="0057450D" w:rsidRPr="0057450D">
        <w:rPr>
          <w:iCs/>
        </w:rPr>
        <w:t xml:space="preserve"> </w:t>
      </w:r>
      <w:r w:rsidRPr="0057450D">
        <w:rPr>
          <w:iCs/>
        </w:rPr>
        <w:t>соответствующего</w:t>
      </w:r>
      <w:r w:rsidR="0057450D" w:rsidRPr="0057450D">
        <w:rPr>
          <w:iCs/>
        </w:rPr>
        <w:t xml:space="preserve"> </w:t>
      </w:r>
      <w:r w:rsidRPr="0057450D">
        <w:rPr>
          <w:iCs/>
        </w:rPr>
        <w:t>жизненного</w:t>
      </w:r>
      <w:r w:rsidR="0057450D" w:rsidRPr="0057450D">
        <w:rPr>
          <w:iCs/>
        </w:rPr>
        <w:t xml:space="preserve"> </w:t>
      </w:r>
      <w:r w:rsidRPr="0057450D">
        <w:rPr>
          <w:iCs/>
        </w:rPr>
        <w:t>смысла</w:t>
      </w:r>
      <w:r w:rsidR="0057450D">
        <w:rPr>
          <w:iCs/>
        </w:rPr>
        <w:t>"</w:t>
      </w:r>
      <w:r w:rsidR="0057450D" w:rsidRPr="0057450D">
        <w:t>.</w:t>
      </w:r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t>Метод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дифференциала</w:t>
      </w:r>
      <w:r w:rsidR="0057450D" w:rsidRPr="0057450D">
        <w:t xml:space="preserve"> </w:t>
      </w:r>
      <w:r w:rsidRPr="0057450D">
        <w:t>предложенный</w:t>
      </w:r>
      <w:r w:rsidR="0057450D" w:rsidRPr="0057450D">
        <w:t xml:space="preserve"> </w:t>
      </w:r>
      <w:r w:rsidRPr="0057450D">
        <w:t>Ч</w:t>
      </w:r>
      <w:r w:rsidR="0057450D" w:rsidRPr="0057450D">
        <w:t xml:space="preserve">. </w:t>
      </w:r>
      <w:r w:rsidRPr="0057450D">
        <w:t>Осгудом,</w:t>
      </w:r>
      <w:r w:rsidR="0057450D" w:rsidRPr="0057450D">
        <w:t xml:space="preserve"> </w:t>
      </w:r>
      <w:r w:rsidRPr="0057450D">
        <w:t>позволяет</w:t>
      </w:r>
      <w:r w:rsidR="0057450D" w:rsidRPr="0057450D">
        <w:t xml:space="preserve"> </w:t>
      </w:r>
      <w:r w:rsidRPr="0057450D">
        <w:t>оценивать</w:t>
      </w:r>
      <w:r w:rsidR="0057450D" w:rsidRPr="0057450D">
        <w:t xml:space="preserve"> </w:t>
      </w:r>
      <w:r w:rsidRPr="0057450D">
        <w:t>коннотативное</w:t>
      </w:r>
      <w:r w:rsidR="0057450D" w:rsidRPr="0057450D">
        <w:t xml:space="preserve"> </w:t>
      </w:r>
      <w:r w:rsidRPr="0057450D">
        <w:t>значение,</w:t>
      </w:r>
      <w:r w:rsidR="0057450D" w:rsidRPr="0057450D">
        <w:t xml:space="preserve"> </w:t>
      </w:r>
      <w:r w:rsidRPr="0057450D">
        <w:t>наиболее</w:t>
      </w:r>
      <w:r w:rsidR="0057450D" w:rsidRPr="0057450D">
        <w:t xml:space="preserve"> </w:t>
      </w:r>
      <w:r w:rsidRPr="0057450D">
        <w:t>близким</w:t>
      </w:r>
      <w:r w:rsidR="0057450D" w:rsidRPr="0057450D">
        <w:t xml:space="preserve"> </w:t>
      </w:r>
      <w:r w:rsidRPr="0057450D">
        <w:t>понятием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которому</w:t>
      </w:r>
      <w:r w:rsidR="0057450D" w:rsidRPr="0057450D">
        <w:t xml:space="preserve"> </w:t>
      </w:r>
      <w:r w:rsidRPr="0057450D">
        <w:t>отечественной</w:t>
      </w:r>
      <w:r w:rsidR="0057450D" w:rsidRPr="0057450D">
        <w:t xml:space="preserve"> </w:t>
      </w:r>
      <w:r w:rsidRPr="0057450D">
        <w:t>психологической</w:t>
      </w:r>
      <w:r w:rsidR="0057450D" w:rsidRPr="0057450D">
        <w:t xml:space="preserve"> </w:t>
      </w:r>
      <w:r w:rsidRPr="0057450D">
        <w:t>традиции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понятие</w:t>
      </w:r>
      <w:r w:rsidR="0057450D" w:rsidRPr="0057450D">
        <w:t xml:space="preserve"> </w:t>
      </w:r>
      <w:r w:rsidRPr="0057450D">
        <w:t>личностного</w:t>
      </w:r>
      <w:r w:rsidR="0057450D" w:rsidRPr="0057450D">
        <w:t xml:space="preserve"> </w:t>
      </w:r>
      <w:r w:rsidRPr="0057450D">
        <w:t>смысла</w:t>
      </w:r>
      <w:r w:rsidR="0057450D" w:rsidRPr="0057450D">
        <w:t xml:space="preserve">. </w:t>
      </w:r>
      <w:r w:rsidRPr="0057450D">
        <w:t>Отмечается,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семантический</w:t>
      </w:r>
      <w:r w:rsidR="0057450D" w:rsidRPr="0057450D">
        <w:t xml:space="preserve"> </w:t>
      </w:r>
      <w:r w:rsidRPr="0057450D">
        <w:t>дифференциал</w:t>
      </w:r>
      <w:r w:rsidR="0057450D" w:rsidRPr="0057450D">
        <w:t xml:space="preserve"> </w:t>
      </w:r>
      <w:r w:rsidRPr="0057450D">
        <w:t>ориентирован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социальные</w:t>
      </w:r>
      <w:r w:rsidR="0057450D" w:rsidRPr="0057450D">
        <w:t xml:space="preserve"> </w:t>
      </w:r>
      <w:r w:rsidRPr="0057450D">
        <w:t>установки,</w:t>
      </w:r>
      <w:r w:rsidR="0057450D" w:rsidRPr="0057450D">
        <w:t xml:space="preserve"> </w:t>
      </w:r>
      <w:r w:rsidRPr="0057450D">
        <w:t>стереотипы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другие</w:t>
      </w:r>
      <w:r w:rsidR="0057450D" w:rsidRPr="0057450D">
        <w:t xml:space="preserve"> </w:t>
      </w:r>
      <w:r w:rsidRPr="0057450D">
        <w:t>эмоционально</w:t>
      </w:r>
      <w:r w:rsidR="0057450D" w:rsidRPr="0057450D">
        <w:t xml:space="preserve"> </w:t>
      </w:r>
      <w:r w:rsidRPr="0057450D">
        <w:t>насыщенные,</w:t>
      </w:r>
      <w:r w:rsidR="0057450D" w:rsidRPr="0057450D">
        <w:t xml:space="preserve"> </w:t>
      </w:r>
      <w:r w:rsidRPr="0057450D">
        <w:t>слабоструктурированные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мало</w:t>
      </w:r>
      <w:r w:rsidR="0057450D" w:rsidRPr="0057450D">
        <w:t xml:space="preserve"> </w:t>
      </w:r>
      <w:r w:rsidRPr="0057450D">
        <w:t>осознаваемые</w:t>
      </w:r>
      <w:r w:rsidR="0057450D" w:rsidRPr="0057450D">
        <w:t xml:space="preserve"> </w:t>
      </w:r>
      <w:r w:rsidRPr="0057450D">
        <w:t>формы</w:t>
      </w:r>
      <w:r w:rsidR="0057450D" w:rsidRPr="0057450D">
        <w:t xml:space="preserve"> </w:t>
      </w:r>
      <w:r w:rsidRPr="0057450D">
        <w:t>обобщения</w:t>
      </w:r>
      <w:r w:rsidR="0057450D" w:rsidRPr="0057450D">
        <w:t xml:space="preserve">. </w:t>
      </w:r>
      <w:r w:rsidRPr="0057450D">
        <w:t>Результатами</w:t>
      </w:r>
      <w:r w:rsidR="0057450D" w:rsidRPr="0057450D">
        <w:t xml:space="preserve"> </w:t>
      </w:r>
      <w:r w:rsidRPr="0057450D">
        <w:t>применения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дифференциала</w:t>
      </w:r>
      <w:r w:rsidR="0057450D" w:rsidRPr="0057450D">
        <w:t xml:space="preserve"> </w:t>
      </w:r>
      <w:r w:rsidRPr="0057450D">
        <w:t>являются</w:t>
      </w:r>
      <w:r w:rsidR="0057450D" w:rsidRPr="0057450D">
        <w:t xml:space="preserve"> </w:t>
      </w:r>
      <w:r w:rsidRPr="0057450D">
        <w:t>групповые</w:t>
      </w:r>
      <w:r w:rsidR="0057450D" w:rsidRPr="0057450D">
        <w:t xml:space="preserve"> </w:t>
      </w:r>
      <w:r w:rsidRPr="0057450D">
        <w:t>семантические</w:t>
      </w:r>
      <w:r w:rsidR="0057450D" w:rsidRPr="0057450D">
        <w:t xml:space="preserve"> </w:t>
      </w:r>
      <w:r w:rsidRPr="0057450D">
        <w:t>пространства</w:t>
      </w:r>
      <w:r w:rsidR="0057450D" w:rsidRPr="0057450D">
        <w:t xml:space="preserve">. </w:t>
      </w:r>
      <w:r w:rsidRPr="0057450D">
        <w:t>Следовательно,</w:t>
      </w:r>
      <w:r w:rsidR="0057450D" w:rsidRPr="0057450D">
        <w:t xml:space="preserve"> </w:t>
      </w:r>
      <w:r w:rsidRPr="0057450D">
        <w:t>имеется</w:t>
      </w:r>
      <w:r w:rsidR="0057450D" w:rsidRPr="0057450D">
        <w:t xml:space="preserve"> </w:t>
      </w:r>
      <w:r w:rsidRPr="0057450D">
        <w:t>возможность</w:t>
      </w:r>
      <w:r w:rsidR="0057450D" w:rsidRPr="0057450D">
        <w:t xml:space="preserve"> </w:t>
      </w:r>
      <w:r w:rsidRPr="0057450D">
        <w:t>исследования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помощью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дифференциала</w:t>
      </w:r>
      <w:r w:rsidR="0057450D" w:rsidRPr="0057450D">
        <w:t xml:space="preserve"> </w:t>
      </w:r>
      <w:r w:rsidRPr="0057450D">
        <w:t>форм</w:t>
      </w:r>
      <w:r w:rsidR="0057450D" w:rsidRPr="0057450D">
        <w:t xml:space="preserve"> </w:t>
      </w:r>
      <w:r w:rsidRPr="0057450D">
        <w:t>массового</w:t>
      </w:r>
      <w:r w:rsidR="0057450D" w:rsidRPr="0057450D">
        <w:t xml:space="preserve"> </w:t>
      </w:r>
      <w:r w:rsidRPr="0057450D">
        <w:t>сознания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построении</w:t>
      </w:r>
      <w:r w:rsidR="0057450D" w:rsidRPr="0057450D">
        <w:t xml:space="preserve"> </w:t>
      </w:r>
      <w:r w:rsidRPr="0057450D">
        <w:t>семантических</w:t>
      </w:r>
      <w:r w:rsidR="0057450D" w:rsidRPr="0057450D">
        <w:t xml:space="preserve"> </w:t>
      </w:r>
      <w:r w:rsidRPr="0057450D">
        <w:t>пространств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отдельных</w:t>
      </w:r>
      <w:r w:rsidR="0057450D" w:rsidRPr="0057450D">
        <w:t xml:space="preserve"> </w:t>
      </w:r>
      <w:r w:rsidRPr="0057450D">
        <w:t>популяций</w:t>
      </w:r>
      <w:r w:rsidR="0057450D" w:rsidRPr="0057450D">
        <w:t xml:space="preserve"> - </w:t>
      </w:r>
      <w:r w:rsidRPr="0057450D">
        <w:t>групп</w:t>
      </w:r>
      <w:r w:rsidR="0057450D" w:rsidRPr="0057450D">
        <w:t xml:space="preserve"> </w:t>
      </w:r>
      <w:r w:rsidRPr="0057450D">
        <w:t>людей,</w:t>
      </w:r>
      <w:r w:rsidR="0057450D" w:rsidRPr="0057450D">
        <w:t xml:space="preserve"> </w:t>
      </w:r>
      <w:r w:rsidRPr="0057450D">
        <w:t>объединенных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определенному</w:t>
      </w:r>
      <w:r w:rsidR="0057450D" w:rsidRPr="0057450D">
        <w:t xml:space="preserve"> </w:t>
      </w:r>
      <w:r w:rsidRPr="0057450D">
        <w:t>признаку</w:t>
      </w:r>
      <w:r w:rsidR="0057450D">
        <w:t xml:space="preserve"> (</w:t>
      </w:r>
      <w:r w:rsidRPr="0057450D">
        <w:t>полу</w:t>
      </w:r>
      <w:r w:rsidR="0057450D" w:rsidRPr="0057450D">
        <w:t xml:space="preserve"> </w:t>
      </w:r>
      <w:r w:rsidRPr="0057450D">
        <w:t>возраста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="0057450D">
        <w:t>т.д.</w:t>
      </w:r>
      <w:r w:rsidR="0057450D" w:rsidRPr="0057450D">
        <w:t>)</w:t>
      </w:r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t>В</w:t>
      </w:r>
      <w:r w:rsidR="0057450D" w:rsidRPr="0057450D">
        <w:t xml:space="preserve"> </w:t>
      </w:r>
      <w:r w:rsidRPr="0057450D">
        <w:t>отличие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универсального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дифференциала,</w:t>
      </w:r>
      <w:r w:rsidR="0057450D" w:rsidRPr="0057450D">
        <w:t xml:space="preserve"> </w:t>
      </w:r>
      <w:r w:rsidRPr="0057450D">
        <w:t>где</w:t>
      </w:r>
      <w:r w:rsidR="0057450D" w:rsidRPr="0057450D">
        <w:t xml:space="preserve"> </w:t>
      </w:r>
      <w:r w:rsidRPr="0057450D">
        <w:t>лексика</w:t>
      </w:r>
      <w:r w:rsidR="0057450D" w:rsidRPr="0057450D">
        <w:t xml:space="preserve"> </w:t>
      </w:r>
      <w:r w:rsidRPr="0057450D">
        <w:t>отбирается</w:t>
      </w:r>
      <w:r w:rsidR="0057450D" w:rsidRPr="0057450D">
        <w:t xml:space="preserve"> </w:t>
      </w:r>
      <w:r w:rsidRPr="0057450D">
        <w:t>случайным</w:t>
      </w:r>
      <w:r w:rsidR="0057450D" w:rsidRPr="0057450D">
        <w:t xml:space="preserve"> </w:t>
      </w:r>
      <w:r w:rsidRPr="0057450D">
        <w:t>образом</w:t>
      </w:r>
      <w:r w:rsidR="0057450D" w:rsidRPr="0057450D">
        <w:t xml:space="preserve"> </w:t>
      </w:r>
      <w:r w:rsidRPr="0057450D">
        <w:t>из</w:t>
      </w:r>
      <w:r w:rsidR="0057450D" w:rsidRPr="0057450D">
        <w:t xml:space="preserve"> </w:t>
      </w:r>
      <w:r w:rsidRPr="0057450D">
        <w:t>самых</w:t>
      </w:r>
      <w:r w:rsidR="0057450D" w:rsidRPr="0057450D">
        <w:t xml:space="preserve"> </w:t>
      </w:r>
      <w:r w:rsidRPr="0057450D">
        <w:t>различных</w:t>
      </w:r>
      <w:r w:rsidR="0057450D" w:rsidRPr="0057450D">
        <w:t xml:space="preserve"> </w:t>
      </w:r>
      <w:r w:rsidRPr="0057450D">
        <w:t>семантических</w:t>
      </w:r>
      <w:r w:rsidR="0057450D" w:rsidRPr="0057450D">
        <w:t xml:space="preserve"> </w:t>
      </w:r>
      <w:r w:rsidRPr="0057450D">
        <w:t>областей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исследовании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области</w:t>
      </w:r>
      <w:r w:rsidR="0057450D" w:rsidRPr="0057450D">
        <w:t xml:space="preserve"> </w:t>
      </w:r>
      <w:r w:rsidRPr="0057450D">
        <w:t>политической</w:t>
      </w:r>
      <w:r w:rsidR="0057450D" w:rsidRPr="0057450D">
        <w:t xml:space="preserve"> </w:t>
      </w:r>
      <w:r w:rsidRPr="0057450D">
        <w:t>имиджелогии,</w:t>
      </w:r>
      <w:r w:rsidR="0057450D" w:rsidRPr="0057450D">
        <w:t xml:space="preserve"> </w:t>
      </w:r>
      <w:r w:rsidRPr="0057450D">
        <w:t>рекламы,</w:t>
      </w:r>
      <w:r w:rsidR="0057450D" w:rsidRPr="0057450D">
        <w:t xml:space="preserve"> </w:t>
      </w:r>
      <w:r w:rsidRPr="0057450D">
        <w:t>связей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общественностью</w:t>
      </w:r>
      <w:r w:rsidR="0057450D" w:rsidRPr="0057450D">
        <w:t xml:space="preserve"> </w:t>
      </w:r>
      <w:r w:rsidRPr="0057450D">
        <w:t>целесообразно</w:t>
      </w:r>
      <w:r w:rsidR="0057450D" w:rsidRPr="0057450D">
        <w:t xml:space="preserve"> </w:t>
      </w:r>
      <w:r w:rsidRPr="0057450D">
        <w:t>применить</w:t>
      </w:r>
      <w:r w:rsidR="0057450D" w:rsidRPr="0057450D">
        <w:t xml:space="preserve"> </w:t>
      </w:r>
      <w:r w:rsidRPr="0057450D">
        <w:t>частный</w:t>
      </w:r>
      <w:r w:rsidR="0057450D" w:rsidRPr="0057450D">
        <w:t xml:space="preserve"> </w:t>
      </w:r>
      <w:r w:rsidRPr="0057450D">
        <w:t>семантический</w:t>
      </w:r>
      <w:r w:rsidR="0057450D" w:rsidRPr="0057450D">
        <w:t xml:space="preserve"> </w:t>
      </w:r>
      <w:r w:rsidRPr="0057450D">
        <w:t>дифференциал,</w:t>
      </w:r>
      <w:r w:rsidR="0057450D" w:rsidRPr="0057450D">
        <w:t xml:space="preserve"> </w:t>
      </w:r>
      <w:r w:rsidRPr="0057450D">
        <w:t>который</w:t>
      </w:r>
      <w:r w:rsidR="0057450D" w:rsidRPr="0057450D">
        <w:t xml:space="preserve"> </w:t>
      </w:r>
      <w:r w:rsidRPr="0057450D">
        <w:t>строится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основе</w:t>
      </w:r>
      <w:r w:rsidR="0057450D" w:rsidRPr="0057450D">
        <w:t xml:space="preserve"> </w:t>
      </w:r>
      <w:r w:rsidRPr="0057450D">
        <w:t>узкого</w:t>
      </w:r>
      <w:r w:rsidR="0057450D" w:rsidRPr="0057450D">
        <w:t xml:space="preserve"> </w:t>
      </w:r>
      <w:r w:rsidRPr="0057450D">
        <w:t>понятийного</w:t>
      </w:r>
      <w:r w:rsidR="0057450D" w:rsidRPr="0057450D">
        <w:t xml:space="preserve"> </w:t>
      </w:r>
      <w:r w:rsidRPr="0057450D">
        <w:t>класса</w:t>
      </w:r>
      <w:r w:rsidR="0057450D" w:rsidRPr="0057450D">
        <w:t xml:space="preserve">. </w:t>
      </w:r>
      <w:r w:rsidRPr="0057450D">
        <w:t>Это</w:t>
      </w:r>
      <w:r w:rsidR="0057450D" w:rsidRPr="0057450D">
        <w:t xml:space="preserve"> </w:t>
      </w:r>
      <w:r w:rsidRPr="0057450D">
        <w:t>позволяет</w:t>
      </w:r>
      <w:r w:rsidR="0057450D" w:rsidRPr="0057450D">
        <w:t xml:space="preserve"> </w:t>
      </w:r>
      <w:r w:rsidRPr="0057450D">
        <w:t>проводить</w:t>
      </w:r>
      <w:r w:rsidR="0057450D" w:rsidRPr="0057450D">
        <w:t xml:space="preserve"> </w:t>
      </w:r>
      <w:r w:rsidRPr="0057450D">
        <w:t>более</w:t>
      </w:r>
      <w:r w:rsidR="0057450D" w:rsidRPr="0057450D">
        <w:t xml:space="preserve"> </w:t>
      </w:r>
      <w:r w:rsidRPr="0057450D">
        <w:t>тонкий</w:t>
      </w:r>
      <w:r w:rsidR="0057450D" w:rsidRPr="0057450D">
        <w:t xml:space="preserve"> </w:t>
      </w:r>
      <w:r w:rsidRPr="0057450D">
        <w:t>семантический</w:t>
      </w:r>
      <w:r w:rsidR="0057450D" w:rsidRPr="0057450D">
        <w:t xml:space="preserve"> </w:t>
      </w:r>
      <w:r w:rsidRPr="0057450D">
        <w:t>анализ,</w:t>
      </w:r>
      <w:r w:rsidR="0057450D" w:rsidRPr="0057450D">
        <w:t xml:space="preserve"> </w:t>
      </w:r>
      <w:r w:rsidRPr="0057450D">
        <w:t>а</w:t>
      </w:r>
      <w:r w:rsidR="0057450D" w:rsidRPr="0057450D">
        <w:t xml:space="preserve"> </w:t>
      </w:r>
      <w:r w:rsidRPr="0057450D">
        <w:t>получаемые</w:t>
      </w:r>
      <w:r w:rsidR="0057450D" w:rsidRPr="0057450D">
        <w:t xml:space="preserve"> </w:t>
      </w:r>
      <w:r w:rsidRPr="0057450D">
        <w:t>факторные</w:t>
      </w:r>
      <w:r w:rsidR="0057450D" w:rsidRPr="0057450D">
        <w:t xml:space="preserve"> </w:t>
      </w:r>
      <w:r w:rsidRPr="0057450D">
        <w:t>структуры</w:t>
      </w:r>
      <w:r w:rsidR="0057450D" w:rsidRPr="0057450D">
        <w:t xml:space="preserve"> </w:t>
      </w:r>
      <w:r w:rsidRPr="0057450D">
        <w:t>интерпретировать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категориальную</w:t>
      </w:r>
      <w:r w:rsidR="0057450D" w:rsidRPr="0057450D">
        <w:t xml:space="preserve"> </w:t>
      </w:r>
      <w:r w:rsidRPr="0057450D">
        <w:t>сетку</w:t>
      </w:r>
      <w:r w:rsidR="0057450D" w:rsidRPr="0057450D">
        <w:t xml:space="preserve"> </w:t>
      </w:r>
      <w:r w:rsidRPr="0057450D">
        <w:t>данного</w:t>
      </w:r>
      <w:r w:rsidR="0057450D" w:rsidRPr="0057450D">
        <w:t xml:space="preserve"> </w:t>
      </w:r>
      <w:r w:rsidRPr="0057450D">
        <w:t>понятийного</w:t>
      </w:r>
      <w:r w:rsidR="0057450D" w:rsidRPr="0057450D">
        <w:t xml:space="preserve"> </w:t>
      </w:r>
      <w:r w:rsidRPr="0057450D">
        <w:t>класса</w:t>
      </w:r>
      <w:r w:rsidR="0057450D" w:rsidRPr="0057450D">
        <w:t>.</w:t>
      </w:r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t>Семантическое</w:t>
      </w:r>
      <w:r w:rsidR="0057450D" w:rsidRPr="0057450D">
        <w:t xml:space="preserve"> </w:t>
      </w:r>
      <w:r w:rsidRPr="0057450D">
        <w:t>шкалирование</w:t>
      </w:r>
      <w:r w:rsidR="0057450D" w:rsidRPr="0057450D">
        <w:t xml:space="preserve"> </w:t>
      </w:r>
      <w:r w:rsidRPr="0057450D">
        <w:t>позволяет</w:t>
      </w:r>
      <w:r w:rsidR="0057450D" w:rsidRPr="0057450D">
        <w:t xml:space="preserve"> </w:t>
      </w:r>
      <w:r w:rsidRPr="0057450D">
        <w:t>оценить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столько</w:t>
      </w:r>
      <w:r w:rsidR="0057450D" w:rsidRPr="0057450D">
        <w:t xml:space="preserve"> </w:t>
      </w:r>
      <w:r w:rsidRPr="0057450D">
        <w:t>само</w:t>
      </w:r>
      <w:r w:rsidR="0057450D" w:rsidRPr="0057450D">
        <w:t xml:space="preserve"> </w:t>
      </w:r>
      <w:r w:rsidRPr="0057450D">
        <w:t>понятие,</w:t>
      </w:r>
      <w:r w:rsidR="0057450D" w:rsidRPr="0057450D">
        <w:t xml:space="preserve"> </w:t>
      </w:r>
      <w:r w:rsidRPr="0057450D">
        <w:t>сколько</w:t>
      </w:r>
      <w:r w:rsidR="0057450D" w:rsidRPr="0057450D">
        <w:t xml:space="preserve"> </w:t>
      </w:r>
      <w:r w:rsidRPr="0057450D">
        <w:t>восприятие</w:t>
      </w:r>
      <w:r w:rsidR="0057450D" w:rsidRPr="0057450D">
        <w:t xml:space="preserve"> </w:t>
      </w:r>
      <w:r w:rsidRPr="0057450D">
        <w:t>испытуемыми</w:t>
      </w:r>
      <w:r w:rsidR="0057450D" w:rsidRPr="0057450D">
        <w:t xml:space="preserve"> </w:t>
      </w:r>
      <w:r w:rsidRPr="0057450D">
        <w:t>стоящей</w:t>
      </w:r>
      <w:r w:rsidR="0057450D" w:rsidRPr="0057450D">
        <w:t xml:space="preserve"> </w:t>
      </w:r>
      <w:r w:rsidRPr="0057450D">
        <w:t>за</w:t>
      </w:r>
      <w:r w:rsidR="0057450D" w:rsidRPr="0057450D">
        <w:t xml:space="preserve"> </w:t>
      </w:r>
      <w:r w:rsidRPr="0057450D">
        <w:t>ним</w:t>
      </w:r>
      <w:r w:rsidR="0057450D" w:rsidRPr="0057450D">
        <w:t xml:space="preserve"> </w:t>
      </w:r>
      <w:r w:rsidRPr="0057450D">
        <w:t>реальности,</w:t>
      </w:r>
      <w:r w:rsidR="0057450D" w:rsidRPr="0057450D">
        <w:t xml:space="preserve"> </w:t>
      </w:r>
      <w:r w:rsidRPr="0057450D">
        <w:t>поскольку</w:t>
      </w:r>
      <w:r w:rsidR="0057450D" w:rsidRPr="0057450D">
        <w:t xml:space="preserve"> </w:t>
      </w:r>
      <w:r w:rsidRPr="0057450D">
        <w:t>ответы</w:t>
      </w:r>
      <w:r w:rsidR="0057450D" w:rsidRPr="0057450D">
        <w:t xml:space="preserve"> </w:t>
      </w:r>
      <w:r w:rsidRPr="0057450D">
        <w:t>испытуемого</w:t>
      </w:r>
      <w:r w:rsidR="0057450D">
        <w:t>".</w:t>
      </w:r>
      <w:r w:rsidR="0057450D" w:rsidRPr="0057450D">
        <w:t xml:space="preserve"> </w:t>
      </w:r>
      <w:r w:rsidRPr="0057450D">
        <w:t>оказываются</w:t>
      </w:r>
      <w:r w:rsidR="0057450D" w:rsidRPr="0057450D">
        <w:t xml:space="preserve"> </w:t>
      </w:r>
      <w:r w:rsidRPr="0057450D">
        <w:t>весьма</w:t>
      </w:r>
      <w:r w:rsidR="0057450D" w:rsidRPr="0057450D">
        <w:t xml:space="preserve"> </w:t>
      </w:r>
      <w:r w:rsidRPr="0057450D">
        <w:t>относительно</w:t>
      </w:r>
      <w:r w:rsidR="0057450D" w:rsidRPr="0057450D">
        <w:t xml:space="preserve"> </w:t>
      </w:r>
      <w:r w:rsidRPr="0057450D">
        <w:t>связанными</w:t>
      </w:r>
      <w:r w:rsidR="0057450D" w:rsidRPr="0057450D">
        <w:t xml:space="preserve"> </w:t>
      </w:r>
      <w:r w:rsidRPr="0057450D">
        <w:t>со</w:t>
      </w:r>
      <w:r w:rsidR="0057450D" w:rsidRPr="0057450D">
        <w:t xml:space="preserve"> </w:t>
      </w:r>
      <w:r w:rsidRPr="0057450D">
        <w:t>значением</w:t>
      </w:r>
      <w:r w:rsidR="0057450D" w:rsidRPr="0057450D">
        <w:t xml:space="preserve"> </w:t>
      </w:r>
      <w:r w:rsidRPr="0057450D">
        <w:t>слова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том</w:t>
      </w:r>
      <w:r w:rsidR="0057450D" w:rsidRPr="0057450D">
        <w:t xml:space="preserve"> </w:t>
      </w:r>
      <w:r w:rsidRPr="0057450D">
        <w:t>смысле,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каком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принято</w:t>
      </w:r>
      <w:r w:rsidR="0057450D" w:rsidRPr="0057450D">
        <w:t xml:space="preserve"> </w:t>
      </w:r>
      <w:r w:rsidRPr="0057450D">
        <w:t>толковать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семантике</w:t>
      </w:r>
      <w:r w:rsidR="0057450D" w:rsidRPr="0057450D">
        <w:t xml:space="preserve">. </w:t>
      </w:r>
      <w:r w:rsidRPr="0057450D">
        <w:t>Слово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бы</w:t>
      </w:r>
      <w:r w:rsidR="0057450D" w:rsidRPr="0057450D">
        <w:t xml:space="preserve"> </w:t>
      </w:r>
      <w:r w:rsidRPr="0057450D">
        <w:t>погружается</w:t>
      </w:r>
      <w:r w:rsidR="0057450D" w:rsidRPr="0057450D">
        <w:t xml:space="preserve"> </w:t>
      </w:r>
      <w:r w:rsidRPr="0057450D">
        <w:t>испытуемым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некий</w:t>
      </w:r>
      <w:r w:rsidR="0057450D" w:rsidRPr="0057450D">
        <w:t xml:space="preserve"> </w:t>
      </w:r>
      <w:r w:rsidRPr="0057450D">
        <w:t>глубинный</w:t>
      </w:r>
      <w:r w:rsidR="0057450D" w:rsidRPr="0057450D">
        <w:t xml:space="preserve"> </w:t>
      </w:r>
      <w:r w:rsidRPr="0057450D">
        <w:t>контекст</w:t>
      </w:r>
      <w:r w:rsidR="0057450D" w:rsidRPr="0057450D">
        <w:t xml:space="preserve">; </w:t>
      </w:r>
      <w:r w:rsidRPr="0057450D">
        <w:t>на</w:t>
      </w:r>
      <w:r w:rsidR="0057450D" w:rsidRPr="0057450D">
        <w:t xml:space="preserve"> </w:t>
      </w:r>
      <w:r w:rsidRPr="0057450D">
        <w:t>глазах</w:t>
      </w:r>
      <w:r w:rsidR="0057450D" w:rsidRPr="0057450D">
        <w:t xml:space="preserve"> </w:t>
      </w:r>
      <w:r w:rsidRPr="0057450D">
        <w:t>экспериментатора</w:t>
      </w:r>
      <w:r w:rsidR="0057450D" w:rsidRPr="0057450D">
        <w:t xml:space="preserve"> </w:t>
      </w:r>
      <w:r w:rsidRPr="0057450D">
        <w:t>происходит</w:t>
      </w:r>
      <w:r w:rsidR="0057450D" w:rsidRPr="0057450D">
        <w:t xml:space="preserve"> </w:t>
      </w:r>
      <w:r w:rsidRPr="0057450D">
        <w:t>осмысление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оценка</w:t>
      </w:r>
      <w:r w:rsidR="0057450D" w:rsidRPr="0057450D">
        <w:t xml:space="preserve"> </w:t>
      </w:r>
      <w:r w:rsidRPr="0057450D">
        <w:t>стоящего</w:t>
      </w:r>
      <w:r w:rsidR="0057450D" w:rsidRPr="0057450D">
        <w:t xml:space="preserve"> </w:t>
      </w:r>
      <w:r w:rsidRPr="0057450D">
        <w:t>за</w:t>
      </w:r>
      <w:r w:rsidR="0057450D" w:rsidRPr="0057450D">
        <w:t xml:space="preserve"> </w:t>
      </w:r>
      <w:r w:rsidRPr="0057450D">
        <w:t>ним</w:t>
      </w:r>
      <w:r w:rsidR="0057450D" w:rsidRPr="0057450D">
        <w:t xml:space="preserve"> </w:t>
      </w:r>
      <w:r w:rsidRPr="0057450D">
        <w:t>предста</w:t>
      </w:r>
      <w:r w:rsidR="000C4D5C" w:rsidRPr="0057450D">
        <w:t>вления</w:t>
      </w:r>
      <w:r w:rsidR="0057450D" w:rsidRPr="0057450D">
        <w:t xml:space="preserve"> </w:t>
      </w:r>
      <w:r w:rsidR="000C4D5C" w:rsidRPr="0057450D">
        <w:t>в</w:t>
      </w:r>
      <w:r w:rsidR="0057450D" w:rsidRPr="0057450D">
        <w:t xml:space="preserve"> </w:t>
      </w:r>
      <w:r w:rsidR="000C4D5C" w:rsidRPr="0057450D">
        <w:t>воображении</w:t>
      </w:r>
      <w:r w:rsidR="0057450D" w:rsidRPr="0057450D">
        <w:t xml:space="preserve"> </w:t>
      </w:r>
      <w:r w:rsidR="000C4D5C" w:rsidRPr="0057450D">
        <w:t>информанта</w:t>
      </w:r>
      <w:r w:rsidR="0057450D">
        <w:t>"</w:t>
      </w:r>
      <w:r w:rsidR="0057450D" w:rsidRPr="0057450D">
        <w:t>.</w:t>
      </w:r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t>Понятно,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семантические</w:t>
      </w:r>
      <w:r w:rsidR="0057450D" w:rsidRPr="0057450D">
        <w:t xml:space="preserve"> </w:t>
      </w:r>
      <w:r w:rsidRPr="0057450D">
        <w:t>пространства</w:t>
      </w:r>
      <w:r w:rsidR="0057450D" w:rsidRPr="0057450D">
        <w:t xml:space="preserve"> </w:t>
      </w:r>
      <w:r w:rsidRPr="0057450D">
        <w:t>являются</w:t>
      </w:r>
      <w:r w:rsidR="0057450D" w:rsidRPr="0057450D">
        <w:t xml:space="preserve"> </w:t>
      </w:r>
      <w:r w:rsidRPr="0057450D">
        <w:t>адекватной</w:t>
      </w:r>
      <w:r w:rsidR="0057450D" w:rsidRPr="0057450D">
        <w:t xml:space="preserve"> </w:t>
      </w:r>
      <w:r w:rsidRPr="0057450D">
        <w:t>моделью</w:t>
      </w:r>
      <w:r w:rsidR="0057450D" w:rsidRPr="0057450D">
        <w:t xml:space="preserve"> </w:t>
      </w:r>
      <w:r w:rsidRPr="0057450D">
        <w:t>психологической</w:t>
      </w:r>
      <w:r w:rsidR="0057450D" w:rsidRPr="0057450D">
        <w:t xml:space="preserve"> </w:t>
      </w:r>
      <w:r w:rsidRPr="0057450D">
        <w:t>реальности</w:t>
      </w:r>
      <w:r w:rsidR="0057450D" w:rsidRPr="0057450D">
        <w:t xml:space="preserve"> </w:t>
      </w:r>
      <w:r w:rsidRPr="0057450D">
        <w:t>только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том</w:t>
      </w:r>
      <w:r w:rsidR="0057450D" w:rsidRPr="0057450D">
        <w:t xml:space="preserve"> </w:t>
      </w:r>
      <w:r w:rsidRPr="0057450D">
        <w:t>случае,</w:t>
      </w:r>
      <w:r w:rsidR="0057450D" w:rsidRPr="0057450D">
        <w:t xml:space="preserve"> </w:t>
      </w:r>
      <w:r w:rsidRPr="0057450D">
        <w:t>когда</w:t>
      </w:r>
      <w:r w:rsidR="0057450D" w:rsidRPr="0057450D">
        <w:t xml:space="preserve"> </w:t>
      </w:r>
      <w:r w:rsidRPr="0057450D">
        <w:t>сама</w:t>
      </w:r>
      <w:r w:rsidR="0057450D" w:rsidRPr="0057450D">
        <w:t xml:space="preserve"> </w:t>
      </w:r>
      <w:r w:rsidRPr="0057450D">
        <w:t>система</w:t>
      </w:r>
      <w:r w:rsidR="0057450D" w:rsidRPr="0057450D">
        <w:t xml:space="preserve"> </w:t>
      </w:r>
      <w:r w:rsidRPr="0057450D">
        <w:t>шкал</w:t>
      </w:r>
      <w:r w:rsidR="0057450D" w:rsidRPr="0057450D">
        <w:t xml:space="preserve"> </w:t>
      </w:r>
      <w:r w:rsidRPr="0057450D">
        <w:t>образована</w:t>
      </w:r>
      <w:r w:rsidR="0057450D" w:rsidRPr="0057450D">
        <w:t xml:space="preserve"> </w:t>
      </w:r>
      <w:r w:rsidRPr="0057450D">
        <w:t>релевантными</w:t>
      </w:r>
      <w:r w:rsidR="0057450D" w:rsidRPr="0057450D">
        <w:t xml:space="preserve"> </w:t>
      </w:r>
      <w:r w:rsidRPr="0057450D">
        <w:t>признаками,</w:t>
      </w:r>
      <w:r w:rsidR="0057450D" w:rsidRPr="0057450D">
        <w:t xml:space="preserve"> </w:t>
      </w:r>
      <w:r w:rsidRPr="0057450D">
        <w:t>причем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только</w:t>
      </w:r>
      <w:r w:rsidR="0057450D" w:rsidRPr="0057450D">
        <w:t xml:space="preserve"> </w:t>
      </w:r>
      <w:r w:rsidRPr="0057450D">
        <w:t>исследуемой</w:t>
      </w:r>
      <w:r w:rsidR="0057450D" w:rsidRPr="0057450D">
        <w:t xml:space="preserve"> </w:t>
      </w:r>
      <w:r w:rsidRPr="0057450D">
        <w:t>реальности,</w:t>
      </w:r>
      <w:r w:rsidR="0057450D" w:rsidRPr="0057450D">
        <w:t xml:space="preserve"> </w:t>
      </w:r>
      <w:r w:rsidRPr="0057450D">
        <w:t>но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испытуемым</w:t>
      </w:r>
      <w:r w:rsidR="0057450D" w:rsidRPr="0057450D">
        <w:t xml:space="preserve">. </w:t>
      </w:r>
      <w:r w:rsidRPr="0057450D">
        <w:t>Такие</w:t>
      </w:r>
      <w:r w:rsidR="0057450D" w:rsidRPr="0057450D">
        <w:t xml:space="preserve"> </w:t>
      </w:r>
      <w:r w:rsidRPr="0057450D">
        <w:t>шкалы</w:t>
      </w:r>
      <w:r w:rsidR="0057450D" w:rsidRPr="0057450D">
        <w:t xml:space="preserve"> </w:t>
      </w:r>
      <w:r w:rsidRPr="0057450D">
        <w:t>могут</w:t>
      </w:r>
      <w:r w:rsidR="0057450D" w:rsidRPr="0057450D">
        <w:t xml:space="preserve"> </w:t>
      </w:r>
      <w:r w:rsidRPr="0057450D">
        <w:t>быть</w:t>
      </w:r>
      <w:r w:rsidR="0057450D" w:rsidRPr="0057450D">
        <w:t xml:space="preserve"> </w:t>
      </w:r>
      <w:r w:rsidRPr="0057450D">
        <w:t>получены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помощью</w:t>
      </w:r>
      <w:r w:rsidR="0057450D" w:rsidRPr="0057450D">
        <w:t xml:space="preserve"> </w:t>
      </w:r>
      <w:r w:rsidRPr="0057450D">
        <w:t>предварительного</w:t>
      </w:r>
      <w:r w:rsidR="0057450D" w:rsidRPr="0057450D">
        <w:t xml:space="preserve"> </w:t>
      </w:r>
      <w:r w:rsidRPr="0057450D">
        <w:t>проведения</w:t>
      </w:r>
      <w:r w:rsidR="0057450D" w:rsidRPr="0057450D">
        <w:t xml:space="preserve"> </w:t>
      </w:r>
      <w:r w:rsidRPr="0057450D">
        <w:t>ассоциативного</w:t>
      </w:r>
      <w:r w:rsidR="0057450D" w:rsidRPr="0057450D">
        <w:t xml:space="preserve"> </w:t>
      </w:r>
      <w:r w:rsidRPr="0057450D">
        <w:t>эксперимента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техники</w:t>
      </w:r>
      <w:r w:rsidR="0057450D" w:rsidRPr="0057450D">
        <w:t xml:space="preserve"> </w:t>
      </w:r>
      <w:r w:rsidRPr="0057450D">
        <w:t>репертуарных</w:t>
      </w:r>
      <w:r w:rsidR="0057450D" w:rsidRPr="0057450D">
        <w:t xml:space="preserve"> </w:t>
      </w:r>
      <w:r w:rsidRPr="0057450D">
        <w:t>решеток</w:t>
      </w:r>
      <w:r w:rsidR="0057450D" w:rsidRPr="0057450D">
        <w:t>.</w:t>
      </w:r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t>Основная</w:t>
      </w:r>
      <w:r w:rsidR="0057450D" w:rsidRPr="0057450D">
        <w:t xml:space="preserve"> </w:t>
      </w:r>
      <w:r w:rsidRPr="0057450D">
        <w:t>схема</w:t>
      </w:r>
      <w:r w:rsidR="0057450D" w:rsidRPr="0057450D">
        <w:t xml:space="preserve"> </w:t>
      </w:r>
      <w:r w:rsidRPr="0057450D">
        <w:t>экспериментальной</w:t>
      </w:r>
      <w:r w:rsidR="0057450D" w:rsidRPr="0057450D">
        <w:t xml:space="preserve"> </w:t>
      </w:r>
      <w:r w:rsidRPr="0057450D">
        <w:t>ситуации</w:t>
      </w:r>
      <w:r w:rsidR="0057450D" w:rsidRPr="0057450D">
        <w:t xml:space="preserve"> </w:t>
      </w:r>
      <w:r w:rsidRPr="0057450D">
        <w:t>заключается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том,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испытуемый</w:t>
      </w:r>
      <w:r w:rsidR="0057450D" w:rsidRPr="0057450D">
        <w:t xml:space="preserve"> </w:t>
      </w:r>
      <w:r w:rsidRPr="0057450D">
        <w:t>должен</w:t>
      </w:r>
      <w:r w:rsidR="0057450D" w:rsidRPr="0057450D">
        <w:t xml:space="preserve"> </w:t>
      </w:r>
      <w:r w:rsidRPr="0057450D">
        <w:t>разместить</w:t>
      </w:r>
      <w:r w:rsidR="0057450D">
        <w:t xml:space="preserve"> (</w:t>
      </w:r>
      <w:r w:rsidRPr="0057450D">
        <w:t>прошкалировать</w:t>
      </w:r>
      <w:r w:rsidR="0057450D" w:rsidRPr="0057450D">
        <w:t xml:space="preserve">) </w:t>
      </w:r>
      <w:r w:rsidRPr="0057450D">
        <w:t>тестируемый</w:t>
      </w:r>
      <w:r w:rsidR="0057450D" w:rsidRPr="0057450D">
        <w:t xml:space="preserve"> </w:t>
      </w:r>
      <w:r w:rsidRPr="0057450D">
        <w:t>объект</w:t>
      </w:r>
      <w:r w:rsidR="0057450D">
        <w:t xml:space="preserve"> (</w:t>
      </w:r>
      <w:r w:rsidRPr="0057450D">
        <w:t>например</w:t>
      </w:r>
      <w:r w:rsidR="0057450D" w:rsidRPr="0057450D">
        <w:t xml:space="preserve"> </w:t>
      </w:r>
      <w:r w:rsidRPr="0057450D">
        <w:t>название</w:t>
      </w:r>
      <w:r w:rsidR="0057450D" w:rsidRPr="0057450D">
        <w:t xml:space="preserve"> </w:t>
      </w:r>
      <w:r w:rsidRPr="0057450D">
        <w:t>фирм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товаров</w:t>
      </w:r>
      <w:r w:rsidR="0057450D" w:rsidRPr="0057450D">
        <w:t xml:space="preserve">) </w:t>
      </w:r>
      <w:r w:rsidRPr="0057450D">
        <w:t>по</w:t>
      </w:r>
      <w:r w:rsidR="0057450D" w:rsidRPr="0057450D">
        <w:t xml:space="preserve"> </w:t>
      </w:r>
      <w:r w:rsidRPr="0057450D">
        <w:t>градуированным</w:t>
      </w:r>
      <w:r w:rsidR="0057450D" w:rsidRPr="0057450D">
        <w:t xml:space="preserve"> </w:t>
      </w:r>
      <w:r w:rsidRPr="0057450D">
        <w:t>шкалам,</w:t>
      </w:r>
      <w:r w:rsidR="0057450D" w:rsidRPr="0057450D">
        <w:t xml:space="preserve"> </w:t>
      </w:r>
      <w:r w:rsidRPr="0057450D">
        <w:t>задаваемым</w:t>
      </w:r>
      <w:r w:rsidR="0057450D" w:rsidRPr="0057450D">
        <w:t xml:space="preserve"> </w:t>
      </w:r>
      <w:r w:rsidRPr="0057450D">
        <w:t>антонимичными</w:t>
      </w:r>
      <w:r w:rsidR="0057450D" w:rsidRPr="0057450D">
        <w:t xml:space="preserve"> </w:t>
      </w:r>
      <w:r w:rsidRPr="0057450D">
        <w:t>прилагательными</w:t>
      </w:r>
      <w:r w:rsidR="0057450D" w:rsidRPr="0057450D">
        <w:t xml:space="preserve"> </w:t>
      </w:r>
      <w:r w:rsidRPr="0057450D">
        <w:t>типа</w:t>
      </w:r>
      <w:r w:rsidR="0057450D">
        <w:t xml:space="preserve"> "</w:t>
      </w:r>
      <w:r w:rsidRPr="0057450D">
        <w:t>сильные</w:t>
      </w:r>
      <w:r w:rsidR="0057450D" w:rsidRPr="0057450D">
        <w:t xml:space="preserve"> - </w:t>
      </w:r>
      <w:r w:rsidRPr="0057450D">
        <w:t>слабые</w:t>
      </w:r>
      <w:r w:rsidR="0057450D">
        <w:t>"</w:t>
      </w:r>
      <w:r w:rsidRPr="0057450D">
        <w:t>,</w:t>
      </w:r>
      <w:r w:rsidR="0057450D">
        <w:t xml:space="preserve"> "</w:t>
      </w:r>
      <w:r w:rsidRPr="0057450D">
        <w:t>далекие</w:t>
      </w:r>
      <w:r w:rsidR="0057450D" w:rsidRPr="0057450D">
        <w:t xml:space="preserve"> - </w:t>
      </w:r>
      <w:r w:rsidRPr="0057450D">
        <w:t>близкие</w:t>
      </w:r>
      <w:r w:rsidR="0057450D">
        <w:t xml:space="preserve">" </w:t>
      </w:r>
      <w:r w:rsidRPr="0057450D">
        <w:t>и</w:t>
      </w:r>
      <w:r w:rsidR="0057450D" w:rsidRPr="0057450D">
        <w:t xml:space="preserve"> </w:t>
      </w:r>
      <w:r w:rsidR="0057450D">
        <w:t>т.д.</w:t>
      </w:r>
      <w:r w:rsidR="0057450D" w:rsidRPr="0057450D">
        <w:t xml:space="preserve">, </w:t>
      </w:r>
      <w:r w:rsidRPr="0057450D">
        <w:t>в</w:t>
      </w:r>
      <w:r w:rsidR="0057450D" w:rsidRPr="0057450D">
        <w:t xml:space="preserve"> </w:t>
      </w:r>
      <w:r w:rsidRPr="0057450D">
        <w:t>соответствии</w:t>
      </w:r>
      <w:r w:rsidR="0057450D" w:rsidRPr="0057450D">
        <w:t xml:space="preserve"> </w:t>
      </w:r>
      <w:r w:rsidRPr="0057450D">
        <w:t>со</w:t>
      </w:r>
      <w:r w:rsidR="0057450D" w:rsidRPr="0057450D">
        <w:t xml:space="preserve"> </w:t>
      </w:r>
      <w:r w:rsidRPr="0057450D">
        <w:t>своей</w:t>
      </w:r>
      <w:r w:rsidR="0057450D" w:rsidRPr="0057450D">
        <w:t xml:space="preserve"> </w:t>
      </w:r>
      <w:r w:rsidRPr="0057450D">
        <w:t>субъективной</w:t>
      </w:r>
      <w:r w:rsidR="0057450D" w:rsidRPr="0057450D">
        <w:t xml:space="preserve"> </w:t>
      </w:r>
      <w:r w:rsidRPr="0057450D">
        <w:t>оценкой</w:t>
      </w:r>
      <w:r w:rsidR="0057450D" w:rsidRPr="0057450D">
        <w:t xml:space="preserve"> </w:t>
      </w:r>
      <w:r w:rsidRPr="0057450D">
        <w:t>значения</w:t>
      </w:r>
      <w:r w:rsidR="0057450D" w:rsidRPr="0057450D">
        <w:t xml:space="preserve"> </w:t>
      </w:r>
      <w:r w:rsidRPr="0057450D">
        <w:t>этого</w:t>
      </w:r>
      <w:r w:rsidR="0057450D" w:rsidRPr="0057450D">
        <w:t xml:space="preserve"> </w:t>
      </w:r>
      <w:r w:rsidRPr="0057450D">
        <w:t>слова</w:t>
      </w:r>
      <w:r w:rsidR="0057450D" w:rsidRPr="0057450D">
        <w:t xml:space="preserve">. </w:t>
      </w:r>
      <w:r w:rsidRPr="0057450D">
        <w:t>Шкалирование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отдельной</w:t>
      </w:r>
      <w:r w:rsidR="0057450D" w:rsidRPr="0057450D">
        <w:t xml:space="preserve"> </w:t>
      </w:r>
      <w:r w:rsidRPr="0057450D">
        <w:t>шкале</w:t>
      </w:r>
      <w:r w:rsidR="0057450D" w:rsidRPr="0057450D">
        <w:t xml:space="preserve"> </w:t>
      </w:r>
      <w:r w:rsidRPr="0057450D">
        <w:t>состоит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том,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испытуемый,</w:t>
      </w:r>
      <w:r w:rsidR="0057450D" w:rsidRPr="0057450D">
        <w:t xml:space="preserve"> </w:t>
      </w:r>
      <w:r w:rsidRPr="0057450D">
        <w:t>оценивая</w:t>
      </w:r>
      <w:r w:rsidR="0057450D" w:rsidRPr="0057450D">
        <w:t xml:space="preserve"> </w:t>
      </w:r>
      <w:r w:rsidRPr="0057450D">
        <w:t>объект,</w:t>
      </w:r>
      <w:r w:rsidR="0057450D" w:rsidRPr="0057450D">
        <w:t xml:space="preserve"> </w:t>
      </w:r>
      <w:r w:rsidRPr="0057450D">
        <w:t>размещает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между</w:t>
      </w:r>
      <w:r w:rsidR="0057450D" w:rsidRPr="0057450D">
        <w:t xml:space="preserve"> </w:t>
      </w:r>
      <w:r w:rsidRPr="0057450D">
        <w:t>двумя</w:t>
      </w:r>
      <w:r w:rsidR="0057450D" w:rsidRPr="0057450D">
        <w:t xml:space="preserve"> </w:t>
      </w:r>
      <w:r w:rsidRPr="0057450D">
        <w:t>полюсами</w:t>
      </w:r>
      <w:r w:rsidR="0057450D" w:rsidRPr="0057450D">
        <w:t xml:space="preserve"> </w:t>
      </w:r>
      <w:r w:rsidRPr="0057450D">
        <w:t>шкалы</w:t>
      </w:r>
      <w:r w:rsidR="0057450D" w:rsidRPr="0057450D">
        <w:t xml:space="preserve">. </w:t>
      </w:r>
      <w:r w:rsidRPr="0057450D">
        <w:t>Таким</w:t>
      </w:r>
      <w:r w:rsidR="0057450D" w:rsidRPr="0057450D">
        <w:t xml:space="preserve"> </w:t>
      </w:r>
      <w:r w:rsidRPr="0057450D">
        <w:t>образом,</w:t>
      </w:r>
      <w:r w:rsidR="0057450D" w:rsidRPr="0057450D">
        <w:t xml:space="preserve"> </w:t>
      </w:r>
      <w:r w:rsidRPr="0057450D">
        <w:t>исследуемому</w:t>
      </w:r>
      <w:r w:rsidR="0057450D" w:rsidRPr="0057450D">
        <w:t xml:space="preserve"> </w:t>
      </w:r>
      <w:r w:rsidRPr="0057450D">
        <w:t>понятию</w:t>
      </w:r>
      <w:r w:rsidR="0057450D" w:rsidRPr="0057450D">
        <w:t xml:space="preserve"> </w:t>
      </w:r>
      <w:r w:rsidRPr="0057450D">
        <w:t>фактически</w:t>
      </w:r>
      <w:r w:rsidR="0057450D" w:rsidRPr="0057450D">
        <w:t xml:space="preserve"> </w:t>
      </w:r>
      <w:r w:rsidRPr="0057450D">
        <w:t>приписывается</w:t>
      </w:r>
      <w:r w:rsidR="0057450D" w:rsidRPr="0057450D">
        <w:t xml:space="preserve"> </w:t>
      </w:r>
      <w:r w:rsidRPr="0057450D">
        <w:t>значение</w:t>
      </w:r>
      <w:r w:rsidR="0057450D" w:rsidRPr="0057450D">
        <w:t xml:space="preserve"> </w:t>
      </w:r>
      <w:r w:rsidRPr="0057450D">
        <w:t>оцениваемого</w:t>
      </w:r>
      <w:r w:rsidR="0057450D" w:rsidRPr="0057450D">
        <w:t xml:space="preserve"> </w:t>
      </w:r>
      <w:r w:rsidRPr="0057450D">
        <w:t>признака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определенной</w:t>
      </w:r>
      <w:r w:rsidR="0057450D">
        <w:t xml:space="preserve"> (</w:t>
      </w:r>
      <w:r w:rsidRPr="0057450D">
        <w:t>чаще</w:t>
      </w:r>
      <w:r w:rsidR="0057450D" w:rsidRPr="0057450D">
        <w:t xml:space="preserve"> </w:t>
      </w:r>
      <w:r w:rsidRPr="0057450D">
        <w:t>семибальной</w:t>
      </w:r>
      <w:r w:rsidR="0057450D" w:rsidRPr="0057450D">
        <w:t xml:space="preserve">) </w:t>
      </w:r>
      <w:r w:rsidRPr="0057450D">
        <w:t>шкале</w:t>
      </w:r>
      <w:r w:rsidR="0057450D" w:rsidRPr="0057450D">
        <w:t>.</w:t>
      </w:r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t>Обработка</w:t>
      </w:r>
      <w:r w:rsidR="0057450D" w:rsidRPr="0057450D">
        <w:t xml:space="preserve"> </w:t>
      </w:r>
      <w:r w:rsidRPr="0057450D">
        <w:t>полученных</w:t>
      </w:r>
      <w:r w:rsidR="0057450D" w:rsidRPr="0057450D">
        <w:t xml:space="preserve"> </w:t>
      </w:r>
      <w:r w:rsidRPr="0057450D">
        <w:t>данных</w:t>
      </w:r>
      <w:r w:rsidR="0057450D" w:rsidRPr="0057450D">
        <w:t xml:space="preserve"> </w:t>
      </w:r>
      <w:r w:rsidRPr="0057450D">
        <w:t>включает</w:t>
      </w:r>
      <w:r w:rsidR="0057450D" w:rsidRPr="0057450D">
        <w:t xml:space="preserve"> </w:t>
      </w:r>
      <w:r w:rsidRPr="0057450D">
        <w:t>оценку</w:t>
      </w:r>
      <w:r w:rsidR="0057450D" w:rsidRPr="0057450D">
        <w:t xml:space="preserve"> </w:t>
      </w:r>
      <w:r w:rsidRPr="0057450D">
        <w:t>первичных</w:t>
      </w:r>
      <w:r w:rsidR="0057450D" w:rsidRPr="0057450D">
        <w:t xml:space="preserve"> </w:t>
      </w:r>
      <w:r w:rsidRPr="0057450D">
        <w:t>статистик,</w:t>
      </w:r>
      <w:r w:rsidR="0057450D" w:rsidRPr="0057450D">
        <w:t xml:space="preserve"> </w:t>
      </w:r>
      <w:r w:rsidRPr="0057450D">
        <w:t>сравнение</w:t>
      </w:r>
      <w:r w:rsidR="0057450D" w:rsidRPr="0057450D">
        <w:t xml:space="preserve"> </w:t>
      </w:r>
      <w:r w:rsidRPr="0057450D">
        <w:t>различий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выраженности</w:t>
      </w:r>
      <w:r w:rsidR="0057450D" w:rsidRPr="0057450D">
        <w:t xml:space="preserve"> </w:t>
      </w:r>
      <w:r w:rsidRPr="0057450D">
        <w:t>признака,</w:t>
      </w:r>
      <w:r w:rsidR="0057450D" w:rsidRPr="0057450D">
        <w:t xml:space="preserve"> </w:t>
      </w:r>
      <w:r w:rsidRPr="0057450D">
        <w:t>факторный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кластерный</w:t>
      </w:r>
      <w:r w:rsidR="0057450D" w:rsidRPr="0057450D">
        <w:t xml:space="preserve"> </w:t>
      </w:r>
      <w:r w:rsidRPr="0057450D">
        <w:t>анализ</w:t>
      </w:r>
      <w:r w:rsidR="0057450D" w:rsidRPr="0057450D">
        <w:t xml:space="preserve">. </w:t>
      </w:r>
      <w:r w:rsidRPr="0057450D">
        <w:t>Статистическая</w:t>
      </w:r>
      <w:r w:rsidR="0057450D" w:rsidRPr="0057450D">
        <w:t xml:space="preserve"> </w:t>
      </w:r>
      <w:r w:rsidRPr="0057450D">
        <w:t>процедура</w:t>
      </w:r>
      <w:r w:rsidR="0057450D" w:rsidRPr="0057450D">
        <w:t xml:space="preserve"> </w:t>
      </w:r>
      <w:r w:rsidRPr="0057450D">
        <w:t>факторного</w:t>
      </w:r>
      <w:r w:rsidR="0057450D" w:rsidRPr="0057450D">
        <w:t xml:space="preserve"> </w:t>
      </w:r>
      <w:r w:rsidRPr="0057450D">
        <w:t>анализа</w:t>
      </w:r>
      <w:r w:rsidR="0057450D" w:rsidRPr="0057450D">
        <w:t xml:space="preserve"> </w:t>
      </w:r>
      <w:r w:rsidRPr="0057450D">
        <w:t>используется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выявления</w:t>
      </w:r>
      <w:r w:rsidR="0057450D" w:rsidRPr="0057450D">
        <w:t xml:space="preserve"> </w:t>
      </w:r>
      <w:r w:rsidRPr="0057450D">
        <w:t>небольшого</w:t>
      </w:r>
      <w:r w:rsidR="0057450D" w:rsidRPr="0057450D">
        <w:t xml:space="preserve"> </w:t>
      </w:r>
      <w:r w:rsidRPr="0057450D">
        <w:t>числа</w:t>
      </w:r>
      <w:r w:rsidR="0057450D" w:rsidRPr="0057450D">
        <w:t xml:space="preserve"> </w:t>
      </w:r>
      <w:r w:rsidRPr="0057450D">
        <w:t>латентных</w:t>
      </w:r>
      <w:r w:rsidR="0057450D" w:rsidRPr="0057450D">
        <w:t xml:space="preserve"> </w:t>
      </w:r>
      <w:r w:rsidRPr="0057450D">
        <w:t>конструктов,</w:t>
      </w:r>
      <w:r w:rsidR="0057450D" w:rsidRPr="0057450D">
        <w:t xml:space="preserve"> </w:t>
      </w:r>
      <w:r w:rsidRPr="0057450D">
        <w:t>определяющих</w:t>
      </w:r>
      <w:r w:rsidR="0057450D" w:rsidRPr="0057450D">
        <w:t xml:space="preserve"> </w:t>
      </w:r>
      <w:r w:rsidRPr="0057450D">
        <w:t>воспр</w:t>
      </w:r>
      <w:r w:rsidR="000C4D5C" w:rsidRPr="0057450D">
        <w:t>иятие</w:t>
      </w:r>
      <w:r w:rsidR="0057450D" w:rsidRPr="0057450D">
        <w:t xml:space="preserve"> </w:t>
      </w:r>
      <w:r w:rsidR="000C4D5C" w:rsidRPr="0057450D">
        <w:t>объекта</w:t>
      </w:r>
      <w:r w:rsidR="0057450D" w:rsidRPr="0057450D">
        <w:t xml:space="preserve"> </w:t>
      </w:r>
      <w:r w:rsidR="000C4D5C" w:rsidRPr="0057450D">
        <w:t>исследования</w:t>
      </w:r>
      <w:r w:rsidR="0057450D" w:rsidRPr="0057450D">
        <w:t xml:space="preserve">. </w:t>
      </w:r>
      <w:r w:rsidRPr="0057450D">
        <w:t>Данный</w:t>
      </w:r>
      <w:r w:rsidR="0057450D" w:rsidRPr="0057450D">
        <w:t xml:space="preserve"> </w:t>
      </w:r>
      <w:r w:rsidRPr="0057450D">
        <w:t>вид</w:t>
      </w:r>
      <w:r w:rsidR="0057450D" w:rsidRPr="0057450D">
        <w:t xml:space="preserve"> </w:t>
      </w:r>
      <w:r w:rsidRPr="0057450D">
        <w:t>статистического</w:t>
      </w:r>
      <w:r w:rsidR="0057450D" w:rsidRPr="0057450D">
        <w:t xml:space="preserve"> </w:t>
      </w:r>
      <w:r w:rsidRPr="0057450D">
        <w:t>анализа</w:t>
      </w:r>
      <w:r w:rsidR="0057450D" w:rsidRPr="0057450D">
        <w:t xml:space="preserve"> </w:t>
      </w:r>
      <w:r w:rsidRPr="0057450D">
        <w:t>дает</w:t>
      </w:r>
      <w:r w:rsidR="0057450D" w:rsidRPr="0057450D">
        <w:t xml:space="preserve"> </w:t>
      </w:r>
      <w:r w:rsidRPr="0057450D">
        <w:t>возможность</w:t>
      </w:r>
      <w:r w:rsidR="0057450D" w:rsidRPr="0057450D">
        <w:t xml:space="preserve"> </w:t>
      </w:r>
      <w:r w:rsidRPr="0057450D">
        <w:t>получить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только</w:t>
      </w:r>
      <w:r w:rsidR="0057450D" w:rsidRPr="0057450D">
        <w:t xml:space="preserve"> </w:t>
      </w:r>
      <w:r w:rsidRPr="0057450D">
        <w:t>содержательно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количественное</w:t>
      </w:r>
      <w:r w:rsidR="0057450D" w:rsidRPr="0057450D">
        <w:t xml:space="preserve"> </w:t>
      </w:r>
      <w:r w:rsidRPr="0057450D">
        <w:t>описание</w:t>
      </w:r>
      <w:r w:rsidR="0057450D" w:rsidRPr="0057450D">
        <w:t xml:space="preserve"> </w:t>
      </w:r>
      <w:r w:rsidRPr="0057450D">
        <w:t>образа</w:t>
      </w:r>
      <w:r w:rsidR="0057450D" w:rsidRPr="0057450D">
        <w:t xml:space="preserve">. </w:t>
      </w:r>
      <w:r w:rsidRPr="0057450D">
        <w:t>Благодаря</w:t>
      </w:r>
      <w:r w:rsidR="0057450D" w:rsidRPr="0057450D">
        <w:t xml:space="preserve"> </w:t>
      </w:r>
      <w:r w:rsidRPr="0057450D">
        <w:t>этому</w:t>
      </w:r>
      <w:r w:rsidR="0057450D" w:rsidRPr="0057450D">
        <w:t xml:space="preserve"> </w:t>
      </w:r>
      <w:r w:rsidRPr="0057450D">
        <w:t>возможен</w:t>
      </w:r>
      <w:r w:rsidR="0057450D" w:rsidRPr="0057450D">
        <w:t xml:space="preserve"> </w:t>
      </w:r>
      <w:r w:rsidRPr="0057450D">
        <w:t>переход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большого</w:t>
      </w:r>
      <w:r w:rsidR="0057450D" w:rsidRPr="0057450D">
        <w:t xml:space="preserve"> </w:t>
      </w:r>
      <w:r w:rsidRPr="0057450D">
        <w:t>количество</w:t>
      </w:r>
      <w:r w:rsidR="0057450D" w:rsidRPr="0057450D">
        <w:t xml:space="preserve"> </w:t>
      </w:r>
      <w:r w:rsidRPr="0057450D">
        <w:t>признаков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более</w:t>
      </w:r>
      <w:r w:rsidR="0057450D" w:rsidRPr="0057450D">
        <w:t xml:space="preserve"> </w:t>
      </w:r>
      <w:r w:rsidRPr="0057450D">
        <w:t>емким</w:t>
      </w:r>
      <w:r w:rsidR="0057450D" w:rsidRPr="0057450D">
        <w:t xml:space="preserve"> </w:t>
      </w:r>
      <w:r w:rsidRPr="0057450D">
        <w:t>категориям,</w:t>
      </w:r>
      <w:r w:rsidR="0057450D" w:rsidRPr="0057450D">
        <w:t xml:space="preserve"> </w:t>
      </w:r>
      <w:r w:rsidRPr="0057450D">
        <w:t>какими</w:t>
      </w:r>
      <w:r w:rsidR="0057450D" w:rsidRPr="0057450D">
        <w:t xml:space="preserve"> </w:t>
      </w:r>
      <w:r w:rsidRPr="0057450D">
        <w:t>являются</w:t>
      </w:r>
      <w:r w:rsidR="0057450D" w:rsidRPr="0057450D">
        <w:t xml:space="preserve"> </w:t>
      </w:r>
      <w:r w:rsidRPr="0057450D">
        <w:t>выделенные</w:t>
      </w:r>
      <w:r w:rsidR="0057450D" w:rsidRPr="0057450D">
        <w:t xml:space="preserve"> </w:t>
      </w:r>
      <w:r w:rsidRPr="0057450D">
        <w:t>факторы</w:t>
      </w:r>
      <w:r w:rsidR="0057450D" w:rsidRPr="0057450D">
        <w:t xml:space="preserve">. </w:t>
      </w:r>
      <w:r w:rsidRPr="0057450D">
        <w:t>Происходит</w:t>
      </w:r>
      <w:r w:rsidR="0057450D">
        <w:t xml:space="preserve"> "</w:t>
      </w:r>
      <w:r w:rsidRPr="0057450D">
        <w:t>сжимание</w:t>
      </w:r>
      <w:r w:rsidR="0057450D">
        <w:t xml:space="preserve">" </w:t>
      </w:r>
      <w:r w:rsidRPr="0057450D">
        <w:t>данных,</w:t>
      </w:r>
      <w:r w:rsidR="0057450D" w:rsidRPr="0057450D">
        <w:t xml:space="preserve"> </w:t>
      </w:r>
      <w:r w:rsidRPr="0057450D">
        <w:t>шкалы</w:t>
      </w:r>
      <w:r w:rsidR="0057450D" w:rsidRPr="0057450D">
        <w:t xml:space="preserve"> </w:t>
      </w:r>
      <w:r w:rsidRPr="0057450D">
        <w:t>группируются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факторы,</w:t>
      </w:r>
      <w:r w:rsidR="0057450D" w:rsidRPr="0057450D">
        <w:t xml:space="preserve"> </w:t>
      </w:r>
      <w:r w:rsidRPr="0057450D">
        <w:t>которые,</w:t>
      </w:r>
      <w:r w:rsidR="0057450D" w:rsidRPr="0057450D">
        <w:t xml:space="preserve"> </w:t>
      </w:r>
      <w:r w:rsidRPr="0057450D">
        <w:t>сами</w:t>
      </w:r>
      <w:r w:rsidR="0057450D" w:rsidRPr="0057450D">
        <w:t xml:space="preserve"> </w:t>
      </w:r>
      <w:r w:rsidRPr="0057450D">
        <w:t>будучи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осознанными,</w:t>
      </w:r>
      <w:r w:rsidR="0057450D" w:rsidRPr="0057450D">
        <w:t xml:space="preserve"> </w:t>
      </w:r>
      <w:r w:rsidRPr="0057450D">
        <w:t>определяют</w:t>
      </w:r>
      <w:r w:rsidR="0057450D" w:rsidRPr="0057450D">
        <w:t xml:space="preserve"> </w:t>
      </w:r>
      <w:r w:rsidRPr="0057450D">
        <w:t>восприятие</w:t>
      </w:r>
      <w:r w:rsidR="0057450D" w:rsidRPr="0057450D">
        <w:t xml:space="preserve">. </w:t>
      </w:r>
      <w:r w:rsidRPr="0057450D">
        <w:t>Содержание</w:t>
      </w:r>
      <w:r w:rsidR="0057450D" w:rsidRPr="0057450D">
        <w:t xml:space="preserve"> </w:t>
      </w:r>
      <w:r w:rsidRPr="0057450D">
        <w:t>фактора</w:t>
      </w:r>
      <w:r w:rsidR="0057450D" w:rsidRPr="0057450D">
        <w:t xml:space="preserve"> </w:t>
      </w:r>
      <w:r w:rsidRPr="0057450D">
        <w:t>можно</w:t>
      </w:r>
      <w:r w:rsidR="0057450D" w:rsidRPr="0057450D">
        <w:t xml:space="preserve"> </w:t>
      </w:r>
      <w:r w:rsidRPr="0057450D">
        <w:t>рассматривать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инвариант</w:t>
      </w:r>
      <w:r w:rsidR="0057450D" w:rsidRPr="0057450D">
        <w:t xml:space="preserve"> </w:t>
      </w:r>
      <w:r w:rsidRPr="0057450D">
        <w:t>содержания</w:t>
      </w:r>
      <w:r w:rsidR="0057450D" w:rsidRPr="0057450D">
        <w:t xml:space="preserve"> </w:t>
      </w:r>
      <w:r w:rsidRPr="0057450D">
        <w:t>входящих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него</w:t>
      </w:r>
      <w:r w:rsidR="0057450D" w:rsidRPr="0057450D">
        <w:t xml:space="preserve"> </w:t>
      </w:r>
      <w:r w:rsidRPr="0057450D">
        <w:t>признаков</w:t>
      </w:r>
      <w:r w:rsidR="0057450D" w:rsidRPr="0057450D">
        <w:t xml:space="preserve">. </w:t>
      </w:r>
      <w:r w:rsidRPr="0057450D">
        <w:t>Семантическое</w:t>
      </w:r>
      <w:r w:rsidR="0057450D" w:rsidRPr="0057450D">
        <w:t xml:space="preserve"> </w:t>
      </w:r>
      <w:r w:rsidRPr="0057450D">
        <w:t>пространство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объекта</w:t>
      </w:r>
      <w:r w:rsidR="0057450D">
        <w:t xml:space="preserve"> (</w:t>
      </w:r>
      <w:r w:rsidRPr="0057450D">
        <w:t>политического</w:t>
      </w:r>
      <w:r w:rsidR="0057450D" w:rsidRPr="0057450D">
        <w:t xml:space="preserve"> </w:t>
      </w:r>
      <w:r w:rsidRPr="0057450D">
        <w:t>деятеля,</w:t>
      </w:r>
      <w:r w:rsidR="0057450D" w:rsidRPr="0057450D">
        <w:t xml:space="preserve"> </w:t>
      </w:r>
      <w:r w:rsidRPr="0057450D">
        <w:t>организации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товара</w:t>
      </w:r>
      <w:r w:rsidR="0057450D" w:rsidRPr="0057450D">
        <w:t xml:space="preserve">) </w:t>
      </w:r>
      <w:r w:rsidRPr="0057450D">
        <w:t>в</w:t>
      </w:r>
      <w:r w:rsidR="0057450D" w:rsidRPr="0057450D">
        <w:t xml:space="preserve"> </w:t>
      </w:r>
      <w:r w:rsidRPr="0057450D">
        <w:t>таком</w:t>
      </w:r>
      <w:r w:rsidR="0057450D" w:rsidRPr="0057450D">
        <w:t xml:space="preserve"> </w:t>
      </w:r>
      <w:r w:rsidRPr="0057450D">
        <w:t>случае</w:t>
      </w:r>
      <w:r w:rsidR="0057450D" w:rsidRPr="0057450D">
        <w:t xml:space="preserve"> </w:t>
      </w:r>
      <w:r w:rsidRPr="0057450D">
        <w:t>будет</w:t>
      </w:r>
      <w:r w:rsidR="0057450D" w:rsidRPr="0057450D">
        <w:t xml:space="preserve"> </w:t>
      </w:r>
      <w:r w:rsidRPr="0057450D">
        <w:t>геометрически</w:t>
      </w:r>
      <w:r w:rsidR="0057450D" w:rsidRPr="0057450D">
        <w:t xml:space="preserve"> </w:t>
      </w:r>
      <w:r w:rsidRPr="0057450D">
        <w:t>представлено</w:t>
      </w:r>
      <w:r w:rsidR="0057450D" w:rsidRPr="0057450D">
        <w:t xml:space="preserve"> </w:t>
      </w:r>
      <w:r w:rsidRPr="0057450D">
        <w:t>мерным</w:t>
      </w:r>
      <w:r w:rsidR="0057450D" w:rsidRPr="0057450D">
        <w:t xml:space="preserve"> </w:t>
      </w:r>
      <w:r w:rsidRPr="0057450D">
        <w:t>пространством,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котором</w:t>
      </w:r>
      <w:r w:rsidR="0057450D" w:rsidRPr="0057450D">
        <w:t xml:space="preserve"> </w:t>
      </w:r>
      <w:r w:rsidR="000C4D5C" w:rsidRPr="0057450D">
        <w:t>осями</w:t>
      </w:r>
      <w:r w:rsidR="0057450D" w:rsidRPr="0057450D">
        <w:t xml:space="preserve"> </w:t>
      </w:r>
      <w:r w:rsidR="000C4D5C" w:rsidRPr="0057450D">
        <w:t>являются</w:t>
      </w:r>
      <w:r w:rsidR="0057450D" w:rsidRPr="0057450D">
        <w:t xml:space="preserve"> </w:t>
      </w:r>
      <w:r w:rsidR="000C4D5C" w:rsidRPr="0057450D">
        <w:t>выделенные</w:t>
      </w:r>
      <w:r w:rsidR="0057450D" w:rsidRPr="0057450D">
        <w:t xml:space="preserve"> </w:t>
      </w:r>
      <w:r w:rsidR="000C4D5C" w:rsidRPr="0057450D">
        <w:t>факто</w:t>
      </w:r>
      <w:r w:rsidRPr="0057450D">
        <w:t>ры</w:t>
      </w:r>
      <w:r w:rsidR="0057450D" w:rsidRPr="0057450D">
        <w:t>.</w:t>
      </w:r>
    </w:p>
    <w:p w:rsidR="0057450D" w:rsidRPr="0057450D" w:rsidRDefault="00EB49FC" w:rsidP="0057450D">
      <w:pPr>
        <w:shd w:val="clear" w:color="auto" w:fill="FFFFFF"/>
        <w:tabs>
          <w:tab w:val="left" w:pos="726"/>
        </w:tabs>
      </w:pPr>
      <w:r w:rsidRPr="0057450D">
        <w:t>Результатом</w:t>
      </w:r>
      <w:r w:rsidR="0057450D" w:rsidRPr="0057450D">
        <w:t xml:space="preserve"> </w:t>
      </w:r>
      <w:r w:rsidRPr="0057450D">
        <w:t>применения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дифференциала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описание</w:t>
      </w:r>
      <w:r w:rsidR="0057450D" w:rsidRPr="0057450D">
        <w:t xml:space="preserve"> </w:t>
      </w:r>
      <w:r w:rsidRPr="0057450D">
        <w:t>основных</w:t>
      </w:r>
      <w:r w:rsidR="0057450D" w:rsidRPr="0057450D">
        <w:t xml:space="preserve"> </w:t>
      </w:r>
      <w:r w:rsidRPr="0057450D">
        <w:t>векторов</w:t>
      </w:r>
      <w:r w:rsidR="0057450D">
        <w:t xml:space="preserve"> (</w:t>
      </w:r>
      <w:r w:rsidRPr="0057450D">
        <w:t>осей</w:t>
      </w:r>
      <w:r w:rsidR="0057450D" w:rsidRPr="0057450D">
        <w:t xml:space="preserve">), </w:t>
      </w:r>
      <w:r w:rsidRPr="0057450D">
        <w:t>по</w:t>
      </w:r>
      <w:r w:rsidR="0057450D" w:rsidRPr="0057450D">
        <w:t xml:space="preserve"> </w:t>
      </w:r>
      <w:r w:rsidRPr="0057450D">
        <w:t>которым</w:t>
      </w:r>
      <w:r w:rsidR="0057450D">
        <w:t xml:space="preserve"> "</w:t>
      </w:r>
      <w:r w:rsidRPr="0057450D">
        <w:t>движется</w:t>
      </w:r>
      <w:r w:rsidR="0057450D">
        <w:t xml:space="preserve">" </w:t>
      </w:r>
      <w:r w:rsidRPr="0057450D">
        <w:t>индивидуальное</w:t>
      </w:r>
      <w:r w:rsidR="0057450D" w:rsidRPr="0057450D">
        <w:t xml:space="preserve"> </w:t>
      </w:r>
      <w:r w:rsidRPr="0057450D">
        <w:t>сознание</w:t>
      </w:r>
      <w:r w:rsidR="0057450D" w:rsidRPr="0057450D">
        <w:t xml:space="preserve"> </w:t>
      </w:r>
      <w:r w:rsidRPr="0057450D">
        <w:t>членов</w:t>
      </w:r>
      <w:r w:rsidR="0057450D" w:rsidRPr="0057450D">
        <w:t xml:space="preserve"> </w:t>
      </w:r>
      <w:r w:rsidRPr="0057450D">
        <w:t>целевой</w:t>
      </w:r>
      <w:r w:rsidR="0057450D" w:rsidRPr="0057450D">
        <w:t xml:space="preserve"> </w:t>
      </w:r>
      <w:r w:rsidRPr="0057450D">
        <w:t>аудитории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восприятии</w:t>
      </w:r>
      <w:r w:rsidR="0057450D" w:rsidRPr="0057450D">
        <w:t xml:space="preserve"> </w:t>
      </w:r>
      <w:r w:rsidRPr="0057450D">
        <w:t>объекта</w:t>
      </w:r>
      <w:r w:rsidR="0057450D" w:rsidRPr="0057450D">
        <w:t xml:space="preserve">. </w:t>
      </w:r>
      <w:r w:rsidRPr="0057450D">
        <w:t>Знание</w:t>
      </w:r>
      <w:r w:rsidR="0057450D" w:rsidRPr="0057450D">
        <w:t xml:space="preserve"> </w:t>
      </w:r>
      <w:r w:rsidRPr="0057450D">
        <w:t>таких</w:t>
      </w:r>
      <w:r w:rsidR="0057450D" w:rsidRPr="0057450D">
        <w:t xml:space="preserve"> </w:t>
      </w:r>
      <w:r w:rsidRPr="0057450D">
        <w:t>векторов</w:t>
      </w:r>
      <w:r w:rsidR="0057450D" w:rsidRPr="0057450D">
        <w:t xml:space="preserve"> </w:t>
      </w:r>
      <w:r w:rsidRPr="0057450D">
        <w:t>позволяет</w:t>
      </w:r>
      <w:r w:rsidR="0057450D" w:rsidRPr="0057450D">
        <w:t xml:space="preserve"> </w:t>
      </w:r>
      <w:r w:rsidRPr="0057450D">
        <w:t>использовать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маркетинговых</w:t>
      </w:r>
      <w:r w:rsidR="0057450D" w:rsidRPr="0057450D">
        <w:t xml:space="preserve"> </w:t>
      </w:r>
      <w:r w:rsidRPr="0057450D">
        <w:t>коммуникациях</w:t>
      </w:r>
      <w:r w:rsidR="0057450D" w:rsidRPr="0057450D">
        <w:t xml:space="preserve"> </w:t>
      </w:r>
      <w:r w:rsidRPr="0057450D">
        <w:t>внутренний</w:t>
      </w:r>
      <w:r w:rsidR="0057450D">
        <w:t xml:space="preserve"> "</w:t>
      </w:r>
      <w:r w:rsidRPr="0057450D">
        <w:t>язык</w:t>
      </w:r>
      <w:r w:rsidR="0057450D">
        <w:t xml:space="preserve">" </w:t>
      </w:r>
      <w:r w:rsidRPr="0057450D">
        <w:t>целевой</w:t>
      </w:r>
      <w:r w:rsidR="0057450D" w:rsidRPr="0057450D">
        <w:t xml:space="preserve"> </w:t>
      </w:r>
      <w:r w:rsidRPr="0057450D">
        <w:t>аудитории,</w:t>
      </w:r>
      <w:r w:rsidR="0057450D" w:rsidRPr="0057450D">
        <w:t xml:space="preserve"> </w:t>
      </w:r>
      <w:r w:rsidRPr="0057450D">
        <w:t>находить</w:t>
      </w:r>
      <w:r w:rsidR="0057450D" w:rsidRPr="0057450D">
        <w:t xml:space="preserve"> </w:t>
      </w:r>
      <w:r w:rsidRPr="0057450D">
        <w:t>те</w:t>
      </w:r>
      <w:r w:rsidR="0057450D" w:rsidRPr="0057450D">
        <w:t xml:space="preserve"> </w:t>
      </w:r>
      <w:r w:rsidRPr="0057450D">
        <w:t>признаки,</w:t>
      </w:r>
      <w:r w:rsidR="0057450D" w:rsidRPr="0057450D">
        <w:t xml:space="preserve"> </w:t>
      </w:r>
      <w:r w:rsidRPr="0057450D">
        <w:t>которые</w:t>
      </w:r>
      <w:r w:rsidR="0057450D" w:rsidRPr="0057450D">
        <w:t xml:space="preserve"> </w:t>
      </w:r>
      <w:r w:rsidRPr="0057450D">
        <w:t>сделают</w:t>
      </w:r>
      <w:r w:rsidR="0057450D" w:rsidRPr="0057450D">
        <w:t xml:space="preserve"> </w:t>
      </w:r>
      <w:r w:rsidRPr="0057450D">
        <w:t>бренд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только</w:t>
      </w:r>
      <w:r w:rsidR="0057450D" w:rsidRPr="0057450D">
        <w:t xml:space="preserve"> </w:t>
      </w:r>
      <w:r w:rsidRPr="0057450D">
        <w:t>уникальным,</w:t>
      </w:r>
      <w:r w:rsidR="0057450D" w:rsidRPr="0057450D">
        <w:t xml:space="preserve"> </w:t>
      </w:r>
      <w:r w:rsidRPr="0057450D">
        <w:t>но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значимым,</w:t>
      </w:r>
      <w:r w:rsidR="0057450D" w:rsidRPr="0057450D">
        <w:t xml:space="preserve"> </w:t>
      </w:r>
      <w:r w:rsidRPr="0057450D">
        <w:t>создать</w:t>
      </w:r>
      <w:r w:rsidR="0057450D" w:rsidRPr="0057450D">
        <w:t xml:space="preserve"> </w:t>
      </w:r>
      <w:r w:rsidRPr="0057450D">
        <w:t>эффективный</w:t>
      </w:r>
      <w:r w:rsidR="0057450D" w:rsidRPr="0057450D">
        <w:t xml:space="preserve"> </w:t>
      </w:r>
      <w:r w:rsidRPr="0057450D">
        <w:t>рекламные</w:t>
      </w:r>
      <w:r w:rsidR="0057450D" w:rsidRPr="0057450D">
        <w:t xml:space="preserve"> </w:t>
      </w:r>
      <w:r w:rsidRPr="0057450D">
        <w:t>сообщения,</w:t>
      </w:r>
      <w:r w:rsidR="0057450D" w:rsidRPr="0057450D">
        <w:t xml:space="preserve"> </w:t>
      </w:r>
      <w:r w:rsidRPr="0057450D">
        <w:t>выстраивать</w:t>
      </w:r>
      <w:r w:rsidR="0057450D" w:rsidRPr="0057450D">
        <w:t xml:space="preserve"> </w:t>
      </w:r>
      <w:r w:rsidRPr="0057450D">
        <w:t>необходимый</w:t>
      </w:r>
      <w:r w:rsidR="0057450D" w:rsidRPr="0057450D">
        <w:t xml:space="preserve"> </w:t>
      </w:r>
      <w:r w:rsidRPr="0057450D">
        <w:t>имидж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  <w:rPr>
          <w:b/>
          <w:bCs/>
        </w:rPr>
      </w:pPr>
      <w:r w:rsidRPr="0057450D">
        <w:rPr>
          <w:b/>
          <w:bCs/>
        </w:rPr>
        <w:t>Инструкция</w:t>
      </w:r>
      <w:r w:rsidR="0057450D" w:rsidRPr="0057450D">
        <w:rPr>
          <w:b/>
          <w:bCs/>
        </w:rPr>
        <w:t>:</w:t>
      </w:r>
    </w:p>
    <w:p w:rsidR="0057450D" w:rsidRPr="0057450D" w:rsidRDefault="0057450D" w:rsidP="0057450D">
      <w:pPr>
        <w:tabs>
          <w:tab w:val="left" w:pos="726"/>
        </w:tabs>
      </w:pPr>
      <w:r>
        <w:t>"</w:t>
      </w:r>
      <w:r w:rsidR="00EB49FC" w:rsidRPr="0057450D">
        <w:t>Оцените,</w:t>
      </w:r>
      <w:r w:rsidRPr="0057450D">
        <w:t xml:space="preserve"> </w:t>
      </w:r>
      <w:r w:rsidR="00EB49FC" w:rsidRPr="0057450D">
        <w:t>пожалуйста,</w:t>
      </w:r>
      <w:r w:rsidRPr="0057450D">
        <w:t xml:space="preserve"> </w:t>
      </w:r>
      <w:r w:rsidR="00A46AFF" w:rsidRPr="0057450D">
        <w:t>интерьер</w:t>
      </w:r>
      <w:r w:rsidR="00F56A47" w:rsidRPr="0057450D">
        <w:t>,</w:t>
      </w:r>
      <w:r w:rsidRPr="0057450D">
        <w:t xml:space="preserve"> </w:t>
      </w:r>
      <w:r w:rsidR="00F56A47" w:rsidRPr="0057450D">
        <w:t>в</w:t>
      </w:r>
      <w:r w:rsidRPr="0057450D">
        <w:t xml:space="preserve"> </w:t>
      </w:r>
      <w:r w:rsidR="00F56A47" w:rsidRPr="0057450D">
        <w:t>котором</w:t>
      </w:r>
      <w:r w:rsidRPr="0057450D">
        <w:t xml:space="preserve"> </w:t>
      </w:r>
      <w:r w:rsidR="00F56A47" w:rsidRPr="0057450D">
        <w:t>вы</w:t>
      </w:r>
      <w:r w:rsidRPr="0057450D">
        <w:t xml:space="preserve"> </w:t>
      </w:r>
      <w:r w:rsidR="00F56A47" w:rsidRPr="0057450D">
        <w:t>сейчас</w:t>
      </w:r>
      <w:r w:rsidRPr="0057450D">
        <w:t xml:space="preserve"> </w:t>
      </w:r>
      <w:r w:rsidR="00A46AFF" w:rsidRPr="0057450D">
        <w:t>находитесь</w:t>
      </w:r>
      <w:r w:rsidRPr="0057450D">
        <w:t xml:space="preserve">. </w:t>
      </w:r>
      <w:r w:rsidR="00EB49FC" w:rsidRPr="0057450D">
        <w:t>с</w:t>
      </w:r>
      <w:r w:rsidRPr="0057450D">
        <w:t xml:space="preserve"> </w:t>
      </w:r>
      <w:r w:rsidR="00EB49FC" w:rsidRPr="0057450D">
        <w:t>помощью</w:t>
      </w:r>
      <w:r w:rsidRPr="0057450D">
        <w:t xml:space="preserve"> </w:t>
      </w:r>
      <w:r w:rsidR="00EB49FC" w:rsidRPr="0057450D">
        <w:t>приведенных</w:t>
      </w:r>
      <w:r w:rsidRPr="0057450D">
        <w:t xml:space="preserve"> </w:t>
      </w:r>
      <w:r w:rsidR="00EB49FC" w:rsidRPr="0057450D">
        <w:t>ниже</w:t>
      </w:r>
      <w:r w:rsidRPr="0057450D">
        <w:t xml:space="preserve"> </w:t>
      </w:r>
      <w:r w:rsidR="00EB49FC" w:rsidRPr="0057450D">
        <w:t>пар</w:t>
      </w:r>
      <w:r w:rsidRPr="0057450D">
        <w:t xml:space="preserve"> </w:t>
      </w:r>
      <w:r w:rsidR="00EB49FC" w:rsidRPr="0057450D">
        <w:t>прилагательных</w:t>
      </w:r>
      <w:r w:rsidRPr="0057450D">
        <w:t xml:space="preserve">. </w:t>
      </w:r>
      <w:r w:rsidR="00EB49FC" w:rsidRPr="0057450D">
        <w:t>Эти</w:t>
      </w:r>
      <w:r w:rsidRPr="0057450D">
        <w:t xml:space="preserve"> </w:t>
      </w:r>
      <w:r w:rsidR="00EB49FC" w:rsidRPr="0057450D">
        <w:t>пары</w:t>
      </w:r>
      <w:r w:rsidRPr="0057450D">
        <w:t xml:space="preserve"> </w:t>
      </w:r>
      <w:r w:rsidR="00EB49FC" w:rsidRPr="0057450D">
        <w:t>прилагательных</w:t>
      </w:r>
      <w:r w:rsidRPr="0057450D">
        <w:t xml:space="preserve"> </w:t>
      </w:r>
      <w:r w:rsidR="00EB49FC" w:rsidRPr="0057450D">
        <w:t>выражают</w:t>
      </w:r>
      <w:r w:rsidRPr="0057450D">
        <w:t xml:space="preserve"> </w:t>
      </w:r>
      <w:r w:rsidR="00EB49FC" w:rsidRPr="0057450D">
        <w:t>качественно</w:t>
      </w:r>
      <w:r w:rsidRPr="0057450D">
        <w:t xml:space="preserve"> </w:t>
      </w:r>
      <w:r w:rsidR="00EB49FC" w:rsidRPr="0057450D">
        <w:t>противоположные</w:t>
      </w:r>
      <w:r w:rsidRPr="0057450D">
        <w:t xml:space="preserve"> </w:t>
      </w:r>
      <w:r w:rsidR="00EB49FC" w:rsidRPr="0057450D">
        <w:t>характеристики</w:t>
      </w:r>
      <w:r w:rsidRPr="0057450D">
        <w:t xml:space="preserve"> </w:t>
      </w:r>
      <w:r w:rsidR="00EB49FC" w:rsidRPr="0057450D">
        <w:t>оцениваемого</w:t>
      </w:r>
      <w:r w:rsidRPr="0057450D">
        <w:t xml:space="preserve"> </w:t>
      </w:r>
      <w:r w:rsidR="00EB49FC" w:rsidRPr="0057450D">
        <w:t>понятия</w:t>
      </w:r>
      <w:r w:rsidRPr="0057450D">
        <w:t xml:space="preserve">. </w:t>
      </w:r>
      <w:r w:rsidR="00EB49FC" w:rsidRPr="0057450D">
        <w:t>Обведите</w:t>
      </w:r>
      <w:r w:rsidRPr="0057450D">
        <w:t xml:space="preserve"> </w:t>
      </w:r>
      <w:r w:rsidR="00EB49FC" w:rsidRPr="0057450D">
        <w:t>цифру</w:t>
      </w:r>
      <w:r w:rsidRPr="0057450D">
        <w:t xml:space="preserve"> </w:t>
      </w:r>
      <w:r w:rsidR="00EB49FC" w:rsidRPr="0057450D">
        <w:t>в</w:t>
      </w:r>
      <w:r w:rsidRPr="0057450D">
        <w:t xml:space="preserve"> </w:t>
      </w:r>
      <w:r w:rsidR="00EB49FC" w:rsidRPr="0057450D">
        <w:t>кружок</w:t>
      </w:r>
      <w:r>
        <w:t xml:space="preserve"> (</w:t>
      </w:r>
      <w:r w:rsidR="00EB49FC" w:rsidRPr="0057450D">
        <w:t>из</w:t>
      </w:r>
      <w:r w:rsidRPr="0057450D">
        <w:t xml:space="preserve"> </w:t>
      </w:r>
      <w:r w:rsidR="00EB49FC" w:rsidRPr="0057450D">
        <w:t>ряда</w:t>
      </w:r>
      <w:r w:rsidRPr="0057450D">
        <w:t xml:space="preserve"> </w:t>
      </w:r>
      <w:r w:rsidR="00EB49FC" w:rsidRPr="0057450D">
        <w:t>3210123</w:t>
      </w:r>
      <w:r w:rsidRPr="0057450D">
        <w:t xml:space="preserve">), </w:t>
      </w:r>
      <w:r w:rsidR="00EB49FC" w:rsidRPr="0057450D">
        <w:t>которая</w:t>
      </w:r>
      <w:r w:rsidRPr="0057450D">
        <w:t xml:space="preserve"> </w:t>
      </w:r>
      <w:r w:rsidR="00EB49FC" w:rsidRPr="0057450D">
        <w:t>по-вашему</w:t>
      </w:r>
      <w:r w:rsidRPr="0057450D">
        <w:t xml:space="preserve"> </w:t>
      </w:r>
      <w:r w:rsidR="00EB49FC" w:rsidRPr="0057450D">
        <w:t>мнению</w:t>
      </w:r>
      <w:r w:rsidRPr="0057450D">
        <w:t xml:space="preserve"> </w:t>
      </w:r>
      <w:r w:rsidR="00EB49FC" w:rsidRPr="0057450D">
        <w:t>наиболее</w:t>
      </w:r>
      <w:r w:rsidRPr="0057450D">
        <w:t xml:space="preserve"> </w:t>
      </w:r>
      <w:r w:rsidR="00EB49FC" w:rsidRPr="0057450D">
        <w:t>точно</w:t>
      </w:r>
      <w:r w:rsidRPr="0057450D">
        <w:t xml:space="preserve"> </w:t>
      </w:r>
      <w:r w:rsidR="00EB49FC" w:rsidRPr="0057450D">
        <w:t>определяет</w:t>
      </w:r>
      <w:r w:rsidRPr="0057450D">
        <w:t xml:space="preserve"> </w:t>
      </w:r>
      <w:r w:rsidR="00EB49FC" w:rsidRPr="0057450D">
        <w:t>степень</w:t>
      </w:r>
      <w:r w:rsidRPr="0057450D">
        <w:t xml:space="preserve"> </w:t>
      </w:r>
      <w:r w:rsidR="00EB49FC" w:rsidRPr="0057450D">
        <w:t>выраженности</w:t>
      </w:r>
      <w:r w:rsidRPr="0057450D">
        <w:t xml:space="preserve"> </w:t>
      </w:r>
      <w:r w:rsidR="00EB49FC" w:rsidRPr="0057450D">
        <w:t>каждо</w:t>
      </w:r>
      <w:r w:rsidR="00F56A47" w:rsidRPr="0057450D">
        <w:t>й</w:t>
      </w:r>
      <w:r w:rsidRPr="0057450D">
        <w:t xml:space="preserve"> </w:t>
      </w:r>
      <w:r w:rsidR="00EB49FC" w:rsidRPr="0057450D">
        <w:t>конкретно</w:t>
      </w:r>
      <w:r w:rsidR="00F56A47" w:rsidRPr="0057450D">
        <w:t>й</w:t>
      </w:r>
      <w:r w:rsidRPr="0057450D">
        <w:t xml:space="preserve"> </w:t>
      </w:r>
      <w:r w:rsidR="00F56A47" w:rsidRPr="0057450D">
        <w:t>характеристики</w:t>
      </w:r>
      <w:r w:rsidRPr="0057450D">
        <w:t xml:space="preserve"> </w:t>
      </w:r>
      <w:r w:rsidR="00F56A47" w:rsidRPr="0057450D">
        <w:t>архитектуры</w:t>
      </w:r>
      <w:r w:rsidRPr="0057450D">
        <w:t xml:space="preserve"> </w:t>
      </w:r>
      <w:r w:rsidR="00F56A47" w:rsidRPr="0057450D">
        <w:t>города</w:t>
      </w:r>
      <w:r w:rsidR="00EB49FC" w:rsidRPr="0057450D">
        <w:t>,</w:t>
      </w:r>
      <w:r w:rsidRPr="0057450D">
        <w:t xml:space="preserve"> </w:t>
      </w:r>
      <w:r w:rsidR="00EB49FC" w:rsidRPr="0057450D">
        <w:t>при</w:t>
      </w:r>
      <w:r w:rsidRPr="0057450D">
        <w:t xml:space="preserve"> </w:t>
      </w:r>
      <w:r w:rsidR="00EB49FC" w:rsidRPr="0057450D">
        <w:t>условии</w:t>
      </w:r>
      <w:r w:rsidRPr="0057450D">
        <w:t xml:space="preserve"> </w:t>
      </w:r>
      <w:r w:rsidR="00EB49FC" w:rsidRPr="0057450D">
        <w:t>что</w:t>
      </w:r>
      <w:r w:rsidRPr="0057450D">
        <w:t xml:space="preserve"> </w:t>
      </w:r>
      <w:r w:rsidR="00EB49FC" w:rsidRPr="0057450D">
        <w:t>0</w:t>
      </w:r>
      <w:r w:rsidRPr="0057450D">
        <w:t xml:space="preserve"> - </w:t>
      </w:r>
      <w:r w:rsidR="00EB49FC" w:rsidRPr="0057450D">
        <w:t>качество</w:t>
      </w:r>
      <w:r w:rsidRPr="0057450D">
        <w:t xml:space="preserve"> </w:t>
      </w:r>
      <w:r w:rsidR="00EB49FC" w:rsidRPr="0057450D">
        <w:t>не</w:t>
      </w:r>
      <w:r w:rsidRPr="0057450D">
        <w:t xml:space="preserve"> </w:t>
      </w:r>
      <w:r w:rsidR="00EB49FC" w:rsidRPr="0057450D">
        <w:t>выражено,</w:t>
      </w:r>
      <w:r w:rsidRPr="0057450D">
        <w:t xml:space="preserve"> </w:t>
      </w:r>
      <w:r w:rsidR="00EB49FC" w:rsidRPr="0057450D">
        <w:t>1</w:t>
      </w:r>
      <w:r w:rsidRPr="0057450D">
        <w:t xml:space="preserve"> - </w:t>
      </w:r>
      <w:r w:rsidR="00EB49FC" w:rsidRPr="0057450D">
        <w:t>слабо</w:t>
      </w:r>
      <w:r w:rsidRPr="0057450D">
        <w:t xml:space="preserve"> </w:t>
      </w:r>
      <w:r w:rsidR="00EB49FC" w:rsidRPr="0057450D">
        <w:t>выражено,</w:t>
      </w:r>
      <w:r w:rsidRPr="0057450D">
        <w:t xml:space="preserve"> </w:t>
      </w:r>
      <w:r w:rsidR="00EB49FC" w:rsidRPr="0057450D">
        <w:t>2</w:t>
      </w:r>
      <w:r w:rsidRPr="0057450D">
        <w:t xml:space="preserve"> - </w:t>
      </w:r>
      <w:r w:rsidR="00EB49FC" w:rsidRPr="0057450D">
        <w:t>средне</w:t>
      </w:r>
      <w:r w:rsidRPr="0057450D">
        <w:t xml:space="preserve"> </w:t>
      </w:r>
      <w:r w:rsidR="00EB49FC" w:rsidRPr="0057450D">
        <w:t>выражено,</w:t>
      </w:r>
      <w:r w:rsidRPr="0057450D">
        <w:t xml:space="preserve"> </w:t>
      </w:r>
      <w:r w:rsidR="00EB49FC" w:rsidRPr="0057450D">
        <w:t>3</w:t>
      </w:r>
      <w:r w:rsidRPr="0057450D">
        <w:t xml:space="preserve"> - </w:t>
      </w:r>
      <w:r w:rsidR="00EB49FC" w:rsidRPr="0057450D">
        <w:t>сильно</w:t>
      </w:r>
      <w:r w:rsidRPr="0057450D">
        <w:t xml:space="preserve"> </w:t>
      </w:r>
      <w:r w:rsidR="00EB49FC" w:rsidRPr="0057450D">
        <w:t>выражено</w:t>
      </w:r>
      <w:r>
        <w:t>"</w:t>
      </w:r>
      <w:r w:rsidRPr="0057450D">
        <w:t>.</w:t>
      </w:r>
    </w:p>
    <w:p w:rsidR="0057450D" w:rsidRPr="0057450D" w:rsidRDefault="00EB49FC" w:rsidP="0057450D">
      <w:pPr>
        <w:tabs>
          <w:tab w:val="left" w:pos="726"/>
        </w:tabs>
        <w:rPr>
          <w:b/>
          <w:bCs/>
        </w:rPr>
      </w:pPr>
      <w:r w:rsidRPr="0057450D">
        <w:rPr>
          <w:b/>
          <w:bCs/>
        </w:rPr>
        <w:t>Оценка</w:t>
      </w:r>
      <w:r w:rsidR="0057450D" w:rsidRPr="0057450D">
        <w:rPr>
          <w:b/>
          <w:bCs/>
        </w:rPr>
        <w:t xml:space="preserve"> </w:t>
      </w:r>
      <w:r w:rsidRPr="0057450D">
        <w:rPr>
          <w:b/>
          <w:bCs/>
        </w:rPr>
        <w:t>результатов</w:t>
      </w:r>
      <w:r w:rsidR="00163F10">
        <w:rPr>
          <w:b/>
          <w:bCs/>
        </w:rPr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Оценки,</w:t>
      </w:r>
      <w:r w:rsidR="0057450D" w:rsidRPr="0057450D">
        <w:t xml:space="preserve"> </w:t>
      </w:r>
      <w:r w:rsidRPr="0057450D">
        <w:t>данные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каждой</w:t>
      </w:r>
      <w:r w:rsidR="0057450D" w:rsidRPr="0057450D">
        <w:t xml:space="preserve"> </w:t>
      </w:r>
      <w:r w:rsidRPr="0057450D">
        <w:t>шкале</w:t>
      </w:r>
      <w:r w:rsidR="0057450D">
        <w:t xml:space="preserve"> (</w:t>
      </w:r>
      <w:r w:rsidRPr="0057450D">
        <w:t>паре</w:t>
      </w:r>
      <w:r w:rsidR="0057450D" w:rsidRPr="0057450D">
        <w:t xml:space="preserve"> </w:t>
      </w:r>
      <w:r w:rsidRPr="0057450D">
        <w:t>противоположных</w:t>
      </w:r>
      <w:r w:rsidR="0057450D" w:rsidRPr="0057450D">
        <w:t xml:space="preserve"> </w:t>
      </w:r>
      <w:r w:rsidRPr="0057450D">
        <w:t>эмоционально-оценочных</w:t>
      </w:r>
      <w:r w:rsidR="0057450D" w:rsidRPr="0057450D">
        <w:t xml:space="preserve"> </w:t>
      </w:r>
      <w:r w:rsidRPr="0057450D">
        <w:t>прилагательных</w:t>
      </w:r>
      <w:r w:rsidR="0057450D" w:rsidRPr="0057450D">
        <w:t xml:space="preserve">), </w:t>
      </w:r>
      <w:r w:rsidRPr="0057450D">
        <w:t>переводятся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баллы</w:t>
      </w:r>
      <w:r w:rsidR="0057450D" w:rsidRPr="0057450D">
        <w:t xml:space="preserve">. </w:t>
      </w:r>
      <w:r w:rsidRPr="0057450D">
        <w:t>Если</w:t>
      </w:r>
      <w:r w:rsidR="0057450D" w:rsidRPr="0057450D">
        <w:t xml:space="preserve"> </w:t>
      </w:r>
      <w:r w:rsidRPr="0057450D">
        <w:t>отметка</w:t>
      </w:r>
      <w:r w:rsidR="0057450D" w:rsidRPr="0057450D">
        <w:t xml:space="preserve"> </w:t>
      </w:r>
      <w:r w:rsidRPr="0057450D">
        <w:t>испытуемого</w:t>
      </w:r>
      <w:r w:rsidR="0057450D" w:rsidRPr="0057450D">
        <w:t xml:space="preserve"> </w:t>
      </w:r>
      <w:r w:rsidRPr="0057450D">
        <w:t>располагается</w:t>
      </w:r>
      <w:r w:rsidR="0057450D" w:rsidRPr="0057450D">
        <w:t xml:space="preserve"> </w:t>
      </w:r>
      <w:r w:rsidRPr="0057450D">
        <w:t>между</w:t>
      </w:r>
      <w:r w:rsidR="0057450D" w:rsidRPr="0057450D">
        <w:t xml:space="preserve"> </w:t>
      </w:r>
      <w:r w:rsidRPr="0057450D">
        <w:t>двумя</w:t>
      </w:r>
      <w:r w:rsidR="0057450D" w:rsidRPr="0057450D">
        <w:t xml:space="preserve"> </w:t>
      </w:r>
      <w:r w:rsidRPr="0057450D">
        <w:t>пунктами</w:t>
      </w:r>
      <w:r w:rsidR="0057450D" w:rsidRPr="0057450D">
        <w:t xml:space="preserve"> </w:t>
      </w:r>
      <w:r w:rsidRPr="0057450D">
        <w:t>шкалы,</w:t>
      </w:r>
      <w:r w:rsidR="0057450D" w:rsidRPr="0057450D">
        <w:t xml:space="preserve"> </w:t>
      </w:r>
      <w:r w:rsidRPr="0057450D">
        <w:t>то</w:t>
      </w:r>
      <w:r w:rsidR="0057450D" w:rsidRPr="0057450D">
        <w:t xml:space="preserve"> </w:t>
      </w:r>
      <w:r w:rsidRPr="0057450D">
        <w:t>берется</w:t>
      </w:r>
      <w:r w:rsidR="0057450D" w:rsidRPr="0057450D">
        <w:t xml:space="preserve"> </w:t>
      </w:r>
      <w:r w:rsidRPr="0057450D">
        <w:t>промежуточное,</w:t>
      </w:r>
      <w:r w:rsidR="0057450D" w:rsidRPr="0057450D">
        <w:t xml:space="preserve"> </w:t>
      </w:r>
      <w:r w:rsidRPr="0057450D">
        <w:t>дробное</w:t>
      </w:r>
      <w:r w:rsidR="0057450D" w:rsidRPr="0057450D">
        <w:t xml:space="preserve"> </w:t>
      </w:r>
      <w:r w:rsidRPr="0057450D">
        <w:t>число</w:t>
      </w:r>
      <w:r w:rsidR="0057450D" w:rsidRPr="0057450D">
        <w:t xml:space="preserve"> </w:t>
      </w:r>
      <w:r w:rsidRPr="0057450D">
        <w:t>баллов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Далее</w:t>
      </w:r>
      <w:r w:rsidR="0057450D" w:rsidRPr="0057450D">
        <w:t xml:space="preserve"> </w:t>
      </w:r>
      <w:r w:rsidRPr="0057450D">
        <w:t>вычисляется</w:t>
      </w:r>
      <w:r w:rsidR="0057450D" w:rsidRPr="0057450D">
        <w:t xml:space="preserve"> </w:t>
      </w:r>
      <w:r w:rsidRPr="0057450D">
        <w:t>средняя</w:t>
      </w:r>
      <w:r w:rsidR="0057450D" w:rsidRPr="0057450D">
        <w:t xml:space="preserve"> </w:t>
      </w:r>
      <w:r w:rsidRPr="0057450D">
        <w:t>оценка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всем</w:t>
      </w:r>
      <w:r w:rsidR="0057450D" w:rsidRPr="0057450D">
        <w:t xml:space="preserve"> </w:t>
      </w:r>
      <w:r w:rsidRPr="0057450D">
        <w:t>десяти</w:t>
      </w:r>
      <w:r w:rsidR="0057450D" w:rsidRPr="0057450D">
        <w:t xml:space="preserve"> </w:t>
      </w:r>
      <w:r w:rsidRPr="0057450D">
        <w:t>шкалам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дифференциала</w:t>
      </w:r>
      <w:r w:rsidR="0057450D" w:rsidRPr="0057450D">
        <w:t xml:space="preserve">. </w:t>
      </w:r>
      <w:r w:rsidRPr="0057450D">
        <w:t>Она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количественной</w:t>
      </w:r>
      <w:r w:rsidR="0057450D" w:rsidRPr="0057450D">
        <w:t xml:space="preserve"> </w:t>
      </w:r>
      <w:r w:rsidRPr="0057450D">
        <w:t>характеристикой</w:t>
      </w:r>
      <w:r w:rsidR="0057450D" w:rsidRPr="0057450D">
        <w:t xml:space="preserve"> </w:t>
      </w:r>
      <w:r w:rsidRPr="0057450D">
        <w:t>общего</w:t>
      </w:r>
      <w:r w:rsidR="0057450D" w:rsidRPr="0057450D">
        <w:t xml:space="preserve"> </w:t>
      </w:r>
      <w:r w:rsidRPr="0057450D">
        <w:t>эмоционального</w:t>
      </w:r>
      <w:r w:rsidR="0057450D" w:rsidRPr="0057450D">
        <w:t xml:space="preserve"> </w:t>
      </w:r>
      <w:r w:rsidRPr="0057450D">
        <w:t>отношения</w:t>
      </w:r>
      <w:r w:rsidR="0057450D" w:rsidRPr="0057450D">
        <w:t xml:space="preserve"> </w:t>
      </w:r>
      <w:r w:rsidRPr="0057450D">
        <w:t>испытуемого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тому</w:t>
      </w:r>
      <w:r w:rsidR="0057450D" w:rsidRPr="0057450D">
        <w:t xml:space="preserve"> </w:t>
      </w:r>
      <w:r w:rsidRPr="0057450D">
        <w:t>явлению,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которому</w:t>
      </w:r>
      <w:r w:rsidR="0057450D" w:rsidRPr="0057450D">
        <w:t xml:space="preserve"> </w:t>
      </w:r>
      <w:r w:rsidRPr="0057450D">
        <w:t>относятся</w:t>
      </w:r>
      <w:r w:rsidR="0057450D" w:rsidRPr="0057450D">
        <w:t xml:space="preserve"> </w:t>
      </w:r>
      <w:r w:rsidRPr="0057450D">
        <w:t>полученные</w:t>
      </w:r>
      <w:r w:rsidR="0057450D" w:rsidRPr="0057450D">
        <w:t xml:space="preserve"> </w:t>
      </w:r>
      <w:r w:rsidRPr="0057450D">
        <w:t>оценки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Отношение</w:t>
      </w:r>
      <w:r w:rsidR="0057450D" w:rsidRPr="0057450D">
        <w:t xml:space="preserve"> </w:t>
      </w:r>
      <w:r w:rsidRPr="0057450D">
        <w:t>считается</w:t>
      </w:r>
      <w:r w:rsidR="0057450D" w:rsidRPr="0057450D">
        <w:t xml:space="preserve"> </w:t>
      </w:r>
      <w:r w:rsidRPr="0057450D">
        <w:t>положительным,</w:t>
      </w:r>
      <w:r w:rsidR="0057450D" w:rsidRPr="0057450D">
        <w:t xml:space="preserve"> </w:t>
      </w:r>
      <w:r w:rsidRPr="0057450D">
        <w:t>если</w:t>
      </w:r>
      <w:r w:rsidR="0057450D" w:rsidRPr="0057450D">
        <w:t xml:space="preserve"> </w:t>
      </w:r>
      <w:r w:rsidRPr="0057450D">
        <w:t>средняя</w:t>
      </w:r>
      <w:r w:rsidR="0057450D" w:rsidRPr="0057450D">
        <w:t xml:space="preserve"> </w:t>
      </w:r>
      <w:r w:rsidRPr="0057450D">
        <w:t>оценка</w:t>
      </w:r>
      <w:r w:rsidR="0057450D" w:rsidRPr="0057450D">
        <w:t xml:space="preserve"> </w:t>
      </w:r>
      <w:r w:rsidRPr="0057450D">
        <w:t>также</w:t>
      </w:r>
      <w:r w:rsidR="0057450D" w:rsidRPr="0057450D">
        <w:t xml:space="preserve"> </w:t>
      </w:r>
      <w:r w:rsidRPr="0057450D">
        <w:t>положительная</w:t>
      </w:r>
      <w:r w:rsidR="0057450D" w:rsidRPr="0057450D">
        <w:t xml:space="preserve">; </w:t>
      </w:r>
      <w:r w:rsidRPr="0057450D">
        <w:t>отношение</w:t>
      </w:r>
      <w:r w:rsidR="0057450D" w:rsidRPr="0057450D">
        <w:t xml:space="preserve"> </w:t>
      </w:r>
      <w:r w:rsidRPr="0057450D">
        <w:t>рассматривается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отрицательное,</w:t>
      </w:r>
      <w:r w:rsidR="0057450D" w:rsidRPr="0057450D">
        <w:t xml:space="preserve"> </w:t>
      </w:r>
      <w:r w:rsidRPr="0057450D">
        <w:t>если</w:t>
      </w:r>
      <w:r w:rsidR="0057450D" w:rsidRPr="0057450D">
        <w:t xml:space="preserve"> </w:t>
      </w:r>
      <w:r w:rsidRPr="0057450D">
        <w:t>соответствующая</w:t>
      </w:r>
      <w:r w:rsidR="0057450D" w:rsidRPr="0057450D">
        <w:t xml:space="preserve"> </w:t>
      </w:r>
      <w:r w:rsidRPr="0057450D">
        <w:t>средняя</w:t>
      </w:r>
      <w:r w:rsidR="0057450D" w:rsidRPr="0057450D">
        <w:t xml:space="preserve"> </w:t>
      </w:r>
      <w:r w:rsidRPr="0057450D">
        <w:t>оценка</w:t>
      </w:r>
      <w:r w:rsidR="0057450D" w:rsidRPr="0057450D">
        <w:t xml:space="preserve"> </w:t>
      </w:r>
      <w:r w:rsidRPr="0057450D">
        <w:t>отрицательная</w:t>
      </w:r>
      <w:r w:rsidR="0057450D" w:rsidRPr="0057450D">
        <w:t>.</w:t>
      </w:r>
    </w:p>
    <w:p w:rsidR="00163F10" w:rsidRDefault="00EB49FC" w:rsidP="0057450D">
      <w:pPr>
        <w:tabs>
          <w:tab w:val="left" w:pos="726"/>
        </w:tabs>
      </w:pPr>
      <w:r w:rsidRPr="0057450D">
        <w:t>Сила</w:t>
      </w:r>
      <w:r w:rsidR="0057450D" w:rsidRPr="0057450D">
        <w:t xml:space="preserve"> </w:t>
      </w:r>
      <w:r w:rsidRPr="0057450D">
        <w:t>эмоционального</w:t>
      </w:r>
      <w:r w:rsidR="0057450D" w:rsidRPr="0057450D">
        <w:t xml:space="preserve"> </w:t>
      </w:r>
      <w:r w:rsidRPr="0057450D">
        <w:t>отношения,</w:t>
      </w:r>
      <w:r w:rsidR="0057450D" w:rsidRPr="0057450D">
        <w:t xml:space="preserve"> </w:t>
      </w:r>
      <w:r w:rsidRPr="0057450D">
        <w:t>соответственно,</w:t>
      </w:r>
      <w:r w:rsidR="0057450D" w:rsidRPr="0057450D">
        <w:t xml:space="preserve"> </w:t>
      </w:r>
      <w:r w:rsidRPr="0057450D">
        <w:t>отражается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абсолютной</w:t>
      </w:r>
      <w:r w:rsidR="0057450D" w:rsidRPr="0057450D">
        <w:t xml:space="preserve"> </w:t>
      </w:r>
      <w:r w:rsidRPr="0057450D">
        <w:t>величине</w:t>
      </w:r>
      <w:r w:rsidR="0057450D" w:rsidRPr="0057450D">
        <w:t xml:space="preserve"> </w:t>
      </w:r>
      <w:r w:rsidRPr="0057450D">
        <w:t>полученной</w:t>
      </w:r>
      <w:r w:rsidR="0057450D" w:rsidRPr="0057450D">
        <w:t xml:space="preserve"> </w:t>
      </w:r>
      <w:r w:rsidRPr="0057450D">
        <w:t>средней</w:t>
      </w:r>
      <w:r w:rsidR="0057450D" w:rsidRPr="0057450D">
        <w:t xml:space="preserve"> </w:t>
      </w:r>
      <w:r w:rsidRPr="0057450D">
        <w:t>оценки</w:t>
      </w:r>
      <w:r w:rsidR="0057450D" w:rsidRPr="0057450D">
        <w:t>.</w:t>
      </w:r>
    </w:p>
    <w:p w:rsidR="0057450D" w:rsidRPr="0057450D" w:rsidRDefault="00163F10" w:rsidP="00163F10">
      <w:pPr>
        <w:pStyle w:val="1"/>
        <w:rPr>
          <w:kern w:val="1"/>
        </w:rPr>
      </w:pPr>
      <w:r>
        <w:br w:type="page"/>
      </w:r>
      <w:bookmarkStart w:id="36" w:name="_Toc200276462"/>
      <w:bookmarkStart w:id="37" w:name="_Toc231859878"/>
      <w:bookmarkStart w:id="38" w:name="_Toc259525156"/>
      <w:bookmarkStart w:id="39" w:name="_Toc288285828"/>
      <w:r w:rsidR="00EB49FC" w:rsidRPr="0057450D">
        <w:rPr>
          <w:kern w:val="1"/>
        </w:rPr>
        <w:t>2</w:t>
      </w:r>
      <w:r w:rsidR="0057450D">
        <w:rPr>
          <w:kern w:val="1"/>
        </w:rPr>
        <w:t xml:space="preserve">.2.3 </w:t>
      </w:r>
      <w:bookmarkEnd w:id="36"/>
      <w:r w:rsidR="00EB49FC" w:rsidRPr="0057450D">
        <w:rPr>
          <w:kern w:val="1"/>
        </w:rPr>
        <w:t>Метод</w:t>
      </w:r>
      <w:r w:rsidR="0057450D" w:rsidRPr="0057450D">
        <w:rPr>
          <w:kern w:val="1"/>
        </w:rPr>
        <w:t xml:space="preserve"> </w:t>
      </w:r>
      <w:r w:rsidR="00EB49FC" w:rsidRPr="0057450D">
        <w:rPr>
          <w:kern w:val="1"/>
        </w:rPr>
        <w:t>рисунка</w:t>
      </w:r>
      <w:bookmarkEnd w:id="37"/>
      <w:bookmarkEnd w:id="38"/>
      <w:bookmarkEnd w:id="39"/>
    </w:p>
    <w:p w:rsidR="0057450D" w:rsidRPr="0057450D" w:rsidRDefault="00EB49FC" w:rsidP="0057450D">
      <w:pPr>
        <w:tabs>
          <w:tab w:val="left" w:pos="726"/>
        </w:tabs>
      </w:pPr>
      <w:r w:rsidRPr="0057450D">
        <w:t>Как</w:t>
      </w:r>
      <w:r w:rsidR="0057450D" w:rsidRPr="0057450D">
        <w:t xml:space="preserve"> </w:t>
      </w:r>
      <w:r w:rsidRPr="0057450D">
        <w:t>отмечает</w:t>
      </w:r>
      <w:r w:rsidR="0057450D" w:rsidRPr="0057450D">
        <w:t xml:space="preserve"> </w:t>
      </w:r>
      <w:r w:rsidRPr="0057450D">
        <w:t>В</w:t>
      </w:r>
      <w:r w:rsidR="0057450D">
        <w:t xml:space="preserve">.Ф. </w:t>
      </w:r>
      <w:r w:rsidRPr="0057450D">
        <w:t>Петренко,</w:t>
      </w:r>
      <w:r w:rsidR="0057450D" w:rsidRPr="0057450D">
        <w:t xml:space="preserve"> </w:t>
      </w:r>
      <w:r w:rsidRPr="0057450D">
        <w:t>носителями</w:t>
      </w:r>
      <w:r w:rsidR="0057450D" w:rsidRPr="0057450D">
        <w:t xml:space="preserve"> </w:t>
      </w:r>
      <w:r w:rsidRPr="0057450D">
        <w:t>индивидуальных</w:t>
      </w:r>
      <w:r w:rsidR="0057450D" w:rsidRPr="0057450D">
        <w:t xml:space="preserve"> </w:t>
      </w:r>
      <w:r w:rsidRPr="0057450D">
        <w:t>значений,</w:t>
      </w:r>
      <w:r w:rsidR="0057450D" w:rsidRPr="0057450D">
        <w:t xml:space="preserve"> </w:t>
      </w:r>
      <w:r w:rsidRPr="0057450D">
        <w:t>наряду</w:t>
      </w:r>
      <w:r w:rsidR="0057450D" w:rsidRPr="0057450D">
        <w:t xml:space="preserve"> </w:t>
      </w:r>
      <w:r w:rsidRPr="0057450D">
        <w:t>со</w:t>
      </w:r>
      <w:r w:rsidR="0057450D" w:rsidRPr="0057450D">
        <w:t xml:space="preserve"> </w:t>
      </w:r>
      <w:r w:rsidRPr="0057450D">
        <w:t>структурами</w:t>
      </w:r>
      <w:r w:rsidR="0057450D" w:rsidRPr="0057450D">
        <w:t xml:space="preserve"> </w:t>
      </w:r>
      <w:r w:rsidRPr="0057450D">
        <w:t>естественного</w:t>
      </w:r>
      <w:r w:rsidR="0057450D" w:rsidRPr="0057450D">
        <w:t xml:space="preserve"> </w:t>
      </w:r>
      <w:r w:rsidRPr="0057450D">
        <w:t>языка,</w:t>
      </w:r>
      <w:r w:rsidR="0057450D" w:rsidRPr="0057450D">
        <w:t xml:space="preserve"> </w:t>
      </w:r>
      <w:r w:rsidRPr="0057450D">
        <w:t>выступают</w:t>
      </w:r>
      <w:r w:rsidR="0057450D" w:rsidRPr="0057450D">
        <w:t xml:space="preserve"> </w:t>
      </w:r>
      <w:r w:rsidRPr="0057450D">
        <w:t>невербальные</w:t>
      </w:r>
      <w:r w:rsidR="0057450D" w:rsidRPr="0057450D">
        <w:t xml:space="preserve"> </w:t>
      </w:r>
      <w:r w:rsidRPr="0057450D">
        <w:t>системы</w:t>
      </w:r>
      <w:r w:rsidR="0057450D">
        <w:t xml:space="preserve"> (</w:t>
      </w:r>
      <w:r w:rsidRPr="0057450D">
        <w:t>рисунки,</w:t>
      </w:r>
      <w:r w:rsidR="0057450D" w:rsidRPr="0057450D">
        <w:t xml:space="preserve"> </w:t>
      </w:r>
      <w:r w:rsidRPr="0057450D">
        <w:t>схемы,</w:t>
      </w:r>
      <w:r w:rsidR="0057450D" w:rsidRPr="0057450D">
        <w:t xml:space="preserve"> </w:t>
      </w:r>
      <w:r w:rsidRPr="0057450D">
        <w:t>символы</w:t>
      </w:r>
      <w:r w:rsidR="0057450D" w:rsidRPr="0057450D">
        <w:t>).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Осуществленный</w:t>
      </w:r>
      <w:r w:rsidR="0057450D" w:rsidRPr="0057450D">
        <w:t xml:space="preserve"> </w:t>
      </w:r>
      <w:r w:rsidRPr="0057450D">
        <w:t>нами</w:t>
      </w:r>
      <w:r w:rsidR="0057450D" w:rsidRPr="0057450D">
        <w:t xml:space="preserve"> </w:t>
      </w:r>
      <w:r w:rsidRPr="0057450D">
        <w:t>преимущественно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материале</w:t>
      </w:r>
      <w:r w:rsidR="0057450D" w:rsidRPr="0057450D">
        <w:t xml:space="preserve"> </w:t>
      </w:r>
      <w:r w:rsidRPr="0057450D">
        <w:t>отечественной</w:t>
      </w:r>
      <w:r w:rsidR="0057450D" w:rsidRPr="0057450D">
        <w:t xml:space="preserve"> </w:t>
      </w:r>
      <w:r w:rsidRPr="0057450D">
        <w:t>психологии</w:t>
      </w:r>
      <w:r w:rsidR="0057450D" w:rsidRPr="0057450D">
        <w:t xml:space="preserve"> </w:t>
      </w:r>
      <w:r w:rsidRPr="0057450D">
        <w:t>обзор</w:t>
      </w:r>
      <w:r w:rsidR="0057450D" w:rsidRPr="0057450D">
        <w:t xml:space="preserve"> </w:t>
      </w:r>
      <w:r w:rsidRPr="0057450D">
        <w:t>исследований,</w:t>
      </w:r>
      <w:r w:rsidR="0057450D" w:rsidRPr="0057450D">
        <w:t xml:space="preserve"> </w:t>
      </w:r>
      <w:r w:rsidRPr="0057450D">
        <w:t>выполненных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применением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 </w:t>
      </w:r>
      <w:r w:rsidRPr="0057450D">
        <w:t>рисунка,</w:t>
      </w:r>
      <w:r w:rsidR="0057450D" w:rsidRPr="0057450D">
        <w:t xml:space="preserve"> </w:t>
      </w:r>
      <w:r w:rsidRPr="0057450D">
        <w:t>показал,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данный</w:t>
      </w:r>
      <w:r w:rsidR="0057450D" w:rsidRPr="0057450D">
        <w:t xml:space="preserve"> </w:t>
      </w:r>
      <w:r w:rsidRPr="0057450D">
        <w:t>метод</w:t>
      </w:r>
      <w:r w:rsidR="0057450D" w:rsidRPr="0057450D">
        <w:t xml:space="preserve"> </w:t>
      </w:r>
      <w:r w:rsidRPr="0057450D">
        <w:t>использовался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большей</w:t>
      </w:r>
      <w:r w:rsidR="0057450D" w:rsidRPr="0057450D">
        <w:t xml:space="preserve"> </w:t>
      </w:r>
      <w:r w:rsidRPr="0057450D">
        <w:t>части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изучения</w:t>
      </w:r>
      <w:r w:rsidR="0057450D" w:rsidRPr="0057450D">
        <w:t xml:space="preserve"> </w:t>
      </w:r>
      <w:r w:rsidRPr="0057450D">
        <w:t>мышления,</w:t>
      </w:r>
      <w:r w:rsidR="0057450D" w:rsidRPr="0057450D">
        <w:t xml:space="preserve"> </w:t>
      </w:r>
      <w:r w:rsidRPr="0057450D">
        <w:t>опосредованной</w:t>
      </w:r>
      <w:r w:rsidR="0057450D" w:rsidRPr="0057450D">
        <w:t xml:space="preserve"> </w:t>
      </w:r>
      <w:r w:rsidRPr="0057450D">
        <w:t>памяти,</w:t>
      </w:r>
      <w:r w:rsidR="0057450D" w:rsidRPr="0057450D">
        <w:t xml:space="preserve"> </w:t>
      </w:r>
      <w:r w:rsidRPr="0057450D">
        <w:t>аффективно-личностной</w:t>
      </w:r>
      <w:r w:rsidR="0057450D" w:rsidRPr="0057450D">
        <w:t xml:space="preserve"> </w:t>
      </w:r>
      <w:r w:rsidRPr="0057450D">
        <w:t>сферы</w:t>
      </w:r>
      <w:r w:rsidR="0057450D" w:rsidRPr="0057450D">
        <w:t xml:space="preserve">. </w:t>
      </w:r>
      <w:r w:rsidRPr="0057450D">
        <w:t>Впервые</w:t>
      </w:r>
      <w:r w:rsidR="0057450D" w:rsidRPr="0057450D">
        <w:t xml:space="preserve"> </w:t>
      </w:r>
      <w:r w:rsidRPr="0057450D">
        <w:t>метод</w:t>
      </w:r>
      <w:r w:rsidR="0057450D" w:rsidRPr="0057450D">
        <w:t xml:space="preserve"> </w:t>
      </w:r>
      <w:r w:rsidRPr="0057450D">
        <w:t>пиктограмм</w:t>
      </w:r>
      <w:r w:rsidR="0057450D">
        <w:t xml:space="preserve"> (</w:t>
      </w:r>
      <w:r w:rsidRPr="0057450D">
        <w:t>ставший</w:t>
      </w:r>
      <w:r w:rsidR="0057450D" w:rsidRPr="0057450D">
        <w:t xml:space="preserve"> </w:t>
      </w:r>
      <w:r w:rsidRPr="0057450D">
        <w:t>впоследствии</w:t>
      </w:r>
      <w:r w:rsidR="0057450D" w:rsidRPr="0057450D">
        <w:t xml:space="preserve"> </w:t>
      </w:r>
      <w:r w:rsidRPr="0057450D">
        <w:t>классическим</w:t>
      </w:r>
      <w:r w:rsidR="0057450D" w:rsidRPr="0057450D">
        <w:t xml:space="preserve"> </w:t>
      </w:r>
      <w:r w:rsidRPr="0057450D">
        <w:t>вариантом</w:t>
      </w:r>
      <w:r w:rsidR="0057450D" w:rsidRPr="0057450D">
        <w:t xml:space="preserve"> </w:t>
      </w:r>
      <w:r w:rsidRPr="0057450D">
        <w:t>этого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) </w:t>
      </w:r>
      <w:r w:rsidRPr="0057450D">
        <w:t>использовался</w:t>
      </w:r>
      <w:r w:rsidR="0057450D" w:rsidRPr="0057450D">
        <w:t xml:space="preserve"> </w:t>
      </w:r>
      <w:r w:rsidRPr="0057450D">
        <w:t>А</w:t>
      </w:r>
      <w:r w:rsidR="0057450D">
        <w:t xml:space="preserve">.Р. </w:t>
      </w:r>
      <w:r w:rsidRPr="0057450D">
        <w:t>Лурией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имел</w:t>
      </w:r>
      <w:r w:rsidR="0057450D" w:rsidRPr="0057450D">
        <w:t xml:space="preserve"> </w:t>
      </w:r>
      <w:r w:rsidRPr="0057450D">
        <w:t>своей</w:t>
      </w:r>
      <w:r w:rsidR="0057450D" w:rsidRPr="0057450D">
        <w:t xml:space="preserve"> </w:t>
      </w:r>
      <w:r w:rsidRPr="0057450D">
        <w:t>целью</w:t>
      </w:r>
      <w:r w:rsidR="0057450D" w:rsidRPr="0057450D">
        <w:t xml:space="preserve"> </w:t>
      </w:r>
      <w:r w:rsidRPr="0057450D">
        <w:t>выявление</w:t>
      </w:r>
      <w:r w:rsidR="0057450D" w:rsidRPr="0057450D">
        <w:t xml:space="preserve"> </w:t>
      </w:r>
      <w:r w:rsidRPr="0057450D">
        <w:t>индивидуальных</w:t>
      </w:r>
      <w:r w:rsidR="0057450D" w:rsidRPr="0057450D">
        <w:t xml:space="preserve"> </w:t>
      </w:r>
      <w:r w:rsidRPr="0057450D">
        <w:t>особенностей</w:t>
      </w:r>
      <w:r w:rsidR="0057450D" w:rsidRPr="0057450D">
        <w:t xml:space="preserve"> </w:t>
      </w:r>
      <w:r w:rsidRPr="0057450D">
        <w:t>образных</w:t>
      </w:r>
      <w:r w:rsidR="0057450D" w:rsidRPr="0057450D">
        <w:t xml:space="preserve"> </w:t>
      </w:r>
      <w:r w:rsidRPr="0057450D">
        <w:t>представлений</w:t>
      </w:r>
      <w:r w:rsidR="0057450D" w:rsidRPr="0057450D">
        <w:t xml:space="preserve"> </w:t>
      </w:r>
      <w:r w:rsidRPr="0057450D">
        <w:t>вербального</w:t>
      </w:r>
      <w:r w:rsidR="0057450D" w:rsidRPr="0057450D">
        <w:t xml:space="preserve"> </w:t>
      </w:r>
      <w:r w:rsidRPr="0057450D">
        <w:t>материала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продуктивности</w:t>
      </w:r>
      <w:r w:rsidR="0057450D" w:rsidRPr="0057450D">
        <w:t xml:space="preserve"> </w:t>
      </w:r>
      <w:r w:rsidRPr="0057450D">
        <w:t>опосредованного</w:t>
      </w:r>
      <w:r w:rsidR="0057450D" w:rsidRPr="0057450D">
        <w:t xml:space="preserve"> </w:t>
      </w:r>
      <w:r w:rsidRPr="0057450D">
        <w:t>запоминания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Возможность</w:t>
      </w:r>
      <w:r w:rsidR="0057450D" w:rsidRPr="0057450D">
        <w:t xml:space="preserve"> </w:t>
      </w:r>
      <w:r w:rsidRPr="0057450D">
        <w:t>исследования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помощью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 </w:t>
      </w:r>
      <w:r w:rsidRPr="0057450D">
        <w:t>рисунка</w:t>
      </w:r>
      <w:r w:rsidR="0057450D" w:rsidRPr="0057450D">
        <w:t xml:space="preserve"> </w:t>
      </w:r>
      <w:r w:rsidRPr="0057450D">
        <w:t>особенностей</w:t>
      </w:r>
      <w:r w:rsidR="0057450D" w:rsidRPr="0057450D">
        <w:t xml:space="preserve"> </w:t>
      </w:r>
      <w:r w:rsidRPr="0057450D">
        <w:t>функционирования</w:t>
      </w:r>
      <w:r w:rsidR="0057450D" w:rsidRPr="0057450D">
        <w:t xml:space="preserve"> </w:t>
      </w:r>
      <w:r w:rsidRPr="0057450D">
        <w:t>системы</w:t>
      </w:r>
      <w:r w:rsidR="0057450D">
        <w:t xml:space="preserve"> "</w:t>
      </w:r>
      <w:r w:rsidRPr="0057450D">
        <w:t>слово</w:t>
      </w:r>
      <w:r w:rsidR="0057450D" w:rsidRPr="0057450D">
        <w:t xml:space="preserve"> - </w:t>
      </w:r>
      <w:r w:rsidRPr="0057450D">
        <w:t>образ</w:t>
      </w:r>
      <w:r w:rsidR="0057450D">
        <w:t>"</w:t>
      </w:r>
      <w:r w:rsidRPr="0057450D">
        <w:t>,</w:t>
      </w:r>
      <w:r w:rsidR="0057450D" w:rsidRPr="0057450D">
        <w:t xml:space="preserve"> </w:t>
      </w:r>
      <w:r w:rsidRPr="0057450D">
        <w:t>а</w:t>
      </w:r>
      <w:r w:rsidR="0057450D" w:rsidRPr="0057450D">
        <w:t xml:space="preserve"> </w:t>
      </w:r>
      <w:r w:rsidRPr="0057450D">
        <w:t>также</w:t>
      </w:r>
      <w:r w:rsidR="0057450D" w:rsidRPr="0057450D">
        <w:t xml:space="preserve"> </w:t>
      </w:r>
      <w:r w:rsidRPr="0057450D">
        <w:t>то</w:t>
      </w:r>
      <w:r w:rsidR="0057450D" w:rsidRPr="0057450D">
        <w:t xml:space="preserve"> </w:t>
      </w:r>
      <w:r w:rsidRPr="0057450D">
        <w:t>обстоятельство,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построение</w:t>
      </w:r>
      <w:r w:rsidR="0057450D" w:rsidRPr="0057450D">
        <w:t xml:space="preserve"> </w:t>
      </w:r>
      <w:r w:rsidRPr="0057450D">
        <w:t>образа,</w:t>
      </w:r>
      <w:r w:rsidR="0057450D" w:rsidRPr="0057450D">
        <w:t xml:space="preserve"> </w:t>
      </w:r>
      <w:r w:rsidRPr="0057450D">
        <w:t>пригодного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запоминания,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следствием</w:t>
      </w:r>
      <w:r w:rsidR="0057450D" w:rsidRPr="0057450D">
        <w:t xml:space="preserve"> </w:t>
      </w:r>
      <w:r w:rsidRPr="0057450D">
        <w:t>творческого</w:t>
      </w:r>
      <w:r w:rsidR="0057450D" w:rsidRPr="0057450D">
        <w:t xml:space="preserve"> </w:t>
      </w:r>
      <w:r w:rsidRPr="0057450D">
        <w:t>активности</w:t>
      </w:r>
      <w:r w:rsidR="0057450D" w:rsidRPr="0057450D">
        <w:t xml:space="preserve"> </w:t>
      </w:r>
      <w:r w:rsidRPr="0057450D">
        <w:t>мышления,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котором</w:t>
      </w:r>
      <w:r w:rsidR="0057450D" w:rsidRPr="0057450D">
        <w:t xml:space="preserve"> </w:t>
      </w:r>
      <w:r w:rsidRPr="0057450D">
        <w:t>отражается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индивидуальная</w:t>
      </w:r>
      <w:r w:rsidR="0057450D" w:rsidRPr="0057450D">
        <w:t xml:space="preserve"> </w:t>
      </w:r>
      <w:r w:rsidRPr="0057450D">
        <w:t>структура</w:t>
      </w:r>
      <w:r w:rsidR="0057450D">
        <w:t>"</w:t>
      </w:r>
      <w:r w:rsidRPr="0057450D">
        <w:t>,</w:t>
      </w:r>
      <w:r w:rsidR="0057450D" w:rsidRPr="0057450D">
        <w:t xml:space="preserve"> </w:t>
      </w:r>
      <w:r w:rsidRPr="0057450D">
        <w:t>определили</w:t>
      </w:r>
      <w:r w:rsidR="0057450D" w:rsidRPr="0057450D">
        <w:t xml:space="preserve"> </w:t>
      </w:r>
      <w:r w:rsidRPr="0057450D">
        <w:t>активное</w:t>
      </w:r>
      <w:r w:rsidR="0057450D" w:rsidRPr="0057450D">
        <w:t xml:space="preserve"> </w:t>
      </w:r>
      <w:r w:rsidRPr="0057450D">
        <w:t>использование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дальнейшем</w:t>
      </w:r>
      <w:r w:rsidR="0057450D" w:rsidRPr="0057450D">
        <w:t xml:space="preserve"> </w:t>
      </w:r>
      <w:r w:rsidRPr="0057450D">
        <w:t>этого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исследованиях</w:t>
      </w:r>
      <w:r w:rsidR="0057450D" w:rsidRPr="0057450D">
        <w:t xml:space="preserve"> </w:t>
      </w:r>
      <w:r w:rsidRPr="0057450D">
        <w:t>мышления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норме</w:t>
      </w:r>
      <w:r w:rsidR="0057450D" w:rsidRPr="0057450D">
        <w:t xml:space="preserve">. </w:t>
      </w:r>
      <w:r w:rsidRPr="0057450D">
        <w:t>Так,</w:t>
      </w:r>
      <w:r w:rsidR="0057450D" w:rsidRPr="0057450D">
        <w:t xml:space="preserve"> </w:t>
      </w:r>
      <w:r w:rsidRPr="0057450D">
        <w:t>использование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 </w:t>
      </w:r>
      <w:r w:rsidRPr="0057450D">
        <w:t>рисунка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изучении</w:t>
      </w:r>
      <w:r w:rsidR="0057450D" w:rsidRPr="0057450D">
        <w:t xml:space="preserve"> </w:t>
      </w:r>
      <w:r w:rsidRPr="0057450D">
        <w:t>мышления</w:t>
      </w:r>
      <w:r w:rsidR="0057450D">
        <w:t xml:space="preserve"> (</w:t>
      </w:r>
      <w:r w:rsidRPr="0057450D">
        <w:t>в</w:t>
      </w:r>
      <w:r w:rsidR="0057450D" w:rsidRPr="0057450D">
        <w:t xml:space="preserve"> </w:t>
      </w:r>
      <w:r w:rsidRPr="0057450D">
        <w:t>норме</w:t>
      </w:r>
      <w:r w:rsidR="0057450D" w:rsidRPr="0057450D">
        <w:t xml:space="preserve">) </w:t>
      </w:r>
      <w:r w:rsidRPr="0057450D">
        <w:t>в</w:t>
      </w:r>
      <w:r w:rsidR="0057450D" w:rsidRPr="0057450D">
        <w:t xml:space="preserve"> </w:t>
      </w:r>
      <w:r w:rsidRPr="0057450D">
        <w:t>целом</w:t>
      </w:r>
      <w:r w:rsidR="0057450D" w:rsidRPr="0057450D">
        <w:t xml:space="preserve"> </w:t>
      </w:r>
      <w:r w:rsidRPr="0057450D">
        <w:t>основано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признании</w:t>
      </w:r>
      <w:r w:rsidR="0057450D" w:rsidRPr="0057450D">
        <w:t xml:space="preserve"> </w:t>
      </w:r>
      <w:r w:rsidRPr="0057450D">
        <w:t>существования</w:t>
      </w:r>
      <w:r w:rsidR="0057450D" w:rsidRPr="0057450D">
        <w:t xml:space="preserve"> </w:t>
      </w:r>
      <w:r w:rsidRPr="0057450D">
        <w:t>образных</w:t>
      </w:r>
      <w:r w:rsidR="0057450D" w:rsidRPr="0057450D">
        <w:t xml:space="preserve"> </w:t>
      </w:r>
      <w:r w:rsidRPr="0057450D">
        <w:t>эквивалентов</w:t>
      </w:r>
      <w:r w:rsidR="0057450D" w:rsidRPr="0057450D">
        <w:t xml:space="preserve"> </w:t>
      </w:r>
      <w:r w:rsidRPr="0057450D">
        <w:t>понятия</w:t>
      </w:r>
      <w:r w:rsidR="0057450D">
        <w:t xml:space="preserve"> (</w:t>
      </w:r>
      <w:r w:rsidRPr="0057450D">
        <w:t>концепта</w:t>
      </w:r>
      <w:r w:rsidR="0057450D" w:rsidRPr="0057450D">
        <w:t xml:space="preserve">). </w:t>
      </w:r>
      <w:r w:rsidRPr="0057450D">
        <w:t>Например,</w:t>
      </w:r>
      <w:r w:rsidR="0057450D" w:rsidRPr="0057450D">
        <w:t xml:space="preserve"> </w:t>
      </w:r>
      <w:r w:rsidRPr="0057450D">
        <w:t>эмпирические</w:t>
      </w:r>
      <w:r w:rsidR="0057450D" w:rsidRPr="0057450D">
        <w:t xml:space="preserve"> </w:t>
      </w:r>
      <w:r w:rsidRPr="0057450D">
        <w:t>изыскания,</w:t>
      </w:r>
      <w:r w:rsidR="0057450D" w:rsidRPr="0057450D">
        <w:t xml:space="preserve"> </w:t>
      </w:r>
      <w:r w:rsidRPr="0057450D">
        <w:t>выполненные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рамках</w:t>
      </w:r>
      <w:r w:rsidR="0057450D" w:rsidRPr="0057450D">
        <w:t xml:space="preserve"> </w:t>
      </w:r>
      <w:r w:rsidRPr="0057450D">
        <w:t>школы</w:t>
      </w:r>
      <w:r w:rsidR="0057450D" w:rsidRPr="0057450D">
        <w:t xml:space="preserve"> </w:t>
      </w:r>
      <w:r w:rsidRPr="0057450D">
        <w:t>Л</w:t>
      </w:r>
      <w:r w:rsidR="0057450D">
        <w:t xml:space="preserve">.М. </w:t>
      </w:r>
      <w:r w:rsidRPr="0057450D">
        <w:t>Веккера,</w:t>
      </w:r>
      <w:r w:rsidR="0057450D" w:rsidRPr="0057450D">
        <w:t xml:space="preserve"> </w:t>
      </w:r>
      <w:r w:rsidRPr="0057450D">
        <w:t>имеют</w:t>
      </w:r>
      <w:r w:rsidR="0057450D" w:rsidRPr="0057450D">
        <w:t xml:space="preserve"> </w:t>
      </w:r>
      <w:r w:rsidRPr="0057450D">
        <w:t>своим</w:t>
      </w:r>
      <w:r w:rsidR="0057450D" w:rsidRPr="0057450D">
        <w:t xml:space="preserve"> </w:t>
      </w:r>
      <w:r w:rsidRPr="0057450D">
        <w:t>результатом,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частности,</w:t>
      </w:r>
      <w:r w:rsidR="0057450D" w:rsidRPr="0057450D">
        <w:t xml:space="preserve"> </w:t>
      </w:r>
      <w:r w:rsidRPr="0057450D">
        <w:t>выявление</w:t>
      </w:r>
      <w:r w:rsidR="0057450D" w:rsidRPr="0057450D">
        <w:t xml:space="preserve"> </w:t>
      </w:r>
      <w:r w:rsidRPr="0057450D">
        <w:t>феномена</w:t>
      </w:r>
      <w:r w:rsidR="0057450D" w:rsidRPr="0057450D">
        <w:t xml:space="preserve"> </w:t>
      </w:r>
      <w:r w:rsidRPr="0057450D">
        <w:t>словесно-образного</w:t>
      </w:r>
      <w:r w:rsidR="0057450D" w:rsidRPr="0057450D">
        <w:t xml:space="preserve"> </w:t>
      </w:r>
      <w:r w:rsidRPr="0057450D">
        <w:t>перевода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Таким</w:t>
      </w:r>
      <w:r w:rsidR="0057450D" w:rsidRPr="0057450D">
        <w:t xml:space="preserve"> </w:t>
      </w:r>
      <w:r w:rsidRPr="0057450D">
        <w:t>образом,</w:t>
      </w:r>
      <w:r w:rsidR="0057450D" w:rsidRPr="0057450D">
        <w:t xml:space="preserve"> </w:t>
      </w:r>
      <w:r w:rsidRPr="0057450D">
        <w:t>одним</w:t>
      </w:r>
      <w:r w:rsidR="0057450D" w:rsidRPr="0057450D">
        <w:t xml:space="preserve"> </w:t>
      </w:r>
      <w:r w:rsidRPr="0057450D">
        <w:t>из</w:t>
      </w:r>
      <w:r w:rsidR="0057450D" w:rsidRPr="0057450D">
        <w:t xml:space="preserve"> </w:t>
      </w:r>
      <w:r w:rsidRPr="0057450D">
        <w:t>достоинств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 </w:t>
      </w:r>
      <w:r w:rsidRPr="0057450D">
        <w:t>рисунка,</w:t>
      </w:r>
      <w:r w:rsidR="0057450D" w:rsidRPr="0057450D">
        <w:t xml:space="preserve"> </w:t>
      </w:r>
      <w:r w:rsidRPr="0057450D">
        <w:t>используемого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исследовании</w:t>
      </w:r>
      <w:r w:rsidR="0057450D" w:rsidRPr="0057450D">
        <w:t xml:space="preserve"> </w:t>
      </w:r>
      <w:r w:rsidRPr="0057450D">
        <w:t>мышления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различных</w:t>
      </w:r>
      <w:r w:rsidR="0057450D" w:rsidRPr="0057450D">
        <w:t xml:space="preserve"> </w:t>
      </w:r>
      <w:r w:rsidRPr="0057450D">
        <w:t>особенностях</w:t>
      </w:r>
      <w:r w:rsidR="0057450D" w:rsidRPr="0057450D">
        <w:t xml:space="preserve"> </w:t>
      </w:r>
      <w:r w:rsidRPr="0057450D">
        <w:t>представления,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то,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он</w:t>
      </w:r>
      <w:r w:rsidR="0057450D" w:rsidRPr="0057450D">
        <w:t xml:space="preserve"> </w:t>
      </w:r>
      <w:r w:rsidRPr="0057450D">
        <w:t>дает</w:t>
      </w:r>
      <w:r w:rsidR="0057450D" w:rsidRPr="0057450D">
        <w:t xml:space="preserve"> </w:t>
      </w:r>
      <w:r w:rsidRPr="0057450D">
        <w:t>возможность</w:t>
      </w:r>
      <w:r w:rsidR="0057450D" w:rsidRPr="0057450D">
        <w:t xml:space="preserve"> </w:t>
      </w:r>
      <w:r w:rsidRPr="0057450D">
        <w:t>изучать</w:t>
      </w:r>
      <w:r w:rsidR="0057450D" w:rsidRPr="0057450D">
        <w:t xml:space="preserve"> </w:t>
      </w:r>
      <w:r w:rsidRPr="0057450D">
        <w:t>образные</w:t>
      </w:r>
      <w:r w:rsidR="0057450D" w:rsidRPr="0057450D">
        <w:t xml:space="preserve"> </w:t>
      </w:r>
      <w:r w:rsidRPr="0057450D">
        <w:t>структуры</w:t>
      </w:r>
      <w:r w:rsidR="0057450D" w:rsidRPr="0057450D">
        <w:t xml:space="preserve"> </w:t>
      </w:r>
      <w:r w:rsidRPr="0057450D">
        <w:t>понятийной</w:t>
      </w:r>
      <w:r w:rsidR="0057450D" w:rsidRPr="0057450D">
        <w:t xml:space="preserve"> </w:t>
      </w:r>
      <w:r w:rsidRPr="0057450D">
        <w:t>мысли,</w:t>
      </w:r>
      <w:r w:rsidR="0057450D" w:rsidRPr="0057450D">
        <w:t xml:space="preserve"> </w:t>
      </w:r>
      <w:r w:rsidRPr="0057450D">
        <w:t>образные</w:t>
      </w:r>
      <w:r w:rsidR="0057450D" w:rsidRPr="0057450D">
        <w:t xml:space="preserve"> </w:t>
      </w:r>
      <w:r w:rsidRPr="0057450D">
        <w:t>компоненты,</w:t>
      </w:r>
      <w:r w:rsidR="0057450D" w:rsidRPr="0057450D">
        <w:t xml:space="preserve"> </w:t>
      </w:r>
      <w:r w:rsidRPr="0057450D">
        <w:t>подвергшиеся</w:t>
      </w:r>
      <w:r w:rsidR="0057450D" w:rsidRPr="0057450D">
        <w:t xml:space="preserve"> </w:t>
      </w:r>
      <w:r w:rsidRPr="0057450D">
        <w:t>осмыслению</w:t>
      </w:r>
      <w:r w:rsidR="0057450D" w:rsidRPr="0057450D">
        <w:t xml:space="preserve"> </w:t>
      </w:r>
      <w:r w:rsidRPr="0057450D">
        <w:t>со</w:t>
      </w:r>
      <w:r w:rsidR="0057450D" w:rsidRPr="0057450D">
        <w:t xml:space="preserve"> </w:t>
      </w:r>
      <w:r w:rsidRPr="0057450D">
        <w:t>стороны</w:t>
      </w:r>
      <w:r w:rsidR="0057450D" w:rsidRPr="0057450D">
        <w:t xml:space="preserve"> </w:t>
      </w:r>
      <w:r w:rsidRPr="0057450D">
        <w:t>субъекта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воспроизводящие</w:t>
      </w:r>
      <w:r w:rsidR="0057450D" w:rsidRPr="0057450D">
        <w:t xml:space="preserve"> </w:t>
      </w:r>
      <w:r w:rsidRPr="0057450D">
        <w:t>объект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наиболее</w:t>
      </w:r>
      <w:r w:rsidR="0057450D" w:rsidRPr="0057450D">
        <w:t xml:space="preserve"> </w:t>
      </w:r>
      <w:r w:rsidRPr="0057450D">
        <w:t>существенных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полноты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понимания</w:t>
      </w:r>
      <w:r w:rsidR="0057450D" w:rsidRPr="0057450D">
        <w:t xml:space="preserve"> </w:t>
      </w:r>
      <w:r w:rsidRPr="0057450D">
        <w:t>характеристиках</w:t>
      </w:r>
      <w:r w:rsidR="0057450D" w:rsidRPr="0057450D">
        <w:t xml:space="preserve">. </w:t>
      </w:r>
      <w:r w:rsidRPr="0057450D">
        <w:t>Однако</w:t>
      </w:r>
      <w:r w:rsidR="0057450D" w:rsidRPr="0057450D">
        <w:t xml:space="preserve"> </w:t>
      </w:r>
      <w:r w:rsidRPr="0057450D">
        <w:t>некоторые</w:t>
      </w:r>
      <w:r w:rsidR="0057450D" w:rsidRPr="0057450D">
        <w:t xml:space="preserve"> </w:t>
      </w:r>
      <w:r w:rsidRPr="0057450D">
        <w:t>особенности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 </w:t>
      </w:r>
      <w:r w:rsidRPr="0057450D">
        <w:t>рисунка</w:t>
      </w:r>
      <w:r w:rsidR="0057450D">
        <w:t xml:space="preserve"> (</w:t>
      </w:r>
      <w:r w:rsidRPr="0057450D">
        <w:t>специфика</w:t>
      </w:r>
      <w:r w:rsidR="0057450D" w:rsidRPr="0057450D">
        <w:t xml:space="preserve"> </w:t>
      </w:r>
      <w:r w:rsidRPr="0057450D">
        <w:t>деятельности</w:t>
      </w:r>
      <w:r w:rsidR="0057450D" w:rsidRPr="0057450D">
        <w:t xml:space="preserve"> </w:t>
      </w:r>
      <w:r w:rsidRPr="0057450D">
        <w:t>испытуемого,</w:t>
      </w:r>
      <w:r w:rsidR="0057450D" w:rsidRPr="0057450D">
        <w:t xml:space="preserve"> </w:t>
      </w:r>
      <w:r w:rsidRPr="0057450D">
        <w:t>возможность</w:t>
      </w:r>
      <w:r w:rsidR="0057450D" w:rsidRPr="0057450D">
        <w:t xml:space="preserve"> </w:t>
      </w:r>
      <w:r w:rsidRPr="0057450D">
        <w:t>расширенной</w:t>
      </w:r>
      <w:r w:rsidR="0057450D" w:rsidRPr="0057450D">
        <w:t xml:space="preserve"> </w:t>
      </w:r>
      <w:r w:rsidRPr="0057450D">
        <w:t>интерпретации</w:t>
      </w:r>
      <w:r w:rsidR="0057450D" w:rsidRPr="0057450D">
        <w:t xml:space="preserve"> </w:t>
      </w:r>
      <w:r w:rsidRPr="0057450D">
        <w:t>рисунка</w:t>
      </w:r>
      <w:r w:rsidR="0057450D" w:rsidRPr="0057450D">
        <w:t xml:space="preserve">) </w:t>
      </w:r>
      <w:r w:rsidRPr="0057450D">
        <w:t>приближают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проективным</w:t>
      </w:r>
      <w:r w:rsidR="0057450D" w:rsidRPr="0057450D">
        <w:t xml:space="preserve"> </w:t>
      </w:r>
      <w:r w:rsidRPr="0057450D">
        <w:t>методикам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Поскольку</w:t>
      </w:r>
      <w:r w:rsidR="0057450D" w:rsidRPr="0057450D">
        <w:t xml:space="preserve"> </w:t>
      </w:r>
      <w:r w:rsidRPr="0057450D">
        <w:t>принципиальная</w:t>
      </w:r>
      <w:r w:rsidR="0057450D" w:rsidRPr="0057450D">
        <w:t xml:space="preserve"> </w:t>
      </w:r>
      <w:r w:rsidRPr="0057450D">
        <w:t>особенность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 </w:t>
      </w:r>
      <w:r w:rsidRPr="0057450D">
        <w:t>рисунка</w:t>
      </w:r>
      <w:r w:rsidR="0057450D" w:rsidRPr="0057450D">
        <w:t xml:space="preserve"> </w:t>
      </w:r>
      <w:r w:rsidRPr="0057450D">
        <w:t>состоит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том,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используемые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ней</w:t>
      </w:r>
      <w:r w:rsidR="0057450D" w:rsidRPr="0057450D">
        <w:t xml:space="preserve"> </w:t>
      </w:r>
      <w:r w:rsidRPr="0057450D">
        <w:t>знаки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связаны</w:t>
      </w:r>
      <w:r w:rsidR="0057450D" w:rsidRPr="0057450D">
        <w:t xml:space="preserve"> </w:t>
      </w:r>
      <w:r w:rsidRPr="0057450D">
        <w:t>со</w:t>
      </w:r>
      <w:r w:rsidR="0057450D" w:rsidRPr="0057450D">
        <w:t xml:space="preserve"> </w:t>
      </w:r>
      <w:r w:rsidRPr="0057450D">
        <w:t>звучанием</w:t>
      </w:r>
      <w:r w:rsidR="0057450D" w:rsidRPr="0057450D">
        <w:t xml:space="preserve"> </w:t>
      </w:r>
      <w:r w:rsidRPr="0057450D">
        <w:t>слова,</w:t>
      </w:r>
      <w:r w:rsidR="0057450D" w:rsidRPr="0057450D">
        <w:t xml:space="preserve"> </w:t>
      </w:r>
      <w:r w:rsidRPr="0057450D">
        <w:t>но</w:t>
      </w:r>
      <w:r w:rsidR="0057450D" w:rsidRPr="0057450D">
        <w:t xml:space="preserve"> </w:t>
      </w:r>
      <w:r w:rsidRPr="0057450D">
        <w:t>выражают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смысл,</w:t>
      </w:r>
      <w:r w:rsidR="0057450D" w:rsidRPr="0057450D">
        <w:t xml:space="preserve"> </w:t>
      </w:r>
      <w:r w:rsidRPr="0057450D">
        <w:t>применение</w:t>
      </w:r>
      <w:r w:rsidR="0057450D" w:rsidRPr="0057450D">
        <w:t xml:space="preserve"> </w:t>
      </w:r>
      <w:r w:rsidRPr="0057450D">
        <w:t>этого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 </w:t>
      </w:r>
      <w:r w:rsidRPr="0057450D">
        <w:t>дает</w:t>
      </w:r>
      <w:r w:rsidR="0057450D" w:rsidRPr="0057450D">
        <w:t xml:space="preserve"> </w:t>
      </w:r>
      <w:r w:rsidRPr="0057450D">
        <w:t>возможность</w:t>
      </w:r>
      <w:r w:rsidR="0057450D" w:rsidRPr="0057450D">
        <w:t xml:space="preserve"> </w:t>
      </w:r>
      <w:r w:rsidRPr="0057450D">
        <w:t>осуществлять</w:t>
      </w:r>
      <w:r w:rsidR="0057450D" w:rsidRPr="0057450D">
        <w:t xml:space="preserve"> </w:t>
      </w:r>
      <w:r w:rsidRPr="0057450D">
        <w:t>качественный</w:t>
      </w:r>
      <w:r w:rsidR="0057450D" w:rsidRPr="0057450D">
        <w:t xml:space="preserve"> </w:t>
      </w:r>
      <w:r w:rsidRPr="0057450D">
        <w:t>анализ</w:t>
      </w:r>
      <w:r w:rsidR="0057450D" w:rsidRPr="0057450D">
        <w:t xml:space="preserve"> </w:t>
      </w:r>
      <w:r w:rsidRPr="0057450D">
        <w:t>собственно</w:t>
      </w:r>
      <w:r w:rsidR="0057450D" w:rsidRPr="0057450D">
        <w:t xml:space="preserve"> </w:t>
      </w:r>
      <w:r w:rsidRPr="0057450D">
        <w:t>психологического</w:t>
      </w:r>
      <w:r w:rsidR="0057450D" w:rsidRPr="0057450D">
        <w:t xml:space="preserve"> </w:t>
      </w:r>
      <w:r w:rsidRPr="0057450D">
        <w:t>содержания</w:t>
      </w:r>
      <w:r w:rsidR="0057450D" w:rsidRPr="0057450D">
        <w:t xml:space="preserve"> </w:t>
      </w:r>
      <w:r w:rsidRPr="0057450D">
        <w:t>внутренней</w:t>
      </w:r>
      <w:r w:rsidR="0057450D" w:rsidRPr="0057450D">
        <w:t xml:space="preserve"> </w:t>
      </w:r>
      <w:r w:rsidRPr="0057450D">
        <w:t>репрезентации</w:t>
      </w:r>
      <w:r w:rsidR="0057450D" w:rsidRPr="0057450D">
        <w:t xml:space="preserve"> </w:t>
      </w:r>
      <w:r w:rsidRPr="0057450D">
        <w:t>психических</w:t>
      </w:r>
      <w:r w:rsidR="0057450D" w:rsidRPr="0057450D">
        <w:t xml:space="preserve"> </w:t>
      </w:r>
      <w:r w:rsidRPr="0057450D">
        <w:t>явлений,</w:t>
      </w:r>
      <w:r w:rsidR="0057450D" w:rsidRPr="0057450D">
        <w:t xml:space="preserve"> </w:t>
      </w:r>
      <w:r w:rsidRPr="0057450D">
        <w:t>свободной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вербальной</w:t>
      </w:r>
      <w:r w:rsidR="0057450D" w:rsidRPr="0057450D">
        <w:t xml:space="preserve"> </w:t>
      </w:r>
      <w:r w:rsidRPr="0057450D">
        <w:t>трансформаций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Несмотря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свою</w:t>
      </w:r>
      <w:r w:rsidR="0057450D" w:rsidRPr="0057450D">
        <w:t xml:space="preserve"> </w:t>
      </w:r>
      <w:r w:rsidRPr="0057450D">
        <w:t>давнюю</w:t>
      </w:r>
      <w:r w:rsidR="0057450D" w:rsidRPr="0057450D">
        <w:t xml:space="preserve"> </w:t>
      </w:r>
      <w:r w:rsidRPr="0057450D">
        <w:t>историю,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сути,</w:t>
      </w:r>
      <w:r w:rsidR="0057450D" w:rsidRPr="0057450D">
        <w:t xml:space="preserve"> </w:t>
      </w:r>
      <w:r w:rsidRPr="0057450D">
        <w:t>рисунок</w:t>
      </w:r>
      <w:r w:rsidR="0057450D" w:rsidRPr="0057450D">
        <w:t xml:space="preserve"> - </w:t>
      </w:r>
      <w:r w:rsidRPr="0057450D">
        <w:t>это</w:t>
      </w:r>
      <w:r w:rsidR="0057450D" w:rsidRPr="0057450D">
        <w:t xml:space="preserve"> </w:t>
      </w:r>
      <w:r w:rsidRPr="0057450D">
        <w:t>изображение,</w:t>
      </w:r>
      <w:r w:rsidR="0057450D" w:rsidRPr="0057450D">
        <w:t xml:space="preserve"> </w:t>
      </w:r>
      <w:r w:rsidRPr="0057450D">
        <w:t>выполненное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руки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помощью</w:t>
      </w:r>
      <w:r w:rsidR="0057450D" w:rsidRPr="0057450D">
        <w:t xml:space="preserve"> </w:t>
      </w:r>
      <w:r w:rsidRPr="0057450D">
        <w:t>пишущего</w:t>
      </w:r>
      <w:r w:rsidR="0057450D" w:rsidRPr="0057450D">
        <w:t xml:space="preserve"> </w:t>
      </w:r>
      <w:r w:rsidRPr="0057450D">
        <w:t>средства</w:t>
      </w:r>
      <w:r w:rsidR="0057450D" w:rsidRPr="0057450D">
        <w:t xml:space="preserve">. </w:t>
      </w:r>
      <w:r w:rsidRPr="0057450D">
        <w:t>Рисунок</w:t>
      </w:r>
      <w:r w:rsidR="0057450D" w:rsidRPr="0057450D">
        <w:t xml:space="preserve"> </w:t>
      </w:r>
      <w:r w:rsidRPr="0057450D">
        <w:t>содержит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логические</w:t>
      </w:r>
      <w:r w:rsidR="0057450D" w:rsidRPr="0057450D">
        <w:t xml:space="preserve"> </w:t>
      </w:r>
      <w:r w:rsidRPr="0057450D">
        <w:t>выводы,</w:t>
      </w:r>
      <w:r w:rsidR="0057450D" w:rsidRPr="0057450D">
        <w:t xml:space="preserve"> </w:t>
      </w:r>
      <w:r w:rsidRPr="0057450D">
        <w:t>а</w:t>
      </w:r>
      <w:r w:rsidR="0057450D" w:rsidRPr="0057450D">
        <w:t xml:space="preserve"> </w:t>
      </w:r>
      <w:r w:rsidRPr="0057450D">
        <w:t>смысл</w:t>
      </w:r>
      <w:r w:rsidR="0057450D" w:rsidRPr="0057450D">
        <w:t xml:space="preserve"> </w:t>
      </w:r>
      <w:r w:rsidRPr="0057450D">
        <w:t>изображенного,</w:t>
      </w:r>
      <w:r w:rsidR="0057450D" w:rsidRPr="0057450D">
        <w:t xml:space="preserve"> </w:t>
      </w:r>
      <w:r w:rsidRPr="0057450D">
        <w:t>отношение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внутреннему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внешнему</w:t>
      </w:r>
      <w:r w:rsidR="0057450D" w:rsidRPr="0057450D">
        <w:t xml:space="preserve"> </w:t>
      </w:r>
      <w:r w:rsidRPr="0057450D">
        <w:t>миру</w:t>
      </w:r>
      <w:r w:rsidR="0057450D" w:rsidRPr="0057450D">
        <w:t xml:space="preserve"> </w:t>
      </w:r>
      <w:r w:rsidRPr="0057450D">
        <w:t>самого</w:t>
      </w:r>
      <w:r w:rsidR="0057450D" w:rsidRPr="0057450D">
        <w:t xml:space="preserve"> </w:t>
      </w:r>
      <w:r w:rsidRPr="0057450D">
        <w:t>рисовавшего,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логический</w:t>
      </w:r>
      <w:r w:rsidR="0057450D" w:rsidRPr="0057450D">
        <w:t xml:space="preserve"> </w:t>
      </w:r>
      <w:r w:rsidRPr="0057450D">
        <w:t>опыт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переживания</w:t>
      </w:r>
      <w:r w:rsidR="0057450D" w:rsidRPr="0057450D">
        <w:t xml:space="preserve">. </w:t>
      </w:r>
      <w:r w:rsidRPr="0057450D">
        <w:t>Так,</w:t>
      </w:r>
      <w:r w:rsidR="0057450D">
        <w:t xml:space="preserve"> "</w:t>
      </w:r>
      <w:r w:rsidRPr="0057450D">
        <w:t>способ</w:t>
      </w:r>
      <w:r w:rsidR="0057450D" w:rsidRPr="0057450D">
        <w:t xml:space="preserve"> </w:t>
      </w:r>
      <w:r w:rsidRPr="0057450D">
        <w:t>создания</w:t>
      </w:r>
      <w:r w:rsidR="0057450D" w:rsidRPr="0057450D">
        <w:t xml:space="preserve"> </w:t>
      </w:r>
      <w:r w:rsidRPr="0057450D">
        <w:t>рисунка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имеет</w:t>
      </w:r>
      <w:r w:rsidR="0057450D" w:rsidRPr="0057450D">
        <w:t xml:space="preserve"> </w:t>
      </w:r>
      <w:r w:rsidRPr="0057450D">
        <w:t>особого</w:t>
      </w:r>
      <w:r w:rsidR="0057450D" w:rsidRPr="0057450D">
        <w:t xml:space="preserve"> </w:t>
      </w:r>
      <w:r w:rsidRPr="0057450D">
        <w:t>значения,</w:t>
      </w:r>
      <w:r w:rsidR="0057450D" w:rsidRPr="0057450D">
        <w:t xml:space="preserve"> </w:t>
      </w:r>
      <w:r w:rsidRPr="0057450D">
        <w:t>поскольку</w:t>
      </w:r>
      <w:r w:rsidR="0057450D" w:rsidRPr="0057450D">
        <w:t xml:space="preserve"> </w:t>
      </w:r>
      <w:r w:rsidRPr="0057450D">
        <w:t>все</w:t>
      </w:r>
      <w:r w:rsidR="0057450D" w:rsidRPr="0057450D">
        <w:t xml:space="preserve"> </w:t>
      </w:r>
      <w:r w:rsidRPr="0057450D">
        <w:t>рисунки</w:t>
      </w:r>
      <w:r w:rsidR="0057450D" w:rsidRPr="0057450D">
        <w:t xml:space="preserve"> </w:t>
      </w:r>
      <w:r w:rsidRPr="0057450D">
        <w:t>открывают</w:t>
      </w:r>
      <w:r w:rsidR="0057450D" w:rsidRPr="0057450D">
        <w:t xml:space="preserve"> </w:t>
      </w:r>
      <w:r w:rsidRPr="0057450D">
        <w:t>дорогу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психике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психической</w:t>
      </w:r>
      <w:r w:rsidR="0057450D" w:rsidRPr="0057450D">
        <w:t xml:space="preserve"> </w:t>
      </w:r>
      <w:r w:rsidRPr="0057450D">
        <w:t>реальности</w:t>
      </w:r>
      <w:r w:rsidR="0057450D" w:rsidRPr="0057450D">
        <w:t xml:space="preserve"> </w:t>
      </w:r>
      <w:r w:rsidRPr="0057450D">
        <w:t>каждого</w:t>
      </w:r>
      <w:r w:rsidR="0057450D" w:rsidRPr="0057450D">
        <w:t xml:space="preserve"> </w:t>
      </w:r>
      <w:r w:rsidRPr="0057450D">
        <w:t>человека</w:t>
      </w:r>
      <w:r w:rsidR="0057450D">
        <w:t>"</w:t>
      </w:r>
      <w:r w:rsidR="0057450D" w:rsidRPr="0057450D">
        <w:t xml:space="preserve">. </w:t>
      </w:r>
      <w:r w:rsidRPr="0057450D">
        <w:t>Они</w:t>
      </w:r>
      <w:r w:rsidR="0057450D" w:rsidRPr="0057450D">
        <w:t xml:space="preserve"> </w:t>
      </w:r>
      <w:r w:rsidRPr="0057450D">
        <w:t>являются</w:t>
      </w:r>
      <w:r w:rsidR="0057450D" w:rsidRPr="0057450D">
        <w:t xml:space="preserve"> </w:t>
      </w:r>
      <w:r w:rsidRPr="0057450D">
        <w:t>одними</w:t>
      </w:r>
      <w:r w:rsidR="0057450D" w:rsidRPr="0057450D">
        <w:t xml:space="preserve"> </w:t>
      </w:r>
      <w:r w:rsidRPr="0057450D">
        <w:t>из</w:t>
      </w:r>
      <w:r w:rsidR="0057450D" w:rsidRPr="0057450D">
        <w:t xml:space="preserve"> </w:t>
      </w:r>
      <w:r w:rsidRPr="0057450D">
        <w:t>наиболее</w:t>
      </w:r>
      <w:r w:rsidR="0057450D" w:rsidRPr="0057450D">
        <w:t xml:space="preserve"> </w:t>
      </w:r>
      <w:r w:rsidRPr="0057450D">
        <w:t>эффективных</w:t>
      </w:r>
      <w:r w:rsidR="0057450D" w:rsidRPr="0057450D">
        <w:t xml:space="preserve"> </w:t>
      </w:r>
      <w:r w:rsidRPr="0057450D">
        <w:t>инструментов</w:t>
      </w:r>
      <w:r w:rsidR="0057450D" w:rsidRPr="0057450D">
        <w:t xml:space="preserve"> </w:t>
      </w:r>
      <w:r w:rsidRPr="0057450D">
        <w:t>исследования</w:t>
      </w:r>
      <w:r w:rsidR="0057450D" w:rsidRPr="0057450D">
        <w:t xml:space="preserve"> </w:t>
      </w:r>
      <w:r w:rsidRPr="0057450D">
        <w:t>особенностей</w:t>
      </w:r>
      <w:r w:rsidR="0057450D" w:rsidRPr="0057450D">
        <w:t xml:space="preserve"> </w:t>
      </w:r>
      <w:r w:rsidRPr="0057450D">
        <w:t>представлений</w:t>
      </w:r>
      <w:r w:rsidR="0057450D" w:rsidRPr="0057450D">
        <w:t xml:space="preserve"> </w:t>
      </w:r>
      <w:r w:rsidRPr="0057450D">
        <w:t>о</w:t>
      </w:r>
      <w:r w:rsidR="0057450D" w:rsidRPr="0057450D">
        <w:t xml:space="preserve"> </w:t>
      </w:r>
      <w:r w:rsidRPr="0057450D">
        <w:t>будущем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одновременно</w:t>
      </w:r>
      <w:r w:rsidR="0057450D" w:rsidRPr="0057450D">
        <w:t xml:space="preserve"> </w:t>
      </w:r>
      <w:r w:rsidRPr="0057450D">
        <w:t>легкодоступными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Испытуемым</w:t>
      </w:r>
      <w:r w:rsidR="0057450D" w:rsidRPr="0057450D">
        <w:t xml:space="preserve"> </w:t>
      </w:r>
      <w:r w:rsidRPr="0057450D">
        <w:t>предлагалась</w:t>
      </w:r>
      <w:r w:rsidR="0057450D" w:rsidRPr="0057450D">
        <w:t xml:space="preserve"> </w:t>
      </w:r>
      <w:r w:rsidRPr="0057450D">
        <w:t>следующая</w:t>
      </w:r>
      <w:r w:rsidR="0057450D" w:rsidRPr="0057450D">
        <w:t xml:space="preserve"> </w:t>
      </w:r>
      <w:r w:rsidRPr="0057450D">
        <w:t>инструкция</w:t>
      </w:r>
      <w:r w:rsidR="0057450D" w:rsidRPr="0057450D">
        <w:t>:</w:t>
      </w:r>
      <w:r w:rsidR="0057450D">
        <w:t xml:space="preserve"> "</w:t>
      </w:r>
      <w:r w:rsidRPr="0057450D">
        <w:t>Сядьте</w:t>
      </w:r>
      <w:r w:rsidR="0057450D" w:rsidRPr="0057450D">
        <w:t xml:space="preserve"> </w:t>
      </w:r>
      <w:r w:rsidRPr="0057450D">
        <w:t>поудобнее</w:t>
      </w:r>
      <w:r w:rsidR="0057450D" w:rsidRPr="0057450D">
        <w:t xml:space="preserve">. </w:t>
      </w:r>
      <w:r w:rsidR="00F56A47" w:rsidRPr="0057450D">
        <w:t>И</w:t>
      </w:r>
      <w:r w:rsidR="0057450D" w:rsidRPr="0057450D">
        <w:t xml:space="preserve"> </w:t>
      </w:r>
      <w:r w:rsidR="00F56A47" w:rsidRPr="0057450D">
        <w:t>нарисуйте</w:t>
      </w:r>
      <w:r w:rsidR="0057450D" w:rsidRPr="0057450D">
        <w:t xml:space="preserve"> </w:t>
      </w:r>
      <w:r w:rsidR="00A46AFF" w:rsidRPr="0057450D">
        <w:t>интерьер</w:t>
      </w:r>
      <w:r w:rsidRPr="0057450D">
        <w:t>,</w:t>
      </w:r>
      <w:r w:rsidR="0057450D" w:rsidRPr="0057450D">
        <w:t xml:space="preserve"> </w:t>
      </w:r>
      <w:r w:rsidR="00A46AFF" w:rsidRPr="0057450D">
        <w:t>в</w:t>
      </w:r>
      <w:r w:rsidR="0057450D" w:rsidRPr="0057450D">
        <w:t xml:space="preserve"> </w:t>
      </w:r>
      <w:r w:rsidR="00A46AFF" w:rsidRPr="0057450D">
        <w:t>котором</w:t>
      </w:r>
      <w:r w:rsidR="0057450D" w:rsidRPr="0057450D">
        <w:t xml:space="preserve"> </w:t>
      </w:r>
      <w:r w:rsidR="00A46AFF" w:rsidRPr="0057450D">
        <w:t>вы</w:t>
      </w:r>
      <w:r w:rsidR="0057450D" w:rsidRPr="0057450D">
        <w:t xml:space="preserve"> </w:t>
      </w:r>
      <w:r w:rsidR="00A46AFF" w:rsidRPr="0057450D">
        <w:t>сейчас</w:t>
      </w:r>
      <w:r w:rsidR="0057450D" w:rsidRPr="0057450D">
        <w:t xml:space="preserve"> </w:t>
      </w:r>
      <w:r w:rsidR="00A46AFF" w:rsidRPr="0057450D">
        <w:t>находитесь</w:t>
      </w:r>
      <w:r w:rsidR="0057450D">
        <w:t>"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Г</w:t>
      </w:r>
      <w:r w:rsidR="0057450D">
        <w:t xml:space="preserve">.Т. </w:t>
      </w:r>
      <w:r w:rsidRPr="0057450D">
        <w:t>Хоментаускас</w:t>
      </w:r>
      <w:r w:rsidR="0057450D" w:rsidRPr="0057450D">
        <w:t xml:space="preserve"> </w:t>
      </w:r>
      <w:r w:rsidRPr="0057450D">
        <w:t>выделяет</w:t>
      </w:r>
      <w:r w:rsidR="0057450D" w:rsidRPr="0057450D">
        <w:t xml:space="preserve"> </w:t>
      </w:r>
      <w:r w:rsidRPr="0057450D">
        <w:t>следующие</w:t>
      </w:r>
      <w:r w:rsidR="0057450D" w:rsidRPr="0057450D">
        <w:t xml:space="preserve"> </w:t>
      </w:r>
      <w:r w:rsidRPr="0057450D">
        <w:t>достоинства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 </w:t>
      </w:r>
      <w:r w:rsidRPr="0057450D">
        <w:t>рисунка</w:t>
      </w:r>
      <w:r w:rsidR="0057450D" w:rsidRPr="0057450D">
        <w:t>: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1</w:t>
      </w:r>
      <w:r w:rsidR="0057450D" w:rsidRPr="0057450D">
        <w:t xml:space="preserve">. </w:t>
      </w:r>
      <w:r w:rsidRPr="0057450D">
        <w:t>Процесс</w:t>
      </w:r>
      <w:r w:rsidR="0057450D" w:rsidRPr="0057450D">
        <w:t xml:space="preserve"> </w:t>
      </w:r>
      <w:r w:rsidRPr="0057450D">
        <w:t>рисования</w:t>
      </w:r>
      <w:r w:rsidR="0057450D" w:rsidRPr="0057450D">
        <w:t xml:space="preserve"> </w:t>
      </w:r>
      <w:r w:rsidRPr="0057450D">
        <w:t>оказывает</w:t>
      </w:r>
      <w:r w:rsidR="0057450D" w:rsidRPr="0057450D">
        <w:t xml:space="preserve"> </w:t>
      </w:r>
      <w:r w:rsidRPr="0057450D">
        <w:t>исключительное</w:t>
      </w:r>
      <w:r w:rsidR="0057450D" w:rsidRPr="0057450D">
        <w:t xml:space="preserve"> </w:t>
      </w:r>
      <w:r w:rsidRPr="0057450D">
        <w:t>растормаживающее</w:t>
      </w:r>
      <w:r w:rsidR="0057450D" w:rsidRPr="0057450D">
        <w:t xml:space="preserve"> </w:t>
      </w:r>
      <w:r w:rsidRPr="0057450D">
        <w:t>действие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респондента,</w:t>
      </w:r>
      <w:r w:rsidR="0057450D" w:rsidRPr="0057450D">
        <w:t xml:space="preserve"> </w:t>
      </w:r>
      <w:r w:rsidRPr="0057450D">
        <w:t>уменьшает</w:t>
      </w:r>
      <w:r w:rsidR="0057450D" w:rsidRPr="0057450D">
        <w:t xml:space="preserve"> </w:t>
      </w:r>
      <w:r w:rsidRPr="0057450D">
        <w:t>напряжение,</w:t>
      </w:r>
      <w:r w:rsidR="0057450D" w:rsidRPr="0057450D">
        <w:t xml:space="preserve"> </w:t>
      </w:r>
      <w:r w:rsidRPr="0057450D">
        <w:t>возникающее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психологическом</w:t>
      </w:r>
      <w:r w:rsidR="0057450D" w:rsidRPr="0057450D">
        <w:t xml:space="preserve"> </w:t>
      </w:r>
      <w:r w:rsidRPr="0057450D">
        <w:t>обследовании,</w:t>
      </w:r>
      <w:r w:rsidR="0057450D" w:rsidRPr="0057450D">
        <w:t xml:space="preserve"> </w:t>
      </w:r>
      <w:r w:rsidRPr="0057450D">
        <w:t>способствует</w:t>
      </w:r>
      <w:r w:rsidR="0057450D" w:rsidRPr="0057450D">
        <w:t xml:space="preserve"> </w:t>
      </w:r>
      <w:r w:rsidRPr="0057450D">
        <w:t>установлению</w:t>
      </w:r>
      <w:r w:rsidR="0057450D" w:rsidRPr="0057450D">
        <w:t xml:space="preserve"> </w:t>
      </w:r>
      <w:r w:rsidRPr="0057450D">
        <w:t>эмоционального</w:t>
      </w:r>
      <w:r w:rsidR="0057450D" w:rsidRPr="0057450D">
        <w:t xml:space="preserve"> </w:t>
      </w:r>
      <w:r w:rsidRPr="0057450D">
        <w:t>контакта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испытуемым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2</w:t>
      </w:r>
      <w:r w:rsidR="0057450D" w:rsidRPr="0057450D">
        <w:t xml:space="preserve">. </w:t>
      </w:r>
      <w:r w:rsidRPr="0057450D">
        <w:t>Рисунки</w:t>
      </w:r>
      <w:r w:rsidR="0057450D" w:rsidRPr="0057450D">
        <w:t xml:space="preserve"> </w:t>
      </w:r>
      <w:r w:rsidRPr="0057450D">
        <w:t>удобны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применении</w:t>
      </w:r>
      <w:r w:rsidR="0057450D" w:rsidRPr="0057450D">
        <w:t xml:space="preserve">: </w:t>
      </w:r>
      <w:r w:rsidRPr="0057450D">
        <w:t>во-первых,</w:t>
      </w:r>
      <w:r w:rsidR="0057450D" w:rsidRPr="0057450D">
        <w:t xml:space="preserve"> </w:t>
      </w:r>
      <w:r w:rsidRPr="0057450D">
        <w:t>испытуемый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бы</w:t>
      </w:r>
      <w:r w:rsidR="0057450D" w:rsidRPr="0057450D">
        <w:t xml:space="preserve"> </w:t>
      </w:r>
      <w:r w:rsidRPr="0057450D">
        <w:t>сам</w:t>
      </w:r>
      <w:r w:rsidR="0057450D" w:rsidRPr="0057450D">
        <w:t xml:space="preserve"> </w:t>
      </w:r>
      <w:r w:rsidRPr="0057450D">
        <w:t>фиксирует</w:t>
      </w:r>
      <w:r w:rsidR="0057450D" w:rsidRPr="0057450D">
        <w:t xml:space="preserve"> </w:t>
      </w:r>
      <w:r w:rsidRPr="0057450D">
        <w:t>свои</w:t>
      </w:r>
      <w:r w:rsidR="0057450D" w:rsidRPr="0057450D">
        <w:t xml:space="preserve"> </w:t>
      </w:r>
      <w:r w:rsidRPr="0057450D">
        <w:t>действия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помощи</w:t>
      </w:r>
      <w:r w:rsidR="0057450D" w:rsidRPr="0057450D">
        <w:t xml:space="preserve"> </w:t>
      </w:r>
      <w:r w:rsidRPr="0057450D">
        <w:t>карандаша,</w:t>
      </w:r>
      <w:r w:rsidR="0057450D" w:rsidRPr="0057450D">
        <w:t xml:space="preserve"> </w:t>
      </w:r>
      <w:r w:rsidRPr="0057450D">
        <w:t>движения</w:t>
      </w:r>
      <w:r w:rsidR="0057450D" w:rsidRPr="0057450D">
        <w:t xml:space="preserve"> </w:t>
      </w:r>
      <w:r w:rsidRPr="0057450D">
        <w:t>мысли</w:t>
      </w:r>
      <w:r w:rsidR="0057450D" w:rsidRPr="0057450D">
        <w:t xml:space="preserve">. </w:t>
      </w:r>
      <w:r w:rsidRPr="0057450D">
        <w:t>Это</w:t>
      </w:r>
      <w:r w:rsidR="0057450D" w:rsidRPr="0057450D">
        <w:t xml:space="preserve"> </w:t>
      </w:r>
      <w:r w:rsidRPr="0057450D">
        <w:t>дает</w:t>
      </w:r>
      <w:r w:rsidR="0057450D" w:rsidRPr="0057450D">
        <w:t xml:space="preserve"> </w:t>
      </w:r>
      <w:r w:rsidRPr="0057450D">
        <w:t>возможность</w:t>
      </w:r>
      <w:r w:rsidR="0057450D" w:rsidRPr="0057450D">
        <w:t xml:space="preserve"> </w:t>
      </w:r>
      <w:r w:rsidRPr="0057450D">
        <w:t>психологу</w:t>
      </w:r>
      <w:r w:rsidR="0057450D" w:rsidRPr="0057450D">
        <w:t xml:space="preserve"> </w:t>
      </w:r>
      <w:r w:rsidRPr="0057450D">
        <w:t>больше</w:t>
      </w:r>
      <w:r w:rsidR="0057450D" w:rsidRPr="0057450D">
        <w:t xml:space="preserve"> </w:t>
      </w:r>
      <w:r w:rsidRPr="0057450D">
        <w:t>обращать</w:t>
      </w:r>
      <w:r w:rsidR="0057450D" w:rsidRPr="0057450D">
        <w:t xml:space="preserve"> </w:t>
      </w:r>
      <w:r w:rsidRPr="0057450D">
        <w:t>внимание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изменения</w:t>
      </w:r>
      <w:r w:rsidR="0057450D" w:rsidRPr="0057450D">
        <w:t xml:space="preserve"> </w:t>
      </w:r>
      <w:r w:rsidRPr="0057450D">
        <w:t>эмоционального</w:t>
      </w:r>
      <w:r w:rsidR="0057450D" w:rsidRPr="0057450D">
        <w:t xml:space="preserve"> </w:t>
      </w:r>
      <w:r w:rsidRPr="0057450D">
        <w:t>состояния</w:t>
      </w:r>
      <w:r w:rsidR="0057450D" w:rsidRPr="0057450D">
        <w:t xml:space="preserve"> </w:t>
      </w:r>
      <w:r w:rsidRPr="0057450D">
        <w:t>исследуемого,</w:t>
      </w:r>
      <w:r w:rsidR="0057450D" w:rsidRPr="0057450D">
        <w:t xml:space="preserve"> </w:t>
      </w:r>
      <w:r w:rsidRPr="0057450D">
        <w:t>отмечать</w:t>
      </w:r>
      <w:r w:rsidR="0057450D" w:rsidRPr="0057450D">
        <w:t xml:space="preserve"> </w:t>
      </w:r>
      <w:r w:rsidRPr="0057450D">
        <w:t>особенности</w:t>
      </w:r>
      <w:r w:rsidR="0057450D" w:rsidRPr="0057450D">
        <w:t xml:space="preserve"> </w:t>
      </w:r>
      <w:r w:rsidRPr="0057450D">
        <w:t>процесса</w:t>
      </w:r>
      <w:r w:rsidR="0057450D" w:rsidRPr="0057450D">
        <w:t xml:space="preserve"> </w:t>
      </w:r>
      <w:r w:rsidRPr="0057450D">
        <w:t>рисования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3</w:t>
      </w:r>
      <w:r w:rsidR="0057450D" w:rsidRPr="0057450D">
        <w:t xml:space="preserve">. </w:t>
      </w:r>
      <w:r w:rsidRPr="0057450D">
        <w:t>Рисуночные</w:t>
      </w:r>
      <w:r w:rsidR="0057450D" w:rsidRPr="0057450D">
        <w:t xml:space="preserve"> </w:t>
      </w:r>
      <w:r w:rsidRPr="0057450D">
        <w:t>методики</w:t>
      </w:r>
      <w:r w:rsidR="0057450D" w:rsidRPr="0057450D">
        <w:t xml:space="preserve"> - </w:t>
      </w:r>
      <w:r w:rsidRPr="0057450D">
        <w:t>высокоинформативное</w:t>
      </w:r>
      <w:r w:rsidR="0057450D" w:rsidRPr="0057450D">
        <w:t xml:space="preserve"> </w:t>
      </w:r>
      <w:r w:rsidRPr="0057450D">
        <w:t>средство</w:t>
      </w:r>
      <w:r w:rsidR="0057450D" w:rsidRPr="0057450D">
        <w:t xml:space="preserve"> </w:t>
      </w:r>
      <w:r w:rsidRPr="0057450D">
        <w:t>познания</w:t>
      </w:r>
      <w:r w:rsidR="0057450D" w:rsidRPr="0057450D">
        <w:t xml:space="preserve"> </w:t>
      </w:r>
      <w:r w:rsidRPr="0057450D">
        <w:t>личности</w:t>
      </w:r>
      <w:r w:rsidR="0057450D" w:rsidRPr="0057450D">
        <w:t xml:space="preserve"> </w:t>
      </w:r>
      <w:r w:rsidRPr="0057450D">
        <w:t>респондента,</w:t>
      </w:r>
      <w:r w:rsidR="0057450D" w:rsidRPr="0057450D">
        <w:t xml:space="preserve"> </w:t>
      </w:r>
      <w:r w:rsidRPr="0057450D">
        <w:t>отражающее</w:t>
      </w:r>
      <w:r w:rsidR="0057450D" w:rsidRPr="0057450D">
        <w:t xml:space="preserve"> </w:t>
      </w:r>
      <w:r w:rsidRPr="0057450D">
        <w:t>то,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он</w:t>
      </w:r>
      <w:r w:rsidR="0057450D" w:rsidRPr="0057450D">
        <w:t xml:space="preserve"> </w:t>
      </w:r>
      <w:r w:rsidRPr="0057450D">
        <w:t>воспринимает</w:t>
      </w:r>
      <w:r w:rsidR="0057450D" w:rsidRPr="0057450D">
        <w:t xml:space="preserve"> </w:t>
      </w:r>
      <w:r w:rsidRPr="0057450D">
        <w:t>себя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других,</w:t>
      </w:r>
      <w:r w:rsidR="0057450D" w:rsidRPr="0057450D">
        <w:t xml:space="preserve"> </w:t>
      </w:r>
      <w:r w:rsidRPr="0057450D">
        <w:t>какие</w:t>
      </w:r>
      <w:r w:rsidR="0057450D" w:rsidRPr="0057450D">
        <w:t xml:space="preserve"> </w:t>
      </w:r>
      <w:r w:rsidRPr="0057450D">
        <w:t>чувства</w:t>
      </w:r>
      <w:r w:rsidR="0057450D" w:rsidRPr="0057450D">
        <w:t xml:space="preserve"> </w:t>
      </w:r>
      <w:r w:rsidRPr="0057450D">
        <w:t>он</w:t>
      </w:r>
      <w:r w:rsidR="0057450D" w:rsidRPr="0057450D">
        <w:t xml:space="preserve"> </w:t>
      </w:r>
      <w:r w:rsidRPr="0057450D">
        <w:t>переживает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4</w:t>
      </w:r>
      <w:r w:rsidR="0057450D" w:rsidRPr="0057450D">
        <w:t xml:space="preserve">. </w:t>
      </w:r>
      <w:r w:rsidRPr="0057450D">
        <w:t>Процесс</w:t>
      </w:r>
      <w:r w:rsidR="0057450D" w:rsidRPr="0057450D">
        <w:t xml:space="preserve"> </w:t>
      </w:r>
      <w:r w:rsidRPr="0057450D">
        <w:t>рисования</w:t>
      </w:r>
      <w:r w:rsidR="0057450D" w:rsidRPr="0057450D">
        <w:t xml:space="preserve"> </w:t>
      </w:r>
      <w:r w:rsidRPr="0057450D">
        <w:t>особенно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изображении</w:t>
      </w:r>
      <w:r w:rsidR="0057450D" w:rsidRPr="0057450D">
        <w:t xml:space="preserve"> </w:t>
      </w:r>
      <w:r w:rsidRPr="0057450D">
        <w:t>значимых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испытуемого</w:t>
      </w:r>
      <w:r w:rsidR="0057450D" w:rsidRPr="0057450D">
        <w:t xml:space="preserve"> </w:t>
      </w:r>
      <w:r w:rsidRPr="0057450D">
        <w:t>ситуаций,</w:t>
      </w:r>
      <w:r w:rsidR="0057450D" w:rsidRPr="0057450D">
        <w:t xml:space="preserve"> </w:t>
      </w:r>
      <w:r w:rsidRPr="0057450D">
        <w:t>обладает</w:t>
      </w:r>
      <w:r w:rsidR="0057450D" w:rsidRPr="0057450D">
        <w:t xml:space="preserve"> </w:t>
      </w:r>
      <w:r w:rsidRPr="0057450D">
        <w:t>психотерапевтическом</w:t>
      </w:r>
      <w:r w:rsidR="0057450D" w:rsidRPr="0057450D">
        <w:t xml:space="preserve"> </w:t>
      </w:r>
      <w:r w:rsidRPr="0057450D">
        <w:t>действии</w:t>
      </w:r>
      <w:r w:rsidR="0057450D" w:rsidRPr="0057450D">
        <w:t xml:space="preserve">. </w:t>
      </w:r>
      <w:r w:rsidRPr="0057450D">
        <w:t>В</w:t>
      </w:r>
      <w:r w:rsidR="0057450D" w:rsidRPr="0057450D">
        <w:t xml:space="preserve"> </w:t>
      </w:r>
      <w:r w:rsidRPr="0057450D">
        <w:t>рисунке</w:t>
      </w:r>
      <w:r w:rsidR="0057450D" w:rsidRPr="0057450D">
        <w:t xml:space="preserve"> </w:t>
      </w:r>
      <w:r w:rsidRPr="0057450D">
        <w:t>он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бы</w:t>
      </w:r>
      <w:r w:rsidR="0057450D" w:rsidRPr="0057450D">
        <w:t xml:space="preserve"> </w:t>
      </w:r>
      <w:r w:rsidRPr="0057450D">
        <w:t>избавляется</w:t>
      </w:r>
      <w:r w:rsidR="0057450D" w:rsidRPr="0057450D">
        <w:t xml:space="preserve"> </w:t>
      </w:r>
      <w:r w:rsidRPr="0057450D">
        <w:t>от</w:t>
      </w:r>
      <w:r w:rsidR="0057450D" w:rsidRPr="0057450D">
        <w:t xml:space="preserve"> </w:t>
      </w:r>
      <w:r w:rsidRPr="0057450D">
        <w:t>личного</w:t>
      </w:r>
      <w:r w:rsidR="0057450D" w:rsidRPr="0057450D">
        <w:t xml:space="preserve"> </w:t>
      </w:r>
      <w:r w:rsidRPr="0057450D">
        <w:t>напряжения,</w:t>
      </w:r>
      <w:r w:rsidR="0057450D" w:rsidRPr="0057450D">
        <w:t xml:space="preserve"> </w:t>
      </w:r>
      <w:r w:rsidRPr="0057450D">
        <w:t>проигрывает</w:t>
      </w:r>
      <w:r w:rsidR="0057450D" w:rsidRPr="0057450D">
        <w:t xml:space="preserve"> </w:t>
      </w:r>
      <w:r w:rsidRPr="0057450D">
        <w:t>возможные</w:t>
      </w:r>
      <w:r w:rsidR="0057450D" w:rsidRPr="0057450D">
        <w:t xml:space="preserve"> </w:t>
      </w:r>
      <w:r w:rsidRPr="0057450D">
        <w:t>решения</w:t>
      </w:r>
      <w:r w:rsidR="0057450D" w:rsidRPr="0057450D">
        <w:t xml:space="preserve"> </w:t>
      </w:r>
      <w:r w:rsidRPr="0057450D">
        <w:t>ситуаций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Что</w:t>
      </w:r>
      <w:r w:rsidR="0057450D" w:rsidRPr="0057450D">
        <w:t xml:space="preserve"> </w:t>
      </w:r>
      <w:r w:rsidRPr="0057450D">
        <w:t>касается</w:t>
      </w:r>
      <w:r w:rsidR="0057450D" w:rsidRPr="0057450D">
        <w:t xml:space="preserve"> </w:t>
      </w:r>
      <w:r w:rsidRPr="0057450D">
        <w:t>недостатков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 </w:t>
      </w:r>
      <w:r w:rsidRPr="0057450D">
        <w:t>рисунка,</w:t>
      </w:r>
      <w:r w:rsidR="0057450D" w:rsidRPr="0057450D">
        <w:t xml:space="preserve"> </w:t>
      </w:r>
      <w:r w:rsidRPr="0057450D">
        <w:t>то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ним</w:t>
      </w:r>
      <w:r w:rsidR="0057450D" w:rsidRPr="0057450D">
        <w:t xml:space="preserve"> </w:t>
      </w:r>
      <w:r w:rsidRPr="0057450D">
        <w:t>можно</w:t>
      </w:r>
      <w:r w:rsidR="0057450D" w:rsidRPr="0057450D">
        <w:t xml:space="preserve"> </w:t>
      </w:r>
      <w:r w:rsidRPr="0057450D">
        <w:t>отнести</w:t>
      </w:r>
      <w:r w:rsidR="0057450D" w:rsidRPr="0057450D">
        <w:t xml:space="preserve"> </w:t>
      </w:r>
      <w:r w:rsidRPr="0057450D">
        <w:t>необходимость</w:t>
      </w:r>
      <w:r w:rsidR="0057450D" w:rsidRPr="0057450D">
        <w:t xml:space="preserve"> </w:t>
      </w:r>
      <w:r w:rsidRPr="0057450D">
        <w:t>наличия</w:t>
      </w:r>
      <w:r w:rsidR="0057450D" w:rsidRPr="0057450D">
        <w:t xml:space="preserve"> </w:t>
      </w:r>
      <w:r w:rsidRPr="0057450D">
        <w:t>опыта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детального</w:t>
      </w:r>
      <w:r w:rsidR="0057450D" w:rsidRPr="0057450D">
        <w:t xml:space="preserve"> </w:t>
      </w:r>
      <w:r w:rsidRPr="0057450D">
        <w:t>изучения,</w:t>
      </w:r>
      <w:r w:rsidR="0057450D" w:rsidRPr="0057450D">
        <w:t xml:space="preserve"> </w:t>
      </w:r>
      <w:r w:rsidRPr="0057450D">
        <w:t>а</w:t>
      </w:r>
      <w:r w:rsidR="0057450D" w:rsidRPr="0057450D">
        <w:t xml:space="preserve"> </w:t>
      </w:r>
      <w:r w:rsidRPr="0057450D">
        <w:t>также</w:t>
      </w:r>
      <w:r w:rsidR="0057450D" w:rsidRPr="0057450D">
        <w:t xml:space="preserve"> </w:t>
      </w:r>
      <w:r w:rsidRPr="0057450D">
        <w:t>критического</w:t>
      </w:r>
      <w:r w:rsidR="0057450D" w:rsidRPr="0057450D">
        <w:t xml:space="preserve"> </w:t>
      </w:r>
      <w:r w:rsidRPr="0057450D">
        <w:t>осмысливания</w:t>
      </w:r>
      <w:r w:rsidR="0057450D" w:rsidRPr="0057450D">
        <w:t xml:space="preserve"> </w:t>
      </w:r>
      <w:r w:rsidRPr="0057450D">
        <w:t>принципов</w:t>
      </w:r>
      <w:r w:rsidR="0057450D" w:rsidRPr="0057450D">
        <w:t xml:space="preserve"> </w:t>
      </w:r>
      <w:r w:rsidRPr="0057450D">
        <w:t>интерпретации</w:t>
      </w:r>
      <w:r w:rsidR="0057450D" w:rsidRPr="0057450D">
        <w:t xml:space="preserve"> </w:t>
      </w:r>
      <w:r w:rsidRPr="0057450D">
        <w:t>рисунков</w:t>
      </w:r>
      <w:r w:rsidR="0057450D" w:rsidRPr="0057450D">
        <w:t>.</w:t>
      </w:r>
    </w:p>
    <w:p w:rsidR="00163F10" w:rsidRDefault="00163F10" w:rsidP="0057450D">
      <w:pPr>
        <w:pStyle w:val="3"/>
        <w:tabs>
          <w:tab w:val="left" w:pos="726"/>
        </w:tabs>
        <w:rPr>
          <w:iCs/>
          <w:color w:val="000000"/>
          <w:kern w:val="1"/>
        </w:rPr>
      </w:pPr>
      <w:bookmarkStart w:id="40" w:name="_Toc232362449"/>
      <w:bookmarkStart w:id="41" w:name="_Toc259525157"/>
    </w:p>
    <w:p w:rsidR="0057450D" w:rsidRPr="0057450D" w:rsidRDefault="00E43227" w:rsidP="00163F10">
      <w:pPr>
        <w:pStyle w:val="1"/>
        <w:rPr>
          <w:kern w:val="1"/>
        </w:rPr>
      </w:pPr>
      <w:bookmarkStart w:id="42" w:name="_Toc288285829"/>
      <w:r w:rsidRPr="0057450D">
        <w:rPr>
          <w:kern w:val="1"/>
        </w:rPr>
        <w:t>2</w:t>
      </w:r>
      <w:r w:rsidR="0057450D">
        <w:rPr>
          <w:kern w:val="1"/>
        </w:rPr>
        <w:t xml:space="preserve">.2.4 </w:t>
      </w:r>
      <w:r w:rsidRPr="0057450D">
        <w:rPr>
          <w:kern w:val="1"/>
        </w:rPr>
        <w:t>Метод</w:t>
      </w:r>
      <w:r w:rsidR="0057450D" w:rsidRPr="0057450D">
        <w:rPr>
          <w:kern w:val="1"/>
        </w:rPr>
        <w:t xml:space="preserve"> </w:t>
      </w:r>
      <w:r w:rsidRPr="0057450D">
        <w:rPr>
          <w:kern w:val="1"/>
        </w:rPr>
        <w:t>конструирования</w:t>
      </w:r>
      <w:r w:rsidR="0057450D" w:rsidRPr="0057450D">
        <w:rPr>
          <w:kern w:val="1"/>
        </w:rPr>
        <w:t xml:space="preserve"> </w:t>
      </w:r>
      <w:r w:rsidRPr="0057450D">
        <w:rPr>
          <w:kern w:val="1"/>
        </w:rPr>
        <w:t>ментальных</w:t>
      </w:r>
      <w:r w:rsidR="0057450D" w:rsidRPr="0057450D">
        <w:rPr>
          <w:kern w:val="1"/>
        </w:rPr>
        <w:t xml:space="preserve"> </w:t>
      </w:r>
      <w:r w:rsidRPr="0057450D">
        <w:rPr>
          <w:kern w:val="1"/>
        </w:rPr>
        <w:t>карт</w:t>
      </w:r>
      <w:bookmarkEnd w:id="40"/>
      <w:bookmarkEnd w:id="41"/>
      <w:bookmarkEnd w:id="42"/>
    </w:p>
    <w:p w:rsidR="0057450D" w:rsidRPr="0057450D" w:rsidRDefault="00E43227" w:rsidP="0057450D">
      <w:pPr>
        <w:tabs>
          <w:tab w:val="left" w:pos="726"/>
        </w:tabs>
      </w:pPr>
      <w:r w:rsidRPr="0057450D">
        <w:t>Метод</w:t>
      </w:r>
      <w:r w:rsidR="0057450D" w:rsidRPr="0057450D">
        <w:t xml:space="preserve"> </w:t>
      </w:r>
      <w:r w:rsidRPr="0057450D">
        <w:t>конструирования</w:t>
      </w:r>
      <w:r w:rsidR="0057450D" w:rsidRPr="0057450D">
        <w:t xml:space="preserve"> </w:t>
      </w:r>
      <w:r w:rsidRPr="0057450D">
        <w:t>ментальных</w:t>
      </w:r>
      <w:r w:rsidR="0057450D" w:rsidRPr="0057450D">
        <w:t xml:space="preserve"> </w:t>
      </w:r>
      <w:r w:rsidRPr="0057450D">
        <w:t>карт</w:t>
      </w:r>
      <w:r w:rsidR="0057450D" w:rsidRPr="0057450D">
        <w:t xml:space="preserve"> </w:t>
      </w:r>
      <w:r w:rsidRPr="0057450D">
        <w:t>используется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исследования</w:t>
      </w:r>
      <w:r w:rsidR="0057450D" w:rsidRPr="0057450D">
        <w:t xml:space="preserve"> </w:t>
      </w:r>
      <w:r w:rsidRPr="0057450D">
        <w:t>образов</w:t>
      </w:r>
      <w:r w:rsidR="0057450D" w:rsidRPr="0057450D">
        <w:t xml:space="preserve"> </w:t>
      </w:r>
      <w:r w:rsidRPr="0057450D">
        <w:t>пространства</w:t>
      </w:r>
      <w:r w:rsidR="0057450D" w:rsidRPr="0057450D">
        <w:t xml:space="preserve">. </w:t>
      </w:r>
      <w:r w:rsidRPr="0057450D">
        <w:t>Напомним,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ментальная</w:t>
      </w:r>
      <w:r w:rsidR="0057450D" w:rsidRPr="0057450D">
        <w:t xml:space="preserve"> </w:t>
      </w:r>
      <w:r w:rsidRPr="0057450D">
        <w:t>карта</w:t>
      </w:r>
      <w:r w:rsidR="0057450D" w:rsidRPr="0057450D">
        <w:t xml:space="preserve"> - </w:t>
      </w:r>
      <w:r w:rsidRPr="0057450D">
        <w:t>это</w:t>
      </w:r>
      <w:r w:rsidR="0057450D" w:rsidRPr="0057450D">
        <w:t xml:space="preserve"> </w:t>
      </w:r>
      <w:r w:rsidRPr="0057450D">
        <w:t>картографическое</w:t>
      </w:r>
      <w:r w:rsidR="0057450D" w:rsidRPr="0057450D">
        <w:t xml:space="preserve"> </w:t>
      </w:r>
      <w:r w:rsidRPr="0057450D">
        <w:t>отображение</w:t>
      </w:r>
      <w:r w:rsidR="0057450D" w:rsidRPr="0057450D">
        <w:t xml:space="preserve"> </w:t>
      </w:r>
      <w:r w:rsidRPr="0057450D">
        <w:t>усредненных</w:t>
      </w:r>
      <w:r w:rsidR="0057450D" w:rsidRPr="0057450D">
        <w:t xml:space="preserve"> </w:t>
      </w:r>
      <w:r w:rsidRPr="0057450D">
        <w:t>пространственных</w:t>
      </w:r>
      <w:r w:rsidR="0057450D" w:rsidRPr="0057450D">
        <w:t xml:space="preserve"> </w:t>
      </w:r>
      <w:r w:rsidRPr="0057450D">
        <w:t>знаний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представлений</w:t>
      </w:r>
      <w:r w:rsidR="0057450D" w:rsidRPr="0057450D">
        <w:t xml:space="preserve"> </w:t>
      </w:r>
      <w:r w:rsidRPr="0057450D">
        <w:t>группы</w:t>
      </w:r>
      <w:r w:rsidR="0057450D" w:rsidRPr="0057450D">
        <w:t xml:space="preserve"> </w:t>
      </w:r>
      <w:r w:rsidRPr="0057450D">
        <w:t>людей,</w:t>
      </w:r>
      <w:r w:rsidR="0057450D" w:rsidRPr="0057450D">
        <w:t xml:space="preserve"> </w:t>
      </w:r>
      <w:r w:rsidRPr="0057450D">
        <w:t>объединенных</w:t>
      </w:r>
      <w:r w:rsidR="0057450D" w:rsidRPr="0057450D">
        <w:t xml:space="preserve"> </w:t>
      </w:r>
      <w:r w:rsidRPr="0057450D">
        <w:t>общим</w:t>
      </w:r>
      <w:r w:rsidR="0057450D" w:rsidRPr="0057450D">
        <w:t xml:space="preserve"> </w:t>
      </w:r>
      <w:r w:rsidRPr="0057450D">
        <w:t>местом</w:t>
      </w:r>
      <w:r w:rsidR="0057450D" w:rsidRPr="0057450D">
        <w:t xml:space="preserve"> </w:t>
      </w:r>
      <w:r w:rsidRPr="0057450D">
        <w:t>проживания,</w:t>
      </w:r>
      <w:r w:rsidR="0057450D" w:rsidRPr="0057450D">
        <w:t xml:space="preserve"> </w:t>
      </w:r>
      <w:r w:rsidRPr="0057450D">
        <w:t>об</w:t>
      </w:r>
      <w:r w:rsidR="0057450D" w:rsidRPr="0057450D">
        <w:t xml:space="preserve"> </w:t>
      </w:r>
      <w:r w:rsidRPr="0057450D">
        <w:t>окружающей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географической</w:t>
      </w:r>
      <w:r w:rsidR="0057450D" w:rsidRPr="0057450D">
        <w:t xml:space="preserve"> </w:t>
      </w:r>
      <w:r w:rsidRPr="0057450D">
        <w:t>среде</w:t>
      </w:r>
      <w:r w:rsidR="0057450D" w:rsidRPr="0057450D">
        <w:t>.</w:t>
      </w:r>
    </w:p>
    <w:p w:rsidR="0057450D" w:rsidRPr="0057450D" w:rsidRDefault="00E43227" w:rsidP="0057450D">
      <w:pPr>
        <w:tabs>
          <w:tab w:val="left" w:pos="726"/>
        </w:tabs>
      </w:pPr>
      <w:r w:rsidRPr="0057450D">
        <w:t>Цель</w:t>
      </w:r>
      <w:r w:rsidR="0057450D" w:rsidRPr="0057450D">
        <w:t xml:space="preserve">: </w:t>
      </w:r>
      <w:r w:rsidRPr="0057450D">
        <w:t>исследовать</w:t>
      </w:r>
      <w:r w:rsidR="0057450D" w:rsidRPr="0057450D">
        <w:t xml:space="preserve"> </w:t>
      </w:r>
      <w:r w:rsidRPr="0057450D">
        <w:t>индивидуальные</w:t>
      </w:r>
      <w:r w:rsidR="0057450D" w:rsidRPr="0057450D">
        <w:t xml:space="preserve"> </w:t>
      </w:r>
      <w:r w:rsidRPr="0057450D">
        <w:t>ментальные</w:t>
      </w:r>
      <w:r w:rsidR="0057450D" w:rsidRPr="0057450D">
        <w:t xml:space="preserve"> </w:t>
      </w:r>
      <w:r w:rsidRPr="0057450D">
        <w:t>карты</w:t>
      </w:r>
      <w:r w:rsidR="0057450D" w:rsidRPr="0057450D">
        <w:t xml:space="preserve"> </w:t>
      </w:r>
      <w:r w:rsidR="00A46AFF" w:rsidRPr="0057450D">
        <w:t>пространства</w:t>
      </w:r>
      <w:r w:rsidR="0057450D" w:rsidRPr="0057450D">
        <w:t xml:space="preserve"> </w:t>
      </w:r>
      <w:r w:rsidRPr="0057450D">
        <w:t>респондентами</w:t>
      </w:r>
      <w:r w:rsidR="0057450D" w:rsidRPr="0057450D">
        <w:t>.</w:t>
      </w:r>
    </w:p>
    <w:p w:rsidR="0057450D" w:rsidRPr="0057450D" w:rsidRDefault="00E43227" w:rsidP="0057450D">
      <w:pPr>
        <w:tabs>
          <w:tab w:val="left" w:pos="726"/>
        </w:tabs>
      </w:pPr>
      <w:r w:rsidRPr="0057450D">
        <w:t>Инструкция</w:t>
      </w:r>
      <w:r w:rsidR="0057450D" w:rsidRPr="0057450D">
        <w:t>:</w:t>
      </w:r>
      <w:r w:rsidR="0057450D">
        <w:t xml:space="preserve"> "</w:t>
      </w:r>
      <w:r w:rsidRPr="0057450D">
        <w:t>Перед</w:t>
      </w:r>
      <w:r w:rsidR="0057450D" w:rsidRPr="0057450D">
        <w:t xml:space="preserve"> </w:t>
      </w:r>
      <w:r w:rsidRPr="0057450D">
        <w:t>вами</w:t>
      </w:r>
      <w:r w:rsidR="0057450D" w:rsidRPr="0057450D">
        <w:t xml:space="preserve"> </w:t>
      </w:r>
      <w:r w:rsidRPr="0057450D">
        <w:t>лист</w:t>
      </w:r>
      <w:r w:rsidR="0057450D" w:rsidRPr="0057450D">
        <w:t xml:space="preserve"> </w:t>
      </w:r>
      <w:r w:rsidRPr="0057450D">
        <w:t>бумаги</w:t>
      </w:r>
      <w:r w:rsidR="0057450D" w:rsidRPr="0057450D">
        <w:t xml:space="preserve">. </w:t>
      </w:r>
      <w:r w:rsidRPr="0057450D">
        <w:t>Вам</w:t>
      </w:r>
      <w:r w:rsidR="0057450D" w:rsidRPr="0057450D">
        <w:t xml:space="preserve"> </w:t>
      </w:r>
      <w:r w:rsidRPr="0057450D">
        <w:t>необходимо</w:t>
      </w:r>
      <w:r w:rsidR="0057450D" w:rsidRPr="0057450D">
        <w:t xml:space="preserve"> </w:t>
      </w:r>
      <w:r w:rsidRPr="0057450D">
        <w:t>изобразить</w:t>
      </w:r>
      <w:r w:rsidR="0057450D" w:rsidRPr="0057450D">
        <w:t xml:space="preserve"> </w:t>
      </w:r>
      <w:r w:rsidR="00A46AFF" w:rsidRPr="0057450D">
        <w:t>пространство</w:t>
      </w:r>
      <w:r w:rsidR="0057450D" w:rsidRPr="0057450D">
        <w:t xml:space="preserve"> </w:t>
      </w:r>
      <w:r w:rsidR="00A46AFF" w:rsidRPr="0057450D">
        <w:t>интерьера</w:t>
      </w:r>
      <w:r w:rsidR="0057450D">
        <w:t>"</w:t>
      </w:r>
      <w:r w:rsidR="0057450D" w:rsidRPr="0057450D">
        <w:t>.</w:t>
      </w:r>
    </w:p>
    <w:p w:rsidR="00163F10" w:rsidRDefault="00163F10" w:rsidP="0057450D">
      <w:pPr>
        <w:pStyle w:val="3"/>
        <w:tabs>
          <w:tab w:val="left" w:pos="726"/>
        </w:tabs>
        <w:rPr>
          <w:iCs/>
          <w:color w:val="000000"/>
          <w:kern w:val="1"/>
        </w:rPr>
      </w:pPr>
      <w:bookmarkStart w:id="43" w:name="_Toc200276463"/>
      <w:bookmarkStart w:id="44" w:name="_Toc231859879"/>
      <w:bookmarkStart w:id="45" w:name="_Toc232362450"/>
      <w:bookmarkStart w:id="46" w:name="_Toc259525158"/>
    </w:p>
    <w:p w:rsidR="0057450D" w:rsidRPr="0057450D" w:rsidRDefault="00451826" w:rsidP="00163F10">
      <w:pPr>
        <w:pStyle w:val="1"/>
        <w:rPr>
          <w:kern w:val="1"/>
        </w:rPr>
      </w:pPr>
      <w:bookmarkStart w:id="47" w:name="_Toc288285830"/>
      <w:r w:rsidRPr="0057450D">
        <w:rPr>
          <w:kern w:val="1"/>
        </w:rPr>
        <w:t>2</w:t>
      </w:r>
      <w:r w:rsidR="0057450D">
        <w:rPr>
          <w:kern w:val="1"/>
        </w:rPr>
        <w:t xml:space="preserve">.2.5 </w:t>
      </w:r>
      <w:r w:rsidR="00EB49FC" w:rsidRPr="0057450D">
        <w:rPr>
          <w:kern w:val="1"/>
        </w:rPr>
        <w:t>Метод</w:t>
      </w:r>
      <w:r w:rsidR="0057450D" w:rsidRPr="0057450D">
        <w:rPr>
          <w:kern w:val="1"/>
        </w:rPr>
        <w:t xml:space="preserve"> </w:t>
      </w:r>
      <w:bookmarkEnd w:id="43"/>
      <w:r w:rsidR="00EB49FC" w:rsidRPr="0057450D">
        <w:rPr>
          <w:kern w:val="1"/>
        </w:rPr>
        <w:t>незаконченных</w:t>
      </w:r>
      <w:r w:rsidR="0057450D" w:rsidRPr="0057450D">
        <w:rPr>
          <w:kern w:val="1"/>
        </w:rPr>
        <w:t xml:space="preserve"> </w:t>
      </w:r>
      <w:r w:rsidR="00EB49FC" w:rsidRPr="0057450D">
        <w:rPr>
          <w:kern w:val="1"/>
        </w:rPr>
        <w:t>предложений</w:t>
      </w:r>
      <w:bookmarkEnd w:id="44"/>
      <w:bookmarkEnd w:id="45"/>
      <w:bookmarkEnd w:id="46"/>
      <w:bookmarkEnd w:id="47"/>
    </w:p>
    <w:p w:rsidR="0057450D" w:rsidRPr="0057450D" w:rsidRDefault="00EB49FC" w:rsidP="0057450D">
      <w:pPr>
        <w:tabs>
          <w:tab w:val="left" w:pos="726"/>
        </w:tabs>
      </w:pPr>
      <w:r w:rsidRPr="0057450D">
        <w:t>Как</w:t>
      </w:r>
      <w:r w:rsidR="0057450D" w:rsidRPr="0057450D">
        <w:t xml:space="preserve"> </w:t>
      </w:r>
      <w:r w:rsidRPr="0057450D">
        <w:t>отмечает</w:t>
      </w:r>
      <w:r w:rsidR="0057450D" w:rsidRPr="0057450D">
        <w:t xml:space="preserve"> </w:t>
      </w:r>
      <w:r w:rsidRPr="0057450D">
        <w:t>С</w:t>
      </w:r>
      <w:r w:rsidR="0057450D">
        <w:t xml:space="preserve">.Ю. </w:t>
      </w:r>
      <w:r w:rsidRPr="0057450D">
        <w:t>Жданова,</w:t>
      </w:r>
      <w:r w:rsidR="0057450D" w:rsidRPr="0057450D">
        <w:t xml:space="preserve"> </w:t>
      </w:r>
      <w:r w:rsidRPr="0057450D">
        <w:t>среди</w:t>
      </w:r>
      <w:r w:rsidR="0057450D" w:rsidRPr="0057450D">
        <w:t xml:space="preserve"> </w:t>
      </w:r>
      <w:r w:rsidRPr="0057450D">
        <w:t>методов,</w:t>
      </w:r>
      <w:r w:rsidR="0057450D" w:rsidRPr="0057450D">
        <w:t xml:space="preserve"> </w:t>
      </w:r>
      <w:r w:rsidRPr="0057450D">
        <w:t>позволяющих</w:t>
      </w:r>
      <w:r w:rsidR="0057450D" w:rsidRPr="0057450D">
        <w:t xml:space="preserve"> </w:t>
      </w:r>
      <w:r w:rsidRPr="0057450D">
        <w:t>изучать</w:t>
      </w:r>
      <w:r w:rsidR="0057450D" w:rsidRPr="0057450D">
        <w:t xml:space="preserve"> </w:t>
      </w:r>
      <w:r w:rsidRPr="0057450D">
        <w:t>нерефлексивный</w:t>
      </w:r>
      <w:r w:rsidR="0057450D" w:rsidRPr="0057450D">
        <w:t xml:space="preserve"> </w:t>
      </w:r>
      <w:r w:rsidRPr="0057450D">
        <w:t>уровень</w:t>
      </w:r>
      <w:r w:rsidR="0057450D" w:rsidRPr="0057450D">
        <w:t xml:space="preserve"> </w:t>
      </w:r>
      <w:r w:rsidRPr="0057450D">
        <w:t>мышления,</w:t>
      </w:r>
      <w:r w:rsidR="0057450D" w:rsidRPr="0057450D">
        <w:t xml:space="preserve"> </w:t>
      </w:r>
      <w:r w:rsidRPr="0057450D">
        <w:t>достаточно</w:t>
      </w:r>
      <w:r w:rsidR="0057450D" w:rsidRPr="0057450D">
        <w:t xml:space="preserve"> </w:t>
      </w:r>
      <w:r w:rsidRPr="0057450D">
        <w:t>распространенным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метод</w:t>
      </w:r>
      <w:r w:rsidR="0057450D" w:rsidRPr="0057450D">
        <w:t xml:space="preserve"> </w:t>
      </w:r>
      <w:r w:rsidRPr="0057450D">
        <w:t>незаконченных</w:t>
      </w:r>
      <w:r w:rsidR="0057450D" w:rsidRPr="0057450D">
        <w:t xml:space="preserve"> </w:t>
      </w:r>
      <w:r w:rsidRPr="0057450D">
        <w:t>предложений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ситуаций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С</w:t>
      </w:r>
      <w:r w:rsidR="0057450D">
        <w:t xml:space="preserve">.Ю. </w:t>
      </w:r>
      <w:r w:rsidRPr="0057450D">
        <w:t>Жданова</w:t>
      </w:r>
      <w:r w:rsidR="0057450D" w:rsidRPr="0057450D">
        <w:t xml:space="preserve"> </w:t>
      </w:r>
      <w:r w:rsidRPr="0057450D">
        <w:t>приводит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качестве</w:t>
      </w:r>
      <w:r w:rsidR="0057450D" w:rsidRPr="0057450D">
        <w:t xml:space="preserve"> </w:t>
      </w:r>
      <w:r w:rsidRPr="0057450D">
        <w:t>подтверждения</w:t>
      </w:r>
      <w:r w:rsidR="0057450D" w:rsidRPr="0057450D">
        <w:t xml:space="preserve"> </w:t>
      </w:r>
      <w:r w:rsidRPr="0057450D">
        <w:t>следующие</w:t>
      </w:r>
      <w:r w:rsidR="0057450D" w:rsidRPr="0057450D">
        <w:t xml:space="preserve"> </w:t>
      </w:r>
      <w:r w:rsidRPr="0057450D">
        <w:t>примеры</w:t>
      </w:r>
      <w:r w:rsidR="0057450D" w:rsidRPr="0057450D">
        <w:t xml:space="preserve">. </w:t>
      </w:r>
      <w:r w:rsidRPr="0057450D">
        <w:t>С</w:t>
      </w:r>
      <w:r w:rsidR="0057450D" w:rsidRPr="0057450D">
        <w:t xml:space="preserve"> </w:t>
      </w:r>
      <w:r w:rsidRPr="0057450D">
        <w:t>целью</w:t>
      </w:r>
      <w:r w:rsidR="0057450D" w:rsidRPr="0057450D">
        <w:t xml:space="preserve"> </w:t>
      </w:r>
      <w:r w:rsidRPr="0057450D">
        <w:t>выявления</w:t>
      </w:r>
      <w:r w:rsidR="0057450D" w:rsidRPr="0057450D">
        <w:t xml:space="preserve"> </w:t>
      </w:r>
      <w:r w:rsidRPr="0057450D">
        <w:t>механизмов</w:t>
      </w:r>
      <w:r w:rsidR="0057450D" w:rsidRPr="0057450D">
        <w:t xml:space="preserve"> </w:t>
      </w:r>
      <w:r w:rsidRPr="0057450D">
        <w:t>каузальной</w:t>
      </w:r>
      <w:r w:rsidR="0057450D" w:rsidRPr="0057450D">
        <w:t xml:space="preserve"> </w:t>
      </w:r>
      <w:r w:rsidRPr="0057450D">
        <w:t>атрибуции</w:t>
      </w:r>
      <w:r w:rsidR="0057450D" w:rsidRPr="0057450D">
        <w:t xml:space="preserve"> </w:t>
      </w:r>
      <w:r w:rsidRPr="0057450D">
        <w:t>А</w:t>
      </w:r>
      <w:r w:rsidR="0057450D">
        <w:t xml:space="preserve">.Н. </w:t>
      </w:r>
      <w:r w:rsidRPr="0057450D">
        <w:t>Онучин</w:t>
      </w:r>
      <w:r w:rsidR="0057450D" w:rsidRPr="0057450D">
        <w:t xml:space="preserve"> </w:t>
      </w:r>
      <w:r w:rsidRPr="0057450D">
        <w:t>просил</w:t>
      </w:r>
      <w:r w:rsidR="0057450D" w:rsidRPr="0057450D">
        <w:t xml:space="preserve"> </w:t>
      </w:r>
      <w:r w:rsidRPr="0057450D">
        <w:t>респондентов</w:t>
      </w:r>
      <w:r w:rsidR="0057450D" w:rsidRPr="0057450D">
        <w:t xml:space="preserve"> </w:t>
      </w:r>
      <w:r w:rsidRPr="0057450D">
        <w:t>завершить</w:t>
      </w:r>
      <w:r w:rsidR="0057450D" w:rsidRPr="0057450D">
        <w:t xml:space="preserve"> </w:t>
      </w:r>
      <w:r w:rsidRPr="0057450D">
        <w:t>небольшие</w:t>
      </w:r>
      <w:r w:rsidR="0057450D" w:rsidRPr="0057450D">
        <w:t xml:space="preserve"> </w:t>
      </w:r>
      <w:r w:rsidRPr="0057450D">
        <w:t>рассказы,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которых</w:t>
      </w:r>
      <w:r w:rsidR="0057450D" w:rsidRPr="0057450D">
        <w:t xml:space="preserve"> </w:t>
      </w:r>
      <w:r w:rsidRPr="0057450D">
        <w:t>описывались</w:t>
      </w:r>
      <w:r w:rsidR="0057450D" w:rsidRPr="0057450D">
        <w:t xml:space="preserve"> </w:t>
      </w:r>
      <w:r w:rsidRPr="0057450D">
        <w:t>ситуации</w:t>
      </w:r>
      <w:r w:rsidR="0057450D" w:rsidRPr="0057450D">
        <w:t xml:space="preserve"> </w:t>
      </w:r>
      <w:r w:rsidRPr="0057450D">
        <w:t>трех</w:t>
      </w:r>
      <w:r w:rsidR="0057450D" w:rsidRPr="0057450D">
        <w:t xml:space="preserve"> </w:t>
      </w:r>
      <w:r w:rsidRPr="0057450D">
        <w:t>типов</w:t>
      </w:r>
      <w:r w:rsidR="0057450D" w:rsidRPr="0057450D">
        <w:t xml:space="preserve">: </w:t>
      </w:r>
      <w:r w:rsidRPr="0057450D">
        <w:t>ситуации,</w:t>
      </w:r>
      <w:r w:rsidR="0057450D" w:rsidRPr="0057450D">
        <w:t xml:space="preserve"> </w:t>
      </w:r>
      <w:r w:rsidRPr="0057450D">
        <w:t>имеющие</w:t>
      </w:r>
      <w:r w:rsidR="0057450D" w:rsidRPr="0057450D">
        <w:t xml:space="preserve"> </w:t>
      </w:r>
      <w:r w:rsidRPr="0057450D">
        <w:t>отношение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учебной</w:t>
      </w:r>
      <w:r w:rsidR="0057450D" w:rsidRPr="0057450D">
        <w:t xml:space="preserve"> </w:t>
      </w:r>
      <w:r w:rsidRPr="0057450D">
        <w:t>деятельности</w:t>
      </w:r>
      <w:r w:rsidR="0057450D" w:rsidRPr="0057450D">
        <w:t xml:space="preserve">; </w:t>
      </w:r>
      <w:r w:rsidRPr="0057450D">
        <w:t>ситуации</w:t>
      </w:r>
      <w:r w:rsidR="0057450D" w:rsidRPr="0057450D">
        <w:t xml:space="preserve"> </w:t>
      </w:r>
      <w:r w:rsidRPr="0057450D">
        <w:t>интимно-личностного</w:t>
      </w:r>
      <w:r w:rsidR="0057450D" w:rsidRPr="0057450D">
        <w:t xml:space="preserve"> </w:t>
      </w:r>
      <w:r w:rsidRPr="0057450D">
        <w:t>общения</w:t>
      </w:r>
      <w:r w:rsidR="0057450D" w:rsidRPr="0057450D">
        <w:t xml:space="preserve">; </w:t>
      </w:r>
      <w:r w:rsidRPr="0057450D">
        <w:t>ситуации,</w:t>
      </w:r>
      <w:r w:rsidR="0057450D" w:rsidRPr="0057450D">
        <w:t xml:space="preserve"> </w:t>
      </w:r>
      <w:r w:rsidRPr="0057450D">
        <w:t>касающиеся</w:t>
      </w:r>
      <w:r w:rsidR="0057450D" w:rsidRPr="0057450D">
        <w:t xml:space="preserve"> </w:t>
      </w:r>
      <w:r w:rsidRPr="0057450D">
        <w:t>особенностей</w:t>
      </w:r>
      <w:r w:rsidR="0057450D" w:rsidRPr="0057450D">
        <w:t xml:space="preserve"> </w:t>
      </w:r>
      <w:r w:rsidRPr="0057450D">
        <w:t>взаимодействия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родителями</w:t>
      </w:r>
      <w:r w:rsidR="0057450D" w:rsidRPr="0057450D">
        <w:t xml:space="preserve">. </w:t>
      </w:r>
      <w:r w:rsidRPr="0057450D">
        <w:t>Метод</w:t>
      </w:r>
      <w:r w:rsidR="0057450D" w:rsidRPr="0057450D">
        <w:t xml:space="preserve"> </w:t>
      </w:r>
      <w:r w:rsidRPr="0057450D">
        <w:t>незаконченных</w:t>
      </w:r>
      <w:r w:rsidR="0057450D" w:rsidRPr="0057450D">
        <w:t xml:space="preserve"> </w:t>
      </w:r>
      <w:r w:rsidRPr="0057450D">
        <w:t>предложений</w:t>
      </w:r>
      <w:r w:rsidR="0057450D" w:rsidRPr="0057450D">
        <w:t xml:space="preserve"> </w:t>
      </w:r>
      <w:r w:rsidRPr="0057450D">
        <w:t>был</w:t>
      </w:r>
      <w:r w:rsidR="0057450D" w:rsidRPr="0057450D">
        <w:t xml:space="preserve"> </w:t>
      </w:r>
      <w:r w:rsidRPr="0057450D">
        <w:t>применен</w:t>
      </w:r>
      <w:r w:rsidR="0057450D" w:rsidRPr="0057450D">
        <w:t xml:space="preserve"> </w:t>
      </w:r>
      <w:r w:rsidRPr="0057450D">
        <w:t>также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исследовании</w:t>
      </w:r>
      <w:r w:rsidR="0057450D" w:rsidRPr="0057450D">
        <w:t xml:space="preserve"> </w:t>
      </w:r>
      <w:r w:rsidRPr="0057450D">
        <w:t>В</w:t>
      </w:r>
      <w:r w:rsidR="0057450D">
        <w:t xml:space="preserve">.А. </w:t>
      </w:r>
      <w:r w:rsidRPr="0057450D">
        <w:t>Володарской</w:t>
      </w:r>
      <w:r w:rsidR="0057450D" w:rsidRPr="0057450D">
        <w:t xml:space="preserve">. </w:t>
      </w:r>
      <w:r w:rsidRPr="0057450D">
        <w:t>Для</w:t>
      </w:r>
      <w:r w:rsidR="0057450D" w:rsidRPr="0057450D">
        <w:t xml:space="preserve"> </w:t>
      </w:r>
      <w:r w:rsidRPr="0057450D">
        <w:t>изучения</w:t>
      </w:r>
      <w:r w:rsidR="0057450D" w:rsidRPr="0057450D">
        <w:t xml:space="preserve"> </w:t>
      </w:r>
      <w:r w:rsidRPr="0057450D">
        <w:t>представлений</w:t>
      </w:r>
      <w:r w:rsidR="0057450D" w:rsidRPr="0057450D">
        <w:t xml:space="preserve"> </w:t>
      </w:r>
      <w:r w:rsidRPr="0057450D">
        <w:t>о</w:t>
      </w:r>
      <w:r w:rsidR="0057450D" w:rsidRPr="0057450D">
        <w:t xml:space="preserve"> </w:t>
      </w:r>
      <w:r w:rsidRPr="0057450D">
        <w:t>современном</w:t>
      </w:r>
      <w:r w:rsidR="0057450D" w:rsidRPr="0057450D">
        <w:t xml:space="preserve"> </w:t>
      </w:r>
      <w:r w:rsidRPr="0057450D">
        <w:t>российском</w:t>
      </w:r>
      <w:r w:rsidR="0057450D" w:rsidRPr="0057450D">
        <w:t xml:space="preserve"> </w:t>
      </w:r>
      <w:r w:rsidRPr="0057450D">
        <w:t>ученом</w:t>
      </w:r>
      <w:r w:rsidR="0057450D" w:rsidRPr="0057450D">
        <w:t xml:space="preserve"> </w:t>
      </w:r>
      <w:r w:rsidRPr="0057450D">
        <w:t>участникам</w:t>
      </w:r>
      <w:r w:rsidR="0057450D" w:rsidRPr="0057450D">
        <w:t xml:space="preserve"> </w:t>
      </w:r>
      <w:r w:rsidRPr="0057450D">
        <w:t>опроса</w:t>
      </w:r>
      <w:r w:rsidR="0057450D" w:rsidRPr="0057450D">
        <w:t xml:space="preserve"> </w:t>
      </w:r>
      <w:r w:rsidRPr="0057450D">
        <w:t>предлагалось</w:t>
      </w:r>
      <w:r w:rsidR="0057450D" w:rsidRPr="0057450D">
        <w:t xml:space="preserve"> </w:t>
      </w:r>
      <w:r w:rsidRPr="0057450D">
        <w:t>закончить</w:t>
      </w:r>
      <w:r w:rsidR="0057450D" w:rsidRPr="0057450D">
        <w:t xml:space="preserve"> </w:t>
      </w:r>
      <w:r w:rsidRPr="0057450D">
        <w:t>две</w:t>
      </w:r>
      <w:r w:rsidR="0057450D" w:rsidRPr="0057450D">
        <w:t xml:space="preserve"> </w:t>
      </w:r>
      <w:r w:rsidRPr="0057450D">
        <w:t>фразы</w:t>
      </w:r>
      <w:r w:rsidR="0057450D" w:rsidRPr="0057450D">
        <w:t>:</w:t>
      </w:r>
      <w:r w:rsidR="0057450D">
        <w:t xml:space="preserve"> "</w:t>
      </w:r>
      <w:r w:rsidRPr="0057450D">
        <w:t>Я</w:t>
      </w:r>
      <w:r w:rsidR="0057450D" w:rsidRPr="0057450D">
        <w:t xml:space="preserve"> </w:t>
      </w:r>
      <w:r w:rsidRPr="0057450D">
        <w:t>считаю,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большинство</w:t>
      </w:r>
      <w:r w:rsidR="0057450D" w:rsidRPr="0057450D">
        <w:t xml:space="preserve"> </w:t>
      </w:r>
      <w:r w:rsidRPr="0057450D">
        <w:t>россиян</w:t>
      </w:r>
      <w:r w:rsidR="0057450D" w:rsidRPr="0057450D">
        <w:t xml:space="preserve"> </w:t>
      </w:r>
      <w:r w:rsidRPr="0057450D">
        <w:t>думают</w:t>
      </w:r>
      <w:r w:rsidR="0057450D" w:rsidRPr="0057450D">
        <w:t xml:space="preserve"> </w:t>
      </w:r>
      <w:r w:rsidRPr="0057450D">
        <w:t>о</w:t>
      </w:r>
      <w:r w:rsidR="0057450D" w:rsidRPr="0057450D">
        <w:t xml:space="preserve"> </w:t>
      </w:r>
      <w:r w:rsidRPr="0057450D">
        <w:t>современном</w:t>
      </w:r>
      <w:r w:rsidR="0057450D" w:rsidRPr="0057450D">
        <w:t xml:space="preserve"> </w:t>
      </w:r>
      <w:r w:rsidRPr="0057450D">
        <w:t>российском</w:t>
      </w:r>
      <w:r w:rsidR="0057450D" w:rsidRPr="0057450D">
        <w:t xml:space="preserve"> </w:t>
      </w:r>
      <w:r w:rsidRPr="0057450D">
        <w:t>ученом</w:t>
      </w:r>
      <w:r w:rsidR="0057450D" w:rsidRPr="0057450D">
        <w:t xml:space="preserve"> </w:t>
      </w:r>
      <w:r w:rsidRPr="0057450D">
        <w:t>следующее…</w:t>
      </w:r>
      <w:r w:rsidR="0057450D">
        <w:t xml:space="preserve">" </w:t>
      </w:r>
      <w:r w:rsidRPr="0057450D">
        <w:t>и</w:t>
      </w:r>
      <w:r w:rsidR="0057450D">
        <w:t xml:space="preserve"> "</w:t>
      </w:r>
      <w:r w:rsidRPr="0057450D">
        <w:t>По</w:t>
      </w:r>
      <w:r w:rsidR="0057450D" w:rsidRPr="0057450D">
        <w:t xml:space="preserve"> </w:t>
      </w:r>
      <w:r w:rsidRPr="0057450D">
        <w:t>моему</w:t>
      </w:r>
      <w:r w:rsidR="0057450D" w:rsidRPr="0057450D">
        <w:t xml:space="preserve"> </w:t>
      </w:r>
      <w:r w:rsidRPr="0057450D">
        <w:t>мнению,</w:t>
      </w:r>
      <w:r w:rsidR="0057450D" w:rsidRPr="0057450D">
        <w:t xml:space="preserve"> </w:t>
      </w:r>
      <w:r w:rsidRPr="0057450D">
        <w:t>большинство</w:t>
      </w:r>
      <w:r w:rsidR="0057450D" w:rsidRPr="0057450D">
        <w:t xml:space="preserve"> </w:t>
      </w:r>
      <w:r w:rsidRPr="0057450D">
        <w:t>россиян</w:t>
      </w:r>
      <w:r w:rsidR="0057450D" w:rsidRPr="0057450D">
        <w:t xml:space="preserve"> </w:t>
      </w:r>
      <w:r w:rsidRPr="0057450D">
        <w:t>относятся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ученым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условиях</w:t>
      </w:r>
      <w:r w:rsidR="0057450D" w:rsidRPr="0057450D">
        <w:t xml:space="preserve"> </w:t>
      </w:r>
      <w:r w:rsidRPr="0057450D">
        <w:t>современного</w:t>
      </w:r>
      <w:r w:rsidR="0057450D" w:rsidRPr="0057450D">
        <w:t xml:space="preserve"> </w:t>
      </w:r>
      <w:r w:rsidRPr="0057450D">
        <w:t>развития</w:t>
      </w:r>
      <w:r w:rsidR="0057450D" w:rsidRPr="0057450D">
        <w:t xml:space="preserve"> </w:t>
      </w:r>
      <w:r w:rsidRPr="0057450D">
        <w:t>науки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России</w:t>
      </w:r>
      <w:r w:rsidR="0057450D" w:rsidRPr="0057450D">
        <w:t xml:space="preserve"> </w:t>
      </w:r>
      <w:r w:rsidRPr="0057450D">
        <w:t>следующим</w:t>
      </w:r>
      <w:r w:rsidR="0057450D" w:rsidRPr="0057450D">
        <w:t xml:space="preserve"> </w:t>
      </w:r>
      <w:r w:rsidRPr="0057450D">
        <w:t>образом…</w:t>
      </w:r>
      <w:r w:rsidR="0057450D">
        <w:t>"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В</w:t>
      </w:r>
      <w:r w:rsidR="0057450D" w:rsidRPr="0057450D">
        <w:t xml:space="preserve"> </w:t>
      </w:r>
      <w:r w:rsidRPr="0057450D">
        <w:t>нашей</w:t>
      </w:r>
      <w:r w:rsidR="0057450D" w:rsidRPr="0057450D">
        <w:t xml:space="preserve"> </w:t>
      </w:r>
      <w:r w:rsidRPr="0057450D">
        <w:t>работе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целью</w:t>
      </w:r>
      <w:r w:rsidR="0057450D" w:rsidRPr="0057450D">
        <w:t xml:space="preserve"> </w:t>
      </w:r>
      <w:r w:rsidRPr="0057450D">
        <w:t>исследован</w:t>
      </w:r>
      <w:r w:rsidR="001164EE" w:rsidRPr="0057450D">
        <w:t>ия</w:t>
      </w:r>
      <w:r w:rsidR="0057450D" w:rsidRPr="0057450D">
        <w:t xml:space="preserve"> </w:t>
      </w:r>
      <w:r w:rsidR="001164EE" w:rsidRPr="0057450D">
        <w:t>особенностей</w:t>
      </w:r>
      <w:r w:rsidR="0057450D" w:rsidRPr="0057450D">
        <w:t xml:space="preserve"> </w:t>
      </w:r>
      <w:r w:rsidR="001164EE" w:rsidRPr="0057450D">
        <w:t>восприятия</w:t>
      </w:r>
      <w:r w:rsidR="0057450D" w:rsidRPr="0057450D">
        <w:t xml:space="preserve"> </w:t>
      </w:r>
      <w:r w:rsidR="00A46AFF" w:rsidRPr="0057450D">
        <w:t>интерьера</w:t>
      </w:r>
      <w:r w:rsidR="0057450D" w:rsidRPr="0057450D">
        <w:t xml:space="preserve"> </w:t>
      </w:r>
      <w:r w:rsidR="001164EE" w:rsidRPr="0057450D">
        <w:t>можно</w:t>
      </w:r>
      <w:r w:rsidR="0057450D" w:rsidRPr="0057450D">
        <w:t xml:space="preserve"> </w:t>
      </w:r>
      <w:r w:rsidR="001164EE" w:rsidRPr="0057450D">
        <w:t>предложить</w:t>
      </w:r>
      <w:r w:rsidR="0057450D" w:rsidRPr="0057450D">
        <w:t xml:space="preserve"> </w:t>
      </w:r>
      <w:r w:rsidRPr="0057450D">
        <w:t>студентам</w:t>
      </w:r>
      <w:r w:rsidR="0057450D" w:rsidRPr="0057450D">
        <w:t xml:space="preserve"> </w:t>
      </w:r>
      <w:r w:rsidRPr="0057450D">
        <w:t>продолжить</w:t>
      </w:r>
      <w:r w:rsidR="0057450D" w:rsidRPr="0057450D">
        <w:t xml:space="preserve"> </w:t>
      </w:r>
      <w:r w:rsidRPr="0057450D">
        <w:t>фразы</w:t>
      </w:r>
      <w:r w:rsidR="0057450D" w:rsidRPr="0057450D">
        <w:t>:</w:t>
      </w:r>
      <w:r w:rsidR="0057450D">
        <w:t xml:space="preserve"> "</w:t>
      </w:r>
      <w:r w:rsidR="00A46AFF" w:rsidRPr="0057450D">
        <w:t>Интерьер</w:t>
      </w:r>
      <w:r w:rsidR="0057450D" w:rsidRPr="0057450D">
        <w:t xml:space="preserve"> - </w:t>
      </w:r>
      <w:r w:rsidRPr="0057450D">
        <w:t>это…</w:t>
      </w:r>
      <w:r w:rsidR="0057450D">
        <w:t xml:space="preserve">" </w:t>
      </w:r>
      <w:r w:rsidRPr="0057450D">
        <w:t>и</w:t>
      </w:r>
      <w:r w:rsidR="0057450D" w:rsidRPr="0057450D">
        <w:t xml:space="preserve"> </w:t>
      </w:r>
      <w:r w:rsidRPr="0057450D">
        <w:t>завершить</w:t>
      </w:r>
      <w:r w:rsidR="0057450D" w:rsidRPr="0057450D">
        <w:t xml:space="preserve"> </w:t>
      </w:r>
      <w:r w:rsidRPr="0057450D">
        <w:t>персонифицированное</w:t>
      </w:r>
      <w:r w:rsidR="0057450D" w:rsidRPr="0057450D">
        <w:t xml:space="preserve"> </w:t>
      </w:r>
      <w:r w:rsidRPr="0057450D">
        <w:t>предложение</w:t>
      </w:r>
      <w:r w:rsidR="0057450D">
        <w:t xml:space="preserve"> "</w:t>
      </w:r>
      <w:r w:rsidR="00A46AFF" w:rsidRPr="0057450D">
        <w:t>Интерьер</w:t>
      </w:r>
      <w:r w:rsidR="0057450D" w:rsidRPr="0057450D">
        <w:t xml:space="preserve"> </w:t>
      </w:r>
      <w:r w:rsidR="00A46AFF" w:rsidRPr="0057450D">
        <w:t>для</w:t>
      </w:r>
      <w:r w:rsidR="0057450D" w:rsidRPr="0057450D">
        <w:t xml:space="preserve"> </w:t>
      </w:r>
      <w:r w:rsidR="00A46AFF" w:rsidRPr="0057450D">
        <w:t>меня</w:t>
      </w:r>
      <w:r w:rsidR="0057450D" w:rsidRPr="0057450D">
        <w:t xml:space="preserve"> - </w:t>
      </w:r>
      <w:r w:rsidRPr="0057450D">
        <w:t>это…</w:t>
      </w:r>
      <w:r w:rsidR="0057450D">
        <w:t>"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К</w:t>
      </w:r>
      <w:r w:rsidR="0057450D" w:rsidRPr="0057450D">
        <w:t xml:space="preserve"> </w:t>
      </w:r>
      <w:r w:rsidRPr="0057450D">
        <w:t>достоинствам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 </w:t>
      </w:r>
      <w:r w:rsidRPr="0057450D">
        <w:t>незаконченных</w:t>
      </w:r>
      <w:r w:rsidR="0057450D" w:rsidRPr="0057450D">
        <w:t xml:space="preserve"> </w:t>
      </w:r>
      <w:r w:rsidRPr="0057450D">
        <w:t>предложений</w:t>
      </w:r>
      <w:r w:rsidR="0057450D" w:rsidRPr="0057450D">
        <w:t xml:space="preserve"> </w:t>
      </w:r>
      <w:r w:rsidRPr="0057450D">
        <w:t>можно</w:t>
      </w:r>
      <w:r w:rsidR="0057450D" w:rsidRPr="0057450D">
        <w:t xml:space="preserve"> </w:t>
      </w:r>
      <w:r w:rsidRPr="0057450D">
        <w:t>отнести,</w:t>
      </w:r>
      <w:r w:rsidR="0057450D" w:rsidRPr="0057450D">
        <w:t xml:space="preserve"> </w:t>
      </w:r>
      <w:r w:rsidRPr="0057450D">
        <w:t>тот</w:t>
      </w:r>
      <w:r w:rsidR="0057450D" w:rsidRPr="0057450D">
        <w:t xml:space="preserve"> </w:t>
      </w:r>
      <w:r w:rsidRPr="0057450D">
        <w:t>факт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данный</w:t>
      </w:r>
      <w:r w:rsidR="0057450D" w:rsidRPr="0057450D">
        <w:t xml:space="preserve"> </w:t>
      </w:r>
      <w:r w:rsidRPr="0057450D">
        <w:t>метод</w:t>
      </w:r>
      <w:r w:rsidR="0057450D" w:rsidRPr="0057450D">
        <w:t xml:space="preserve"> </w:t>
      </w:r>
      <w:r w:rsidRPr="0057450D">
        <w:t>представляет</w:t>
      </w:r>
      <w:r w:rsidR="0057450D" w:rsidRPr="0057450D">
        <w:t xml:space="preserve"> </w:t>
      </w:r>
      <w:r w:rsidRPr="0057450D">
        <w:t>собой</w:t>
      </w:r>
      <w:r w:rsidR="0057450D" w:rsidRPr="0057450D">
        <w:t xml:space="preserve"> </w:t>
      </w:r>
      <w:r w:rsidRPr="0057450D">
        <w:t>способ</w:t>
      </w:r>
      <w:r w:rsidR="0057450D" w:rsidRPr="0057450D">
        <w:t xml:space="preserve"> </w:t>
      </w:r>
      <w:r w:rsidRPr="0057450D">
        <w:t>самопрезентации</w:t>
      </w:r>
      <w:r w:rsidR="0057450D" w:rsidRPr="0057450D">
        <w:t xml:space="preserve"> </w:t>
      </w:r>
      <w:r w:rsidRPr="0057450D">
        <w:t>личности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ее</w:t>
      </w:r>
      <w:r w:rsidR="0057450D" w:rsidRPr="0057450D">
        <w:t xml:space="preserve"> </w:t>
      </w:r>
      <w:r w:rsidRPr="0057450D">
        <w:t>представлений,</w:t>
      </w:r>
      <w:r w:rsidR="0057450D" w:rsidRPr="0057450D">
        <w:t xml:space="preserve"> </w:t>
      </w:r>
      <w:r w:rsidRPr="0057450D">
        <w:t>опосредованный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тексте</w:t>
      </w:r>
      <w:r w:rsidR="0057450D">
        <w:t xml:space="preserve"> (</w:t>
      </w:r>
      <w:r w:rsidRPr="0057450D">
        <w:t>Петровская</w:t>
      </w:r>
      <w:r w:rsidR="0057450D" w:rsidRPr="0057450D">
        <w:t xml:space="preserve"> </w:t>
      </w:r>
      <w:r w:rsidRPr="0057450D">
        <w:t>Л</w:t>
      </w:r>
      <w:r w:rsidR="0057450D">
        <w:t xml:space="preserve">.А., </w:t>
      </w:r>
      <w:r w:rsidRPr="0057450D">
        <w:t>Полякова</w:t>
      </w:r>
      <w:r w:rsidR="0057450D" w:rsidRPr="0057450D">
        <w:t xml:space="preserve"> </w:t>
      </w:r>
      <w:r w:rsidRPr="0057450D">
        <w:t>Э</w:t>
      </w:r>
      <w:r w:rsidR="0057450D">
        <w:t xml:space="preserve">.Н., </w:t>
      </w:r>
      <w:r w:rsidRPr="0057450D">
        <w:t>1999</w:t>
      </w:r>
      <w:r w:rsidR="0057450D" w:rsidRPr="0057450D">
        <w:t>).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Недостатками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 </w:t>
      </w:r>
      <w:r w:rsidRPr="0057450D">
        <w:t>незаконченных</w:t>
      </w:r>
      <w:r w:rsidR="0057450D" w:rsidRPr="0057450D">
        <w:t xml:space="preserve"> </w:t>
      </w:r>
      <w:r w:rsidRPr="0057450D">
        <w:t>предложений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ситуаций,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метода</w:t>
      </w:r>
      <w:r w:rsidR="0057450D" w:rsidRPr="0057450D">
        <w:t xml:space="preserve"> </w:t>
      </w:r>
      <w:r w:rsidRPr="0057450D">
        <w:t>свободного</w:t>
      </w:r>
      <w:r w:rsidR="0057450D" w:rsidRPr="0057450D">
        <w:t xml:space="preserve"> </w:t>
      </w:r>
      <w:r w:rsidRPr="0057450D">
        <w:t>самоописания,</w:t>
      </w:r>
      <w:r w:rsidR="0057450D" w:rsidRPr="0057450D">
        <w:t xml:space="preserve"> </w:t>
      </w:r>
      <w:r w:rsidRPr="0057450D">
        <w:t>являются</w:t>
      </w:r>
      <w:r w:rsidR="0057450D" w:rsidRPr="0057450D">
        <w:t xml:space="preserve"> </w:t>
      </w:r>
      <w:r w:rsidRPr="0057450D">
        <w:t>влияние</w:t>
      </w:r>
      <w:r w:rsidR="0057450D" w:rsidRPr="0057450D">
        <w:t xml:space="preserve"> </w:t>
      </w:r>
      <w:r w:rsidRPr="0057450D">
        <w:t>лингвистических</w:t>
      </w:r>
      <w:r w:rsidR="0057450D" w:rsidRPr="0057450D">
        <w:t xml:space="preserve"> </w:t>
      </w:r>
      <w:r w:rsidRPr="0057450D">
        <w:t>способностей</w:t>
      </w:r>
      <w:r w:rsidR="0057450D" w:rsidRPr="0057450D">
        <w:t xml:space="preserve"> </w:t>
      </w:r>
      <w:r w:rsidRPr="0057450D">
        <w:t>испытуемых,</w:t>
      </w:r>
      <w:r w:rsidR="0057450D" w:rsidRPr="0057450D">
        <w:t xml:space="preserve"> </w:t>
      </w:r>
      <w:r w:rsidRPr="0057450D">
        <w:t>их</w:t>
      </w:r>
      <w:r w:rsidR="0057450D" w:rsidRPr="0057450D">
        <w:t xml:space="preserve"> </w:t>
      </w:r>
      <w:r w:rsidRPr="0057450D">
        <w:t>образовательного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культурного</w:t>
      </w:r>
      <w:r w:rsidR="0057450D" w:rsidRPr="0057450D">
        <w:t xml:space="preserve"> </w:t>
      </w:r>
      <w:r w:rsidRPr="0057450D">
        <w:t>уровня</w:t>
      </w:r>
      <w:r w:rsidR="0057450D" w:rsidRPr="0057450D">
        <w:t xml:space="preserve"> </w:t>
      </w:r>
      <w:r w:rsidRPr="0057450D">
        <w:t>развития,</w:t>
      </w:r>
      <w:r w:rsidR="0057450D" w:rsidRPr="0057450D">
        <w:t xml:space="preserve"> </w:t>
      </w:r>
      <w:r w:rsidRPr="0057450D">
        <w:t>социальной</w:t>
      </w:r>
      <w:r w:rsidR="0057450D" w:rsidRPr="0057450D">
        <w:t xml:space="preserve"> </w:t>
      </w:r>
      <w:r w:rsidRPr="0057450D">
        <w:t>желательности,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необходимо</w:t>
      </w:r>
      <w:r w:rsidR="0057450D" w:rsidRPr="0057450D">
        <w:t xml:space="preserve"> </w:t>
      </w:r>
      <w:r w:rsidRPr="0057450D">
        <w:t>учитывать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интерпретации</w:t>
      </w:r>
      <w:r w:rsidR="0057450D" w:rsidRPr="0057450D">
        <w:t xml:space="preserve"> </w:t>
      </w:r>
      <w:r w:rsidRPr="0057450D">
        <w:t>результатов,</w:t>
      </w:r>
      <w:r w:rsidR="0057450D" w:rsidRPr="0057450D">
        <w:t xml:space="preserve"> </w:t>
      </w:r>
      <w:r w:rsidRPr="0057450D">
        <w:t>а</w:t>
      </w:r>
      <w:r w:rsidR="0057450D" w:rsidRPr="0057450D">
        <w:t xml:space="preserve"> </w:t>
      </w:r>
      <w:r w:rsidRPr="0057450D">
        <w:t>также</w:t>
      </w:r>
      <w:r w:rsidR="0057450D" w:rsidRPr="0057450D">
        <w:t xml:space="preserve"> </w:t>
      </w:r>
      <w:r w:rsidRPr="0057450D">
        <w:t>трудоемкость</w:t>
      </w:r>
      <w:r w:rsidR="0057450D" w:rsidRPr="0057450D">
        <w:t xml:space="preserve"> </w:t>
      </w:r>
      <w:r w:rsidRPr="0057450D">
        <w:t>обработки</w:t>
      </w:r>
      <w:r w:rsidR="0057450D" w:rsidRPr="0057450D">
        <w:t xml:space="preserve"> </w:t>
      </w:r>
      <w:r w:rsidRPr="0057450D">
        <w:t>результатов,</w:t>
      </w:r>
      <w:r w:rsidR="0057450D" w:rsidRPr="0057450D">
        <w:t xml:space="preserve"> </w:t>
      </w:r>
      <w:r w:rsidRPr="0057450D">
        <w:t>необходимость</w:t>
      </w:r>
      <w:r w:rsidR="0057450D" w:rsidRPr="0057450D">
        <w:t xml:space="preserve"> </w:t>
      </w:r>
      <w:r w:rsidRPr="0057450D">
        <w:t>экспертной</w:t>
      </w:r>
      <w:r w:rsidR="0057450D" w:rsidRPr="0057450D">
        <w:t xml:space="preserve"> </w:t>
      </w:r>
      <w:r w:rsidR="000C4D5C" w:rsidRPr="0057450D">
        <w:t>оценки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Метод</w:t>
      </w:r>
      <w:r w:rsidR="0057450D" w:rsidRPr="0057450D">
        <w:t xml:space="preserve"> </w:t>
      </w:r>
      <w:r w:rsidRPr="0057450D">
        <w:t>незаконченных</w:t>
      </w:r>
      <w:r w:rsidR="0057450D" w:rsidRPr="0057450D">
        <w:t xml:space="preserve"> </w:t>
      </w:r>
      <w:r w:rsidRPr="0057450D">
        <w:t>предложений</w:t>
      </w:r>
      <w:r w:rsidR="0057450D" w:rsidRPr="0057450D">
        <w:t xml:space="preserve"> </w:t>
      </w:r>
      <w:r w:rsidRPr="0057450D">
        <w:t>относится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вербальным</w:t>
      </w:r>
      <w:r w:rsidR="0057450D" w:rsidRPr="0057450D">
        <w:t xml:space="preserve"> </w:t>
      </w:r>
      <w:r w:rsidRPr="0057450D">
        <w:t>проективным</w:t>
      </w:r>
      <w:r w:rsidR="0057450D" w:rsidRPr="0057450D">
        <w:t xml:space="preserve"> </w:t>
      </w:r>
      <w:r w:rsidRPr="0057450D">
        <w:t>тестам</w:t>
      </w:r>
      <w:r w:rsidR="0057450D" w:rsidRPr="0057450D">
        <w:t xml:space="preserve">. </w:t>
      </w:r>
      <w:r w:rsidRPr="0057450D">
        <w:t>Для</w:t>
      </w:r>
      <w:r w:rsidR="0057450D" w:rsidRPr="0057450D">
        <w:t xml:space="preserve"> </w:t>
      </w:r>
      <w:r w:rsidRPr="0057450D">
        <w:t>некоторых</w:t>
      </w:r>
      <w:r w:rsidR="0057450D" w:rsidRPr="0057450D">
        <w:t xml:space="preserve"> </w:t>
      </w:r>
      <w:r w:rsidRPr="0057450D">
        <w:t>из</w:t>
      </w:r>
      <w:r w:rsidR="0057450D" w:rsidRPr="0057450D">
        <w:t xml:space="preserve"> </w:t>
      </w:r>
      <w:r w:rsidRPr="0057450D">
        <w:t>них</w:t>
      </w:r>
      <w:r w:rsidR="0057450D" w:rsidRPr="0057450D">
        <w:t xml:space="preserve"> </w:t>
      </w:r>
      <w:r w:rsidRPr="0057450D">
        <w:t>характерно</w:t>
      </w:r>
      <w:r w:rsidR="0057450D" w:rsidRPr="0057450D">
        <w:t xml:space="preserve"> </w:t>
      </w:r>
      <w:r w:rsidRPr="0057450D">
        <w:t>использование</w:t>
      </w:r>
      <w:r w:rsidR="0057450D" w:rsidRPr="0057450D">
        <w:t xml:space="preserve"> </w:t>
      </w:r>
      <w:r w:rsidRPr="0057450D">
        <w:t>различных</w:t>
      </w:r>
      <w:r w:rsidR="0057450D" w:rsidRPr="0057450D">
        <w:t xml:space="preserve"> </w:t>
      </w:r>
      <w:r w:rsidRPr="0057450D">
        <w:t>стимулов</w:t>
      </w:r>
      <w:r w:rsidR="0057450D" w:rsidRPr="0057450D">
        <w:t xml:space="preserve"> </w:t>
      </w:r>
      <w:r w:rsidRPr="0057450D">
        <w:t>неопределенного</w:t>
      </w:r>
      <w:r w:rsidR="0057450D" w:rsidRPr="0057450D">
        <w:t xml:space="preserve"> </w:t>
      </w:r>
      <w:r w:rsidRPr="0057450D">
        <w:t>характера,</w:t>
      </w:r>
      <w:r w:rsidR="0057450D" w:rsidRPr="0057450D">
        <w:t xml:space="preserve"> </w:t>
      </w:r>
      <w:r w:rsidRPr="0057450D">
        <w:t>минимально</w:t>
      </w:r>
      <w:r w:rsidR="0057450D" w:rsidRPr="0057450D">
        <w:t xml:space="preserve"> </w:t>
      </w:r>
      <w:r w:rsidRPr="0057450D">
        <w:t>ограничивающих</w:t>
      </w:r>
      <w:r w:rsidR="0057450D" w:rsidRPr="0057450D">
        <w:t xml:space="preserve"> </w:t>
      </w:r>
      <w:r w:rsidRPr="0057450D">
        <w:t>испытуемого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его</w:t>
      </w:r>
      <w:r w:rsidR="0057450D" w:rsidRPr="0057450D">
        <w:t xml:space="preserve"> </w:t>
      </w:r>
      <w:r w:rsidRPr="0057450D">
        <w:t>реакциях</w:t>
      </w:r>
      <w:r w:rsidR="0057450D" w:rsidRPr="0057450D">
        <w:t xml:space="preserve">. </w:t>
      </w:r>
      <w:r w:rsidRPr="0057450D">
        <w:t>Предполагается,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этом</w:t>
      </w:r>
      <w:r w:rsidR="0057450D" w:rsidRPr="0057450D">
        <w:t xml:space="preserve"> </w:t>
      </w:r>
      <w:r w:rsidRPr="0057450D">
        <w:t>возникает</w:t>
      </w:r>
      <w:r w:rsidR="0057450D" w:rsidRPr="0057450D">
        <w:t xml:space="preserve"> </w:t>
      </w:r>
      <w:r w:rsidRPr="0057450D">
        <w:t>своеобразный</w:t>
      </w:r>
      <w:r w:rsidR="0057450D" w:rsidRPr="0057450D">
        <w:t xml:space="preserve"> </w:t>
      </w:r>
      <w:r w:rsidRPr="0057450D">
        <w:t>эффект</w:t>
      </w:r>
      <w:r w:rsidR="0057450D" w:rsidRPr="0057450D">
        <w:t xml:space="preserve"> </w:t>
      </w:r>
      <w:r w:rsidRPr="0057450D">
        <w:t>экрана,</w:t>
      </w:r>
      <w:r w:rsidR="0057450D" w:rsidRPr="0057450D">
        <w:t xml:space="preserve"> </w:t>
      </w:r>
      <w:r w:rsidRPr="0057450D">
        <w:t>когда</w:t>
      </w:r>
      <w:r w:rsidR="0057450D" w:rsidRPr="0057450D">
        <w:t xml:space="preserve"> </w:t>
      </w:r>
      <w:r w:rsidRPr="0057450D">
        <w:t>человек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бы</w:t>
      </w:r>
      <w:r w:rsidR="0057450D">
        <w:t xml:space="preserve"> "</w:t>
      </w:r>
      <w:r w:rsidRPr="0057450D">
        <w:t>проецирует</w:t>
      </w:r>
      <w:r w:rsidR="0057450D">
        <w:t xml:space="preserve">" </w:t>
      </w:r>
      <w:r w:rsidRPr="0057450D">
        <w:t>свои</w:t>
      </w:r>
      <w:r w:rsidR="0057450D" w:rsidRPr="0057450D">
        <w:t xml:space="preserve"> </w:t>
      </w:r>
      <w:r w:rsidRPr="0057450D">
        <w:t>внутренние</w:t>
      </w:r>
      <w:r w:rsidR="0057450D" w:rsidRPr="0057450D">
        <w:t xml:space="preserve"> </w:t>
      </w:r>
      <w:r w:rsidRPr="0057450D">
        <w:t>личностные</w:t>
      </w:r>
      <w:r w:rsidR="0057450D" w:rsidRPr="0057450D">
        <w:t xml:space="preserve"> </w:t>
      </w:r>
      <w:r w:rsidRPr="0057450D">
        <w:t>особенности</w:t>
      </w:r>
      <w:r w:rsidR="0057450D" w:rsidRPr="0057450D">
        <w:t xml:space="preserve"> </w:t>
      </w:r>
      <w:r w:rsidRPr="0057450D">
        <w:t>вовне</w:t>
      </w:r>
      <w:r w:rsidR="0057450D" w:rsidRPr="0057450D">
        <w:t xml:space="preserve"> </w:t>
      </w:r>
      <w:r w:rsidRPr="0057450D">
        <w:t>под</w:t>
      </w:r>
      <w:r w:rsidR="0057450D" w:rsidRPr="0057450D">
        <w:t xml:space="preserve"> </w:t>
      </w:r>
      <w:r w:rsidRPr="0057450D">
        <w:t>воздействием</w:t>
      </w:r>
      <w:r w:rsidR="0057450D" w:rsidRPr="0057450D">
        <w:t xml:space="preserve"> </w:t>
      </w:r>
      <w:r w:rsidRPr="0057450D">
        <w:t>этих</w:t>
      </w:r>
      <w:r w:rsidR="0057450D" w:rsidRPr="0057450D">
        <w:t xml:space="preserve"> </w:t>
      </w:r>
      <w:r w:rsidRPr="0057450D">
        <w:t>стимулов</w:t>
      </w:r>
      <w:r w:rsidR="0057450D" w:rsidRPr="0057450D">
        <w:t xml:space="preserve">. </w:t>
      </w:r>
      <w:r w:rsidRPr="0057450D">
        <w:t>Иными</w:t>
      </w:r>
      <w:r w:rsidR="0057450D" w:rsidRPr="0057450D">
        <w:t xml:space="preserve"> </w:t>
      </w:r>
      <w:r w:rsidRPr="0057450D">
        <w:t>словами,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неопределенной</w:t>
      </w:r>
      <w:r w:rsidR="0057450D" w:rsidRPr="0057450D">
        <w:t xml:space="preserve"> </w:t>
      </w:r>
      <w:r w:rsidRPr="0057450D">
        <w:t>ситуации</w:t>
      </w:r>
      <w:r w:rsidR="0057450D" w:rsidRPr="0057450D">
        <w:t xml:space="preserve"> </w:t>
      </w:r>
      <w:r w:rsidRPr="0057450D">
        <w:t>человек</w:t>
      </w:r>
      <w:r w:rsidR="0057450D" w:rsidRPr="0057450D">
        <w:t xml:space="preserve"> </w:t>
      </w:r>
      <w:r w:rsidRPr="0057450D">
        <w:t>прибегает</w:t>
      </w:r>
      <w:r w:rsidR="0057450D" w:rsidRPr="0057450D">
        <w:t xml:space="preserve"> </w:t>
      </w:r>
      <w:r w:rsidRPr="0057450D">
        <w:t>к</w:t>
      </w:r>
      <w:r w:rsidR="0057450D" w:rsidRPr="0057450D">
        <w:t xml:space="preserve"> </w:t>
      </w:r>
      <w:r w:rsidRPr="0057450D">
        <w:t>наиболее</w:t>
      </w:r>
      <w:r w:rsidR="0057450D" w:rsidRPr="0057450D">
        <w:t xml:space="preserve"> </w:t>
      </w:r>
      <w:r w:rsidRPr="0057450D">
        <w:t>привычным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него</w:t>
      </w:r>
      <w:r w:rsidR="0057450D" w:rsidRPr="0057450D">
        <w:t xml:space="preserve"> </w:t>
      </w:r>
      <w:r w:rsidRPr="0057450D">
        <w:t>формам</w:t>
      </w:r>
      <w:r w:rsidR="0057450D" w:rsidRPr="0057450D">
        <w:t xml:space="preserve"> </w:t>
      </w:r>
      <w:r w:rsidRPr="0057450D">
        <w:t>поведения</w:t>
      </w:r>
      <w:r w:rsidR="0057450D" w:rsidRPr="0057450D">
        <w:t xml:space="preserve">. </w:t>
      </w:r>
      <w:r w:rsidRPr="0057450D">
        <w:t>Таким</w:t>
      </w:r>
      <w:r w:rsidR="0057450D" w:rsidRPr="0057450D">
        <w:t xml:space="preserve"> </w:t>
      </w:r>
      <w:r w:rsidRPr="0057450D">
        <w:t>образом,</w:t>
      </w:r>
      <w:r w:rsidR="0057450D" w:rsidRPr="0057450D">
        <w:t xml:space="preserve"> </w:t>
      </w:r>
      <w:r w:rsidRPr="0057450D">
        <w:t>этот</w:t>
      </w:r>
      <w:r w:rsidR="0057450D" w:rsidRPr="0057450D">
        <w:t xml:space="preserve"> </w:t>
      </w:r>
      <w:r w:rsidRPr="0057450D">
        <w:t>метод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адекватным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раскрытия</w:t>
      </w:r>
      <w:r w:rsidR="0057450D" w:rsidRPr="0057450D">
        <w:t xml:space="preserve"> </w:t>
      </w:r>
      <w:r w:rsidRPr="0057450D">
        <w:t>субъективного</w:t>
      </w:r>
      <w:r w:rsidR="0057450D" w:rsidRPr="0057450D">
        <w:t xml:space="preserve"> </w:t>
      </w:r>
      <w:r w:rsidRPr="0057450D">
        <w:t>компонента</w:t>
      </w:r>
      <w:r w:rsidR="0057450D" w:rsidRPr="0057450D">
        <w:t xml:space="preserve"> </w:t>
      </w:r>
      <w:r w:rsidRPr="0057450D">
        <w:t>речевого</w:t>
      </w:r>
      <w:r w:rsidR="0057450D" w:rsidRPr="0057450D">
        <w:t xml:space="preserve"> </w:t>
      </w:r>
      <w:r w:rsidRPr="0057450D">
        <w:t>расстройства</w:t>
      </w:r>
      <w:r w:rsidR="0057450D" w:rsidRPr="0057450D">
        <w:t xml:space="preserve">. </w:t>
      </w:r>
      <w:r w:rsidRPr="0057450D">
        <w:t>Весьма</w:t>
      </w:r>
      <w:r w:rsidR="0057450D" w:rsidRPr="0057450D">
        <w:t xml:space="preserve"> </w:t>
      </w:r>
      <w:r w:rsidRPr="0057450D">
        <w:t>важным</w:t>
      </w:r>
      <w:r w:rsidR="0057450D" w:rsidRPr="0057450D">
        <w:t xml:space="preserve"> </w:t>
      </w:r>
      <w:r w:rsidRPr="0057450D">
        <w:t>обстоятельством,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частности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обследовании</w:t>
      </w:r>
      <w:r w:rsidR="0057450D" w:rsidRPr="0057450D">
        <w:t xml:space="preserve"> </w:t>
      </w:r>
      <w:r w:rsidRPr="0057450D">
        <w:t>детей,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отсутствие</w:t>
      </w:r>
      <w:r w:rsidR="0057450D" w:rsidRPr="0057450D">
        <w:t xml:space="preserve"> </w:t>
      </w:r>
      <w:r w:rsidRPr="0057450D">
        <w:t>прямого</w:t>
      </w:r>
      <w:r w:rsidR="0057450D" w:rsidRPr="0057450D">
        <w:t xml:space="preserve"> </w:t>
      </w:r>
      <w:r w:rsidRPr="0057450D">
        <w:t>обращения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тем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иным</w:t>
      </w:r>
      <w:r w:rsidR="0057450D" w:rsidRPr="0057450D">
        <w:t xml:space="preserve"> </w:t>
      </w:r>
      <w:r w:rsidRPr="0057450D">
        <w:t>вопросом,</w:t>
      </w:r>
      <w:r w:rsidR="0057450D" w:rsidRPr="0057450D">
        <w:t xml:space="preserve"> </w:t>
      </w:r>
      <w:r w:rsidRPr="0057450D">
        <w:t>воспринимаемым</w:t>
      </w:r>
      <w:r w:rsidR="0057450D" w:rsidRPr="0057450D">
        <w:t xml:space="preserve"> </w:t>
      </w:r>
      <w:r w:rsidRPr="0057450D">
        <w:t>зачастую</w:t>
      </w:r>
      <w:r w:rsidR="0057450D" w:rsidRPr="0057450D">
        <w:t xml:space="preserve"> </w:t>
      </w:r>
      <w:r w:rsidRPr="0057450D">
        <w:t>ребенком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своеобразный</w:t>
      </w:r>
      <w:r w:rsidR="0057450D" w:rsidRPr="0057450D">
        <w:t xml:space="preserve"> </w:t>
      </w:r>
      <w:r w:rsidRPr="0057450D">
        <w:t>заказ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даже</w:t>
      </w:r>
      <w:r w:rsidR="0057450D" w:rsidRPr="0057450D">
        <w:t xml:space="preserve"> </w:t>
      </w:r>
      <w:r w:rsidRPr="0057450D">
        <w:t>требование</w:t>
      </w:r>
      <w:r w:rsidR="0057450D" w:rsidRPr="0057450D">
        <w:t xml:space="preserve"> </w:t>
      </w:r>
      <w:r w:rsidRPr="0057450D">
        <w:t>нужного</w:t>
      </w:r>
      <w:r w:rsidR="0057450D" w:rsidRPr="0057450D">
        <w:t xml:space="preserve"> </w:t>
      </w:r>
      <w:r w:rsidRPr="0057450D">
        <w:t>ответа</w:t>
      </w:r>
      <w:r w:rsidR="0057450D" w:rsidRPr="0057450D">
        <w:t xml:space="preserve">. </w:t>
      </w:r>
      <w:r w:rsidRPr="0057450D">
        <w:t>Ситуация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бы</w:t>
      </w:r>
      <w:r w:rsidR="0057450D" w:rsidRPr="0057450D">
        <w:t xml:space="preserve"> </w:t>
      </w:r>
      <w:r w:rsidRPr="0057450D">
        <w:t>необязательности,</w:t>
      </w:r>
      <w:r w:rsidR="0057450D" w:rsidRPr="0057450D">
        <w:t xml:space="preserve"> </w:t>
      </w:r>
      <w:r w:rsidRPr="0057450D">
        <w:t>свободы</w:t>
      </w:r>
      <w:r w:rsidR="0057450D" w:rsidRPr="0057450D">
        <w:t xml:space="preserve"> </w:t>
      </w:r>
      <w:r w:rsidRPr="0057450D">
        <w:t>поведения</w:t>
      </w:r>
      <w:r w:rsidR="0057450D" w:rsidRPr="0057450D">
        <w:t xml:space="preserve"> </w:t>
      </w:r>
      <w:r w:rsidRPr="0057450D">
        <w:t>позволяет</w:t>
      </w:r>
      <w:r w:rsidR="0057450D" w:rsidRPr="0057450D">
        <w:t xml:space="preserve"> </w:t>
      </w:r>
      <w:r w:rsidRPr="0057450D">
        <w:t>испытуемому</w:t>
      </w:r>
      <w:r w:rsidR="0057450D" w:rsidRPr="0057450D">
        <w:t xml:space="preserve"> </w:t>
      </w:r>
      <w:r w:rsidRPr="0057450D">
        <w:t>проявить</w:t>
      </w:r>
      <w:r w:rsidR="0057450D" w:rsidRPr="0057450D">
        <w:t xml:space="preserve"> </w:t>
      </w:r>
      <w:r w:rsidRPr="0057450D">
        <w:t>себя</w:t>
      </w:r>
      <w:r w:rsidR="0057450D" w:rsidRPr="0057450D">
        <w:t xml:space="preserve"> </w:t>
      </w:r>
      <w:r w:rsidRPr="0057450D">
        <w:t>наиболее</w:t>
      </w:r>
      <w:r w:rsidR="0057450D" w:rsidRPr="0057450D">
        <w:t xml:space="preserve"> </w:t>
      </w:r>
      <w:r w:rsidRPr="0057450D">
        <w:t>полно</w:t>
      </w:r>
      <w:r w:rsidR="0057450D" w:rsidRPr="0057450D">
        <w:t xml:space="preserve">. </w:t>
      </w:r>
      <w:r w:rsidRPr="0057450D">
        <w:t>Предполагается</w:t>
      </w:r>
      <w:r w:rsidR="0057450D" w:rsidRPr="0057450D">
        <w:t xml:space="preserve"> </w:t>
      </w:r>
      <w:r w:rsidRPr="0057450D">
        <w:t>также,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проективные</w:t>
      </w:r>
      <w:r w:rsidR="0057450D" w:rsidRPr="0057450D">
        <w:t xml:space="preserve"> </w:t>
      </w:r>
      <w:r w:rsidRPr="0057450D">
        <w:t>методики</w:t>
      </w:r>
      <w:r w:rsidR="0057450D" w:rsidRPr="0057450D">
        <w:t xml:space="preserve"> </w:t>
      </w:r>
      <w:r w:rsidRPr="0057450D">
        <w:t>наиболее</w:t>
      </w:r>
      <w:r w:rsidR="0057450D" w:rsidRPr="0057450D">
        <w:t xml:space="preserve"> </w:t>
      </w:r>
      <w:r w:rsidRPr="0057450D">
        <w:t>эффективны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обнаружения</w:t>
      </w:r>
      <w:r w:rsidR="0057450D" w:rsidRPr="0057450D">
        <w:t xml:space="preserve"> </w:t>
      </w:r>
      <w:r w:rsidRPr="0057450D">
        <w:t>неосознаваемых</w:t>
      </w:r>
      <w:r w:rsidR="0057450D" w:rsidRPr="0057450D">
        <w:t xml:space="preserve"> </w:t>
      </w:r>
      <w:r w:rsidRPr="0057450D">
        <w:t>сторон</w:t>
      </w:r>
      <w:r w:rsidR="0057450D" w:rsidRPr="0057450D">
        <w:t xml:space="preserve"> </w:t>
      </w:r>
      <w:r w:rsidRPr="0057450D">
        <w:t>личности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Процедура</w:t>
      </w:r>
      <w:r w:rsidR="0057450D" w:rsidRPr="0057450D">
        <w:t xml:space="preserve"> </w:t>
      </w:r>
      <w:r w:rsidRPr="0057450D">
        <w:t>исследования</w:t>
      </w:r>
      <w:r w:rsidR="0057450D" w:rsidRPr="0057450D">
        <w:t xml:space="preserve"> </w:t>
      </w:r>
      <w:r w:rsidRPr="0057450D">
        <w:t>заключается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том,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испытуемым</w:t>
      </w:r>
      <w:r w:rsidR="0057450D" w:rsidRPr="0057450D">
        <w:t xml:space="preserve"> </w:t>
      </w:r>
      <w:r w:rsidRPr="0057450D">
        <w:t>предлагается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специальном</w:t>
      </w:r>
      <w:r w:rsidR="0057450D" w:rsidRPr="0057450D">
        <w:t xml:space="preserve"> </w:t>
      </w:r>
      <w:r w:rsidRPr="0057450D">
        <w:t>бланке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письменной</w:t>
      </w:r>
      <w:r w:rsidR="0057450D" w:rsidRPr="0057450D">
        <w:t xml:space="preserve"> </w:t>
      </w:r>
      <w:r w:rsidRPr="0057450D">
        <w:t>форме</w:t>
      </w:r>
      <w:r w:rsidR="0057450D" w:rsidRPr="0057450D">
        <w:t xml:space="preserve"> </w:t>
      </w:r>
      <w:r w:rsidRPr="0057450D">
        <w:t>завершить</w:t>
      </w:r>
      <w:r w:rsidR="0057450D" w:rsidRPr="0057450D">
        <w:t xml:space="preserve"> </w:t>
      </w:r>
      <w:r w:rsidRPr="0057450D">
        <w:t>все</w:t>
      </w:r>
      <w:r w:rsidR="0057450D" w:rsidRPr="0057450D">
        <w:t xml:space="preserve"> </w:t>
      </w:r>
      <w:r w:rsidRPr="0057450D">
        <w:t>предложения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возможности</w:t>
      </w:r>
      <w:r w:rsidR="0057450D" w:rsidRPr="0057450D">
        <w:t xml:space="preserve"> </w:t>
      </w:r>
      <w:r w:rsidRPr="0057450D">
        <w:t>быстро</w:t>
      </w:r>
      <w:r w:rsidR="0057450D" w:rsidRPr="0057450D">
        <w:t xml:space="preserve">. </w:t>
      </w:r>
      <w:r w:rsidRPr="0057450D">
        <w:t>Во</w:t>
      </w:r>
      <w:r w:rsidR="0057450D" w:rsidRPr="0057450D">
        <w:t xml:space="preserve"> </w:t>
      </w:r>
      <w:r w:rsidRPr="0057450D">
        <w:t>время</w:t>
      </w:r>
      <w:r w:rsidR="0057450D" w:rsidRPr="0057450D">
        <w:t xml:space="preserve"> </w:t>
      </w:r>
      <w:r w:rsidRPr="0057450D">
        <w:t>опроса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групповом</w:t>
      </w:r>
      <w:r w:rsidR="0057450D" w:rsidRPr="0057450D">
        <w:t xml:space="preserve"> </w:t>
      </w:r>
      <w:r w:rsidRPr="0057450D">
        <w:t>обследовании</w:t>
      </w:r>
      <w:r w:rsidR="0057450D" w:rsidRPr="0057450D">
        <w:t xml:space="preserve"> </w:t>
      </w:r>
      <w:r w:rsidRPr="0057450D">
        <w:t>испытуемые</w:t>
      </w:r>
      <w:r w:rsidR="0057450D" w:rsidRPr="0057450D">
        <w:t xml:space="preserve"> </w:t>
      </w:r>
      <w:r w:rsidRPr="0057450D">
        <w:t>располагались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помещении</w:t>
      </w:r>
      <w:r w:rsidR="0057450D" w:rsidRPr="0057450D">
        <w:t xml:space="preserve"> </w:t>
      </w:r>
      <w:r w:rsidRPr="0057450D">
        <w:t>таким</w:t>
      </w:r>
      <w:r w:rsidR="0057450D" w:rsidRPr="0057450D">
        <w:t xml:space="preserve"> </w:t>
      </w:r>
      <w:r w:rsidRPr="0057450D">
        <w:t>образом,</w:t>
      </w:r>
      <w:r w:rsidR="0057450D" w:rsidRPr="0057450D">
        <w:t xml:space="preserve"> </w:t>
      </w:r>
      <w:r w:rsidRPr="0057450D">
        <w:t>чтобы</w:t>
      </w:r>
      <w:r w:rsidR="0057450D" w:rsidRPr="0057450D">
        <w:t xml:space="preserve"> </w:t>
      </w:r>
      <w:r w:rsidRPr="0057450D">
        <w:t>был</w:t>
      </w:r>
      <w:r w:rsidR="0057450D" w:rsidRPr="0057450D">
        <w:t xml:space="preserve"> </w:t>
      </w:r>
      <w:r w:rsidRPr="0057450D">
        <w:t>исключен</w:t>
      </w:r>
      <w:r w:rsidR="0057450D" w:rsidRPr="0057450D">
        <w:t xml:space="preserve"> </w:t>
      </w:r>
      <w:r w:rsidRPr="0057450D">
        <w:t>взаимный</w:t>
      </w:r>
      <w:r w:rsidR="0057450D" w:rsidRPr="0057450D">
        <w:t xml:space="preserve"> </w:t>
      </w:r>
      <w:r w:rsidRPr="0057450D">
        <w:t>обмен</w:t>
      </w:r>
      <w:r w:rsidR="0057450D" w:rsidRPr="0057450D">
        <w:t xml:space="preserve"> </w:t>
      </w:r>
      <w:r w:rsidRPr="0057450D">
        <w:t>информацией</w:t>
      </w:r>
      <w:r w:rsidR="0057450D" w:rsidRPr="0057450D">
        <w:t xml:space="preserve"> </w:t>
      </w:r>
      <w:r w:rsidRPr="0057450D">
        <w:t>о</w:t>
      </w:r>
      <w:r w:rsidR="0057450D" w:rsidRPr="0057450D">
        <w:t xml:space="preserve"> </w:t>
      </w:r>
      <w:r w:rsidRPr="0057450D">
        <w:t>характере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способах</w:t>
      </w:r>
      <w:r w:rsidR="0057450D" w:rsidRPr="0057450D">
        <w:t xml:space="preserve"> </w:t>
      </w:r>
      <w:r w:rsidRPr="0057450D">
        <w:t>работы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методикой</w:t>
      </w:r>
      <w:r w:rsidR="0057450D" w:rsidRPr="0057450D">
        <w:t xml:space="preserve">. </w:t>
      </w:r>
      <w:r w:rsidRPr="0057450D">
        <w:t>При</w:t>
      </w:r>
      <w:r w:rsidR="0057450D" w:rsidRPr="0057450D">
        <w:t xml:space="preserve"> </w:t>
      </w:r>
      <w:r w:rsidRPr="0057450D">
        <w:t>необходимости</w:t>
      </w:r>
      <w:r w:rsidR="0057450D" w:rsidRPr="0057450D">
        <w:t xml:space="preserve"> </w:t>
      </w:r>
      <w:r w:rsidRPr="0057450D">
        <w:t>каких-либо</w:t>
      </w:r>
      <w:r w:rsidR="0057450D" w:rsidRPr="0057450D">
        <w:t xml:space="preserve"> </w:t>
      </w:r>
      <w:r w:rsidRPr="0057450D">
        <w:t>пояснений</w:t>
      </w:r>
      <w:r w:rsidR="0057450D" w:rsidRPr="0057450D">
        <w:t xml:space="preserve"> </w:t>
      </w:r>
      <w:r w:rsidRPr="0057450D">
        <w:t>технического</w:t>
      </w:r>
      <w:r w:rsidR="0057450D" w:rsidRPr="0057450D">
        <w:t xml:space="preserve"> </w:t>
      </w:r>
      <w:r w:rsidRPr="0057450D">
        <w:t>характера</w:t>
      </w:r>
      <w:r w:rsidR="0057450D" w:rsidRPr="0057450D">
        <w:t xml:space="preserve"> </w:t>
      </w:r>
      <w:r w:rsidRPr="0057450D">
        <w:t>эти</w:t>
      </w:r>
      <w:r w:rsidR="0057450D" w:rsidRPr="0057450D">
        <w:t xml:space="preserve"> </w:t>
      </w:r>
      <w:r w:rsidRPr="0057450D">
        <w:t>пояснения</w:t>
      </w:r>
      <w:r w:rsidR="0057450D" w:rsidRPr="0057450D">
        <w:t xml:space="preserve"> </w:t>
      </w:r>
      <w:r w:rsidRPr="0057450D">
        <w:t>даются</w:t>
      </w:r>
      <w:r w:rsidR="0057450D" w:rsidRPr="0057450D">
        <w:t xml:space="preserve"> </w:t>
      </w:r>
      <w:r w:rsidRPr="0057450D">
        <w:t>индивидуально</w:t>
      </w:r>
      <w:r w:rsidR="0057450D" w:rsidRPr="0057450D">
        <w:t xml:space="preserve"> </w:t>
      </w:r>
      <w:r w:rsidRPr="0057450D">
        <w:t>каждому</w:t>
      </w:r>
      <w:r w:rsidR="0057450D" w:rsidRPr="0057450D">
        <w:t xml:space="preserve"> </w:t>
      </w:r>
      <w:r w:rsidRPr="0057450D">
        <w:t>испытуемому,</w:t>
      </w:r>
      <w:r w:rsidR="0057450D" w:rsidRPr="0057450D">
        <w:t xml:space="preserve"> </w:t>
      </w:r>
      <w:r w:rsidRPr="0057450D">
        <w:t>но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этом</w:t>
      </w:r>
      <w:r w:rsidR="0057450D" w:rsidRPr="0057450D">
        <w:t xml:space="preserve"> </w:t>
      </w:r>
      <w:r w:rsidRPr="0057450D">
        <w:t>должна</w:t>
      </w:r>
      <w:r w:rsidR="0057450D" w:rsidRPr="0057450D">
        <w:t xml:space="preserve"> </w:t>
      </w:r>
      <w:r w:rsidRPr="0057450D">
        <w:t>быть</w:t>
      </w:r>
      <w:r w:rsidR="0057450D" w:rsidRPr="0057450D">
        <w:t xml:space="preserve"> </w:t>
      </w:r>
      <w:r w:rsidRPr="0057450D">
        <w:t>исключена</w:t>
      </w:r>
      <w:r w:rsidR="0057450D" w:rsidRPr="0057450D">
        <w:t xml:space="preserve"> </w:t>
      </w:r>
      <w:r w:rsidRPr="0057450D">
        <w:t>интерпретация</w:t>
      </w:r>
      <w:r w:rsidR="0057450D" w:rsidRPr="0057450D">
        <w:t xml:space="preserve"> </w:t>
      </w:r>
      <w:r w:rsidRPr="0057450D">
        <w:t>возможного</w:t>
      </w:r>
      <w:r w:rsidR="0057450D" w:rsidRPr="0057450D">
        <w:t xml:space="preserve"> </w:t>
      </w:r>
      <w:r w:rsidRPr="0057450D">
        <w:t>продолжения</w:t>
      </w:r>
      <w:r w:rsidR="0057450D" w:rsidRPr="0057450D">
        <w:t xml:space="preserve"> </w:t>
      </w:r>
      <w:r w:rsidRPr="0057450D">
        <w:t>предложения</w:t>
      </w:r>
      <w:r w:rsidR="0057450D" w:rsidRPr="0057450D">
        <w:t xml:space="preserve">. </w:t>
      </w:r>
      <w:r w:rsidRPr="0057450D">
        <w:t>Всякий</w:t>
      </w:r>
      <w:r w:rsidR="0057450D" w:rsidRPr="0057450D">
        <w:t xml:space="preserve"> </w:t>
      </w:r>
      <w:r w:rsidRPr="0057450D">
        <w:t>раз</w:t>
      </w:r>
      <w:r w:rsidR="0057450D" w:rsidRPr="0057450D">
        <w:t xml:space="preserve"> </w:t>
      </w:r>
      <w:r w:rsidRPr="0057450D">
        <w:t>испытуемому</w:t>
      </w:r>
      <w:r w:rsidR="0057450D" w:rsidRPr="0057450D">
        <w:t xml:space="preserve"> </w:t>
      </w:r>
      <w:r w:rsidRPr="0057450D">
        <w:t>даются</w:t>
      </w:r>
      <w:r w:rsidR="0057450D" w:rsidRPr="0057450D">
        <w:t xml:space="preserve"> </w:t>
      </w:r>
      <w:r w:rsidRPr="0057450D">
        <w:t>пояснения,</w:t>
      </w:r>
      <w:r w:rsidR="0057450D" w:rsidRPr="0057450D">
        <w:t xml:space="preserve"> </w:t>
      </w:r>
      <w:r w:rsidRPr="0057450D">
        <w:t>что</w:t>
      </w:r>
      <w:r w:rsidR="0057450D" w:rsidRPr="0057450D">
        <w:t xml:space="preserve"> </w:t>
      </w:r>
      <w:r w:rsidRPr="0057450D">
        <w:t>он</w:t>
      </w:r>
      <w:r w:rsidR="0057450D" w:rsidRPr="0057450D">
        <w:t xml:space="preserve"> </w:t>
      </w:r>
      <w:r w:rsidRPr="0057450D">
        <w:t>должен</w:t>
      </w:r>
      <w:r w:rsidR="0057450D" w:rsidRPr="0057450D">
        <w:t xml:space="preserve"> </w:t>
      </w:r>
      <w:r w:rsidRPr="0057450D">
        <w:t>самостоятельно</w:t>
      </w:r>
      <w:r w:rsidR="0057450D" w:rsidRPr="0057450D">
        <w:t xml:space="preserve"> </w:t>
      </w:r>
      <w:r w:rsidRPr="0057450D">
        <w:t>решить,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ему</w:t>
      </w:r>
      <w:r w:rsidR="0057450D" w:rsidRPr="0057450D">
        <w:t xml:space="preserve"> </w:t>
      </w:r>
      <w:r w:rsidRPr="0057450D">
        <w:t>выполнить</w:t>
      </w:r>
      <w:r w:rsidR="0057450D" w:rsidRPr="0057450D">
        <w:t xml:space="preserve"> </w:t>
      </w:r>
      <w:r w:rsidRPr="0057450D">
        <w:t>задание</w:t>
      </w:r>
      <w:r w:rsidR="0057450D" w:rsidRPr="0057450D">
        <w:t>.</w:t>
      </w:r>
    </w:p>
    <w:p w:rsidR="0057450D" w:rsidRPr="0057450D" w:rsidRDefault="00EB49FC" w:rsidP="0057450D">
      <w:pPr>
        <w:tabs>
          <w:tab w:val="left" w:pos="726"/>
        </w:tabs>
      </w:pPr>
      <w:r w:rsidRPr="0057450D">
        <w:t>При</w:t>
      </w:r>
      <w:r w:rsidR="0057450D" w:rsidRPr="0057450D">
        <w:t xml:space="preserve"> </w:t>
      </w:r>
      <w:r w:rsidRPr="0057450D">
        <w:t>отказе</w:t>
      </w:r>
      <w:r w:rsidR="0057450D" w:rsidRPr="0057450D">
        <w:t xml:space="preserve"> </w:t>
      </w:r>
      <w:r w:rsidRPr="0057450D">
        <w:t>завершить</w:t>
      </w:r>
      <w:r w:rsidR="0057450D" w:rsidRPr="0057450D">
        <w:t xml:space="preserve"> </w:t>
      </w:r>
      <w:r w:rsidRPr="0057450D">
        <w:t>предложение</w:t>
      </w:r>
      <w:r w:rsidR="0057450D" w:rsidRPr="0057450D">
        <w:t xml:space="preserve"> </w:t>
      </w:r>
      <w:r w:rsidRPr="0057450D">
        <w:t>со</w:t>
      </w:r>
      <w:r w:rsidR="0057450D" w:rsidRPr="0057450D">
        <w:t xml:space="preserve"> </w:t>
      </w:r>
      <w:r w:rsidRPr="0057450D">
        <w:t>ссылкой,</w:t>
      </w:r>
      <w:r w:rsidR="0057450D" w:rsidRPr="0057450D">
        <w:t xml:space="preserve"> </w:t>
      </w:r>
      <w:r w:rsidRPr="0057450D">
        <w:t>например,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отсутствие</w:t>
      </w:r>
      <w:r w:rsidR="0057450D" w:rsidRPr="0057450D">
        <w:t xml:space="preserve"> </w:t>
      </w:r>
      <w:r w:rsidRPr="0057450D">
        <w:t>у</w:t>
      </w:r>
      <w:r w:rsidR="0057450D" w:rsidRPr="0057450D">
        <w:t xml:space="preserve"> </w:t>
      </w:r>
      <w:r w:rsidRPr="0057450D">
        <w:t>испытуемого</w:t>
      </w:r>
      <w:r w:rsidR="0057450D" w:rsidRPr="0057450D">
        <w:t xml:space="preserve"> </w:t>
      </w:r>
      <w:r w:rsidRPr="0057450D">
        <w:t>жизненного</w:t>
      </w:r>
      <w:r w:rsidR="0057450D" w:rsidRPr="0057450D">
        <w:t xml:space="preserve"> </w:t>
      </w:r>
      <w:r w:rsidRPr="0057450D">
        <w:t>опыта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заданную</w:t>
      </w:r>
      <w:r w:rsidR="0057450D" w:rsidRPr="0057450D">
        <w:t xml:space="preserve"> </w:t>
      </w:r>
      <w:r w:rsidRPr="0057450D">
        <w:t>началом</w:t>
      </w:r>
      <w:r w:rsidR="0057450D" w:rsidRPr="0057450D">
        <w:t xml:space="preserve"> </w:t>
      </w:r>
      <w:r w:rsidRPr="0057450D">
        <w:t>предложения</w:t>
      </w:r>
      <w:r w:rsidR="0057450D" w:rsidRPr="0057450D">
        <w:t xml:space="preserve"> </w:t>
      </w:r>
      <w:r w:rsidRPr="0057450D">
        <w:t>тему,</w:t>
      </w:r>
      <w:r w:rsidR="0057450D" w:rsidRPr="0057450D">
        <w:t xml:space="preserve"> </w:t>
      </w:r>
      <w:r w:rsidRPr="0057450D">
        <w:t>недопустимо</w:t>
      </w:r>
      <w:r w:rsidR="0057450D" w:rsidRPr="0057450D">
        <w:t xml:space="preserve"> </w:t>
      </w:r>
      <w:r w:rsidRPr="0057450D">
        <w:t>использовать</w:t>
      </w:r>
      <w:r w:rsidR="0057450D" w:rsidRPr="0057450D">
        <w:t xml:space="preserve"> </w:t>
      </w:r>
      <w:r w:rsidRPr="0057450D">
        <w:t>разъяснение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помощью</w:t>
      </w:r>
      <w:r w:rsidR="0057450D" w:rsidRPr="0057450D">
        <w:t xml:space="preserve"> </w:t>
      </w:r>
      <w:r w:rsidRPr="0057450D">
        <w:t>примеров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аналогий,</w:t>
      </w:r>
      <w:r w:rsidR="0057450D" w:rsidRPr="0057450D">
        <w:t xml:space="preserve"> </w:t>
      </w:r>
      <w:r w:rsidRPr="0057450D">
        <w:t>поскольку</w:t>
      </w:r>
      <w:r w:rsidR="0057450D" w:rsidRPr="0057450D">
        <w:t xml:space="preserve"> </w:t>
      </w:r>
      <w:r w:rsidRPr="0057450D">
        <w:t>это</w:t>
      </w:r>
      <w:r w:rsidR="0057450D" w:rsidRPr="0057450D">
        <w:t xml:space="preserve"> </w:t>
      </w:r>
      <w:r w:rsidRPr="0057450D">
        <w:t>противоречит</w:t>
      </w:r>
      <w:r w:rsidR="0057450D" w:rsidRPr="0057450D">
        <w:t xml:space="preserve"> </w:t>
      </w:r>
      <w:r w:rsidRPr="0057450D">
        <w:t>характеру</w:t>
      </w:r>
      <w:r w:rsidR="0057450D" w:rsidRPr="0057450D">
        <w:t xml:space="preserve"> </w:t>
      </w:r>
      <w:r w:rsidRPr="0057450D">
        <w:t>метода</w:t>
      </w:r>
      <w:r w:rsidR="0057450D" w:rsidRPr="0057450D">
        <w:t>.</w:t>
      </w:r>
    </w:p>
    <w:p w:rsidR="0057450D" w:rsidRDefault="00163F10" w:rsidP="00163F10">
      <w:pPr>
        <w:pStyle w:val="1"/>
      </w:pPr>
      <w:bookmarkStart w:id="48" w:name="_Toc232362451"/>
      <w:bookmarkStart w:id="49" w:name="_Toc259525159"/>
      <w:r>
        <w:br w:type="page"/>
      </w:r>
      <w:bookmarkStart w:id="50" w:name="_Toc288285831"/>
      <w:r w:rsidR="00CE05AB" w:rsidRPr="0057450D">
        <w:t>Заключение</w:t>
      </w:r>
      <w:bookmarkEnd w:id="48"/>
      <w:bookmarkEnd w:id="49"/>
      <w:bookmarkEnd w:id="50"/>
    </w:p>
    <w:p w:rsidR="00163F10" w:rsidRPr="00163F10" w:rsidRDefault="00163F10" w:rsidP="00163F10">
      <w:pPr>
        <w:rPr>
          <w:lang w:eastAsia="en-US"/>
        </w:rPr>
      </w:pPr>
    </w:p>
    <w:p w:rsidR="0057450D" w:rsidRPr="0057450D" w:rsidRDefault="003F2077" w:rsidP="0057450D">
      <w:pPr>
        <w:tabs>
          <w:tab w:val="left" w:pos="726"/>
        </w:tabs>
      </w:pPr>
      <w:r w:rsidRPr="0057450D">
        <w:t>Влияние</w:t>
      </w:r>
      <w:r w:rsidR="0057450D" w:rsidRPr="0057450D">
        <w:t xml:space="preserve"> </w:t>
      </w:r>
      <w:r w:rsidR="00A46AFF" w:rsidRPr="0057450D">
        <w:t>интерьера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человека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современном</w:t>
      </w:r>
      <w:r w:rsidR="0057450D" w:rsidRPr="0057450D">
        <w:t xml:space="preserve"> </w:t>
      </w:r>
      <w:r w:rsidRPr="0057450D">
        <w:t>этапе</w:t>
      </w:r>
      <w:r w:rsidR="0057450D" w:rsidRPr="0057450D">
        <w:t xml:space="preserve"> </w:t>
      </w:r>
      <w:r w:rsidRPr="0057450D">
        <w:t>оценивается</w:t>
      </w:r>
      <w:r w:rsidR="0057450D" w:rsidRPr="0057450D">
        <w:t xml:space="preserve"> </w:t>
      </w:r>
      <w:r w:rsidRPr="0057450D">
        <w:t>очень</w:t>
      </w:r>
      <w:r w:rsidR="0057450D" w:rsidRPr="0057450D">
        <w:t xml:space="preserve"> </w:t>
      </w:r>
      <w:r w:rsidRPr="0057450D">
        <w:t>высоко</w:t>
      </w:r>
      <w:r w:rsidR="0057450D" w:rsidRPr="0057450D">
        <w:t xml:space="preserve">. </w:t>
      </w:r>
      <w:r w:rsidRPr="0057450D">
        <w:t>Формирование</w:t>
      </w:r>
      <w:r w:rsidR="0057450D" w:rsidRPr="0057450D">
        <w:t xml:space="preserve"> </w:t>
      </w:r>
      <w:r w:rsidR="00A46AFF" w:rsidRPr="0057450D">
        <w:t>интерьера</w:t>
      </w:r>
      <w:r w:rsidR="0057450D" w:rsidRPr="0057450D">
        <w:t xml:space="preserve"> </w:t>
      </w:r>
      <w:r w:rsidRPr="0057450D">
        <w:t>решает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только</w:t>
      </w:r>
      <w:r w:rsidR="0057450D" w:rsidRPr="0057450D">
        <w:t xml:space="preserve"> </w:t>
      </w:r>
      <w:r w:rsidRPr="0057450D">
        <w:t>сугубо</w:t>
      </w:r>
      <w:r w:rsidR="0057450D" w:rsidRPr="0057450D">
        <w:t xml:space="preserve"> </w:t>
      </w:r>
      <w:r w:rsidRPr="0057450D">
        <w:t>специальные</w:t>
      </w:r>
      <w:r w:rsidR="0057450D" w:rsidRPr="0057450D">
        <w:t xml:space="preserve"> </w:t>
      </w:r>
      <w:r w:rsidRPr="0057450D">
        <w:t>планировочные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стилистические</w:t>
      </w:r>
      <w:r w:rsidR="0057450D" w:rsidRPr="0057450D">
        <w:t xml:space="preserve"> </w:t>
      </w:r>
      <w:r w:rsidRPr="0057450D">
        <w:t>задачи</w:t>
      </w:r>
      <w:r w:rsidR="0057450D" w:rsidRPr="0057450D">
        <w:t xml:space="preserve">. </w:t>
      </w:r>
      <w:r w:rsidRPr="0057450D">
        <w:t>Учитывая</w:t>
      </w:r>
      <w:r w:rsidR="0057450D" w:rsidRPr="0057450D">
        <w:t xml:space="preserve"> </w:t>
      </w:r>
      <w:r w:rsidRPr="0057450D">
        <w:t>влияние</w:t>
      </w:r>
      <w:r w:rsidR="0057450D" w:rsidRPr="0057450D">
        <w:t xml:space="preserve"> </w:t>
      </w:r>
      <w:r w:rsidR="00A46AFF" w:rsidRPr="0057450D">
        <w:t>интерьера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психические</w:t>
      </w:r>
      <w:r w:rsidR="0057450D" w:rsidRPr="0057450D">
        <w:t xml:space="preserve"> </w:t>
      </w:r>
      <w:r w:rsidRPr="0057450D">
        <w:t>особенности</w:t>
      </w:r>
      <w:r w:rsidR="0057450D" w:rsidRPr="0057450D">
        <w:t xml:space="preserve"> </w:t>
      </w:r>
      <w:r w:rsidRPr="0057450D">
        <w:t>человека,</w:t>
      </w:r>
      <w:r w:rsidR="0057450D" w:rsidRPr="0057450D">
        <w:t xml:space="preserve"> </w:t>
      </w:r>
      <w:r w:rsidR="00A46AFF" w:rsidRPr="0057450D">
        <w:t>интерьер</w:t>
      </w:r>
      <w:r w:rsidR="0057450D" w:rsidRPr="0057450D">
        <w:t xml:space="preserve"> </w:t>
      </w:r>
      <w:r w:rsidR="00A46AFF" w:rsidRPr="0057450D">
        <w:t>в</w:t>
      </w:r>
      <w:r w:rsidR="0057450D" w:rsidRPr="0057450D">
        <w:t xml:space="preserve"> </w:t>
      </w:r>
      <w:r w:rsidR="00A46AFF" w:rsidRPr="0057450D">
        <w:t>котором</w:t>
      </w:r>
      <w:r w:rsidR="0057450D" w:rsidRPr="0057450D">
        <w:t xml:space="preserve"> </w:t>
      </w:r>
      <w:r w:rsidR="00A46AFF" w:rsidRPr="0057450D">
        <w:t>длительное</w:t>
      </w:r>
      <w:r w:rsidR="0057450D" w:rsidRPr="0057450D">
        <w:t xml:space="preserve"> </w:t>
      </w:r>
      <w:r w:rsidR="00A46AFF" w:rsidRPr="0057450D">
        <w:t>время</w:t>
      </w:r>
      <w:r w:rsidR="0057450D" w:rsidRPr="0057450D">
        <w:t xml:space="preserve"> </w:t>
      </w:r>
      <w:r w:rsidR="00A46AFF" w:rsidRPr="0057450D">
        <w:t>находится</w:t>
      </w:r>
      <w:r w:rsidR="0057450D" w:rsidRPr="0057450D">
        <w:t xml:space="preserve"> </w:t>
      </w:r>
      <w:r w:rsidR="00A46AFF" w:rsidRPr="0057450D">
        <w:t>человек</w:t>
      </w:r>
      <w:r w:rsidR="0057450D" w:rsidRPr="0057450D">
        <w:t xml:space="preserve"> </w:t>
      </w:r>
      <w:r w:rsidRPr="0057450D">
        <w:t>является</w:t>
      </w:r>
      <w:r w:rsidR="0057450D" w:rsidRPr="0057450D">
        <w:t xml:space="preserve"> </w:t>
      </w:r>
      <w:r w:rsidRPr="0057450D">
        <w:t>одной</w:t>
      </w:r>
      <w:r w:rsidR="0057450D" w:rsidRPr="0057450D">
        <w:t xml:space="preserve"> </w:t>
      </w:r>
      <w:r w:rsidRPr="0057450D">
        <w:t>из</w:t>
      </w:r>
      <w:r w:rsidR="0057450D" w:rsidRPr="0057450D">
        <w:t xml:space="preserve"> </w:t>
      </w:r>
      <w:r w:rsidRPr="0057450D">
        <w:t>активных</w:t>
      </w:r>
      <w:r w:rsidR="0057450D" w:rsidRPr="0057450D">
        <w:t xml:space="preserve"> </w:t>
      </w:r>
      <w:r w:rsidRPr="0057450D">
        <w:t>факторов</w:t>
      </w:r>
      <w:r w:rsidR="0057450D" w:rsidRPr="0057450D">
        <w:t xml:space="preserve"> </w:t>
      </w:r>
      <w:r w:rsidRPr="0057450D">
        <w:t>формирования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развития</w:t>
      </w:r>
      <w:r w:rsidR="0057450D" w:rsidRPr="0057450D">
        <w:t xml:space="preserve"> </w:t>
      </w:r>
      <w:r w:rsidRPr="0057450D">
        <w:t>психики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психической</w:t>
      </w:r>
      <w:r w:rsidR="0057450D" w:rsidRPr="0057450D">
        <w:t xml:space="preserve"> </w:t>
      </w:r>
      <w:r w:rsidRPr="0057450D">
        <w:t>деятельности</w:t>
      </w:r>
      <w:r w:rsidR="0057450D" w:rsidRPr="0057450D">
        <w:t xml:space="preserve"> </w:t>
      </w:r>
      <w:r w:rsidRPr="0057450D">
        <w:t>горожан,</w:t>
      </w:r>
      <w:r w:rsidR="0057450D" w:rsidRPr="0057450D">
        <w:t xml:space="preserve"> </w:t>
      </w:r>
      <w:r w:rsidRPr="0057450D">
        <w:t>чье</w:t>
      </w:r>
      <w:r w:rsidR="0057450D" w:rsidRPr="0057450D">
        <w:t xml:space="preserve"> </w:t>
      </w:r>
      <w:r w:rsidRPr="0057450D">
        <w:t>воздействие</w:t>
      </w:r>
      <w:r w:rsidR="0057450D" w:rsidRPr="0057450D">
        <w:t xml:space="preserve"> </w:t>
      </w:r>
      <w:r w:rsidRPr="0057450D">
        <w:t>пока</w:t>
      </w:r>
      <w:r w:rsidR="0057450D" w:rsidRPr="0057450D">
        <w:t xml:space="preserve"> </w:t>
      </w:r>
      <w:r w:rsidRPr="0057450D">
        <w:t>тщательно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изучено,</w:t>
      </w:r>
      <w:r w:rsidR="0057450D" w:rsidRPr="0057450D">
        <w:t xml:space="preserve"> </w:t>
      </w:r>
      <w:r w:rsidRPr="0057450D">
        <w:t>но</w:t>
      </w:r>
      <w:r w:rsidR="0057450D" w:rsidRPr="0057450D">
        <w:t xml:space="preserve"> </w:t>
      </w:r>
      <w:r w:rsidRPr="0057450D">
        <w:t>неоспоримо</w:t>
      </w:r>
      <w:r w:rsidR="0057450D" w:rsidRPr="0057450D">
        <w:t>.</w:t>
      </w:r>
    </w:p>
    <w:p w:rsidR="0057450D" w:rsidRPr="0057450D" w:rsidRDefault="003F2077" w:rsidP="0057450D">
      <w:pPr>
        <w:tabs>
          <w:tab w:val="left" w:pos="726"/>
        </w:tabs>
      </w:pPr>
      <w:r w:rsidRPr="0057450D">
        <w:t>Интересно</w:t>
      </w:r>
      <w:r w:rsidR="0057450D" w:rsidRPr="0057450D">
        <w:t xml:space="preserve"> </w:t>
      </w:r>
      <w:r w:rsidR="00A46AFF" w:rsidRPr="0057450D">
        <w:t>отметить,</w:t>
      </w:r>
      <w:r w:rsidR="0057450D" w:rsidRPr="0057450D">
        <w:t xml:space="preserve"> </w:t>
      </w:r>
      <w:r w:rsidR="00A46AFF" w:rsidRPr="0057450D">
        <w:t>на</w:t>
      </w:r>
      <w:r w:rsidR="0057450D" w:rsidRPr="0057450D">
        <w:t xml:space="preserve"> </w:t>
      </w:r>
      <w:r w:rsidR="00A46AFF" w:rsidRPr="0057450D">
        <w:t>наш</w:t>
      </w:r>
      <w:r w:rsidR="0057450D" w:rsidRPr="0057450D">
        <w:t xml:space="preserve"> </w:t>
      </w:r>
      <w:r w:rsidR="00A46AFF" w:rsidRPr="0057450D">
        <w:t>взгляд,</w:t>
      </w:r>
      <w:r w:rsidR="0057450D" w:rsidRPr="0057450D">
        <w:t xml:space="preserve"> </w:t>
      </w:r>
      <w:r w:rsidR="00A46AFF" w:rsidRPr="0057450D">
        <w:t>что</w:t>
      </w:r>
      <w:r w:rsidR="0057450D" w:rsidRPr="0057450D">
        <w:t xml:space="preserve"> </w:t>
      </w:r>
      <w:r w:rsidR="00A46AFF" w:rsidRPr="0057450D">
        <w:t>при</w:t>
      </w:r>
      <w:r w:rsidR="0057450D" w:rsidRPr="0057450D">
        <w:t xml:space="preserve"> </w:t>
      </w:r>
      <w:r w:rsidRPr="0057450D">
        <w:t>проектировании</w:t>
      </w:r>
      <w:r w:rsidR="0057450D" w:rsidRPr="0057450D">
        <w:t xml:space="preserve"> </w:t>
      </w:r>
      <w:r w:rsidR="00A46AFF" w:rsidRPr="0057450D">
        <w:t>интерьеров</w:t>
      </w:r>
      <w:r w:rsidR="0057450D" w:rsidRPr="0057450D">
        <w:t xml:space="preserve"> </w:t>
      </w:r>
      <w:r w:rsidRPr="0057450D">
        <w:t>каждая</w:t>
      </w:r>
      <w:r w:rsidR="0057450D" w:rsidRPr="0057450D">
        <w:t xml:space="preserve"> </w:t>
      </w:r>
      <w:r w:rsidRPr="0057450D">
        <w:t>ситуация</w:t>
      </w:r>
      <w:r w:rsidR="0057450D">
        <w:t xml:space="preserve"> (</w:t>
      </w:r>
      <w:r w:rsidRPr="0057450D">
        <w:t>каждое</w:t>
      </w:r>
      <w:r w:rsidR="0057450D" w:rsidRPr="0057450D">
        <w:t xml:space="preserve"> </w:t>
      </w:r>
      <w:r w:rsidRPr="0057450D">
        <w:t>здание</w:t>
      </w:r>
      <w:r w:rsidR="0057450D" w:rsidRPr="0057450D">
        <w:t xml:space="preserve">) </w:t>
      </w:r>
      <w:r w:rsidRPr="0057450D">
        <w:t>могли</w:t>
      </w:r>
      <w:r w:rsidR="0057450D" w:rsidRPr="0057450D">
        <w:t xml:space="preserve"> </w:t>
      </w:r>
      <w:r w:rsidRPr="0057450D">
        <w:t>бы</w:t>
      </w:r>
      <w:r w:rsidR="0057450D" w:rsidRPr="0057450D">
        <w:t xml:space="preserve"> </w:t>
      </w:r>
      <w:r w:rsidRPr="0057450D">
        <w:t>б</w:t>
      </w:r>
      <w:r w:rsidR="00A46AFF" w:rsidRPr="0057450D">
        <w:t>ыть</w:t>
      </w:r>
      <w:r w:rsidR="0057450D" w:rsidRPr="0057450D">
        <w:t xml:space="preserve"> </w:t>
      </w:r>
      <w:r w:rsidR="00A46AFF" w:rsidRPr="0057450D">
        <w:t>представлены</w:t>
      </w:r>
      <w:r w:rsidR="0057450D" w:rsidRPr="0057450D">
        <w:t xml:space="preserve"> </w:t>
      </w:r>
      <w:r w:rsidR="00A46AFF" w:rsidRPr="0057450D">
        <w:t>в</w:t>
      </w:r>
      <w:r w:rsidR="0057450D" w:rsidRPr="0057450D">
        <w:t xml:space="preserve"> </w:t>
      </w:r>
      <w:r w:rsidR="00A46AFF" w:rsidRPr="0057450D">
        <w:t>двух</w:t>
      </w:r>
      <w:r w:rsidR="0057450D" w:rsidRPr="0057450D">
        <w:t xml:space="preserve"> </w:t>
      </w:r>
      <w:r w:rsidR="00A46AFF" w:rsidRPr="0057450D">
        <w:t>уровнях</w:t>
      </w:r>
      <w:r w:rsidR="0057450D" w:rsidRPr="0057450D">
        <w:t>:</w:t>
      </w:r>
    </w:p>
    <w:p w:rsidR="0057450D" w:rsidRPr="0057450D" w:rsidRDefault="003F2077" w:rsidP="0057450D">
      <w:pPr>
        <w:tabs>
          <w:tab w:val="left" w:pos="726"/>
        </w:tabs>
      </w:pPr>
      <w:r w:rsidRPr="0057450D">
        <w:t>Первый</w:t>
      </w:r>
      <w:r w:rsidR="0057450D" w:rsidRPr="0057450D">
        <w:t xml:space="preserve"> - </w:t>
      </w:r>
      <w:r w:rsidRPr="0057450D">
        <w:t>уровень</w:t>
      </w:r>
      <w:r w:rsidR="0057450D" w:rsidRPr="0057450D">
        <w:t xml:space="preserve"> </w:t>
      </w:r>
      <w:r w:rsidRPr="0057450D">
        <w:t>собственно</w:t>
      </w:r>
      <w:r w:rsidR="0057450D" w:rsidRPr="0057450D">
        <w:t xml:space="preserve"> </w:t>
      </w:r>
      <w:r w:rsidRPr="0057450D">
        <w:t>объективной</w:t>
      </w:r>
      <w:r w:rsidR="0057450D" w:rsidRPr="0057450D">
        <w:t xml:space="preserve"> </w:t>
      </w:r>
      <w:r w:rsidRPr="0057450D">
        <w:t>ситуации,</w:t>
      </w:r>
      <w:r w:rsidR="0057450D" w:rsidRPr="0057450D">
        <w:t xml:space="preserve"> </w:t>
      </w:r>
      <w:r w:rsidRPr="0057450D">
        <w:t>характеризующийся</w:t>
      </w:r>
      <w:r w:rsidR="0057450D" w:rsidRPr="0057450D">
        <w:t xml:space="preserve"> </w:t>
      </w:r>
      <w:r w:rsidRPr="0057450D">
        <w:t>индивидуальностью</w:t>
      </w:r>
      <w:r w:rsidR="0057450D" w:rsidRPr="0057450D">
        <w:t xml:space="preserve"> </w:t>
      </w:r>
      <w:r w:rsidRPr="0057450D">
        <w:t>всех</w:t>
      </w:r>
      <w:r w:rsidR="0057450D" w:rsidRPr="0057450D">
        <w:t xml:space="preserve"> </w:t>
      </w:r>
      <w:r w:rsidRPr="0057450D">
        <w:t>или</w:t>
      </w:r>
      <w:r w:rsidR="0057450D" w:rsidRPr="0057450D">
        <w:t xml:space="preserve"> </w:t>
      </w:r>
      <w:r w:rsidRPr="0057450D">
        <w:t>некоторых</w:t>
      </w:r>
      <w:r w:rsidR="0057450D" w:rsidRPr="0057450D">
        <w:t xml:space="preserve"> </w:t>
      </w:r>
      <w:r w:rsidRPr="0057450D">
        <w:t>своих</w:t>
      </w:r>
      <w:r w:rsidR="0057450D" w:rsidRPr="0057450D">
        <w:t xml:space="preserve"> </w:t>
      </w:r>
      <w:r w:rsidRPr="0057450D">
        <w:t>компонентов</w:t>
      </w:r>
      <w:r w:rsidR="0057450D" w:rsidRPr="0057450D">
        <w:t xml:space="preserve">. </w:t>
      </w:r>
      <w:r w:rsidRPr="0057450D">
        <w:t>Особенно</w:t>
      </w:r>
      <w:r w:rsidR="0057450D" w:rsidRPr="0057450D">
        <w:t xml:space="preserve"> </w:t>
      </w:r>
      <w:r w:rsidRPr="0057450D">
        <w:t>сильно</w:t>
      </w:r>
      <w:r w:rsidR="0057450D" w:rsidRPr="0057450D">
        <w:t xml:space="preserve"> </w:t>
      </w:r>
      <w:r w:rsidRPr="0057450D">
        <w:t>эта</w:t>
      </w:r>
      <w:r w:rsidR="0057450D" w:rsidRPr="0057450D">
        <w:t xml:space="preserve"> </w:t>
      </w:r>
      <w:r w:rsidRPr="0057450D">
        <w:t>индивидуальность</w:t>
      </w:r>
      <w:r w:rsidR="0057450D" w:rsidRPr="0057450D">
        <w:t xml:space="preserve"> </w:t>
      </w:r>
      <w:r w:rsidRPr="0057450D">
        <w:t>проявляется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сравнении</w:t>
      </w:r>
      <w:r w:rsidR="0057450D" w:rsidRPr="0057450D">
        <w:t xml:space="preserve"> </w:t>
      </w:r>
      <w:r w:rsidRPr="0057450D">
        <w:t>нескольких</w:t>
      </w:r>
      <w:r w:rsidR="0057450D" w:rsidRPr="0057450D">
        <w:t xml:space="preserve"> </w:t>
      </w:r>
      <w:r w:rsidRPr="0057450D">
        <w:t>ситуаций</w:t>
      </w:r>
      <w:r w:rsidR="0057450D">
        <w:t xml:space="preserve"> (</w:t>
      </w:r>
      <w:r w:rsidRPr="0057450D">
        <w:t>нескольких</w:t>
      </w:r>
      <w:r w:rsidR="0057450D" w:rsidRPr="0057450D">
        <w:t xml:space="preserve"> </w:t>
      </w:r>
      <w:r w:rsidRPr="0057450D">
        <w:t>проектных</w:t>
      </w:r>
      <w:r w:rsidR="0057450D" w:rsidRPr="0057450D">
        <w:t xml:space="preserve"> </w:t>
      </w:r>
      <w:r w:rsidRPr="0057450D">
        <w:t>задач</w:t>
      </w:r>
      <w:r w:rsidR="0057450D" w:rsidRPr="0057450D">
        <w:t>).</w:t>
      </w:r>
    </w:p>
    <w:p w:rsidR="0057450D" w:rsidRPr="0057450D" w:rsidRDefault="003F2077" w:rsidP="0057450D">
      <w:pPr>
        <w:tabs>
          <w:tab w:val="left" w:pos="726"/>
        </w:tabs>
      </w:pPr>
      <w:r w:rsidRPr="0057450D">
        <w:t>Второй</w:t>
      </w:r>
      <w:r w:rsidR="0057450D" w:rsidRPr="0057450D">
        <w:t xml:space="preserve"> - </w:t>
      </w:r>
      <w:r w:rsidRPr="0057450D">
        <w:t>уровень</w:t>
      </w:r>
      <w:r w:rsidR="0057450D" w:rsidRPr="0057450D">
        <w:t xml:space="preserve"> </w:t>
      </w:r>
      <w:r w:rsidRPr="0057450D">
        <w:t>ситуации</w:t>
      </w:r>
      <w:r w:rsidR="0057450D" w:rsidRPr="0057450D">
        <w:t xml:space="preserve"> </w:t>
      </w:r>
      <w:r w:rsidRPr="0057450D">
        <w:t>деятельности,</w:t>
      </w:r>
      <w:r w:rsidR="0057450D" w:rsidRPr="0057450D">
        <w:t xml:space="preserve"> </w:t>
      </w:r>
      <w:r w:rsidRPr="0057450D">
        <w:t>характеризующийся</w:t>
      </w:r>
      <w:r w:rsidR="0057450D" w:rsidRPr="0057450D">
        <w:t xml:space="preserve"> </w:t>
      </w:r>
      <w:r w:rsidRPr="0057450D">
        <w:t>относительной</w:t>
      </w:r>
      <w:r w:rsidR="0057450D" w:rsidRPr="0057450D">
        <w:t xml:space="preserve"> </w:t>
      </w:r>
      <w:r w:rsidRPr="0057450D">
        <w:t>неизменностью</w:t>
      </w:r>
      <w:r w:rsidR="0057450D" w:rsidRPr="0057450D">
        <w:t xml:space="preserve"> </w:t>
      </w:r>
      <w:r w:rsidRPr="0057450D">
        <w:t>способов,</w:t>
      </w:r>
      <w:r w:rsidR="0057450D" w:rsidRPr="0057450D">
        <w:t xml:space="preserve"> </w:t>
      </w:r>
      <w:r w:rsidRPr="0057450D">
        <w:t>осуществляемых</w:t>
      </w:r>
      <w:r w:rsidR="0057450D" w:rsidRPr="0057450D">
        <w:t xml:space="preserve"> </w:t>
      </w:r>
      <w:r w:rsidR="00A46AFF" w:rsidRPr="0057450D">
        <w:t>дизайнером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ходе</w:t>
      </w:r>
      <w:r w:rsidR="0057450D" w:rsidRPr="0057450D">
        <w:t xml:space="preserve"> </w:t>
      </w:r>
      <w:r w:rsidRPr="0057450D">
        <w:t>проектного</w:t>
      </w:r>
      <w:r w:rsidR="0057450D" w:rsidRPr="0057450D">
        <w:t xml:space="preserve"> </w:t>
      </w:r>
      <w:r w:rsidRPr="0057450D">
        <w:t>моделирования</w:t>
      </w:r>
      <w:r w:rsidR="0057450D" w:rsidRPr="0057450D">
        <w:t xml:space="preserve">. </w:t>
      </w:r>
      <w:r w:rsidRPr="0057450D">
        <w:t>Задача</w:t>
      </w:r>
      <w:r w:rsidR="0057450D" w:rsidRPr="0057450D">
        <w:t xml:space="preserve"> </w:t>
      </w:r>
      <w:r w:rsidRPr="0057450D">
        <w:t>профессиональной</w:t>
      </w:r>
      <w:r w:rsidR="0057450D" w:rsidRPr="0057450D">
        <w:t xml:space="preserve"> </w:t>
      </w:r>
      <w:r w:rsidRPr="0057450D">
        <w:t>деятельности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связи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этим</w:t>
      </w:r>
      <w:r w:rsidR="0057450D" w:rsidRPr="0057450D">
        <w:t xml:space="preserve"> </w:t>
      </w:r>
      <w:r w:rsidRPr="0057450D">
        <w:t>заключается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том,</w:t>
      </w:r>
      <w:r w:rsidR="0057450D" w:rsidRPr="0057450D">
        <w:t xml:space="preserve"> </w:t>
      </w:r>
      <w:r w:rsidRPr="0057450D">
        <w:t>чтобы</w:t>
      </w:r>
      <w:r w:rsidR="0057450D" w:rsidRPr="0057450D">
        <w:t xml:space="preserve"> </w:t>
      </w:r>
      <w:r w:rsidRPr="0057450D">
        <w:t>индивидуальный</w:t>
      </w:r>
      <w:r w:rsidR="0057450D" w:rsidRPr="0057450D">
        <w:t xml:space="preserve"> </w:t>
      </w:r>
      <w:r w:rsidRPr="0057450D">
        <w:t>характер</w:t>
      </w:r>
      <w:r w:rsidR="0057450D" w:rsidRPr="0057450D">
        <w:t xml:space="preserve"> </w:t>
      </w:r>
      <w:r w:rsidRPr="0057450D">
        <w:t>объектной</w:t>
      </w:r>
      <w:r w:rsidR="0057450D" w:rsidRPr="0057450D">
        <w:t xml:space="preserve"> </w:t>
      </w:r>
      <w:r w:rsidRPr="0057450D">
        <w:t>ситуации</w:t>
      </w:r>
      <w:r w:rsidR="0057450D" w:rsidRPr="0057450D">
        <w:t xml:space="preserve"> </w:t>
      </w:r>
      <w:r w:rsidRPr="0057450D">
        <w:t>получил</w:t>
      </w:r>
      <w:r w:rsidR="0057450D" w:rsidRPr="0057450D">
        <w:t xml:space="preserve"> </w:t>
      </w:r>
      <w:r w:rsidRPr="0057450D">
        <w:t>бы</w:t>
      </w:r>
      <w:r w:rsidR="0057450D" w:rsidRPr="0057450D">
        <w:t xml:space="preserve"> </w:t>
      </w:r>
      <w:r w:rsidRPr="0057450D">
        <w:t>адекватное</w:t>
      </w:r>
      <w:r w:rsidR="0057450D" w:rsidRPr="0057450D">
        <w:t xml:space="preserve"> </w:t>
      </w:r>
      <w:r w:rsidRPr="0057450D">
        <w:t>выражение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ситуации</w:t>
      </w:r>
      <w:r w:rsidR="0057450D" w:rsidRPr="0057450D">
        <w:t xml:space="preserve"> </w:t>
      </w:r>
      <w:r w:rsidRPr="0057450D">
        <w:t>деятельностной,</w:t>
      </w:r>
      <w:r w:rsidR="0057450D" w:rsidRPr="0057450D">
        <w:t xml:space="preserve"> </w:t>
      </w:r>
      <w:r w:rsidR="0057450D">
        <w:t>т.е.</w:t>
      </w:r>
      <w:r w:rsidR="0057450D" w:rsidRPr="0057450D">
        <w:t xml:space="preserve"> </w:t>
      </w:r>
      <w:r w:rsidRPr="0057450D">
        <w:t>нашел</w:t>
      </w:r>
      <w:r w:rsidR="0057450D" w:rsidRPr="0057450D">
        <w:t xml:space="preserve"> </w:t>
      </w:r>
      <w:r w:rsidRPr="0057450D">
        <w:t>свое</w:t>
      </w:r>
      <w:r w:rsidR="0057450D" w:rsidRPr="0057450D">
        <w:t xml:space="preserve"> </w:t>
      </w:r>
      <w:r w:rsidRPr="0057450D">
        <w:t>воплощение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способе</w:t>
      </w:r>
      <w:r w:rsidR="0057450D" w:rsidRPr="0057450D">
        <w:t xml:space="preserve"> </w:t>
      </w:r>
      <w:r w:rsidRPr="0057450D">
        <w:t>решения</w:t>
      </w:r>
      <w:r w:rsidR="0057450D" w:rsidRPr="0057450D">
        <w:t xml:space="preserve"> </w:t>
      </w:r>
      <w:r w:rsidRPr="0057450D">
        <w:t>проектной</w:t>
      </w:r>
      <w:r w:rsidR="0057450D" w:rsidRPr="0057450D">
        <w:t xml:space="preserve"> </w:t>
      </w:r>
      <w:r w:rsidRPr="0057450D">
        <w:t>проблемы</w:t>
      </w:r>
      <w:r w:rsidR="0057450D" w:rsidRPr="0057450D">
        <w:t>.</w:t>
      </w:r>
    </w:p>
    <w:p w:rsidR="0057450D" w:rsidRPr="0057450D" w:rsidRDefault="00A46AFF" w:rsidP="0057450D">
      <w:pPr>
        <w:tabs>
          <w:tab w:val="left" w:pos="726"/>
        </w:tabs>
      </w:pPr>
      <w:r w:rsidRPr="0057450D">
        <w:t>Эмпирических</w:t>
      </w:r>
      <w:r w:rsidR="0057450D" w:rsidRPr="0057450D">
        <w:t xml:space="preserve"> </w:t>
      </w:r>
      <w:r w:rsidR="003F2077" w:rsidRPr="0057450D">
        <w:t>исследований</w:t>
      </w:r>
      <w:r w:rsidR="0057450D" w:rsidRPr="0057450D">
        <w:t xml:space="preserve"> </w:t>
      </w:r>
      <w:r w:rsidR="003F2077" w:rsidRPr="0057450D">
        <w:t>по</w:t>
      </w:r>
      <w:r w:rsidR="0057450D" w:rsidRPr="0057450D">
        <w:t xml:space="preserve"> </w:t>
      </w:r>
      <w:r w:rsidR="003F2077" w:rsidRPr="0057450D">
        <w:t>восприятию</w:t>
      </w:r>
      <w:r w:rsidR="0057450D" w:rsidRPr="0057450D">
        <w:t xml:space="preserve"> </w:t>
      </w:r>
      <w:r w:rsidRPr="0057450D">
        <w:t>интерьера</w:t>
      </w:r>
      <w:r w:rsidR="0057450D" w:rsidRPr="0057450D">
        <w:t xml:space="preserve"> </w:t>
      </w:r>
      <w:r w:rsidR="003F2077" w:rsidRPr="0057450D">
        <w:t>очень</w:t>
      </w:r>
      <w:r w:rsidR="0057450D" w:rsidRPr="0057450D">
        <w:t xml:space="preserve"> </w:t>
      </w:r>
      <w:r w:rsidR="003F2077" w:rsidRPr="0057450D">
        <w:t>мало,</w:t>
      </w:r>
      <w:r w:rsidR="0057450D" w:rsidRPr="0057450D">
        <w:t xml:space="preserve"> </w:t>
      </w:r>
      <w:r w:rsidR="003F2077" w:rsidRPr="0057450D">
        <w:t>современных</w:t>
      </w:r>
      <w:r w:rsidR="0057450D" w:rsidRPr="0057450D">
        <w:t xml:space="preserve"> </w:t>
      </w:r>
      <w:r w:rsidR="003F2077" w:rsidRPr="0057450D">
        <w:t>исследований</w:t>
      </w:r>
      <w:r w:rsidR="0057450D">
        <w:t xml:space="preserve"> (</w:t>
      </w:r>
      <w:r w:rsidR="003F2077" w:rsidRPr="0057450D">
        <w:t>за</w:t>
      </w:r>
      <w:r w:rsidR="0057450D" w:rsidRPr="0057450D">
        <w:t xml:space="preserve"> </w:t>
      </w:r>
      <w:r w:rsidR="003F2077" w:rsidRPr="0057450D">
        <w:t>последние</w:t>
      </w:r>
      <w:r w:rsidR="0057450D" w:rsidRPr="0057450D">
        <w:t xml:space="preserve"> </w:t>
      </w:r>
      <w:r w:rsidR="003F2077" w:rsidRPr="0057450D">
        <w:t>5</w:t>
      </w:r>
      <w:r w:rsidR="0057450D" w:rsidRPr="0057450D">
        <w:t xml:space="preserve"> </w:t>
      </w:r>
      <w:r w:rsidR="003F2077" w:rsidRPr="0057450D">
        <w:t>лет</w:t>
      </w:r>
      <w:r w:rsidR="0057450D" w:rsidRPr="0057450D">
        <w:t xml:space="preserve">) - </w:t>
      </w:r>
      <w:r w:rsidR="003F2077" w:rsidRPr="0057450D">
        <w:t>вообще</w:t>
      </w:r>
      <w:r w:rsidR="0057450D" w:rsidRPr="0057450D">
        <w:t xml:space="preserve"> </w:t>
      </w:r>
      <w:r w:rsidR="003F2077" w:rsidRPr="0057450D">
        <w:t>нет</w:t>
      </w:r>
      <w:r w:rsidR="0057450D" w:rsidRPr="0057450D">
        <w:t xml:space="preserve">. </w:t>
      </w:r>
      <w:r w:rsidR="003F2077" w:rsidRPr="0057450D">
        <w:t>При</w:t>
      </w:r>
      <w:r w:rsidR="0057450D" w:rsidRPr="0057450D">
        <w:t xml:space="preserve"> </w:t>
      </w:r>
      <w:r w:rsidR="003F2077" w:rsidRPr="0057450D">
        <w:t>этом</w:t>
      </w:r>
      <w:r w:rsidR="0057450D" w:rsidRPr="0057450D">
        <w:t xml:space="preserve"> </w:t>
      </w:r>
      <w:r w:rsidR="003F2077" w:rsidRPr="0057450D">
        <w:t>все</w:t>
      </w:r>
      <w:r w:rsidR="0057450D" w:rsidRPr="0057450D">
        <w:t xml:space="preserve"> </w:t>
      </w:r>
      <w:r w:rsidR="003F2077" w:rsidRPr="0057450D">
        <w:t>исследователи</w:t>
      </w:r>
      <w:r w:rsidR="0057450D" w:rsidRPr="0057450D">
        <w:t xml:space="preserve"> </w:t>
      </w:r>
      <w:r w:rsidR="003F2077" w:rsidRPr="0057450D">
        <w:t>подчеркивают</w:t>
      </w:r>
      <w:r w:rsidR="0057450D" w:rsidRPr="0057450D">
        <w:t xml:space="preserve"> </w:t>
      </w:r>
      <w:r w:rsidR="003F2077" w:rsidRPr="0057450D">
        <w:t>важность</w:t>
      </w:r>
      <w:r w:rsidR="0057450D" w:rsidRPr="0057450D">
        <w:t xml:space="preserve"> </w:t>
      </w:r>
      <w:r w:rsidR="003F2077" w:rsidRPr="0057450D">
        <w:t>и</w:t>
      </w:r>
      <w:r w:rsidR="0057450D" w:rsidRPr="0057450D">
        <w:t xml:space="preserve"> </w:t>
      </w:r>
      <w:r w:rsidR="003F2077" w:rsidRPr="0057450D">
        <w:t>необходимость</w:t>
      </w:r>
      <w:r w:rsidR="0057450D" w:rsidRPr="0057450D">
        <w:t xml:space="preserve"> </w:t>
      </w:r>
      <w:r w:rsidR="003F2077" w:rsidRPr="0057450D">
        <w:t>проведения</w:t>
      </w:r>
      <w:r w:rsidR="0057450D" w:rsidRPr="0057450D">
        <w:t xml:space="preserve"> </w:t>
      </w:r>
      <w:r w:rsidR="003F2077" w:rsidRPr="0057450D">
        <w:t>исследований</w:t>
      </w:r>
      <w:r w:rsidR="0057450D" w:rsidRPr="0057450D">
        <w:t xml:space="preserve"> </w:t>
      </w:r>
      <w:r w:rsidR="003F2077" w:rsidRPr="0057450D">
        <w:t>по</w:t>
      </w:r>
      <w:r w:rsidR="0057450D" w:rsidRPr="0057450D">
        <w:t xml:space="preserve"> </w:t>
      </w:r>
      <w:r w:rsidR="003F2077" w:rsidRPr="0057450D">
        <w:t>восприятию</w:t>
      </w:r>
      <w:r w:rsidR="0057450D" w:rsidRPr="0057450D">
        <w:t xml:space="preserve"> </w:t>
      </w:r>
      <w:r w:rsidRPr="0057450D">
        <w:t>интерьера</w:t>
      </w:r>
      <w:r w:rsidR="0057450D" w:rsidRPr="0057450D">
        <w:t xml:space="preserve">. </w:t>
      </w:r>
      <w:r w:rsidR="003F2077" w:rsidRPr="0057450D">
        <w:t>На</w:t>
      </w:r>
      <w:r w:rsidR="0057450D" w:rsidRPr="0057450D">
        <w:t xml:space="preserve"> </w:t>
      </w:r>
      <w:r w:rsidR="003F2077" w:rsidRPr="0057450D">
        <w:t>наш</w:t>
      </w:r>
      <w:r w:rsidR="0057450D" w:rsidRPr="0057450D">
        <w:t xml:space="preserve"> </w:t>
      </w:r>
      <w:r w:rsidR="003F2077" w:rsidRPr="0057450D">
        <w:t>взгляд,</w:t>
      </w:r>
      <w:r w:rsidR="0057450D" w:rsidRPr="0057450D">
        <w:t xml:space="preserve"> </w:t>
      </w:r>
      <w:r w:rsidR="003F2077" w:rsidRPr="0057450D">
        <w:t>такая</w:t>
      </w:r>
      <w:r w:rsidR="0057450D" w:rsidRPr="0057450D">
        <w:t xml:space="preserve"> </w:t>
      </w:r>
      <w:r w:rsidR="003F2077" w:rsidRPr="0057450D">
        <w:t>ситуация</w:t>
      </w:r>
      <w:r w:rsidR="0057450D" w:rsidRPr="0057450D">
        <w:t xml:space="preserve"> </w:t>
      </w:r>
      <w:r w:rsidR="003F2077" w:rsidRPr="0057450D">
        <w:t>вызвана</w:t>
      </w:r>
      <w:r w:rsidR="0057450D" w:rsidRPr="0057450D">
        <w:t xml:space="preserve"> </w:t>
      </w:r>
      <w:r w:rsidR="003F2077" w:rsidRPr="0057450D">
        <w:t>сложностью</w:t>
      </w:r>
      <w:r w:rsidR="0057450D" w:rsidRPr="0057450D">
        <w:t xml:space="preserve"> </w:t>
      </w:r>
      <w:r w:rsidR="003F2077" w:rsidRPr="0057450D">
        <w:t>изучаемого</w:t>
      </w:r>
      <w:r w:rsidR="0057450D" w:rsidRPr="0057450D">
        <w:t xml:space="preserve"> </w:t>
      </w:r>
      <w:r w:rsidR="003F2077" w:rsidRPr="0057450D">
        <w:t>объекта</w:t>
      </w:r>
      <w:r w:rsidR="0057450D" w:rsidRPr="0057450D">
        <w:t xml:space="preserve">: </w:t>
      </w:r>
      <w:r w:rsidR="003F2077" w:rsidRPr="0057450D">
        <w:t>так</w:t>
      </w:r>
      <w:r w:rsidR="0057450D" w:rsidRPr="0057450D">
        <w:t xml:space="preserve"> </w:t>
      </w:r>
      <w:r w:rsidR="003F2077" w:rsidRPr="0057450D">
        <w:t>как</w:t>
      </w:r>
      <w:r w:rsidR="0057450D" w:rsidRPr="0057450D">
        <w:t xml:space="preserve"> </w:t>
      </w:r>
      <w:r w:rsidRPr="0057450D">
        <w:t>интерьер</w:t>
      </w:r>
      <w:r w:rsidR="0057450D" w:rsidRPr="0057450D">
        <w:t xml:space="preserve"> </w:t>
      </w:r>
      <w:r w:rsidR="003F2077" w:rsidRPr="0057450D">
        <w:t>по</w:t>
      </w:r>
      <w:r w:rsidR="0057450D" w:rsidRPr="0057450D">
        <w:t xml:space="preserve"> </w:t>
      </w:r>
      <w:r w:rsidR="003F2077" w:rsidRPr="0057450D">
        <w:t>сути</w:t>
      </w:r>
      <w:r w:rsidR="0057450D" w:rsidRPr="0057450D">
        <w:t xml:space="preserve"> </w:t>
      </w:r>
      <w:r w:rsidR="003F2077" w:rsidRPr="0057450D">
        <w:t>является</w:t>
      </w:r>
      <w:r w:rsidR="0057450D" w:rsidRPr="0057450D">
        <w:t xml:space="preserve"> </w:t>
      </w:r>
      <w:r w:rsidR="003F2077" w:rsidRPr="0057450D">
        <w:t>междисциплинарным</w:t>
      </w:r>
      <w:r w:rsidR="0057450D" w:rsidRPr="0057450D">
        <w:t xml:space="preserve"> </w:t>
      </w:r>
      <w:r w:rsidR="003F2077" w:rsidRPr="0057450D">
        <w:t>объектом,</w:t>
      </w:r>
      <w:r w:rsidR="0057450D" w:rsidRPr="0057450D">
        <w:t xml:space="preserve"> </w:t>
      </w:r>
      <w:r w:rsidR="003F2077" w:rsidRPr="0057450D">
        <w:t>кроме</w:t>
      </w:r>
      <w:r w:rsidR="0057450D" w:rsidRPr="0057450D">
        <w:t xml:space="preserve"> </w:t>
      </w:r>
      <w:r w:rsidR="003F2077" w:rsidRPr="0057450D">
        <w:t>этого</w:t>
      </w:r>
      <w:r w:rsidR="0057450D" w:rsidRPr="0057450D">
        <w:t xml:space="preserve"> </w:t>
      </w:r>
      <w:r w:rsidR="003F2077" w:rsidRPr="0057450D">
        <w:t>отсутствует</w:t>
      </w:r>
      <w:r w:rsidR="0057450D" w:rsidRPr="0057450D">
        <w:t xml:space="preserve"> </w:t>
      </w:r>
      <w:r w:rsidR="003F2077" w:rsidRPr="0057450D">
        <w:t>и</w:t>
      </w:r>
      <w:r w:rsidR="0057450D" w:rsidRPr="0057450D">
        <w:t xml:space="preserve"> </w:t>
      </w:r>
      <w:r w:rsidR="003F2077" w:rsidRPr="0057450D">
        <w:t>хоть</w:t>
      </w:r>
      <w:r w:rsidR="0057450D" w:rsidRPr="0057450D">
        <w:t xml:space="preserve"> </w:t>
      </w:r>
      <w:r w:rsidR="003F2077" w:rsidRPr="0057450D">
        <w:t>какая-нибудь</w:t>
      </w:r>
      <w:r w:rsidR="0057450D" w:rsidRPr="0057450D">
        <w:t xml:space="preserve"> </w:t>
      </w:r>
      <w:r w:rsidR="003F2077" w:rsidRPr="0057450D">
        <w:t>методологическая</w:t>
      </w:r>
      <w:r w:rsidR="0057450D" w:rsidRPr="0057450D">
        <w:t xml:space="preserve"> </w:t>
      </w:r>
      <w:r w:rsidR="003F2077" w:rsidRPr="0057450D">
        <w:t>база</w:t>
      </w:r>
      <w:r w:rsidR="0057450D" w:rsidRPr="0057450D">
        <w:t>.</w:t>
      </w:r>
    </w:p>
    <w:p w:rsidR="0057450D" w:rsidRPr="0057450D" w:rsidRDefault="00CE05AB" w:rsidP="0057450D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smallCaps w:val="0"/>
          <w:color w:val="000000"/>
          <w:szCs w:val="28"/>
        </w:rPr>
      </w:pPr>
      <w:bookmarkStart w:id="51" w:name="_Toc232362452"/>
      <w:bookmarkStart w:id="52" w:name="_Toc259525160"/>
      <w:bookmarkStart w:id="53" w:name="_Toc288285832"/>
      <w:r w:rsidRPr="0057450D">
        <w:rPr>
          <w:rFonts w:ascii="Times New Roman" w:hAnsi="Times New Roman"/>
          <w:smallCaps w:val="0"/>
          <w:color w:val="000000"/>
          <w:szCs w:val="28"/>
        </w:rPr>
        <w:t>Выводы</w:t>
      </w:r>
      <w:bookmarkEnd w:id="51"/>
      <w:bookmarkEnd w:id="52"/>
      <w:r w:rsidR="00163F10">
        <w:rPr>
          <w:rFonts w:ascii="Times New Roman" w:hAnsi="Times New Roman"/>
          <w:smallCaps w:val="0"/>
          <w:color w:val="000000"/>
          <w:szCs w:val="28"/>
        </w:rPr>
        <w:t>:</w:t>
      </w:r>
      <w:bookmarkEnd w:id="53"/>
    </w:p>
    <w:p w:rsidR="0057450D" w:rsidRPr="0057450D" w:rsidRDefault="00CE05AB" w:rsidP="0057450D">
      <w:pPr>
        <w:tabs>
          <w:tab w:val="left" w:pos="726"/>
        </w:tabs>
        <w:autoSpaceDE w:val="0"/>
      </w:pPr>
      <w:r w:rsidRPr="0057450D">
        <w:t>1</w:t>
      </w:r>
      <w:r w:rsidR="0057450D" w:rsidRPr="0057450D">
        <w:t xml:space="preserve">. </w:t>
      </w:r>
      <w:r w:rsidRPr="0057450D">
        <w:t>Восприятие</w:t>
      </w:r>
      <w:r w:rsidR="0057450D" w:rsidRPr="0057450D">
        <w:t xml:space="preserve"> - </w:t>
      </w:r>
      <w:r w:rsidRPr="0057450D">
        <w:t>это</w:t>
      </w:r>
      <w:r w:rsidR="0057450D" w:rsidRPr="0057450D">
        <w:t xml:space="preserve"> </w:t>
      </w:r>
      <w:r w:rsidRPr="0057450D">
        <w:t>целостное</w:t>
      </w:r>
      <w:r w:rsidR="0057450D" w:rsidRPr="0057450D">
        <w:t xml:space="preserve"> </w:t>
      </w:r>
      <w:r w:rsidRPr="0057450D">
        <w:t>отражение</w:t>
      </w:r>
      <w:r w:rsidR="0057450D" w:rsidRPr="0057450D">
        <w:t xml:space="preserve"> </w:t>
      </w:r>
      <w:r w:rsidRPr="0057450D">
        <w:t>предметов,</w:t>
      </w:r>
      <w:r w:rsidR="0057450D" w:rsidRPr="0057450D">
        <w:t xml:space="preserve"> </w:t>
      </w:r>
      <w:r w:rsidRPr="0057450D">
        <w:t>ситуаций,</w:t>
      </w:r>
      <w:r w:rsidR="0057450D" w:rsidRPr="0057450D">
        <w:t xml:space="preserve"> </w:t>
      </w:r>
      <w:r w:rsidRPr="0057450D">
        <w:t>явлений,</w:t>
      </w:r>
      <w:r w:rsidR="0057450D" w:rsidRPr="0057450D">
        <w:t xml:space="preserve"> </w:t>
      </w:r>
      <w:r w:rsidRPr="0057450D">
        <w:t>возникающих</w:t>
      </w:r>
      <w:r w:rsidR="0057450D" w:rsidRPr="0057450D">
        <w:t xml:space="preserve"> </w:t>
      </w:r>
      <w:r w:rsidRPr="0057450D">
        <w:t>при</w:t>
      </w:r>
      <w:r w:rsidR="0057450D" w:rsidRPr="0057450D">
        <w:t xml:space="preserve"> </w:t>
      </w:r>
      <w:r w:rsidRPr="0057450D">
        <w:t>непосредственном</w:t>
      </w:r>
      <w:r w:rsidR="0057450D" w:rsidRPr="0057450D">
        <w:t xml:space="preserve"> </w:t>
      </w:r>
      <w:r w:rsidRPr="0057450D">
        <w:t>воздействии</w:t>
      </w:r>
      <w:r w:rsidR="0057450D" w:rsidRPr="0057450D">
        <w:t xml:space="preserve"> </w:t>
      </w:r>
      <w:r w:rsidRPr="0057450D">
        <w:t>физических</w:t>
      </w:r>
      <w:r w:rsidR="0057450D" w:rsidRPr="0057450D">
        <w:t xml:space="preserve"> </w:t>
      </w:r>
      <w:r w:rsidRPr="0057450D">
        <w:t>раздражителей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рецепторные</w:t>
      </w:r>
      <w:r w:rsidR="0057450D" w:rsidRPr="0057450D">
        <w:t xml:space="preserve"> </w:t>
      </w:r>
      <w:r w:rsidRPr="0057450D">
        <w:t>поверхности</w:t>
      </w:r>
      <w:r w:rsidR="0057450D" w:rsidRPr="0057450D">
        <w:t xml:space="preserve"> </w:t>
      </w:r>
      <w:r w:rsidRPr="0057450D">
        <w:t>органов</w:t>
      </w:r>
      <w:r w:rsidR="0057450D" w:rsidRPr="0057450D">
        <w:t xml:space="preserve"> </w:t>
      </w:r>
      <w:r w:rsidRPr="0057450D">
        <w:t>чувств</w:t>
      </w:r>
      <w:r w:rsidR="0057450D" w:rsidRPr="0057450D">
        <w:t xml:space="preserve">. </w:t>
      </w:r>
      <w:r w:rsidRPr="0057450D">
        <w:t>К</w:t>
      </w:r>
      <w:r w:rsidR="0057450D" w:rsidRPr="0057450D">
        <w:t xml:space="preserve"> </w:t>
      </w:r>
      <w:r w:rsidRPr="0057450D">
        <w:t>основным</w:t>
      </w:r>
      <w:r w:rsidR="0057450D" w:rsidRPr="0057450D">
        <w:t xml:space="preserve"> </w:t>
      </w:r>
      <w:r w:rsidRPr="0057450D">
        <w:t>свойствам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следует</w:t>
      </w:r>
      <w:r w:rsidR="0057450D" w:rsidRPr="0057450D">
        <w:t xml:space="preserve"> </w:t>
      </w:r>
      <w:r w:rsidRPr="0057450D">
        <w:t>отнести</w:t>
      </w:r>
      <w:r w:rsidR="0057450D" w:rsidRPr="0057450D">
        <w:t xml:space="preserve"> </w:t>
      </w:r>
      <w:r w:rsidRPr="0057450D">
        <w:t>следующие</w:t>
      </w:r>
      <w:r w:rsidR="0057450D" w:rsidRPr="0057450D">
        <w:t xml:space="preserve">: </w:t>
      </w:r>
      <w:r w:rsidRPr="0057450D">
        <w:t>предметность,</w:t>
      </w:r>
      <w:r w:rsidR="0057450D" w:rsidRPr="0057450D">
        <w:t xml:space="preserve"> </w:t>
      </w:r>
      <w:r w:rsidRPr="0057450D">
        <w:t>целостность,</w:t>
      </w:r>
      <w:r w:rsidR="0057450D" w:rsidRPr="0057450D">
        <w:t xml:space="preserve"> </w:t>
      </w:r>
      <w:r w:rsidRPr="0057450D">
        <w:t>структурность,</w:t>
      </w:r>
      <w:r w:rsidR="0057450D" w:rsidRPr="0057450D">
        <w:t xml:space="preserve"> </w:t>
      </w:r>
      <w:r w:rsidRPr="0057450D">
        <w:t>константность,</w:t>
      </w:r>
      <w:r w:rsidR="0057450D" w:rsidRPr="0057450D">
        <w:t xml:space="preserve"> </w:t>
      </w:r>
      <w:r w:rsidRPr="0057450D">
        <w:t>осмысленность,</w:t>
      </w:r>
      <w:r w:rsidR="0057450D" w:rsidRPr="0057450D">
        <w:t xml:space="preserve"> </w:t>
      </w:r>
      <w:r w:rsidRPr="0057450D">
        <w:t>апперцепция,</w:t>
      </w:r>
      <w:r w:rsidR="0057450D" w:rsidRPr="0057450D">
        <w:t xml:space="preserve"> </w:t>
      </w:r>
      <w:r w:rsidRPr="0057450D">
        <w:t>активность</w:t>
      </w:r>
      <w:r w:rsidR="0057450D" w:rsidRPr="0057450D">
        <w:t>.</w:t>
      </w:r>
    </w:p>
    <w:p w:rsidR="0057450D" w:rsidRPr="0057450D" w:rsidRDefault="00CE05AB" w:rsidP="0057450D">
      <w:pPr>
        <w:tabs>
          <w:tab w:val="left" w:pos="726"/>
        </w:tabs>
        <w:autoSpaceDE w:val="0"/>
      </w:pPr>
      <w:r w:rsidRPr="0057450D">
        <w:t>2</w:t>
      </w:r>
      <w:r w:rsidR="0057450D" w:rsidRPr="0057450D">
        <w:t xml:space="preserve">. </w:t>
      </w:r>
      <w:r w:rsidRPr="0057450D">
        <w:t>Все</w:t>
      </w:r>
      <w:r w:rsidR="0057450D" w:rsidRPr="0057450D">
        <w:t xml:space="preserve"> </w:t>
      </w:r>
      <w:r w:rsidRPr="0057450D">
        <w:t>определения,</w:t>
      </w:r>
      <w:r w:rsidR="0057450D" w:rsidRPr="0057450D">
        <w:t xml:space="preserve"> </w:t>
      </w:r>
      <w:r w:rsidRPr="0057450D">
        <w:t>дающие</w:t>
      </w:r>
      <w:r w:rsidR="0057450D" w:rsidRPr="0057450D">
        <w:t xml:space="preserve"> </w:t>
      </w:r>
      <w:r w:rsidRPr="0057450D">
        <w:t>истолкование</w:t>
      </w:r>
      <w:r w:rsidR="0057450D" w:rsidRPr="0057450D">
        <w:t xml:space="preserve"> </w:t>
      </w:r>
      <w:r w:rsidRPr="0057450D">
        <w:t>понятию</w:t>
      </w:r>
      <w:r w:rsidR="0057450D">
        <w:t xml:space="preserve"> "</w:t>
      </w:r>
      <w:r w:rsidRPr="0057450D">
        <w:t>архитектура</w:t>
      </w:r>
      <w:r w:rsidR="0057450D">
        <w:t xml:space="preserve">" </w:t>
      </w:r>
      <w:r w:rsidRPr="0057450D">
        <w:t>могут</w:t>
      </w:r>
      <w:r w:rsidR="0057450D" w:rsidRPr="0057450D">
        <w:t xml:space="preserve"> </w:t>
      </w:r>
      <w:r w:rsidRPr="0057450D">
        <w:t>быть</w:t>
      </w:r>
      <w:r w:rsidR="0057450D" w:rsidRPr="0057450D">
        <w:t xml:space="preserve"> </w:t>
      </w:r>
      <w:r w:rsidRPr="0057450D">
        <w:t>сведены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три</w:t>
      </w:r>
      <w:r w:rsidR="0057450D" w:rsidRPr="0057450D">
        <w:t xml:space="preserve"> </w:t>
      </w:r>
      <w:r w:rsidRPr="0057450D">
        <w:t>большие</w:t>
      </w:r>
      <w:r w:rsidR="0057450D" w:rsidRPr="0057450D">
        <w:t xml:space="preserve"> </w:t>
      </w:r>
      <w:r w:rsidRPr="0057450D">
        <w:t>группы</w:t>
      </w:r>
    </w:p>
    <w:p w:rsidR="0057450D" w:rsidRPr="0057450D" w:rsidRDefault="00CE05AB" w:rsidP="0057450D">
      <w:pPr>
        <w:tabs>
          <w:tab w:val="left" w:pos="726"/>
        </w:tabs>
        <w:autoSpaceDE w:val="0"/>
      </w:pPr>
      <w:r w:rsidRPr="0057450D">
        <w:t>архитектур</w:t>
      </w:r>
      <w:r w:rsidR="003F2077" w:rsidRPr="0057450D">
        <w:t>а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часть</w:t>
      </w:r>
      <w:r w:rsidR="0057450D" w:rsidRPr="0057450D">
        <w:t xml:space="preserve"> </w:t>
      </w:r>
      <w:r w:rsidRPr="0057450D">
        <w:t>искусственной</w:t>
      </w:r>
      <w:r w:rsidR="0057450D" w:rsidRPr="0057450D">
        <w:t xml:space="preserve"> </w:t>
      </w:r>
      <w:r w:rsidRPr="0057450D">
        <w:t>природы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особого</w:t>
      </w:r>
      <w:r w:rsidR="0057450D" w:rsidRPr="0057450D">
        <w:t xml:space="preserve"> </w:t>
      </w:r>
      <w:r w:rsidRPr="0057450D">
        <w:t>рода</w:t>
      </w:r>
      <w:r w:rsidR="0057450D" w:rsidRPr="0057450D">
        <w:t xml:space="preserve"> </w:t>
      </w:r>
      <w:r w:rsidRPr="0057450D">
        <w:t>сред</w:t>
      </w:r>
      <w:r w:rsidR="003F2077" w:rsidRPr="0057450D">
        <w:t>а</w:t>
      </w:r>
      <w:r w:rsidR="0057450D" w:rsidRPr="0057450D">
        <w:t xml:space="preserve"> </w:t>
      </w:r>
      <w:r w:rsidRPr="0057450D">
        <w:t>деятельности</w:t>
      </w:r>
      <w:r w:rsidR="0057450D" w:rsidRPr="0057450D">
        <w:t xml:space="preserve"> </w:t>
      </w:r>
      <w:r w:rsidRPr="0057450D">
        <w:t>человека</w:t>
      </w:r>
      <w:r w:rsidR="0057450D" w:rsidRPr="0057450D">
        <w:t>;</w:t>
      </w:r>
    </w:p>
    <w:p w:rsidR="0057450D" w:rsidRPr="0057450D" w:rsidRDefault="00CE05AB" w:rsidP="0057450D">
      <w:pPr>
        <w:tabs>
          <w:tab w:val="left" w:pos="726"/>
        </w:tabs>
        <w:autoSpaceDE w:val="0"/>
      </w:pPr>
      <w:r w:rsidRPr="0057450D">
        <w:t>двуедином</w:t>
      </w:r>
      <w:r w:rsidR="0057450D" w:rsidRPr="0057450D">
        <w:t xml:space="preserve"> </w:t>
      </w:r>
      <w:r w:rsidRPr="0057450D">
        <w:t>характере</w:t>
      </w:r>
      <w:r w:rsidR="0057450D" w:rsidRPr="0057450D">
        <w:t xml:space="preserve"> </w:t>
      </w:r>
      <w:r w:rsidRPr="0057450D">
        <w:t>архитектуры</w:t>
      </w:r>
      <w:r w:rsidR="0057450D" w:rsidRPr="0057450D">
        <w:t xml:space="preserve"> - </w:t>
      </w:r>
      <w:r w:rsidR="003F2077" w:rsidRPr="0057450D">
        <w:t>и</w:t>
      </w:r>
      <w:r w:rsidR="0057450D" w:rsidRPr="0057450D">
        <w:t xml:space="preserve"> </w:t>
      </w:r>
      <w:r w:rsidR="003F2077" w:rsidRPr="0057450D">
        <w:t>как</w:t>
      </w:r>
      <w:r w:rsidR="0057450D" w:rsidRPr="0057450D">
        <w:t xml:space="preserve"> </w:t>
      </w:r>
      <w:r w:rsidR="003F2077" w:rsidRPr="0057450D">
        <w:t>часть</w:t>
      </w:r>
      <w:r w:rsidR="0057450D" w:rsidRPr="0057450D">
        <w:t xml:space="preserve"> </w:t>
      </w:r>
      <w:r w:rsidR="003F2077" w:rsidRPr="0057450D">
        <w:t>природы</w:t>
      </w:r>
      <w:r w:rsidR="0057450D" w:rsidRPr="0057450D">
        <w:t xml:space="preserve"> </w:t>
      </w:r>
      <w:r w:rsidR="003F2077" w:rsidRPr="0057450D">
        <w:t>и</w:t>
      </w:r>
      <w:r w:rsidR="0057450D" w:rsidRPr="0057450D">
        <w:t xml:space="preserve"> </w:t>
      </w:r>
      <w:r w:rsidR="003F2077" w:rsidRPr="0057450D">
        <w:t>как</w:t>
      </w:r>
      <w:r w:rsidR="0057450D" w:rsidRPr="0057450D">
        <w:t xml:space="preserve"> </w:t>
      </w:r>
      <w:r w:rsidR="003F2077" w:rsidRPr="0057450D">
        <w:t>среда</w:t>
      </w:r>
      <w:r w:rsidR="0057450D" w:rsidRPr="0057450D">
        <w:t xml:space="preserve"> </w:t>
      </w:r>
      <w:r w:rsidR="003F2077" w:rsidRPr="0057450D">
        <w:t>деятельности</w:t>
      </w:r>
      <w:r w:rsidR="0057450D" w:rsidRPr="0057450D">
        <w:t xml:space="preserve"> </w:t>
      </w:r>
      <w:r w:rsidR="003F2077" w:rsidRPr="0057450D">
        <w:t>человека</w:t>
      </w:r>
      <w:r w:rsidR="0057450D" w:rsidRPr="0057450D">
        <w:t>;</w:t>
      </w:r>
    </w:p>
    <w:p w:rsidR="0057450D" w:rsidRPr="0057450D" w:rsidRDefault="00CE05AB" w:rsidP="0057450D">
      <w:pPr>
        <w:tabs>
          <w:tab w:val="left" w:pos="726"/>
        </w:tabs>
        <w:autoSpaceDE w:val="0"/>
      </w:pPr>
      <w:r w:rsidRPr="0057450D">
        <w:t>архитектур</w:t>
      </w:r>
      <w:r w:rsidR="003F2077" w:rsidRPr="0057450D">
        <w:t>а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совокупность</w:t>
      </w:r>
      <w:r w:rsidR="0057450D" w:rsidRPr="0057450D">
        <w:t xml:space="preserve"> </w:t>
      </w:r>
      <w:r w:rsidRPr="0057450D">
        <w:t>пользы,</w:t>
      </w:r>
      <w:r w:rsidR="0057450D" w:rsidRPr="0057450D">
        <w:t xml:space="preserve"> </w:t>
      </w:r>
      <w:r w:rsidRPr="0057450D">
        <w:t>прочности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красоты</w:t>
      </w:r>
      <w:r w:rsidR="0057450D" w:rsidRPr="0057450D">
        <w:t>.</w:t>
      </w:r>
    </w:p>
    <w:p w:rsidR="0057450D" w:rsidRPr="0057450D" w:rsidRDefault="00EC4461" w:rsidP="0057450D">
      <w:pPr>
        <w:tabs>
          <w:tab w:val="left" w:pos="726"/>
        </w:tabs>
      </w:pPr>
      <w:r w:rsidRPr="0057450D">
        <w:t>3</w:t>
      </w:r>
      <w:r w:rsidR="0057450D" w:rsidRPr="0057450D">
        <w:t xml:space="preserve">. </w:t>
      </w:r>
      <w:r w:rsidRPr="0057450D">
        <w:t>Основные</w:t>
      </w:r>
      <w:r w:rsidR="0057450D" w:rsidRPr="0057450D">
        <w:t xml:space="preserve"> </w:t>
      </w:r>
      <w:r w:rsidRPr="0057450D">
        <w:t>характеристик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архитектурной</w:t>
      </w:r>
      <w:r w:rsidR="0057450D" w:rsidRPr="0057450D">
        <w:t xml:space="preserve"> </w:t>
      </w:r>
      <w:r w:rsidRPr="0057450D">
        <w:t>среды</w:t>
      </w:r>
      <w:r w:rsidR="0057450D" w:rsidRPr="0057450D">
        <w:t>:</w:t>
      </w:r>
    </w:p>
    <w:p w:rsidR="0057450D" w:rsidRPr="0057450D" w:rsidRDefault="00EC4461" w:rsidP="0057450D">
      <w:pPr>
        <w:tabs>
          <w:tab w:val="left" w:pos="726"/>
        </w:tabs>
      </w:pPr>
      <w:r w:rsidRPr="0057450D">
        <w:t>архитектурная</w:t>
      </w:r>
      <w:r w:rsidR="0057450D" w:rsidRPr="0057450D">
        <w:t xml:space="preserve"> </w:t>
      </w:r>
      <w:r w:rsidRPr="0057450D">
        <w:t>среда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имеет</w:t>
      </w:r>
      <w:r w:rsidR="0057450D" w:rsidRPr="0057450D">
        <w:t xml:space="preserve"> </w:t>
      </w:r>
      <w:r w:rsidRPr="0057450D">
        <w:t>определенных,</w:t>
      </w:r>
      <w:r w:rsidR="0057450D" w:rsidRPr="0057450D">
        <w:t xml:space="preserve"> </w:t>
      </w:r>
      <w:r w:rsidRPr="0057450D">
        <w:t>твердо</w:t>
      </w:r>
      <w:r w:rsidR="0057450D" w:rsidRPr="0057450D">
        <w:t xml:space="preserve"> </w:t>
      </w:r>
      <w:r w:rsidRPr="0057450D">
        <w:t>фиксированных</w:t>
      </w:r>
      <w:r w:rsidR="0057450D" w:rsidRPr="0057450D">
        <w:t xml:space="preserve"> </w:t>
      </w:r>
      <w:r w:rsidRPr="0057450D">
        <w:t>рамок</w:t>
      </w:r>
      <w:r w:rsidR="0057450D" w:rsidRPr="0057450D">
        <w:t xml:space="preserve"> </w:t>
      </w:r>
      <w:r w:rsidRPr="0057450D">
        <w:t>во</w:t>
      </w:r>
      <w:r w:rsidR="0057450D" w:rsidRPr="0057450D">
        <w:t xml:space="preserve"> </w:t>
      </w:r>
      <w:r w:rsidRPr="0057450D">
        <w:t>времени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пространстве</w:t>
      </w:r>
      <w:r w:rsidR="0057450D" w:rsidRPr="0057450D">
        <w:t>;</w:t>
      </w:r>
    </w:p>
    <w:p w:rsidR="0057450D" w:rsidRPr="0057450D" w:rsidRDefault="00EC4461" w:rsidP="0057450D">
      <w:pPr>
        <w:tabs>
          <w:tab w:val="left" w:pos="726"/>
        </w:tabs>
      </w:pPr>
      <w:r w:rsidRPr="0057450D">
        <w:t>архитектурная</w:t>
      </w:r>
      <w:r w:rsidR="0057450D" w:rsidRPr="0057450D">
        <w:t xml:space="preserve"> </w:t>
      </w:r>
      <w:r w:rsidRPr="0057450D">
        <w:t>среда</w:t>
      </w:r>
      <w:r w:rsidR="0057450D" w:rsidRPr="0057450D">
        <w:t xml:space="preserve"> </w:t>
      </w:r>
      <w:r w:rsidRPr="0057450D">
        <w:t>воздействует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все</w:t>
      </w:r>
      <w:r w:rsidR="0057450D" w:rsidRPr="0057450D">
        <w:t xml:space="preserve"> </w:t>
      </w:r>
      <w:r w:rsidRPr="0057450D">
        <w:t>чувства,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информацию</w:t>
      </w:r>
      <w:r w:rsidR="0057450D" w:rsidRPr="0057450D">
        <w:t xml:space="preserve"> </w:t>
      </w:r>
      <w:r w:rsidRPr="0057450D">
        <w:t>о</w:t>
      </w:r>
      <w:r w:rsidR="0057450D" w:rsidRPr="0057450D">
        <w:t xml:space="preserve"> </w:t>
      </w:r>
      <w:r w:rsidRPr="0057450D">
        <w:t>среде</w:t>
      </w:r>
      <w:r w:rsidR="0057450D" w:rsidRPr="0057450D">
        <w:t xml:space="preserve"> </w:t>
      </w:r>
      <w:r w:rsidRPr="0057450D">
        <w:t>мы</w:t>
      </w:r>
      <w:r w:rsidR="0057450D" w:rsidRPr="0057450D">
        <w:t xml:space="preserve"> </w:t>
      </w:r>
      <w:r w:rsidRPr="0057450D">
        <w:t>получаем</w:t>
      </w:r>
      <w:r w:rsidR="0057450D" w:rsidRPr="0057450D">
        <w:t xml:space="preserve"> </w:t>
      </w:r>
      <w:r w:rsidRPr="0057450D">
        <w:t>из</w:t>
      </w:r>
      <w:r w:rsidR="0057450D" w:rsidRPr="0057450D">
        <w:t xml:space="preserve"> </w:t>
      </w:r>
      <w:r w:rsidRPr="0057450D">
        <w:t>сочетания</w:t>
      </w:r>
      <w:r w:rsidR="0057450D" w:rsidRPr="0057450D">
        <w:t xml:space="preserve"> </w:t>
      </w:r>
      <w:r w:rsidRPr="0057450D">
        <w:t>данных</w:t>
      </w:r>
      <w:r w:rsidR="0057450D" w:rsidRPr="0057450D">
        <w:t xml:space="preserve"> </w:t>
      </w:r>
      <w:r w:rsidRPr="0057450D">
        <w:t>всех</w:t>
      </w:r>
      <w:r w:rsidR="0057450D" w:rsidRPr="0057450D">
        <w:t xml:space="preserve"> </w:t>
      </w:r>
      <w:r w:rsidRPr="0057450D">
        <w:t>органов</w:t>
      </w:r>
      <w:r w:rsidR="0057450D" w:rsidRPr="0057450D">
        <w:t>;</w:t>
      </w:r>
    </w:p>
    <w:p w:rsidR="0057450D" w:rsidRPr="0057450D" w:rsidRDefault="00EC4461" w:rsidP="0057450D">
      <w:pPr>
        <w:tabs>
          <w:tab w:val="left" w:pos="726"/>
        </w:tabs>
      </w:pPr>
      <w:r w:rsidRPr="0057450D">
        <w:t>архитектурная</w:t>
      </w:r>
      <w:r w:rsidR="0057450D" w:rsidRPr="0057450D">
        <w:t xml:space="preserve"> </w:t>
      </w:r>
      <w:r w:rsidRPr="0057450D">
        <w:t>среда</w:t>
      </w:r>
      <w:r w:rsidR="0057450D" w:rsidRPr="0057450D">
        <w:t xml:space="preserve"> </w:t>
      </w:r>
      <w:r w:rsidRPr="0057450D">
        <w:t>дает</w:t>
      </w:r>
      <w:r w:rsidR="0057450D" w:rsidRPr="0057450D">
        <w:t xml:space="preserve"> </w:t>
      </w:r>
      <w:r w:rsidRPr="0057450D">
        <w:t>не</w:t>
      </w:r>
      <w:r w:rsidR="0057450D" w:rsidRPr="0057450D">
        <w:t xml:space="preserve"> </w:t>
      </w:r>
      <w:r w:rsidRPr="0057450D">
        <w:t>только</w:t>
      </w:r>
      <w:r w:rsidR="0057450D" w:rsidRPr="0057450D">
        <w:t xml:space="preserve"> </w:t>
      </w:r>
      <w:r w:rsidRPr="0057450D">
        <w:t>главную,</w:t>
      </w:r>
      <w:r w:rsidR="0057450D" w:rsidRPr="0057450D">
        <w:t xml:space="preserve"> </w:t>
      </w:r>
      <w:r w:rsidRPr="0057450D">
        <w:t>но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периферийную</w:t>
      </w:r>
      <w:r w:rsidR="0057450D" w:rsidRPr="0057450D">
        <w:t xml:space="preserve"> </w:t>
      </w:r>
      <w:r w:rsidRPr="0057450D">
        <w:t>информацию</w:t>
      </w:r>
      <w:r w:rsidR="0057450D" w:rsidRPr="0057450D">
        <w:t>;</w:t>
      </w:r>
    </w:p>
    <w:p w:rsidR="0057450D" w:rsidRPr="0057450D" w:rsidRDefault="00EC4461" w:rsidP="0057450D">
      <w:pPr>
        <w:tabs>
          <w:tab w:val="left" w:pos="726"/>
        </w:tabs>
      </w:pPr>
      <w:r w:rsidRPr="0057450D">
        <w:t>архитектурная</w:t>
      </w:r>
      <w:r w:rsidR="0057450D" w:rsidRPr="0057450D">
        <w:t xml:space="preserve"> </w:t>
      </w:r>
      <w:r w:rsidRPr="0057450D">
        <w:t>среда</w:t>
      </w:r>
      <w:r w:rsidR="0057450D" w:rsidRPr="0057450D">
        <w:t xml:space="preserve"> </w:t>
      </w:r>
      <w:r w:rsidRPr="0057450D">
        <w:t>содержит</w:t>
      </w:r>
      <w:r w:rsidR="0057450D" w:rsidRPr="0057450D">
        <w:t xml:space="preserve"> </w:t>
      </w:r>
      <w:r w:rsidRPr="0057450D">
        <w:t>всегда</w:t>
      </w:r>
      <w:r w:rsidR="0057450D" w:rsidRPr="0057450D">
        <w:t xml:space="preserve"> </w:t>
      </w:r>
      <w:r w:rsidRPr="0057450D">
        <w:t>больше</w:t>
      </w:r>
      <w:r w:rsidR="0057450D" w:rsidRPr="0057450D">
        <w:t xml:space="preserve"> </w:t>
      </w:r>
      <w:r w:rsidRPr="0057450D">
        <w:t>информации,</w:t>
      </w:r>
      <w:r w:rsidR="0057450D" w:rsidRPr="0057450D">
        <w:t xml:space="preserve"> </w:t>
      </w:r>
      <w:r w:rsidRPr="0057450D">
        <w:t>чем</w:t>
      </w:r>
      <w:r w:rsidR="0057450D" w:rsidRPr="0057450D">
        <w:t xml:space="preserve"> </w:t>
      </w:r>
      <w:r w:rsidRPr="0057450D">
        <w:t>мы</w:t>
      </w:r>
      <w:r w:rsidR="0057450D" w:rsidRPr="0057450D">
        <w:t xml:space="preserve"> </w:t>
      </w:r>
      <w:r w:rsidRPr="0057450D">
        <w:t>способны</w:t>
      </w:r>
      <w:r w:rsidR="0057450D" w:rsidRPr="0057450D">
        <w:t xml:space="preserve"> </w:t>
      </w:r>
      <w:r w:rsidRPr="0057450D">
        <w:t>зарегистрировать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понять</w:t>
      </w:r>
      <w:r w:rsidR="0057450D" w:rsidRPr="0057450D">
        <w:t>;</w:t>
      </w:r>
    </w:p>
    <w:p w:rsidR="0057450D" w:rsidRPr="0057450D" w:rsidRDefault="00EC4461" w:rsidP="0057450D">
      <w:pPr>
        <w:tabs>
          <w:tab w:val="left" w:pos="726"/>
        </w:tabs>
      </w:pPr>
      <w:r w:rsidRPr="0057450D">
        <w:t>архитектурная</w:t>
      </w:r>
      <w:r w:rsidR="0057450D" w:rsidRPr="0057450D">
        <w:t xml:space="preserve"> </w:t>
      </w:r>
      <w:r w:rsidRPr="0057450D">
        <w:t>среда</w:t>
      </w:r>
      <w:r w:rsidR="0057450D" w:rsidRPr="0057450D">
        <w:t xml:space="preserve"> </w:t>
      </w:r>
      <w:r w:rsidRPr="0057450D">
        <w:t>воспринимается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тесной</w:t>
      </w:r>
      <w:r w:rsidR="0057450D" w:rsidRPr="0057450D">
        <w:t xml:space="preserve"> </w:t>
      </w:r>
      <w:r w:rsidRPr="0057450D">
        <w:t>связи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практической</w:t>
      </w:r>
      <w:r w:rsidR="0057450D" w:rsidRPr="0057450D">
        <w:t xml:space="preserve"> </w:t>
      </w:r>
      <w:r w:rsidRPr="0057450D">
        <w:t>деятельностью</w:t>
      </w:r>
      <w:r w:rsidR="0057450D" w:rsidRPr="0057450D">
        <w:t xml:space="preserve">; </w:t>
      </w:r>
      <w:r w:rsidRPr="0057450D">
        <w:t>восприятие</w:t>
      </w:r>
      <w:r w:rsidR="0057450D" w:rsidRPr="0057450D">
        <w:t xml:space="preserve"> </w:t>
      </w:r>
      <w:r w:rsidRPr="0057450D">
        <w:t>связано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действием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наоборот</w:t>
      </w:r>
      <w:r w:rsidR="0057450D" w:rsidRPr="0057450D">
        <w:t>;</w:t>
      </w:r>
    </w:p>
    <w:p w:rsidR="0057450D" w:rsidRPr="0057450D" w:rsidRDefault="00EC4461" w:rsidP="0057450D">
      <w:pPr>
        <w:tabs>
          <w:tab w:val="left" w:pos="726"/>
        </w:tabs>
      </w:pPr>
      <w:r w:rsidRPr="0057450D">
        <w:t>архитектурная</w:t>
      </w:r>
      <w:r w:rsidR="0057450D" w:rsidRPr="0057450D">
        <w:t xml:space="preserve"> </w:t>
      </w:r>
      <w:r w:rsidRPr="0057450D">
        <w:t>среда</w:t>
      </w:r>
      <w:r w:rsidR="0057450D" w:rsidRPr="0057450D">
        <w:t xml:space="preserve"> </w:t>
      </w:r>
      <w:r w:rsidRPr="0057450D">
        <w:t>наряду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 </w:t>
      </w:r>
      <w:r w:rsidRPr="0057450D">
        <w:t>физическими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химическими</w:t>
      </w:r>
      <w:r w:rsidR="0057450D" w:rsidRPr="0057450D">
        <w:t xml:space="preserve"> </w:t>
      </w:r>
      <w:r w:rsidRPr="0057450D">
        <w:t>особенностями</w:t>
      </w:r>
      <w:r w:rsidR="0057450D" w:rsidRPr="0057450D">
        <w:t xml:space="preserve"> </w:t>
      </w:r>
      <w:r w:rsidRPr="0057450D">
        <w:t>обладает</w:t>
      </w:r>
      <w:r w:rsidR="0057450D" w:rsidRPr="0057450D">
        <w:t xml:space="preserve"> </w:t>
      </w:r>
      <w:r w:rsidRPr="0057450D">
        <w:t>психологическими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символическими</w:t>
      </w:r>
      <w:r w:rsidR="0057450D" w:rsidRPr="0057450D">
        <w:t xml:space="preserve"> </w:t>
      </w:r>
      <w:r w:rsidRPr="0057450D">
        <w:t>значениями</w:t>
      </w:r>
      <w:r w:rsidR="0057450D" w:rsidRPr="0057450D">
        <w:t>;</w:t>
      </w:r>
    </w:p>
    <w:p w:rsidR="0057450D" w:rsidRPr="0057450D" w:rsidRDefault="00EC4461" w:rsidP="0057450D">
      <w:pPr>
        <w:tabs>
          <w:tab w:val="left" w:pos="726"/>
        </w:tabs>
        <w:autoSpaceDE w:val="0"/>
      </w:pPr>
      <w:r w:rsidRPr="0057450D">
        <w:t>архитектурная</w:t>
      </w:r>
      <w:r w:rsidR="0057450D" w:rsidRPr="0057450D">
        <w:t xml:space="preserve"> </w:t>
      </w:r>
      <w:r w:rsidRPr="0057450D">
        <w:t>среда</w:t>
      </w:r>
      <w:r w:rsidR="0057450D" w:rsidRPr="0057450D">
        <w:t xml:space="preserve"> </w:t>
      </w:r>
      <w:r w:rsidRPr="0057450D">
        <w:t>воздействует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единое</w:t>
      </w:r>
      <w:r w:rsidR="0057450D" w:rsidRPr="0057450D">
        <w:t xml:space="preserve"> </w:t>
      </w:r>
      <w:r w:rsidRPr="0057450D">
        <w:t>целое</w:t>
      </w:r>
      <w:r w:rsidR="0057450D" w:rsidRPr="0057450D">
        <w:t>.</w:t>
      </w:r>
    </w:p>
    <w:p w:rsidR="0057450D" w:rsidRPr="0057450D" w:rsidRDefault="00EC4461" w:rsidP="0057450D">
      <w:pPr>
        <w:tabs>
          <w:tab w:val="left" w:pos="726"/>
        </w:tabs>
        <w:autoSpaceDE w:val="0"/>
      </w:pPr>
      <w:r w:rsidRPr="0057450D">
        <w:t>4</w:t>
      </w:r>
      <w:r w:rsidR="0057450D" w:rsidRPr="0057450D">
        <w:t xml:space="preserve">. </w:t>
      </w:r>
      <w:r w:rsidR="00E43227" w:rsidRPr="0057450D">
        <w:t>В</w:t>
      </w:r>
      <w:r w:rsidR="0057450D" w:rsidRPr="0057450D">
        <w:t xml:space="preserve"> </w:t>
      </w:r>
      <w:r w:rsidR="00E43227" w:rsidRPr="0057450D">
        <w:t>ходе</w:t>
      </w:r>
      <w:r w:rsidR="0057450D" w:rsidRPr="0057450D">
        <w:t xml:space="preserve"> </w:t>
      </w:r>
      <w:r w:rsidR="00E43227" w:rsidRPr="0057450D">
        <w:t>анализа</w:t>
      </w:r>
      <w:r w:rsidR="0057450D" w:rsidRPr="0057450D">
        <w:t xml:space="preserve"> </w:t>
      </w:r>
      <w:r w:rsidR="00E43227" w:rsidRPr="0057450D">
        <w:t>методов</w:t>
      </w:r>
      <w:r w:rsidR="0057450D" w:rsidRPr="0057450D">
        <w:t xml:space="preserve"> </w:t>
      </w:r>
      <w:r w:rsidR="00E43227" w:rsidRPr="0057450D">
        <w:t>исследования</w:t>
      </w:r>
      <w:r w:rsidR="0057450D" w:rsidRPr="0057450D">
        <w:t xml:space="preserve"> </w:t>
      </w:r>
      <w:r w:rsidR="00E43227" w:rsidRPr="0057450D">
        <w:t>восприятия</w:t>
      </w:r>
      <w:r w:rsidR="0057450D" w:rsidRPr="0057450D">
        <w:t xml:space="preserve"> </w:t>
      </w:r>
      <w:r w:rsidR="00506742" w:rsidRPr="0057450D">
        <w:t>архитектурной</w:t>
      </w:r>
      <w:r w:rsidR="0057450D" w:rsidRPr="0057450D">
        <w:t xml:space="preserve"> </w:t>
      </w:r>
      <w:r w:rsidR="00506742" w:rsidRPr="0057450D">
        <w:t>среды</w:t>
      </w:r>
      <w:r w:rsidR="0057450D" w:rsidRPr="0057450D">
        <w:t xml:space="preserve"> </w:t>
      </w:r>
      <w:r w:rsidR="00506742" w:rsidRPr="0057450D">
        <w:t>города</w:t>
      </w:r>
      <w:r w:rsidR="0057450D" w:rsidRPr="0057450D">
        <w:t xml:space="preserve"> </w:t>
      </w:r>
      <w:r w:rsidR="00506742" w:rsidRPr="0057450D">
        <w:t>его</w:t>
      </w:r>
      <w:r w:rsidR="0057450D" w:rsidRPr="0057450D">
        <w:t xml:space="preserve"> </w:t>
      </w:r>
      <w:r w:rsidR="00506742" w:rsidRPr="0057450D">
        <w:t>жителями,</w:t>
      </w:r>
      <w:r w:rsidR="0057450D" w:rsidRPr="0057450D">
        <w:t xml:space="preserve"> </w:t>
      </w:r>
      <w:r w:rsidR="00506742" w:rsidRPr="0057450D">
        <w:t>нами</w:t>
      </w:r>
      <w:r w:rsidR="0057450D" w:rsidRPr="0057450D">
        <w:t xml:space="preserve"> </w:t>
      </w:r>
      <w:r w:rsidR="00506742" w:rsidRPr="0057450D">
        <w:t>были</w:t>
      </w:r>
      <w:r w:rsidR="0057450D" w:rsidRPr="0057450D">
        <w:t xml:space="preserve"> </w:t>
      </w:r>
      <w:r w:rsidR="00506742" w:rsidRPr="0057450D">
        <w:t>выделены</w:t>
      </w:r>
      <w:r w:rsidR="0057450D" w:rsidRPr="0057450D">
        <w:t xml:space="preserve"> </w:t>
      </w:r>
      <w:r w:rsidR="00506742" w:rsidRPr="0057450D">
        <w:t>несколько</w:t>
      </w:r>
      <w:r w:rsidR="0057450D" w:rsidRPr="0057450D">
        <w:t xml:space="preserve"> </w:t>
      </w:r>
      <w:r w:rsidR="00506742" w:rsidRPr="0057450D">
        <w:t>методов</w:t>
      </w:r>
      <w:r w:rsidR="0057450D" w:rsidRPr="0057450D">
        <w:t>:</w:t>
      </w:r>
    </w:p>
    <w:p w:rsidR="0057450D" w:rsidRPr="0057450D" w:rsidRDefault="00506742" w:rsidP="0057450D">
      <w:pPr>
        <w:tabs>
          <w:tab w:val="left" w:pos="726"/>
        </w:tabs>
        <w:autoSpaceDE w:val="0"/>
      </w:pPr>
      <w:r w:rsidRPr="0057450D">
        <w:t>метод</w:t>
      </w:r>
      <w:r w:rsidR="0057450D" w:rsidRPr="0057450D">
        <w:t xml:space="preserve"> </w:t>
      </w:r>
      <w:r w:rsidRPr="0057450D">
        <w:t>свободного</w:t>
      </w:r>
      <w:r w:rsidR="0057450D" w:rsidRPr="0057450D">
        <w:t xml:space="preserve"> </w:t>
      </w:r>
      <w:r w:rsidRPr="0057450D">
        <w:t>описания</w:t>
      </w:r>
      <w:r w:rsidR="0057450D" w:rsidRPr="0057450D">
        <w:t>;</w:t>
      </w:r>
    </w:p>
    <w:p w:rsidR="0057450D" w:rsidRPr="0057450D" w:rsidRDefault="00506742" w:rsidP="0057450D">
      <w:pPr>
        <w:tabs>
          <w:tab w:val="left" w:pos="726"/>
        </w:tabs>
        <w:autoSpaceDE w:val="0"/>
      </w:pPr>
      <w:r w:rsidRPr="0057450D">
        <w:t>метод</w:t>
      </w:r>
      <w:r w:rsidR="0057450D" w:rsidRPr="0057450D">
        <w:t xml:space="preserve"> </w:t>
      </w:r>
      <w:r w:rsidRPr="0057450D">
        <w:t>семантического</w:t>
      </w:r>
      <w:r w:rsidR="0057450D" w:rsidRPr="0057450D">
        <w:t xml:space="preserve"> </w:t>
      </w:r>
      <w:r w:rsidRPr="0057450D">
        <w:t>дифференциала</w:t>
      </w:r>
      <w:r w:rsidR="0057450D" w:rsidRPr="0057450D">
        <w:t>;</w:t>
      </w:r>
    </w:p>
    <w:p w:rsidR="0057450D" w:rsidRPr="0057450D" w:rsidRDefault="00506742" w:rsidP="0057450D">
      <w:pPr>
        <w:tabs>
          <w:tab w:val="left" w:pos="726"/>
        </w:tabs>
        <w:autoSpaceDE w:val="0"/>
      </w:pPr>
      <w:r w:rsidRPr="0057450D">
        <w:t>метод</w:t>
      </w:r>
      <w:r w:rsidR="0057450D" w:rsidRPr="0057450D">
        <w:t xml:space="preserve"> </w:t>
      </w:r>
      <w:r w:rsidRPr="0057450D">
        <w:t>рисунка</w:t>
      </w:r>
      <w:r w:rsidR="0057450D" w:rsidRPr="0057450D">
        <w:t>;</w:t>
      </w:r>
    </w:p>
    <w:p w:rsidR="0057450D" w:rsidRPr="0057450D" w:rsidRDefault="00506742" w:rsidP="0057450D">
      <w:pPr>
        <w:tabs>
          <w:tab w:val="left" w:pos="726"/>
        </w:tabs>
        <w:autoSpaceDE w:val="0"/>
      </w:pPr>
      <w:r w:rsidRPr="0057450D">
        <w:t>метод</w:t>
      </w:r>
      <w:r w:rsidR="0057450D" w:rsidRPr="0057450D">
        <w:t xml:space="preserve"> </w:t>
      </w:r>
      <w:r w:rsidRPr="0057450D">
        <w:t>конструирования</w:t>
      </w:r>
      <w:r w:rsidR="0057450D" w:rsidRPr="0057450D">
        <w:t xml:space="preserve"> </w:t>
      </w:r>
      <w:r w:rsidRPr="0057450D">
        <w:t>ментальных</w:t>
      </w:r>
      <w:r w:rsidR="0057450D" w:rsidRPr="0057450D">
        <w:t xml:space="preserve"> </w:t>
      </w:r>
      <w:r w:rsidRPr="0057450D">
        <w:t>карт</w:t>
      </w:r>
      <w:r w:rsidR="0057450D" w:rsidRPr="0057450D">
        <w:t>;</w:t>
      </w:r>
    </w:p>
    <w:p w:rsidR="0057450D" w:rsidRPr="0057450D" w:rsidRDefault="00506742" w:rsidP="0057450D">
      <w:pPr>
        <w:tabs>
          <w:tab w:val="left" w:pos="726"/>
        </w:tabs>
        <w:autoSpaceDE w:val="0"/>
      </w:pPr>
      <w:r w:rsidRPr="0057450D">
        <w:t>метод</w:t>
      </w:r>
      <w:r w:rsidR="0057450D" w:rsidRPr="0057450D">
        <w:t xml:space="preserve"> </w:t>
      </w:r>
      <w:r w:rsidRPr="0057450D">
        <w:t>незаконченных</w:t>
      </w:r>
      <w:r w:rsidR="0057450D" w:rsidRPr="0057450D">
        <w:t xml:space="preserve"> </w:t>
      </w:r>
      <w:r w:rsidRPr="0057450D">
        <w:t>предложений</w:t>
      </w:r>
      <w:r w:rsidR="0057450D" w:rsidRPr="0057450D">
        <w:t>.</w:t>
      </w:r>
    </w:p>
    <w:p w:rsidR="0057450D" w:rsidRDefault="0099504C" w:rsidP="00163F10">
      <w:pPr>
        <w:pStyle w:val="1"/>
      </w:pPr>
      <w:r w:rsidRPr="0057450D">
        <w:rPr>
          <w:b w:val="0"/>
          <w:bCs/>
          <w:iCs/>
          <w:kern w:val="1"/>
        </w:rPr>
        <w:br w:type="page"/>
      </w:r>
      <w:bookmarkStart w:id="54" w:name="_Toc232362453"/>
      <w:bookmarkStart w:id="55" w:name="_Toc259525161"/>
      <w:bookmarkStart w:id="56" w:name="_Toc288285833"/>
      <w:r w:rsidRPr="0057450D">
        <w:t>Литература</w:t>
      </w:r>
      <w:bookmarkEnd w:id="54"/>
      <w:bookmarkEnd w:id="55"/>
      <w:bookmarkEnd w:id="56"/>
    </w:p>
    <w:p w:rsidR="00163F10" w:rsidRPr="00163F10" w:rsidRDefault="00163F10" w:rsidP="00163F10">
      <w:pPr>
        <w:rPr>
          <w:lang w:eastAsia="en-US"/>
        </w:rPr>
      </w:pPr>
    </w:p>
    <w:p w:rsidR="0057450D" w:rsidRPr="0057450D" w:rsidRDefault="0099504C" w:rsidP="00163F10">
      <w:pPr>
        <w:pStyle w:val="a"/>
      </w:pPr>
      <w:r w:rsidRPr="0057450D">
        <w:t>Ананьев</w:t>
      </w:r>
      <w:r w:rsidR="0057450D" w:rsidRPr="0057450D">
        <w:t xml:space="preserve"> </w:t>
      </w:r>
      <w:r w:rsidRPr="0057450D">
        <w:t>Б</w:t>
      </w:r>
      <w:r w:rsidR="0057450D">
        <w:t xml:space="preserve">.Г. </w:t>
      </w:r>
      <w:r w:rsidRPr="0057450D">
        <w:t>Сенсорно-перцептивная</w:t>
      </w:r>
      <w:r w:rsidR="0057450D" w:rsidRPr="0057450D">
        <w:t xml:space="preserve"> </w:t>
      </w:r>
      <w:r w:rsidRPr="0057450D">
        <w:t>организация</w:t>
      </w:r>
      <w:r w:rsidR="0057450D" w:rsidRPr="0057450D">
        <w:t xml:space="preserve"> </w:t>
      </w:r>
      <w:r w:rsidRPr="0057450D">
        <w:t>человека</w:t>
      </w:r>
      <w:r w:rsidR="0057450D" w:rsidRPr="0057450D">
        <w:t>.</w:t>
      </w:r>
      <w:r w:rsidR="0057450D">
        <w:t xml:space="preserve"> // </w:t>
      </w:r>
      <w:r w:rsidRPr="0057450D">
        <w:t>О</w:t>
      </w:r>
      <w:r w:rsidR="0057450D" w:rsidRPr="0057450D">
        <w:t xml:space="preserve"> </w:t>
      </w:r>
      <w:r w:rsidRPr="0057450D">
        <w:t>проблемах</w:t>
      </w:r>
      <w:r w:rsidR="0057450D" w:rsidRPr="0057450D">
        <w:t xml:space="preserve"> </w:t>
      </w:r>
      <w:r w:rsidRPr="0057450D">
        <w:t>современного</w:t>
      </w:r>
      <w:r w:rsidR="0057450D" w:rsidRPr="0057450D">
        <w:t xml:space="preserve"> </w:t>
      </w:r>
      <w:r w:rsidRPr="0057450D">
        <w:t>человекознания</w:t>
      </w:r>
      <w:r w:rsidR="0057450D">
        <w:t xml:space="preserve">. - </w:t>
      </w:r>
      <w:r w:rsidRPr="0057450D">
        <w:t>СПб</w:t>
      </w:r>
      <w:r w:rsidR="0057450D" w:rsidRPr="0057450D">
        <w:t xml:space="preserve">., </w:t>
      </w:r>
      <w:r w:rsidRPr="0057450D">
        <w:t>2000</w:t>
      </w:r>
      <w:r w:rsidR="0057450D" w:rsidRPr="0057450D">
        <w:t>.</w:t>
      </w:r>
    </w:p>
    <w:p w:rsidR="0057450D" w:rsidRPr="0057450D" w:rsidRDefault="007A2B7F" w:rsidP="00163F10">
      <w:pPr>
        <w:pStyle w:val="a"/>
      </w:pPr>
      <w:r w:rsidRPr="0057450D">
        <w:t>Андреева</w:t>
      </w:r>
      <w:r w:rsidR="0057450D" w:rsidRPr="0057450D">
        <w:t xml:space="preserve"> </w:t>
      </w:r>
      <w:r w:rsidRPr="0057450D">
        <w:t>Г</w:t>
      </w:r>
      <w:r w:rsidR="0057450D">
        <w:t xml:space="preserve">.М. </w:t>
      </w:r>
      <w:r w:rsidRPr="0057450D">
        <w:t>Образ</w:t>
      </w:r>
      <w:r w:rsidR="0057450D" w:rsidRPr="0057450D">
        <w:t xml:space="preserve"> </w:t>
      </w:r>
      <w:r w:rsidRPr="0057450D">
        <w:t>мира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структуре</w:t>
      </w:r>
      <w:r w:rsidR="0057450D" w:rsidRPr="0057450D">
        <w:t xml:space="preserve"> </w:t>
      </w:r>
      <w:r w:rsidRPr="0057450D">
        <w:t>социального</w:t>
      </w:r>
      <w:r w:rsidR="0057450D" w:rsidRPr="0057450D">
        <w:t xml:space="preserve"> </w:t>
      </w:r>
      <w:r w:rsidRPr="0057450D">
        <w:t>познания</w:t>
      </w:r>
      <w:r w:rsidR="0057450D">
        <w:t xml:space="preserve"> // </w:t>
      </w:r>
      <w:r w:rsidRPr="0057450D">
        <w:t>Психологический</w:t>
      </w:r>
      <w:r w:rsidR="0057450D" w:rsidRPr="0057450D">
        <w:t xml:space="preserve"> </w:t>
      </w:r>
      <w:r w:rsidRPr="0057450D">
        <w:t>журнал,</w:t>
      </w:r>
      <w:r w:rsidR="0057450D" w:rsidRPr="0057450D">
        <w:t xml:space="preserve"> </w:t>
      </w:r>
      <w:r w:rsidRPr="0057450D">
        <w:t>2005,</w:t>
      </w:r>
      <w:r w:rsidR="0057450D" w:rsidRPr="0057450D">
        <w:t xml:space="preserve"> </w:t>
      </w:r>
      <w:r w:rsidRPr="0057450D">
        <w:t>№4</w:t>
      </w:r>
      <w:r w:rsidR="0057450D" w:rsidRPr="0057450D">
        <w:t xml:space="preserve">. </w:t>
      </w:r>
      <w:r w:rsidRPr="0057450D">
        <w:t>С</w:t>
      </w:r>
      <w:r w:rsidR="0057450D">
        <w:t>.3</w:t>
      </w:r>
      <w:r w:rsidRPr="0057450D">
        <w:t>1-40</w:t>
      </w:r>
      <w:r w:rsidR="0057450D" w:rsidRPr="0057450D">
        <w:t>.</w:t>
      </w:r>
    </w:p>
    <w:p w:rsidR="0057450D" w:rsidRPr="0057450D" w:rsidRDefault="0099504C" w:rsidP="00163F10">
      <w:pPr>
        <w:pStyle w:val="a"/>
      </w:pPr>
      <w:r w:rsidRPr="0057450D">
        <w:t>Андреева</w:t>
      </w:r>
      <w:r w:rsidR="0057450D" w:rsidRPr="0057450D">
        <w:t xml:space="preserve"> </w:t>
      </w:r>
      <w:r w:rsidRPr="0057450D">
        <w:t>Г</w:t>
      </w:r>
      <w:r w:rsidR="0057450D">
        <w:t xml:space="preserve">.М. </w:t>
      </w:r>
      <w:r w:rsidRPr="0057450D">
        <w:t>Психология</w:t>
      </w:r>
      <w:r w:rsidR="0057450D" w:rsidRPr="0057450D">
        <w:t xml:space="preserve"> </w:t>
      </w:r>
      <w:r w:rsidRPr="0057450D">
        <w:t>социального</w:t>
      </w:r>
      <w:r w:rsidR="0057450D" w:rsidRPr="0057450D">
        <w:t xml:space="preserve"> </w:t>
      </w:r>
      <w:r w:rsidRPr="0057450D">
        <w:t>познания</w:t>
      </w:r>
      <w:r w:rsidR="0057450D">
        <w:t>.</w:t>
      </w:r>
      <w:r w:rsidR="00163F10">
        <w:t xml:space="preserve"> </w:t>
      </w:r>
      <w:r w:rsidR="0057450D">
        <w:t xml:space="preserve">М., </w:t>
      </w:r>
      <w:r w:rsidRPr="0057450D">
        <w:t>1997</w:t>
      </w:r>
      <w:r w:rsidR="0057450D" w:rsidRPr="0057450D">
        <w:t>.</w:t>
      </w:r>
    </w:p>
    <w:p w:rsidR="0057450D" w:rsidRPr="0057450D" w:rsidRDefault="0099504C" w:rsidP="00163F10">
      <w:pPr>
        <w:pStyle w:val="a"/>
      </w:pPr>
      <w:r w:rsidRPr="0057450D">
        <w:t>Андреева</w:t>
      </w:r>
      <w:r w:rsidR="0057450D" w:rsidRPr="0057450D">
        <w:t xml:space="preserve"> </w:t>
      </w:r>
      <w:r w:rsidRPr="0057450D">
        <w:t>Г</w:t>
      </w:r>
      <w:r w:rsidR="0057450D">
        <w:t xml:space="preserve">.М. </w:t>
      </w:r>
      <w:r w:rsidRPr="0057450D">
        <w:t>Социальная</w:t>
      </w:r>
      <w:r w:rsidR="0057450D" w:rsidRPr="0057450D">
        <w:t xml:space="preserve"> </w:t>
      </w:r>
      <w:r w:rsidRPr="0057450D">
        <w:t>психология</w:t>
      </w:r>
      <w:r w:rsidR="0057450D">
        <w:t>.</w:t>
      </w:r>
      <w:r w:rsidR="00163F10">
        <w:t xml:space="preserve"> </w:t>
      </w:r>
      <w:r w:rsidR="0057450D">
        <w:t xml:space="preserve">М., </w:t>
      </w:r>
      <w:r w:rsidRPr="0057450D">
        <w:t>1996</w:t>
      </w:r>
      <w:r w:rsidR="0057450D" w:rsidRPr="0057450D">
        <w:t>.</w:t>
      </w:r>
    </w:p>
    <w:p w:rsidR="0057450D" w:rsidRPr="0057450D" w:rsidRDefault="007A2B7F" w:rsidP="00163F10">
      <w:pPr>
        <w:pStyle w:val="a"/>
      </w:pPr>
      <w:r w:rsidRPr="0057450D">
        <w:t>Атлас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психологии</w:t>
      </w:r>
      <w:r w:rsidR="0057450D" w:rsidRPr="0057450D">
        <w:t xml:space="preserve"> </w:t>
      </w:r>
      <w:r w:rsidRPr="0057450D">
        <w:t>/</w:t>
      </w:r>
      <w:r w:rsidR="0057450D" w:rsidRPr="0057450D">
        <w:t xml:space="preserve"> </w:t>
      </w:r>
      <w:r w:rsidRPr="0057450D">
        <w:t>под</w:t>
      </w:r>
      <w:r w:rsidR="0057450D" w:rsidRPr="0057450D">
        <w:t xml:space="preserve"> </w:t>
      </w:r>
      <w:r w:rsidR="0057450D">
        <w:t xml:space="preserve">ред. </w:t>
      </w:r>
      <w:r w:rsidRPr="0057450D">
        <w:t>Гамезо</w:t>
      </w:r>
      <w:r w:rsidR="0057450D" w:rsidRPr="0057450D">
        <w:t xml:space="preserve"> </w:t>
      </w:r>
      <w:r w:rsidRPr="0057450D">
        <w:t>М</w:t>
      </w:r>
      <w:r w:rsidR="0057450D">
        <w:t xml:space="preserve">.В., </w:t>
      </w:r>
      <w:r w:rsidRPr="0057450D">
        <w:t>Домашенко</w:t>
      </w:r>
      <w:r w:rsidR="0057450D" w:rsidRPr="0057450D">
        <w:t xml:space="preserve"> </w:t>
      </w:r>
      <w:r w:rsidRPr="0057450D">
        <w:t>И</w:t>
      </w:r>
      <w:r w:rsidR="0057450D">
        <w:t xml:space="preserve">.А. - </w:t>
      </w:r>
      <w:r w:rsidRPr="0057450D">
        <w:t>М</w:t>
      </w:r>
      <w:r w:rsidR="0057450D" w:rsidRPr="0057450D">
        <w:t xml:space="preserve">., </w:t>
      </w:r>
      <w:r w:rsidRPr="0057450D">
        <w:t>1999</w:t>
      </w:r>
      <w:r w:rsidR="0057450D" w:rsidRPr="0057450D">
        <w:t>.</w:t>
      </w:r>
    </w:p>
    <w:p w:rsidR="0057450D" w:rsidRPr="0057450D" w:rsidRDefault="00CE5201" w:rsidP="00163F10">
      <w:pPr>
        <w:pStyle w:val="a"/>
      </w:pPr>
      <w:r w:rsidRPr="0057450D">
        <w:rPr>
          <w:iCs/>
        </w:rPr>
        <w:t>Воронец</w:t>
      </w:r>
      <w:r w:rsidR="0057450D" w:rsidRPr="0057450D">
        <w:rPr>
          <w:iCs/>
        </w:rPr>
        <w:t xml:space="preserve"> </w:t>
      </w:r>
      <w:r w:rsidRPr="0057450D">
        <w:rPr>
          <w:iCs/>
        </w:rPr>
        <w:t>Л</w:t>
      </w:r>
      <w:r w:rsidR="0057450D" w:rsidRPr="0057450D">
        <w:rPr>
          <w:iCs/>
        </w:rPr>
        <w:t xml:space="preserve">. </w:t>
      </w:r>
      <w:r w:rsidRPr="0057450D">
        <w:rPr>
          <w:iCs/>
        </w:rPr>
        <w:t>А,</w:t>
      </w:r>
      <w:r w:rsidR="0057450D" w:rsidRPr="0057450D">
        <w:rPr>
          <w:iCs/>
        </w:rPr>
        <w:t xml:space="preserve"> </w:t>
      </w:r>
      <w:r w:rsidRPr="0057450D">
        <w:t>Искусственное</w:t>
      </w:r>
      <w:r w:rsidR="0057450D" w:rsidRPr="0057450D">
        <w:t xml:space="preserve"> </w:t>
      </w:r>
      <w:r w:rsidRPr="0057450D">
        <w:t>освещение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интерьере</w:t>
      </w:r>
      <w:r w:rsidR="0057450D">
        <w:t xml:space="preserve">. - </w:t>
      </w:r>
      <w:r w:rsidRPr="0057450D">
        <w:t>Стр-во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архитектура,</w:t>
      </w:r>
      <w:r w:rsidR="0057450D" w:rsidRPr="0057450D">
        <w:t xml:space="preserve"> </w:t>
      </w:r>
      <w:r w:rsidRPr="0057450D">
        <w:t>1971,</w:t>
      </w:r>
      <w:r w:rsidR="0057450D" w:rsidRPr="0057450D">
        <w:t xml:space="preserve"> </w:t>
      </w:r>
      <w:r w:rsidRPr="0057450D">
        <w:t>№</w:t>
      </w:r>
      <w:r w:rsidR="0057450D" w:rsidRPr="0057450D">
        <w:t xml:space="preserve"> </w:t>
      </w:r>
      <w:r w:rsidRPr="0057450D">
        <w:t>12,</w:t>
      </w:r>
      <w:r w:rsidR="0057450D" w:rsidRPr="0057450D">
        <w:t xml:space="preserve"> </w:t>
      </w:r>
      <w:r w:rsidRPr="0057450D">
        <w:t>с</w:t>
      </w:r>
      <w:r w:rsidR="0057450D">
        <w:t>.4</w:t>
      </w:r>
      <w:r w:rsidR="0057450D" w:rsidRPr="0057450D">
        <w:t>-</w:t>
      </w:r>
      <w:r w:rsidRPr="0057450D">
        <w:t>8</w:t>
      </w:r>
      <w:r w:rsidR="0057450D" w:rsidRPr="0057450D">
        <w:t>.</w:t>
      </w:r>
    </w:p>
    <w:p w:rsidR="0057450D" w:rsidRPr="0057450D" w:rsidRDefault="000C4D5C" w:rsidP="00163F10">
      <w:pPr>
        <w:pStyle w:val="a"/>
      </w:pPr>
      <w:r w:rsidRPr="0057450D">
        <w:rPr>
          <w:iCs/>
        </w:rPr>
        <w:t>Дридзе</w:t>
      </w:r>
      <w:r w:rsidR="0057450D" w:rsidRPr="0057450D">
        <w:rPr>
          <w:iCs/>
        </w:rPr>
        <w:t xml:space="preserve"> </w:t>
      </w:r>
      <w:r w:rsidRPr="0057450D">
        <w:rPr>
          <w:iCs/>
        </w:rPr>
        <w:t>Т</w:t>
      </w:r>
      <w:r w:rsidR="0057450D">
        <w:rPr>
          <w:iCs/>
        </w:rPr>
        <w:t xml:space="preserve">.М. </w:t>
      </w:r>
      <w:r w:rsidRPr="0057450D">
        <w:t>Язык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социальная</w:t>
      </w:r>
      <w:r w:rsidR="0057450D" w:rsidRPr="0057450D">
        <w:t xml:space="preserve"> </w:t>
      </w:r>
      <w:r w:rsidRPr="0057450D">
        <w:t>психология</w:t>
      </w:r>
      <w:r w:rsidR="0057450D">
        <w:t xml:space="preserve">. - </w:t>
      </w:r>
      <w:r w:rsidRPr="0057450D">
        <w:t>М</w:t>
      </w:r>
      <w:r w:rsidR="0057450D">
        <w:t>. 19</w:t>
      </w:r>
      <w:r w:rsidRPr="0057450D">
        <w:t>80</w:t>
      </w:r>
      <w:r w:rsidR="0057450D" w:rsidRPr="0057450D">
        <w:t xml:space="preserve">. </w:t>
      </w:r>
      <w:r w:rsidRPr="0057450D">
        <w:t>С</w:t>
      </w:r>
      <w:r w:rsidR="0057450D">
        <w:t>.1</w:t>
      </w:r>
      <w:r w:rsidRPr="0057450D">
        <w:t>35</w:t>
      </w:r>
      <w:r w:rsidR="0057450D" w:rsidRPr="0057450D">
        <w:t>.</w:t>
      </w:r>
    </w:p>
    <w:p w:rsidR="0057450D" w:rsidRPr="0057450D" w:rsidRDefault="00096783" w:rsidP="00163F10">
      <w:pPr>
        <w:pStyle w:val="a"/>
      </w:pPr>
      <w:r w:rsidRPr="0057450D">
        <w:t>Жданова</w:t>
      </w:r>
      <w:r w:rsidR="0057450D" w:rsidRPr="0057450D">
        <w:t xml:space="preserve"> </w:t>
      </w:r>
      <w:r w:rsidRPr="0057450D">
        <w:t>С</w:t>
      </w:r>
      <w:r w:rsidR="0057450D">
        <w:t xml:space="preserve">.Ю. </w:t>
      </w:r>
      <w:r w:rsidRPr="0057450D">
        <w:t>Интегральная</w:t>
      </w:r>
      <w:r w:rsidR="0057450D" w:rsidRPr="0057450D">
        <w:t xml:space="preserve"> </w:t>
      </w:r>
      <w:r w:rsidRPr="0057450D">
        <w:t>индивидуальность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объект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субъект</w:t>
      </w:r>
      <w:r w:rsidR="0057450D" w:rsidRPr="0057450D">
        <w:t xml:space="preserve"> </w:t>
      </w:r>
      <w:r w:rsidRPr="0057450D">
        <w:t>познания</w:t>
      </w:r>
      <w:r w:rsidR="0057450D" w:rsidRPr="0057450D">
        <w:t xml:space="preserve"> </w:t>
      </w:r>
      <w:r w:rsidRPr="0057450D">
        <w:t>/</w:t>
      </w:r>
      <w:r w:rsidR="0057450D" w:rsidRPr="0057450D">
        <w:t xml:space="preserve"> </w:t>
      </w:r>
      <w:r w:rsidRPr="0057450D">
        <w:t>Вестник</w:t>
      </w:r>
      <w:r w:rsidR="0057450D" w:rsidRPr="0057450D">
        <w:t xml:space="preserve"> </w:t>
      </w:r>
      <w:r w:rsidRPr="0057450D">
        <w:t>Пермского</w:t>
      </w:r>
      <w:r w:rsidR="0057450D" w:rsidRPr="0057450D">
        <w:t xml:space="preserve"> </w:t>
      </w:r>
      <w:r w:rsidRPr="0057450D">
        <w:t>государственного</w:t>
      </w:r>
      <w:r w:rsidR="0057450D" w:rsidRPr="0057450D">
        <w:t xml:space="preserve"> </w:t>
      </w:r>
      <w:r w:rsidRPr="0057450D">
        <w:t>педагогического</w:t>
      </w:r>
      <w:r w:rsidR="0057450D" w:rsidRPr="0057450D">
        <w:t xml:space="preserve"> </w:t>
      </w:r>
      <w:r w:rsidRPr="0057450D">
        <w:t>университета</w:t>
      </w:r>
      <w:r w:rsidR="0057450D" w:rsidRPr="0057450D">
        <w:t xml:space="preserve">. </w:t>
      </w:r>
      <w:r w:rsidRPr="0057450D">
        <w:t>Серия</w:t>
      </w:r>
      <w:r w:rsidR="0057450D" w:rsidRPr="0057450D">
        <w:t xml:space="preserve"> </w:t>
      </w:r>
      <w:r w:rsidRPr="0057450D">
        <w:t>1</w:t>
      </w:r>
      <w:r w:rsidR="0057450D" w:rsidRPr="0057450D">
        <w:t xml:space="preserve">. </w:t>
      </w:r>
      <w:r w:rsidRPr="0057450D">
        <w:t>Психология</w:t>
      </w:r>
      <w:r w:rsidR="0057450D" w:rsidRPr="0057450D">
        <w:t xml:space="preserve">. </w:t>
      </w:r>
      <w:r w:rsidRPr="0057450D">
        <w:t>№</w:t>
      </w:r>
      <w:r w:rsidR="0057450D" w:rsidRPr="0057450D">
        <w:t xml:space="preserve"> </w:t>
      </w:r>
      <w:r w:rsidRPr="0057450D">
        <w:t>1-</w:t>
      </w:r>
      <w:r w:rsidR="0057450D">
        <w:t>2.20</w:t>
      </w:r>
      <w:r w:rsidRPr="0057450D">
        <w:t>04</w:t>
      </w:r>
      <w:r w:rsidR="0057450D" w:rsidRPr="0057450D">
        <w:t xml:space="preserve">. </w:t>
      </w:r>
      <w:r w:rsidRPr="0057450D">
        <w:t>С</w:t>
      </w:r>
      <w:r w:rsidR="0057450D">
        <w:t>.3</w:t>
      </w:r>
      <w:r w:rsidRPr="0057450D">
        <w:t>-11</w:t>
      </w:r>
      <w:r w:rsidR="0057450D" w:rsidRPr="0057450D">
        <w:t>.</w:t>
      </w:r>
    </w:p>
    <w:p w:rsidR="0057450D" w:rsidRPr="0057450D" w:rsidRDefault="00096783" w:rsidP="00163F10">
      <w:pPr>
        <w:pStyle w:val="a"/>
      </w:pPr>
      <w:r w:rsidRPr="0057450D">
        <w:t>Жданова</w:t>
      </w:r>
      <w:r w:rsidR="0057450D" w:rsidRPr="0057450D">
        <w:t xml:space="preserve"> </w:t>
      </w:r>
      <w:r w:rsidRPr="0057450D">
        <w:t>С</w:t>
      </w:r>
      <w:r w:rsidR="0057450D">
        <w:t xml:space="preserve">.Ю. </w:t>
      </w:r>
      <w:r w:rsidRPr="0057450D">
        <w:t>Понимание</w:t>
      </w:r>
      <w:r w:rsidR="0057450D" w:rsidRPr="0057450D">
        <w:t xml:space="preserve"> </w:t>
      </w:r>
      <w:r w:rsidRPr="0057450D">
        <w:t>как</w:t>
      </w:r>
      <w:r w:rsidR="0057450D" w:rsidRPr="0057450D">
        <w:t xml:space="preserve"> </w:t>
      </w:r>
      <w:r w:rsidRPr="0057450D">
        <w:t>один</w:t>
      </w:r>
      <w:r w:rsidR="0057450D" w:rsidRPr="0057450D">
        <w:t xml:space="preserve"> </w:t>
      </w:r>
      <w:r w:rsidRPr="0057450D">
        <w:t>из</w:t>
      </w:r>
      <w:r w:rsidR="0057450D" w:rsidRPr="0057450D">
        <w:t xml:space="preserve"> </w:t>
      </w:r>
      <w:r w:rsidRPr="0057450D">
        <w:t>уровней</w:t>
      </w:r>
      <w:r w:rsidR="0057450D" w:rsidRPr="0057450D">
        <w:t xml:space="preserve"> </w:t>
      </w:r>
      <w:r w:rsidRPr="0057450D">
        <w:t>познания</w:t>
      </w:r>
      <w:r w:rsidR="0057450D" w:rsidRPr="0057450D">
        <w:t xml:space="preserve"> </w:t>
      </w:r>
      <w:r w:rsidRPr="0057450D">
        <w:t>индивидуальности</w:t>
      </w:r>
      <w:r w:rsidR="0057450D" w:rsidRPr="0057450D">
        <w:t xml:space="preserve"> </w:t>
      </w:r>
      <w:r w:rsidRPr="0057450D">
        <w:t>/Молодежь</w:t>
      </w:r>
      <w:r w:rsidR="0057450D" w:rsidRPr="0057450D">
        <w:t xml:space="preserve"> </w:t>
      </w:r>
      <w:r w:rsidRPr="0057450D">
        <w:t>России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Пермского</w:t>
      </w:r>
      <w:r w:rsidR="0057450D" w:rsidRPr="0057450D">
        <w:t xml:space="preserve"> </w:t>
      </w:r>
      <w:r w:rsidRPr="0057450D">
        <w:t>края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рынке</w:t>
      </w:r>
      <w:r w:rsidR="0057450D" w:rsidRPr="0057450D">
        <w:t xml:space="preserve"> </w:t>
      </w:r>
      <w:r w:rsidRPr="0057450D">
        <w:t>труда</w:t>
      </w:r>
      <w:r w:rsidR="0057450D" w:rsidRPr="0057450D">
        <w:t xml:space="preserve"> </w:t>
      </w:r>
      <w:r w:rsidRPr="0057450D">
        <w:t>Материалы</w:t>
      </w:r>
      <w:r w:rsidR="0057450D" w:rsidRPr="0057450D">
        <w:t xml:space="preserve"> </w:t>
      </w:r>
      <w:r w:rsidRPr="0057450D">
        <w:rPr>
          <w:lang w:val="en-US"/>
        </w:rPr>
        <w:t>V</w:t>
      </w:r>
      <w:r w:rsidR="0057450D" w:rsidRPr="0057450D">
        <w:t xml:space="preserve"> </w:t>
      </w:r>
      <w:r w:rsidRPr="0057450D">
        <w:t>межрегиональной</w:t>
      </w:r>
      <w:r w:rsidR="0057450D" w:rsidRPr="0057450D">
        <w:t xml:space="preserve"> </w:t>
      </w:r>
      <w:r w:rsidRPr="0057450D">
        <w:t>научно-практической</w:t>
      </w:r>
      <w:r w:rsidR="0057450D" w:rsidRPr="0057450D">
        <w:t xml:space="preserve"> </w:t>
      </w:r>
      <w:r w:rsidRPr="0057450D">
        <w:t>конференции,</w:t>
      </w:r>
      <w:r w:rsidR="0057450D" w:rsidRPr="0057450D">
        <w:t xml:space="preserve"> </w:t>
      </w:r>
      <w:r w:rsidRPr="0057450D">
        <w:t>Пермь,</w:t>
      </w:r>
      <w:r w:rsidR="0057450D" w:rsidRPr="0057450D">
        <w:t xml:space="preserve"> </w:t>
      </w:r>
      <w:r w:rsidRPr="0057450D">
        <w:t>28</w:t>
      </w:r>
      <w:r w:rsidR="0057450D" w:rsidRPr="0057450D">
        <w:t xml:space="preserve"> </w:t>
      </w:r>
      <w:r w:rsidRPr="0057450D">
        <w:t>марта,</w:t>
      </w:r>
      <w:r w:rsidR="0057450D" w:rsidRPr="0057450D">
        <w:t xml:space="preserve"> </w:t>
      </w:r>
      <w:r w:rsidRPr="0057450D">
        <w:t>2006</w:t>
      </w:r>
      <w:r w:rsidR="0057450D" w:rsidRPr="0057450D">
        <w:t xml:space="preserve">. </w:t>
      </w:r>
      <w:r w:rsidRPr="0057450D">
        <w:t>Пермь,</w:t>
      </w:r>
      <w:r w:rsidR="0057450D" w:rsidRPr="0057450D">
        <w:t xml:space="preserve"> </w:t>
      </w:r>
      <w:r w:rsidRPr="0057450D">
        <w:t>2006</w:t>
      </w:r>
      <w:r w:rsidR="0057450D" w:rsidRPr="0057450D">
        <w:t xml:space="preserve">. </w:t>
      </w:r>
      <w:r w:rsidRPr="0057450D">
        <w:t>С</w:t>
      </w:r>
      <w:r w:rsidR="0057450D">
        <w:t>.6</w:t>
      </w:r>
      <w:r w:rsidRPr="0057450D">
        <w:t>9-76</w:t>
      </w:r>
      <w:r w:rsidR="0057450D" w:rsidRPr="0057450D">
        <w:t>.</w:t>
      </w:r>
    </w:p>
    <w:p w:rsidR="0057450D" w:rsidRPr="0057450D" w:rsidRDefault="00096783" w:rsidP="00163F10">
      <w:pPr>
        <w:pStyle w:val="a"/>
      </w:pPr>
      <w:r w:rsidRPr="0057450D">
        <w:t>Жданова</w:t>
      </w:r>
      <w:r w:rsidR="0057450D" w:rsidRPr="0057450D">
        <w:t xml:space="preserve"> </w:t>
      </w:r>
      <w:r w:rsidRPr="0057450D">
        <w:t>С</w:t>
      </w:r>
      <w:r w:rsidR="0057450D">
        <w:t xml:space="preserve">.Ю. </w:t>
      </w:r>
      <w:r w:rsidRPr="0057450D">
        <w:t>Психология</w:t>
      </w:r>
      <w:r w:rsidR="0057450D" w:rsidRPr="0057450D">
        <w:t xml:space="preserve"> </w:t>
      </w:r>
      <w:r w:rsidRPr="0057450D">
        <w:t>познания</w:t>
      </w:r>
      <w:r w:rsidR="0057450D" w:rsidRPr="0057450D">
        <w:t xml:space="preserve"> </w:t>
      </w:r>
      <w:r w:rsidRPr="0057450D">
        <w:t>индивидуальности</w:t>
      </w:r>
      <w:r w:rsidR="0057450D" w:rsidRPr="0057450D">
        <w:t xml:space="preserve"> </w:t>
      </w:r>
      <w:r w:rsidRPr="0057450D">
        <w:t>человека</w:t>
      </w:r>
      <w:r w:rsidR="0057450D">
        <w:t xml:space="preserve">. - </w:t>
      </w:r>
      <w:r w:rsidRPr="0057450D">
        <w:t>Перм</w:t>
      </w:r>
      <w:r w:rsidR="0057450D" w:rsidRPr="0057450D">
        <w:t xml:space="preserve">. </w:t>
      </w:r>
      <w:r w:rsidRPr="0057450D">
        <w:t>гос</w:t>
      </w:r>
      <w:r w:rsidR="0057450D" w:rsidRPr="0057450D">
        <w:t xml:space="preserve"> </w:t>
      </w:r>
      <w:r w:rsidRPr="0057450D">
        <w:t>ун-т</w:t>
      </w:r>
      <w:r w:rsidR="0057450D" w:rsidRPr="0057450D">
        <w:t xml:space="preserve">. </w:t>
      </w:r>
      <w:r w:rsidRPr="0057450D">
        <w:t>Перм</w:t>
      </w:r>
      <w:r w:rsidR="0057450D" w:rsidRPr="0057450D">
        <w:t xml:space="preserve">. </w:t>
      </w:r>
      <w:r w:rsidRPr="0057450D">
        <w:t>гос</w:t>
      </w:r>
      <w:r w:rsidR="0057450D" w:rsidRPr="0057450D">
        <w:t xml:space="preserve">. </w:t>
      </w:r>
      <w:r w:rsidRPr="0057450D">
        <w:t>пед</w:t>
      </w:r>
      <w:r w:rsidR="0057450D" w:rsidRPr="0057450D">
        <w:t xml:space="preserve">. </w:t>
      </w:r>
      <w:r w:rsidRPr="0057450D">
        <w:t>ун-т</w:t>
      </w:r>
      <w:r w:rsidR="0057450D" w:rsidRPr="0057450D">
        <w:t xml:space="preserve">; </w:t>
      </w:r>
      <w:r w:rsidRPr="0057450D">
        <w:t>Ин-т</w:t>
      </w:r>
      <w:r w:rsidR="0057450D" w:rsidRPr="0057450D">
        <w:t xml:space="preserve"> </w:t>
      </w:r>
      <w:r w:rsidRPr="0057450D">
        <w:t>психологии</w:t>
      </w:r>
      <w:r w:rsidR="0057450D">
        <w:t xml:space="preserve">. - </w:t>
      </w:r>
      <w:r w:rsidRPr="0057450D">
        <w:t>Пермь,</w:t>
      </w:r>
      <w:r w:rsidR="0057450D" w:rsidRPr="0057450D">
        <w:t xml:space="preserve"> </w:t>
      </w:r>
      <w:r w:rsidRPr="0057450D">
        <w:t>2005</w:t>
      </w:r>
      <w:r w:rsidR="0057450D" w:rsidRPr="0057450D">
        <w:t>.</w:t>
      </w:r>
    </w:p>
    <w:p w:rsidR="0057450D" w:rsidRPr="0057450D" w:rsidRDefault="0099504C" w:rsidP="00163F10">
      <w:pPr>
        <w:pStyle w:val="a"/>
      </w:pPr>
      <w:r w:rsidRPr="0057450D">
        <w:t>Калмыков</w:t>
      </w:r>
      <w:r w:rsidR="0057450D" w:rsidRPr="0057450D">
        <w:t xml:space="preserve"> </w:t>
      </w:r>
      <w:r w:rsidRPr="0057450D">
        <w:t>А</w:t>
      </w:r>
      <w:r w:rsidR="0057450D">
        <w:t xml:space="preserve">.А. </w:t>
      </w:r>
      <w:r w:rsidRPr="0057450D">
        <w:t>Введение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экологическую</w:t>
      </w:r>
      <w:r w:rsidR="0057450D" w:rsidRPr="0057450D">
        <w:t xml:space="preserve"> </w:t>
      </w:r>
      <w:r w:rsidRPr="0057450D">
        <w:t>психологию</w:t>
      </w:r>
      <w:r w:rsidR="0057450D">
        <w:t xml:space="preserve">. - </w:t>
      </w:r>
      <w:r w:rsidRPr="0057450D">
        <w:t>М</w:t>
      </w:r>
      <w:r w:rsidR="0057450D" w:rsidRPr="0057450D">
        <w:t xml:space="preserve">., </w:t>
      </w:r>
      <w:r w:rsidRPr="0057450D">
        <w:t>1999</w:t>
      </w:r>
      <w:r w:rsidR="0057450D" w:rsidRPr="0057450D">
        <w:t>.</w:t>
      </w:r>
    </w:p>
    <w:p w:rsidR="0057450D" w:rsidRPr="0057450D" w:rsidRDefault="00BC7B6C" w:rsidP="00163F10">
      <w:pPr>
        <w:pStyle w:val="a"/>
      </w:pPr>
      <w:r w:rsidRPr="0057450D">
        <w:rPr>
          <w:iCs/>
        </w:rPr>
        <w:t>Квасников</w:t>
      </w:r>
      <w:r w:rsidR="0057450D" w:rsidRPr="0057450D">
        <w:rPr>
          <w:iCs/>
        </w:rPr>
        <w:t xml:space="preserve"> </w:t>
      </w:r>
      <w:r w:rsidRPr="0057450D">
        <w:rPr>
          <w:iCs/>
        </w:rPr>
        <w:t>И</w:t>
      </w:r>
      <w:r w:rsidR="0057450D" w:rsidRPr="0057450D">
        <w:rPr>
          <w:iCs/>
        </w:rPr>
        <w:t xml:space="preserve">., </w:t>
      </w:r>
      <w:r w:rsidRPr="0057450D">
        <w:rPr>
          <w:iCs/>
        </w:rPr>
        <w:t>Квасникова</w:t>
      </w:r>
      <w:r w:rsidR="0057450D" w:rsidRPr="0057450D">
        <w:rPr>
          <w:iCs/>
        </w:rPr>
        <w:t xml:space="preserve"> </w:t>
      </w:r>
      <w:r w:rsidRPr="0057450D">
        <w:rPr>
          <w:iCs/>
        </w:rPr>
        <w:t>Р</w:t>
      </w:r>
      <w:r w:rsidR="0057450D" w:rsidRPr="0057450D">
        <w:rPr>
          <w:iCs/>
        </w:rPr>
        <w:t xml:space="preserve">. </w:t>
      </w:r>
      <w:r w:rsidRPr="0057450D">
        <w:t>Интерьер</w:t>
      </w:r>
      <w:r w:rsidR="0057450D" w:rsidRPr="0057450D">
        <w:t xml:space="preserve"> </w:t>
      </w:r>
      <w:r w:rsidRPr="0057450D">
        <w:t>квартиры</w:t>
      </w:r>
      <w:r w:rsidR="0057450D">
        <w:t xml:space="preserve">. - </w:t>
      </w:r>
      <w:r w:rsidRPr="0057450D">
        <w:t>В</w:t>
      </w:r>
      <w:r w:rsidR="0057450D" w:rsidRPr="0057450D">
        <w:t xml:space="preserve"> </w:t>
      </w:r>
      <w:r w:rsidRPr="0057450D">
        <w:t>кн</w:t>
      </w:r>
      <w:r w:rsidR="0057450D" w:rsidRPr="0057450D">
        <w:t xml:space="preserve">.: </w:t>
      </w:r>
      <w:r w:rsidRPr="0057450D">
        <w:t>Вещи</w:t>
      </w:r>
      <w:r w:rsidR="0057450D" w:rsidRPr="0057450D">
        <w:t xml:space="preserve"> </w:t>
      </w:r>
      <w:r w:rsidRPr="0057450D">
        <w:t>вокруг</w:t>
      </w:r>
      <w:r w:rsidR="0057450D" w:rsidRPr="0057450D">
        <w:t xml:space="preserve"> </w:t>
      </w:r>
      <w:r w:rsidRPr="0057450D">
        <w:t>нас</w:t>
      </w:r>
      <w:r w:rsidR="0057450D" w:rsidRPr="0057450D">
        <w:t xml:space="preserve">. </w:t>
      </w:r>
      <w:r w:rsidRPr="0057450D">
        <w:t>М</w:t>
      </w:r>
      <w:r w:rsidR="0057450D" w:rsidRPr="0057450D">
        <w:t xml:space="preserve">.: </w:t>
      </w:r>
      <w:r w:rsidRPr="0057450D">
        <w:t>Знание,</w:t>
      </w:r>
      <w:r w:rsidR="0057450D" w:rsidRPr="0057450D">
        <w:t xml:space="preserve"> </w:t>
      </w:r>
      <w:r w:rsidRPr="0057450D">
        <w:t>1964,</w:t>
      </w:r>
      <w:r w:rsidR="0057450D" w:rsidRPr="0057450D">
        <w:t xml:space="preserve"> </w:t>
      </w:r>
      <w:r w:rsidRPr="0057450D">
        <w:t>с</w:t>
      </w:r>
      <w:r w:rsidR="0057450D">
        <w:t>.1</w:t>
      </w:r>
      <w:r w:rsidRPr="0057450D">
        <w:t>75</w:t>
      </w:r>
      <w:r w:rsidR="0057450D" w:rsidRPr="0057450D">
        <w:t>-</w:t>
      </w:r>
      <w:r w:rsidRPr="0057450D">
        <w:t>217</w:t>
      </w:r>
      <w:r w:rsidR="0057450D" w:rsidRPr="0057450D">
        <w:t>.</w:t>
      </w:r>
    </w:p>
    <w:p w:rsidR="0057450D" w:rsidRPr="0057450D" w:rsidRDefault="00CE5201" w:rsidP="00163F10">
      <w:pPr>
        <w:pStyle w:val="a"/>
      </w:pPr>
      <w:r w:rsidRPr="0057450D">
        <w:t>Кельмович</w:t>
      </w:r>
      <w:r w:rsidR="0057450D" w:rsidRPr="0057450D">
        <w:t xml:space="preserve"> </w:t>
      </w:r>
      <w:r w:rsidRPr="0057450D">
        <w:t>М</w:t>
      </w:r>
      <w:r w:rsidR="0057450D" w:rsidRPr="0057450D">
        <w:t xml:space="preserve">. </w:t>
      </w:r>
      <w:r w:rsidRPr="0057450D">
        <w:t>Дизайн</w:t>
      </w:r>
      <w:r w:rsidR="0057450D" w:rsidRPr="0057450D">
        <w:t xml:space="preserve"> </w:t>
      </w:r>
      <w:r w:rsidRPr="0057450D">
        <w:t>дома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квартиры</w:t>
      </w:r>
      <w:r w:rsidR="0057450D" w:rsidRPr="0057450D">
        <w:t xml:space="preserve">. </w:t>
      </w:r>
      <w:r w:rsidRPr="0057450D">
        <w:t>Психология</w:t>
      </w:r>
      <w:r w:rsidR="0057450D" w:rsidRPr="0057450D">
        <w:t xml:space="preserve"> </w:t>
      </w:r>
      <w:r w:rsidRPr="0057450D">
        <w:t>современного</w:t>
      </w:r>
      <w:r w:rsidR="0057450D" w:rsidRPr="0057450D">
        <w:t xml:space="preserve"> </w:t>
      </w:r>
      <w:r w:rsidRPr="0057450D">
        <w:t>интерьера</w:t>
      </w:r>
      <w:r w:rsidR="0057450D">
        <w:t xml:space="preserve">. - </w:t>
      </w:r>
      <w:r w:rsidRPr="0057450D">
        <w:t>М</w:t>
      </w:r>
      <w:r w:rsidR="0057450D" w:rsidRPr="0057450D">
        <w:t xml:space="preserve">., </w:t>
      </w:r>
      <w:r w:rsidR="006A2FEA" w:rsidRPr="0057450D">
        <w:t>2008</w:t>
      </w:r>
      <w:r w:rsidR="0057450D" w:rsidRPr="0057450D">
        <w:t>.</w:t>
      </w:r>
    </w:p>
    <w:p w:rsidR="0057450D" w:rsidRPr="0057450D" w:rsidRDefault="0099504C" w:rsidP="00163F10">
      <w:pPr>
        <w:pStyle w:val="a"/>
      </w:pPr>
      <w:r w:rsidRPr="0057450D">
        <w:t>Лекции</w:t>
      </w:r>
      <w:r w:rsidR="0057450D" w:rsidRPr="0057450D">
        <w:t xml:space="preserve"> </w:t>
      </w:r>
      <w:r w:rsidRPr="0057450D">
        <w:t>по</w:t>
      </w:r>
      <w:r w:rsidR="0057450D" w:rsidRPr="0057450D">
        <w:t xml:space="preserve"> </w:t>
      </w:r>
      <w:r w:rsidRPr="0057450D">
        <w:t>методике</w:t>
      </w:r>
      <w:r w:rsidR="0057450D" w:rsidRPr="0057450D">
        <w:t xml:space="preserve"> </w:t>
      </w:r>
      <w:r w:rsidRPr="0057450D">
        <w:t>конкретных</w:t>
      </w:r>
      <w:r w:rsidR="0057450D" w:rsidRPr="0057450D">
        <w:t xml:space="preserve"> </w:t>
      </w:r>
      <w:r w:rsidRPr="0057450D">
        <w:t>социальных</w:t>
      </w:r>
      <w:r w:rsidR="0057450D" w:rsidRPr="0057450D">
        <w:t xml:space="preserve"> </w:t>
      </w:r>
      <w:r w:rsidRPr="0057450D">
        <w:t>исследований</w:t>
      </w:r>
      <w:r w:rsidR="0057450D" w:rsidRPr="0057450D">
        <w:t xml:space="preserve"> </w:t>
      </w:r>
      <w:r w:rsidRPr="0057450D">
        <w:t>/</w:t>
      </w:r>
      <w:r w:rsidR="0057450D" w:rsidRPr="0057450D">
        <w:t xml:space="preserve"> </w:t>
      </w:r>
      <w:r w:rsidRPr="0057450D">
        <w:t>под</w:t>
      </w:r>
      <w:r w:rsidR="0057450D" w:rsidRPr="0057450D">
        <w:t xml:space="preserve"> </w:t>
      </w:r>
      <w:r w:rsidR="0057450D">
        <w:t>ред.</w:t>
      </w:r>
      <w:r w:rsidR="00163F10">
        <w:t xml:space="preserve"> </w:t>
      </w:r>
      <w:r w:rsidRPr="0057450D">
        <w:t>Андреевой</w:t>
      </w:r>
      <w:r w:rsidR="0057450D" w:rsidRPr="0057450D">
        <w:t xml:space="preserve"> </w:t>
      </w:r>
      <w:r w:rsidRPr="0057450D">
        <w:t>Г</w:t>
      </w:r>
      <w:r w:rsidR="0057450D">
        <w:t xml:space="preserve">.М.М., </w:t>
      </w:r>
      <w:r w:rsidRPr="0057450D">
        <w:t>1972</w:t>
      </w:r>
      <w:r w:rsidR="0057450D" w:rsidRPr="0057450D">
        <w:t>.</w:t>
      </w:r>
    </w:p>
    <w:p w:rsidR="0057450D" w:rsidRPr="0057450D" w:rsidRDefault="007A2B7F" w:rsidP="00163F10">
      <w:pPr>
        <w:pStyle w:val="a"/>
      </w:pPr>
      <w:r w:rsidRPr="0057450D">
        <w:t>Леонтьев</w:t>
      </w:r>
      <w:r w:rsidR="0057450D" w:rsidRPr="0057450D">
        <w:t xml:space="preserve"> </w:t>
      </w:r>
      <w:r w:rsidRPr="0057450D">
        <w:t>А</w:t>
      </w:r>
      <w:r w:rsidR="0057450D">
        <w:t xml:space="preserve">.Н. </w:t>
      </w:r>
      <w:r w:rsidRPr="0057450D">
        <w:t>Избранные</w:t>
      </w:r>
      <w:r w:rsidR="0057450D" w:rsidRPr="0057450D">
        <w:t xml:space="preserve"> </w:t>
      </w:r>
      <w:r w:rsidRPr="0057450D">
        <w:t>психологические</w:t>
      </w:r>
      <w:r w:rsidR="0057450D" w:rsidRPr="0057450D">
        <w:t xml:space="preserve"> </w:t>
      </w:r>
      <w:r w:rsidRPr="0057450D">
        <w:t>произведения</w:t>
      </w:r>
      <w:r w:rsidR="0057450D" w:rsidRPr="0057450D">
        <w:t xml:space="preserve">: </w:t>
      </w:r>
      <w:r w:rsidRPr="0057450D">
        <w:t>В</w:t>
      </w:r>
      <w:r w:rsidR="0057450D" w:rsidRPr="0057450D">
        <w:t xml:space="preserve"> </w:t>
      </w:r>
      <w:r w:rsidRPr="0057450D">
        <w:t>2-х</w:t>
      </w:r>
      <w:r w:rsidR="0057450D" w:rsidRPr="0057450D">
        <w:t xml:space="preserve"> </w:t>
      </w:r>
      <w:r w:rsidRPr="0057450D">
        <w:t>т</w:t>
      </w:r>
      <w:r w:rsidR="0057450D">
        <w:t xml:space="preserve">.М., </w:t>
      </w:r>
      <w:r w:rsidRPr="0057450D">
        <w:t>1983</w:t>
      </w:r>
      <w:r w:rsidR="0057450D" w:rsidRPr="0057450D">
        <w:t>.</w:t>
      </w:r>
    </w:p>
    <w:p w:rsidR="000C4D5C" w:rsidRPr="0057450D" w:rsidRDefault="000C4D5C" w:rsidP="00163F10">
      <w:pPr>
        <w:pStyle w:val="a"/>
      </w:pPr>
      <w:r w:rsidRPr="0057450D">
        <w:rPr>
          <w:iCs/>
        </w:rPr>
        <w:t>Леонтьев</w:t>
      </w:r>
      <w:r w:rsidR="0057450D" w:rsidRPr="0057450D">
        <w:rPr>
          <w:iCs/>
        </w:rPr>
        <w:t xml:space="preserve"> </w:t>
      </w:r>
      <w:r w:rsidRPr="0057450D">
        <w:rPr>
          <w:iCs/>
        </w:rPr>
        <w:t>Д</w:t>
      </w:r>
      <w:r w:rsidR="0057450D">
        <w:rPr>
          <w:iCs/>
        </w:rPr>
        <w:t xml:space="preserve">.А. </w:t>
      </w:r>
      <w:r w:rsidRPr="0057450D">
        <w:t>Психология</w:t>
      </w:r>
      <w:r w:rsidR="0057450D" w:rsidRPr="0057450D">
        <w:t xml:space="preserve"> </w:t>
      </w:r>
      <w:r w:rsidRPr="0057450D">
        <w:t>смысла</w:t>
      </w:r>
      <w:r w:rsidR="0057450D" w:rsidRPr="0057450D">
        <w:t xml:space="preserve">: </w:t>
      </w:r>
      <w:r w:rsidRPr="0057450D">
        <w:t>природа,</w:t>
      </w:r>
      <w:r w:rsidR="0057450D" w:rsidRPr="0057450D">
        <w:t xml:space="preserve"> </w:t>
      </w:r>
      <w:r w:rsidRPr="0057450D">
        <w:t>строение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динамика</w:t>
      </w:r>
      <w:r w:rsidR="0057450D" w:rsidRPr="0057450D">
        <w:t xml:space="preserve"> </w:t>
      </w:r>
      <w:r w:rsidRPr="0057450D">
        <w:t>смысловой</w:t>
      </w:r>
      <w:r w:rsidR="0057450D" w:rsidRPr="0057450D">
        <w:t xml:space="preserve"> </w:t>
      </w:r>
      <w:r w:rsidRPr="0057450D">
        <w:t>реальности</w:t>
      </w:r>
      <w:r w:rsidR="0057450D">
        <w:t xml:space="preserve">. - </w:t>
      </w:r>
      <w:r w:rsidRPr="0057450D">
        <w:t>М,</w:t>
      </w:r>
      <w:r w:rsidR="0057450D" w:rsidRPr="0057450D">
        <w:t xml:space="preserve"> </w:t>
      </w:r>
      <w:r w:rsidRPr="0057450D">
        <w:t>2003</w:t>
      </w:r>
      <w:r w:rsidR="0057450D" w:rsidRPr="0057450D">
        <w:t xml:space="preserve">. </w:t>
      </w:r>
      <w:r w:rsidRPr="0057450D">
        <w:t>С</w:t>
      </w:r>
      <w:r w:rsidR="0057450D" w:rsidRPr="0057450D">
        <w:t xml:space="preserve"> </w:t>
      </w:r>
      <w:r w:rsidRPr="0057450D">
        <w:t>217</w:t>
      </w:r>
    </w:p>
    <w:p w:rsidR="0057450D" w:rsidRPr="0057450D" w:rsidRDefault="00CE5201" w:rsidP="00163F10">
      <w:pPr>
        <w:pStyle w:val="a"/>
      </w:pPr>
      <w:r w:rsidRPr="0057450D">
        <w:rPr>
          <w:iCs/>
        </w:rPr>
        <w:t>Лисициан</w:t>
      </w:r>
      <w:r w:rsidR="0057450D" w:rsidRPr="0057450D">
        <w:rPr>
          <w:iCs/>
        </w:rPr>
        <w:t xml:space="preserve"> </w:t>
      </w:r>
      <w:r w:rsidRPr="0057450D">
        <w:rPr>
          <w:iCs/>
        </w:rPr>
        <w:t>М</w:t>
      </w:r>
      <w:r w:rsidR="0057450D">
        <w:rPr>
          <w:iCs/>
        </w:rPr>
        <w:t xml:space="preserve">.В., </w:t>
      </w:r>
      <w:r w:rsidRPr="0057450D">
        <w:rPr>
          <w:iCs/>
        </w:rPr>
        <w:t>Новикова</w:t>
      </w:r>
      <w:r w:rsidR="0057450D" w:rsidRPr="0057450D">
        <w:rPr>
          <w:iCs/>
        </w:rPr>
        <w:t xml:space="preserve"> </w:t>
      </w:r>
      <w:r w:rsidRPr="0057450D">
        <w:rPr>
          <w:iCs/>
        </w:rPr>
        <w:t>Е</w:t>
      </w:r>
      <w:r w:rsidR="0057450D">
        <w:rPr>
          <w:iCs/>
        </w:rPr>
        <w:t xml:space="preserve">.Б., </w:t>
      </w:r>
      <w:r w:rsidRPr="0057450D">
        <w:rPr>
          <w:iCs/>
        </w:rPr>
        <w:t>Петунина</w:t>
      </w:r>
      <w:r w:rsidR="0057450D" w:rsidRPr="0057450D">
        <w:rPr>
          <w:iCs/>
        </w:rPr>
        <w:t xml:space="preserve"> </w:t>
      </w:r>
      <w:r w:rsidRPr="0057450D">
        <w:rPr>
          <w:iCs/>
        </w:rPr>
        <w:t>3</w:t>
      </w:r>
      <w:r w:rsidR="0057450D">
        <w:rPr>
          <w:iCs/>
        </w:rPr>
        <w:t xml:space="preserve">.В. </w:t>
      </w:r>
      <w:r w:rsidRPr="0057450D">
        <w:t>Интерьер</w:t>
      </w:r>
      <w:r w:rsidR="0057450D" w:rsidRPr="0057450D">
        <w:t xml:space="preserve"> </w:t>
      </w:r>
      <w:r w:rsidRPr="0057450D">
        <w:t>общественных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жилых</w:t>
      </w:r>
      <w:r w:rsidR="0057450D" w:rsidRPr="0057450D">
        <w:t xml:space="preserve"> </w:t>
      </w:r>
      <w:r w:rsidRPr="0057450D">
        <w:t>зданий</w:t>
      </w:r>
      <w:r w:rsidR="0057450D">
        <w:t xml:space="preserve">. - </w:t>
      </w:r>
      <w:r w:rsidRPr="0057450D">
        <w:t>М</w:t>
      </w:r>
      <w:r w:rsidR="0057450D" w:rsidRPr="0057450D">
        <w:t xml:space="preserve">.: </w:t>
      </w:r>
      <w:r w:rsidRPr="0057450D">
        <w:t>Стройиздат,</w:t>
      </w:r>
      <w:r w:rsidR="0057450D" w:rsidRPr="0057450D">
        <w:t xml:space="preserve"> </w:t>
      </w:r>
      <w:r w:rsidRPr="0057450D">
        <w:t>1973</w:t>
      </w:r>
      <w:r w:rsidR="0057450D">
        <w:t xml:space="preserve">. - </w:t>
      </w:r>
      <w:r w:rsidRPr="0057450D">
        <w:t>238</w:t>
      </w:r>
      <w:r w:rsidR="0057450D" w:rsidRPr="0057450D">
        <w:t xml:space="preserve"> </w:t>
      </w:r>
      <w:r w:rsidRPr="0057450D">
        <w:t>с</w:t>
      </w:r>
      <w:r w:rsidR="0057450D" w:rsidRPr="0057450D">
        <w:t>.</w:t>
      </w:r>
    </w:p>
    <w:p w:rsidR="0057450D" w:rsidRPr="0057450D" w:rsidRDefault="007A2B7F" w:rsidP="00163F10">
      <w:pPr>
        <w:pStyle w:val="a"/>
      </w:pPr>
      <w:r w:rsidRPr="0057450D">
        <w:t>Лосев</w:t>
      </w:r>
      <w:r w:rsidR="0057450D" w:rsidRPr="0057450D">
        <w:t xml:space="preserve"> </w:t>
      </w:r>
      <w:r w:rsidRPr="0057450D">
        <w:t>А</w:t>
      </w:r>
      <w:r w:rsidR="0057450D">
        <w:t xml:space="preserve">.Ф. </w:t>
      </w:r>
      <w:r w:rsidRPr="0057450D">
        <w:t>Знак</w:t>
      </w:r>
      <w:r w:rsidR="0057450D" w:rsidRPr="0057450D">
        <w:t xml:space="preserve">. </w:t>
      </w:r>
      <w:r w:rsidRPr="0057450D">
        <w:t>Си</w:t>
      </w:r>
      <w:r w:rsidR="00163F10">
        <w:t>м</w:t>
      </w:r>
      <w:r w:rsidRPr="0057450D">
        <w:t>вол</w:t>
      </w:r>
      <w:r w:rsidR="0057450D" w:rsidRPr="0057450D">
        <w:t xml:space="preserve">. </w:t>
      </w:r>
      <w:r w:rsidRPr="0057450D">
        <w:t>Миф</w:t>
      </w:r>
      <w:r w:rsidR="0057450D">
        <w:t xml:space="preserve">. - </w:t>
      </w:r>
      <w:r w:rsidRPr="0057450D">
        <w:t>М</w:t>
      </w:r>
      <w:r w:rsidR="0057450D" w:rsidRPr="0057450D">
        <w:t xml:space="preserve">., </w:t>
      </w:r>
      <w:r w:rsidRPr="0057450D">
        <w:t>1982</w:t>
      </w:r>
      <w:r w:rsidR="0057450D" w:rsidRPr="0057450D">
        <w:t>.</w:t>
      </w:r>
    </w:p>
    <w:p w:rsidR="0057450D" w:rsidRPr="0057450D" w:rsidRDefault="0099504C" w:rsidP="00163F10">
      <w:pPr>
        <w:pStyle w:val="a"/>
      </w:pPr>
      <w:r w:rsidRPr="0057450D">
        <w:t>Майерс</w:t>
      </w:r>
      <w:r w:rsidR="0057450D" w:rsidRPr="0057450D">
        <w:t xml:space="preserve"> </w:t>
      </w:r>
      <w:r w:rsidRPr="0057450D">
        <w:t>Д</w:t>
      </w:r>
      <w:r w:rsidR="0057450D" w:rsidRPr="0057450D">
        <w:t xml:space="preserve">. </w:t>
      </w:r>
      <w:r w:rsidRPr="0057450D">
        <w:t>Социальная</w:t>
      </w:r>
      <w:r w:rsidR="0057450D" w:rsidRPr="0057450D">
        <w:t xml:space="preserve"> </w:t>
      </w:r>
      <w:r w:rsidRPr="0057450D">
        <w:t>психология</w:t>
      </w:r>
      <w:r w:rsidR="0057450D" w:rsidRPr="0057450D">
        <w:t xml:space="preserve">. </w:t>
      </w:r>
      <w:r w:rsidRPr="0057450D">
        <w:t>СПб</w:t>
      </w:r>
      <w:r w:rsidR="0057450D" w:rsidRPr="0057450D">
        <w:t xml:space="preserve">., </w:t>
      </w:r>
      <w:r w:rsidRPr="0057450D">
        <w:t>1998</w:t>
      </w:r>
      <w:r w:rsidR="0057450D" w:rsidRPr="0057450D">
        <w:t>.</w:t>
      </w:r>
    </w:p>
    <w:p w:rsidR="0057450D" w:rsidRPr="0057450D" w:rsidRDefault="00EE0E47" w:rsidP="00163F10">
      <w:pPr>
        <w:pStyle w:val="a"/>
      </w:pPr>
      <w:r w:rsidRPr="0057450D">
        <w:t>Милграм</w:t>
      </w:r>
      <w:r w:rsidR="0057450D" w:rsidRPr="0057450D">
        <w:t xml:space="preserve"> </w:t>
      </w:r>
      <w:r w:rsidRPr="0057450D">
        <w:t>С</w:t>
      </w:r>
      <w:r w:rsidR="0057450D" w:rsidRPr="0057450D">
        <w:t xml:space="preserve">. </w:t>
      </w:r>
      <w:r w:rsidRPr="0057450D">
        <w:t>Эксперимент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социальной</w:t>
      </w:r>
      <w:r w:rsidR="0057450D" w:rsidRPr="0057450D">
        <w:t xml:space="preserve"> </w:t>
      </w:r>
      <w:r w:rsidRPr="0057450D">
        <w:t>психологии</w:t>
      </w:r>
      <w:r w:rsidR="0057450D">
        <w:t xml:space="preserve">. - </w:t>
      </w:r>
      <w:r w:rsidRPr="0057450D">
        <w:t>СПб,</w:t>
      </w:r>
      <w:r w:rsidR="0057450D" w:rsidRPr="0057450D">
        <w:t xml:space="preserve"> </w:t>
      </w:r>
      <w:r w:rsidRPr="0057450D">
        <w:t>2004</w:t>
      </w:r>
      <w:r w:rsidR="0057450D" w:rsidRPr="0057450D">
        <w:t>.</w:t>
      </w:r>
    </w:p>
    <w:p w:rsidR="000C4D5C" w:rsidRPr="0057450D" w:rsidRDefault="000C4D5C" w:rsidP="00163F10">
      <w:pPr>
        <w:pStyle w:val="a"/>
      </w:pPr>
      <w:r w:rsidRPr="0057450D">
        <w:rPr>
          <w:iCs/>
        </w:rPr>
        <w:t>Митина</w:t>
      </w:r>
      <w:r w:rsidR="0057450D" w:rsidRPr="0057450D">
        <w:rPr>
          <w:iCs/>
        </w:rPr>
        <w:t xml:space="preserve"> </w:t>
      </w:r>
      <w:r w:rsidRPr="0057450D">
        <w:rPr>
          <w:iCs/>
        </w:rPr>
        <w:t>О</w:t>
      </w:r>
      <w:r w:rsidR="0057450D">
        <w:rPr>
          <w:iCs/>
        </w:rPr>
        <w:t xml:space="preserve">.В., </w:t>
      </w:r>
      <w:r w:rsidRPr="0057450D">
        <w:rPr>
          <w:iCs/>
        </w:rPr>
        <w:t>Михайловская</w:t>
      </w:r>
      <w:r w:rsidR="0057450D" w:rsidRPr="0057450D">
        <w:rPr>
          <w:iCs/>
        </w:rPr>
        <w:t xml:space="preserve"> </w:t>
      </w:r>
      <w:r w:rsidRPr="0057450D">
        <w:rPr>
          <w:iCs/>
        </w:rPr>
        <w:t>И</w:t>
      </w:r>
      <w:r w:rsidR="0057450D">
        <w:rPr>
          <w:iCs/>
        </w:rPr>
        <w:t xml:space="preserve">.Б. </w:t>
      </w:r>
      <w:r w:rsidRPr="0057450D">
        <w:t>Факторный</w:t>
      </w:r>
      <w:r w:rsidR="0057450D" w:rsidRPr="0057450D">
        <w:t xml:space="preserve"> </w:t>
      </w:r>
      <w:r w:rsidRPr="0057450D">
        <w:t>анализ</w:t>
      </w:r>
      <w:r w:rsidR="0057450D" w:rsidRPr="0057450D">
        <w:t xml:space="preserve"> </w:t>
      </w:r>
      <w:r w:rsidRPr="0057450D">
        <w:t>для</w:t>
      </w:r>
      <w:r w:rsidR="0057450D" w:rsidRPr="0057450D">
        <w:t xml:space="preserve"> </w:t>
      </w:r>
      <w:r w:rsidRPr="0057450D">
        <w:t>психологов</w:t>
      </w:r>
      <w:r w:rsidR="0057450D">
        <w:t xml:space="preserve">. - </w:t>
      </w:r>
      <w:r w:rsidRPr="0057450D">
        <w:t>М</w:t>
      </w:r>
      <w:r w:rsidR="0057450D" w:rsidRPr="0057450D">
        <w:t xml:space="preserve">., </w:t>
      </w:r>
      <w:r w:rsidRPr="0057450D">
        <w:t>2001</w:t>
      </w:r>
      <w:r w:rsidR="0057450D" w:rsidRPr="0057450D">
        <w:t xml:space="preserve">. </w:t>
      </w:r>
      <w:r w:rsidRPr="0057450D">
        <w:t>С</w:t>
      </w:r>
      <w:r w:rsidR="0057450D">
        <w:t>.5</w:t>
      </w:r>
    </w:p>
    <w:p w:rsidR="0057450D" w:rsidRPr="0057450D" w:rsidRDefault="006A2FEA" w:rsidP="00163F10">
      <w:pPr>
        <w:pStyle w:val="a"/>
      </w:pPr>
      <w:r w:rsidRPr="0057450D">
        <w:t>Палладио</w:t>
      </w:r>
      <w:r w:rsidR="0057450D" w:rsidRPr="0057450D">
        <w:t xml:space="preserve"> </w:t>
      </w:r>
      <w:r w:rsidRPr="0057450D">
        <w:t>А</w:t>
      </w:r>
      <w:r w:rsidR="0057450D" w:rsidRPr="0057450D">
        <w:t xml:space="preserve">. </w:t>
      </w:r>
      <w:r w:rsidRPr="0057450D">
        <w:t>Четыре</w:t>
      </w:r>
      <w:r w:rsidR="0057450D" w:rsidRPr="0057450D">
        <w:t xml:space="preserve"> </w:t>
      </w:r>
      <w:r w:rsidRPr="0057450D">
        <w:t>книги</w:t>
      </w:r>
      <w:r w:rsidR="0057450D" w:rsidRPr="0057450D">
        <w:t xml:space="preserve"> </w:t>
      </w:r>
      <w:r w:rsidRPr="0057450D">
        <w:t>об</w:t>
      </w:r>
      <w:r w:rsidR="0057450D" w:rsidRPr="0057450D">
        <w:t xml:space="preserve"> </w:t>
      </w:r>
      <w:r w:rsidRPr="0057450D">
        <w:t>архитектуре</w:t>
      </w:r>
      <w:r w:rsidR="0057450D">
        <w:t xml:space="preserve">. - </w:t>
      </w:r>
      <w:r w:rsidRPr="0057450D">
        <w:t>М</w:t>
      </w:r>
      <w:r w:rsidR="0057450D">
        <w:t>. 20</w:t>
      </w:r>
      <w:r w:rsidRPr="0057450D">
        <w:t>06</w:t>
      </w:r>
      <w:r w:rsidR="0057450D" w:rsidRPr="0057450D">
        <w:t>.</w:t>
      </w:r>
    </w:p>
    <w:p w:rsidR="0057450D" w:rsidRPr="0057450D" w:rsidRDefault="007A2B7F" w:rsidP="00163F10">
      <w:pPr>
        <w:pStyle w:val="a"/>
      </w:pPr>
      <w:r w:rsidRPr="0057450D">
        <w:t>Панферов</w:t>
      </w:r>
      <w:r w:rsidR="0057450D" w:rsidRPr="0057450D">
        <w:t xml:space="preserve"> </w:t>
      </w:r>
      <w:r w:rsidRPr="0057450D">
        <w:t>В</w:t>
      </w:r>
      <w:r w:rsidR="0057450D">
        <w:t xml:space="preserve">.Н. </w:t>
      </w:r>
      <w:r w:rsidRPr="0057450D">
        <w:t>Восприятие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интерпретация</w:t>
      </w:r>
      <w:r w:rsidR="0057450D" w:rsidRPr="0057450D">
        <w:t xml:space="preserve"> </w:t>
      </w:r>
      <w:r w:rsidRPr="0057450D">
        <w:t>внешности</w:t>
      </w:r>
      <w:r w:rsidR="0057450D" w:rsidRPr="0057450D">
        <w:t xml:space="preserve"> </w:t>
      </w:r>
      <w:r w:rsidRPr="0057450D">
        <w:t>людей</w:t>
      </w:r>
      <w:r w:rsidR="0057450D">
        <w:t xml:space="preserve"> // </w:t>
      </w:r>
      <w:r w:rsidRPr="0057450D">
        <w:t>Вопросы</w:t>
      </w:r>
      <w:r w:rsidR="0057450D" w:rsidRPr="0057450D">
        <w:t xml:space="preserve"> </w:t>
      </w:r>
      <w:r w:rsidRPr="0057450D">
        <w:t>психологии,</w:t>
      </w:r>
      <w:r w:rsidR="0057450D" w:rsidRPr="0057450D">
        <w:t xml:space="preserve"> </w:t>
      </w:r>
      <w:r w:rsidRPr="0057450D">
        <w:t>1974</w:t>
      </w:r>
      <w:r w:rsidR="0057450D" w:rsidRPr="0057450D">
        <w:t xml:space="preserve">. </w:t>
      </w:r>
      <w:r w:rsidRPr="0057450D">
        <w:t>№2</w:t>
      </w:r>
      <w:r w:rsidR="0057450D" w:rsidRPr="0057450D">
        <w:t xml:space="preserve">. </w:t>
      </w:r>
      <w:r w:rsidRPr="0057450D">
        <w:t>с</w:t>
      </w:r>
      <w:r w:rsidR="0057450D">
        <w:t>.5</w:t>
      </w:r>
      <w:r w:rsidRPr="0057450D">
        <w:t>9-65</w:t>
      </w:r>
      <w:r w:rsidR="0057450D" w:rsidRPr="0057450D">
        <w:t>.</w:t>
      </w:r>
    </w:p>
    <w:p w:rsidR="0057450D" w:rsidRPr="0057450D" w:rsidRDefault="000C4D5C" w:rsidP="00163F10">
      <w:pPr>
        <w:pStyle w:val="a"/>
      </w:pPr>
      <w:r w:rsidRPr="0057450D">
        <w:rPr>
          <w:iCs/>
        </w:rPr>
        <w:t>Петренко</w:t>
      </w:r>
      <w:r w:rsidR="0057450D" w:rsidRPr="0057450D">
        <w:rPr>
          <w:iCs/>
        </w:rPr>
        <w:t xml:space="preserve"> </w:t>
      </w:r>
      <w:r w:rsidRPr="0057450D">
        <w:rPr>
          <w:iCs/>
        </w:rPr>
        <w:t>В</w:t>
      </w:r>
      <w:r w:rsidR="0057450D">
        <w:rPr>
          <w:iCs/>
        </w:rPr>
        <w:t xml:space="preserve">.Ф. </w:t>
      </w:r>
      <w:r w:rsidRPr="0057450D">
        <w:t>Основы</w:t>
      </w:r>
      <w:r w:rsidR="0057450D" w:rsidRPr="0057450D">
        <w:t xml:space="preserve"> </w:t>
      </w:r>
      <w:r w:rsidRPr="0057450D">
        <w:t>психосемантики</w:t>
      </w:r>
      <w:r w:rsidR="0057450D">
        <w:t xml:space="preserve">. - </w:t>
      </w:r>
      <w:r w:rsidRPr="0057450D">
        <w:t>Смоленск,</w:t>
      </w:r>
      <w:r w:rsidR="0057450D" w:rsidRPr="0057450D">
        <w:t xml:space="preserve"> </w:t>
      </w:r>
      <w:r w:rsidRPr="0057450D">
        <w:t>1997</w:t>
      </w:r>
      <w:r w:rsidR="0057450D" w:rsidRPr="0057450D">
        <w:t xml:space="preserve">. </w:t>
      </w:r>
      <w:r w:rsidRPr="0057450D">
        <w:t>С</w:t>
      </w:r>
      <w:r w:rsidR="0057450D">
        <w:t>.9</w:t>
      </w:r>
      <w:r w:rsidRPr="0057450D">
        <w:t>8</w:t>
      </w:r>
      <w:r w:rsidR="0057450D" w:rsidRPr="0057450D">
        <w:t>.</w:t>
      </w:r>
    </w:p>
    <w:p w:rsidR="0057450D" w:rsidRPr="0057450D" w:rsidRDefault="006A2FEA" w:rsidP="00163F10">
      <w:pPr>
        <w:pStyle w:val="a"/>
      </w:pPr>
      <w:r w:rsidRPr="0057450D">
        <w:t>Портогези</w:t>
      </w:r>
      <w:r w:rsidR="0057450D" w:rsidRPr="0057450D">
        <w:t xml:space="preserve"> </w:t>
      </w:r>
      <w:r w:rsidRPr="0057450D">
        <w:t>П</w:t>
      </w:r>
      <w:r w:rsidR="0057450D" w:rsidRPr="0057450D">
        <w:t xml:space="preserve">. </w:t>
      </w:r>
      <w:r w:rsidRPr="0057450D">
        <w:t>Жить</w:t>
      </w:r>
      <w:r w:rsidR="0057450D" w:rsidRPr="0057450D">
        <w:t xml:space="preserve"> </w:t>
      </w:r>
      <w:r w:rsidRPr="0057450D">
        <w:t>на</w:t>
      </w:r>
      <w:r w:rsidR="0057450D" w:rsidRPr="0057450D">
        <w:t xml:space="preserve"> </w:t>
      </w:r>
      <w:r w:rsidRPr="0057450D">
        <w:t>земле</w:t>
      </w:r>
      <w:r w:rsidR="0057450D">
        <w:t xml:space="preserve">. - </w:t>
      </w:r>
      <w:r w:rsidRPr="0057450D">
        <w:t>М</w:t>
      </w:r>
      <w:r w:rsidR="0057450D" w:rsidRPr="0057450D">
        <w:t xml:space="preserve">., </w:t>
      </w:r>
      <w:r w:rsidRPr="0057450D">
        <w:t>2004</w:t>
      </w:r>
      <w:r w:rsidR="0057450D" w:rsidRPr="0057450D">
        <w:t>.</w:t>
      </w:r>
    </w:p>
    <w:p w:rsidR="0057450D" w:rsidRPr="0057450D" w:rsidRDefault="007A2B7F" w:rsidP="00163F10">
      <w:pPr>
        <w:pStyle w:val="a"/>
      </w:pPr>
      <w:r w:rsidRPr="0057450D">
        <w:t>Психология</w:t>
      </w:r>
      <w:r w:rsidR="0057450D" w:rsidRPr="0057450D">
        <w:t xml:space="preserve"> </w:t>
      </w:r>
      <w:r w:rsidRPr="0057450D">
        <w:t>восприятия</w:t>
      </w:r>
      <w:r w:rsidR="0057450D" w:rsidRPr="0057450D">
        <w:t xml:space="preserve"> </w:t>
      </w:r>
      <w:r w:rsidRPr="0057450D">
        <w:t>/</w:t>
      </w:r>
      <w:r w:rsidR="0057450D" w:rsidRPr="0057450D">
        <w:t xml:space="preserve"> </w:t>
      </w:r>
      <w:r w:rsidRPr="0057450D">
        <w:t>отв</w:t>
      </w:r>
      <w:r w:rsidR="0057450D" w:rsidRPr="0057450D">
        <w:t xml:space="preserve">. </w:t>
      </w:r>
      <w:r w:rsidRPr="0057450D">
        <w:t>Ред</w:t>
      </w:r>
      <w:r w:rsidR="0057450D" w:rsidRPr="0057450D">
        <w:t xml:space="preserve">. </w:t>
      </w:r>
      <w:r w:rsidRPr="0057450D">
        <w:t>Б</w:t>
      </w:r>
      <w:r w:rsidR="0057450D">
        <w:t xml:space="preserve">.Ф. </w:t>
      </w:r>
      <w:r w:rsidRPr="0057450D">
        <w:t>Ломов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др</w:t>
      </w:r>
      <w:r w:rsidR="0057450D" w:rsidRPr="0057450D">
        <w:t xml:space="preserve">., </w:t>
      </w:r>
      <w:r w:rsidRPr="0057450D">
        <w:t>М</w:t>
      </w:r>
      <w:r w:rsidR="0057450D" w:rsidRPr="0057450D">
        <w:t xml:space="preserve">., </w:t>
      </w:r>
      <w:r w:rsidRPr="0057450D">
        <w:t>1989</w:t>
      </w:r>
      <w:r w:rsidR="0057450D" w:rsidRPr="0057450D">
        <w:t>.</w:t>
      </w:r>
    </w:p>
    <w:p w:rsidR="0057450D" w:rsidRPr="0057450D" w:rsidRDefault="007A2B7F" w:rsidP="00163F10">
      <w:pPr>
        <w:pStyle w:val="a"/>
      </w:pPr>
      <w:r w:rsidRPr="0057450D">
        <w:t>Рейковский</w:t>
      </w:r>
      <w:r w:rsidR="0057450D" w:rsidRPr="0057450D">
        <w:t xml:space="preserve"> </w:t>
      </w:r>
      <w:r w:rsidRPr="0057450D">
        <w:t>Я</w:t>
      </w:r>
      <w:r w:rsidR="0057450D">
        <w:t xml:space="preserve">.Р. </w:t>
      </w:r>
      <w:r w:rsidRPr="0057450D">
        <w:t>Экспериментальная</w:t>
      </w:r>
      <w:r w:rsidR="0057450D" w:rsidRPr="0057450D">
        <w:t xml:space="preserve"> </w:t>
      </w:r>
      <w:r w:rsidRPr="0057450D">
        <w:t>психология</w:t>
      </w:r>
      <w:r w:rsidR="0057450D" w:rsidRPr="0057450D">
        <w:t xml:space="preserve"> </w:t>
      </w:r>
      <w:r w:rsidRPr="0057450D">
        <w:t>эмоций</w:t>
      </w:r>
      <w:r w:rsidR="0057450D">
        <w:t xml:space="preserve">. - </w:t>
      </w:r>
      <w:r w:rsidRPr="0057450D">
        <w:t>М</w:t>
      </w:r>
      <w:r w:rsidR="0057450D" w:rsidRPr="0057450D">
        <w:t xml:space="preserve">., </w:t>
      </w:r>
      <w:r w:rsidRPr="0057450D">
        <w:t>1976</w:t>
      </w:r>
      <w:r w:rsidR="0057450D" w:rsidRPr="0057450D">
        <w:t>.</w:t>
      </w:r>
    </w:p>
    <w:p w:rsidR="0057450D" w:rsidRPr="0057450D" w:rsidRDefault="007A2B7F" w:rsidP="00163F10">
      <w:pPr>
        <w:pStyle w:val="a"/>
      </w:pPr>
      <w:r w:rsidRPr="0057450D">
        <w:t>Рубинштейн</w:t>
      </w:r>
      <w:r w:rsidR="0057450D" w:rsidRPr="0057450D">
        <w:t xml:space="preserve"> </w:t>
      </w:r>
      <w:r w:rsidRPr="0057450D">
        <w:t>С</w:t>
      </w:r>
      <w:r w:rsidR="0057450D">
        <w:t xml:space="preserve">.Л. </w:t>
      </w:r>
      <w:r w:rsidRPr="0057450D">
        <w:t>Основы</w:t>
      </w:r>
      <w:r w:rsidR="0057450D" w:rsidRPr="0057450D">
        <w:t xml:space="preserve"> </w:t>
      </w:r>
      <w:r w:rsidRPr="0057450D">
        <w:t>общей</w:t>
      </w:r>
      <w:r w:rsidR="0057450D" w:rsidRPr="0057450D">
        <w:t xml:space="preserve"> </w:t>
      </w:r>
      <w:r w:rsidRPr="0057450D">
        <w:t>психологии</w:t>
      </w:r>
      <w:r w:rsidR="0057450D">
        <w:t xml:space="preserve">. - </w:t>
      </w:r>
      <w:r w:rsidRPr="0057450D">
        <w:t>СПб</w:t>
      </w:r>
      <w:r w:rsidR="0057450D" w:rsidRPr="0057450D">
        <w:t xml:space="preserve">., </w:t>
      </w:r>
      <w:r w:rsidRPr="0057450D">
        <w:t>1999</w:t>
      </w:r>
      <w:r w:rsidR="0057450D" w:rsidRPr="0057450D">
        <w:t>.</w:t>
      </w:r>
    </w:p>
    <w:p w:rsidR="0057450D" w:rsidRPr="0057450D" w:rsidRDefault="0099504C" w:rsidP="00163F10">
      <w:pPr>
        <w:pStyle w:val="a"/>
      </w:pPr>
      <w:r w:rsidRPr="0057450D">
        <w:t>Сергеев</w:t>
      </w:r>
      <w:r w:rsidR="0057450D" w:rsidRPr="0057450D">
        <w:t xml:space="preserve"> </w:t>
      </w:r>
      <w:r w:rsidRPr="0057450D">
        <w:t>И</w:t>
      </w:r>
      <w:r w:rsidR="0057450D">
        <w:t xml:space="preserve">.С. </w:t>
      </w:r>
      <w:r w:rsidRPr="0057450D">
        <w:t>Семантика</w:t>
      </w:r>
      <w:r w:rsidR="0057450D" w:rsidRPr="0057450D">
        <w:t xml:space="preserve"> </w:t>
      </w:r>
      <w:r w:rsidRPr="0057450D">
        <w:t>архитектурного</w:t>
      </w:r>
      <w:r w:rsidR="0057450D" w:rsidRPr="0057450D">
        <w:t xml:space="preserve"> </w:t>
      </w:r>
      <w:r w:rsidRPr="0057450D">
        <w:t>пространства</w:t>
      </w:r>
      <w:r w:rsidR="0057450D">
        <w:t xml:space="preserve">. - </w:t>
      </w:r>
      <w:r w:rsidRPr="0057450D">
        <w:t>М</w:t>
      </w:r>
      <w:r w:rsidR="0057450D">
        <w:t>., 20</w:t>
      </w:r>
      <w:r w:rsidRPr="0057450D">
        <w:t>07</w:t>
      </w:r>
      <w:r w:rsidR="0057450D" w:rsidRPr="0057450D">
        <w:t>.</w:t>
      </w:r>
    </w:p>
    <w:p w:rsidR="0057450D" w:rsidRPr="0057450D" w:rsidRDefault="00506742" w:rsidP="00163F10">
      <w:pPr>
        <w:pStyle w:val="a"/>
      </w:pPr>
      <w:r w:rsidRPr="0057450D">
        <w:t>Серкин</w:t>
      </w:r>
      <w:r w:rsidR="0057450D" w:rsidRPr="0057450D">
        <w:t xml:space="preserve"> </w:t>
      </w:r>
      <w:r w:rsidRPr="0057450D">
        <w:t>В</w:t>
      </w:r>
      <w:r w:rsidR="0057450D">
        <w:t xml:space="preserve">.П. </w:t>
      </w:r>
      <w:r w:rsidRPr="0057450D">
        <w:t>Методы</w:t>
      </w:r>
      <w:r w:rsidR="0057450D" w:rsidRPr="0057450D">
        <w:t xml:space="preserve"> </w:t>
      </w:r>
      <w:r w:rsidRPr="0057450D">
        <w:t>психосемантики</w:t>
      </w:r>
      <w:r w:rsidR="0057450D">
        <w:t xml:space="preserve">. - </w:t>
      </w:r>
      <w:r w:rsidRPr="0057450D">
        <w:t>М</w:t>
      </w:r>
      <w:r w:rsidR="0057450D" w:rsidRPr="0057450D">
        <w:t xml:space="preserve">., </w:t>
      </w:r>
      <w:r w:rsidRPr="0057450D">
        <w:t>2004</w:t>
      </w:r>
      <w:r w:rsidR="0057450D" w:rsidRPr="0057450D">
        <w:t>.</w:t>
      </w:r>
    </w:p>
    <w:p w:rsidR="0057450D" w:rsidRPr="0057450D" w:rsidRDefault="00CE5201" w:rsidP="00163F10">
      <w:pPr>
        <w:pStyle w:val="a"/>
      </w:pPr>
      <w:r w:rsidRPr="0057450D">
        <w:rPr>
          <w:iCs/>
        </w:rPr>
        <w:t>Соловьев</w:t>
      </w:r>
      <w:r w:rsidR="0057450D" w:rsidRPr="0057450D">
        <w:rPr>
          <w:iCs/>
        </w:rPr>
        <w:t xml:space="preserve"> </w:t>
      </w:r>
      <w:r w:rsidRPr="0057450D">
        <w:rPr>
          <w:iCs/>
        </w:rPr>
        <w:t>С</w:t>
      </w:r>
      <w:r w:rsidR="0057450D">
        <w:rPr>
          <w:iCs/>
        </w:rPr>
        <w:t xml:space="preserve">.П., </w:t>
      </w:r>
      <w:r w:rsidRPr="0057450D">
        <w:rPr>
          <w:iCs/>
        </w:rPr>
        <w:t>Астрова</w:t>
      </w:r>
      <w:r w:rsidR="0057450D" w:rsidRPr="0057450D">
        <w:rPr>
          <w:iCs/>
        </w:rPr>
        <w:t xml:space="preserve"> </w:t>
      </w:r>
      <w:r w:rsidRPr="0057450D">
        <w:rPr>
          <w:iCs/>
        </w:rPr>
        <w:t>Г</w:t>
      </w:r>
      <w:r w:rsidR="0057450D">
        <w:rPr>
          <w:iCs/>
        </w:rPr>
        <w:t xml:space="preserve">.Е. </w:t>
      </w:r>
      <w:r w:rsidRPr="0057450D">
        <w:t>Цвет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интерьере</w:t>
      </w:r>
      <w:r w:rsidR="0057450D" w:rsidRPr="0057450D">
        <w:t xml:space="preserve"> </w:t>
      </w:r>
      <w:r w:rsidRPr="0057450D">
        <w:t>общеобразовательных</w:t>
      </w:r>
      <w:r w:rsidR="0057450D" w:rsidRPr="0057450D">
        <w:t xml:space="preserve"> </w:t>
      </w:r>
      <w:r w:rsidRPr="0057450D">
        <w:t>школ</w:t>
      </w:r>
      <w:r w:rsidR="0057450D">
        <w:t xml:space="preserve">. - </w:t>
      </w:r>
      <w:r w:rsidRPr="0057450D">
        <w:t>М</w:t>
      </w:r>
      <w:r w:rsidR="0057450D" w:rsidRPr="0057450D">
        <w:t xml:space="preserve">.: </w:t>
      </w:r>
      <w:r w:rsidRPr="0057450D">
        <w:t>Искусство,</w:t>
      </w:r>
      <w:r w:rsidR="0057450D" w:rsidRPr="0057450D">
        <w:t xml:space="preserve"> </w:t>
      </w:r>
      <w:r w:rsidRPr="0057450D">
        <w:t>1973</w:t>
      </w:r>
      <w:r w:rsidR="0057450D">
        <w:t xml:space="preserve">. - </w:t>
      </w:r>
      <w:r w:rsidRPr="0057450D">
        <w:t>327</w:t>
      </w:r>
      <w:r w:rsidR="0057450D" w:rsidRPr="0057450D">
        <w:t xml:space="preserve"> </w:t>
      </w:r>
      <w:r w:rsidRPr="0057450D">
        <w:t>с</w:t>
      </w:r>
      <w:r w:rsidR="0057450D" w:rsidRPr="0057450D">
        <w:t>.</w:t>
      </w:r>
    </w:p>
    <w:p w:rsidR="0057450D" w:rsidRPr="0057450D" w:rsidRDefault="00CE5201" w:rsidP="00163F10">
      <w:pPr>
        <w:pStyle w:val="a"/>
      </w:pPr>
      <w:r w:rsidRPr="0057450D">
        <w:t>Степанов</w:t>
      </w:r>
      <w:r w:rsidR="0057450D" w:rsidRPr="0057450D">
        <w:t xml:space="preserve"> </w:t>
      </w:r>
      <w:r w:rsidRPr="0057450D">
        <w:t>В</w:t>
      </w:r>
      <w:r w:rsidR="0057450D">
        <w:t xml:space="preserve">.В., </w:t>
      </w:r>
      <w:r w:rsidR="0099504C" w:rsidRPr="0057450D">
        <w:t>Иванова</w:t>
      </w:r>
      <w:r w:rsidR="0057450D" w:rsidRPr="0057450D">
        <w:t xml:space="preserve"> </w:t>
      </w:r>
      <w:r w:rsidR="0099504C" w:rsidRPr="0057450D">
        <w:t>Г</w:t>
      </w:r>
      <w:r w:rsidR="0057450D">
        <w:t xml:space="preserve">.И., </w:t>
      </w:r>
      <w:r w:rsidR="0099504C" w:rsidRPr="0057450D">
        <w:t>Нечаев</w:t>
      </w:r>
      <w:r w:rsidR="0057450D" w:rsidRPr="0057450D">
        <w:t xml:space="preserve"> </w:t>
      </w:r>
      <w:r w:rsidR="0099504C" w:rsidRPr="0057450D">
        <w:t>Н</w:t>
      </w:r>
      <w:r w:rsidR="0057450D">
        <w:t xml:space="preserve">.Н. </w:t>
      </w:r>
      <w:r w:rsidR="0099504C" w:rsidRPr="0057450D">
        <w:t>Архитектура</w:t>
      </w:r>
      <w:r w:rsidR="0057450D" w:rsidRPr="0057450D">
        <w:t xml:space="preserve"> </w:t>
      </w:r>
      <w:r w:rsidR="0099504C" w:rsidRPr="0057450D">
        <w:t>и</w:t>
      </w:r>
      <w:r w:rsidR="0057450D" w:rsidRPr="0057450D">
        <w:t xml:space="preserve"> </w:t>
      </w:r>
      <w:r w:rsidR="0099504C" w:rsidRPr="0057450D">
        <w:t>психология</w:t>
      </w:r>
      <w:r w:rsidR="0057450D">
        <w:t>.</w:t>
      </w:r>
      <w:r w:rsidR="00163F10">
        <w:t xml:space="preserve"> </w:t>
      </w:r>
      <w:r w:rsidR="0099504C" w:rsidRPr="0057450D">
        <w:t>М</w:t>
      </w:r>
      <w:r w:rsidR="0057450D" w:rsidRPr="0057450D">
        <w:t xml:space="preserve">., </w:t>
      </w:r>
      <w:r w:rsidR="0099504C" w:rsidRPr="0057450D">
        <w:t>1993</w:t>
      </w:r>
      <w:r w:rsidR="0057450D" w:rsidRPr="0057450D">
        <w:t>.</w:t>
      </w:r>
    </w:p>
    <w:p w:rsidR="0057450D" w:rsidRPr="0057450D" w:rsidRDefault="00CE5201" w:rsidP="00163F10">
      <w:pPr>
        <w:pStyle w:val="a"/>
      </w:pPr>
      <w:r w:rsidRPr="0057450D">
        <w:t>Степанов</w:t>
      </w:r>
      <w:r w:rsidR="0057450D" w:rsidRPr="0057450D">
        <w:t xml:space="preserve"> </w:t>
      </w:r>
      <w:r w:rsidRPr="0057450D">
        <w:t>В</w:t>
      </w:r>
      <w:r w:rsidR="0057450D">
        <w:t xml:space="preserve">.В. </w:t>
      </w:r>
      <w:r w:rsidRPr="0057450D">
        <w:t>Цвет</w:t>
      </w:r>
      <w:r w:rsidR="0057450D" w:rsidRPr="0057450D">
        <w:t xml:space="preserve"> </w:t>
      </w:r>
      <w:r w:rsidRPr="0057450D">
        <w:t>в</w:t>
      </w:r>
      <w:r w:rsidR="0057450D" w:rsidRPr="0057450D">
        <w:t xml:space="preserve"> </w:t>
      </w:r>
      <w:r w:rsidRPr="0057450D">
        <w:t>интерьере</w:t>
      </w:r>
      <w:r w:rsidR="0057450D">
        <w:t xml:space="preserve">. - </w:t>
      </w:r>
      <w:r w:rsidRPr="0057450D">
        <w:t>М</w:t>
      </w:r>
      <w:r w:rsidR="0057450D" w:rsidRPr="0057450D">
        <w:t xml:space="preserve">., </w:t>
      </w:r>
      <w:r w:rsidRPr="0057450D">
        <w:t>2007</w:t>
      </w:r>
      <w:r w:rsidR="0057450D" w:rsidRPr="0057450D">
        <w:t>.</w:t>
      </w:r>
    </w:p>
    <w:p w:rsidR="0057450D" w:rsidRPr="0057450D" w:rsidRDefault="0099504C" w:rsidP="00163F10">
      <w:pPr>
        <w:pStyle w:val="a"/>
      </w:pPr>
      <w:r w:rsidRPr="0057450D">
        <w:t>Человек</w:t>
      </w:r>
      <w:r w:rsidR="0057450D" w:rsidRPr="0057450D">
        <w:t xml:space="preserve">. </w:t>
      </w:r>
      <w:r w:rsidRPr="0057450D">
        <w:t>Среда</w:t>
      </w:r>
      <w:r w:rsidR="0057450D" w:rsidRPr="0057450D">
        <w:t xml:space="preserve">. </w:t>
      </w:r>
      <w:r w:rsidRPr="0057450D">
        <w:t>Общение</w:t>
      </w:r>
      <w:r w:rsidR="0057450D">
        <w:t xml:space="preserve"> (</w:t>
      </w:r>
      <w:r w:rsidRPr="0057450D">
        <w:t>сборник</w:t>
      </w:r>
      <w:r w:rsidR="0057450D" w:rsidRPr="0057450D">
        <w:t xml:space="preserve"> </w:t>
      </w:r>
      <w:r w:rsidRPr="0057450D">
        <w:t>статей</w:t>
      </w:r>
      <w:r w:rsidR="0057450D" w:rsidRPr="0057450D">
        <w:t xml:space="preserve">) </w:t>
      </w:r>
      <w:r w:rsidRPr="0057450D">
        <w:t>/</w:t>
      </w:r>
      <w:r w:rsidR="0057450D" w:rsidRPr="0057450D">
        <w:t xml:space="preserve"> </w:t>
      </w:r>
      <w:r w:rsidRPr="0057450D">
        <w:t>под</w:t>
      </w:r>
      <w:r w:rsidR="0057450D" w:rsidRPr="0057450D">
        <w:t xml:space="preserve"> </w:t>
      </w:r>
      <w:r w:rsidR="0057450D">
        <w:t xml:space="preserve">ред. </w:t>
      </w:r>
      <w:r w:rsidRPr="0057450D">
        <w:t>Миккина</w:t>
      </w:r>
      <w:r w:rsidR="0057450D" w:rsidRPr="0057450D">
        <w:t xml:space="preserve"> </w:t>
      </w:r>
      <w:r w:rsidRPr="0057450D">
        <w:t>Х</w:t>
      </w:r>
      <w:r w:rsidR="0057450D" w:rsidRPr="0057450D">
        <w:t xml:space="preserve">. </w:t>
      </w:r>
      <w:r w:rsidRPr="0057450D">
        <w:t>Таллин,</w:t>
      </w:r>
      <w:r w:rsidR="0057450D" w:rsidRPr="0057450D">
        <w:t xml:space="preserve"> </w:t>
      </w:r>
      <w:r w:rsidRPr="0057450D">
        <w:t>1980</w:t>
      </w:r>
      <w:r w:rsidR="0057450D" w:rsidRPr="0057450D">
        <w:t>.</w:t>
      </w:r>
    </w:p>
    <w:p w:rsidR="0057450D" w:rsidRPr="0057450D" w:rsidRDefault="0099504C" w:rsidP="00163F10">
      <w:pPr>
        <w:pStyle w:val="a"/>
      </w:pPr>
      <w:r w:rsidRPr="0057450D">
        <w:t>Черноушек</w:t>
      </w:r>
      <w:r w:rsidR="0057450D" w:rsidRPr="0057450D">
        <w:t xml:space="preserve"> </w:t>
      </w:r>
      <w:r w:rsidRPr="0057450D">
        <w:t>М</w:t>
      </w:r>
      <w:r w:rsidR="0057450D" w:rsidRPr="0057450D">
        <w:t xml:space="preserve">. </w:t>
      </w:r>
      <w:r w:rsidRPr="0057450D">
        <w:t>Психология</w:t>
      </w:r>
      <w:r w:rsidR="0057450D" w:rsidRPr="0057450D">
        <w:t xml:space="preserve"> </w:t>
      </w:r>
      <w:r w:rsidRPr="0057450D">
        <w:t>жизненной</w:t>
      </w:r>
      <w:r w:rsidR="0057450D" w:rsidRPr="0057450D">
        <w:t xml:space="preserve"> </w:t>
      </w:r>
      <w:r w:rsidRPr="0057450D">
        <w:t>среды</w:t>
      </w:r>
      <w:r w:rsidR="0057450D">
        <w:t>.</w:t>
      </w:r>
      <w:r w:rsidR="00163F10">
        <w:t xml:space="preserve"> </w:t>
      </w:r>
      <w:r w:rsidR="0057450D">
        <w:t xml:space="preserve">М., </w:t>
      </w:r>
      <w:r w:rsidRPr="0057450D">
        <w:t>1989</w:t>
      </w:r>
      <w:r w:rsidR="0057450D" w:rsidRPr="0057450D">
        <w:t>.</w:t>
      </w:r>
    </w:p>
    <w:p w:rsidR="0057450D" w:rsidRPr="0057450D" w:rsidRDefault="006A2FEA" w:rsidP="00163F10">
      <w:pPr>
        <w:pStyle w:val="a"/>
      </w:pPr>
      <w:r w:rsidRPr="0057450D">
        <w:t>Шарун</w:t>
      </w:r>
      <w:r w:rsidR="0057450D" w:rsidRPr="0057450D">
        <w:t xml:space="preserve"> </w:t>
      </w:r>
      <w:r w:rsidRPr="0057450D">
        <w:t>Г</w:t>
      </w:r>
      <w:r w:rsidR="0057450D" w:rsidRPr="0057450D">
        <w:t xml:space="preserve">. </w:t>
      </w:r>
      <w:r w:rsidRPr="0057450D">
        <w:t>Органическое</w:t>
      </w:r>
      <w:r w:rsidR="0057450D" w:rsidRPr="0057450D">
        <w:t xml:space="preserve"> </w:t>
      </w:r>
      <w:r w:rsidRPr="0057450D">
        <w:t>строительство</w:t>
      </w:r>
      <w:r w:rsidR="0057450D" w:rsidRPr="0057450D">
        <w:t xml:space="preserve"> - </w:t>
      </w:r>
      <w:r w:rsidRPr="0057450D">
        <w:t>М</w:t>
      </w:r>
      <w:r w:rsidR="0057450D" w:rsidRPr="0057450D">
        <w:t xml:space="preserve">., </w:t>
      </w:r>
      <w:r w:rsidRPr="0057450D">
        <w:t>2004</w:t>
      </w:r>
      <w:r w:rsidR="0057450D" w:rsidRPr="0057450D">
        <w:t>.</w:t>
      </w:r>
    </w:p>
    <w:p w:rsidR="0057450D" w:rsidRPr="0057450D" w:rsidRDefault="0099504C" w:rsidP="00163F10">
      <w:pPr>
        <w:pStyle w:val="a"/>
      </w:pPr>
      <w:r w:rsidRPr="0057450D">
        <w:t>Штейнбах</w:t>
      </w:r>
      <w:r w:rsidR="0057450D" w:rsidRPr="0057450D">
        <w:t xml:space="preserve"> </w:t>
      </w:r>
      <w:r w:rsidRPr="0057450D">
        <w:t>Х</w:t>
      </w:r>
      <w:r w:rsidR="0057450D">
        <w:t xml:space="preserve">.Э. </w:t>
      </w:r>
      <w:r w:rsidRPr="0057450D">
        <w:t>Экологическое</w:t>
      </w:r>
      <w:r w:rsidR="0057450D" w:rsidRPr="0057450D">
        <w:t xml:space="preserve"> </w:t>
      </w:r>
      <w:r w:rsidRPr="0057450D">
        <w:t>сознание</w:t>
      </w:r>
      <w:r w:rsidR="0057450D" w:rsidRPr="0057450D">
        <w:t>.</w:t>
      </w:r>
      <w:r w:rsidR="0057450D">
        <w:t xml:space="preserve"> // </w:t>
      </w:r>
      <w:r w:rsidRPr="0057450D">
        <w:t>Образование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молодежная</w:t>
      </w:r>
      <w:r w:rsidR="0057450D" w:rsidRPr="0057450D">
        <w:t xml:space="preserve"> </w:t>
      </w:r>
      <w:r w:rsidRPr="0057450D">
        <w:t>политика</w:t>
      </w:r>
      <w:r w:rsidR="0057450D" w:rsidRPr="0057450D">
        <w:t xml:space="preserve"> </w:t>
      </w:r>
      <w:r w:rsidRPr="0057450D">
        <w:t>России</w:t>
      </w:r>
      <w:r w:rsidR="0057450D" w:rsidRPr="0057450D">
        <w:t xml:space="preserve">. </w:t>
      </w:r>
      <w:r w:rsidRPr="0057450D">
        <w:t>Материалы</w:t>
      </w:r>
      <w:r w:rsidR="0057450D" w:rsidRPr="0057450D">
        <w:t xml:space="preserve"> </w:t>
      </w:r>
      <w:r w:rsidRPr="0057450D">
        <w:t>научно-практической</w:t>
      </w:r>
      <w:r w:rsidR="0057450D" w:rsidRPr="0057450D">
        <w:t xml:space="preserve"> </w:t>
      </w:r>
      <w:r w:rsidRPr="0057450D">
        <w:t>конференции</w:t>
      </w:r>
      <w:r w:rsidR="0057450D" w:rsidRPr="0057450D">
        <w:t xml:space="preserve">. </w:t>
      </w:r>
      <w:r w:rsidRPr="0057450D">
        <w:t>СПб</w:t>
      </w:r>
      <w:r w:rsidR="0057450D" w:rsidRPr="0057450D">
        <w:t xml:space="preserve">., </w:t>
      </w:r>
      <w:r w:rsidRPr="0057450D">
        <w:t>2002</w:t>
      </w:r>
      <w:r w:rsidR="0057450D" w:rsidRPr="0057450D">
        <w:t>.</w:t>
      </w:r>
    </w:p>
    <w:p w:rsidR="0057450D" w:rsidRPr="0057450D" w:rsidRDefault="0099504C" w:rsidP="00163F10">
      <w:pPr>
        <w:pStyle w:val="a"/>
      </w:pPr>
      <w:r w:rsidRPr="0057450D">
        <w:t>Штейнбах</w:t>
      </w:r>
      <w:r w:rsidR="0057450D" w:rsidRPr="0057450D">
        <w:t xml:space="preserve"> </w:t>
      </w:r>
      <w:r w:rsidRPr="0057450D">
        <w:t>Х</w:t>
      </w:r>
      <w:r w:rsidR="0057450D">
        <w:t xml:space="preserve">.Э. </w:t>
      </w:r>
      <w:r w:rsidRPr="0057450D">
        <w:t>Средовой</w:t>
      </w:r>
      <w:r w:rsidR="0057450D" w:rsidRPr="0057450D">
        <w:t xml:space="preserve"> </w:t>
      </w:r>
      <w:r w:rsidRPr="0057450D">
        <w:t>подход</w:t>
      </w:r>
      <w:r w:rsidR="0057450D" w:rsidRPr="0057450D">
        <w:t xml:space="preserve"> </w:t>
      </w:r>
      <w:r w:rsidRPr="0057450D">
        <w:t>и</w:t>
      </w:r>
      <w:r w:rsidR="0057450D" w:rsidRPr="0057450D">
        <w:t xml:space="preserve"> </w:t>
      </w:r>
      <w:r w:rsidRPr="0057450D">
        <w:t>проблемы</w:t>
      </w:r>
      <w:r w:rsidR="0057450D" w:rsidRPr="0057450D">
        <w:t xml:space="preserve"> </w:t>
      </w:r>
      <w:r w:rsidRPr="0057450D">
        <w:t>психологии</w:t>
      </w:r>
      <w:r w:rsidR="0057450D">
        <w:t xml:space="preserve"> // </w:t>
      </w:r>
      <w:r w:rsidRPr="0057450D">
        <w:t>Психолого-педагогические</w:t>
      </w:r>
      <w:r w:rsidR="0057450D" w:rsidRPr="0057450D">
        <w:t xml:space="preserve"> </w:t>
      </w:r>
      <w:r w:rsidRPr="0057450D">
        <w:t>проблемы</w:t>
      </w:r>
      <w:r w:rsidR="0057450D" w:rsidRPr="0057450D">
        <w:t xml:space="preserve"> </w:t>
      </w:r>
      <w:r w:rsidRPr="0057450D">
        <w:t>развития</w:t>
      </w:r>
      <w:r w:rsidR="0057450D" w:rsidRPr="0057450D">
        <w:t xml:space="preserve"> </w:t>
      </w:r>
      <w:r w:rsidRPr="0057450D">
        <w:t>личности</w:t>
      </w:r>
      <w:r w:rsidR="0057450D" w:rsidRPr="0057450D">
        <w:t xml:space="preserve">: </w:t>
      </w:r>
      <w:r w:rsidRPr="0057450D">
        <w:t>Тезисы</w:t>
      </w:r>
      <w:r w:rsidR="0057450D" w:rsidRPr="0057450D">
        <w:t xml:space="preserve"> </w:t>
      </w:r>
      <w:r w:rsidRPr="0057450D">
        <w:t>докладов</w:t>
      </w:r>
      <w:r w:rsidR="0057450D" w:rsidRPr="0057450D">
        <w:t xml:space="preserve"> </w:t>
      </w:r>
      <w:r w:rsidRPr="0057450D">
        <w:t>межвузовской</w:t>
      </w:r>
      <w:r w:rsidR="0057450D" w:rsidRPr="0057450D">
        <w:t xml:space="preserve"> </w:t>
      </w:r>
      <w:r w:rsidRPr="0057450D">
        <w:t>научной</w:t>
      </w:r>
      <w:r w:rsidR="0057450D" w:rsidRPr="0057450D">
        <w:t xml:space="preserve"> </w:t>
      </w:r>
      <w:r w:rsidRPr="0057450D">
        <w:t>конференции</w:t>
      </w:r>
      <w:r w:rsidR="0057450D" w:rsidRPr="0057450D">
        <w:t xml:space="preserve">. </w:t>
      </w:r>
      <w:r w:rsidRPr="0057450D">
        <w:t>СПб</w:t>
      </w:r>
      <w:r w:rsidR="0057450D" w:rsidRPr="0057450D">
        <w:t xml:space="preserve">., </w:t>
      </w:r>
      <w:r w:rsidRPr="0057450D">
        <w:t>1999</w:t>
      </w:r>
      <w:r w:rsidR="0057450D" w:rsidRPr="0057450D">
        <w:t>.</w:t>
      </w:r>
    </w:p>
    <w:p w:rsidR="0057450D" w:rsidRDefault="0099504C" w:rsidP="00163F10">
      <w:pPr>
        <w:pStyle w:val="a"/>
      </w:pPr>
      <w:r w:rsidRPr="0057450D">
        <w:t>Экологическая</w:t>
      </w:r>
      <w:r w:rsidR="0057450D" w:rsidRPr="0057450D">
        <w:t xml:space="preserve"> </w:t>
      </w:r>
      <w:r w:rsidRPr="0057450D">
        <w:t>психология</w:t>
      </w:r>
      <w:r w:rsidR="0057450D" w:rsidRPr="0057450D">
        <w:t xml:space="preserve">. </w:t>
      </w:r>
      <w:r w:rsidRPr="0057450D">
        <w:t>Тезисы</w:t>
      </w:r>
      <w:r w:rsidR="0057450D" w:rsidRPr="0057450D">
        <w:t xml:space="preserve"> </w:t>
      </w:r>
      <w:r w:rsidRPr="0057450D">
        <w:t>1-й</w:t>
      </w:r>
      <w:r w:rsidR="0057450D" w:rsidRPr="0057450D">
        <w:t xml:space="preserve"> </w:t>
      </w:r>
      <w:r w:rsidRPr="0057450D">
        <w:t>российской</w:t>
      </w:r>
      <w:r w:rsidR="0057450D" w:rsidRPr="0057450D">
        <w:t xml:space="preserve"> </w:t>
      </w:r>
      <w:r w:rsidRPr="0057450D">
        <w:t>конференции</w:t>
      </w:r>
      <w:r w:rsidR="0057450D">
        <w:t>.</w:t>
      </w:r>
      <w:r w:rsidR="00163F10">
        <w:t xml:space="preserve"> </w:t>
      </w:r>
      <w:r w:rsidR="0057450D">
        <w:t xml:space="preserve">М., </w:t>
      </w:r>
      <w:r w:rsidRPr="0057450D">
        <w:t>1996</w:t>
      </w:r>
      <w:r w:rsidR="0057450D" w:rsidRPr="0057450D">
        <w:t>.</w:t>
      </w:r>
    </w:p>
    <w:p w:rsidR="0099504C" w:rsidRPr="00163F10" w:rsidRDefault="0099504C" w:rsidP="00163F10">
      <w:pPr>
        <w:pStyle w:val="af5"/>
      </w:pPr>
      <w:bookmarkStart w:id="57" w:name="_GoBack"/>
      <w:bookmarkEnd w:id="57"/>
    </w:p>
    <w:sectPr w:rsidR="0099504C" w:rsidRPr="00163F10" w:rsidSect="0057450D">
      <w:headerReference w:type="default" r:id="rId7"/>
      <w:footerReference w:type="even" r:id="rId8"/>
      <w:footerReference w:type="default" r:id="rId9"/>
      <w:type w:val="continuous"/>
      <w:pgSz w:w="11905" w:h="16837"/>
      <w:pgMar w:top="1134" w:right="850" w:bottom="1134" w:left="1701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44C" w:rsidRDefault="00A2044C">
      <w:r>
        <w:separator/>
      </w:r>
    </w:p>
  </w:endnote>
  <w:endnote w:type="continuationSeparator" w:id="0">
    <w:p w:rsidR="00A2044C" w:rsidRDefault="00A20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F10" w:rsidRDefault="00163F10" w:rsidP="0099504C">
    <w:pPr>
      <w:framePr w:wrap="around" w:vAnchor="text" w:hAnchor="margin" w:xAlign="right" w:y="1"/>
    </w:pPr>
  </w:p>
  <w:p w:rsidR="00163F10" w:rsidRDefault="00163F10" w:rsidP="0099504C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F10" w:rsidRDefault="001F3279" w:rsidP="0099504C">
    <w:pPr>
      <w:framePr w:wrap="around" w:vAnchor="text" w:hAnchor="margin" w:xAlign="right" w:y="1"/>
    </w:pPr>
    <w:r>
      <w:rPr>
        <w:noProof/>
      </w:rPr>
      <w:t>2</w:t>
    </w:r>
  </w:p>
  <w:p w:rsidR="00163F10" w:rsidRDefault="00163F10" w:rsidP="0099504C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44C" w:rsidRDefault="00A2044C">
      <w:r>
        <w:separator/>
      </w:r>
    </w:p>
  </w:footnote>
  <w:footnote w:type="continuationSeparator" w:id="0">
    <w:p w:rsidR="00A2044C" w:rsidRDefault="00A204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F10" w:rsidRDefault="00163F10" w:rsidP="0057450D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70F58C0"/>
    <w:multiLevelType w:val="hybridMultilevel"/>
    <w:tmpl w:val="00340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B44DF6"/>
    <w:multiLevelType w:val="hybridMultilevel"/>
    <w:tmpl w:val="38DE0B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504C"/>
    <w:rsid w:val="00012979"/>
    <w:rsid w:val="00014D44"/>
    <w:rsid w:val="00096783"/>
    <w:rsid w:val="000C4D5C"/>
    <w:rsid w:val="001164EE"/>
    <w:rsid w:val="00163F10"/>
    <w:rsid w:val="00173A02"/>
    <w:rsid w:val="001A7D8A"/>
    <w:rsid w:val="001C2D44"/>
    <w:rsid w:val="001F3279"/>
    <w:rsid w:val="00214873"/>
    <w:rsid w:val="002176AA"/>
    <w:rsid w:val="00274D93"/>
    <w:rsid w:val="002B45A1"/>
    <w:rsid w:val="002D402B"/>
    <w:rsid w:val="002D6612"/>
    <w:rsid w:val="00314CEF"/>
    <w:rsid w:val="003524AA"/>
    <w:rsid w:val="003E2564"/>
    <w:rsid w:val="003F2077"/>
    <w:rsid w:val="00451826"/>
    <w:rsid w:val="004A224D"/>
    <w:rsid w:val="004C7F23"/>
    <w:rsid w:val="004F0359"/>
    <w:rsid w:val="00506742"/>
    <w:rsid w:val="0052573A"/>
    <w:rsid w:val="0057450D"/>
    <w:rsid w:val="005C59E9"/>
    <w:rsid w:val="005C70AF"/>
    <w:rsid w:val="006A2FEA"/>
    <w:rsid w:val="006D1D27"/>
    <w:rsid w:val="006E0CF4"/>
    <w:rsid w:val="007A2B7F"/>
    <w:rsid w:val="00871E4E"/>
    <w:rsid w:val="0088031E"/>
    <w:rsid w:val="008875FF"/>
    <w:rsid w:val="008C6C3F"/>
    <w:rsid w:val="008F37EF"/>
    <w:rsid w:val="0099504C"/>
    <w:rsid w:val="009F1A9B"/>
    <w:rsid w:val="00A2044C"/>
    <w:rsid w:val="00A46AFF"/>
    <w:rsid w:val="00AC51A8"/>
    <w:rsid w:val="00AD5485"/>
    <w:rsid w:val="00B30C27"/>
    <w:rsid w:val="00B5641C"/>
    <w:rsid w:val="00B56E96"/>
    <w:rsid w:val="00BC6975"/>
    <w:rsid w:val="00BC7B6C"/>
    <w:rsid w:val="00C5187D"/>
    <w:rsid w:val="00C64597"/>
    <w:rsid w:val="00CE05AB"/>
    <w:rsid w:val="00CE5201"/>
    <w:rsid w:val="00D448E0"/>
    <w:rsid w:val="00D51300"/>
    <w:rsid w:val="00DC77BB"/>
    <w:rsid w:val="00DD65A7"/>
    <w:rsid w:val="00E26041"/>
    <w:rsid w:val="00E43227"/>
    <w:rsid w:val="00E43B92"/>
    <w:rsid w:val="00EB49FC"/>
    <w:rsid w:val="00EC4461"/>
    <w:rsid w:val="00ED7541"/>
    <w:rsid w:val="00EE0E47"/>
    <w:rsid w:val="00F5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279B0AB-A24A-421C-982C-1619A9665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57450D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57450D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57450D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57450D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57450D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57450D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57450D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57450D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57450D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57450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57450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57450D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57450D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57450D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57450D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57450D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57450D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57450D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57450D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5745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57450D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57450D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57450D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57450D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57450D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57450D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57450D"/>
    <w:rPr>
      <w:color w:val="FFFFFF"/>
    </w:rPr>
  </w:style>
  <w:style w:type="paragraph" w:customStyle="1" w:styleId="af6">
    <w:name w:val="содержание"/>
    <w:uiPriority w:val="99"/>
    <w:rsid w:val="0057450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57450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57450D"/>
    <w:pPr>
      <w:jc w:val="center"/>
    </w:pPr>
  </w:style>
  <w:style w:type="paragraph" w:customStyle="1" w:styleId="af8">
    <w:name w:val="ТАБЛИЦА"/>
    <w:next w:val="a0"/>
    <w:autoRedefine/>
    <w:uiPriority w:val="99"/>
    <w:rsid w:val="0057450D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57450D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57450D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57450D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57450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76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6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6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768132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68140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97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6812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68123">
          <w:marLeft w:val="0"/>
          <w:marRight w:val="18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68130">
          <w:marLeft w:val="0"/>
          <w:marRight w:val="18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68124">
          <w:marLeft w:val="0"/>
          <w:marRight w:val="18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68131">
          <w:marLeft w:val="0"/>
          <w:marRight w:val="18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68127">
              <w:marLeft w:val="0"/>
              <w:marRight w:val="2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76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9042</Words>
  <Characters>51543</Characters>
  <Application>Microsoft Office Word</Application>
  <DocSecurity>0</DocSecurity>
  <Lines>429</Lines>
  <Paragraphs>120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31</vt:i4>
      </vt:variant>
    </vt:vector>
  </HeadingPairs>
  <TitlesOfParts>
    <vt:vector size="32" baseType="lpstr">
      <vt:lpstr>Федеральное агентство по образованию и науке</vt:lpstr>
      <vt:lpstr>Введение</vt:lpstr>
      <vt:lpstr>Глава 1. Проблема восприятия интерьера</vt:lpstr>
      <vt:lpstr>    </vt:lpstr>
      <vt:lpstr>1.1 Особенности восприятия интерьера</vt:lpstr>
      <vt:lpstr>    </vt:lpstr>
      <vt:lpstr>1.2 Составляющие восприятия интерьера</vt:lpstr>
      <vt:lpstr>        </vt:lpstr>
      <vt:lpstr>1.2.1 Восприятие пространственных планов</vt:lpstr>
      <vt:lpstr>        </vt:lpstr>
      <vt:lpstr>1.2.2 Восприятие величины помещений</vt:lpstr>
      <vt:lpstr>        </vt:lpstr>
      <vt:lpstr>1.2.3 Восприятие символики формы</vt:lpstr>
      <vt:lpstr>        </vt:lpstr>
      <vt:lpstr>1.2.4 Восприятие цвета в пространстве</vt:lpstr>
      <vt:lpstr>1.2.5 Восприятие освещения в пространстве</vt:lpstr>
      <vt:lpstr>Глава 2. Методы исследования восприятия интерьера</vt:lpstr>
      <vt:lpstr>2.1 Методы психологического исследования и их классификация</vt:lpstr>
      <vt:lpstr>    </vt:lpstr>
      <vt:lpstr>2.2 Методы исследования восприятия интерьера</vt:lpstr>
      <vt:lpstr>        </vt:lpstr>
      <vt:lpstr>2.2.1 Метод свободного описания</vt:lpstr>
      <vt:lpstr>        </vt:lpstr>
      <vt:lpstr>2.2.2 Метод семантического дифференциала</vt:lpstr>
      <vt:lpstr>2.2.3 Метод рисунка</vt:lpstr>
      <vt:lpstr>        </vt:lpstr>
      <vt:lpstr>2.2.4 Метод конструирования ментальных карт</vt:lpstr>
      <vt:lpstr>        </vt:lpstr>
      <vt:lpstr>2.2.5 Метод незаконченных предложений</vt:lpstr>
      <vt:lpstr>Заключение</vt:lpstr>
      <vt:lpstr>Выводы:</vt:lpstr>
      <vt:lpstr>Литература</vt:lpstr>
    </vt:vector>
  </TitlesOfParts>
  <Company>Сергей</Company>
  <LinksUpToDate>false</LinksUpToDate>
  <CharactersWithSpaces>60465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и науке</dc:title>
  <dc:subject/>
  <dc:creator>Сергей</dc:creator>
  <cp:keywords/>
  <dc:description/>
  <cp:lastModifiedBy>admin</cp:lastModifiedBy>
  <cp:revision>2</cp:revision>
  <cp:lastPrinted>2112-12-31T22:00:00Z</cp:lastPrinted>
  <dcterms:created xsi:type="dcterms:W3CDTF">2014-03-24T20:25:00Z</dcterms:created>
  <dcterms:modified xsi:type="dcterms:W3CDTF">2014-03-24T20:25:00Z</dcterms:modified>
</cp:coreProperties>
</file>