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A4A7F" w:rsidRPr="003C689D" w:rsidRDefault="00AA4A7F" w:rsidP="003C689D">
      <w:pPr>
        <w:pStyle w:val="1"/>
        <w:widowControl w:val="0"/>
        <w:spacing w:before="0" w:after="0" w:line="360" w:lineRule="auto"/>
        <w:ind w:left="0" w:firstLine="709"/>
        <w:jc w:val="both"/>
        <w:rPr>
          <w:rFonts w:ascii="Times New Roman" w:hAnsi="Times New Roman" w:cs="Times New Roman"/>
          <w:b w:val="0"/>
          <w:sz w:val="28"/>
          <w:szCs w:val="28"/>
        </w:rPr>
      </w:pPr>
      <w:bookmarkStart w:id="0" w:name="_toc217"/>
      <w:bookmarkEnd w:id="0"/>
      <w:r w:rsidRPr="003C689D">
        <w:rPr>
          <w:rFonts w:ascii="Times New Roman" w:hAnsi="Times New Roman" w:cs="Times New Roman"/>
          <w:b w:val="0"/>
          <w:sz w:val="28"/>
          <w:szCs w:val="28"/>
        </w:rPr>
        <w:t>ВВЕДЕНИЕ</w:t>
      </w:r>
    </w:p>
    <w:p w:rsidR="00262A94" w:rsidRPr="003C689D" w:rsidRDefault="00262A94" w:rsidP="003C689D">
      <w:pPr>
        <w:keepNext/>
        <w:widowControl w:val="0"/>
        <w:spacing w:line="360" w:lineRule="auto"/>
        <w:ind w:firstLine="709"/>
        <w:jc w:val="both"/>
        <w:rPr>
          <w:rFonts w:ascii="Times New Roman" w:hAnsi="Times New Roman" w:cs="Times New Roman"/>
          <w:sz w:val="28"/>
          <w:szCs w:val="28"/>
        </w:rPr>
      </w:pP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Семья является одним из главных институтов воспитания. Это объясняется тем, что в ней ребенок находится в течение значительной части своей жизни, и по длительности своего воздействия на личность ни один из других институтов воспитания не может сравниться с семьей. В семье закладываются основы личности ребенка, и к моменту поступления в школу он в значительной ст</w:t>
      </w:r>
      <w:r w:rsidR="003C689D">
        <w:rPr>
          <w:rFonts w:ascii="Times New Roman" w:hAnsi="Times New Roman" w:cs="Times New Roman"/>
          <w:sz w:val="28"/>
          <w:szCs w:val="28"/>
        </w:rPr>
        <w:t>епени сформирован как личность.</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Не секрет, что распад семьи - острая проблема современного общества. В настоящее время наблюдается стремительный рост количества разводов как в России, так на Западе. По данным статистики, в каждой пятой российской 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 несовершеннолетними детьми от</w:t>
      </w:r>
      <w:r w:rsidR="003C689D">
        <w:rPr>
          <w:rFonts w:ascii="Times New Roman" w:hAnsi="Times New Roman" w:cs="Times New Roman"/>
          <w:sz w:val="28"/>
          <w:szCs w:val="28"/>
        </w:rPr>
        <w:t>сутствует один из родителей</w:t>
      </w:r>
      <w:r w:rsidRPr="003C689D">
        <w:rPr>
          <w:rFonts w:ascii="Times New Roman" w:hAnsi="Times New Roman" w:cs="Times New Roman"/>
          <w:sz w:val="28"/>
          <w:szCs w:val="28"/>
        </w:rPr>
        <w:t>. За последние годы резко возрастает число детей дошкольного возраста, которые воспитываются в неполных семьях, где, в подавляющем большинстве, воспитателем является мать.</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Как показывают многочленные исследования, жизнь и условия воспитания ребенка в неполной имеют явную специфику и существенно отличаются от жизни ребенка в полной семье. Негативные процессы, порожденные современной социально-экономической ситуацией, проявляются особенно ярко, именно на воспитании детей из неполных семей. Кроме материальных трудностей, с которыми сталкиваются одинокие родители, мать не в состоянии реализовать одновременно обе родительские позиции - материнскую и отцовскую.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Развод родителей, нестабильный, конфликтный стиль отношений в таких семьях искажают условия ранней социализации, оказываясь причиной нервно-психических расстройств, фактором риска возникновения асоциального поведения, личностной деформации, способствуя возникновению проблем взаимоотношения ребенка с социальным окружением. Эти особые условия жизни подростка отражаются на особенностях его личностного развития.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Степень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научной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разработанности.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Изучение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-психологические особенности подростков в неполных семьях всегда привлекало и привлекает внимание исследователей. Большой вклад в исследование </w:t>
      </w:r>
      <w:r w:rsidRPr="003C689D">
        <w:rPr>
          <w:rFonts w:ascii="Times New Roman" w:hAnsi="Times New Roman" w:cs="Times New Roman"/>
          <w:bCs/>
          <w:sz w:val="28"/>
          <w:szCs w:val="28"/>
        </w:rPr>
        <w:t>проблемы г</w:t>
      </w:r>
      <w:r w:rsidRPr="003C689D">
        <w:rPr>
          <w:rFonts w:ascii="Times New Roman" w:hAnsi="Times New Roman" w:cs="Times New Roman"/>
          <w:sz w:val="28"/>
          <w:szCs w:val="28"/>
        </w:rPr>
        <w:t xml:space="preserve">енезиса неполных семей, вопросов воспитания и развития эмоционально-личностной сферы детей, живущих в таких семьях внесли такие ученые как: М.И. Буянов, А.И. Захаров, И.С. Кон, Й. Лангеймейр, З. Матейчик, В.С. Мухина, М. Скофилд, А.С. Спиваковская, М. Хофман, Р. Эванс. </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работах А. Адлера, Д. Баумринда, Дж. Боулби, К. Леонгарда, А.Н. Леонтьева, А.Е. Личко, Е.Е. Маккоби, Е.О. Смирновой, А.С. Спиваковской, Е.С. Шеффера, Э.Г. Эйдмиллера и других ученых анализируются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детско-родительские отношения, выделяются и описываются типы семейного воспитания. </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Тем не менее, возникает проблема: несмотря на проведенные исследования, проблема коррекции детско-родительских взаимоотношений в неполных семьях остается недостаточно изученной.</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bCs/>
          <w:sz w:val="28"/>
          <w:szCs w:val="28"/>
        </w:rPr>
        <w:t xml:space="preserve">Проблема исследования </w:t>
      </w:r>
      <w:r w:rsidRPr="003C689D">
        <w:rPr>
          <w:rFonts w:ascii="Times New Roman" w:hAnsi="Times New Roman" w:cs="Times New Roman"/>
          <w:sz w:val="28"/>
          <w:szCs w:val="28"/>
        </w:rPr>
        <w:t>связана с противоречиями, обусловленными:</w:t>
      </w:r>
    </w:p>
    <w:p w:rsidR="00D47780" w:rsidRPr="003C689D" w:rsidRDefault="00AA4A7F" w:rsidP="003C689D">
      <w:pPr>
        <w:pStyle w:val="a8"/>
        <w:keepNext/>
        <w:widowControl w:val="0"/>
        <w:numPr>
          <w:ilvl w:val="0"/>
          <w:numId w:val="18"/>
        </w:numPr>
        <w:spacing w:before="0" w:after="0" w:line="360" w:lineRule="auto"/>
        <w:ind w:left="0" w:firstLine="709"/>
        <w:jc w:val="both"/>
        <w:rPr>
          <w:rFonts w:cs="Times New Roman"/>
          <w:sz w:val="28"/>
          <w:szCs w:val="28"/>
        </w:rPr>
      </w:pPr>
      <w:r w:rsidRPr="003C689D">
        <w:rPr>
          <w:rFonts w:cs="Times New Roman"/>
          <w:sz w:val="28"/>
          <w:szCs w:val="28"/>
        </w:rPr>
        <w:t xml:space="preserve">резким возрастанием количества разводов и беззащитностью детей в ситуациях распада семьи; </w:t>
      </w:r>
    </w:p>
    <w:p w:rsidR="00AA4A7F" w:rsidRPr="003C689D" w:rsidRDefault="00AA4A7F" w:rsidP="003C689D">
      <w:pPr>
        <w:pStyle w:val="a8"/>
        <w:keepNext/>
        <w:widowControl w:val="0"/>
        <w:numPr>
          <w:ilvl w:val="0"/>
          <w:numId w:val="18"/>
        </w:numPr>
        <w:spacing w:before="0" w:after="0" w:line="360" w:lineRule="auto"/>
        <w:ind w:left="0" w:firstLine="709"/>
        <w:jc w:val="both"/>
        <w:rPr>
          <w:rFonts w:cs="Times New Roman"/>
          <w:sz w:val="28"/>
          <w:szCs w:val="28"/>
        </w:rPr>
      </w:pPr>
      <w:r w:rsidRPr="003C689D">
        <w:rPr>
          <w:rFonts w:cs="Times New Roman"/>
          <w:sz w:val="28"/>
          <w:szCs w:val="28"/>
        </w:rPr>
        <w:t>уменьшением количества детей в семьях и возрастанием сложностей социализации.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 исследования – изучение индивидуально-психологических особенностей подростков в неполных семьях, обслуживаемых в отделении социальной помощи семье и детям Г</w:t>
      </w:r>
      <w:r w:rsidR="00362F7E" w:rsidRPr="003C689D">
        <w:rPr>
          <w:rFonts w:ascii="Times New Roman" w:hAnsi="Times New Roman" w:cs="Times New Roman"/>
          <w:sz w:val="28"/>
          <w:szCs w:val="28"/>
        </w:rPr>
        <w:t>осударственное автономное учреждение социального обслуживания «</w:t>
      </w:r>
      <w:r w:rsidRPr="003C689D">
        <w:rPr>
          <w:rFonts w:ascii="Times New Roman" w:hAnsi="Times New Roman" w:cs="Times New Roman"/>
          <w:sz w:val="28"/>
          <w:szCs w:val="28"/>
        </w:rPr>
        <w:t xml:space="preserve">Центр социального обслуживания населения «Таяныч» </w:t>
      </w:r>
      <w:r w:rsidR="00362F7E" w:rsidRPr="003C689D">
        <w:rPr>
          <w:rFonts w:ascii="Times New Roman" w:hAnsi="Times New Roman" w:cs="Times New Roman"/>
          <w:sz w:val="28"/>
          <w:szCs w:val="28"/>
        </w:rPr>
        <w:t>Министерства труда, занятости и социальной защиты Республики Татарстан в городском округе «город Казань»</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Объект исследования -</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индивидуально-психологические особенности личности.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Предмет исследования - индивидуально-психологические особенности детей подросткового возраста,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семьях.</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Гипотеза исследования заключается в следующем допущении: подростки из неполных семей отличаются от подростков из полных семей по следующим индивидуально-психологическим особенностям: </w:t>
      </w:r>
      <w:r w:rsidR="00BB3B07" w:rsidRPr="003C689D">
        <w:rPr>
          <w:rFonts w:ascii="Times New Roman" w:hAnsi="Times New Roman" w:cs="Times New Roman"/>
          <w:sz w:val="28"/>
          <w:szCs w:val="28"/>
        </w:rPr>
        <w:t>подростки проявляют повышенную тревожность, агрессивность, враждебные реакции 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тенденции личности</w:t>
      </w:r>
      <w:r w:rsidR="00421368" w:rsidRPr="003C689D">
        <w:rPr>
          <w:rFonts w:ascii="Times New Roman" w:hAnsi="Times New Roman" w:cs="Times New Roman"/>
          <w:sz w:val="28"/>
          <w:szCs w:val="28"/>
        </w:rPr>
        <w:t>,</w:t>
      </w:r>
      <w:r w:rsidR="00BB3B07" w:rsidRPr="003C689D">
        <w:rPr>
          <w:rFonts w:ascii="Times New Roman" w:hAnsi="Times New Roman" w:cs="Times New Roman"/>
          <w:sz w:val="28"/>
          <w:szCs w:val="28"/>
        </w:rPr>
        <w:t xml:space="preserve"> кроме того у них чаще всего неадекватная самооценка.</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В соответствии с целью, объектом, предметом и гипотезой исследования были определены следующие задачи: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 В ходе теоретического анализа изучить отечественные и зарубежные подходы к исследованию психологической природы индивидуальности и индивидуально-психологических особенностей личности; проблему влияния структуры семьи на развитие индивидуально-психологических особенностей подростков.</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 Экспериментально проверить гипотезу о том, что подростки из неполных семей по своим индивидуально-психологические особенностям отличаются от подростков из полных семей.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3. Составить и апробировать коррекционную программу по устранению нарушений во взаимоотношениях родителей и детей в неполных семьях.</w:t>
      </w:r>
    </w:p>
    <w:p w:rsidR="00015B61"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Теоретико-методологическими основами исследования являются: </w:t>
      </w:r>
    </w:p>
    <w:p w:rsidR="00015B61" w:rsidRPr="003C689D" w:rsidRDefault="00AA4A7F" w:rsidP="003C689D">
      <w:pPr>
        <w:keepNext/>
        <w:widowControl w:val="0"/>
        <w:numPr>
          <w:ilvl w:val="0"/>
          <w:numId w:val="3"/>
        </w:numPr>
        <w:tabs>
          <w:tab w:val="clear" w:pos="1068"/>
          <w:tab w:val="num" w:pos="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общие теории личности и индивидуальности: А. Маслоу, Дж. Келли, Э. Эриксона и Б. Скиннера, Г. Айзенка, Р. Кеттела, Г. Олпорта, К. Юнга и Майерс-Бриггс, Э. Кречмера, У. Шелли, К. Леонгарда, А. Личко;</w:t>
      </w:r>
    </w:p>
    <w:p w:rsidR="00AA4A7F" w:rsidRPr="003C689D" w:rsidRDefault="00AA4A7F" w:rsidP="003C689D">
      <w:pPr>
        <w:keepNext/>
        <w:widowControl w:val="0"/>
        <w:numPr>
          <w:ilvl w:val="0"/>
          <w:numId w:val="3"/>
        </w:numPr>
        <w:tabs>
          <w:tab w:val="clear" w:pos="1068"/>
          <w:tab w:val="num" w:pos="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работы авторов, которые изучали семью и семейные отношения: И.М. Балинский, А.И. Захаров, В.Н. Мясищев, А.В. Петровский, С.И. Самыгин, Л.Д. Столяренко и другие.</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Для решения поставленных задач и проверки выдвинутой гипотезы был использован комплекс следующих методов исследования: </w:t>
      </w:r>
    </w:p>
    <w:p w:rsidR="00D47780" w:rsidRPr="003C689D" w:rsidRDefault="00D47780" w:rsidP="003C689D">
      <w:pPr>
        <w:keepNext/>
        <w:widowControl w:val="0"/>
        <w:numPr>
          <w:ilvl w:val="0"/>
          <w:numId w:val="19"/>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т</w:t>
      </w:r>
      <w:r w:rsidR="00AA4A7F" w:rsidRPr="003C689D">
        <w:rPr>
          <w:rFonts w:ascii="Times New Roman" w:hAnsi="Times New Roman" w:cs="Times New Roman"/>
          <w:sz w:val="28"/>
          <w:szCs w:val="28"/>
        </w:rPr>
        <w:t xml:space="preserve">еоретический анализ философской и психологической литературы по проблеме исследования; </w:t>
      </w:r>
    </w:p>
    <w:p w:rsidR="00D47780" w:rsidRPr="003C689D" w:rsidRDefault="002D7108" w:rsidP="003C689D">
      <w:pPr>
        <w:keepNext/>
        <w:widowControl w:val="0"/>
        <w:numPr>
          <w:ilvl w:val="0"/>
          <w:numId w:val="19"/>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сбор эмпирических данных по методикам:</w:t>
      </w:r>
    </w:p>
    <w:p w:rsidR="00D47780" w:rsidRPr="003C689D" w:rsidRDefault="002D7108" w:rsidP="003C689D">
      <w:pPr>
        <w:keepNext/>
        <w:widowControl w:val="0"/>
        <w:numPr>
          <w:ilvl w:val="0"/>
          <w:numId w:val="19"/>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констатирующий и формирующий эксперименты;</w:t>
      </w:r>
    </w:p>
    <w:p w:rsidR="00D47780" w:rsidRPr="003C689D" w:rsidRDefault="002D7108" w:rsidP="003C689D">
      <w:pPr>
        <w:keepNext/>
        <w:widowControl w:val="0"/>
        <w:numPr>
          <w:ilvl w:val="0"/>
          <w:numId w:val="19"/>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диагностические методы;</w:t>
      </w:r>
    </w:p>
    <w:p w:rsidR="002D7108" w:rsidRPr="003C689D" w:rsidRDefault="002D7108" w:rsidP="003C689D">
      <w:pPr>
        <w:keepNext/>
        <w:widowControl w:val="0"/>
        <w:numPr>
          <w:ilvl w:val="0"/>
          <w:numId w:val="19"/>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методы качественного и количественного анализа эмпирических данных.</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Исследование проводилось в несколько этапов:</w:t>
      </w:r>
    </w:p>
    <w:p w:rsidR="00D47780" w:rsidRPr="003C689D" w:rsidRDefault="00AA4A7F" w:rsidP="003C689D">
      <w:pPr>
        <w:keepNext/>
        <w:widowControl w:val="0"/>
        <w:numPr>
          <w:ilvl w:val="0"/>
          <w:numId w:val="20"/>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Первый этап (май – декабрь </w:t>
      </w:r>
      <w:smartTag w:uri="urn:schemas-microsoft-com:office:smarttags" w:element="metricconverter">
        <w:smartTagPr>
          <w:attr w:name="ProductID" w:val="2009 г"/>
        </w:smartTagPr>
        <w:r w:rsidRPr="003C689D">
          <w:rPr>
            <w:rFonts w:ascii="Times New Roman" w:hAnsi="Times New Roman" w:cs="Times New Roman"/>
            <w:sz w:val="28"/>
            <w:szCs w:val="28"/>
          </w:rPr>
          <w:t>2009 г</w:t>
        </w:r>
      </w:smartTag>
      <w:r w:rsidRPr="003C689D">
        <w:rPr>
          <w:rFonts w:ascii="Times New Roman" w:hAnsi="Times New Roman" w:cs="Times New Roman"/>
          <w:sz w:val="28"/>
          <w:szCs w:val="28"/>
        </w:rPr>
        <w:t xml:space="preserve">.) - анализ научных публикаций по проблеме исследования; отработка понятийного аппарата исследования; определение гипотезы и методов исследования; анализ существующих методических приемов, позволяющих диагностировать индивидуально-психологические особенности личности; проведение пилотажного этапа исследования. </w:t>
      </w:r>
    </w:p>
    <w:p w:rsidR="00D47780" w:rsidRPr="003C689D" w:rsidRDefault="00AA4A7F" w:rsidP="003C689D">
      <w:pPr>
        <w:keepNext/>
        <w:widowControl w:val="0"/>
        <w:numPr>
          <w:ilvl w:val="0"/>
          <w:numId w:val="20"/>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Второй этап</w:t>
      </w:r>
      <w:r w:rsidR="003C689D">
        <w:rPr>
          <w:rFonts w:ascii="Times New Roman" w:hAnsi="Times New Roman" w:cs="Times New Roman"/>
          <w:sz w:val="28"/>
          <w:szCs w:val="28"/>
        </w:rPr>
        <w:t xml:space="preserve"> (январь – март 2010 </w:t>
      </w:r>
      <w:r w:rsidRPr="003C689D">
        <w:rPr>
          <w:rFonts w:ascii="Times New Roman" w:hAnsi="Times New Roman" w:cs="Times New Roman"/>
          <w:sz w:val="28"/>
          <w:szCs w:val="28"/>
        </w:rPr>
        <w:t>г.) включал в себя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проведение экспериментального 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количественный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качественный анализ полученных данных,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разработку и проведение коррекционной работы.</w:t>
      </w:r>
    </w:p>
    <w:p w:rsidR="00AA4A7F" w:rsidRPr="003C689D" w:rsidRDefault="00AA4A7F" w:rsidP="003C689D">
      <w:pPr>
        <w:keepNext/>
        <w:widowControl w:val="0"/>
        <w:numPr>
          <w:ilvl w:val="0"/>
          <w:numId w:val="20"/>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Третий этап </w:t>
      </w:r>
      <w:r w:rsidR="003C689D">
        <w:rPr>
          <w:rFonts w:ascii="Times New Roman" w:hAnsi="Times New Roman" w:cs="Times New Roman"/>
          <w:sz w:val="28"/>
          <w:szCs w:val="28"/>
        </w:rPr>
        <w:t xml:space="preserve">(апрель – май 2010 </w:t>
      </w:r>
      <w:r w:rsidRPr="003C689D">
        <w:rPr>
          <w:rFonts w:ascii="Times New Roman" w:hAnsi="Times New Roman" w:cs="Times New Roman"/>
          <w:sz w:val="28"/>
          <w:szCs w:val="28"/>
        </w:rPr>
        <w:t xml:space="preserve">г.) - качественный и количественный анализ результатов исследования с применением методов математической статистики; обобщение результатов, а также окончательное оформление выпускной работы.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Организация исследования. Экспериментальное исследование было проведено в отделении социальной помощи семье и детям ГБУ Центр социального обслуживания населения «Таяныч» г. Казани. В нем участвовали подростки, воспитывающиеся в неполных семьях, обслуживающихся в данном центре.</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Практическая значимость работы состоит в том, что разработанная система специально организованных коррекционных занятий позволит уменьшить недопонимание между родителями и детьми, как в полных, так и в неполных семьях.</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Достоверность и обоснованность результатов исследования обеспечивается методологической обоснованностью исходных положений; теоретической аргументацией и апробацией методик на различных этапах исследования; репрезентативностью выборки; системным подходом к описанию и изучению объекта исследования; строгой логикой проведения эксперимента в соответствии с целями, задачами осуществляемого исследования; количественным и качественным анализом полученных данных, а также математической обработкой результатов исследования.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Апробация работы. Результаты исследования были представлены на педагогическом совете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Центра социального обслуживания населения «Таяныч» г. Казани; заслушаны на научно-практической конференции студентов специальности «Психология» филиала РГСУ в г. Чебоксары «Современные тенденции профессионального развития будущего психолога и педагога» 17 марта </w:t>
      </w:r>
      <w:smartTag w:uri="urn:schemas-microsoft-com:office:smarttags" w:element="metricconverter">
        <w:smartTagPr>
          <w:attr w:name="ProductID" w:val="2010 г"/>
        </w:smartTagPr>
        <w:r w:rsidRPr="003C689D">
          <w:rPr>
            <w:rFonts w:ascii="Times New Roman" w:hAnsi="Times New Roman" w:cs="Times New Roman"/>
            <w:sz w:val="28"/>
            <w:szCs w:val="28"/>
          </w:rPr>
          <w:t>2010 г</w:t>
        </w:r>
      </w:smartTag>
      <w:r w:rsidRPr="003C689D">
        <w:rPr>
          <w:rFonts w:ascii="Times New Roman" w:hAnsi="Times New Roman" w:cs="Times New Roman"/>
          <w:sz w:val="28"/>
          <w:szCs w:val="28"/>
        </w:rPr>
        <w:t>.; опубликованы в Сборнике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научно-исследовательских разработок студентов филиала РГСУ в г. Чебоксары.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Структура выпускной квалификационной работы соответствует логике, содержанию и результатам исследования и состоит из введения, двух глав, заключения, библиографического списка, приложений.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p>
    <w:p w:rsidR="00AA4A7F" w:rsidRPr="003C689D" w:rsidRDefault="003C689D" w:rsidP="003C689D">
      <w:pPr>
        <w:pStyle w:val="1"/>
        <w:widowControl w:val="0"/>
        <w:spacing w:before="0" w:after="0" w:line="360" w:lineRule="auto"/>
        <w:ind w:left="0" w:firstLine="709"/>
        <w:jc w:val="both"/>
        <w:rPr>
          <w:rFonts w:ascii="Times New Roman" w:hAnsi="Times New Roman" w:cs="Times New Roman"/>
          <w:b w:val="0"/>
          <w:sz w:val="28"/>
          <w:szCs w:val="28"/>
        </w:rPr>
      </w:pPr>
      <w:bookmarkStart w:id="1" w:name="_toc266"/>
      <w:bookmarkEnd w:id="1"/>
      <w:r>
        <w:rPr>
          <w:rFonts w:ascii="Times New Roman" w:hAnsi="Times New Roman" w:cs="Times New Roman"/>
          <w:b w:val="0"/>
          <w:sz w:val="28"/>
          <w:szCs w:val="28"/>
        </w:rPr>
        <w:br w:type="page"/>
      </w:r>
      <w:r w:rsidR="00AA4A7F" w:rsidRPr="003C689D">
        <w:rPr>
          <w:rFonts w:ascii="Times New Roman" w:hAnsi="Times New Roman" w:cs="Times New Roman"/>
          <w:b w:val="0"/>
          <w:sz w:val="28"/>
          <w:szCs w:val="28"/>
        </w:rPr>
        <w:t>ГЛАВА 1. ИЗУЧЕНИЕ ИНДИВИДУАЛЬНО-ПСИХОЛОГИЧЕСКИХ ОСОБЕННОСТЕЙ ПОДРОСТКОВ</w:t>
      </w:r>
      <w:r>
        <w:rPr>
          <w:rFonts w:ascii="Times New Roman" w:hAnsi="Times New Roman" w:cs="Times New Roman"/>
          <w:b w:val="0"/>
          <w:sz w:val="28"/>
          <w:szCs w:val="28"/>
        </w:rPr>
        <w:t xml:space="preserve"> </w:t>
      </w:r>
      <w:r w:rsidR="00AA4A7F" w:rsidRPr="003C689D">
        <w:rPr>
          <w:rFonts w:ascii="Times New Roman" w:hAnsi="Times New Roman" w:cs="Times New Roman"/>
          <w:b w:val="0"/>
          <w:sz w:val="28"/>
          <w:szCs w:val="28"/>
        </w:rPr>
        <w:t>ИЗ НЕПОЛНЫХ СЕМЕЙ В ПСИХОЛОГИИ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p>
    <w:p w:rsidR="00AA4A7F" w:rsidRPr="003C689D" w:rsidRDefault="003C689D" w:rsidP="003C689D">
      <w:pPr>
        <w:pStyle w:val="2"/>
        <w:widowControl w:val="0"/>
        <w:spacing w:before="0" w:after="0" w:line="360" w:lineRule="auto"/>
        <w:ind w:left="0" w:firstLine="709"/>
        <w:jc w:val="both"/>
        <w:rPr>
          <w:rFonts w:ascii="Times New Roman" w:hAnsi="Times New Roman" w:cs="Times New Roman"/>
          <w:b w:val="0"/>
          <w:i w:val="0"/>
        </w:rPr>
      </w:pPr>
      <w:r>
        <w:rPr>
          <w:rFonts w:ascii="Times New Roman" w:hAnsi="Times New Roman" w:cs="Times New Roman"/>
          <w:b w:val="0"/>
          <w:i w:val="0"/>
        </w:rPr>
        <w:t>1.1</w:t>
      </w:r>
      <w:r w:rsidR="00AA4A7F" w:rsidRPr="003C689D">
        <w:rPr>
          <w:rFonts w:ascii="Times New Roman" w:hAnsi="Times New Roman" w:cs="Times New Roman"/>
          <w:b w:val="0"/>
          <w:i w:val="0"/>
        </w:rPr>
        <w:t xml:space="preserve"> Понятие «индивидуально-психологические особенности личности»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Каждый человек отличается от других огромным, поистине неисчерпаемым числом индивидуальных особенностей, то есть особенностей, присущих именно ему как индивидууму.</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Индивидуальность - своеобразное сочетание индивидных свойств челове</w:t>
      </w:r>
      <w:r w:rsidR="003C689D">
        <w:rPr>
          <w:rFonts w:ascii="Times New Roman" w:hAnsi="Times New Roman" w:cs="Times New Roman"/>
          <w:sz w:val="28"/>
          <w:szCs w:val="28"/>
        </w:rPr>
        <w:t>ка, отличающего от других людей</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Индивид – отдельно взятый человек в совокупности всех присущих ему качеств: биологических, физических, социальных, психологичес</w:t>
      </w:r>
      <w:r w:rsidR="003C689D">
        <w:rPr>
          <w:rFonts w:ascii="Times New Roman" w:hAnsi="Times New Roman" w:cs="Times New Roman"/>
          <w:sz w:val="28"/>
          <w:szCs w:val="28"/>
        </w:rPr>
        <w:t>ких и др</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понятие «индивидуальные особенности» входят не только психологические, но и соматические («сома» - по-латыни «тело») особенности человека: цвет глаз и волос, рост и фигура, развитие скелета и мышц и т. 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Индивидуальность человека, характеризуется со стороны своих социально значимых отличий от других людей и проявляется в своеобразии психики и личности индивида, ее неповторимости, а также в чертах темперамента, характера, в специфике интересов, качеств перцептивных процессов (восприятие) и интеллекта, потребностей и способностей индивида. С позиций материализма, предпосылка формирования человеческой индивидуальности заключается в анатомо-физиологических задатках, которые преобразуются в ходе воспитания, имеющего общественно обусловленный характер, порождая широкую вариативность проявлений индивидуальности.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Индивидуально-психологические особенности отличают одного человека от другого.</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Наиболее общей динамической структурой личности является обобщение всех ее возможных индивидуально-психологических особенностей в четыре</w:t>
      </w:r>
      <w:r w:rsidR="000560B5" w:rsidRP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группы, образующие четыре основные стороны личности: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1. Биологически обусловленные особенности (темперамент, задатки, простейшие потребности).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2. Социально обусловленные особенности (направленность, моральные качества, мировоззрение).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3. Индивидуальные особенности различных психических процессов.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4. Опыт (объем и качество имеющихся знан</w:t>
      </w:r>
      <w:r w:rsidR="003C689D">
        <w:rPr>
          <w:rFonts w:ascii="Times New Roman" w:hAnsi="Times New Roman" w:cs="Times New Roman"/>
          <w:sz w:val="28"/>
          <w:szCs w:val="28"/>
        </w:rPr>
        <w:t>ий, навыков, умений и привычек)</w:t>
      </w:r>
      <w:r w:rsidRPr="003C689D">
        <w:rPr>
          <w:rFonts w:ascii="Times New Roman" w:hAnsi="Times New Roman" w:cs="Times New Roman"/>
          <w:sz w:val="28"/>
          <w:szCs w:val="28"/>
        </w:rPr>
        <w:t xml:space="preserve">.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Далеко не все индивидуально-психологические особенности этих сторон личности будут чертами характера. Но все черты характера, понятно, являются особенностями личности.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Характер - это стержневое психическое свойство человека, накладывающее отпечаток на все его действия и поступки, свойство, от которого, прежде всего, зависит деятельность человека в различных жизненных ситуациях</w:t>
      </w:r>
      <w:r w:rsidR="00FD4196"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Иными словами, давая определение характеру, можно сказать, что это совокупность свойств личности, определяющая типичные способы ее реагирования на жизненные обстоятельства.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Под характером следует понимать не любые индивидуально-психологические особенности человека, а только совокупность наиболее выраженных и относительно устойчивых черт личности, типичных для данного человека и систематически проявляющихся в его действиях и поступках.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 мнению Б. Г. Ананьева, характер «выражает основную жизненную направленность и проявляется в своеобразном для данн</w:t>
      </w:r>
      <w:r w:rsidR="003C689D">
        <w:rPr>
          <w:rFonts w:ascii="Times New Roman" w:hAnsi="Times New Roman" w:cs="Times New Roman"/>
          <w:sz w:val="28"/>
          <w:szCs w:val="28"/>
        </w:rPr>
        <w:t>ой личности образе действий».</w:t>
      </w:r>
      <w:r w:rsidRPr="003C689D">
        <w:rPr>
          <w:rFonts w:ascii="Times New Roman" w:hAnsi="Times New Roman" w:cs="Times New Roman"/>
          <w:sz w:val="28"/>
          <w:szCs w:val="28"/>
        </w:rPr>
        <w:t xml:space="preserve"> Слово «характер» в переводе с греческого означает «признак», «особенность».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Очень часто характер понимают как нечто, почти совпадающее с личностью или отличающееся от личности по критерию того, что к характеру относится все индивидуальное, а личность - это только общее. У нас бытовали такие взгляды в 40-е, 50-е и 60-е гг. На самом деле это, конечно же, не так. Есть такая шуточная типология, которую приводит в одной из своих книг Б.С. Братусь: «Хороший человек с хорошим характером, хороший человек с плохим характером, плохой человек с хорошим характером и плохой</w:t>
      </w:r>
      <w:r w:rsidR="003C689D">
        <w:rPr>
          <w:rFonts w:ascii="Times New Roman" w:hAnsi="Times New Roman" w:cs="Times New Roman"/>
          <w:sz w:val="28"/>
          <w:szCs w:val="28"/>
        </w:rPr>
        <w:t xml:space="preserve"> человек с плохим характером»</w:t>
      </w:r>
      <w:r w:rsidRPr="003C689D">
        <w:rPr>
          <w:rFonts w:ascii="Times New Roman" w:hAnsi="Times New Roman" w:cs="Times New Roman"/>
          <w:sz w:val="28"/>
          <w:szCs w:val="28"/>
        </w:rPr>
        <w:t xml:space="preserve">. С точки зрения здравого смысла такая типология соответствует действительности, она работает. Это говорит, прежде всего, о том, что личность и характер - это не одно и то же, они не совпадают.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В характере личность характеризуется не только тем, что она делает, но и тем, как она это делает.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характере можно выделить ряд подсистем или свойств (черт), как раз и выражающих различное отношение личности к отдельным сторонам действительности. В первой подсистеме содержатся черты, проявляющиеся в деятельности (инициативность, работоспособность, трудолюбие, или же, наоборот, безынициативность, ленивость и т. д.). Ко второй подсистеме относятся черты личности, проявляющиеся в отношениях человека с другими людьми, т. е. в общении (тактичность-бестактность, вежливость-грубость, чуткость-черствость и т. д.). Третью подсистему составляют черты, которые проявляются в отношении человека к самому себе (самокритичность-завышенное самомнение, скромность-наглость и т. д.). Четвертая подсистема - это совокупность отношений человека к вещам (аккуратность-безалаберность, щедрость-скупость и др.)</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Возможна и другая классификация черт характера, например</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 свойства, определяющие поступки человека в выборе целей деятельности и общения (расчетливость, рациональность и т. д., или альтернативные им черты);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 свойства, относящиеся к действиям, направленным на достижение поставленных целей (настойчивость, целеустремленность, последовательность и др., а также противоположные им качества);</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3) свойства, имеющие чисто инструментальное значение, непосредственно связанные с темпераментом (интроверсия-экстра-версия, спокойствие-тревожность, сдержанность-импульсивность, пластичность-ригидность и т. д.).</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Прежде чем рассмотреть типология характеров, хотелось бы отметить, что большое влияние на характерологические черты оказывают особенности темперамента. Темперамент – это характеристика индивида со стороны динамической особенностей его психической деятельности, то есть темпа, ритма, интенсивности отдельных психических процессов и состояний</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Исследователи темперамента выделяют такие его свойства, теснейшим образом связанные между собой и с качествами характера: сензитивность - особенность человека, проявляющаяся в возникновении чувствительности (психической реакции) на внешний раздражитель наименьшей силы; реактивность - особенность человека, связанная с силой эмоциональной реакции на внешние и внутренние раздражители; активность - способность человека, заключающаяся в преодолении внешних и внутренних ограничений в производстве, в общественно-значимых преобразованиях, в присвоении богатств, усвоении духовной культуры; темп реакций - особенность человека, заключающаяся в скорости протекания психических процессов, а в определенной мере и психических состояний; пластичность - ригидность - особенности человека гибко и легко приспосабливаться к новым условиям, либо костно, инертно, нечувствительно вести себя в изменившихся условиях; экстраверсия-интроверсия - особенности человека, выражающиеся в преимущественной направленности активности личности либо вовне (на мир внешних объектов: окружающих людей, событий, предметов), либо внутрь (на явления собственного субъективного мира, на свои переживания и мысли).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Темперамент, будучи врожденным, является базой большинства свойств личности. Но он определяет лишь динамику их проявления (впечатлительность, эмоциональность, импульсивность, тревожность).</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Впечатлительность - свойство человека, характеризующее степень воздействия различных раздражителей, время сохранения их в памяти и силу ответной реакции на это воздействие. Эмоциональность - свойство, выраженное в скорости, содержании, качестве, глубине, динамике эмоциональных процессов и состояний. Импульсивность - свойство, заключающееся в склонности человека действовать по первому побуждению, спонтанно под влиянием внешних воздействий или внезапно нахлынувших эмоций. Тревожность - повышенная склонность человека испытывать беспокойство в любых ситуациях жизни, в том числе и не располагающих к этому. Понятие тревожности близко к понятию невротизма</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Итак, темперамент – первичная натура, поскольку в его основе лежат врожденные структуры, а характер – вторичная натура человека, поскольку его основу составляет привычка, а привычка и есть вторая натура. Принципиальная суть гармонизации личности и состоит в том, чтобы привести черты характера как пластичного образования в позитивное соответствие с темпераментом. Вот как метко выразился по этому поводу И. Кант: «Научись властвовать над своей натурой, иначе натура б</w:t>
      </w:r>
      <w:r w:rsidR="003C689D">
        <w:rPr>
          <w:rFonts w:ascii="Times New Roman" w:hAnsi="Times New Roman" w:cs="Times New Roman"/>
          <w:sz w:val="28"/>
          <w:szCs w:val="28"/>
        </w:rPr>
        <w:t>удет властвовать над тобой»</w:t>
      </w:r>
      <w:r w:rsidRPr="003C689D">
        <w:rPr>
          <w:rFonts w:ascii="Times New Roman" w:hAnsi="Times New Roman" w:cs="Times New Roman"/>
          <w:sz w:val="28"/>
          <w:szCs w:val="28"/>
        </w:rPr>
        <w:t xml:space="preserve">. И с этой власти над собой начинается каждый, кто желает добиться в сегодняшней непростой жизни хоть чего-нибудь, пусть даже относительно малого.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Из этого следует, что характер не только испытывает влияние темперамента, но и сам оказывает воздействие на свойства темперамента, а именно: </w:t>
      </w:r>
    </w:p>
    <w:p w:rsidR="00D47780" w:rsidRPr="003C689D" w:rsidRDefault="00AA4A7F" w:rsidP="003C689D">
      <w:pPr>
        <w:keepNext/>
        <w:widowControl w:val="0"/>
        <w:numPr>
          <w:ilvl w:val="0"/>
          <w:numId w:val="23"/>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под влиянием характера человек направленно учится регулировать проявление отдельных свойств темперамента (в течение длительного времени работы над ними эти свойства могут частично изменяться); </w:t>
      </w:r>
    </w:p>
    <w:p w:rsidR="00AA4A7F" w:rsidRPr="003C689D" w:rsidRDefault="00AA4A7F" w:rsidP="003C689D">
      <w:pPr>
        <w:keepNext/>
        <w:widowControl w:val="0"/>
        <w:numPr>
          <w:ilvl w:val="0"/>
          <w:numId w:val="23"/>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маскирует свойства темперамента (динамика поведения в некоторых типичных ситуациях начинает зависеть не от темперамента, а от мотивов и отношений личности).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мировой психологической науке нет единой типологии характеров, но подавляющее большинство психологов исходили из следующих основных общих идей: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 довольно рано сформировавшись, характер человека проявляет себя в период дальнейшей жизни как более или менее устойчивое психическое образование;</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б) входящие в характер сочетания черт не являются случайными. Они в совокупности представляют системы, четко различимые по типам, что и позволяет строить типологию характеров;</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в соответствии с типологией характеров большинство людей может быть разделено на определенные группы. Наиболее известны следующие типологии характера:</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 конституционные теории, связывающие особенности характера с внешним видом человека, с его конституцией, габитусом (Ростан, Ломброзо, Сиго, Кречмер, Шелдон и др.).</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 акцентуальные теории, связывающие особенности характера его акцентуацией - чрезмерной выраженностью отдельных черт характера и их совокупностей, представляющей крайние варианты психической нормы, пограничные с психопатиями (Леонгард, Личко и др.).</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3. социальная типология характеров, в основе которой - отношение человека к жизни, обществу, моральным ценностям (Фромм).</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Рассмотрим описание некоторых типов характеров людей.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Гипертимный тип - таких людей характеризует чрезвычайная контактность, словоохотливость, выраженность жестов, мимики. Это энергичные, инициативные, оптимистически настроенные люди. Вместе с тем они легкомысленны, раздражительны, трудно переносят условия жесткой дисциплины, вынужденное одиночество.</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Дистимный тип. Для этих людей характерны низкая контактность, немногословие, склонность к пессимизму. Они ведут замкнутый образ жизни, редко конфликтуют. Серьезны, добросовестны, преданы в дружбе, однако не в</w:t>
      </w:r>
      <w:r w:rsidR="00D47780" w:rsidRPr="003C689D">
        <w:rPr>
          <w:rFonts w:ascii="Times New Roman" w:hAnsi="Times New Roman" w:cs="Times New Roman"/>
          <w:sz w:val="28"/>
          <w:szCs w:val="28"/>
        </w:rPr>
        <w:t xml:space="preserve"> </w:t>
      </w:r>
      <w:r w:rsidRPr="003C689D">
        <w:rPr>
          <w:rFonts w:ascii="Times New Roman" w:hAnsi="Times New Roman" w:cs="Times New Roman"/>
          <w:sz w:val="28"/>
          <w:szCs w:val="28"/>
        </w:rPr>
        <w:t>меру пассивны и медлительны.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Циклоидный тип. Им свойственны частые периодические смены настроения. Во время душевного подъема они ведут себя по гипертимному типу, спада - по дистимному.</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Педантичный тип. Этим людям характерны добросоветсность и аккуратность, надежность в делах, но в то же время они способны изводить окружающих чрезмерным формализмом и занудливостью.</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Демонстративный тип. Они артистичны, обходительны, их мышление и поступки неординарны. Они стремятся к лидерству, легко приспосабливаются к людям. Вместе с тем, такие люди эгоистичны, лицемерны, недобросовестны в работе, тщеславны.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Экстравертированный тип. Их побуждает к деятельности и заряжает энергией внешний мир. Не любят уединенных размышлений, нуждаются в поддержке и одобрении людей. Общительны, имеют много друзей. Легко внушаемы, подвержены влиянию. Охотно развлекаются, склонны к необдуманным поступкам.</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Интровертированный тип. Они ориентированы на свой внутренний мир, поэтому мало контактны, склонны к одиночеству и глубокомыслию, не терпят вмешательства в их личную жизнь. Сдержанны, редко вступают в конфликты. Одновременно они довольно упрямы, консервативны, им трудно вовремя перестроиться.</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Садо-мазохистский тип. Стремясь устранить причины своих жизненных неудач, такие люди склонны к агрессивным действиям. Люди-мазохисты стараются взять вину на себя, и при этом упиваются самокритикой и самобичеванием, расписываются в своей собственной неполноценности и беспомощности. Люди-садисты ставят людей в зависимость от себя, приобретают над ними безграничную власть, причиняют им боль и страдания, испытывая при этом наслаждения.</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Конформистский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тип.</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почти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никогда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бывает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w:t>
      </w:r>
      <w:r w:rsidR="00D47780" w:rsidRPr="003C689D">
        <w:rPr>
          <w:rFonts w:ascii="Times New Roman" w:hAnsi="Times New Roman" w:cs="Times New Roman"/>
          <w:sz w:val="28"/>
          <w:szCs w:val="28"/>
        </w:rPr>
        <w:t xml:space="preserve"> </w:t>
      </w:r>
      <w:r w:rsidRPr="003C689D">
        <w:rPr>
          <w:rFonts w:ascii="Times New Roman" w:hAnsi="Times New Roman" w:cs="Times New Roman"/>
          <w:sz w:val="28"/>
          <w:szCs w:val="28"/>
        </w:rPr>
        <w:t>собственного мнения, ни собственной социальной позиции. Они беспрекословно подчиняются обстоятельствам, требованиям социальной группы, быстро и без проблем меняют свои убеждения. Это -тип сознательных и бессознательных приспособленцев.</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Мыслительный тип. Эти люди больше доверяют тому, что продумано, логически обосновано. Они стремятся к истине, не очень заботясь о справедливости. Любят доводить все до полной ясности. Способны оставаться спокойными тогда, когда окружающие теряют самообладание.</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Чувствующий тип. Люди такого плана отличаются повышенной чувствительностью ко всему тому, что радует, и тому, что огорчает. Они альтруистичны, всегда ставят себя на место другого, с удовольствием оказывают помощь даже во вред себе. Все принимают близко к сердцу, их упрекают в чрезмерной нерешительности.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Последнее время приобретает все большую популярность типология, предложенная знаменитым швейцарским психологом К. Юнгом в его ра</w:t>
      </w:r>
      <w:r w:rsidR="003C689D">
        <w:rPr>
          <w:rFonts w:ascii="Times New Roman" w:hAnsi="Times New Roman" w:cs="Times New Roman"/>
          <w:sz w:val="28"/>
          <w:szCs w:val="28"/>
        </w:rPr>
        <w:t>боте «Психологические типы»</w:t>
      </w:r>
      <w:r w:rsidRPr="003C689D">
        <w:rPr>
          <w:rFonts w:ascii="Times New Roman" w:hAnsi="Times New Roman" w:cs="Times New Roman"/>
          <w:sz w:val="28"/>
          <w:szCs w:val="28"/>
        </w:rPr>
        <w:t>. Рассмотрим некоторые ее положения в порядке дополнения к уже приведенной типологии.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 экстравертов мыслительного типа совокупность их жизненных проявлений находится в зависимости от их интеллектуальных выводов, но любое суждение строится на критерии, полученном из внешних условий (традиции и образование). Мыслители - экстраверты становятся государственными деятелями, адвокатами, почетными академиками и удачливыми антрепренерами.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 экстравертов чувствующего типа их чувства согласуются с общепринятыми оценками и переживаниями, находятся под сильным воздействием традиционных ценностей. Например, экстраверт этого типа будет воспринимать нечто как «прекрасное» или «хорошее» не из-за субъективной, личной оценки, а потому, что другие тоже считают.</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Экстравертивного ощущающего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типа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притягивают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объекты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(люди,</w:t>
      </w:r>
      <w:r w:rsidR="00502EC8" w:rsidRP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ситуации), которые возбуждают сильные ощущения. Результатом оказывается мощная сенсорная связь с внешним миром. Этот тип ориентирован на конкретное наслаждение «реальной жизнью», жизнью «на полную катушку». Лиц такого типа можно встретить среди редакторов, атлетов, бизнесменов, вообще преуспевающих людей.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Для экстраверта интуитивного типа характерна способность воспринимать во внешнем мире то, что происходит «за сценой» событий, угадывать то, что скрыто «за личиной» человека, видеть скрытые новые возможности. Но у него отмечается недостаток способности к суждению, и он редко реализует возможности сам. Зачастую он начинает дело с нуля и оставляет его на пороге успеха; следовательно, другие пожинают урожай, посеянный им.</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Интровертный мыслительный тип склонен быть теоретиком, но его мышление мало зависит от общепринятых традиций и идей, он следует своим идеалам и критериям. В поиске своих идей упрям, неподатлив внешнему влиянию. Однако наивен, доверителен и беспомощен в личных вопросах (этакий «рассеянный профессор»).</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Интровертный чувствующий тип отдает себя полностью субъективно ориентированному чувству, не прислушиваясь к фактам, логике событий. Люди данного типа не блистают и не стремятся обнаруживать самих себя. Их чувства глубоки и нередко иррациональны. Они склонны избегать вечеринок и собраний, они молчаливы и труднодоступны.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Интровертный ощущающий тип руководствуется тем, что есть, что видимо и слышимо, что происходит, а не логическими построениями. Внутренние реакции на внешние впечатления глубоки, но внешняя реакция возникает с задержкой. Про людей этого типа говорят, что они, услышав утреннюю шутку, начинают смеяться в полночь. Настроенные на то, чтобы здесь и теперь, на то, что есть, индивиды этого типа испытывают огромные трудности, пытаясь вообразить, что могло бы быть.</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Интровертный интуитивный тип обладает интуитивной способностью проникать в будущее, но его интуиция направлена не на объективную реальность, а на субъективный психический мир. Такие люди нередки среди шаманов, пророков, поэтов и художников. Они мало озабочены телесным существованием и зачастую погружены в бесплодные фантазии.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bCs/>
          <w:sz w:val="28"/>
          <w:szCs w:val="28"/>
        </w:rPr>
        <w:t>Таким образом,</w:t>
      </w:r>
      <w:r w:rsidRPr="003C689D">
        <w:rPr>
          <w:rFonts w:ascii="Times New Roman" w:hAnsi="Times New Roman" w:cs="Times New Roman"/>
          <w:sz w:val="28"/>
          <w:szCs w:val="28"/>
        </w:rPr>
        <w:t xml:space="preserve"> индивидуальность человека проявляется в своеобразии психики и личности индивида, ее неповторимости, а также в чертах темперамента, характера, в специфике интересов, качеств перцептивных процессов (восприятие) и интеллекта, потребностей и способностей индивида.</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Индивидуально-психологические особенности отличают одного человека от другого. Выделяют четыре основные группы индивидуально-психологичеких особенностей, а именно: биологически обусловленные, социально обусловленные, индивидуальные и опыт.</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Совокупность наиболее выраженных и устойчивых черт личности, систематически проявляющихся в действиях человека называется характером.</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мировой практике не существует единой типологии характеров. Наиболее известными являются конституционные теории, акцентуальные теории и социальная типология характеров.</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Полезно иметь в виду, что сложность и многообразие человеческой личности не умещается в пространную типологию. Было бы также ошибочным недооценивать предрасположенность каждого из нас к какому-либо типу или одновременно нескольким (совместным друг с другом) типам. Поэтому ознакомление с типологией характеров позволяет полнее использовать свои собственные сильные стороны, нейтрализовать (по возможности) слабые, а также помогает «подобрать ключ» к другим людям, поскольку приоткрывает скрытые механизмы человеческих решений и поступков.</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p>
    <w:p w:rsidR="00AA4A7F" w:rsidRPr="003C689D" w:rsidRDefault="003C689D" w:rsidP="003C689D">
      <w:pPr>
        <w:pStyle w:val="2"/>
        <w:widowControl w:val="0"/>
        <w:spacing w:before="0" w:after="0" w:line="360" w:lineRule="auto"/>
        <w:ind w:left="0" w:firstLine="709"/>
        <w:jc w:val="both"/>
        <w:rPr>
          <w:rFonts w:ascii="Times New Roman" w:hAnsi="Times New Roman" w:cs="Times New Roman"/>
          <w:b w:val="0"/>
          <w:i w:val="0"/>
        </w:rPr>
      </w:pPr>
      <w:r>
        <w:rPr>
          <w:rFonts w:ascii="Times New Roman" w:hAnsi="Times New Roman" w:cs="Times New Roman"/>
          <w:b w:val="0"/>
          <w:i w:val="0"/>
        </w:rPr>
        <w:t>1.2</w:t>
      </w:r>
      <w:r w:rsidR="00AA4A7F" w:rsidRPr="003C689D">
        <w:rPr>
          <w:rFonts w:ascii="Times New Roman" w:hAnsi="Times New Roman" w:cs="Times New Roman"/>
          <w:b w:val="0"/>
          <w:i w:val="0"/>
        </w:rPr>
        <w:t xml:space="preserve"> Общая характеристика подросткового возраста</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Подростковый возраст - это граница между детством и взрослой жизнью, связанная с возрастом обязательного участия человека в общественной жизни. Во многих древних обществах переход к взрослому состоянию оформлялся особыми ритуалами, благодаря которым подросток не просто приобретал новый социальный статус, но как бы рождался заново, получал новое имя. </w:t>
      </w:r>
    </w:p>
    <w:p w:rsidR="00AA4A7F" w:rsidRPr="003C689D" w:rsidRDefault="00AA4A7F" w:rsidP="003C689D">
      <w:pPr>
        <w:keepNext/>
        <w:widowControl w:val="0"/>
        <w:spacing w:line="360" w:lineRule="auto"/>
        <w:ind w:firstLine="709"/>
        <w:jc w:val="both"/>
        <w:rPr>
          <w:rStyle w:val="af4"/>
          <w:rFonts w:ascii="Times New Roman" w:hAnsi="Times New Roman"/>
          <w:i w:val="0"/>
          <w:sz w:val="28"/>
          <w:szCs w:val="28"/>
        </w:rPr>
      </w:pPr>
      <w:r w:rsidRPr="003C689D">
        <w:rPr>
          <w:rFonts w:ascii="Times New Roman" w:hAnsi="Times New Roman" w:cs="Times New Roman"/>
          <w:bCs/>
          <w:sz w:val="28"/>
          <w:szCs w:val="28"/>
        </w:rPr>
        <w:t>Границы подросткового периода примерно совпадают с обучением детей в 5 - 8 классах средней школы и охватывают возраст от 10 - 11 до 14 лет, но фактическое вступление в подростковый возраст может не совпадать с переходом в 5-й класс и происходить на год раньше или позже</w:t>
      </w:r>
      <w:r w:rsidRPr="003C689D">
        <w:rPr>
          <w:rStyle w:val="af4"/>
          <w:rFonts w:ascii="Times New Roman" w:hAnsi="Times New Roman"/>
          <w:i w:val="0"/>
          <w:sz w:val="28"/>
          <w:szCs w:val="28"/>
        </w:rPr>
        <w:t>.</w:t>
      </w:r>
    </w:p>
    <w:p w:rsidR="00502EC8"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Особое положение подросткового периода в развитии ребенка отражено в его названиях: «переходный», «переломный», «трудный», «критический». В них зафиксирована сложность и важность происходящих в этом возрасте процессов развития, связанных с переходом от одной эпохи жизни к другой. Переход от детства к взрослости составляет основное содержание и специфическое отличие всех сторон развития в этот период - физического, умственного, нравственного, социального. По всем направлениям происходит становление качественно новых образований, появляются элементы взрослости в результате перестройки организма, самосознания, отношений с взрослыми и товарищами, способов социального взаимодействия с ними, содержания морально-этических норм, опосредствующих поведение, деятельность и отношения. </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В повседневной жизни, в семье и школе часто можно слышать такие разговоры: </w:t>
      </w:r>
    </w:p>
    <w:p w:rsidR="00AA4A7F" w:rsidRPr="003C689D" w:rsidRDefault="00AA4A7F" w:rsidP="003C689D">
      <w:pPr>
        <w:keepNext/>
        <w:widowControl w:val="0"/>
        <w:numPr>
          <w:ilvl w:val="0"/>
          <w:numId w:val="1"/>
        </w:numPr>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был послушным мальчиком, а теперь стал своенравным, даже грубым; </w:t>
      </w:r>
    </w:p>
    <w:p w:rsidR="00AA4A7F" w:rsidRPr="003C689D" w:rsidRDefault="00AA4A7F" w:rsidP="003C689D">
      <w:pPr>
        <w:keepNext/>
        <w:widowControl w:val="0"/>
        <w:numPr>
          <w:ilvl w:val="0"/>
          <w:numId w:val="1"/>
        </w:numPr>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был спокойным - стал неуравновешенным;</w:t>
      </w:r>
    </w:p>
    <w:p w:rsidR="00AA4A7F" w:rsidRPr="003C689D" w:rsidRDefault="00AA4A7F" w:rsidP="003C689D">
      <w:pPr>
        <w:keepNext/>
        <w:widowControl w:val="0"/>
        <w:numPr>
          <w:ilvl w:val="0"/>
          <w:numId w:val="1"/>
        </w:numPr>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был робким, излишне застенчивым - стал самостоятельным и решительным и т.д.</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Итак, рассмотрим более подробно некоторые основные характеристики подросткового возраста для того, чтобы понять причины и механизм возникновения агрессии в этом возрастном периоде.</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Одна из острых проблем подросткового возраста - это перестройка отношений с родителями, переход от детской зависимости к отношениям, основанным на взаимном уважении и равенстве. Подростковый возраст называют переходным. Психологическое состояние подросткового возраста связано с двумя «переломными» моментами этого возраста: психофизиологическим - половым созреванием, и всё, что с ним связано, и социальным - конец детства, вступление в мир взрослых</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Первый из этих моментов связан с внутренними гормональными и физиологическими изменениями, влекущие за собой телесные изменения, неосознанное половое влечение, а также эмоциональ</w:t>
      </w:r>
      <w:r w:rsidR="003C689D">
        <w:rPr>
          <w:rFonts w:ascii="Times New Roman" w:hAnsi="Times New Roman" w:cs="Times New Roman"/>
          <w:bCs/>
          <w:sz w:val="28"/>
          <w:szCs w:val="28"/>
        </w:rPr>
        <w:t>ном - чувствительные изменения.</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Второй момент - окончание детства и переход в мир взрослых связан с развитием в сознание подростка критического рефлектирующего мышления в рассудочной форме. Это и есть определяющее состояние подростка в психике. Оно и создает основное ведущее противоречие в жизни подростка. Рассудочная т.е. формальная жесткая логика владеет умом подростка. Именно так: не он владеет этой логикой, но она возникает в его сознании как некая принудительная сила. Она требует на любой вопрос однозначного ответа и оценки: истина или ложь, да или нет. И это создает в сознании подростка определенную тенденцию к максимализму, заставляет его жертвовать дружбой, становится в антагонистические отношения с близкими людьми, поскольку многообразие и противоречивость реальности человеческих отношений не укладывается в рамки рассудочной логики, а он готов отвергнуть всё, что не соответствует этой логике, так как именно она господствующая сила в его сознании, критерий его суждений и оценок</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Но, будучи по типу логики мышления равным взрослому, по жизненному опыту и содержанию сознания подросток остается еще ребенком. Протестуя против лжи, лицемерия и господства над ним мира взрослых, он в то же время нуждается в душевной теплоте, ласке понимании, одобрении и прощении взрослых. Отвергая авторитеты, подросток нуждается в авторитете, в таком взрослом, которому он мог бы полностью доверять. Появляется тенденция к обособлению и от мира детства и от мира взрослых, к созданию своего собственного мира сверстников, внутренне одинаковых друг другу. </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Почти каждый подросток, во время переходного возраста сталкивается с особыми трудностями, пытается найти себя. Переходный возраст - самый короткий период жизни, но очень важный. И важно без особых травм пережить его.</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Ценнейшее психологическое приобретение подростка - открытие своего внутреннего мира, в этот период возникают проблемы самосознания и самоопределения. В тесной связи с поисками смысла жизни находится и стремление узнать самого себя, свои способности, возможности, поиск себя в отношениях с окружающими. Для ребенка единственной осознаваемой реальностью является внешний мир, куда он проецирует и свою фантазию. Для подростка внешний, физический мир - только одна из возможностей субъективного опыта, сосредоточением которого является он сам. Обретая способность погружаться в себя и наслаждаться своими переживаниями, подросток открывает целый мир новых чувств, он начинает воспринимать и осмысливать свои эмоции уже не как производные от каких-то внешних событий, а как состояние своего собственного «Я». Даже объективная, безличная информация нередко стимулирует подростка к интроспекции, размышлению о себе и своих проблемах. «Открытие своего внутреннего мира - очень важное, радостное и волнующее событие, но оно вызывает много тревожных и драматических переживаний. Вместе с сознанием своей уникальности, неповторимости, непохожести на других приходит чувство одиночества. Подростковое «я» еще неопределенно, диффузно, оно нередко переживается как смутное беспокойство или ощущение внутренней пустоты, которую необходимо чем-то заполнить. Отсюда - растет потребность в общении и одновременно повышается избирательность общения, потребность в уединении. Сознание своей особенности, непохожести на других вызывает весьма характерное для этого периода чувство одиночества или страх одиночества»</w:t>
      </w:r>
      <w:r w:rsidR="003C689D">
        <w:rPr>
          <w:rFonts w:ascii="Times New Roman" w:hAnsi="Times New Roman" w:cs="Times New Roman"/>
          <w:bCs/>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Процесс поиска своего места, удовлетворяющего разнообразные амбиции подростков, бывает непростым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 порой даже болезненным. Его начало характеризуется текучестью отношений, неустойчивостью круга близких друзей. С течением времени симпатии определяются, хотя не сразу, обретают устойчивый характер. Огромное значение имеет общность интересов и увлечений, но не столько их содержание, сколько возможность общения с другими во время совместных занятий. Взаимная заинтересованность, совместное постижение окружающего мира и друг друга становятся самоценными. Общение становится настолько привлекательным, что дети забывают об уроках и домашних обязанностях. С этим связана и характерная для подростков «мода на интересы», когда какое-либо увлечение как бы внезапно охватывает весь класс, параллель и также внезапно гаснет. Нередки случаи, когда мода перерастает в подлинное, устойчивое увлечение. Если оно носит позитивный характер, то родителям и педагогам важно по</w:t>
      </w:r>
      <w:r w:rsidR="003C689D">
        <w:rPr>
          <w:rFonts w:ascii="Times New Roman" w:hAnsi="Times New Roman" w:cs="Times New Roman"/>
          <w:sz w:val="28"/>
          <w:szCs w:val="28"/>
        </w:rPr>
        <w:t>мочь подростку в его делах.</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Подростковый возраст – это время жизни, когда формируются нормы и способы общения с другими и с самим собой. Общечеловеческие ценности добра, справедливости, равенства, красоты, ума понимаются конкретно и применяются в отношениях со сверстниками и взрослыми, в отношениях с самим собой. Стремление к общению с товарищами проявляется ярко почти у всех подростков. В исследованиях И.С. Кон и ряда других авторов утверждается, что общение является системообразующим фактором деятельности подростков. Ребята активно участвуют в общественных делах класса, стремясь жить общей жизнью со всеми, быть участником этой общей жизни, найти своё место во взаимопони</w:t>
      </w:r>
      <w:r w:rsidR="003C689D">
        <w:rPr>
          <w:rFonts w:ascii="Times New Roman" w:hAnsi="Times New Roman" w:cs="Times New Roman"/>
          <w:sz w:val="28"/>
          <w:szCs w:val="28"/>
        </w:rPr>
        <w:t>маниях с товарищами</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Общение является особым видом деятельности а, в процессе которой осуществляется поиск близкого друга и установление с ним доверительных </w:t>
      </w:r>
      <w:r w:rsidR="009B656E">
        <w:rPr>
          <w:rFonts w:ascii="Times New Roman" w:hAnsi="Times New Roman" w:cs="Times New Roman"/>
          <w:sz w:val="28"/>
          <w:szCs w:val="28"/>
        </w:rPr>
        <w:t>отношений</w:t>
      </w:r>
      <w:r w:rsidRPr="003C689D">
        <w:rPr>
          <w:rFonts w:ascii="Times New Roman" w:hAnsi="Times New Roman" w:cs="Times New Roman"/>
          <w:sz w:val="28"/>
          <w:szCs w:val="28"/>
        </w:rPr>
        <w:t>. Как подросток умеет общаться, как стремится к общению и какими мотивами при этом он руководствуется, а также какие условия влияют на его общительность – всё это влияет на внутренний мир ребёнка, содействует его успешности (если это влияние положительное) или, наоборот, приводит к одиночеству, переживанию неудач в деятельности (если это влияние носит отрицательный характер).</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Мы уже отмечали, что в этот период претерпевают изменения отношения с родителями, связи с которыми становятся менее эмоциональными, чем раньше. Подросток теперь менее зависит от родителей. Свои дела, планы, тайны он доверяет уже не родителям, а обретённому другу. При этом в категоричной форме отстаивает право на дружбу со своим сверстником, не терпя при этом ни какой критики в адрес друга. В отношениях со сверстниками подросток стремится реализовать свою личность, определить свои возможности в общении. Чтобы осуществлять эти стремления, ему нужны личная свобода и личная ответственность. И он отстаивает эту личную своб</w:t>
      </w:r>
      <w:r w:rsidR="003C689D">
        <w:rPr>
          <w:rFonts w:ascii="Times New Roman" w:hAnsi="Times New Roman" w:cs="Times New Roman"/>
          <w:sz w:val="28"/>
          <w:szCs w:val="28"/>
        </w:rPr>
        <w:t>оду как право на взрослость</w:t>
      </w:r>
      <w:r w:rsidRPr="003C689D">
        <w:rPr>
          <w:rFonts w:ascii="Times New Roman" w:hAnsi="Times New Roman" w:cs="Times New Roman"/>
          <w:sz w:val="28"/>
          <w:szCs w:val="28"/>
        </w:rPr>
        <w:t>. Общение с родителями, учителями складывается под влиянием этого чувства взрослости. Подростки начинают оказывать сопротивление по отношению к ранее выполняемым требованиям со стороны взрослых, активнее отстаивать свои права на самостоятельность, отождествляемую в их понимании с взрослостью. Они болезненно реагируют на ущемления своих прав, пытаются ограничить претензии взрослых по отношению к себе. Отсюда их ранимость, обидчивость, беспричинные, с точки зрения взрослых, бурные реак</w:t>
      </w:r>
      <w:r w:rsidR="003C689D">
        <w:rPr>
          <w:rFonts w:ascii="Times New Roman" w:hAnsi="Times New Roman" w:cs="Times New Roman"/>
          <w:sz w:val="28"/>
          <w:szCs w:val="28"/>
        </w:rPr>
        <w:t>ции на их слова и поступки.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При этом подросток начинает усиленно охранять границы собственного психологического пространства с применением самых разных средств, что со стороны выглядит как проявление скрытности. Он переживание себя как «владе</w:t>
      </w:r>
      <w:r w:rsidR="003C689D">
        <w:rPr>
          <w:rFonts w:ascii="Times New Roman" w:hAnsi="Times New Roman" w:cs="Times New Roman"/>
          <w:sz w:val="28"/>
          <w:szCs w:val="28"/>
        </w:rPr>
        <w:t>льца тайны собственного «Я»</w:t>
      </w:r>
      <w:r w:rsidRPr="003C689D">
        <w:rPr>
          <w:rFonts w:ascii="Times New Roman" w:hAnsi="Times New Roman" w:cs="Times New Roman"/>
          <w:sz w:val="28"/>
          <w:szCs w:val="28"/>
        </w:rPr>
        <w:t xml:space="preserve">. Одновременно происходит структурирование своего психологического пространства. Также они украшают свои личные предметы: дневники, тетради, книги, велосипеды и т. д. Часто это выглядит, как порча или пачкание, так как далеко от эстетического совершенства. Таким образом, подростки обозначают принадлежность вещи, она приобретает как бы более личные свойства, становится своей. Границы психологического пространства становятся осязаемыми, даже случайное их разрушение вызывает у старшего подростка бурные эмоции. Так начинает зарождаться новое в социальных связях. Они начинают регулироваться осознанной мерой воздействия. Это даёт подростку возможность сказать «нельзя» другому человеку, продемонстрировать себя «ненастоящего», когда можно притворяться, манипулировать не только другими, но и </w:t>
      </w:r>
      <w:r w:rsidR="003C689D">
        <w:rPr>
          <w:rFonts w:ascii="Times New Roman" w:hAnsi="Times New Roman" w:cs="Times New Roman"/>
          <w:sz w:val="28"/>
          <w:szCs w:val="28"/>
        </w:rPr>
        <w:t>собой</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Подростки могут выдумывать собственную биографию, особенно если знакомятся с новыми людьми. У подростка уже есть все психологические предпосылки, чтобы жить своей личной жизнью: есть внутренний план действий, есть ориентировка на внутренний мир, есть способы понимания окружающего мира. В этот период подростку становится интересно многое, далеко выходящее за рамки его повседневной жизни. Его начинают интересовать вопросы прошлого и будущего, проблемы войны и мира, жизни и смерти, экологические и социальные проблемы, инопланетяне, ведьмы и гороскопы. Интересы при этом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несколько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поверхностны, разбросаны, а также практически полностью отсутствует их с</w:t>
      </w:r>
      <w:r w:rsidR="003C689D">
        <w:rPr>
          <w:rFonts w:ascii="Times New Roman" w:hAnsi="Times New Roman" w:cs="Times New Roman"/>
          <w:sz w:val="28"/>
          <w:szCs w:val="28"/>
        </w:rPr>
        <w:t>вязи со школьной программой</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Представление подростка о себе всегда соотносятся с групповым образом «мы» - типичного сверстника своего пола, но никогда не совпадает с этим образом полностью.</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«Свойственное многим старшеклассникам преувеличение собственной уникальности с возрастом обычно проходит, но отнюдь не ценой ослабления индивидуального начала. Напротив, чем старше и более развит человек, тем больше он находит различий между собой и «усредненным» сверстником. Отсюда - напряженная потребность в психологической интимности, которая была бы одновременно самораскрытием и проникновением во внутренний мир другого. Осознание своей непохожести на других исторически и логически предшествует пониманию своей глубокой внутренней связи и единства с окружающими людьми»</w:t>
      </w:r>
      <w:r w:rsidRPr="003C689D">
        <w:rPr>
          <w:rStyle w:val="af4"/>
          <w:rFonts w:ascii="Times New Roman" w:hAnsi="Times New Roman"/>
          <w:i w:val="0"/>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Но как осознание своей единственности и особенности приводит к открытию одиночества, так чувство текучести и необратимости времени сталкивает подростка с проблемой конечности своего существования и понятием смерти. Это еще одна проблема, связанная с экзистенциальным кризисом взросления. Не все подростки склонны к философской рефлексии. Одни уходят от пугающих переживаний в повседневность, у других все сводится к возрождению иррационального детского страха. Обостренное чувство необратимости времени нередко сочетается с нежеланием замечать его течение, с представлением о том, что время остановилось. Подросток попеременно чувствует себя то очень молодым, то совсем маленьким, то, наоборот, донельзя старым, все испытавшим. Подростковому возрасту представления о возможностях разных эпох человеческой жизни еще крайне субъективны: 14-летнему 25-летний кажется уже старым, а взрослость нередко отождествляется с неподвижностью и обыденностью.</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Подросток пробует свои возможности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изменения в отношениях с другими людьми, ориентируясь на содержание своей Я-концепции и концепции другого человека. Здесь появляется важнейшее образование – единица измерения отношений – мера правильности. Зарождается эта единица в переживании воздействия другого человека на предметные границы психологического пространства и связана с переживанием боли или отрицательных чувств, основанных на потере предметом части его свойств. Предмет, на который оказано деструктивное воздействие другим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человеком, становится неправильным.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У подростка преобладает тенденция «отвечать ожиданиям других». Готовность отвечать на воздействие других сочетается с необходимостью защищать границы своего психологического пространства, чтобы сохранять своё «Я». По мнению Абрамовой Г.С., это «одно из главных противоречий в психической реальности этого периода, которое разрешается созданием меры правильности в регуляции отношений других </w:t>
      </w:r>
      <w:r w:rsidR="003C689D">
        <w:rPr>
          <w:rFonts w:ascii="Times New Roman" w:hAnsi="Times New Roman" w:cs="Times New Roman"/>
          <w:sz w:val="28"/>
          <w:szCs w:val="28"/>
        </w:rPr>
        <w:t>к «Я» и «Я» к самому себе».</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Эта ориентация на правильность делает старшеклассников восприимчивыми к освоению технологии осуществления правильной, нормальной жизни: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они охотно учатся тому, что воплощённый в правильном предмете результат;</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им доставляет удовольствие получение результата, соответствующего их представлениям о реальных вещах.</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Подросток уже ориентируется в мире общественных отношений и в своём внутреннем мире.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 обладает чувством взрослости, которое сформировалось 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начале подросткового периода. Чувство взрослости не зависит от уровня полового созревания и формируется в отношениях с товарищами и взрослыми через усвоение «эталонов» взрослости, различных по своему морально-этическому содержанию. Подросток уже может не только следовать образцам взрослого поведения, но и применяет к себе взрослые отношения. Но для полноценного осуществления взрослого поведения подростку ещё не хватает устойчивой системы жизненных ценностей, которая позволяет ему давать настоящую оценку происходящим событиям. Подросток уже обобщает нормы и правила человеческого поведения. И взрослые здесь располагают возможностью помочь детям понять непреходящую ценность нравственных отношений и оценок, чтобы относительность норм человеческого поведения не вытеснила, не закрыла их. </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Еще одна характеристика, относящаяся к подростковому возрасту - это большое значение, которое подростки придают своей внешности, причем эталоны красоты и просто «приемлемой» внешности зачастую завышены и нереалистичны. С возрастом человек привыкает к своей внешности, принимает ее и соответственно стабилизирует связанный с ней уровень притязаний. На первый план выступают другие свойства личности - умственные способности, волевые и моральные качества, от которых зависят успешная деятельность и отношения с окружающими.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Усвоение норм отношений порождает проблему нормальности, которая характерна в большей мере для подросткового возраста. Проявляется она в стремлении подростка быть таким же, как все и внешне, и в поведении. Очень часто он следует сложившимся в группе сверстников правилам и оценкам. Вот и появляются переживания подростков по поводу своей внешности или поведения: слишком худой или слишком полный, стеснительный или, наоборот чересчур общительный. Замечания окружающих о «ненормальности» вызывают бурю эмоций и, очень часто, ведут к неврозам, а иногда порождают угрозу жизни. Оценка себя подростком сроится чаще всего по внешним признакам сходс</w:t>
      </w:r>
      <w:r w:rsidR="003C689D">
        <w:rPr>
          <w:rFonts w:ascii="Times New Roman" w:hAnsi="Times New Roman" w:cs="Times New Roman"/>
          <w:sz w:val="28"/>
          <w:szCs w:val="28"/>
        </w:rPr>
        <w:t>тва или различия с другими.</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С возрастом повышается адекватность самооценок. Самооценки взрослых по большинству показателей более реалистичны и объективны, чем юношеские, а юношеские, чем подростковые. Но эта тенденция не является линейной, необходимо учитывать изменение с возрастом самих критериев самооценки. Если в средних классах ребенок сильно ориентируется на мнение учителей и в его самооценке важную роль играет школьная отметка, успеваемость, то в старших классах значение отметок снижается. На первый план выступают мнение сверстников и самооценка своих достижений в разных видах деятельности, значимость которых - учеба, спорт, какие-то любительские занятия - может быть совершенно разной. Это резко снижает значение отметки как стимула к учебе, но одновременно отражает рост самостоятельности, дифференциации интересов и т.д. Подростковые самоописания лучше организованы и структурированы, чем детские, они группируются вокруг нескольких центральных качеств. Однако неопределенность уровня притязаний и трудности переориентации с внешней оценки на самооценку порождают ряд внутренних содержательных противоречий сознания.</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Повышение степени осознанности своих переживаний нередко сопровождается также гипертрофированным вниманием к себе, эгоцентризмом, озабоченностью собой и тем впечатлением, которое индивид производит на окружающих, и, как следствие этого, застенчивостью.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современных условиях эта потенциальная способность подростков к устройству жизни реализуется в условиях, когда социальная действительность очень сложна и понятие обустроенной жизни (жизненный путь, карьера) становится неопределённым. Это порождает для подростков очень сложную проблему построения меры правильности в оценке и понимании социальных отношений, значения в их собственной жизни людей, составляющих эти отношения. А это вызывает у подростков чувство тревоги.</w:t>
      </w:r>
      <w:r w:rsidR="003C689D">
        <w:rPr>
          <w:rFonts w:ascii="Times New Roman" w:hAnsi="Times New Roman" w:cs="Times New Roman"/>
          <w:sz w:val="28"/>
          <w:szCs w:val="28"/>
        </w:rPr>
        <w:t xml:space="preserve">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Поэтому повышенная тревожность является ещё одним признаком, характеризующим подростковый возраст. Тревожность – это тенденция человека испытывать постоянное беспокойство, склонность переживать различные ситуации как угрожающие. Тревожность может быть вызвана возможными или вероятными неприятностями, изменениями в привычной для него обстановке: с переходом в среднюю школу появились новые учителя (у каждого свои требования), новые предметы, повысились самост</w:t>
      </w:r>
      <w:r w:rsidR="003C689D">
        <w:rPr>
          <w:rFonts w:ascii="Times New Roman" w:hAnsi="Times New Roman" w:cs="Times New Roman"/>
          <w:sz w:val="28"/>
          <w:szCs w:val="28"/>
        </w:rPr>
        <w:t>оятельность, ответственность</w:t>
      </w:r>
      <w:r w:rsidRPr="003C689D">
        <w:rPr>
          <w:rFonts w:ascii="Times New Roman" w:hAnsi="Times New Roman" w:cs="Times New Roman"/>
          <w:sz w:val="28"/>
          <w:szCs w:val="28"/>
        </w:rPr>
        <w:t>. По мнению Б. Кочубей, чувство тревоги неизбежно сопровождает учебную деятельность ребёнка в любой школе. Более того, вообще никакая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активная познавательная деятельность человека не может не сопровождаться тревогой. Ведь сама ситуация познания чего-то нового, неизвестного, ситуация решения задачи, когда нужно приложить усилия, чтобы непонятное стало понятным, всегда таит в себе неопределённость, противоречивость, а следова</w:t>
      </w:r>
      <w:r w:rsidR="003C689D">
        <w:rPr>
          <w:rFonts w:ascii="Times New Roman" w:hAnsi="Times New Roman" w:cs="Times New Roman"/>
          <w:sz w:val="28"/>
          <w:szCs w:val="28"/>
        </w:rPr>
        <w:t>тельно, и повод для тревоги</w:t>
      </w:r>
      <w:r w:rsidRPr="003C689D">
        <w:rPr>
          <w:rFonts w:ascii="Times New Roman" w:hAnsi="Times New Roman" w:cs="Times New Roman"/>
          <w:sz w:val="28"/>
          <w:szCs w:val="28"/>
        </w:rPr>
        <w:t>. Тревожность проявляется в двигательном беспокойстве, эмоциональном возбуждении, состоянии напряжения и т.д. Полностью снять тревогу можно, устранив все трудности познания, что невозможно, да и не нужно. Высокий уровень тревожности часто снижает эффективность учебной деятельности: затрудняется интеллектуальная активность, сужается зона внимания и гибкость стратегий действия, снижается умственная работоспособность, дезорганизуется деятельность вплоть до отказа от неё, вызывает сильн</w:t>
      </w:r>
      <w:r w:rsidR="003C689D">
        <w:rPr>
          <w:rFonts w:ascii="Times New Roman" w:hAnsi="Times New Roman" w:cs="Times New Roman"/>
          <w:sz w:val="28"/>
          <w:szCs w:val="28"/>
        </w:rPr>
        <w:t>ое эмоциональное напряжение</w:t>
      </w:r>
      <w:r w:rsidRPr="003C689D">
        <w:rPr>
          <w:rFonts w:ascii="Times New Roman" w:hAnsi="Times New Roman" w:cs="Times New Roman"/>
          <w:sz w:val="28"/>
          <w:szCs w:val="28"/>
        </w:rPr>
        <w:t xml:space="preserve">. Обучение и развитие личности подростка наилучшим образом протекает не тогда, когда тревога близка к нулю, а когда она находится на оптимальном (необходимом в данный момент) уровне и когда ребёнок обучен адекватным способам борьбы с нею. Таким образом, невысокий уровень тревожности может оказывать действие, мобилизующее усилия подростка, и, следовательно, способствовать </w:t>
      </w:r>
      <w:r w:rsidR="003C689D">
        <w:rPr>
          <w:rFonts w:ascii="Times New Roman" w:hAnsi="Times New Roman" w:cs="Times New Roman"/>
          <w:sz w:val="28"/>
          <w:szCs w:val="28"/>
        </w:rPr>
        <w:t xml:space="preserve">успешности его деятельности. </w:t>
      </w:r>
      <w:r w:rsidRPr="003C689D">
        <w:rPr>
          <w:rFonts w:ascii="Times New Roman" w:hAnsi="Times New Roman" w:cs="Times New Roman"/>
          <w:sz w:val="28"/>
          <w:szCs w:val="28"/>
        </w:rPr>
        <w:t>Поэтому склонность субъекта к переживанию состояния тревоги, т.е. тревожность, рассматривается как один из основных параметров индивидуальных особ</w:t>
      </w:r>
      <w:r w:rsidR="003C689D">
        <w:rPr>
          <w:rFonts w:ascii="Times New Roman" w:hAnsi="Times New Roman" w:cs="Times New Roman"/>
          <w:sz w:val="28"/>
          <w:szCs w:val="28"/>
        </w:rPr>
        <w:t>енностей.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Немалую роль в преодолении повышенной тревожности имеет и то, как подросток умеет адаптироваться к окружающей его реальности. Ощущение тревоги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 одной из основных проблем современного общества и выступает неотъемлемой частью процесс</w:t>
      </w:r>
      <w:r w:rsidR="003C689D">
        <w:rPr>
          <w:rFonts w:ascii="Times New Roman" w:hAnsi="Times New Roman" w:cs="Times New Roman"/>
          <w:sz w:val="28"/>
          <w:szCs w:val="28"/>
        </w:rPr>
        <w:t>а адаптации любого человека</w:t>
      </w:r>
      <w:r w:rsidRPr="003C689D">
        <w:rPr>
          <w:rFonts w:ascii="Times New Roman" w:hAnsi="Times New Roman" w:cs="Times New Roman"/>
          <w:sz w:val="28"/>
          <w:szCs w:val="28"/>
        </w:rPr>
        <w:t>. Большинство ученых считают, что возникновение тревоги свидетельствует о нарушении адаптации и а</w:t>
      </w:r>
      <w:r w:rsidR="003C689D">
        <w:rPr>
          <w:rFonts w:ascii="Times New Roman" w:hAnsi="Times New Roman" w:cs="Times New Roman"/>
          <w:sz w:val="28"/>
          <w:szCs w:val="28"/>
        </w:rPr>
        <w:t>ктивирует адаптивные механизмы.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Проблема социальной адаптации является предметом исследования во многих областях знаний, и каждая наука подходит к её изучению со своих позиций, что обуславливает многообразие представлений о сущности этого процесса. В самом общем виде под социальной адаптацией понимается взаимодействие личности или группы с социальной средой, в ходе, которого согласовываются требов</w:t>
      </w:r>
      <w:r w:rsidR="003C689D">
        <w:rPr>
          <w:rFonts w:ascii="Times New Roman" w:hAnsi="Times New Roman" w:cs="Times New Roman"/>
          <w:sz w:val="28"/>
          <w:szCs w:val="28"/>
        </w:rPr>
        <w:t>ания и ожидания его участников.</w:t>
      </w:r>
    </w:p>
    <w:p w:rsidR="00AA4A7F" w:rsidRPr="003C689D" w:rsidRDefault="00AA4A7F" w:rsidP="003C689D">
      <w:pPr>
        <w:pStyle w:val="af"/>
        <w:keepNext/>
        <w:widowControl w:val="0"/>
        <w:spacing w:after="0"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Следовательно, те, кто не соответствует доминирующим в обществе нормам и ценностям, считаются плохо адаптирующимися аутсайдерами. В данную категорию нередко попадают подростки, не способные или не желающие адаптироваться к существующему стилю жизни и обычаям. Обычно такие подростки выделяются своим внешним видом и поведением, очень часто оказываются в одиночестве, не имеют близких друзей.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Адаптация путём преобразования среды заключается в модификации или изменении окружения в соответствии с потребностями подростка. Данная форма адаптации часто носит вид новаторского, девиантного поведения и сопровождается созданием новых способов разрешения проблемных ситуаций, в результате которых появляются новые ценности и осуществляются нововведения в разных областях. Данное понимание процесса адаптации наиболее близко к деятельности подростков- лидеров (как формальных, так и неформальных), которые преобразуют действительность, развивая свои идеи, в дальнейшем влияющи</w:t>
      </w:r>
      <w:r w:rsidR="003C689D">
        <w:rPr>
          <w:rFonts w:ascii="Times New Roman" w:hAnsi="Times New Roman" w:cs="Times New Roman"/>
          <w:sz w:val="28"/>
          <w:szCs w:val="28"/>
        </w:rPr>
        <w:t>е на жизнь всего коллектива</w:t>
      </w:r>
      <w:r w:rsidRPr="003C689D">
        <w:rPr>
          <w:rFonts w:ascii="Times New Roman" w:hAnsi="Times New Roman" w:cs="Times New Roman"/>
          <w:sz w:val="28"/>
          <w:szCs w:val="28"/>
        </w:rPr>
        <w:t>. Нередко результаты такой новаторской, творческой адаптации оказываются очень полезными для всего подросткового коллектива в целом, но бывает что группа, членом которой является подросток-лидер, всячески ограничивает его активность вследствие свойственного для всех групп сопротивления новому. В этом случае активность личности ребёнка с позиции малой группы является</w:t>
      </w:r>
      <w:r w:rsidR="003C689D">
        <w:rPr>
          <w:rFonts w:ascii="Times New Roman" w:hAnsi="Times New Roman" w:cs="Times New Roman"/>
          <w:sz w:val="28"/>
          <w:szCs w:val="28"/>
        </w:rPr>
        <w:t xml:space="preserve"> девиантной и дезадаптивной</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Для подростка характерно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самоустранение или уход из среды. Этот путь актуализируется тогда, когда два предыдущих типа адаптации не удалось реализовать в связи с невозможностью принять ценности окружения как свои, с одной стороны, и неспособность изменить или покорить окружающий мир – с другой. У подростка может пропасть ощущение собственной ценности либо ценности того, что его окружает. Адаптация путем ухода из ситуации часто встречается у подростков, когда они чувствуют, что не в силах принять окружающий мир, но и изменить его они тоже не могут. В данном случае ребёнок уходит в свой внутренний мир, мир фантазии. Однако личностно подросток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совершенствуется,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поскольку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оптимального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 не уходить из ситуации, а стремиться к её разрешению.</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 подростка уже есть все психологические предпосылки, чтобы жить своей личной жизнью: есть внутренний план действий, есть ориентировка на внутренний мир, есть способы понимания окружающего мира – тип мышления.</w:t>
      </w:r>
      <w:r w:rsidR="003C689D">
        <w:rPr>
          <w:rFonts w:ascii="Times New Roman" w:hAnsi="Times New Roman" w:cs="Times New Roman"/>
          <w:sz w:val="28"/>
          <w:szCs w:val="28"/>
        </w:rPr>
        <w:t xml:space="preserve">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Таким образом, общение является особым видом деятельности а, в процессе которой осуществляется поиск близкого друга и установление с ним доверительных отношений. Как подросток умеет общаться, как стремится к общению и какими мотивами при этом он руководствуется, а также какие условия влияют на его общительность – всё это влияет на внутренний мир ребёнка, содействует его успешности (если это влияние положительное) или, наоборот, приводит к одиночеству, переживанию неудач в деятельности (если это влияние носит отрицательный характер). Подростковый возраст – это время жизни, когда формируются нормы и способы общения с другими и с самим собой. В этот период претерпевают изменения отношения с родителями, связи с которыми становятся менее эмоциональными, чем раньше.</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Говоря о подростковом периоде развития человека, мы всегда подразумеваем, что это сложный, трудный период. Трудность этого периода состоит не только в вышеперечисленных особенностях подросткового возраста, но в первую очередь, в пубертатном кризисе, кризисе подростковой идентичности, успешный выход из которого будет одним из важнейших условий формирования правильного, просоциального, неагрессивного поведения подростка в будущем.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Несмотря на внешние и внутренние противоречия свойственные данному возрасту, подросток испытывает потребность в поддержке взрослого. Особо благоприятной является ситуация, когда взрослый выступает в качестве друга. В этом случае взрослый может помочь подростку найти его место в системе новых, складывающихся взаимодействий, помочь оценить свои способности и возможности, лучше познать себя. В связи с легкой ранимостью подростка для взрослого очень важно найти формы налаживания и поддержания контактов. Подросток испытывает потребность поделиться своими переживаниями, рассказать о событиях своей жизни, но самому ему трудно начать такое близкое общение.</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p>
    <w:p w:rsidR="00AA4A7F" w:rsidRPr="003C689D" w:rsidRDefault="003C689D" w:rsidP="003C689D">
      <w:pPr>
        <w:pStyle w:val="2"/>
        <w:widowControl w:val="0"/>
        <w:spacing w:before="0" w:after="0" w:line="360" w:lineRule="auto"/>
        <w:ind w:left="0" w:firstLine="709"/>
        <w:jc w:val="both"/>
        <w:rPr>
          <w:rFonts w:ascii="Times New Roman" w:hAnsi="Times New Roman" w:cs="Times New Roman"/>
          <w:b w:val="0"/>
          <w:i w:val="0"/>
        </w:rPr>
      </w:pPr>
      <w:r>
        <w:rPr>
          <w:rFonts w:ascii="Times New Roman" w:hAnsi="Times New Roman" w:cs="Times New Roman"/>
          <w:b w:val="0"/>
          <w:i w:val="0"/>
        </w:rPr>
        <w:br w:type="page"/>
        <w:t>1.3</w:t>
      </w:r>
      <w:r w:rsidR="00AA4A7F" w:rsidRPr="003C689D">
        <w:rPr>
          <w:rFonts w:ascii="Times New Roman" w:hAnsi="Times New Roman" w:cs="Times New Roman"/>
          <w:b w:val="0"/>
          <w:i w:val="0"/>
        </w:rPr>
        <w:t xml:space="preserve"> Проблемы неполных семе</w:t>
      </w:r>
      <w:r w:rsidR="009B656E">
        <w:rPr>
          <w:rFonts w:ascii="Times New Roman" w:hAnsi="Times New Roman" w:cs="Times New Roman"/>
          <w:b w:val="0"/>
          <w:i w:val="0"/>
        </w:rPr>
        <w:t xml:space="preserve">й и их влияние на индивидуально </w:t>
      </w:r>
      <w:r w:rsidR="00AA4A7F" w:rsidRPr="003C689D">
        <w:rPr>
          <w:rFonts w:ascii="Times New Roman" w:hAnsi="Times New Roman" w:cs="Times New Roman"/>
          <w:b w:val="0"/>
          <w:i w:val="0"/>
        </w:rPr>
        <w:t>психологические особенности подростков</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p>
    <w:p w:rsidR="00AA4A7F" w:rsidRPr="003C689D" w:rsidRDefault="00AA4A7F" w:rsidP="003C689D">
      <w:pPr>
        <w:keepNext/>
        <w:widowControl w:val="0"/>
        <w:spacing w:line="360" w:lineRule="auto"/>
        <w:ind w:firstLine="709"/>
        <w:jc w:val="both"/>
        <w:rPr>
          <w:rFonts w:ascii="Times New Roman" w:hAnsi="Times New Roman" w:cs="Times New Roman"/>
          <w:bCs/>
          <w:iCs/>
          <w:sz w:val="28"/>
          <w:szCs w:val="28"/>
        </w:rPr>
      </w:pPr>
      <w:r w:rsidRPr="003C689D">
        <w:rPr>
          <w:rFonts w:ascii="Times New Roman" w:hAnsi="Times New Roman" w:cs="Times New Roman"/>
          <w:bCs/>
          <w:iCs/>
          <w:sz w:val="28"/>
          <w:szCs w:val="28"/>
        </w:rPr>
        <w:t>Неполная семья - это один из основных социально - демографических типов современной семьи.</w:t>
      </w:r>
    </w:p>
    <w:p w:rsidR="00AA4A7F" w:rsidRPr="003C689D" w:rsidRDefault="00AA4A7F" w:rsidP="003C689D">
      <w:pPr>
        <w:keepNext/>
        <w:widowControl w:val="0"/>
        <w:spacing w:line="360" w:lineRule="auto"/>
        <w:ind w:firstLine="709"/>
        <w:jc w:val="both"/>
        <w:rPr>
          <w:rFonts w:ascii="Times New Roman" w:hAnsi="Times New Roman" w:cs="Times New Roman"/>
          <w:bCs/>
          <w:iCs/>
          <w:sz w:val="28"/>
          <w:szCs w:val="28"/>
        </w:rPr>
      </w:pPr>
      <w:r w:rsidRPr="003C689D">
        <w:rPr>
          <w:rFonts w:ascii="Times New Roman" w:hAnsi="Times New Roman" w:cs="Times New Roman"/>
          <w:bCs/>
          <w:iCs/>
          <w:sz w:val="28"/>
          <w:szCs w:val="28"/>
        </w:rPr>
        <w:t xml:space="preserve">Неполная семья - это малая группа с частичными неполными связями, где нет традиционной системы отношений </w:t>
      </w:r>
      <w:r w:rsidR="003C689D">
        <w:rPr>
          <w:rFonts w:ascii="Times New Roman" w:hAnsi="Times New Roman" w:cs="Times New Roman"/>
          <w:bCs/>
          <w:iCs/>
          <w:sz w:val="28"/>
          <w:szCs w:val="28"/>
        </w:rPr>
        <w:t>мать – отец – ребенок.</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Выделяют несколько источников формирования неполных семей. Наиболее массовый из них связан с распадом семьи вследствие </w:t>
      </w:r>
      <w:r w:rsidRPr="003C689D">
        <w:rPr>
          <w:rFonts w:ascii="Times New Roman" w:hAnsi="Times New Roman" w:cs="Times New Roman"/>
          <w:bCs/>
          <w:sz w:val="28"/>
          <w:szCs w:val="28"/>
        </w:rPr>
        <w:t>развода супругов.</w:t>
      </w:r>
      <w:r w:rsidRPr="003C689D">
        <w:rPr>
          <w:rFonts w:ascii="Times New Roman" w:hAnsi="Times New Roman" w:cs="Times New Roman"/>
          <w:sz w:val="28"/>
          <w:szCs w:val="28"/>
        </w:rPr>
        <w:t xml:space="preserve"> </w:t>
      </w:r>
    </w:p>
    <w:p w:rsidR="00AA4A7F" w:rsidRPr="003C689D" w:rsidRDefault="00AA4A7F" w:rsidP="003C689D">
      <w:pPr>
        <w:keepNext/>
        <w:widowControl w:val="0"/>
        <w:spacing w:line="360" w:lineRule="auto"/>
        <w:ind w:firstLine="709"/>
        <w:jc w:val="both"/>
        <w:rPr>
          <w:rFonts w:ascii="Times New Roman" w:hAnsi="Times New Roman" w:cs="Times New Roman"/>
          <w:iCs/>
          <w:sz w:val="28"/>
          <w:szCs w:val="28"/>
        </w:rPr>
      </w:pPr>
      <w:r w:rsidRPr="003C689D">
        <w:rPr>
          <w:rFonts w:ascii="Times New Roman" w:hAnsi="Times New Roman" w:cs="Times New Roman"/>
          <w:sz w:val="28"/>
          <w:szCs w:val="28"/>
        </w:rPr>
        <w:t xml:space="preserve">Накопленная исследователями социологическая информация свидетельствует о том, что </w:t>
      </w:r>
      <w:r w:rsidRPr="003C689D">
        <w:rPr>
          <w:rFonts w:ascii="Times New Roman" w:hAnsi="Times New Roman" w:cs="Times New Roman"/>
          <w:iCs/>
          <w:sz w:val="28"/>
          <w:szCs w:val="28"/>
        </w:rPr>
        <w:t>наиболее распространенными причинами разводов являются алкоголизм, несхожесть характеров, измена или создание другой семьи.</w:t>
      </w:r>
      <w:r w:rsidRPr="003C689D">
        <w:rPr>
          <w:rFonts w:ascii="Times New Roman" w:hAnsi="Times New Roman" w:cs="Times New Roman"/>
          <w:sz w:val="28"/>
          <w:szCs w:val="28"/>
        </w:rPr>
        <w:t xml:space="preserve"> Обращает на себя внимание тот факт, что в подавляющем </w:t>
      </w:r>
      <w:r w:rsidRPr="003C689D">
        <w:rPr>
          <w:rFonts w:ascii="Times New Roman" w:hAnsi="Times New Roman" w:cs="Times New Roman"/>
          <w:iCs/>
          <w:sz w:val="28"/>
          <w:szCs w:val="28"/>
        </w:rPr>
        <w:t>большинстве случаев инициатором развода выступает женщина.</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Что касается ранних браков, то они оказываются менее жизнестойкими, чем обычные. Этот процесс, несомненно, стимулируется социальной и гражданской незрелостью супругов, их безответственным, легкомысленным отношением к семье, а также увеличением числа вынужденных браков, вследствие беременности и рождения ребенка. Формированию неполных семей в значительной мере также способствует наблюдаемый в последнее десятилетие непропорциональный </w:t>
      </w:r>
      <w:r w:rsidRPr="003C689D">
        <w:rPr>
          <w:rFonts w:ascii="Times New Roman" w:hAnsi="Times New Roman" w:cs="Times New Roman"/>
          <w:iCs/>
          <w:sz w:val="28"/>
          <w:szCs w:val="28"/>
        </w:rPr>
        <w:t xml:space="preserve">рост смертности мужчин </w:t>
      </w:r>
      <w:r w:rsidRPr="003C689D">
        <w:rPr>
          <w:rFonts w:ascii="Times New Roman" w:hAnsi="Times New Roman" w:cs="Times New Roman"/>
          <w:sz w:val="28"/>
          <w:szCs w:val="28"/>
        </w:rPr>
        <w:t>в трудоспособном возрасте от неестественных причин (отравление, производственных травмы, воен</w:t>
      </w:r>
      <w:r w:rsidR="003C689D">
        <w:rPr>
          <w:rFonts w:ascii="Times New Roman" w:hAnsi="Times New Roman" w:cs="Times New Roman"/>
          <w:sz w:val="28"/>
          <w:szCs w:val="28"/>
        </w:rPr>
        <w:t>ные действия и т. д.).</w:t>
      </w:r>
    </w:p>
    <w:p w:rsidR="00AA4A7F" w:rsidRPr="003C689D" w:rsidRDefault="00AA4A7F" w:rsidP="003C689D">
      <w:pPr>
        <w:keepNext/>
        <w:widowControl w:val="0"/>
        <w:spacing w:line="360" w:lineRule="auto"/>
        <w:ind w:firstLine="709"/>
        <w:jc w:val="both"/>
        <w:rPr>
          <w:rFonts w:ascii="Times New Roman" w:hAnsi="Times New Roman" w:cs="Times New Roman"/>
          <w:iCs/>
          <w:sz w:val="28"/>
          <w:szCs w:val="28"/>
        </w:rPr>
      </w:pPr>
      <w:r w:rsidRPr="003C689D">
        <w:rPr>
          <w:rFonts w:ascii="Times New Roman" w:hAnsi="Times New Roman" w:cs="Times New Roman"/>
          <w:sz w:val="28"/>
          <w:szCs w:val="28"/>
        </w:rPr>
        <w:t>В</w:t>
      </w:r>
      <w:r w:rsidR="00C302F1" w:rsidRPr="003C689D">
        <w:rPr>
          <w:rFonts w:ascii="Times New Roman" w:hAnsi="Times New Roman" w:cs="Times New Roman"/>
          <w:sz w:val="28"/>
          <w:szCs w:val="28"/>
        </w:rPr>
        <w:t xml:space="preserve"> </w:t>
      </w:r>
      <w:r w:rsidRPr="003C689D">
        <w:rPr>
          <w:rFonts w:ascii="Times New Roman" w:hAnsi="Times New Roman" w:cs="Times New Roman"/>
          <w:sz w:val="28"/>
          <w:szCs w:val="28"/>
        </w:rPr>
        <w:t>связи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изменением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моральных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норм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области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взаимоотношений</w:t>
      </w:r>
      <w:r w:rsidR="00087580" w:rsidRP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полов, распространением добрачных связей, неподготовленности молодежи к браку, завышении требований к брачному партнеру </w:t>
      </w:r>
      <w:r w:rsidRPr="003C689D">
        <w:rPr>
          <w:rFonts w:ascii="Times New Roman" w:hAnsi="Times New Roman" w:cs="Times New Roman"/>
          <w:iCs/>
          <w:sz w:val="28"/>
          <w:szCs w:val="28"/>
        </w:rPr>
        <w:t xml:space="preserve">увеличивается число детей, рожденных вне брака.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В настоящее время спектр неполных семей пополняется, помимо названных выше, семьями фактически раздельно проживающих супругов; за счет практики усыновления ребенка одинокой матерью, а также установлением опеки или попечительства в случае сиротства.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Семья, в которой ребенка воспитывает один родитель, стала столь обыденным явлением, что сегодня психологи и социологи стараются избегать обидного термина «неполная семья», заменяя его политкорректным «нетрадиционная» или «нестандартная».</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Сегодня матери, воспитывающие детей без отца, стали своего рода общественной нормой. Возможно, вследствие новизны термин «матери – одиночки» неоднозначно воспринимается в разных странах. Например, Великобритании, так же как и в нашей стране, его применяют к той категории женщин, которые никогда не были замужем, родили ребенка и в одиночку его воспитывают.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Вместе с тем наряду с понятием «одинокая мать», которое включает в себя женщин, не выходивших замуж и в одиночку воспитывающих ребенка, есть и такие неполные семья, где дети проживают вообще без обоих родителей – у дедушек, бабушек и других родственников. Как правило последняя ситуация еще более неблагоприятна для детей. Она связана с полным распадом прежней родительской полной семьи (смерть обоих родителей, их развод, а затем смерть матери) либо лишение одинокого родителя родительских прав, либо с тем, что одинокие матери или отцы сами не хотят воспитывать своих детей, и передают их на воспитание своим родителям.</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Проблема неполной семьи в том, что в не ребенок часто встречается лишь с одной ролью родителя – либо только карающий, либо только поощряющей. Поскольку дети в неполной семье не могут наблюдать отношений между мужчиной и женщиной, то они вырастают, не имея целостной модели этих отношений. В будущем для них более проблематично будет строить собственные отношения. </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Воспитательные возможности в неполной семье ограниченны: затрудняется контроль и надзор за детьми, отсутствие отца лишает детей возможности знакомиться с разными вариантами семейных отношений и влечет за собой односторонний характер психического развития. Это связано с отсутствием образцов сексуального поведения взрослого человека, которым можно было подражать в будущем. </w:t>
      </w:r>
      <w:r w:rsidR="003C689D">
        <w:rPr>
          <w:rFonts w:ascii="Times New Roman" w:hAnsi="Times New Roman" w:cs="Times New Roman"/>
          <w:sz w:val="28"/>
          <w:szCs w:val="28"/>
        </w:rPr>
        <w:t xml:space="preserve">На примере авторитетного отца </w:t>
      </w:r>
      <w:r w:rsidRPr="003C689D">
        <w:rPr>
          <w:rFonts w:ascii="Times New Roman" w:hAnsi="Times New Roman" w:cs="Times New Roman"/>
          <w:sz w:val="28"/>
          <w:szCs w:val="28"/>
        </w:rPr>
        <w:t>образца для подражания – мальчики формируют мужскую самоидентификацию. Девочки общение с отцом помогает формированию образа мужчины.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 отсутствие отца мальчик не имеет возможности на ближайшем примере наблюдать особенности мужского поведения и невольно перенимает женские черты. И для девочки мать в этой ситуации вынуждена совмещать собственную материнскую роль и роль отсутствующего отца – в результате психосексуальное развитие отличается противоречивостью. Если отца в семье нет, образ мужчины получается искаженным – обедненным или напротив, идеализированным, что приводит впоследствии, либо к упрощенности в личных отношениях с мужчиной, либо к непреодолимым сложностям. Опираясь на негативный опыт родительской семьи, супруги из неполных семей легче идут на разрыв и в собственной семье.</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 детей из неполных семей, в отличие от детей из полных семей, несколько более выражены такие качества, как возбудимость, покорность, мягкосердечность, чувствительность, подавленность, тревожность, они менее беспечны. Частенько они демонстрируют большую неудовлетворенность семейной ситуацией. Сами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 они считают менее смелыми, радостными, спокойными.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На протяжении многих десятилетий неполная семья служила источником социального неблагополучия. Речь идет о преступности среди несовершеннолетних, расстройстве характера или личности в целом, дурной психологической наследственности.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Ученные отмечают снижение познавательных установок у детей после развода, низкую успеваемость и слабую выраженность стремления к достижениям.</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Медико-биологические исследования показали, что у детей без отцов чаще бывают задержки развития речи. Выявлено, что такие дети более неустойчив</w:t>
      </w:r>
      <w:r w:rsidR="003C689D">
        <w:rPr>
          <w:rFonts w:ascii="Times New Roman" w:hAnsi="Times New Roman" w:cs="Times New Roman"/>
          <w:sz w:val="28"/>
          <w:szCs w:val="28"/>
        </w:rPr>
        <w:t>ы психически и более упрямы</w:t>
      </w:r>
      <w:r w:rsidRPr="003C689D">
        <w:rPr>
          <w:rFonts w:ascii="Times New Roman" w:hAnsi="Times New Roman" w:cs="Times New Roman"/>
          <w:sz w:val="28"/>
          <w:szCs w:val="28"/>
        </w:rPr>
        <w:t>.</w:t>
      </w:r>
    </w:p>
    <w:p w:rsidR="00AA4A7F" w:rsidRPr="003C689D" w:rsidRDefault="00AA4A7F" w:rsidP="003C689D">
      <w:pPr>
        <w:pStyle w:val="a5"/>
        <w:keepNext/>
        <w:widowControl w:val="0"/>
        <w:tabs>
          <w:tab w:val="left" w:pos="825"/>
        </w:tabs>
        <w:spacing w:after="0" w:line="360" w:lineRule="auto"/>
        <w:ind w:firstLine="709"/>
        <w:jc w:val="both"/>
        <w:rPr>
          <w:rFonts w:cs="Times New Roman"/>
          <w:sz w:val="28"/>
          <w:szCs w:val="28"/>
        </w:rPr>
      </w:pPr>
      <w:r w:rsidRPr="003C689D">
        <w:rPr>
          <w:rFonts w:cs="Times New Roman"/>
          <w:sz w:val="28"/>
          <w:szCs w:val="28"/>
        </w:rPr>
        <w:t>В процессе воспитания могут быть использованы различные стили отношений, многие из которых не способствуют благоприятному развитию личности подростка. В процессе воспитания в характере подростков при данных стилях возможно формирование своеобразных черт характера.</w:t>
      </w:r>
      <w:r w:rsidR="003C689D">
        <w:rPr>
          <w:rFonts w:cs="Times New Roman"/>
          <w:sz w:val="28"/>
          <w:szCs w:val="28"/>
        </w:rPr>
        <w:t xml:space="preserve"> </w:t>
      </w:r>
      <w:r w:rsidRPr="003C689D">
        <w:rPr>
          <w:rFonts w:cs="Times New Roman"/>
          <w:sz w:val="28"/>
          <w:szCs w:val="28"/>
        </w:rPr>
        <w:t>Для нас наибольший интерес представляют черты характера подростка из неполных семей. Поэтому более подробно рассмотрим</w:t>
      </w:r>
      <w:r w:rsidR="003C689D">
        <w:rPr>
          <w:rFonts w:cs="Times New Roman"/>
          <w:sz w:val="28"/>
          <w:szCs w:val="28"/>
        </w:rPr>
        <w:t xml:space="preserve"> </w:t>
      </w:r>
      <w:r w:rsidRPr="003C689D">
        <w:rPr>
          <w:rFonts w:cs="Times New Roman"/>
          <w:sz w:val="28"/>
          <w:szCs w:val="28"/>
        </w:rPr>
        <w:t>особенности характера именно у подростка из таких семей.</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В неблагополучной неполной семье подросток фактически безнадзорен и, следовательно, на него воздействуют отрицательные примеры. Чаще всего в неполных семьях отсутствует единая твердая линия воспитания, это то, что обычно порождает слабохарактерность, избалованность подростка. «Недостаточная требовательность к подростку, применение физических наказаний - все это приводит к возникновению лживости, трусливости. Отсутствие четкого режима дня в неполной семье вызывает у детей беспорядочность, рассеянность, неаккуратность».</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На возникновение некоторых особенностей характера влияет также неумение учитывать возрастные особенности подростка. Таким образом, неудовлетворение подростком потребности быть или хотя бы казаться взрослым, отношение к нему как к ребенку, часто приводит</w:t>
      </w:r>
      <w:r w:rsidR="003C689D">
        <w:rPr>
          <w:rFonts w:cs="Times New Roman"/>
          <w:sz w:val="28"/>
          <w:szCs w:val="28"/>
        </w:rPr>
        <w:t xml:space="preserve"> </w:t>
      </w:r>
      <w:r w:rsidRPr="003C689D">
        <w:rPr>
          <w:rFonts w:cs="Times New Roman"/>
          <w:sz w:val="28"/>
          <w:szCs w:val="28"/>
        </w:rPr>
        <w:t>к появлению и закреплению у него упрямства, капризности, негативизма, грубости. Возможны и более серьезные деформации черт характера. Незнание возрастных особенностей подростков может вызвать крупные и продолжительные конфликты</w:t>
      </w:r>
      <w:r w:rsidR="003C689D">
        <w:rPr>
          <w:rFonts w:cs="Times New Roman"/>
          <w:sz w:val="28"/>
          <w:szCs w:val="28"/>
        </w:rPr>
        <w:t xml:space="preserve"> </w:t>
      </w:r>
      <w:r w:rsidRPr="003C689D">
        <w:rPr>
          <w:rFonts w:cs="Times New Roman"/>
          <w:sz w:val="28"/>
          <w:szCs w:val="28"/>
        </w:rPr>
        <w:t>с членами всей семьи, скрытую или явную войну с ними. Следует отметить, что члены неполной семьи не всегда своевременно реагируют на появление особенностей характера у подростков, которые являются их недостатками. А между тем, чем быстрее с ними начать бороться, тем легче искоренить. В противном случае они закрепляются в структуре личности подростков. Тогда для искоренения отдельных недостатков характера надо будет влиять на связанные с ними другие психические качества, а то и на всю личность. Понятно, что сделать это бывает очень сложно.</w:t>
      </w:r>
      <w:r w:rsidR="003C689D">
        <w:rPr>
          <w:rFonts w:cs="Times New Roman"/>
          <w:sz w:val="28"/>
          <w:szCs w:val="28"/>
        </w:rPr>
        <w:t xml:space="preserve">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 xml:space="preserve">Неблагоприятно влияет на развитие подростков переоценка или недооценка недостатков его характера. Так, некоторые представители неполных семей склонны объяснять чрезвычайную капризность или недисциплинированность, невыдержанность подростков их нервностью. Это способствует укреплению у таких детей этих недостатков и появлению чувства вседозволенности. Нередко они прямо заявляют: «Не троньте меня: я нервный!». Плохо и когда не обращают внимания на повышенную возбудимость, неуравновешенность, повышенную обидчивость или полную безучастность ребенка, на такие симптомы, как бессонница, головные боли, тики, неоправданная слезливость. В этом случае надо немедленно обращаться к врачу.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Нередко бывает, что сами дети неправильно квалифицируют свои черты характера, принимая упрямство за силу воли, грубость – за правдолюбие и мужество, невежливость – за прямоту, высокомерие – за гордость и проявление чувства собственного достоинства. Некоторые даже, сознавая недостатки своего характера, не хотят от них избавляться. Например, ребенок осознает, что лень позволяет сохранить жизненные силы и не надорваться, а неискренность и своевременная расчетливость – добиться личного преуспевания в служебной карьере. Здесь важно помнить, что ребенок не только объект, но, прежде всего субъект воспитания. Поэтому важно помочь ему правильно оценить недостатки своего характера и постараться самому их изжить. Но что мы называем недостатками характера?</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Недостатки характера – это устойчивые отрицательные формы поведения человека. Поэтому, прежде чем говорить о недостатках характера подростка, надо убедиться в их устойчивости, а не эпизодичности, вызванной переходящими обстоятельствами. Для этого поведение подростка надо пронаблюдать в другой обстановке и в другое время. Но даже если определенная отрицательная черта характера явно и постоянно присуща ребенку, не следует говорить ему об этом в категоричной форме и все время с укоризной фиксировать на ней его внимание. Лучше, например, говорить ему о повторяющихся у него случаях проявления негативизма, чем о наличии у данного ребенка негативизма вообще. В противном случае можно подорвать у ребенка веру в возможность искоренения у него этого недостатка.</w:t>
      </w:r>
      <w:r w:rsidR="003C689D">
        <w:rPr>
          <w:rFonts w:cs="Times New Roman"/>
          <w:sz w:val="28"/>
          <w:szCs w:val="28"/>
        </w:rPr>
        <w:t xml:space="preserve">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Необходимо знать, что не все индивидуальные черты выражают характер человека, а только наиболее существенные. В категории привычных недостатков характера выделяют два вида: проявляющихся в его работе</w:t>
      </w:r>
      <w:r w:rsidR="003C689D">
        <w:rPr>
          <w:rFonts w:cs="Times New Roman"/>
          <w:sz w:val="28"/>
          <w:szCs w:val="28"/>
        </w:rPr>
        <w:t xml:space="preserve"> </w:t>
      </w:r>
      <w:r w:rsidRPr="003C689D">
        <w:rPr>
          <w:rFonts w:cs="Times New Roman"/>
          <w:sz w:val="28"/>
          <w:szCs w:val="28"/>
        </w:rPr>
        <w:t xml:space="preserve">и в отношении его к себе и другим людям. Первый вид: леность, пассивность, неорганизованность, отсутствие настойчивости. Второй вид: эгоизм.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 xml:space="preserve">Более подробно рассмотрим перечисленные недостатки детей из неполных семей. К первому виду недостатков характера относится леность. Леность проявляется в отсутствии желания трудиться и учиться. По многим причинам леность справедливо считается крупнейшим недостатком характера детей и взрослых. Во-первых, общество построено на труде. Прогресс современных стран с рыночным хозяйством невозможен без развития свободного творческого и высокоэффективного труда, без значительного повышения эффективности производства. А это требует воспитания трудолюбия с ранних лет.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Во-вторых, трудовая и учебная деятельности необходимы для психического</w:t>
      </w:r>
      <w:r w:rsidR="003C689D">
        <w:rPr>
          <w:rFonts w:cs="Times New Roman"/>
          <w:sz w:val="28"/>
          <w:szCs w:val="28"/>
        </w:rPr>
        <w:t xml:space="preserve"> </w:t>
      </w:r>
      <w:r w:rsidRPr="003C689D">
        <w:rPr>
          <w:rFonts w:cs="Times New Roman"/>
          <w:sz w:val="28"/>
          <w:szCs w:val="28"/>
        </w:rPr>
        <w:t>и</w:t>
      </w:r>
      <w:r w:rsidR="003C689D">
        <w:rPr>
          <w:rFonts w:cs="Times New Roman"/>
          <w:sz w:val="28"/>
          <w:szCs w:val="28"/>
        </w:rPr>
        <w:t xml:space="preserve"> </w:t>
      </w:r>
      <w:r w:rsidRPr="003C689D">
        <w:rPr>
          <w:rFonts w:cs="Times New Roman"/>
          <w:sz w:val="28"/>
          <w:szCs w:val="28"/>
        </w:rPr>
        <w:t>физического</w:t>
      </w:r>
      <w:r w:rsidR="003C689D">
        <w:rPr>
          <w:rFonts w:cs="Times New Roman"/>
          <w:sz w:val="28"/>
          <w:szCs w:val="28"/>
        </w:rPr>
        <w:t xml:space="preserve"> </w:t>
      </w:r>
      <w:r w:rsidRPr="003C689D">
        <w:rPr>
          <w:rFonts w:cs="Times New Roman"/>
          <w:sz w:val="28"/>
          <w:szCs w:val="28"/>
        </w:rPr>
        <w:t>развития</w:t>
      </w:r>
      <w:r w:rsidR="003C689D">
        <w:rPr>
          <w:rFonts w:cs="Times New Roman"/>
          <w:sz w:val="28"/>
          <w:szCs w:val="28"/>
        </w:rPr>
        <w:t xml:space="preserve"> </w:t>
      </w:r>
      <w:r w:rsidRPr="003C689D">
        <w:rPr>
          <w:rFonts w:cs="Times New Roman"/>
          <w:sz w:val="28"/>
          <w:szCs w:val="28"/>
        </w:rPr>
        <w:t>человека.</w:t>
      </w:r>
      <w:r w:rsidR="003C689D">
        <w:rPr>
          <w:rFonts w:cs="Times New Roman"/>
          <w:sz w:val="28"/>
          <w:szCs w:val="28"/>
        </w:rPr>
        <w:t xml:space="preserve"> </w:t>
      </w:r>
      <w:r w:rsidRPr="003C689D">
        <w:rPr>
          <w:rFonts w:cs="Times New Roman"/>
          <w:sz w:val="28"/>
          <w:szCs w:val="28"/>
        </w:rPr>
        <w:t>Недаром</w:t>
      </w:r>
      <w:r w:rsidR="003C689D">
        <w:rPr>
          <w:rFonts w:cs="Times New Roman"/>
          <w:sz w:val="28"/>
          <w:szCs w:val="28"/>
        </w:rPr>
        <w:t xml:space="preserve"> </w:t>
      </w:r>
      <w:r w:rsidRPr="003C689D">
        <w:rPr>
          <w:rFonts w:cs="Times New Roman"/>
          <w:sz w:val="28"/>
          <w:szCs w:val="28"/>
        </w:rPr>
        <w:t>труд используется</w:t>
      </w:r>
      <w:r w:rsidR="003C689D">
        <w:rPr>
          <w:rFonts w:cs="Times New Roman"/>
          <w:sz w:val="28"/>
          <w:szCs w:val="28"/>
        </w:rPr>
        <w:t xml:space="preserve"> </w:t>
      </w:r>
      <w:r w:rsidRPr="003C689D">
        <w:rPr>
          <w:rFonts w:cs="Times New Roman"/>
          <w:sz w:val="28"/>
          <w:szCs w:val="28"/>
        </w:rPr>
        <w:t>даже как средство лечения.</w:t>
      </w:r>
      <w:r w:rsidR="003C689D">
        <w:rPr>
          <w:rFonts w:cs="Times New Roman"/>
          <w:sz w:val="28"/>
          <w:szCs w:val="28"/>
        </w:rPr>
        <w:t xml:space="preserve">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 xml:space="preserve">В-третьих, лишенный трудолюбия ребенок оказывается не адаптированным к миру взрослых, к самостоятельной жизни.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В-четвертых, отсутствие у ребенка потребности в посильном систематическом труде лишает его радости жизни и нередко приводит к деградации личности. Недаром издавна говорят, что праздность – мать всех пороков.</w:t>
      </w:r>
      <w:r w:rsidR="003C689D">
        <w:rPr>
          <w:rFonts w:cs="Times New Roman"/>
          <w:sz w:val="28"/>
          <w:szCs w:val="28"/>
        </w:rPr>
        <w:t xml:space="preserve"> </w:t>
      </w:r>
      <w:r w:rsidRPr="003C689D">
        <w:rPr>
          <w:rFonts w:cs="Times New Roman"/>
          <w:sz w:val="28"/>
          <w:szCs w:val="28"/>
        </w:rPr>
        <w:t>Важно знать, что воспитательное воздействие на ленивых детей следует предпринимать с учетом их возрастных</w:t>
      </w:r>
      <w:r w:rsidR="003C689D">
        <w:rPr>
          <w:rFonts w:cs="Times New Roman"/>
          <w:sz w:val="28"/>
          <w:szCs w:val="28"/>
        </w:rPr>
        <w:t xml:space="preserve"> </w:t>
      </w:r>
      <w:r w:rsidRPr="003C689D">
        <w:rPr>
          <w:rFonts w:cs="Times New Roman"/>
          <w:sz w:val="28"/>
          <w:szCs w:val="28"/>
        </w:rPr>
        <w:t>и индивидуальных особенностей. А в решении этой проблемы им необходима помощь. У подростков важно преодолеть мнение, что учеба – это деятельность для маленьких детей и «зубрил», а также предоставить им возможность проявить свою взрослость на уроках в школе.</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К данному виду недостатков характера детей из неполных семей относится пассивность. Понятие «пассивный» в словаре С.И. Ожегова раскрывается как «не проявляющий деятельности, безучастный, безразличный к окружающей жизни», а также «зависящий от деятельности другого, лишенный самостоятельности». В педагогической психологии «пассивный» обычно толкуется как противоположный активному, активный с отрицательным знаком. Изучив соответствующую литературу, мы пришли к выводу, что основными причинами пассивности ребенка являются пониженная интеллектуальная активность, недостатки физического здоровья, дефекты развития.</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 xml:space="preserve">Для раскрытия первой причины используется понятие «интеллектуально пассивные дети», оно выражается через следующие психологические особенности: </w:t>
      </w:r>
    </w:p>
    <w:p w:rsidR="00AA4A7F" w:rsidRPr="003C689D" w:rsidRDefault="00AA4A7F" w:rsidP="003C689D">
      <w:pPr>
        <w:pStyle w:val="a5"/>
        <w:keepNext/>
        <w:widowControl w:val="0"/>
        <w:tabs>
          <w:tab w:val="left" w:pos="720"/>
        </w:tabs>
        <w:overflowPunct w:val="0"/>
        <w:autoSpaceDE w:val="0"/>
        <w:spacing w:after="0" w:line="360" w:lineRule="auto"/>
        <w:ind w:firstLine="709"/>
        <w:jc w:val="both"/>
        <w:textAlignment w:val="baseline"/>
        <w:rPr>
          <w:rFonts w:cs="Times New Roman"/>
          <w:sz w:val="28"/>
          <w:szCs w:val="28"/>
        </w:rPr>
      </w:pPr>
      <w:r w:rsidRPr="003C689D">
        <w:rPr>
          <w:rFonts w:cs="Times New Roman"/>
          <w:sz w:val="28"/>
          <w:szCs w:val="28"/>
        </w:rPr>
        <w:t>- недостаточная сформированность интеллектуальных умений и</w:t>
      </w:r>
      <w:r w:rsidR="003C689D">
        <w:rPr>
          <w:rFonts w:cs="Times New Roman"/>
          <w:sz w:val="28"/>
          <w:szCs w:val="28"/>
        </w:rPr>
        <w:t xml:space="preserve"> </w:t>
      </w:r>
      <w:r w:rsidRPr="003C689D">
        <w:rPr>
          <w:rFonts w:cs="Times New Roman"/>
          <w:sz w:val="28"/>
          <w:szCs w:val="28"/>
        </w:rPr>
        <w:t>навыков;</w:t>
      </w:r>
    </w:p>
    <w:p w:rsidR="00AA4A7F" w:rsidRPr="003C689D" w:rsidRDefault="00AA4A7F" w:rsidP="003C689D">
      <w:pPr>
        <w:pStyle w:val="a5"/>
        <w:keepNext/>
        <w:widowControl w:val="0"/>
        <w:tabs>
          <w:tab w:val="left" w:pos="720"/>
        </w:tabs>
        <w:overflowPunct w:val="0"/>
        <w:autoSpaceDE w:val="0"/>
        <w:spacing w:after="0" w:line="360" w:lineRule="auto"/>
        <w:ind w:firstLine="709"/>
        <w:jc w:val="both"/>
        <w:textAlignment w:val="baseline"/>
        <w:rPr>
          <w:rFonts w:cs="Times New Roman"/>
          <w:sz w:val="28"/>
          <w:szCs w:val="28"/>
        </w:rPr>
      </w:pPr>
      <w:r w:rsidRPr="003C689D">
        <w:rPr>
          <w:rFonts w:cs="Times New Roman"/>
          <w:sz w:val="28"/>
          <w:szCs w:val="28"/>
        </w:rPr>
        <w:t>- отрицательное отношение к интеллектуальной деятельности;</w:t>
      </w:r>
    </w:p>
    <w:p w:rsidR="00AA4A7F" w:rsidRPr="003C689D" w:rsidRDefault="00AA4A7F" w:rsidP="003C689D">
      <w:pPr>
        <w:pStyle w:val="a5"/>
        <w:keepNext/>
        <w:widowControl w:val="0"/>
        <w:tabs>
          <w:tab w:val="left" w:pos="720"/>
        </w:tabs>
        <w:overflowPunct w:val="0"/>
        <w:autoSpaceDE w:val="0"/>
        <w:spacing w:after="0" w:line="360" w:lineRule="auto"/>
        <w:ind w:firstLine="709"/>
        <w:jc w:val="both"/>
        <w:textAlignment w:val="baseline"/>
        <w:rPr>
          <w:rFonts w:cs="Times New Roman"/>
          <w:sz w:val="28"/>
          <w:szCs w:val="28"/>
        </w:rPr>
      </w:pPr>
      <w:r w:rsidRPr="003C689D">
        <w:rPr>
          <w:rFonts w:cs="Times New Roman"/>
          <w:sz w:val="28"/>
          <w:szCs w:val="28"/>
        </w:rPr>
        <w:t>- отсутствие познавательного отношения к действительности.</w:t>
      </w:r>
    </w:p>
    <w:p w:rsidR="00AA4A7F" w:rsidRPr="003C689D" w:rsidRDefault="00AA4A7F" w:rsidP="003C689D">
      <w:pPr>
        <w:pStyle w:val="a5"/>
        <w:keepNext/>
        <w:widowControl w:val="0"/>
        <w:tabs>
          <w:tab w:val="left" w:pos="0"/>
        </w:tabs>
        <w:overflowPunct w:val="0"/>
        <w:autoSpaceDE w:val="0"/>
        <w:spacing w:after="0" w:line="360" w:lineRule="auto"/>
        <w:ind w:firstLine="709"/>
        <w:jc w:val="both"/>
        <w:textAlignment w:val="baseline"/>
        <w:rPr>
          <w:rFonts w:cs="Times New Roman"/>
          <w:sz w:val="28"/>
          <w:szCs w:val="28"/>
        </w:rPr>
      </w:pPr>
      <w:r w:rsidRPr="003C689D">
        <w:rPr>
          <w:rFonts w:cs="Times New Roman"/>
          <w:sz w:val="28"/>
          <w:szCs w:val="28"/>
        </w:rPr>
        <w:t>Основной причиной интеллектуальной пассивности у подростков часто является невозможность проявить в учебе свою активность, самостоятельность, взрослость. Также интеллектуальная пассивность детей может быть результатом болезни или переутомления. Болезнь всегда подрывает физические и умственные силы ребенка, лишает желания чем-либо заниматься. Поэтому вялое поведение ребенка должно серьезно озадачить маму и учителей (воспитателей), заставлять их в первую очередь исключать возможность заболевания. В случае обнаружения болезни надо поставить задачу выздоровления на первое место. Причем важно не только вылечить ребенка, но и существенно его укрепить. Часто пассивность возникает из-за переутомления ребенка. Нередко бывают виноваты и сами члены неполной семьи, которые из лучших чувств побуждают своих детей записываться сразу в несколько кружков. Особенно опасны перегрузки для подростков, в организме которых происходят серьезные изменения. К тому же подростки часто сами переоценивают свои силы. Отсюда усиливается опасность физических и нервных срывов, приводящих в дальнейшем к полной пассивности в отношении учебы и многих других видов деятельности. Отметим, что это нередко случается с подростками, прежде бывшими активными и хорошо учившимися.</w:t>
      </w:r>
      <w:r w:rsidR="003C689D">
        <w:rPr>
          <w:rFonts w:cs="Times New Roman"/>
          <w:sz w:val="28"/>
          <w:szCs w:val="28"/>
        </w:rPr>
        <w:t xml:space="preserve">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Пассивное поведение может быть связано как с неправильным отношением к ребенку, так и с некоторыми психологическими особенностями самого ребенка. Например, при слишком большой опеке детей в</w:t>
      </w:r>
      <w:r w:rsidR="003C689D">
        <w:rPr>
          <w:rFonts w:cs="Times New Roman"/>
          <w:sz w:val="28"/>
          <w:szCs w:val="28"/>
        </w:rPr>
        <w:t xml:space="preserve"> </w:t>
      </w:r>
      <w:r w:rsidRPr="003C689D">
        <w:rPr>
          <w:rFonts w:cs="Times New Roman"/>
          <w:sz w:val="28"/>
          <w:szCs w:val="28"/>
        </w:rPr>
        <w:t xml:space="preserve">неполных семьях нередко вырастают безучастные, вялые, унылые, равнодушные дети, ни к чему активно не стремящиеся. Пассивность также может возникнуть из-за требования безусловного послушания родителю, в этом случае ребенок не стремиться к самостоятельности, активной деятельности. Необходимо отметить, что причины пассивности ребенка могут быть и внутреннего порядка. Одни из них обусловлены неблагоприятным воздействием темперамента ребенка. Так, флегматик нередко бывает, инертен, вял, малоподвижен и сонлив. Для преодоления такого состояния важно не только его тормошить, внешне побуждать к деятельности, но и помочь ему формировать внутренние мотивы деятельности: интересы, убеждения, стремления. </w:t>
      </w:r>
    </w:p>
    <w:p w:rsidR="00AA4A7F" w:rsidRPr="003C689D" w:rsidRDefault="00AA4A7F" w:rsidP="003C689D">
      <w:pPr>
        <w:pStyle w:val="a5"/>
        <w:keepNext/>
        <w:widowControl w:val="0"/>
        <w:spacing w:after="0" w:line="360" w:lineRule="auto"/>
        <w:ind w:firstLine="709"/>
        <w:jc w:val="both"/>
        <w:rPr>
          <w:rFonts w:cs="Times New Roman"/>
          <w:sz w:val="28"/>
          <w:szCs w:val="28"/>
        </w:rPr>
      </w:pPr>
      <w:r w:rsidRPr="003C689D">
        <w:rPr>
          <w:rFonts w:cs="Times New Roman"/>
          <w:sz w:val="28"/>
          <w:szCs w:val="28"/>
        </w:rPr>
        <w:t>Такие черты, как застенчивость, обидчивость и неуверенность в себе тоже будут способствовать возникновению и закреплению пассивности у детей. Из всего выше сказанного следует, что ребенок и подросток должны научиться управлять своей активностью, регулировать ее, вырабатывать у себя это психологическое качество. Данное психологическое качество называется организованностью. Понятия «активный ученик» и «организованный ученик» близки друг другу по содержанию, но не совпадают полностью по объему. Организованный ученик активен, но не всякий активный ученик организован, т. е. умеет управлять своей активностью, держать себя в руках. Дети, которые не умеют управлять своей активностью, относятся к неорганизованным детям.</w:t>
      </w:r>
    </w:p>
    <w:p w:rsidR="00AA4A7F" w:rsidRPr="003C689D" w:rsidRDefault="00AA4A7F" w:rsidP="003C689D">
      <w:pPr>
        <w:pStyle w:val="a5"/>
        <w:keepNext/>
        <w:widowControl w:val="0"/>
        <w:tabs>
          <w:tab w:val="left" w:pos="0"/>
        </w:tabs>
        <w:spacing w:after="0" w:line="360" w:lineRule="auto"/>
        <w:ind w:firstLine="709"/>
        <w:jc w:val="both"/>
        <w:rPr>
          <w:rFonts w:cs="Times New Roman"/>
          <w:sz w:val="28"/>
          <w:szCs w:val="28"/>
        </w:rPr>
      </w:pPr>
      <w:r w:rsidRPr="003C689D">
        <w:rPr>
          <w:rFonts w:cs="Times New Roman"/>
          <w:sz w:val="28"/>
          <w:szCs w:val="28"/>
        </w:rPr>
        <w:t>Таким образом, неорганизованными детьми являются дезорганизаторы, мало организованные, частично организованные и заорганизованные дети. Перевоспитание подобных детей начинают с привлечения к несложным видам общественно-организационной деятельности, постепенно ее, усложняя, обучая целесообразным приемам организаторской работы. Мотивом поведения у дезорганизаторов является желание самовыражения и самоутверждения. У подростков к этому добав</w:t>
      </w:r>
      <w:r w:rsidR="003C689D">
        <w:rPr>
          <w:rFonts w:cs="Times New Roman"/>
          <w:sz w:val="28"/>
          <w:szCs w:val="28"/>
        </w:rPr>
        <w:t xml:space="preserve">ляется возрастная особенность </w:t>
      </w:r>
      <w:r w:rsidRPr="003C689D">
        <w:rPr>
          <w:rFonts w:cs="Times New Roman"/>
          <w:sz w:val="28"/>
          <w:szCs w:val="28"/>
        </w:rPr>
        <w:t>повышенная критичность мышления, переходящая в критиканство. У старшеклассников дезорганизаторское поведение усиливается явлением юношеского максимализма.</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В большинстве случаев, малоорганизованные дети не умеют управлять своей активностью. Многие из них импульсивны. Это происходит не только из-за отсутствия у них знаний о навыках организаторской деятельности, но, прежде всего из-за нежелания ограничивать свою свободу какими-либо рамками. Организованность же чаще всего выражается в том, что подросток хорошо организует свою деятельность.</w:t>
      </w:r>
      <w:r w:rsidR="003C689D">
        <w:rPr>
          <w:rFonts w:cs="Times New Roman"/>
          <w:sz w:val="28"/>
          <w:szCs w:val="28"/>
        </w:rPr>
        <w:t xml:space="preserve"> </w:t>
      </w:r>
      <w:r w:rsidRPr="003C689D">
        <w:rPr>
          <w:rFonts w:cs="Times New Roman"/>
          <w:sz w:val="28"/>
          <w:szCs w:val="28"/>
        </w:rPr>
        <w:t xml:space="preserve">Заорганизованность чаще всего бывает двух видов: внешняя и внутренняя. Внешне заорганизованный ребенок слепо подчиняется установленному в неполной семье порядку. Он лишен самостоятельности и критичности, в трудных жизненных ситуациях не может проявить инициативу, а ждет указаний. </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 xml:space="preserve">К внутренне заорганизованным школьникам и взрослым относятся чрезмерно активные и жестко самоорганизованные люди, которые не знают пределов своих физических и умственных возможностей. Заорганизованных и малоорганизованных детей сближает одна характерная особенность: они не знают меру своих возможностей, физических и душевных сил. Первые значительно завышают свои возможности, вторые – занижают. То и другое вредно. </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Следующим недостатком характера подростка, воспитывающегося в неполной семье, является отсутствие настойчивости. Настойчивость – необходимая черта характера современного человека. Она выражается в особенности личности завершать начатое дело и достигать поставленной цели в процессе достаточно напряженной и длительной деятельности. Таким образом, настойчивость связана с умением осуществлять свои стремления, т. е. с одним из важнейших видов внутренних мотивов. Ненастойчивые дети либо вообще не ставят труднодостижимых или далеких целей, либо ставят, но не руководствуются ими в своем поведении.</w:t>
      </w:r>
      <w:r w:rsidR="003C689D">
        <w:rPr>
          <w:rFonts w:cs="Times New Roman"/>
          <w:sz w:val="28"/>
          <w:szCs w:val="28"/>
        </w:rPr>
        <w:t xml:space="preserve"> </w:t>
      </w:r>
      <w:r w:rsidRPr="003C689D">
        <w:rPr>
          <w:rFonts w:cs="Times New Roman"/>
          <w:sz w:val="28"/>
          <w:szCs w:val="28"/>
        </w:rPr>
        <w:t xml:space="preserve">Существуют следующие основные пути воспитания настойчивости у ребенка: тщательный контроль над выполнением детьми любой работы, небрежное дело не следует принимать, а стоит добиться переделки; в труде и учебе ставить перед подросткам интересные задачи, увлекать положительными примерами. При первых затруднениях детей не надо незамедлительно спешить к ним на помощь и устранять все препятствия самим. Пусть они научатся преодолевать посильные трудности, укреплять свои силы. </w:t>
      </w:r>
      <w:r w:rsidRPr="003C689D">
        <w:rPr>
          <w:rFonts w:cs="Times New Roman"/>
          <w:sz w:val="28"/>
          <w:szCs w:val="28"/>
        </w:rPr>
        <w:tab/>
        <w:t>Воспитание настойчивости непосредственно связано с формированием таких черт характера, как активность, организованность, упорство, уверенность в себе, сознательность и другие.</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Ко второму виду недостатков характера детей относится эгоизм. Какого человека мы можем назвать эгоистом? Эгоист – это себялюбец, предпочитающий во всем свои личные интересы интересам других людей и общества, часто пренебрегающий последними. Жизненная направленность эгоиста – собственное «Я», личное преуспевание (причем нередко за счет других). Основными видами выражения эгоизма являются нарциссизм, синдром Клеопатры, эгоизм из-за отчужденности, эгоцентризм, групповой эгоизм.</w:t>
      </w:r>
      <w:r w:rsidR="003C689D">
        <w:rPr>
          <w:rFonts w:cs="Times New Roman"/>
          <w:sz w:val="28"/>
          <w:szCs w:val="28"/>
        </w:rPr>
        <w:t xml:space="preserve"> </w:t>
      </w:r>
      <w:r w:rsidRPr="003C689D">
        <w:rPr>
          <w:rFonts w:cs="Times New Roman"/>
          <w:sz w:val="28"/>
          <w:szCs w:val="28"/>
        </w:rPr>
        <w:t>Матери (отцу) необходимо не только увидеть и устранить недостатки характера, связанные с эгоизмом ребенка, но и способствовать формированию у него таких качеств, как альтруизм, товарищество, забота о слабом.</w:t>
      </w:r>
      <w:r w:rsidR="003C689D">
        <w:rPr>
          <w:rFonts w:cs="Times New Roman"/>
          <w:sz w:val="28"/>
          <w:szCs w:val="28"/>
        </w:rPr>
        <w:t xml:space="preserve"> </w:t>
      </w:r>
      <w:r w:rsidRPr="003C689D">
        <w:rPr>
          <w:rFonts w:cs="Times New Roman"/>
          <w:sz w:val="28"/>
          <w:szCs w:val="28"/>
        </w:rPr>
        <w:t>Потому что эти качества препятствуют формированию эгоизма во всех его проявлениях.</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Существуют в неполных семьях и такие недостатки характера у детей, как недисциплинированность, грубость, лживость, педантичность. В частности, недисциплинированные дети – это дети, которые постоянно привлекают к себе внимание окружающих и доставляют им наибольшее беспокойство. Прежде всего, надо выяснить причины подобного нежелательного поведения. Наиболее распространенной причиной недисциплинированности у детей и, особенно, у подростков является</w:t>
      </w:r>
      <w:r w:rsidR="003C689D">
        <w:rPr>
          <w:rFonts w:cs="Times New Roman"/>
          <w:sz w:val="28"/>
          <w:szCs w:val="28"/>
        </w:rPr>
        <w:t xml:space="preserve"> </w:t>
      </w:r>
      <w:r w:rsidRPr="003C689D">
        <w:rPr>
          <w:rFonts w:cs="Times New Roman"/>
          <w:sz w:val="28"/>
          <w:szCs w:val="28"/>
        </w:rPr>
        <w:t>избыток энергии и неумение рационально проявить свою инициативу. Важно сформировать у них интерес к общественно полезной деятельности, разумно направить проявления их активности.</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Грубые дети – одни из тех, кто часто вызывают конфликтную ситуацию или попадают в нее. Часто грубость, резкость, дерзость в достаточно сильно выраженном виде вызываются подавлением личности подростка взрослым (диктаторскими формами обращения с ребенком, мелочной опекой, чрезмерным и неуместным выражением нежности и т. д.). В этих случаях грубость подростка устраняет уважение его достоинства, предоставление ему определенной самостоятельности, разумная организация его активности. Грубое поведение может быть ответом на несправедливые действия взрослых. В таком случае конфликт устраняется исправлением взрослыми своей ошибки. Подросток может проявить грубость в состоянии переутомления. Предохраняет от этого явления правильно организованный режим труда и отдыха.</w:t>
      </w:r>
      <w:r w:rsidR="003C689D">
        <w:rPr>
          <w:rFonts w:cs="Times New Roman"/>
          <w:sz w:val="28"/>
          <w:szCs w:val="28"/>
        </w:rPr>
        <w:t xml:space="preserve"> </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 xml:space="preserve">Лживость детей вызвана разными причинами: боязнью наказания, стремлением, во что бы то ни стало привлечь к себе внимание окружающих. Следует сообщить ребенку, что лживость – презренное качество человека, отягощающее дурной поступок. Но при этом надо избегать таких средств наказания, которые вызывают у ребенка чувство страха и глубокой подавленности. </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Педантичные дети - чрезвычайно добросовестны. Они стараются делать все очень тщательно, аккуратно и точно. Чувство излишне повышенной ответственности, стремление выполнить все поручения предельно правильно нередко вызывают у этих людей неуверенность в себе.</w:t>
      </w:r>
      <w:r w:rsidR="003C689D">
        <w:rPr>
          <w:rFonts w:cs="Times New Roman"/>
          <w:sz w:val="28"/>
          <w:szCs w:val="28"/>
        </w:rPr>
        <w:t xml:space="preserve"> </w:t>
      </w:r>
      <w:r w:rsidRPr="003C689D">
        <w:rPr>
          <w:rFonts w:cs="Times New Roman"/>
          <w:sz w:val="28"/>
          <w:szCs w:val="28"/>
        </w:rPr>
        <w:t>Особенности личности педантов в неблагоприятных для них условиях могут приводить к трудностям в общении. Для ликвидации подобного состояния надо приучать педантов к дисциплине, воспитать у них силу воли, позволяющую не погружаться бесконечно в свои сомнения, а переходить своевременно к следующим действиям или мыслям.</w:t>
      </w:r>
    </w:p>
    <w:p w:rsidR="00AA4A7F" w:rsidRPr="003C689D" w:rsidRDefault="00AA4A7F" w:rsidP="003C689D">
      <w:pPr>
        <w:pStyle w:val="a5"/>
        <w:keepNext/>
        <w:widowControl w:val="0"/>
        <w:tabs>
          <w:tab w:val="left" w:pos="709"/>
        </w:tabs>
        <w:spacing w:after="0" w:line="360" w:lineRule="auto"/>
        <w:ind w:firstLine="709"/>
        <w:jc w:val="both"/>
        <w:rPr>
          <w:rFonts w:cs="Times New Roman"/>
          <w:sz w:val="28"/>
          <w:szCs w:val="28"/>
        </w:rPr>
      </w:pPr>
      <w:r w:rsidRPr="003C689D">
        <w:rPr>
          <w:rFonts w:cs="Times New Roman"/>
          <w:sz w:val="28"/>
          <w:szCs w:val="28"/>
        </w:rPr>
        <w:t xml:space="preserve">На наш взгляд, важно затронуть психологические особенности личности детей развода, так как этой категории детей становиться все больше. Большинство характеристик детей, переживающих развод, свидетельствуют о негативном характере его последствий на личность ребенка. Психологи отмечают высокий уровень тревожности, дети тревожатся по причине финансовых трудностей, по поводу здоровья родных. Обостренное беспокойство о здоровье близких объясняется их опасениями потерять единственного родителя. Это тревожное чувство формируется у них на первом этапе распада семьи и сопровождает их до обретения полной социальной и материальной самостоятельности. Вторая группа причин тревожности связанна с их личными проблемами. Детские страхи выявляются через переживания разногласий с родителями, а также через трудности усвоения школьной программы. </w:t>
      </w:r>
    </w:p>
    <w:p w:rsidR="00AA4A7F" w:rsidRPr="003C689D" w:rsidRDefault="00AA4A7F" w:rsidP="003C689D">
      <w:pPr>
        <w:pStyle w:val="a5"/>
        <w:keepNext/>
        <w:widowControl w:val="0"/>
        <w:tabs>
          <w:tab w:val="left" w:pos="825"/>
        </w:tabs>
        <w:spacing w:after="0" w:line="360" w:lineRule="auto"/>
        <w:ind w:firstLine="709"/>
        <w:jc w:val="both"/>
        <w:rPr>
          <w:rFonts w:cs="Times New Roman"/>
          <w:sz w:val="28"/>
          <w:szCs w:val="28"/>
        </w:rPr>
      </w:pPr>
      <w:r w:rsidRPr="003C689D">
        <w:rPr>
          <w:rFonts w:cs="Times New Roman"/>
          <w:sz w:val="28"/>
          <w:szCs w:val="28"/>
        </w:rPr>
        <w:t>Особое внимание обращается на повышенную уязвимость мальчиков в неполной семье и наличие у них дополнительных причин для тревожности. В связи с отсутствием мужского эталона (если мальчик остался с матерью) идентификации одинокая мать пытается компенсировать сыну этот недостаток изменением своей роли. Однако эта смена стратегии отношений с сыном приводит к драматическим результатам: женщина не в состоянии совмещать материнскую любовь, терпимость и теплоту с отцовской функцией, основанной на мужской строгости, требовательности и авторитарности. В результате мальчик лишается не только отца, но и частично матери. Эмоциональное состояние мальчиков более низкое, чем девочек и связанно с ощущением личностной изоляции. Мальчики чаще испытывают чувство одиночества и трудности в общении. У детей из неполных семей уход родителей связан с представлениями о предательстве, отсутствием любви и собственной значимости.</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Таким образом, роль родителей очень многопланова и отражается на формировании личности ребенка уже в раннем детстве. Отсутствие одного из родителей (в данном случае отца) приводит к нарушениям психического (умственного) развития ребенка, снижению его социальной активности, деформациям личности и нарушению процесса поло-ролевой идентификации, а также к разного рода отклонениям в поведении и в состоянии психического здоровья. Все это оказывает серьезное влияние на дальнейшую личную и общественную жизнь, как мальчика, так и девочки. </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Итак, подытоживая, проведенное теоретическое исследование индивидуально-психологических особенностей подростков из неполных семей хочется отметить, что существуют различные, зачастую противоречивые точки зрения о том, каким образом может повлиять воспитание детей без отца на формирование их личности. Почти все авторы сводятся к мысли о том, что отсутствие в семье не просто отца, а, прежде всего мужчины является важной предпосылкой отклонений в психическом развитии ребенка. </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Дефицит мужского влияния в неполных семьях проявляется в следующем:</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 Нарушается гармоничное развитие интеллектуальной сферы, страдают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математические, пространственные, аналитические способности ребенка за счет развития способностей вербальных.</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 Менее четким делается процесс половой идентификации мальчиков и девочек.</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3. Затрудняется обучение подростков навыкам общения с представителями противоположного пола.</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4. Становится возможным формирование избыточной привязанности к матери, поскольку отсутствует член семьи, который мог бы «оторвать» ребенка от матери, вывести его в более широкий мир.</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5. Наблюдается формирование низкого уровня социальной активности ребенка, т.е. инфантилизм.</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6. Помимо общих психологических особенностей ребенка в подростковом возрасте, существует и индивидуально-психологический тип личности.</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Кроме того, в теоретической части мы рассмотрели типы и источники формирования неполных семей. </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Можно сделать вывод 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 что в неполных семьях в процессе воспитания, в характере ребенка могут сформироваться устойчивые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отрицательные формы поведения. Поэтому воспитывающему родителю, необходимо иметь представление о недостатках характера, которые могут возникнуть в результате использования неправильного стиля 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 xml:space="preserve">для того, чтобы своевременно их заметить и постараться исправить. </w:t>
      </w:r>
    </w:p>
    <w:p w:rsidR="00430B1C" w:rsidRPr="003C689D" w:rsidRDefault="00430B1C" w:rsidP="003C689D">
      <w:pPr>
        <w:pStyle w:val="a5"/>
        <w:keepNext/>
        <w:widowControl w:val="0"/>
        <w:tabs>
          <w:tab w:val="left" w:pos="825"/>
        </w:tabs>
        <w:spacing w:after="0" w:line="360" w:lineRule="auto"/>
        <w:ind w:firstLine="709"/>
        <w:jc w:val="both"/>
        <w:rPr>
          <w:rFonts w:cs="Times New Roman"/>
          <w:sz w:val="28"/>
          <w:szCs w:val="28"/>
        </w:rPr>
      </w:pPr>
    </w:p>
    <w:p w:rsidR="00AA4A7F" w:rsidRPr="003C689D" w:rsidRDefault="00421368" w:rsidP="003C689D">
      <w:pPr>
        <w:pStyle w:val="1"/>
        <w:widowControl w:val="0"/>
        <w:tabs>
          <w:tab w:val="clear" w:pos="432"/>
        </w:tabs>
        <w:spacing w:before="0" w:after="0" w:line="360" w:lineRule="auto"/>
        <w:ind w:left="0" w:firstLine="709"/>
        <w:jc w:val="both"/>
        <w:rPr>
          <w:rFonts w:ascii="Times New Roman" w:hAnsi="Times New Roman" w:cs="Times New Roman"/>
          <w:b w:val="0"/>
          <w:sz w:val="28"/>
          <w:szCs w:val="28"/>
        </w:rPr>
      </w:pPr>
      <w:bookmarkStart w:id="2" w:name="_toc444"/>
      <w:bookmarkEnd w:id="2"/>
      <w:r w:rsidRPr="003C689D">
        <w:rPr>
          <w:rFonts w:ascii="Times New Roman" w:hAnsi="Times New Roman" w:cs="Times New Roman"/>
          <w:b w:val="0"/>
          <w:sz w:val="28"/>
          <w:szCs w:val="28"/>
        </w:rPr>
        <w:br w:type="page"/>
      </w:r>
      <w:r w:rsidR="00AA4A7F" w:rsidRPr="003C689D">
        <w:rPr>
          <w:rFonts w:ascii="Times New Roman" w:hAnsi="Times New Roman" w:cs="Times New Roman"/>
          <w:b w:val="0"/>
          <w:sz w:val="28"/>
          <w:szCs w:val="28"/>
        </w:rPr>
        <w:t>ГЛАВА 2</w:t>
      </w:r>
      <w:r w:rsidR="00732A6F" w:rsidRPr="003C689D">
        <w:rPr>
          <w:rFonts w:ascii="Times New Roman" w:hAnsi="Times New Roman" w:cs="Times New Roman"/>
          <w:b w:val="0"/>
          <w:sz w:val="28"/>
          <w:szCs w:val="28"/>
        </w:rPr>
        <w:t>. ЭКСПЕРИМЕНТАЛЬНОЕ ИССЛЕДОВАНИЕ</w:t>
      </w:r>
      <w:r w:rsidR="00AA4A7F" w:rsidRPr="003C689D">
        <w:rPr>
          <w:rFonts w:ascii="Times New Roman" w:hAnsi="Times New Roman" w:cs="Times New Roman"/>
          <w:b w:val="0"/>
          <w:sz w:val="28"/>
          <w:szCs w:val="28"/>
        </w:rPr>
        <w:t xml:space="preserve"> ИНДИВИДУАЛЬНО-ПСИХОЛОГИЧЕСКИХ ОСОБЕННОСТЕЙ</w:t>
      </w:r>
      <w:r w:rsidR="00732A6F" w:rsidRPr="003C689D">
        <w:rPr>
          <w:rFonts w:ascii="Times New Roman" w:hAnsi="Times New Roman" w:cs="Times New Roman"/>
          <w:b w:val="0"/>
          <w:sz w:val="28"/>
          <w:szCs w:val="28"/>
        </w:rPr>
        <w:t xml:space="preserve"> </w:t>
      </w:r>
      <w:r w:rsidR="00AA4A7F" w:rsidRPr="003C689D">
        <w:rPr>
          <w:rFonts w:ascii="Times New Roman" w:hAnsi="Times New Roman" w:cs="Times New Roman"/>
          <w:b w:val="0"/>
          <w:sz w:val="28"/>
          <w:szCs w:val="28"/>
        </w:rPr>
        <w:t>ПОДРОСТКОВ В НЕПОЛНЫХ СЕМЬЯХ</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p>
    <w:p w:rsidR="00AA4A7F" w:rsidRPr="003C689D" w:rsidRDefault="003C689D" w:rsidP="003C689D">
      <w:pPr>
        <w:pStyle w:val="2"/>
        <w:widowControl w:val="0"/>
        <w:tabs>
          <w:tab w:val="clear" w:pos="576"/>
        </w:tabs>
        <w:spacing w:before="0" w:after="0" w:line="360" w:lineRule="auto"/>
        <w:ind w:left="0" w:firstLine="709"/>
        <w:jc w:val="both"/>
        <w:rPr>
          <w:rFonts w:ascii="Times New Roman" w:hAnsi="Times New Roman" w:cs="Times New Roman"/>
          <w:b w:val="0"/>
          <w:i w:val="0"/>
        </w:rPr>
      </w:pPr>
      <w:r>
        <w:rPr>
          <w:rFonts w:ascii="Times New Roman" w:hAnsi="Times New Roman" w:cs="Times New Roman"/>
          <w:b w:val="0"/>
          <w:i w:val="0"/>
        </w:rPr>
        <w:t>2.1</w:t>
      </w:r>
      <w:r w:rsidR="00AA4A7F" w:rsidRPr="003C689D">
        <w:rPr>
          <w:rFonts w:ascii="Times New Roman" w:hAnsi="Times New Roman" w:cs="Times New Roman"/>
          <w:b w:val="0"/>
          <w:i w:val="0"/>
        </w:rPr>
        <w:t xml:space="preserve"> Организация и методы экспериментального исследования</w:t>
      </w:r>
    </w:p>
    <w:p w:rsidR="00B84FE0" w:rsidRPr="003C689D" w:rsidRDefault="00B84FE0" w:rsidP="003C689D">
      <w:pPr>
        <w:keepNext/>
        <w:widowControl w:val="0"/>
        <w:spacing w:line="360" w:lineRule="auto"/>
        <w:ind w:firstLine="709"/>
        <w:jc w:val="both"/>
        <w:rPr>
          <w:rFonts w:ascii="Times New Roman" w:hAnsi="Times New Roman"/>
          <w:sz w:val="28"/>
          <w:szCs w:val="28"/>
        </w:rPr>
      </w:pP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Целью данной части исследования является сравнительный анализ</w:t>
      </w:r>
      <w:r w:rsidRPr="003C689D">
        <w:rPr>
          <w:rFonts w:ascii="Times New Roman" w:hAnsi="Times New Roman" w:cs="Times New Roman"/>
          <w:bCs/>
          <w:sz w:val="28"/>
          <w:szCs w:val="28"/>
        </w:rPr>
        <w:t xml:space="preserve"> индивидуально-психологических особенностей подростков в полных и неполных семьях.</w:t>
      </w:r>
      <w:r w:rsidR="00015B61" w:rsidRPr="003C689D">
        <w:rPr>
          <w:rFonts w:ascii="Times New Roman" w:hAnsi="Times New Roman" w:cs="Times New Roman"/>
          <w:sz w:val="28"/>
          <w:szCs w:val="28"/>
        </w:rPr>
        <w:t xml:space="preserve"> Исходя из этого, нами поставлены следующие</w:t>
      </w:r>
      <w:r w:rsidR="003C689D">
        <w:rPr>
          <w:rFonts w:ascii="Times New Roman" w:hAnsi="Times New Roman" w:cs="Times New Roman"/>
          <w:sz w:val="28"/>
          <w:szCs w:val="28"/>
        </w:rPr>
        <w:t xml:space="preserve"> </w:t>
      </w:r>
      <w:r w:rsidR="00015B61" w:rsidRPr="003C689D">
        <w:rPr>
          <w:rFonts w:ascii="Times New Roman" w:hAnsi="Times New Roman" w:cs="Times New Roman"/>
          <w:sz w:val="28"/>
          <w:szCs w:val="28"/>
        </w:rPr>
        <w:t xml:space="preserve">задачи: </w:t>
      </w:r>
    </w:p>
    <w:p w:rsidR="00A35722" w:rsidRPr="003C689D" w:rsidRDefault="00AA4A7F" w:rsidP="003C689D">
      <w:pPr>
        <w:keepNext/>
        <w:widowControl w:val="0"/>
        <w:numPr>
          <w:ilvl w:val="0"/>
          <w:numId w:val="6"/>
        </w:numPr>
        <w:tabs>
          <w:tab w:val="left" w:pos="0"/>
        </w:tabs>
        <w:suppressAutoHyphens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подбор методик для изучения </w:t>
      </w:r>
      <w:r w:rsidRPr="003C689D">
        <w:rPr>
          <w:rFonts w:ascii="Times New Roman" w:hAnsi="Times New Roman" w:cs="Times New Roman"/>
          <w:bCs/>
          <w:sz w:val="28"/>
          <w:szCs w:val="28"/>
        </w:rPr>
        <w:t>индивидуально-психологических особенностей личности подростков</w:t>
      </w:r>
      <w:r w:rsidRPr="003C689D">
        <w:rPr>
          <w:rFonts w:ascii="Times New Roman" w:hAnsi="Times New Roman" w:cs="Times New Roman"/>
          <w:sz w:val="28"/>
          <w:szCs w:val="28"/>
        </w:rPr>
        <w:t>;</w:t>
      </w:r>
    </w:p>
    <w:p w:rsidR="00A35722" w:rsidRPr="003C689D" w:rsidRDefault="00AA4A7F" w:rsidP="003C689D">
      <w:pPr>
        <w:keepNext/>
        <w:widowControl w:val="0"/>
        <w:numPr>
          <w:ilvl w:val="0"/>
          <w:numId w:val="6"/>
        </w:numPr>
        <w:tabs>
          <w:tab w:val="left" w:pos="0"/>
        </w:tabs>
        <w:suppressAutoHyphens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диагностическое исследование и анализ </w:t>
      </w:r>
      <w:r w:rsidRPr="003C689D">
        <w:rPr>
          <w:rFonts w:ascii="Times New Roman" w:hAnsi="Times New Roman" w:cs="Times New Roman"/>
          <w:bCs/>
          <w:sz w:val="28"/>
          <w:szCs w:val="28"/>
        </w:rPr>
        <w:t xml:space="preserve">индивидуально-психологических особенностей </w:t>
      </w:r>
      <w:r w:rsidRPr="003C689D">
        <w:rPr>
          <w:rFonts w:ascii="Times New Roman" w:hAnsi="Times New Roman" w:cs="Times New Roman"/>
          <w:sz w:val="28"/>
          <w:szCs w:val="28"/>
        </w:rPr>
        <w:t>подростков, воспитывающихся в полных и неполных семьях;</w:t>
      </w:r>
    </w:p>
    <w:p w:rsidR="00AA4A7F" w:rsidRPr="003C689D" w:rsidRDefault="00AA4A7F" w:rsidP="003C689D">
      <w:pPr>
        <w:keepNext/>
        <w:widowControl w:val="0"/>
        <w:numPr>
          <w:ilvl w:val="0"/>
          <w:numId w:val="6"/>
        </w:numPr>
        <w:tabs>
          <w:tab w:val="left" w:pos="0"/>
        </w:tabs>
        <w:suppressAutoHyphens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составление и апробирование коррекционной программы.</w:t>
      </w:r>
    </w:p>
    <w:p w:rsidR="00362F7E"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Исследование было проведено на базе </w:t>
      </w:r>
      <w:r w:rsidR="00362F7E" w:rsidRPr="003C689D">
        <w:rPr>
          <w:rFonts w:ascii="Times New Roman" w:hAnsi="Times New Roman" w:cs="Times New Roman"/>
          <w:sz w:val="28"/>
          <w:szCs w:val="28"/>
        </w:rPr>
        <w:t>ГАУСО «Центр социального обслуживания населения «Таяныч» Министерства труда, занятости и социальной защиты Республики Татарстан в городском округе «город Казань».</w:t>
      </w:r>
    </w:p>
    <w:p w:rsidR="00AA4A7F" w:rsidRPr="003C689D" w:rsidRDefault="00AA4A7F" w:rsidP="003C689D">
      <w:pPr>
        <w:pStyle w:val="ae"/>
        <w:keepNext/>
        <w:tabs>
          <w:tab w:val="num"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Всего в исследовании участвовало 20 детей в возрасте 11-13 лет из неполных семей и 20 детей в возрасте 11-13 лет из полных семей. </w:t>
      </w:r>
    </w:p>
    <w:p w:rsidR="00A076E6" w:rsidRPr="003C689D" w:rsidRDefault="00AA4A7F" w:rsidP="003C689D">
      <w:pPr>
        <w:keepNext/>
        <w:widowControl w:val="0"/>
        <w:shd w:val="clear" w:color="auto" w:fill="FFFFFF"/>
        <w:tabs>
          <w:tab w:val="num" w:pos="110"/>
        </w:tabs>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Исследование проводилось в несколько этапов:</w:t>
      </w:r>
    </w:p>
    <w:p w:rsidR="00A076E6" w:rsidRPr="003C689D" w:rsidRDefault="00AA4A7F" w:rsidP="003C689D">
      <w:pPr>
        <w:keepNext/>
        <w:widowControl w:val="0"/>
        <w:numPr>
          <w:ilvl w:val="0"/>
          <w:numId w:val="24"/>
        </w:numPr>
        <w:shd w:val="clear" w:color="auto" w:fill="FFFFFF"/>
        <w:tabs>
          <w:tab w:val="left" w:pos="1134"/>
        </w:tabs>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Первый этап исследования </w:t>
      </w:r>
      <w:r w:rsidRPr="003C689D">
        <w:rPr>
          <w:rFonts w:ascii="Times New Roman" w:hAnsi="Times New Roman" w:cs="Times New Roman"/>
          <w:sz w:val="28"/>
          <w:szCs w:val="28"/>
        </w:rPr>
        <w:t xml:space="preserve">- формирование выборки - производилось с помощью изучения личных дел учащихся, бесед с социальными педагогами. </w:t>
      </w:r>
    </w:p>
    <w:p w:rsidR="00A076E6" w:rsidRPr="003C689D" w:rsidRDefault="00AA4A7F" w:rsidP="003C689D">
      <w:pPr>
        <w:keepNext/>
        <w:widowControl w:val="0"/>
        <w:numPr>
          <w:ilvl w:val="0"/>
          <w:numId w:val="24"/>
        </w:numPr>
        <w:shd w:val="clear" w:color="auto" w:fill="FFFFFF"/>
        <w:tabs>
          <w:tab w:val="left" w:pos="1134"/>
        </w:tabs>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Второй этап исследования </w:t>
      </w:r>
      <w:r w:rsidRPr="003C689D">
        <w:rPr>
          <w:rFonts w:ascii="Times New Roman" w:hAnsi="Times New Roman" w:cs="Times New Roman"/>
          <w:sz w:val="28"/>
          <w:szCs w:val="28"/>
        </w:rPr>
        <w:t>- выбор методов и методик исследования.</w:t>
      </w:r>
    </w:p>
    <w:p w:rsidR="00A076E6" w:rsidRPr="003C689D" w:rsidRDefault="00AA4A7F" w:rsidP="003C689D">
      <w:pPr>
        <w:keepNext/>
        <w:widowControl w:val="0"/>
        <w:numPr>
          <w:ilvl w:val="0"/>
          <w:numId w:val="24"/>
        </w:numPr>
        <w:shd w:val="clear" w:color="auto" w:fill="FFFFFF"/>
        <w:tabs>
          <w:tab w:val="left" w:pos="1134"/>
        </w:tabs>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Третий этап исследования - </w:t>
      </w:r>
      <w:r w:rsidRPr="003C689D">
        <w:rPr>
          <w:rFonts w:ascii="Times New Roman" w:hAnsi="Times New Roman" w:cs="Times New Roman"/>
          <w:sz w:val="28"/>
          <w:szCs w:val="28"/>
        </w:rPr>
        <w:t>экспериментальный.</w:t>
      </w:r>
    </w:p>
    <w:p w:rsidR="00AA4A7F" w:rsidRPr="003C689D" w:rsidRDefault="00AA4A7F" w:rsidP="003C689D">
      <w:pPr>
        <w:keepNext/>
        <w:widowControl w:val="0"/>
        <w:numPr>
          <w:ilvl w:val="0"/>
          <w:numId w:val="24"/>
        </w:numPr>
        <w:shd w:val="clear" w:color="auto" w:fill="FFFFFF"/>
        <w:tabs>
          <w:tab w:val="left" w:pos="1134"/>
        </w:tabs>
        <w:spacing w:line="360" w:lineRule="auto"/>
        <w:ind w:left="0"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Четвертый этап исследования </w:t>
      </w:r>
      <w:r w:rsidRPr="003C689D">
        <w:rPr>
          <w:rFonts w:ascii="Times New Roman" w:hAnsi="Times New Roman" w:cs="Times New Roman"/>
          <w:sz w:val="28"/>
          <w:szCs w:val="28"/>
        </w:rPr>
        <w:t>- анализ полученных результатов.</w:t>
      </w:r>
    </w:p>
    <w:p w:rsidR="00AA4A7F" w:rsidRPr="003C689D" w:rsidRDefault="00AA4A7F" w:rsidP="003C689D">
      <w:pPr>
        <w:keepNext/>
        <w:widowControl w:val="0"/>
        <w:shd w:val="clear" w:color="auto" w:fill="FFFFFF"/>
        <w:tabs>
          <w:tab w:val="num" w:pos="110"/>
          <w:tab w:val="left" w:pos="1134"/>
        </w:tabs>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В исследовании применялись следующие методики:</w:t>
      </w:r>
    </w:p>
    <w:p w:rsidR="00A076E6" w:rsidRPr="003C689D" w:rsidRDefault="00A35722" w:rsidP="003C689D">
      <w:pPr>
        <w:keepNext/>
        <w:widowControl w:val="0"/>
        <w:numPr>
          <w:ilvl w:val="1"/>
          <w:numId w:val="24"/>
        </w:numPr>
        <w:tabs>
          <w:tab w:val="clear" w:pos="720"/>
          <w:tab w:val="num" w:pos="77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Опросник </w:t>
      </w:r>
      <w:r w:rsidRPr="003C689D">
        <w:rPr>
          <w:rFonts w:ascii="Times New Roman" w:hAnsi="Times New Roman" w:cs="Times New Roman"/>
          <w:sz w:val="28"/>
          <w:szCs w:val="28"/>
          <w:lang w:val="en-US"/>
        </w:rPr>
        <w:t>FPI</w:t>
      </w:r>
      <w:r w:rsidRPr="003C689D">
        <w:rPr>
          <w:rFonts w:ascii="Times New Roman" w:hAnsi="Times New Roman" w:cs="Times New Roman"/>
          <w:sz w:val="28"/>
          <w:szCs w:val="28"/>
        </w:rPr>
        <w:t xml:space="preserve"> (модифицированная форма В);</w:t>
      </w:r>
    </w:p>
    <w:p w:rsidR="00A076E6" w:rsidRPr="003C689D" w:rsidRDefault="00A35722" w:rsidP="003C689D">
      <w:pPr>
        <w:keepNext/>
        <w:widowControl w:val="0"/>
        <w:numPr>
          <w:ilvl w:val="1"/>
          <w:numId w:val="24"/>
        </w:numPr>
        <w:tabs>
          <w:tab w:val="clear" w:pos="720"/>
          <w:tab w:val="num" w:pos="77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Диагностика показателей и форм агрессии (А.Басс, А Дарки);</w:t>
      </w:r>
    </w:p>
    <w:p w:rsidR="00A076E6" w:rsidRPr="003C689D" w:rsidRDefault="00A35722" w:rsidP="003C689D">
      <w:pPr>
        <w:keepNext/>
        <w:widowControl w:val="0"/>
        <w:numPr>
          <w:ilvl w:val="1"/>
          <w:numId w:val="24"/>
        </w:numPr>
        <w:tabs>
          <w:tab w:val="clear" w:pos="720"/>
          <w:tab w:val="num" w:pos="77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Диагностика уровня самооценки личности, разработана Г.Н. Казанцевой;</w:t>
      </w:r>
    </w:p>
    <w:p w:rsidR="00A35722" w:rsidRPr="003C689D" w:rsidRDefault="00A35722" w:rsidP="003C689D">
      <w:pPr>
        <w:keepNext/>
        <w:widowControl w:val="0"/>
        <w:numPr>
          <w:ilvl w:val="1"/>
          <w:numId w:val="24"/>
        </w:numPr>
        <w:tabs>
          <w:tab w:val="clear" w:pos="720"/>
          <w:tab w:val="num" w:pos="77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Шкала явной тревожности </w:t>
      </w:r>
      <w:r w:rsidRPr="003C689D">
        <w:rPr>
          <w:rFonts w:ascii="Times New Roman" w:hAnsi="Times New Roman" w:cs="Times New Roman"/>
          <w:sz w:val="28"/>
          <w:szCs w:val="28"/>
          <w:lang w:val="en-US"/>
        </w:rPr>
        <w:t>CMAS</w:t>
      </w:r>
      <w:r w:rsidRPr="003C689D">
        <w:rPr>
          <w:rFonts w:ascii="Times New Roman" w:hAnsi="Times New Roman" w:cs="Times New Roman"/>
          <w:sz w:val="28"/>
          <w:szCs w:val="28"/>
        </w:rPr>
        <w:t>, адаптирован</w:t>
      </w:r>
      <w:r w:rsidR="00421368" w:rsidRPr="003C689D">
        <w:rPr>
          <w:rFonts w:ascii="Times New Roman" w:hAnsi="Times New Roman" w:cs="Times New Roman"/>
          <w:sz w:val="28"/>
          <w:szCs w:val="28"/>
        </w:rPr>
        <w:t>ная</w:t>
      </w:r>
      <w:r w:rsidRPr="003C689D">
        <w:rPr>
          <w:rFonts w:ascii="Times New Roman" w:hAnsi="Times New Roman" w:cs="Times New Roman"/>
          <w:sz w:val="28"/>
          <w:szCs w:val="28"/>
        </w:rPr>
        <w:t xml:space="preserve"> А.М. Прихожан.</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 xml:space="preserve">Методика </w:t>
      </w:r>
      <w:r w:rsidR="00CB087F" w:rsidRPr="003C689D">
        <w:rPr>
          <w:rFonts w:ascii="Times New Roman" w:hAnsi="Times New Roman" w:cs="Times New Roman"/>
          <w:sz w:val="28"/>
          <w:szCs w:val="28"/>
        </w:rPr>
        <w:t>1</w:t>
      </w:r>
    </w:p>
    <w:p w:rsidR="00AA4A7F" w:rsidRPr="003C689D" w:rsidRDefault="00AA4A7F" w:rsidP="003C689D">
      <w:pPr>
        <w:pStyle w:val="15"/>
        <w:keepNext/>
        <w:spacing w:line="360" w:lineRule="auto"/>
        <w:ind w:firstLine="709"/>
        <w:jc w:val="both"/>
        <w:rPr>
          <w:b w:val="0"/>
          <w:szCs w:val="28"/>
        </w:rPr>
      </w:pPr>
      <w:r w:rsidRPr="003C689D">
        <w:rPr>
          <w:b w:val="0"/>
          <w:szCs w:val="28"/>
        </w:rPr>
        <w:t>Опросник FPI (модифицированная форма B)</w:t>
      </w:r>
    </w:p>
    <w:p w:rsidR="00AA4A7F" w:rsidRPr="003C689D" w:rsidRDefault="00AA4A7F" w:rsidP="003C689D">
      <w:pPr>
        <w:pStyle w:val="15"/>
        <w:keepNext/>
        <w:spacing w:line="360" w:lineRule="auto"/>
        <w:ind w:firstLine="709"/>
        <w:jc w:val="both"/>
        <w:rPr>
          <w:b w:val="0"/>
          <w:szCs w:val="28"/>
        </w:rPr>
      </w:pPr>
      <w:r w:rsidRPr="003C689D">
        <w:rPr>
          <w:b w:val="0"/>
          <w:szCs w:val="28"/>
        </w:rPr>
        <w:t>Цель: диагностики состояний и свойств личности, имеющих первостепенное значение для процесса социальной адаптации и регуляции поведения.</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Оснащение. Опросник с инструкцией и бланк ответного листа в количестве, соответствующем числу одновременно исследуемых лиц.</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Описание методики. Опросник FPI содержит 12 шкал; форма</w:t>
      </w:r>
      <w:r w:rsidR="00EE5B77" w:rsidRPr="003C689D">
        <w:rPr>
          <w:rFonts w:ascii="Times New Roman" w:hAnsi="Times New Roman" w:cs="Times New Roman"/>
          <w:sz w:val="28"/>
          <w:szCs w:val="28"/>
        </w:rPr>
        <w:t xml:space="preserve"> </w:t>
      </w:r>
      <w:r w:rsidRPr="003C689D">
        <w:rPr>
          <w:rFonts w:ascii="Times New Roman" w:hAnsi="Times New Roman" w:cs="Times New Roman"/>
          <w:sz w:val="28"/>
          <w:szCs w:val="28"/>
        </w:rPr>
        <w:t>В отличается от полной формы только в два раза меньшим числом вопросов. Общее количество вопросов в опроснике – 114. Один (первый) вопрос ни в одну из шкал не входит, так как имеет проверочный характер. Шкалы опросника I–IX являются основными, или базовыми, a X-XII – производными, интегрирующими. Производные шкалы составлены из вопросов основных шкал и обозначаются иногда не цифрами, а буквами Е, N и М соответственно.</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Инструкция: На последующих страницах имеется ряд утверждений, каждое из которых подразумевает относящийся к вам вопрос о том, соответствует или не соответствует данное утверждение каким-то особенностям вашего поведения, отдельных поступков, отношения к людям, взглядам на жизнь и т.п. Если вы считаете, что такое соответствие имеет место, то дайте ответ «Да», в противном случае – ответ «Нет». Свой ответ зафиксируйте в имеющемся у вас ответном листе, поставив крестик в клеточку, соответствующую номеру утверждения в вопроснике и виду вашего ответа. Ответы необходимо дать на все вопросы.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Успешность исследования во многом зависит от того, насколько внимательно выполняется задание. Ни в коем случае не следует стремиться своими ответами произвести на кого-то лучшее впечатление, так как ни один ответ не оценивается как хороший или плохой. Вы не должны долго размышлять над каждым вопросом, а старайтесь как можно быстрее решить, какой из двух ответов, пусть весьма относительно, но все-таки кажется вам ближе к истине. Вас не должно смущать, если некоторые из вопросов покажутся слишком личными, поскольку исследование не предусматривает анализа каждого вопроса и ответа, а опирается лишь на количество ответов одного и другого вида. Кроме того, вы должны знать, что результаты индивидуально-психологических исследований, как и медицинских, не подлежат широкому обсуждению.</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Обработка результатов. Первая процедура касается получения первичных, или «сырых», оценок. Для ее осуществления необходимо подготовить матричные формы ключей каждой шкалы на основе общего ключа опросника. Для этого в бланках чистых ответных листов, идентичных тем, которыми пользовались испытуемые, вырезаются «окна» в клетках, соответствующих номеру вопроса и варианту ответа. Полученные таким образом шаблоны поочередно, в соответствии с порядковым номером шкалы, накладываются на заполненный исследуемым ответный лист. Подсчитывается количество отметок (крестиков), совпавших с «окнами» шаблона. Полученные значения заносятся в столбец первичных оценок протокола занятия.</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Вторая процедура связана с переводом первичных оценок в стандартные оценки 9-балльной шкалы с помощью таблицы. Полученные значения стандартных оценок обозначаются в соответствующем столбце протокола нанесением условного обозначения (кружок, крестик или др.) в точке, соответствующей величине стандартной оценки по каждой шкале. Соединив прямыми обозначенные точки, получим графическое изображение профиля личности.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Анализ результатов следует начинать с просмотра всех ответных листов, заполненных исследуемыми, уточняя, какой ответ дан на первый вопрос. При отрицательном ответе, означающем нежелание испытуемого отвечать откровенно на поставленные вопросы, следует считать исследование несостоявшимся. При положительном ответе на первый вопрос, после обработки результатов исследования, внимательно изучается графическое изображение профиля личности, выделяются все высокие и низкие оценки. К низким относятся оценки в д</w:t>
      </w:r>
      <w:r w:rsidR="003C689D">
        <w:rPr>
          <w:rFonts w:ascii="Times New Roman" w:hAnsi="Times New Roman" w:cs="Times New Roman"/>
          <w:sz w:val="28"/>
          <w:szCs w:val="28"/>
        </w:rPr>
        <w:t xml:space="preserve">иапазоне 1–3 балла, к средним </w:t>
      </w:r>
      <w:r w:rsidRPr="003C689D">
        <w:rPr>
          <w:rFonts w:ascii="Times New Roman" w:hAnsi="Times New Roman" w:cs="Times New Roman"/>
          <w:sz w:val="28"/>
          <w:szCs w:val="28"/>
        </w:rPr>
        <w:t>4-6 баллов, к высоким – 7-9 баллов. Следует обратить особое внимание на оценку по шкале IX, имеющую значение для общей характеристики достоверности ответов.</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 xml:space="preserve">Методика </w:t>
      </w:r>
      <w:r w:rsidR="00CB087F" w:rsidRPr="003C689D">
        <w:rPr>
          <w:rFonts w:ascii="Times New Roman" w:hAnsi="Times New Roman" w:cs="Times New Roman"/>
          <w:bCs/>
          <w:sz w:val="28"/>
          <w:szCs w:val="28"/>
        </w:rPr>
        <w:t>2</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«Диагностика показателей и форм агрессии»</w:t>
      </w:r>
    </w:p>
    <w:p w:rsidR="00AA4A7F" w:rsidRPr="003C689D" w:rsidRDefault="00AA4A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sz w:val="28"/>
          <w:szCs w:val="28"/>
        </w:rPr>
        <w:t xml:space="preserve">Авторы: </w:t>
      </w:r>
      <w:r w:rsidRPr="003C689D">
        <w:rPr>
          <w:rFonts w:ascii="Times New Roman" w:hAnsi="Times New Roman" w:cs="Times New Roman"/>
          <w:bCs/>
          <w:sz w:val="28"/>
          <w:szCs w:val="28"/>
        </w:rPr>
        <w:t>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Басс,</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Дарки.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Описание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американскими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Бассом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Дарки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1957</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одноимённый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опросник,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наиболее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часто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применяемых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Тест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состоит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75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утверждений,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обследуемый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должен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ответить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Создавая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опросник,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дифференцирующий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Басс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Дарки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выделили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реакций:</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Физическая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силы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против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лица.</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Косвенная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окольным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путем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лицо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направленная.</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Раздражение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готовность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негативных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чувств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малейшем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возбуждении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(вспыльчивость,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грубость).</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Негативизм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оппозиционная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манера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пассивного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сопротивления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борьбы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против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установившихся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обычаев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законов.</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Обида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зависть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ненависть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окружающим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действительные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вымышленные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действия.</w:t>
      </w:r>
    </w:p>
    <w:p w:rsidR="00502EC8"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Подозрительность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диапазоне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недоверия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осторожности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00502EC8" w:rsidRPr="003C689D">
        <w:rPr>
          <w:rFonts w:ascii="Times New Roman" w:hAnsi="Times New Roman" w:cs="Times New Roman"/>
          <w:sz w:val="28"/>
          <w:szCs w:val="28"/>
        </w:rPr>
        <w:t>отноше-</w:t>
      </w:r>
    </w:p>
    <w:p w:rsidR="00AA4A7F" w:rsidRPr="003C689D" w:rsidRDefault="00780638"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w:t>
      </w:r>
      <w:r w:rsidR="00AA4A7F" w:rsidRPr="003C689D">
        <w:rPr>
          <w:rFonts w:ascii="Times New Roman" w:hAnsi="Times New Roman" w:cs="Times New Roman"/>
          <w:sz w:val="28"/>
          <w:szCs w:val="28"/>
        </w:rPr>
        <w:t>нию</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людям</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до</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убеждения</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другие</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люди</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планируют</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приносят</w:t>
      </w:r>
      <w:r w:rsidR="003C689D">
        <w:rPr>
          <w:rFonts w:ascii="Times New Roman" w:hAnsi="Times New Roman" w:cs="Times New Roman"/>
          <w:sz w:val="28"/>
          <w:szCs w:val="28"/>
        </w:rPr>
        <w:t xml:space="preserve"> </w:t>
      </w:r>
      <w:r w:rsidR="00AA4A7F" w:rsidRPr="003C689D">
        <w:rPr>
          <w:rFonts w:ascii="Times New Roman" w:hAnsi="Times New Roman" w:cs="Times New Roman"/>
          <w:sz w:val="28"/>
          <w:szCs w:val="28"/>
        </w:rPr>
        <w:t>вред.</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Вербальная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негативных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чувств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через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визг),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через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содержание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словесных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ответов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(проклятия,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угрозы).</w:t>
      </w:r>
    </w:p>
    <w:p w:rsidR="00AA4A7F" w:rsidRPr="003C689D" w:rsidRDefault="00AA4A7F" w:rsidP="003C689D">
      <w:pPr>
        <w:keepNext/>
        <w:widowControl w:val="0"/>
        <w:numPr>
          <w:ilvl w:val="0"/>
          <w:numId w:val="14"/>
        </w:numPr>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Чувство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убеждение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субъекта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плохим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человеком,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поступает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зло,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ощущаемые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угрызения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совести.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опросника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авторами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использовались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принципы: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1.Вопрос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относиться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агрессии.</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2.Вопросы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формулируются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наибольшей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ослабить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желательности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ответов.</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мнению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авторов,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понимать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свойство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характеризующееся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наличием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деструктивных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области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субъектно-субъектных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Вероятно,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деструктивный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компонент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человеческой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созидательной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потребности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неизбежностью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формируют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устранению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разрушению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препятствий,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преодолению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противодействует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процессу.</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качественную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количественную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характеристики.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всякое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свойство,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почти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отсутствия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предельного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должна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обладать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Отсутствие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приводит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ведомости,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конформности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Чрезмерное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начинает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определять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облик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конфликтной,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неспособной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сознательную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кооперацию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делает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субъекта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сознательно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опасным,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стороны,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существующая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связь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жесткой,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принимать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сознательно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опасные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неодобряемые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житейском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сознании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синонимом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«злонамеренной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Однако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деструктивное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«злонамеренностью»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обладает,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таковой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делает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мотив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ради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достижения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обладания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разворачивается.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Внешние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практические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сходны,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мотивационные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компоненты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прямо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противоположны.</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Исходя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разделить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типа: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мотивационная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самоценность,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второй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инструментальная,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средство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(подразумевая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проявляться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контролем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сознания,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сопряжены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переживаниями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(гнев,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враждебность)).</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инструментария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Басс,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разделил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понятия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определил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последнюю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развивающую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негативные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чувства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негативные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событий».</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Инструкция: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Внимательно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прослушайте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утверждения.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согласны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утверждением,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ставьте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знак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ставьте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знак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Обработка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Ответы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оцениваются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восьми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шкалам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согласно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ключу.</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Нормой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величина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индекса,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равная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21</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6,5-7</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3.</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обращается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внимание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достижения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величины,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показывающей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p>
    <w:p w:rsidR="00A076E6"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Пользуясь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помнить,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свойство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поняты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контексте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анализа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мотивационно-потребностной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сферы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p>
    <w:p w:rsidR="00CB087F" w:rsidRPr="003C689D" w:rsidRDefault="00CB087F"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Методика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3</w:t>
      </w:r>
    </w:p>
    <w:p w:rsidR="00A35722" w:rsidRPr="003C689D" w:rsidRDefault="00A35722"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p>
    <w:p w:rsidR="00A35722" w:rsidRPr="003C689D" w:rsidRDefault="00A35722"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Автор: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Казанцева</w:t>
      </w:r>
    </w:p>
    <w:p w:rsidR="00CB087F" w:rsidRPr="003C689D" w:rsidRDefault="00CB087F" w:rsidP="003C689D">
      <w:pPr>
        <w:keepNext/>
        <w:widowControl w:val="0"/>
        <w:spacing w:line="360" w:lineRule="auto"/>
        <w:ind w:firstLine="709"/>
        <w:jc w:val="both"/>
        <w:rPr>
          <w:rStyle w:val="mw-headline"/>
          <w:rFonts w:ascii="Times New Roman" w:hAnsi="Times New Roman"/>
          <w:bCs/>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00A35722" w:rsidRPr="003C689D">
        <w:rPr>
          <w:rFonts w:ascii="Times New Roman" w:hAnsi="Times New Roman"/>
          <w:sz w:val="28"/>
          <w:szCs w:val="28"/>
        </w:rPr>
        <w:t>диагностику</w:t>
      </w:r>
      <w:r w:rsidR="003C689D">
        <w:rPr>
          <w:rFonts w:ascii="Times New Roman" w:hAnsi="Times New Roman"/>
          <w:sz w:val="28"/>
          <w:szCs w:val="28"/>
        </w:rPr>
        <w:t xml:space="preserve"> </w:t>
      </w:r>
      <w:r w:rsidR="00A35722" w:rsidRPr="003C689D">
        <w:rPr>
          <w:rFonts w:ascii="Times New Roman" w:hAnsi="Times New Roman"/>
          <w:sz w:val="28"/>
          <w:szCs w:val="28"/>
        </w:rPr>
        <w:t>уровня</w:t>
      </w:r>
      <w:r w:rsidR="003C689D">
        <w:rPr>
          <w:rFonts w:ascii="Times New Roman" w:hAnsi="Times New Roman"/>
          <w:sz w:val="28"/>
          <w:szCs w:val="28"/>
        </w:rPr>
        <w:t xml:space="preserve"> </w:t>
      </w:r>
      <w:r w:rsidR="00A35722" w:rsidRPr="003C689D">
        <w:rPr>
          <w:rFonts w:ascii="Times New Roman" w:hAnsi="Times New Roman"/>
          <w:sz w:val="28"/>
          <w:szCs w:val="28"/>
        </w:rPr>
        <w:t>самооценки</w:t>
      </w:r>
      <w:r w:rsidR="003C689D">
        <w:rPr>
          <w:rFonts w:ascii="Times New Roman" w:hAnsi="Times New Roman"/>
          <w:sz w:val="28"/>
          <w:szCs w:val="28"/>
        </w:rPr>
        <w:t xml:space="preserve"> </w:t>
      </w:r>
      <w:r w:rsidR="00A35722" w:rsidRPr="003C689D">
        <w:rPr>
          <w:rFonts w:ascii="Times New Roman" w:hAnsi="Times New Roman"/>
          <w:sz w:val="28"/>
          <w:szCs w:val="28"/>
        </w:rPr>
        <w:t>личности.</w:t>
      </w:r>
    </w:p>
    <w:p w:rsidR="00A35722" w:rsidRPr="003C689D" w:rsidRDefault="00CB087F" w:rsidP="003C689D">
      <w:pPr>
        <w:keepNext/>
        <w:widowControl w:val="0"/>
        <w:spacing w:line="360" w:lineRule="auto"/>
        <w:ind w:firstLine="709"/>
        <w:jc w:val="both"/>
        <w:rPr>
          <w:rFonts w:ascii="Times New Roman" w:hAnsi="Times New Roman"/>
          <w:sz w:val="28"/>
          <w:szCs w:val="28"/>
        </w:rPr>
      </w:pPr>
      <w:r w:rsidRPr="003C689D">
        <w:rPr>
          <w:rFonts w:ascii="Times New Roman" w:hAnsi="Times New Roman" w:cs="Times New Roman"/>
          <w:sz w:val="28"/>
          <w:szCs w:val="28"/>
        </w:rPr>
        <w:t>Описание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методики:</w:t>
      </w:r>
      <w:r w:rsidR="003C689D">
        <w:rPr>
          <w:rFonts w:ascii="Times New Roman" w:hAnsi="Times New Roman"/>
          <w:sz w:val="28"/>
          <w:szCs w:val="28"/>
        </w:rPr>
        <w:t xml:space="preserve"> </w:t>
      </w:r>
      <w:r w:rsidR="00A35722" w:rsidRPr="003C689D">
        <w:rPr>
          <w:rFonts w:ascii="Times New Roman" w:hAnsi="Times New Roman"/>
          <w:sz w:val="28"/>
          <w:szCs w:val="28"/>
        </w:rPr>
        <w:t>Методика</w:t>
      </w:r>
      <w:r w:rsidR="003C689D">
        <w:rPr>
          <w:rFonts w:ascii="Times New Roman" w:hAnsi="Times New Roman"/>
          <w:sz w:val="28"/>
          <w:szCs w:val="28"/>
        </w:rPr>
        <w:t xml:space="preserve"> </w:t>
      </w:r>
      <w:r w:rsidR="00A35722" w:rsidRPr="003C689D">
        <w:rPr>
          <w:rFonts w:ascii="Times New Roman" w:hAnsi="Times New Roman"/>
          <w:sz w:val="28"/>
          <w:szCs w:val="28"/>
        </w:rPr>
        <w:t>предложена</w:t>
      </w:r>
      <w:r w:rsidR="003C689D">
        <w:rPr>
          <w:rFonts w:ascii="Times New Roman" w:hAnsi="Times New Roman"/>
          <w:sz w:val="28"/>
          <w:szCs w:val="28"/>
        </w:rPr>
        <w:t xml:space="preserve"> </w:t>
      </w:r>
      <w:r w:rsidR="00A35722" w:rsidRPr="003C689D">
        <w:rPr>
          <w:rFonts w:ascii="Times New Roman" w:hAnsi="Times New Roman"/>
          <w:sz w:val="28"/>
          <w:szCs w:val="28"/>
        </w:rPr>
        <w:t>Г.Н.</w:t>
      </w:r>
      <w:r w:rsidR="003C689D">
        <w:rPr>
          <w:rFonts w:ascii="Times New Roman" w:hAnsi="Times New Roman"/>
          <w:sz w:val="28"/>
          <w:szCs w:val="28"/>
        </w:rPr>
        <w:t xml:space="preserve"> </w:t>
      </w:r>
      <w:r w:rsidR="00A35722" w:rsidRPr="003C689D">
        <w:rPr>
          <w:rFonts w:ascii="Times New Roman" w:hAnsi="Times New Roman"/>
          <w:sz w:val="28"/>
          <w:szCs w:val="28"/>
        </w:rPr>
        <w:t>Казанцевой</w:t>
      </w:r>
      <w:r w:rsidR="003C689D">
        <w:rPr>
          <w:rFonts w:ascii="Times New Roman" w:hAnsi="Times New Roman"/>
          <w:sz w:val="28"/>
          <w:szCs w:val="28"/>
        </w:rPr>
        <w:t xml:space="preserve"> </w:t>
      </w:r>
      <w:r w:rsidR="00A35722" w:rsidRPr="003C689D">
        <w:rPr>
          <w:rFonts w:ascii="Times New Roman" w:hAnsi="Times New Roman"/>
          <w:sz w:val="28"/>
          <w:szCs w:val="28"/>
        </w:rPr>
        <w:t>и</w:t>
      </w:r>
      <w:r w:rsidR="003C689D">
        <w:rPr>
          <w:rFonts w:ascii="Times New Roman" w:hAnsi="Times New Roman"/>
          <w:sz w:val="28"/>
          <w:szCs w:val="28"/>
        </w:rPr>
        <w:t xml:space="preserve"> </w:t>
      </w:r>
      <w:r w:rsidR="00A35722" w:rsidRPr="003C689D">
        <w:rPr>
          <w:rFonts w:ascii="Times New Roman" w:hAnsi="Times New Roman"/>
          <w:sz w:val="28"/>
          <w:szCs w:val="28"/>
        </w:rPr>
        <w:t>направлена</w:t>
      </w:r>
      <w:r w:rsidR="003C689D">
        <w:rPr>
          <w:rFonts w:ascii="Times New Roman" w:hAnsi="Times New Roman"/>
          <w:sz w:val="28"/>
          <w:szCs w:val="28"/>
        </w:rPr>
        <w:t xml:space="preserve"> </w:t>
      </w:r>
      <w:r w:rsidR="00A35722" w:rsidRPr="003C689D">
        <w:rPr>
          <w:rFonts w:ascii="Times New Roman" w:hAnsi="Times New Roman"/>
          <w:sz w:val="28"/>
          <w:szCs w:val="28"/>
        </w:rPr>
        <w:t>на</w:t>
      </w:r>
      <w:r w:rsidR="003C689D">
        <w:rPr>
          <w:rFonts w:ascii="Times New Roman" w:hAnsi="Times New Roman"/>
          <w:sz w:val="28"/>
          <w:szCs w:val="28"/>
        </w:rPr>
        <w:t xml:space="preserve"> </w:t>
      </w:r>
      <w:r w:rsidR="00A35722" w:rsidRPr="003C689D">
        <w:rPr>
          <w:rFonts w:ascii="Times New Roman" w:hAnsi="Times New Roman"/>
          <w:sz w:val="28"/>
          <w:szCs w:val="28"/>
        </w:rPr>
        <w:t>диагностику</w:t>
      </w:r>
      <w:r w:rsidR="003C689D">
        <w:rPr>
          <w:rFonts w:ascii="Times New Roman" w:hAnsi="Times New Roman"/>
          <w:sz w:val="28"/>
          <w:szCs w:val="28"/>
        </w:rPr>
        <w:t xml:space="preserve"> </w:t>
      </w:r>
      <w:r w:rsidR="00A35722" w:rsidRPr="003C689D">
        <w:rPr>
          <w:rFonts w:ascii="Times New Roman" w:hAnsi="Times New Roman"/>
          <w:sz w:val="28"/>
          <w:szCs w:val="28"/>
        </w:rPr>
        <w:t>уровня</w:t>
      </w:r>
      <w:r w:rsidR="003C689D">
        <w:rPr>
          <w:rFonts w:ascii="Times New Roman" w:hAnsi="Times New Roman"/>
          <w:sz w:val="28"/>
          <w:szCs w:val="28"/>
        </w:rPr>
        <w:t xml:space="preserve"> </w:t>
      </w:r>
      <w:r w:rsidR="00A35722" w:rsidRPr="003C689D">
        <w:rPr>
          <w:rFonts w:ascii="Times New Roman" w:hAnsi="Times New Roman"/>
          <w:sz w:val="28"/>
          <w:szCs w:val="28"/>
        </w:rPr>
        <w:t>самооценки</w:t>
      </w:r>
      <w:r w:rsidR="003C689D">
        <w:rPr>
          <w:rFonts w:ascii="Times New Roman" w:hAnsi="Times New Roman"/>
          <w:sz w:val="28"/>
          <w:szCs w:val="28"/>
        </w:rPr>
        <w:t xml:space="preserve"> </w:t>
      </w:r>
      <w:r w:rsidR="00A35722" w:rsidRPr="003C689D">
        <w:rPr>
          <w:rFonts w:ascii="Times New Roman" w:hAnsi="Times New Roman"/>
          <w:sz w:val="28"/>
          <w:szCs w:val="28"/>
        </w:rPr>
        <w:t>личности.</w:t>
      </w:r>
      <w:r w:rsidR="003C689D">
        <w:rPr>
          <w:rFonts w:ascii="Times New Roman" w:hAnsi="Times New Roman"/>
          <w:sz w:val="28"/>
          <w:szCs w:val="28"/>
        </w:rPr>
        <w:t xml:space="preserve"> </w:t>
      </w:r>
      <w:r w:rsidR="00A35722" w:rsidRPr="003C689D">
        <w:rPr>
          <w:rFonts w:ascii="Times New Roman" w:hAnsi="Times New Roman"/>
          <w:sz w:val="28"/>
          <w:szCs w:val="28"/>
        </w:rPr>
        <w:t>Методика</w:t>
      </w:r>
      <w:r w:rsidR="003C689D">
        <w:rPr>
          <w:rFonts w:ascii="Times New Roman" w:hAnsi="Times New Roman"/>
          <w:sz w:val="28"/>
          <w:szCs w:val="28"/>
        </w:rPr>
        <w:t xml:space="preserve"> </w:t>
      </w:r>
      <w:r w:rsidR="00A35722" w:rsidRPr="003C689D">
        <w:rPr>
          <w:rFonts w:ascii="Times New Roman" w:hAnsi="Times New Roman"/>
          <w:sz w:val="28"/>
          <w:szCs w:val="28"/>
        </w:rPr>
        <w:t>построена</w:t>
      </w:r>
      <w:r w:rsidR="003C689D">
        <w:rPr>
          <w:rFonts w:ascii="Times New Roman" w:hAnsi="Times New Roman"/>
          <w:sz w:val="28"/>
          <w:szCs w:val="28"/>
        </w:rPr>
        <w:t xml:space="preserve"> </w:t>
      </w:r>
      <w:r w:rsidR="00A35722" w:rsidRPr="003C689D">
        <w:rPr>
          <w:rFonts w:ascii="Times New Roman" w:hAnsi="Times New Roman"/>
          <w:sz w:val="28"/>
          <w:szCs w:val="28"/>
        </w:rPr>
        <w:t>в</w:t>
      </w:r>
      <w:r w:rsidR="003C689D">
        <w:rPr>
          <w:rFonts w:ascii="Times New Roman" w:hAnsi="Times New Roman"/>
          <w:sz w:val="28"/>
          <w:szCs w:val="28"/>
        </w:rPr>
        <w:t xml:space="preserve"> </w:t>
      </w:r>
      <w:r w:rsidR="00A35722" w:rsidRPr="003C689D">
        <w:rPr>
          <w:rFonts w:ascii="Times New Roman" w:hAnsi="Times New Roman"/>
          <w:sz w:val="28"/>
          <w:szCs w:val="28"/>
        </w:rPr>
        <w:t>форме</w:t>
      </w:r>
      <w:r w:rsidR="003C689D">
        <w:rPr>
          <w:rFonts w:ascii="Times New Roman" w:hAnsi="Times New Roman"/>
          <w:sz w:val="28"/>
          <w:szCs w:val="28"/>
        </w:rPr>
        <w:t xml:space="preserve"> </w:t>
      </w:r>
      <w:r w:rsidR="00A35722" w:rsidRPr="003C689D">
        <w:rPr>
          <w:rFonts w:ascii="Times New Roman" w:hAnsi="Times New Roman"/>
          <w:sz w:val="28"/>
          <w:szCs w:val="28"/>
        </w:rPr>
        <w:t>традиционного</w:t>
      </w:r>
      <w:r w:rsidR="003C689D">
        <w:rPr>
          <w:rFonts w:ascii="Times New Roman" w:hAnsi="Times New Roman"/>
          <w:sz w:val="28"/>
          <w:szCs w:val="28"/>
        </w:rPr>
        <w:t xml:space="preserve"> </w:t>
      </w:r>
      <w:r w:rsidR="00A35722" w:rsidRPr="003C689D">
        <w:rPr>
          <w:rFonts w:ascii="Times New Roman" w:hAnsi="Times New Roman"/>
          <w:sz w:val="28"/>
          <w:szCs w:val="28"/>
        </w:rPr>
        <w:t>опросника.</w:t>
      </w:r>
      <w:r w:rsidR="003C689D">
        <w:rPr>
          <w:rFonts w:ascii="Times New Roman" w:hAnsi="Times New Roman"/>
          <w:sz w:val="28"/>
          <w:szCs w:val="28"/>
        </w:rPr>
        <w:t xml:space="preserve"> </w:t>
      </w:r>
    </w:p>
    <w:p w:rsidR="00CB087F" w:rsidRPr="003C689D" w:rsidRDefault="00CB087F" w:rsidP="003C689D">
      <w:pPr>
        <w:keepNext/>
        <w:widowControl w:val="0"/>
        <w:spacing w:line="360" w:lineRule="auto"/>
        <w:ind w:firstLine="709"/>
        <w:jc w:val="both"/>
        <w:rPr>
          <w:rFonts w:ascii="Times New Roman" w:hAnsi="Times New Roman"/>
          <w:sz w:val="28"/>
          <w:szCs w:val="28"/>
        </w:rPr>
      </w:pPr>
      <w:r w:rsidRPr="003C689D">
        <w:rPr>
          <w:rFonts w:ascii="Times New Roman" w:hAnsi="Times New Roman" w:cs="Times New Roman"/>
          <w:sz w:val="28"/>
          <w:szCs w:val="28"/>
        </w:rPr>
        <w:t>Инструкция:</w:t>
      </w:r>
      <w:r w:rsidR="003C689D">
        <w:rPr>
          <w:rFonts w:ascii="Times New Roman" w:hAnsi="Times New Roman" w:cs="Times New Roman"/>
          <w:sz w:val="28"/>
          <w:szCs w:val="28"/>
        </w:rPr>
        <w:t xml:space="preserve"> </w:t>
      </w:r>
      <w:r w:rsidR="00A35722" w:rsidRPr="003C689D">
        <w:rPr>
          <w:rFonts w:ascii="Times New Roman" w:hAnsi="Times New Roman"/>
          <w:sz w:val="28"/>
          <w:szCs w:val="28"/>
        </w:rPr>
        <w:t>Вам</w:t>
      </w:r>
      <w:r w:rsidR="003C689D">
        <w:rPr>
          <w:rFonts w:ascii="Times New Roman" w:hAnsi="Times New Roman"/>
          <w:sz w:val="28"/>
          <w:szCs w:val="28"/>
        </w:rPr>
        <w:t xml:space="preserve"> </w:t>
      </w:r>
      <w:r w:rsidR="00A35722" w:rsidRPr="003C689D">
        <w:rPr>
          <w:rFonts w:ascii="Times New Roman" w:hAnsi="Times New Roman"/>
          <w:sz w:val="28"/>
          <w:szCs w:val="28"/>
        </w:rPr>
        <w:t>будут</w:t>
      </w:r>
      <w:r w:rsidR="003C689D">
        <w:rPr>
          <w:rFonts w:ascii="Times New Roman" w:hAnsi="Times New Roman"/>
          <w:sz w:val="28"/>
          <w:szCs w:val="28"/>
        </w:rPr>
        <w:t xml:space="preserve"> </w:t>
      </w:r>
      <w:r w:rsidR="00A35722" w:rsidRPr="003C689D">
        <w:rPr>
          <w:rFonts w:ascii="Times New Roman" w:hAnsi="Times New Roman"/>
          <w:sz w:val="28"/>
          <w:szCs w:val="28"/>
        </w:rPr>
        <w:t>зачитаны</w:t>
      </w:r>
      <w:r w:rsidR="003C689D">
        <w:rPr>
          <w:rFonts w:ascii="Times New Roman" w:hAnsi="Times New Roman"/>
          <w:sz w:val="28"/>
          <w:szCs w:val="28"/>
        </w:rPr>
        <w:t xml:space="preserve"> </w:t>
      </w:r>
      <w:r w:rsidR="00A35722" w:rsidRPr="003C689D">
        <w:rPr>
          <w:rFonts w:ascii="Times New Roman" w:hAnsi="Times New Roman"/>
          <w:sz w:val="28"/>
          <w:szCs w:val="28"/>
        </w:rPr>
        <w:t>некоторые</w:t>
      </w:r>
      <w:r w:rsidR="003C689D">
        <w:rPr>
          <w:rFonts w:ascii="Times New Roman" w:hAnsi="Times New Roman"/>
          <w:sz w:val="28"/>
          <w:szCs w:val="28"/>
        </w:rPr>
        <w:t xml:space="preserve"> </w:t>
      </w:r>
      <w:r w:rsidR="00A35722" w:rsidRPr="003C689D">
        <w:rPr>
          <w:rFonts w:ascii="Times New Roman" w:hAnsi="Times New Roman"/>
          <w:sz w:val="28"/>
          <w:szCs w:val="28"/>
        </w:rPr>
        <w:t>положения.</w:t>
      </w:r>
      <w:r w:rsidR="003C689D">
        <w:rPr>
          <w:rFonts w:ascii="Times New Roman" w:hAnsi="Times New Roman"/>
          <w:sz w:val="28"/>
          <w:szCs w:val="28"/>
        </w:rPr>
        <w:t xml:space="preserve"> </w:t>
      </w:r>
      <w:r w:rsidR="00A35722" w:rsidRPr="003C689D">
        <w:rPr>
          <w:rFonts w:ascii="Times New Roman" w:hAnsi="Times New Roman"/>
          <w:sz w:val="28"/>
          <w:szCs w:val="28"/>
        </w:rPr>
        <w:t>Вам</w:t>
      </w:r>
      <w:r w:rsidR="003C689D">
        <w:rPr>
          <w:rFonts w:ascii="Times New Roman" w:hAnsi="Times New Roman"/>
          <w:sz w:val="28"/>
          <w:szCs w:val="28"/>
        </w:rPr>
        <w:t xml:space="preserve"> </w:t>
      </w:r>
      <w:r w:rsidR="00A35722" w:rsidRPr="003C689D">
        <w:rPr>
          <w:rFonts w:ascii="Times New Roman" w:hAnsi="Times New Roman"/>
          <w:sz w:val="28"/>
          <w:szCs w:val="28"/>
        </w:rPr>
        <w:t>нужно</w:t>
      </w:r>
      <w:r w:rsidR="003C689D">
        <w:rPr>
          <w:rFonts w:ascii="Times New Roman" w:hAnsi="Times New Roman"/>
          <w:sz w:val="28"/>
          <w:szCs w:val="28"/>
        </w:rPr>
        <w:t xml:space="preserve"> </w:t>
      </w:r>
      <w:r w:rsidR="00A35722" w:rsidRPr="003C689D">
        <w:rPr>
          <w:rFonts w:ascii="Times New Roman" w:hAnsi="Times New Roman"/>
          <w:sz w:val="28"/>
          <w:szCs w:val="28"/>
        </w:rPr>
        <w:t>записать</w:t>
      </w:r>
      <w:r w:rsidR="003C689D">
        <w:rPr>
          <w:rFonts w:ascii="Times New Roman" w:hAnsi="Times New Roman"/>
          <w:sz w:val="28"/>
          <w:szCs w:val="28"/>
        </w:rPr>
        <w:t xml:space="preserve"> </w:t>
      </w:r>
      <w:r w:rsidR="00A35722" w:rsidRPr="003C689D">
        <w:rPr>
          <w:rFonts w:ascii="Times New Roman" w:hAnsi="Times New Roman"/>
          <w:sz w:val="28"/>
          <w:szCs w:val="28"/>
        </w:rPr>
        <w:t>номер</w:t>
      </w:r>
      <w:r w:rsidR="003C689D">
        <w:rPr>
          <w:rFonts w:ascii="Times New Roman" w:hAnsi="Times New Roman"/>
          <w:sz w:val="28"/>
          <w:szCs w:val="28"/>
        </w:rPr>
        <w:t xml:space="preserve"> </w:t>
      </w:r>
      <w:r w:rsidR="00A35722" w:rsidRPr="003C689D">
        <w:rPr>
          <w:rFonts w:ascii="Times New Roman" w:hAnsi="Times New Roman"/>
          <w:sz w:val="28"/>
          <w:szCs w:val="28"/>
        </w:rPr>
        <w:t>положения</w:t>
      </w:r>
      <w:r w:rsidR="003C689D">
        <w:rPr>
          <w:rFonts w:ascii="Times New Roman" w:hAnsi="Times New Roman"/>
          <w:sz w:val="28"/>
          <w:szCs w:val="28"/>
        </w:rPr>
        <w:t xml:space="preserve"> </w:t>
      </w:r>
      <w:r w:rsidR="00A35722" w:rsidRPr="003C689D">
        <w:rPr>
          <w:rFonts w:ascii="Times New Roman" w:hAnsi="Times New Roman"/>
          <w:sz w:val="28"/>
          <w:szCs w:val="28"/>
        </w:rPr>
        <w:t>и</w:t>
      </w:r>
      <w:r w:rsidR="003C689D">
        <w:rPr>
          <w:rFonts w:ascii="Times New Roman" w:hAnsi="Times New Roman"/>
          <w:sz w:val="28"/>
          <w:szCs w:val="28"/>
        </w:rPr>
        <w:t xml:space="preserve"> </w:t>
      </w:r>
      <w:r w:rsidR="00A35722" w:rsidRPr="003C689D">
        <w:rPr>
          <w:rFonts w:ascii="Times New Roman" w:hAnsi="Times New Roman"/>
          <w:sz w:val="28"/>
          <w:szCs w:val="28"/>
        </w:rPr>
        <w:t>против</w:t>
      </w:r>
      <w:r w:rsidR="003C689D">
        <w:rPr>
          <w:rFonts w:ascii="Times New Roman" w:hAnsi="Times New Roman"/>
          <w:sz w:val="28"/>
          <w:szCs w:val="28"/>
        </w:rPr>
        <w:t xml:space="preserve"> </w:t>
      </w:r>
      <w:r w:rsidR="00A35722" w:rsidRPr="003C689D">
        <w:rPr>
          <w:rFonts w:ascii="Times New Roman" w:hAnsi="Times New Roman"/>
          <w:sz w:val="28"/>
          <w:szCs w:val="28"/>
        </w:rPr>
        <w:t>него</w:t>
      </w:r>
      <w:r w:rsidR="003C689D">
        <w:rPr>
          <w:rFonts w:ascii="Times New Roman" w:hAnsi="Times New Roman"/>
          <w:sz w:val="28"/>
          <w:szCs w:val="28"/>
        </w:rPr>
        <w:t xml:space="preserve"> </w:t>
      </w:r>
      <w:r w:rsidR="00A35722" w:rsidRPr="003C689D">
        <w:rPr>
          <w:rFonts w:ascii="Times New Roman" w:hAnsi="Times New Roman"/>
          <w:sz w:val="28"/>
          <w:szCs w:val="28"/>
        </w:rPr>
        <w:t>–</w:t>
      </w:r>
      <w:r w:rsidR="003C689D">
        <w:rPr>
          <w:rFonts w:ascii="Times New Roman" w:hAnsi="Times New Roman"/>
          <w:sz w:val="28"/>
          <w:szCs w:val="28"/>
        </w:rPr>
        <w:t xml:space="preserve"> </w:t>
      </w:r>
      <w:r w:rsidR="00A35722" w:rsidRPr="003C689D">
        <w:rPr>
          <w:rFonts w:ascii="Times New Roman" w:hAnsi="Times New Roman"/>
          <w:sz w:val="28"/>
          <w:szCs w:val="28"/>
        </w:rPr>
        <w:t>один</w:t>
      </w:r>
      <w:r w:rsidR="003C689D">
        <w:rPr>
          <w:rFonts w:ascii="Times New Roman" w:hAnsi="Times New Roman"/>
          <w:sz w:val="28"/>
          <w:szCs w:val="28"/>
        </w:rPr>
        <w:t xml:space="preserve"> </w:t>
      </w:r>
      <w:r w:rsidR="00A35722" w:rsidRPr="003C689D">
        <w:rPr>
          <w:rFonts w:ascii="Times New Roman" w:hAnsi="Times New Roman"/>
          <w:sz w:val="28"/>
          <w:szCs w:val="28"/>
        </w:rPr>
        <w:t>из</w:t>
      </w:r>
      <w:r w:rsidR="003C689D">
        <w:rPr>
          <w:rFonts w:ascii="Times New Roman" w:hAnsi="Times New Roman"/>
          <w:sz w:val="28"/>
          <w:szCs w:val="28"/>
        </w:rPr>
        <w:t xml:space="preserve"> </w:t>
      </w:r>
      <w:r w:rsidR="00A35722" w:rsidRPr="003C689D">
        <w:rPr>
          <w:rFonts w:ascii="Times New Roman" w:hAnsi="Times New Roman"/>
          <w:sz w:val="28"/>
          <w:szCs w:val="28"/>
        </w:rPr>
        <w:t>трех</w:t>
      </w:r>
      <w:r w:rsidR="003C689D">
        <w:rPr>
          <w:rFonts w:ascii="Times New Roman" w:hAnsi="Times New Roman"/>
          <w:sz w:val="28"/>
          <w:szCs w:val="28"/>
        </w:rPr>
        <w:t xml:space="preserve"> </w:t>
      </w:r>
      <w:r w:rsidR="00A35722" w:rsidRPr="003C689D">
        <w:rPr>
          <w:rFonts w:ascii="Times New Roman" w:hAnsi="Times New Roman"/>
          <w:sz w:val="28"/>
          <w:szCs w:val="28"/>
        </w:rPr>
        <w:t>вариантов</w:t>
      </w:r>
      <w:r w:rsidR="003C689D">
        <w:rPr>
          <w:rFonts w:ascii="Times New Roman" w:hAnsi="Times New Roman"/>
          <w:sz w:val="28"/>
          <w:szCs w:val="28"/>
        </w:rPr>
        <w:t xml:space="preserve"> </w:t>
      </w:r>
      <w:r w:rsidR="00A35722" w:rsidRPr="003C689D">
        <w:rPr>
          <w:rFonts w:ascii="Times New Roman" w:hAnsi="Times New Roman"/>
          <w:sz w:val="28"/>
          <w:szCs w:val="28"/>
        </w:rPr>
        <w:t>ответа:</w:t>
      </w:r>
      <w:r w:rsidR="003C689D">
        <w:rPr>
          <w:rFonts w:ascii="Times New Roman" w:hAnsi="Times New Roman"/>
          <w:sz w:val="28"/>
          <w:szCs w:val="28"/>
        </w:rPr>
        <w:t xml:space="preserve"> </w:t>
      </w:r>
      <w:r w:rsidR="00A35722" w:rsidRPr="003C689D">
        <w:rPr>
          <w:rFonts w:ascii="Times New Roman" w:hAnsi="Times New Roman"/>
          <w:sz w:val="28"/>
          <w:szCs w:val="28"/>
        </w:rPr>
        <w:t>«да»</w:t>
      </w:r>
      <w:r w:rsidR="003C689D">
        <w:rPr>
          <w:rFonts w:ascii="Times New Roman" w:hAnsi="Times New Roman"/>
          <w:sz w:val="28"/>
          <w:szCs w:val="28"/>
        </w:rPr>
        <w:t xml:space="preserve"> </w:t>
      </w:r>
      <w:r w:rsidR="00A35722" w:rsidRPr="003C689D">
        <w:rPr>
          <w:rFonts w:ascii="Times New Roman" w:hAnsi="Times New Roman"/>
          <w:sz w:val="28"/>
          <w:szCs w:val="28"/>
        </w:rPr>
        <w:t>(+),</w:t>
      </w:r>
      <w:r w:rsidR="003C689D">
        <w:rPr>
          <w:rFonts w:ascii="Times New Roman" w:hAnsi="Times New Roman"/>
          <w:sz w:val="28"/>
          <w:szCs w:val="28"/>
        </w:rPr>
        <w:t xml:space="preserve"> </w:t>
      </w:r>
      <w:r w:rsidR="00A35722" w:rsidRPr="003C689D">
        <w:rPr>
          <w:rFonts w:ascii="Times New Roman" w:hAnsi="Times New Roman"/>
          <w:sz w:val="28"/>
          <w:szCs w:val="28"/>
        </w:rPr>
        <w:t>«нет»</w:t>
      </w:r>
      <w:r w:rsidR="003C689D">
        <w:rPr>
          <w:rFonts w:ascii="Times New Roman" w:hAnsi="Times New Roman"/>
          <w:sz w:val="28"/>
          <w:szCs w:val="28"/>
        </w:rPr>
        <w:t xml:space="preserve"> </w:t>
      </w:r>
      <w:r w:rsidR="00A35722" w:rsidRPr="003C689D">
        <w:rPr>
          <w:rFonts w:ascii="Times New Roman" w:hAnsi="Times New Roman"/>
          <w:sz w:val="28"/>
          <w:szCs w:val="28"/>
        </w:rPr>
        <w:t>(-),</w:t>
      </w:r>
      <w:r w:rsidR="003C689D">
        <w:rPr>
          <w:rFonts w:ascii="Times New Roman" w:hAnsi="Times New Roman"/>
          <w:sz w:val="28"/>
          <w:szCs w:val="28"/>
        </w:rPr>
        <w:t xml:space="preserve"> </w:t>
      </w:r>
      <w:r w:rsidR="00A35722" w:rsidRPr="003C689D">
        <w:rPr>
          <w:rFonts w:ascii="Times New Roman" w:hAnsi="Times New Roman"/>
          <w:sz w:val="28"/>
          <w:szCs w:val="28"/>
        </w:rPr>
        <w:t>«не</w:t>
      </w:r>
      <w:r w:rsidR="003C689D">
        <w:rPr>
          <w:rFonts w:ascii="Times New Roman" w:hAnsi="Times New Roman"/>
          <w:sz w:val="28"/>
          <w:szCs w:val="28"/>
        </w:rPr>
        <w:t xml:space="preserve"> </w:t>
      </w:r>
      <w:r w:rsidR="00A35722" w:rsidRPr="003C689D">
        <w:rPr>
          <w:rFonts w:ascii="Times New Roman" w:hAnsi="Times New Roman"/>
          <w:sz w:val="28"/>
          <w:szCs w:val="28"/>
        </w:rPr>
        <w:t>знаю»</w:t>
      </w:r>
      <w:r w:rsidR="003C689D">
        <w:rPr>
          <w:rFonts w:ascii="Times New Roman" w:hAnsi="Times New Roman"/>
          <w:sz w:val="28"/>
          <w:szCs w:val="28"/>
        </w:rPr>
        <w:t xml:space="preserve"> </w:t>
      </w:r>
      <w:r w:rsidR="00A35722" w:rsidRPr="003C689D">
        <w:rPr>
          <w:rFonts w:ascii="Times New Roman" w:hAnsi="Times New Roman"/>
          <w:sz w:val="28"/>
          <w:szCs w:val="28"/>
        </w:rPr>
        <w:t>(?),</w:t>
      </w:r>
      <w:r w:rsidR="003C689D">
        <w:rPr>
          <w:rFonts w:ascii="Times New Roman" w:hAnsi="Times New Roman"/>
          <w:sz w:val="28"/>
          <w:szCs w:val="28"/>
        </w:rPr>
        <w:t xml:space="preserve"> </w:t>
      </w:r>
      <w:r w:rsidR="00A35722" w:rsidRPr="003C689D">
        <w:rPr>
          <w:rFonts w:ascii="Times New Roman" w:hAnsi="Times New Roman"/>
          <w:sz w:val="28"/>
          <w:szCs w:val="28"/>
        </w:rPr>
        <w:t>выбрав</w:t>
      </w:r>
      <w:r w:rsidR="003C689D">
        <w:rPr>
          <w:rFonts w:ascii="Times New Roman" w:hAnsi="Times New Roman"/>
          <w:sz w:val="28"/>
          <w:szCs w:val="28"/>
        </w:rPr>
        <w:t xml:space="preserve"> </w:t>
      </w:r>
      <w:r w:rsidR="00A35722" w:rsidRPr="003C689D">
        <w:rPr>
          <w:rFonts w:ascii="Times New Roman" w:hAnsi="Times New Roman"/>
          <w:sz w:val="28"/>
          <w:szCs w:val="28"/>
        </w:rPr>
        <w:t>тот</w:t>
      </w:r>
      <w:r w:rsidR="003C689D">
        <w:rPr>
          <w:rFonts w:ascii="Times New Roman" w:hAnsi="Times New Roman"/>
          <w:sz w:val="28"/>
          <w:szCs w:val="28"/>
        </w:rPr>
        <w:t xml:space="preserve"> </w:t>
      </w:r>
      <w:r w:rsidR="00A35722" w:rsidRPr="003C689D">
        <w:rPr>
          <w:rFonts w:ascii="Times New Roman" w:hAnsi="Times New Roman"/>
          <w:sz w:val="28"/>
          <w:szCs w:val="28"/>
        </w:rPr>
        <w:t>ответ,</w:t>
      </w:r>
      <w:r w:rsidR="003C689D">
        <w:rPr>
          <w:rFonts w:ascii="Times New Roman" w:hAnsi="Times New Roman"/>
          <w:sz w:val="28"/>
          <w:szCs w:val="28"/>
        </w:rPr>
        <w:t xml:space="preserve"> </w:t>
      </w:r>
      <w:r w:rsidR="00A35722" w:rsidRPr="003C689D">
        <w:rPr>
          <w:rFonts w:ascii="Times New Roman" w:hAnsi="Times New Roman"/>
          <w:sz w:val="28"/>
          <w:szCs w:val="28"/>
        </w:rPr>
        <w:t>который</w:t>
      </w:r>
      <w:r w:rsidR="003C689D">
        <w:rPr>
          <w:rFonts w:ascii="Times New Roman" w:hAnsi="Times New Roman"/>
          <w:sz w:val="28"/>
          <w:szCs w:val="28"/>
        </w:rPr>
        <w:t xml:space="preserve"> </w:t>
      </w:r>
      <w:r w:rsidR="00A35722" w:rsidRPr="003C689D">
        <w:rPr>
          <w:rFonts w:ascii="Times New Roman" w:hAnsi="Times New Roman"/>
          <w:sz w:val="28"/>
          <w:szCs w:val="28"/>
        </w:rPr>
        <w:t>в</w:t>
      </w:r>
      <w:r w:rsidR="003C689D">
        <w:rPr>
          <w:rFonts w:ascii="Times New Roman" w:hAnsi="Times New Roman"/>
          <w:sz w:val="28"/>
          <w:szCs w:val="28"/>
        </w:rPr>
        <w:t xml:space="preserve"> </w:t>
      </w:r>
      <w:r w:rsidR="00A35722" w:rsidRPr="003C689D">
        <w:rPr>
          <w:rFonts w:ascii="Times New Roman" w:hAnsi="Times New Roman"/>
          <w:sz w:val="28"/>
          <w:szCs w:val="28"/>
        </w:rPr>
        <w:t>наибольшей</w:t>
      </w:r>
      <w:r w:rsidR="003C689D">
        <w:rPr>
          <w:rFonts w:ascii="Times New Roman" w:hAnsi="Times New Roman"/>
          <w:sz w:val="28"/>
          <w:szCs w:val="28"/>
        </w:rPr>
        <w:t xml:space="preserve"> </w:t>
      </w:r>
      <w:r w:rsidR="00A35722" w:rsidRPr="003C689D">
        <w:rPr>
          <w:rFonts w:ascii="Times New Roman" w:hAnsi="Times New Roman"/>
          <w:sz w:val="28"/>
          <w:szCs w:val="28"/>
        </w:rPr>
        <w:t>степени</w:t>
      </w:r>
      <w:r w:rsidR="003C689D">
        <w:rPr>
          <w:rFonts w:ascii="Times New Roman" w:hAnsi="Times New Roman"/>
          <w:sz w:val="28"/>
          <w:szCs w:val="28"/>
        </w:rPr>
        <w:t xml:space="preserve"> </w:t>
      </w:r>
      <w:r w:rsidR="00A35722" w:rsidRPr="003C689D">
        <w:rPr>
          <w:rFonts w:ascii="Times New Roman" w:hAnsi="Times New Roman"/>
          <w:sz w:val="28"/>
          <w:szCs w:val="28"/>
        </w:rPr>
        <w:t>соответствует</w:t>
      </w:r>
      <w:r w:rsidR="003C689D">
        <w:rPr>
          <w:rFonts w:ascii="Times New Roman" w:hAnsi="Times New Roman"/>
          <w:sz w:val="28"/>
          <w:szCs w:val="28"/>
        </w:rPr>
        <w:t xml:space="preserve"> </w:t>
      </w:r>
      <w:r w:rsidR="00A35722" w:rsidRPr="003C689D">
        <w:rPr>
          <w:rFonts w:ascii="Times New Roman" w:hAnsi="Times New Roman"/>
          <w:sz w:val="28"/>
          <w:szCs w:val="28"/>
        </w:rPr>
        <w:t>Вашему</w:t>
      </w:r>
      <w:r w:rsidR="003C689D">
        <w:rPr>
          <w:rFonts w:ascii="Times New Roman" w:hAnsi="Times New Roman"/>
          <w:sz w:val="28"/>
          <w:szCs w:val="28"/>
        </w:rPr>
        <w:t xml:space="preserve"> </w:t>
      </w:r>
      <w:r w:rsidR="00A35722" w:rsidRPr="003C689D">
        <w:rPr>
          <w:rFonts w:ascii="Times New Roman" w:hAnsi="Times New Roman"/>
          <w:sz w:val="28"/>
          <w:szCs w:val="28"/>
        </w:rPr>
        <w:t>собственному</w:t>
      </w:r>
      <w:r w:rsidR="003C689D">
        <w:rPr>
          <w:rFonts w:ascii="Times New Roman" w:hAnsi="Times New Roman"/>
          <w:sz w:val="28"/>
          <w:szCs w:val="28"/>
        </w:rPr>
        <w:t xml:space="preserve"> </w:t>
      </w:r>
      <w:r w:rsidR="00A35722" w:rsidRPr="003C689D">
        <w:rPr>
          <w:rFonts w:ascii="Times New Roman" w:hAnsi="Times New Roman"/>
          <w:sz w:val="28"/>
          <w:szCs w:val="28"/>
        </w:rPr>
        <w:t>поведению</w:t>
      </w:r>
      <w:r w:rsidR="003C689D">
        <w:rPr>
          <w:rFonts w:ascii="Times New Roman" w:hAnsi="Times New Roman"/>
          <w:sz w:val="28"/>
          <w:szCs w:val="28"/>
        </w:rPr>
        <w:t xml:space="preserve"> </w:t>
      </w:r>
      <w:r w:rsidR="00A35722" w:rsidRPr="003C689D">
        <w:rPr>
          <w:rFonts w:ascii="Times New Roman" w:hAnsi="Times New Roman"/>
          <w:sz w:val="28"/>
          <w:szCs w:val="28"/>
        </w:rPr>
        <w:t>в</w:t>
      </w:r>
      <w:r w:rsidR="003C689D">
        <w:rPr>
          <w:rFonts w:ascii="Times New Roman" w:hAnsi="Times New Roman"/>
          <w:sz w:val="28"/>
          <w:szCs w:val="28"/>
        </w:rPr>
        <w:t xml:space="preserve"> </w:t>
      </w:r>
      <w:r w:rsidR="00A35722" w:rsidRPr="003C689D">
        <w:rPr>
          <w:rFonts w:ascii="Times New Roman" w:hAnsi="Times New Roman"/>
          <w:sz w:val="28"/>
          <w:szCs w:val="28"/>
        </w:rPr>
        <w:t>аналогичной</w:t>
      </w:r>
      <w:r w:rsidR="003C689D">
        <w:rPr>
          <w:rFonts w:ascii="Times New Roman" w:hAnsi="Times New Roman"/>
          <w:sz w:val="28"/>
          <w:szCs w:val="28"/>
        </w:rPr>
        <w:t xml:space="preserve"> </w:t>
      </w:r>
      <w:r w:rsidR="00A35722" w:rsidRPr="003C689D">
        <w:rPr>
          <w:rFonts w:ascii="Times New Roman" w:hAnsi="Times New Roman"/>
          <w:sz w:val="28"/>
          <w:szCs w:val="28"/>
        </w:rPr>
        <w:t>ситуации.</w:t>
      </w:r>
      <w:r w:rsidR="003C689D">
        <w:rPr>
          <w:rFonts w:ascii="Times New Roman" w:hAnsi="Times New Roman"/>
          <w:sz w:val="28"/>
          <w:szCs w:val="28"/>
        </w:rPr>
        <w:t xml:space="preserve"> </w:t>
      </w:r>
      <w:r w:rsidR="00A35722" w:rsidRPr="003C689D">
        <w:rPr>
          <w:rFonts w:ascii="Times New Roman" w:hAnsi="Times New Roman"/>
          <w:sz w:val="28"/>
          <w:szCs w:val="28"/>
        </w:rPr>
        <w:t>Отвечать</w:t>
      </w:r>
      <w:r w:rsidR="003C689D">
        <w:rPr>
          <w:rFonts w:ascii="Times New Roman" w:hAnsi="Times New Roman"/>
          <w:sz w:val="28"/>
          <w:szCs w:val="28"/>
        </w:rPr>
        <w:t xml:space="preserve"> </w:t>
      </w:r>
      <w:r w:rsidR="00A35722" w:rsidRPr="003C689D">
        <w:rPr>
          <w:rFonts w:ascii="Times New Roman" w:hAnsi="Times New Roman"/>
          <w:sz w:val="28"/>
          <w:szCs w:val="28"/>
        </w:rPr>
        <w:t>нужно</w:t>
      </w:r>
      <w:r w:rsidR="003C689D">
        <w:rPr>
          <w:rFonts w:ascii="Times New Roman" w:hAnsi="Times New Roman"/>
          <w:sz w:val="28"/>
          <w:szCs w:val="28"/>
        </w:rPr>
        <w:t xml:space="preserve"> </w:t>
      </w:r>
      <w:r w:rsidR="00A35722" w:rsidRPr="003C689D">
        <w:rPr>
          <w:rFonts w:ascii="Times New Roman" w:hAnsi="Times New Roman"/>
          <w:sz w:val="28"/>
          <w:szCs w:val="28"/>
        </w:rPr>
        <w:t>быстро,</w:t>
      </w:r>
      <w:r w:rsidR="003C689D">
        <w:rPr>
          <w:rFonts w:ascii="Times New Roman" w:hAnsi="Times New Roman"/>
          <w:sz w:val="28"/>
          <w:szCs w:val="28"/>
        </w:rPr>
        <w:t xml:space="preserve"> </w:t>
      </w:r>
      <w:r w:rsidR="00A35722" w:rsidRPr="003C689D">
        <w:rPr>
          <w:rFonts w:ascii="Times New Roman" w:hAnsi="Times New Roman"/>
          <w:sz w:val="28"/>
          <w:szCs w:val="28"/>
        </w:rPr>
        <w:t>не</w:t>
      </w:r>
      <w:r w:rsidR="003C689D">
        <w:rPr>
          <w:rFonts w:ascii="Times New Roman" w:hAnsi="Times New Roman"/>
          <w:sz w:val="28"/>
          <w:szCs w:val="28"/>
        </w:rPr>
        <w:t xml:space="preserve"> </w:t>
      </w:r>
      <w:r w:rsidR="00A35722" w:rsidRPr="003C689D">
        <w:rPr>
          <w:rFonts w:ascii="Times New Roman" w:hAnsi="Times New Roman"/>
          <w:sz w:val="28"/>
          <w:szCs w:val="28"/>
        </w:rPr>
        <w:t>задумываясь.</w:t>
      </w:r>
    </w:p>
    <w:p w:rsidR="00CB087F" w:rsidRPr="003C689D" w:rsidRDefault="00CB08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Обработка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результатов:</w:t>
      </w:r>
    </w:p>
    <w:p w:rsidR="00A35722" w:rsidRPr="003C689D" w:rsidRDefault="00A35722" w:rsidP="003C689D">
      <w:pPr>
        <w:keepNext/>
        <w:widowControl w:val="0"/>
        <w:spacing w:line="360" w:lineRule="auto"/>
        <w:ind w:firstLine="709"/>
        <w:jc w:val="both"/>
        <w:rPr>
          <w:rFonts w:ascii="Times New Roman" w:hAnsi="Times New Roman"/>
          <w:sz w:val="28"/>
          <w:szCs w:val="28"/>
        </w:rPr>
      </w:pPr>
      <w:r w:rsidRPr="003C689D">
        <w:rPr>
          <w:rFonts w:ascii="Times New Roman" w:hAnsi="Times New Roman"/>
          <w:sz w:val="28"/>
          <w:szCs w:val="28"/>
        </w:rPr>
        <w:t>Подсчитывается</w:t>
      </w:r>
      <w:r w:rsidR="003C689D">
        <w:rPr>
          <w:rFonts w:ascii="Times New Roman" w:hAnsi="Times New Roman"/>
          <w:sz w:val="28"/>
          <w:szCs w:val="28"/>
        </w:rPr>
        <w:t xml:space="preserve"> </w:t>
      </w:r>
      <w:r w:rsidRPr="003C689D">
        <w:rPr>
          <w:rFonts w:ascii="Times New Roman" w:hAnsi="Times New Roman"/>
          <w:sz w:val="28"/>
          <w:szCs w:val="28"/>
        </w:rPr>
        <w:t>количество</w:t>
      </w:r>
      <w:r w:rsidR="003C689D">
        <w:rPr>
          <w:rFonts w:ascii="Times New Roman" w:hAnsi="Times New Roman"/>
          <w:sz w:val="28"/>
          <w:szCs w:val="28"/>
        </w:rPr>
        <w:t xml:space="preserve"> </w:t>
      </w:r>
      <w:r w:rsidRPr="003C689D">
        <w:rPr>
          <w:rFonts w:ascii="Times New Roman" w:hAnsi="Times New Roman"/>
          <w:sz w:val="28"/>
          <w:szCs w:val="28"/>
        </w:rPr>
        <w:t>согласий</w:t>
      </w:r>
      <w:r w:rsidR="003C689D">
        <w:rPr>
          <w:rFonts w:ascii="Times New Roman" w:hAnsi="Times New Roman"/>
          <w:sz w:val="28"/>
          <w:szCs w:val="28"/>
        </w:rPr>
        <w:t xml:space="preserve"> </w:t>
      </w:r>
      <w:r w:rsidRPr="003C689D">
        <w:rPr>
          <w:rFonts w:ascii="Times New Roman" w:hAnsi="Times New Roman"/>
          <w:sz w:val="28"/>
          <w:szCs w:val="28"/>
        </w:rPr>
        <w:t>(ответы</w:t>
      </w:r>
      <w:r w:rsidR="003C689D">
        <w:rPr>
          <w:rFonts w:ascii="Times New Roman" w:hAnsi="Times New Roman"/>
          <w:sz w:val="28"/>
          <w:szCs w:val="28"/>
        </w:rPr>
        <w:t xml:space="preserve"> </w:t>
      </w:r>
      <w:r w:rsidRPr="003C689D">
        <w:rPr>
          <w:rFonts w:ascii="Times New Roman" w:hAnsi="Times New Roman"/>
          <w:sz w:val="28"/>
          <w:szCs w:val="28"/>
        </w:rPr>
        <w:t>«да»)</w:t>
      </w:r>
      <w:r w:rsidR="003C689D">
        <w:rPr>
          <w:rFonts w:ascii="Times New Roman" w:hAnsi="Times New Roman"/>
          <w:sz w:val="28"/>
          <w:szCs w:val="28"/>
        </w:rPr>
        <w:t xml:space="preserve"> </w:t>
      </w:r>
      <w:r w:rsidRPr="003C689D">
        <w:rPr>
          <w:rFonts w:ascii="Times New Roman" w:hAnsi="Times New Roman"/>
          <w:sz w:val="28"/>
          <w:szCs w:val="28"/>
        </w:rPr>
        <w:t>с</w:t>
      </w:r>
      <w:r w:rsidR="003C689D">
        <w:rPr>
          <w:rFonts w:ascii="Times New Roman" w:hAnsi="Times New Roman"/>
          <w:sz w:val="28"/>
          <w:szCs w:val="28"/>
        </w:rPr>
        <w:t xml:space="preserve"> </w:t>
      </w:r>
      <w:r w:rsidRPr="003C689D">
        <w:rPr>
          <w:rFonts w:ascii="Times New Roman" w:hAnsi="Times New Roman"/>
          <w:sz w:val="28"/>
          <w:szCs w:val="28"/>
        </w:rPr>
        <w:t>положениями</w:t>
      </w:r>
      <w:r w:rsidR="003C689D">
        <w:rPr>
          <w:rFonts w:ascii="Times New Roman" w:hAnsi="Times New Roman"/>
          <w:sz w:val="28"/>
          <w:szCs w:val="28"/>
        </w:rPr>
        <w:t xml:space="preserve"> </w:t>
      </w:r>
      <w:r w:rsidRPr="003C689D">
        <w:rPr>
          <w:rFonts w:ascii="Times New Roman" w:hAnsi="Times New Roman"/>
          <w:sz w:val="28"/>
          <w:szCs w:val="28"/>
        </w:rPr>
        <w:t>под</w:t>
      </w:r>
      <w:r w:rsidR="003C689D">
        <w:rPr>
          <w:rFonts w:ascii="Times New Roman" w:hAnsi="Times New Roman"/>
          <w:sz w:val="28"/>
          <w:szCs w:val="28"/>
        </w:rPr>
        <w:t xml:space="preserve"> </w:t>
      </w:r>
      <w:r w:rsidRPr="003C689D">
        <w:rPr>
          <w:rFonts w:ascii="Times New Roman" w:hAnsi="Times New Roman"/>
          <w:sz w:val="28"/>
          <w:szCs w:val="28"/>
        </w:rPr>
        <w:t>нечетными</w:t>
      </w:r>
      <w:r w:rsidR="003C689D">
        <w:rPr>
          <w:rFonts w:ascii="Times New Roman" w:hAnsi="Times New Roman"/>
          <w:sz w:val="28"/>
          <w:szCs w:val="28"/>
        </w:rPr>
        <w:t xml:space="preserve"> </w:t>
      </w:r>
      <w:r w:rsidRPr="003C689D">
        <w:rPr>
          <w:rFonts w:ascii="Times New Roman" w:hAnsi="Times New Roman"/>
          <w:sz w:val="28"/>
          <w:szCs w:val="28"/>
        </w:rPr>
        <w:t>номерами,</w:t>
      </w:r>
      <w:r w:rsidR="003C689D">
        <w:rPr>
          <w:rFonts w:ascii="Times New Roman" w:hAnsi="Times New Roman"/>
          <w:sz w:val="28"/>
          <w:szCs w:val="28"/>
        </w:rPr>
        <w:t xml:space="preserve"> </w:t>
      </w:r>
      <w:r w:rsidRPr="003C689D">
        <w:rPr>
          <w:rFonts w:ascii="Times New Roman" w:hAnsi="Times New Roman"/>
          <w:sz w:val="28"/>
          <w:szCs w:val="28"/>
        </w:rPr>
        <w:t>затем</w:t>
      </w:r>
      <w:r w:rsidR="003C689D">
        <w:rPr>
          <w:rFonts w:ascii="Times New Roman" w:hAnsi="Times New Roman"/>
          <w:sz w:val="28"/>
          <w:szCs w:val="28"/>
        </w:rPr>
        <w:t xml:space="preserve"> </w:t>
      </w:r>
      <w:r w:rsidRPr="003C689D">
        <w:rPr>
          <w:rFonts w:ascii="Times New Roman" w:hAnsi="Times New Roman"/>
          <w:sz w:val="28"/>
          <w:szCs w:val="28"/>
        </w:rPr>
        <w:t>–</w:t>
      </w:r>
      <w:r w:rsidR="003C689D">
        <w:rPr>
          <w:rFonts w:ascii="Times New Roman" w:hAnsi="Times New Roman"/>
          <w:sz w:val="28"/>
          <w:szCs w:val="28"/>
        </w:rPr>
        <w:t xml:space="preserve"> </w:t>
      </w:r>
      <w:r w:rsidRPr="003C689D">
        <w:rPr>
          <w:rFonts w:ascii="Times New Roman" w:hAnsi="Times New Roman"/>
          <w:sz w:val="28"/>
          <w:szCs w:val="28"/>
        </w:rPr>
        <w:t>количество</w:t>
      </w:r>
      <w:r w:rsidR="003C689D">
        <w:rPr>
          <w:rFonts w:ascii="Times New Roman" w:hAnsi="Times New Roman"/>
          <w:sz w:val="28"/>
          <w:szCs w:val="28"/>
        </w:rPr>
        <w:t xml:space="preserve"> </w:t>
      </w:r>
      <w:r w:rsidRPr="003C689D">
        <w:rPr>
          <w:rFonts w:ascii="Times New Roman" w:hAnsi="Times New Roman"/>
          <w:sz w:val="28"/>
          <w:szCs w:val="28"/>
        </w:rPr>
        <w:t>согласий</w:t>
      </w:r>
      <w:r w:rsidR="003C689D">
        <w:rPr>
          <w:rFonts w:ascii="Times New Roman" w:hAnsi="Times New Roman"/>
          <w:sz w:val="28"/>
          <w:szCs w:val="28"/>
        </w:rPr>
        <w:t xml:space="preserve"> </w:t>
      </w:r>
      <w:r w:rsidRPr="003C689D">
        <w:rPr>
          <w:rFonts w:ascii="Times New Roman" w:hAnsi="Times New Roman"/>
          <w:sz w:val="28"/>
          <w:szCs w:val="28"/>
        </w:rPr>
        <w:t>с</w:t>
      </w:r>
      <w:r w:rsidR="003C689D">
        <w:rPr>
          <w:rFonts w:ascii="Times New Roman" w:hAnsi="Times New Roman"/>
          <w:sz w:val="28"/>
          <w:szCs w:val="28"/>
        </w:rPr>
        <w:t xml:space="preserve"> </w:t>
      </w:r>
      <w:r w:rsidRPr="003C689D">
        <w:rPr>
          <w:rFonts w:ascii="Times New Roman" w:hAnsi="Times New Roman"/>
          <w:sz w:val="28"/>
          <w:szCs w:val="28"/>
        </w:rPr>
        <w:t>положениями</w:t>
      </w:r>
      <w:r w:rsidR="003C689D">
        <w:rPr>
          <w:rFonts w:ascii="Times New Roman" w:hAnsi="Times New Roman"/>
          <w:sz w:val="28"/>
          <w:szCs w:val="28"/>
        </w:rPr>
        <w:t xml:space="preserve"> </w:t>
      </w:r>
      <w:r w:rsidRPr="003C689D">
        <w:rPr>
          <w:rFonts w:ascii="Times New Roman" w:hAnsi="Times New Roman"/>
          <w:sz w:val="28"/>
          <w:szCs w:val="28"/>
        </w:rPr>
        <w:t>под</w:t>
      </w:r>
      <w:r w:rsidR="003C689D">
        <w:rPr>
          <w:rFonts w:ascii="Times New Roman" w:hAnsi="Times New Roman"/>
          <w:sz w:val="28"/>
          <w:szCs w:val="28"/>
        </w:rPr>
        <w:t xml:space="preserve"> </w:t>
      </w:r>
      <w:r w:rsidRPr="003C689D">
        <w:rPr>
          <w:rFonts w:ascii="Times New Roman" w:hAnsi="Times New Roman"/>
          <w:sz w:val="28"/>
          <w:szCs w:val="28"/>
        </w:rPr>
        <w:t>четными</w:t>
      </w:r>
      <w:r w:rsidR="003C689D">
        <w:rPr>
          <w:rFonts w:ascii="Times New Roman" w:hAnsi="Times New Roman"/>
          <w:sz w:val="28"/>
          <w:szCs w:val="28"/>
        </w:rPr>
        <w:t xml:space="preserve"> </w:t>
      </w:r>
      <w:r w:rsidRPr="003C689D">
        <w:rPr>
          <w:rFonts w:ascii="Times New Roman" w:hAnsi="Times New Roman"/>
          <w:sz w:val="28"/>
          <w:szCs w:val="28"/>
        </w:rPr>
        <w:t>номерами.</w:t>
      </w:r>
      <w:r w:rsidR="003C689D">
        <w:rPr>
          <w:rFonts w:ascii="Times New Roman" w:hAnsi="Times New Roman"/>
          <w:sz w:val="28"/>
          <w:szCs w:val="28"/>
        </w:rPr>
        <w:t xml:space="preserve"> </w:t>
      </w:r>
      <w:r w:rsidRPr="003C689D">
        <w:rPr>
          <w:rFonts w:ascii="Times New Roman" w:hAnsi="Times New Roman"/>
          <w:sz w:val="28"/>
          <w:szCs w:val="28"/>
        </w:rPr>
        <w:t>Из</w:t>
      </w:r>
      <w:r w:rsidR="003C689D">
        <w:rPr>
          <w:rFonts w:ascii="Times New Roman" w:hAnsi="Times New Roman"/>
          <w:sz w:val="28"/>
          <w:szCs w:val="28"/>
        </w:rPr>
        <w:t xml:space="preserve"> </w:t>
      </w:r>
      <w:r w:rsidRPr="003C689D">
        <w:rPr>
          <w:rFonts w:ascii="Times New Roman" w:hAnsi="Times New Roman"/>
          <w:sz w:val="28"/>
          <w:szCs w:val="28"/>
        </w:rPr>
        <w:t>первого</w:t>
      </w:r>
      <w:r w:rsidR="003C689D">
        <w:rPr>
          <w:rFonts w:ascii="Times New Roman" w:hAnsi="Times New Roman"/>
          <w:sz w:val="28"/>
          <w:szCs w:val="28"/>
        </w:rPr>
        <w:t xml:space="preserve"> </w:t>
      </w:r>
      <w:r w:rsidRPr="003C689D">
        <w:rPr>
          <w:rFonts w:ascii="Times New Roman" w:hAnsi="Times New Roman"/>
          <w:sz w:val="28"/>
          <w:szCs w:val="28"/>
        </w:rPr>
        <w:t>результата</w:t>
      </w:r>
      <w:r w:rsidR="003C689D">
        <w:rPr>
          <w:rFonts w:ascii="Times New Roman" w:hAnsi="Times New Roman"/>
          <w:sz w:val="28"/>
          <w:szCs w:val="28"/>
        </w:rPr>
        <w:t xml:space="preserve"> </w:t>
      </w:r>
      <w:r w:rsidRPr="003C689D">
        <w:rPr>
          <w:rFonts w:ascii="Times New Roman" w:hAnsi="Times New Roman"/>
          <w:sz w:val="28"/>
          <w:szCs w:val="28"/>
        </w:rPr>
        <w:t>вычитается</w:t>
      </w:r>
      <w:r w:rsidR="003C689D">
        <w:rPr>
          <w:rFonts w:ascii="Times New Roman" w:hAnsi="Times New Roman"/>
          <w:sz w:val="28"/>
          <w:szCs w:val="28"/>
        </w:rPr>
        <w:t xml:space="preserve"> </w:t>
      </w:r>
      <w:r w:rsidRPr="003C689D">
        <w:rPr>
          <w:rFonts w:ascii="Times New Roman" w:hAnsi="Times New Roman"/>
          <w:sz w:val="28"/>
          <w:szCs w:val="28"/>
        </w:rPr>
        <w:t>второй.</w:t>
      </w:r>
      <w:r w:rsidR="003C689D">
        <w:rPr>
          <w:rFonts w:ascii="Times New Roman" w:hAnsi="Times New Roman"/>
          <w:sz w:val="28"/>
          <w:szCs w:val="28"/>
        </w:rPr>
        <w:t xml:space="preserve"> </w:t>
      </w:r>
      <w:r w:rsidRPr="003C689D">
        <w:rPr>
          <w:rFonts w:ascii="Times New Roman" w:hAnsi="Times New Roman"/>
          <w:sz w:val="28"/>
          <w:szCs w:val="28"/>
        </w:rPr>
        <w:t>Конечный</w:t>
      </w:r>
      <w:r w:rsidR="003C689D">
        <w:rPr>
          <w:rFonts w:ascii="Times New Roman" w:hAnsi="Times New Roman"/>
          <w:sz w:val="28"/>
          <w:szCs w:val="28"/>
        </w:rPr>
        <w:t xml:space="preserve"> </w:t>
      </w:r>
      <w:r w:rsidRPr="003C689D">
        <w:rPr>
          <w:rFonts w:ascii="Times New Roman" w:hAnsi="Times New Roman"/>
          <w:sz w:val="28"/>
          <w:szCs w:val="28"/>
        </w:rPr>
        <w:t>результат</w:t>
      </w:r>
      <w:r w:rsidR="003C689D">
        <w:rPr>
          <w:rFonts w:ascii="Times New Roman" w:hAnsi="Times New Roman"/>
          <w:sz w:val="28"/>
          <w:szCs w:val="28"/>
        </w:rPr>
        <w:t xml:space="preserve"> </w:t>
      </w:r>
      <w:r w:rsidRPr="003C689D">
        <w:rPr>
          <w:rFonts w:ascii="Times New Roman" w:hAnsi="Times New Roman"/>
          <w:sz w:val="28"/>
          <w:szCs w:val="28"/>
        </w:rPr>
        <w:t>может</w:t>
      </w:r>
      <w:r w:rsidR="003C689D">
        <w:rPr>
          <w:rFonts w:ascii="Times New Roman" w:hAnsi="Times New Roman"/>
          <w:sz w:val="28"/>
          <w:szCs w:val="28"/>
        </w:rPr>
        <w:t xml:space="preserve"> </w:t>
      </w:r>
      <w:r w:rsidRPr="003C689D">
        <w:rPr>
          <w:rFonts w:ascii="Times New Roman" w:hAnsi="Times New Roman"/>
          <w:sz w:val="28"/>
          <w:szCs w:val="28"/>
        </w:rPr>
        <w:t>находиться</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интервале</w:t>
      </w:r>
      <w:r w:rsidR="003C689D">
        <w:rPr>
          <w:rFonts w:ascii="Times New Roman" w:hAnsi="Times New Roman"/>
          <w:sz w:val="28"/>
          <w:szCs w:val="28"/>
        </w:rPr>
        <w:t xml:space="preserve"> </w:t>
      </w:r>
      <w:r w:rsidRPr="003C689D">
        <w:rPr>
          <w:rFonts w:ascii="Times New Roman" w:hAnsi="Times New Roman"/>
          <w:sz w:val="28"/>
          <w:szCs w:val="28"/>
        </w:rPr>
        <w:t>от</w:t>
      </w:r>
      <w:r w:rsidR="003C689D">
        <w:rPr>
          <w:rFonts w:ascii="Times New Roman" w:hAnsi="Times New Roman"/>
          <w:sz w:val="28"/>
          <w:szCs w:val="28"/>
        </w:rPr>
        <w:t xml:space="preserve"> </w:t>
      </w:r>
      <w:r w:rsidRPr="003C689D">
        <w:rPr>
          <w:rFonts w:ascii="Times New Roman" w:hAnsi="Times New Roman"/>
          <w:sz w:val="28"/>
          <w:szCs w:val="28"/>
        </w:rPr>
        <w:t>–</w:t>
      </w:r>
      <w:r w:rsidR="003C689D">
        <w:rPr>
          <w:rFonts w:ascii="Times New Roman" w:hAnsi="Times New Roman"/>
          <w:sz w:val="28"/>
          <w:szCs w:val="28"/>
        </w:rPr>
        <w:t xml:space="preserve"> </w:t>
      </w:r>
      <w:r w:rsidRPr="003C689D">
        <w:rPr>
          <w:rFonts w:ascii="Times New Roman" w:hAnsi="Times New Roman"/>
          <w:sz w:val="28"/>
          <w:szCs w:val="28"/>
        </w:rPr>
        <w:t>10</w:t>
      </w:r>
      <w:r w:rsidR="003C689D">
        <w:rPr>
          <w:rFonts w:ascii="Times New Roman" w:hAnsi="Times New Roman"/>
          <w:sz w:val="28"/>
          <w:szCs w:val="28"/>
        </w:rPr>
        <w:t xml:space="preserve"> </w:t>
      </w:r>
      <w:r w:rsidRPr="003C689D">
        <w:rPr>
          <w:rFonts w:ascii="Times New Roman" w:hAnsi="Times New Roman"/>
          <w:sz w:val="28"/>
          <w:szCs w:val="28"/>
        </w:rPr>
        <w:t>до</w:t>
      </w:r>
      <w:r w:rsidR="003C689D">
        <w:rPr>
          <w:rFonts w:ascii="Times New Roman" w:hAnsi="Times New Roman"/>
          <w:sz w:val="28"/>
          <w:szCs w:val="28"/>
        </w:rPr>
        <w:t xml:space="preserve"> </w:t>
      </w:r>
      <w:r w:rsidRPr="003C689D">
        <w:rPr>
          <w:rFonts w:ascii="Times New Roman" w:hAnsi="Times New Roman"/>
          <w:sz w:val="28"/>
          <w:szCs w:val="28"/>
        </w:rPr>
        <w:t>+1.</w:t>
      </w:r>
      <w:r w:rsidR="003C689D">
        <w:rPr>
          <w:rFonts w:ascii="Times New Roman" w:hAnsi="Times New Roman"/>
          <w:sz w:val="28"/>
          <w:szCs w:val="28"/>
        </w:rPr>
        <w:t xml:space="preserve"> </w:t>
      </w:r>
      <w:r w:rsidRPr="003C689D">
        <w:rPr>
          <w:rFonts w:ascii="Times New Roman" w:hAnsi="Times New Roman"/>
          <w:sz w:val="28"/>
          <w:szCs w:val="28"/>
        </w:rPr>
        <w:t>Результат</w:t>
      </w:r>
      <w:r w:rsidR="003C689D">
        <w:rPr>
          <w:rFonts w:ascii="Times New Roman" w:hAnsi="Times New Roman"/>
          <w:sz w:val="28"/>
          <w:szCs w:val="28"/>
        </w:rPr>
        <w:t xml:space="preserve"> </w:t>
      </w:r>
      <w:r w:rsidRPr="003C689D">
        <w:rPr>
          <w:rFonts w:ascii="Times New Roman" w:hAnsi="Times New Roman"/>
          <w:sz w:val="28"/>
          <w:szCs w:val="28"/>
        </w:rPr>
        <w:t>от</w:t>
      </w:r>
      <w:r w:rsidR="003C689D">
        <w:rPr>
          <w:rFonts w:ascii="Times New Roman" w:hAnsi="Times New Roman"/>
          <w:sz w:val="28"/>
          <w:szCs w:val="28"/>
        </w:rPr>
        <w:t xml:space="preserve"> </w:t>
      </w:r>
      <w:r w:rsidRPr="003C689D">
        <w:rPr>
          <w:rFonts w:ascii="Times New Roman" w:hAnsi="Times New Roman"/>
          <w:sz w:val="28"/>
          <w:szCs w:val="28"/>
        </w:rPr>
        <w:t>–10</w:t>
      </w:r>
      <w:r w:rsidR="003C689D">
        <w:rPr>
          <w:rFonts w:ascii="Times New Roman" w:hAnsi="Times New Roman"/>
          <w:sz w:val="28"/>
          <w:szCs w:val="28"/>
        </w:rPr>
        <w:t xml:space="preserve"> </w:t>
      </w:r>
      <w:r w:rsidRPr="003C689D">
        <w:rPr>
          <w:rFonts w:ascii="Times New Roman" w:hAnsi="Times New Roman"/>
          <w:sz w:val="28"/>
          <w:szCs w:val="28"/>
        </w:rPr>
        <w:t>до</w:t>
      </w:r>
      <w:r w:rsidR="003C689D">
        <w:rPr>
          <w:rFonts w:ascii="Times New Roman" w:hAnsi="Times New Roman"/>
          <w:sz w:val="28"/>
          <w:szCs w:val="28"/>
        </w:rPr>
        <w:t xml:space="preserve"> </w:t>
      </w:r>
      <w:r w:rsidRPr="003C689D">
        <w:rPr>
          <w:rFonts w:ascii="Times New Roman" w:hAnsi="Times New Roman"/>
          <w:sz w:val="28"/>
          <w:szCs w:val="28"/>
        </w:rPr>
        <w:t>–4</w:t>
      </w:r>
      <w:r w:rsidR="003C689D">
        <w:rPr>
          <w:rFonts w:ascii="Times New Roman" w:hAnsi="Times New Roman"/>
          <w:sz w:val="28"/>
          <w:szCs w:val="28"/>
        </w:rPr>
        <w:t xml:space="preserve"> </w:t>
      </w:r>
      <w:r w:rsidRPr="003C689D">
        <w:rPr>
          <w:rFonts w:ascii="Times New Roman" w:hAnsi="Times New Roman"/>
          <w:sz w:val="28"/>
          <w:szCs w:val="28"/>
        </w:rPr>
        <w:t>свидетельствует</w:t>
      </w:r>
      <w:r w:rsidR="003C689D">
        <w:rPr>
          <w:rFonts w:ascii="Times New Roman" w:hAnsi="Times New Roman"/>
          <w:sz w:val="28"/>
          <w:szCs w:val="28"/>
        </w:rPr>
        <w:t xml:space="preserve"> </w:t>
      </w:r>
      <w:r w:rsidRPr="003C689D">
        <w:rPr>
          <w:rFonts w:ascii="Times New Roman" w:hAnsi="Times New Roman"/>
          <w:sz w:val="28"/>
          <w:szCs w:val="28"/>
        </w:rPr>
        <w:t>о</w:t>
      </w:r>
      <w:r w:rsidR="003C689D">
        <w:rPr>
          <w:rFonts w:ascii="Times New Roman" w:hAnsi="Times New Roman"/>
          <w:sz w:val="28"/>
          <w:szCs w:val="28"/>
        </w:rPr>
        <w:t xml:space="preserve"> </w:t>
      </w:r>
      <w:r w:rsidRPr="003C689D">
        <w:rPr>
          <w:rFonts w:ascii="Times New Roman" w:hAnsi="Times New Roman"/>
          <w:sz w:val="28"/>
          <w:szCs w:val="28"/>
        </w:rPr>
        <w:t>низкой</w:t>
      </w:r>
      <w:r w:rsidR="003C689D">
        <w:rPr>
          <w:rFonts w:ascii="Times New Roman" w:hAnsi="Times New Roman"/>
          <w:sz w:val="28"/>
          <w:szCs w:val="28"/>
        </w:rPr>
        <w:t xml:space="preserve"> </w:t>
      </w:r>
      <w:r w:rsidRPr="003C689D">
        <w:rPr>
          <w:rFonts w:ascii="Times New Roman" w:hAnsi="Times New Roman"/>
          <w:sz w:val="28"/>
          <w:szCs w:val="28"/>
        </w:rPr>
        <w:t>самооценке;</w:t>
      </w:r>
      <w:r w:rsidR="003C689D">
        <w:rPr>
          <w:rFonts w:ascii="Times New Roman" w:hAnsi="Times New Roman"/>
          <w:sz w:val="28"/>
          <w:szCs w:val="28"/>
        </w:rPr>
        <w:t xml:space="preserve"> </w:t>
      </w:r>
      <w:r w:rsidRPr="003C689D">
        <w:rPr>
          <w:rFonts w:ascii="Times New Roman" w:hAnsi="Times New Roman"/>
          <w:sz w:val="28"/>
          <w:szCs w:val="28"/>
        </w:rPr>
        <w:t>от</w:t>
      </w:r>
      <w:r w:rsidR="003C689D">
        <w:rPr>
          <w:rFonts w:ascii="Times New Roman" w:hAnsi="Times New Roman"/>
          <w:sz w:val="28"/>
          <w:szCs w:val="28"/>
        </w:rPr>
        <w:t xml:space="preserve"> </w:t>
      </w:r>
      <w:r w:rsidRPr="003C689D">
        <w:rPr>
          <w:rFonts w:ascii="Times New Roman" w:hAnsi="Times New Roman"/>
          <w:sz w:val="28"/>
          <w:szCs w:val="28"/>
        </w:rPr>
        <w:t>+4</w:t>
      </w:r>
      <w:r w:rsidR="003C689D">
        <w:rPr>
          <w:rFonts w:ascii="Times New Roman" w:hAnsi="Times New Roman"/>
          <w:sz w:val="28"/>
          <w:szCs w:val="28"/>
        </w:rPr>
        <w:t xml:space="preserve"> </w:t>
      </w:r>
      <w:r w:rsidRPr="003C689D">
        <w:rPr>
          <w:rFonts w:ascii="Times New Roman" w:hAnsi="Times New Roman"/>
          <w:sz w:val="28"/>
          <w:szCs w:val="28"/>
        </w:rPr>
        <w:t>до</w:t>
      </w:r>
      <w:r w:rsidR="003C689D">
        <w:rPr>
          <w:rFonts w:ascii="Times New Roman" w:hAnsi="Times New Roman"/>
          <w:sz w:val="28"/>
          <w:szCs w:val="28"/>
        </w:rPr>
        <w:t xml:space="preserve"> </w:t>
      </w:r>
      <w:r w:rsidRPr="003C689D">
        <w:rPr>
          <w:rFonts w:ascii="Times New Roman" w:hAnsi="Times New Roman"/>
          <w:sz w:val="28"/>
          <w:szCs w:val="28"/>
        </w:rPr>
        <w:t>+10</w:t>
      </w:r>
      <w:r w:rsidR="003C689D">
        <w:rPr>
          <w:rFonts w:ascii="Times New Roman" w:hAnsi="Times New Roman"/>
          <w:sz w:val="28"/>
          <w:szCs w:val="28"/>
        </w:rPr>
        <w:t xml:space="preserve"> </w:t>
      </w:r>
      <w:r w:rsidRPr="003C689D">
        <w:rPr>
          <w:rFonts w:ascii="Times New Roman" w:hAnsi="Times New Roman"/>
          <w:sz w:val="28"/>
          <w:szCs w:val="28"/>
        </w:rPr>
        <w:t>–</w:t>
      </w:r>
      <w:r w:rsidR="003C689D">
        <w:rPr>
          <w:rFonts w:ascii="Times New Roman" w:hAnsi="Times New Roman"/>
          <w:sz w:val="28"/>
          <w:szCs w:val="28"/>
        </w:rPr>
        <w:t xml:space="preserve"> </w:t>
      </w:r>
      <w:r w:rsidRPr="003C689D">
        <w:rPr>
          <w:rFonts w:ascii="Times New Roman" w:hAnsi="Times New Roman"/>
          <w:sz w:val="28"/>
          <w:szCs w:val="28"/>
        </w:rPr>
        <w:t>о</w:t>
      </w:r>
      <w:r w:rsidR="003C689D">
        <w:rPr>
          <w:rFonts w:ascii="Times New Roman" w:hAnsi="Times New Roman"/>
          <w:sz w:val="28"/>
          <w:szCs w:val="28"/>
        </w:rPr>
        <w:t xml:space="preserve"> </w:t>
      </w:r>
      <w:r w:rsidRPr="003C689D">
        <w:rPr>
          <w:rFonts w:ascii="Times New Roman" w:hAnsi="Times New Roman"/>
          <w:sz w:val="28"/>
          <w:szCs w:val="28"/>
        </w:rPr>
        <w:t>высокой</w:t>
      </w:r>
      <w:r w:rsidR="003C689D">
        <w:rPr>
          <w:rFonts w:ascii="Times New Roman" w:hAnsi="Times New Roman"/>
          <w:sz w:val="28"/>
          <w:szCs w:val="28"/>
        </w:rPr>
        <w:t xml:space="preserve"> </w:t>
      </w:r>
      <w:r w:rsidRPr="003C689D">
        <w:rPr>
          <w:rFonts w:ascii="Times New Roman" w:hAnsi="Times New Roman"/>
          <w:sz w:val="28"/>
          <w:szCs w:val="28"/>
        </w:rPr>
        <w:t>самооценке.</w:t>
      </w:r>
    </w:p>
    <w:p w:rsidR="00CB087F" w:rsidRPr="003C689D" w:rsidRDefault="00CB087F" w:rsidP="003C689D">
      <w:pPr>
        <w:keepNext/>
        <w:widowControl w:val="0"/>
        <w:spacing w:line="360" w:lineRule="auto"/>
        <w:ind w:firstLine="709"/>
        <w:jc w:val="both"/>
        <w:rPr>
          <w:rFonts w:ascii="Times New Roman" w:hAnsi="Times New Roman" w:cs="Times New Roman"/>
          <w:bCs/>
          <w:sz w:val="28"/>
          <w:szCs w:val="28"/>
        </w:rPr>
      </w:pPr>
      <w:bookmarkStart w:id="3" w:name=".D0.9A.D0.BB.D1.8E.D1.87"/>
      <w:bookmarkStart w:id="4" w:name=".D0.98.D0.BD.D1.82.D0.B5.D1.80.D0.BF.D1."/>
      <w:bookmarkEnd w:id="3"/>
      <w:bookmarkEnd w:id="4"/>
      <w:r w:rsidRPr="003C689D">
        <w:rPr>
          <w:rFonts w:ascii="Times New Roman" w:hAnsi="Times New Roman" w:cs="Times New Roman"/>
          <w:bCs/>
          <w:sz w:val="28"/>
          <w:szCs w:val="28"/>
        </w:rPr>
        <w:t>Методика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4</w:t>
      </w:r>
    </w:p>
    <w:p w:rsidR="00FD1187" w:rsidRPr="003C689D" w:rsidRDefault="00A35722"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sz w:val="28"/>
          <w:szCs w:val="28"/>
        </w:rPr>
        <w:t>«Шкала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lang w:val="en-US"/>
        </w:rPr>
        <w:t>CMAS</w:t>
      </w:r>
      <w:r w:rsidRPr="003C689D">
        <w:rPr>
          <w:rFonts w:ascii="Times New Roman" w:hAnsi="Times New Roman" w:cs="Times New Roman"/>
          <w:sz w:val="28"/>
          <w:szCs w:val="28"/>
        </w:rPr>
        <w:t>»</w:t>
      </w:r>
    </w:p>
    <w:p w:rsidR="00A35722" w:rsidRPr="003C689D" w:rsidRDefault="00A35722"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Автор: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Прихожан.</w:t>
      </w:r>
    </w:p>
    <w:p w:rsidR="00A35722" w:rsidRPr="003C689D" w:rsidRDefault="00A35722" w:rsidP="003C689D">
      <w:pPr>
        <w:keepNext/>
        <w:widowControl w:val="0"/>
        <w:spacing w:line="360" w:lineRule="auto"/>
        <w:ind w:firstLine="709"/>
        <w:jc w:val="both"/>
        <w:rPr>
          <w:rStyle w:val="mw-headline"/>
          <w:rFonts w:ascii="Times New Roman" w:hAnsi="Times New Roman"/>
          <w:bCs/>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sz w:val="28"/>
          <w:szCs w:val="28"/>
        </w:rPr>
        <w:t>диагностика</w:t>
      </w:r>
      <w:r w:rsidR="003C689D">
        <w:rPr>
          <w:rFonts w:ascii="Times New Roman" w:hAnsi="Times New Roman"/>
          <w:sz w:val="28"/>
          <w:szCs w:val="28"/>
        </w:rPr>
        <w:t xml:space="preserve"> </w:t>
      </w:r>
      <w:r w:rsidRPr="003C689D">
        <w:rPr>
          <w:rFonts w:ascii="Times New Roman" w:hAnsi="Times New Roman"/>
          <w:sz w:val="28"/>
          <w:szCs w:val="28"/>
        </w:rPr>
        <w:t>тревожности.</w:t>
      </w:r>
    </w:p>
    <w:p w:rsidR="00AA5D59" w:rsidRPr="003C689D" w:rsidRDefault="00A35722"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sz w:val="28"/>
          <w:szCs w:val="28"/>
        </w:rPr>
        <w:t>Описание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методики:</w:t>
      </w:r>
      <w:r w:rsidR="003C689D">
        <w:rPr>
          <w:rFonts w:ascii="Times New Roman" w:hAnsi="Times New Roman"/>
          <w:sz w:val="28"/>
          <w:szCs w:val="28"/>
        </w:rPr>
        <w:t xml:space="preserve"> </w:t>
      </w:r>
      <w:r w:rsidR="00AA5D59" w:rsidRPr="003C689D">
        <w:rPr>
          <w:rFonts w:ascii="Times New Roman" w:hAnsi="Times New Roman"/>
          <w:sz w:val="28"/>
          <w:szCs w:val="28"/>
        </w:rPr>
        <w:t>Шкала</w:t>
      </w:r>
      <w:r w:rsidR="003C689D">
        <w:rPr>
          <w:rFonts w:ascii="Times New Roman" w:hAnsi="Times New Roman"/>
          <w:sz w:val="28"/>
          <w:szCs w:val="28"/>
        </w:rPr>
        <w:t xml:space="preserve"> </w:t>
      </w:r>
      <w:r w:rsidR="00AA5D59" w:rsidRPr="003C689D">
        <w:rPr>
          <w:rFonts w:ascii="Times New Roman" w:hAnsi="Times New Roman"/>
          <w:sz w:val="28"/>
          <w:szCs w:val="28"/>
        </w:rPr>
        <w:t>была</w:t>
      </w:r>
      <w:r w:rsidR="003C689D">
        <w:rPr>
          <w:rFonts w:ascii="Times New Roman" w:hAnsi="Times New Roman"/>
          <w:sz w:val="28"/>
          <w:szCs w:val="28"/>
        </w:rPr>
        <w:t xml:space="preserve"> </w:t>
      </w:r>
      <w:r w:rsidR="00AA5D59" w:rsidRPr="003C689D">
        <w:rPr>
          <w:rFonts w:ascii="Times New Roman" w:hAnsi="Times New Roman"/>
          <w:sz w:val="28"/>
          <w:szCs w:val="28"/>
        </w:rPr>
        <w:t>разработана</w:t>
      </w:r>
      <w:r w:rsidR="003C689D">
        <w:rPr>
          <w:rFonts w:ascii="Times New Roman" w:hAnsi="Times New Roman"/>
          <w:sz w:val="28"/>
          <w:szCs w:val="28"/>
        </w:rPr>
        <w:t xml:space="preserve"> </w:t>
      </w:r>
      <w:r w:rsidR="00AA5D59" w:rsidRPr="003C689D">
        <w:rPr>
          <w:rFonts w:ascii="Times New Roman" w:hAnsi="Times New Roman"/>
          <w:sz w:val="28"/>
          <w:szCs w:val="28"/>
        </w:rPr>
        <w:t>американскими</w:t>
      </w:r>
      <w:r w:rsidR="003C689D">
        <w:rPr>
          <w:rFonts w:ascii="Times New Roman" w:hAnsi="Times New Roman"/>
          <w:sz w:val="28"/>
          <w:szCs w:val="28"/>
        </w:rPr>
        <w:t xml:space="preserve"> </w:t>
      </w:r>
      <w:r w:rsidR="00AA5D59" w:rsidRPr="003C689D">
        <w:rPr>
          <w:rFonts w:ascii="Times New Roman" w:hAnsi="Times New Roman"/>
          <w:sz w:val="28"/>
          <w:szCs w:val="28"/>
        </w:rPr>
        <w:t>психологами</w:t>
      </w:r>
      <w:r w:rsidR="003C689D">
        <w:rPr>
          <w:rFonts w:ascii="Times New Roman" w:hAnsi="Times New Roman"/>
          <w:sz w:val="28"/>
          <w:szCs w:val="28"/>
        </w:rPr>
        <w:t xml:space="preserve"> </w:t>
      </w:r>
      <w:r w:rsidR="00AA5D59" w:rsidRPr="003C689D">
        <w:rPr>
          <w:rFonts w:ascii="Times New Roman" w:hAnsi="Times New Roman"/>
          <w:sz w:val="28"/>
          <w:szCs w:val="28"/>
        </w:rPr>
        <w:t>A.Castaneda,</w:t>
      </w:r>
      <w:r w:rsidR="003C689D">
        <w:rPr>
          <w:rFonts w:ascii="Times New Roman" w:hAnsi="Times New Roman"/>
          <w:sz w:val="28"/>
          <w:szCs w:val="28"/>
        </w:rPr>
        <w:t xml:space="preserve"> </w:t>
      </w:r>
      <w:r w:rsidR="00AA5D59" w:rsidRPr="003C689D">
        <w:rPr>
          <w:rFonts w:ascii="Times New Roman" w:hAnsi="Times New Roman"/>
          <w:sz w:val="28"/>
          <w:szCs w:val="28"/>
        </w:rPr>
        <w:t>В.R.McCandless,</w:t>
      </w:r>
      <w:r w:rsidR="003C689D">
        <w:rPr>
          <w:rFonts w:ascii="Times New Roman" w:hAnsi="Times New Roman"/>
          <w:sz w:val="28"/>
          <w:szCs w:val="28"/>
        </w:rPr>
        <w:t xml:space="preserve"> </w:t>
      </w:r>
      <w:r w:rsidR="00AA5D59" w:rsidRPr="003C689D">
        <w:rPr>
          <w:rFonts w:ascii="Times New Roman" w:hAnsi="Times New Roman"/>
          <w:sz w:val="28"/>
          <w:szCs w:val="28"/>
        </w:rPr>
        <w:t>D.S.Palermo</w:t>
      </w:r>
      <w:r w:rsidR="003C689D">
        <w:rPr>
          <w:rFonts w:ascii="Times New Roman" w:hAnsi="Times New Roman"/>
          <w:sz w:val="28"/>
          <w:szCs w:val="28"/>
        </w:rPr>
        <w:t xml:space="preserve"> </w:t>
      </w:r>
      <w:r w:rsidR="00AA5D59" w:rsidRPr="003C689D">
        <w:rPr>
          <w:rFonts w:ascii="Times New Roman" w:hAnsi="Times New Roman"/>
          <w:sz w:val="28"/>
          <w:szCs w:val="28"/>
        </w:rPr>
        <w:t>в</w:t>
      </w:r>
      <w:r w:rsidR="003C689D">
        <w:rPr>
          <w:rFonts w:ascii="Times New Roman" w:hAnsi="Times New Roman"/>
          <w:sz w:val="28"/>
          <w:szCs w:val="28"/>
        </w:rPr>
        <w:t xml:space="preserve"> </w:t>
      </w:r>
      <w:r w:rsidR="00AA5D59" w:rsidRPr="003C689D">
        <w:rPr>
          <w:rFonts w:ascii="Times New Roman" w:hAnsi="Times New Roman"/>
          <w:sz w:val="28"/>
          <w:szCs w:val="28"/>
        </w:rPr>
        <w:t>1956</w:t>
      </w:r>
      <w:r w:rsidR="003C689D">
        <w:rPr>
          <w:rFonts w:ascii="Times New Roman" w:hAnsi="Times New Roman"/>
          <w:sz w:val="28"/>
          <w:szCs w:val="28"/>
        </w:rPr>
        <w:t xml:space="preserve"> </w:t>
      </w:r>
      <w:r w:rsidR="00AA5D59" w:rsidRPr="003C689D">
        <w:rPr>
          <w:rFonts w:ascii="Times New Roman" w:hAnsi="Times New Roman"/>
          <w:sz w:val="28"/>
          <w:szCs w:val="28"/>
        </w:rPr>
        <w:t>году</w:t>
      </w:r>
      <w:r w:rsidR="003C689D">
        <w:rPr>
          <w:rFonts w:ascii="Times New Roman" w:hAnsi="Times New Roman"/>
          <w:sz w:val="28"/>
          <w:szCs w:val="28"/>
        </w:rPr>
        <w:t xml:space="preserve"> </w:t>
      </w:r>
      <w:r w:rsidR="00AA5D59" w:rsidRPr="003C689D">
        <w:rPr>
          <w:rFonts w:ascii="Times New Roman" w:hAnsi="Times New Roman"/>
          <w:sz w:val="28"/>
          <w:szCs w:val="28"/>
        </w:rPr>
        <w:t>на</w:t>
      </w:r>
      <w:r w:rsidR="003C689D">
        <w:rPr>
          <w:rFonts w:ascii="Times New Roman" w:hAnsi="Times New Roman"/>
          <w:sz w:val="28"/>
          <w:szCs w:val="28"/>
        </w:rPr>
        <w:t xml:space="preserve"> </w:t>
      </w:r>
      <w:r w:rsidR="00AA5D59" w:rsidRPr="003C689D">
        <w:rPr>
          <w:rFonts w:ascii="Times New Roman" w:hAnsi="Times New Roman"/>
          <w:sz w:val="28"/>
          <w:szCs w:val="28"/>
        </w:rPr>
        <w:t>основе</w:t>
      </w:r>
      <w:r w:rsidR="003C689D">
        <w:rPr>
          <w:rFonts w:ascii="Times New Roman" w:hAnsi="Times New Roman"/>
          <w:sz w:val="28"/>
          <w:szCs w:val="28"/>
        </w:rPr>
        <w:t xml:space="preserve"> </w:t>
      </w:r>
      <w:r w:rsidR="00AA5D59" w:rsidRPr="003C689D">
        <w:rPr>
          <w:rFonts w:ascii="Times New Roman" w:hAnsi="Times New Roman"/>
          <w:sz w:val="28"/>
          <w:szCs w:val="28"/>
        </w:rPr>
        <w:t>шкалы</w:t>
      </w:r>
      <w:r w:rsidR="003C689D">
        <w:rPr>
          <w:rFonts w:ascii="Times New Roman" w:hAnsi="Times New Roman"/>
          <w:sz w:val="28"/>
          <w:szCs w:val="28"/>
        </w:rPr>
        <w:t xml:space="preserve"> </w:t>
      </w:r>
      <w:r w:rsidR="00AA5D59" w:rsidRPr="003C689D">
        <w:rPr>
          <w:rFonts w:ascii="Times New Roman" w:hAnsi="Times New Roman"/>
          <w:sz w:val="28"/>
          <w:szCs w:val="28"/>
        </w:rPr>
        <w:t>явной</w:t>
      </w:r>
      <w:r w:rsidR="003C689D">
        <w:rPr>
          <w:rFonts w:ascii="Times New Roman" w:hAnsi="Times New Roman"/>
          <w:sz w:val="28"/>
          <w:szCs w:val="28"/>
        </w:rPr>
        <w:t xml:space="preserve"> </w:t>
      </w:r>
      <w:r w:rsidR="00AA5D59" w:rsidRPr="003C689D">
        <w:rPr>
          <w:rFonts w:ascii="Times New Roman" w:hAnsi="Times New Roman"/>
          <w:sz w:val="28"/>
          <w:szCs w:val="28"/>
        </w:rPr>
        <w:t>тревожности</w:t>
      </w:r>
      <w:r w:rsidR="003C689D">
        <w:rPr>
          <w:rFonts w:ascii="Times New Roman" w:hAnsi="Times New Roman"/>
          <w:sz w:val="28"/>
          <w:szCs w:val="28"/>
        </w:rPr>
        <w:t xml:space="preserve"> </w:t>
      </w:r>
      <w:r w:rsidR="00AA5D59" w:rsidRPr="003C689D">
        <w:rPr>
          <w:rFonts w:ascii="Times New Roman" w:hAnsi="Times New Roman"/>
          <w:sz w:val="28"/>
          <w:szCs w:val="28"/>
        </w:rPr>
        <w:t>(Manifest</w:t>
      </w:r>
      <w:r w:rsidR="003C689D">
        <w:rPr>
          <w:rFonts w:ascii="Times New Roman" w:hAnsi="Times New Roman"/>
          <w:sz w:val="28"/>
          <w:szCs w:val="28"/>
        </w:rPr>
        <w:t xml:space="preserve"> </w:t>
      </w:r>
      <w:r w:rsidR="00AA5D59" w:rsidRPr="003C689D">
        <w:rPr>
          <w:rFonts w:ascii="Times New Roman" w:hAnsi="Times New Roman"/>
          <w:sz w:val="28"/>
          <w:szCs w:val="28"/>
        </w:rPr>
        <w:t>Anxiety</w:t>
      </w:r>
      <w:r w:rsidR="003C689D">
        <w:rPr>
          <w:rFonts w:ascii="Times New Roman" w:hAnsi="Times New Roman"/>
          <w:sz w:val="28"/>
          <w:szCs w:val="28"/>
        </w:rPr>
        <w:t xml:space="preserve"> </w:t>
      </w:r>
      <w:r w:rsidR="00AA5D59" w:rsidRPr="003C689D">
        <w:rPr>
          <w:rFonts w:ascii="Times New Roman" w:hAnsi="Times New Roman"/>
          <w:sz w:val="28"/>
          <w:szCs w:val="28"/>
        </w:rPr>
        <w:t>Scale)</w:t>
      </w:r>
      <w:r w:rsidR="003C689D">
        <w:rPr>
          <w:rFonts w:ascii="Times New Roman" w:hAnsi="Times New Roman"/>
          <w:sz w:val="28"/>
          <w:szCs w:val="28"/>
        </w:rPr>
        <w:t xml:space="preserve"> </w:t>
      </w:r>
      <w:r w:rsidR="00AA5D59" w:rsidRPr="003C689D">
        <w:rPr>
          <w:rFonts w:ascii="Times New Roman" w:hAnsi="Times New Roman"/>
          <w:sz w:val="28"/>
          <w:szCs w:val="28"/>
        </w:rPr>
        <w:t>Дж.Тейлор</w:t>
      </w:r>
      <w:r w:rsidR="003C689D">
        <w:rPr>
          <w:rFonts w:ascii="Times New Roman" w:hAnsi="Times New Roman"/>
          <w:sz w:val="28"/>
          <w:szCs w:val="28"/>
        </w:rPr>
        <w:t xml:space="preserve"> </w:t>
      </w:r>
      <w:r w:rsidR="00AA5D59" w:rsidRPr="003C689D">
        <w:rPr>
          <w:rFonts w:ascii="Times New Roman" w:hAnsi="Times New Roman"/>
          <w:sz w:val="28"/>
          <w:szCs w:val="28"/>
        </w:rPr>
        <w:t>(</w:t>
      </w:r>
      <w:r w:rsidR="003C689D">
        <w:rPr>
          <w:rFonts w:ascii="Times New Roman" w:hAnsi="Times New Roman"/>
          <w:sz w:val="28"/>
          <w:szCs w:val="28"/>
        </w:rPr>
        <w:t xml:space="preserve"> </w:t>
      </w:r>
      <w:r w:rsidR="00AA5D59" w:rsidRPr="003C689D">
        <w:rPr>
          <w:rFonts w:ascii="Times New Roman" w:hAnsi="Times New Roman"/>
          <w:sz w:val="28"/>
          <w:szCs w:val="28"/>
        </w:rPr>
        <w:t>J.A.Taylor,</w:t>
      </w:r>
      <w:r w:rsidR="003C689D">
        <w:rPr>
          <w:rFonts w:ascii="Times New Roman" w:hAnsi="Times New Roman"/>
          <w:sz w:val="28"/>
          <w:szCs w:val="28"/>
        </w:rPr>
        <w:t xml:space="preserve"> </w:t>
      </w:r>
      <w:r w:rsidR="00AA5D59" w:rsidRPr="003C689D">
        <w:rPr>
          <w:rFonts w:ascii="Times New Roman" w:hAnsi="Times New Roman"/>
          <w:sz w:val="28"/>
          <w:szCs w:val="28"/>
        </w:rPr>
        <w:t>1953),</w:t>
      </w:r>
      <w:r w:rsidR="003C689D">
        <w:rPr>
          <w:rFonts w:ascii="Times New Roman" w:hAnsi="Times New Roman"/>
          <w:sz w:val="28"/>
          <w:szCs w:val="28"/>
        </w:rPr>
        <w:t xml:space="preserve"> </w:t>
      </w:r>
      <w:r w:rsidR="00AA5D59" w:rsidRPr="003C689D">
        <w:rPr>
          <w:rFonts w:ascii="Times New Roman" w:hAnsi="Times New Roman"/>
          <w:sz w:val="28"/>
          <w:szCs w:val="28"/>
        </w:rPr>
        <w:t>предназначенной</w:t>
      </w:r>
      <w:r w:rsidR="003C689D">
        <w:rPr>
          <w:rFonts w:ascii="Times New Roman" w:hAnsi="Times New Roman"/>
          <w:sz w:val="28"/>
          <w:szCs w:val="28"/>
        </w:rPr>
        <w:t xml:space="preserve"> </w:t>
      </w:r>
      <w:r w:rsidR="00AA5D59" w:rsidRPr="003C689D">
        <w:rPr>
          <w:rFonts w:ascii="Times New Roman" w:hAnsi="Times New Roman"/>
          <w:sz w:val="28"/>
          <w:szCs w:val="28"/>
        </w:rPr>
        <w:t>для</w:t>
      </w:r>
      <w:r w:rsidR="003C689D">
        <w:rPr>
          <w:rFonts w:ascii="Times New Roman" w:hAnsi="Times New Roman"/>
          <w:sz w:val="28"/>
          <w:szCs w:val="28"/>
        </w:rPr>
        <w:t xml:space="preserve"> </w:t>
      </w:r>
      <w:r w:rsidR="00AA5D59" w:rsidRPr="003C689D">
        <w:rPr>
          <w:rFonts w:ascii="Times New Roman" w:hAnsi="Times New Roman"/>
          <w:sz w:val="28"/>
          <w:szCs w:val="28"/>
        </w:rPr>
        <w:t>взрослых.</w:t>
      </w:r>
      <w:r w:rsidR="003C689D">
        <w:rPr>
          <w:rFonts w:ascii="Times New Roman" w:hAnsi="Times New Roman"/>
          <w:sz w:val="28"/>
          <w:szCs w:val="28"/>
        </w:rPr>
        <w:t xml:space="preserve"> </w:t>
      </w:r>
      <w:r w:rsidR="00AA5D59" w:rsidRPr="003C689D">
        <w:rPr>
          <w:rFonts w:ascii="Times New Roman" w:hAnsi="Times New Roman"/>
          <w:sz w:val="28"/>
          <w:szCs w:val="28"/>
        </w:rPr>
        <w:t>Для</w:t>
      </w:r>
      <w:r w:rsidR="003C689D">
        <w:rPr>
          <w:rFonts w:ascii="Times New Roman" w:hAnsi="Times New Roman"/>
          <w:sz w:val="28"/>
          <w:szCs w:val="28"/>
        </w:rPr>
        <w:t xml:space="preserve"> </w:t>
      </w:r>
      <w:r w:rsidR="00AA5D59" w:rsidRPr="003C689D">
        <w:rPr>
          <w:rFonts w:ascii="Times New Roman" w:hAnsi="Times New Roman"/>
          <w:sz w:val="28"/>
          <w:szCs w:val="28"/>
        </w:rPr>
        <w:t>детского</w:t>
      </w:r>
      <w:r w:rsidR="003C689D">
        <w:rPr>
          <w:rFonts w:ascii="Times New Roman" w:hAnsi="Times New Roman"/>
          <w:sz w:val="28"/>
          <w:szCs w:val="28"/>
        </w:rPr>
        <w:t xml:space="preserve"> </w:t>
      </w:r>
      <w:r w:rsidR="00AA5D59" w:rsidRPr="003C689D">
        <w:rPr>
          <w:rFonts w:ascii="Times New Roman" w:hAnsi="Times New Roman"/>
          <w:sz w:val="28"/>
          <w:szCs w:val="28"/>
        </w:rPr>
        <w:t>варианта</w:t>
      </w:r>
      <w:r w:rsidR="003C689D">
        <w:rPr>
          <w:rFonts w:ascii="Times New Roman" w:hAnsi="Times New Roman"/>
          <w:sz w:val="28"/>
          <w:szCs w:val="28"/>
        </w:rPr>
        <w:t xml:space="preserve"> </w:t>
      </w:r>
      <w:r w:rsidR="00AA5D59" w:rsidRPr="003C689D">
        <w:rPr>
          <w:rFonts w:ascii="Times New Roman" w:hAnsi="Times New Roman"/>
          <w:sz w:val="28"/>
          <w:szCs w:val="28"/>
        </w:rPr>
        <w:t>шкалы</w:t>
      </w:r>
      <w:r w:rsidR="003C689D">
        <w:rPr>
          <w:rFonts w:ascii="Times New Roman" w:hAnsi="Times New Roman"/>
          <w:sz w:val="28"/>
          <w:szCs w:val="28"/>
        </w:rPr>
        <w:t xml:space="preserve"> </w:t>
      </w:r>
      <w:r w:rsidR="00AA5D59" w:rsidRPr="003C689D">
        <w:rPr>
          <w:rFonts w:ascii="Times New Roman" w:hAnsi="Times New Roman"/>
          <w:sz w:val="28"/>
          <w:szCs w:val="28"/>
        </w:rPr>
        <w:t>было</w:t>
      </w:r>
      <w:r w:rsidR="003C689D">
        <w:rPr>
          <w:rFonts w:ascii="Times New Roman" w:hAnsi="Times New Roman"/>
          <w:sz w:val="28"/>
          <w:szCs w:val="28"/>
        </w:rPr>
        <w:t xml:space="preserve"> </w:t>
      </w:r>
      <w:r w:rsidR="00AA5D59" w:rsidRPr="003C689D">
        <w:rPr>
          <w:rFonts w:ascii="Times New Roman" w:hAnsi="Times New Roman"/>
          <w:sz w:val="28"/>
          <w:szCs w:val="28"/>
        </w:rPr>
        <w:t>отобрано</w:t>
      </w:r>
      <w:r w:rsidR="003C689D">
        <w:rPr>
          <w:rFonts w:ascii="Times New Roman" w:hAnsi="Times New Roman"/>
          <w:sz w:val="28"/>
          <w:szCs w:val="28"/>
        </w:rPr>
        <w:t xml:space="preserve"> </w:t>
      </w:r>
      <w:r w:rsidR="00AA5D59" w:rsidRPr="003C689D">
        <w:rPr>
          <w:rFonts w:ascii="Times New Roman" w:hAnsi="Times New Roman"/>
          <w:sz w:val="28"/>
          <w:szCs w:val="28"/>
        </w:rPr>
        <w:t>42</w:t>
      </w:r>
      <w:r w:rsidR="003C689D">
        <w:rPr>
          <w:rFonts w:ascii="Times New Roman" w:hAnsi="Times New Roman"/>
          <w:sz w:val="28"/>
          <w:szCs w:val="28"/>
        </w:rPr>
        <w:t xml:space="preserve"> </w:t>
      </w:r>
      <w:r w:rsidR="00AA5D59" w:rsidRPr="003C689D">
        <w:rPr>
          <w:rFonts w:ascii="Times New Roman" w:hAnsi="Times New Roman"/>
          <w:sz w:val="28"/>
          <w:szCs w:val="28"/>
        </w:rPr>
        <w:t>пункта,</w:t>
      </w:r>
      <w:r w:rsidR="003C689D">
        <w:rPr>
          <w:rFonts w:ascii="Times New Roman" w:hAnsi="Times New Roman"/>
          <w:sz w:val="28"/>
          <w:szCs w:val="28"/>
        </w:rPr>
        <w:t xml:space="preserve"> </w:t>
      </w:r>
      <w:r w:rsidR="00AA5D59" w:rsidRPr="003C689D">
        <w:rPr>
          <w:rFonts w:ascii="Times New Roman" w:hAnsi="Times New Roman"/>
          <w:sz w:val="28"/>
          <w:szCs w:val="28"/>
        </w:rPr>
        <w:t>оцененных</w:t>
      </w:r>
      <w:r w:rsidR="003C689D">
        <w:rPr>
          <w:rFonts w:ascii="Times New Roman" w:hAnsi="Times New Roman"/>
          <w:sz w:val="28"/>
          <w:szCs w:val="28"/>
        </w:rPr>
        <w:t xml:space="preserve"> </w:t>
      </w:r>
      <w:r w:rsidR="00AA5D59" w:rsidRPr="003C689D">
        <w:rPr>
          <w:rFonts w:ascii="Times New Roman" w:hAnsi="Times New Roman"/>
          <w:sz w:val="28"/>
          <w:szCs w:val="28"/>
        </w:rPr>
        <w:t>как</w:t>
      </w:r>
      <w:r w:rsidR="003C689D">
        <w:rPr>
          <w:rFonts w:ascii="Times New Roman" w:hAnsi="Times New Roman"/>
          <w:sz w:val="28"/>
          <w:szCs w:val="28"/>
        </w:rPr>
        <w:t xml:space="preserve"> </w:t>
      </w:r>
      <w:r w:rsidR="00AA5D59" w:rsidRPr="003C689D">
        <w:rPr>
          <w:rFonts w:ascii="Times New Roman" w:hAnsi="Times New Roman"/>
          <w:sz w:val="28"/>
          <w:szCs w:val="28"/>
        </w:rPr>
        <w:t>наиболее</w:t>
      </w:r>
      <w:r w:rsidR="003C689D">
        <w:rPr>
          <w:rFonts w:ascii="Times New Roman" w:hAnsi="Times New Roman"/>
          <w:sz w:val="28"/>
          <w:szCs w:val="28"/>
        </w:rPr>
        <w:t xml:space="preserve"> </w:t>
      </w:r>
      <w:r w:rsidR="00AA5D59" w:rsidRPr="003C689D">
        <w:rPr>
          <w:rFonts w:ascii="Times New Roman" w:hAnsi="Times New Roman"/>
          <w:sz w:val="28"/>
          <w:szCs w:val="28"/>
        </w:rPr>
        <w:t>показательные</w:t>
      </w:r>
      <w:r w:rsidR="003C689D">
        <w:rPr>
          <w:rFonts w:ascii="Times New Roman" w:hAnsi="Times New Roman"/>
          <w:sz w:val="28"/>
          <w:szCs w:val="28"/>
        </w:rPr>
        <w:t xml:space="preserve"> </w:t>
      </w:r>
      <w:r w:rsidR="00AA5D59" w:rsidRPr="003C689D">
        <w:rPr>
          <w:rFonts w:ascii="Times New Roman" w:hAnsi="Times New Roman"/>
          <w:sz w:val="28"/>
          <w:szCs w:val="28"/>
        </w:rPr>
        <w:t>с</w:t>
      </w:r>
      <w:r w:rsidR="003C689D">
        <w:rPr>
          <w:rFonts w:ascii="Times New Roman" w:hAnsi="Times New Roman"/>
          <w:sz w:val="28"/>
          <w:szCs w:val="28"/>
        </w:rPr>
        <w:t xml:space="preserve"> </w:t>
      </w:r>
      <w:r w:rsidR="00AA5D59" w:rsidRPr="003C689D">
        <w:rPr>
          <w:rFonts w:ascii="Times New Roman" w:hAnsi="Times New Roman"/>
          <w:sz w:val="28"/>
          <w:szCs w:val="28"/>
        </w:rPr>
        <w:t>точки</w:t>
      </w:r>
      <w:r w:rsidR="003C689D">
        <w:rPr>
          <w:rFonts w:ascii="Times New Roman" w:hAnsi="Times New Roman"/>
          <w:sz w:val="28"/>
          <w:szCs w:val="28"/>
        </w:rPr>
        <w:t xml:space="preserve"> </w:t>
      </w:r>
      <w:r w:rsidR="00AA5D59" w:rsidRPr="003C689D">
        <w:rPr>
          <w:rFonts w:ascii="Times New Roman" w:hAnsi="Times New Roman"/>
          <w:sz w:val="28"/>
          <w:szCs w:val="28"/>
        </w:rPr>
        <w:t>зрения</w:t>
      </w:r>
      <w:r w:rsidR="003C689D">
        <w:rPr>
          <w:rFonts w:ascii="Times New Roman" w:hAnsi="Times New Roman"/>
          <w:sz w:val="28"/>
          <w:szCs w:val="28"/>
        </w:rPr>
        <w:t xml:space="preserve"> </w:t>
      </w:r>
      <w:r w:rsidR="00AA5D59" w:rsidRPr="003C689D">
        <w:rPr>
          <w:rFonts w:ascii="Times New Roman" w:hAnsi="Times New Roman"/>
          <w:sz w:val="28"/>
          <w:szCs w:val="28"/>
        </w:rPr>
        <w:t>проявления</w:t>
      </w:r>
      <w:r w:rsidR="003C689D">
        <w:rPr>
          <w:rFonts w:ascii="Times New Roman" w:hAnsi="Times New Roman"/>
          <w:sz w:val="28"/>
          <w:szCs w:val="28"/>
        </w:rPr>
        <w:t xml:space="preserve"> </w:t>
      </w:r>
      <w:r w:rsidR="00AA5D59" w:rsidRPr="003C689D">
        <w:rPr>
          <w:rFonts w:ascii="Times New Roman" w:hAnsi="Times New Roman"/>
          <w:sz w:val="28"/>
          <w:szCs w:val="28"/>
        </w:rPr>
        <w:t>хронических</w:t>
      </w:r>
      <w:r w:rsidR="003C689D">
        <w:rPr>
          <w:rFonts w:ascii="Times New Roman" w:hAnsi="Times New Roman"/>
          <w:sz w:val="28"/>
          <w:szCs w:val="28"/>
        </w:rPr>
        <w:t xml:space="preserve"> </w:t>
      </w:r>
      <w:r w:rsidR="00AA5D59" w:rsidRPr="003C689D">
        <w:rPr>
          <w:rFonts w:ascii="Times New Roman" w:hAnsi="Times New Roman"/>
          <w:sz w:val="28"/>
          <w:szCs w:val="28"/>
        </w:rPr>
        <w:t>тревожных</w:t>
      </w:r>
      <w:r w:rsidR="003C689D">
        <w:rPr>
          <w:rFonts w:ascii="Times New Roman" w:hAnsi="Times New Roman"/>
          <w:sz w:val="28"/>
          <w:szCs w:val="28"/>
        </w:rPr>
        <w:t xml:space="preserve"> </w:t>
      </w:r>
      <w:r w:rsidR="00AA5D59" w:rsidRPr="003C689D">
        <w:rPr>
          <w:rFonts w:ascii="Times New Roman" w:hAnsi="Times New Roman"/>
          <w:sz w:val="28"/>
          <w:szCs w:val="28"/>
        </w:rPr>
        <w:t>реакций</w:t>
      </w:r>
      <w:r w:rsidR="003C689D">
        <w:rPr>
          <w:rFonts w:ascii="Times New Roman" w:hAnsi="Times New Roman"/>
          <w:sz w:val="28"/>
          <w:szCs w:val="28"/>
        </w:rPr>
        <w:t xml:space="preserve"> </w:t>
      </w:r>
      <w:r w:rsidR="00AA5D59" w:rsidRPr="003C689D">
        <w:rPr>
          <w:rFonts w:ascii="Times New Roman" w:hAnsi="Times New Roman"/>
          <w:sz w:val="28"/>
          <w:szCs w:val="28"/>
        </w:rPr>
        <w:t>у</w:t>
      </w:r>
      <w:r w:rsidR="003C689D">
        <w:rPr>
          <w:rFonts w:ascii="Times New Roman" w:hAnsi="Times New Roman"/>
          <w:sz w:val="28"/>
          <w:szCs w:val="28"/>
        </w:rPr>
        <w:t xml:space="preserve"> </w:t>
      </w:r>
      <w:r w:rsidR="00AA5D59" w:rsidRPr="003C689D">
        <w:rPr>
          <w:rFonts w:ascii="Times New Roman" w:hAnsi="Times New Roman"/>
          <w:sz w:val="28"/>
          <w:szCs w:val="28"/>
        </w:rPr>
        <w:t>детей.</w:t>
      </w:r>
      <w:r w:rsidR="003C689D">
        <w:rPr>
          <w:rFonts w:ascii="Times New Roman" w:hAnsi="Times New Roman"/>
          <w:sz w:val="28"/>
          <w:szCs w:val="28"/>
        </w:rPr>
        <w:t xml:space="preserve"> </w:t>
      </w:r>
      <w:r w:rsidR="00AA5D59" w:rsidRPr="003C689D">
        <w:rPr>
          <w:rFonts w:ascii="Times New Roman" w:hAnsi="Times New Roman"/>
          <w:sz w:val="28"/>
          <w:szCs w:val="28"/>
        </w:rPr>
        <w:t>Специфика</w:t>
      </w:r>
      <w:r w:rsidR="003C689D">
        <w:rPr>
          <w:rFonts w:ascii="Times New Roman" w:hAnsi="Times New Roman"/>
          <w:sz w:val="28"/>
          <w:szCs w:val="28"/>
        </w:rPr>
        <w:t xml:space="preserve"> </w:t>
      </w:r>
      <w:r w:rsidR="00AA5D59" w:rsidRPr="003C689D">
        <w:rPr>
          <w:rFonts w:ascii="Times New Roman" w:hAnsi="Times New Roman"/>
          <w:sz w:val="28"/>
          <w:szCs w:val="28"/>
        </w:rPr>
        <w:t>детского</w:t>
      </w:r>
      <w:r w:rsidR="003C689D">
        <w:rPr>
          <w:rFonts w:ascii="Times New Roman" w:hAnsi="Times New Roman"/>
          <w:sz w:val="28"/>
          <w:szCs w:val="28"/>
        </w:rPr>
        <w:t xml:space="preserve"> </w:t>
      </w:r>
      <w:r w:rsidR="00AA5D59" w:rsidRPr="003C689D">
        <w:rPr>
          <w:rFonts w:ascii="Times New Roman" w:hAnsi="Times New Roman"/>
          <w:sz w:val="28"/>
          <w:szCs w:val="28"/>
        </w:rPr>
        <w:t>варианта</w:t>
      </w:r>
      <w:r w:rsidR="003C689D">
        <w:rPr>
          <w:rFonts w:ascii="Times New Roman" w:hAnsi="Times New Roman"/>
          <w:sz w:val="28"/>
          <w:szCs w:val="28"/>
        </w:rPr>
        <w:t xml:space="preserve"> </w:t>
      </w:r>
      <w:r w:rsidR="00AA5D59" w:rsidRPr="003C689D">
        <w:rPr>
          <w:rFonts w:ascii="Times New Roman" w:hAnsi="Times New Roman"/>
          <w:sz w:val="28"/>
          <w:szCs w:val="28"/>
        </w:rPr>
        <w:t>также</w:t>
      </w:r>
      <w:r w:rsidR="003C689D">
        <w:rPr>
          <w:rFonts w:ascii="Times New Roman" w:hAnsi="Times New Roman"/>
          <w:sz w:val="28"/>
          <w:szCs w:val="28"/>
        </w:rPr>
        <w:t xml:space="preserve"> </w:t>
      </w:r>
      <w:r w:rsidR="00AA5D59" w:rsidRPr="003C689D">
        <w:rPr>
          <w:rFonts w:ascii="Times New Roman" w:hAnsi="Times New Roman"/>
          <w:sz w:val="28"/>
          <w:szCs w:val="28"/>
        </w:rPr>
        <w:t>в</w:t>
      </w:r>
      <w:r w:rsidR="003C689D">
        <w:rPr>
          <w:rFonts w:ascii="Times New Roman" w:hAnsi="Times New Roman"/>
          <w:sz w:val="28"/>
          <w:szCs w:val="28"/>
        </w:rPr>
        <w:t xml:space="preserve"> </w:t>
      </w:r>
      <w:r w:rsidR="00AA5D59" w:rsidRPr="003C689D">
        <w:rPr>
          <w:rFonts w:ascii="Times New Roman" w:hAnsi="Times New Roman"/>
          <w:sz w:val="28"/>
          <w:szCs w:val="28"/>
        </w:rPr>
        <w:t>том,</w:t>
      </w:r>
      <w:r w:rsidR="003C689D">
        <w:rPr>
          <w:rFonts w:ascii="Times New Roman" w:hAnsi="Times New Roman"/>
          <w:sz w:val="28"/>
          <w:szCs w:val="28"/>
        </w:rPr>
        <w:t xml:space="preserve"> </w:t>
      </w:r>
      <w:r w:rsidR="00AA5D59" w:rsidRPr="003C689D">
        <w:rPr>
          <w:rFonts w:ascii="Times New Roman" w:hAnsi="Times New Roman"/>
          <w:sz w:val="28"/>
          <w:szCs w:val="28"/>
        </w:rPr>
        <w:t>что</w:t>
      </w:r>
      <w:r w:rsidR="003C689D">
        <w:rPr>
          <w:rFonts w:ascii="Times New Roman" w:hAnsi="Times New Roman"/>
          <w:sz w:val="28"/>
          <w:szCs w:val="28"/>
        </w:rPr>
        <w:t xml:space="preserve"> </w:t>
      </w:r>
      <w:r w:rsidR="00AA5D59" w:rsidRPr="003C689D">
        <w:rPr>
          <w:rFonts w:ascii="Times New Roman" w:hAnsi="Times New Roman"/>
          <w:sz w:val="28"/>
          <w:szCs w:val="28"/>
        </w:rPr>
        <w:t>о</w:t>
      </w:r>
      <w:r w:rsidR="003C689D">
        <w:rPr>
          <w:rFonts w:ascii="Times New Roman" w:hAnsi="Times New Roman"/>
          <w:sz w:val="28"/>
          <w:szCs w:val="28"/>
        </w:rPr>
        <w:t xml:space="preserve"> </w:t>
      </w:r>
      <w:r w:rsidR="00AA5D59" w:rsidRPr="003C689D">
        <w:rPr>
          <w:rFonts w:ascii="Times New Roman" w:hAnsi="Times New Roman"/>
          <w:sz w:val="28"/>
          <w:szCs w:val="28"/>
        </w:rPr>
        <w:t>наличии</w:t>
      </w:r>
      <w:r w:rsidR="003C689D">
        <w:rPr>
          <w:rFonts w:ascii="Times New Roman" w:hAnsi="Times New Roman"/>
          <w:sz w:val="28"/>
          <w:szCs w:val="28"/>
        </w:rPr>
        <w:t xml:space="preserve"> </w:t>
      </w:r>
      <w:r w:rsidR="00AA5D59" w:rsidRPr="003C689D">
        <w:rPr>
          <w:rFonts w:ascii="Times New Roman" w:hAnsi="Times New Roman"/>
          <w:sz w:val="28"/>
          <w:szCs w:val="28"/>
        </w:rPr>
        <w:t>симптома</w:t>
      </w:r>
      <w:r w:rsidR="003C689D">
        <w:rPr>
          <w:rFonts w:ascii="Times New Roman" w:hAnsi="Times New Roman"/>
          <w:sz w:val="28"/>
          <w:szCs w:val="28"/>
        </w:rPr>
        <w:t xml:space="preserve"> </w:t>
      </w:r>
      <w:r w:rsidR="00AA5D59" w:rsidRPr="003C689D">
        <w:rPr>
          <w:rFonts w:ascii="Times New Roman" w:hAnsi="Times New Roman"/>
          <w:sz w:val="28"/>
          <w:szCs w:val="28"/>
        </w:rPr>
        <w:t>свидетельствуют</w:t>
      </w:r>
      <w:r w:rsidR="003C689D">
        <w:rPr>
          <w:rFonts w:ascii="Times New Roman" w:hAnsi="Times New Roman"/>
          <w:sz w:val="28"/>
          <w:szCs w:val="28"/>
        </w:rPr>
        <w:t xml:space="preserve"> </w:t>
      </w:r>
      <w:r w:rsidR="00AA5D59" w:rsidRPr="003C689D">
        <w:rPr>
          <w:rFonts w:ascii="Times New Roman" w:hAnsi="Times New Roman"/>
          <w:sz w:val="28"/>
          <w:szCs w:val="28"/>
        </w:rPr>
        <w:t>только</w:t>
      </w:r>
      <w:r w:rsidR="003C689D">
        <w:rPr>
          <w:rFonts w:ascii="Times New Roman" w:hAnsi="Times New Roman"/>
          <w:sz w:val="28"/>
          <w:szCs w:val="28"/>
        </w:rPr>
        <w:t xml:space="preserve"> </w:t>
      </w:r>
      <w:r w:rsidR="00AA5D59" w:rsidRPr="003C689D">
        <w:rPr>
          <w:rFonts w:ascii="Times New Roman" w:hAnsi="Times New Roman"/>
          <w:sz w:val="28"/>
          <w:szCs w:val="28"/>
        </w:rPr>
        <w:t>утвердительные</w:t>
      </w:r>
      <w:r w:rsidR="003C689D">
        <w:rPr>
          <w:rFonts w:ascii="Times New Roman" w:hAnsi="Times New Roman"/>
          <w:sz w:val="28"/>
          <w:szCs w:val="28"/>
        </w:rPr>
        <w:t xml:space="preserve"> </w:t>
      </w:r>
      <w:r w:rsidR="00AA5D59" w:rsidRPr="003C689D">
        <w:rPr>
          <w:rFonts w:ascii="Times New Roman" w:hAnsi="Times New Roman"/>
          <w:sz w:val="28"/>
          <w:szCs w:val="28"/>
        </w:rPr>
        <w:t>варианты</w:t>
      </w:r>
      <w:r w:rsidR="003C689D">
        <w:rPr>
          <w:rFonts w:ascii="Times New Roman" w:hAnsi="Times New Roman"/>
          <w:sz w:val="28"/>
          <w:szCs w:val="28"/>
        </w:rPr>
        <w:t xml:space="preserve"> </w:t>
      </w:r>
      <w:r w:rsidR="00AA5D59" w:rsidRPr="003C689D">
        <w:rPr>
          <w:rFonts w:ascii="Times New Roman" w:hAnsi="Times New Roman"/>
          <w:sz w:val="28"/>
          <w:szCs w:val="28"/>
        </w:rPr>
        <w:t>ответов.</w:t>
      </w:r>
      <w:r w:rsidR="003C689D">
        <w:rPr>
          <w:rFonts w:ascii="Times New Roman" w:hAnsi="Times New Roman"/>
          <w:sz w:val="28"/>
          <w:szCs w:val="28"/>
        </w:rPr>
        <w:t xml:space="preserve"> </w:t>
      </w:r>
      <w:r w:rsidR="00AA5D59" w:rsidRPr="003C689D">
        <w:rPr>
          <w:rFonts w:ascii="Times New Roman" w:hAnsi="Times New Roman"/>
          <w:sz w:val="28"/>
          <w:szCs w:val="28"/>
        </w:rPr>
        <w:t>Кроме</w:t>
      </w:r>
      <w:r w:rsidR="003C689D">
        <w:rPr>
          <w:rFonts w:ascii="Times New Roman" w:hAnsi="Times New Roman"/>
          <w:sz w:val="28"/>
          <w:szCs w:val="28"/>
        </w:rPr>
        <w:t xml:space="preserve"> </w:t>
      </w:r>
      <w:r w:rsidR="00AA5D59" w:rsidRPr="003C689D">
        <w:rPr>
          <w:rFonts w:ascii="Times New Roman" w:hAnsi="Times New Roman"/>
          <w:sz w:val="28"/>
          <w:szCs w:val="28"/>
        </w:rPr>
        <w:t>того,</w:t>
      </w:r>
      <w:r w:rsidR="003C689D">
        <w:rPr>
          <w:rFonts w:ascii="Times New Roman" w:hAnsi="Times New Roman"/>
          <w:sz w:val="28"/>
          <w:szCs w:val="28"/>
        </w:rPr>
        <w:t xml:space="preserve"> </w:t>
      </w:r>
      <w:r w:rsidR="00AA5D59" w:rsidRPr="003C689D">
        <w:rPr>
          <w:rFonts w:ascii="Times New Roman" w:hAnsi="Times New Roman"/>
          <w:sz w:val="28"/>
          <w:szCs w:val="28"/>
        </w:rPr>
        <w:t>детский</w:t>
      </w:r>
      <w:r w:rsidR="003C689D">
        <w:rPr>
          <w:rFonts w:ascii="Times New Roman" w:hAnsi="Times New Roman"/>
          <w:sz w:val="28"/>
          <w:szCs w:val="28"/>
        </w:rPr>
        <w:t xml:space="preserve"> </w:t>
      </w:r>
      <w:r w:rsidR="00AA5D59" w:rsidRPr="003C689D">
        <w:rPr>
          <w:rFonts w:ascii="Times New Roman" w:hAnsi="Times New Roman"/>
          <w:sz w:val="28"/>
          <w:szCs w:val="28"/>
        </w:rPr>
        <w:t>вариант</w:t>
      </w:r>
      <w:r w:rsidR="003C689D">
        <w:rPr>
          <w:rFonts w:ascii="Times New Roman" w:hAnsi="Times New Roman"/>
          <w:sz w:val="28"/>
          <w:szCs w:val="28"/>
        </w:rPr>
        <w:t xml:space="preserve"> </w:t>
      </w:r>
      <w:r w:rsidR="00AA5D59" w:rsidRPr="003C689D">
        <w:rPr>
          <w:rFonts w:ascii="Times New Roman" w:hAnsi="Times New Roman"/>
          <w:sz w:val="28"/>
          <w:szCs w:val="28"/>
        </w:rPr>
        <w:t>дополнен</w:t>
      </w:r>
      <w:r w:rsidR="003C689D">
        <w:rPr>
          <w:rFonts w:ascii="Times New Roman" w:hAnsi="Times New Roman"/>
          <w:sz w:val="28"/>
          <w:szCs w:val="28"/>
        </w:rPr>
        <w:t xml:space="preserve"> </w:t>
      </w:r>
      <w:r w:rsidR="00AA5D59" w:rsidRPr="003C689D">
        <w:rPr>
          <w:rFonts w:ascii="Times New Roman" w:hAnsi="Times New Roman"/>
          <w:sz w:val="28"/>
          <w:szCs w:val="28"/>
        </w:rPr>
        <w:t>11</w:t>
      </w:r>
      <w:r w:rsidR="003C689D">
        <w:rPr>
          <w:rFonts w:ascii="Times New Roman" w:hAnsi="Times New Roman"/>
          <w:sz w:val="28"/>
          <w:szCs w:val="28"/>
        </w:rPr>
        <w:t xml:space="preserve"> </w:t>
      </w:r>
      <w:r w:rsidR="00AA5D59" w:rsidRPr="003C689D">
        <w:rPr>
          <w:rFonts w:ascii="Times New Roman" w:hAnsi="Times New Roman"/>
          <w:sz w:val="28"/>
          <w:szCs w:val="28"/>
        </w:rPr>
        <w:t>пунктами</w:t>
      </w:r>
      <w:r w:rsidR="003C689D">
        <w:rPr>
          <w:rFonts w:ascii="Times New Roman" w:hAnsi="Times New Roman"/>
          <w:sz w:val="28"/>
          <w:szCs w:val="28"/>
        </w:rPr>
        <w:t xml:space="preserve"> </w:t>
      </w:r>
      <w:r w:rsidR="00AA5D59" w:rsidRPr="003C689D">
        <w:rPr>
          <w:rFonts w:ascii="Times New Roman" w:hAnsi="Times New Roman"/>
          <w:sz w:val="28"/>
          <w:szCs w:val="28"/>
        </w:rPr>
        <w:t>контрольной</w:t>
      </w:r>
      <w:r w:rsidR="003C689D">
        <w:rPr>
          <w:rFonts w:ascii="Times New Roman" w:hAnsi="Times New Roman"/>
          <w:sz w:val="28"/>
          <w:szCs w:val="28"/>
        </w:rPr>
        <w:t xml:space="preserve"> </w:t>
      </w:r>
      <w:r w:rsidR="00AA5D59" w:rsidRPr="003C689D">
        <w:rPr>
          <w:rFonts w:ascii="Times New Roman" w:hAnsi="Times New Roman"/>
          <w:sz w:val="28"/>
          <w:szCs w:val="28"/>
        </w:rPr>
        <w:t>шкалы,</w:t>
      </w:r>
      <w:r w:rsidR="003C689D">
        <w:rPr>
          <w:rFonts w:ascii="Times New Roman" w:hAnsi="Times New Roman"/>
          <w:sz w:val="28"/>
          <w:szCs w:val="28"/>
        </w:rPr>
        <w:t xml:space="preserve"> </w:t>
      </w:r>
      <w:r w:rsidR="00AA5D59" w:rsidRPr="003C689D">
        <w:rPr>
          <w:rFonts w:ascii="Times New Roman" w:hAnsi="Times New Roman"/>
          <w:sz w:val="28"/>
          <w:szCs w:val="28"/>
        </w:rPr>
        <w:t>выявляющей</w:t>
      </w:r>
      <w:r w:rsidR="003C689D">
        <w:rPr>
          <w:rFonts w:ascii="Times New Roman" w:hAnsi="Times New Roman"/>
          <w:sz w:val="28"/>
          <w:szCs w:val="28"/>
        </w:rPr>
        <w:t xml:space="preserve"> </w:t>
      </w:r>
      <w:r w:rsidR="00AA5D59" w:rsidRPr="003C689D">
        <w:rPr>
          <w:rFonts w:ascii="Times New Roman" w:hAnsi="Times New Roman"/>
          <w:sz w:val="28"/>
          <w:szCs w:val="28"/>
        </w:rPr>
        <w:t>тенденцию</w:t>
      </w:r>
      <w:r w:rsidR="003C689D">
        <w:rPr>
          <w:rFonts w:ascii="Times New Roman" w:hAnsi="Times New Roman"/>
          <w:sz w:val="28"/>
          <w:szCs w:val="28"/>
        </w:rPr>
        <w:t xml:space="preserve"> </w:t>
      </w:r>
      <w:r w:rsidR="00AA5D59" w:rsidRPr="003C689D">
        <w:rPr>
          <w:rFonts w:ascii="Times New Roman" w:hAnsi="Times New Roman"/>
          <w:sz w:val="28"/>
          <w:szCs w:val="28"/>
        </w:rPr>
        <w:t>испытуемого</w:t>
      </w:r>
      <w:r w:rsidR="003C689D">
        <w:rPr>
          <w:rFonts w:ascii="Times New Roman" w:hAnsi="Times New Roman"/>
          <w:sz w:val="28"/>
          <w:szCs w:val="28"/>
        </w:rPr>
        <w:t xml:space="preserve"> </w:t>
      </w:r>
      <w:r w:rsidR="00AA5D59" w:rsidRPr="003C689D">
        <w:rPr>
          <w:rFonts w:ascii="Times New Roman" w:hAnsi="Times New Roman"/>
          <w:sz w:val="28"/>
          <w:szCs w:val="28"/>
        </w:rPr>
        <w:t>давать</w:t>
      </w:r>
      <w:r w:rsidR="003C689D">
        <w:rPr>
          <w:rFonts w:ascii="Times New Roman" w:hAnsi="Times New Roman"/>
          <w:sz w:val="28"/>
          <w:szCs w:val="28"/>
        </w:rPr>
        <w:t xml:space="preserve"> </w:t>
      </w:r>
      <w:r w:rsidR="00AA5D59" w:rsidRPr="003C689D">
        <w:rPr>
          <w:rFonts w:ascii="Times New Roman" w:hAnsi="Times New Roman"/>
          <w:sz w:val="28"/>
          <w:szCs w:val="28"/>
        </w:rPr>
        <w:t>социально</w:t>
      </w:r>
      <w:r w:rsidR="003C689D">
        <w:rPr>
          <w:rFonts w:ascii="Times New Roman" w:hAnsi="Times New Roman"/>
          <w:sz w:val="28"/>
          <w:szCs w:val="28"/>
        </w:rPr>
        <w:t xml:space="preserve"> </w:t>
      </w:r>
      <w:r w:rsidR="00AA5D59" w:rsidRPr="003C689D">
        <w:rPr>
          <w:rFonts w:ascii="Times New Roman" w:hAnsi="Times New Roman"/>
          <w:sz w:val="28"/>
          <w:szCs w:val="28"/>
        </w:rPr>
        <w:t>одобряемые</w:t>
      </w:r>
      <w:r w:rsidR="003C689D">
        <w:rPr>
          <w:rFonts w:ascii="Times New Roman" w:hAnsi="Times New Roman"/>
          <w:sz w:val="28"/>
          <w:szCs w:val="28"/>
        </w:rPr>
        <w:t xml:space="preserve"> </w:t>
      </w:r>
      <w:r w:rsidR="00AA5D59" w:rsidRPr="003C689D">
        <w:rPr>
          <w:rFonts w:ascii="Times New Roman" w:hAnsi="Times New Roman"/>
          <w:sz w:val="28"/>
          <w:szCs w:val="28"/>
        </w:rPr>
        <w:t>ответы.</w:t>
      </w:r>
      <w:r w:rsidR="003C689D">
        <w:rPr>
          <w:rFonts w:ascii="Times New Roman" w:hAnsi="Times New Roman"/>
          <w:sz w:val="28"/>
          <w:szCs w:val="28"/>
        </w:rPr>
        <w:t xml:space="preserve"> </w:t>
      </w:r>
      <w:r w:rsidR="00AA5D59" w:rsidRPr="003C689D">
        <w:rPr>
          <w:rFonts w:ascii="Times New Roman" w:hAnsi="Times New Roman"/>
          <w:sz w:val="28"/>
          <w:szCs w:val="28"/>
        </w:rPr>
        <w:t>Показатели</w:t>
      </w:r>
      <w:r w:rsidR="003C689D">
        <w:rPr>
          <w:rFonts w:ascii="Times New Roman" w:hAnsi="Times New Roman"/>
          <w:sz w:val="28"/>
          <w:szCs w:val="28"/>
        </w:rPr>
        <w:t xml:space="preserve"> </w:t>
      </w:r>
      <w:r w:rsidR="00AA5D59" w:rsidRPr="003C689D">
        <w:rPr>
          <w:rFonts w:ascii="Times New Roman" w:hAnsi="Times New Roman"/>
          <w:sz w:val="28"/>
          <w:szCs w:val="28"/>
        </w:rPr>
        <w:t>этой</w:t>
      </w:r>
      <w:r w:rsidR="003C689D">
        <w:rPr>
          <w:rFonts w:ascii="Times New Roman" w:hAnsi="Times New Roman"/>
          <w:sz w:val="28"/>
          <w:szCs w:val="28"/>
        </w:rPr>
        <w:t xml:space="preserve"> </w:t>
      </w:r>
      <w:r w:rsidR="00AA5D59" w:rsidRPr="003C689D">
        <w:rPr>
          <w:rFonts w:ascii="Times New Roman" w:hAnsi="Times New Roman"/>
          <w:sz w:val="28"/>
          <w:szCs w:val="28"/>
        </w:rPr>
        <w:t>тенденции</w:t>
      </w:r>
      <w:r w:rsidR="003C689D">
        <w:rPr>
          <w:rFonts w:ascii="Times New Roman" w:hAnsi="Times New Roman"/>
          <w:sz w:val="28"/>
          <w:szCs w:val="28"/>
        </w:rPr>
        <w:t xml:space="preserve"> </w:t>
      </w:r>
      <w:r w:rsidR="00AA5D59" w:rsidRPr="003C689D">
        <w:rPr>
          <w:rFonts w:ascii="Times New Roman" w:hAnsi="Times New Roman"/>
          <w:sz w:val="28"/>
          <w:szCs w:val="28"/>
        </w:rPr>
        <w:t>выявляются</w:t>
      </w:r>
      <w:r w:rsidR="003C689D">
        <w:rPr>
          <w:rFonts w:ascii="Times New Roman" w:hAnsi="Times New Roman"/>
          <w:sz w:val="28"/>
          <w:szCs w:val="28"/>
        </w:rPr>
        <w:t xml:space="preserve"> </w:t>
      </w:r>
      <w:r w:rsidR="00AA5D59" w:rsidRPr="003C689D">
        <w:rPr>
          <w:rFonts w:ascii="Times New Roman" w:hAnsi="Times New Roman"/>
          <w:sz w:val="28"/>
          <w:szCs w:val="28"/>
        </w:rPr>
        <w:t>с</w:t>
      </w:r>
      <w:r w:rsidR="003C689D">
        <w:rPr>
          <w:rFonts w:ascii="Times New Roman" w:hAnsi="Times New Roman"/>
          <w:sz w:val="28"/>
          <w:szCs w:val="28"/>
        </w:rPr>
        <w:t xml:space="preserve"> </w:t>
      </w:r>
      <w:r w:rsidR="00AA5D59" w:rsidRPr="003C689D">
        <w:rPr>
          <w:rFonts w:ascii="Times New Roman" w:hAnsi="Times New Roman"/>
          <w:sz w:val="28"/>
          <w:szCs w:val="28"/>
        </w:rPr>
        <w:t>помощью</w:t>
      </w:r>
      <w:r w:rsidR="003C689D">
        <w:rPr>
          <w:rFonts w:ascii="Times New Roman" w:hAnsi="Times New Roman"/>
          <w:sz w:val="28"/>
          <w:szCs w:val="28"/>
        </w:rPr>
        <w:t xml:space="preserve"> </w:t>
      </w:r>
      <w:r w:rsidR="00AA5D59" w:rsidRPr="003C689D">
        <w:rPr>
          <w:rFonts w:ascii="Times New Roman" w:hAnsi="Times New Roman"/>
          <w:sz w:val="28"/>
          <w:szCs w:val="28"/>
        </w:rPr>
        <w:t>как</w:t>
      </w:r>
      <w:r w:rsidR="003C689D">
        <w:rPr>
          <w:rFonts w:ascii="Times New Roman" w:hAnsi="Times New Roman"/>
          <w:sz w:val="28"/>
          <w:szCs w:val="28"/>
        </w:rPr>
        <w:t xml:space="preserve"> </w:t>
      </w:r>
      <w:r w:rsidR="00AA5D59" w:rsidRPr="003C689D">
        <w:rPr>
          <w:rFonts w:ascii="Times New Roman" w:hAnsi="Times New Roman"/>
          <w:sz w:val="28"/>
          <w:szCs w:val="28"/>
        </w:rPr>
        <w:t>позитивных,</w:t>
      </w:r>
      <w:r w:rsidR="003C689D">
        <w:rPr>
          <w:rFonts w:ascii="Times New Roman" w:hAnsi="Times New Roman"/>
          <w:sz w:val="28"/>
          <w:szCs w:val="28"/>
        </w:rPr>
        <w:t xml:space="preserve"> </w:t>
      </w:r>
      <w:r w:rsidR="00AA5D59" w:rsidRPr="003C689D">
        <w:rPr>
          <w:rFonts w:ascii="Times New Roman" w:hAnsi="Times New Roman"/>
          <w:sz w:val="28"/>
          <w:szCs w:val="28"/>
        </w:rPr>
        <w:t>так</w:t>
      </w:r>
      <w:r w:rsidR="003C689D">
        <w:rPr>
          <w:rFonts w:ascii="Times New Roman" w:hAnsi="Times New Roman"/>
          <w:sz w:val="28"/>
          <w:szCs w:val="28"/>
        </w:rPr>
        <w:t xml:space="preserve"> </w:t>
      </w:r>
      <w:r w:rsidR="00AA5D59" w:rsidRPr="003C689D">
        <w:rPr>
          <w:rFonts w:ascii="Times New Roman" w:hAnsi="Times New Roman"/>
          <w:sz w:val="28"/>
          <w:szCs w:val="28"/>
        </w:rPr>
        <w:t>и</w:t>
      </w:r>
      <w:r w:rsidR="003C689D">
        <w:rPr>
          <w:rFonts w:ascii="Times New Roman" w:hAnsi="Times New Roman"/>
          <w:sz w:val="28"/>
          <w:szCs w:val="28"/>
        </w:rPr>
        <w:t xml:space="preserve"> </w:t>
      </w:r>
      <w:r w:rsidR="00AA5D59" w:rsidRPr="003C689D">
        <w:rPr>
          <w:rFonts w:ascii="Times New Roman" w:hAnsi="Times New Roman"/>
          <w:sz w:val="28"/>
          <w:szCs w:val="28"/>
        </w:rPr>
        <w:t>негативных</w:t>
      </w:r>
      <w:r w:rsidR="003C689D">
        <w:rPr>
          <w:rFonts w:ascii="Times New Roman" w:hAnsi="Times New Roman"/>
          <w:sz w:val="28"/>
          <w:szCs w:val="28"/>
        </w:rPr>
        <w:t xml:space="preserve"> </w:t>
      </w:r>
      <w:r w:rsidR="00AA5D59" w:rsidRPr="003C689D">
        <w:rPr>
          <w:rFonts w:ascii="Times New Roman" w:hAnsi="Times New Roman"/>
          <w:sz w:val="28"/>
          <w:szCs w:val="28"/>
        </w:rPr>
        <w:t>ответов.</w:t>
      </w:r>
      <w:r w:rsidR="003C689D">
        <w:rPr>
          <w:rFonts w:ascii="Times New Roman" w:hAnsi="Times New Roman"/>
          <w:sz w:val="28"/>
          <w:szCs w:val="28"/>
        </w:rPr>
        <w:t xml:space="preserve"> </w:t>
      </w:r>
      <w:r w:rsidR="00AA5D59" w:rsidRPr="003C689D">
        <w:rPr>
          <w:rFonts w:ascii="Times New Roman" w:hAnsi="Times New Roman"/>
          <w:sz w:val="28"/>
          <w:szCs w:val="28"/>
        </w:rPr>
        <w:t>Таким</w:t>
      </w:r>
      <w:r w:rsidR="003C689D">
        <w:rPr>
          <w:rFonts w:ascii="Times New Roman" w:hAnsi="Times New Roman"/>
          <w:sz w:val="28"/>
          <w:szCs w:val="28"/>
        </w:rPr>
        <w:t xml:space="preserve"> </w:t>
      </w:r>
      <w:r w:rsidR="00AA5D59" w:rsidRPr="003C689D">
        <w:rPr>
          <w:rFonts w:ascii="Times New Roman" w:hAnsi="Times New Roman"/>
          <w:sz w:val="28"/>
          <w:szCs w:val="28"/>
        </w:rPr>
        <w:t>образом,</w:t>
      </w:r>
      <w:r w:rsidR="003C689D">
        <w:rPr>
          <w:rFonts w:ascii="Times New Roman" w:hAnsi="Times New Roman"/>
          <w:sz w:val="28"/>
          <w:szCs w:val="28"/>
        </w:rPr>
        <w:t xml:space="preserve"> </w:t>
      </w:r>
      <w:r w:rsidR="00AA5D59" w:rsidRPr="003C689D">
        <w:rPr>
          <w:rFonts w:ascii="Times New Roman" w:hAnsi="Times New Roman"/>
          <w:sz w:val="28"/>
          <w:szCs w:val="28"/>
        </w:rPr>
        <w:t>методика</w:t>
      </w:r>
      <w:r w:rsidR="003C689D">
        <w:rPr>
          <w:rFonts w:ascii="Times New Roman" w:hAnsi="Times New Roman"/>
          <w:sz w:val="28"/>
          <w:szCs w:val="28"/>
        </w:rPr>
        <w:t xml:space="preserve"> </w:t>
      </w:r>
      <w:r w:rsidR="00AA5D59" w:rsidRPr="003C689D">
        <w:rPr>
          <w:rFonts w:ascii="Times New Roman" w:hAnsi="Times New Roman"/>
          <w:sz w:val="28"/>
          <w:szCs w:val="28"/>
        </w:rPr>
        <w:t>содержит</w:t>
      </w:r>
      <w:r w:rsidR="003C689D">
        <w:rPr>
          <w:rFonts w:ascii="Times New Roman" w:hAnsi="Times New Roman"/>
          <w:sz w:val="28"/>
          <w:szCs w:val="28"/>
        </w:rPr>
        <w:t xml:space="preserve"> </w:t>
      </w:r>
      <w:r w:rsidR="00AA5D59" w:rsidRPr="003C689D">
        <w:rPr>
          <w:rFonts w:ascii="Times New Roman" w:hAnsi="Times New Roman"/>
          <w:sz w:val="28"/>
          <w:szCs w:val="28"/>
        </w:rPr>
        <w:t>53</w:t>
      </w:r>
      <w:r w:rsidR="003C689D">
        <w:rPr>
          <w:rFonts w:ascii="Times New Roman" w:hAnsi="Times New Roman"/>
          <w:sz w:val="28"/>
          <w:szCs w:val="28"/>
        </w:rPr>
        <w:t xml:space="preserve"> </w:t>
      </w:r>
      <w:r w:rsidR="00AA5D59" w:rsidRPr="003C689D">
        <w:rPr>
          <w:rFonts w:ascii="Times New Roman" w:hAnsi="Times New Roman"/>
          <w:sz w:val="28"/>
          <w:szCs w:val="28"/>
        </w:rPr>
        <w:t>вопроса.</w:t>
      </w:r>
      <w:r w:rsidR="003C689D">
        <w:rPr>
          <w:rFonts w:ascii="Times New Roman" w:hAnsi="Times New Roman"/>
          <w:sz w:val="28"/>
          <w:szCs w:val="28"/>
        </w:rPr>
        <w:t xml:space="preserve"> </w:t>
      </w:r>
    </w:p>
    <w:p w:rsidR="00AA5D59" w:rsidRPr="003C689D" w:rsidRDefault="00AA5D59"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России</w:t>
      </w:r>
      <w:r w:rsidR="003C689D">
        <w:rPr>
          <w:rFonts w:ascii="Times New Roman" w:hAnsi="Times New Roman"/>
          <w:sz w:val="28"/>
          <w:szCs w:val="28"/>
        </w:rPr>
        <w:t xml:space="preserve"> </w:t>
      </w:r>
      <w:r w:rsidRPr="003C689D">
        <w:rPr>
          <w:rFonts w:ascii="Times New Roman" w:hAnsi="Times New Roman"/>
          <w:sz w:val="28"/>
          <w:szCs w:val="28"/>
        </w:rPr>
        <w:t>адаптация</w:t>
      </w:r>
      <w:r w:rsidR="003C689D">
        <w:rPr>
          <w:rFonts w:ascii="Times New Roman" w:hAnsi="Times New Roman"/>
          <w:sz w:val="28"/>
          <w:szCs w:val="28"/>
        </w:rPr>
        <w:t xml:space="preserve"> </w:t>
      </w:r>
      <w:r w:rsidRPr="003C689D">
        <w:rPr>
          <w:rFonts w:ascii="Times New Roman" w:hAnsi="Times New Roman"/>
          <w:sz w:val="28"/>
          <w:szCs w:val="28"/>
        </w:rPr>
        <w:t>детского</w:t>
      </w:r>
      <w:r w:rsidR="003C689D">
        <w:rPr>
          <w:rFonts w:ascii="Times New Roman" w:hAnsi="Times New Roman"/>
          <w:sz w:val="28"/>
          <w:szCs w:val="28"/>
        </w:rPr>
        <w:t xml:space="preserve"> </w:t>
      </w:r>
      <w:r w:rsidRPr="003C689D">
        <w:rPr>
          <w:rFonts w:ascii="Times New Roman" w:hAnsi="Times New Roman"/>
          <w:sz w:val="28"/>
          <w:szCs w:val="28"/>
        </w:rPr>
        <w:t>варианта</w:t>
      </w:r>
      <w:r w:rsidR="003C689D">
        <w:rPr>
          <w:rFonts w:ascii="Times New Roman" w:hAnsi="Times New Roman"/>
          <w:sz w:val="28"/>
          <w:szCs w:val="28"/>
        </w:rPr>
        <w:t xml:space="preserve"> </w:t>
      </w:r>
      <w:r w:rsidRPr="003C689D">
        <w:rPr>
          <w:rFonts w:ascii="Times New Roman" w:hAnsi="Times New Roman"/>
          <w:sz w:val="28"/>
          <w:szCs w:val="28"/>
        </w:rPr>
        <w:t>шкалы</w:t>
      </w:r>
      <w:r w:rsidR="003C689D">
        <w:rPr>
          <w:rFonts w:ascii="Times New Roman" w:hAnsi="Times New Roman"/>
          <w:sz w:val="28"/>
          <w:szCs w:val="28"/>
        </w:rPr>
        <w:t xml:space="preserve"> </w:t>
      </w:r>
      <w:r w:rsidRPr="003C689D">
        <w:rPr>
          <w:rFonts w:ascii="Times New Roman" w:hAnsi="Times New Roman"/>
          <w:sz w:val="28"/>
          <w:szCs w:val="28"/>
        </w:rPr>
        <w:t>проведена</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опубликована</w:t>
      </w:r>
      <w:r w:rsidR="003C689D">
        <w:rPr>
          <w:rFonts w:ascii="Times New Roman" w:hAnsi="Times New Roman"/>
          <w:sz w:val="28"/>
          <w:szCs w:val="28"/>
        </w:rPr>
        <w:t xml:space="preserve"> </w:t>
      </w:r>
      <w:r w:rsidRPr="003C689D">
        <w:rPr>
          <w:rFonts w:ascii="Times New Roman" w:hAnsi="Times New Roman"/>
          <w:sz w:val="28"/>
          <w:szCs w:val="28"/>
        </w:rPr>
        <w:t>А.М.Прихожан.</w:t>
      </w:r>
      <w:r w:rsidR="003C689D">
        <w:rPr>
          <w:rFonts w:ascii="Times New Roman" w:hAnsi="Times New Roman"/>
          <w:sz w:val="28"/>
          <w:szCs w:val="28"/>
        </w:rPr>
        <w:t xml:space="preserve"> </w:t>
      </w:r>
      <w:r w:rsidRPr="003C689D">
        <w:rPr>
          <w:rFonts w:ascii="Times New Roman" w:hAnsi="Times New Roman"/>
          <w:sz w:val="28"/>
          <w:szCs w:val="28"/>
        </w:rPr>
        <w:t>По</w:t>
      </w:r>
      <w:r w:rsidR="003C689D">
        <w:rPr>
          <w:rFonts w:ascii="Times New Roman" w:hAnsi="Times New Roman"/>
          <w:sz w:val="28"/>
          <w:szCs w:val="28"/>
        </w:rPr>
        <w:t xml:space="preserve"> </w:t>
      </w:r>
      <w:r w:rsidRPr="003C689D">
        <w:rPr>
          <w:rFonts w:ascii="Times New Roman" w:hAnsi="Times New Roman"/>
          <w:sz w:val="28"/>
          <w:szCs w:val="28"/>
        </w:rPr>
        <w:t>данным</w:t>
      </w:r>
      <w:r w:rsidR="003C689D">
        <w:rPr>
          <w:rFonts w:ascii="Times New Roman" w:hAnsi="Times New Roman"/>
          <w:sz w:val="28"/>
          <w:szCs w:val="28"/>
        </w:rPr>
        <w:t xml:space="preserve"> </w:t>
      </w:r>
      <w:r w:rsidRPr="003C689D">
        <w:rPr>
          <w:rFonts w:ascii="Times New Roman" w:hAnsi="Times New Roman"/>
          <w:sz w:val="28"/>
          <w:szCs w:val="28"/>
        </w:rPr>
        <w:t>авторов</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пользователей,</w:t>
      </w:r>
      <w:r w:rsidR="003C689D">
        <w:rPr>
          <w:rFonts w:ascii="Times New Roman" w:hAnsi="Times New Roman"/>
          <w:sz w:val="28"/>
          <w:szCs w:val="28"/>
        </w:rPr>
        <w:t xml:space="preserve"> </w:t>
      </w:r>
      <w:r w:rsidRPr="003C689D">
        <w:rPr>
          <w:rFonts w:ascii="Times New Roman" w:hAnsi="Times New Roman"/>
          <w:sz w:val="28"/>
          <w:szCs w:val="28"/>
        </w:rPr>
        <w:t>детский</w:t>
      </w:r>
      <w:r w:rsidR="003C689D">
        <w:rPr>
          <w:rFonts w:ascii="Times New Roman" w:hAnsi="Times New Roman"/>
          <w:sz w:val="28"/>
          <w:szCs w:val="28"/>
        </w:rPr>
        <w:t xml:space="preserve"> </w:t>
      </w:r>
      <w:r w:rsidRPr="003C689D">
        <w:rPr>
          <w:rFonts w:ascii="Times New Roman" w:hAnsi="Times New Roman"/>
          <w:sz w:val="28"/>
          <w:szCs w:val="28"/>
        </w:rPr>
        <w:t>вариант</w:t>
      </w:r>
      <w:r w:rsidR="003C689D">
        <w:rPr>
          <w:rFonts w:ascii="Times New Roman" w:hAnsi="Times New Roman"/>
          <w:sz w:val="28"/>
          <w:szCs w:val="28"/>
        </w:rPr>
        <w:t xml:space="preserve"> </w:t>
      </w:r>
      <w:r w:rsidRPr="003C689D">
        <w:rPr>
          <w:rFonts w:ascii="Times New Roman" w:hAnsi="Times New Roman"/>
          <w:sz w:val="28"/>
          <w:szCs w:val="28"/>
        </w:rPr>
        <w:t>шкалы</w:t>
      </w:r>
      <w:r w:rsidR="003C689D">
        <w:rPr>
          <w:rFonts w:ascii="Times New Roman" w:hAnsi="Times New Roman"/>
          <w:sz w:val="28"/>
          <w:szCs w:val="28"/>
        </w:rPr>
        <w:t xml:space="preserve"> </w:t>
      </w:r>
      <w:r w:rsidRPr="003C689D">
        <w:rPr>
          <w:rFonts w:ascii="Times New Roman" w:hAnsi="Times New Roman"/>
          <w:sz w:val="28"/>
          <w:szCs w:val="28"/>
        </w:rPr>
        <w:t>доказывает</w:t>
      </w:r>
      <w:r w:rsidR="003C689D">
        <w:rPr>
          <w:rFonts w:ascii="Times New Roman" w:hAnsi="Times New Roman"/>
          <w:sz w:val="28"/>
          <w:szCs w:val="28"/>
        </w:rPr>
        <w:t xml:space="preserve"> </w:t>
      </w:r>
      <w:r w:rsidRPr="003C689D">
        <w:rPr>
          <w:rFonts w:ascii="Times New Roman" w:hAnsi="Times New Roman"/>
          <w:sz w:val="28"/>
          <w:szCs w:val="28"/>
        </w:rPr>
        <w:t>достаточно</w:t>
      </w:r>
      <w:r w:rsidR="003C689D">
        <w:rPr>
          <w:rFonts w:ascii="Times New Roman" w:hAnsi="Times New Roman"/>
          <w:sz w:val="28"/>
          <w:szCs w:val="28"/>
        </w:rPr>
        <w:t xml:space="preserve"> </w:t>
      </w:r>
      <w:r w:rsidRPr="003C689D">
        <w:rPr>
          <w:rFonts w:ascii="Times New Roman" w:hAnsi="Times New Roman"/>
          <w:sz w:val="28"/>
          <w:szCs w:val="28"/>
        </w:rPr>
        <w:t>высокую</w:t>
      </w:r>
      <w:r w:rsidR="003C689D">
        <w:rPr>
          <w:rFonts w:ascii="Times New Roman" w:hAnsi="Times New Roman"/>
          <w:sz w:val="28"/>
          <w:szCs w:val="28"/>
        </w:rPr>
        <w:t xml:space="preserve"> </w:t>
      </w:r>
      <w:r w:rsidRPr="003C689D">
        <w:rPr>
          <w:rFonts w:ascii="Times New Roman" w:hAnsi="Times New Roman"/>
          <w:sz w:val="28"/>
          <w:szCs w:val="28"/>
        </w:rPr>
        <w:t>клиническую</w:t>
      </w:r>
      <w:r w:rsidR="003C689D">
        <w:rPr>
          <w:rFonts w:ascii="Times New Roman" w:hAnsi="Times New Roman"/>
          <w:sz w:val="28"/>
          <w:szCs w:val="28"/>
        </w:rPr>
        <w:t xml:space="preserve"> </w:t>
      </w:r>
      <w:r w:rsidRPr="003C689D">
        <w:rPr>
          <w:rFonts w:ascii="Times New Roman" w:hAnsi="Times New Roman"/>
          <w:sz w:val="28"/>
          <w:szCs w:val="28"/>
        </w:rPr>
        <w:t>валидность</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продуктивность</w:t>
      </w:r>
      <w:r w:rsidR="003C689D">
        <w:rPr>
          <w:rFonts w:ascii="Times New Roman" w:hAnsi="Times New Roman"/>
          <w:sz w:val="28"/>
          <w:szCs w:val="28"/>
        </w:rPr>
        <w:t xml:space="preserve"> </w:t>
      </w:r>
      <w:r w:rsidRPr="003C689D">
        <w:rPr>
          <w:rFonts w:ascii="Times New Roman" w:hAnsi="Times New Roman"/>
          <w:sz w:val="28"/>
          <w:szCs w:val="28"/>
        </w:rPr>
        <w:t>ее</w:t>
      </w:r>
      <w:r w:rsidR="003C689D">
        <w:rPr>
          <w:rFonts w:ascii="Times New Roman" w:hAnsi="Times New Roman"/>
          <w:sz w:val="28"/>
          <w:szCs w:val="28"/>
        </w:rPr>
        <w:t xml:space="preserve"> </w:t>
      </w:r>
      <w:r w:rsidRPr="003C689D">
        <w:rPr>
          <w:rFonts w:ascii="Times New Roman" w:hAnsi="Times New Roman"/>
          <w:sz w:val="28"/>
          <w:szCs w:val="28"/>
        </w:rPr>
        <w:t>применения</w:t>
      </w:r>
      <w:r w:rsidR="003C689D">
        <w:rPr>
          <w:rFonts w:ascii="Times New Roman" w:hAnsi="Times New Roman"/>
          <w:sz w:val="28"/>
          <w:szCs w:val="28"/>
        </w:rPr>
        <w:t xml:space="preserve"> </w:t>
      </w:r>
      <w:r w:rsidRPr="003C689D">
        <w:rPr>
          <w:rFonts w:ascii="Times New Roman" w:hAnsi="Times New Roman"/>
          <w:sz w:val="28"/>
          <w:szCs w:val="28"/>
        </w:rPr>
        <w:t>для</w:t>
      </w:r>
      <w:r w:rsidR="003C689D">
        <w:rPr>
          <w:rFonts w:ascii="Times New Roman" w:hAnsi="Times New Roman"/>
          <w:sz w:val="28"/>
          <w:szCs w:val="28"/>
        </w:rPr>
        <w:t xml:space="preserve"> </w:t>
      </w:r>
      <w:r w:rsidRPr="003C689D">
        <w:rPr>
          <w:rFonts w:ascii="Times New Roman" w:hAnsi="Times New Roman"/>
          <w:sz w:val="28"/>
          <w:szCs w:val="28"/>
        </w:rPr>
        <w:t>широкого</w:t>
      </w:r>
      <w:r w:rsidR="003C689D">
        <w:rPr>
          <w:rFonts w:ascii="Times New Roman" w:hAnsi="Times New Roman"/>
          <w:sz w:val="28"/>
          <w:szCs w:val="28"/>
        </w:rPr>
        <w:t xml:space="preserve"> </w:t>
      </w:r>
      <w:r w:rsidRPr="003C689D">
        <w:rPr>
          <w:rFonts w:ascii="Times New Roman" w:hAnsi="Times New Roman"/>
          <w:sz w:val="28"/>
          <w:szCs w:val="28"/>
        </w:rPr>
        <w:t>круга</w:t>
      </w:r>
      <w:r w:rsidR="003C689D">
        <w:rPr>
          <w:rFonts w:ascii="Times New Roman" w:hAnsi="Times New Roman"/>
          <w:sz w:val="28"/>
          <w:szCs w:val="28"/>
        </w:rPr>
        <w:t xml:space="preserve"> </w:t>
      </w:r>
      <w:r w:rsidRPr="003C689D">
        <w:rPr>
          <w:rFonts w:ascii="Times New Roman" w:hAnsi="Times New Roman"/>
          <w:sz w:val="28"/>
          <w:szCs w:val="28"/>
        </w:rPr>
        <w:t>профессиональных</w:t>
      </w:r>
      <w:r w:rsidR="003C689D">
        <w:rPr>
          <w:rFonts w:ascii="Times New Roman" w:hAnsi="Times New Roman"/>
          <w:sz w:val="28"/>
          <w:szCs w:val="28"/>
        </w:rPr>
        <w:t xml:space="preserve"> </w:t>
      </w:r>
      <w:r w:rsidRPr="003C689D">
        <w:rPr>
          <w:rFonts w:ascii="Times New Roman" w:hAnsi="Times New Roman"/>
          <w:sz w:val="28"/>
          <w:szCs w:val="28"/>
        </w:rPr>
        <w:t>задач.</w:t>
      </w:r>
      <w:r w:rsidR="003C689D">
        <w:rPr>
          <w:rFonts w:ascii="Times New Roman" w:hAnsi="Times New Roman"/>
          <w:sz w:val="28"/>
          <w:szCs w:val="28"/>
        </w:rPr>
        <w:t xml:space="preserve"> </w:t>
      </w:r>
    </w:p>
    <w:p w:rsidR="00FD1187" w:rsidRPr="003C689D" w:rsidRDefault="00AA5D59"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sz w:val="28"/>
          <w:szCs w:val="28"/>
        </w:rPr>
        <w:t>Инструкция:</w:t>
      </w:r>
      <w:r w:rsidR="003C689D">
        <w:rPr>
          <w:rFonts w:ascii="Times New Roman" w:hAnsi="Times New Roman" w:cs="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следующих</w:t>
      </w:r>
      <w:r w:rsidR="003C689D">
        <w:rPr>
          <w:rFonts w:ascii="Times New Roman" w:hAnsi="Times New Roman"/>
          <w:sz w:val="28"/>
          <w:szCs w:val="28"/>
        </w:rPr>
        <w:t xml:space="preserve"> </w:t>
      </w:r>
      <w:r w:rsidRPr="003C689D">
        <w:rPr>
          <w:rFonts w:ascii="Times New Roman" w:hAnsi="Times New Roman"/>
          <w:sz w:val="28"/>
          <w:szCs w:val="28"/>
        </w:rPr>
        <w:t>страницах</w:t>
      </w:r>
      <w:r w:rsidR="003C689D">
        <w:rPr>
          <w:rFonts w:ascii="Times New Roman" w:hAnsi="Times New Roman"/>
          <w:sz w:val="28"/>
          <w:szCs w:val="28"/>
        </w:rPr>
        <w:t xml:space="preserve"> </w:t>
      </w:r>
      <w:r w:rsidRPr="003C689D">
        <w:rPr>
          <w:rFonts w:ascii="Times New Roman" w:hAnsi="Times New Roman"/>
          <w:sz w:val="28"/>
          <w:szCs w:val="28"/>
        </w:rPr>
        <w:t>напечатаны</w:t>
      </w:r>
      <w:r w:rsidR="003C689D">
        <w:rPr>
          <w:rFonts w:ascii="Times New Roman" w:hAnsi="Times New Roman"/>
          <w:sz w:val="28"/>
          <w:szCs w:val="28"/>
        </w:rPr>
        <w:t xml:space="preserve"> </w:t>
      </w:r>
      <w:r w:rsidRPr="003C689D">
        <w:rPr>
          <w:rFonts w:ascii="Times New Roman" w:hAnsi="Times New Roman"/>
          <w:sz w:val="28"/>
          <w:szCs w:val="28"/>
        </w:rPr>
        <w:t>предложения.</w:t>
      </w:r>
      <w:r w:rsidR="003C689D">
        <w:rPr>
          <w:rFonts w:ascii="Times New Roman" w:hAnsi="Times New Roman"/>
          <w:sz w:val="28"/>
          <w:szCs w:val="28"/>
        </w:rPr>
        <w:t xml:space="preserve"> </w:t>
      </w:r>
      <w:r w:rsidRPr="003C689D">
        <w:rPr>
          <w:rFonts w:ascii="Times New Roman" w:hAnsi="Times New Roman"/>
          <w:sz w:val="28"/>
          <w:szCs w:val="28"/>
        </w:rPr>
        <w:t>Около</w:t>
      </w:r>
      <w:r w:rsidR="003C689D">
        <w:rPr>
          <w:rFonts w:ascii="Times New Roman" w:hAnsi="Times New Roman"/>
          <w:sz w:val="28"/>
          <w:szCs w:val="28"/>
        </w:rPr>
        <w:t xml:space="preserve"> </w:t>
      </w:r>
      <w:r w:rsidRPr="003C689D">
        <w:rPr>
          <w:rFonts w:ascii="Times New Roman" w:hAnsi="Times New Roman"/>
          <w:sz w:val="28"/>
          <w:szCs w:val="28"/>
        </w:rPr>
        <w:t>каждого</w:t>
      </w:r>
      <w:r w:rsidR="003C689D">
        <w:rPr>
          <w:rFonts w:ascii="Times New Roman" w:hAnsi="Times New Roman"/>
          <w:sz w:val="28"/>
          <w:szCs w:val="28"/>
        </w:rPr>
        <w:t xml:space="preserve"> </w:t>
      </w:r>
      <w:r w:rsidRPr="003C689D">
        <w:rPr>
          <w:rFonts w:ascii="Times New Roman" w:hAnsi="Times New Roman"/>
          <w:sz w:val="28"/>
          <w:szCs w:val="28"/>
        </w:rPr>
        <w:t>из</w:t>
      </w:r>
      <w:r w:rsidR="003C689D">
        <w:rPr>
          <w:rFonts w:ascii="Times New Roman" w:hAnsi="Times New Roman"/>
          <w:sz w:val="28"/>
          <w:szCs w:val="28"/>
        </w:rPr>
        <w:t xml:space="preserve"> </w:t>
      </w:r>
      <w:r w:rsidRPr="003C689D">
        <w:rPr>
          <w:rFonts w:ascii="Times New Roman" w:hAnsi="Times New Roman"/>
          <w:sz w:val="28"/>
          <w:szCs w:val="28"/>
        </w:rPr>
        <w:t>них</w:t>
      </w:r>
      <w:r w:rsidR="003C689D">
        <w:rPr>
          <w:rFonts w:ascii="Times New Roman" w:hAnsi="Times New Roman"/>
          <w:sz w:val="28"/>
          <w:szCs w:val="28"/>
        </w:rPr>
        <w:t xml:space="preserve"> </w:t>
      </w:r>
      <w:r w:rsidRPr="003C689D">
        <w:rPr>
          <w:rFonts w:ascii="Times New Roman" w:hAnsi="Times New Roman"/>
          <w:sz w:val="28"/>
          <w:szCs w:val="28"/>
        </w:rPr>
        <w:t>два</w:t>
      </w:r>
      <w:r w:rsidR="003C689D">
        <w:rPr>
          <w:rFonts w:ascii="Times New Roman" w:hAnsi="Times New Roman"/>
          <w:sz w:val="28"/>
          <w:szCs w:val="28"/>
        </w:rPr>
        <w:t xml:space="preserve"> </w:t>
      </w:r>
      <w:r w:rsidRPr="003C689D">
        <w:rPr>
          <w:rFonts w:ascii="Times New Roman" w:hAnsi="Times New Roman"/>
          <w:sz w:val="28"/>
          <w:szCs w:val="28"/>
        </w:rPr>
        <w:t>варианта</w:t>
      </w:r>
      <w:r w:rsidR="003C689D">
        <w:rPr>
          <w:rFonts w:ascii="Times New Roman" w:hAnsi="Times New Roman"/>
          <w:sz w:val="28"/>
          <w:szCs w:val="28"/>
        </w:rPr>
        <w:t xml:space="preserve"> </w:t>
      </w:r>
      <w:r w:rsidRPr="003C689D">
        <w:rPr>
          <w:rFonts w:ascii="Times New Roman" w:hAnsi="Times New Roman"/>
          <w:sz w:val="28"/>
          <w:szCs w:val="28"/>
        </w:rPr>
        <w:t>ответа:</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неверно.</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предложениях</w:t>
      </w:r>
      <w:r w:rsidR="003C689D">
        <w:rPr>
          <w:rFonts w:ascii="Times New Roman" w:hAnsi="Times New Roman"/>
          <w:sz w:val="28"/>
          <w:szCs w:val="28"/>
        </w:rPr>
        <w:t xml:space="preserve"> </w:t>
      </w:r>
      <w:r w:rsidRPr="003C689D">
        <w:rPr>
          <w:rFonts w:ascii="Times New Roman" w:hAnsi="Times New Roman"/>
          <w:sz w:val="28"/>
          <w:szCs w:val="28"/>
        </w:rPr>
        <w:t>описаны</w:t>
      </w:r>
      <w:r w:rsidR="003C689D">
        <w:rPr>
          <w:rFonts w:ascii="Times New Roman" w:hAnsi="Times New Roman"/>
          <w:sz w:val="28"/>
          <w:szCs w:val="28"/>
        </w:rPr>
        <w:t xml:space="preserve"> </w:t>
      </w:r>
      <w:r w:rsidRPr="003C689D">
        <w:rPr>
          <w:rFonts w:ascii="Times New Roman" w:hAnsi="Times New Roman"/>
          <w:sz w:val="28"/>
          <w:szCs w:val="28"/>
        </w:rPr>
        <w:t>события,</w:t>
      </w:r>
      <w:r w:rsidR="003C689D">
        <w:rPr>
          <w:rFonts w:ascii="Times New Roman" w:hAnsi="Times New Roman"/>
          <w:sz w:val="28"/>
          <w:szCs w:val="28"/>
        </w:rPr>
        <w:t xml:space="preserve"> </w:t>
      </w:r>
      <w:r w:rsidRPr="003C689D">
        <w:rPr>
          <w:rFonts w:ascii="Times New Roman" w:hAnsi="Times New Roman"/>
          <w:sz w:val="28"/>
          <w:szCs w:val="28"/>
        </w:rPr>
        <w:t>случаи,</w:t>
      </w:r>
      <w:r w:rsidR="003C689D">
        <w:rPr>
          <w:rFonts w:ascii="Times New Roman" w:hAnsi="Times New Roman"/>
          <w:sz w:val="28"/>
          <w:szCs w:val="28"/>
        </w:rPr>
        <w:t xml:space="preserve"> </w:t>
      </w:r>
      <w:r w:rsidRPr="003C689D">
        <w:rPr>
          <w:rFonts w:ascii="Times New Roman" w:hAnsi="Times New Roman"/>
          <w:sz w:val="28"/>
          <w:szCs w:val="28"/>
        </w:rPr>
        <w:t>переживания.</w:t>
      </w:r>
      <w:r w:rsidR="003C689D">
        <w:rPr>
          <w:rFonts w:ascii="Times New Roman" w:hAnsi="Times New Roman"/>
          <w:sz w:val="28"/>
          <w:szCs w:val="28"/>
        </w:rPr>
        <w:t xml:space="preserve"> </w:t>
      </w:r>
      <w:r w:rsidRPr="003C689D">
        <w:rPr>
          <w:rFonts w:ascii="Times New Roman" w:hAnsi="Times New Roman"/>
          <w:sz w:val="28"/>
          <w:szCs w:val="28"/>
        </w:rPr>
        <w:t>Внимательно</w:t>
      </w:r>
      <w:r w:rsidR="003C689D">
        <w:rPr>
          <w:rFonts w:ascii="Times New Roman" w:hAnsi="Times New Roman"/>
          <w:sz w:val="28"/>
          <w:szCs w:val="28"/>
        </w:rPr>
        <w:t xml:space="preserve"> </w:t>
      </w:r>
      <w:r w:rsidRPr="003C689D">
        <w:rPr>
          <w:rFonts w:ascii="Times New Roman" w:hAnsi="Times New Roman"/>
          <w:sz w:val="28"/>
          <w:szCs w:val="28"/>
        </w:rPr>
        <w:t>прочти</w:t>
      </w:r>
      <w:r w:rsidR="003C689D">
        <w:rPr>
          <w:rFonts w:ascii="Times New Roman" w:hAnsi="Times New Roman"/>
          <w:sz w:val="28"/>
          <w:szCs w:val="28"/>
        </w:rPr>
        <w:t xml:space="preserve"> </w:t>
      </w:r>
      <w:r w:rsidRPr="003C689D">
        <w:rPr>
          <w:rFonts w:ascii="Times New Roman" w:hAnsi="Times New Roman"/>
          <w:sz w:val="28"/>
          <w:szCs w:val="28"/>
        </w:rPr>
        <w:t>каждое</w:t>
      </w:r>
      <w:r w:rsidR="003C689D">
        <w:rPr>
          <w:rFonts w:ascii="Times New Roman" w:hAnsi="Times New Roman"/>
          <w:sz w:val="28"/>
          <w:szCs w:val="28"/>
        </w:rPr>
        <w:t xml:space="preserve"> </w:t>
      </w:r>
      <w:r w:rsidRPr="003C689D">
        <w:rPr>
          <w:rFonts w:ascii="Times New Roman" w:hAnsi="Times New Roman"/>
          <w:sz w:val="28"/>
          <w:szCs w:val="28"/>
        </w:rPr>
        <w:t>предложение</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реши,</w:t>
      </w:r>
      <w:r w:rsidR="003C689D">
        <w:rPr>
          <w:rFonts w:ascii="Times New Roman" w:hAnsi="Times New Roman"/>
          <w:sz w:val="28"/>
          <w:szCs w:val="28"/>
        </w:rPr>
        <w:t xml:space="preserve"> </w:t>
      </w:r>
      <w:r w:rsidRPr="003C689D">
        <w:rPr>
          <w:rFonts w:ascii="Times New Roman" w:hAnsi="Times New Roman"/>
          <w:sz w:val="28"/>
          <w:szCs w:val="28"/>
        </w:rPr>
        <w:t>можешь</w:t>
      </w:r>
      <w:r w:rsidR="003C689D">
        <w:rPr>
          <w:rFonts w:ascii="Times New Roman" w:hAnsi="Times New Roman"/>
          <w:sz w:val="28"/>
          <w:szCs w:val="28"/>
        </w:rPr>
        <w:t xml:space="preserve"> </w:t>
      </w:r>
      <w:r w:rsidRPr="003C689D">
        <w:rPr>
          <w:rFonts w:ascii="Times New Roman" w:hAnsi="Times New Roman"/>
          <w:sz w:val="28"/>
          <w:szCs w:val="28"/>
        </w:rPr>
        <w:t>ли</w:t>
      </w:r>
      <w:r w:rsidR="003C689D">
        <w:rPr>
          <w:rFonts w:ascii="Times New Roman" w:hAnsi="Times New Roman"/>
          <w:sz w:val="28"/>
          <w:szCs w:val="28"/>
        </w:rPr>
        <w:t xml:space="preserve"> </w:t>
      </w:r>
      <w:r w:rsidRPr="003C689D">
        <w:rPr>
          <w:rFonts w:ascii="Times New Roman" w:hAnsi="Times New Roman"/>
          <w:sz w:val="28"/>
          <w:szCs w:val="28"/>
        </w:rPr>
        <w:t>ты</w:t>
      </w:r>
      <w:r w:rsidR="003C689D">
        <w:rPr>
          <w:rFonts w:ascii="Times New Roman" w:hAnsi="Times New Roman"/>
          <w:sz w:val="28"/>
          <w:szCs w:val="28"/>
        </w:rPr>
        <w:t xml:space="preserve"> </w:t>
      </w:r>
      <w:r w:rsidRPr="003C689D">
        <w:rPr>
          <w:rFonts w:ascii="Times New Roman" w:hAnsi="Times New Roman"/>
          <w:sz w:val="28"/>
          <w:szCs w:val="28"/>
        </w:rPr>
        <w:t>отнести</w:t>
      </w:r>
      <w:r w:rsidR="003C689D">
        <w:rPr>
          <w:rFonts w:ascii="Times New Roman" w:hAnsi="Times New Roman"/>
          <w:sz w:val="28"/>
          <w:szCs w:val="28"/>
        </w:rPr>
        <w:t xml:space="preserve"> </w:t>
      </w:r>
      <w:r w:rsidRPr="003C689D">
        <w:rPr>
          <w:rFonts w:ascii="Times New Roman" w:hAnsi="Times New Roman"/>
          <w:sz w:val="28"/>
          <w:szCs w:val="28"/>
        </w:rPr>
        <w:t>его</w:t>
      </w:r>
      <w:r w:rsidR="003C689D">
        <w:rPr>
          <w:rFonts w:ascii="Times New Roman" w:hAnsi="Times New Roman"/>
          <w:sz w:val="28"/>
          <w:szCs w:val="28"/>
        </w:rPr>
        <w:t xml:space="preserve"> </w:t>
      </w:r>
      <w:r w:rsidRPr="003C689D">
        <w:rPr>
          <w:rFonts w:ascii="Times New Roman" w:hAnsi="Times New Roman"/>
          <w:sz w:val="28"/>
          <w:szCs w:val="28"/>
        </w:rPr>
        <w:t>к</w:t>
      </w:r>
      <w:r w:rsidR="003C689D">
        <w:rPr>
          <w:rFonts w:ascii="Times New Roman" w:hAnsi="Times New Roman"/>
          <w:sz w:val="28"/>
          <w:szCs w:val="28"/>
        </w:rPr>
        <w:t xml:space="preserve"> </w:t>
      </w:r>
      <w:r w:rsidRPr="003C689D">
        <w:rPr>
          <w:rFonts w:ascii="Times New Roman" w:hAnsi="Times New Roman"/>
          <w:sz w:val="28"/>
          <w:szCs w:val="28"/>
        </w:rPr>
        <w:t>себе,</w:t>
      </w:r>
      <w:r w:rsidR="003C689D">
        <w:rPr>
          <w:rFonts w:ascii="Times New Roman" w:hAnsi="Times New Roman"/>
          <w:sz w:val="28"/>
          <w:szCs w:val="28"/>
        </w:rPr>
        <w:t xml:space="preserve"> </w:t>
      </w:r>
      <w:r w:rsidRPr="003C689D">
        <w:rPr>
          <w:rFonts w:ascii="Times New Roman" w:hAnsi="Times New Roman"/>
          <w:sz w:val="28"/>
          <w:szCs w:val="28"/>
        </w:rPr>
        <w:t>правильно</w:t>
      </w:r>
      <w:r w:rsidR="003C689D">
        <w:rPr>
          <w:rFonts w:ascii="Times New Roman" w:hAnsi="Times New Roman"/>
          <w:sz w:val="28"/>
          <w:szCs w:val="28"/>
        </w:rPr>
        <w:t xml:space="preserve"> </w:t>
      </w:r>
      <w:r w:rsidRPr="003C689D">
        <w:rPr>
          <w:rFonts w:ascii="Times New Roman" w:hAnsi="Times New Roman"/>
          <w:sz w:val="28"/>
          <w:szCs w:val="28"/>
        </w:rPr>
        <w:t>ли</w:t>
      </w:r>
      <w:r w:rsidR="003C689D">
        <w:rPr>
          <w:rFonts w:ascii="Times New Roman" w:hAnsi="Times New Roman"/>
          <w:sz w:val="28"/>
          <w:szCs w:val="28"/>
        </w:rPr>
        <w:t xml:space="preserve"> </w:t>
      </w:r>
      <w:r w:rsidRPr="003C689D">
        <w:rPr>
          <w:rFonts w:ascii="Times New Roman" w:hAnsi="Times New Roman"/>
          <w:sz w:val="28"/>
          <w:szCs w:val="28"/>
        </w:rPr>
        <w:t>оно</w:t>
      </w:r>
      <w:r w:rsidR="003C689D">
        <w:rPr>
          <w:rFonts w:ascii="Times New Roman" w:hAnsi="Times New Roman"/>
          <w:sz w:val="28"/>
          <w:szCs w:val="28"/>
        </w:rPr>
        <w:t xml:space="preserve"> </w:t>
      </w:r>
      <w:r w:rsidRPr="003C689D">
        <w:rPr>
          <w:rFonts w:ascii="Times New Roman" w:hAnsi="Times New Roman"/>
          <w:sz w:val="28"/>
          <w:szCs w:val="28"/>
        </w:rPr>
        <w:t>описывает</w:t>
      </w:r>
      <w:r w:rsidR="003C689D">
        <w:rPr>
          <w:rFonts w:ascii="Times New Roman" w:hAnsi="Times New Roman"/>
          <w:sz w:val="28"/>
          <w:szCs w:val="28"/>
        </w:rPr>
        <w:t xml:space="preserve"> </w:t>
      </w:r>
      <w:r w:rsidRPr="003C689D">
        <w:rPr>
          <w:rFonts w:ascii="Times New Roman" w:hAnsi="Times New Roman"/>
          <w:sz w:val="28"/>
          <w:szCs w:val="28"/>
        </w:rPr>
        <w:t>тебя,</w:t>
      </w:r>
      <w:r w:rsidR="003C689D">
        <w:rPr>
          <w:rFonts w:ascii="Times New Roman" w:hAnsi="Times New Roman"/>
          <w:sz w:val="28"/>
          <w:szCs w:val="28"/>
        </w:rPr>
        <w:t xml:space="preserve"> </w:t>
      </w:r>
      <w:r w:rsidRPr="003C689D">
        <w:rPr>
          <w:rFonts w:ascii="Times New Roman" w:hAnsi="Times New Roman"/>
          <w:sz w:val="28"/>
          <w:szCs w:val="28"/>
        </w:rPr>
        <w:t>твое</w:t>
      </w:r>
      <w:r w:rsidR="003C689D">
        <w:rPr>
          <w:rFonts w:ascii="Times New Roman" w:hAnsi="Times New Roman"/>
          <w:sz w:val="28"/>
          <w:szCs w:val="28"/>
        </w:rPr>
        <w:t xml:space="preserve"> </w:t>
      </w:r>
      <w:r w:rsidRPr="003C689D">
        <w:rPr>
          <w:rFonts w:ascii="Times New Roman" w:hAnsi="Times New Roman"/>
          <w:sz w:val="28"/>
          <w:szCs w:val="28"/>
        </w:rPr>
        <w:t>поведение,</w:t>
      </w:r>
      <w:r w:rsidR="003C689D">
        <w:rPr>
          <w:rFonts w:ascii="Times New Roman" w:hAnsi="Times New Roman"/>
          <w:sz w:val="28"/>
          <w:szCs w:val="28"/>
        </w:rPr>
        <w:t xml:space="preserve"> </w:t>
      </w:r>
      <w:r w:rsidRPr="003C689D">
        <w:rPr>
          <w:rFonts w:ascii="Times New Roman" w:hAnsi="Times New Roman"/>
          <w:sz w:val="28"/>
          <w:szCs w:val="28"/>
        </w:rPr>
        <w:t>качества.</w:t>
      </w:r>
      <w:r w:rsidR="003C689D">
        <w:rPr>
          <w:rFonts w:ascii="Times New Roman" w:hAnsi="Times New Roman"/>
          <w:sz w:val="28"/>
          <w:szCs w:val="28"/>
        </w:rPr>
        <w:t xml:space="preserve"> </w:t>
      </w:r>
      <w:r w:rsidRPr="003C689D">
        <w:rPr>
          <w:rFonts w:ascii="Times New Roman" w:hAnsi="Times New Roman"/>
          <w:sz w:val="28"/>
          <w:szCs w:val="28"/>
        </w:rPr>
        <w:t>Если</w:t>
      </w:r>
      <w:r w:rsidR="003C689D">
        <w:rPr>
          <w:rFonts w:ascii="Times New Roman" w:hAnsi="Times New Roman"/>
          <w:sz w:val="28"/>
          <w:szCs w:val="28"/>
        </w:rPr>
        <w:t xml:space="preserve"> </w:t>
      </w:r>
      <w:r w:rsidRPr="003C689D">
        <w:rPr>
          <w:rFonts w:ascii="Times New Roman" w:hAnsi="Times New Roman"/>
          <w:sz w:val="28"/>
          <w:szCs w:val="28"/>
        </w:rPr>
        <w:t>да,</w:t>
      </w:r>
      <w:r w:rsidR="003C689D">
        <w:rPr>
          <w:rFonts w:ascii="Times New Roman" w:hAnsi="Times New Roman"/>
          <w:sz w:val="28"/>
          <w:szCs w:val="28"/>
        </w:rPr>
        <w:t xml:space="preserve"> </w:t>
      </w:r>
      <w:r w:rsidRPr="003C689D">
        <w:rPr>
          <w:rFonts w:ascii="Times New Roman" w:hAnsi="Times New Roman"/>
          <w:sz w:val="28"/>
          <w:szCs w:val="28"/>
        </w:rPr>
        <w:t>поставь</w:t>
      </w:r>
      <w:r w:rsidR="003C689D">
        <w:rPr>
          <w:rFonts w:ascii="Times New Roman" w:hAnsi="Times New Roman"/>
          <w:sz w:val="28"/>
          <w:szCs w:val="28"/>
        </w:rPr>
        <w:t xml:space="preserve"> </w:t>
      </w:r>
      <w:r w:rsidRPr="003C689D">
        <w:rPr>
          <w:rFonts w:ascii="Times New Roman" w:hAnsi="Times New Roman"/>
          <w:sz w:val="28"/>
          <w:szCs w:val="28"/>
        </w:rPr>
        <w:t>галочку</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колонке</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если</w:t>
      </w:r>
      <w:r w:rsidR="003C689D">
        <w:rPr>
          <w:rFonts w:ascii="Times New Roman" w:hAnsi="Times New Roman"/>
          <w:sz w:val="28"/>
          <w:szCs w:val="28"/>
        </w:rPr>
        <w:t xml:space="preserve"> </w:t>
      </w:r>
      <w:r w:rsidRPr="003C689D">
        <w:rPr>
          <w:rFonts w:ascii="Times New Roman" w:hAnsi="Times New Roman"/>
          <w:sz w:val="28"/>
          <w:szCs w:val="28"/>
        </w:rPr>
        <w:t>нет</w:t>
      </w:r>
      <w:r w:rsidR="003C689D">
        <w:rPr>
          <w:rFonts w:ascii="Times New Roman" w:hAnsi="Times New Roman"/>
          <w:sz w:val="28"/>
          <w:szCs w:val="28"/>
        </w:rPr>
        <w:t xml:space="preserve"> </w:t>
      </w:r>
      <w:r w:rsidRPr="003C689D">
        <w:rPr>
          <w:rFonts w:ascii="Times New Roman" w:hAnsi="Times New Roman"/>
          <w:sz w:val="28"/>
          <w:szCs w:val="28"/>
        </w:rPr>
        <w:t>–</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колонке</w:t>
      </w:r>
      <w:r w:rsidR="003C689D">
        <w:rPr>
          <w:rFonts w:ascii="Times New Roman" w:hAnsi="Times New Roman"/>
          <w:sz w:val="28"/>
          <w:szCs w:val="28"/>
        </w:rPr>
        <w:t xml:space="preserve"> </w:t>
      </w:r>
      <w:r w:rsidRPr="003C689D">
        <w:rPr>
          <w:rFonts w:ascii="Times New Roman" w:hAnsi="Times New Roman"/>
          <w:sz w:val="28"/>
          <w:szCs w:val="28"/>
        </w:rPr>
        <w:t>Неверно.</w:t>
      </w:r>
      <w:r w:rsidR="003C689D">
        <w:rPr>
          <w:rFonts w:ascii="Times New Roman" w:hAnsi="Times New Roman"/>
          <w:sz w:val="28"/>
          <w:szCs w:val="28"/>
        </w:rPr>
        <w:t xml:space="preserve"> </w:t>
      </w:r>
      <w:r w:rsidRPr="003C689D">
        <w:rPr>
          <w:rFonts w:ascii="Times New Roman" w:hAnsi="Times New Roman"/>
          <w:sz w:val="28"/>
          <w:szCs w:val="28"/>
        </w:rPr>
        <w:t>Не</w:t>
      </w:r>
      <w:r w:rsidR="003C689D">
        <w:rPr>
          <w:rFonts w:ascii="Times New Roman" w:hAnsi="Times New Roman"/>
          <w:sz w:val="28"/>
          <w:szCs w:val="28"/>
        </w:rPr>
        <w:t xml:space="preserve"> </w:t>
      </w:r>
      <w:r w:rsidRPr="003C689D">
        <w:rPr>
          <w:rFonts w:ascii="Times New Roman" w:hAnsi="Times New Roman"/>
          <w:sz w:val="28"/>
          <w:szCs w:val="28"/>
        </w:rPr>
        <w:t>думай</w:t>
      </w:r>
      <w:r w:rsidR="003C689D">
        <w:rPr>
          <w:rFonts w:ascii="Times New Roman" w:hAnsi="Times New Roman"/>
          <w:sz w:val="28"/>
          <w:szCs w:val="28"/>
        </w:rPr>
        <w:t xml:space="preserve"> </w:t>
      </w:r>
      <w:r w:rsidRPr="003C689D">
        <w:rPr>
          <w:rFonts w:ascii="Times New Roman" w:hAnsi="Times New Roman"/>
          <w:sz w:val="28"/>
          <w:szCs w:val="28"/>
        </w:rPr>
        <w:t>над</w:t>
      </w:r>
      <w:r w:rsidR="003C689D">
        <w:rPr>
          <w:rFonts w:ascii="Times New Roman" w:hAnsi="Times New Roman"/>
          <w:sz w:val="28"/>
          <w:szCs w:val="28"/>
        </w:rPr>
        <w:t xml:space="preserve"> </w:t>
      </w:r>
      <w:r w:rsidRPr="003C689D">
        <w:rPr>
          <w:rFonts w:ascii="Times New Roman" w:hAnsi="Times New Roman"/>
          <w:sz w:val="28"/>
          <w:szCs w:val="28"/>
        </w:rPr>
        <w:t>ответом</w:t>
      </w:r>
      <w:r w:rsidR="003C689D">
        <w:rPr>
          <w:rFonts w:ascii="Times New Roman" w:hAnsi="Times New Roman"/>
          <w:sz w:val="28"/>
          <w:szCs w:val="28"/>
        </w:rPr>
        <w:t xml:space="preserve"> </w:t>
      </w:r>
      <w:r w:rsidRPr="003C689D">
        <w:rPr>
          <w:rFonts w:ascii="Times New Roman" w:hAnsi="Times New Roman"/>
          <w:sz w:val="28"/>
          <w:szCs w:val="28"/>
        </w:rPr>
        <w:t>долго.</w:t>
      </w:r>
      <w:r w:rsidR="003C689D">
        <w:rPr>
          <w:rFonts w:ascii="Times New Roman" w:hAnsi="Times New Roman"/>
          <w:sz w:val="28"/>
          <w:szCs w:val="28"/>
        </w:rPr>
        <w:t xml:space="preserve"> </w:t>
      </w:r>
      <w:r w:rsidRPr="003C689D">
        <w:rPr>
          <w:rFonts w:ascii="Times New Roman" w:hAnsi="Times New Roman"/>
          <w:sz w:val="28"/>
          <w:szCs w:val="28"/>
        </w:rPr>
        <w:t>Если</w:t>
      </w:r>
      <w:r w:rsidR="003C689D">
        <w:rPr>
          <w:rFonts w:ascii="Times New Roman" w:hAnsi="Times New Roman"/>
          <w:sz w:val="28"/>
          <w:szCs w:val="28"/>
        </w:rPr>
        <w:t xml:space="preserve"> </w:t>
      </w:r>
      <w:r w:rsidRPr="003C689D">
        <w:rPr>
          <w:rFonts w:ascii="Times New Roman" w:hAnsi="Times New Roman"/>
          <w:sz w:val="28"/>
          <w:szCs w:val="28"/>
        </w:rPr>
        <w:t>не</w:t>
      </w:r>
      <w:r w:rsidR="003C689D">
        <w:rPr>
          <w:rFonts w:ascii="Times New Roman" w:hAnsi="Times New Roman"/>
          <w:sz w:val="28"/>
          <w:szCs w:val="28"/>
        </w:rPr>
        <w:t xml:space="preserve"> </w:t>
      </w:r>
      <w:r w:rsidRPr="003C689D">
        <w:rPr>
          <w:rFonts w:ascii="Times New Roman" w:hAnsi="Times New Roman"/>
          <w:sz w:val="28"/>
          <w:szCs w:val="28"/>
        </w:rPr>
        <w:t>можешь</w:t>
      </w:r>
      <w:r w:rsidR="003C689D">
        <w:rPr>
          <w:rFonts w:ascii="Times New Roman" w:hAnsi="Times New Roman"/>
          <w:sz w:val="28"/>
          <w:szCs w:val="28"/>
        </w:rPr>
        <w:t xml:space="preserve"> </w:t>
      </w:r>
      <w:r w:rsidRPr="003C689D">
        <w:rPr>
          <w:rFonts w:ascii="Times New Roman" w:hAnsi="Times New Roman"/>
          <w:sz w:val="28"/>
          <w:szCs w:val="28"/>
        </w:rPr>
        <w:t>решить,</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или</w:t>
      </w:r>
      <w:r w:rsidR="003C689D">
        <w:rPr>
          <w:rFonts w:ascii="Times New Roman" w:hAnsi="Times New Roman"/>
          <w:sz w:val="28"/>
          <w:szCs w:val="28"/>
        </w:rPr>
        <w:t xml:space="preserve"> </w:t>
      </w:r>
      <w:r w:rsidRPr="003C689D">
        <w:rPr>
          <w:rFonts w:ascii="Times New Roman" w:hAnsi="Times New Roman"/>
          <w:sz w:val="28"/>
          <w:szCs w:val="28"/>
        </w:rPr>
        <w:t>неверно</w:t>
      </w:r>
      <w:r w:rsidR="003C689D">
        <w:rPr>
          <w:rFonts w:ascii="Times New Roman" w:hAnsi="Times New Roman"/>
          <w:sz w:val="28"/>
          <w:szCs w:val="28"/>
        </w:rPr>
        <w:t xml:space="preserve"> </w:t>
      </w:r>
      <w:r w:rsidRPr="003C689D">
        <w:rPr>
          <w:rFonts w:ascii="Times New Roman" w:hAnsi="Times New Roman"/>
          <w:sz w:val="28"/>
          <w:szCs w:val="28"/>
        </w:rPr>
        <w:t>то,</w:t>
      </w:r>
      <w:r w:rsidR="003C689D">
        <w:rPr>
          <w:rFonts w:ascii="Times New Roman" w:hAnsi="Times New Roman"/>
          <w:sz w:val="28"/>
          <w:szCs w:val="28"/>
        </w:rPr>
        <w:t xml:space="preserve"> </w:t>
      </w:r>
      <w:r w:rsidRPr="003C689D">
        <w:rPr>
          <w:rFonts w:ascii="Times New Roman" w:hAnsi="Times New Roman"/>
          <w:sz w:val="28"/>
          <w:szCs w:val="28"/>
        </w:rPr>
        <w:t>о</w:t>
      </w:r>
      <w:r w:rsidR="003C689D">
        <w:rPr>
          <w:rFonts w:ascii="Times New Roman" w:hAnsi="Times New Roman"/>
          <w:sz w:val="28"/>
          <w:szCs w:val="28"/>
        </w:rPr>
        <w:t xml:space="preserve"> </w:t>
      </w:r>
      <w:r w:rsidRPr="003C689D">
        <w:rPr>
          <w:rFonts w:ascii="Times New Roman" w:hAnsi="Times New Roman"/>
          <w:sz w:val="28"/>
          <w:szCs w:val="28"/>
        </w:rPr>
        <w:t>чем</w:t>
      </w:r>
      <w:r w:rsidR="003C689D">
        <w:rPr>
          <w:rFonts w:ascii="Times New Roman" w:hAnsi="Times New Roman"/>
          <w:sz w:val="28"/>
          <w:szCs w:val="28"/>
        </w:rPr>
        <w:t xml:space="preserve"> </w:t>
      </w:r>
      <w:r w:rsidRPr="003C689D">
        <w:rPr>
          <w:rFonts w:ascii="Times New Roman" w:hAnsi="Times New Roman"/>
          <w:sz w:val="28"/>
          <w:szCs w:val="28"/>
        </w:rPr>
        <w:t>говорится</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предложении,</w:t>
      </w:r>
      <w:r w:rsidR="003C689D">
        <w:rPr>
          <w:rFonts w:ascii="Times New Roman" w:hAnsi="Times New Roman"/>
          <w:sz w:val="28"/>
          <w:szCs w:val="28"/>
        </w:rPr>
        <w:t xml:space="preserve"> </w:t>
      </w:r>
      <w:r w:rsidRPr="003C689D">
        <w:rPr>
          <w:rFonts w:ascii="Times New Roman" w:hAnsi="Times New Roman"/>
          <w:sz w:val="28"/>
          <w:szCs w:val="28"/>
        </w:rPr>
        <w:t>выбирай</w:t>
      </w:r>
      <w:r w:rsidR="003C689D">
        <w:rPr>
          <w:rFonts w:ascii="Times New Roman" w:hAnsi="Times New Roman"/>
          <w:sz w:val="28"/>
          <w:szCs w:val="28"/>
        </w:rPr>
        <w:t xml:space="preserve"> </w:t>
      </w:r>
      <w:r w:rsidRPr="003C689D">
        <w:rPr>
          <w:rFonts w:ascii="Times New Roman" w:hAnsi="Times New Roman"/>
          <w:sz w:val="28"/>
          <w:szCs w:val="28"/>
        </w:rPr>
        <w:t>то,</w:t>
      </w:r>
      <w:r w:rsidR="003C689D">
        <w:rPr>
          <w:rFonts w:ascii="Times New Roman" w:hAnsi="Times New Roman"/>
          <w:sz w:val="28"/>
          <w:szCs w:val="28"/>
        </w:rPr>
        <w:t xml:space="preserve"> </w:t>
      </w:r>
      <w:r w:rsidRPr="003C689D">
        <w:rPr>
          <w:rFonts w:ascii="Times New Roman" w:hAnsi="Times New Roman"/>
          <w:sz w:val="28"/>
          <w:szCs w:val="28"/>
        </w:rPr>
        <w:t>что</w:t>
      </w:r>
      <w:r w:rsidR="003C689D">
        <w:rPr>
          <w:rFonts w:ascii="Times New Roman" w:hAnsi="Times New Roman"/>
          <w:sz w:val="28"/>
          <w:szCs w:val="28"/>
        </w:rPr>
        <w:t xml:space="preserve"> </w:t>
      </w:r>
      <w:r w:rsidRPr="003C689D">
        <w:rPr>
          <w:rFonts w:ascii="Times New Roman" w:hAnsi="Times New Roman"/>
          <w:sz w:val="28"/>
          <w:szCs w:val="28"/>
        </w:rPr>
        <w:t>бывает,</w:t>
      </w:r>
      <w:r w:rsidR="003C689D">
        <w:rPr>
          <w:rFonts w:ascii="Times New Roman" w:hAnsi="Times New Roman"/>
          <w:sz w:val="28"/>
          <w:szCs w:val="28"/>
        </w:rPr>
        <w:t xml:space="preserve"> </w:t>
      </w:r>
      <w:r w:rsidRPr="003C689D">
        <w:rPr>
          <w:rFonts w:ascii="Times New Roman" w:hAnsi="Times New Roman"/>
          <w:sz w:val="28"/>
          <w:szCs w:val="28"/>
        </w:rPr>
        <w:t>как</w:t>
      </w:r>
      <w:r w:rsidR="003C689D">
        <w:rPr>
          <w:rFonts w:ascii="Times New Roman" w:hAnsi="Times New Roman"/>
          <w:sz w:val="28"/>
          <w:szCs w:val="28"/>
        </w:rPr>
        <w:t xml:space="preserve"> </w:t>
      </w:r>
      <w:r w:rsidRPr="003C689D">
        <w:rPr>
          <w:rFonts w:ascii="Times New Roman" w:hAnsi="Times New Roman"/>
          <w:sz w:val="28"/>
          <w:szCs w:val="28"/>
        </w:rPr>
        <w:t>тебе</w:t>
      </w:r>
      <w:r w:rsidR="003C689D">
        <w:rPr>
          <w:rFonts w:ascii="Times New Roman" w:hAnsi="Times New Roman"/>
          <w:sz w:val="28"/>
          <w:szCs w:val="28"/>
        </w:rPr>
        <w:t xml:space="preserve"> </w:t>
      </w:r>
      <w:r w:rsidRPr="003C689D">
        <w:rPr>
          <w:rFonts w:ascii="Times New Roman" w:hAnsi="Times New Roman"/>
          <w:sz w:val="28"/>
          <w:szCs w:val="28"/>
        </w:rPr>
        <w:t>кажется,</w:t>
      </w:r>
      <w:r w:rsidR="003C689D">
        <w:rPr>
          <w:rFonts w:ascii="Times New Roman" w:hAnsi="Times New Roman"/>
          <w:sz w:val="28"/>
          <w:szCs w:val="28"/>
        </w:rPr>
        <w:t xml:space="preserve"> </w:t>
      </w:r>
      <w:r w:rsidRPr="003C689D">
        <w:rPr>
          <w:rFonts w:ascii="Times New Roman" w:hAnsi="Times New Roman"/>
          <w:sz w:val="28"/>
          <w:szCs w:val="28"/>
        </w:rPr>
        <w:t>чаще.</w:t>
      </w:r>
      <w:r w:rsidR="003C689D">
        <w:rPr>
          <w:rFonts w:ascii="Times New Roman" w:hAnsi="Times New Roman"/>
          <w:sz w:val="28"/>
          <w:szCs w:val="28"/>
        </w:rPr>
        <w:t xml:space="preserve"> </w:t>
      </w:r>
      <w:r w:rsidRPr="003C689D">
        <w:rPr>
          <w:rFonts w:ascii="Times New Roman" w:hAnsi="Times New Roman"/>
          <w:sz w:val="28"/>
          <w:szCs w:val="28"/>
        </w:rPr>
        <w:t>Нельзя</w:t>
      </w:r>
      <w:r w:rsidR="003C689D">
        <w:rPr>
          <w:rFonts w:ascii="Times New Roman" w:hAnsi="Times New Roman"/>
          <w:sz w:val="28"/>
          <w:szCs w:val="28"/>
        </w:rPr>
        <w:t xml:space="preserve"> </w:t>
      </w:r>
      <w:r w:rsidRPr="003C689D">
        <w:rPr>
          <w:rFonts w:ascii="Times New Roman" w:hAnsi="Times New Roman"/>
          <w:sz w:val="28"/>
          <w:szCs w:val="28"/>
        </w:rPr>
        <w:t>давать</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одно</w:t>
      </w:r>
      <w:r w:rsidR="003C689D">
        <w:rPr>
          <w:rFonts w:ascii="Times New Roman" w:hAnsi="Times New Roman"/>
          <w:sz w:val="28"/>
          <w:szCs w:val="28"/>
        </w:rPr>
        <w:t xml:space="preserve"> </w:t>
      </w:r>
      <w:r w:rsidRPr="003C689D">
        <w:rPr>
          <w:rFonts w:ascii="Times New Roman" w:hAnsi="Times New Roman"/>
          <w:sz w:val="28"/>
          <w:szCs w:val="28"/>
        </w:rPr>
        <w:t>предложение</w:t>
      </w:r>
      <w:r w:rsidR="003C689D">
        <w:rPr>
          <w:rFonts w:ascii="Times New Roman" w:hAnsi="Times New Roman"/>
          <w:sz w:val="28"/>
          <w:szCs w:val="28"/>
        </w:rPr>
        <w:t xml:space="preserve"> </w:t>
      </w:r>
      <w:r w:rsidRPr="003C689D">
        <w:rPr>
          <w:rFonts w:ascii="Times New Roman" w:hAnsi="Times New Roman"/>
          <w:sz w:val="28"/>
          <w:szCs w:val="28"/>
        </w:rPr>
        <w:t>сразу</w:t>
      </w:r>
      <w:r w:rsidR="003C689D">
        <w:rPr>
          <w:rFonts w:ascii="Times New Roman" w:hAnsi="Times New Roman"/>
          <w:sz w:val="28"/>
          <w:szCs w:val="28"/>
        </w:rPr>
        <w:t xml:space="preserve"> </w:t>
      </w:r>
      <w:r w:rsidRPr="003C689D">
        <w:rPr>
          <w:rFonts w:ascii="Times New Roman" w:hAnsi="Times New Roman"/>
          <w:sz w:val="28"/>
          <w:szCs w:val="28"/>
        </w:rPr>
        <w:t>два</w:t>
      </w:r>
      <w:r w:rsidR="003C689D">
        <w:rPr>
          <w:rFonts w:ascii="Times New Roman" w:hAnsi="Times New Roman"/>
          <w:sz w:val="28"/>
          <w:szCs w:val="28"/>
        </w:rPr>
        <w:t xml:space="preserve"> </w:t>
      </w:r>
      <w:r w:rsidRPr="003C689D">
        <w:rPr>
          <w:rFonts w:ascii="Times New Roman" w:hAnsi="Times New Roman"/>
          <w:sz w:val="28"/>
          <w:szCs w:val="28"/>
        </w:rPr>
        <w:t>ответа</w:t>
      </w:r>
      <w:r w:rsidR="003C689D">
        <w:rPr>
          <w:rFonts w:ascii="Times New Roman" w:hAnsi="Times New Roman"/>
          <w:sz w:val="28"/>
          <w:szCs w:val="28"/>
        </w:rPr>
        <w:t xml:space="preserve"> </w:t>
      </w:r>
      <w:r w:rsidRPr="003C689D">
        <w:rPr>
          <w:rFonts w:ascii="Times New Roman" w:hAnsi="Times New Roman"/>
          <w:sz w:val="28"/>
          <w:szCs w:val="28"/>
        </w:rPr>
        <w:t>(т.</w:t>
      </w:r>
      <w:r w:rsidR="003C689D">
        <w:rPr>
          <w:rFonts w:ascii="Times New Roman" w:hAnsi="Times New Roman"/>
          <w:sz w:val="28"/>
          <w:szCs w:val="28"/>
        </w:rPr>
        <w:t xml:space="preserve"> </w:t>
      </w:r>
      <w:r w:rsidRPr="003C689D">
        <w:rPr>
          <w:rFonts w:ascii="Times New Roman" w:hAnsi="Times New Roman"/>
          <w:sz w:val="28"/>
          <w:szCs w:val="28"/>
        </w:rPr>
        <w:t>е.</w:t>
      </w:r>
      <w:r w:rsidR="003C689D">
        <w:rPr>
          <w:rFonts w:ascii="Times New Roman" w:hAnsi="Times New Roman"/>
          <w:sz w:val="28"/>
          <w:szCs w:val="28"/>
        </w:rPr>
        <w:t xml:space="preserve"> </w:t>
      </w:r>
      <w:r w:rsidRPr="003C689D">
        <w:rPr>
          <w:rFonts w:ascii="Times New Roman" w:hAnsi="Times New Roman"/>
          <w:sz w:val="28"/>
          <w:szCs w:val="28"/>
        </w:rPr>
        <w:t>подчеркивать</w:t>
      </w:r>
      <w:r w:rsidR="003C689D">
        <w:rPr>
          <w:rFonts w:ascii="Times New Roman" w:hAnsi="Times New Roman"/>
          <w:sz w:val="28"/>
          <w:szCs w:val="28"/>
        </w:rPr>
        <w:t xml:space="preserve"> </w:t>
      </w:r>
      <w:r w:rsidRPr="003C689D">
        <w:rPr>
          <w:rFonts w:ascii="Times New Roman" w:hAnsi="Times New Roman"/>
          <w:sz w:val="28"/>
          <w:szCs w:val="28"/>
        </w:rPr>
        <w:t>оба</w:t>
      </w:r>
      <w:r w:rsidR="003C689D">
        <w:rPr>
          <w:rFonts w:ascii="Times New Roman" w:hAnsi="Times New Roman"/>
          <w:sz w:val="28"/>
          <w:szCs w:val="28"/>
        </w:rPr>
        <w:t xml:space="preserve"> </w:t>
      </w:r>
      <w:r w:rsidRPr="003C689D">
        <w:rPr>
          <w:rFonts w:ascii="Times New Roman" w:hAnsi="Times New Roman"/>
          <w:sz w:val="28"/>
          <w:szCs w:val="28"/>
        </w:rPr>
        <w:t>варианта).</w:t>
      </w:r>
      <w:r w:rsidR="003C689D">
        <w:rPr>
          <w:rFonts w:ascii="Times New Roman" w:hAnsi="Times New Roman"/>
          <w:sz w:val="28"/>
          <w:szCs w:val="28"/>
        </w:rPr>
        <w:t xml:space="preserve"> </w:t>
      </w:r>
      <w:r w:rsidRPr="003C689D">
        <w:rPr>
          <w:rFonts w:ascii="Times New Roman" w:hAnsi="Times New Roman"/>
          <w:sz w:val="28"/>
          <w:szCs w:val="28"/>
        </w:rPr>
        <w:t>Не</w:t>
      </w:r>
      <w:r w:rsidR="003C689D">
        <w:rPr>
          <w:rFonts w:ascii="Times New Roman" w:hAnsi="Times New Roman"/>
          <w:sz w:val="28"/>
          <w:szCs w:val="28"/>
        </w:rPr>
        <w:t xml:space="preserve"> </w:t>
      </w:r>
      <w:r w:rsidRPr="003C689D">
        <w:rPr>
          <w:rFonts w:ascii="Times New Roman" w:hAnsi="Times New Roman"/>
          <w:sz w:val="28"/>
          <w:szCs w:val="28"/>
        </w:rPr>
        <w:t>пропускай</w:t>
      </w:r>
      <w:r w:rsidR="003C689D">
        <w:rPr>
          <w:rFonts w:ascii="Times New Roman" w:hAnsi="Times New Roman"/>
          <w:sz w:val="28"/>
          <w:szCs w:val="28"/>
        </w:rPr>
        <w:t xml:space="preserve"> </w:t>
      </w:r>
      <w:r w:rsidRPr="003C689D">
        <w:rPr>
          <w:rFonts w:ascii="Times New Roman" w:hAnsi="Times New Roman"/>
          <w:sz w:val="28"/>
          <w:szCs w:val="28"/>
        </w:rPr>
        <w:t>предложения,</w:t>
      </w:r>
      <w:r w:rsidR="003C689D">
        <w:rPr>
          <w:rFonts w:ascii="Times New Roman" w:hAnsi="Times New Roman"/>
          <w:sz w:val="28"/>
          <w:szCs w:val="28"/>
        </w:rPr>
        <w:t xml:space="preserve"> </w:t>
      </w:r>
      <w:r w:rsidRPr="003C689D">
        <w:rPr>
          <w:rFonts w:ascii="Times New Roman" w:hAnsi="Times New Roman"/>
          <w:sz w:val="28"/>
          <w:szCs w:val="28"/>
        </w:rPr>
        <w:t>отвечай</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все</w:t>
      </w:r>
      <w:r w:rsidR="003C689D">
        <w:rPr>
          <w:rFonts w:ascii="Times New Roman" w:hAnsi="Times New Roman"/>
          <w:sz w:val="28"/>
          <w:szCs w:val="28"/>
        </w:rPr>
        <w:t xml:space="preserve"> </w:t>
      </w:r>
      <w:r w:rsidRPr="003C689D">
        <w:rPr>
          <w:rFonts w:ascii="Times New Roman" w:hAnsi="Times New Roman"/>
          <w:sz w:val="28"/>
          <w:szCs w:val="28"/>
        </w:rPr>
        <w:t>подряд.</w:t>
      </w:r>
    </w:p>
    <w:p w:rsidR="00AA5D59" w:rsidRPr="003C689D" w:rsidRDefault="00AA5D59"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Обработка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результатов:</w:t>
      </w:r>
    </w:p>
    <w:p w:rsidR="00AA5D59" w:rsidRPr="003C689D" w:rsidRDefault="00AA5D59" w:rsidP="003C689D">
      <w:pPr>
        <w:keepNext/>
        <w:widowControl w:val="0"/>
        <w:spacing w:line="360" w:lineRule="auto"/>
        <w:ind w:firstLine="709"/>
        <w:jc w:val="both"/>
        <w:rPr>
          <w:rFonts w:ascii="Times New Roman" w:hAnsi="Times New Roman"/>
          <w:sz w:val="28"/>
          <w:szCs w:val="28"/>
        </w:rPr>
      </w:pPr>
      <w:r w:rsidRPr="003C689D">
        <w:rPr>
          <w:rFonts w:ascii="Times New Roman" w:hAnsi="Times New Roman"/>
          <w:sz w:val="28"/>
          <w:szCs w:val="28"/>
        </w:rPr>
        <w:t>Предварительный</w:t>
      </w:r>
      <w:r w:rsidR="003C689D">
        <w:rPr>
          <w:rFonts w:ascii="Times New Roman" w:hAnsi="Times New Roman"/>
          <w:sz w:val="28"/>
          <w:szCs w:val="28"/>
        </w:rPr>
        <w:t xml:space="preserve"> </w:t>
      </w:r>
      <w:r w:rsidRPr="003C689D">
        <w:rPr>
          <w:rFonts w:ascii="Times New Roman" w:hAnsi="Times New Roman"/>
          <w:sz w:val="28"/>
          <w:szCs w:val="28"/>
        </w:rPr>
        <w:t>этап</w:t>
      </w:r>
    </w:p>
    <w:p w:rsidR="00AA5D59" w:rsidRPr="003C689D" w:rsidRDefault="00AA5D59" w:rsidP="003C689D">
      <w:pPr>
        <w:keepNext/>
        <w:widowControl w:val="0"/>
        <w:numPr>
          <w:ilvl w:val="0"/>
          <w:numId w:val="8"/>
        </w:numPr>
        <w:tabs>
          <w:tab w:val="left" w:pos="660"/>
          <w:tab w:val="left" w:pos="770"/>
          <w:tab w:val="left" w:pos="990"/>
        </w:tabs>
        <w:spacing w:line="360" w:lineRule="auto"/>
        <w:ind w:left="0" w:firstLine="709"/>
        <w:jc w:val="both"/>
        <w:rPr>
          <w:rFonts w:ascii="Times New Roman" w:hAnsi="Times New Roman"/>
          <w:sz w:val="28"/>
          <w:szCs w:val="28"/>
        </w:rPr>
      </w:pPr>
      <w:r w:rsidRPr="003C689D">
        <w:rPr>
          <w:rFonts w:ascii="Times New Roman" w:hAnsi="Times New Roman"/>
          <w:sz w:val="28"/>
          <w:szCs w:val="28"/>
        </w:rPr>
        <w:t>Просмотреть</w:t>
      </w:r>
      <w:r w:rsidR="003C689D">
        <w:rPr>
          <w:rFonts w:ascii="Times New Roman" w:hAnsi="Times New Roman"/>
          <w:sz w:val="28"/>
          <w:szCs w:val="28"/>
        </w:rPr>
        <w:t xml:space="preserve"> </w:t>
      </w:r>
      <w:r w:rsidRPr="003C689D">
        <w:rPr>
          <w:rFonts w:ascii="Times New Roman" w:hAnsi="Times New Roman"/>
          <w:sz w:val="28"/>
          <w:szCs w:val="28"/>
        </w:rPr>
        <w:t>бланки</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отобрать</w:t>
      </w:r>
      <w:r w:rsidR="003C689D">
        <w:rPr>
          <w:rFonts w:ascii="Times New Roman" w:hAnsi="Times New Roman"/>
          <w:sz w:val="28"/>
          <w:szCs w:val="28"/>
        </w:rPr>
        <w:t xml:space="preserve"> </w:t>
      </w:r>
      <w:r w:rsidRPr="003C689D">
        <w:rPr>
          <w:rFonts w:ascii="Times New Roman" w:hAnsi="Times New Roman"/>
          <w:sz w:val="28"/>
          <w:szCs w:val="28"/>
        </w:rPr>
        <w:t>те,</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которых</w:t>
      </w:r>
      <w:r w:rsidR="003C689D">
        <w:rPr>
          <w:rFonts w:ascii="Times New Roman" w:hAnsi="Times New Roman"/>
          <w:sz w:val="28"/>
          <w:szCs w:val="28"/>
        </w:rPr>
        <w:t xml:space="preserve"> </w:t>
      </w:r>
      <w:r w:rsidRPr="003C689D">
        <w:rPr>
          <w:rFonts w:ascii="Times New Roman" w:hAnsi="Times New Roman"/>
          <w:sz w:val="28"/>
          <w:szCs w:val="28"/>
        </w:rPr>
        <w:t>все</w:t>
      </w:r>
      <w:r w:rsidR="003C689D">
        <w:rPr>
          <w:rFonts w:ascii="Times New Roman" w:hAnsi="Times New Roman"/>
          <w:sz w:val="28"/>
          <w:szCs w:val="28"/>
        </w:rPr>
        <w:t xml:space="preserve"> </w:t>
      </w:r>
      <w:r w:rsidRPr="003C689D">
        <w:rPr>
          <w:rFonts w:ascii="Times New Roman" w:hAnsi="Times New Roman"/>
          <w:sz w:val="28"/>
          <w:szCs w:val="28"/>
        </w:rPr>
        <w:t>ответы</w:t>
      </w:r>
      <w:r w:rsidR="003C689D">
        <w:rPr>
          <w:rFonts w:ascii="Times New Roman" w:hAnsi="Times New Roman"/>
          <w:sz w:val="28"/>
          <w:szCs w:val="28"/>
        </w:rPr>
        <w:t xml:space="preserve"> </w:t>
      </w:r>
      <w:r w:rsidRPr="003C689D">
        <w:rPr>
          <w:rFonts w:ascii="Times New Roman" w:hAnsi="Times New Roman"/>
          <w:sz w:val="28"/>
          <w:szCs w:val="28"/>
        </w:rPr>
        <w:t>одинаковы</w:t>
      </w:r>
      <w:r w:rsidR="003C689D">
        <w:rPr>
          <w:rFonts w:ascii="Times New Roman" w:hAnsi="Times New Roman"/>
          <w:sz w:val="28"/>
          <w:szCs w:val="28"/>
        </w:rPr>
        <w:t xml:space="preserve"> </w:t>
      </w:r>
      <w:r w:rsidRPr="003C689D">
        <w:rPr>
          <w:rFonts w:ascii="Times New Roman" w:hAnsi="Times New Roman"/>
          <w:sz w:val="28"/>
          <w:szCs w:val="28"/>
        </w:rPr>
        <w:t>(только</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или</w:t>
      </w:r>
      <w:r w:rsidR="003C689D">
        <w:rPr>
          <w:rFonts w:ascii="Times New Roman" w:hAnsi="Times New Roman"/>
          <w:sz w:val="28"/>
          <w:szCs w:val="28"/>
        </w:rPr>
        <w:t xml:space="preserve"> </w:t>
      </w:r>
      <w:r w:rsidRPr="003C689D">
        <w:rPr>
          <w:rFonts w:ascii="Times New Roman" w:hAnsi="Times New Roman"/>
          <w:sz w:val="28"/>
          <w:szCs w:val="28"/>
        </w:rPr>
        <w:t>только</w:t>
      </w:r>
      <w:r w:rsidR="003C689D">
        <w:rPr>
          <w:rFonts w:ascii="Times New Roman" w:hAnsi="Times New Roman"/>
          <w:sz w:val="28"/>
          <w:szCs w:val="28"/>
        </w:rPr>
        <w:t xml:space="preserve"> </w:t>
      </w:r>
      <w:r w:rsidRPr="003C689D">
        <w:rPr>
          <w:rFonts w:ascii="Times New Roman" w:hAnsi="Times New Roman"/>
          <w:sz w:val="28"/>
          <w:szCs w:val="28"/>
        </w:rPr>
        <w:t>«неверно»).</w:t>
      </w:r>
      <w:r w:rsidR="003C689D">
        <w:rPr>
          <w:rFonts w:ascii="Times New Roman" w:hAnsi="Times New Roman"/>
          <w:sz w:val="28"/>
          <w:szCs w:val="28"/>
        </w:rPr>
        <w:t xml:space="preserve"> </w:t>
      </w:r>
      <w:r w:rsidRPr="003C689D">
        <w:rPr>
          <w:rFonts w:ascii="Times New Roman" w:hAnsi="Times New Roman"/>
          <w:sz w:val="28"/>
          <w:szCs w:val="28"/>
        </w:rPr>
        <w:t>Как</w:t>
      </w:r>
      <w:r w:rsidR="003C689D">
        <w:rPr>
          <w:rFonts w:ascii="Times New Roman" w:hAnsi="Times New Roman"/>
          <w:sz w:val="28"/>
          <w:szCs w:val="28"/>
        </w:rPr>
        <w:t xml:space="preserve"> </w:t>
      </w:r>
      <w:r w:rsidRPr="003C689D">
        <w:rPr>
          <w:rFonts w:ascii="Times New Roman" w:hAnsi="Times New Roman"/>
          <w:sz w:val="28"/>
          <w:szCs w:val="28"/>
        </w:rPr>
        <w:t>уже</w:t>
      </w:r>
      <w:r w:rsidR="003C689D">
        <w:rPr>
          <w:rFonts w:ascii="Times New Roman" w:hAnsi="Times New Roman"/>
          <w:sz w:val="28"/>
          <w:szCs w:val="28"/>
        </w:rPr>
        <w:t xml:space="preserve"> </w:t>
      </w:r>
      <w:r w:rsidRPr="003C689D">
        <w:rPr>
          <w:rFonts w:ascii="Times New Roman" w:hAnsi="Times New Roman"/>
          <w:sz w:val="28"/>
          <w:szCs w:val="28"/>
        </w:rPr>
        <w:t>отмечалось,</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CMAS</w:t>
      </w:r>
      <w:r w:rsidR="003C689D">
        <w:rPr>
          <w:rFonts w:ascii="Times New Roman" w:hAnsi="Times New Roman"/>
          <w:sz w:val="28"/>
          <w:szCs w:val="28"/>
        </w:rPr>
        <w:t xml:space="preserve"> </w:t>
      </w:r>
      <w:r w:rsidRPr="003C689D">
        <w:rPr>
          <w:rFonts w:ascii="Times New Roman" w:hAnsi="Times New Roman"/>
          <w:sz w:val="28"/>
          <w:szCs w:val="28"/>
        </w:rPr>
        <w:t>диагностика</w:t>
      </w:r>
      <w:r w:rsidR="003C689D">
        <w:rPr>
          <w:rFonts w:ascii="Times New Roman" w:hAnsi="Times New Roman"/>
          <w:sz w:val="28"/>
          <w:szCs w:val="28"/>
        </w:rPr>
        <w:t xml:space="preserve"> </w:t>
      </w:r>
      <w:r w:rsidRPr="003C689D">
        <w:rPr>
          <w:rFonts w:ascii="Times New Roman" w:hAnsi="Times New Roman"/>
          <w:sz w:val="28"/>
          <w:szCs w:val="28"/>
        </w:rPr>
        <w:t>всех</w:t>
      </w:r>
      <w:r w:rsidR="003C689D">
        <w:rPr>
          <w:rFonts w:ascii="Times New Roman" w:hAnsi="Times New Roman"/>
          <w:sz w:val="28"/>
          <w:szCs w:val="28"/>
        </w:rPr>
        <w:t xml:space="preserve"> </w:t>
      </w:r>
      <w:r w:rsidRPr="003C689D">
        <w:rPr>
          <w:rFonts w:ascii="Times New Roman" w:hAnsi="Times New Roman"/>
          <w:sz w:val="28"/>
          <w:szCs w:val="28"/>
        </w:rPr>
        <w:t>симптомов</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r w:rsidRPr="003C689D">
        <w:rPr>
          <w:rFonts w:ascii="Times New Roman" w:hAnsi="Times New Roman"/>
          <w:sz w:val="28"/>
          <w:szCs w:val="28"/>
        </w:rPr>
        <w:t>подразумевает</w:t>
      </w:r>
      <w:r w:rsidR="003C689D">
        <w:rPr>
          <w:rFonts w:ascii="Times New Roman" w:hAnsi="Times New Roman"/>
          <w:sz w:val="28"/>
          <w:szCs w:val="28"/>
        </w:rPr>
        <w:t xml:space="preserve"> </w:t>
      </w:r>
      <w:r w:rsidRPr="003C689D">
        <w:rPr>
          <w:rFonts w:ascii="Times New Roman" w:hAnsi="Times New Roman"/>
          <w:sz w:val="28"/>
          <w:szCs w:val="28"/>
        </w:rPr>
        <w:t>только</w:t>
      </w:r>
      <w:r w:rsidR="003C689D">
        <w:rPr>
          <w:rFonts w:ascii="Times New Roman" w:hAnsi="Times New Roman"/>
          <w:sz w:val="28"/>
          <w:szCs w:val="28"/>
        </w:rPr>
        <w:t xml:space="preserve"> </w:t>
      </w:r>
      <w:r w:rsidRPr="003C689D">
        <w:rPr>
          <w:rFonts w:ascii="Times New Roman" w:hAnsi="Times New Roman"/>
          <w:sz w:val="28"/>
          <w:szCs w:val="28"/>
        </w:rPr>
        <w:t>утвердительный</w:t>
      </w:r>
      <w:r w:rsidR="003C689D">
        <w:rPr>
          <w:rFonts w:ascii="Times New Roman" w:hAnsi="Times New Roman"/>
          <w:sz w:val="28"/>
          <w:szCs w:val="28"/>
        </w:rPr>
        <w:t xml:space="preserve"> </w:t>
      </w:r>
      <w:r w:rsidRPr="003C689D">
        <w:rPr>
          <w:rFonts w:ascii="Times New Roman" w:hAnsi="Times New Roman"/>
          <w:sz w:val="28"/>
          <w:szCs w:val="28"/>
        </w:rPr>
        <w:t>ответ</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что</w:t>
      </w:r>
      <w:r w:rsidR="003C689D">
        <w:rPr>
          <w:rFonts w:ascii="Times New Roman" w:hAnsi="Times New Roman"/>
          <w:sz w:val="28"/>
          <w:szCs w:val="28"/>
        </w:rPr>
        <w:t xml:space="preserve"> </w:t>
      </w:r>
      <w:r w:rsidRPr="003C689D">
        <w:rPr>
          <w:rFonts w:ascii="Times New Roman" w:hAnsi="Times New Roman"/>
          <w:sz w:val="28"/>
          <w:szCs w:val="28"/>
        </w:rPr>
        <w:t>создает</w:t>
      </w:r>
      <w:r w:rsidR="003C689D">
        <w:rPr>
          <w:rFonts w:ascii="Times New Roman" w:hAnsi="Times New Roman"/>
          <w:sz w:val="28"/>
          <w:szCs w:val="28"/>
        </w:rPr>
        <w:t xml:space="preserve"> </w:t>
      </w:r>
      <w:r w:rsidRPr="003C689D">
        <w:rPr>
          <w:rFonts w:ascii="Times New Roman" w:hAnsi="Times New Roman"/>
          <w:sz w:val="28"/>
          <w:szCs w:val="28"/>
        </w:rPr>
        <w:t>при</w:t>
      </w:r>
      <w:r w:rsidR="003C689D">
        <w:rPr>
          <w:rFonts w:ascii="Times New Roman" w:hAnsi="Times New Roman"/>
          <w:sz w:val="28"/>
          <w:szCs w:val="28"/>
        </w:rPr>
        <w:t xml:space="preserve"> </w:t>
      </w:r>
      <w:r w:rsidRPr="003C689D">
        <w:rPr>
          <w:rFonts w:ascii="Times New Roman" w:hAnsi="Times New Roman"/>
          <w:sz w:val="28"/>
          <w:szCs w:val="28"/>
        </w:rPr>
        <w:t>обработке</w:t>
      </w:r>
      <w:r w:rsidR="003C689D">
        <w:rPr>
          <w:rFonts w:ascii="Times New Roman" w:hAnsi="Times New Roman"/>
          <w:sz w:val="28"/>
          <w:szCs w:val="28"/>
        </w:rPr>
        <w:t xml:space="preserve"> </w:t>
      </w:r>
      <w:r w:rsidRPr="003C689D">
        <w:rPr>
          <w:rFonts w:ascii="Times New Roman" w:hAnsi="Times New Roman"/>
          <w:sz w:val="28"/>
          <w:szCs w:val="28"/>
        </w:rPr>
        <w:t>трудности,</w:t>
      </w:r>
      <w:r w:rsidR="003C689D">
        <w:rPr>
          <w:rFonts w:ascii="Times New Roman" w:hAnsi="Times New Roman"/>
          <w:sz w:val="28"/>
          <w:szCs w:val="28"/>
        </w:rPr>
        <w:t xml:space="preserve"> </w:t>
      </w:r>
      <w:r w:rsidRPr="003C689D">
        <w:rPr>
          <w:rFonts w:ascii="Times New Roman" w:hAnsi="Times New Roman"/>
          <w:sz w:val="28"/>
          <w:szCs w:val="28"/>
        </w:rPr>
        <w:t>связанные</w:t>
      </w:r>
      <w:r w:rsidR="003C689D">
        <w:rPr>
          <w:rFonts w:ascii="Times New Roman" w:hAnsi="Times New Roman"/>
          <w:sz w:val="28"/>
          <w:szCs w:val="28"/>
        </w:rPr>
        <w:t xml:space="preserve"> </w:t>
      </w:r>
      <w:r w:rsidRPr="003C689D">
        <w:rPr>
          <w:rFonts w:ascii="Times New Roman" w:hAnsi="Times New Roman"/>
          <w:sz w:val="28"/>
          <w:szCs w:val="28"/>
        </w:rPr>
        <w:t>с</w:t>
      </w:r>
      <w:r w:rsidR="003C689D">
        <w:rPr>
          <w:rFonts w:ascii="Times New Roman" w:hAnsi="Times New Roman"/>
          <w:sz w:val="28"/>
          <w:szCs w:val="28"/>
        </w:rPr>
        <w:t xml:space="preserve"> </w:t>
      </w:r>
      <w:r w:rsidRPr="003C689D">
        <w:rPr>
          <w:rFonts w:ascii="Times New Roman" w:hAnsi="Times New Roman"/>
          <w:sz w:val="28"/>
          <w:szCs w:val="28"/>
        </w:rPr>
        <w:t>возможным</w:t>
      </w:r>
      <w:r w:rsidR="003C689D">
        <w:rPr>
          <w:rFonts w:ascii="Times New Roman" w:hAnsi="Times New Roman"/>
          <w:sz w:val="28"/>
          <w:szCs w:val="28"/>
        </w:rPr>
        <w:t xml:space="preserve"> </w:t>
      </w:r>
      <w:r w:rsidRPr="003C689D">
        <w:rPr>
          <w:rFonts w:ascii="Times New Roman" w:hAnsi="Times New Roman"/>
          <w:sz w:val="28"/>
          <w:szCs w:val="28"/>
        </w:rPr>
        <w:t>смешением</w:t>
      </w:r>
      <w:r w:rsidR="003C689D">
        <w:rPr>
          <w:rFonts w:ascii="Times New Roman" w:hAnsi="Times New Roman"/>
          <w:sz w:val="28"/>
          <w:szCs w:val="28"/>
        </w:rPr>
        <w:t xml:space="preserve"> </w:t>
      </w:r>
      <w:r w:rsidRPr="003C689D">
        <w:rPr>
          <w:rFonts w:ascii="Times New Roman" w:hAnsi="Times New Roman"/>
          <w:sz w:val="28"/>
          <w:szCs w:val="28"/>
        </w:rPr>
        <w:t>показателей</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склонности</w:t>
      </w:r>
      <w:r w:rsidR="003C689D">
        <w:rPr>
          <w:rFonts w:ascii="Times New Roman" w:hAnsi="Times New Roman"/>
          <w:sz w:val="28"/>
          <w:szCs w:val="28"/>
        </w:rPr>
        <w:t xml:space="preserve"> </w:t>
      </w:r>
      <w:r w:rsidRPr="003C689D">
        <w:rPr>
          <w:rFonts w:ascii="Times New Roman" w:hAnsi="Times New Roman"/>
          <w:sz w:val="28"/>
          <w:szCs w:val="28"/>
        </w:rPr>
        <w:t>к</w:t>
      </w:r>
      <w:r w:rsidR="003C689D">
        <w:rPr>
          <w:rFonts w:ascii="Times New Roman" w:hAnsi="Times New Roman"/>
          <w:sz w:val="28"/>
          <w:szCs w:val="28"/>
        </w:rPr>
        <w:t xml:space="preserve"> </w:t>
      </w:r>
      <w:r w:rsidRPr="003C689D">
        <w:rPr>
          <w:rFonts w:ascii="Times New Roman" w:hAnsi="Times New Roman"/>
          <w:sz w:val="28"/>
          <w:szCs w:val="28"/>
        </w:rPr>
        <w:t>стереотипии,</w:t>
      </w:r>
      <w:r w:rsidR="003C689D">
        <w:rPr>
          <w:rFonts w:ascii="Times New Roman" w:hAnsi="Times New Roman"/>
          <w:sz w:val="28"/>
          <w:szCs w:val="28"/>
        </w:rPr>
        <w:t xml:space="preserve"> </w:t>
      </w:r>
      <w:r w:rsidRPr="003C689D">
        <w:rPr>
          <w:rFonts w:ascii="Times New Roman" w:hAnsi="Times New Roman"/>
          <w:sz w:val="28"/>
          <w:szCs w:val="28"/>
        </w:rPr>
        <w:t>которая</w:t>
      </w:r>
      <w:r w:rsidR="003C689D">
        <w:rPr>
          <w:rFonts w:ascii="Times New Roman" w:hAnsi="Times New Roman"/>
          <w:sz w:val="28"/>
          <w:szCs w:val="28"/>
        </w:rPr>
        <w:t xml:space="preserve"> </w:t>
      </w:r>
      <w:r w:rsidRPr="003C689D">
        <w:rPr>
          <w:rFonts w:ascii="Times New Roman" w:hAnsi="Times New Roman"/>
          <w:sz w:val="28"/>
          <w:szCs w:val="28"/>
        </w:rPr>
        <w:t>встречается</w:t>
      </w:r>
      <w:r w:rsidR="003C689D">
        <w:rPr>
          <w:rFonts w:ascii="Times New Roman" w:hAnsi="Times New Roman"/>
          <w:sz w:val="28"/>
          <w:szCs w:val="28"/>
        </w:rPr>
        <w:t xml:space="preserve"> </w:t>
      </w:r>
      <w:r w:rsidRPr="003C689D">
        <w:rPr>
          <w:rFonts w:ascii="Times New Roman" w:hAnsi="Times New Roman"/>
          <w:sz w:val="28"/>
          <w:szCs w:val="28"/>
        </w:rPr>
        <w:t>у</w:t>
      </w:r>
      <w:r w:rsidR="003C689D">
        <w:rPr>
          <w:rFonts w:ascii="Times New Roman" w:hAnsi="Times New Roman"/>
          <w:sz w:val="28"/>
          <w:szCs w:val="28"/>
        </w:rPr>
        <w:t xml:space="preserve"> </w:t>
      </w:r>
      <w:r w:rsidRPr="003C689D">
        <w:rPr>
          <w:rFonts w:ascii="Times New Roman" w:hAnsi="Times New Roman"/>
          <w:sz w:val="28"/>
          <w:szCs w:val="28"/>
        </w:rPr>
        <w:t>младших</w:t>
      </w:r>
      <w:r w:rsidR="003C689D">
        <w:rPr>
          <w:rFonts w:ascii="Times New Roman" w:hAnsi="Times New Roman"/>
          <w:sz w:val="28"/>
          <w:szCs w:val="28"/>
        </w:rPr>
        <w:t xml:space="preserve"> </w:t>
      </w:r>
      <w:r w:rsidRPr="003C689D">
        <w:rPr>
          <w:rFonts w:ascii="Times New Roman" w:hAnsi="Times New Roman"/>
          <w:sz w:val="28"/>
          <w:szCs w:val="28"/>
        </w:rPr>
        <w:t>школьников.</w:t>
      </w:r>
      <w:r w:rsidR="003C689D">
        <w:rPr>
          <w:rFonts w:ascii="Times New Roman" w:hAnsi="Times New Roman"/>
          <w:sz w:val="28"/>
          <w:szCs w:val="28"/>
        </w:rPr>
        <w:t xml:space="preserve"> </w:t>
      </w:r>
      <w:r w:rsidRPr="003C689D">
        <w:rPr>
          <w:rFonts w:ascii="Times New Roman" w:hAnsi="Times New Roman"/>
          <w:sz w:val="28"/>
          <w:szCs w:val="28"/>
        </w:rPr>
        <w:t>Для</w:t>
      </w:r>
      <w:r w:rsidR="003C689D">
        <w:rPr>
          <w:rFonts w:ascii="Times New Roman" w:hAnsi="Times New Roman"/>
          <w:sz w:val="28"/>
          <w:szCs w:val="28"/>
        </w:rPr>
        <w:t xml:space="preserve"> </w:t>
      </w:r>
      <w:r w:rsidRPr="003C689D">
        <w:rPr>
          <w:rFonts w:ascii="Times New Roman" w:hAnsi="Times New Roman"/>
          <w:sz w:val="28"/>
          <w:szCs w:val="28"/>
        </w:rPr>
        <w:t>проверки</w:t>
      </w:r>
      <w:r w:rsidR="003C689D">
        <w:rPr>
          <w:rFonts w:ascii="Times New Roman" w:hAnsi="Times New Roman"/>
          <w:sz w:val="28"/>
          <w:szCs w:val="28"/>
        </w:rPr>
        <w:t xml:space="preserve"> </w:t>
      </w:r>
      <w:r w:rsidRPr="003C689D">
        <w:rPr>
          <w:rFonts w:ascii="Times New Roman" w:hAnsi="Times New Roman"/>
          <w:sz w:val="28"/>
          <w:szCs w:val="28"/>
        </w:rPr>
        <w:t>следует</w:t>
      </w:r>
      <w:r w:rsidR="003C689D">
        <w:rPr>
          <w:rFonts w:ascii="Times New Roman" w:hAnsi="Times New Roman"/>
          <w:sz w:val="28"/>
          <w:szCs w:val="28"/>
        </w:rPr>
        <w:t xml:space="preserve"> </w:t>
      </w:r>
      <w:r w:rsidRPr="003C689D">
        <w:rPr>
          <w:rFonts w:ascii="Times New Roman" w:hAnsi="Times New Roman"/>
          <w:sz w:val="28"/>
          <w:szCs w:val="28"/>
        </w:rPr>
        <w:t>использовать</w:t>
      </w:r>
      <w:r w:rsidR="003C689D">
        <w:rPr>
          <w:rFonts w:ascii="Times New Roman" w:hAnsi="Times New Roman"/>
          <w:sz w:val="28"/>
          <w:szCs w:val="28"/>
        </w:rPr>
        <w:t xml:space="preserve"> </w:t>
      </w:r>
      <w:r w:rsidRPr="003C689D">
        <w:rPr>
          <w:rFonts w:ascii="Times New Roman" w:hAnsi="Times New Roman"/>
          <w:sz w:val="28"/>
          <w:szCs w:val="28"/>
        </w:rPr>
        <w:t>контрольную</w:t>
      </w:r>
      <w:r w:rsidR="003C689D">
        <w:rPr>
          <w:rFonts w:ascii="Times New Roman" w:hAnsi="Times New Roman"/>
          <w:sz w:val="28"/>
          <w:szCs w:val="28"/>
        </w:rPr>
        <w:t xml:space="preserve"> </w:t>
      </w:r>
      <w:r w:rsidRPr="003C689D">
        <w:rPr>
          <w:rFonts w:ascii="Times New Roman" w:hAnsi="Times New Roman"/>
          <w:sz w:val="28"/>
          <w:szCs w:val="28"/>
        </w:rPr>
        <w:t>шкалу</w:t>
      </w:r>
      <w:r w:rsidR="003C689D">
        <w:rPr>
          <w:rFonts w:ascii="Times New Roman" w:hAnsi="Times New Roman"/>
          <w:sz w:val="28"/>
          <w:szCs w:val="28"/>
        </w:rPr>
        <w:t xml:space="preserve"> </w:t>
      </w:r>
      <w:r w:rsidRPr="003C689D">
        <w:rPr>
          <w:rFonts w:ascii="Times New Roman" w:hAnsi="Times New Roman"/>
          <w:sz w:val="28"/>
          <w:szCs w:val="28"/>
        </w:rPr>
        <w:t>«социальной</w:t>
      </w:r>
      <w:r w:rsidR="003C689D">
        <w:rPr>
          <w:rFonts w:ascii="Times New Roman" w:hAnsi="Times New Roman"/>
          <w:sz w:val="28"/>
          <w:szCs w:val="28"/>
        </w:rPr>
        <w:t xml:space="preserve"> </w:t>
      </w:r>
      <w:r w:rsidRPr="003C689D">
        <w:rPr>
          <w:rFonts w:ascii="Times New Roman" w:hAnsi="Times New Roman"/>
          <w:sz w:val="28"/>
          <w:szCs w:val="28"/>
        </w:rPr>
        <w:t>желательности»,</w:t>
      </w:r>
      <w:r w:rsidR="003C689D">
        <w:rPr>
          <w:rFonts w:ascii="Times New Roman" w:hAnsi="Times New Roman"/>
          <w:sz w:val="28"/>
          <w:szCs w:val="28"/>
        </w:rPr>
        <w:t xml:space="preserve"> </w:t>
      </w:r>
      <w:r w:rsidRPr="003C689D">
        <w:rPr>
          <w:rFonts w:ascii="Times New Roman" w:hAnsi="Times New Roman"/>
          <w:sz w:val="28"/>
          <w:szCs w:val="28"/>
        </w:rPr>
        <w:t>предполагающую</w:t>
      </w:r>
      <w:r w:rsidR="003C689D">
        <w:rPr>
          <w:rFonts w:ascii="Times New Roman" w:hAnsi="Times New Roman"/>
          <w:sz w:val="28"/>
          <w:szCs w:val="28"/>
        </w:rPr>
        <w:t xml:space="preserve"> </w:t>
      </w:r>
      <w:r w:rsidRPr="003C689D">
        <w:rPr>
          <w:rFonts w:ascii="Times New Roman" w:hAnsi="Times New Roman"/>
          <w:sz w:val="28"/>
          <w:szCs w:val="28"/>
        </w:rPr>
        <w:t>оба</w:t>
      </w:r>
      <w:r w:rsidR="003C689D">
        <w:rPr>
          <w:rFonts w:ascii="Times New Roman" w:hAnsi="Times New Roman"/>
          <w:sz w:val="28"/>
          <w:szCs w:val="28"/>
        </w:rPr>
        <w:t xml:space="preserve"> </w:t>
      </w:r>
      <w:r w:rsidRPr="003C689D">
        <w:rPr>
          <w:rFonts w:ascii="Times New Roman" w:hAnsi="Times New Roman"/>
          <w:sz w:val="28"/>
          <w:szCs w:val="28"/>
        </w:rPr>
        <w:t>варианта</w:t>
      </w:r>
      <w:r w:rsidR="003C689D">
        <w:rPr>
          <w:rFonts w:ascii="Times New Roman" w:hAnsi="Times New Roman"/>
          <w:sz w:val="28"/>
          <w:szCs w:val="28"/>
        </w:rPr>
        <w:t xml:space="preserve"> </w:t>
      </w:r>
      <w:r w:rsidRPr="003C689D">
        <w:rPr>
          <w:rFonts w:ascii="Times New Roman" w:hAnsi="Times New Roman"/>
          <w:sz w:val="28"/>
          <w:szCs w:val="28"/>
        </w:rPr>
        <w:t>ответа.</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случае</w:t>
      </w:r>
      <w:r w:rsidR="003C689D">
        <w:rPr>
          <w:rFonts w:ascii="Times New Roman" w:hAnsi="Times New Roman"/>
          <w:sz w:val="28"/>
          <w:szCs w:val="28"/>
        </w:rPr>
        <w:t xml:space="preserve"> </w:t>
      </w:r>
      <w:r w:rsidRPr="003C689D">
        <w:rPr>
          <w:rFonts w:ascii="Times New Roman" w:hAnsi="Times New Roman"/>
          <w:sz w:val="28"/>
          <w:szCs w:val="28"/>
        </w:rPr>
        <w:t>выявления</w:t>
      </w:r>
      <w:r w:rsidR="003C689D">
        <w:rPr>
          <w:rFonts w:ascii="Times New Roman" w:hAnsi="Times New Roman"/>
          <w:sz w:val="28"/>
          <w:szCs w:val="28"/>
        </w:rPr>
        <w:t xml:space="preserve"> </w:t>
      </w:r>
      <w:r w:rsidRPr="003C689D">
        <w:rPr>
          <w:rFonts w:ascii="Times New Roman" w:hAnsi="Times New Roman"/>
          <w:sz w:val="28"/>
          <w:szCs w:val="28"/>
        </w:rPr>
        <w:t>левосторонней</w:t>
      </w:r>
      <w:r w:rsidR="003C689D">
        <w:rPr>
          <w:rFonts w:ascii="Times New Roman" w:hAnsi="Times New Roman"/>
          <w:sz w:val="28"/>
          <w:szCs w:val="28"/>
        </w:rPr>
        <w:t xml:space="preserve"> </w:t>
      </w:r>
      <w:r w:rsidRPr="003C689D">
        <w:rPr>
          <w:rFonts w:ascii="Times New Roman" w:hAnsi="Times New Roman"/>
          <w:sz w:val="28"/>
          <w:szCs w:val="28"/>
        </w:rPr>
        <w:t>(все</w:t>
      </w:r>
      <w:r w:rsidR="003C689D">
        <w:rPr>
          <w:rFonts w:ascii="Times New Roman" w:hAnsi="Times New Roman"/>
          <w:sz w:val="28"/>
          <w:szCs w:val="28"/>
        </w:rPr>
        <w:t xml:space="preserve"> </w:t>
      </w:r>
      <w:r w:rsidRPr="003C689D">
        <w:rPr>
          <w:rFonts w:ascii="Times New Roman" w:hAnsi="Times New Roman"/>
          <w:sz w:val="28"/>
          <w:szCs w:val="28"/>
        </w:rPr>
        <w:t>ответы</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или</w:t>
      </w:r>
      <w:r w:rsidR="003C689D">
        <w:rPr>
          <w:rFonts w:ascii="Times New Roman" w:hAnsi="Times New Roman"/>
          <w:sz w:val="28"/>
          <w:szCs w:val="28"/>
        </w:rPr>
        <w:t xml:space="preserve"> </w:t>
      </w:r>
      <w:r w:rsidRPr="003C689D">
        <w:rPr>
          <w:rFonts w:ascii="Times New Roman" w:hAnsi="Times New Roman"/>
          <w:sz w:val="28"/>
          <w:szCs w:val="28"/>
        </w:rPr>
        <w:t>правосторонней</w:t>
      </w:r>
      <w:r w:rsidR="003C689D">
        <w:rPr>
          <w:rFonts w:ascii="Times New Roman" w:hAnsi="Times New Roman"/>
          <w:sz w:val="28"/>
          <w:szCs w:val="28"/>
        </w:rPr>
        <w:t xml:space="preserve"> </w:t>
      </w:r>
      <w:r w:rsidRPr="003C689D">
        <w:rPr>
          <w:rFonts w:ascii="Times New Roman" w:hAnsi="Times New Roman"/>
          <w:sz w:val="28"/>
          <w:szCs w:val="28"/>
        </w:rPr>
        <w:t>(все</w:t>
      </w:r>
      <w:r w:rsidR="003C689D">
        <w:rPr>
          <w:rFonts w:ascii="Times New Roman" w:hAnsi="Times New Roman"/>
          <w:sz w:val="28"/>
          <w:szCs w:val="28"/>
        </w:rPr>
        <w:t xml:space="preserve"> </w:t>
      </w:r>
      <w:r w:rsidRPr="003C689D">
        <w:rPr>
          <w:rFonts w:ascii="Times New Roman" w:hAnsi="Times New Roman"/>
          <w:sz w:val="28"/>
          <w:szCs w:val="28"/>
        </w:rPr>
        <w:t>ответы</w:t>
      </w:r>
      <w:r w:rsidR="003C689D">
        <w:rPr>
          <w:rFonts w:ascii="Times New Roman" w:hAnsi="Times New Roman"/>
          <w:sz w:val="28"/>
          <w:szCs w:val="28"/>
        </w:rPr>
        <w:t xml:space="preserve"> </w:t>
      </w:r>
      <w:r w:rsidRPr="003C689D">
        <w:rPr>
          <w:rFonts w:ascii="Times New Roman" w:hAnsi="Times New Roman"/>
          <w:sz w:val="28"/>
          <w:szCs w:val="28"/>
        </w:rPr>
        <w:t>«неверно»)</w:t>
      </w:r>
      <w:r w:rsidR="003C689D">
        <w:rPr>
          <w:rFonts w:ascii="Times New Roman" w:hAnsi="Times New Roman"/>
          <w:sz w:val="28"/>
          <w:szCs w:val="28"/>
        </w:rPr>
        <w:t xml:space="preserve"> </w:t>
      </w:r>
      <w:r w:rsidRPr="003C689D">
        <w:rPr>
          <w:rFonts w:ascii="Times New Roman" w:hAnsi="Times New Roman"/>
          <w:sz w:val="28"/>
          <w:szCs w:val="28"/>
        </w:rPr>
        <w:t>тенденции</w:t>
      </w:r>
      <w:r w:rsidR="003C689D">
        <w:rPr>
          <w:rFonts w:ascii="Times New Roman" w:hAnsi="Times New Roman"/>
          <w:sz w:val="28"/>
          <w:szCs w:val="28"/>
        </w:rPr>
        <w:t xml:space="preserve"> </w:t>
      </w:r>
      <w:r w:rsidRPr="003C689D">
        <w:rPr>
          <w:rFonts w:ascii="Times New Roman" w:hAnsi="Times New Roman"/>
          <w:sz w:val="28"/>
          <w:szCs w:val="28"/>
        </w:rPr>
        <w:t>полученный</w:t>
      </w:r>
      <w:r w:rsidR="003C689D">
        <w:rPr>
          <w:rFonts w:ascii="Times New Roman" w:hAnsi="Times New Roman"/>
          <w:sz w:val="28"/>
          <w:szCs w:val="28"/>
        </w:rPr>
        <w:t xml:space="preserve"> </w:t>
      </w:r>
      <w:r w:rsidRPr="003C689D">
        <w:rPr>
          <w:rFonts w:ascii="Times New Roman" w:hAnsi="Times New Roman"/>
          <w:sz w:val="28"/>
          <w:szCs w:val="28"/>
        </w:rPr>
        <w:t>результат</w:t>
      </w:r>
      <w:r w:rsidR="003C689D">
        <w:rPr>
          <w:rFonts w:ascii="Times New Roman" w:hAnsi="Times New Roman"/>
          <w:sz w:val="28"/>
          <w:szCs w:val="28"/>
        </w:rPr>
        <w:t xml:space="preserve"> </w:t>
      </w:r>
      <w:r w:rsidRPr="003C689D">
        <w:rPr>
          <w:rFonts w:ascii="Times New Roman" w:hAnsi="Times New Roman"/>
          <w:sz w:val="28"/>
          <w:szCs w:val="28"/>
        </w:rPr>
        <w:t>следует</w:t>
      </w:r>
      <w:r w:rsidR="003C689D">
        <w:rPr>
          <w:rFonts w:ascii="Times New Roman" w:hAnsi="Times New Roman"/>
          <w:sz w:val="28"/>
          <w:szCs w:val="28"/>
        </w:rPr>
        <w:t xml:space="preserve"> </w:t>
      </w:r>
      <w:r w:rsidRPr="003C689D">
        <w:rPr>
          <w:rFonts w:ascii="Times New Roman" w:hAnsi="Times New Roman"/>
          <w:sz w:val="28"/>
          <w:szCs w:val="28"/>
        </w:rPr>
        <w:t>рассматривать</w:t>
      </w:r>
      <w:r w:rsidR="003C689D">
        <w:rPr>
          <w:rFonts w:ascii="Times New Roman" w:hAnsi="Times New Roman"/>
          <w:sz w:val="28"/>
          <w:szCs w:val="28"/>
        </w:rPr>
        <w:t xml:space="preserve"> </w:t>
      </w:r>
      <w:r w:rsidRPr="003C689D">
        <w:rPr>
          <w:rFonts w:ascii="Times New Roman" w:hAnsi="Times New Roman"/>
          <w:sz w:val="28"/>
          <w:szCs w:val="28"/>
        </w:rPr>
        <w:t>как</w:t>
      </w:r>
      <w:r w:rsidR="003C689D">
        <w:rPr>
          <w:rFonts w:ascii="Times New Roman" w:hAnsi="Times New Roman"/>
          <w:sz w:val="28"/>
          <w:szCs w:val="28"/>
        </w:rPr>
        <w:t xml:space="preserve"> </w:t>
      </w:r>
      <w:r w:rsidRPr="003C689D">
        <w:rPr>
          <w:rFonts w:ascii="Times New Roman" w:hAnsi="Times New Roman"/>
          <w:sz w:val="28"/>
          <w:szCs w:val="28"/>
        </w:rPr>
        <w:t>сомнительный.</w:t>
      </w:r>
      <w:r w:rsidR="003C689D">
        <w:rPr>
          <w:rFonts w:ascii="Times New Roman" w:hAnsi="Times New Roman"/>
          <w:sz w:val="28"/>
          <w:szCs w:val="28"/>
        </w:rPr>
        <w:t xml:space="preserve"> </w:t>
      </w:r>
      <w:r w:rsidRPr="003C689D">
        <w:rPr>
          <w:rFonts w:ascii="Times New Roman" w:hAnsi="Times New Roman"/>
          <w:sz w:val="28"/>
          <w:szCs w:val="28"/>
        </w:rPr>
        <w:t>Его</w:t>
      </w:r>
      <w:r w:rsidR="003C689D">
        <w:rPr>
          <w:rFonts w:ascii="Times New Roman" w:hAnsi="Times New Roman"/>
          <w:sz w:val="28"/>
          <w:szCs w:val="28"/>
        </w:rPr>
        <w:t xml:space="preserve"> </w:t>
      </w:r>
      <w:r w:rsidRPr="003C689D">
        <w:rPr>
          <w:rFonts w:ascii="Times New Roman" w:hAnsi="Times New Roman"/>
          <w:sz w:val="28"/>
          <w:szCs w:val="28"/>
        </w:rPr>
        <w:t>следует</w:t>
      </w:r>
      <w:r w:rsidR="003C689D">
        <w:rPr>
          <w:rFonts w:ascii="Times New Roman" w:hAnsi="Times New Roman"/>
          <w:sz w:val="28"/>
          <w:szCs w:val="28"/>
        </w:rPr>
        <w:t xml:space="preserve"> </w:t>
      </w:r>
      <w:r w:rsidRPr="003C689D">
        <w:rPr>
          <w:rFonts w:ascii="Times New Roman" w:hAnsi="Times New Roman"/>
          <w:sz w:val="28"/>
          <w:szCs w:val="28"/>
        </w:rPr>
        <w:t>тщательно</w:t>
      </w:r>
      <w:r w:rsidR="003C689D">
        <w:rPr>
          <w:rFonts w:ascii="Times New Roman" w:hAnsi="Times New Roman"/>
          <w:sz w:val="28"/>
          <w:szCs w:val="28"/>
        </w:rPr>
        <w:t xml:space="preserve"> </w:t>
      </w:r>
      <w:r w:rsidRPr="003C689D">
        <w:rPr>
          <w:rFonts w:ascii="Times New Roman" w:hAnsi="Times New Roman"/>
          <w:sz w:val="28"/>
          <w:szCs w:val="28"/>
        </w:rPr>
        <w:t>проконтролировать</w:t>
      </w:r>
      <w:r w:rsidR="003C689D">
        <w:rPr>
          <w:rFonts w:ascii="Times New Roman" w:hAnsi="Times New Roman"/>
          <w:sz w:val="28"/>
          <w:szCs w:val="28"/>
        </w:rPr>
        <w:t xml:space="preserve"> </w:t>
      </w:r>
      <w:r w:rsidRPr="003C689D">
        <w:rPr>
          <w:rFonts w:ascii="Times New Roman" w:hAnsi="Times New Roman"/>
          <w:sz w:val="28"/>
          <w:szCs w:val="28"/>
        </w:rPr>
        <w:t>с</w:t>
      </w:r>
      <w:r w:rsidR="003C689D">
        <w:rPr>
          <w:rFonts w:ascii="Times New Roman" w:hAnsi="Times New Roman"/>
          <w:sz w:val="28"/>
          <w:szCs w:val="28"/>
        </w:rPr>
        <w:t xml:space="preserve"> </w:t>
      </w:r>
      <w:r w:rsidRPr="003C689D">
        <w:rPr>
          <w:rFonts w:ascii="Times New Roman" w:hAnsi="Times New Roman"/>
          <w:sz w:val="28"/>
          <w:szCs w:val="28"/>
        </w:rPr>
        <w:t>помощью</w:t>
      </w:r>
      <w:r w:rsidR="003C689D">
        <w:rPr>
          <w:rFonts w:ascii="Times New Roman" w:hAnsi="Times New Roman"/>
          <w:sz w:val="28"/>
          <w:szCs w:val="28"/>
        </w:rPr>
        <w:t xml:space="preserve"> </w:t>
      </w:r>
      <w:r w:rsidRPr="003C689D">
        <w:rPr>
          <w:rFonts w:ascii="Times New Roman" w:hAnsi="Times New Roman"/>
          <w:sz w:val="28"/>
          <w:szCs w:val="28"/>
        </w:rPr>
        <w:t>независимых</w:t>
      </w:r>
      <w:r w:rsidR="003C689D">
        <w:rPr>
          <w:rFonts w:ascii="Times New Roman" w:hAnsi="Times New Roman"/>
          <w:sz w:val="28"/>
          <w:szCs w:val="28"/>
        </w:rPr>
        <w:t xml:space="preserve"> </w:t>
      </w:r>
      <w:r w:rsidRPr="003C689D">
        <w:rPr>
          <w:rFonts w:ascii="Times New Roman" w:hAnsi="Times New Roman"/>
          <w:sz w:val="28"/>
          <w:szCs w:val="28"/>
        </w:rPr>
        <w:t>методов.</w:t>
      </w:r>
      <w:r w:rsidR="003C689D">
        <w:rPr>
          <w:rFonts w:ascii="Times New Roman" w:hAnsi="Times New Roman"/>
          <w:sz w:val="28"/>
          <w:szCs w:val="28"/>
        </w:rPr>
        <w:t xml:space="preserve"> </w:t>
      </w:r>
    </w:p>
    <w:p w:rsidR="00AA5D59" w:rsidRPr="003C689D" w:rsidRDefault="00AA5D59" w:rsidP="003C689D">
      <w:pPr>
        <w:keepNext/>
        <w:widowControl w:val="0"/>
        <w:numPr>
          <w:ilvl w:val="0"/>
          <w:numId w:val="8"/>
        </w:numPr>
        <w:tabs>
          <w:tab w:val="left" w:pos="990"/>
        </w:tabs>
        <w:spacing w:line="360" w:lineRule="auto"/>
        <w:ind w:left="0" w:firstLine="709"/>
        <w:jc w:val="both"/>
        <w:rPr>
          <w:rFonts w:ascii="Times New Roman" w:hAnsi="Times New Roman"/>
          <w:sz w:val="28"/>
          <w:szCs w:val="28"/>
        </w:rPr>
      </w:pPr>
      <w:r w:rsidRPr="003C689D">
        <w:rPr>
          <w:rFonts w:ascii="Times New Roman" w:hAnsi="Times New Roman"/>
          <w:sz w:val="28"/>
          <w:szCs w:val="28"/>
        </w:rPr>
        <w:t>Обратить</w:t>
      </w:r>
      <w:r w:rsidR="003C689D">
        <w:rPr>
          <w:rFonts w:ascii="Times New Roman" w:hAnsi="Times New Roman"/>
          <w:sz w:val="28"/>
          <w:szCs w:val="28"/>
        </w:rPr>
        <w:t xml:space="preserve"> </w:t>
      </w:r>
      <w:r w:rsidRPr="003C689D">
        <w:rPr>
          <w:rFonts w:ascii="Times New Roman" w:hAnsi="Times New Roman"/>
          <w:sz w:val="28"/>
          <w:szCs w:val="28"/>
        </w:rPr>
        <w:t>внимание</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наличие</w:t>
      </w:r>
      <w:r w:rsidR="003C689D">
        <w:rPr>
          <w:rFonts w:ascii="Times New Roman" w:hAnsi="Times New Roman"/>
          <w:sz w:val="28"/>
          <w:szCs w:val="28"/>
        </w:rPr>
        <w:t xml:space="preserve"> </w:t>
      </w:r>
      <w:r w:rsidRPr="003C689D">
        <w:rPr>
          <w:rFonts w:ascii="Times New Roman" w:hAnsi="Times New Roman"/>
          <w:sz w:val="28"/>
          <w:szCs w:val="28"/>
        </w:rPr>
        <w:t>ошибок</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заполнении</w:t>
      </w:r>
      <w:r w:rsidR="003C689D">
        <w:rPr>
          <w:rFonts w:ascii="Times New Roman" w:hAnsi="Times New Roman"/>
          <w:sz w:val="28"/>
          <w:szCs w:val="28"/>
        </w:rPr>
        <w:t xml:space="preserve"> </w:t>
      </w:r>
      <w:r w:rsidRPr="003C689D">
        <w:rPr>
          <w:rFonts w:ascii="Times New Roman" w:hAnsi="Times New Roman"/>
          <w:sz w:val="28"/>
          <w:szCs w:val="28"/>
        </w:rPr>
        <w:t>бланков:</w:t>
      </w:r>
      <w:r w:rsidR="003C689D">
        <w:rPr>
          <w:rFonts w:ascii="Times New Roman" w:hAnsi="Times New Roman"/>
          <w:sz w:val="28"/>
          <w:szCs w:val="28"/>
        </w:rPr>
        <w:t xml:space="preserve"> </w:t>
      </w:r>
      <w:r w:rsidRPr="003C689D">
        <w:rPr>
          <w:rFonts w:ascii="Times New Roman" w:hAnsi="Times New Roman"/>
          <w:sz w:val="28"/>
          <w:szCs w:val="28"/>
        </w:rPr>
        <w:t>двойные</w:t>
      </w:r>
      <w:r w:rsidR="003C689D">
        <w:rPr>
          <w:rFonts w:ascii="Times New Roman" w:hAnsi="Times New Roman"/>
          <w:sz w:val="28"/>
          <w:szCs w:val="28"/>
        </w:rPr>
        <w:t xml:space="preserve"> </w:t>
      </w:r>
      <w:r w:rsidRPr="003C689D">
        <w:rPr>
          <w:rFonts w:ascii="Times New Roman" w:hAnsi="Times New Roman"/>
          <w:sz w:val="28"/>
          <w:szCs w:val="28"/>
        </w:rPr>
        <w:t>ответы</w:t>
      </w:r>
      <w:r w:rsidR="003C689D">
        <w:rPr>
          <w:rFonts w:ascii="Times New Roman" w:hAnsi="Times New Roman"/>
          <w:sz w:val="28"/>
          <w:szCs w:val="28"/>
        </w:rPr>
        <w:t xml:space="preserve"> </w:t>
      </w:r>
      <w:r w:rsidRPr="003C689D">
        <w:rPr>
          <w:rFonts w:ascii="Times New Roman" w:hAnsi="Times New Roman"/>
          <w:sz w:val="28"/>
          <w:szCs w:val="28"/>
        </w:rPr>
        <w:t>(т.</w:t>
      </w:r>
      <w:r w:rsidR="003C689D">
        <w:rPr>
          <w:rFonts w:ascii="Times New Roman" w:hAnsi="Times New Roman"/>
          <w:sz w:val="28"/>
          <w:szCs w:val="28"/>
        </w:rPr>
        <w:t xml:space="preserve"> </w:t>
      </w:r>
      <w:r w:rsidRPr="003C689D">
        <w:rPr>
          <w:rFonts w:ascii="Times New Roman" w:hAnsi="Times New Roman"/>
          <w:sz w:val="28"/>
          <w:szCs w:val="28"/>
        </w:rPr>
        <w:t>е.</w:t>
      </w:r>
      <w:r w:rsidR="003C689D">
        <w:rPr>
          <w:rFonts w:ascii="Times New Roman" w:hAnsi="Times New Roman"/>
          <w:sz w:val="28"/>
          <w:szCs w:val="28"/>
        </w:rPr>
        <w:t xml:space="preserve"> </w:t>
      </w:r>
      <w:r w:rsidRPr="003C689D">
        <w:rPr>
          <w:rFonts w:ascii="Times New Roman" w:hAnsi="Times New Roman"/>
          <w:sz w:val="28"/>
          <w:szCs w:val="28"/>
        </w:rPr>
        <w:t>подчеркивание</w:t>
      </w:r>
      <w:r w:rsidR="003C689D">
        <w:rPr>
          <w:rFonts w:ascii="Times New Roman" w:hAnsi="Times New Roman"/>
          <w:sz w:val="28"/>
          <w:szCs w:val="28"/>
        </w:rPr>
        <w:t xml:space="preserve"> </w:t>
      </w:r>
      <w:r w:rsidRPr="003C689D">
        <w:rPr>
          <w:rFonts w:ascii="Times New Roman" w:hAnsi="Times New Roman"/>
          <w:sz w:val="28"/>
          <w:szCs w:val="28"/>
        </w:rPr>
        <w:t>одновременно</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«верно»,</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«неверно»),</w:t>
      </w:r>
      <w:r w:rsidR="003C689D">
        <w:rPr>
          <w:rFonts w:ascii="Times New Roman" w:hAnsi="Times New Roman"/>
          <w:sz w:val="28"/>
          <w:szCs w:val="28"/>
        </w:rPr>
        <w:t xml:space="preserve"> </w:t>
      </w:r>
      <w:r w:rsidRPr="003C689D">
        <w:rPr>
          <w:rFonts w:ascii="Times New Roman" w:hAnsi="Times New Roman"/>
          <w:sz w:val="28"/>
          <w:szCs w:val="28"/>
        </w:rPr>
        <w:t>пропуски,</w:t>
      </w:r>
      <w:r w:rsidR="003C689D">
        <w:rPr>
          <w:rFonts w:ascii="Times New Roman" w:hAnsi="Times New Roman"/>
          <w:sz w:val="28"/>
          <w:szCs w:val="28"/>
        </w:rPr>
        <w:t xml:space="preserve"> </w:t>
      </w:r>
      <w:r w:rsidRPr="003C689D">
        <w:rPr>
          <w:rFonts w:ascii="Times New Roman" w:hAnsi="Times New Roman"/>
          <w:sz w:val="28"/>
          <w:szCs w:val="28"/>
        </w:rPr>
        <w:t>исправления,</w:t>
      </w:r>
      <w:r w:rsidR="003C689D">
        <w:rPr>
          <w:rFonts w:ascii="Times New Roman" w:hAnsi="Times New Roman"/>
          <w:sz w:val="28"/>
          <w:szCs w:val="28"/>
        </w:rPr>
        <w:t xml:space="preserve"> </w:t>
      </w:r>
      <w:r w:rsidRPr="003C689D">
        <w:rPr>
          <w:rFonts w:ascii="Times New Roman" w:hAnsi="Times New Roman"/>
          <w:sz w:val="28"/>
          <w:szCs w:val="28"/>
        </w:rPr>
        <w:t>комментарии</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т.</w:t>
      </w:r>
      <w:r w:rsidR="003C689D">
        <w:rPr>
          <w:rFonts w:ascii="Times New Roman" w:hAnsi="Times New Roman"/>
          <w:sz w:val="28"/>
          <w:szCs w:val="28"/>
        </w:rPr>
        <w:t xml:space="preserve"> </w:t>
      </w:r>
      <w:r w:rsidRPr="003C689D">
        <w:rPr>
          <w:rFonts w:ascii="Times New Roman" w:hAnsi="Times New Roman"/>
          <w:sz w:val="28"/>
          <w:szCs w:val="28"/>
        </w:rPr>
        <w:t>п.</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тех</w:t>
      </w:r>
      <w:r w:rsidR="003C689D">
        <w:rPr>
          <w:rFonts w:ascii="Times New Roman" w:hAnsi="Times New Roman"/>
          <w:sz w:val="28"/>
          <w:szCs w:val="28"/>
        </w:rPr>
        <w:t xml:space="preserve"> </w:t>
      </w:r>
      <w:r w:rsidRPr="003C689D">
        <w:rPr>
          <w:rFonts w:ascii="Times New Roman" w:hAnsi="Times New Roman"/>
          <w:sz w:val="28"/>
          <w:szCs w:val="28"/>
        </w:rPr>
        <w:t>случаях,</w:t>
      </w:r>
      <w:r w:rsidR="003C689D">
        <w:rPr>
          <w:rFonts w:ascii="Times New Roman" w:hAnsi="Times New Roman"/>
          <w:sz w:val="28"/>
          <w:szCs w:val="28"/>
        </w:rPr>
        <w:t xml:space="preserve"> </w:t>
      </w:r>
      <w:r w:rsidRPr="003C689D">
        <w:rPr>
          <w:rFonts w:ascii="Times New Roman" w:hAnsi="Times New Roman"/>
          <w:sz w:val="28"/>
          <w:szCs w:val="28"/>
        </w:rPr>
        <w:t>когда</w:t>
      </w:r>
      <w:r w:rsidR="003C689D">
        <w:rPr>
          <w:rFonts w:ascii="Times New Roman" w:hAnsi="Times New Roman"/>
          <w:sz w:val="28"/>
          <w:szCs w:val="28"/>
        </w:rPr>
        <w:t xml:space="preserve"> </w:t>
      </w:r>
      <w:r w:rsidRPr="003C689D">
        <w:rPr>
          <w:rFonts w:ascii="Times New Roman" w:hAnsi="Times New Roman"/>
          <w:sz w:val="28"/>
          <w:szCs w:val="28"/>
        </w:rPr>
        <w:t>у</w:t>
      </w:r>
      <w:r w:rsidR="003C689D">
        <w:rPr>
          <w:rFonts w:ascii="Times New Roman" w:hAnsi="Times New Roman"/>
          <w:sz w:val="28"/>
          <w:szCs w:val="28"/>
        </w:rPr>
        <w:t xml:space="preserve"> </w:t>
      </w:r>
      <w:r w:rsidRPr="003C689D">
        <w:rPr>
          <w:rFonts w:ascii="Times New Roman" w:hAnsi="Times New Roman"/>
          <w:sz w:val="28"/>
          <w:szCs w:val="28"/>
        </w:rPr>
        <w:t>испытуемого</w:t>
      </w:r>
      <w:r w:rsidR="003C689D">
        <w:rPr>
          <w:rFonts w:ascii="Times New Roman" w:hAnsi="Times New Roman"/>
          <w:sz w:val="28"/>
          <w:szCs w:val="28"/>
        </w:rPr>
        <w:t xml:space="preserve"> </w:t>
      </w:r>
      <w:r w:rsidRPr="003C689D">
        <w:rPr>
          <w:rFonts w:ascii="Times New Roman" w:hAnsi="Times New Roman"/>
          <w:sz w:val="28"/>
          <w:szCs w:val="28"/>
        </w:rPr>
        <w:t>ошибочно</w:t>
      </w:r>
      <w:r w:rsidR="003C689D">
        <w:rPr>
          <w:rFonts w:ascii="Times New Roman" w:hAnsi="Times New Roman"/>
          <w:sz w:val="28"/>
          <w:szCs w:val="28"/>
        </w:rPr>
        <w:t xml:space="preserve"> </w:t>
      </w:r>
      <w:r w:rsidRPr="003C689D">
        <w:rPr>
          <w:rFonts w:ascii="Times New Roman" w:hAnsi="Times New Roman"/>
          <w:sz w:val="28"/>
          <w:szCs w:val="28"/>
        </w:rPr>
        <w:t>заполнено</w:t>
      </w:r>
      <w:r w:rsidR="003C689D">
        <w:rPr>
          <w:rFonts w:ascii="Times New Roman" w:hAnsi="Times New Roman"/>
          <w:sz w:val="28"/>
          <w:szCs w:val="28"/>
        </w:rPr>
        <w:t xml:space="preserve"> </w:t>
      </w:r>
      <w:r w:rsidRPr="003C689D">
        <w:rPr>
          <w:rFonts w:ascii="Times New Roman" w:hAnsi="Times New Roman"/>
          <w:sz w:val="28"/>
          <w:szCs w:val="28"/>
        </w:rPr>
        <w:t>не</w:t>
      </w:r>
      <w:r w:rsidR="003C689D">
        <w:rPr>
          <w:rFonts w:ascii="Times New Roman" w:hAnsi="Times New Roman"/>
          <w:sz w:val="28"/>
          <w:szCs w:val="28"/>
        </w:rPr>
        <w:t xml:space="preserve"> </w:t>
      </w:r>
      <w:r w:rsidRPr="003C689D">
        <w:rPr>
          <w:rFonts w:ascii="Times New Roman" w:hAnsi="Times New Roman"/>
          <w:sz w:val="28"/>
          <w:szCs w:val="28"/>
        </w:rPr>
        <w:t>более</w:t>
      </w:r>
      <w:r w:rsidR="003C689D">
        <w:rPr>
          <w:rFonts w:ascii="Times New Roman" w:hAnsi="Times New Roman"/>
          <w:sz w:val="28"/>
          <w:szCs w:val="28"/>
        </w:rPr>
        <w:t xml:space="preserve"> </w:t>
      </w:r>
      <w:r w:rsidRPr="003C689D">
        <w:rPr>
          <w:rFonts w:ascii="Times New Roman" w:hAnsi="Times New Roman"/>
          <w:sz w:val="28"/>
          <w:szCs w:val="28"/>
        </w:rPr>
        <w:t>трех</w:t>
      </w:r>
      <w:r w:rsidR="003C689D">
        <w:rPr>
          <w:rFonts w:ascii="Times New Roman" w:hAnsi="Times New Roman"/>
          <w:sz w:val="28"/>
          <w:szCs w:val="28"/>
        </w:rPr>
        <w:t xml:space="preserve"> </w:t>
      </w:r>
      <w:r w:rsidRPr="003C689D">
        <w:rPr>
          <w:rFonts w:ascii="Times New Roman" w:hAnsi="Times New Roman"/>
          <w:sz w:val="28"/>
          <w:szCs w:val="28"/>
        </w:rPr>
        <w:t>пунктов</w:t>
      </w:r>
      <w:r w:rsidR="003C689D">
        <w:rPr>
          <w:rFonts w:ascii="Times New Roman" w:hAnsi="Times New Roman"/>
          <w:sz w:val="28"/>
          <w:szCs w:val="28"/>
        </w:rPr>
        <w:t xml:space="preserve"> </w:t>
      </w:r>
      <w:r w:rsidRPr="003C689D">
        <w:rPr>
          <w:rFonts w:ascii="Times New Roman" w:hAnsi="Times New Roman"/>
          <w:sz w:val="28"/>
          <w:szCs w:val="28"/>
        </w:rPr>
        <w:t>субшкалы</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r w:rsidRPr="003C689D">
        <w:rPr>
          <w:rFonts w:ascii="Times New Roman" w:hAnsi="Times New Roman"/>
          <w:sz w:val="28"/>
          <w:szCs w:val="28"/>
        </w:rPr>
        <w:t>(вне</w:t>
      </w:r>
      <w:r w:rsidR="003C689D">
        <w:rPr>
          <w:rFonts w:ascii="Times New Roman" w:hAnsi="Times New Roman"/>
          <w:sz w:val="28"/>
          <w:szCs w:val="28"/>
        </w:rPr>
        <w:t xml:space="preserve"> </w:t>
      </w:r>
      <w:r w:rsidRPr="003C689D">
        <w:rPr>
          <w:rFonts w:ascii="Times New Roman" w:hAnsi="Times New Roman"/>
          <w:sz w:val="28"/>
          <w:szCs w:val="28"/>
        </w:rPr>
        <w:t>зависимости</w:t>
      </w:r>
      <w:r w:rsidR="003C689D">
        <w:rPr>
          <w:rFonts w:ascii="Times New Roman" w:hAnsi="Times New Roman"/>
          <w:sz w:val="28"/>
          <w:szCs w:val="28"/>
        </w:rPr>
        <w:t xml:space="preserve"> </w:t>
      </w:r>
      <w:r w:rsidRPr="003C689D">
        <w:rPr>
          <w:rFonts w:ascii="Times New Roman" w:hAnsi="Times New Roman"/>
          <w:sz w:val="28"/>
          <w:szCs w:val="28"/>
        </w:rPr>
        <w:t>от</w:t>
      </w:r>
      <w:r w:rsidR="003C689D">
        <w:rPr>
          <w:rFonts w:ascii="Times New Roman" w:hAnsi="Times New Roman"/>
          <w:sz w:val="28"/>
          <w:szCs w:val="28"/>
        </w:rPr>
        <w:t xml:space="preserve"> </w:t>
      </w:r>
      <w:r w:rsidRPr="003C689D">
        <w:rPr>
          <w:rFonts w:ascii="Times New Roman" w:hAnsi="Times New Roman"/>
          <w:sz w:val="28"/>
          <w:szCs w:val="28"/>
        </w:rPr>
        <w:t>характера</w:t>
      </w:r>
      <w:r w:rsidR="003C689D">
        <w:rPr>
          <w:rFonts w:ascii="Times New Roman" w:hAnsi="Times New Roman"/>
          <w:sz w:val="28"/>
          <w:szCs w:val="28"/>
        </w:rPr>
        <w:t xml:space="preserve"> </w:t>
      </w:r>
      <w:r w:rsidRPr="003C689D">
        <w:rPr>
          <w:rFonts w:ascii="Times New Roman" w:hAnsi="Times New Roman"/>
          <w:sz w:val="28"/>
          <w:szCs w:val="28"/>
        </w:rPr>
        <w:t>ошибки),</w:t>
      </w:r>
      <w:r w:rsidR="003C689D">
        <w:rPr>
          <w:rFonts w:ascii="Times New Roman" w:hAnsi="Times New Roman"/>
          <w:sz w:val="28"/>
          <w:szCs w:val="28"/>
        </w:rPr>
        <w:t xml:space="preserve"> </w:t>
      </w:r>
      <w:r w:rsidRPr="003C689D">
        <w:rPr>
          <w:rFonts w:ascii="Times New Roman" w:hAnsi="Times New Roman"/>
          <w:sz w:val="28"/>
          <w:szCs w:val="28"/>
        </w:rPr>
        <w:t>его</w:t>
      </w:r>
      <w:r w:rsidR="003C689D">
        <w:rPr>
          <w:rFonts w:ascii="Times New Roman" w:hAnsi="Times New Roman"/>
          <w:sz w:val="28"/>
          <w:szCs w:val="28"/>
        </w:rPr>
        <w:t xml:space="preserve"> </w:t>
      </w:r>
      <w:r w:rsidRPr="003C689D">
        <w:rPr>
          <w:rFonts w:ascii="Times New Roman" w:hAnsi="Times New Roman"/>
          <w:sz w:val="28"/>
          <w:szCs w:val="28"/>
        </w:rPr>
        <w:t>данные</w:t>
      </w:r>
      <w:r w:rsidR="003C689D">
        <w:rPr>
          <w:rFonts w:ascii="Times New Roman" w:hAnsi="Times New Roman"/>
          <w:sz w:val="28"/>
          <w:szCs w:val="28"/>
        </w:rPr>
        <w:t xml:space="preserve"> </w:t>
      </w:r>
      <w:r w:rsidRPr="003C689D">
        <w:rPr>
          <w:rFonts w:ascii="Times New Roman" w:hAnsi="Times New Roman"/>
          <w:sz w:val="28"/>
          <w:szCs w:val="28"/>
        </w:rPr>
        <w:t>могут</w:t>
      </w:r>
      <w:r w:rsidR="003C689D">
        <w:rPr>
          <w:rFonts w:ascii="Times New Roman" w:hAnsi="Times New Roman"/>
          <w:sz w:val="28"/>
          <w:szCs w:val="28"/>
        </w:rPr>
        <w:t xml:space="preserve"> </w:t>
      </w:r>
      <w:r w:rsidRPr="003C689D">
        <w:rPr>
          <w:rFonts w:ascii="Times New Roman" w:hAnsi="Times New Roman"/>
          <w:sz w:val="28"/>
          <w:szCs w:val="28"/>
        </w:rPr>
        <w:t>обрабатываться</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общих</w:t>
      </w:r>
      <w:r w:rsidR="003C689D">
        <w:rPr>
          <w:rFonts w:ascii="Times New Roman" w:hAnsi="Times New Roman"/>
          <w:sz w:val="28"/>
          <w:szCs w:val="28"/>
        </w:rPr>
        <w:t xml:space="preserve"> </w:t>
      </w:r>
      <w:r w:rsidRPr="003C689D">
        <w:rPr>
          <w:rFonts w:ascii="Times New Roman" w:hAnsi="Times New Roman"/>
          <w:sz w:val="28"/>
          <w:szCs w:val="28"/>
        </w:rPr>
        <w:t>основаниях.</w:t>
      </w:r>
      <w:r w:rsidR="003C689D">
        <w:rPr>
          <w:rFonts w:ascii="Times New Roman" w:hAnsi="Times New Roman"/>
          <w:sz w:val="28"/>
          <w:szCs w:val="28"/>
        </w:rPr>
        <w:t xml:space="preserve"> </w:t>
      </w:r>
      <w:r w:rsidRPr="003C689D">
        <w:rPr>
          <w:rFonts w:ascii="Times New Roman" w:hAnsi="Times New Roman"/>
          <w:sz w:val="28"/>
          <w:szCs w:val="28"/>
        </w:rPr>
        <w:t>Если</w:t>
      </w:r>
      <w:r w:rsidR="003C689D">
        <w:rPr>
          <w:rFonts w:ascii="Times New Roman" w:hAnsi="Times New Roman"/>
          <w:sz w:val="28"/>
          <w:szCs w:val="28"/>
        </w:rPr>
        <w:t xml:space="preserve"> </w:t>
      </w:r>
      <w:r w:rsidRPr="003C689D">
        <w:rPr>
          <w:rFonts w:ascii="Times New Roman" w:hAnsi="Times New Roman"/>
          <w:sz w:val="28"/>
          <w:szCs w:val="28"/>
        </w:rPr>
        <w:t>же</w:t>
      </w:r>
      <w:r w:rsidR="003C689D">
        <w:rPr>
          <w:rFonts w:ascii="Times New Roman" w:hAnsi="Times New Roman"/>
          <w:sz w:val="28"/>
          <w:szCs w:val="28"/>
        </w:rPr>
        <w:t xml:space="preserve"> </w:t>
      </w:r>
      <w:r w:rsidRPr="003C689D">
        <w:rPr>
          <w:rFonts w:ascii="Times New Roman" w:hAnsi="Times New Roman"/>
          <w:sz w:val="28"/>
          <w:szCs w:val="28"/>
        </w:rPr>
        <w:t>ошибок</w:t>
      </w:r>
      <w:r w:rsidR="003C689D">
        <w:rPr>
          <w:rFonts w:ascii="Times New Roman" w:hAnsi="Times New Roman"/>
          <w:sz w:val="28"/>
          <w:szCs w:val="28"/>
        </w:rPr>
        <w:t xml:space="preserve"> </w:t>
      </w:r>
      <w:r w:rsidRPr="003C689D">
        <w:rPr>
          <w:rFonts w:ascii="Times New Roman" w:hAnsi="Times New Roman"/>
          <w:sz w:val="28"/>
          <w:szCs w:val="28"/>
        </w:rPr>
        <w:t>больше,</w:t>
      </w:r>
      <w:r w:rsidR="003C689D">
        <w:rPr>
          <w:rFonts w:ascii="Times New Roman" w:hAnsi="Times New Roman"/>
          <w:sz w:val="28"/>
          <w:szCs w:val="28"/>
        </w:rPr>
        <w:t xml:space="preserve"> </w:t>
      </w:r>
      <w:r w:rsidRPr="003C689D">
        <w:rPr>
          <w:rFonts w:ascii="Times New Roman" w:hAnsi="Times New Roman"/>
          <w:sz w:val="28"/>
          <w:szCs w:val="28"/>
        </w:rPr>
        <w:t>то</w:t>
      </w:r>
      <w:r w:rsidR="003C689D">
        <w:rPr>
          <w:rFonts w:ascii="Times New Roman" w:hAnsi="Times New Roman"/>
          <w:sz w:val="28"/>
          <w:szCs w:val="28"/>
        </w:rPr>
        <w:t xml:space="preserve"> </w:t>
      </w:r>
      <w:r w:rsidRPr="003C689D">
        <w:rPr>
          <w:rFonts w:ascii="Times New Roman" w:hAnsi="Times New Roman"/>
          <w:sz w:val="28"/>
          <w:szCs w:val="28"/>
        </w:rPr>
        <w:t>обработку</w:t>
      </w:r>
      <w:r w:rsidR="003C689D">
        <w:rPr>
          <w:rFonts w:ascii="Times New Roman" w:hAnsi="Times New Roman"/>
          <w:sz w:val="28"/>
          <w:szCs w:val="28"/>
        </w:rPr>
        <w:t xml:space="preserve"> </w:t>
      </w:r>
      <w:r w:rsidRPr="003C689D">
        <w:rPr>
          <w:rFonts w:ascii="Times New Roman" w:hAnsi="Times New Roman"/>
          <w:sz w:val="28"/>
          <w:szCs w:val="28"/>
        </w:rPr>
        <w:t>проводить</w:t>
      </w:r>
      <w:r w:rsidR="003C689D">
        <w:rPr>
          <w:rFonts w:ascii="Times New Roman" w:hAnsi="Times New Roman"/>
          <w:sz w:val="28"/>
          <w:szCs w:val="28"/>
        </w:rPr>
        <w:t xml:space="preserve"> </w:t>
      </w:r>
      <w:r w:rsidRPr="003C689D">
        <w:rPr>
          <w:rFonts w:ascii="Times New Roman" w:hAnsi="Times New Roman"/>
          <w:sz w:val="28"/>
          <w:szCs w:val="28"/>
        </w:rPr>
        <w:t>нецелесообразно.</w:t>
      </w:r>
      <w:r w:rsidR="003C689D">
        <w:rPr>
          <w:rFonts w:ascii="Times New Roman" w:hAnsi="Times New Roman"/>
          <w:sz w:val="28"/>
          <w:szCs w:val="28"/>
        </w:rPr>
        <w:t xml:space="preserve"> </w:t>
      </w:r>
      <w:r w:rsidRPr="003C689D">
        <w:rPr>
          <w:rFonts w:ascii="Times New Roman" w:hAnsi="Times New Roman"/>
          <w:sz w:val="28"/>
          <w:szCs w:val="28"/>
        </w:rPr>
        <w:t>Следует</w:t>
      </w:r>
      <w:r w:rsidR="003C689D">
        <w:rPr>
          <w:rFonts w:ascii="Times New Roman" w:hAnsi="Times New Roman"/>
          <w:sz w:val="28"/>
          <w:szCs w:val="28"/>
        </w:rPr>
        <w:t xml:space="preserve"> </w:t>
      </w:r>
      <w:r w:rsidRPr="003C689D">
        <w:rPr>
          <w:rFonts w:ascii="Times New Roman" w:hAnsi="Times New Roman"/>
          <w:sz w:val="28"/>
          <w:szCs w:val="28"/>
        </w:rPr>
        <w:t>обратить</w:t>
      </w:r>
      <w:r w:rsidR="003C689D">
        <w:rPr>
          <w:rFonts w:ascii="Times New Roman" w:hAnsi="Times New Roman"/>
          <w:sz w:val="28"/>
          <w:szCs w:val="28"/>
        </w:rPr>
        <w:t xml:space="preserve"> </w:t>
      </w:r>
      <w:r w:rsidRPr="003C689D">
        <w:rPr>
          <w:rFonts w:ascii="Times New Roman" w:hAnsi="Times New Roman"/>
          <w:sz w:val="28"/>
          <w:szCs w:val="28"/>
        </w:rPr>
        <w:t>особое</w:t>
      </w:r>
      <w:r w:rsidR="003C689D">
        <w:rPr>
          <w:rFonts w:ascii="Times New Roman" w:hAnsi="Times New Roman"/>
          <w:sz w:val="28"/>
          <w:szCs w:val="28"/>
        </w:rPr>
        <w:t xml:space="preserve"> </w:t>
      </w:r>
      <w:r w:rsidRPr="003C689D">
        <w:rPr>
          <w:rFonts w:ascii="Times New Roman" w:hAnsi="Times New Roman"/>
          <w:sz w:val="28"/>
          <w:szCs w:val="28"/>
        </w:rPr>
        <w:t>внимание</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детей,</w:t>
      </w:r>
      <w:r w:rsidR="003C689D">
        <w:rPr>
          <w:rFonts w:ascii="Times New Roman" w:hAnsi="Times New Roman"/>
          <w:sz w:val="28"/>
          <w:szCs w:val="28"/>
        </w:rPr>
        <w:t xml:space="preserve"> </w:t>
      </w:r>
      <w:r w:rsidRPr="003C689D">
        <w:rPr>
          <w:rFonts w:ascii="Times New Roman" w:hAnsi="Times New Roman"/>
          <w:sz w:val="28"/>
          <w:szCs w:val="28"/>
        </w:rPr>
        <w:t>которые</w:t>
      </w:r>
      <w:r w:rsidR="003C689D">
        <w:rPr>
          <w:rFonts w:ascii="Times New Roman" w:hAnsi="Times New Roman"/>
          <w:sz w:val="28"/>
          <w:szCs w:val="28"/>
        </w:rPr>
        <w:t xml:space="preserve"> </w:t>
      </w:r>
      <w:r w:rsidRPr="003C689D">
        <w:rPr>
          <w:rFonts w:ascii="Times New Roman" w:hAnsi="Times New Roman"/>
          <w:sz w:val="28"/>
          <w:szCs w:val="28"/>
        </w:rPr>
        <w:t>пропускают</w:t>
      </w:r>
      <w:r w:rsidR="003C689D">
        <w:rPr>
          <w:rFonts w:ascii="Times New Roman" w:hAnsi="Times New Roman"/>
          <w:sz w:val="28"/>
          <w:szCs w:val="28"/>
        </w:rPr>
        <w:t xml:space="preserve"> </w:t>
      </w:r>
      <w:r w:rsidRPr="003C689D">
        <w:rPr>
          <w:rFonts w:ascii="Times New Roman" w:hAnsi="Times New Roman"/>
          <w:sz w:val="28"/>
          <w:szCs w:val="28"/>
        </w:rPr>
        <w:t>или</w:t>
      </w:r>
      <w:r w:rsidR="003C689D">
        <w:rPr>
          <w:rFonts w:ascii="Times New Roman" w:hAnsi="Times New Roman"/>
          <w:sz w:val="28"/>
          <w:szCs w:val="28"/>
        </w:rPr>
        <w:t xml:space="preserve"> </w:t>
      </w:r>
      <w:r w:rsidRPr="003C689D">
        <w:rPr>
          <w:rFonts w:ascii="Times New Roman" w:hAnsi="Times New Roman"/>
          <w:sz w:val="28"/>
          <w:szCs w:val="28"/>
        </w:rPr>
        <w:t>дают</w:t>
      </w:r>
      <w:r w:rsidR="003C689D">
        <w:rPr>
          <w:rFonts w:ascii="Times New Roman" w:hAnsi="Times New Roman"/>
          <w:sz w:val="28"/>
          <w:szCs w:val="28"/>
        </w:rPr>
        <w:t xml:space="preserve"> </w:t>
      </w:r>
      <w:r w:rsidRPr="003C689D">
        <w:rPr>
          <w:rFonts w:ascii="Times New Roman" w:hAnsi="Times New Roman"/>
          <w:sz w:val="28"/>
          <w:szCs w:val="28"/>
        </w:rPr>
        <w:t>двойной</w:t>
      </w:r>
      <w:r w:rsidR="003C689D">
        <w:rPr>
          <w:rFonts w:ascii="Times New Roman" w:hAnsi="Times New Roman"/>
          <w:sz w:val="28"/>
          <w:szCs w:val="28"/>
        </w:rPr>
        <w:t xml:space="preserve"> </w:t>
      </w:r>
      <w:r w:rsidRPr="003C689D">
        <w:rPr>
          <w:rFonts w:ascii="Times New Roman" w:hAnsi="Times New Roman"/>
          <w:sz w:val="28"/>
          <w:szCs w:val="28"/>
        </w:rPr>
        <w:t>ответ</w:t>
      </w:r>
      <w:r w:rsidR="003C689D">
        <w:rPr>
          <w:rFonts w:ascii="Times New Roman" w:hAnsi="Times New Roman"/>
          <w:sz w:val="28"/>
          <w:szCs w:val="28"/>
        </w:rPr>
        <w:t xml:space="preserve"> </w:t>
      </w: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пять</w:t>
      </w:r>
      <w:r w:rsidR="003C689D">
        <w:rPr>
          <w:rFonts w:ascii="Times New Roman" w:hAnsi="Times New Roman"/>
          <w:sz w:val="28"/>
          <w:szCs w:val="28"/>
        </w:rPr>
        <w:t xml:space="preserve"> </w:t>
      </w:r>
      <w:r w:rsidRPr="003C689D">
        <w:rPr>
          <w:rFonts w:ascii="Times New Roman" w:hAnsi="Times New Roman"/>
          <w:sz w:val="28"/>
          <w:szCs w:val="28"/>
        </w:rPr>
        <w:t>или</w:t>
      </w:r>
      <w:r w:rsidR="003C689D">
        <w:rPr>
          <w:rFonts w:ascii="Times New Roman" w:hAnsi="Times New Roman"/>
          <w:sz w:val="28"/>
          <w:szCs w:val="28"/>
        </w:rPr>
        <w:t xml:space="preserve"> </w:t>
      </w:r>
      <w:r w:rsidRPr="003C689D">
        <w:rPr>
          <w:rFonts w:ascii="Times New Roman" w:hAnsi="Times New Roman"/>
          <w:sz w:val="28"/>
          <w:szCs w:val="28"/>
        </w:rPr>
        <w:t>более</w:t>
      </w:r>
      <w:r w:rsidR="003C689D">
        <w:rPr>
          <w:rFonts w:ascii="Times New Roman" w:hAnsi="Times New Roman"/>
          <w:sz w:val="28"/>
          <w:szCs w:val="28"/>
        </w:rPr>
        <w:t xml:space="preserve"> </w:t>
      </w:r>
      <w:r w:rsidRPr="003C689D">
        <w:rPr>
          <w:rFonts w:ascii="Times New Roman" w:hAnsi="Times New Roman"/>
          <w:sz w:val="28"/>
          <w:szCs w:val="28"/>
        </w:rPr>
        <w:t>пунктов</w:t>
      </w:r>
      <w:r w:rsidR="003C689D">
        <w:rPr>
          <w:rFonts w:ascii="Times New Roman" w:hAnsi="Times New Roman"/>
          <w:sz w:val="28"/>
          <w:szCs w:val="28"/>
        </w:rPr>
        <w:t xml:space="preserve"> </w:t>
      </w:r>
      <w:r w:rsidRPr="003C689D">
        <w:rPr>
          <w:rFonts w:ascii="Times New Roman" w:hAnsi="Times New Roman"/>
          <w:sz w:val="28"/>
          <w:szCs w:val="28"/>
        </w:rPr>
        <w:t>CMAS</w:t>
      </w:r>
      <w:r w:rsidR="003C689D">
        <w:rPr>
          <w:rFonts w:ascii="Times New Roman" w:hAnsi="Times New Roman"/>
          <w:sz w:val="28"/>
          <w:szCs w:val="28"/>
        </w:rPr>
        <w:t xml:space="preserve"> </w:t>
      </w:r>
      <w:r w:rsidRPr="003C689D">
        <w:rPr>
          <w:rFonts w:ascii="Times New Roman" w:hAnsi="Times New Roman"/>
          <w:sz w:val="28"/>
          <w:szCs w:val="28"/>
        </w:rPr>
        <w:t>.</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значительной</w:t>
      </w:r>
      <w:r w:rsidR="003C689D">
        <w:rPr>
          <w:rFonts w:ascii="Times New Roman" w:hAnsi="Times New Roman"/>
          <w:sz w:val="28"/>
          <w:szCs w:val="28"/>
        </w:rPr>
        <w:t xml:space="preserve"> </w:t>
      </w:r>
      <w:r w:rsidRPr="003C689D">
        <w:rPr>
          <w:rFonts w:ascii="Times New Roman" w:hAnsi="Times New Roman"/>
          <w:sz w:val="28"/>
          <w:szCs w:val="28"/>
        </w:rPr>
        <w:t>части</w:t>
      </w:r>
      <w:r w:rsidR="003C689D">
        <w:rPr>
          <w:rFonts w:ascii="Times New Roman" w:hAnsi="Times New Roman"/>
          <w:sz w:val="28"/>
          <w:szCs w:val="28"/>
        </w:rPr>
        <w:t xml:space="preserve"> </w:t>
      </w:r>
      <w:r w:rsidRPr="003C689D">
        <w:rPr>
          <w:rFonts w:ascii="Times New Roman" w:hAnsi="Times New Roman"/>
          <w:sz w:val="28"/>
          <w:szCs w:val="28"/>
        </w:rPr>
        <w:t>случаев</w:t>
      </w:r>
      <w:r w:rsidR="003C689D">
        <w:rPr>
          <w:rFonts w:ascii="Times New Roman" w:hAnsi="Times New Roman"/>
          <w:sz w:val="28"/>
          <w:szCs w:val="28"/>
        </w:rPr>
        <w:t xml:space="preserve"> </w:t>
      </w:r>
      <w:r w:rsidRPr="003C689D">
        <w:rPr>
          <w:rFonts w:ascii="Times New Roman" w:hAnsi="Times New Roman"/>
          <w:sz w:val="28"/>
          <w:szCs w:val="28"/>
        </w:rPr>
        <w:t>это</w:t>
      </w:r>
      <w:r w:rsidR="003C689D">
        <w:rPr>
          <w:rFonts w:ascii="Times New Roman" w:hAnsi="Times New Roman"/>
          <w:sz w:val="28"/>
          <w:szCs w:val="28"/>
        </w:rPr>
        <w:t xml:space="preserve"> </w:t>
      </w:r>
      <w:r w:rsidRPr="003C689D">
        <w:rPr>
          <w:rFonts w:ascii="Times New Roman" w:hAnsi="Times New Roman"/>
          <w:sz w:val="28"/>
          <w:szCs w:val="28"/>
        </w:rPr>
        <w:t>свидетельствует</w:t>
      </w:r>
      <w:r w:rsidR="003C689D">
        <w:rPr>
          <w:rFonts w:ascii="Times New Roman" w:hAnsi="Times New Roman"/>
          <w:sz w:val="28"/>
          <w:szCs w:val="28"/>
        </w:rPr>
        <w:t xml:space="preserve"> </w:t>
      </w:r>
      <w:r w:rsidRPr="003C689D">
        <w:rPr>
          <w:rFonts w:ascii="Times New Roman" w:hAnsi="Times New Roman"/>
          <w:sz w:val="28"/>
          <w:szCs w:val="28"/>
        </w:rPr>
        <w:t>о</w:t>
      </w:r>
      <w:r w:rsidR="003C689D">
        <w:rPr>
          <w:rFonts w:ascii="Times New Roman" w:hAnsi="Times New Roman"/>
          <w:sz w:val="28"/>
          <w:szCs w:val="28"/>
        </w:rPr>
        <w:t xml:space="preserve"> </w:t>
      </w:r>
      <w:r w:rsidRPr="003C689D">
        <w:rPr>
          <w:rFonts w:ascii="Times New Roman" w:hAnsi="Times New Roman"/>
          <w:sz w:val="28"/>
          <w:szCs w:val="28"/>
        </w:rPr>
        <w:t>затрудненности</w:t>
      </w:r>
      <w:r w:rsidR="003C689D">
        <w:rPr>
          <w:rFonts w:ascii="Times New Roman" w:hAnsi="Times New Roman"/>
          <w:sz w:val="28"/>
          <w:szCs w:val="28"/>
        </w:rPr>
        <w:t xml:space="preserve"> </w:t>
      </w:r>
      <w:r w:rsidRPr="003C689D">
        <w:rPr>
          <w:rFonts w:ascii="Times New Roman" w:hAnsi="Times New Roman"/>
          <w:sz w:val="28"/>
          <w:szCs w:val="28"/>
        </w:rPr>
        <w:t>выбора,</w:t>
      </w:r>
      <w:r w:rsidR="003C689D">
        <w:rPr>
          <w:rFonts w:ascii="Times New Roman" w:hAnsi="Times New Roman"/>
          <w:sz w:val="28"/>
          <w:szCs w:val="28"/>
        </w:rPr>
        <w:t xml:space="preserve"> </w:t>
      </w:r>
      <w:r w:rsidRPr="003C689D">
        <w:rPr>
          <w:rFonts w:ascii="Times New Roman" w:hAnsi="Times New Roman"/>
          <w:sz w:val="28"/>
          <w:szCs w:val="28"/>
        </w:rPr>
        <w:t>трудностях</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принятии</w:t>
      </w:r>
      <w:r w:rsidR="003C689D">
        <w:rPr>
          <w:rFonts w:ascii="Times New Roman" w:hAnsi="Times New Roman"/>
          <w:sz w:val="28"/>
          <w:szCs w:val="28"/>
        </w:rPr>
        <w:t xml:space="preserve"> </w:t>
      </w:r>
      <w:r w:rsidRPr="003C689D">
        <w:rPr>
          <w:rFonts w:ascii="Times New Roman" w:hAnsi="Times New Roman"/>
          <w:sz w:val="28"/>
          <w:szCs w:val="28"/>
        </w:rPr>
        <w:t>решения,</w:t>
      </w:r>
      <w:r w:rsidR="003C689D">
        <w:rPr>
          <w:rFonts w:ascii="Times New Roman" w:hAnsi="Times New Roman"/>
          <w:sz w:val="28"/>
          <w:szCs w:val="28"/>
        </w:rPr>
        <w:t xml:space="preserve"> </w:t>
      </w:r>
      <w:r w:rsidRPr="003C689D">
        <w:rPr>
          <w:rFonts w:ascii="Times New Roman" w:hAnsi="Times New Roman"/>
          <w:sz w:val="28"/>
          <w:szCs w:val="28"/>
        </w:rPr>
        <w:t>попытке</w:t>
      </w:r>
      <w:r w:rsidR="003C689D">
        <w:rPr>
          <w:rFonts w:ascii="Times New Roman" w:hAnsi="Times New Roman"/>
          <w:sz w:val="28"/>
          <w:szCs w:val="28"/>
        </w:rPr>
        <w:t xml:space="preserve"> </w:t>
      </w:r>
      <w:r w:rsidRPr="003C689D">
        <w:rPr>
          <w:rFonts w:ascii="Times New Roman" w:hAnsi="Times New Roman"/>
          <w:sz w:val="28"/>
          <w:szCs w:val="28"/>
        </w:rPr>
        <w:t>уйти</w:t>
      </w:r>
      <w:r w:rsidR="003C689D">
        <w:rPr>
          <w:rFonts w:ascii="Times New Roman" w:hAnsi="Times New Roman"/>
          <w:sz w:val="28"/>
          <w:szCs w:val="28"/>
        </w:rPr>
        <w:t xml:space="preserve"> </w:t>
      </w:r>
      <w:r w:rsidRPr="003C689D">
        <w:rPr>
          <w:rFonts w:ascii="Times New Roman" w:hAnsi="Times New Roman"/>
          <w:sz w:val="28"/>
          <w:szCs w:val="28"/>
        </w:rPr>
        <w:t>от</w:t>
      </w:r>
      <w:r w:rsidR="003C689D">
        <w:rPr>
          <w:rFonts w:ascii="Times New Roman" w:hAnsi="Times New Roman"/>
          <w:sz w:val="28"/>
          <w:szCs w:val="28"/>
        </w:rPr>
        <w:t xml:space="preserve"> </w:t>
      </w:r>
      <w:r w:rsidRPr="003C689D">
        <w:rPr>
          <w:rFonts w:ascii="Times New Roman" w:hAnsi="Times New Roman"/>
          <w:sz w:val="28"/>
          <w:szCs w:val="28"/>
        </w:rPr>
        <w:t>ответа,</w:t>
      </w:r>
      <w:r w:rsidR="003C689D">
        <w:rPr>
          <w:rFonts w:ascii="Times New Roman" w:hAnsi="Times New Roman"/>
          <w:sz w:val="28"/>
          <w:szCs w:val="28"/>
        </w:rPr>
        <w:t xml:space="preserve"> </w:t>
      </w:r>
      <w:r w:rsidRPr="003C689D">
        <w:rPr>
          <w:rFonts w:ascii="Times New Roman" w:hAnsi="Times New Roman"/>
          <w:sz w:val="28"/>
          <w:szCs w:val="28"/>
        </w:rPr>
        <w:t>т.</w:t>
      </w:r>
      <w:r w:rsidR="003C689D">
        <w:rPr>
          <w:rFonts w:ascii="Times New Roman" w:hAnsi="Times New Roman"/>
          <w:sz w:val="28"/>
          <w:szCs w:val="28"/>
        </w:rPr>
        <w:t xml:space="preserve"> </w:t>
      </w:r>
      <w:r w:rsidRPr="003C689D">
        <w:rPr>
          <w:rFonts w:ascii="Times New Roman" w:hAnsi="Times New Roman"/>
          <w:sz w:val="28"/>
          <w:szCs w:val="28"/>
        </w:rPr>
        <w:t>е.</w:t>
      </w:r>
      <w:r w:rsidR="003C689D">
        <w:rPr>
          <w:rFonts w:ascii="Times New Roman" w:hAnsi="Times New Roman"/>
          <w:sz w:val="28"/>
          <w:szCs w:val="28"/>
        </w:rPr>
        <w:t xml:space="preserve"> </w:t>
      </w:r>
      <w:r w:rsidRPr="003C689D">
        <w:rPr>
          <w:rFonts w:ascii="Times New Roman" w:hAnsi="Times New Roman"/>
          <w:sz w:val="28"/>
          <w:szCs w:val="28"/>
        </w:rPr>
        <w:t>является</w:t>
      </w:r>
      <w:r w:rsidR="003C689D">
        <w:rPr>
          <w:rFonts w:ascii="Times New Roman" w:hAnsi="Times New Roman"/>
          <w:sz w:val="28"/>
          <w:szCs w:val="28"/>
        </w:rPr>
        <w:t xml:space="preserve"> </w:t>
      </w:r>
      <w:r w:rsidRPr="003C689D">
        <w:rPr>
          <w:rFonts w:ascii="Times New Roman" w:hAnsi="Times New Roman"/>
          <w:sz w:val="28"/>
          <w:szCs w:val="28"/>
        </w:rPr>
        <w:t>показателем</w:t>
      </w:r>
      <w:r w:rsidR="003C689D">
        <w:rPr>
          <w:rFonts w:ascii="Times New Roman" w:hAnsi="Times New Roman"/>
          <w:sz w:val="28"/>
          <w:szCs w:val="28"/>
        </w:rPr>
        <w:t xml:space="preserve"> </w:t>
      </w:r>
      <w:r w:rsidRPr="003C689D">
        <w:rPr>
          <w:rFonts w:ascii="Times New Roman" w:hAnsi="Times New Roman"/>
          <w:sz w:val="28"/>
          <w:szCs w:val="28"/>
        </w:rPr>
        <w:t>скрытой</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p>
    <w:p w:rsidR="00AA5D59" w:rsidRPr="003C689D" w:rsidRDefault="00AA5D59" w:rsidP="003C689D">
      <w:pPr>
        <w:keepNext/>
        <w:widowControl w:val="0"/>
        <w:spacing w:line="360" w:lineRule="auto"/>
        <w:ind w:firstLine="709"/>
        <w:jc w:val="both"/>
        <w:rPr>
          <w:rFonts w:ascii="Times New Roman" w:hAnsi="Times New Roman"/>
          <w:sz w:val="28"/>
          <w:szCs w:val="28"/>
        </w:rPr>
      </w:pPr>
      <w:r w:rsidRPr="003C689D">
        <w:rPr>
          <w:rFonts w:ascii="Times New Roman" w:hAnsi="Times New Roman"/>
          <w:sz w:val="28"/>
          <w:szCs w:val="28"/>
        </w:rPr>
        <w:t>Основной</w:t>
      </w:r>
      <w:r w:rsidR="003C689D">
        <w:rPr>
          <w:rFonts w:ascii="Times New Roman" w:hAnsi="Times New Roman"/>
          <w:sz w:val="28"/>
          <w:szCs w:val="28"/>
        </w:rPr>
        <w:t xml:space="preserve"> </w:t>
      </w:r>
      <w:r w:rsidRPr="003C689D">
        <w:rPr>
          <w:rFonts w:ascii="Times New Roman" w:hAnsi="Times New Roman"/>
          <w:sz w:val="28"/>
          <w:szCs w:val="28"/>
        </w:rPr>
        <w:t>этап:</w:t>
      </w:r>
    </w:p>
    <w:p w:rsidR="00AA5D59" w:rsidRPr="003C689D" w:rsidRDefault="00AA5D59" w:rsidP="003C689D">
      <w:pPr>
        <w:keepNext/>
        <w:widowControl w:val="0"/>
        <w:numPr>
          <w:ilvl w:val="0"/>
          <w:numId w:val="9"/>
        </w:numPr>
        <w:tabs>
          <w:tab w:val="left" w:pos="880"/>
        </w:tabs>
        <w:spacing w:line="360" w:lineRule="auto"/>
        <w:ind w:left="0" w:firstLine="709"/>
        <w:jc w:val="both"/>
        <w:rPr>
          <w:rFonts w:ascii="Times New Roman" w:hAnsi="Times New Roman"/>
          <w:sz w:val="28"/>
          <w:szCs w:val="28"/>
        </w:rPr>
      </w:pPr>
      <w:r w:rsidRPr="003C689D">
        <w:rPr>
          <w:rFonts w:ascii="Times New Roman" w:hAnsi="Times New Roman"/>
          <w:sz w:val="28"/>
          <w:szCs w:val="28"/>
        </w:rPr>
        <w:t>Подсчитываются</w:t>
      </w:r>
      <w:r w:rsidR="003C689D">
        <w:rPr>
          <w:rFonts w:ascii="Times New Roman" w:hAnsi="Times New Roman"/>
          <w:sz w:val="28"/>
          <w:szCs w:val="28"/>
        </w:rPr>
        <w:t xml:space="preserve"> </w:t>
      </w:r>
      <w:r w:rsidRPr="003C689D">
        <w:rPr>
          <w:rFonts w:ascii="Times New Roman" w:hAnsi="Times New Roman"/>
          <w:sz w:val="28"/>
          <w:szCs w:val="28"/>
        </w:rPr>
        <w:t>данные</w:t>
      </w:r>
      <w:r w:rsidR="003C689D">
        <w:rPr>
          <w:rFonts w:ascii="Times New Roman" w:hAnsi="Times New Roman"/>
          <w:sz w:val="28"/>
          <w:szCs w:val="28"/>
        </w:rPr>
        <w:t xml:space="preserve"> </w:t>
      </w:r>
      <w:r w:rsidRPr="003C689D">
        <w:rPr>
          <w:rFonts w:ascii="Times New Roman" w:hAnsi="Times New Roman"/>
          <w:sz w:val="28"/>
          <w:szCs w:val="28"/>
        </w:rPr>
        <w:t>по</w:t>
      </w:r>
      <w:r w:rsidR="003C689D">
        <w:rPr>
          <w:rFonts w:ascii="Times New Roman" w:hAnsi="Times New Roman"/>
          <w:sz w:val="28"/>
          <w:szCs w:val="28"/>
        </w:rPr>
        <w:t xml:space="preserve"> </w:t>
      </w:r>
      <w:r w:rsidRPr="003C689D">
        <w:rPr>
          <w:rFonts w:ascii="Times New Roman" w:hAnsi="Times New Roman"/>
          <w:sz w:val="28"/>
          <w:szCs w:val="28"/>
        </w:rPr>
        <w:t>контрольной</w:t>
      </w:r>
      <w:r w:rsidR="003C689D">
        <w:rPr>
          <w:rFonts w:ascii="Times New Roman" w:hAnsi="Times New Roman"/>
          <w:sz w:val="28"/>
          <w:szCs w:val="28"/>
        </w:rPr>
        <w:t xml:space="preserve"> </w:t>
      </w:r>
      <w:r w:rsidRPr="003C689D">
        <w:rPr>
          <w:rFonts w:ascii="Times New Roman" w:hAnsi="Times New Roman"/>
          <w:sz w:val="28"/>
          <w:szCs w:val="28"/>
        </w:rPr>
        <w:t>шкале</w:t>
      </w:r>
      <w:r w:rsidR="003C689D">
        <w:rPr>
          <w:rFonts w:ascii="Times New Roman" w:hAnsi="Times New Roman"/>
          <w:sz w:val="28"/>
          <w:szCs w:val="28"/>
        </w:rPr>
        <w:t xml:space="preserve"> </w:t>
      </w:r>
      <w:r w:rsidRPr="003C689D">
        <w:rPr>
          <w:rFonts w:ascii="Times New Roman" w:hAnsi="Times New Roman"/>
          <w:sz w:val="28"/>
          <w:szCs w:val="28"/>
        </w:rPr>
        <w:t>–</w:t>
      </w:r>
      <w:r w:rsidR="003C689D">
        <w:rPr>
          <w:rFonts w:ascii="Times New Roman" w:hAnsi="Times New Roman"/>
          <w:sz w:val="28"/>
          <w:szCs w:val="28"/>
        </w:rPr>
        <w:t xml:space="preserve"> </w:t>
      </w:r>
      <w:r w:rsidRPr="003C689D">
        <w:rPr>
          <w:rFonts w:ascii="Times New Roman" w:hAnsi="Times New Roman"/>
          <w:sz w:val="28"/>
          <w:szCs w:val="28"/>
        </w:rPr>
        <w:t>субшкале</w:t>
      </w:r>
      <w:r w:rsidR="003C689D">
        <w:rPr>
          <w:rFonts w:ascii="Times New Roman" w:hAnsi="Times New Roman"/>
          <w:sz w:val="28"/>
          <w:szCs w:val="28"/>
        </w:rPr>
        <w:t xml:space="preserve"> </w:t>
      </w:r>
      <w:r w:rsidRPr="003C689D">
        <w:rPr>
          <w:rFonts w:ascii="Times New Roman" w:hAnsi="Times New Roman"/>
          <w:sz w:val="28"/>
          <w:szCs w:val="28"/>
        </w:rPr>
        <w:t>«социальной</w:t>
      </w:r>
      <w:r w:rsidR="003C689D">
        <w:rPr>
          <w:rFonts w:ascii="Times New Roman" w:hAnsi="Times New Roman"/>
          <w:sz w:val="28"/>
          <w:szCs w:val="28"/>
        </w:rPr>
        <w:t xml:space="preserve"> </w:t>
      </w:r>
      <w:r w:rsidRPr="003C689D">
        <w:rPr>
          <w:rFonts w:ascii="Times New Roman" w:hAnsi="Times New Roman"/>
          <w:sz w:val="28"/>
          <w:szCs w:val="28"/>
        </w:rPr>
        <w:t>желательности».</w:t>
      </w:r>
      <w:r w:rsidR="003C689D">
        <w:rPr>
          <w:rFonts w:ascii="Times New Roman" w:hAnsi="Times New Roman"/>
          <w:sz w:val="28"/>
          <w:szCs w:val="28"/>
        </w:rPr>
        <w:t xml:space="preserve"> </w:t>
      </w:r>
    </w:p>
    <w:p w:rsidR="00AA5D59" w:rsidRPr="003C689D" w:rsidRDefault="00AA5D59" w:rsidP="003C689D">
      <w:pPr>
        <w:keepNext/>
        <w:widowControl w:val="0"/>
        <w:numPr>
          <w:ilvl w:val="0"/>
          <w:numId w:val="9"/>
        </w:numPr>
        <w:tabs>
          <w:tab w:val="left" w:pos="880"/>
        </w:tabs>
        <w:spacing w:line="360" w:lineRule="auto"/>
        <w:ind w:left="0" w:firstLine="709"/>
        <w:jc w:val="both"/>
        <w:rPr>
          <w:rFonts w:ascii="Times New Roman" w:hAnsi="Times New Roman"/>
          <w:sz w:val="28"/>
          <w:szCs w:val="28"/>
        </w:rPr>
      </w:pPr>
      <w:r w:rsidRPr="003C689D">
        <w:rPr>
          <w:rFonts w:ascii="Times New Roman" w:hAnsi="Times New Roman"/>
          <w:sz w:val="28"/>
          <w:szCs w:val="28"/>
        </w:rPr>
        <w:t>Подсчитываются</w:t>
      </w:r>
      <w:r w:rsidR="003C689D">
        <w:rPr>
          <w:rFonts w:ascii="Times New Roman" w:hAnsi="Times New Roman"/>
          <w:sz w:val="28"/>
          <w:szCs w:val="28"/>
        </w:rPr>
        <w:t xml:space="preserve"> </w:t>
      </w:r>
      <w:r w:rsidRPr="003C689D">
        <w:rPr>
          <w:rFonts w:ascii="Times New Roman" w:hAnsi="Times New Roman"/>
          <w:sz w:val="28"/>
          <w:szCs w:val="28"/>
        </w:rPr>
        <w:t>баллы</w:t>
      </w:r>
      <w:r w:rsidR="003C689D">
        <w:rPr>
          <w:rFonts w:ascii="Times New Roman" w:hAnsi="Times New Roman"/>
          <w:sz w:val="28"/>
          <w:szCs w:val="28"/>
        </w:rPr>
        <w:t xml:space="preserve"> </w:t>
      </w:r>
      <w:r w:rsidRPr="003C689D">
        <w:rPr>
          <w:rFonts w:ascii="Times New Roman" w:hAnsi="Times New Roman"/>
          <w:sz w:val="28"/>
          <w:szCs w:val="28"/>
        </w:rPr>
        <w:t>по</w:t>
      </w:r>
      <w:r w:rsidR="003C689D">
        <w:rPr>
          <w:rFonts w:ascii="Times New Roman" w:hAnsi="Times New Roman"/>
          <w:sz w:val="28"/>
          <w:szCs w:val="28"/>
        </w:rPr>
        <w:t xml:space="preserve"> </w:t>
      </w:r>
      <w:r w:rsidRPr="003C689D">
        <w:rPr>
          <w:rFonts w:ascii="Times New Roman" w:hAnsi="Times New Roman"/>
          <w:sz w:val="28"/>
          <w:szCs w:val="28"/>
        </w:rPr>
        <w:t>субшкале</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p>
    <w:p w:rsidR="00AA5D59" w:rsidRPr="003C689D" w:rsidRDefault="00AA5D59" w:rsidP="003C689D">
      <w:pPr>
        <w:keepNext/>
        <w:widowControl w:val="0"/>
        <w:numPr>
          <w:ilvl w:val="0"/>
          <w:numId w:val="9"/>
        </w:numPr>
        <w:tabs>
          <w:tab w:val="left" w:pos="880"/>
        </w:tabs>
        <w:spacing w:line="360" w:lineRule="auto"/>
        <w:ind w:left="0" w:firstLine="709"/>
        <w:jc w:val="both"/>
        <w:rPr>
          <w:rFonts w:ascii="Times New Roman" w:hAnsi="Times New Roman"/>
          <w:sz w:val="28"/>
          <w:szCs w:val="28"/>
        </w:rPr>
      </w:pPr>
      <w:r w:rsidRPr="003C689D">
        <w:rPr>
          <w:rFonts w:ascii="Times New Roman" w:hAnsi="Times New Roman"/>
          <w:sz w:val="28"/>
          <w:szCs w:val="28"/>
        </w:rPr>
        <w:t>Первичная</w:t>
      </w:r>
      <w:r w:rsidR="003C689D">
        <w:rPr>
          <w:rFonts w:ascii="Times New Roman" w:hAnsi="Times New Roman"/>
          <w:sz w:val="28"/>
          <w:szCs w:val="28"/>
        </w:rPr>
        <w:t xml:space="preserve"> </w:t>
      </w:r>
      <w:r w:rsidRPr="003C689D">
        <w:rPr>
          <w:rFonts w:ascii="Times New Roman" w:hAnsi="Times New Roman"/>
          <w:sz w:val="28"/>
          <w:szCs w:val="28"/>
        </w:rPr>
        <w:t>оценка</w:t>
      </w:r>
      <w:r w:rsidR="003C689D">
        <w:rPr>
          <w:rFonts w:ascii="Times New Roman" w:hAnsi="Times New Roman"/>
          <w:sz w:val="28"/>
          <w:szCs w:val="28"/>
        </w:rPr>
        <w:t xml:space="preserve"> </w:t>
      </w:r>
      <w:r w:rsidRPr="003C689D">
        <w:rPr>
          <w:rFonts w:ascii="Times New Roman" w:hAnsi="Times New Roman"/>
          <w:sz w:val="28"/>
          <w:szCs w:val="28"/>
        </w:rPr>
        <w:t>переводится</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шкальную.</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качестве</w:t>
      </w:r>
      <w:r w:rsidR="003C689D">
        <w:rPr>
          <w:rFonts w:ascii="Times New Roman" w:hAnsi="Times New Roman"/>
          <w:sz w:val="28"/>
          <w:szCs w:val="28"/>
        </w:rPr>
        <w:t xml:space="preserve"> </w:t>
      </w:r>
      <w:r w:rsidRPr="003C689D">
        <w:rPr>
          <w:rFonts w:ascii="Times New Roman" w:hAnsi="Times New Roman"/>
          <w:sz w:val="28"/>
          <w:szCs w:val="28"/>
        </w:rPr>
        <w:t>шкальной</w:t>
      </w:r>
      <w:r w:rsidR="003C689D">
        <w:rPr>
          <w:rFonts w:ascii="Times New Roman" w:hAnsi="Times New Roman"/>
          <w:sz w:val="28"/>
          <w:szCs w:val="28"/>
        </w:rPr>
        <w:t xml:space="preserve"> </w:t>
      </w:r>
      <w:r w:rsidRPr="003C689D">
        <w:rPr>
          <w:rFonts w:ascii="Times New Roman" w:hAnsi="Times New Roman"/>
          <w:sz w:val="28"/>
          <w:szCs w:val="28"/>
        </w:rPr>
        <w:t>оценки</w:t>
      </w:r>
      <w:r w:rsidR="003C689D">
        <w:rPr>
          <w:rFonts w:ascii="Times New Roman" w:hAnsi="Times New Roman"/>
          <w:sz w:val="28"/>
          <w:szCs w:val="28"/>
        </w:rPr>
        <w:t xml:space="preserve"> </w:t>
      </w:r>
      <w:r w:rsidRPr="003C689D">
        <w:rPr>
          <w:rFonts w:ascii="Times New Roman" w:hAnsi="Times New Roman"/>
          <w:sz w:val="28"/>
          <w:szCs w:val="28"/>
        </w:rPr>
        <w:t>используется</w:t>
      </w:r>
      <w:r w:rsidR="003C689D">
        <w:rPr>
          <w:rFonts w:ascii="Times New Roman" w:hAnsi="Times New Roman"/>
          <w:sz w:val="28"/>
          <w:szCs w:val="28"/>
        </w:rPr>
        <w:t xml:space="preserve"> </w:t>
      </w:r>
      <w:r w:rsidRPr="003C689D">
        <w:rPr>
          <w:rFonts w:ascii="Times New Roman" w:hAnsi="Times New Roman"/>
          <w:sz w:val="28"/>
          <w:szCs w:val="28"/>
        </w:rPr>
        <w:t>стандартная</w:t>
      </w:r>
      <w:r w:rsidR="003C689D">
        <w:rPr>
          <w:rFonts w:ascii="Times New Roman" w:hAnsi="Times New Roman"/>
          <w:sz w:val="28"/>
          <w:szCs w:val="28"/>
        </w:rPr>
        <w:t xml:space="preserve"> </w:t>
      </w:r>
      <w:r w:rsidRPr="003C689D">
        <w:rPr>
          <w:rFonts w:ascii="Times New Roman" w:hAnsi="Times New Roman"/>
          <w:sz w:val="28"/>
          <w:szCs w:val="28"/>
        </w:rPr>
        <w:t>десятка</w:t>
      </w:r>
      <w:r w:rsidR="003C689D">
        <w:rPr>
          <w:rFonts w:ascii="Times New Roman" w:hAnsi="Times New Roman"/>
          <w:sz w:val="28"/>
          <w:szCs w:val="28"/>
        </w:rPr>
        <w:t xml:space="preserve"> </w:t>
      </w:r>
      <w:r w:rsidRPr="003C689D">
        <w:rPr>
          <w:rFonts w:ascii="Times New Roman" w:hAnsi="Times New Roman"/>
          <w:sz w:val="28"/>
          <w:szCs w:val="28"/>
        </w:rPr>
        <w:t>(стены).</w:t>
      </w:r>
      <w:r w:rsidR="003C689D">
        <w:rPr>
          <w:rFonts w:ascii="Times New Roman" w:hAnsi="Times New Roman"/>
          <w:sz w:val="28"/>
          <w:szCs w:val="28"/>
        </w:rPr>
        <w:t xml:space="preserve"> </w:t>
      </w:r>
      <w:r w:rsidRPr="003C689D">
        <w:rPr>
          <w:rFonts w:ascii="Times New Roman" w:hAnsi="Times New Roman"/>
          <w:sz w:val="28"/>
          <w:szCs w:val="28"/>
        </w:rPr>
        <w:t>Для</w:t>
      </w:r>
      <w:r w:rsidR="003C689D">
        <w:rPr>
          <w:rFonts w:ascii="Times New Roman" w:hAnsi="Times New Roman"/>
          <w:sz w:val="28"/>
          <w:szCs w:val="28"/>
        </w:rPr>
        <w:t xml:space="preserve"> </w:t>
      </w:r>
      <w:r w:rsidRPr="003C689D">
        <w:rPr>
          <w:rFonts w:ascii="Times New Roman" w:hAnsi="Times New Roman"/>
          <w:sz w:val="28"/>
          <w:szCs w:val="28"/>
        </w:rPr>
        <w:t>этого</w:t>
      </w:r>
      <w:r w:rsidR="003C689D">
        <w:rPr>
          <w:rFonts w:ascii="Times New Roman" w:hAnsi="Times New Roman"/>
          <w:sz w:val="28"/>
          <w:szCs w:val="28"/>
        </w:rPr>
        <w:t xml:space="preserve"> </w:t>
      </w:r>
      <w:r w:rsidRPr="003C689D">
        <w:rPr>
          <w:rFonts w:ascii="Times New Roman" w:hAnsi="Times New Roman"/>
          <w:sz w:val="28"/>
          <w:szCs w:val="28"/>
        </w:rPr>
        <w:t>данные</w:t>
      </w:r>
      <w:r w:rsidR="003C689D">
        <w:rPr>
          <w:rFonts w:ascii="Times New Roman" w:hAnsi="Times New Roman"/>
          <w:sz w:val="28"/>
          <w:szCs w:val="28"/>
        </w:rPr>
        <w:t xml:space="preserve"> </w:t>
      </w:r>
      <w:r w:rsidRPr="003C689D">
        <w:rPr>
          <w:rFonts w:ascii="Times New Roman" w:hAnsi="Times New Roman"/>
          <w:sz w:val="28"/>
          <w:szCs w:val="28"/>
        </w:rPr>
        <w:t>испытуемого</w:t>
      </w:r>
      <w:r w:rsidR="003C689D">
        <w:rPr>
          <w:rFonts w:ascii="Times New Roman" w:hAnsi="Times New Roman"/>
          <w:sz w:val="28"/>
          <w:szCs w:val="28"/>
        </w:rPr>
        <w:t xml:space="preserve"> </w:t>
      </w:r>
      <w:r w:rsidRPr="003C689D">
        <w:rPr>
          <w:rFonts w:ascii="Times New Roman" w:hAnsi="Times New Roman"/>
          <w:sz w:val="28"/>
          <w:szCs w:val="28"/>
        </w:rPr>
        <w:t>сопоставляются</w:t>
      </w:r>
      <w:r w:rsidR="003C689D">
        <w:rPr>
          <w:rFonts w:ascii="Times New Roman" w:hAnsi="Times New Roman"/>
          <w:sz w:val="28"/>
          <w:szCs w:val="28"/>
        </w:rPr>
        <w:t xml:space="preserve"> </w:t>
      </w:r>
      <w:r w:rsidRPr="003C689D">
        <w:rPr>
          <w:rFonts w:ascii="Times New Roman" w:hAnsi="Times New Roman"/>
          <w:sz w:val="28"/>
          <w:szCs w:val="28"/>
        </w:rPr>
        <w:t>с</w:t>
      </w:r>
      <w:r w:rsidR="003C689D">
        <w:rPr>
          <w:rFonts w:ascii="Times New Roman" w:hAnsi="Times New Roman"/>
          <w:sz w:val="28"/>
          <w:szCs w:val="28"/>
        </w:rPr>
        <w:t xml:space="preserve"> </w:t>
      </w:r>
      <w:r w:rsidRPr="003C689D">
        <w:rPr>
          <w:rFonts w:ascii="Times New Roman" w:hAnsi="Times New Roman"/>
          <w:sz w:val="28"/>
          <w:szCs w:val="28"/>
        </w:rPr>
        <w:t>нормативными</w:t>
      </w:r>
      <w:r w:rsidR="003C689D">
        <w:rPr>
          <w:rFonts w:ascii="Times New Roman" w:hAnsi="Times New Roman"/>
          <w:sz w:val="28"/>
          <w:szCs w:val="28"/>
        </w:rPr>
        <w:t xml:space="preserve"> </w:t>
      </w:r>
      <w:r w:rsidRPr="003C689D">
        <w:rPr>
          <w:rFonts w:ascii="Times New Roman" w:hAnsi="Times New Roman"/>
          <w:sz w:val="28"/>
          <w:szCs w:val="28"/>
        </w:rPr>
        <w:t>показателями</w:t>
      </w:r>
      <w:r w:rsidR="003C689D">
        <w:rPr>
          <w:rFonts w:ascii="Times New Roman" w:hAnsi="Times New Roman"/>
          <w:sz w:val="28"/>
          <w:szCs w:val="28"/>
        </w:rPr>
        <w:t xml:space="preserve"> </w:t>
      </w:r>
      <w:r w:rsidRPr="003C689D">
        <w:rPr>
          <w:rFonts w:ascii="Times New Roman" w:hAnsi="Times New Roman"/>
          <w:sz w:val="28"/>
          <w:szCs w:val="28"/>
        </w:rPr>
        <w:t>группы</w:t>
      </w:r>
      <w:r w:rsidR="003C689D">
        <w:rPr>
          <w:rFonts w:ascii="Times New Roman" w:hAnsi="Times New Roman"/>
          <w:sz w:val="28"/>
          <w:szCs w:val="28"/>
        </w:rPr>
        <w:t xml:space="preserve"> </w:t>
      </w:r>
      <w:r w:rsidRPr="003C689D">
        <w:rPr>
          <w:rFonts w:ascii="Times New Roman" w:hAnsi="Times New Roman"/>
          <w:sz w:val="28"/>
          <w:szCs w:val="28"/>
        </w:rPr>
        <w:t>детей</w:t>
      </w:r>
      <w:r w:rsidR="003C689D">
        <w:rPr>
          <w:rFonts w:ascii="Times New Roman" w:hAnsi="Times New Roman"/>
          <w:sz w:val="28"/>
          <w:szCs w:val="28"/>
        </w:rPr>
        <w:t xml:space="preserve"> </w:t>
      </w:r>
      <w:r w:rsidRPr="003C689D">
        <w:rPr>
          <w:rFonts w:ascii="Times New Roman" w:hAnsi="Times New Roman"/>
          <w:sz w:val="28"/>
          <w:szCs w:val="28"/>
        </w:rPr>
        <w:t>соответствующего</w:t>
      </w:r>
      <w:r w:rsidR="003C689D">
        <w:rPr>
          <w:rFonts w:ascii="Times New Roman" w:hAnsi="Times New Roman"/>
          <w:sz w:val="28"/>
          <w:szCs w:val="28"/>
        </w:rPr>
        <w:t xml:space="preserve"> </w:t>
      </w:r>
      <w:r w:rsidRPr="003C689D">
        <w:rPr>
          <w:rFonts w:ascii="Times New Roman" w:hAnsi="Times New Roman"/>
          <w:sz w:val="28"/>
          <w:szCs w:val="28"/>
        </w:rPr>
        <w:t>возраста</w:t>
      </w:r>
      <w:r w:rsidR="003C689D">
        <w:rPr>
          <w:rFonts w:ascii="Times New Roman" w:hAnsi="Times New Roman"/>
          <w:sz w:val="28"/>
          <w:szCs w:val="28"/>
        </w:rPr>
        <w:t xml:space="preserve"> </w:t>
      </w:r>
      <w:r w:rsidRPr="003C689D">
        <w:rPr>
          <w:rFonts w:ascii="Times New Roman" w:hAnsi="Times New Roman"/>
          <w:sz w:val="28"/>
          <w:szCs w:val="28"/>
        </w:rPr>
        <w:t>и</w:t>
      </w:r>
      <w:r w:rsidR="003C689D">
        <w:rPr>
          <w:rFonts w:ascii="Times New Roman" w:hAnsi="Times New Roman"/>
          <w:sz w:val="28"/>
          <w:szCs w:val="28"/>
        </w:rPr>
        <w:t xml:space="preserve"> </w:t>
      </w:r>
      <w:r w:rsidRPr="003C689D">
        <w:rPr>
          <w:rFonts w:ascii="Times New Roman" w:hAnsi="Times New Roman"/>
          <w:sz w:val="28"/>
          <w:szCs w:val="28"/>
        </w:rPr>
        <w:t>пола.</w:t>
      </w:r>
    </w:p>
    <w:p w:rsidR="00AA5D59" w:rsidRPr="003C689D" w:rsidRDefault="00AA5D59" w:rsidP="003C689D">
      <w:pPr>
        <w:keepNext/>
        <w:widowControl w:val="0"/>
        <w:numPr>
          <w:ilvl w:val="0"/>
          <w:numId w:val="9"/>
        </w:numPr>
        <w:tabs>
          <w:tab w:val="left" w:pos="880"/>
        </w:tabs>
        <w:spacing w:line="360" w:lineRule="auto"/>
        <w:ind w:left="0" w:firstLine="709"/>
        <w:jc w:val="both"/>
        <w:rPr>
          <w:rFonts w:ascii="Times New Roman" w:hAnsi="Times New Roman"/>
          <w:sz w:val="28"/>
          <w:szCs w:val="28"/>
        </w:rPr>
      </w:pPr>
      <w:r w:rsidRPr="003C689D">
        <w:rPr>
          <w:rFonts w:ascii="Times New Roman" w:hAnsi="Times New Roman"/>
          <w:sz w:val="28"/>
          <w:szCs w:val="28"/>
        </w:rPr>
        <w:t>На</w:t>
      </w:r>
      <w:r w:rsidR="003C689D">
        <w:rPr>
          <w:rFonts w:ascii="Times New Roman" w:hAnsi="Times New Roman"/>
          <w:sz w:val="28"/>
          <w:szCs w:val="28"/>
        </w:rPr>
        <w:t xml:space="preserve"> </w:t>
      </w:r>
      <w:r w:rsidRPr="003C689D">
        <w:rPr>
          <w:rFonts w:ascii="Times New Roman" w:hAnsi="Times New Roman"/>
          <w:sz w:val="28"/>
          <w:szCs w:val="28"/>
        </w:rPr>
        <w:t>основании</w:t>
      </w:r>
      <w:r w:rsidR="003C689D">
        <w:rPr>
          <w:rFonts w:ascii="Times New Roman" w:hAnsi="Times New Roman"/>
          <w:sz w:val="28"/>
          <w:szCs w:val="28"/>
        </w:rPr>
        <w:t xml:space="preserve"> </w:t>
      </w:r>
      <w:r w:rsidRPr="003C689D">
        <w:rPr>
          <w:rFonts w:ascii="Times New Roman" w:hAnsi="Times New Roman"/>
          <w:sz w:val="28"/>
          <w:szCs w:val="28"/>
        </w:rPr>
        <w:t>полученной</w:t>
      </w:r>
      <w:r w:rsidR="003C689D">
        <w:rPr>
          <w:rFonts w:ascii="Times New Roman" w:hAnsi="Times New Roman"/>
          <w:sz w:val="28"/>
          <w:szCs w:val="28"/>
        </w:rPr>
        <w:t xml:space="preserve"> </w:t>
      </w:r>
      <w:r w:rsidRPr="003C689D">
        <w:rPr>
          <w:rFonts w:ascii="Times New Roman" w:hAnsi="Times New Roman"/>
          <w:sz w:val="28"/>
          <w:szCs w:val="28"/>
        </w:rPr>
        <w:t>шкальной</w:t>
      </w:r>
      <w:r w:rsidR="003C689D">
        <w:rPr>
          <w:rFonts w:ascii="Times New Roman" w:hAnsi="Times New Roman"/>
          <w:sz w:val="28"/>
          <w:szCs w:val="28"/>
        </w:rPr>
        <w:t xml:space="preserve"> </w:t>
      </w:r>
      <w:r w:rsidRPr="003C689D">
        <w:rPr>
          <w:rFonts w:ascii="Times New Roman" w:hAnsi="Times New Roman"/>
          <w:sz w:val="28"/>
          <w:szCs w:val="28"/>
        </w:rPr>
        <w:t>оценки</w:t>
      </w:r>
      <w:r w:rsidR="003C689D">
        <w:rPr>
          <w:rFonts w:ascii="Times New Roman" w:hAnsi="Times New Roman"/>
          <w:sz w:val="28"/>
          <w:szCs w:val="28"/>
        </w:rPr>
        <w:t xml:space="preserve"> </w:t>
      </w:r>
      <w:r w:rsidRPr="003C689D">
        <w:rPr>
          <w:rFonts w:ascii="Times New Roman" w:hAnsi="Times New Roman"/>
          <w:sz w:val="28"/>
          <w:szCs w:val="28"/>
        </w:rPr>
        <w:t>делается</w:t>
      </w:r>
      <w:r w:rsidR="003C689D">
        <w:rPr>
          <w:rFonts w:ascii="Times New Roman" w:hAnsi="Times New Roman"/>
          <w:sz w:val="28"/>
          <w:szCs w:val="28"/>
        </w:rPr>
        <w:t xml:space="preserve"> </w:t>
      </w:r>
      <w:r w:rsidRPr="003C689D">
        <w:rPr>
          <w:rFonts w:ascii="Times New Roman" w:hAnsi="Times New Roman"/>
          <w:sz w:val="28"/>
          <w:szCs w:val="28"/>
        </w:rPr>
        <w:t>вывод</w:t>
      </w:r>
      <w:r w:rsidR="003C689D">
        <w:rPr>
          <w:rFonts w:ascii="Times New Roman" w:hAnsi="Times New Roman"/>
          <w:sz w:val="28"/>
          <w:szCs w:val="28"/>
        </w:rPr>
        <w:t xml:space="preserve"> </w:t>
      </w:r>
      <w:r w:rsidRPr="003C689D">
        <w:rPr>
          <w:rFonts w:ascii="Times New Roman" w:hAnsi="Times New Roman"/>
          <w:sz w:val="28"/>
          <w:szCs w:val="28"/>
        </w:rPr>
        <w:t>об</w:t>
      </w:r>
      <w:r w:rsidR="003C689D">
        <w:rPr>
          <w:rFonts w:ascii="Times New Roman" w:hAnsi="Times New Roman"/>
          <w:sz w:val="28"/>
          <w:szCs w:val="28"/>
        </w:rPr>
        <w:t xml:space="preserve"> </w:t>
      </w:r>
      <w:r w:rsidRPr="003C689D">
        <w:rPr>
          <w:rFonts w:ascii="Times New Roman" w:hAnsi="Times New Roman"/>
          <w:sz w:val="28"/>
          <w:szCs w:val="28"/>
        </w:rPr>
        <w:t>уровне</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r w:rsidRPr="003C689D">
        <w:rPr>
          <w:rFonts w:ascii="Times New Roman" w:hAnsi="Times New Roman"/>
          <w:sz w:val="28"/>
          <w:szCs w:val="28"/>
        </w:rPr>
        <w:t>испытуемого.</w:t>
      </w:r>
      <w:r w:rsidR="003C689D">
        <w:rPr>
          <w:rFonts w:ascii="Times New Roman" w:hAnsi="Times New Roman"/>
          <w:sz w:val="28"/>
          <w:szCs w:val="28"/>
        </w:rPr>
        <w:t xml:space="preserve"> </w:t>
      </w:r>
    </w:p>
    <w:p w:rsidR="00FD1187" w:rsidRPr="003C689D" w:rsidRDefault="00AA5D59"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Опросник</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выделяет</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характерные</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уровни</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тревожности:</w:t>
      </w:r>
    </w:p>
    <w:p w:rsidR="00AA5D59" w:rsidRPr="003C689D" w:rsidRDefault="00AA5D59" w:rsidP="003C689D">
      <w:pPr>
        <w:keepNext/>
        <w:widowControl w:val="0"/>
        <w:numPr>
          <w:ilvl w:val="0"/>
          <w:numId w:val="10"/>
        </w:numPr>
        <w:spacing w:line="360" w:lineRule="auto"/>
        <w:ind w:left="0" w:firstLine="709"/>
        <w:jc w:val="both"/>
        <w:rPr>
          <w:rFonts w:ascii="Times New Roman" w:hAnsi="Times New Roman" w:cs="Times New Roman"/>
          <w:bCs/>
          <w:sz w:val="28"/>
          <w:szCs w:val="28"/>
        </w:rPr>
      </w:pPr>
      <w:r w:rsidRPr="003C689D">
        <w:rPr>
          <w:rFonts w:ascii="Times New Roman" w:hAnsi="Times New Roman"/>
          <w:sz w:val="28"/>
          <w:szCs w:val="28"/>
        </w:rPr>
        <w:t>Состояние</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3C689D">
        <w:rPr>
          <w:rFonts w:ascii="Times New Roman" w:hAnsi="Times New Roman"/>
          <w:sz w:val="28"/>
          <w:szCs w:val="28"/>
        </w:rPr>
        <w:t xml:space="preserve"> </w:t>
      </w:r>
      <w:r w:rsidRPr="003C689D">
        <w:rPr>
          <w:rFonts w:ascii="Times New Roman" w:hAnsi="Times New Roman"/>
          <w:sz w:val="28"/>
          <w:szCs w:val="28"/>
        </w:rPr>
        <w:t>испытуемому</w:t>
      </w:r>
      <w:r w:rsidR="003C689D">
        <w:rPr>
          <w:rFonts w:ascii="Times New Roman" w:hAnsi="Times New Roman"/>
          <w:sz w:val="28"/>
          <w:szCs w:val="28"/>
        </w:rPr>
        <w:t xml:space="preserve"> </w:t>
      </w:r>
      <w:r w:rsidRPr="003C689D">
        <w:rPr>
          <w:rFonts w:ascii="Times New Roman" w:hAnsi="Times New Roman"/>
          <w:sz w:val="28"/>
          <w:szCs w:val="28"/>
        </w:rPr>
        <w:t>не</w:t>
      </w:r>
      <w:r w:rsidR="003C689D">
        <w:rPr>
          <w:rFonts w:ascii="Times New Roman" w:hAnsi="Times New Roman"/>
          <w:sz w:val="28"/>
          <w:szCs w:val="28"/>
        </w:rPr>
        <w:t xml:space="preserve"> </w:t>
      </w:r>
      <w:r w:rsidRPr="003C689D">
        <w:rPr>
          <w:rFonts w:ascii="Times New Roman" w:hAnsi="Times New Roman"/>
          <w:sz w:val="28"/>
          <w:szCs w:val="28"/>
        </w:rPr>
        <w:t>свойственно</w:t>
      </w:r>
      <w:r w:rsidR="00B55264" w:rsidRPr="003C689D">
        <w:rPr>
          <w:rFonts w:ascii="Times New Roman" w:hAnsi="Times New Roman"/>
          <w:sz w:val="28"/>
          <w:szCs w:val="28"/>
        </w:rPr>
        <w:t>.</w:t>
      </w:r>
    </w:p>
    <w:p w:rsidR="00AA5D59" w:rsidRPr="003C689D" w:rsidRDefault="00AA5D59" w:rsidP="003C689D">
      <w:pPr>
        <w:keepNext/>
        <w:widowControl w:val="0"/>
        <w:numPr>
          <w:ilvl w:val="0"/>
          <w:numId w:val="10"/>
        </w:numPr>
        <w:spacing w:line="360" w:lineRule="auto"/>
        <w:ind w:left="0" w:firstLine="709"/>
        <w:jc w:val="both"/>
        <w:rPr>
          <w:rFonts w:ascii="Times New Roman" w:hAnsi="Times New Roman" w:cs="Times New Roman"/>
          <w:bCs/>
          <w:sz w:val="28"/>
          <w:szCs w:val="28"/>
        </w:rPr>
      </w:pPr>
      <w:r w:rsidRPr="003C689D">
        <w:rPr>
          <w:rFonts w:ascii="Times New Roman" w:hAnsi="Times New Roman"/>
          <w:sz w:val="28"/>
          <w:szCs w:val="28"/>
        </w:rPr>
        <w:t>Нормальный</w:t>
      </w:r>
      <w:r w:rsidR="003C689D">
        <w:rPr>
          <w:rFonts w:ascii="Times New Roman" w:hAnsi="Times New Roman"/>
          <w:sz w:val="28"/>
          <w:szCs w:val="28"/>
        </w:rPr>
        <w:t xml:space="preserve"> </w:t>
      </w:r>
      <w:r w:rsidRPr="003C689D">
        <w:rPr>
          <w:rFonts w:ascii="Times New Roman" w:hAnsi="Times New Roman"/>
          <w:sz w:val="28"/>
          <w:szCs w:val="28"/>
        </w:rPr>
        <w:t>уровень</w:t>
      </w:r>
      <w:r w:rsidR="003C689D">
        <w:rPr>
          <w:rFonts w:ascii="Times New Roman" w:hAnsi="Times New Roman"/>
          <w:sz w:val="28"/>
          <w:szCs w:val="28"/>
        </w:rPr>
        <w:t xml:space="preserve"> </w:t>
      </w:r>
      <w:r w:rsidRPr="003C689D">
        <w:rPr>
          <w:rFonts w:ascii="Times New Roman" w:hAnsi="Times New Roman"/>
          <w:sz w:val="28"/>
          <w:szCs w:val="28"/>
        </w:rPr>
        <w:t>тревожности</w:t>
      </w:r>
      <w:r w:rsidR="00B55264" w:rsidRPr="003C689D">
        <w:rPr>
          <w:rFonts w:ascii="Times New Roman" w:hAnsi="Times New Roman"/>
          <w:sz w:val="28"/>
          <w:szCs w:val="28"/>
        </w:rPr>
        <w:t>.</w:t>
      </w:r>
    </w:p>
    <w:p w:rsidR="00AA5D59" w:rsidRPr="003C689D" w:rsidRDefault="00AA5D59" w:rsidP="003C689D">
      <w:pPr>
        <w:keepNext/>
        <w:widowControl w:val="0"/>
        <w:numPr>
          <w:ilvl w:val="0"/>
          <w:numId w:val="10"/>
        </w:numPr>
        <w:spacing w:line="360" w:lineRule="auto"/>
        <w:ind w:left="0" w:firstLine="709"/>
        <w:jc w:val="both"/>
        <w:rPr>
          <w:rFonts w:ascii="Times New Roman" w:hAnsi="Times New Roman" w:cs="Times New Roman"/>
          <w:bCs/>
          <w:sz w:val="28"/>
          <w:szCs w:val="28"/>
        </w:rPr>
      </w:pPr>
      <w:r w:rsidRPr="003C689D">
        <w:rPr>
          <w:rFonts w:ascii="Times New Roman" w:hAnsi="Times New Roman"/>
          <w:sz w:val="28"/>
          <w:szCs w:val="28"/>
        </w:rPr>
        <w:t>Несколько</w:t>
      </w:r>
      <w:r w:rsidR="003C689D">
        <w:rPr>
          <w:rFonts w:ascii="Times New Roman" w:hAnsi="Times New Roman"/>
          <w:sz w:val="28"/>
          <w:szCs w:val="28"/>
        </w:rPr>
        <w:t xml:space="preserve"> </w:t>
      </w:r>
      <w:r w:rsidRPr="003C689D">
        <w:rPr>
          <w:rFonts w:ascii="Times New Roman" w:hAnsi="Times New Roman"/>
          <w:sz w:val="28"/>
          <w:szCs w:val="28"/>
        </w:rPr>
        <w:t>повышенная</w:t>
      </w:r>
      <w:r w:rsidR="003C689D">
        <w:rPr>
          <w:rFonts w:ascii="Times New Roman" w:hAnsi="Times New Roman"/>
          <w:sz w:val="28"/>
          <w:szCs w:val="28"/>
        </w:rPr>
        <w:t xml:space="preserve"> </w:t>
      </w:r>
      <w:r w:rsidRPr="003C689D">
        <w:rPr>
          <w:rFonts w:ascii="Times New Roman" w:hAnsi="Times New Roman"/>
          <w:sz w:val="28"/>
          <w:szCs w:val="28"/>
        </w:rPr>
        <w:t>тревожность</w:t>
      </w:r>
      <w:r w:rsidR="00B55264" w:rsidRPr="003C689D">
        <w:rPr>
          <w:rFonts w:ascii="Times New Roman" w:hAnsi="Times New Roman"/>
          <w:sz w:val="28"/>
          <w:szCs w:val="28"/>
        </w:rPr>
        <w:t>.</w:t>
      </w:r>
    </w:p>
    <w:p w:rsidR="00AA5D59" w:rsidRPr="003C689D" w:rsidRDefault="00AA5D59" w:rsidP="003C689D">
      <w:pPr>
        <w:keepNext/>
        <w:widowControl w:val="0"/>
        <w:numPr>
          <w:ilvl w:val="0"/>
          <w:numId w:val="10"/>
        </w:numPr>
        <w:spacing w:line="360" w:lineRule="auto"/>
        <w:ind w:left="0" w:firstLine="709"/>
        <w:jc w:val="both"/>
        <w:rPr>
          <w:rFonts w:ascii="Times New Roman" w:hAnsi="Times New Roman" w:cs="Times New Roman"/>
          <w:bCs/>
          <w:sz w:val="28"/>
          <w:szCs w:val="28"/>
        </w:rPr>
      </w:pPr>
      <w:r w:rsidRPr="003C689D">
        <w:rPr>
          <w:rFonts w:ascii="Times New Roman" w:hAnsi="Times New Roman"/>
          <w:sz w:val="28"/>
          <w:szCs w:val="28"/>
        </w:rPr>
        <w:t>Явно</w:t>
      </w:r>
      <w:r w:rsidR="003C689D">
        <w:rPr>
          <w:rFonts w:ascii="Times New Roman" w:hAnsi="Times New Roman"/>
          <w:sz w:val="28"/>
          <w:szCs w:val="28"/>
        </w:rPr>
        <w:t xml:space="preserve"> </w:t>
      </w:r>
      <w:r w:rsidRPr="003C689D">
        <w:rPr>
          <w:rFonts w:ascii="Times New Roman" w:hAnsi="Times New Roman"/>
          <w:sz w:val="28"/>
          <w:szCs w:val="28"/>
        </w:rPr>
        <w:t>повышенная</w:t>
      </w:r>
      <w:r w:rsidR="003C689D">
        <w:rPr>
          <w:rFonts w:ascii="Times New Roman" w:hAnsi="Times New Roman"/>
          <w:sz w:val="28"/>
          <w:szCs w:val="28"/>
        </w:rPr>
        <w:t xml:space="preserve"> </w:t>
      </w:r>
      <w:r w:rsidRPr="003C689D">
        <w:rPr>
          <w:rFonts w:ascii="Times New Roman" w:hAnsi="Times New Roman"/>
          <w:sz w:val="28"/>
          <w:szCs w:val="28"/>
        </w:rPr>
        <w:t>тревожность</w:t>
      </w:r>
      <w:r w:rsidR="00B55264" w:rsidRPr="003C689D">
        <w:rPr>
          <w:rFonts w:ascii="Times New Roman" w:hAnsi="Times New Roman"/>
          <w:sz w:val="28"/>
          <w:szCs w:val="28"/>
        </w:rPr>
        <w:t>.</w:t>
      </w:r>
    </w:p>
    <w:p w:rsidR="00F67A60" w:rsidRPr="003C689D" w:rsidRDefault="00AA5D59" w:rsidP="003C689D">
      <w:pPr>
        <w:keepNext/>
        <w:widowControl w:val="0"/>
        <w:numPr>
          <w:ilvl w:val="0"/>
          <w:numId w:val="10"/>
        </w:numPr>
        <w:spacing w:line="360" w:lineRule="auto"/>
        <w:ind w:left="0" w:firstLine="709"/>
        <w:jc w:val="both"/>
        <w:rPr>
          <w:rFonts w:ascii="Times New Roman" w:hAnsi="Times New Roman" w:cs="Times New Roman"/>
          <w:bCs/>
          <w:sz w:val="28"/>
          <w:szCs w:val="28"/>
        </w:rPr>
      </w:pPr>
      <w:r w:rsidRPr="003C689D">
        <w:rPr>
          <w:rFonts w:ascii="Times New Roman" w:hAnsi="Times New Roman"/>
          <w:sz w:val="28"/>
          <w:szCs w:val="28"/>
        </w:rPr>
        <w:t>Очень</w:t>
      </w:r>
      <w:r w:rsidR="003C689D">
        <w:rPr>
          <w:rFonts w:ascii="Times New Roman" w:hAnsi="Times New Roman"/>
          <w:sz w:val="28"/>
          <w:szCs w:val="28"/>
        </w:rPr>
        <w:t xml:space="preserve"> </w:t>
      </w:r>
      <w:r w:rsidRPr="003C689D">
        <w:rPr>
          <w:rFonts w:ascii="Times New Roman" w:hAnsi="Times New Roman"/>
          <w:sz w:val="28"/>
          <w:szCs w:val="28"/>
        </w:rPr>
        <w:t>высокая</w:t>
      </w:r>
      <w:r w:rsidR="003C689D">
        <w:rPr>
          <w:rFonts w:ascii="Times New Roman" w:hAnsi="Times New Roman"/>
          <w:sz w:val="28"/>
          <w:szCs w:val="28"/>
        </w:rPr>
        <w:t xml:space="preserve"> </w:t>
      </w:r>
      <w:r w:rsidRPr="003C689D">
        <w:rPr>
          <w:rFonts w:ascii="Times New Roman" w:hAnsi="Times New Roman"/>
          <w:sz w:val="28"/>
          <w:szCs w:val="28"/>
        </w:rPr>
        <w:t>тревожность</w:t>
      </w:r>
      <w:r w:rsidR="00B55264" w:rsidRPr="003C689D">
        <w:rPr>
          <w:rFonts w:ascii="Times New Roman" w:hAnsi="Times New Roman"/>
          <w:sz w:val="28"/>
          <w:szCs w:val="28"/>
        </w:rPr>
        <w:t>.</w:t>
      </w:r>
    </w:p>
    <w:p w:rsidR="003C689D" w:rsidRPr="003C689D" w:rsidRDefault="003C689D" w:rsidP="003C689D">
      <w:pPr>
        <w:keepNext/>
        <w:widowControl w:val="0"/>
        <w:spacing w:line="360" w:lineRule="auto"/>
        <w:ind w:left="709"/>
        <w:jc w:val="both"/>
        <w:rPr>
          <w:rFonts w:ascii="Times New Roman" w:hAnsi="Times New Roman" w:cs="Times New Roman"/>
          <w:bCs/>
          <w:sz w:val="28"/>
          <w:szCs w:val="28"/>
        </w:rPr>
      </w:pPr>
    </w:p>
    <w:p w:rsidR="00AA4A7F" w:rsidRPr="003C689D" w:rsidRDefault="00AA4A7F" w:rsidP="003C689D">
      <w:pPr>
        <w:pStyle w:val="2"/>
        <w:widowControl w:val="0"/>
        <w:numPr>
          <w:ilvl w:val="1"/>
          <w:numId w:val="8"/>
        </w:numPr>
        <w:spacing w:before="0" w:after="0" w:line="360" w:lineRule="auto"/>
        <w:ind w:left="0" w:firstLine="709"/>
        <w:jc w:val="both"/>
        <w:rPr>
          <w:rFonts w:ascii="Times New Roman" w:hAnsi="Times New Roman" w:cs="Times New Roman"/>
          <w:b w:val="0"/>
          <w:i w:val="0"/>
        </w:rPr>
      </w:pPr>
      <w:r w:rsidRPr="003C689D">
        <w:rPr>
          <w:rFonts w:ascii="Times New Roman" w:hAnsi="Times New Roman" w:cs="Times New Roman"/>
          <w:b w:val="0"/>
          <w:i w:val="0"/>
        </w:rPr>
        <w:t>Результаты</w:t>
      </w:r>
      <w:r w:rsidR="003C689D">
        <w:rPr>
          <w:rFonts w:ascii="Times New Roman" w:hAnsi="Times New Roman" w:cs="Times New Roman"/>
          <w:b w:val="0"/>
          <w:i w:val="0"/>
        </w:rPr>
        <w:t xml:space="preserve"> </w:t>
      </w:r>
      <w:r w:rsidRPr="003C689D">
        <w:rPr>
          <w:rFonts w:ascii="Times New Roman" w:hAnsi="Times New Roman" w:cs="Times New Roman"/>
          <w:b w:val="0"/>
          <w:i w:val="0"/>
        </w:rPr>
        <w:t>констатирующего</w:t>
      </w:r>
      <w:r w:rsidR="003C689D">
        <w:rPr>
          <w:rFonts w:ascii="Times New Roman" w:hAnsi="Times New Roman" w:cs="Times New Roman"/>
          <w:b w:val="0"/>
          <w:i w:val="0"/>
        </w:rPr>
        <w:t xml:space="preserve"> </w:t>
      </w:r>
      <w:r w:rsidRPr="003C689D">
        <w:rPr>
          <w:rFonts w:ascii="Times New Roman" w:hAnsi="Times New Roman" w:cs="Times New Roman"/>
          <w:b w:val="0"/>
          <w:i w:val="0"/>
        </w:rPr>
        <w:t>эксперимента</w:t>
      </w:r>
    </w:p>
    <w:p w:rsidR="00F67A60" w:rsidRPr="003C689D" w:rsidRDefault="00F67A60" w:rsidP="003C689D">
      <w:pPr>
        <w:keepNext/>
        <w:widowControl w:val="0"/>
        <w:spacing w:line="360" w:lineRule="auto"/>
        <w:ind w:firstLine="709"/>
        <w:jc w:val="both"/>
        <w:rPr>
          <w:rFonts w:ascii="Times New Roman" w:hAnsi="Times New Roman"/>
          <w:sz w:val="28"/>
        </w:rPr>
      </w:pPr>
    </w:p>
    <w:p w:rsidR="00A076E6"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Исследуемые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разделены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вторую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p>
    <w:p w:rsidR="00AA4A7F" w:rsidRPr="003C689D" w:rsidRDefault="00AA4A7F" w:rsidP="003C689D">
      <w:pPr>
        <w:pStyle w:val="ae"/>
        <w:keepNext/>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опроснику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FPI</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данные</w:t>
      </w:r>
      <w:r w:rsidR="00B449F5"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отобразили</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таблице</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1</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рисунке</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1</w:t>
      </w:r>
      <w:r w:rsidR="003C689D">
        <w:rPr>
          <w:rFonts w:ascii="Times New Roman" w:hAnsi="Times New Roman" w:cs="Times New Roman"/>
          <w:sz w:val="28"/>
          <w:szCs w:val="28"/>
        </w:rPr>
        <w:t xml:space="preserve"> </w:t>
      </w:r>
      <w:r w:rsidR="00413059" w:rsidRPr="003C689D">
        <w:rPr>
          <w:rFonts w:ascii="Times New Roman" w:hAnsi="Times New Roman" w:cs="Times New Roman"/>
          <w:sz w:val="28"/>
          <w:szCs w:val="28"/>
        </w:rPr>
        <w:t>(стр.</w:t>
      </w:r>
      <w:r w:rsidR="003C689D">
        <w:rPr>
          <w:rFonts w:ascii="Times New Roman" w:hAnsi="Times New Roman" w:cs="Times New Roman"/>
          <w:sz w:val="28"/>
          <w:szCs w:val="28"/>
        </w:rPr>
        <w:t xml:space="preserve"> </w:t>
      </w:r>
      <w:r w:rsidR="00413059" w:rsidRPr="003C689D">
        <w:rPr>
          <w:rFonts w:ascii="Times New Roman" w:hAnsi="Times New Roman" w:cs="Times New Roman"/>
          <w:sz w:val="28"/>
          <w:szCs w:val="28"/>
        </w:rPr>
        <w:t>57).</w:t>
      </w:r>
      <w:r w:rsidR="003C689D">
        <w:rPr>
          <w:rFonts w:ascii="Times New Roman" w:hAnsi="Times New Roman" w:cs="Times New Roman"/>
          <w:sz w:val="28"/>
          <w:szCs w:val="28"/>
        </w:rPr>
        <w:t xml:space="preserve"> </w:t>
      </w:r>
    </w:p>
    <w:p w:rsidR="003C689D" w:rsidRDefault="003C689D" w:rsidP="003C689D">
      <w:pPr>
        <w:pStyle w:val="15"/>
        <w:keepNext/>
        <w:spacing w:line="360" w:lineRule="auto"/>
        <w:ind w:firstLine="709"/>
        <w:jc w:val="both"/>
        <w:rPr>
          <w:b w:val="0"/>
          <w:szCs w:val="28"/>
        </w:rPr>
      </w:pPr>
    </w:p>
    <w:p w:rsidR="00AA4A7F" w:rsidRPr="003C689D" w:rsidRDefault="00AA4A7F" w:rsidP="003C689D">
      <w:pPr>
        <w:pStyle w:val="15"/>
        <w:keepNext/>
        <w:spacing w:line="360" w:lineRule="auto"/>
        <w:ind w:firstLine="709"/>
        <w:jc w:val="both"/>
        <w:rPr>
          <w:b w:val="0"/>
          <w:szCs w:val="28"/>
        </w:rPr>
      </w:pPr>
      <w:r w:rsidRPr="003C689D">
        <w:rPr>
          <w:b w:val="0"/>
          <w:szCs w:val="28"/>
        </w:rPr>
        <w:t>Таблица</w:t>
      </w:r>
      <w:r w:rsidR="003C689D">
        <w:rPr>
          <w:b w:val="0"/>
          <w:szCs w:val="28"/>
        </w:rPr>
        <w:t xml:space="preserve"> </w:t>
      </w:r>
      <w:r w:rsidR="00B449F5" w:rsidRPr="003C689D">
        <w:rPr>
          <w:b w:val="0"/>
          <w:szCs w:val="28"/>
        </w:rPr>
        <w:t>1</w:t>
      </w:r>
      <w:r w:rsidR="003C689D">
        <w:rPr>
          <w:b w:val="0"/>
          <w:szCs w:val="28"/>
        </w:rPr>
        <w:t xml:space="preserve"> </w:t>
      </w:r>
      <w:r w:rsidRPr="003C689D">
        <w:rPr>
          <w:b w:val="0"/>
          <w:szCs w:val="28"/>
        </w:rPr>
        <w:t>Средние</w:t>
      </w:r>
      <w:r w:rsidR="003C689D">
        <w:rPr>
          <w:b w:val="0"/>
          <w:szCs w:val="28"/>
        </w:rPr>
        <w:t xml:space="preserve"> </w:t>
      </w:r>
      <w:r w:rsidR="00413059" w:rsidRPr="003C689D">
        <w:rPr>
          <w:b w:val="0"/>
          <w:szCs w:val="28"/>
        </w:rPr>
        <w:t>показатели</w:t>
      </w:r>
      <w:r w:rsidR="003C689D">
        <w:rPr>
          <w:b w:val="0"/>
          <w:szCs w:val="28"/>
        </w:rPr>
        <w:t xml:space="preserve"> </w:t>
      </w:r>
      <w:r w:rsidRPr="003C689D">
        <w:rPr>
          <w:b w:val="0"/>
          <w:szCs w:val="28"/>
        </w:rPr>
        <w:t>по</w:t>
      </w:r>
      <w:r w:rsidR="003C689D">
        <w:rPr>
          <w:b w:val="0"/>
          <w:szCs w:val="28"/>
        </w:rPr>
        <w:t xml:space="preserve"> </w:t>
      </w:r>
      <w:r w:rsidRPr="003C689D">
        <w:rPr>
          <w:b w:val="0"/>
          <w:szCs w:val="28"/>
        </w:rPr>
        <w:t>опроснику</w:t>
      </w:r>
      <w:r w:rsidR="003C689D">
        <w:rPr>
          <w:b w:val="0"/>
          <w:szCs w:val="28"/>
        </w:rPr>
        <w:t xml:space="preserve"> </w:t>
      </w:r>
      <w:r w:rsidR="000A48C9" w:rsidRPr="003C689D">
        <w:rPr>
          <w:b w:val="0"/>
          <w:szCs w:val="28"/>
        </w:rPr>
        <w:t>FPI</w:t>
      </w:r>
    </w:p>
    <w:tbl>
      <w:tblPr>
        <w:tblW w:w="85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686"/>
        <w:gridCol w:w="2625"/>
        <w:gridCol w:w="2194"/>
      </w:tblGrid>
      <w:tr w:rsidR="00D72C76" w:rsidRPr="003C689D" w:rsidTr="003C689D">
        <w:trPr>
          <w:trHeight w:val="322"/>
        </w:trPr>
        <w:tc>
          <w:tcPr>
            <w:tcW w:w="3686"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ШКАЛЫ</w:t>
            </w:r>
          </w:p>
        </w:tc>
        <w:tc>
          <w:tcPr>
            <w:tcW w:w="2625"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Средние</w:t>
            </w:r>
            <w:r w:rsidR="003C689D" w:rsidRPr="003C689D">
              <w:rPr>
                <w:rFonts w:ascii="Times New Roman" w:hAnsi="Times New Roman"/>
                <w:sz w:val="20"/>
                <w:szCs w:val="20"/>
              </w:rPr>
              <w:t xml:space="preserve"> </w:t>
            </w:r>
            <w:r w:rsidRPr="003C689D">
              <w:rPr>
                <w:rFonts w:ascii="Times New Roman" w:hAnsi="Times New Roman"/>
                <w:sz w:val="20"/>
                <w:szCs w:val="20"/>
              </w:rPr>
              <w:t>показатели</w:t>
            </w:r>
            <w:r w:rsidR="003C689D" w:rsidRPr="003C689D">
              <w:rPr>
                <w:rFonts w:ascii="Times New Roman" w:hAnsi="Times New Roman"/>
                <w:sz w:val="20"/>
                <w:szCs w:val="20"/>
              </w:rPr>
              <w:t xml:space="preserve"> </w:t>
            </w:r>
            <w:r w:rsidRPr="003C689D">
              <w:rPr>
                <w:rFonts w:ascii="Times New Roman" w:hAnsi="Times New Roman"/>
                <w:sz w:val="20"/>
                <w:szCs w:val="20"/>
              </w:rPr>
              <w:t>в</w:t>
            </w:r>
            <w:r w:rsidR="003C689D" w:rsidRPr="003C689D">
              <w:rPr>
                <w:rFonts w:ascii="Times New Roman" w:hAnsi="Times New Roman"/>
                <w:sz w:val="20"/>
                <w:szCs w:val="20"/>
              </w:rPr>
              <w:t xml:space="preserve"> </w:t>
            </w:r>
            <w:r w:rsidRPr="003C689D">
              <w:rPr>
                <w:rFonts w:ascii="Times New Roman" w:hAnsi="Times New Roman"/>
                <w:sz w:val="20"/>
                <w:szCs w:val="20"/>
              </w:rPr>
              <w:t>неполных</w:t>
            </w:r>
            <w:r w:rsidR="003C689D" w:rsidRPr="003C689D">
              <w:rPr>
                <w:rFonts w:ascii="Times New Roman" w:hAnsi="Times New Roman"/>
                <w:sz w:val="20"/>
                <w:szCs w:val="20"/>
              </w:rPr>
              <w:t xml:space="preserve"> </w:t>
            </w:r>
            <w:r w:rsidRPr="003C689D">
              <w:rPr>
                <w:rFonts w:ascii="Times New Roman" w:hAnsi="Times New Roman"/>
                <w:sz w:val="20"/>
                <w:szCs w:val="20"/>
              </w:rPr>
              <w:t>семьях</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Средние</w:t>
            </w:r>
            <w:r w:rsidR="003C689D" w:rsidRPr="003C689D">
              <w:rPr>
                <w:rFonts w:ascii="Times New Roman" w:hAnsi="Times New Roman"/>
                <w:sz w:val="20"/>
                <w:szCs w:val="20"/>
              </w:rPr>
              <w:t xml:space="preserve"> </w:t>
            </w:r>
            <w:r w:rsidRPr="003C689D">
              <w:rPr>
                <w:rFonts w:ascii="Times New Roman" w:hAnsi="Times New Roman"/>
                <w:sz w:val="20"/>
                <w:szCs w:val="20"/>
              </w:rPr>
              <w:t>показатели</w:t>
            </w:r>
            <w:r w:rsidR="003C689D" w:rsidRPr="003C689D">
              <w:rPr>
                <w:rFonts w:ascii="Times New Roman" w:hAnsi="Times New Roman"/>
                <w:sz w:val="20"/>
                <w:szCs w:val="20"/>
              </w:rPr>
              <w:t xml:space="preserve"> </w:t>
            </w:r>
            <w:r w:rsidRPr="003C689D">
              <w:rPr>
                <w:rFonts w:ascii="Times New Roman" w:hAnsi="Times New Roman"/>
                <w:sz w:val="20"/>
                <w:szCs w:val="20"/>
              </w:rPr>
              <w:t>в</w:t>
            </w:r>
            <w:r w:rsidR="003C689D" w:rsidRPr="003C689D">
              <w:rPr>
                <w:rFonts w:ascii="Times New Roman" w:hAnsi="Times New Roman"/>
                <w:sz w:val="20"/>
                <w:szCs w:val="20"/>
              </w:rPr>
              <w:t xml:space="preserve"> </w:t>
            </w:r>
            <w:r w:rsidRPr="003C689D">
              <w:rPr>
                <w:rFonts w:ascii="Times New Roman" w:hAnsi="Times New Roman"/>
                <w:sz w:val="20"/>
                <w:szCs w:val="20"/>
              </w:rPr>
              <w:t>полных</w:t>
            </w:r>
            <w:r w:rsidR="003C689D" w:rsidRPr="003C689D">
              <w:rPr>
                <w:rFonts w:ascii="Times New Roman" w:hAnsi="Times New Roman"/>
                <w:sz w:val="20"/>
                <w:szCs w:val="20"/>
              </w:rPr>
              <w:t xml:space="preserve"> </w:t>
            </w:r>
            <w:r w:rsidRPr="003C689D">
              <w:rPr>
                <w:rFonts w:ascii="Times New Roman" w:hAnsi="Times New Roman"/>
                <w:sz w:val="20"/>
                <w:szCs w:val="20"/>
              </w:rPr>
              <w:t>семьях</w:t>
            </w:r>
          </w:p>
        </w:tc>
      </w:tr>
      <w:tr w:rsidR="00D72C76" w:rsidRPr="003C689D" w:rsidTr="003C689D">
        <w:trPr>
          <w:trHeight w:val="190"/>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невротичность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8,5</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6,55</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спонтанная</w:t>
            </w:r>
            <w:r w:rsidR="003C689D" w:rsidRPr="003C689D">
              <w:rPr>
                <w:rFonts w:ascii="Times New Roman" w:hAnsi="Times New Roman" w:cs="Times New Roman"/>
                <w:sz w:val="20"/>
                <w:szCs w:val="20"/>
              </w:rPr>
              <w:t xml:space="preserve"> </w:t>
            </w:r>
            <w:r w:rsidRPr="003C689D">
              <w:rPr>
                <w:rFonts w:ascii="Times New Roman" w:hAnsi="Times New Roman" w:cs="Times New Roman"/>
                <w:sz w:val="20"/>
                <w:szCs w:val="20"/>
              </w:rPr>
              <w:t>агрессивность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6,7</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4,6</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депрессивность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lang w:val="en-US"/>
              </w:rPr>
              <w:t>5,</w:t>
            </w:r>
            <w:r w:rsidRPr="003C689D">
              <w:rPr>
                <w:rFonts w:ascii="Times New Roman" w:hAnsi="Times New Roman"/>
                <w:sz w:val="20"/>
                <w:szCs w:val="20"/>
              </w:rPr>
              <w:t>4</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5,15</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раздражительность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6,2</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5,15</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общительность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5,2</w:t>
            </w:r>
          </w:p>
        </w:tc>
        <w:tc>
          <w:tcPr>
            <w:tcW w:w="2194"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5,6</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уравновешенность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3,3</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5,5</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реактивная</w:t>
            </w:r>
            <w:r w:rsidR="003C689D" w:rsidRPr="003C689D">
              <w:rPr>
                <w:rFonts w:ascii="Times New Roman" w:hAnsi="Times New Roman" w:cs="Times New Roman"/>
                <w:sz w:val="20"/>
                <w:szCs w:val="20"/>
              </w:rPr>
              <w:t xml:space="preserve"> </w:t>
            </w:r>
            <w:r w:rsidRPr="003C689D">
              <w:rPr>
                <w:rFonts w:ascii="Times New Roman" w:hAnsi="Times New Roman" w:cs="Times New Roman"/>
                <w:sz w:val="20"/>
                <w:szCs w:val="20"/>
              </w:rPr>
              <w:t>агрессивность</w:t>
            </w:r>
          </w:p>
        </w:tc>
        <w:tc>
          <w:tcPr>
            <w:tcW w:w="2625"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7,5</w:t>
            </w:r>
          </w:p>
        </w:tc>
        <w:tc>
          <w:tcPr>
            <w:tcW w:w="2194" w:type="dxa"/>
          </w:tcPr>
          <w:p w:rsidR="00AA4A7F" w:rsidRPr="003C689D" w:rsidRDefault="0062606B"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4,2</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застенчивость</w:t>
            </w:r>
          </w:p>
        </w:tc>
        <w:tc>
          <w:tcPr>
            <w:tcW w:w="2625" w:type="dxa"/>
          </w:tcPr>
          <w:p w:rsidR="00AA4A7F" w:rsidRPr="003C689D" w:rsidRDefault="0029780C"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sz w:val="20"/>
                <w:szCs w:val="20"/>
              </w:rPr>
              <w:t>6</w:t>
            </w:r>
            <w:r w:rsidR="00AA4A7F" w:rsidRPr="003C689D">
              <w:rPr>
                <w:rFonts w:ascii="Times New Roman" w:hAnsi="Times New Roman"/>
                <w:sz w:val="20"/>
                <w:szCs w:val="20"/>
                <w:lang w:val="en-US"/>
              </w:rPr>
              <w:t>,25</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4,3</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открытость</w:t>
            </w:r>
          </w:p>
        </w:tc>
        <w:tc>
          <w:tcPr>
            <w:tcW w:w="2625" w:type="dxa"/>
          </w:tcPr>
          <w:p w:rsidR="00AA4A7F" w:rsidRPr="003C689D" w:rsidRDefault="003B2999"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7,6</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8,8</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экстраверсия-интроверсия</w:t>
            </w:r>
          </w:p>
        </w:tc>
        <w:tc>
          <w:tcPr>
            <w:tcW w:w="2625" w:type="dxa"/>
          </w:tcPr>
          <w:p w:rsidR="00AA4A7F" w:rsidRPr="003C689D" w:rsidRDefault="003B2999"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8,1</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5,2</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эмоциональная</w:t>
            </w:r>
            <w:r w:rsidR="003C689D" w:rsidRPr="003C689D">
              <w:rPr>
                <w:rFonts w:ascii="Times New Roman" w:hAnsi="Times New Roman" w:cs="Times New Roman"/>
                <w:sz w:val="20"/>
                <w:szCs w:val="20"/>
              </w:rPr>
              <w:t xml:space="preserve"> </w:t>
            </w:r>
            <w:r w:rsidRPr="003C689D">
              <w:rPr>
                <w:rFonts w:ascii="Times New Roman" w:hAnsi="Times New Roman" w:cs="Times New Roman"/>
                <w:sz w:val="20"/>
                <w:szCs w:val="20"/>
              </w:rPr>
              <w:t>лабильность</w:t>
            </w:r>
          </w:p>
        </w:tc>
        <w:tc>
          <w:tcPr>
            <w:tcW w:w="2625" w:type="dxa"/>
          </w:tcPr>
          <w:p w:rsidR="00AA4A7F" w:rsidRPr="003C689D" w:rsidRDefault="003B2999"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7,55</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6</w:t>
            </w:r>
          </w:p>
        </w:tc>
      </w:tr>
      <w:tr w:rsidR="00D72C76" w:rsidRPr="003C689D" w:rsidTr="003C689D">
        <w:trPr>
          <w:trHeight w:val="322"/>
        </w:trPr>
        <w:tc>
          <w:tcPr>
            <w:tcW w:w="3686" w:type="dxa"/>
          </w:tcPr>
          <w:p w:rsidR="00AA4A7F" w:rsidRPr="003C689D" w:rsidRDefault="0049590E"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cs="Times New Roman"/>
                <w:sz w:val="20"/>
                <w:szCs w:val="20"/>
              </w:rPr>
              <w:t>маскулинизм</w:t>
            </w:r>
            <w:r w:rsidR="003C689D" w:rsidRPr="003C689D">
              <w:rPr>
                <w:rFonts w:ascii="Times New Roman" w:hAnsi="Times New Roman" w:cs="Times New Roman"/>
                <w:sz w:val="20"/>
                <w:szCs w:val="20"/>
              </w:rPr>
              <w:t xml:space="preserve"> </w:t>
            </w:r>
            <w:r w:rsidRPr="003C689D">
              <w:rPr>
                <w:rFonts w:ascii="Times New Roman" w:hAnsi="Times New Roman" w:cs="Times New Roman"/>
                <w:sz w:val="20"/>
                <w:szCs w:val="20"/>
              </w:rPr>
              <w:t>-</w:t>
            </w:r>
            <w:r w:rsidR="003C689D" w:rsidRPr="003C689D">
              <w:rPr>
                <w:rFonts w:ascii="Times New Roman" w:hAnsi="Times New Roman" w:cs="Times New Roman"/>
                <w:sz w:val="20"/>
                <w:szCs w:val="20"/>
              </w:rPr>
              <w:t xml:space="preserve"> </w:t>
            </w:r>
            <w:r w:rsidRPr="003C689D">
              <w:rPr>
                <w:rFonts w:ascii="Times New Roman" w:hAnsi="Times New Roman" w:cs="Times New Roman"/>
                <w:sz w:val="20"/>
                <w:szCs w:val="20"/>
              </w:rPr>
              <w:t>феминизм</w:t>
            </w:r>
          </w:p>
        </w:tc>
        <w:tc>
          <w:tcPr>
            <w:tcW w:w="2625"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lang w:val="en-US"/>
              </w:rPr>
            </w:pPr>
            <w:r w:rsidRPr="003C689D">
              <w:rPr>
                <w:rFonts w:ascii="Times New Roman" w:hAnsi="Times New Roman"/>
                <w:sz w:val="20"/>
                <w:szCs w:val="20"/>
                <w:lang w:val="en-US"/>
              </w:rPr>
              <w:t>4,65</w:t>
            </w:r>
          </w:p>
        </w:tc>
        <w:tc>
          <w:tcPr>
            <w:tcW w:w="2194" w:type="dxa"/>
          </w:tcPr>
          <w:p w:rsidR="00AA4A7F" w:rsidRPr="003C689D" w:rsidRDefault="00AA4A7F" w:rsidP="003C689D">
            <w:pPr>
              <w:pStyle w:val="a9"/>
              <w:keepNext/>
              <w:widowControl w:val="0"/>
              <w:snapToGrid w:val="0"/>
              <w:spacing w:line="360" w:lineRule="auto"/>
              <w:jc w:val="both"/>
              <w:rPr>
                <w:rFonts w:ascii="Times New Roman" w:hAnsi="Times New Roman"/>
                <w:sz w:val="20"/>
                <w:szCs w:val="20"/>
              </w:rPr>
            </w:pPr>
            <w:r w:rsidRPr="003C689D">
              <w:rPr>
                <w:rFonts w:ascii="Times New Roman" w:hAnsi="Times New Roman"/>
                <w:sz w:val="20"/>
                <w:szCs w:val="20"/>
              </w:rPr>
              <w:t>4,45</w:t>
            </w:r>
          </w:p>
        </w:tc>
      </w:tr>
    </w:tbl>
    <w:p w:rsidR="003C689D" w:rsidRDefault="003C689D" w:rsidP="003C689D">
      <w:pPr>
        <w:pStyle w:val="15"/>
        <w:keepNext/>
        <w:spacing w:line="360" w:lineRule="auto"/>
        <w:ind w:firstLine="709"/>
        <w:jc w:val="both"/>
        <w:rPr>
          <w:b w:val="0"/>
          <w:szCs w:val="28"/>
        </w:rPr>
      </w:pPr>
    </w:p>
    <w:p w:rsidR="00D47780" w:rsidRPr="003C689D" w:rsidRDefault="003C689D" w:rsidP="003C689D">
      <w:pPr>
        <w:pStyle w:val="15"/>
        <w:keepNext/>
        <w:spacing w:line="360" w:lineRule="auto"/>
        <w:jc w:val="both"/>
        <w:rPr>
          <w:b w:val="0"/>
          <w:szCs w:val="28"/>
        </w:rPr>
      </w:pPr>
      <w:r>
        <w:rPr>
          <w:b w:val="0"/>
          <w:szCs w:val="28"/>
        </w:rPr>
        <w:br w:type="page"/>
      </w:r>
      <w:r w:rsidR="009A0E52">
        <w:rPr>
          <w:b w:val="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131.25pt">
            <v:imagedata r:id="rId7" o:title=""/>
          </v:shape>
        </w:pict>
      </w:r>
    </w:p>
    <w:p w:rsidR="001726CC" w:rsidRPr="003C689D" w:rsidRDefault="00B449F5" w:rsidP="003C689D">
      <w:pPr>
        <w:pStyle w:val="15"/>
        <w:keepNext/>
        <w:spacing w:line="360" w:lineRule="auto"/>
        <w:ind w:firstLine="709"/>
        <w:jc w:val="both"/>
        <w:rPr>
          <w:b w:val="0"/>
        </w:rPr>
      </w:pPr>
      <w:r w:rsidRPr="003C689D">
        <w:rPr>
          <w:b w:val="0"/>
          <w:iCs/>
        </w:rPr>
        <w:t>Рис.</w:t>
      </w:r>
      <w:r w:rsidR="003C689D">
        <w:rPr>
          <w:b w:val="0"/>
          <w:iCs/>
        </w:rPr>
        <w:t xml:space="preserve"> </w:t>
      </w:r>
      <w:r w:rsidRPr="003C689D">
        <w:rPr>
          <w:b w:val="0"/>
          <w:iCs/>
        </w:rPr>
        <w:t>1</w:t>
      </w:r>
      <w:r w:rsidR="003C689D">
        <w:rPr>
          <w:b w:val="0"/>
          <w:iCs/>
        </w:rPr>
        <w:t xml:space="preserve"> </w:t>
      </w:r>
      <w:r w:rsidR="00824441" w:rsidRPr="003C689D">
        <w:rPr>
          <w:b w:val="0"/>
          <w:iCs/>
        </w:rPr>
        <w:t>Сравнительный</w:t>
      </w:r>
      <w:r w:rsidR="003C689D">
        <w:rPr>
          <w:b w:val="0"/>
          <w:iCs/>
        </w:rPr>
        <w:t xml:space="preserve"> </w:t>
      </w:r>
      <w:r w:rsidR="00824441" w:rsidRPr="003C689D">
        <w:rPr>
          <w:b w:val="0"/>
          <w:iCs/>
        </w:rPr>
        <w:t>график</w:t>
      </w:r>
      <w:r w:rsidR="003C689D">
        <w:rPr>
          <w:b w:val="0"/>
          <w:iCs/>
        </w:rPr>
        <w:t xml:space="preserve"> </w:t>
      </w:r>
      <w:r w:rsidR="00824441" w:rsidRPr="003C689D">
        <w:rPr>
          <w:b w:val="0"/>
          <w:iCs/>
        </w:rPr>
        <w:t>показателей</w:t>
      </w:r>
      <w:r w:rsidR="003C689D">
        <w:rPr>
          <w:b w:val="0"/>
          <w:iCs/>
        </w:rPr>
        <w:t xml:space="preserve"> </w:t>
      </w:r>
      <w:r w:rsidR="00824441" w:rsidRPr="003C689D">
        <w:rPr>
          <w:b w:val="0"/>
          <w:iCs/>
        </w:rPr>
        <w:t>опросни</w:t>
      </w:r>
      <w:r w:rsidR="00824441" w:rsidRPr="003C689D">
        <w:rPr>
          <w:b w:val="0"/>
        </w:rPr>
        <w:t>ка</w:t>
      </w:r>
      <w:r w:rsidR="003C689D">
        <w:rPr>
          <w:b w:val="0"/>
        </w:rPr>
        <w:t xml:space="preserve"> </w:t>
      </w:r>
      <w:r w:rsidR="000A48C9" w:rsidRPr="003C689D">
        <w:rPr>
          <w:b w:val="0"/>
          <w:szCs w:val="28"/>
        </w:rPr>
        <w:t>FPI</w:t>
      </w:r>
      <w:r w:rsidR="003C689D">
        <w:rPr>
          <w:b w:val="0"/>
        </w:rPr>
        <w:t xml:space="preserve"> </w:t>
      </w:r>
      <w:r w:rsidR="00824441" w:rsidRPr="003C689D">
        <w:rPr>
          <w:b w:val="0"/>
        </w:rPr>
        <w:t>в</w:t>
      </w:r>
      <w:r w:rsidR="003C689D">
        <w:rPr>
          <w:b w:val="0"/>
        </w:rPr>
        <w:t xml:space="preserve"> </w:t>
      </w:r>
      <w:r w:rsidR="00824441" w:rsidRPr="003C689D">
        <w:rPr>
          <w:b w:val="0"/>
        </w:rPr>
        <w:t>полных</w:t>
      </w:r>
      <w:r w:rsidR="003C689D">
        <w:rPr>
          <w:b w:val="0"/>
        </w:rPr>
        <w:t xml:space="preserve"> </w:t>
      </w:r>
      <w:r w:rsidR="00824441" w:rsidRPr="003C689D">
        <w:rPr>
          <w:b w:val="0"/>
        </w:rPr>
        <w:t>и</w:t>
      </w:r>
      <w:r w:rsidR="003C689D">
        <w:rPr>
          <w:b w:val="0"/>
        </w:rPr>
        <w:t xml:space="preserve"> </w:t>
      </w:r>
      <w:r w:rsidR="00824441" w:rsidRPr="003C689D">
        <w:rPr>
          <w:b w:val="0"/>
        </w:rPr>
        <w:t>неполных</w:t>
      </w:r>
      <w:r w:rsidR="003C689D">
        <w:rPr>
          <w:b w:val="0"/>
        </w:rPr>
        <w:t xml:space="preserve"> </w:t>
      </w:r>
      <w:r w:rsidR="00824441" w:rsidRPr="003C689D">
        <w:rPr>
          <w:b w:val="0"/>
        </w:rPr>
        <w:t>семьях</w:t>
      </w:r>
    </w:p>
    <w:p w:rsidR="00D47780" w:rsidRPr="003C689D" w:rsidRDefault="00D47780" w:rsidP="003C689D">
      <w:pPr>
        <w:keepNext/>
        <w:widowControl w:val="0"/>
        <w:tabs>
          <w:tab w:val="left" w:pos="1060"/>
        </w:tabs>
        <w:spacing w:line="360" w:lineRule="auto"/>
        <w:ind w:firstLine="709"/>
        <w:jc w:val="both"/>
        <w:rPr>
          <w:rFonts w:ascii="Times New Roman" w:hAnsi="Times New Roman"/>
          <w:sz w:val="28"/>
        </w:rPr>
      </w:pPr>
    </w:p>
    <w:p w:rsidR="001C0C85" w:rsidRPr="003C689D" w:rsidRDefault="00BB2B09" w:rsidP="003C689D">
      <w:pPr>
        <w:pStyle w:val="15"/>
        <w:keepNext/>
        <w:spacing w:line="360" w:lineRule="auto"/>
        <w:ind w:firstLine="709"/>
        <w:jc w:val="both"/>
        <w:rPr>
          <w:b w:val="0"/>
          <w:szCs w:val="28"/>
        </w:rPr>
      </w:pPr>
      <w:r w:rsidRPr="003C689D">
        <w:rPr>
          <w:b w:val="0"/>
          <w:szCs w:val="28"/>
        </w:rPr>
        <w:t>Сравнение</w:t>
      </w:r>
      <w:r w:rsidR="003C689D">
        <w:rPr>
          <w:b w:val="0"/>
          <w:szCs w:val="28"/>
        </w:rPr>
        <w:t xml:space="preserve"> </w:t>
      </w:r>
      <w:r w:rsidRPr="003C689D">
        <w:rPr>
          <w:b w:val="0"/>
          <w:szCs w:val="28"/>
        </w:rPr>
        <w:t>средних</w:t>
      </w:r>
      <w:r w:rsidR="003C689D">
        <w:rPr>
          <w:b w:val="0"/>
          <w:szCs w:val="28"/>
        </w:rPr>
        <w:t xml:space="preserve"> </w:t>
      </w:r>
      <w:r w:rsidRPr="003C689D">
        <w:rPr>
          <w:b w:val="0"/>
          <w:szCs w:val="28"/>
        </w:rPr>
        <w:t>показателей</w:t>
      </w:r>
      <w:r w:rsidR="003C689D">
        <w:rPr>
          <w:b w:val="0"/>
          <w:szCs w:val="28"/>
        </w:rPr>
        <w:t xml:space="preserve"> </w:t>
      </w:r>
      <w:r w:rsidRPr="003C689D">
        <w:rPr>
          <w:b w:val="0"/>
          <w:szCs w:val="28"/>
        </w:rPr>
        <w:t>в</w:t>
      </w:r>
      <w:r w:rsidR="003C689D">
        <w:rPr>
          <w:b w:val="0"/>
          <w:szCs w:val="28"/>
        </w:rPr>
        <w:t xml:space="preserve"> </w:t>
      </w:r>
      <w:r w:rsidRPr="003C689D">
        <w:rPr>
          <w:b w:val="0"/>
          <w:szCs w:val="28"/>
        </w:rPr>
        <w:t>обеих</w:t>
      </w:r>
      <w:r w:rsidR="003C689D">
        <w:rPr>
          <w:b w:val="0"/>
          <w:szCs w:val="28"/>
        </w:rPr>
        <w:t xml:space="preserve"> </w:t>
      </w:r>
      <w:r w:rsidRPr="003C689D">
        <w:rPr>
          <w:b w:val="0"/>
          <w:szCs w:val="28"/>
        </w:rPr>
        <w:t>группах</w:t>
      </w:r>
      <w:r w:rsidR="003C689D">
        <w:rPr>
          <w:b w:val="0"/>
          <w:szCs w:val="28"/>
        </w:rPr>
        <w:t xml:space="preserve"> </w:t>
      </w:r>
      <w:r w:rsidRPr="003C689D">
        <w:rPr>
          <w:b w:val="0"/>
          <w:szCs w:val="28"/>
        </w:rPr>
        <w:t>показало</w:t>
      </w:r>
      <w:r w:rsidR="00BC20E5" w:rsidRPr="003C689D">
        <w:rPr>
          <w:b w:val="0"/>
          <w:szCs w:val="28"/>
        </w:rPr>
        <w:t>,</w:t>
      </w:r>
      <w:r w:rsidR="003C689D">
        <w:rPr>
          <w:b w:val="0"/>
          <w:szCs w:val="28"/>
        </w:rPr>
        <w:t xml:space="preserve"> </w:t>
      </w:r>
      <w:r w:rsidR="00BC20E5" w:rsidRPr="003C689D">
        <w:rPr>
          <w:b w:val="0"/>
          <w:szCs w:val="28"/>
        </w:rPr>
        <w:t>что</w:t>
      </w:r>
      <w:r w:rsidR="003C689D">
        <w:rPr>
          <w:b w:val="0"/>
          <w:szCs w:val="28"/>
        </w:rPr>
        <w:t xml:space="preserve"> </w:t>
      </w:r>
      <w:r w:rsidR="00BC20E5" w:rsidRPr="003C689D">
        <w:rPr>
          <w:b w:val="0"/>
          <w:szCs w:val="28"/>
        </w:rPr>
        <w:t>в</w:t>
      </w:r>
      <w:r w:rsidR="003C689D">
        <w:rPr>
          <w:b w:val="0"/>
          <w:szCs w:val="28"/>
        </w:rPr>
        <w:t xml:space="preserve"> </w:t>
      </w:r>
      <w:r w:rsidR="00BC20E5" w:rsidRPr="003C689D">
        <w:rPr>
          <w:b w:val="0"/>
          <w:szCs w:val="28"/>
        </w:rPr>
        <w:t>шкалах</w:t>
      </w:r>
      <w:r w:rsidR="003C689D">
        <w:rPr>
          <w:b w:val="0"/>
          <w:szCs w:val="28"/>
        </w:rPr>
        <w:t xml:space="preserve"> </w:t>
      </w:r>
      <w:r w:rsidR="00BC20E5" w:rsidRPr="003C689D">
        <w:rPr>
          <w:b w:val="0"/>
          <w:szCs w:val="28"/>
        </w:rPr>
        <w:t>«депрессивность»,</w:t>
      </w:r>
      <w:r w:rsidR="003C689D">
        <w:rPr>
          <w:b w:val="0"/>
          <w:szCs w:val="28"/>
        </w:rPr>
        <w:t xml:space="preserve"> </w:t>
      </w:r>
      <w:r w:rsidR="00BC20E5" w:rsidRPr="003C689D">
        <w:rPr>
          <w:b w:val="0"/>
          <w:szCs w:val="28"/>
        </w:rPr>
        <w:t>«общительность»</w:t>
      </w:r>
      <w:r w:rsidR="003C689D">
        <w:rPr>
          <w:b w:val="0"/>
          <w:szCs w:val="28"/>
        </w:rPr>
        <w:t xml:space="preserve"> </w:t>
      </w:r>
      <w:r w:rsidR="00BC20E5" w:rsidRPr="003C689D">
        <w:rPr>
          <w:b w:val="0"/>
          <w:szCs w:val="28"/>
        </w:rPr>
        <w:t>и</w:t>
      </w:r>
      <w:r w:rsidR="003C689D">
        <w:rPr>
          <w:b w:val="0"/>
          <w:szCs w:val="28"/>
        </w:rPr>
        <w:t xml:space="preserve"> </w:t>
      </w:r>
      <w:r w:rsidR="00BC20E5" w:rsidRPr="003C689D">
        <w:rPr>
          <w:b w:val="0"/>
          <w:szCs w:val="28"/>
        </w:rPr>
        <w:t>«маскулизм-феминизм»</w:t>
      </w:r>
      <w:r w:rsidR="003C689D">
        <w:rPr>
          <w:b w:val="0"/>
          <w:szCs w:val="28"/>
        </w:rPr>
        <w:t xml:space="preserve"> </w:t>
      </w:r>
      <w:r w:rsidR="00BC20E5" w:rsidRPr="003C689D">
        <w:rPr>
          <w:b w:val="0"/>
          <w:szCs w:val="28"/>
        </w:rPr>
        <w:t>приблизительно</w:t>
      </w:r>
      <w:r w:rsidR="003C689D">
        <w:rPr>
          <w:b w:val="0"/>
          <w:szCs w:val="28"/>
        </w:rPr>
        <w:t xml:space="preserve"> </w:t>
      </w:r>
      <w:r w:rsidRPr="003C689D">
        <w:rPr>
          <w:b w:val="0"/>
          <w:szCs w:val="28"/>
        </w:rPr>
        <w:t>соответств</w:t>
      </w:r>
      <w:r w:rsidR="00BC20E5" w:rsidRPr="003C689D">
        <w:rPr>
          <w:b w:val="0"/>
          <w:szCs w:val="28"/>
        </w:rPr>
        <w:t>уют</w:t>
      </w:r>
      <w:r w:rsidR="003C689D">
        <w:rPr>
          <w:b w:val="0"/>
          <w:szCs w:val="28"/>
        </w:rPr>
        <w:t xml:space="preserve"> </w:t>
      </w:r>
      <w:r w:rsidRPr="003C689D">
        <w:rPr>
          <w:b w:val="0"/>
          <w:szCs w:val="28"/>
        </w:rPr>
        <w:t>друг</w:t>
      </w:r>
      <w:r w:rsidR="003C689D">
        <w:rPr>
          <w:b w:val="0"/>
          <w:szCs w:val="28"/>
        </w:rPr>
        <w:t xml:space="preserve"> </w:t>
      </w:r>
      <w:r w:rsidRPr="003C689D">
        <w:rPr>
          <w:b w:val="0"/>
          <w:szCs w:val="28"/>
        </w:rPr>
        <w:t>дру</w:t>
      </w:r>
      <w:r w:rsidR="00BC20E5" w:rsidRPr="003C689D">
        <w:rPr>
          <w:b w:val="0"/>
          <w:szCs w:val="28"/>
        </w:rPr>
        <w:t>гу</w:t>
      </w:r>
      <w:r w:rsidR="0029780C" w:rsidRPr="003C689D">
        <w:rPr>
          <w:b w:val="0"/>
          <w:szCs w:val="28"/>
        </w:rPr>
        <w:t>,</w:t>
      </w:r>
      <w:r w:rsidR="003C689D">
        <w:rPr>
          <w:b w:val="0"/>
          <w:szCs w:val="28"/>
        </w:rPr>
        <w:t xml:space="preserve"> </w:t>
      </w:r>
      <w:r w:rsidR="0029780C" w:rsidRPr="003C689D">
        <w:rPr>
          <w:b w:val="0"/>
          <w:szCs w:val="28"/>
        </w:rPr>
        <w:t>причем</w:t>
      </w:r>
      <w:r w:rsidR="003C689D">
        <w:rPr>
          <w:b w:val="0"/>
          <w:szCs w:val="28"/>
        </w:rPr>
        <w:t xml:space="preserve"> </w:t>
      </w:r>
      <w:r w:rsidR="0029780C" w:rsidRPr="003C689D">
        <w:rPr>
          <w:b w:val="0"/>
          <w:szCs w:val="28"/>
        </w:rPr>
        <w:t>их</w:t>
      </w:r>
      <w:r w:rsidR="003C689D">
        <w:rPr>
          <w:b w:val="0"/>
          <w:szCs w:val="28"/>
        </w:rPr>
        <w:t xml:space="preserve"> </w:t>
      </w:r>
      <w:r w:rsidR="0029780C" w:rsidRPr="003C689D">
        <w:rPr>
          <w:b w:val="0"/>
          <w:szCs w:val="28"/>
        </w:rPr>
        <w:t>значения</w:t>
      </w:r>
      <w:r w:rsidR="003C689D">
        <w:rPr>
          <w:b w:val="0"/>
          <w:szCs w:val="28"/>
        </w:rPr>
        <w:t xml:space="preserve"> </w:t>
      </w:r>
      <w:r w:rsidR="0029780C" w:rsidRPr="003C689D">
        <w:rPr>
          <w:b w:val="0"/>
          <w:szCs w:val="28"/>
        </w:rPr>
        <w:t>говорят</w:t>
      </w:r>
      <w:r w:rsidR="003C689D">
        <w:rPr>
          <w:b w:val="0"/>
          <w:szCs w:val="28"/>
        </w:rPr>
        <w:t xml:space="preserve"> </w:t>
      </w:r>
      <w:r w:rsidR="0029780C" w:rsidRPr="003C689D">
        <w:rPr>
          <w:b w:val="0"/>
          <w:szCs w:val="28"/>
        </w:rPr>
        <w:t>о</w:t>
      </w:r>
      <w:r w:rsidR="003C689D">
        <w:rPr>
          <w:b w:val="0"/>
          <w:szCs w:val="28"/>
        </w:rPr>
        <w:t xml:space="preserve"> </w:t>
      </w:r>
      <w:r w:rsidR="0029780C" w:rsidRPr="003C689D">
        <w:rPr>
          <w:b w:val="0"/>
          <w:szCs w:val="28"/>
        </w:rPr>
        <w:t>средней</w:t>
      </w:r>
      <w:r w:rsidR="003C689D">
        <w:rPr>
          <w:b w:val="0"/>
          <w:szCs w:val="28"/>
        </w:rPr>
        <w:t xml:space="preserve"> </w:t>
      </w:r>
      <w:r w:rsidR="0029780C" w:rsidRPr="003C689D">
        <w:rPr>
          <w:b w:val="0"/>
          <w:szCs w:val="28"/>
        </w:rPr>
        <w:t>степени</w:t>
      </w:r>
      <w:r w:rsidR="003C689D">
        <w:rPr>
          <w:b w:val="0"/>
          <w:szCs w:val="28"/>
        </w:rPr>
        <w:t xml:space="preserve"> </w:t>
      </w:r>
      <w:r w:rsidR="0029780C" w:rsidRPr="003C689D">
        <w:rPr>
          <w:b w:val="0"/>
          <w:szCs w:val="28"/>
        </w:rPr>
        <w:t>их</w:t>
      </w:r>
      <w:r w:rsidR="003C689D">
        <w:rPr>
          <w:b w:val="0"/>
          <w:szCs w:val="28"/>
        </w:rPr>
        <w:t xml:space="preserve"> </w:t>
      </w:r>
      <w:r w:rsidR="0029780C" w:rsidRPr="003C689D">
        <w:rPr>
          <w:b w:val="0"/>
          <w:szCs w:val="28"/>
        </w:rPr>
        <w:t>выраженности.</w:t>
      </w:r>
      <w:r w:rsidR="003C689D">
        <w:rPr>
          <w:b w:val="0"/>
          <w:szCs w:val="28"/>
        </w:rPr>
        <w:t xml:space="preserve"> </w:t>
      </w:r>
      <w:r w:rsidR="0029780C" w:rsidRPr="003C689D">
        <w:rPr>
          <w:b w:val="0"/>
          <w:szCs w:val="28"/>
        </w:rPr>
        <w:t>У</w:t>
      </w:r>
      <w:r w:rsidR="003C689D">
        <w:rPr>
          <w:b w:val="0"/>
          <w:szCs w:val="28"/>
        </w:rPr>
        <w:t xml:space="preserve"> </w:t>
      </w:r>
      <w:r w:rsidR="0029780C" w:rsidRPr="003C689D">
        <w:rPr>
          <w:b w:val="0"/>
          <w:szCs w:val="28"/>
        </w:rPr>
        <w:t>подростков</w:t>
      </w:r>
      <w:r w:rsidR="003C689D">
        <w:rPr>
          <w:b w:val="0"/>
          <w:szCs w:val="28"/>
        </w:rPr>
        <w:t xml:space="preserve"> </w:t>
      </w:r>
      <w:r w:rsidR="0029780C" w:rsidRPr="003C689D">
        <w:rPr>
          <w:b w:val="0"/>
          <w:szCs w:val="28"/>
        </w:rPr>
        <w:t>отмечается</w:t>
      </w:r>
      <w:r w:rsidR="003C689D">
        <w:rPr>
          <w:b w:val="0"/>
          <w:szCs w:val="28"/>
        </w:rPr>
        <w:t xml:space="preserve"> </w:t>
      </w:r>
      <w:r w:rsidR="0029780C" w:rsidRPr="003C689D">
        <w:rPr>
          <w:b w:val="0"/>
          <w:szCs w:val="28"/>
        </w:rPr>
        <w:t>средний</w:t>
      </w:r>
      <w:r w:rsidR="003C689D">
        <w:rPr>
          <w:b w:val="0"/>
          <w:szCs w:val="28"/>
        </w:rPr>
        <w:t xml:space="preserve"> </w:t>
      </w:r>
      <w:r w:rsidR="0029780C" w:rsidRPr="003C689D">
        <w:rPr>
          <w:b w:val="0"/>
          <w:szCs w:val="28"/>
        </w:rPr>
        <w:t>уровень</w:t>
      </w:r>
      <w:r w:rsidR="003C689D">
        <w:rPr>
          <w:b w:val="0"/>
          <w:szCs w:val="28"/>
        </w:rPr>
        <w:t xml:space="preserve"> </w:t>
      </w:r>
      <w:r w:rsidR="0029780C" w:rsidRPr="003C689D">
        <w:rPr>
          <w:b w:val="0"/>
          <w:szCs w:val="28"/>
        </w:rPr>
        <w:t>социальной</w:t>
      </w:r>
      <w:r w:rsidR="003C689D">
        <w:rPr>
          <w:b w:val="0"/>
          <w:szCs w:val="28"/>
        </w:rPr>
        <w:t xml:space="preserve"> </w:t>
      </w:r>
      <w:r w:rsidR="0029780C" w:rsidRPr="003C689D">
        <w:rPr>
          <w:b w:val="0"/>
          <w:szCs w:val="28"/>
        </w:rPr>
        <w:t>активности,</w:t>
      </w:r>
      <w:r w:rsidR="003C689D">
        <w:rPr>
          <w:b w:val="0"/>
          <w:szCs w:val="28"/>
        </w:rPr>
        <w:t xml:space="preserve"> </w:t>
      </w:r>
      <w:r w:rsidR="0029780C" w:rsidRPr="003C689D">
        <w:rPr>
          <w:b w:val="0"/>
          <w:szCs w:val="28"/>
        </w:rPr>
        <w:t>отсутствие</w:t>
      </w:r>
      <w:r w:rsidR="003C689D">
        <w:rPr>
          <w:b w:val="0"/>
          <w:szCs w:val="28"/>
        </w:rPr>
        <w:t xml:space="preserve"> </w:t>
      </w:r>
      <w:r w:rsidR="0029780C" w:rsidRPr="003C689D">
        <w:rPr>
          <w:b w:val="0"/>
          <w:szCs w:val="28"/>
        </w:rPr>
        <w:t>психопатологического</w:t>
      </w:r>
      <w:r w:rsidR="003C689D">
        <w:rPr>
          <w:b w:val="0"/>
          <w:szCs w:val="28"/>
        </w:rPr>
        <w:t xml:space="preserve"> </w:t>
      </w:r>
      <w:r w:rsidR="0029780C" w:rsidRPr="003C689D">
        <w:rPr>
          <w:b w:val="0"/>
          <w:szCs w:val="28"/>
        </w:rPr>
        <w:t>депрессивного</w:t>
      </w:r>
      <w:r w:rsidR="003C689D">
        <w:rPr>
          <w:b w:val="0"/>
          <w:szCs w:val="28"/>
        </w:rPr>
        <w:t xml:space="preserve"> </w:t>
      </w:r>
      <w:r w:rsidR="0029780C" w:rsidRPr="003C689D">
        <w:rPr>
          <w:b w:val="0"/>
          <w:szCs w:val="28"/>
        </w:rPr>
        <w:t>синдрома</w:t>
      </w:r>
      <w:r w:rsidR="003C689D">
        <w:rPr>
          <w:b w:val="0"/>
          <w:szCs w:val="28"/>
        </w:rPr>
        <w:t xml:space="preserve"> </w:t>
      </w:r>
      <w:r w:rsidR="0029780C" w:rsidRPr="003C689D">
        <w:rPr>
          <w:b w:val="0"/>
          <w:szCs w:val="28"/>
        </w:rPr>
        <w:t>в</w:t>
      </w:r>
      <w:r w:rsidR="003C689D">
        <w:rPr>
          <w:b w:val="0"/>
          <w:szCs w:val="28"/>
        </w:rPr>
        <w:t xml:space="preserve"> </w:t>
      </w:r>
      <w:r w:rsidR="0029780C" w:rsidRPr="003C689D">
        <w:rPr>
          <w:b w:val="0"/>
          <w:szCs w:val="28"/>
        </w:rPr>
        <w:t>эмоциональном</w:t>
      </w:r>
      <w:r w:rsidR="003C689D">
        <w:rPr>
          <w:b w:val="0"/>
          <w:szCs w:val="28"/>
        </w:rPr>
        <w:t xml:space="preserve"> </w:t>
      </w:r>
      <w:r w:rsidR="0029780C" w:rsidRPr="003C689D">
        <w:rPr>
          <w:b w:val="0"/>
          <w:szCs w:val="28"/>
        </w:rPr>
        <w:t>состоянии</w:t>
      </w:r>
      <w:r w:rsidR="003C689D">
        <w:rPr>
          <w:b w:val="0"/>
          <w:szCs w:val="28"/>
        </w:rPr>
        <w:t xml:space="preserve"> </w:t>
      </w:r>
      <w:r w:rsidR="0029780C" w:rsidRPr="003C689D">
        <w:rPr>
          <w:b w:val="0"/>
          <w:szCs w:val="28"/>
        </w:rPr>
        <w:t>и</w:t>
      </w:r>
      <w:r w:rsidR="003C689D">
        <w:rPr>
          <w:b w:val="0"/>
          <w:szCs w:val="28"/>
        </w:rPr>
        <w:t xml:space="preserve"> </w:t>
      </w:r>
      <w:r w:rsidR="0029780C" w:rsidRPr="003C689D">
        <w:rPr>
          <w:b w:val="0"/>
          <w:szCs w:val="28"/>
        </w:rPr>
        <w:t>в</w:t>
      </w:r>
      <w:r w:rsidR="003C689D">
        <w:rPr>
          <w:b w:val="0"/>
          <w:szCs w:val="28"/>
        </w:rPr>
        <w:t xml:space="preserve"> </w:t>
      </w:r>
      <w:r w:rsidR="0029780C" w:rsidRPr="003C689D">
        <w:rPr>
          <w:b w:val="0"/>
          <w:szCs w:val="28"/>
        </w:rPr>
        <w:t>поведении.</w:t>
      </w:r>
      <w:r w:rsidR="003C689D">
        <w:rPr>
          <w:b w:val="0"/>
          <w:szCs w:val="28"/>
        </w:rPr>
        <w:t xml:space="preserve"> </w:t>
      </w:r>
    </w:p>
    <w:p w:rsidR="00FB6E3E" w:rsidRPr="003C689D" w:rsidRDefault="001C0C85" w:rsidP="003C689D">
      <w:pPr>
        <w:pStyle w:val="15"/>
        <w:keepNext/>
        <w:spacing w:line="360" w:lineRule="auto"/>
        <w:ind w:firstLine="709"/>
        <w:jc w:val="both"/>
        <w:rPr>
          <w:b w:val="0"/>
          <w:szCs w:val="28"/>
        </w:rPr>
      </w:pPr>
      <w:r w:rsidRPr="003C689D">
        <w:rPr>
          <w:b w:val="0"/>
          <w:szCs w:val="28"/>
        </w:rPr>
        <w:t>У</w:t>
      </w:r>
      <w:r w:rsidR="003C689D">
        <w:rPr>
          <w:b w:val="0"/>
          <w:szCs w:val="28"/>
        </w:rPr>
        <w:t xml:space="preserve"> </w:t>
      </w:r>
      <w:r w:rsidRPr="003C689D">
        <w:rPr>
          <w:b w:val="0"/>
          <w:szCs w:val="28"/>
        </w:rPr>
        <w:t>подростков</w:t>
      </w:r>
      <w:r w:rsidR="003C689D">
        <w:rPr>
          <w:b w:val="0"/>
          <w:szCs w:val="28"/>
        </w:rPr>
        <w:t xml:space="preserve"> </w:t>
      </w:r>
      <w:r w:rsidRPr="003C689D">
        <w:rPr>
          <w:b w:val="0"/>
          <w:szCs w:val="28"/>
        </w:rPr>
        <w:t>из</w:t>
      </w:r>
      <w:r w:rsidR="003C689D">
        <w:rPr>
          <w:b w:val="0"/>
          <w:szCs w:val="28"/>
        </w:rPr>
        <w:t xml:space="preserve"> </w:t>
      </w:r>
      <w:r w:rsidR="00BB2B09" w:rsidRPr="003C689D">
        <w:rPr>
          <w:b w:val="0"/>
          <w:szCs w:val="28"/>
        </w:rPr>
        <w:t>неполных</w:t>
      </w:r>
      <w:r w:rsidR="003C689D">
        <w:rPr>
          <w:b w:val="0"/>
          <w:szCs w:val="28"/>
        </w:rPr>
        <w:t xml:space="preserve"> </w:t>
      </w:r>
      <w:r w:rsidR="00BB2B09" w:rsidRPr="003C689D">
        <w:rPr>
          <w:b w:val="0"/>
          <w:szCs w:val="28"/>
        </w:rPr>
        <w:t>семей</w:t>
      </w:r>
      <w:r w:rsidR="003C689D">
        <w:rPr>
          <w:b w:val="0"/>
          <w:szCs w:val="28"/>
        </w:rPr>
        <w:t xml:space="preserve"> </w:t>
      </w:r>
      <w:r w:rsidRPr="003C689D">
        <w:rPr>
          <w:b w:val="0"/>
          <w:szCs w:val="28"/>
        </w:rPr>
        <w:t>отмечаются</w:t>
      </w:r>
      <w:r w:rsidR="003C689D">
        <w:rPr>
          <w:b w:val="0"/>
          <w:szCs w:val="28"/>
        </w:rPr>
        <w:t xml:space="preserve"> </w:t>
      </w:r>
      <w:r w:rsidR="00BB2B09" w:rsidRPr="003C689D">
        <w:rPr>
          <w:b w:val="0"/>
          <w:szCs w:val="28"/>
        </w:rPr>
        <w:t>высокие</w:t>
      </w:r>
      <w:r w:rsidR="003C689D">
        <w:rPr>
          <w:b w:val="0"/>
          <w:szCs w:val="28"/>
        </w:rPr>
        <w:t xml:space="preserve"> </w:t>
      </w:r>
      <w:r w:rsidR="00BB2B09" w:rsidRPr="003C689D">
        <w:rPr>
          <w:b w:val="0"/>
          <w:szCs w:val="28"/>
        </w:rPr>
        <w:t>показатели</w:t>
      </w:r>
      <w:r w:rsidR="003C689D">
        <w:rPr>
          <w:b w:val="0"/>
          <w:szCs w:val="28"/>
        </w:rPr>
        <w:t xml:space="preserve"> </w:t>
      </w:r>
      <w:r w:rsidR="00BB2B09" w:rsidRPr="003C689D">
        <w:rPr>
          <w:b w:val="0"/>
          <w:szCs w:val="28"/>
        </w:rPr>
        <w:t>по</w:t>
      </w:r>
      <w:r w:rsidR="003C689D">
        <w:rPr>
          <w:b w:val="0"/>
          <w:szCs w:val="28"/>
        </w:rPr>
        <w:t xml:space="preserve"> </w:t>
      </w:r>
      <w:r w:rsidR="00BB2B09" w:rsidRPr="003C689D">
        <w:rPr>
          <w:b w:val="0"/>
          <w:szCs w:val="28"/>
        </w:rPr>
        <w:t>невротичности,</w:t>
      </w:r>
      <w:r w:rsidR="003C689D">
        <w:rPr>
          <w:b w:val="0"/>
          <w:szCs w:val="28"/>
        </w:rPr>
        <w:t xml:space="preserve"> </w:t>
      </w:r>
      <w:r w:rsidR="00BB2B09" w:rsidRPr="003C689D">
        <w:rPr>
          <w:b w:val="0"/>
          <w:szCs w:val="28"/>
        </w:rPr>
        <w:t>спонтанной</w:t>
      </w:r>
      <w:r w:rsidR="003C689D">
        <w:rPr>
          <w:b w:val="0"/>
          <w:szCs w:val="28"/>
        </w:rPr>
        <w:t xml:space="preserve"> </w:t>
      </w:r>
      <w:r w:rsidR="00BB2B09" w:rsidRPr="003C689D">
        <w:rPr>
          <w:b w:val="0"/>
          <w:szCs w:val="28"/>
        </w:rPr>
        <w:t>и</w:t>
      </w:r>
      <w:r w:rsidR="003C689D">
        <w:rPr>
          <w:b w:val="0"/>
          <w:szCs w:val="28"/>
        </w:rPr>
        <w:t xml:space="preserve"> </w:t>
      </w:r>
      <w:r w:rsidR="00BB2B09" w:rsidRPr="003C689D">
        <w:rPr>
          <w:b w:val="0"/>
          <w:szCs w:val="28"/>
        </w:rPr>
        <w:t>реактивной</w:t>
      </w:r>
      <w:r w:rsidR="003C689D">
        <w:rPr>
          <w:b w:val="0"/>
          <w:szCs w:val="28"/>
        </w:rPr>
        <w:t xml:space="preserve"> </w:t>
      </w:r>
      <w:r w:rsidR="00BB2B09" w:rsidRPr="003C689D">
        <w:rPr>
          <w:b w:val="0"/>
          <w:szCs w:val="28"/>
        </w:rPr>
        <w:t>агрессивности</w:t>
      </w:r>
      <w:r w:rsidR="003C689D">
        <w:rPr>
          <w:b w:val="0"/>
          <w:szCs w:val="28"/>
        </w:rPr>
        <w:t xml:space="preserve"> </w:t>
      </w:r>
      <w:r w:rsidR="00CF4601" w:rsidRPr="003C689D">
        <w:rPr>
          <w:b w:val="0"/>
          <w:szCs w:val="28"/>
        </w:rPr>
        <w:t>(6,7</w:t>
      </w:r>
      <w:r w:rsidR="003C689D">
        <w:rPr>
          <w:b w:val="0"/>
          <w:szCs w:val="28"/>
        </w:rPr>
        <w:t xml:space="preserve"> </w:t>
      </w:r>
      <w:r w:rsidR="00CF4601" w:rsidRPr="003C689D">
        <w:rPr>
          <w:b w:val="0"/>
          <w:szCs w:val="28"/>
        </w:rPr>
        <w:t>и</w:t>
      </w:r>
      <w:r w:rsidR="003C689D">
        <w:rPr>
          <w:b w:val="0"/>
          <w:szCs w:val="28"/>
        </w:rPr>
        <w:t xml:space="preserve"> </w:t>
      </w:r>
      <w:r w:rsidR="00CF4601" w:rsidRPr="003C689D">
        <w:rPr>
          <w:b w:val="0"/>
          <w:szCs w:val="28"/>
        </w:rPr>
        <w:t>7,5</w:t>
      </w:r>
      <w:r w:rsidR="003C689D">
        <w:rPr>
          <w:b w:val="0"/>
          <w:szCs w:val="28"/>
        </w:rPr>
        <w:t xml:space="preserve"> </w:t>
      </w:r>
      <w:r w:rsidR="00CF4601" w:rsidRPr="003C689D">
        <w:rPr>
          <w:b w:val="0"/>
          <w:szCs w:val="28"/>
        </w:rPr>
        <w:t>соответственно)</w:t>
      </w:r>
      <w:r w:rsidR="00BB2B09" w:rsidRPr="003C689D">
        <w:rPr>
          <w:b w:val="0"/>
          <w:szCs w:val="28"/>
        </w:rPr>
        <w:t>,</w:t>
      </w:r>
      <w:r w:rsidR="003C689D">
        <w:rPr>
          <w:b w:val="0"/>
          <w:szCs w:val="28"/>
        </w:rPr>
        <w:t xml:space="preserve"> </w:t>
      </w:r>
      <w:r w:rsidR="00BB2B09" w:rsidRPr="003C689D">
        <w:rPr>
          <w:b w:val="0"/>
          <w:szCs w:val="28"/>
        </w:rPr>
        <w:t>раздражительности</w:t>
      </w:r>
      <w:r w:rsidR="00531F4C" w:rsidRPr="003C689D">
        <w:rPr>
          <w:b w:val="0"/>
          <w:szCs w:val="28"/>
        </w:rPr>
        <w:t>,</w:t>
      </w:r>
      <w:r w:rsidR="003C689D">
        <w:rPr>
          <w:b w:val="0"/>
          <w:szCs w:val="28"/>
        </w:rPr>
        <w:t xml:space="preserve"> </w:t>
      </w:r>
      <w:r w:rsidR="00BB2B09" w:rsidRPr="003C689D">
        <w:rPr>
          <w:b w:val="0"/>
          <w:szCs w:val="28"/>
        </w:rPr>
        <w:t>эмоциональной</w:t>
      </w:r>
      <w:r w:rsidR="003C689D">
        <w:rPr>
          <w:b w:val="0"/>
          <w:szCs w:val="28"/>
        </w:rPr>
        <w:t xml:space="preserve"> </w:t>
      </w:r>
      <w:r w:rsidR="00BB2B09" w:rsidRPr="003C689D">
        <w:rPr>
          <w:b w:val="0"/>
          <w:szCs w:val="28"/>
        </w:rPr>
        <w:t>лабильности</w:t>
      </w:r>
      <w:r w:rsidR="00531F4C" w:rsidRPr="003C689D">
        <w:rPr>
          <w:b w:val="0"/>
          <w:szCs w:val="28"/>
        </w:rPr>
        <w:t>,</w:t>
      </w:r>
      <w:r w:rsidR="003C689D">
        <w:rPr>
          <w:b w:val="0"/>
          <w:szCs w:val="28"/>
        </w:rPr>
        <w:t xml:space="preserve"> </w:t>
      </w:r>
      <w:r w:rsidR="00531F4C" w:rsidRPr="003C689D">
        <w:rPr>
          <w:b w:val="0"/>
          <w:szCs w:val="28"/>
        </w:rPr>
        <w:t>экстраверсии</w:t>
      </w:r>
      <w:r w:rsidR="003C689D">
        <w:rPr>
          <w:b w:val="0"/>
          <w:szCs w:val="28"/>
        </w:rPr>
        <w:t xml:space="preserve"> </w:t>
      </w:r>
      <w:r w:rsidR="00531F4C" w:rsidRPr="003C689D">
        <w:rPr>
          <w:b w:val="0"/>
          <w:szCs w:val="28"/>
        </w:rPr>
        <w:t>(8,1)</w:t>
      </w:r>
      <w:r w:rsidR="00BB2B09" w:rsidRPr="003C689D">
        <w:rPr>
          <w:b w:val="0"/>
          <w:szCs w:val="28"/>
        </w:rPr>
        <w:t>.</w:t>
      </w:r>
      <w:r w:rsidR="003C689D">
        <w:rPr>
          <w:b w:val="0"/>
          <w:szCs w:val="28"/>
        </w:rPr>
        <w:t xml:space="preserve"> </w:t>
      </w:r>
      <w:r w:rsidRPr="003C689D">
        <w:rPr>
          <w:b w:val="0"/>
          <w:szCs w:val="28"/>
        </w:rPr>
        <w:t>Это</w:t>
      </w:r>
      <w:r w:rsidR="003C689D">
        <w:rPr>
          <w:b w:val="0"/>
          <w:szCs w:val="28"/>
        </w:rPr>
        <w:t xml:space="preserve"> </w:t>
      </w:r>
      <w:r w:rsidRPr="003C689D">
        <w:rPr>
          <w:b w:val="0"/>
          <w:szCs w:val="28"/>
        </w:rPr>
        <w:t>говорит</w:t>
      </w:r>
      <w:r w:rsidR="003C689D">
        <w:rPr>
          <w:b w:val="0"/>
          <w:szCs w:val="28"/>
        </w:rPr>
        <w:t xml:space="preserve"> </w:t>
      </w:r>
      <w:r w:rsidRPr="003C689D">
        <w:rPr>
          <w:b w:val="0"/>
          <w:szCs w:val="28"/>
        </w:rPr>
        <w:t>о</w:t>
      </w:r>
      <w:r w:rsidR="003C689D">
        <w:rPr>
          <w:b w:val="0"/>
          <w:szCs w:val="28"/>
        </w:rPr>
        <w:t xml:space="preserve"> </w:t>
      </w:r>
      <w:r w:rsidRPr="003C689D">
        <w:rPr>
          <w:b w:val="0"/>
          <w:szCs w:val="28"/>
        </w:rPr>
        <w:t>повышенном</w:t>
      </w:r>
      <w:r w:rsidR="003C689D">
        <w:rPr>
          <w:b w:val="0"/>
          <w:szCs w:val="28"/>
        </w:rPr>
        <w:t xml:space="preserve"> </w:t>
      </w:r>
      <w:r w:rsidRPr="003C689D">
        <w:rPr>
          <w:b w:val="0"/>
          <w:szCs w:val="28"/>
        </w:rPr>
        <w:t>уровне</w:t>
      </w:r>
      <w:r w:rsidR="003C689D">
        <w:rPr>
          <w:b w:val="0"/>
          <w:szCs w:val="28"/>
        </w:rPr>
        <w:t xml:space="preserve"> </w:t>
      </w:r>
      <w:r w:rsidRPr="003C689D">
        <w:rPr>
          <w:b w:val="0"/>
          <w:szCs w:val="28"/>
        </w:rPr>
        <w:t>импульсивного</w:t>
      </w:r>
      <w:r w:rsidR="00CF4601" w:rsidRPr="003C689D">
        <w:rPr>
          <w:b w:val="0"/>
          <w:szCs w:val="28"/>
        </w:rPr>
        <w:t>,</w:t>
      </w:r>
      <w:r w:rsidR="003C689D">
        <w:rPr>
          <w:b w:val="0"/>
          <w:szCs w:val="28"/>
        </w:rPr>
        <w:t xml:space="preserve"> </w:t>
      </w:r>
      <w:r w:rsidR="00CF4601" w:rsidRPr="003C689D">
        <w:rPr>
          <w:b w:val="0"/>
          <w:szCs w:val="28"/>
        </w:rPr>
        <w:t>агрессивного</w:t>
      </w:r>
      <w:r w:rsidR="003C689D">
        <w:rPr>
          <w:b w:val="0"/>
          <w:szCs w:val="28"/>
        </w:rPr>
        <w:t xml:space="preserve"> </w:t>
      </w:r>
      <w:r w:rsidRPr="003C689D">
        <w:rPr>
          <w:b w:val="0"/>
          <w:szCs w:val="28"/>
        </w:rPr>
        <w:t>поведения</w:t>
      </w:r>
      <w:r w:rsidR="003C689D">
        <w:rPr>
          <w:b w:val="0"/>
          <w:szCs w:val="28"/>
        </w:rPr>
        <w:t xml:space="preserve"> </w:t>
      </w:r>
      <w:r w:rsidR="00CF4601" w:rsidRPr="003C689D">
        <w:rPr>
          <w:b w:val="0"/>
          <w:szCs w:val="28"/>
        </w:rPr>
        <w:t>по</w:t>
      </w:r>
      <w:r w:rsidR="003C689D">
        <w:rPr>
          <w:b w:val="0"/>
          <w:szCs w:val="28"/>
        </w:rPr>
        <w:t xml:space="preserve"> </w:t>
      </w:r>
      <w:r w:rsidRPr="003C689D">
        <w:rPr>
          <w:b w:val="0"/>
          <w:szCs w:val="28"/>
        </w:rPr>
        <w:t>отношени</w:t>
      </w:r>
      <w:r w:rsidR="00CF4601" w:rsidRPr="003C689D">
        <w:rPr>
          <w:b w:val="0"/>
          <w:szCs w:val="28"/>
        </w:rPr>
        <w:t>ю</w:t>
      </w:r>
      <w:r w:rsidR="003C689D">
        <w:rPr>
          <w:b w:val="0"/>
          <w:szCs w:val="28"/>
        </w:rPr>
        <w:t xml:space="preserve"> </w:t>
      </w:r>
      <w:r w:rsidRPr="003C689D">
        <w:rPr>
          <w:b w:val="0"/>
          <w:szCs w:val="28"/>
        </w:rPr>
        <w:t>к</w:t>
      </w:r>
      <w:r w:rsidR="003C689D">
        <w:rPr>
          <w:b w:val="0"/>
          <w:szCs w:val="28"/>
        </w:rPr>
        <w:t xml:space="preserve"> </w:t>
      </w:r>
      <w:r w:rsidRPr="003C689D">
        <w:rPr>
          <w:b w:val="0"/>
          <w:szCs w:val="28"/>
        </w:rPr>
        <w:t>социальному</w:t>
      </w:r>
      <w:r w:rsidR="003C689D">
        <w:rPr>
          <w:b w:val="0"/>
          <w:szCs w:val="28"/>
        </w:rPr>
        <w:t xml:space="preserve"> </w:t>
      </w:r>
      <w:r w:rsidRPr="003C689D">
        <w:rPr>
          <w:b w:val="0"/>
          <w:szCs w:val="28"/>
        </w:rPr>
        <w:t>окружению</w:t>
      </w:r>
      <w:r w:rsidR="003C689D">
        <w:rPr>
          <w:b w:val="0"/>
          <w:szCs w:val="28"/>
        </w:rPr>
        <w:t xml:space="preserve"> </w:t>
      </w:r>
      <w:r w:rsidR="00CF4601" w:rsidRPr="003C689D">
        <w:rPr>
          <w:b w:val="0"/>
          <w:szCs w:val="28"/>
        </w:rPr>
        <w:t>с</w:t>
      </w:r>
      <w:r w:rsidR="003C689D">
        <w:rPr>
          <w:b w:val="0"/>
          <w:szCs w:val="28"/>
        </w:rPr>
        <w:t xml:space="preserve"> </w:t>
      </w:r>
      <w:r w:rsidRPr="003C689D">
        <w:rPr>
          <w:b w:val="0"/>
          <w:szCs w:val="28"/>
        </w:rPr>
        <w:t>выраженным</w:t>
      </w:r>
      <w:r w:rsidR="003C689D">
        <w:rPr>
          <w:b w:val="0"/>
          <w:szCs w:val="28"/>
        </w:rPr>
        <w:t xml:space="preserve"> </w:t>
      </w:r>
      <w:r w:rsidRPr="003C689D">
        <w:rPr>
          <w:b w:val="0"/>
          <w:szCs w:val="28"/>
        </w:rPr>
        <w:t>стремлением</w:t>
      </w:r>
      <w:r w:rsidR="003C689D">
        <w:rPr>
          <w:b w:val="0"/>
          <w:szCs w:val="28"/>
        </w:rPr>
        <w:t xml:space="preserve"> </w:t>
      </w:r>
      <w:r w:rsidRPr="003C689D">
        <w:rPr>
          <w:b w:val="0"/>
          <w:szCs w:val="28"/>
        </w:rPr>
        <w:t>к</w:t>
      </w:r>
      <w:r w:rsidR="003C689D">
        <w:rPr>
          <w:b w:val="0"/>
          <w:szCs w:val="28"/>
        </w:rPr>
        <w:t xml:space="preserve"> </w:t>
      </w:r>
      <w:r w:rsidRPr="003C689D">
        <w:rPr>
          <w:b w:val="0"/>
          <w:szCs w:val="28"/>
        </w:rPr>
        <w:t>доминированию;</w:t>
      </w:r>
      <w:r w:rsidR="003C689D">
        <w:rPr>
          <w:b w:val="0"/>
          <w:szCs w:val="28"/>
        </w:rPr>
        <w:t xml:space="preserve"> </w:t>
      </w:r>
      <w:r w:rsidRPr="003C689D">
        <w:rPr>
          <w:b w:val="0"/>
          <w:szCs w:val="28"/>
        </w:rPr>
        <w:t>о</w:t>
      </w:r>
      <w:r w:rsidR="003C689D">
        <w:rPr>
          <w:b w:val="0"/>
          <w:szCs w:val="28"/>
        </w:rPr>
        <w:t xml:space="preserve"> </w:t>
      </w:r>
      <w:r w:rsidRPr="003C689D">
        <w:rPr>
          <w:b w:val="0"/>
          <w:szCs w:val="28"/>
        </w:rPr>
        <w:t>неустойчивом</w:t>
      </w:r>
      <w:r w:rsidR="003C689D">
        <w:rPr>
          <w:b w:val="0"/>
          <w:szCs w:val="28"/>
        </w:rPr>
        <w:t xml:space="preserve"> </w:t>
      </w:r>
      <w:r w:rsidRPr="003C689D">
        <w:rPr>
          <w:b w:val="0"/>
          <w:szCs w:val="28"/>
        </w:rPr>
        <w:t>эмоциональном</w:t>
      </w:r>
      <w:r w:rsidR="003C689D">
        <w:rPr>
          <w:b w:val="0"/>
          <w:szCs w:val="28"/>
        </w:rPr>
        <w:t xml:space="preserve"> </w:t>
      </w:r>
      <w:r w:rsidRPr="003C689D">
        <w:rPr>
          <w:b w:val="0"/>
          <w:szCs w:val="28"/>
        </w:rPr>
        <w:t>состоянии</w:t>
      </w:r>
      <w:r w:rsidR="003C689D">
        <w:rPr>
          <w:b w:val="0"/>
          <w:szCs w:val="28"/>
        </w:rPr>
        <w:t xml:space="preserve"> </w:t>
      </w:r>
      <w:r w:rsidRPr="003C689D">
        <w:rPr>
          <w:b w:val="0"/>
          <w:szCs w:val="28"/>
        </w:rPr>
        <w:t>со</w:t>
      </w:r>
      <w:r w:rsidR="003C689D">
        <w:rPr>
          <w:b w:val="0"/>
          <w:szCs w:val="28"/>
        </w:rPr>
        <w:t xml:space="preserve"> </w:t>
      </w:r>
      <w:r w:rsidRPr="003C689D">
        <w:rPr>
          <w:b w:val="0"/>
          <w:szCs w:val="28"/>
        </w:rPr>
        <w:t>склонностью</w:t>
      </w:r>
      <w:r w:rsidR="003C689D">
        <w:rPr>
          <w:b w:val="0"/>
          <w:szCs w:val="28"/>
        </w:rPr>
        <w:t xml:space="preserve"> </w:t>
      </w:r>
      <w:r w:rsidRPr="003C689D">
        <w:rPr>
          <w:b w:val="0"/>
          <w:szCs w:val="28"/>
        </w:rPr>
        <w:t>к</w:t>
      </w:r>
      <w:r w:rsidR="003C689D">
        <w:rPr>
          <w:b w:val="0"/>
          <w:szCs w:val="28"/>
        </w:rPr>
        <w:t xml:space="preserve"> </w:t>
      </w:r>
      <w:r w:rsidRPr="003C689D">
        <w:rPr>
          <w:b w:val="0"/>
          <w:szCs w:val="28"/>
        </w:rPr>
        <w:t>аффективному</w:t>
      </w:r>
      <w:r w:rsidR="003C689D">
        <w:rPr>
          <w:b w:val="0"/>
          <w:szCs w:val="28"/>
        </w:rPr>
        <w:t xml:space="preserve"> </w:t>
      </w:r>
      <w:r w:rsidRPr="003C689D">
        <w:rPr>
          <w:b w:val="0"/>
          <w:szCs w:val="28"/>
        </w:rPr>
        <w:t>реагированию,</w:t>
      </w:r>
      <w:r w:rsidR="003C689D">
        <w:rPr>
          <w:b w:val="0"/>
          <w:szCs w:val="28"/>
        </w:rPr>
        <w:t xml:space="preserve"> </w:t>
      </w:r>
      <w:r w:rsidRPr="003C689D">
        <w:rPr>
          <w:b w:val="0"/>
          <w:szCs w:val="28"/>
        </w:rPr>
        <w:t>проявляющ</w:t>
      </w:r>
      <w:r w:rsidR="00531F4C" w:rsidRPr="003C689D">
        <w:rPr>
          <w:b w:val="0"/>
          <w:szCs w:val="28"/>
        </w:rPr>
        <w:t>имся</w:t>
      </w:r>
      <w:r w:rsidR="003C689D">
        <w:rPr>
          <w:b w:val="0"/>
          <w:szCs w:val="28"/>
        </w:rPr>
        <w:t xml:space="preserve"> </w:t>
      </w:r>
      <w:r w:rsidRPr="003C689D">
        <w:rPr>
          <w:b w:val="0"/>
          <w:szCs w:val="28"/>
        </w:rPr>
        <w:t>в</w:t>
      </w:r>
      <w:r w:rsidR="003C689D">
        <w:rPr>
          <w:b w:val="0"/>
          <w:szCs w:val="28"/>
        </w:rPr>
        <w:t xml:space="preserve"> </w:t>
      </w:r>
      <w:r w:rsidRPr="003C689D">
        <w:rPr>
          <w:b w:val="0"/>
          <w:szCs w:val="28"/>
        </w:rPr>
        <w:t>частых</w:t>
      </w:r>
      <w:r w:rsidR="003C689D">
        <w:rPr>
          <w:b w:val="0"/>
          <w:szCs w:val="28"/>
        </w:rPr>
        <w:t xml:space="preserve"> </w:t>
      </w:r>
      <w:r w:rsidRPr="003C689D">
        <w:rPr>
          <w:b w:val="0"/>
          <w:szCs w:val="28"/>
        </w:rPr>
        <w:t>колебаниях</w:t>
      </w:r>
      <w:r w:rsidR="003C689D">
        <w:rPr>
          <w:b w:val="0"/>
          <w:szCs w:val="28"/>
        </w:rPr>
        <w:t xml:space="preserve"> </w:t>
      </w:r>
      <w:r w:rsidRPr="003C689D">
        <w:rPr>
          <w:b w:val="0"/>
          <w:szCs w:val="28"/>
        </w:rPr>
        <w:t>настроения,</w:t>
      </w:r>
      <w:r w:rsidR="003C689D">
        <w:rPr>
          <w:b w:val="0"/>
          <w:szCs w:val="28"/>
        </w:rPr>
        <w:t xml:space="preserve"> </w:t>
      </w:r>
      <w:r w:rsidRPr="003C689D">
        <w:rPr>
          <w:b w:val="0"/>
          <w:szCs w:val="28"/>
        </w:rPr>
        <w:t>повышенной</w:t>
      </w:r>
      <w:r w:rsidR="003C689D">
        <w:rPr>
          <w:b w:val="0"/>
          <w:szCs w:val="28"/>
        </w:rPr>
        <w:t xml:space="preserve"> </w:t>
      </w:r>
      <w:r w:rsidRPr="003C689D">
        <w:rPr>
          <w:b w:val="0"/>
          <w:szCs w:val="28"/>
        </w:rPr>
        <w:t>возбудимости,</w:t>
      </w:r>
      <w:r w:rsidR="003C689D">
        <w:rPr>
          <w:b w:val="0"/>
          <w:szCs w:val="28"/>
        </w:rPr>
        <w:t xml:space="preserve"> </w:t>
      </w:r>
      <w:r w:rsidRPr="003C689D">
        <w:rPr>
          <w:b w:val="0"/>
          <w:szCs w:val="28"/>
        </w:rPr>
        <w:t>раздражительности,</w:t>
      </w:r>
      <w:r w:rsidR="003C689D">
        <w:rPr>
          <w:b w:val="0"/>
          <w:szCs w:val="28"/>
        </w:rPr>
        <w:t xml:space="preserve"> </w:t>
      </w:r>
      <w:r w:rsidRPr="003C689D">
        <w:rPr>
          <w:b w:val="0"/>
          <w:szCs w:val="28"/>
        </w:rPr>
        <w:t>недостаточной</w:t>
      </w:r>
      <w:r w:rsidR="003C689D">
        <w:rPr>
          <w:b w:val="0"/>
          <w:szCs w:val="28"/>
        </w:rPr>
        <w:t xml:space="preserve"> </w:t>
      </w:r>
      <w:r w:rsidRPr="003C689D">
        <w:rPr>
          <w:b w:val="0"/>
          <w:szCs w:val="28"/>
        </w:rPr>
        <w:t>саморегуляции,</w:t>
      </w:r>
      <w:r w:rsidR="003C689D">
        <w:rPr>
          <w:b w:val="0"/>
          <w:szCs w:val="28"/>
        </w:rPr>
        <w:t xml:space="preserve"> </w:t>
      </w:r>
      <w:r w:rsidR="00531F4C" w:rsidRPr="003C689D">
        <w:rPr>
          <w:b w:val="0"/>
          <w:szCs w:val="28"/>
        </w:rPr>
        <w:t>а</w:t>
      </w:r>
      <w:r w:rsidR="003C689D">
        <w:rPr>
          <w:b w:val="0"/>
          <w:szCs w:val="28"/>
        </w:rPr>
        <w:t xml:space="preserve"> </w:t>
      </w:r>
      <w:r w:rsidR="00531F4C" w:rsidRPr="003C689D">
        <w:rPr>
          <w:b w:val="0"/>
          <w:szCs w:val="28"/>
        </w:rPr>
        <w:t>также</w:t>
      </w:r>
      <w:r w:rsidR="003C689D">
        <w:rPr>
          <w:b w:val="0"/>
          <w:szCs w:val="28"/>
        </w:rPr>
        <w:t xml:space="preserve"> </w:t>
      </w:r>
      <w:r w:rsidR="00531F4C" w:rsidRPr="003C689D">
        <w:rPr>
          <w:b w:val="0"/>
          <w:szCs w:val="28"/>
        </w:rPr>
        <w:t>о</w:t>
      </w:r>
      <w:r w:rsidR="003C689D">
        <w:rPr>
          <w:b w:val="0"/>
          <w:szCs w:val="28"/>
        </w:rPr>
        <w:t xml:space="preserve"> </w:t>
      </w:r>
      <w:r w:rsidR="00531F4C" w:rsidRPr="003C689D">
        <w:rPr>
          <w:b w:val="0"/>
          <w:szCs w:val="28"/>
        </w:rPr>
        <w:t>готовности</w:t>
      </w:r>
      <w:r w:rsidR="003C689D">
        <w:rPr>
          <w:b w:val="0"/>
          <w:szCs w:val="28"/>
        </w:rPr>
        <w:t xml:space="preserve"> </w:t>
      </w:r>
      <w:r w:rsidR="00531F4C" w:rsidRPr="003C689D">
        <w:rPr>
          <w:b w:val="0"/>
          <w:szCs w:val="28"/>
        </w:rPr>
        <w:t>подростков</w:t>
      </w:r>
      <w:r w:rsidR="003C689D">
        <w:rPr>
          <w:b w:val="0"/>
          <w:szCs w:val="28"/>
        </w:rPr>
        <w:t xml:space="preserve"> </w:t>
      </w:r>
      <w:r w:rsidR="00531F4C" w:rsidRPr="003C689D">
        <w:rPr>
          <w:b w:val="0"/>
          <w:szCs w:val="28"/>
        </w:rPr>
        <w:t>к</w:t>
      </w:r>
      <w:r w:rsidR="003C689D">
        <w:rPr>
          <w:b w:val="0"/>
          <w:szCs w:val="28"/>
        </w:rPr>
        <w:t xml:space="preserve"> </w:t>
      </w:r>
      <w:r w:rsidR="00531F4C" w:rsidRPr="003C689D">
        <w:rPr>
          <w:b w:val="0"/>
          <w:szCs w:val="28"/>
        </w:rPr>
        <w:t>более</w:t>
      </w:r>
      <w:r w:rsidR="003C689D">
        <w:rPr>
          <w:b w:val="0"/>
          <w:szCs w:val="28"/>
        </w:rPr>
        <w:t xml:space="preserve"> </w:t>
      </w:r>
      <w:r w:rsidR="00531F4C" w:rsidRPr="003C689D">
        <w:rPr>
          <w:b w:val="0"/>
          <w:szCs w:val="28"/>
        </w:rPr>
        <w:t>доверительно-откровенному</w:t>
      </w:r>
      <w:r w:rsidR="003C689D">
        <w:rPr>
          <w:b w:val="0"/>
          <w:szCs w:val="28"/>
        </w:rPr>
        <w:t xml:space="preserve"> </w:t>
      </w:r>
      <w:r w:rsidR="00531F4C" w:rsidRPr="003C689D">
        <w:rPr>
          <w:b w:val="0"/>
          <w:szCs w:val="28"/>
        </w:rPr>
        <w:t>взаимодействию</w:t>
      </w:r>
      <w:r w:rsidR="003C689D">
        <w:rPr>
          <w:b w:val="0"/>
          <w:szCs w:val="28"/>
        </w:rPr>
        <w:t xml:space="preserve"> </w:t>
      </w:r>
      <w:r w:rsidR="00531F4C" w:rsidRPr="003C689D">
        <w:rPr>
          <w:b w:val="0"/>
          <w:szCs w:val="28"/>
        </w:rPr>
        <w:t>с</w:t>
      </w:r>
      <w:r w:rsidR="003C689D">
        <w:rPr>
          <w:b w:val="0"/>
          <w:szCs w:val="28"/>
        </w:rPr>
        <w:t xml:space="preserve"> </w:t>
      </w:r>
      <w:r w:rsidR="00531F4C" w:rsidRPr="003C689D">
        <w:rPr>
          <w:b w:val="0"/>
          <w:szCs w:val="28"/>
        </w:rPr>
        <w:t>окружающими</w:t>
      </w:r>
      <w:r w:rsidR="003C689D">
        <w:rPr>
          <w:b w:val="0"/>
          <w:szCs w:val="28"/>
        </w:rPr>
        <w:t xml:space="preserve"> </w:t>
      </w:r>
      <w:r w:rsidR="00531F4C" w:rsidRPr="003C689D">
        <w:rPr>
          <w:b w:val="0"/>
          <w:szCs w:val="28"/>
        </w:rPr>
        <w:t>людьми.</w:t>
      </w:r>
      <w:r w:rsidR="003C689D">
        <w:rPr>
          <w:b w:val="0"/>
          <w:szCs w:val="28"/>
        </w:rPr>
        <w:t xml:space="preserve"> </w:t>
      </w:r>
      <w:r w:rsidR="00FB6E3E" w:rsidRPr="003C689D">
        <w:rPr>
          <w:b w:val="0"/>
          <w:szCs w:val="28"/>
        </w:rPr>
        <w:t>Последнее,</w:t>
      </w:r>
      <w:r w:rsidR="003C689D">
        <w:rPr>
          <w:b w:val="0"/>
          <w:szCs w:val="28"/>
        </w:rPr>
        <w:t xml:space="preserve"> </w:t>
      </w:r>
      <w:r w:rsidR="00FB6E3E" w:rsidRPr="003C689D">
        <w:rPr>
          <w:b w:val="0"/>
          <w:szCs w:val="28"/>
        </w:rPr>
        <w:t>скорее</w:t>
      </w:r>
      <w:r w:rsidR="003C689D">
        <w:rPr>
          <w:b w:val="0"/>
          <w:szCs w:val="28"/>
        </w:rPr>
        <w:t xml:space="preserve"> </w:t>
      </w:r>
      <w:r w:rsidR="00FB6E3E" w:rsidRPr="003C689D">
        <w:rPr>
          <w:b w:val="0"/>
          <w:szCs w:val="28"/>
        </w:rPr>
        <w:t>всего,</w:t>
      </w:r>
      <w:r w:rsidR="003C689D">
        <w:rPr>
          <w:b w:val="0"/>
          <w:szCs w:val="28"/>
        </w:rPr>
        <w:t xml:space="preserve"> </w:t>
      </w:r>
      <w:r w:rsidR="00FB6E3E" w:rsidRPr="003C689D">
        <w:rPr>
          <w:b w:val="0"/>
          <w:szCs w:val="28"/>
        </w:rPr>
        <w:t>связано</w:t>
      </w:r>
      <w:r w:rsidR="003C689D">
        <w:rPr>
          <w:b w:val="0"/>
          <w:szCs w:val="28"/>
        </w:rPr>
        <w:t xml:space="preserve"> </w:t>
      </w:r>
      <w:r w:rsidR="00FB6E3E" w:rsidRPr="003C689D">
        <w:rPr>
          <w:b w:val="0"/>
          <w:szCs w:val="28"/>
        </w:rPr>
        <w:t>с</w:t>
      </w:r>
      <w:r w:rsidR="003C689D">
        <w:rPr>
          <w:b w:val="0"/>
          <w:szCs w:val="28"/>
        </w:rPr>
        <w:t xml:space="preserve"> </w:t>
      </w:r>
      <w:r w:rsidR="00FB6E3E" w:rsidRPr="003C689D">
        <w:rPr>
          <w:b w:val="0"/>
          <w:szCs w:val="28"/>
        </w:rPr>
        <w:t>тем,</w:t>
      </w:r>
      <w:r w:rsidR="003C689D">
        <w:rPr>
          <w:b w:val="0"/>
          <w:szCs w:val="28"/>
        </w:rPr>
        <w:t xml:space="preserve"> </w:t>
      </w:r>
      <w:r w:rsidR="00FB6E3E" w:rsidRPr="003C689D">
        <w:rPr>
          <w:b w:val="0"/>
          <w:szCs w:val="28"/>
        </w:rPr>
        <w:t>что</w:t>
      </w:r>
      <w:r w:rsidR="003C689D">
        <w:rPr>
          <w:b w:val="0"/>
          <w:szCs w:val="28"/>
        </w:rPr>
        <w:t xml:space="preserve"> </w:t>
      </w:r>
      <w:r w:rsidR="00FB6E3E" w:rsidRPr="003C689D">
        <w:rPr>
          <w:b w:val="0"/>
          <w:szCs w:val="28"/>
        </w:rPr>
        <w:t>детям</w:t>
      </w:r>
      <w:r w:rsidR="003C689D">
        <w:rPr>
          <w:b w:val="0"/>
          <w:szCs w:val="28"/>
        </w:rPr>
        <w:t xml:space="preserve"> </w:t>
      </w:r>
      <w:r w:rsidR="00FB6E3E" w:rsidRPr="003C689D">
        <w:rPr>
          <w:b w:val="0"/>
          <w:szCs w:val="28"/>
        </w:rPr>
        <w:t>из</w:t>
      </w:r>
      <w:r w:rsidR="003C689D">
        <w:rPr>
          <w:b w:val="0"/>
          <w:szCs w:val="28"/>
        </w:rPr>
        <w:t xml:space="preserve"> </w:t>
      </w:r>
      <w:r w:rsidR="00FB6E3E" w:rsidRPr="003C689D">
        <w:rPr>
          <w:b w:val="0"/>
          <w:szCs w:val="28"/>
        </w:rPr>
        <w:t>неполных</w:t>
      </w:r>
      <w:r w:rsidR="003C689D">
        <w:rPr>
          <w:b w:val="0"/>
          <w:szCs w:val="28"/>
        </w:rPr>
        <w:t xml:space="preserve"> </w:t>
      </w:r>
      <w:r w:rsidR="00FB6E3E" w:rsidRPr="003C689D">
        <w:rPr>
          <w:b w:val="0"/>
          <w:szCs w:val="28"/>
        </w:rPr>
        <w:t>семей</w:t>
      </w:r>
      <w:r w:rsidR="003C689D">
        <w:rPr>
          <w:b w:val="0"/>
          <w:szCs w:val="28"/>
        </w:rPr>
        <w:t xml:space="preserve"> </w:t>
      </w:r>
      <w:r w:rsidR="00FB6E3E" w:rsidRPr="003C689D">
        <w:rPr>
          <w:b w:val="0"/>
          <w:szCs w:val="28"/>
        </w:rPr>
        <w:t>не</w:t>
      </w:r>
      <w:r w:rsidR="003C689D">
        <w:rPr>
          <w:b w:val="0"/>
          <w:szCs w:val="28"/>
        </w:rPr>
        <w:t xml:space="preserve"> </w:t>
      </w:r>
      <w:r w:rsidR="00FB6E3E" w:rsidRPr="003C689D">
        <w:rPr>
          <w:b w:val="0"/>
          <w:szCs w:val="28"/>
        </w:rPr>
        <w:t>хватает</w:t>
      </w:r>
      <w:r w:rsidR="003C689D">
        <w:rPr>
          <w:b w:val="0"/>
          <w:szCs w:val="28"/>
        </w:rPr>
        <w:t xml:space="preserve"> </w:t>
      </w:r>
      <w:r w:rsidR="00FB6E3E" w:rsidRPr="003C689D">
        <w:rPr>
          <w:b w:val="0"/>
          <w:szCs w:val="28"/>
        </w:rPr>
        <w:t>внимания</w:t>
      </w:r>
      <w:r w:rsidR="003C689D">
        <w:rPr>
          <w:b w:val="0"/>
          <w:szCs w:val="28"/>
        </w:rPr>
        <w:t xml:space="preserve"> </w:t>
      </w:r>
      <w:r w:rsidR="00FB6E3E" w:rsidRPr="003C689D">
        <w:rPr>
          <w:b w:val="0"/>
          <w:szCs w:val="28"/>
        </w:rPr>
        <w:t>со</w:t>
      </w:r>
      <w:r w:rsidR="003C689D">
        <w:rPr>
          <w:b w:val="0"/>
          <w:szCs w:val="28"/>
        </w:rPr>
        <w:t xml:space="preserve"> </w:t>
      </w:r>
      <w:r w:rsidR="00FB6E3E" w:rsidRPr="003C689D">
        <w:rPr>
          <w:b w:val="0"/>
          <w:szCs w:val="28"/>
        </w:rPr>
        <w:t>стороны</w:t>
      </w:r>
      <w:r w:rsidR="003C689D">
        <w:rPr>
          <w:b w:val="0"/>
          <w:szCs w:val="28"/>
        </w:rPr>
        <w:t xml:space="preserve"> </w:t>
      </w:r>
      <w:r w:rsidR="00FB6E3E" w:rsidRPr="003C689D">
        <w:rPr>
          <w:b w:val="0"/>
          <w:szCs w:val="28"/>
        </w:rPr>
        <w:t>родителей,</w:t>
      </w:r>
      <w:r w:rsidR="003C689D">
        <w:rPr>
          <w:b w:val="0"/>
          <w:szCs w:val="28"/>
        </w:rPr>
        <w:t xml:space="preserve"> </w:t>
      </w:r>
      <w:r w:rsidR="00FB6E3E" w:rsidRPr="003C689D">
        <w:rPr>
          <w:b w:val="0"/>
          <w:szCs w:val="28"/>
        </w:rPr>
        <w:t>поэтому</w:t>
      </w:r>
      <w:r w:rsidR="003C689D">
        <w:rPr>
          <w:b w:val="0"/>
          <w:szCs w:val="28"/>
        </w:rPr>
        <w:t xml:space="preserve"> </w:t>
      </w:r>
      <w:r w:rsidR="00FB6E3E" w:rsidRPr="003C689D">
        <w:rPr>
          <w:b w:val="0"/>
          <w:szCs w:val="28"/>
        </w:rPr>
        <w:t>они</w:t>
      </w:r>
      <w:r w:rsidR="003C689D">
        <w:rPr>
          <w:b w:val="0"/>
          <w:szCs w:val="28"/>
        </w:rPr>
        <w:t xml:space="preserve"> </w:t>
      </w:r>
      <w:r w:rsidR="00FB6E3E" w:rsidRPr="003C689D">
        <w:rPr>
          <w:b w:val="0"/>
          <w:szCs w:val="28"/>
        </w:rPr>
        <w:t>стремятся</w:t>
      </w:r>
      <w:r w:rsidR="003C689D">
        <w:rPr>
          <w:b w:val="0"/>
          <w:szCs w:val="28"/>
        </w:rPr>
        <w:t xml:space="preserve"> </w:t>
      </w:r>
      <w:r w:rsidR="00FB6E3E" w:rsidRPr="003C689D">
        <w:rPr>
          <w:b w:val="0"/>
          <w:szCs w:val="28"/>
        </w:rPr>
        <w:t>к</w:t>
      </w:r>
      <w:r w:rsidR="003C689D">
        <w:rPr>
          <w:b w:val="0"/>
          <w:szCs w:val="28"/>
        </w:rPr>
        <w:t xml:space="preserve"> </w:t>
      </w:r>
      <w:r w:rsidR="00FB6E3E" w:rsidRPr="003C689D">
        <w:rPr>
          <w:b w:val="0"/>
          <w:szCs w:val="28"/>
        </w:rPr>
        <w:t>доверительным</w:t>
      </w:r>
      <w:r w:rsidR="003C689D">
        <w:rPr>
          <w:b w:val="0"/>
          <w:szCs w:val="28"/>
        </w:rPr>
        <w:t xml:space="preserve"> </w:t>
      </w:r>
      <w:r w:rsidR="00FB6E3E" w:rsidRPr="003C689D">
        <w:rPr>
          <w:b w:val="0"/>
          <w:szCs w:val="28"/>
        </w:rPr>
        <w:t>взаимоотношениям</w:t>
      </w:r>
      <w:r w:rsidR="003C689D">
        <w:rPr>
          <w:b w:val="0"/>
          <w:szCs w:val="28"/>
        </w:rPr>
        <w:t xml:space="preserve"> </w:t>
      </w:r>
      <w:r w:rsidR="00FB6E3E" w:rsidRPr="003C689D">
        <w:rPr>
          <w:b w:val="0"/>
          <w:szCs w:val="28"/>
        </w:rPr>
        <w:t>с</w:t>
      </w:r>
      <w:r w:rsidR="003C689D">
        <w:rPr>
          <w:b w:val="0"/>
          <w:szCs w:val="28"/>
        </w:rPr>
        <w:t xml:space="preserve"> </w:t>
      </w:r>
      <w:r w:rsidR="00FB6E3E" w:rsidRPr="003C689D">
        <w:rPr>
          <w:b w:val="0"/>
          <w:szCs w:val="28"/>
        </w:rPr>
        <w:t>окружающими</w:t>
      </w:r>
      <w:r w:rsidR="003C689D">
        <w:rPr>
          <w:b w:val="0"/>
          <w:szCs w:val="28"/>
        </w:rPr>
        <w:t xml:space="preserve"> </w:t>
      </w:r>
      <w:r w:rsidR="00FB6E3E" w:rsidRPr="003C689D">
        <w:rPr>
          <w:b w:val="0"/>
          <w:szCs w:val="28"/>
        </w:rPr>
        <w:t>стараясь</w:t>
      </w:r>
      <w:r w:rsidR="003C689D">
        <w:rPr>
          <w:b w:val="0"/>
          <w:szCs w:val="28"/>
        </w:rPr>
        <w:t xml:space="preserve"> </w:t>
      </w:r>
      <w:r w:rsidR="00FB6E3E" w:rsidRPr="003C689D">
        <w:rPr>
          <w:b w:val="0"/>
          <w:szCs w:val="28"/>
        </w:rPr>
        <w:t>заполучить</w:t>
      </w:r>
      <w:r w:rsidR="003C689D">
        <w:rPr>
          <w:b w:val="0"/>
          <w:szCs w:val="28"/>
        </w:rPr>
        <w:t xml:space="preserve"> </w:t>
      </w:r>
      <w:r w:rsidR="00FB6E3E" w:rsidRPr="003C689D">
        <w:rPr>
          <w:b w:val="0"/>
          <w:szCs w:val="28"/>
        </w:rPr>
        <w:t>их</w:t>
      </w:r>
      <w:r w:rsidR="003C689D">
        <w:rPr>
          <w:b w:val="0"/>
          <w:szCs w:val="28"/>
        </w:rPr>
        <w:t xml:space="preserve"> </w:t>
      </w:r>
      <w:r w:rsidR="00FB6E3E" w:rsidRPr="003C689D">
        <w:rPr>
          <w:b w:val="0"/>
          <w:szCs w:val="28"/>
        </w:rPr>
        <w:t>внимание.</w:t>
      </w:r>
    </w:p>
    <w:p w:rsidR="00BB2B09" w:rsidRPr="003C689D" w:rsidRDefault="00531F4C" w:rsidP="003C689D">
      <w:pPr>
        <w:pStyle w:val="15"/>
        <w:keepNext/>
        <w:spacing w:line="360" w:lineRule="auto"/>
        <w:ind w:firstLine="709"/>
        <w:jc w:val="both"/>
        <w:rPr>
          <w:b w:val="0"/>
          <w:szCs w:val="28"/>
        </w:rPr>
      </w:pPr>
      <w:r w:rsidRPr="003C689D">
        <w:rPr>
          <w:b w:val="0"/>
          <w:szCs w:val="28"/>
        </w:rPr>
        <w:t>Кроме</w:t>
      </w:r>
      <w:r w:rsidR="003C689D">
        <w:rPr>
          <w:b w:val="0"/>
          <w:szCs w:val="28"/>
        </w:rPr>
        <w:t xml:space="preserve"> </w:t>
      </w:r>
      <w:r w:rsidRPr="003C689D">
        <w:rPr>
          <w:b w:val="0"/>
          <w:szCs w:val="28"/>
        </w:rPr>
        <w:t>того</w:t>
      </w:r>
      <w:r w:rsidR="003C689D">
        <w:rPr>
          <w:b w:val="0"/>
          <w:szCs w:val="28"/>
        </w:rPr>
        <w:t xml:space="preserve"> </w:t>
      </w:r>
      <w:r w:rsidRPr="003C689D">
        <w:rPr>
          <w:b w:val="0"/>
          <w:szCs w:val="28"/>
        </w:rPr>
        <w:t>у</w:t>
      </w:r>
      <w:r w:rsidR="003C689D">
        <w:rPr>
          <w:b w:val="0"/>
          <w:szCs w:val="28"/>
        </w:rPr>
        <w:t xml:space="preserve"> </w:t>
      </w:r>
      <w:r w:rsidRPr="003C689D">
        <w:rPr>
          <w:b w:val="0"/>
          <w:szCs w:val="28"/>
        </w:rPr>
        <w:t>подростков,</w:t>
      </w:r>
      <w:r w:rsidR="003C689D">
        <w:rPr>
          <w:b w:val="0"/>
          <w:szCs w:val="28"/>
        </w:rPr>
        <w:t xml:space="preserve"> </w:t>
      </w:r>
      <w:r w:rsidRPr="003C689D">
        <w:rPr>
          <w:b w:val="0"/>
          <w:szCs w:val="28"/>
        </w:rPr>
        <w:t>воспитывающихся</w:t>
      </w:r>
      <w:r w:rsidR="003C689D">
        <w:rPr>
          <w:b w:val="0"/>
          <w:szCs w:val="28"/>
        </w:rPr>
        <w:t xml:space="preserve"> </w:t>
      </w:r>
      <w:r w:rsidRPr="003C689D">
        <w:rPr>
          <w:b w:val="0"/>
          <w:szCs w:val="28"/>
        </w:rPr>
        <w:t>в</w:t>
      </w:r>
      <w:r w:rsidR="003C689D">
        <w:rPr>
          <w:b w:val="0"/>
          <w:szCs w:val="28"/>
        </w:rPr>
        <w:t xml:space="preserve"> </w:t>
      </w:r>
      <w:r w:rsidRPr="003C689D">
        <w:rPr>
          <w:b w:val="0"/>
          <w:szCs w:val="28"/>
        </w:rPr>
        <w:t>неполных</w:t>
      </w:r>
      <w:r w:rsidR="003C689D">
        <w:rPr>
          <w:b w:val="0"/>
          <w:szCs w:val="28"/>
        </w:rPr>
        <w:t xml:space="preserve"> </w:t>
      </w:r>
      <w:r w:rsidRPr="003C689D">
        <w:rPr>
          <w:b w:val="0"/>
          <w:szCs w:val="28"/>
        </w:rPr>
        <w:t>семьях</w:t>
      </w:r>
      <w:r w:rsidR="003C689D">
        <w:rPr>
          <w:b w:val="0"/>
          <w:szCs w:val="28"/>
        </w:rPr>
        <w:t xml:space="preserve"> </w:t>
      </w:r>
      <w:r w:rsidRPr="003C689D">
        <w:rPr>
          <w:b w:val="0"/>
          <w:szCs w:val="28"/>
        </w:rPr>
        <w:t>отмечены</w:t>
      </w:r>
      <w:r w:rsidR="003C689D">
        <w:rPr>
          <w:b w:val="0"/>
          <w:szCs w:val="28"/>
        </w:rPr>
        <w:t xml:space="preserve"> </w:t>
      </w:r>
      <w:r w:rsidR="00BB2B09" w:rsidRPr="003C689D">
        <w:rPr>
          <w:b w:val="0"/>
          <w:szCs w:val="28"/>
        </w:rPr>
        <w:t>низкие</w:t>
      </w:r>
      <w:r w:rsidR="003C689D">
        <w:rPr>
          <w:b w:val="0"/>
          <w:szCs w:val="28"/>
        </w:rPr>
        <w:t xml:space="preserve"> </w:t>
      </w:r>
      <w:r w:rsidR="00BB2B09" w:rsidRPr="003C689D">
        <w:rPr>
          <w:b w:val="0"/>
          <w:szCs w:val="28"/>
        </w:rPr>
        <w:t>показатели</w:t>
      </w:r>
      <w:r w:rsidR="003C689D">
        <w:rPr>
          <w:b w:val="0"/>
          <w:szCs w:val="28"/>
        </w:rPr>
        <w:t xml:space="preserve"> </w:t>
      </w:r>
      <w:r w:rsidR="00BB2B09" w:rsidRPr="003C689D">
        <w:rPr>
          <w:b w:val="0"/>
          <w:szCs w:val="28"/>
        </w:rPr>
        <w:t>(3,3</w:t>
      </w:r>
      <w:r w:rsidR="003C689D">
        <w:rPr>
          <w:b w:val="0"/>
          <w:szCs w:val="28"/>
        </w:rPr>
        <w:t xml:space="preserve"> </w:t>
      </w:r>
      <w:r w:rsidR="00BB2B09" w:rsidRPr="003C689D">
        <w:rPr>
          <w:b w:val="0"/>
          <w:szCs w:val="28"/>
        </w:rPr>
        <w:t>балла)</w:t>
      </w:r>
      <w:r w:rsidR="003C689D">
        <w:rPr>
          <w:b w:val="0"/>
          <w:szCs w:val="28"/>
        </w:rPr>
        <w:t xml:space="preserve"> </w:t>
      </w:r>
      <w:r w:rsidR="00BB2B09" w:rsidRPr="003C689D">
        <w:rPr>
          <w:b w:val="0"/>
          <w:szCs w:val="28"/>
        </w:rPr>
        <w:t>по</w:t>
      </w:r>
      <w:r w:rsidR="003C689D">
        <w:rPr>
          <w:b w:val="0"/>
          <w:szCs w:val="28"/>
        </w:rPr>
        <w:t xml:space="preserve"> </w:t>
      </w:r>
      <w:r w:rsidR="00BB2B09" w:rsidRPr="003C689D">
        <w:rPr>
          <w:b w:val="0"/>
          <w:szCs w:val="28"/>
        </w:rPr>
        <w:t>шкале</w:t>
      </w:r>
      <w:r w:rsidR="003C689D">
        <w:rPr>
          <w:b w:val="0"/>
          <w:szCs w:val="28"/>
        </w:rPr>
        <w:t xml:space="preserve"> </w:t>
      </w:r>
      <w:r w:rsidR="00BB2B09" w:rsidRPr="003C689D">
        <w:rPr>
          <w:b w:val="0"/>
          <w:szCs w:val="28"/>
        </w:rPr>
        <w:t>уравновешенности,</w:t>
      </w:r>
      <w:r w:rsidR="003C689D">
        <w:rPr>
          <w:b w:val="0"/>
          <w:szCs w:val="28"/>
        </w:rPr>
        <w:t xml:space="preserve"> </w:t>
      </w:r>
      <w:r w:rsidR="00BB2B09" w:rsidRPr="003C689D">
        <w:rPr>
          <w:b w:val="0"/>
          <w:szCs w:val="28"/>
        </w:rPr>
        <w:t>что</w:t>
      </w:r>
      <w:r w:rsidR="003C689D">
        <w:rPr>
          <w:b w:val="0"/>
          <w:szCs w:val="28"/>
        </w:rPr>
        <w:t xml:space="preserve"> </w:t>
      </w:r>
      <w:r w:rsidR="00BB2B09" w:rsidRPr="003C689D">
        <w:rPr>
          <w:b w:val="0"/>
          <w:szCs w:val="28"/>
        </w:rPr>
        <w:t>свидетельствует</w:t>
      </w:r>
      <w:r w:rsidR="003C689D">
        <w:rPr>
          <w:b w:val="0"/>
          <w:szCs w:val="28"/>
        </w:rPr>
        <w:t xml:space="preserve"> </w:t>
      </w:r>
      <w:r w:rsidR="00BB2B09" w:rsidRPr="003C689D">
        <w:rPr>
          <w:b w:val="0"/>
          <w:szCs w:val="28"/>
        </w:rPr>
        <w:t>о</w:t>
      </w:r>
      <w:r w:rsidR="003C689D">
        <w:rPr>
          <w:b w:val="0"/>
          <w:szCs w:val="28"/>
        </w:rPr>
        <w:t xml:space="preserve"> </w:t>
      </w:r>
      <w:r w:rsidR="00BB2B09" w:rsidRPr="003C689D">
        <w:rPr>
          <w:b w:val="0"/>
          <w:szCs w:val="28"/>
        </w:rPr>
        <w:t>плохой</w:t>
      </w:r>
      <w:r w:rsidR="003C689D">
        <w:rPr>
          <w:b w:val="0"/>
          <w:szCs w:val="28"/>
        </w:rPr>
        <w:t xml:space="preserve"> </w:t>
      </w:r>
      <w:r w:rsidR="00BB2B09" w:rsidRPr="003C689D">
        <w:rPr>
          <w:b w:val="0"/>
          <w:szCs w:val="28"/>
        </w:rPr>
        <w:t>защищенности</w:t>
      </w:r>
      <w:r w:rsidR="003C689D">
        <w:rPr>
          <w:b w:val="0"/>
          <w:szCs w:val="28"/>
        </w:rPr>
        <w:t xml:space="preserve"> </w:t>
      </w:r>
      <w:r w:rsidR="00BB2B09" w:rsidRPr="003C689D">
        <w:rPr>
          <w:b w:val="0"/>
          <w:szCs w:val="28"/>
        </w:rPr>
        <w:t>к</w:t>
      </w:r>
      <w:r w:rsidR="003C689D">
        <w:rPr>
          <w:b w:val="0"/>
          <w:szCs w:val="28"/>
        </w:rPr>
        <w:t xml:space="preserve"> </w:t>
      </w:r>
      <w:r w:rsidR="00BB2B09" w:rsidRPr="003C689D">
        <w:rPr>
          <w:b w:val="0"/>
          <w:szCs w:val="28"/>
        </w:rPr>
        <w:t>воздействию</w:t>
      </w:r>
      <w:r w:rsidR="003C689D">
        <w:rPr>
          <w:b w:val="0"/>
          <w:szCs w:val="28"/>
        </w:rPr>
        <w:t xml:space="preserve"> </w:t>
      </w:r>
      <w:r w:rsidR="00BB2B09" w:rsidRPr="003C689D">
        <w:rPr>
          <w:b w:val="0"/>
          <w:szCs w:val="28"/>
        </w:rPr>
        <w:t>стресс-факторов</w:t>
      </w:r>
      <w:r w:rsidR="003C689D">
        <w:rPr>
          <w:b w:val="0"/>
          <w:szCs w:val="28"/>
        </w:rPr>
        <w:t xml:space="preserve"> </w:t>
      </w:r>
      <w:r w:rsidRPr="003C689D">
        <w:rPr>
          <w:b w:val="0"/>
          <w:szCs w:val="28"/>
        </w:rPr>
        <w:t>в</w:t>
      </w:r>
      <w:r w:rsidR="003C689D">
        <w:rPr>
          <w:b w:val="0"/>
          <w:szCs w:val="28"/>
        </w:rPr>
        <w:t xml:space="preserve"> </w:t>
      </w:r>
      <w:r w:rsidR="00BB2B09" w:rsidRPr="003C689D">
        <w:rPr>
          <w:b w:val="0"/>
          <w:szCs w:val="28"/>
        </w:rPr>
        <w:t>обычных</w:t>
      </w:r>
      <w:r w:rsidR="003C689D">
        <w:rPr>
          <w:b w:val="0"/>
          <w:szCs w:val="28"/>
        </w:rPr>
        <w:t xml:space="preserve"> </w:t>
      </w:r>
      <w:r w:rsidR="00BB2B09" w:rsidRPr="003C689D">
        <w:rPr>
          <w:b w:val="0"/>
          <w:szCs w:val="28"/>
        </w:rPr>
        <w:t>жизненных</w:t>
      </w:r>
      <w:r w:rsidR="003C689D">
        <w:rPr>
          <w:b w:val="0"/>
          <w:szCs w:val="28"/>
        </w:rPr>
        <w:t xml:space="preserve"> </w:t>
      </w:r>
      <w:r w:rsidR="00BB2B09" w:rsidRPr="003C689D">
        <w:rPr>
          <w:b w:val="0"/>
          <w:szCs w:val="28"/>
        </w:rPr>
        <w:t>ситуаци</w:t>
      </w:r>
      <w:r w:rsidRPr="003C689D">
        <w:rPr>
          <w:b w:val="0"/>
          <w:szCs w:val="28"/>
        </w:rPr>
        <w:t>ях</w:t>
      </w:r>
      <w:r w:rsidR="00BB2B09" w:rsidRPr="003C689D">
        <w:rPr>
          <w:b w:val="0"/>
          <w:szCs w:val="28"/>
        </w:rPr>
        <w:t>,</w:t>
      </w:r>
      <w:r w:rsidR="003C689D">
        <w:rPr>
          <w:b w:val="0"/>
          <w:szCs w:val="28"/>
        </w:rPr>
        <w:t xml:space="preserve"> </w:t>
      </w:r>
      <w:r w:rsidR="00BB2B09" w:rsidRPr="003C689D">
        <w:rPr>
          <w:b w:val="0"/>
          <w:szCs w:val="28"/>
        </w:rPr>
        <w:t>базирующейся</w:t>
      </w:r>
      <w:r w:rsidR="003C689D">
        <w:rPr>
          <w:b w:val="0"/>
          <w:szCs w:val="28"/>
        </w:rPr>
        <w:t xml:space="preserve"> </w:t>
      </w:r>
      <w:r w:rsidR="00BB2B09" w:rsidRPr="003C689D">
        <w:rPr>
          <w:b w:val="0"/>
          <w:szCs w:val="28"/>
        </w:rPr>
        <w:t>на</w:t>
      </w:r>
      <w:r w:rsidR="003C689D">
        <w:rPr>
          <w:b w:val="0"/>
          <w:szCs w:val="28"/>
        </w:rPr>
        <w:t xml:space="preserve"> </w:t>
      </w:r>
      <w:r w:rsidR="00BB2B09" w:rsidRPr="003C689D">
        <w:rPr>
          <w:b w:val="0"/>
          <w:szCs w:val="28"/>
        </w:rPr>
        <w:t>уверенности</w:t>
      </w:r>
      <w:r w:rsidR="003C689D">
        <w:rPr>
          <w:b w:val="0"/>
          <w:szCs w:val="28"/>
        </w:rPr>
        <w:t xml:space="preserve"> </w:t>
      </w:r>
      <w:r w:rsidR="00BB2B09" w:rsidRPr="003C689D">
        <w:rPr>
          <w:b w:val="0"/>
          <w:szCs w:val="28"/>
        </w:rPr>
        <w:t>в</w:t>
      </w:r>
      <w:r w:rsidR="003C689D">
        <w:rPr>
          <w:b w:val="0"/>
          <w:szCs w:val="28"/>
        </w:rPr>
        <w:t xml:space="preserve"> </w:t>
      </w:r>
      <w:r w:rsidR="00BB2B09" w:rsidRPr="003C689D">
        <w:rPr>
          <w:b w:val="0"/>
          <w:szCs w:val="28"/>
        </w:rPr>
        <w:t>себе,</w:t>
      </w:r>
      <w:r w:rsidR="003C689D">
        <w:rPr>
          <w:b w:val="0"/>
          <w:szCs w:val="28"/>
        </w:rPr>
        <w:t xml:space="preserve"> </w:t>
      </w:r>
      <w:r w:rsidR="00BB2B09" w:rsidRPr="003C689D">
        <w:rPr>
          <w:b w:val="0"/>
          <w:szCs w:val="28"/>
        </w:rPr>
        <w:t>оптимистичности</w:t>
      </w:r>
      <w:r w:rsidR="003C689D">
        <w:rPr>
          <w:b w:val="0"/>
          <w:szCs w:val="28"/>
        </w:rPr>
        <w:t xml:space="preserve"> </w:t>
      </w:r>
      <w:r w:rsidR="00BB2B09" w:rsidRPr="003C689D">
        <w:rPr>
          <w:b w:val="0"/>
          <w:szCs w:val="28"/>
        </w:rPr>
        <w:t>и</w:t>
      </w:r>
      <w:r w:rsidR="003C689D">
        <w:rPr>
          <w:b w:val="0"/>
          <w:szCs w:val="28"/>
        </w:rPr>
        <w:t xml:space="preserve"> </w:t>
      </w:r>
      <w:r w:rsidR="00BB2B09" w:rsidRPr="003C689D">
        <w:rPr>
          <w:b w:val="0"/>
          <w:szCs w:val="28"/>
        </w:rPr>
        <w:t>активности.</w:t>
      </w:r>
    </w:p>
    <w:p w:rsidR="00531F4C" w:rsidRPr="003C689D" w:rsidRDefault="00531F4C" w:rsidP="003C689D">
      <w:pPr>
        <w:pStyle w:val="15"/>
        <w:keepNext/>
        <w:spacing w:line="360" w:lineRule="auto"/>
        <w:ind w:firstLine="709"/>
        <w:jc w:val="both"/>
        <w:rPr>
          <w:b w:val="0"/>
          <w:szCs w:val="28"/>
        </w:rPr>
      </w:pPr>
      <w:r w:rsidRPr="003C689D">
        <w:rPr>
          <w:b w:val="0"/>
          <w:szCs w:val="28"/>
        </w:rPr>
        <w:t>У</w:t>
      </w:r>
      <w:r w:rsidR="003C689D">
        <w:rPr>
          <w:b w:val="0"/>
          <w:szCs w:val="28"/>
        </w:rPr>
        <w:t xml:space="preserve"> </w:t>
      </w:r>
      <w:r w:rsidRPr="003C689D">
        <w:rPr>
          <w:b w:val="0"/>
          <w:szCs w:val="28"/>
        </w:rPr>
        <w:t>подростков,</w:t>
      </w:r>
      <w:r w:rsidR="003C689D">
        <w:rPr>
          <w:b w:val="0"/>
          <w:szCs w:val="28"/>
        </w:rPr>
        <w:t xml:space="preserve"> </w:t>
      </w:r>
      <w:r w:rsidRPr="003C689D">
        <w:rPr>
          <w:b w:val="0"/>
          <w:szCs w:val="28"/>
        </w:rPr>
        <w:t>воспитывающихся</w:t>
      </w:r>
      <w:r w:rsidR="003C689D">
        <w:rPr>
          <w:b w:val="0"/>
          <w:szCs w:val="28"/>
        </w:rPr>
        <w:t xml:space="preserve"> </w:t>
      </w:r>
      <w:r w:rsidRPr="003C689D">
        <w:rPr>
          <w:b w:val="0"/>
          <w:szCs w:val="28"/>
        </w:rPr>
        <w:t>в</w:t>
      </w:r>
      <w:r w:rsidR="003C689D">
        <w:rPr>
          <w:b w:val="0"/>
          <w:szCs w:val="28"/>
        </w:rPr>
        <w:t xml:space="preserve"> </w:t>
      </w:r>
      <w:r w:rsidRPr="003C689D">
        <w:rPr>
          <w:b w:val="0"/>
          <w:szCs w:val="28"/>
        </w:rPr>
        <w:t>полных</w:t>
      </w:r>
      <w:r w:rsidR="003C689D">
        <w:rPr>
          <w:b w:val="0"/>
          <w:szCs w:val="28"/>
        </w:rPr>
        <w:t xml:space="preserve"> </w:t>
      </w:r>
      <w:r w:rsidRPr="003C689D">
        <w:rPr>
          <w:b w:val="0"/>
          <w:szCs w:val="28"/>
        </w:rPr>
        <w:t>семьях,</w:t>
      </w:r>
      <w:r w:rsidR="003C689D">
        <w:rPr>
          <w:b w:val="0"/>
          <w:szCs w:val="28"/>
        </w:rPr>
        <w:t xml:space="preserve"> </w:t>
      </w:r>
      <w:r w:rsidRPr="003C689D">
        <w:rPr>
          <w:b w:val="0"/>
          <w:szCs w:val="28"/>
        </w:rPr>
        <w:t>показатели</w:t>
      </w:r>
      <w:r w:rsidR="003C689D">
        <w:rPr>
          <w:b w:val="0"/>
          <w:szCs w:val="28"/>
        </w:rPr>
        <w:t xml:space="preserve"> </w:t>
      </w:r>
      <w:r w:rsidRPr="003C689D">
        <w:rPr>
          <w:b w:val="0"/>
          <w:szCs w:val="28"/>
        </w:rPr>
        <w:t>по</w:t>
      </w:r>
      <w:r w:rsidR="003C689D">
        <w:rPr>
          <w:b w:val="0"/>
          <w:szCs w:val="28"/>
        </w:rPr>
        <w:t xml:space="preserve"> </w:t>
      </w:r>
      <w:r w:rsidRPr="003C689D">
        <w:rPr>
          <w:b w:val="0"/>
          <w:szCs w:val="28"/>
        </w:rPr>
        <w:t>всем</w:t>
      </w:r>
      <w:r w:rsidR="003C689D">
        <w:rPr>
          <w:b w:val="0"/>
          <w:szCs w:val="28"/>
        </w:rPr>
        <w:t xml:space="preserve"> </w:t>
      </w:r>
      <w:r w:rsidRPr="003C689D">
        <w:rPr>
          <w:b w:val="0"/>
          <w:szCs w:val="28"/>
        </w:rPr>
        <w:t>шкалам</w:t>
      </w:r>
      <w:r w:rsidR="003C689D">
        <w:rPr>
          <w:b w:val="0"/>
          <w:szCs w:val="28"/>
        </w:rPr>
        <w:t xml:space="preserve"> </w:t>
      </w:r>
      <w:r w:rsidRPr="003C689D">
        <w:rPr>
          <w:b w:val="0"/>
          <w:szCs w:val="28"/>
        </w:rPr>
        <w:t>в</w:t>
      </w:r>
      <w:r w:rsidR="003C689D">
        <w:rPr>
          <w:b w:val="0"/>
          <w:szCs w:val="28"/>
        </w:rPr>
        <w:t xml:space="preserve"> </w:t>
      </w:r>
      <w:r w:rsidRPr="003C689D">
        <w:rPr>
          <w:b w:val="0"/>
          <w:szCs w:val="28"/>
        </w:rPr>
        <w:t>основном</w:t>
      </w:r>
      <w:r w:rsidR="003C689D">
        <w:rPr>
          <w:b w:val="0"/>
          <w:szCs w:val="28"/>
        </w:rPr>
        <w:t xml:space="preserve"> </w:t>
      </w:r>
      <w:r w:rsidRPr="003C689D">
        <w:rPr>
          <w:b w:val="0"/>
          <w:szCs w:val="28"/>
        </w:rPr>
        <w:t>имеют</w:t>
      </w:r>
      <w:r w:rsidR="003C689D">
        <w:rPr>
          <w:b w:val="0"/>
          <w:szCs w:val="28"/>
        </w:rPr>
        <w:t xml:space="preserve"> </w:t>
      </w:r>
      <w:r w:rsidRPr="003C689D">
        <w:rPr>
          <w:b w:val="0"/>
          <w:szCs w:val="28"/>
        </w:rPr>
        <w:t>средние</w:t>
      </w:r>
      <w:r w:rsidR="003C689D">
        <w:rPr>
          <w:b w:val="0"/>
          <w:szCs w:val="28"/>
        </w:rPr>
        <w:t xml:space="preserve"> </w:t>
      </w:r>
      <w:r w:rsidRPr="003C689D">
        <w:rPr>
          <w:b w:val="0"/>
          <w:szCs w:val="28"/>
        </w:rPr>
        <w:t>значения,</w:t>
      </w:r>
      <w:r w:rsidR="003C689D">
        <w:rPr>
          <w:b w:val="0"/>
          <w:szCs w:val="28"/>
        </w:rPr>
        <w:t xml:space="preserve"> </w:t>
      </w:r>
      <w:r w:rsidRPr="003C689D">
        <w:rPr>
          <w:b w:val="0"/>
          <w:szCs w:val="28"/>
        </w:rPr>
        <w:t>кроме</w:t>
      </w:r>
      <w:r w:rsidR="003C689D">
        <w:rPr>
          <w:b w:val="0"/>
          <w:szCs w:val="28"/>
        </w:rPr>
        <w:t xml:space="preserve"> </w:t>
      </w:r>
      <w:r w:rsidRPr="003C689D">
        <w:rPr>
          <w:b w:val="0"/>
          <w:szCs w:val="28"/>
        </w:rPr>
        <w:t>шкалы</w:t>
      </w:r>
      <w:r w:rsidR="003C689D">
        <w:rPr>
          <w:b w:val="0"/>
          <w:szCs w:val="28"/>
        </w:rPr>
        <w:t xml:space="preserve"> </w:t>
      </w:r>
      <w:r w:rsidRPr="003C689D">
        <w:rPr>
          <w:b w:val="0"/>
          <w:szCs w:val="28"/>
        </w:rPr>
        <w:t>«открытость».</w:t>
      </w:r>
      <w:r w:rsidR="003C689D">
        <w:rPr>
          <w:b w:val="0"/>
          <w:szCs w:val="28"/>
        </w:rPr>
        <w:t xml:space="preserve"> </w:t>
      </w:r>
    </w:p>
    <w:p w:rsidR="00C710CD" w:rsidRPr="003C689D" w:rsidRDefault="006E5807" w:rsidP="003C689D">
      <w:pPr>
        <w:pStyle w:val="15"/>
        <w:keepNext/>
        <w:spacing w:line="360" w:lineRule="auto"/>
        <w:ind w:firstLine="709"/>
        <w:jc w:val="both"/>
        <w:rPr>
          <w:b w:val="0"/>
          <w:szCs w:val="28"/>
        </w:rPr>
      </w:pPr>
      <w:r w:rsidRPr="003C689D">
        <w:rPr>
          <w:b w:val="0"/>
          <w:szCs w:val="28"/>
        </w:rPr>
        <w:t>Таким</w:t>
      </w:r>
      <w:r w:rsidR="003C689D">
        <w:rPr>
          <w:b w:val="0"/>
          <w:szCs w:val="28"/>
        </w:rPr>
        <w:t xml:space="preserve"> </w:t>
      </w:r>
      <w:r w:rsidRPr="003C689D">
        <w:rPr>
          <w:b w:val="0"/>
          <w:szCs w:val="28"/>
        </w:rPr>
        <w:t>образом,</w:t>
      </w:r>
      <w:r w:rsidR="003C689D">
        <w:rPr>
          <w:b w:val="0"/>
          <w:szCs w:val="28"/>
        </w:rPr>
        <w:t xml:space="preserve"> </w:t>
      </w:r>
      <w:r w:rsidRPr="003C689D">
        <w:rPr>
          <w:b w:val="0"/>
          <w:szCs w:val="28"/>
        </w:rPr>
        <w:t>по</w:t>
      </w:r>
      <w:r w:rsidR="003C689D">
        <w:rPr>
          <w:b w:val="0"/>
          <w:szCs w:val="28"/>
        </w:rPr>
        <w:t xml:space="preserve"> </w:t>
      </w:r>
      <w:r w:rsidRPr="003C689D">
        <w:rPr>
          <w:b w:val="0"/>
          <w:szCs w:val="28"/>
        </w:rPr>
        <w:t>результатам</w:t>
      </w:r>
      <w:r w:rsidR="003C689D">
        <w:rPr>
          <w:b w:val="0"/>
          <w:szCs w:val="28"/>
        </w:rPr>
        <w:t xml:space="preserve"> </w:t>
      </w:r>
      <w:r w:rsidRPr="003C689D">
        <w:rPr>
          <w:b w:val="0"/>
          <w:szCs w:val="28"/>
        </w:rPr>
        <w:t>методики</w:t>
      </w:r>
      <w:r w:rsidR="003C689D">
        <w:rPr>
          <w:b w:val="0"/>
          <w:szCs w:val="28"/>
        </w:rPr>
        <w:t xml:space="preserve"> </w:t>
      </w:r>
      <w:r w:rsidRPr="003C689D">
        <w:rPr>
          <w:b w:val="0"/>
          <w:szCs w:val="28"/>
        </w:rPr>
        <w:t>FPI</w:t>
      </w:r>
      <w:r w:rsidR="003C689D">
        <w:rPr>
          <w:b w:val="0"/>
          <w:szCs w:val="28"/>
        </w:rPr>
        <w:t xml:space="preserve"> </w:t>
      </w:r>
      <w:r w:rsidRPr="003C689D">
        <w:rPr>
          <w:b w:val="0"/>
          <w:szCs w:val="28"/>
        </w:rPr>
        <w:t>для</w:t>
      </w:r>
      <w:r w:rsidR="003C689D">
        <w:rPr>
          <w:b w:val="0"/>
          <w:szCs w:val="28"/>
        </w:rPr>
        <w:t xml:space="preserve"> </w:t>
      </w:r>
      <w:r w:rsidR="00D73B86" w:rsidRPr="003C689D">
        <w:rPr>
          <w:b w:val="0"/>
          <w:szCs w:val="28"/>
        </w:rPr>
        <w:t>подростков</w:t>
      </w:r>
      <w:r w:rsidR="003C689D">
        <w:rPr>
          <w:b w:val="0"/>
          <w:szCs w:val="28"/>
        </w:rPr>
        <w:t xml:space="preserve"> </w:t>
      </w:r>
      <w:r w:rsidR="00D73B86" w:rsidRPr="003C689D">
        <w:rPr>
          <w:b w:val="0"/>
          <w:szCs w:val="28"/>
        </w:rPr>
        <w:t>из</w:t>
      </w:r>
      <w:r w:rsidR="003C689D">
        <w:rPr>
          <w:b w:val="0"/>
          <w:szCs w:val="28"/>
        </w:rPr>
        <w:t xml:space="preserve"> </w:t>
      </w:r>
      <w:r w:rsidRPr="003C689D">
        <w:rPr>
          <w:b w:val="0"/>
          <w:szCs w:val="28"/>
        </w:rPr>
        <w:t>полных</w:t>
      </w:r>
      <w:r w:rsidR="003C689D">
        <w:rPr>
          <w:b w:val="0"/>
          <w:szCs w:val="28"/>
        </w:rPr>
        <w:t xml:space="preserve"> </w:t>
      </w:r>
      <w:r w:rsidRPr="003C689D">
        <w:rPr>
          <w:b w:val="0"/>
          <w:szCs w:val="28"/>
        </w:rPr>
        <w:t>семей</w:t>
      </w:r>
      <w:r w:rsidR="003C689D">
        <w:rPr>
          <w:b w:val="0"/>
          <w:szCs w:val="28"/>
        </w:rPr>
        <w:t xml:space="preserve"> </w:t>
      </w:r>
      <w:r w:rsidRPr="003C689D">
        <w:rPr>
          <w:b w:val="0"/>
          <w:szCs w:val="28"/>
        </w:rPr>
        <w:t>харак</w:t>
      </w:r>
      <w:r w:rsidR="00D73B86" w:rsidRPr="003C689D">
        <w:rPr>
          <w:b w:val="0"/>
          <w:szCs w:val="28"/>
        </w:rPr>
        <w:t>терна</w:t>
      </w:r>
      <w:r w:rsidR="003C689D">
        <w:rPr>
          <w:b w:val="0"/>
          <w:szCs w:val="28"/>
        </w:rPr>
        <w:t xml:space="preserve"> </w:t>
      </w:r>
      <w:r w:rsidR="00C710CD" w:rsidRPr="003C689D">
        <w:rPr>
          <w:b w:val="0"/>
          <w:szCs w:val="28"/>
        </w:rPr>
        <w:t>открытость,</w:t>
      </w:r>
      <w:r w:rsidR="003C689D">
        <w:rPr>
          <w:b w:val="0"/>
          <w:szCs w:val="28"/>
        </w:rPr>
        <w:t xml:space="preserve"> </w:t>
      </w:r>
      <w:r w:rsidR="00C710CD" w:rsidRPr="003C689D">
        <w:rPr>
          <w:b w:val="0"/>
          <w:szCs w:val="28"/>
        </w:rPr>
        <w:t>которая</w:t>
      </w:r>
      <w:r w:rsidR="003C689D">
        <w:rPr>
          <w:b w:val="0"/>
          <w:szCs w:val="28"/>
        </w:rPr>
        <w:t xml:space="preserve"> </w:t>
      </w:r>
      <w:r w:rsidR="00C710CD" w:rsidRPr="003C689D">
        <w:rPr>
          <w:b w:val="0"/>
          <w:szCs w:val="28"/>
        </w:rPr>
        <w:t>позволяет</w:t>
      </w:r>
      <w:r w:rsidR="003C689D">
        <w:rPr>
          <w:b w:val="0"/>
          <w:szCs w:val="28"/>
        </w:rPr>
        <w:t xml:space="preserve"> </w:t>
      </w:r>
      <w:r w:rsidR="00C710CD" w:rsidRPr="003C689D">
        <w:rPr>
          <w:b w:val="0"/>
          <w:szCs w:val="28"/>
        </w:rPr>
        <w:t>характеризовать</w:t>
      </w:r>
      <w:r w:rsidR="003C689D">
        <w:rPr>
          <w:b w:val="0"/>
          <w:szCs w:val="28"/>
        </w:rPr>
        <w:t xml:space="preserve"> </w:t>
      </w:r>
      <w:r w:rsidR="00C710CD" w:rsidRPr="003C689D">
        <w:rPr>
          <w:b w:val="0"/>
          <w:szCs w:val="28"/>
        </w:rPr>
        <w:t>отношение</w:t>
      </w:r>
      <w:r w:rsidR="003C689D">
        <w:rPr>
          <w:b w:val="0"/>
          <w:szCs w:val="28"/>
        </w:rPr>
        <w:t xml:space="preserve"> </w:t>
      </w:r>
      <w:r w:rsidR="00C710CD" w:rsidRPr="003C689D">
        <w:rPr>
          <w:b w:val="0"/>
          <w:szCs w:val="28"/>
        </w:rPr>
        <w:t>к</w:t>
      </w:r>
      <w:r w:rsidR="003C689D">
        <w:rPr>
          <w:b w:val="0"/>
          <w:szCs w:val="28"/>
        </w:rPr>
        <w:t xml:space="preserve"> </w:t>
      </w:r>
      <w:r w:rsidR="00C710CD" w:rsidRPr="003C689D">
        <w:rPr>
          <w:b w:val="0"/>
          <w:szCs w:val="28"/>
        </w:rPr>
        <w:t>социальному</w:t>
      </w:r>
      <w:r w:rsidR="003C689D">
        <w:rPr>
          <w:b w:val="0"/>
          <w:szCs w:val="28"/>
        </w:rPr>
        <w:t xml:space="preserve"> </w:t>
      </w:r>
      <w:r w:rsidR="00C710CD" w:rsidRPr="003C689D">
        <w:rPr>
          <w:b w:val="0"/>
          <w:szCs w:val="28"/>
        </w:rPr>
        <w:t>окружению</w:t>
      </w:r>
      <w:r w:rsidR="003C689D">
        <w:rPr>
          <w:b w:val="0"/>
          <w:szCs w:val="28"/>
        </w:rPr>
        <w:t xml:space="preserve"> </w:t>
      </w:r>
      <w:r w:rsidR="00C710CD" w:rsidRPr="003C689D">
        <w:rPr>
          <w:b w:val="0"/>
          <w:szCs w:val="28"/>
        </w:rPr>
        <w:t>и</w:t>
      </w:r>
      <w:r w:rsidR="003C689D">
        <w:rPr>
          <w:b w:val="0"/>
          <w:szCs w:val="28"/>
        </w:rPr>
        <w:t xml:space="preserve"> </w:t>
      </w:r>
      <w:r w:rsidR="00C710CD" w:rsidRPr="003C689D">
        <w:rPr>
          <w:b w:val="0"/>
          <w:szCs w:val="28"/>
        </w:rPr>
        <w:t>уровень</w:t>
      </w:r>
      <w:r w:rsidR="003C689D">
        <w:rPr>
          <w:b w:val="0"/>
          <w:szCs w:val="28"/>
        </w:rPr>
        <w:t xml:space="preserve"> </w:t>
      </w:r>
      <w:r w:rsidR="00C710CD" w:rsidRPr="003C689D">
        <w:rPr>
          <w:b w:val="0"/>
          <w:szCs w:val="28"/>
        </w:rPr>
        <w:t>самокритичности.</w:t>
      </w:r>
      <w:r w:rsidR="003C689D">
        <w:rPr>
          <w:b w:val="0"/>
          <w:szCs w:val="28"/>
        </w:rPr>
        <w:t xml:space="preserve"> </w:t>
      </w:r>
      <w:r w:rsidR="00C710CD" w:rsidRPr="003C689D">
        <w:rPr>
          <w:b w:val="0"/>
          <w:szCs w:val="28"/>
        </w:rPr>
        <w:t>Высокие</w:t>
      </w:r>
      <w:r w:rsidR="003C689D">
        <w:rPr>
          <w:b w:val="0"/>
          <w:szCs w:val="28"/>
        </w:rPr>
        <w:t xml:space="preserve"> </w:t>
      </w:r>
      <w:r w:rsidR="00C710CD" w:rsidRPr="003C689D">
        <w:rPr>
          <w:b w:val="0"/>
          <w:szCs w:val="28"/>
        </w:rPr>
        <w:t>оценки</w:t>
      </w:r>
      <w:r w:rsidR="003C689D">
        <w:rPr>
          <w:b w:val="0"/>
          <w:szCs w:val="28"/>
        </w:rPr>
        <w:t xml:space="preserve"> </w:t>
      </w:r>
      <w:r w:rsidR="00C710CD" w:rsidRPr="003C689D">
        <w:rPr>
          <w:b w:val="0"/>
          <w:szCs w:val="28"/>
        </w:rPr>
        <w:t>свидетельствуют</w:t>
      </w:r>
      <w:r w:rsidR="003C689D">
        <w:rPr>
          <w:b w:val="0"/>
          <w:szCs w:val="28"/>
        </w:rPr>
        <w:t xml:space="preserve"> </w:t>
      </w:r>
      <w:r w:rsidR="00C710CD" w:rsidRPr="003C689D">
        <w:rPr>
          <w:b w:val="0"/>
          <w:szCs w:val="28"/>
        </w:rPr>
        <w:t>о</w:t>
      </w:r>
      <w:r w:rsidR="003C689D">
        <w:rPr>
          <w:b w:val="0"/>
          <w:szCs w:val="28"/>
        </w:rPr>
        <w:t xml:space="preserve"> </w:t>
      </w:r>
      <w:r w:rsidR="00C710CD" w:rsidRPr="003C689D">
        <w:rPr>
          <w:b w:val="0"/>
          <w:szCs w:val="28"/>
        </w:rPr>
        <w:t>стремлении</w:t>
      </w:r>
      <w:r w:rsidR="003C689D">
        <w:rPr>
          <w:b w:val="0"/>
          <w:szCs w:val="28"/>
        </w:rPr>
        <w:t xml:space="preserve"> </w:t>
      </w:r>
      <w:r w:rsidR="00C710CD" w:rsidRPr="003C689D">
        <w:rPr>
          <w:b w:val="0"/>
          <w:szCs w:val="28"/>
        </w:rPr>
        <w:t>к</w:t>
      </w:r>
      <w:r w:rsidR="003C689D">
        <w:rPr>
          <w:b w:val="0"/>
          <w:szCs w:val="28"/>
        </w:rPr>
        <w:t xml:space="preserve"> </w:t>
      </w:r>
      <w:r w:rsidR="00C710CD" w:rsidRPr="003C689D">
        <w:rPr>
          <w:b w:val="0"/>
          <w:szCs w:val="28"/>
        </w:rPr>
        <w:t>доверительно-откровенному</w:t>
      </w:r>
      <w:r w:rsidR="003C689D">
        <w:rPr>
          <w:b w:val="0"/>
          <w:szCs w:val="28"/>
        </w:rPr>
        <w:t xml:space="preserve"> </w:t>
      </w:r>
      <w:r w:rsidR="00C710CD" w:rsidRPr="003C689D">
        <w:rPr>
          <w:b w:val="0"/>
          <w:szCs w:val="28"/>
        </w:rPr>
        <w:t>взаимодействию</w:t>
      </w:r>
      <w:r w:rsidR="003C689D">
        <w:rPr>
          <w:b w:val="0"/>
          <w:szCs w:val="28"/>
        </w:rPr>
        <w:t xml:space="preserve"> </w:t>
      </w:r>
      <w:r w:rsidR="00C710CD" w:rsidRPr="003C689D">
        <w:rPr>
          <w:b w:val="0"/>
          <w:szCs w:val="28"/>
        </w:rPr>
        <w:t>с</w:t>
      </w:r>
      <w:r w:rsidR="003C689D">
        <w:rPr>
          <w:b w:val="0"/>
          <w:szCs w:val="28"/>
        </w:rPr>
        <w:t xml:space="preserve"> </w:t>
      </w:r>
      <w:r w:rsidR="00C710CD" w:rsidRPr="003C689D">
        <w:rPr>
          <w:b w:val="0"/>
          <w:szCs w:val="28"/>
        </w:rPr>
        <w:t>окружающими</w:t>
      </w:r>
      <w:r w:rsidR="003C689D">
        <w:rPr>
          <w:b w:val="0"/>
          <w:szCs w:val="28"/>
        </w:rPr>
        <w:t xml:space="preserve"> </w:t>
      </w:r>
      <w:r w:rsidR="00C710CD" w:rsidRPr="003C689D">
        <w:rPr>
          <w:b w:val="0"/>
          <w:szCs w:val="28"/>
        </w:rPr>
        <w:t>людьми</w:t>
      </w:r>
      <w:r w:rsidR="003C689D">
        <w:rPr>
          <w:b w:val="0"/>
          <w:szCs w:val="28"/>
        </w:rPr>
        <w:t xml:space="preserve"> </w:t>
      </w:r>
      <w:r w:rsidR="00C710CD" w:rsidRPr="003C689D">
        <w:rPr>
          <w:b w:val="0"/>
          <w:szCs w:val="28"/>
        </w:rPr>
        <w:t>при</w:t>
      </w:r>
      <w:r w:rsidR="003C689D">
        <w:rPr>
          <w:b w:val="0"/>
          <w:szCs w:val="28"/>
        </w:rPr>
        <w:t xml:space="preserve"> </w:t>
      </w:r>
      <w:r w:rsidR="00C710CD" w:rsidRPr="003C689D">
        <w:rPr>
          <w:b w:val="0"/>
          <w:szCs w:val="28"/>
        </w:rPr>
        <w:t>высоком</w:t>
      </w:r>
      <w:r w:rsidR="003C689D">
        <w:rPr>
          <w:b w:val="0"/>
          <w:szCs w:val="28"/>
        </w:rPr>
        <w:t xml:space="preserve"> </w:t>
      </w:r>
      <w:r w:rsidR="00C710CD" w:rsidRPr="003C689D">
        <w:rPr>
          <w:b w:val="0"/>
          <w:szCs w:val="28"/>
        </w:rPr>
        <w:t>уровне</w:t>
      </w:r>
      <w:r w:rsidR="003C689D">
        <w:rPr>
          <w:b w:val="0"/>
          <w:szCs w:val="28"/>
        </w:rPr>
        <w:t xml:space="preserve"> </w:t>
      </w:r>
      <w:r w:rsidR="00C710CD" w:rsidRPr="003C689D">
        <w:rPr>
          <w:b w:val="0"/>
          <w:szCs w:val="28"/>
        </w:rPr>
        <w:t>самокритичности.</w:t>
      </w:r>
    </w:p>
    <w:p w:rsidR="006E5807" w:rsidRPr="003C689D" w:rsidRDefault="007B201F" w:rsidP="003C689D">
      <w:pPr>
        <w:pStyle w:val="15"/>
        <w:keepNext/>
        <w:spacing w:line="360" w:lineRule="auto"/>
        <w:ind w:firstLine="709"/>
        <w:jc w:val="both"/>
        <w:rPr>
          <w:b w:val="0"/>
          <w:szCs w:val="28"/>
        </w:rPr>
      </w:pPr>
      <w:r w:rsidRPr="003C689D">
        <w:rPr>
          <w:b w:val="0"/>
          <w:szCs w:val="28"/>
        </w:rPr>
        <w:t>Для</w:t>
      </w:r>
      <w:r w:rsidR="003C689D">
        <w:rPr>
          <w:b w:val="0"/>
          <w:szCs w:val="28"/>
        </w:rPr>
        <w:t xml:space="preserve"> </w:t>
      </w:r>
      <w:r w:rsidR="00D73B86" w:rsidRPr="003C689D">
        <w:rPr>
          <w:b w:val="0"/>
          <w:szCs w:val="28"/>
        </w:rPr>
        <w:t>подростков,</w:t>
      </w:r>
      <w:r w:rsidR="003C689D">
        <w:rPr>
          <w:b w:val="0"/>
          <w:szCs w:val="28"/>
        </w:rPr>
        <w:t xml:space="preserve"> </w:t>
      </w:r>
      <w:r w:rsidR="00D73B86" w:rsidRPr="003C689D">
        <w:rPr>
          <w:b w:val="0"/>
          <w:szCs w:val="28"/>
        </w:rPr>
        <w:t>воспитывающихся</w:t>
      </w:r>
      <w:r w:rsidR="003C689D">
        <w:rPr>
          <w:b w:val="0"/>
          <w:szCs w:val="28"/>
        </w:rPr>
        <w:t xml:space="preserve"> </w:t>
      </w:r>
      <w:r w:rsidR="00D73B86" w:rsidRPr="003C689D">
        <w:rPr>
          <w:b w:val="0"/>
          <w:szCs w:val="28"/>
        </w:rPr>
        <w:t>в</w:t>
      </w:r>
      <w:r w:rsidR="003C689D">
        <w:rPr>
          <w:b w:val="0"/>
          <w:szCs w:val="28"/>
        </w:rPr>
        <w:t xml:space="preserve"> </w:t>
      </w:r>
      <w:r w:rsidRPr="003C689D">
        <w:rPr>
          <w:b w:val="0"/>
          <w:szCs w:val="28"/>
        </w:rPr>
        <w:t>неполных</w:t>
      </w:r>
      <w:r w:rsidR="003C689D">
        <w:rPr>
          <w:b w:val="0"/>
          <w:szCs w:val="28"/>
        </w:rPr>
        <w:t xml:space="preserve"> </w:t>
      </w:r>
      <w:r w:rsidRPr="003C689D">
        <w:rPr>
          <w:b w:val="0"/>
          <w:szCs w:val="28"/>
        </w:rPr>
        <w:t>сем</w:t>
      </w:r>
      <w:r w:rsidR="00D73B86" w:rsidRPr="003C689D">
        <w:rPr>
          <w:b w:val="0"/>
          <w:szCs w:val="28"/>
        </w:rPr>
        <w:t>ьях</w:t>
      </w:r>
      <w:r w:rsidR="003C689D">
        <w:rPr>
          <w:b w:val="0"/>
          <w:szCs w:val="28"/>
        </w:rPr>
        <w:t xml:space="preserve"> </w:t>
      </w:r>
      <w:r w:rsidR="00D73B86" w:rsidRPr="003C689D">
        <w:rPr>
          <w:b w:val="0"/>
          <w:szCs w:val="28"/>
        </w:rPr>
        <w:t>характерна</w:t>
      </w:r>
      <w:r w:rsidR="003C689D">
        <w:rPr>
          <w:b w:val="0"/>
          <w:szCs w:val="28"/>
        </w:rPr>
        <w:t xml:space="preserve"> </w:t>
      </w:r>
      <w:r w:rsidRPr="003C689D">
        <w:rPr>
          <w:b w:val="0"/>
          <w:szCs w:val="28"/>
        </w:rPr>
        <w:t>невротичность,</w:t>
      </w:r>
      <w:r w:rsidR="003C689D">
        <w:rPr>
          <w:b w:val="0"/>
          <w:szCs w:val="28"/>
        </w:rPr>
        <w:t xml:space="preserve"> </w:t>
      </w:r>
      <w:r w:rsidRPr="003C689D">
        <w:rPr>
          <w:b w:val="0"/>
          <w:szCs w:val="28"/>
        </w:rPr>
        <w:t>спонтанная</w:t>
      </w:r>
      <w:r w:rsidR="003C689D">
        <w:rPr>
          <w:b w:val="0"/>
          <w:szCs w:val="28"/>
        </w:rPr>
        <w:t xml:space="preserve"> </w:t>
      </w:r>
      <w:r w:rsidRPr="003C689D">
        <w:rPr>
          <w:b w:val="0"/>
          <w:szCs w:val="28"/>
        </w:rPr>
        <w:t>и</w:t>
      </w:r>
      <w:r w:rsidR="003C689D">
        <w:rPr>
          <w:b w:val="0"/>
          <w:szCs w:val="28"/>
        </w:rPr>
        <w:t xml:space="preserve"> </w:t>
      </w:r>
      <w:r w:rsidRPr="003C689D">
        <w:rPr>
          <w:b w:val="0"/>
          <w:szCs w:val="28"/>
        </w:rPr>
        <w:t>реактивная</w:t>
      </w:r>
      <w:r w:rsidR="003C689D">
        <w:rPr>
          <w:b w:val="0"/>
          <w:szCs w:val="28"/>
        </w:rPr>
        <w:t xml:space="preserve"> </w:t>
      </w:r>
      <w:r w:rsidRPr="003C689D">
        <w:rPr>
          <w:b w:val="0"/>
          <w:szCs w:val="28"/>
        </w:rPr>
        <w:t>агрессивность,</w:t>
      </w:r>
      <w:r w:rsidR="003C689D">
        <w:rPr>
          <w:b w:val="0"/>
          <w:szCs w:val="28"/>
        </w:rPr>
        <w:t xml:space="preserve"> </w:t>
      </w:r>
      <w:r w:rsidRPr="003C689D">
        <w:rPr>
          <w:b w:val="0"/>
          <w:szCs w:val="28"/>
        </w:rPr>
        <w:t>раздражительно</w:t>
      </w:r>
      <w:r w:rsidR="00FB6E3E" w:rsidRPr="003C689D">
        <w:rPr>
          <w:b w:val="0"/>
          <w:szCs w:val="28"/>
        </w:rPr>
        <w:t>сть</w:t>
      </w:r>
      <w:r w:rsidR="003C689D">
        <w:rPr>
          <w:b w:val="0"/>
          <w:szCs w:val="28"/>
        </w:rPr>
        <w:t xml:space="preserve"> </w:t>
      </w:r>
      <w:r w:rsidR="00FB6E3E" w:rsidRPr="003C689D">
        <w:rPr>
          <w:b w:val="0"/>
          <w:szCs w:val="28"/>
        </w:rPr>
        <w:t>и</w:t>
      </w:r>
      <w:r w:rsidR="003C689D">
        <w:rPr>
          <w:b w:val="0"/>
          <w:szCs w:val="28"/>
        </w:rPr>
        <w:t xml:space="preserve"> </w:t>
      </w:r>
      <w:r w:rsidR="00FB6E3E" w:rsidRPr="003C689D">
        <w:rPr>
          <w:b w:val="0"/>
          <w:szCs w:val="28"/>
        </w:rPr>
        <w:t>эмоциональная</w:t>
      </w:r>
      <w:r w:rsidR="003C689D">
        <w:rPr>
          <w:b w:val="0"/>
          <w:szCs w:val="28"/>
        </w:rPr>
        <w:t xml:space="preserve"> </w:t>
      </w:r>
      <w:r w:rsidR="00FB6E3E" w:rsidRPr="003C689D">
        <w:rPr>
          <w:b w:val="0"/>
          <w:szCs w:val="28"/>
        </w:rPr>
        <w:t>лабильность</w:t>
      </w:r>
      <w:r w:rsidR="003C689D">
        <w:rPr>
          <w:b w:val="0"/>
          <w:szCs w:val="28"/>
        </w:rPr>
        <w:t xml:space="preserve"> </w:t>
      </w:r>
      <w:r w:rsidR="00FB6E3E" w:rsidRPr="003C689D">
        <w:rPr>
          <w:b w:val="0"/>
          <w:szCs w:val="28"/>
        </w:rPr>
        <w:t>и</w:t>
      </w:r>
      <w:r w:rsidR="003C689D">
        <w:rPr>
          <w:b w:val="0"/>
          <w:szCs w:val="28"/>
        </w:rPr>
        <w:t xml:space="preserve"> </w:t>
      </w:r>
      <w:r w:rsidR="00FB6E3E" w:rsidRPr="003C689D">
        <w:rPr>
          <w:b w:val="0"/>
          <w:szCs w:val="28"/>
        </w:rPr>
        <w:t>экстраверсия,</w:t>
      </w:r>
      <w:r w:rsidR="003C689D">
        <w:rPr>
          <w:b w:val="0"/>
          <w:szCs w:val="28"/>
        </w:rPr>
        <w:t xml:space="preserve"> </w:t>
      </w:r>
      <w:r w:rsidRPr="003C689D">
        <w:rPr>
          <w:b w:val="0"/>
          <w:szCs w:val="28"/>
        </w:rPr>
        <w:t>что</w:t>
      </w:r>
      <w:r w:rsidR="003C689D">
        <w:rPr>
          <w:b w:val="0"/>
          <w:szCs w:val="28"/>
        </w:rPr>
        <w:t xml:space="preserve"> </w:t>
      </w:r>
      <w:r w:rsidRPr="003C689D">
        <w:rPr>
          <w:b w:val="0"/>
          <w:szCs w:val="28"/>
        </w:rPr>
        <w:t>указывает</w:t>
      </w:r>
      <w:r w:rsidR="003C689D">
        <w:rPr>
          <w:b w:val="0"/>
          <w:szCs w:val="28"/>
        </w:rPr>
        <w:t xml:space="preserve"> </w:t>
      </w:r>
      <w:r w:rsidRPr="003C689D">
        <w:rPr>
          <w:b w:val="0"/>
          <w:szCs w:val="28"/>
        </w:rPr>
        <w:t>на</w:t>
      </w:r>
      <w:r w:rsidR="003C689D">
        <w:rPr>
          <w:b w:val="0"/>
          <w:szCs w:val="28"/>
        </w:rPr>
        <w:t xml:space="preserve"> </w:t>
      </w:r>
      <w:r w:rsidRPr="003C689D">
        <w:rPr>
          <w:b w:val="0"/>
          <w:szCs w:val="28"/>
        </w:rPr>
        <w:t>импульсивное</w:t>
      </w:r>
      <w:r w:rsidR="003C689D">
        <w:rPr>
          <w:b w:val="0"/>
          <w:szCs w:val="28"/>
        </w:rPr>
        <w:t xml:space="preserve"> </w:t>
      </w:r>
      <w:r w:rsidRPr="003C689D">
        <w:rPr>
          <w:b w:val="0"/>
          <w:szCs w:val="28"/>
        </w:rPr>
        <w:t>поведение,</w:t>
      </w:r>
      <w:r w:rsidR="003C689D">
        <w:rPr>
          <w:b w:val="0"/>
          <w:szCs w:val="28"/>
        </w:rPr>
        <w:t xml:space="preserve"> </w:t>
      </w:r>
      <w:r w:rsidRPr="003C689D">
        <w:rPr>
          <w:b w:val="0"/>
          <w:szCs w:val="28"/>
        </w:rPr>
        <w:t>склонность</w:t>
      </w:r>
      <w:r w:rsidR="003C689D">
        <w:rPr>
          <w:b w:val="0"/>
          <w:szCs w:val="28"/>
        </w:rPr>
        <w:t xml:space="preserve"> </w:t>
      </w:r>
      <w:r w:rsidRPr="003C689D">
        <w:rPr>
          <w:b w:val="0"/>
          <w:szCs w:val="28"/>
        </w:rPr>
        <w:t>к</w:t>
      </w:r>
      <w:r w:rsidR="003C689D">
        <w:rPr>
          <w:b w:val="0"/>
          <w:szCs w:val="28"/>
        </w:rPr>
        <w:t xml:space="preserve"> </w:t>
      </w:r>
      <w:r w:rsidRPr="003C689D">
        <w:rPr>
          <w:b w:val="0"/>
          <w:szCs w:val="28"/>
        </w:rPr>
        <w:t>аффективному</w:t>
      </w:r>
      <w:r w:rsidR="003C689D">
        <w:rPr>
          <w:b w:val="0"/>
          <w:szCs w:val="28"/>
        </w:rPr>
        <w:t xml:space="preserve"> </w:t>
      </w:r>
      <w:r w:rsidRPr="003C689D">
        <w:rPr>
          <w:b w:val="0"/>
          <w:szCs w:val="28"/>
        </w:rPr>
        <w:t>реагированию</w:t>
      </w:r>
      <w:r w:rsidR="003C689D">
        <w:rPr>
          <w:b w:val="0"/>
          <w:szCs w:val="28"/>
        </w:rPr>
        <w:t xml:space="preserve"> </w:t>
      </w:r>
      <w:r w:rsidRPr="003C689D">
        <w:rPr>
          <w:b w:val="0"/>
          <w:szCs w:val="28"/>
        </w:rPr>
        <w:t>на</w:t>
      </w:r>
      <w:r w:rsidR="003C689D">
        <w:rPr>
          <w:b w:val="0"/>
          <w:szCs w:val="28"/>
        </w:rPr>
        <w:t xml:space="preserve"> </w:t>
      </w:r>
      <w:r w:rsidRPr="003C689D">
        <w:rPr>
          <w:b w:val="0"/>
          <w:szCs w:val="28"/>
        </w:rPr>
        <w:t>ситуацию</w:t>
      </w:r>
      <w:r w:rsidR="003C689D">
        <w:rPr>
          <w:b w:val="0"/>
          <w:szCs w:val="28"/>
        </w:rPr>
        <w:t xml:space="preserve"> </w:t>
      </w:r>
      <w:r w:rsidRPr="003C689D">
        <w:rPr>
          <w:b w:val="0"/>
          <w:szCs w:val="28"/>
        </w:rPr>
        <w:t>и</w:t>
      </w:r>
      <w:r w:rsidR="003C689D">
        <w:rPr>
          <w:b w:val="0"/>
          <w:szCs w:val="28"/>
        </w:rPr>
        <w:t xml:space="preserve"> </w:t>
      </w:r>
      <w:r w:rsidRPr="003C689D">
        <w:rPr>
          <w:b w:val="0"/>
          <w:szCs w:val="28"/>
        </w:rPr>
        <w:t>выраженное</w:t>
      </w:r>
      <w:r w:rsidR="003C689D">
        <w:rPr>
          <w:b w:val="0"/>
          <w:szCs w:val="28"/>
        </w:rPr>
        <w:t xml:space="preserve"> </w:t>
      </w:r>
      <w:r w:rsidRPr="003C689D">
        <w:rPr>
          <w:b w:val="0"/>
          <w:szCs w:val="28"/>
        </w:rPr>
        <w:t>стремление</w:t>
      </w:r>
      <w:r w:rsidR="003C689D">
        <w:rPr>
          <w:b w:val="0"/>
          <w:szCs w:val="28"/>
        </w:rPr>
        <w:t xml:space="preserve"> </w:t>
      </w:r>
      <w:r w:rsidRPr="003C689D">
        <w:rPr>
          <w:b w:val="0"/>
          <w:szCs w:val="28"/>
        </w:rPr>
        <w:t>к</w:t>
      </w:r>
      <w:r w:rsidR="003C689D">
        <w:rPr>
          <w:b w:val="0"/>
          <w:szCs w:val="28"/>
        </w:rPr>
        <w:t xml:space="preserve"> </w:t>
      </w:r>
      <w:r w:rsidRPr="003C689D">
        <w:rPr>
          <w:b w:val="0"/>
          <w:szCs w:val="28"/>
        </w:rPr>
        <w:t>доминированию.</w:t>
      </w:r>
    </w:p>
    <w:p w:rsidR="00AA4A7F" w:rsidRPr="003C689D" w:rsidRDefault="00AA4A7F"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ходе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констатирующего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этапа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эксперимента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методики</w:t>
      </w:r>
      <w:r w:rsidR="003C689D">
        <w:rPr>
          <w:rFonts w:ascii="Times New Roman" w:hAnsi="Times New Roman" w:cs="Times New Roman"/>
          <w:sz w:val="28"/>
          <w:szCs w:val="28"/>
        </w:rPr>
        <w:t xml:space="preserve"> </w:t>
      </w:r>
      <w:r w:rsidRPr="003C689D">
        <w:rPr>
          <w:rFonts w:ascii="Times New Roman" w:hAnsi="Times New Roman" w:cs="Times New Roman"/>
          <w:bCs/>
          <w:sz w:val="28"/>
          <w:szCs w:val="28"/>
        </w:rPr>
        <w:t>«Диагностика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показателей</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и</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форм</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агрессии»</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(опросник</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Басса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и</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Дарки)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(количественные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показатели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отражены</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таблице</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рисунке</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2</w:t>
      </w:r>
      <w:r w:rsidR="006E5807" w:rsidRPr="003C689D">
        <w:rPr>
          <w:rFonts w:ascii="Times New Roman" w:hAnsi="Times New Roman" w:cs="Times New Roman"/>
          <w:sz w:val="28"/>
          <w:szCs w:val="28"/>
        </w:rPr>
        <w:t>)</w:t>
      </w:r>
      <w:r w:rsidR="00CC7E2A"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p>
    <w:p w:rsidR="009F5C99" w:rsidRDefault="009F5C99" w:rsidP="003C689D">
      <w:pPr>
        <w:keepNext/>
        <w:widowControl w:val="0"/>
        <w:spacing w:line="360" w:lineRule="auto"/>
        <w:ind w:firstLine="709"/>
        <w:jc w:val="both"/>
        <w:rPr>
          <w:rFonts w:ascii="Times New Roman" w:hAnsi="Times New Roman" w:cs="Times New Roman"/>
          <w:sz w:val="28"/>
          <w:szCs w:val="28"/>
        </w:rPr>
      </w:pPr>
    </w:p>
    <w:p w:rsidR="00D813E0" w:rsidRPr="003C689D" w:rsidRDefault="00D813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Таблица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w:t>
      </w:r>
      <w:r w:rsidR="009F5C99">
        <w:rPr>
          <w:rFonts w:ascii="Times New Roman" w:hAnsi="Times New Roman" w:cs="Times New Roman"/>
          <w:sz w:val="28"/>
          <w:szCs w:val="28"/>
        </w:rPr>
        <w:t xml:space="preserve"> </w:t>
      </w:r>
      <w:r w:rsidRPr="003C689D">
        <w:rPr>
          <w:rFonts w:ascii="Times New Roman" w:hAnsi="Times New Roman" w:cs="Times New Roman"/>
          <w:sz w:val="28"/>
          <w:szCs w:val="28"/>
        </w:rPr>
        <w:t>Уровни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1984"/>
        <w:gridCol w:w="2127"/>
        <w:gridCol w:w="2387"/>
      </w:tblGrid>
      <w:tr w:rsidR="006E5807" w:rsidRPr="009F5C99" w:rsidTr="009F5C99">
        <w:tc>
          <w:tcPr>
            <w:tcW w:w="2093" w:type="dxa"/>
            <w:vMerge w:val="restart"/>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Тип</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6498" w:type="dxa"/>
            <w:gridSpan w:val="3"/>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Уровень</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агрессии</w:t>
            </w:r>
          </w:p>
        </w:tc>
      </w:tr>
      <w:tr w:rsidR="006E5807" w:rsidRPr="009F5C99" w:rsidTr="009F5C99">
        <w:tc>
          <w:tcPr>
            <w:tcW w:w="2093" w:type="dxa"/>
            <w:vMerge/>
          </w:tcPr>
          <w:p w:rsidR="006E5807" w:rsidRPr="009F5C99" w:rsidRDefault="006E5807" w:rsidP="009F5C99">
            <w:pPr>
              <w:keepNext/>
              <w:widowControl w:val="0"/>
              <w:spacing w:line="360" w:lineRule="auto"/>
              <w:jc w:val="both"/>
              <w:rPr>
                <w:rFonts w:ascii="Times New Roman" w:hAnsi="Times New Roman" w:cs="Times New Roman"/>
                <w:sz w:val="20"/>
                <w:szCs w:val="20"/>
              </w:rPr>
            </w:pPr>
          </w:p>
        </w:tc>
        <w:tc>
          <w:tcPr>
            <w:tcW w:w="1984" w:type="dxa"/>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высокий</w:t>
            </w:r>
          </w:p>
        </w:tc>
        <w:tc>
          <w:tcPr>
            <w:tcW w:w="2127" w:type="dxa"/>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средний</w:t>
            </w:r>
          </w:p>
        </w:tc>
        <w:tc>
          <w:tcPr>
            <w:tcW w:w="2387" w:type="dxa"/>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низкий</w:t>
            </w:r>
          </w:p>
        </w:tc>
      </w:tr>
      <w:tr w:rsidR="006E5807" w:rsidRPr="009F5C99" w:rsidTr="009F5C99">
        <w:tc>
          <w:tcPr>
            <w:tcW w:w="2093" w:type="dxa"/>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Неполные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1984" w:type="dxa"/>
          </w:tcPr>
          <w:p w:rsidR="006E5807" w:rsidRPr="009F5C99" w:rsidRDefault="00D813E0"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40%</w:t>
            </w:r>
          </w:p>
        </w:tc>
        <w:tc>
          <w:tcPr>
            <w:tcW w:w="2127" w:type="dxa"/>
          </w:tcPr>
          <w:p w:rsidR="006E5807" w:rsidRPr="009F5C99" w:rsidRDefault="00D813E0"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35%</w:t>
            </w:r>
          </w:p>
        </w:tc>
        <w:tc>
          <w:tcPr>
            <w:tcW w:w="2387" w:type="dxa"/>
          </w:tcPr>
          <w:p w:rsidR="006E5807" w:rsidRPr="009F5C99" w:rsidRDefault="00D813E0"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w:t>
            </w:r>
            <w:r w:rsidR="006E5807" w:rsidRPr="009F5C99">
              <w:rPr>
                <w:rFonts w:ascii="Times New Roman" w:hAnsi="Times New Roman" w:cs="Times New Roman"/>
                <w:sz w:val="20"/>
                <w:szCs w:val="20"/>
              </w:rPr>
              <w:t>5</w:t>
            </w:r>
            <w:r w:rsidRPr="009F5C99">
              <w:rPr>
                <w:rFonts w:ascii="Times New Roman" w:hAnsi="Times New Roman" w:cs="Times New Roman"/>
                <w:sz w:val="20"/>
                <w:szCs w:val="20"/>
              </w:rPr>
              <w:t>%</w:t>
            </w:r>
          </w:p>
        </w:tc>
      </w:tr>
      <w:tr w:rsidR="006E5807" w:rsidRPr="009F5C99" w:rsidTr="009F5C99">
        <w:tc>
          <w:tcPr>
            <w:tcW w:w="2093" w:type="dxa"/>
          </w:tcPr>
          <w:p w:rsidR="006E5807" w:rsidRPr="009F5C99" w:rsidRDefault="006E58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Полные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1984" w:type="dxa"/>
          </w:tcPr>
          <w:p w:rsidR="006E5807" w:rsidRPr="009F5C99" w:rsidRDefault="00D813E0"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30%</w:t>
            </w:r>
          </w:p>
        </w:tc>
        <w:tc>
          <w:tcPr>
            <w:tcW w:w="2127" w:type="dxa"/>
          </w:tcPr>
          <w:p w:rsidR="006E5807" w:rsidRPr="009F5C99" w:rsidRDefault="00D813E0"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40%</w:t>
            </w:r>
          </w:p>
        </w:tc>
        <w:tc>
          <w:tcPr>
            <w:tcW w:w="2387" w:type="dxa"/>
          </w:tcPr>
          <w:p w:rsidR="006E5807" w:rsidRPr="009F5C99" w:rsidRDefault="00D813E0"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30%</w:t>
            </w:r>
          </w:p>
        </w:tc>
      </w:tr>
    </w:tbl>
    <w:p w:rsidR="009F5C99" w:rsidRDefault="009F5C99" w:rsidP="003C689D">
      <w:pPr>
        <w:keepNext/>
        <w:widowControl w:val="0"/>
        <w:shd w:val="clear" w:color="auto" w:fill="FFFFFF"/>
        <w:spacing w:line="360" w:lineRule="auto"/>
        <w:ind w:firstLine="709"/>
        <w:jc w:val="both"/>
        <w:rPr>
          <w:rFonts w:ascii="Times New Roman" w:hAnsi="Times New Roman" w:cs="Times New Roman"/>
          <w:sz w:val="28"/>
          <w:szCs w:val="28"/>
        </w:rPr>
      </w:pPr>
    </w:p>
    <w:p w:rsidR="009F5C99" w:rsidRDefault="009F5C99" w:rsidP="009F5C99">
      <w:pPr>
        <w:keepNext/>
        <w:widowControl w:val="0"/>
        <w:shd w:val="clear" w:color="auto" w:fill="FFFFFF"/>
        <w:spacing w:line="360" w:lineRule="auto"/>
        <w:jc w:val="both"/>
        <w:rPr>
          <w:rFonts w:ascii="Times New Roman" w:hAnsi="Times New Roman"/>
          <w:sz w:val="28"/>
        </w:rPr>
      </w:pPr>
      <w:r>
        <w:rPr>
          <w:rFonts w:ascii="Times New Roman" w:hAnsi="Times New Roman" w:cs="Times New Roman"/>
          <w:sz w:val="28"/>
          <w:szCs w:val="28"/>
        </w:rPr>
        <w:br w:type="page"/>
      </w:r>
      <w:r w:rsidR="009A0E52">
        <w:rPr>
          <w:rFonts w:ascii="Times New Roman" w:hAnsi="Times New Roman" w:cs="Times New Roman"/>
          <w:noProof/>
          <w:sz w:val="28"/>
          <w:szCs w:val="28"/>
        </w:rPr>
        <w:pict>
          <v:shape id="_x0000_i1026" type="#_x0000_t75" style="width:418.5pt;height:243.75pt">
            <v:imagedata r:id="rId8" o:title="" croptop="-1896f" cropbottom="-3079f" cropleft="-5251f"/>
            <o:lock v:ext="edit" aspectratio="f"/>
          </v:shape>
        </w:pict>
      </w:r>
    </w:p>
    <w:p w:rsidR="006E5807" w:rsidRPr="003C689D" w:rsidRDefault="006E5807" w:rsidP="009F5C99">
      <w:pPr>
        <w:keepNext/>
        <w:widowControl w:val="0"/>
        <w:shd w:val="clear" w:color="auto" w:fill="FFFFFF"/>
        <w:spacing w:line="360" w:lineRule="auto"/>
        <w:ind w:firstLine="709"/>
        <w:jc w:val="both"/>
        <w:rPr>
          <w:rFonts w:ascii="Times New Roman" w:hAnsi="Times New Roman" w:cs="Times New Roman"/>
          <w:sz w:val="28"/>
          <w:szCs w:val="28"/>
          <w:highlight w:val="yellow"/>
        </w:rPr>
      </w:pPr>
      <w:r w:rsidRPr="003C689D">
        <w:rPr>
          <w:rFonts w:ascii="Times New Roman" w:hAnsi="Times New Roman" w:cs="Times New Roman"/>
          <w:sz w:val="28"/>
          <w:szCs w:val="28"/>
        </w:rPr>
        <w:t>Ри</w:t>
      </w:r>
      <w:r w:rsidR="00B449F5"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p>
    <w:p w:rsidR="006E5807"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highlight w:val="yellow"/>
        </w:rPr>
      </w:pPr>
    </w:p>
    <w:p w:rsidR="006E5807" w:rsidRPr="003C689D" w:rsidRDefault="006E5807"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Анализ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свидетельствует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достаточно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высоком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обеих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объяснить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характеризуется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переходные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периоды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сопряжены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неудовлетворенностью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положением,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протестным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капризностью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неуравновешенностью.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неадекватное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возбудимость,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стремление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доказывать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Наиболее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ярко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проявляются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находящихся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силу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обстоятельств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трудных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p>
    <w:p w:rsidR="006E5807" w:rsidRPr="003C689D" w:rsidRDefault="006E5807"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выявлено,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отражены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таблице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3.</w:t>
      </w:r>
    </w:p>
    <w:p w:rsidR="009F5C99" w:rsidRDefault="009F5C99" w:rsidP="003C689D">
      <w:pPr>
        <w:keepNext/>
        <w:widowControl w:val="0"/>
        <w:tabs>
          <w:tab w:val="left" w:pos="1080"/>
        </w:tabs>
        <w:autoSpaceDE w:val="0"/>
        <w:spacing w:line="360" w:lineRule="auto"/>
        <w:ind w:firstLine="709"/>
        <w:jc w:val="both"/>
        <w:rPr>
          <w:rFonts w:ascii="Times New Roman" w:hAnsi="Times New Roman" w:cs="Times New Roman"/>
          <w:sz w:val="28"/>
          <w:szCs w:val="28"/>
        </w:rPr>
      </w:pPr>
    </w:p>
    <w:p w:rsidR="006E5807" w:rsidRPr="003C689D" w:rsidRDefault="009F5C99" w:rsidP="003C689D">
      <w:pPr>
        <w:keepNext/>
        <w:widowControl w:val="0"/>
        <w:tabs>
          <w:tab w:val="left" w:pos="1080"/>
        </w:tabs>
        <w:autoSpaceDE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E5807" w:rsidRPr="003C689D">
        <w:rPr>
          <w:rFonts w:ascii="Times New Roman" w:hAnsi="Times New Roman" w:cs="Times New Roman"/>
          <w:sz w:val="28"/>
          <w:szCs w:val="28"/>
        </w:rPr>
        <w:t>Таблица</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3</w:t>
      </w:r>
    </w:p>
    <w:p w:rsidR="006E5807" w:rsidRPr="003C689D" w:rsidRDefault="006E5807" w:rsidP="003C689D">
      <w:pPr>
        <w:keepNext/>
        <w:widowControl w:val="0"/>
        <w:tabs>
          <w:tab w:val="left" w:pos="1080"/>
        </w:tabs>
        <w:autoSpaceDE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Количественные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показатели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p>
    <w:tbl>
      <w:tblPr>
        <w:tblW w:w="0" w:type="auto"/>
        <w:tblInd w:w="817" w:type="dxa"/>
        <w:tblLayout w:type="fixed"/>
        <w:tblLook w:val="0000" w:firstRow="0" w:lastRow="0" w:firstColumn="0" w:lastColumn="0" w:noHBand="0" w:noVBand="0"/>
      </w:tblPr>
      <w:tblGrid>
        <w:gridCol w:w="852"/>
        <w:gridCol w:w="2552"/>
        <w:gridCol w:w="2552"/>
        <w:gridCol w:w="2410"/>
      </w:tblGrid>
      <w:tr w:rsidR="006E5807" w:rsidRPr="009F5C99" w:rsidTr="009F5C99">
        <w:trPr>
          <w:trHeight w:val="300"/>
        </w:trPr>
        <w:tc>
          <w:tcPr>
            <w:tcW w:w="852" w:type="dxa"/>
            <w:vMerge w:val="restart"/>
            <w:tcBorders>
              <w:top w:val="single" w:sz="4" w:space="0" w:color="000000"/>
              <w:lef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w:t>
            </w:r>
          </w:p>
        </w:tc>
        <w:tc>
          <w:tcPr>
            <w:tcW w:w="2552" w:type="dxa"/>
            <w:vMerge w:val="restart"/>
            <w:tcBorders>
              <w:top w:val="single" w:sz="4" w:space="0" w:color="000000"/>
              <w:lef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Показатель</w:t>
            </w:r>
          </w:p>
        </w:tc>
        <w:tc>
          <w:tcPr>
            <w:tcW w:w="4962" w:type="dxa"/>
            <w:gridSpan w:val="2"/>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Средние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значения</w:t>
            </w:r>
          </w:p>
        </w:tc>
      </w:tr>
      <w:tr w:rsidR="006E5807" w:rsidRPr="009F5C99" w:rsidTr="009F5C99">
        <w:trPr>
          <w:trHeight w:val="220"/>
        </w:trPr>
        <w:tc>
          <w:tcPr>
            <w:tcW w:w="852" w:type="dxa"/>
            <w:vMerge/>
            <w:tcBorders>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p>
        </w:tc>
        <w:tc>
          <w:tcPr>
            <w:tcW w:w="2552" w:type="dxa"/>
            <w:vMerge/>
            <w:tcBorders>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из</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неполных</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семей</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из</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полных</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семей</w:t>
            </w:r>
          </w:p>
        </w:tc>
      </w:tr>
      <w:tr w:rsidR="006E5807" w:rsidRPr="009F5C99" w:rsidTr="009F5C99">
        <w:trPr>
          <w:trHeight w:val="167"/>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Физическая</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агрессия</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6,47</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D813E0"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5,4</w:t>
            </w:r>
          </w:p>
        </w:tc>
      </w:tr>
      <w:tr w:rsidR="006E5807" w:rsidRPr="009F5C99" w:rsidTr="009F5C99">
        <w:trPr>
          <w:trHeight w:val="88"/>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Косвенная</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агрессия</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4,53</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82776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w:t>
            </w:r>
            <w:r w:rsidR="00D813E0" w:rsidRPr="009F5C99">
              <w:rPr>
                <w:rFonts w:ascii="Times New Roman" w:hAnsi="Times New Roman" w:cs="Times New Roman"/>
                <w:sz w:val="20"/>
                <w:szCs w:val="20"/>
              </w:rPr>
              <w:t>,</w:t>
            </w:r>
            <w:r w:rsidRPr="009F5C99">
              <w:rPr>
                <w:rFonts w:ascii="Times New Roman" w:hAnsi="Times New Roman" w:cs="Times New Roman"/>
                <w:sz w:val="20"/>
                <w:szCs w:val="20"/>
              </w:rPr>
              <w:t>9</w:t>
            </w:r>
            <w:r w:rsidR="00D813E0" w:rsidRPr="009F5C99">
              <w:rPr>
                <w:rFonts w:ascii="Times New Roman" w:hAnsi="Times New Roman" w:cs="Times New Roman"/>
                <w:sz w:val="20"/>
                <w:szCs w:val="20"/>
              </w:rPr>
              <w:t>4</w:t>
            </w:r>
          </w:p>
        </w:tc>
      </w:tr>
      <w:tr w:rsidR="006E5807" w:rsidRPr="009F5C99" w:rsidTr="009F5C99">
        <w:trPr>
          <w:trHeight w:val="150"/>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3</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Раздражение</w:t>
            </w:r>
            <w:r w:rsidR="003C689D" w:rsidRPr="009F5C99">
              <w:rPr>
                <w:rFonts w:ascii="Times New Roman" w:hAnsi="Times New Roman" w:cs="Times New Roman"/>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5,7</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D813E0"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5,5</w:t>
            </w:r>
          </w:p>
        </w:tc>
      </w:tr>
      <w:tr w:rsidR="006E5807" w:rsidRPr="009F5C99" w:rsidTr="009F5C99">
        <w:trPr>
          <w:trHeight w:val="84"/>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Негативизм</w:t>
            </w:r>
            <w:r w:rsidR="003C689D" w:rsidRPr="009F5C99">
              <w:rPr>
                <w:rFonts w:ascii="Times New Roman" w:hAnsi="Times New Roman" w:cs="Times New Roman"/>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2,94</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D813E0"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2,65</w:t>
            </w:r>
          </w:p>
        </w:tc>
      </w:tr>
      <w:tr w:rsidR="006E5807" w:rsidRPr="009F5C99" w:rsidTr="009F5C99">
        <w:trPr>
          <w:trHeight w:val="70"/>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5</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Обида</w:t>
            </w:r>
            <w:r w:rsidR="003C689D" w:rsidRPr="009F5C99">
              <w:rPr>
                <w:rFonts w:ascii="Times New Roman" w:hAnsi="Times New Roman" w:cs="Times New Roman"/>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4,53</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D813E0"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3,85</w:t>
            </w:r>
          </w:p>
        </w:tc>
      </w:tr>
      <w:tr w:rsidR="006E5807" w:rsidRPr="009F5C99" w:rsidTr="009F5C99">
        <w:trPr>
          <w:trHeight w:val="80"/>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6</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Подозрительность</w:t>
            </w:r>
            <w:r w:rsidR="003C689D" w:rsidRPr="009F5C99">
              <w:rPr>
                <w:rFonts w:ascii="Times New Roman" w:hAnsi="Times New Roman" w:cs="Times New Roman"/>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5,47</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82776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4,76</w:t>
            </w:r>
          </w:p>
        </w:tc>
      </w:tr>
      <w:tr w:rsidR="006E5807" w:rsidRPr="009F5C99" w:rsidTr="009F5C99">
        <w:trPr>
          <w:trHeight w:val="70"/>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7</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Вербальная</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агрессия</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8,76</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82776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8,7</w:t>
            </w:r>
          </w:p>
        </w:tc>
      </w:tr>
      <w:tr w:rsidR="006E5807" w:rsidRPr="009F5C99" w:rsidTr="009F5C99">
        <w:trPr>
          <w:trHeight w:val="76"/>
        </w:trPr>
        <w:tc>
          <w:tcPr>
            <w:tcW w:w="8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8</w:t>
            </w:r>
          </w:p>
        </w:tc>
        <w:tc>
          <w:tcPr>
            <w:tcW w:w="2552" w:type="dxa"/>
            <w:tcBorders>
              <w:top w:val="single" w:sz="4" w:space="0" w:color="000000"/>
              <w:left w:val="single" w:sz="4" w:space="0" w:color="000000"/>
              <w:bottom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Чувство</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вины</w:t>
            </w:r>
          </w:p>
        </w:tc>
        <w:tc>
          <w:tcPr>
            <w:tcW w:w="2552" w:type="dxa"/>
            <w:tcBorders>
              <w:top w:val="single" w:sz="4" w:space="0" w:color="000000"/>
              <w:left w:val="single" w:sz="4" w:space="0" w:color="000000"/>
              <w:bottom w:val="single" w:sz="4" w:space="0" w:color="000000"/>
              <w:right w:val="single" w:sz="4" w:space="0" w:color="000000"/>
            </w:tcBorders>
          </w:tcPr>
          <w:p w:rsidR="006E5807" w:rsidRPr="009F5C99" w:rsidRDefault="006E580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6,59</w:t>
            </w:r>
          </w:p>
        </w:tc>
        <w:tc>
          <w:tcPr>
            <w:tcW w:w="2410" w:type="dxa"/>
            <w:tcBorders>
              <w:top w:val="single" w:sz="4" w:space="0" w:color="000000"/>
              <w:left w:val="single" w:sz="4" w:space="0" w:color="000000"/>
              <w:bottom w:val="single" w:sz="4" w:space="0" w:color="000000"/>
              <w:right w:val="single" w:sz="4" w:space="0" w:color="000000"/>
            </w:tcBorders>
          </w:tcPr>
          <w:p w:rsidR="006E5807" w:rsidRPr="009F5C99" w:rsidRDefault="00827767" w:rsidP="009F5C99">
            <w:pPr>
              <w:keepNext/>
              <w:widowControl w:val="0"/>
              <w:tabs>
                <w:tab w:val="left" w:pos="1080"/>
              </w:tabs>
              <w:autoSpaceDE w:val="0"/>
              <w:snapToGrid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6,45</w:t>
            </w:r>
          </w:p>
        </w:tc>
      </w:tr>
    </w:tbl>
    <w:p w:rsidR="009F5C99" w:rsidRDefault="009F5C99" w:rsidP="003C689D">
      <w:pPr>
        <w:keepNext/>
        <w:widowControl w:val="0"/>
        <w:shd w:val="clear" w:color="auto" w:fill="FFFFFF"/>
        <w:spacing w:line="360" w:lineRule="auto"/>
        <w:ind w:firstLine="709"/>
        <w:jc w:val="both"/>
        <w:rPr>
          <w:rFonts w:ascii="Times New Roman" w:hAnsi="Times New Roman" w:cs="Times New Roman"/>
          <w:sz w:val="28"/>
          <w:szCs w:val="28"/>
        </w:rPr>
      </w:pPr>
    </w:p>
    <w:p w:rsidR="00750260"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Анализ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выявил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социумом,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преобладание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вербальной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Вербальная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преобладает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18</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вербальная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встречается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сочетании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соотношениях.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отличия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D73B86"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p>
    <w:p w:rsidR="006E5807"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доминирующей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p>
    <w:p w:rsidR="006E5807" w:rsidRPr="003C689D" w:rsidRDefault="006E5807" w:rsidP="003C689D">
      <w:pPr>
        <w:keepNext/>
        <w:widowControl w:val="0"/>
        <w:numPr>
          <w:ilvl w:val="0"/>
          <w:numId w:val="5"/>
        </w:numPr>
        <w:shd w:val="clear" w:color="auto" w:fill="FFFFFF"/>
        <w:tabs>
          <w:tab w:val="left" w:pos="0"/>
        </w:tabs>
        <w:suppressAutoHyphens w:val="0"/>
        <w:autoSpaceDE w:val="0"/>
        <w:autoSpaceDN w:val="0"/>
        <w:adjustRightInd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вербальная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p>
    <w:p w:rsidR="00D72C76" w:rsidRPr="003C689D" w:rsidRDefault="00D72C76" w:rsidP="003C689D">
      <w:pPr>
        <w:keepNext/>
        <w:widowControl w:val="0"/>
        <w:numPr>
          <w:ilvl w:val="0"/>
          <w:numId w:val="5"/>
        </w:numPr>
        <w:shd w:val="clear" w:color="auto" w:fill="FFFFFF"/>
        <w:tabs>
          <w:tab w:val="left" w:pos="466"/>
        </w:tabs>
        <w:suppressAutoHyphens w:val="0"/>
        <w:autoSpaceDE w:val="0"/>
        <w:autoSpaceDN w:val="0"/>
        <w:adjustRightInd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раздражительность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p>
    <w:p w:rsidR="006E5807" w:rsidRPr="003C689D" w:rsidRDefault="00827767" w:rsidP="003C689D">
      <w:pPr>
        <w:keepNext/>
        <w:widowControl w:val="0"/>
        <w:numPr>
          <w:ilvl w:val="0"/>
          <w:numId w:val="5"/>
        </w:numPr>
        <w:shd w:val="clear" w:color="auto" w:fill="FFFFFF"/>
        <w:tabs>
          <w:tab w:val="left" w:pos="466"/>
        </w:tabs>
        <w:suppressAutoHyphens w:val="0"/>
        <w:autoSpaceDE w:val="0"/>
        <w:autoSpaceDN w:val="0"/>
        <w:adjustRightInd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физическая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w:t>
      </w:r>
    </w:p>
    <w:p w:rsidR="006E5807"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показатели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распределились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образом:</w:t>
      </w:r>
    </w:p>
    <w:p w:rsidR="006E5807" w:rsidRPr="003C689D" w:rsidRDefault="006E5807" w:rsidP="003C689D">
      <w:pPr>
        <w:keepNext/>
        <w:widowControl w:val="0"/>
        <w:numPr>
          <w:ilvl w:val="0"/>
          <w:numId w:val="5"/>
        </w:numPr>
        <w:shd w:val="clear" w:color="auto" w:fill="FFFFFF"/>
        <w:tabs>
          <w:tab w:val="left" w:pos="466"/>
        </w:tabs>
        <w:suppressAutoHyphens w:val="0"/>
        <w:autoSpaceDE w:val="0"/>
        <w:autoSpaceDN w:val="0"/>
        <w:adjustRightInd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вербальная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827767"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p>
    <w:p w:rsidR="006E5807" w:rsidRPr="003C689D" w:rsidRDefault="00827767" w:rsidP="003C689D">
      <w:pPr>
        <w:keepNext/>
        <w:widowControl w:val="0"/>
        <w:numPr>
          <w:ilvl w:val="0"/>
          <w:numId w:val="5"/>
        </w:numPr>
        <w:shd w:val="clear" w:color="auto" w:fill="FFFFFF"/>
        <w:tabs>
          <w:tab w:val="left" w:pos="466"/>
        </w:tabs>
        <w:suppressAutoHyphens w:val="0"/>
        <w:autoSpaceDE w:val="0"/>
        <w:autoSpaceDN w:val="0"/>
        <w:adjustRightInd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раздражительность</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15</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w:t>
      </w:r>
    </w:p>
    <w:p w:rsidR="006E5807" w:rsidRPr="003C689D" w:rsidRDefault="00D72C76" w:rsidP="003C689D">
      <w:pPr>
        <w:keepNext/>
        <w:widowControl w:val="0"/>
        <w:numPr>
          <w:ilvl w:val="0"/>
          <w:numId w:val="5"/>
        </w:numPr>
        <w:shd w:val="clear" w:color="auto" w:fill="FFFFFF"/>
        <w:tabs>
          <w:tab w:val="left" w:pos="466"/>
        </w:tabs>
        <w:suppressAutoHyphens w:val="0"/>
        <w:autoSpaceDE w:val="0"/>
        <w:autoSpaceDN w:val="0"/>
        <w:adjustRightInd w:val="0"/>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физическая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агрессия</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15</w:t>
      </w:r>
      <w:r w:rsidR="003C689D">
        <w:rPr>
          <w:rFonts w:ascii="Times New Roman" w:hAnsi="Times New Roman" w:cs="Times New Roman"/>
          <w:sz w:val="28"/>
          <w:szCs w:val="28"/>
        </w:rPr>
        <w:t xml:space="preserve"> </w:t>
      </w:r>
      <w:r w:rsidR="006E5807" w:rsidRPr="003C689D">
        <w:rPr>
          <w:rFonts w:ascii="Times New Roman" w:hAnsi="Times New Roman" w:cs="Times New Roman"/>
          <w:sz w:val="28"/>
          <w:szCs w:val="28"/>
        </w:rPr>
        <w:t>%.</w:t>
      </w:r>
    </w:p>
    <w:p w:rsidR="006E5807"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Агрессивное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по-разному.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Раздражительность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чаще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первой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827767"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случаев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00827767" w:rsidRPr="003C689D">
        <w:rPr>
          <w:rFonts w:ascii="Times New Roman" w:hAnsi="Times New Roman" w:cs="Times New Roman"/>
          <w:sz w:val="28"/>
          <w:szCs w:val="28"/>
        </w:rPr>
        <w:t>15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второй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Вербальная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практически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одинаково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преобладает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00827767"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D72C76" w:rsidRPr="003C689D">
        <w:rPr>
          <w:rFonts w:ascii="Times New Roman" w:hAnsi="Times New Roman" w:cs="Times New Roman"/>
          <w:sz w:val="28"/>
          <w:szCs w:val="28"/>
        </w:rPr>
        <w:t>)</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p>
    <w:p w:rsidR="00EE5B77" w:rsidRPr="003C689D" w:rsidRDefault="00EE5B77"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Остальные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наименьшей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степени.</w:t>
      </w:r>
    </w:p>
    <w:p w:rsidR="006E5807" w:rsidRPr="003C689D" w:rsidRDefault="006E5807" w:rsidP="003C689D">
      <w:pPr>
        <w:keepNext/>
        <w:widowControl w:val="0"/>
        <w:shd w:val="clear" w:color="auto" w:fill="FFFFFF"/>
        <w:spacing w:line="360" w:lineRule="auto"/>
        <w:ind w:firstLine="709"/>
        <w:jc w:val="both"/>
        <w:rPr>
          <w:rFonts w:ascii="Times New Roman" w:hAnsi="Times New Roman" w:cs="Times New Roman"/>
          <w:iCs/>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время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отметить,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независимо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стабильность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второй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15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Pr="003C689D">
        <w:rPr>
          <w:rFonts w:ascii="Times New Roman" w:hAnsi="Times New Roman" w:cs="Times New Roman"/>
          <w:iCs/>
          <w:sz w:val="28"/>
          <w:szCs w:val="28"/>
        </w:rPr>
        <w:t>.</w:t>
      </w:r>
    </w:p>
    <w:p w:rsidR="006E5807"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iCs/>
          <w:sz w:val="28"/>
          <w:szCs w:val="28"/>
        </w:rPr>
        <w:t>Достаточно</w:t>
      </w:r>
      <w:r w:rsidR="003C689D">
        <w:rPr>
          <w:rFonts w:ascii="Times New Roman" w:hAnsi="Times New Roman" w:cs="Times New Roman"/>
          <w:iCs/>
          <w:sz w:val="28"/>
          <w:szCs w:val="28"/>
        </w:rPr>
        <w:t xml:space="preserve"> </w:t>
      </w:r>
      <w:r w:rsidRPr="003C689D">
        <w:rPr>
          <w:rFonts w:ascii="Times New Roman" w:hAnsi="Times New Roman" w:cs="Times New Roman"/>
          <w:iCs/>
          <w:sz w:val="28"/>
          <w:szCs w:val="28"/>
        </w:rPr>
        <w:t>стабилен</w:t>
      </w:r>
      <w:r w:rsidR="003C689D">
        <w:rPr>
          <w:rFonts w:ascii="Times New Roman" w:hAnsi="Times New Roman" w:cs="Times New Roman"/>
          <w:iCs/>
          <w:sz w:val="28"/>
          <w:szCs w:val="28"/>
        </w:rPr>
        <w:t xml:space="preserve"> </w:t>
      </w:r>
      <w:r w:rsidRPr="003C689D">
        <w:rPr>
          <w:rFonts w:ascii="Times New Roman" w:hAnsi="Times New Roman" w:cs="Times New Roman"/>
          <w:iCs/>
          <w:sz w:val="28"/>
          <w:szCs w:val="28"/>
        </w:rPr>
        <w:t>показатель</w:t>
      </w:r>
      <w:r w:rsidR="003C689D">
        <w:rPr>
          <w:rFonts w:ascii="Times New Roman" w:hAnsi="Times New Roman" w:cs="Times New Roman"/>
          <w:iCs/>
          <w:sz w:val="28"/>
          <w:szCs w:val="28"/>
        </w:rPr>
        <w:t xml:space="preserve"> </w:t>
      </w:r>
      <w:r w:rsidRPr="003C689D">
        <w:rPr>
          <w:rFonts w:ascii="Times New Roman" w:hAnsi="Times New Roman" w:cs="Times New Roman"/>
          <w:sz w:val="28"/>
          <w:szCs w:val="28"/>
        </w:rPr>
        <w:t>косвенной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обеих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занимает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пятую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позицию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D72C76" w:rsidRPr="003C689D">
        <w:rPr>
          <w:rFonts w:ascii="Times New Roman" w:hAnsi="Times New Roman" w:cs="Times New Roman"/>
          <w:sz w:val="28"/>
          <w:szCs w:val="28"/>
        </w:rPr>
        <w:t>10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73B86"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D73B86"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сем</w:t>
      </w:r>
      <w:r w:rsidR="00D73B86" w:rsidRPr="003C689D">
        <w:rPr>
          <w:rFonts w:ascii="Times New Roman" w:hAnsi="Times New Roman" w:cs="Times New Roman"/>
          <w:sz w:val="28"/>
          <w:szCs w:val="28"/>
        </w:rPr>
        <w:t>ей</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00D73B86"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семей</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p>
    <w:p w:rsidR="002E50D6" w:rsidRPr="003C689D" w:rsidRDefault="006E5807"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выявилось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почти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отсутствие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негативизма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Причем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второй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идет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сочетании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отсутствием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обиды,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составляет</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10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9F5C99">
        <w:rPr>
          <w:rFonts w:ascii="Times New Roman" w:hAnsi="Times New Roman" w:cs="Times New Roman"/>
          <w:sz w:val="28"/>
          <w:szCs w:val="28"/>
        </w:rPr>
        <w:t xml:space="preserve"> </w:t>
      </w:r>
      <w:r w:rsidRPr="003C689D">
        <w:rPr>
          <w:rFonts w:ascii="Times New Roman" w:hAnsi="Times New Roman" w:cs="Times New Roman"/>
          <w:sz w:val="28"/>
          <w:szCs w:val="28"/>
        </w:rPr>
        <w:t>Таким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существенных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реагирования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социум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F65BC4"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F65BC4"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00F65BC4"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00F65BC4" w:rsidRPr="003C689D">
        <w:rPr>
          <w:rFonts w:ascii="Times New Roman" w:hAnsi="Times New Roman" w:cs="Times New Roman"/>
          <w:sz w:val="28"/>
          <w:szCs w:val="28"/>
        </w:rPr>
        <w:t>методике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наблюдается.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Преобладают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показатели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вербальной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D72C76"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00D72C76" w:rsidRPr="003C689D">
        <w:rPr>
          <w:rFonts w:ascii="Times New Roman" w:hAnsi="Times New Roman" w:cs="Times New Roman"/>
          <w:sz w:val="28"/>
          <w:szCs w:val="28"/>
        </w:rPr>
        <w:t>раздражительности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нами</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была</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проведена</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уровня</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определена</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разница</w:t>
      </w:r>
      <w:r w:rsidR="003C689D">
        <w:rPr>
          <w:rFonts w:ascii="Times New Roman" w:hAnsi="Times New Roman" w:cs="Times New Roman"/>
          <w:sz w:val="28"/>
          <w:szCs w:val="28"/>
        </w:rPr>
        <w:t xml:space="preserve"> </w:t>
      </w:r>
      <w:r w:rsidR="00B449F5" w:rsidRPr="003C689D">
        <w:rPr>
          <w:rFonts w:ascii="Times New Roman" w:hAnsi="Times New Roman" w:cs="Times New Roman"/>
          <w:sz w:val="28"/>
          <w:szCs w:val="28"/>
        </w:rPr>
        <w:t>между</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полученными</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данными,</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представлены</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таблице</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4</w:t>
      </w:r>
    </w:p>
    <w:p w:rsidR="009F5C99" w:rsidRDefault="009F5C99" w:rsidP="003C689D">
      <w:pPr>
        <w:keepNext/>
        <w:widowControl w:val="0"/>
        <w:spacing w:line="360" w:lineRule="auto"/>
        <w:ind w:firstLine="709"/>
        <w:jc w:val="both"/>
        <w:rPr>
          <w:rFonts w:ascii="Times New Roman" w:hAnsi="Times New Roman" w:cs="Times New Roman"/>
          <w:sz w:val="28"/>
          <w:szCs w:val="28"/>
        </w:rPr>
      </w:pPr>
    </w:p>
    <w:p w:rsidR="002E50D6" w:rsidRPr="003C689D" w:rsidRDefault="00CB1DAB"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Таблица</w:t>
      </w:r>
      <w:r w:rsidR="003C689D">
        <w:rPr>
          <w:rFonts w:ascii="Times New Roman" w:hAnsi="Times New Roman" w:cs="Times New Roman"/>
          <w:sz w:val="28"/>
          <w:szCs w:val="28"/>
        </w:rPr>
        <w:t xml:space="preserve"> </w:t>
      </w:r>
      <w:r w:rsidR="002E50D6" w:rsidRPr="003C689D">
        <w:rPr>
          <w:rFonts w:ascii="Times New Roman" w:hAnsi="Times New Roman" w:cs="Times New Roman"/>
          <w:sz w:val="28"/>
          <w:szCs w:val="28"/>
        </w:rPr>
        <w:t>4</w:t>
      </w:r>
      <w:r w:rsidR="009F5C99">
        <w:rPr>
          <w:rFonts w:ascii="Times New Roman" w:hAnsi="Times New Roman" w:cs="Times New Roman"/>
          <w:sz w:val="28"/>
          <w:szCs w:val="28"/>
        </w:rPr>
        <w:t xml:space="preserve"> </w:t>
      </w:r>
      <w:r w:rsidRPr="003C689D">
        <w:rPr>
          <w:rFonts w:ascii="Times New Roman" w:hAnsi="Times New Roman" w:cs="Times New Roman"/>
          <w:sz w:val="28"/>
          <w:szCs w:val="28"/>
        </w:rPr>
        <w:t>Уровни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89"/>
        <w:gridCol w:w="1576"/>
        <w:gridCol w:w="1615"/>
        <w:gridCol w:w="1615"/>
        <w:gridCol w:w="1368"/>
        <w:gridCol w:w="1316"/>
      </w:tblGrid>
      <w:tr w:rsidR="002E50D6" w:rsidRPr="009F5C99" w:rsidTr="009F5C99">
        <w:tc>
          <w:tcPr>
            <w:tcW w:w="1589" w:type="dxa"/>
            <w:vMerge w:val="restart"/>
            <w:vAlign w:val="center"/>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Тип</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7490" w:type="dxa"/>
            <w:gridSpan w:val="5"/>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Уровень</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тревожности</w:t>
            </w:r>
          </w:p>
        </w:tc>
      </w:tr>
      <w:tr w:rsidR="002E50D6" w:rsidRPr="009F5C99" w:rsidTr="009F5C99">
        <w:tc>
          <w:tcPr>
            <w:tcW w:w="1589" w:type="dxa"/>
            <w:vMerge/>
          </w:tcPr>
          <w:p w:rsidR="002E50D6" w:rsidRPr="009F5C99" w:rsidRDefault="002E50D6" w:rsidP="009F5C99">
            <w:pPr>
              <w:keepNext/>
              <w:widowControl w:val="0"/>
              <w:spacing w:line="360" w:lineRule="auto"/>
              <w:jc w:val="both"/>
              <w:rPr>
                <w:rFonts w:ascii="Times New Roman" w:hAnsi="Times New Roman" w:cs="Times New Roman"/>
                <w:sz w:val="20"/>
                <w:szCs w:val="20"/>
              </w:rPr>
            </w:pPr>
          </w:p>
        </w:tc>
        <w:tc>
          <w:tcPr>
            <w:tcW w:w="1576" w:type="dxa"/>
          </w:tcPr>
          <w:p w:rsidR="002E50D6" w:rsidRPr="009F5C99" w:rsidRDefault="00714A59"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о</w:t>
            </w:r>
            <w:r w:rsidR="002E50D6" w:rsidRPr="009F5C99">
              <w:rPr>
                <w:rFonts w:ascii="Times New Roman" w:hAnsi="Times New Roman" w:cs="Times New Roman"/>
                <w:sz w:val="20"/>
                <w:szCs w:val="20"/>
              </w:rPr>
              <w:t>чень</w:t>
            </w:r>
            <w:r w:rsidR="003C689D" w:rsidRPr="009F5C99">
              <w:rPr>
                <w:rFonts w:ascii="Times New Roman" w:hAnsi="Times New Roman" w:cs="Times New Roman"/>
                <w:sz w:val="20"/>
                <w:szCs w:val="20"/>
              </w:rPr>
              <w:t xml:space="preserve"> </w:t>
            </w:r>
            <w:r w:rsidR="002E50D6" w:rsidRPr="009F5C99">
              <w:rPr>
                <w:rFonts w:ascii="Times New Roman" w:hAnsi="Times New Roman" w:cs="Times New Roman"/>
                <w:sz w:val="20"/>
                <w:szCs w:val="20"/>
              </w:rPr>
              <w:t>высокий</w:t>
            </w:r>
          </w:p>
        </w:tc>
        <w:tc>
          <w:tcPr>
            <w:tcW w:w="1615" w:type="dxa"/>
          </w:tcPr>
          <w:p w:rsidR="002E50D6" w:rsidRPr="009F5C99" w:rsidRDefault="00714A59"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п</w:t>
            </w:r>
            <w:r w:rsidR="002E50D6" w:rsidRPr="009F5C99">
              <w:rPr>
                <w:rFonts w:ascii="Times New Roman" w:hAnsi="Times New Roman" w:cs="Times New Roman"/>
                <w:sz w:val="20"/>
                <w:szCs w:val="20"/>
              </w:rPr>
              <w:t>овышенный</w:t>
            </w:r>
            <w:r w:rsidR="003C689D" w:rsidRPr="009F5C99">
              <w:rPr>
                <w:rFonts w:ascii="Times New Roman" w:hAnsi="Times New Roman" w:cs="Times New Roman"/>
                <w:sz w:val="20"/>
                <w:szCs w:val="20"/>
              </w:rPr>
              <w:t xml:space="preserve"> </w:t>
            </w:r>
          </w:p>
        </w:tc>
        <w:tc>
          <w:tcPr>
            <w:tcW w:w="1615" w:type="dxa"/>
          </w:tcPr>
          <w:p w:rsidR="002E50D6" w:rsidRPr="009F5C99" w:rsidRDefault="00714A59"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w:t>
            </w:r>
            <w:r w:rsidR="002E50D6" w:rsidRPr="009F5C99">
              <w:rPr>
                <w:rFonts w:ascii="Times New Roman" w:hAnsi="Times New Roman" w:cs="Times New Roman"/>
                <w:sz w:val="20"/>
                <w:szCs w:val="20"/>
              </w:rPr>
              <w:t>есколько</w:t>
            </w:r>
            <w:r w:rsidR="003C689D" w:rsidRPr="009F5C99">
              <w:rPr>
                <w:rFonts w:ascii="Times New Roman" w:hAnsi="Times New Roman" w:cs="Times New Roman"/>
                <w:sz w:val="20"/>
                <w:szCs w:val="20"/>
              </w:rPr>
              <w:t xml:space="preserve"> </w:t>
            </w:r>
            <w:r w:rsidR="002E50D6" w:rsidRPr="009F5C99">
              <w:rPr>
                <w:rFonts w:ascii="Times New Roman" w:hAnsi="Times New Roman" w:cs="Times New Roman"/>
                <w:sz w:val="20"/>
                <w:szCs w:val="20"/>
              </w:rPr>
              <w:t>повышенн</w:t>
            </w:r>
            <w:r w:rsidRPr="009F5C99">
              <w:rPr>
                <w:rFonts w:ascii="Times New Roman" w:hAnsi="Times New Roman" w:cs="Times New Roman"/>
                <w:sz w:val="20"/>
                <w:szCs w:val="20"/>
              </w:rPr>
              <w:t>ый</w:t>
            </w:r>
            <w:r w:rsidR="003C689D" w:rsidRPr="009F5C99">
              <w:rPr>
                <w:rFonts w:ascii="Times New Roman" w:hAnsi="Times New Roman" w:cs="Times New Roman"/>
                <w:sz w:val="20"/>
                <w:szCs w:val="20"/>
              </w:rPr>
              <w:t xml:space="preserve"> </w:t>
            </w:r>
          </w:p>
        </w:tc>
        <w:tc>
          <w:tcPr>
            <w:tcW w:w="1368" w:type="dxa"/>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нормальный</w:t>
            </w:r>
          </w:p>
        </w:tc>
        <w:tc>
          <w:tcPr>
            <w:tcW w:w="1316" w:type="dxa"/>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низкий</w:t>
            </w:r>
          </w:p>
        </w:tc>
      </w:tr>
      <w:tr w:rsidR="002E50D6" w:rsidRPr="009F5C99" w:rsidTr="009F5C99">
        <w:tc>
          <w:tcPr>
            <w:tcW w:w="1589" w:type="dxa"/>
            <w:vAlign w:val="center"/>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Неполные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1576" w:type="dxa"/>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45%</w:t>
            </w:r>
          </w:p>
        </w:tc>
        <w:tc>
          <w:tcPr>
            <w:tcW w:w="1615" w:type="dxa"/>
          </w:tcPr>
          <w:p w:rsidR="002E50D6" w:rsidRPr="009F5C99" w:rsidRDefault="00A4692E"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10%</w:t>
            </w:r>
          </w:p>
        </w:tc>
        <w:tc>
          <w:tcPr>
            <w:tcW w:w="1615" w:type="dxa"/>
          </w:tcPr>
          <w:p w:rsidR="002E50D6" w:rsidRPr="009F5C99" w:rsidRDefault="00A4692E"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15%</w:t>
            </w:r>
          </w:p>
        </w:tc>
        <w:tc>
          <w:tcPr>
            <w:tcW w:w="1368" w:type="dxa"/>
          </w:tcPr>
          <w:p w:rsidR="002E50D6" w:rsidRPr="009F5C99" w:rsidRDefault="00F6187D"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w:t>
            </w:r>
            <w:r w:rsidR="00A4692E" w:rsidRPr="009F5C99">
              <w:rPr>
                <w:rFonts w:ascii="Times New Roman" w:hAnsi="Times New Roman" w:cs="Times New Roman"/>
                <w:sz w:val="20"/>
                <w:szCs w:val="20"/>
              </w:rPr>
              <w:t>5</w:t>
            </w:r>
            <w:r w:rsidR="002E50D6" w:rsidRPr="009F5C99">
              <w:rPr>
                <w:rFonts w:ascii="Times New Roman" w:hAnsi="Times New Roman" w:cs="Times New Roman"/>
                <w:sz w:val="20"/>
                <w:szCs w:val="20"/>
              </w:rPr>
              <w:t>%</w:t>
            </w:r>
          </w:p>
        </w:tc>
        <w:tc>
          <w:tcPr>
            <w:tcW w:w="1316" w:type="dxa"/>
          </w:tcPr>
          <w:p w:rsidR="002E50D6" w:rsidRPr="009F5C99" w:rsidRDefault="00F6187D"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w:t>
            </w:r>
            <w:r w:rsidR="002E50D6" w:rsidRPr="009F5C99">
              <w:rPr>
                <w:rFonts w:ascii="Times New Roman" w:hAnsi="Times New Roman" w:cs="Times New Roman"/>
                <w:sz w:val="20"/>
                <w:szCs w:val="20"/>
              </w:rPr>
              <w:t>5%</w:t>
            </w:r>
          </w:p>
        </w:tc>
      </w:tr>
      <w:tr w:rsidR="002E50D6" w:rsidRPr="009F5C99" w:rsidTr="009F5C99">
        <w:tc>
          <w:tcPr>
            <w:tcW w:w="1589" w:type="dxa"/>
            <w:vAlign w:val="center"/>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Полные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1576" w:type="dxa"/>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25%</w:t>
            </w:r>
          </w:p>
        </w:tc>
        <w:tc>
          <w:tcPr>
            <w:tcW w:w="1615" w:type="dxa"/>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10%</w:t>
            </w:r>
          </w:p>
        </w:tc>
        <w:tc>
          <w:tcPr>
            <w:tcW w:w="1615" w:type="dxa"/>
          </w:tcPr>
          <w:p w:rsidR="002E50D6" w:rsidRPr="009F5C99" w:rsidRDefault="00BB6C63"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10</w:t>
            </w:r>
            <w:r w:rsidR="002E50D6" w:rsidRPr="009F5C99">
              <w:rPr>
                <w:rFonts w:ascii="Times New Roman" w:hAnsi="Times New Roman" w:cs="Times New Roman"/>
                <w:sz w:val="20"/>
                <w:szCs w:val="20"/>
              </w:rPr>
              <w:t>%</w:t>
            </w:r>
          </w:p>
        </w:tc>
        <w:tc>
          <w:tcPr>
            <w:tcW w:w="1368" w:type="dxa"/>
          </w:tcPr>
          <w:p w:rsidR="002E50D6" w:rsidRPr="009F5C99" w:rsidRDefault="002E50D6"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25%</w:t>
            </w:r>
          </w:p>
        </w:tc>
        <w:tc>
          <w:tcPr>
            <w:tcW w:w="1316" w:type="dxa"/>
          </w:tcPr>
          <w:p w:rsidR="002E50D6" w:rsidRPr="009F5C99" w:rsidRDefault="00BB6C63"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30</w:t>
            </w:r>
            <w:r w:rsidR="002E50D6" w:rsidRPr="009F5C99">
              <w:rPr>
                <w:rFonts w:ascii="Times New Roman" w:hAnsi="Times New Roman" w:cs="Times New Roman"/>
                <w:sz w:val="20"/>
                <w:szCs w:val="20"/>
              </w:rPr>
              <w:t>%</w:t>
            </w:r>
          </w:p>
        </w:tc>
      </w:tr>
    </w:tbl>
    <w:p w:rsidR="009F5C99" w:rsidRDefault="009F5C99" w:rsidP="009F5C99">
      <w:pPr>
        <w:keepNext/>
        <w:widowControl w:val="0"/>
        <w:shd w:val="clear" w:color="auto" w:fill="FFFFFF"/>
        <w:spacing w:line="360" w:lineRule="auto"/>
        <w:jc w:val="both"/>
        <w:rPr>
          <w:rFonts w:ascii="Times New Roman" w:hAnsi="Times New Roman"/>
          <w:sz w:val="28"/>
        </w:rPr>
      </w:pPr>
      <w:r>
        <w:rPr>
          <w:rFonts w:ascii="Times New Roman" w:hAnsi="Times New Roman" w:cs="Times New Roman"/>
          <w:sz w:val="28"/>
          <w:szCs w:val="28"/>
        </w:rPr>
        <w:br w:type="page"/>
      </w:r>
      <w:r w:rsidR="009A0E52">
        <w:rPr>
          <w:rFonts w:ascii="Times New Roman" w:hAnsi="Times New Roman" w:cs="Times New Roman"/>
          <w:sz w:val="28"/>
          <w:szCs w:val="28"/>
        </w:rPr>
        <w:pict>
          <v:shape id="_x0000_i1027" type="#_x0000_t75" style="width:6in;height:290.25pt">
            <v:imagedata r:id="rId9" o:title=""/>
          </v:shape>
        </w:pict>
      </w:r>
    </w:p>
    <w:p w:rsidR="005801ED" w:rsidRPr="003C689D" w:rsidRDefault="00BB6C63" w:rsidP="009F5C99">
      <w:pPr>
        <w:keepNext/>
        <w:widowControl w:val="0"/>
        <w:shd w:val="clear" w:color="auto" w:fill="FFFFFF"/>
        <w:spacing w:line="360" w:lineRule="auto"/>
        <w:ind w:firstLine="709"/>
        <w:jc w:val="both"/>
        <w:rPr>
          <w:rFonts w:ascii="Times New Roman" w:hAnsi="Times New Roman" w:cs="Times New Roman"/>
          <w:sz w:val="28"/>
          <w:szCs w:val="28"/>
          <w:highlight w:val="yellow"/>
        </w:rPr>
      </w:pPr>
      <w:r w:rsidRPr="003C689D">
        <w:rPr>
          <w:rFonts w:ascii="Times New Roman" w:hAnsi="Times New Roman" w:cs="Times New Roman"/>
          <w:sz w:val="28"/>
          <w:szCs w:val="28"/>
        </w:rPr>
        <w:t>Рис.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3</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p>
    <w:p w:rsidR="009F5C99" w:rsidRDefault="009F5C99" w:rsidP="003C689D">
      <w:pPr>
        <w:keepNext/>
        <w:widowControl w:val="0"/>
        <w:spacing w:line="360" w:lineRule="auto"/>
        <w:ind w:firstLine="709"/>
        <w:jc w:val="both"/>
        <w:rPr>
          <w:rFonts w:ascii="Times New Roman" w:hAnsi="Times New Roman" w:cs="Times New Roman"/>
          <w:sz w:val="28"/>
          <w:szCs w:val="28"/>
        </w:rPr>
      </w:pPr>
    </w:p>
    <w:p w:rsidR="00357269" w:rsidRPr="003C689D" w:rsidRDefault="00357269" w:rsidP="003C689D">
      <w:pPr>
        <w:keepNext/>
        <w:widowControl w:val="0"/>
        <w:spacing w:line="360" w:lineRule="auto"/>
        <w:ind w:firstLine="709"/>
        <w:jc w:val="both"/>
        <w:rPr>
          <w:rFonts w:ascii="Times New Roman" w:hAnsi="Times New Roman"/>
          <w:sz w:val="28"/>
          <w:szCs w:val="28"/>
        </w:rPr>
      </w:pPr>
      <w:r w:rsidRPr="003C689D">
        <w:rPr>
          <w:rFonts w:ascii="Times New Roman" w:hAnsi="Times New Roman" w:cs="Times New Roman"/>
          <w:sz w:val="28"/>
          <w:szCs w:val="28"/>
        </w:rPr>
        <w:t>Анализируя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lang w:val="en-US"/>
        </w:rPr>
        <w:t>CMAS</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утверждать,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достаточно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высокий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70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сравнению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степень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45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испытуемых).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объяснить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скорее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всего,</w:t>
      </w:r>
      <w:r w:rsidR="003C689D">
        <w:rPr>
          <w:rFonts w:ascii="Times New Roman" w:hAnsi="Times New Roman" w:cs="Times New Roman"/>
          <w:sz w:val="28"/>
          <w:szCs w:val="28"/>
        </w:rPr>
        <w:t xml:space="preserve"> </w:t>
      </w:r>
      <w:r w:rsidRPr="003C689D">
        <w:rPr>
          <w:rFonts w:ascii="Times New Roman" w:hAnsi="Times New Roman"/>
          <w:sz w:val="28"/>
          <w:szCs w:val="28"/>
        </w:rPr>
        <w:t>ощущают</w:t>
      </w:r>
      <w:r w:rsidR="003C689D">
        <w:rPr>
          <w:rFonts w:ascii="Times New Roman" w:hAnsi="Times New Roman"/>
          <w:sz w:val="28"/>
          <w:szCs w:val="28"/>
        </w:rPr>
        <w:t xml:space="preserve"> </w:t>
      </w:r>
      <w:r w:rsidRPr="003C689D">
        <w:rPr>
          <w:rFonts w:ascii="Times New Roman" w:hAnsi="Times New Roman"/>
          <w:sz w:val="28"/>
          <w:szCs w:val="28"/>
        </w:rPr>
        <w:t>чувство</w:t>
      </w:r>
      <w:r w:rsidR="003C689D">
        <w:rPr>
          <w:rFonts w:ascii="Times New Roman" w:hAnsi="Times New Roman"/>
          <w:sz w:val="28"/>
          <w:szCs w:val="28"/>
        </w:rPr>
        <w:t xml:space="preserve"> </w:t>
      </w:r>
      <w:r w:rsidRPr="003C689D">
        <w:rPr>
          <w:rFonts w:ascii="Times New Roman" w:hAnsi="Times New Roman"/>
          <w:sz w:val="28"/>
          <w:szCs w:val="28"/>
        </w:rPr>
        <w:t>защищенности</w:t>
      </w:r>
      <w:r w:rsidR="003C689D">
        <w:rPr>
          <w:rFonts w:ascii="Times New Roman" w:hAnsi="Times New Roman"/>
          <w:sz w:val="28"/>
          <w:szCs w:val="28"/>
        </w:rPr>
        <w:t xml:space="preserve"> </w:t>
      </w:r>
      <w:r w:rsidRPr="003C689D">
        <w:rPr>
          <w:rFonts w:ascii="Times New Roman" w:hAnsi="Times New Roman"/>
          <w:sz w:val="28"/>
          <w:szCs w:val="28"/>
        </w:rPr>
        <w:t>со</w:t>
      </w:r>
      <w:r w:rsidR="003C689D">
        <w:rPr>
          <w:rFonts w:ascii="Times New Roman" w:hAnsi="Times New Roman"/>
          <w:sz w:val="28"/>
          <w:szCs w:val="28"/>
        </w:rPr>
        <w:t xml:space="preserve"> </w:t>
      </w:r>
      <w:r w:rsidRPr="003C689D">
        <w:rPr>
          <w:rFonts w:ascii="Times New Roman" w:hAnsi="Times New Roman"/>
          <w:sz w:val="28"/>
          <w:szCs w:val="28"/>
        </w:rPr>
        <w:t>стороны</w:t>
      </w:r>
      <w:r w:rsidR="003C689D">
        <w:rPr>
          <w:rFonts w:ascii="Times New Roman" w:hAnsi="Times New Roman"/>
          <w:sz w:val="28"/>
          <w:szCs w:val="28"/>
        </w:rPr>
        <w:t xml:space="preserve"> </w:t>
      </w:r>
      <w:r w:rsidRPr="003C689D">
        <w:rPr>
          <w:rFonts w:ascii="Times New Roman" w:hAnsi="Times New Roman"/>
          <w:sz w:val="28"/>
          <w:szCs w:val="28"/>
        </w:rPr>
        <w:t>родителей,</w:t>
      </w:r>
      <w:r w:rsidR="003C689D">
        <w:rPr>
          <w:rFonts w:ascii="Times New Roman" w:hAnsi="Times New Roman"/>
          <w:sz w:val="28"/>
          <w:szCs w:val="28"/>
        </w:rPr>
        <w:t xml:space="preserve"> </w:t>
      </w:r>
      <w:r w:rsidRPr="003C689D">
        <w:rPr>
          <w:rFonts w:ascii="Times New Roman" w:hAnsi="Times New Roman"/>
          <w:sz w:val="28"/>
          <w:szCs w:val="28"/>
        </w:rPr>
        <w:t>они</w:t>
      </w:r>
      <w:r w:rsidR="003C689D">
        <w:rPr>
          <w:rFonts w:ascii="Times New Roman" w:hAnsi="Times New Roman"/>
          <w:sz w:val="28"/>
          <w:szCs w:val="28"/>
        </w:rPr>
        <w:t xml:space="preserve"> </w:t>
      </w:r>
      <w:r w:rsidRPr="003C689D">
        <w:rPr>
          <w:rFonts w:ascii="Times New Roman" w:hAnsi="Times New Roman"/>
          <w:sz w:val="28"/>
          <w:szCs w:val="28"/>
        </w:rPr>
        <w:t>более</w:t>
      </w:r>
      <w:r w:rsidR="003C689D">
        <w:rPr>
          <w:rFonts w:ascii="Times New Roman" w:hAnsi="Times New Roman"/>
          <w:sz w:val="28"/>
          <w:szCs w:val="28"/>
        </w:rPr>
        <w:t xml:space="preserve"> </w:t>
      </w:r>
      <w:r w:rsidRPr="003C689D">
        <w:rPr>
          <w:rFonts w:ascii="Times New Roman" w:hAnsi="Times New Roman"/>
          <w:sz w:val="28"/>
          <w:szCs w:val="28"/>
        </w:rPr>
        <w:t>уверены</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том,</w:t>
      </w:r>
      <w:r w:rsidR="003C689D">
        <w:rPr>
          <w:rFonts w:ascii="Times New Roman" w:hAnsi="Times New Roman"/>
          <w:sz w:val="28"/>
          <w:szCs w:val="28"/>
        </w:rPr>
        <w:t xml:space="preserve"> </w:t>
      </w:r>
      <w:r w:rsidRPr="003C689D">
        <w:rPr>
          <w:rFonts w:ascii="Times New Roman" w:hAnsi="Times New Roman"/>
          <w:sz w:val="28"/>
          <w:szCs w:val="28"/>
        </w:rPr>
        <w:t>что</w:t>
      </w:r>
      <w:r w:rsidR="003C689D">
        <w:rPr>
          <w:rFonts w:ascii="Times New Roman" w:hAnsi="Times New Roman"/>
          <w:sz w:val="28"/>
          <w:szCs w:val="28"/>
        </w:rPr>
        <w:t xml:space="preserve"> </w:t>
      </w:r>
      <w:r w:rsidRPr="003C689D">
        <w:rPr>
          <w:rFonts w:ascii="Times New Roman" w:hAnsi="Times New Roman"/>
          <w:sz w:val="28"/>
          <w:szCs w:val="28"/>
        </w:rPr>
        <w:t>смогут</w:t>
      </w:r>
      <w:r w:rsidR="003C689D">
        <w:rPr>
          <w:rFonts w:ascii="Times New Roman" w:hAnsi="Times New Roman"/>
          <w:sz w:val="28"/>
          <w:szCs w:val="28"/>
        </w:rPr>
        <w:t xml:space="preserve"> </w:t>
      </w:r>
      <w:r w:rsidRPr="003C689D">
        <w:rPr>
          <w:rFonts w:ascii="Times New Roman" w:hAnsi="Times New Roman"/>
          <w:sz w:val="28"/>
          <w:szCs w:val="28"/>
        </w:rPr>
        <w:t>найти</w:t>
      </w:r>
      <w:r w:rsidR="003C689D">
        <w:rPr>
          <w:rFonts w:ascii="Times New Roman" w:hAnsi="Times New Roman"/>
          <w:sz w:val="28"/>
          <w:szCs w:val="28"/>
        </w:rPr>
        <w:t xml:space="preserve"> </w:t>
      </w:r>
      <w:r w:rsidRPr="003C689D">
        <w:rPr>
          <w:rFonts w:ascii="Times New Roman" w:hAnsi="Times New Roman"/>
          <w:sz w:val="28"/>
          <w:szCs w:val="28"/>
        </w:rPr>
        <w:t>поддержку</w:t>
      </w:r>
      <w:r w:rsidR="003C689D">
        <w:rPr>
          <w:rFonts w:ascii="Times New Roman" w:hAnsi="Times New Roman"/>
          <w:sz w:val="28"/>
          <w:szCs w:val="28"/>
        </w:rPr>
        <w:t xml:space="preserve"> </w:t>
      </w:r>
      <w:r w:rsidRPr="003C689D">
        <w:rPr>
          <w:rFonts w:ascii="Times New Roman" w:hAnsi="Times New Roman"/>
          <w:sz w:val="28"/>
          <w:szCs w:val="28"/>
        </w:rPr>
        <w:t>именно</w:t>
      </w:r>
      <w:r w:rsidR="003C689D">
        <w:rPr>
          <w:rFonts w:ascii="Times New Roman" w:hAnsi="Times New Roman"/>
          <w:sz w:val="28"/>
          <w:szCs w:val="28"/>
        </w:rPr>
        <w:t xml:space="preserve"> </w:t>
      </w:r>
      <w:r w:rsidRPr="003C689D">
        <w:rPr>
          <w:rFonts w:ascii="Times New Roman" w:hAnsi="Times New Roman"/>
          <w:sz w:val="28"/>
          <w:szCs w:val="28"/>
        </w:rPr>
        <w:t>в</w:t>
      </w:r>
      <w:r w:rsidR="003C689D">
        <w:rPr>
          <w:rFonts w:ascii="Times New Roman" w:hAnsi="Times New Roman"/>
          <w:sz w:val="28"/>
          <w:szCs w:val="28"/>
        </w:rPr>
        <w:t xml:space="preserve"> </w:t>
      </w:r>
      <w:r w:rsidRPr="003C689D">
        <w:rPr>
          <w:rFonts w:ascii="Times New Roman" w:hAnsi="Times New Roman"/>
          <w:sz w:val="28"/>
          <w:szCs w:val="28"/>
        </w:rPr>
        <w:t>своей</w:t>
      </w:r>
      <w:r w:rsidR="003C689D">
        <w:rPr>
          <w:rFonts w:ascii="Times New Roman" w:hAnsi="Times New Roman"/>
          <w:sz w:val="28"/>
          <w:szCs w:val="28"/>
        </w:rPr>
        <w:t xml:space="preserve"> </w:t>
      </w:r>
      <w:r w:rsidRPr="003C689D">
        <w:rPr>
          <w:rFonts w:ascii="Times New Roman" w:hAnsi="Times New Roman"/>
          <w:sz w:val="28"/>
          <w:szCs w:val="28"/>
        </w:rPr>
        <w:t>семье.</w:t>
      </w:r>
    </w:p>
    <w:p w:rsidR="00BB6C63" w:rsidRPr="003C689D" w:rsidRDefault="00593341"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хотелось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отметить,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повышенная</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тревожность</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отмеченная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ходе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констатирующего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эксперимента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сем</w:t>
      </w:r>
      <w:r w:rsidRPr="003C689D">
        <w:rPr>
          <w:rFonts w:ascii="Times New Roman" w:hAnsi="Times New Roman" w:cs="Times New Roman"/>
          <w:sz w:val="28"/>
          <w:szCs w:val="28"/>
        </w:rPr>
        <w:t>ей,</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свидетельствовать</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наличии</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невротического</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конфликта</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эмоциональны</w:t>
      </w:r>
      <w:r w:rsidRPr="003C689D">
        <w:rPr>
          <w:rFonts w:ascii="Times New Roman" w:hAnsi="Times New Roman" w:cs="Times New Roman"/>
          <w:sz w:val="28"/>
          <w:szCs w:val="28"/>
        </w:rPr>
        <w:t>х</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невротически</w:t>
      </w:r>
      <w:r w:rsidRPr="003C689D">
        <w:rPr>
          <w:rFonts w:ascii="Times New Roman" w:hAnsi="Times New Roman" w:cs="Times New Roman"/>
          <w:sz w:val="28"/>
          <w:szCs w:val="28"/>
        </w:rPr>
        <w:t>х</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срыв</w:t>
      </w:r>
      <w:r w:rsidRPr="003C689D">
        <w:rPr>
          <w:rFonts w:ascii="Times New Roman" w:hAnsi="Times New Roman" w:cs="Times New Roman"/>
          <w:sz w:val="28"/>
          <w:szCs w:val="28"/>
        </w:rPr>
        <w:t>ов</w:t>
      </w:r>
      <w:r w:rsidR="00BB6C63"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причиной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возникновения</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психосоматически</w:t>
      </w:r>
      <w:r w:rsidRPr="003C689D">
        <w:rPr>
          <w:rFonts w:ascii="Times New Roman" w:hAnsi="Times New Roman" w:cs="Times New Roman"/>
          <w:sz w:val="28"/>
          <w:szCs w:val="28"/>
        </w:rPr>
        <w:t>х</w:t>
      </w:r>
      <w:r w:rsidR="003C689D">
        <w:rPr>
          <w:rFonts w:ascii="Times New Roman" w:hAnsi="Times New Roman" w:cs="Times New Roman"/>
          <w:sz w:val="28"/>
          <w:szCs w:val="28"/>
        </w:rPr>
        <w:t xml:space="preserve"> </w:t>
      </w:r>
      <w:r w:rsidR="00BB6C63" w:rsidRPr="003C689D">
        <w:rPr>
          <w:rFonts w:ascii="Times New Roman" w:hAnsi="Times New Roman" w:cs="Times New Roman"/>
          <w:sz w:val="28"/>
          <w:szCs w:val="28"/>
        </w:rPr>
        <w:t>заболевани</w:t>
      </w:r>
      <w:r w:rsidRPr="003C689D">
        <w:rPr>
          <w:rFonts w:ascii="Times New Roman" w:hAnsi="Times New Roman" w:cs="Times New Roman"/>
          <w:sz w:val="28"/>
          <w:szCs w:val="28"/>
        </w:rPr>
        <w:t>й</w:t>
      </w:r>
      <w:r w:rsidR="00BB6C63"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детьми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профилактические,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коррекционные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мероприятия.</w:t>
      </w:r>
    </w:p>
    <w:p w:rsidR="00BB6C63" w:rsidRPr="003C689D" w:rsidRDefault="00BB6C63"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Конечным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этапом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использовали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Казанцевой».</w:t>
      </w:r>
    </w:p>
    <w:p w:rsidR="00BB6C63" w:rsidRPr="003C689D" w:rsidRDefault="00BB6C63"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Были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таблице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5</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наглядно</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изображены</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рисунках</w:t>
      </w:r>
      <w:r w:rsidR="003C689D">
        <w:rPr>
          <w:rFonts w:ascii="Times New Roman" w:hAnsi="Times New Roman" w:cs="Times New Roman"/>
          <w:sz w:val="28"/>
          <w:szCs w:val="28"/>
        </w:rPr>
        <w:t xml:space="preserve"> </w:t>
      </w:r>
      <w:r w:rsidR="000971AC" w:rsidRPr="003C689D">
        <w:rPr>
          <w:rFonts w:ascii="Times New Roman" w:hAnsi="Times New Roman" w:cs="Times New Roman"/>
          <w:sz w:val="28"/>
          <w:szCs w:val="28"/>
        </w:rPr>
        <w:t>4</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683FD5" w:rsidRPr="003C689D">
        <w:rPr>
          <w:rFonts w:ascii="Times New Roman" w:hAnsi="Times New Roman" w:cs="Times New Roman"/>
          <w:sz w:val="28"/>
          <w:szCs w:val="28"/>
        </w:rPr>
        <w:t>5</w:t>
      </w:r>
      <w:r w:rsidR="000971AC" w:rsidRPr="003C689D">
        <w:rPr>
          <w:rFonts w:ascii="Times New Roman" w:hAnsi="Times New Roman" w:cs="Times New Roman"/>
          <w:sz w:val="28"/>
          <w:szCs w:val="28"/>
        </w:rPr>
        <w:t>.</w:t>
      </w:r>
    </w:p>
    <w:p w:rsidR="009F5C99" w:rsidRDefault="009F5C99" w:rsidP="003C689D">
      <w:pPr>
        <w:keepNext/>
        <w:widowControl w:val="0"/>
        <w:shd w:val="clear" w:color="auto" w:fill="FFFFFF"/>
        <w:spacing w:line="360" w:lineRule="auto"/>
        <w:ind w:firstLine="709"/>
        <w:jc w:val="both"/>
        <w:rPr>
          <w:rFonts w:ascii="Times New Roman" w:hAnsi="Times New Roman" w:cs="Times New Roman"/>
          <w:sz w:val="28"/>
          <w:szCs w:val="28"/>
        </w:rPr>
      </w:pPr>
    </w:p>
    <w:p w:rsidR="000971AC" w:rsidRPr="003C689D" w:rsidRDefault="000971AC" w:rsidP="009F5C99">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Таблица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5</w:t>
      </w:r>
      <w:r w:rsidR="009F5C99">
        <w:rPr>
          <w:rFonts w:ascii="Times New Roman" w:hAnsi="Times New Roman" w:cs="Times New Roman"/>
          <w:sz w:val="28"/>
          <w:szCs w:val="28"/>
        </w:rPr>
        <w:t xml:space="preserve"> </w:t>
      </w:r>
      <w:r w:rsidRPr="003C689D">
        <w:rPr>
          <w:rFonts w:ascii="Times New Roman" w:hAnsi="Times New Roman" w:cs="Times New Roman"/>
          <w:sz w:val="28"/>
          <w:szCs w:val="28"/>
        </w:rPr>
        <w:t>Уровни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44"/>
        <w:gridCol w:w="2032"/>
        <w:gridCol w:w="2121"/>
        <w:gridCol w:w="2007"/>
      </w:tblGrid>
      <w:tr w:rsidR="000971AC" w:rsidRPr="009F5C99" w:rsidTr="009F5C99">
        <w:trPr>
          <w:trHeight w:val="333"/>
          <w:jc w:val="center"/>
        </w:trPr>
        <w:tc>
          <w:tcPr>
            <w:tcW w:w="1544" w:type="dxa"/>
            <w:vMerge w:val="restart"/>
            <w:vAlign w:val="center"/>
          </w:tcPr>
          <w:p w:rsidR="000971AC" w:rsidRPr="009F5C99" w:rsidRDefault="000971AC"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Тип</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6160" w:type="dxa"/>
            <w:gridSpan w:val="3"/>
            <w:vAlign w:val="center"/>
          </w:tcPr>
          <w:p w:rsidR="000971AC" w:rsidRPr="009F5C99" w:rsidRDefault="000971AC"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Уровень</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самооценки</w:t>
            </w:r>
          </w:p>
        </w:tc>
      </w:tr>
      <w:tr w:rsidR="00593341" w:rsidRPr="009F5C99">
        <w:trPr>
          <w:jc w:val="center"/>
        </w:trPr>
        <w:tc>
          <w:tcPr>
            <w:tcW w:w="1544" w:type="dxa"/>
            <w:vMerge/>
            <w:vAlign w:val="center"/>
          </w:tcPr>
          <w:p w:rsidR="00593341" w:rsidRPr="009F5C99" w:rsidRDefault="00593341" w:rsidP="009F5C99">
            <w:pPr>
              <w:keepNext/>
              <w:widowControl w:val="0"/>
              <w:spacing w:line="360" w:lineRule="auto"/>
              <w:jc w:val="both"/>
              <w:rPr>
                <w:rFonts w:ascii="Times New Roman" w:hAnsi="Times New Roman" w:cs="Times New Roman"/>
                <w:sz w:val="20"/>
                <w:szCs w:val="20"/>
              </w:rPr>
            </w:pPr>
          </w:p>
        </w:tc>
        <w:tc>
          <w:tcPr>
            <w:tcW w:w="2032" w:type="dxa"/>
          </w:tcPr>
          <w:p w:rsidR="00593341" w:rsidRPr="009F5C99" w:rsidRDefault="007A076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завышенная</w:t>
            </w:r>
          </w:p>
        </w:tc>
        <w:tc>
          <w:tcPr>
            <w:tcW w:w="2121" w:type="dxa"/>
            <w:tcBorders>
              <w:right w:val="single" w:sz="4" w:space="0" w:color="auto"/>
            </w:tcBorders>
          </w:tcPr>
          <w:p w:rsidR="00593341" w:rsidRPr="009F5C99" w:rsidRDefault="007A076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адекватная</w:t>
            </w:r>
          </w:p>
        </w:tc>
        <w:tc>
          <w:tcPr>
            <w:tcW w:w="2007" w:type="dxa"/>
            <w:tcBorders>
              <w:left w:val="single" w:sz="4" w:space="0" w:color="auto"/>
            </w:tcBorders>
          </w:tcPr>
          <w:p w:rsidR="00593341" w:rsidRPr="009F5C99" w:rsidRDefault="00593341"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низк</w:t>
            </w:r>
            <w:r w:rsidR="007A0767" w:rsidRPr="009F5C99">
              <w:rPr>
                <w:rFonts w:ascii="Times New Roman" w:hAnsi="Times New Roman" w:cs="Times New Roman"/>
                <w:sz w:val="20"/>
                <w:szCs w:val="20"/>
              </w:rPr>
              <w:t>ая</w:t>
            </w:r>
          </w:p>
        </w:tc>
      </w:tr>
      <w:tr w:rsidR="00593341" w:rsidRPr="009F5C99">
        <w:trPr>
          <w:jc w:val="center"/>
        </w:trPr>
        <w:tc>
          <w:tcPr>
            <w:tcW w:w="1544" w:type="dxa"/>
            <w:vAlign w:val="center"/>
          </w:tcPr>
          <w:p w:rsidR="00593341" w:rsidRPr="009F5C99" w:rsidRDefault="00593341"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Неполные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2032" w:type="dxa"/>
          </w:tcPr>
          <w:p w:rsidR="00593341" w:rsidRPr="009F5C99" w:rsidRDefault="007A076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10</w:t>
            </w:r>
            <w:r w:rsidR="00593341" w:rsidRPr="009F5C99">
              <w:rPr>
                <w:rFonts w:ascii="Times New Roman" w:hAnsi="Times New Roman" w:cs="Times New Roman"/>
                <w:sz w:val="20"/>
                <w:szCs w:val="20"/>
              </w:rPr>
              <w:t>%</w:t>
            </w:r>
          </w:p>
        </w:tc>
        <w:tc>
          <w:tcPr>
            <w:tcW w:w="2121" w:type="dxa"/>
            <w:tcBorders>
              <w:right w:val="single" w:sz="4" w:space="0" w:color="auto"/>
            </w:tcBorders>
          </w:tcPr>
          <w:p w:rsidR="00593341" w:rsidRPr="009F5C99" w:rsidRDefault="007A076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40%</w:t>
            </w:r>
          </w:p>
        </w:tc>
        <w:tc>
          <w:tcPr>
            <w:tcW w:w="2007" w:type="dxa"/>
            <w:tcBorders>
              <w:left w:val="single" w:sz="4" w:space="0" w:color="auto"/>
            </w:tcBorders>
          </w:tcPr>
          <w:p w:rsidR="00593341" w:rsidRPr="009F5C99" w:rsidRDefault="007A076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50</w:t>
            </w:r>
            <w:r w:rsidR="00593341" w:rsidRPr="009F5C99">
              <w:rPr>
                <w:rFonts w:ascii="Times New Roman" w:hAnsi="Times New Roman" w:cs="Times New Roman"/>
                <w:sz w:val="20"/>
                <w:szCs w:val="20"/>
              </w:rPr>
              <w:t>%</w:t>
            </w:r>
          </w:p>
        </w:tc>
      </w:tr>
      <w:tr w:rsidR="00593341" w:rsidRPr="009F5C99">
        <w:trPr>
          <w:jc w:val="center"/>
        </w:trPr>
        <w:tc>
          <w:tcPr>
            <w:tcW w:w="1544" w:type="dxa"/>
            <w:vAlign w:val="center"/>
          </w:tcPr>
          <w:p w:rsidR="00593341" w:rsidRPr="009F5C99" w:rsidRDefault="00593341"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Полные</w:t>
            </w:r>
            <w:r w:rsidR="003C689D" w:rsidRPr="009F5C99">
              <w:rPr>
                <w:rFonts w:ascii="Times New Roman" w:hAnsi="Times New Roman" w:cs="Times New Roman"/>
                <w:sz w:val="20"/>
                <w:szCs w:val="20"/>
              </w:rPr>
              <w:t xml:space="preserve"> </w:t>
            </w:r>
            <w:r w:rsidRPr="009F5C99">
              <w:rPr>
                <w:rFonts w:ascii="Times New Roman" w:hAnsi="Times New Roman" w:cs="Times New Roman"/>
                <w:sz w:val="20"/>
                <w:szCs w:val="20"/>
              </w:rPr>
              <w:t>семьи</w:t>
            </w:r>
          </w:p>
        </w:tc>
        <w:tc>
          <w:tcPr>
            <w:tcW w:w="2032" w:type="dxa"/>
          </w:tcPr>
          <w:p w:rsidR="00593341" w:rsidRPr="009F5C99" w:rsidRDefault="00C777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w:t>
            </w:r>
            <w:r w:rsidR="007A0767" w:rsidRPr="009F5C99">
              <w:rPr>
                <w:rFonts w:ascii="Times New Roman" w:hAnsi="Times New Roman" w:cs="Times New Roman"/>
                <w:sz w:val="20"/>
                <w:szCs w:val="20"/>
              </w:rPr>
              <w:t>0</w:t>
            </w:r>
            <w:r w:rsidR="00593341" w:rsidRPr="009F5C99">
              <w:rPr>
                <w:rFonts w:ascii="Times New Roman" w:hAnsi="Times New Roman" w:cs="Times New Roman"/>
                <w:sz w:val="20"/>
                <w:szCs w:val="20"/>
              </w:rPr>
              <w:t>%</w:t>
            </w:r>
          </w:p>
        </w:tc>
        <w:tc>
          <w:tcPr>
            <w:tcW w:w="2121" w:type="dxa"/>
            <w:tcBorders>
              <w:right w:val="single" w:sz="4" w:space="0" w:color="auto"/>
            </w:tcBorders>
          </w:tcPr>
          <w:p w:rsidR="00593341" w:rsidRPr="009F5C99" w:rsidRDefault="007A076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40%</w:t>
            </w:r>
          </w:p>
        </w:tc>
        <w:tc>
          <w:tcPr>
            <w:tcW w:w="2007" w:type="dxa"/>
            <w:tcBorders>
              <w:left w:val="single" w:sz="4" w:space="0" w:color="auto"/>
            </w:tcBorders>
          </w:tcPr>
          <w:p w:rsidR="00593341" w:rsidRPr="009F5C99" w:rsidRDefault="00C77707" w:rsidP="009F5C99">
            <w:pPr>
              <w:keepNext/>
              <w:widowControl w:val="0"/>
              <w:spacing w:line="360" w:lineRule="auto"/>
              <w:jc w:val="both"/>
              <w:rPr>
                <w:rFonts w:ascii="Times New Roman" w:hAnsi="Times New Roman" w:cs="Times New Roman"/>
                <w:sz w:val="20"/>
                <w:szCs w:val="20"/>
              </w:rPr>
            </w:pPr>
            <w:r w:rsidRPr="009F5C99">
              <w:rPr>
                <w:rFonts w:ascii="Times New Roman" w:hAnsi="Times New Roman" w:cs="Times New Roman"/>
                <w:sz w:val="20"/>
                <w:szCs w:val="20"/>
              </w:rPr>
              <w:t>2</w:t>
            </w:r>
            <w:r w:rsidR="007A0767" w:rsidRPr="009F5C99">
              <w:rPr>
                <w:rFonts w:ascii="Times New Roman" w:hAnsi="Times New Roman" w:cs="Times New Roman"/>
                <w:sz w:val="20"/>
                <w:szCs w:val="20"/>
              </w:rPr>
              <w:t>0</w:t>
            </w:r>
            <w:r w:rsidR="00593341" w:rsidRPr="009F5C99">
              <w:rPr>
                <w:rFonts w:ascii="Times New Roman" w:hAnsi="Times New Roman" w:cs="Times New Roman"/>
                <w:sz w:val="20"/>
                <w:szCs w:val="20"/>
              </w:rPr>
              <w:t>%</w:t>
            </w:r>
          </w:p>
        </w:tc>
      </w:tr>
    </w:tbl>
    <w:p w:rsidR="009F5C99" w:rsidRDefault="009F5C99" w:rsidP="003C689D">
      <w:pPr>
        <w:keepNext/>
        <w:widowControl w:val="0"/>
        <w:spacing w:line="360" w:lineRule="auto"/>
        <w:ind w:firstLine="709"/>
        <w:jc w:val="both"/>
        <w:rPr>
          <w:rFonts w:ascii="Times New Roman" w:hAnsi="Times New Roman"/>
          <w:sz w:val="28"/>
          <w:szCs w:val="28"/>
        </w:rPr>
      </w:pPr>
    </w:p>
    <w:p w:rsidR="00683FD5" w:rsidRPr="003C689D" w:rsidRDefault="009A0E52" w:rsidP="003C689D">
      <w:pPr>
        <w:keepNext/>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28" type="#_x0000_t75" style="width:369.75pt;height:127.5pt">
            <v:imagedata r:id="rId10" o:title=""/>
          </v:shape>
        </w:pict>
      </w:r>
    </w:p>
    <w:p w:rsidR="00683FD5" w:rsidRDefault="00683FD5" w:rsidP="003C689D">
      <w:pPr>
        <w:pStyle w:val="af3"/>
        <w:keepNext/>
        <w:widowControl w:val="0"/>
        <w:spacing w:after="0" w:line="360" w:lineRule="auto"/>
        <w:ind w:left="0" w:firstLine="709"/>
        <w:jc w:val="both"/>
        <w:rPr>
          <w:rFonts w:ascii="Times New Roman" w:hAnsi="Times New Roman"/>
          <w:sz w:val="28"/>
          <w:szCs w:val="28"/>
        </w:rPr>
      </w:pPr>
      <w:r w:rsidRPr="003C689D">
        <w:rPr>
          <w:rFonts w:ascii="Times New Roman" w:hAnsi="Times New Roman"/>
          <w:sz w:val="28"/>
          <w:szCs w:val="28"/>
        </w:rPr>
        <w:t>Рис.</w:t>
      </w:r>
      <w:r w:rsidR="003C689D">
        <w:rPr>
          <w:rFonts w:ascii="Times New Roman" w:hAnsi="Times New Roman"/>
          <w:sz w:val="28"/>
          <w:szCs w:val="28"/>
        </w:rPr>
        <w:t xml:space="preserve"> </w:t>
      </w:r>
      <w:r w:rsidR="009F5C99">
        <w:rPr>
          <w:rFonts w:ascii="Times New Roman" w:hAnsi="Times New Roman"/>
          <w:sz w:val="28"/>
          <w:szCs w:val="28"/>
        </w:rPr>
        <w:t>4</w:t>
      </w:r>
      <w:r w:rsidR="003C689D">
        <w:rPr>
          <w:rFonts w:ascii="Times New Roman" w:hAnsi="Times New Roman"/>
          <w:sz w:val="28"/>
          <w:szCs w:val="28"/>
        </w:rPr>
        <w:t xml:space="preserve"> </w:t>
      </w:r>
      <w:r w:rsidRPr="003C689D">
        <w:rPr>
          <w:rFonts w:ascii="Times New Roman" w:hAnsi="Times New Roman"/>
          <w:sz w:val="28"/>
          <w:szCs w:val="28"/>
        </w:rPr>
        <w:t>Показатели</w:t>
      </w:r>
      <w:r w:rsidR="003C689D">
        <w:rPr>
          <w:rFonts w:ascii="Times New Roman" w:hAnsi="Times New Roman"/>
          <w:sz w:val="28"/>
          <w:szCs w:val="28"/>
        </w:rPr>
        <w:t xml:space="preserve"> </w:t>
      </w:r>
      <w:r w:rsidRPr="003C689D">
        <w:rPr>
          <w:rFonts w:ascii="Times New Roman" w:hAnsi="Times New Roman"/>
          <w:sz w:val="28"/>
          <w:szCs w:val="28"/>
        </w:rPr>
        <w:t>уровня</w:t>
      </w:r>
      <w:r w:rsidR="003C689D">
        <w:rPr>
          <w:rFonts w:ascii="Times New Roman" w:hAnsi="Times New Roman"/>
          <w:sz w:val="28"/>
          <w:szCs w:val="28"/>
        </w:rPr>
        <w:t xml:space="preserve"> </w:t>
      </w:r>
      <w:r w:rsidRPr="003C689D">
        <w:rPr>
          <w:rFonts w:ascii="Times New Roman" w:hAnsi="Times New Roman"/>
          <w:sz w:val="28"/>
          <w:szCs w:val="28"/>
        </w:rPr>
        <w:t>самооценки</w:t>
      </w:r>
      <w:r w:rsidR="003C689D">
        <w:rPr>
          <w:rFonts w:ascii="Times New Roman" w:hAnsi="Times New Roman"/>
          <w:sz w:val="28"/>
          <w:szCs w:val="28"/>
        </w:rPr>
        <w:t xml:space="preserve"> </w:t>
      </w:r>
      <w:r w:rsidRPr="003C689D">
        <w:rPr>
          <w:rFonts w:ascii="Times New Roman" w:hAnsi="Times New Roman"/>
          <w:sz w:val="28"/>
          <w:szCs w:val="28"/>
        </w:rPr>
        <w:t>подростков</w:t>
      </w:r>
      <w:r w:rsidR="003C689D">
        <w:rPr>
          <w:rFonts w:ascii="Times New Roman" w:hAnsi="Times New Roman"/>
          <w:sz w:val="28"/>
          <w:szCs w:val="28"/>
        </w:rPr>
        <w:t xml:space="preserve"> </w:t>
      </w:r>
      <w:r w:rsidRPr="003C689D">
        <w:rPr>
          <w:rFonts w:ascii="Times New Roman" w:hAnsi="Times New Roman"/>
          <w:sz w:val="28"/>
          <w:szCs w:val="28"/>
        </w:rPr>
        <w:t>из</w:t>
      </w:r>
      <w:r w:rsidR="003C689D">
        <w:rPr>
          <w:rFonts w:ascii="Times New Roman" w:hAnsi="Times New Roman"/>
          <w:sz w:val="28"/>
          <w:szCs w:val="28"/>
        </w:rPr>
        <w:t xml:space="preserve"> </w:t>
      </w:r>
      <w:r w:rsidRPr="003C689D">
        <w:rPr>
          <w:rFonts w:ascii="Times New Roman" w:hAnsi="Times New Roman"/>
          <w:sz w:val="28"/>
          <w:szCs w:val="28"/>
        </w:rPr>
        <w:t>неполных</w:t>
      </w:r>
      <w:r w:rsidR="003C689D">
        <w:rPr>
          <w:rFonts w:ascii="Times New Roman" w:hAnsi="Times New Roman"/>
          <w:sz w:val="28"/>
          <w:szCs w:val="28"/>
        </w:rPr>
        <w:t xml:space="preserve"> </w:t>
      </w:r>
      <w:r w:rsidRPr="003C689D">
        <w:rPr>
          <w:rFonts w:ascii="Times New Roman" w:hAnsi="Times New Roman"/>
          <w:sz w:val="28"/>
          <w:szCs w:val="28"/>
        </w:rPr>
        <w:t>семей</w:t>
      </w:r>
    </w:p>
    <w:p w:rsidR="009F5C99" w:rsidRPr="003C689D" w:rsidRDefault="009F5C99" w:rsidP="003C689D">
      <w:pPr>
        <w:pStyle w:val="af3"/>
        <w:keepNext/>
        <w:widowControl w:val="0"/>
        <w:spacing w:after="0" w:line="360" w:lineRule="auto"/>
        <w:ind w:left="0" w:firstLine="709"/>
        <w:jc w:val="both"/>
        <w:rPr>
          <w:rFonts w:ascii="Times New Roman" w:hAnsi="Times New Roman"/>
          <w:sz w:val="28"/>
          <w:szCs w:val="28"/>
        </w:rPr>
      </w:pPr>
    </w:p>
    <w:p w:rsidR="00683FD5" w:rsidRPr="003C689D" w:rsidRDefault="009A0E52" w:rsidP="003C689D">
      <w:pPr>
        <w:keepNext/>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369.75pt;height:127.5pt">
            <v:imagedata r:id="rId11" o:title=""/>
          </v:shape>
        </w:pict>
      </w:r>
    </w:p>
    <w:p w:rsidR="00683FD5" w:rsidRPr="003C689D" w:rsidRDefault="00683FD5" w:rsidP="003C689D">
      <w:pPr>
        <w:pStyle w:val="af3"/>
        <w:keepNext/>
        <w:widowControl w:val="0"/>
        <w:spacing w:after="0" w:line="360" w:lineRule="auto"/>
        <w:ind w:left="0" w:firstLine="709"/>
        <w:jc w:val="both"/>
        <w:rPr>
          <w:rFonts w:ascii="Times New Roman" w:hAnsi="Times New Roman"/>
          <w:sz w:val="28"/>
          <w:szCs w:val="28"/>
        </w:rPr>
      </w:pPr>
      <w:r w:rsidRPr="003C689D">
        <w:rPr>
          <w:rFonts w:ascii="Times New Roman" w:hAnsi="Times New Roman"/>
          <w:sz w:val="28"/>
          <w:szCs w:val="28"/>
        </w:rPr>
        <w:t>Рис.</w:t>
      </w:r>
      <w:r w:rsidR="003C689D">
        <w:rPr>
          <w:rFonts w:ascii="Times New Roman" w:hAnsi="Times New Roman"/>
          <w:sz w:val="28"/>
          <w:szCs w:val="28"/>
        </w:rPr>
        <w:t xml:space="preserve"> </w:t>
      </w:r>
      <w:r w:rsidR="009F5C99">
        <w:rPr>
          <w:rFonts w:ascii="Times New Roman" w:hAnsi="Times New Roman"/>
          <w:sz w:val="28"/>
          <w:szCs w:val="28"/>
        </w:rPr>
        <w:t xml:space="preserve">5 </w:t>
      </w:r>
      <w:r w:rsidRPr="003C689D">
        <w:rPr>
          <w:rFonts w:ascii="Times New Roman" w:hAnsi="Times New Roman"/>
          <w:sz w:val="28"/>
          <w:szCs w:val="28"/>
        </w:rPr>
        <w:t>Показатели</w:t>
      </w:r>
      <w:r w:rsidR="003C689D">
        <w:rPr>
          <w:rFonts w:ascii="Times New Roman" w:hAnsi="Times New Roman"/>
          <w:sz w:val="28"/>
          <w:szCs w:val="28"/>
        </w:rPr>
        <w:t xml:space="preserve"> </w:t>
      </w:r>
      <w:r w:rsidRPr="003C689D">
        <w:rPr>
          <w:rFonts w:ascii="Times New Roman" w:hAnsi="Times New Roman"/>
          <w:sz w:val="28"/>
          <w:szCs w:val="28"/>
        </w:rPr>
        <w:t>уровня</w:t>
      </w:r>
      <w:r w:rsidR="003C689D">
        <w:rPr>
          <w:rFonts w:ascii="Times New Roman" w:hAnsi="Times New Roman"/>
          <w:sz w:val="28"/>
          <w:szCs w:val="28"/>
        </w:rPr>
        <w:t xml:space="preserve"> </w:t>
      </w:r>
      <w:r w:rsidRPr="003C689D">
        <w:rPr>
          <w:rFonts w:ascii="Times New Roman" w:hAnsi="Times New Roman"/>
          <w:sz w:val="28"/>
          <w:szCs w:val="28"/>
        </w:rPr>
        <w:t>самооценки</w:t>
      </w:r>
      <w:r w:rsidR="003C689D">
        <w:rPr>
          <w:rFonts w:ascii="Times New Roman" w:hAnsi="Times New Roman"/>
          <w:sz w:val="28"/>
          <w:szCs w:val="28"/>
        </w:rPr>
        <w:t xml:space="preserve"> </w:t>
      </w:r>
      <w:r w:rsidRPr="003C689D">
        <w:rPr>
          <w:rFonts w:ascii="Times New Roman" w:hAnsi="Times New Roman"/>
          <w:sz w:val="28"/>
          <w:szCs w:val="28"/>
        </w:rPr>
        <w:t>подростков</w:t>
      </w:r>
      <w:r w:rsidR="003C689D">
        <w:rPr>
          <w:rFonts w:ascii="Times New Roman" w:hAnsi="Times New Roman"/>
          <w:sz w:val="28"/>
          <w:szCs w:val="28"/>
        </w:rPr>
        <w:t xml:space="preserve"> </w:t>
      </w:r>
      <w:r w:rsidRPr="003C689D">
        <w:rPr>
          <w:rFonts w:ascii="Times New Roman" w:hAnsi="Times New Roman"/>
          <w:sz w:val="28"/>
          <w:szCs w:val="28"/>
        </w:rPr>
        <w:t>из</w:t>
      </w:r>
      <w:r w:rsidR="003C689D">
        <w:rPr>
          <w:rFonts w:ascii="Times New Roman" w:hAnsi="Times New Roman"/>
          <w:sz w:val="28"/>
          <w:szCs w:val="28"/>
        </w:rPr>
        <w:t xml:space="preserve"> </w:t>
      </w:r>
      <w:r w:rsidRPr="003C689D">
        <w:rPr>
          <w:rFonts w:ascii="Times New Roman" w:hAnsi="Times New Roman"/>
          <w:sz w:val="28"/>
          <w:szCs w:val="28"/>
        </w:rPr>
        <w:t>полных</w:t>
      </w:r>
      <w:r w:rsidR="003C689D">
        <w:rPr>
          <w:rFonts w:ascii="Times New Roman" w:hAnsi="Times New Roman"/>
          <w:sz w:val="28"/>
          <w:szCs w:val="28"/>
        </w:rPr>
        <w:t xml:space="preserve"> </w:t>
      </w:r>
      <w:r w:rsidRPr="003C689D">
        <w:rPr>
          <w:rFonts w:ascii="Times New Roman" w:hAnsi="Times New Roman"/>
          <w:sz w:val="28"/>
          <w:szCs w:val="28"/>
        </w:rPr>
        <w:t>семей</w:t>
      </w:r>
    </w:p>
    <w:p w:rsidR="00F65BC4" w:rsidRPr="003C689D" w:rsidRDefault="00F65BC4" w:rsidP="003C689D">
      <w:pPr>
        <w:keepNext/>
        <w:widowControl w:val="0"/>
        <w:spacing w:line="360" w:lineRule="auto"/>
        <w:ind w:firstLine="709"/>
        <w:jc w:val="both"/>
        <w:rPr>
          <w:rFonts w:ascii="Times New Roman" w:hAnsi="Times New Roman" w:cs="Times New Roman"/>
          <w:sz w:val="28"/>
          <w:szCs w:val="28"/>
        </w:rPr>
      </w:pPr>
    </w:p>
    <w:p w:rsidR="00F65BC4" w:rsidRPr="003C689D" w:rsidRDefault="00F65BC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таблицы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низкая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(50%),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тесно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связанна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попытками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сформировать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аккомодации,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приспособительному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требованиях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послушание;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умение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подстраиваться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людям.</w:t>
      </w:r>
    </w:p>
    <w:p w:rsidR="00F65BC4" w:rsidRPr="003C689D" w:rsidRDefault="00F65BC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Подросткам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адекватная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(40%)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завышенная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(40%).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развиваются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отличающихся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сплоченностью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солидарностью.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позитивно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здесь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мужу.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глазах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сопутствует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успех.</w:t>
      </w:r>
    </w:p>
    <w:p w:rsidR="004E3820" w:rsidRPr="003C689D" w:rsidRDefault="00F65BC4" w:rsidP="003C689D">
      <w:pPr>
        <w:pStyle w:val="Style4"/>
        <w:keepNext/>
        <w:tabs>
          <w:tab w:val="left" w:pos="66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w:t>
      </w:r>
      <w:r w:rsidR="004E3820" w:rsidRPr="003C689D">
        <w:rPr>
          <w:rFonts w:ascii="Times New Roman" w:hAnsi="Times New Roman" w:cs="Times New Roman"/>
          <w:sz w:val="28"/>
          <w:szCs w:val="28"/>
        </w:rPr>
        <w:t>ровень</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напрямую</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связан</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непосредственной</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оценкой</w:t>
      </w:r>
      <w:r w:rsidR="003C689D">
        <w:rPr>
          <w:rFonts w:ascii="Times New Roman" w:hAnsi="Times New Roman" w:cs="Times New Roman"/>
          <w:sz w:val="28"/>
          <w:szCs w:val="28"/>
        </w:rPr>
        <w:t xml:space="preserve"> </w:t>
      </w:r>
      <w:r w:rsidR="00C77707"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родител</w:t>
      </w:r>
      <w:r w:rsidR="00C77707" w:rsidRPr="003C689D">
        <w:rPr>
          <w:rFonts w:ascii="Times New Roman" w:hAnsi="Times New Roman" w:cs="Times New Roman"/>
          <w:sz w:val="28"/>
          <w:szCs w:val="28"/>
        </w:rPr>
        <w:t>ями</w:t>
      </w:r>
      <w:r w:rsidR="004E3820"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т</w:t>
      </w:r>
      <w:r w:rsidRPr="003C689D">
        <w:rPr>
          <w:rFonts w:ascii="Times New Roman" w:hAnsi="Times New Roman" w:cs="Times New Roman"/>
          <w:sz w:val="28"/>
          <w:szCs w:val="28"/>
        </w:rPr>
        <w:t>ак</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низких,</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00C34079" w:rsidRPr="003C689D">
        <w:rPr>
          <w:rFonts w:ascii="Times New Roman" w:hAnsi="Times New Roman" w:cs="Times New Roman"/>
          <w:sz w:val="28"/>
          <w:szCs w:val="28"/>
        </w:rPr>
        <w:t>достаточно</w:t>
      </w:r>
      <w:r w:rsidR="003C689D">
        <w:rPr>
          <w:rFonts w:ascii="Times New Roman" w:hAnsi="Times New Roman" w:cs="Times New Roman"/>
          <w:sz w:val="28"/>
          <w:szCs w:val="28"/>
        </w:rPr>
        <w:t xml:space="preserve"> </w:t>
      </w:r>
      <w:r w:rsidR="004E3820" w:rsidRPr="003C689D">
        <w:rPr>
          <w:rFonts w:ascii="Times New Roman" w:hAnsi="Times New Roman" w:cs="Times New Roman"/>
          <w:sz w:val="28"/>
          <w:szCs w:val="28"/>
        </w:rPr>
        <w:t>высокий</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целесообразно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коррекционную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родителями.</w:t>
      </w:r>
    </w:p>
    <w:p w:rsidR="00233D75" w:rsidRPr="003C689D" w:rsidRDefault="009D3C5C"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констатирующий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эксперимент</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показал</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повышенном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уровне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импульсивного,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агрессивного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отношению</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социальному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окружению</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выраженным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стремлением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доминированию;</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неустойчивом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эмоциональном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состоянии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склонностью</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аффективному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реагированию,</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проявляющимся</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частых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колебаниях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настроения,</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повышенной</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возбудимости,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раздражительности,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недостаточной</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саморегуляции,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готовности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доверительно-откровенному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взаимодействию</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окружающими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людьми.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Последнее,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скорее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всего,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связано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тем,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детям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хватает</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внимания</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стороны</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они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стремятся</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доверительным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взаимоотношениям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окружающими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стараясь</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заполучить</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внимание.</w:t>
      </w:r>
    </w:p>
    <w:p w:rsidR="00233D75" w:rsidRPr="003C689D" w:rsidRDefault="00D26B5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w:t>
      </w:r>
      <w:r w:rsidR="00233D75" w:rsidRPr="003C689D">
        <w:rPr>
          <w:rFonts w:ascii="Times New Roman" w:hAnsi="Times New Roman" w:cs="Times New Roman"/>
          <w:sz w:val="28"/>
          <w:szCs w:val="28"/>
        </w:rPr>
        <w:t>аходящихся</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силу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различных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обстоятельств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трудных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жизненных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ситуациях.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Именно</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выше,</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чем</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00233D75"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p>
    <w:p w:rsidR="00233D75" w:rsidRPr="003C689D" w:rsidRDefault="00233D75"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00D26B54" w:rsidRPr="003C689D">
        <w:rPr>
          <w:rFonts w:ascii="Times New Roman" w:hAnsi="Times New Roman" w:cs="Times New Roman"/>
          <w:sz w:val="28"/>
          <w:szCs w:val="28"/>
        </w:rPr>
        <w:t>выявили,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существенных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реагирования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социум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наблюдается.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Преобладают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показатели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вербальной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раздражительности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p>
    <w:p w:rsidR="00233D75" w:rsidRPr="003C689D" w:rsidRDefault="00233D75"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скорее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ощущают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чувство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защищенности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стороны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уверены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найти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p>
    <w:p w:rsidR="00432FE7" w:rsidRPr="003C689D" w:rsidRDefault="00432FE7"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характеризуется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неадекватное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возбудимость,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стремление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доказывать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w:t>
      </w:r>
    </w:p>
    <w:p w:rsidR="00233D75" w:rsidRPr="003C689D" w:rsidRDefault="00233D75" w:rsidP="003C689D">
      <w:pPr>
        <w:keepNext/>
        <w:widowControl w:val="0"/>
        <w:shd w:val="clear" w:color="auto" w:fill="FFFFFF"/>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Повышенная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отмеченная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ходе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констатирующего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эксперимента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свидетельствовать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наличии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невротического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конфликта,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невротических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срывов,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причиной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возникновения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психосоматических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заболеваний.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детьми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профилактические,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коррекционные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мероприятия.</w:t>
      </w:r>
      <w:r w:rsidR="003C689D">
        <w:rPr>
          <w:rFonts w:ascii="Times New Roman" w:hAnsi="Times New Roman" w:cs="Times New Roman"/>
          <w:sz w:val="28"/>
          <w:szCs w:val="28"/>
        </w:rPr>
        <w:t xml:space="preserve"> </w:t>
      </w:r>
      <w:r w:rsidR="00432FE7"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низкая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самооценка</w:t>
      </w:r>
    </w:p>
    <w:p w:rsidR="00233D75" w:rsidRPr="003C689D" w:rsidRDefault="00233D75"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Это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выражается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требованиях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послушание;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умение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подстраиваться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людям.</w:t>
      </w:r>
    </w:p>
    <w:p w:rsidR="00233D75" w:rsidRPr="003C689D" w:rsidRDefault="00233D75" w:rsidP="003C689D">
      <w:pPr>
        <w:pStyle w:val="Style4"/>
        <w:keepNext/>
        <w:tabs>
          <w:tab w:val="left" w:pos="66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напрямую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связан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непосредственной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оценкой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низких,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достаточно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высокий,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целесообразно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коррекционную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родителями.</w:t>
      </w:r>
    </w:p>
    <w:p w:rsidR="00DD4561" w:rsidRPr="003C689D" w:rsidRDefault="00DD4561"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Практические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рекомендации</w:t>
      </w:r>
      <w:r w:rsidR="003C689D">
        <w:rPr>
          <w:rFonts w:ascii="Times New Roman" w:hAnsi="Times New Roman" w:cs="Times New Roman"/>
          <w:sz w:val="28"/>
          <w:szCs w:val="28"/>
        </w:rPr>
        <w:t xml:space="preserve"> </w:t>
      </w:r>
      <w:r w:rsidR="009D43A1" w:rsidRPr="003C689D">
        <w:rPr>
          <w:rFonts w:ascii="Times New Roman" w:hAnsi="Times New Roman" w:cs="Times New Roman"/>
          <w:sz w:val="28"/>
          <w:szCs w:val="28"/>
        </w:rPr>
        <w:t>р</w:t>
      </w:r>
      <w:r w:rsidRPr="003C689D">
        <w:rPr>
          <w:rFonts w:ascii="Times New Roman" w:hAnsi="Times New Roman" w:cs="Times New Roman"/>
          <w:sz w:val="28"/>
          <w:szCs w:val="28"/>
        </w:rPr>
        <w:t>одителям</w:t>
      </w:r>
      <w:r w:rsidR="003C689D">
        <w:rPr>
          <w:rFonts w:ascii="Times New Roman" w:hAnsi="Times New Roman" w:cs="Times New Roman"/>
          <w:sz w:val="28"/>
          <w:szCs w:val="28"/>
        </w:rPr>
        <w:t xml:space="preserve"> </w:t>
      </w:r>
      <w:r w:rsidR="009D43A1"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9D43A1" w:rsidRPr="003C689D">
        <w:rPr>
          <w:rFonts w:ascii="Times New Roman" w:hAnsi="Times New Roman" w:cs="Times New Roman"/>
          <w:sz w:val="28"/>
          <w:szCs w:val="28"/>
        </w:rPr>
        <w:t>детям</w:t>
      </w:r>
      <w:r w:rsidR="003C689D">
        <w:rPr>
          <w:rFonts w:ascii="Times New Roman" w:hAnsi="Times New Roman" w:cs="Times New Roman"/>
          <w:sz w:val="28"/>
          <w:szCs w:val="28"/>
        </w:rPr>
        <w:t xml:space="preserve"> </w:t>
      </w:r>
      <w:r w:rsidR="009D43A1"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009D43A1"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9D43A1" w:rsidRPr="003C689D">
        <w:rPr>
          <w:rFonts w:ascii="Times New Roman" w:hAnsi="Times New Roman" w:cs="Times New Roman"/>
          <w:sz w:val="28"/>
          <w:szCs w:val="28"/>
        </w:rPr>
        <w:t>семей.</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изучения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теоретического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аспекта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выяснили,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самореализации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обществе"</w:t>
      </w:r>
    </w:p>
    <w:p w:rsidR="00830714"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достижения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поставленной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осуществляемому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семьями</w:t>
      </w:r>
      <w:r w:rsidR="003C689D">
        <w:rPr>
          <w:rFonts w:ascii="Times New Roman" w:hAnsi="Times New Roman" w:cs="Times New Roman"/>
          <w:sz w:val="28"/>
          <w:szCs w:val="28"/>
        </w:rPr>
        <w:t xml:space="preserve"> </w:t>
      </w:r>
      <w:r w:rsidR="009F5C99">
        <w:rPr>
          <w:rFonts w:ascii="Times New Roman" w:hAnsi="Times New Roman" w:cs="Times New Roman"/>
          <w:sz w:val="28"/>
          <w:szCs w:val="28"/>
        </w:rPr>
        <w:t>необходимо:</w:t>
      </w:r>
      <w:r w:rsidR="009F5C99">
        <w:rPr>
          <w:rFonts w:ascii="Times New Roman" w:hAnsi="Times New Roman" w:cs="Times New Roman"/>
          <w:sz w:val="28"/>
          <w:szCs w:val="28"/>
        </w:rPr>
        <w:br/>
      </w:r>
      <w:r w:rsidRPr="003C689D">
        <w:rPr>
          <w:rFonts w:ascii="Times New Roman" w:hAnsi="Times New Roman" w:cs="Times New Roman"/>
          <w:sz w:val="28"/>
          <w:szCs w:val="28"/>
        </w:rPr>
        <w:t>осуществлять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изучению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окружающих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проанализировать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влияние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среды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w:t>
      </w:r>
      <w:r w:rsidR="00CC7E2A"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формирование</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ребенка:</w:t>
      </w:r>
    </w:p>
    <w:p w:rsidR="00CC7E2A"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прогнозировать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p>
    <w:p w:rsidR="00CC7E2A"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организовывать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диалога;</w:t>
      </w:r>
    </w:p>
    <w:p w:rsidR="00CC7E2A"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помочь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исправить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ошибки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отрицательно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влияющих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p>
    <w:p w:rsidR="00CC7E2A"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помочь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найти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w:t>
      </w:r>
    </w:p>
    <w:p w:rsidR="00CC7E2A"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информировать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правовых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мерах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защиты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p>
    <w:p w:rsidR="00CC7E2A"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оказать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сфере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эмоционально-психологического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здоровья;</w:t>
      </w:r>
    </w:p>
    <w:p w:rsidR="006326E0" w:rsidRPr="003C689D" w:rsidRDefault="006326E0" w:rsidP="009F5C99">
      <w:pPr>
        <w:keepNext/>
        <w:widowControl w:val="0"/>
        <w:numPr>
          <w:ilvl w:val="0"/>
          <w:numId w:val="26"/>
        </w:numPr>
        <w:tabs>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формировать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нравственно-правовую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устойчивость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информирует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важности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рассказывает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советы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консультирует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законодательства,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межличностного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информирует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существующих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разъясняет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(отцу)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нормального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защищает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случае,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приходится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сталкиваться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деградацией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вытекающими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неустроенности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отсутствия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внимания,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человеческого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ребенку.</w:t>
      </w:r>
      <w:r w:rsidRPr="003C689D">
        <w:rPr>
          <w:rFonts w:ascii="Times New Roman" w:hAnsi="Times New Roman" w:cs="Times New Roman"/>
          <w:sz w:val="28"/>
          <w:szCs w:val="28"/>
        </w:rPr>
        <w:br/>
        <w:t>Объектом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взрослые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коллектив.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осуществляющего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включает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образовательную,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посредническую.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Последовательно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рассмотрим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составляющих.</w:t>
      </w:r>
    </w:p>
    <w:p w:rsidR="00830714"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Образовательная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составляющая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включает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обучении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обучении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предотвращение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возникающих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формирование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культуры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очередь,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путем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посредством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воспитательных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своевременной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укрепления.</w:t>
      </w:r>
      <w:r w:rsidR="003C689D">
        <w:rPr>
          <w:rFonts w:ascii="Times New Roman" w:hAnsi="Times New Roman" w:cs="Times New Roman"/>
          <w:sz w:val="28"/>
          <w:szCs w:val="28"/>
        </w:rPr>
        <w:t xml:space="preserve"> </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Психологическая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составляющая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включает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компонента: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социально-психологическую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благоприятного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климата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чаще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период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кратковременного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межличностных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происходит,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существует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психическое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насилие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приводящее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нарушению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нервно-психического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состояния.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насилия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относится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запугивание,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оскорбление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унижение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достоинства,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нарушение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доверия.</w:t>
      </w:r>
      <w:r w:rsidR="003C689D">
        <w:rPr>
          <w:rFonts w:ascii="Times New Roman" w:hAnsi="Times New Roman" w:cs="Times New Roman"/>
          <w:sz w:val="28"/>
          <w:szCs w:val="28"/>
        </w:rPr>
        <w:t xml:space="preserve"> </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Посреднический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компонент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включает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составляющие: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координации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информирование.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досуга,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включающую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выставок-продаж</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поношенных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вещей,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благотворительных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аукционов,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клубов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интересам,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праздников,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конкурсов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координации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активизацию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ведомств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служб</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совместному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разрешению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конкретной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положения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конкретного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информировании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обеспечение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защиты.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касаться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жилищного,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семейно-брачного,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трудового,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гражданского,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пенсионного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законодательства,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женщин,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существуют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830714" w:rsidRPr="003C689D">
        <w:rPr>
          <w:rFonts w:ascii="Times New Roman" w:hAnsi="Times New Roman" w:cs="Times New Roman"/>
          <w:sz w:val="28"/>
          <w:szCs w:val="28"/>
        </w:rPr>
        <w:t>.</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образовательной,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посреднической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компонентов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осуществляющий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долгосрочные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краткосрочные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Среди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краткосрочных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выделяют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кризисинтервентную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проблемно-ориентированную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Кризисинтервентная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предполагает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непосредственно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обусловлены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изменениями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естественном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жизненном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цикле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случайными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травмирующими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обстоятельствами.</w:t>
      </w:r>
      <w:r w:rsidR="003C689D">
        <w:rPr>
          <w:rFonts w:ascii="Times New Roman" w:hAnsi="Times New Roman" w:cs="Times New Roman"/>
          <w:sz w:val="28"/>
          <w:szCs w:val="28"/>
        </w:rPr>
        <w:t xml:space="preserve"> </w:t>
      </w:r>
    </w:p>
    <w:p w:rsidR="00830714"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Например,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неблагоприятные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периоды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сопряжены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усиливаются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психолого-педагогические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случае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(отцу)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знания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Поскольку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быстрого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реагирования,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оценка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предполагает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фокусирует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внимание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масштабах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дезадаптации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средствах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преодоления.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используются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внутренние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ресурсы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внешние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кризисинтервентной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используется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непосредственная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смягчить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воздействие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стрессового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события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мобилизовать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усилия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преодоление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образовательная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заключающаяся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предоставлении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этапам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выхода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перспектив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подкрепляется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документальными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фактами.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достигается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беседах.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Кроме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вовлечена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терапии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обучающих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тренингов,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улучшение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скрытых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обнаруживаются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ситуации.</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Проблемно-ориентированная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конкретных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практических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заявленных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признанных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находиться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профессионалы,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оказывающие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концентрировали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усилия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осознана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готова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Проблемно-ориентированная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основана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большинство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(отцы)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хотя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уменьшить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остроту,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самостоятельно.</w:t>
      </w:r>
      <w:r w:rsidR="003C689D">
        <w:rPr>
          <w:rFonts w:ascii="Times New Roman" w:hAnsi="Times New Roman" w:cs="Times New Roman"/>
          <w:sz w:val="28"/>
          <w:szCs w:val="28"/>
        </w:rPr>
        <w:t xml:space="preserve"> </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Ведущим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проблемно-ориентированной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9F5C99">
        <w:rPr>
          <w:rFonts w:ascii="Times New Roman" w:hAnsi="Times New Roman" w:cs="Times New Roman"/>
          <w:sz w:val="28"/>
          <w:szCs w:val="28"/>
        </w:rPr>
        <w:t xml:space="preserve"> </w:t>
      </w:r>
      <w:r w:rsidRPr="003C689D">
        <w:rPr>
          <w:rFonts w:ascii="Times New Roman" w:hAnsi="Times New Roman" w:cs="Times New Roman"/>
          <w:sz w:val="28"/>
          <w:szCs w:val="28"/>
        </w:rPr>
        <w:t>составление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контракта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(договора)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конкретным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представителем.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контракта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желательные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осуществимые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предстоящей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сроки,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будут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обязательными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договора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стороны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несут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моральные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обязательства.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Совместная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договором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поощряет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участвовать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выработки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вовлекает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принятия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решений.</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Долгосрочные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требуют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продолжительного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клиентом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месяцев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обычно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основаны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психосоциальном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подходе.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подхода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состоят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либо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изменить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систему,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адаптируя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выполнению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специфической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либо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изменить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системы,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либо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воздействовать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одновременно.</w:t>
      </w:r>
      <w:r w:rsidRPr="003C689D">
        <w:rPr>
          <w:rFonts w:ascii="Times New Roman" w:hAnsi="Times New Roman" w:cs="Times New Roman"/>
          <w:sz w:val="28"/>
          <w:szCs w:val="28"/>
        </w:rPr>
        <w:b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низкой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мотивации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обращения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применение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представляющая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посещение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диагностическими,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контрольными,</w:t>
      </w:r>
      <w:r w:rsidR="003C689D">
        <w:rPr>
          <w:rFonts w:ascii="Times New Roman" w:hAnsi="Times New Roman" w:cs="Times New Roman"/>
          <w:sz w:val="28"/>
          <w:szCs w:val="28"/>
        </w:rPr>
        <w:t xml:space="preserve"> </w:t>
      </w:r>
      <w:r w:rsidR="009F5C99">
        <w:rPr>
          <w:rFonts w:ascii="Times New Roman" w:hAnsi="Times New Roman" w:cs="Times New Roman"/>
          <w:sz w:val="28"/>
          <w:szCs w:val="28"/>
        </w:rPr>
        <w:t xml:space="preserve">адаптационно </w:t>
      </w:r>
      <w:r w:rsidRPr="003C689D">
        <w:rPr>
          <w:rFonts w:ascii="Times New Roman" w:hAnsi="Times New Roman" w:cs="Times New Roman"/>
          <w:sz w:val="28"/>
          <w:szCs w:val="28"/>
        </w:rPr>
        <w:t>р</w:t>
      </w:r>
      <w:r w:rsidR="00830714" w:rsidRPr="003C689D">
        <w:rPr>
          <w:rFonts w:ascii="Times New Roman" w:hAnsi="Times New Roman" w:cs="Times New Roman"/>
          <w:sz w:val="28"/>
          <w:szCs w:val="28"/>
        </w:rPr>
        <w:t>еабилитационными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позволяющая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установить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длительные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связи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своевременно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выявлять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оказывая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незамедлительную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наблюдать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естественных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позволить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больше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информации.</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соблюдение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ряда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этических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принципов: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принципа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самоопределения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добровольности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принятия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конфиденциальность,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предстоящем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визите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единичными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регулярными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зависимости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выбранной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стратегии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Например,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неоднократно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посещаются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детей-инвалидов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года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преодолеть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психотравмирующую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рождения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своевременно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разрешить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ряд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социально-правовых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(оформление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инвалидности),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освоить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навыки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уходу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Регулярные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асоциальных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позволяет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своевременно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выявлять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противодействовать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возникающим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кризисным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ситуациям.</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Наряду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патронажем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выделить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консультационные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беседы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наиболее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распространенные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заражение,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убеждение,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мини-тренинги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консультационная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беседа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наполнена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содержанием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выполнять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различные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образовательные,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психолого-педагогические.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Если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инициатором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консультирование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проводиться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завуалированной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Конечная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консультационной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организованного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актуализировать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внутренние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ресурсы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повысить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реабилитационную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культуру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откорректировать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ребенку.</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применяться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групповые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тренинги.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Тренинг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представляет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сочетание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многих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приемов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группой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перспективных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психолого-педагогического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матери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Используется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Образовательные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тренинги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должны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умений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навыков,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помогают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управлять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микросредой,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выбору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конструктивных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конструктивного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Консультативная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беседа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образовательный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тренинг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используются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долгосрочных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краткосрочных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учета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характеристик: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отдельного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система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закрытая,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туда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войти,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автономна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жизнедеятельности.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может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должен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лишь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активизировать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добиться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осознания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возникшей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успешного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осознать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активизировать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рамках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учитывая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перечисленные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характеристики.</w:t>
      </w:r>
    </w:p>
    <w:p w:rsidR="009F5C99"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счастье».</w:t>
      </w:r>
    </w:p>
    <w:p w:rsidR="00CC7E2A"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Являясь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институтом,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испытывает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социально-экономические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потрясения,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давно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ведутся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разговоры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дисгармоничности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отмечается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несостоятельность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функциональном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значении.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Часты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случаи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практике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профессиональной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деятельности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психосоциальных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работников,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убежищем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фактически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представляет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место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физического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насилия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отдельных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Сегодня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найти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оптимальные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гармонизации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окружением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через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поиск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позитивных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ресурсов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p>
    <w:p w:rsidR="009F5C99"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поставленной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время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прохождения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практики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Реабилитационно-оздоровительном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"Большая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Липовица"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совместно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Подуст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разработана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названием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счастье".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включает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себя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восстановление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правах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обязанностях;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благоприятной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обстановки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гармонизацию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восстановлении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воспитательного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потенциала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профессиональной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домашнего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хозяйства,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оптимального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распределения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бюджета;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отдыха.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проходила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учетом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компетенции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витамин",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Чернышевой.</w:t>
      </w:r>
      <w:r w:rsidR="003C689D">
        <w:rPr>
          <w:rFonts w:ascii="Times New Roman" w:hAnsi="Times New Roman" w:cs="Times New Roman"/>
          <w:sz w:val="28"/>
          <w:szCs w:val="28"/>
        </w:rPr>
        <w:t xml:space="preserve"> </w:t>
      </w:r>
    </w:p>
    <w:p w:rsidR="006326E0"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счастье"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возможностей</w:t>
      </w:r>
      <w:r w:rsidR="003C689D">
        <w:rPr>
          <w:rFonts w:ascii="Times New Roman" w:hAnsi="Times New Roman" w:cs="Times New Roman"/>
          <w:sz w:val="28"/>
          <w:szCs w:val="28"/>
        </w:rPr>
        <w:t xml:space="preserve"> </w:t>
      </w:r>
      <w:r w:rsidR="009F5C99">
        <w:rPr>
          <w:rFonts w:ascii="Times New Roman" w:hAnsi="Times New Roman" w:cs="Times New Roman"/>
          <w:sz w:val="28"/>
          <w:szCs w:val="28"/>
        </w:rPr>
        <w:t xml:space="preserve">социально </w:t>
      </w:r>
      <w:r w:rsidRPr="003C689D">
        <w:rPr>
          <w:rFonts w:ascii="Times New Roman" w:hAnsi="Times New Roman" w:cs="Times New Roman"/>
          <w:sz w:val="28"/>
          <w:szCs w:val="28"/>
        </w:rPr>
        <w:t>медицинского,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психолого-педагогического,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культурно-бытового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оздоровления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подробно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рассмотрим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программу.</w:t>
      </w:r>
    </w:p>
    <w:p w:rsidR="00145273" w:rsidRPr="003C689D" w:rsidRDefault="006326E0"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социально-педогогической</w:t>
      </w:r>
      <w:r w:rsidR="003C689D">
        <w:rPr>
          <w:rFonts w:ascii="Times New Roman" w:hAnsi="Times New Roman" w:cs="Times New Roman"/>
          <w:sz w:val="28"/>
          <w:szCs w:val="28"/>
        </w:rPr>
        <w:t xml:space="preserve"> </w:t>
      </w:r>
      <w:r w:rsidR="00145273"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00145273"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00145273"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00145273"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00145273" w:rsidRPr="003C689D">
        <w:rPr>
          <w:rFonts w:ascii="Times New Roman" w:hAnsi="Times New Roman" w:cs="Times New Roman"/>
          <w:sz w:val="28"/>
          <w:szCs w:val="28"/>
        </w:rPr>
        <w:t>счастье»</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p>
    <w:p w:rsidR="00CC7E2A"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повышение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компетенции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изучение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неблагополучия;</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формирование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навыков;</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оказание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услуг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активизация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эффективности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ролевого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построения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детско-родительских,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деловых,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гражданских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формирование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установок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саморегуляции;</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обеспечение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отдыха,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оздоровлени</w:t>
      </w:r>
      <w:r w:rsidR="00CC7E2A" w:rsidRPr="003C689D">
        <w:rPr>
          <w:rFonts w:ascii="Times New Roman" w:hAnsi="Times New Roman" w:cs="Times New Roman"/>
          <w:sz w:val="28"/>
          <w:szCs w:val="28"/>
        </w:rPr>
        <w:t>я</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медицинского</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обслуживания;</w:t>
      </w:r>
    </w:p>
    <w:p w:rsidR="00CC7E2A" w:rsidRPr="003C689D" w:rsidRDefault="006326E0" w:rsidP="003C689D">
      <w:pPr>
        <w:keepNext/>
        <w:widowControl w:val="0"/>
        <w:numPr>
          <w:ilvl w:val="0"/>
          <w:numId w:val="2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оказание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рамках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психореабилитационного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пространства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Основные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следующем:</w:t>
      </w:r>
    </w:p>
    <w:p w:rsidR="00CC7E2A" w:rsidRPr="003C689D" w:rsidRDefault="006326E0" w:rsidP="003C689D">
      <w:pPr>
        <w:keepNext/>
        <w:widowControl w:val="0"/>
        <w:numPr>
          <w:ilvl w:val="1"/>
          <w:numId w:val="27"/>
        </w:numPr>
        <w:tabs>
          <w:tab w:val="clear" w:pos="1440"/>
          <w:tab w:val="left" w:pos="110"/>
          <w:tab w:val="num"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Аналитико-информационная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предполагает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сбор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анализ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социально-демографического,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CC7E2A" w:rsidRPr="003C689D">
        <w:rPr>
          <w:rFonts w:ascii="Times New Roman" w:hAnsi="Times New Roman" w:cs="Times New Roman"/>
          <w:sz w:val="28"/>
          <w:szCs w:val="28"/>
        </w:rPr>
        <w:t>едико-социального</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характера.</w:t>
      </w:r>
      <w:r w:rsidR="003C689D">
        <w:rPr>
          <w:rFonts w:ascii="Times New Roman" w:hAnsi="Times New Roman" w:cs="Times New Roman"/>
          <w:sz w:val="28"/>
          <w:szCs w:val="28"/>
        </w:rPr>
        <w:t xml:space="preserve"> </w:t>
      </w:r>
    </w:p>
    <w:p w:rsidR="00CC7E2A" w:rsidRPr="003C689D" w:rsidRDefault="006326E0" w:rsidP="003C689D">
      <w:pPr>
        <w:keepNext/>
        <w:widowControl w:val="0"/>
        <w:numPr>
          <w:ilvl w:val="1"/>
          <w:numId w:val="27"/>
        </w:numPr>
        <w:tabs>
          <w:tab w:val="clear" w:pos="1440"/>
          <w:tab w:val="left" w:pos="110"/>
          <w:tab w:val="num"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Прогностическая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позволяющая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анализа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имеющейся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медико-социальные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прогнозы,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дающие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возможность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научно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обоснованного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планирования,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апробации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современных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проектов.</w:t>
      </w:r>
    </w:p>
    <w:p w:rsidR="00CC7E2A" w:rsidRPr="003C689D" w:rsidRDefault="006326E0" w:rsidP="003C689D">
      <w:pPr>
        <w:keepNext/>
        <w:widowControl w:val="0"/>
        <w:numPr>
          <w:ilvl w:val="1"/>
          <w:numId w:val="27"/>
        </w:numPr>
        <w:tabs>
          <w:tab w:val="clear" w:pos="1440"/>
          <w:tab w:val="left" w:pos="110"/>
          <w:tab w:val="num"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Социально-бытовая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ряда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бытовых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подготовке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адаптации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осуществлении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w:t>
      </w:r>
      <w:r w:rsidR="00CC7E2A"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поддержке.</w:t>
      </w:r>
      <w:r w:rsidR="003C689D">
        <w:rPr>
          <w:rFonts w:ascii="Times New Roman" w:hAnsi="Times New Roman" w:cs="Times New Roman"/>
          <w:sz w:val="28"/>
          <w:szCs w:val="28"/>
        </w:rPr>
        <w:t xml:space="preserve"> </w:t>
      </w:r>
    </w:p>
    <w:p w:rsidR="00145273" w:rsidRPr="003C689D" w:rsidRDefault="006326E0" w:rsidP="003C689D">
      <w:pPr>
        <w:keepNext/>
        <w:widowControl w:val="0"/>
        <w:numPr>
          <w:ilvl w:val="1"/>
          <w:numId w:val="27"/>
        </w:numPr>
        <w:tabs>
          <w:tab w:val="clear" w:pos="1440"/>
          <w:tab w:val="left" w:pos="110"/>
          <w:tab w:val="num"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Социально-профилактическая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функция,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оздоровлении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современном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выявлении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социально-правовой,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медико-психологической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p>
    <w:p w:rsidR="00CC7E2A"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Реализация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основывается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теории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межличностного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внутрисемейном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выборе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конкретных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внутрисемейной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диагностики.</w:t>
      </w:r>
    </w:p>
    <w:p w:rsidR="00CC7E2A"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Работа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основывае</w:t>
      </w:r>
      <w:r w:rsidR="00CC7E2A" w:rsidRPr="003C689D">
        <w:rPr>
          <w:rFonts w:ascii="Times New Roman" w:hAnsi="Times New Roman" w:cs="Times New Roman"/>
          <w:sz w:val="28"/>
          <w:szCs w:val="28"/>
        </w:rPr>
        <w:t>тся</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следующих</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принципах:</w:t>
      </w:r>
      <w:r w:rsidR="003C689D">
        <w:rPr>
          <w:rFonts w:ascii="Times New Roman" w:hAnsi="Times New Roman" w:cs="Times New Roman"/>
          <w:sz w:val="28"/>
          <w:szCs w:val="28"/>
        </w:rPr>
        <w:t xml:space="preserve"> </w:t>
      </w:r>
    </w:p>
    <w:p w:rsidR="00CC7E2A" w:rsidRPr="003C689D" w:rsidRDefault="006326E0" w:rsidP="003C689D">
      <w:pPr>
        <w:keepNext/>
        <w:widowControl w:val="0"/>
        <w:numPr>
          <w:ilvl w:val="0"/>
          <w:numId w:val="3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Принцип</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ответственности,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предполагающий,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ответственен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последствия</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своего</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влияния</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личность.</w:t>
      </w:r>
    </w:p>
    <w:p w:rsidR="00CC7E2A" w:rsidRPr="003C689D" w:rsidRDefault="006326E0" w:rsidP="003C689D">
      <w:pPr>
        <w:keepNext/>
        <w:widowControl w:val="0"/>
        <w:numPr>
          <w:ilvl w:val="0"/>
          <w:numId w:val="3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Принцип</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компетенции: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рамках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компетенции.</w:t>
      </w:r>
    </w:p>
    <w:p w:rsidR="00CC7E2A" w:rsidRPr="003C689D" w:rsidRDefault="006326E0" w:rsidP="003C689D">
      <w:pPr>
        <w:keepNext/>
        <w:widowControl w:val="0"/>
        <w:numPr>
          <w:ilvl w:val="0"/>
          <w:numId w:val="3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Принцип</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конфиденциальности,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предполагающий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требование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сохранения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тайны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полученной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информации.</w:t>
      </w:r>
    </w:p>
    <w:p w:rsidR="00CC7E2A" w:rsidRPr="003C689D" w:rsidRDefault="006326E0" w:rsidP="003C689D">
      <w:pPr>
        <w:keepNext/>
        <w:widowControl w:val="0"/>
        <w:numPr>
          <w:ilvl w:val="0"/>
          <w:numId w:val="3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Принцип</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междисциплинарных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команд,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гарантирует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путем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преодолени</w:t>
      </w:r>
      <w:r w:rsidR="00CC7E2A" w:rsidRPr="003C689D">
        <w:rPr>
          <w:rFonts w:ascii="Times New Roman" w:hAnsi="Times New Roman" w:cs="Times New Roman"/>
          <w:sz w:val="28"/>
          <w:szCs w:val="28"/>
        </w:rPr>
        <w:t>я</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профессиональных</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ограничений.</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срокам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исполнения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рассчитана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24-45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дней.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этапами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являются:</w:t>
      </w:r>
    </w:p>
    <w:p w:rsidR="00145273" w:rsidRPr="003C689D" w:rsidRDefault="00145273"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w:t>
      </w:r>
      <w:r w:rsidR="006326E0" w:rsidRPr="003C689D">
        <w:rPr>
          <w:rFonts w:ascii="Times New Roman" w:hAnsi="Times New Roman" w:cs="Times New Roman"/>
          <w:sz w:val="28"/>
          <w:szCs w:val="28"/>
        </w:rPr>
        <w:t>Подготовительный</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организационный</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(1</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день).</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Ориентировочный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дня).</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3.</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реабилитационный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(5-22</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дней).</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Заключительный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аналитический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(23-24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день).</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Руководит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заместитель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директора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реабилитации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кураторстве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директора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реабилитации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исполняют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медицинские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работники,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заведующий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отделением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работе.</w:t>
      </w:r>
    </w:p>
    <w:p w:rsidR="00145273"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состоит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задачи,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структуру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таблицы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w:t>
      </w:r>
    </w:p>
    <w:p w:rsidR="009F5C99" w:rsidRDefault="009F5C99" w:rsidP="003C689D">
      <w:pPr>
        <w:keepNext/>
        <w:widowControl w:val="0"/>
        <w:tabs>
          <w:tab w:val="left" w:pos="110"/>
        </w:tabs>
        <w:spacing w:line="360" w:lineRule="auto"/>
        <w:ind w:firstLine="709"/>
        <w:jc w:val="both"/>
        <w:rPr>
          <w:rFonts w:ascii="Times New Roman" w:hAnsi="Times New Roman" w:cs="Times New Roman"/>
          <w:sz w:val="28"/>
          <w:szCs w:val="28"/>
        </w:rPr>
      </w:pP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Таблица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Структура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Основные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направления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Количество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день</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Социально-правовой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общество"</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1час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минут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Социально-медицинский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здоровье"</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Социально-психологический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брак"</w:t>
      </w:r>
    </w:p>
    <w:p w:rsidR="003612A6" w:rsidRPr="003C689D" w:rsidRDefault="00445CEC"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w:t>
      </w:r>
      <w:r w:rsidR="006326E0" w:rsidRPr="003C689D">
        <w:rPr>
          <w:rFonts w:ascii="Times New Roman" w:hAnsi="Times New Roman" w:cs="Times New Roman"/>
          <w:sz w:val="28"/>
          <w:szCs w:val="28"/>
        </w:rPr>
        <w:t>час</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Социально-педагогический</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наши</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дети"</w:t>
      </w:r>
    </w:p>
    <w:p w:rsidR="003612A6"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1час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минут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Социально-тру</w:t>
      </w:r>
      <w:r w:rsidR="00445CEC" w:rsidRPr="003C689D">
        <w:rPr>
          <w:rFonts w:ascii="Times New Roman" w:hAnsi="Times New Roman" w:cs="Times New Roman"/>
          <w:sz w:val="28"/>
          <w:szCs w:val="28"/>
        </w:rPr>
        <w:t>довой</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наша</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работа"</w:t>
      </w:r>
    </w:p>
    <w:p w:rsidR="003612A6" w:rsidRPr="003C689D" w:rsidRDefault="00445CEC"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w:t>
      </w:r>
      <w:r w:rsidR="006326E0" w:rsidRPr="003C689D">
        <w:rPr>
          <w:rFonts w:ascii="Times New Roman" w:hAnsi="Times New Roman" w:cs="Times New Roman"/>
          <w:sz w:val="28"/>
          <w:szCs w:val="28"/>
        </w:rPr>
        <w:t>час</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Социально-бытовой</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наш</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дом"</w:t>
      </w:r>
    </w:p>
    <w:p w:rsidR="003612A6"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1час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Социально-досуговый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свободное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время"</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1час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Рассмотрим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подробно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содержание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счастье".</w:t>
      </w:r>
      <w:r w:rsidR="003C689D">
        <w:rPr>
          <w:rFonts w:ascii="Times New Roman" w:hAnsi="Times New Roman" w:cs="Times New Roman"/>
          <w:sz w:val="28"/>
          <w:szCs w:val="28"/>
        </w:rPr>
        <w:t xml:space="preserve"> </w:t>
      </w:r>
    </w:p>
    <w:p w:rsidR="00CC7E2A" w:rsidRPr="003C689D" w:rsidRDefault="00CC7E2A" w:rsidP="003C689D">
      <w:pPr>
        <w:keepNext/>
        <w:widowControl w:val="0"/>
        <w:tabs>
          <w:tab w:val="left" w:pos="110"/>
        </w:tabs>
        <w:spacing w:line="360" w:lineRule="auto"/>
        <w:ind w:firstLine="709"/>
        <w:jc w:val="both"/>
        <w:rPr>
          <w:rFonts w:ascii="Times New Roman" w:hAnsi="Times New Roman" w:cs="Times New Roman"/>
          <w:sz w:val="28"/>
          <w:szCs w:val="28"/>
        </w:rPr>
      </w:pPr>
    </w:p>
    <w:p w:rsidR="00CC7E2A" w:rsidRPr="003C689D" w:rsidRDefault="006326E0" w:rsidP="009F5C99">
      <w:pPr>
        <w:keepNext/>
        <w:widowControl w:val="0"/>
        <w:numPr>
          <w:ilvl w:val="1"/>
          <w:numId w:val="9"/>
        </w:numPr>
        <w:tabs>
          <w:tab w:val="left" w:pos="110"/>
        </w:tabs>
        <w:spacing w:line="360" w:lineRule="auto"/>
        <w:ind w:hanging="162"/>
        <w:jc w:val="both"/>
        <w:rPr>
          <w:rFonts w:ascii="Times New Roman" w:hAnsi="Times New Roman" w:cs="Times New Roman"/>
          <w:sz w:val="28"/>
          <w:szCs w:val="28"/>
        </w:rPr>
      </w:pPr>
      <w:r w:rsidRPr="003C689D">
        <w:rPr>
          <w:rFonts w:ascii="Times New Roman" w:hAnsi="Times New Roman" w:cs="Times New Roman"/>
          <w:sz w:val="28"/>
          <w:szCs w:val="28"/>
        </w:rPr>
        <w:t>Социально-правовой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общество"</w:t>
      </w:r>
    </w:p>
    <w:p w:rsidR="009F5C99"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восстановление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прав</w:t>
      </w:r>
      <w:r w:rsidR="00CC7E2A" w:rsidRPr="003C689D">
        <w:rPr>
          <w:rFonts w:ascii="Times New Roman" w:hAnsi="Times New Roman" w:cs="Times New Roman"/>
          <w:sz w:val="28"/>
          <w:szCs w:val="28"/>
        </w:rPr>
        <w:t>ах</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обязанностях.</w:t>
      </w:r>
      <w:r w:rsidR="009F5C99">
        <w:rPr>
          <w:rFonts w:ascii="Times New Roman" w:hAnsi="Times New Roman" w:cs="Times New Roman"/>
          <w:sz w:val="28"/>
          <w:szCs w:val="28"/>
        </w:rPr>
        <w:t xml:space="preserve"> </w:t>
      </w:r>
    </w:p>
    <w:p w:rsidR="00CC7E2A" w:rsidRPr="003C689D" w:rsidRDefault="00CC7E2A"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ДЕЙСТВИЯ:</w:t>
      </w:r>
    </w:p>
    <w:p w:rsidR="00CC7E2A" w:rsidRPr="003C689D" w:rsidRDefault="006326E0" w:rsidP="003C689D">
      <w:pPr>
        <w:keepNext/>
        <w:widowControl w:val="0"/>
        <w:numPr>
          <w:ilvl w:val="0"/>
          <w:numId w:val="3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сбор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информации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анализ,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определение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статуса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наличия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девиантного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семьи;</w:t>
      </w:r>
    </w:p>
    <w:p w:rsidR="00CC7E2A" w:rsidRPr="003C689D" w:rsidRDefault="006326E0" w:rsidP="003C689D">
      <w:pPr>
        <w:keepNext/>
        <w:widowControl w:val="0"/>
        <w:numPr>
          <w:ilvl w:val="0"/>
          <w:numId w:val="3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работа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почтовым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ящиком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"Ваши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вопросы";</w:t>
      </w:r>
    </w:p>
    <w:p w:rsidR="00CC7E2A" w:rsidRPr="003C689D" w:rsidRDefault="006326E0" w:rsidP="003C689D">
      <w:pPr>
        <w:keepNext/>
        <w:widowControl w:val="0"/>
        <w:numPr>
          <w:ilvl w:val="0"/>
          <w:numId w:val="3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беседа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юридического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консультанта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закон";</w:t>
      </w:r>
    </w:p>
    <w:p w:rsidR="00CC7E2A" w:rsidRPr="003C689D" w:rsidRDefault="006326E0" w:rsidP="003C689D">
      <w:pPr>
        <w:keepNext/>
        <w:widowControl w:val="0"/>
        <w:numPr>
          <w:ilvl w:val="0"/>
          <w:numId w:val="3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библиотечная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выставка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"Негативное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влияние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p>
    <w:p w:rsidR="00CC7E2A" w:rsidRPr="003C689D" w:rsidRDefault="006326E0" w:rsidP="003C689D">
      <w:pPr>
        <w:keepNext/>
        <w:widowControl w:val="0"/>
        <w:numPr>
          <w:ilvl w:val="0"/>
          <w:numId w:val="3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консультация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специалиста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гар</w:t>
      </w:r>
      <w:r w:rsidR="00445CEC" w:rsidRPr="003C689D">
        <w:rPr>
          <w:rFonts w:ascii="Times New Roman" w:hAnsi="Times New Roman" w:cs="Times New Roman"/>
          <w:sz w:val="28"/>
          <w:szCs w:val="28"/>
        </w:rPr>
        <w:t>антии</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00445CEC" w:rsidRPr="003C689D">
        <w:rPr>
          <w:rFonts w:ascii="Times New Roman" w:hAnsi="Times New Roman" w:cs="Times New Roman"/>
          <w:sz w:val="28"/>
          <w:szCs w:val="28"/>
        </w:rPr>
        <w:t>семье";</w:t>
      </w:r>
    </w:p>
    <w:p w:rsidR="00445CEC" w:rsidRPr="003C689D" w:rsidRDefault="006326E0" w:rsidP="003C689D">
      <w:pPr>
        <w:keepNext/>
        <w:widowControl w:val="0"/>
        <w:numPr>
          <w:ilvl w:val="0"/>
          <w:numId w:val="3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викторина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"Поступки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проступки".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Социально-медицинский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здоровье"</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создание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благоприятной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обстановки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через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оздоровление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каждого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члена.</w:t>
      </w:r>
    </w:p>
    <w:p w:rsidR="00CC7E2A" w:rsidRPr="003C689D" w:rsidRDefault="00CC7E2A"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ДЕЙСТВИЯ:</w:t>
      </w:r>
    </w:p>
    <w:p w:rsidR="00CC7E2A"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анализ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сопровождающих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документов,</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первичный</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медицинский</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осмотр;</w:t>
      </w:r>
    </w:p>
    <w:p w:rsidR="00CC7E2A"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ежедневная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терапевта,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стоматол</w:t>
      </w:r>
      <w:r w:rsidR="00CC7E2A" w:rsidRPr="003C689D">
        <w:rPr>
          <w:rFonts w:ascii="Times New Roman" w:hAnsi="Times New Roman" w:cs="Times New Roman"/>
          <w:sz w:val="28"/>
          <w:szCs w:val="28"/>
        </w:rPr>
        <w:t>ога,</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педиатра,</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физиотерапевт;</w:t>
      </w:r>
    </w:p>
    <w:p w:rsidR="00CC7E2A"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курс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занятий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зале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лечебной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w:t>
      </w:r>
      <w:r w:rsidR="00CC7E2A" w:rsidRPr="003C689D">
        <w:rPr>
          <w:rFonts w:ascii="Times New Roman" w:hAnsi="Times New Roman" w:cs="Times New Roman"/>
          <w:sz w:val="28"/>
          <w:szCs w:val="28"/>
        </w:rPr>
        <w:t>изкультуры</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здоровом</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теле";</w:t>
      </w:r>
    </w:p>
    <w:p w:rsidR="00CC7E2A"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сеансы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ручного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электромассажа;</w:t>
      </w:r>
    </w:p>
    <w:p w:rsidR="00CC7E2A"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водные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процедуры,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сауна,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бассейн;</w:t>
      </w:r>
    </w:p>
    <w:p w:rsidR="00CC7E2A"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курс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сеансов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аромофитотерапии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запахов";</w:t>
      </w:r>
    </w:p>
    <w:p w:rsidR="00445CEC" w:rsidRPr="003C689D" w:rsidRDefault="006326E0" w:rsidP="003C689D">
      <w:pPr>
        <w:keepNext/>
        <w:widowControl w:val="0"/>
        <w:numPr>
          <w:ilvl w:val="0"/>
          <w:numId w:val="35"/>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медицинский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всеобуч</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современная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медицинский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аспект:</w:t>
      </w:r>
    </w:p>
    <w:p w:rsidR="00CC7E2A" w:rsidRPr="003C689D" w:rsidRDefault="006326E0" w:rsidP="003C689D">
      <w:pPr>
        <w:keepNext/>
        <w:widowControl w:val="0"/>
        <w:numPr>
          <w:ilvl w:val="0"/>
          <w:numId w:val="36"/>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мониторинг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здоровья;</w:t>
      </w:r>
    </w:p>
    <w:p w:rsidR="00CC7E2A" w:rsidRPr="003C689D" w:rsidRDefault="006326E0" w:rsidP="003C689D">
      <w:pPr>
        <w:keepNext/>
        <w:widowControl w:val="0"/>
        <w:numPr>
          <w:ilvl w:val="0"/>
          <w:numId w:val="36"/>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экология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среды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обитания;</w:t>
      </w:r>
    </w:p>
    <w:p w:rsidR="00445CEC" w:rsidRPr="003C689D" w:rsidRDefault="006326E0" w:rsidP="003C689D">
      <w:pPr>
        <w:keepNext/>
        <w:widowControl w:val="0"/>
        <w:numPr>
          <w:ilvl w:val="0"/>
          <w:numId w:val="36"/>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потенциал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руках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p>
    <w:p w:rsidR="00CC7E2A" w:rsidRPr="003C689D" w:rsidRDefault="006326E0" w:rsidP="003C689D">
      <w:pPr>
        <w:keepNext/>
        <w:widowControl w:val="0"/>
        <w:numPr>
          <w:ilvl w:val="0"/>
          <w:numId w:val="3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современные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болезни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p>
    <w:p w:rsidR="00CC7E2A" w:rsidRPr="003C689D" w:rsidRDefault="006326E0" w:rsidP="003C689D">
      <w:pPr>
        <w:keepNext/>
        <w:widowControl w:val="0"/>
        <w:numPr>
          <w:ilvl w:val="0"/>
          <w:numId w:val="3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уберечь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простуд?</w:t>
      </w:r>
    </w:p>
    <w:p w:rsidR="00445CEC" w:rsidRPr="003C689D" w:rsidRDefault="006326E0" w:rsidP="003C689D">
      <w:pPr>
        <w:keepNext/>
        <w:widowControl w:val="0"/>
        <w:numPr>
          <w:ilvl w:val="0"/>
          <w:numId w:val="37"/>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народная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медицина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страже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здоровья;</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девочки,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девушки,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женщины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(мальчика,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юноши,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мужчины):</w:t>
      </w:r>
    </w:p>
    <w:p w:rsidR="00CC7E2A" w:rsidRPr="003C689D" w:rsidRDefault="006326E0" w:rsidP="003C689D">
      <w:pPr>
        <w:keepNext/>
        <w:widowControl w:val="0"/>
        <w:numPr>
          <w:ilvl w:val="0"/>
          <w:numId w:val="38"/>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женский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(мужской)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организм;</w:t>
      </w:r>
    </w:p>
    <w:p w:rsidR="00CC7E2A" w:rsidRPr="003C689D" w:rsidRDefault="006326E0" w:rsidP="003C689D">
      <w:pPr>
        <w:keepNext/>
        <w:widowControl w:val="0"/>
        <w:numPr>
          <w:ilvl w:val="0"/>
          <w:numId w:val="38"/>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женские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(мужские)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болезни;</w:t>
      </w:r>
    </w:p>
    <w:p w:rsidR="00445CEC" w:rsidRPr="003C689D" w:rsidRDefault="006326E0" w:rsidP="003C689D">
      <w:pPr>
        <w:keepNext/>
        <w:widowControl w:val="0"/>
        <w:numPr>
          <w:ilvl w:val="0"/>
          <w:numId w:val="38"/>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опасные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привычки;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первая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несчастных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случаях:</w:t>
      </w:r>
    </w:p>
    <w:p w:rsidR="00CC7E2A" w:rsidRPr="003C689D" w:rsidRDefault="006326E0" w:rsidP="003C689D">
      <w:pPr>
        <w:keepNext/>
        <w:widowControl w:val="0"/>
        <w:numPr>
          <w:ilvl w:val="0"/>
          <w:numId w:val="39"/>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бытовые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ожоги;</w:t>
      </w:r>
    </w:p>
    <w:p w:rsidR="00CC7E2A" w:rsidRPr="003C689D" w:rsidRDefault="006326E0" w:rsidP="003C689D">
      <w:pPr>
        <w:keepNext/>
        <w:widowControl w:val="0"/>
        <w:numPr>
          <w:ilvl w:val="0"/>
          <w:numId w:val="39"/>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травмы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ушибы;</w:t>
      </w:r>
    </w:p>
    <w:p w:rsidR="00CC7E2A" w:rsidRPr="003C689D" w:rsidRDefault="006326E0" w:rsidP="003C689D">
      <w:pPr>
        <w:keepNext/>
        <w:widowControl w:val="0"/>
        <w:numPr>
          <w:ilvl w:val="0"/>
          <w:numId w:val="39"/>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бытовые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отравления;</w:t>
      </w:r>
    </w:p>
    <w:p w:rsidR="00445CEC" w:rsidRPr="003C689D" w:rsidRDefault="006326E0" w:rsidP="003C689D">
      <w:pPr>
        <w:keepNext/>
        <w:widowControl w:val="0"/>
        <w:numPr>
          <w:ilvl w:val="0"/>
          <w:numId w:val="39"/>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валеология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маленьких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"Сказки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3.</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Социально-психологический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отношения"</w:t>
      </w:r>
    </w:p>
    <w:p w:rsidR="00CC7E2A"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гармонизация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семье.</w:t>
      </w:r>
      <w:r w:rsidR="00CC7E2A" w:rsidRPr="003C689D">
        <w:rPr>
          <w:rFonts w:ascii="Times New Roman" w:hAnsi="Times New Roman" w:cs="Times New Roman"/>
          <w:sz w:val="28"/>
          <w:szCs w:val="28"/>
        </w:rPr>
        <w:br/>
        <w:t>ДЕЙСТВИЯ:</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построение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профиля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психологическая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курс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"тренинг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(коммуникативные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одиночество,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ценностные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ориентации);</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"семейный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клуб"</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укреплении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внутрисемейных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беседа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консультанта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"Азбука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ток-шоу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w:t>
      </w:r>
    </w:p>
    <w:p w:rsidR="00CC7E2A"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выступление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агитбригады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очередь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посуду?";</w:t>
      </w:r>
    </w:p>
    <w:p w:rsidR="00445CEC" w:rsidRPr="003C689D" w:rsidRDefault="006326E0" w:rsidP="003C689D">
      <w:pPr>
        <w:keepNext/>
        <w:widowControl w:val="0"/>
        <w:numPr>
          <w:ilvl w:val="0"/>
          <w:numId w:val="40"/>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литературно-музыкальная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композиция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"Поговорим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любви".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восстановление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воспитательного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потенциала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важного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условия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гармоничного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p>
    <w:p w:rsidR="00CC7E2A" w:rsidRPr="003C689D" w:rsidRDefault="00CC7E2A"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ДЕЙСТВИЯ:</w:t>
      </w:r>
    </w:p>
    <w:p w:rsidR="00CC7E2A" w:rsidRPr="003C689D" w:rsidRDefault="006326E0" w:rsidP="003C689D">
      <w:pPr>
        <w:keepNext/>
        <w:widowControl w:val="0"/>
        <w:numPr>
          <w:ilvl w:val="0"/>
          <w:numId w:val="4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психолого-педагогическая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диагностика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детско-родительских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p>
    <w:p w:rsidR="00CC7E2A" w:rsidRPr="003C689D" w:rsidRDefault="006326E0" w:rsidP="003C689D">
      <w:pPr>
        <w:keepNext/>
        <w:widowControl w:val="0"/>
        <w:numPr>
          <w:ilvl w:val="0"/>
          <w:numId w:val="4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лекции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w:t>
      </w:r>
      <w:r w:rsidR="00CC7E2A" w:rsidRPr="003C689D">
        <w:rPr>
          <w:rFonts w:ascii="Times New Roman" w:hAnsi="Times New Roman" w:cs="Times New Roman"/>
          <w:sz w:val="28"/>
          <w:szCs w:val="28"/>
        </w:rPr>
        <w:t>бенок</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поиск</w:t>
      </w:r>
      <w:r w:rsidR="003C689D">
        <w:rPr>
          <w:rFonts w:ascii="Times New Roman" w:hAnsi="Times New Roman" w:cs="Times New Roman"/>
          <w:sz w:val="28"/>
          <w:szCs w:val="28"/>
        </w:rPr>
        <w:t xml:space="preserve"> </w:t>
      </w:r>
      <w:r w:rsidR="00CC7E2A" w:rsidRPr="003C689D">
        <w:rPr>
          <w:rFonts w:ascii="Times New Roman" w:hAnsi="Times New Roman" w:cs="Times New Roman"/>
          <w:sz w:val="28"/>
          <w:szCs w:val="28"/>
        </w:rPr>
        <w:t>взаимоотношений":</w:t>
      </w:r>
    </w:p>
    <w:p w:rsidR="00445CEC" w:rsidRPr="003C689D" w:rsidRDefault="006326E0" w:rsidP="003C689D">
      <w:pPr>
        <w:keepNext/>
        <w:widowControl w:val="0"/>
        <w:numPr>
          <w:ilvl w:val="0"/>
          <w:numId w:val="41"/>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семья,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причин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отклоняющего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Эмоциональный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контакт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близкими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людьми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источник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полноценного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p>
    <w:p w:rsidR="00CC7E2A" w:rsidRPr="003C689D" w:rsidRDefault="006326E0" w:rsidP="003C689D">
      <w:pPr>
        <w:keepNext/>
        <w:widowControl w:val="0"/>
        <w:numPr>
          <w:ilvl w:val="0"/>
          <w:numId w:val="42"/>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посиделки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ожидала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p>
    <w:p w:rsidR="00CC7E2A" w:rsidRPr="003C689D" w:rsidRDefault="006326E0" w:rsidP="003C689D">
      <w:pPr>
        <w:keepNext/>
        <w:widowControl w:val="0"/>
        <w:numPr>
          <w:ilvl w:val="0"/>
          <w:numId w:val="42"/>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творческая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выставка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"Яблони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яблочки";</w:t>
      </w:r>
    </w:p>
    <w:p w:rsidR="00CC7E2A" w:rsidRPr="003C689D" w:rsidRDefault="006326E0" w:rsidP="003C689D">
      <w:pPr>
        <w:keepNext/>
        <w:widowControl w:val="0"/>
        <w:numPr>
          <w:ilvl w:val="0"/>
          <w:numId w:val="42"/>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конкурсная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"Дочки-матери".</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5.</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Социально-трудовой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работа"</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полноценная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профессиональная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p>
    <w:p w:rsidR="00964FA9" w:rsidRPr="003C689D" w:rsidRDefault="00964FA9"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ДЕЙСТВИЯ:</w:t>
      </w:r>
    </w:p>
    <w:p w:rsidR="00964FA9" w:rsidRPr="003C689D" w:rsidRDefault="006326E0" w:rsidP="003C689D">
      <w:pPr>
        <w:keepNext/>
        <w:widowControl w:val="0"/>
        <w:numPr>
          <w:ilvl w:val="0"/>
          <w:numId w:val="43"/>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экскурсия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мире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профессий";</w:t>
      </w:r>
    </w:p>
    <w:p w:rsidR="00964FA9" w:rsidRPr="003C689D" w:rsidRDefault="006326E0" w:rsidP="003C689D">
      <w:pPr>
        <w:keepNext/>
        <w:widowControl w:val="0"/>
        <w:numPr>
          <w:ilvl w:val="0"/>
          <w:numId w:val="43"/>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викторина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младших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школьников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"Люди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труда";</w:t>
      </w:r>
    </w:p>
    <w:p w:rsidR="00964FA9" w:rsidRPr="003C689D" w:rsidRDefault="006326E0" w:rsidP="003C689D">
      <w:pPr>
        <w:keepNext/>
        <w:widowControl w:val="0"/>
        <w:numPr>
          <w:ilvl w:val="0"/>
          <w:numId w:val="43"/>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библиотечная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выставка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быть?";</w:t>
      </w:r>
    </w:p>
    <w:p w:rsidR="00964FA9" w:rsidRPr="003C689D" w:rsidRDefault="006326E0" w:rsidP="003C689D">
      <w:pPr>
        <w:keepNext/>
        <w:widowControl w:val="0"/>
        <w:numPr>
          <w:ilvl w:val="0"/>
          <w:numId w:val="43"/>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круглый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стол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добиться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успеха?".</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6.</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Социально-бытовой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w:t>
      </w:r>
    </w:p>
    <w:p w:rsidR="00445CEC"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домашнего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хозяйства,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оптимальное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распределение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бюджета.</w:t>
      </w:r>
    </w:p>
    <w:p w:rsidR="00964FA9"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ДЕЙСТВИЯ:</w:t>
      </w:r>
      <w:r w:rsidR="003C689D">
        <w:rPr>
          <w:rFonts w:ascii="Times New Roman" w:hAnsi="Times New Roman" w:cs="Times New Roman"/>
          <w:sz w:val="28"/>
          <w:szCs w:val="28"/>
        </w:rPr>
        <w:t xml:space="preserve"> </w:t>
      </w:r>
    </w:p>
    <w:p w:rsidR="00964FA9" w:rsidRPr="003C689D" w:rsidRDefault="006326E0" w:rsidP="003C689D">
      <w:pPr>
        <w:keepNext/>
        <w:widowControl w:val="0"/>
        <w:numPr>
          <w:ilvl w:val="0"/>
          <w:numId w:val="4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клуб</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"Домашняя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академия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хозяйства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(экономия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тайны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хорошей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кухни,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уютное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гнездо,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ремонт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квартиры);</w:t>
      </w:r>
    </w:p>
    <w:p w:rsidR="00964FA9" w:rsidRPr="003C689D" w:rsidRDefault="006326E0" w:rsidP="003C689D">
      <w:pPr>
        <w:keepNext/>
        <w:widowControl w:val="0"/>
        <w:numPr>
          <w:ilvl w:val="0"/>
          <w:numId w:val="4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конкурсная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девочек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"Хозяюшка";</w:t>
      </w:r>
    </w:p>
    <w:p w:rsidR="00964FA9" w:rsidRPr="003C689D" w:rsidRDefault="006326E0" w:rsidP="003C689D">
      <w:pPr>
        <w:keepNext/>
        <w:widowControl w:val="0"/>
        <w:numPr>
          <w:ilvl w:val="0"/>
          <w:numId w:val="4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мастерская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вещей";</w:t>
      </w:r>
    </w:p>
    <w:p w:rsidR="00964FA9" w:rsidRPr="003C689D" w:rsidRDefault="006326E0" w:rsidP="003C689D">
      <w:pPr>
        <w:keepNext/>
        <w:widowControl w:val="0"/>
        <w:numPr>
          <w:ilvl w:val="0"/>
          <w:numId w:val="4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выставка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комнатных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цветков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дарит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радость";</w:t>
      </w:r>
    </w:p>
    <w:p w:rsidR="00964FA9" w:rsidRPr="003C689D" w:rsidRDefault="006326E0" w:rsidP="003C689D">
      <w:pPr>
        <w:keepNext/>
        <w:widowControl w:val="0"/>
        <w:numPr>
          <w:ilvl w:val="0"/>
          <w:numId w:val="4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кулинарные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этюды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"Вкусные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истории";</w:t>
      </w:r>
    </w:p>
    <w:p w:rsidR="003612A6" w:rsidRPr="003C689D" w:rsidRDefault="006326E0" w:rsidP="003C689D">
      <w:pPr>
        <w:keepNext/>
        <w:widowControl w:val="0"/>
        <w:numPr>
          <w:ilvl w:val="0"/>
          <w:numId w:val="44"/>
        </w:numPr>
        <w:tabs>
          <w:tab w:val="left" w:pos="11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беседа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экологом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жилища".</w:t>
      </w:r>
    </w:p>
    <w:p w:rsidR="003612A6"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7.</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Социально-досуговый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блок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свободное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время"</w:t>
      </w:r>
    </w:p>
    <w:p w:rsidR="003612A6"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ЦЕЛЬ: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организация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отдыха.</w:t>
      </w:r>
    </w:p>
    <w:p w:rsidR="00964FA9" w:rsidRPr="003C689D" w:rsidRDefault="00964FA9"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ДЕЙСТВИЯ:</w:t>
      </w:r>
    </w:p>
    <w:p w:rsidR="00964FA9" w:rsidRPr="003C689D" w:rsidRDefault="006326E0" w:rsidP="009F5C99">
      <w:pPr>
        <w:keepNext/>
        <w:widowControl w:val="0"/>
        <w:numPr>
          <w:ilvl w:val="0"/>
          <w:numId w:val="45"/>
        </w:numPr>
        <w:tabs>
          <w:tab w:val="left" w:pos="11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работа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кружков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интересам: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театр",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"Мягкая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игрушка",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"Оригами",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вихре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танца",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"Вокальный",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"Спортивный";</w:t>
      </w:r>
    </w:p>
    <w:p w:rsidR="00964FA9" w:rsidRPr="003C689D" w:rsidRDefault="006326E0" w:rsidP="009F5C99">
      <w:pPr>
        <w:keepNext/>
        <w:widowControl w:val="0"/>
        <w:numPr>
          <w:ilvl w:val="0"/>
          <w:numId w:val="45"/>
        </w:numPr>
        <w:tabs>
          <w:tab w:val="left" w:pos="11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музыкально-развлекательная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"Таланты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поклонники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p>
    <w:p w:rsidR="00964FA9" w:rsidRPr="003C689D" w:rsidRDefault="006326E0" w:rsidP="009F5C99">
      <w:pPr>
        <w:keepNext/>
        <w:widowControl w:val="0"/>
        <w:numPr>
          <w:ilvl w:val="0"/>
          <w:numId w:val="45"/>
        </w:numPr>
        <w:tabs>
          <w:tab w:val="left" w:pos="11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конкурсная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праздник";</w:t>
      </w:r>
    </w:p>
    <w:p w:rsidR="00964FA9" w:rsidRPr="003C689D" w:rsidRDefault="006326E0" w:rsidP="009F5C99">
      <w:pPr>
        <w:keepNext/>
        <w:widowControl w:val="0"/>
        <w:numPr>
          <w:ilvl w:val="0"/>
          <w:numId w:val="45"/>
        </w:numPr>
        <w:tabs>
          <w:tab w:val="left" w:pos="11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музыкальный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круглый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стол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"Застолье";</w:t>
      </w:r>
    </w:p>
    <w:p w:rsidR="00964FA9" w:rsidRPr="003C689D" w:rsidRDefault="006326E0" w:rsidP="009F5C99">
      <w:pPr>
        <w:keepNext/>
        <w:widowControl w:val="0"/>
        <w:numPr>
          <w:ilvl w:val="0"/>
          <w:numId w:val="45"/>
        </w:numPr>
        <w:tabs>
          <w:tab w:val="left" w:pos="11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беседа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"Бытовые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обрядовые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праздники";</w:t>
      </w:r>
    </w:p>
    <w:p w:rsidR="003612A6" w:rsidRPr="003C689D" w:rsidRDefault="006326E0" w:rsidP="009F5C99">
      <w:pPr>
        <w:keepNext/>
        <w:widowControl w:val="0"/>
        <w:numPr>
          <w:ilvl w:val="0"/>
          <w:numId w:val="45"/>
        </w:numPr>
        <w:tabs>
          <w:tab w:val="left" w:pos="110"/>
          <w:tab w:val="left" w:pos="1134"/>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ночное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шоу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спит".</w:t>
      </w:r>
    </w:p>
    <w:p w:rsidR="003612A6" w:rsidRPr="003C689D" w:rsidRDefault="006326E0" w:rsidP="003C689D">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кадрово-материальное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обеспечение.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виде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таблицы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w:t>
      </w:r>
    </w:p>
    <w:p w:rsidR="003612A6" w:rsidRPr="003C689D" w:rsidRDefault="009F5C99" w:rsidP="003C689D">
      <w:pPr>
        <w:keepNext/>
        <w:widowControl w:val="0"/>
        <w:tabs>
          <w:tab w:val="left" w:pos="11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326E0" w:rsidRPr="003C689D">
        <w:rPr>
          <w:rFonts w:ascii="Times New Roman" w:hAnsi="Times New Roman" w:cs="Times New Roman"/>
          <w:sz w:val="28"/>
          <w:szCs w:val="28"/>
        </w:rPr>
        <w:t>Таблица</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2</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Кадрово-материальное</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обеспечение</w:t>
      </w:r>
      <w:r w:rsidR="003C689D">
        <w:rPr>
          <w:rFonts w:ascii="Times New Roman" w:hAnsi="Times New Roman" w:cs="Times New Roman"/>
          <w:sz w:val="28"/>
          <w:szCs w:val="28"/>
        </w:rPr>
        <w:t xml:space="preserve"> </w:t>
      </w:r>
      <w:r w:rsidR="006326E0" w:rsidRPr="003C689D">
        <w:rPr>
          <w:rFonts w:ascii="Times New Roman" w:hAnsi="Times New Roman" w:cs="Times New Roman"/>
          <w:sz w:val="28"/>
          <w:szCs w:val="28"/>
        </w:rPr>
        <w:t>программы</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4"/>
        <w:gridCol w:w="4113"/>
      </w:tblGrid>
      <w:tr w:rsidR="00E21CF8" w:rsidRPr="00C1562E" w:rsidTr="00C1562E">
        <w:tc>
          <w:tcPr>
            <w:tcW w:w="4784"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Блоки</w:t>
            </w:r>
          </w:p>
        </w:tc>
        <w:tc>
          <w:tcPr>
            <w:tcW w:w="4113"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Блоки</w:t>
            </w:r>
          </w:p>
        </w:tc>
      </w:tr>
      <w:tr w:rsidR="00E21CF8" w:rsidRPr="00C1562E" w:rsidTr="00C1562E">
        <w:tc>
          <w:tcPr>
            <w:tcW w:w="4784"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Ответственный</w:t>
            </w:r>
          </w:p>
        </w:tc>
        <w:tc>
          <w:tcPr>
            <w:tcW w:w="4113"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Ответственный</w:t>
            </w:r>
          </w:p>
        </w:tc>
      </w:tr>
      <w:tr w:rsidR="00E21CF8" w:rsidRPr="00C1562E" w:rsidTr="00C1562E">
        <w:tc>
          <w:tcPr>
            <w:tcW w:w="4784"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Необходимые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средства</w:t>
            </w:r>
          </w:p>
        </w:tc>
        <w:tc>
          <w:tcPr>
            <w:tcW w:w="4113"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Социально-трудовой</w:t>
            </w:r>
          </w:p>
        </w:tc>
      </w:tr>
      <w:tr w:rsidR="00E21CF8" w:rsidRPr="00C1562E" w:rsidTr="00C1562E">
        <w:tc>
          <w:tcPr>
            <w:tcW w:w="4784"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Социально-правовой</w:t>
            </w:r>
          </w:p>
        </w:tc>
        <w:tc>
          <w:tcPr>
            <w:tcW w:w="4113" w:type="dxa"/>
            <w:shd w:val="clear" w:color="auto" w:fill="auto"/>
          </w:tcPr>
          <w:p w:rsidR="00E21CF8"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Необходимые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средства</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Специалист</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по</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социальной</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работе</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Инструктор</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по</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трудотерапии,</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воспитатели</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Комната</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социально-бытовой</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ориентации,</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библиотека</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Соответствующие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помещения,</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библиотека</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Социально-медицинский</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Социально-бытовой</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Медицинский</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персонал</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Педагог</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дополнительного</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образования</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Медицинские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помещения</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Соответствующие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помещения,</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столовая</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Социально-психологический</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Социально-досуговый</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Психолог-</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консультант</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Педагог</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организатор</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Программное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обеспечение,</w:t>
            </w:r>
            <w:r w:rsidR="009F5C99" w:rsidRPr="00C1562E">
              <w:rPr>
                <w:rFonts w:ascii="Times New Roman" w:hAnsi="Times New Roman" w:cs="Times New Roman"/>
                <w:sz w:val="20"/>
                <w:szCs w:val="20"/>
              </w:rPr>
              <w:t xml:space="preserve"> </w:t>
            </w:r>
            <w:r w:rsidRPr="00C1562E">
              <w:rPr>
                <w:rFonts w:ascii="Times New Roman" w:hAnsi="Times New Roman" w:cs="Times New Roman"/>
                <w:sz w:val="20"/>
                <w:szCs w:val="20"/>
              </w:rPr>
              <w:t>соответствующие</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помещения,</w:t>
            </w:r>
            <w:r w:rsidR="009F5C99" w:rsidRPr="00C1562E">
              <w:rPr>
                <w:rFonts w:ascii="Times New Roman" w:hAnsi="Times New Roman" w:cs="Times New Roman"/>
                <w:sz w:val="20"/>
                <w:szCs w:val="20"/>
              </w:rPr>
              <w:t xml:space="preserve"> </w:t>
            </w:r>
            <w:r w:rsidRPr="00C1562E">
              <w:rPr>
                <w:rFonts w:ascii="Times New Roman" w:hAnsi="Times New Roman" w:cs="Times New Roman"/>
                <w:sz w:val="20"/>
                <w:szCs w:val="20"/>
              </w:rPr>
              <w:t>компьютер,</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видео-</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и</w:t>
            </w:r>
            <w:r w:rsidR="009F5C99" w:rsidRPr="00C1562E">
              <w:rPr>
                <w:rFonts w:ascii="Times New Roman" w:hAnsi="Times New Roman" w:cs="Times New Roman"/>
                <w:sz w:val="20"/>
                <w:szCs w:val="20"/>
              </w:rPr>
              <w:t xml:space="preserve"> </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аудиоаппаратура</w:t>
            </w:r>
          </w:p>
        </w:tc>
        <w:tc>
          <w:tcPr>
            <w:tcW w:w="4113" w:type="dxa"/>
            <w:shd w:val="clear" w:color="auto" w:fill="auto"/>
          </w:tcPr>
          <w:p w:rsidR="002A2D34" w:rsidRPr="00C1562E" w:rsidRDefault="00FB6A8A"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Видео-</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и</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аудиоаппаратура,</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актовый</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зал,</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спортивная</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площадка,</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материал</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для</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творчества.</w:t>
            </w: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Социально-педагогический</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Педагог-воспитатель</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p>
        </w:tc>
      </w:tr>
      <w:tr w:rsidR="002A2D34" w:rsidRPr="00C1562E" w:rsidTr="00C1562E">
        <w:tc>
          <w:tcPr>
            <w:tcW w:w="4784"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r w:rsidRPr="00C1562E">
              <w:rPr>
                <w:rFonts w:ascii="Times New Roman" w:hAnsi="Times New Roman" w:cs="Times New Roman"/>
                <w:sz w:val="20"/>
                <w:szCs w:val="20"/>
              </w:rPr>
              <w:t>Библиотека,</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игровая,</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природный</w:t>
            </w:r>
            <w:r w:rsidR="003C689D" w:rsidRPr="00C1562E">
              <w:rPr>
                <w:rFonts w:ascii="Times New Roman" w:hAnsi="Times New Roman" w:cs="Times New Roman"/>
                <w:sz w:val="20"/>
                <w:szCs w:val="20"/>
              </w:rPr>
              <w:t xml:space="preserve"> </w:t>
            </w:r>
            <w:r w:rsidRPr="00C1562E">
              <w:rPr>
                <w:rFonts w:ascii="Times New Roman" w:hAnsi="Times New Roman" w:cs="Times New Roman"/>
                <w:sz w:val="20"/>
                <w:szCs w:val="20"/>
              </w:rPr>
              <w:t>материал.</w:t>
            </w:r>
          </w:p>
        </w:tc>
        <w:tc>
          <w:tcPr>
            <w:tcW w:w="4113" w:type="dxa"/>
            <w:shd w:val="clear" w:color="auto" w:fill="auto"/>
          </w:tcPr>
          <w:p w:rsidR="002A2D34" w:rsidRPr="00C1562E" w:rsidRDefault="002A2D34" w:rsidP="00C1562E">
            <w:pPr>
              <w:keepNext/>
              <w:widowControl w:val="0"/>
              <w:tabs>
                <w:tab w:val="left" w:pos="110"/>
              </w:tabs>
              <w:spacing w:line="360" w:lineRule="auto"/>
              <w:jc w:val="both"/>
              <w:rPr>
                <w:rFonts w:ascii="Times New Roman" w:hAnsi="Times New Roman" w:cs="Times New Roman"/>
                <w:sz w:val="20"/>
                <w:szCs w:val="20"/>
              </w:rPr>
            </w:pPr>
          </w:p>
        </w:tc>
      </w:tr>
    </w:tbl>
    <w:p w:rsidR="009F5C99" w:rsidRDefault="009F5C99" w:rsidP="009F5C99">
      <w:pPr>
        <w:keepNext/>
        <w:widowControl w:val="0"/>
        <w:tabs>
          <w:tab w:val="left" w:pos="110"/>
        </w:tabs>
        <w:spacing w:line="360" w:lineRule="auto"/>
        <w:jc w:val="both"/>
        <w:rPr>
          <w:rFonts w:ascii="Times New Roman" w:hAnsi="Times New Roman" w:cs="Times New Roman"/>
          <w:sz w:val="28"/>
          <w:szCs w:val="28"/>
        </w:rPr>
      </w:pPr>
    </w:p>
    <w:p w:rsidR="003612A6" w:rsidRPr="003C689D" w:rsidRDefault="006326E0" w:rsidP="009F5C99">
      <w:pPr>
        <w:keepNext/>
        <w:widowControl w:val="0"/>
        <w:tabs>
          <w:tab w:val="left" w:pos="110"/>
        </w:tabs>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При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окончании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реализации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оказанию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счастье"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достичь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результатов:</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оказать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комплексную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семьям;</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повысить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защищенности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Pr="003C689D">
        <w:rPr>
          <w:rFonts w:ascii="Times New Roman" w:hAnsi="Times New Roman" w:cs="Times New Roman"/>
          <w:sz w:val="28"/>
          <w:szCs w:val="28"/>
        </w:rPr>
        <w:br/>
        <w:t>3.снизить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численность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асоциальному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поведению;</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актуализировать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потребность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активного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участия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общественной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способствовала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эффективной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взаимосвязи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институтами;</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присвоить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опыт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ситуаций;</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улучшить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соматическое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здоровье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взрослых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овладеть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знаниями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навыками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эффективного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домашнего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хозяйства;</w:t>
      </w:r>
    </w:p>
    <w:p w:rsidR="00964FA9"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повысить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уровень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профессиональных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знаний</w:t>
      </w:r>
      <w:r w:rsidR="003C689D">
        <w:rPr>
          <w:rFonts w:ascii="Times New Roman" w:hAnsi="Times New Roman" w:cs="Times New Roman"/>
          <w:sz w:val="28"/>
          <w:szCs w:val="28"/>
        </w:rPr>
        <w:t xml:space="preserve"> </w:t>
      </w:r>
      <w:r w:rsidR="00964FA9"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964FA9" w:rsidRPr="003C689D">
        <w:rPr>
          <w:rFonts w:ascii="Times New Roman" w:hAnsi="Times New Roman" w:cs="Times New Roman"/>
          <w:sz w:val="28"/>
          <w:szCs w:val="28"/>
        </w:rPr>
        <w:t>профессиональной</w:t>
      </w:r>
      <w:r w:rsidR="003C689D">
        <w:rPr>
          <w:rFonts w:ascii="Times New Roman" w:hAnsi="Times New Roman" w:cs="Times New Roman"/>
          <w:sz w:val="28"/>
          <w:szCs w:val="28"/>
        </w:rPr>
        <w:t xml:space="preserve"> </w:t>
      </w:r>
      <w:r w:rsidR="00964FA9" w:rsidRPr="003C689D">
        <w:rPr>
          <w:rFonts w:ascii="Times New Roman" w:hAnsi="Times New Roman" w:cs="Times New Roman"/>
          <w:sz w:val="28"/>
          <w:szCs w:val="28"/>
        </w:rPr>
        <w:t>культуры;</w:t>
      </w:r>
    </w:p>
    <w:p w:rsidR="006326E0" w:rsidRPr="003C689D" w:rsidRDefault="006326E0" w:rsidP="003C689D">
      <w:pPr>
        <w:keepNext/>
        <w:widowControl w:val="0"/>
        <w:numPr>
          <w:ilvl w:val="0"/>
          <w:numId w:val="46"/>
        </w:numPr>
        <w:tabs>
          <w:tab w:val="left" w:pos="110"/>
          <w:tab w:val="left" w:pos="220"/>
          <w:tab w:val="left" w:pos="330"/>
        </w:tabs>
        <w:spacing w:line="360" w:lineRule="auto"/>
        <w:ind w:left="0" w:firstLine="709"/>
        <w:jc w:val="both"/>
        <w:rPr>
          <w:rFonts w:ascii="Times New Roman" w:hAnsi="Times New Roman" w:cs="Times New Roman"/>
          <w:sz w:val="28"/>
          <w:szCs w:val="28"/>
        </w:rPr>
      </w:pPr>
      <w:r w:rsidRPr="003C689D">
        <w:rPr>
          <w:rFonts w:ascii="Times New Roman" w:hAnsi="Times New Roman" w:cs="Times New Roman"/>
          <w:sz w:val="28"/>
          <w:szCs w:val="28"/>
        </w:rPr>
        <w:t>проверить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эффективность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используемых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социально-педагогической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Courier New"/>
          <w:sz w:val="28"/>
          <w:szCs w:val="18"/>
        </w:rPr>
        <w:t xml:space="preserve"> </w:t>
      </w:r>
      <w:r w:rsidR="00AC187D" w:rsidRPr="003C689D">
        <w:rPr>
          <w:rFonts w:ascii="Times New Roman" w:hAnsi="Times New Roman" w:cs="Times New Roman"/>
          <w:sz w:val="28"/>
          <w:szCs w:val="28"/>
        </w:rPr>
        <w:t>неполными</w:t>
      </w:r>
      <w:r w:rsidR="003C689D">
        <w:rPr>
          <w:rFonts w:ascii="Times New Roman" w:hAnsi="Times New Roman" w:cs="Times New Roman"/>
          <w:sz w:val="28"/>
          <w:szCs w:val="28"/>
        </w:rPr>
        <w:t xml:space="preserve"> </w:t>
      </w:r>
      <w:r w:rsidR="00AC187D" w:rsidRPr="003C689D">
        <w:rPr>
          <w:rFonts w:ascii="Times New Roman" w:hAnsi="Times New Roman" w:cs="Times New Roman"/>
          <w:sz w:val="28"/>
          <w:szCs w:val="28"/>
        </w:rPr>
        <w:t>семьями.</w:t>
      </w:r>
    </w:p>
    <w:p w:rsidR="009F5C99" w:rsidRDefault="009F5C99" w:rsidP="003C689D">
      <w:pPr>
        <w:pStyle w:val="1"/>
        <w:widowControl w:val="0"/>
        <w:tabs>
          <w:tab w:val="clear" w:pos="432"/>
        </w:tabs>
        <w:spacing w:before="0" w:after="0" w:line="360" w:lineRule="auto"/>
        <w:ind w:left="0" w:firstLine="709"/>
        <w:jc w:val="both"/>
        <w:rPr>
          <w:rFonts w:ascii="Times New Roman" w:hAnsi="Times New Roman" w:cs="Times New Roman"/>
          <w:b w:val="0"/>
          <w:sz w:val="28"/>
          <w:szCs w:val="28"/>
        </w:rPr>
      </w:pPr>
      <w:bookmarkStart w:id="5" w:name="_toc955"/>
      <w:bookmarkEnd w:id="5"/>
    </w:p>
    <w:p w:rsidR="00AA4A7F" w:rsidRPr="003C689D" w:rsidRDefault="009F5C99" w:rsidP="003C689D">
      <w:pPr>
        <w:pStyle w:val="1"/>
        <w:widowControl w:val="0"/>
        <w:tabs>
          <w:tab w:val="clear" w:pos="432"/>
        </w:tabs>
        <w:spacing w:before="0" w:after="0" w:line="360" w:lineRule="auto"/>
        <w:ind w:left="0"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AA4A7F" w:rsidRPr="003C689D">
        <w:rPr>
          <w:rFonts w:ascii="Times New Roman" w:hAnsi="Times New Roman" w:cs="Times New Roman"/>
          <w:b w:val="0"/>
          <w:sz w:val="28"/>
          <w:szCs w:val="28"/>
        </w:rPr>
        <w:t>ЗАКЛЮЧЕНИЕ</w:t>
      </w:r>
    </w:p>
    <w:p w:rsidR="006F2A14" w:rsidRPr="003C689D" w:rsidRDefault="006F2A14" w:rsidP="003C689D">
      <w:pPr>
        <w:keepNext/>
        <w:widowControl w:val="0"/>
        <w:spacing w:line="360" w:lineRule="auto"/>
        <w:ind w:firstLine="709"/>
        <w:jc w:val="both"/>
        <w:rPr>
          <w:rFonts w:ascii="Times New Roman" w:hAnsi="Times New Roman" w:cs="Times New Roman"/>
          <w:sz w:val="28"/>
          <w:szCs w:val="28"/>
        </w:rPr>
      </w:pPr>
    </w:p>
    <w:p w:rsidR="00AF0475" w:rsidRPr="003C689D" w:rsidRDefault="00276AB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Итак,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проведенное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основание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выводов:</w:t>
      </w:r>
    </w:p>
    <w:p w:rsidR="00AF0475" w:rsidRPr="003C689D" w:rsidRDefault="00276AB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сформироваться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устойчивые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отрицательные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Поэтому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воспитывающему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представление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недостатках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возникнуть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использования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неправильного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стиля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своевременно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заметить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постараться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исправить.</w:t>
      </w:r>
    </w:p>
    <w:p w:rsidR="00AF0475" w:rsidRPr="003C689D" w:rsidRDefault="00AF0475" w:rsidP="003C689D">
      <w:pPr>
        <w:keepNext/>
        <w:widowControl w:val="0"/>
        <w:spacing w:line="360" w:lineRule="auto"/>
        <w:ind w:firstLine="709"/>
        <w:jc w:val="both"/>
        <w:rPr>
          <w:rFonts w:ascii="Times New Roman" w:hAnsi="Times New Roman" w:cs="Times New Roman"/>
          <w:bCs/>
          <w:iCs/>
          <w:sz w:val="28"/>
          <w:szCs w:val="28"/>
        </w:rPr>
      </w:pPr>
      <w:r w:rsidRPr="003C689D">
        <w:rPr>
          <w:rFonts w:ascii="Times New Roman" w:hAnsi="Times New Roman" w:cs="Times New Roman"/>
          <w:bCs/>
          <w:iCs/>
          <w:sz w:val="28"/>
          <w:szCs w:val="28"/>
        </w:rPr>
        <w:t>Неполная</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семья</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это</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один</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из</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основных</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социально</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демографических</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типов</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современной</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семьи.</w:t>
      </w:r>
    </w:p>
    <w:p w:rsidR="00AF0475" w:rsidRPr="003C689D" w:rsidRDefault="00AF0475" w:rsidP="003C689D">
      <w:pPr>
        <w:keepNext/>
        <w:widowControl w:val="0"/>
        <w:spacing w:line="360" w:lineRule="auto"/>
        <w:ind w:firstLine="709"/>
        <w:jc w:val="both"/>
        <w:rPr>
          <w:rFonts w:ascii="Times New Roman" w:hAnsi="Times New Roman" w:cs="Times New Roman"/>
          <w:bCs/>
          <w:iCs/>
          <w:sz w:val="28"/>
          <w:szCs w:val="28"/>
        </w:rPr>
      </w:pPr>
      <w:r w:rsidRPr="003C689D">
        <w:rPr>
          <w:rFonts w:ascii="Times New Roman" w:hAnsi="Times New Roman" w:cs="Times New Roman"/>
          <w:bCs/>
          <w:iCs/>
          <w:sz w:val="28"/>
          <w:szCs w:val="28"/>
        </w:rPr>
        <w:t>Неполная</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семья</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это</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малая</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группа</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частичными</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неполными</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связями,</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где</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нет</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традиционной</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системы</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отношений</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мать</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отец</w:t>
      </w:r>
      <w:r w:rsidR="003C689D">
        <w:rPr>
          <w:rFonts w:ascii="Times New Roman" w:hAnsi="Times New Roman" w:cs="Times New Roman"/>
          <w:bCs/>
          <w:iCs/>
          <w:sz w:val="28"/>
          <w:szCs w:val="28"/>
        </w:rPr>
        <w:t xml:space="preserve"> </w:t>
      </w:r>
      <w:r w:rsidR="009F5C99">
        <w:rPr>
          <w:rFonts w:ascii="Times New Roman" w:hAnsi="Times New Roman" w:cs="Times New Roman"/>
          <w:bCs/>
          <w:iCs/>
          <w:sz w:val="28"/>
          <w:szCs w:val="28"/>
        </w:rPr>
        <w:t>–</w:t>
      </w:r>
      <w:r w:rsidR="003C689D">
        <w:rPr>
          <w:rFonts w:ascii="Times New Roman" w:hAnsi="Times New Roman" w:cs="Times New Roman"/>
          <w:bCs/>
          <w:iCs/>
          <w:sz w:val="28"/>
          <w:szCs w:val="28"/>
        </w:rPr>
        <w:t xml:space="preserve"> </w:t>
      </w:r>
      <w:r w:rsidRPr="003C689D">
        <w:rPr>
          <w:rFonts w:ascii="Times New Roman" w:hAnsi="Times New Roman" w:cs="Times New Roman"/>
          <w:bCs/>
          <w:iCs/>
          <w:sz w:val="28"/>
          <w:szCs w:val="28"/>
        </w:rPr>
        <w:t>ребенок</w:t>
      </w:r>
      <w:r w:rsidR="009F5C99">
        <w:rPr>
          <w:rFonts w:ascii="Times New Roman" w:hAnsi="Times New Roman" w:cs="Times New Roman"/>
          <w:bCs/>
          <w:iCs/>
          <w:sz w:val="28"/>
          <w:szCs w:val="28"/>
        </w:rPr>
        <w:t>.</w:t>
      </w:r>
    </w:p>
    <w:p w:rsidR="00AF0475" w:rsidRPr="003C689D" w:rsidRDefault="00AF0475"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Выделяют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несколько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источников</w:t>
      </w:r>
      <w:r w:rsidR="003C689D">
        <w:rPr>
          <w:rFonts w:ascii="Times New Roman" w:hAnsi="Times New Roman"/>
          <w:sz w:val="28"/>
          <w:szCs w:val="28"/>
        </w:rPr>
        <w:t xml:space="preserve"> </w:t>
      </w:r>
      <w:r w:rsidRPr="003C689D">
        <w:rPr>
          <w:rFonts w:ascii="Times New Roman" w:hAnsi="Times New Roman" w:cs="Times New Roman"/>
          <w:sz w:val="28"/>
          <w:szCs w:val="28"/>
        </w:rPr>
        <w:t>формирования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Наиболее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массовый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связан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распадом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вследствие</w:t>
      </w:r>
      <w:r w:rsidR="003C689D">
        <w:rPr>
          <w:rFonts w:ascii="Times New Roman" w:hAnsi="Times New Roman" w:cs="Times New Roman"/>
          <w:sz w:val="28"/>
          <w:szCs w:val="28"/>
        </w:rPr>
        <w:t xml:space="preserve"> </w:t>
      </w:r>
      <w:r w:rsidRPr="003C689D">
        <w:rPr>
          <w:rFonts w:ascii="Times New Roman" w:hAnsi="Times New Roman" w:cs="Times New Roman"/>
          <w:bCs/>
          <w:sz w:val="28"/>
          <w:szCs w:val="28"/>
        </w:rPr>
        <w:t>развода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супругов.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ребенок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часто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встречается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лишь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одной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ролью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либо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карающий,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либо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только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поощряющей.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Поскольку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могут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наблюдать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между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мужчиной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женщиной,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вырастают,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имея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целостной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модели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будущем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проблематично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будет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строить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собственные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отношения.</w:t>
      </w:r>
      <w:r w:rsidR="003C689D">
        <w:rPr>
          <w:rFonts w:ascii="Times New Roman" w:hAnsi="Times New Roman" w:cs="Times New Roman"/>
          <w:sz w:val="28"/>
          <w:szCs w:val="28"/>
        </w:rPr>
        <w:t xml:space="preserve"> </w:t>
      </w:r>
    </w:p>
    <w:p w:rsidR="00AF0475" w:rsidRPr="003C689D" w:rsidRDefault="00AF0475"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Изучение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привлекало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привлекает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внимание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исследователей.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Большой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вклад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исследование</w:t>
      </w:r>
      <w:r w:rsidR="003C689D">
        <w:rPr>
          <w:rFonts w:ascii="Times New Roman" w:hAnsi="Times New Roman" w:cs="Times New Roman"/>
          <w:sz w:val="28"/>
          <w:szCs w:val="28"/>
        </w:rPr>
        <w:t xml:space="preserve"> </w:t>
      </w:r>
      <w:r w:rsidRPr="003C689D">
        <w:rPr>
          <w:rFonts w:ascii="Times New Roman" w:hAnsi="Times New Roman" w:cs="Times New Roman"/>
          <w:bCs/>
          <w:sz w:val="28"/>
          <w:szCs w:val="28"/>
        </w:rPr>
        <w:t>проблемы</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г</w:t>
      </w:r>
      <w:r w:rsidRPr="003C689D">
        <w:rPr>
          <w:rFonts w:ascii="Times New Roman" w:hAnsi="Times New Roman" w:cs="Times New Roman"/>
          <w:sz w:val="28"/>
          <w:szCs w:val="28"/>
        </w:rPr>
        <w:t>енезиса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вопросов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эмоционально-личностной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сферы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живущих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заключается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допущении: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отличаются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индивидуально-психологическим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проявляют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кроме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чаще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неадекватная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самооценка.</w:t>
      </w:r>
    </w:p>
    <w:p w:rsidR="00964FA9" w:rsidRPr="003C689D" w:rsidRDefault="00964FA9"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Экспериментальное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проведено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отделении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помощи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ГБУ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обслуживания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населения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«Таяныч»</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Казани.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участвовали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воспитывающиеся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обслуживающихся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центре.</w:t>
      </w:r>
    </w:p>
    <w:p w:rsidR="002B6E34" w:rsidRPr="003C689D" w:rsidRDefault="00276AB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нашем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экспериментальном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поставлена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гипотеза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отличаются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полных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следующим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индивидуально-психологическим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особенностям: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подростки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проявляют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повышенную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тревожность,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агрессивность,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враждебные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реакции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кроме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чаще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всего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неадекватная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самооценка.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процессе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наша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гипотеза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подтвердилась</w:t>
      </w:r>
      <w:r w:rsidR="00AF0475"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p>
    <w:p w:rsidR="002B6E34" w:rsidRPr="003C689D" w:rsidRDefault="002B6E34"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результаты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представлены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педагогическом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совете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обслуживания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населения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«Таяныч»</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Казани;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заслушаны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научно-практической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конференции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студентов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специальности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филиала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РГСУ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Чебоксары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«Современные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тенденции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профессионального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развития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будущего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17</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марта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2010</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опубликованы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Сборнике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научно-исследовательских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разработок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студентов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филиала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РГСУ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Чебоксары.</w:t>
      </w:r>
    </w:p>
    <w:p w:rsidR="00DB12C6" w:rsidRPr="003C689D" w:rsidRDefault="00964FA9"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После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проведения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экспериментального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исследования,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была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составлена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апробирована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коррекционная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программа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устранению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нарушений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взаимоотношениях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родителей</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неполных</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семьях,</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где</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особое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место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коррекционной</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работе</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было</w:t>
      </w:r>
      <w:r w:rsidR="003C689D">
        <w:rPr>
          <w:rFonts w:ascii="Times New Roman" w:hAnsi="Times New Roman" w:cs="Times New Roman"/>
          <w:sz w:val="28"/>
          <w:szCs w:val="28"/>
        </w:rPr>
        <w:t xml:space="preserve"> </w:t>
      </w:r>
      <w:r w:rsidR="002B6E34" w:rsidRPr="003C689D">
        <w:rPr>
          <w:rFonts w:ascii="Times New Roman" w:hAnsi="Times New Roman" w:cs="Times New Roman"/>
          <w:sz w:val="28"/>
          <w:szCs w:val="28"/>
        </w:rPr>
        <w:t>уделено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формированию</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круга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интересов</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ребенка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раннего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юношеского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возраста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также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основе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особенностей</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его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характера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способностей.</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Необходимо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стремиться</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максимальному</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сокращению</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периода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свободного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времени</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«времени</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праздного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существования</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безделья»</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за</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счет</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привлечения</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к</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положительно</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формирующим</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личность</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занятиям:</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чтение,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самообразование,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занятие</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музыкой,</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спортом,</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т.</w:t>
      </w:r>
      <w:r w:rsidR="003C689D">
        <w:rPr>
          <w:rFonts w:ascii="Times New Roman" w:hAnsi="Times New Roman" w:cs="Times New Roman"/>
          <w:sz w:val="28"/>
          <w:szCs w:val="28"/>
        </w:rPr>
        <w:t xml:space="preserve"> </w:t>
      </w:r>
      <w:r w:rsidR="00DB12C6" w:rsidRPr="003C689D">
        <w:rPr>
          <w:rFonts w:ascii="Times New Roman" w:hAnsi="Times New Roman" w:cs="Times New Roman"/>
          <w:sz w:val="28"/>
          <w:szCs w:val="28"/>
        </w:rPr>
        <w:t>д.</w:t>
      </w:r>
    </w:p>
    <w:p w:rsidR="00AF0475" w:rsidRPr="003C689D" w:rsidRDefault="00AF0475" w:rsidP="003C689D">
      <w:pPr>
        <w:keepNext/>
        <w:widowControl w:val="0"/>
        <w:spacing w:line="360" w:lineRule="auto"/>
        <w:ind w:firstLine="709"/>
        <w:jc w:val="both"/>
        <w:rPr>
          <w:rFonts w:ascii="Times New Roman" w:hAnsi="Times New Roman" w:cs="Times New Roman"/>
          <w:sz w:val="28"/>
          <w:szCs w:val="28"/>
        </w:rPr>
      </w:pPr>
      <w:r w:rsidRPr="003C689D">
        <w:rPr>
          <w:rFonts w:ascii="Times New Roman" w:hAnsi="Times New Roman" w:cs="Times New Roman"/>
          <w:sz w:val="28"/>
          <w:szCs w:val="28"/>
        </w:rPr>
        <w:t>Таким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образом,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анализирую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свою</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работу</w:t>
      </w:r>
      <w:r w:rsidR="003C689D">
        <w:rPr>
          <w:rFonts w:ascii="Times New Roman" w:hAnsi="Times New Roman" w:cs="Times New Roman"/>
          <w:sz w:val="28"/>
          <w:szCs w:val="28"/>
        </w:rPr>
        <w:t xml:space="preserve"> </w:t>
      </w:r>
      <w:r w:rsidR="00122DA4" w:rsidRPr="003C689D">
        <w:rPr>
          <w:rFonts w:ascii="Times New Roman" w:hAnsi="Times New Roman" w:cs="Times New Roman"/>
          <w:sz w:val="28"/>
          <w:szCs w:val="28"/>
        </w:rPr>
        <w:t>можно</w:t>
      </w:r>
      <w:r w:rsidR="003C689D">
        <w:rPr>
          <w:rFonts w:ascii="Times New Roman" w:hAnsi="Times New Roman" w:cs="Times New Roman"/>
          <w:sz w:val="28"/>
          <w:szCs w:val="28"/>
        </w:rPr>
        <w:t xml:space="preserve"> </w:t>
      </w:r>
      <w:r w:rsidR="00122DA4" w:rsidRPr="003C689D">
        <w:rPr>
          <w:rFonts w:ascii="Times New Roman" w:hAnsi="Times New Roman" w:cs="Times New Roman"/>
          <w:sz w:val="28"/>
          <w:szCs w:val="28"/>
        </w:rPr>
        <w:t>сказать,</w:t>
      </w:r>
      <w:r w:rsidR="003C689D">
        <w:rPr>
          <w:rFonts w:ascii="Times New Roman" w:hAnsi="Times New Roman" w:cs="Times New Roman"/>
          <w:sz w:val="28"/>
          <w:szCs w:val="28"/>
        </w:rPr>
        <w:t xml:space="preserve"> </w:t>
      </w:r>
      <w:r w:rsidR="00122DA4" w:rsidRPr="003C689D">
        <w:rPr>
          <w:rFonts w:ascii="Times New Roman" w:hAnsi="Times New Roman" w:cs="Times New Roman"/>
          <w:sz w:val="28"/>
          <w:szCs w:val="28"/>
        </w:rPr>
        <w:t>что</w:t>
      </w:r>
      <w:r w:rsidR="003C689D">
        <w:rPr>
          <w:rFonts w:ascii="Times New Roman" w:hAnsi="Times New Roman" w:cs="Times New Roman"/>
          <w:sz w:val="28"/>
          <w:szCs w:val="28"/>
        </w:rPr>
        <w:t xml:space="preserve"> </w:t>
      </w:r>
      <w:r w:rsidR="00122DA4" w:rsidRPr="003C689D">
        <w:rPr>
          <w:rFonts w:ascii="Times New Roman" w:hAnsi="Times New Roman" w:cs="Times New Roman"/>
          <w:sz w:val="28"/>
          <w:szCs w:val="28"/>
        </w:rPr>
        <w:t>п</w:t>
      </w:r>
      <w:r w:rsidRPr="003C689D">
        <w:rPr>
          <w:rFonts w:ascii="Times New Roman" w:hAnsi="Times New Roman" w:cs="Times New Roman"/>
          <w:sz w:val="28"/>
          <w:szCs w:val="28"/>
        </w:rPr>
        <w:t>одростковый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время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когда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формируются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нормы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способы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общения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другими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самим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этот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период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претерпевают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изменения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отношения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родителями,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связи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которыми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становятся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менее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эмоциональными,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раньше.</w:t>
      </w:r>
    </w:p>
    <w:p w:rsidR="00AF0475" w:rsidRPr="003C689D" w:rsidRDefault="00AF0475" w:rsidP="003C689D">
      <w:pPr>
        <w:keepNext/>
        <w:widowControl w:val="0"/>
        <w:spacing w:line="360" w:lineRule="auto"/>
        <w:ind w:firstLine="709"/>
        <w:jc w:val="both"/>
        <w:rPr>
          <w:rFonts w:ascii="Times New Roman" w:hAnsi="Times New Roman" w:cs="Times New Roman"/>
          <w:bCs/>
          <w:sz w:val="28"/>
          <w:szCs w:val="28"/>
        </w:rPr>
      </w:pPr>
      <w:r w:rsidRPr="003C689D">
        <w:rPr>
          <w:rFonts w:ascii="Times New Roman" w:hAnsi="Times New Roman" w:cs="Times New Roman"/>
          <w:bCs/>
          <w:sz w:val="28"/>
          <w:szCs w:val="28"/>
        </w:rPr>
        <w:t>Трудность</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подросткового</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возраста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состоит</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первую</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очередь,</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пубертатном</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кризисе,</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кризисе</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подростковой</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идентичности,</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успешный</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выход</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из</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которого</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будет</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одним</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из</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важнейших</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условий</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формирования</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правильного,</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просоциального,</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неагрессивного</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поведения</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подростка</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в</w:t>
      </w:r>
      <w:r w:rsidR="003C689D">
        <w:rPr>
          <w:rFonts w:ascii="Times New Roman" w:hAnsi="Times New Roman" w:cs="Times New Roman"/>
          <w:bCs/>
          <w:sz w:val="28"/>
          <w:szCs w:val="28"/>
        </w:rPr>
        <w:t xml:space="preserve"> </w:t>
      </w:r>
      <w:r w:rsidRPr="003C689D">
        <w:rPr>
          <w:rFonts w:ascii="Times New Roman" w:hAnsi="Times New Roman" w:cs="Times New Roman"/>
          <w:bCs/>
          <w:sz w:val="28"/>
          <w:szCs w:val="28"/>
        </w:rPr>
        <w:t>будущем.</w:t>
      </w:r>
      <w:r w:rsidR="003C689D">
        <w:rPr>
          <w:rFonts w:ascii="Times New Roman" w:hAnsi="Times New Roman" w:cs="Times New Roman"/>
          <w:bCs/>
          <w:sz w:val="28"/>
          <w:szCs w:val="28"/>
        </w:rPr>
        <w:t xml:space="preserve"> </w:t>
      </w:r>
      <w:r w:rsidRPr="003C689D">
        <w:rPr>
          <w:rFonts w:ascii="Times New Roman" w:hAnsi="Times New Roman" w:cs="Times New Roman"/>
          <w:sz w:val="28"/>
          <w:szCs w:val="28"/>
        </w:rPr>
        <w:t>Несмотря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внешние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внутренние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противоречия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свойственные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данному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возрасту,</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испытывает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потребность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поддержке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взрослого.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Подросток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испытывает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потребность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поделиться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своими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переживаниями,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рассказать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событиях</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своей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жизни</w:t>
      </w:r>
      <w:r w:rsidR="00122DA4" w:rsidRPr="003C689D">
        <w:rPr>
          <w:rFonts w:ascii="Times New Roman" w:hAnsi="Times New Roman" w:cs="Times New Roman"/>
          <w:sz w:val="28"/>
          <w:szCs w:val="28"/>
        </w:rPr>
        <w:t>.</w:t>
      </w:r>
    </w:p>
    <w:p w:rsidR="002B6E34" w:rsidRPr="003C689D" w:rsidRDefault="002B6E34" w:rsidP="003C689D">
      <w:pPr>
        <w:pStyle w:val="ae"/>
        <w:keepNext/>
        <w:spacing w:line="360" w:lineRule="auto"/>
        <w:ind w:firstLine="709"/>
        <w:jc w:val="both"/>
        <w:rPr>
          <w:rFonts w:ascii="Times New Roman" w:hAnsi="Times New Roman" w:cs="Times New Roman"/>
          <w:sz w:val="28"/>
          <w:szCs w:val="28"/>
        </w:rPr>
      </w:pPr>
    </w:p>
    <w:p w:rsidR="00AA4A7F" w:rsidRPr="003C689D" w:rsidRDefault="009F5C99" w:rsidP="003C689D">
      <w:pPr>
        <w:pStyle w:val="1"/>
        <w:widowControl w:val="0"/>
        <w:tabs>
          <w:tab w:val="clear" w:pos="432"/>
        </w:tabs>
        <w:spacing w:before="0" w:after="0" w:line="360" w:lineRule="auto"/>
        <w:ind w:left="0" w:firstLine="709"/>
        <w:jc w:val="both"/>
        <w:rPr>
          <w:rFonts w:ascii="Times New Roman" w:hAnsi="Times New Roman" w:cs="Times New Roman"/>
          <w:b w:val="0"/>
          <w:sz w:val="28"/>
          <w:szCs w:val="28"/>
        </w:rPr>
      </w:pPr>
      <w:bookmarkStart w:id="6" w:name="_toc970"/>
      <w:bookmarkEnd w:id="6"/>
      <w:r>
        <w:rPr>
          <w:rFonts w:ascii="Times New Roman" w:hAnsi="Times New Roman" w:cs="Times New Roman"/>
          <w:b w:val="0"/>
          <w:sz w:val="28"/>
          <w:szCs w:val="28"/>
        </w:rPr>
        <w:br w:type="page"/>
      </w:r>
      <w:r w:rsidR="00AA4A7F" w:rsidRPr="003C689D">
        <w:rPr>
          <w:rFonts w:ascii="Times New Roman" w:hAnsi="Times New Roman" w:cs="Times New Roman"/>
          <w:b w:val="0"/>
          <w:sz w:val="28"/>
          <w:szCs w:val="28"/>
        </w:rPr>
        <w:t>ЛИТЕРАТУРА</w:t>
      </w:r>
    </w:p>
    <w:p w:rsidR="00AA4A7F" w:rsidRPr="003C689D" w:rsidRDefault="00AA4A7F" w:rsidP="003C689D">
      <w:pPr>
        <w:keepNext/>
        <w:widowControl w:val="0"/>
        <w:spacing w:line="360" w:lineRule="auto"/>
        <w:ind w:firstLine="709"/>
        <w:jc w:val="both"/>
        <w:rPr>
          <w:rFonts w:ascii="Times New Roman" w:hAnsi="Times New Roman"/>
          <w:sz w:val="28"/>
        </w:rPr>
      </w:pP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Абрамова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Г.С.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Практическая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Учебник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для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студентов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вузов.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6-е.,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перераб.</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доп.</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Академический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Проект,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2001.</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Адлер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Воспитание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детей.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Взаимодействие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полов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(перевод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англ.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А.А.Влеева,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Валеевой)</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Адлер.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Ростов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Феникс,</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1998.</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448с.</w:t>
      </w:r>
      <w:r w:rsidR="003C689D">
        <w:rPr>
          <w:rFonts w:ascii="Times New Roman" w:hAnsi="Times New Roman" w:cs="Times New Roman"/>
          <w:sz w:val="28"/>
          <w:szCs w:val="28"/>
        </w:rPr>
        <w:t xml:space="preserve"> </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Алешина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Ю.Е.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Индивидуальное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консультирование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Ю.Е.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Алешина.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002B510F" w:rsidRPr="003C689D">
        <w:rPr>
          <w:rFonts w:ascii="Times New Roman" w:hAnsi="Times New Roman" w:cs="Times New Roman"/>
          <w:sz w:val="28"/>
          <w:szCs w:val="28"/>
        </w:rPr>
        <w:t>2-е</w:t>
      </w:r>
      <w:r w:rsidR="003C689D">
        <w:rPr>
          <w:rFonts w:ascii="Times New Roman" w:hAnsi="Times New Roman" w:cs="Times New Roman"/>
          <w:sz w:val="28"/>
          <w:szCs w:val="28"/>
        </w:rPr>
        <w:t xml:space="preserve"> </w:t>
      </w:r>
      <w:r w:rsidR="002B510F" w:rsidRPr="003C689D">
        <w:rPr>
          <w:rFonts w:ascii="Times New Roman" w:hAnsi="Times New Roman" w:cs="Times New Roman"/>
          <w:sz w:val="28"/>
          <w:szCs w:val="28"/>
        </w:rPr>
        <w:t>изд.</w:t>
      </w:r>
      <w:r w:rsidR="003C689D">
        <w:rPr>
          <w:rFonts w:ascii="Times New Roman" w:hAnsi="Times New Roman" w:cs="Times New Roman"/>
          <w:sz w:val="28"/>
          <w:szCs w:val="28"/>
        </w:rPr>
        <w:t xml:space="preserve"> </w:t>
      </w:r>
      <w:r w:rsidR="002B510F"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Независимая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фирма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«Класс»,</w:t>
      </w:r>
      <w:r w:rsidR="003C689D">
        <w:rPr>
          <w:rFonts w:ascii="Times New Roman" w:hAnsi="Times New Roman" w:cs="Times New Roman"/>
          <w:sz w:val="28"/>
          <w:szCs w:val="28"/>
        </w:rPr>
        <w:t xml:space="preserve"> </w:t>
      </w:r>
      <w:r w:rsidR="002B510F" w:rsidRPr="003C689D">
        <w:rPr>
          <w:rFonts w:ascii="Times New Roman" w:hAnsi="Times New Roman" w:cs="Times New Roman"/>
          <w:sz w:val="28"/>
          <w:szCs w:val="28"/>
        </w:rPr>
        <w:t>2005</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208с.</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Алмазов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Методика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технологии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работы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Б.Н.Алмазов,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Н.Н.Бессонова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Академия,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2006.</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192с.</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Алмазов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Б.Н.</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детства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Б.Н.Алмазов.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Дата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Сквер,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2009.</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–248с.</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Ананьев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Б.Г.</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Человек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предмет</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познания.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1968.</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Андреева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Семейная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Учебное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пособие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Т.В.Андреева.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СПб.:</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Речь,</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2004.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244с.</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Битянова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Н.Р.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роста.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2000.</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Божович</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Избранные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психологические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труды.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Проблемы</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формирования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личности</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Ред.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Д.И.Фельдштейна.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МПА,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1995.</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Божович</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Этапы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формирования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онтогенезе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Л.И.Божович,</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Л.М.Семенюк,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Фельдштейна.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Институт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551с.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Братусь</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Психологические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аспекты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нравственного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развития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1977.</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педагогическая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Хрестоматия: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Учебное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студентов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высших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учебных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заведений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сост.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Дубовина,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Прихожан,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Зацепин.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2005.</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368</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Выготский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Динамика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структура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Выготский,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Семенюк</w:t>
      </w:r>
      <w:r>
        <w:rPr>
          <w:rFonts w:ascii="Times New Roman" w:hAnsi="Times New Roman" w:cs="Times New Roman"/>
          <w:sz w:val="28"/>
          <w:szCs w:val="28"/>
        </w:rPr>
        <w:t xml:space="preserve"> </w:t>
      </w:r>
      <w:r w:rsidR="00884FC8" w:rsidRPr="003C689D">
        <w:rPr>
          <w:rFonts w:ascii="Times New Roman" w:hAnsi="Times New Roman" w:cs="Times New Roman"/>
          <w:sz w:val="28"/>
          <w:szCs w:val="28"/>
        </w:rPr>
        <w:t>/</w:t>
      </w:r>
      <w:r>
        <w:rPr>
          <w:rFonts w:ascii="Times New Roman" w:hAnsi="Times New Roman" w:cs="Times New Roman"/>
          <w:sz w:val="28"/>
          <w:szCs w:val="28"/>
        </w:rPr>
        <w:t xml:space="preserve"> </w:t>
      </w:r>
      <w:r w:rsidR="00884FC8" w:rsidRPr="003C689D">
        <w:rPr>
          <w:rFonts w:ascii="Times New Roman" w:hAnsi="Times New Roman" w:cs="Times New Roman"/>
          <w:sz w:val="28"/>
          <w:szCs w:val="28"/>
        </w:rPr>
        <w:t>П</w:t>
      </w:r>
      <w:r w:rsidR="00AA4A7F" w:rsidRPr="003C689D">
        <w:rPr>
          <w:rFonts w:ascii="Times New Roman" w:hAnsi="Times New Roman" w:cs="Times New Roman"/>
          <w:sz w:val="28"/>
          <w:szCs w:val="28"/>
        </w:rPr>
        <w:t>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Фельдштейна.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Институт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304с.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Гамезо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Петрова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Е.А.,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Орлова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педагогическая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студентов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всех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специальностей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педагогических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вузов.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Педагогическое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общество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России,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-512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Голованова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Н.Ф.</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Социализация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воспитание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ребенка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Н.Ф.</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Голованова.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Речь,</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272с.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Дементьева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Негативные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факторы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воспитания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детей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неполной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семье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исслед.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108-118.</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Драгунова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«Кризис»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объясняется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разному</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Т.В.Драгунова,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Семенюк.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Институт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304с.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Елисеев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О.П.</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Практикум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испр.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перераб.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Питер,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2003.</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Запорожец</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Условия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движущие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причины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психического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развития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ребенка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Запорожец,</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Семенюк.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Институт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304с.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Зарецкая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Н.Ю.</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Ребенок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особыми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потребностями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семье: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системный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семейный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подход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С.62-68.</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Зиглер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Теории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Основные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положения,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исследования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применение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Т.Зиглер,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Л.Хьелл.</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Питер,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2008.</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608с.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Кант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Собр.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соч.:</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1964.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Карабанова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семейных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отношений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консультирования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Карабанова.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Издат.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центр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324с.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юношеского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Просвещение,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1997.</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Кондрашенко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Девиантное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поведение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Социально-психологические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психиатрические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аспекты.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Минск: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Беларусь,</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2008.</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Кочюнас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психологического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консультирования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Р.Кочюнас.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Академический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проект,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1999.</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240с.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Кравченко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Социальная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работа: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Велби,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Проспект,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2008.</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416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Кратохвил</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семейно-сексуальных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дисгармоний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С.Кратохвил.</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Издат.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центр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285с.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Кречмер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Строение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тела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характер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нем.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Эксмо,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2003.</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Лидерс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А.Г.</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Психологический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тренинг</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подростками: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студ.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высш.</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заведений.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2003.</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Листратенко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Н.П.</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Семейные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взаимоотношения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влияние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развитие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ребенка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Социальная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88-</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95.</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Иванова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И.П.</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Патохарактерологические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исследования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МГУ,</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2003.</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Морозов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Деловая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Курс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лекций.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Издательство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Союз,</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2000.</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312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Наумчик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Социальная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Проблема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«трудных»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детей.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Теория.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Эксперимент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Наумчик,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Праздников.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Просвещение,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2005.</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258с.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Немов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студ.высш.пед.учеб.заведений: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Гуманит.изд.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центр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ВЛАДОС,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Кн.1: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Общие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688</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Обухова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Л.Ф.</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Детская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Учебник.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Российское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педагогическое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агентство,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374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Обухова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Л.Ф.</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Детская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Теория,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факты,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проблемы.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2005.</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360</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Общая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Состав.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Е.И.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Рогов.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Владос,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2005.</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Овчарова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Справочная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книга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социального</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педагога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Р.В.Овчарова.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М.:</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Изд.</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центр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«Академия»,</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2004.</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248с.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Олифирович</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семейных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кризисов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Н.И.Олифирович,</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Зинкевич-Куземкина.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Речь,</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360с.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Орлов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Ю.М.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Восхождение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индивидуальности.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2007.</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семьи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консультирования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Посысоева.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МОДЕК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354с.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Практикум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Учебное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Л.А.Головей.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Речь,</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640с.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Проблемы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формирования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Избранные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психологические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труды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Фельдштейна.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М.:МОДЕК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352с.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Хрестоматия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Сост.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Ю.И.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Фролов.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Российское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педагогическое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агенство,1997.</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526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Райгородский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семьи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Райгородский.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Самара: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Бахрах-М,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752с.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Райс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подросткового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юношеского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Ф.Райс.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Питер,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2000.</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255с.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Роббер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Тильман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школе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Хрестоматия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социальной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сост.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Кусатова.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Междунар.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педагогич.</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2003.</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Рогов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Е.И.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Настольная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книга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практического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перераб.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доп.</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Гуманит.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Центр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ВЛАДОС,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1998.–</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144с.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Роджерс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Становление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личности.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Взгляд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психотерапию</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англ.</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Злоткин.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ЭКСМО-Пресс,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Семенюк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Хрестоматия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учебное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студентов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Семенюк.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Институт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304с.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Семья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психологической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консультации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Бодалева.,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Столина.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1989.</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196с.</w:t>
      </w:r>
    </w:p>
    <w:p w:rsidR="00AA4A7F" w:rsidRPr="003C689D" w:rsidRDefault="00AA4A7F"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3C689D">
        <w:rPr>
          <w:rFonts w:ascii="Times New Roman" w:hAnsi="Times New Roman" w:cs="Times New Roman"/>
          <w:sz w:val="28"/>
          <w:szCs w:val="28"/>
        </w:rPr>
        <w:t>Сержантов</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В.Ф.</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Характер</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как</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деструктивное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поведение.</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СПб.:</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Ривьера,</w:t>
      </w:r>
      <w:r w:rsidR="003C689D">
        <w:rPr>
          <w:rFonts w:ascii="Times New Roman" w:hAnsi="Times New Roman" w:cs="Times New Roman"/>
          <w:sz w:val="28"/>
          <w:szCs w:val="28"/>
        </w:rPr>
        <w:t xml:space="preserve"> </w:t>
      </w:r>
      <w:r w:rsidRPr="003C689D">
        <w:rPr>
          <w:rFonts w:ascii="Times New Roman" w:hAnsi="Times New Roman" w:cs="Times New Roman"/>
          <w:sz w:val="28"/>
          <w:szCs w:val="28"/>
        </w:rPr>
        <w:t>1993.</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Смирнова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Е.О.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Психологический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анализ</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трудностей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матери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отношениях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ребенком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100-109.</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Социальная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Курс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лекций: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пособие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студ.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высш.</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учеб.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заведений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ред.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Галагузовой.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Гуманит.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центр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ВЛАДОС,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416с.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Спиваковская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Как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быть</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родителями: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родительской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любви)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А.С.Спиваковская.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Педагогика,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1986.</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160с.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Столяренко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Практикум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Столяренко.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Ростов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н/Д.: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Изд-во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«Феникс»,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704с.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Сысенко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Супружеские</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конфликты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В.А.Сысенко.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Издат.</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центр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«Академия»,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1999.</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345с.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Фридман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детей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подростков: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Справочник</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для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учителей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воспитателей.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Изд-во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Института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2003.</w:t>
      </w:r>
      <w:r>
        <w:rPr>
          <w:rFonts w:ascii="Times New Roman" w:hAnsi="Times New Roman" w:cs="Times New Roman"/>
          <w:sz w:val="28"/>
          <w:szCs w:val="28"/>
        </w:rPr>
        <w:t xml:space="preserve"> </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Фримен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Техники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Д.Фримен.</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Питер,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2001.</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384с.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Целуйко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современной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семьи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Целуйко.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ГИЦ</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«ВЛАДОС»,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134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Шаповаленко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развития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возрастная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И.В.</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Шаповаленко.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Гардарики,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2005.</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345с.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Шнейдер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семейных</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отношений</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Л.Б.Шнейдер.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2000.</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–512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AA4A7F" w:rsidRPr="003C689D"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A4A7F" w:rsidRPr="003C689D">
        <w:rPr>
          <w:rFonts w:ascii="Times New Roman" w:hAnsi="Times New Roman" w:cs="Times New Roman"/>
          <w:sz w:val="28"/>
          <w:szCs w:val="28"/>
        </w:rPr>
        <w:t>Шостром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Браммер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Л.</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Терапевтическая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психология.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Основы</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консультирования</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и</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психотерапии/Пер.</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англ.</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В.Абабкова,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В.Гаврилова.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СПб.:</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Сова;</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М.:</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Эксмо,</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2002.</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624</w:t>
      </w:r>
      <w:r>
        <w:rPr>
          <w:rFonts w:ascii="Times New Roman" w:hAnsi="Times New Roman" w:cs="Times New Roman"/>
          <w:sz w:val="28"/>
          <w:szCs w:val="28"/>
        </w:rPr>
        <w:t xml:space="preserve"> </w:t>
      </w:r>
      <w:r w:rsidR="00AA4A7F" w:rsidRPr="003C689D">
        <w:rPr>
          <w:rFonts w:ascii="Times New Roman" w:hAnsi="Times New Roman" w:cs="Times New Roman"/>
          <w:sz w:val="28"/>
          <w:szCs w:val="28"/>
        </w:rPr>
        <w:t>с.</w:t>
      </w:r>
    </w:p>
    <w:p w:rsidR="0060608B" w:rsidRPr="009F5C99" w:rsidRDefault="003C689D" w:rsidP="009F5C99">
      <w:pPr>
        <w:keepNext/>
        <w:widowControl w:val="0"/>
        <w:numPr>
          <w:ilvl w:val="0"/>
          <w:numId w:val="15"/>
        </w:numPr>
        <w:tabs>
          <w:tab w:val="left" w:pos="440"/>
        </w:tabs>
        <w:suppressAutoHyphens w:val="0"/>
        <w:spacing w:line="360" w:lineRule="auto"/>
        <w:ind w:left="0" w:firstLine="0"/>
        <w:jc w:val="both"/>
        <w:rPr>
          <w:rFonts w:ascii="Times New Roman" w:hAnsi="Times New Roman" w:cs="Times New Roman"/>
          <w:sz w:val="28"/>
          <w:szCs w:val="28"/>
        </w:rPr>
      </w:pP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Эльконин</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Э.</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Г.</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Детство</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и</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общество</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Э.Г.Эльконин.</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СПб.:</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изд.</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Ленато,</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1996.</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w:t>
      </w:r>
      <w:r w:rsidRPr="009F5C99">
        <w:rPr>
          <w:rFonts w:ascii="Times New Roman" w:hAnsi="Times New Roman" w:cs="Times New Roman"/>
          <w:sz w:val="28"/>
          <w:szCs w:val="28"/>
        </w:rPr>
        <w:t xml:space="preserve"> </w:t>
      </w:r>
      <w:r w:rsidR="00AA4A7F" w:rsidRPr="009F5C99">
        <w:rPr>
          <w:rFonts w:ascii="Times New Roman" w:hAnsi="Times New Roman" w:cs="Times New Roman"/>
          <w:sz w:val="28"/>
          <w:szCs w:val="28"/>
        </w:rPr>
        <w:t>300с.</w:t>
      </w:r>
      <w:bookmarkStart w:id="7" w:name="_GoBack"/>
      <w:bookmarkEnd w:id="7"/>
    </w:p>
    <w:sectPr w:rsidR="0060608B" w:rsidRPr="009F5C99" w:rsidSect="003C689D">
      <w:footerReference w:type="even" r:id="rId12"/>
      <w:footnotePr>
        <w:pos w:val="beneathText"/>
      </w:footnotePr>
      <w:pgSz w:w="11905" w:h="16837" w:code="9"/>
      <w:pgMar w:top="1134" w:right="851" w:bottom="1134" w:left="1701" w:header="567" w:footer="567"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62E" w:rsidRDefault="00C1562E">
      <w:r>
        <w:separator/>
      </w:r>
    </w:p>
  </w:endnote>
  <w:endnote w:type="continuationSeparator" w:id="0">
    <w:p w:rsidR="00C1562E" w:rsidRDefault="00C1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89D" w:rsidRDefault="003C689D" w:rsidP="00341EB0">
    <w:pPr>
      <w:pStyle w:val="aa"/>
      <w:framePr w:wrap="around" w:vAnchor="text" w:hAnchor="margin" w:xAlign="center" w:y="1"/>
      <w:rPr>
        <w:rStyle w:val="af6"/>
        <w:rFonts w:cs="Calibri"/>
      </w:rPr>
    </w:pPr>
  </w:p>
  <w:p w:rsidR="003C689D" w:rsidRDefault="003C68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62E" w:rsidRDefault="00C1562E">
      <w:r>
        <w:separator/>
      </w:r>
    </w:p>
  </w:footnote>
  <w:footnote w:type="continuationSeparator" w:id="0">
    <w:p w:rsidR="00C1562E" w:rsidRDefault="00C156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E46C997E"/>
    <w:name w:val="WW8Num4"/>
    <w:lvl w:ilvl="0">
      <w:start w:val="1"/>
      <w:numFmt w:val="decimal"/>
      <w:lvlText w:val="%1."/>
      <w:lvlJc w:val="left"/>
      <w:pPr>
        <w:tabs>
          <w:tab w:val="num" w:pos="0"/>
        </w:tabs>
        <w:ind w:left="1069" w:hanging="360"/>
      </w:pPr>
      <w:rPr>
        <w:rFonts w:ascii="Symbol" w:hAnsi="Symbol" w:cs="Times New Roman"/>
        <w:b/>
        <w:i w:val="0"/>
      </w:rPr>
    </w:lvl>
  </w:abstractNum>
  <w:abstractNum w:abstractNumId="3">
    <w:nsid w:val="00000005"/>
    <w:multiLevelType w:val="singleLevel"/>
    <w:tmpl w:val="00000005"/>
    <w:name w:val="WW8Num5"/>
    <w:lvl w:ilvl="0">
      <w:start w:val="1"/>
      <w:numFmt w:val="bullet"/>
      <w:lvlText w:val=""/>
      <w:lvlJc w:val="left"/>
      <w:pPr>
        <w:tabs>
          <w:tab w:val="num" w:pos="1429"/>
        </w:tabs>
        <w:ind w:left="1429" w:hanging="360"/>
      </w:pPr>
      <w:rPr>
        <w:rFonts w:ascii="Symbol" w:hAnsi="Symbol"/>
        <w:sz w:val="28"/>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sz w:val="28"/>
        <w:szCs w:val="28"/>
      </w:rPr>
    </w:lvl>
  </w:abstractNum>
  <w:abstractNum w:abstractNumId="5">
    <w:nsid w:val="00F14B8A"/>
    <w:multiLevelType w:val="hybridMultilevel"/>
    <w:tmpl w:val="4EF452CC"/>
    <w:lvl w:ilvl="0" w:tplc="011C0C86">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03D41625"/>
    <w:multiLevelType w:val="hybridMultilevel"/>
    <w:tmpl w:val="5D88ADBE"/>
    <w:lvl w:ilvl="0" w:tplc="011C0C86">
      <w:start w:val="1"/>
      <w:numFmt w:val="bullet"/>
      <w:lvlText w:val="-"/>
      <w:lvlJc w:val="left"/>
      <w:pPr>
        <w:tabs>
          <w:tab w:val="num" w:pos="470"/>
        </w:tabs>
        <w:ind w:left="470" w:hanging="360"/>
      </w:pPr>
      <w:rPr>
        <w:rFonts w:ascii="Courier New" w:hAnsi="Courier New" w:hint="default"/>
      </w:rPr>
    </w:lvl>
    <w:lvl w:ilvl="1" w:tplc="04190003" w:tentative="1">
      <w:start w:val="1"/>
      <w:numFmt w:val="bullet"/>
      <w:lvlText w:val="o"/>
      <w:lvlJc w:val="left"/>
      <w:pPr>
        <w:tabs>
          <w:tab w:val="num" w:pos="482"/>
        </w:tabs>
        <w:ind w:left="482" w:hanging="360"/>
      </w:pPr>
      <w:rPr>
        <w:rFonts w:ascii="Courier New" w:hAnsi="Courier New" w:hint="default"/>
      </w:rPr>
    </w:lvl>
    <w:lvl w:ilvl="2" w:tplc="04190005" w:tentative="1">
      <w:start w:val="1"/>
      <w:numFmt w:val="bullet"/>
      <w:lvlText w:val=""/>
      <w:lvlJc w:val="left"/>
      <w:pPr>
        <w:tabs>
          <w:tab w:val="num" w:pos="1202"/>
        </w:tabs>
        <w:ind w:left="1202" w:hanging="360"/>
      </w:pPr>
      <w:rPr>
        <w:rFonts w:ascii="Wingdings" w:hAnsi="Wingdings" w:hint="default"/>
      </w:rPr>
    </w:lvl>
    <w:lvl w:ilvl="3" w:tplc="04190001" w:tentative="1">
      <w:start w:val="1"/>
      <w:numFmt w:val="bullet"/>
      <w:lvlText w:val=""/>
      <w:lvlJc w:val="left"/>
      <w:pPr>
        <w:tabs>
          <w:tab w:val="num" w:pos="1922"/>
        </w:tabs>
        <w:ind w:left="1922" w:hanging="360"/>
      </w:pPr>
      <w:rPr>
        <w:rFonts w:ascii="Symbol" w:hAnsi="Symbol" w:hint="default"/>
      </w:rPr>
    </w:lvl>
    <w:lvl w:ilvl="4" w:tplc="04190003" w:tentative="1">
      <w:start w:val="1"/>
      <w:numFmt w:val="bullet"/>
      <w:lvlText w:val="o"/>
      <w:lvlJc w:val="left"/>
      <w:pPr>
        <w:tabs>
          <w:tab w:val="num" w:pos="2642"/>
        </w:tabs>
        <w:ind w:left="2642" w:hanging="360"/>
      </w:pPr>
      <w:rPr>
        <w:rFonts w:ascii="Courier New" w:hAnsi="Courier New" w:hint="default"/>
      </w:rPr>
    </w:lvl>
    <w:lvl w:ilvl="5" w:tplc="04190005" w:tentative="1">
      <w:start w:val="1"/>
      <w:numFmt w:val="bullet"/>
      <w:lvlText w:val=""/>
      <w:lvlJc w:val="left"/>
      <w:pPr>
        <w:tabs>
          <w:tab w:val="num" w:pos="3362"/>
        </w:tabs>
        <w:ind w:left="3362" w:hanging="360"/>
      </w:pPr>
      <w:rPr>
        <w:rFonts w:ascii="Wingdings" w:hAnsi="Wingdings" w:hint="default"/>
      </w:rPr>
    </w:lvl>
    <w:lvl w:ilvl="6" w:tplc="04190001" w:tentative="1">
      <w:start w:val="1"/>
      <w:numFmt w:val="bullet"/>
      <w:lvlText w:val=""/>
      <w:lvlJc w:val="left"/>
      <w:pPr>
        <w:tabs>
          <w:tab w:val="num" w:pos="4082"/>
        </w:tabs>
        <w:ind w:left="4082" w:hanging="360"/>
      </w:pPr>
      <w:rPr>
        <w:rFonts w:ascii="Symbol" w:hAnsi="Symbol" w:hint="default"/>
      </w:rPr>
    </w:lvl>
    <w:lvl w:ilvl="7" w:tplc="04190003" w:tentative="1">
      <w:start w:val="1"/>
      <w:numFmt w:val="bullet"/>
      <w:lvlText w:val="o"/>
      <w:lvlJc w:val="left"/>
      <w:pPr>
        <w:tabs>
          <w:tab w:val="num" w:pos="4802"/>
        </w:tabs>
        <w:ind w:left="4802" w:hanging="360"/>
      </w:pPr>
      <w:rPr>
        <w:rFonts w:ascii="Courier New" w:hAnsi="Courier New" w:hint="default"/>
      </w:rPr>
    </w:lvl>
    <w:lvl w:ilvl="8" w:tplc="04190005" w:tentative="1">
      <w:start w:val="1"/>
      <w:numFmt w:val="bullet"/>
      <w:lvlText w:val=""/>
      <w:lvlJc w:val="left"/>
      <w:pPr>
        <w:tabs>
          <w:tab w:val="num" w:pos="5522"/>
        </w:tabs>
        <w:ind w:left="5522" w:hanging="360"/>
      </w:pPr>
      <w:rPr>
        <w:rFonts w:ascii="Wingdings" w:hAnsi="Wingdings" w:hint="default"/>
      </w:rPr>
    </w:lvl>
  </w:abstractNum>
  <w:abstractNum w:abstractNumId="7">
    <w:nsid w:val="03F916E5"/>
    <w:multiLevelType w:val="multilevel"/>
    <w:tmpl w:val="F8A0BA3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04CA6A72"/>
    <w:multiLevelType w:val="hybridMultilevel"/>
    <w:tmpl w:val="B248E4E0"/>
    <w:lvl w:ilvl="0" w:tplc="011C0C8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A2A1C5B"/>
    <w:multiLevelType w:val="hybridMultilevel"/>
    <w:tmpl w:val="F8A0BA3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DCA1F8C"/>
    <w:multiLevelType w:val="hybridMultilevel"/>
    <w:tmpl w:val="A9409494"/>
    <w:lvl w:ilvl="0" w:tplc="04190011">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092"/>
        </w:tabs>
        <w:ind w:left="1092" w:hanging="360"/>
      </w:pPr>
      <w:rPr>
        <w:rFonts w:cs="Times New Roman"/>
      </w:rPr>
    </w:lvl>
    <w:lvl w:ilvl="2" w:tplc="0419001B" w:tentative="1">
      <w:start w:val="1"/>
      <w:numFmt w:val="lowerRoman"/>
      <w:lvlText w:val="%3."/>
      <w:lvlJc w:val="right"/>
      <w:pPr>
        <w:tabs>
          <w:tab w:val="num" w:pos="1812"/>
        </w:tabs>
        <w:ind w:left="1812" w:hanging="180"/>
      </w:pPr>
      <w:rPr>
        <w:rFonts w:cs="Times New Roman"/>
      </w:rPr>
    </w:lvl>
    <w:lvl w:ilvl="3" w:tplc="0419000F" w:tentative="1">
      <w:start w:val="1"/>
      <w:numFmt w:val="decimal"/>
      <w:lvlText w:val="%4."/>
      <w:lvlJc w:val="left"/>
      <w:pPr>
        <w:tabs>
          <w:tab w:val="num" w:pos="2532"/>
        </w:tabs>
        <w:ind w:left="2532" w:hanging="360"/>
      </w:pPr>
      <w:rPr>
        <w:rFonts w:cs="Times New Roman"/>
      </w:rPr>
    </w:lvl>
    <w:lvl w:ilvl="4" w:tplc="04190019" w:tentative="1">
      <w:start w:val="1"/>
      <w:numFmt w:val="lowerLetter"/>
      <w:lvlText w:val="%5."/>
      <w:lvlJc w:val="left"/>
      <w:pPr>
        <w:tabs>
          <w:tab w:val="num" w:pos="3252"/>
        </w:tabs>
        <w:ind w:left="3252" w:hanging="360"/>
      </w:pPr>
      <w:rPr>
        <w:rFonts w:cs="Times New Roman"/>
      </w:rPr>
    </w:lvl>
    <w:lvl w:ilvl="5" w:tplc="0419001B" w:tentative="1">
      <w:start w:val="1"/>
      <w:numFmt w:val="lowerRoman"/>
      <w:lvlText w:val="%6."/>
      <w:lvlJc w:val="right"/>
      <w:pPr>
        <w:tabs>
          <w:tab w:val="num" w:pos="3972"/>
        </w:tabs>
        <w:ind w:left="3972" w:hanging="180"/>
      </w:pPr>
      <w:rPr>
        <w:rFonts w:cs="Times New Roman"/>
      </w:rPr>
    </w:lvl>
    <w:lvl w:ilvl="6" w:tplc="0419000F" w:tentative="1">
      <w:start w:val="1"/>
      <w:numFmt w:val="decimal"/>
      <w:lvlText w:val="%7."/>
      <w:lvlJc w:val="left"/>
      <w:pPr>
        <w:tabs>
          <w:tab w:val="num" w:pos="4692"/>
        </w:tabs>
        <w:ind w:left="4692" w:hanging="360"/>
      </w:pPr>
      <w:rPr>
        <w:rFonts w:cs="Times New Roman"/>
      </w:rPr>
    </w:lvl>
    <w:lvl w:ilvl="7" w:tplc="04190019" w:tentative="1">
      <w:start w:val="1"/>
      <w:numFmt w:val="lowerLetter"/>
      <w:lvlText w:val="%8."/>
      <w:lvlJc w:val="left"/>
      <w:pPr>
        <w:tabs>
          <w:tab w:val="num" w:pos="5412"/>
        </w:tabs>
        <w:ind w:left="5412" w:hanging="360"/>
      </w:pPr>
      <w:rPr>
        <w:rFonts w:cs="Times New Roman"/>
      </w:rPr>
    </w:lvl>
    <w:lvl w:ilvl="8" w:tplc="0419001B" w:tentative="1">
      <w:start w:val="1"/>
      <w:numFmt w:val="lowerRoman"/>
      <w:lvlText w:val="%9."/>
      <w:lvlJc w:val="right"/>
      <w:pPr>
        <w:tabs>
          <w:tab w:val="num" w:pos="6132"/>
        </w:tabs>
        <w:ind w:left="6132" w:hanging="180"/>
      </w:pPr>
      <w:rPr>
        <w:rFonts w:cs="Times New Roman"/>
      </w:rPr>
    </w:lvl>
  </w:abstractNum>
  <w:abstractNum w:abstractNumId="11">
    <w:nsid w:val="13D62786"/>
    <w:multiLevelType w:val="hybridMultilevel"/>
    <w:tmpl w:val="F964040E"/>
    <w:lvl w:ilvl="0" w:tplc="011C0C86">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14192D5D"/>
    <w:multiLevelType w:val="multilevel"/>
    <w:tmpl w:val="68B42068"/>
    <w:lvl w:ilvl="0">
      <w:start w:val="1"/>
      <w:numFmt w:val="decimal"/>
      <w:lvlText w:val="%1."/>
      <w:lvlJc w:val="left"/>
      <w:pPr>
        <w:tabs>
          <w:tab w:val="num" w:pos="360"/>
        </w:tabs>
        <w:ind w:left="360" w:hanging="360"/>
      </w:pPr>
      <w:rPr>
        <w:rFonts w:cs="Times New Roman" w:hint="default"/>
        <w:i w:val="0"/>
      </w:rPr>
    </w:lvl>
    <w:lvl w:ilvl="1">
      <w:start w:val="1"/>
      <w:numFmt w:val="bullet"/>
      <w:lvlText w:val="-"/>
      <w:lvlJc w:val="left"/>
      <w:pPr>
        <w:tabs>
          <w:tab w:val="num" w:pos="1440"/>
        </w:tabs>
        <w:ind w:left="1440" w:hanging="360"/>
      </w:pPr>
      <w:rPr>
        <w:rFonts w:ascii="Courier New" w:hAnsi="Courier New" w:hint="default"/>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4792D76"/>
    <w:multiLevelType w:val="hybridMultilevel"/>
    <w:tmpl w:val="A7423F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14DC77CD"/>
    <w:multiLevelType w:val="hybridMultilevel"/>
    <w:tmpl w:val="884E796C"/>
    <w:lvl w:ilvl="0" w:tplc="011C0C86">
      <w:start w:val="1"/>
      <w:numFmt w:val="bullet"/>
      <w:lvlText w:val="-"/>
      <w:lvlJc w:val="left"/>
      <w:pPr>
        <w:tabs>
          <w:tab w:val="num" w:pos="470"/>
        </w:tabs>
        <w:ind w:left="470" w:hanging="360"/>
      </w:pPr>
      <w:rPr>
        <w:rFonts w:ascii="Courier New" w:hAnsi="Courier New" w:hint="default"/>
      </w:rPr>
    </w:lvl>
    <w:lvl w:ilvl="1" w:tplc="04190003" w:tentative="1">
      <w:start w:val="1"/>
      <w:numFmt w:val="bullet"/>
      <w:lvlText w:val="o"/>
      <w:lvlJc w:val="left"/>
      <w:pPr>
        <w:tabs>
          <w:tab w:val="num" w:pos="482"/>
        </w:tabs>
        <w:ind w:left="482" w:hanging="360"/>
      </w:pPr>
      <w:rPr>
        <w:rFonts w:ascii="Courier New" w:hAnsi="Courier New" w:hint="default"/>
      </w:rPr>
    </w:lvl>
    <w:lvl w:ilvl="2" w:tplc="04190005" w:tentative="1">
      <w:start w:val="1"/>
      <w:numFmt w:val="bullet"/>
      <w:lvlText w:val=""/>
      <w:lvlJc w:val="left"/>
      <w:pPr>
        <w:tabs>
          <w:tab w:val="num" w:pos="1202"/>
        </w:tabs>
        <w:ind w:left="1202" w:hanging="360"/>
      </w:pPr>
      <w:rPr>
        <w:rFonts w:ascii="Wingdings" w:hAnsi="Wingdings" w:hint="default"/>
      </w:rPr>
    </w:lvl>
    <w:lvl w:ilvl="3" w:tplc="04190001" w:tentative="1">
      <w:start w:val="1"/>
      <w:numFmt w:val="bullet"/>
      <w:lvlText w:val=""/>
      <w:lvlJc w:val="left"/>
      <w:pPr>
        <w:tabs>
          <w:tab w:val="num" w:pos="1922"/>
        </w:tabs>
        <w:ind w:left="1922" w:hanging="360"/>
      </w:pPr>
      <w:rPr>
        <w:rFonts w:ascii="Symbol" w:hAnsi="Symbol" w:hint="default"/>
      </w:rPr>
    </w:lvl>
    <w:lvl w:ilvl="4" w:tplc="04190003" w:tentative="1">
      <w:start w:val="1"/>
      <w:numFmt w:val="bullet"/>
      <w:lvlText w:val="o"/>
      <w:lvlJc w:val="left"/>
      <w:pPr>
        <w:tabs>
          <w:tab w:val="num" w:pos="2642"/>
        </w:tabs>
        <w:ind w:left="2642" w:hanging="360"/>
      </w:pPr>
      <w:rPr>
        <w:rFonts w:ascii="Courier New" w:hAnsi="Courier New" w:hint="default"/>
      </w:rPr>
    </w:lvl>
    <w:lvl w:ilvl="5" w:tplc="04190005" w:tentative="1">
      <w:start w:val="1"/>
      <w:numFmt w:val="bullet"/>
      <w:lvlText w:val=""/>
      <w:lvlJc w:val="left"/>
      <w:pPr>
        <w:tabs>
          <w:tab w:val="num" w:pos="3362"/>
        </w:tabs>
        <w:ind w:left="3362" w:hanging="360"/>
      </w:pPr>
      <w:rPr>
        <w:rFonts w:ascii="Wingdings" w:hAnsi="Wingdings" w:hint="default"/>
      </w:rPr>
    </w:lvl>
    <w:lvl w:ilvl="6" w:tplc="04190001" w:tentative="1">
      <w:start w:val="1"/>
      <w:numFmt w:val="bullet"/>
      <w:lvlText w:val=""/>
      <w:lvlJc w:val="left"/>
      <w:pPr>
        <w:tabs>
          <w:tab w:val="num" w:pos="4082"/>
        </w:tabs>
        <w:ind w:left="4082" w:hanging="360"/>
      </w:pPr>
      <w:rPr>
        <w:rFonts w:ascii="Symbol" w:hAnsi="Symbol" w:hint="default"/>
      </w:rPr>
    </w:lvl>
    <w:lvl w:ilvl="7" w:tplc="04190003" w:tentative="1">
      <w:start w:val="1"/>
      <w:numFmt w:val="bullet"/>
      <w:lvlText w:val="o"/>
      <w:lvlJc w:val="left"/>
      <w:pPr>
        <w:tabs>
          <w:tab w:val="num" w:pos="4802"/>
        </w:tabs>
        <w:ind w:left="4802" w:hanging="360"/>
      </w:pPr>
      <w:rPr>
        <w:rFonts w:ascii="Courier New" w:hAnsi="Courier New" w:hint="default"/>
      </w:rPr>
    </w:lvl>
    <w:lvl w:ilvl="8" w:tplc="04190005" w:tentative="1">
      <w:start w:val="1"/>
      <w:numFmt w:val="bullet"/>
      <w:lvlText w:val=""/>
      <w:lvlJc w:val="left"/>
      <w:pPr>
        <w:tabs>
          <w:tab w:val="num" w:pos="5522"/>
        </w:tabs>
        <w:ind w:left="5522" w:hanging="360"/>
      </w:pPr>
      <w:rPr>
        <w:rFonts w:ascii="Wingdings" w:hAnsi="Wingdings" w:hint="default"/>
      </w:rPr>
    </w:lvl>
  </w:abstractNum>
  <w:abstractNum w:abstractNumId="15">
    <w:nsid w:val="15547549"/>
    <w:multiLevelType w:val="hybridMultilevel"/>
    <w:tmpl w:val="5E7073D4"/>
    <w:lvl w:ilvl="0" w:tplc="62C8FE8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189B1C3C"/>
    <w:multiLevelType w:val="hybridMultilevel"/>
    <w:tmpl w:val="102240FA"/>
    <w:lvl w:ilvl="0" w:tplc="8D1CD354">
      <w:start w:val="1"/>
      <w:numFmt w:val="decimal"/>
      <w:lvlText w:val="%1."/>
      <w:lvlJc w:val="left"/>
      <w:pPr>
        <w:tabs>
          <w:tab w:val="num" w:pos="360"/>
        </w:tabs>
        <w:ind w:left="360" w:hanging="360"/>
      </w:pPr>
      <w:rPr>
        <w:rFonts w:cs="Times New Roman" w:hint="default"/>
        <w:i w:val="0"/>
      </w:rPr>
    </w:lvl>
    <w:lvl w:ilvl="1" w:tplc="011C0C86">
      <w:start w:val="1"/>
      <w:numFmt w:val="bullet"/>
      <w:lvlText w:val="-"/>
      <w:lvlJc w:val="left"/>
      <w:pPr>
        <w:tabs>
          <w:tab w:val="num" w:pos="720"/>
        </w:tabs>
        <w:ind w:left="720" w:hanging="360"/>
      </w:pPr>
      <w:rPr>
        <w:rFonts w:ascii="Courier New" w:hAnsi="Courier New" w:hint="default"/>
        <w:i w:val="0"/>
      </w:rPr>
    </w:lvl>
    <w:lvl w:ilvl="2" w:tplc="0419001B">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7">
    <w:nsid w:val="1AE160A3"/>
    <w:multiLevelType w:val="hybridMultilevel"/>
    <w:tmpl w:val="3A62302A"/>
    <w:lvl w:ilvl="0" w:tplc="011C0C86">
      <w:start w:val="1"/>
      <w:numFmt w:val="bullet"/>
      <w:lvlText w:val="-"/>
      <w:lvlJc w:val="left"/>
      <w:pPr>
        <w:tabs>
          <w:tab w:val="num" w:pos="470"/>
        </w:tabs>
        <w:ind w:left="470" w:hanging="360"/>
      </w:pPr>
      <w:rPr>
        <w:rFonts w:ascii="Courier New" w:hAnsi="Courier New" w:hint="default"/>
      </w:rPr>
    </w:lvl>
    <w:lvl w:ilvl="1" w:tplc="04190003" w:tentative="1">
      <w:start w:val="1"/>
      <w:numFmt w:val="bullet"/>
      <w:lvlText w:val="o"/>
      <w:lvlJc w:val="left"/>
      <w:pPr>
        <w:tabs>
          <w:tab w:val="num" w:pos="482"/>
        </w:tabs>
        <w:ind w:left="482" w:hanging="360"/>
      </w:pPr>
      <w:rPr>
        <w:rFonts w:ascii="Courier New" w:hAnsi="Courier New" w:hint="default"/>
      </w:rPr>
    </w:lvl>
    <w:lvl w:ilvl="2" w:tplc="04190005" w:tentative="1">
      <w:start w:val="1"/>
      <w:numFmt w:val="bullet"/>
      <w:lvlText w:val=""/>
      <w:lvlJc w:val="left"/>
      <w:pPr>
        <w:tabs>
          <w:tab w:val="num" w:pos="1202"/>
        </w:tabs>
        <w:ind w:left="1202" w:hanging="360"/>
      </w:pPr>
      <w:rPr>
        <w:rFonts w:ascii="Wingdings" w:hAnsi="Wingdings" w:hint="default"/>
      </w:rPr>
    </w:lvl>
    <w:lvl w:ilvl="3" w:tplc="04190001" w:tentative="1">
      <w:start w:val="1"/>
      <w:numFmt w:val="bullet"/>
      <w:lvlText w:val=""/>
      <w:lvlJc w:val="left"/>
      <w:pPr>
        <w:tabs>
          <w:tab w:val="num" w:pos="1922"/>
        </w:tabs>
        <w:ind w:left="1922" w:hanging="360"/>
      </w:pPr>
      <w:rPr>
        <w:rFonts w:ascii="Symbol" w:hAnsi="Symbol" w:hint="default"/>
      </w:rPr>
    </w:lvl>
    <w:lvl w:ilvl="4" w:tplc="04190003" w:tentative="1">
      <w:start w:val="1"/>
      <w:numFmt w:val="bullet"/>
      <w:lvlText w:val="o"/>
      <w:lvlJc w:val="left"/>
      <w:pPr>
        <w:tabs>
          <w:tab w:val="num" w:pos="2642"/>
        </w:tabs>
        <w:ind w:left="2642" w:hanging="360"/>
      </w:pPr>
      <w:rPr>
        <w:rFonts w:ascii="Courier New" w:hAnsi="Courier New" w:hint="default"/>
      </w:rPr>
    </w:lvl>
    <w:lvl w:ilvl="5" w:tplc="04190005" w:tentative="1">
      <w:start w:val="1"/>
      <w:numFmt w:val="bullet"/>
      <w:lvlText w:val=""/>
      <w:lvlJc w:val="left"/>
      <w:pPr>
        <w:tabs>
          <w:tab w:val="num" w:pos="3362"/>
        </w:tabs>
        <w:ind w:left="3362" w:hanging="360"/>
      </w:pPr>
      <w:rPr>
        <w:rFonts w:ascii="Wingdings" w:hAnsi="Wingdings" w:hint="default"/>
      </w:rPr>
    </w:lvl>
    <w:lvl w:ilvl="6" w:tplc="04190001" w:tentative="1">
      <w:start w:val="1"/>
      <w:numFmt w:val="bullet"/>
      <w:lvlText w:val=""/>
      <w:lvlJc w:val="left"/>
      <w:pPr>
        <w:tabs>
          <w:tab w:val="num" w:pos="4082"/>
        </w:tabs>
        <w:ind w:left="4082" w:hanging="360"/>
      </w:pPr>
      <w:rPr>
        <w:rFonts w:ascii="Symbol" w:hAnsi="Symbol" w:hint="default"/>
      </w:rPr>
    </w:lvl>
    <w:lvl w:ilvl="7" w:tplc="04190003" w:tentative="1">
      <w:start w:val="1"/>
      <w:numFmt w:val="bullet"/>
      <w:lvlText w:val="o"/>
      <w:lvlJc w:val="left"/>
      <w:pPr>
        <w:tabs>
          <w:tab w:val="num" w:pos="4802"/>
        </w:tabs>
        <w:ind w:left="4802" w:hanging="360"/>
      </w:pPr>
      <w:rPr>
        <w:rFonts w:ascii="Courier New" w:hAnsi="Courier New" w:hint="default"/>
      </w:rPr>
    </w:lvl>
    <w:lvl w:ilvl="8" w:tplc="04190005" w:tentative="1">
      <w:start w:val="1"/>
      <w:numFmt w:val="bullet"/>
      <w:lvlText w:val=""/>
      <w:lvlJc w:val="left"/>
      <w:pPr>
        <w:tabs>
          <w:tab w:val="num" w:pos="5522"/>
        </w:tabs>
        <w:ind w:left="5522" w:hanging="360"/>
      </w:pPr>
      <w:rPr>
        <w:rFonts w:ascii="Wingdings" w:hAnsi="Wingdings" w:hint="default"/>
      </w:rPr>
    </w:lvl>
  </w:abstractNum>
  <w:abstractNum w:abstractNumId="18">
    <w:nsid w:val="1D590A60"/>
    <w:multiLevelType w:val="multilevel"/>
    <w:tmpl w:val="772EBA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EFF5543"/>
    <w:multiLevelType w:val="hybridMultilevel"/>
    <w:tmpl w:val="AF8C2E88"/>
    <w:lvl w:ilvl="0" w:tplc="15D4B45C">
      <w:start w:val="1"/>
      <w:numFmt w:val="bullet"/>
      <w:lvlText w:val=""/>
      <w:lvlJc w:val="left"/>
      <w:pPr>
        <w:ind w:left="113" w:hanging="113"/>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2230472D"/>
    <w:multiLevelType w:val="hybridMultilevel"/>
    <w:tmpl w:val="7FB82EF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5392CC3"/>
    <w:multiLevelType w:val="hybridMultilevel"/>
    <w:tmpl w:val="AB56928C"/>
    <w:lvl w:ilvl="0" w:tplc="A386EAAA">
      <w:start w:val="1"/>
      <w:numFmt w:val="decimal"/>
      <w:lvlText w:val="%1."/>
      <w:lvlJc w:val="left"/>
      <w:pPr>
        <w:tabs>
          <w:tab w:val="num" w:pos="910"/>
        </w:tabs>
        <w:ind w:left="910" w:hanging="360"/>
      </w:pPr>
      <w:rPr>
        <w:rFonts w:cs="Times New Roman" w:hint="default"/>
      </w:rPr>
    </w:lvl>
    <w:lvl w:ilvl="1" w:tplc="04190019" w:tentative="1">
      <w:start w:val="1"/>
      <w:numFmt w:val="lowerLetter"/>
      <w:lvlText w:val="%2."/>
      <w:lvlJc w:val="left"/>
      <w:pPr>
        <w:tabs>
          <w:tab w:val="num" w:pos="1630"/>
        </w:tabs>
        <w:ind w:left="1630" w:hanging="360"/>
      </w:pPr>
      <w:rPr>
        <w:rFonts w:cs="Times New Roman"/>
      </w:rPr>
    </w:lvl>
    <w:lvl w:ilvl="2" w:tplc="0419001B" w:tentative="1">
      <w:start w:val="1"/>
      <w:numFmt w:val="lowerRoman"/>
      <w:lvlText w:val="%3."/>
      <w:lvlJc w:val="right"/>
      <w:pPr>
        <w:tabs>
          <w:tab w:val="num" w:pos="2350"/>
        </w:tabs>
        <w:ind w:left="2350" w:hanging="180"/>
      </w:pPr>
      <w:rPr>
        <w:rFonts w:cs="Times New Roman"/>
      </w:rPr>
    </w:lvl>
    <w:lvl w:ilvl="3" w:tplc="0419000F" w:tentative="1">
      <w:start w:val="1"/>
      <w:numFmt w:val="decimal"/>
      <w:lvlText w:val="%4."/>
      <w:lvlJc w:val="left"/>
      <w:pPr>
        <w:tabs>
          <w:tab w:val="num" w:pos="3070"/>
        </w:tabs>
        <w:ind w:left="3070" w:hanging="360"/>
      </w:pPr>
      <w:rPr>
        <w:rFonts w:cs="Times New Roman"/>
      </w:rPr>
    </w:lvl>
    <w:lvl w:ilvl="4" w:tplc="04190019" w:tentative="1">
      <w:start w:val="1"/>
      <w:numFmt w:val="lowerLetter"/>
      <w:lvlText w:val="%5."/>
      <w:lvlJc w:val="left"/>
      <w:pPr>
        <w:tabs>
          <w:tab w:val="num" w:pos="3790"/>
        </w:tabs>
        <w:ind w:left="3790" w:hanging="360"/>
      </w:pPr>
      <w:rPr>
        <w:rFonts w:cs="Times New Roman"/>
      </w:rPr>
    </w:lvl>
    <w:lvl w:ilvl="5" w:tplc="0419001B" w:tentative="1">
      <w:start w:val="1"/>
      <w:numFmt w:val="lowerRoman"/>
      <w:lvlText w:val="%6."/>
      <w:lvlJc w:val="right"/>
      <w:pPr>
        <w:tabs>
          <w:tab w:val="num" w:pos="4510"/>
        </w:tabs>
        <w:ind w:left="4510" w:hanging="180"/>
      </w:pPr>
      <w:rPr>
        <w:rFonts w:cs="Times New Roman"/>
      </w:rPr>
    </w:lvl>
    <w:lvl w:ilvl="6" w:tplc="0419000F" w:tentative="1">
      <w:start w:val="1"/>
      <w:numFmt w:val="decimal"/>
      <w:lvlText w:val="%7."/>
      <w:lvlJc w:val="left"/>
      <w:pPr>
        <w:tabs>
          <w:tab w:val="num" w:pos="5230"/>
        </w:tabs>
        <w:ind w:left="5230" w:hanging="360"/>
      </w:pPr>
      <w:rPr>
        <w:rFonts w:cs="Times New Roman"/>
      </w:rPr>
    </w:lvl>
    <w:lvl w:ilvl="7" w:tplc="04190019" w:tentative="1">
      <w:start w:val="1"/>
      <w:numFmt w:val="lowerLetter"/>
      <w:lvlText w:val="%8."/>
      <w:lvlJc w:val="left"/>
      <w:pPr>
        <w:tabs>
          <w:tab w:val="num" w:pos="5950"/>
        </w:tabs>
        <w:ind w:left="5950" w:hanging="360"/>
      </w:pPr>
      <w:rPr>
        <w:rFonts w:cs="Times New Roman"/>
      </w:rPr>
    </w:lvl>
    <w:lvl w:ilvl="8" w:tplc="0419001B" w:tentative="1">
      <w:start w:val="1"/>
      <w:numFmt w:val="lowerRoman"/>
      <w:lvlText w:val="%9."/>
      <w:lvlJc w:val="right"/>
      <w:pPr>
        <w:tabs>
          <w:tab w:val="num" w:pos="6670"/>
        </w:tabs>
        <w:ind w:left="6670" w:hanging="180"/>
      </w:pPr>
      <w:rPr>
        <w:rFonts w:cs="Times New Roman"/>
      </w:rPr>
    </w:lvl>
  </w:abstractNum>
  <w:abstractNum w:abstractNumId="22">
    <w:nsid w:val="26A672A2"/>
    <w:multiLevelType w:val="hybridMultilevel"/>
    <w:tmpl w:val="C780FDEE"/>
    <w:lvl w:ilvl="0" w:tplc="62C8FE88">
      <w:start w:val="1"/>
      <w:numFmt w:val="decimal"/>
      <w:lvlText w:val="%1."/>
      <w:lvlJc w:val="left"/>
      <w:pPr>
        <w:tabs>
          <w:tab w:val="num" w:pos="360"/>
        </w:tabs>
        <w:ind w:left="360" w:hanging="360"/>
      </w:pPr>
      <w:rPr>
        <w:rFonts w:cs="Times New Roman" w:hint="default"/>
      </w:rPr>
    </w:lvl>
    <w:lvl w:ilvl="1" w:tplc="18EA1232">
      <w:start w:val="1"/>
      <w:numFmt w:val="decimal"/>
      <w:lvlText w:val="%2."/>
      <w:lvlJc w:val="left"/>
      <w:pPr>
        <w:tabs>
          <w:tab w:val="num" w:pos="1155"/>
        </w:tabs>
        <w:ind w:left="1155" w:hanging="795"/>
      </w:pPr>
      <w:rPr>
        <w:rFonts w:cs="Times New Roman" w:hint="default"/>
        <w:b w:val="0"/>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3">
    <w:nsid w:val="2CD76F4D"/>
    <w:multiLevelType w:val="hybridMultilevel"/>
    <w:tmpl w:val="5A283DBC"/>
    <w:lvl w:ilvl="0" w:tplc="8D1CD354">
      <w:start w:val="1"/>
      <w:numFmt w:val="decimal"/>
      <w:lvlText w:val="%1."/>
      <w:lvlJc w:val="left"/>
      <w:pPr>
        <w:tabs>
          <w:tab w:val="num" w:pos="360"/>
        </w:tabs>
        <w:ind w:left="36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5495CFE"/>
    <w:multiLevelType w:val="hybridMultilevel"/>
    <w:tmpl w:val="91FC0052"/>
    <w:lvl w:ilvl="0" w:tplc="011C0C86">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35E54FBF"/>
    <w:multiLevelType w:val="hybridMultilevel"/>
    <w:tmpl w:val="35FEDB7C"/>
    <w:lvl w:ilvl="0" w:tplc="011C0C86">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84F6157"/>
    <w:multiLevelType w:val="multilevel"/>
    <w:tmpl w:val="7414A99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3CCF1F08"/>
    <w:multiLevelType w:val="hybridMultilevel"/>
    <w:tmpl w:val="80BABF2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D8B3BB5"/>
    <w:multiLevelType w:val="multilevel"/>
    <w:tmpl w:val="5A283DBC"/>
    <w:lvl w:ilvl="0">
      <w:start w:val="1"/>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492E1D22"/>
    <w:multiLevelType w:val="multilevel"/>
    <w:tmpl w:val="1004A5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155"/>
        </w:tabs>
        <w:ind w:left="1155" w:hanging="795"/>
      </w:pPr>
      <w:rPr>
        <w:rFonts w:cs="Times New Roman" w:hint="default"/>
        <w:b/>
      </w:rPr>
    </w:lvl>
    <w:lvl w:ilvl="2">
      <w:start w:val="1"/>
      <w:numFmt w:val="lowerRoman"/>
      <w:lvlText w:val="%3."/>
      <w:lvlJc w:val="right"/>
      <w:pPr>
        <w:tabs>
          <w:tab w:val="num" w:pos="1440"/>
        </w:tabs>
        <w:ind w:left="1440" w:hanging="180"/>
      </w:pPr>
      <w:rPr>
        <w:rFonts w:cs="Times New Roman"/>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abstractNum w:abstractNumId="30">
    <w:nsid w:val="4C285CAC"/>
    <w:multiLevelType w:val="hybridMultilevel"/>
    <w:tmpl w:val="1616A17E"/>
    <w:lvl w:ilvl="0" w:tplc="04190011">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1">
    <w:nsid w:val="53ED63F0"/>
    <w:multiLevelType w:val="hybridMultilevel"/>
    <w:tmpl w:val="7BB67C2C"/>
    <w:lvl w:ilvl="0" w:tplc="62C8FE8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59F013B"/>
    <w:multiLevelType w:val="hybridMultilevel"/>
    <w:tmpl w:val="CC56A518"/>
    <w:lvl w:ilvl="0" w:tplc="011C0C86">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59FD7B6B"/>
    <w:multiLevelType w:val="hybridMultilevel"/>
    <w:tmpl w:val="06FC335E"/>
    <w:lvl w:ilvl="0" w:tplc="011C0C86">
      <w:start w:val="1"/>
      <w:numFmt w:val="bullet"/>
      <w:lvlText w:val="-"/>
      <w:lvlJc w:val="left"/>
      <w:pPr>
        <w:tabs>
          <w:tab w:val="num" w:pos="470"/>
        </w:tabs>
        <w:ind w:left="470" w:hanging="360"/>
      </w:pPr>
      <w:rPr>
        <w:rFonts w:ascii="Courier New" w:hAnsi="Courier New" w:hint="default"/>
      </w:rPr>
    </w:lvl>
    <w:lvl w:ilvl="1" w:tplc="04190003" w:tentative="1">
      <w:start w:val="1"/>
      <w:numFmt w:val="bullet"/>
      <w:lvlText w:val="o"/>
      <w:lvlJc w:val="left"/>
      <w:pPr>
        <w:tabs>
          <w:tab w:val="num" w:pos="482"/>
        </w:tabs>
        <w:ind w:left="482" w:hanging="360"/>
      </w:pPr>
      <w:rPr>
        <w:rFonts w:ascii="Courier New" w:hAnsi="Courier New" w:hint="default"/>
      </w:rPr>
    </w:lvl>
    <w:lvl w:ilvl="2" w:tplc="04190005" w:tentative="1">
      <w:start w:val="1"/>
      <w:numFmt w:val="bullet"/>
      <w:lvlText w:val=""/>
      <w:lvlJc w:val="left"/>
      <w:pPr>
        <w:tabs>
          <w:tab w:val="num" w:pos="1202"/>
        </w:tabs>
        <w:ind w:left="1202" w:hanging="360"/>
      </w:pPr>
      <w:rPr>
        <w:rFonts w:ascii="Wingdings" w:hAnsi="Wingdings" w:hint="default"/>
      </w:rPr>
    </w:lvl>
    <w:lvl w:ilvl="3" w:tplc="04190001" w:tentative="1">
      <w:start w:val="1"/>
      <w:numFmt w:val="bullet"/>
      <w:lvlText w:val=""/>
      <w:lvlJc w:val="left"/>
      <w:pPr>
        <w:tabs>
          <w:tab w:val="num" w:pos="1922"/>
        </w:tabs>
        <w:ind w:left="1922" w:hanging="360"/>
      </w:pPr>
      <w:rPr>
        <w:rFonts w:ascii="Symbol" w:hAnsi="Symbol" w:hint="default"/>
      </w:rPr>
    </w:lvl>
    <w:lvl w:ilvl="4" w:tplc="04190003" w:tentative="1">
      <w:start w:val="1"/>
      <w:numFmt w:val="bullet"/>
      <w:lvlText w:val="o"/>
      <w:lvlJc w:val="left"/>
      <w:pPr>
        <w:tabs>
          <w:tab w:val="num" w:pos="2642"/>
        </w:tabs>
        <w:ind w:left="2642" w:hanging="360"/>
      </w:pPr>
      <w:rPr>
        <w:rFonts w:ascii="Courier New" w:hAnsi="Courier New" w:hint="default"/>
      </w:rPr>
    </w:lvl>
    <w:lvl w:ilvl="5" w:tplc="04190005" w:tentative="1">
      <w:start w:val="1"/>
      <w:numFmt w:val="bullet"/>
      <w:lvlText w:val=""/>
      <w:lvlJc w:val="left"/>
      <w:pPr>
        <w:tabs>
          <w:tab w:val="num" w:pos="3362"/>
        </w:tabs>
        <w:ind w:left="3362" w:hanging="360"/>
      </w:pPr>
      <w:rPr>
        <w:rFonts w:ascii="Wingdings" w:hAnsi="Wingdings" w:hint="default"/>
      </w:rPr>
    </w:lvl>
    <w:lvl w:ilvl="6" w:tplc="04190001" w:tentative="1">
      <w:start w:val="1"/>
      <w:numFmt w:val="bullet"/>
      <w:lvlText w:val=""/>
      <w:lvlJc w:val="left"/>
      <w:pPr>
        <w:tabs>
          <w:tab w:val="num" w:pos="4082"/>
        </w:tabs>
        <w:ind w:left="4082" w:hanging="360"/>
      </w:pPr>
      <w:rPr>
        <w:rFonts w:ascii="Symbol" w:hAnsi="Symbol" w:hint="default"/>
      </w:rPr>
    </w:lvl>
    <w:lvl w:ilvl="7" w:tplc="04190003" w:tentative="1">
      <w:start w:val="1"/>
      <w:numFmt w:val="bullet"/>
      <w:lvlText w:val="o"/>
      <w:lvlJc w:val="left"/>
      <w:pPr>
        <w:tabs>
          <w:tab w:val="num" w:pos="4802"/>
        </w:tabs>
        <w:ind w:left="4802" w:hanging="360"/>
      </w:pPr>
      <w:rPr>
        <w:rFonts w:ascii="Courier New" w:hAnsi="Courier New" w:hint="default"/>
      </w:rPr>
    </w:lvl>
    <w:lvl w:ilvl="8" w:tplc="04190005" w:tentative="1">
      <w:start w:val="1"/>
      <w:numFmt w:val="bullet"/>
      <w:lvlText w:val=""/>
      <w:lvlJc w:val="left"/>
      <w:pPr>
        <w:tabs>
          <w:tab w:val="num" w:pos="5522"/>
        </w:tabs>
        <w:ind w:left="5522" w:hanging="360"/>
      </w:pPr>
      <w:rPr>
        <w:rFonts w:ascii="Wingdings" w:hAnsi="Wingdings" w:hint="default"/>
      </w:rPr>
    </w:lvl>
  </w:abstractNum>
  <w:abstractNum w:abstractNumId="34">
    <w:nsid w:val="5B093418"/>
    <w:multiLevelType w:val="multilevel"/>
    <w:tmpl w:val="3A38F1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5F690B64"/>
    <w:multiLevelType w:val="hybridMultilevel"/>
    <w:tmpl w:val="E3442D24"/>
    <w:lvl w:ilvl="0" w:tplc="011C0C86">
      <w:start w:val="1"/>
      <w:numFmt w:val="bullet"/>
      <w:lvlText w:val="-"/>
      <w:lvlJc w:val="left"/>
      <w:pPr>
        <w:tabs>
          <w:tab w:val="num" w:pos="1069"/>
        </w:tabs>
        <w:ind w:left="1069" w:hanging="360"/>
      </w:pPr>
      <w:rPr>
        <w:rFonts w:ascii="Courier New" w:hAnsi="Courier New" w:hint="default"/>
      </w:rPr>
    </w:lvl>
    <w:lvl w:ilvl="1" w:tplc="0419000F">
      <w:start w:val="1"/>
      <w:numFmt w:val="decimal"/>
      <w:lvlText w:val="%2."/>
      <w:lvlJc w:val="left"/>
      <w:pPr>
        <w:tabs>
          <w:tab w:val="num" w:pos="1081"/>
        </w:tabs>
        <w:ind w:left="1081" w:hanging="360"/>
      </w:pPr>
      <w:rPr>
        <w:rFonts w:cs="Times New Roman" w:hint="default"/>
      </w:rPr>
    </w:lvl>
    <w:lvl w:ilvl="2" w:tplc="04190005" w:tentative="1">
      <w:start w:val="1"/>
      <w:numFmt w:val="bullet"/>
      <w:lvlText w:val=""/>
      <w:lvlJc w:val="left"/>
      <w:pPr>
        <w:tabs>
          <w:tab w:val="num" w:pos="1801"/>
        </w:tabs>
        <w:ind w:left="1801" w:hanging="360"/>
      </w:pPr>
      <w:rPr>
        <w:rFonts w:ascii="Wingdings" w:hAnsi="Wingdings" w:hint="default"/>
      </w:rPr>
    </w:lvl>
    <w:lvl w:ilvl="3" w:tplc="04190001" w:tentative="1">
      <w:start w:val="1"/>
      <w:numFmt w:val="bullet"/>
      <w:lvlText w:val=""/>
      <w:lvlJc w:val="left"/>
      <w:pPr>
        <w:tabs>
          <w:tab w:val="num" w:pos="2521"/>
        </w:tabs>
        <w:ind w:left="2521" w:hanging="360"/>
      </w:pPr>
      <w:rPr>
        <w:rFonts w:ascii="Symbol" w:hAnsi="Symbol" w:hint="default"/>
      </w:rPr>
    </w:lvl>
    <w:lvl w:ilvl="4" w:tplc="04190003" w:tentative="1">
      <w:start w:val="1"/>
      <w:numFmt w:val="bullet"/>
      <w:lvlText w:val="o"/>
      <w:lvlJc w:val="left"/>
      <w:pPr>
        <w:tabs>
          <w:tab w:val="num" w:pos="3241"/>
        </w:tabs>
        <w:ind w:left="3241" w:hanging="360"/>
      </w:pPr>
      <w:rPr>
        <w:rFonts w:ascii="Courier New" w:hAnsi="Courier New" w:hint="default"/>
      </w:rPr>
    </w:lvl>
    <w:lvl w:ilvl="5" w:tplc="04190005" w:tentative="1">
      <w:start w:val="1"/>
      <w:numFmt w:val="bullet"/>
      <w:lvlText w:val=""/>
      <w:lvlJc w:val="left"/>
      <w:pPr>
        <w:tabs>
          <w:tab w:val="num" w:pos="3961"/>
        </w:tabs>
        <w:ind w:left="3961" w:hanging="360"/>
      </w:pPr>
      <w:rPr>
        <w:rFonts w:ascii="Wingdings" w:hAnsi="Wingdings" w:hint="default"/>
      </w:rPr>
    </w:lvl>
    <w:lvl w:ilvl="6" w:tplc="04190001" w:tentative="1">
      <w:start w:val="1"/>
      <w:numFmt w:val="bullet"/>
      <w:lvlText w:val=""/>
      <w:lvlJc w:val="left"/>
      <w:pPr>
        <w:tabs>
          <w:tab w:val="num" w:pos="4681"/>
        </w:tabs>
        <w:ind w:left="4681" w:hanging="360"/>
      </w:pPr>
      <w:rPr>
        <w:rFonts w:ascii="Symbol" w:hAnsi="Symbol" w:hint="default"/>
      </w:rPr>
    </w:lvl>
    <w:lvl w:ilvl="7" w:tplc="04190003" w:tentative="1">
      <w:start w:val="1"/>
      <w:numFmt w:val="bullet"/>
      <w:lvlText w:val="o"/>
      <w:lvlJc w:val="left"/>
      <w:pPr>
        <w:tabs>
          <w:tab w:val="num" w:pos="5401"/>
        </w:tabs>
        <w:ind w:left="5401" w:hanging="360"/>
      </w:pPr>
      <w:rPr>
        <w:rFonts w:ascii="Courier New" w:hAnsi="Courier New" w:hint="default"/>
      </w:rPr>
    </w:lvl>
    <w:lvl w:ilvl="8" w:tplc="04190005" w:tentative="1">
      <w:start w:val="1"/>
      <w:numFmt w:val="bullet"/>
      <w:lvlText w:val=""/>
      <w:lvlJc w:val="left"/>
      <w:pPr>
        <w:tabs>
          <w:tab w:val="num" w:pos="6121"/>
        </w:tabs>
        <w:ind w:left="6121" w:hanging="360"/>
      </w:pPr>
      <w:rPr>
        <w:rFonts w:ascii="Wingdings" w:hAnsi="Wingdings" w:hint="default"/>
      </w:rPr>
    </w:lvl>
  </w:abstractNum>
  <w:abstractNum w:abstractNumId="36">
    <w:nsid w:val="659C4FF7"/>
    <w:multiLevelType w:val="hybridMultilevel"/>
    <w:tmpl w:val="E2080B64"/>
    <w:lvl w:ilvl="0" w:tplc="011C0C86">
      <w:start w:val="1"/>
      <w:numFmt w:val="bullet"/>
      <w:lvlText w:val="-"/>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1081"/>
        </w:tabs>
        <w:ind w:left="1081" w:hanging="360"/>
      </w:pPr>
      <w:rPr>
        <w:rFonts w:ascii="Courier New" w:hAnsi="Courier New" w:hint="default"/>
      </w:rPr>
    </w:lvl>
    <w:lvl w:ilvl="2" w:tplc="04190005" w:tentative="1">
      <w:start w:val="1"/>
      <w:numFmt w:val="bullet"/>
      <w:lvlText w:val=""/>
      <w:lvlJc w:val="left"/>
      <w:pPr>
        <w:tabs>
          <w:tab w:val="num" w:pos="1801"/>
        </w:tabs>
        <w:ind w:left="1801" w:hanging="360"/>
      </w:pPr>
      <w:rPr>
        <w:rFonts w:ascii="Wingdings" w:hAnsi="Wingdings" w:hint="default"/>
      </w:rPr>
    </w:lvl>
    <w:lvl w:ilvl="3" w:tplc="04190001" w:tentative="1">
      <w:start w:val="1"/>
      <w:numFmt w:val="bullet"/>
      <w:lvlText w:val=""/>
      <w:lvlJc w:val="left"/>
      <w:pPr>
        <w:tabs>
          <w:tab w:val="num" w:pos="2521"/>
        </w:tabs>
        <w:ind w:left="2521" w:hanging="360"/>
      </w:pPr>
      <w:rPr>
        <w:rFonts w:ascii="Symbol" w:hAnsi="Symbol" w:hint="default"/>
      </w:rPr>
    </w:lvl>
    <w:lvl w:ilvl="4" w:tplc="04190003" w:tentative="1">
      <w:start w:val="1"/>
      <w:numFmt w:val="bullet"/>
      <w:lvlText w:val="o"/>
      <w:lvlJc w:val="left"/>
      <w:pPr>
        <w:tabs>
          <w:tab w:val="num" w:pos="3241"/>
        </w:tabs>
        <w:ind w:left="3241" w:hanging="360"/>
      </w:pPr>
      <w:rPr>
        <w:rFonts w:ascii="Courier New" w:hAnsi="Courier New" w:hint="default"/>
      </w:rPr>
    </w:lvl>
    <w:lvl w:ilvl="5" w:tplc="04190005" w:tentative="1">
      <w:start w:val="1"/>
      <w:numFmt w:val="bullet"/>
      <w:lvlText w:val=""/>
      <w:lvlJc w:val="left"/>
      <w:pPr>
        <w:tabs>
          <w:tab w:val="num" w:pos="3961"/>
        </w:tabs>
        <w:ind w:left="3961" w:hanging="360"/>
      </w:pPr>
      <w:rPr>
        <w:rFonts w:ascii="Wingdings" w:hAnsi="Wingdings" w:hint="default"/>
      </w:rPr>
    </w:lvl>
    <w:lvl w:ilvl="6" w:tplc="04190001" w:tentative="1">
      <w:start w:val="1"/>
      <w:numFmt w:val="bullet"/>
      <w:lvlText w:val=""/>
      <w:lvlJc w:val="left"/>
      <w:pPr>
        <w:tabs>
          <w:tab w:val="num" w:pos="4681"/>
        </w:tabs>
        <w:ind w:left="4681" w:hanging="360"/>
      </w:pPr>
      <w:rPr>
        <w:rFonts w:ascii="Symbol" w:hAnsi="Symbol" w:hint="default"/>
      </w:rPr>
    </w:lvl>
    <w:lvl w:ilvl="7" w:tplc="04190003" w:tentative="1">
      <w:start w:val="1"/>
      <w:numFmt w:val="bullet"/>
      <w:lvlText w:val="o"/>
      <w:lvlJc w:val="left"/>
      <w:pPr>
        <w:tabs>
          <w:tab w:val="num" w:pos="5401"/>
        </w:tabs>
        <w:ind w:left="5401" w:hanging="360"/>
      </w:pPr>
      <w:rPr>
        <w:rFonts w:ascii="Courier New" w:hAnsi="Courier New" w:hint="default"/>
      </w:rPr>
    </w:lvl>
    <w:lvl w:ilvl="8" w:tplc="04190005" w:tentative="1">
      <w:start w:val="1"/>
      <w:numFmt w:val="bullet"/>
      <w:lvlText w:val=""/>
      <w:lvlJc w:val="left"/>
      <w:pPr>
        <w:tabs>
          <w:tab w:val="num" w:pos="6121"/>
        </w:tabs>
        <w:ind w:left="6121" w:hanging="360"/>
      </w:pPr>
      <w:rPr>
        <w:rFonts w:ascii="Wingdings" w:hAnsi="Wingdings" w:hint="default"/>
      </w:rPr>
    </w:lvl>
  </w:abstractNum>
  <w:abstractNum w:abstractNumId="37">
    <w:nsid w:val="65E00958"/>
    <w:multiLevelType w:val="hybridMultilevel"/>
    <w:tmpl w:val="479470B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83F0042"/>
    <w:multiLevelType w:val="multilevel"/>
    <w:tmpl w:val="1004A5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155"/>
        </w:tabs>
        <w:ind w:left="1155" w:hanging="795"/>
      </w:pPr>
      <w:rPr>
        <w:rFonts w:cs="Times New Roman" w:hint="default"/>
        <w:b/>
      </w:rPr>
    </w:lvl>
    <w:lvl w:ilvl="2">
      <w:start w:val="1"/>
      <w:numFmt w:val="lowerRoman"/>
      <w:lvlText w:val="%3."/>
      <w:lvlJc w:val="right"/>
      <w:pPr>
        <w:tabs>
          <w:tab w:val="num" w:pos="1440"/>
        </w:tabs>
        <w:ind w:left="1440" w:hanging="180"/>
      </w:pPr>
      <w:rPr>
        <w:rFonts w:cs="Times New Roman"/>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abstractNum w:abstractNumId="39">
    <w:nsid w:val="6B2D77EC"/>
    <w:multiLevelType w:val="hybridMultilevel"/>
    <w:tmpl w:val="F86C11AC"/>
    <w:lvl w:ilvl="0" w:tplc="011C0C86">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6B322199"/>
    <w:multiLevelType w:val="hybridMultilevel"/>
    <w:tmpl w:val="2DFED048"/>
    <w:lvl w:ilvl="0" w:tplc="011C0C8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41">
    <w:nsid w:val="6D150D41"/>
    <w:multiLevelType w:val="hybridMultilevel"/>
    <w:tmpl w:val="8FA8C210"/>
    <w:lvl w:ilvl="0" w:tplc="8D1CD354">
      <w:start w:val="1"/>
      <w:numFmt w:val="decimal"/>
      <w:lvlText w:val="%1."/>
      <w:lvlJc w:val="left"/>
      <w:pPr>
        <w:tabs>
          <w:tab w:val="num" w:pos="360"/>
        </w:tabs>
        <w:ind w:left="360" w:hanging="360"/>
      </w:pPr>
      <w:rPr>
        <w:rFonts w:cs="Times New Roman" w:hint="default"/>
        <w:i w:val="0"/>
      </w:rPr>
    </w:lvl>
    <w:lvl w:ilvl="1" w:tplc="0419000B">
      <w:start w:val="1"/>
      <w:numFmt w:val="bullet"/>
      <w:lvlText w:val=""/>
      <w:lvlJc w:val="left"/>
      <w:pPr>
        <w:tabs>
          <w:tab w:val="num" w:pos="1440"/>
        </w:tabs>
        <w:ind w:left="1440" w:hanging="360"/>
      </w:pPr>
      <w:rPr>
        <w:rFonts w:ascii="Wingdings" w:hAnsi="Wingdings" w:hint="default"/>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60A3492"/>
    <w:multiLevelType w:val="hybridMultilevel"/>
    <w:tmpl w:val="FFE0C63A"/>
    <w:lvl w:ilvl="0" w:tplc="011C0C86">
      <w:start w:val="1"/>
      <w:numFmt w:val="bullet"/>
      <w:lvlText w:val="-"/>
      <w:lvlJc w:val="left"/>
      <w:pPr>
        <w:tabs>
          <w:tab w:val="num" w:pos="470"/>
        </w:tabs>
        <w:ind w:left="470" w:hanging="360"/>
      </w:pPr>
      <w:rPr>
        <w:rFonts w:ascii="Courier New" w:hAnsi="Courier New" w:hint="default"/>
      </w:rPr>
    </w:lvl>
    <w:lvl w:ilvl="1" w:tplc="04190003" w:tentative="1">
      <w:start w:val="1"/>
      <w:numFmt w:val="bullet"/>
      <w:lvlText w:val="o"/>
      <w:lvlJc w:val="left"/>
      <w:pPr>
        <w:tabs>
          <w:tab w:val="num" w:pos="482"/>
        </w:tabs>
        <w:ind w:left="482" w:hanging="360"/>
      </w:pPr>
      <w:rPr>
        <w:rFonts w:ascii="Courier New" w:hAnsi="Courier New" w:hint="default"/>
      </w:rPr>
    </w:lvl>
    <w:lvl w:ilvl="2" w:tplc="04190005" w:tentative="1">
      <w:start w:val="1"/>
      <w:numFmt w:val="bullet"/>
      <w:lvlText w:val=""/>
      <w:lvlJc w:val="left"/>
      <w:pPr>
        <w:tabs>
          <w:tab w:val="num" w:pos="1202"/>
        </w:tabs>
        <w:ind w:left="1202" w:hanging="360"/>
      </w:pPr>
      <w:rPr>
        <w:rFonts w:ascii="Wingdings" w:hAnsi="Wingdings" w:hint="default"/>
      </w:rPr>
    </w:lvl>
    <w:lvl w:ilvl="3" w:tplc="04190001" w:tentative="1">
      <w:start w:val="1"/>
      <w:numFmt w:val="bullet"/>
      <w:lvlText w:val=""/>
      <w:lvlJc w:val="left"/>
      <w:pPr>
        <w:tabs>
          <w:tab w:val="num" w:pos="1922"/>
        </w:tabs>
        <w:ind w:left="1922" w:hanging="360"/>
      </w:pPr>
      <w:rPr>
        <w:rFonts w:ascii="Symbol" w:hAnsi="Symbol" w:hint="default"/>
      </w:rPr>
    </w:lvl>
    <w:lvl w:ilvl="4" w:tplc="04190003" w:tentative="1">
      <w:start w:val="1"/>
      <w:numFmt w:val="bullet"/>
      <w:lvlText w:val="o"/>
      <w:lvlJc w:val="left"/>
      <w:pPr>
        <w:tabs>
          <w:tab w:val="num" w:pos="2642"/>
        </w:tabs>
        <w:ind w:left="2642" w:hanging="360"/>
      </w:pPr>
      <w:rPr>
        <w:rFonts w:ascii="Courier New" w:hAnsi="Courier New" w:hint="default"/>
      </w:rPr>
    </w:lvl>
    <w:lvl w:ilvl="5" w:tplc="04190005" w:tentative="1">
      <w:start w:val="1"/>
      <w:numFmt w:val="bullet"/>
      <w:lvlText w:val=""/>
      <w:lvlJc w:val="left"/>
      <w:pPr>
        <w:tabs>
          <w:tab w:val="num" w:pos="3362"/>
        </w:tabs>
        <w:ind w:left="3362" w:hanging="360"/>
      </w:pPr>
      <w:rPr>
        <w:rFonts w:ascii="Wingdings" w:hAnsi="Wingdings" w:hint="default"/>
      </w:rPr>
    </w:lvl>
    <w:lvl w:ilvl="6" w:tplc="04190001" w:tentative="1">
      <w:start w:val="1"/>
      <w:numFmt w:val="bullet"/>
      <w:lvlText w:val=""/>
      <w:lvlJc w:val="left"/>
      <w:pPr>
        <w:tabs>
          <w:tab w:val="num" w:pos="4082"/>
        </w:tabs>
        <w:ind w:left="4082" w:hanging="360"/>
      </w:pPr>
      <w:rPr>
        <w:rFonts w:ascii="Symbol" w:hAnsi="Symbol" w:hint="default"/>
      </w:rPr>
    </w:lvl>
    <w:lvl w:ilvl="7" w:tplc="04190003" w:tentative="1">
      <w:start w:val="1"/>
      <w:numFmt w:val="bullet"/>
      <w:lvlText w:val="o"/>
      <w:lvlJc w:val="left"/>
      <w:pPr>
        <w:tabs>
          <w:tab w:val="num" w:pos="4802"/>
        </w:tabs>
        <w:ind w:left="4802" w:hanging="360"/>
      </w:pPr>
      <w:rPr>
        <w:rFonts w:ascii="Courier New" w:hAnsi="Courier New" w:hint="default"/>
      </w:rPr>
    </w:lvl>
    <w:lvl w:ilvl="8" w:tplc="04190005" w:tentative="1">
      <w:start w:val="1"/>
      <w:numFmt w:val="bullet"/>
      <w:lvlText w:val=""/>
      <w:lvlJc w:val="left"/>
      <w:pPr>
        <w:tabs>
          <w:tab w:val="num" w:pos="5522"/>
        </w:tabs>
        <w:ind w:left="5522" w:hanging="360"/>
      </w:pPr>
      <w:rPr>
        <w:rFonts w:ascii="Wingdings" w:hAnsi="Wingdings" w:hint="default"/>
      </w:rPr>
    </w:lvl>
  </w:abstractNum>
  <w:abstractNum w:abstractNumId="43">
    <w:nsid w:val="76881DAA"/>
    <w:multiLevelType w:val="hybridMultilevel"/>
    <w:tmpl w:val="5BAC5010"/>
    <w:lvl w:ilvl="0" w:tplc="011C0C8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44">
    <w:nsid w:val="76C06534"/>
    <w:multiLevelType w:val="multilevel"/>
    <w:tmpl w:val="D68C3F0A"/>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881411A"/>
    <w:multiLevelType w:val="hybridMultilevel"/>
    <w:tmpl w:val="772EBA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C533D85"/>
    <w:multiLevelType w:val="hybridMultilevel"/>
    <w:tmpl w:val="D19840B8"/>
    <w:lvl w:ilvl="0" w:tplc="011C0C8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47">
    <w:nsid w:val="7CA808FE"/>
    <w:multiLevelType w:val="multilevel"/>
    <w:tmpl w:val="1C843980"/>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ind w:left="1234" w:hanging="525"/>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847" w:hanging="72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625" w:hanging="108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403" w:hanging="1440"/>
      </w:pPr>
      <w:rPr>
        <w:rFonts w:cs="Times New Roman" w:hint="default"/>
      </w:rPr>
    </w:lvl>
    <w:lvl w:ilvl="8">
      <w:start w:val="1"/>
      <w:numFmt w:val="decimal"/>
      <w:isLgl/>
      <w:lvlText w:val="%1.%2.%3.%4.%5.%6.%7.%8.%9."/>
      <w:lvlJc w:val="left"/>
      <w:pPr>
        <w:ind w:left="7472" w:hanging="1800"/>
      </w:pPr>
      <w:rPr>
        <w:rFonts w:cs="Times New Roman" w:hint="default"/>
      </w:rPr>
    </w:lvl>
  </w:abstractNum>
  <w:abstractNum w:abstractNumId="48">
    <w:nsid w:val="7DE4665B"/>
    <w:multiLevelType w:val="hybridMultilevel"/>
    <w:tmpl w:val="F6BE6F02"/>
    <w:lvl w:ilvl="0" w:tplc="011C0C86">
      <w:start w:val="1"/>
      <w:numFmt w:val="bullet"/>
      <w:lvlText w:val="-"/>
      <w:lvlJc w:val="left"/>
      <w:pPr>
        <w:tabs>
          <w:tab w:val="num" w:pos="470"/>
        </w:tabs>
        <w:ind w:left="470" w:hanging="360"/>
      </w:pPr>
      <w:rPr>
        <w:rFonts w:ascii="Courier New" w:hAnsi="Courier New" w:hint="default"/>
      </w:rPr>
    </w:lvl>
    <w:lvl w:ilvl="1" w:tplc="04190003">
      <w:start w:val="1"/>
      <w:numFmt w:val="bullet"/>
      <w:lvlText w:val="o"/>
      <w:lvlJc w:val="left"/>
      <w:pPr>
        <w:tabs>
          <w:tab w:val="num" w:pos="482"/>
        </w:tabs>
        <w:ind w:left="482" w:hanging="360"/>
      </w:pPr>
      <w:rPr>
        <w:rFonts w:ascii="Courier New" w:hAnsi="Courier New" w:hint="default"/>
      </w:rPr>
    </w:lvl>
    <w:lvl w:ilvl="2" w:tplc="04190005" w:tentative="1">
      <w:start w:val="1"/>
      <w:numFmt w:val="bullet"/>
      <w:lvlText w:val=""/>
      <w:lvlJc w:val="left"/>
      <w:pPr>
        <w:tabs>
          <w:tab w:val="num" w:pos="1202"/>
        </w:tabs>
        <w:ind w:left="1202" w:hanging="360"/>
      </w:pPr>
      <w:rPr>
        <w:rFonts w:ascii="Wingdings" w:hAnsi="Wingdings" w:hint="default"/>
      </w:rPr>
    </w:lvl>
    <w:lvl w:ilvl="3" w:tplc="04190001" w:tentative="1">
      <w:start w:val="1"/>
      <w:numFmt w:val="bullet"/>
      <w:lvlText w:val=""/>
      <w:lvlJc w:val="left"/>
      <w:pPr>
        <w:tabs>
          <w:tab w:val="num" w:pos="1922"/>
        </w:tabs>
        <w:ind w:left="1922" w:hanging="360"/>
      </w:pPr>
      <w:rPr>
        <w:rFonts w:ascii="Symbol" w:hAnsi="Symbol" w:hint="default"/>
      </w:rPr>
    </w:lvl>
    <w:lvl w:ilvl="4" w:tplc="04190003" w:tentative="1">
      <w:start w:val="1"/>
      <w:numFmt w:val="bullet"/>
      <w:lvlText w:val="o"/>
      <w:lvlJc w:val="left"/>
      <w:pPr>
        <w:tabs>
          <w:tab w:val="num" w:pos="2642"/>
        </w:tabs>
        <w:ind w:left="2642" w:hanging="360"/>
      </w:pPr>
      <w:rPr>
        <w:rFonts w:ascii="Courier New" w:hAnsi="Courier New" w:hint="default"/>
      </w:rPr>
    </w:lvl>
    <w:lvl w:ilvl="5" w:tplc="04190005" w:tentative="1">
      <w:start w:val="1"/>
      <w:numFmt w:val="bullet"/>
      <w:lvlText w:val=""/>
      <w:lvlJc w:val="left"/>
      <w:pPr>
        <w:tabs>
          <w:tab w:val="num" w:pos="3362"/>
        </w:tabs>
        <w:ind w:left="3362" w:hanging="360"/>
      </w:pPr>
      <w:rPr>
        <w:rFonts w:ascii="Wingdings" w:hAnsi="Wingdings" w:hint="default"/>
      </w:rPr>
    </w:lvl>
    <w:lvl w:ilvl="6" w:tplc="04190001" w:tentative="1">
      <w:start w:val="1"/>
      <w:numFmt w:val="bullet"/>
      <w:lvlText w:val=""/>
      <w:lvlJc w:val="left"/>
      <w:pPr>
        <w:tabs>
          <w:tab w:val="num" w:pos="4082"/>
        </w:tabs>
        <w:ind w:left="4082" w:hanging="360"/>
      </w:pPr>
      <w:rPr>
        <w:rFonts w:ascii="Symbol" w:hAnsi="Symbol" w:hint="default"/>
      </w:rPr>
    </w:lvl>
    <w:lvl w:ilvl="7" w:tplc="04190003" w:tentative="1">
      <w:start w:val="1"/>
      <w:numFmt w:val="bullet"/>
      <w:lvlText w:val="o"/>
      <w:lvlJc w:val="left"/>
      <w:pPr>
        <w:tabs>
          <w:tab w:val="num" w:pos="4802"/>
        </w:tabs>
        <w:ind w:left="4802" w:hanging="360"/>
      </w:pPr>
      <w:rPr>
        <w:rFonts w:ascii="Courier New" w:hAnsi="Courier New" w:hint="default"/>
      </w:rPr>
    </w:lvl>
    <w:lvl w:ilvl="8" w:tplc="04190005" w:tentative="1">
      <w:start w:val="1"/>
      <w:numFmt w:val="bullet"/>
      <w:lvlText w:val=""/>
      <w:lvlJc w:val="left"/>
      <w:pPr>
        <w:tabs>
          <w:tab w:val="num" w:pos="5522"/>
        </w:tabs>
        <w:ind w:left="5522" w:hanging="360"/>
      </w:pPr>
      <w:rPr>
        <w:rFonts w:ascii="Wingdings" w:hAnsi="Wingdings" w:hint="default"/>
      </w:rPr>
    </w:lvl>
  </w:abstractNum>
  <w:num w:numId="1">
    <w:abstractNumId w:val="1"/>
  </w:num>
  <w:num w:numId="2">
    <w:abstractNumId w:val="4"/>
  </w:num>
  <w:num w:numId="3">
    <w:abstractNumId w:val="5"/>
  </w:num>
  <w:num w:numId="4">
    <w:abstractNumId w:val="36"/>
  </w:num>
  <w:num w:numId="5">
    <w:abstractNumId w:val="19"/>
  </w:num>
  <w:num w:numId="6">
    <w:abstractNumId w:val="10"/>
  </w:num>
  <w:num w:numId="7">
    <w:abstractNumId w:val="30"/>
  </w:num>
  <w:num w:numId="8">
    <w:abstractNumId w:val="47"/>
  </w:num>
  <w:num w:numId="9">
    <w:abstractNumId w:val="22"/>
  </w:num>
  <w:num w:numId="10">
    <w:abstractNumId w:val="31"/>
  </w:num>
  <w:num w:numId="11">
    <w:abstractNumId w:val="21"/>
  </w:num>
  <w:num w:numId="12">
    <w:abstractNumId w:val="37"/>
  </w:num>
  <w:num w:numId="13">
    <w:abstractNumId w:val="29"/>
  </w:num>
  <w:num w:numId="14">
    <w:abstractNumId w:val="38"/>
  </w:num>
  <w:num w:numId="15">
    <w:abstractNumId w:val="13"/>
  </w:num>
  <w:num w:numId="16">
    <w:abstractNumId w:val="45"/>
  </w:num>
  <w:num w:numId="17">
    <w:abstractNumId w:val="18"/>
  </w:num>
  <w:num w:numId="18">
    <w:abstractNumId w:val="25"/>
  </w:num>
  <w:num w:numId="19">
    <w:abstractNumId w:val="35"/>
  </w:num>
  <w:num w:numId="20">
    <w:abstractNumId w:val="15"/>
  </w:num>
  <w:num w:numId="21">
    <w:abstractNumId w:val="26"/>
  </w:num>
  <w:num w:numId="22">
    <w:abstractNumId w:val="34"/>
  </w:num>
  <w:num w:numId="23">
    <w:abstractNumId w:val="43"/>
  </w:num>
  <w:num w:numId="24">
    <w:abstractNumId w:val="16"/>
  </w:num>
  <w:num w:numId="25">
    <w:abstractNumId w:val="44"/>
  </w:num>
  <w:num w:numId="26">
    <w:abstractNumId w:val="40"/>
  </w:num>
  <w:num w:numId="27">
    <w:abstractNumId w:val="41"/>
  </w:num>
  <w:num w:numId="28">
    <w:abstractNumId w:val="12"/>
  </w:num>
  <w:num w:numId="29">
    <w:abstractNumId w:val="23"/>
  </w:num>
  <w:num w:numId="30">
    <w:abstractNumId w:val="28"/>
  </w:num>
  <w:num w:numId="31">
    <w:abstractNumId w:val="27"/>
  </w:num>
  <w:num w:numId="32">
    <w:abstractNumId w:val="9"/>
  </w:num>
  <w:num w:numId="33">
    <w:abstractNumId w:val="7"/>
  </w:num>
  <w:num w:numId="34">
    <w:abstractNumId w:val="8"/>
  </w:num>
  <w:num w:numId="35">
    <w:abstractNumId w:val="46"/>
  </w:num>
  <w:num w:numId="36">
    <w:abstractNumId w:val="11"/>
  </w:num>
  <w:num w:numId="37">
    <w:abstractNumId w:val="39"/>
  </w:num>
  <w:num w:numId="38">
    <w:abstractNumId w:val="24"/>
  </w:num>
  <w:num w:numId="39">
    <w:abstractNumId w:val="32"/>
  </w:num>
  <w:num w:numId="40">
    <w:abstractNumId w:val="6"/>
  </w:num>
  <w:num w:numId="41">
    <w:abstractNumId w:val="48"/>
  </w:num>
  <w:num w:numId="42">
    <w:abstractNumId w:val="14"/>
  </w:num>
  <w:num w:numId="43">
    <w:abstractNumId w:val="33"/>
  </w:num>
  <w:num w:numId="44">
    <w:abstractNumId w:val="42"/>
  </w:num>
  <w:num w:numId="45">
    <w:abstractNumId w:val="17"/>
  </w:num>
  <w:num w:numId="46">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drawingGridHorizontalSpacing w:val="11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A7F"/>
    <w:rsid w:val="00012DA1"/>
    <w:rsid w:val="00015B61"/>
    <w:rsid w:val="000560B5"/>
    <w:rsid w:val="0006021A"/>
    <w:rsid w:val="00063C96"/>
    <w:rsid w:val="0006789E"/>
    <w:rsid w:val="00073CE9"/>
    <w:rsid w:val="00087580"/>
    <w:rsid w:val="000956E8"/>
    <w:rsid w:val="000971AC"/>
    <w:rsid w:val="000A48C9"/>
    <w:rsid w:val="000B67FF"/>
    <w:rsid w:val="000C1C7A"/>
    <w:rsid w:val="00110020"/>
    <w:rsid w:val="00122DA4"/>
    <w:rsid w:val="00125BB2"/>
    <w:rsid w:val="001267D4"/>
    <w:rsid w:val="00145273"/>
    <w:rsid w:val="001726CC"/>
    <w:rsid w:val="001B14A1"/>
    <w:rsid w:val="001B28FB"/>
    <w:rsid w:val="001B3B6E"/>
    <w:rsid w:val="001B4B8B"/>
    <w:rsid w:val="001C0C85"/>
    <w:rsid w:val="001C2769"/>
    <w:rsid w:val="001D1685"/>
    <w:rsid w:val="001D4D12"/>
    <w:rsid w:val="001E417A"/>
    <w:rsid w:val="001F6518"/>
    <w:rsid w:val="001F76EE"/>
    <w:rsid w:val="002069E1"/>
    <w:rsid w:val="00233D75"/>
    <w:rsid w:val="002405FE"/>
    <w:rsid w:val="0024338C"/>
    <w:rsid w:val="002533ED"/>
    <w:rsid w:val="00262A94"/>
    <w:rsid w:val="0027582A"/>
    <w:rsid w:val="00276AB4"/>
    <w:rsid w:val="002846DC"/>
    <w:rsid w:val="002962CF"/>
    <w:rsid w:val="0029780C"/>
    <w:rsid w:val="002A2D34"/>
    <w:rsid w:val="002B510F"/>
    <w:rsid w:val="002B6E34"/>
    <w:rsid w:val="002D6CC5"/>
    <w:rsid w:val="002D7108"/>
    <w:rsid w:val="002E50D6"/>
    <w:rsid w:val="003038B5"/>
    <w:rsid w:val="00341EB0"/>
    <w:rsid w:val="0034472E"/>
    <w:rsid w:val="00352814"/>
    <w:rsid w:val="00357269"/>
    <w:rsid w:val="003612A6"/>
    <w:rsid w:val="00362F7E"/>
    <w:rsid w:val="003731E7"/>
    <w:rsid w:val="003822D2"/>
    <w:rsid w:val="003A27A4"/>
    <w:rsid w:val="003B1DBA"/>
    <w:rsid w:val="003B2999"/>
    <w:rsid w:val="003C689D"/>
    <w:rsid w:val="003E446B"/>
    <w:rsid w:val="003E48AB"/>
    <w:rsid w:val="00413059"/>
    <w:rsid w:val="00421368"/>
    <w:rsid w:val="00430B1C"/>
    <w:rsid w:val="00432FE7"/>
    <w:rsid w:val="00445CEC"/>
    <w:rsid w:val="0045421E"/>
    <w:rsid w:val="00477667"/>
    <w:rsid w:val="0048784D"/>
    <w:rsid w:val="0049082F"/>
    <w:rsid w:val="0049590E"/>
    <w:rsid w:val="004E3820"/>
    <w:rsid w:val="004F4370"/>
    <w:rsid w:val="00502EC8"/>
    <w:rsid w:val="0051063A"/>
    <w:rsid w:val="00531F4C"/>
    <w:rsid w:val="00535885"/>
    <w:rsid w:val="00553EAD"/>
    <w:rsid w:val="00555DFF"/>
    <w:rsid w:val="00564780"/>
    <w:rsid w:val="005801ED"/>
    <w:rsid w:val="00584ABA"/>
    <w:rsid w:val="00593341"/>
    <w:rsid w:val="005B234F"/>
    <w:rsid w:val="005C456B"/>
    <w:rsid w:val="0060608B"/>
    <w:rsid w:val="0062606B"/>
    <w:rsid w:val="006326E0"/>
    <w:rsid w:val="006637AA"/>
    <w:rsid w:val="00672EE7"/>
    <w:rsid w:val="00683FD5"/>
    <w:rsid w:val="006A4D62"/>
    <w:rsid w:val="006E5807"/>
    <w:rsid w:val="006F256C"/>
    <w:rsid w:val="006F2A14"/>
    <w:rsid w:val="006F41B6"/>
    <w:rsid w:val="007034EE"/>
    <w:rsid w:val="00714A59"/>
    <w:rsid w:val="0072730F"/>
    <w:rsid w:val="00732A6F"/>
    <w:rsid w:val="00750260"/>
    <w:rsid w:val="0076315E"/>
    <w:rsid w:val="00780638"/>
    <w:rsid w:val="007902C4"/>
    <w:rsid w:val="007A0767"/>
    <w:rsid w:val="007B201F"/>
    <w:rsid w:val="00824441"/>
    <w:rsid w:val="00827767"/>
    <w:rsid w:val="00830714"/>
    <w:rsid w:val="0083283F"/>
    <w:rsid w:val="00840A9D"/>
    <w:rsid w:val="00841BC4"/>
    <w:rsid w:val="008637C0"/>
    <w:rsid w:val="00884FC8"/>
    <w:rsid w:val="00885095"/>
    <w:rsid w:val="008A3431"/>
    <w:rsid w:val="008D7722"/>
    <w:rsid w:val="008F3318"/>
    <w:rsid w:val="00964FA9"/>
    <w:rsid w:val="00997721"/>
    <w:rsid w:val="009A0E52"/>
    <w:rsid w:val="009B656E"/>
    <w:rsid w:val="009B6BF6"/>
    <w:rsid w:val="009B77E1"/>
    <w:rsid w:val="009D00CC"/>
    <w:rsid w:val="009D3C5C"/>
    <w:rsid w:val="009D43A1"/>
    <w:rsid w:val="009F5C99"/>
    <w:rsid w:val="00A02742"/>
    <w:rsid w:val="00A03BF6"/>
    <w:rsid w:val="00A076E6"/>
    <w:rsid w:val="00A30102"/>
    <w:rsid w:val="00A35722"/>
    <w:rsid w:val="00A4467F"/>
    <w:rsid w:val="00A4692E"/>
    <w:rsid w:val="00A5759A"/>
    <w:rsid w:val="00AA4A7F"/>
    <w:rsid w:val="00AA5D59"/>
    <w:rsid w:val="00AB7B2A"/>
    <w:rsid w:val="00AC187D"/>
    <w:rsid w:val="00AC773D"/>
    <w:rsid w:val="00AF0475"/>
    <w:rsid w:val="00AF487F"/>
    <w:rsid w:val="00B37509"/>
    <w:rsid w:val="00B449F5"/>
    <w:rsid w:val="00B55264"/>
    <w:rsid w:val="00B84FE0"/>
    <w:rsid w:val="00B952C7"/>
    <w:rsid w:val="00B96465"/>
    <w:rsid w:val="00BB2B09"/>
    <w:rsid w:val="00BB3B07"/>
    <w:rsid w:val="00BB6679"/>
    <w:rsid w:val="00BB6C63"/>
    <w:rsid w:val="00BC017C"/>
    <w:rsid w:val="00BC20E5"/>
    <w:rsid w:val="00BE5C59"/>
    <w:rsid w:val="00BF5E8B"/>
    <w:rsid w:val="00C131DF"/>
    <w:rsid w:val="00C1562E"/>
    <w:rsid w:val="00C2549B"/>
    <w:rsid w:val="00C26D3E"/>
    <w:rsid w:val="00C302F1"/>
    <w:rsid w:val="00C34079"/>
    <w:rsid w:val="00C552D7"/>
    <w:rsid w:val="00C619ED"/>
    <w:rsid w:val="00C710CD"/>
    <w:rsid w:val="00C7569C"/>
    <w:rsid w:val="00C77707"/>
    <w:rsid w:val="00CA32EC"/>
    <w:rsid w:val="00CB087F"/>
    <w:rsid w:val="00CB1DAB"/>
    <w:rsid w:val="00CC230D"/>
    <w:rsid w:val="00CC7E2A"/>
    <w:rsid w:val="00CD5EF6"/>
    <w:rsid w:val="00CF4601"/>
    <w:rsid w:val="00CF7C95"/>
    <w:rsid w:val="00D14819"/>
    <w:rsid w:val="00D2031E"/>
    <w:rsid w:val="00D26B54"/>
    <w:rsid w:val="00D45B64"/>
    <w:rsid w:val="00D47780"/>
    <w:rsid w:val="00D72C76"/>
    <w:rsid w:val="00D73B86"/>
    <w:rsid w:val="00D77628"/>
    <w:rsid w:val="00D813E0"/>
    <w:rsid w:val="00D870DC"/>
    <w:rsid w:val="00DB12C6"/>
    <w:rsid w:val="00DC6C07"/>
    <w:rsid w:val="00DD16F6"/>
    <w:rsid w:val="00DD4561"/>
    <w:rsid w:val="00DD66A0"/>
    <w:rsid w:val="00DE093D"/>
    <w:rsid w:val="00DE0F92"/>
    <w:rsid w:val="00DF3AAC"/>
    <w:rsid w:val="00E02FBD"/>
    <w:rsid w:val="00E1328C"/>
    <w:rsid w:val="00E17E64"/>
    <w:rsid w:val="00E21CF8"/>
    <w:rsid w:val="00E55D4D"/>
    <w:rsid w:val="00EB08AE"/>
    <w:rsid w:val="00EC40A4"/>
    <w:rsid w:val="00EE32D5"/>
    <w:rsid w:val="00EE5B77"/>
    <w:rsid w:val="00EF0A47"/>
    <w:rsid w:val="00EF57C5"/>
    <w:rsid w:val="00F2213E"/>
    <w:rsid w:val="00F43D20"/>
    <w:rsid w:val="00F5655E"/>
    <w:rsid w:val="00F569CE"/>
    <w:rsid w:val="00F6187D"/>
    <w:rsid w:val="00F61962"/>
    <w:rsid w:val="00F65BC4"/>
    <w:rsid w:val="00F67A60"/>
    <w:rsid w:val="00F87647"/>
    <w:rsid w:val="00F921BA"/>
    <w:rsid w:val="00F96CF0"/>
    <w:rsid w:val="00FA2A55"/>
    <w:rsid w:val="00FA7145"/>
    <w:rsid w:val="00FB6A8A"/>
    <w:rsid w:val="00FB6E3E"/>
    <w:rsid w:val="00FD1187"/>
    <w:rsid w:val="00FD4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A5BDE679-3476-4D60-BAF7-8679EFAE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Calibri" w:hAnsi="Calibri" w:cs="Calibri"/>
      <w:sz w:val="22"/>
      <w:szCs w:val="22"/>
      <w:lang w:eastAsia="ar-SA"/>
    </w:rPr>
  </w:style>
  <w:style w:type="paragraph" w:styleId="1">
    <w:name w:val="heading 1"/>
    <w:basedOn w:val="a"/>
    <w:next w:val="a"/>
    <w:link w:val="10"/>
    <w:uiPriority w:val="9"/>
    <w:qFormat/>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uiPriority w:val="9"/>
    <w:qFormat/>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link w:val="30"/>
    <w:uiPriority w:val="9"/>
    <w:qFormat/>
    <w:rsid w:val="00CB087F"/>
    <w:pPr>
      <w:keepNext/>
      <w:suppressAutoHyphens w:val="0"/>
      <w:spacing w:before="240" w:after="60"/>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Times New Roman" w:hAnsi="Times New Roman"/>
      <w:sz w:val="28"/>
    </w:rPr>
  </w:style>
  <w:style w:type="character" w:customStyle="1" w:styleId="WW8Num6z0">
    <w:name w:val="WW8Num6z0"/>
    <w:rPr>
      <w:rFonts w:ascii="Times New Roman" w:hAnsi="Times New Roman"/>
      <w:sz w:val="2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z0">
    <w:name w:val="WW8Num2z0"/>
    <w:rPr>
      <w:rFonts w:ascii="Symbol" w:hAnsi="Symbol"/>
    </w:rPr>
  </w:style>
  <w:style w:type="character" w:customStyle="1" w:styleId="11">
    <w:name w:val="Основной шрифт абзаца1"/>
  </w:style>
  <w:style w:type="character" w:styleId="a3">
    <w:name w:val="Hyperlink"/>
    <w:uiPriority w:val="99"/>
    <w:rPr>
      <w:rFonts w:cs="Times New Roman"/>
      <w:color w:val="0000FF"/>
      <w:u w:val="single"/>
    </w:rPr>
  </w:style>
  <w:style w:type="character" w:customStyle="1" w:styleId="FontStyle141">
    <w:name w:val="Font Style141"/>
    <w:rPr>
      <w:rFonts w:ascii="Times New Roman" w:hAnsi="Times New Roman" w:cs="Times New Roman"/>
      <w:sz w:val="26"/>
      <w:szCs w:val="26"/>
    </w:rPr>
  </w:style>
  <w:style w:type="paragraph" w:customStyle="1" w:styleId="a4">
    <w:name w:val="Заголовок"/>
    <w:basedOn w:val="a"/>
    <w:next w:val="a5"/>
    <w:pPr>
      <w:keepNext/>
      <w:spacing w:before="240" w:after="120"/>
    </w:pPr>
    <w:rPr>
      <w:rFonts w:ascii="Arial" w:eastAsia="Arial Unicode MS" w:hAnsi="Arial" w:cs="Tahoma"/>
      <w:sz w:val="28"/>
      <w:szCs w:val="28"/>
    </w:rPr>
  </w:style>
  <w:style w:type="paragraph" w:styleId="a5">
    <w:name w:val="Body Text"/>
    <w:basedOn w:val="a"/>
    <w:link w:val="a6"/>
    <w:uiPriority w:val="99"/>
    <w:pPr>
      <w:spacing w:after="120"/>
    </w:pPr>
    <w:rPr>
      <w:rFonts w:ascii="Times New Roman" w:hAnsi="Times New Roman"/>
      <w:sz w:val="20"/>
      <w:szCs w:val="20"/>
    </w:rPr>
  </w:style>
  <w:style w:type="character" w:customStyle="1" w:styleId="a6">
    <w:name w:val="Основной текст Знак"/>
    <w:link w:val="a5"/>
    <w:uiPriority w:val="99"/>
    <w:semiHidden/>
    <w:rPr>
      <w:rFonts w:ascii="Calibri" w:hAnsi="Calibri" w:cs="Calibri"/>
      <w:sz w:val="22"/>
      <w:szCs w:val="22"/>
      <w:lang w:eastAsia="ar-SA"/>
    </w:rPr>
  </w:style>
  <w:style w:type="paragraph" w:styleId="a7">
    <w:name w:val="List"/>
    <w:basedOn w:val="a5"/>
    <w:uiPriority w:val="99"/>
    <w:rPr>
      <w:rFonts w:ascii="Arial" w:hAnsi="Arial" w:cs="Tahoma"/>
    </w:rPr>
  </w:style>
  <w:style w:type="paragraph" w:customStyle="1" w:styleId="12">
    <w:name w:val="Название1"/>
    <w:basedOn w:val="a"/>
    <w:pPr>
      <w:suppressLineNumbers/>
      <w:spacing w:before="120" w:after="120"/>
    </w:pPr>
    <w:rPr>
      <w:rFonts w:ascii="Arial" w:hAnsi="Arial" w:cs="Tahoma"/>
      <w:i/>
      <w:iCs/>
      <w:sz w:val="20"/>
      <w:szCs w:val="24"/>
    </w:rPr>
  </w:style>
  <w:style w:type="paragraph" w:customStyle="1" w:styleId="13">
    <w:name w:val="Указатель1"/>
    <w:basedOn w:val="a"/>
    <w:pPr>
      <w:suppressLineNumbers/>
    </w:pPr>
    <w:rPr>
      <w:rFonts w:ascii="Arial" w:hAnsi="Arial" w:cs="Tahoma"/>
    </w:rPr>
  </w:style>
  <w:style w:type="paragraph" w:customStyle="1" w:styleId="21">
    <w:name w:val="Основной текст 21"/>
    <w:basedOn w:val="a"/>
    <w:pPr>
      <w:spacing w:after="120" w:line="480" w:lineRule="auto"/>
    </w:pPr>
    <w:rPr>
      <w:rFonts w:ascii="Times New Roman" w:hAnsi="Times New Roman"/>
      <w:sz w:val="24"/>
      <w:szCs w:val="24"/>
    </w:rPr>
  </w:style>
  <w:style w:type="paragraph" w:styleId="a8">
    <w:name w:val="Normal (Web)"/>
    <w:basedOn w:val="a"/>
    <w:uiPriority w:val="99"/>
    <w:pPr>
      <w:spacing w:before="280" w:after="280"/>
    </w:pPr>
    <w:rPr>
      <w:rFonts w:ascii="Times New Roman" w:hAnsi="Times New Roman"/>
      <w:sz w:val="24"/>
      <w:szCs w:val="24"/>
    </w:rPr>
  </w:style>
  <w:style w:type="paragraph" w:customStyle="1" w:styleId="a9">
    <w:name w:val="Содержимое таблицы"/>
    <w:basedOn w:val="a"/>
    <w:pPr>
      <w:suppressLineNumbers/>
    </w:p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locked/>
    <w:rsid w:val="00C2549B"/>
    <w:rPr>
      <w:rFonts w:ascii="Calibri" w:eastAsia="Times New Roman" w:hAnsi="Calibri" w:cs="Calibri"/>
      <w:sz w:val="22"/>
      <w:szCs w:val="22"/>
      <w:lang w:val="x-none" w:eastAsia="ar-SA" w:bidi="ar-SA"/>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rFonts w:ascii="Calibri" w:hAnsi="Calibri" w:cs="Calibri"/>
      <w:sz w:val="22"/>
      <w:szCs w:val="22"/>
      <w:lang w:eastAsia="ar-SA"/>
    </w:rPr>
  </w:style>
  <w:style w:type="paragraph" w:styleId="14">
    <w:name w:val="toc 1"/>
    <w:basedOn w:val="a"/>
    <w:next w:val="a"/>
    <w:uiPriority w:val="39"/>
    <w:semiHidden/>
  </w:style>
  <w:style w:type="paragraph" w:styleId="22">
    <w:name w:val="toc 2"/>
    <w:basedOn w:val="a"/>
    <w:next w:val="a"/>
    <w:uiPriority w:val="39"/>
    <w:semiHidden/>
    <w:pPr>
      <w:ind w:left="220"/>
    </w:pPr>
  </w:style>
  <w:style w:type="paragraph" w:customStyle="1" w:styleId="ae">
    <w:name w:val="Стиль"/>
    <w:pPr>
      <w:widowControl w:val="0"/>
      <w:suppressAutoHyphens/>
      <w:autoSpaceDE w:val="0"/>
    </w:pPr>
    <w:rPr>
      <w:rFonts w:ascii="Arial" w:hAnsi="Arial" w:cs="Arial"/>
      <w:sz w:val="24"/>
      <w:szCs w:val="24"/>
      <w:lang w:eastAsia="ar-SA"/>
    </w:rPr>
  </w:style>
  <w:style w:type="paragraph" w:styleId="af">
    <w:name w:val="Body Text Indent"/>
    <w:basedOn w:val="a"/>
    <w:link w:val="af0"/>
    <w:uiPriority w:val="99"/>
    <w:pPr>
      <w:spacing w:after="120"/>
      <w:ind w:left="283"/>
    </w:pPr>
  </w:style>
  <w:style w:type="character" w:customStyle="1" w:styleId="af0">
    <w:name w:val="Основной текст с отступом Знак"/>
    <w:link w:val="af"/>
    <w:uiPriority w:val="99"/>
    <w:semiHidden/>
    <w:rPr>
      <w:rFonts w:ascii="Calibri" w:hAnsi="Calibri" w:cs="Calibri"/>
      <w:sz w:val="22"/>
      <w:szCs w:val="22"/>
      <w:lang w:eastAsia="ar-SA"/>
    </w:rPr>
  </w:style>
  <w:style w:type="paragraph" w:customStyle="1" w:styleId="220">
    <w:name w:val="Основной текст 22"/>
    <w:basedOn w:val="a"/>
    <w:pPr>
      <w:suppressAutoHyphens w:val="0"/>
      <w:spacing w:after="120" w:line="480" w:lineRule="auto"/>
    </w:pPr>
    <w:rPr>
      <w:rFonts w:ascii="Times New Roman" w:hAnsi="Times New Roman" w:cs="Times New Roman"/>
      <w:sz w:val="24"/>
      <w:szCs w:val="24"/>
    </w:rPr>
  </w:style>
  <w:style w:type="paragraph" w:customStyle="1" w:styleId="15">
    <w:name w:val="Стиль1"/>
    <w:basedOn w:val="a"/>
    <w:pPr>
      <w:widowControl w:val="0"/>
      <w:suppressAutoHyphens w:val="0"/>
      <w:jc w:val="center"/>
    </w:pPr>
    <w:rPr>
      <w:rFonts w:ascii="Times New Roman" w:hAnsi="Times New Roman" w:cs="Times New Roman"/>
      <w:b/>
      <w:sz w:val="28"/>
      <w:szCs w:val="20"/>
    </w:rPr>
  </w:style>
  <w:style w:type="paragraph" w:customStyle="1" w:styleId="af1">
    <w:name w:val="Содержимое врезки"/>
    <w:basedOn w:val="a5"/>
  </w:style>
  <w:style w:type="paragraph" w:customStyle="1" w:styleId="af2">
    <w:name w:val="Заголовок таблицы"/>
    <w:basedOn w:val="a9"/>
    <w:pPr>
      <w:jc w:val="center"/>
    </w:pPr>
    <w:rPr>
      <w:b/>
      <w:bCs/>
    </w:rPr>
  </w:style>
  <w:style w:type="paragraph" w:styleId="31">
    <w:name w:val="toc 3"/>
    <w:basedOn w:val="13"/>
    <w:uiPriority w:val="39"/>
    <w:semiHidden/>
    <w:pPr>
      <w:tabs>
        <w:tab w:val="right" w:leader="dot" w:pos="10769"/>
      </w:tabs>
      <w:ind w:left="566"/>
    </w:pPr>
  </w:style>
  <w:style w:type="paragraph" w:styleId="4">
    <w:name w:val="toc 4"/>
    <w:basedOn w:val="13"/>
    <w:uiPriority w:val="39"/>
    <w:semiHidden/>
    <w:pPr>
      <w:tabs>
        <w:tab w:val="right" w:leader="dot" w:pos="11335"/>
      </w:tabs>
      <w:ind w:left="849"/>
    </w:pPr>
  </w:style>
  <w:style w:type="paragraph" w:styleId="5">
    <w:name w:val="toc 5"/>
    <w:basedOn w:val="13"/>
    <w:uiPriority w:val="39"/>
    <w:semiHidden/>
    <w:pPr>
      <w:tabs>
        <w:tab w:val="right" w:leader="dot" w:pos="11901"/>
      </w:tabs>
      <w:ind w:left="1132"/>
    </w:pPr>
  </w:style>
  <w:style w:type="paragraph" w:styleId="6">
    <w:name w:val="toc 6"/>
    <w:basedOn w:val="13"/>
    <w:uiPriority w:val="39"/>
    <w:semiHidden/>
    <w:pPr>
      <w:tabs>
        <w:tab w:val="right" w:leader="dot" w:pos="12467"/>
      </w:tabs>
      <w:ind w:left="1415"/>
    </w:pPr>
  </w:style>
  <w:style w:type="paragraph" w:styleId="7">
    <w:name w:val="toc 7"/>
    <w:basedOn w:val="13"/>
    <w:uiPriority w:val="39"/>
    <w:semiHidden/>
    <w:pPr>
      <w:tabs>
        <w:tab w:val="right" w:leader="dot" w:pos="13033"/>
      </w:tabs>
      <w:ind w:left="1698"/>
    </w:pPr>
  </w:style>
  <w:style w:type="paragraph" w:styleId="8">
    <w:name w:val="toc 8"/>
    <w:basedOn w:val="13"/>
    <w:uiPriority w:val="39"/>
    <w:semiHidden/>
    <w:pPr>
      <w:tabs>
        <w:tab w:val="right" w:leader="dot" w:pos="13599"/>
      </w:tabs>
      <w:ind w:left="1981"/>
    </w:pPr>
  </w:style>
  <w:style w:type="paragraph" w:styleId="9">
    <w:name w:val="toc 9"/>
    <w:basedOn w:val="13"/>
    <w:uiPriority w:val="39"/>
    <w:semiHidden/>
    <w:pPr>
      <w:tabs>
        <w:tab w:val="right" w:leader="dot" w:pos="14165"/>
      </w:tabs>
      <w:ind w:left="2264"/>
    </w:pPr>
  </w:style>
  <w:style w:type="paragraph" w:customStyle="1" w:styleId="100">
    <w:name w:val="Оглавление 10"/>
    <w:basedOn w:val="13"/>
    <w:pPr>
      <w:tabs>
        <w:tab w:val="right" w:leader="dot" w:pos="14731"/>
      </w:tabs>
      <w:ind w:left="2547"/>
    </w:pPr>
  </w:style>
  <w:style w:type="paragraph" w:customStyle="1" w:styleId="Style4">
    <w:name w:val="Style4"/>
    <w:basedOn w:val="a"/>
    <w:pPr>
      <w:widowControl w:val="0"/>
      <w:autoSpaceDE w:val="0"/>
      <w:spacing w:line="269" w:lineRule="exact"/>
      <w:ind w:firstLine="720"/>
    </w:pPr>
  </w:style>
  <w:style w:type="paragraph" w:styleId="af3">
    <w:name w:val="List Paragraph"/>
    <w:basedOn w:val="a"/>
    <w:uiPriority w:val="34"/>
    <w:qFormat/>
    <w:pPr>
      <w:spacing w:after="200" w:line="276" w:lineRule="auto"/>
      <w:ind w:left="720"/>
    </w:pPr>
  </w:style>
  <w:style w:type="character" w:styleId="af4">
    <w:name w:val="Emphasis"/>
    <w:uiPriority w:val="20"/>
    <w:qFormat/>
    <w:rsid w:val="00EF57C5"/>
    <w:rPr>
      <w:rFonts w:cs="Times New Roman"/>
      <w:i/>
      <w:iCs/>
    </w:rPr>
  </w:style>
  <w:style w:type="table" w:styleId="af5">
    <w:name w:val="Table Grid"/>
    <w:basedOn w:val="a1"/>
    <w:uiPriority w:val="59"/>
    <w:rsid w:val="006E58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w-headline">
    <w:name w:val="mw-headline"/>
    <w:rsid w:val="00CB087F"/>
    <w:rPr>
      <w:rFonts w:cs="Times New Roman"/>
    </w:rPr>
  </w:style>
  <w:style w:type="character" w:styleId="af6">
    <w:name w:val="page number"/>
    <w:uiPriority w:val="99"/>
    <w:rsid w:val="00341E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43853">
      <w:marLeft w:val="0"/>
      <w:marRight w:val="0"/>
      <w:marTop w:val="0"/>
      <w:marBottom w:val="0"/>
      <w:divBdr>
        <w:top w:val="none" w:sz="0" w:space="0" w:color="auto"/>
        <w:left w:val="none" w:sz="0" w:space="0" w:color="auto"/>
        <w:bottom w:val="none" w:sz="0" w:space="0" w:color="auto"/>
        <w:right w:val="none" w:sz="0" w:space="0" w:color="auto"/>
      </w:divBdr>
    </w:div>
    <w:div w:id="92943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20626</Words>
  <Characters>117570</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TOSHIBA</Company>
  <LinksUpToDate>false</LinksUpToDate>
  <CharactersWithSpaces>137921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Евгения</dc:creator>
  <cp:keywords/>
  <dc:description/>
  <cp:lastModifiedBy>admin</cp:lastModifiedBy>
  <cp:revision>2</cp:revision>
  <dcterms:created xsi:type="dcterms:W3CDTF">2014-03-04T20:49:00Z</dcterms:created>
  <dcterms:modified xsi:type="dcterms:W3CDTF">2014-03-04T20:49:00Z</dcterms:modified>
</cp:coreProperties>
</file>