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063" w:rsidRDefault="000A2063" w:rsidP="00861C6B">
      <w:pPr>
        <w:pStyle w:val="a6"/>
        <w:rPr>
          <w:i w:val="0"/>
        </w:rPr>
      </w:pPr>
    </w:p>
    <w:p w:rsidR="00F46A90" w:rsidRPr="00427538" w:rsidRDefault="00F46A90" w:rsidP="00861C6B">
      <w:pPr>
        <w:pStyle w:val="a6"/>
        <w:rPr>
          <w:i w:val="0"/>
        </w:rPr>
      </w:pPr>
      <w:r w:rsidRPr="00427538">
        <w:rPr>
          <w:i w:val="0"/>
        </w:rPr>
        <w:t>СОДЕРЖАНИЕ</w:t>
      </w:r>
    </w:p>
    <w:p w:rsidR="00F46A90" w:rsidRDefault="00F46A90" w:rsidP="002B05CE">
      <w:pPr>
        <w:spacing w:line="360" w:lineRule="auto"/>
        <w:ind w:left="284" w:hanging="284"/>
        <w:jc w:val="both"/>
        <w:rPr>
          <w:sz w:val="28"/>
          <w:szCs w:val="28"/>
        </w:rPr>
      </w:pPr>
    </w:p>
    <w:p w:rsidR="00F46A90" w:rsidRDefault="00F46A90" w:rsidP="002B05CE">
      <w:pPr>
        <w:spacing w:line="360" w:lineRule="auto"/>
        <w:ind w:left="284" w:hanging="284"/>
        <w:jc w:val="both"/>
        <w:rPr>
          <w:sz w:val="28"/>
          <w:szCs w:val="28"/>
        </w:rPr>
      </w:pPr>
      <w:r>
        <w:rPr>
          <w:sz w:val="28"/>
          <w:szCs w:val="28"/>
        </w:rPr>
        <w:t>В</w:t>
      </w:r>
      <w:r w:rsidR="002B05CE">
        <w:rPr>
          <w:sz w:val="28"/>
          <w:szCs w:val="28"/>
        </w:rPr>
        <w:t>ведение………………………………………………………......................</w:t>
      </w:r>
      <w:r w:rsidR="009D4CB1">
        <w:rPr>
          <w:sz w:val="28"/>
          <w:szCs w:val="28"/>
        </w:rPr>
        <w:t>......</w:t>
      </w:r>
      <w:r w:rsidR="002B05CE">
        <w:rPr>
          <w:sz w:val="28"/>
          <w:szCs w:val="28"/>
        </w:rPr>
        <w:t>............</w:t>
      </w:r>
      <w:r w:rsidR="009D4CB1">
        <w:rPr>
          <w:sz w:val="28"/>
          <w:szCs w:val="28"/>
        </w:rPr>
        <w:t>..</w:t>
      </w:r>
      <w:r>
        <w:rPr>
          <w:sz w:val="28"/>
          <w:szCs w:val="28"/>
        </w:rPr>
        <w:t>…….</w:t>
      </w:r>
      <w:r w:rsidR="00AE0F9A">
        <w:rPr>
          <w:sz w:val="28"/>
          <w:szCs w:val="28"/>
        </w:rPr>
        <w:t>3</w:t>
      </w:r>
    </w:p>
    <w:p w:rsidR="00F46A90" w:rsidRDefault="00F46A90" w:rsidP="002B05CE">
      <w:pPr>
        <w:spacing w:line="360" w:lineRule="auto"/>
        <w:ind w:left="284" w:hanging="284"/>
        <w:rPr>
          <w:sz w:val="28"/>
          <w:szCs w:val="28"/>
        </w:rPr>
      </w:pPr>
      <w:r>
        <w:rPr>
          <w:sz w:val="28"/>
          <w:szCs w:val="28"/>
        </w:rPr>
        <w:t>1. Понятие, сущность и основные признаки политической демократии…</w:t>
      </w:r>
      <w:r w:rsidR="002B05CE">
        <w:rPr>
          <w:sz w:val="28"/>
          <w:szCs w:val="28"/>
        </w:rPr>
        <w:t>..................</w:t>
      </w:r>
      <w:r w:rsidR="009D4CB1">
        <w:rPr>
          <w:sz w:val="28"/>
          <w:szCs w:val="28"/>
        </w:rPr>
        <w:t>..</w:t>
      </w:r>
      <w:r w:rsidR="002B05CE">
        <w:rPr>
          <w:sz w:val="28"/>
          <w:szCs w:val="28"/>
        </w:rPr>
        <w:t>.</w:t>
      </w:r>
      <w:r w:rsidR="009D4CB1">
        <w:rPr>
          <w:sz w:val="28"/>
          <w:szCs w:val="28"/>
        </w:rPr>
        <w:t>..</w:t>
      </w:r>
      <w:r w:rsidR="002B05CE">
        <w:rPr>
          <w:sz w:val="28"/>
          <w:szCs w:val="28"/>
        </w:rPr>
        <w:t>...</w:t>
      </w:r>
      <w:r>
        <w:rPr>
          <w:sz w:val="28"/>
          <w:szCs w:val="28"/>
        </w:rPr>
        <w:t>.</w:t>
      </w:r>
      <w:r w:rsidR="00AE0F9A">
        <w:rPr>
          <w:sz w:val="28"/>
          <w:szCs w:val="28"/>
        </w:rPr>
        <w:t>4</w:t>
      </w:r>
    </w:p>
    <w:p w:rsidR="00F46A90" w:rsidRDefault="00F46A90" w:rsidP="002B05CE">
      <w:pPr>
        <w:spacing w:line="360" w:lineRule="auto"/>
        <w:ind w:left="284" w:hanging="284"/>
        <w:rPr>
          <w:sz w:val="28"/>
          <w:szCs w:val="28"/>
        </w:rPr>
      </w:pPr>
      <w:r>
        <w:rPr>
          <w:sz w:val="28"/>
          <w:szCs w:val="28"/>
        </w:rPr>
        <w:t>2. Демократизация как главная тенденция современного политического развития. Условия эффективной демократии…………………</w:t>
      </w:r>
      <w:r w:rsidR="002B05CE">
        <w:rPr>
          <w:sz w:val="28"/>
          <w:szCs w:val="28"/>
        </w:rPr>
        <w:t>..........................</w:t>
      </w:r>
      <w:r>
        <w:rPr>
          <w:sz w:val="28"/>
          <w:szCs w:val="28"/>
        </w:rPr>
        <w:t>……</w:t>
      </w:r>
      <w:r w:rsidR="002B05CE">
        <w:rPr>
          <w:sz w:val="28"/>
          <w:szCs w:val="28"/>
        </w:rPr>
        <w:t>........</w:t>
      </w:r>
      <w:r>
        <w:rPr>
          <w:sz w:val="28"/>
          <w:szCs w:val="28"/>
        </w:rPr>
        <w:t>……</w:t>
      </w:r>
      <w:r w:rsidR="009D4CB1">
        <w:rPr>
          <w:sz w:val="28"/>
          <w:szCs w:val="28"/>
        </w:rPr>
        <w:t>.....</w:t>
      </w:r>
      <w:r>
        <w:rPr>
          <w:sz w:val="28"/>
          <w:szCs w:val="28"/>
        </w:rPr>
        <w:t>…..</w:t>
      </w:r>
      <w:r w:rsidR="00AE0F9A">
        <w:rPr>
          <w:sz w:val="28"/>
          <w:szCs w:val="28"/>
        </w:rPr>
        <w:t>8</w:t>
      </w:r>
    </w:p>
    <w:p w:rsidR="00F46A90" w:rsidRDefault="00F46A90" w:rsidP="002B05CE">
      <w:pPr>
        <w:spacing w:line="360" w:lineRule="auto"/>
        <w:ind w:left="284" w:hanging="284"/>
        <w:rPr>
          <w:sz w:val="28"/>
          <w:szCs w:val="28"/>
        </w:rPr>
      </w:pPr>
      <w:r>
        <w:rPr>
          <w:sz w:val="28"/>
          <w:szCs w:val="28"/>
        </w:rPr>
        <w:t>3. Дайте  сравнительный  анализ  трех  исторических форм политической демократии   Нового  времени:   либеральной,   коллективистской   и плюралистической. Охарактеризуйте их сильные и слабые стороны………</w:t>
      </w:r>
      <w:r w:rsidR="002B05CE">
        <w:rPr>
          <w:sz w:val="28"/>
          <w:szCs w:val="28"/>
        </w:rPr>
        <w:t>.......</w:t>
      </w:r>
      <w:r w:rsidR="00AE0F9A">
        <w:rPr>
          <w:sz w:val="28"/>
          <w:szCs w:val="28"/>
        </w:rPr>
        <w:t>..............................</w:t>
      </w:r>
      <w:r w:rsidR="002B05CE">
        <w:rPr>
          <w:sz w:val="28"/>
          <w:szCs w:val="28"/>
        </w:rPr>
        <w:t>..</w:t>
      </w:r>
      <w:r w:rsidR="009D4CB1">
        <w:rPr>
          <w:sz w:val="28"/>
          <w:szCs w:val="28"/>
        </w:rPr>
        <w:t>.....</w:t>
      </w:r>
      <w:r w:rsidR="002B05CE">
        <w:rPr>
          <w:sz w:val="28"/>
          <w:szCs w:val="28"/>
        </w:rPr>
        <w:t>..</w:t>
      </w:r>
      <w:r>
        <w:rPr>
          <w:sz w:val="28"/>
          <w:szCs w:val="28"/>
        </w:rPr>
        <w:t>…..</w:t>
      </w:r>
      <w:r w:rsidR="00AE0F9A">
        <w:rPr>
          <w:sz w:val="28"/>
          <w:szCs w:val="28"/>
        </w:rPr>
        <w:t>10</w:t>
      </w:r>
    </w:p>
    <w:p w:rsidR="00F46A90" w:rsidRDefault="00F46A90" w:rsidP="002B05CE">
      <w:pPr>
        <w:spacing w:line="360" w:lineRule="auto"/>
        <w:ind w:left="284" w:hanging="284"/>
        <w:jc w:val="both"/>
        <w:rPr>
          <w:sz w:val="28"/>
          <w:szCs w:val="28"/>
        </w:rPr>
      </w:pPr>
      <w:r>
        <w:rPr>
          <w:sz w:val="28"/>
          <w:szCs w:val="28"/>
        </w:rPr>
        <w:t>Заключение……………………………</w:t>
      </w:r>
      <w:r w:rsidR="002B05CE">
        <w:rPr>
          <w:sz w:val="28"/>
          <w:szCs w:val="28"/>
        </w:rPr>
        <w:t>..................</w:t>
      </w:r>
      <w:r>
        <w:rPr>
          <w:sz w:val="28"/>
          <w:szCs w:val="28"/>
        </w:rPr>
        <w:t>……………………………………</w:t>
      </w:r>
      <w:r w:rsidR="009D4CB1">
        <w:rPr>
          <w:sz w:val="28"/>
          <w:szCs w:val="28"/>
        </w:rPr>
        <w:t>......</w:t>
      </w:r>
      <w:r>
        <w:rPr>
          <w:sz w:val="28"/>
          <w:szCs w:val="28"/>
        </w:rPr>
        <w:t>…</w:t>
      </w:r>
      <w:r w:rsidR="00AE0F9A">
        <w:rPr>
          <w:sz w:val="28"/>
          <w:szCs w:val="28"/>
        </w:rPr>
        <w:t>.11</w:t>
      </w:r>
    </w:p>
    <w:p w:rsidR="00F46A90" w:rsidRDefault="00F46A90" w:rsidP="002B05CE">
      <w:pPr>
        <w:spacing w:line="360" w:lineRule="auto"/>
        <w:ind w:left="284" w:hanging="284"/>
        <w:rPr>
          <w:sz w:val="28"/>
          <w:szCs w:val="28"/>
        </w:rPr>
      </w:pPr>
      <w:r>
        <w:rPr>
          <w:sz w:val="28"/>
          <w:szCs w:val="28"/>
        </w:rPr>
        <w:t>Список использованной литературы……………</w:t>
      </w:r>
      <w:r w:rsidR="002B05CE">
        <w:rPr>
          <w:sz w:val="28"/>
          <w:szCs w:val="28"/>
        </w:rPr>
        <w:t>......................</w:t>
      </w:r>
      <w:r>
        <w:rPr>
          <w:sz w:val="28"/>
          <w:szCs w:val="28"/>
        </w:rPr>
        <w:t>………………………</w:t>
      </w:r>
      <w:r w:rsidR="009D4CB1">
        <w:rPr>
          <w:sz w:val="28"/>
          <w:szCs w:val="28"/>
        </w:rPr>
        <w:t>...</w:t>
      </w:r>
      <w:r>
        <w:rPr>
          <w:sz w:val="28"/>
          <w:szCs w:val="28"/>
        </w:rPr>
        <w:t>…</w:t>
      </w:r>
      <w:r w:rsidR="00AE0F9A">
        <w:rPr>
          <w:sz w:val="28"/>
          <w:szCs w:val="28"/>
        </w:rPr>
        <w:t>...12</w:t>
      </w: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427538" w:rsidRDefault="00427538"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366355" w:rsidRDefault="00366355"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396BCF" w:rsidRDefault="00396BCF" w:rsidP="00A40ADD">
      <w:pPr>
        <w:spacing w:line="360" w:lineRule="auto"/>
        <w:ind w:firstLine="567"/>
        <w:jc w:val="both"/>
        <w:rPr>
          <w:sz w:val="28"/>
          <w:szCs w:val="28"/>
        </w:rPr>
      </w:pPr>
    </w:p>
    <w:p w:rsidR="002B05CE" w:rsidRDefault="002B05CE"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Default="00F46A90" w:rsidP="00A40ADD">
      <w:pPr>
        <w:spacing w:line="360" w:lineRule="auto"/>
        <w:ind w:firstLine="567"/>
        <w:jc w:val="both"/>
        <w:rPr>
          <w:sz w:val="28"/>
          <w:szCs w:val="28"/>
        </w:rPr>
      </w:pPr>
    </w:p>
    <w:p w:rsidR="00F46A90" w:rsidRPr="002B05CE" w:rsidRDefault="00F46A90" w:rsidP="002B05CE">
      <w:pPr>
        <w:spacing w:line="360" w:lineRule="auto"/>
        <w:ind w:firstLine="567"/>
        <w:jc w:val="center"/>
        <w:rPr>
          <w:sz w:val="32"/>
          <w:szCs w:val="32"/>
        </w:rPr>
      </w:pPr>
      <w:r w:rsidRPr="002B05CE">
        <w:rPr>
          <w:sz w:val="32"/>
          <w:szCs w:val="32"/>
        </w:rPr>
        <w:t>Введение</w:t>
      </w:r>
    </w:p>
    <w:p w:rsidR="00870F91" w:rsidRPr="0041738B" w:rsidRDefault="00870F91" w:rsidP="002B05CE">
      <w:pPr>
        <w:spacing w:line="360" w:lineRule="auto"/>
        <w:ind w:firstLine="567"/>
        <w:rPr>
          <w:sz w:val="28"/>
          <w:szCs w:val="28"/>
        </w:rPr>
      </w:pPr>
      <w:r w:rsidRPr="0041738B">
        <w:rPr>
          <w:sz w:val="28"/>
          <w:szCs w:val="28"/>
        </w:rPr>
        <w:t>Понятие «демократия» в современн</w:t>
      </w:r>
      <w:r>
        <w:rPr>
          <w:sz w:val="28"/>
          <w:szCs w:val="28"/>
        </w:rPr>
        <w:t xml:space="preserve">ом политическом языке – одно из </w:t>
      </w:r>
      <w:r w:rsidRPr="0041738B">
        <w:rPr>
          <w:sz w:val="28"/>
          <w:szCs w:val="28"/>
        </w:rPr>
        <w:t>наиболее распространенных. Его употреб</w:t>
      </w:r>
      <w:r>
        <w:rPr>
          <w:sz w:val="28"/>
          <w:szCs w:val="28"/>
        </w:rPr>
        <w:t xml:space="preserve">ление выходит далеко за пределы </w:t>
      </w:r>
      <w:r w:rsidRPr="0041738B">
        <w:rPr>
          <w:sz w:val="28"/>
          <w:szCs w:val="28"/>
        </w:rPr>
        <w:t>первоначального смысла (</w:t>
      </w:r>
      <w:r w:rsidRPr="0041738B">
        <w:rPr>
          <w:sz w:val="28"/>
          <w:szCs w:val="28"/>
          <w:lang w:val="en-US"/>
        </w:rPr>
        <w:t>demos</w:t>
      </w:r>
      <w:r w:rsidRPr="0041738B">
        <w:rPr>
          <w:sz w:val="28"/>
          <w:szCs w:val="28"/>
        </w:rPr>
        <w:t xml:space="preserve">  – народ,  </w:t>
      </w:r>
      <w:r w:rsidRPr="0041738B">
        <w:rPr>
          <w:sz w:val="28"/>
          <w:szCs w:val="28"/>
          <w:lang w:val="en-US"/>
        </w:rPr>
        <w:t>kratos</w:t>
      </w:r>
      <w:r w:rsidRPr="0041738B">
        <w:rPr>
          <w:sz w:val="28"/>
          <w:szCs w:val="28"/>
        </w:rPr>
        <w:t xml:space="preserve"> – власть). Это понятие впервые встречается в трудах Геродота. Тогда демократию рассматривали как особую форму государственной власти, при которой власть принадлежит всем гражданам, которые пользуются равными правами по управлению государством. С тех пор содержание этого термина существенно расширилось, и в современных условиях оно имеет различные значения. А. Линкольн определил демократию так: «Правление народа, для народа, посредством народа». </w:t>
      </w:r>
    </w:p>
    <w:p w:rsidR="00870F91" w:rsidRPr="0041738B" w:rsidRDefault="00870F91" w:rsidP="002B05CE">
      <w:pPr>
        <w:spacing w:line="360" w:lineRule="auto"/>
        <w:ind w:firstLine="567"/>
        <w:rPr>
          <w:sz w:val="28"/>
          <w:szCs w:val="28"/>
        </w:rPr>
      </w:pPr>
      <w:r w:rsidRPr="0041738B">
        <w:rPr>
          <w:sz w:val="28"/>
          <w:szCs w:val="28"/>
        </w:rPr>
        <w:t>В настоящее время демократию рассматривают как форму устройства любой организации, как идеал общественного устройства и как тип политического режима.</w:t>
      </w:r>
    </w:p>
    <w:p w:rsidR="00870F91" w:rsidRPr="00870F91" w:rsidRDefault="00870F91" w:rsidP="003E193E">
      <w:pPr>
        <w:spacing w:line="360" w:lineRule="auto"/>
        <w:ind w:firstLine="567"/>
        <w:rPr>
          <w:sz w:val="28"/>
          <w:szCs w:val="28"/>
        </w:rPr>
      </w:pPr>
      <w:r w:rsidRPr="00870F91">
        <w:rPr>
          <w:sz w:val="28"/>
          <w:szCs w:val="28"/>
        </w:rPr>
        <w:t>Историческая практика развития государственности дает разные п</w:t>
      </w:r>
      <w:r w:rsidR="002B05CE">
        <w:rPr>
          <w:sz w:val="28"/>
          <w:szCs w:val="28"/>
        </w:rPr>
        <w:t xml:space="preserve">римеры демократических режимов, </w:t>
      </w:r>
      <w:r w:rsidR="002B05CE" w:rsidRPr="00870F91">
        <w:rPr>
          <w:sz w:val="28"/>
          <w:szCs w:val="28"/>
        </w:rPr>
        <w:t>однако,</w:t>
      </w:r>
      <w:r w:rsidRPr="00870F91">
        <w:rPr>
          <w:sz w:val="28"/>
          <w:szCs w:val="28"/>
        </w:rPr>
        <w:t xml:space="preserve"> суть любого демократического режима в народовластии. </w:t>
      </w:r>
    </w:p>
    <w:p w:rsidR="00870F91" w:rsidRPr="00870F91" w:rsidRDefault="00870F91" w:rsidP="002B05CE">
      <w:pPr>
        <w:spacing w:line="360" w:lineRule="auto"/>
        <w:ind w:firstLine="567"/>
        <w:rPr>
          <w:sz w:val="28"/>
          <w:szCs w:val="28"/>
        </w:rPr>
      </w:pPr>
      <w:r w:rsidRPr="00870F91">
        <w:rPr>
          <w:sz w:val="28"/>
          <w:szCs w:val="28"/>
        </w:rPr>
        <w:t>Как важнейшее достоинство демократического политического режима в литературе отмечается то, что он обеспечивает систематическую смену правителей мирным, ненасильственным путем.</w:t>
      </w:r>
    </w:p>
    <w:p w:rsidR="00870F91" w:rsidRPr="00BC2466" w:rsidRDefault="00870F91" w:rsidP="002B05CE">
      <w:pPr>
        <w:pStyle w:val="20"/>
        <w:widowControl/>
        <w:spacing w:after="0" w:line="360" w:lineRule="auto"/>
        <w:ind w:firstLine="567"/>
        <w:rPr>
          <w:sz w:val="28"/>
          <w:szCs w:val="28"/>
        </w:rPr>
      </w:pPr>
      <w:r w:rsidRPr="00BC2466">
        <w:rPr>
          <w:sz w:val="28"/>
          <w:szCs w:val="28"/>
        </w:rPr>
        <w:t>Данная тема сейчас достаточно актуальна. Проблема демократии и ее роли в общественно-политической жизни занимает одно из центральных мест в политологии. Понятие “демократии” затрагивали как в Древнем мире, так и в современном обществе. Про нее писали Геродо</w:t>
      </w:r>
      <w:r w:rsidR="00BC2466">
        <w:rPr>
          <w:sz w:val="28"/>
          <w:szCs w:val="28"/>
        </w:rPr>
        <w:t>т,  Платон, Аристотель, Руссо, Д</w:t>
      </w:r>
      <w:r w:rsidRPr="00BC2466">
        <w:rPr>
          <w:sz w:val="28"/>
          <w:szCs w:val="28"/>
        </w:rPr>
        <w:t>ж. Локк,</w:t>
      </w:r>
      <w:r w:rsidR="00BC2466">
        <w:rPr>
          <w:sz w:val="28"/>
          <w:szCs w:val="28"/>
        </w:rPr>
        <w:t xml:space="preserve"> Т. Гоббс</w:t>
      </w:r>
      <w:r w:rsidRPr="00BC2466">
        <w:rPr>
          <w:sz w:val="28"/>
          <w:szCs w:val="28"/>
        </w:rPr>
        <w:t xml:space="preserve"> и другие известные ученые. Эта проблема волнует и сейчас многих ученых, и в дальнейшем она будет занимать одно из главных мест в политологии. </w:t>
      </w:r>
    </w:p>
    <w:p w:rsidR="00BC2466" w:rsidRPr="00890F44" w:rsidRDefault="00BC2466" w:rsidP="002B05CE">
      <w:pPr>
        <w:spacing w:line="360" w:lineRule="auto"/>
        <w:ind w:firstLine="539"/>
        <w:rPr>
          <w:sz w:val="28"/>
          <w:szCs w:val="28"/>
        </w:rPr>
      </w:pPr>
      <w:r w:rsidRPr="00890F44">
        <w:rPr>
          <w:sz w:val="28"/>
          <w:szCs w:val="28"/>
        </w:rPr>
        <w:t xml:space="preserve">Цель данной работы заключается в рассмотрение </w:t>
      </w:r>
      <w:r>
        <w:rPr>
          <w:sz w:val="28"/>
          <w:szCs w:val="28"/>
        </w:rPr>
        <w:t>демократического политического режима</w:t>
      </w:r>
      <w:r w:rsidRPr="00890F44">
        <w:rPr>
          <w:sz w:val="28"/>
          <w:szCs w:val="28"/>
        </w:rPr>
        <w:t xml:space="preserve">. </w:t>
      </w:r>
    </w:p>
    <w:p w:rsidR="00BC2466" w:rsidRPr="00890F44" w:rsidRDefault="00BC2466" w:rsidP="002B05CE">
      <w:pPr>
        <w:spacing w:line="360" w:lineRule="auto"/>
        <w:ind w:firstLine="539"/>
        <w:rPr>
          <w:sz w:val="28"/>
          <w:szCs w:val="28"/>
        </w:rPr>
      </w:pPr>
      <w:r>
        <w:rPr>
          <w:sz w:val="28"/>
          <w:szCs w:val="28"/>
        </w:rPr>
        <w:t>Р</w:t>
      </w:r>
      <w:r w:rsidRPr="00890F44">
        <w:rPr>
          <w:sz w:val="28"/>
          <w:szCs w:val="28"/>
        </w:rPr>
        <w:t>ассматриваются следующие задачи:</w:t>
      </w:r>
    </w:p>
    <w:p w:rsidR="00BC2466" w:rsidRPr="00890F44" w:rsidRDefault="00BC2466" w:rsidP="002B05CE">
      <w:pPr>
        <w:widowControl/>
        <w:numPr>
          <w:ilvl w:val="0"/>
          <w:numId w:val="14"/>
        </w:numPr>
        <w:suppressAutoHyphens w:val="0"/>
        <w:spacing w:line="360" w:lineRule="auto"/>
        <w:ind w:left="0" w:firstLine="539"/>
        <w:rPr>
          <w:sz w:val="28"/>
          <w:szCs w:val="28"/>
        </w:rPr>
      </w:pPr>
      <w:r>
        <w:rPr>
          <w:sz w:val="28"/>
          <w:szCs w:val="28"/>
        </w:rPr>
        <w:t>Раскрыть понятие и сущность политической демократии;</w:t>
      </w:r>
    </w:p>
    <w:p w:rsidR="00BC2466" w:rsidRPr="00890F44" w:rsidRDefault="00BC2466" w:rsidP="002B05CE">
      <w:pPr>
        <w:widowControl/>
        <w:numPr>
          <w:ilvl w:val="0"/>
          <w:numId w:val="14"/>
        </w:numPr>
        <w:suppressAutoHyphens w:val="0"/>
        <w:spacing w:line="360" w:lineRule="auto"/>
        <w:ind w:left="0" w:firstLine="539"/>
        <w:rPr>
          <w:sz w:val="28"/>
          <w:szCs w:val="28"/>
        </w:rPr>
      </w:pPr>
      <w:r w:rsidRPr="00890F44">
        <w:rPr>
          <w:sz w:val="28"/>
          <w:szCs w:val="28"/>
        </w:rPr>
        <w:t xml:space="preserve">Раскрыть </w:t>
      </w:r>
      <w:r>
        <w:rPr>
          <w:sz w:val="28"/>
          <w:szCs w:val="28"/>
        </w:rPr>
        <w:t>основные признаки политической демократии;</w:t>
      </w:r>
    </w:p>
    <w:p w:rsidR="00BC2466" w:rsidRDefault="00BC2466" w:rsidP="002B05CE">
      <w:pPr>
        <w:widowControl/>
        <w:numPr>
          <w:ilvl w:val="0"/>
          <w:numId w:val="14"/>
        </w:numPr>
        <w:suppressAutoHyphens w:val="0"/>
        <w:spacing w:line="360" w:lineRule="auto"/>
        <w:ind w:left="0" w:firstLine="539"/>
        <w:rPr>
          <w:sz w:val="28"/>
          <w:szCs w:val="28"/>
        </w:rPr>
      </w:pPr>
      <w:r>
        <w:rPr>
          <w:sz w:val="28"/>
          <w:szCs w:val="28"/>
        </w:rPr>
        <w:t>Дать</w:t>
      </w:r>
      <w:r w:rsidRPr="00890F44">
        <w:rPr>
          <w:sz w:val="28"/>
          <w:szCs w:val="28"/>
        </w:rPr>
        <w:t xml:space="preserve"> </w:t>
      </w:r>
      <w:r>
        <w:rPr>
          <w:sz w:val="28"/>
          <w:szCs w:val="28"/>
        </w:rPr>
        <w:t>сравнительный анализ трем историческим формам политической демократии.</w:t>
      </w:r>
    </w:p>
    <w:p w:rsidR="00366355" w:rsidRDefault="00366355" w:rsidP="00366355">
      <w:pPr>
        <w:widowControl/>
        <w:suppressAutoHyphens w:val="0"/>
        <w:spacing w:line="360" w:lineRule="auto"/>
        <w:rPr>
          <w:sz w:val="28"/>
          <w:szCs w:val="28"/>
        </w:rPr>
      </w:pPr>
    </w:p>
    <w:p w:rsidR="00396BCF" w:rsidRDefault="00396BCF" w:rsidP="00366355">
      <w:pPr>
        <w:widowControl/>
        <w:suppressAutoHyphens w:val="0"/>
        <w:spacing w:line="360" w:lineRule="auto"/>
        <w:rPr>
          <w:sz w:val="28"/>
          <w:szCs w:val="28"/>
        </w:rPr>
      </w:pPr>
    </w:p>
    <w:p w:rsidR="00396BCF" w:rsidRDefault="00396BCF" w:rsidP="00366355">
      <w:pPr>
        <w:widowControl/>
        <w:suppressAutoHyphens w:val="0"/>
        <w:spacing w:line="360" w:lineRule="auto"/>
        <w:rPr>
          <w:sz w:val="28"/>
          <w:szCs w:val="28"/>
        </w:rPr>
      </w:pPr>
    </w:p>
    <w:p w:rsidR="00366355" w:rsidRDefault="00366355" w:rsidP="00366355">
      <w:pPr>
        <w:widowControl/>
        <w:suppressAutoHyphens w:val="0"/>
        <w:spacing w:line="360" w:lineRule="auto"/>
        <w:rPr>
          <w:sz w:val="28"/>
          <w:szCs w:val="28"/>
        </w:rPr>
      </w:pPr>
    </w:p>
    <w:p w:rsidR="00E5756C" w:rsidRPr="00BC2466" w:rsidRDefault="00BC2466" w:rsidP="00366355">
      <w:pPr>
        <w:pStyle w:val="Style3"/>
        <w:widowControl/>
        <w:numPr>
          <w:ilvl w:val="0"/>
          <w:numId w:val="18"/>
        </w:numPr>
        <w:spacing w:line="360" w:lineRule="auto"/>
        <w:ind w:left="426"/>
        <w:jc w:val="left"/>
        <w:rPr>
          <w:b/>
          <w:sz w:val="32"/>
          <w:szCs w:val="32"/>
        </w:rPr>
      </w:pPr>
      <w:r w:rsidRPr="00BC2466">
        <w:rPr>
          <w:b/>
          <w:sz w:val="32"/>
          <w:szCs w:val="32"/>
        </w:rPr>
        <w:t xml:space="preserve">Понятие, сущность и основные признаки политической </w:t>
      </w:r>
      <w:r w:rsidR="003E193E">
        <w:rPr>
          <w:b/>
          <w:sz w:val="32"/>
          <w:szCs w:val="32"/>
        </w:rPr>
        <w:t>д</w:t>
      </w:r>
      <w:r w:rsidRPr="00BC2466">
        <w:rPr>
          <w:b/>
          <w:sz w:val="32"/>
          <w:szCs w:val="32"/>
        </w:rPr>
        <w:t>емократии</w:t>
      </w:r>
    </w:p>
    <w:p w:rsidR="006F32FF" w:rsidRPr="00D07B04" w:rsidRDefault="00E50C56" w:rsidP="00366355">
      <w:pPr>
        <w:pStyle w:val="Style3"/>
        <w:widowControl/>
        <w:spacing w:line="360" w:lineRule="auto"/>
        <w:ind w:firstLine="567"/>
        <w:jc w:val="left"/>
        <w:rPr>
          <w:b/>
          <w:sz w:val="28"/>
          <w:szCs w:val="28"/>
          <w:u w:val="single"/>
        </w:rPr>
      </w:pPr>
      <w:r w:rsidRPr="00D07B04">
        <w:rPr>
          <w:rStyle w:val="FontStyle11"/>
          <w:sz w:val="28"/>
          <w:szCs w:val="28"/>
        </w:rPr>
        <w:t xml:space="preserve">Термин </w:t>
      </w:r>
      <w:r w:rsidRPr="00D07B04">
        <w:rPr>
          <w:b/>
          <w:bCs/>
          <w:i/>
          <w:iCs/>
          <w:sz w:val="28"/>
          <w:szCs w:val="28"/>
        </w:rPr>
        <w:t xml:space="preserve">демократия </w:t>
      </w:r>
      <w:r w:rsidRPr="00D07B04">
        <w:rPr>
          <w:rStyle w:val="FontStyle11"/>
          <w:sz w:val="28"/>
          <w:szCs w:val="28"/>
        </w:rPr>
        <w:t xml:space="preserve">происходит от греческого слова </w:t>
      </w:r>
      <w:r w:rsidRPr="00D07B04">
        <w:rPr>
          <w:rStyle w:val="FontStyle11"/>
          <w:sz w:val="28"/>
          <w:szCs w:val="28"/>
          <w:lang w:val="en-US"/>
        </w:rPr>
        <w:t>d</w:t>
      </w:r>
      <w:r w:rsidRPr="00D07B04">
        <w:rPr>
          <w:rStyle w:val="FontStyle11"/>
          <w:sz w:val="28"/>
          <w:szCs w:val="28"/>
        </w:rPr>
        <w:t>е</w:t>
      </w:r>
      <w:r w:rsidRPr="00D07B04">
        <w:rPr>
          <w:rStyle w:val="FontStyle11"/>
          <w:sz w:val="28"/>
          <w:szCs w:val="28"/>
          <w:lang w:val="en-US"/>
        </w:rPr>
        <w:t>mokratia</w:t>
      </w:r>
      <w:r w:rsidRPr="00D07B04">
        <w:rPr>
          <w:rStyle w:val="FontStyle11"/>
          <w:sz w:val="28"/>
          <w:szCs w:val="28"/>
        </w:rPr>
        <w:t>, состояще</w:t>
      </w:r>
      <w:r w:rsidRPr="00D07B04">
        <w:rPr>
          <w:rStyle w:val="FontStyle11"/>
          <w:sz w:val="28"/>
          <w:szCs w:val="28"/>
        </w:rPr>
        <w:softHyphen/>
        <w:t xml:space="preserve">го в свою очередь из двух слов: </w:t>
      </w:r>
      <w:r w:rsidRPr="00D07B04">
        <w:rPr>
          <w:rStyle w:val="FontStyle11"/>
          <w:sz w:val="28"/>
          <w:szCs w:val="28"/>
          <w:lang w:val="en-US"/>
        </w:rPr>
        <w:t>demos</w:t>
      </w:r>
      <w:r w:rsidRPr="00D07B04">
        <w:rPr>
          <w:rStyle w:val="FontStyle11"/>
          <w:sz w:val="28"/>
          <w:szCs w:val="28"/>
        </w:rPr>
        <w:t xml:space="preserve"> — народ и </w:t>
      </w:r>
      <w:r w:rsidRPr="00D07B04">
        <w:rPr>
          <w:rStyle w:val="FontStyle11"/>
          <w:sz w:val="28"/>
          <w:szCs w:val="28"/>
          <w:lang w:val="en-US"/>
        </w:rPr>
        <w:t>kratos</w:t>
      </w:r>
      <w:r w:rsidR="00366355">
        <w:rPr>
          <w:rStyle w:val="FontStyle11"/>
          <w:sz w:val="28"/>
          <w:szCs w:val="28"/>
        </w:rPr>
        <w:t xml:space="preserve"> — власть, правление. </w:t>
      </w:r>
      <w:r w:rsidRPr="00D07B04">
        <w:rPr>
          <w:rStyle w:val="FontStyle11"/>
          <w:sz w:val="28"/>
          <w:szCs w:val="28"/>
        </w:rPr>
        <w:t>Следовательно,  демократия в буквальном смысле оз</w:t>
      </w:r>
      <w:r w:rsidRPr="00D07B04">
        <w:rPr>
          <w:rStyle w:val="FontStyle11"/>
          <w:sz w:val="28"/>
          <w:szCs w:val="28"/>
        </w:rPr>
        <w:softHyphen/>
        <w:t>начает «</w:t>
      </w:r>
      <w:r w:rsidRPr="00BC2466">
        <w:rPr>
          <w:rStyle w:val="FontStyle11"/>
          <w:sz w:val="28"/>
          <w:szCs w:val="28"/>
        </w:rPr>
        <w:t>народовластие».</w:t>
      </w:r>
      <w:r w:rsidR="00BC2466">
        <w:rPr>
          <w:rStyle w:val="FontStyle11"/>
          <w:sz w:val="28"/>
          <w:szCs w:val="28"/>
        </w:rPr>
        <w:t xml:space="preserve"> </w:t>
      </w:r>
      <w:r w:rsidR="00E5756C" w:rsidRPr="00BC2466">
        <w:rPr>
          <w:sz w:val="28"/>
          <w:szCs w:val="28"/>
        </w:rPr>
        <w:t>[</w:t>
      </w:r>
      <w:r w:rsidR="00BC2466">
        <w:rPr>
          <w:sz w:val="28"/>
          <w:szCs w:val="28"/>
        </w:rPr>
        <w:t>1, с. 115</w:t>
      </w:r>
      <w:r w:rsidR="00E5756C" w:rsidRPr="00BC2466">
        <w:rPr>
          <w:sz w:val="28"/>
          <w:szCs w:val="28"/>
        </w:rPr>
        <w:t>]</w:t>
      </w:r>
    </w:p>
    <w:p w:rsidR="00E5756C" w:rsidRPr="00D07B04" w:rsidRDefault="006F32FF" w:rsidP="00366355">
      <w:pPr>
        <w:widowControl/>
        <w:suppressAutoHyphens w:val="0"/>
        <w:autoSpaceDE w:val="0"/>
        <w:autoSpaceDN w:val="0"/>
        <w:adjustRightInd w:val="0"/>
        <w:spacing w:line="360" w:lineRule="auto"/>
        <w:ind w:firstLine="567"/>
        <w:rPr>
          <w:rFonts w:eastAsia="Times New Roman"/>
          <w:b/>
          <w:color w:val="339966"/>
          <w:kern w:val="0"/>
          <w:sz w:val="28"/>
          <w:szCs w:val="28"/>
          <w:u w:val="single"/>
        </w:rPr>
      </w:pPr>
      <w:r w:rsidRPr="00D07B04">
        <w:rPr>
          <w:rFonts w:eastAsia="Times New Roman"/>
          <w:kern w:val="0"/>
          <w:sz w:val="28"/>
          <w:szCs w:val="28"/>
        </w:rPr>
        <w:t xml:space="preserve">Под </w:t>
      </w:r>
      <w:r w:rsidRPr="00D07B04">
        <w:rPr>
          <w:rFonts w:eastAsia="Times New Roman"/>
          <w:b/>
          <w:bCs/>
          <w:i/>
          <w:iCs/>
          <w:kern w:val="0"/>
          <w:sz w:val="28"/>
          <w:szCs w:val="28"/>
        </w:rPr>
        <w:t xml:space="preserve">демократией </w:t>
      </w:r>
      <w:r w:rsidRPr="00D07B04">
        <w:rPr>
          <w:rFonts w:eastAsia="Times New Roman"/>
          <w:kern w:val="0"/>
          <w:sz w:val="28"/>
          <w:szCs w:val="28"/>
        </w:rPr>
        <w:t>понимается государственное устройство, при котором осуществляется правление народа, признаются принципы свободы и равенства граждан.</w:t>
      </w:r>
      <w:r w:rsidRPr="00D07B04">
        <w:rPr>
          <w:rFonts w:eastAsia="Times New Roman"/>
          <w:color w:val="339966"/>
          <w:kern w:val="0"/>
          <w:sz w:val="28"/>
          <w:szCs w:val="28"/>
        </w:rPr>
        <w:t xml:space="preserve"> </w:t>
      </w:r>
      <w:r w:rsidR="00E5756C" w:rsidRPr="00D07B04">
        <w:rPr>
          <w:sz w:val="28"/>
          <w:szCs w:val="28"/>
        </w:rPr>
        <w:t>[</w:t>
      </w:r>
      <w:r w:rsidR="00BC2466" w:rsidRPr="00BC2466">
        <w:rPr>
          <w:sz w:val="28"/>
          <w:szCs w:val="28"/>
        </w:rPr>
        <w:t>2, с. 119</w:t>
      </w:r>
      <w:r w:rsidR="00E5756C" w:rsidRPr="00BC2466">
        <w:rPr>
          <w:sz w:val="28"/>
          <w:szCs w:val="28"/>
        </w:rPr>
        <w:t>]</w:t>
      </w:r>
    </w:p>
    <w:p w:rsidR="00D0039D" w:rsidRDefault="006F32FF" w:rsidP="00366355">
      <w:pPr>
        <w:spacing w:line="360" w:lineRule="auto"/>
        <w:ind w:firstLine="567"/>
        <w:rPr>
          <w:b/>
          <w:color w:val="339966"/>
          <w:sz w:val="28"/>
          <w:szCs w:val="28"/>
          <w:u w:val="single"/>
        </w:rPr>
      </w:pPr>
      <w:r w:rsidRPr="00366355">
        <w:rPr>
          <w:b/>
          <w:sz w:val="28"/>
          <w:szCs w:val="28"/>
        </w:rPr>
        <w:t>Политическая демократия</w:t>
      </w:r>
      <w:r w:rsidRPr="00D07B04">
        <w:rPr>
          <w:sz w:val="28"/>
          <w:szCs w:val="28"/>
        </w:rPr>
        <w:t xml:space="preserve"> </w:t>
      </w:r>
      <w:r w:rsidR="00366355">
        <w:rPr>
          <w:sz w:val="28"/>
          <w:szCs w:val="28"/>
        </w:rPr>
        <w:t xml:space="preserve">- </w:t>
      </w:r>
      <w:r w:rsidRPr="00D07B04">
        <w:rPr>
          <w:sz w:val="28"/>
          <w:szCs w:val="28"/>
        </w:rPr>
        <w:t xml:space="preserve">есть система управления, при которой власти отвечают перед гражданами за свои действия в общественной сфере, а граждане реализуют свои </w:t>
      </w:r>
      <w:r w:rsidRPr="00D0039D">
        <w:rPr>
          <w:sz w:val="28"/>
          <w:szCs w:val="28"/>
        </w:rPr>
        <w:t>интересы через конкуренцию и взаимодействие своих выборных представителей. [</w:t>
      </w:r>
      <w:r w:rsidR="00E5756C" w:rsidRPr="00D0039D">
        <w:rPr>
          <w:sz w:val="28"/>
          <w:szCs w:val="28"/>
        </w:rPr>
        <w:t>3</w:t>
      </w:r>
      <w:r w:rsidR="00135EE4">
        <w:rPr>
          <w:sz w:val="28"/>
          <w:szCs w:val="28"/>
        </w:rPr>
        <w:t>.</w:t>
      </w:r>
      <w:r w:rsidRPr="00D0039D">
        <w:rPr>
          <w:sz w:val="28"/>
          <w:szCs w:val="28"/>
        </w:rPr>
        <w:t>]</w:t>
      </w:r>
    </w:p>
    <w:p w:rsidR="00D84EED" w:rsidRPr="00D0039D" w:rsidRDefault="00D84EED" w:rsidP="00366355">
      <w:pPr>
        <w:spacing w:line="360" w:lineRule="auto"/>
        <w:ind w:firstLine="567"/>
        <w:rPr>
          <w:sz w:val="28"/>
          <w:szCs w:val="28"/>
        </w:rPr>
      </w:pPr>
      <w:r w:rsidRPr="00D0039D">
        <w:rPr>
          <w:sz w:val="28"/>
          <w:szCs w:val="28"/>
        </w:rPr>
        <w:t>Конституирующие черты демократии таковы:</w:t>
      </w:r>
    </w:p>
    <w:p w:rsidR="00D84EED" w:rsidRPr="00D0039D" w:rsidRDefault="00D84EED" w:rsidP="00366355">
      <w:pPr>
        <w:numPr>
          <w:ilvl w:val="0"/>
          <w:numId w:val="1"/>
        </w:numPr>
        <w:tabs>
          <w:tab w:val="left" w:pos="814"/>
        </w:tabs>
        <w:spacing w:line="360" w:lineRule="auto"/>
        <w:ind w:left="0" w:firstLine="567"/>
        <w:rPr>
          <w:sz w:val="28"/>
          <w:szCs w:val="28"/>
        </w:rPr>
      </w:pPr>
      <w:r w:rsidRPr="00D0039D">
        <w:rPr>
          <w:sz w:val="28"/>
          <w:szCs w:val="28"/>
        </w:rPr>
        <w:t>Официальный источник власти – народ, ему принадлежит конституционная власть, он избирает своих представителей, может действовать путем референдумов и плебисцитов.</w:t>
      </w:r>
    </w:p>
    <w:p w:rsidR="00D84EED" w:rsidRPr="00D0039D" w:rsidRDefault="00D84EED" w:rsidP="00366355">
      <w:pPr>
        <w:numPr>
          <w:ilvl w:val="0"/>
          <w:numId w:val="1"/>
        </w:numPr>
        <w:tabs>
          <w:tab w:val="left" w:pos="814"/>
        </w:tabs>
        <w:spacing w:line="360" w:lineRule="auto"/>
        <w:ind w:left="0" w:firstLine="567"/>
        <w:rPr>
          <w:sz w:val="28"/>
          <w:szCs w:val="28"/>
        </w:rPr>
      </w:pPr>
      <w:r w:rsidRPr="00D0039D">
        <w:rPr>
          <w:sz w:val="28"/>
          <w:szCs w:val="28"/>
        </w:rPr>
        <w:t>Периодическая выборность основных органов государства, то есть все руководители действуют в рамках строго ограниченного срока своих полномочий. В древности существовала даже выборная монархия – эсимнетия. А одной из серьезных причин отставки Н.С. Хрущева в 1964 году с поста Генерального секретаря ЦК КПСС явилось то, что он настаивал на смещении партийной элиты через каждые 4 года.</w:t>
      </w:r>
    </w:p>
    <w:p w:rsidR="00D84EED" w:rsidRPr="00D0039D" w:rsidRDefault="00D84EED" w:rsidP="00366355">
      <w:pPr>
        <w:numPr>
          <w:ilvl w:val="0"/>
          <w:numId w:val="1"/>
        </w:numPr>
        <w:tabs>
          <w:tab w:val="left" w:pos="814"/>
        </w:tabs>
        <w:spacing w:line="360" w:lineRule="auto"/>
        <w:ind w:left="0" w:firstLine="567"/>
        <w:rPr>
          <w:sz w:val="28"/>
          <w:szCs w:val="28"/>
        </w:rPr>
      </w:pPr>
      <w:r w:rsidRPr="00D0039D">
        <w:rPr>
          <w:sz w:val="28"/>
          <w:szCs w:val="28"/>
        </w:rPr>
        <w:t>Равенство прав граждан в управлении государством (свобода партий, мнений, информации, участие в конкурентной борьбе).</w:t>
      </w:r>
    </w:p>
    <w:p w:rsidR="00D84EED" w:rsidRPr="00D0039D" w:rsidRDefault="00D84EED" w:rsidP="00366355">
      <w:pPr>
        <w:numPr>
          <w:ilvl w:val="0"/>
          <w:numId w:val="1"/>
        </w:numPr>
        <w:tabs>
          <w:tab w:val="left" w:pos="814"/>
        </w:tabs>
        <w:spacing w:line="360" w:lineRule="auto"/>
        <w:ind w:left="0" w:firstLine="567"/>
        <w:rPr>
          <w:sz w:val="28"/>
          <w:szCs w:val="28"/>
        </w:rPr>
      </w:pPr>
      <w:r w:rsidRPr="00D0039D">
        <w:rPr>
          <w:sz w:val="28"/>
          <w:szCs w:val="28"/>
        </w:rPr>
        <w:t>Принятие решений по большинству и подчинение меньшинства большинству.</w:t>
      </w:r>
    </w:p>
    <w:p w:rsidR="00D84EED" w:rsidRPr="00D0039D" w:rsidRDefault="00D84EED" w:rsidP="00366355">
      <w:pPr>
        <w:numPr>
          <w:ilvl w:val="0"/>
          <w:numId w:val="1"/>
        </w:numPr>
        <w:tabs>
          <w:tab w:val="left" w:pos="814"/>
        </w:tabs>
        <w:spacing w:line="360" w:lineRule="auto"/>
        <w:ind w:left="0" w:firstLine="567"/>
        <w:rPr>
          <w:sz w:val="28"/>
          <w:szCs w:val="28"/>
        </w:rPr>
      </w:pPr>
      <w:r w:rsidRPr="00D0039D">
        <w:rPr>
          <w:sz w:val="28"/>
          <w:szCs w:val="28"/>
        </w:rPr>
        <w:t>Наличие реальной оппозиции, способной предложить альтернативное развитие страны.</w:t>
      </w:r>
    </w:p>
    <w:p w:rsidR="00D84EED" w:rsidRPr="00D0039D" w:rsidRDefault="00D84EED" w:rsidP="00366355">
      <w:pPr>
        <w:numPr>
          <w:ilvl w:val="0"/>
          <w:numId w:val="1"/>
        </w:numPr>
        <w:tabs>
          <w:tab w:val="left" w:pos="814"/>
        </w:tabs>
        <w:spacing w:line="360" w:lineRule="auto"/>
        <w:ind w:left="0" w:firstLine="567"/>
        <w:rPr>
          <w:sz w:val="28"/>
          <w:szCs w:val="28"/>
        </w:rPr>
      </w:pPr>
      <w:r w:rsidRPr="00D0039D">
        <w:rPr>
          <w:sz w:val="28"/>
          <w:szCs w:val="28"/>
        </w:rPr>
        <w:t>Принцип разделения властей на три ветви: законодательную, исполнительную и судебную.</w:t>
      </w:r>
    </w:p>
    <w:p w:rsidR="00D84EED" w:rsidRPr="00D0039D" w:rsidRDefault="00D84EED" w:rsidP="00366355">
      <w:pPr>
        <w:numPr>
          <w:ilvl w:val="0"/>
          <w:numId w:val="1"/>
        </w:numPr>
        <w:tabs>
          <w:tab w:val="left" w:pos="814"/>
        </w:tabs>
        <w:spacing w:line="360" w:lineRule="auto"/>
        <w:ind w:left="0" w:firstLine="567"/>
        <w:rPr>
          <w:sz w:val="28"/>
          <w:szCs w:val="28"/>
        </w:rPr>
      </w:pPr>
      <w:r w:rsidRPr="00D0039D">
        <w:rPr>
          <w:sz w:val="28"/>
          <w:szCs w:val="28"/>
        </w:rPr>
        <w:t>Двухпартийная или многопартийная система.</w:t>
      </w:r>
    </w:p>
    <w:p w:rsidR="00366355" w:rsidRDefault="00D84EED" w:rsidP="00366355">
      <w:pPr>
        <w:widowControl/>
        <w:numPr>
          <w:ilvl w:val="0"/>
          <w:numId w:val="1"/>
        </w:numPr>
        <w:tabs>
          <w:tab w:val="left" w:pos="814"/>
        </w:tabs>
        <w:spacing w:line="360" w:lineRule="auto"/>
        <w:ind w:left="0" w:firstLine="567"/>
        <w:rPr>
          <w:sz w:val="28"/>
          <w:szCs w:val="28"/>
        </w:rPr>
      </w:pPr>
      <w:r w:rsidRPr="00366355">
        <w:rPr>
          <w:sz w:val="28"/>
          <w:szCs w:val="28"/>
        </w:rPr>
        <w:t>Плюрализм, то есть разнообразие мнений.</w:t>
      </w:r>
      <w:r w:rsidR="00D0039D" w:rsidRPr="00366355">
        <w:rPr>
          <w:color w:val="B84747"/>
          <w:sz w:val="28"/>
          <w:szCs w:val="28"/>
        </w:rPr>
        <w:t xml:space="preserve"> </w:t>
      </w:r>
      <w:r w:rsidR="00D0039D" w:rsidRPr="00366355">
        <w:rPr>
          <w:sz w:val="28"/>
          <w:szCs w:val="28"/>
        </w:rPr>
        <w:t>[4, с. 103]</w:t>
      </w:r>
      <w:r w:rsidR="00366355">
        <w:rPr>
          <w:sz w:val="28"/>
          <w:szCs w:val="28"/>
        </w:rPr>
        <w:t xml:space="preserve">. </w:t>
      </w:r>
    </w:p>
    <w:p w:rsidR="00366355" w:rsidRDefault="00366355" w:rsidP="00366355">
      <w:pPr>
        <w:widowControl/>
        <w:tabs>
          <w:tab w:val="left" w:pos="814"/>
        </w:tabs>
        <w:spacing w:line="360" w:lineRule="auto"/>
        <w:rPr>
          <w:sz w:val="28"/>
          <w:szCs w:val="28"/>
        </w:rPr>
      </w:pPr>
    </w:p>
    <w:p w:rsidR="00D0039D" w:rsidRDefault="00132E34" w:rsidP="00366355">
      <w:pPr>
        <w:widowControl/>
        <w:tabs>
          <w:tab w:val="left" w:pos="814"/>
        </w:tabs>
        <w:spacing w:line="360" w:lineRule="auto"/>
        <w:ind w:firstLine="567"/>
        <w:rPr>
          <w:rStyle w:val="FontStyle14"/>
          <w:sz w:val="28"/>
          <w:szCs w:val="28"/>
        </w:rPr>
      </w:pPr>
      <w:r w:rsidRPr="00366355">
        <w:rPr>
          <w:rStyle w:val="FontStyle14"/>
          <w:sz w:val="28"/>
          <w:szCs w:val="28"/>
        </w:rPr>
        <w:t xml:space="preserve">Самой же </w:t>
      </w:r>
      <w:r w:rsidRPr="00366355">
        <w:rPr>
          <w:rStyle w:val="FontStyle12"/>
          <w:b w:val="0"/>
          <w:sz w:val="28"/>
          <w:szCs w:val="28"/>
        </w:rPr>
        <w:t xml:space="preserve">первой исторической формой демократии, </w:t>
      </w:r>
      <w:r w:rsidRPr="00366355">
        <w:rPr>
          <w:rStyle w:val="FontStyle14"/>
          <w:sz w:val="28"/>
          <w:szCs w:val="28"/>
        </w:rPr>
        <w:t xml:space="preserve">по мнению антропологов и этнографов, была </w:t>
      </w:r>
      <w:r w:rsidRPr="00366355">
        <w:rPr>
          <w:rStyle w:val="FontStyle12"/>
          <w:b w:val="0"/>
          <w:i/>
          <w:sz w:val="28"/>
          <w:szCs w:val="28"/>
        </w:rPr>
        <w:t>родовая.</w:t>
      </w:r>
      <w:r w:rsidRPr="00366355">
        <w:rPr>
          <w:rStyle w:val="FontStyle12"/>
          <w:b w:val="0"/>
          <w:sz w:val="28"/>
          <w:szCs w:val="28"/>
        </w:rPr>
        <w:t xml:space="preserve"> </w:t>
      </w:r>
      <w:r w:rsidR="00366355">
        <w:rPr>
          <w:rStyle w:val="FontStyle12"/>
          <w:b w:val="0"/>
          <w:sz w:val="28"/>
          <w:szCs w:val="28"/>
        </w:rPr>
        <w:t xml:space="preserve"> </w:t>
      </w:r>
      <w:r w:rsidRPr="00366355">
        <w:rPr>
          <w:rStyle w:val="FontStyle14"/>
          <w:sz w:val="28"/>
          <w:szCs w:val="28"/>
        </w:rPr>
        <w:t>По их наблю</w:t>
      </w:r>
      <w:r w:rsidRPr="00366355">
        <w:rPr>
          <w:rStyle w:val="FontStyle14"/>
          <w:sz w:val="28"/>
          <w:szCs w:val="28"/>
        </w:rPr>
        <w:softHyphen/>
        <w:t xml:space="preserve">дениям, в рамках родового </w:t>
      </w:r>
      <w:r w:rsidR="00366355">
        <w:rPr>
          <w:rStyle w:val="FontStyle14"/>
          <w:sz w:val="28"/>
          <w:szCs w:val="28"/>
        </w:rPr>
        <w:t>п</w:t>
      </w:r>
      <w:r w:rsidRPr="00366355">
        <w:rPr>
          <w:rStyle w:val="FontStyle14"/>
          <w:sz w:val="28"/>
          <w:szCs w:val="28"/>
        </w:rPr>
        <w:t>ервобытнообщинного строя все взрос</w:t>
      </w:r>
      <w:r w:rsidRPr="00366355">
        <w:rPr>
          <w:rStyle w:val="FontStyle14"/>
          <w:sz w:val="28"/>
          <w:szCs w:val="28"/>
        </w:rPr>
        <w:softHyphen/>
        <w:t xml:space="preserve">лые мужчины и </w:t>
      </w:r>
      <w:r w:rsidR="00135EE4" w:rsidRPr="00366355">
        <w:rPr>
          <w:rStyle w:val="FontStyle14"/>
          <w:sz w:val="28"/>
          <w:szCs w:val="28"/>
        </w:rPr>
        <w:t>женщины</w:t>
      </w:r>
      <w:r w:rsidRPr="00366355">
        <w:rPr>
          <w:rStyle w:val="FontStyle14"/>
          <w:sz w:val="28"/>
          <w:szCs w:val="28"/>
        </w:rPr>
        <w:t xml:space="preserve"> обладали правом </w:t>
      </w:r>
      <w:r w:rsidR="00366355">
        <w:rPr>
          <w:rStyle w:val="FontStyle14"/>
          <w:sz w:val="28"/>
          <w:szCs w:val="28"/>
        </w:rPr>
        <w:t xml:space="preserve"> </w:t>
      </w:r>
      <w:r w:rsidRPr="00D0039D">
        <w:rPr>
          <w:rStyle w:val="FontStyle14"/>
          <w:sz w:val="28"/>
          <w:szCs w:val="28"/>
        </w:rPr>
        <w:t>голоса</w:t>
      </w:r>
      <w:r w:rsidR="00366355">
        <w:rPr>
          <w:rStyle w:val="FontStyle14"/>
          <w:sz w:val="28"/>
          <w:szCs w:val="28"/>
        </w:rPr>
        <w:t>.</w:t>
      </w:r>
    </w:p>
    <w:p w:rsidR="00D0039D" w:rsidRDefault="00132E34" w:rsidP="00366355">
      <w:pPr>
        <w:pStyle w:val="Style3"/>
        <w:widowControl/>
        <w:spacing w:line="360" w:lineRule="auto"/>
        <w:ind w:firstLine="567"/>
        <w:jc w:val="left"/>
        <w:rPr>
          <w:rStyle w:val="FontStyle12"/>
          <w:b w:val="0"/>
          <w:sz w:val="28"/>
          <w:szCs w:val="28"/>
        </w:rPr>
      </w:pPr>
      <w:r w:rsidRPr="00D0039D">
        <w:rPr>
          <w:rStyle w:val="FontStyle14"/>
          <w:sz w:val="28"/>
          <w:szCs w:val="28"/>
        </w:rPr>
        <w:t xml:space="preserve">Следующей исторической формой демократии была т.н. </w:t>
      </w:r>
      <w:r w:rsidRPr="00366355">
        <w:rPr>
          <w:rStyle w:val="FontStyle12"/>
          <w:b w:val="0"/>
          <w:i/>
          <w:sz w:val="28"/>
          <w:szCs w:val="28"/>
        </w:rPr>
        <w:t>рабо</w:t>
      </w:r>
      <w:r w:rsidRPr="00366355">
        <w:rPr>
          <w:rStyle w:val="FontStyle12"/>
          <w:b w:val="0"/>
          <w:i/>
          <w:sz w:val="28"/>
          <w:szCs w:val="28"/>
        </w:rPr>
        <w:softHyphen/>
        <w:t>владельческая афинская</w:t>
      </w:r>
      <w:r w:rsidRPr="00D0039D">
        <w:rPr>
          <w:rStyle w:val="FontStyle12"/>
          <w:b w:val="0"/>
          <w:sz w:val="28"/>
          <w:szCs w:val="28"/>
        </w:rPr>
        <w:t xml:space="preserve">. </w:t>
      </w:r>
      <w:r w:rsidRPr="00D0039D">
        <w:rPr>
          <w:rStyle w:val="FontStyle14"/>
          <w:sz w:val="28"/>
          <w:szCs w:val="28"/>
        </w:rPr>
        <w:t>Начало ей положили знаменитые ре</w:t>
      </w:r>
      <w:r w:rsidRPr="00D0039D">
        <w:rPr>
          <w:rStyle w:val="FontStyle14"/>
          <w:sz w:val="28"/>
          <w:szCs w:val="28"/>
        </w:rPr>
        <w:softHyphen/>
        <w:t xml:space="preserve">формы </w:t>
      </w:r>
      <w:r w:rsidRPr="00D0039D">
        <w:rPr>
          <w:rStyle w:val="FontStyle12"/>
          <w:b w:val="0"/>
          <w:sz w:val="28"/>
          <w:szCs w:val="28"/>
        </w:rPr>
        <w:t xml:space="preserve">архонта </w:t>
      </w:r>
      <w:r w:rsidRPr="00D0039D">
        <w:rPr>
          <w:rStyle w:val="FontStyle14"/>
          <w:sz w:val="28"/>
          <w:szCs w:val="28"/>
        </w:rPr>
        <w:t xml:space="preserve">(верховного правителя) </w:t>
      </w:r>
      <w:r w:rsidRPr="00D0039D">
        <w:rPr>
          <w:rStyle w:val="FontStyle13"/>
          <w:b w:val="0"/>
          <w:sz w:val="28"/>
          <w:szCs w:val="28"/>
        </w:rPr>
        <w:t xml:space="preserve">Солона, </w:t>
      </w:r>
      <w:r w:rsidRPr="00D0039D">
        <w:rPr>
          <w:rStyle w:val="FontStyle14"/>
          <w:sz w:val="28"/>
          <w:szCs w:val="28"/>
        </w:rPr>
        <w:t>которые он осуще</w:t>
      </w:r>
      <w:r w:rsidRPr="00D0039D">
        <w:rPr>
          <w:rStyle w:val="FontStyle14"/>
          <w:sz w:val="28"/>
          <w:szCs w:val="28"/>
        </w:rPr>
        <w:softHyphen/>
        <w:t>ствил в VI в. до н э.. перераспределив земельные владения от ари</w:t>
      </w:r>
      <w:r w:rsidRPr="00D0039D">
        <w:rPr>
          <w:rStyle w:val="FontStyle14"/>
          <w:sz w:val="28"/>
          <w:szCs w:val="28"/>
        </w:rPr>
        <w:softHyphen/>
        <w:t>стократии в пользу широких слоев свободн</w:t>
      </w:r>
      <w:r w:rsidR="00366355">
        <w:rPr>
          <w:rStyle w:val="FontStyle14"/>
          <w:sz w:val="28"/>
          <w:szCs w:val="28"/>
        </w:rPr>
        <w:t>ы</w:t>
      </w:r>
      <w:r w:rsidRPr="00D0039D">
        <w:rPr>
          <w:rStyle w:val="FontStyle14"/>
          <w:sz w:val="28"/>
          <w:szCs w:val="28"/>
        </w:rPr>
        <w:t xml:space="preserve">х граждан и закрепив </w:t>
      </w:r>
      <w:r w:rsidRPr="00D0039D">
        <w:rPr>
          <w:rStyle w:val="FontStyle12"/>
          <w:b w:val="0"/>
          <w:sz w:val="28"/>
          <w:szCs w:val="28"/>
        </w:rPr>
        <w:t>их право собственности законом</w:t>
      </w:r>
      <w:r w:rsidR="00D0039D">
        <w:rPr>
          <w:rStyle w:val="FontStyle12"/>
          <w:b w:val="0"/>
          <w:sz w:val="28"/>
          <w:szCs w:val="28"/>
        </w:rPr>
        <w:t xml:space="preserve">. </w:t>
      </w:r>
    </w:p>
    <w:p w:rsidR="00132E34" w:rsidRPr="00D0039D" w:rsidRDefault="00132E34" w:rsidP="00366355">
      <w:pPr>
        <w:pStyle w:val="Style3"/>
        <w:widowControl/>
        <w:spacing w:line="360" w:lineRule="auto"/>
        <w:ind w:firstLine="567"/>
        <w:jc w:val="left"/>
        <w:rPr>
          <w:rStyle w:val="FontStyle12"/>
          <w:b w:val="0"/>
          <w:sz w:val="28"/>
          <w:szCs w:val="28"/>
        </w:rPr>
      </w:pPr>
      <w:r w:rsidRPr="00D0039D">
        <w:rPr>
          <w:rStyle w:val="FontStyle12"/>
          <w:b w:val="0"/>
          <w:sz w:val="28"/>
          <w:szCs w:val="28"/>
        </w:rPr>
        <w:t xml:space="preserve">Следующая историческая форма демократии - </w:t>
      </w:r>
      <w:r w:rsidRPr="00366355">
        <w:rPr>
          <w:rStyle w:val="FontStyle12"/>
          <w:b w:val="0"/>
          <w:i/>
          <w:sz w:val="28"/>
          <w:szCs w:val="28"/>
        </w:rPr>
        <w:t>демократия  классического либерализма</w:t>
      </w:r>
      <w:r w:rsidRPr="00D0039D">
        <w:rPr>
          <w:rStyle w:val="FontStyle12"/>
          <w:b w:val="0"/>
          <w:sz w:val="28"/>
          <w:szCs w:val="28"/>
        </w:rPr>
        <w:t xml:space="preserve">, которая утвердилась в Новое время </w:t>
      </w:r>
      <w:r w:rsidRPr="00D0039D">
        <w:rPr>
          <w:rStyle w:val="FontStyle11"/>
          <w:sz w:val="28"/>
          <w:szCs w:val="28"/>
        </w:rPr>
        <w:t>в результате религио</w:t>
      </w:r>
      <w:r w:rsidR="00D0039D" w:rsidRPr="00D0039D">
        <w:rPr>
          <w:rStyle w:val="FontStyle11"/>
          <w:sz w:val="28"/>
          <w:szCs w:val="28"/>
        </w:rPr>
        <w:t>зной Реформации, свержения абсо</w:t>
      </w:r>
      <w:r w:rsidRPr="00D0039D">
        <w:rPr>
          <w:rStyle w:val="FontStyle11"/>
          <w:sz w:val="28"/>
          <w:szCs w:val="28"/>
        </w:rPr>
        <w:t>лютистско-монархических форм правления в результате бур</w:t>
      </w:r>
      <w:r w:rsidRPr="00D0039D">
        <w:rPr>
          <w:rStyle w:val="FontStyle11"/>
          <w:sz w:val="28"/>
          <w:szCs w:val="28"/>
        </w:rPr>
        <w:softHyphen/>
        <w:t xml:space="preserve">жуазных революций </w:t>
      </w:r>
      <w:r w:rsidRPr="00D0039D">
        <w:rPr>
          <w:rStyle w:val="FontStyle11"/>
          <w:sz w:val="28"/>
          <w:szCs w:val="28"/>
          <w:lang w:val="en-US"/>
        </w:rPr>
        <w:t>XVI</w:t>
      </w:r>
      <w:r w:rsidRPr="00D0039D">
        <w:rPr>
          <w:rStyle w:val="FontStyle11"/>
          <w:sz w:val="28"/>
          <w:szCs w:val="28"/>
        </w:rPr>
        <w:t>-</w:t>
      </w:r>
      <w:r w:rsidRPr="00D0039D">
        <w:rPr>
          <w:rStyle w:val="FontStyle11"/>
          <w:sz w:val="28"/>
          <w:szCs w:val="28"/>
          <w:lang w:val="en-US"/>
        </w:rPr>
        <w:t>XVIII</w:t>
      </w:r>
      <w:r w:rsidRPr="00D0039D">
        <w:rPr>
          <w:rStyle w:val="FontStyle11"/>
          <w:sz w:val="28"/>
          <w:szCs w:val="28"/>
        </w:rPr>
        <w:t xml:space="preserve"> в.в. </w:t>
      </w:r>
      <w:r w:rsidRPr="00D0039D">
        <w:rPr>
          <w:rStyle w:val="FontStyle12"/>
          <w:b w:val="0"/>
          <w:sz w:val="28"/>
          <w:szCs w:val="28"/>
        </w:rPr>
        <w:t xml:space="preserve">(нидерландской, английской, французской). </w:t>
      </w:r>
      <w:r w:rsidR="00D0039D" w:rsidRPr="00D07B04">
        <w:rPr>
          <w:sz w:val="28"/>
          <w:szCs w:val="28"/>
        </w:rPr>
        <w:t>[</w:t>
      </w:r>
      <w:r w:rsidR="00D0039D">
        <w:rPr>
          <w:sz w:val="28"/>
          <w:szCs w:val="28"/>
        </w:rPr>
        <w:t>5, с. 127-129</w:t>
      </w:r>
      <w:r w:rsidR="00D0039D" w:rsidRPr="00BC2466">
        <w:rPr>
          <w:sz w:val="28"/>
          <w:szCs w:val="28"/>
        </w:rPr>
        <w:t>]</w:t>
      </w:r>
    </w:p>
    <w:p w:rsidR="00FD49FF" w:rsidRPr="00D07B04" w:rsidRDefault="00FD49FF" w:rsidP="00366355">
      <w:pPr>
        <w:spacing w:line="360" w:lineRule="auto"/>
        <w:ind w:firstLine="567"/>
        <w:rPr>
          <w:sz w:val="28"/>
          <w:szCs w:val="28"/>
        </w:rPr>
      </w:pPr>
      <w:r w:rsidRPr="00D07B04">
        <w:rPr>
          <w:sz w:val="28"/>
          <w:szCs w:val="28"/>
        </w:rPr>
        <w:t xml:space="preserve">Исходной формой демократии была прямая демократия в небольших городах-государствах в древней Греции (Афинская демократия), и некоторых древних городах на Руси. Критика демократии (в её античных формах) имеется уже в теории государства Платона (диалог «Государство»), одним из главных недостатков демократии у которого выступает её крайне низкая обороноспособность. При этом во многом анализ Платона относится и к современным формам демократии, хотя многие современные авторы надеются на то, что технический прогресс делает демократию значительно более жизнеспособной. </w:t>
      </w:r>
    </w:p>
    <w:p w:rsidR="00FD49FF" w:rsidRPr="00D07B04" w:rsidRDefault="00FD49FF" w:rsidP="00366355">
      <w:pPr>
        <w:spacing w:line="360" w:lineRule="auto"/>
        <w:ind w:firstLine="567"/>
        <w:rPr>
          <w:sz w:val="28"/>
          <w:szCs w:val="28"/>
        </w:rPr>
      </w:pPr>
      <w:r w:rsidRPr="00D07B04">
        <w:rPr>
          <w:sz w:val="28"/>
          <w:szCs w:val="28"/>
        </w:rPr>
        <w:t>Впоследствии, с усложнением решаемых государством задач, прямая демократия была практически повсеместно вытеснена монархическими формами правления.</w:t>
      </w:r>
    </w:p>
    <w:p w:rsidR="00FD49FF" w:rsidRPr="00D07B04" w:rsidRDefault="00FD49FF" w:rsidP="00366355">
      <w:pPr>
        <w:spacing w:line="360" w:lineRule="auto"/>
        <w:ind w:firstLine="567"/>
        <w:rPr>
          <w:sz w:val="28"/>
          <w:szCs w:val="28"/>
        </w:rPr>
      </w:pPr>
      <w:r w:rsidRPr="00D07B04">
        <w:rPr>
          <w:sz w:val="28"/>
          <w:szCs w:val="28"/>
        </w:rPr>
        <w:t>В настоящее время демократическое правление обычно носит форму западной европейской представительной демократии, получившей название «либеральная демократия». Среди её теоретических основоположников были Жан Жак Руссо, Джон Локк и Монтескьё.</w:t>
      </w:r>
      <w:r w:rsidR="00D0039D">
        <w:rPr>
          <w:sz w:val="28"/>
          <w:szCs w:val="28"/>
        </w:rPr>
        <w:t xml:space="preserve"> </w:t>
      </w:r>
      <w:r w:rsidR="00D0039D" w:rsidRPr="00D07B04">
        <w:rPr>
          <w:sz w:val="28"/>
          <w:szCs w:val="28"/>
        </w:rPr>
        <w:t>[</w:t>
      </w:r>
      <w:r w:rsidR="00D0039D">
        <w:rPr>
          <w:sz w:val="28"/>
          <w:szCs w:val="28"/>
        </w:rPr>
        <w:t>6.</w:t>
      </w:r>
      <w:r w:rsidR="00D0039D" w:rsidRPr="00BC2466">
        <w:rPr>
          <w:sz w:val="28"/>
          <w:szCs w:val="28"/>
        </w:rPr>
        <w:t>]</w:t>
      </w:r>
      <w:r w:rsidR="00D84EED" w:rsidRPr="00D07B04">
        <w:rPr>
          <w:sz w:val="28"/>
          <w:szCs w:val="28"/>
        </w:rPr>
        <w:t xml:space="preserve"> </w:t>
      </w:r>
    </w:p>
    <w:p w:rsidR="00427538" w:rsidRPr="00D07B04" w:rsidRDefault="00D84EED" w:rsidP="00427538">
      <w:pPr>
        <w:spacing w:line="360" w:lineRule="auto"/>
        <w:ind w:firstLine="567"/>
        <w:rPr>
          <w:sz w:val="28"/>
          <w:szCs w:val="28"/>
        </w:rPr>
      </w:pPr>
      <w:r w:rsidRPr="00133037">
        <w:rPr>
          <w:i/>
          <w:sz w:val="28"/>
          <w:szCs w:val="28"/>
        </w:rPr>
        <w:t>Непосредственная демократия (прямая демократия)</w:t>
      </w:r>
      <w:r w:rsidRPr="00D07B04">
        <w:rPr>
          <w:sz w:val="28"/>
          <w:szCs w:val="28"/>
        </w:rPr>
        <w:t xml:space="preserve"> — форма политической организации общества, при которой основные решения принимаются непосредственно гражданами; прямое осуществление принятия решений самим населением общего и местного характера; непосредственное правотворчество народа.</w:t>
      </w:r>
    </w:p>
    <w:p w:rsidR="00D84EED" w:rsidRPr="00D07B04" w:rsidRDefault="00D84EED" w:rsidP="00366355">
      <w:pPr>
        <w:spacing w:line="360" w:lineRule="auto"/>
        <w:ind w:firstLine="567"/>
        <w:rPr>
          <w:sz w:val="28"/>
          <w:szCs w:val="28"/>
        </w:rPr>
      </w:pPr>
      <w:r w:rsidRPr="00D07B04">
        <w:rPr>
          <w:sz w:val="28"/>
          <w:szCs w:val="28"/>
        </w:rPr>
        <w:t>Наиболее распространенными формами прямой демократии являются:</w:t>
      </w:r>
    </w:p>
    <w:p w:rsidR="00D84EED" w:rsidRPr="00D07B04" w:rsidRDefault="00D84EED" w:rsidP="00B02E0B">
      <w:pPr>
        <w:numPr>
          <w:ilvl w:val="0"/>
          <w:numId w:val="19"/>
        </w:numPr>
        <w:spacing w:line="360" w:lineRule="auto"/>
        <w:ind w:left="11" w:firstLine="556"/>
        <w:rPr>
          <w:sz w:val="28"/>
          <w:szCs w:val="28"/>
        </w:rPr>
      </w:pPr>
      <w:r w:rsidRPr="00D07B04">
        <w:rPr>
          <w:i/>
          <w:sz w:val="28"/>
          <w:szCs w:val="28"/>
        </w:rPr>
        <w:t>референдум</w:t>
      </w:r>
      <w:r w:rsidRPr="00D07B04">
        <w:rPr>
          <w:sz w:val="28"/>
          <w:szCs w:val="28"/>
        </w:rPr>
        <w:t>;</w:t>
      </w:r>
    </w:p>
    <w:p w:rsidR="00D84EED" w:rsidRPr="00D07B04" w:rsidRDefault="00D84EED" w:rsidP="00B02E0B">
      <w:pPr>
        <w:numPr>
          <w:ilvl w:val="0"/>
          <w:numId w:val="19"/>
        </w:numPr>
        <w:spacing w:line="360" w:lineRule="auto"/>
        <w:ind w:left="11" w:firstLine="556"/>
        <w:rPr>
          <w:sz w:val="28"/>
          <w:szCs w:val="28"/>
        </w:rPr>
      </w:pPr>
      <w:r w:rsidRPr="00D07B04">
        <w:rPr>
          <w:i/>
          <w:sz w:val="28"/>
          <w:szCs w:val="28"/>
        </w:rPr>
        <w:t>законодательная инициатива граждан</w:t>
      </w:r>
      <w:r w:rsidRPr="00D07B04">
        <w:rPr>
          <w:sz w:val="28"/>
          <w:szCs w:val="28"/>
        </w:rPr>
        <w:t xml:space="preserve"> (народная законодательная инициатива;</w:t>
      </w:r>
    </w:p>
    <w:p w:rsidR="00137856" w:rsidRDefault="00D84EED" w:rsidP="00B02E0B">
      <w:pPr>
        <w:numPr>
          <w:ilvl w:val="0"/>
          <w:numId w:val="19"/>
        </w:numPr>
        <w:spacing w:line="360" w:lineRule="auto"/>
        <w:ind w:left="11" w:firstLine="556"/>
        <w:rPr>
          <w:sz w:val="28"/>
          <w:szCs w:val="28"/>
        </w:rPr>
      </w:pPr>
      <w:r w:rsidRPr="00D07B04">
        <w:rPr>
          <w:i/>
          <w:sz w:val="28"/>
          <w:szCs w:val="28"/>
        </w:rPr>
        <w:t>встречное</w:t>
      </w:r>
      <w:r w:rsidRPr="00D07B04">
        <w:rPr>
          <w:sz w:val="28"/>
          <w:szCs w:val="28"/>
        </w:rPr>
        <w:t>.</w:t>
      </w:r>
      <w:r w:rsidR="00137856" w:rsidRPr="00137856">
        <w:rPr>
          <w:sz w:val="28"/>
          <w:szCs w:val="28"/>
        </w:rPr>
        <w:t xml:space="preserve"> </w:t>
      </w:r>
    </w:p>
    <w:p w:rsidR="00396BCF" w:rsidRPr="00137856" w:rsidRDefault="00396BCF" w:rsidP="00396BCF">
      <w:pPr>
        <w:spacing w:line="360" w:lineRule="auto"/>
        <w:rPr>
          <w:sz w:val="28"/>
          <w:szCs w:val="28"/>
        </w:rPr>
      </w:pPr>
    </w:p>
    <w:p w:rsidR="00396BCF" w:rsidRDefault="00B02E0B" w:rsidP="00396BCF">
      <w:pPr>
        <w:pStyle w:val="af1"/>
        <w:spacing w:line="360" w:lineRule="auto"/>
        <w:ind w:firstLine="567"/>
        <w:rPr>
          <w:sz w:val="28"/>
          <w:szCs w:val="28"/>
        </w:rPr>
      </w:pPr>
      <w:r w:rsidRPr="00B02E0B">
        <w:rPr>
          <w:sz w:val="28"/>
          <w:szCs w:val="28"/>
        </w:rPr>
        <w:t xml:space="preserve">При </w:t>
      </w:r>
      <w:r w:rsidRPr="00B02E0B">
        <w:rPr>
          <w:rStyle w:val="af3"/>
          <w:sz w:val="28"/>
          <w:szCs w:val="28"/>
        </w:rPr>
        <w:t>прямой демократии</w:t>
      </w:r>
      <w:r w:rsidRPr="00B02E0B">
        <w:rPr>
          <w:sz w:val="28"/>
          <w:szCs w:val="28"/>
        </w:rPr>
        <w:t xml:space="preserve"> все граждане сами непосредственно участвуют в подготовке, обсуждении и принятии решений. Такая система может иметь практический смысл только при относительно небольшом числе людей, например, в общинных или племенных советах или в местных органах профсоюзов, где все члены могут собраться в одном помещении для обсуждения вопросов и принятия решений путем консенсуса или большинством голосов. Так, в Древних Афинах – самом первом в мире демократическом государстве – прямая демократия осуществлялась с помощью собраний, в которых участвовало 5–6 тыс. чел.</w:t>
      </w:r>
    </w:p>
    <w:p w:rsidR="00B02E0B" w:rsidRPr="00B02E0B" w:rsidRDefault="00B02E0B" w:rsidP="00396BCF">
      <w:pPr>
        <w:pStyle w:val="af1"/>
        <w:spacing w:line="360" w:lineRule="auto"/>
        <w:ind w:firstLine="567"/>
        <w:rPr>
          <w:sz w:val="28"/>
          <w:szCs w:val="28"/>
        </w:rPr>
      </w:pPr>
      <w:r w:rsidRPr="00B02E0B">
        <w:rPr>
          <w:sz w:val="28"/>
          <w:szCs w:val="28"/>
        </w:rPr>
        <w:t xml:space="preserve">Важным каналом участия граждан в осуществлении власти является </w:t>
      </w:r>
      <w:r w:rsidRPr="00B02E0B">
        <w:rPr>
          <w:rStyle w:val="af3"/>
          <w:sz w:val="28"/>
          <w:szCs w:val="28"/>
        </w:rPr>
        <w:t>плебисцитарная демократия</w:t>
      </w:r>
      <w:r w:rsidRPr="00B02E0B">
        <w:rPr>
          <w:sz w:val="28"/>
          <w:szCs w:val="28"/>
        </w:rPr>
        <w:t>. Различие между ней и прямой демократией состоит в том, что прямая демократия предполагает участие граждан на всех важнейших стадиях процесса властвования (в подготовке, принятии политических решений и в контроле за их осуществлением), а при плебисцитарной демократии возможности политического влияния граждан сравнительно ограничены. Например, во время референдума гражданам посредством голосования предоставляется право одобрить или отвергнуть тот или иной проект закона, который обычно готовится президентом, правительством, партией или инициативной группой. Возможности участия основной массы населения в подготовке таких проектов очень невелики.</w:t>
      </w:r>
    </w:p>
    <w:p w:rsidR="00B02E0B" w:rsidRPr="00B02E0B" w:rsidRDefault="00B02E0B" w:rsidP="00396BCF">
      <w:pPr>
        <w:pStyle w:val="af1"/>
        <w:spacing w:line="360" w:lineRule="auto"/>
        <w:ind w:firstLine="567"/>
        <w:rPr>
          <w:sz w:val="28"/>
          <w:szCs w:val="28"/>
        </w:rPr>
      </w:pPr>
      <w:r w:rsidRPr="00B02E0B">
        <w:rPr>
          <w:sz w:val="28"/>
          <w:szCs w:val="28"/>
        </w:rPr>
        <w:t xml:space="preserve">Третьей, наиболее распространенной в современном обществе формой политического участия является </w:t>
      </w:r>
      <w:r w:rsidRPr="00B02E0B">
        <w:rPr>
          <w:rStyle w:val="af3"/>
          <w:sz w:val="28"/>
          <w:szCs w:val="28"/>
        </w:rPr>
        <w:t>представительная демократия.</w:t>
      </w:r>
      <w:r w:rsidRPr="00B02E0B">
        <w:rPr>
          <w:sz w:val="28"/>
          <w:szCs w:val="28"/>
        </w:rPr>
        <w:t xml:space="preserve"> Ее суть в том, что граждане избирают в органы власти своих представителей, которые призваны выражать их интересы при принятии политических решений, принятии законов и проведении в жизнь социальных и других программ. Процедуры выборов могут быть самыми разнообразными, но каковы бы </w:t>
      </w:r>
      <w:r w:rsidR="00135EE4" w:rsidRPr="00B02E0B">
        <w:rPr>
          <w:sz w:val="28"/>
          <w:szCs w:val="28"/>
        </w:rPr>
        <w:t>они,</w:t>
      </w:r>
      <w:r w:rsidRPr="00B02E0B">
        <w:rPr>
          <w:sz w:val="28"/>
          <w:szCs w:val="28"/>
        </w:rPr>
        <w:t xml:space="preserve"> ни были, выборные лица в представительной демократии занимают свои посты от имени народа и подотчетны народу во всех своих действиях.</w:t>
      </w:r>
    </w:p>
    <w:p w:rsidR="00396BCF" w:rsidRDefault="00396BCF" w:rsidP="00B02E0B">
      <w:pPr>
        <w:spacing w:line="360" w:lineRule="auto"/>
        <w:ind w:firstLine="567"/>
        <w:rPr>
          <w:sz w:val="28"/>
          <w:szCs w:val="28"/>
        </w:rPr>
      </w:pPr>
    </w:p>
    <w:p w:rsidR="00396BCF" w:rsidRDefault="00396BCF" w:rsidP="00B02E0B">
      <w:pPr>
        <w:spacing w:line="360" w:lineRule="auto"/>
        <w:ind w:firstLine="567"/>
        <w:rPr>
          <w:sz w:val="28"/>
          <w:szCs w:val="28"/>
        </w:rPr>
      </w:pPr>
    </w:p>
    <w:p w:rsidR="00396BCF" w:rsidRDefault="00396BCF" w:rsidP="00B02E0B">
      <w:pPr>
        <w:spacing w:line="360" w:lineRule="auto"/>
        <w:ind w:firstLine="567"/>
        <w:rPr>
          <w:sz w:val="28"/>
          <w:szCs w:val="28"/>
        </w:rPr>
      </w:pPr>
    </w:p>
    <w:p w:rsidR="00396BCF" w:rsidRDefault="00396BCF" w:rsidP="00B02E0B">
      <w:pPr>
        <w:spacing w:line="360" w:lineRule="auto"/>
        <w:ind w:firstLine="567"/>
        <w:rPr>
          <w:sz w:val="28"/>
          <w:szCs w:val="28"/>
        </w:rPr>
      </w:pPr>
    </w:p>
    <w:p w:rsidR="00396BCF" w:rsidRDefault="00396BCF" w:rsidP="00B02E0B">
      <w:pPr>
        <w:spacing w:line="360" w:lineRule="auto"/>
        <w:ind w:firstLine="567"/>
        <w:rPr>
          <w:sz w:val="28"/>
          <w:szCs w:val="28"/>
        </w:rPr>
      </w:pPr>
    </w:p>
    <w:p w:rsidR="00396BCF" w:rsidRDefault="00396BCF" w:rsidP="00B02E0B">
      <w:pPr>
        <w:spacing w:line="360" w:lineRule="auto"/>
        <w:ind w:firstLine="567"/>
        <w:rPr>
          <w:sz w:val="28"/>
          <w:szCs w:val="28"/>
        </w:rPr>
      </w:pPr>
    </w:p>
    <w:p w:rsidR="00D07B04" w:rsidRPr="00D07B04" w:rsidRDefault="00B02E0B" w:rsidP="00B02E0B">
      <w:pPr>
        <w:spacing w:line="360" w:lineRule="auto"/>
        <w:ind w:firstLine="567"/>
        <w:rPr>
          <w:sz w:val="28"/>
          <w:szCs w:val="28"/>
        </w:rPr>
      </w:pPr>
      <w:r w:rsidRPr="00D07B04">
        <w:rPr>
          <w:sz w:val="28"/>
          <w:szCs w:val="28"/>
        </w:rPr>
        <w:t xml:space="preserve"> </w:t>
      </w:r>
      <w:r w:rsidR="00D07B04" w:rsidRPr="00D07B04">
        <w:rPr>
          <w:sz w:val="28"/>
          <w:szCs w:val="28"/>
        </w:rPr>
        <w:t>Ученые спорят о плюсах и минусах каждой формы демократии</w:t>
      </w:r>
      <w:r>
        <w:rPr>
          <w:sz w:val="28"/>
          <w:szCs w:val="28"/>
        </w:rPr>
        <w:t>.</w:t>
      </w:r>
      <w:r w:rsidR="00D07B04" w:rsidRPr="00D07B04">
        <w:rPr>
          <w:sz w:val="28"/>
          <w:szCs w:val="28"/>
        </w:rPr>
        <w:t xml:space="preserve"> Сторонники </w:t>
      </w:r>
      <w:r w:rsidR="00D07B04" w:rsidRPr="00137856">
        <w:rPr>
          <w:i/>
          <w:sz w:val="28"/>
          <w:szCs w:val="28"/>
        </w:rPr>
        <w:t>прямой</w:t>
      </w:r>
      <w:r w:rsidR="007562A1" w:rsidRPr="00137856">
        <w:rPr>
          <w:i/>
          <w:sz w:val="28"/>
          <w:szCs w:val="28"/>
        </w:rPr>
        <w:t xml:space="preserve"> </w:t>
      </w:r>
      <w:r w:rsidR="00D07B04" w:rsidRPr="00137856">
        <w:rPr>
          <w:i/>
          <w:sz w:val="28"/>
          <w:szCs w:val="28"/>
        </w:rPr>
        <w:t>демократии</w:t>
      </w:r>
      <w:r w:rsidR="00D07B04" w:rsidRPr="00D07B04">
        <w:rPr>
          <w:sz w:val="28"/>
          <w:szCs w:val="28"/>
        </w:rPr>
        <w:t xml:space="preserve"> указывают на ее истинность, на то, что она способствует расширению</w:t>
      </w:r>
      <w:r w:rsidR="007562A1">
        <w:rPr>
          <w:sz w:val="28"/>
          <w:szCs w:val="28"/>
        </w:rPr>
        <w:t xml:space="preserve"> </w:t>
      </w:r>
      <w:r w:rsidR="00D07B04" w:rsidRPr="00D07B04">
        <w:rPr>
          <w:sz w:val="28"/>
          <w:szCs w:val="28"/>
        </w:rPr>
        <w:t xml:space="preserve">политического кругозора граждан, и критикуют </w:t>
      </w:r>
      <w:r w:rsidR="00D07B04" w:rsidRPr="00137856">
        <w:rPr>
          <w:i/>
          <w:sz w:val="28"/>
          <w:szCs w:val="28"/>
        </w:rPr>
        <w:t>представительную демократию</w:t>
      </w:r>
      <w:r w:rsidR="00137856">
        <w:rPr>
          <w:sz w:val="28"/>
          <w:szCs w:val="28"/>
        </w:rPr>
        <w:t xml:space="preserve"> </w:t>
      </w:r>
      <w:r w:rsidR="00D07B04" w:rsidRPr="00D07B04">
        <w:rPr>
          <w:sz w:val="28"/>
          <w:szCs w:val="28"/>
        </w:rPr>
        <w:t>за</w:t>
      </w:r>
      <w:r w:rsidR="007562A1">
        <w:rPr>
          <w:sz w:val="28"/>
          <w:szCs w:val="28"/>
        </w:rPr>
        <w:t xml:space="preserve"> </w:t>
      </w:r>
      <w:r w:rsidR="00D07B04" w:rsidRPr="00D07B04">
        <w:rPr>
          <w:sz w:val="28"/>
          <w:szCs w:val="28"/>
        </w:rPr>
        <w:t>возможность появления ряда негативных моментов:</w:t>
      </w:r>
    </w:p>
    <w:p w:rsidR="00D07B04" w:rsidRPr="00D07B04" w:rsidRDefault="00D07B04" w:rsidP="00366355">
      <w:pPr>
        <w:spacing w:line="360" w:lineRule="auto"/>
        <w:ind w:firstLine="567"/>
        <w:rPr>
          <w:sz w:val="28"/>
          <w:szCs w:val="28"/>
        </w:rPr>
      </w:pPr>
      <w:r w:rsidRPr="00D07B04">
        <w:rPr>
          <w:sz w:val="28"/>
          <w:szCs w:val="28"/>
        </w:rPr>
        <w:t>- отрыв депутатов от народа;</w:t>
      </w:r>
    </w:p>
    <w:p w:rsidR="00D07B04" w:rsidRPr="00D07B04" w:rsidRDefault="00D07B04" w:rsidP="00366355">
      <w:pPr>
        <w:spacing w:line="360" w:lineRule="auto"/>
        <w:ind w:firstLine="567"/>
        <w:rPr>
          <w:sz w:val="28"/>
          <w:szCs w:val="28"/>
        </w:rPr>
      </w:pPr>
      <w:r w:rsidRPr="00D07B04">
        <w:rPr>
          <w:sz w:val="28"/>
          <w:szCs w:val="28"/>
        </w:rPr>
        <w:t>- возможность коррупции;</w:t>
      </w:r>
    </w:p>
    <w:p w:rsidR="00D07B04" w:rsidRPr="00D07B04" w:rsidRDefault="00D07B04" w:rsidP="00366355">
      <w:pPr>
        <w:spacing w:line="360" w:lineRule="auto"/>
        <w:ind w:firstLine="567"/>
        <w:rPr>
          <w:sz w:val="28"/>
          <w:szCs w:val="28"/>
        </w:rPr>
      </w:pPr>
      <w:r w:rsidRPr="00D07B04">
        <w:rPr>
          <w:sz w:val="28"/>
          <w:szCs w:val="28"/>
        </w:rPr>
        <w:t>- приоритетное влияние на принятие решений мощных групп давления;</w:t>
      </w:r>
    </w:p>
    <w:p w:rsidR="00D07B04" w:rsidRPr="00D07B04" w:rsidRDefault="00D07B04" w:rsidP="00366355">
      <w:pPr>
        <w:spacing w:line="360" w:lineRule="auto"/>
        <w:ind w:firstLine="567"/>
        <w:rPr>
          <w:sz w:val="28"/>
          <w:szCs w:val="28"/>
        </w:rPr>
      </w:pPr>
      <w:r w:rsidRPr="00D07B04">
        <w:rPr>
          <w:sz w:val="28"/>
          <w:szCs w:val="28"/>
        </w:rPr>
        <w:t>- отстраненность рядовых депутатов от принятия решений;</w:t>
      </w:r>
    </w:p>
    <w:p w:rsidR="00D07B04" w:rsidRPr="00D07B04" w:rsidRDefault="00D07B04" w:rsidP="00366355">
      <w:pPr>
        <w:spacing w:line="360" w:lineRule="auto"/>
        <w:ind w:firstLine="567"/>
        <w:rPr>
          <w:sz w:val="28"/>
          <w:szCs w:val="28"/>
        </w:rPr>
      </w:pPr>
      <w:r w:rsidRPr="00D07B04">
        <w:rPr>
          <w:sz w:val="28"/>
          <w:szCs w:val="28"/>
        </w:rPr>
        <w:t>- возрастание влияния специализированных органов (комитетов и комиссий), которые</w:t>
      </w:r>
      <w:r w:rsidR="007562A1">
        <w:rPr>
          <w:sz w:val="28"/>
          <w:szCs w:val="28"/>
        </w:rPr>
        <w:t xml:space="preserve"> </w:t>
      </w:r>
      <w:r w:rsidRPr="00D07B04">
        <w:rPr>
          <w:sz w:val="28"/>
          <w:szCs w:val="28"/>
        </w:rPr>
        <w:t>превращаются в центры принятия решений;</w:t>
      </w:r>
    </w:p>
    <w:p w:rsidR="00D07B04" w:rsidRPr="00D07B04" w:rsidRDefault="00D07B04" w:rsidP="00366355">
      <w:pPr>
        <w:spacing w:line="360" w:lineRule="auto"/>
        <w:ind w:firstLine="567"/>
        <w:rPr>
          <w:sz w:val="28"/>
          <w:szCs w:val="28"/>
        </w:rPr>
      </w:pPr>
      <w:r w:rsidRPr="00D07B04">
        <w:rPr>
          <w:sz w:val="28"/>
          <w:szCs w:val="28"/>
        </w:rPr>
        <w:t>- на ослабление демократического контроля снизу.</w:t>
      </w:r>
    </w:p>
    <w:p w:rsidR="0089226B" w:rsidRPr="00C25AC5" w:rsidRDefault="00D07B04" w:rsidP="00366355">
      <w:pPr>
        <w:spacing w:line="360" w:lineRule="auto"/>
        <w:ind w:firstLine="567"/>
        <w:rPr>
          <w:sz w:val="28"/>
          <w:szCs w:val="28"/>
        </w:rPr>
      </w:pPr>
      <w:r w:rsidRPr="00D07B04">
        <w:rPr>
          <w:sz w:val="28"/>
          <w:szCs w:val="28"/>
        </w:rPr>
        <w:t xml:space="preserve">Однако у </w:t>
      </w:r>
      <w:r w:rsidRPr="00137856">
        <w:rPr>
          <w:i/>
          <w:sz w:val="28"/>
          <w:szCs w:val="28"/>
        </w:rPr>
        <w:t>представительной демократии</w:t>
      </w:r>
      <w:r w:rsidRPr="00D07B04">
        <w:rPr>
          <w:sz w:val="28"/>
          <w:szCs w:val="28"/>
        </w:rPr>
        <w:t xml:space="preserve"> есть свои значительные плюсы. Некомпетентность</w:t>
      </w:r>
      <w:r w:rsidR="007562A1">
        <w:rPr>
          <w:sz w:val="28"/>
          <w:szCs w:val="28"/>
        </w:rPr>
        <w:t xml:space="preserve"> </w:t>
      </w:r>
      <w:r w:rsidRPr="00D07B04">
        <w:rPr>
          <w:sz w:val="28"/>
          <w:szCs w:val="28"/>
        </w:rPr>
        <w:t>обывателя заменяется профессионализмом депутатов, которые имеют возможность</w:t>
      </w:r>
      <w:r w:rsidR="007562A1">
        <w:rPr>
          <w:sz w:val="28"/>
          <w:szCs w:val="28"/>
        </w:rPr>
        <w:t xml:space="preserve"> </w:t>
      </w:r>
      <w:r w:rsidRPr="00D07B04">
        <w:rPr>
          <w:sz w:val="28"/>
          <w:szCs w:val="28"/>
        </w:rPr>
        <w:t>подготовительной работы с решениями, могут использовать экспертов для оценок этих</w:t>
      </w:r>
      <w:r w:rsidR="007562A1">
        <w:rPr>
          <w:sz w:val="28"/>
          <w:szCs w:val="28"/>
        </w:rPr>
        <w:t xml:space="preserve"> </w:t>
      </w:r>
      <w:r w:rsidRPr="00D07B04">
        <w:rPr>
          <w:sz w:val="28"/>
          <w:szCs w:val="28"/>
        </w:rPr>
        <w:t xml:space="preserve">решений. Наконец, если при </w:t>
      </w:r>
      <w:r w:rsidRPr="00137856">
        <w:rPr>
          <w:i/>
          <w:sz w:val="28"/>
          <w:szCs w:val="28"/>
        </w:rPr>
        <w:t>прямой демократии</w:t>
      </w:r>
      <w:r w:rsidRPr="00D07B04">
        <w:rPr>
          <w:sz w:val="28"/>
          <w:szCs w:val="28"/>
        </w:rPr>
        <w:t xml:space="preserve"> решения принимаются простым</w:t>
      </w:r>
      <w:r w:rsidR="007562A1">
        <w:rPr>
          <w:sz w:val="28"/>
          <w:szCs w:val="28"/>
        </w:rPr>
        <w:t xml:space="preserve"> </w:t>
      </w:r>
      <w:r w:rsidRPr="00D07B04">
        <w:rPr>
          <w:sz w:val="28"/>
          <w:szCs w:val="28"/>
        </w:rPr>
        <w:t>большинством, то при обсуждении того же вопроса в парламенте появляется возможность</w:t>
      </w:r>
      <w:r w:rsidR="007562A1">
        <w:rPr>
          <w:sz w:val="28"/>
          <w:szCs w:val="28"/>
        </w:rPr>
        <w:t xml:space="preserve"> </w:t>
      </w:r>
      <w:r w:rsidRPr="00D07B04">
        <w:rPr>
          <w:sz w:val="28"/>
          <w:szCs w:val="28"/>
        </w:rPr>
        <w:t>достичь баланса интересов.</w:t>
      </w:r>
      <w:r w:rsidR="00C25AC5">
        <w:rPr>
          <w:sz w:val="28"/>
          <w:szCs w:val="28"/>
        </w:rPr>
        <w:t xml:space="preserve"> </w:t>
      </w:r>
      <w:r w:rsidR="00C25AC5" w:rsidRPr="00C25AC5">
        <w:rPr>
          <w:sz w:val="28"/>
          <w:szCs w:val="28"/>
        </w:rPr>
        <w:t>[</w:t>
      </w:r>
      <w:r w:rsidR="009D4CB1">
        <w:rPr>
          <w:sz w:val="28"/>
          <w:szCs w:val="28"/>
        </w:rPr>
        <w:t>7</w:t>
      </w:r>
      <w:r w:rsidR="00C25AC5">
        <w:rPr>
          <w:sz w:val="28"/>
          <w:szCs w:val="28"/>
        </w:rPr>
        <w:t>, с. 28-29</w:t>
      </w:r>
      <w:r w:rsidR="00C25AC5" w:rsidRPr="00C25AC5">
        <w:rPr>
          <w:sz w:val="28"/>
          <w:szCs w:val="28"/>
        </w:rPr>
        <w:t>]</w:t>
      </w:r>
    </w:p>
    <w:p w:rsidR="007A75CD" w:rsidRPr="00137856" w:rsidRDefault="007A75CD" w:rsidP="00366355">
      <w:pPr>
        <w:autoSpaceDE w:val="0"/>
        <w:autoSpaceDN w:val="0"/>
        <w:adjustRightInd w:val="0"/>
        <w:spacing w:line="360" w:lineRule="auto"/>
        <w:ind w:firstLine="567"/>
        <w:rPr>
          <w:bCs/>
          <w:i/>
          <w:sz w:val="28"/>
          <w:szCs w:val="20"/>
        </w:rPr>
      </w:pPr>
      <w:r>
        <w:rPr>
          <w:sz w:val="28"/>
          <w:szCs w:val="20"/>
        </w:rPr>
        <w:t>Народ, будучи сложной общностью людей, имеет определенную структу</w:t>
      </w:r>
      <w:r>
        <w:rPr>
          <w:sz w:val="28"/>
          <w:szCs w:val="20"/>
        </w:rPr>
        <w:softHyphen/>
        <w:t>ру, состоит из конкретных личностей. В зависимости от того, рассматрива</w:t>
      </w:r>
      <w:r>
        <w:rPr>
          <w:sz w:val="28"/>
          <w:szCs w:val="20"/>
        </w:rPr>
        <w:softHyphen/>
        <w:t>ется ли он как совокупность самостоятельных, свободных</w:t>
      </w:r>
      <w:r>
        <w:rPr>
          <w:b/>
          <w:bCs/>
          <w:sz w:val="28"/>
          <w:szCs w:val="20"/>
        </w:rPr>
        <w:t xml:space="preserve"> </w:t>
      </w:r>
      <w:r w:rsidRPr="00137856">
        <w:rPr>
          <w:bCs/>
          <w:i/>
          <w:sz w:val="28"/>
          <w:szCs w:val="20"/>
        </w:rPr>
        <w:t>инди</w:t>
      </w:r>
      <w:r w:rsidRPr="00137856">
        <w:rPr>
          <w:bCs/>
          <w:i/>
          <w:sz w:val="28"/>
          <w:szCs w:val="20"/>
        </w:rPr>
        <w:softHyphen/>
        <w:t>видов,</w:t>
      </w:r>
      <w:r>
        <w:rPr>
          <w:sz w:val="28"/>
          <w:szCs w:val="20"/>
        </w:rPr>
        <w:t xml:space="preserve"> как взаимодействие различных</w:t>
      </w:r>
      <w:r>
        <w:rPr>
          <w:b/>
          <w:bCs/>
          <w:sz w:val="28"/>
          <w:szCs w:val="20"/>
        </w:rPr>
        <w:t xml:space="preserve"> </w:t>
      </w:r>
      <w:r w:rsidRPr="00137856">
        <w:rPr>
          <w:bCs/>
          <w:i/>
          <w:sz w:val="28"/>
          <w:szCs w:val="20"/>
        </w:rPr>
        <w:t>групп</w:t>
      </w:r>
      <w:r>
        <w:rPr>
          <w:b/>
          <w:bCs/>
          <w:sz w:val="28"/>
          <w:szCs w:val="20"/>
        </w:rPr>
        <w:t>,</w:t>
      </w:r>
      <w:r>
        <w:rPr>
          <w:sz w:val="28"/>
          <w:szCs w:val="20"/>
        </w:rPr>
        <w:t xml:space="preserve"> преследующих в по</w:t>
      </w:r>
      <w:r>
        <w:rPr>
          <w:sz w:val="28"/>
          <w:szCs w:val="20"/>
        </w:rPr>
        <w:softHyphen/>
        <w:t xml:space="preserve">литике свои собственные, специфические интересы, или </w:t>
      </w:r>
      <w:r w:rsidR="00137856">
        <w:rPr>
          <w:sz w:val="28"/>
          <w:szCs w:val="20"/>
        </w:rPr>
        <w:t>же,</w:t>
      </w:r>
      <w:r>
        <w:rPr>
          <w:sz w:val="28"/>
          <w:szCs w:val="20"/>
        </w:rPr>
        <w:t xml:space="preserve"> как единое, гомогенное</w:t>
      </w:r>
      <w:r>
        <w:rPr>
          <w:b/>
          <w:bCs/>
          <w:sz w:val="28"/>
          <w:szCs w:val="20"/>
        </w:rPr>
        <w:t xml:space="preserve"> </w:t>
      </w:r>
      <w:r w:rsidRPr="00137856">
        <w:rPr>
          <w:bCs/>
          <w:i/>
          <w:sz w:val="28"/>
          <w:szCs w:val="20"/>
        </w:rPr>
        <w:t>целое,</w:t>
      </w:r>
      <w:r>
        <w:rPr>
          <w:sz w:val="28"/>
          <w:szCs w:val="20"/>
        </w:rPr>
        <w:t xml:space="preserve"> субъект, у которого доминируют об</w:t>
      </w:r>
      <w:r>
        <w:rPr>
          <w:sz w:val="28"/>
          <w:szCs w:val="20"/>
        </w:rPr>
        <w:softHyphen/>
        <w:t>щие интересы и воля, концепции и реальные модели демократии делятся соответственно на</w:t>
      </w:r>
      <w:r>
        <w:rPr>
          <w:b/>
          <w:bCs/>
          <w:sz w:val="28"/>
          <w:szCs w:val="20"/>
        </w:rPr>
        <w:t xml:space="preserve"> </w:t>
      </w:r>
      <w:r w:rsidRPr="00137856">
        <w:rPr>
          <w:bCs/>
          <w:i/>
          <w:sz w:val="28"/>
          <w:szCs w:val="20"/>
        </w:rPr>
        <w:t>индивидуалистические, плюралистичес</w:t>
      </w:r>
      <w:r w:rsidRPr="00137856">
        <w:rPr>
          <w:bCs/>
          <w:i/>
          <w:sz w:val="28"/>
          <w:szCs w:val="20"/>
        </w:rPr>
        <w:softHyphen/>
        <w:t>кие (групповые) и коллективистские.</w:t>
      </w:r>
    </w:p>
    <w:p w:rsidR="00C25AC5" w:rsidRDefault="007A75CD" w:rsidP="00B02E0B">
      <w:pPr>
        <w:spacing w:line="360" w:lineRule="auto"/>
        <w:ind w:firstLine="567"/>
        <w:rPr>
          <w:sz w:val="28"/>
          <w:szCs w:val="28"/>
        </w:rPr>
      </w:pPr>
      <w:r>
        <w:rPr>
          <w:sz w:val="28"/>
          <w:szCs w:val="20"/>
        </w:rPr>
        <w:t>В первом случае непосредственным источником власти счи</w:t>
      </w:r>
      <w:r>
        <w:rPr>
          <w:sz w:val="28"/>
          <w:szCs w:val="20"/>
        </w:rPr>
        <w:softHyphen/>
        <w:t>тается личность, во втором</w:t>
      </w:r>
      <w:r>
        <w:rPr>
          <w:noProof/>
          <w:sz w:val="28"/>
          <w:szCs w:val="20"/>
        </w:rPr>
        <w:t xml:space="preserve"> —</w:t>
      </w:r>
      <w:r>
        <w:rPr>
          <w:sz w:val="28"/>
          <w:szCs w:val="20"/>
        </w:rPr>
        <w:t xml:space="preserve"> группа, в третьем</w:t>
      </w:r>
      <w:r>
        <w:rPr>
          <w:noProof/>
          <w:sz w:val="28"/>
          <w:szCs w:val="20"/>
        </w:rPr>
        <w:t xml:space="preserve"> —</w:t>
      </w:r>
      <w:r>
        <w:rPr>
          <w:sz w:val="28"/>
          <w:szCs w:val="20"/>
        </w:rPr>
        <w:t xml:space="preserve"> весь народ (нация, класс). Расхождения в понимании народовластия имеют фундаментальное значение при построении реальных политичес</w:t>
      </w:r>
      <w:r>
        <w:rPr>
          <w:sz w:val="28"/>
          <w:szCs w:val="20"/>
        </w:rPr>
        <w:softHyphen/>
        <w:t>ких систем. Они определяют, например, глубокие, принципиаль</w:t>
      </w:r>
      <w:r>
        <w:rPr>
          <w:sz w:val="28"/>
          <w:szCs w:val="20"/>
        </w:rPr>
        <w:softHyphen/>
        <w:t>ные различия между классической либеральной, современной за</w:t>
      </w:r>
      <w:r>
        <w:rPr>
          <w:sz w:val="28"/>
          <w:szCs w:val="20"/>
        </w:rPr>
        <w:softHyphen/>
        <w:t>падной и социалистической демократиями.</w:t>
      </w:r>
      <w:r w:rsidR="00C25AC5">
        <w:rPr>
          <w:sz w:val="28"/>
          <w:szCs w:val="20"/>
        </w:rPr>
        <w:t xml:space="preserve"> </w:t>
      </w:r>
      <w:r w:rsidR="00C25AC5" w:rsidRPr="00C25AC5">
        <w:rPr>
          <w:sz w:val="28"/>
          <w:szCs w:val="28"/>
        </w:rPr>
        <w:t>[</w:t>
      </w:r>
      <w:r w:rsidR="009D4CB1">
        <w:rPr>
          <w:sz w:val="28"/>
          <w:szCs w:val="28"/>
        </w:rPr>
        <w:t>8</w:t>
      </w:r>
      <w:r w:rsidR="00C25AC5">
        <w:rPr>
          <w:sz w:val="28"/>
          <w:szCs w:val="28"/>
        </w:rPr>
        <w:t>, с. 174-175</w:t>
      </w:r>
      <w:r w:rsidR="00C25AC5" w:rsidRPr="00C25AC5">
        <w:rPr>
          <w:sz w:val="28"/>
          <w:szCs w:val="28"/>
        </w:rPr>
        <w:t>]</w:t>
      </w:r>
    </w:p>
    <w:p w:rsidR="00B02E0B" w:rsidRDefault="00B02E0B" w:rsidP="00B02E0B">
      <w:pPr>
        <w:spacing w:line="360" w:lineRule="auto"/>
        <w:ind w:firstLine="567"/>
        <w:rPr>
          <w:color w:val="B84747"/>
          <w:sz w:val="28"/>
          <w:szCs w:val="28"/>
        </w:rPr>
      </w:pPr>
    </w:p>
    <w:p w:rsidR="00396BCF" w:rsidRDefault="00396BCF" w:rsidP="00B02E0B">
      <w:pPr>
        <w:spacing w:line="360" w:lineRule="auto"/>
        <w:ind w:firstLine="567"/>
        <w:rPr>
          <w:color w:val="B84747"/>
          <w:sz w:val="28"/>
          <w:szCs w:val="28"/>
        </w:rPr>
      </w:pPr>
    </w:p>
    <w:p w:rsidR="00396BCF" w:rsidRDefault="00396BCF" w:rsidP="00B02E0B">
      <w:pPr>
        <w:spacing w:line="360" w:lineRule="auto"/>
        <w:ind w:firstLine="567"/>
        <w:rPr>
          <w:color w:val="B84747"/>
          <w:sz w:val="28"/>
          <w:szCs w:val="28"/>
        </w:rPr>
      </w:pPr>
    </w:p>
    <w:p w:rsidR="00C25AC5" w:rsidRPr="00864F16" w:rsidRDefault="00B02E0B" w:rsidP="00864F16">
      <w:pPr>
        <w:spacing w:line="360" w:lineRule="auto"/>
        <w:ind w:firstLine="567"/>
        <w:jc w:val="center"/>
        <w:rPr>
          <w:sz w:val="28"/>
          <w:szCs w:val="28"/>
        </w:rPr>
      </w:pPr>
      <w:r w:rsidRPr="00864F16">
        <w:rPr>
          <w:b/>
          <w:sz w:val="28"/>
          <w:szCs w:val="28"/>
        </w:rPr>
        <w:t>2.</w:t>
      </w:r>
      <w:r w:rsidR="00C25AC5" w:rsidRPr="00864F16">
        <w:rPr>
          <w:b/>
          <w:sz w:val="28"/>
          <w:szCs w:val="28"/>
        </w:rPr>
        <w:t>Демократизация как главная тенденция современного политического развития. Условия эффективной демократии</w:t>
      </w:r>
    </w:p>
    <w:p w:rsidR="005134E8" w:rsidRPr="00864F16" w:rsidRDefault="005134E8" w:rsidP="00864F16">
      <w:pPr>
        <w:spacing w:line="360" w:lineRule="auto"/>
        <w:ind w:firstLine="567"/>
        <w:rPr>
          <w:sz w:val="28"/>
          <w:szCs w:val="28"/>
        </w:rPr>
      </w:pPr>
      <w:r w:rsidRPr="00864F16">
        <w:rPr>
          <w:sz w:val="28"/>
          <w:szCs w:val="28"/>
        </w:rPr>
        <w:t xml:space="preserve">Модель волнового распространения демократии в современном мире </w:t>
      </w:r>
      <w:r w:rsidR="00280164">
        <w:rPr>
          <w:sz w:val="28"/>
          <w:szCs w:val="28"/>
        </w:rPr>
        <w:t>н</w:t>
      </w:r>
      <w:r w:rsidRPr="00864F16">
        <w:rPr>
          <w:sz w:val="28"/>
          <w:szCs w:val="28"/>
        </w:rPr>
        <w:t>аиболее полно она очерчена, как известно, Сэмюэлем Хантингтоном в книге «Третья волна</w:t>
      </w:r>
      <w:r w:rsidR="00C25AC5" w:rsidRPr="00864F16">
        <w:rPr>
          <w:sz w:val="28"/>
          <w:szCs w:val="28"/>
        </w:rPr>
        <w:t>», опубликованной в 1991 году</w:t>
      </w:r>
    </w:p>
    <w:p w:rsidR="00396BCF" w:rsidRDefault="005134E8" w:rsidP="00396BCF">
      <w:pPr>
        <w:spacing w:line="360" w:lineRule="auto"/>
        <w:ind w:firstLine="567"/>
        <w:rPr>
          <w:sz w:val="28"/>
          <w:szCs w:val="28"/>
        </w:rPr>
      </w:pPr>
      <w:r w:rsidRPr="00864F16">
        <w:rPr>
          <w:sz w:val="28"/>
          <w:szCs w:val="28"/>
        </w:rPr>
        <w:t xml:space="preserve">В истории Нового времени, по Хантингтону, имели место три волны демократизации. Первая, или, как он ее называет, </w:t>
      </w:r>
      <w:r w:rsidRPr="00280164">
        <w:rPr>
          <w:i/>
          <w:sz w:val="28"/>
          <w:szCs w:val="28"/>
        </w:rPr>
        <w:t>«длинная волна»,</w:t>
      </w:r>
      <w:r w:rsidRPr="00864F16">
        <w:rPr>
          <w:sz w:val="28"/>
          <w:szCs w:val="28"/>
        </w:rPr>
        <w:t xml:space="preserve"> охватывает период с 1828 по 1926 год. Вторая, или </w:t>
      </w:r>
      <w:r w:rsidRPr="00280164">
        <w:rPr>
          <w:i/>
          <w:sz w:val="28"/>
          <w:szCs w:val="28"/>
        </w:rPr>
        <w:t>«короткая волна»</w:t>
      </w:r>
      <w:r w:rsidRPr="00864F16">
        <w:rPr>
          <w:sz w:val="28"/>
          <w:szCs w:val="28"/>
        </w:rPr>
        <w:t xml:space="preserve"> - с 1943 по 1962 год. Третья волна, считает американский исследователь, началась </w:t>
      </w:r>
      <w:r w:rsidRPr="00280164">
        <w:rPr>
          <w:i/>
          <w:sz w:val="28"/>
          <w:szCs w:val="28"/>
        </w:rPr>
        <w:t>«после падения португальской диктатуры в 1974 году»</w:t>
      </w:r>
      <w:r w:rsidRPr="00864F16">
        <w:rPr>
          <w:sz w:val="28"/>
          <w:szCs w:val="28"/>
        </w:rPr>
        <w:t>, когда «демократические режимы пришли на смену авторитарным почти в тридцати странах Европы, Азии и Латинской Америки. В некоторых странах произошла значительная либерализация авторитарных режимов. В других движения, выступающие за демократию, обрели силу и реальност</w:t>
      </w:r>
      <w:r w:rsidR="00C25AC5" w:rsidRPr="00864F16">
        <w:rPr>
          <w:sz w:val="28"/>
          <w:szCs w:val="28"/>
        </w:rPr>
        <w:t>ь»</w:t>
      </w:r>
    </w:p>
    <w:p w:rsidR="00937286" w:rsidRPr="00864F16" w:rsidRDefault="005134E8" w:rsidP="00396BCF">
      <w:pPr>
        <w:spacing w:line="360" w:lineRule="auto"/>
        <w:ind w:firstLine="567"/>
        <w:rPr>
          <w:sz w:val="28"/>
          <w:szCs w:val="28"/>
        </w:rPr>
      </w:pPr>
      <w:r w:rsidRPr="00864F16">
        <w:rPr>
          <w:sz w:val="28"/>
          <w:szCs w:val="28"/>
        </w:rPr>
        <w:t>Примечательно, что «за каждой из первых двух волн демократизации следовал откат, во время которого некоторые</w:t>
      </w:r>
      <w:r w:rsidR="00396BCF">
        <w:rPr>
          <w:sz w:val="28"/>
          <w:szCs w:val="28"/>
        </w:rPr>
        <w:t xml:space="preserve">. </w:t>
      </w:r>
      <w:r w:rsidRPr="00864F16">
        <w:rPr>
          <w:sz w:val="28"/>
          <w:szCs w:val="28"/>
        </w:rPr>
        <w:t>Однако даже при самом мощном откате полного возвращения мира на исходные позиции не происходило, так что в итоге наступление и отступление развивались (что и отмечается рядом исследователей) по формуле «два шага вперед – шаг назад».</w:t>
      </w:r>
      <w:r w:rsidR="009D4CB1">
        <w:rPr>
          <w:sz w:val="28"/>
          <w:szCs w:val="28"/>
        </w:rPr>
        <w:t xml:space="preserve"> [9</w:t>
      </w:r>
      <w:r w:rsidR="00C25AC5" w:rsidRPr="00864F16">
        <w:rPr>
          <w:sz w:val="28"/>
          <w:szCs w:val="28"/>
        </w:rPr>
        <w:t xml:space="preserve">, с. 26-32] </w:t>
      </w:r>
      <w:r w:rsidRPr="00864F16">
        <w:rPr>
          <w:sz w:val="28"/>
          <w:szCs w:val="28"/>
        </w:rPr>
        <w:t xml:space="preserve">   </w:t>
      </w:r>
    </w:p>
    <w:p w:rsidR="007A76D7" w:rsidRPr="00864F16" w:rsidRDefault="007A76D7" w:rsidP="00864F16">
      <w:pPr>
        <w:spacing w:line="360" w:lineRule="auto"/>
        <w:ind w:firstLine="567"/>
        <w:rPr>
          <w:sz w:val="28"/>
          <w:szCs w:val="28"/>
        </w:rPr>
      </w:pPr>
      <w:r w:rsidRPr="00396BCF">
        <w:rPr>
          <w:i/>
          <w:sz w:val="28"/>
          <w:szCs w:val="28"/>
        </w:rPr>
        <w:t>Экономические условия</w:t>
      </w:r>
      <w:r w:rsidRPr="00864F16">
        <w:rPr>
          <w:sz w:val="28"/>
          <w:szCs w:val="28"/>
        </w:rPr>
        <w:t xml:space="preserve"> — это создание в обществе достаточно развитой рыночной экономики, которая предполагает:</w:t>
      </w:r>
    </w:p>
    <w:p w:rsidR="007A76D7" w:rsidRPr="00864F16" w:rsidRDefault="007A76D7" w:rsidP="00864F16">
      <w:pPr>
        <w:spacing w:line="360" w:lineRule="auto"/>
        <w:ind w:firstLine="567"/>
        <w:rPr>
          <w:sz w:val="28"/>
          <w:szCs w:val="28"/>
        </w:rPr>
      </w:pPr>
      <w:r w:rsidRPr="00864F16">
        <w:rPr>
          <w:sz w:val="28"/>
          <w:szCs w:val="28"/>
        </w:rPr>
        <w:t>• товарный способ производства, основанный на индустриальных и постиндустриальных технологиях;</w:t>
      </w:r>
    </w:p>
    <w:p w:rsidR="007A76D7" w:rsidRPr="00864F16" w:rsidRDefault="007A76D7" w:rsidP="00864F16">
      <w:pPr>
        <w:spacing w:line="360" w:lineRule="auto"/>
        <w:ind w:firstLine="567"/>
        <w:rPr>
          <w:sz w:val="28"/>
          <w:szCs w:val="28"/>
        </w:rPr>
      </w:pPr>
      <w:r w:rsidRPr="00864F16">
        <w:rPr>
          <w:sz w:val="28"/>
          <w:szCs w:val="28"/>
        </w:rPr>
        <w:t>• стабильные, прозрачные законы и правовые акты, регулирующие рыночные отношения в стране;</w:t>
      </w:r>
    </w:p>
    <w:p w:rsidR="007A76D7" w:rsidRPr="00864F16" w:rsidRDefault="007A76D7" w:rsidP="00864F16">
      <w:pPr>
        <w:spacing w:line="360" w:lineRule="auto"/>
        <w:ind w:firstLine="567"/>
        <w:rPr>
          <w:sz w:val="28"/>
          <w:szCs w:val="28"/>
        </w:rPr>
      </w:pPr>
      <w:r w:rsidRPr="00864F16">
        <w:rPr>
          <w:sz w:val="28"/>
          <w:szCs w:val="28"/>
        </w:rPr>
        <w:t>• равные для всех условия предпринимательской и финансовой деятельности;</w:t>
      </w:r>
    </w:p>
    <w:p w:rsidR="007A76D7" w:rsidRPr="00864F16" w:rsidRDefault="007A76D7" w:rsidP="00864F16">
      <w:pPr>
        <w:spacing w:line="360" w:lineRule="auto"/>
        <w:ind w:firstLine="567"/>
        <w:rPr>
          <w:sz w:val="28"/>
          <w:szCs w:val="28"/>
        </w:rPr>
      </w:pPr>
      <w:r w:rsidRPr="00864F16">
        <w:rPr>
          <w:sz w:val="28"/>
          <w:szCs w:val="28"/>
        </w:rPr>
        <w:t>• свободную конкуренцию различных форм собственности и недопущение создания монополий;</w:t>
      </w:r>
    </w:p>
    <w:p w:rsidR="007A76D7" w:rsidRPr="00864F16" w:rsidRDefault="007A76D7" w:rsidP="00864F16">
      <w:pPr>
        <w:spacing w:line="360" w:lineRule="auto"/>
        <w:ind w:firstLine="567"/>
        <w:rPr>
          <w:sz w:val="28"/>
          <w:szCs w:val="28"/>
        </w:rPr>
      </w:pPr>
      <w:r w:rsidRPr="00864F16">
        <w:rPr>
          <w:sz w:val="28"/>
          <w:szCs w:val="28"/>
        </w:rPr>
        <w:t>• защиту государством участников рынка от недобросовестной конкуренции и произвола чиновников;</w:t>
      </w:r>
    </w:p>
    <w:p w:rsidR="007A76D7" w:rsidRPr="00864F16" w:rsidRDefault="007A76D7" w:rsidP="00864F16">
      <w:pPr>
        <w:spacing w:line="360" w:lineRule="auto"/>
        <w:ind w:firstLine="567"/>
        <w:rPr>
          <w:sz w:val="28"/>
          <w:szCs w:val="28"/>
        </w:rPr>
      </w:pPr>
      <w:r w:rsidRPr="00864F16">
        <w:rPr>
          <w:sz w:val="28"/>
          <w:szCs w:val="28"/>
        </w:rPr>
        <w:t>• защиту отечественного рынка от внешней «интервенции».</w:t>
      </w:r>
    </w:p>
    <w:p w:rsidR="003749B4" w:rsidRPr="00864F16" w:rsidRDefault="003749B4" w:rsidP="00864F16">
      <w:pPr>
        <w:spacing w:line="360" w:lineRule="auto"/>
        <w:ind w:firstLine="567"/>
        <w:rPr>
          <w:sz w:val="28"/>
          <w:szCs w:val="28"/>
        </w:rPr>
      </w:pPr>
      <w:r w:rsidRPr="00396BCF">
        <w:rPr>
          <w:i/>
          <w:sz w:val="28"/>
          <w:szCs w:val="28"/>
        </w:rPr>
        <w:t>Политические условия</w:t>
      </w:r>
      <w:r w:rsidRPr="00864F16">
        <w:rPr>
          <w:sz w:val="28"/>
          <w:szCs w:val="28"/>
        </w:rPr>
        <w:t xml:space="preserve"> — это создание правового</w:t>
      </w:r>
      <w:r w:rsidR="007A76D7" w:rsidRPr="00864F16">
        <w:rPr>
          <w:sz w:val="28"/>
          <w:szCs w:val="28"/>
        </w:rPr>
        <w:t xml:space="preserve"> </w:t>
      </w:r>
      <w:r w:rsidRPr="00864F16">
        <w:rPr>
          <w:sz w:val="28"/>
          <w:szCs w:val="28"/>
        </w:rPr>
        <w:t>демократического государства, которое предполагает:</w:t>
      </w:r>
    </w:p>
    <w:p w:rsidR="003749B4" w:rsidRPr="00864F16" w:rsidRDefault="003749B4" w:rsidP="00864F16">
      <w:pPr>
        <w:spacing w:line="360" w:lineRule="auto"/>
        <w:ind w:firstLine="567"/>
        <w:rPr>
          <w:sz w:val="28"/>
          <w:szCs w:val="28"/>
        </w:rPr>
      </w:pPr>
      <w:r w:rsidRPr="00864F16">
        <w:rPr>
          <w:sz w:val="28"/>
          <w:szCs w:val="28"/>
        </w:rPr>
        <w:t>• наличие развитого гражданского общества;</w:t>
      </w:r>
    </w:p>
    <w:p w:rsidR="003749B4" w:rsidRPr="00864F16" w:rsidRDefault="003749B4" w:rsidP="00864F16">
      <w:pPr>
        <w:spacing w:line="360" w:lineRule="auto"/>
        <w:ind w:firstLine="567"/>
        <w:rPr>
          <w:sz w:val="28"/>
          <w:szCs w:val="28"/>
        </w:rPr>
      </w:pPr>
      <w:r w:rsidRPr="00864F16">
        <w:rPr>
          <w:sz w:val="28"/>
          <w:szCs w:val="28"/>
        </w:rPr>
        <w:t>• правовое равенство всех граждан и гарантированность законных прав и свобод;</w:t>
      </w:r>
    </w:p>
    <w:p w:rsidR="003749B4" w:rsidRPr="00864F16" w:rsidRDefault="003749B4" w:rsidP="00864F16">
      <w:pPr>
        <w:spacing w:line="360" w:lineRule="auto"/>
        <w:ind w:firstLine="567"/>
        <w:rPr>
          <w:sz w:val="28"/>
          <w:szCs w:val="28"/>
        </w:rPr>
      </w:pPr>
      <w:r w:rsidRPr="00864F16">
        <w:rPr>
          <w:sz w:val="28"/>
          <w:szCs w:val="28"/>
        </w:rPr>
        <w:t>• всеобщность прав и их распространение на всех граждан, все</w:t>
      </w:r>
      <w:r w:rsidR="007A76D7" w:rsidRPr="00864F16">
        <w:rPr>
          <w:sz w:val="28"/>
          <w:szCs w:val="28"/>
        </w:rPr>
        <w:t xml:space="preserve"> </w:t>
      </w:r>
      <w:r w:rsidRPr="00864F16">
        <w:rPr>
          <w:sz w:val="28"/>
          <w:szCs w:val="28"/>
        </w:rPr>
        <w:t>организации и институты;</w:t>
      </w:r>
    </w:p>
    <w:p w:rsidR="003749B4" w:rsidRPr="00864F16" w:rsidRDefault="003749B4" w:rsidP="00864F16">
      <w:pPr>
        <w:spacing w:line="360" w:lineRule="auto"/>
        <w:ind w:firstLine="567"/>
        <w:rPr>
          <w:sz w:val="28"/>
          <w:szCs w:val="28"/>
        </w:rPr>
      </w:pPr>
      <w:r w:rsidRPr="00864F16">
        <w:rPr>
          <w:sz w:val="28"/>
          <w:szCs w:val="28"/>
        </w:rPr>
        <w:t>• взаимную ответственность государства и личности, равенство</w:t>
      </w:r>
      <w:r w:rsidR="007A76D7" w:rsidRPr="00864F16">
        <w:rPr>
          <w:sz w:val="28"/>
          <w:szCs w:val="28"/>
        </w:rPr>
        <w:t xml:space="preserve"> </w:t>
      </w:r>
      <w:r w:rsidRPr="00864F16">
        <w:rPr>
          <w:sz w:val="28"/>
          <w:szCs w:val="28"/>
        </w:rPr>
        <w:t>сторон перед законом;</w:t>
      </w:r>
    </w:p>
    <w:p w:rsidR="003749B4" w:rsidRPr="00864F16" w:rsidRDefault="003749B4" w:rsidP="00864F16">
      <w:pPr>
        <w:spacing w:line="360" w:lineRule="auto"/>
        <w:ind w:firstLine="567"/>
        <w:rPr>
          <w:sz w:val="28"/>
          <w:szCs w:val="28"/>
        </w:rPr>
      </w:pPr>
      <w:r w:rsidRPr="00864F16">
        <w:rPr>
          <w:sz w:val="28"/>
          <w:szCs w:val="28"/>
        </w:rPr>
        <w:t>• суверенитет народа, призна</w:t>
      </w:r>
      <w:r w:rsidR="007A76D7" w:rsidRPr="00864F16">
        <w:rPr>
          <w:sz w:val="28"/>
          <w:szCs w:val="28"/>
        </w:rPr>
        <w:t>ние того, что народ является ос</w:t>
      </w:r>
      <w:r w:rsidRPr="00864F16">
        <w:rPr>
          <w:sz w:val="28"/>
          <w:szCs w:val="28"/>
        </w:rPr>
        <w:t>новным источником власти, а государственная власть носит</w:t>
      </w:r>
      <w:r w:rsidR="007A76D7" w:rsidRPr="00864F16">
        <w:rPr>
          <w:sz w:val="28"/>
          <w:szCs w:val="28"/>
        </w:rPr>
        <w:t xml:space="preserve"> </w:t>
      </w:r>
      <w:r w:rsidRPr="00864F16">
        <w:rPr>
          <w:sz w:val="28"/>
          <w:szCs w:val="28"/>
        </w:rPr>
        <w:t>представительный характер;</w:t>
      </w:r>
    </w:p>
    <w:p w:rsidR="007A76D7" w:rsidRPr="00864F16" w:rsidRDefault="003749B4" w:rsidP="00864F16">
      <w:pPr>
        <w:spacing w:line="360" w:lineRule="auto"/>
        <w:ind w:firstLine="567"/>
        <w:rPr>
          <w:sz w:val="28"/>
          <w:szCs w:val="28"/>
        </w:rPr>
      </w:pPr>
      <w:r w:rsidRPr="00864F16">
        <w:rPr>
          <w:sz w:val="28"/>
          <w:szCs w:val="28"/>
        </w:rPr>
        <w:t>• реальное разделение влас</w:t>
      </w:r>
      <w:r w:rsidR="007A76D7" w:rsidRPr="00864F16">
        <w:rPr>
          <w:sz w:val="28"/>
          <w:szCs w:val="28"/>
        </w:rPr>
        <w:t>тей на законодательную, исполни</w:t>
      </w:r>
      <w:r w:rsidRPr="00864F16">
        <w:rPr>
          <w:sz w:val="28"/>
          <w:szCs w:val="28"/>
        </w:rPr>
        <w:t>тельную и судебную.</w:t>
      </w:r>
      <w:r w:rsidR="007A76D7" w:rsidRPr="00864F16">
        <w:rPr>
          <w:sz w:val="28"/>
          <w:szCs w:val="28"/>
        </w:rPr>
        <w:t xml:space="preserve"> </w:t>
      </w:r>
    </w:p>
    <w:p w:rsidR="00280164" w:rsidRDefault="003749B4" w:rsidP="00280164">
      <w:pPr>
        <w:spacing w:line="360" w:lineRule="auto"/>
        <w:ind w:firstLine="567"/>
        <w:rPr>
          <w:sz w:val="28"/>
          <w:szCs w:val="28"/>
        </w:rPr>
      </w:pPr>
      <w:r w:rsidRPr="00864F16">
        <w:rPr>
          <w:sz w:val="28"/>
          <w:szCs w:val="28"/>
        </w:rPr>
        <w:t>Все названные</w:t>
      </w:r>
      <w:r w:rsidR="007A76D7" w:rsidRPr="00864F16">
        <w:rPr>
          <w:sz w:val="28"/>
          <w:szCs w:val="28"/>
        </w:rPr>
        <w:t xml:space="preserve"> </w:t>
      </w:r>
      <w:r w:rsidRPr="00864F16">
        <w:rPr>
          <w:sz w:val="28"/>
          <w:szCs w:val="28"/>
        </w:rPr>
        <w:t>выше условия демократизации общества тесно взаимосвязаны и</w:t>
      </w:r>
      <w:r w:rsidR="007A76D7" w:rsidRPr="00864F16">
        <w:rPr>
          <w:sz w:val="28"/>
          <w:szCs w:val="28"/>
        </w:rPr>
        <w:t xml:space="preserve"> </w:t>
      </w:r>
      <w:r w:rsidRPr="00864F16">
        <w:rPr>
          <w:sz w:val="28"/>
          <w:szCs w:val="28"/>
        </w:rPr>
        <w:t xml:space="preserve">существуют как единая система отношений. </w:t>
      </w:r>
      <w:r w:rsidR="00280164">
        <w:rPr>
          <w:sz w:val="28"/>
          <w:szCs w:val="28"/>
        </w:rPr>
        <w:t>П</w:t>
      </w:r>
      <w:r w:rsidRPr="00864F16">
        <w:rPr>
          <w:sz w:val="28"/>
          <w:szCs w:val="28"/>
        </w:rPr>
        <w:t>опытки сделать страну демократической и</w:t>
      </w:r>
      <w:r w:rsidR="007A76D7" w:rsidRPr="00864F16">
        <w:rPr>
          <w:sz w:val="28"/>
          <w:szCs w:val="28"/>
        </w:rPr>
        <w:t xml:space="preserve"> </w:t>
      </w:r>
      <w:r w:rsidRPr="00864F16">
        <w:rPr>
          <w:sz w:val="28"/>
          <w:szCs w:val="28"/>
        </w:rPr>
        <w:t>развитой в сжатые сроки, как правило, терпят неудачу.</w:t>
      </w:r>
      <w:r w:rsidR="007A76D7" w:rsidRPr="00864F16">
        <w:rPr>
          <w:sz w:val="28"/>
          <w:szCs w:val="28"/>
        </w:rPr>
        <w:t xml:space="preserve"> </w:t>
      </w:r>
      <w:r w:rsidRPr="00864F16">
        <w:rPr>
          <w:sz w:val="28"/>
          <w:szCs w:val="28"/>
        </w:rPr>
        <w:t>Наглядным примером такой</w:t>
      </w:r>
      <w:r w:rsidR="00280164">
        <w:rPr>
          <w:sz w:val="28"/>
          <w:szCs w:val="28"/>
        </w:rPr>
        <w:t xml:space="preserve"> </w:t>
      </w:r>
      <w:r w:rsidR="007A76D7" w:rsidRPr="00864F16">
        <w:rPr>
          <w:sz w:val="28"/>
          <w:szCs w:val="28"/>
        </w:rPr>
        <w:t>попытки демокра</w:t>
      </w:r>
      <w:r w:rsidRPr="00864F16">
        <w:rPr>
          <w:sz w:val="28"/>
          <w:szCs w:val="28"/>
        </w:rPr>
        <w:t>тизации является Россия 90-х гг. XX в. Итоги этой</w:t>
      </w:r>
      <w:r w:rsidR="007A76D7" w:rsidRPr="00864F16">
        <w:rPr>
          <w:sz w:val="28"/>
          <w:szCs w:val="28"/>
        </w:rPr>
        <w:t xml:space="preserve"> </w:t>
      </w:r>
      <w:r w:rsidRPr="00864F16">
        <w:rPr>
          <w:sz w:val="28"/>
          <w:szCs w:val="28"/>
        </w:rPr>
        <w:t>демократизации весьма трагичны</w:t>
      </w:r>
      <w:r w:rsidR="007A76D7" w:rsidRPr="00864F16">
        <w:rPr>
          <w:sz w:val="28"/>
          <w:szCs w:val="28"/>
        </w:rPr>
        <w:t xml:space="preserve"> [1</w:t>
      </w:r>
      <w:r w:rsidR="009D4CB1">
        <w:rPr>
          <w:sz w:val="28"/>
          <w:szCs w:val="28"/>
        </w:rPr>
        <w:t>0</w:t>
      </w:r>
      <w:r w:rsidR="007A76D7" w:rsidRPr="00864F16">
        <w:rPr>
          <w:sz w:val="28"/>
          <w:szCs w:val="28"/>
        </w:rPr>
        <w:t>, с. 133-134]</w:t>
      </w:r>
      <w:r w:rsidR="005C6E97" w:rsidRPr="00864F16">
        <w:rPr>
          <w:sz w:val="28"/>
          <w:szCs w:val="28"/>
        </w:rPr>
        <w:t xml:space="preserve"> </w:t>
      </w:r>
    </w:p>
    <w:p w:rsidR="006F32FF" w:rsidRPr="00864F16" w:rsidRDefault="00D84EED" w:rsidP="00864F16">
      <w:pPr>
        <w:spacing w:line="360" w:lineRule="auto"/>
        <w:ind w:firstLine="567"/>
        <w:rPr>
          <w:sz w:val="28"/>
          <w:szCs w:val="28"/>
        </w:rPr>
      </w:pPr>
      <w:r w:rsidRPr="00864F16">
        <w:rPr>
          <w:sz w:val="28"/>
          <w:szCs w:val="28"/>
        </w:rPr>
        <w:t>Современное общество возникает в  Х</w:t>
      </w:r>
      <w:r w:rsidRPr="00864F16">
        <w:rPr>
          <w:sz w:val="28"/>
          <w:szCs w:val="28"/>
          <w:lang w:val="en-US"/>
        </w:rPr>
        <w:t>VIII</w:t>
      </w:r>
      <w:r w:rsidRPr="00864F16">
        <w:rPr>
          <w:sz w:val="28"/>
          <w:szCs w:val="28"/>
        </w:rPr>
        <w:t xml:space="preserve"> – ХХ веках. В нем индивид автономен, превалирует рациональная организация, высокий уровень развития науки и техники, высокая социальная мобильность населения</w:t>
      </w:r>
      <w:r w:rsidRPr="00280164">
        <w:rPr>
          <w:i/>
          <w:sz w:val="28"/>
          <w:szCs w:val="28"/>
        </w:rPr>
        <w:t>. Первичная модернизация</w:t>
      </w:r>
      <w:r w:rsidRPr="00864F16">
        <w:rPr>
          <w:sz w:val="28"/>
          <w:szCs w:val="28"/>
        </w:rPr>
        <w:t xml:space="preserve"> произошла в З.Европе и США, начавшись с религиозной реформации и Просвещения, установилась новая политическая система (парламентаризм, принцип разделения властей на три ветви, складывание партийных систем). В странах </w:t>
      </w:r>
      <w:r w:rsidRPr="00280164">
        <w:rPr>
          <w:i/>
          <w:sz w:val="28"/>
          <w:szCs w:val="28"/>
        </w:rPr>
        <w:t>вторичной модернизации</w:t>
      </w:r>
      <w:r w:rsidR="00937286" w:rsidRPr="00864F16">
        <w:rPr>
          <w:sz w:val="28"/>
          <w:szCs w:val="28"/>
        </w:rPr>
        <w:t xml:space="preserve"> </w:t>
      </w:r>
      <w:r w:rsidRPr="00864F16">
        <w:rPr>
          <w:sz w:val="28"/>
          <w:szCs w:val="28"/>
        </w:rPr>
        <w:t>(Россия, Латинская Америка) эта естественная логика развития событий нарушена.  В совре</w:t>
      </w:r>
      <w:r w:rsidR="00280164">
        <w:rPr>
          <w:sz w:val="28"/>
          <w:szCs w:val="28"/>
        </w:rPr>
        <w:t xml:space="preserve">менной России царит коррупция, </w:t>
      </w:r>
      <w:r w:rsidRPr="00864F16">
        <w:rPr>
          <w:sz w:val="28"/>
          <w:szCs w:val="28"/>
        </w:rPr>
        <w:t xml:space="preserve">слабая легитимность власти, низкая эффективность государственного управления, нет настоящей рыночной экономики и только складывается гражданское общество. Но существуют уже многопартийность, парламентаризм, президентство, Конституционный суд, альтернативные выборы. То есть модернизация идет, но идет «вдогонку». </w:t>
      </w:r>
      <w:r w:rsidR="00250BFB" w:rsidRPr="00864F16">
        <w:rPr>
          <w:sz w:val="28"/>
          <w:szCs w:val="28"/>
        </w:rPr>
        <w:t>[</w:t>
      </w:r>
      <w:r w:rsidR="00135EE4">
        <w:rPr>
          <w:sz w:val="28"/>
          <w:szCs w:val="28"/>
        </w:rPr>
        <w:t>1</w:t>
      </w:r>
      <w:r w:rsidR="009D4CB1">
        <w:rPr>
          <w:sz w:val="28"/>
          <w:szCs w:val="28"/>
        </w:rPr>
        <w:t>1</w:t>
      </w:r>
      <w:r w:rsidR="00250BFB" w:rsidRPr="00864F16">
        <w:rPr>
          <w:sz w:val="28"/>
          <w:szCs w:val="28"/>
        </w:rPr>
        <w:t>, с. 117-118]</w:t>
      </w:r>
    </w:p>
    <w:p w:rsidR="00864F16" w:rsidRDefault="00250BFB" w:rsidP="00864F16">
      <w:pPr>
        <w:pStyle w:val="21"/>
        <w:spacing w:line="360" w:lineRule="auto"/>
        <w:ind w:firstLine="567"/>
        <w:jc w:val="left"/>
        <w:rPr>
          <w:sz w:val="28"/>
          <w:szCs w:val="28"/>
        </w:rPr>
      </w:pPr>
      <w:r w:rsidRPr="00864F16">
        <w:rPr>
          <w:sz w:val="28"/>
          <w:szCs w:val="28"/>
        </w:rPr>
        <w:t>П</w:t>
      </w:r>
      <w:r w:rsidR="006C7CD9" w:rsidRPr="00864F16">
        <w:rPr>
          <w:sz w:val="28"/>
          <w:szCs w:val="28"/>
        </w:rPr>
        <w:t xml:space="preserve">одтверждение действительной эффективности основных демократических институтов является наиболее трудной </w:t>
      </w:r>
      <w:r w:rsidR="00280164" w:rsidRPr="00864F16">
        <w:rPr>
          <w:sz w:val="28"/>
          <w:szCs w:val="28"/>
        </w:rPr>
        <w:t>проблемой,</w:t>
      </w:r>
      <w:r w:rsidR="006C7CD9" w:rsidRPr="00864F16">
        <w:rPr>
          <w:sz w:val="28"/>
          <w:szCs w:val="28"/>
        </w:rPr>
        <w:t xml:space="preserve"> как в теоретическом, так и в практическом плане. Это </w:t>
      </w:r>
      <w:r w:rsidR="00280164" w:rsidRPr="00864F16">
        <w:rPr>
          <w:sz w:val="28"/>
          <w:szCs w:val="28"/>
        </w:rPr>
        <w:t>относится,</w:t>
      </w:r>
      <w:r w:rsidR="006C7CD9" w:rsidRPr="00864F16">
        <w:rPr>
          <w:sz w:val="28"/>
          <w:szCs w:val="28"/>
        </w:rPr>
        <w:t xml:space="preserve"> прежде </w:t>
      </w:r>
      <w:r w:rsidR="00280164" w:rsidRPr="00864F16">
        <w:rPr>
          <w:sz w:val="28"/>
          <w:szCs w:val="28"/>
        </w:rPr>
        <w:t>всего,</w:t>
      </w:r>
      <w:r w:rsidR="006C7CD9" w:rsidRPr="00864F16">
        <w:rPr>
          <w:sz w:val="28"/>
          <w:szCs w:val="28"/>
        </w:rPr>
        <w:t xml:space="preserve"> к России с ее малым опытом функционирования институтов демократии, но, </w:t>
      </w:r>
      <w:r w:rsidR="00280164" w:rsidRPr="00864F16">
        <w:rPr>
          <w:sz w:val="28"/>
          <w:szCs w:val="28"/>
        </w:rPr>
        <w:t>разумеется,</w:t>
      </w:r>
      <w:r w:rsidR="006C7CD9" w:rsidRPr="00864F16">
        <w:rPr>
          <w:sz w:val="28"/>
          <w:szCs w:val="28"/>
        </w:rPr>
        <w:t xml:space="preserve"> не только к ней: не менее остро эта проблема стоит в странах Латинской Америки, Южной и Юго-Восточной Азии, Ближнего Востока, включая такие крупные государства, как Китай, Пакистан, Индонезия, Иран</w:t>
      </w:r>
      <w:r w:rsidR="00280164">
        <w:rPr>
          <w:sz w:val="28"/>
          <w:szCs w:val="28"/>
        </w:rPr>
        <w:t xml:space="preserve">. </w:t>
      </w:r>
    </w:p>
    <w:p w:rsidR="00280164" w:rsidRDefault="00280164" w:rsidP="00864F16">
      <w:pPr>
        <w:pStyle w:val="21"/>
        <w:spacing w:line="360" w:lineRule="auto"/>
        <w:ind w:firstLine="567"/>
        <w:jc w:val="left"/>
        <w:rPr>
          <w:sz w:val="28"/>
          <w:szCs w:val="28"/>
        </w:rPr>
      </w:pPr>
    </w:p>
    <w:p w:rsidR="00864F16" w:rsidRDefault="00864F16" w:rsidP="00130EA3">
      <w:pPr>
        <w:pStyle w:val="af0"/>
        <w:keepNext/>
        <w:ind w:left="567"/>
        <w:jc w:val="center"/>
        <w:rPr>
          <w:sz w:val="28"/>
          <w:szCs w:val="28"/>
        </w:rPr>
      </w:pPr>
      <w:r>
        <w:rPr>
          <w:sz w:val="32"/>
          <w:szCs w:val="32"/>
        </w:rPr>
        <w:t>3.</w:t>
      </w:r>
      <w:r w:rsidRPr="00884571">
        <w:rPr>
          <w:sz w:val="32"/>
          <w:szCs w:val="32"/>
        </w:rPr>
        <w:t>Сравнительный  анализ  трех  исторических форм политической демократии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536"/>
        <w:gridCol w:w="2813"/>
        <w:gridCol w:w="3248"/>
      </w:tblGrid>
      <w:tr w:rsidR="00135EE4" w:rsidRPr="003E00C4" w:rsidTr="00135EE4">
        <w:trPr>
          <w:trHeight w:val="385"/>
        </w:trPr>
        <w:tc>
          <w:tcPr>
            <w:tcW w:w="178" w:type="pct"/>
          </w:tcPr>
          <w:p w:rsidR="00864F16" w:rsidRPr="004F25C9" w:rsidRDefault="00864F16" w:rsidP="003E00C4">
            <w:pPr>
              <w:pStyle w:val="21"/>
              <w:spacing w:line="360" w:lineRule="auto"/>
              <w:ind w:firstLine="0"/>
              <w:jc w:val="left"/>
              <w:rPr>
                <w:sz w:val="28"/>
                <w:szCs w:val="28"/>
              </w:rPr>
            </w:pPr>
          </w:p>
        </w:tc>
        <w:tc>
          <w:tcPr>
            <w:tcW w:w="2064" w:type="pct"/>
            <w:vAlign w:val="center"/>
          </w:tcPr>
          <w:p w:rsidR="00864F16" w:rsidRPr="004F25C9" w:rsidRDefault="00864F16" w:rsidP="003E00C4">
            <w:pPr>
              <w:pStyle w:val="21"/>
              <w:ind w:firstLine="0"/>
              <w:jc w:val="center"/>
              <w:rPr>
                <w:b/>
                <w:sz w:val="24"/>
              </w:rPr>
            </w:pPr>
            <w:r w:rsidRPr="004F25C9">
              <w:rPr>
                <w:b/>
                <w:sz w:val="24"/>
              </w:rPr>
              <w:t>Либеральная</w:t>
            </w:r>
          </w:p>
        </w:tc>
        <w:tc>
          <w:tcPr>
            <w:tcW w:w="1280" w:type="pct"/>
            <w:vAlign w:val="center"/>
          </w:tcPr>
          <w:p w:rsidR="00864F16" w:rsidRPr="004F25C9" w:rsidRDefault="00864F16" w:rsidP="003E00C4">
            <w:pPr>
              <w:pStyle w:val="21"/>
              <w:ind w:firstLine="0"/>
              <w:jc w:val="center"/>
              <w:rPr>
                <w:b/>
                <w:sz w:val="24"/>
              </w:rPr>
            </w:pPr>
            <w:r w:rsidRPr="004F25C9">
              <w:rPr>
                <w:b/>
                <w:sz w:val="24"/>
              </w:rPr>
              <w:t>Коллективистская</w:t>
            </w:r>
          </w:p>
        </w:tc>
        <w:tc>
          <w:tcPr>
            <w:tcW w:w="1478" w:type="pct"/>
            <w:vAlign w:val="center"/>
          </w:tcPr>
          <w:p w:rsidR="00864F16" w:rsidRPr="004F25C9" w:rsidRDefault="00864F16" w:rsidP="003E00C4">
            <w:pPr>
              <w:pStyle w:val="21"/>
              <w:ind w:firstLine="0"/>
              <w:jc w:val="center"/>
              <w:rPr>
                <w:b/>
                <w:sz w:val="24"/>
              </w:rPr>
            </w:pPr>
            <w:r w:rsidRPr="004F25C9">
              <w:rPr>
                <w:b/>
                <w:sz w:val="24"/>
              </w:rPr>
              <w:t>Плюралистическая</w:t>
            </w:r>
          </w:p>
        </w:tc>
      </w:tr>
      <w:tr w:rsidR="00135EE4" w:rsidRPr="003E00C4" w:rsidTr="00135EE4">
        <w:trPr>
          <w:cantSplit/>
          <w:trHeight w:val="1880"/>
        </w:trPr>
        <w:tc>
          <w:tcPr>
            <w:tcW w:w="178" w:type="pct"/>
            <w:textDirection w:val="btLr"/>
          </w:tcPr>
          <w:p w:rsidR="00864F16" w:rsidRPr="00130EA3" w:rsidRDefault="00130EA3" w:rsidP="00130EA3">
            <w:pPr>
              <w:pStyle w:val="21"/>
              <w:spacing w:line="360" w:lineRule="auto"/>
              <w:ind w:left="113" w:right="113" w:firstLine="0"/>
              <w:jc w:val="center"/>
              <w:rPr>
                <w:sz w:val="22"/>
                <w:szCs w:val="22"/>
              </w:rPr>
            </w:pPr>
            <w:r w:rsidRPr="00130EA3">
              <w:rPr>
                <w:b/>
                <w:sz w:val="22"/>
                <w:szCs w:val="22"/>
              </w:rPr>
              <w:t>Представители</w:t>
            </w:r>
          </w:p>
        </w:tc>
        <w:tc>
          <w:tcPr>
            <w:tcW w:w="2064" w:type="pct"/>
          </w:tcPr>
          <w:p w:rsidR="00864F16" w:rsidRPr="004F25C9" w:rsidRDefault="00864F16" w:rsidP="004F25C9">
            <w:pPr>
              <w:widowControl/>
              <w:suppressAutoHyphens w:val="0"/>
              <w:autoSpaceDE w:val="0"/>
              <w:autoSpaceDN w:val="0"/>
              <w:adjustRightInd w:val="0"/>
              <w:rPr>
                <w:color w:val="B84747"/>
              </w:rPr>
            </w:pPr>
            <w:r w:rsidRPr="004F25C9">
              <w:rPr>
                <w:rFonts w:eastAsia="Times New Roman"/>
                <w:kern w:val="0"/>
              </w:rPr>
              <w:t>Некоторые из основополагающих принципов были заложены в трудах Т. Гоббса, Дж. Локка и Ш.-Л. Монтескье. [13, с.131]</w:t>
            </w:r>
          </w:p>
        </w:tc>
        <w:tc>
          <w:tcPr>
            <w:tcW w:w="1280" w:type="pct"/>
          </w:tcPr>
          <w:p w:rsidR="00864F16" w:rsidRPr="004F25C9" w:rsidRDefault="00864F16" w:rsidP="00130EA3">
            <w:pPr>
              <w:widowControl/>
              <w:suppressAutoHyphens w:val="0"/>
              <w:autoSpaceDE w:val="0"/>
              <w:autoSpaceDN w:val="0"/>
              <w:adjustRightInd w:val="0"/>
              <w:rPr>
                <w:b/>
                <w:color w:val="B84747"/>
              </w:rPr>
            </w:pPr>
            <w:r w:rsidRPr="004F25C9">
              <w:rPr>
                <w:rStyle w:val="FontStyle11"/>
                <w:sz w:val="24"/>
                <w:szCs w:val="24"/>
              </w:rPr>
              <w:t xml:space="preserve">Ж.- Ж. Руссо, К.Маркс, Б.И. Ленин, </w:t>
            </w:r>
            <w:r w:rsidRPr="004F25C9">
              <w:rPr>
                <w:rStyle w:val="FontStyle12"/>
                <w:b w:val="0"/>
                <w:sz w:val="24"/>
                <w:szCs w:val="24"/>
              </w:rPr>
              <w:t xml:space="preserve">немецкий философ права </w:t>
            </w:r>
            <w:r w:rsidRPr="004F25C9">
              <w:rPr>
                <w:rStyle w:val="FontStyle11"/>
                <w:sz w:val="24"/>
                <w:szCs w:val="24"/>
              </w:rPr>
              <w:t>К.</w:t>
            </w:r>
            <w:r w:rsidRPr="004F25C9">
              <w:rPr>
                <w:rStyle w:val="FontStyle11"/>
                <w:spacing w:val="-20"/>
                <w:sz w:val="24"/>
                <w:szCs w:val="24"/>
              </w:rPr>
              <w:t>Шмитт</w:t>
            </w:r>
            <w:r w:rsidRPr="004F25C9">
              <w:rPr>
                <w:rStyle w:val="FontStyle11"/>
                <w:sz w:val="24"/>
                <w:szCs w:val="24"/>
              </w:rPr>
              <w:t xml:space="preserve"> </w:t>
            </w:r>
            <w:r w:rsidRPr="004F25C9">
              <w:rPr>
                <w:rStyle w:val="FontStyle11"/>
                <w:spacing w:val="-20"/>
                <w:sz w:val="24"/>
                <w:szCs w:val="24"/>
              </w:rPr>
              <w:t>—</w:t>
            </w:r>
            <w:r w:rsidRPr="004F25C9">
              <w:rPr>
                <w:rStyle w:val="FontStyle11"/>
                <w:sz w:val="24"/>
                <w:szCs w:val="24"/>
              </w:rPr>
              <w:t xml:space="preserve"> </w:t>
            </w:r>
            <w:r w:rsidRPr="004F25C9">
              <w:rPr>
                <w:rStyle w:val="FontStyle12"/>
                <w:b w:val="0"/>
                <w:sz w:val="24"/>
                <w:szCs w:val="24"/>
              </w:rPr>
              <w:t xml:space="preserve">автор учения о «гомогенном обществе» и «тотальном государстве». </w:t>
            </w:r>
            <w:r w:rsidRPr="004F25C9">
              <w:rPr>
                <w:rFonts w:eastAsia="Times New Roman"/>
                <w:kern w:val="0"/>
              </w:rPr>
              <w:t>[5, .130]</w:t>
            </w:r>
          </w:p>
        </w:tc>
        <w:tc>
          <w:tcPr>
            <w:tcW w:w="1478" w:type="pct"/>
          </w:tcPr>
          <w:p w:rsidR="00864F16" w:rsidRPr="004F25C9" w:rsidRDefault="00864F16" w:rsidP="00130EA3">
            <w:pPr>
              <w:tabs>
                <w:tab w:val="left" w:pos="814"/>
              </w:tabs>
              <w:rPr>
                <w:color w:val="B84747"/>
              </w:rPr>
            </w:pPr>
            <w:r w:rsidRPr="004F25C9">
              <w:rPr>
                <w:rFonts w:eastAsia="Times New Roman"/>
                <w:kern w:val="0"/>
              </w:rPr>
              <w:t>П</w:t>
            </w:r>
            <w:r w:rsidRPr="004F25C9">
              <w:rPr>
                <w:rStyle w:val="FontStyle12"/>
                <w:b w:val="0"/>
                <w:sz w:val="24"/>
                <w:szCs w:val="24"/>
              </w:rPr>
              <w:t>редставителями плюралистической теории являют</w:t>
            </w:r>
            <w:r w:rsidRPr="004F25C9">
              <w:rPr>
                <w:rStyle w:val="FontStyle12"/>
                <w:b w:val="0"/>
                <w:sz w:val="24"/>
                <w:szCs w:val="24"/>
              </w:rPr>
              <w:softHyphen/>
              <w:t xml:space="preserve">ся </w:t>
            </w:r>
            <w:r w:rsidRPr="004F25C9">
              <w:rPr>
                <w:rStyle w:val="FontStyle13"/>
                <w:b w:val="0"/>
                <w:sz w:val="24"/>
                <w:szCs w:val="24"/>
              </w:rPr>
              <w:t xml:space="preserve">Г. Ласки, Д. Труман, Е. Фраенкель, Р. Даль. </w:t>
            </w:r>
            <w:r w:rsidRPr="004F25C9">
              <w:rPr>
                <w:rFonts w:eastAsia="Times New Roman"/>
                <w:kern w:val="0"/>
              </w:rPr>
              <w:t>[5, с.131]</w:t>
            </w:r>
          </w:p>
        </w:tc>
      </w:tr>
      <w:tr w:rsidR="00135EE4" w:rsidRPr="003E00C4" w:rsidTr="00135EE4">
        <w:trPr>
          <w:cantSplit/>
          <w:trHeight w:val="6352"/>
        </w:trPr>
        <w:tc>
          <w:tcPr>
            <w:tcW w:w="178" w:type="pct"/>
            <w:textDirection w:val="btLr"/>
          </w:tcPr>
          <w:p w:rsidR="00864F16" w:rsidRPr="004F25C9" w:rsidRDefault="004F25C9" w:rsidP="004F25C9">
            <w:pPr>
              <w:pStyle w:val="21"/>
              <w:spacing w:line="360" w:lineRule="auto"/>
              <w:ind w:left="113" w:right="113" w:firstLine="0"/>
              <w:jc w:val="center"/>
              <w:rPr>
                <w:sz w:val="28"/>
                <w:szCs w:val="28"/>
              </w:rPr>
            </w:pPr>
            <w:r w:rsidRPr="004F25C9">
              <w:rPr>
                <w:b/>
                <w:sz w:val="24"/>
              </w:rPr>
              <w:t>Отличительные черты</w:t>
            </w:r>
          </w:p>
        </w:tc>
        <w:tc>
          <w:tcPr>
            <w:tcW w:w="2064" w:type="pct"/>
          </w:tcPr>
          <w:p w:rsidR="004F25C9" w:rsidRPr="004F25C9" w:rsidRDefault="004F25C9" w:rsidP="004F25C9">
            <w:pPr>
              <w:numPr>
                <w:ilvl w:val="0"/>
                <w:numId w:val="4"/>
              </w:numPr>
              <w:tabs>
                <w:tab w:val="clear" w:pos="540"/>
                <w:tab w:val="num" w:pos="195"/>
                <w:tab w:val="left" w:pos="814"/>
              </w:tabs>
              <w:ind w:left="0" w:firstLine="0"/>
            </w:pPr>
            <w:r w:rsidRPr="004F25C9">
              <w:t>Соблюдение прав личности и предпочтение индивидуальности, что гарантировано конституцией и судом.</w:t>
            </w:r>
          </w:p>
          <w:p w:rsidR="004F25C9" w:rsidRPr="004F25C9" w:rsidRDefault="004F25C9" w:rsidP="004F25C9">
            <w:pPr>
              <w:numPr>
                <w:ilvl w:val="0"/>
                <w:numId w:val="4"/>
              </w:numPr>
              <w:tabs>
                <w:tab w:val="clear" w:pos="540"/>
                <w:tab w:val="num" w:pos="195"/>
                <w:tab w:val="left" w:pos="814"/>
              </w:tabs>
              <w:ind w:left="0" w:firstLine="0"/>
            </w:pPr>
            <w:r w:rsidRPr="004F25C9">
              <w:t xml:space="preserve">Узкополитический характер демократии, ибо свобода </w:t>
            </w:r>
            <w:r w:rsidR="00130EA3" w:rsidRPr="004F25C9">
              <w:t>понимается,</w:t>
            </w:r>
            <w:r w:rsidRPr="004F25C9">
              <w:t xml:space="preserve"> как отсутствие принуждения.</w:t>
            </w:r>
          </w:p>
          <w:p w:rsidR="004F25C9" w:rsidRPr="004F25C9" w:rsidRDefault="004F25C9" w:rsidP="004F25C9">
            <w:pPr>
              <w:numPr>
                <w:ilvl w:val="0"/>
                <w:numId w:val="4"/>
              </w:numPr>
              <w:tabs>
                <w:tab w:val="clear" w:pos="540"/>
                <w:tab w:val="num" w:pos="195"/>
                <w:tab w:val="left" w:pos="814"/>
              </w:tabs>
              <w:ind w:left="0" w:firstLine="0"/>
            </w:pPr>
            <w:r w:rsidRPr="004F25C9">
              <w:t>Парламентаризм (представительство).</w:t>
            </w:r>
          </w:p>
          <w:p w:rsidR="004F25C9" w:rsidRPr="004F25C9" w:rsidRDefault="004F25C9" w:rsidP="004F25C9">
            <w:pPr>
              <w:numPr>
                <w:ilvl w:val="0"/>
                <w:numId w:val="4"/>
              </w:numPr>
              <w:tabs>
                <w:tab w:val="clear" w:pos="540"/>
                <w:tab w:val="num" w:pos="195"/>
                <w:tab w:val="left" w:pos="814"/>
              </w:tabs>
              <w:ind w:left="0" w:firstLine="0"/>
            </w:pPr>
            <w:r w:rsidRPr="004F25C9">
              <w:t>Государство стоит на охране общественного порядка и безопасности, не вмешивается в дела гражданского общества.</w:t>
            </w:r>
          </w:p>
          <w:p w:rsidR="004F25C9" w:rsidRPr="004F25C9" w:rsidRDefault="004F25C9" w:rsidP="004F25C9">
            <w:pPr>
              <w:numPr>
                <w:ilvl w:val="0"/>
                <w:numId w:val="4"/>
              </w:numPr>
              <w:tabs>
                <w:tab w:val="clear" w:pos="540"/>
                <w:tab w:val="num" w:pos="195"/>
                <w:tab w:val="left" w:pos="814"/>
              </w:tabs>
              <w:ind w:left="0" w:firstLine="0"/>
              <w:rPr>
                <w:spacing w:val="-2"/>
              </w:rPr>
            </w:pPr>
            <w:r w:rsidRPr="004F25C9">
              <w:rPr>
                <w:spacing w:val="-2"/>
              </w:rPr>
              <w:t>Разделение властей, действие системы сдержек и противовесов.</w:t>
            </w:r>
          </w:p>
          <w:p w:rsidR="00864F16" w:rsidRPr="004F25C9" w:rsidRDefault="004F25C9" w:rsidP="004F25C9">
            <w:pPr>
              <w:numPr>
                <w:ilvl w:val="0"/>
                <w:numId w:val="4"/>
              </w:numPr>
              <w:tabs>
                <w:tab w:val="clear" w:pos="540"/>
                <w:tab w:val="num" w:pos="195"/>
                <w:tab w:val="left" w:pos="814"/>
              </w:tabs>
              <w:ind w:left="0" w:firstLine="0"/>
            </w:pPr>
            <w:r w:rsidRPr="004F25C9">
              <w:t xml:space="preserve">Ограничение власти большинства над меньшинством, так как меньшинство вправе иметь свое мнение. </w:t>
            </w:r>
            <w:r w:rsidRPr="004F25C9">
              <w:rPr>
                <w:rFonts w:eastAsia="Times New Roman"/>
                <w:kern w:val="0"/>
              </w:rPr>
              <w:t>[4, с.111]</w:t>
            </w:r>
          </w:p>
        </w:tc>
        <w:tc>
          <w:tcPr>
            <w:tcW w:w="1280" w:type="pct"/>
          </w:tcPr>
          <w:p w:rsidR="004F25C9" w:rsidRPr="004F25C9" w:rsidRDefault="00031DAD" w:rsidP="00031DAD">
            <w:pPr>
              <w:tabs>
                <w:tab w:val="left" w:pos="33"/>
              </w:tabs>
              <w:ind w:left="33"/>
            </w:pPr>
            <w:r>
              <w:t>1.</w:t>
            </w:r>
            <w:r w:rsidR="004F25C9" w:rsidRPr="004F25C9">
              <w:t>Отсутствие противоречий внутри народа;</w:t>
            </w:r>
          </w:p>
          <w:p w:rsidR="004F25C9" w:rsidRPr="004F25C9" w:rsidRDefault="00031DAD" w:rsidP="00031DAD">
            <w:pPr>
              <w:tabs>
                <w:tab w:val="left" w:pos="814"/>
              </w:tabs>
            </w:pPr>
            <w:r>
              <w:t>2.</w:t>
            </w:r>
            <w:r w:rsidR="004F25C9" w:rsidRPr="004F25C9">
              <w:t>Коллективистское понимание свободы;</w:t>
            </w:r>
          </w:p>
          <w:p w:rsidR="004F25C9" w:rsidRPr="004F25C9" w:rsidRDefault="00031DAD" w:rsidP="00031DAD">
            <w:pPr>
              <w:tabs>
                <w:tab w:val="left" w:pos="814"/>
              </w:tabs>
            </w:pPr>
            <w:r>
              <w:t>3.</w:t>
            </w:r>
            <w:r w:rsidR="004F25C9" w:rsidRPr="004F25C9">
              <w:t>Тоталитарный характер власти, беззащитность личности и меньшинств;</w:t>
            </w:r>
          </w:p>
          <w:p w:rsidR="004F25C9" w:rsidRPr="004F25C9" w:rsidRDefault="00031DAD" w:rsidP="00031DAD">
            <w:pPr>
              <w:tabs>
                <w:tab w:val="left" w:pos="814"/>
              </w:tabs>
            </w:pPr>
            <w:r>
              <w:t>4.</w:t>
            </w:r>
            <w:r w:rsidR="004F25C9" w:rsidRPr="004F25C9">
              <w:t>Устранение самой проблемы прав человека;</w:t>
            </w:r>
          </w:p>
          <w:p w:rsidR="004F25C9" w:rsidRPr="004F25C9" w:rsidRDefault="00031DAD" w:rsidP="00031DAD">
            <w:pPr>
              <w:tabs>
                <w:tab w:val="left" w:pos="814"/>
              </w:tabs>
            </w:pPr>
            <w:r>
              <w:t>5.</w:t>
            </w:r>
            <w:r w:rsidR="004F25C9" w:rsidRPr="004F25C9">
              <w:t>Всеобщая политическая мобилизация, прямое участие в управлении;</w:t>
            </w:r>
          </w:p>
          <w:p w:rsidR="004F25C9" w:rsidRPr="004F25C9" w:rsidRDefault="00031DAD" w:rsidP="00031DAD">
            <w:pPr>
              <w:tabs>
                <w:tab w:val="left" w:pos="814"/>
              </w:tabs>
              <w:rPr>
                <w:color w:val="B84747"/>
              </w:rPr>
            </w:pPr>
            <w:r>
              <w:t>6.</w:t>
            </w:r>
            <w:r w:rsidR="004F25C9" w:rsidRPr="004F25C9">
              <w:t xml:space="preserve">Декларирование социалистической демократии. </w:t>
            </w:r>
            <w:r w:rsidR="004F25C9" w:rsidRPr="004F25C9">
              <w:rPr>
                <w:rFonts w:eastAsia="Times New Roman"/>
                <w:kern w:val="0"/>
              </w:rPr>
              <w:t>[4, с.113]</w:t>
            </w:r>
          </w:p>
          <w:p w:rsidR="00864F16" w:rsidRPr="004F25C9" w:rsidRDefault="00864F16" w:rsidP="003E00C4">
            <w:pPr>
              <w:pStyle w:val="21"/>
              <w:spacing w:line="360" w:lineRule="auto"/>
              <w:ind w:firstLine="0"/>
              <w:jc w:val="left"/>
              <w:rPr>
                <w:sz w:val="28"/>
                <w:szCs w:val="28"/>
              </w:rPr>
            </w:pPr>
          </w:p>
        </w:tc>
        <w:tc>
          <w:tcPr>
            <w:tcW w:w="1478" w:type="pct"/>
          </w:tcPr>
          <w:p w:rsidR="00031DAD" w:rsidRDefault="00031DAD" w:rsidP="00031DAD">
            <w:pPr>
              <w:tabs>
                <w:tab w:val="left" w:pos="32"/>
                <w:tab w:val="left" w:pos="334"/>
              </w:tabs>
            </w:pPr>
            <w:r>
              <w:t>1.</w:t>
            </w:r>
            <w:r w:rsidR="004F25C9" w:rsidRPr="004F25C9">
              <w:t xml:space="preserve">Центральный элемент системы – </w:t>
            </w:r>
            <w:r>
              <w:t>з</w:t>
            </w:r>
            <w:r w:rsidR="004F25C9" w:rsidRPr="004F25C9">
              <w:t>аинтересованная группа;</w:t>
            </w:r>
          </w:p>
          <w:p w:rsidR="004F25C9" w:rsidRPr="004F25C9" w:rsidRDefault="00031DAD" w:rsidP="00031DAD">
            <w:pPr>
              <w:tabs>
                <w:tab w:val="left" w:pos="32"/>
                <w:tab w:val="left" w:pos="334"/>
              </w:tabs>
            </w:pPr>
            <w:r>
              <w:t>2.</w:t>
            </w:r>
            <w:r w:rsidR="004F25C9" w:rsidRPr="004F25C9">
              <w:t>Общая воля осуществляется через конфликтное взаимодействие групп;</w:t>
            </w:r>
          </w:p>
          <w:p w:rsidR="004F25C9" w:rsidRPr="004F25C9" w:rsidRDefault="00031DAD" w:rsidP="00031DAD">
            <w:pPr>
              <w:tabs>
                <w:tab w:val="left" w:pos="334"/>
                <w:tab w:val="left" w:pos="814"/>
              </w:tabs>
            </w:pPr>
            <w:r>
              <w:t>3.</w:t>
            </w:r>
            <w:r w:rsidR="004F25C9" w:rsidRPr="004F25C9">
              <w:t>Динамикой демократической власти является соперничество и баланс групповых интересов;</w:t>
            </w:r>
          </w:p>
          <w:p w:rsidR="004F25C9" w:rsidRPr="004F25C9" w:rsidRDefault="00031DAD" w:rsidP="00031DAD">
            <w:pPr>
              <w:tabs>
                <w:tab w:val="left" w:pos="334"/>
                <w:tab w:val="left" w:pos="814"/>
              </w:tabs>
            </w:pPr>
            <w:r>
              <w:t>4.</w:t>
            </w:r>
            <w:r w:rsidR="004F25C9" w:rsidRPr="004F25C9">
              <w:t>Наличие сдержек и противовесов в социальной сфере;</w:t>
            </w:r>
          </w:p>
          <w:p w:rsidR="004F25C9" w:rsidRPr="004F25C9" w:rsidRDefault="00031DAD" w:rsidP="00031DAD">
            <w:pPr>
              <w:tabs>
                <w:tab w:val="left" w:pos="334"/>
                <w:tab w:val="left" w:pos="814"/>
              </w:tabs>
            </w:pPr>
            <w:r>
              <w:t>5.Г</w:t>
            </w:r>
            <w:r w:rsidR="004F25C9" w:rsidRPr="004F25C9">
              <w:t>осударство поддерживает социальную справедливость;</w:t>
            </w:r>
          </w:p>
          <w:p w:rsidR="00864F16" w:rsidRPr="004F25C9" w:rsidRDefault="00031DAD" w:rsidP="00031DAD">
            <w:pPr>
              <w:tabs>
                <w:tab w:val="left" w:pos="334"/>
                <w:tab w:val="left" w:pos="814"/>
              </w:tabs>
              <w:rPr>
                <w:sz w:val="28"/>
                <w:szCs w:val="28"/>
              </w:rPr>
            </w:pPr>
            <w:r>
              <w:t>6.Распыление или диффузия власти</w:t>
            </w:r>
            <w:r w:rsidR="004F25C9" w:rsidRPr="004F25C9">
              <w:t xml:space="preserve">. </w:t>
            </w:r>
            <w:r>
              <w:rPr>
                <w:rFonts w:eastAsia="Times New Roman"/>
                <w:kern w:val="0"/>
              </w:rPr>
              <w:t>[4,</w:t>
            </w:r>
            <w:r w:rsidR="004F25C9" w:rsidRPr="004F25C9">
              <w:rPr>
                <w:rFonts w:eastAsia="Times New Roman"/>
                <w:kern w:val="0"/>
              </w:rPr>
              <w:t>с.114]</w:t>
            </w:r>
            <w:r w:rsidR="004F25C9" w:rsidRPr="004F25C9">
              <w:rPr>
                <w:sz w:val="28"/>
                <w:szCs w:val="28"/>
              </w:rPr>
              <w:t xml:space="preserve"> </w:t>
            </w:r>
          </w:p>
        </w:tc>
      </w:tr>
      <w:tr w:rsidR="00135EE4" w:rsidRPr="003E00C4" w:rsidTr="00135EE4">
        <w:trPr>
          <w:cantSplit/>
          <w:trHeight w:val="1134"/>
        </w:trPr>
        <w:tc>
          <w:tcPr>
            <w:tcW w:w="178" w:type="pct"/>
            <w:textDirection w:val="btLr"/>
          </w:tcPr>
          <w:p w:rsidR="00864F16" w:rsidRPr="004F25C9" w:rsidRDefault="004F25C9" w:rsidP="004F25C9">
            <w:pPr>
              <w:pStyle w:val="21"/>
              <w:spacing w:line="360" w:lineRule="auto"/>
              <w:ind w:left="113" w:right="113" w:firstLine="0"/>
              <w:jc w:val="center"/>
              <w:rPr>
                <w:sz w:val="28"/>
                <w:szCs w:val="28"/>
              </w:rPr>
            </w:pPr>
            <w:r w:rsidRPr="004F25C9">
              <w:rPr>
                <w:b/>
                <w:sz w:val="24"/>
              </w:rPr>
              <w:t>Слабые стороны</w:t>
            </w:r>
          </w:p>
        </w:tc>
        <w:tc>
          <w:tcPr>
            <w:tcW w:w="2064" w:type="pct"/>
          </w:tcPr>
          <w:p w:rsidR="00031DAD" w:rsidRDefault="00031DAD" w:rsidP="00031DAD">
            <w:pPr>
              <w:tabs>
                <w:tab w:val="left" w:pos="814"/>
              </w:tabs>
            </w:pPr>
            <w:r>
              <w:t>1.С</w:t>
            </w:r>
            <w:r w:rsidR="004F25C9" w:rsidRPr="00130EA3">
              <w:t>оциально-классовая ограниченность, так как она не распространяется на все население;</w:t>
            </w:r>
          </w:p>
          <w:p w:rsidR="00031DAD" w:rsidRDefault="00031DAD" w:rsidP="00031DAD">
            <w:pPr>
              <w:tabs>
                <w:tab w:val="left" w:pos="814"/>
              </w:tabs>
            </w:pPr>
            <w:r>
              <w:t>2.Ф</w:t>
            </w:r>
            <w:r w:rsidR="004F25C9" w:rsidRPr="00130EA3">
              <w:t>ормальность и декларативность ее для бедных, так как царит имущественная поляризация, что создает практические трудности;</w:t>
            </w:r>
          </w:p>
          <w:p w:rsidR="00031DAD" w:rsidRDefault="00031DAD" w:rsidP="00031DAD">
            <w:pPr>
              <w:tabs>
                <w:tab w:val="left" w:pos="814"/>
              </w:tabs>
            </w:pPr>
            <w:r>
              <w:t>3.О</w:t>
            </w:r>
            <w:r w:rsidR="004F25C9" w:rsidRPr="00130EA3">
              <w:t>граниченность сферы политического участия личности и появление представительной политической элиты, отчуждение граждан от общества и появление политической апатии;</w:t>
            </w:r>
          </w:p>
          <w:p w:rsidR="00031DAD" w:rsidRDefault="00031DAD" w:rsidP="00031DAD">
            <w:pPr>
              <w:tabs>
                <w:tab w:val="left" w:pos="814"/>
              </w:tabs>
            </w:pPr>
            <w:r>
              <w:t>3.П</w:t>
            </w:r>
            <w:r w:rsidR="004F25C9" w:rsidRPr="00130EA3">
              <w:t>ринижение роли государства в управлении обществом, ведь демократическое государство – не «ночной сторож», оно должно регулировать конфликты, экономику, социальные процессы;</w:t>
            </w:r>
          </w:p>
          <w:p w:rsidR="00864F16" w:rsidRPr="00130EA3" w:rsidRDefault="00031DAD" w:rsidP="00031DAD">
            <w:pPr>
              <w:tabs>
                <w:tab w:val="left" w:pos="814"/>
              </w:tabs>
            </w:pPr>
            <w:r>
              <w:t>4.П</w:t>
            </w:r>
            <w:r w:rsidR="004F25C9" w:rsidRPr="00130EA3">
              <w:t xml:space="preserve">ридание излишнего значения индивидуализму ведет к росту эгоизма, подрывает основы общества, игнорирует коллективную природу человека. </w:t>
            </w:r>
            <w:r w:rsidR="004F25C9" w:rsidRPr="00130EA3">
              <w:rPr>
                <w:rFonts w:eastAsia="Times New Roman"/>
                <w:kern w:val="0"/>
              </w:rPr>
              <w:t>[4, с.111]</w:t>
            </w:r>
          </w:p>
        </w:tc>
        <w:tc>
          <w:tcPr>
            <w:tcW w:w="1280" w:type="pct"/>
          </w:tcPr>
          <w:p w:rsidR="00864F16" w:rsidRPr="00130EA3" w:rsidRDefault="004F25C9" w:rsidP="00031DAD">
            <w:r w:rsidRPr="00130EA3">
              <w:t xml:space="preserve">Уроки коллективистских экспериментов показали несостоятельность и несовместимость с подлинной демократией коллективной демократии. На деле общая воля народа оказалась вымыслом и мифом, правила такими странами лишь группа людей (в СССР – партийная и советская номенклатура). </w:t>
            </w:r>
            <w:r w:rsidRPr="00130EA3">
              <w:rPr>
                <w:rFonts w:eastAsia="Times New Roman"/>
                <w:kern w:val="0"/>
              </w:rPr>
              <w:t>[4, с.113]</w:t>
            </w:r>
          </w:p>
        </w:tc>
        <w:tc>
          <w:tcPr>
            <w:tcW w:w="1478" w:type="pct"/>
          </w:tcPr>
          <w:p w:rsidR="004F25C9" w:rsidRPr="00130EA3" w:rsidRDefault="004F25C9" w:rsidP="00130EA3">
            <w:r w:rsidRPr="00130EA3">
              <w:t xml:space="preserve">Слабости плюралистической демократии состоят в том, что сама модель ее консервативна, так как трудно достичь согласия всех групп, кроме того, это не власть большинства, и она игнорирует неравенство в имущественном положении людей. </w:t>
            </w:r>
            <w:r w:rsidRPr="00130EA3">
              <w:rPr>
                <w:rFonts w:eastAsia="Times New Roman"/>
                <w:kern w:val="0"/>
              </w:rPr>
              <w:t>[4, с.114]</w:t>
            </w:r>
          </w:p>
          <w:p w:rsidR="00864F16" w:rsidRPr="00130EA3" w:rsidRDefault="004F25C9" w:rsidP="00130EA3">
            <w:r w:rsidRPr="00130EA3">
              <w:rPr>
                <w:rStyle w:val="FontStyle12"/>
                <w:b w:val="0"/>
                <w:sz w:val="24"/>
                <w:szCs w:val="24"/>
              </w:rPr>
              <w:t>Так же не принимает во внимание того факта, что в современ</w:t>
            </w:r>
            <w:r w:rsidRPr="00130EA3">
              <w:rPr>
                <w:rStyle w:val="FontStyle12"/>
                <w:b w:val="0"/>
                <w:sz w:val="24"/>
                <w:szCs w:val="24"/>
              </w:rPr>
              <w:softHyphen/>
              <w:t xml:space="preserve">ных странах Запада </w:t>
            </w:r>
            <w:r w:rsidRPr="00130EA3">
              <w:rPr>
                <w:rStyle w:val="FontStyle11"/>
                <w:sz w:val="24"/>
                <w:szCs w:val="24"/>
              </w:rPr>
              <w:t xml:space="preserve">к заинтересованным группам </w:t>
            </w:r>
            <w:r w:rsidRPr="00130EA3">
              <w:rPr>
                <w:rStyle w:val="FontStyle12"/>
                <w:b w:val="0"/>
                <w:sz w:val="24"/>
                <w:szCs w:val="24"/>
              </w:rPr>
              <w:t xml:space="preserve">(которые она считает субъектом политики) </w:t>
            </w:r>
            <w:r w:rsidRPr="00130EA3">
              <w:rPr>
                <w:rStyle w:val="FontStyle11"/>
                <w:sz w:val="24"/>
                <w:szCs w:val="24"/>
              </w:rPr>
              <w:t xml:space="preserve">относится не более </w:t>
            </w:r>
            <w:r w:rsidRPr="00130EA3">
              <w:rPr>
                <w:rStyle w:val="FontStyle11"/>
                <w:spacing w:val="-30"/>
                <w:sz w:val="24"/>
                <w:szCs w:val="24"/>
              </w:rPr>
              <w:t>1/3</w:t>
            </w:r>
            <w:r w:rsidRPr="00130EA3">
              <w:rPr>
                <w:rStyle w:val="FontStyle11"/>
                <w:sz w:val="24"/>
                <w:szCs w:val="24"/>
              </w:rPr>
              <w:t xml:space="preserve"> населения, </w:t>
            </w:r>
            <w:r w:rsidRPr="00130EA3">
              <w:rPr>
                <w:rStyle w:val="FontStyle12"/>
                <w:b w:val="0"/>
                <w:sz w:val="24"/>
                <w:szCs w:val="24"/>
              </w:rPr>
              <w:t xml:space="preserve">а </w:t>
            </w:r>
            <w:r w:rsidRPr="00130EA3">
              <w:rPr>
                <w:rStyle w:val="FontStyle11"/>
                <w:sz w:val="24"/>
                <w:szCs w:val="24"/>
              </w:rPr>
              <w:t xml:space="preserve">степень влияния различных групп </w:t>
            </w:r>
            <w:r w:rsidRPr="00130EA3">
              <w:rPr>
                <w:rStyle w:val="FontStyle12"/>
                <w:b w:val="0"/>
                <w:sz w:val="24"/>
                <w:szCs w:val="24"/>
              </w:rPr>
              <w:t xml:space="preserve">на власть и жизнь общества </w:t>
            </w:r>
            <w:r w:rsidRPr="00130EA3">
              <w:rPr>
                <w:rStyle w:val="FontStyle11"/>
                <w:sz w:val="24"/>
                <w:szCs w:val="24"/>
              </w:rPr>
              <w:t>не</w:t>
            </w:r>
            <w:r w:rsidRPr="00130EA3">
              <w:rPr>
                <w:rStyle w:val="FontStyle11"/>
                <w:sz w:val="24"/>
                <w:szCs w:val="24"/>
              </w:rPr>
              <w:softHyphen/>
              <w:t xml:space="preserve">одинакова: </w:t>
            </w:r>
            <w:r w:rsidRPr="00130EA3">
              <w:rPr>
                <w:rStyle w:val="FontStyle12"/>
                <w:b w:val="0"/>
                <w:sz w:val="24"/>
                <w:szCs w:val="24"/>
              </w:rPr>
              <w:t xml:space="preserve">среди них есть более сильные и более слабые. </w:t>
            </w:r>
            <w:r w:rsidRPr="00130EA3">
              <w:rPr>
                <w:rFonts w:eastAsia="Times New Roman"/>
                <w:kern w:val="0"/>
              </w:rPr>
              <w:t>[5, с.132]</w:t>
            </w:r>
          </w:p>
        </w:tc>
      </w:tr>
    </w:tbl>
    <w:p w:rsidR="009D705D" w:rsidRPr="00135EE4" w:rsidRDefault="00870F91" w:rsidP="00135EE4">
      <w:pPr>
        <w:spacing w:line="360" w:lineRule="auto"/>
        <w:jc w:val="center"/>
        <w:rPr>
          <w:b/>
          <w:sz w:val="32"/>
          <w:szCs w:val="32"/>
        </w:rPr>
      </w:pPr>
      <w:r w:rsidRPr="00135EE4">
        <w:rPr>
          <w:b/>
          <w:sz w:val="32"/>
          <w:szCs w:val="32"/>
        </w:rPr>
        <w:t>Заключение</w:t>
      </w:r>
    </w:p>
    <w:p w:rsidR="006444CE" w:rsidRPr="00135EE4" w:rsidRDefault="006444CE" w:rsidP="00135EE4">
      <w:pPr>
        <w:widowControl/>
        <w:suppressAutoHyphens w:val="0"/>
        <w:autoSpaceDE w:val="0"/>
        <w:autoSpaceDN w:val="0"/>
        <w:adjustRightInd w:val="0"/>
        <w:spacing w:line="360" w:lineRule="auto"/>
        <w:ind w:firstLine="567"/>
        <w:rPr>
          <w:rFonts w:eastAsia="Times New Roman"/>
          <w:kern w:val="0"/>
          <w:sz w:val="28"/>
          <w:szCs w:val="28"/>
        </w:rPr>
      </w:pPr>
      <w:r w:rsidRPr="00135EE4">
        <w:rPr>
          <w:rFonts w:eastAsia="Times New Roman"/>
          <w:kern w:val="0"/>
          <w:sz w:val="28"/>
          <w:szCs w:val="28"/>
        </w:rPr>
        <w:t xml:space="preserve">Демократический режим это государственный строй, основанный на развитом гражданском обществе. Его сущность реализация народовластия в различных формах, обеспечение прав и свобод человека, господство закона. </w:t>
      </w:r>
    </w:p>
    <w:p w:rsidR="00A1368E" w:rsidRPr="00135EE4" w:rsidRDefault="006444CE" w:rsidP="00135EE4">
      <w:pPr>
        <w:widowControl/>
        <w:suppressAutoHyphens w:val="0"/>
        <w:autoSpaceDE w:val="0"/>
        <w:autoSpaceDN w:val="0"/>
        <w:adjustRightInd w:val="0"/>
        <w:spacing w:line="360" w:lineRule="auto"/>
        <w:ind w:firstLine="567"/>
        <w:rPr>
          <w:rFonts w:eastAsia="Times New Roman"/>
          <w:kern w:val="0"/>
          <w:sz w:val="28"/>
          <w:szCs w:val="28"/>
        </w:rPr>
      </w:pPr>
      <w:r w:rsidRPr="00135EE4">
        <w:rPr>
          <w:rFonts w:eastAsia="Times New Roman"/>
          <w:kern w:val="0"/>
          <w:sz w:val="28"/>
          <w:szCs w:val="28"/>
        </w:rPr>
        <w:t xml:space="preserve">Исторический генезис демократии длителен, многообразен и противоречив. Он не завершился и поныне. Ни одна политическая система в мире пока не воплощает в себе идеалы демократии, а представляет лишь результат многоступенчатого, продолжающегося исторического процесса. </w:t>
      </w:r>
    </w:p>
    <w:p w:rsidR="009D705D" w:rsidRPr="00135EE4" w:rsidRDefault="009D705D" w:rsidP="00135EE4">
      <w:pPr>
        <w:widowControl/>
        <w:suppressAutoHyphens w:val="0"/>
        <w:autoSpaceDE w:val="0"/>
        <w:autoSpaceDN w:val="0"/>
        <w:adjustRightInd w:val="0"/>
        <w:spacing w:line="360" w:lineRule="auto"/>
        <w:ind w:firstLine="567"/>
        <w:rPr>
          <w:rFonts w:eastAsia="Times New Roman"/>
          <w:kern w:val="0"/>
          <w:sz w:val="28"/>
          <w:szCs w:val="28"/>
        </w:rPr>
      </w:pPr>
      <w:r w:rsidRPr="00135EE4">
        <w:rPr>
          <w:rFonts w:eastAsia="Times New Roman"/>
          <w:kern w:val="0"/>
          <w:sz w:val="28"/>
          <w:szCs w:val="28"/>
        </w:rPr>
        <w:t xml:space="preserve">Опыт истории учит, что демократия благо лишь тогда, когда она соответствует политической культуре и менталитету народа. Демократия неприемлема в экстремальных ситуациях в периоды войн, острых кризисов и т.п. Переход к ней требует постепенности, длительного промежутка времени. </w:t>
      </w:r>
    </w:p>
    <w:p w:rsidR="009D705D" w:rsidRPr="00135EE4" w:rsidRDefault="009D705D" w:rsidP="00135EE4">
      <w:pPr>
        <w:widowControl/>
        <w:suppressAutoHyphens w:val="0"/>
        <w:autoSpaceDE w:val="0"/>
        <w:autoSpaceDN w:val="0"/>
        <w:adjustRightInd w:val="0"/>
        <w:spacing w:line="360" w:lineRule="auto"/>
        <w:ind w:firstLine="567"/>
        <w:rPr>
          <w:rFonts w:eastAsia="Times New Roman"/>
          <w:kern w:val="0"/>
          <w:sz w:val="28"/>
          <w:szCs w:val="28"/>
        </w:rPr>
      </w:pPr>
      <w:r w:rsidRPr="00135EE4">
        <w:rPr>
          <w:rFonts w:eastAsia="Times New Roman"/>
          <w:kern w:val="0"/>
          <w:sz w:val="28"/>
          <w:szCs w:val="28"/>
        </w:rPr>
        <w:t>Современный общественно-экономический прогресс во многом стимулирует развитие демократии, питает демократический менталитет и демократические ценностные ориентации граждан, уважения ее достоинства, фундаментальных прав и свобод, независимости мышления. Он нуждается в свободе информации и плюрализма общественной жизни в целом. И в этом смысле тем народам, которые готовы к индивидуальной свободе и ответственности, демократия действительно создает наилучшие возможности для индивидуального и общественного развития, реализации гуманистических ценностей: свободы, равноправия, справедливости, социального творчества.</w:t>
      </w:r>
    </w:p>
    <w:p w:rsidR="00FA4C33" w:rsidRPr="00135EE4" w:rsidRDefault="00FA4C33" w:rsidP="00135EE4">
      <w:pPr>
        <w:widowControl/>
        <w:suppressAutoHyphens w:val="0"/>
        <w:autoSpaceDE w:val="0"/>
        <w:autoSpaceDN w:val="0"/>
        <w:adjustRightInd w:val="0"/>
        <w:spacing w:line="360" w:lineRule="auto"/>
        <w:ind w:firstLine="567"/>
        <w:rPr>
          <w:rFonts w:eastAsia="Times New Roman"/>
          <w:kern w:val="0"/>
          <w:sz w:val="28"/>
          <w:szCs w:val="28"/>
        </w:rPr>
      </w:pPr>
      <w:r w:rsidRPr="00135EE4">
        <w:rPr>
          <w:rFonts w:eastAsia="Times New Roman"/>
          <w:kern w:val="0"/>
          <w:sz w:val="28"/>
          <w:szCs w:val="28"/>
        </w:rPr>
        <w:t xml:space="preserve">Для Демократического режима характерны следующие признаки: 1) Принятием «либеральных ценностей» закреплением их в законодательство и их соблюдение и охране. </w:t>
      </w:r>
      <w:r w:rsidR="00135EE4">
        <w:rPr>
          <w:rFonts w:eastAsia="Times New Roman"/>
          <w:kern w:val="0"/>
          <w:sz w:val="28"/>
          <w:szCs w:val="28"/>
        </w:rPr>
        <w:t xml:space="preserve"> </w:t>
      </w:r>
      <w:r w:rsidRPr="00135EE4">
        <w:rPr>
          <w:rFonts w:eastAsia="Times New Roman"/>
          <w:kern w:val="0"/>
          <w:sz w:val="28"/>
          <w:szCs w:val="28"/>
        </w:rPr>
        <w:t>2) Отдельно выступает теория индивидуализма – признание личности как высшей ценности</w:t>
      </w:r>
      <w:r w:rsidR="00135EE4">
        <w:rPr>
          <w:rFonts w:eastAsia="Times New Roman"/>
          <w:kern w:val="0"/>
          <w:sz w:val="28"/>
          <w:szCs w:val="28"/>
        </w:rPr>
        <w:t xml:space="preserve">. </w:t>
      </w:r>
      <w:r w:rsidRPr="00135EE4">
        <w:rPr>
          <w:rFonts w:eastAsia="Times New Roman"/>
          <w:kern w:val="0"/>
          <w:sz w:val="28"/>
          <w:szCs w:val="28"/>
        </w:rPr>
        <w:t xml:space="preserve"> 3) Основой является гражданское общество, построенное на основах самоорганизации, способное огра</w:t>
      </w:r>
      <w:r w:rsidR="00135EE4">
        <w:rPr>
          <w:rFonts w:eastAsia="Times New Roman"/>
          <w:kern w:val="0"/>
          <w:sz w:val="28"/>
          <w:szCs w:val="28"/>
        </w:rPr>
        <w:t>ничить власть</w:t>
      </w:r>
      <w:r w:rsidRPr="00135EE4">
        <w:rPr>
          <w:rFonts w:eastAsia="Times New Roman"/>
          <w:kern w:val="0"/>
          <w:sz w:val="28"/>
          <w:szCs w:val="28"/>
        </w:rPr>
        <w:t xml:space="preserve">. Задача демократического режима заключается в обеспечении гарантий выполнения перечисленных признаков. Гарантии выражаются в обязанности государства защищать права и свободы граждан, используя механизм принуждения. Позволить гражданину самостоятельно защитить свои права и свободы, у каждого гражданина в демократическом государстве есть гарантированная возможность получить судебную защиту (в том числе и от действий государственных органов), неотъемлемость прав и свобод так же является важной гарантией. </w:t>
      </w:r>
    </w:p>
    <w:p w:rsidR="00B02E0B" w:rsidRPr="00135EE4" w:rsidRDefault="00B02E0B" w:rsidP="00135EE4">
      <w:pPr>
        <w:widowControl/>
        <w:suppressAutoHyphens w:val="0"/>
        <w:autoSpaceDE w:val="0"/>
        <w:autoSpaceDN w:val="0"/>
        <w:adjustRightInd w:val="0"/>
        <w:spacing w:line="360" w:lineRule="auto"/>
        <w:ind w:firstLine="567"/>
        <w:rPr>
          <w:rFonts w:eastAsia="Times New Roman"/>
          <w:kern w:val="0"/>
          <w:sz w:val="28"/>
          <w:szCs w:val="28"/>
        </w:rPr>
      </w:pPr>
    </w:p>
    <w:p w:rsidR="009D705D" w:rsidRPr="00135EE4" w:rsidRDefault="00FA4C33" w:rsidP="00135EE4">
      <w:pPr>
        <w:widowControl/>
        <w:suppressAutoHyphens w:val="0"/>
        <w:autoSpaceDE w:val="0"/>
        <w:autoSpaceDN w:val="0"/>
        <w:adjustRightInd w:val="0"/>
        <w:jc w:val="center"/>
        <w:rPr>
          <w:rFonts w:eastAsia="Times New Roman"/>
          <w:b/>
          <w:kern w:val="0"/>
          <w:sz w:val="32"/>
          <w:szCs w:val="32"/>
        </w:rPr>
      </w:pPr>
      <w:r w:rsidRPr="00135EE4">
        <w:rPr>
          <w:rFonts w:eastAsia="Times New Roman"/>
          <w:b/>
          <w:kern w:val="0"/>
          <w:sz w:val="32"/>
          <w:szCs w:val="32"/>
        </w:rPr>
        <w:t>Список использованной литературы</w:t>
      </w:r>
    </w:p>
    <w:p w:rsidR="00FA4C33" w:rsidRPr="009D705D" w:rsidRDefault="00FA4C33" w:rsidP="00135EE4">
      <w:pPr>
        <w:widowControl/>
        <w:suppressAutoHyphens w:val="0"/>
        <w:autoSpaceDE w:val="0"/>
        <w:autoSpaceDN w:val="0"/>
        <w:adjustRightInd w:val="0"/>
        <w:rPr>
          <w:rFonts w:ascii="TimesNewRoman" w:eastAsia="Times New Roman" w:hAnsi="TimesNewRoman" w:cs="TimesNewRoman"/>
          <w:kern w:val="0"/>
          <w:sz w:val="28"/>
          <w:szCs w:val="28"/>
        </w:rPr>
      </w:pPr>
    </w:p>
    <w:p w:rsidR="00A1368E" w:rsidRPr="00FA4C33" w:rsidRDefault="00FA4C33" w:rsidP="00135EE4">
      <w:pPr>
        <w:widowControl/>
        <w:suppressAutoHyphens w:val="0"/>
        <w:spacing w:line="360" w:lineRule="auto"/>
        <w:ind w:firstLine="567"/>
        <w:rPr>
          <w:sz w:val="28"/>
          <w:szCs w:val="28"/>
        </w:rPr>
      </w:pPr>
      <w:r>
        <w:rPr>
          <w:sz w:val="28"/>
          <w:szCs w:val="28"/>
        </w:rPr>
        <w:t xml:space="preserve">1. </w:t>
      </w:r>
      <w:r w:rsidR="00A1368E" w:rsidRPr="00FA4C33">
        <w:rPr>
          <w:sz w:val="28"/>
          <w:szCs w:val="28"/>
        </w:rPr>
        <w:t>Тавадов Г. Т. Политология: Учебное пособие. – М.: ФАИР-ПРЕСС, 2000. – 416с.</w:t>
      </w:r>
    </w:p>
    <w:p w:rsidR="00A1368E" w:rsidRPr="00FA4C33" w:rsidRDefault="00A1368E" w:rsidP="00135EE4">
      <w:pPr>
        <w:autoSpaceDE w:val="0"/>
        <w:autoSpaceDN w:val="0"/>
        <w:adjustRightInd w:val="0"/>
        <w:spacing w:line="360" w:lineRule="auto"/>
        <w:ind w:firstLine="567"/>
        <w:rPr>
          <w:sz w:val="28"/>
          <w:szCs w:val="28"/>
        </w:rPr>
      </w:pPr>
      <w:r w:rsidRPr="00FA4C33">
        <w:rPr>
          <w:sz w:val="28"/>
          <w:szCs w:val="28"/>
        </w:rPr>
        <w:t>2. Демидов Н. М. Основы социологии и политологии: Учеб. пособие для студентов</w:t>
      </w:r>
      <w:r w:rsidR="00FA4C33">
        <w:rPr>
          <w:sz w:val="28"/>
          <w:szCs w:val="28"/>
        </w:rPr>
        <w:t xml:space="preserve"> </w:t>
      </w:r>
      <w:r w:rsidRPr="00FA4C33">
        <w:rPr>
          <w:sz w:val="28"/>
          <w:szCs w:val="28"/>
        </w:rPr>
        <w:t>сред. проф. учеб. заве</w:t>
      </w:r>
      <w:r w:rsidR="00FA4C33">
        <w:rPr>
          <w:sz w:val="28"/>
          <w:szCs w:val="28"/>
        </w:rPr>
        <w:t xml:space="preserve">дений. — М.: Издательский центр </w:t>
      </w:r>
      <w:r w:rsidRPr="00FA4C33">
        <w:rPr>
          <w:sz w:val="28"/>
          <w:szCs w:val="28"/>
        </w:rPr>
        <w:t>«Академия»,</w:t>
      </w:r>
      <w:r w:rsidR="00FA4C33">
        <w:rPr>
          <w:sz w:val="28"/>
          <w:szCs w:val="28"/>
        </w:rPr>
        <w:t xml:space="preserve"> </w:t>
      </w:r>
      <w:r w:rsidRPr="00FA4C33">
        <w:rPr>
          <w:sz w:val="28"/>
          <w:szCs w:val="28"/>
        </w:rPr>
        <w:t xml:space="preserve">2004. — 208 с. </w:t>
      </w:r>
    </w:p>
    <w:p w:rsidR="00A1368E" w:rsidRPr="00FA4C33" w:rsidRDefault="00FA4C33" w:rsidP="00135EE4">
      <w:pPr>
        <w:spacing w:line="360" w:lineRule="auto"/>
        <w:ind w:firstLine="567"/>
        <w:rPr>
          <w:sz w:val="28"/>
          <w:szCs w:val="28"/>
        </w:rPr>
      </w:pPr>
      <w:r>
        <w:rPr>
          <w:sz w:val="28"/>
          <w:szCs w:val="28"/>
        </w:rPr>
        <w:t>3</w:t>
      </w:r>
      <w:r w:rsidR="00A1368E" w:rsidRPr="00FA4C33">
        <w:rPr>
          <w:sz w:val="28"/>
          <w:szCs w:val="28"/>
        </w:rPr>
        <w:t xml:space="preserve">. </w:t>
      </w:r>
      <w:r w:rsidR="00A1368E" w:rsidRPr="004525B7">
        <w:rPr>
          <w:sz w:val="28"/>
          <w:szCs w:val="28"/>
        </w:rPr>
        <w:t>http://www.politnauka.org/library/dem/karl-shmitter.php</w:t>
      </w:r>
      <w:r w:rsidR="00A1368E" w:rsidRPr="00FA4C33">
        <w:rPr>
          <w:sz w:val="28"/>
          <w:szCs w:val="28"/>
        </w:rPr>
        <w:t xml:space="preserve"> - Карл Т.Л., </w:t>
      </w:r>
      <w:r>
        <w:rPr>
          <w:sz w:val="28"/>
          <w:szCs w:val="28"/>
        </w:rPr>
        <w:t xml:space="preserve"> </w:t>
      </w:r>
      <w:r w:rsidR="00A1368E" w:rsidRPr="00FA4C33">
        <w:rPr>
          <w:sz w:val="28"/>
          <w:szCs w:val="28"/>
        </w:rPr>
        <w:t>Шмиттер Ф. Что есть демократия?</w:t>
      </w:r>
    </w:p>
    <w:p w:rsidR="00A1368E" w:rsidRPr="00FA4C33" w:rsidRDefault="00A1368E" w:rsidP="00135EE4">
      <w:pPr>
        <w:pStyle w:val="31"/>
        <w:spacing w:after="0" w:line="360" w:lineRule="auto"/>
        <w:ind w:firstLine="567"/>
        <w:rPr>
          <w:sz w:val="28"/>
          <w:szCs w:val="28"/>
        </w:rPr>
      </w:pPr>
      <w:r w:rsidRPr="00FA4C33">
        <w:rPr>
          <w:sz w:val="28"/>
          <w:szCs w:val="28"/>
        </w:rPr>
        <w:t>4. Нигматуллина И.В.</w:t>
      </w:r>
      <w:r w:rsidR="00FA4C33">
        <w:rPr>
          <w:sz w:val="28"/>
          <w:szCs w:val="28"/>
        </w:rPr>
        <w:t>,</w:t>
      </w:r>
      <w:r w:rsidRPr="00FA4C33">
        <w:rPr>
          <w:sz w:val="28"/>
          <w:szCs w:val="28"/>
        </w:rPr>
        <w:t xml:space="preserve"> Семенова А.Н. Политология. Учебное пособие для студентов ВЗФЭИ. Издательство «Башкирского территориального института профессиональных бухгалтеров» – Уфа, 2002. – 129 с.</w:t>
      </w:r>
    </w:p>
    <w:p w:rsidR="00A1368E" w:rsidRPr="00FA4C33" w:rsidRDefault="00A1368E" w:rsidP="00135EE4">
      <w:pPr>
        <w:widowControl/>
        <w:suppressAutoHyphens w:val="0"/>
        <w:autoSpaceDE w:val="0"/>
        <w:autoSpaceDN w:val="0"/>
        <w:adjustRightInd w:val="0"/>
        <w:spacing w:line="360" w:lineRule="auto"/>
        <w:ind w:firstLine="567"/>
        <w:rPr>
          <w:rFonts w:eastAsia="Times New Roman"/>
          <w:kern w:val="0"/>
          <w:sz w:val="28"/>
          <w:szCs w:val="28"/>
        </w:rPr>
      </w:pPr>
      <w:r w:rsidRPr="00FA4C33">
        <w:rPr>
          <w:sz w:val="28"/>
          <w:szCs w:val="28"/>
        </w:rPr>
        <w:t xml:space="preserve">5. </w:t>
      </w:r>
      <w:r w:rsidRPr="00FA4C33">
        <w:rPr>
          <w:rFonts w:eastAsia="Times New Roman"/>
          <w:kern w:val="0"/>
          <w:sz w:val="28"/>
          <w:szCs w:val="28"/>
        </w:rPr>
        <w:t xml:space="preserve">Политология: Учебное пособие. / Сост.: Бирюков С.В., Ивлев С.В., Батурина Т.В., Мельниченко Е.В. – Томский межвузовский центр дистанционного образования – Томск, 2004. – 228 с. </w:t>
      </w:r>
    </w:p>
    <w:p w:rsidR="00A1368E" w:rsidRPr="00FA4C33" w:rsidRDefault="00A1368E" w:rsidP="00135EE4">
      <w:pPr>
        <w:autoSpaceDE w:val="0"/>
        <w:autoSpaceDN w:val="0"/>
        <w:adjustRightInd w:val="0"/>
        <w:spacing w:line="360" w:lineRule="auto"/>
        <w:ind w:firstLine="567"/>
        <w:rPr>
          <w:sz w:val="28"/>
          <w:szCs w:val="28"/>
        </w:rPr>
      </w:pPr>
      <w:r w:rsidRPr="00FA4C33">
        <w:rPr>
          <w:sz w:val="28"/>
          <w:szCs w:val="28"/>
        </w:rPr>
        <w:t xml:space="preserve">6. </w:t>
      </w:r>
      <w:r w:rsidRPr="004525B7">
        <w:rPr>
          <w:sz w:val="28"/>
          <w:szCs w:val="28"/>
        </w:rPr>
        <w:t>http://ru.wikipedia.org/wiki/Демократия</w:t>
      </w:r>
    </w:p>
    <w:p w:rsidR="00A1368E" w:rsidRPr="00291BCB" w:rsidRDefault="00A1368E" w:rsidP="00135EE4">
      <w:pPr>
        <w:spacing w:line="360" w:lineRule="auto"/>
        <w:ind w:firstLine="567"/>
        <w:rPr>
          <w:sz w:val="28"/>
          <w:szCs w:val="28"/>
        </w:rPr>
      </w:pPr>
      <w:r w:rsidRPr="00FA4C33">
        <w:rPr>
          <w:sz w:val="28"/>
          <w:szCs w:val="28"/>
        </w:rPr>
        <w:t xml:space="preserve">7. </w:t>
      </w:r>
      <w:r w:rsidR="00291BCB" w:rsidRPr="00291BCB">
        <w:rPr>
          <w:rFonts w:eastAsia="Times New Roman"/>
          <w:kern w:val="0"/>
          <w:sz w:val="28"/>
          <w:szCs w:val="28"/>
        </w:rPr>
        <w:t>Лекции по п</w:t>
      </w:r>
      <w:r w:rsidRPr="00291BCB">
        <w:rPr>
          <w:sz w:val="28"/>
          <w:szCs w:val="28"/>
        </w:rPr>
        <w:t>олитологи</w:t>
      </w:r>
      <w:r w:rsidR="00291BCB" w:rsidRPr="00291BCB">
        <w:rPr>
          <w:sz w:val="28"/>
          <w:szCs w:val="28"/>
        </w:rPr>
        <w:t>и</w:t>
      </w:r>
      <w:r w:rsidRPr="00291BCB">
        <w:rPr>
          <w:sz w:val="28"/>
          <w:szCs w:val="28"/>
        </w:rPr>
        <w:t xml:space="preserve"> Авторский коллектив: Г. М. Заболотная, В. Г. Богомяков, А. Я. Кириницкий</w:t>
      </w:r>
      <w:r w:rsidR="00291BCB" w:rsidRPr="00291BCB">
        <w:rPr>
          <w:sz w:val="28"/>
          <w:szCs w:val="28"/>
        </w:rPr>
        <w:t xml:space="preserve"> </w:t>
      </w:r>
      <w:r w:rsidR="00291BCB" w:rsidRPr="00291BCB">
        <w:rPr>
          <w:rFonts w:eastAsia="Times New Roman"/>
          <w:kern w:val="0"/>
          <w:sz w:val="28"/>
          <w:szCs w:val="28"/>
        </w:rPr>
        <w:t>Российский образовательный портал DISTANCE.RU 2006 – 66с.</w:t>
      </w:r>
    </w:p>
    <w:p w:rsidR="00A1368E" w:rsidRPr="00FA4C33" w:rsidRDefault="009D4CB1" w:rsidP="00135EE4">
      <w:pPr>
        <w:pStyle w:val="1"/>
        <w:spacing w:line="360" w:lineRule="auto"/>
        <w:ind w:firstLine="567"/>
        <w:jc w:val="left"/>
        <w:rPr>
          <w:rFonts w:ascii="Times New Roman" w:hAnsi="Times New Roman" w:cs="Times New Roman"/>
          <w:sz w:val="28"/>
          <w:szCs w:val="28"/>
        </w:rPr>
      </w:pPr>
      <w:r>
        <w:rPr>
          <w:rFonts w:ascii="Times New Roman" w:hAnsi="Times New Roman" w:cs="Times New Roman"/>
          <w:sz w:val="28"/>
          <w:szCs w:val="28"/>
        </w:rPr>
        <w:t>8</w:t>
      </w:r>
      <w:r w:rsidR="00A1368E" w:rsidRPr="00FA4C33">
        <w:rPr>
          <w:rFonts w:ascii="Times New Roman" w:hAnsi="Times New Roman" w:cs="Times New Roman"/>
          <w:sz w:val="28"/>
          <w:szCs w:val="28"/>
        </w:rPr>
        <w:t xml:space="preserve">. В.П. Пугачев А.И.Соловьев ВВЕДЕНИЕ  </w:t>
      </w:r>
      <w:r w:rsidR="00291BCB">
        <w:rPr>
          <w:rFonts w:ascii="Times New Roman" w:hAnsi="Times New Roman" w:cs="Times New Roman"/>
          <w:sz w:val="28"/>
          <w:szCs w:val="28"/>
        </w:rPr>
        <w:t>в политологию</w:t>
      </w:r>
      <w:r w:rsidR="00291BCB">
        <w:rPr>
          <w:rFonts w:ascii="Times New Roman" w:hAnsi="Times New Roman" w:cs="Times New Roman"/>
          <w:bCs/>
          <w:sz w:val="28"/>
          <w:szCs w:val="28"/>
        </w:rPr>
        <w:t>. – М.: Аспект Пресс, 2000. - 378 с.</w:t>
      </w:r>
    </w:p>
    <w:p w:rsidR="00A1368E" w:rsidRPr="00FA4C33" w:rsidRDefault="009D4CB1" w:rsidP="00135EE4">
      <w:pPr>
        <w:spacing w:line="360" w:lineRule="auto"/>
        <w:ind w:firstLine="567"/>
        <w:rPr>
          <w:sz w:val="28"/>
          <w:szCs w:val="28"/>
        </w:rPr>
      </w:pPr>
      <w:r>
        <w:rPr>
          <w:sz w:val="28"/>
          <w:szCs w:val="28"/>
        </w:rPr>
        <w:t>9</w:t>
      </w:r>
      <w:r w:rsidR="00A1368E" w:rsidRPr="00FA4C33">
        <w:rPr>
          <w:sz w:val="28"/>
          <w:szCs w:val="28"/>
        </w:rPr>
        <w:t>. Хантингтон С. Третья волна. Демократизация в конце ХХ века. М. РОССПЭН. 2003.</w:t>
      </w:r>
    </w:p>
    <w:p w:rsidR="00A1368E" w:rsidRPr="00FA4C33" w:rsidRDefault="00A1368E" w:rsidP="00135EE4">
      <w:pPr>
        <w:widowControl/>
        <w:suppressAutoHyphens w:val="0"/>
        <w:autoSpaceDE w:val="0"/>
        <w:autoSpaceDN w:val="0"/>
        <w:adjustRightInd w:val="0"/>
        <w:spacing w:line="360" w:lineRule="auto"/>
        <w:ind w:firstLine="567"/>
        <w:rPr>
          <w:rFonts w:eastAsia="Times New Roman"/>
          <w:kern w:val="0"/>
          <w:sz w:val="28"/>
          <w:szCs w:val="28"/>
        </w:rPr>
      </w:pPr>
      <w:r w:rsidRPr="00FA4C33">
        <w:rPr>
          <w:sz w:val="28"/>
          <w:szCs w:val="28"/>
        </w:rPr>
        <w:t>1</w:t>
      </w:r>
      <w:r w:rsidR="009D4CB1">
        <w:rPr>
          <w:sz w:val="28"/>
          <w:szCs w:val="28"/>
        </w:rPr>
        <w:t>0</w:t>
      </w:r>
      <w:r w:rsidRPr="00FA4C33">
        <w:rPr>
          <w:sz w:val="28"/>
          <w:szCs w:val="28"/>
        </w:rPr>
        <w:t xml:space="preserve">. </w:t>
      </w:r>
      <w:r w:rsidR="00291BCB">
        <w:rPr>
          <w:rFonts w:eastAsia="Times New Roman"/>
          <w:kern w:val="0"/>
          <w:sz w:val="28"/>
          <w:szCs w:val="28"/>
        </w:rPr>
        <w:t xml:space="preserve">Козырев Г. И. </w:t>
      </w:r>
      <w:r w:rsidRPr="00FA4C33">
        <w:rPr>
          <w:rFonts w:eastAsia="Times New Roman"/>
          <w:kern w:val="0"/>
          <w:sz w:val="28"/>
          <w:szCs w:val="28"/>
        </w:rPr>
        <w:t xml:space="preserve"> Основы социологии и политологии: учебник.</w:t>
      </w:r>
      <w:r w:rsidR="00291BCB">
        <w:rPr>
          <w:rFonts w:eastAsia="Times New Roman"/>
          <w:kern w:val="0"/>
          <w:sz w:val="28"/>
          <w:szCs w:val="28"/>
        </w:rPr>
        <w:t xml:space="preserve"> </w:t>
      </w:r>
      <w:r w:rsidRPr="00FA4C33">
        <w:rPr>
          <w:rFonts w:eastAsia="Times New Roman"/>
          <w:kern w:val="0"/>
          <w:sz w:val="28"/>
          <w:szCs w:val="28"/>
        </w:rPr>
        <w:t>— М.: ИД «Ф</w:t>
      </w:r>
      <w:r w:rsidR="00291BCB">
        <w:rPr>
          <w:rFonts w:eastAsia="Times New Roman"/>
          <w:kern w:val="0"/>
          <w:sz w:val="28"/>
          <w:szCs w:val="28"/>
        </w:rPr>
        <w:t>ОРУМ»: ИНФРА-М, 2007. — 240 с.</w:t>
      </w:r>
    </w:p>
    <w:p w:rsidR="00A1368E" w:rsidRPr="00FA4C33" w:rsidRDefault="003D40D0" w:rsidP="00135EE4">
      <w:pPr>
        <w:widowControl/>
        <w:suppressAutoHyphens w:val="0"/>
        <w:autoSpaceDE w:val="0"/>
        <w:autoSpaceDN w:val="0"/>
        <w:adjustRightInd w:val="0"/>
        <w:spacing w:line="360" w:lineRule="auto"/>
        <w:ind w:firstLine="567"/>
        <w:rPr>
          <w:rFonts w:eastAsia="Times New Roman"/>
          <w:kern w:val="0"/>
          <w:sz w:val="28"/>
          <w:szCs w:val="28"/>
        </w:rPr>
      </w:pPr>
      <w:r w:rsidRPr="00FA4C33">
        <w:rPr>
          <w:rFonts w:eastAsia="Times New Roman"/>
          <w:kern w:val="0"/>
          <w:sz w:val="28"/>
          <w:szCs w:val="28"/>
        </w:rPr>
        <w:t>1</w:t>
      </w:r>
      <w:r w:rsidR="009D4CB1">
        <w:rPr>
          <w:rFonts w:eastAsia="Times New Roman"/>
          <w:kern w:val="0"/>
          <w:sz w:val="28"/>
          <w:szCs w:val="28"/>
        </w:rPr>
        <w:t>1</w:t>
      </w:r>
      <w:r w:rsidRPr="00FA4C33">
        <w:rPr>
          <w:rFonts w:eastAsia="Times New Roman"/>
          <w:kern w:val="0"/>
          <w:sz w:val="28"/>
          <w:szCs w:val="28"/>
        </w:rPr>
        <w:t>. ДАЛЬНЕВОСТОЧНЫЙ ГОСУДАРСТВЕННЫЙ УНИВЕРСИТЕТ</w:t>
      </w:r>
      <w:r w:rsidR="00291BCB">
        <w:rPr>
          <w:rFonts w:eastAsia="Times New Roman"/>
          <w:kern w:val="0"/>
          <w:sz w:val="28"/>
          <w:szCs w:val="28"/>
        </w:rPr>
        <w:t xml:space="preserve"> </w:t>
      </w:r>
      <w:r w:rsidRPr="00FA4C33">
        <w:rPr>
          <w:rFonts w:eastAsia="Times New Roman"/>
          <w:kern w:val="0"/>
          <w:sz w:val="28"/>
          <w:szCs w:val="28"/>
        </w:rPr>
        <w:t>ТИХООКЕАНСКИЙ ИНСТИТУТ</w:t>
      </w:r>
      <w:r w:rsidR="00291BCB">
        <w:rPr>
          <w:rFonts w:eastAsia="Times New Roman"/>
          <w:kern w:val="0"/>
          <w:sz w:val="28"/>
          <w:szCs w:val="28"/>
        </w:rPr>
        <w:t xml:space="preserve"> </w:t>
      </w:r>
      <w:r w:rsidRPr="00FA4C33">
        <w:rPr>
          <w:rFonts w:eastAsia="Times New Roman"/>
          <w:kern w:val="0"/>
          <w:sz w:val="28"/>
          <w:szCs w:val="28"/>
        </w:rPr>
        <w:t>ДИСТАНЦИОННОГО ОБРАЗОВАНИЯ И ТЕХНОЛОГИЙ</w:t>
      </w:r>
      <w:r w:rsidR="00291BCB">
        <w:rPr>
          <w:rFonts w:eastAsia="Times New Roman"/>
          <w:kern w:val="0"/>
          <w:sz w:val="28"/>
          <w:szCs w:val="28"/>
        </w:rPr>
        <w:t xml:space="preserve"> </w:t>
      </w:r>
      <w:r w:rsidRPr="00291BCB">
        <w:rPr>
          <w:rFonts w:eastAsia="Times New Roman"/>
          <w:bCs/>
          <w:kern w:val="0"/>
          <w:sz w:val="28"/>
          <w:szCs w:val="28"/>
        </w:rPr>
        <w:t>Г. П. Оврах ПОЛИТОЛОГИЯ</w:t>
      </w:r>
      <w:r w:rsidR="00291BCB">
        <w:rPr>
          <w:rFonts w:eastAsia="Times New Roman"/>
          <w:bCs/>
          <w:kern w:val="0"/>
          <w:sz w:val="28"/>
          <w:szCs w:val="28"/>
        </w:rPr>
        <w:t xml:space="preserve">, </w:t>
      </w:r>
      <w:r w:rsidR="00291BCB">
        <w:rPr>
          <w:rFonts w:eastAsia="Times New Roman"/>
          <w:kern w:val="0"/>
          <w:sz w:val="28"/>
          <w:szCs w:val="28"/>
        </w:rPr>
        <w:t xml:space="preserve"> </w:t>
      </w:r>
      <w:r w:rsidRPr="00FA4C33">
        <w:rPr>
          <w:rFonts w:eastAsia="Times New Roman"/>
          <w:kern w:val="0"/>
          <w:sz w:val="28"/>
          <w:szCs w:val="28"/>
        </w:rPr>
        <w:t>ВЛАДИВОСТОК</w:t>
      </w:r>
      <w:r w:rsidR="00291BCB">
        <w:rPr>
          <w:rFonts w:eastAsia="Times New Roman"/>
          <w:kern w:val="0"/>
          <w:sz w:val="28"/>
          <w:szCs w:val="28"/>
        </w:rPr>
        <w:t xml:space="preserve">, </w:t>
      </w:r>
      <w:r w:rsidRPr="00FA4C33">
        <w:rPr>
          <w:rFonts w:eastAsia="Times New Roman"/>
          <w:kern w:val="0"/>
          <w:sz w:val="28"/>
          <w:szCs w:val="28"/>
        </w:rPr>
        <w:t>2000</w:t>
      </w:r>
      <w:r w:rsidR="00291BCB">
        <w:rPr>
          <w:rFonts w:eastAsia="Times New Roman"/>
          <w:kern w:val="0"/>
          <w:sz w:val="28"/>
          <w:szCs w:val="28"/>
        </w:rPr>
        <w:t xml:space="preserve">. </w:t>
      </w:r>
      <w:r w:rsidR="009D4CB1">
        <w:rPr>
          <w:rFonts w:eastAsia="Times New Roman"/>
          <w:kern w:val="0"/>
          <w:sz w:val="28"/>
          <w:szCs w:val="28"/>
        </w:rPr>
        <w:t>–</w:t>
      </w:r>
      <w:r w:rsidRPr="00FA4C33">
        <w:rPr>
          <w:rFonts w:eastAsia="Times New Roman"/>
          <w:kern w:val="0"/>
          <w:sz w:val="28"/>
          <w:szCs w:val="28"/>
        </w:rPr>
        <w:t xml:space="preserve"> 149</w:t>
      </w:r>
      <w:r w:rsidR="009D4CB1">
        <w:rPr>
          <w:rFonts w:eastAsia="Times New Roman"/>
          <w:kern w:val="0"/>
          <w:sz w:val="28"/>
          <w:szCs w:val="28"/>
        </w:rPr>
        <w:t xml:space="preserve"> </w:t>
      </w:r>
      <w:r w:rsidRPr="00FA4C33">
        <w:rPr>
          <w:rFonts w:eastAsia="Times New Roman"/>
          <w:kern w:val="0"/>
          <w:sz w:val="28"/>
          <w:szCs w:val="28"/>
        </w:rPr>
        <w:t>с.</w:t>
      </w:r>
      <w:bookmarkStart w:id="0" w:name="_GoBack"/>
      <w:bookmarkEnd w:id="0"/>
    </w:p>
    <w:sectPr w:rsidR="00A1368E" w:rsidRPr="00FA4C33" w:rsidSect="00AE0F9A">
      <w:footerReference w:type="even" r:id="rId7"/>
      <w:footerReference w:type="default" r:id="rId8"/>
      <w:footnotePr>
        <w:pos w:val="beneathText"/>
      </w:footnotePr>
      <w:pgSz w:w="11905" w:h="16837"/>
      <w:pgMar w:top="426" w:right="565" w:bottom="426" w:left="567" w:header="0" w:footer="170"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A96" w:rsidRDefault="000C7A96">
      <w:r>
        <w:separator/>
      </w:r>
    </w:p>
  </w:endnote>
  <w:endnote w:type="continuationSeparator" w:id="0">
    <w:p w:rsidR="000C7A96" w:rsidRDefault="000C7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02"/>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6"/>
    <w:family w:val="auto"/>
    <w:notTrueType/>
    <w:pitch w:val="default"/>
    <w:sig w:usb0="00000001" w:usb1="080F0000" w:usb2="00000010" w:usb3="00000000" w:csb0="0006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68E" w:rsidRDefault="00A1368E" w:rsidP="00BC2466">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1368E" w:rsidRDefault="00A1368E" w:rsidP="00BC2466">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68E" w:rsidRDefault="00A1368E" w:rsidP="00BC2466">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0A2063">
      <w:rPr>
        <w:rStyle w:val="ae"/>
        <w:noProof/>
      </w:rPr>
      <w:t>2</w:t>
    </w:r>
    <w:r>
      <w:rPr>
        <w:rStyle w:val="ae"/>
      </w:rPr>
      <w:fldChar w:fldCharType="end"/>
    </w:r>
  </w:p>
  <w:p w:rsidR="00A1368E" w:rsidRDefault="00A1368E" w:rsidP="00BC2466">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A96" w:rsidRDefault="000C7A96">
      <w:r>
        <w:separator/>
      </w:r>
    </w:p>
  </w:footnote>
  <w:footnote w:type="continuationSeparator" w:id="0">
    <w:p w:rsidR="000C7A96" w:rsidRDefault="000C7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C2303072"/>
    <w:name w:val="WW8Num14"/>
    <w:lvl w:ilvl="0">
      <w:start w:val="1"/>
      <w:numFmt w:val="decimal"/>
      <w:lvlText w:val="%1."/>
      <w:lvlJc w:val="left"/>
      <w:pPr>
        <w:tabs>
          <w:tab w:val="num" w:pos="360"/>
        </w:tabs>
        <w:ind w:left="360" w:hanging="360"/>
      </w:pPr>
      <w:rPr>
        <w:color w:val="auto"/>
      </w:rPr>
    </w:lvl>
  </w:abstractNum>
  <w:abstractNum w:abstractNumId="1">
    <w:nsid w:val="00000002"/>
    <w:multiLevelType w:val="singleLevel"/>
    <w:tmpl w:val="00000002"/>
    <w:name w:val="WW8Num12"/>
    <w:lvl w:ilvl="0">
      <w:start w:val="1"/>
      <w:numFmt w:val="bullet"/>
      <w:lvlText w:val="-"/>
      <w:lvlJc w:val="left"/>
      <w:pPr>
        <w:tabs>
          <w:tab w:val="num" w:pos="360"/>
        </w:tabs>
        <w:ind w:left="360" w:hanging="360"/>
      </w:pPr>
      <w:rPr>
        <w:rFonts w:ascii="StarSymbol" w:hAnsi="StarSymbol"/>
      </w:rPr>
    </w:lvl>
  </w:abstractNum>
  <w:abstractNum w:abstractNumId="2">
    <w:nsid w:val="00000003"/>
    <w:multiLevelType w:val="singleLevel"/>
    <w:tmpl w:val="00000003"/>
    <w:name w:val="WW8Num29"/>
    <w:lvl w:ilvl="0">
      <w:start w:val="1"/>
      <w:numFmt w:val="decimal"/>
      <w:lvlText w:val="%1."/>
      <w:lvlJc w:val="left"/>
      <w:pPr>
        <w:tabs>
          <w:tab w:val="num" w:pos="540"/>
        </w:tabs>
        <w:ind w:left="540" w:hanging="360"/>
      </w:pPr>
    </w:lvl>
  </w:abstractNum>
  <w:abstractNum w:abstractNumId="3">
    <w:nsid w:val="00000004"/>
    <w:multiLevelType w:val="singleLevel"/>
    <w:tmpl w:val="00000004"/>
    <w:name w:val="WW8Num3"/>
    <w:lvl w:ilvl="0">
      <w:start w:val="1"/>
      <w:numFmt w:val="decimal"/>
      <w:lvlText w:val="%1."/>
      <w:lvlJc w:val="left"/>
      <w:pPr>
        <w:tabs>
          <w:tab w:val="num" w:pos="540"/>
        </w:tabs>
        <w:ind w:left="540" w:hanging="360"/>
      </w:pPr>
    </w:lvl>
  </w:abstractNum>
  <w:abstractNum w:abstractNumId="4">
    <w:nsid w:val="00000005"/>
    <w:multiLevelType w:val="singleLevel"/>
    <w:tmpl w:val="00000005"/>
    <w:name w:val="WW8Num40"/>
    <w:lvl w:ilvl="0">
      <w:start w:val="1"/>
      <w:numFmt w:val="decimal"/>
      <w:lvlText w:val="%1."/>
      <w:lvlJc w:val="left"/>
      <w:pPr>
        <w:tabs>
          <w:tab w:val="num" w:pos="720"/>
        </w:tabs>
        <w:ind w:left="720" w:hanging="360"/>
      </w:pPr>
    </w:lvl>
  </w:abstractNum>
  <w:abstractNum w:abstractNumId="5">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00000007"/>
    <w:multiLevelType w:val="multilevel"/>
    <w:tmpl w:val="41746CFA"/>
    <w:lvl w:ilvl="0">
      <w:start w:val="1"/>
      <w:numFmt w:val="decimal"/>
      <w:lvlText w:val="%1."/>
      <w:lvlJc w:val="left"/>
      <w:pPr>
        <w:tabs>
          <w:tab w:val="num" w:pos="360"/>
        </w:tabs>
        <w:ind w:left="360" w:hanging="360"/>
      </w:pPr>
      <w:rPr>
        <w:rFonts w:ascii="Times New Roman" w:eastAsia="Times New Roman" w:hAnsi="Times New Roman" w:cs="Times New Roman"/>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37B7BCF"/>
    <w:multiLevelType w:val="hybridMultilevel"/>
    <w:tmpl w:val="99223F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9C523A"/>
    <w:multiLevelType w:val="hybridMultilevel"/>
    <w:tmpl w:val="A60CC792"/>
    <w:lvl w:ilvl="0" w:tplc="10DAF6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1BC567A"/>
    <w:multiLevelType w:val="singleLevel"/>
    <w:tmpl w:val="B888B7C6"/>
    <w:lvl w:ilvl="0">
      <w:start w:val="1"/>
      <w:numFmt w:val="decimal"/>
      <w:lvlText w:val="%1)"/>
      <w:legacy w:legacy="1" w:legacySpace="0" w:legacyIndent="285"/>
      <w:lvlJc w:val="left"/>
      <w:rPr>
        <w:rFonts w:ascii="Times New Roman" w:hAnsi="Times New Roman" w:cs="Times New Roman" w:hint="default"/>
      </w:rPr>
    </w:lvl>
  </w:abstractNum>
  <w:abstractNum w:abstractNumId="10">
    <w:nsid w:val="5E854C94"/>
    <w:multiLevelType w:val="singleLevel"/>
    <w:tmpl w:val="3D3221F2"/>
    <w:lvl w:ilvl="0">
      <w:start w:val="1"/>
      <w:numFmt w:val="decimal"/>
      <w:lvlText w:val="%1)"/>
      <w:legacy w:legacy="1" w:legacySpace="0" w:legacyIndent="345"/>
      <w:lvlJc w:val="left"/>
      <w:rPr>
        <w:rFonts w:ascii="Times New Roman" w:hAnsi="Times New Roman" w:cs="Times New Roman" w:hint="default"/>
      </w:rPr>
    </w:lvl>
  </w:abstractNum>
  <w:abstractNum w:abstractNumId="11">
    <w:nsid w:val="60381644"/>
    <w:multiLevelType w:val="hybridMultilevel"/>
    <w:tmpl w:val="8FC2794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608F1D2F"/>
    <w:multiLevelType w:val="singleLevel"/>
    <w:tmpl w:val="8CF29872"/>
    <w:lvl w:ilvl="0">
      <w:start w:val="1"/>
      <w:numFmt w:val="decimal"/>
      <w:lvlText w:val="%1)"/>
      <w:legacy w:legacy="1" w:legacySpace="0" w:legacyIndent="315"/>
      <w:lvlJc w:val="left"/>
      <w:rPr>
        <w:rFonts w:ascii="Times New Roman" w:hAnsi="Times New Roman" w:cs="Times New Roman" w:hint="default"/>
      </w:rPr>
    </w:lvl>
  </w:abstractNum>
  <w:abstractNum w:abstractNumId="13">
    <w:nsid w:val="60916A94"/>
    <w:multiLevelType w:val="hybridMultilevel"/>
    <w:tmpl w:val="208CF8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10425C2"/>
    <w:multiLevelType w:val="singleLevel"/>
    <w:tmpl w:val="94169402"/>
    <w:lvl w:ilvl="0">
      <w:start w:val="1"/>
      <w:numFmt w:val="decimal"/>
      <w:lvlText w:val="%1)"/>
      <w:legacy w:legacy="1" w:legacySpace="0" w:legacyIndent="270"/>
      <w:lvlJc w:val="left"/>
      <w:rPr>
        <w:rFonts w:ascii="Times New Roman" w:hAnsi="Times New Roman" w:cs="Times New Roman" w:hint="default"/>
      </w:rPr>
    </w:lvl>
  </w:abstractNum>
  <w:abstractNum w:abstractNumId="15">
    <w:nsid w:val="663C4AAA"/>
    <w:multiLevelType w:val="hybridMultilevel"/>
    <w:tmpl w:val="388817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D2D2387"/>
    <w:multiLevelType w:val="hybridMultilevel"/>
    <w:tmpl w:val="721AD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893F52"/>
    <w:multiLevelType w:val="singleLevel"/>
    <w:tmpl w:val="DB107708"/>
    <w:lvl w:ilvl="0">
      <w:start w:val="3"/>
      <w:numFmt w:val="decimal"/>
      <w:lvlText w:val="%1)"/>
      <w:legacy w:legacy="1" w:legacySpace="0" w:legacyIndent="285"/>
      <w:lvlJc w:val="left"/>
      <w:rPr>
        <w:rFonts w:ascii="Times New Roman" w:hAnsi="Times New Roman" w:cs="Times New Roman" w:hint="default"/>
      </w:rPr>
    </w:lvl>
  </w:abstractNum>
  <w:abstractNum w:abstractNumId="18">
    <w:nsid w:val="78465945"/>
    <w:multiLevelType w:val="hybridMultilevel"/>
    <w:tmpl w:val="FDAE9B12"/>
    <w:lvl w:ilvl="0" w:tplc="FA40EA8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12"/>
  </w:num>
  <w:num w:numId="10">
    <w:abstractNumId w:val="9"/>
  </w:num>
  <w:num w:numId="11">
    <w:abstractNumId w:val="14"/>
  </w:num>
  <w:num w:numId="12">
    <w:abstractNumId w:val="17"/>
  </w:num>
  <w:num w:numId="13">
    <w:abstractNumId w:val="11"/>
  </w:num>
  <w:num w:numId="14">
    <w:abstractNumId w:val="13"/>
  </w:num>
  <w:num w:numId="15">
    <w:abstractNumId w:val="18"/>
  </w:num>
  <w:num w:numId="16">
    <w:abstractNumId w:val="7"/>
  </w:num>
  <w:num w:numId="17">
    <w:abstractNumId w:val="8"/>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32FF"/>
    <w:rsid w:val="00031DAD"/>
    <w:rsid w:val="00092A56"/>
    <w:rsid w:val="000A2063"/>
    <w:rsid w:val="000C7A96"/>
    <w:rsid w:val="000E7548"/>
    <w:rsid w:val="0012459D"/>
    <w:rsid w:val="00125D35"/>
    <w:rsid w:val="00130EA3"/>
    <w:rsid w:val="00132E34"/>
    <w:rsid w:val="00133037"/>
    <w:rsid w:val="00135EE4"/>
    <w:rsid w:val="00137856"/>
    <w:rsid w:val="001D4275"/>
    <w:rsid w:val="00250BFB"/>
    <w:rsid w:val="00280164"/>
    <w:rsid w:val="00291BCB"/>
    <w:rsid w:val="002B05CE"/>
    <w:rsid w:val="002E6E8B"/>
    <w:rsid w:val="0033099A"/>
    <w:rsid w:val="00366355"/>
    <w:rsid w:val="003749B4"/>
    <w:rsid w:val="00396BCF"/>
    <w:rsid w:val="003D40D0"/>
    <w:rsid w:val="003E00C4"/>
    <w:rsid w:val="003E193E"/>
    <w:rsid w:val="0041711A"/>
    <w:rsid w:val="00427538"/>
    <w:rsid w:val="004525B7"/>
    <w:rsid w:val="00452B14"/>
    <w:rsid w:val="004F25C9"/>
    <w:rsid w:val="005134E8"/>
    <w:rsid w:val="005B691D"/>
    <w:rsid w:val="005C6E97"/>
    <w:rsid w:val="006444CE"/>
    <w:rsid w:val="006A7EAC"/>
    <w:rsid w:val="006C7CD9"/>
    <w:rsid w:val="006F32FF"/>
    <w:rsid w:val="00731AC8"/>
    <w:rsid w:val="007562A1"/>
    <w:rsid w:val="007A75CD"/>
    <w:rsid w:val="007A76D7"/>
    <w:rsid w:val="00861C6B"/>
    <w:rsid w:val="00864F16"/>
    <w:rsid w:val="00870F91"/>
    <w:rsid w:val="00884571"/>
    <w:rsid w:val="0089226B"/>
    <w:rsid w:val="00937286"/>
    <w:rsid w:val="009B2CC9"/>
    <w:rsid w:val="009B7A87"/>
    <w:rsid w:val="009D4CB1"/>
    <w:rsid w:val="009D705D"/>
    <w:rsid w:val="009E3B45"/>
    <w:rsid w:val="00A1368E"/>
    <w:rsid w:val="00A40ADD"/>
    <w:rsid w:val="00AD00E9"/>
    <w:rsid w:val="00AE0F9A"/>
    <w:rsid w:val="00B02E0B"/>
    <w:rsid w:val="00B85A58"/>
    <w:rsid w:val="00BC2466"/>
    <w:rsid w:val="00BD239C"/>
    <w:rsid w:val="00BF2967"/>
    <w:rsid w:val="00C25AC5"/>
    <w:rsid w:val="00C301F2"/>
    <w:rsid w:val="00C87F85"/>
    <w:rsid w:val="00CA499F"/>
    <w:rsid w:val="00CA6E65"/>
    <w:rsid w:val="00CE6633"/>
    <w:rsid w:val="00D0039D"/>
    <w:rsid w:val="00D07B04"/>
    <w:rsid w:val="00D144F8"/>
    <w:rsid w:val="00D23EBB"/>
    <w:rsid w:val="00D537D6"/>
    <w:rsid w:val="00D84EED"/>
    <w:rsid w:val="00DA3FBE"/>
    <w:rsid w:val="00E1726D"/>
    <w:rsid w:val="00E50C56"/>
    <w:rsid w:val="00E5756C"/>
    <w:rsid w:val="00F4573F"/>
    <w:rsid w:val="00F46A90"/>
    <w:rsid w:val="00F667C8"/>
    <w:rsid w:val="00FA4C33"/>
    <w:rsid w:val="00FD4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93A2B-83D2-47C8-9B48-6CFFA3BEF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kern w:val="1"/>
      <w:sz w:val="24"/>
      <w:szCs w:val="24"/>
    </w:rPr>
  </w:style>
  <w:style w:type="paragraph" w:styleId="1">
    <w:name w:val="heading 1"/>
    <w:basedOn w:val="a"/>
    <w:next w:val="a"/>
    <w:qFormat/>
    <w:rsid w:val="0033099A"/>
    <w:pPr>
      <w:keepNext/>
      <w:widowControl/>
      <w:suppressAutoHyphens w:val="0"/>
      <w:autoSpaceDE w:val="0"/>
      <w:autoSpaceDN w:val="0"/>
      <w:adjustRightInd w:val="0"/>
      <w:spacing w:line="180" w:lineRule="atLeast"/>
      <w:jc w:val="both"/>
      <w:outlineLvl w:val="0"/>
    </w:pPr>
    <w:rPr>
      <w:rFonts w:ascii="Arial" w:eastAsia="Times New Roman" w:hAnsi="Arial" w:cs="Arial"/>
      <w:kern w:val="0"/>
      <w:sz w:val="32"/>
      <w:szCs w:val="16"/>
    </w:rPr>
  </w:style>
  <w:style w:type="paragraph" w:styleId="2">
    <w:name w:val="heading 2"/>
    <w:basedOn w:val="a"/>
    <w:next w:val="a"/>
    <w:qFormat/>
    <w:rsid w:val="0033099A"/>
    <w:pPr>
      <w:keepNext/>
      <w:widowControl/>
      <w:suppressAutoHyphens w:val="0"/>
      <w:autoSpaceDE w:val="0"/>
      <w:autoSpaceDN w:val="0"/>
      <w:adjustRightInd w:val="0"/>
      <w:spacing w:line="180" w:lineRule="atLeast"/>
      <w:jc w:val="both"/>
      <w:outlineLvl w:val="1"/>
    </w:pPr>
    <w:rPr>
      <w:rFonts w:ascii="Arial" w:eastAsia="Times New Roman" w:hAnsi="Arial" w:cs="Arial"/>
      <w:i/>
      <w:iCs/>
      <w:kern w:val="0"/>
      <w:sz w:val="32"/>
      <w:szCs w:val="16"/>
    </w:rPr>
  </w:style>
  <w:style w:type="paragraph" w:styleId="3">
    <w:name w:val="heading 3"/>
    <w:basedOn w:val="a"/>
    <w:next w:val="a"/>
    <w:link w:val="30"/>
    <w:qFormat/>
    <w:rsid w:val="00137856"/>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hAnsi="Arial" w:cs="Tahoma"/>
      <w:sz w:val="28"/>
      <w:szCs w:val="28"/>
    </w:rPr>
  </w:style>
  <w:style w:type="paragraph" w:styleId="a4">
    <w:name w:val="Body Text"/>
    <w:basedOn w:val="a"/>
    <w:pPr>
      <w:spacing w:after="120"/>
    </w:pPr>
  </w:style>
  <w:style w:type="paragraph" w:styleId="a5">
    <w:name w:val="Title"/>
    <w:basedOn w:val="a3"/>
    <w:next w:val="a6"/>
    <w:qFormat/>
  </w:style>
  <w:style w:type="paragraph" w:styleId="a6">
    <w:name w:val="Subtitle"/>
    <w:basedOn w:val="a3"/>
    <w:next w:val="a4"/>
    <w:qFormat/>
    <w:pPr>
      <w:jc w:val="center"/>
    </w:pPr>
    <w:rPr>
      <w:i/>
      <w:iCs/>
    </w:rPr>
  </w:style>
  <w:style w:type="paragraph" w:styleId="a7">
    <w:name w:val="List"/>
    <w:basedOn w:val="a4"/>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customStyle="1" w:styleId="21">
    <w:name w:val="Основной текст с отступом 21"/>
    <w:basedOn w:val="a"/>
    <w:pPr>
      <w:ind w:firstLine="454"/>
      <w:jc w:val="both"/>
    </w:pPr>
    <w:rPr>
      <w:sz w:val="20"/>
    </w:rPr>
  </w:style>
  <w:style w:type="character" w:styleId="a8">
    <w:name w:val="Hyperlink"/>
    <w:basedOn w:val="a0"/>
    <w:rsid w:val="006F32FF"/>
    <w:rPr>
      <w:color w:val="0000FF"/>
      <w:u w:val="single"/>
    </w:rPr>
  </w:style>
  <w:style w:type="paragraph" w:customStyle="1" w:styleId="Style2">
    <w:name w:val="Style2"/>
    <w:basedOn w:val="a"/>
    <w:rsid w:val="00E50C56"/>
    <w:pPr>
      <w:suppressAutoHyphens w:val="0"/>
      <w:autoSpaceDE w:val="0"/>
      <w:autoSpaceDN w:val="0"/>
      <w:adjustRightInd w:val="0"/>
      <w:spacing w:line="221" w:lineRule="exact"/>
      <w:ind w:firstLine="315"/>
    </w:pPr>
    <w:rPr>
      <w:rFonts w:eastAsia="Times New Roman"/>
      <w:kern w:val="0"/>
    </w:rPr>
  </w:style>
  <w:style w:type="paragraph" w:customStyle="1" w:styleId="Style3">
    <w:name w:val="Style3"/>
    <w:basedOn w:val="a"/>
    <w:rsid w:val="00E50C56"/>
    <w:pPr>
      <w:suppressAutoHyphens w:val="0"/>
      <w:autoSpaceDE w:val="0"/>
      <w:autoSpaceDN w:val="0"/>
      <w:adjustRightInd w:val="0"/>
      <w:spacing w:line="225" w:lineRule="exact"/>
      <w:ind w:firstLine="285"/>
      <w:jc w:val="both"/>
    </w:pPr>
    <w:rPr>
      <w:rFonts w:eastAsia="Times New Roman"/>
      <w:kern w:val="0"/>
    </w:rPr>
  </w:style>
  <w:style w:type="character" w:customStyle="1" w:styleId="FontStyle11">
    <w:name w:val="Font Style11"/>
    <w:basedOn w:val="a0"/>
    <w:rsid w:val="00E50C56"/>
    <w:rPr>
      <w:rFonts w:ascii="Times New Roman" w:hAnsi="Times New Roman" w:cs="Times New Roman"/>
      <w:sz w:val="18"/>
      <w:szCs w:val="18"/>
    </w:rPr>
  </w:style>
  <w:style w:type="character" w:customStyle="1" w:styleId="FontStyle12">
    <w:name w:val="Font Style12"/>
    <w:basedOn w:val="a0"/>
    <w:rsid w:val="00E50C56"/>
    <w:rPr>
      <w:rFonts w:ascii="Times New Roman" w:hAnsi="Times New Roman" w:cs="Times New Roman"/>
      <w:b/>
      <w:bCs/>
      <w:spacing w:val="-10"/>
      <w:sz w:val="14"/>
      <w:szCs w:val="14"/>
    </w:rPr>
  </w:style>
  <w:style w:type="character" w:customStyle="1" w:styleId="FontStyle13">
    <w:name w:val="Font Style13"/>
    <w:basedOn w:val="a0"/>
    <w:rsid w:val="00E50C56"/>
    <w:rPr>
      <w:rFonts w:ascii="Times New Roman" w:hAnsi="Times New Roman" w:cs="Times New Roman"/>
      <w:b/>
      <w:bCs/>
      <w:spacing w:val="-10"/>
      <w:sz w:val="18"/>
      <w:szCs w:val="18"/>
    </w:rPr>
  </w:style>
  <w:style w:type="paragraph" w:styleId="a9">
    <w:name w:val="Body Text Indent"/>
    <w:basedOn w:val="a"/>
    <w:rsid w:val="00C301F2"/>
    <w:pPr>
      <w:spacing w:after="120"/>
      <w:ind w:left="283"/>
    </w:pPr>
  </w:style>
  <w:style w:type="paragraph" w:styleId="aa">
    <w:name w:val="footnote text"/>
    <w:aliases w:val="Текст сноски45"/>
    <w:basedOn w:val="a"/>
    <w:semiHidden/>
    <w:rsid w:val="00C301F2"/>
    <w:pPr>
      <w:widowControl/>
      <w:suppressAutoHyphens w:val="0"/>
    </w:pPr>
    <w:rPr>
      <w:rFonts w:eastAsia="Times New Roman"/>
      <w:kern w:val="0"/>
      <w:sz w:val="20"/>
      <w:szCs w:val="20"/>
    </w:rPr>
  </w:style>
  <w:style w:type="character" w:styleId="ab">
    <w:name w:val="footnote reference"/>
    <w:aliases w:val="Ссылка на сноску,Ссылка на сноску 45"/>
    <w:basedOn w:val="a0"/>
    <w:semiHidden/>
    <w:rsid w:val="00C301F2"/>
    <w:rPr>
      <w:vertAlign w:val="superscript"/>
    </w:rPr>
  </w:style>
  <w:style w:type="paragraph" w:customStyle="1" w:styleId="Style4">
    <w:name w:val="Style4"/>
    <w:basedOn w:val="a"/>
    <w:rsid w:val="00132E34"/>
    <w:pPr>
      <w:suppressAutoHyphens w:val="0"/>
      <w:autoSpaceDE w:val="0"/>
      <w:autoSpaceDN w:val="0"/>
      <w:adjustRightInd w:val="0"/>
      <w:spacing w:line="315" w:lineRule="exact"/>
      <w:ind w:firstLine="615"/>
    </w:pPr>
    <w:rPr>
      <w:rFonts w:ascii="Arial" w:eastAsia="Times New Roman" w:hAnsi="Arial"/>
      <w:kern w:val="0"/>
    </w:rPr>
  </w:style>
  <w:style w:type="character" w:customStyle="1" w:styleId="FontStyle14">
    <w:name w:val="Font Style14"/>
    <w:basedOn w:val="a0"/>
    <w:rsid w:val="00132E34"/>
    <w:rPr>
      <w:rFonts w:ascii="Times New Roman" w:hAnsi="Times New Roman" w:cs="Times New Roman"/>
      <w:sz w:val="26"/>
      <w:szCs w:val="26"/>
    </w:rPr>
  </w:style>
  <w:style w:type="paragraph" w:customStyle="1" w:styleId="Style1">
    <w:name w:val="Style1"/>
    <w:basedOn w:val="a"/>
    <w:rsid w:val="00132E34"/>
    <w:pPr>
      <w:suppressAutoHyphens w:val="0"/>
      <w:autoSpaceDE w:val="0"/>
      <w:autoSpaceDN w:val="0"/>
      <w:adjustRightInd w:val="0"/>
      <w:spacing w:line="300" w:lineRule="exact"/>
      <w:jc w:val="both"/>
    </w:pPr>
    <w:rPr>
      <w:rFonts w:eastAsia="Times New Roman"/>
      <w:kern w:val="0"/>
    </w:rPr>
  </w:style>
  <w:style w:type="table" w:styleId="ac">
    <w:name w:val="Table Grid"/>
    <w:basedOn w:val="a1"/>
    <w:rsid w:val="00BD239C"/>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rsid w:val="00870F91"/>
    <w:pPr>
      <w:spacing w:after="120" w:line="480" w:lineRule="auto"/>
    </w:pPr>
  </w:style>
  <w:style w:type="paragraph" w:styleId="ad">
    <w:name w:val="footer"/>
    <w:basedOn w:val="a"/>
    <w:rsid w:val="00BC2466"/>
    <w:pPr>
      <w:tabs>
        <w:tab w:val="center" w:pos="4677"/>
        <w:tab w:val="right" w:pos="9355"/>
      </w:tabs>
    </w:pPr>
  </w:style>
  <w:style w:type="character" w:styleId="ae">
    <w:name w:val="page number"/>
    <w:basedOn w:val="a0"/>
    <w:rsid w:val="00BC2466"/>
  </w:style>
  <w:style w:type="character" w:styleId="af">
    <w:name w:val="FollowedHyperlink"/>
    <w:basedOn w:val="a0"/>
    <w:rsid w:val="00D0039D"/>
    <w:rPr>
      <w:color w:val="800080"/>
      <w:u w:val="single"/>
    </w:rPr>
  </w:style>
  <w:style w:type="paragraph" w:styleId="af0">
    <w:name w:val="caption"/>
    <w:basedOn w:val="a"/>
    <w:next w:val="a"/>
    <w:qFormat/>
    <w:rsid w:val="00DA3FBE"/>
    <w:rPr>
      <w:b/>
      <w:bCs/>
      <w:sz w:val="20"/>
      <w:szCs w:val="20"/>
    </w:rPr>
  </w:style>
  <w:style w:type="paragraph" w:styleId="31">
    <w:name w:val="Body Text 3"/>
    <w:basedOn w:val="a"/>
    <w:rsid w:val="00A1368E"/>
    <w:pPr>
      <w:spacing w:after="120"/>
    </w:pPr>
    <w:rPr>
      <w:sz w:val="16"/>
      <w:szCs w:val="16"/>
    </w:rPr>
  </w:style>
  <w:style w:type="character" w:customStyle="1" w:styleId="30">
    <w:name w:val="Заголовок 3 Знак"/>
    <w:basedOn w:val="a0"/>
    <w:link w:val="3"/>
    <w:semiHidden/>
    <w:rsid w:val="00137856"/>
    <w:rPr>
      <w:rFonts w:ascii="Cambria" w:eastAsia="Times New Roman" w:hAnsi="Cambria" w:cs="Times New Roman"/>
      <w:b/>
      <w:bCs/>
      <w:kern w:val="1"/>
      <w:sz w:val="26"/>
      <w:szCs w:val="26"/>
    </w:rPr>
  </w:style>
  <w:style w:type="paragraph" w:styleId="af1">
    <w:name w:val="Normal (Web)"/>
    <w:basedOn w:val="a"/>
    <w:uiPriority w:val="99"/>
    <w:unhideWhenUsed/>
    <w:rsid w:val="00137856"/>
    <w:pPr>
      <w:widowControl/>
      <w:suppressAutoHyphens w:val="0"/>
      <w:spacing w:before="100" w:beforeAutospacing="1" w:after="100" w:afterAutospacing="1"/>
    </w:pPr>
    <w:rPr>
      <w:rFonts w:eastAsia="Times New Roman"/>
      <w:kern w:val="0"/>
    </w:rPr>
  </w:style>
  <w:style w:type="character" w:styleId="af2">
    <w:name w:val="Strong"/>
    <w:basedOn w:val="a0"/>
    <w:uiPriority w:val="22"/>
    <w:qFormat/>
    <w:rsid w:val="00137856"/>
    <w:rPr>
      <w:b/>
      <w:bCs/>
    </w:rPr>
  </w:style>
  <w:style w:type="character" w:styleId="af3">
    <w:name w:val="Emphasis"/>
    <w:basedOn w:val="a0"/>
    <w:uiPriority w:val="20"/>
    <w:qFormat/>
    <w:rsid w:val="00B02E0B"/>
    <w:rPr>
      <w:i/>
      <w:iCs/>
    </w:rPr>
  </w:style>
  <w:style w:type="paragraph" w:styleId="af4">
    <w:name w:val="header"/>
    <w:basedOn w:val="a"/>
    <w:link w:val="af5"/>
    <w:rsid w:val="00031DAD"/>
    <w:pPr>
      <w:tabs>
        <w:tab w:val="center" w:pos="4677"/>
        <w:tab w:val="right" w:pos="9355"/>
      </w:tabs>
    </w:pPr>
  </w:style>
  <w:style w:type="character" w:customStyle="1" w:styleId="af5">
    <w:name w:val="Верхній колонтитул Знак"/>
    <w:basedOn w:val="a0"/>
    <w:link w:val="af4"/>
    <w:rsid w:val="00031DAD"/>
    <w:rPr>
      <w:rFonts w:eastAsia="Arial Unicode M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604635">
      <w:bodyDiv w:val="1"/>
      <w:marLeft w:val="0"/>
      <w:marRight w:val="0"/>
      <w:marTop w:val="0"/>
      <w:marBottom w:val="0"/>
      <w:divBdr>
        <w:top w:val="none" w:sz="0" w:space="0" w:color="auto"/>
        <w:left w:val="none" w:sz="0" w:space="0" w:color="auto"/>
        <w:bottom w:val="none" w:sz="0" w:space="0" w:color="auto"/>
        <w:right w:val="none" w:sz="0" w:space="0" w:color="auto"/>
      </w:divBdr>
    </w:div>
    <w:div w:id="982002889">
      <w:bodyDiv w:val="1"/>
      <w:marLeft w:val="0"/>
      <w:marRight w:val="0"/>
      <w:marTop w:val="0"/>
      <w:marBottom w:val="0"/>
      <w:divBdr>
        <w:top w:val="none" w:sz="0" w:space="0" w:color="auto"/>
        <w:left w:val="none" w:sz="0" w:space="0" w:color="auto"/>
        <w:bottom w:val="none" w:sz="0" w:space="0" w:color="auto"/>
        <w:right w:val="none" w:sz="0" w:space="0" w:color="auto"/>
      </w:divBdr>
    </w:div>
    <w:div w:id="211035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3228</Words>
  <Characters>18403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21588</CharactersWithSpaces>
  <SharedDoc>false</SharedDoc>
  <HLinks>
    <vt:vector size="12" baseType="variant">
      <vt:variant>
        <vt:i4>70385703</vt:i4>
      </vt:variant>
      <vt:variant>
        <vt:i4>3</vt:i4>
      </vt:variant>
      <vt:variant>
        <vt:i4>0</vt:i4>
      </vt:variant>
      <vt:variant>
        <vt:i4>5</vt:i4>
      </vt:variant>
      <vt:variant>
        <vt:lpwstr>http://ru.wikipedia.org/wiki/Демократия</vt:lpwstr>
      </vt:variant>
      <vt:variant>
        <vt:lpwstr/>
      </vt:variant>
      <vt:variant>
        <vt:i4>7471224</vt:i4>
      </vt:variant>
      <vt:variant>
        <vt:i4>0</vt:i4>
      </vt:variant>
      <vt:variant>
        <vt:i4>0</vt:i4>
      </vt:variant>
      <vt:variant>
        <vt:i4>5</vt:i4>
      </vt:variant>
      <vt:variant>
        <vt:lpwstr>http://www.politnauka.org/library/dem/karl-shmitter.php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Авдон</dc:creator>
  <cp:keywords/>
  <dc:description/>
  <cp:lastModifiedBy>Irina</cp:lastModifiedBy>
  <cp:revision>2</cp:revision>
  <cp:lastPrinted>2011-03-10T14:52:00Z</cp:lastPrinted>
  <dcterms:created xsi:type="dcterms:W3CDTF">2014-08-15T06:59:00Z</dcterms:created>
  <dcterms:modified xsi:type="dcterms:W3CDTF">2014-08-15T06:59:00Z</dcterms:modified>
</cp:coreProperties>
</file>