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707E1" w:rsidRPr="00E03A14" w:rsidRDefault="001707E1" w:rsidP="00E03A14">
      <w:pPr>
        <w:spacing w:line="360" w:lineRule="auto"/>
        <w:ind w:left="709"/>
        <w:jc w:val="center"/>
        <w:rPr>
          <w:rFonts w:cs="Times New Roman"/>
          <w:color w:val="auto"/>
          <w:sz w:val="28"/>
          <w:szCs w:val="28"/>
          <w:lang w:val="ru-RU"/>
        </w:rPr>
      </w:pPr>
      <w:r w:rsidRPr="00E03A14">
        <w:rPr>
          <w:rFonts w:cs="Times New Roman"/>
          <w:color w:val="auto"/>
          <w:sz w:val="28"/>
          <w:szCs w:val="28"/>
          <w:lang w:val="ru-RU"/>
        </w:rPr>
        <w:t>ФЕДЕРАЛЬНОЕ АГЕНСТВО ПО ОБРАЗОВАНИЮ</w:t>
      </w:r>
    </w:p>
    <w:p w:rsidR="001707E1" w:rsidRPr="00E03A14" w:rsidRDefault="001707E1" w:rsidP="00E03A14">
      <w:pPr>
        <w:spacing w:line="360" w:lineRule="auto"/>
        <w:ind w:left="709"/>
        <w:jc w:val="center"/>
        <w:rPr>
          <w:rFonts w:cs="Times New Roman"/>
          <w:color w:val="auto"/>
          <w:sz w:val="28"/>
          <w:szCs w:val="28"/>
          <w:lang w:val="ru-RU"/>
        </w:rPr>
      </w:pPr>
      <w:r w:rsidRPr="00E03A14">
        <w:rPr>
          <w:rFonts w:cs="Times New Roman"/>
          <w:color w:val="auto"/>
          <w:sz w:val="28"/>
          <w:szCs w:val="28"/>
          <w:lang w:val="ru-RU"/>
        </w:rPr>
        <w:t>ГОУ «ОМСКИЙ ГОСУДАРСТВЕННЫЙ ПЕДАГОГИЧЕСКИЙ УНИВЕРСИТЕТ»</w:t>
      </w:r>
    </w:p>
    <w:p w:rsidR="001707E1" w:rsidRPr="00E03A14" w:rsidRDefault="001707E1" w:rsidP="00E03A14">
      <w:pPr>
        <w:spacing w:line="360" w:lineRule="auto"/>
        <w:ind w:left="709"/>
        <w:jc w:val="center"/>
        <w:rPr>
          <w:rFonts w:cs="Times New Roman"/>
          <w:color w:val="auto"/>
          <w:sz w:val="28"/>
          <w:szCs w:val="28"/>
          <w:lang w:val="ru-RU"/>
        </w:rPr>
      </w:pPr>
      <w:r w:rsidRPr="00E03A14">
        <w:rPr>
          <w:rFonts w:cs="Times New Roman"/>
          <w:color w:val="auto"/>
          <w:sz w:val="28"/>
          <w:szCs w:val="28"/>
          <w:lang w:val="ru-RU"/>
        </w:rPr>
        <w:t>КАФЕДРА СОВРЕМЕННОГО РУССКОГО ЯЗЫКА</w:t>
      </w: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E03A14" w:rsidP="00E03A14">
      <w:pPr>
        <w:spacing w:line="360" w:lineRule="auto"/>
        <w:ind w:left="709"/>
        <w:jc w:val="center"/>
        <w:rPr>
          <w:rFonts w:cs="Times New Roman"/>
          <w:b/>
          <w:color w:val="auto"/>
          <w:sz w:val="28"/>
          <w:szCs w:val="28"/>
          <w:lang w:val="ru-RU"/>
        </w:rPr>
      </w:pPr>
      <w:r w:rsidRPr="00E03A14">
        <w:rPr>
          <w:rFonts w:cs="Times New Roman"/>
          <w:b/>
          <w:color w:val="auto"/>
          <w:sz w:val="28"/>
          <w:szCs w:val="28"/>
          <w:lang w:val="ru-RU"/>
        </w:rPr>
        <w:t>НОВЫЕ АКТИВНЫЕ ФОРМЫ В ПРОВЕДЕНИИ УРОКОВ РУССКОГО ЯЗЫКА</w:t>
      </w: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center"/>
        <w:rPr>
          <w:rFonts w:cs="Times New Roman"/>
          <w:color w:val="auto"/>
          <w:sz w:val="28"/>
          <w:szCs w:val="28"/>
          <w:lang w:val="ru-RU"/>
        </w:rPr>
      </w:pPr>
      <w:r w:rsidRPr="00E03A14">
        <w:rPr>
          <w:rFonts w:cs="Times New Roman"/>
          <w:color w:val="auto"/>
          <w:sz w:val="28"/>
          <w:szCs w:val="28"/>
          <w:lang w:val="ru-RU"/>
        </w:rPr>
        <w:t>(контрольная работа)</w:t>
      </w: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E03A14" w:rsidRPr="00E03A14" w:rsidRDefault="001707E1" w:rsidP="00E03A14">
      <w:pPr>
        <w:spacing w:line="360" w:lineRule="auto"/>
        <w:ind w:firstLine="5387"/>
        <w:jc w:val="both"/>
        <w:rPr>
          <w:rFonts w:cs="Times New Roman"/>
          <w:b/>
          <w:color w:val="auto"/>
          <w:sz w:val="28"/>
          <w:szCs w:val="28"/>
          <w:lang w:val="ru-RU"/>
        </w:rPr>
      </w:pPr>
      <w:r w:rsidRPr="00E03A14">
        <w:rPr>
          <w:rFonts w:cs="Times New Roman"/>
          <w:b/>
          <w:color w:val="auto"/>
          <w:sz w:val="28"/>
          <w:szCs w:val="28"/>
          <w:lang w:val="ru-RU"/>
        </w:rPr>
        <w:t>Выполнила:</w:t>
      </w:r>
    </w:p>
    <w:p w:rsidR="001707E1" w:rsidRPr="00E03A14" w:rsidRDefault="001707E1" w:rsidP="00E03A14">
      <w:pPr>
        <w:spacing w:line="360" w:lineRule="auto"/>
        <w:ind w:firstLine="5387"/>
        <w:jc w:val="both"/>
        <w:rPr>
          <w:rFonts w:cs="Times New Roman"/>
          <w:color w:val="auto"/>
          <w:sz w:val="28"/>
          <w:szCs w:val="28"/>
          <w:lang w:val="ru-RU"/>
        </w:rPr>
      </w:pPr>
      <w:r w:rsidRPr="00E03A14">
        <w:rPr>
          <w:rFonts w:cs="Times New Roman"/>
          <w:color w:val="auto"/>
          <w:sz w:val="28"/>
          <w:szCs w:val="28"/>
          <w:lang w:val="ru-RU"/>
        </w:rPr>
        <w:t>студент заочного отделения</w:t>
      </w:r>
    </w:p>
    <w:p w:rsidR="001707E1" w:rsidRPr="00E03A14" w:rsidRDefault="001707E1" w:rsidP="00E03A14">
      <w:pPr>
        <w:spacing w:line="360" w:lineRule="auto"/>
        <w:ind w:firstLine="5387"/>
        <w:jc w:val="both"/>
        <w:rPr>
          <w:rFonts w:cs="Times New Roman"/>
          <w:color w:val="auto"/>
          <w:sz w:val="28"/>
          <w:szCs w:val="28"/>
          <w:lang w:val="ru-RU"/>
        </w:rPr>
      </w:pPr>
      <w:r w:rsidRPr="00E03A14">
        <w:rPr>
          <w:rFonts w:cs="Times New Roman"/>
          <w:color w:val="auto"/>
          <w:sz w:val="28"/>
          <w:szCs w:val="28"/>
          <w:lang w:val="ru-RU"/>
        </w:rPr>
        <w:t>Филологического факультета</w:t>
      </w:r>
    </w:p>
    <w:p w:rsidR="001707E1" w:rsidRPr="00E03A14" w:rsidRDefault="001707E1" w:rsidP="00E03A14">
      <w:pPr>
        <w:spacing w:line="360" w:lineRule="auto"/>
        <w:ind w:firstLine="5387"/>
        <w:jc w:val="both"/>
        <w:rPr>
          <w:rFonts w:cs="Times New Roman"/>
          <w:color w:val="auto"/>
          <w:sz w:val="28"/>
          <w:szCs w:val="28"/>
          <w:lang w:val="ru-RU"/>
        </w:rPr>
      </w:pPr>
      <w:r w:rsidRPr="00E03A14">
        <w:rPr>
          <w:rFonts w:cs="Times New Roman"/>
          <w:color w:val="auto"/>
          <w:sz w:val="28"/>
          <w:szCs w:val="28"/>
          <w:lang w:val="ru-RU"/>
        </w:rPr>
        <w:t>4 курса</w:t>
      </w:r>
    </w:p>
    <w:p w:rsidR="001707E1" w:rsidRPr="00E03A14" w:rsidRDefault="001707E1" w:rsidP="00E03A14">
      <w:pPr>
        <w:spacing w:line="360" w:lineRule="auto"/>
        <w:ind w:firstLine="5387"/>
        <w:jc w:val="both"/>
        <w:rPr>
          <w:rFonts w:cs="Times New Roman"/>
          <w:color w:val="auto"/>
          <w:sz w:val="28"/>
          <w:szCs w:val="28"/>
          <w:lang w:val="ru-RU"/>
        </w:rPr>
      </w:pPr>
      <w:r w:rsidRPr="00E03A14">
        <w:rPr>
          <w:rFonts w:cs="Times New Roman"/>
          <w:color w:val="auto"/>
          <w:sz w:val="28"/>
          <w:szCs w:val="28"/>
          <w:lang w:val="ru-RU"/>
        </w:rPr>
        <w:t>Васильева Нина Владимировна</w:t>
      </w:r>
    </w:p>
    <w:p w:rsidR="001707E1" w:rsidRPr="00E03A14" w:rsidRDefault="001707E1" w:rsidP="00E03A14">
      <w:pPr>
        <w:spacing w:line="360" w:lineRule="auto"/>
        <w:ind w:firstLine="5387"/>
        <w:jc w:val="both"/>
        <w:rPr>
          <w:rFonts w:cs="Times New Roman"/>
          <w:color w:val="auto"/>
          <w:sz w:val="28"/>
          <w:szCs w:val="28"/>
          <w:lang w:val="ru-RU"/>
        </w:rPr>
      </w:pPr>
    </w:p>
    <w:p w:rsidR="00E03A14" w:rsidRDefault="001707E1" w:rsidP="00E03A14">
      <w:pPr>
        <w:spacing w:line="360" w:lineRule="auto"/>
        <w:ind w:firstLine="5387"/>
        <w:jc w:val="both"/>
        <w:rPr>
          <w:rFonts w:cs="Times New Roman"/>
          <w:color w:val="auto"/>
          <w:sz w:val="28"/>
          <w:szCs w:val="28"/>
        </w:rPr>
      </w:pPr>
      <w:r w:rsidRPr="00E03A14">
        <w:rPr>
          <w:rFonts w:cs="Times New Roman"/>
          <w:b/>
          <w:color w:val="auto"/>
          <w:sz w:val="28"/>
          <w:szCs w:val="28"/>
          <w:lang w:val="ru-RU"/>
        </w:rPr>
        <w:t>Руководитель:</w:t>
      </w:r>
      <w:r w:rsidRPr="00E03A14">
        <w:rPr>
          <w:rFonts w:cs="Times New Roman"/>
          <w:color w:val="auto"/>
          <w:sz w:val="28"/>
          <w:szCs w:val="28"/>
          <w:lang w:val="ru-RU"/>
        </w:rPr>
        <w:t xml:space="preserve"> </w:t>
      </w:r>
    </w:p>
    <w:p w:rsidR="001707E1" w:rsidRPr="00E03A14" w:rsidRDefault="001707E1" w:rsidP="00E03A14">
      <w:pPr>
        <w:spacing w:line="360" w:lineRule="auto"/>
        <w:ind w:firstLine="5387"/>
        <w:jc w:val="both"/>
        <w:rPr>
          <w:rFonts w:cs="Times New Roman"/>
          <w:color w:val="auto"/>
          <w:sz w:val="28"/>
          <w:szCs w:val="28"/>
          <w:lang w:val="ru-RU"/>
        </w:rPr>
      </w:pPr>
      <w:r w:rsidRPr="00E03A14">
        <w:rPr>
          <w:rFonts w:cs="Times New Roman"/>
          <w:color w:val="auto"/>
          <w:sz w:val="28"/>
          <w:szCs w:val="28"/>
          <w:lang w:val="ru-RU"/>
        </w:rPr>
        <w:t>Гейко Елена Васильевна</w:t>
      </w: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854DFE" w:rsidRPr="00E03A14" w:rsidRDefault="00854DFE"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p>
    <w:p w:rsidR="00E03A14" w:rsidRDefault="00E03A14" w:rsidP="00E03A14">
      <w:pPr>
        <w:spacing w:line="360" w:lineRule="auto"/>
        <w:ind w:firstLine="709"/>
        <w:jc w:val="both"/>
        <w:rPr>
          <w:rFonts w:cs="Times New Roman"/>
          <w:color w:val="auto"/>
          <w:sz w:val="28"/>
          <w:szCs w:val="28"/>
        </w:rPr>
      </w:pPr>
    </w:p>
    <w:p w:rsidR="001707E1" w:rsidRPr="00E03A14" w:rsidRDefault="001707E1" w:rsidP="00E03A14">
      <w:pPr>
        <w:spacing w:line="360" w:lineRule="auto"/>
        <w:ind w:firstLine="709"/>
        <w:jc w:val="center"/>
        <w:rPr>
          <w:rFonts w:cs="Times New Roman"/>
          <w:color w:val="auto"/>
          <w:sz w:val="28"/>
          <w:szCs w:val="28"/>
          <w:lang w:val="ru-RU"/>
        </w:rPr>
      </w:pPr>
      <w:r w:rsidRPr="00E03A14">
        <w:rPr>
          <w:rFonts w:cs="Times New Roman"/>
          <w:color w:val="auto"/>
          <w:sz w:val="28"/>
          <w:szCs w:val="28"/>
          <w:lang w:val="ru-RU"/>
        </w:rPr>
        <w:t>Омск 2007</w:t>
      </w:r>
    </w:p>
    <w:p w:rsidR="001707E1" w:rsidRPr="00E03A14" w:rsidRDefault="00E03A14" w:rsidP="00E03A14">
      <w:pPr>
        <w:spacing w:line="360" w:lineRule="auto"/>
        <w:ind w:firstLine="709"/>
        <w:jc w:val="center"/>
        <w:rPr>
          <w:rFonts w:cs="Times New Roman"/>
          <w:b/>
          <w:color w:val="auto"/>
          <w:sz w:val="28"/>
          <w:szCs w:val="28"/>
          <w:lang w:val="ru-RU"/>
        </w:rPr>
      </w:pPr>
      <w:r>
        <w:rPr>
          <w:rFonts w:cs="Times New Roman"/>
          <w:b/>
          <w:color w:val="auto"/>
          <w:sz w:val="28"/>
          <w:szCs w:val="28"/>
          <w:lang w:val="ru-RU"/>
        </w:rPr>
        <w:br w:type="page"/>
      </w:r>
      <w:r w:rsidR="001707E1" w:rsidRPr="00E03A14">
        <w:rPr>
          <w:rFonts w:cs="Times New Roman"/>
          <w:b/>
          <w:color w:val="auto"/>
          <w:sz w:val="28"/>
          <w:szCs w:val="28"/>
          <w:lang w:val="ru-RU"/>
        </w:rPr>
        <w:t>СОДЕРЖАНИЕ</w:t>
      </w:r>
    </w:p>
    <w:p w:rsidR="00DC2414" w:rsidRPr="00E03A14" w:rsidRDefault="00DC2414" w:rsidP="00E03A14">
      <w:pPr>
        <w:spacing w:line="360" w:lineRule="auto"/>
        <w:ind w:firstLine="709"/>
        <w:jc w:val="both"/>
        <w:rPr>
          <w:rFonts w:cs="Times New Roman"/>
          <w:color w:val="auto"/>
          <w:sz w:val="28"/>
          <w:szCs w:val="28"/>
          <w:lang w:val="ru-RU"/>
        </w:rPr>
      </w:pPr>
    </w:p>
    <w:p w:rsidR="00DC2414" w:rsidRPr="00E03A14" w:rsidRDefault="00DC2414" w:rsidP="00E03A14">
      <w:pPr>
        <w:tabs>
          <w:tab w:val="left" w:leader="dot" w:pos="9639"/>
        </w:tabs>
        <w:spacing w:line="360" w:lineRule="auto"/>
        <w:jc w:val="both"/>
        <w:rPr>
          <w:rFonts w:cs="Times New Roman"/>
          <w:bCs/>
          <w:color w:val="auto"/>
          <w:sz w:val="28"/>
          <w:szCs w:val="28"/>
          <w:lang w:val="ru-RU"/>
        </w:rPr>
      </w:pPr>
      <w:r w:rsidRPr="00E03A14">
        <w:rPr>
          <w:rFonts w:cs="Times New Roman"/>
          <w:color w:val="auto"/>
          <w:sz w:val="28"/>
          <w:szCs w:val="28"/>
          <w:lang w:val="ru-RU"/>
        </w:rPr>
        <w:t xml:space="preserve">Уроки русского языка в форме </w:t>
      </w:r>
      <w:r w:rsidR="00113CAA" w:rsidRPr="00E03A14">
        <w:rPr>
          <w:rFonts w:cs="Times New Roman"/>
          <w:color w:val="auto"/>
          <w:sz w:val="28"/>
          <w:szCs w:val="28"/>
          <w:lang w:val="ru-RU"/>
        </w:rPr>
        <w:t>лабораторной работы</w:t>
      </w:r>
    </w:p>
    <w:p w:rsidR="00DC2414" w:rsidRPr="00E03A14" w:rsidRDefault="00DC2414" w:rsidP="00E03A14">
      <w:pPr>
        <w:tabs>
          <w:tab w:val="left" w:leader="dot" w:pos="9639"/>
        </w:tabs>
        <w:spacing w:line="360" w:lineRule="auto"/>
        <w:jc w:val="both"/>
        <w:rPr>
          <w:rFonts w:cs="Times New Roman"/>
          <w:color w:val="auto"/>
          <w:sz w:val="28"/>
          <w:szCs w:val="28"/>
          <w:lang w:val="ru-RU"/>
        </w:rPr>
      </w:pPr>
      <w:r w:rsidRPr="00E03A14">
        <w:rPr>
          <w:rFonts w:cs="Times New Roman"/>
          <w:bCs/>
          <w:color w:val="auto"/>
          <w:sz w:val="28"/>
          <w:szCs w:val="28"/>
          <w:lang w:val="ru-RU"/>
        </w:rPr>
        <w:t>Использование компьютерных программ и электронных пособий</w:t>
      </w:r>
      <w:r w:rsidRPr="00E03A14">
        <w:rPr>
          <w:rFonts w:cs="Times New Roman"/>
          <w:color w:val="auto"/>
          <w:sz w:val="28"/>
          <w:szCs w:val="28"/>
          <w:lang w:val="ru-RU"/>
        </w:rPr>
        <w:t xml:space="preserve"> на уроках русского языка</w:t>
      </w:r>
    </w:p>
    <w:p w:rsidR="00113CAA" w:rsidRPr="00E03A14" w:rsidRDefault="00E20EF3" w:rsidP="00E03A14">
      <w:pPr>
        <w:widowControl/>
        <w:tabs>
          <w:tab w:val="left" w:leader="dot" w:pos="9639"/>
        </w:tabs>
        <w:suppressAutoHyphens w:val="0"/>
        <w:spacing w:line="360" w:lineRule="auto"/>
        <w:jc w:val="both"/>
        <w:rPr>
          <w:rFonts w:cs="Times New Roman"/>
          <w:color w:val="auto"/>
          <w:sz w:val="28"/>
          <w:szCs w:val="28"/>
          <w:lang w:val="ru-RU" w:eastAsia="ru-RU"/>
        </w:rPr>
      </w:pPr>
      <w:r w:rsidRPr="00E03A14">
        <w:rPr>
          <w:rFonts w:cs="Times New Roman"/>
          <w:color w:val="auto"/>
          <w:sz w:val="28"/>
          <w:szCs w:val="28"/>
          <w:lang w:val="ru-RU"/>
        </w:rPr>
        <w:t>Использование информационно-компьютерных технологий на уроках русского языка</w:t>
      </w:r>
    </w:p>
    <w:p w:rsidR="00113CAA" w:rsidRPr="00E03A14" w:rsidRDefault="00113CAA" w:rsidP="00E03A14">
      <w:pPr>
        <w:widowControl/>
        <w:tabs>
          <w:tab w:val="left" w:leader="dot" w:pos="9639"/>
        </w:tabs>
        <w:suppressAutoHyphens w:val="0"/>
        <w:spacing w:line="360" w:lineRule="auto"/>
        <w:jc w:val="both"/>
        <w:outlineLvl w:val="0"/>
        <w:rPr>
          <w:rFonts w:cs="Times New Roman"/>
          <w:bCs/>
          <w:color w:val="auto"/>
          <w:kern w:val="36"/>
          <w:sz w:val="28"/>
          <w:szCs w:val="28"/>
          <w:lang w:val="ru-RU" w:eastAsia="ru-RU"/>
        </w:rPr>
      </w:pPr>
      <w:r w:rsidRPr="00E03A14">
        <w:rPr>
          <w:rFonts w:cs="Times New Roman"/>
          <w:bCs/>
          <w:color w:val="auto"/>
          <w:kern w:val="36"/>
          <w:sz w:val="28"/>
          <w:szCs w:val="28"/>
          <w:lang w:val="ru-RU" w:eastAsia="ru-RU"/>
        </w:rPr>
        <w:t>Изложение-киносценарий к художественному тексту</w:t>
      </w:r>
    </w:p>
    <w:p w:rsidR="00113CAA" w:rsidRPr="00E03A14" w:rsidRDefault="00113CAA" w:rsidP="00E03A14">
      <w:pPr>
        <w:widowControl/>
        <w:tabs>
          <w:tab w:val="left" w:leader="dot" w:pos="9639"/>
        </w:tabs>
        <w:suppressAutoHyphens w:val="0"/>
        <w:spacing w:line="360" w:lineRule="auto"/>
        <w:jc w:val="both"/>
        <w:rPr>
          <w:rFonts w:cs="Times New Roman"/>
          <w:color w:val="auto"/>
          <w:sz w:val="28"/>
          <w:szCs w:val="28"/>
          <w:lang w:val="ru-RU" w:eastAsia="ru-RU"/>
        </w:rPr>
      </w:pPr>
      <w:r w:rsidRPr="00E03A14">
        <w:rPr>
          <w:rFonts w:cs="Times New Roman"/>
          <w:color w:val="auto"/>
          <w:sz w:val="28"/>
          <w:szCs w:val="28"/>
          <w:lang w:val="ru-RU" w:eastAsia="ru-RU"/>
        </w:rPr>
        <w:t>Урок-лабиринт по русскому языку</w:t>
      </w:r>
    </w:p>
    <w:p w:rsidR="00BA3254" w:rsidRPr="00E03A14" w:rsidRDefault="009410CE" w:rsidP="00E03A14">
      <w:pPr>
        <w:widowControl/>
        <w:tabs>
          <w:tab w:val="left" w:leader="dot" w:pos="9639"/>
        </w:tabs>
        <w:suppressAutoHyphens w:val="0"/>
        <w:spacing w:line="360" w:lineRule="auto"/>
        <w:jc w:val="both"/>
        <w:rPr>
          <w:rFonts w:cs="Times New Roman"/>
          <w:color w:val="auto"/>
          <w:sz w:val="28"/>
          <w:szCs w:val="28"/>
          <w:lang w:val="ru-RU" w:eastAsia="ru-RU"/>
        </w:rPr>
      </w:pPr>
      <w:r w:rsidRPr="00E03A14">
        <w:rPr>
          <w:rFonts w:cs="Times New Roman"/>
          <w:color w:val="auto"/>
          <w:sz w:val="28"/>
          <w:szCs w:val="28"/>
          <w:lang w:val="ru-RU" w:eastAsia="ru-RU"/>
        </w:rPr>
        <w:t>Использованная литература</w:t>
      </w:r>
    </w:p>
    <w:p w:rsidR="001707E1" w:rsidRPr="00E03A14" w:rsidRDefault="00E03A14" w:rsidP="00E03A14">
      <w:pPr>
        <w:pStyle w:val="1"/>
        <w:spacing w:before="0" w:beforeAutospacing="0" w:after="0" w:line="360" w:lineRule="auto"/>
        <w:ind w:left="709"/>
        <w:jc w:val="center"/>
        <w:rPr>
          <w:rFonts w:ascii="Times New Roman" w:hAnsi="Times New Roman" w:cs="Times New Roman"/>
          <w:bCs w:val="0"/>
          <w:color w:val="auto"/>
        </w:rPr>
      </w:pPr>
      <w:r w:rsidRPr="00E03A14">
        <w:rPr>
          <w:rFonts w:ascii="Times New Roman" w:hAnsi="Times New Roman" w:cs="Times New Roman"/>
          <w:b w:val="0"/>
          <w:color w:val="auto"/>
        </w:rPr>
        <w:br w:type="page"/>
      </w:r>
      <w:r w:rsidRPr="00E03A14">
        <w:rPr>
          <w:rFonts w:ascii="Times New Roman" w:hAnsi="Times New Roman" w:cs="Times New Roman"/>
          <w:color w:val="auto"/>
        </w:rPr>
        <w:t xml:space="preserve">УРОКИ РУССКОГО ЯЗЫКА В ФОРМЕ </w:t>
      </w:r>
      <w:r w:rsidR="001707E1" w:rsidRPr="00E03A14">
        <w:rPr>
          <w:rFonts w:ascii="Times New Roman" w:hAnsi="Times New Roman" w:cs="Times New Roman"/>
          <w:bCs w:val="0"/>
          <w:color w:val="auto"/>
        </w:rPr>
        <w:t>ЛАБОРАТОРНОЙ РАБОТЫ</w:t>
      </w:r>
    </w:p>
    <w:p w:rsidR="001707E1" w:rsidRPr="00E03A14" w:rsidRDefault="001707E1" w:rsidP="00E03A14">
      <w:pPr>
        <w:spacing w:line="360" w:lineRule="auto"/>
        <w:ind w:firstLine="709"/>
        <w:jc w:val="center"/>
        <w:rPr>
          <w:rFonts w:cs="Times New Roman"/>
          <w:color w:val="auto"/>
          <w:sz w:val="28"/>
          <w:szCs w:val="28"/>
          <w:lang w:val="ru-RU"/>
        </w:rPr>
      </w:pPr>
      <w:r w:rsidRPr="00E03A14">
        <w:rPr>
          <w:rFonts w:cs="Times New Roman"/>
          <w:color w:val="auto"/>
          <w:sz w:val="28"/>
          <w:szCs w:val="28"/>
          <w:lang w:val="ru-RU"/>
        </w:rPr>
        <w:t>[№1, 2005; с. 30]</w:t>
      </w: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Ян Амос Коменский в своей «Великой дидактике» писал: «Природа все производит из корня и более ниоткуда. Ибо сколько на дереве ни появляется</w:t>
      </w:r>
      <w:r w:rsidR="005062C2">
        <w:rPr>
          <w:rFonts w:cs="Times New Roman"/>
          <w:color w:val="auto"/>
          <w:sz w:val="28"/>
          <w:szCs w:val="28"/>
          <w:lang w:val="ru-RU"/>
        </w:rPr>
        <w:t xml:space="preserve"> </w:t>
      </w:r>
      <w:r w:rsidRPr="00E03A14">
        <w:rPr>
          <w:rFonts w:cs="Times New Roman"/>
          <w:color w:val="auto"/>
          <w:sz w:val="28"/>
          <w:szCs w:val="28"/>
          <w:lang w:val="ru-RU"/>
        </w:rPr>
        <w:t>древесины, коры, листьев, цветов, плодов — все это рождается только от корня». Следовательно, правильно обучать учащихся — это значит развивть в них способность понимать, а не заполнять головы учеников готовой информацией.</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 xml:space="preserve">В связи с установкой на развитие мышления учащихся учителя все чаще применяют такие методы обучения, которые </w:t>
      </w:r>
      <w:r w:rsidRPr="00E03A14">
        <w:rPr>
          <w:rFonts w:cs="Times New Roman"/>
          <w:b/>
          <w:bCs/>
          <w:color w:val="auto"/>
          <w:sz w:val="28"/>
          <w:szCs w:val="28"/>
          <w:lang w:val="ru-RU"/>
        </w:rPr>
        <w:t>формируют навыки исследовательской деятельности</w:t>
      </w:r>
      <w:r w:rsidRPr="00E03A14">
        <w:rPr>
          <w:rFonts w:cs="Times New Roman"/>
          <w:color w:val="auto"/>
          <w:sz w:val="28"/>
          <w:szCs w:val="28"/>
          <w:lang w:val="ru-RU"/>
        </w:rPr>
        <w:t>, в частности лабораторные работы по русскому языку.</w:t>
      </w:r>
    </w:p>
    <w:p w:rsidR="00E03A14" w:rsidRDefault="001707E1" w:rsidP="00E03A14">
      <w:pPr>
        <w:spacing w:line="360" w:lineRule="auto"/>
        <w:ind w:firstLine="709"/>
        <w:jc w:val="both"/>
        <w:rPr>
          <w:rFonts w:cs="Times New Roman"/>
          <w:color w:val="auto"/>
          <w:sz w:val="28"/>
          <w:szCs w:val="28"/>
        </w:rPr>
      </w:pPr>
      <w:r w:rsidRPr="00E03A14">
        <w:rPr>
          <w:rFonts w:cs="Times New Roman"/>
          <w:color w:val="auto"/>
          <w:sz w:val="28"/>
          <w:szCs w:val="28"/>
          <w:lang w:val="ru-RU"/>
        </w:rPr>
        <w:t xml:space="preserve">Привычным делом как для учителя, так и для ученика являются лабораторные работы по естественно-научным предметам. На уроках русского языка тармин «лабораторная работа» звучит редко, «но по существу многие традиционные виды работы проводятся как лабораторные работы: языковой анализ, орфографические упражнения, словообразовательные задачи, изложения, сочинения» [1;102], то есть </w:t>
      </w:r>
      <w:r w:rsidRPr="00E03A14">
        <w:rPr>
          <w:rFonts w:cs="Times New Roman"/>
          <w:b/>
          <w:bCs/>
          <w:color w:val="auto"/>
          <w:sz w:val="28"/>
          <w:szCs w:val="28"/>
          <w:lang w:val="ru-RU"/>
        </w:rPr>
        <w:t>на этапе усвоения и закрепления нового материала</w:t>
      </w:r>
      <w:r w:rsidRPr="00E03A14">
        <w:rPr>
          <w:rFonts w:cs="Times New Roman"/>
          <w:color w:val="auto"/>
          <w:sz w:val="28"/>
          <w:szCs w:val="28"/>
          <w:lang w:val="ru-RU"/>
        </w:rPr>
        <w:t xml:space="preserve">. Исходя из правктического и экспериментального опыта, можно прийти к выводу, что лабораторная работа должна обрести свою концепцию и иметь свое определенное самостоятельное место в методике преподавания русского языка, так как заключает в себе огромный потенциал развития исследовательских навыков учащихся и может применяться не только на этапе усвоения и закрепления, но и </w:t>
      </w:r>
      <w:r w:rsidRPr="00E03A14">
        <w:rPr>
          <w:rFonts w:cs="Times New Roman"/>
          <w:b/>
          <w:bCs/>
          <w:color w:val="auto"/>
          <w:sz w:val="28"/>
          <w:szCs w:val="28"/>
          <w:lang w:val="ru-RU"/>
        </w:rPr>
        <w:t>на этапе объяснения нового материала</w:t>
      </w:r>
      <w:r w:rsidRPr="00E03A14">
        <w:rPr>
          <w:rFonts w:cs="Times New Roman"/>
          <w:color w:val="auto"/>
          <w:sz w:val="28"/>
          <w:szCs w:val="28"/>
          <w:lang w:val="ru-RU"/>
        </w:rPr>
        <w:t xml:space="preserve">. </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i/>
          <w:iCs/>
          <w:color w:val="auto"/>
          <w:sz w:val="28"/>
          <w:szCs w:val="28"/>
          <w:lang w:val="ru-RU"/>
        </w:rPr>
        <w:t>Содержанием лабораторных работ</w:t>
      </w:r>
      <w:r w:rsidRPr="00E03A14">
        <w:rPr>
          <w:rFonts w:cs="Times New Roman"/>
          <w:color w:val="auto"/>
          <w:sz w:val="28"/>
          <w:szCs w:val="28"/>
          <w:lang w:val="ru-RU"/>
        </w:rPr>
        <w:t xml:space="preserve"> является материал для самостоятельных наблюдений и выводов, ставящих перед учеником учебно-научные и творческие задачи, обеспечивающий новое или более глубокое рассмотрение языковых явлений, известных и неизвестных учащимся.</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i/>
          <w:iCs/>
          <w:color w:val="auto"/>
          <w:sz w:val="28"/>
          <w:szCs w:val="28"/>
          <w:lang w:val="ru-RU"/>
        </w:rPr>
        <w:t>Тематика лабораторных занятий</w:t>
      </w:r>
      <w:r w:rsidRPr="00E03A14">
        <w:rPr>
          <w:rFonts w:cs="Times New Roman"/>
          <w:color w:val="auto"/>
          <w:sz w:val="28"/>
          <w:szCs w:val="28"/>
          <w:lang w:val="ru-RU"/>
        </w:rPr>
        <w:t xml:space="preserve"> должна удовлетворять комплексу требований учебной программы, касающихся характера, содержания, материала, связи с другими формами учебной деятельности. Заслуживают одобрения и большего внимания темы комплексного характера, нацеливающие учащихся на решение ряда взаимосвязанных вопросов, имеющих отношение к разным языковым уровням.</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Задания при исследовательской методике могут быть различными. Если лабораторные занятия предшествуют практическим, то ставится задача исследовать какой-то частный вопрос; если же лабораторные работы следуют после практических, то они носят обобщающий характер.</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Тема, начатая на практических занятиях, может быть продолжена в лабораторных работах, и наоборот.</w:t>
      </w:r>
    </w:p>
    <w:p w:rsidR="001707E1" w:rsidRPr="00E03A14" w:rsidRDefault="001707E1" w:rsidP="00E03A14">
      <w:pPr>
        <w:spacing w:line="360" w:lineRule="auto"/>
        <w:ind w:firstLine="709"/>
        <w:jc w:val="both"/>
        <w:rPr>
          <w:rFonts w:cs="Times New Roman"/>
          <w:color w:val="auto"/>
          <w:sz w:val="28"/>
          <w:szCs w:val="28"/>
        </w:rPr>
      </w:pPr>
      <w:r w:rsidRPr="00E03A14">
        <w:rPr>
          <w:rFonts w:cs="Times New Roman"/>
          <w:color w:val="auto"/>
          <w:sz w:val="28"/>
          <w:szCs w:val="28"/>
          <w:lang w:val="ru-RU"/>
        </w:rPr>
        <w:t xml:space="preserve">Лабораторным занятиям может быть посвящен весь урок, часть урока, а также они могут являться домашним заданием. </w:t>
      </w:r>
      <w:r w:rsidRPr="00E03A14">
        <w:rPr>
          <w:rFonts w:cs="Times New Roman"/>
          <w:color w:val="auto"/>
          <w:sz w:val="28"/>
          <w:szCs w:val="28"/>
        </w:rPr>
        <w:t>Задание должно включать этапы исследования:</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наблюдение и изучение фактов и явлений;</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выяснение непонятных явлений, подлежащих исследованию;</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выдвижение гипотезы;</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построение плана исследования;</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выяснение связей изучаемого явления с другими;</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проведение лингвистического эксперимента;</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решение лингвистических задач;</w:t>
      </w:r>
    </w:p>
    <w:p w:rsidR="001707E1" w:rsidRPr="00E03A14" w:rsidRDefault="001707E1" w:rsidP="00E03A14">
      <w:pPr>
        <w:numPr>
          <w:ilvl w:val="0"/>
          <w:numId w:val="1"/>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обобщение результатов и формулировка вывода.</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 xml:space="preserve">Как особый вид самостоятельной работы учащихся </w:t>
      </w:r>
      <w:r w:rsidRPr="00E03A14">
        <w:rPr>
          <w:rFonts w:cs="Times New Roman"/>
          <w:b/>
          <w:bCs/>
          <w:color w:val="auto"/>
          <w:sz w:val="28"/>
          <w:szCs w:val="28"/>
          <w:lang w:val="ru-RU"/>
        </w:rPr>
        <w:t>лабораторные занятия</w:t>
      </w:r>
      <w:r w:rsidRPr="00E03A14">
        <w:rPr>
          <w:rFonts w:cs="Times New Roman"/>
          <w:color w:val="auto"/>
          <w:sz w:val="28"/>
          <w:szCs w:val="28"/>
          <w:lang w:val="ru-RU"/>
        </w:rPr>
        <w:t xml:space="preserve"> </w:t>
      </w:r>
      <w:r w:rsidRPr="00E03A14">
        <w:rPr>
          <w:rFonts w:cs="Times New Roman"/>
          <w:b/>
          <w:bCs/>
          <w:color w:val="auto"/>
          <w:sz w:val="28"/>
          <w:szCs w:val="28"/>
          <w:lang w:val="ru-RU"/>
        </w:rPr>
        <w:t>формируют</w:t>
      </w:r>
      <w:r w:rsidRPr="00E03A14">
        <w:rPr>
          <w:rFonts w:cs="Times New Roman"/>
          <w:color w:val="auto"/>
          <w:sz w:val="28"/>
          <w:szCs w:val="28"/>
          <w:lang w:val="ru-RU"/>
        </w:rPr>
        <w:t xml:space="preserve"> умения анализировать факты, фиксировать закономерности, исследовать языковой материал, обобщать результаты исследования, делать выводы.</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 xml:space="preserve">При </w:t>
      </w:r>
      <w:r w:rsidR="00E03A14" w:rsidRPr="00E03A14">
        <w:rPr>
          <w:rFonts w:cs="Times New Roman"/>
          <w:color w:val="auto"/>
          <w:sz w:val="28"/>
          <w:szCs w:val="28"/>
          <w:lang w:val="ru-RU"/>
        </w:rPr>
        <w:t>проведении</w:t>
      </w:r>
      <w:r w:rsidRPr="00E03A14">
        <w:rPr>
          <w:rFonts w:cs="Times New Roman"/>
          <w:color w:val="auto"/>
          <w:sz w:val="28"/>
          <w:szCs w:val="28"/>
          <w:lang w:val="ru-RU"/>
        </w:rPr>
        <w:t xml:space="preserve"> лабораторных работ следует учитывать следующие параметры:</w:t>
      </w:r>
    </w:p>
    <w:p w:rsidR="001707E1" w:rsidRPr="00E03A14" w:rsidRDefault="001707E1" w:rsidP="00E03A14">
      <w:pPr>
        <w:numPr>
          <w:ilvl w:val="0"/>
          <w:numId w:val="2"/>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Задания для индивидуальной и групповой работы. Оптимальное количество учащихся в группе — 6-8 человек. Важно продумать оценочный лист, в котором будут фиксироваться результаты качества обученности каждого ученика и работы в целом.</w:t>
      </w:r>
    </w:p>
    <w:p w:rsidR="001707E1" w:rsidRPr="00E03A14" w:rsidRDefault="001707E1" w:rsidP="00E03A14">
      <w:pPr>
        <w:numPr>
          <w:ilvl w:val="0"/>
          <w:numId w:val="2"/>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Время выполнения лабораторной работы.</w:t>
      </w:r>
    </w:p>
    <w:p w:rsidR="001707E1" w:rsidRPr="00E03A14" w:rsidRDefault="001707E1" w:rsidP="00E03A14">
      <w:pPr>
        <w:numPr>
          <w:ilvl w:val="0"/>
          <w:numId w:val="2"/>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Структура (алгоритм) проведения лабораторной работы:</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1) подготовительный этап, включающий повторение теоретических сведений, выполнение практических заданий, предварительное ознакомление учащихся с темой лабораторной работы и литературой к ней;</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2) проведение лабораторной работы:</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а) четкое определение целей, порядок выполнения лабораторной работы, обозначенный в индивидуальных карточках, в карточках для группы учащихся;</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б) оснащение лабораторной работы: тексты, справочники, учебные пособия, таблицы; выбор оборудования определяется целями, тематикой работы, уровнем подготовленности учащихся;</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в) самостоятельное выполнение лабораторной работы. Для этого очень важно определить время выполнения работы. Основная функция учителя на этом этапе работы — контроль за самостоятельной деятельностью учащихся и по мере надобности индивидуальные консультации по оформлению результатов лабораторной работы;</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г) подведение итогов лабораторной работы: ответы учащихся, внесение исправлений, выяснение учителем уровня овладения материалом.</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4.Каждая работа учащихся оценивается учителем. Результаты лабораторной работы тщательно анализируются в классе. Материал, предложенный для самостоятельного изучения, должен быть усвоен каждым. Степень усвоения материала проверяется при проведении в дальнейшем самостоятельных и контрольных работ.</w:t>
      </w:r>
    </w:p>
    <w:p w:rsidR="001707E1" w:rsidRDefault="00E03A14" w:rsidP="00E03A14">
      <w:pPr>
        <w:spacing w:line="360" w:lineRule="auto"/>
        <w:ind w:firstLine="709"/>
        <w:jc w:val="center"/>
        <w:rPr>
          <w:rFonts w:cs="Times New Roman"/>
          <w:b/>
          <w:bCs/>
          <w:color w:val="auto"/>
          <w:sz w:val="28"/>
          <w:szCs w:val="28"/>
        </w:rPr>
      </w:pPr>
      <w:r>
        <w:rPr>
          <w:rFonts w:cs="Times New Roman"/>
          <w:color w:val="auto"/>
          <w:sz w:val="28"/>
          <w:szCs w:val="28"/>
          <w:lang w:val="ru-RU"/>
        </w:rPr>
        <w:br w:type="page"/>
      </w:r>
      <w:r w:rsidR="00282CD1" w:rsidRPr="00E03A14">
        <w:rPr>
          <w:rFonts w:cs="Times New Roman"/>
          <w:b/>
          <w:bCs/>
          <w:color w:val="auto"/>
          <w:sz w:val="28"/>
          <w:szCs w:val="28"/>
          <w:lang w:val="ru-RU"/>
        </w:rPr>
        <w:t>ЛАБОРАТОРНАЯ РАБОТА</w:t>
      </w:r>
      <w:r w:rsidR="001707E1" w:rsidRPr="00E03A14">
        <w:rPr>
          <w:rFonts w:cs="Times New Roman"/>
          <w:b/>
          <w:bCs/>
          <w:color w:val="auto"/>
          <w:sz w:val="28"/>
          <w:szCs w:val="28"/>
          <w:lang w:val="ru-RU"/>
        </w:rPr>
        <w:t xml:space="preserve"> НА УРОКЕ РУССКОГО ЯЗЫКА</w:t>
      </w:r>
    </w:p>
    <w:p w:rsidR="00E03A14" w:rsidRPr="00E03A14" w:rsidRDefault="00E03A14" w:rsidP="00E03A14">
      <w:pPr>
        <w:spacing w:line="360" w:lineRule="auto"/>
        <w:ind w:firstLine="709"/>
        <w:jc w:val="center"/>
        <w:rPr>
          <w:rFonts w:cs="Times New Roman"/>
          <w:b/>
          <w:bCs/>
          <w:color w:val="auto"/>
          <w:sz w:val="28"/>
          <w:szCs w:val="28"/>
        </w:rPr>
      </w:pP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b/>
          <w:bCs/>
          <w:sz w:val="28"/>
          <w:szCs w:val="28"/>
        </w:rPr>
        <w:t>Цель</w:t>
      </w:r>
      <w:r w:rsidRPr="00E03A14">
        <w:rPr>
          <w:sz w:val="28"/>
          <w:szCs w:val="28"/>
        </w:rPr>
        <w:t>: совершенствовать пунктуационные навыки обучающихся, связанные с постановкой тире между подлежащим и сказуемым; обучать умению самостоятельно решать познавательные задачи на основе языкового анализа текста; развивать логическое мышление обучающихся, мотивировать их на собственное творчество.</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b/>
          <w:bCs/>
          <w:sz w:val="28"/>
          <w:szCs w:val="28"/>
        </w:rPr>
        <w:t xml:space="preserve">Оборудование: </w:t>
      </w:r>
      <w:r w:rsidRPr="00E03A14">
        <w:rPr>
          <w:sz w:val="28"/>
          <w:szCs w:val="28"/>
        </w:rPr>
        <w:t>раздаточный материал (карточки-инструкции с текстами стихотворения и алгоритмическими предписаниями о ходе лабораторной работы); проверочная карточка для самоконтроля, уче</w:t>
      </w:r>
      <w:r w:rsidR="00684676" w:rsidRPr="00E03A14">
        <w:rPr>
          <w:sz w:val="28"/>
          <w:szCs w:val="28"/>
        </w:rPr>
        <w:t>нические “Тетради-справочники”.</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b/>
          <w:bCs/>
          <w:sz w:val="28"/>
          <w:szCs w:val="28"/>
        </w:rPr>
        <w:t xml:space="preserve">Тип урока: </w:t>
      </w:r>
      <w:r w:rsidRPr="00E03A14">
        <w:rPr>
          <w:sz w:val="28"/>
          <w:szCs w:val="28"/>
        </w:rPr>
        <w:t>урок освоения нового материала.</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b/>
          <w:bCs/>
          <w:sz w:val="28"/>
          <w:szCs w:val="28"/>
        </w:rPr>
        <w:t>Девиз урока:</w:t>
      </w:r>
      <w:r w:rsidRPr="00E03A14">
        <w:rPr>
          <w:sz w:val="28"/>
          <w:szCs w:val="28"/>
        </w:rPr>
        <w:t xml:space="preserve"> “От творчества учителя – к творчеству ученика”.</w:t>
      </w:r>
    </w:p>
    <w:p w:rsidR="009C41CC" w:rsidRPr="00E03A14" w:rsidRDefault="009C41CC"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lang w:val="ru-RU"/>
        </w:rPr>
        <w:t>Ход урока:</w:t>
      </w:r>
    </w:p>
    <w:p w:rsidR="009C41CC" w:rsidRPr="00E03A14" w:rsidRDefault="009C41CC"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I</w:t>
      </w:r>
      <w:r w:rsidRPr="00E03A14">
        <w:rPr>
          <w:rFonts w:ascii="Times New Roman" w:hAnsi="Times New Roman" w:cs="Times New Roman"/>
          <w:color w:val="auto"/>
          <w:sz w:val="28"/>
          <w:szCs w:val="28"/>
          <w:lang w:val="ru-RU"/>
        </w:rPr>
        <w:t>. Оргмомент.</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Сообщается тема, цель урока, делается запись темы лабораторной работы в “Тетради-справочнике”.</w:t>
      </w:r>
    </w:p>
    <w:p w:rsidR="009C41CC" w:rsidRPr="00E03A14" w:rsidRDefault="009C41CC"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II</w:t>
      </w:r>
      <w:r w:rsidRPr="00E03A14">
        <w:rPr>
          <w:rFonts w:ascii="Times New Roman" w:hAnsi="Times New Roman" w:cs="Times New Roman"/>
          <w:color w:val="auto"/>
          <w:sz w:val="28"/>
          <w:szCs w:val="28"/>
          <w:lang w:val="ru-RU"/>
        </w:rPr>
        <w:t>. Проведение инструктажа.</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(Знакомство с алгоритмом действий во время самостоятельной лабораторной работы по теме урока).</w:t>
      </w:r>
    </w:p>
    <w:p w:rsidR="009C41CC" w:rsidRPr="00E03A14" w:rsidRDefault="009C41CC" w:rsidP="00E03A14">
      <w:pPr>
        <w:pStyle w:val="a6"/>
        <w:spacing w:before="0" w:beforeAutospacing="0" w:after="0" w:afterAutospacing="0" w:line="360" w:lineRule="auto"/>
        <w:ind w:firstLine="709"/>
        <w:jc w:val="both"/>
        <w:rPr>
          <w:b/>
          <w:bCs/>
          <w:sz w:val="28"/>
          <w:szCs w:val="28"/>
        </w:rPr>
      </w:pPr>
      <w:r w:rsidRPr="00E03A14">
        <w:rPr>
          <w:b/>
          <w:bCs/>
          <w:sz w:val="28"/>
          <w:szCs w:val="28"/>
        </w:rPr>
        <w:t>Карточка-инструкция:</w:t>
      </w:r>
    </w:p>
    <w:p w:rsidR="009C41CC" w:rsidRPr="00E03A14" w:rsidRDefault="009C41CC" w:rsidP="00E03A14">
      <w:pPr>
        <w:widowControl/>
        <w:numPr>
          <w:ilvl w:val="0"/>
          <w:numId w:val="39"/>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Прочитай стихотворение, определи его тему (тема поэта и поэзии).</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Н. Лаздан</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Я не учёный.</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Я поэт.</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 xml:space="preserve">Поэзия – моя судьба </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и сила.</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Поэма, ода и сонет –</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Вот лирики могучие светила.</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Светить – задача мудреца.</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Понятно всем, как</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Дважды два – четыре.</w:t>
      </w:r>
    </w:p>
    <w:p w:rsidR="00E03A14"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Слагать стихи – нести свой крест Творца.</w:t>
      </w:r>
    </w:p>
    <w:p w:rsidR="00E03A14" w:rsidRPr="00E03A14" w:rsidRDefault="009C41CC" w:rsidP="00E03A14">
      <w:pPr>
        <w:pStyle w:val="a6"/>
        <w:spacing w:before="0" w:beforeAutospacing="0" w:after="0" w:afterAutospacing="0" w:line="360" w:lineRule="auto"/>
        <w:ind w:firstLine="709"/>
        <w:jc w:val="both"/>
        <w:rPr>
          <w:i/>
          <w:sz w:val="28"/>
          <w:szCs w:val="28"/>
          <w:lang w:val="en-US"/>
        </w:rPr>
      </w:pPr>
      <w:r w:rsidRPr="00E03A14">
        <w:rPr>
          <w:i/>
          <w:sz w:val="28"/>
          <w:szCs w:val="28"/>
        </w:rPr>
        <w:t xml:space="preserve">Поэт не Бог. </w:t>
      </w:r>
    </w:p>
    <w:p w:rsidR="00E03A14" w:rsidRPr="00E03A14" w:rsidRDefault="009C41CC" w:rsidP="00E03A14">
      <w:pPr>
        <w:pStyle w:val="a6"/>
        <w:spacing w:before="0" w:beforeAutospacing="0" w:after="0" w:afterAutospacing="0" w:line="360" w:lineRule="auto"/>
        <w:ind w:firstLine="709"/>
        <w:jc w:val="both"/>
        <w:rPr>
          <w:i/>
          <w:sz w:val="28"/>
          <w:szCs w:val="28"/>
          <w:lang w:val="en-US"/>
        </w:rPr>
      </w:pPr>
      <w:r w:rsidRPr="00E03A14">
        <w:rPr>
          <w:i/>
          <w:sz w:val="28"/>
          <w:szCs w:val="28"/>
        </w:rPr>
        <w:t xml:space="preserve">Он – светофор. </w:t>
      </w:r>
    </w:p>
    <w:p w:rsidR="00E03A14" w:rsidRPr="00E03A14" w:rsidRDefault="009C41CC" w:rsidP="00E03A14">
      <w:pPr>
        <w:pStyle w:val="a6"/>
        <w:spacing w:before="0" w:beforeAutospacing="0" w:after="0" w:afterAutospacing="0" w:line="360" w:lineRule="auto"/>
        <w:ind w:firstLine="709"/>
        <w:jc w:val="both"/>
        <w:rPr>
          <w:i/>
          <w:sz w:val="28"/>
          <w:szCs w:val="28"/>
          <w:lang w:val="en-US"/>
        </w:rPr>
      </w:pPr>
      <w:r w:rsidRPr="00E03A14">
        <w:rPr>
          <w:i/>
          <w:sz w:val="28"/>
          <w:szCs w:val="28"/>
        </w:rPr>
        <w:t xml:space="preserve">Регулировщик – </w:t>
      </w:r>
    </w:p>
    <w:p w:rsidR="009C41CC" w:rsidRPr="00E03A14" w:rsidRDefault="009C41CC" w:rsidP="00E03A14">
      <w:pPr>
        <w:pStyle w:val="a6"/>
        <w:spacing w:before="0" w:beforeAutospacing="0" w:after="0" w:afterAutospacing="0" w:line="360" w:lineRule="auto"/>
        <w:ind w:firstLine="709"/>
        <w:jc w:val="both"/>
        <w:rPr>
          <w:i/>
          <w:sz w:val="28"/>
          <w:szCs w:val="28"/>
        </w:rPr>
      </w:pPr>
      <w:r w:rsidRPr="00E03A14">
        <w:rPr>
          <w:i/>
          <w:sz w:val="28"/>
          <w:szCs w:val="28"/>
        </w:rPr>
        <w:t>Лира…</w:t>
      </w:r>
    </w:p>
    <w:p w:rsidR="009C41CC" w:rsidRPr="00E03A14" w:rsidRDefault="009C41CC" w:rsidP="00E03A14">
      <w:pPr>
        <w:widowControl/>
        <w:numPr>
          <w:ilvl w:val="0"/>
          <w:numId w:val="40"/>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Найди и выдели грамматические основы предложений (задание выполняется на листочках, на которых напечатаны тексты стихотворения).</w:t>
      </w:r>
    </w:p>
    <w:p w:rsidR="009C41CC" w:rsidRPr="00E03A14" w:rsidRDefault="009C41CC" w:rsidP="00E03A14">
      <w:pPr>
        <w:widowControl/>
        <w:numPr>
          <w:ilvl w:val="0"/>
          <w:numId w:val="40"/>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Определи, какими частями речи выражены главные члены.</w:t>
      </w:r>
    </w:p>
    <w:p w:rsidR="009C41CC" w:rsidRPr="00E03A14" w:rsidRDefault="009C41CC" w:rsidP="00E03A14">
      <w:pPr>
        <w:widowControl/>
        <w:numPr>
          <w:ilvl w:val="0"/>
          <w:numId w:val="40"/>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Сформулируй вывод о том, почему ставится или не ставится тире между подлежащими и сказуемыми, и оформи его в виде краткой, схематичной записи в таблице.</w:t>
      </w:r>
    </w:p>
    <w:p w:rsidR="00684676" w:rsidRPr="00E03A14" w:rsidRDefault="00684676" w:rsidP="00E03A14">
      <w:pPr>
        <w:pStyle w:val="a6"/>
        <w:spacing w:before="0" w:beforeAutospacing="0" w:after="0" w:afterAutospacing="0" w:line="360" w:lineRule="auto"/>
        <w:ind w:firstLine="709"/>
        <w:jc w:val="both"/>
        <w:rPr>
          <w:b/>
          <w:bCs/>
          <w:sz w:val="28"/>
          <w:szCs w:val="28"/>
        </w:rPr>
      </w:pP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b/>
          <w:bCs/>
          <w:sz w:val="28"/>
          <w:szCs w:val="28"/>
        </w:rPr>
        <w:t>Тире между подлежащим и сказуемым.</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464"/>
        <w:gridCol w:w="1056"/>
        <w:gridCol w:w="1703"/>
        <w:gridCol w:w="1063"/>
      </w:tblGrid>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Тире ставится</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Примеры</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Тире не ставится</w:t>
            </w:r>
          </w:p>
        </w:tc>
        <w:tc>
          <w:tcPr>
            <w:tcW w:w="0" w:type="auto"/>
            <w:tcBorders>
              <w:top w:val="outset" w:sz="6" w:space="0" w:color="auto"/>
              <w:left w:val="outset" w:sz="6" w:space="0" w:color="auto"/>
              <w:bottom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Примеры</w:t>
            </w:r>
          </w:p>
        </w:tc>
      </w:tr>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1.</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1.</w:t>
            </w: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2.</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2.</w:t>
            </w: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3.</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3*</w:t>
            </w: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4.</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5*</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Примечание:</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Примечание:</w:t>
            </w: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rsidT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r w:rsidRPr="00E03A14">
              <w:rPr>
                <w:rFonts w:cs="Times New Roman"/>
                <w:color w:val="auto"/>
                <w:sz w:val="20"/>
                <w:szCs w:val="20"/>
              </w:rPr>
              <w:t>1.</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r w:rsidRPr="00E03A14">
              <w:rPr>
                <w:rFonts w:cs="Times New Roman"/>
                <w:color w:val="auto"/>
                <w:sz w:val="20"/>
                <w:szCs w:val="20"/>
              </w:rPr>
              <w:t>1.</w:t>
            </w: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bl>
    <w:p w:rsidR="00E03A14" w:rsidRDefault="00E03A14" w:rsidP="00E03A14">
      <w:pPr>
        <w:pStyle w:val="a6"/>
        <w:spacing w:before="0" w:beforeAutospacing="0" w:after="0" w:afterAutospacing="0" w:line="360" w:lineRule="auto"/>
        <w:ind w:firstLine="709"/>
        <w:jc w:val="both"/>
        <w:rPr>
          <w:sz w:val="28"/>
          <w:szCs w:val="28"/>
          <w:lang w:val="en-US"/>
        </w:rPr>
      </w:pP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*Пример на данное положение правила в тексте отсутствует.</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Примечание: слабые ученики могут сверять свои выводы с правилом по учебнику, а затем заполнять таблицу.</w:t>
      </w:r>
    </w:p>
    <w:p w:rsidR="009C41CC" w:rsidRPr="00E03A14" w:rsidRDefault="009C41CC"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III</w:t>
      </w:r>
      <w:r w:rsidRPr="00E03A14">
        <w:rPr>
          <w:rFonts w:ascii="Times New Roman" w:hAnsi="Times New Roman" w:cs="Times New Roman"/>
          <w:color w:val="auto"/>
          <w:sz w:val="28"/>
          <w:szCs w:val="28"/>
          <w:lang w:val="ru-RU"/>
        </w:rPr>
        <w:t>. Самостоятельная работа с последующим самоконтролем.</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В ходе работы учащиеся заполняют в “Тетради – справочнике” таблицу.</w:t>
      </w:r>
    </w:p>
    <w:p w:rsidR="009C41CC" w:rsidRDefault="009C41CC" w:rsidP="00E03A14">
      <w:pPr>
        <w:pStyle w:val="a6"/>
        <w:spacing w:before="0" w:beforeAutospacing="0" w:after="0" w:afterAutospacing="0" w:line="360" w:lineRule="auto"/>
        <w:ind w:firstLine="709"/>
        <w:jc w:val="both"/>
        <w:rPr>
          <w:sz w:val="28"/>
          <w:szCs w:val="28"/>
          <w:lang w:val="en-US"/>
        </w:rPr>
      </w:pPr>
      <w:r w:rsidRPr="00E03A14">
        <w:rPr>
          <w:sz w:val="28"/>
          <w:szCs w:val="28"/>
        </w:rPr>
        <w:t>Проверочная карточка (выполняется на доске или проектируется на экран):</w:t>
      </w:r>
    </w:p>
    <w:p w:rsidR="00E03A14" w:rsidRPr="00E03A14" w:rsidRDefault="00E03A14" w:rsidP="00E03A14">
      <w:pPr>
        <w:pStyle w:val="a6"/>
        <w:spacing w:before="0" w:beforeAutospacing="0" w:after="0" w:afterAutospacing="0" w:line="360" w:lineRule="auto"/>
        <w:ind w:firstLine="709"/>
        <w:jc w:val="both"/>
        <w:rPr>
          <w:sz w:val="28"/>
          <w:szCs w:val="28"/>
          <w:lang w:val="en-US"/>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936"/>
        <w:gridCol w:w="2376"/>
        <w:gridCol w:w="3992"/>
        <w:gridCol w:w="1317"/>
      </w:tblGrid>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Тире ставится</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Примеры</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Тире не ставится</w:t>
            </w:r>
          </w:p>
        </w:tc>
        <w:tc>
          <w:tcPr>
            <w:tcW w:w="0" w:type="auto"/>
            <w:tcBorders>
              <w:top w:val="outset" w:sz="6" w:space="0" w:color="auto"/>
              <w:left w:val="outset" w:sz="6" w:space="0" w:color="auto"/>
              <w:bottom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Примеры</w:t>
            </w:r>
          </w:p>
        </w:tc>
      </w:tr>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1.сущ.-сущ.</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Поэзия – судьба.</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1.П.- личн.мест.</w:t>
            </w:r>
          </w:p>
        </w:tc>
        <w:tc>
          <w:tcPr>
            <w:tcW w:w="0" w:type="auto"/>
            <w:tcBorders>
              <w:top w:val="outset" w:sz="6" w:space="0" w:color="auto"/>
              <w:left w:val="outset" w:sz="6" w:space="0" w:color="auto"/>
              <w:bottom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Я поэт.</w:t>
            </w:r>
          </w:p>
        </w:tc>
      </w:tr>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2.инф.-сущ.; сущ-инф.</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Светить – задача мудреца.</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2. П. не +Ск.</w:t>
            </w:r>
          </w:p>
        </w:tc>
        <w:tc>
          <w:tcPr>
            <w:tcW w:w="0" w:type="auto"/>
            <w:tcBorders>
              <w:top w:val="outset" w:sz="6" w:space="0" w:color="auto"/>
              <w:left w:val="outset" w:sz="6" w:space="0" w:color="auto"/>
              <w:bottom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Я не учёный.</w:t>
            </w:r>
          </w:p>
        </w:tc>
      </w:tr>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3.числит-числит.</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Дважды два – четыре.</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3*П. ср..союз+Ск.</w:t>
            </w: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4.инф – инф.</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Слагать стихи – нести свой крест Творца.</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lang w:val="ru-RU"/>
              </w:rPr>
            </w:pP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lang w:val="ru-RU"/>
              </w:rPr>
            </w:pPr>
          </w:p>
        </w:tc>
      </w:tr>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5*сущ-числ; числ-сущ.</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Примечание:</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Примечание:</w:t>
            </w:r>
          </w:p>
        </w:tc>
        <w:tc>
          <w:tcPr>
            <w:tcW w:w="0" w:type="auto"/>
            <w:tcBorders>
              <w:top w:val="outset" w:sz="6" w:space="0" w:color="auto"/>
              <w:left w:val="outset" w:sz="6" w:space="0" w:color="auto"/>
              <w:bottom w:val="outset" w:sz="6" w:space="0" w:color="auto"/>
            </w:tcBorders>
          </w:tcPr>
          <w:p w:rsidR="009C41CC" w:rsidRPr="00E03A14" w:rsidRDefault="009C41CC" w:rsidP="00E03A14">
            <w:pPr>
              <w:spacing w:line="360" w:lineRule="auto"/>
              <w:rPr>
                <w:rFonts w:cs="Times New Roman"/>
                <w:color w:val="auto"/>
                <w:sz w:val="20"/>
                <w:szCs w:val="20"/>
              </w:rPr>
            </w:pPr>
          </w:p>
        </w:tc>
      </w:tr>
      <w:tr w:rsidR="009C41CC" w:rsidRPr="00E03A14">
        <w:trPr>
          <w:tblCellSpacing w:w="7" w:type="dxa"/>
          <w:jc w:val="center"/>
        </w:trPr>
        <w:tc>
          <w:tcPr>
            <w:tcW w:w="0" w:type="auto"/>
            <w:tcBorders>
              <w:top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1.П. – это (вот, значит) Ск.</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Поэма, ода и сонет – вот лирики светила.</w:t>
            </w:r>
          </w:p>
        </w:tc>
        <w:tc>
          <w:tcPr>
            <w:tcW w:w="0" w:type="auto"/>
            <w:tcBorders>
              <w:top w:val="outset" w:sz="6" w:space="0" w:color="auto"/>
              <w:left w:val="outset" w:sz="6" w:space="0" w:color="auto"/>
              <w:bottom w:val="outset" w:sz="6" w:space="0" w:color="auto"/>
              <w:right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К п.1:если на личн.мест.падает логич.ударение, то тире может ставиться</w:t>
            </w:r>
          </w:p>
        </w:tc>
        <w:tc>
          <w:tcPr>
            <w:tcW w:w="0" w:type="auto"/>
            <w:tcBorders>
              <w:top w:val="outset" w:sz="6" w:space="0" w:color="auto"/>
              <w:left w:val="outset" w:sz="6" w:space="0" w:color="auto"/>
              <w:bottom w:val="outset" w:sz="6" w:space="0" w:color="auto"/>
            </w:tcBorders>
          </w:tcPr>
          <w:p w:rsidR="009C41CC" w:rsidRPr="00E03A14" w:rsidRDefault="009C41CC" w:rsidP="00E03A14">
            <w:pPr>
              <w:pStyle w:val="a6"/>
              <w:spacing w:before="0" w:beforeAutospacing="0" w:after="0" w:afterAutospacing="0" w:line="360" w:lineRule="auto"/>
              <w:rPr>
                <w:sz w:val="20"/>
                <w:szCs w:val="20"/>
              </w:rPr>
            </w:pPr>
            <w:r w:rsidRPr="00E03A14">
              <w:rPr>
                <w:sz w:val="20"/>
                <w:szCs w:val="20"/>
              </w:rPr>
              <w:t>Он – светофор.</w:t>
            </w:r>
          </w:p>
        </w:tc>
      </w:tr>
    </w:tbl>
    <w:p w:rsidR="00E03A14" w:rsidRDefault="00E03A14" w:rsidP="00E03A14">
      <w:pPr>
        <w:pStyle w:val="3"/>
        <w:spacing w:before="0" w:after="0" w:line="360" w:lineRule="auto"/>
        <w:ind w:firstLine="709"/>
        <w:jc w:val="both"/>
        <w:rPr>
          <w:rFonts w:ascii="Times New Roman" w:hAnsi="Times New Roman" w:cs="Times New Roman"/>
          <w:color w:val="auto"/>
          <w:sz w:val="28"/>
          <w:szCs w:val="28"/>
        </w:rPr>
      </w:pPr>
    </w:p>
    <w:p w:rsidR="009C41CC" w:rsidRPr="00E03A14" w:rsidRDefault="009C41CC"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IV</w:t>
      </w:r>
      <w:r w:rsidRPr="00E03A14">
        <w:rPr>
          <w:rFonts w:ascii="Times New Roman" w:hAnsi="Times New Roman" w:cs="Times New Roman"/>
          <w:color w:val="auto"/>
          <w:sz w:val="28"/>
          <w:szCs w:val="28"/>
          <w:lang w:val="ru-RU"/>
        </w:rPr>
        <w:t>. Закрепление нового материала. Диктант “Проверяю себя”.</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Поэтическое восприятие жизни, всего окружающего нас – величайший дар, доставшийся нам от детства. Если человек не растеряет этот дар, то он – поэт или писатель. Ощущение жизни как непрерывной новизны – вот та плодородная почва, на которой расцветает и созревает искусство. (К.Г.Паустовский)</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b/>
          <w:bCs/>
          <w:sz w:val="28"/>
          <w:szCs w:val="28"/>
        </w:rPr>
        <w:t>Работа над деформированными предложениями.</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Пунктограмма “Тире между подлежащим и сказуемым” часто встречается в произведениях устного народного творчества (в пословицах и поговорках).</w:t>
      </w:r>
    </w:p>
    <w:p w:rsidR="009C41CC" w:rsidRPr="00E03A14" w:rsidRDefault="009C41CC" w:rsidP="00E03A14">
      <w:pPr>
        <w:pStyle w:val="a6"/>
        <w:spacing w:before="0" w:beforeAutospacing="0" w:after="0" w:afterAutospacing="0" w:line="360" w:lineRule="auto"/>
        <w:ind w:firstLine="709"/>
        <w:jc w:val="both"/>
        <w:rPr>
          <w:i/>
          <w:iCs/>
          <w:sz w:val="28"/>
          <w:szCs w:val="28"/>
        </w:rPr>
      </w:pPr>
      <w:r w:rsidRPr="00E03A14">
        <w:rPr>
          <w:i/>
          <w:iCs/>
          <w:sz w:val="28"/>
          <w:szCs w:val="28"/>
        </w:rPr>
        <w:t>Задание: Спишите пословицы и поговорки, вставляя пропущенные буквы, расставляя пропущенные знаки препинания.</w:t>
      </w:r>
    </w:p>
    <w:p w:rsidR="009C41CC" w:rsidRPr="00E03A14" w:rsidRDefault="009C41CC" w:rsidP="00E03A14">
      <w:pPr>
        <w:widowControl/>
        <w:numPr>
          <w:ilvl w:val="0"/>
          <w:numId w:val="41"/>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Бедность не поро...</w:t>
      </w:r>
    </w:p>
    <w:p w:rsidR="009C41CC" w:rsidRPr="00E03A14" w:rsidRDefault="009C41CC" w:rsidP="00E03A14">
      <w:pPr>
        <w:widowControl/>
        <w:numPr>
          <w:ilvl w:val="0"/>
          <w:numId w:val="41"/>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М..лчать потворств..вать злому делу.</w:t>
      </w:r>
    </w:p>
    <w:p w:rsidR="009C41CC" w:rsidRPr="00E03A14" w:rsidRDefault="009C41CC" w:rsidP="00E03A14">
      <w:pPr>
        <w:widowControl/>
        <w:numPr>
          <w:ilvl w:val="0"/>
          <w:numId w:val="41"/>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Учен..е свет а неучен..е тьма.</w:t>
      </w:r>
    </w:p>
    <w:p w:rsidR="009C41CC" w:rsidRPr="00E03A14" w:rsidRDefault="009C41CC" w:rsidP="00E03A14">
      <w:pPr>
        <w:widowControl/>
        <w:numPr>
          <w:ilvl w:val="0"/>
          <w:numId w:val="41"/>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Знания в юности это мудр..сть в старост...</w:t>
      </w:r>
    </w:p>
    <w:p w:rsidR="009C41CC" w:rsidRPr="00E03A14" w:rsidRDefault="009C41CC" w:rsidP="00E03A14">
      <w:pPr>
        <w:widowControl/>
        <w:numPr>
          <w:ilvl w:val="0"/>
          <w:numId w:val="41"/>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Ж..знь как страшный сон.</w:t>
      </w:r>
    </w:p>
    <w:p w:rsidR="009C41CC" w:rsidRPr="00E03A14" w:rsidRDefault="009C41CC" w:rsidP="00E03A14">
      <w:pPr>
        <w:widowControl/>
        <w:numPr>
          <w:ilvl w:val="0"/>
          <w:numId w:val="41"/>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lang w:val="ru-RU"/>
        </w:rPr>
        <w:t xml:space="preserve">Ж..знь прож..ть не лапти сплести. (Обратить внимание на последнюю пословицу: тире здесь ставится, так как </w:t>
      </w:r>
      <w:r w:rsidRPr="00E03A14">
        <w:rPr>
          <w:rFonts w:cs="Times New Roman"/>
          <w:b/>
          <w:bCs/>
          <w:color w:val="auto"/>
          <w:sz w:val="28"/>
          <w:szCs w:val="28"/>
          <w:lang w:val="ru-RU"/>
        </w:rPr>
        <w:t>не</w:t>
      </w:r>
      <w:r w:rsidRPr="00E03A14">
        <w:rPr>
          <w:rFonts w:cs="Times New Roman"/>
          <w:color w:val="auto"/>
          <w:sz w:val="28"/>
          <w:szCs w:val="28"/>
          <w:lang w:val="ru-RU"/>
        </w:rPr>
        <w:t xml:space="preserve"> относится к дополнению </w:t>
      </w:r>
      <w:r w:rsidRPr="00E03A14">
        <w:rPr>
          <w:rFonts w:cs="Times New Roman"/>
          <w:color w:val="auto"/>
          <w:sz w:val="28"/>
          <w:szCs w:val="28"/>
        </w:rPr>
        <w:t>“лапти”, а не к сказуемому “сплести”).</w:t>
      </w:r>
    </w:p>
    <w:p w:rsidR="009C41CC" w:rsidRPr="00E03A14" w:rsidRDefault="009C41CC"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V</w:t>
      </w:r>
      <w:r w:rsidRPr="00E03A14">
        <w:rPr>
          <w:rFonts w:ascii="Times New Roman" w:hAnsi="Times New Roman" w:cs="Times New Roman"/>
          <w:color w:val="auto"/>
          <w:sz w:val="28"/>
          <w:szCs w:val="28"/>
          <w:lang w:val="ru-RU"/>
        </w:rPr>
        <w:t>. Развитие речи.</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w:t>
      </w:r>
      <w:r w:rsidR="00BA3254" w:rsidRPr="00E03A14">
        <w:rPr>
          <w:sz w:val="28"/>
          <w:szCs w:val="28"/>
        </w:rPr>
        <w:t>Творческая работа выполняется уча</w:t>
      </w:r>
      <w:r w:rsidRPr="00E03A14">
        <w:rPr>
          <w:sz w:val="28"/>
          <w:szCs w:val="28"/>
        </w:rPr>
        <w:t>щимися дома).</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Вам предстоит написать сочинение-миниатюру на тему любой из указанных пословиц.</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 Какой тип речи вы будете использовать в своём сочинении? (рассуждение).</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 Какова композиция текста-рассуждения? (тезис-доказательства-вывод).</w:t>
      </w:r>
    </w:p>
    <w:p w:rsidR="009C41CC" w:rsidRPr="00E03A14" w:rsidRDefault="009C41CC"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VI</w:t>
      </w:r>
      <w:r w:rsidRPr="00E03A14">
        <w:rPr>
          <w:rFonts w:ascii="Times New Roman" w:hAnsi="Times New Roman" w:cs="Times New Roman"/>
          <w:color w:val="auto"/>
          <w:sz w:val="28"/>
          <w:szCs w:val="28"/>
          <w:lang w:val="ru-RU"/>
        </w:rPr>
        <w:t>. Рефлексия.</w:t>
      </w:r>
    </w:p>
    <w:p w:rsidR="009C41CC" w:rsidRPr="00E03A14" w:rsidRDefault="009C41CC" w:rsidP="00E03A14">
      <w:pPr>
        <w:pStyle w:val="a6"/>
        <w:spacing w:before="0" w:beforeAutospacing="0" w:after="0" w:afterAutospacing="0" w:line="360" w:lineRule="auto"/>
        <w:ind w:firstLine="709"/>
        <w:jc w:val="both"/>
        <w:rPr>
          <w:b/>
          <w:bCs/>
          <w:i/>
          <w:iCs/>
          <w:sz w:val="28"/>
          <w:szCs w:val="28"/>
        </w:rPr>
      </w:pPr>
      <w:r w:rsidRPr="00E03A14">
        <w:rPr>
          <w:b/>
          <w:bCs/>
          <w:i/>
          <w:iCs/>
          <w:sz w:val="28"/>
          <w:szCs w:val="28"/>
        </w:rPr>
        <w:t>Оценивается уровень усвоения изученного материала: ученикам предлагается ответить на вопросы “Заморочки из бочки”:</w:t>
      </w:r>
    </w:p>
    <w:p w:rsidR="009C41CC" w:rsidRPr="00E03A14" w:rsidRDefault="009C41CC" w:rsidP="00E03A14">
      <w:pPr>
        <w:widowControl/>
        <w:numPr>
          <w:ilvl w:val="0"/>
          <w:numId w:val="42"/>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lang w:val="ru-RU"/>
        </w:rPr>
        <w:t xml:space="preserve">И подлежащее, и сказуемое выражены одной и той же частью речи, а запятая не поставлена. </w:t>
      </w:r>
      <w:r w:rsidRPr="00E03A14">
        <w:rPr>
          <w:rFonts w:cs="Times New Roman"/>
          <w:color w:val="auto"/>
          <w:sz w:val="28"/>
          <w:szCs w:val="28"/>
        </w:rPr>
        <w:t>Почему? (есть частица НЕ или сравнительный союз).</w:t>
      </w:r>
    </w:p>
    <w:p w:rsidR="009C41CC" w:rsidRPr="00E03A14" w:rsidRDefault="009C41CC" w:rsidP="00E03A14">
      <w:pPr>
        <w:widowControl/>
        <w:numPr>
          <w:ilvl w:val="0"/>
          <w:numId w:val="42"/>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lang w:val="ru-RU"/>
        </w:rPr>
        <w:t xml:space="preserve">Подлежащее – личное местоимение, сказуемое – существительное, но тире между ними стоит. </w:t>
      </w:r>
      <w:r w:rsidRPr="00E03A14">
        <w:rPr>
          <w:rFonts w:cs="Times New Roman"/>
          <w:color w:val="auto"/>
          <w:sz w:val="28"/>
          <w:szCs w:val="28"/>
        </w:rPr>
        <w:t>Почему? (логическое ударение падает на местоимение).</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sz w:val="28"/>
          <w:szCs w:val="28"/>
        </w:rPr>
        <w:t>Подведение итога работы, запись Д/З: правило по учебнику, конспект по “Тетради- справочнику”, сочинение – миниатюра или упр.154 (по выбору обучающегося).</w:t>
      </w:r>
    </w:p>
    <w:p w:rsidR="009C41CC" w:rsidRPr="00E03A14" w:rsidRDefault="009C41CC" w:rsidP="00E03A14">
      <w:pPr>
        <w:pStyle w:val="a6"/>
        <w:spacing w:before="0" w:beforeAutospacing="0" w:after="0" w:afterAutospacing="0" w:line="360" w:lineRule="auto"/>
        <w:ind w:firstLine="709"/>
        <w:jc w:val="both"/>
        <w:rPr>
          <w:sz w:val="28"/>
          <w:szCs w:val="28"/>
        </w:rPr>
      </w:pPr>
      <w:r w:rsidRPr="00E03A14">
        <w:rPr>
          <w:b/>
          <w:bCs/>
          <w:i/>
          <w:iCs/>
          <w:sz w:val="28"/>
          <w:szCs w:val="28"/>
        </w:rPr>
        <w:t>Примечание:</w:t>
      </w:r>
      <w:r w:rsidRPr="00E03A14">
        <w:rPr>
          <w:sz w:val="28"/>
          <w:szCs w:val="28"/>
        </w:rPr>
        <w:t xml:space="preserve"> оцениваются все конспекты учащихся (таблицы), выставляется отметка за лабораторную работу каждому ученику, за сочинения-миниатюры выставляются только отличные и хорошие отметки.</w:t>
      </w: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E03A14" w:rsidP="00E03A14">
      <w:pPr>
        <w:spacing w:line="360" w:lineRule="auto"/>
        <w:ind w:left="709"/>
        <w:jc w:val="center"/>
        <w:rPr>
          <w:rFonts w:cs="Times New Roman"/>
          <w:b/>
          <w:color w:val="auto"/>
          <w:sz w:val="28"/>
          <w:szCs w:val="28"/>
          <w:lang w:val="ru-RU"/>
        </w:rPr>
      </w:pPr>
      <w:r w:rsidRPr="00E03A14">
        <w:rPr>
          <w:rFonts w:cs="Times New Roman"/>
          <w:b/>
          <w:bCs/>
          <w:color w:val="auto"/>
          <w:sz w:val="28"/>
          <w:szCs w:val="28"/>
          <w:lang w:val="ru-RU"/>
        </w:rPr>
        <w:t>ИСПОЛЬЗОВАНИЕ КОМПЬЮТЕРНЫХ ПРОГРАММ И ЭЛЕКТРОННЫХ ПОСОБИЙ</w:t>
      </w:r>
      <w:r w:rsidRPr="00E03A14">
        <w:rPr>
          <w:rFonts w:cs="Times New Roman"/>
          <w:b/>
          <w:color w:val="auto"/>
          <w:sz w:val="28"/>
          <w:szCs w:val="28"/>
          <w:lang w:val="ru-RU"/>
        </w:rPr>
        <w:t xml:space="preserve"> НА УРОКАХ РУССКОГО ЯЗЫКА.</w:t>
      </w:r>
    </w:p>
    <w:p w:rsidR="001707E1" w:rsidRPr="00E03A14" w:rsidRDefault="001707E1" w:rsidP="00E03A14">
      <w:pPr>
        <w:spacing w:line="360" w:lineRule="auto"/>
        <w:ind w:firstLine="709"/>
        <w:jc w:val="center"/>
        <w:rPr>
          <w:rFonts w:cs="Times New Roman"/>
          <w:color w:val="auto"/>
          <w:sz w:val="28"/>
          <w:szCs w:val="28"/>
          <w:lang w:val="ru-RU"/>
        </w:rPr>
      </w:pPr>
      <w:r w:rsidRPr="00E03A14">
        <w:rPr>
          <w:rFonts w:cs="Times New Roman"/>
          <w:color w:val="auto"/>
          <w:sz w:val="28"/>
          <w:szCs w:val="28"/>
          <w:lang w:val="ru-RU"/>
        </w:rPr>
        <w:t>[№4, с.38, 2005; №6, с. 26, 2005;]</w:t>
      </w:r>
    </w:p>
    <w:p w:rsidR="001707E1" w:rsidRPr="00E03A14" w:rsidRDefault="001707E1"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Компьютеризация процесса образования — это реальность, с которой необходимо считаться. Большинство компьютерных программ создается в помощь учителю. Преимущество их использования на уроке неоспоримо: это и оперативный контроль знаний, что дает значительную экономию учительского времени при проверке контрольных и самостоятельных работ, и элементзанимательности, повышающий интерес учащихся к обучению, и создание условий для индивидуальной работы. Применение компьютерных программ позволяет использовать проблемные, эвристические, игровые методы обучения, развивающие индивидуальность мышления и творческие способности учащихся.</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Однако хотелось бы остановиться на некоторых трудностях, с которыми мы столкнулись при проведении занятий по компьютерным программам. Прежде всего при работе с компьютером перестраивается сложившиеся отношения учитель — ученик, трансформируясь в отношения трех типов: учитель — компьютер, ученик — компьютер, учитель — ученик. Класс перестает быть некоей целостной системой и распадается на несколько групп, работающих индивидуально. Обучать такой коллектив — задача довольно сложная.</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Еще одна трудность заключается в том, что стандартные компьютерные приграммы по русскому языку в основном направлены на закрепление и проверку знаний по орфографии и пунктуации. Другие разделы лингвистики представлены довольно скудно.</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В ходе обучения используются следующие программы:</w:t>
      </w:r>
    </w:p>
    <w:p w:rsidR="001707E1" w:rsidRPr="00E03A14" w:rsidRDefault="001707E1" w:rsidP="00E03A14">
      <w:pPr>
        <w:numPr>
          <w:ilvl w:val="0"/>
          <w:numId w:val="6"/>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программы, позволяющие отрабатывать навыки;</w:t>
      </w:r>
    </w:p>
    <w:p w:rsidR="001707E1" w:rsidRPr="00E03A14" w:rsidRDefault="001707E1" w:rsidP="00E03A14">
      <w:pPr>
        <w:numPr>
          <w:ilvl w:val="0"/>
          <w:numId w:val="6"/>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программы, содержащие образцы (например, разбора слов по составу);</w:t>
      </w:r>
    </w:p>
    <w:p w:rsidR="001707E1" w:rsidRPr="00E03A14" w:rsidRDefault="001707E1" w:rsidP="00E03A14">
      <w:pPr>
        <w:numPr>
          <w:ilvl w:val="0"/>
          <w:numId w:val="6"/>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программы, ориентированные на развитие скорости аналитического мыщления.</w:t>
      </w:r>
    </w:p>
    <w:p w:rsidR="001707E1" w:rsidRPr="00E03A14" w:rsidRDefault="001707E1" w:rsidP="00E03A14">
      <w:pPr>
        <w:spacing w:line="360" w:lineRule="auto"/>
        <w:ind w:firstLine="709"/>
        <w:jc w:val="both"/>
        <w:rPr>
          <w:rFonts w:cs="Times New Roman"/>
          <w:color w:val="auto"/>
          <w:sz w:val="28"/>
          <w:szCs w:val="28"/>
          <w:lang w:val="ru-RU"/>
        </w:rPr>
      </w:pPr>
    </w:p>
    <w:p w:rsidR="001707E1" w:rsidRPr="00EA2385" w:rsidRDefault="001707E1" w:rsidP="00EA2385">
      <w:pPr>
        <w:spacing w:line="360" w:lineRule="auto"/>
        <w:ind w:left="709"/>
        <w:jc w:val="center"/>
        <w:rPr>
          <w:rFonts w:cs="Times New Roman"/>
          <w:b/>
          <w:bCs/>
          <w:color w:val="auto"/>
          <w:sz w:val="28"/>
          <w:szCs w:val="28"/>
          <w:lang w:val="ru-RU"/>
        </w:rPr>
      </w:pPr>
      <w:r w:rsidRPr="00EA2385">
        <w:rPr>
          <w:rFonts w:cs="Times New Roman"/>
          <w:b/>
          <w:bCs/>
          <w:color w:val="auto"/>
          <w:sz w:val="28"/>
          <w:szCs w:val="28"/>
          <w:lang w:val="ru-RU"/>
        </w:rPr>
        <w:t>ПРИМЕР УРОКА С ИСПОЛЬЗОВАНИЕМ КОМПЬЮТЕРНОЙ ПРОГРАММЫ</w:t>
      </w:r>
    </w:p>
    <w:p w:rsidR="00EA2385" w:rsidRDefault="00EA2385" w:rsidP="00E03A14">
      <w:pPr>
        <w:spacing w:line="360" w:lineRule="auto"/>
        <w:ind w:firstLine="709"/>
        <w:jc w:val="both"/>
        <w:rPr>
          <w:rFonts w:cs="Times New Roman"/>
          <w:color w:val="auto"/>
          <w:sz w:val="28"/>
          <w:szCs w:val="28"/>
        </w:rPr>
      </w:pP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Старшие классы.</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u w:val="single"/>
          <w:lang w:val="ru-RU"/>
        </w:rPr>
        <w:t>Тема.</w:t>
      </w:r>
      <w:r w:rsidRPr="00E03A14">
        <w:rPr>
          <w:rFonts w:cs="Times New Roman"/>
          <w:color w:val="auto"/>
          <w:sz w:val="28"/>
          <w:szCs w:val="28"/>
          <w:lang w:val="ru-RU"/>
        </w:rPr>
        <w:t xml:space="preserve"> Морфемика.</w:t>
      </w:r>
    </w:p>
    <w:p w:rsidR="00854DFE" w:rsidRPr="00E03A14" w:rsidRDefault="00854DFE" w:rsidP="00E03A14">
      <w:pPr>
        <w:spacing w:line="360" w:lineRule="auto"/>
        <w:ind w:firstLine="709"/>
        <w:jc w:val="both"/>
        <w:rPr>
          <w:rFonts w:cs="Times New Roman"/>
          <w:color w:val="auto"/>
          <w:sz w:val="28"/>
          <w:szCs w:val="28"/>
          <w:lang w:val="ru-RU"/>
        </w:rPr>
      </w:pP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Из Блока 1.</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Задание: Выделите корни в данных словах.</w:t>
      </w:r>
    </w:p>
    <w:p w:rsidR="001707E1" w:rsidRPr="00E03A14" w:rsidRDefault="001707E1" w:rsidP="00E03A14">
      <w:pPr>
        <w:spacing w:line="360" w:lineRule="auto"/>
        <w:ind w:firstLine="709"/>
        <w:jc w:val="both"/>
        <w:rPr>
          <w:rFonts w:cs="Times New Roman"/>
          <w:color w:val="auto"/>
          <w:sz w:val="28"/>
          <w:szCs w:val="28"/>
          <w:lang w:val="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2"/>
        <w:gridCol w:w="3213"/>
      </w:tblGrid>
      <w:tr w:rsidR="001707E1" w:rsidRPr="00E03A14">
        <w:tc>
          <w:tcPr>
            <w:tcW w:w="3212" w:type="dxa"/>
          </w:tcPr>
          <w:p w:rsidR="001707E1" w:rsidRPr="00E03A14" w:rsidRDefault="001707E1" w:rsidP="00E03A14">
            <w:pPr>
              <w:pStyle w:val="a5"/>
              <w:spacing w:line="360" w:lineRule="auto"/>
              <w:ind w:firstLine="709"/>
              <w:jc w:val="both"/>
              <w:rPr>
                <w:rFonts w:cs="Times New Roman"/>
                <w:color w:val="auto"/>
                <w:sz w:val="28"/>
                <w:szCs w:val="28"/>
                <w:u w:val="single"/>
              </w:rPr>
            </w:pPr>
            <w:r w:rsidRPr="00E03A14">
              <w:rPr>
                <w:rFonts w:cs="Times New Roman"/>
                <w:color w:val="auto"/>
                <w:sz w:val="28"/>
                <w:szCs w:val="28"/>
                <w:u w:val="single"/>
              </w:rPr>
              <w:t>Вариант 1</w:t>
            </w:r>
          </w:p>
        </w:tc>
        <w:tc>
          <w:tcPr>
            <w:tcW w:w="3212" w:type="dxa"/>
          </w:tcPr>
          <w:p w:rsidR="001707E1" w:rsidRPr="00E03A14" w:rsidRDefault="001707E1" w:rsidP="00E03A14">
            <w:pPr>
              <w:pStyle w:val="a5"/>
              <w:spacing w:line="360" w:lineRule="auto"/>
              <w:ind w:firstLine="709"/>
              <w:jc w:val="both"/>
              <w:rPr>
                <w:rFonts w:cs="Times New Roman"/>
                <w:color w:val="auto"/>
                <w:sz w:val="28"/>
                <w:szCs w:val="28"/>
                <w:u w:val="single"/>
              </w:rPr>
            </w:pPr>
            <w:r w:rsidRPr="00E03A14">
              <w:rPr>
                <w:rFonts w:cs="Times New Roman"/>
                <w:color w:val="auto"/>
                <w:sz w:val="28"/>
                <w:szCs w:val="28"/>
                <w:u w:val="single"/>
              </w:rPr>
              <w:t>Вариант 2</w:t>
            </w:r>
          </w:p>
        </w:tc>
        <w:tc>
          <w:tcPr>
            <w:tcW w:w="3213" w:type="dxa"/>
          </w:tcPr>
          <w:p w:rsidR="001707E1" w:rsidRPr="00E03A14" w:rsidRDefault="001707E1" w:rsidP="00E03A14">
            <w:pPr>
              <w:pStyle w:val="a5"/>
              <w:spacing w:line="360" w:lineRule="auto"/>
              <w:ind w:firstLine="709"/>
              <w:jc w:val="both"/>
              <w:rPr>
                <w:rFonts w:cs="Times New Roman"/>
                <w:color w:val="auto"/>
                <w:sz w:val="28"/>
                <w:szCs w:val="28"/>
                <w:u w:val="single"/>
              </w:rPr>
            </w:pPr>
            <w:r w:rsidRPr="00E03A14">
              <w:rPr>
                <w:rFonts w:cs="Times New Roman"/>
                <w:color w:val="auto"/>
                <w:sz w:val="28"/>
                <w:szCs w:val="28"/>
                <w:u w:val="single"/>
              </w:rPr>
              <w:t>Вариант 3</w:t>
            </w:r>
          </w:p>
        </w:tc>
      </w:tr>
      <w:tr w:rsidR="001707E1" w:rsidRPr="00E03A14">
        <w:tc>
          <w:tcPr>
            <w:tcW w:w="3212" w:type="dxa"/>
          </w:tcPr>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гнилой</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несносно</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мучительное</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ужимки</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перевести</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вылавливать</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содрогнулись</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встревожен</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прервав</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возбуждал</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влюбленный</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подавай</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смиренный</w:t>
            </w:r>
          </w:p>
          <w:p w:rsidR="001707E1" w:rsidRPr="00E03A14" w:rsidRDefault="001707E1" w:rsidP="00E03A14">
            <w:pPr>
              <w:pStyle w:val="a5"/>
              <w:numPr>
                <w:ilvl w:val="0"/>
                <w:numId w:val="7"/>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поворот</w:t>
            </w:r>
          </w:p>
        </w:tc>
        <w:tc>
          <w:tcPr>
            <w:tcW w:w="3212" w:type="dxa"/>
          </w:tcPr>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подыскать</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назвать</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соглашаться</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ослепленье</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неотвязчивый</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забытье</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представлю</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сжала</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дождемся</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оживляться</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царственной</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утверждение</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прорывы</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обнажают</w:t>
            </w:r>
          </w:p>
        </w:tc>
        <w:tc>
          <w:tcPr>
            <w:tcW w:w="3213" w:type="dxa"/>
          </w:tcPr>
          <w:p w:rsidR="001707E1" w:rsidRPr="00E03A14" w:rsidRDefault="001707E1" w:rsidP="00E03A14">
            <w:pPr>
              <w:pStyle w:val="a5"/>
              <w:numPr>
                <w:ilvl w:val="0"/>
                <w:numId w:val="12"/>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помышление</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бейся</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пришло</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посмел</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продлилось</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признанья</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погружен</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предвижу</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принимает</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привычка</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замирать</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измерен</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решено</w:t>
            </w:r>
          </w:p>
          <w:p w:rsidR="001707E1" w:rsidRPr="00E03A14" w:rsidRDefault="001707E1" w:rsidP="00E03A14">
            <w:pPr>
              <w:pStyle w:val="a5"/>
              <w:numPr>
                <w:ilvl w:val="0"/>
                <w:numId w:val="11"/>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гнался</w:t>
            </w:r>
          </w:p>
        </w:tc>
      </w:tr>
    </w:tbl>
    <w:p w:rsidR="001707E1" w:rsidRPr="00E03A14" w:rsidRDefault="001707E1" w:rsidP="00E03A14">
      <w:pPr>
        <w:spacing w:line="360" w:lineRule="auto"/>
        <w:ind w:firstLine="709"/>
        <w:jc w:val="both"/>
        <w:rPr>
          <w:rFonts w:cs="Times New Roman"/>
          <w:color w:val="auto"/>
          <w:sz w:val="28"/>
          <w:szCs w:val="28"/>
        </w:rPr>
      </w:pPr>
    </w:p>
    <w:p w:rsidR="001707E1" w:rsidRPr="00E03A14" w:rsidRDefault="001707E1" w:rsidP="00E03A14">
      <w:pPr>
        <w:spacing w:line="360" w:lineRule="auto"/>
        <w:ind w:firstLine="709"/>
        <w:jc w:val="both"/>
        <w:rPr>
          <w:rFonts w:cs="Times New Roman"/>
          <w:color w:val="auto"/>
          <w:sz w:val="28"/>
          <w:szCs w:val="28"/>
        </w:rPr>
      </w:pPr>
      <w:r w:rsidRPr="00E03A14">
        <w:rPr>
          <w:rFonts w:cs="Times New Roman"/>
          <w:color w:val="auto"/>
          <w:sz w:val="28"/>
          <w:szCs w:val="28"/>
        </w:rPr>
        <w:t>Из Блока 2.</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Задание: Выполните морфемный анализ предложенных слов по образцу.</w:t>
      </w:r>
    </w:p>
    <w:p w:rsidR="001707E1" w:rsidRPr="00E03A14" w:rsidRDefault="001707E1" w:rsidP="00E03A14">
      <w:pPr>
        <w:spacing w:line="360" w:lineRule="auto"/>
        <w:ind w:firstLine="709"/>
        <w:jc w:val="both"/>
        <w:rPr>
          <w:rFonts w:cs="Times New Roman"/>
          <w:color w:val="auto"/>
          <w:sz w:val="28"/>
          <w:szCs w:val="28"/>
        </w:rPr>
      </w:pPr>
      <w:r w:rsidRPr="00E03A14">
        <w:rPr>
          <w:rFonts w:cs="Times New Roman"/>
          <w:color w:val="auto"/>
          <w:sz w:val="28"/>
          <w:szCs w:val="28"/>
        </w:rPr>
        <w:t>ОБРАЗЕЦ:</w:t>
      </w:r>
    </w:p>
    <w:p w:rsidR="001707E1" w:rsidRPr="00E03A14" w:rsidRDefault="001707E1" w:rsidP="00E03A14">
      <w:pPr>
        <w:numPr>
          <w:ilvl w:val="0"/>
          <w:numId w:val="8"/>
        </w:numPr>
        <w:tabs>
          <w:tab w:val="left" w:pos="720"/>
        </w:tabs>
        <w:spacing w:line="360" w:lineRule="auto"/>
        <w:ind w:left="0" w:firstLine="709"/>
        <w:jc w:val="both"/>
        <w:rPr>
          <w:rFonts w:cs="Times New Roman"/>
          <w:color w:val="auto"/>
          <w:sz w:val="28"/>
          <w:szCs w:val="28"/>
        </w:rPr>
      </w:pPr>
      <w:r w:rsidRPr="00E03A14">
        <w:rPr>
          <w:rFonts w:cs="Times New Roman"/>
          <w:i/>
          <w:iCs/>
          <w:color w:val="auto"/>
          <w:sz w:val="28"/>
          <w:szCs w:val="28"/>
        </w:rPr>
        <w:t>Заснеженный</w:t>
      </w:r>
      <w:r w:rsidRPr="00E03A14">
        <w:rPr>
          <w:rFonts w:cs="Times New Roman"/>
          <w:color w:val="auto"/>
          <w:sz w:val="28"/>
          <w:szCs w:val="28"/>
        </w:rPr>
        <w:t xml:space="preserve"> — причастие.</w:t>
      </w:r>
    </w:p>
    <w:p w:rsidR="001707E1" w:rsidRPr="00E03A14" w:rsidRDefault="001707E1" w:rsidP="00E03A14">
      <w:pPr>
        <w:numPr>
          <w:ilvl w:val="0"/>
          <w:numId w:val="8"/>
        </w:numPr>
        <w:tabs>
          <w:tab w:val="left" w:pos="720"/>
        </w:tabs>
        <w:spacing w:line="360" w:lineRule="auto"/>
        <w:ind w:left="0" w:firstLine="709"/>
        <w:jc w:val="both"/>
        <w:rPr>
          <w:rFonts w:cs="Times New Roman"/>
          <w:i/>
          <w:iCs/>
          <w:color w:val="auto"/>
          <w:sz w:val="28"/>
          <w:szCs w:val="28"/>
          <w:lang w:val="ru-RU"/>
        </w:rPr>
      </w:pPr>
      <w:r w:rsidRPr="00E03A14">
        <w:rPr>
          <w:rFonts w:cs="Times New Roman"/>
          <w:color w:val="auto"/>
          <w:sz w:val="28"/>
          <w:szCs w:val="28"/>
          <w:lang w:val="ru-RU"/>
        </w:rPr>
        <w:t xml:space="preserve">Изменяется по родам, числам и падежам: </w:t>
      </w:r>
      <w:r w:rsidRPr="00E03A14">
        <w:rPr>
          <w:rFonts w:cs="Times New Roman"/>
          <w:i/>
          <w:iCs/>
          <w:color w:val="auto"/>
          <w:sz w:val="28"/>
          <w:szCs w:val="28"/>
          <w:lang w:val="ru-RU"/>
        </w:rPr>
        <w:t>заснеженного, заснеженные, заснеженная.</w:t>
      </w:r>
    </w:p>
    <w:p w:rsidR="001707E1" w:rsidRPr="00E03A14" w:rsidRDefault="001707E1" w:rsidP="00E03A14">
      <w:pPr>
        <w:numPr>
          <w:ilvl w:val="0"/>
          <w:numId w:val="8"/>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 xml:space="preserve">Окончание </w:t>
      </w:r>
      <w:r w:rsidRPr="00E03A14">
        <w:rPr>
          <w:rFonts w:cs="Times New Roman"/>
          <w:i/>
          <w:iCs/>
          <w:color w:val="auto"/>
          <w:sz w:val="28"/>
          <w:szCs w:val="28"/>
          <w:lang w:val="ru-RU"/>
        </w:rPr>
        <w:t xml:space="preserve">-ый </w:t>
      </w:r>
      <w:r w:rsidRPr="00E03A14">
        <w:rPr>
          <w:rFonts w:cs="Times New Roman"/>
          <w:color w:val="auto"/>
          <w:sz w:val="28"/>
          <w:szCs w:val="28"/>
          <w:lang w:val="ru-RU"/>
        </w:rPr>
        <w:t>указывает на ед. ч., м. р., им. п. (вин. п).</w:t>
      </w:r>
    </w:p>
    <w:p w:rsidR="001707E1" w:rsidRPr="00E03A14" w:rsidRDefault="001707E1" w:rsidP="00E03A14">
      <w:pPr>
        <w:numPr>
          <w:ilvl w:val="0"/>
          <w:numId w:val="8"/>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 xml:space="preserve">Основа </w:t>
      </w:r>
      <w:r w:rsidRPr="00E03A14">
        <w:rPr>
          <w:rFonts w:cs="Times New Roman"/>
          <w:i/>
          <w:iCs/>
          <w:color w:val="auto"/>
          <w:sz w:val="28"/>
          <w:szCs w:val="28"/>
          <w:lang w:val="ru-RU"/>
        </w:rPr>
        <w:t>заснеж-</w:t>
      </w:r>
      <w:r w:rsidRPr="00E03A14">
        <w:rPr>
          <w:rFonts w:cs="Times New Roman"/>
          <w:color w:val="auto"/>
          <w:sz w:val="28"/>
          <w:szCs w:val="28"/>
          <w:lang w:val="ru-RU"/>
        </w:rPr>
        <w:t xml:space="preserve"> простая, членимая, производная, свободная.</w:t>
      </w:r>
    </w:p>
    <w:p w:rsidR="001707E1" w:rsidRPr="00E03A14" w:rsidRDefault="001707E1" w:rsidP="00E03A14">
      <w:pPr>
        <w:numPr>
          <w:ilvl w:val="0"/>
          <w:numId w:val="8"/>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 xml:space="preserve">Корень </w:t>
      </w:r>
      <w:r w:rsidRPr="00E03A14">
        <w:rPr>
          <w:rFonts w:cs="Times New Roman"/>
          <w:i/>
          <w:iCs/>
          <w:color w:val="auto"/>
          <w:sz w:val="28"/>
          <w:szCs w:val="28"/>
          <w:lang w:val="ru-RU"/>
        </w:rPr>
        <w:t>-снеж-</w:t>
      </w:r>
      <w:r w:rsidRPr="00E03A14">
        <w:rPr>
          <w:rFonts w:cs="Times New Roman"/>
          <w:color w:val="auto"/>
          <w:sz w:val="28"/>
          <w:szCs w:val="28"/>
          <w:lang w:val="ru-RU"/>
        </w:rPr>
        <w:t xml:space="preserve"> (</w:t>
      </w:r>
      <w:r w:rsidRPr="00E03A14">
        <w:rPr>
          <w:rFonts w:cs="Times New Roman"/>
          <w:i/>
          <w:iCs/>
          <w:color w:val="auto"/>
          <w:sz w:val="28"/>
          <w:szCs w:val="28"/>
          <w:lang w:val="ru-RU"/>
        </w:rPr>
        <w:t>снежок, снежный, снег</w:t>
      </w:r>
      <w:r w:rsidRPr="00E03A14">
        <w:rPr>
          <w:rFonts w:cs="Times New Roman"/>
          <w:color w:val="auto"/>
          <w:sz w:val="28"/>
          <w:szCs w:val="28"/>
          <w:lang w:val="ru-RU"/>
        </w:rPr>
        <w:t>) свободный.</w:t>
      </w:r>
    </w:p>
    <w:p w:rsidR="001707E1" w:rsidRPr="00E03A14" w:rsidRDefault="001707E1" w:rsidP="00E03A14">
      <w:pPr>
        <w:numPr>
          <w:ilvl w:val="0"/>
          <w:numId w:val="8"/>
        </w:numPr>
        <w:tabs>
          <w:tab w:val="left" w:pos="720"/>
        </w:tabs>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 xml:space="preserve">Приставка </w:t>
      </w:r>
      <w:r w:rsidRPr="00E03A14">
        <w:rPr>
          <w:rFonts w:cs="Times New Roman"/>
          <w:i/>
          <w:iCs/>
          <w:color w:val="auto"/>
          <w:sz w:val="28"/>
          <w:szCs w:val="28"/>
          <w:lang w:val="ru-RU"/>
        </w:rPr>
        <w:t>за-</w:t>
      </w:r>
      <w:r w:rsidRPr="00E03A14">
        <w:rPr>
          <w:rFonts w:cs="Times New Roman"/>
          <w:color w:val="auto"/>
          <w:sz w:val="28"/>
          <w:szCs w:val="28"/>
          <w:lang w:val="ru-RU"/>
        </w:rPr>
        <w:t xml:space="preserve"> со значением законченного действия; ср.: заметенный, заглушенный.</w:t>
      </w:r>
    </w:p>
    <w:p w:rsidR="001707E1" w:rsidRPr="00E03A14" w:rsidRDefault="001707E1" w:rsidP="00E03A14">
      <w:pPr>
        <w:numPr>
          <w:ilvl w:val="0"/>
          <w:numId w:val="8"/>
        </w:numPr>
        <w:tabs>
          <w:tab w:val="left" w:pos="720"/>
        </w:tabs>
        <w:spacing w:line="360" w:lineRule="auto"/>
        <w:ind w:left="0" w:firstLine="709"/>
        <w:jc w:val="both"/>
        <w:rPr>
          <w:rFonts w:cs="Times New Roman"/>
          <w:color w:val="auto"/>
          <w:sz w:val="28"/>
          <w:szCs w:val="28"/>
        </w:rPr>
      </w:pPr>
      <w:r w:rsidRPr="00E03A14">
        <w:rPr>
          <w:rFonts w:cs="Times New Roman"/>
          <w:color w:val="auto"/>
          <w:sz w:val="28"/>
          <w:szCs w:val="28"/>
        </w:rPr>
        <w:t xml:space="preserve">Суффикс </w:t>
      </w:r>
      <w:r w:rsidRPr="00E03A14">
        <w:rPr>
          <w:rFonts w:cs="Times New Roman"/>
          <w:i/>
          <w:iCs/>
          <w:color w:val="auto"/>
          <w:sz w:val="28"/>
          <w:szCs w:val="28"/>
        </w:rPr>
        <w:t>-енн-</w:t>
      </w:r>
      <w:r w:rsidRPr="00E03A14">
        <w:rPr>
          <w:rFonts w:cs="Times New Roman"/>
          <w:color w:val="auto"/>
          <w:sz w:val="28"/>
          <w:szCs w:val="28"/>
        </w:rPr>
        <w:t xml:space="preserve"> формообразующий.</w:t>
      </w:r>
    </w:p>
    <w:p w:rsidR="001707E1" w:rsidRPr="00E03A14" w:rsidRDefault="001707E1" w:rsidP="00E03A14">
      <w:pPr>
        <w:spacing w:line="360" w:lineRule="auto"/>
        <w:ind w:firstLine="709"/>
        <w:jc w:val="both"/>
        <w:rPr>
          <w:rFonts w:cs="Times New Roman"/>
          <w:i/>
          <w:iCs/>
          <w:color w:val="auto"/>
          <w:sz w:val="28"/>
          <w:szCs w:val="28"/>
        </w:rPr>
      </w:pPr>
      <w:r w:rsidRPr="00E03A14">
        <w:rPr>
          <w:rFonts w:cs="Times New Roman"/>
          <w:i/>
          <w:iCs/>
          <w:color w:val="auto"/>
          <w:sz w:val="28"/>
          <w:szCs w:val="28"/>
        </w:rPr>
        <w:t>заснеженный</w:t>
      </w:r>
    </w:p>
    <w:p w:rsidR="001707E1" w:rsidRPr="00E03A14" w:rsidRDefault="001707E1" w:rsidP="00E03A14">
      <w:pPr>
        <w:spacing w:line="360" w:lineRule="auto"/>
        <w:ind w:firstLine="709"/>
        <w:jc w:val="both"/>
        <w:rPr>
          <w:rFonts w:cs="Times New Roman"/>
          <w:i/>
          <w:iCs/>
          <w:color w:val="auto"/>
          <w:sz w:val="28"/>
          <w:szCs w:val="28"/>
        </w:rPr>
      </w:pPr>
      <w:r w:rsidRPr="00E03A14">
        <w:rPr>
          <w:rFonts w:cs="Times New Roman"/>
          <w:b/>
          <w:bCs/>
          <w:color w:val="auto"/>
          <w:sz w:val="28"/>
          <w:szCs w:val="28"/>
        </w:rPr>
        <w:t xml:space="preserve">Задание: </w:t>
      </w:r>
      <w:r w:rsidRPr="00E03A14">
        <w:rPr>
          <w:rFonts w:cs="Times New Roman"/>
          <w:i/>
          <w:iCs/>
          <w:color w:val="auto"/>
          <w:sz w:val="28"/>
          <w:szCs w:val="28"/>
        </w:rPr>
        <w:t>занесенный, снежинка</w:t>
      </w:r>
    </w:p>
    <w:p w:rsidR="001707E1" w:rsidRPr="00E03A14" w:rsidRDefault="001707E1" w:rsidP="00E03A14">
      <w:pPr>
        <w:spacing w:line="360" w:lineRule="auto"/>
        <w:ind w:firstLine="709"/>
        <w:jc w:val="both"/>
        <w:rPr>
          <w:rFonts w:cs="Times New Roman"/>
          <w:i/>
          <w:iCs/>
          <w:color w:val="auto"/>
          <w:sz w:val="28"/>
          <w:szCs w:val="28"/>
        </w:rPr>
      </w:pPr>
    </w:p>
    <w:p w:rsidR="001707E1" w:rsidRPr="00E03A14" w:rsidRDefault="001707E1" w:rsidP="00E03A14">
      <w:pPr>
        <w:spacing w:line="360" w:lineRule="auto"/>
        <w:ind w:firstLine="709"/>
        <w:jc w:val="both"/>
        <w:rPr>
          <w:rFonts w:cs="Times New Roman"/>
          <w:color w:val="auto"/>
          <w:sz w:val="28"/>
          <w:szCs w:val="28"/>
        </w:rPr>
      </w:pPr>
      <w:r w:rsidRPr="00E03A14">
        <w:rPr>
          <w:rFonts w:cs="Times New Roman"/>
          <w:color w:val="auto"/>
          <w:sz w:val="28"/>
          <w:szCs w:val="28"/>
        </w:rPr>
        <w:t>Из Блока 3.</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Задание: Найдите в тексте слово, соответствующее указанной схеме.</w:t>
      </w:r>
    </w:p>
    <w:p w:rsidR="001707E1" w:rsidRPr="00E03A14" w:rsidRDefault="00BB4660" w:rsidP="00E03A14">
      <w:pPr>
        <w:spacing w:line="360" w:lineRule="auto"/>
        <w:ind w:firstLine="709"/>
        <w:jc w:val="both"/>
        <w:rPr>
          <w:rFonts w:cs="Times New Roman"/>
          <w:color w:val="auto"/>
          <w:sz w:val="28"/>
          <w:szCs w:val="28"/>
          <w:vertAlign w:val="superscript"/>
          <w:lang w:val="ru-RU"/>
        </w:rPr>
      </w:pPr>
      <w:r>
        <w:rPr>
          <w:noProof/>
          <w:lang w:val="ru-RU" w:eastAsia="ru-RU"/>
        </w:rPr>
        <w:pict>
          <v:group id="_x0000_s1026" style="position:absolute;left:0;text-align:left;margin-left:27.5pt;margin-top:14.7pt;width:43.4pt;height:4.3pt;z-index:251657728;mso-wrap-distance-left:0;mso-wrap-distance-right:0" coordorigin="280,295" coordsize="868,86">
            <o:lock v:ext="edit" text="t"/>
            <v:line id="_x0000_s1027" style="position:absolute" from="366,381" to="1062,381"/>
            <v:line id="_x0000_s1028" style="position:absolute;flip:y" from="1062,295" to="1148,381"/>
            <v:line id="_x0000_s1029" style="position:absolute;flip:x y" from="280,305" to="366,380"/>
          </v:group>
        </w:pict>
      </w:r>
      <w:r w:rsidR="001707E1" w:rsidRPr="00E03A14">
        <w:rPr>
          <w:rFonts w:cs="Times New Roman"/>
          <w:color w:val="auto"/>
          <w:sz w:val="28"/>
          <w:szCs w:val="28"/>
          <w:vertAlign w:val="superscript"/>
          <w:lang w:val="ru-RU"/>
        </w:rPr>
        <w:t xml:space="preserve">¬  </w:t>
      </w:r>
      <w:r w:rsidR="001707E1" w:rsidRPr="00E03A14">
        <w:rPr>
          <w:rFonts w:ascii="Tahoma" w:hAnsi="Tahoma" w:cs="Times New Roman"/>
          <w:color w:val="auto"/>
          <w:sz w:val="28"/>
          <w:szCs w:val="28"/>
          <w:vertAlign w:val="superscript"/>
          <w:lang w:val="ru-RU"/>
        </w:rPr>
        <w:t>͡</w:t>
      </w:r>
      <w:r w:rsidR="005062C2">
        <w:rPr>
          <w:rFonts w:cs="Times New Roman"/>
          <w:color w:val="auto"/>
          <w:sz w:val="28"/>
          <w:szCs w:val="28"/>
          <w:vertAlign w:val="superscript"/>
          <w:lang w:val="ru-RU"/>
        </w:rPr>
        <w:t xml:space="preserve"> </w:t>
      </w:r>
      <w:r w:rsidR="001707E1" w:rsidRPr="00E03A14">
        <w:rPr>
          <w:rFonts w:cs="Times New Roman"/>
          <w:color w:val="auto"/>
          <w:sz w:val="28"/>
          <w:szCs w:val="28"/>
          <w:vertAlign w:val="superscript"/>
          <w:lang w:val="ru-RU"/>
        </w:rPr>
        <w:t>^ ^</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Добротой часто можно причинить вред, поэтому, желая сделать добро, тщательно все обдумай. Из неудачи нередко можно извлечь полезный урок, поэтому промахи — лучшее подспорье делу.</w:t>
      </w:r>
    </w:p>
    <w:p w:rsidR="001707E1" w:rsidRPr="00E03A14" w:rsidRDefault="001707E1" w:rsidP="00E03A14">
      <w:pPr>
        <w:spacing w:line="360" w:lineRule="auto"/>
        <w:ind w:firstLine="709"/>
        <w:jc w:val="both"/>
        <w:rPr>
          <w:rFonts w:cs="Times New Roman"/>
          <w:color w:val="auto"/>
          <w:sz w:val="28"/>
          <w:szCs w:val="28"/>
          <w:lang w:val="ru-RU"/>
        </w:rPr>
      </w:pPr>
      <w:r w:rsidRPr="00E03A14">
        <w:rPr>
          <w:rFonts w:cs="Times New Roman"/>
          <w:b/>
          <w:bCs/>
          <w:color w:val="auto"/>
          <w:sz w:val="28"/>
          <w:szCs w:val="28"/>
          <w:lang w:val="ru-RU"/>
        </w:rPr>
        <w:t>Электронное пособие</w:t>
      </w:r>
      <w:r w:rsidRPr="00E03A14">
        <w:rPr>
          <w:rFonts w:cs="Times New Roman"/>
          <w:color w:val="auto"/>
          <w:sz w:val="28"/>
          <w:szCs w:val="28"/>
          <w:lang w:val="ru-RU"/>
        </w:rPr>
        <w:t xml:space="preserve"> (например, электронное пособие «Русский язык. 5 класс») можно применять на уроках разных типов: объяснение нового материала, закрепления, повторения и обобщения; на уроках-семинарах, уроках-практикумах, а также на контрольныз уроках. Кроме того, компьютерные программы помогут сомостоятельно изучить тему, закрепить полученные знания и проверить себя.</w:t>
      </w:r>
    </w:p>
    <w:p w:rsidR="00ED3248" w:rsidRPr="00E03A14" w:rsidRDefault="001707E1"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Единая структура программ, подготовленных с учетом коммуникативно-деятельностного подхода, блоковая подача материала, последовательность умственных действий по закреплению изученного способствует тому, что теоретический и практический материал выстраивается в определенную систему, учащиеся видят взаимосвязи. Целенаправленная работа по формированию соответствующих умений и навыков позволяет прочно усвоить тему.</w:t>
      </w:r>
    </w:p>
    <w:p w:rsidR="00972CAE" w:rsidRPr="00E03A14" w:rsidRDefault="00972CAE" w:rsidP="00E03A14">
      <w:pPr>
        <w:spacing w:line="360" w:lineRule="auto"/>
        <w:ind w:firstLine="709"/>
        <w:jc w:val="both"/>
        <w:rPr>
          <w:rFonts w:cs="Times New Roman"/>
          <w:color w:val="auto"/>
          <w:sz w:val="28"/>
          <w:szCs w:val="28"/>
          <w:lang w:val="ru-RU"/>
        </w:rPr>
      </w:pPr>
    </w:p>
    <w:p w:rsidR="00113CAA" w:rsidRPr="00EA2385" w:rsidRDefault="00EA2385" w:rsidP="00EA2385">
      <w:pPr>
        <w:pStyle w:val="1"/>
        <w:spacing w:before="0" w:beforeAutospacing="0" w:after="0" w:line="360" w:lineRule="auto"/>
        <w:ind w:left="709"/>
        <w:jc w:val="center"/>
        <w:rPr>
          <w:rFonts w:ascii="Times New Roman" w:hAnsi="Times New Roman" w:cs="Times New Roman"/>
          <w:color w:val="auto"/>
        </w:rPr>
      </w:pPr>
      <w:r w:rsidRPr="00E03A14">
        <w:rPr>
          <w:rFonts w:ascii="Times New Roman" w:hAnsi="Times New Roman" w:cs="Times New Roman"/>
          <w:color w:val="auto"/>
        </w:rPr>
        <w:t>ИСПОЛЬЗОВАНИЕ ИНФОРМАЦИОННО-КОМПЬЮТЕРНЫХ ТЕХНОЛОГИЙ НА УРОКАХ РУССКОГО ЯЗЫКА</w:t>
      </w:r>
    </w:p>
    <w:p w:rsidR="00EA2385" w:rsidRPr="00EA2385" w:rsidRDefault="00EA2385" w:rsidP="00E03A14">
      <w:pPr>
        <w:pStyle w:val="1"/>
        <w:spacing w:before="0" w:beforeAutospacing="0" w:after="0" w:line="360" w:lineRule="auto"/>
        <w:ind w:firstLine="709"/>
        <w:jc w:val="both"/>
        <w:rPr>
          <w:rFonts w:ascii="Times New Roman" w:hAnsi="Times New Roman" w:cs="Times New Roman"/>
          <w:b w:val="0"/>
          <w:color w:val="auto"/>
        </w:rPr>
      </w:pPr>
    </w:p>
    <w:p w:rsidR="00113CAA" w:rsidRPr="00E03A14" w:rsidRDefault="00113CAA" w:rsidP="00E03A14">
      <w:pPr>
        <w:pStyle w:val="1"/>
        <w:spacing w:before="0" w:beforeAutospacing="0" w:after="0" w:line="360" w:lineRule="auto"/>
        <w:ind w:firstLine="709"/>
        <w:jc w:val="both"/>
        <w:rPr>
          <w:rFonts w:ascii="Times New Roman" w:hAnsi="Times New Roman" w:cs="Times New Roman"/>
          <w:b w:val="0"/>
          <w:color w:val="auto"/>
        </w:rPr>
      </w:pPr>
      <w:r w:rsidRPr="00E03A14">
        <w:rPr>
          <w:rStyle w:val="noline1"/>
          <w:rFonts w:ascii="Times New Roman" w:hAnsi="Times New Roman"/>
          <w:b w:val="0"/>
          <w:color w:val="auto"/>
        </w:rPr>
        <w:t>Использование ИКТ прочно вошло в повседневную практику при изучении русского языка. Особенно ребятам полюбились уроки, разработанные "Виртуальной школой Кирилла и Мефодия". В предлагаемой разработке урока русского языка в 7-м классе по теме "Мягкий знак после шипящих на конце наречий" мы сделали попытку творческого применения материалов КиМ. Сказку о домовенке Кузе не просто прочитали, а разыграли в лицах и использовали для создания проблемной ситуации, что придало уроку интригу и динамику. Ребята из пассивных зрителей превратились в непосредственных помощников Кузи, овладели новыми знаниями, получили урок нравственности, реализовались творчески.</w:t>
      </w:r>
    </w:p>
    <w:p w:rsidR="00113CAA" w:rsidRPr="00E03A14" w:rsidRDefault="00113CAA" w:rsidP="00E03A14">
      <w:pPr>
        <w:pStyle w:val="1"/>
        <w:spacing w:before="0" w:beforeAutospacing="0" w:after="0" w:line="360" w:lineRule="auto"/>
        <w:ind w:firstLine="709"/>
        <w:jc w:val="both"/>
        <w:rPr>
          <w:rFonts w:ascii="Times New Roman" w:hAnsi="Times New Roman" w:cs="Times New Roman"/>
          <w:b w:val="0"/>
          <w:color w:val="auto"/>
        </w:rPr>
      </w:pPr>
      <w:r w:rsidRPr="00E03A14">
        <w:rPr>
          <w:rFonts w:ascii="Times New Roman" w:hAnsi="Times New Roman" w:cs="Times New Roman"/>
          <w:b w:val="0"/>
          <w:color w:val="auto"/>
        </w:rPr>
        <w:t>Разработка урока по теме:</w:t>
      </w:r>
    </w:p>
    <w:p w:rsidR="00113CAA" w:rsidRPr="00E03A14" w:rsidRDefault="00113CAA" w:rsidP="00E03A14">
      <w:pPr>
        <w:pStyle w:val="1"/>
        <w:spacing w:before="0" w:beforeAutospacing="0" w:after="0" w:line="360" w:lineRule="auto"/>
        <w:ind w:firstLine="709"/>
        <w:jc w:val="both"/>
        <w:rPr>
          <w:rFonts w:ascii="Times New Roman" w:hAnsi="Times New Roman" w:cs="Times New Roman"/>
          <w:b w:val="0"/>
          <w:color w:val="auto"/>
        </w:rPr>
      </w:pPr>
      <w:r w:rsidRPr="00E03A14">
        <w:rPr>
          <w:rFonts w:ascii="Times New Roman" w:hAnsi="Times New Roman" w:cs="Times New Roman"/>
          <w:b w:val="0"/>
          <w:color w:val="auto"/>
        </w:rPr>
        <w:t>"Мягкий знак после шипящих на конце наречий"</w:t>
      </w:r>
    </w:p>
    <w:p w:rsidR="00113CAA" w:rsidRPr="00E03A14" w:rsidRDefault="00113CAA" w:rsidP="00E03A14">
      <w:pPr>
        <w:pStyle w:val="1"/>
        <w:spacing w:before="0" w:beforeAutospacing="0" w:after="0" w:line="360" w:lineRule="auto"/>
        <w:ind w:firstLine="709"/>
        <w:jc w:val="both"/>
        <w:rPr>
          <w:rFonts w:ascii="Times New Roman" w:hAnsi="Times New Roman" w:cs="Times New Roman"/>
          <w:b w:val="0"/>
          <w:color w:val="auto"/>
        </w:rPr>
      </w:pPr>
      <w:r w:rsidRPr="00E03A14">
        <w:rPr>
          <w:rFonts w:ascii="Times New Roman" w:hAnsi="Times New Roman" w:cs="Times New Roman"/>
          <w:b w:val="0"/>
          <w:color w:val="auto"/>
        </w:rPr>
        <w:t>7 класс</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b/>
          <w:bCs/>
          <w:sz w:val="28"/>
          <w:szCs w:val="28"/>
        </w:rPr>
        <w:t>Цели</w:t>
      </w:r>
      <w:r w:rsidRPr="00E03A14">
        <w:rPr>
          <w:sz w:val="28"/>
          <w:szCs w:val="28"/>
        </w:rPr>
        <w:t>:</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i/>
          <w:iCs/>
          <w:sz w:val="28"/>
          <w:szCs w:val="28"/>
        </w:rPr>
        <w:t>образовательные: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1) знания – изучить орфографическое правило об употреблении мягкого знака после шипящих на конце наречий;</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2) умения – находить в словах изучаемую орфограмму и правильно писать их;</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3) выработать стойкие навыки написания мягкого знака после шипящих на конце наречий;</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4) повторить употребление мягкого знака после шипящих в разных частях речи;</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i/>
          <w:iCs/>
          <w:sz w:val="28"/>
          <w:szCs w:val="28"/>
        </w:rPr>
        <w:t>развивающие: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развитие внимания, восприятия, памяти, ассоциативного и аналитического мышления, навыков связной речи, творческих способностей;</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i/>
          <w:iCs/>
          <w:sz w:val="28"/>
          <w:szCs w:val="28"/>
        </w:rPr>
        <w:t>воспитательные: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формирование мотивированности на активное творческое усвоение учебного материала,</w:t>
      </w:r>
      <w:r w:rsidR="005062C2">
        <w:rPr>
          <w:sz w:val="28"/>
          <w:szCs w:val="28"/>
        </w:rPr>
        <w:t xml:space="preserve"> </w:t>
      </w:r>
      <w:r w:rsidRPr="00E03A14">
        <w:rPr>
          <w:sz w:val="28"/>
          <w:szCs w:val="28"/>
        </w:rPr>
        <w:t xml:space="preserve"> формирование таких качеств личности ученика, как</w:t>
      </w:r>
      <w:r w:rsidR="005062C2">
        <w:rPr>
          <w:sz w:val="28"/>
          <w:szCs w:val="28"/>
        </w:rPr>
        <w:t xml:space="preserve"> </w:t>
      </w:r>
      <w:r w:rsidRPr="00E03A14">
        <w:rPr>
          <w:sz w:val="28"/>
          <w:szCs w:val="28"/>
        </w:rPr>
        <w:t>толерантность, способность к диалогу.</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b/>
          <w:bCs/>
          <w:sz w:val="28"/>
          <w:szCs w:val="28"/>
        </w:rPr>
        <w:t xml:space="preserve">Тип урока: </w:t>
      </w:r>
      <w:r w:rsidRPr="00E03A14">
        <w:rPr>
          <w:sz w:val="28"/>
          <w:szCs w:val="28"/>
        </w:rPr>
        <w:t>комбинированный.</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Оборудование: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1. Компьютер, PC CD-ROM “Уроки русского языка Кирилла и Мефедоя 7 класс”.</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2. Мультимедийная установка.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3. Таблицы.</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4. Карточки – таблицы.</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5. Тесты.</w:t>
      </w:r>
    </w:p>
    <w:p w:rsidR="00113CAA" w:rsidRPr="00E03A14" w:rsidRDefault="00113CAA" w:rsidP="00E03A14">
      <w:pPr>
        <w:pStyle w:val="a6"/>
        <w:spacing w:before="0" w:beforeAutospacing="0" w:after="0" w:afterAutospacing="0" w:line="360" w:lineRule="auto"/>
        <w:ind w:firstLine="709"/>
        <w:jc w:val="both"/>
        <w:rPr>
          <w:b/>
          <w:bCs/>
          <w:sz w:val="28"/>
          <w:szCs w:val="28"/>
        </w:rPr>
      </w:pPr>
      <w:r w:rsidRPr="00E03A14">
        <w:rPr>
          <w:b/>
          <w:bCs/>
          <w:sz w:val="28"/>
          <w:szCs w:val="28"/>
        </w:rPr>
        <w:t>План урока:</w:t>
      </w:r>
    </w:p>
    <w:p w:rsidR="00113CAA" w:rsidRPr="00E03A14" w:rsidRDefault="00113CAA" w:rsidP="00E03A14">
      <w:pPr>
        <w:widowControl/>
        <w:numPr>
          <w:ilvl w:val="0"/>
          <w:numId w:val="2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Организационный момент.</w:t>
      </w:r>
    </w:p>
    <w:p w:rsidR="00113CAA" w:rsidRPr="00E03A14" w:rsidRDefault="00113CAA" w:rsidP="00E03A14">
      <w:pPr>
        <w:widowControl/>
        <w:numPr>
          <w:ilvl w:val="0"/>
          <w:numId w:val="2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“Наречия о музыке”.</w:t>
      </w:r>
    </w:p>
    <w:p w:rsidR="00113CAA" w:rsidRPr="00E03A14" w:rsidRDefault="00113CAA" w:rsidP="00E03A14">
      <w:pPr>
        <w:widowControl/>
        <w:numPr>
          <w:ilvl w:val="0"/>
          <w:numId w:val="25"/>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Создание проблемной ситуации – подведение к теме урока.</w:t>
      </w:r>
    </w:p>
    <w:p w:rsidR="00113CAA" w:rsidRPr="00E03A14" w:rsidRDefault="00113CAA" w:rsidP="00E03A14">
      <w:pPr>
        <w:widowControl/>
        <w:numPr>
          <w:ilvl w:val="0"/>
          <w:numId w:val="2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Повторение.</w:t>
      </w:r>
    </w:p>
    <w:p w:rsidR="00113CAA" w:rsidRPr="00E03A14" w:rsidRDefault="00113CAA" w:rsidP="00E03A14">
      <w:pPr>
        <w:widowControl/>
        <w:numPr>
          <w:ilvl w:val="0"/>
          <w:numId w:val="2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Объяснение нового материала.</w:t>
      </w:r>
    </w:p>
    <w:p w:rsidR="00113CAA" w:rsidRPr="00E03A14" w:rsidRDefault="00113CAA" w:rsidP="00E03A14">
      <w:pPr>
        <w:widowControl/>
        <w:numPr>
          <w:ilvl w:val="0"/>
          <w:numId w:val="2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Закрепление.</w:t>
      </w:r>
    </w:p>
    <w:p w:rsidR="00113CAA" w:rsidRPr="00E03A14" w:rsidRDefault="00113CAA" w:rsidP="00E03A14">
      <w:pPr>
        <w:widowControl/>
        <w:numPr>
          <w:ilvl w:val="0"/>
          <w:numId w:val="2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Домашнее задание.</w:t>
      </w:r>
    </w:p>
    <w:p w:rsidR="00113CAA" w:rsidRPr="00EA2385" w:rsidRDefault="00113CAA" w:rsidP="00EA2385">
      <w:pPr>
        <w:pStyle w:val="3"/>
        <w:spacing w:before="0" w:after="0" w:line="360" w:lineRule="auto"/>
        <w:ind w:firstLine="709"/>
        <w:jc w:val="both"/>
        <w:rPr>
          <w:rFonts w:ascii="Times New Roman" w:hAnsi="Times New Roman" w:cs="Times New Roman"/>
          <w:color w:val="auto"/>
          <w:sz w:val="28"/>
          <w:szCs w:val="28"/>
        </w:rPr>
      </w:pPr>
      <w:r w:rsidRPr="00EA2385">
        <w:rPr>
          <w:rFonts w:ascii="Times New Roman" w:hAnsi="Times New Roman" w:cs="Times New Roman"/>
          <w:color w:val="auto"/>
          <w:sz w:val="28"/>
          <w:szCs w:val="28"/>
        </w:rPr>
        <w:t>Ход урока:</w:t>
      </w:r>
    </w:p>
    <w:p w:rsidR="00113CAA" w:rsidRPr="00EA2385" w:rsidRDefault="00113CAA" w:rsidP="00EA2385">
      <w:pPr>
        <w:pStyle w:val="3"/>
        <w:spacing w:before="0" w:after="0" w:line="360" w:lineRule="auto"/>
        <w:ind w:firstLine="709"/>
        <w:jc w:val="both"/>
        <w:rPr>
          <w:rFonts w:ascii="Times New Roman" w:hAnsi="Times New Roman" w:cs="Times New Roman"/>
          <w:color w:val="auto"/>
          <w:sz w:val="28"/>
          <w:szCs w:val="28"/>
        </w:rPr>
      </w:pPr>
      <w:r w:rsidRPr="00EA2385">
        <w:rPr>
          <w:rFonts w:ascii="Times New Roman" w:hAnsi="Times New Roman" w:cs="Times New Roman"/>
          <w:color w:val="auto"/>
          <w:sz w:val="28"/>
          <w:szCs w:val="28"/>
        </w:rPr>
        <w:t>I. Организационный момент</w:t>
      </w:r>
    </w:p>
    <w:p w:rsidR="00EA2385" w:rsidRPr="00EA2385" w:rsidRDefault="00EA2385" w:rsidP="00EA2385">
      <w:pPr>
        <w:pStyle w:val="3"/>
        <w:spacing w:before="0" w:after="0" w:line="360" w:lineRule="auto"/>
        <w:ind w:firstLine="709"/>
        <w:jc w:val="both"/>
        <w:rPr>
          <w:rFonts w:ascii="Times New Roman" w:hAnsi="Times New Roman" w:cs="Times New Roman"/>
          <w:b w:val="0"/>
          <w:i/>
          <w:color w:val="auto"/>
          <w:sz w:val="28"/>
          <w:szCs w:val="28"/>
          <w:lang w:val="ru-RU"/>
        </w:rPr>
      </w:pPr>
      <w:r w:rsidRPr="00EA2385">
        <w:rPr>
          <w:rFonts w:ascii="Times New Roman" w:hAnsi="Times New Roman" w:cs="Times New Roman"/>
          <w:b w:val="0"/>
          <w:i/>
          <w:color w:val="auto"/>
          <w:sz w:val="28"/>
          <w:szCs w:val="28"/>
          <w:lang w:val="ru-RU"/>
        </w:rPr>
        <w:t>Ученики</w:t>
      </w:r>
    </w:p>
    <w:p w:rsidR="00EA2385" w:rsidRPr="00EA2385" w:rsidRDefault="00EA2385" w:rsidP="00EA2385">
      <w:pPr>
        <w:pStyle w:val="3"/>
        <w:spacing w:before="0" w:after="0" w:line="360" w:lineRule="auto"/>
        <w:ind w:firstLine="709"/>
        <w:jc w:val="both"/>
        <w:rPr>
          <w:rFonts w:ascii="Times New Roman" w:hAnsi="Times New Roman" w:cs="Times New Roman"/>
          <w:b w:val="0"/>
          <w:color w:val="auto"/>
          <w:sz w:val="28"/>
          <w:szCs w:val="28"/>
          <w:lang w:val="ru-RU"/>
        </w:rPr>
      </w:pPr>
      <w:r w:rsidRPr="00EA2385">
        <w:rPr>
          <w:rFonts w:ascii="Times New Roman" w:hAnsi="Times New Roman" w:cs="Times New Roman"/>
          <w:b w:val="0"/>
          <w:color w:val="auto"/>
          <w:sz w:val="28"/>
          <w:szCs w:val="28"/>
          <w:lang w:val="ru-RU"/>
        </w:rPr>
        <w:t>Дежурный ученик сдает рапорт о готовности класса к уроку.</w:t>
      </w:r>
    </w:p>
    <w:p w:rsidR="00EA2385" w:rsidRPr="00EA2385" w:rsidRDefault="00EA2385" w:rsidP="00EA2385">
      <w:pPr>
        <w:pStyle w:val="3"/>
        <w:spacing w:before="0" w:after="0" w:line="360" w:lineRule="auto"/>
        <w:ind w:firstLine="709"/>
        <w:jc w:val="both"/>
        <w:rPr>
          <w:rFonts w:ascii="Times New Roman" w:hAnsi="Times New Roman" w:cs="Times New Roman"/>
          <w:b w:val="0"/>
          <w:i/>
          <w:color w:val="auto"/>
          <w:sz w:val="28"/>
          <w:szCs w:val="28"/>
        </w:rPr>
      </w:pPr>
      <w:r w:rsidRPr="00EA2385">
        <w:rPr>
          <w:rFonts w:ascii="Times New Roman" w:hAnsi="Times New Roman" w:cs="Times New Roman"/>
          <w:b w:val="0"/>
          <w:i/>
          <w:color w:val="auto"/>
          <w:sz w:val="28"/>
          <w:szCs w:val="28"/>
          <w:lang w:val="ru-RU"/>
        </w:rPr>
        <w:t xml:space="preserve">Учитель </w:t>
      </w:r>
    </w:p>
    <w:p w:rsidR="00EA2385" w:rsidRPr="00EA2385" w:rsidRDefault="00EA2385" w:rsidP="00EA2385">
      <w:pPr>
        <w:pStyle w:val="3"/>
        <w:spacing w:before="0" w:after="0" w:line="360" w:lineRule="auto"/>
        <w:ind w:firstLine="709"/>
        <w:jc w:val="both"/>
        <w:rPr>
          <w:rFonts w:ascii="Times New Roman" w:hAnsi="Times New Roman" w:cs="Times New Roman"/>
          <w:b w:val="0"/>
          <w:color w:val="auto"/>
          <w:sz w:val="28"/>
          <w:szCs w:val="28"/>
          <w:lang w:val="ru-RU"/>
        </w:rPr>
      </w:pPr>
      <w:r w:rsidRPr="00EA2385">
        <w:rPr>
          <w:rFonts w:ascii="Times New Roman" w:hAnsi="Times New Roman" w:cs="Times New Roman"/>
          <w:b w:val="0"/>
          <w:color w:val="auto"/>
          <w:sz w:val="28"/>
          <w:szCs w:val="28"/>
          <w:lang w:val="ru-RU"/>
        </w:rPr>
        <w:t>Учитель работает с журналом, отмечая отсутствующих.</w:t>
      </w:r>
    </w:p>
    <w:p w:rsidR="00113CAA" w:rsidRPr="00EA2385" w:rsidRDefault="00113CAA" w:rsidP="00EA2385">
      <w:pPr>
        <w:pStyle w:val="3"/>
        <w:spacing w:before="0" w:after="0" w:line="360" w:lineRule="auto"/>
        <w:ind w:firstLine="709"/>
        <w:jc w:val="both"/>
        <w:rPr>
          <w:rFonts w:ascii="Times New Roman" w:hAnsi="Times New Roman" w:cs="Times New Roman"/>
          <w:color w:val="auto"/>
          <w:sz w:val="28"/>
          <w:szCs w:val="28"/>
          <w:lang w:val="ru-RU"/>
        </w:rPr>
      </w:pPr>
      <w:r w:rsidRPr="00EA2385">
        <w:rPr>
          <w:rFonts w:ascii="Times New Roman" w:hAnsi="Times New Roman" w:cs="Times New Roman"/>
          <w:color w:val="auto"/>
          <w:sz w:val="28"/>
          <w:szCs w:val="28"/>
        </w:rPr>
        <w:t>II</w:t>
      </w:r>
      <w:r w:rsidRPr="00EA2385">
        <w:rPr>
          <w:rFonts w:ascii="Times New Roman" w:hAnsi="Times New Roman" w:cs="Times New Roman"/>
          <w:color w:val="auto"/>
          <w:sz w:val="28"/>
          <w:szCs w:val="28"/>
          <w:lang w:val="ru-RU"/>
        </w:rPr>
        <w:t>. Вступительное слово учителя: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Сегодня мы продолжим изучение удивительной части речи – наречия. Начнем с творческой разминки “Наречия о музыке”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1. Звучит музыкальный фрагмент – 1-2 минуты.</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Учитель тихонько говорит:</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И забываю мир – и в сладкой тишине я сладко усыплен моим воображеньем,</w:t>
      </w:r>
      <w:r w:rsidR="00EA2385" w:rsidRPr="00EA2385">
        <w:rPr>
          <w:sz w:val="28"/>
          <w:szCs w:val="28"/>
        </w:rPr>
        <w:t xml:space="preserve"> </w:t>
      </w:r>
      <w:r w:rsidRPr="00E03A14">
        <w:rPr>
          <w:sz w:val="28"/>
          <w:szCs w:val="28"/>
        </w:rPr>
        <w:t>и пробуждается поэзия во мне…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2. Написание учащимися мини-сочинения – 2-3 минуты.</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3. 2-3 ученика читают мини-сочинения, анализируют работы и выставляют оценки сами учащиеся (отмечаются положительная динамика в работах, удачное употребление наречий).</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Вопрос учителя: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Вы видите, что работы ваших товарищей становятся с каждым днем все интереснее, ярче, выразительнее. Какие слова классиков уместно вспомнить, прослушав мини-сочинения?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1-2 ученика приводят высказывания Гоголя Н.В.:</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“Нет слова, которое было бы так замашисто, бойко, так вырывалось бы из-под самого сердца, так кипело и животрепетало, как метко сказанное русское слово”;</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Паустовского К.Г.:</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“С русским языком можно творить чудеса. Нет ничего такого в жизни и в нашем сознании, что нельзя было бы передать русским словом: звучание музыки, шум и тень садов, неясность сна”.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Ответы оцениваются учащимися (фактические ошибки, выразительность, эмоциональность)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b/>
          <w:bCs/>
          <w:sz w:val="28"/>
          <w:szCs w:val="28"/>
        </w:rPr>
        <w:t>Делается вывод</w:t>
      </w:r>
      <w:r w:rsidRPr="00E03A14">
        <w:rPr>
          <w:sz w:val="28"/>
          <w:szCs w:val="28"/>
        </w:rPr>
        <w:t xml:space="preserve"> о роли наречий в русском языке: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Наречия обогащают нашу речь, создают образность, точность, яркость, “подсвечивают” и “живописуют” глаголы.</w:t>
      </w:r>
    </w:p>
    <w:p w:rsidR="00113CAA" w:rsidRPr="00E03A14" w:rsidRDefault="00113CAA"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III</w:t>
      </w:r>
      <w:r w:rsidRPr="00E03A14">
        <w:rPr>
          <w:rFonts w:ascii="Times New Roman" w:hAnsi="Times New Roman" w:cs="Times New Roman"/>
          <w:color w:val="auto"/>
          <w:sz w:val="28"/>
          <w:szCs w:val="28"/>
          <w:lang w:val="ru-RU"/>
        </w:rPr>
        <w:t>.</w:t>
      </w:r>
    </w:p>
    <w:p w:rsidR="00113CAA" w:rsidRPr="00EA2385" w:rsidRDefault="00113CAA" w:rsidP="00E03A14">
      <w:pPr>
        <w:pStyle w:val="a6"/>
        <w:spacing w:before="0" w:beforeAutospacing="0" w:after="0" w:afterAutospacing="0" w:line="360" w:lineRule="auto"/>
        <w:ind w:firstLine="709"/>
        <w:jc w:val="both"/>
        <w:rPr>
          <w:b/>
          <w:sz w:val="28"/>
          <w:szCs w:val="28"/>
        </w:rPr>
      </w:pPr>
      <w:r w:rsidRPr="00EA2385">
        <w:rPr>
          <w:b/>
          <w:iCs/>
          <w:sz w:val="28"/>
          <w:szCs w:val="28"/>
        </w:rPr>
        <w:t>Создание проблемной ситуации с затруднением, в основе которой лежит одно единственное противоречие: между необходимостью выполнить задание и невозможностью это сделать, так как учащиеся не имеют сведений для выполнения нового задания. Используется мотивирующий прием “яркого пятна” – инсценировка помощи домовенку Кузе.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Стук в дверь.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Учитель спрашивает:</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Кто бы это мог быть?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Открывается дверь, заходит Кузя.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Здравствуйте ребята, как у вас тепло, уютно, “пахнет знаниями”!</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Отличница Настя восклицает:</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Да это же домовенок Кузя, который помогал нам при изучении тем “Причастие” и “Деепричастие”!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Есть ли у вас отличники?</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Настя: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Конечно есть. Я отличница!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Кузя: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У меня к тебе серьёзное дело.</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Настя улыбнулась: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У тебя все дела серьёзные, рассказывай.</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Кузя: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Понимаешь, я тут написал письмо в домоуправление. Посмотри, как бы ошибок не было. Все-таки документ, – важно говорит Кузя.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На экране появляется заявление Кузи.</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Заявление.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Заявляю, что как только ноч заполноч, приходит в мой дом всякая молодеж. Ноги все сплош грязные от лужь. А ты тут ходиш, моеш, вытираеш, убираеш. В общем, жить мне так невмоч. Точ-в-точ от усталости упаду навзнич, никакой врачь не поможет. Так, что прошу поставить на мой дом домовенофон, а то я хоть и хорошь, но уйду отсюда проч.</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Домовой Кузьма.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Настя: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Ты откуда про домофон узнал?</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Кузя: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Это мне домовой из двенадцатой школы рассказал.</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Ну, так как, ошибок много?</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Предостаточно! – сказала Настя строго. – Чему тебя только в школе учили? Давай разбираться. Смотри: ночь и молодежь – это существительные 3 склонения, их пишем с мягким знаком.</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Ага, понял. Врач и лужа – тоже существительные, значит, я правильно написал.</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А вот и неправильно, – возмутилась отличница. – Эти существительные не 3 склонения, они пишутся без мягкого знака на конце.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Это легко запомнить, так любила поговаривать одна моя знакомая столетняя кикимора.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Теперь осталось разобраться с глаголами. Запомни, Кузя, глаголы с шипящей на конце пишутся с мягким знаком, например: ходишь, моешь, убираешь, вытираешь.</w:t>
      </w:r>
    </w:p>
    <w:p w:rsidR="00113CAA" w:rsidRDefault="00113CAA" w:rsidP="00E03A14">
      <w:pPr>
        <w:pStyle w:val="a6"/>
        <w:spacing w:before="0" w:beforeAutospacing="0" w:after="0" w:afterAutospacing="0" w:line="360" w:lineRule="auto"/>
        <w:ind w:firstLine="709"/>
        <w:jc w:val="both"/>
        <w:rPr>
          <w:sz w:val="28"/>
          <w:szCs w:val="28"/>
          <w:lang w:val="en-US"/>
        </w:rPr>
      </w:pPr>
      <w:r w:rsidRPr="00E03A14">
        <w:rPr>
          <w:sz w:val="28"/>
          <w:szCs w:val="28"/>
        </w:rPr>
        <w:t>Учащиеся в это время распределяют слова, в которых Настя нашла ошибки, в соответствующие графы таблицы и делают исправления цветным фломастером в тексте заявления, которое находится у каждого на парте.</w:t>
      </w:r>
    </w:p>
    <w:p w:rsidR="00EA2385" w:rsidRDefault="00EA2385" w:rsidP="00E03A14">
      <w:pPr>
        <w:pStyle w:val="a6"/>
        <w:spacing w:before="0" w:beforeAutospacing="0" w:after="0" w:afterAutospacing="0" w:line="360" w:lineRule="auto"/>
        <w:ind w:firstLine="709"/>
        <w:jc w:val="both"/>
        <w:rPr>
          <w:sz w:val="28"/>
          <w:szCs w:val="28"/>
          <w:lang w:val="en-US"/>
        </w:rPr>
        <w:sectPr w:rsidR="00EA2385" w:rsidSect="00E03A14">
          <w:footerReference w:type="even" r:id="rId7"/>
          <w:footerReference w:type="default" r:id="rId8"/>
          <w:footnotePr>
            <w:pos w:val="beneathText"/>
          </w:footnotePr>
          <w:pgSz w:w="11905" w:h="16837" w:code="9"/>
          <w:pgMar w:top="1134" w:right="851" w:bottom="1134" w:left="1701" w:header="720" w:footer="720" w:gutter="0"/>
          <w:cols w:space="720"/>
          <w:titlePg/>
        </w:sectPr>
      </w:pPr>
    </w:p>
    <w:p w:rsidR="00113CAA" w:rsidRDefault="00113CAA" w:rsidP="00E03A14">
      <w:pPr>
        <w:pStyle w:val="3"/>
        <w:spacing w:before="0" w:after="0" w:line="360" w:lineRule="auto"/>
        <w:ind w:firstLine="709"/>
        <w:jc w:val="both"/>
        <w:rPr>
          <w:rFonts w:ascii="Times New Roman" w:hAnsi="Times New Roman" w:cs="Times New Roman"/>
          <w:color w:val="auto"/>
          <w:sz w:val="28"/>
          <w:szCs w:val="28"/>
        </w:rPr>
      </w:pPr>
      <w:r w:rsidRPr="00E03A14">
        <w:rPr>
          <w:rFonts w:ascii="Times New Roman" w:hAnsi="Times New Roman" w:cs="Times New Roman"/>
          <w:color w:val="auto"/>
          <w:sz w:val="28"/>
          <w:szCs w:val="28"/>
        </w:rPr>
        <w:t>IV. Повторение</w:t>
      </w:r>
    </w:p>
    <w:p w:rsidR="00EA2385" w:rsidRPr="00EA2385" w:rsidRDefault="00EA2385" w:rsidP="00EA2385"/>
    <w:tbl>
      <w:tblPr>
        <w:tblW w:w="0" w:type="auto"/>
        <w:tblCellSpacing w:w="22" w:type="dxa"/>
        <w:tblInd w:w="92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823"/>
        <w:gridCol w:w="1192"/>
        <w:gridCol w:w="1460"/>
      </w:tblGrid>
      <w:tr w:rsidR="00113CAA" w:rsidRPr="00EA2385" w:rsidTr="00EA2385">
        <w:trPr>
          <w:tblCellSpacing w:w="22" w:type="dxa"/>
        </w:trPr>
        <w:tc>
          <w:tcPr>
            <w:tcW w:w="0" w:type="auto"/>
            <w:tcBorders>
              <w:top w:val="outset" w:sz="6" w:space="0" w:color="auto"/>
              <w:bottom w:val="outset" w:sz="6" w:space="0" w:color="auto"/>
              <w:right w:val="outset" w:sz="6" w:space="0" w:color="auto"/>
            </w:tcBorders>
            <w:vAlign w:val="center"/>
          </w:tcPr>
          <w:p w:rsidR="00113CAA" w:rsidRPr="00EA2385" w:rsidRDefault="00113CAA" w:rsidP="00EA2385">
            <w:pPr>
              <w:pStyle w:val="a6"/>
              <w:spacing w:before="0" w:beforeAutospacing="0" w:after="0" w:afterAutospacing="0" w:line="360" w:lineRule="auto"/>
              <w:rPr>
                <w:sz w:val="20"/>
                <w:szCs w:val="20"/>
              </w:rPr>
            </w:pPr>
            <w:r w:rsidRPr="00EA2385">
              <w:rPr>
                <w:sz w:val="20"/>
                <w:szCs w:val="20"/>
              </w:rPr>
              <w:t>Часть речи</w:t>
            </w:r>
          </w:p>
        </w:tc>
        <w:tc>
          <w:tcPr>
            <w:tcW w:w="0" w:type="auto"/>
            <w:tcBorders>
              <w:top w:val="outset" w:sz="6" w:space="0" w:color="auto"/>
              <w:left w:val="outset" w:sz="6" w:space="0" w:color="auto"/>
              <w:bottom w:val="outset" w:sz="6" w:space="0" w:color="auto"/>
              <w:right w:val="outset" w:sz="6" w:space="0" w:color="auto"/>
            </w:tcBorders>
            <w:vAlign w:val="center"/>
          </w:tcPr>
          <w:p w:rsidR="00113CAA" w:rsidRPr="00EA2385" w:rsidRDefault="00113CAA" w:rsidP="00EA2385">
            <w:pPr>
              <w:pStyle w:val="a6"/>
              <w:spacing w:before="0" w:beforeAutospacing="0" w:after="0" w:afterAutospacing="0" w:line="360" w:lineRule="auto"/>
              <w:rPr>
                <w:sz w:val="20"/>
                <w:szCs w:val="20"/>
              </w:rPr>
            </w:pPr>
            <w:r w:rsidRPr="00EA2385">
              <w:rPr>
                <w:b/>
                <w:bCs/>
                <w:sz w:val="20"/>
                <w:szCs w:val="20"/>
              </w:rPr>
              <w:t>Ь</w:t>
            </w:r>
            <w:r w:rsidRPr="00EA2385">
              <w:rPr>
                <w:sz w:val="20"/>
                <w:szCs w:val="20"/>
              </w:rPr>
              <w:t xml:space="preserve"> пишется</w:t>
            </w:r>
          </w:p>
        </w:tc>
        <w:tc>
          <w:tcPr>
            <w:tcW w:w="0" w:type="auto"/>
            <w:tcBorders>
              <w:top w:val="outset" w:sz="6" w:space="0" w:color="auto"/>
              <w:left w:val="outset" w:sz="6" w:space="0" w:color="auto"/>
              <w:bottom w:val="outset" w:sz="6" w:space="0" w:color="auto"/>
            </w:tcBorders>
            <w:vAlign w:val="center"/>
          </w:tcPr>
          <w:p w:rsidR="00113CAA" w:rsidRPr="00EA2385" w:rsidRDefault="00113CAA" w:rsidP="00EA2385">
            <w:pPr>
              <w:pStyle w:val="a6"/>
              <w:spacing w:before="0" w:beforeAutospacing="0" w:after="0" w:afterAutospacing="0" w:line="360" w:lineRule="auto"/>
              <w:rPr>
                <w:sz w:val="20"/>
                <w:szCs w:val="20"/>
              </w:rPr>
            </w:pPr>
            <w:r w:rsidRPr="00EA2385">
              <w:rPr>
                <w:b/>
                <w:bCs/>
                <w:sz w:val="20"/>
                <w:szCs w:val="20"/>
              </w:rPr>
              <w:t>Ь</w:t>
            </w:r>
            <w:r w:rsidRPr="00EA2385">
              <w:rPr>
                <w:sz w:val="20"/>
                <w:szCs w:val="20"/>
              </w:rPr>
              <w:t xml:space="preserve"> не пишется</w:t>
            </w:r>
          </w:p>
        </w:tc>
      </w:tr>
      <w:tr w:rsidR="00113CAA" w:rsidRPr="00EA2385" w:rsidTr="00EA2385">
        <w:trPr>
          <w:tblCellSpacing w:w="22" w:type="dxa"/>
        </w:trPr>
        <w:tc>
          <w:tcPr>
            <w:tcW w:w="0" w:type="auto"/>
            <w:tcBorders>
              <w:top w:val="outset" w:sz="6" w:space="0" w:color="auto"/>
              <w:bottom w:val="outset" w:sz="6" w:space="0" w:color="auto"/>
              <w:right w:val="outset" w:sz="6" w:space="0" w:color="auto"/>
            </w:tcBorders>
            <w:vAlign w:val="center"/>
          </w:tcPr>
          <w:p w:rsidR="00113CAA" w:rsidRPr="00EA2385" w:rsidRDefault="00113CAA" w:rsidP="00EA2385">
            <w:pPr>
              <w:pStyle w:val="a6"/>
              <w:spacing w:before="0" w:beforeAutospacing="0" w:after="0" w:afterAutospacing="0" w:line="360" w:lineRule="auto"/>
              <w:rPr>
                <w:sz w:val="20"/>
                <w:szCs w:val="20"/>
              </w:rPr>
            </w:pPr>
            <w:r w:rsidRPr="00EA2385">
              <w:rPr>
                <w:sz w:val="20"/>
                <w:szCs w:val="20"/>
              </w:rPr>
              <w:t>Существительное</w:t>
            </w:r>
          </w:p>
        </w:tc>
        <w:tc>
          <w:tcPr>
            <w:tcW w:w="0" w:type="auto"/>
            <w:tcBorders>
              <w:top w:val="outset" w:sz="6" w:space="0" w:color="auto"/>
              <w:left w:val="outset" w:sz="6" w:space="0" w:color="auto"/>
              <w:bottom w:val="outset" w:sz="6" w:space="0" w:color="auto"/>
              <w:right w:val="outset" w:sz="6" w:space="0" w:color="auto"/>
            </w:tcBorders>
          </w:tcPr>
          <w:p w:rsidR="00113CAA" w:rsidRPr="00EA2385" w:rsidRDefault="00113CAA" w:rsidP="00EA2385">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tcBorders>
          </w:tcPr>
          <w:p w:rsidR="00113CAA" w:rsidRPr="00EA2385" w:rsidRDefault="00113CAA" w:rsidP="00EA2385">
            <w:pPr>
              <w:spacing w:line="360" w:lineRule="auto"/>
              <w:rPr>
                <w:rFonts w:cs="Times New Roman"/>
                <w:color w:val="auto"/>
                <w:sz w:val="20"/>
                <w:szCs w:val="20"/>
              </w:rPr>
            </w:pPr>
          </w:p>
        </w:tc>
      </w:tr>
      <w:tr w:rsidR="00113CAA" w:rsidRPr="00EA2385" w:rsidTr="00EA2385">
        <w:trPr>
          <w:tblCellSpacing w:w="22" w:type="dxa"/>
        </w:trPr>
        <w:tc>
          <w:tcPr>
            <w:tcW w:w="0" w:type="auto"/>
            <w:tcBorders>
              <w:top w:val="outset" w:sz="6" w:space="0" w:color="auto"/>
              <w:bottom w:val="outset" w:sz="6" w:space="0" w:color="auto"/>
              <w:right w:val="outset" w:sz="6" w:space="0" w:color="auto"/>
            </w:tcBorders>
            <w:vAlign w:val="center"/>
          </w:tcPr>
          <w:p w:rsidR="00113CAA" w:rsidRPr="00EA2385" w:rsidRDefault="00113CAA" w:rsidP="00EA2385">
            <w:pPr>
              <w:pStyle w:val="a6"/>
              <w:spacing w:before="0" w:beforeAutospacing="0" w:after="0" w:afterAutospacing="0" w:line="360" w:lineRule="auto"/>
              <w:rPr>
                <w:sz w:val="20"/>
                <w:szCs w:val="20"/>
              </w:rPr>
            </w:pPr>
            <w:r w:rsidRPr="00EA2385">
              <w:rPr>
                <w:sz w:val="20"/>
                <w:szCs w:val="20"/>
              </w:rPr>
              <w:t>Прилагательное</w:t>
            </w:r>
          </w:p>
        </w:tc>
        <w:tc>
          <w:tcPr>
            <w:tcW w:w="0" w:type="auto"/>
            <w:tcBorders>
              <w:top w:val="outset" w:sz="6" w:space="0" w:color="auto"/>
              <w:left w:val="outset" w:sz="6" w:space="0" w:color="auto"/>
              <w:bottom w:val="outset" w:sz="6" w:space="0" w:color="auto"/>
              <w:right w:val="outset" w:sz="6" w:space="0" w:color="auto"/>
            </w:tcBorders>
          </w:tcPr>
          <w:p w:rsidR="00113CAA" w:rsidRPr="00EA2385" w:rsidRDefault="00113CAA" w:rsidP="00EA2385">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tcBorders>
          </w:tcPr>
          <w:p w:rsidR="00113CAA" w:rsidRPr="00EA2385" w:rsidRDefault="00113CAA" w:rsidP="00EA2385">
            <w:pPr>
              <w:spacing w:line="360" w:lineRule="auto"/>
              <w:rPr>
                <w:rFonts w:cs="Times New Roman"/>
                <w:color w:val="auto"/>
                <w:sz w:val="20"/>
                <w:szCs w:val="20"/>
              </w:rPr>
            </w:pPr>
          </w:p>
        </w:tc>
      </w:tr>
      <w:tr w:rsidR="00113CAA" w:rsidRPr="00EA2385" w:rsidTr="00EA2385">
        <w:trPr>
          <w:tblCellSpacing w:w="22" w:type="dxa"/>
        </w:trPr>
        <w:tc>
          <w:tcPr>
            <w:tcW w:w="0" w:type="auto"/>
            <w:tcBorders>
              <w:top w:val="outset" w:sz="6" w:space="0" w:color="auto"/>
              <w:bottom w:val="outset" w:sz="6" w:space="0" w:color="auto"/>
              <w:right w:val="outset" w:sz="6" w:space="0" w:color="auto"/>
            </w:tcBorders>
            <w:vAlign w:val="center"/>
          </w:tcPr>
          <w:p w:rsidR="00113CAA" w:rsidRPr="00EA2385" w:rsidRDefault="00113CAA" w:rsidP="00EA2385">
            <w:pPr>
              <w:pStyle w:val="a6"/>
              <w:spacing w:before="0" w:beforeAutospacing="0" w:after="0" w:afterAutospacing="0" w:line="360" w:lineRule="auto"/>
              <w:rPr>
                <w:sz w:val="20"/>
                <w:szCs w:val="20"/>
              </w:rPr>
            </w:pPr>
            <w:r w:rsidRPr="00EA2385">
              <w:rPr>
                <w:sz w:val="20"/>
                <w:szCs w:val="20"/>
              </w:rPr>
              <w:t>Глагол</w:t>
            </w:r>
          </w:p>
        </w:tc>
        <w:tc>
          <w:tcPr>
            <w:tcW w:w="0" w:type="auto"/>
            <w:tcBorders>
              <w:top w:val="outset" w:sz="6" w:space="0" w:color="auto"/>
              <w:left w:val="outset" w:sz="6" w:space="0" w:color="auto"/>
              <w:bottom w:val="outset" w:sz="6" w:space="0" w:color="auto"/>
              <w:right w:val="outset" w:sz="6" w:space="0" w:color="auto"/>
            </w:tcBorders>
          </w:tcPr>
          <w:p w:rsidR="00113CAA" w:rsidRPr="00EA2385" w:rsidRDefault="00113CAA" w:rsidP="00EA2385">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tcBorders>
          </w:tcPr>
          <w:p w:rsidR="00113CAA" w:rsidRPr="00EA2385" w:rsidRDefault="00113CAA" w:rsidP="00EA2385">
            <w:pPr>
              <w:spacing w:line="360" w:lineRule="auto"/>
              <w:rPr>
                <w:rFonts w:cs="Times New Roman"/>
                <w:color w:val="auto"/>
                <w:sz w:val="20"/>
                <w:szCs w:val="20"/>
              </w:rPr>
            </w:pPr>
          </w:p>
        </w:tc>
      </w:tr>
      <w:tr w:rsidR="00113CAA" w:rsidRPr="00EA2385" w:rsidTr="00EA2385">
        <w:trPr>
          <w:tblCellSpacing w:w="22" w:type="dxa"/>
        </w:trPr>
        <w:tc>
          <w:tcPr>
            <w:tcW w:w="0" w:type="auto"/>
            <w:tcBorders>
              <w:top w:val="outset" w:sz="6" w:space="0" w:color="auto"/>
              <w:bottom w:val="outset" w:sz="6" w:space="0" w:color="auto"/>
              <w:right w:val="outset" w:sz="6" w:space="0" w:color="auto"/>
            </w:tcBorders>
            <w:vAlign w:val="center"/>
          </w:tcPr>
          <w:p w:rsidR="00113CAA" w:rsidRPr="00EA2385" w:rsidRDefault="00113CAA" w:rsidP="00EA2385">
            <w:pPr>
              <w:pStyle w:val="a6"/>
              <w:spacing w:before="0" w:beforeAutospacing="0" w:after="0" w:afterAutospacing="0" w:line="360" w:lineRule="auto"/>
              <w:rPr>
                <w:sz w:val="20"/>
                <w:szCs w:val="20"/>
              </w:rPr>
            </w:pPr>
            <w:r w:rsidRPr="00EA2385">
              <w:rPr>
                <w:sz w:val="20"/>
                <w:szCs w:val="20"/>
              </w:rPr>
              <w:t>Наречие</w:t>
            </w:r>
          </w:p>
        </w:tc>
        <w:tc>
          <w:tcPr>
            <w:tcW w:w="0" w:type="auto"/>
            <w:tcBorders>
              <w:top w:val="outset" w:sz="6" w:space="0" w:color="auto"/>
              <w:left w:val="outset" w:sz="6" w:space="0" w:color="auto"/>
              <w:bottom w:val="outset" w:sz="6" w:space="0" w:color="auto"/>
              <w:right w:val="outset" w:sz="6" w:space="0" w:color="auto"/>
            </w:tcBorders>
          </w:tcPr>
          <w:p w:rsidR="00113CAA" w:rsidRPr="00EA2385" w:rsidRDefault="00113CAA" w:rsidP="00EA2385">
            <w:pPr>
              <w:spacing w:line="360" w:lineRule="auto"/>
              <w:rPr>
                <w:rFonts w:cs="Times New Roman"/>
                <w:color w:val="auto"/>
                <w:sz w:val="20"/>
                <w:szCs w:val="20"/>
              </w:rPr>
            </w:pPr>
          </w:p>
        </w:tc>
        <w:tc>
          <w:tcPr>
            <w:tcW w:w="0" w:type="auto"/>
            <w:tcBorders>
              <w:top w:val="outset" w:sz="6" w:space="0" w:color="auto"/>
              <w:left w:val="outset" w:sz="6" w:space="0" w:color="auto"/>
              <w:bottom w:val="outset" w:sz="6" w:space="0" w:color="auto"/>
            </w:tcBorders>
          </w:tcPr>
          <w:p w:rsidR="00113CAA" w:rsidRPr="00EA2385" w:rsidRDefault="00113CAA" w:rsidP="00EA2385">
            <w:pPr>
              <w:spacing w:line="360" w:lineRule="auto"/>
              <w:rPr>
                <w:rFonts w:cs="Times New Roman"/>
                <w:color w:val="auto"/>
                <w:sz w:val="20"/>
                <w:szCs w:val="20"/>
              </w:rPr>
            </w:pPr>
          </w:p>
        </w:tc>
      </w:tr>
    </w:tbl>
    <w:p w:rsidR="00EA2385" w:rsidRDefault="00EA2385" w:rsidP="00E03A14">
      <w:pPr>
        <w:pStyle w:val="a6"/>
        <w:spacing w:before="0" w:beforeAutospacing="0" w:after="0" w:afterAutospacing="0" w:line="360" w:lineRule="auto"/>
        <w:ind w:firstLine="709"/>
        <w:jc w:val="both"/>
        <w:rPr>
          <w:sz w:val="28"/>
          <w:szCs w:val="28"/>
          <w:lang w:val="en-US"/>
        </w:rPr>
      </w:pP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Учащимися делается вывод об употреблении мягкого знака после шипящих в существительных, прилагательных, глаголах.</w:t>
      </w:r>
    </w:p>
    <w:tbl>
      <w:tblPr>
        <w:tblW w:w="0" w:type="auto"/>
        <w:jc w:val="center"/>
        <w:tblCellSpacing w:w="0" w:type="dxa"/>
        <w:tblCellMar>
          <w:top w:w="105" w:type="dxa"/>
          <w:left w:w="105" w:type="dxa"/>
          <w:bottom w:w="105" w:type="dxa"/>
          <w:right w:w="105" w:type="dxa"/>
        </w:tblCellMar>
        <w:tblLook w:val="0000" w:firstRow="0" w:lastRow="0" w:firstColumn="0" w:lastColumn="0" w:noHBand="0" w:noVBand="0"/>
      </w:tblPr>
      <w:tblGrid>
        <w:gridCol w:w="4435"/>
        <w:gridCol w:w="4739"/>
      </w:tblGrid>
      <w:tr w:rsidR="00113CAA" w:rsidRPr="00E03A14" w:rsidTr="005062C2">
        <w:trPr>
          <w:tblCellSpacing w:w="0" w:type="dxa"/>
          <w:jc w:val="center"/>
        </w:trPr>
        <w:tc>
          <w:tcPr>
            <w:tcW w:w="4435" w:type="dxa"/>
          </w:tcPr>
          <w:p w:rsidR="00113CAA" w:rsidRPr="00EA2385" w:rsidRDefault="00113CAA" w:rsidP="00EA2385">
            <w:pPr>
              <w:pStyle w:val="a6"/>
              <w:spacing w:before="0" w:beforeAutospacing="0" w:after="0" w:afterAutospacing="0" w:line="360" w:lineRule="auto"/>
              <w:rPr>
                <w:b/>
                <w:sz w:val="28"/>
                <w:szCs w:val="28"/>
              </w:rPr>
            </w:pPr>
            <w:r w:rsidRPr="00EA2385">
              <w:rPr>
                <w:b/>
                <w:sz w:val="28"/>
                <w:szCs w:val="28"/>
              </w:rPr>
              <w:t>Учитель:</w:t>
            </w:r>
          </w:p>
        </w:tc>
        <w:tc>
          <w:tcPr>
            <w:tcW w:w="4739" w:type="dxa"/>
          </w:tcPr>
          <w:p w:rsidR="00113CAA" w:rsidRPr="00E03A14" w:rsidRDefault="00113CAA" w:rsidP="00EA2385">
            <w:pPr>
              <w:pStyle w:val="a6"/>
              <w:spacing w:before="0" w:beforeAutospacing="0" w:after="0" w:afterAutospacing="0" w:line="360" w:lineRule="auto"/>
              <w:rPr>
                <w:sz w:val="28"/>
                <w:szCs w:val="28"/>
              </w:rPr>
            </w:pPr>
            <w:r w:rsidRPr="00EA2385">
              <w:rPr>
                <w:b/>
                <w:sz w:val="28"/>
                <w:szCs w:val="28"/>
              </w:rPr>
              <w:t>Отличница Настя</w:t>
            </w:r>
            <w:r w:rsidRPr="00E03A14">
              <w:rPr>
                <w:sz w:val="28"/>
                <w:szCs w:val="28"/>
              </w:rPr>
              <w:t>:</w:t>
            </w:r>
          </w:p>
        </w:tc>
      </w:tr>
      <w:tr w:rsidR="00113CAA" w:rsidRPr="00E03A14" w:rsidTr="005062C2">
        <w:trPr>
          <w:tblCellSpacing w:w="0" w:type="dxa"/>
          <w:jc w:val="center"/>
        </w:trPr>
        <w:tc>
          <w:tcPr>
            <w:tcW w:w="4435" w:type="dxa"/>
          </w:tcPr>
          <w:p w:rsidR="00113CAA" w:rsidRPr="00E03A14" w:rsidRDefault="00113CAA" w:rsidP="00EA2385">
            <w:pPr>
              <w:spacing w:line="360" w:lineRule="auto"/>
              <w:rPr>
                <w:rFonts w:cs="Times New Roman"/>
                <w:color w:val="auto"/>
                <w:sz w:val="28"/>
                <w:szCs w:val="28"/>
                <w:lang w:val="ru-RU"/>
              </w:rPr>
            </w:pPr>
            <w:r w:rsidRPr="00E03A14">
              <w:rPr>
                <w:rFonts w:cs="Times New Roman"/>
                <w:color w:val="auto"/>
                <w:sz w:val="28"/>
                <w:szCs w:val="28"/>
                <w:lang w:val="ru-RU"/>
              </w:rPr>
              <w:t>– Итак, что же получается?</w:t>
            </w:r>
          </w:p>
          <w:p w:rsidR="00113CAA" w:rsidRPr="00E03A14" w:rsidRDefault="00113CAA" w:rsidP="00EA2385">
            <w:pPr>
              <w:pStyle w:val="a6"/>
              <w:spacing w:before="0" w:beforeAutospacing="0" w:after="0" w:afterAutospacing="0" w:line="360" w:lineRule="auto"/>
              <w:rPr>
                <w:sz w:val="28"/>
                <w:szCs w:val="28"/>
              </w:rPr>
            </w:pPr>
            <w:r w:rsidRPr="00E03A14">
              <w:rPr>
                <w:sz w:val="28"/>
                <w:szCs w:val="28"/>
              </w:rPr>
              <w:t>Мы не можем помочь Кузе?</w:t>
            </w:r>
          </w:p>
        </w:tc>
        <w:tc>
          <w:tcPr>
            <w:tcW w:w="4739" w:type="dxa"/>
          </w:tcPr>
          <w:p w:rsidR="00113CAA" w:rsidRPr="00E03A14" w:rsidRDefault="00113CAA" w:rsidP="00EA2385">
            <w:pPr>
              <w:spacing w:line="360" w:lineRule="auto"/>
              <w:rPr>
                <w:rFonts w:cs="Times New Roman"/>
                <w:color w:val="auto"/>
                <w:sz w:val="28"/>
                <w:szCs w:val="28"/>
              </w:rPr>
            </w:pPr>
            <w:r w:rsidRPr="00E03A14">
              <w:rPr>
                <w:rFonts w:cs="Times New Roman"/>
                <w:color w:val="auto"/>
                <w:sz w:val="28"/>
                <w:szCs w:val="28"/>
              </w:rPr>
              <w:t>– Полностью не можем</w:t>
            </w:r>
          </w:p>
        </w:tc>
      </w:tr>
      <w:tr w:rsidR="00113CAA" w:rsidRPr="00E03A14" w:rsidTr="005062C2">
        <w:trPr>
          <w:tblCellSpacing w:w="0" w:type="dxa"/>
          <w:jc w:val="center"/>
        </w:trPr>
        <w:tc>
          <w:tcPr>
            <w:tcW w:w="4435" w:type="dxa"/>
          </w:tcPr>
          <w:p w:rsidR="00113CAA" w:rsidRPr="00E03A14" w:rsidRDefault="00113CAA" w:rsidP="00EA2385">
            <w:pPr>
              <w:spacing w:line="360" w:lineRule="auto"/>
              <w:rPr>
                <w:rFonts w:cs="Times New Roman"/>
                <w:color w:val="auto"/>
                <w:sz w:val="28"/>
                <w:szCs w:val="28"/>
                <w:lang w:val="ru-RU"/>
              </w:rPr>
            </w:pPr>
            <w:r w:rsidRPr="00E03A14">
              <w:rPr>
                <w:rFonts w:cs="Times New Roman"/>
                <w:color w:val="auto"/>
                <w:sz w:val="28"/>
                <w:szCs w:val="28"/>
                <w:lang w:val="ru-RU"/>
              </w:rPr>
              <w:t>– Почему же так вышло?</w:t>
            </w:r>
          </w:p>
          <w:p w:rsidR="00113CAA" w:rsidRPr="00E03A14" w:rsidRDefault="00113CAA" w:rsidP="00EA2385">
            <w:pPr>
              <w:pStyle w:val="a6"/>
              <w:spacing w:before="0" w:beforeAutospacing="0" w:after="0" w:afterAutospacing="0" w:line="360" w:lineRule="auto"/>
              <w:rPr>
                <w:sz w:val="28"/>
                <w:szCs w:val="28"/>
              </w:rPr>
            </w:pPr>
            <w:r w:rsidRPr="00E03A14">
              <w:rPr>
                <w:sz w:val="28"/>
                <w:szCs w:val="28"/>
              </w:rPr>
              <w:t>Чего мы не знаем?</w:t>
            </w:r>
          </w:p>
          <w:p w:rsidR="00113CAA" w:rsidRPr="00E03A14" w:rsidRDefault="00113CAA" w:rsidP="00EA2385">
            <w:pPr>
              <w:pStyle w:val="a6"/>
              <w:spacing w:before="0" w:beforeAutospacing="0" w:after="0" w:afterAutospacing="0" w:line="360" w:lineRule="auto"/>
              <w:rPr>
                <w:sz w:val="28"/>
                <w:szCs w:val="28"/>
              </w:rPr>
            </w:pPr>
            <w:r w:rsidRPr="00E03A14">
              <w:rPr>
                <w:sz w:val="28"/>
                <w:szCs w:val="28"/>
              </w:rPr>
              <w:t>Какой будет тема урока?</w:t>
            </w:r>
          </w:p>
          <w:p w:rsidR="00113CAA" w:rsidRPr="00E03A14" w:rsidRDefault="00113CAA" w:rsidP="00EA2385">
            <w:pPr>
              <w:pStyle w:val="a6"/>
              <w:spacing w:before="0" w:beforeAutospacing="0" w:after="0" w:afterAutospacing="0" w:line="360" w:lineRule="auto"/>
              <w:rPr>
                <w:sz w:val="28"/>
                <w:szCs w:val="28"/>
              </w:rPr>
            </w:pPr>
            <w:r w:rsidRPr="00E03A14">
              <w:rPr>
                <w:sz w:val="28"/>
                <w:szCs w:val="28"/>
              </w:rPr>
              <w:t>(побуждение к формулированию проблемы)</w:t>
            </w:r>
          </w:p>
        </w:tc>
        <w:tc>
          <w:tcPr>
            <w:tcW w:w="4739" w:type="dxa"/>
          </w:tcPr>
          <w:p w:rsidR="00113CAA" w:rsidRPr="00E03A14" w:rsidRDefault="00113CAA" w:rsidP="00EA2385">
            <w:pPr>
              <w:spacing w:line="360" w:lineRule="auto"/>
              <w:rPr>
                <w:rFonts w:cs="Times New Roman"/>
                <w:color w:val="auto"/>
                <w:sz w:val="28"/>
                <w:szCs w:val="28"/>
                <w:lang w:val="ru-RU"/>
              </w:rPr>
            </w:pPr>
            <w:r w:rsidRPr="00E03A14">
              <w:rPr>
                <w:rFonts w:cs="Times New Roman"/>
                <w:color w:val="auto"/>
                <w:sz w:val="28"/>
                <w:szCs w:val="28"/>
                <w:lang w:val="ru-RU"/>
              </w:rPr>
              <w:t>– Правописание мягкого знака после шипящих на конце наречий</w:t>
            </w:r>
          </w:p>
        </w:tc>
      </w:tr>
    </w:tbl>
    <w:p w:rsidR="00113CAA" w:rsidRPr="00E03A14" w:rsidRDefault="00113CAA"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V</w:t>
      </w:r>
      <w:r w:rsidRPr="00E03A14">
        <w:rPr>
          <w:rFonts w:ascii="Times New Roman" w:hAnsi="Times New Roman" w:cs="Times New Roman"/>
          <w:color w:val="auto"/>
          <w:sz w:val="28"/>
          <w:szCs w:val="28"/>
          <w:lang w:val="ru-RU"/>
        </w:rPr>
        <w:t>. На экране высвечивается тема урока.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i/>
          <w:iCs/>
          <w:sz w:val="28"/>
          <w:szCs w:val="28"/>
        </w:rPr>
        <w:t>“МЯГКИЙ ЗНАК НА КОНЦЕ НАРЕЧИЙ ПОСЛЕ ШИПЯЩИХ”</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Новый материал изучается по программе КМ “Русский язык 7 класс” (урок 24)</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В русском языке существует не так много наречий, оканчивающихся на шипящую. Чтобы запомнить, как они пишутся, надо выучить любое из двух правил по вашему выбору.</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b/>
          <w:bCs/>
          <w:sz w:val="28"/>
          <w:szCs w:val="28"/>
        </w:rPr>
        <w:t xml:space="preserve">Правило первое: </w:t>
      </w:r>
      <w:r w:rsidRPr="00E03A14">
        <w:rPr>
          <w:sz w:val="28"/>
          <w:szCs w:val="28"/>
        </w:rPr>
        <w:t>на конце наречий после шипящих пишется мягкий знак, кроме трех исключений: УЖ, ЗАМУЖ, НЕВТЕРПЕЖ.</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b/>
          <w:bCs/>
          <w:sz w:val="28"/>
          <w:szCs w:val="28"/>
        </w:rPr>
        <w:t xml:space="preserve">Правило второе: </w:t>
      </w:r>
      <w:r w:rsidRPr="00E03A14">
        <w:rPr>
          <w:sz w:val="28"/>
          <w:szCs w:val="28"/>
        </w:rPr>
        <w:t>на конце наречий мягкий знак после букв Ш и Ч пишется, а после буквы Ж не пишется, кроме одного слова– исключения НАСТЕЖЬ.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Предположим, нам надо решить, нужен или не нужен мягкий знак на конце слова ПРОЧ_.</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Рассуждая по первому правилу, мы должны лишь проверить, нет ли нашего слова среди исключений, и если нет – поставить мягкий знак. Слово ПРОЧЬ – не исключение, следовательно, пишется с мягким знаком.</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Образец рассуждения по первому правилу</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Рассуждая по второму правилу, мы должны посмотреть, какая шипящая на конце. Если это буква Ш или Ч, то мягкий знак нужен; если это буква Ж (кроме слова НАСТЕЖЬ), то не нужен. В нашем слове на конце буква Ч, значит, слово ПРОЧЬ пишется с мягким знаком.</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Образец рассуждения по второму правилу</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Оба правила приводят к одному и тому же результату. Мы советуем вам выбрать то правило, которое использовано в вашем школьном учебнике.</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Работа с учебником – читается материал параграфа 44, дается 2 минуты для заучивания наизусть, организуется парная работа по проверке нового материала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Правило проверяется у двух учащихся, ответы оценивают сами учащиеся.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Слово учителя: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Правило о правописании мягкого знака на конце наречий занимает особое место в системе нашей орфографии.</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Во-первых, потому, что после шипящих на конце наречий мягкий знак пишется традиционно, не имея поддержки в фактах современного языка.</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Во-вторых, потому, что рассматриваемое правило охватывает всего несколько слов, которые нетрудно перечислить (на доске магнитами прикрепляются слова на карточках)</w:t>
      </w:r>
    </w:p>
    <w:p w:rsidR="005062C2" w:rsidRPr="005062C2" w:rsidRDefault="00113CAA" w:rsidP="00E03A14">
      <w:pPr>
        <w:pStyle w:val="a6"/>
        <w:spacing w:before="0" w:beforeAutospacing="0" w:after="0" w:afterAutospacing="0" w:line="360" w:lineRule="auto"/>
        <w:ind w:firstLine="709"/>
        <w:jc w:val="both"/>
        <w:rPr>
          <w:b/>
          <w:bCs/>
          <w:sz w:val="28"/>
          <w:szCs w:val="28"/>
        </w:rPr>
      </w:pPr>
      <w:r w:rsidRPr="00E03A14">
        <w:rPr>
          <w:b/>
          <w:bCs/>
          <w:sz w:val="28"/>
          <w:szCs w:val="28"/>
        </w:rPr>
        <w:t>Навзничь</w:t>
      </w:r>
    </w:p>
    <w:p w:rsidR="005062C2" w:rsidRDefault="00113CAA" w:rsidP="00E03A14">
      <w:pPr>
        <w:pStyle w:val="a6"/>
        <w:spacing w:before="0" w:beforeAutospacing="0" w:after="0" w:afterAutospacing="0" w:line="360" w:lineRule="auto"/>
        <w:ind w:firstLine="709"/>
        <w:jc w:val="both"/>
        <w:rPr>
          <w:b/>
          <w:bCs/>
          <w:sz w:val="28"/>
          <w:szCs w:val="28"/>
          <w:lang w:val="en-US"/>
        </w:rPr>
      </w:pPr>
      <w:r w:rsidRPr="00E03A14">
        <w:rPr>
          <w:b/>
          <w:bCs/>
          <w:sz w:val="28"/>
          <w:szCs w:val="28"/>
        </w:rPr>
        <w:t>Настежь</w:t>
      </w:r>
    </w:p>
    <w:p w:rsidR="005062C2" w:rsidRDefault="00113CAA" w:rsidP="00E03A14">
      <w:pPr>
        <w:pStyle w:val="a6"/>
        <w:spacing w:before="0" w:beforeAutospacing="0" w:after="0" w:afterAutospacing="0" w:line="360" w:lineRule="auto"/>
        <w:ind w:firstLine="709"/>
        <w:jc w:val="both"/>
        <w:rPr>
          <w:b/>
          <w:bCs/>
          <w:sz w:val="28"/>
          <w:szCs w:val="28"/>
          <w:lang w:val="en-US"/>
        </w:rPr>
      </w:pPr>
      <w:r w:rsidRPr="00E03A14">
        <w:rPr>
          <w:b/>
          <w:bCs/>
          <w:sz w:val="28"/>
          <w:szCs w:val="28"/>
        </w:rPr>
        <w:t>Наотмашь</w:t>
      </w:r>
    </w:p>
    <w:p w:rsidR="005062C2" w:rsidRDefault="00113CAA" w:rsidP="00E03A14">
      <w:pPr>
        <w:pStyle w:val="a6"/>
        <w:spacing w:before="0" w:beforeAutospacing="0" w:after="0" w:afterAutospacing="0" w:line="360" w:lineRule="auto"/>
        <w:ind w:firstLine="709"/>
        <w:jc w:val="both"/>
        <w:rPr>
          <w:b/>
          <w:bCs/>
          <w:sz w:val="28"/>
          <w:szCs w:val="28"/>
          <w:lang w:val="en-US"/>
        </w:rPr>
      </w:pPr>
      <w:r w:rsidRPr="00E03A14">
        <w:rPr>
          <w:b/>
          <w:bCs/>
          <w:sz w:val="28"/>
          <w:szCs w:val="28"/>
        </w:rPr>
        <w:t>Вскачь</w:t>
      </w:r>
    </w:p>
    <w:p w:rsidR="005062C2" w:rsidRDefault="00113CAA" w:rsidP="00E03A14">
      <w:pPr>
        <w:pStyle w:val="a6"/>
        <w:spacing w:before="0" w:beforeAutospacing="0" w:after="0" w:afterAutospacing="0" w:line="360" w:lineRule="auto"/>
        <w:ind w:firstLine="709"/>
        <w:jc w:val="both"/>
        <w:rPr>
          <w:b/>
          <w:bCs/>
          <w:sz w:val="28"/>
          <w:szCs w:val="28"/>
          <w:lang w:val="en-US"/>
        </w:rPr>
      </w:pPr>
      <w:r w:rsidRPr="00E03A14">
        <w:rPr>
          <w:b/>
          <w:bCs/>
          <w:sz w:val="28"/>
          <w:szCs w:val="28"/>
        </w:rPr>
        <w:t>Сплошь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xml:space="preserve">Данные слова всегда являются типичными наречиями, поясняющими глаголы и отвечающими на вопрос </w:t>
      </w:r>
      <w:r w:rsidRPr="00E03A14">
        <w:rPr>
          <w:b/>
          <w:bCs/>
          <w:sz w:val="28"/>
          <w:szCs w:val="28"/>
        </w:rPr>
        <w:t>КАК</w:t>
      </w:r>
      <w:r w:rsidRPr="00E03A14">
        <w:rPr>
          <w:sz w:val="28"/>
          <w:szCs w:val="28"/>
        </w:rPr>
        <w:t>?.</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xml:space="preserve">Наречие </w:t>
      </w:r>
      <w:r w:rsidRPr="00E03A14">
        <w:rPr>
          <w:b/>
          <w:bCs/>
          <w:sz w:val="28"/>
          <w:szCs w:val="28"/>
        </w:rPr>
        <w:t>НЕВМОЧЬ</w:t>
      </w:r>
      <w:r w:rsidRPr="00E03A14">
        <w:rPr>
          <w:sz w:val="28"/>
          <w:szCs w:val="28"/>
        </w:rPr>
        <w:t xml:space="preserve"> приближается к категории состояния и является частью устойчивого сочетания – </w:t>
      </w:r>
      <w:r w:rsidRPr="00E03A14">
        <w:rPr>
          <w:b/>
          <w:bCs/>
          <w:sz w:val="28"/>
          <w:szCs w:val="28"/>
        </w:rPr>
        <w:t xml:space="preserve">ему стало невмочь </w:t>
      </w:r>
      <w:r w:rsidRPr="00E03A14">
        <w:rPr>
          <w:sz w:val="28"/>
          <w:szCs w:val="28"/>
        </w:rPr>
        <w:t xml:space="preserve">– следовательно, отдельно на вопрос не отвечает. Слово </w:t>
      </w:r>
      <w:r w:rsidRPr="00E03A14">
        <w:rPr>
          <w:b/>
          <w:bCs/>
          <w:sz w:val="28"/>
          <w:szCs w:val="28"/>
        </w:rPr>
        <w:t xml:space="preserve">ПРОЧЬ </w:t>
      </w:r>
      <w:r w:rsidRPr="00E03A14">
        <w:rPr>
          <w:sz w:val="28"/>
          <w:szCs w:val="28"/>
        </w:rPr>
        <w:t xml:space="preserve">часто употребляется не в качестве наречия, а в роли предложного сочетания, требующего вместе с предлогом ОТ родительного падежа. Что касается слова </w:t>
      </w:r>
      <w:r w:rsidRPr="00E03A14">
        <w:rPr>
          <w:b/>
          <w:bCs/>
          <w:sz w:val="28"/>
          <w:szCs w:val="28"/>
        </w:rPr>
        <w:t xml:space="preserve">ЛИШЬ, </w:t>
      </w:r>
      <w:r w:rsidRPr="00E03A14">
        <w:rPr>
          <w:sz w:val="28"/>
          <w:szCs w:val="28"/>
        </w:rPr>
        <w:t>то оно вообще не бывает никогда наречием, а только союзом или частицей.</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Работа с толковым словарем по значению наречий (можно использовать электронный словарь энциклопедии КМ)</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Учитель: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Правила написания мягкого знака на конце наречий после шипящих достаточно просты и очень быстро запоминаются, если использовать.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1. считалочку:</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Навзничь, Настежь, Сплошь, Невмочь,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Вскачь, Наотмашь, Лишь и Прочь.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(Считалочка повторяется вслух вместе с детьми)</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2. Алгоритм рассуждения по применению правила:</w:t>
      </w:r>
      <w:r w:rsidRPr="00E03A14">
        <w:rPr>
          <w:sz w:val="28"/>
          <w:szCs w:val="28"/>
        </w:rPr>
        <w:br/>
        <w:t>а) определить, какая это часть речи</w:t>
      </w:r>
      <w:r w:rsidRPr="00E03A14">
        <w:rPr>
          <w:sz w:val="28"/>
          <w:szCs w:val="28"/>
        </w:rPr>
        <w:br/>
        <w:t>б) если наречие, найти шипящую и посмотреть, входит ли в состав исключений</w:t>
      </w:r>
      <w:r w:rsidRPr="00E03A14">
        <w:rPr>
          <w:sz w:val="28"/>
          <w:szCs w:val="28"/>
        </w:rPr>
        <w:br/>
        <w:t>в) если нет, пиши мягкий знак.</w:t>
      </w:r>
    </w:p>
    <w:p w:rsidR="00113CAA" w:rsidRPr="00E03A14" w:rsidRDefault="00113CAA"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VI</w:t>
      </w:r>
      <w:r w:rsidRPr="00E03A14">
        <w:rPr>
          <w:rFonts w:ascii="Times New Roman" w:hAnsi="Times New Roman" w:cs="Times New Roman"/>
          <w:color w:val="auto"/>
          <w:sz w:val="28"/>
          <w:szCs w:val="28"/>
          <w:lang w:val="ru-RU"/>
        </w:rPr>
        <w:t>.</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i/>
          <w:iCs/>
          <w:sz w:val="28"/>
          <w:szCs w:val="28"/>
        </w:rPr>
        <w:t>Учитель:</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 Для автоматического применения правила на письме нужно потренироваться.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Выполнение тестовых заданий в приложении КМ “Русский язык 7 класс” – 2-3 учащимися:</w:t>
      </w:r>
    </w:p>
    <w:p w:rsidR="00113CAA" w:rsidRPr="00E03A14" w:rsidRDefault="00113CAA" w:rsidP="00E03A14">
      <w:pPr>
        <w:autoSpaceDE w:val="0"/>
        <w:autoSpaceDN w:val="0"/>
        <w:adjustRightInd w:val="0"/>
        <w:spacing w:line="360" w:lineRule="auto"/>
        <w:ind w:firstLine="709"/>
        <w:jc w:val="both"/>
        <w:rPr>
          <w:rFonts w:cs="Times New Roman"/>
          <w:color w:val="auto"/>
          <w:sz w:val="28"/>
          <w:szCs w:val="28"/>
          <w:lang w:val="ru-RU"/>
        </w:rPr>
      </w:pPr>
      <w:r w:rsidRPr="00E03A14">
        <w:rPr>
          <w:rFonts w:cs="Times New Roman"/>
          <w:b/>
          <w:color w:val="auto"/>
          <w:sz w:val="28"/>
          <w:szCs w:val="28"/>
          <w:lang w:val="ru-RU"/>
        </w:rPr>
        <w:t xml:space="preserve">1. </w:t>
      </w:r>
      <w:r w:rsidRPr="00E03A14">
        <w:rPr>
          <w:rFonts w:cs="Times New Roman"/>
          <w:color w:val="auto"/>
          <w:sz w:val="28"/>
          <w:szCs w:val="28"/>
          <w:lang w:val="ru-RU"/>
        </w:rPr>
        <w:t>Какая часть речи в правиле</w:t>
      </w:r>
      <w:r w:rsidR="005062C2">
        <w:rPr>
          <w:rFonts w:cs="Times New Roman"/>
          <w:color w:val="auto"/>
          <w:sz w:val="28"/>
          <w:szCs w:val="28"/>
          <w:lang w:val="ru-RU"/>
        </w:rPr>
        <w:t xml:space="preserve"> </w:t>
      </w:r>
      <w:r w:rsidRPr="00E03A14">
        <w:rPr>
          <w:rFonts w:cs="Times New Roman"/>
          <w:color w:val="auto"/>
          <w:sz w:val="28"/>
          <w:szCs w:val="28"/>
          <w:lang w:val="ru-RU"/>
        </w:rPr>
        <w:t>написания мягкого знака после шипящих имеет исключения?</w:t>
      </w:r>
    </w:p>
    <w:p w:rsidR="00113CAA" w:rsidRPr="00E03A14" w:rsidRDefault="00113CAA" w:rsidP="00E03A14">
      <w:pPr>
        <w:pStyle w:val="ArialCYR"/>
        <w:spacing w:line="360" w:lineRule="auto"/>
        <w:ind w:left="0" w:firstLine="709"/>
        <w:jc w:val="both"/>
      </w:pPr>
      <w:r w:rsidRPr="00E03A14">
        <w:t>Глагол</w:t>
      </w:r>
    </w:p>
    <w:p w:rsidR="00113CAA" w:rsidRPr="00E03A14" w:rsidRDefault="00113CAA" w:rsidP="00E03A14">
      <w:pPr>
        <w:pStyle w:val="ArialCYR"/>
        <w:spacing w:line="360" w:lineRule="auto"/>
        <w:ind w:left="0" w:firstLine="709"/>
        <w:jc w:val="both"/>
      </w:pPr>
      <w:r w:rsidRPr="00E03A14">
        <w:t>Существительное</w:t>
      </w:r>
    </w:p>
    <w:p w:rsidR="00113CAA" w:rsidRPr="00E03A14" w:rsidRDefault="00113CAA" w:rsidP="00E03A14">
      <w:pPr>
        <w:pStyle w:val="ArialCYR"/>
        <w:spacing w:line="360" w:lineRule="auto"/>
        <w:ind w:left="0" w:firstLine="709"/>
        <w:jc w:val="both"/>
      </w:pPr>
      <w:r w:rsidRPr="00E03A14">
        <w:t>Наречие</w:t>
      </w:r>
    </w:p>
    <w:p w:rsidR="00113CAA" w:rsidRPr="00E03A14" w:rsidRDefault="00113CAA" w:rsidP="00E03A14">
      <w:pPr>
        <w:pStyle w:val="ArialCYR"/>
        <w:spacing w:line="360" w:lineRule="auto"/>
        <w:ind w:left="0" w:firstLine="709"/>
        <w:jc w:val="both"/>
      </w:pPr>
      <w:r w:rsidRPr="00E03A14">
        <w:t>Прилагательное</w:t>
      </w:r>
    </w:p>
    <w:p w:rsidR="00113CAA" w:rsidRPr="00E03A14" w:rsidRDefault="00113CAA" w:rsidP="00E03A14">
      <w:pPr>
        <w:autoSpaceDE w:val="0"/>
        <w:autoSpaceDN w:val="0"/>
        <w:adjustRightInd w:val="0"/>
        <w:spacing w:line="360" w:lineRule="auto"/>
        <w:ind w:firstLine="709"/>
        <w:jc w:val="both"/>
        <w:rPr>
          <w:rFonts w:cs="Times New Roman"/>
          <w:color w:val="auto"/>
          <w:sz w:val="28"/>
          <w:szCs w:val="28"/>
          <w:lang w:val="ru-RU"/>
        </w:rPr>
      </w:pPr>
      <w:r w:rsidRPr="00E03A14">
        <w:rPr>
          <w:rFonts w:cs="Times New Roman"/>
          <w:b/>
          <w:color w:val="auto"/>
          <w:sz w:val="28"/>
          <w:szCs w:val="28"/>
          <w:lang w:val="ru-RU"/>
        </w:rPr>
        <w:t xml:space="preserve">2. </w:t>
      </w:r>
      <w:r w:rsidRPr="00E03A14">
        <w:rPr>
          <w:rFonts w:cs="Times New Roman"/>
          <w:color w:val="auto"/>
          <w:sz w:val="28"/>
          <w:szCs w:val="28"/>
          <w:lang w:val="ru-RU"/>
        </w:rPr>
        <w:t>Какие согласные русского языка называются шипящими?</w:t>
      </w:r>
    </w:p>
    <w:p w:rsidR="00113CAA" w:rsidRPr="00E03A14" w:rsidRDefault="00113CAA" w:rsidP="00E03A14">
      <w:pPr>
        <w:widowControl/>
        <w:numPr>
          <w:ilvl w:val="0"/>
          <w:numId w:val="28"/>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Ш, Щ, Ж, Ч</w:t>
      </w:r>
    </w:p>
    <w:p w:rsidR="00113CAA" w:rsidRPr="00E03A14" w:rsidRDefault="00113CAA" w:rsidP="00E03A14">
      <w:pPr>
        <w:widowControl/>
        <w:numPr>
          <w:ilvl w:val="0"/>
          <w:numId w:val="28"/>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Щ, Ш, Ф, Ц</w:t>
      </w:r>
    </w:p>
    <w:p w:rsidR="00113CAA" w:rsidRPr="00E03A14" w:rsidRDefault="00113CAA" w:rsidP="00E03A14">
      <w:pPr>
        <w:widowControl/>
        <w:numPr>
          <w:ilvl w:val="0"/>
          <w:numId w:val="28"/>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Ч,</w:t>
      </w:r>
      <w:r w:rsidR="005062C2">
        <w:rPr>
          <w:rFonts w:cs="Times New Roman"/>
          <w:color w:val="auto"/>
          <w:sz w:val="28"/>
          <w:szCs w:val="28"/>
        </w:rPr>
        <w:t xml:space="preserve"> </w:t>
      </w:r>
      <w:r w:rsidRPr="00E03A14">
        <w:rPr>
          <w:rFonts w:cs="Times New Roman"/>
          <w:color w:val="auto"/>
          <w:sz w:val="28"/>
          <w:szCs w:val="28"/>
        </w:rPr>
        <w:t>Ф , Х , Ж</w:t>
      </w:r>
    </w:p>
    <w:p w:rsidR="00113CAA" w:rsidRPr="00E03A14" w:rsidRDefault="00113CAA" w:rsidP="00E03A14">
      <w:pPr>
        <w:widowControl/>
        <w:numPr>
          <w:ilvl w:val="0"/>
          <w:numId w:val="28"/>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Ш, Щ, Ц, Ч</w:t>
      </w:r>
    </w:p>
    <w:p w:rsidR="00113CAA" w:rsidRPr="00E03A14" w:rsidRDefault="00113CAA" w:rsidP="00E03A14">
      <w:pPr>
        <w:autoSpaceDE w:val="0"/>
        <w:autoSpaceDN w:val="0"/>
        <w:adjustRightInd w:val="0"/>
        <w:spacing w:line="360" w:lineRule="auto"/>
        <w:ind w:firstLine="709"/>
        <w:jc w:val="both"/>
        <w:rPr>
          <w:rFonts w:cs="Times New Roman"/>
          <w:color w:val="auto"/>
          <w:sz w:val="28"/>
          <w:szCs w:val="28"/>
          <w:lang w:val="ru-RU"/>
        </w:rPr>
      </w:pPr>
      <w:r w:rsidRPr="00E03A14">
        <w:rPr>
          <w:rFonts w:cs="Times New Roman"/>
          <w:b/>
          <w:color w:val="auto"/>
          <w:sz w:val="28"/>
          <w:szCs w:val="28"/>
          <w:lang w:val="ru-RU"/>
        </w:rPr>
        <w:t xml:space="preserve">3. </w:t>
      </w:r>
      <w:r w:rsidRPr="00E03A14">
        <w:rPr>
          <w:rFonts w:cs="Times New Roman"/>
          <w:color w:val="auto"/>
          <w:sz w:val="28"/>
          <w:szCs w:val="28"/>
          <w:lang w:val="ru-RU"/>
        </w:rPr>
        <w:t>Почему в глаголе шипящая и мягкий знак могут оказаться не на конце слова?</w:t>
      </w:r>
    </w:p>
    <w:p w:rsidR="00113CAA" w:rsidRPr="00E03A14" w:rsidRDefault="00113CAA" w:rsidP="00E03A14">
      <w:pPr>
        <w:widowControl/>
        <w:numPr>
          <w:ilvl w:val="0"/>
          <w:numId w:val="29"/>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Из-за</w:t>
      </w:r>
      <w:r w:rsidR="005062C2">
        <w:rPr>
          <w:rFonts w:cs="Times New Roman"/>
          <w:color w:val="auto"/>
          <w:sz w:val="28"/>
          <w:szCs w:val="28"/>
        </w:rPr>
        <w:t xml:space="preserve"> </w:t>
      </w:r>
      <w:r w:rsidRPr="00E03A14">
        <w:rPr>
          <w:rFonts w:cs="Times New Roman"/>
          <w:color w:val="auto"/>
          <w:sz w:val="28"/>
          <w:szCs w:val="28"/>
        </w:rPr>
        <w:t>присоединения постфиксов</w:t>
      </w:r>
    </w:p>
    <w:p w:rsidR="00113CAA" w:rsidRPr="00E03A14" w:rsidRDefault="00113CAA" w:rsidP="00E03A14">
      <w:pPr>
        <w:widowControl/>
        <w:numPr>
          <w:ilvl w:val="0"/>
          <w:numId w:val="29"/>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Из-за того, что глаголы чаще выступают в роли сказуемого</w:t>
      </w:r>
    </w:p>
    <w:p w:rsidR="00113CAA" w:rsidRPr="00E03A14" w:rsidRDefault="00113CAA" w:rsidP="00E03A14">
      <w:pPr>
        <w:widowControl/>
        <w:numPr>
          <w:ilvl w:val="0"/>
          <w:numId w:val="29"/>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Из-за того, что у глаголов две словообразовательные основы</w:t>
      </w:r>
    </w:p>
    <w:p w:rsidR="00113CAA" w:rsidRPr="00E03A14" w:rsidRDefault="00113CAA" w:rsidP="00E03A14">
      <w:pPr>
        <w:widowControl/>
        <w:numPr>
          <w:ilvl w:val="0"/>
          <w:numId w:val="29"/>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Из-за того, что глаголы изменяются по временам</w:t>
      </w:r>
    </w:p>
    <w:p w:rsidR="00113CAA" w:rsidRPr="00E03A14" w:rsidRDefault="00113CAA" w:rsidP="00E03A14">
      <w:pPr>
        <w:autoSpaceDE w:val="0"/>
        <w:autoSpaceDN w:val="0"/>
        <w:adjustRightInd w:val="0"/>
        <w:spacing w:line="360" w:lineRule="auto"/>
        <w:ind w:firstLine="709"/>
        <w:jc w:val="both"/>
        <w:rPr>
          <w:rFonts w:cs="Times New Roman"/>
          <w:color w:val="auto"/>
          <w:sz w:val="28"/>
          <w:szCs w:val="28"/>
          <w:lang w:val="ru-RU"/>
        </w:rPr>
      </w:pPr>
      <w:r w:rsidRPr="00E03A14">
        <w:rPr>
          <w:rFonts w:cs="Times New Roman"/>
          <w:b/>
          <w:color w:val="auto"/>
          <w:sz w:val="28"/>
          <w:szCs w:val="28"/>
          <w:lang w:val="ru-RU"/>
        </w:rPr>
        <w:t>4.</w:t>
      </w:r>
      <w:r w:rsidRPr="00E03A14">
        <w:rPr>
          <w:rFonts w:cs="Times New Roman"/>
          <w:color w:val="auto"/>
          <w:sz w:val="28"/>
          <w:szCs w:val="28"/>
          <w:lang w:val="ru-RU"/>
        </w:rPr>
        <w:t xml:space="preserve"> Сколько</w:t>
      </w:r>
      <w:r w:rsidR="005062C2">
        <w:rPr>
          <w:rFonts w:cs="Times New Roman"/>
          <w:color w:val="auto"/>
          <w:sz w:val="28"/>
          <w:szCs w:val="28"/>
          <w:lang w:val="ru-RU"/>
        </w:rPr>
        <w:t xml:space="preserve"> </w:t>
      </w:r>
      <w:r w:rsidRPr="00E03A14">
        <w:rPr>
          <w:rFonts w:cs="Times New Roman"/>
          <w:color w:val="auto"/>
          <w:sz w:val="28"/>
          <w:szCs w:val="28"/>
          <w:lang w:val="ru-RU"/>
        </w:rPr>
        <w:t>в русском языке частей речи, в которых</w:t>
      </w:r>
      <w:r w:rsidR="005062C2">
        <w:rPr>
          <w:rFonts w:cs="Times New Roman"/>
          <w:color w:val="auto"/>
          <w:sz w:val="28"/>
          <w:szCs w:val="28"/>
          <w:lang w:val="ru-RU"/>
        </w:rPr>
        <w:t xml:space="preserve"> </w:t>
      </w:r>
      <w:r w:rsidRPr="00E03A14">
        <w:rPr>
          <w:rFonts w:cs="Times New Roman"/>
          <w:color w:val="auto"/>
          <w:sz w:val="28"/>
          <w:szCs w:val="28"/>
          <w:lang w:val="ru-RU"/>
        </w:rPr>
        <w:t>на конце слова возможна шипящая?</w:t>
      </w:r>
    </w:p>
    <w:p w:rsidR="00113CAA" w:rsidRPr="00E03A14" w:rsidRDefault="00113CAA" w:rsidP="00E03A14">
      <w:pPr>
        <w:widowControl/>
        <w:numPr>
          <w:ilvl w:val="0"/>
          <w:numId w:val="30"/>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8</w:t>
      </w:r>
    </w:p>
    <w:p w:rsidR="00113CAA" w:rsidRPr="00E03A14" w:rsidRDefault="00113CAA" w:rsidP="00E03A14">
      <w:pPr>
        <w:widowControl/>
        <w:numPr>
          <w:ilvl w:val="0"/>
          <w:numId w:val="30"/>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4</w:t>
      </w:r>
    </w:p>
    <w:p w:rsidR="00113CAA" w:rsidRPr="00E03A14" w:rsidRDefault="00113CAA" w:rsidP="00E03A14">
      <w:pPr>
        <w:widowControl/>
        <w:numPr>
          <w:ilvl w:val="0"/>
          <w:numId w:val="30"/>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6</w:t>
      </w:r>
    </w:p>
    <w:p w:rsidR="00113CAA" w:rsidRPr="00E03A14" w:rsidRDefault="00113CAA" w:rsidP="00E03A14">
      <w:pPr>
        <w:widowControl/>
        <w:numPr>
          <w:ilvl w:val="0"/>
          <w:numId w:val="30"/>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5</w:t>
      </w:r>
    </w:p>
    <w:p w:rsidR="00113CAA" w:rsidRPr="00E03A14" w:rsidRDefault="00113CAA" w:rsidP="00E03A14">
      <w:pPr>
        <w:autoSpaceDE w:val="0"/>
        <w:autoSpaceDN w:val="0"/>
        <w:adjustRightInd w:val="0"/>
        <w:spacing w:line="360" w:lineRule="auto"/>
        <w:ind w:firstLine="709"/>
        <w:jc w:val="both"/>
        <w:rPr>
          <w:rFonts w:cs="Times New Roman"/>
          <w:color w:val="auto"/>
          <w:sz w:val="28"/>
          <w:szCs w:val="28"/>
          <w:lang w:val="ru-RU"/>
        </w:rPr>
      </w:pPr>
      <w:r w:rsidRPr="00E03A14">
        <w:rPr>
          <w:rFonts w:cs="Times New Roman"/>
          <w:b/>
          <w:color w:val="auto"/>
          <w:sz w:val="28"/>
          <w:szCs w:val="28"/>
          <w:lang w:val="ru-RU"/>
        </w:rPr>
        <w:t>5.</w:t>
      </w:r>
      <w:r w:rsidRPr="00E03A14">
        <w:rPr>
          <w:rFonts w:cs="Times New Roman"/>
          <w:color w:val="auto"/>
          <w:sz w:val="28"/>
          <w:szCs w:val="28"/>
          <w:lang w:val="ru-RU"/>
        </w:rPr>
        <w:t xml:space="preserve"> Укажите строки, в которых все слова пишутся с мягким знаком.</w:t>
      </w:r>
    </w:p>
    <w:p w:rsidR="00113CAA" w:rsidRPr="00E03A14" w:rsidRDefault="00113CAA" w:rsidP="00E03A14">
      <w:pPr>
        <w:widowControl/>
        <w:numPr>
          <w:ilvl w:val="0"/>
          <w:numId w:val="31"/>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Береч_, ноч_, сплош</w:t>
      </w:r>
    </w:p>
    <w:p w:rsidR="00113CAA" w:rsidRPr="00E03A14" w:rsidRDefault="00113CAA" w:rsidP="00E03A14">
      <w:pPr>
        <w:widowControl/>
        <w:numPr>
          <w:ilvl w:val="0"/>
          <w:numId w:val="31"/>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Видиш_ся, навзнич_,</w:t>
      </w:r>
      <w:r w:rsidR="005062C2">
        <w:rPr>
          <w:rFonts w:cs="Times New Roman"/>
          <w:color w:val="auto"/>
          <w:sz w:val="28"/>
          <w:szCs w:val="28"/>
        </w:rPr>
        <w:t xml:space="preserve"> </w:t>
      </w:r>
      <w:r w:rsidRPr="00E03A14">
        <w:rPr>
          <w:rFonts w:cs="Times New Roman"/>
          <w:color w:val="auto"/>
          <w:sz w:val="28"/>
          <w:szCs w:val="28"/>
        </w:rPr>
        <w:t>мыш</w:t>
      </w:r>
    </w:p>
    <w:p w:rsidR="00113CAA" w:rsidRPr="00E03A14" w:rsidRDefault="00113CAA" w:rsidP="00E03A14">
      <w:pPr>
        <w:widowControl/>
        <w:numPr>
          <w:ilvl w:val="0"/>
          <w:numId w:val="31"/>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Колюч_, замуж_, ландыш</w:t>
      </w:r>
    </w:p>
    <w:p w:rsidR="00113CAA" w:rsidRPr="00E03A14" w:rsidRDefault="00113CAA" w:rsidP="00E03A14">
      <w:pPr>
        <w:widowControl/>
        <w:numPr>
          <w:ilvl w:val="0"/>
          <w:numId w:val="31"/>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Свеж_, доч_,</w:t>
      </w:r>
      <w:r w:rsidR="005062C2">
        <w:rPr>
          <w:rFonts w:cs="Times New Roman"/>
          <w:color w:val="auto"/>
          <w:sz w:val="28"/>
          <w:szCs w:val="28"/>
        </w:rPr>
        <w:t xml:space="preserve"> </w:t>
      </w:r>
      <w:r w:rsidRPr="00E03A14">
        <w:rPr>
          <w:rFonts w:cs="Times New Roman"/>
          <w:color w:val="auto"/>
          <w:sz w:val="28"/>
          <w:szCs w:val="28"/>
        </w:rPr>
        <w:t>стрич</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Остальным учащимся предлагается выполнить тест для закрепления материала заранее подготовленный учителем</w:t>
      </w:r>
    </w:p>
    <w:p w:rsidR="00113CAA" w:rsidRPr="00E03A14" w:rsidRDefault="00113CAA" w:rsidP="00E03A14">
      <w:pPr>
        <w:spacing w:line="360" w:lineRule="auto"/>
        <w:ind w:firstLine="709"/>
        <w:jc w:val="both"/>
        <w:rPr>
          <w:rFonts w:cs="Times New Roman"/>
          <w:b/>
          <w:color w:val="auto"/>
          <w:sz w:val="28"/>
          <w:szCs w:val="28"/>
          <w:lang w:val="ru-RU"/>
        </w:rPr>
      </w:pPr>
      <w:r w:rsidRPr="00E03A14">
        <w:rPr>
          <w:rFonts w:cs="Times New Roman"/>
          <w:b/>
          <w:color w:val="auto"/>
          <w:sz w:val="28"/>
          <w:szCs w:val="28"/>
          <w:lang w:val="ru-RU"/>
        </w:rPr>
        <w:t>Мягкий знак после шипящих на конце наречий.</w:t>
      </w:r>
    </w:p>
    <w:p w:rsidR="00113CAA" w:rsidRPr="00E03A14" w:rsidRDefault="00113CAA" w:rsidP="00E03A14">
      <w:pPr>
        <w:spacing w:line="360" w:lineRule="auto"/>
        <w:ind w:firstLine="709"/>
        <w:jc w:val="both"/>
        <w:rPr>
          <w:rFonts w:cs="Times New Roman"/>
          <w:color w:val="auto"/>
          <w:sz w:val="28"/>
          <w:szCs w:val="28"/>
        </w:rPr>
      </w:pPr>
      <w:r w:rsidRPr="00E03A14">
        <w:rPr>
          <w:rFonts w:cs="Times New Roman"/>
          <w:color w:val="auto"/>
          <w:sz w:val="28"/>
          <w:szCs w:val="28"/>
        </w:rPr>
        <w:t>Обведите номера правильных ответов</w:t>
      </w:r>
    </w:p>
    <w:p w:rsidR="00113CAA" w:rsidRPr="00E03A14" w:rsidRDefault="00113CAA" w:rsidP="00E03A14">
      <w:pPr>
        <w:widowControl/>
        <w:numPr>
          <w:ilvl w:val="0"/>
          <w:numId w:val="32"/>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Мягкий знак после шипящих пишется на конце:</w:t>
      </w:r>
    </w:p>
    <w:p w:rsidR="00113CAA" w:rsidRPr="00E03A14" w:rsidRDefault="00113CAA" w:rsidP="00E03A14">
      <w:pPr>
        <w:widowControl/>
        <w:numPr>
          <w:ilvl w:val="0"/>
          <w:numId w:val="33"/>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существительных мужского рода 2склонения;</w:t>
      </w:r>
    </w:p>
    <w:p w:rsidR="00113CAA" w:rsidRPr="00E03A14" w:rsidRDefault="00113CAA" w:rsidP="00E03A14">
      <w:pPr>
        <w:widowControl/>
        <w:numPr>
          <w:ilvl w:val="0"/>
          <w:numId w:val="33"/>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глаголов в неопределенной форме</w:t>
      </w:r>
    </w:p>
    <w:p w:rsidR="00113CAA" w:rsidRPr="00E03A14" w:rsidRDefault="00113CAA" w:rsidP="00E03A14">
      <w:pPr>
        <w:widowControl/>
        <w:numPr>
          <w:ilvl w:val="0"/>
          <w:numId w:val="33"/>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наречий</w:t>
      </w:r>
    </w:p>
    <w:p w:rsidR="00113CAA" w:rsidRPr="00E03A14" w:rsidRDefault="00113CAA" w:rsidP="00E03A14">
      <w:pPr>
        <w:widowControl/>
        <w:numPr>
          <w:ilvl w:val="0"/>
          <w:numId w:val="32"/>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Правильно определены условия выбора орфограммы в слове:</w:t>
      </w:r>
    </w:p>
    <w:p w:rsidR="00113CAA" w:rsidRPr="00E03A14" w:rsidRDefault="00113CAA" w:rsidP="00E03A14">
      <w:pPr>
        <w:widowControl/>
        <w:numPr>
          <w:ilvl w:val="0"/>
          <w:numId w:val="34"/>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про</w:t>
      </w:r>
      <w:r w:rsidRPr="00E03A14">
        <w:rPr>
          <w:rFonts w:cs="Times New Roman"/>
          <w:color w:val="auto"/>
          <w:sz w:val="28"/>
          <w:szCs w:val="28"/>
          <w:u w:val="single"/>
        </w:rPr>
        <w:t>чь</w:t>
      </w:r>
      <w:r w:rsidRPr="00E03A14">
        <w:rPr>
          <w:rFonts w:cs="Times New Roman"/>
          <w:color w:val="auto"/>
          <w:sz w:val="28"/>
          <w:szCs w:val="28"/>
        </w:rPr>
        <w:t xml:space="preserve"> (наречие)</w:t>
      </w:r>
    </w:p>
    <w:p w:rsidR="00113CAA" w:rsidRPr="00E03A14" w:rsidRDefault="00113CAA" w:rsidP="00E03A14">
      <w:pPr>
        <w:widowControl/>
        <w:numPr>
          <w:ilvl w:val="0"/>
          <w:numId w:val="34"/>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насте</w:t>
      </w:r>
      <w:r w:rsidRPr="00E03A14">
        <w:rPr>
          <w:rFonts w:cs="Times New Roman"/>
          <w:color w:val="auto"/>
          <w:sz w:val="28"/>
          <w:szCs w:val="28"/>
          <w:u w:val="single"/>
        </w:rPr>
        <w:t>жь</w:t>
      </w:r>
      <w:r w:rsidRPr="00E03A14">
        <w:rPr>
          <w:rFonts w:cs="Times New Roman"/>
          <w:color w:val="auto"/>
          <w:sz w:val="28"/>
          <w:szCs w:val="28"/>
        </w:rPr>
        <w:t xml:space="preserve"> (наречие, исключение)</w:t>
      </w:r>
    </w:p>
    <w:p w:rsidR="00113CAA" w:rsidRPr="00E03A14" w:rsidRDefault="00113CAA" w:rsidP="00E03A14">
      <w:pPr>
        <w:widowControl/>
        <w:numPr>
          <w:ilvl w:val="0"/>
          <w:numId w:val="34"/>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стере</w:t>
      </w:r>
      <w:r w:rsidRPr="00E03A14">
        <w:rPr>
          <w:rFonts w:cs="Times New Roman"/>
          <w:color w:val="auto"/>
          <w:sz w:val="28"/>
          <w:szCs w:val="28"/>
          <w:u w:val="single"/>
        </w:rPr>
        <w:t>чь</w:t>
      </w:r>
      <w:r w:rsidRPr="00E03A14">
        <w:rPr>
          <w:rFonts w:cs="Times New Roman"/>
          <w:color w:val="auto"/>
          <w:sz w:val="28"/>
          <w:szCs w:val="28"/>
        </w:rPr>
        <w:t xml:space="preserve"> (неопределенная форма глагола)</w:t>
      </w:r>
    </w:p>
    <w:p w:rsidR="00113CAA" w:rsidRPr="00E03A14" w:rsidRDefault="00113CAA" w:rsidP="00E03A14">
      <w:pPr>
        <w:widowControl/>
        <w:numPr>
          <w:ilvl w:val="0"/>
          <w:numId w:val="32"/>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Мягкий знак пишется в слове:</w:t>
      </w:r>
    </w:p>
    <w:p w:rsidR="00113CAA" w:rsidRPr="00E03A14" w:rsidRDefault="00113CAA" w:rsidP="00E03A14">
      <w:pPr>
        <w:widowControl/>
        <w:numPr>
          <w:ilvl w:val="0"/>
          <w:numId w:val="3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невтерпеж..;</w:t>
      </w:r>
    </w:p>
    <w:p w:rsidR="00113CAA" w:rsidRPr="00E03A14" w:rsidRDefault="00113CAA" w:rsidP="00E03A14">
      <w:pPr>
        <w:widowControl/>
        <w:numPr>
          <w:ilvl w:val="0"/>
          <w:numId w:val="3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навзнич..;</w:t>
      </w:r>
    </w:p>
    <w:p w:rsidR="00113CAA" w:rsidRPr="00E03A14" w:rsidRDefault="00113CAA" w:rsidP="00E03A14">
      <w:pPr>
        <w:widowControl/>
        <w:numPr>
          <w:ilvl w:val="0"/>
          <w:numId w:val="35"/>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сплош..;</w:t>
      </w:r>
    </w:p>
    <w:p w:rsidR="00113CAA" w:rsidRPr="00E03A14" w:rsidRDefault="00113CAA" w:rsidP="00E03A14">
      <w:pPr>
        <w:widowControl/>
        <w:numPr>
          <w:ilvl w:val="0"/>
          <w:numId w:val="32"/>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Мягкий знак не пишется в слове:</w:t>
      </w:r>
    </w:p>
    <w:p w:rsidR="00113CAA" w:rsidRPr="00E03A14" w:rsidRDefault="00113CAA" w:rsidP="00E03A14">
      <w:pPr>
        <w:widowControl/>
        <w:numPr>
          <w:ilvl w:val="0"/>
          <w:numId w:val="36"/>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настич..;</w:t>
      </w:r>
    </w:p>
    <w:p w:rsidR="00113CAA" w:rsidRPr="00E03A14" w:rsidRDefault="00113CAA" w:rsidP="00E03A14">
      <w:pPr>
        <w:widowControl/>
        <w:numPr>
          <w:ilvl w:val="0"/>
          <w:numId w:val="36"/>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горяч..;</w:t>
      </w:r>
    </w:p>
    <w:p w:rsidR="00113CAA" w:rsidRPr="00E03A14" w:rsidRDefault="00113CAA" w:rsidP="00E03A14">
      <w:pPr>
        <w:widowControl/>
        <w:numPr>
          <w:ilvl w:val="0"/>
          <w:numId w:val="36"/>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замуж..;</w:t>
      </w:r>
    </w:p>
    <w:p w:rsidR="00113CAA" w:rsidRPr="00E03A14" w:rsidRDefault="00113CAA" w:rsidP="00E03A14">
      <w:pPr>
        <w:widowControl/>
        <w:numPr>
          <w:ilvl w:val="0"/>
          <w:numId w:val="36"/>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наотмаш..;</w:t>
      </w:r>
    </w:p>
    <w:p w:rsidR="00113CAA" w:rsidRPr="00E03A14" w:rsidRDefault="00113CAA" w:rsidP="00E03A14">
      <w:pPr>
        <w:widowControl/>
        <w:numPr>
          <w:ilvl w:val="0"/>
          <w:numId w:val="36"/>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нож..;</w:t>
      </w:r>
    </w:p>
    <w:p w:rsidR="00113CAA" w:rsidRPr="00E03A14" w:rsidRDefault="00113CAA" w:rsidP="00E03A14">
      <w:pPr>
        <w:widowControl/>
        <w:numPr>
          <w:ilvl w:val="0"/>
          <w:numId w:val="32"/>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Мягкий знак пишется в слове:</w:t>
      </w:r>
    </w:p>
    <w:p w:rsidR="00113CAA" w:rsidRPr="00E03A14" w:rsidRDefault="00113CAA" w:rsidP="00E03A14">
      <w:pPr>
        <w:widowControl/>
        <w:numPr>
          <w:ilvl w:val="0"/>
          <w:numId w:val="37"/>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точ..ный</w:t>
      </w:r>
    </w:p>
    <w:p w:rsidR="00113CAA" w:rsidRPr="00E03A14" w:rsidRDefault="00113CAA" w:rsidP="00E03A14">
      <w:pPr>
        <w:widowControl/>
        <w:numPr>
          <w:ilvl w:val="0"/>
          <w:numId w:val="37"/>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точ.-в-точ..</w:t>
      </w:r>
    </w:p>
    <w:p w:rsidR="00113CAA" w:rsidRPr="00E03A14" w:rsidRDefault="00113CAA" w:rsidP="00E03A14">
      <w:pPr>
        <w:widowControl/>
        <w:numPr>
          <w:ilvl w:val="0"/>
          <w:numId w:val="37"/>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береч..ся</w:t>
      </w:r>
    </w:p>
    <w:p w:rsidR="00113CAA" w:rsidRPr="00E03A14" w:rsidRDefault="00113CAA" w:rsidP="00E03A14">
      <w:pPr>
        <w:widowControl/>
        <w:numPr>
          <w:ilvl w:val="0"/>
          <w:numId w:val="37"/>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ноч..</w:t>
      </w:r>
    </w:p>
    <w:p w:rsidR="00113CAA" w:rsidRPr="00E03A14" w:rsidRDefault="00113CAA" w:rsidP="00E03A14">
      <w:pPr>
        <w:widowControl/>
        <w:numPr>
          <w:ilvl w:val="0"/>
          <w:numId w:val="37"/>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вскач..</w:t>
      </w:r>
    </w:p>
    <w:p w:rsidR="00113CAA" w:rsidRPr="00E03A14" w:rsidRDefault="00113CAA" w:rsidP="00E03A14">
      <w:pPr>
        <w:widowControl/>
        <w:numPr>
          <w:ilvl w:val="0"/>
          <w:numId w:val="32"/>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Допущена орфографическая ошибка в предложении:</w:t>
      </w:r>
    </w:p>
    <w:p w:rsidR="00113CAA" w:rsidRPr="00E03A14" w:rsidRDefault="00113CAA" w:rsidP="00E03A14">
      <w:pPr>
        <w:widowControl/>
        <w:numPr>
          <w:ilvl w:val="0"/>
          <w:numId w:val="38"/>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lang w:val="ru-RU"/>
        </w:rPr>
        <w:t xml:space="preserve">Оказалось, что Варенька непрочь была замуж. </w:t>
      </w:r>
      <w:r w:rsidRPr="00E03A14">
        <w:rPr>
          <w:rFonts w:cs="Times New Roman"/>
          <w:color w:val="auto"/>
          <w:sz w:val="28"/>
          <w:szCs w:val="28"/>
        </w:rPr>
        <w:t>(Чехов)</w:t>
      </w:r>
    </w:p>
    <w:p w:rsidR="00113CAA" w:rsidRPr="00E03A14" w:rsidRDefault="00113CAA" w:rsidP="00E03A14">
      <w:pPr>
        <w:widowControl/>
        <w:numPr>
          <w:ilvl w:val="0"/>
          <w:numId w:val="38"/>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lang w:val="ru-RU"/>
        </w:rPr>
        <w:t xml:space="preserve">Как раздавленный, навзничь лежал он. </w:t>
      </w:r>
      <w:r w:rsidRPr="00E03A14">
        <w:rPr>
          <w:rFonts w:cs="Times New Roman"/>
          <w:color w:val="auto"/>
          <w:sz w:val="28"/>
          <w:szCs w:val="28"/>
        </w:rPr>
        <w:t>(Тургенев)</w:t>
      </w:r>
    </w:p>
    <w:p w:rsidR="00113CAA" w:rsidRPr="00E03A14" w:rsidRDefault="00113CAA" w:rsidP="00E03A14">
      <w:pPr>
        <w:widowControl/>
        <w:numPr>
          <w:ilvl w:val="0"/>
          <w:numId w:val="38"/>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С грамотой вскачь, без грамоты хоть плач.</w:t>
      </w:r>
    </w:p>
    <w:p w:rsidR="00113CAA" w:rsidRPr="00E03A14" w:rsidRDefault="00113CAA" w:rsidP="00E03A14">
      <w:pPr>
        <w:widowControl/>
        <w:suppressAutoHyphens w:val="0"/>
        <w:spacing w:line="360" w:lineRule="auto"/>
        <w:ind w:firstLine="709"/>
        <w:jc w:val="both"/>
        <w:rPr>
          <w:rFonts w:cs="Times New Roman"/>
          <w:color w:val="auto"/>
          <w:sz w:val="28"/>
          <w:szCs w:val="28"/>
          <w:lang w:val="ru-RU"/>
        </w:rPr>
      </w:pPr>
    </w:p>
    <w:p w:rsidR="00113CAA" w:rsidRPr="00E03A14" w:rsidRDefault="00113CAA" w:rsidP="00E03A14">
      <w:pPr>
        <w:pStyle w:val="a6"/>
        <w:spacing w:before="0" w:beforeAutospacing="0" w:after="0" w:afterAutospacing="0" w:line="360" w:lineRule="auto"/>
        <w:ind w:firstLine="709"/>
        <w:jc w:val="both"/>
        <w:rPr>
          <w:b/>
          <w:bCs/>
          <w:i/>
          <w:iCs/>
          <w:sz w:val="28"/>
          <w:szCs w:val="28"/>
        </w:rPr>
      </w:pPr>
      <w:r w:rsidRPr="00E03A14">
        <w:rPr>
          <w:b/>
          <w:bCs/>
          <w:i/>
          <w:iCs/>
          <w:sz w:val="28"/>
          <w:szCs w:val="28"/>
        </w:rPr>
        <w:t>Выводы:</w:t>
      </w:r>
    </w:p>
    <w:p w:rsidR="00113CAA" w:rsidRPr="00E03A14" w:rsidRDefault="00113CAA" w:rsidP="00E03A14">
      <w:pPr>
        <w:widowControl/>
        <w:numPr>
          <w:ilvl w:val="0"/>
          <w:numId w:val="26"/>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Мягкий знак на конце слов после шипящих пишется в существительных третьего склонения, глаголах, наречиях (кроме – уж, замуж, невтерпеж)</w:t>
      </w:r>
    </w:p>
    <w:p w:rsidR="00113CAA" w:rsidRPr="00E03A14" w:rsidRDefault="00113CAA" w:rsidP="00E03A14">
      <w:pPr>
        <w:widowControl/>
        <w:numPr>
          <w:ilvl w:val="0"/>
          <w:numId w:val="26"/>
        </w:numPr>
        <w:suppressAutoHyphens w:val="0"/>
        <w:spacing w:line="360" w:lineRule="auto"/>
        <w:ind w:left="0" w:firstLine="709"/>
        <w:jc w:val="both"/>
        <w:rPr>
          <w:rFonts w:cs="Times New Roman"/>
          <w:color w:val="auto"/>
          <w:sz w:val="28"/>
          <w:szCs w:val="28"/>
          <w:lang w:val="ru-RU"/>
        </w:rPr>
      </w:pPr>
      <w:r w:rsidRPr="00E03A14">
        <w:rPr>
          <w:rFonts w:cs="Times New Roman"/>
          <w:color w:val="auto"/>
          <w:sz w:val="28"/>
          <w:szCs w:val="28"/>
          <w:lang w:val="ru-RU"/>
        </w:rPr>
        <w:t>Мягкий знак не пишется в кратких прилагательных и существительных первого и второго склонения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А еще мы помогли домовенку Кузе исправить ошибки в заявлении. Давайте завершим правку заявления Кузи. На экране появляется заявление, в котором отличница Настя исправляет ошибки в наречиях. Учащиеся проделывают эту работу в заявлениях, лежащих на партах.</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Кузя:</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sz w:val="28"/>
          <w:szCs w:val="28"/>
        </w:rPr>
        <w:t>-Большое спасибо, ребята. Теперь можно отправить заявление по почте. Так солиднее будет.</w:t>
      </w:r>
    </w:p>
    <w:p w:rsidR="00113CAA" w:rsidRPr="00E03A14" w:rsidRDefault="00113CAA" w:rsidP="00E03A14">
      <w:pPr>
        <w:pStyle w:val="3"/>
        <w:spacing w:before="0" w:after="0" w:line="360" w:lineRule="auto"/>
        <w:ind w:firstLine="709"/>
        <w:jc w:val="both"/>
        <w:rPr>
          <w:rFonts w:ascii="Times New Roman" w:hAnsi="Times New Roman" w:cs="Times New Roman"/>
          <w:color w:val="auto"/>
          <w:sz w:val="28"/>
          <w:szCs w:val="28"/>
          <w:lang w:val="ru-RU"/>
        </w:rPr>
      </w:pPr>
      <w:r w:rsidRPr="00E03A14">
        <w:rPr>
          <w:rFonts w:ascii="Times New Roman" w:hAnsi="Times New Roman" w:cs="Times New Roman"/>
          <w:color w:val="auto"/>
          <w:sz w:val="28"/>
          <w:szCs w:val="28"/>
        </w:rPr>
        <w:t>VII</w:t>
      </w:r>
      <w:r w:rsidRPr="00E03A14">
        <w:rPr>
          <w:rFonts w:ascii="Times New Roman" w:hAnsi="Times New Roman" w:cs="Times New Roman"/>
          <w:color w:val="auto"/>
          <w:sz w:val="28"/>
          <w:szCs w:val="28"/>
          <w:lang w:val="ru-RU"/>
        </w:rPr>
        <w:t>.</w:t>
      </w:r>
    </w:p>
    <w:p w:rsidR="00113CAA" w:rsidRPr="00E03A14" w:rsidRDefault="00113CAA" w:rsidP="00E03A14">
      <w:pPr>
        <w:pStyle w:val="a6"/>
        <w:spacing w:before="0" w:beforeAutospacing="0" w:after="0" w:afterAutospacing="0" w:line="360" w:lineRule="auto"/>
        <w:ind w:firstLine="709"/>
        <w:jc w:val="both"/>
        <w:rPr>
          <w:sz w:val="28"/>
          <w:szCs w:val="28"/>
        </w:rPr>
      </w:pPr>
      <w:r w:rsidRPr="00E03A14">
        <w:rPr>
          <w:i/>
          <w:iCs/>
          <w:sz w:val="28"/>
          <w:szCs w:val="28"/>
        </w:rPr>
        <w:t>Домашнее задание: параграф 44, написать мини-сочинение о Винни-Пухе (создателю которого, Алану Александру Милну – английскому писателю, завтра, 18 января, исполняется 125 лет со дня рождения.). Использовать изученные наречия</w:t>
      </w:r>
    </w:p>
    <w:p w:rsidR="005062C2" w:rsidRDefault="005062C2" w:rsidP="00E03A14">
      <w:pPr>
        <w:widowControl/>
        <w:suppressAutoHyphens w:val="0"/>
        <w:spacing w:line="360" w:lineRule="auto"/>
        <w:ind w:firstLine="709"/>
        <w:jc w:val="both"/>
        <w:outlineLvl w:val="0"/>
        <w:rPr>
          <w:rFonts w:cs="Times New Roman"/>
          <w:b/>
          <w:bCs/>
          <w:color w:val="auto"/>
          <w:kern w:val="36"/>
          <w:sz w:val="28"/>
          <w:szCs w:val="28"/>
          <w:lang w:eastAsia="ru-RU"/>
        </w:rPr>
      </w:pPr>
    </w:p>
    <w:p w:rsidR="002452AE" w:rsidRPr="005062C2" w:rsidRDefault="005062C2" w:rsidP="005062C2">
      <w:pPr>
        <w:widowControl/>
        <w:suppressAutoHyphens w:val="0"/>
        <w:spacing w:line="360" w:lineRule="auto"/>
        <w:ind w:left="709"/>
        <w:jc w:val="center"/>
        <w:outlineLvl w:val="0"/>
        <w:rPr>
          <w:rFonts w:cs="Times New Roman"/>
          <w:b/>
          <w:bCs/>
          <w:color w:val="auto"/>
          <w:kern w:val="36"/>
          <w:sz w:val="28"/>
          <w:szCs w:val="28"/>
          <w:lang w:eastAsia="ru-RU"/>
        </w:rPr>
      </w:pPr>
      <w:r w:rsidRPr="00E03A14">
        <w:rPr>
          <w:rFonts w:cs="Times New Roman"/>
          <w:b/>
          <w:bCs/>
          <w:color w:val="auto"/>
          <w:kern w:val="36"/>
          <w:sz w:val="28"/>
          <w:szCs w:val="28"/>
          <w:lang w:val="ru-RU" w:eastAsia="ru-RU"/>
        </w:rPr>
        <w:t>ИЗЛОЖЕНИЕ-КИНОСЦ</w:t>
      </w:r>
      <w:r>
        <w:rPr>
          <w:rFonts w:cs="Times New Roman"/>
          <w:b/>
          <w:bCs/>
          <w:color w:val="auto"/>
          <w:kern w:val="36"/>
          <w:sz w:val="28"/>
          <w:szCs w:val="28"/>
          <w:lang w:val="ru-RU" w:eastAsia="ru-RU"/>
        </w:rPr>
        <w:t>ЕНАРИЙ К ХУДОЖЕСТВЕННОМУ ТЕКСТУ</w:t>
      </w:r>
    </w:p>
    <w:p w:rsidR="005062C2" w:rsidRDefault="005062C2" w:rsidP="00E03A14">
      <w:pPr>
        <w:spacing w:line="360" w:lineRule="auto"/>
        <w:ind w:firstLine="709"/>
        <w:jc w:val="both"/>
        <w:rPr>
          <w:rFonts w:cs="Times New Roman"/>
          <w:color w:val="auto"/>
          <w:sz w:val="28"/>
          <w:szCs w:val="28"/>
        </w:rPr>
      </w:pPr>
    </w:p>
    <w:p w:rsidR="002452AE" w:rsidRPr="00E03A14" w:rsidRDefault="002452AE"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Урок русского языка построен на групповой работе учащихся, что позволяет установить обратную связь непосредственно на уроке, продемонстрировать умения и способности детей. Групповая работа предполагает сотрудничество, когда сильные ученики помогают овладеть материалом слабым. Навыки данной работы пригодятся при изучении драматических произведений на уроках литературы.</w:t>
      </w:r>
    </w:p>
    <w:p w:rsidR="00972CAE" w:rsidRPr="00E03A14" w:rsidRDefault="00972CAE" w:rsidP="00E03A14">
      <w:pPr>
        <w:widowControl/>
        <w:suppressAutoHyphens w:val="0"/>
        <w:spacing w:line="360" w:lineRule="auto"/>
        <w:ind w:firstLine="709"/>
        <w:jc w:val="both"/>
        <w:rPr>
          <w:rFonts w:cs="Times New Roman"/>
          <w:b/>
          <w:bCs/>
          <w:color w:val="auto"/>
          <w:sz w:val="28"/>
          <w:szCs w:val="28"/>
          <w:lang w:val="ru-RU" w:eastAsia="ru-RU"/>
        </w:rPr>
      </w:pPr>
      <w:r w:rsidRPr="00E03A14">
        <w:rPr>
          <w:rFonts w:cs="Times New Roman"/>
          <w:b/>
          <w:bCs/>
          <w:color w:val="auto"/>
          <w:kern w:val="36"/>
          <w:sz w:val="28"/>
          <w:szCs w:val="28"/>
          <w:lang w:val="ru-RU" w:eastAsia="ru-RU"/>
        </w:rPr>
        <w:t>7-й класс</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Цели</w:t>
      </w:r>
      <w:r w:rsidRPr="00E03A14">
        <w:rPr>
          <w:rFonts w:cs="Times New Roman"/>
          <w:color w:val="auto"/>
          <w:sz w:val="28"/>
          <w:szCs w:val="28"/>
          <w:lang w:val="ru-RU" w:eastAsia="ru-RU"/>
        </w:rPr>
        <w:t>.</w:t>
      </w:r>
    </w:p>
    <w:p w:rsidR="000A5620" w:rsidRPr="00E03A14" w:rsidRDefault="000A5620" w:rsidP="00E03A14">
      <w:pPr>
        <w:widowControl/>
        <w:numPr>
          <w:ilvl w:val="0"/>
          <w:numId w:val="13"/>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Знакомство с новым видом работы с текстом.</w:t>
      </w:r>
    </w:p>
    <w:p w:rsidR="000A5620" w:rsidRPr="00E03A14" w:rsidRDefault="000A5620" w:rsidP="00E03A14">
      <w:pPr>
        <w:widowControl/>
        <w:numPr>
          <w:ilvl w:val="0"/>
          <w:numId w:val="13"/>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Развитие речи.</w:t>
      </w:r>
    </w:p>
    <w:p w:rsidR="000A5620" w:rsidRPr="00E03A14" w:rsidRDefault="000A5620" w:rsidP="00E03A14">
      <w:pPr>
        <w:widowControl/>
        <w:numPr>
          <w:ilvl w:val="0"/>
          <w:numId w:val="13"/>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Развитие умения составлять диалоги, оформлять киносценарий, пользоваться профессиональной лексикой.</w:t>
      </w:r>
    </w:p>
    <w:p w:rsidR="000A5620" w:rsidRPr="00E03A14" w:rsidRDefault="000A5620" w:rsidP="00E03A14">
      <w:pPr>
        <w:widowControl/>
        <w:numPr>
          <w:ilvl w:val="0"/>
          <w:numId w:val="13"/>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Развитие творческих способностей.</w:t>
      </w:r>
    </w:p>
    <w:p w:rsidR="000A5620" w:rsidRPr="00E03A14" w:rsidRDefault="000A5620" w:rsidP="00E03A14">
      <w:pPr>
        <w:widowControl/>
        <w:numPr>
          <w:ilvl w:val="0"/>
          <w:numId w:val="13"/>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Воспитание культуры речи.</w:t>
      </w:r>
    </w:p>
    <w:p w:rsidR="000A5620" w:rsidRPr="00E03A14" w:rsidRDefault="000A5620" w:rsidP="00E03A14">
      <w:pPr>
        <w:widowControl/>
        <w:numPr>
          <w:ilvl w:val="0"/>
          <w:numId w:val="13"/>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Воспитание бережного, уважительного отношения к живому.</w:t>
      </w:r>
    </w:p>
    <w:p w:rsidR="000A5620" w:rsidRPr="00E03A14" w:rsidRDefault="000A5620" w:rsidP="00E03A14">
      <w:pPr>
        <w:widowControl/>
        <w:numPr>
          <w:ilvl w:val="0"/>
          <w:numId w:val="13"/>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Воспитание культуры работы в группах.</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Оформление.</w:t>
      </w:r>
    </w:p>
    <w:p w:rsidR="000A5620" w:rsidRPr="00E03A14" w:rsidRDefault="000A5620" w:rsidP="00E03A14">
      <w:pPr>
        <w:widowControl/>
        <w:numPr>
          <w:ilvl w:val="0"/>
          <w:numId w:val="14"/>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Выставка книг И.С. Соколова-Микитова.</w:t>
      </w:r>
    </w:p>
    <w:p w:rsidR="000A5620" w:rsidRPr="00E03A14" w:rsidRDefault="000A5620" w:rsidP="00E03A14">
      <w:pPr>
        <w:widowControl/>
        <w:numPr>
          <w:ilvl w:val="0"/>
          <w:numId w:val="14"/>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Репродукция картины с изображением охотника.</w:t>
      </w:r>
    </w:p>
    <w:p w:rsidR="000A5620" w:rsidRPr="00E03A14" w:rsidRDefault="000A5620" w:rsidP="00E03A14">
      <w:pPr>
        <w:widowControl/>
        <w:numPr>
          <w:ilvl w:val="0"/>
          <w:numId w:val="14"/>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Учебники “Русская речь” к учебному комплексу В.В. Бабайцевой.</w:t>
      </w:r>
    </w:p>
    <w:p w:rsidR="000A5620" w:rsidRPr="00E03A14" w:rsidRDefault="000A5620" w:rsidP="00E03A14">
      <w:pPr>
        <w:widowControl/>
        <w:numPr>
          <w:ilvl w:val="0"/>
          <w:numId w:val="14"/>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Музыка А. Вивальди из цикла “Времена года” “Зима”.</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Работа с детьми проводится следующим образом: весь класс делится на три группы (1. Портретисты-костюмеры. 2. Декораторы. 3. Звукооператоры.).</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Ход урока</w:t>
      </w:r>
      <w:r w:rsidRPr="00E03A14">
        <w:rPr>
          <w:rFonts w:cs="Times New Roman"/>
          <w:color w:val="auto"/>
          <w:sz w:val="28"/>
          <w:szCs w:val="28"/>
          <w:lang w:val="ru-RU" w:eastAsia="ru-RU"/>
        </w:rPr>
        <w:t>.</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1. Сообщение темы и целей урока.</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2. Вступительное слово о писателе И.С. Соколове-Микитове.</w:t>
      </w:r>
    </w:p>
    <w:p w:rsidR="005062C2" w:rsidRPr="005062C2"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3.Слово учителя. Представьте себе солнечный зимний день (звучит музыка А.Вивальди).</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Учитель читает текст упражнения 355 (учебник “Русская речь”).</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Задание</w:t>
      </w:r>
      <w:r w:rsidRPr="00E03A14">
        <w:rPr>
          <w:rFonts w:cs="Times New Roman"/>
          <w:color w:val="auto"/>
          <w:sz w:val="28"/>
          <w:szCs w:val="28"/>
          <w:lang w:val="ru-RU" w:eastAsia="ru-RU"/>
        </w:rPr>
        <w:t xml:space="preserve">: определить основную мысль текста (“Тот, кто из беды выручит, навсегда останется другом”). </w:t>
      </w:r>
      <w:r w:rsidRPr="00E03A14">
        <w:rPr>
          <w:rFonts w:cs="Times New Roman"/>
          <w:b/>
          <w:bCs/>
          <w:color w:val="auto"/>
          <w:sz w:val="28"/>
          <w:szCs w:val="28"/>
          <w:lang w:val="ru-RU" w:eastAsia="ru-RU"/>
        </w:rPr>
        <w:t>Нацеливание</w:t>
      </w:r>
      <w:r w:rsidRPr="00E03A14">
        <w:rPr>
          <w:rFonts w:cs="Times New Roman"/>
          <w:color w:val="auto"/>
          <w:sz w:val="28"/>
          <w:szCs w:val="28"/>
          <w:lang w:val="ru-RU" w:eastAsia="ru-RU"/>
        </w:rPr>
        <w:t>: эти слова обязательно должны прозвучать в сценарии.</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Определяем круг действующих лиц: охотник, Коля, мальчики (дать мальчикам имена).</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Слово учителя. Итак, мы столкнулись с терминами “сценарий”, “действующие лица”. Нам понадобятся еще профессиональные слова (прослушивание индивидуального домашнего задания, ученики должны приготовить заранее значения слов).</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Словарные слова: общий план, задний план, передний план, крупный план, диалог, монолог, полилог, сценарий, действующее лицо, декорации, шумовой фон, реплика, ремарка.</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 xml:space="preserve">4. Слово учителя. Начинаем </w:t>
      </w:r>
      <w:r w:rsidRPr="00E03A14">
        <w:rPr>
          <w:rFonts w:cs="Times New Roman"/>
          <w:b/>
          <w:bCs/>
          <w:color w:val="auto"/>
          <w:sz w:val="28"/>
          <w:szCs w:val="28"/>
          <w:lang w:val="ru-RU" w:eastAsia="ru-RU"/>
        </w:rPr>
        <w:t>работу над сценарием</w:t>
      </w:r>
      <w:r w:rsidRPr="00E03A14">
        <w:rPr>
          <w:rFonts w:cs="Times New Roman"/>
          <w:color w:val="auto"/>
          <w:sz w:val="28"/>
          <w:szCs w:val="28"/>
          <w:lang w:val="ru-RU" w:eastAsia="ru-RU"/>
        </w:rPr>
        <w:t>. Сейчас вы получите задания по группам. Напишите свои варианты, можете совещаться друг с другом, помогать друг другу.</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Карточка 1</w:t>
      </w:r>
      <w:r w:rsidRPr="00E03A14">
        <w:rPr>
          <w:rFonts w:cs="Times New Roman"/>
          <w:b/>
          <w:bCs/>
          <w:i/>
          <w:iCs/>
          <w:color w:val="auto"/>
          <w:sz w:val="28"/>
          <w:szCs w:val="28"/>
          <w:lang w:val="ru-RU" w:eastAsia="ru-RU"/>
        </w:rPr>
        <w:t xml:space="preserve"> </w:t>
      </w:r>
      <w:r w:rsidRPr="00E03A14">
        <w:rPr>
          <w:rFonts w:cs="Times New Roman"/>
          <w:color w:val="auto"/>
          <w:sz w:val="28"/>
          <w:szCs w:val="28"/>
          <w:lang w:val="ru-RU" w:eastAsia="ru-RU"/>
        </w:rPr>
        <w:t>(для портретистов-костюмеров)</w:t>
      </w:r>
    </w:p>
    <w:p w:rsidR="000A5620" w:rsidRPr="00E03A14" w:rsidRDefault="000A5620" w:rsidP="00E03A14">
      <w:pPr>
        <w:widowControl/>
        <w:suppressAutoHyphens w:val="0"/>
        <w:spacing w:line="360" w:lineRule="auto"/>
        <w:ind w:firstLine="709"/>
        <w:jc w:val="both"/>
        <w:rPr>
          <w:rFonts w:cs="Times New Roman"/>
          <w:i/>
          <w:iCs/>
          <w:color w:val="auto"/>
          <w:sz w:val="28"/>
          <w:szCs w:val="28"/>
          <w:lang w:val="ru-RU" w:eastAsia="ru-RU"/>
        </w:rPr>
      </w:pPr>
      <w:r w:rsidRPr="00E03A14">
        <w:rPr>
          <w:rFonts w:cs="Times New Roman"/>
          <w:color w:val="auto"/>
          <w:sz w:val="28"/>
          <w:szCs w:val="28"/>
          <w:lang w:val="ru-RU" w:eastAsia="ru-RU"/>
        </w:rPr>
        <w:t>Опишите портреты и одежду действующих лиц. Обратите внимание на репродукцию картины, где изображен охотник. Как он одет? Как мы поймем, что это охотник? Что несет с собой? Возраст? Как могут быть одеты деревенские мальчики? Не забывайте, что они идут из школы.</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Карточка 2 </w:t>
      </w:r>
      <w:r w:rsidRPr="00E03A14">
        <w:rPr>
          <w:rFonts w:cs="Times New Roman"/>
          <w:color w:val="auto"/>
          <w:sz w:val="28"/>
          <w:szCs w:val="28"/>
          <w:lang w:val="ru-RU" w:eastAsia="ru-RU"/>
        </w:rPr>
        <w:t>(для декораторов)</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Описать, где происходит действие, используйте профессиональные слова. Не забывайте, где встретились дети с охотником, где после увидели ворону.</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i/>
          <w:iCs/>
          <w:color w:val="auto"/>
          <w:sz w:val="28"/>
          <w:szCs w:val="28"/>
          <w:lang w:val="ru-RU" w:eastAsia="ru-RU"/>
        </w:rPr>
        <w:t>ОПОРНЫЕ СЛОВА</w:t>
      </w:r>
    </w:p>
    <w:p w:rsidR="005062C2" w:rsidRPr="005062C2"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На заднем плане…</w:t>
      </w:r>
    </w:p>
    <w:p w:rsidR="005062C2" w:rsidRPr="005062C2"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На переднем плане…</w:t>
      </w:r>
    </w:p>
    <w:p w:rsidR="005062C2" w:rsidRDefault="000A5620" w:rsidP="00E03A14">
      <w:pPr>
        <w:widowControl/>
        <w:suppressAutoHyphens w:val="0"/>
        <w:spacing w:line="360" w:lineRule="auto"/>
        <w:ind w:firstLine="709"/>
        <w:jc w:val="both"/>
        <w:rPr>
          <w:rFonts w:cs="Times New Roman"/>
          <w:color w:val="auto"/>
          <w:sz w:val="28"/>
          <w:szCs w:val="28"/>
          <w:lang w:eastAsia="ru-RU"/>
        </w:rPr>
      </w:pPr>
      <w:r w:rsidRPr="00E03A14">
        <w:rPr>
          <w:rFonts w:cs="Times New Roman"/>
          <w:color w:val="auto"/>
          <w:sz w:val="28"/>
          <w:szCs w:val="28"/>
          <w:lang w:val="ru-RU" w:eastAsia="ru-RU"/>
        </w:rPr>
        <w:t>Крупным планом…</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Вдали виднеется…</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Карточка 3 </w:t>
      </w:r>
      <w:r w:rsidRPr="00E03A14">
        <w:rPr>
          <w:rFonts w:cs="Times New Roman"/>
          <w:color w:val="auto"/>
          <w:sz w:val="28"/>
          <w:szCs w:val="28"/>
          <w:lang w:val="ru-RU" w:eastAsia="ru-RU"/>
        </w:rPr>
        <w:t>(для звукооператоров)</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Опишите, какие звуки мы слышим:</w:t>
      </w:r>
    </w:p>
    <w:p w:rsidR="005062C2" w:rsidRPr="005062C2"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Когда заканчивается урок.</w:t>
      </w:r>
    </w:p>
    <w:p w:rsidR="005062C2" w:rsidRPr="005062C2"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В деревне.</w:t>
      </w:r>
    </w:p>
    <w:p w:rsidR="005062C2" w:rsidRPr="005062C2"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На деревенской дороге.</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Когда летит стая ворон.</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Какую музыку можно использовать (печальную, медленную, веселую, спокойную) и где (в конце; в сцене, где кормят ворону, где дети бегут из школы) ?</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Через некоторое время ученики озвучивают получившиеся фрагменты сценария по одному - два от группы.</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5. Подготовка к написанию диалогов.</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Разминка</w:t>
      </w:r>
      <w:r w:rsidRPr="00E03A14">
        <w:rPr>
          <w:rFonts w:cs="Times New Roman"/>
          <w:color w:val="auto"/>
          <w:sz w:val="28"/>
          <w:szCs w:val="28"/>
          <w:lang w:val="ru-RU" w:eastAsia="ru-RU"/>
        </w:rPr>
        <w:t xml:space="preserve"> (проверка домашнего задания). Каждой группе по одному ученику по очереди на доске написать опорные слова для дальнейшей работы. Следующие варианты заданий:</w:t>
      </w:r>
    </w:p>
    <w:p w:rsidR="000A5620" w:rsidRPr="00E03A14" w:rsidRDefault="000A5620" w:rsidP="00E03A14">
      <w:pPr>
        <w:widowControl/>
        <w:numPr>
          <w:ilvl w:val="0"/>
          <w:numId w:val="15"/>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Синонимы к глаголу “сказал”.</w:t>
      </w:r>
    </w:p>
    <w:p w:rsidR="000A5620" w:rsidRPr="00E03A14" w:rsidRDefault="000A5620" w:rsidP="00E03A14">
      <w:pPr>
        <w:widowControl/>
        <w:numPr>
          <w:ilvl w:val="0"/>
          <w:numId w:val="15"/>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Охарактеризовать, как люди говорят (наречия, деепричастия, деепричастные обороты).</w:t>
      </w:r>
    </w:p>
    <w:p w:rsidR="000A5620" w:rsidRPr="00E03A14" w:rsidRDefault="000A5620" w:rsidP="00E03A14">
      <w:pPr>
        <w:widowControl/>
        <w:numPr>
          <w:ilvl w:val="0"/>
          <w:numId w:val="15"/>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Описать, как люди ходят (наречия, деепричастия, деепричастные обороты).</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Проверка правильного написания всех слов на доске.</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6.</w:t>
      </w:r>
      <w:r w:rsidR="00BA3254" w:rsidRPr="00E03A14">
        <w:rPr>
          <w:rFonts w:cs="Times New Roman"/>
          <w:b/>
          <w:bCs/>
          <w:color w:val="auto"/>
          <w:sz w:val="28"/>
          <w:szCs w:val="28"/>
          <w:lang w:val="ru-RU" w:eastAsia="ru-RU"/>
        </w:rPr>
        <w:t xml:space="preserve"> </w:t>
      </w:r>
      <w:r w:rsidRPr="00E03A14">
        <w:rPr>
          <w:rFonts w:cs="Times New Roman"/>
          <w:b/>
          <w:bCs/>
          <w:color w:val="auto"/>
          <w:sz w:val="28"/>
          <w:szCs w:val="28"/>
          <w:lang w:val="ru-RU" w:eastAsia="ru-RU"/>
        </w:rPr>
        <w:t>Написание диалогов к сценарию</w:t>
      </w:r>
      <w:r w:rsidRPr="00E03A14">
        <w:rPr>
          <w:rFonts w:cs="Times New Roman"/>
          <w:color w:val="auto"/>
          <w:sz w:val="28"/>
          <w:szCs w:val="28"/>
          <w:lang w:val="ru-RU" w:eastAsia="ru-RU"/>
        </w:rPr>
        <w:t>.</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На основе какого основного компонента пишут сценарии? (Диалог, полилог) Как мы оформляем диалоги в сценарии? Реплики, ремарки. Исследовательская работа с текстом. В тексте диалогов нет, но мы их можем придумать. Где по смыслу можно вставить диалоги? Прочитайте еще раз текст и внимательно подумайте, где можно вставить диалоги.</w:t>
      </w:r>
    </w:p>
    <w:p w:rsidR="000A5620" w:rsidRPr="00E03A14" w:rsidRDefault="000A5620" w:rsidP="00E03A14">
      <w:pPr>
        <w:widowControl/>
        <w:numPr>
          <w:ilvl w:val="0"/>
          <w:numId w:val="16"/>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“Охотник прислушивался к веселым разговорам ребят”.</w:t>
      </w:r>
    </w:p>
    <w:p w:rsidR="000A5620" w:rsidRPr="00E03A14" w:rsidRDefault="000A5620" w:rsidP="00E03A14">
      <w:pPr>
        <w:widowControl/>
        <w:numPr>
          <w:ilvl w:val="0"/>
          <w:numId w:val="16"/>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“Ребята обступили мальчика и стали кормить ворону”.</w:t>
      </w:r>
    </w:p>
    <w:p w:rsidR="000A5620" w:rsidRPr="00E03A14" w:rsidRDefault="000A5620" w:rsidP="00E03A14">
      <w:pPr>
        <w:widowControl/>
        <w:numPr>
          <w:ilvl w:val="0"/>
          <w:numId w:val="16"/>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“Подойдя, я стал расспрашивать”.</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Все ученики составляют диалоги по группам. Обратить внимание детей на то, что повествование в рассказе ведется от первого лица, в сценарии – от третьего, нужно прослеживать употребление местоимений и глагольных форм.</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Карточка 4 </w:t>
      </w:r>
      <w:r w:rsidRPr="00E03A14">
        <w:rPr>
          <w:rFonts w:cs="Times New Roman"/>
          <w:color w:val="auto"/>
          <w:sz w:val="28"/>
          <w:szCs w:val="28"/>
          <w:lang w:val="ru-RU" w:eastAsia="ru-RU"/>
        </w:rPr>
        <w:t>(для портретистов-костюмеров)</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О чем дети могут разговаривать по дороге из школы? Выберите тему:</w:t>
      </w:r>
    </w:p>
    <w:p w:rsidR="000A5620" w:rsidRPr="00E03A14" w:rsidRDefault="000A5620" w:rsidP="00E03A14">
      <w:pPr>
        <w:widowControl/>
        <w:numPr>
          <w:ilvl w:val="0"/>
          <w:numId w:val="17"/>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О деревне.</w:t>
      </w:r>
    </w:p>
    <w:p w:rsidR="000A5620" w:rsidRPr="00E03A14" w:rsidRDefault="000A5620" w:rsidP="00E03A14">
      <w:pPr>
        <w:widowControl/>
        <w:numPr>
          <w:ilvl w:val="0"/>
          <w:numId w:val="17"/>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О лете (время действия – зима).</w:t>
      </w:r>
    </w:p>
    <w:p w:rsidR="000A5620" w:rsidRPr="00E03A14" w:rsidRDefault="000A5620" w:rsidP="00E03A14">
      <w:pPr>
        <w:widowControl/>
        <w:numPr>
          <w:ilvl w:val="0"/>
          <w:numId w:val="17"/>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О зимних забавах.</w:t>
      </w:r>
    </w:p>
    <w:p w:rsidR="000A5620" w:rsidRPr="00E03A14" w:rsidRDefault="000A5620" w:rsidP="00E03A14">
      <w:pPr>
        <w:widowControl/>
        <w:numPr>
          <w:ilvl w:val="0"/>
          <w:numId w:val="17"/>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Планы на день.</w:t>
      </w:r>
    </w:p>
    <w:p w:rsidR="000A5620" w:rsidRPr="00E03A14" w:rsidRDefault="000A5620" w:rsidP="00E03A14">
      <w:pPr>
        <w:widowControl/>
        <w:numPr>
          <w:ilvl w:val="0"/>
          <w:numId w:val="17"/>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О вороне (выберите подходящую вам тему).</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Карточка 5</w:t>
      </w:r>
      <w:r w:rsidRPr="00E03A14">
        <w:rPr>
          <w:rFonts w:cs="Times New Roman"/>
          <w:color w:val="auto"/>
          <w:sz w:val="28"/>
          <w:szCs w:val="28"/>
          <w:lang w:val="ru-RU" w:eastAsia="ru-RU"/>
        </w:rPr>
        <w:t xml:space="preserve"> (для декораторов)</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Как ребята разговаривают с вороной? Может, они ее ласково называют, хвалят; удивляются, что она не забывает Колю; не забудьте, что ворона и Коля – друзья. Также учтите, что говорят все четверо.</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Карточка 6 </w:t>
      </w:r>
      <w:r w:rsidRPr="00E03A14">
        <w:rPr>
          <w:rFonts w:cs="Times New Roman"/>
          <w:color w:val="auto"/>
          <w:sz w:val="28"/>
          <w:szCs w:val="28"/>
          <w:lang w:val="ru-RU" w:eastAsia="ru-RU"/>
        </w:rPr>
        <w:t>(для звукооператоров)</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Учтите, что речь мальчиков простая, сложных предложений почти нет. Рассказ Коли можно сократить. Рассказывать может не только он, но и его друзья. Учтите, что косвенную речь дословно передавать нельзя, только суть и смысл Колиного рассказа. Говорят все действующие лица.</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Через некоторое время ученики озвучивают получившиеся фрагменты сценария по одному - два от группы.</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7. Итог урока</w:t>
      </w:r>
      <w:r w:rsidRPr="00E03A14">
        <w:rPr>
          <w:rFonts w:cs="Times New Roman"/>
          <w:color w:val="auto"/>
          <w:sz w:val="28"/>
          <w:szCs w:val="28"/>
          <w:lang w:val="ru-RU" w:eastAsia="ru-RU"/>
        </w:rPr>
        <w:t>. Вы все очень хорошо потрудились. Что вы узнали нового на уроке? Что вам особенно понравилось и запомнилось? Что вам может пригодиться в будущем?</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8. Домашнее задание</w:t>
      </w:r>
      <w:r w:rsidRPr="00E03A14">
        <w:rPr>
          <w:rFonts w:cs="Times New Roman"/>
          <w:color w:val="auto"/>
          <w:sz w:val="28"/>
          <w:szCs w:val="28"/>
          <w:lang w:val="ru-RU" w:eastAsia="ru-RU"/>
        </w:rPr>
        <w:t>. Написать киносценарий, пользуясь тем материалом, над которым работали на уроке.</w:t>
      </w:r>
    </w:p>
    <w:p w:rsidR="000A5620" w:rsidRPr="00E03A14" w:rsidRDefault="000A5620"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Урок разработан на основе методического пособия Е.И. Никитиной “Уроки развития речи, 7 класс”.</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p>
    <w:p w:rsidR="00884BE2" w:rsidRPr="00E03A14" w:rsidRDefault="005062C2" w:rsidP="005062C2">
      <w:pPr>
        <w:widowControl/>
        <w:suppressAutoHyphens w:val="0"/>
        <w:spacing w:line="360" w:lineRule="auto"/>
        <w:ind w:firstLine="709"/>
        <w:jc w:val="center"/>
        <w:rPr>
          <w:rFonts w:cs="Times New Roman"/>
          <w:b/>
          <w:color w:val="auto"/>
          <w:sz w:val="28"/>
          <w:szCs w:val="28"/>
          <w:lang w:val="ru-RU" w:eastAsia="ru-RU"/>
        </w:rPr>
      </w:pPr>
      <w:r w:rsidRPr="00E03A14">
        <w:rPr>
          <w:rFonts w:cs="Times New Roman"/>
          <w:b/>
          <w:color w:val="auto"/>
          <w:sz w:val="28"/>
          <w:szCs w:val="28"/>
          <w:lang w:val="ru-RU" w:eastAsia="ru-RU"/>
        </w:rPr>
        <w:t>УРОК-ЛАБИРИНТ ПО РУССКОМУ ЯЗЫКУ</w:t>
      </w:r>
    </w:p>
    <w:p w:rsidR="00884BE2" w:rsidRPr="00E03A14" w:rsidRDefault="006A1D69" w:rsidP="005062C2">
      <w:pPr>
        <w:widowControl/>
        <w:suppressAutoHyphens w:val="0"/>
        <w:spacing w:line="360" w:lineRule="auto"/>
        <w:ind w:firstLine="709"/>
        <w:jc w:val="center"/>
        <w:rPr>
          <w:rFonts w:cs="Times New Roman"/>
          <w:color w:val="auto"/>
          <w:sz w:val="28"/>
          <w:szCs w:val="28"/>
          <w:lang w:val="ru-RU" w:eastAsia="ru-RU"/>
        </w:rPr>
      </w:pPr>
      <w:r w:rsidRPr="00E03A14">
        <w:rPr>
          <w:rFonts w:cs="Times New Roman"/>
          <w:color w:val="auto"/>
          <w:sz w:val="28"/>
          <w:szCs w:val="28"/>
          <w:lang w:val="ru-RU" w:eastAsia="ru-RU"/>
        </w:rPr>
        <w:t>[3; с.35]</w:t>
      </w:r>
    </w:p>
    <w:p w:rsidR="005062C2" w:rsidRDefault="005062C2" w:rsidP="00E03A14">
      <w:pPr>
        <w:widowControl/>
        <w:suppressAutoHyphens w:val="0"/>
        <w:spacing w:line="360" w:lineRule="auto"/>
        <w:ind w:firstLine="709"/>
        <w:jc w:val="both"/>
        <w:rPr>
          <w:rStyle w:val="noline1"/>
          <w:color w:val="auto"/>
          <w:sz w:val="28"/>
          <w:szCs w:val="28"/>
        </w:rPr>
      </w:pPr>
    </w:p>
    <w:p w:rsidR="00884BE2" w:rsidRPr="00E03A14" w:rsidRDefault="00884BE2" w:rsidP="00E03A14">
      <w:pPr>
        <w:widowControl/>
        <w:suppressAutoHyphens w:val="0"/>
        <w:spacing w:line="360" w:lineRule="auto"/>
        <w:ind w:firstLine="709"/>
        <w:jc w:val="both"/>
        <w:rPr>
          <w:rStyle w:val="noline1"/>
          <w:color w:val="auto"/>
          <w:sz w:val="28"/>
          <w:szCs w:val="28"/>
          <w:lang w:val="ru-RU"/>
        </w:rPr>
      </w:pPr>
      <w:r w:rsidRPr="00E03A14">
        <w:rPr>
          <w:rStyle w:val="noline1"/>
          <w:color w:val="auto"/>
          <w:sz w:val="28"/>
          <w:szCs w:val="28"/>
          <w:lang w:val="ru-RU"/>
        </w:rPr>
        <w:t>Схемы построения такого типа уроков позволяет активизировать познавательную деятельность учащихся на разных этапах урока; план-конспект урока-лабиринта.</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Style w:val="noline1"/>
          <w:color w:val="auto"/>
          <w:sz w:val="28"/>
          <w:szCs w:val="28"/>
          <w:lang w:val="ru-RU"/>
        </w:rPr>
        <w:t>Предложенная схема построения урока или ее отдельные элементы могут быть использованы учителями при проведении уроков обобщающего повторения, закрепления изученного материала, его систематизации.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Учителя-практики в своей повседневной деятельности опираются не только на достижения передовых педагогических технологий, труды ученых, учителей-новаторов, но и на многолетний личный опыт преподавания предмета, который содержит немало “изюминок”, методических находок, помогающих активизировать познавательную деятельность, развивать творческие способности учащихся.</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Поставив перед собой вопросы не только чему и как учить, но и как учить результативно. Необходима диагностика личности ученика. Выявить тип восприятия, исполь</w:t>
      </w:r>
      <w:r w:rsidR="00DF6ED3" w:rsidRPr="00E03A14">
        <w:rPr>
          <w:rFonts w:cs="Times New Roman"/>
          <w:color w:val="auto"/>
          <w:sz w:val="28"/>
          <w:szCs w:val="28"/>
          <w:lang w:val="ru-RU" w:eastAsia="ru-RU"/>
        </w:rPr>
        <w:t>зуя психологические тесты; строить</w:t>
      </w:r>
      <w:r w:rsidRPr="00E03A14">
        <w:rPr>
          <w:rFonts w:cs="Times New Roman"/>
          <w:color w:val="auto"/>
          <w:sz w:val="28"/>
          <w:szCs w:val="28"/>
          <w:lang w:val="ru-RU" w:eastAsia="ru-RU"/>
        </w:rPr>
        <w:t xml:space="preserve"> диаграмму выявления приоритетных личностных качеств учащихся; выстраиваю диаграмму, отражающую отношение к предмету.</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 xml:space="preserve">На уроках </w:t>
      </w:r>
      <w:r w:rsidR="00983650" w:rsidRPr="00E03A14">
        <w:rPr>
          <w:rFonts w:cs="Times New Roman"/>
          <w:color w:val="auto"/>
          <w:sz w:val="28"/>
          <w:szCs w:val="28"/>
          <w:lang w:val="ru-RU" w:eastAsia="ru-RU"/>
        </w:rPr>
        <w:t>необходимо создавать</w:t>
      </w:r>
      <w:r w:rsidRPr="00E03A14">
        <w:rPr>
          <w:rFonts w:cs="Times New Roman"/>
          <w:color w:val="auto"/>
          <w:sz w:val="28"/>
          <w:szCs w:val="28"/>
          <w:lang w:val="ru-RU" w:eastAsia="ru-RU"/>
        </w:rPr>
        <w:t xml:space="preserve"> условия психологического комфорта, когда каждый ученик, независимо от уровня общеучебной подготовки, превращается из объекта обучения языку в полноправный субъект педагогического процесса, связанного с активизацией овладения знаниями, умениями, способами учебной деятельности.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Как показывает опыт, нетрадиционный урок активизирует деятельность учащихся, повышает эффективность обучения, предполагает творческий подход к решению любой проблемы, возникающей на уроке.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Чаще всего нетрадиционный урок - это урок обобщения и систематизации знаний.</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Множество типов нетрадицио</w:t>
      </w:r>
      <w:r w:rsidR="00983650" w:rsidRPr="00E03A14">
        <w:rPr>
          <w:rFonts w:cs="Times New Roman"/>
          <w:color w:val="auto"/>
          <w:sz w:val="28"/>
          <w:szCs w:val="28"/>
          <w:lang w:val="ru-RU" w:eastAsia="ru-RU"/>
        </w:rPr>
        <w:t>нных уроков достаточно подробно</w:t>
      </w:r>
      <w:r w:rsidRPr="00E03A14">
        <w:rPr>
          <w:rFonts w:cs="Times New Roman"/>
          <w:color w:val="auto"/>
          <w:sz w:val="28"/>
          <w:szCs w:val="28"/>
          <w:lang w:val="ru-RU" w:eastAsia="ru-RU"/>
        </w:rPr>
        <w:t xml:space="preserve"> описаны в многочисленных методических пособиях, поэтому </w:t>
      </w:r>
      <w:r w:rsidR="00983650" w:rsidRPr="00E03A14">
        <w:rPr>
          <w:rFonts w:cs="Times New Roman"/>
          <w:color w:val="auto"/>
          <w:sz w:val="28"/>
          <w:szCs w:val="28"/>
          <w:lang w:val="ru-RU" w:eastAsia="ru-RU"/>
        </w:rPr>
        <w:t>нецелесообразно</w:t>
      </w:r>
      <w:r w:rsidRPr="00E03A14">
        <w:rPr>
          <w:rFonts w:cs="Times New Roman"/>
          <w:color w:val="auto"/>
          <w:sz w:val="28"/>
          <w:szCs w:val="28"/>
          <w:lang w:val="ru-RU" w:eastAsia="ru-RU"/>
        </w:rPr>
        <w:t xml:space="preserve"> пересказывать всем известное.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Предложенная схема построения урока или ее отдельные элементы может быть использована учителями при проведении уроков обобщающего повторения, закрепления изученного материала, его систематизации.</w:t>
      </w:r>
    </w:p>
    <w:p w:rsidR="00884BE2" w:rsidRPr="00E03A14" w:rsidRDefault="001A7CC1"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1. </w:t>
      </w:r>
      <w:r w:rsidR="00884BE2" w:rsidRPr="00E03A14">
        <w:rPr>
          <w:rFonts w:cs="Times New Roman"/>
          <w:b/>
          <w:bCs/>
          <w:color w:val="auto"/>
          <w:sz w:val="28"/>
          <w:szCs w:val="28"/>
          <w:lang w:val="ru-RU" w:eastAsia="ru-RU"/>
        </w:rPr>
        <w:t>Подготовительный этап</w:t>
      </w:r>
    </w:p>
    <w:p w:rsidR="00884BE2" w:rsidRDefault="00884BE2" w:rsidP="00E03A14">
      <w:pPr>
        <w:widowControl/>
        <w:suppressAutoHyphens w:val="0"/>
        <w:spacing w:line="360" w:lineRule="auto"/>
        <w:ind w:firstLine="709"/>
        <w:jc w:val="both"/>
        <w:rPr>
          <w:rFonts w:cs="Times New Roman"/>
          <w:color w:val="auto"/>
          <w:sz w:val="28"/>
          <w:szCs w:val="28"/>
          <w:lang w:eastAsia="ru-RU"/>
        </w:rPr>
      </w:pPr>
      <w:r w:rsidRPr="00E03A14">
        <w:rPr>
          <w:rFonts w:cs="Times New Roman"/>
          <w:color w:val="auto"/>
          <w:sz w:val="28"/>
          <w:szCs w:val="28"/>
          <w:lang w:val="ru-RU" w:eastAsia="ru-RU"/>
        </w:rPr>
        <w:t>Подготовка к такому уроку проводится заранее (за 1-2 недели). Класс делится</w:t>
      </w:r>
      <w:r w:rsidR="00983650" w:rsidRPr="00E03A14">
        <w:rPr>
          <w:rFonts w:cs="Times New Roman"/>
          <w:color w:val="auto"/>
          <w:sz w:val="28"/>
          <w:szCs w:val="28"/>
          <w:lang w:val="ru-RU" w:eastAsia="ru-RU"/>
        </w:rPr>
        <w:t xml:space="preserve"> на группы. Есть</w:t>
      </w:r>
      <w:r w:rsidRPr="00E03A14">
        <w:rPr>
          <w:rFonts w:cs="Times New Roman"/>
          <w:color w:val="auto"/>
          <w:sz w:val="28"/>
          <w:szCs w:val="28"/>
          <w:lang w:val="ru-RU" w:eastAsia="ru-RU"/>
        </w:rPr>
        <w:t xml:space="preserve"> интересная психологическая игра, которая помогает эффективно ра</w:t>
      </w:r>
      <w:r w:rsidR="00983650" w:rsidRPr="00E03A14">
        <w:rPr>
          <w:rFonts w:cs="Times New Roman"/>
          <w:color w:val="auto"/>
          <w:sz w:val="28"/>
          <w:szCs w:val="28"/>
          <w:lang w:val="ru-RU" w:eastAsia="ru-RU"/>
        </w:rPr>
        <w:t>зделить класс на группы. Вызвать</w:t>
      </w:r>
      <w:r w:rsidRPr="00E03A14">
        <w:rPr>
          <w:rFonts w:cs="Times New Roman"/>
          <w:color w:val="auto"/>
          <w:sz w:val="28"/>
          <w:szCs w:val="28"/>
          <w:lang w:val="ru-RU" w:eastAsia="ru-RU"/>
        </w:rPr>
        <w:t xml:space="preserve"> к доске двух учеников (по </w:t>
      </w:r>
      <w:r w:rsidR="00983650" w:rsidRPr="00E03A14">
        <w:rPr>
          <w:rFonts w:cs="Times New Roman"/>
          <w:color w:val="auto"/>
          <w:sz w:val="28"/>
          <w:szCs w:val="28"/>
          <w:lang w:val="ru-RU" w:eastAsia="ru-RU"/>
        </w:rPr>
        <w:t>желанию), предложить</w:t>
      </w:r>
      <w:r w:rsidRPr="00E03A14">
        <w:rPr>
          <w:rFonts w:cs="Times New Roman"/>
          <w:color w:val="auto"/>
          <w:sz w:val="28"/>
          <w:szCs w:val="28"/>
          <w:lang w:val="ru-RU" w:eastAsia="ru-RU"/>
        </w:rPr>
        <w:t xml:space="preserve"> каждому из них вызвать к себе еще по одному. Каждый следующий выбирает еще одного и так до конца. Ученики активны, довольны: они сами сформировали группу. Итак, группы сформированы. Каждая группа выбирает капитана (командира, лидера). Группам дается домашнее задание, развивающее творческое воображение учащихся, их мышление, стимулирует познавательную активность.</w:t>
      </w:r>
    </w:p>
    <w:p w:rsidR="005062C2" w:rsidRPr="005062C2" w:rsidRDefault="005062C2" w:rsidP="00E03A14">
      <w:pPr>
        <w:widowControl/>
        <w:suppressAutoHyphens w:val="0"/>
        <w:spacing w:line="360" w:lineRule="auto"/>
        <w:ind w:firstLine="709"/>
        <w:jc w:val="both"/>
        <w:rPr>
          <w:rFonts w:cs="Times New Roman"/>
          <w:color w:val="auto"/>
          <w:sz w:val="28"/>
          <w:szCs w:val="28"/>
          <w:lang w:eastAsia="ru-RU"/>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295"/>
      </w:tblGrid>
      <w:tr w:rsidR="00884BE2" w:rsidRPr="005062C2" w:rsidTr="005062C2">
        <w:trPr>
          <w:tblCellSpacing w:w="15" w:type="dxa"/>
          <w:jc w:val="center"/>
        </w:trPr>
        <w:tc>
          <w:tcPr>
            <w:tcW w:w="0" w:type="auto"/>
            <w:tcBorders>
              <w:top w:val="outset" w:sz="6" w:space="0" w:color="auto"/>
              <w:bottom w:val="outset" w:sz="6" w:space="0" w:color="auto"/>
            </w:tcBorders>
            <w:vAlign w:val="center"/>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i/>
                <w:iCs/>
                <w:color w:val="auto"/>
                <w:sz w:val="20"/>
                <w:szCs w:val="20"/>
                <w:lang w:val="ru-RU" w:eastAsia="ru-RU"/>
              </w:rPr>
              <w:t>Задание:</w:t>
            </w:r>
            <w:r w:rsidRPr="005062C2">
              <w:rPr>
                <w:rFonts w:cs="Times New Roman"/>
                <w:b/>
                <w:color w:val="auto"/>
                <w:sz w:val="20"/>
                <w:szCs w:val="20"/>
                <w:lang w:val="ru-RU" w:eastAsia="ru-RU"/>
              </w:rPr>
              <w:t xml:space="preserve"> Выбранное название, девиз должны соответствовать изучаемой теме.</w:t>
            </w:r>
          </w:p>
        </w:tc>
      </w:tr>
    </w:tbl>
    <w:p w:rsidR="005062C2" w:rsidRDefault="005062C2" w:rsidP="00E03A14">
      <w:pPr>
        <w:widowControl/>
        <w:suppressAutoHyphens w:val="0"/>
        <w:spacing w:line="360" w:lineRule="auto"/>
        <w:ind w:firstLine="709"/>
        <w:jc w:val="both"/>
        <w:rPr>
          <w:rFonts w:cs="Times New Roman"/>
          <w:color w:val="auto"/>
          <w:sz w:val="28"/>
          <w:szCs w:val="28"/>
          <w:lang w:eastAsia="ru-RU"/>
        </w:rPr>
      </w:pPr>
    </w:p>
    <w:p w:rsidR="00796083"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 xml:space="preserve">При завершении изучения </w:t>
      </w:r>
      <w:r w:rsidRPr="00E03A14">
        <w:rPr>
          <w:rFonts w:cs="Times New Roman"/>
          <w:b/>
          <w:color w:val="auto"/>
          <w:sz w:val="28"/>
          <w:szCs w:val="28"/>
          <w:lang w:val="ru-RU" w:eastAsia="ru-RU"/>
        </w:rPr>
        <w:t>темы “</w:t>
      </w:r>
      <w:r w:rsidR="00796083" w:rsidRPr="00E03A14">
        <w:rPr>
          <w:rFonts w:cs="Times New Roman"/>
          <w:b/>
          <w:color w:val="auto"/>
          <w:sz w:val="28"/>
          <w:szCs w:val="28"/>
          <w:lang w:val="ru-RU" w:eastAsia="ru-RU"/>
        </w:rPr>
        <w:t xml:space="preserve"> Причастие”</w:t>
      </w:r>
      <w:r w:rsidR="00796083" w:rsidRPr="00E03A14">
        <w:rPr>
          <w:rFonts w:cs="Times New Roman"/>
          <w:color w:val="auto"/>
          <w:sz w:val="28"/>
          <w:szCs w:val="28"/>
          <w:lang w:val="ru-RU" w:eastAsia="ru-RU"/>
        </w:rPr>
        <w:t xml:space="preserve"> названия команд</w:t>
      </w:r>
      <w:r w:rsidRPr="00E03A14">
        <w:rPr>
          <w:rFonts w:cs="Times New Roman"/>
          <w:color w:val="auto"/>
          <w:sz w:val="28"/>
          <w:szCs w:val="28"/>
          <w:lang w:val="ru-RU" w:eastAsia="ru-RU"/>
        </w:rPr>
        <w:t xml:space="preserve"> -</w:t>
      </w:r>
      <w:r w:rsidR="00796083" w:rsidRPr="00E03A14">
        <w:rPr>
          <w:rFonts w:cs="Times New Roman"/>
          <w:color w:val="auto"/>
          <w:sz w:val="28"/>
          <w:szCs w:val="28"/>
          <w:lang w:val="ru-RU" w:eastAsia="ru-RU"/>
        </w:rPr>
        <w:t xml:space="preserve"> </w:t>
      </w:r>
      <w:r w:rsidRPr="00E03A14">
        <w:rPr>
          <w:rFonts w:cs="Times New Roman"/>
          <w:color w:val="auto"/>
          <w:sz w:val="28"/>
          <w:szCs w:val="28"/>
          <w:lang w:val="ru-RU" w:eastAsia="ru-RU"/>
        </w:rPr>
        <w:t>“Отглагольное прилагательное”, “Причастный оборот”.</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Девизы: “Мы к причастию причастны, знаем как его склонять.</w:t>
      </w:r>
    </w:p>
    <w:p w:rsidR="00884BE2" w:rsidRDefault="00884BE2" w:rsidP="00E03A14">
      <w:pPr>
        <w:widowControl/>
        <w:suppressAutoHyphens w:val="0"/>
        <w:spacing w:line="360" w:lineRule="auto"/>
        <w:ind w:firstLine="709"/>
        <w:jc w:val="both"/>
        <w:rPr>
          <w:rFonts w:cs="Times New Roman"/>
          <w:color w:val="auto"/>
          <w:sz w:val="28"/>
          <w:szCs w:val="28"/>
          <w:lang w:eastAsia="ru-RU"/>
        </w:rPr>
      </w:pPr>
      <w:r w:rsidRPr="00E03A14">
        <w:rPr>
          <w:rFonts w:cs="Times New Roman"/>
          <w:color w:val="auto"/>
          <w:sz w:val="28"/>
          <w:szCs w:val="28"/>
          <w:lang w:val="ru-RU" w:eastAsia="ru-RU"/>
        </w:rPr>
        <w:t>На уроке мы желаем получить оценку пять”.</w:t>
      </w:r>
    </w:p>
    <w:p w:rsidR="005062C2" w:rsidRPr="005062C2" w:rsidRDefault="005062C2" w:rsidP="00E03A14">
      <w:pPr>
        <w:widowControl/>
        <w:suppressAutoHyphens w:val="0"/>
        <w:spacing w:line="360" w:lineRule="auto"/>
        <w:ind w:firstLine="709"/>
        <w:jc w:val="both"/>
        <w:rPr>
          <w:rFonts w:cs="Times New Roman"/>
          <w:color w:val="auto"/>
          <w:sz w:val="28"/>
          <w:szCs w:val="28"/>
          <w:lang w:eastAsia="ru-RU"/>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747"/>
      </w:tblGrid>
      <w:tr w:rsidR="00884BE2" w:rsidRPr="005062C2" w:rsidTr="005062C2">
        <w:trPr>
          <w:tblCellSpacing w:w="15" w:type="dxa"/>
          <w:jc w:val="center"/>
        </w:trPr>
        <w:tc>
          <w:tcPr>
            <w:tcW w:w="7687" w:type="dxa"/>
            <w:tcBorders>
              <w:top w:val="outset" w:sz="6" w:space="0" w:color="auto"/>
              <w:bottom w:val="outset" w:sz="6" w:space="0" w:color="auto"/>
            </w:tcBorders>
          </w:tcPr>
          <w:p w:rsidR="00E20EF3"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i/>
                <w:iCs/>
                <w:color w:val="auto"/>
                <w:sz w:val="20"/>
                <w:szCs w:val="20"/>
                <w:lang w:val="ru-RU" w:eastAsia="ru-RU"/>
              </w:rPr>
              <w:t>Задание:</w:t>
            </w:r>
            <w:r w:rsidR="005062C2" w:rsidRPr="005062C2">
              <w:rPr>
                <w:rFonts w:cs="Times New Roman"/>
                <w:b/>
                <w:i/>
                <w:iCs/>
                <w:color w:val="auto"/>
                <w:sz w:val="20"/>
                <w:szCs w:val="20"/>
                <w:lang w:val="ru-RU" w:eastAsia="ru-RU"/>
              </w:rPr>
              <w:t xml:space="preserve"> </w:t>
            </w:r>
            <w:r w:rsidRPr="005062C2">
              <w:rPr>
                <w:rFonts w:cs="Times New Roman"/>
                <w:b/>
                <w:color w:val="auto"/>
                <w:sz w:val="20"/>
                <w:szCs w:val="20"/>
                <w:lang w:val="ru-RU" w:eastAsia="ru-RU"/>
              </w:rPr>
              <w:t>Переставить парты в классе так, чтобы каждый участник команды сидел лицом к доске, но не спиной к товарищу.</w:t>
            </w:r>
          </w:p>
        </w:tc>
      </w:tr>
    </w:tbl>
    <w:p w:rsidR="005062C2" w:rsidRPr="005062C2" w:rsidRDefault="005062C2" w:rsidP="00E03A14">
      <w:pPr>
        <w:widowControl/>
        <w:suppressAutoHyphens w:val="0"/>
        <w:spacing w:line="360" w:lineRule="auto"/>
        <w:ind w:firstLine="709"/>
        <w:jc w:val="both"/>
        <w:rPr>
          <w:rFonts w:cs="Times New Roman"/>
          <w:color w:val="auto"/>
          <w:sz w:val="28"/>
          <w:szCs w:val="28"/>
          <w:lang w:val="ru-RU" w:eastAsia="ru-RU"/>
        </w:rPr>
      </w:pPr>
    </w:p>
    <w:p w:rsidR="00884BE2" w:rsidRDefault="00884BE2" w:rsidP="00E03A14">
      <w:pPr>
        <w:widowControl/>
        <w:suppressAutoHyphens w:val="0"/>
        <w:spacing w:line="360" w:lineRule="auto"/>
        <w:ind w:firstLine="709"/>
        <w:jc w:val="both"/>
        <w:rPr>
          <w:rFonts w:cs="Times New Roman"/>
          <w:color w:val="auto"/>
          <w:sz w:val="28"/>
          <w:szCs w:val="28"/>
          <w:lang w:eastAsia="ru-RU"/>
        </w:rPr>
      </w:pPr>
      <w:r w:rsidRPr="00E03A14">
        <w:rPr>
          <w:rFonts w:cs="Times New Roman"/>
          <w:color w:val="auto"/>
          <w:sz w:val="28"/>
          <w:szCs w:val="28"/>
          <w:lang w:val="ru-RU" w:eastAsia="ru-RU"/>
        </w:rPr>
        <w:t>И работа “закипела”. Никто не остается в стороне, масса предложений проектов перестановки мебели.</w:t>
      </w:r>
    </w:p>
    <w:p w:rsidR="005062C2" w:rsidRPr="005062C2" w:rsidRDefault="005062C2" w:rsidP="00E03A14">
      <w:pPr>
        <w:widowControl/>
        <w:suppressAutoHyphens w:val="0"/>
        <w:spacing w:line="360" w:lineRule="auto"/>
        <w:ind w:firstLine="709"/>
        <w:jc w:val="both"/>
        <w:rPr>
          <w:rFonts w:cs="Times New Roman"/>
          <w:color w:val="auto"/>
          <w:sz w:val="28"/>
          <w:szCs w:val="28"/>
          <w:lang w:eastAsia="ru-RU"/>
        </w:rPr>
      </w:pPr>
    </w:p>
    <w:tbl>
      <w:tblPr>
        <w:tblW w:w="7745"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745"/>
      </w:tblGrid>
      <w:tr w:rsidR="00884BE2" w:rsidRPr="005062C2" w:rsidTr="005062C2">
        <w:trPr>
          <w:trHeight w:val="304"/>
          <w:tblCellSpacing w:w="15" w:type="dxa"/>
          <w:jc w:val="center"/>
        </w:trPr>
        <w:tc>
          <w:tcPr>
            <w:tcW w:w="0" w:type="auto"/>
            <w:tcBorders>
              <w:top w:val="outset" w:sz="6" w:space="0" w:color="auto"/>
              <w:bottom w:val="outset" w:sz="6" w:space="0" w:color="auto"/>
            </w:tcBorders>
          </w:tcPr>
          <w:p w:rsidR="00E20EF3"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i/>
                <w:iCs/>
                <w:color w:val="auto"/>
                <w:sz w:val="20"/>
                <w:szCs w:val="20"/>
                <w:lang w:val="ru-RU" w:eastAsia="ru-RU"/>
              </w:rPr>
              <w:t>Задание:</w:t>
            </w:r>
            <w:r w:rsidR="005062C2" w:rsidRPr="005062C2">
              <w:rPr>
                <w:rFonts w:cs="Times New Roman"/>
                <w:b/>
                <w:i/>
                <w:iCs/>
                <w:color w:val="auto"/>
                <w:sz w:val="20"/>
                <w:szCs w:val="20"/>
                <w:lang w:val="ru-RU" w:eastAsia="ru-RU"/>
              </w:rPr>
              <w:t xml:space="preserve"> </w:t>
            </w:r>
            <w:r w:rsidRPr="005062C2">
              <w:rPr>
                <w:rFonts w:cs="Times New Roman"/>
                <w:b/>
                <w:color w:val="auto"/>
                <w:sz w:val="20"/>
                <w:szCs w:val="20"/>
                <w:lang w:val="ru-RU" w:eastAsia="ru-RU"/>
              </w:rPr>
              <w:t>Сочините представление группы так, чтобы все слова в нем начинались с одной буквы.</w:t>
            </w:r>
          </w:p>
        </w:tc>
      </w:tr>
    </w:tbl>
    <w:p w:rsidR="00884BE2" w:rsidRDefault="00884BE2" w:rsidP="00E03A14">
      <w:pPr>
        <w:widowControl/>
        <w:suppressAutoHyphens w:val="0"/>
        <w:spacing w:line="360" w:lineRule="auto"/>
        <w:ind w:firstLine="709"/>
        <w:jc w:val="both"/>
        <w:rPr>
          <w:rFonts w:cs="Times New Roman"/>
          <w:color w:val="auto"/>
          <w:sz w:val="28"/>
          <w:szCs w:val="28"/>
          <w:lang w:eastAsia="ru-RU"/>
        </w:rPr>
      </w:pPr>
      <w:r w:rsidRPr="00E03A14">
        <w:rPr>
          <w:rFonts w:cs="Times New Roman"/>
          <w:color w:val="auto"/>
          <w:sz w:val="28"/>
          <w:szCs w:val="28"/>
          <w:lang w:val="ru-RU" w:eastAsia="ru-RU"/>
        </w:rPr>
        <w:t>Букву называет учитель или выбирает группа “Однажды одноклассники обдумывали ответы…” Наперебой предлагаются варианты представлений, никто не остается в стороне.</w:t>
      </w:r>
    </w:p>
    <w:p w:rsidR="005062C2" w:rsidRDefault="005062C2" w:rsidP="00E03A14">
      <w:pPr>
        <w:widowControl/>
        <w:suppressAutoHyphens w:val="0"/>
        <w:spacing w:line="360" w:lineRule="auto"/>
        <w:ind w:firstLine="709"/>
        <w:jc w:val="both"/>
        <w:rPr>
          <w:rFonts w:cs="Times New Roman"/>
          <w:color w:val="auto"/>
          <w:sz w:val="28"/>
          <w:szCs w:val="28"/>
          <w:lang w:eastAsia="ru-RU"/>
        </w:rPr>
        <w:sectPr w:rsidR="005062C2" w:rsidSect="00E03A14">
          <w:footnotePr>
            <w:pos w:val="beneathText"/>
          </w:footnotePr>
          <w:pgSz w:w="11905" w:h="16837" w:code="9"/>
          <w:pgMar w:top="1134" w:right="851" w:bottom="1134" w:left="1701" w:header="720" w:footer="720" w:gutter="0"/>
          <w:cols w:space="720"/>
          <w:titlePg/>
        </w:sectPr>
      </w:pPr>
    </w:p>
    <w:tbl>
      <w:tblPr>
        <w:tblW w:w="7260"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260"/>
      </w:tblGrid>
      <w:tr w:rsidR="00884BE2" w:rsidRPr="005062C2" w:rsidTr="005062C2">
        <w:trPr>
          <w:trHeight w:val="702"/>
          <w:tblCellSpacing w:w="15" w:type="dxa"/>
          <w:jc w:val="center"/>
        </w:trPr>
        <w:tc>
          <w:tcPr>
            <w:tcW w:w="0" w:type="auto"/>
            <w:tcBorders>
              <w:top w:val="outset" w:sz="6" w:space="0" w:color="auto"/>
              <w:bottom w:val="outset" w:sz="6" w:space="0" w:color="auto"/>
            </w:tcBorders>
            <w:vAlign w:val="center"/>
          </w:tcPr>
          <w:p w:rsidR="00E20EF3"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i/>
                <w:iCs/>
                <w:color w:val="auto"/>
                <w:sz w:val="20"/>
                <w:szCs w:val="20"/>
                <w:lang w:val="ru-RU" w:eastAsia="ru-RU"/>
              </w:rPr>
              <w:t>Задание:</w:t>
            </w:r>
            <w:r w:rsidR="005062C2" w:rsidRPr="005062C2">
              <w:rPr>
                <w:rFonts w:cs="Times New Roman"/>
                <w:b/>
                <w:i/>
                <w:iCs/>
                <w:color w:val="auto"/>
                <w:sz w:val="20"/>
                <w:szCs w:val="20"/>
                <w:lang w:val="ru-RU" w:eastAsia="ru-RU"/>
              </w:rPr>
              <w:t xml:space="preserve"> </w:t>
            </w:r>
            <w:r w:rsidRPr="005062C2">
              <w:rPr>
                <w:rFonts w:cs="Times New Roman"/>
                <w:b/>
                <w:color w:val="auto"/>
                <w:sz w:val="20"/>
                <w:szCs w:val="20"/>
                <w:lang w:val="ru-RU" w:eastAsia="ru-RU"/>
              </w:rPr>
              <w:t>Придумайте, как можно запомнить все разряды местоимений, не “зазубривая” их названия и примеры.</w:t>
            </w:r>
          </w:p>
        </w:tc>
      </w:tr>
    </w:tbl>
    <w:p w:rsidR="005062C2" w:rsidRPr="005062C2" w:rsidRDefault="005062C2" w:rsidP="00E03A14">
      <w:pPr>
        <w:widowControl/>
        <w:suppressAutoHyphens w:val="0"/>
        <w:spacing w:line="360" w:lineRule="auto"/>
        <w:ind w:firstLine="709"/>
        <w:jc w:val="both"/>
        <w:rPr>
          <w:rFonts w:cs="Times New Roman"/>
          <w:color w:val="auto"/>
          <w:sz w:val="28"/>
          <w:szCs w:val="28"/>
          <w:lang w:val="ru-RU" w:eastAsia="ru-RU"/>
        </w:rPr>
      </w:pP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Каких только проектов не было представлено. Это и “Лес местоимений”, и “Зоопарк”, “Кто в теремочке живет?”</w:t>
      </w:r>
      <w:r w:rsidR="001A7CC1" w:rsidRPr="00E03A14">
        <w:rPr>
          <w:rFonts w:cs="Times New Roman"/>
          <w:color w:val="auto"/>
          <w:sz w:val="28"/>
          <w:szCs w:val="28"/>
          <w:lang w:val="ru-RU" w:eastAsia="ru-RU"/>
        </w:rPr>
        <w:t>,</w:t>
      </w:r>
      <w:r w:rsidR="005062C2">
        <w:rPr>
          <w:rFonts w:cs="Times New Roman"/>
          <w:color w:val="auto"/>
          <w:sz w:val="28"/>
          <w:szCs w:val="28"/>
          <w:lang w:val="ru-RU" w:eastAsia="ru-RU"/>
        </w:rPr>
        <w:t xml:space="preserve"> </w:t>
      </w:r>
      <w:r w:rsidRPr="00E03A14">
        <w:rPr>
          <w:rFonts w:cs="Times New Roman"/>
          <w:color w:val="auto"/>
          <w:sz w:val="28"/>
          <w:szCs w:val="28"/>
          <w:lang w:val="ru-RU" w:eastAsia="ru-RU"/>
        </w:rPr>
        <w:t>“Чудо-дерево”.</w:t>
      </w:r>
    </w:p>
    <w:p w:rsidR="00884BE2" w:rsidRPr="00E03A14" w:rsidRDefault="001A7CC1"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2. </w:t>
      </w:r>
      <w:r w:rsidR="00884BE2" w:rsidRPr="00E03A14">
        <w:rPr>
          <w:rFonts w:cs="Times New Roman"/>
          <w:b/>
          <w:bCs/>
          <w:color w:val="auto"/>
          <w:sz w:val="28"/>
          <w:szCs w:val="28"/>
          <w:lang w:val="ru-RU" w:eastAsia="ru-RU"/>
        </w:rPr>
        <w:t>Организационный момент</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Мотивация учебной деятельности. В начале действует мотив “победить команду соперника”, но так как победу приносят знания, то включается другой мотив - изучить глубже ту или иную тему.</w:t>
      </w:r>
    </w:p>
    <w:p w:rsidR="00884BE2" w:rsidRPr="00E03A14" w:rsidRDefault="001A7CC1"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3. </w:t>
      </w:r>
      <w:r w:rsidR="00884BE2" w:rsidRPr="00E03A14">
        <w:rPr>
          <w:rFonts w:cs="Times New Roman"/>
          <w:b/>
          <w:bCs/>
          <w:color w:val="auto"/>
          <w:sz w:val="28"/>
          <w:szCs w:val="28"/>
          <w:lang w:val="ru-RU" w:eastAsia="ru-RU"/>
        </w:rPr>
        <w:t>Формулирование целей урока</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Урок поможет систематизировать и обобщить изученный материал, подготовиться к диктанту, контрольной работе, научит работать совместно с большой долей самостоятельности.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Учащиеся, уже в начале урока нацеленные на анализ конкретного языкового материала, в конце урока свободно и сознательно сформулируют выводы, аргументируя их.</w:t>
      </w:r>
    </w:p>
    <w:p w:rsidR="00884BE2" w:rsidRPr="00E03A14" w:rsidRDefault="001A7CC1"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4. </w:t>
      </w:r>
      <w:r w:rsidR="00884BE2" w:rsidRPr="00E03A14">
        <w:rPr>
          <w:rFonts w:cs="Times New Roman"/>
          <w:b/>
          <w:bCs/>
          <w:color w:val="auto"/>
          <w:sz w:val="28"/>
          <w:szCs w:val="28"/>
          <w:lang w:val="ru-RU" w:eastAsia="ru-RU"/>
        </w:rPr>
        <w:t>Основная часть</w:t>
      </w:r>
    </w:p>
    <w:p w:rsidR="00884BE2" w:rsidRPr="00E03A14" w:rsidRDefault="00884BE2" w:rsidP="00E03A14">
      <w:pPr>
        <w:widowControl/>
        <w:numPr>
          <w:ilvl w:val="0"/>
          <w:numId w:val="22"/>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Представление команд.</w:t>
      </w:r>
    </w:p>
    <w:p w:rsidR="00884BE2" w:rsidRPr="00E03A14" w:rsidRDefault="00884BE2" w:rsidP="00E03A14">
      <w:pPr>
        <w:widowControl/>
        <w:numPr>
          <w:ilvl w:val="0"/>
          <w:numId w:val="22"/>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Разминка “Ты мне, я – тебе”.</w:t>
      </w:r>
    </w:p>
    <w:p w:rsidR="00884BE2" w:rsidRPr="00E03A14" w:rsidRDefault="00884BE2" w:rsidP="00E03A14">
      <w:pPr>
        <w:widowControl/>
        <w:numPr>
          <w:ilvl w:val="0"/>
          <w:numId w:val="22"/>
        </w:numPr>
        <w:suppressAutoHyphens w:val="0"/>
        <w:spacing w:line="360" w:lineRule="auto"/>
        <w:ind w:left="0" w:firstLine="709"/>
        <w:jc w:val="both"/>
        <w:rPr>
          <w:rFonts w:cs="Times New Roman"/>
          <w:color w:val="auto"/>
          <w:sz w:val="28"/>
          <w:szCs w:val="28"/>
          <w:lang w:val="ru-RU" w:eastAsia="ru-RU"/>
        </w:rPr>
      </w:pPr>
      <w:r w:rsidRPr="00E03A14">
        <w:rPr>
          <w:rFonts w:cs="Times New Roman"/>
          <w:color w:val="auto"/>
          <w:sz w:val="28"/>
          <w:szCs w:val="28"/>
          <w:lang w:val="ru-RU" w:eastAsia="ru-RU"/>
        </w:rPr>
        <w:t>“Правила учим и знаем, на практике применяем”.</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Группы получают пакеты теоретических и практических заданий, а также карточки с надписями: “Все-все” (т. е. каждый член группы рассказывает весь теоретический материал), “Один за всех” (т. е. один участник группы отвечает весь материал), “Выбор учителя” (т. е. учитель выбирает того, кто будет рассказывать теоретический материал), “Доверие” (т. е. предполагается, что все члены группы знают теорию по теме).</w:t>
      </w:r>
    </w:p>
    <w:p w:rsidR="00884BE2" w:rsidRPr="00E03A14" w:rsidRDefault="001A7CC1"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5. </w:t>
      </w:r>
      <w:r w:rsidR="00884BE2" w:rsidRPr="00E03A14">
        <w:rPr>
          <w:rFonts w:cs="Times New Roman"/>
          <w:b/>
          <w:bCs/>
          <w:color w:val="auto"/>
          <w:sz w:val="28"/>
          <w:szCs w:val="28"/>
          <w:lang w:val="ru-RU" w:eastAsia="ru-RU"/>
        </w:rPr>
        <w:t>Домашнее задание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Учащиеся получают творческое домашнее задание типа:</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 Что мне дало изучение темы… что я узнал нового интересного?</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 Как я могу полученные знания применить в повседневной жизни? и т. д.</w:t>
      </w:r>
    </w:p>
    <w:p w:rsidR="006A1D69" w:rsidRPr="00E03A14" w:rsidRDefault="001A7CC1" w:rsidP="00E03A14">
      <w:pPr>
        <w:widowControl/>
        <w:suppressAutoHyphens w:val="0"/>
        <w:spacing w:line="360" w:lineRule="auto"/>
        <w:ind w:firstLine="709"/>
        <w:jc w:val="both"/>
        <w:rPr>
          <w:rFonts w:cs="Times New Roman"/>
          <w:b/>
          <w:bCs/>
          <w:color w:val="auto"/>
          <w:sz w:val="28"/>
          <w:szCs w:val="28"/>
          <w:lang w:val="ru-RU" w:eastAsia="ru-RU"/>
        </w:rPr>
      </w:pPr>
      <w:r w:rsidRPr="00E03A14">
        <w:rPr>
          <w:rFonts w:cs="Times New Roman"/>
          <w:b/>
          <w:bCs/>
          <w:color w:val="auto"/>
          <w:sz w:val="28"/>
          <w:szCs w:val="28"/>
          <w:lang w:val="ru-RU" w:eastAsia="ru-RU"/>
        </w:rPr>
        <w:t xml:space="preserve">6. </w:t>
      </w:r>
      <w:r w:rsidR="00884BE2" w:rsidRPr="00E03A14">
        <w:rPr>
          <w:rFonts w:cs="Times New Roman"/>
          <w:b/>
          <w:bCs/>
          <w:color w:val="auto"/>
          <w:sz w:val="28"/>
          <w:szCs w:val="28"/>
          <w:lang w:val="ru-RU" w:eastAsia="ru-RU"/>
        </w:rPr>
        <w:t>Подведение итогов урока</w:t>
      </w:r>
    </w:p>
    <w:p w:rsidR="00972CAE" w:rsidRPr="00E03A14" w:rsidRDefault="00972CAE" w:rsidP="00E03A14">
      <w:pPr>
        <w:widowControl/>
        <w:suppressAutoHyphens w:val="0"/>
        <w:spacing w:line="360" w:lineRule="auto"/>
        <w:ind w:firstLine="709"/>
        <w:jc w:val="both"/>
        <w:rPr>
          <w:rFonts w:cs="Times New Roman"/>
          <w:b/>
          <w:bCs/>
          <w:color w:val="auto"/>
          <w:sz w:val="28"/>
          <w:szCs w:val="28"/>
          <w:lang w:val="ru-RU" w:eastAsia="ru-RU"/>
        </w:rPr>
      </w:pP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Cs/>
          <w:color w:val="auto"/>
          <w:sz w:val="28"/>
          <w:szCs w:val="28"/>
          <w:lang w:val="ru-RU" w:eastAsia="ru-RU"/>
        </w:rPr>
        <w:t>План урока “Имя существительное” (урок-лабиринт)</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Подготовка кабинета:</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1. Парты расставлены таким образом, что составляют “лабиринт”, но не затрудняют общение в группе.</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690"/>
        <w:gridCol w:w="1740"/>
      </w:tblGrid>
      <w:tr w:rsidR="00884BE2" w:rsidRPr="005062C2">
        <w:trPr>
          <w:tblCellSpacing w:w="15" w:type="dxa"/>
        </w:trPr>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___________</w:t>
            </w:r>
            <w:r w:rsidRPr="005062C2">
              <w:rPr>
                <w:rFonts w:cs="Times New Roman"/>
                <w:color w:val="auto"/>
                <w:sz w:val="20"/>
                <w:szCs w:val="20"/>
                <w:lang w:val="ru-RU" w:eastAsia="ru-RU"/>
              </w:rPr>
              <w:br/>
              <w:t>-- -- -- -- -- 1 гр.</w:t>
            </w:r>
          </w:p>
        </w:tc>
      </w:tr>
      <w:tr w:rsidR="00884BE2" w:rsidRPr="005062C2">
        <w:trPr>
          <w:tblCellSpacing w:w="15" w:type="dxa"/>
        </w:trPr>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____________</w:t>
            </w:r>
            <w:r w:rsidRPr="005062C2">
              <w:rPr>
                <w:rFonts w:cs="Times New Roman"/>
                <w:color w:val="auto"/>
                <w:sz w:val="20"/>
                <w:szCs w:val="20"/>
                <w:lang w:val="ru-RU" w:eastAsia="ru-RU"/>
              </w:rPr>
              <w:br/>
              <w:t>-- -- -- -- -- -- 2 гр.</w:t>
            </w:r>
          </w:p>
        </w:tc>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trPr>
          <w:tblCellSpacing w:w="15" w:type="dxa"/>
        </w:trPr>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_____________</w:t>
            </w:r>
            <w:r w:rsidRPr="005062C2">
              <w:rPr>
                <w:rFonts w:cs="Times New Roman"/>
                <w:color w:val="auto"/>
                <w:sz w:val="20"/>
                <w:szCs w:val="20"/>
                <w:lang w:val="ru-RU" w:eastAsia="ru-RU"/>
              </w:rPr>
              <w:br/>
              <w:t>-- -- -- -- -- -- -- 3 гр.</w:t>
            </w:r>
          </w:p>
        </w:tc>
      </w:tr>
      <w:tr w:rsidR="00884BE2" w:rsidRPr="005062C2">
        <w:trPr>
          <w:tblCellSpacing w:w="15" w:type="dxa"/>
        </w:trPr>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_____________</w:t>
            </w:r>
            <w:r w:rsidRPr="005062C2">
              <w:rPr>
                <w:rFonts w:cs="Times New Roman"/>
                <w:color w:val="auto"/>
                <w:sz w:val="20"/>
                <w:szCs w:val="20"/>
                <w:lang w:val="ru-RU" w:eastAsia="ru-RU"/>
              </w:rPr>
              <w:br/>
              <w:t>-- -- -- -- -- -- -- 4гр.</w:t>
            </w:r>
          </w:p>
        </w:tc>
        <w:tc>
          <w:tcPr>
            <w:tcW w:w="0" w:type="auto"/>
            <w:vAlign w:val="center"/>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bl>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2. Сменные стенды:</w:t>
      </w:r>
    </w:p>
    <w:p w:rsidR="005062C2" w:rsidRDefault="005062C2" w:rsidP="00E03A14">
      <w:pPr>
        <w:widowControl/>
        <w:suppressAutoHyphens w:val="0"/>
        <w:spacing w:line="360" w:lineRule="auto"/>
        <w:ind w:firstLine="709"/>
        <w:jc w:val="both"/>
        <w:rPr>
          <w:rFonts w:cs="Times New Roman"/>
          <w:color w:val="auto"/>
          <w:sz w:val="28"/>
          <w:szCs w:val="28"/>
          <w:lang w:eastAsia="ru-RU"/>
        </w:rPr>
      </w:pP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а)</w:t>
      </w:r>
    </w:p>
    <w:tbl>
      <w:tblPr>
        <w:tblW w:w="8315"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315"/>
      </w:tblGrid>
      <w:tr w:rsidR="00884BE2" w:rsidRPr="005062C2" w:rsidTr="005062C2">
        <w:trPr>
          <w:trHeight w:val="726"/>
          <w:tblCellSpacing w:w="15" w:type="dxa"/>
          <w:jc w:val="center"/>
        </w:trPr>
        <w:tc>
          <w:tcPr>
            <w:tcW w:w="0" w:type="auto"/>
            <w:tcBorders>
              <w:top w:val="outset" w:sz="6" w:space="0" w:color="auto"/>
              <w:bottom w:val="outset" w:sz="6" w:space="0" w:color="auto"/>
            </w:tcBorders>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Лабиринт – первоначально, большое здание со сложно организованными Переходами в Древней Греции.</w:t>
            </w:r>
          </w:p>
        </w:tc>
      </w:tr>
    </w:tbl>
    <w:p w:rsidR="005062C2" w:rsidRDefault="005062C2" w:rsidP="00E03A14">
      <w:pPr>
        <w:widowControl/>
        <w:suppressAutoHyphens w:val="0"/>
        <w:spacing w:line="360" w:lineRule="auto"/>
        <w:ind w:firstLine="709"/>
        <w:jc w:val="both"/>
        <w:rPr>
          <w:rFonts w:cs="Times New Roman"/>
          <w:color w:val="auto"/>
          <w:sz w:val="28"/>
          <w:szCs w:val="28"/>
          <w:lang w:eastAsia="ru-RU"/>
        </w:rPr>
      </w:pPr>
    </w:p>
    <w:p w:rsidR="00884BE2" w:rsidRDefault="00884BE2" w:rsidP="00E03A14">
      <w:pPr>
        <w:widowControl/>
        <w:suppressAutoHyphens w:val="0"/>
        <w:spacing w:line="360" w:lineRule="auto"/>
        <w:ind w:firstLine="709"/>
        <w:jc w:val="both"/>
        <w:rPr>
          <w:rFonts w:cs="Times New Roman"/>
          <w:color w:val="auto"/>
          <w:sz w:val="28"/>
          <w:szCs w:val="28"/>
          <w:lang w:eastAsia="ru-RU"/>
        </w:rPr>
      </w:pPr>
      <w:r w:rsidRPr="00E03A14">
        <w:rPr>
          <w:rFonts w:cs="Times New Roman"/>
          <w:color w:val="auto"/>
          <w:sz w:val="28"/>
          <w:szCs w:val="28"/>
          <w:lang w:val="ru-RU" w:eastAsia="ru-RU"/>
        </w:rPr>
        <w:t>б) “Лабиринт” с прикрепленными на нем препятствиями-заданиями по теме</w:t>
      </w:r>
    </w:p>
    <w:p w:rsidR="005062C2" w:rsidRPr="005062C2" w:rsidRDefault="005062C2" w:rsidP="00E03A14">
      <w:pPr>
        <w:widowControl/>
        <w:suppressAutoHyphens w:val="0"/>
        <w:spacing w:line="360" w:lineRule="auto"/>
        <w:ind w:firstLine="709"/>
        <w:jc w:val="both"/>
        <w:rPr>
          <w:rFonts w:cs="Times New Roman"/>
          <w:color w:val="auto"/>
          <w:sz w:val="28"/>
          <w:szCs w:val="28"/>
          <w:lang w:eastAsia="ru-RU"/>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95"/>
      </w:tblGrid>
      <w:tr w:rsidR="00884BE2" w:rsidRPr="005062C2" w:rsidTr="005062C2">
        <w:trPr>
          <w:tblCellSpacing w:w="15" w:type="dxa"/>
          <w:jc w:val="center"/>
        </w:trPr>
        <w:tc>
          <w:tcPr>
            <w:tcW w:w="0" w:type="auto"/>
            <w:tcBorders>
              <w:top w:val="outset" w:sz="6" w:space="0" w:color="auto"/>
              <w:bottom w:val="outset" w:sz="6" w:space="0" w:color="auto"/>
            </w:tcBorders>
          </w:tcPr>
          <w:p w:rsidR="00884BE2" w:rsidRPr="005062C2" w:rsidRDefault="00BB4660" w:rsidP="005062C2">
            <w:pPr>
              <w:widowControl/>
              <w:suppressAutoHyphens w:val="0"/>
              <w:spacing w:line="360" w:lineRule="auto"/>
              <w:rPr>
                <w:rFonts w:cs="Times New Roman"/>
                <w:color w:val="auto"/>
                <w:sz w:val="20"/>
                <w:szCs w:val="20"/>
                <w:lang w:val="ru-RU" w:eastAsia="ru-RU"/>
              </w:rPr>
            </w:pPr>
            <w:r>
              <w:rPr>
                <w:rFonts w:cs="Times New Roman"/>
                <w:color w:val="auto"/>
                <w:sz w:val="20"/>
                <w:szCs w:val="2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2.25pt;height:116.25pt">
                  <v:imagedata r:id="rId9" o:title=""/>
                </v:shape>
              </w:pict>
            </w:r>
          </w:p>
        </w:tc>
      </w:tr>
    </w:tbl>
    <w:p w:rsidR="00884BE2" w:rsidRPr="00E03A14" w:rsidRDefault="005062C2" w:rsidP="00E03A14">
      <w:pPr>
        <w:widowControl/>
        <w:suppressAutoHyphens w:val="0"/>
        <w:spacing w:line="360" w:lineRule="auto"/>
        <w:ind w:firstLine="709"/>
        <w:jc w:val="both"/>
        <w:rPr>
          <w:rFonts w:cs="Times New Roman"/>
          <w:color w:val="auto"/>
          <w:sz w:val="28"/>
          <w:szCs w:val="28"/>
          <w:lang w:val="ru-RU" w:eastAsia="ru-RU"/>
        </w:rPr>
      </w:pPr>
      <w:r>
        <w:rPr>
          <w:rFonts w:cs="Times New Roman"/>
          <w:color w:val="auto"/>
          <w:sz w:val="28"/>
          <w:szCs w:val="28"/>
          <w:lang w:eastAsia="ru-RU"/>
        </w:rPr>
        <w:br w:type="page"/>
      </w:r>
      <w:r w:rsidR="00884BE2" w:rsidRPr="00E03A14">
        <w:rPr>
          <w:rFonts w:cs="Times New Roman"/>
          <w:color w:val="auto"/>
          <w:sz w:val="28"/>
          <w:szCs w:val="28"/>
          <w:lang w:val="ru-RU" w:eastAsia="ru-RU"/>
        </w:rPr>
        <w:t>в)</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882"/>
      </w:tblGrid>
      <w:tr w:rsidR="00884BE2" w:rsidRPr="005062C2" w:rsidTr="005062C2">
        <w:trPr>
          <w:tblCellSpacing w:w="15" w:type="dxa"/>
          <w:jc w:val="center"/>
        </w:trPr>
        <w:tc>
          <w:tcPr>
            <w:tcW w:w="0" w:type="auto"/>
            <w:tcBorders>
              <w:top w:val="outset" w:sz="6" w:space="0" w:color="auto"/>
              <w:bottom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Эрудиция - глубокие знания, начитанность.</w:t>
            </w:r>
          </w:p>
        </w:tc>
      </w:tr>
    </w:tbl>
    <w:p w:rsidR="005062C2" w:rsidRDefault="005062C2" w:rsidP="00E03A14">
      <w:pPr>
        <w:widowControl/>
        <w:suppressAutoHyphens w:val="0"/>
        <w:spacing w:line="360" w:lineRule="auto"/>
        <w:ind w:firstLine="709"/>
        <w:jc w:val="both"/>
        <w:rPr>
          <w:rFonts w:cs="Times New Roman"/>
          <w:color w:val="auto"/>
          <w:sz w:val="28"/>
          <w:szCs w:val="28"/>
          <w:lang w:eastAsia="ru-RU"/>
        </w:rPr>
      </w:pP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г)</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6107"/>
      </w:tblGrid>
      <w:tr w:rsidR="00884BE2" w:rsidRPr="005062C2" w:rsidTr="005062C2">
        <w:trPr>
          <w:tblCellSpacing w:w="15" w:type="dxa"/>
          <w:jc w:val="center"/>
        </w:trPr>
        <w:tc>
          <w:tcPr>
            <w:tcW w:w="0" w:type="auto"/>
            <w:tcBorders>
              <w:top w:val="outset" w:sz="6" w:space="0" w:color="auto"/>
              <w:bottom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Деформация - изменение формы чего-либо. Деформированный текст.</w:t>
            </w:r>
          </w:p>
        </w:tc>
      </w:tr>
    </w:tbl>
    <w:p w:rsidR="005062C2" w:rsidRDefault="005062C2" w:rsidP="00E03A14">
      <w:pPr>
        <w:widowControl/>
        <w:suppressAutoHyphens w:val="0"/>
        <w:spacing w:line="360" w:lineRule="auto"/>
        <w:ind w:firstLine="709"/>
        <w:jc w:val="both"/>
        <w:rPr>
          <w:rFonts w:cs="Times New Roman"/>
          <w:color w:val="auto"/>
          <w:sz w:val="28"/>
          <w:szCs w:val="28"/>
          <w:lang w:eastAsia="ru-RU"/>
        </w:rPr>
      </w:pP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д) Обобщаюшая таблица “Имя существительное”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е) Тренажеры (групповой, индивидуальные)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ж) перфокарты</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 Тема: Имя существительное (обобщение)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знать:</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уметь:</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е) Терминологический “лабиринт”</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 xml:space="preserve">1. Инструктаж </w:t>
      </w:r>
      <w:r w:rsidRPr="00E03A14">
        <w:rPr>
          <w:rFonts w:cs="Times New Roman"/>
          <w:color w:val="auto"/>
          <w:sz w:val="28"/>
          <w:szCs w:val="28"/>
          <w:lang w:val="ru-RU" w:eastAsia="ru-RU"/>
        </w:rPr>
        <w:t>(3 минуты)</w:t>
      </w:r>
      <w:r w:rsidR="001A7CC1" w:rsidRPr="00E03A14">
        <w:rPr>
          <w:rFonts w:cs="Times New Roman"/>
          <w:color w:val="auto"/>
          <w:sz w:val="28"/>
          <w:szCs w:val="28"/>
          <w:lang w:val="ru-RU" w:eastAsia="ru-RU"/>
        </w:rPr>
        <w:t>.</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Чтобы обобщить и систематизировать знания по теме “Имя существительное”, мы отправимся в лабиринт.</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 А что это такое? (обращаемся к стенду со словарной статье). Древнегреческому герою Тезею выбраться из лабиринта помогла нить, которую ему дала Ариадна. С давних времен выражение “нить Ариадны” означает – путеводная нить. Нашей путеводной нитью для прохождения лабиринта будут знания, умения и практические навыки.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Поэтому девизом нашего урока будут слова пословицы; Мир освещается солнцем. А человек – знанием!</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На выходе из лабиринта нас ожидают “5” и “4” к. А высшая награда за знания, умения и навыки.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Каждый теоретический вопрос предполагает выполнение практического задания. Будьте внимательны!</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Итак, мы должны знать теоретический материал по теме, применять полученные знания на практике, показав высшую ступень умения обобщать и систематизировать факты языка при индивидуальном морфологическом разборе.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Счастливого пути!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2. У входа в лабиринт</w:t>
      </w:r>
      <w:r w:rsidRPr="00E03A14">
        <w:rPr>
          <w:rFonts w:cs="Times New Roman"/>
          <w:b/>
          <w:bCs/>
          <w:color w:val="auto"/>
          <w:sz w:val="28"/>
          <w:szCs w:val="28"/>
          <w:lang w:val="ru-RU" w:eastAsia="ru-RU"/>
        </w:rPr>
        <w:t xml:space="preserve"> Препятствие</w:t>
      </w:r>
      <w:r w:rsidRPr="00E03A14">
        <w:rPr>
          <w:rFonts w:cs="Times New Roman"/>
          <w:color w:val="auto"/>
          <w:sz w:val="28"/>
          <w:szCs w:val="28"/>
          <w:lang w:val="ru-RU" w:eastAsia="ru-RU"/>
        </w:rPr>
        <w:t xml:space="preserve"> </w:t>
      </w:r>
      <w:r w:rsidRPr="00E03A14">
        <w:rPr>
          <w:rFonts w:cs="Times New Roman"/>
          <w:b/>
          <w:bCs/>
          <w:color w:val="auto"/>
          <w:sz w:val="28"/>
          <w:szCs w:val="28"/>
          <w:lang w:val="ru-RU" w:eastAsia="ru-RU"/>
        </w:rPr>
        <w:t>№1 “Знаю орфограммы”</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Теоретическая часть: каждый ученик получает карточку с названием изученной орфограммы, отвечают по цепочке, приводят примеры.</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Практическая часть: графический диктант.</w:t>
      </w:r>
    </w:p>
    <w:tbl>
      <w:tblPr>
        <w:tblW w:w="0" w:type="auto"/>
        <w:jc w:val="center"/>
        <w:tblCellSpacing w:w="0" w:type="dxa"/>
        <w:tblCellMar>
          <w:top w:w="105" w:type="dxa"/>
          <w:left w:w="105" w:type="dxa"/>
          <w:bottom w:w="105" w:type="dxa"/>
          <w:right w:w="105" w:type="dxa"/>
        </w:tblCellMar>
        <w:tblLook w:val="0000" w:firstRow="0" w:lastRow="0" w:firstColumn="0" w:lastColumn="0" w:noHBand="0" w:noVBand="0"/>
      </w:tblPr>
      <w:tblGrid>
        <w:gridCol w:w="1660"/>
        <w:gridCol w:w="622"/>
      </w:tblGrid>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 кОсить</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О</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2. фуТбол</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Т</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3. дороЖка</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Ж</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4. позДний</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Д</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5. жИзнь</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И</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6. подЪезд</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Ъ</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7. у школы</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8. ночЬ</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Ь</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9. помоЩНик</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ЩН</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10ДОчитать</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ДО</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11. РАСписание</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РАС</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12. слОжить</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О</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13. вырАсти</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А</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14. чЕрный</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Е</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15. цИфра</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И</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16. Барнаул</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Б</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17. о РодинЕ</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Е</w:t>
            </w:r>
          </w:p>
        </w:tc>
      </w:tr>
      <w:tr w:rsidR="00884BE2" w:rsidRPr="005062C2" w:rsidTr="005062C2">
        <w:trPr>
          <w:tblCellSpacing w:w="0" w:type="dxa"/>
          <w:jc w:val="center"/>
        </w:trPr>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18. врачОм</w:t>
            </w:r>
          </w:p>
        </w:tc>
        <w:tc>
          <w:tcPr>
            <w:tcW w:w="0" w:type="auto"/>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О</w:t>
            </w:r>
          </w:p>
        </w:tc>
      </w:tr>
    </w:tbl>
    <w:p w:rsidR="00884BE2" w:rsidRPr="00E03A14" w:rsidRDefault="005062C2" w:rsidP="00E03A14">
      <w:pPr>
        <w:widowControl/>
        <w:suppressAutoHyphens w:val="0"/>
        <w:spacing w:line="360" w:lineRule="auto"/>
        <w:ind w:firstLine="709"/>
        <w:jc w:val="both"/>
        <w:rPr>
          <w:rFonts w:cs="Times New Roman"/>
          <w:color w:val="auto"/>
          <w:sz w:val="28"/>
          <w:szCs w:val="28"/>
          <w:lang w:val="ru-RU" w:eastAsia="ru-RU"/>
        </w:rPr>
      </w:pPr>
      <w:r>
        <w:rPr>
          <w:rFonts w:cs="Times New Roman"/>
          <w:b/>
          <w:bCs/>
          <w:color w:val="auto"/>
          <w:sz w:val="28"/>
          <w:szCs w:val="28"/>
          <w:lang w:eastAsia="ru-RU"/>
        </w:rPr>
        <w:br w:type="page"/>
      </w:r>
      <w:r w:rsidR="00884BE2" w:rsidRPr="00E03A14">
        <w:rPr>
          <w:rFonts w:cs="Times New Roman"/>
          <w:b/>
          <w:bCs/>
          <w:color w:val="auto"/>
          <w:sz w:val="28"/>
          <w:szCs w:val="28"/>
          <w:lang w:val="ru-RU" w:eastAsia="ru-RU"/>
        </w:rPr>
        <w:t>Препятствие№2 “Найди ошибку”</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Обращаю внимание учащихся на то, что в определении имени существительного допущена ошибка.</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Задача группы не только найти ошибку, но и объяснить ее.</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1 группа: “Имя существительное-самостоятельная часть речи, которая обозначает предмет. Имена существительные бывают мужского, женского или среднего рода и изменяются по падежам и числам. В предложении имена существительные чаще всего бывают подлежащими и дополнениями”.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2 группа: “Имя существительное – самостоятельная часть речи, которая обозначает предмет. Имя существительное отвечает на вопросы кто? что ?, относится к мужскому, женскому или среднему роду и изменяется по лицам и числам. В предложении чаще всего бывает подлежащим или дополнением”.</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Препятствие №3 “Кто больше?”</w:t>
      </w:r>
      <w:r w:rsidRPr="00E03A14">
        <w:rPr>
          <w:rFonts w:cs="Times New Roman"/>
          <w:color w:val="auto"/>
          <w:sz w:val="28"/>
          <w:szCs w:val="28"/>
          <w:lang w:val="ru-RU" w:eastAsia="ru-RU"/>
        </w:rPr>
        <w:t xml:space="preserve"> (1мин. )</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Проверим вашу эрудицию (обращаемся к словарной статье-эрудит)</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Задание: Написать за одну минуту как можно больше имен существительных собственных к данному нарицательному. Кто напишет больше, тот и получит звание “Эрудит”.</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1,2,3,4 группы-город… (Барнаул, Алейск, Бийск,Заринск, Змеиногороск. . . )</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Препятствие№4 “Не ошибись”</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Задание 1-3 группы называют имена существительные одушевленные, 2-4 - неодушевленные (по цепочке, без заминки)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Препятствие №5 “Третий лишний”</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Задание: Повторим род имен существительных.</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1 группа - зима, снежинка, облачко</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2 группа - мальчик, юноша, плакса</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3 группа - жадина, обжора, девочка</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4 группа - поле, огород, ведро</w:t>
      </w:r>
    </w:p>
    <w:p w:rsidR="00884BE2" w:rsidRPr="00E03A14" w:rsidRDefault="005062C2" w:rsidP="00E03A14">
      <w:pPr>
        <w:widowControl/>
        <w:suppressAutoHyphens w:val="0"/>
        <w:spacing w:line="360" w:lineRule="auto"/>
        <w:ind w:firstLine="709"/>
        <w:jc w:val="both"/>
        <w:rPr>
          <w:rFonts w:cs="Times New Roman"/>
          <w:color w:val="auto"/>
          <w:sz w:val="28"/>
          <w:szCs w:val="28"/>
          <w:lang w:val="ru-RU" w:eastAsia="ru-RU"/>
        </w:rPr>
      </w:pPr>
      <w:r w:rsidRPr="005062C2">
        <w:rPr>
          <w:rFonts w:cs="Times New Roman"/>
          <w:b/>
          <w:bCs/>
          <w:color w:val="auto"/>
          <w:sz w:val="28"/>
          <w:szCs w:val="28"/>
          <w:lang w:val="ru-RU" w:eastAsia="ru-RU"/>
        </w:rPr>
        <w:br w:type="page"/>
      </w:r>
      <w:r w:rsidR="00884BE2" w:rsidRPr="00E03A14">
        <w:rPr>
          <w:rFonts w:cs="Times New Roman"/>
          <w:b/>
          <w:bCs/>
          <w:color w:val="auto"/>
          <w:sz w:val="28"/>
          <w:szCs w:val="28"/>
          <w:lang w:val="ru-RU" w:eastAsia="ru-RU"/>
        </w:rPr>
        <w:t>Препятствие №6 “Род, число и падежи крепко в памяти держи”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Задание: Работаем по обобщающей таблице. Докажите, что слова синева и синий обозначающие цвет,являются разными частями речи.</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Во-первых,…</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Во-вторых,…</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В-третьих,.</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Работаем по перфокартам (“ключ” накладывается на рабочие перфокарты, прокалывается (х), оценивается)</w:t>
      </w:r>
    </w:p>
    <w:tbl>
      <w:tblPr>
        <w:tblW w:w="0" w:type="auto"/>
        <w:jc w:val="center"/>
        <w:tblCellSpacing w:w="7" w:type="dxa"/>
        <w:tblCellMar>
          <w:top w:w="105" w:type="dxa"/>
          <w:left w:w="105" w:type="dxa"/>
          <w:bottom w:w="105" w:type="dxa"/>
          <w:right w:w="105" w:type="dxa"/>
        </w:tblCellMar>
        <w:tblLook w:val="0000" w:firstRow="0" w:lastRow="0" w:firstColumn="0" w:lastColumn="0" w:noHBand="0" w:noVBand="0"/>
      </w:tblPr>
      <w:tblGrid>
        <w:gridCol w:w="2331"/>
        <w:gridCol w:w="2703"/>
      </w:tblGrid>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1 - 3 гр.</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2 - 4 гр.</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 работать на фабрик__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 учиться в школ___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2. приехать из Сибир__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2. жить в переулк___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3. идти по площад__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3. идти по улиц____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4. лежать на крыш___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4. возвращаться с фабрик___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5. плачет от бол___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5. отдыхать в лагер___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6. рыба на блюд___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6. нужны природ___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7. лежит на сен___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7. нет радост__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8. живет в деревн___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8. бежит по дорожк__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9. около рощ___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9. занесло в пол__</w:t>
            </w:r>
          </w:p>
        </w:tc>
      </w:tr>
      <w:tr w:rsidR="00884BE2" w:rsidRPr="005062C2" w:rsidTr="005062C2">
        <w:trPr>
          <w:tblCellSpacing w:w="7" w:type="dxa"/>
          <w:jc w:val="center"/>
        </w:trPr>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10. письмо от матер____</w:t>
            </w:r>
          </w:p>
        </w:tc>
        <w:tc>
          <w:tcPr>
            <w:tcW w:w="0" w:type="auto"/>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10. подъехал к площад___</w:t>
            </w:r>
          </w:p>
        </w:tc>
      </w:tr>
    </w:tbl>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086"/>
        <w:gridCol w:w="2266"/>
      </w:tblGrid>
      <w:tr w:rsidR="00884BE2" w:rsidRPr="00E03A14">
        <w:trPr>
          <w:tblCellSpacing w:w="15" w:type="dxa"/>
        </w:trPr>
        <w:tc>
          <w:tcPr>
            <w:tcW w:w="0" w:type="auto"/>
            <w:vAlign w:val="center"/>
          </w:tcPr>
          <w:tbl>
            <w:tblPr>
              <w:tblW w:w="199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864"/>
              <w:gridCol w:w="562"/>
              <w:gridCol w:w="569"/>
            </w:tblGrid>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№п/п</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Е</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И</w:t>
                  </w: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2</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3</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4</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5</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6</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7</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8</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9</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r w:rsidR="00884BE2" w:rsidRPr="005062C2" w:rsidTr="005062C2">
              <w:trPr>
                <w:tblCellSpacing w:w="7" w:type="dxa"/>
                <w:jc w:val="center"/>
              </w:trPr>
              <w:tc>
                <w:tcPr>
                  <w:tcW w:w="21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10</w:t>
                  </w: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4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bl>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p>
        </w:tc>
        <w:tc>
          <w:tcPr>
            <w:tcW w:w="0" w:type="auto"/>
            <w:vAlign w:val="center"/>
          </w:tcPr>
          <w:tbl>
            <w:tblPr>
              <w:tblW w:w="217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722"/>
              <w:gridCol w:w="882"/>
              <w:gridCol w:w="571"/>
            </w:tblGrid>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№п\п</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Е</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И</w:t>
                  </w: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2</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3</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4</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5</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6</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7</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8</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9</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r>
            <w:tr w:rsidR="00884BE2" w:rsidRPr="005062C2" w:rsidTr="005062C2">
              <w:trPr>
                <w:tblCellSpacing w:w="7" w:type="dxa"/>
                <w:jc w:val="center"/>
              </w:trPr>
              <w:tc>
                <w:tcPr>
                  <w:tcW w:w="16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10</w:t>
                  </w:r>
                </w:p>
              </w:tc>
              <w:tc>
                <w:tcPr>
                  <w:tcW w:w="205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p>
              </w:tc>
              <w:tc>
                <w:tcPr>
                  <w:tcW w:w="1300" w:type="pct"/>
                  <w:tcBorders>
                    <w:top w:val="outset" w:sz="6" w:space="0" w:color="auto"/>
                    <w:left w:val="outset" w:sz="6" w:space="0" w:color="auto"/>
                    <w:bottom w:val="outset" w:sz="6" w:space="0" w:color="auto"/>
                    <w:right w:val="outset" w:sz="6" w:space="0" w:color="auto"/>
                  </w:tcBorders>
                </w:tcPr>
                <w:p w:rsidR="00884BE2" w:rsidRPr="005062C2" w:rsidRDefault="00884BE2" w:rsidP="005062C2">
                  <w:pPr>
                    <w:widowControl/>
                    <w:suppressAutoHyphens w:val="0"/>
                    <w:spacing w:line="360" w:lineRule="auto"/>
                    <w:rPr>
                      <w:rFonts w:cs="Times New Roman"/>
                      <w:color w:val="auto"/>
                      <w:sz w:val="20"/>
                      <w:szCs w:val="20"/>
                      <w:lang w:val="ru-RU" w:eastAsia="ru-RU"/>
                    </w:rPr>
                  </w:pPr>
                  <w:r w:rsidRPr="005062C2">
                    <w:rPr>
                      <w:rFonts w:cs="Times New Roman"/>
                      <w:color w:val="auto"/>
                      <w:sz w:val="20"/>
                      <w:szCs w:val="20"/>
                      <w:lang w:val="ru-RU" w:eastAsia="ru-RU"/>
                    </w:rPr>
                    <w:t>+</w:t>
                  </w:r>
                </w:p>
              </w:tc>
            </w:tr>
          </w:tbl>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p>
        </w:tc>
      </w:tr>
    </w:tbl>
    <w:p w:rsidR="005062C2" w:rsidRDefault="005062C2" w:rsidP="00E03A14">
      <w:pPr>
        <w:widowControl/>
        <w:suppressAutoHyphens w:val="0"/>
        <w:spacing w:line="360" w:lineRule="auto"/>
        <w:ind w:firstLine="709"/>
        <w:jc w:val="both"/>
        <w:rPr>
          <w:rFonts w:cs="Times New Roman"/>
          <w:b/>
          <w:bCs/>
          <w:color w:val="auto"/>
          <w:sz w:val="28"/>
          <w:szCs w:val="28"/>
          <w:lang w:eastAsia="ru-RU"/>
        </w:rPr>
      </w:pPr>
    </w:p>
    <w:p w:rsidR="00913967" w:rsidRPr="00E03A14" w:rsidRDefault="00884BE2" w:rsidP="00E03A14">
      <w:pPr>
        <w:widowControl/>
        <w:suppressAutoHyphens w:val="0"/>
        <w:spacing w:line="360" w:lineRule="auto"/>
        <w:ind w:firstLine="709"/>
        <w:jc w:val="both"/>
        <w:rPr>
          <w:rFonts w:cs="Times New Roman"/>
          <w:b/>
          <w:bCs/>
          <w:color w:val="auto"/>
          <w:sz w:val="28"/>
          <w:szCs w:val="28"/>
          <w:lang w:val="ru-RU" w:eastAsia="ru-RU"/>
        </w:rPr>
      </w:pPr>
      <w:r w:rsidRPr="00E03A14">
        <w:rPr>
          <w:rFonts w:cs="Times New Roman"/>
          <w:b/>
          <w:bCs/>
          <w:color w:val="auto"/>
          <w:sz w:val="28"/>
          <w:szCs w:val="28"/>
          <w:lang w:val="ru-RU" w:eastAsia="ru-RU"/>
        </w:rPr>
        <w:t>Препятствие №7 “ Деформированный текст”</w:t>
      </w:r>
    </w:p>
    <w:p w:rsidR="00913967" w:rsidRPr="00E03A14" w:rsidRDefault="00913967"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Имя существительное</w:t>
      </w:r>
      <w:r w:rsidR="005062C2">
        <w:rPr>
          <w:rFonts w:cs="Times New Roman"/>
          <w:color w:val="auto"/>
          <w:sz w:val="28"/>
          <w:szCs w:val="28"/>
          <w:lang w:val="ru-RU"/>
        </w:rPr>
        <w:t xml:space="preserve"> </w:t>
      </w:r>
      <w:r w:rsidRPr="00E03A14">
        <w:rPr>
          <w:rFonts w:cs="Times New Roman"/>
          <w:color w:val="auto"/>
          <w:sz w:val="28"/>
          <w:szCs w:val="28"/>
          <w:lang w:val="ru-RU"/>
        </w:rPr>
        <w:t>-</w:t>
      </w:r>
      <w:r w:rsidR="005062C2">
        <w:rPr>
          <w:rFonts w:cs="Times New Roman"/>
          <w:color w:val="auto"/>
          <w:sz w:val="28"/>
          <w:szCs w:val="28"/>
          <w:lang w:val="ru-RU"/>
        </w:rPr>
        <w:t xml:space="preserve"> </w:t>
      </w:r>
      <w:r w:rsidRPr="00E03A14">
        <w:rPr>
          <w:rFonts w:cs="Times New Roman"/>
          <w:color w:val="auto"/>
          <w:sz w:val="28"/>
          <w:szCs w:val="28"/>
          <w:lang w:val="ru-RU"/>
        </w:rPr>
        <w:t>с.</w:t>
      </w:r>
      <w:r w:rsidR="005062C2">
        <w:rPr>
          <w:rFonts w:cs="Times New Roman"/>
          <w:color w:val="auto"/>
          <w:sz w:val="28"/>
          <w:szCs w:val="28"/>
          <w:lang w:val="ru-RU"/>
        </w:rPr>
        <w:t xml:space="preserve"> </w:t>
      </w:r>
      <w:r w:rsidRPr="00E03A14">
        <w:rPr>
          <w:rFonts w:cs="Times New Roman"/>
          <w:color w:val="auto"/>
          <w:sz w:val="28"/>
          <w:szCs w:val="28"/>
          <w:lang w:val="ru-RU"/>
        </w:rPr>
        <w:t>ч.</w:t>
      </w:r>
      <w:r w:rsidR="005062C2">
        <w:rPr>
          <w:rFonts w:cs="Times New Roman"/>
          <w:color w:val="auto"/>
          <w:sz w:val="28"/>
          <w:szCs w:val="28"/>
          <w:lang w:val="ru-RU"/>
        </w:rPr>
        <w:t xml:space="preserve"> </w:t>
      </w:r>
      <w:r w:rsidRPr="00E03A14">
        <w:rPr>
          <w:rFonts w:cs="Times New Roman"/>
          <w:color w:val="auto"/>
          <w:sz w:val="28"/>
          <w:szCs w:val="28"/>
          <w:lang w:val="ru-RU"/>
        </w:rPr>
        <w:t xml:space="preserve"> Р .</w:t>
      </w:r>
    </w:p>
    <w:p w:rsidR="00913967" w:rsidRPr="00E03A14" w:rsidRDefault="00913967"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1. Обозначает предмет</w:t>
      </w:r>
    </w:p>
    <w:p w:rsidR="00913967" w:rsidRPr="00E03A14" w:rsidRDefault="00913967" w:rsidP="00E03A14">
      <w:pPr>
        <w:spacing w:line="360" w:lineRule="auto"/>
        <w:ind w:firstLine="709"/>
        <w:jc w:val="both"/>
        <w:rPr>
          <w:rFonts w:cs="Times New Roman"/>
          <w:color w:val="auto"/>
          <w:sz w:val="28"/>
          <w:szCs w:val="28"/>
        </w:rPr>
      </w:pPr>
      <w:r w:rsidRPr="00E03A14">
        <w:rPr>
          <w:rFonts w:cs="Times New Roman"/>
          <w:color w:val="auto"/>
          <w:sz w:val="28"/>
          <w:szCs w:val="28"/>
          <w:lang w:val="ru-RU"/>
        </w:rPr>
        <w:t xml:space="preserve">отвечаетна? кто? </w:t>
      </w:r>
      <w:r w:rsidRPr="005062C2">
        <w:rPr>
          <w:rFonts w:cs="Times New Roman"/>
          <w:color w:val="auto"/>
          <w:sz w:val="28"/>
          <w:szCs w:val="28"/>
          <w:lang w:val="ru-RU"/>
        </w:rPr>
        <w:t>что? Н. ф.</w:t>
      </w:r>
      <w:r w:rsidRPr="00E03A14">
        <w:rPr>
          <w:rFonts w:cs="Times New Roman"/>
          <w:color w:val="auto"/>
          <w:sz w:val="28"/>
          <w:szCs w:val="28"/>
        </w:rPr>
        <w:t>– И.п .</w:t>
      </w:r>
    </w:p>
    <w:p w:rsidR="00913967" w:rsidRPr="005062C2" w:rsidRDefault="00913967" w:rsidP="00E03A14">
      <w:pPr>
        <w:widowControl/>
        <w:numPr>
          <w:ilvl w:val="0"/>
          <w:numId w:val="23"/>
        </w:numPr>
        <w:suppressAutoHyphens w:val="0"/>
        <w:spacing w:line="360" w:lineRule="auto"/>
        <w:ind w:left="0" w:firstLine="709"/>
        <w:jc w:val="both"/>
        <w:rPr>
          <w:rFonts w:cs="Times New Roman"/>
          <w:color w:val="auto"/>
          <w:sz w:val="28"/>
          <w:szCs w:val="28"/>
          <w:lang w:val="ru-RU"/>
        </w:rPr>
      </w:pPr>
      <w:r w:rsidRPr="005062C2">
        <w:rPr>
          <w:rFonts w:cs="Times New Roman"/>
          <w:color w:val="auto"/>
          <w:sz w:val="28"/>
          <w:szCs w:val="28"/>
          <w:lang w:val="ru-RU"/>
        </w:rPr>
        <w:t>Пос 2.Постоянные признаки : собственное/ нарицательное</w:t>
      </w:r>
    </w:p>
    <w:p w:rsidR="00913967" w:rsidRPr="00E03A14" w:rsidRDefault="00913967" w:rsidP="00E03A14">
      <w:pPr>
        <w:widowControl/>
        <w:numPr>
          <w:ilvl w:val="0"/>
          <w:numId w:val="23"/>
        </w:numPr>
        <w:suppressAutoHyphens w:val="0"/>
        <w:spacing w:line="360" w:lineRule="auto"/>
        <w:ind w:left="0" w:firstLine="709"/>
        <w:jc w:val="both"/>
        <w:rPr>
          <w:rFonts w:cs="Times New Roman"/>
          <w:color w:val="auto"/>
          <w:sz w:val="28"/>
          <w:szCs w:val="28"/>
        </w:rPr>
      </w:pPr>
      <w:r w:rsidRPr="00E03A14">
        <w:rPr>
          <w:rFonts w:cs="Times New Roman"/>
          <w:color w:val="auto"/>
          <w:sz w:val="28"/>
          <w:szCs w:val="28"/>
        </w:rPr>
        <w:t>оод одушевленные/неодушевленные</w:t>
      </w:r>
    </w:p>
    <w:p w:rsidR="00913967" w:rsidRPr="00E03A14" w:rsidRDefault="00913967"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род: м.р; ж . р. ; ср.р; общий</w:t>
      </w:r>
    </w:p>
    <w:p w:rsidR="00913967" w:rsidRPr="00E03A14" w:rsidRDefault="00913967"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типы склонения: 1 скл.2 скл.3 скл.</w:t>
      </w:r>
    </w:p>
    <w:p w:rsidR="00913967" w:rsidRPr="00E03A14" w:rsidRDefault="00913967"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Разноскл.сущ; нескл.сущ.</w:t>
      </w:r>
    </w:p>
    <w:p w:rsidR="00913967" w:rsidRPr="00E03A14" w:rsidRDefault="00913967" w:rsidP="00E03A14">
      <w:pPr>
        <w:spacing w:line="360" w:lineRule="auto"/>
        <w:ind w:firstLine="709"/>
        <w:jc w:val="both"/>
        <w:rPr>
          <w:rFonts w:cs="Times New Roman"/>
          <w:color w:val="auto"/>
          <w:sz w:val="28"/>
          <w:szCs w:val="28"/>
          <w:lang w:val="ru-RU"/>
        </w:rPr>
      </w:pPr>
      <w:r w:rsidRPr="00E03A14">
        <w:rPr>
          <w:rFonts w:cs="Times New Roman"/>
          <w:color w:val="auto"/>
          <w:sz w:val="28"/>
          <w:szCs w:val="28"/>
          <w:lang w:val="ru-RU"/>
        </w:rPr>
        <w:t>123</w:t>
      </w:r>
    </w:p>
    <w:p w:rsidR="00913967" w:rsidRPr="00E03A14" w:rsidRDefault="00913967" w:rsidP="00E03A14">
      <w:pPr>
        <w:spacing w:line="360" w:lineRule="auto"/>
        <w:ind w:firstLine="709"/>
        <w:jc w:val="both"/>
        <w:rPr>
          <w:rFonts w:cs="Times New Roman"/>
          <w:color w:val="auto"/>
          <w:sz w:val="28"/>
          <w:szCs w:val="28"/>
          <w:lang w:val="ru-RU"/>
        </w:rPr>
      </w:pPr>
    </w:p>
    <w:p w:rsidR="00913967" w:rsidRPr="00E03A14" w:rsidRDefault="00913967" w:rsidP="00E03A14">
      <w:pPr>
        <w:tabs>
          <w:tab w:val="left" w:pos="2820"/>
        </w:tabs>
        <w:spacing w:line="360" w:lineRule="auto"/>
        <w:ind w:firstLine="709"/>
        <w:jc w:val="both"/>
        <w:rPr>
          <w:rFonts w:cs="Times New Roman"/>
          <w:color w:val="auto"/>
          <w:sz w:val="28"/>
          <w:szCs w:val="28"/>
          <w:lang w:val="ru-RU"/>
        </w:rPr>
      </w:pPr>
      <w:r w:rsidRPr="00E03A14">
        <w:rPr>
          <w:rFonts w:cs="Times New Roman"/>
          <w:color w:val="auto"/>
          <w:sz w:val="28"/>
          <w:szCs w:val="28"/>
          <w:lang w:val="ru-RU"/>
        </w:rPr>
        <w:t xml:space="preserve">Р. </w:t>
      </w:r>
      <w:r w:rsidR="005062C2" w:rsidRPr="00E03A14">
        <w:rPr>
          <w:rFonts w:cs="Times New Roman"/>
          <w:color w:val="auto"/>
          <w:sz w:val="28"/>
          <w:szCs w:val="28"/>
          <w:lang w:val="ru-RU"/>
        </w:rPr>
        <w:t>П</w:t>
      </w:r>
      <w:r w:rsidR="005062C2">
        <w:rPr>
          <w:rFonts w:cs="Times New Roman"/>
          <w:color w:val="auto"/>
          <w:sz w:val="28"/>
          <w:szCs w:val="28"/>
        </w:rPr>
        <w:t xml:space="preserve"> </w:t>
      </w:r>
      <w:r w:rsidRPr="00E03A14">
        <w:rPr>
          <w:rFonts w:cs="Times New Roman"/>
          <w:color w:val="auto"/>
          <w:sz w:val="28"/>
          <w:szCs w:val="28"/>
          <w:lang w:val="ru-RU"/>
        </w:rPr>
        <w:t>и______________________и</w:t>
      </w:r>
    </w:p>
    <w:p w:rsidR="00913967" w:rsidRPr="00E03A14" w:rsidRDefault="00913967" w:rsidP="00E03A14">
      <w:pPr>
        <w:tabs>
          <w:tab w:val="left" w:pos="2820"/>
        </w:tabs>
        <w:spacing w:line="360" w:lineRule="auto"/>
        <w:ind w:firstLine="709"/>
        <w:jc w:val="both"/>
        <w:rPr>
          <w:rFonts w:cs="Times New Roman"/>
          <w:color w:val="auto"/>
          <w:sz w:val="28"/>
          <w:szCs w:val="28"/>
          <w:lang w:val="ru-RU"/>
        </w:rPr>
      </w:pPr>
    </w:p>
    <w:p w:rsidR="00913967" w:rsidRPr="00E03A14" w:rsidRDefault="00913967" w:rsidP="00E03A14">
      <w:pPr>
        <w:tabs>
          <w:tab w:val="left" w:pos="2820"/>
        </w:tabs>
        <w:spacing w:line="360" w:lineRule="auto"/>
        <w:ind w:firstLine="709"/>
        <w:jc w:val="both"/>
        <w:rPr>
          <w:rFonts w:cs="Times New Roman"/>
          <w:color w:val="auto"/>
          <w:sz w:val="28"/>
          <w:szCs w:val="28"/>
          <w:lang w:val="ru-RU"/>
        </w:rPr>
      </w:pPr>
      <w:r w:rsidRPr="00E03A14">
        <w:rPr>
          <w:rFonts w:cs="Times New Roman"/>
          <w:color w:val="auto"/>
          <w:sz w:val="28"/>
          <w:szCs w:val="28"/>
          <w:lang w:val="ru-RU"/>
        </w:rPr>
        <w:t>Д .п . е_____________________и</w:t>
      </w:r>
    </w:p>
    <w:p w:rsidR="00913967" w:rsidRPr="00E03A14" w:rsidRDefault="00913967" w:rsidP="00E03A14">
      <w:pPr>
        <w:tabs>
          <w:tab w:val="left" w:pos="2820"/>
        </w:tabs>
        <w:spacing w:line="360" w:lineRule="auto"/>
        <w:ind w:firstLine="709"/>
        <w:jc w:val="both"/>
        <w:rPr>
          <w:rFonts w:cs="Times New Roman"/>
          <w:color w:val="auto"/>
          <w:sz w:val="28"/>
          <w:szCs w:val="28"/>
          <w:lang w:val="ru-RU"/>
        </w:rPr>
      </w:pPr>
    </w:p>
    <w:p w:rsidR="00913967" w:rsidRPr="00E03A14" w:rsidRDefault="00913967" w:rsidP="00E03A14">
      <w:pPr>
        <w:tabs>
          <w:tab w:val="left" w:pos="2820"/>
        </w:tabs>
        <w:spacing w:line="360" w:lineRule="auto"/>
        <w:ind w:firstLine="709"/>
        <w:jc w:val="both"/>
        <w:rPr>
          <w:rFonts w:cs="Times New Roman"/>
          <w:color w:val="auto"/>
          <w:sz w:val="28"/>
          <w:szCs w:val="28"/>
          <w:lang w:val="ru-RU"/>
        </w:rPr>
      </w:pPr>
      <w:r w:rsidRPr="00E03A14">
        <w:rPr>
          <w:rFonts w:cs="Times New Roman"/>
          <w:color w:val="auto"/>
          <w:sz w:val="28"/>
          <w:szCs w:val="28"/>
          <w:lang w:val="ru-RU"/>
        </w:rPr>
        <w:t>П .п . е________е_________и</w:t>
      </w:r>
    </w:p>
    <w:p w:rsidR="00913967" w:rsidRPr="00E03A14" w:rsidRDefault="00913967" w:rsidP="00E03A14">
      <w:pPr>
        <w:tabs>
          <w:tab w:val="left" w:pos="2820"/>
        </w:tabs>
        <w:spacing w:line="360" w:lineRule="auto"/>
        <w:ind w:firstLine="709"/>
        <w:jc w:val="both"/>
        <w:rPr>
          <w:rFonts w:cs="Times New Roman"/>
          <w:color w:val="auto"/>
          <w:sz w:val="28"/>
          <w:szCs w:val="28"/>
          <w:lang w:val="ru-RU"/>
        </w:rPr>
      </w:pPr>
      <w:r w:rsidRPr="00E03A14">
        <w:rPr>
          <w:rFonts w:cs="Times New Roman"/>
          <w:color w:val="auto"/>
          <w:sz w:val="28"/>
          <w:szCs w:val="28"/>
          <w:lang w:val="ru-RU"/>
        </w:rPr>
        <w:t>Непостоянные признаки:падежчисло</w:t>
      </w:r>
    </w:p>
    <w:p w:rsidR="00913967" w:rsidRPr="00E03A14" w:rsidRDefault="00913967"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rPr>
        <w:t>3. Синтаксическая роль</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Обращаемся к словарной статье – деформация.</w:t>
      </w:r>
    </w:p>
    <w:p w:rsidR="00884BE2" w:rsidRDefault="00884BE2" w:rsidP="00E03A14">
      <w:pPr>
        <w:widowControl/>
        <w:suppressAutoHyphens w:val="0"/>
        <w:spacing w:line="360" w:lineRule="auto"/>
        <w:ind w:firstLine="709"/>
        <w:jc w:val="both"/>
        <w:rPr>
          <w:rFonts w:cs="Times New Roman"/>
          <w:color w:val="auto"/>
          <w:sz w:val="28"/>
          <w:szCs w:val="28"/>
          <w:lang w:eastAsia="ru-RU"/>
        </w:rPr>
      </w:pPr>
      <w:r w:rsidRPr="00E03A14">
        <w:rPr>
          <w:rFonts w:cs="Times New Roman"/>
          <w:color w:val="auto"/>
          <w:sz w:val="28"/>
          <w:szCs w:val="28"/>
          <w:lang w:val="ru-RU" w:eastAsia="ru-RU"/>
        </w:rPr>
        <w:t>Задание: восстановить деформированный текст. Определить синтаксическую роль имен существительных.</w:t>
      </w:r>
    </w:p>
    <w:p w:rsidR="005062C2" w:rsidRDefault="005062C2" w:rsidP="00E03A14">
      <w:pPr>
        <w:widowControl/>
        <w:suppressAutoHyphens w:val="0"/>
        <w:spacing w:line="360" w:lineRule="auto"/>
        <w:ind w:firstLine="709"/>
        <w:jc w:val="both"/>
        <w:rPr>
          <w:rFonts w:cs="Times New Roman"/>
          <w:color w:val="auto"/>
          <w:sz w:val="28"/>
          <w:szCs w:val="28"/>
          <w:lang w:eastAsia="ru-RU"/>
        </w:rPr>
        <w:sectPr w:rsidR="005062C2" w:rsidSect="00E03A14">
          <w:footnotePr>
            <w:pos w:val="beneathText"/>
          </w:footnotePr>
          <w:pgSz w:w="11905" w:h="16837" w:code="9"/>
          <w:pgMar w:top="1134" w:right="851" w:bottom="1134" w:left="1701" w:header="720" w:footer="720" w:gutter="0"/>
          <w:cols w:space="720"/>
          <w:titlePg/>
        </w:sectPr>
      </w:pPr>
    </w:p>
    <w:tbl>
      <w:tblPr>
        <w:tblW w:w="8887"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8887"/>
      </w:tblGrid>
      <w:tr w:rsidR="00884BE2" w:rsidRPr="005062C2" w:rsidTr="005062C2">
        <w:trPr>
          <w:trHeight w:val="1035"/>
          <w:tblCellSpacing w:w="15" w:type="dxa"/>
          <w:jc w:val="center"/>
        </w:trPr>
        <w:tc>
          <w:tcPr>
            <w:tcW w:w="0" w:type="auto"/>
            <w:tcBorders>
              <w:top w:val="outset" w:sz="6" w:space="0" w:color="auto"/>
              <w:bottom w:val="outset" w:sz="6" w:space="0" w:color="auto"/>
            </w:tcBorders>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Оно чуть помедлило, словно запутавшись в ветках деревьев, и вдруг выкатилось на простор золотым колесом с огненными спицами.</w:t>
            </w:r>
          </w:p>
          <w:p w:rsidR="00E20EF3"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Над соседним лесом показался краешек солнца. Снег засверкал переливающимися огоньками.</w:t>
            </w:r>
          </w:p>
        </w:tc>
      </w:tr>
    </w:tbl>
    <w:p w:rsidR="001A7CC1" w:rsidRPr="00E03A14" w:rsidRDefault="001A7CC1" w:rsidP="00E03A14">
      <w:pPr>
        <w:widowControl/>
        <w:suppressAutoHyphens w:val="0"/>
        <w:spacing w:line="360" w:lineRule="auto"/>
        <w:ind w:firstLine="709"/>
        <w:jc w:val="both"/>
        <w:rPr>
          <w:rFonts w:cs="Times New Roman"/>
          <w:b/>
          <w:bCs/>
          <w:color w:val="auto"/>
          <w:sz w:val="28"/>
          <w:szCs w:val="28"/>
          <w:lang w:val="ru-RU" w:eastAsia="ru-RU"/>
        </w:rPr>
      </w:pP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b/>
          <w:bCs/>
          <w:color w:val="auto"/>
          <w:sz w:val="28"/>
          <w:szCs w:val="28"/>
          <w:lang w:val="ru-RU" w:eastAsia="ru-RU"/>
        </w:rPr>
        <w:t>Препятствие № 8 “Терминологический лабиринт”</w:t>
      </w:r>
    </w:p>
    <w:p w:rsidR="00913967"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Задание: выбрать все признаки, отличающие существительное от глагола и прилагательного</w:t>
      </w:r>
    </w:p>
    <w:tbl>
      <w:tblPr>
        <w:tblW w:w="0" w:type="auto"/>
        <w:jc w:val="center"/>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ayout w:type="fixed"/>
        <w:tblLook w:val="0000" w:firstRow="0" w:lastRow="0" w:firstColumn="0" w:lastColumn="0" w:noHBand="0" w:noVBand="0"/>
      </w:tblPr>
      <w:tblGrid>
        <w:gridCol w:w="2278"/>
        <w:gridCol w:w="4065"/>
      </w:tblGrid>
      <w:tr w:rsidR="00913967" w:rsidRPr="005062C2" w:rsidTr="005062C2">
        <w:trPr>
          <w:trHeight w:val="5580"/>
          <w:jc w:val="center"/>
        </w:trPr>
        <w:tc>
          <w:tcPr>
            <w:tcW w:w="2278" w:type="dxa"/>
          </w:tcPr>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Имя существительное</w:t>
            </w:r>
          </w:p>
          <w:p w:rsidR="00913967" w:rsidRPr="005062C2" w:rsidRDefault="00913967" w:rsidP="005062C2">
            <w:pPr>
              <w:widowControl/>
              <w:numPr>
                <w:ilvl w:val="0"/>
                <w:numId w:val="24"/>
              </w:numPr>
              <w:suppressAutoHyphens w:val="0"/>
              <w:spacing w:line="360" w:lineRule="auto"/>
              <w:ind w:left="0" w:firstLine="0"/>
              <w:rPr>
                <w:rFonts w:cs="Times New Roman"/>
                <w:color w:val="auto"/>
                <w:sz w:val="20"/>
                <w:szCs w:val="20"/>
              </w:rPr>
            </w:pPr>
            <w:r w:rsidRPr="005062C2">
              <w:rPr>
                <w:rFonts w:cs="Times New Roman"/>
                <w:color w:val="auto"/>
                <w:sz w:val="20"/>
                <w:szCs w:val="20"/>
              </w:rPr>
              <w:t>Н.ф.–</w:t>
            </w: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2.</w:t>
            </w: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Пост.пр .</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Непост.пр.</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tabs>
                <w:tab w:val="left" w:pos="3105"/>
              </w:tabs>
              <w:spacing w:line="360" w:lineRule="auto"/>
              <w:rPr>
                <w:rFonts w:cs="Times New Roman"/>
                <w:color w:val="auto"/>
                <w:sz w:val="20"/>
                <w:szCs w:val="20"/>
              </w:rPr>
            </w:pPr>
          </w:p>
          <w:p w:rsidR="00913967" w:rsidRPr="005062C2" w:rsidRDefault="00913967" w:rsidP="005062C2">
            <w:pPr>
              <w:tabs>
                <w:tab w:val="left" w:pos="3105"/>
              </w:tabs>
              <w:spacing w:line="360" w:lineRule="auto"/>
              <w:rPr>
                <w:rFonts w:cs="Times New Roman"/>
                <w:color w:val="auto"/>
                <w:sz w:val="20"/>
                <w:szCs w:val="20"/>
              </w:rPr>
            </w:pPr>
          </w:p>
          <w:p w:rsidR="00913967" w:rsidRPr="005062C2" w:rsidRDefault="00913967" w:rsidP="005062C2">
            <w:pPr>
              <w:tabs>
                <w:tab w:val="left" w:pos="3105"/>
              </w:tabs>
              <w:spacing w:line="360" w:lineRule="auto"/>
              <w:rPr>
                <w:rFonts w:cs="Times New Roman"/>
                <w:color w:val="auto"/>
                <w:sz w:val="20"/>
                <w:szCs w:val="20"/>
              </w:rPr>
            </w:pPr>
            <w:r w:rsidRPr="005062C2">
              <w:rPr>
                <w:rFonts w:cs="Times New Roman"/>
                <w:color w:val="auto"/>
                <w:sz w:val="20"/>
                <w:szCs w:val="20"/>
              </w:rPr>
              <w:t>3.Синтаксич.</w:t>
            </w: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роль</w:t>
            </w:r>
          </w:p>
        </w:tc>
        <w:tc>
          <w:tcPr>
            <w:tcW w:w="4065" w:type="dxa"/>
          </w:tcPr>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Морфологическийлабиринт</w:t>
            </w: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Кто7 что?</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падеж</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Что делать?</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Действие предмета</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предмет</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Признак предмета</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Собственное</w:t>
            </w: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Нарицат.</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род</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спряжение</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склонение</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число</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r w:rsidRPr="005062C2">
              <w:rPr>
                <w:rFonts w:cs="Times New Roman"/>
                <w:color w:val="auto"/>
                <w:sz w:val="20"/>
                <w:szCs w:val="20"/>
              </w:rPr>
              <w:t>_____,____ __,</w:t>
            </w:r>
          </w:p>
          <w:p w:rsidR="00913967" w:rsidRPr="005062C2" w:rsidRDefault="00913967" w:rsidP="005062C2">
            <w:pPr>
              <w:spacing w:line="360" w:lineRule="auto"/>
              <w:rPr>
                <w:rFonts w:cs="Times New Roman"/>
                <w:color w:val="auto"/>
                <w:sz w:val="20"/>
                <w:szCs w:val="20"/>
              </w:rPr>
            </w:pPr>
          </w:p>
          <w:p w:rsidR="00913967" w:rsidRPr="005062C2" w:rsidRDefault="00913967" w:rsidP="005062C2">
            <w:pPr>
              <w:spacing w:line="360" w:lineRule="auto"/>
              <w:rPr>
                <w:rFonts w:cs="Times New Roman"/>
                <w:color w:val="auto"/>
                <w:sz w:val="20"/>
                <w:szCs w:val="20"/>
              </w:rPr>
            </w:pPr>
          </w:p>
        </w:tc>
      </w:tr>
    </w:tbl>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После выполнения задания представители каждой группы (первые правильно выполнившие задание) получают звание “Знаток русского языка” (помогают в проверке работ на индивидуальных карточках).</w:t>
      </w:r>
    </w:p>
    <w:p w:rsidR="005062C2" w:rsidRDefault="005062C2" w:rsidP="00E03A14">
      <w:pPr>
        <w:widowControl/>
        <w:suppressAutoHyphens w:val="0"/>
        <w:spacing w:line="360" w:lineRule="auto"/>
        <w:ind w:firstLine="709"/>
        <w:jc w:val="both"/>
        <w:rPr>
          <w:rFonts w:cs="Times New Roman"/>
          <w:b/>
          <w:bCs/>
          <w:color w:val="auto"/>
          <w:sz w:val="28"/>
          <w:szCs w:val="28"/>
          <w:lang w:eastAsia="ru-RU"/>
        </w:rPr>
      </w:pPr>
    </w:p>
    <w:p w:rsidR="00884BE2" w:rsidRDefault="00884BE2" w:rsidP="00E03A14">
      <w:pPr>
        <w:widowControl/>
        <w:suppressAutoHyphens w:val="0"/>
        <w:spacing w:line="360" w:lineRule="auto"/>
        <w:ind w:firstLine="709"/>
        <w:jc w:val="both"/>
        <w:rPr>
          <w:rFonts w:cs="Times New Roman"/>
          <w:b/>
          <w:bCs/>
          <w:color w:val="auto"/>
          <w:sz w:val="28"/>
          <w:szCs w:val="28"/>
          <w:lang w:eastAsia="ru-RU"/>
        </w:rPr>
      </w:pPr>
      <w:r w:rsidRPr="00E03A14">
        <w:rPr>
          <w:rFonts w:cs="Times New Roman"/>
          <w:b/>
          <w:bCs/>
          <w:color w:val="auto"/>
          <w:sz w:val="28"/>
          <w:szCs w:val="28"/>
          <w:lang w:val="ru-RU" w:eastAsia="ru-RU"/>
        </w:rPr>
        <w:t>Препятствие №9 Морфологический разбор имени существительного (индивидуальные тренажеры)</w:t>
      </w:r>
    </w:p>
    <w:p w:rsidR="005062C2" w:rsidRPr="005062C2" w:rsidRDefault="005062C2" w:rsidP="00E03A14">
      <w:pPr>
        <w:widowControl/>
        <w:suppressAutoHyphens w:val="0"/>
        <w:spacing w:line="360" w:lineRule="auto"/>
        <w:ind w:firstLine="709"/>
        <w:jc w:val="both"/>
        <w:rPr>
          <w:rFonts w:cs="Times New Roman"/>
          <w:color w:val="auto"/>
          <w:sz w:val="28"/>
          <w:szCs w:val="28"/>
          <w:lang w:eastAsia="ru-RU"/>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219"/>
      </w:tblGrid>
      <w:tr w:rsidR="00884BE2" w:rsidRPr="005062C2" w:rsidTr="005062C2">
        <w:trPr>
          <w:tblCellSpacing w:w="15" w:type="dxa"/>
          <w:jc w:val="center"/>
        </w:trPr>
        <w:tc>
          <w:tcPr>
            <w:tcW w:w="0" w:type="auto"/>
            <w:tcBorders>
              <w:top w:val="outset" w:sz="6" w:space="0" w:color="auto"/>
              <w:bottom w:val="outset" w:sz="6" w:space="0" w:color="auto"/>
            </w:tcBorders>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Деревья в саду покрыты снегом</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2157"/>
              <w:gridCol w:w="762"/>
            </w:tblGrid>
            <w:tr w:rsidR="00884BE2" w:rsidRPr="005062C2">
              <w:trPr>
                <w:tblCellSpacing w:w="15" w:type="dxa"/>
              </w:trPr>
              <w:tc>
                <w:tcPr>
                  <w:tcW w:w="0" w:type="auto"/>
                  <w:tcBorders>
                    <w:top w:val="nil"/>
                    <w:left w:val="nil"/>
                    <w:bottom w:val="nil"/>
                    <w:right w:val="nil"/>
                  </w:tcBorders>
                  <w:vAlign w:val="center"/>
                </w:tcPr>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1. Часть речи</w:t>
                  </w:r>
                </w:p>
              </w:tc>
              <w:tc>
                <w:tcPr>
                  <w:tcW w:w="0" w:type="auto"/>
                  <w:tcBorders>
                    <w:top w:val="nil"/>
                    <w:left w:val="nil"/>
                    <w:bottom w:val="nil"/>
                    <w:right w:val="nil"/>
                  </w:tcBorders>
                  <w:vAlign w:val="center"/>
                </w:tcPr>
                <w:p w:rsidR="00E20EF3"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Н.ф.</w:t>
                  </w:r>
                </w:p>
              </w:tc>
            </w:tr>
          </w:tbl>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2. Пост. призн.</w:t>
            </w:r>
          </w:p>
          <w:p w:rsidR="00884BE2"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Непост. призн.</w:t>
            </w:r>
          </w:p>
          <w:p w:rsidR="00E20EF3" w:rsidRPr="005062C2" w:rsidRDefault="00884BE2" w:rsidP="005062C2">
            <w:pPr>
              <w:widowControl/>
              <w:suppressAutoHyphens w:val="0"/>
              <w:spacing w:line="360" w:lineRule="auto"/>
              <w:rPr>
                <w:rFonts w:cs="Times New Roman"/>
                <w:b/>
                <w:color w:val="auto"/>
                <w:sz w:val="20"/>
                <w:szCs w:val="20"/>
                <w:lang w:val="ru-RU" w:eastAsia="ru-RU"/>
              </w:rPr>
            </w:pPr>
            <w:r w:rsidRPr="005062C2">
              <w:rPr>
                <w:rFonts w:cs="Times New Roman"/>
                <w:b/>
                <w:color w:val="auto"/>
                <w:sz w:val="20"/>
                <w:szCs w:val="20"/>
                <w:lang w:val="ru-RU" w:eastAsia="ru-RU"/>
              </w:rPr>
              <w:t>3. Синт. роль</w:t>
            </w:r>
          </w:p>
        </w:tc>
      </w:tr>
    </w:tbl>
    <w:p w:rsidR="005062C2" w:rsidRDefault="005062C2" w:rsidP="00E03A14">
      <w:pPr>
        <w:widowControl/>
        <w:suppressAutoHyphens w:val="0"/>
        <w:spacing w:line="360" w:lineRule="auto"/>
        <w:ind w:firstLine="709"/>
        <w:jc w:val="both"/>
        <w:rPr>
          <w:rFonts w:cs="Times New Roman"/>
          <w:color w:val="auto"/>
          <w:sz w:val="28"/>
          <w:szCs w:val="28"/>
          <w:lang w:eastAsia="ru-RU"/>
        </w:rPr>
      </w:pP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Подведем итоги: собрав, систематизировав знания об имени существительном</w:t>
      </w:r>
    </w:p>
    <w:p w:rsidR="00884BE2" w:rsidRPr="00E03A14" w:rsidRDefault="00884BE2" w:rsidP="00E03A14">
      <w:pPr>
        <w:widowControl/>
        <w:suppressAutoHyphens w:val="0"/>
        <w:spacing w:line="360" w:lineRule="auto"/>
        <w:ind w:firstLine="709"/>
        <w:jc w:val="both"/>
        <w:rPr>
          <w:rFonts w:cs="Times New Roman"/>
          <w:color w:val="auto"/>
          <w:sz w:val="28"/>
          <w:szCs w:val="28"/>
          <w:lang w:val="ru-RU" w:eastAsia="ru-RU"/>
        </w:rPr>
      </w:pPr>
      <w:r w:rsidRPr="00E03A14">
        <w:rPr>
          <w:rFonts w:cs="Times New Roman"/>
          <w:color w:val="auto"/>
          <w:sz w:val="28"/>
          <w:szCs w:val="28"/>
          <w:lang w:val="ru-RU" w:eastAsia="ru-RU"/>
        </w:rPr>
        <w:t>Мы вышли из лабиринта. Путеводной нитью были наши знания, умения и практические навыки, они освещали наш путь. Выставляем оценки и видим: “По труду и честь”</w:t>
      </w:r>
    </w:p>
    <w:p w:rsidR="001707E1" w:rsidRDefault="005062C2" w:rsidP="005062C2">
      <w:pPr>
        <w:widowControl/>
        <w:suppressAutoHyphens w:val="0"/>
        <w:spacing w:line="360" w:lineRule="auto"/>
        <w:ind w:firstLine="709"/>
        <w:jc w:val="center"/>
        <w:rPr>
          <w:rFonts w:cs="Times New Roman"/>
          <w:b/>
          <w:color w:val="auto"/>
          <w:sz w:val="28"/>
          <w:szCs w:val="28"/>
        </w:rPr>
      </w:pPr>
      <w:r>
        <w:rPr>
          <w:rFonts w:cs="Times New Roman"/>
          <w:color w:val="auto"/>
          <w:sz w:val="28"/>
          <w:szCs w:val="28"/>
          <w:lang w:val="ru-RU" w:eastAsia="ru-RU"/>
        </w:rPr>
        <w:br w:type="page"/>
      </w:r>
      <w:r w:rsidR="001707E1" w:rsidRPr="00E03A14">
        <w:rPr>
          <w:rFonts w:cs="Times New Roman"/>
          <w:b/>
          <w:color w:val="auto"/>
          <w:sz w:val="28"/>
          <w:szCs w:val="28"/>
          <w:lang w:val="ru-RU"/>
        </w:rPr>
        <w:t>СПИСОК ЛИТЕРАТУРЫ:</w:t>
      </w:r>
    </w:p>
    <w:p w:rsidR="005062C2" w:rsidRPr="005062C2" w:rsidRDefault="005062C2" w:rsidP="005062C2">
      <w:pPr>
        <w:widowControl/>
        <w:suppressAutoHyphens w:val="0"/>
        <w:spacing w:line="360" w:lineRule="auto"/>
        <w:ind w:firstLine="709"/>
        <w:jc w:val="both"/>
        <w:rPr>
          <w:rFonts w:cs="Times New Roman"/>
          <w:b/>
          <w:color w:val="auto"/>
          <w:sz w:val="28"/>
          <w:szCs w:val="28"/>
        </w:rPr>
      </w:pPr>
    </w:p>
    <w:p w:rsidR="001707E1" w:rsidRPr="00E03A14" w:rsidRDefault="001707E1" w:rsidP="005062C2">
      <w:pPr>
        <w:numPr>
          <w:ilvl w:val="0"/>
          <w:numId w:val="9"/>
        </w:numPr>
        <w:tabs>
          <w:tab w:val="left" w:pos="720"/>
        </w:tabs>
        <w:spacing w:line="360" w:lineRule="auto"/>
        <w:ind w:left="0" w:firstLine="0"/>
        <w:jc w:val="both"/>
        <w:rPr>
          <w:rFonts w:cs="Times New Roman"/>
          <w:color w:val="auto"/>
          <w:sz w:val="28"/>
          <w:szCs w:val="28"/>
          <w:lang w:val="ru-RU"/>
        </w:rPr>
      </w:pPr>
      <w:r w:rsidRPr="00E03A14">
        <w:rPr>
          <w:rFonts w:cs="Times New Roman"/>
          <w:color w:val="auto"/>
          <w:sz w:val="28"/>
          <w:szCs w:val="28"/>
          <w:lang w:val="ru-RU"/>
        </w:rPr>
        <w:t>Львов М. Р. Словарь-справочник по методике преподавания русского языка: Пособие для студентов. - М., 1999;</w:t>
      </w:r>
    </w:p>
    <w:p w:rsidR="00CF1F9C" w:rsidRPr="00E03A14" w:rsidRDefault="001707E1" w:rsidP="005062C2">
      <w:pPr>
        <w:numPr>
          <w:ilvl w:val="0"/>
          <w:numId w:val="9"/>
        </w:numPr>
        <w:tabs>
          <w:tab w:val="left" w:pos="720"/>
        </w:tabs>
        <w:spacing w:line="360" w:lineRule="auto"/>
        <w:ind w:left="0" w:firstLine="0"/>
        <w:jc w:val="both"/>
        <w:rPr>
          <w:rFonts w:cs="Times New Roman"/>
          <w:color w:val="auto"/>
          <w:sz w:val="28"/>
          <w:szCs w:val="28"/>
          <w:lang w:val="ru-RU"/>
        </w:rPr>
      </w:pPr>
      <w:r w:rsidRPr="00E03A14">
        <w:rPr>
          <w:rFonts w:cs="Times New Roman"/>
          <w:color w:val="auto"/>
          <w:sz w:val="28"/>
          <w:szCs w:val="28"/>
          <w:lang w:val="ru-RU"/>
        </w:rPr>
        <w:t>Журнал «Русский язык в школе»</w:t>
      </w:r>
    </w:p>
    <w:p w:rsidR="001707E1" w:rsidRPr="00E03A14" w:rsidRDefault="00CF1F9C" w:rsidP="005062C2">
      <w:pPr>
        <w:numPr>
          <w:ilvl w:val="0"/>
          <w:numId w:val="9"/>
        </w:numPr>
        <w:tabs>
          <w:tab w:val="left" w:pos="720"/>
        </w:tabs>
        <w:spacing w:line="360" w:lineRule="auto"/>
        <w:ind w:left="0" w:firstLine="0"/>
        <w:jc w:val="both"/>
        <w:rPr>
          <w:rFonts w:cs="Times New Roman"/>
          <w:color w:val="auto"/>
          <w:sz w:val="28"/>
          <w:szCs w:val="28"/>
          <w:lang w:val="ru-RU"/>
        </w:rPr>
      </w:pPr>
      <w:r w:rsidRPr="00E03A14">
        <w:rPr>
          <w:rFonts w:cs="Times New Roman"/>
          <w:color w:val="auto"/>
          <w:sz w:val="28"/>
          <w:szCs w:val="28"/>
          <w:lang w:val="ru-RU"/>
        </w:rPr>
        <w:t>Фестиваль педагогических идей «Открытый урок» 2006/2007 // рук.-ль Островский С.Л. -М., 2007.</w:t>
      </w:r>
      <w:bookmarkStart w:id="0" w:name="_GoBack"/>
      <w:bookmarkEnd w:id="0"/>
    </w:p>
    <w:sectPr w:rsidR="001707E1" w:rsidRPr="00E03A14" w:rsidSect="00E03A14">
      <w:footnotePr>
        <w:pos w:val="beneathText"/>
      </w:footnotePr>
      <w:pgSz w:w="11905" w:h="16837"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D94" w:rsidRDefault="00647D94">
      <w:r>
        <w:separator/>
      </w:r>
    </w:p>
  </w:endnote>
  <w:endnote w:type="continuationSeparator" w:id="0">
    <w:p w:rsidR="00647D94" w:rsidRDefault="0064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B5C" w:rsidRDefault="003F0B5C" w:rsidP="009410CE">
    <w:pPr>
      <w:pStyle w:val="aa"/>
      <w:framePr w:wrap="around" w:vAnchor="text" w:hAnchor="margin" w:xAlign="center" w:y="1"/>
      <w:rPr>
        <w:rStyle w:val="ac"/>
        <w:rFonts w:cs="Tahoma"/>
      </w:rPr>
    </w:pPr>
    <w:r>
      <w:rPr>
        <w:rStyle w:val="ac"/>
        <w:rFonts w:cs="Tahoma"/>
      </w:rPr>
      <w:fldChar w:fldCharType="begin"/>
    </w:r>
    <w:r>
      <w:rPr>
        <w:rStyle w:val="ac"/>
        <w:rFonts w:cs="Tahoma"/>
      </w:rPr>
      <w:instrText xml:space="preserve">PAGE  </w:instrText>
    </w:r>
    <w:r>
      <w:rPr>
        <w:rStyle w:val="ac"/>
        <w:rFonts w:cs="Tahoma"/>
      </w:rPr>
      <w:fldChar w:fldCharType="end"/>
    </w:r>
  </w:p>
  <w:p w:rsidR="003F0B5C" w:rsidRDefault="003F0B5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B5C" w:rsidRDefault="003F0B5C" w:rsidP="009410CE">
    <w:pPr>
      <w:pStyle w:val="aa"/>
      <w:framePr w:wrap="around" w:vAnchor="text" w:hAnchor="margin" w:xAlign="center" w:y="1"/>
      <w:rPr>
        <w:rStyle w:val="ac"/>
        <w:rFonts w:cs="Tahoma"/>
      </w:rPr>
    </w:pPr>
    <w:r>
      <w:rPr>
        <w:rStyle w:val="ac"/>
        <w:rFonts w:cs="Tahoma"/>
      </w:rPr>
      <w:fldChar w:fldCharType="begin"/>
    </w:r>
    <w:r>
      <w:rPr>
        <w:rStyle w:val="ac"/>
        <w:rFonts w:cs="Tahoma"/>
      </w:rPr>
      <w:instrText xml:space="preserve">PAGE  </w:instrText>
    </w:r>
    <w:r>
      <w:rPr>
        <w:rStyle w:val="ac"/>
        <w:rFonts w:cs="Tahoma"/>
      </w:rPr>
      <w:fldChar w:fldCharType="separate"/>
    </w:r>
    <w:r w:rsidR="00CD432B">
      <w:rPr>
        <w:rStyle w:val="ac"/>
        <w:rFonts w:cs="Tahoma"/>
        <w:noProof/>
      </w:rPr>
      <w:t>2</w:t>
    </w:r>
    <w:r>
      <w:rPr>
        <w:rStyle w:val="ac"/>
        <w:rFonts w:cs="Tahoma"/>
      </w:rPr>
      <w:fldChar w:fldCharType="end"/>
    </w:r>
  </w:p>
  <w:p w:rsidR="003F0B5C" w:rsidRDefault="003F0B5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D94" w:rsidRDefault="00647D94">
      <w:r>
        <w:separator/>
      </w:r>
    </w:p>
  </w:footnote>
  <w:footnote w:type="continuationSeparator" w:id="0">
    <w:p w:rsidR="00647D94" w:rsidRDefault="00647D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0">
    <w:nsid w:val="0000000B"/>
    <w:multiLevelType w:val="multilevel"/>
    <w:tmpl w:val="0000000B"/>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7524E8"/>
    <w:multiLevelType w:val="multilevel"/>
    <w:tmpl w:val="3552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30F7A77"/>
    <w:multiLevelType w:val="multilevel"/>
    <w:tmpl w:val="ED046D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035864A4"/>
    <w:multiLevelType w:val="hybridMultilevel"/>
    <w:tmpl w:val="4E880E5E"/>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0570473B"/>
    <w:multiLevelType w:val="multilevel"/>
    <w:tmpl w:val="CBFABC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0FCC3DE5"/>
    <w:multiLevelType w:val="hybridMultilevel"/>
    <w:tmpl w:val="603A01C8"/>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13695DDA"/>
    <w:multiLevelType w:val="multilevel"/>
    <w:tmpl w:val="5D3AEDA6"/>
    <w:lvl w:ilvl="0">
      <w:start w:val="1"/>
      <w:numFmt w:val="decimal"/>
      <w:lvlText w:val="%1."/>
      <w:lvlJc w:val="left"/>
      <w:pPr>
        <w:tabs>
          <w:tab w:val="num" w:pos="-540"/>
        </w:tabs>
        <w:ind w:left="-540" w:hanging="360"/>
      </w:pPr>
      <w:rPr>
        <w:rFonts w:cs="Times New Roman" w:hint="default"/>
      </w:rPr>
    </w:lvl>
    <w:lvl w:ilvl="1" w:tentative="1">
      <w:start w:val="1"/>
      <w:numFmt w:val="lowerLetter"/>
      <w:lvlText w:val="%2."/>
      <w:lvlJc w:val="left"/>
      <w:pPr>
        <w:tabs>
          <w:tab w:val="num" w:pos="180"/>
        </w:tabs>
        <w:ind w:left="180" w:hanging="360"/>
      </w:pPr>
      <w:rPr>
        <w:rFonts w:cs="Times New Roman"/>
      </w:rPr>
    </w:lvl>
    <w:lvl w:ilvl="2" w:tentative="1">
      <w:start w:val="1"/>
      <w:numFmt w:val="lowerRoman"/>
      <w:lvlText w:val="%3."/>
      <w:lvlJc w:val="right"/>
      <w:pPr>
        <w:tabs>
          <w:tab w:val="num" w:pos="900"/>
        </w:tabs>
        <w:ind w:left="900" w:hanging="180"/>
      </w:pPr>
      <w:rPr>
        <w:rFonts w:cs="Times New Roman"/>
      </w:rPr>
    </w:lvl>
    <w:lvl w:ilvl="3" w:tentative="1">
      <w:start w:val="1"/>
      <w:numFmt w:val="decimal"/>
      <w:lvlText w:val="%4."/>
      <w:lvlJc w:val="left"/>
      <w:pPr>
        <w:tabs>
          <w:tab w:val="num" w:pos="1620"/>
        </w:tabs>
        <w:ind w:left="1620" w:hanging="360"/>
      </w:pPr>
      <w:rPr>
        <w:rFonts w:cs="Times New Roman"/>
      </w:rPr>
    </w:lvl>
    <w:lvl w:ilvl="4" w:tentative="1">
      <w:start w:val="1"/>
      <w:numFmt w:val="lowerLetter"/>
      <w:lvlText w:val="%5."/>
      <w:lvlJc w:val="left"/>
      <w:pPr>
        <w:tabs>
          <w:tab w:val="num" w:pos="2340"/>
        </w:tabs>
        <w:ind w:left="2340" w:hanging="360"/>
      </w:pPr>
      <w:rPr>
        <w:rFonts w:cs="Times New Roman"/>
      </w:rPr>
    </w:lvl>
    <w:lvl w:ilvl="5" w:tentative="1">
      <w:start w:val="1"/>
      <w:numFmt w:val="lowerRoman"/>
      <w:lvlText w:val="%6."/>
      <w:lvlJc w:val="right"/>
      <w:pPr>
        <w:tabs>
          <w:tab w:val="num" w:pos="3060"/>
        </w:tabs>
        <w:ind w:left="3060" w:hanging="180"/>
      </w:pPr>
      <w:rPr>
        <w:rFonts w:cs="Times New Roman"/>
      </w:rPr>
    </w:lvl>
    <w:lvl w:ilvl="6" w:tentative="1">
      <w:start w:val="1"/>
      <w:numFmt w:val="decimal"/>
      <w:lvlText w:val="%7."/>
      <w:lvlJc w:val="left"/>
      <w:pPr>
        <w:tabs>
          <w:tab w:val="num" w:pos="3780"/>
        </w:tabs>
        <w:ind w:left="3780" w:hanging="360"/>
      </w:pPr>
      <w:rPr>
        <w:rFonts w:cs="Times New Roman"/>
      </w:rPr>
    </w:lvl>
    <w:lvl w:ilvl="7" w:tentative="1">
      <w:start w:val="1"/>
      <w:numFmt w:val="lowerLetter"/>
      <w:lvlText w:val="%8."/>
      <w:lvlJc w:val="left"/>
      <w:pPr>
        <w:tabs>
          <w:tab w:val="num" w:pos="4500"/>
        </w:tabs>
        <w:ind w:left="4500" w:hanging="360"/>
      </w:pPr>
      <w:rPr>
        <w:rFonts w:cs="Times New Roman"/>
      </w:rPr>
    </w:lvl>
    <w:lvl w:ilvl="8" w:tentative="1">
      <w:start w:val="1"/>
      <w:numFmt w:val="lowerRoman"/>
      <w:lvlText w:val="%9."/>
      <w:lvlJc w:val="right"/>
      <w:pPr>
        <w:tabs>
          <w:tab w:val="num" w:pos="5220"/>
        </w:tabs>
        <w:ind w:left="5220" w:hanging="180"/>
      </w:pPr>
      <w:rPr>
        <w:rFonts w:cs="Times New Roman"/>
      </w:rPr>
    </w:lvl>
  </w:abstractNum>
  <w:abstractNum w:abstractNumId="18">
    <w:nsid w:val="1F581D05"/>
    <w:multiLevelType w:val="multilevel"/>
    <w:tmpl w:val="E976F5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3AB5E1E"/>
    <w:multiLevelType w:val="hybridMultilevel"/>
    <w:tmpl w:val="3656E784"/>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5FF365E"/>
    <w:multiLevelType w:val="hybridMultilevel"/>
    <w:tmpl w:val="119E54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81C3AC1"/>
    <w:multiLevelType w:val="multilevel"/>
    <w:tmpl w:val="813AF6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9A47E17"/>
    <w:multiLevelType w:val="multilevel"/>
    <w:tmpl w:val="1F72B5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D9D71A5"/>
    <w:multiLevelType w:val="multilevel"/>
    <w:tmpl w:val="2410F5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40AE02B9"/>
    <w:multiLevelType w:val="multilevel"/>
    <w:tmpl w:val="232E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1A05FD"/>
    <w:multiLevelType w:val="multilevel"/>
    <w:tmpl w:val="E1727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AD4A6C"/>
    <w:multiLevelType w:val="multilevel"/>
    <w:tmpl w:val="3618944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nsid w:val="4F815727"/>
    <w:multiLevelType w:val="multilevel"/>
    <w:tmpl w:val="8A7E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BF7B7D"/>
    <w:multiLevelType w:val="hybridMultilevel"/>
    <w:tmpl w:val="DE8645B8"/>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1EB702C"/>
    <w:multiLevelType w:val="multilevel"/>
    <w:tmpl w:val="3D069C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57AB154B"/>
    <w:multiLevelType w:val="hybridMultilevel"/>
    <w:tmpl w:val="B700F7A8"/>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D43275E"/>
    <w:multiLevelType w:val="multilevel"/>
    <w:tmpl w:val="1B1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903853"/>
    <w:multiLevelType w:val="hybridMultilevel"/>
    <w:tmpl w:val="CE16A06C"/>
    <w:lvl w:ilvl="0" w:tplc="E51881C6">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630205BE"/>
    <w:multiLevelType w:val="hybridMultilevel"/>
    <w:tmpl w:val="1B028B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AD253FD"/>
    <w:multiLevelType w:val="multilevel"/>
    <w:tmpl w:val="9334DC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6D53517D"/>
    <w:multiLevelType w:val="multilevel"/>
    <w:tmpl w:val="F7CCFE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1773FB9"/>
    <w:multiLevelType w:val="hybridMultilevel"/>
    <w:tmpl w:val="38D6F322"/>
    <w:lvl w:ilvl="0" w:tplc="E8E67434">
      <w:start w:val="1"/>
      <w:numFmt w:val="decimal"/>
      <w:pStyle w:val="ArialCY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A525E0"/>
    <w:multiLevelType w:val="hybridMultilevel"/>
    <w:tmpl w:val="613A5C94"/>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55B017C"/>
    <w:multiLevelType w:val="hybridMultilevel"/>
    <w:tmpl w:val="C1A2EA8E"/>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8D25D78"/>
    <w:multiLevelType w:val="multilevel"/>
    <w:tmpl w:val="0BF647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7B0D763B"/>
    <w:multiLevelType w:val="hybridMultilevel"/>
    <w:tmpl w:val="2DE622E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BBC22D8"/>
    <w:multiLevelType w:val="multilevel"/>
    <w:tmpl w:val="C274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8"/>
  </w:num>
  <w:num w:numId="14">
    <w:abstractNumId w:val="22"/>
  </w:num>
  <w:num w:numId="15">
    <w:abstractNumId w:val="23"/>
  </w:num>
  <w:num w:numId="16">
    <w:abstractNumId w:val="35"/>
  </w:num>
  <w:num w:numId="17">
    <w:abstractNumId w:val="12"/>
  </w:num>
  <w:num w:numId="18">
    <w:abstractNumId w:val="25"/>
  </w:num>
  <w:num w:numId="19">
    <w:abstractNumId w:val="31"/>
  </w:num>
  <w:num w:numId="20">
    <w:abstractNumId w:val="41"/>
  </w:num>
  <w:num w:numId="21">
    <w:abstractNumId w:val="13"/>
  </w:num>
  <w:num w:numId="22">
    <w:abstractNumId w:val="39"/>
  </w:num>
  <w:num w:numId="23">
    <w:abstractNumId w:val="17"/>
  </w:num>
  <w:num w:numId="24">
    <w:abstractNumId w:val="26"/>
  </w:num>
  <w:num w:numId="25">
    <w:abstractNumId w:val="15"/>
  </w:num>
  <w:num w:numId="26">
    <w:abstractNumId w:val="29"/>
  </w:num>
  <w:num w:numId="27">
    <w:abstractNumId w:val="36"/>
  </w:num>
  <w:num w:numId="28">
    <w:abstractNumId w:val="40"/>
  </w:num>
  <w:num w:numId="29">
    <w:abstractNumId w:val="19"/>
  </w:num>
  <w:num w:numId="30">
    <w:abstractNumId w:val="20"/>
  </w:num>
  <w:num w:numId="31">
    <w:abstractNumId w:val="33"/>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24"/>
  </w:num>
  <w:num w:numId="41">
    <w:abstractNumId w:val="34"/>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DFE"/>
    <w:rsid w:val="000A5620"/>
    <w:rsid w:val="00113CAA"/>
    <w:rsid w:val="001707E1"/>
    <w:rsid w:val="001A7CC1"/>
    <w:rsid w:val="002452AE"/>
    <w:rsid w:val="002662AD"/>
    <w:rsid w:val="00282CD1"/>
    <w:rsid w:val="00367D38"/>
    <w:rsid w:val="003F0B5C"/>
    <w:rsid w:val="004E5A24"/>
    <w:rsid w:val="005062C2"/>
    <w:rsid w:val="00646331"/>
    <w:rsid w:val="00647D94"/>
    <w:rsid w:val="00684676"/>
    <w:rsid w:val="006A1D69"/>
    <w:rsid w:val="00796083"/>
    <w:rsid w:val="00854DFE"/>
    <w:rsid w:val="00884BE2"/>
    <w:rsid w:val="00913967"/>
    <w:rsid w:val="009410CE"/>
    <w:rsid w:val="009678E3"/>
    <w:rsid w:val="00972CAE"/>
    <w:rsid w:val="00983650"/>
    <w:rsid w:val="009C41CC"/>
    <w:rsid w:val="009F3992"/>
    <w:rsid w:val="00AD6834"/>
    <w:rsid w:val="00BA3254"/>
    <w:rsid w:val="00BB4660"/>
    <w:rsid w:val="00CD432B"/>
    <w:rsid w:val="00CF1F9C"/>
    <w:rsid w:val="00D0429C"/>
    <w:rsid w:val="00DC2414"/>
    <w:rsid w:val="00DF0D68"/>
    <w:rsid w:val="00DF6ED3"/>
    <w:rsid w:val="00E03A14"/>
    <w:rsid w:val="00E20EF3"/>
    <w:rsid w:val="00EA2385"/>
    <w:rsid w:val="00ED3248"/>
    <w:rsid w:val="00FE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82B9CF9-21AA-4384-9B8A-21732D2F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cs="Tahoma"/>
      <w:color w:val="000000"/>
      <w:sz w:val="24"/>
      <w:szCs w:val="24"/>
      <w:lang w:val="en-US" w:eastAsia="en-US"/>
    </w:rPr>
  </w:style>
  <w:style w:type="paragraph" w:styleId="1">
    <w:name w:val="heading 1"/>
    <w:basedOn w:val="a"/>
    <w:link w:val="10"/>
    <w:uiPriority w:val="9"/>
    <w:qFormat/>
    <w:rsid w:val="000A5620"/>
    <w:pPr>
      <w:widowControl/>
      <w:suppressAutoHyphens w:val="0"/>
      <w:spacing w:before="100" w:beforeAutospacing="1" w:after="100"/>
      <w:outlineLvl w:val="0"/>
    </w:pPr>
    <w:rPr>
      <w:rFonts w:ascii="Arial" w:hAnsi="Arial" w:cs="Arial"/>
      <w:b/>
      <w:bCs/>
      <w:color w:val="199043"/>
      <w:kern w:val="36"/>
      <w:sz w:val="28"/>
      <w:szCs w:val="28"/>
      <w:lang w:val="ru-RU" w:eastAsia="ru-RU"/>
    </w:rPr>
  </w:style>
  <w:style w:type="paragraph" w:styleId="3">
    <w:name w:val="heading 3"/>
    <w:basedOn w:val="a"/>
    <w:next w:val="a"/>
    <w:link w:val="30"/>
    <w:uiPriority w:val="9"/>
    <w:qFormat/>
    <w:rsid w:val="00E20EF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lang w:val="en-US" w:eastAsia="en-US"/>
    </w:rPr>
  </w:style>
  <w:style w:type="character" w:customStyle="1" w:styleId="30">
    <w:name w:val="Заголовок 3 Знак"/>
    <w:link w:val="3"/>
    <w:uiPriority w:val="9"/>
    <w:semiHidden/>
    <w:rPr>
      <w:rFonts w:ascii="Cambria" w:eastAsia="Times New Roman" w:hAnsi="Cambria" w:cs="Times New Roman"/>
      <w:b/>
      <w:bCs/>
      <w:color w:val="000000"/>
      <w:sz w:val="26"/>
      <w:szCs w:val="26"/>
      <w:lang w:val="en-US" w:eastAsia="en-US"/>
    </w:rPr>
  </w:style>
  <w:style w:type="character" w:customStyle="1" w:styleId="a3">
    <w:name w:val="Символ нумерации"/>
  </w:style>
  <w:style w:type="character" w:customStyle="1" w:styleId="a4">
    <w:name w:val="Маркеры списка"/>
    <w:rPr>
      <w:rFonts w:ascii="StarSymbol" w:eastAsia="Times New Roman" w:hAnsi="StarSymbol"/>
      <w:sz w:val="18"/>
    </w:rPr>
  </w:style>
  <w:style w:type="paragraph" w:customStyle="1" w:styleId="a5">
    <w:name w:val="Содержимое таблицы"/>
    <w:basedOn w:val="a"/>
    <w:pPr>
      <w:suppressLineNumbers/>
    </w:pPr>
  </w:style>
  <w:style w:type="paragraph" w:styleId="a6">
    <w:name w:val="Normal (Web)"/>
    <w:basedOn w:val="a"/>
    <w:uiPriority w:val="99"/>
    <w:rsid w:val="000A5620"/>
    <w:pPr>
      <w:widowControl/>
      <w:suppressAutoHyphens w:val="0"/>
      <w:spacing w:before="100" w:beforeAutospacing="1" w:after="100" w:afterAutospacing="1"/>
    </w:pPr>
    <w:rPr>
      <w:rFonts w:cs="Times New Roman"/>
      <w:color w:val="auto"/>
      <w:lang w:val="ru-RU" w:eastAsia="ru-RU"/>
    </w:rPr>
  </w:style>
  <w:style w:type="character" w:styleId="a7">
    <w:name w:val="Strong"/>
    <w:uiPriority w:val="22"/>
    <w:qFormat/>
    <w:rsid w:val="000A5620"/>
    <w:rPr>
      <w:rFonts w:cs="Times New Roman"/>
      <w:b/>
      <w:bCs/>
    </w:rPr>
  </w:style>
  <w:style w:type="character" w:styleId="a8">
    <w:name w:val="Hyperlink"/>
    <w:uiPriority w:val="99"/>
    <w:rsid w:val="00DF0D68"/>
    <w:rPr>
      <w:rFonts w:cs="Times New Roman"/>
      <w:color w:val="000000"/>
      <w:u w:val="single"/>
    </w:rPr>
  </w:style>
  <w:style w:type="character" w:styleId="a9">
    <w:name w:val="Emphasis"/>
    <w:uiPriority w:val="20"/>
    <w:qFormat/>
    <w:rsid w:val="00DF0D68"/>
    <w:rPr>
      <w:rFonts w:cs="Times New Roman"/>
      <w:i/>
      <w:iCs/>
    </w:rPr>
  </w:style>
  <w:style w:type="character" w:customStyle="1" w:styleId="noline1">
    <w:name w:val="noline1"/>
    <w:rsid w:val="00884BE2"/>
    <w:rPr>
      <w:rFonts w:cs="Times New Roman"/>
      <w:u w:val="none"/>
      <w:effect w:val="none"/>
    </w:rPr>
  </w:style>
  <w:style w:type="paragraph" w:customStyle="1" w:styleId="ArialCYR">
    <w:name w:val="Обычный + Arial CYR"/>
    <w:basedOn w:val="a"/>
    <w:rsid w:val="00E20EF3"/>
    <w:pPr>
      <w:widowControl/>
      <w:numPr>
        <w:numId w:val="27"/>
      </w:numPr>
      <w:suppressAutoHyphens w:val="0"/>
    </w:pPr>
    <w:rPr>
      <w:rFonts w:cs="Times New Roman"/>
      <w:color w:val="auto"/>
      <w:sz w:val="28"/>
      <w:szCs w:val="28"/>
      <w:lang w:val="ru-RU" w:eastAsia="ru-RU"/>
    </w:rPr>
  </w:style>
  <w:style w:type="paragraph" w:styleId="aa">
    <w:name w:val="footer"/>
    <w:basedOn w:val="a"/>
    <w:link w:val="ab"/>
    <w:uiPriority w:val="99"/>
    <w:rsid w:val="003F0B5C"/>
    <w:pPr>
      <w:tabs>
        <w:tab w:val="center" w:pos="4677"/>
        <w:tab w:val="right" w:pos="9355"/>
      </w:tabs>
    </w:pPr>
  </w:style>
  <w:style w:type="character" w:customStyle="1" w:styleId="ab">
    <w:name w:val="Нижний колонтитул Знак"/>
    <w:link w:val="aa"/>
    <w:uiPriority w:val="99"/>
    <w:semiHidden/>
    <w:rPr>
      <w:rFonts w:cs="Tahoma"/>
      <w:color w:val="000000"/>
      <w:sz w:val="24"/>
      <w:szCs w:val="24"/>
      <w:lang w:val="en-US" w:eastAsia="en-US"/>
    </w:rPr>
  </w:style>
  <w:style w:type="character" w:styleId="ac">
    <w:name w:val="page number"/>
    <w:uiPriority w:val="99"/>
    <w:rsid w:val="003F0B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408527">
      <w:marLeft w:val="0"/>
      <w:marRight w:val="0"/>
      <w:marTop w:val="0"/>
      <w:marBottom w:val="0"/>
      <w:divBdr>
        <w:top w:val="none" w:sz="0" w:space="0" w:color="auto"/>
        <w:left w:val="none" w:sz="0" w:space="0" w:color="auto"/>
        <w:bottom w:val="none" w:sz="0" w:space="0" w:color="auto"/>
        <w:right w:val="none" w:sz="0" w:space="0" w:color="auto"/>
      </w:divBdr>
      <w:divsChild>
        <w:div w:id="1777408524">
          <w:marLeft w:val="720"/>
          <w:marRight w:val="720"/>
          <w:marTop w:val="100"/>
          <w:marBottom w:val="100"/>
          <w:divBdr>
            <w:top w:val="none" w:sz="0" w:space="0" w:color="auto"/>
            <w:left w:val="none" w:sz="0" w:space="0" w:color="auto"/>
            <w:bottom w:val="none" w:sz="0" w:space="0" w:color="auto"/>
            <w:right w:val="none" w:sz="0" w:space="0" w:color="auto"/>
          </w:divBdr>
        </w:div>
        <w:div w:id="1777408534">
          <w:marLeft w:val="720"/>
          <w:marRight w:val="720"/>
          <w:marTop w:val="100"/>
          <w:marBottom w:val="100"/>
          <w:divBdr>
            <w:top w:val="none" w:sz="0" w:space="0" w:color="auto"/>
            <w:left w:val="none" w:sz="0" w:space="0" w:color="auto"/>
            <w:bottom w:val="none" w:sz="0" w:space="0" w:color="auto"/>
            <w:right w:val="none" w:sz="0" w:space="0" w:color="auto"/>
          </w:divBdr>
        </w:div>
      </w:divsChild>
    </w:div>
    <w:div w:id="1777408528">
      <w:marLeft w:val="0"/>
      <w:marRight w:val="0"/>
      <w:marTop w:val="0"/>
      <w:marBottom w:val="0"/>
      <w:divBdr>
        <w:top w:val="none" w:sz="0" w:space="0" w:color="auto"/>
        <w:left w:val="none" w:sz="0" w:space="0" w:color="auto"/>
        <w:bottom w:val="none" w:sz="0" w:space="0" w:color="auto"/>
        <w:right w:val="none" w:sz="0" w:space="0" w:color="auto"/>
      </w:divBdr>
      <w:divsChild>
        <w:div w:id="1777408529">
          <w:marLeft w:val="720"/>
          <w:marRight w:val="720"/>
          <w:marTop w:val="100"/>
          <w:marBottom w:val="100"/>
          <w:divBdr>
            <w:top w:val="none" w:sz="0" w:space="0" w:color="auto"/>
            <w:left w:val="none" w:sz="0" w:space="0" w:color="auto"/>
            <w:bottom w:val="none" w:sz="0" w:space="0" w:color="auto"/>
            <w:right w:val="none" w:sz="0" w:space="0" w:color="auto"/>
          </w:divBdr>
        </w:div>
        <w:div w:id="1777408532">
          <w:marLeft w:val="720"/>
          <w:marRight w:val="720"/>
          <w:marTop w:val="100"/>
          <w:marBottom w:val="100"/>
          <w:divBdr>
            <w:top w:val="none" w:sz="0" w:space="0" w:color="auto"/>
            <w:left w:val="none" w:sz="0" w:space="0" w:color="auto"/>
            <w:bottom w:val="none" w:sz="0" w:space="0" w:color="auto"/>
            <w:right w:val="none" w:sz="0" w:space="0" w:color="auto"/>
          </w:divBdr>
        </w:div>
        <w:div w:id="1777408535">
          <w:marLeft w:val="720"/>
          <w:marRight w:val="720"/>
          <w:marTop w:val="100"/>
          <w:marBottom w:val="100"/>
          <w:divBdr>
            <w:top w:val="none" w:sz="0" w:space="0" w:color="auto"/>
            <w:left w:val="none" w:sz="0" w:space="0" w:color="auto"/>
            <w:bottom w:val="none" w:sz="0" w:space="0" w:color="auto"/>
            <w:right w:val="none" w:sz="0" w:space="0" w:color="auto"/>
          </w:divBdr>
        </w:div>
      </w:divsChild>
    </w:div>
    <w:div w:id="1777408531">
      <w:marLeft w:val="0"/>
      <w:marRight w:val="0"/>
      <w:marTop w:val="0"/>
      <w:marBottom w:val="0"/>
      <w:divBdr>
        <w:top w:val="none" w:sz="0" w:space="0" w:color="auto"/>
        <w:left w:val="none" w:sz="0" w:space="0" w:color="auto"/>
        <w:bottom w:val="none" w:sz="0" w:space="0" w:color="auto"/>
        <w:right w:val="none" w:sz="0" w:space="0" w:color="auto"/>
      </w:divBdr>
      <w:divsChild>
        <w:div w:id="1777408536">
          <w:marLeft w:val="720"/>
          <w:marRight w:val="720"/>
          <w:marTop w:val="100"/>
          <w:marBottom w:val="100"/>
          <w:divBdr>
            <w:top w:val="none" w:sz="0" w:space="0" w:color="auto"/>
            <w:left w:val="none" w:sz="0" w:space="0" w:color="auto"/>
            <w:bottom w:val="none" w:sz="0" w:space="0" w:color="auto"/>
            <w:right w:val="none" w:sz="0" w:space="0" w:color="auto"/>
          </w:divBdr>
        </w:div>
      </w:divsChild>
    </w:div>
    <w:div w:id="1777408533">
      <w:marLeft w:val="0"/>
      <w:marRight w:val="0"/>
      <w:marTop w:val="0"/>
      <w:marBottom w:val="0"/>
      <w:divBdr>
        <w:top w:val="none" w:sz="0" w:space="0" w:color="auto"/>
        <w:left w:val="none" w:sz="0" w:space="0" w:color="auto"/>
        <w:bottom w:val="none" w:sz="0" w:space="0" w:color="auto"/>
        <w:right w:val="none" w:sz="0" w:space="0" w:color="auto"/>
      </w:divBdr>
      <w:divsChild>
        <w:div w:id="1777408526">
          <w:marLeft w:val="720"/>
          <w:marRight w:val="720"/>
          <w:marTop w:val="100"/>
          <w:marBottom w:val="100"/>
          <w:divBdr>
            <w:top w:val="none" w:sz="0" w:space="0" w:color="auto"/>
            <w:left w:val="none" w:sz="0" w:space="0" w:color="auto"/>
            <w:bottom w:val="none" w:sz="0" w:space="0" w:color="auto"/>
            <w:right w:val="none" w:sz="0" w:space="0" w:color="auto"/>
          </w:divBdr>
        </w:div>
        <w:div w:id="1777408530">
          <w:marLeft w:val="720"/>
          <w:marRight w:val="720"/>
          <w:marTop w:val="100"/>
          <w:marBottom w:val="100"/>
          <w:divBdr>
            <w:top w:val="none" w:sz="0" w:space="0" w:color="auto"/>
            <w:left w:val="none" w:sz="0" w:space="0" w:color="auto"/>
            <w:bottom w:val="none" w:sz="0" w:space="0" w:color="auto"/>
            <w:right w:val="none" w:sz="0" w:space="0" w:color="auto"/>
          </w:divBdr>
          <w:divsChild>
            <w:div w:id="177740852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6396</Words>
  <Characters>36462</Characters>
  <Application>Microsoft Office Word</Application>
  <DocSecurity>0</DocSecurity>
  <Lines>303</Lines>
  <Paragraphs>85</Paragraphs>
  <ScaleCrop>false</ScaleCrop>
  <HeadingPairs>
    <vt:vector size="4" baseType="variant">
      <vt:variant>
        <vt:lpstr>Название</vt:lpstr>
      </vt:variant>
      <vt:variant>
        <vt:i4>1</vt:i4>
      </vt:variant>
      <vt:variant>
        <vt:lpstr>Заголовки</vt:lpstr>
      </vt:variant>
      <vt:variant>
        <vt:i4>30</vt:i4>
      </vt:variant>
    </vt:vector>
  </HeadingPairs>
  <TitlesOfParts>
    <vt:vector size="31" baseType="lpstr">
      <vt:lpstr/>
      <vt:lpstr>Изложение-киносценарий к художественному тексту</vt:lpstr>
      <vt:lpstr>УРОКИ РУССКОГО ЯЗЫКА В ФОРМЕ ЛАБОРАТОРНОЙ РАБОТЫ</vt:lpstr>
      <vt:lpstr>        Ход урока:</vt:lpstr>
      <vt:lpstr>        I. Оргмомент.</vt:lpstr>
      <vt:lpstr>        II. Проведение инструктажа.</vt:lpstr>
      <vt:lpstr>        III. Самостоятельная работа с последующим самоконтролем.</vt:lpstr>
      <vt:lpstr>        </vt:lpstr>
      <vt:lpstr>        IV. Закрепление нового материала. Диктант “Проверяю себя”.</vt:lpstr>
      <vt:lpstr>        V. Развитие речи.</vt:lpstr>
      <vt:lpstr>        VI. Рефлексия.</vt:lpstr>
      <vt:lpstr>ИСПОЛЬЗОВАНИЕ ИНФОРМАЦИОННО-КОМПЬЮТЕРНЫХ ТЕХНОЛОГИЙ НА УРОКАХ РУССКОГО ЯЗЫКА</vt:lpstr>
      <vt:lpstr/>
      <vt:lpstr>Использование ИКТ прочно вошло в повседневную практику при изучении русского язы</vt:lpstr>
      <vt:lpstr>Разработка урока по теме:</vt:lpstr>
      <vt:lpstr>"Мягкий знак после шипящих на конце наречий"</vt:lpstr>
      <vt:lpstr>7 класс</vt:lpstr>
      <vt:lpstr>        Ход урока:</vt:lpstr>
      <vt:lpstr>        I. Организационный момент</vt:lpstr>
      <vt:lpstr>        Ученики</vt:lpstr>
      <vt:lpstr>        Дежурный ученик сдает рапорт о готовности класса к уроку.</vt:lpstr>
      <vt:lpstr>        Учитель </vt:lpstr>
      <vt:lpstr>        Учитель работает с журналом, отмечая отсутствующих.</vt:lpstr>
      <vt:lpstr>        II. Вступительное слово учителя:</vt:lpstr>
      <vt:lpstr>        III.</vt:lpstr>
      <vt:lpstr>        IV. Повторение</vt:lpstr>
      <vt:lpstr>        V. На экране высвечивается тема урока.</vt:lpstr>
      <vt:lpstr>        VI.</vt:lpstr>
      <vt:lpstr>        VII.</vt:lpstr>
      <vt:lpstr/>
      <vt:lpstr>ИЗЛОЖЕНИЕ-КИНОСЦЕНАРИЙ К ХУДОЖЕСТВЕННОМУ ТЕКСТУ</vt:lpstr>
    </vt:vector>
  </TitlesOfParts>
  <Company/>
  <LinksUpToDate>false</LinksUpToDate>
  <CharactersWithSpaces>42773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2007-12-10T07:19:00Z</cp:lastPrinted>
  <dcterms:created xsi:type="dcterms:W3CDTF">2014-04-27T06:45:00Z</dcterms:created>
  <dcterms:modified xsi:type="dcterms:W3CDTF">2014-04-27T06:45:00Z</dcterms:modified>
</cp:coreProperties>
</file>