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55A74" w:rsidRDefault="00E55A74">
      <w:pPr>
        <w:jc w:val="center"/>
      </w:pPr>
    </w:p>
    <w:p w:rsidR="00376675" w:rsidRDefault="00376675">
      <w:pPr>
        <w:jc w:val="center"/>
      </w:pPr>
      <w:r>
        <w:t>Министерство образования Республики Саха (Якутия)</w:t>
      </w:r>
    </w:p>
    <w:p w:rsidR="00376675" w:rsidRDefault="00376675">
      <w:pPr>
        <w:ind w:right="-801"/>
        <w:jc w:val="center"/>
      </w:pPr>
      <w:r>
        <w:t>МУ «УО» МО «Кобяйский улус»</w:t>
      </w:r>
    </w:p>
    <w:p w:rsidR="00376675" w:rsidRDefault="00376675">
      <w:pPr>
        <w:ind w:right="-801"/>
        <w:jc w:val="center"/>
      </w:pPr>
      <w:r>
        <w:t>МОУ – Арыктахская основная общеобразовательная школа</w:t>
      </w:r>
    </w:p>
    <w:p w:rsidR="00376675" w:rsidRDefault="00376675">
      <w:pPr>
        <w:jc w:val="center"/>
      </w:pPr>
    </w:p>
    <w:p w:rsidR="00376675" w:rsidRDefault="00376675">
      <w:pPr>
        <w:jc w:val="center"/>
        <w:rPr>
          <w:sz w:val="28"/>
        </w:rPr>
      </w:pPr>
    </w:p>
    <w:p w:rsidR="00376675" w:rsidRDefault="00376675">
      <w:pPr>
        <w:jc w:val="center"/>
        <w:rPr>
          <w:sz w:val="28"/>
        </w:rPr>
      </w:pPr>
    </w:p>
    <w:p w:rsidR="00376675" w:rsidRDefault="00376675">
      <w:pPr>
        <w:jc w:val="right"/>
        <w:rPr>
          <w:sz w:val="28"/>
        </w:rPr>
      </w:pPr>
    </w:p>
    <w:p w:rsidR="00376675" w:rsidRDefault="00376675">
      <w:pPr>
        <w:jc w:val="right"/>
        <w:rPr>
          <w:sz w:val="28"/>
        </w:rPr>
      </w:pPr>
    </w:p>
    <w:p w:rsidR="00376675" w:rsidRDefault="00376675">
      <w:pPr>
        <w:jc w:val="right"/>
        <w:rPr>
          <w:sz w:val="28"/>
        </w:rPr>
      </w:pPr>
    </w:p>
    <w:p w:rsidR="00376675" w:rsidRDefault="00376675">
      <w:pPr>
        <w:jc w:val="right"/>
        <w:rPr>
          <w:sz w:val="28"/>
        </w:rPr>
      </w:pPr>
    </w:p>
    <w:p w:rsidR="00376675" w:rsidRDefault="00376675">
      <w:pPr>
        <w:jc w:val="center"/>
        <w:rPr>
          <w:sz w:val="36"/>
        </w:rPr>
      </w:pPr>
    </w:p>
    <w:p w:rsidR="00376675" w:rsidRDefault="00376675">
      <w:pPr>
        <w:jc w:val="center"/>
        <w:rPr>
          <w:sz w:val="36"/>
        </w:rPr>
      </w:pPr>
    </w:p>
    <w:p w:rsidR="00376675" w:rsidRDefault="00376675">
      <w:pPr>
        <w:jc w:val="center"/>
        <w:rPr>
          <w:sz w:val="30"/>
          <w:szCs w:val="30"/>
        </w:rPr>
      </w:pPr>
      <w:r>
        <w:rPr>
          <w:sz w:val="30"/>
          <w:szCs w:val="30"/>
        </w:rPr>
        <w:t>Доклад на тему</w:t>
      </w:r>
    </w:p>
    <w:p w:rsidR="00376675" w:rsidRDefault="00376675">
      <w:pPr>
        <w:jc w:val="center"/>
        <w:rPr>
          <w:b/>
          <w:sz w:val="30"/>
          <w:szCs w:val="30"/>
        </w:rPr>
      </w:pPr>
      <w:r>
        <w:rPr>
          <w:b/>
          <w:sz w:val="30"/>
          <w:szCs w:val="30"/>
        </w:rPr>
        <w:t xml:space="preserve">Русские народные сказки как средство развития </w:t>
      </w:r>
    </w:p>
    <w:p w:rsidR="00376675" w:rsidRDefault="00376675">
      <w:pPr>
        <w:jc w:val="center"/>
        <w:rPr>
          <w:b/>
          <w:sz w:val="30"/>
          <w:szCs w:val="30"/>
        </w:rPr>
      </w:pPr>
      <w:r>
        <w:rPr>
          <w:b/>
          <w:sz w:val="30"/>
          <w:szCs w:val="30"/>
        </w:rPr>
        <w:t xml:space="preserve">художественно-творческих способностей </w:t>
      </w:r>
    </w:p>
    <w:p w:rsidR="00376675" w:rsidRDefault="00376675">
      <w:pPr>
        <w:jc w:val="center"/>
        <w:rPr>
          <w:b/>
          <w:sz w:val="30"/>
          <w:szCs w:val="30"/>
        </w:rPr>
      </w:pPr>
      <w:r>
        <w:rPr>
          <w:b/>
          <w:sz w:val="30"/>
          <w:szCs w:val="30"/>
        </w:rPr>
        <w:t xml:space="preserve">младших школьников </w:t>
      </w:r>
    </w:p>
    <w:p w:rsidR="00376675" w:rsidRDefault="00376675">
      <w:pPr>
        <w:jc w:val="center"/>
        <w:rPr>
          <w:b/>
          <w:sz w:val="30"/>
          <w:szCs w:val="30"/>
        </w:rPr>
      </w:pPr>
      <w:r>
        <w:rPr>
          <w:b/>
          <w:sz w:val="30"/>
          <w:szCs w:val="30"/>
        </w:rPr>
        <w:t>во внеклассной деятельности</w:t>
      </w:r>
    </w:p>
    <w:p w:rsidR="00376675" w:rsidRDefault="00376675">
      <w:pPr>
        <w:jc w:val="center"/>
        <w:rPr>
          <w:sz w:val="30"/>
          <w:szCs w:val="30"/>
        </w:rPr>
      </w:pPr>
    </w:p>
    <w:p w:rsidR="00376675" w:rsidRDefault="00376675">
      <w:pPr>
        <w:jc w:val="center"/>
        <w:rPr>
          <w:sz w:val="28"/>
        </w:rPr>
      </w:pPr>
    </w:p>
    <w:p w:rsidR="00376675" w:rsidRDefault="00376675">
      <w:pPr>
        <w:jc w:val="right"/>
        <w:rPr>
          <w:sz w:val="28"/>
        </w:rPr>
      </w:pPr>
    </w:p>
    <w:p w:rsidR="00376675" w:rsidRDefault="00376675">
      <w:pPr>
        <w:jc w:val="right"/>
        <w:rPr>
          <w:sz w:val="28"/>
        </w:rPr>
      </w:pPr>
    </w:p>
    <w:p w:rsidR="00376675" w:rsidRDefault="00376675">
      <w:pPr>
        <w:jc w:val="right"/>
        <w:rPr>
          <w:sz w:val="28"/>
        </w:rPr>
      </w:pPr>
    </w:p>
    <w:p w:rsidR="00376675" w:rsidRDefault="00376675">
      <w:pPr>
        <w:ind w:left="1080"/>
        <w:jc w:val="both"/>
        <w:rPr>
          <w:sz w:val="28"/>
        </w:rPr>
      </w:pPr>
    </w:p>
    <w:p w:rsidR="00376675" w:rsidRDefault="00376675">
      <w:pPr>
        <w:ind w:left="1080"/>
        <w:jc w:val="both"/>
        <w:rPr>
          <w:sz w:val="28"/>
        </w:rPr>
      </w:pPr>
    </w:p>
    <w:p w:rsidR="00376675" w:rsidRDefault="00376675">
      <w:pPr>
        <w:ind w:left="1080"/>
        <w:jc w:val="both"/>
        <w:rPr>
          <w:sz w:val="28"/>
        </w:rPr>
      </w:pPr>
    </w:p>
    <w:p w:rsidR="00376675" w:rsidRDefault="00376675">
      <w:pPr>
        <w:ind w:left="1080"/>
        <w:jc w:val="both"/>
        <w:rPr>
          <w:sz w:val="28"/>
        </w:rPr>
      </w:pPr>
    </w:p>
    <w:p w:rsidR="00376675" w:rsidRDefault="00376675">
      <w:pPr>
        <w:ind w:left="1080"/>
        <w:jc w:val="right"/>
      </w:pPr>
      <w:r>
        <w:rPr>
          <w:sz w:val="28"/>
        </w:rPr>
        <w:t xml:space="preserve">                                          </w:t>
      </w:r>
      <w:r>
        <w:t xml:space="preserve">  Выполнила: учительница начальных </w:t>
      </w:r>
    </w:p>
    <w:p w:rsidR="00376675" w:rsidRDefault="00376675">
      <w:pPr>
        <w:ind w:left="1080"/>
        <w:jc w:val="right"/>
      </w:pPr>
      <w:r>
        <w:t xml:space="preserve">классов МОУ-Арыктахская основная </w:t>
      </w:r>
    </w:p>
    <w:p w:rsidR="00376675" w:rsidRDefault="00376675">
      <w:pPr>
        <w:ind w:left="1080"/>
        <w:jc w:val="right"/>
      </w:pPr>
      <w:r>
        <w:t>общеобразовательная школа</w:t>
      </w:r>
    </w:p>
    <w:p w:rsidR="00376675" w:rsidRDefault="00376675">
      <w:pPr>
        <w:ind w:left="4500" w:hanging="3420"/>
        <w:jc w:val="right"/>
      </w:pPr>
      <w:r>
        <w:tab/>
      </w:r>
      <w:r>
        <w:tab/>
        <w:t xml:space="preserve">      Медведева Маргарита Дмитриевна </w:t>
      </w:r>
    </w:p>
    <w:p w:rsidR="00376675" w:rsidRDefault="00376675">
      <w:pPr>
        <w:ind w:left="4500" w:hanging="3420"/>
        <w:jc w:val="right"/>
      </w:pPr>
    </w:p>
    <w:p w:rsidR="00376675" w:rsidRDefault="00376675">
      <w:pPr>
        <w:ind w:left="4500" w:hanging="3420"/>
        <w:jc w:val="both"/>
      </w:pPr>
      <w:r>
        <w:t xml:space="preserve">                                                           </w:t>
      </w:r>
    </w:p>
    <w:p w:rsidR="00376675" w:rsidRDefault="00376675">
      <w:pPr>
        <w:ind w:left="4500"/>
        <w:jc w:val="both"/>
        <w:rPr>
          <w:sz w:val="28"/>
        </w:rPr>
      </w:pPr>
    </w:p>
    <w:p w:rsidR="00376675" w:rsidRDefault="00376675">
      <w:pPr>
        <w:ind w:left="4500"/>
        <w:jc w:val="both"/>
        <w:rPr>
          <w:sz w:val="28"/>
        </w:rPr>
      </w:pPr>
    </w:p>
    <w:p w:rsidR="00376675" w:rsidRDefault="00376675">
      <w:pPr>
        <w:ind w:left="4500"/>
        <w:jc w:val="both"/>
        <w:rPr>
          <w:sz w:val="28"/>
        </w:rPr>
      </w:pPr>
    </w:p>
    <w:p w:rsidR="00376675" w:rsidRDefault="00376675">
      <w:pPr>
        <w:ind w:left="4500"/>
        <w:jc w:val="both"/>
        <w:rPr>
          <w:sz w:val="28"/>
        </w:rPr>
      </w:pPr>
    </w:p>
    <w:p w:rsidR="00376675" w:rsidRDefault="00376675">
      <w:pPr>
        <w:ind w:left="4500"/>
        <w:jc w:val="both"/>
        <w:rPr>
          <w:sz w:val="28"/>
        </w:rPr>
      </w:pPr>
      <w:r>
        <w:rPr>
          <w:sz w:val="28"/>
        </w:rPr>
        <w:t xml:space="preserve"> </w:t>
      </w:r>
    </w:p>
    <w:p w:rsidR="00376675" w:rsidRDefault="00376675">
      <w:pPr>
        <w:ind w:left="4500"/>
        <w:jc w:val="both"/>
        <w:rPr>
          <w:sz w:val="28"/>
        </w:rPr>
      </w:pPr>
    </w:p>
    <w:p w:rsidR="00376675" w:rsidRDefault="00376675">
      <w:pPr>
        <w:ind w:left="4500"/>
        <w:jc w:val="both"/>
        <w:rPr>
          <w:sz w:val="28"/>
        </w:rPr>
      </w:pPr>
    </w:p>
    <w:p w:rsidR="00376675" w:rsidRDefault="00376675">
      <w:pPr>
        <w:ind w:left="4500"/>
        <w:jc w:val="both"/>
        <w:rPr>
          <w:sz w:val="28"/>
        </w:rPr>
      </w:pPr>
    </w:p>
    <w:p w:rsidR="00376675" w:rsidRDefault="00376675">
      <w:pPr>
        <w:jc w:val="both"/>
        <w:rPr>
          <w:sz w:val="28"/>
        </w:rPr>
      </w:pPr>
      <w:r>
        <w:rPr>
          <w:sz w:val="28"/>
        </w:rPr>
        <w:t xml:space="preserve">                                                   </w:t>
      </w:r>
    </w:p>
    <w:p w:rsidR="00376675" w:rsidRDefault="00376675">
      <w:pPr>
        <w:jc w:val="center"/>
      </w:pPr>
    </w:p>
    <w:p w:rsidR="00376675" w:rsidRDefault="00376675">
      <w:pPr>
        <w:jc w:val="center"/>
      </w:pPr>
    </w:p>
    <w:p w:rsidR="00376675" w:rsidRDefault="00376675">
      <w:pPr>
        <w:jc w:val="center"/>
      </w:pPr>
    </w:p>
    <w:p w:rsidR="00376675" w:rsidRDefault="00376675">
      <w:pPr>
        <w:jc w:val="center"/>
      </w:pPr>
    </w:p>
    <w:p w:rsidR="00376675" w:rsidRDefault="00376675">
      <w:pPr>
        <w:jc w:val="center"/>
        <w:sectPr w:rsidR="00376675">
          <w:footnotePr>
            <w:pos w:val="beneathText"/>
          </w:footnotePr>
          <w:pgSz w:w="11905" w:h="16837"/>
          <w:pgMar w:top="1079" w:right="566" w:bottom="539" w:left="1701" w:header="720" w:footer="720" w:gutter="0"/>
          <w:cols w:space="720"/>
          <w:docGrid w:linePitch="360"/>
        </w:sectPr>
      </w:pPr>
      <w:r>
        <w:t>п. Арыктах, 2007 г.</w:t>
      </w:r>
    </w:p>
    <w:p w:rsidR="00376675" w:rsidRDefault="00376675">
      <w:pPr>
        <w:pageBreakBefore/>
        <w:spacing w:line="360" w:lineRule="auto"/>
        <w:jc w:val="center"/>
        <w:rPr>
          <w:b/>
        </w:rPr>
      </w:pPr>
      <w:r>
        <w:rPr>
          <w:b/>
        </w:rPr>
        <w:t>Содержание:</w:t>
      </w:r>
    </w:p>
    <w:p w:rsidR="00376675" w:rsidRDefault="00376675">
      <w:pPr>
        <w:spacing w:line="360" w:lineRule="auto"/>
        <w:jc w:val="center"/>
        <w:rPr>
          <w:b/>
        </w:rPr>
      </w:pPr>
    </w:p>
    <w:p w:rsidR="00376675" w:rsidRDefault="00376675">
      <w:pPr>
        <w:spacing w:line="360" w:lineRule="auto"/>
        <w:jc w:val="center"/>
        <w:rPr>
          <w:b/>
        </w:rPr>
      </w:pPr>
    </w:p>
    <w:p w:rsidR="00376675" w:rsidRDefault="00376675">
      <w:pPr>
        <w:spacing w:line="360" w:lineRule="auto"/>
        <w:ind w:right="99"/>
        <w:jc w:val="both"/>
      </w:pPr>
      <w:r>
        <w:t xml:space="preserve">Введение……………………………………   ………………………........................................- 3                                                                                                           </w:t>
      </w:r>
    </w:p>
    <w:p w:rsidR="00376675" w:rsidRDefault="00376675">
      <w:pPr>
        <w:spacing w:line="360" w:lineRule="auto"/>
        <w:ind w:right="99"/>
        <w:jc w:val="both"/>
      </w:pPr>
      <w:r>
        <w:t xml:space="preserve">Глава </w:t>
      </w:r>
      <w:r>
        <w:rPr>
          <w:lang w:val="en-US"/>
        </w:rPr>
        <w:t>I</w:t>
      </w:r>
      <w:r>
        <w:t xml:space="preserve">. Теоретические аспекты развития творческих способностей младших </w:t>
      </w:r>
    </w:p>
    <w:p w:rsidR="00376675" w:rsidRDefault="00376675">
      <w:pPr>
        <w:spacing w:line="360" w:lineRule="auto"/>
        <w:ind w:right="99"/>
        <w:jc w:val="both"/>
      </w:pPr>
      <w:r>
        <w:t xml:space="preserve">школьников  ……………  …………………………………......................................................-. 5                                                                         </w:t>
      </w:r>
    </w:p>
    <w:p w:rsidR="00376675" w:rsidRDefault="00376675">
      <w:pPr>
        <w:spacing w:line="360" w:lineRule="auto"/>
        <w:jc w:val="both"/>
        <w:rPr>
          <w:b/>
        </w:rPr>
      </w:pPr>
    </w:p>
    <w:p w:rsidR="00376675" w:rsidRDefault="00376675">
      <w:pPr>
        <w:numPr>
          <w:ilvl w:val="1"/>
          <w:numId w:val="6"/>
        </w:numPr>
        <w:tabs>
          <w:tab w:val="left" w:pos="420"/>
          <w:tab w:val="left" w:pos="8820"/>
        </w:tabs>
        <w:spacing w:line="360" w:lineRule="auto"/>
        <w:ind w:right="99"/>
        <w:jc w:val="both"/>
      </w:pPr>
      <w:r>
        <w:t xml:space="preserve">Проблема развития творческих способностей в психолого-педагогической </w:t>
      </w:r>
    </w:p>
    <w:p w:rsidR="00376675" w:rsidRDefault="00376675">
      <w:pPr>
        <w:tabs>
          <w:tab w:val="left" w:pos="9240"/>
        </w:tabs>
        <w:spacing w:line="360" w:lineRule="auto"/>
        <w:ind w:left="420" w:right="99"/>
        <w:jc w:val="both"/>
      </w:pPr>
      <w:r>
        <w:t>теории …………..…………...……………..…………………………………....................- 5</w:t>
      </w:r>
    </w:p>
    <w:p w:rsidR="00376675" w:rsidRDefault="00376675">
      <w:pPr>
        <w:numPr>
          <w:ilvl w:val="1"/>
          <w:numId w:val="6"/>
        </w:numPr>
        <w:tabs>
          <w:tab w:val="left" w:pos="420"/>
        </w:tabs>
        <w:spacing w:line="360" w:lineRule="auto"/>
        <w:jc w:val="both"/>
      </w:pPr>
      <w:r>
        <w:t xml:space="preserve">Пути развития творческих способностей детей во </w:t>
      </w:r>
    </w:p>
    <w:p w:rsidR="00376675" w:rsidRDefault="00376675">
      <w:pPr>
        <w:spacing w:line="360" w:lineRule="auto"/>
        <w:ind w:left="420"/>
        <w:jc w:val="both"/>
      </w:pPr>
      <w:r>
        <w:t>внеклассной деятельности……………...……………………………………………….....-9</w:t>
      </w:r>
    </w:p>
    <w:p w:rsidR="00376675" w:rsidRDefault="00376675">
      <w:pPr>
        <w:numPr>
          <w:ilvl w:val="1"/>
          <w:numId w:val="6"/>
        </w:numPr>
        <w:tabs>
          <w:tab w:val="left" w:pos="420"/>
        </w:tabs>
        <w:spacing w:line="360" w:lineRule="auto"/>
        <w:jc w:val="both"/>
      </w:pPr>
      <w:r>
        <w:t xml:space="preserve">Роль народных сказок в раскрытии творческих способностей детей младшего </w:t>
      </w:r>
    </w:p>
    <w:p w:rsidR="00376675" w:rsidRDefault="00376675">
      <w:pPr>
        <w:spacing w:line="360" w:lineRule="auto"/>
        <w:ind w:left="420"/>
        <w:jc w:val="both"/>
      </w:pPr>
      <w:r>
        <w:t>школьного возраста…………...………………………………….......................................-14</w:t>
      </w:r>
    </w:p>
    <w:p w:rsidR="00376675" w:rsidRDefault="00376675">
      <w:pPr>
        <w:spacing w:line="360" w:lineRule="auto"/>
        <w:jc w:val="both"/>
        <w:rPr>
          <w:b/>
        </w:rPr>
      </w:pPr>
    </w:p>
    <w:p w:rsidR="00376675" w:rsidRDefault="00376675">
      <w:pPr>
        <w:spacing w:line="360" w:lineRule="auto"/>
        <w:jc w:val="both"/>
      </w:pPr>
      <w:r>
        <w:t xml:space="preserve">Глава </w:t>
      </w:r>
      <w:r>
        <w:rPr>
          <w:lang w:val="en-US"/>
        </w:rPr>
        <w:t>II</w:t>
      </w:r>
      <w:r>
        <w:t xml:space="preserve">. Экспериментальная работа по развитию творческих способностей </w:t>
      </w:r>
    </w:p>
    <w:p w:rsidR="00376675" w:rsidRDefault="00376675">
      <w:pPr>
        <w:spacing w:line="360" w:lineRule="auto"/>
      </w:pPr>
      <w:r>
        <w:t>младших школьников во внеклассной деятельности...............................................................-18</w:t>
      </w:r>
    </w:p>
    <w:p w:rsidR="00376675" w:rsidRDefault="00376675">
      <w:pPr>
        <w:spacing w:line="360" w:lineRule="auto"/>
        <w:jc w:val="both"/>
      </w:pPr>
    </w:p>
    <w:p w:rsidR="00376675" w:rsidRDefault="00376675">
      <w:pPr>
        <w:spacing w:line="360" w:lineRule="auto"/>
        <w:ind w:left="540" w:hanging="540"/>
        <w:jc w:val="both"/>
      </w:pPr>
      <w:r>
        <w:t xml:space="preserve">2.1.Специфика работы с младшими школьниками в процессе внеклассных </w:t>
      </w:r>
    </w:p>
    <w:p w:rsidR="00376675" w:rsidRDefault="00376675">
      <w:pPr>
        <w:spacing w:line="360" w:lineRule="auto"/>
        <w:ind w:left="540"/>
        <w:jc w:val="both"/>
      </w:pPr>
      <w:r>
        <w:t>занятий по изобразительному искусству…………………………………......................-18</w:t>
      </w:r>
    </w:p>
    <w:p w:rsidR="00376675" w:rsidRDefault="00376675">
      <w:pPr>
        <w:spacing w:line="360" w:lineRule="auto"/>
        <w:jc w:val="both"/>
      </w:pPr>
      <w:r>
        <w:t>2.2. Анализ и итоги  экспериментального исследования. …………………….......................-26</w:t>
      </w:r>
    </w:p>
    <w:p w:rsidR="00376675" w:rsidRDefault="00376675">
      <w:pPr>
        <w:spacing w:line="360" w:lineRule="auto"/>
        <w:ind w:left="540" w:hanging="540"/>
        <w:jc w:val="both"/>
      </w:pPr>
      <w:r>
        <w:t>2.3.Организационно-педагогические условия развития творческих        способностей</w:t>
      </w:r>
    </w:p>
    <w:p w:rsidR="00376675" w:rsidRDefault="00376675">
      <w:pPr>
        <w:spacing w:line="360" w:lineRule="auto"/>
      </w:pPr>
      <w:r>
        <w:t xml:space="preserve"> детей младшего школьного возраста в процессе внеклассной  деятельности......................-33</w:t>
      </w:r>
    </w:p>
    <w:p w:rsidR="00376675" w:rsidRDefault="00376675">
      <w:pPr>
        <w:spacing w:line="360" w:lineRule="auto"/>
        <w:jc w:val="both"/>
      </w:pPr>
    </w:p>
    <w:p w:rsidR="00376675" w:rsidRDefault="00376675">
      <w:pPr>
        <w:spacing w:line="360" w:lineRule="auto"/>
        <w:jc w:val="both"/>
        <w:rPr>
          <w:lang w:val="en-US"/>
        </w:rPr>
      </w:pPr>
      <w:r>
        <w:t>Заключение ……………………………………………………………....................................  -</w:t>
      </w:r>
      <w:r>
        <w:rPr>
          <w:lang w:val="en-US"/>
        </w:rPr>
        <w:t>44</w:t>
      </w:r>
    </w:p>
    <w:p w:rsidR="00376675" w:rsidRDefault="00376675">
      <w:pPr>
        <w:spacing w:line="360" w:lineRule="auto"/>
        <w:ind w:right="-5"/>
        <w:jc w:val="both"/>
        <w:rPr>
          <w:lang w:val="en-US"/>
        </w:rPr>
      </w:pPr>
      <w:r>
        <w:t xml:space="preserve">Библиография ………………………………………………………….....................................- </w:t>
      </w:r>
      <w:r>
        <w:rPr>
          <w:lang w:val="en-US"/>
        </w:rPr>
        <w:t>46</w:t>
      </w:r>
    </w:p>
    <w:p w:rsidR="00376675" w:rsidRDefault="00376675">
      <w:pPr>
        <w:spacing w:line="360" w:lineRule="auto"/>
        <w:ind w:right="-5"/>
        <w:jc w:val="both"/>
        <w:rPr>
          <w:lang w:val="en-US"/>
        </w:rPr>
      </w:pPr>
      <w:r>
        <w:t xml:space="preserve">Приложения…………………………………………………………….....................................- </w:t>
      </w:r>
      <w:r>
        <w:rPr>
          <w:lang w:val="en-US"/>
        </w:rPr>
        <w:t>49</w:t>
      </w:r>
    </w:p>
    <w:p w:rsidR="00376675" w:rsidRDefault="00376675">
      <w:pPr>
        <w:spacing w:line="360" w:lineRule="auto"/>
        <w:jc w:val="center"/>
        <w:rPr>
          <w:b/>
          <w:lang w:val="en-US"/>
        </w:rPr>
      </w:pPr>
      <w:r>
        <w:rPr>
          <w:b/>
          <w:lang w:val="en-US"/>
        </w:rPr>
        <w:t xml:space="preserve"> </w:t>
      </w:r>
    </w:p>
    <w:p w:rsidR="00376675" w:rsidRDefault="00376675">
      <w:pPr>
        <w:spacing w:line="360" w:lineRule="auto"/>
        <w:jc w:val="center"/>
        <w:rPr>
          <w:b/>
          <w:sz w:val="32"/>
        </w:rPr>
      </w:pPr>
    </w:p>
    <w:p w:rsidR="00376675" w:rsidRDefault="00376675">
      <w:pPr>
        <w:spacing w:line="360" w:lineRule="auto"/>
        <w:jc w:val="center"/>
        <w:rPr>
          <w:b/>
          <w:sz w:val="32"/>
        </w:rPr>
      </w:pPr>
    </w:p>
    <w:p w:rsidR="00376675" w:rsidRDefault="00376675">
      <w:pPr>
        <w:spacing w:line="360" w:lineRule="auto"/>
        <w:jc w:val="center"/>
        <w:rPr>
          <w:b/>
          <w:sz w:val="32"/>
        </w:rPr>
      </w:pPr>
    </w:p>
    <w:p w:rsidR="00376675" w:rsidRDefault="00376675">
      <w:pPr>
        <w:spacing w:line="360" w:lineRule="auto"/>
        <w:jc w:val="center"/>
        <w:rPr>
          <w:b/>
          <w:sz w:val="32"/>
        </w:rPr>
      </w:pPr>
    </w:p>
    <w:p w:rsidR="00376675" w:rsidRDefault="00376675">
      <w:pPr>
        <w:spacing w:line="360" w:lineRule="auto"/>
        <w:jc w:val="center"/>
        <w:rPr>
          <w:b/>
          <w:sz w:val="32"/>
        </w:rPr>
      </w:pPr>
    </w:p>
    <w:p w:rsidR="00105E3A" w:rsidRDefault="00105E3A" w:rsidP="00105E3A">
      <w:pPr>
        <w:spacing w:line="360" w:lineRule="auto"/>
        <w:rPr>
          <w:b/>
          <w:sz w:val="32"/>
        </w:rPr>
      </w:pPr>
    </w:p>
    <w:p w:rsidR="00105E3A" w:rsidRDefault="00105E3A" w:rsidP="00105E3A">
      <w:pPr>
        <w:spacing w:line="360" w:lineRule="auto"/>
        <w:rPr>
          <w:b/>
          <w:sz w:val="32"/>
        </w:rPr>
      </w:pPr>
    </w:p>
    <w:p w:rsidR="00376675" w:rsidRDefault="00376675">
      <w:pPr>
        <w:spacing w:line="360" w:lineRule="auto"/>
        <w:jc w:val="center"/>
        <w:rPr>
          <w:b/>
        </w:rPr>
      </w:pPr>
      <w:r>
        <w:rPr>
          <w:b/>
        </w:rPr>
        <w:t xml:space="preserve">Введение </w:t>
      </w:r>
    </w:p>
    <w:p w:rsidR="00376675" w:rsidRDefault="00376675">
      <w:pPr>
        <w:pStyle w:val="ac"/>
        <w:spacing w:line="360" w:lineRule="auto"/>
      </w:pPr>
      <w:r>
        <w:t>Философы и психологи представляют проблемное пространство рубежа 20-21 веков как пространство глобальных кризисов. Анализируя духовную ситуацию времени, мыслители пишут о кризисе, вызванном значительными изменениями во всех сферах культуры, науки, философии, искусства. Сегодня очень важно готовить человека действовать инициативно и творчески при любых обстоятельствах - этот социальный запрос соответствует потребностям ребенка быть самостоятельным, знать и уметь использовать  свои возможности.</w:t>
      </w:r>
    </w:p>
    <w:p w:rsidR="00376675" w:rsidRDefault="00376675">
      <w:pPr>
        <w:spacing w:line="360" w:lineRule="auto"/>
        <w:ind w:firstLine="540"/>
        <w:jc w:val="both"/>
      </w:pPr>
      <w:r>
        <w:t>Творческая деятельность выступает средством интенсивного развития интеллектуальных способностей и личностных качеств ребенка. Развитие творческих способностей - гарантия того, что ребенок сможет ориентироваться  и находить решения в нестандартных ситуациях и вопросах профессиональной деятельности, поскольку для творческого труда недостаточно узкоспециальных умений, необходимо свободное, раскованное воображение, желание ребенка творить прекрасное в повседневной жизни.</w:t>
      </w:r>
    </w:p>
    <w:p w:rsidR="00376675" w:rsidRDefault="00376675">
      <w:pPr>
        <w:spacing w:line="360" w:lineRule="auto"/>
        <w:ind w:firstLine="540"/>
        <w:jc w:val="both"/>
      </w:pPr>
      <w:r>
        <w:t>Наше исследование позволяет посмотреть на сказку по-новому, не как на развлечение, а как на средство развития творческих способностей учащихся. Сказка помогает ребенку находить творческий подход, как в учебной, так и во внеклассной деятельности, осмысленно действовать, не пугаясь новых нестандартных условий, чего так не хватает нашим современным детям.</w:t>
      </w:r>
    </w:p>
    <w:p w:rsidR="00376675" w:rsidRDefault="00376675">
      <w:pPr>
        <w:spacing w:line="360" w:lineRule="auto"/>
        <w:ind w:firstLine="540"/>
        <w:jc w:val="both"/>
      </w:pPr>
      <w:r>
        <w:t>Педагоги и психологи убедительно доказали, что художественно - творческая деятельность ребенка в различных сферах искусства находится в зависимости от специфики возрастного развития и в полной мере определяется ею. Именно эта специфика позволяет считать, что младший школьный возраст - это, прежде всего, период накопления знаний, развития воображения и фантазии, и поэтому он является наиболее сензитивным для творчества в любых его проявлениях.</w:t>
      </w:r>
    </w:p>
    <w:p w:rsidR="00376675" w:rsidRDefault="00376675">
      <w:pPr>
        <w:spacing w:line="360" w:lineRule="auto"/>
        <w:ind w:firstLine="540"/>
        <w:jc w:val="both"/>
      </w:pPr>
      <w:r>
        <w:t xml:space="preserve">Вышесказанное обуславливает </w:t>
      </w:r>
      <w:r>
        <w:rPr>
          <w:b/>
          <w:bCs/>
        </w:rPr>
        <w:t>актуальность темы</w:t>
      </w:r>
      <w:r>
        <w:t xml:space="preserve"> дипломной работы и позволяет определить объект,  предмет, цели и задачи исследования.</w:t>
      </w:r>
    </w:p>
    <w:p w:rsidR="00376675" w:rsidRDefault="00376675">
      <w:pPr>
        <w:spacing w:line="360" w:lineRule="auto"/>
        <w:ind w:firstLine="540"/>
        <w:jc w:val="both"/>
      </w:pPr>
      <w:r>
        <w:rPr>
          <w:b/>
        </w:rPr>
        <w:t>Объект исследования</w:t>
      </w:r>
      <w:r>
        <w:t>: развитие творческих способностей младших школьников в процессе внеклассной деятельности.</w:t>
      </w:r>
    </w:p>
    <w:p w:rsidR="00376675" w:rsidRDefault="00376675">
      <w:pPr>
        <w:spacing w:line="360" w:lineRule="auto"/>
        <w:ind w:firstLine="540"/>
        <w:jc w:val="both"/>
      </w:pPr>
      <w:r>
        <w:rPr>
          <w:b/>
        </w:rPr>
        <w:t>Предмет исследования</w:t>
      </w:r>
      <w:r>
        <w:t>: условия развития творческих способностей младших школьников посредством русской народной сказки.</w:t>
      </w:r>
    </w:p>
    <w:p w:rsidR="00376675" w:rsidRDefault="00376675">
      <w:pPr>
        <w:spacing w:line="360" w:lineRule="auto"/>
        <w:ind w:firstLine="540"/>
        <w:jc w:val="both"/>
      </w:pPr>
      <w:r>
        <w:rPr>
          <w:b/>
        </w:rPr>
        <w:t>Цель исследования</w:t>
      </w:r>
      <w:r>
        <w:t>: выявить организационно-педагогические условия развития художественно-творческих способностей младших школьников посредством сказки в процессе  внеклассной деятельности.</w:t>
      </w:r>
    </w:p>
    <w:p w:rsidR="00376675" w:rsidRDefault="00376675">
      <w:pPr>
        <w:spacing w:line="360" w:lineRule="auto"/>
        <w:ind w:firstLine="540"/>
        <w:jc w:val="both"/>
      </w:pPr>
      <w:r>
        <w:t xml:space="preserve">Для достижения поставленной цели необходимо решить следующие </w:t>
      </w:r>
      <w:r>
        <w:rPr>
          <w:b/>
        </w:rPr>
        <w:t>задачи</w:t>
      </w:r>
      <w:r>
        <w:t xml:space="preserve">: </w:t>
      </w:r>
    </w:p>
    <w:p w:rsidR="00376675" w:rsidRDefault="00376675">
      <w:pPr>
        <w:spacing w:line="360" w:lineRule="auto"/>
        <w:ind w:firstLine="540"/>
        <w:jc w:val="both"/>
      </w:pPr>
      <w:r>
        <w:t>1. Изучить психолого-педагогические, методические основы проблемы;</w:t>
      </w:r>
    </w:p>
    <w:p w:rsidR="00376675" w:rsidRDefault="00376675">
      <w:pPr>
        <w:spacing w:line="360" w:lineRule="auto"/>
        <w:ind w:firstLine="540"/>
        <w:jc w:val="both"/>
      </w:pPr>
      <w:r>
        <w:t>2. Определить эффективные формы и методы развития творческих способностей младших школьников на занятиях кружка  по изобразительному искусству;</w:t>
      </w:r>
    </w:p>
    <w:p w:rsidR="00376675" w:rsidRDefault="00376675">
      <w:pPr>
        <w:spacing w:line="360" w:lineRule="auto"/>
        <w:ind w:firstLine="540"/>
        <w:jc w:val="both"/>
      </w:pPr>
      <w:r>
        <w:t>3. Раскрыть роль народных сказок в развитии творческих способностей детей младшего школьного возраста;</w:t>
      </w:r>
    </w:p>
    <w:p w:rsidR="00376675" w:rsidRDefault="00376675">
      <w:pPr>
        <w:spacing w:line="360" w:lineRule="auto"/>
        <w:ind w:firstLine="540"/>
        <w:jc w:val="both"/>
      </w:pPr>
      <w:r>
        <w:t xml:space="preserve">4. Определить условия развития творческих способностей детей младшего школьного возраста в процессе занятий кружка по изобразительному искусству.                                           </w:t>
      </w:r>
    </w:p>
    <w:p w:rsidR="00376675" w:rsidRDefault="00376675">
      <w:pPr>
        <w:spacing w:line="360" w:lineRule="auto"/>
        <w:ind w:firstLine="540"/>
        <w:jc w:val="both"/>
      </w:pPr>
      <w:r>
        <w:t xml:space="preserve">Обозначенные выше объект, предмет, цели и задачи исследования позволили сформулировать следующую рабочую </w:t>
      </w:r>
      <w:r>
        <w:rPr>
          <w:b/>
        </w:rPr>
        <w:t>гипотезу:</w:t>
      </w:r>
      <w:r>
        <w:t xml:space="preserve"> деятельность учащихся младших классов в процессе внеклассных занятий изобразительным искусством будет способствовать развитию творческих способностей, если:</w:t>
      </w:r>
    </w:p>
    <w:p w:rsidR="00376675" w:rsidRDefault="00376675">
      <w:pPr>
        <w:numPr>
          <w:ilvl w:val="0"/>
          <w:numId w:val="17"/>
        </w:numPr>
        <w:tabs>
          <w:tab w:val="left" w:pos="1290"/>
        </w:tabs>
        <w:spacing w:line="360" w:lineRule="auto"/>
        <w:jc w:val="both"/>
      </w:pPr>
      <w:r>
        <w:t>систематически вводить творческие задания с использованием русских народных сказок в планирование занятий кружка по изобразительному искусству;</w:t>
      </w:r>
    </w:p>
    <w:p w:rsidR="00376675" w:rsidRDefault="00376675">
      <w:pPr>
        <w:numPr>
          <w:ilvl w:val="0"/>
          <w:numId w:val="17"/>
        </w:numPr>
        <w:tabs>
          <w:tab w:val="left" w:pos="1290"/>
        </w:tabs>
        <w:spacing w:line="360" w:lineRule="auto"/>
        <w:jc w:val="both"/>
      </w:pPr>
      <w:r>
        <w:t>проводить диагностику результатов художественно-творческой деятельности через детский рисунок на тему русских сказок.</w:t>
      </w:r>
    </w:p>
    <w:p w:rsidR="00376675" w:rsidRDefault="00376675">
      <w:pPr>
        <w:spacing w:line="360" w:lineRule="auto"/>
        <w:ind w:left="540"/>
        <w:jc w:val="both"/>
      </w:pPr>
      <w:r>
        <w:t xml:space="preserve">В работе использованы следующие </w:t>
      </w:r>
      <w:r>
        <w:rPr>
          <w:b/>
        </w:rPr>
        <w:t>методы</w:t>
      </w:r>
      <w:r>
        <w:t xml:space="preserve"> научно-творческого исследования:</w:t>
      </w:r>
    </w:p>
    <w:p w:rsidR="00376675" w:rsidRDefault="00376675">
      <w:pPr>
        <w:numPr>
          <w:ilvl w:val="0"/>
          <w:numId w:val="22"/>
        </w:numPr>
        <w:tabs>
          <w:tab w:val="left" w:pos="1290"/>
        </w:tabs>
        <w:spacing w:line="360" w:lineRule="auto"/>
        <w:jc w:val="both"/>
      </w:pPr>
      <w:r>
        <w:t>изучение научно-теоретической литературы по теме  работы;</w:t>
      </w:r>
    </w:p>
    <w:p w:rsidR="00376675" w:rsidRDefault="00376675">
      <w:pPr>
        <w:numPr>
          <w:ilvl w:val="0"/>
          <w:numId w:val="22"/>
        </w:numPr>
        <w:tabs>
          <w:tab w:val="left" w:pos="1290"/>
        </w:tabs>
        <w:spacing w:line="360" w:lineRule="auto"/>
        <w:jc w:val="both"/>
      </w:pPr>
      <w:r>
        <w:t>обобщение, анализ передового опыта - анкетирование;</w:t>
      </w:r>
    </w:p>
    <w:p w:rsidR="00376675" w:rsidRDefault="00376675">
      <w:pPr>
        <w:numPr>
          <w:ilvl w:val="0"/>
          <w:numId w:val="22"/>
        </w:numPr>
        <w:tabs>
          <w:tab w:val="left" w:pos="1290"/>
        </w:tabs>
        <w:spacing w:line="360" w:lineRule="auto"/>
        <w:jc w:val="both"/>
      </w:pPr>
      <w:r>
        <w:t>педагогический эксперимент .</w:t>
      </w:r>
    </w:p>
    <w:p w:rsidR="00376675" w:rsidRDefault="00376675">
      <w:pPr>
        <w:spacing w:line="360" w:lineRule="auto"/>
        <w:ind w:firstLine="540"/>
        <w:jc w:val="both"/>
      </w:pPr>
      <w:r>
        <w:rPr>
          <w:b/>
        </w:rPr>
        <w:t>Экспериментальная база</w:t>
      </w:r>
      <w:r>
        <w:t xml:space="preserve"> </w:t>
      </w:r>
      <w:r>
        <w:rPr>
          <w:b/>
        </w:rPr>
        <w:t>исследования</w:t>
      </w:r>
      <w:r>
        <w:t xml:space="preserve">: кружок изобразительного искусства «Радуга» в МОУ-Арыктахской основной общеобразовательной школе п. Арыктах Кобяйского улуса.   В ходе исследования участвовали учащиеся </w:t>
      </w:r>
      <w:r>
        <w:rPr>
          <w:lang w:val="en-US"/>
        </w:rPr>
        <w:t>II</w:t>
      </w:r>
      <w:r>
        <w:t xml:space="preserve"> - </w:t>
      </w:r>
      <w:r>
        <w:rPr>
          <w:lang w:val="en-US"/>
        </w:rPr>
        <w:t>III</w:t>
      </w:r>
      <w:r>
        <w:t xml:space="preserve"> классов начальной школы в количестве 14 человек. </w:t>
      </w:r>
    </w:p>
    <w:p w:rsidR="00376675" w:rsidRDefault="00376675">
      <w:pPr>
        <w:spacing w:line="360" w:lineRule="auto"/>
        <w:ind w:firstLine="540"/>
        <w:jc w:val="both"/>
      </w:pPr>
      <w:r>
        <w:rPr>
          <w:b/>
        </w:rPr>
        <w:t xml:space="preserve">Научная новизна </w:t>
      </w:r>
      <w:r>
        <w:t>исследования заключается в изучении на практике эффективности влияния русских народных сказок на творческое развитие детей младшего школьного возраста.</w:t>
      </w:r>
    </w:p>
    <w:p w:rsidR="00376675" w:rsidRDefault="00376675">
      <w:pPr>
        <w:spacing w:line="360" w:lineRule="auto"/>
        <w:ind w:firstLine="540"/>
        <w:jc w:val="both"/>
      </w:pPr>
      <w:r>
        <w:rPr>
          <w:b/>
        </w:rPr>
        <w:t>Практическая значимость</w:t>
      </w:r>
      <w:r>
        <w:t>:</w:t>
      </w:r>
    </w:p>
    <w:p w:rsidR="00376675" w:rsidRDefault="00376675">
      <w:pPr>
        <w:spacing w:line="360" w:lineRule="auto"/>
        <w:ind w:firstLine="540"/>
        <w:jc w:val="both"/>
      </w:pPr>
      <w:r>
        <w:t>Работа может быть использована учителями-практиками во внеклассной деятельности при организации кружка по изобразительному искусству в начальной школе.</w:t>
      </w:r>
    </w:p>
    <w:p w:rsidR="00376675" w:rsidRDefault="00376675">
      <w:pPr>
        <w:spacing w:line="360" w:lineRule="auto"/>
        <w:ind w:left="540"/>
        <w:jc w:val="both"/>
        <w:rPr>
          <w:b/>
        </w:rPr>
      </w:pPr>
      <w:r>
        <w:rPr>
          <w:b/>
        </w:rPr>
        <w:t>Структура работы.</w:t>
      </w:r>
    </w:p>
    <w:p w:rsidR="00376675" w:rsidRDefault="00376675">
      <w:pPr>
        <w:spacing w:line="360" w:lineRule="auto"/>
        <w:ind w:firstLine="540"/>
        <w:jc w:val="both"/>
      </w:pPr>
      <w:r>
        <w:t>Дипломная работа состоит из введения, двух глав, заключения, библиографии и приложения.</w:t>
      </w:r>
    </w:p>
    <w:p w:rsidR="00376675" w:rsidRDefault="00376675">
      <w:pPr>
        <w:pageBreakBefore/>
        <w:spacing w:line="360" w:lineRule="auto"/>
        <w:ind w:left="540"/>
        <w:rPr>
          <w:b/>
        </w:rPr>
      </w:pPr>
      <w:r>
        <w:rPr>
          <w:b/>
        </w:rPr>
        <w:t xml:space="preserve"> Глава </w:t>
      </w:r>
      <w:r>
        <w:rPr>
          <w:b/>
          <w:lang w:val="en-US"/>
        </w:rPr>
        <w:t>I</w:t>
      </w:r>
      <w:r>
        <w:rPr>
          <w:b/>
        </w:rPr>
        <w:t xml:space="preserve">. Теоретические аспекты развития творческих способностей младших школьников                                                                   </w:t>
      </w:r>
    </w:p>
    <w:p w:rsidR="00376675" w:rsidRDefault="00376675">
      <w:pPr>
        <w:spacing w:line="360" w:lineRule="auto"/>
        <w:ind w:left="540"/>
        <w:rPr>
          <w:b/>
        </w:rPr>
      </w:pPr>
      <w:r>
        <w:rPr>
          <w:b/>
        </w:rPr>
        <w:t>1.1. Проблемы развития творческих способностей в психолого-педагогической теории</w:t>
      </w:r>
    </w:p>
    <w:p w:rsidR="00376675" w:rsidRDefault="00376675">
      <w:pPr>
        <w:spacing w:line="360" w:lineRule="auto"/>
        <w:ind w:left="540"/>
        <w:rPr>
          <w:b/>
        </w:rPr>
      </w:pPr>
    </w:p>
    <w:p w:rsidR="00376675" w:rsidRDefault="00376675">
      <w:pPr>
        <w:pStyle w:val="ac"/>
        <w:spacing w:line="360" w:lineRule="auto"/>
      </w:pPr>
      <w:r>
        <w:t xml:space="preserve">Каждый человек во все периоды своей жизни располагает творческим потенциалом. Это своего рода талант в себе, мера выявления которого зависит от многих природных, социальных, психических, физиологических, генетических факторов, известных в науке и практике, либо исследованных хуже, или совсем не известных. </w:t>
      </w:r>
    </w:p>
    <w:p w:rsidR="00376675" w:rsidRDefault="00376675">
      <w:pPr>
        <w:spacing w:line="360" w:lineRule="auto"/>
        <w:ind w:firstLine="540"/>
        <w:jc w:val="both"/>
      </w:pPr>
      <w:r>
        <w:t xml:space="preserve">Прогрессивная педагогика издавна берет за исходное простую, но абсолютно верную аксиому – каждый ребенок по-своему талантлив. Дети, прислушиваясь к своей природе, ощущают себя инструментами созидания и гармонии. Их ведут мощные природные силы и стремления, подчиняясь воздействию которых они тренируют и совершенствуют свои потенции и чувства через игру, творчество, взаимодействие с природой, людьми, духовным опытом человечества. </w:t>
      </w:r>
    </w:p>
    <w:p w:rsidR="00376675" w:rsidRDefault="00376675">
      <w:pPr>
        <w:spacing w:line="360" w:lineRule="auto"/>
        <w:ind w:firstLine="540"/>
        <w:jc w:val="both"/>
      </w:pPr>
      <w:r>
        <w:t xml:space="preserve">Творчество в психологии – это «мышление в его высшей форме, выходящее за пределы требуемого решения возникшей задачи уже известными способами» [47, с. 43]. Значит, творчество – это вид мышления. </w:t>
      </w:r>
    </w:p>
    <w:p w:rsidR="00376675" w:rsidRDefault="00376675">
      <w:pPr>
        <w:spacing w:line="360" w:lineRule="auto"/>
        <w:ind w:firstLine="540"/>
        <w:jc w:val="both"/>
      </w:pPr>
      <w:r>
        <w:t xml:space="preserve">В психологии различают наглядно-действенный, конкретно-образный и словесно-логический типы мышления. </w:t>
      </w:r>
    </w:p>
    <w:p w:rsidR="00376675" w:rsidRDefault="00376675">
      <w:pPr>
        <w:spacing w:line="360" w:lineRule="auto"/>
        <w:ind w:firstLine="540"/>
        <w:jc w:val="both"/>
      </w:pPr>
      <w:r>
        <w:t xml:space="preserve">Кроме перечисленных типов мышления ученые изучают и такую его характеристику, как </w:t>
      </w:r>
      <w:r>
        <w:rPr>
          <w:i/>
        </w:rPr>
        <w:t>креативность</w:t>
      </w:r>
      <w:r>
        <w:t xml:space="preserve">, или способность к созданию нового. По своей сути всякое мышление всегда является творческим, продуктивным в большей или меньшей степени. Креативность может проявляться в мышлении, общении, в отдельных видах деятельности. Она может характеризовать личность в целом и  ее отдельные способности [1, с. 121].  Если человек мыслит творчески, то перед ним стоит задача сделать  нечто совершенно новое, связанное с применением необычных способов действования. </w:t>
      </w:r>
    </w:p>
    <w:p w:rsidR="00376675" w:rsidRDefault="00376675">
      <w:pPr>
        <w:spacing w:line="360" w:lineRule="auto"/>
        <w:ind w:firstLine="539"/>
        <w:jc w:val="both"/>
      </w:pPr>
      <w:r>
        <w:rPr>
          <w:i/>
        </w:rPr>
        <w:t>Креативность</w:t>
      </w:r>
      <w:r>
        <w:t xml:space="preserve"> – уровень творческой одаренности, способности к творчеству, составляющий относительно устойчивую характеристику личности.</w:t>
      </w:r>
    </w:p>
    <w:p w:rsidR="00376675" w:rsidRDefault="00376675">
      <w:pPr>
        <w:spacing w:line="360" w:lineRule="auto"/>
        <w:ind w:firstLine="539"/>
        <w:jc w:val="both"/>
      </w:pPr>
      <w:r>
        <w:t xml:space="preserve">Интерес к индивидуальным различиям в творческих способностях обозначился в связи с очевидными достижениями в области тестометрических исследований интеллекта. </w:t>
      </w:r>
    </w:p>
    <w:p w:rsidR="00376675" w:rsidRDefault="00376675">
      <w:pPr>
        <w:spacing w:line="360" w:lineRule="auto"/>
        <w:ind w:firstLine="540"/>
        <w:jc w:val="both"/>
      </w:pPr>
      <w:r>
        <w:t xml:space="preserve">К началу 60-х годов </w:t>
      </w:r>
      <w:r>
        <w:rPr>
          <w:lang w:val="en-US"/>
        </w:rPr>
        <w:t>XX</w:t>
      </w:r>
      <w:r>
        <w:t xml:space="preserve"> века был уже накоплен масштабный опыт тестирования интеллекта. Опыт свидетельствовал, что люди с не  очень высоким уровнем оказываются способны на незаурядные достижения, а многие другие, чей уровень значительно выше, нередко от них отстают. Было высказано предположение, что здесь решающую роль играют</w:t>
      </w:r>
      <w:r>
        <w:rPr>
          <w:sz w:val="28"/>
        </w:rPr>
        <w:t xml:space="preserve"> </w:t>
      </w:r>
      <w:r>
        <w:t xml:space="preserve">какие-то иные качества ума [61, с. 5]. </w:t>
      </w:r>
    </w:p>
    <w:p w:rsidR="00376675" w:rsidRDefault="00376675">
      <w:pPr>
        <w:spacing w:line="360" w:lineRule="auto"/>
        <w:ind w:firstLine="540"/>
        <w:jc w:val="both"/>
      </w:pPr>
      <w:r>
        <w:t xml:space="preserve">Примерно в середине </w:t>
      </w:r>
      <w:r>
        <w:rPr>
          <w:lang w:val="en-US"/>
        </w:rPr>
        <w:t>XX</w:t>
      </w:r>
      <w:r>
        <w:t xml:space="preserve"> века появились тесты другого типа – тесты творческих способностей. В них задания не имеют одного единственного, наперед заданного ответа – ответов может быть неопределенно много. Задания здесь требуют изобретательности и оригинальности ума [52, с. 11]. </w:t>
      </w:r>
    </w:p>
    <w:p w:rsidR="00376675" w:rsidRDefault="00376675">
      <w:pPr>
        <w:spacing w:line="360" w:lineRule="auto"/>
        <w:ind w:firstLine="540"/>
        <w:jc w:val="both"/>
      </w:pPr>
      <w:r>
        <w:t xml:space="preserve">Наконец, совсем недавно психолог М.С. Егорова провела исследование, где изучались связи между творческими способностями детей в одном возрасте и их интеллектом в другом. </w:t>
      </w:r>
    </w:p>
    <w:p w:rsidR="00376675" w:rsidRDefault="00376675">
      <w:pPr>
        <w:spacing w:line="360" w:lineRule="auto"/>
        <w:ind w:firstLine="540"/>
        <w:jc w:val="both"/>
      </w:pPr>
      <w:r>
        <w:t xml:space="preserve">В итоге эксперимента оказалось, что уровень интеллекта в старших возрастах зависит от уровня в младших. Значит, даже для того, чтобы научиться хорошо решать четко поставленные и ставшими стандартными задачи, в начале нужны творческие усилия человека. Без этих творческих усилий не будет и интеллекта. </w:t>
      </w:r>
    </w:p>
    <w:p w:rsidR="00376675" w:rsidRDefault="00376675">
      <w:pPr>
        <w:spacing w:line="360" w:lineRule="auto"/>
        <w:ind w:firstLine="540"/>
        <w:jc w:val="both"/>
      </w:pPr>
      <w:r>
        <w:t xml:space="preserve">Для педагогов и психологов-практиков это и плохо, и хорошо. На творчество легко влиять – его легче индуцировать и раскрыть, но легче и придавить, «перекрыть ему кислород» [56, с. 31]. Исходя из этого, можно сделать вывод, что творческие способности нужно развивать и поддерживать именно в младших классах. </w:t>
      </w:r>
    </w:p>
    <w:p w:rsidR="00376675" w:rsidRDefault="00376675">
      <w:pPr>
        <w:spacing w:line="360" w:lineRule="auto"/>
        <w:ind w:firstLine="540"/>
        <w:jc w:val="both"/>
      </w:pPr>
      <w:r>
        <w:t xml:space="preserve">Творчество включает в себя несколько понятий, различают литературное, театральное, художественное. В свою очередь творческая деятельность, по определению Л. С. Выготского: «Это деятельность, в которой творчество как доминирующий компонент входит в структуру либо ее цели, либо способы. Условно всю деятельность людей можно разделить на творческую и на нетворческую. Творческая деятельность выступает как непосредственный двигатель прогресса, определяющий качественно различные его ступени, не творчество оказывается лишь средством количественного накопления условий для коренных изменений, т.е. для творчества» [18, с. 245]. </w:t>
      </w:r>
    </w:p>
    <w:p w:rsidR="00376675" w:rsidRDefault="00376675">
      <w:pPr>
        <w:spacing w:line="360" w:lineRule="auto"/>
        <w:ind w:firstLine="495"/>
        <w:jc w:val="both"/>
      </w:pPr>
      <w:r>
        <w:t>Изучением творчества занимаются такие зарубежные психологи как     Ж. Пиаже, В. Вунд, К. Бюлер, К. Юнг, А. Адлер, М. Вертгеймер, Т. Рабо, К. Роджерс, отечественные психологи как Л.С. Выготский, П.П. Блонский, С.Л. Рубинштейн, О.К. Тихомиров, К.Н. Корнилов.</w:t>
      </w:r>
    </w:p>
    <w:p w:rsidR="00376675" w:rsidRDefault="00376675">
      <w:pPr>
        <w:spacing w:line="360" w:lineRule="auto"/>
        <w:ind w:firstLine="540"/>
        <w:jc w:val="both"/>
      </w:pPr>
      <w:r>
        <w:t xml:space="preserve"> «Творческой деятельностью мы называем всякую такую деятельность человека, которая создает нечто новое, все равно будет ли это созданное творческой деятельностью какой-либо вещью внешнего мира или известным построением ума или чувства, живущим и обнаруживающимся только в самом человеке» [17,с.3]. Такое определение творческой деятельности дает Л.С. Выготский. Он рассматривает процесс творческого воображения со всех сторон, в изменении и развитии, и пишет, что «творческая деятельность воображения находится в прямой зависимости от богатства и разнообразия прежнего опыта человека…Чем богаче опыт человека, тем больше материал, которым располагает его воображение» [17, с. 10].  </w:t>
      </w:r>
    </w:p>
    <w:p w:rsidR="00376675" w:rsidRDefault="00376675">
      <w:pPr>
        <w:spacing w:line="360" w:lineRule="auto"/>
        <w:ind w:firstLine="540"/>
        <w:jc w:val="both"/>
      </w:pPr>
      <w:r>
        <w:t xml:space="preserve">Л.С. Выготский внес большой вклад в исследование творческой деятельности детей. Главная его заслуга состоит в том, что творчество признает за всеми людьми, а не только за немногими избранными. </w:t>
      </w:r>
    </w:p>
    <w:p w:rsidR="00376675" w:rsidRDefault="00376675">
      <w:pPr>
        <w:spacing w:line="360" w:lineRule="auto"/>
        <w:ind w:firstLine="540"/>
        <w:jc w:val="both"/>
      </w:pPr>
      <w:r>
        <w:t xml:space="preserve">В современной педагогике под творчеством детей понимают деятельность, в процессе которой создается нечто новое для самого ребенка. Оно имеет тогда, когда ребенок воображает, комбинирует, изменяет, создает что-либо такое, что он раньше не видел, чего в его непосредственном личном опыте не было. В основе всякого творчества лежит догадка,  гипотеза или собственный замысел ребёнка [57, с. 40]. </w:t>
      </w:r>
    </w:p>
    <w:p w:rsidR="00376675" w:rsidRDefault="00376675">
      <w:pPr>
        <w:spacing w:line="360" w:lineRule="auto"/>
        <w:ind w:firstLine="540"/>
        <w:jc w:val="both"/>
      </w:pPr>
      <w:r>
        <w:t>Определение, данное И.П.Волковым, больше всего подходит для объяснения творческой деятельности младшего школьника: «Творчество младшего школьника – это создание им оригинального продукта, изделия, в процессе работы над которыми самостоятельно применены усвоенные знания, умения, навыки, в том числе осуществлен их перенос, комбинирование известных способов деятельности или создание нового для ученика подхода к решению  задачи» [14, с 48].</w:t>
      </w:r>
    </w:p>
    <w:p w:rsidR="00376675" w:rsidRDefault="00376675">
      <w:pPr>
        <w:spacing w:line="360" w:lineRule="auto"/>
        <w:ind w:firstLine="540"/>
        <w:jc w:val="both"/>
      </w:pPr>
      <w:r>
        <w:t>Таким образом, результатом творческой деятельности младшего школьника должен стать самостоятельно созданный продукт: макет, рисунок, задание, придуманное самим учеником, стихотворение, рассказ, игрушка или даже предложение, словосочетание и т.п.</w:t>
      </w:r>
    </w:p>
    <w:p w:rsidR="00376675" w:rsidRDefault="00376675">
      <w:pPr>
        <w:spacing w:line="360" w:lineRule="auto"/>
        <w:ind w:firstLine="540"/>
        <w:jc w:val="both"/>
      </w:pPr>
      <w:r>
        <w:t>Чтобы ребенка вооружить способностями к творческим достижениям, недостаточно развивать только умственные способности. Вместе с тем надо воспитывать и личность. Но не  надо рассматривать воспитание творческих способностей так, как будто он растворяется в общем развитии личности. Поэтому надо формировать качества, которые присущи творческой личности. Этого можно добиться через формы деятельности, насыщенные игровой направленность.</w:t>
      </w:r>
    </w:p>
    <w:p w:rsidR="00376675" w:rsidRDefault="00376675">
      <w:pPr>
        <w:spacing w:line="360" w:lineRule="auto"/>
        <w:ind w:firstLine="540"/>
        <w:jc w:val="both"/>
      </w:pPr>
      <w:r>
        <w:t>« Творчество – это незримые ниточки, соединяющие сердце. Чтобы человек благотворно влиял на человека, утверждайте в духовной жизни коллектива и личности творчество», писал В.А.Сухомлинский. [62, с 56].</w:t>
      </w:r>
    </w:p>
    <w:p w:rsidR="00376675" w:rsidRDefault="00376675">
      <w:pPr>
        <w:spacing w:line="360" w:lineRule="auto"/>
        <w:ind w:firstLine="540"/>
        <w:jc w:val="both"/>
      </w:pPr>
      <w:r>
        <w:t>Б.П.Никитин утверждает, что творчество – это чрезмерно важная сторона активной деятельности воспитанника, в которой особенно сильно переживается радость мышления. [47, с 56].</w:t>
      </w:r>
    </w:p>
    <w:p w:rsidR="00376675" w:rsidRDefault="00376675">
      <w:pPr>
        <w:spacing w:line="360" w:lineRule="auto"/>
        <w:ind w:firstLine="540"/>
        <w:jc w:val="both"/>
      </w:pPr>
      <w:r>
        <w:t>Таким образом, исходя из психолого-педагогических исследований по проблеме развития творчества детей младшего школьного возраста, можно сделать следующие выводы:</w:t>
      </w:r>
    </w:p>
    <w:p w:rsidR="00376675" w:rsidRDefault="00376675">
      <w:pPr>
        <w:numPr>
          <w:ilvl w:val="0"/>
          <w:numId w:val="23"/>
        </w:numPr>
        <w:tabs>
          <w:tab w:val="left" w:pos="1290"/>
        </w:tabs>
        <w:spacing w:line="360" w:lineRule="auto"/>
        <w:jc w:val="both"/>
      </w:pPr>
      <w:r>
        <w:t>творчество особенно тесно связано с деятельностью воображения, подобно этому нельзя исключать из творчества и мышление, т.к. оригинальные  решения могут возникнуть тогда, когда у ребенка развито творческое воображение, когда у ребенка сформирован определенный стиль мышления;</w:t>
      </w:r>
    </w:p>
    <w:p w:rsidR="00376675" w:rsidRDefault="00376675">
      <w:pPr>
        <w:numPr>
          <w:ilvl w:val="0"/>
          <w:numId w:val="23"/>
        </w:numPr>
        <w:tabs>
          <w:tab w:val="left" w:pos="1290"/>
        </w:tabs>
        <w:spacing w:line="360" w:lineRule="auto"/>
        <w:jc w:val="both"/>
      </w:pPr>
      <w:r>
        <w:t>творческие способности легче раскрыть и развить у детей именно в младшем возрасте, поскольку они способствуют поднятию коэффициента интеллекта ребенка в более старшем возрасте;</w:t>
      </w:r>
    </w:p>
    <w:p w:rsidR="00376675" w:rsidRDefault="00376675">
      <w:pPr>
        <w:numPr>
          <w:ilvl w:val="0"/>
          <w:numId w:val="23"/>
        </w:numPr>
        <w:tabs>
          <w:tab w:val="left" w:pos="1290"/>
        </w:tabs>
        <w:spacing w:line="360" w:lineRule="auto"/>
        <w:jc w:val="both"/>
      </w:pPr>
      <w:r>
        <w:t>для того, чтобы развивать творчество, необходимо иметь дело с эмоциональным содержанием. Следовательно, роль взрослого в развитии творческого потенциала ребенка заключается в обеспечении его эмоционального самовыражения;</w:t>
      </w:r>
    </w:p>
    <w:p w:rsidR="00376675" w:rsidRDefault="00376675">
      <w:pPr>
        <w:numPr>
          <w:ilvl w:val="0"/>
          <w:numId w:val="23"/>
        </w:numPr>
        <w:tabs>
          <w:tab w:val="left" w:pos="1290"/>
        </w:tabs>
        <w:spacing w:line="360" w:lineRule="auto"/>
        <w:jc w:val="both"/>
      </w:pPr>
      <w:r>
        <w:t>творческая деятельность воображения в большей степени зависит от прежнего опыта человека, от его богатства и разнообразия. Из сказанного можно сделать вывод, что необходимо обогащать и расширять опыт ребенка, чтобы создать прочные основы для его творческой деятельности;</w:t>
      </w:r>
    </w:p>
    <w:p w:rsidR="00376675" w:rsidRDefault="00376675">
      <w:pPr>
        <w:numPr>
          <w:ilvl w:val="0"/>
          <w:numId w:val="23"/>
        </w:numPr>
        <w:tabs>
          <w:tab w:val="left" w:pos="1290"/>
        </w:tabs>
        <w:spacing w:line="360" w:lineRule="auto"/>
        <w:jc w:val="both"/>
      </w:pPr>
      <w:r>
        <w:t xml:space="preserve">творчество является вершиной развития человека, человеческих способностей, а возрастная сензитивность этих способностей совпадает с периодом обучения ребенка в начальных классах. Поэтому перед учителем начального звена встает задача развития творческих способностей каждого ученика. </w:t>
      </w: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ind w:left="540"/>
        <w:jc w:val="both"/>
      </w:pPr>
    </w:p>
    <w:p w:rsidR="00376675" w:rsidRDefault="00376675">
      <w:pPr>
        <w:spacing w:line="360" w:lineRule="auto"/>
        <w:jc w:val="both"/>
        <w:rPr>
          <w:sz w:val="28"/>
        </w:rPr>
      </w:pPr>
    </w:p>
    <w:p w:rsidR="00376675" w:rsidRDefault="00376675">
      <w:pPr>
        <w:spacing w:line="360" w:lineRule="auto"/>
        <w:ind w:left="540"/>
        <w:jc w:val="both"/>
        <w:rPr>
          <w:sz w:val="28"/>
        </w:rPr>
      </w:pPr>
    </w:p>
    <w:p w:rsidR="00376675" w:rsidRDefault="00376675">
      <w:pPr>
        <w:spacing w:line="360" w:lineRule="auto"/>
        <w:ind w:left="540"/>
        <w:jc w:val="both"/>
        <w:rPr>
          <w:sz w:val="28"/>
        </w:rPr>
      </w:pPr>
    </w:p>
    <w:p w:rsidR="00376675" w:rsidRDefault="00376675">
      <w:pPr>
        <w:spacing w:line="360" w:lineRule="auto"/>
        <w:ind w:left="540"/>
        <w:jc w:val="both"/>
        <w:rPr>
          <w:sz w:val="28"/>
        </w:rPr>
      </w:pPr>
    </w:p>
    <w:p w:rsidR="00376675" w:rsidRDefault="00376675">
      <w:pPr>
        <w:spacing w:line="360" w:lineRule="auto"/>
        <w:ind w:left="540"/>
        <w:jc w:val="both"/>
        <w:rPr>
          <w:sz w:val="28"/>
        </w:rPr>
      </w:pPr>
    </w:p>
    <w:p w:rsidR="00376675" w:rsidRDefault="00376675">
      <w:pPr>
        <w:spacing w:line="360" w:lineRule="auto"/>
        <w:ind w:left="540"/>
        <w:jc w:val="both"/>
        <w:rPr>
          <w:sz w:val="28"/>
        </w:rPr>
      </w:pPr>
    </w:p>
    <w:p w:rsidR="00376675" w:rsidRDefault="00376675">
      <w:pPr>
        <w:pStyle w:val="210"/>
        <w:spacing w:line="360" w:lineRule="auto"/>
        <w:jc w:val="center"/>
      </w:pPr>
      <w:r>
        <w:t>1.2. Пути развития творческих способностей детей во внеклассной</w:t>
      </w:r>
    </w:p>
    <w:p w:rsidR="00376675" w:rsidRDefault="00376675">
      <w:pPr>
        <w:pStyle w:val="210"/>
        <w:spacing w:line="360" w:lineRule="auto"/>
      </w:pPr>
      <w:r>
        <w:t>деятельности.</w:t>
      </w:r>
    </w:p>
    <w:p w:rsidR="00376675" w:rsidRDefault="00376675">
      <w:pPr>
        <w:pStyle w:val="210"/>
        <w:spacing w:line="360" w:lineRule="auto"/>
      </w:pPr>
    </w:p>
    <w:p w:rsidR="00376675" w:rsidRDefault="00376675">
      <w:pPr>
        <w:spacing w:line="360" w:lineRule="auto"/>
        <w:ind w:firstLine="540"/>
        <w:jc w:val="both"/>
      </w:pPr>
      <w:r>
        <w:rPr>
          <w:b/>
        </w:rPr>
        <w:t xml:space="preserve"> </w:t>
      </w:r>
      <w:r>
        <w:t>Одной из важнейших задач сегодняшнего дня является предпрофильная подготовка младших школьников к жизни, к труду, воспитание личности, готовой и способной творчески, с полной отдачей сил работать на различных сферах деятельности после окончания школы. В начальных классах закладываются основы трудовой подготовки, качества характера творческой личности.</w:t>
      </w:r>
    </w:p>
    <w:p w:rsidR="00376675" w:rsidRDefault="00376675">
      <w:pPr>
        <w:spacing w:line="360" w:lineRule="auto"/>
        <w:ind w:firstLine="540"/>
        <w:jc w:val="both"/>
      </w:pPr>
      <w:r>
        <w:t xml:space="preserve">«Профиль» каждого ребенка представляет также исследовательский интерес. Можно выяснить, какими специальными способностями обладает ребенок, с помощью анкеты, созданной американскими учеными Де Хааном и Кафом. [50, с 53]. </w:t>
      </w:r>
    </w:p>
    <w:p w:rsidR="00376675" w:rsidRDefault="00376675">
      <w:pPr>
        <w:spacing w:line="360" w:lineRule="auto"/>
        <w:ind w:firstLine="540"/>
        <w:jc w:val="both"/>
      </w:pPr>
      <w:r>
        <w:t>В каждой школе есть одаренные дети, способные достичь при благоприятных условиях обучения выдающихся результатов в видах деятельности, соответствующих их склонностям и интересам. Важно только найти для каждого такую деятельность.</w:t>
      </w:r>
    </w:p>
    <w:p w:rsidR="00376675" w:rsidRDefault="00376675">
      <w:pPr>
        <w:spacing w:line="360" w:lineRule="auto"/>
        <w:ind w:firstLine="540"/>
        <w:jc w:val="both"/>
      </w:pPr>
      <w:r>
        <w:t>«Все дети талантливы, - утверждает педагог-новатор И.П.Волков, опыт работы которого направлен на создание условий для раскрытия творческих способностей детей. – Надо только, чтобы школа помогла каждому узнать свои способности. Детям интересно учиться, когда они любят свою школу, любят своего учителя» [14, с 48].</w:t>
      </w:r>
    </w:p>
    <w:p w:rsidR="00376675" w:rsidRDefault="00376675">
      <w:pPr>
        <w:spacing w:line="360" w:lineRule="auto"/>
        <w:ind w:firstLine="570"/>
        <w:jc w:val="both"/>
      </w:pPr>
      <w:r>
        <w:t>Какими бы феноменальными ни были задатки, сами по себе, вне обучения, вне деятельности они развиваться не могут. Ребенка надо учить и развивать всесторонне, чтобы дать возможность проявиться его скрытным, может быть очень глубоко, способностям. Осуществить это можно только в процессе обучения под руководством взрослых.</w:t>
      </w:r>
    </w:p>
    <w:p w:rsidR="00376675" w:rsidRDefault="00376675">
      <w:pPr>
        <w:spacing w:line="360" w:lineRule="auto"/>
        <w:ind w:firstLine="540"/>
        <w:jc w:val="both"/>
      </w:pPr>
      <w:r>
        <w:t>Над проблемой развития творческих способностей в свое время работали такие отечественные педагоги, как Л.Н.Толстой, К.Д.Ушинский, В.А.Сухомлинский, Н.К.Крупская, А.С.Макаренко, С.Т.Шацкий, В.Ф.Шаталов, позднее Г.В.Лабунская, Б.П.Никитин, И.П.Волков, Л.Н.Кныш, Г.В.Трегубова и другие.</w:t>
      </w:r>
    </w:p>
    <w:p w:rsidR="00376675" w:rsidRDefault="00376675">
      <w:pPr>
        <w:spacing w:line="360" w:lineRule="auto"/>
        <w:ind w:firstLine="540"/>
        <w:jc w:val="both"/>
      </w:pPr>
      <w:r>
        <w:t>Над этим в Республике Саха (Якутия) работают учителя-практики Т.А.Данилова, Д.Е.Моисеева, Р.И.Никифорова, Е.М.Николаев, М.С.Слепцова, З.В.Татаринова.</w:t>
      </w:r>
    </w:p>
    <w:p w:rsidR="00376675" w:rsidRDefault="00376675">
      <w:pPr>
        <w:spacing w:line="360" w:lineRule="auto"/>
        <w:ind w:firstLine="540"/>
        <w:jc w:val="both"/>
      </w:pPr>
      <w:r>
        <w:t>В нашей работе мы обратимся к опыту некоторых из них.</w:t>
      </w:r>
    </w:p>
    <w:p w:rsidR="00376675" w:rsidRDefault="00376675">
      <w:pPr>
        <w:spacing w:line="360" w:lineRule="auto"/>
        <w:ind w:firstLine="540"/>
        <w:jc w:val="both"/>
      </w:pPr>
      <w:r>
        <w:t>Проблемой развития творческих способностей и склонностей школьников занимается И.П.Волков. По его мнению, все нормальные дети обладают разнообразными потенциальными способностями. Чтобы младший школьник создавал такие продукты, необходимо, подчеркивает Волков, обеспечить благоприятные условия и снабжать учащихся минимумом обще- профессиональных знаний.</w:t>
      </w:r>
    </w:p>
    <w:p w:rsidR="00376675" w:rsidRDefault="00376675">
      <w:pPr>
        <w:spacing w:line="360" w:lineRule="auto"/>
        <w:ind w:firstLine="540"/>
        <w:jc w:val="both"/>
      </w:pPr>
      <w:r>
        <w:t>При проектировании и организации уроков творчества, Волков использует принципы, которые разработал он сам. Они таковы:</w:t>
      </w:r>
    </w:p>
    <w:p w:rsidR="00376675" w:rsidRDefault="00376675">
      <w:pPr>
        <w:numPr>
          <w:ilvl w:val="0"/>
          <w:numId w:val="7"/>
        </w:numPr>
        <w:tabs>
          <w:tab w:val="left" w:pos="1260"/>
        </w:tabs>
        <w:spacing w:line="360" w:lineRule="auto"/>
        <w:jc w:val="both"/>
      </w:pPr>
      <w:r>
        <w:t>Фундаментом любого творчества является знание.</w:t>
      </w:r>
    </w:p>
    <w:p w:rsidR="00376675" w:rsidRDefault="00376675">
      <w:pPr>
        <w:numPr>
          <w:ilvl w:val="0"/>
          <w:numId w:val="7"/>
        </w:numPr>
        <w:tabs>
          <w:tab w:val="left" w:pos="1260"/>
        </w:tabs>
        <w:spacing w:line="360" w:lineRule="auto"/>
        <w:jc w:val="both"/>
      </w:pPr>
      <w:r>
        <w:t>При выборе учебного материала должны строго отбираться только те сведения, которые нужны для решения данной задачи.</w:t>
      </w:r>
    </w:p>
    <w:p w:rsidR="00376675" w:rsidRDefault="00376675">
      <w:pPr>
        <w:numPr>
          <w:ilvl w:val="0"/>
          <w:numId w:val="7"/>
        </w:numPr>
        <w:tabs>
          <w:tab w:val="left" w:pos="1260"/>
        </w:tabs>
        <w:spacing w:line="360" w:lineRule="auto"/>
        <w:jc w:val="both"/>
      </w:pPr>
      <w:r>
        <w:t>Изучаемый материал должен многократно повторяться, при этом, чтобы избежать монотонности, надо ранее изученный материал повторять в новых разнообразных вариантах.</w:t>
      </w:r>
    </w:p>
    <w:p w:rsidR="00376675" w:rsidRDefault="00376675">
      <w:pPr>
        <w:numPr>
          <w:ilvl w:val="0"/>
          <w:numId w:val="7"/>
        </w:numPr>
        <w:tabs>
          <w:tab w:val="left" w:pos="1260"/>
        </w:tabs>
        <w:spacing w:line="360" w:lineRule="auto"/>
        <w:jc w:val="both"/>
      </w:pPr>
      <w:r>
        <w:t>Разностороннее развитие ученика.</w:t>
      </w:r>
    </w:p>
    <w:p w:rsidR="00376675" w:rsidRDefault="00376675">
      <w:pPr>
        <w:numPr>
          <w:ilvl w:val="0"/>
          <w:numId w:val="7"/>
        </w:numPr>
        <w:tabs>
          <w:tab w:val="left" w:pos="1260"/>
        </w:tabs>
        <w:spacing w:line="360" w:lineRule="auto"/>
        <w:jc w:val="both"/>
      </w:pPr>
      <w:r>
        <w:t>Младшеклассник с интересом может делать одну и ту же работу не более чем на трех-пяти занятиях, то для того, чтобы поддержать интерес к труду, надо часто менять виды работ для формирования устойчивого интереса к учению.</w:t>
      </w:r>
    </w:p>
    <w:p w:rsidR="00376675" w:rsidRDefault="00376675">
      <w:pPr>
        <w:numPr>
          <w:ilvl w:val="0"/>
          <w:numId w:val="7"/>
        </w:numPr>
        <w:tabs>
          <w:tab w:val="left" w:pos="1260"/>
        </w:tabs>
        <w:spacing w:line="360" w:lineRule="auto"/>
        <w:jc w:val="both"/>
      </w:pPr>
      <w:r>
        <w:t>Обучение грамотному выполнению работ под руководством взрослого. «Грамотность – это правила. Знание правил и умение применять их на практике дают мастерство. Мастерство – это квалификация».</w:t>
      </w:r>
    </w:p>
    <w:p w:rsidR="00376675" w:rsidRDefault="00376675">
      <w:pPr>
        <w:numPr>
          <w:ilvl w:val="0"/>
          <w:numId w:val="7"/>
        </w:numPr>
        <w:tabs>
          <w:tab w:val="left" w:pos="1260"/>
        </w:tabs>
        <w:spacing w:line="360" w:lineRule="auto"/>
        <w:jc w:val="both"/>
      </w:pPr>
      <w:r>
        <w:t>Постоянный контроль учителя за работой ученика.</w:t>
      </w:r>
    </w:p>
    <w:p w:rsidR="00376675" w:rsidRDefault="00376675">
      <w:pPr>
        <w:numPr>
          <w:ilvl w:val="0"/>
          <w:numId w:val="7"/>
        </w:numPr>
        <w:tabs>
          <w:tab w:val="left" w:pos="1260"/>
        </w:tabs>
        <w:spacing w:line="360" w:lineRule="auto"/>
        <w:jc w:val="both"/>
      </w:pPr>
      <w:r>
        <w:t>Индивидуальный подход [14, с 45].</w:t>
      </w:r>
    </w:p>
    <w:p w:rsidR="00376675" w:rsidRDefault="00376675">
      <w:pPr>
        <w:spacing w:line="360" w:lineRule="auto"/>
        <w:ind w:firstLine="585"/>
        <w:jc w:val="both"/>
      </w:pPr>
      <w:r>
        <w:t>Одним из педагогов-новаторов, который занимался развитием творческих способностей детей, является Б.П.Никитин. По его мнению творческим можно назвать человека, который может решать творческие задачи. Для того, чтобы успешно развивать творческие способности, Б.П.Никитин советует придерживаться некоторых условий:</w:t>
      </w:r>
    </w:p>
    <w:p w:rsidR="00376675" w:rsidRDefault="00376675">
      <w:pPr>
        <w:numPr>
          <w:ilvl w:val="1"/>
          <w:numId w:val="20"/>
        </w:numPr>
        <w:tabs>
          <w:tab w:val="left" w:pos="2115"/>
        </w:tabs>
        <w:spacing w:line="360" w:lineRule="auto"/>
        <w:jc w:val="both"/>
      </w:pPr>
      <w:r>
        <w:t>Раннее начало физического развития ребенка.</w:t>
      </w:r>
    </w:p>
    <w:p w:rsidR="00376675" w:rsidRDefault="00376675">
      <w:pPr>
        <w:numPr>
          <w:ilvl w:val="1"/>
          <w:numId w:val="20"/>
        </w:numPr>
        <w:tabs>
          <w:tab w:val="left" w:pos="2115"/>
        </w:tabs>
        <w:spacing w:line="360" w:lineRule="auto"/>
        <w:jc w:val="both"/>
      </w:pPr>
      <w:r>
        <w:t>Заранее окружить ребенка такой средой и такой системой отношений, которые бы стимулировали самую разнообразную его творческую деятельность и исподволь развивали бы в нем именно то, что в соответствующий момент способно наиболее эффективно развиваться.</w:t>
      </w:r>
    </w:p>
    <w:p w:rsidR="00376675" w:rsidRDefault="00376675">
      <w:pPr>
        <w:numPr>
          <w:ilvl w:val="1"/>
          <w:numId w:val="20"/>
        </w:numPr>
        <w:tabs>
          <w:tab w:val="left" w:pos="2115"/>
        </w:tabs>
        <w:spacing w:line="360" w:lineRule="auto"/>
        <w:jc w:val="both"/>
      </w:pPr>
      <w:r>
        <w:t>Максимальное напряжение сил, т.е. способности развиваются тем успешнее, чем чаще в своей деятельности человек добирается до потолка своих возможностей и постепенно поднимает этот «потолок» все выше и выше.</w:t>
      </w:r>
    </w:p>
    <w:p w:rsidR="00376675" w:rsidRDefault="00376675">
      <w:pPr>
        <w:numPr>
          <w:ilvl w:val="1"/>
          <w:numId w:val="20"/>
        </w:numPr>
        <w:tabs>
          <w:tab w:val="left" w:pos="2115"/>
        </w:tabs>
        <w:spacing w:line="360" w:lineRule="auto"/>
        <w:jc w:val="both"/>
      </w:pPr>
      <w:r>
        <w:t>Ребенку надо предоставлять большую свободу в выборе деятельности, в чередовании дел, в продолжительности занятий одним каким-то делом, в выборе способов работы и т.д.</w:t>
      </w:r>
    </w:p>
    <w:p w:rsidR="00376675" w:rsidRDefault="00376675">
      <w:pPr>
        <w:numPr>
          <w:ilvl w:val="1"/>
          <w:numId w:val="20"/>
        </w:numPr>
        <w:tabs>
          <w:tab w:val="left" w:pos="2115"/>
        </w:tabs>
        <w:spacing w:line="360" w:lineRule="auto"/>
        <w:jc w:val="both"/>
      </w:pPr>
      <w:r>
        <w:t>Ненавязчивая, умная, доброжелательная помощь взрослых. Самое сложное здесь, пожалуй, заключается в том, чтобы не превращать свободу в безнаказанность, а помощь – в подсказку [47, с. 9].</w:t>
      </w:r>
    </w:p>
    <w:p w:rsidR="00376675" w:rsidRDefault="00376675">
      <w:pPr>
        <w:spacing w:line="360" w:lineRule="auto"/>
        <w:ind w:firstLine="540"/>
        <w:jc w:val="both"/>
      </w:pPr>
      <w:r>
        <w:t xml:space="preserve">Процесс творчества развивает мышление детей, приносит радость и душевное равновесие. Рисование заставляет ребенка думать и тем самым активизирует мысль, образное видение мира, развивает пространственное мышление. </w:t>
      </w:r>
    </w:p>
    <w:p w:rsidR="00376675" w:rsidRDefault="00376675">
      <w:pPr>
        <w:spacing w:line="360" w:lineRule="auto"/>
        <w:ind w:firstLine="540"/>
        <w:jc w:val="both"/>
      </w:pPr>
      <w:r>
        <w:t xml:space="preserve">Семантика творчества и изобразительной деятельности едина. Ребенок рисует и то, что видит вокруг себя, и то, что чувствует, и то, что подсказывает ему игра, фантазия. </w:t>
      </w:r>
    </w:p>
    <w:p w:rsidR="00376675" w:rsidRDefault="00376675">
      <w:pPr>
        <w:spacing w:line="360" w:lineRule="auto"/>
        <w:ind w:firstLine="540"/>
        <w:jc w:val="both"/>
        <w:rPr>
          <w:sz w:val="28"/>
        </w:rPr>
      </w:pPr>
      <w:r>
        <w:t xml:space="preserve"> В отличие от взрослых, много рисующих натуру, ребята больше рисуют по воображению, свободно фантазируя и в то же время своеобразно-реально отражая мир. Их больше интересует изображение действий, событий. Процесс творчества развивает мышление детей, приносит радость и душевное равновесие. Изучая особенности детского изобразительного творчества, ученые и педагоги отметили, что до 8-10 лет дети рисуют смело, не боясь красок и размера листа, свободно выражают в рисунке свои мысли. Им в это время не хватает жизненного опыта, и они интуитивно, т.е. повинуясь внутренней подсказке, личному впечатлению, отражают в рисунке свой мир»  [4, с .53]. Многие художники обращаются к детскому творчеству как к неиссякаемому источнику искренности, непосредственности, художественной выразительности. Посредством изобразительного искусства дети не просто знакомятся с явлениями жизни, а получают представления о прекрасном, гармоничном, целесообразном, выразительном, т.е. учатся эстетически познавать жизнь.</w:t>
      </w:r>
      <w:r>
        <w:rPr>
          <w:sz w:val="28"/>
        </w:rPr>
        <w:t xml:space="preserve"> </w:t>
      </w:r>
    </w:p>
    <w:p w:rsidR="00376675" w:rsidRDefault="00376675">
      <w:pPr>
        <w:spacing w:line="360" w:lineRule="auto"/>
        <w:ind w:firstLine="540"/>
        <w:jc w:val="both"/>
      </w:pPr>
      <w:r>
        <w:t>. Таким образом, изобразительная деятельность только тогда будет носить творческий характер, когда у детей развиваются эстетическое восприятие, образное мышление, воображение и когда они овладевают необходимыми для создания изображения навыками и умениями.</w:t>
      </w:r>
    </w:p>
    <w:p w:rsidR="00376675" w:rsidRDefault="00376675">
      <w:pPr>
        <w:spacing w:line="360" w:lineRule="auto"/>
        <w:ind w:firstLine="495"/>
        <w:jc w:val="both"/>
      </w:pPr>
      <w:r>
        <w:t xml:space="preserve">Заслуженный учитель школы РСФСР, к.п.н. известный педагог-новатор </w:t>
      </w:r>
      <w:r>
        <w:rPr>
          <w:i/>
        </w:rPr>
        <w:t>И.П. Волков</w:t>
      </w:r>
      <w:r>
        <w:t>, который в своей школе г. Реутова Московской области создал художественную студию и проработал там много лет, отметил такие аспекты своей работы [15, с.3 ]:</w:t>
      </w:r>
    </w:p>
    <w:p w:rsidR="00376675" w:rsidRDefault="00376675">
      <w:pPr>
        <w:numPr>
          <w:ilvl w:val="0"/>
          <w:numId w:val="21"/>
        </w:numPr>
        <w:tabs>
          <w:tab w:val="left" w:pos="900"/>
        </w:tabs>
        <w:spacing w:line="360" w:lineRule="auto"/>
        <w:jc w:val="both"/>
      </w:pPr>
      <w:r>
        <w:t xml:space="preserve">Посещение занятий учащимися должно быть добровольным. </w:t>
      </w:r>
    </w:p>
    <w:p w:rsidR="00376675" w:rsidRDefault="00376675">
      <w:pPr>
        <w:numPr>
          <w:ilvl w:val="0"/>
          <w:numId w:val="21"/>
        </w:numPr>
        <w:tabs>
          <w:tab w:val="left" w:pos="900"/>
        </w:tabs>
        <w:spacing w:line="360" w:lineRule="auto"/>
        <w:jc w:val="both"/>
      </w:pPr>
      <w:r>
        <w:t xml:space="preserve">Профориентация школьников также необходима, как и профориентация на технические профессии. </w:t>
      </w:r>
    </w:p>
    <w:p w:rsidR="00376675" w:rsidRDefault="00376675">
      <w:pPr>
        <w:numPr>
          <w:ilvl w:val="0"/>
          <w:numId w:val="21"/>
        </w:numPr>
        <w:tabs>
          <w:tab w:val="left" w:pos="900"/>
        </w:tabs>
        <w:spacing w:line="360" w:lineRule="auto"/>
        <w:jc w:val="both"/>
      </w:pPr>
      <w:r>
        <w:t xml:space="preserve">В работе школьной художественной студии учитель полностью может использовать свою педагогическую квалификацию и творческий потенциал. </w:t>
      </w:r>
    </w:p>
    <w:p w:rsidR="00376675" w:rsidRDefault="00376675">
      <w:pPr>
        <w:spacing w:line="360" w:lineRule="auto"/>
        <w:ind w:firstLine="540"/>
        <w:jc w:val="both"/>
      </w:pPr>
      <w:r>
        <w:t>Организуя обучение творчеству, И.П.Волков исходил из следующих положений  [15, с. 44]:</w:t>
      </w:r>
    </w:p>
    <w:p w:rsidR="00376675" w:rsidRDefault="00376675">
      <w:pPr>
        <w:numPr>
          <w:ilvl w:val="0"/>
          <w:numId w:val="4"/>
        </w:numPr>
        <w:tabs>
          <w:tab w:val="left" w:pos="1530"/>
        </w:tabs>
        <w:spacing w:line="360" w:lineRule="auto"/>
        <w:jc w:val="both"/>
      </w:pPr>
      <w:r>
        <w:t>Младшеклассник не может создать оригинальный конкретный продукт, не имея необходимых для этого знаний, умений и навыков. Поэтому практические задания надо давать, опираясь на имеющиеся у него знания и использовать их как можно полнее.</w:t>
      </w:r>
    </w:p>
    <w:p w:rsidR="00376675" w:rsidRDefault="00376675">
      <w:pPr>
        <w:numPr>
          <w:ilvl w:val="0"/>
          <w:numId w:val="4"/>
        </w:numPr>
        <w:tabs>
          <w:tab w:val="left" w:pos="1530"/>
        </w:tabs>
        <w:spacing w:line="360" w:lineRule="auto"/>
        <w:jc w:val="both"/>
      </w:pPr>
      <w:r>
        <w:t>Работы должны выполняться грамотно, т.е. творческая фантазия детей в конкретной работе должна воплощаться грамотно, по пути развития знания правил и умений применять их на практике.</w:t>
      </w:r>
    </w:p>
    <w:p w:rsidR="00376675" w:rsidRDefault="00376675">
      <w:pPr>
        <w:numPr>
          <w:ilvl w:val="0"/>
          <w:numId w:val="4"/>
        </w:numPr>
        <w:tabs>
          <w:tab w:val="left" w:pos="1530"/>
        </w:tabs>
        <w:spacing w:line="360" w:lineRule="auto"/>
        <w:jc w:val="both"/>
      </w:pPr>
      <w:r>
        <w:t>Младшеклассник, если даже повторит за учителем все правила, самостоятельно не может сделать грамотно многоплановую творческую работу. Поэтому творчеству в начальный период нужно учить постепенно, т.е. выполнить работу с элементами творчества.</w:t>
      </w:r>
    </w:p>
    <w:p w:rsidR="00376675" w:rsidRDefault="00376675">
      <w:pPr>
        <w:numPr>
          <w:ilvl w:val="0"/>
          <w:numId w:val="4"/>
        </w:numPr>
        <w:tabs>
          <w:tab w:val="left" w:pos="1530"/>
        </w:tabs>
        <w:spacing w:line="360" w:lineRule="auto"/>
        <w:jc w:val="both"/>
      </w:pPr>
      <w:r>
        <w:t>Творческая деятельность ученика рассматривается в совокупности с самостоятельной. Самостоятельность ученика проявляется, если он сам выбирает вариант задания, сам определяет форму изделия, объем работы. А творчество проявляется, когда при единой для всех теме ученик создает оригинальное изделие с соблюдением изученных правил.</w:t>
      </w:r>
    </w:p>
    <w:p w:rsidR="00376675" w:rsidRDefault="00376675">
      <w:pPr>
        <w:spacing w:line="360" w:lineRule="auto"/>
        <w:ind w:firstLine="540"/>
        <w:jc w:val="both"/>
      </w:pPr>
      <w:r>
        <w:t>Также И.П.Волков разработал свою методику развития творческих способностей детей. Он выделил четыре основные физические качества детей, которые лежат в основе успешного овладения многими профессиями [6, с.47].</w:t>
      </w:r>
    </w:p>
    <w:p w:rsidR="00376675" w:rsidRDefault="00376675">
      <w:pPr>
        <w:numPr>
          <w:ilvl w:val="0"/>
          <w:numId w:val="10"/>
        </w:numPr>
        <w:tabs>
          <w:tab w:val="left" w:pos="1530"/>
        </w:tabs>
        <w:spacing w:line="360" w:lineRule="auto"/>
        <w:jc w:val="both"/>
      </w:pPr>
      <w:r>
        <w:t>Координация движений рук. Чем лучше развита координация движений рук у учащихся, тем проще ему овладеть новым видом труда. Уроки рисования у шестилеток всегда начинаются с рисования узоров на листке в клетку.  Подбирают образцы, где нужно проводить во весь лист горизонтальные и вертикальные прямые. Если ученик сможет «на глаз» провести несколько параллельных линий во весь лист, сделать «от руки» окружность, то он выполнит любой рисунок.</w:t>
      </w:r>
    </w:p>
    <w:p w:rsidR="00376675" w:rsidRDefault="00376675">
      <w:pPr>
        <w:numPr>
          <w:ilvl w:val="0"/>
          <w:numId w:val="10"/>
        </w:numPr>
        <w:tabs>
          <w:tab w:val="left" w:pos="1530"/>
        </w:tabs>
        <w:spacing w:line="360" w:lineRule="auto"/>
        <w:jc w:val="both"/>
      </w:pPr>
      <w:r>
        <w:t>Быстрота реакции в решении задач в пределах изученного материала. Под словом «быстрота» понимают практически мгновенное решение задачи на различные темы. Эти качества вырабатывают с первых дней обучения и делают это разными способами. Ответ хором является одним из основных приемов активизации внимания учащихся, приобщает всех учащихся к участию на занятии.</w:t>
      </w:r>
    </w:p>
    <w:p w:rsidR="00376675" w:rsidRDefault="00376675">
      <w:pPr>
        <w:numPr>
          <w:ilvl w:val="0"/>
          <w:numId w:val="10"/>
        </w:numPr>
        <w:tabs>
          <w:tab w:val="left" w:pos="1530"/>
        </w:tabs>
        <w:spacing w:line="360" w:lineRule="auto"/>
        <w:jc w:val="both"/>
      </w:pPr>
      <w:r>
        <w:t>Память. Память – это фундамент многих видов деятельности, она необходима и для устного счета. Чтобы устно решить задачу с трех, и тем более с четырехзначными числами, надо какое-то время в памяти держать одновременно несколько чисел. Поэтому память тренируют специально.</w:t>
      </w:r>
    </w:p>
    <w:p w:rsidR="00376675" w:rsidRDefault="00376675">
      <w:pPr>
        <w:numPr>
          <w:ilvl w:val="0"/>
          <w:numId w:val="10"/>
        </w:numPr>
        <w:tabs>
          <w:tab w:val="left" w:pos="1530"/>
        </w:tabs>
        <w:spacing w:line="360" w:lineRule="auto"/>
        <w:jc w:val="both"/>
      </w:pPr>
      <w:r>
        <w:t xml:space="preserve">Глазомер. Чаще дети учатся размечать детали «на глаз» и уже к концу </w:t>
      </w:r>
      <w:r>
        <w:rPr>
          <w:lang w:val="en-US"/>
        </w:rPr>
        <w:t>I</w:t>
      </w:r>
      <w:r>
        <w:t xml:space="preserve"> класса могут свободно разделить альбомный лист пополам, начертить линию или приклеить деталь посередине листа и т.д.</w:t>
      </w:r>
    </w:p>
    <w:p w:rsidR="00376675" w:rsidRDefault="00376675">
      <w:pPr>
        <w:spacing w:line="360" w:lineRule="auto"/>
        <w:ind w:firstLine="540"/>
        <w:jc w:val="both"/>
      </w:pPr>
      <w:r>
        <w:t>Таким образом, развивая целенаправленно эти четыре качества, учитель дает возможность ученикам довольно быстро научиться ориентироваться во всех изучаемых нами видах труда.</w:t>
      </w:r>
    </w:p>
    <w:p w:rsidR="00376675" w:rsidRDefault="00376675">
      <w:pPr>
        <w:spacing w:line="360" w:lineRule="auto"/>
        <w:ind w:firstLine="540"/>
        <w:jc w:val="both"/>
      </w:pPr>
      <w:r>
        <w:t>Развитию творческих способностей, бесспорно содействует и стиль проведения самих занятий: творческий, доброжелательный микроклимат, обстановка уважения и сотрудничества учителя и учеников, внимание каждому ребенку, поощрение даже малейшего успеха.</w:t>
      </w:r>
    </w:p>
    <w:p w:rsidR="00376675" w:rsidRDefault="00376675">
      <w:pPr>
        <w:spacing w:line="360" w:lineRule="auto"/>
        <w:ind w:firstLine="540"/>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spacing w:line="360" w:lineRule="auto"/>
        <w:jc w:val="both"/>
      </w:pPr>
    </w:p>
    <w:p w:rsidR="00105E3A" w:rsidRDefault="00105E3A">
      <w:pPr>
        <w:spacing w:line="360" w:lineRule="auto"/>
        <w:jc w:val="both"/>
      </w:pPr>
    </w:p>
    <w:p w:rsidR="00105E3A" w:rsidRDefault="00105E3A">
      <w:pPr>
        <w:spacing w:line="360" w:lineRule="auto"/>
        <w:jc w:val="both"/>
      </w:pPr>
    </w:p>
    <w:p w:rsidR="00105E3A" w:rsidRDefault="00105E3A">
      <w:pPr>
        <w:spacing w:line="360" w:lineRule="auto"/>
        <w:jc w:val="both"/>
      </w:pPr>
    </w:p>
    <w:p w:rsidR="00376675" w:rsidRDefault="00376675">
      <w:pPr>
        <w:spacing w:line="360" w:lineRule="auto"/>
        <w:jc w:val="both"/>
      </w:pPr>
    </w:p>
    <w:p w:rsidR="00376675" w:rsidRDefault="00376675">
      <w:pPr>
        <w:spacing w:line="360" w:lineRule="auto"/>
        <w:jc w:val="both"/>
      </w:pPr>
    </w:p>
    <w:p w:rsidR="00376675" w:rsidRDefault="00376675">
      <w:pPr>
        <w:numPr>
          <w:ilvl w:val="1"/>
          <w:numId w:val="14"/>
        </w:numPr>
        <w:tabs>
          <w:tab w:val="left" w:pos="720"/>
        </w:tabs>
        <w:spacing w:line="360" w:lineRule="auto"/>
        <w:jc w:val="both"/>
        <w:rPr>
          <w:b/>
        </w:rPr>
      </w:pPr>
      <w:r>
        <w:rPr>
          <w:b/>
        </w:rPr>
        <w:t>Роль народных сказок в раскрытии творческих способностей детей  младшего школьного возраста</w:t>
      </w:r>
    </w:p>
    <w:p w:rsidR="00376675" w:rsidRDefault="00376675">
      <w:pPr>
        <w:spacing w:line="360" w:lineRule="auto"/>
        <w:ind w:firstLine="540"/>
        <w:jc w:val="both"/>
        <w:rPr>
          <w:b/>
        </w:rPr>
      </w:pPr>
    </w:p>
    <w:p w:rsidR="00376675" w:rsidRDefault="00376675">
      <w:pPr>
        <w:spacing w:line="360" w:lineRule="auto"/>
        <w:ind w:firstLine="540"/>
        <w:jc w:val="both"/>
      </w:pPr>
      <w:r>
        <w:t xml:space="preserve">Большое место во внеклассном чтении младших школьников занимают детские сказки. А дети старшего дошкольного возраста вырастают именно на русских народных сказках. Это сказки о животных  –  самый распространенный вид сказок, и дети их легко запоминают. Это и волшебные сказки, которые учат ребенка оценивать дела и поступки людей в свете правильных понятий о том, что хорошо и что плохо. Чудесная победа добра над злом всегда активизирует чувство ребенка. Ребенок с радостью погружается в воображаемый нереальный мир, активно действует в нем, творчески преобразует его. Но нереальным этот мир кажется только нам, взрослым. Ребенок же воспринимает все происходящее в сказке как реальность. Этого требует его внутренний мир. </w:t>
      </w:r>
    </w:p>
    <w:p w:rsidR="00376675" w:rsidRDefault="00376675">
      <w:pPr>
        <w:spacing w:line="360" w:lineRule="auto"/>
        <w:ind w:firstLine="540"/>
        <w:jc w:val="both"/>
      </w:pPr>
      <w:r>
        <w:t>Дети очень любят сказки, потому что в них – «естественное пространство их безграничного потенциала, потому что в них компенсируется недостаток действия в реальной жизни, потому что в них запрограммирована их взрослая жизнь»[3, с. 70].</w:t>
      </w:r>
    </w:p>
    <w:p w:rsidR="00376675" w:rsidRDefault="00376675">
      <w:pPr>
        <w:spacing w:line="360" w:lineRule="auto"/>
        <w:ind w:firstLine="540"/>
        <w:jc w:val="both"/>
      </w:pPr>
      <w:r>
        <w:t>Одной из самых близких и любимых для ребенка вещей всегда была книжка с картинками, с красочным оформлением, иллюстрациями. Необходимо показать ребятам все многообразные формы и виды книг. Художник по-разному решает не только конструкцию своей книги (книги-раскладушки, гармошки и т.д.), но и иллюстрации. Необходимо показать детям несколько трактовок одного и того же произведения разными художниками-иллюстраторами, обратить внимание на различия в выразительности решения иллюстрации одного и того же произведения разными художниками, на единый характер иллюстраций в каждой книжке, на роль обложки, ее отличие от иллюстрации в тексте. Нужно, чтобы дети помнили о том, что цветом, рисунком выражается настроение, отношение художника к событию или герою.</w:t>
      </w:r>
    </w:p>
    <w:p w:rsidR="00376675" w:rsidRDefault="00376675">
      <w:pPr>
        <w:spacing w:line="360" w:lineRule="auto"/>
        <w:ind w:firstLine="540"/>
        <w:jc w:val="both"/>
      </w:pPr>
      <w:r>
        <w:t xml:space="preserve">В каждом учебном году, начиная со </w:t>
      </w:r>
      <w:r>
        <w:rPr>
          <w:lang w:val="en-US"/>
        </w:rPr>
        <w:t>II</w:t>
      </w:r>
      <w:r>
        <w:t xml:space="preserve"> класса, в программе расширяется список художников, с которыми знакомятся учащиеся и которых они должны запомнить. Так они знакомятся творчествами художников-иллюстраторов Татьяны Мавриной, Юрия Васнецова, Виктора Васнецова, Ивана Билибина, Виктора Чижикова, Виктора Анненкова и других.</w:t>
      </w:r>
    </w:p>
    <w:p w:rsidR="00376675" w:rsidRDefault="00376675">
      <w:pPr>
        <w:spacing w:line="360" w:lineRule="auto"/>
        <w:ind w:firstLine="540"/>
        <w:jc w:val="both"/>
      </w:pPr>
      <w:r>
        <w:t>Искусство художественной иллюстрации – самая близкая к литературе область изобразительного искусства.</w:t>
      </w:r>
    </w:p>
    <w:p w:rsidR="00376675" w:rsidRDefault="00376675">
      <w:pPr>
        <w:spacing w:line="360" w:lineRule="auto"/>
        <w:ind w:firstLine="540"/>
        <w:jc w:val="both"/>
      </w:pPr>
      <w:r>
        <w:t>Одни считают, что иллюстрация должна «воссоздавать, переводить на язык изобразительного искусства написанное автором, это и есть ее основная задача». Другие рассматривают иллюстрацию как «зрительное, образное пояснение, сопровождение, а иногда и дополнение текста»[60, с. 5].</w:t>
      </w:r>
    </w:p>
    <w:p w:rsidR="00376675" w:rsidRDefault="00376675">
      <w:pPr>
        <w:spacing w:line="360" w:lineRule="auto"/>
        <w:ind w:firstLine="540"/>
        <w:jc w:val="both"/>
      </w:pPr>
      <w:r>
        <w:t>Г.Н.Волков  в разделе «Сказки» учебного пособия «Этнопедагогика»  выделяет познавательный, дидактический и воспитательный аспекты сказок. Он предлагает следующие виды работы со сказкой в процессе обучения и воспитания: чтение сказок и их пересказ, обсуждение поведения сказочных героев и причин их успехов или неудач, театрализованное исполнение сказок, проведение конкурса знатока сказок, выставки рисунков детей по мотивам сказок и многое другое. Мы считаем, активная работа по содержанию сказки должна посредством интегративной связи присутствовать и на занятиях кружка изобразительного искусства.</w:t>
      </w:r>
    </w:p>
    <w:p w:rsidR="00376675" w:rsidRDefault="00376675">
      <w:pPr>
        <w:spacing w:line="360" w:lineRule="auto"/>
        <w:ind w:firstLine="540"/>
        <w:jc w:val="both"/>
      </w:pPr>
      <w:r>
        <w:t xml:space="preserve">Велика роль сказок в развитии личностной сферы учащихся. Сказка дает положительную установку ребенку, она наиболее близка его внутреннему миру, пример положительного персонажа, как правило, воодушевляет школьника, отрицательный герой побуждает избегать подобных действий. </w:t>
      </w:r>
    </w:p>
    <w:p w:rsidR="00376675" w:rsidRDefault="00376675">
      <w:pPr>
        <w:spacing w:line="360" w:lineRule="auto"/>
        <w:ind w:firstLine="540"/>
        <w:jc w:val="both"/>
      </w:pPr>
      <w:r>
        <w:t>Сказка как особый литературный жанр имеет свои специфические особенности. В сказках воплощаются живые и значительные представления о подлинном мире.  Сказки живо и ярко отражают народный быт, окружающую природу и т.д. В то же время в сказке отражение живой, реальной действительности сочетается с богатством и своеобразием фантастических образов.</w:t>
      </w:r>
    </w:p>
    <w:p w:rsidR="00376675" w:rsidRDefault="00376675">
      <w:pPr>
        <w:spacing w:line="360" w:lineRule="auto"/>
        <w:ind w:firstLine="540"/>
        <w:jc w:val="both"/>
      </w:pPr>
      <w:r>
        <w:t>Как же отражается специфика этого жанра в творческих работах детей?</w:t>
      </w:r>
    </w:p>
    <w:p w:rsidR="00376675" w:rsidRDefault="00376675">
      <w:pPr>
        <w:spacing w:line="360" w:lineRule="auto"/>
        <w:ind w:firstLine="540"/>
        <w:jc w:val="both"/>
      </w:pPr>
      <w:r>
        <w:t>В первую очередь в творческих рисунках на сказочные сюжеты мы обнаруживаем смелость и богатство воображения. Некоторые дети, желая показать сказочность образа, изменяют реальные цвета, присущие тому или иному объекту, придают ему фантастический оттенок.</w:t>
      </w:r>
    </w:p>
    <w:p w:rsidR="00376675" w:rsidRDefault="00376675">
      <w:pPr>
        <w:spacing w:line="360" w:lineRule="auto"/>
        <w:ind w:firstLine="540"/>
        <w:jc w:val="both"/>
      </w:pPr>
      <w:r>
        <w:t>В рисунках дети используют иногда такое цветовое сочетание, которое придает изображению таинственность и  фантастичность Беспокойный фон</w:t>
      </w:r>
      <w:r>
        <w:rPr>
          <w:sz w:val="28"/>
        </w:rPr>
        <w:t xml:space="preserve"> </w:t>
      </w:r>
      <w:r>
        <w:t>неба – оранжевое с яркими красными полосами – усиливает тревожное настроение рисунка, изображающего черного колдуна, который несет «через леса, через моря» богатыря. В этих рисунках мы видим своеобразное переплетение вымысла и правды, фантастического и реального.</w:t>
      </w:r>
    </w:p>
    <w:p w:rsidR="00376675" w:rsidRDefault="00376675">
      <w:pPr>
        <w:spacing w:line="360" w:lineRule="auto"/>
        <w:ind w:firstLine="540"/>
        <w:jc w:val="both"/>
      </w:pPr>
      <w:r>
        <w:t>Среди многообразных явлений действительности отдельные дети находят и выражают свою, пережитую и прочувствованную тему. Отражая действительность, ребенок самостоятельно отбирает образы, соединяет их в действиях и строит содержание, внося в него творческую инициативу, используя специфические для него выразительные средства.</w:t>
      </w:r>
    </w:p>
    <w:p w:rsidR="00376675" w:rsidRDefault="00376675">
      <w:pPr>
        <w:spacing w:line="360" w:lineRule="auto"/>
        <w:ind w:firstLine="540"/>
        <w:jc w:val="both"/>
      </w:pPr>
      <w:r>
        <w:t>Как показывает анализ рисунков, одни дети склонны использовать ритм штрихов, пятен, линейный контур, другие тяготеют к живописному отражению явлений действительности. Одно и то же явление дети воспринимают по-разному.</w:t>
      </w:r>
    </w:p>
    <w:p w:rsidR="00376675" w:rsidRDefault="00376675">
      <w:pPr>
        <w:spacing w:line="360" w:lineRule="auto"/>
        <w:ind w:firstLine="540"/>
        <w:jc w:val="both"/>
      </w:pPr>
      <w:r>
        <w:t>Творчество, как мы говорили, характеризуется двумя показателями. Оно должно представлять общественную ценность и давать совершенно новую продукцию. Соответствует ли этим критериям детские рисунки, стихи, попевки, рассказы?</w:t>
      </w:r>
    </w:p>
    <w:p w:rsidR="00376675" w:rsidRDefault="00376675">
      <w:pPr>
        <w:spacing w:line="360" w:lineRule="auto"/>
        <w:ind w:firstLine="540"/>
        <w:jc w:val="both"/>
      </w:pPr>
      <w:r>
        <w:t>Индивидуальные творческие проявления отмечены большой дифференцированностью. Некоторые дети легко и быстро осваивают способы творческих действий и достигают очень хороших результатов. Обнаружилось, однако, что все без исключения дети с радостью включаются в созидательную деятельность. В условиях массового восприятия нас интересует не профессиональная подготовка, а всестороннее и активное художественное развитие ребенка. Еще не раскрытые предпосылки к творчеству должны быть выявлены и развиты у всех. Деятельность творческого воображения успешно</w:t>
      </w:r>
      <w:r>
        <w:rPr>
          <w:sz w:val="28"/>
        </w:rPr>
        <w:t xml:space="preserve"> </w:t>
      </w:r>
      <w:r>
        <w:t>сочеталась с подражательностью, а интуиция – с сознательными поисками художественных средств.</w:t>
      </w:r>
    </w:p>
    <w:p w:rsidR="00376675" w:rsidRDefault="00376675">
      <w:pPr>
        <w:spacing w:line="360" w:lineRule="auto"/>
        <w:ind w:firstLine="540"/>
        <w:jc w:val="both"/>
      </w:pPr>
      <w:r>
        <w:t>Сказка дает ребенку позитивную установку, она наиболее близка его внутреннему миру, пример положительного персонажа, как правило, воодушевляет школьника, отрицательный герой побуждает избегать подобных действий.</w:t>
      </w:r>
    </w:p>
    <w:p w:rsidR="00376675" w:rsidRDefault="00376675">
      <w:pPr>
        <w:spacing w:line="360" w:lineRule="auto"/>
        <w:ind w:firstLine="540"/>
        <w:jc w:val="both"/>
      </w:pPr>
      <w:r>
        <w:t>В русской народной сказке заключено богатое содержание  в отношении насыщенности художественной речи языковыми средствами выразительности, например: красна девица, ясный сокол; конь – волчья сыть, травяной мешок; встань передо мной, как лист перед травой и т. п.  Дети используют их в собственной речи, что способствует не только развитию творчества самих школьников, но и в развитии нравственно-эстетических аспектов раскрываемых тем и идей. В.П.Аникин указывал, что «сказки - своего рода нравственный кодекс народа, их героика – это хотя и воображаемые, но примеры истинного поведения человека. Выдумка сказочника вышла из помыслов о торжестве сил</w:t>
      </w:r>
      <w:r>
        <w:rPr>
          <w:sz w:val="28"/>
        </w:rPr>
        <w:t xml:space="preserve"> </w:t>
      </w:r>
      <w:r>
        <w:t>жизни, труда и честности над бездельем, низостью»[5, с. 49].</w:t>
      </w:r>
    </w:p>
    <w:p w:rsidR="00376675" w:rsidRDefault="00376675">
      <w:pPr>
        <w:spacing w:line="360" w:lineRule="auto"/>
        <w:ind w:firstLine="540"/>
        <w:jc w:val="both"/>
      </w:pPr>
      <w:r>
        <w:t>Сказка вводит ребенка в некоторые воображаемые обстоятельства и заставляет пережить вместе с героями такие чувства, которые оказывают влияние на всю последующую жизнь. Ребенок с самого начала сказки встает на позицию положительного героя, вместе с ним решает поставленные задачи. Все это возбуждает творческую активность ребенка-школьника. Ребенок входит внутрь изображаемых обстоятельств, мысленно принимает участие в действиях героев, переживает их радости и печали.</w:t>
      </w:r>
    </w:p>
    <w:p w:rsidR="00376675" w:rsidRDefault="00376675">
      <w:pPr>
        <w:spacing w:line="360" w:lineRule="auto"/>
        <w:ind w:firstLine="540"/>
        <w:jc w:val="both"/>
      </w:pPr>
      <w:r>
        <w:t>Сказка, по мнению А.В.Запорожца, «выполняет важнейшую роль в развитии воображения – способности, без которой невозможна ни умственная деятельность ребенка в период школьного обучения, ни любая творческая деятельность взрослого»[24, с. 34].</w:t>
      </w:r>
    </w:p>
    <w:p w:rsidR="00376675" w:rsidRDefault="00376675">
      <w:pPr>
        <w:spacing w:line="360" w:lineRule="auto"/>
        <w:ind w:firstLine="540"/>
        <w:jc w:val="both"/>
      </w:pPr>
      <w:r>
        <w:t>Сказку рассказывают ребенку, как только он научится понимать слова и говорить. Чтение и изучение русских народных сказок входит в школьную программу. На сказочные темы художники пишут картины, писатели – произведения, композиторы – музыку, а режиссеры ставят фильмы. Из года в год интерес к сказке возрастает.</w:t>
      </w:r>
    </w:p>
    <w:p w:rsidR="00376675" w:rsidRDefault="00376675">
      <w:pPr>
        <w:spacing w:line="360" w:lineRule="auto"/>
        <w:ind w:firstLine="540"/>
        <w:jc w:val="both"/>
      </w:pPr>
      <w:r>
        <w:t>Для чего ребенку нужна сказка? Для того, чтобы создавать структуру своего интеллекта, устанавливать разного рода связи: «я и другие», «я и вещи», «вещи подлинные и выдуманные». Сказка нужна ему для того, чтобы создавать себе представление о пространстве и о времени. Сказка полезна и как средство приобщения ребенка к жизни людей, к миру человеческих судеб, к миру истории.</w:t>
      </w:r>
    </w:p>
    <w:p w:rsidR="00376675" w:rsidRDefault="00376675">
      <w:pPr>
        <w:spacing w:line="360" w:lineRule="auto"/>
        <w:ind w:firstLine="540"/>
        <w:jc w:val="both"/>
      </w:pPr>
      <w:r>
        <w:t>Сказка – это кладезь характеров и судеб, откуда ребенок черпает сведения о реальности, которой он еще не знает, черты будущего, о котором еще не умеет задумываться, говорилось неоднократно[57, с. 137].</w:t>
      </w:r>
    </w:p>
    <w:p w:rsidR="00376675" w:rsidRDefault="00376675">
      <w:pPr>
        <w:spacing w:line="360" w:lineRule="auto"/>
        <w:ind w:firstLine="540"/>
        <w:jc w:val="both"/>
      </w:pPr>
      <w:r>
        <w:t>Сказки составляют для ребенка особый мир, некий театрик, отделенный от нас плотным занавесом. Примечательно, что, когда детство вступает в реалистическую пору, когда важнее всего содержание, сказка перестает интересовать ребенка. И происходит это именно потому, что ее «формы» перестали поставлять сыры для его жизнедеятельности.</w:t>
      </w:r>
    </w:p>
    <w:p w:rsidR="00376675" w:rsidRDefault="00376675">
      <w:pPr>
        <w:spacing w:line="360" w:lineRule="auto"/>
        <w:ind w:firstLine="540"/>
        <w:jc w:val="both"/>
      </w:pPr>
      <w:r>
        <w:t>Создается впечатление, что в структуре сказки ребенок видит структуру собственного воображения и что он в то же время его в себе развивает, создавая одно из необходимейших средств познания мира, овладения реальностью.</w:t>
      </w:r>
    </w:p>
    <w:p w:rsidR="00376675" w:rsidRDefault="00376675">
      <w:pPr>
        <w:spacing w:line="360" w:lineRule="auto"/>
        <w:ind w:firstLine="540"/>
        <w:jc w:val="both"/>
      </w:pPr>
      <w:r>
        <w:t>Всё идущее от лучших народных традиций пережило в сказках века и еще долго будет занимать ум, чувства и воображение человека. Эти простые мудрые и прекрасные рассказы дороги каждому, дороги так, как дорога Родина, народ и его история.</w:t>
      </w: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jc w:val="both"/>
        <w:rPr>
          <w:b/>
          <w:sz w:val="32"/>
        </w:rPr>
      </w:pPr>
    </w:p>
    <w:p w:rsidR="00376675" w:rsidRDefault="00376675">
      <w:pPr>
        <w:spacing w:line="360" w:lineRule="auto"/>
        <w:ind w:firstLine="540"/>
        <w:jc w:val="both"/>
        <w:rPr>
          <w:b/>
        </w:rPr>
      </w:pPr>
      <w:r>
        <w:rPr>
          <w:b/>
        </w:rPr>
        <w:t xml:space="preserve">Глава </w:t>
      </w:r>
      <w:r>
        <w:rPr>
          <w:b/>
          <w:lang w:val="en-US"/>
        </w:rPr>
        <w:t>II</w:t>
      </w:r>
      <w:r>
        <w:rPr>
          <w:b/>
        </w:rPr>
        <w:t>. Экспериментальная работа по развитию художественно-творческих способностей младших школьников во внеклассной деятельности</w:t>
      </w:r>
    </w:p>
    <w:p w:rsidR="00376675" w:rsidRDefault="00376675">
      <w:pPr>
        <w:spacing w:line="360" w:lineRule="auto"/>
        <w:ind w:firstLine="540"/>
        <w:jc w:val="both"/>
        <w:rPr>
          <w:b/>
        </w:rPr>
      </w:pPr>
    </w:p>
    <w:p w:rsidR="00376675" w:rsidRDefault="00376675">
      <w:pPr>
        <w:spacing w:line="360" w:lineRule="auto"/>
        <w:ind w:firstLine="540"/>
        <w:jc w:val="both"/>
        <w:rPr>
          <w:b/>
        </w:rPr>
      </w:pPr>
      <w:r>
        <w:rPr>
          <w:b/>
        </w:rPr>
        <w:t xml:space="preserve">2.1. Специфика работа с младшими школьниками в процессе внеклассных занятий по изобразительному искусству               </w:t>
      </w:r>
    </w:p>
    <w:p w:rsidR="00376675" w:rsidRDefault="00376675">
      <w:pPr>
        <w:spacing w:line="360" w:lineRule="auto"/>
        <w:ind w:firstLine="540"/>
        <w:jc w:val="both"/>
        <w:rPr>
          <w:b/>
        </w:rPr>
      </w:pPr>
    </w:p>
    <w:p w:rsidR="00376675" w:rsidRDefault="00376675">
      <w:pPr>
        <w:spacing w:line="360" w:lineRule="auto"/>
        <w:ind w:firstLine="540"/>
        <w:jc w:val="both"/>
      </w:pPr>
      <w:r>
        <w:t>Каждый ребенок от природы художник. Рисование доставляет им удовольствие. Именно рисование, по мнению Л.С.Выготского, является ведущим видом творчества  в детстве.[17, с. 81].</w:t>
      </w:r>
    </w:p>
    <w:p w:rsidR="00376675" w:rsidRDefault="00376675">
      <w:pPr>
        <w:spacing w:line="360" w:lineRule="auto"/>
        <w:ind w:firstLine="540"/>
        <w:jc w:val="both"/>
      </w:pPr>
      <w:r>
        <w:t>Детский рисунок специалисты называют графической речью. В пластической, изобразительной форме детям легче и свободней передавать свои ощущения, впечатления и размышления об окружающем мире.</w:t>
      </w:r>
    </w:p>
    <w:p w:rsidR="00376675" w:rsidRDefault="00376675">
      <w:pPr>
        <w:spacing w:line="360" w:lineRule="auto"/>
        <w:ind w:firstLine="540"/>
        <w:jc w:val="both"/>
      </w:pPr>
      <w:r>
        <w:t>В детстве характерно рисование по памяти. Процесс детского творчества не развернут во времени, ребенок творит «на одном дыхании», в один прием.</w:t>
      </w:r>
    </w:p>
    <w:p w:rsidR="00376675" w:rsidRDefault="00376675">
      <w:pPr>
        <w:spacing w:line="360" w:lineRule="auto"/>
        <w:ind w:firstLine="540"/>
        <w:jc w:val="both"/>
      </w:pPr>
      <w:r>
        <w:t>Детский рисунок – это графический рассказ. Пока ребенок рисует, он думает о предмете своего изображения так, как если бы он о нем рассказывал.</w:t>
      </w:r>
    </w:p>
    <w:p w:rsidR="00376675" w:rsidRDefault="00376675">
      <w:pPr>
        <w:spacing w:line="360" w:lineRule="auto"/>
        <w:ind w:firstLine="540"/>
        <w:jc w:val="both"/>
      </w:pPr>
      <w:r>
        <w:t xml:space="preserve">Кружок изобразительного искусства был создан для выявления художественно-одаренных школьников и развития их творческих способностей в рамках обычной общеобразовательной школы. </w:t>
      </w:r>
    </w:p>
    <w:p w:rsidR="00376675" w:rsidRDefault="00376675">
      <w:pPr>
        <w:spacing w:line="360" w:lineRule="auto"/>
        <w:ind w:firstLine="540"/>
        <w:jc w:val="both"/>
      </w:pPr>
      <w:r>
        <w:t>Ученик должен обладать пятью качествами, которые можно развить, если есть природные задатки:</w:t>
      </w:r>
    </w:p>
    <w:p w:rsidR="00376675" w:rsidRDefault="00376675">
      <w:pPr>
        <w:numPr>
          <w:ilvl w:val="0"/>
          <w:numId w:val="3"/>
        </w:numPr>
        <w:tabs>
          <w:tab w:val="left" w:pos="900"/>
        </w:tabs>
        <w:spacing w:line="360" w:lineRule="auto"/>
        <w:jc w:val="both"/>
      </w:pPr>
      <w:r>
        <w:t>Быть способным к рисованию;</w:t>
      </w:r>
    </w:p>
    <w:p w:rsidR="00376675" w:rsidRDefault="00376675">
      <w:pPr>
        <w:numPr>
          <w:ilvl w:val="0"/>
          <w:numId w:val="3"/>
        </w:numPr>
        <w:tabs>
          <w:tab w:val="left" w:pos="900"/>
        </w:tabs>
        <w:spacing w:line="360" w:lineRule="auto"/>
        <w:jc w:val="both"/>
      </w:pPr>
      <w:r>
        <w:t>Иметь природную склонность к рисованию;</w:t>
      </w:r>
    </w:p>
    <w:p w:rsidR="00376675" w:rsidRDefault="00376675">
      <w:pPr>
        <w:numPr>
          <w:ilvl w:val="0"/>
          <w:numId w:val="3"/>
        </w:numPr>
        <w:tabs>
          <w:tab w:val="left" w:pos="900"/>
        </w:tabs>
        <w:spacing w:line="360" w:lineRule="auto"/>
        <w:jc w:val="both"/>
      </w:pPr>
      <w:r>
        <w:t>Склонность к познанию, к повышению квалификации;</w:t>
      </w:r>
    </w:p>
    <w:p w:rsidR="00376675" w:rsidRDefault="00376675">
      <w:pPr>
        <w:numPr>
          <w:ilvl w:val="0"/>
          <w:numId w:val="3"/>
        </w:numPr>
        <w:tabs>
          <w:tab w:val="left" w:pos="900"/>
        </w:tabs>
        <w:spacing w:line="360" w:lineRule="auto"/>
        <w:jc w:val="both"/>
      </w:pPr>
      <w:r>
        <w:t>Умственная активность;</w:t>
      </w:r>
    </w:p>
    <w:p w:rsidR="00376675" w:rsidRDefault="00376675">
      <w:pPr>
        <w:numPr>
          <w:ilvl w:val="0"/>
          <w:numId w:val="3"/>
        </w:numPr>
        <w:tabs>
          <w:tab w:val="left" w:pos="900"/>
        </w:tabs>
        <w:spacing w:line="360" w:lineRule="auto"/>
        <w:jc w:val="both"/>
      </w:pPr>
      <w:r>
        <w:t>Способность к творчеству.</w:t>
      </w:r>
    </w:p>
    <w:p w:rsidR="00376675" w:rsidRDefault="00376675">
      <w:pPr>
        <w:spacing w:line="360" w:lineRule="auto"/>
        <w:ind w:firstLine="540"/>
        <w:jc w:val="both"/>
      </w:pPr>
      <w:r>
        <w:t xml:space="preserve">Наша основная цель - создание картин, образов, игрушек, композиций, панно на сказочные темы, выполненные карандашом, акварелью, гуашью, пластилином, бумагой, природным материалом. Сказочная тематика интересна тем, что детям легче удаются композиции на сказочные темы, поскольку при выполнении работ перед учащимися открывается широкий простор для фантазии, тем более, что в младшем школьном возрасте детей привлекает все необычное, фантастическое, сказочное. </w:t>
      </w:r>
    </w:p>
    <w:p w:rsidR="00376675" w:rsidRDefault="00376675">
      <w:pPr>
        <w:spacing w:line="360" w:lineRule="auto"/>
        <w:ind w:firstLine="540"/>
        <w:jc w:val="both"/>
      </w:pPr>
      <w:r>
        <w:t>Работа в кружке велась по трем равноценным направлениям:</w:t>
      </w:r>
    </w:p>
    <w:p w:rsidR="00376675" w:rsidRDefault="00376675">
      <w:pPr>
        <w:spacing w:line="360" w:lineRule="auto"/>
        <w:ind w:firstLine="540"/>
        <w:jc w:val="both"/>
      </w:pPr>
      <w:r>
        <w:t>1.Рисование по образцам (срисование со специально изготовленных таблиц).</w:t>
      </w:r>
    </w:p>
    <w:p w:rsidR="00376675" w:rsidRDefault="00376675">
      <w:pPr>
        <w:spacing w:line="360" w:lineRule="auto"/>
        <w:ind w:firstLine="540"/>
        <w:jc w:val="both"/>
      </w:pPr>
      <w:r>
        <w:t>2. Рисование с натуры.</w:t>
      </w:r>
    </w:p>
    <w:p w:rsidR="00376675" w:rsidRDefault="00376675">
      <w:pPr>
        <w:spacing w:line="360" w:lineRule="auto"/>
        <w:ind w:firstLine="540"/>
        <w:jc w:val="both"/>
      </w:pPr>
      <w:r>
        <w:t>3. Работа над композицией.</w:t>
      </w:r>
    </w:p>
    <w:p w:rsidR="00376675" w:rsidRDefault="00376675">
      <w:pPr>
        <w:spacing w:line="360" w:lineRule="auto"/>
        <w:ind w:firstLine="540"/>
        <w:jc w:val="both"/>
      </w:pPr>
      <w:r>
        <w:t xml:space="preserve">У нас изготовлены серии таблиц по следующим темам (в каждой серии по 5-10 таблиц): </w:t>
      </w:r>
    </w:p>
    <w:p w:rsidR="00376675" w:rsidRDefault="00376675">
      <w:pPr>
        <w:spacing w:line="360" w:lineRule="auto"/>
        <w:ind w:firstLine="540"/>
        <w:jc w:val="both"/>
      </w:pPr>
      <w:r>
        <w:t>1) грибы - мухомор, подосиновик, белый и др.;</w:t>
      </w:r>
    </w:p>
    <w:p w:rsidR="00376675" w:rsidRDefault="00376675">
      <w:pPr>
        <w:spacing w:line="360" w:lineRule="auto"/>
        <w:ind w:firstLine="540"/>
        <w:jc w:val="both"/>
      </w:pPr>
      <w:r>
        <w:t>2) рыбы - разные рыбы с фоном;</w:t>
      </w:r>
    </w:p>
    <w:p w:rsidR="00376675" w:rsidRDefault="00376675">
      <w:pPr>
        <w:spacing w:line="360" w:lineRule="auto"/>
        <w:ind w:firstLine="540"/>
        <w:jc w:val="both"/>
      </w:pPr>
      <w:r>
        <w:t>3) простой натюрморт – посуда, овощи, фрукты;</w:t>
      </w:r>
    </w:p>
    <w:p w:rsidR="00376675" w:rsidRDefault="00376675">
      <w:pPr>
        <w:spacing w:line="360" w:lineRule="auto"/>
        <w:ind w:firstLine="540"/>
        <w:jc w:val="both"/>
      </w:pPr>
      <w:r>
        <w:t>4) подводный мир – материал для композиции;</w:t>
      </w:r>
    </w:p>
    <w:p w:rsidR="00376675" w:rsidRDefault="00376675">
      <w:pPr>
        <w:spacing w:line="360" w:lineRule="auto"/>
        <w:ind w:firstLine="540"/>
        <w:jc w:val="both"/>
      </w:pPr>
      <w:r>
        <w:t>5) предметы старинного русского быта и оружие – ковши, ложки, щиты, копья и др.;</w:t>
      </w:r>
    </w:p>
    <w:p w:rsidR="00376675" w:rsidRDefault="00376675">
      <w:pPr>
        <w:spacing w:line="360" w:lineRule="auto"/>
        <w:ind w:firstLine="540"/>
        <w:jc w:val="both"/>
      </w:pPr>
      <w:r>
        <w:t>6) овощи и фрукты - для начинающих;</w:t>
      </w:r>
    </w:p>
    <w:p w:rsidR="00376675" w:rsidRDefault="00376675">
      <w:pPr>
        <w:spacing w:line="360" w:lineRule="auto"/>
        <w:ind w:firstLine="540"/>
        <w:jc w:val="both"/>
      </w:pPr>
      <w:r>
        <w:t>7) русские костюмы – женский, мужской (по мотивам сказок);</w:t>
      </w:r>
    </w:p>
    <w:p w:rsidR="00376675" w:rsidRDefault="00376675">
      <w:pPr>
        <w:spacing w:line="360" w:lineRule="auto"/>
        <w:ind w:firstLine="540"/>
        <w:jc w:val="both"/>
      </w:pPr>
      <w:r>
        <w:t>8) русская деревянная архитектура – открытки для композиции;</w:t>
      </w:r>
    </w:p>
    <w:p w:rsidR="00376675" w:rsidRDefault="00376675">
      <w:pPr>
        <w:spacing w:line="360" w:lineRule="auto"/>
        <w:ind w:firstLine="540"/>
        <w:jc w:val="both"/>
      </w:pPr>
      <w:r>
        <w:t>9) орнамент, узор – русский и созданный учащимися (произвольный);</w:t>
      </w:r>
    </w:p>
    <w:p w:rsidR="00376675" w:rsidRDefault="00376675">
      <w:pPr>
        <w:spacing w:line="360" w:lineRule="auto"/>
        <w:ind w:firstLine="540"/>
        <w:jc w:val="both"/>
      </w:pPr>
      <w:r>
        <w:t>10) лица сказочных героев (величиной по 4-6 см.) – срисованы с различных иллюстраций к сказкам;</w:t>
      </w:r>
    </w:p>
    <w:p w:rsidR="00376675" w:rsidRDefault="00376675">
      <w:pPr>
        <w:spacing w:line="360" w:lineRule="auto"/>
        <w:ind w:firstLine="540"/>
        <w:jc w:val="both"/>
      </w:pPr>
      <w:r>
        <w:t>11) сказочные животные (драконы) – материал для композиций;</w:t>
      </w:r>
    </w:p>
    <w:p w:rsidR="00376675" w:rsidRDefault="00376675">
      <w:pPr>
        <w:spacing w:line="360" w:lineRule="auto"/>
        <w:ind w:firstLine="540"/>
        <w:jc w:val="both"/>
      </w:pPr>
      <w:r>
        <w:t>12) фигура человека в движении – срисована с различных журналов в виде зарисовок;</w:t>
      </w:r>
    </w:p>
    <w:p w:rsidR="00376675" w:rsidRDefault="00376675">
      <w:pPr>
        <w:spacing w:line="360" w:lineRule="auto"/>
        <w:ind w:firstLine="540"/>
        <w:jc w:val="both"/>
      </w:pPr>
      <w:r>
        <w:t>13) облака – используются в композициях;</w:t>
      </w:r>
    </w:p>
    <w:p w:rsidR="00376675" w:rsidRDefault="00376675">
      <w:pPr>
        <w:spacing w:line="360" w:lineRule="auto"/>
        <w:ind w:firstLine="540"/>
        <w:jc w:val="both"/>
      </w:pPr>
      <w:r>
        <w:t>14) голова и ноги лошади – зарисовки с иллюстраций.</w:t>
      </w:r>
    </w:p>
    <w:p w:rsidR="00376675" w:rsidRDefault="00376675">
      <w:pPr>
        <w:spacing w:line="360" w:lineRule="auto"/>
        <w:ind w:firstLine="540"/>
        <w:jc w:val="both"/>
      </w:pPr>
      <w:r>
        <w:t>Также подобрана библиотечка книг с иллюстрациями русских народных сказок и книги с иллюстрациями Н.Кочергина, И.Билибина, Д.Дмитриева, М.Врубеля и другие на тему русских сказок, которыми ученики могут пользоваться и при срисовании, и при работе над композицией. Имеются образцы тканей разных расцветок, и используем на занятиях настоящие или муляжи овощей и фруктов.</w:t>
      </w:r>
    </w:p>
    <w:p w:rsidR="00376675" w:rsidRDefault="00376675">
      <w:pPr>
        <w:spacing w:line="360" w:lineRule="auto"/>
        <w:ind w:firstLine="540"/>
        <w:jc w:val="both"/>
      </w:pPr>
      <w:r>
        <w:t>С помощью таблиц ученик всегда без хлопот может выбрать то, что ему нужно. Чтобы владеть навыками и правилами рисования и чтобы проявилась одаренность школьника, выполнение работ анализировали по методике И.П.Волкова [15, с.11]:</w:t>
      </w:r>
    </w:p>
    <w:p w:rsidR="00376675" w:rsidRDefault="00376675">
      <w:pPr>
        <w:spacing w:line="360" w:lineRule="auto"/>
        <w:ind w:firstLine="540"/>
        <w:jc w:val="both"/>
      </w:pPr>
      <w:r>
        <w:t>1.Компоновка на листе – правильное расположение в месте элементов картины.</w:t>
      </w:r>
    </w:p>
    <w:p w:rsidR="00376675" w:rsidRDefault="00376675">
      <w:pPr>
        <w:spacing w:line="360" w:lineRule="auto"/>
        <w:ind w:firstLine="540"/>
        <w:jc w:val="both"/>
      </w:pPr>
      <w:r>
        <w:t>2. Построения. Имеются в виду обычные академические построения.</w:t>
      </w:r>
    </w:p>
    <w:p w:rsidR="00376675" w:rsidRDefault="00376675">
      <w:pPr>
        <w:spacing w:line="360" w:lineRule="auto"/>
        <w:ind w:firstLine="540"/>
        <w:jc w:val="both"/>
      </w:pPr>
      <w:r>
        <w:t>3. Цвет. Смешивание красок, многообразие цветовых оттенков.</w:t>
      </w:r>
    </w:p>
    <w:p w:rsidR="00376675" w:rsidRDefault="00376675">
      <w:pPr>
        <w:spacing w:line="360" w:lineRule="auto"/>
        <w:ind w:firstLine="540"/>
        <w:jc w:val="both"/>
      </w:pPr>
      <w:r>
        <w:t>4. Мазок. В одной картине не может быть двух одинаковых мазков по цвету, форме, площади. Чем разнообразнее мазок, тем выше квалификация.</w:t>
      </w:r>
    </w:p>
    <w:p w:rsidR="00376675" w:rsidRDefault="00376675">
      <w:pPr>
        <w:spacing w:line="360" w:lineRule="auto"/>
        <w:ind w:firstLine="540"/>
        <w:jc w:val="both"/>
      </w:pPr>
      <w:r>
        <w:t>5. Штрих. Тонирующий, набросочный.</w:t>
      </w:r>
    </w:p>
    <w:p w:rsidR="00376675" w:rsidRDefault="00376675">
      <w:pPr>
        <w:spacing w:line="360" w:lineRule="auto"/>
        <w:ind w:firstLine="540"/>
        <w:jc w:val="both"/>
      </w:pPr>
      <w:r>
        <w:t>6. Перспектива. Линейная, воздушная.</w:t>
      </w:r>
    </w:p>
    <w:p w:rsidR="00376675" w:rsidRDefault="00376675">
      <w:pPr>
        <w:spacing w:line="360" w:lineRule="auto"/>
        <w:ind w:firstLine="540"/>
        <w:jc w:val="both"/>
      </w:pPr>
      <w:r>
        <w:t>7. Анатомия и пропорции человека.</w:t>
      </w:r>
    </w:p>
    <w:p w:rsidR="00376675" w:rsidRDefault="00376675">
      <w:pPr>
        <w:spacing w:line="360" w:lineRule="auto"/>
        <w:ind w:firstLine="540"/>
        <w:jc w:val="both"/>
      </w:pPr>
      <w:r>
        <w:t>8. Правила составления композиции.</w:t>
      </w:r>
    </w:p>
    <w:p w:rsidR="00376675" w:rsidRDefault="00376675">
      <w:pPr>
        <w:spacing w:line="360" w:lineRule="auto"/>
        <w:ind w:firstLine="540"/>
        <w:jc w:val="both"/>
      </w:pPr>
      <w:r>
        <w:t>9. Технология наложения красок. Для каждого случая требуется свой способ наложения красок.</w:t>
      </w:r>
    </w:p>
    <w:p w:rsidR="00376675" w:rsidRDefault="00376675">
      <w:pPr>
        <w:spacing w:line="360" w:lineRule="auto"/>
        <w:ind w:firstLine="540"/>
        <w:jc w:val="both"/>
      </w:pPr>
      <w:r>
        <w:t>10. Степень образности в передаче явления, события, сцены – это то, что в картине передано все самое характерное.</w:t>
      </w:r>
    </w:p>
    <w:p w:rsidR="00376675" w:rsidRDefault="00376675">
      <w:pPr>
        <w:spacing w:line="360" w:lineRule="auto"/>
        <w:ind w:firstLine="540"/>
        <w:jc w:val="both"/>
      </w:pPr>
      <w:r>
        <w:t>Все начинающие, независимо от возраста и способностей, в первые месяц-два срисовывают со специальных таблиц. На столе лежат серии таблиц на различные темы. И каждый раз, когда ученик начинает рисовать, например, берет понравившуюся сказочную рыбу, учитель напоминает об этих правилах рисования: компоновка в листе, построения, цвет, штрих и т.д. Затем ученик переходит к рисованию с натуры, а учитель, независимо от того, что рисует ученик, опять напоминает свое: «компоновка в листе, построения, штрих, мазок, перспектива и т.д.». И через 2-3 года ученик уже владеет навыками работ.</w:t>
      </w:r>
    </w:p>
    <w:p w:rsidR="00376675" w:rsidRDefault="00376675">
      <w:pPr>
        <w:spacing w:line="360" w:lineRule="auto"/>
        <w:ind w:firstLine="540"/>
        <w:jc w:val="both"/>
      </w:pPr>
      <w:r>
        <w:t>Начинающего рисовать рисование с натуры вообще-то ничему не учит: на натуре нет мазка, штриха, не выражены ярко цветовые оттенки, там бесчисленное количество элементов (особенно в пейзаже) и можно лишь достичь фотографичности в ее изображении.</w:t>
      </w:r>
    </w:p>
    <w:p w:rsidR="00376675" w:rsidRDefault="00376675">
      <w:pPr>
        <w:spacing w:line="360" w:lineRule="auto"/>
        <w:ind w:firstLine="540"/>
        <w:jc w:val="both"/>
      </w:pPr>
      <w:r>
        <w:t>В течение двух лет каждый ученик в той или иной степени должен ознакомиться со всеми темами, т.е. срисовать по две-три таблицы из каждой серии.</w:t>
      </w:r>
    </w:p>
    <w:p w:rsidR="00376675" w:rsidRDefault="00376675">
      <w:pPr>
        <w:spacing w:line="360" w:lineRule="auto"/>
        <w:ind w:firstLine="540"/>
        <w:jc w:val="both"/>
      </w:pPr>
      <w:r>
        <w:t>Для тех, кто прошел первоначальную подготовку или срисовал с таблиц 10-12 работ, работа строится по следующему плану:</w:t>
      </w:r>
    </w:p>
    <w:p w:rsidR="00376675" w:rsidRDefault="00376675">
      <w:pPr>
        <w:numPr>
          <w:ilvl w:val="0"/>
          <w:numId w:val="5"/>
        </w:numPr>
        <w:tabs>
          <w:tab w:val="left" w:pos="900"/>
        </w:tabs>
        <w:spacing w:line="360" w:lineRule="auto"/>
        <w:jc w:val="both"/>
      </w:pPr>
      <w:r>
        <w:t>Две недели - рисование с натуры карандашом.</w:t>
      </w:r>
    </w:p>
    <w:p w:rsidR="00376675" w:rsidRDefault="00376675">
      <w:pPr>
        <w:numPr>
          <w:ilvl w:val="0"/>
          <w:numId w:val="5"/>
        </w:numPr>
        <w:tabs>
          <w:tab w:val="left" w:pos="900"/>
        </w:tabs>
        <w:spacing w:line="360" w:lineRule="auto"/>
        <w:jc w:val="both"/>
      </w:pPr>
      <w:r>
        <w:t>Две недели - рисование с натуры акварелью.</w:t>
      </w:r>
    </w:p>
    <w:p w:rsidR="00376675" w:rsidRDefault="00376675">
      <w:pPr>
        <w:numPr>
          <w:ilvl w:val="0"/>
          <w:numId w:val="5"/>
        </w:numPr>
        <w:tabs>
          <w:tab w:val="left" w:pos="900"/>
        </w:tabs>
        <w:spacing w:line="360" w:lineRule="auto"/>
        <w:jc w:val="both"/>
      </w:pPr>
      <w:r>
        <w:t>Две недели - срисование с таблиц или со специально подобранных книг.</w:t>
      </w:r>
    </w:p>
    <w:p w:rsidR="00376675" w:rsidRDefault="00376675">
      <w:pPr>
        <w:spacing w:line="360" w:lineRule="auto"/>
        <w:ind w:firstLine="540"/>
        <w:jc w:val="both"/>
      </w:pPr>
      <w:r>
        <w:t>В нашей работе особое место занимает работа красками, потому что только краски придают картине яркость, сочность, звучание, как будто оживают все сказочные герои. Мы выбрали работу акварелью как наиболее доступный вариант. Работаем тремя основными и дополнительными цветами.</w:t>
      </w:r>
    </w:p>
    <w:p w:rsidR="00376675" w:rsidRDefault="00376675">
      <w:pPr>
        <w:spacing w:line="360" w:lineRule="auto"/>
        <w:ind w:firstLine="540"/>
        <w:jc w:val="both"/>
      </w:pPr>
      <w:r>
        <w:t>Для того, чтобы ученик владел цветом осмысленно, ему совершенно необходимо цветовая таблица, благодаря которой он на практике убедится, что из пяти красок можно получить бесконечное количество цветовых оттенков.</w:t>
      </w:r>
    </w:p>
    <w:p w:rsidR="00376675" w:rsidRDefault="00376675">
      <w:pPr>
        <w:spacing w:line="360" w:lineRule="auto"/>
        <w:ind w:firstLine="540"/>
        <w:jc w:val="both"/>
      </w:pPr>
      <w:r>
        <w:t>Для выработки рисунка мы предлагаем детям при просмотре мультфильмов иметь перед собой бумагу, карандаш и рисовать их героев. Выполнение набросков с телеэкрана развивает фантазию. Учит рисовать людей и животных в динамике, вырабатывает изящество рисунка.</w:t>
      </w:r>
    </w:p>
    <w:p w:rsidR="00376675" w:rsidRDefault="00376675">
      <w:pPr>
        <w:spacing w:line="360" w:lineRule="auto"/>
        <w:ind w:firstLine="540"/>
        <w:jc w:val="both"/>
      </w:pPr>
      <w:r>
        <w:t>Можно давать задания на свободные темы, которые не ставят ребёнка в жесткие рамки. В заданиях типа «нарисовать, что больше понравилось или запомнилось в сказке» присутствует ситуация свободного выбора – важное условие для творчества. Могут иметь место и различные тематические задания: «нарисуй самую смешную сцену, в которой ты больше сочувствовал герою, которая понравилась» и т. д.</w:t>
      </w:r>
    </w:p>
    <w:p w:rsidR="00376675" w:rsidRDefault="00376675">
      <w:pPr>
        <w:spacing w:line="360" w:lineRule="auto"/>
        <w:ind w:firstLine="540"/>
        <w:jc w:val="both"/>
      </w:pPr>
      <w:r>
        <w:t>Книжка-самоделка или открытка - это самостоятельное творческое произведение ребёнка. Эти работы  у детей получаются как кадры из мультфильмов. В рисовании открыток мы всячески поощряем включение в них узоров. Такая работа способствует развитию фантазии, приучает к тщательности выполнения работы, а главное – резко усложняет её.</w:t>
      </w:r>
    </w:p>
    <w:p w:rsidR="00376675" w:rsidRDefault="00376675">
      <w:pPr>
        <w:spacing w:line="360" w:lineRule="auto"/>
        <w:ind w:firstLine="540"/>
        <w:jc w:val="both"/>
      </w:pPr>
      <w:r>
        <w:t>Если ребёнок не в состоянии сам придумать узор для открытки, он берёт его из таблиц-образцов по серии «Орнаменты», развивает их в своей работе, частично видоизменяя. Это может быть как узор в целом, так и отдельные его элементы.</w:t>
      </w:r>
    </w:p>
    <w:p w:rsidR="00376675" w:rsidRDefault="00376675">
      <w:pPr>
        <w:spacing w:line="360" w:lineRule="auto"/>
        <w:ind w:firstLine="540"/>
        <w:jc w:val="both"/>
      </w:pPr>
      <w:r>
        <w:t>Практикуем создание учениками серии открыток из 4-8 штук по мотивам народных сказок. Серия открыток позволяет наглядно показать ученику достоинства и недостатки его работы.</w:t>
      </w:r>
    </w:p>
    <w:p w:rsidR="00376675" w:rsidRDefault="00376675">
      <w:pPr>
        <w:spacing w:line="360" w:lineRule="auto"/>
        <w:ind w:firstLine="540"/>
        <w:jc w:val="both"/>
      </w:pPr>
      <w:r>
        <w:t>Работа над иллюстрацией - основная тема учащихся, посещающих кружок. Перед ними текст литературного произведения и можно нарисовать его героев так, как представляется в воображении. Так как ребята читали русские народные сказки, видели   множество иллюстраций в книгах, то у них уже сложились определенные образы, и если они решили сделать иллюстрацию на какую-то тему, особых проблем у них не будет. Двух похожих иллюстраций у ребят не бывает.</w:t>
      </w:r>
    </w:p>
    <w:p w:rsidR="00376675" w:rsidRDefault="00376675">
      <w:pPr>
        <w:spacing w:line="360" w:lineRule="auto"/>
        <w:ind w:firstLine="540"/>
        <w:jc w:val="both"/>
      </w:pPr>
      <w:r>
        <w:t>Выполнение иллюстраций - это последняя ступень перед созданием композиции - собственного произведения. Дети используют подсобный материал, т.е. кладут перед собой книжки с иллюстрациями и составляют свои композиции. При работе над композицией они пополняют свои знания о костюме, интерьере, гармоничном сочетании красок и т.п., приучаются работать с книгой. Поэтому они могут срисовать фигуру человека или костюм с какой-то иллюстрации, видоизменяя его или делая точную копию. Но во всех случаях общая композиция у учащихся должна быть собственной. Придет время – и они будут создавать уже свои произведения. Основное правило составления композиций-иллюстраций такое же, как и при рисовании открыток: рисуется одна фигура в действии или несколько фигур во взаимодействии с правильной компоновкой в листе и добавляется фон. Ребята делают рисунки в плоскостном варианте, т.е. без светотени. Размер иллюстрации - лист альбома для рисования  25х35 см.</w:t>
      </w:r>
    </w:p>
    <w:p w:rsidR="00376675" w:rsidRDefault="00376675">
      <w:pPr>
        <w:spacing w:line="360" w:lineRule="auto"/>
        <w:ind w:firstLine="540"/>
        <w:jc w:val="both"/>
      </w:pPr>
      <w:r>
        <w:t>Творческая активность детей на занятиях изобразительного искусства зависит также и от разнообразия видов деятельности. Рисование, лепка, аппликация, конструирование, декоративно-прикладное искусство – основные виды изобразительной деятельности.</w:t>
      </w:r>
    </w:p>
    <w:p w:rsidR="00376675" w:rsidRDefault="00376675">
      <w:pPr>
        <w:spacing w:line="360" w:lineRule="auto"/>
        <w:ind w:firstLine="540"/>
        <w:jc w:val="both"/>
      </w:pPr>
      <w:r>
        <w:t xml:space="preserve">Остановимся на </w:t>
      </w:r>
      <w:r>
        <w:rPr>
          <w:i/>
        </w:rPr>
        <w:t>рисовании</w:t>
      </w:r>
      <w:r>
        <w:rPr>
          <w:color w:val="800000"/>
        </w:rPr>
        <w:t xml:space="preserve">. </w:t>
      </w:r>
      <w:r>
        <w:t>В теории изобразительной деятельности при решении вопросов цветового и графического отображения действительности сложились две противоположные тенденции. Представители одного направления (А.В.Бакушинский, Е.А.Флерина, В.С.Щербаков, Б.М.Неменский) указывают на ведущее значение цветового пятна в обучении детей рисованию. Другие исследователи придерживаются противоположного мнения при решении вопроса о роли цветовых графических средств изображения в развитии творческих способностей личности (Е.И.Игнатьев, И.И. Кириенко, Н.Н. Ростовцев, Н.П. Сакулина, В.С.Кузин).</w:t>
      </w:r>
    </w:p>
    <w:p w:rsidR="00376675" w:rsidRDefault="00376675">
      <w:pPr>
        <w:spacing w:line="360" w:lineRule="auto"/>
        <w:ind w:firstLine="540"/>
        <w:jc w:val="both"/>
      </w:pPr>
      <w:r>
        <w:t xml:space="preserve">Теперь несколько слов о </w:t>
      </w:r>
      <w:r>
        <w:rPr>
          <w:i/>
        </w:rPr>
        <w:t>лепке</w:t>
      </w:r>
      <w:r>
        <w:rPr>
          <w:b/>
          <w:i/>
        </w:rPr>
        <w:t>.</w:t>
      </w:r>
      <w:r>
        <w:t xml:space="preserve"> Для нее, как правило, в работе с детьми используется пластилин или соленое тесто, которое с успехом заменяет глину. Ребята лепят на занятиях с натуры, по памяти, по представлению. Для усиления эмоционального воздействия занятий можно предложить детям выполнить следующие занятия: </w:t>
      </w:r>
    </w:p>
    <w:p w:rsidR="00376675" w:rsidRDefault="00376675">
      <w:pPr>
        <w:numPr>
          <w:ilvl w:val="1"/>
          <w:numId w:val="4"/>
        </w:numPr>
        <w:tabs>
          <w:tab w:val="left" w:pos="2115"/>
        </w:tabs>
        <w:spacing w:line="360" w:lineRule="auto"/>
        <w:jc w:val="both"/>
      </w:pPr>
      <w:r>
        <w:t>слепить из пластилина контрастные образы: коварного и трусливого, доброго и смелого, веселого и грустного героя, глупого и умного и т.д.;</w:t>
      </w:r>
    </w:p>
    <w:p w:rsidR="00376675" w:rsidRDefault="00376675">
      <w:pPr>
        <w:numPr>
          <w:ilvl w:val="1"/>
          <w:numId w:val="4"/>
        </w:numPr>
        <w:tabs>
          <w:tab w:val="left" w:pos="2115"/>
        </w:tabs>
        <w:spacing w:line="360" w:lineRule="auto"/>
        <w:jc w:val="both"/>
      </w:pPr>
      <w:r>
        <w:t>посмотрев мультфильм по мотивам русских народных сказок, слепить то, что зародилось в этот момент в душе ребенка;</w:t>
      </w:r>
    </w:p>
    <w:p w:rsidR="00376675" w:rsidRDefault="00376675">
      <w:pPr>
        <w:numPr>
          <w:ilvl w:val="1"/>
          <w:numId w:val="4"/>
        </w:numPr>
        <w:tabs>
          <w:tab w:val="left" w:pos="2115"/>
        </w:tabs>
        <w:spacing w:line="360" w:lineRule="auto"/>
        <w:jc w:val="both"/>
      </w:pPr>
      <w:r>
        <w:t>слепить сюжет прослушанной сказки.</w:t>
      </w:r>
    </w:p>
    <w:p w:rsidR="00376675" w:rsidRDefault="00376675">
      <w:pPr>
        <w:spacing w:line="360" w:lineRule="auto"/>
        <w:ind w:firstLine="540"/>
        <w:jc w:val="both"/>
      </w:pPr>
      <w:r>
        <w:t xml:space="preserve">На занятиях </w:t>
      </w:r>
      <w:r>
        <w:rPr>
          <w:i/>
        </w:rPr>
        <w:t xml:space="preserve">аппликацией </w:t>
      </w:r>
      <w:r>
        <w:t>ребята знакомятся с основными приемами вырезывания: вырезывание из бумаги, сложенной вдвое; вырезывание из бумаги, сложенной в несколько раз;  вырезывание из бумаги, сложенной гармошкой; обрывание краев бумаги (когда нужно передать особенности поверхности некоторых предметов: пушистый мех, снег, облако, гребни волн   и т.д.). Особенно незаменима аппликация в тех случаях, когда нужно быстро и красиво оформить класс к Новогоднему празднику. В этих случаях творчеству детей нет предела.</w:t>
      </w:r>
    </w:p>
    <w:p w:rsidR="00376675" w:rsidRDefault="00376675">
      <w:pPr>
        <w:spacing w:line="360" w:lineRule="auto"/>
        <w:ind w:firstLine="540"/>
        <w:jc w:val="both"/>
      </w:pPr>
      <w:r>
        <w:t xml:space="preserve">Несколько слов о </w:t>
      </w:r>
      <w:r>
        <w:rPr>
          <w:i/>
        </w:rPr>
        <w:t>конструировании.</w:t>
      </w:r>
      <w:r>
        <w:t xml:space="preserve"> Создавая любую конструкцию, детям приходится обдумывать замысел, выполнять эскиз в виде рисунка на бумаге, решать оформление предмета не только в отношении формы, дополнительных деталей, но и цвета. В зависимости от использования того или иного материала, можно выделить три вида работы:</w:t>
      </w:r>
    </w:p>
    <w:p w:rsidR="00376675" w:rsidRDefault="00376675">
      <w:pPr>
        <w:numPr>
          <w:ilvl w:val="0"/>
          <w:numId w:val="13"/>
        </w:numPr>
        <w:tabs>
          <w:tab w:val="left" w:pos="900"/>
        </w:tabs>
        <w:spacing w:line="360" w:lineRule="auto"/>
        <w:jc w:val="both"/>
      </w:pPr>
      <w:r>
        <w:t>конструирование из бумаги (бумажная пластика);</w:t>
      </w:r>
    </w:p>
    <w:p w:rsidR="00376675" w:rsidRDefault="00376675">
      <w:pPr>
        <w:numPr>
          <w:ilvl w:val="0"/>
          <w:numId w:val="13"/>
        </w:numPr>
        <w:tabs>
          <w:tab w:val="left" w:pos="900"/>
        </w:tabs>
        <w:spacing w:line="360" w:lineRule="auto"/>
        <w:jc w:val="both"/>
      </w:pPr>
      <w:r>
        <w:t>конструирование из природного материала (шишки, мох, семена, скорлупа, корни и т.д.);</w:t>
      </w:r>
    </w:p>
    <w:p w:rsidR="00376675" w:rsidRDefault="00376675">
      <w:pPr>
        <w:numPr>
          <w:ilvl w:val="0"/>
          <w:numId w:val="13"/>
        </w:numPr>
        <w:tabs>
          <w:tab w:val="left" w:pos="900"/>
        </w:tabs>
        <w:spacing w:line="360" w:lineRule="auto"/>
        <w:jc w:val="both"/>
      </w:pPr>
      <w:r>
        <w:t>конструирование из готовых форм (коробки, пробки, катушки и т.д.)</w:t>
      </w:r>
    </w:p>
    <w:p w:rsidR="00376675" w:rsidRDefault="00376675">
      <w:pPr>
        <w:spacing w:line="360" w:lineRule="auto"/>
        <w:ind w:firstLine="540"/>
        <w:jc w:val="both"/>
      </w:pPr>
      <w:r>
        <w:t>Конструирование из бумаги предполагает изготовление различных предметов и форм из плоского листа. Самые простые игрушки можно сделать путем сгибания листа бумаги пополам и на несколько частей: сгибания, подрезания и склеивания; складывания в разнообразных комбинациях; использование выкроек для создания сложных, объемных рисунков. Также учащиеся выполняют панно в рамке из бумаги, учатся и рамку выполнять из бумаги, и все свойства бумажной пластики учатся использовать для создания картин-панно.</w:t>
      </w:r>
    </w:p>
    <w:p w:rsidR="00376675" w:rsidRDefault="00376675">
      <w:pPr>
        <w:spacing w:line="360" w:lineRule="auto"/>
        <w:ind w:firstLine="540"/>
        <w:jc w:val="both"/>
      </w:pPr>
      <w:r>
        <w:t>Природный материал с успехом используется для изготовления различных сказочных персонажей. Кроме этого из природного материала можно выполнить прекрасные панно: картинки-миниатюрки изо мха, панно из ткани и природных материалов, панно из перьев промысловой и домашней птицы.</w:t>
      </w:r>
    </w:p>
    <w:p w:rsidR="00376675" w:rsidRDefault="00376675">
      <w:pPr>
        <w:spacing w:line="360" w:lineRule="auto"/>
        <w:ind w:firstLine="540"/>
        <w:jc w:val="both"/>
        <w:rPr>
          <w:i/>
        </w:rPr>
      </w:pPr>
      <w:r>
        <w:t>В декоративно-прикладном искусстве дети знакомятся с элементами дымковской,  городецкой, хохломской, украинской росписи. Также с помощью таблиц-образцов расписывают русские народные костюмы по мотивам сказок. По окончании занятий можно провести занятие-обобщение, выполнение коллективной работы по украшению коллективной панно. Методика работы такова. Берутся два ватмана (формат 24) и тонируются в любой цвет по выбору. Дети выполняют задание на квадратных листочках (30х30), а затем, выбрав и выполнив определенный мотив, приклеивают свои работы к общему листу, соблюдая ритм. Если результат индивидуальной деятельности зачастую не удовлетворяет подростка, то результат коллективного труда превосходит все его ожидания, успех способствует положительному эмоциональному отношению к занятиям изобразительным искусством. (</w:t>
      </w:r>
      <w:r>
        <w:rPr>
          <w:i/>
        </w:rPr>
        <w:t xml:space="preserve">В приложении 3, 4, 5 представлены занятия на тему: «Сказочные цвета.  Вариация и импровизация на  тему народных росписей»,  «Маска, ты кто?» и «Иллюстрирование к русским народным сказкам».) </w:t>
      </w:r>
    </w:p>
    <w:p w:rsidR="00376675" w:rsidRDefault="00376675">
      <w:pPr>
        <w:spacing w:line="360" w:lineRule="auto"/>
        <w:ind w:firstLine="540"/>
        <w:jc w:val="both"/>
      </w:pPr>
      <w:r>
        <w:t xml:space="preserve">Несколько слов  об </w:t>
      </w:r>
      <w:r>
        <w:rPr>
          <w:i/>
        </w:rPr>
        <w:t>оценке и самооценке</w:t>
      </w:r>
      <w:r>
        <w:t xml:space="preserve"> работ учащихся. Дело в том, что почти во всех видах деятельности такие единицы есть: в рабочих профессиях – это рабочие разряды, в науке – ученые степени, в спорте – разряды, рекорды, баллы и т.д. И только в изобразительном искусстве произведения оцениваются по принципу «нравится – не нравится». И идут поэтому бесконечные споры среди художников, в особенности среди учащейся молодежи о том, что лучше, а что хуже, кто прав, кто не прав. А спор неразрешим. Общеизвестно: если ученик знает о своих ошибках в рисунке, то можно сказать, он их уже исправил на 50 %. И наоборот: если ошибка ему неизвестна, как он может ее исправить? Для того, чтобы быстро продвинуться в мастерстве, ученики должны уметь анализировать не только в целом свою конкретную работу, но в первую очередь отдельно по 10 выделенным нами компонентам, на которых она строится. Это позволяет учащимся контролировать свое продвижение вперед.</w:t>
      </w:r>
    </w:p>
    <w:p w:rsidR="00376675" w:rsidRDefault="00376675">
      <w:pPr>
        <w:spacing w:line="360" w:lineRule="auto"/>
        <w:ind w:firstLine="540"/>
        <w:jc w:val="both"/>
      </w:pPr>
      <w:r>
        <w:t xml:space="preserve">В своей работе мы использовали один очень эффективный способ оценки уровня достижений.  Например, ученик сделал жанровую композицию-картину или иллюстрацию. Напомним, что композиция на сказочные темы дает больший простор фантазии и позволяет сравнительно легко выполнить 10-й компонент – образность. В композиции сходятся все знания и умения (все эти  10 компонентов в одной работе), и сразу видно, в чем у ученика пробел. Малый эффект в обучении дает оценка работы в целом – ученику нужен оценочный анализ отдельных компонентов рисунка. Например, ученик кладет перед собой перечень 10 правил и свою композицию. Анализируя, он оценивает ее по каждому пункту по пятибалльной системе. Наибольший эффект дает случай, когда несколько учеников кружка оценивают работу своего товарища. Они называют свои оценки, после чего выводится средняя. Такой вариант не только обеспечивает высокую точность оценки, но и приучает определять уровень и своей работы. </w:t>
      </w:r>
    </w:p>
    <w:p w:rsidR="00376675" w:rsidRDefault="00376675">
      <w:pPr>
        <w:spacing w:line="360" w:lineRule="auto"/>
        <w:ind w:firstLine="540"/>
        <w:jc w:val="both"/>
      </w:pPr>
      <w:r>
        <w:t>Все эти данные ученика записываем в творческий дневник  школьника. Для ученика – это стимул деятельности, обеспечиваемый его продвижение в развитии. Ученик сам регулирует, сколько отметок в нем иметь, он знает, что его работы регистрируются и что даже через много лет он сможет показать его другим людям. Творческий дневник позволяет наладить контакт между родителями и учителем, облегчая руководство развитием индивидуальных способностей ребенка, регулирование и контроль за его самостоятельной и творческой деятельностью сверх учебной программы.</w:t>
      </w:r>
    </w:p>
    <w:p w:rsidR="00376675" w:rsidRDefault="00376675">
      <w:pPr>
        <w:spacing w:line="360" w:lineRule="auto"/>
        <w:ind w:firstLine="540"/>
        <w:jc w:val="both"/>
      </w:pPr>
      <w:r>
        <w:t>Такой контроль позволяет проследить зарождение и становление склонностей, отношение к работе и ряд других качеств, касающихся деятельности.</w:t>
      </w:r>
    </w:p>
    <w:p w:rsidR="00376675" w:rsidRDefault="00376675">
      <w:pPr>
        <w:spacing w:line="360" w:lineRule="auto"/>
        <w:ind w:firstLine="540"/>
        <w:jc w:val="both"/>
      </w:pPr>
      <w:r>
        <w:t>Оценка детского творчества в разговоре с детьми – сложное и тонкое дело. Осторожно, постепенно, давая попутно соответственные пояснения, следует подходить и к специальной терминологии. Главное в разговоре – атмосфера сотворчества, способность общаться с ребенком как с «настоящим» художником, вера в его возможности.</w:t>
      </w:r>
    </w:p>
    <w:p w:rsidR="00376675" w:rsidRDefault="00376675">
      <w:pPr>
        <w:spacing w:line="360" w:lineRule="auto"/>
        <w:ind w:firstLine="540"/>
        <w:jc w:val="both"/>
      </w:pPr>
      <w:r>
        <w:t>Залогом успеха является способность уловить замысел каждого ребенка, подчас лишь смутно ощущаемый детьми, - умение «читать» детский рисунок.</w:t>
      </w:r>
    </w:p>
    <w:p w:rsidR="00376675" w:rsidRDefault="00376675">
      <w:pPr>
        <w:spacing w:line="360" w:lineRule="auto"/>
        <w:ind w:firstLine="540"/>
        <w:jc w:val="both"/>
      </w:pPr>
      <w:r>
        <w:t>Вот критерии оценки достижений учащихся художественной студии И.П.Волкова [15 ,с. 121]:</w:t>
      </w:r>
    </w:p>
    <w:p w:rsidR="00376675" w:rsidRDefault="00376675">
      <w:pPr>
        <w:numPr>
          <w:ilvl w:val="0"/>
          <w:numId w:val="11"/>
        </w:numPr>
        <w:tabs>
          <w:tab w:val="left" w:pos="1425"/>
        </w:tabs>
        <w:spacing w:line="360" w:lineRule="auto"/>
        <w:jc w:val="both"/>
      </w:pPr>
      <w:r>
        <w:t>работы старых мастеров: раннего Репина, Сурикова, Семирадского, Флавицкого – 10-й разряд;</w:t>
      </w:r>
    </w:p>
    <w:p w:rsidR="00376675" w:rsidRDefault="00376675">
      <w:pPr>
        <w:numPr>
          <w:ilvl w:val="0"/>
          <w:numId w:val="11"/>
        </w:numPr>
        <w:tabs>
          <w:tab w:val="left" w:pos="1425"/>
        </w:tabs>
        <w:spacing w:line="360" w:lineRule="auto"/>
        <w:jc w:val="both"/>
      </w:pPr>
      <w:r>
        <w:t>собственные работы и работы других художников тоже сравнивают по этой 10-балльной шкале.</w:t>
      </w:r>
    </w:p>
    <w:p w:rsidR="00376675" w:rsidRDefault="00376675">
      <w:pPr>
        <w:spacing w:line="360" w:lineRule="auto"/>
        <w:ind w:firstLine="540"/>
        <w:jc w:val="both"/>
      </w:pPr>
      <w:r>
        <w:t>«Если вы хотите достичь высот, то нужно на всю мощь и во взаимосвязи включить в свою деятельность способность, школу (образование), самообразование, разум», - пишет  П.И.Волков.</w:t>
      </w:r>
    </w:p>
    <w:p w:rsidR="00376675" w:rsidRDefault="00376675">
      <w:pPr>
        <w:spacing w:line="360" w:lineRule="auto"/>
        <w:ind w:firstLine="540"/>
        <w:jc w:val="both"/>
      </w:pPr>
      <w:r>
        <w:t>Многообразие способов изображения, композиционное и цветовое богатство рисунков надо рассматривать как показатель активности детского воображения. Основная задача учителя – не убить в детях самое ценное: стремление к изображению своего видения.</w:t>
      </w:r>
    </w:p>
    <w:p w:rsidR="00376675" w:rsidRDefault="00376675">
      <w:pPr>
        <w:spacing w:line="360" w:lineRule="auto"/>
        <w:ind w:firstLine="540"/>
        <w:jc w:val="both"/>
      </w:pPr>
      <w:r>
        <w:t>Основные возрастные особенности младшего школьника, влияющие на его художественный интерес и активность  в изобразительной деятельности           [31, с. 40]:</w:t>
      </w:r>
    </w:p>
    <w:p w:rsidR="00376675" w:rsidRDefault="00376675">
      <w:pPr>
        <w:spacing w:line="360" w:lineRule="auto"/>
        <w:ind w:firstLine="540"/>
        <w:jc w:val="both"/>
      </w:pPr>
      <w:r>
        <w:t>- высокая эмоциональность;</w:t>
      </w:r>
    </w:p>
    <w:p w:rsidR="00376675" w:rsidRDefault="00376675">
      <w:pPr>
        <w:spacing w:line="360" w:lineRule="auto"/>
        <w:ind w:firstLine="540"/>
        <w:jc w:val="both"/>
      </w:pPr>
      <w:r>
        <w:t>- целостность восприятия;</w:t>
      </w:r>
    </w:p>
    <w:p w:rsidR="00376675" w:rsidRDefault="00376675">
      <w:pPr>
        <w:spacing w:line="360" w:lineRule="auto"/>
        <w:ind w:firstLine="540"/>
        <w:jc w:val="both"/>
      </w:pPr>
      <w:r>
        <w:t>- развитое воображение;</w:t>
      </w:r>
    </w:p>
    <w:p w:rsidR="00376675" w:rsidRDefault="00376675">
      <w:pPr>
        <w:spacing w:line="360" w:lineRule="auto"/>
        <w:ind w:firstLine="540"/>
        <w:jc w:val="both"/>
      </w:pPr>
      <w:r>
        <w:t>- конкретно-образное мышление;</w:t>
      </w:r>
    </w:p>
    <w:p w:rsidR="00376675" w:rsidRDefault="00376675">
      <w:pPr>
        <w:spacing w:line="360" w:lineRule="auto"/>
        <w:ind w:firstLine="540"/>
        <w:jc w:val="both"/>
      </w:pPr>
      <w:r>
        <w:t>- высокий уровень проявления индивидуальности и самостоятельности в работе;</w:t>
      </w:r>
    </w:p>
    <w:p w:rsidR="00376675" w:rsidRDefault="00376675">
      <w:pPr>
        <w:spacing w:line="360" w:lineRule="auto"/>
        <w:ind w:firstLine="540"/>
        <w:jc w:val="both"/>
      </w:pPr>
      <w:r>
        <w:t>- увлеченность процессом деятельности;</w:t>
      </w:r>
    </w:p>
    <w:p w:rsidR="00376675" w:rsidRDefault="00376675">
      <w:pPr>
        <w:spacing w:line="360" w:lineRule="auto"/>
        <w:ind w:firstLine="540"/>
        <w:jc w:val="both"/>
      </w:pPr>
      <w:r>
        <w:t>- низкая направленность интереса на качество результата;</w:t>
      </w:r>
    </w:p>
    <w:p w:rsidR="00376675" w:rsidRDefault="00376675">
      <w:pPr>
        <w:spacing w:line="360" w:lineRule="auto"/>
        <w:ind w:firstLine="540"/>
        <w:jc w:val="both"/>
      </w:pPr>
      <w:r>
        <w:t>- легкое переключение с одного вида деятельности на другой;</w:t>
      </w:r>
    </w:p>
    <w:p w:rsidR="00376675" w:rsidRDefault="00376675">
      <w:pPr>
        <w:spacing w:line="360" w:lineRule="auto"/>
        <w:ind w:firstLine="540"/>
        <w:jc w:val="both"/>
      </w:pPr>
      <w:r>
        <w:t>- быстрая утомляемость от однообразной работы.</w:t>
      </w:r>
    </w:p>
    <w:p w:rsidR="00376675" w:rsidRDefault="00376675">
      <w:pPr>
        <w:spacing w:line="360" w:lineRule="auto"/>
        <w:ind w:firstLine="540"/>
        <w:jc w:val="both"/>
      </w:pPr>
      <w:r>
        <w:t xml:space="preserve">Особо хочется подчеркнуть актуальность создания кружка изобразительного искусства. Каковы же преимущества кружковой работы по сравнению с современными условиями классных уроков? Если в общеобразовательной школе на уроке учитель приобщает детей к культуре, лишь прикасаясь вместе с ними к проблеме художественного языка, то в изокружке времени достаточно и на осмысление проблем художественного языка. Еще важно и то, что условия работы в кружках принципиально отличаются от школьных условий. </w:t>
      </w:r>
    </w:p>
    <w:p w:rsidR="00376675" w:rsidRDefault="00376675">
      <w:pPr>
        <w:spacing w:line="360" w:lineRule="auto"/>
        <w:ind w:firstLine="540"/>
        <w:jc w:val="both"/>
      </w:pPr>
      <w:r>
        <w:t>Каждый  учащийся свободен в выборе способа и средств выражения в решении общей проблемы. Если того требует тема или замысел, ребенок может привести с собой нужный ему в работе материал. Ребенок имеет право отступить от общей темы, чтобы выплеснуть в работе захлестнувшее его чувство, после чего вновь вернуться к задачам программы.</w:t>
      </w:r>
    </w:p>
    <w:p w:rsidR="00376675" w:rsidRDefault="00376675">
      <w:pPr>
        <w:spacing w:line="360" w:lineRule="auto"/>
        <w:ind w:firstLine="540"/>
        <w:jc w:val="both"/>
      </w:pPr>
      <w:r>
        <w:t>На занятиях могут присутствовать и подключаться к самостоятельной работе родители, братья и сестры, друзья. Открытость занятий, свобода ребенка в выборе места работы, общение и свободное взаимодействие с методическим фондом не мешают в работе, более того, стимулируют творческий процесс.</w:t>
      </w: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rPr>
          <w:b/>
        </w:rPr>
      </w:pPr>
      <w:r>
        <w:rPr>
          <w:b/>
        </w:rPr>
        <w:t>2.2. Анализ и итоги  экспериментального исследования</w:t>
      </w:r>
    </w:p>
    <w:p w:rsidR="00376675" w:rsidRDefault="00376675">
      <w:pPr>
        <w:spacing w:line="360" w:lineRule="auto"/>
        <w:ind w:firstLine="540"/>
        <w:jc w:val="both"/>
      </w:pPr>
    </w:p>
    <w:p w:rsidR="00376675" w:rsidRDefault="00376675">
      <w:pPr>
        <w:spacing w:line="360" w:lineRule="auto"/>
        <w:ind w:firstLine="540"/>
        <w:jc w:val="both"/>
      </w:pPr>
      <w:r>
        <w:t xml:space="preserve">Диагностическая работа проводилась на базе Арыктахской школы               п. Арыктах Кобяйского улуса, в группе учащихся </w:t>
      </w:r>
      <w:r>
        <w:rPr>
          <w:lang w:val="en-US"/>
        </w:rPr>
        <w:t>II</w:t>
      </w:r>
      <w:r>
        <w:t xml:space="preserve"> – </w:t>
      </w:r>
      <w:r>
        <w:rPr>
          <w:lang w:val="en-US"/>
        </w:rPr>
        <w:t>III</w:t>
      </w:r>
      <w:r>
        <w:t xml:space="preserve"> классов в количестве 14 детей. Цель эксперимента: установить, как развивается творческие способности каждого отдельного ребенка в группе и коллектива в целом в процессе внеклассных занятий по изобразительному искусству. Диагностика осуществлялась в трех направлениях:</w:t>
      </w:r>
    </w:p>
    <w:p w:rsidR="00376675" w:rsidRDefault="00376675">
      <w:pPr>
        <w:numPr>
          <w:ilvl w:val="0"/>
          <w:numId w:val="16"/>
        </w:numPr>
        <w:tabs>
          <w:tab w:val="left" w:pos="1410"/>
        </w:tabs>
        <w:spacing w:line="360" w:lineRule="auto"/>
        <w:jc w:val="both"/>
      </w:pPr>
      <w:r>
        <w:t>диагностика уровня творческого развития в данной группе детей (в три этапа);</w:t>
      </w:r>
    </w:p>
    <w:p w:rsidR="00376675" w:rsidRDefault="00376675">
      <w:pPr>
        <w:numPr>
          <w:ilvl w:val="0"/>
          <w:numId w:val="16"/>
        </w:numPr>
        <w:tabs>
          <w:tab w:val="left" w:pos="1410"/>
        </w:tabs>
        <w:spacing w:line="360" w:lineRule="auto"/>
        <w:jc w:val="both"/>
      </w:pPr>
      <w:r>
        <w:t>диагностика результатов художественно-творческой деятельности через детский рисунок, как главный результат творческой деятельности;</w:t>
      </w:r>
    </w:p>
    <w:p w:rsidR="00376675" w:rsidRDefault="00376675">
      <w:pPr>
        <w:numPr>
          <w:ilvl w:val="0"/>
          <w:numId w:val="16"/>
        </w:numPr>
        <w:tabs>
          <w:tab w:val="left" w:pos="1410"/>
        </w:tabs>
        <w:spacing w:line="360" w:lineRule="auto"/>
        <w:jc w:val="both"/>
      </w:pPr>
      <w:r>
        <w:t>диагностика качеств учеников в самостоятельной творческой работе.</w:t>
      </w:r>
    </w:p>
    <w:p w:rsidR="00376675" w:rsidRDefault="00376675">
      <w:pPr>
        <w:spacing w:line="360" w:lineRule="auto"/>
        <w:jc w:val="both"/>
        <w:rPr>
          <w:i/>
          <w:u w:val="single"/>
        </w:rPr>
      </w:pPr>
      <w:r>
        <w:rPr>
          <w:i/>
          <w:u w:val="single"/>
        </w:rPr>
        <w:t xml:space="preserve">   1) Диагностика уровня творческого развития ребенка. </w:t>
      </w:r>
    </w:p>
    <w:p w:rsidR="00376675" w:rsidRDefault="00376675">
      <w:pPr>
        <w:spacing w:line="360" w:lineRule="auto"/>
        <w:ind w:firstLine="540"/>
        <w:jc w:val="both"/>
      </w:pPr>
      <w:r>
        <w:t>При наработке критериев оценки уровня развития ребенка, за основу взята концепция универсального механизма таланта психологов И.Акимова, и В.Клименко.</w:t>
      </w:r>
    </w:p>
    <w:p w:rsidR="00376675" w:rsidRDefault="00376675">
      <w:pPr>
        <w:spacing w:line="360" w:lineRule="auto"/>
        <w:ind w:firstLine="540"/>
        <w:jc w:val="both"/>
      </w:pPr>
      <w:r>
        <w:t>В том случае, когда культурная среда, в которой находится ребенок, использует принципы и методы обучения далекие от врожденных, приучает его пользоваться шаблонами, репродуцированием, воспроизводством и механическим запоминанием, процесс развития таланта останавливается. Он либо отмирает, либо сохраняется в виде слабоуправляющих потенций. Но стоит лишь создать необходимые условия для свободной самореализации и насильно остановленный процесс вновь начинает нарастать, ребенок достигает нормы в развитии, заложенного природой универсального таланта. Три уровня творческих действий (гармоничный, имитаторский и ремесленный) могут быть присущи действиям личности любого возраста и уровня мастерства.</w:t>
      </w:r>
    </w:p>
    <w:p w:rsidR="00376675" w:rsidRDefault="00376675">
      <w:pPr>
        <w:spacing w:line="360" w:lineRule="auto"/>
        <w:ind w:firstLine="540"/>
        <w:jc w:val="both"/>
      </w:pPr>
      <w:r>
        <w:t>Критерии оценки уровня творческого развития следующие:</w:t>
      </w:r>
    </w:p>
    <w:p w:rsidR="00376675" w:rsidRDefault="00376675">
      <w:pPr>
        <w:spacing w:line="360" w:lineRule="auto"/>
        <w:ind w:firstLine="540"/>
        <w:jc w:val="both"/>
        <w:rPr>
          <w:i/>
        </w:rPr>
      </w:pPr>
      <w:r>
        <w:rPr>
          <w:i/>
        </w:rPr>
        <w:t>Гармоничный уровень развития таланта.</w:t>
      </w:r>
    </w:p>
    <w:p w:rsidR="00376675" w:rsidRDefault="00376675">
      <w:pPr>
        <w:spacing w:line="360" w:lineRule="auto"/>
        <w:ind w:firstLine="540"/>
        <w:jc w:val="both"/>
      </w:pPr>
      <w:r>
        <w:t>- Ребенок в своем творчестве выражает то, что чувствует его душа, творчество для него – отражение душевной работы, источник положительных эмоций.</w:t>
      </w:r>
    </w:p>
    <w:p w:rsidR="00376675" w:rsidRDefault="00376675">
      <w:pPr>
        <w:spacing w:line="360" w:lineRule="auto"/>
        <w:ind w:firstLine="540"/>
        <w:jc w:val="both"/>
      </w:pPr>
      <w:r>
        <w:t>- Жизнь, во всех ее проявлениях (горести и радости, прекрасное и безобразное, открытия и разочарования), являются для ребенка материалом для творчества. Он работает, подчиняясь стремлению гармонизировать, уравновешивать, упорядочивать, познавать.</w:t>
      </w:r>
    </w:p>
    <w:p w:rsidR="00376675" w:rsidRDefault="00376675">
      <w:pPr>
        <w:spacing w:line="360" w:lineRule="auto"/>
        <w:ind w:firstLine="540"/>
        <w:jc w:val="both"/>
      </w:pPr>
      <w:r>
        <w:t>- Ученик умеет видеть задачу, сам выбирает цель, путь, метод, не боится рисковать.</w:t>
      </w:r>
    </w:p>
    <w:p w:rsidR="00376675" w:rsidRDefault="00376675">
      <w:pPr>
        <w:spacing w:line="360" w:lineRule="auto"/>
        <w:ind w:firstLine="540"/>
        <w:jc w:val="both"/>
      </w:pPr>
      <w:r>
        <w:t>- За внешними проявлениями жизни видит внутреннее содержание.</w:t>
      </w:r>
    </w:p>
    <w:p w:rsidR="00376675" w:rsidRDefault="00376675">
      <w:pPr>
        <w:spacing w:line="360" w:lineRule="auto"/>
        <w:ind w:firstLine="540"/>
        <w:jc w:val="both"/>
      </w:pPr>
      <w:r>
        <w:t>- Через самопознание особенностей своего визуального восприятия приходит к открытию законов, на которые опирается изобразительное творчество, поэтому использует эти законы гармонично и оптимально.</w:t>
      </w:r>
    </w:p>
    <w:p w:rsidR="00376675" w:rsidRDefault="00376675">
      <w:pPr>
        <w:spacing w:line="360" w:lineRule="auto"/>
        <w:ind w:firstLine="540"/>
        <w:jc w:val="both"/>
      </w:pPr>
      <w:r>
        <w:t>- Сумма технических приемов творчества для него не цель, а средство выражения, не стремясь к оригинальности, он обладает яркой самобытностью и оригинальностью творческого почерка, так как творчество для него материализация себя.</w:t>
      </w:r>
    </w:p>
    <w:p w:rsidR="00376675" w:rsidRDefault="00376675">
      <w:pPr>
        <w:spacing w:line="360" w:lineRule="auto"/>
        <w:ind w:firstLine="540"/>
        <w:jc w:val="both"/>
      </w:pPr>
      <w:r>
        <w:t>- Ищет оптимальные взаимосвязи между формой, содержанием и чувством, которое стремится выразить.</w:t>
      </w:r>
    </w:p>
    <w:p w:rsidR="00376675" w:rsidRDefault="00376675">
      <w:pPr>
        <w:spacing w:line="360" w:lineRule="auto"/>
        <w:ind w:firstLine="540"/>
        <w:jc w:val="both"/>
      </w:pPr>
      <w:r>
        <w:t>- Осознает, осваивает и использует в творчестве то, что является носителем чувства и смысла.</w:t>
      </w:r>
    </w:p>
    <w:p w:rsidR="00376675" w:rsidRDefault="00376675">
      <w:pPr>
        <w:spacing w:line="360" w:lineRule="auto"/>
        <w:ind w:firstLine="540"/>
        <w:jc w:val="both"/>
      </w:pPr>
      <w:r>
        <w:t>- Способен к гармоничному синтезу чужого опыта.</w:t>
      </w:r>
    </w:p>
    <w:p w:rsidR="00376675" w:rsidRDefault="00376675">
      <w:pPr>
        <w:pStyle w:val="a5"/>
        <w:spacing w:line="360" w:lineRule="auto"/>
        <w:ind w:firstLine="555"/>
        <w:rPr>
          <w:rFonts w:ascii="Times New Roman" w:hAnsi="Times New Roman"/>
          <w:sz w:val="24"/>
          <w:szCs w:val="24"/>
        </w:rPr>
      </w:pPr>
      <w:r>
        <w:rPr>
          <w:rFonts w:ascii="Times New Roman" w:hAnsi="Times New Roman"/>
          <w:sz w:val="24"/>
          <w:szCs w:val="24"/>
        </w:rPr>
        <w:t>- Спокоен к признанию и критике, к похвалам и поощрениям.</w:t>
      </w:r>
    </w:p>
    <w:p w:rsidR="00376675" w:rsidRDefault="00376675">
      <w:pPr>
        <w:pStyle w:val="a5"/>
        <w:spacing w:line="360" w:lineRule="auto"/>
        <w:rPr>
          <w:rFonts w:ascii="Times New Roman" w:hAnsi="Times New Roman"/>
          <w:i/>
          <w:iCs/>
          <w:sz w:val="24"/>
          <w:szCs w:val="24"/>
        </w:rPr>
      </w:pPr>
      <w:r>
        <w:rPr>
          <w:rFonts w:ascii="Times New Roman" w:hAnsi="Times New Roman"/>
          <w:i/>
          <w:iCs/>
          <w:sz w:val="24"/>
          <w:szCs w:val="24"/>
        </w:rPr>
        <w:t>Уровень имитации творчества.</w:t>
      </w:r>
    </w:p>
    <w:p w:rsidR="00376675" w:rsidRDefault="00376675">
      <w:pPr>
        <w:spacing w:line="360" w:lineRule="auto"/>
        <w:ind w:left="360"/>
        <w:jc w:val="both"/>
      </w:pPr>
      <w:r>
        <w:t>-  Взаимодействие человека с миром и искусством сводится к культуре потребления, поэтому он готов только к восприятию красивых сторон жизни и искусства, отрицает возможность изображения прочего.</w:t>
      </w:r>
    </w:p>
    <w:p w:rsidR="00376675" w:rsidRDefault="00376675">
      <w:pPr>
        <w:spacing w:line="360" w:lineRule="auto"/>
        <w:ind w:left="360"/>
        <w:jc w:val="both"/>
      </w:pPr>
      <w:r>
        <w:t>-  Вторичен в восприятии, не способен самостоятельно увидеть красоту первоисточника в жизни, воспринимает гармонию только тогда, когда ее увидел и показал в своем творчестве талант.</w:t>
      </w:r>
    </w:p>
    <w:p w:rsidR="00376675" w:rsidRDefault="00376675">
      <w:pPr>
        <w:spacing w:line="360" w:lineRule="auto"/>
        <w:ind w:left="360"/>
        <w:jc w:val="both"/>
      </w:pPr>
      <w:r>
        <w:t>- Источник вдохновения находит не в жизни, а в искусстве, вдохновляясь произведениями, которые считает оригинальными и гармоничными.</w:t>
      </w:r>
    </w:p>
    <w:p w:rsidR="00376675" w:rsidRDefault="00376675">
      <w:pPr>
        <w:spacing w:line="360" w:lineRule="auto"/>
        <w:ind w:left="360"/>
        <w:jc w:val="both"/>
      </w:pPr>
      <w:r>
        <w:t>- Имитирует внешнюю сторону творческого процесса, нуждается в постоянных заимствованиях и подсказках.</w:t>
      </w:r>
    </w:p>
    <w:p w:rsidR="00376675" w:rsidRDefault="00376675">
      <w:pPr>
        <w:spacing w:line="360" w:lineRule="auto"/>
        <w:ind w:left="360"/>
        <w:jc w:val="both"/>
      </w:pPr>
      <w:r>
        <w:t>- Стремится к оригинальности в выборе тем, средств выражения, но сказать действительно новое и оригинальное ему пока не под силу; стремится к овладению разнообразными техниками и приемами изображения, видит в этом суть творчества.</w:t>
      </w:r>
    </w:p>
    <w:p w:rsidR="00376675" w:rsidRDefault="00376675">
      <w:pPr>
        <w:spacing w:line="360" w:lineRule="auto"/>
        <w:ind w:left="360"/>
        <w:jc w:val="both"/>
      </w:pPr>
      <w:r>
        <w:t>- Может обладать сильным и подвижным изображением, при этом ворочает и манипулирует заимствованными образами, штампами, банальностями, стереотипами.</w:t>
      </w:r>
    </w:p>
    <w:p w:rsidR="00376675" w:rsidRDefault="00376675">
      <w:pPr>
        <w:spacing w:line="360" w:lineRule="auto"/>
        <w:ind w:left="360"/>
        <w:jc w:val="both"/>
      </w:pPr>
      <w:r>
        <w:t>- Слепо использует методики изображения на плоскости, его знание основано на запоминании, поэтому он часто ошибается.</w:t>
      </w:r>
    </w:p>
    <w:p w:rsidR="00376675" w:rsidRDefault="00376675">
      <w:pPr>
        <w:spacing w:line="360" w:lineRule="auto"/>
        <w:ind w:left="360"/>
        <w:jc w:val="both"/>
      </w:pPr>
      <w:r>
        <w:t>- Капризен, ревнив к чужому успеху, требует поощрения, признания, наград.</w:t>
      </w:r>
    </w:p>
    <w:p w:rsidR="00376675" w:rsidRDefault="00376675">
      <w:pPr>
        <w:pStyle w:val="1"/>
        <w:tabs>
          <w:tab w:val="left" w:pos="0"/>
        </w:tabs>
        <w:spacing w:line="360" w:lineRule="auto"/>
        <w:jc w:val="left"/>
        <w:rPr>
          <w:i/>
          <w:sz w:val="24"/>
        </w:rPr>
      </w:pPr>
      <w:r>
        <w:rPr>
          <w:i/>
          <w:sz w:val="24"/>
        </w:rPr>
        <w:t>Уровень ремесленного исполнения.</w:t>
      </w:r>
    </w:p>
    <w:p w:rsidR="00376675" w:rsidRDefault="00376675">
      <w:pPr>
        <w:pStyle w:val="1"/>
        <w:tabs>
          <w:tab w:val="left" w:pos="360"/>
        </w:tabs>
        <w:spacing w:line="360" w:lineRule="auto"/>
        <w:ind w:left="360"/>
        <w:jc w:val="left"/>
        <w:rPr>
          <w:sz w:val="24"/>
        </w:rPr>
      </w:pPr>
      <w:r>
        <w:rPr>
          <w:i/>
          <w:sz w:val="24"/>
        </w:rPr>
        <w:t xml:space="preserve">    </w:t>
      </w:r>
      <w:r>
        <w:rPr>
          <w:sz w:val="24"/>
        </w:rPr>
        <w:t>- Творческой деятельностью занимается из послушания, рисует то, что       предлагают, так как привык покорно следовать чужой воле и разумным доводам.</w:t>
      </w:r>
    </w:p>
    <w:p w:rsidR="00376675" w:rsidRDefault="00376675">
      <w:pPr>
        <w:spacing w:line="360" w:lineRule="auto"/>
        <w:ind w:left="360"/>
        <w:jc w:val="both"/>
      </w:pPr>
      <w:r>
        <w:t>- Творческие задачи подменяет ремесленными, нарабатывает автоматизм исполнения, слепо копируя образец и натуру.</w:t>
      </w:r>
    </w:p>
    <w:p w:rsidR="00376675" w:rsidRDefault="00376675">
      <w:pPr>
        <w:spacing w:line="360" w:lineRule="auto"/>
        <w:ind w:left="360"/>
        <w:jc w:val="both"/>
      </w:pPr>
      <w:r>
        <w:t>- Способен к использованию ограниченного числа заученных приемов и знаний, которые даются ему с большим трудом, но осваивает их он прочно и надежно.</w:t>
      </w:r>
    </w:p>
    <w:p w:rsidR="00376675" w:rsidRDefault="00376675">
      <w:pPr>
        <w:spacing w:line="360" w:lineRule="auto"/>
        <w:ind w:left="360"/>
        <w:jc w:val="both"/>
      </w:pPr>
      <w:r>
        <w:t>- Старается быть незаметным, боится наказания.</w:t>
      </w:r>
    </w:p>
    <w:p w:rsidR="00376675" w:rsidRDefault="00376675">
      <w:pPr>
        <w:pStyle w:val="ac"/>
        <w:spacing w:line="360" w:lineRule="auto"/>
        <w:ind w:firstLine="539"/>
      </w:pPr>
      <w:r>
        <w:t>Диагностика уровня развития проводилась в марте 1999 г., январе 2000 г. и в январе 2001 г.</w:t>
      </w:r>
    </w:p>
    <w:p w:rsidR="00376675" w:rsidRDefault="00376675">
      <w:pPr>
        <w:pStyle w:val="ac"/>
        <w:jc w:val="right"/>
      </w:pPr>
      <w:r>
        <w:t>Таблица 1</w:t>
      </w:r>
    </w:p>
    <w:p w:rsidR="00376675" w:rsidRDefault="00376675">
      <w:pPr>
        <w:pStyle w:val="ac"/>
        <w:jc w:val="right"/>
      </w:pPr>
    </w:p>
    <w:tbl>
      <w:tblPr>
        <w:tblW w:w="0" w:type="auto"/>
        <w:tblInd w:w="-5" w:type="dxa"/>
        <w:tblLayout w:type="fixed"/>
        <w:tblLook w:val="0000" w:firstRow="0" w:lastRow="0" w:firstColumn="0" w:lastColumn="0" w:noHBand="0" w:noVBand="0"/>
      </w:tblPr>
      <w:tblGrid>
        <w:gridCol w:w="4788"/>
        <w:gridCol w:w="1800"/>
        <w:gridCol w:w="1620"/>
        <w:gridCol w:w="1373"/>
      </w:tblGrid>
      <w:tr w:rsidR="00376675">
        <w:tc>
          <w:tcPr>
            <w:tcW w:w="4788" w:type="dxa"/>
            <w:tcBorders>
              <w:top w:val="single" w:sz="4" w:space="0" w:color="000000"/>
              <w:left w:val="single" w:sz="4" w:space="0" w:color="000000"/>
              <w:bottom w:val="single" w:sz="4" w:space="0" w:color="000000"/>
            </w:tcBorders>
          </w:tcPr>
          <w:p w:rsidR="00376675" w:rsidRDefault="00376675">
            <w:pPr>
              <w:pStyle w:val="2"/>
              <w:tabs>
                <w:tab w:val="left" w:pos="0"/>
              </w:tabs>
              <w:snapToGrid w:val="0"/>
              <w:rPr>
                <w:b w:val="0"/>
                <w:sz w:val="24"/>
              </w:rPr>
            </w:pPr>
            <w:r>
              <w:rPr>
                <w:b w:val="0"/>
                <w:sz w:val="24"/>
              </w:rPr>
              <w:t>Уровни творчества</w:t>
            </w:r>
          </w:p>
        </w:tc>
        <w:tc>
          <w:tcPr>
            <w:tcW w:w="1800" w:type="dxa"/>
            <w:tcBorders>
              <w:top w:val="single" w:sz="4" w:space="0" w:color="000000"/>
              <w:left w:val="single" w:sz="4" w:space="0" w:color="000000"/>
              <w:bottom w:val="single" w:sz="4" w:space="0" w:color="000000"/>
            </w:tcBorders>
          </w:tcPr>
          <w:p w:rsidR="00376675" w:rsidRDefault="00376675">
            <w:pPr>
              <w:snapToGrid w:val="0"/>
              <w:jc w:val="center"/>
            </w:pPr>
            <w:r>
              <w:t>1999</w:t>
            </w:r>
          </w:p>
        </w:tc>
        <w:tc>
          <w:tcPr>
            <w:tcW w:w="1620" w:type="dxa"/>
            <w:tcBorders>
              <w:top w:val="single" w:sz="4" w:space="0" w:color="000000"/>
              <w:left w:val="single" w:sz="4" w:space="0" w:color="000000"/>
              <w:bottom w:val="single" w:sz="4" w:space="0" w:color="000000"/>
            </w:tcBorders>
          </w:tcPr>
          <w:p w:rsidR="00376675" w:rsidRDefault="00376675">
            <w:pPr>
              <w:snapToGrid w:val="0"/>
              <w:jc w:val="center"/>
            </w:pPr>
            <w:r>
              <w:t>2000</w:t>
            </w:r>
          </w:p>
        </w:tc>
        <w:tc>
          <w:tcPr>
            <w:tcW w:w="137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center"/>
            </w:pPr>
            <w:r>
              <w:t>2001</w:t>
            </w:r>
          </w:p>
        </w:tc>
      </w:tr>
      <w:tr w:rsidR="00376675">
        <w:tc>
          <w:tcPr>
            <w:tcW w:w="4788" w:type="dxa"/>
            <w:tcBorders>
              <w:top w:val="single" w:sz="4" w:space="0" w:color="000000"/>
              <w:left w:val="single" w:sz="4" w:space="0" w:color="000000"/>
              <w:bottom w:val="single" w:sz="4" w:space="0" w:color="000000"/>
            </w:tcBorders>
          </w:tcPr>
          <w:p w:rsidR="00376675" w:rsidRDefault="00376675">
            <w:pPr>
              <w:snapToGrid w:val="0"/>
              <w:jc w:val="center"/>
            </w:pPr>
            <w:r>
              <w:t>Гармоничный</w:t>
            </w:r>
          </w:p>
        </w:tc>
        <w:tc>
          <w:tcPr>
            <w:tcW w:w="1800" w:type="dxa"/>
            <w:tcBorders>
              <w:top w:val="single" w:sz="4" w:space="0" w:color="000000"/>
              <w:left w:val="single" w:sz="4" w:space="0" w:color="000000"/>
              <w:bottom w:val="single" w:sz="4" w:space="0" w:color="000000"/>
            </w:tcBorders>
          </w:tcPr>
          <w:p w:rsidR="00376675" w:rsidRDefault="00376675">
            <w:pPr>
              <w:snapToGrid w:val="0"/>
              <w:jc w:val="center"/>
            </w:pPr>
            <w:r>
              <w:t>3 %</w:t>
            </w:r>
          </w:p>
        </w:tc>
        <w:tc>
          <w:tcPr>
            <w:tcW w:w="1620" w:type="dxa"/>
            <w:tcBorders>
              <w:top w:val="single" w:sz="4" w:space="0" w:color="000000"/>
              <w:left w:val="single" w:sz="4" w:space="0" w:color="000000"/>
              <w:bottom w:val="single" w:sz="4" w:space="0" w:color="000000"/>
            </w:tcBorders>
          </w:tcPr>
          <w:p w:rsidR="00376675" w:rsidRDefault="00376675">
            <w:pPr>
              <w:snapToGrid w:val="0"/>
              <w:jc w:val="center"/>
            </w:pPr>
            <w:r>
              <w:t>5 %</w:t>
            </w:r>
          </w:p>
        </w:tc>
        <w:tc>
          <w:tcPr>
            <w:tcW w:w="137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center"/>
            </w:pPr>
            <w:r>
              <w:t>7 %</w:t>
            </w:r>
          </w:p>
        </w:tc>
      </w:tr>
      <w:tr w:rsidR="00376675">
        <w:tc>
          <w:tcPr>
            <w:tcW w:w="4788" w:type="dxa"/>
            <w:tcBorders>
              <w:top w:val="single" w:sz="4" w:space="0" w:color="000000"/>
              <w:left w:val="single" w:sz="4" w:space="0" w:color="000000"/>
              <w:bottom w:val="single" w:sz="4" w:space="0" w:color="000000"/>
            </w:tcBorders>
          </w:tcPr>
          <w:p w:rsidR="00376675" w:rsidRDefault="00376675">
            <w:pPr>
              <w:snapToGrid w:val="0"/>
              <w:jc w:val="center"/>
            </w:pPr>
            <w:r>
              <w:t>Имитаторский</w:t>
            </w:r>
          </w:p>
        </w:tc>
        <w:tc>
          <w:tcPr>
            <w:tcW w:w="1800" w:type="dxa"/>
            <w:tcBorders>
              <w:top w:val="single" w:sz="4" w:space="0" w:color="000000"/>
              <w:left w:val="single" w:sz="4" w:space="0" w:color="000000"/>
              <w:bottom w:val="single" w:sz="4" w:space="0" w:color="000000"/>
            </w:tcBorders>
          </w:tcPr>
          <w:p w:rsidR="00376675" w:rsidRDefault="00376675">
            <w:pPr>
              <w:snapToGrid w:val="0"/>
              <w:jc w:val="center"/>
            </w:pPr>
            <w:r>
              <w:t>9 %</w:t>
            </w:r>
          </w:p>
        </w:tc>
        <w:tc>
          <w:tcPr>
            <w:tcW w:w="1620" w:type="dxa"/>
            <w:tcBorders>
              <w:top w:val="single" w:sz="4" w:space="0" w:color="000000"/>
              <w:left w:val="single" w:sz="4" w:space="0" w:color="000000"/>
              <w:bottom w:val="single" w:sz="4" w:space="0" w:color="000000"/>
            </w:tcBorders>
          </w:tcPr>
          <w:p w:rsidR="00376675" w:rsidRDefault="00376675">
            <w:pPr>
              <w:snapToGrid w:val="0"/>
              <w:jc w:val="center"/>
            </w:pPr>
            <w:r>
              <w:t>9 %</w:t>
            </w:r>
          </w:p>
        </w:tc>
        <w:tc>
          <w:tcPr>
            <w:tcW w:w="137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center"/>
            </w:pPr>
            <w:r>
              <w:t>7 %</w:t>
            </w:r>
          </w:p>
        </w:tc>
      </w:tr>
      <w:tr w:rsidR="00376675">
        <w:tc>
          <w:tcPr>
            <w:tcW w:w="4788" w:type="dxa"/>
            <w:tcBorders>
              <w:top w:val="single" w:sz="4" w:space="0" w:color="000000"/>
              <w:left w:val="single" w:sz="4" w:space="0" w:color="000000"/>
              <w:bottom w:val="single" w:sz="4" w:space="0" w:color="000000"/>
            </w:tcBorders>
          </w:tcPr>
          <w:p w:rsidR="00376675" w:rsidRDefault="00376675">
            <w:pPr>
              <w:snapToGrid w:val="0"/>
              <w:jc w:val="center"/>
            </w:pPr>
            <w:r>
              <w:t>Ремесленный</w:t>
            </w:r>
          </w:p>
        </w:tc>
        <w:tc>
          <w:tcPr>
            <w:tcW w:w="1800" w:type="dxa"/>
            <w:tcBorders>
              <w:top w:val="single" w:sz="4" w:space="0" w:color="000000"/>
              <w:left w:val="single" w:sz="4" w:space="0" w:color="000000"/>
              <w:bottom w:val="single" w:sz="4" w:space="0" w:color="000000"/>
            </w:tcBorders>
          </w:tcPr>
          <w:p w:rsidR="00376675" w:rsidRDefault="00376675">
            <w:pPr>
              <w:snapToGrid w:val="0"/>
              <w:jc w:val="center"/>
            </w:pPr>
            <w:r>
              <w:t>2 %</w:t>
            </w:r>
          </w:p>
        </w:tc>
        <w:tc>
          <w:tcPr>
            <w:tcW w:w="1620" w:type="dxa"/>
            <w:tcBorders>
              <w:top w:val="single" w:sz="4" w:space="0" w:color="000000"/>
              <w:left w:val="single" w:sz="4" w:space="0" w:color="000000"/>
              <w:bottom w:val="single" w:sz="4" w:space="0" w:color="000000"/>
            </w:tcBorders>
          </w:tcPr>
          <w:p w:rsidR="00376675" w:rsidRDefault="00376675">
            <w:pPr>
              <w:snapToGrid w:val="0"/>
              <w:jc w:val="center"/>
            </w:pPr>
            <w:r>
              <w:t>-</w:t>
            </w:r>
          </w:p>
        </w:tc>
        <w:tc>
          <w:tcPr>
            <w:tcW w:w="137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center"/>
            </w:pPr>
            <w:r>
              <w:t>-</w:t>
            </w:r>
          </w:p>
        </w:tc>
      </w:tr>
    </w:tbl>
    <w:p w:rsidR="00376675" w:rsidRDefault="00376675">
      <w:pPr>
        <w:ind w:firstLine="540"/>
        <w:jc w:val="both"/>
      </w:pPr>
    </w:p>
    <w:p w:rsidR="00376675" w:rsidRDefault="00376675">
      <w:pPr>
        <w:spacing w:line="360" w:lineRule="auto"/>
        <w:ind w:firstLine="540"/>
        <w:jc w:val="both"/>
      </w:pPr>
      <w:r>
        <w:t>По ее результатам можно сделать следующие выводы:</w:t>
      </w:r>
    </w:p>
    <w:p w:rsidR="00376675" w:rsidRDefault="00376675">
      <w:pPr>
        <w:numPr>
          <w:ilvl w:val="0"/>
          <w:numId w:val="15"/>
        </w:numPr>
        <w:tabs>
          <w:tab w:val="left" w:pos="1260"/>
        </w:tabs>
        <w:spacing w:line="360" w:lineRule="auto"/>
        <w:jc w:val="both"/>
      </w:pPr>
      <w:r>
        <w:t>За годы работы кружка изобразительного искусства ремесленный уровень развития творчества исчезает совсем, так как цели работы кружка направлены на реализацию творческих способностей детей.</w:t>
      </w:r>
    </w:p>
    <w:p w:rsidR="00376675" w:rsidRDefault="00376675">
      <w:pPr>
        <w:numPr>
          <w:ilvl w:val="0"/>
          <w:numId w:val="15"/>
        </w:numPr>
        <w:tabs>
          <w:tab w:val="left" w:pos="1260"/>
        </w:tabs>
        <w:spacing w:line="360" w:lineRule="auto"/>
        <w:jc w:val="both"/>
      </w:pPr>
      <w:r>
        <w:t>Увеличивается гармоничный уровень развития творчества за счет побуждения глубинных творческих механизмов ребенка.</w:t>
      </w:r>
    </w:p>
    <w:p w:rsidR="00376675" w:rsidRDefault="00376675" w:rsidP="00105E3A">
      <w:pPr>
        <w:numPr>
          <w:ilvl w:val="0"/>
          <w:numId w:val="15"/>
        </w:numPr>
        <w:tabs>
          <w:tab w:val="left" w:pos="1260"/>
        </w:tabs>
        <w:spacing w:line="360" w:lineRule="auto"/>
        <w:jc w:val="both"/>
      </w:pPr>
      <w:r>
        <w:t>Имитаторский уровень развития снижается, но достаточно медленно. Это объясняется тем, что часть детей часто пропускала занятия по болезни и другим причинам.</w:t>
      </w:r>
    </w:p>
    <w:p w:rsidR="00376675" w:rsidRDefault="00376675">
      <w:pPr>
        <w:pStyle w:val="210"/>
        <w:spacing w:line="360" w:lineRule="auto"/>
        <w:ind w:left="540" w:firstLine="0"/>
        <w:rPr>
          <w:b w:val="0"/>
          <w:i/>
          <w:u w:val="single"/>
        </w:rPr>
      </w:pPr>
      <w:r>
        <w:rPr>
          <w:b w:val="0"/>
          <w:i/>
          <w:u w:val="single"/>
        </w:rPr>
        <w:t>2) Диагностика результатов художественно-творческой деятельности через детский рисунок на тему русских сказок.</w:t>
      </w:r>
    </w:p>
    <w:p w:rsidR="00376675" w:rsidRDefault="00376675">
      <w:pPr>
        <w:pStyle w:val="210"/>
        <w:spacing w:line="360" w:lineRule="auto"/>
        <w:jc w:val="left"/>
      </w:pPr>
    </w:p>
    <w:p w:rsidR="00376675" w:rsidRDefault="00376675">
      <w:pPr>
        <w:pStyle w:val="3"/>
        <w:tabs>
          <w:tab w:val="left" w:pos="0"/>
        </w:tabs>
        <w:spacing w:line="360" w:lineRule="auto"/>
        <w:ind w:firstLine="0"/>
        <w:rPr>
          <w:sz w:val="24"/>
        </w:rPr>
      </w:pPr>
      <w:r>
        <w:rPr>
          <w:sz w:val="24"/>
        </w:rPr>
        <w:t>Диагностика результатов художественно-творческой деятельности через детский рисунок на тему русских сказок проводилась в январе 2005 г, далее в январе 2006г. и в январе 2007 г. в младшей школьной группе кружка изобразительного искусства.</w:t>
      </w:r>
    </w:p>
    <w:p w:rsidR="00376675" w:rsidRDefault="00376675">
      <w:pPr>
        <w:pStyle w:val="ac"/>
        <w:spacing w:line="360" w:lineRule="auto"/>
        <w:ind w:firstLine="539"/>
      </w:pPr>
      <w:r>
        <w:t>Суть исследования заключается в следующем. Детский рисунок – как результат художественно-творческой деятельности очень важен. В чем зачастую проявляется гораздо больше индивидуальности, чем в словесных ответах детей.</w:t>
      </w:r>
    </w:p>
    <w:p w:rsidR="00376675" w:rsidRDefault="00376675">
      <w:pPr>
        <w:spacing w:line="360" w:lineRule="auto"/>
        <w:ind w:firstLine="539"/>
        <w:jc w:val="both"/>
      </w:pPr>
      <w:r>
        <w:t>В своей практической работе ученик идет от искусства к жизненным темам, поэтому его работа – показатель того, как глубоко он усвоил содержание темы и сумел слить ее со своими внутренними переживаниями. В данном случае представлено по три детских рисунка на каждый момент проведения диагностики. Чем это обусловлено?</w:t>
      </w:r>
    </w:p>
    <w:p w:rsidR="00376675" w:rsidRDefault="00376675">
      <w:pPr>
        <w:spacing w:line="360" w:lineRule="auto"/>
        <w:ind w:firstLine="539"/>
        <w:jc w:val="both"/>
      </w:pPr>
      <w:r>
        <w:t>Для установления результативности в группу исследования вошли дети с разными уровнями творческих способностей.</w:t>
      </w:r>
    </w:p>
    <w:p w:rsidR="00376675" w:rsidRDefault="00376675">
      <w:pPr>
        <w:spacing w:line="360" w:lineRule="auto"/>
        <w:ind w:firstLine="539"/>
        <w:jc w:val="both"/>
      </w:pPr>
      <w:r>
        <w:t>Н. Саина (1) - рисует смело, свободно, обладает высоким уровнем творческих способностей. Её работы отличаются правильной компоновкой, многообразием цветовых оттенков, яркостью и сочностью сказочных героев и у неё свой оригинальный творческий почерк.</w:t>
      </w:r>
    </w:p>
    <w:p w:rsidR="00376675" w:rsidRDefault="00376675">
      <w:pPr>
        <w:spacing w:line="360" w:lineRule="auto"/>
        <w:ind w:firstLine="539"/>
        <w:jc w:val="both"/>
      </w:pPr>
      <w:r>
        <w:t xml:space="preserve">Э. Яша (2)  - обладает средним уровнем способностей. Он не способен самостоятельно увидеть красоту в жизни, хотя обладает сильным и подвижным изображением. Нуждается в постоянных подсказках со стороны учителя и учащихся. </w:t>
      </w:r>
    </w:p>
    <w:p w:rsidR="00376675" w:rsidRDefault="00376675">
      <w:pPr>
        <w:pStyle w:val="ac"/>
        <w:spacing w:line="360" w:lineRule="auto"/>
        <w:ind w:firstLine="539"/>
      </w:pPr>
      <w:r>
        <w:t>В. Костя (3) – на момент начала исследования обладал низким уровнем способностей. У него преобладает автоматизм исполнения, творческие задачи ему не под силу.</w:t>
      </w:r>
    </w:p>
    <w:p w:rsidR="00376675" w:rsidRDefault="00376675">
      <w:pPr>
        <w:spacing w:line="360" w:lineRule="auto"/>
        <w:ind w:firstLine="539"/>
        <w:jc w:val="both"/>
      </w:pPr>
      <w:r>
        <w:t>Мы уже говорили о том, что творческие работы учащихся анализируем по пятибалльной системе. По рисункам детей мы можем проследить творческий рост каждого из представленных в группу исследований детей.</w:t>
      </w:r>
    </w:p>
    <w:p w:rsidR="00376675" w:rsidRDefault="00376675">
      <w:r>
        <w:t xml:space="preserve">                                                                                                                                           Таблица 2</w:t>
      </w:r>
    </w:p>
    <w:p w:rsidR="00376675" w:rsidRDefault="00376675"/>
    <w:tbl>
      <w:tblPr>
        <w:tblW w:w="0" w:type="auto"/>
        <w:tblInd w:w="-5" w:type="dxa"/>
        <w:tblLayout w:type="fixed"/>
        <w:tblLook w:val="0000" w:firstRow="0" w:lastRow="0" w:firstColumn="0" w:lastColumn="0" w:noHBand="0" w:noVBand="0"/>
      </w:tblPr>
      <w:tblGrid>
        <w:gridCol w:w="3515"/>
        <w:gridCol w:w="693"/>
        <w:gridCol w:w="693"/>
        <w:gridCol w:w="693"/>
        <w:gridCol w:w="693"/>
        <w:gridCol w:w="693"/>
        <w:gridCol w:w="693"/>
        <w:gridCol w:w="693"/>
        <w:gridCol w:w="693"/>
        <w:gridCol w:w="693"/>
      </w:tblGrid>
      <w:tr w:rsidR="00376675">
        <w:trPr>
          <w:cantSplit/>
        </w:trPr>
        <w:tc>
          <w:tcPr>
            <w:tcW w:w="3515" w:type="dxa"/>
            <w:tcBorders>
              <w:top w:val="single" w:sz="4" w:space="0" w:color="000000"/>
              <w:left w:val="single" w:sz="4" w:space="0" w:color="000000"/>
              <w:bottom w:val="single" w:sz="4" w:space="0" w:color="000000"/>
            </w:tcBorders>
          </w:tcPr>
          <w:p w:rsidR="00376675" w:rsidRDefault="00376675">
            <w:pPr>
              <w:pStyle w:val="1"/>
              <w:tabs>
                <w:tab w:val="left" w:pos="0"/>
              </w:tabs>
              <w:snapToGrid w:val="0"/>
              <w:rPr>
                <w:sz w:val="24"/>
              </w:rPr>
            </w:pPr>
            <w:r>
              <w:rPr>
                <w:sz w:val="24"/>
              </w:rPr>
              <w:t>Учащиеся</w:t>
            </w:r>
          </w:p>
        </w:tc>
        <w:tc>
          <w:tcPr>
            <w:tcW w:w="2079" w:type="dxa"/>
            <w:gridSpan w:val="3"/>
            <w:tcBorders>
              <w:top w:val="single" w:sz="4" w:space="0" w:color="000000"/>
              <w:left w:val="single" w:sz="4" w:space="0" w:color="000000"/>
              <w:bottom w:val="single" w:sz="4" w:space="0" w:color="000000"/>
            </w:tcBorders>
          </w:tcPr>
          <w:p w:rsidR="00376675" w:rsidRDefault="00376675">
            <w:pPr>
              <w:snapToGrid w:val="0"/>
              <w:jc w:val="center"/>
            </w:pPr>
            <w:r>
              <w:t>1</w:t>
            </w:r>
          </w:p>
        </w:tc>
        <w:tc>
          <w:tcPr>
            <w:tcW w:w="2079" w:type="dxa"/>
            <w:gridSpan w:val="3"/>
            <w:tcBorders>
              <w:top w:val="single" w:sz="4" w:space="0" w:color="000000"/>
              <w:left w:val="single" w:sz="4" w:space="0" w:color="000000"/>
              <w:bottom w:val="single" w:sz="4" w:space="0" w:color="000000"/>
            </w:tcBorders>
          </w:tcPr>
          <w:p w:rsidR="00376675" w:rsidRDefault="00376675">
            <w:pPr>
              <w:snapToGrid w:val="0"/>
              <w:jc w:val="center"/>
            </w:pPr>
            <w:r>
              <w:t>2</w:t>
            </w:r>
          </w:p>
        </w:tc>
        <w:tc>
          <w:tcPr>
            <w:tcW w:w="2079" w:type="dxa"/>
            <w:gridSpan w:val="3"/>
            <w:tcBorders>
              <w:top w:val="single" w:sz="4" w:space="0" w:color="000000"/>
              <w:left w:val="single" w:sz="4" w:space="0" w:color="000000"/>
              <w:bottom w:val="single" w:sz="4" w:space="0" w:color="000000"/>
              <w:right w:val="single" w:sz="4" w:space="0" w:color="000000"/>
            </w:tcBorders>
          </w:tcPr>
          <w:p w:rsidR="00376675" w:rsidRDefault="00376675">
            <w:pPr>
              <w:snapToGrid w:val="0"/>
              <w:jc w:val="center"/>
            </w:pPr>
            <w:r>
              <w:t>3</w:t>
            </w:r>
          </w:p>
        </w:tc>
      </w:tr>
      <w:tr w:rsidR="00376675">
        <w:trPr>
          <w:cantSplit/>
          <w:trHeight w:hRule="exact" w:val="1237"/>
        </w:trPr>
        <w:tc>
          <w:tcPr>
            <w:tcW w:w="3515" w:type="dxa"/>
            <w:tcBorders>
              <w:top w:val="single" w:sz="4" w:space="0" w:color="000000"/>
              <w:left w:val="single" w:sz="4" w:space="0" w:color="000000"/>
              <w:bottom w:val="single" w:sz="4" w:space="0" w:color="000000"/>
            </w:tcBorders>
          </w:tcPr>
          <w:p w:rsidR="00376675" w:rsidRDefault="00FF1867">
            <w:pPr>
              <w:pStyle w:val="5"/>
              <w:tabs>
                <w:tab w:val="left" w:pos="0"/>
              </w:tabs>
              <w:snapToGrid w:val="0"/>
              <w:rPr>
                <w:sz w:val="24"/>
              </w:rPr>
            </w:pPr>
            <w:r>
              <w:pict>
                <v:line id="_x0000_s2050" style="position:absolute;left:0;text-align:left;z-index:251657728;mso-position-horizontal-relative:text;mso-position-vertical-relative:text" from="-4.95pt,.25pt" to="170.55pt,58.75pt" strokeweight=".26mm">
                  <v:stroke joinstyle="miter"/>
                </v:line>
              </w:pict>
            </w:r>
            <w:r w:rsidR="00376675">
              <w:rPr>
                <w:sz w:val="24"/>
              </w:rPr>
              <w:t xml:space="preserve">                     Виды работ</w:t>
            </w:r>
          </w:p>
          <w:p w:rsidR="00376675" w:rsidRDefault="00376675">
            <w:pPr>
              <w:tabs>
                <w:tab w:val="left" w:pos="2640"/>
              </w:tabs>
              <w:jc w:val="both"/>
            </w:pPr>
          </w:p>
          <w:p w:rsidR="00376675" w:rsidRDefault="00376675">
            <w:pPr>
              <w:pStyle w:val="4"/>
              <w:tabs>
                <w:tab w:val="left" w:pos="0"/>
              </w:tabs>
              <w:rPr>
                <w:sz w:val="24"/>
              </w:rPr>
            </w:pPr>
            <w:r>
              <w:rPr>
                <w:sz w:val="24"/>
              </w:rPr>
              <w:t xml:space="preserve">          Анализ работ</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образец</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натура</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композиция</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образец</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натура</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композиция</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образец</w:t>
            </w:r>
          </w:p>
        </w:tc>
        <w:tc>
          <w:tcPr>
            <w:tcW w:w="693" w:type="dxa"/>
            <w:tcBorders>
              <w:top w:val="single" w:sz="4" w:space="0" w:color="000000"/>
              <w:left w:val="single" w:sz="4" w:space="0" w:color="000000"/>
              <w:bottom w:val="single" w:sz="4" w:space="0" w:color="000000"/>
            </w:tcBorders>
            <w:vAlign w:val="center"/>
          </w:tcPr>
          <w:p w:rsidR="00376675" w:rsidRDefault="00376675">
            <w:pPr>
              <w:snapToGrid w:val="0"/>
              <w:ind w:left="113" w:right="113"/>
              <w:jc w:val="center"/>
            </w:pPr>
            <w:r>
              <w:t>натура</w:t>
            </w:r>
          </w:p>
        </w:tc>
        <w:tc>
          <w:tcPr>
            <w:tcW w:w="693" w:type="dxa"/>
            <w:tcBorders>
              <w:top w:val="single" w:sz="4" w:space="0" w:color="000000"/>
              <w:left w:val="single" w:sz="4" w:space="0" w:color="000000"/>
              <w:bottom w:val="single" w:sz="4" w:space="0" w:color="000000"/>
              <w:right w:val="single" w:sz="4" w:space="0" w:color="000000"/>
            </w:tcBorders>
            <w:vAlign w:val="center"/>
          </w:tcPr>
          <w:p w:rsidR="00376675" w:rsidRDefault="00376675">
            <w:pPr>
              <w:snapToGrid w:val="0"/>
              <w:ind w:left="113" w:right="113"/>
              <w:jc w:val="center"/>
            </w:pPr>
            <w:r>
              <w:t>композиция</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1. Компоновка</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    </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1</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2. Построение</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1</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3. Цвет</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1 </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4. Мазок</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1  </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5. Штрих</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4</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6. Перспектива</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7. Пропорции человека</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8. Составление композиции</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9. Наложение красок</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2</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1</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3</w:t>
            </w:r>
          </w:p>
        </w:tc>
      </w:tr>
      <w:tr w:rsidR="00376675">
        <w:tc>
          <w:tcPr>
            <w:tcW w:w="3515" w:type="dxa"/>
            <w:tcBorders>
              <w:top w:val="single" w:sz="4" w:space="0" w:color="000000"/>
              <w:left w:val="single" w:sz="4" w:space="0" w:color="000000"/>
              <w:bottom w:val="single" w:sz="4" w:space="0" w:color="000000"/>
            </w:tcBorders>
          </w:tcPr>
          <w:p w:rsidR="00376675" w:rsidRDefault="00376675">
            <w:pPr>
              <w:snapToGrid w:val="0"/>
              <w:jc w:val="both"/>
            </w:pPr>
            <w:r>
              <w:t>10. Степень образности</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5</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4</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tcBorders>
          </w:tcPr>
          <w:p w:rsidR="00376675" w:rsidRDefault="00376675">
            <w:pPr>
              <w:snapToGrid w:val="0"/>
              <w:jc w:val="both"/>
            </w:pPr>
            <w:r>
              <w:t xml:space="preserve">  3</w:t>
            </w:r>
          </w:p>
        </w:tc>
        <w:tc>
          <w:tcPr>
            <w:tcW w:w="693" w:type="dxa"/>
            <w:tcBorders>
              <w:top w:val="single" w:sz="4" w:space="0" w:color="000000"/>
              <w:left w:val="single" w:sz="4" w:space="0" w:color="000000"/>
              <w:bottom w:val="single" w:sz="4" w:space="0" w:color="000000"/>
              <w:right w:val="single" w:sz="4" w:space="0" w:color="000000"/>
            </w:tcBorders>
          </w:tcPr>
          <w:p w:rsidR="00376675" w:rsidRDefault="00376675">
            <w:pPr>
              <w:snapToGrid w:val="0"/>
              <w:jc w:val="both"/>
            </w:pPr>
            <w:r>
              <w:t xml:space="preserve">  4</w:t>
            </w:r>
          </w:p>
        </w:tc>
      </w:tr>
    </w:tbl>
    <w:p w:rsidR="00376675" w:rsidRDefault="00376675">
      <w:pPr>
        <w:ind w:firstLine="540"/>
        <w:jc w:val="both"/>
      </w:pPr>
    </w:p>
    <w:p w:rsidR="00376675" w:rsidRDefault="00376675">
      <w:pPr>
        <w:spacing w:line="360" w:lineRule="auto"/>
        <w:ind w:firstLine="539"/>
        <w:jc w:val="both"/>
      </w:pPr>
      <w:r>
        <w:t xml:space="preserve">На основании вышеуказанной таблицы можно определить уровень творческих способностей детей:  </w:t>
      </w:r>
    </w:p>
    <w:p w:rsidR="00376675" w:rsidRDefault="00376675">
      <w:pPr>
        <w:spacing w:line="360" w:lineRule="auto"/>
        <w:ind w:firstLine="539"/>
        <w:jc w:val="both"/>
      </w:pPr>
      <w:r>
        <w:t>Н. Саина (1) – усовершенствование высокого уровня творческих способностей;</w:t>
      </w:r>
    </w:p>
    <w:p w:rsidR="00376675" w:rsidRDefault="00376675">
      <w:pPr>
        <w:spacing w:line="360" w:lineRule="auto"/>
        <w:ind w:firstLine="539"/>
        <w:jc w:val="both"/>
      </w:pPr>
      <w:r>
        <w:t>Э. Яша (2) –  повышение уровня творческих способностей;</w:t>
      </w:r>
    </w:p>
    <w:p w:rsidR="00376675" w:rsidRDefault="00376675">
      <w:pPr>
        <w:spacing w:line="360" w:lineRule="auto"/>
        <w:ind w:firstLine="539"/>
        <w:jc w:val="both"/>
      </w:pPr>
      <w:r>
        <w:t>В. Костя (3) – повышение уровня творческих способностей.</w:t>
      </w:r>
    </w:p>
    <w:p w:rsidR="00376675" w:rsidRDefault="00A5362B" w:rsidP="00A5362B">
      <w:pPr>
        <w:pStyle w:val="6"/>
        <w:tabs>
          <w:tab w:val="left" w:pos="-1620"/>
        </w:tabs>
        <w:spacing w:line="360" w:lineRule="auto"/>
        <w:ind w:left="-1620" w:firstLine="0"/>
        <w:jc w:val="left"/>
        <w:rPr>
          <w:b w:val="0"/>
          <w:i/>
          <w:sz w:val="24"/>
          <w:u w:val="single"/>
        </w:rPr>
      </w:pPr>
      <w:r>
        <w:rPr>
          <w:b w:val="0"/>
          <w:sz w:val="24"/>
        </w:rPr>
        <w:t xml:space="preserve">                                       </w:t>
      </w:r>
      <w:r w:rsidR="00376675">
        <w:rPr>
          <w:b w:val="0"/>
          <w:i/>
          <w:sz w:val="24"/>
          <w:u w:val="single"/>
        </w:rPr>
        <w:t>Диагностика результатов качеств ученика в са</w:t>
      </w:r>
      <w:r>
        <w:rPr>
          <w:b w:val="0"/>
          <w:i/>
          <w:sz w:val="24"/>
          <w:u w:val="single"/>
        </w:rPr>
        <w:t>мостоятельной творческой работе</w:t>
      </w:r>
    </w:p>
    <w:p w:rsidR="00376675" w:rsidRDefault="00376675">
      <w:pPr>
        <w:spacing w:line="360" w:lineRule="auto"/>
        <w:rPr>
          <w:u w:val="single"/>
        </w:rPr>
      </w:pPr>
    </w:p>
    <w:p w:rsidR="00376675" w:rsidRDefault="00376675">
      <w:pPr>
        <w:pStyle w:val="310"/>
        <w:spacing w:line="360" w:lineRule="auto"/>
        <w:ind w:left="539"/>
        <w:jc w:val="center"/>
        <w:rPr>
          <w:i/>
          <w:sz w:val="24"/>
          <w:szCs w:val="24"/>
        </w:rPr>
      </w:pPr>
      <w:r>
        <w:rPr>
          <w:i/>
          <w:sz w:val="24"/>
          <w:szCs w:val="24"/>
        </w:rPr>
        <w:t>1. Проявление познавательной активности ученика в самостоятельной деятельности сверх учебной программы.</w:t>
      </w:r>
    </w:p>
    <w:p w:rsidR="00376675" w:rsidRDefault="00376675">
      <w:pPr>
        <w:spacing w:line="360" w:lineRule="auto"/>
        <w:ind w:firstLine="539"/>
        <w:jc w:val="both"/>
      </w:pPr>
      <w:r>
        <w:rPr>
          <w:u w:val="single"/>
        </w:rPr>
        <w:t>Активен</w:t>
      </w:r>
      <w:r>
        <w:t xml:space="preserve"> – сам находит тему для занятий или просит ее у учителя, т.е. проявляет инициативу в выборе работы и полную самостоятельность в ее выполнении.</w:t>
      </w:r>
    </w:p>
    <w:p w:rsidR="00376675" w:rsidRDefault="00376675">
      <w:pPr>
        <w:spacing w:line="360" w:lineRule="auto"/>
        <w:ind w:firstLine="539"/>
        <w:jc w:val="both"/>
      </w:pPr>
      <w:r>
        <w:rPr>
          <w:u w:val="single"/>
        </w:rPr>
        <w:t>Пассивен</w:t>
      </w:r>
      <w:r>
        <w:t xml:space="preserve"> – самостоятельно тему выбрать не может и не проявляет инициативы, чтобы получить задание. Такой ученик не начинает работать до тех пор, пока ему не будет предложена тема. А качество и сложность их работы не ниже, чем у «активных».</w:t>
      </w:r>
    </w:p>
    <w:p w:rsidR="00376675" w:rsidRDefault="00376675">
      <w:pPr>
        <w:ind w:firstLine="540"/>
        <w:jc w:val="both"/>
      </w:pPr>
    </w:p>
    <w:p w:rsidR="00376675" w:rsidRDefault="00376675">
      <w:pPr>
        <w:spacing w:line="360" w:lineRule="auto"/>
        <w:ind w:firstLine="539"/>
        <w:jc w:val="center"/>
        <w:rPr>
          <w:i/>
        </w:rPr>
      </w:pPr>
      <w:r>
        <w:rPr>
          <w:i/>
        </w:rPr>
        <w:t>2. Уровень самоорганизованности учеников, устойчивость, стремление к самостоятельной и творческой работе.</w:t>
      </w:r>
    </w:p>
    <w:p w:rsidR="00376675" w:rsidRDefault="00376675">
      <w:pPr>
        <w:spacing w:line="360" w:lineRule="auto"/>
        <w:ind w:firstLine="539"/>
        <w:jc w:val="both"/>
      </w:pPr>
      <w:r>
        <w:rPr>
          <w:u w:val="single"/>
        </w:rPr>
        <w:t>Устойчивость</w:t>
      </w:r>
      <w:r>
        <w:t xml:space="preserve"> – работает ровно, систематически, доводит начатое до конца. </w:t>
      </w:r>
    </w:p>
    <w:p w:rsidR="00376675" w:rsidRDefault="00376675">
      <w:pPr>
        <w:spacing w:line="360" w:lineRule="auto"/>
        <w:ind w:firstLine="539"/>
        <w:jc w:val="both"/>
      </w:pPr>
      <w:r>
        <w:rPr>
          <w:u w:val="single"/>
        </w:rPr>
        <w:t>Неустойчивость</w:t>
      </w:r>
      <w:r>
        <w:t xml:space="preserve"> – работает несистематически, от случая к случаю, но работу доводит до конца.</w:t>
      </w:r>
    </w:p>
    <w:p w:rsidR="00376675" w:rsidRDefault="00376675">
      <w:pPr>
        <w:spacing w:line="360" w:lineRule="auto"/>
        <w:rPr>
          <w:i/>
        </w:rPr>
      </w:pPr>
      <w:r>
        <w:t xml:space="preserve">                                   </w:t>
      </w:r>
      <w:r>
        <w:rPr>
          <w:i/>
        </w:rPr>
        <w:t>3. Характер выполнения работ.</w:t>
      </w:r>
    </w:p>
    <w:p w:rsidR="00376675" w:rsidRDefault="00376675">
      <w:pPr>
        <w:spacing w:line="360" w:lineRule="auto"/>
        <w:ind w:firstLine="540"/>
        <w:jc w:val="both"/>
      </w:pPr>
      <w:r>
        <w:rPr>
          <w:u w:val="single"/>
        </w:rPr>
        <w:t>Творческие</w:t>
      </w:r>
      <w:r>
        <w:t xml:space="preserve"> – оригинальные работы, которые не являются копиями и могут быть выполнены по любому разделу науки, техники и искусства.</w:t>
      </w:r>
    </w:p>
    <w:p w:rsidR="00376675" w:rsidRDefault="00376675">
      <w:pPr>
        <w:spacing w:line="360" w:lineRule="auto"/>
        <w:ind w:firstLine="540"/>
        <w:jc w:val="both"/>
      </w:pPr>
      <w:r>
        <w:rPr>
          <w:u w:val="single"/>
        </w:rPr>
        <w:t>Полутворческие</w:t>
      </w:r>
      <w:r>
        <w:t xml:space="preserve"> – работы, которые, являясь копиями каких-то образцов, содержат оригинальные элементы.</w:t>
      </w:r>
    </w:p>
    <w:p w:rsidR="00376675" w:rsidRDefault="00376675">
      <w:pPr>
        <w:spacing w:line="360" w:lineRule="auto"/>
        <w:ind w:firstLine="540"/>
        <w:jc w:val="both"/>
      </w:pPr>
      <w:r>
        <w:rPr>
          <w:u w:val="single"/>
        </w:rPr>
        <w:t>Нетворческие</w:t>
      </w:r>
      <w:r>
        <w:t xml:space="preserve"> – копии других работ, выполненные уже усвоенным способом. </w:t>
      </w:r>
    </w:p>
    <w:p w:rsidR="00376675" w:rsidRDefault="00376675">
      <w:pPr>
        <w:numPr>
          <w:ilvl w:val="0"/>
          <w:numId w:val="15"/>
        </w:numPr>
        <w:tabs>
          <w:tab w:val="left" w:pos="2700"/>
        </w:tabs>
        <w:spacing w:line="360" w:lineRule="auto"/>
        <w:ind w:left="2700"/>
        <w:rPr>
          <w:i/>
        </w:rPr>
      </w:pPr>
      <w:r>
        <w:rPr>
          <w:i/>
        </w:rPr>
        <w:t xml:space="preserve"> Сложность работ.</w:t>
      </w:r>
    </w:p>
    <w:p w:rsidR="00376675" w:rsidRDefault="00376675">
      <w:pPr>
        <w:pStyle w:val="ac"/>
        <w:spacing w:line="360" w:lineRule="auto"/>
      </w:pPr>
      <w:r>
        <w:rPr>
          <w:u w:val="single"/>
        </w:rPr>
        <w:t>Сложные</w:t>
      </w:r>
      <w:r>
        <w:t xml:space="preserve"> – превышающие требования школьных программ для данного возраста. </w:t>
      </w:r>
    </w:p>
    <w:p w:rsidR="00376675" w:rsidRDefault="00376675">
      <w:pPr>
        <w:spacing w:line="360" w:lineRule="auto"/>
        <w:ind w:firstLine="540"/>
        <w:jc w:val="both"/>
      </w:pPr>
      <w:r>
        <w:rPr>
          <w:u w:val="single"/>
        </w:rPr>
        <w:t>Средние</w:t>
      </w:r>
      <w:r>
        <w:t xml:space="preserve"> – отвечающие требованиям школьных программ в момент их выполнения.</w:t>
      </w:r>
    </w:p>
    <w:p w:rsidR="00376675" w:rsidRDefault="00376675">
      <w:pPr>
        <w:spacing w:line="360" w:lineRule="auto"/>
        <w:ind w:firstLine="540"/>
        <w:jc w:val="both"/>
      </w:pPr>
      <w:r>
        <w:rPr>
          <w:u w:val="single"/>
        </w:rPr>
        <w:t>Простые</w:t>
      </w:r>
      <w:r>
        <w:t xml:space="preserve"> – ниже требования школьной программы в момент их выполнения.</w:t>
      </w:r>
    </w:p>
    <w:p w:rsidR="00376675" w:rsidRDefault="00376675">
      <w:pPr>
        <w:numPr>
          <w:ilvl w:val="0"/>
          <w:numId w:val="15"/>
        </w:numPr>
        <w:tabs>
          <w:tab w:val="left" w:pos="1260"/>
        </w:tabs>
        <w:spacing w:line="360" w:lineRule="auto"/>
        <w:jc w:val="center"/>
        <w:rPr>
          <w:i/>
        </w:rPr>
      </w:pPr>
      <w:r>
        <w:rPr>
          <w:i/>
        </w:rPr>
        <w:t>Объем затраченного труда на выполнение каждой работы.</w:t>
      </w:r>
    </w:p>
    <w:p w:rsidR="00376675" w:rsidRDefault="00376675">
      <w:pPr>
        <w:pStyle w:val="ac"/>
        <w:spacing w:line="360" w:lineRule="auto"/>
      </w:pPr>
      <w:r>
        <w:rPr>
          <w:u w:val="single"/>
        </w:rPr>
        <w:t>Большие</w:t>
      </w:r>
      <w:r>
        <w:t xml:space="preserve"> – требуют значительных затрат времени, отмечаются большим количеством изучаемого материала, заметно превышающим установленные нормы записи в творческую книжку.</w:t>
      </w:r>
    </w:p>
    <w:p w:rsidR="00376675" w:rsidRDefault="00376675">
      <w:pPr>
        <w:spacing w:line="360" w:lineRule="auto"/>
        <w:ind w:firstLine="540"/>
        <w:jc w:val="both"/>
      </w:pPr>
      <w:r>
        <w:rPr>
          <w:u w:val="single"/>
        </w:rPr>
        <w:t xml:space="preserve">Средние </w:t>
      </w:r>
      <w:r>
        <w:t>– отвечают нормам записи в творческую книжку.</w:t>
      </w:r>
    </w:p>
    <w:p w:rsidR="00376675" w:rsidRDefault="00376675">
      <w:pPr>
        <w:spacing w:line="360" w:lineRule="auto"/>
        <w:ind w:firstLine="540"/>
        <w:jc w:val="both"/>
      </w:pPr>
      <w:r>
        <w:rPr>
          <w:u w:val="single"/>
        </w:rPr>
        <w:t>Малые</w:t>
      </w:r>
      <w:r>
        <w:t xml:space="preserve"> – ниже норм  для записи в творческую книжку.</w:t>
      </w:r>
    </w:p>
    <w:p w:rsidR="00376675" w:rsidRDefault="00376675">
      <w:pPr>
        <w:numPr>
          <w:ilvl w:val="0"/>
          <w:numId w:val="15"/>
        </w:numPr>
        <w:tabs>
          <w:tab w:val="left" w:pos="1620"/>
        </w:tabs>
        <w:spacing w:line="360" w:lineRule="auto"/>
        <w:ind w:left="1620"/>
        <w:rPr>
          <w:i/>
        </w:rPr>
      </w:pPr>
      <w:r>
        <w:rPr>
          <w:i/>
        </w:rPr>
        <w:t>Качество выполнения работы.</w:t>
      </w:r>
    </w:p>
    <w:p w:rsidR="00376675" w:rsidRDefault="00376675">
      <w:pPr>
        <w:pStyle w:val="ac"/>
        <w:spacing w:line="360" w:lineRule="auto"/>
      </w:pPr>
      <w:r>
        <w:t>Высокое – равноценное оценке «5».</w:t>
      </w:r>
    </w:p>
    <w:p w:rsidR="00376675" w:rsidRDefault="00376675">
      <w:pPr>
        <w:spacing w:line="360" w:lineRule="auto"/>
        <w:ind w:firstLine="540"/>
        <w:jc w:val="both"/>
      </w:pPr>
      <w:r>
        <w:t>Среднее – равноценное оценке «4».</w:t>
      </w:r>
    </w:p>
    <w:p w:rsidR="00376675" w:rsidRDefault="00376675">
      <w:pPr>
        <w:pStyle w:val="ac"/>
        <w:spacing w:line="360" w:lineRule="auto"/>
      </w:pPr>
      <w:r>
        <w:t>Низкое - равноценное оценке «3».</w:t>
      </w:r>
    </w:p>
    <w:p w:rsidR="00376675" w:rsidRDefault="00376675">
      <w:pPr>
        <w:pStyle w:val="ac"/>
        <w:spacing w:line="360" w:lineRule="auto"/>
      </w:pPr>
      <w:r>
        <w:t>Работы, выполненные на двойку, в творческую книжку не записываются.</w:t>
      </w:r>
    </w:p>
    <w:p w:rsidR="00376675" w:rsidRDefault="00376675">
      <w:pPr>
        <w:pStyle w:val="ac"/>
        <w:spacing w:line="360" w:lineRule="auto"/>
      </w:pPr>
    </w:p>
    <w:p w:rsidR="00376675" w:rsidRDefault="00376675">
      <w:pPr>
        <w:pStyle w:val="ac"/>
        <w:spacing w:line="360" w:lineRule="auto"/>
      </w:pPr>
    </w:p>
    <w:p w:rsidR="00376675" w:rsidRDefault="00376675">
      <w:pPr>
        <w:pStyle w:val="ac"/>
        <w:spacing w:line="360" w:lineRule="auto"/>
      </w:pPr>
    </w:p>
    <w:p w:rsidR="00376675" w:rsidRDefault="00376675">
      <w:pPr>
        <w:pStyle w:val="ac"/>
        <w:spacing w:line="360" w:lineRule="auto"/>
      </w:pPr>
    </w:p>
    <w:p w:rsidR="00376675" w:rsidRDefault="00376675">
      <w:pPr>
        <w:pStyle w:val="ac"/>
        <w:spacing w:line="360" w:lineRule="auto"/>
      </w:pPr>
    </w:p>
    <w:p w:rsidR="00376675" w:rsidRDefault="00376675">
      <w:pPr>
        <w:pStyle w:val="ac"/>
        <w:spacing w:line="360" w:lineRule="auto"/>
        <w:ind w:firstLine="0"/>
      </w:pPr>
    </w:p>
    <w:p w:rsidR="00376675" w:rsidRDefault="00376675">
      <w:pPr>
        <w:pStyle w:val="ac"/>
        <w:spacing w:line="360" w:lineRule="auto"/>
        <w:ind w:firstLine="570"/>
      </w:pPr>
      <w:r>
        <w:t xml:space="preserve">Результаты качеств учащихся в самостоятельной творческой работе. </w:t>
      </w:r>
    </w:p>
    <w:p w:rsidR="00376675" w:rsidRDefault="00376675">
      <w:pPr>
        <w:pStyle w:val="ac"/>
        <w:spacing w:line="360" w:lineRule="auto"/>
      </w:pPr>
      <w:r>
        <w:t xml:space="preserve">                                                                                                                            Таблица 3</w:t>
      </w:r>
    </w:p>
    <w:p w:rsidR="00376675" w:rsidRDefault="00376675">
      <w:pPr>
        <w:pStyle w:val="ac"/>
        <w:spacing w:line="360" w:lineRule="auto"/>
        <w:ind w:firstLine="0"/>
      </w:pPr>
    </w:p>
    <w:tbl>
      <w:tblPr>
        <w:tblW w:w="0" w:type="auto"/>
        <w:tblInd w:w="-5" w:type="dxa"/>
        <w:tblLayout w:type="fixed"/>
        <w:tblLook w:val="0000" w:firstRow="0" w:lastRow="0" w:firstColumn="0" w:lastColumn="0" w:noHBand="0" w:noVBand="0"/>
      </w:tblPr>
      <w:tblGrid>
        <w:gridCol w:w="1064"/>
        <w:gridCol w:w="547"/>
        <w:gridCol w:w="487"/>
        <w:gridCol w:w="61"/>
        <w:gridCol w:w="607"/>
        <w:gridCol w:w="582"/>
        <w:gridCol w:w="26"/>
        <w:gridCol w:w="519"/>
        <w:gridCol w:w="520"/>
        <w:gridCol w:w="520"/>
        <w:gridCol w:w="35"/>
        <w:gridCol w:w="478"/>
        <w:gridCol w:w="54"/>
        <w:gridCol w:w="493"/>
        <w:gridCol w:w="74"/>
        <w:gridCol w:w="521"/>
        <w:gridCol w:w="46"/>
        <w:gridCol w:w="519"/>
        <w:gridCol w:w="520"/>
        <w:gridCol w:w="520"/>
        <w:gridCol w:w="15"/>
        <w:gridCol w:w="524"/>
        <w:gridCol w:w="548"/>
        <w:gridCol w:w="558"/>
      </w:tblGrid>
      <w:tr w:rsidR="00A61024">
        <w:trPr>
          <w:cantSplit/>
          <w:trHeight w:val="1153"/>
        </w:trPr>
        <w:tc>
          <w:tcPr>
            <w:tcW w:w="1064" w:type="dxa"/>
            <w:vMerge w:val="restart"/>
            <w:tcBorders>
              <w:top w:val="single" w:sz="4" w:space="0" w:color="000000"/>
              <w:left w:val="single" w:sz="4" w:space="0" w:color="000000"/>
              <w:bottom w:val="single" w:sz="4" w:space="0" w:color="000000"/>
            </w:tcBorders>
            <w:vAlign w:val="center"/>
          </w:tcPr>
          <w:p w:rsidR="00A61024" w:rsidRDefault="00A61024">
            <w:pPr>
              <w:pStyle w:val="ac"/>
              <w:snapToGrid w:val="0"/>
              <w:ind w:firstLine="0"/>
            </w:pPr>
            <w:r>
              <w:t xml:space="preserve"> п/н  </w:t>
            </w:r>
          </w:p>
          <w:p w:rsidR="00A61024" w:rsidRDefault="00A61024">
            <w:pPr>
              <w:pStyle w:val="ac"/>
              <w:snapToGrid w:val="0"/>
              <w:ind w:firstLine="0"/>
            </w:pPr>
            <w:r>
              <w:t>уч-ся</w:t>
            </w:r>
          </w:p>
        </w:tc>
        <w:tc>
          <w:tcPr>
            <w:tcW w:w="1034" w:type="dxa"/>
            <w:gridSpan w:val="2"/>
            <w:tcBorders>
              <w:top w:val="single" w:sz="4" w:space="0" w:color="000000"/>
              <w:left w:val="single" w:sz="4" w:space="0" w:color="000000"/>
            </w:tcBorders>
            <w:textDirection w:val="btLr"/>
          </w:tcPr>
          <w:p w:rsidR="00A61024" w:rsidRPr="006D7AFE" w:rsidRDefault="00A61024" w:rsidP="006D7AFE">
            <w:pPr>
              <w:pStyle w:val="ac"/>
              <w:snapToGrid w:val="0"/>
              <w:ind w:left="113" w:right="113" w:firstLine="0"/>
              <w:rPr>
                <w:sz w:val="20"/>
                <w:szCs w:val="20"/>
              </w:rPr>
            </w:pPr>
            <w:r w:rsidRPr="006D7AFE">
              <w:rPr>
                <w:sz w:val="20"/>
                <w:szCs w:val="20"/>
              </w:rPr>
              <w:t>Познава тельная акт.</w:t>
            </w:r>
          </w:p>
        </w:tc>
        <w:tc>
          <w:tcPr>
            <w:tcW w:w="1250" w:type="dxa"/>
            <w:gridSpan w:val="3"/>
            <w:tcBorders>
              <w:top w:val="single" w:sz="4" w:space="0" w:color="000000"/>
              <w:left w:val="single" w:sz="4" w:space="0" w:color="000000"/>
            </w:tcBorders>
            <w:textDirection w:val="btLr"/>
          </w:tcPr>
          <w:p w:rsidR="00A61024" w:rsidRPr="006D7AFE" w:rsidRDefault="00A61024" w:rsidP="006D7AFE">
            <w:pPr>
              <w:pStyle w:val="ac"/>
              <w:snapToGrid w:val="0"/>
              <w:ind w:right="113" w:firstLine="0"/>
              <w:rPr>
                <w:sz w:val="20"/>
                <w:szCs w:val="20"/>
              </w:rPr>
            </w:pPr>
            <w:r w:rsidRPr="006D7AFE">
              <w:rPr>
                <w:sz w:val="20"/>
                <w:szCs w:val="20"/>
              </w:rPr>
              <w:t>Самоорганизован ность</w:t>
            </w:r>
          </w:p>
        </w:tc>
        <w:tc>
          <w:tcPr>
            <w:tcW w:w="1620" w:type="dxa"/>
            <w:gridSpan w:val="5"/>
            <w:tcBorders>
              <w:top w:val="single" w:sz="4" w:space="0" w:color="000000"/>
              <w:left w:val="single" w:sz="4" w:space="0" w:color="000000"/>
            </w:tcBorders>
            <w:textDirection w:val="btLr"/>
          </w:tcPr>
          <w:p w:rsidR="00A61024" w:rsidRPr="006D7AFE" w:rsidRDefault="00A61024" w:rsidP="006D7AFE">
            <w:pPr>
              <w:pStyle w:val="ac"/>
              <w:snapToGrid w:val="0"/>
              <w:ind w:left="113" w:right="113" w:firstLine="0"/>
              <w:rPr>
                <w:sz w:val="20"/>
                <w:szCs w:val="20"/>
              </w:rPr>
            </w:pPr>
            <w:r w:rsidRPr="006D7AFE">
              <w:rPr>
                <w:sz w:val="20"/>
                <w:szCs w:val="20"/>
              </w:rPr>
              <w:t>Характер работы</w:t>
            </w:r>
          </w:p>
        </w:tc>
        <w:tc>
          <w:tcPr>
            <w:tcW w:w="1620" w:type="dxa"/>
            <w:gridSpan w:val="5"/>
            <w:tcBorders>
              <w:top w:val="single" w:sz="4" w:space="0" w:color="000000"/>
              <w:left w:val="single" w:sz="4" w:space="0" w:color="000000"/>
            </w:tcBorders>
            <w:textDirection w:val="btLr"/>
          </w:tcPr>
          <w:p w:rsidR="00A61024" w:rsidRPr="006D7AFE" w:rsidRDefault="00A61024" w:rsidP="006D7AFE">
            <w:pPr>
              <w:pStyle w:val="ac"/>
              <w:snapToGrid w:val="0"/>
              <w:ind w:left="113" w:right="113" w:firstLine="0"/>
              <w:rPr>
                <w:sz w:val="20"/>
                <w:szCs w:val="20"/>
              </w:rPr>
            </w:pPr>
            <w:r w:rsidRPr="006D7AFE">
              <w:rPr>
                <w:sz w:val="20"/>
                <w:szCs w:val="20"/>
              </w:rPr>
              <w:t>Слож ность работы</w:t>
            </w:r>
          </w:p>
        </w:tc>
        <w:tc>
          <w:tcPr>
            <w:tcW w:w="1620" w:type="dxa"/>
            <w:gridSpan w:val="5"/>
            <w:tcBorders>
              <w:top w:val="single" w:sz="4" w:space="0" w:color="000000"/>
              <w:left w:val="single" w:sz="4" w:space="0" w:color="000000"/>
            </w:tcBorders>
            <w:textDirection w:val="btLr"/>
          </w:tcPr>
          <w:p w:rsidR="00A61024" w:rsidRPr="006D7AFE" w:rsidRDefault="00A61024" w:rsidP="006D7AFE">
            <w:pPr>
              <w:pStyle w:val="ac"/>
              <w:snapToGrid w:val="0"/>
              <w:ind w:right="113" w:firstLine="0"/>
              <w:jc w:val="center"/>
              <w:rPr>
                <w:sz w:val="20"/>
                <w:szCs w:val="20"/>
              </w:rPr>
            </w:pPr>
            <w:r w:rsidRPr="006D7AFE">
              <w:rPr>
                <w:sz w:val="20"/>
                <w:szCs w:val="20"/>
              </w:rPr>
              <w:t>Объем затраченного труда</w:t>
            </w:r>
          </w:p>
        </w:tc>
        <w:tc>
          <w:tcPr>
            <w:tcW w:w="1630" w:type="dxa"/>
            <w:gridSpan w:val="3"/>
            <w:tcBorders>
              <w:top w:val="single" w:sz="4" w:space="0" w:color="000000"/>
              <w:left w:val="single" w:sz="4" w:space="0" w:color="000000"/>
              <w:right w:val="single" w:sz="4" w:space="0" w:color="000000"/>
            </w:tcBorders>
            <w:textDirection w:val="btLr"/>
          </w:tcPr>
          <w:p w:rsidR="00A61024" w:rsidRPr="006D7AFE" w:rsidRDefault="00A61024" w:rsidP="006D7AFE">
            <w:pPr>
              <w:pStyle w:val="ac"/>
              <w:snapToGrid w:val="0"/>
              <w:ind w:left="113" w:right="113" w:firstLine="0"/>
              <w:rPr>
                <w:sz w:val="20"/>
                <w:szCs w:val="20"/>
              </w:rPr>
            </w:pPr>
            <w:r w:rsidRPr="006D7AFE">
              <w:rPr>
                <w:sz w:val="20"/>
                <w:szCs w:val="20"/>
              </w:rPr>
              <w:t>Качество работы</w:t>
            </w:r>
          </w:p>
        </w:tc>
      </w:tr>
      <w:tr w:rsidR="00376675">
        <w:trPr>
          <w:cantSplit/>
          <w:trHeight w:val="1836"/>
        </w:trPr>
        <w:tc>
          <w:tcPr>
            <w:tcW w:w="1064" w:type="dxa"/>
            <w:vMerge/>
            <w:tcBorders>
              <w:top w:val="single" w:sz="4" w:space="0" w:color="000000"/>
              <w:left w:val="single" w:sz="4" w:space="0" w:color="000000"/>
              <w:bottom w:val="single" w:sz="4" w:space="0" w:color="000000"/>
            </w:tcBorders>
            <w:vAlign w:val="center"/>
          </w:tcPr>
          <w:p w:rsidR="00376675" w:rsidRDefault="00376675"/>
        </w:tc>
        <w:tc>
          <w:tcPr>
            <w:tcW w:w="547"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активен</w:t>
            </w:r>
          </w:p>
        </w:tc>
        <w:tc>
          <w:tcPr>
            <w:tcW w:w="548" w:type="dxa"/>
            <w:gridSpan w:val="2"/>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пассивен</w:t>
            </w:r>
          </w:p>
        </w:tc>
        <w:tc>
          <w:tcPr>
            <w:tcW w:w="607"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устойчивость</w:t>
            </w:r>
          </w:p>
          <w:p w:rsidR="00376675" w:rsidRPr="006D7AFE" w:rsidRDefault="00376675" w:rsidP="006D7AFE">
            <w:pPr>
              <w:pStyle w:val="ac"/>
              <w:ind w:left="113" w:right="113" w:firstLine="0"/>
              <w:jc w:val="left"/>
              <w:rPr>
                <w:sz w:val="20"/>
                <w:szCs w:val="20"/>
              </w:rPr>
            </w:pPr>
          </w:p>
        </w:tc>
        <w:tc>
          <w:tcPr>
            <w:tcW w:w="608" w:type="dxa"/>
            <w:gridSpan w:val="2"/>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неустойчивость</w:t>
            </w:r>
          </w:p>
        </w:tc>
        <w:tc>
          <w:tcPr>
            <w:tcW w:w="519"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творчес кий</w:t>
            </w:r>
          </w:p>
        </w:tc>
        <w:tc>
          <w:tcPr>
            <w:tcW w:w="520"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полутворческий</w:t>
            </w:r>
          </w:p>
        </w:tc>
        <w:tc>
          <w:tcPr>
            <w:tcW w:w="520"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нетворческий</w:t>
            </w:r>
          </w:p>
        </w:tc>
        <w:tc>
          <w:tcPr>
            <w:tcW w:w="567" w:type="dxa"/>
            <w:gridSpan w:val="3"/>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сложный</w:t>
            </w:r>
          </w:p>
        </w:tc>
        <w:tc>
          <w:tcPr>
            <w:tcW w:w="567" w:type="dxa"/>
            <w:gridSpan w:val="2"/>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средний</w:t>
            </w:r>
          </w:p>
        </w:tc>
        <w:tc>
          <w:tcPr>
            <w:tcW w:w="567" w:type="dxa"/>
            <w:gridSpan w:val="2"/>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простой</w:t>
            </w:r>
          </w:p>
        </w:tc>
        <w:tc>
          <w:tcPr>
            <w:tcW w:w="519"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большой</w:t>
            </w:r>
          </w:p>
        </w:tc>
        <w:tc>
          <w:tcPr>
            <w:tcW w:w="520"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средний</w:t>
            </w:r>
          </w:p>
        </w:tc>
        <w:tc>
          <w:tcPr>
            <w:tcW w:w="520"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малый</w:t>
            </w:r>
          </w:p>
        </w:tc>
        <w:tc>
          <w:tcPr>
            <w:tcW w:w="539" w:type="dxa"/>
            <w:gridSpan w:val="2"/>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высокое</w:t>
            </w:r>
          </w:p>
        </w:tc>
        <w:tc>
          <w:tcPr>
            <w:tcW w:w="548" w:type="dxa"/>
            <w:tcBorders>
              <w:top w:val="single" w:sz="4" w:space="0" w:color="000000"/>
              <w:left w:val="single" w:sz="4" w:space="0" w:color="000000"/>
              <w:bottom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среднее</w:t>
            </w:r>
          </w:p>
        </w:tc>
        <w:tc>
          <w:tcPr>
            <w:tcW w:w="558" w:type="dxa"/>
            <w:tcBorders>
              <w:top w:val="single" w:sz="4" w:space="0" w:color="000000"/>
              <w:left w:val="single" w:sz="4" w:space="0" w:color="000000"/>
              <w:bottom w:val="single" w:sz="4" w:space="0" w:color="000000"/>
              <w:right w:val="single" w:sz="4" w:space="0" w:color="000000"/>
            </w:tcBorders>
            <w:textDirection w:val="btLr"/>
            <w:vAlign w:val="bottom"/>
          </w:tcPr>
          <w:p w:rsidR="00376675" w:rsidRPr="006D7AFE" w:rsidRDefault="00376675" w:rsidP="006D7AFE">
            <w:pPr>
              <w:pStyle w:val="ac"/>
              <w:snapToGrid w:val="0"/>
              <w:ind w:left="113" w:right="113" w:firstLine="0"/>
              <w:jc w:val="left"/>
              <w:rPr>
                <w:sz w:val="20"/>
                <w:szCs w:val="20"/>
              </w:rPr>
            </w:pPr>
            <w:r w:rsidRPr="006D7AFE">
              <w:rPr>
                <w:sz w:val="20"/>
                <w:szCs w:val="20"/>
              </w:rPr>
              <w:t>низкое</w:t>
            </w: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2 кл.</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1</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w:t>
            </w: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2</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3 кл.</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1</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2</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3</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6</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7</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8</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6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r w:rsidR="00376675">
        <w:trPr>
          <w:cantSplit/>
        </w:trPr>
        <w:tc>
          <w:tcPr>
            <w:tcW w:w="1064"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9</w:t>
            </w:r>
          </w:p>
        </w:tc>
        <w:tc>
          <w:tcPr>
            <w:tcW w:w="54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07"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608"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3"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7"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641" w:type="dxa"/>
            <w:gridSpan w:val="3"/>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19"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w:t>
            </w:r>
          </w:p>
        </w:tc>
        <w:tc>
          <w:tcPr>
            <w:tcW w:w="520"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39"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5</w:t>
            </w:r>
          </w:p>
        </w:tc>
        <w:tc>
          <w:tcPr>
            <w:tcW w:w="548" w:type="dxa"/>
            <w:tcBorders>
              <w:top w:val="single" w:sz="4" w:space="0" w:color="000000"/>
              <w:left w:val="single" w:sz="4" w:space="0" w:color="000000"/>
              <w:bottom w:val="single" w:sz="4" w:space="0" w:color="000000"/>
            </w:tcBorders>
          </w:tcPr>
          <w:p w:rsidR="00376675" w:rsidRDefault="00376675">
            <w:pPr>
              <w:pStyle w:val="ac"/>
              <w:snapToGrid w:val="0"/>
              <w:ind w:firstLine="0"/>
            </w:pPr>
          </w:p>
        </w:tc>
        <w:tc>
          <w:tcPr>
            <w:tcW w:w="558"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p>
        </w:tc>
      </w:tr>
    </w:tbl>
    <w:p w:rsidR="00376675" w:rsidRDefault="00376675">
      <w:pPr>
        <w:pStyle w:val="ac"/>
      </w:pPr>
    </w:p>
    <w:p w:rsidR="00376675" w:rsidRDefault="00376675">
      <w:pPr>
        <w:pStyle w:val="ac"/>
      </w:pPr>
    </w:p>
    <w:p w:rsidR="00376675" w:rsidRDefault="00376675">
      <w:pPr>
        <w:pStyle w:val="ac"/>
        <w:spacing w:line="360" w:lineRule="auto"/>
        <w:ind w:firstLine="539"/>
      </w:pPr>
      <w:r>
        <w:t>Такой содержательный анализ работ по пятибалльной системе позволяет достаточно объективно определить не только нравственность интересов, но и личностные качества, проявляющие в том или ином виде деятельности, позволяет оценивать творческие возможности по трем уровням: высокий, средний, низкий.</w:t>
      </w:r>
    </w:p>
    <w:p w:rsidR="00376675" w:rsidRDefault="00376675">
      <w:pPr>
        <w:pStyle w:val="ac"/>
        <w:spacing w:line="360" w:lineRule="auto"/>
        <w:ind w:firstLine="539"/>
        <w:rPr>
          <w:b/>
        </w:rPr>
      </w:pPr>
      <w:r>
        <w:t xml:space="preserve">                                                                                                              Таблица 4   </w:t>
      </w:r>
      <w:r>
        <w:rPr>
          <w:b/>
        </w:rPr>
        <w:t xml:space="preserve"> </w:t>
      </w:r>
    </w:p>
    <w:tbl>
      <w:tblPr>
        <w:tblW w:w="0" w:type="auto"/>
        <w:tblInd w:w="108" w:type="dxa"/>
        <w:tblLayout w:type="fixed"/>
        <w:tblLook w:val="0000" w:firstRow="0" w:lastRow="0" w:firstColumn="0" w:lastColumn="0" w:noHBand="0" w:noVBand="0"/>
      </w:tblPr>
      <w:tblGrid>
        <w:gridCol w:w="2700"/>
        <w:gridCol w:w="1620"/>
        <w:gridCol w:w="1800"/>
        <w:gridCol w:w="1620"/>
        <w:gridCol w:w="1810"/>
      </w:tblGrid>
      <w:tr w:rsidR="00376675">
        <w:trPr>
          <w:cantSplit/>
          <w:trHeight w:hRule="exact" w:val="413"/>
        </w:trPr>
        <w:tc>
          <w:tcPr>
            <w:tcW w:w="2700" w:type="dxa"/>
            <w:vMerge w:val="restart"/>
            <w:tcBorders>
              <w:top w:val="single" w:sz="4" w:space="0" w:color="000000"/>
              <w:left w:val="single" w:sz="4" w:space="0" w:color="000000"/>
              <w:bottom w:val="single" w:sz="4" w:space="0" w:color="000000"/>
            </w:tcBorders>
          </w:tcPr>
          <w:p w:rsidR="00376675" w:rsidRDefault="00376675">
            <w:pPr>
              <w:pStyle w:val="ac"/>
              <w:snapToGrid w:val="0"/>
              <w:jc w:val="center"/>
              <w:rPr>
                <w:b/>
              </w:rPr>
            </w:pPr>
          </w:p>
          <w:p w:rsidR="00376675" w:rsidRDefault="00376675">
            <w:pPr>
              <w:pStyle w:val="ac"/>
              <w:ind w:left="612" w:hanging="2340"/>
              <w:jc w:val="center"/>
            </w:pPr>
            <w:r>
              <w:t xml:space="preserve">                         Уровни</w:t>
            </w:r>
          </w:p>
          <w:p w:rsidR="00376675" w:rsidRDefault="00376675">
            <w:pPr>
              <w:pStyle w:val="ac"/>
              <w:jc w:val="center"/>
              <w:rPr>
                <w:b/>
              </w:rPr>
            </w:pPr>
          </w:p>
          <w:p w:rsidR="00376675" w:rsidRDefault="00376675">
            <w:pPr>
              <w:pStyle w:val="ac"/>
              <w:ind w:left="-1728" w:firstLine="720"/>
              <w:jc w:val="center"/>
            </w:pPr>
            <w:r>
              <w:t xml:space="preserve">               развития</w:t>
            </w:r>
          </w:p>
          <w:p w:rsidR="00376675" w:rsidRDefault="00376675">
            <w:pPr>
              <w:pStyle w:val="ac"/>
              <w:ind w:firstLine="0"/>
              <w:jc w:val="center"/>
              <w:rPr>
                <w:b/>
              </w:rPr>
            </w:pPr>
          </w:p>
        </w:tc>
        <w:tc>
          <w:tcPr>
            <w:tcW w:w="6850" w:type="dxa"/>
            <w:gridSpan w:val="4"/>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hanging="4428"/>
              <w:jc w:val="center"/>
            </w:pPr>
            <w:r>
              <w:t xml:space="preserve">Эксп                                                            Экспериментальные классы   </w:t>
            </w:r>
          </w:p>
        </w:tc>
      </w:tr>
      <w:tr w:rsidR="00376675">
        <w:trPr>
          <w:cantSplit/>
          <w:trHeight w:hRule="exact" w:val="497"/>
        </w:trPr>
        <w:tc>
          <w:tcPr>
            <w:tcW w:w="2700" w:type="dxa"/>
            <w:vMerge/>
            <w:tcBorders>
              <w:top w:val="single" w:sz="4" w:space="0" w:color="000000"/>
              <w:left w:val="single" w:sz="4" w:space="0" w:color="000000"/>
              <w:bottom w:val="single" w:sz="4" w:space="0" w:color="000000"/>
            </w:tcBorders>
          </w:tcPr>
          <w:p w:rsidR="00376675" w:rsidRDefault="00376675"/>
        </w:tc>
        <w:tc>
          <w:tcPr>
            <w:tcW w:w="3420" w:type="dxa"/>
            <w:gridSpan w:val="2"/>
            <w:tcBorders>
              <w:top w:val="single" w:sz="4" w:space="0" w:color="000000"/>
              <w:left w:val="single" w:sz="4" w:space="0" w:color="000000"/>
              <w:bottom w:val="single" w:sz="4" w:space="0" w:color="000000"/>
            </w:tcBorders>
          </w:tcPr>
          <w:p w:rsidR="00376675" w:rsidRDefault="00376675">
            <w:pPr>
              <w:pStyle w:val="ac"/>
              <w:snapToGrid w:val="0"/>
              <w:ind w:firstLine="0"/>
            </w:pPr>
            <w:r>
              <w:rPr>
                <w:b/>
              </w:rPr>
              <w:t xml:space="preserve">                </w:t>
            </w:r>
            <w:r>
              <w:rPr>
                <w:lang w:val="en-US"/>
              </w:rPr>
              <w:t>II</w:t>
            </w:r>
            <w:r>
              <w:t xml:space="preserve"> класс</w:t>
            </w:r>
          </w:p>
        </w:tc>
        <w:tc>
          <w:tcPr>
            <w:tcW w:w="3430" w:type="dxa"/>
            <w:gridSpan w:val="2"/>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firstLine="0"/>
            </w:pPr>
            <w:r>
              <w:rPr>
                <w:b/>
              </w:rPr>
              <w:t xml:space="preserve">              </w:t>
            </w:r>
            <w:r>
              <w:t>Ш класс</w:t>
            </w:r>
          </w:p>
        </w:tc>
      </w:tr>
      <w:tr w:rsidR="00376675">
        <w:trPr>
          <w:cantSplit/>
        </w:trPr>
        <w:tc>
          <w:tcPr>
            <w:tcW w:w="2700" w:type="dxa"/>
            <w:vMerge/>
            <w:tcBorders>
              <w:top w:val="single" w:sz="4" w:space="0" w:color="000000"/>
              <w:left w:val="single" w:sz="4" w:space="0" w:color="000000"/>
              <w:bottom w:val="single" w:sz="4" w:space="0" w:color="000000"/>
            </w:tcBorders>
          </w:tcPr>
          <w:p w:rsidR="00376675" w:rsidRDefault="00376675"/>
        </w:tc>
        <w:tc>
          <w:tcPr>
            <w:tcW w:w="1620" w:type="dxa"/>
            <w:tcBorders>
              <w:top w:val="single" w:sz="4" w:space="0" w:color="000000"/>
              <w:left w:val="single" w:sz="4" w:space="0" w:color="000000"/>
              <w:bottom w:val="single" w:sz="4" w:space="0" w:color="000000"/>
            </w:tcBorders>
          </w:tcPr>
          <w:p w:rsidR="00376675" w:rsidRDefault="00376675">
            <w:pPr>
              <w:pStyle w:val="ac"/>
              <w:snapToGrid w:val="0"/>
              <w:ind w:left="432" w:hanging="540"/>
            </w:pPr>
            <w:r>
              <w:t xml:space="preserve">     Начало      года</w:t>
            </w:r>
          </w:p>
        </w:tc>
        <w:tc>
          <w:tcPr>
            <w:tcW w:w="1800" w:type="dxa"/>
            <w:tcBorders>
              <w:top w:val="single" w:sz="4" w:space="0" w:color="000000"/>
              <w:left w:val="single" w:sz="4" w:space="0" w:color="000000"/>
              <w:bottom w:val="single" w:sz="4" w:space="0" w:color="000000"/>
            </w:tcBorders>
          </w:tcPr>
          <w:p w:rsidR="00376675" w:rsidRDefault="00376675">
            <w:pPr>
              <w:pStyle w:val="ac"/>
              <w:snapToGrid w:val="0"/>
              <w:ind w:firstLine="72"/>
              <w:jc w:val="center"/>
            </w:pPr>
            <w:r>
              <w:t>Конец    года</w:t>
            </w:r>
          </w:p>
        </w:tc>
        <w:tc>
          <w:tcPr>
            <w:tcW w:w="1620" w:type="dxa"/>
            <w:tcBorders>
              <w:top w:val="single" w:sz="4" w:space="0" w:color="000000"/>
              <w:left w:val="single" w:sz="4" w:space="0" w:color="000000"/>
              <w:bottom w:val="single" w:sz="4" w:space="0" w:color="000000"/>
            </w:tcBorders>
          </w:tcPr>
          <w:p w:rsidR="00376675" w:rsidRDefault="00376675">
            <w:pPr>
              <w:pStyle w:val="ac"/>
              <w:snapToGrid w:val="0"/>
              <w:ind w:firstLine="0"/>
              <w:jc w:val="center"/>
            </w:pPr>
            <w:r>
              <w:t>Начало года</w:t>
            </w:r>
          </w:p>
        </w:tc>
        <w:tc>
          <w:tcPr>
            <w:tcW w:w="1810"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ind w:hanging="108"/>
              <w:jc w:val="center"/>
            </w:pPr>
            <w:r>
              <w:t xml:space="preserve">Конец      года </w:t>
            </w:r>
          </w:p>
        </w:tc>
      </w:tr>
      <w:tr w:rsidR="00376675">
        <w:trPr>
          <w:trHeight w:val="208"/>
        </w:trPr>
        <w:tc>
          <w:tcPr>
            <w:tcW w:w="2700" w:type="dxa"/>
            <w:tcBorders>
              <w:top w:val="single" w:sz="4" w:space="0" w:color="000000"/>
              <w:left w:val="single" w:sz="4" w:space="0" w:color="000000"/>
              <w:bottom w:val="single" w:sz="4" w:space="0" w:color="000000"/>
            </w:tcBorders>
          </w:tcPr>
          <w:p w:rsidR="00376675" w:rsidRDefault="00376675">
            <w:pPr>
              <w:pStyle w:val="ac"/>
              <w:snapToGrid w:val="0"/>
              <w:ind w:firstLine="0"/>
              <w:jc w:val="center"/>
            </w:pPr>
            <w:r>
              <w:t>Высокий</w:t>
            </w:r>
          </w:p>
        </w:tc>
        <w:tc>
          <w:tcPr>
            <w:tcW w:w="1620" w:type="dxa"/>
            <w:tcBorders>
              <w:top w:val="single" w:sz="4" w:space="0" w:color="000000"/>
              <w:left w:val="single" w:sz="4" w:space="0" w:color="000000"/>
              <w:bottom w:val="single" w:sz="4" w:space="0" w:color="000000"/>
            </w:tcBorders>
          </w:tcPr>
          <w:p w:rsidR="00376675" w:rsidRDefault="00376675">
            <w:pPr>
              <w:pStyle w:val="ac"/>
              <w:snapToGrid w:val="0"/>
              <w:rPr>
                <w:b/>
              </w:rPr>
            </w:pPr>
            <w:r>
              <w:rPr>
                <w:b/>
              </w:rPr>
              <w:t xml:space="preserve">- </w:t>
            </w:r>
          </w:p>
        </w:tc>
        <w:tc>
          <w:tcPr>
            <w:tcW w:w="1800" w:type="dxa"/>
            <w:tcBorders>
              <w:top w:val="single" w:sz="4" w:space="0" w:color="000000"/>
              <w:left w:val="single" w:sz="4" w:space="0" w:color="000000"/>
              <w:bottom w:val="single" w:sz="4" w:space="0" w:color="000000"/>
            </w:tcBorders>
          </w:tcPr>
          <w:p w:rsidR="00376675" w:rsidRDefault="00376675">
            <w:pPr>
              <w:pStyle w:val="ac"/>
              <w:snapToGrid w:val="0"/>
            </w:pPr>
            <w:r>
              <w:t>40%</w:t>
            </w:r>
          </w:p>
        </w:tc>
        <w:tc>
          <w:tcPr>
            <w:tcW w:w="1620" w:type="dxa"/>
            <w:tcBorders>
              <w:top w:val="single" w:sz="4" w:space="0" w:color="000000"/>
              <w:left w:val="single" w:sz="4" w:space="0" w:color="000000"/>
              <w:bottom w:val="single" w:sz="4" w:space="0" w:color="000000"/>
            </w:tcBorders>
          </w:tcPr>
          <w:p w:rsidR="00376675" w:rsidRDefault="00376675">
            <w:pPr>
              <w:pStyle w:val="ac"/>
              <w:snapToGrid w:val="0"/>
            </w:pPr>
            <w:r>
              <w:t>22,3%</w:t>
            </w:r>
          </w:p>
        </w:tc>
        <w:tc>
          <w:tcPr>
            <w:tcW w:w="1810"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pPr>
            <w:r>
              <w:t>44,4%</w:t>
            </w:r>
          </w:p>
        </w:tc>
      </w:tr>
      <w:tr w:rsidR="00376675">
        <w:trPr>
          <w:trHeight w:val="132"/>
        </w:trPr>
        <w:tc>
          <w:tcPr>
            <w:tcW w:w="270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Средний</w:t>
            </w:r>
          </w:p>
        </w:tc>
        <w:tc>
          <w:tcPr>
            <w:tcW w:w="162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40%</w:t>
            </w:r>
          </w:p>
        </w:tc>
        <w:tc>
          <w:tcPr>
            <w:tcW w:w="1800" w:type="dxa"/>
            <w:tcBorders>
              <w:top w:val="single" w:sz="4" w:space="0" w:color="000000"/>
              <w:left w:val="single" w:sz="4" w:space="0" w:color="000000"/>
              <w:bottom w:val="single" w:sz="4" w:space="0" w:color="000000"/>
            </w:tcBorders>
          </w:tcPr>
          <w:p w:rsidR="00376675" w:rsidRDefault="00376675">
            <w:pPr>
              <w:pStyle w:val="ac"/>
              <w:snapToGrid w:val="0"/>
              <w:ind w:firstLine="0"/>
              <w:jc w:val="center"/>
            </w:pPr>
            <w:r>
              <w:t>40%</w:t>
            </w:r>
          </w:p>
        </w:tc>
        <w:tc>
          <w:tcPr>
            <w:tcW w:w="1620" w:type="dxa"/>
            <w:tcBorders>
              <w:top w:val="single" w:sz="4" w:space="0" w:color="000000"/>
              <w:left w:val="single" w:sz="4" w:space="0" w:color="000000"/>
              <w:bottom w:val="single" w:sz="4" w:space="0" w:color="000000"/>
            </w:tcBorders>
          </w:tcPr>
          <w:p w:rsidR="00376675" w:rsidRDefault="00376675">
            <w:pPr>
              <w:pStyle w:val="ac"/>
              <w:snapToGrid w:val="0"/>
            </w:pPr>
            <w:r>
              <w:t>66,6%</w:t>
            </w:r>
          </w:p>
        </w:tc>
        <w:tc>
          <w:tcPr>
            <w:tcW w:w="1810" w:type="dxa"/>
            <w:tcBorders>
              <w:top w:val="single" w:sz="4" w:space="0" w:color="000000"/>
              <w:left w:val="single" w:sz="4" w:space="0" w:color="000000"/>
              <w:bottom w:val="single" w:sz="4" w:space="0" w:color="000000"/>
              <w:right w:val="single" w:sz="4" w:space="0" w:color="000000"/>
            </w:tcBorders>
          </w:tcPr>
          <w:p w:rsidR="00376675" w:rsidRDefault="00376675">
            <w:pPr>
              <w:snapToGrid w:val="0"/>
            </w:pPr>
            <w:r>
              <w:t xml:space="preserve">       55,6%</w:t>
            </w:r>
          </w:p>
        </w:tc>
      </w:tr>
      <w:tr w:rsidR="00376675">
        <w:trPr>
          <w:trHeight w:val="116"/>
        </w:trPr>
        <w:tc>
          <w:tcPr>
            <w:tcW w:w="2700" w:type="dxa"/>
            <w:tcBorders>
              <w:top w:val="single" w:sz="4" w:space="0" w:color="000000"/>
              <w:left w:val="single" w:sz="4" w:space="0" w:color="000000"/>
              <w:bottom w:val="single" w:sz="4" w:space="0" w:color="000000"/>
            </w:tcBorders>
          </w:tcPr>
          <w:p w:rsidR="00376675" w:rsidRDefault="00376675">
            <w:pPr>
              <w:pStyle w:val="ac"/>
              <w:snapToGrid w:val="0"/>
              <w:ind w:firstLine="0"/>
            </w:pPr>
            <w:r>
              <w:t xml:space="preserve">          Низкий</w:t>
            </w:r>
          </w:p>
        </w:tc>
        <w:tc>
          <w:tcPr>
            <w:tcW w:w="1620" w:type="dxa"/>
            <w:tcBorders>
              <w:top w:val="single" w:sz="4" w:space="0" w:color="000000"/>
              <w:left w:val="single" w:sz="4" w:space="0" w:color="000000"/>
              <w:bottom w:val="single" w:sz="4" w:space="0" w:color="000000"/>
            </w:tcBorders>
          </w:tcPr>
          <w:p w:rsidR="00376675" w:rsidRDefault="00376675">
            <w:pPr>
              <w:pStyle w:val="ac"/>
              <w:snapToGrid w:val="0"/>
            </w:pPr>
            <w:r>
              <w:t xml:space="preserve"> 60 %</w:t>
            </w:r>
          </w:p>
        </w:tc>
        <w:tc>
          <w:tcPr>
            <w:tcW w:w="1800" w:type="dxa"/>
            <w:tcBorders>
              <w:top w:val="single" w:sz="4" w:space="0" w:color="000000"/>
              <w:left w:val="single" w:sz="4" w:space="0" w:color="000000"/>
              <w:bottom w:val="single" w:sz="4" w:space="0" w:color="000000"/>
            </w:tcBorders>
          </w:tcPr>
          <w:p w:rsidR="00376675" w:rsidRDefault="00376675">
            <w:pPr>
              <w:pStyle w:val="ac"/>
              <w:snapToGrid w:val="0"/>
            </w:pPr>
            <w:r>
              <w:t>20%</w:t>
            </w:r>
          </w:p>
        </w:tc>
        <w:tc>
          <w:tcPr>
            <w:tcW w:w="1620" w:type="dxa"/>
            <w:tcBorders>
              <w:top w:val="single" w:sz="4" w:space="0" w:color="000000"/>
              <w:left w:val="single" w:sz="4" w:space="0" w:color="000000"/>
              <w:bottom w:val="single" w:sz="4" w:space="0" w:color="000000"/>
            </w:tcBorders>
          </w:tcPr>
          <w:p w:rsidR="00376675" w:rsidRDefault="00376675">
            <w:pPr>
              <w:pStyle w:val="ac"/>
              <w:snapToGrid w:val="0"/>
            </w:pPr>
            <w:r>
              <w:t>11,1%</w:t>
            </w:r>
          </w:p>
        </w:tc>
        <w:tc>
          <w:tcPr>
            <w:tcW w:w="1810"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pPr>
            <w:r>
              <w:t>-</w:t>
            </w:r>
          </w:p>
        </w:tc>
      </w:tr>
    </w:tbl>
    <w:p w:rsidR="00376675" w:rsidRDefault="00376675">
      <w:pPr>
        <w:pStyle w:val="ac"/>
        <w:spacing w:line="360" w:lineRule="auto"/>
        <w:ind w:firstLine="539"/>
      </w:pPr>
    </w:p>
    <w:p w:rsidR="00376675" w:rsidRDefault="00376675">
      <w:pPr>
        <w:pStyle w:val="ac"/>
        <w:spacing w:line="360" w:lineRule="auto"/>
        <w:ind w:firstLine="539"/>
      </w:pPr>
      <w:r>
        <w:t xml:space="preserve">По результатам трех экспериментальных методик установлено, что у учащихся, занимавшихся в  художественном кружке, в конце года уровень развития творческих способностей возрос, суммарные показатели достоверно увеличились после проведенного обучения. Специальное обучение положительно повлияло на развитие оригинальности мышления и на тщательность обработки идеи. Учащиеся художественного класса отличаются быстротой и гибкостью мышления. На основе русских народных сказок у учащихся развиваются воображения – способности, без которой невозможна ни умственная деятельность ребенка в период школьного обучения, ни любая творческая деятельность взрослого. Уровень художественно-творческого развития учащихся выявил, что учащиеся обладают качествами, из которых складываются творческие способности.      </w:t>
      </w: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539"/>
      </w:pPr>
    </w:p>
    <w:p w:rsidR="00376675" w:rsidRDefault="00376675">
      <w:pPr>
        <w:pStyle w:val="ac"/>
        <w:spacing w:line="360" w:lineRule="auto"/>
        <w:ind w:firstLine="0"/>
        <w:rPr>
          <w:b/>
        </w:rPr>
      </w:pPr>
      <w:r>
        <w:rPr>
          <w:b/>
        </w:rPr>
        <w:t>2.3. Организационно – педагогические условия развития художественно-творческих способностей детей младшего школьного возраста в процессе внеклассной деятельности</w:t>
      </w:r>
    </w:p>
    <w:p w:rsidR="00376675" w:rsidRDefault="00376675">
      <w:pPr>
        <w:pStyle w:val="ac"/>
        <w:spacing w:line="360" w:lineRule="auto"/>
        <w:ind w:firstLine="0"/>
        <w:rPr>
          <w:b/>
        </w:rPr>
      </w:pPr>
    </w:p>
    <w:p w:rsidR="00376675" w:rsidRDefault="00376675">
      <w:pPr>
        <w:pStyle w:val="ac"/>
        <w:spacing w:line="360" w:lineRule="auto"/>
      </w:pPr>
      <w:r>
        <w:t>С целью осуществления разностороннего художественно-творческого развития детей в общеобразовательных учреждениях создаются художественные студии, кружки, эстетические центры. Руководство развитием художественного детского творчества требует не только знания законов художественного творчества, но и знания психолого-педагогических основ развития детского творчества, и знания психологии ребенка, его индивидуальных особенностей, и учета возможностей работы с детьми в условиях студии или кружка. Поэтому, каждому, кто хотел бы работать с детьми в этих условиях, целесообразнее пройти подготовку на специальных курсах, где художники получат знания в области педагогики и психологии ребенка и познакомятся с условиями развития детского творчества. Педагоги, наряду с пополнением своих знаний, получат навыки и умения в художественной деятельности. Руководителям кружков, студий и центров необходимо постоянно повышать свою психолого-педагогическую культуру. Эффективность деятельности работы кружков по изобразительному искусству во многом зависит от творческой работы педагога и от условий, созданных для развития творчества детей.</w:t>
      </w:r>
    </w:p>
    <w:p w:rsidR="00376675" w:rsidRDefault="00376675">
      <w:pPr>
        <w:pStyle w:val="ac"/>
        <w:spacing w:line="360" w:lineRule="auto"/>
      </w:pPr>
      <w:r>
        <w:t>Изобразительная деятельность – художественно-творческая деятельность. Основная задача заключается в том, чтобы развить эстетические чувства, эстетические представления, эстетические взгляды на мир, научить детей создавать своими руками рисунок, аппликацию, лепку, конструирование и т.п., предоставить детям возможность познать радость созидания, радость творчества, получить удовлетворение от творческой деятельности.</w:t>
      </w:r>
    </w:p>
    <w:p w:rsidR="00376675" w:rsidRDefault="00376675">
      <w:pPr>
        <w:pStyle w:val="ac"/>
        <w:spacing w:line="360" w:lineRule="auto"/>
        <w:ind w:firstLine="0"/>
      </w:pPr>
      <w:r>
        <w:rPr>
          <w:b/>
        </w:rPr>
        <w:t xml:space="preserve">       </w:t>
      </w:r>
      <w:r>
        <w:t>Сказка универсальна по своей структуре и функции. Она развивает как познавательную, сферу школьника: мышление, воображение, речь, так и личностную. Раскрывает взаимосвязь поколений, отношение человека к природе. Поэтому универсальную методику  оценки эффективности подобрать достаточно сложно. При проведении занятий по мотивам русских народных сказок мы отслеживали методом наблюдения активность учащихся на занятиях, а также проводили тест-диагностику настроения, оценивая тем самым степень удовлетворенности детей собственной работой на занятии, успешностью занятия в целом.</w:t>
      </w: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jc w:val="center"/>
        <w:rPr>
          <w:i/>
          <w:u w:val="single"/>
        </w:rPr>
      </w:pPr>
      <w:r>
        <w:rPr>
          <w:i/>
          <w:u w:val="single"/>
        </w:rPr>
        <w:t xml:space="preserve">План внеклассной работы кружка по изобразительному искусству с учащимися </w:t>
      </w:r>
      <w:r>
        <w:rPr>
          <w:i/>
          <w:u w:val="single"/>
          <w:lang w:val="en-US"/>
        </w:rPr>
        <w:t>II</w:t>
      </w:r>
      <w:r>
        <w:rPr>
          <w:i/>
          <w:u w:val="single"/>
        </w:rPr>
        <w:t xml:space="preserve"> – </w:t>
      </w:r>
      <w:r>
        <w:rPr>
          <w:i/>
          <w:u w:val="single"/>
          <w:lang w:val="en-US"/>
        </w:rPr>
        <w:t>III</w:t>
      </w:r>
      <w:r>
        <w:rPr>
          <w:i/>
          <w:u w:val="single"/>
        </w:rPr>
        <w:t xml:space="preserve"> классов на основе русских народных сказок</w:t>
      </w:r>
    </w:p>
    <w:p w:rsidR="00376675" w:rsidRDefault="00376675">
      <w:pPr>
        <w:pStyle w:val="ac"/>
        <w:spacing w:line="360" w:lineRule="auto"/>
        <w:ind w:firstLine="0"/>
        <w:jc w:val="left"/>
      </w:pPr>
    </w:p>
    <w:tbl>
      <w:tblPr>
        <w:tblW w:w="0" w:type="auto"/>
        <w:tblInd w:w="-5" w:type="dxa"/>
        <w:tblLayout w:type="fixed"/>
        <w:tblLook w:val="0000" w:firstRow="0" w:lastRow="0" w:firstColumn="0" w:lastColumn="0" w:noHBand="0" w:noVBand="0"/>
      </w:tblPr>
      <w:tblGrid>
        <w:gridCol w:w="1344"/>
        <w:gridCol w:w="897"/>
        <w:gridCol w:w="1935"/>
        <w:gridCol w:w="3059"/>
        <w:gridCol w:w="2603"/>
      </w:tblGrid>
      <w:tr w:rsidR="00376675">
        <w:trPr>
          <w:cantSplit/>
          <w:trHeight w:val="1134"/>
        </w:trPr>
        <w:tc>
          <w:tcPr>
            <w:tcW w:w="1344" w:type="dxa"/>
            <w:tcBorders>
              <w:top w:val="single" w:sz="4" w:space="0" w:color="000000"/>
              <w:left w:val="single" w:sz="4" w:space="0" w:color="000000"/>
              <w:bottom w:val="single" w:sz="4" w:space="0" w:color="000000"/>
            </w:tcBorders>
            <w:vAlign w:val="center"/>
          </w:tcPr>
          <w:p w:rsidR="00376675" w:rsidRDefault="00376675">
            <w:pPr>
              <w:pStyle w:val="ac"/>
              <w:snapToGrid w:val="0"/>
              <w:spacing w:line="360" w:lineRule="auto"/>
              <w:ind w:firstLine="0"/>
              <w:jc w:val="center"/>
            </w:pPr>
            <w:r>
              <w:t>№ четверти</w:t>
            </w:r>
          </w:p>
        </w:tc>
        <w:tc>
          <w:tcPr>
            <w:tcW w:w="897" w:type="dxa"/>
            <w:tcBorders>
              <w:top w:val="single" w:sz="4" w:space="0" w:color="000000"/>
              <w:left w:val="single" w:sz="4" w:space="0" w:color="000000"/>
              <w:bottom w:val="single" w:sz="4" w:space="0" w:color="000000"/>
            </w:tcBorders>
            <w:vAlign w:val="center"/>
          </w:tcPr>
          <w:p w:rsidR="00376675" w:rsidRDefault="00376675">
            <w:pPr>
              <w:pStyle w:val="ac"/>
              <w:snapToGrid w:val="0"/>
              <w:spacing w:line="360" w:lineRule="auto"/>
              <w:ind w:firstLine="0"/>
              <w:jc w:val="center"/>
            </w:pPr>
            <w:r>
              <w:t>№ урока</w:t>
            </w:r>
          </w:p>
        </w:tc>
        <w:tc>
          <w:tcPr>
            <w:tcW w:w="1935" w:type="dxa"/>
            <w:tcBorders>
              <w:top w:val="single" w:sz="4" w:space="0" w:color="000000"/>
              <w:left w:val="single" w:sz="4" w:space="0" w:color="000000"/>
              <w:bottom w:val="single" w:sz="4" w:space="0" w:color="000000"/>
            </w:tcBorders>
            <w:vAlign w:val="center"/>
          </w:tcPr>
          <w:p w:rsidR="00376675" w:rsidRDefault="00376675">
            <w:pPr>
              <w:pStyle w:val="ac"/>
              <w:snapToGrid w:val="0"/>
              <w:spacing w:line="360" w:lineRule="auto"/>
              <w:ind w:firstLine="0"/>
              <w:jc w:val="center"/>
            </w:pPr>
            <w:r>
              <w:t>Вид и содержание занятия</w:t>
            </w:r>
          </w:p>
        </w:tc>
        <w:tc>
          <w:tcPr>
            <w:tcW w:w="3059" w:type="dxa"/>
            <w:tcBorders>
              <w:top w:val="single" w:sz="4" w:space="0" w:color="000000"/>
              <w:left w:val="single" w:sz="4" w:space="0" w:color="000000"/>
              <w:bottom w:val="single" w:sz="4" w:space="0" w:color="000000"/>
            </w:tcBorders>
            <w:vAlign w:val="center"/>
          </w:tcPr>
          <w:p w:rsidR="00376675" w:rsidRDefault="00376675">
            <w:pPr>
              <w:pStyle w:val="ac"/>
              <w:snapToGrid w:val="0"/>
              <w:spacing w:line="360" w:lineRule="auto"/>
              <w:ind w:firstLine="0"/>
              <w:jc w:val="center"/>
            </w:pPr>
            <w:r>
              <w:t>Цели и задачи занятия</w:t>
            </w:r>
          </w:p>
        </w:tc>
        <w:tc>
          <w:tcPr>
            <w:tcW w:w="2603" w:type="dxa"/>
            <w:tcBorders>
              <w:top w:val="single" w:sz="4" w:space="0" w:color="000000"/>
              <w:left w:val="single" w:sz="4" w:space="0" w:color="000000"/>
              <w:bottom w:val="single" w:sz="4" w:space="0" w:color="000000"/>
              <w:right w:val="single" w:sz="4" w:space="0" w:color="000000"/>
            </w:tcBorders>
            <w:vAlign w:val="center"/>
          </w:tcPr>
          <w:p w:rsidR="00376675" w:rsidRDefault="00376675">
            <w:pPr>
              <w:pStyle w:val="ac"/>
              <w:snapToGrid w:val="0"/>
              <w:spacing w:line="360" w:lineRule="auto"/>
              <w:ind w:firstLine="0"/>
              <w:jc w:val="center"/>
            </w:pPr>
            <w:r>
              <w:t>Материал к занятию</w:t>
            </w:r>
          </w:p>
        </w:tc>
      </w:tr>
      <w:tr w:rsidR="00376675">
        <w:tc>
          <w:tcPr>
            <w:tcW w:w="1344" w:type="dxa"/>
            <w:tcBorders>
              <w:top w:val="single" w:sz="4" w:space="0" w:color="000000"/>
              <w:left w:val="single" w:sz="4" w:space="0" w:color="000000"/>
              <w:bottom w:val="single" w:sz="4" w:space="0" w:color="000000"/>
            </w:tcBorders>
            <w:vAlign w:val="bottom"/>
          </w:tcPr>
          <w:p w:rsidR="00376675" w:rsidRDefault="00376675">
            <w:pPr>
              <w:pStyle w:val="ac"/>
              <w:snapToGrid w:val="0"/>
              <w:spacing w:line="360" w:lineRule="auto"/>
              <w:ind w:firstLine="0"/>
              <w:jc w:val="center"/>
            </w:pPr>
            <w:r>
              <w:t>1</w:t>
            </w:r>
          </w:p>
        </w:tc>
        <w:tc>
          <w:tcPr>
            <w:tcW w:w="897" w:type="dxa"/>
            <w:tcBorders>
              <w:top w:val="single" w:sz="4" w:space="0" w:color="000000"/>
              <w:left w:val="single" w:sz="4" w:space="0" w:color="000000"/>
              <w:bottom w:val="single" w:sz="4" w:space="0" w:color="000000"/>
            </w:tcBorders>
            <w:vAlign w:val="bottom"/>
          </w:tcPr>
          <w:p w:rsidR="00376675" w:rsidRDefault="00376675">
            <w:pPr>
              <w:pStyle w:val="ac"/>
              <w:snapToGrid w:val="0"/>
              <w:spacing w:line="360" w:lineRule="auto"/>
              <w:ind w:firstLine="0"/>
              <w:jc w:val="center"/>
            </w:pPr>
            <w:r>
              <w:t>2</w:t>
            </w:r>
          </w:p>
        </w:tc>
        <w:tc>
          <w:tcPr>
            <w:tcW w:w="1935" w:type="dxa"/>
            <w:tcBorders>
              <w:top w:val="single" w:sz="4" w:space="0" w:color="000000"/>
              <w:left w:val="single" w:sz="4" w:space="0" w:color="000000"/>
              <w:bottom w:val="single" w:sz="4" w:space="0" w:color="000000"/>
            </w:tcBorders>
            <w:vAlign w:val="bottom"/>
          </w:tcPr>
          <w:p w:rsidR="00376675" w:rsidRDefault="00376675">
            <w:pPr>
              <w:pStyle w:val="ac"/>
              <w:snapToGrid w:val="0"/>
              <w:spacing w:line="360" w:lineRule="auto"/>
              <w:ind w:firstLine="0"/>
              <w:jc w:val="center"/>
            </w:pPr>
            <w:r>
              <w:t>3</w:t>
            </w:r>
          </w:p>
        </w:tc>
        <w:tc>
          <w:tcPr>
            <w:tcW w:w="3059" w:type="dxa"/>
            <w:tcBorders>
              <w:top w:val="single" w:sz="4" w:space="0" w:color="000000"/>
              <w:left w:val="single" w:sz="4" w:space="0" w:color="000000"/>
              <w:bottom w:val="single" w:sz="4" w:space="0" w:color="000000"/>
            </w:tcBorders>
            <w:vAlign w:val="bottom"/>
          </w:tcPr>
          <w:p w:rsidR="00376675" w:rsidRDefault="00376675">
            <w:pPr>
              <w:pStyle w:val="ac"/>
              <w:snapToGrid w:val="0"/>
              <w:spacing w:line="360" w:lineRule="auto"/>
              <w:ind w:firstLine="0"/>
              <w:jc w:val="center"/>
            </w:pPr>
            <w:r>
              <w:t>4</w:t>
            </w:r>
          </w:p>
        </w:tc>
        <w:tc>
          <w:tcPr>
            <w:tcW w:w="2603" w:type="dxa"/>
            <w:tcBorders>
              <w:top w:val="single" w:sz="4" w:space="0" w:color="000000"/>
              <w:left w:val="single" w:sz="4" w:space="0" w:color="000000"/>
              <w:bottom w:val="single" w:sz="4" w:space="0" w:color="000000"/>
              <w:right w:val="single" w:sz="4" w:space="0" w:color="000000"/>
            </w:tcBorders>
            <w:vAlign w:val="bottom"/>
          </w:tcPr>
          <w:p w:rsidR="00376675" w:rsidRDefault="00376675">
            <w:pPr>
              <w:pStyle w:val="ac"/>
              <w:snapToGrid w:val="0"/>
              <w:spacing w:line="360" w:lineRule="auto"/>
              <w:ind w:firstLine="0"/>
              <w:jc w:val="center"/>
            </w:pPr>
            <w:r>
              <w:t>5</w:t>
            </w:r>
          </w:p>
        </w:tc>
      </w:tr>
      <w:tr w:rsidR="00376675">
        <w:trPr>
          <w:trHeight w:val="5379"/>
        </w:trPr>
        <w:tc>
          <w:tcPr>
            <w:tcW w:w="1344" w:type="dxa"/>
            <w:tcBorders>
              <w:top w:val="single" w:sz="4" w:space="0" w:color="000000"/>
              <w:left w:val="single" w:sz="4" w:space="0" w:color="000000"/>
              <w:bottom w:val="single" w:sz="4" w:space="0" w:color="000000"/>
            </w:tcBorders>
          </w:tcPr>
          <w:p w:rsidR="00376675" w:rsidRDefault="00376675">
            <w:pPr>
              <w:pStyle w:val="ac"/>
              <w:snapToGrid w:val="0"/>
              <w:spacing w:line="360" w:lineRule="auto"/>
              <w:ind w:firstLine="0"/>
              <w:jc w:val="left"/>
            </w:pPr>
            <w:r>
              <w:rPr>
                <w:lang w:val="en-US"/>
              </w:rPr>
              <w:t>I</w:t>
            </w:r>
            <w:r>
              <w:t xml:space="preserve"> четверть</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Default="00376675">
            <w:pPr>
              <w:pStyle w:val="ac"/>
              <w:spacing w:line="360" w:lineRule="auto"/>
              <w:ind w:firstLine="0"/>
              <w:jc w:val="left"/>
            </w:pPr>
            <w:r>
              <w:rPr>
                <w:lang w:val="en-US"/>
              </w:rPr>
              <w:t>II</w:t>
            </w:r>
            <w:r>
              <w:t xml:space="preserve"> четверть</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Default="00376675">
            <w:pPr>
              <w:pStyle w:val="ac"/>
              <w:spacing w:line="360" w:lineRule="auto"/>
              <w:ind w:firstLine="0"/>
              <w:jc w:val="left"/>
            </w:pPr>
            <w:r>
              <w:rPr>
                <w:lang w:val="en-US"/>
              </w:rPr>
              <w:t>III</w:t>
            </w:r>
            <w:r>
              <w:t xml:space="preserve"> четверть</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Default="00376675">
            <w:pPr>
              <w:pStyle w:val="ac"/>
              <w:spacing w:line="360" w:lineRule="auto"/>
              <w:ind w:firstLine="0"/>
              <w:jc w:val="left"/>
            </w:pPr>
            <w:r>
              <w:rPr>
                <w:lang w:val="en-US"/>
              </w:rPr>
              <w:t>IV</w:t>
            </w:r>
            <w:r>
              <w:t xml:space="preserve"> четверть</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tc>
        <w:tc>
          <w:tcPr>
            <w:tcW w:w="897" w:type="dxa"/>
            <w:tcBorders>
              <w:top w:val="single" w:sz="4" w:space="0" w:color="000000"/>
              <w:left w:val="single" w:sz="4" w:space="0" w:color="000000"/>
              <w:bottom w:val="single" w:sz="4" w:space="0" w:color="000000"/>
            </w:tcBorders>
          </w:tcPr>
          <w:p w:rsidR="00376675" w:rsidRDefault="00376675">
            <w:pPr>
              <w:pStyle w:val="ac"/>
              <w:snapToGrid w:val="0"/>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1.</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center"/>
            </w:pPr>
            <w:r>
              <w:t>2.</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center"/>
            </w:pPr>
          </w:p>
          <w:p w:rsidR="00376675" w:rsidRDefault="00376675">
            <w:pPr>
              <w:pStyle w:val="ac"/>
              <w:spacing w:line="360" w:lineRule="auto"/>
              <w:ind w:firstLine="0"/>
              <w:jc w:val="center"/>
            </w:pPr>
            <w:r>
              <w:t>3.</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center"/>
            </w:pPr>
          </w:p>
          <w:p w:rsidR="00376675" w:rsidRDefault="00376675">
            <w:pPr>
              <w:pStyle w:val="ac"/>
              <w:spacing w:line="360" w:lineRule="auto"/>
              <w:ind w:firstLine="0"/>
              <w:jc w:val="center"/>
            </w:pPr>
          </w:p>
          <w:p w:rsidR="00376675" w:rsidRDefault="00376675">
            <w:pPr>
              <w:pStyle w:val="ac"/>
              <w:spacing w:line="360" w:lineRule="auto"/>
              <w:ind w:firstLine="0"/>
              <w:jc w:val="center"/>
            </w:pPr>
          </w:p>
          <w:p w:rsidR="00376675" w:rsidRDefault="00376675">
            <w:pPr>
              <w:pStyle w:val="ac"/>
              <w:spacing w:line="360" w:lineRule="auto"/>
              <w:ind w:firstLine="0"/>
              <w:jc w:val="center"/>
            </w:pPr>
          </w:p>
          <w:p w:rsidR="00376675" w:rsidRDefault="00376675">
            <w:pPr>
              <w:pStyle w:val="ac"/>
              <w:spacing w:line="360" w:lineRule="auto"/>
              <w:ind w:firstLine="0"/>
              <w:jc w:val="center"/>
            </w:pPr>
            <w:r>
              <w:t>4.</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center"/>
            </w:pPr>
            <w:r>
              <w:t>5.</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center"/>
            </w:pPr>
          </w:p>
          <w:p w:rsidR="00376675" w:rsidRDefault="00376675">
            <w:pPr>
              <w:pStyle w:val="ac"/>
              <w:spacing w:line="360" w:lineRule="auto"/>
              <w:ind w:firstLine="0"/>
              <w:jc w:val="center"/>
            </w:pPr>
            <w:r>
              <w:t>6.</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7.</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center"/>
            </w:pPr>
          </w:p>
          <w:p w:rsidR="00376675" w:rsidRDefault="00376675">
            <w:pPr>
              <w:pStyle w:val="ac"/>
              <w:spacing w:line="360" w:lineRule="auto"/>
              <w:ind w:firstLine="0"/>
              <w:jc w:val="center"/>
            </w:pPr>
            <w:r>
              <w:t>8.</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 xml:space="preserve">  9.</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1/10</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2/11</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3/12</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center"/>
            </w:pPr>
            <w:r>
              <w:t>4/13</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5/14</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6/15</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1/16</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2/17</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3/18</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4/19</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5/20</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6/21</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 xml:space="preserve"> 7/22</w:t>
            </w:r>
          </w:p>
          <w:p w:rsidR="00376675" w:rsidRDefault="00376675">
            <w:pPr>
              <w:pStyle w:val="ac"/>
              <w:spacing w:line="360" w:lineRule="auto"/>
              <w:ind w:firstLine="0"/>
              <w:jc w:val="left"/>
            </w:pPr>
            <w:r>
              <w:t xml:space="preserve">  8/23</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9/24</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 xml:space="preserve"> 1/25</w:t>
            </w:r>
          </w:p>
          <w:p w:rsidR="00376675" w:rsidRDefault="00376675">
            <w:pPr>
              <w:pStyle w:val="ac"/>
              <w:spacing w:line="360" w:lineRule="auto"/>
              <w:ind w:firstLine="0"/>
              <w:jc w:val="left"/>
            </w:pPr>
            <w:r>
              <w:t xml:space="preserve">  2/26</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3/27</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4/28</w:t>
            </w:r>
          </w:p>
          <w:p w:rsidR="00376675" w:rsidRDefault="00376675">
            <w:pPr>
              <w:pStyle w:val="ac"/>
              <w:spacing w:line="360" w:lineRule="auto"/>
              <w:ind w:firstLine="0"/>
              <w:jc w:val="left"/>
            </w:pPr>
            <w:r>
              <w:t xml:space="preserve"> 5/29</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r>
              <w:t>6/30</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p w:rsidR="00376675" w:rsidRDefault="00376675">
            <w:pPr>
              <w:pStyle w:val="ac"/>
              <w:spacing w:line="360" w:lineRule="auto"/>
              <w:ind w:firstLine="0"/>
              <w:jc w:val="left"/>
            </w:pPr>
          </w:p>
          <w:p w:rsidR="00376675" w:rsidRDefault="00376675">
            <w:pPr>
              <w:pStyle w:val="ac"/>
              <w:spacing w:line="360" w:lineRule="auto"/>
              <w:ind w:firstLine="0"/>
              <w:jc w:val="left"/>
            </w:pPr>
            <w:r>
              <w:t>7/31</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 </w:t>
            </w:r>
          </w:p>
        </w:tc>
        <w:tc>
          <w:tcPr>
            <w:tcW w:w="1935" w:type="dxa"/>
            <w:tcBorders>
              <w:top w:val="single" w:sz="4" w:space="0" w:color="000000"/>
              <w:left w:val="single" w:sz="4" w:space="0" w:color="000000"/>
              <w:bottom w:val="single" w:sz="4" w:space="0" w:color="000000"/>
            </w:tcBorders>
          </w:tcPr>
          <w:p w:rsidR="00376675" w:rsidRDefault="00376675">
            <w:pPr>
              <w:pStyle w:val="ac"/>
              <w:snapToGrid w:val="0"/>
              <w:spacing w:line="360" w:lineRule="auto"/>
              <w:ind w:firstLine="0"/>
              <w:jc w:val="left"/>
            </w:pPr>
            <w:r>
              <w:rPr>
                <w:lang w:val="en-US"/>
              </w:rPr>
              <w:t>I</w:t>
            </w:r>
            <w:r>
              <w:t>.Рисование с образца.</w:t>
            </w:r>
          </w:p>
          <w:p w:rsidR="00376675" w:rsidRDefault="00376675">
            <w:pPr>
              <w:pStyle w:val="ac"/>
              <w:spacing w:line="360" w:lineRule="auto"/>
              <w:ind w:firstLine="0"/>
              <w:jc w:val="left"/>
            </w:pPr>
            <w:r>
              <w:t>«Сказочное дерево».</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Коллективная работа.</w:t>
            </w:r>
          </w:p>
          <w:p w:rsidR="00376675" w:rsidRDefault="00376675">
            <w:pPr>
              <w:pStyle w:val="ac"/>
              <w:spacing w:line="360" w:lineRule="auto"/>
              <w:ind w:firstLine="0"/>
              <w:jc w:val="left"/>
            </w:pPr>
            <w:r>
              <w:t>«Сказочные цветы для царевны Несмеяны».</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Аппликация.</w:t>
            </w:r>
          </w:p>
          <w:p w:rsidR="00376675" w:rsidRDefault="00376675">
            <w:pPr>
              <w:pStyle w:val="ac"/>
              <w:spacing w:line="360" w:lineRule="auto"/>
              <w:ind w:firstLine="0"/>
              <w:jc w:val="left"/>
            </w:pPr>
            <w:r>
              <w:t>«Сказочные птицы» - картина-панно.</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«Сказочные животные».</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Аппликация.</w:t>
            </w:r>
          </w:p>
          <w:p w:rsidR="00376675" w:rsidRDefault="00376675">
            <w:pPr>
              <w:pStyle w:val="ac"/>
              <w:spacing w:line="360" w:lineRule="auto"/>
              <w:ind w:firstLine="0"/>
              <w:jc w:val="left"/>
            </w:pPr>
            <w:r>
              <w:t>«Сказочные рыбки».</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«Сказочные герои».</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Аппликация.</w:t>
            </w:r>
          </w:p>
          <w:p w:rsidR="00376675" w:rsidRDefault="00376675">
            <w:pPr>
              <w:pStyle w:val="ac"/>
              <w:spacing w:line="360" w:lineRule="auto"/>
              <w:ind w:firstLine="0"/>
              <w:jc w:val="left"/>
            </w:pPr>
            <w:r>
              <w:t>«Сказочный дворец».</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Default="00376675">
            <w:pPr>
              <w:pStyle w:val="ac"/>
              <w:spacing w:line="360" w:lineRule="auto"/>
              <w:ind w:firstLine="0"/>
              <w:jc w:val="left"/>
            </w:pPr>
            <w:r>
              <w:rPr>
                <w:lang w:val="en-US"/>
              </w:rPr>
              <w:t>III</w:t>
            </w:r>
            <w:r>
              <w:t>.Рисование с натуры.</w:t>
            </w:r>
          </w:p>
          <w:p w:rsidR="00376675" w:rsidRDefault="00376675">
            <w:pPr>
              <w:pStyle w:val="ac"/>
              <w:spacing w:line="360" w:lineRule="auto"/>
              <w:ind w:firstLine="0"/>
              <w:jc w:val="left"/>
            </w:pPr>
            <w:r>
              <w:t>«Злые сказочные герои».</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«Добрые герои сказок».</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Лепка.</w:t>
            </w:r>
          </w:p>
          <w:p w:rsidR="00376675" w:rsidRDefault="00376675">
            <w:pPr>
              <w:pStyle w:val="ac"/>
              <w:spacing w:line="360" w:lineRule="auto"/>
              <w:ind w:firstLine="0"/>
              <w:jc w:val="left"/>
            </w:pPr>
            <w:r>
              <w:t>Волшебные герои.</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Русский орнамент.</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Русские костюмы по мотивам русских народных сказок.</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«Волшебный лес».</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Pr="00105E3A" w:rsidRDefault="00376675">
            <w:pPr>
              <w:pStyle w:val="ac"/>
              <w:spacing w:line="360" w:lineRule="auto"/>
              <w:ind w:firstLine="0"/>
              <w:jc w:val="left"/>
            </w:pPr>
          </w:p>
          <w:p w:rsidR="00376675" w:rsidRDefault="00376675">
            <w:pPr>
              <w:pStyle w:val="ac"/>
              <w:spacing w:line="360" w:lineRule="auto"/>
              <w:ind w:firstLine="0"/>
              <w:jc w:val="left"/>
            </w:pPr>
            <w:r>
              <w:rPr>
                <w:lang w:val="en-US"/>
              </w:rPr>
              <w:t>III</w:t>
            </w:r>
            <w:r>
              <w:t>.Работа над композицией.</w:t>
            </w:r>
          </w:p>
          <w:p w:rsidR="00376675" w:rsidRDefault="00376675">
            <w:pPr>
              <w:pStyle w:val="ac"/>
              <w:spacing w:line="360" w:lineRule="auto"/>
              <w:ind w:firstLine="0"/>
              <w:jc w:val="left"/>
            </w:pPr>
            <w:r>
              <w:t>Коллективная работа.</w:t>
            </w:r>
          </w:p>
          <w:p w:rsidR="00376675" w:rsidRDefault="00376675">
            <w:pPr>
              <w:pStyle w:val="ac"/>
              <w:spacing w:line="360" w:lineRule="auto"/>
              <w:ind w:firstLine="0"/>
              <w:jc w:val="left"/>
            </w:pPr>
            <w:r>
              <w:t>«Сказочное царство».</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«Маска, ты кто?»</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Иллюстрация к русской народной сказке «Лисичка-сестричка и волк».</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Коллективная работа.</w:t>
            </w:r>
          </w:p>
          <w:p w:rsidR="00376675" w:rsidRDefault="00376675">
            <w:pPr>
              <w:pStyle w:val="ac"/>
              <w:spacing w:line="360" w:lineRule="auto"/>
              <w:ind w:firstLine="0"/>
              <w:jc w:val="left"/>
            </w:pPr>
            <w:r>
              <w:t>Иллюстрация к русской народной сказке «Царевна-лягушка».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«Моя любимая сказка».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«Мой любимый сказочный  герой».</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Конструирова</w:t>
            </w:r>
          </w:p>
          <w:p w:rsidR="00376675" w:rsidRDefault="00376675">
            <w:pPr>
              <w:pStyle w:val="ac"/>
              <w:spacing w:line="360" w:lineRule="auto"/>
              <w:ind w:firstLine="0"/>
              <w:jc w:val="left"/>
            </w:pPr>
            <w:r>
              <w:t>ние.</w:t>
            </w:r>
          </w:p>
          <w:p w:rsidR="00376675" w:rsidRDefault="00376675">
            <w:pPr>
              <w:pStyle w:val="ac"/>
              <w:spacing w:line="360" w:lineRule="auto"/>
              <w:ind w:firstLine="0"/>
              <w:jc w:val="left"/>
            </w:pPr>
            <w:r>
              <w:t>«Подводный сказочный мир».</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Натюрморт к русской народной сказке.</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«Моя сказочная книжка».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«Авторская сказка».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Иллюстрирова</w:t>
            </w:r>
          </w:p>
          <w:p w:rsidR="00376675" w:rsidRDefault="00376675">
            <w:pPr>
              <w:pStyle w:val="ac"/>
              <w:spacing w:line="360" w:lineRule="auto"/>
              <w:ind w:firstLine="0"/>
              <w:jc w:val="left"/>
            </w:pPr>
            <w:r>
              <w:t>ние сказки «Лисичка со скалочкой» (се</w:t>
            </w:r>
          </w:p>
          <w:p w:rsidR="00376675" w:rsidRDefault="00376675">
            <w:pPr>
              <w:pStyle w:val="ac"/>
              <w:spacing w:line="360" w:lineRule="auto"/>
              <w:ind w:firstLine="0"/>
              <w:jc w:val="left"/>
            </w:pPr>
            <w:r>
              <w:t>рии открыток).</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Лепка.</w:t>
            </w:r>
          </w:p>
          <w:p w:rsidR="00376675" w:rsidRDefault="00376675">
            <w:pPr>
              <w:pStyle w:val="ac"/>
              <w:spacing w:line="360" w:lineRule="auto"/>
              <w:ind w:firstLine="0"/>
              <w:jc w:val="left"/>
            </w:pPr>
            <w:r>
              <w:t>Сказка «Лиса, заяц и петух».</w:t>
            </w:r>
          </w:p>
          <w:p w:rsidR="00376675" w:rsidRDefault="00376675">
            <w:pPr>
              <w:pStyle w:val="ac"/>
              <w:spacing w:line="360" w:lineRule="auto"/>
              <w:ind w:firstLine="0"/>
              <w:jc w:val="left"/>
            </w:pPr>
          </w:p>
          <w:p w:rsidR="00376675" w:rsidRDefault="00376675">
            <w:pPr>
              <w:pStyle w:val="ac"/>
              <w:spacing w:line="360" w:lineRule="auto"/>
              <w:ind w:firstLine="0"/>
              <w:jc w:val="left"/>
            </w:pPr>
            <w:r>
              <w:t>Конструирова</w:t>
            </w:r>
          </w:p>
          <w:p w:rsidR="00376675" w:rsidRDefault="00376675">
            <w:pPr>
              <w:pStyle w:val="ac"/>
              <w:spacing w:line="360" w:lineRule="auto"/>
              <w:ind w:firstLine="0"/>
              <w:jc w:val="left"/>
            </w:pPr>
            <w:r>
              <w:t>ние из природного материала.</w:t>
            </w:r>
          </w:p>
          <w:p w:rsidR="00376675" w:rsidRDefault="00376675">
            <w:pPr>
              <w:pStyle w:val="ac"/>
              <w:spacing w:line="360" w:lineRule="auto"/>
              <w:ind w:firstLine="0"/>
              <w:jc w:val="left"/>
            </w:pPr>
            <w:r>
              <w:t>Свободная тема.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Коллективная работа.</w:t>
            </w:r>
          </w:p>
          <w:p w:rsidR="00376675" w:rsidRDefault="00376675">
            <w:pPr>
              <w:pStyle w:val="ac"/>
              <w:spacing w:line="360" w:lineRule="auto"/>
              <w:ind w:firstLine="0"/>
              <w:jc w:val="left"/>
            </w:pPr>
            <w:r>
              <w:t>«Карта страны русских народных сказок».</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Выставка работ учащихся.</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tc>
        <w:tc>
          <w:tcPr>
            <w:tcW w:w="3059" w:type="dxa"/>
            <w:tcBorders>
              <w:top w:val="single" w:sz="4" w:space="0" w:color="000000"/>
              <w:left w:val="single" w:sz="4" w:space="0" w:color="000000"/>
              <w:bottom w:val="single" w:sz="4" w:space="0" w:color="000000"/>
            </w:tcBorders>
          </w:tcPr>
          <w:p w:rsidR="00376675" w:rsidRDefault="00376675">
            <w:pPr>
              <w:pStyle w:val="ac"/>
              <w:snapToGrid w:val="0"/>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Уметь передавать форму, величину и цвет предмета, компоновку на листе, построения, штрих, технологию наложения красок; учить передавать красоту русского пейзажа; учить детей отражать в рисунке впечатления от прочтения отрывков , описывающих сказочные пейзажи.</w:t>
            </w:r>
          </w:p>
          <w:p w:rsidR="00376675" w:rsidRDefault="00376675">
            <w:pPr>
              <w:pStyle w:val="ac"/>
              <w:spacing w:line="360" w:lineRule="auto"/>
              <w:ind w:firstLine="0"/>
              <w:jc w:val="left"/>
            </w:pPr>
            <w:r>
              <w:t>Формировать эстетический вкус, развивать творчество и воображение; совершенствовать приемы работы с красками, способы получения дополнительных цветов и оттенков; формировать умения работать коллективно.</w:t>
            </w:r>
          </w:p>
          <w:p w:rsidR="00376675" w:rsidRDefault="00376675">
            <w:pPr>
              <w:pStyle w:val="ac"/>
              <w:spacing w:line="360" w:lineRule="auto"/>
              <w:ind w:firstLine="0"/>
              <w:jc w:val="left"/>
            </w:pPr>
            <w:r>
              <w:t>Развивать мышление, предлагая детям выделять сходство и различия форм реальных птиц; развивать воображение при создании сказочного образа птицы; технические навыки работы ножницами и клеем, выполнить панно в рамке.</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Уметь передавать образы животных и их в движении; учить самостоятельно применять навыки и правила рисования.</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Закреплять навыки вырезывания деталей различными способами, вызывая потребность дополнять основное изображение деталями по усмотрению ребенка; соблюдать технику безопасности.</w:t>
            </w:r>
          </w:p>
          <w:p w:rsidR="00376675" w:rsidRDefault="00376675">
            <w:pPr>
              <w:pStyle w:val="ac"/>
              <w:spacing w:line="360" w:lineRule="auto"/>
              <w:ind w:firstLine="0"/>
              <w:jc w:val="left"/>
            </w:pPr>
          </w:p>
          <w:p w:rsidR="00376675" w:rsidRDefault="00376675">
            <w:pPr>
              <w:pStyle w:val="ac"/>
              <w:spacing w:line="360" w:lineRule="auto"/>
              <w:ind w:firstLine="0"/>
              <w:jc w:val="left"/>
            </w:pPr>
            <w:r>
              <w:t>Учить передавать в рисунке сказочных героев в движении; закрепить навык работы с карандашом (делать эскиз), затем оформлять изображение в цвете, уметь расписывать костюмы героев.</w:t>
            </w:r>
          </w:p>
          <w:p w:rsidR="00376675" w:rsidRDefault="00376675">
            <w:pPr>
              <w:pStyle w:val="ac"/>
              <w:spacing w:line="360" w:lineRule="auto"/>
              <w:ind w:firstLine="0"/>
              <w:jc w:val="left"/>
            </w:pPr>
            <w:r>
              <w:t>Учить видеть красоту, изящество, оригинальность, формы и деталей дворцов; расширять представления детей о сказочных дворцах, замках и домах.</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Передать выражения лиц злых героев сказок, их костюмы, особенности изображения; развивать творчество и воображение учащихся.</w:t>
            </w:r>
          </w:p>
          <w:p w:rsidR="00376675" w:rsidRDefault="00376675">
            <w:pPr>
              <w:pStyle w:val="ac"/>
              <w:spacing w:line="360" w:lineRule="auto"/>
              <w:ind w:firstLine="0"/>
              <w:jc w:val="left"/>
            </w:pPr>
            <w:r>
              <w:t>Учить передавать особенности изображения добрых героев сказки; дополнять основное изображение деталями по усмотрению ребенка.</w:t>
            </w:r>
          </w:p>
          <w:p w:rsidR="00376675" w:rsidRDefault="00376675">
            <w:pPr>
              <w:pStyle w:val="ac"/>
              <w:spacing w:line="360" w:lineRule="auto"/>
              <w:ind w:firstLine="0"/>
              <w:jc w:val="left"/>
            </w:pPr>
          </w:p>
          <w:p w:rsidR="00376675" w:rsidRDefault="00376675">
            <w:pPr>
              <w:pStyle w:val="ac"/>
              <w:spacing w:line="360" w:lineRule="auto"/>
              <w:ind w:firstLine="0"/>
              <w:jc w:val="left"/>
            </w:pPr>
            <w:r>
              <w:t>Знакомство с волшебными героями; передача формы и величины героя; добиваться воплощения замысла, используя разнообразные приемы лепки.</w:t>
            </w:r>
          </w:p>
          <w:p w:rsidR="00376675" w:rsidRDefault="00376675">
            <w:pPr>
              <w:pStyle w:val="ac"/>
              <w:spacing w:line="360" w:lineRule="auto"/>
              <w:ind w:firstLine="0"/>
              <w:jc w:val="left"/>
            </w:pPr>
            <w:r>
              <w:t>Знакомство с русским орнаментом, узором; создать учащимися свой произвольный орнамент или узор; учить замечать сочетание цветов, расположение элементов узора; воспитывать детей на русских народных традициях; знакомство с работами мастеров народных промыслов.</w:t>
            </w:r>
          </w:p>
          <w:p w:rsidR="00376675" w:rsidRDefault="00376675">
            <w:pPr>
              <w:pStyle w:val="ac"/>
              <w:spacing w:line="360" w:lineRule="auto"/>
              <w:ind w:firstLine="0"/>
              <w:jc w:val="left"/>
            </w:pPr>
          </w:p>
          <w:p w:rsidR="00376675" w:rsidRDefault="00376675">
            <w:pPr>
              <w:pStyle w:val="ac"/>
              <w:spacing w:line="360" w:lineRule="auto"/>
              <w:ind w:firstLine="0"/>
              <w:jc w:val="left"/>
            </w:pPr>
            <w:r>
              <w:t>Создать по выбору мужской или женский костюм. Выделять в костюмах основные средства выразительности: яркость, нарядность, цвета, декоративность, разнообразие элементов русского орнамента.</w:t>
            </w:r>
          </w:p>
          <w:p w:rsidR="00376675" w:rsidRDefault="00376675">
            <w:pPr>
              <w:pStyle w:val="ac"/>
              <w:spacing w:line="360" w:lineRule="auto"/>
              <w:ind w:firstLine="0"/>
              <w:jc w:val="left"/>
            </w:pPr>
            <w:r>
              <w:t>Формировать эстетическое отношение к окружающему миру; учить передавать красоту русского пейзажа, сказочного сада; самостоятельность и творчество в воплощении замысла; совершенствовать технические умения и навыки работы кистью.</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По мотивам русских сказок создать сказочное царство, где живут герои любимых</w:t>
            </w:r>
          </w:p>
          <w:p w:rsidR="00376675" w:rsidRDefault="00376675">
            <w:pPr>
              <w:pStyle w:val="ac"/>
              <w:spacing w:line="360" w:lineRule="auto"/>
              <w:ind w:firstLine="0"/>
              <w:jc w:val="left"/>
            </w:pPr>
            <w:r>
              <w:t xml:space="preserve"> сказок; каждый должен самостоятельно выполнить свою композицию и приклеить к общему листу; расширять представления детей о сказочных дворцах, замках и домах; воспитывать у детей интерес к русской культуре.</w:t>
            </w:r>
          </w:p>
          <w:p w:rsidR="00376675" w:rsidRDefault="00376675">
            <w:pPr>
              <w:pStyle w:val="ac"/>
              <w:spacing w:line="360" w:lineRule="auto"/>
              <w:ind w:firstLine="0"/>
              <w:jc w:val="left"/>
            </w:pPr>
            <w:r>
              <w:t>Учиться видеть и рисовать разные выражения лица; роспись масок; свой эскиз веселой маски для новогоднего сказочного представления.</w:t>
            </w:r>
          </w:p>
          <w:p w:rsidR="00376675" w:rsidRDefault="00376675">
            <w:pPr>
              <w:pStyle w:val="ac"/>
              <w:spacing w:line="360" w:lineRule="auto"/>
              <w:ind w:firstLine="0"/>
              <w:jc w:val="left"/>
            </w:pPr>
            <w:r>
              <w:t>На основе знакомства с творчеством художников-иллюстраторов учить самостоятельно создавать красочные иллюстрации; развивать творчество и воображение; воспитывать чувство взаимопомощи.</w:t>
            </w:r>
          </w:p>
          <w:p w:rsidR="00376675" w:rsidRDefault="00376675">
            <w:pPr>
              <w:pStyle w:val="ac"/>
              <w:spacing w:line="360" w:lineRule="auto"/>
              <w:ind w:firstLine="0"/>
              <w:jc w:val="left"/>
            </w:pPr>
            <w:r>
              <w:t>Уметь передать образы героев сказки и сказочных героев в движении; самостоятельно применять навыки и правила рисования; выполнить работу самостоятельно, выбрав сюжет из сказки, потом коллективно создать сказочную панораму.</w:t>
            </w:r>
          </w:p>
          <w:p w:rsidR="00376675" w:rsidRDefault="00376675">
            <w:pPr>
              <w:pStyle w:val="ac"/>
              <w:spacing w:line="360" w:lineRule="auto"/>
              <w:ind w:firstLine="0"/>
              <w:jc w:val="left"/>
            </w:pPr>
            <w:r>
              <w:t>Нарисовать, что больше понравилось или запомнилось в любимой сказке; учить задумывать содержание своей работы по мотиву русской народной сказки; развивать воображение и творчество учащихся.</w:t>
            </w:r>
          </w:p>
          <w:p w:rsidR="00376675" w:rsidRDefault="00376675">
            <w:pPr>
              <w:pStyle w:val="ac"/>
              <w:spacing w:line="360" w:lineRule="auto"/>
              <w:ind w:firstLine="0"/>
              <w:jc w:val="left"/>
            </w:pPr>
            <w:r>
              <w:t>Нарисовать самую смешную сцену, в которой ученик больше сочувствовал любимому герою; воспитывать инициативу, самостоятельность; составить композицию на основе знаний правил рисования.</w:t>
            </w:r>
          </w:p>
          <w:p w:rsidR="00376675" w:rsidRDefault="00376675">
            <w:pPr>
              <w:pStyle w:val="ac"/>
              <w:spacing w:line="360" w:lineRule="auto"/>
              <w:ind w:firstLine="0"/>
              <w:jc w:val="left"/>
            </w:pPr>
            <w:r>
              <w:t>Знакомство детей с техникой конструирования; создать свою композицию; учить складывать из бумаги разные рыбки, подводные растения, камни и приклеить к общему листу.</w:t>
            </w:r>
          </w:p>
          <w:p w:rsidR="00376675" w:rsidRDefault="00376675">
            <w:pPr>
              <w:pStyle w:val="ac"/>
              <w:spacing w:line="360" w:lineRule="auto"/>
              <w:ind w:firstLine="0"/>
              <w:jc w:val="left"/>
            </w:pPr>
            <w:r>
              <w:t>Ознакомить с терминологией; самостоятельно выбрать сказку и придумать сюжет; развивать художественный вкус, интерес к искусству; повторить правила рисования.</w:t>
            </w:r>
          </w:p>
          <w:p w:rsidR="00376675" w:rsidRDefault="00376675">
            <w:pPr>
              <w:pStyle w:val="ac"/>
              <w:spacing w:line="360" w:lineRule="auto"/>
              <w:ind w:firstLine="0"/>
              <w:jc w:val="left"/>
            </w:pPr>
            <w:r>
              <w:t>После просмотра мультфильмов русских народных сказок создать книжку-самоделку; применять полученные знания и умения в изобразительной деятельности; учить правилу соблюдения последовательности приемов выполнения работы.</w:t>
            </w:r>
          </w:p>
          <w:p w:rsidR="00376675" w:rsidRDefault="00376675">
            <w:pPr>
              <w:pStyle w:val="ac"/>
              <w:spacing w:line="360" w:lineRule="auto"/>
              <w:ind w:firstLine="0"/>
              <w:jc w:val="left"/>
            </w:pPr>
            <w:r>
              <w:t>Придумать и нарисовать свою сказку; развивать фантазию и логическое мышление; закреплять навыки рисования по памяти и представлению.</w:t>
            </w:r>
          </w:p>
          <w:p w:rsidR="00376675" w:rsidRDefault="00376675">
            <w:pPr>
              <w:pStyle w:val="ac"/>
              <w:spacing w:line="360" w:lineRule="auto"/>
              <w:ind w:firstLine="0"/>
              <w:jc w:val="left"/>
            </w:pPr>
            <w:r>
              <w:t>Развивать у учащихся наблюдательность, внимание, логическое мышление; совершенствовать композиционные навыки – умение выделять главное; взаимозависимость и подчиненность всех элементов композиции.</w:t>
            </w:r>
          </w:p>
          <w:p w:rsidR="00376675" w:rsidRDefault="00376675">
            <w:pPr>
              <w:pStyle w:val="ac"/>
              <w:spacing w:line="360" w:lineRule="auto"/>
              <w:ind w:firstLine="0"/>
              <w:jc w:val="left"/>
            </w:pPr>
            <w:r>
              <w:t>Самостоятельно составлять композицию, развивать творчество и воображение, закрепить примы  лепки.</w:t>
            </w:r>
          </w:p>
          <w:p w:rsidR="00376675" w:rsidRDefault="00376675">
            <w:pPr>
              <w:pStyle w:val="ac"/>
              <w:spacing w:line="360" w:lineRule="auto"/>
              <w:ind w:firstLine="0"/>
              <w:jc w:val="left"/>
            </w:pPr>
            <w:r>
              <w:t>Выбрать сказку и, применяя природный материал, создать панно;</w:t>
            </w:r>
          </w:p>
          <w:p w:rsidR="00376675" w:rsidRDefault="00376675">
            <w:pPr>
              <w:pStyle w:val="ac"/>
              <w:spacing w:line="360" w:lineRule="auto"/>
              <w:ind w:firstLine="0"/>
              <w:jc w:val="left"/>
            </w:pPr>
            <w:r>
              <w:t xml:space="preserve"> обдумывать замысел; выполнять эскиз в виде рисунка на бумаге; решать оформление панно.</w:t>
            </w:r>
          </w:p>
          <w:p w:rsidR="00376675" w:rsidRDefault="00376675">
            <w:pPr>
              <w:pStyle w:val="ac"/>
              <w:spacing w:line="360" w:lineRule="auto"/>
              <w:ind w:firstLine="0"/>
              <w:jc w:val="left"/>
            </w:pPr>
            <w:r>
              <w:t xml:space="preserve">Дать представление об условности изображения на картинах; сравнить виды карт; знакомить с особенностями графики; составить по группам карту страны  знакомых русских народных сказок и разместить их на плотный лист. </w:t>
            </w:r>
          </w:p>
          <w:p w:rsidR="00376675" w:rsidRDefault="00376675">
            <w:pPr>
              <w:pStyle w:val="ac"/>
              <w:spacing w:line="360" w:lineRule="auto"/>
              <w:ind w:firstLine="0"/>
              <w:jc w:val="left"/>
            </w:pPr>
            <w:r>
              <w:t>Учить детей сравнивать между собой разные работы учащихся; находить сходства и различия; отметить и поощрять лучшие работы учащихся; дать им стимул, новые идеи для продолжения развития их творческих способностей.</w:t>
            </w:r>
          </w:p>
        </w:tc>
        <w:tc>
          <w:tcPr>
            <w:tcW w:w="2603" w:type="dxa"/>
            <w:tcBorders>
              <w:top w:val="single" w:sz="4" w:space="0" w:color="000000"/>
              <w:left w:val="single" w:sz="4" w:space="0" w:color="000000"/>
              <w:bottom w:val="single" w:sz="4" w:space="0" w:color="000000"/>
              <w:right w:val="single" w:sz="4" w:space="0" w:color="000000"/>
            </w:tcBorders>
          </w:tcPr>
          <w:p w:rsidR="00376675" w:rsidRDefault="00376675">
            <w:pPr>
              <w:pStyle w:val="ac"/>
              <w:snapToGrid w:val="0"/>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Книги со сказкой «Гуси-лебеди», «Хаврошечка», «Царевна-лягушка», иллюстрированные разными художниками. Образцы силуэтов деревьев.</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Книги со сказкой «Царевна-Несмеяна», слайды «Цветы», натюрморты художников, репродукции художников-живописцев.</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Книги со сказкой «Финист – ясный сокол», «Лиса и журавль», «Гуси-лебеди», «Журавль и цапля», «Петушок – золотой гребешок», «Жар-птица», «Царевна-лягушка».  Иллюстрации художников, образцы сказочных птиц, выкройки разных птиц.</w:t>
            </w:r>
          </w:p>
          <w:p w:rsidR="00376675" w:rsidRDefault="00376675">
            <w:pPr>
              <w:pStyle w:val="ac"/>
              <w:spacing w:line="360" w:lineRule="auto"/>
              <w:ind w:firstLine="0"/>
              <w:jc w:val="left"/>
            </w:pPr>
            <w:r>
              <w:t>Книги с иллюстрациями к сказкам «Волк и семеро козлят», «Лисичка со скалочкой», «Три медведя», «Напуганные медведи», «Сивка-бурка» и др. Изображения животных у художников Е.Чарушина, Ю.Васнецова.</w:t>
            </w:r>
          </w:p>
          <w:p w:rsidR="00376675" w:rsidRDefault="00376675">
            <w:pPr>
              <w:pStyle w:val="ac"/>
              <w:spacing w:line="360" w:lineRule="auto"/>
              <w:ind w:firstLine="0"/>
              <w:jc w:val="left"/>
            </w:pPr>
            <w:r>
              <w:t>Таблицы-образцы сказочных животных, образец золотой рыбки, сказка «По щучьему велению».</w:t>
            </w:r>
          </w:p>
          <w:p w:rsidR="00376675" w:rsidRDefault="00376675">
            <w:pPr>
              <w:pStyle w:val="ac"/>
              <w:spacing w:line="360" w:lineRule="auto"/>
              <w:ind w:firstLine="0"/>
              <w:jc w:val="left"/>
            </w:pPr>
            <w:r>
              <w:t>Сказки с иллюстрациями «Репка», «Сестрица Аленушка и братец Иванушка», «Царевна-лягушка», «Елена Премудрая» и др. Образцы сказочных героев.</w:t>
            </w:r>
          </w:p>
          <w:p w:rsidR="00376675" w:rsidRDefault="00376675">
            <w:pPr>
              <w:pStyle w:val="ac"/>
              <w:spacing w:line="360" w:lineRule="auto"/>
              <w:ind w:firstLine="0"/>
              <w:jc w:val="left"/>
            </w:pPr>
            <w:r>
              <w:t>Сказки с иллюстра</w:t>
            </w:r>
          </w:p>
          <w:p w:rsidR="00376675" w:rsidRDefault="00376675">
            <w:pPr>
              <w:pStyle w:val="ac"/>
              <w:spacing w:line="360" w:lineRule="auto"/>
              <w:ind w:firstLine="0"/>
              <w:jc w:val="left"/>
            </w:pPr>
            <w:r>
              <w:t>циями «Сивка-бурка», «Царевна-лягушка», «Заюшкина избушка». Образцы сказочных дворцов.</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Сказки с иллюстрациями «Баба Яга», «Кощей Бессмертный». Образцы злых героев сказок.</w:t>
            </w:r>
          </w:p>
          <w:p w:rsidR="00376675" w:rsidRDefault="00376675">
            <w:pPr>
              <w:pStyle w:val="ac"/>
              <w:spacing w:line="360" w:lineRule="auto"/>
              <w:ind w:firstLine="0"/>
              <w:jc w:val="left"/>
            </w:pPr>
            <w:r>
              <w:t>Сказки с иллюстрациями художников «Хаврошечка», «Морозко» и др. Образцы добрых героев сказок.</w:t>
            </w:r>
          </w:p>
          <w:p w:rsidR="00376675" w:rsidRDefault="00376675">
            <w:pPr>
              <w:pStyle w:val="ac"/>
              <w:spacing w:line="360" w:lineRule="auto"/>
              <w:ind w:firstLine="0"/>
              <w:jc w:val="left"/>
            </w:pPr>
            <w:r>
              <w:t>Сказки «Про глупого змея и умного солдата», «Леший», «Чудо-юдо» и др. Образцы Чудо-юдо, дракона.</w:t>
            </w:r>
          </w:p>
          <w:p w:rsidR="00376675" w:rsidRDefault="00376675">
            <w:pPr>
              <w:pStyle w:val="ac"/>
              <w:spacing w:line="360" w:lineRule="auto"/>
              <w:ind w:firstLine="0"/>
              <w:jc w:val="left"/>
            </w:pPr>
          </w:p>
          <w:p w:rsidR="00376675" w:rsidRDefault="00376675">
            <w:pPr>
              <w:pStyle w:val="ac"/>
              <w:spacing w:line="360" w:lineRule="auto"/>
              <w:ind w:firstLine="0"/>
              <w:jc w:val="left"/>
            </w:pPr>
            <w:r>
              <w:t>Сказочные книжки, оформленные на традициях русского</w:t>
            </w:r>
          </w:p>
          <w:p w:rsidR="00376675" w:rsidRDefault="00376675">
            <w:pPr>
              <w:pStyle w:val="ac"/>
              <w:spacing w:line="360" w:lineRule="auto"/>
              <w:ind w:firstLine="0"/>
              <w:jc w:val="left"/>
            </w:pPr>
            <w:r>
              <w:t>народа. Серии открыток «Орнаменты», «Узоры», «Народные промыслы». Элементы народных росписей художников-иллюстраторов Ю.Васнецова, Г.Скотина.</w:t>
            </w:r>
          </w:p>
          <w:p w:rsidR="00376675" w:rsidRDefault="00376675">
            <w:pPr>
              <w:pStyle w:val="ac"/>
              <w:spacing w:line="360" w:lineRule="auto"/>
              <w:ind w:firstLine="0"/>
              <w:jc w:val="left"/>
            </w:pPr>
            <w:r>
              <w:t>Сказки «Царевна-лягушка», «Елена Премудрая», «Иван царевич и Серый волк», «Сивка-бурка» и др. Образцы узоров, орнаментов, русских  костюмов по мотивам сказок.</w:t>
            </w:r>
          </w:p>
          <w:p w:rsidR="00376675" w:rsidRDefault="00376675">
            <w:pPr>
              <w:pStyle w:val="ac"/>
              <w:spacing w:line="360" w:lineRule="auto"/>
              <w:ind w:firstLine="0"/>
              <w:jc w:val="left"/>
            </w:pPr>
            <w:r>
              <w:t>Сказки «Гуси-лебеди», «Теремок», «Морозко», «Маша и медведь», «Сестрица  Аленушка и братец Иванушка» и др. Образцы деревьев, работы художников русского пейзажа.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Иллюстрации любимых сказок, сказки с иллюстрациями, где нарисованы дворцы, замки, русские избы. Серии открыток «Русская деревянная архитектура».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Лица сказочных героев в иллюстрациях художников, карнавальные маски.</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Книги со сказкой «Лисичка-сестричка и волк». Образцы героев сказок, работы художников-иллюстраторов.</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Книги со сказкой  «Царевна-лягушка», иллюстрированные разными художниками; нарисованная пейзажная панорама к сказке.</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Книжки со сказочными иллюстрациями, принесенные из дома.</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Любимые сказки учащихся, иллюстрации художников к ним.</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Книги с иллюстрациями художников о подводном мире.</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Сказки «Царевна-лягушка», «Лиса и журавль», «Маша и медведь», «Три</w:t>
            </w:r>
          </w:p>
          <w:p w:rsidR="00376675" w:rsidRDefault="00376675">
            <w:pPr>
              <w:pStyle w:val="ac"/>
              <w:spacing w:line="360" w:lineRule="auto"/>
              <w:ind w:firstLine="0"/>
              <w:jc w:val="left"/>
            </w:pPr>
            <w:r>
              <w:t xml:space="preserve"> медведя» и др.</w:t>
            </w:r>
          </w:p>
          <w:p w:rsidR="00376675" w:rsidRDefault="00376675">
            <w:pPr>
              <w:pStyle w:val="ac"/>
              <w:spacing w:line="360" w:lineRule="auto"/>
              <w:ind w:firstLine="0"/>
              <w:jc w:val="left"/>
            </w:pPr>
            <w:r>
              <w:t xml:space="preserve"> Репродукции художников-живописцев.</w:t>
            </w:r>
          </w:p>
          <w:p w:rsidR="00376675" w:rsidRDefault="00376675">
            <w:pPr>
              <w:pStyle w:val="ac"/>
              <w:spacing w:line="360" w:lineRule="auto"/>
              <w:ind w:firstLine="0"/>
              <w:jc w:val="left"/>
            </w:pPr>
            <w:r>
              <w:t>Видеокассеты с мультфильмами русских народных сказок, работы художников-иллюстраторов.</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Книжки-сказки, серии таблиц.</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 xml:space="preserve">Сказка «Лисичка со скалочкой» в работах  разных художников- иллюстраторов. </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Сказка «Лиса, заяц и петух» в разных работах художников-иллюстраторов.</w:t>
            </w:r>
          </w:p>
          <w:p w:rsidR="00376675" w:rsidRDefault="00376675">
            <w:pPr>
              <w:pStyle w:val="ac"/>
              <w:spacing w:line="360" w:lineRule="auto"/>
              <w:ind w:firstLine="0"/>
              <w:jc w:val="left"/>
            </w:pPr>
            <w:r>
              <w:t>Книжки-сказки разных художников-иллюстраторов,</w:t>
            </w:r>
          </w:p>
          <w:p w:rsidR="00376675" w:rsidRDefault="00376675">
            <w:pPr>
              <w:pStyle w:val="ac"/>
              <w:spacing w:line="360" w:lineRule="auto"/>
              <w:ind w:firstLine="0"/>
              <w:jc w:val="left"/>
            </w:pPr>
            <w:r>
              <w:t>образцы героев сказок.</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Русские народные сказки; репродукции художников-графиков.</w:t>
            </w: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p>
          <w:p w:rsidR="00376675" w:rsidRDefault="00376675">
            <w:pPr>
              <w:pStyle w:val="ac"/>
              <w:spacing w:line="360" w:lineRule="auto"/>
              <w:ind w:firstLine="0"/>
              <w:jc w:val="left"/>
            </w:pPr>
            <w:r>
              <w:t>Все  индивидуальные и коллективные работы учащихся; грамоты, призы для учащихся; материалы к оформлению выставочного зала.</w:t>
            </w:r>
          </w:p>
        </w:tc>
      </w:tr>
    </w:tbl>
    <w:p w:rsidR="00376675" w:rsidRDefault="00376675">
      <w:pPr>
        <w:pStyle w:val="ac"/>
        <w:spacing w:line="360" w:lineRule="auto"/>
        <w:ind w:firstLine="539"/>
      </w:pPr>
    </w:p>
    <w:p w:rsidR="00376675" w:rsidRDefault="00376675">
      <w:pPr>
        <w:pStyle w:val="ac"/>
        <w:spacing w:line="360" w:lineRule="auto"/>
        <w:ind w:firstLine="539"/>
      </w:pPr>
      <w:r>
        <w:t xml:space="preserve">Итоговая работа по сказкам заключалась в составлении энциклопедической странички на слово «сказка». Цель данной работы: после проведения серии уроков, часов общения, родительских собраний, направленных на развитие творческих способностей детей младших классов, выявить какова с точки зрения ребёнка роль сказки в формировании активной жизненной позиции, расширения границ познания, в интеллектуальной и духовной сфере. </w:t>
      </w:r>
    </w:p>
    <w:p w:rsidR="00376675" w:rsidRDefault="00376675">
      <w:pPr>
        <w:pStyle w:val="ac"/>
        <w:spacing w:line="360" w:lineRule="auto"/>
        <w:ind w:firstLine="539"/>
        <w:rPr>
          <w:i/>
        </w:rPr>
      </w:pPr>
      <w:r>
        <w:t xml:space="preserve">Работа была организована в парах после предварительной беседы о том, что мы много обращались к сказкам на разных уроках, а теперь представим себя учёными, которые создают мудрую книгу, энциклопедию. Каждая страница в энциклопедии объясняет какое-нибудь понятие. Попробуем рассказать, что такое сказки, кем они были созданы и для чего, о чём говорится в сказках, для чего они необходимы. А ещё сделаем предположение: наверное, </w:t>
      </w:r>
      <w:r>
        <w:rPr>
          <w:i/>
        </w:rPr>
        <w:t>через тысячу лет мир сильно изменится. Останутся ли в нем сказки ?</w:t>
      </w:r>
    </w:p>
    <w:p w:rsidR="00376675" w:rsidRDefault="00376675">
      <w:pPr>
        <w:pStyle w:val="ac"/>
        <w:spacing w:line="360" w:lineRule="auto"/>
        <w:ind w:firstLine="539"/>
      </w:pPr>
      <w:r>
        <w:t xml:space="preserve">По итогам данного дипломного исследования мы предлагаем рекомендации для родителей и педагогов по использованию сказки как средства активизации обучения и воспитания на принципах гуманности. </w:t>
      </w:r>
    </w:p>
    <w:p w:rsidR="00376675" w:rsidRDefault="00376675">
      <w:pPr>
        <w:pStyle w:val="ac"/>
        <w:spacing w:line="360" w:lineRule="auto"/>
        <w:ind w:firstLine="539"/>
      </w:pPr>
      <w:r>
        <w:t>- Читая или рассказывая ребёнку сказку, учитывайте особенности  формы и содержания. То есть, предлагайте ребёнку поразмыслить, почему герой поступает так, а не иначе, что побуждает его к этому выбору.</w:t>
      </w:r>
    </w:p>
    <w:p w:rsidR="00376675" w:rsidRDefault="00376675">
      <w:pPr>
        <w:pStyle w:val="ac"/>
        <w:spacing w:line="360" w:lineRule="auto"/>
        <w:ind w:firstLine="539"/>
      </w:pPr>
      <w:r>
        <w:t>-Акцентируйте внимание на познавательном аспекте сказки: например, если встречаются элементы счёта, вовремя переспросить: двенадцать суток летела булава, это сколько примерно времени? Сколько добрых дел сделал серый волк Ивану? А сколько плохих волк делал в других сказках? Почему жир в тарелке бедной хозяйки расплылся на много мелких глазков, а в тарелке скупой слился в один большой и т.д. Отвечайте, на возникающие по ходу сказки вопросы ребёнка, расширяя тем самым границы его познания.</w:t>
      </w:r>
    </w:p>
    <w:p w:rsidR="00376675" w:rsidRDefault="00376675">
      <w:pPr>
        <w:pStyle w:val="ac"/>
        <w:spacing w:line="360" w:lineRule="auto"/>
        <w:ind w:firstLine="539"/>
      </w:pPr>
      <w:r>
        <w:t>- Развивайте при помощи сказки умение ребёнка моделировать знакомую ситуацию в новых условиях: а может ли произойти такая же ситуация в современном мире, в нашем классе? Как мы её решим?</w:t>
      </w:r>
    </w:p>
    <w:p w:rsidR="00376675" w:rsidRDefault="00376675">
      <w:pPr>
        <w:pStyle w:val="ac"/>
        <w:spacing w:line="360" w:lineRule="auto"/>
        <w:ind w:firstLine="539"/>
      </w:pPr>
      <w:r>
        <w:t>-Используйте  аксиологический аспект сказок в формировании этических ориентиров ребёнка, воспитании уважения к сверстникам и старшим, толерантности.</w:t>
      </w:r>
    </w:p>
    <w:p w:rsidR="00376675" w:rsidRDefault="00376675">
      <w:pPr>
        <w:pStyle w:val="ac"/>
        <w:spacing w:line="360" w:lineRule="auto"/>
        <w:ind w:firstLine="539"/>
      </w:pPr>
      <w:r>
        <w:t>-При помощи философского аспекта сказок развивайте у ребёнка основы логического мышления, творческого воображения.</w:t>
      </w:r>
    </w:p>
    <w:p w:rsidR="00376675" w:rsidRDefault="00376675">
      <w:pPr>
        <w:pStyle w:val="ac"/>
        <w:spacing w:line="360" w:lineRule="auto"/>
        <w:ind w:firstLine="539"/>
      </w:pPr>
      <w:r>
        <w:t>-Используйте сказочные ситуации, поступки героев в качестве положительного  или отрицательного примера в ситуации повседневного общения с ребёнком.</w:t>
      </w:r>
    </w:p>
    <w:p w:rsidR="00376675" w:rsidRDefault="00376675">
      <w:pPr>
        <w:pStyle w:val="ac"/>
        <w:spacing w:line="360" w:lineRule="auto"/>
        <w:ind w:firstLine="539"/>
      </w:pPr>
      <w:r>
        <w:t>-Придумайте сказки вместе с детьми , выявляя и корректируя при этом трудности и страхи вашего ребёнка.</w:t>
      </w:r>
    </w:p>
    <w:p w:rsidR="00376675" w:rsidRDefault="00376675">
      <w:pPr>
        <w:pStyle w:val="ac"/>
        <w:spacing w:line="360" w:lineRule="auto"/>
        <w:ind w:firstLine="539"/>
      </w:pPr>
      <w:r>
        <w:t>Нами составлен далеко не полный список рекомендаций по использованию сказки в обучении и воспитании младших школьников. Читайте сказки вместе с детьми и дополняйте его своими предложениями, помня, что сказка есть основа народной мудрости и этического самосознания народа.</w:t>
      </w:r>
    </w:p>
    <w:p w:rsidR="00376675" w:rsidRDefault="00376675">
      <w:pPr>
        <w:pStyle w:val="ac"/>
        <w:spacing w:line="360" w:lineRule="auto"/>
        <w:ind w:firstLine="539"/>
      </w:pPr>
      <w:r>
        <w:t xml:space="preserve">Чтобы узнать творческие способности детей, родителям надо с малых лет постараться узнать, в чем наиболее одарён их ребёнок. И, чтобы узнать о художественных способностях ребёнка надо построить графический профиль его интересов. Это можно выяснить с помощью анкеты, созданной американскими учёными де Хааном и Кафом . </w:t>
      </w:r>
    </w:p>
    <w:p w:rsidR="00376675" w:rsidRDefault="00376675">
      <w:pPr>
        <w:pStyle w:val="ac"/>
        <w:spacing w:line="360" w:lineRule="auto"/>
        <w:ind w:firstLine="539"/>
      </w:pPr>
      <w:r>
        <w:t>У ребенка художественные способности, если он:</w:t>
      </w:r>
    </w:p>
    <w:p w:rsidR="00376675" w:rsidRDefault="00376675">
      <w:pPr>
        <w:pStyle w:val="ac"/>
        <w:numPr>
          <w:ilvl w:val="0"/>
          <w:numId w:val="19"/>
        </w:numPr>
        <w:tabs>
          <w:tab w:val="left" w:pos="1065"/>
        </w:tabs>
        <w:spacing w:line="360" w:lineRule="auto"/>
      </w:pPr>
      <w:r>
        <w:t>В своих рисунках и картинах изображает большое разнообразие разных предметов, ситуаций, людей.</w:t>
      </w:r>
    </w:p>
    <w:p w:rsidR="00376675" w:rsidRDefault="00376675">
      <w:pPr>
        <w:pStyle w:val="ac"/>
        <w:numPr>
          <w:ilvl w:val="0"/>
          <w:numId w:val="19"/>
        </w:numPr>
        <w:tabs>
          <w:tab w:val="left" w:pos="1065"/>
        </w:tabs>
        <w:spacing w:line="360" w:lineRule="auto"/>
      </w:pPr>
      <w:r>
        <w:t>Серьёзно относится к произведениям искусства. Становится вдумчивым и очень серьёзным , когда видит хорошую картину, слышит музыку, видит необычную скульптуру, красиво и художественно выполненную вещь.</w:t>
      </w:r>
    </w:p>
    <w:p w:rsidR="00376675" w:rsidRDefault="00376675">
      <w:pPr>
        <w:pStyle w:val="ac"/>
        <w:numPr>
          <w:ilvl w:val="0"/>
          <w:numId w:val="19"/>
        </w:numPr>
        <w:tabs>
          <w:tab w:val="left" w:pos="1065"/>
        </w:tabs>
        <w:spacing w:line="360" w:lineRule="auto"/>
      </w:pPr>
      <w:r>
        <w:t>Оригинален в выборе сюжета (в рисунке, сочинении, описании какого-то события), составляет оригинальные композиции (из цветов, рисунков, камней, марок, открыток  и т.д.)</w:t>
      </w:r>
    </w:p>
    <w:p w:rsidR="00376675" w:rsidRDefault="00376675">
      <w:pPr>
        <w:pStyle w:val="ac"/>
        <w:numPr>
          <w:ilvl w:val="0"/>
          <w:numId w:val="19"/>
        </w:numPr>
        <w:tabs>
          <w:tab w:val="left" w:pos="1065"/>
        </w:tabs>
        <w:spacing w:line="360" w:lineRule="auto"/>
      </w:pPr>
      <w:r>
        <w:t>Всегда готов использовать какой-либо новый материал для изготовления игрушки, картины, рисунка, композиции, в строительстве детских домиков на игровой площадке, в работе с ножницами, клеем.</w:t>
      </w:r>
    </w:p>
    <w:p w:rsidR="00376675" w:rsidRDefault="00376675">
      <w:pPr>
        <w:pStyle w:val="ac"/>
        <w:numPr>
          <w:ilvl w:val="0"/>
          <w:numId w:val="19"/>
        </w:numPr>
        <w:tabs>
          <w:tab w:val="left" w:pos="1065"/>
        </w:tabs>
        <w:spacing w:line="360" w:lineRule="auto"/>
      </w:pPr>
      <w:r>
        <w:t>Когда имеет свободное время, охотно рисует, лепит, создаёт композиции, имеющие художественное назначение (украшение для дома, одежды и т.д.)</w:t>
      </w:r>
    </w:p>
    <w:p w:rsidR="00376675" w:rsidRDefault="00376675">
      <w:pPr>
        <w:pStyle w:val="ac"/>
        <w:numPr>
          <w:ilvl w:val="0"/>
          <w:numId w:val="19"/>
        </w:numPr>
        <w:tabs>
          <w:tab w:val="left" w:pos="1065"/>
        </w:tabs>
        <w:spacing w:line="360" w:lineRule="auto"/>
      </w:pPr>
      <w:r>
        <w:t>Прибегает к рисунку или лепке для того, чтобы выразить свои чувства и настроение.</w:t>
      </w:r>
    </w:p>
    <w:p w:rsidR="00376675" w:rsidRDefault="00376675">
      <w:pPr>
        <w:pStyle w:val="ac"/>
        <w:numPr>
          <w:ilvl w:val="0"/>
          <w:numId w:val="19"/>
        </w:numPr>
        <w:tabs>
          <w:tab w:val="left" w:pos="1065"/>
        </w:tabs>
        <w:spacing w:line="360" w:lineRule="auto"/>
      </w:pPr>
      <w:r>
        <w:t>Интересуется  произведениями искусства, созданными другими людьми. Может высказать свою собственную оценку и пытается воспроизвести то, что ему понравилось, в своем собственном рисунке или созданной игрушке, скульптуре.</w:t>
      </w:r>
    </w:p>
    <w:p w:rsidR="00376675" w:rsidRDefault="00376675">
      <w:pPr>
        <w:pStyle w:val="ac"/>
        <w:numPr>
          <w:ilvl w:val="0"/>
          <w:numId w:val="19"/>
        </w:numPr>
        <w:tabs>
          <w:tab w:val="left" w:pos="1065"/>
        </w:tabs>
        <w:spacing w:line="360" w:lineRule="auto"/>
      </w:pPr>
      <w:r>
        <w:t>Любит работать с клеем, пластилином, глиной, для того , чтобы изображать события или вещи в трех измерениях и пространственно.</w:t>
      </w:r>
    </w:p>
    <w:p w:rsidR="00376675" w:rsidRDefault="00376675">
      <w:pPr>
        <w:pStyle w:val="ac"/>
        <w:spacing w:line="360" w:lineRule="auto"/>
      </w:pPr>
      <w:r>
        <w:t>Надо ответить на вопросы анкеты и  дать оценку в баллах (по пятибалльной системе). Если характеристика присуща ребенку в наивысшей степени, ставьте пять баллов, если она выше средней – четыре и т.д. Оценка «два балла» - самая низкая. Суммируйте баллы по всем характеристикам. Общее количество набранных баллов внутри одной области надо делить на количество вопросов и полученное число откладывайте на пересечении оценки в баллах по оси Х и той области способности, которую вы проверяете.</w:t>
      </w:r>
    </w:p>
    <w:p w:rsidR="00376675" w:rsidRDefault="00376675">
      <w:pPr>
        <w:pStyle w:val="ac"/>
        <w:spacing w:line="360" w:lineRule="auto"/>
      </w:pPr>
      <w:r>
        <w:t>Построенный графический профиль способностей ребенка может оказаться полезным и в том случае, когда ребенок имеет склонность к новым, оригинальным идеям, но стесняется эту способность демонстрировать и старается ее не проявлять в детском саду или школе. Можно подбодрить ребенка, сказав, например: «Молодец, ты умеешь творчески мыслить!»</w:t>
      </w: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pPr>
    </w:p>
    <w:p w:rsidR="00376675" w:rsidRDefault="00376675">
      <w:pPr>
        <w:pStyle w:val="ac"/>
        <w:spacing w:line="360" w:lineRule="auto"/>
        <w:ind w:firstLine="0"/>
        <w:rPr>
          <w:b/>
        </w:rPr>
      </w:pPr>
    </w:p>
    <w:p w:rsidR="00376675" w:rsidRDefault="00376675">
      <w:pPr>
        <w:pStyle w:val="ac"/>
        <w:spacing w:line="360" w:lineRule="auto"/>
        <w:ind w:firstLine="0"/>
        <w:rPr>
          <w:b/>
        </w:rPr>
      </w:pPr>
    </w:p>
    <w:p w:rsidR="00376675" w:rsidRDefault="00376675">
      <w:pPr>
        <w:pStyle w:val="ac"/>
        <w:spacing w:line="360" w:lineRule="auto"/>
        <w:ind w:firstLine="0"/>
        <w:rPr>
          <w:b/>
        </w:rPr>
      </w:pPr>
    </w:p>
    <w:p w:rsidR="00376675" w:rsidRDefault="00376675">
      <w:pPr>
        <w:pStyle w:val="ac"/>
        <w:ind w:firstLine="0"/>
        <w:rPr>
          <w:b/>
        </w:rPr>
      </w:pPr>
      <w:r>
        <w:t xml:space="preserve">                                                          </w:t>
      </w:r>
      <w:r>
        <w:rPr>
          <w:b/>
        </w:rPr>
        <w:t>Заключение</w:t>
      </w:r>
    </w:p>
    <w:p w:rsidR="00376675" w:rsidRDefault="00376675">
      <w:pPr>
        <w:pStyle w:val="ac"/>
        <w:spacing w:line="360" w:lineRule="auto"/>
        <w:jc w:val="center"/>
      </w:pPr>
    </w:p>
    <w:p w:rsidR="00376675" w:rsidRDefault="00376675">
      <w:pPr>
        <w:pStyle w:val="ac"/>
        <w:spacing w:line="360" w:lineRule="auto"/>
      </w:pPr>
      <w:r>
        <w:t xml:space="preserve">В наше время в образовании со всей очевидностью и глубиной выявились два существенных противоречия. </w:t>
      </w:r>
    </w:p>
    <w:p w:rsidR="00376675" w:rsidRDefault="00376675">
      <w:pPr>
        <w:pStyle w:val="ac"/>
        <w:spacing w:line="360" w:lineRule="auto"/>
      </w:pPr>
      <w:r>
        <w:t xml:space="preserve">Первое из них - это противоречие между творческостью и технологичностью. С одной стороны, требования современной ситуации таковы, что простого обладания некоторой суммой знаний недостаточно; необходима постоянная готовность к изменению, готовность к творчеству. Развитие творческих способностей должно стоять во главе современного образования. С другой стороны, образование – это всегда определенная технология, а творческое развитие таинственным образом ускользает из рамок технологии. </w:t>
      </w:r>
    </w:p>
    <w:p w:rsidR="00376675" w:rsidRDefault="00376675">
      <w:pPr>
        <w:pStyle w:val="ac"/>
        <w:spacing w:line="360" w:lineRule="auto"/>
      </w:pPr>
      <w:r>
        <w:t xml:space="preserve">Второе противоречие – это противоречие между необходимостью индивидуального подхода и массовостью обучения. Возможности индивидуального подхода в школе настолько  ограничены, что чаще всего он сводится к варьированию объема усваиваемой информации и скорости ее усвоения. </w:t>
      </w:r>
    </w:p>
    <w:p w:rsidR="00376675" w:rsidRDefault="00376675">
      <w:pPr>
        <w:pStyle w:val="ac"/>
        <w:spacing w:line="360" w:lineRule="auto"/>
      </w:pPr>
      <w:r>
        <w:t xml:space="preserve">Разрушение этих проблем школа пытается искать на путях гуманизации образования. А гуманизация образования тесно связана с творчеством. Творчество – привнесение чего-то нового. Человеческая индивидуальность всегда неповторима, а следовательно, появление в мире каждой человеческой индивидуальности – это появление чего-то нового; реализация этой неповторимости, уникальности – это и есть творческий акт. </w:t>
      </w:r>
    </w:p>
    <w:p w:rsidR="00376675" w:rsidRDefault="00376675">
      <w:pPr>
        <w:pStyle w:val="ac"/>
        <w:spacing w:line="360" w:lineRule="auto"/>
      </w:pPr>
      <w:r>
        <w:t>Понимание термина «творчество» не ограничивается созданием нового продукта. Знания, выведенные из самостоятельного наблюдения, из эксперимента, сравнения предметов, явлений тоже называется творчеством.</w:t>
      </w:r>
    </w:p>
    <w:p w:rsidR="00376675" w:rsidRDefault="00376675">
      <w:pPr>
        <w:pStyle w:val="ac"/>
        <w:spacing w:line="360" w:lineRule="auto"/>
      </w:pPr>
      <w:r>
        <w:t>Учащиеся, занимающиеся творчеством, когда сами добывают базовую информацию, «изобретают» правила, открывают для себя новые понятия.</w:t>
      </w:r>
    </w:p>
    <w:p w:rsidR="00376675" w:rsidRDefault="00376675">
      <w:pPr>
        <w:pStyle w:val="ac"/>
        <w:spacing w:line="360" w:lineRule="auto"/>
      </w:pPr>
      <w:r>
        <w:t>Ученик – творец, когда он чувствует себя ведущим в познавательном процессе, хотя бы в малом.</w:t>
      </w:r>
    </w:p>
    <w:p w:rsidR="00376675" w:rsidRDefault="00376675">
      <w:pPr>
        <w:pStyle w:val="ac"/>
        <w:spacing w:line="360" w:lineRule="auto"/>
        <w:rPr>
          <w:vertAlign w:val="superscript"/>
        </w:rPr>
      </w:pPr>
    </w:p>
    <w:p w:rsidR="00376675" w:rsidRDefault="00376675">
      <w:pPr>
        <w:pStyle w:val="ac"/>
        <w:spacing w:line="360" w:lineRule="auto"/>
      </w:pPr>
      <w:r>
        <w:t xml:space="preserve">В начальных классах каждый из предметов школьного цикла изобразительное искусство имеет громадные возможности для развития творческих способностей. Но хочется особо обратить внимание на занятия кружка изобразительного искусства во  внеурочное время. Возможности этих занятий в развитии творческих способностей  младшего школьника еще недостаточно изучены. </w:t>
      </w:r>
    </w:p>
    <w:p w:rsidR="00376675" w:rsidRDefault="00376675">
      <w:pPr>
        <w:pStyle w:val="ac"/>
        <w:spacing w:line="360" w:lineRule="auto"/>
      </w:pPr>
      <w:r>
        <w:t>В теоретической части нашей работы мы проанализировали труды зарубежных  и  отечественных   психологов  и  педагогов,  как   А. Адлер,        К. Бюлер,       М.  Вертгеймер,     Р. С.  Немов,     В. А.  Сухомлинский,              К. Д.  Ушинский, Л.С. Выготский и др. В своей работе использовала опыт педагогов-новаторов И.П.Волкова, Т.С.Комаровой, М.А.Абрамовой. Теоретически неизвестно, что развитие творческих способностей детей младшего школьного возраста совершается в трех основных видах деятельности: учебной, игровой и трудовой. Важно подчеркнуть, что специфика каждого вида деятельности приводит к особенностям проявления детского творчества и к активизации его под руководством  педагога.</w:t>
      </w:r>
    </w:p>
    <w:p w:rsidR="00376675" w:rsidRDefault="00376675">
      <w:pPr>
        <w:pStyle w:val="ac"/>
        <w:spacing w:line="360" w:lineRule="auto"/>
      </w:pPr>
      <w:r>
        <w:t>Творческая деятельность развивает логическое мышление, внимание, память, речь, воображение, подчеркивает интерес к обучению. Все эти процессы взаимосвязаны. Осознавая эти проблемы, мы предложили в экспериментальной части своей дипломной работы пути развития творческих способностей младших школьников на занятиях по изобразительному искусству. Свидетельство тому – творческие работы учащихся.</w:t>
      </w:r>
    </w:p>
    <w:p w:rsidR="00376675" w:rsidRDefault="00376675">
      <w:pPr>
        <w:pStyle w:val="ac"/>
        <w:spacing w:line="360" w:lineRule="auto"/>
      </w:pPr>
      <w:r>
        <w:t>Основной метод анализа получения результатов – это метод сравнения, т.е. постоянно сравниваем полученные результаты с прежними успехами и неудачами детей.</w:t>
      </w:r>
    </w:p>
    <w:p w:rsidR="00376675" w:rsidRDefault="00376675">
      <w:pPr>
        <w:pStyle w:val="ac"/>
        <w:spacing w:line="360" w:lineRule="auto"/>
      </w:pPr>
      <w:r>
        <w:t>Подводя итог, следует отметить, что использование заданий творческого характера способствуют:</w:t>
      </w:r>
    </w:p>
    <w:p w:rsidR="00376675" w:rsidRDefault="00376675">
      <w:pPr>
        <w:pStyle w:val="ac"/>
        <w:numPr>
          <w:ilvl w:val="0"/>
          <w:numId w:val="18"/>
        </w:numPr>
        <w:tabs>
          <w:tab w:val="left" w:pos="1260"/>
        </w:tabs>
        <w:spacing w:line="360" w:lineRule="auto"/>
      </w:pPr>
      <w:r>
        <w:t>понять и почувствовать эстетическую ценность сказок;</w:t>
      </w:r>
    </w:p>
    <w:p w:rsidR="00376675" w:rsidRDefault="00376675">
      <w:pPr>
        <w:pStyle w:val="ac"/>
        <w:numPr>
          <w:ilvl w:val="0"/>
          <w:numId w:val="18"/>
        </w:numPr>
        <w:tabs>
          <w:tab w:val="left" w:pos="1260"/>
        </w:tabs>
        <w:spacing w:line="360" w:lineRule="auto"/>
      </w:pPr>
      <w:r>
        <w:t>преодолеть стереотипность мышления;</w:t>
      </w:r>
    </w:p>
    <w:p w:rsidR="00376675" w:rsidRDefault="00376675">
      <w:pPr>
        <w:pStyle w:val="ac"/>
        <w:numPr>
          <w:ilvl w:val="0"/>
          <w:numId w:val="18"/>
        </w:numPr>
        <w:tabs>
          <w:tab w:val="left" w:pos="1260"/>
        </w:tabs>
        <w:spacing w:line="360" w:lineRule="auto"/>
      </w:pPr>
      <w:r>
        <w:t>думать нестандартно, овладевать богатством фантазии и речи;</w:t>
      </w:r>
    </w:p>
    <w:p w:rsidR="00376675" w:rsidRDefault="00376675">
      <w:pPr>
        <w:pStyle w:val="ac"/>
        <w:numPr>
          <w:ilvl w:val="0"/>
          <w:numId w:val="18"/>
        </w:numPr>
        <w:tabs>
          <w:tab w:val="left" w:pos="1260"/>
        </w:tabs>
        <w:spacing w:line="360" w:lineRule="auto"/>
      </w:pPr>
      <w:r>
        <w:t>развитию детского творчества.</w:t>
      </w:r>
    </w:p>
    <w:p w:rsidR="00376675" w:rsidRDefault="00376675">
      <w:pPr>
        <w:pStyle w:val="ac"/>
        <w:spacing w:line="360" w:lineRule="auto"/>
      </w:pPr>
      <w:r>
        <w:t>При этом повышается:</w:t>
      </w:r>
    </w:p>
    <w:p w:rsidR="00376675" w:rsidRDefault="00376675">
      <w:pPr>
        <w:pStyle w:val="ac"/>
        <w:numPr>
          <w:ilvl w:val="0"/>
          <w:numId w:val="2"/>
        </w:numPr>
        <w:tabs>
          <w:tab w:val="left" w:pos="1260"/>
        </w:tabs>
        <w:spacing w:line="360" w:lineRule="auto"/>
      </w:pPr>
      <w:r>
        <w:t xml:space="preserve"> уровень развития каждого ребенка, его самооценка и внутренние предпосылки продуктивной творческой деятельности;</w:t>
      </w:r>
    </w:p>
    <w:p w:rsidR="00376675" w:rsidRDefault="00376675">
      <w:pPr>
        <w:pStyle w:val="ac"/>
        <w:numPr>
          <w:ilvl w:val="0"/>
          <w:numId w:val="2"/>
        </w:numPr>
        <w:tabs>
          <w:tab w:val="left" w:pos="1260"/>
        </w:tabs>
        <w:spacing w:line="360" w:lineRule="auto"/>
      </w:pPr>
      <w:r>
        <w:t>учитываются психо-физические особенности предлагаемой школьникам учебной деятельности;</w:t>
      </w:r>
    </w:p>
    <w:p w:rsidR="00376675" w:rsidRDefault="00376675">
      <w:pPr>
        <w:pStyle w:val="ac"/>
        <w:numPr>
          <w:ilvl w:val="0"/>
          <w:numId w:val="2"/>
        </w:numPr>
        <w:tabs>
          <w:tab w:val="left" w:pos="1260"/>
        </w:tabs>
        <w:spacing w:line="360" w:lineRule="auto"/>
      </w:pPr>
      <w:r>
        <w:t>развивается у детей интерес к внеклассному чтению, соответственно и повышается качество и техника чтения учащихся.</w:t>
      </w:r>
    </w:p>
    <w:p w:rsidR="00376675" w:rsidRDefault="00376675">
      <w:pPr>
        <w:pStyle w:val="ac"/>
        <w:spacing w:line="360" w:lineRule="auto"/>
      </w:pPr>
      <w:r>
        <w:t>Таким образом, благодаря творческим заданиям, все это повышает качество учебы и повышает интерес к обучению.</w:t>
      </w:r>
    </w:p>
    <w:p w:rsidR="00376675" w:rsidRDefault="00376675">
      <w:pPr>
        <w:pStyle w:val="ac"/>
        <w:spacing w:line="360" w:lineRule="auto"/>
      </w:pPr>
      <w:r>
        <w:t xml:space="preserve">Итак, выдвинутая нами гипотеза полностью подтвердилась, на занятиях кружка изобразительного искусства действительно можно эффективно развивать творческие способности детей посредством использования русских сказок. </w:t>
      </w:r>
    </w:p>
    <w:p w:rsidR="00376675" w:rsidRDefault="00376675">
      <w:pPr>
        <w:pStyle w:val="ac"/>
        <w:spacing w:line="360" w:lineRule="auto"/>
      </w:pPr>
      <w:r>
        <w:t>Необходимость изучения и решения данной проблемы и послужило толчком для написания дипломной работы на тему «Русские народные сказки как средство развития творческих способностей младших школьников во внеклассной деятельности».</w:t>
      </w:r>
    </w:p>
    <w:p w:rsidR="00376675" w:rsidRDefault="00376675" w:rsidP="00B10A9A">
      <w:pPr>
        <w:pStyle w:val="ac"/>
        <w:spacing w:line="360" w:lineRule="auto"/>
        <w:ind w:firstLine="0"/>
      </w:pPr>
      <w:r>
        <w:t>Материалы и результаты экспериментального обучения были заслушаны на методическом объединении учителей начальных классов и общешкольном родительском собрании.</w:t>
      </w:r>
    </w:p>
    <w:p w:rsidR="00376675" w:rsidRDefault="00376675">
      <w:pPr>
        <w:pStyle w:val="ac"/>
        <w:ind w:firstLine="0"/>
        <w:rPr>
          <w:b/>
        </w:rPr>
      </w:pPr>
      <w:r>
        <w:t xml:space="preserve">                                         </w:t>
      </w:r>
      <w:r>
        <w:rPr>
          <w:b/>
        </w:rPr>
        <w:t>Библиография</w:t>
      </w:r>
    </w:p>
    <w:p w:rsidR="00376675" w:rsidRDefault="00376675">
      <w:pPr>
        <w:pStyle w:val="ac"/>
        <w:ind w:left="540" w:hanging="540"/>
      </w:pPr>
    </w:p>
    <w:p w:rsidR="00376675" w:rsidRDefault="00376675">
      <w:pPr>
        <w:pStyle w:val="ac"/>
        <w:numPr>
          <w:ilvl w:val="1"/>
          <w:numId w:val="8"/>
        </w:numPr>
        <w:tabs>
          <w:tab w:val="left" w:pos="360"/>
        </w:tabs>
        <w:spacing w:line="360" w:lineRule="auto"/>
      </w:pPr>
      <w:r>
        <w:t>Абрамова М.А. Интеллектуальное развитие младших школьников в процессе ознакомления с изобразительным искусством. /Под ред. проф. Н.Д.Неустроева/. – М.: Академия. – 1999. – 192 с.</w:t>
      </w:r>
    </w:p>
    <w:p w:rsidR="00376675" w:rsidRDefault="00376675">
      <w:pPr>
        <w:pStyle w:val="ac"/>
        <w:numPr>
          <w:ilvl w:val="1"/>
          <w:numId w:val="8"/>
        </w:numPr>
        <w:tabs>
          <w:tab w:val="left" w:pos="360"/>
        </w:tabs>
        <w:spacing w:line="360" w:lineRule="auto"/>
      </w:pPr>
      <w:r>
        <w:t>Алексахин Н.Н.  Волшебная глина: Методика работы преподавания лепки в детском рисунке. – М.: Агар. – 1998. – 47 с.</w:t>
      </w:r>
    </w:p>
    <w:p w:rsidR="00376675" w:rsidRDefault="00376675">
      <w:pPr>
        <w:pStyle w:val="ac"/>
        <w:numPr>
          <w:ilvl w:val="1"/>
          <w:numId w:val="8"/>
        </w:numPr>
        <w:tabs>
          <w:tab w:val="left" w:pos="360"/>
        </w:tabs>
        <w:spacing w:line="360" w:lineRule="auto"/>
      </w:pPr>
      <w:r>
        <w:t>Алехин А.Д. Изобразительное искусство: Художник. Педагог. Школа.  – М.: Просвещение. – 1984. – 160 с.</w:t>
      </w:r>
    </w:p>
    <w:p w:rsidR="00376675" w:rsidRDefault="00376675">
      <w:pPr>
        <w:pStyle w:val="ac"/>
        <w:numPr>
          <w:ilvl w:val="1"/>
          <w:numId w:val="8"/>
        </w:numPr>
        <w:tabs>
          <w:tab w:val="left" w:pos="360"/>
        </w:tabs>
        <w:spacing w:line="360" w:lineRule="auto"/>
      </w:pPr>
      <w:r>
        <w:t>Альтшуллер Г.С.  Найти идею. – Новосибирск: Наука. – 1986. – 154 с.</w:t>
      </w:r>
    </w:p>
    <w:p w:rsidR="00376675" w:rsidRDefault="00376675">
      <w:pPr>
        <w:pStyle w:val="ac"/>
        <w:numPr>
          <w:ilvl w:val="1"/>
          <w:numId w:val="8"/>
        </w:numPr>
        <w:tabs>
          <w:tab w:val="left" w:pos="360"/>
        </w:tabs>
        <w:spacing w:line="360" w:lineRule="auto"/>
      </w:pPr>
      <w:r>
        <w:t>Аникин В.П. К мудрости ступенька. – М.: Педагогика. – 1988. – 49с.</w:t>
      </w:r>
    </w:p>
    <w:p w:rsidR="00376675" w:rsidRDefault="00376675">
      <w:pPr>
        <w:pStyle w:val="ac"/>
        <w:numPr>
          <w:ilvl w:val="1"/>
          <w:numId w:val="8"/>
        </w:numPr>
        <w:tabs>
          <w:tab w:val="left" w:pos="360"/>
        </w:tabs>
        <w:spacing w:line="360" w:lineRule="auto"/>
      </w:pPr>
      <w:r>
        <w:t>Аникин В.П. Русская народная сказка. – М.: Учпедгиз. – 1959. – 256 с.</w:t>
      </w:r>
    </w:p>
    <w:p w:rsidR="00376675" w:rsidRDefault="00376675">
      <w:pPr>
        <w:pStyle w:val="ac"/>
        <w:numPr>
          <w:ilvl w:val="1"/>
          <w:numId w:val="8"/>
        </w:numPr>
        <w:tabs>
          <w:tab w:val="left" w:pos="360"/>
        </w:tabs>
        <w:spacing w:line="360" w:lineRule="auto"/>
      </w:pPr>
      <w:r>
        <w:t>Белинский В.Г.О народных сказках.// Русский фольклор. Хрестоматия исследований. - М.: Наука. - 1998.</w:t>
      </w:r>
    </w:p>
    <w:p w:rsidR="00376675" w:rsidRDefault="00376675">
      <w:pPr>
        <w:pStyle w:val="ac"/>
        <w:numPr>
          <w:ilvl w:val="1"/>
          <w:numId w:val="8"/>
        </w:numPr>
        <w:tabs>
          <w:tab w:val="left" w:pos="360"/>
        </w:tabs>
        <w:spacing w:line="360" w:lineRule="auto"/>
      </w:pPr>
      <w:r>
        <w:t>Белозерских Г.М. Развитие творческого потенциала личности.// Начальная школа. - 2000. - №3 - 25 с.</w:t>
      </w:r>
    </w:p>
    <w:p w:rsidR="00376675" w:rsidRDefault="00376675">
      <w:pPr>
        <w:pStyle w:val="ac"/>
        <w:numPr>
          <w:ilvl w:val="1"/>
          <w:numId w:val="8"/>
        </w:numPr>
        <w:tabs>
          <w:tab w:val="left" w:pos="360"/>
        </w:tabs>
        <w:spacing w:line="360" w:lineRule="auto"/>
      </w:pPr>
      <w:r>
        <w:t>Богоявленская Д.В. Пути к творчеству. – М. – Просвещение. – 1979.– 136 с.</w:t>
      </w:r>
    </w:p>
    <w:p w:rsidR="00376675" w:rsidRDefault="00376675">
      <w:pPr>
        <w:pStyle w:val="ac"/>
        <w:numPr>
          <w:ilvl w:val="1"/>
          <w:numId w:val="8"/>
        </w:numPr>
        <w:tabs>
          <w:tab w:val="left" w:pos="360"/>
        </w:tabs>
        <w:spacing w:line="360" w:lineRule="auto"/>
      </w:pPr>
      <w:r>
        <w:t>Вертгеймер М.Продуктивное мышление : Пер.с англ. – М.: Прогресс. – 1987.- 335 с.</w:t>
      </w:r>
    </w:p>
    <w:p w:rsidR="00376675" w:rsidRDefault="00376675">
      <w:pPr>
        <w:pStyle w:val="ac"/>
        <w:numPr>
          <w:ilvl w:val="1"/>
          <w:numId w:val="8"/>
        </w:numPr>
        <w:tabs>
          <w:tab w:val="left" w:pos="360"/>
        </w:tabs>
        <w:spacing w:line="360" w:lineRule="auto"/>
      </w:pPr>
      <w:r>
        <w:t>Волков Г.Н. Этнопедагогика. – М.: Изд-й центр «Академия».- 1999.- 168 с.</w:t>
      </w:r>
    </w:p>
    <w:p w:rsidR="00376675" w:rsidRDefault="00376675">
      <w:pPr>
        <w:pStyle w:val="ac"/>
        <w:numPr>
          <w:ilvl w:val="1"/>
          <w:numId w:val="8"/>
        </w:numPr>
        <w:tabs>
          <w:tab w:val="left" w:pos="360"/>
        </w:tabs>
        <w:spacing w:line="360" w:lineRule="auto"/>
      </w:pPr>
      <w:r>
        <w:t>Волков И.П. Много ли в школе талантов? –М.: Знание.- 1989.-78 с.</w:t>
      </w:r>
    </w:p>
    <w:p w:rsidR="00376675" w:rsidRDefault="00376675">
      <w:pPr>
        <w:pStyle w:val="ac"/>
        <w:numPr>
          <w:ilvl w:val="1"/>
          <w:numId w:val="8"/>
        </w:numPr>
        <w:tabs>
          <w:tab w:val="left" w:pos="360"/>
        </w:tabs>
        <w:spacing w:line="360" w:lineRule="auto"/>
      </w:pPr>
      <w:r>
        <w:t>Волков И.П. Приобщение школьников к творчеству. – М.: Знание. – 1982.- 136 с.</w:t>
      </w:r>
    </w:p>
    <w:p w:rsidR="00376675" w:rsidRDefault="00376675">
      <w:pPr>
        <w:pStyle w:val="ac"/>
        <w:numPr>
          <w:ilvl w:val="1"/>
          <w:numId w:val="8"/>
        </w:numPr>
        <w:tabs>
          <w:tab w:val="left" w:pos="360"/>
        </w:tabs>
        <w:spacing w:line="360" w:lineRule="auto"/>
      </w:pPr>
      <w:r>
        <w:t>Волков И.П. Учим творчеству. – М.: Педагогика. – 1988.- 96 с.</w:t>
      </w:r>
    </w:p>
    <w:p w:rsidR="00376675" w:rsidRDefault="00376675">
      <w:pPr>
        <w:pStyle w:val="ac"/>
        <w:numPr>
          <w:ilvl w:val="1"/>
          <w:numId w:val="8"/>
        </w:numPr>
        <w:tabs>
          <w:tab w:val="left" w:pos="360"/>
        </w:tabs>
        <w:spacing w:line="360" w:lineRule="auto"/>
      </w:pPr>
      <w:r>
        <w:t>Волков И.П. Художественная студия в школе. – М.: Просвещение. – 1993.- 127 с.</w:t>
      </w:r>
    </w:p>
    <w:p w:rsidR="00376675" w:rsidRDefault="00376675">
      <w:pPr>
        <w:pStyle w:val="ac"/>
        <w:numPr>
          <w:ilvl w:val="1"/>
          <w:numId w:val="8"/>
        </w:numPr>
        <w:tabs>
          <w:tab w:val="left" w:pos="360"/>
        </w:tabs>
        <w:spacing w:line="360" w:lineRule="auto"/>
      </w:pPr>
      <w:r>
        <w:t>Волков И.П. Цель одна - дорог много. – М.: Просвещение . – 1990.- 159 с.</w:t>
      </w:r>
    </w:p>
    <w:p w:rsidR="00376675" w:rsidRDefault="00376675">
      <w:pPr>
        <w:pStyle w:val="ac"/>
        <w:numPr>
          <w:ilvl w:val="1"/>
          <w:numId w:val="8"/>
        </w:numPr>
        <w:tabs>
          <w:tab w:val="left" w:pos="360"/>
        </w:tabs>
        <w:spacing w:line="360" w:lineRule="auto"/>
      </w:pPr>
      <w:r>
        <w:t>Выгодский Л.С. Воображение и творчество в детском возрасте. Психологический очерк.- М.: Просвещение.- 1991.-90 с.</w:t>
      </w:r>
    </w:p>
    <w:p w:rsidR="00376675" w:rsidRDefault="00376675">
      <w:pPr>
        <w:pStyle w:val="ac"/>
        <w:numPr>
          <w:ilvl w:val="1"/>
          <w:numId w:val="8"/>
        </w:numPr>
        <w:tabs>
          <w:tab w:val="left" w:pos="360"/>
        </w:tabs>
        <w:spacing w:line="360" w:lineRule="auto"/>
      </w:pPr>
      <w:r>
        <w:t>Выгодский Л.С. Психология искусства. - М.: Педагогика.- 1987.-341 с.</w:t>
      </w:r>
    </w:p>
    <w:p w:rsidR="00376675" w:rsidRDefault="00376675">
      <w:pPr>
        <w:pStyle w:val="ac"/>
        <w:numPr>
          <w:ilvl w:val="1"/>
          <w:numId w:val="8"/>
        </w:numPr>
        <w:tabs>
          <w:tab w:val="left" w:pos="360"/>
        </w:tabs>
        <w:spacing w:line="360" w:lineRule="auto"/>
      </w:pPr>
      <w:r>
        <w:t>Ганкина Э.З. Русские художники детской книги. М.: «Советский художник».–1963.-278 с.</w:t>
      </w:r>
    </w:p>
    <w:p w:rsidR="00376675" w:rsidRDefault="00376675">
      <w:pPr>
        <w:pStyle w:val="ac"/>
        <w:numPr>
          <w:ilvl w:val="1"/>
          <w:numId w:val="8"/>
        </w:numPr>
        <w:tabs>
          <w:tab w:val="left" w:pos="360"/>
        </w:tabs>
        <w:spacing w:line="360" w:lineRule="auto"/>
      </w:pPr>
      <w:r>
        <w:t>Ганкина Э.З. Художники в современной детской книгу: Очерки Э.З.Ганкиной. - М.: «Советский художник». – 1977.- 215 с.</w:t>
      </w:r>
    </w:p>
    <w:p w:rsidR="00376675" w:rsidRDefault="00376675">
      <w:pPr>
        <w:pStyle w:val="ac"/>
        <w:numPr>
          <w:ilvl w:val="1"/>
          <w:numId w:val="8"/>
        </w:numPr>
        <w:tabs>
          <w:tab w:val="left" w:pos="360"/>
        </w:tabs>
        <w:spacing w:line="360" w:lineRule="auto"/>
      </w:pPr>
      <w:r>
        <w:t>Громов Е.С. Природа художественного творчества.- М.: Просвещение. – 1986.-237 с.</w:t>
      </w:r>
    </w:p>
    <w:p w:rsidR="00376675" w:rsidRDefault="00376675">
      <w:pPr>
        <w:pStyle w:val="ac"/>
        <w:numPr>
          <w:ilvl w:val="1"/>
          <w:numId w:val="8"/>
        </w:numPr>
        <w:tabs>
          <w:tab w:val="left" w:pos="360"/>
        </w:tabs>
        <w:spacing w:line="360" w:lineRule="auto"/>
      </w:pPr>
      <w:r>
        <w:t>Демченко Ю.Н. Городок «Сказка».- Одесса: Маяк.- 1985.- 63 с.</w:t>
      </w:r>
    </w:p>
    <w:p w:rsidR="00376675" w:rsidRDefault="00376675">
      <w:pPr>
        <w:pStyle w:val="ac"/>
        <w:numPr>
          <w:ilvl w:val="1"/>
          <w:numId w:val="8"/>
        </w:numPr>
        <w:tabs>
          <w:tab w:val="left" w:pos="360"/>
        </w:tabs>
        <w:spacing w:line="360" w:lineRule="auto"/>
      </w:pPr>
      <w:r>
        <w:t>Детская литература./ Учебно-методический комплекс./ Сост. Спиридонова Г.И.- Якутск: - 2001.- 124 с.</w:t>
      </w:r>
    </w:p>
    <w:p w:rsidR="00376675" w:rsidRDefault="00376675">
      <w:pPr>
        <w:pStyle w:val="ac"/>
        <w:numPr>
          <w:ilvl w:val="1"/>
          <w:numId w:val="8"/>
        </w:numPr>
        <w:tabs>
          <w:tab w:val="left" w:pos="360"/>
        </w:tabs>
        <w:spacing w:line="360" w:lineRule="auto"/>
      </w:pPr>
      <w:r>
        <w:t>Запорожец А.В. Психологическое восприятие сказки ребёнком-дошкольником// Дошкольное воспитание.- 1948. -№9. – с.34-41.</w:t>
      </w:r>
    </w:p>
    <w:p w:rsidR="00376675" w:rsidRDefault="00376675">
      <w:pPr>
        <w:pStyle w:val="ac"/>
        <w:numPr>
          <w:ilvl w:val="1"/>
          <w:numId w:val="8"/>
        </w:numPr>
        <w:tabs>
          <w:tab w:val="left" w:pos="360"/>
        </w:tabs>
        <w:spacing w:line="360" w:lineRule="auto"/>
      </w:pPr>
      <w:r>
        <w:t>Зенкевич –Евстигнеева Т. Основы сказкотерапии.// Школьный психолог.-2001.- № 26.-с.7.</w:t>
      </w:r>
    </w:p>
    <w:p w:rsidR="00376675" w:rsidRDefault="00376675">
      <w:pPr>
        <w:pStyle w:val="ac"/>
        <w:numPr>
          <w:ilvl w:val="1"/>
          <w:numId w:val="8"/>
        </w:numPr>
        <w:tabs>
          <w:tab w:val="left" w:pos="360"/>
        </w:tabs>
        <w:spacing w:line="360" w:lineRule="auto"/>
      </w:pPr>
      <w:r>
        <w:t>Казакова Т.Г. Изобразительная деятельность и художественное развитие дошкольников.- М.: Педагогика. – 1983.- 111 с.</w:t>
      </w:r>
    </w:p>
    <w:p w:rsidR="00376675" w:rsidRDefault="00376675">
      <w:pPr>
        <w:pStyle w:val="ac"/>
        <w:numPr>
          <w:ilvl w:val="1"/>
          <w:numId w:val="8"/>
        </w:numPr>
        <w:tabs>
          <w:tab w:val="left" w:pos="360"/>
        </w:tabs>
        <w:spacing w:line="360" w:lineRule="auto"/>
      </w:pPr>
      <w:r>
        <w:t>Казакова Т.Г. Развивайте у  дошкольников творчество.- М.: Просвещение. – 1985.- 192 с.</w:t>
      </w:r>
    </w:p>
    <w:p w:rsidR="00376675" w:rsidRDefault="00376675">
      <w:pPr>
        <w:pStyle w:val="ac"/>
        <w:numPr>
          <w:ilvl w:val="1"/>
          <w:numId w:val="8"/>
        </w:numPr>
        <w:tabs>
          <w:tab w:val="left" w:pos="360"/>
        </w:tabs>
        <w:spacing w:line="360" w:lineRule="auto"/>
      </w:pPr>
      <w:r>
        <w:t>Киреенко В.И. Психология способностей к изобразительной деятельности.-М.: Изд-во Акад.пед.наук.- 1959 .- 304 с.</w:t>
      </w:r>
    </w:p>
    <w:p w:rsidR="00376675" w:rsidRDefault="00376675">
      <w:pPr>
        <w:pStyle w:val="ac"/>
        <w:numPr>
          <w:ilvl w:val="1"/>
          <w:numId w:val="8"/>
        </w:numPr>
        <w:tabs>
          <w:tab w:val="left" w:pos="360"/>
        </w:tabs>
        <w:spacing w:line="360" w:lineRule="auto"/>
      </w:pPr>
      <w:r>
        <w:t>Киреенко В.И. Целостность восприятия и художественные способности.//Вопросы психологии.- 1956 .- №6.</w:t>
      </w:r>
    </w:p>
    <w:p w:rsidR="00376675" w:rsidRDefault="00376675">
      <w:pPr>
        <w:pStyle w:val="ac"/>
        <w:numPr>
          <w:ilvl w:val="1"/>
          <w:numId w:val="8"/>
        </w:numPr>
        <w:tabs>
          <w:tab w:val="left" w:pos="360"/>
        </w:tabs>
        <w:spacing w:line="360" w:lineRule="auto"/>
      </w:pPr>
      <w:r>
        <w:t>Ковалев А.Г. ,Мясищев В.Н. Психологические особенности человека.Т.2. Способности.- Изд-во ЛГУ.- 1960.-304 с.</w:t>
      </w:r>
    </w:p>
    <w:p w:rsidR="00376675" w:rsidRDefault="00376675">
      <w:pPr>
        <w:pStyle w:val="ac"/>
        <w:numPr>
          <w:ilvl w:val="1"/>
          <w:numId w:val="8"/>
        </w:numPr>
        <w:tabs>
          <w:tab w:val="left" w:pos="360"/>
        </w:tabs>
        <w:spacing w:line="360" w:lineRule="auto"/>
      </w:pPr>
      <w:r>
        <w:t>Колякина В.И. Возрастные особенности учащихся и коллективная изобразительная деятельность. - М.: Гуман. изд. Владос.- 2002.- 176 с.</w:t>
      </w:r>
    </w:p>
    <w:p w:rsidR="00376675" w:rsidRDefault="00376675">
      <w:pPr>
        <w:pStyle w:val="ac"/>
        <w:numPr>
          <w:ilvl w:val="1"/>
          <w:numId w:val="8"/>
        </w:numPr>
        <w:tabs>
          <w:tab w:val="left" w:pos="360"/>
        </w:tabs>
        <w:spacing w:line="360" w:lineRule="auto"/>
      </w:pPr>
      <w:r>
        <w:t>Комарова Т.С. Дети в мире творчества.- М.: Мнемозина. – 1995.- 160 с.</w:t>
      </w:r>
    </w:p>
    <w:p w:rsidR="00376675" w:rsidRDefault="00376675">
      <w:pPr>
        <w:pStyle w:val="ac"/>
        <w:numPr>
          <w:ilvl w:val="1"/>
          <w:numId w:val="8"/>
        </w:numPr>
        <w:tabs>
          <w:tab w:val="left" w:pos="360"/>
        </w:tabs>
        <w:spacing w:line="360" w:lineRule="auto"/>
      </w:pPr>
      <w:r>
        <w:t>Комарова Т.С. Изобразительная деятельность в детском саду: обучение и творчество.- М.: Педагогика. – 1990. – 142 с.</w:t>
      </w:r>
    </w:p>
    <w:p w:rsidR="00376675" w:rsidRDefault="00376675">
      <w:pPr>
        <w:pStyle w:val="ac"/>
        <w:numPr>
          <w:ilvl w:val="1"/>
          <w:numId w:val="8"/>
        </w:numPr>
        <w:tabs>
          <w:tab w:val="left" w:pos="360"/>
        </w:tabs>
        <w:spacing w:line="360" w:lineRule="auto"/>
      </w:pPr>
      <w:r>
        <w:t>Комарова Т.С. Изобразительное творчество дошкольников в детском саду. – М.: Педагогика. – 1984. – 120 с.</w:t>
      </w:r>
    </w:p>
    <w:p w:rsidR="00376675" w:rsidRDefault="00376675">
      <w:pPr>
        <w:pStyle w:val="ac"/>
        <w:numPr>
          <w:ilvl w:val="1"/>
          <w:numId w:val="8"/>
        </w:numPr>
        <w:tabs>
          <w:tab w:val="left" w:pos="360"/>
        </w:tabs>
        <w:spacing w:line="360" w:lineRule="auto"/>
      </w:pPr>
      <w:r>
        <w:t>Комарова Т.С. Народное искусство в воспитании детей. – М.: Изд-во «Российское пед. Агенство». – 1997. – 208 с.</w:t>
      </w:r>
    </w:p>
    <w:p w:rsidR="00376675" w:rsidRDefault="00376675">
      <w:pPr>
        <w:pStyle w:val="ac"/>
        <w:numPr>
          <w:ilvl w:val="1"/>
          <w:numId w:val="8"/>
        </w:numPr>
        <w:tabs>
          <w:tab w:val="left" w:pos="360"/>
        </w:tabs>
        <w:spacing w:line="360" w:lineRule="auto"/>
      </w:pPr>
      <w:r>
        <w:t>Комарова Т.С. Учитесь рисовать и лепить. – М.: Просвещение. – 1968.</w:t>
      </w:r>
    </w:p>
    <w:p w:rsidR="00376675" w:rsidRDefault="00376675">
      <w:pPr>
        <w:pStyle w:val="ac"/>
        <w:numPr>
          <w:ilvl w:val="1"/>
          <w:numId w:val="8"/>
        </w:numPr>
        <w:tabs>
          <w:tab w:val="left" w:pos="360"/>
        </w:tabs>
        <w:spacing w:line="360" w:lineRule="auto"/>
      </w:pPr>
      <w:r>
        <w:t>Кузин В.С. Изобразительное искусство и методика его преподавания в школе. – М.: Агар. – 1998. – 154 с.</w:t>
      </w:r>
    </w:p>
    <w:p w:rsidR="00376675" w:rsidRDefault="00376675">
      <w:pPr>
        <w:pStyle w:val="ac"/>
        <w:numPr>
          <w:ilvl w:val="1"/>
          <w:numId w:val="8"/>
        </w:numPr>
        <w:tabs>
          <w:tab w:val="left" w:pos="360"/>
        </w:tabs>
        <w:spacing w:line="360" w:lineRule="auto"/>
      </w:pPr>
      <w:r>
        <w:t>Кузин В.С. Методика преподавания изобразительного искусства в 1 – 3 классах. – М.: Просвещение.- 1983. – 191 с.</w:t>
      </w:r>
    </w:p>
    <w:p w:rsidR="00376675" w:rsidRDefault="00376675">
      <w:pPr>
        <w:pStyle w:val="ac"/>
        <w:numPr>
          <w:ilvl w:val="1"/>
          <w:numId w:val="8"/>
        </w:numPr>
        <w:tabs>
          <w:tab w:val="left" w:pos="360"/>
        </w:tabs>
        <w:spacing w:line="360" w:lineRule="auto"/>
      </w:pPr>
      <w:r>
        <w:t>Лабунская Г.В. Внешкольная работа с детьми по изобразительному искусству. – М.: Учпедгиз. – 1946.</w:t>
      </w:r>
    </w:p>
    <w:p w:rsidR="00376675" w:rsidRDefault="00376675">
      <w:pPr>
        <w:pStyle w:val="ac"/>
        <w:numPr>
          <w:ilvl w:val="1"/>
          <w:numId w:val="8"/>
        </w:numPr>
        <w:tabs>
          <w:tab w:val="left" w:pos="360"/>
        </w:tabs>
        <w:spacing w:line="360" w:lineRule="auto"/>
      </w:pPr>
      <w:r>
        <w:t>Лабунская Г.В. Изобразительное творчество детей. – М.: Просвещение. – 1965. – 207 с.</w:t>
      </w:r>
    </w:p>
    <w:p w:rsidR="00376675" w:rsidRDefault="00376675">
      <w:pPr>
        <w:pStyle w:val="ac"/>
        <w:numPr>
          <w:ilvl w:val="1"/>
          <w:numId w:val="8"/>
        </w:numPr>
        <w:tabs>
          <w:tab w:val="left" w:pos="360"/>
        </w:tabs>
        <w:spacing w:line="360" w:lineRule="auto"/>
      </w:pPr>
      <w:r>
        <w:t>Лабунская Г.В. Роль обучения в развитии изобразительного творчества детей. – М.: Учпедгиз. – 1947.</w:t>
      </w:r>
    </w:p>
    <w:p w:rsidR="00376675" w:rsidRDefault="00376675">
      <w:pPr>
        <w:pStyle w:val="ac"/>
        <w:numPr>
          <w:ilvl w:val="1"/>
          <w:numId w:val="8"/>
        </w:numPr>
        <w:tabs>
          <w:tab w:val="left" w:pos="360"/>
        </w:tabs>
        <w:spacing w:line="360" w:lineRule="auto"/>
      </w:pPr>
      <w:r>
        <w:t>Михайлова А.Я. Ребенок-художник и театр кукол.// Начальная школа.–1991.-№12. – с. 81.</w:t>
      </w:r>
    </w:p>
    <w:p w:rsidR="00376675" w:rsidRDefault="00376675">
      <w:pPr>
        <w:pStyle w:val="ac"/>
        <w:numPr>
          <w:ilvl w:val="1"/>
          <w:numId w:val="8"/>
        </w:numPr>
        <w:tabs>
          <w:tab w:val="left" w:pos="360"/>
        </w:tabs>
        <w:spacing w:line="360" w:lineRule="auto"/>
      </w:pPr>
      <w:r>
        <w:t>Мелик-Пашаев А.А. Педагогика искусства и творческие способности.- М.: Педагогика. – 1981. – 96 с.</w:t>
      </w:r>
    </w:p>
    <w:p w:rsidR="00376675" w:rsidRDefault="00376675">
      <w:pPr>
        <w:pStyle w:val="ac"/>
        <w:numPr>
          <w:ilvl w:val="1"/>
          <w:numId w:val="8"/>
        </w:numPr>
        <w:tabs>
          <w:tab w:val="left" w:pos="360"/>
        </w:tabs>
        <w:spacing w:line="360" w:lineRule="auto"/>
      </w:pPr>
      <w:r>
        <w:t>Неменский Б.Н. Мудрость красоты.-  М.: Просвещение. – 1981. – 192 с.</w:t>
      </w:r>
    </w:p>
    <w:p w:rsidR="00376675" w:rsidRDefault="00376675">
      <w:pPr>
        <w:pStyle w:val="ac"/>
        <w:numPr>
          <w:ilvl w:val="1"/>
          <w:numId w:val="8"/>
        </w:numPr>
        <w:tabs>
          <w:tab w:val="left" w:pos="360"/>
        </w:tabs>
        <w:spacing w:line="360" w:lineRule="auto"/>
      </w:pPr>
      <w:r>
        <w:t>Неменский Б.Н. Память сердца. – М.: Советский художник. – 1980.</w:t>
      </w:r>
    </w:p>
    <w:p w:rsidR="00376675" w:rsidRDefault="00376675">
      <w:pPr>
        <w:pStyle w:val="ac"/>
        <w:numPr>
          <w:ilvl w:val="1"/>
          <w:numId w:val="8"/>
        </w:numPr>
        <w:tabs>
          <w:tab w:val="left" w:pos="360"/>
        </w:tabs>
        <w:spacing w:line="360" w:lineRule="auto"/>
      </w:pPr>
      <w:r>
        <w:t>Неменский Б.Н. , Фомина Н.Н., Гросул Н.В. и др. Изобразительное искусство и художественный труд. 1 – 4 кл. – М.: Просвещение. – 1991.</w:t>
      </w:r>
    </w:p>
    <w:p w:rsidR="00376675" w:rsidRDefault="00376675">
      <w:pPr>
        <w:pStyle w:val="ac"/>
        <w:numPr>
          <w:ilvl w:val="1"/>
          <w:numId w:val="8"/>
        </w:numPr>
        <w:tabs>
          <w:tab w:val="left" w:pos="360"/>
        </w:tabs>
        <w:spacing w:line="360" w:lineRule="auto"/>
      </w:pPr>
      <w:r>
        <w:t>Никитин Б.П. Развивающие игры. – М.: Просвещение. – 1976. -  130 с.</w:t>
      </w:r>
    </w:p>
    <w:p w:rsidR="00376675" w:rsidRDefault="00376675">
      <w:pPr>
        <w:pStyle w:val="ac"/>
        <w:numPr>
          <w:ilvl w:val="1"/>
          <w:numId w:val="8"/>
        </w:numPr>
        <w:tabs>
          <w:tab w:val="left" w:pos="360"/>
        </w:tabs>
        <w:spacing w:line="360" w:lineRule="auto"/>
      </w:pPr>
      <w:r>
        <w:t xml:space="preserve">Николаев Е.М. Образование – основа будущего. – Якутск. – 1999. </w:t>
      </w:r>
    </w:p>
    <w:p w:rsidR="00376675" w:rsidRDefault="00376675">
      <w:pPr>
        <w:pStyle w:val="ac"/>
        <w:numPr>
          <w:ilvl w:val="1"/>
          <w:numId w:val="8"/>
        </w:numPr>
        <w:tabs>
          <w:tab w:val="left" w:pos="360"/>
        </w:tabs>
        <w:spacing w:line="360" w:lineRule="auto"/>
      </w:pPr>
      <w:r>
        <w:t>Ожегов С.И. Словарь русского языка. – М.: Просвещение. – 1987. – 630 с.</w:t>
      </w:r>
    </w:p>
    <w:p w:rsidR="00376675" w:rsidRDefault="00376675">
      <w:pPr>
        <w:pStyle w:val="ac"/>
        <w:numPr>
          <w:ilvl w:val="1"/>
          <w:numId w:val="8"/>
        </w:numPr>
        <w:tabs>
          <w:tab w:val="left" w:pos="360"/>
        </w:tabs>
        <w:spacing w:line="360" w:lineRule="auto"/>
      </w:pPr>
      <w:r>
        <w:t>Перекатьева О.В., Подгорная С.Н. /авт.-сост./ Современная работа с родителями в начальной школе. – М.: ИКЦ «МарТ»; Ростов н/Д; Изд. Центр «МарТ». – 2004. – 192 с.</w:t>
      </w:r>
    </w:p>
    <w:p w:rsidR="00376675" w:rsidRDefault="00376675">
      <w:pPr>
        <w:pStyle w:val="ac"/>
        <w:numPr>
          <w:ilvl w:val="1"/>
          <w:numId w:val="8"/>
        </w:numPr>
        <w:tabs>
          <w:tab w:val="left" w:pos="360"/>
        </w:tabs>
        <w:spacing w:line="360" w:lineRule="auto"/>
      </w:pPr>
      <w:r>
        <w:t>Петровский А.В. Способности и труд. – М.: Педагогика. – 1966. – 189 с.</w:t>
      </w:r>
    </w:p>
    <w:p w:rsidR="00376675" w:rsidRDefault="00376675">
      <w:pPr>
        <w:pStyle w:val="ac"/>
        <w:numPr>
          <w:ilvl w:val="1"/>
          <w:numId w:val="8"/>
        </w:numPr>
        <w:tabs>
          <w:tab w:val="left" w:pos="360"/>
        </w:tabs>
        <w:spacing w:line="360" w:lineRule="auto"/>
      </w:pPr>
      <w:r>
        <w:t>Поддъяков А. Ты гений или просто умный?// Знание – сила. – 2002. - №9. – с.78 .</w:t>
      </w:r>
    </w:p>
    <w:p w:rsidR="00376675" w:rsidRDefault="00376675">
      <w:pPr>
        <w:pStyle w:val="ac"/>
        <w:numPr>
          <w:ilvl w:val="1"/>
          <w:numId w:val="8"/>
        </w:numPr>
        <w:tabs>
          <w:tab w:val="left" w:pos="360"/>
        </w:tabs>
        <w:spacing w:line="360" w:lineRule="auto"/>
      </w:pPr>
      <w:r>
        <w:t>Полуянов Е.Л., Глущенко Е.Л. Картина и иллюстрация на уроках литературы: Из опыта работы в 4 – 10 кл. – М.: Просвещение. –1985. -128 с.</w:t>
      </w:r>
    </w:p>
    <w:p w:rsidR="00376675" w:rsidRDefault="00376675">
      <w:pPr>
        <w:pStyle w:val="ac"/>
        <w:numPr>
          <w:ilvl w:val="1"/>
          <w:numId w:val="8"/>
        </w:numPr>
        <w:tabs>
          <w:tab w:val="left" w:pos="360"/>
        </w:tabs>
        <w:spacing w:line="360" w:lineRule="auto"/>
      </w:pPr>
      <w:r>
        <w:t>Понамарев Я.А. Психология творчества. – М.: «Наука». – 1976. – 303 с.</w:t>
      </w:r>
    </w:p>
    <w:p w:rsidR="00376675" w:rsidRDefault="00376675">
      <w:pPr>
        <w:pStyle w:val="ac"/>
        <w:numPr>
          <w:ilvl w:val="1"/>
          <w:numId w:val="8"/>
        </w:numPr>
        <w:tabs>
          <w:tab w:val="left" w:pos="360"/>
        </w:tabs>
        <w:spacing w:line="360" w:lineRule="auto"/>
      </w:pPr>
      <w:r>
        <w:t>Прядехо А.Н., Прядехо А.А. Формирование технического интереса и развитие творчества школьников в процессе внеклассной работы. – Смоленск: СГПИ. – 1986. – 79 с.</w:t>
      </w:r>
    </w:p>
    <w:p w:rsidR="00376675" w:rsidRDefault="00376675">
      <w:pPr>
        <w:pStyle w:val="ac"/>
        <w:numPr>
          <w:ilvl w:val="1"/>
          <w:numId w:val="8"/>
        </w:numPr>
        <w:tabs>
          <w:tab w:val="left" w:pos="360"/>
        </w:tabs>
        <w:spacing w:line="360" w:lineRule="auto"/>
      </w:pPr>
      <w:r>
        <w:t>Роджерс Н. Творчество как усиление себя.// Вопросы психологии. – 1990. - №1. – 72-74 с.</w:t>
      </w:r>
    </w:p>
    <w:p w:rsidR="00376675" w:rsidRDefault="00376675">
      <w:pPr>
        <w:pStyle w:val="ac"/>
        <w:numPr>
          <w:ilvl w:val="1"/>
          <w:numId w:val="8"/>
        </w:numPr>
        <w:tabs>
          <w:tab w:val="left" w:pos="360"/>
        </w:tabs>
        <w:spacing w:line="360" w:lineRule="auto"/>
      </w:pPr>
      <w:r>
        <w:t>Родари Джанни. Грамматика фантазий. – И.: Прогресс. – 1990. – 143 с.</w:t>
      </w:r>
    </w:p>
    <w:p w:rsidR="00376675" w:rsidRDefault="00376675">
      <w:pPr>
        <w:pStyle w:val="ac"/>
        <w:numPr>
          <w:ilvl w:val="1"/>
          <w:numId w:val="8"/>
        </w:numPr>
        <w:tabs>
          <w:tab w:val="left" w:pos="360"/>
        </w:tabs>
        <w:spacing w:line="360" w:lineRule="auto"/>
      </w:pPr>
      <w:r>
        <w:t>Русские народные сказки. Обработка А.Н.Афанасьева. Т. 2. – М.: Детская литература. – 1986.</w:t>
      </w:r>
    </w:p>
    <w:p w:rsidR="00376675" w:rsidRDefault="00376675">
      <w:pPr>
        <w:pStyle w:val="ac"/>
        <w:numPr>
          <w:ilvl w:val="1"/>
          <w:numId w:val="8"/>
        </w:numPr>
        <w:tabs>
          <w:tab w:val="left" w:pos="360"/>
        </w:tabs>
        <w:spacing w:line="360" w:lineRule="auto"/>
      </w:pPr>
      <w:r>
        <w:t>Селиверстова Е.А. Творческие задания для раскрытия индивидуальных способностей учащихся.// Начальная школа. – 2002. - №1. -54 – 56 с.</w:t>
      </w:r>
    </w:p>
    <w:p w:rsidR="00376675" w:rsidRDefault="00376675">
      <w:pPr>
        <w:pStyle w:val="ac"/>
        <w:numPr>
          <w:ilvl w:val="1"/>
          <w:numId w:val="8"/>
        </w:numPr>
        <w:tabs>
          <w:tab w:val="left" w:pos="360"/>
        </w:tabs>
        <w:spacing w:line="360" w:lineRule="auto"/>
      </w:pPr>
      <w:r>
        <w:t>Сотников А.Т. Художественная иллюстрация на уроках литературы. – М.: Просвещение. – 1970. – 104 с.</w:t>
      </w:r>
    </w:p>
    <w:p w:rsidR="00376675" w:rsidRDefault="00376675">
      <w:pPr>
        <w:pStyle w:val="ac"/>
        <w:numPr>
          <w:ilvl w:val="1"/>
          <w:numId w:val="8"/>
        </w:numPr>
        <w:tabs>
          <w:tab w:val="left" w:pos="360"/>
        </w:tabs>
        <w:spacing w:line="360" w:lineRule="auto"/>
      </w:pPr>
      <w:r>
        <w:t>Степанов С. О натурах творческих.// Школьный психолог. – 2001. - №46. – с. 11.</w:t>
      </w:r>
    </w:p>
    <w:p w:rsidR="00376675" w:rsidRDefault="00376675">
      <w:pPr>
        <w:pStyle w:val="ac"/>
        <w:numPr>
          <w:ilvl w:val="1"/>
          <w:numId w:val="8"/>
        </w:numPr>
        <w:tabs>
          <w:tab w:val="left" w:pos="360"/>
        </w:tabs>
        <w:spacing w:line="360" w:lineRule="auto"/>
      </w:pPr>
      <w:r>
        <w:t>Сухомлинский В.А. Методика воспитания коллектива. – М.: Просвещение. – 1981.–192 с.</w:t>
      </w:r>
    </w:p>
    <w:p w:rsidR="00376675" w:rsidRDefault="00376675">
      <w:pPr>
        <w:pStyle w:val="ac"/>
        <w:numPr>
          <w:ilvl w:val="1"/>
          <w:numId w:val="8"/>
        </w:numPr>
        <w:tabs>
          <w:tab w:val="left" w:pos="360"/>
        </w:tabs>
        <w:spacing w:line="360" w:lineRule="auto"/>
      </w:pPr>
      <w:r>
        <w:t>Творческий метод. Сборник статей. Под ред. В.А.Разумного /. – М.: «Искусство» - 1960.</w:t>
      </w:r>
    </w:p>
    <w:p w:rsidR="00376675" w:rsidRDefault="00376675">
      <w:pPr>
        <w:pStyle w:val="ac"/>
        <w:numPr>
          <w:ilvl w:val="1"/>
          <w:numId w:val="8"/>
        </w:numPr>
        <w:tabs>
          <w:tab w:val="left" w:pos="360"/>
        </w:tabs>
        <w:spacing w:line="360" w:lineRule="auto"/>
      </w:pPr>
      <w:r>
        <w:t>Теплов Б.М. Способности и одаренность: Психология. – М.: - 1948. – 42 с.</w:t>
      </w:r>
    </w:p>
    <w:p w:rsidR="00376675" w:rsidRDefault="00376675">
      <w:pPr>
        <w:pStyle w:val="ac"/>
        <w:numPr>
          <w:ilvl w:val="1"/>
          <w:numId w:val="8"/>
        </w:numPr>
        <w:tabs>
          <w:tab w:val="left" w:pos="360"/>
        </w:tabs>
        <w:spacing w:line="360" w:lineRule="auto"/>
      </w:pPr>
      <w:r>
        <w:t>Тупичкина Е.А. Игры со словами и буквами.// Начальная школа. – 1989. - №3. – 8 – 12 с.</w:t>
      </w:r>
    </w:p>
    <w:p w:rsidR="00376675" w:rsidRDefault="00376675">
      <w:pPr>
        <w:pStyle w:val="ac"/>
        <w:numPr>
          <w:ilvl w:val="1"/>
          <w:numId w:val="8"/>
        </w:numPr>
        <w:tabs>
          <w:tab w:val="left" w:pos="360"/>
        </w:tabs>
        <w:spacing w:line="360" w:lineRule="auto"/>
      </w:pPr>
      <w:r>
        <w:t>Фесюкова Л.Б. Воспитание сказкой: Для работы с детьми дошкольного возраста. - Харьков:Фолио.- 2000.</w:t>
      </w:r>
    </w:p>
    <w:p w:rsidR="00376675" w:rsidRDefault="00376675">
      <w:pPr>
        <w:pStyle w:val="ac"/>
        <w:numPr>
          <w:ilvl w:val="1"/>
          <w:numId w:val="8"/>
        </w:numPr>
        <w:tabs>
          <w:tab w:val="left" w:pos="360"/>
        </w:tabs>
        <w:spacing w:line="360" w:lineRule="auto"/>
      </w:pPr>
      <w:r>
        <w:t>Художественное творчество и ребёнок./Под ред.Н.А.Ветлугиной/.- М.: 1972.-287 с.</w:t>
      </w:r>
    </w:p>
    <w:p w:rsidR="00376675" w:rsidRDefault="00376675">
      <w:pPr>
        <w:pStyle w:val="ac"/>
        <w:numPr>
          <w:ilvl w:val="1"/>
          <w:numId w:val="8"/>
        </w:numPr>
        <w:tabs>
          <w:tab w:val="left" w:pos="360"/>
        </w:tabs>
        <w:spacing w:line="360" w:lineRule="auto"/>
      </w:pPr>
      <w:r>
        <w:t>Шорыгина Т.А. Красивые сказки: Эстетика для малышей.-М.: Книголюб.- 2003.- 132 с.</w:t>
      </w:r>
    </w:p>
    <w:p w:rsidR="00376675" w:rsidRDefault="00376675">
      <w:pPr>
        <w:pStyle w:val="ac"/>
        <w:numPr>
          <w:ilvl w:val="1"/>
          <w:numId w:val="8"/>
        </w:numPr>
        <w:tabs>
          <w:tab w:val="left" w:pos="360"/>
        </w:tabs>
        <w:spacing w:line="360" w:lineRule="auto"/>
      </w:pPr>
      <w:r>
        <w:t>Щиряков Н.Н. Книжная иллюстрация на уроках русской литературы. 4-7 кл.- Минск: «Народная асвета».- 1975.- 112 с.</w:t>
      </w:r>
    </w:p>
    <w:p w:rsidR="00376675" w:rsidRDefault="00376675">
      <w:pPr>
        <w:pStyle w:val="ac"/>
        <w:numPr>
          <w:ilvl w:val="1"/>
          <w:numId w:val="8"/>
        </w:numPr>
        <w:tabs>
          <w:tab w:val="left" w:pos="360"/>
        </w:tabs>
        <w:spacing w:line="360" w:lineRule="auto"/>
      </w:pPr>
      <w:r>
        <w:t>Эльконин Д.Б. Психология детской игры.- М.: Педагогика.- 1978.</w:t>
      </w:r>
    </w:p>
    <w:p w:rsidR="00376675" w:rsidRDefault="00376675">
      <w:pPr>
        <w:pStyle w:val="ac"/>
        <w:numPr>
          <w:ilvl w:val="1"/>
          <w:numId w:val="8"/>
        </w:numPr>
        <w:tabs>
          <w:tab w:val="left" w:pos="360"/>
        </w:tabs>
        <w:spacing w:line="360" w:lineRule="auto"/>
      </w:pPr>
      <w:r>
        <w:t>Энциклопедический словарь юного художника./Сост Н.И.Платонова, В.Д.Синюков.- М.:Педагогика - 1983.- 415 с.</w:t>
      </w:r>
    </w:p>
    <w:p w:rsidR="00376675" w:rsidRPr="00B10A9A" w:rsidRDefault="00376675" w:rsidP="00B10A9A">
      <w:pPr>
        <w:pStyle w:val="ac"/>
        <w:numPr>
          <w:ilvl w:val="1"/>
          <w:numId w:val="8"/>
        </w:numPr>
        <w:tabs>
          <w:tab w:val="left" w:pos="360"/>
        </w:tabs>
        <w:spacing w:line="360" w:lineRule="auto"/>
      </w:pPr>
      <w:r>
        <w:t>Яковлев А. Возвращение к сказке или первый шаг по дороге к действительности // Первое сентября.- 2001. - 22 дек.- с.6.</w:t>
      </w:r>
    </w:p>
    <w:p w:rsidR="00376675" w:rsidRDefault="00B10A9A">
      <w:pPr>
        <w:spacing w:line="360" w:lineRule="auto"/>
        <w:jc w:val="center"/>
      </w:pPr>
      <w:r>
        <w:t>ПРИЛОЖЕНИЕ 2</w:t>
      </w:r>
    </w:p>
    <w:p w:rsidR="00376675" w:rsidRDefault="00376675">
      <w:pPr>
        <w:spacing w:line="360" w:lineRule="auto"/>
        <w:ind w:firstLine="540"/>
        <w:jc w:val="center"/>
      </w:pPr>
      <w:r>
        <w:t>Конспект занятий</w:t>
      </w:r>
    </w:p>
    <w:p w:rsidR="00376675" w:rsidRDefault="00376675">
      <w:pPr>
        <w:spacing w:line="360" w:lineRule="auto"/>
        <w:ind w:firstLine="540"/>
        <w:jc w:val="both"/>
        <w:rPr>
          <w:b/>
        </w:rPr>
      </w:pPr>
      <w:r>
        <w:rPr>
          <w:b/>
        </w:rPr>
        <w:t>Тема занятий: «Сказочные цветы. Вариация и импровизация на тему народных росписей»</w:t>
      </w:r>
    </w:p>
    <w:p w:rsidR="00376675" w:rsidRDefault="00376675">
      <w:pPr>
        <w:spacing w:line="360" w:lineRule="auto"/>
        <w:ind w:firstLine="540"/>
        <w:jc w:val="both"/>
      </w:pPr>
      <w:r>
        <w:rPr>
          <w:i/>
        </w:rPr>
        <w:t>Тема коллективной работы</w:t>
      </w:r>
      <w:r>
        <w:t>: « Сказочные цветы для царевны Несмеяны»</w:t>
      </w:r>
    </w:p>
    <w:p w:rsidR="00376675" w:rsidRDefault="00376675">
      <w:pPr>
        <w:spacing w:line="360" w:lineRule="auto"/>
        <w:ind w:firstLine="540"/>
        <w:jc w:val="both"/>
      </w:pPr>
      <w:r>
        <w:rPr>
          <w:i/>
        </w:rPr>
        <w:t>Форма организации совместной деятельности</w:t>
      </w:r>
      <w:r>
        <w:t>: совместно-индивидуальная.</w:t>
      </w:r>
    </w:p>
    <w:p w:rsidR="00376675" w:rsidRDefault="00376675">
      <w:pPr>
        <w:spacing w:line="360" w:lineRule="auto"/>
        <w:ind w:firstLine="540"/>
        <w:jc w:val="both"/>
      </w:pPr>
      <w:r>
        <w:rPr>
          <w:i/>
        </w:rPr>
        <w:t>Принцип организации коллективной композиции</w:t>
      </w:r>
      <w:r>
        <w:t>: свободное размещение.</w:t>
      </w:r>
    </w:p>
    <w:p w:rsidR="00376675" w:rsidRDefault="00376675">
      <w:pPr>
        <w:spacing w:line="360" w:lineRule="auto"/>
        <w:ind w:firstLine="540"/>
        <w:jc w:val="both"/>
      </w:pPr>
      <w:r>
        <w:rPr>
          <w:i/>
        </w:rPr>
        <w:t>Материалы, инструменты</w:t>
      </w:r>
      <w:r>
        <w:t>: гуашь, кисть, ножницы.</w:t>
      </w:r>
    </w:p>
    <w:p w:rsidR="00376675" w:rsidRDefault="00376675">
      <w:pPr>
        <w:spacing w:line="360" w:lineRule="auto"/>
        <w:ind w:firstLine="540"/>
        <w:jc w:val="both"/>
      </w:pPr>
      <w:r>
        <w:t>Рекомендации по организации и выполнению совместной работы.</w:t>
      </w:r>
    </w:p>
    <w:p w:rsidR="00376675" w:rsidRDefault="00376675">
      <w:pPr>
        <w:spacing w:line="360" w:lineRule="auto"/>
        <w:ind w:firstLine="540"/>
        <w:jc w:val="both"/>
      </w:pPr>
      <w:r>
        <w:t xml:space="preserve">В начале урока учитель рассказывает школьникам  историю о плачущей царевне. Внимательно рассмотрев изображение на динамической таблице, дети выясняют причину слез царевны Несмеяны: в её садике не растут цветы. Чуть появившись над землёй, они вянут и чернеют. Как развеселить Несмеяну? Надо помочь ей вырастить красивые цветы, но для этого много нужно знать и уметь. Во-первых, знать какие бывают цветы в природе. Во вторых, цветы должны быть необыкновенными, сказочно красивыми. Первая проблема решается после просмотра слайдов с изображением цветов. Вторая- более сложная, но и её можно решить, вспомнив сказочную красоту цветов русских народных промыслов  - Городца, Полховского Майдана, Северной Двины. </w:t>
      </w:r>
    </w:p>
    <w:p w:rsidR="00376675" w:rsidRDefault="00376675">
      <w:pPr>
        <w:spacing w:line="360" w:lineRule="auto"/>
        <w:ind w:firstLine="540"/>
        <w:jc w:val="both"/>
      </w:pPr>
      <w:r>
        <w:t>В ходе своеобразной игры каждому ребёнку поручается «вырастить» сказочный цветок, который можно будет пересадить в  садик царевны. Чтобы «пересадка» прошла безболезненно для цветов, их надо аккуратно вырезать, сохраняя листья и стебель с почвой на корнях (часть листа бумаги, которая вставляется в карман палисадника царевны).</w:t>
      </w:r>
    </w:p>
    <w:p w:rsidR="00376675" w:rsidRDefault="00376675">
      <w:pPr>
        <w:spacing w:line="360" w:lineRule="auto"/>
        <w:ind w:firstLine="540"/>
        <w:jc w:val="both"/>
      </w:pPr>
      <w:r>
        <w:t>Во время самостоятельной работы весёлая музыка способствует творческому успеху детей. После того, как дети изобразили цветы и подготовили к «пересадке», «помощники » учителя собирают их с парт и переносят к садику царевны. Учитель убирает старые, засохшие и почерневшие цветы и «высаживает» в садик сказочные. Затем он незаметно для детей разводит руки царевны, и дети видят, что произошло чудо – царевна заулыбалась, т.к. очень обрадовалась той красоте, которую сообща создали дети в её садике.</w:t>
      </w: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B10A9A">
      <w:pPr>
        <w:spacing w:line="360" w:lineRule="auto"/>
        <w:ind w:firstLine="540"/>
        <w:jc w:val="center"/>
      </w:pPr>
      <w:r>
        <w:t>ПРИЛОЖЕНИЕ 3</w:t>
      </w:r>
    </w:p>
    <w:p w:rsidR="00376675" w:rsidRDefault="00376675">
      <w:pPr>
        <w:spacing w:line="360" w:lineRule="auto"/>
        <w:ind w:firstLine="540"/>
        <w:jc w:val="center"/>
      </w:pPr>
      <w:r>
        <w:t>Конспект занятий</w:t>
      </w:r>
    </w:p>
    <w:p w:rsidR="00376675" w:rsidRDefault="00376675">
      <w:pPr>
        <w:spacing w:line="360" w:lineRule="auto"/>
        <w:ind w:firstLine="540"/>
        <w:jc w:val="both"/>
        <w:rPr>
          <w:b/>
        </w:rPr>
      </w:pPr>
      <w:r>
        <w:rPr>
          <w:b/>
        </w:rPr>
        <w:t>Тема занятий: «Маска, ты кто?»</w:t>
      </w:r>
    </w:p>
    <w:p w:rsidR="00376675" w:rsidRDefault="00376675">
      <w:pPr>
        <w:spacing w:line="360" w:lineRule="auto"/>
        <w:ind w:firstLine="540"/>
        <w:jc w:val="both"/>
      </w:pPr>
      <w:r>
        <w:rPr>
          <w:i/>
        </w:rPr>
        <w:t>Творческая работа</w:t>
      </w:r>
      <w:r>
        <w:t>: Учись видеть и рисовать разные выражения лица. Заверши роспись масок. Нарисуй веселую маску для новогоднего представления.</w:t>
      </w:r>
    </w:p>
    <w:p w:rsidR="00376675" w:rsidRDefault="00376675">
      <w:pPr>
        <w:spacing w:line="360" w:lineRule="auto"/>
        <w:ind w:firstLine="540"/>
        <w:jc w:val="both"/>
        <w:rPr>
          <w:i/>
        </w:rPr>
      </w:pPr>
      <w:r>
        <w:rPr>
          <w:i/>
        </w:rPr>
        <w:t xml:space="preserve">Основные цели и задачи: </w:t>
      </w:r>
    </w:p>
    <w:p w:rsidR="00376675" w:rsidRDefault="00376675">
      <w:pPr>
        <w:numPr>
          <w:ilvl w:val="0"/>
          <w:numId w:val="12"/>
        </w:numPr>
        <w:tabs>
          <w:tab w:val="left" w:pos="1380"/>
        </w:tabs>
        <w:spacing w:line="360" w:lineRule="auto"/>
        <w:jc w:val="both"/>
      </w:pPr>
      <w:r>
        <w:t>Дать учащимся представление о карнавальной , обрядовой маске, существующей в пределах народной культуры в разных странах.</w:t>
      </w:r>
    </w:p>
    <w:p w:rsidR="00376675" w:rsidRDefault="00376675">
      <w:pPr>
        <w:numPr>
          <w:ilvl w:val="0"/>
          <w:numId w:val="12"/>
        </w:numPr>
        <w:tabs>
          <w:tab w:val="left" w:pos="1380"/>
        </w:tabs>
        <w:spacing w:line="360" w:lineRule="auto"/>
        <w:jc w:val="both"/>
      </w:pPr>
      <w:r>
        <w:t>Развивать потребность детей  в творчестве.</w:t>
      </w:r>
    </w:p>
    <w:p w:rsidR="00376675" w:rsidRDefault="00376675">
      <w:pPr>
        <w:numPr>
          <w:ilvl w:val="0"/>
          <w:numId w:val="12"/>
        </w:numPr>
        <w:tabs>
          <w:tab w:val="left" w:pos="1380"/>
        </w:tabs>
        <w:spacing w:line="360" w:lineRule="auto"/>
        <w:jc w:val="both"/>
      </w:pPr>
      <w:r>
        <w:t>Показать учащимся с помощью линейного рисунка, как разное выражение одного лица  зависит от положения линии губ и бровей, выражения глаз.</w:t>
      </w:r>
    </w:p>
    <w:p w:rsidR="00376675" w:rsidRDefault="00376675">
      <w:pPr>
        <w:numPr>
          <w:ilvl w:val="0"/>
          <w:numId w:val="12"/>
        </w:numPr>
        <w:tabs>
          <w:tab w:val="left" w:pos="1380"/>
        </w:tabs>
        <w:spacing w:line="360" w:lineRule="auto"/>
        <w:jc w:val="both"/>
      </w:pPr>
      <w:r>
        <w:t xml:space="preserve">Формировать у младших школьников художественно-графические умения в передаче пропорций и выражения лица. </w:t>
      </w:r>
    </w:p>
    <w:p w:rsidR="00376675" w:rsidRDefault="00376675">
      <w:pPr>
        <w:spacing w:line="360" w:lineRule="auto"/>
        <w:ind w:firstLine="540"/>
        <w:jc w:val="both"/>
      </w:pPr>
      <w:r>
        <w:t>Дополнительно необходимо иметь готовые маски и художественно-дидактическую таблицу «Пропорции лица».</w:t>
      </w:r>
    </w:p>
    <w:p w:rsidR="00376675" w:rsidRDefault="00376675">
      <w:pPr>
        <w:spacing w:line="360" w:lineRule="auto"/>
        <w:jc w:val="both"/>
      </w:pPr>
      <w:r>
        <w:t xml:space="preserve"> </w:t>
      </w:r>
      <w:r>
        <w:tab/>
        <w:t>Примерный ход занятия:</w:t>
      </w:r>
    </w:p>
    <w:p w:rsidR="00376675" w:rsidRDefault="00376675">
      <w:pPr>
        <w:numPr>
          <w:ilvl w:val="0"/>
          <w:numId w:val="9"/>
        </w:numPr>
        <w:tabs>
          <w:tab w:val="left" w:pos="750"/>
        </w:tabs>
        <w:spacing w:line="360" w:lineRule="auto"/>
        <w:jc w:val="both"/>
      </w:pPr>
      <w:r>
        <w:t>Знакомство учащихся с масками разных народов. Высказывание младших школьников о том, какие маски понравились, какие сведения о масках в учебнике для них новые.</w:t>
      </w:r>
    </w:p>
    <w:p w:rsidR="00376675" w:rsidRDefault="00376675">
      <w:pPr>
        <w:numPr>
          <w:ilvl w:val="0"/>
          <w:numId w:val="9"/>
        </w:numPr>
        <w:tabs>
          <w:tab w:val="left" w:pos="750"/>
        </w:tabs>
        <w:spacing w:line="360" w:lineRule="auto"/>
        <w:jc w:val="both"/>
      </w:pPr>
      <w:r>
        <w:t>Беседа о ритуальных масках. Обыгрывание карнавальных масок, приготовленных к занятию.</w:t>
      </w:r>
    </w:p>
    <w:p w:rsidR="00376675" w:rsidRDefault="00376675">
      <w:pPr>
        <w:numPr>
          <w:ilvl w:val="0"/>
          <w:numId w:val="9"/>
        </w:numPr>
        <w:tabs>
          <w:tab w:val="left" w:pos="750"/>
        </w:tabs>
        <w:spacing w:line="360" w:lineRule="auto"/>
        <w:jc w:val="both"/>
      </w:pPr>
      <w:r>
        <w:t>Объяснение учащимся по схематическому рисунку, как изображать пропорции лица. Выполнение ими на отдельном листе линейных набросков с передачей разного выражения лица.</w:t>
      </w:r>
    </w:p>
    <w:p w:rsidR="00376675" w:rsidRDefault="00376675">
      <w:pPr>
        <w:numPr>
          <w:ilvl w:val="0"/>
          <w:numId w:val="9"/>
        </w:numPr>
        <w:tabs>
          <w:tab w:val="left" w:pos="750"/>
        </w:tabs>
        <w:spacing w:line="360" w:lineRule="auto"/>
        <w:jc w:val="both"/>
      </w:pPr>
      <w:r>
        <w:t>Раскраска масок в творческой тетради.</w:t>
      </w:r>
    </w:p>
    <w:p w:rsidR="00376675" w:rsidRDefault="00376675">
      <w:pPr>
        <w:numPr>
          <w:ilvl w:val="0"/>
          <w:numId w:val="9"/>
        </w:numPr>
        <w:tabs>
          <w:tab w:val="left" w:pos="750"/>
        </w:tabs>
        <w:spacing w:line="360" w:lineRule="auto"/>
        <w:jc w:val="both"/>
      </w:pPr>
      <w:r>
        <w:t>Выполнение учащимися своего эскиза веселой маски для новогоднего представления.</w:t>
      </w:r>
    </w:p>
    <w:p w:rsidR="00376675" w:rsidRDefault="00376675">
      <w:pPr>
        <w:numPr>
          <w:ilvl w:val="0"/>
          <w:numId w:val="9"/>
        </w:numPr>
        <w:tabs>
          <w:tab w:val="left" w:pos="750"/>
        </w:tabs>
        <w:spacing w:line="360" w:lineRule="auto"/>
        <w:jc w:val="both"/>
      </w:pPr>
      <w:r>
        <w:t>Итоги: в игровой форме «Маска, кто ты?» указываем образное решение масок, выполненных ребятами на уроке; отмечаем в маске декоративность, передачу характера и эмоционального выражения лица. Уточняем, что ещё необходимо привнести для превращения данного эскиза в настоящую маску на занятиях художественного творчества.</w:t>
      </w:r>
    </w:p>
    <w:p w:rsidR="00376675" w:rsidRDefault="00376675">
      <w:pPr>
        <w:numPr>
          <w:ilvl w:val="0"/>
          <w:numId w:val="9"/>
        </w:numPr>
        <w:tabs>
          <w:tab w:val="left" w:pos="750"/>
        </w:tabs>
        <w:spacing w:line="360" w:lineRule="auto"/>
        <w:jc w:val="both"/>
      </w:pPr>
      <w:r>
        <w:t>тема занятия предоставляет возможность для вовлечения детей в увлекательную творческую игру, связанную с подготовкой к новогоднему маскараду. Необычность темы поражает воображение учащихся уже при первом чтении текста учебника и рассматривании масок Японии, Мексики, России.</w:t>
      </w:r>
    </w:p>
    <w:p w:rsidR="00376675" w:rsidRDefault="00376675">
      <w:pPr>
        <w:spacing w:line="360" w:lineRule="auto"/>
        <w:ind w:firstLine="708"/>
        <w:jc w:val="both"/>
      </w:pPr>
      <w:r>
        <w:t>Используя справочный материал, объясняем учащимся происхождение ритуальной маски у разных народов, своеобразие её связей с жизнью, трудом, с творческим восприятием природы.</w:t>
      </w:r>
    </w:p>
    <w:p w:rsidR="00376675" w:rsidRDefault="00376675">
      <w:pPr>
        <w:spacing w:line="360" w:lineRule="auto"/>
        <w:ind w:firstLine="708"/>
        <w:jc w:val="both"/>
      </w:pPr>
      <w:r>
        <w:t>Завершается беседа обыгрыванием карнавальных масок. Это могут быть маски, выполненные учащимися. Игровые приёмы разнообразны. Одевают дети маски и показывают инсценировки из разных сказок. Дети должны отгадывать , из какой сказки показывали представления. Детям эта самая большая радость, сделать своими руками маску так, чтобы под маской не узнали: «ты кто?».</w:t>
      </w:r>
    </w:p>
    <w:p w:rsidR="00376675" w:rsidRDefault="00376675">
      <w:pPr>
        <w:spacing w:line="360" w:lineRule="auto"/>
        <w:ind w:firstLine="708"/>
        <w:jc w:val="both"/>
      </w:pPr>
      <w:r>
        <w:t>Делаю вывод о том, что карнавальная маска - декоративный, обобщенный образ. Он может напоминать нам черты диких и домашних животных или сказочных героев, которые представляют добрыми или злыми, прекрасными или страшными и т.д.</w:t>
      </w:r>
    </w:p>
    <w:p w:rsidR="00376675" w:rsidRDefault="00376675">
      <w:pPr>
        <w:spacing w:line="360" w:lineRule="auto"/>
        <w:ind w:firstLine="708"/>
        <w:jc w:val="both"/>
      </w:pPr>
      <w:r>
        <w:t>Чтобы изобразить маску, надо познакомиться с пропорциями лица, сделать быстрые схематические зарисовки, передающие разное выражение лица. Вывешиваем на доске художественно-дидактическую таблицу и вместе с детьми определяем расположение глаз, носа, губ по отношению к размеру овала лица; отмечаем также, какова  зависимость  между линией губ и бровей, выражением глаз, если человек смеётся, сердится и т.д.</w:t>
      </w:r>
    </w:p>
    <w:p w:rsidR="00376675" w:rsidRDefault="00376675">
      <w:pPr>
        <w:spacing w:line="360" w:lineRule="auto"/>
        <w:jc w:val="both"/>
      </w:pPr>
      <w:r>
        <w:t xml:space="preserve">       Дети быстро выполняют небольшого размера наброски на отдельном листе, а также раскраску  на отдельном листе, а также раскраску масок в тетради.</w:t>
      </w:r>
    </w:p>
    <w:p w:rsidR="00376675" w:rsidRDefault="00376675">
      <w:pPr>
        <w:spacing w:line="360" w:lineRule="auto"/>
        <w:ind w:firstLine="708"/>
        <w:jc w:val="both"/>
      </w:pPr>
      <w:r>
        <w:t>Основное время на уроке посвящено разработке своего эскиза весёлой маски для новогоднего представления.</w:t>
      </w:r>
    </w:p>
    <w:p w:rsidR="00376675" w:rsidRDefault="00376675">
      <w:pPr>
        <w:spacing w:line="360" w:lineRule="auto"/>
        <w:ind w:left="540"/>
        <w:jc w:val="both"/>
      </w:pPr>
    </w:p>
    <w:p w:rsidR="00376675" w:rsidRDefault="00376675">
      <w:pPr>
        <w:spacing w:line="360" w:lineRule="auto"/>
        <w:ind w:firstLine="540"/>
        <w:jc w:val="both"/>
      </w:pPr>
      <w:r>
        <w:tab/>
      </w: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376675">
      <w:pPr>
        <w:spacing w:line="360" w:lineRule="auto"/>
        <w:ind w:firstLine="540"/>
        <w:jc w:val="both"/>
      </w:pPr>
    </w:p>
    <w:p w:rsidR="00376675" w:rsidRDefault="00B10A9A">
      <w:pPr>
        <w:spacing w:line="360" w:lineRule="auto"/>
        <w:ind w:firstLine="540"/>
        <w:jc w:val="center"/>
      </w:pPr>
      <w:r>
        <w:t>ПРИЛОЖЕНИЕ 4</w:t>
      </w:r>
    </w:p>
    <w:p w:rsidR="00376675" w:rsidRDefault="00376675">
      <w:pPr>
        <w:spacing w:line="360" w:lineRule="auto"/>
        <w:ind w:firstLine="540"/>
        <w:jc w:val="both"/>
      </w:pPr>
      <w:r>
        <w:t>Методика организации коллективного творчества</w:t>
      </w:r>
    </w:p>
    <w:p w:rsidR="00376675" w:rsidRDefault="00376675">
      <w:pPr>
        <w:spacing w:line="360" w:lineRule="auto"/>
        <w:ind w:firstLine="540"/>
        <w:jc w:val="both"/>
        <w:rPr>
          <w:b/>
        </w:rPr>
      </w:pPr>
      <w:r>
        <w:rPr>
          <w:b/>
        </w:rPr>
        <w:t>Тема занятия : «Иллюстрация к русским народным сказкам»</w:t>
      </w:r>
    </w:p>
    <w:p w:rsidR="00376675" w:rsidRDefault="00376675">
      <w:pPr>
        <w:spacing w:line="360" w:lineRule="auto"/>
        <w:ind w:firstLine="540"/>
        <w:jc w:val="both"/>
      </w:pPr>
      <w:r>
        <w:rPr>
          <w:i/>
        </w:rPr>
        <w:t>Тема коллективной композиции</w:t>
      </w:r>
      <w:r>
        <w:rPr>
          <w:b/>
        </w:rPr>
        <w:t xml:space="preserve"> </w:t>
      </w:r>
      <w:r>
        <w:t>: «Карта страны русских народных сказок»</w:t>
      </w:r>
    </w:p>
    <w:p w:rsidR="00376675" w:rsidRDefault="00376675">
      <w:pPr>
        <w:spacing w:line="360" w:lineRule="auto"/>
        <w:ind w:firstLine="540"/>
        <w:jc w:val="both"/>
      </w:pPr>
      <w:r>
        <w:rPr>
          <w:i/>
        </w:rPr>
        <w:t>Форма организации коллективной деятельности</w:t>
      </w:r>
      <w:r>
        <w:t>: коллективно-индивидуальная.</w:t>
      </w:r>
    </w:p>
    <w:p w:rsidR="00376675" w:rsidRDefault="00376675">
      <w:pPr>
        <w:spacing w:line="360" w:lineRule="auto"/>
        <w:ind w:firstLine="540"/>
        <w:jc w:val="both"/>
      </w:pPr>
      <w:r>
        <w:rPr>
          <w:i/>
        </w:rPr>
        <w:t>Принцип организации коллективной композиции</w:t>
      </w:r>
      <w:r>
        <w:t>: свободное размещение на общей плоскости.</w:t>
      </w:r>
    </w:p>
    <w:p w:rsidR="00376675" w:rsidRDefault="00376675">
      <w:pPr>
        <w:spacing w:line="360" w:lineRule="auto"/>
        <w:ind w:firstLine="540"/>
        <w:jc w:val="both"/>
      </w:pPr>
      <w:r>
        <w:rPr>
          <w:i/>
        </w:rPr>
        <w:t>Материалы, инструменты</w:t>
      </w:r>
      <w:r>
        <w:t>: акварель, кисть, белая бумага, фломастеры, клей.</w:t>
      </w:r>
    </w:p>
    <w:p w:rsidR="00376675" w:rsidRDefault="00376675">
      <w:pPr>
        <w:spacing w:line="360" w:lineRule="auto"/>
        <w:ind w:firstLine="540"/>
        <w:jc w:val="both"/>
      </w:pPr>
      <w:r>
        <w:t>Рекомендации  по организации и выполнению совместной работы.</w:t>
      </w:r>
    </w:p>
    <w:p w:rsidR="00376675" w:rsidRDefault="00376675">
      <w:pPr>
        <w:spacing w:line="360" w:lineRule="auto"/>
        <w:ind w:firstLine="540"/>
        <w:jc w:val="both"/>
      </w:pPr>
      <w:r>
        <w:t>Учитель, опираясь на знание детьми русских народных сказок, предлагает им составить карту страны русских народных сказок. Преподаватель дает представление об условности изображения на картинах, сравнивает виды карт, например на страницах учебников истории и географии, карты- путеводители для туристов, а также знакомит с особенностями графического языка. Чтобы карта страны сказок получилась верной, нужно договориться о том, кто какую сказку, т.е. сторонку сказочной страны будет изображать для общей карты. Для этого учитель показывает список известных русских  народных сказок, заранее написанный на части классной доски. Необходимо оговорить материал и стиль  изображения фрагментов карты. Учитель показывает образец стиля графического изображения, который может стать единым языком изображения в индивидуальных рисунках учеников: светлые акварельные  пятна и четкая линия фломастера.</w:t>
      </w:r>
    </w:p>
    <w:p w:rsidR="00376675" w:rsidRDefault="00376675">
      <w:pPr>
        <w:spacing w:line="360" w:lineRule="auto"/>
        <w:ind w:firstLine="540"/>
        <w:jc w:val="both"/>
      </w:pPr>
      <w:r>
        <w:t>Учащиеся на отдельных листах выполняют фрагменты-иллюстрации сказочной страны, затем обрывают края рисунка, чтобы при стыке отдельных работ не было жестких линий. Фрагменты размещаются на общей плоскости большого листа. Изображение обобщают линиями дорог и надписями, например: «Тридевятое царство», «Лес Баба-Яги», «Ущелье Змея Горыныча» и т.п. В центре карты стоит камень с указателями сторон света.</w:t>
      </w:r>
    </w:p>
    <w:p w:rsidR="00376675" w:rsidRDefault="00376675">
      <w:pPr>
        <w:spacing w:line="360" w:lineRule="auto"/>
        <w:ind w:firstLine="540"/>
        <w:jc w:val="both"/>
      </w:pPr>
      <w:r>
        <w:t>После утверждения карты её фрагменты переносят на лист плотной бумаги.</w:t>
      </w:r>
    </w:p>
    <w:p w:rsidR="00376675" w:rsidRDefault="00376675">
      <w:pPr>
        <w:spacing w:line="360" w:lineRule="auto"/>
        <w:ind w:firstLine="540"/>
        <w:jc w:val="both"/>
      </w:pPr>
      <w:bookmarkStart w:id="0" w:name="_GoBack"/>
      <w:bookmarkEnd w:id="0"/>
    </w:p>
    <w:sectPr w:rsidR="00376675">
      <w:headerReference w:type="default" r:id="rId7"/>
      <w:footerReference w:type="default" r:id="rId8"/>
      <w:footnotePr>
        <w:pos w:val="beneathText"/>
      </w:footnotePr>
      <w:pgSz w:w="11905" w:h="16837"/>
      <w:pgMar w:top="1079" w:right="566" w:bottom="764" w:left="1701"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A74" w:rsidRDefault="00E55A74">
      <w:r>
        <w:separator/>
      </w:r>
    </w:p>
  </w:endnote>
  <w:endnote w:type="continuationSeparator" w:id="0">
    <w:p w:rsidR="00E55A74" w:rsidRDefault="00E55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675" w:rsidRDefault="00FF1867">
    <w:pPr>
      <w:pStyle w:val="aa"/>
      <w:ind w:right="360"/>
    </w:pPr>
    <w:r>
      <w:pict>
        <v:shapetype id="_x0000_t202" coordsize="21600,21600" o:spt="202" path="m,l,21600r21600,l21600,xe">
          <v:stroke joinstyle="miter"/>
          <v:path gradientshapeok="t" o:connecttype="rect"/>
        </v:shapetype>
        <v:shape id="_x0000_s1025" type="#_x0000_t202" style="position:absolute;margin-left:554.9pt;margin-top:.05pt;width:12pt;height:13.75pt;z-index:251657216;mso-wrap-distance-left:0;mso-wrap-distance-right:0;mso-position-horizontal-relative:page" stroked="f">
          <v:fill opacity="0" color2="black"/>
          <v:textbox inset="0,0,0,0">
            <w:txbxContent>
              <w:p w:rsidR="00376675" w:rsidRDefault="00376675">
                <w:pPr>
                  <w:pStyle w:val="aa"/>
                </w:pPr>
                <w:r>
                  <w:rPr>
                    <w:rStyle w:val="a3"/>
                  </w:rPr>
                  <w:fldChar w:fldCharType="begin"/>
                </w:r>
                <w:r>
                  <w:rPr>
                    <w:rStyle w:val="a3"/>
                  </w:rPr>
                  <w:instrText xml:space="preserve"> PAGE </w:instrText>
                </w:r>
                <w:r>
                  <w:rPr>
                    <w:rStyle w:val="a3"/>
                  </w:rPr>
                  <w:fldChar w:fldCharType="separate"/>
                </w:r>
                <w:r w:rsidR="00E55A74">
                  <w:rPr>
                    <w:rStyle w:val="a3"/>
                    <w:noProof/>
                  </w:rPr>
                  <w:t>2</w:t>
                </w:r>
                <w:r>
                  <w:rPr>
                    <w:rStyle w:val="a3"/>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A74" w:rsidRDefault="00E55A74">
      <w:r>
        <w:separator/>
      </w:r>
    </w:p>
  </w:footnote>
  <w:footnote w:type="continuationSeparator" w:id="0">
    <w:p w:rsidR="00E55A74" w:rsidRDefault="00E55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675" w:rsidRDefault="00FF1867">
    <w:pPr>
      <w:pStyle w:val="ad"/>
      <w:ind w:right="360"/>
    </w:pPr>
    <w:r>
      <w:pict>
        <v:shapetype id="_x0000_t202" coordsize="21600,21600" o:spt="202" path="m,l,21600r21600,l21600,xe">
          <v:stroke joinstyle="miter"/>
          <v:path gradientshapeok="t" o:connecttype="rect"/>
        </v:shapetype>
        <v:shape id="_x0000_s1026" type="#_x0000_t202" style="position:absolute;margin-left:554.9pt;margin-top:.05pt;width:12pt;height:13.75pt;z-index:251658240;mso-wrap-distance-left:0;mso-wrap-distance-right:0;mso-position-horizontal-relative:page" stroked="f">
          <v:fill opacity="0" color2="black"/>
          <v:textbox inset="0,0,0,0">
            <w:txbxContent>
              <w:p w:rsidR="00376675" w:rsidRDefault="00376675">
                <w:pPr>
                  <w:pStyle w:val="ad"/>
                </w:pPr>
                <w:r>
                  <w:rPr>
                    <w:rStyle w:val="a3"/>
                  </w:rPr>
                  <w:fldChar w:fldCharType="begin"/>
                </w:r>
                <w:r>
                  <w:rPr>
                    <w:rStyle w:val="a3"/>
                  </w:rPr>
                  <w:instrText xml:space="preserve"> PAGE </w:instrText>
                </w:r>
                <w:r>
                  <w:rPr>
                    <w:rStyle w:val="a3"/>
                  </w:rPr>
                  <w:fldChar w:fldCharType="separate"/>
                </w:r>
                <w:r w:rsidR="00E55A74">
                  <w:rPr>
                    <w:rStyle w:val="a3"/>
                    <w:noProof/>
                  </w:rPr>
                  <w:t>2</w:t>
                </w:r>
                <w:r>
                  <w:rPr>
                    <w:rStyle w:val="a3"/>
                  </w:rPr>
                  <w:fldChar w:fldCharType="end"/>
                </w:r>
              </w:p>
            </w:txbxContent>
          </v:textbox>
          <w10:wrap type="square" side="largest"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bullet"/>
      <w:lvlText w:val=""/>
      <w:lvlJc w:val="left"/>
      <w:pPr>
        <w:tabs>
          <w:tab w:val="num" w:pos="1260"/>
        </w:tabs>
        <w:ind w:left="126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900"/>
        </w:tabs>
        <w:ind w:left="900" w:hanging="360"/>
      </w:pPr>
    </w:lvl>
  </w:abstractNum>
  <w:abstractNum w:abstractNumId="3">
    <w:nsid w:val="00000004"/>
    <w:multiLevelType w:val="multilevel"/>
    <w:tmpl w:val="00000004"/>
    <w:name w:val="WW8Num4"/>
    <w:lvl w:ilvl="0">
      <w:start w:val="1"/>
      <w:numFmt w:val="decimal"/>
      <w:lvlText w:val="%1."/>
      <w:lvlJc w:val="left"/>
      <w:pPr>
        <w:tabs>
          <w:tab w:val="num" w:pos="1530"/>
        </w:tabs>
        <w:ind w:left="1530" w:hanging="990"/>
      </w:pPr>
    </w:lvl>
    <w:lvl w:ilvl="1">
      <w:start w:val="1"/>
      <w:numFmt w:val="decimal"/>
      <w:lvlText w:val="%2)"/>
      <w:lvlJc w:val="left"/>
      <w:pPr>
        <w:tabs>
          <w:tab w:val="num" w:pos="2115"/>
        </w:tabs>
        <w:ind w:left="2115" w:hanging="855"/>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
    <w:nsid w:val="00000005"/>
    <w:multiLevelType w:val="singleLevel"/>
    <w:tmpl w:val="00000005"/>
    <w:name w:val="WW8Num5"/>
    <w:lvl w:ilvl="0">
      <w:start w:val="1"/>
      <w:numFmt w:val="decimal"/>
      <w:lvlText w:val="%1."/>
      <w:lvlJc w:val="left"/>
      <w:pPr>
        <w:tabs>
          <w:tab w:val="num" w:pos="900"/>
        </w:tabs>
        <w:ind w:left="900" w:hanging="360"/>
      </w:pPr>
    </w:lvl>
  </w:abstractNum>
  <w:abstractNum w:abstractNumId="5">
    <w:nsid w:val="00000006"/>
    <w:multiLevelType w:val="multilevel"/>
    <w:tmpl w:val="00000006"/>
    <w:name w:val="WW8Num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singleLevel"/>
    <w:tmpl w:val="00000007"/>
    <w:name w:val="WW8Num8"/>
    <w:lvl w:ilvl="0">
      <w:start w:val="1"/>
      <w:numFmt w:val="decimal"/>
      <w:lvlText w:val="%1."/>
      <w:lvlJc w:val="left"/>
      <w:pPr>
        <w:tabs>
          <w:tab w:val="num" w:pos="1260"/>
        </w:tabs>
        <w:ind w:left="1260" w:hanging="360"/>
      </w:pPr>
    </w:lvl>
  </w:abstractNum>
  <w:abstractNum w:abstractNumId="7">
    <w:nsid w:val="00000008"/>
    <w:multiLevelType w:val="multilevel"/>
    <w:tmpl w:val="00000008"/>
    <w:name w:val="WW8Num9"/>
    <w:lvl w:ilvl="0">
      <w:start w:val="1"/>
      <w:numFmt w:val="bullet"/>
      <w:lvlText w:val=""/>
      <w:lvlJc w:val="left"/>
      <w:pPr>
        <w:tabs>
          <w:tab w:val="num" w:pos="900"/>
        </w:tabs>
        <w:ind w:left="900" w:hanging="360"/>
      </w:pPr>
      <w:rPr>
        <w:rFonts w:ascii="Symbol" w:hAnsi="Symbol"/>
      </w:rPr>
    </w:lvl>
    <w:lvl w:ilvl="1">
      <w:start w:val="1"/>
      <w:numFmt w:val="decimal"/>
      <w:lvlText w:val="%2."/>
      <w:lvlJc w:val="left"/>
      <w:pPr>
        <w:tabs>
          <w:tab w:val="num" w:pos="360"/>
        </w:tabs>
        <w:ind w:left="36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singleLevel"/>
    <w:tmpl w:val="00000009"/>
    <w:name w:val="WW8Num11"/>
    <w:lvl w:ilvl="0">
      <w:start w:val="1"/>
      <w:numFmt w:val="decimal"/>
      <w:lvlText w:val="%1."/>
      <w:lvlJc w:val="left"/>
      <w:pPr>
        <w:tabs>
          <w:tab w:val="num" w:pos="750"/>
        </w:tabs>
        <w:ind w:left="750" w:hanging="390"/>
      </w:pPr>
    </w:lvl>
  </w:abstractNum>
  <w:abstractNum w:abstractNumId="9">
    <w:nsid w:val="0000000A"/>
    <w:multiLevelType w:val="singleLevel"/>
    <w:tmpl w:val="0000000A"/>
    <w:name w:val="WW8Num13"/>
    <w:lvl w:ilvl="0">
      <w:start w:val="1"/>
      <w:numFmt w:val="decimal"/>
      <w:lvlText w:val="%1."/>
      <w:lvlJc w:val="left"/>
      <w:pPr>
        <w:tabs>
          <w:tab w:val="num" w:pos="1530"/>
        </w:tabs>
        <w:ind w:left="1530" w:hanging="990"/>
      </w:pPr>
    </w:lvl>
  </w:abstractNum>
  <w:abstractNum w:abstractNumId="10">
    <w:nsid w:val="0000000B"/>
    <w:multiLevelType w:val="singleLevel"/>
    <w:tmpl w:val="0000000B"/>
    <w:name w:val="WW8Num14"/>
    <w:lvl w:ilvl="0">
      <w:start w:val="1"/>
      <w:numFmt w:val="decimal"/>
      <w:lvlText w:val="%1)"/>
      <w:lvlJc w:val="left"/>
      <w:pPr>
        <w:tabs>
          <w:tab w:val="num" w:pos="1425"/>
        </w:tabs>
        <w:ind w:left="1425" w:hanging="885"/>
      </w:pPr>
    </w:lvl>
  </w:abstractNum>
  <w:abstractNum w:abstractNumId="11">
    <w:nsid w:val="0000000C"/>
    <w:multiLevelType w:val="singleLevel"/>
    <w:tmpl w:val="0000000C"/>
    <w:name w:val="WW8Num15"/>
    <w:lvl w:ilvl="0">
      <w:start w:val="1"/>
      <w:numFmt w:val="decimal"/>
      <w:lvlText w:val="%1."/>
      <w:lvlJc w:val="left"/>
      <w:pPr>
        <w:tabs>
          <w:tab w:val="num" w:pos="1380"/>
        </w:tabs>
        <w:ind w:left="1380" w:hanging="840"/>
      </w:pPr>
    </w:lvl>
  </w:abstractNum>
  <w:abstractNum w:abstractNumId="12">
    <w:nsid w:val="0000000D"/>
    <w:multiLevelType w:val="singleLevel"/>
    <w:tmpl w:val="0000000D"/>
    <w:name w:val="WW8Num16"/>
    <w:lvl w:ilvl="0">
      <w:start w:val="1"/>
      <w:numFmt w:val="decimal"/>
      <w:lvlText w:val="%1)"/>
      <w:lvlJc w:val="left"/>
      <w:pPr>
        <w:tabs>
          <w:tab w:val="num" w:pos="900"/>
        </w:tabs>
        <w:ind w:left="900" w:hanging="360"/>
      </w:pPr>
    </w:lvl>
  </w:abstractNum>
  <w:abstractNum w:abstractNumId="13">
    <w:nsid w:val="0000000E"/>
    <w:multiLevelType w:val="multilevel"/>
    <w:tmpl w:val="0000000E"/>
    <w:name w:val="WW8Num17"/>
    <w:lvl w:ilvl="0">
      <w:start w:val="1"/>
      <w:numFmt w:val="decimal"/>
      <w:lvlText w:val="%1."/>
      <w:lvlJc w:val="left"/>
      <w:pPr>
        <w:tabs>
          <w:tab w:val="num" w:pos="435"/>
        </w:tabs>
        <w:ind w:left="435" w:hanging="43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0F"/>
    <w:multiLevelType w:val="singleLevel"/>
    <w:tmpl w:val="0000000F"/>
    <w:name w:val="WW8Num18"/>
    <w:lvl w:ilvl="0">
      <w:start w:val="1"/>
      <w:numFmt w:val="decimal"/>
      <w:lvlText w:val="%1."/>
      <w:lvlJc w:val="left"/>
      <w:pPr>
        <w:tabs>
          <w:tab w:val="num" w:pos="1260"/>
        </w:tabs>
        <w:ind w:left="1260" w:hanging="360"/>
      </w:pPr>
    </w:lvl>
  </w:abstractNum>
  <w:abstractNum w:abstractNumId="15">
    <w:nsid w:val="00000010"/>
    <w:multiLevelType w:val="singleLevel"/>
    <w:tmpl w:val="00000010"/>
    <w:name w:val="WW8Num19"/>
    <w:lvl w:ilvl="0">
      <w:start w:val="1"/>
      <w:numFmt w:val="decimal"/>
      <w:lvlText w:val="%1)"/>
      <w:lvlJc w:val="left"/>
      <w:pPr>
        <w:tabs>
          <w:tab w:val="num" w:pos="1410"/>
        </w:tabs>
        <w:ind w:left="1410" w:hanging="870"/>
      </w:pPr>
      <w:rPr>
        <w:b w:val="0"/>
      </w:rPr>
    </w:lvl>
  </w:abstractNum>
  <w:abstractNum w:abstractNumId="16">
    <w:nsid w:val="00000011"/>
    <w:multiLevelType w:val="singleLevel"/>
    <w:tmpl w:val="00000011"/>
    <w:name w:val="WW8Num20"/>
    <w:lvl w:ilvl="0">
      <w:start w:val="1"/>
      <w:numFmt w:val="bullet"/>
      <w:lvlText w:val="-"/>
      <w:lvlJc w:val="left"/>
      <w:pPr>
        <w:tabs>
          <w:tab w:val="num" w:pos="1290"/>
        </w:tabs>
        <w:ind w:left="1290" w:hanging="750"/>
      </w:pPr>
      <w:rPr>
        <w:rFonts w:ascii="Times New Roman" w:hAnsi="Times New Roman" w:cs="Times New Roman"/>
      </w:rPr>
    </w:lvl>
  </w:abstractNum>
  <w:abstractNum w:abstractNumId="17">
    <w:nsid w:val="00000012"/>
    <w:multiLevelType w:val="singleLevel"/>
    <w:tmpl w:val="00000012"/>
    <w:name w:val="WW8Num21"/>
    <w:lvl w:ilvl="0">
      <w:start w:val="1"/>
      <w:numFmt w:val="bullet"/>
      <w:lvlText w:val=""/>
      <w:lvlJc w:val="left"/>
      <w:pPr>
        <w:tabs>
          <w:tab w:val="num" w:pos="1260"/>
        </w:tabs>
        <w:ind w:left="1260" w:hanging="360"/>
      </w:pPr>
      <w:rPr>
        <w:rFonts w:ascii="Symbol" w:hAnsi="Symbol"/>
      </w:rPr>
    </w:lvl>
  </w:abstractNum>
  <w:abstractNum w:abstractNumId="18">
    <w:nsid w:val="00000013"/>
    <w:multiLevelType w:val="singleLevel"/>
    <w:tmpl w:val="00000013"/>
    <w:name w:val="WW8Num23"/>
    <w:lvl w:ilvl="0">
      <w:start w:val="1"/>
      <w:numFmt w:val="decimal"/>
      <w:lvlText w:val="%1."/>
      <w:lvlJc w:val="left"/>
      <w:pPr>
        <w:tabs>
          <w:tab w:val="num" w:pos="1065"/>
        </w:tabs>
        <w:ind w:left="1065" w:hanging="360"/>
      </w:pPr>
    </w:lvl>
  </w:abstractNum>
  <w:abstractNum w:abstractNumId="19">
    <w:nsid w:val="00000014"/>
    <w:multiLevelType w:val="multilevel"/>
    <w:tmpl w:val="00000014"/>
    <w:name w:val="WW8Num24"/>
    <w:lvl w:ilvl="0">
      <w:start w:val="1"/>
      <w:numFmt w:val="decimal"/>
      <w:lvlText w:val="%1."/>
      <w:lvlJc w:val="left"/>
      <w:pPr>
        <w:tabs>
          <w:tab w:val="num" w:pos="1455"/>
        </w:tabs>
        <w:ind w:left="1455" w:hanging="915"/>
      </w:pPr>
    </w:lvl>
    <w:lvl w:ilvl="1">
      <w:start w:val="1"/>
      <w:numFmt w:val="decimal"/>
      <w:lvlText w:val="%2)"/>
      <w:lvlJc w:val="left"/>
      <w:pPr>
        <w:tabs>
          <w:tab w:val="num" w:pos="2115"/>
        </w:tabs>
        <w:ind w:left="2115" w:hanging="855"/>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0">
    <w:nsid w:val="00000015"/>
    <w:multiLevelType w:val="singleLevel"/>
    <w:tmpl w:val="00000015"/>
    <w:name w:val="WW8Num25"/>
    <w:lvl w:ilvl="0">
      <w:start w:val="1"/>
      <w:numFmt w:val="decimal"/>
      <w:lvlText w:val="%1."/>
      <w:lvlJc w:val="left"/>
      <w:pPr>
        <w:tabs>
          <w:tab w:val="num" w:pos="900"/>
        </w:tabs>
        <w:ind w:left="900" w:hanging="360"/>
      </w:pPr>
    </w:lvl>
  </w:abstractNum>
  <w:abstractNum w:abstractNumId="21">
    <w:nsid w:val="00000016"/>
    <w:multiLevelType w:val="multilevel"/>
    <w:tmpl w:val="00000016"/>
    <w:lvl w:ilvl="0">
      <w:start w:val="1"/>
      <w:numFmt w:val="bullet"/>
      <w:lvlText w:val="-"/>
      <w:lvlJc w:val="left"/>
      <w:pPr>
        <w:tabs>
          <w:tab w:val="num" w:pos="1290"/>
        </w:tabs>
        <w:ind w:left="1290" w:hanging="750"/>
      </w:pPr>
      <w:rPr>
        <w:rFonts w:ascii="Times New Roman" w:hAnsi="Times New Roman" w:cs="Times New Roman"/>
      </w:rPr>
    </w:lvl>
    <w:lvl w:ilvl="1">
      <w:start w:val="1"/>
      <w:numFmt w:val="bullet"/>
      <w:lvlText w:val="o"/>
      <w:lvlJc w:val="left"/>
      <w:pPr>
        <w:tabs>
          <w:tab w:val="num" w:pos="1620"/>
        </w:tabs>
        <w:ind w:left="1620" w:hanging="360"/>
      </w:pPr>
      <w:rPr>
        <w:rFonts w:ascii="Courier New" w:hAnsi="Courier New"/>
      </w:rPr>
    </w:lvl>
    <w:lvl w:ilvl="2">
      <w:start w:val="1"/>
      <w:numFmt w:val="bullet"/>
      <w:lvlText w:val=""/>
      <w:lvlJc w:val="left"/>
      <w:pPr>
        <w:tabs>
          <w:tab w:val="num" w:pos="2340"/>
        </w:tabs>
        <w:ind w:left="2340" w:hanging="360"/>
      </w:pPr>
      <w:rPr>
        <w:rFonts w:ascii="Wingdings" w:hAnsi="Wingdings"/>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780"/>
        </w:tabs>
        <w:ind w:left="3780" w:hanging="360"/>
      </w:pPr>
      <w:rPr>
        <w:rFonts w:ascii="Courier New" w:hAnsi="Courier New"/>
      </w:rPr>
    </w:lvl>
    <w:lvl w:ilvl="5">
      <w:start w:val="1"/>
      <w:numFmt w:val="bullet"/>
      <w:lvlText w:val=""/>
      <w:lvlJc w:val="left"/>
      <w:pPr>
        <w:tabs>
          <w:tab w:val="num" w:pos="4500"/>
        </w:tabs>
        <w:ind w:left="4500" w:hanging="360"/>
      </w:pPr>
      <w:rPr>
        <w:rFonts w:ascii="Wingdings" w:hAnsi="Wingdings"/>
      </w:rPr>
    </w:lvl>
    <w:lvl w:ilvl="6">
      <w:start w:val="1"/>
      <w:numFmt w:val="bullet"/>
      <w:lvlText w:val=""/>
      <w:lvlJc w:val="left"/>
      <w:pPr>
        <w:tabs>
          <w:tab w:val="num" w:pos="5220"/>
        </w:tabs>
        <w:ind w:left="5220" w:hanging="360"/>
      </w:pPr>
      <w:rPr>
        <w:rFonts w:ascii="Symbol" w:hAnsi="Symbol"/>
      </w:rPr>
    </w:lvl>
    <w:lvl w:ilvl="7">
      <w:start w:val="1"/>
      <w:numFmt w:val="bullet"/>
      <w:lvlText w:val="o"/>
      <w:lvlJc w:val="left"/>
      <w:pPr>
        <w:tabs>
          <w:tab w:val="num" w:pos="5940"/>
        </w:tabs>
        <w:ind w:left="5940" w:hanging="360"/>
      </w:pPr>
      <w:rPr>
        <w:rFonts w:ascii="Courier New" w:hAnsi="Courier New"/>
      </w:rPr>
    </w:lvl>
    <w:lvl w:ilvl="8">
      <w:start w:val="1"/>
      <w:numFmt w:val="bullet"/>
      <w:lvlText w:val=""/>
      <w:lvlJc w:val="left"/>
      <w:pPr>
        <w:tabs>
          <w:tab w:val="num" w:pos="6660"/>
        </w:tabs>
        <w:ind w:left="6660" w:hanging="360"/>
      </w:pPr>
      <w:rPr>
        <w:rFonts w:ascii="Wingdings" w:hAnsi="Wingdings"/>
      </w:rPr>
    </w:lvl>
  </w:abstractNum>
  <w:abstractNum w:abstractNumId="22">
    <w:nsid w:val="00000017"/>
    <w:multiLevelType w:val="multilevel"/>
    <w:tmpl w:val="00000017"/>
    <w:lvl w:ilvl="0">
      <w:start w:val="1"/>
      <w:numFmt w:val="bullet"/>
      <w:lvlText w:val="-"/>
      <w:lvlJc w:val="left"/>
      <w:pPr>
        <w:tabs>
          <w:tab w:val="num" w:pos="1290"/>
        </w:tabs>
        <w:ind w:left="1290" w:hanging="750"/>
      </w:pPr>
      <w:rPr>
        <w:rFonts w:ascii="Times New Roman" w:hAnsi="Times New Roman" w:cs="Times New Roman"/>
      </w:rPr>
    </w:lvl>
    <w:lvl w:ilvl="1">
      <w:start w:val="1"/>
      <w:numFmt w:val="bullet"/>
      <w:lvlText w:val="o"/>
      <w:lvlJc w:val="left"/>
      <w:pPr>
        <w:tabs>
          <w:tab w:val="num" w:pos="1620"/>
        </w:tabs>
        <w:ind w:left="1620" w:hanging="360"/>
      </w:pPr>
      <w:rPr>
        <w:rFonts w:ascii="Courier New" w:hAnsi="Courier New"/>
      </w:rPr>
    </w:lvl>
    <w:lvl w:ilvl="2">
      <w:start w:val="1"/>
      <w:numFmt w:val="bullet"/>
      <w:lvlText w:val=""/>
      <w:lvlJc w:val="left"/>
      <w:pPr>
        <w:tabs>
          <w:tab w:val="num" w:pos="2340"/>
        </w:tabs>
        <w:ind w:left="2340" w:hanging="360"/>
      </w:pPr>
      <w:rPr>
        <w:rFonts w:ascii="Wingdings" w:hAnsi="Wingdings"/>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780"/>
        </w:tabs>
        <w:ind w:left="3780" w:hanging="360"/>
      </w:pPr>
      <w:rPr>
        <w:rFonts w:ascii="Courier New" w:hAnsi="Courier New"/>
      </w:rPr>
    </w:lvl>
    <w:lvl w:ilvl="5">
      <w:start w:val="1"/>
      <w:numFmt w:val="bullet"/>
      <w:lvlText w:val=""/>
      <w:lvlJc w:val="left"/>
      <w:pPr>
        <w:tabs>
          <w:tab w:val="num" w:pos="4500"/>
        </w:tabs>
        <w:ind w:left="4500" w:hanging="360"/>
      </w:pPr>
      <w:rPr>
        <w:rFonts w:ascii="Wingdings" w:hAnsi="Wingdings"/>
      </w:rPr>
    </w:lvl>
    <w:lvl w:ilvl="6">
      <w:start w:val="1"/>
      <w:numFmt w:val="bullet"/>
      <w:lvlText w:val=""/>
      <w:lvlJc w:val="left"/>
      <w:pPr>
        <w:tabs>
          <w:tab w:val="num" w:pos="5220"/>
        </w:tabs>
        <w:ind w:left="5220" w:hanging="360"/>
      </w:pPr>
      <w:rPr>
        <w:rFonts w:ascii="Symbol" w:hAnsi="Symbol"/>
      </w:rPr>
    </w:lvl>
    <w:lvl w:ilvl="7">
      <w:start w:val="1"/>
      <w:numFmt w:val="bullet"/>
      <w:lvlText w:val="o"/>
      <w:lvlJc w:val="left"/>
      <w:pPr>
        <w:tabs>
          <w:tab w:val="num" w:pos="5940"/>
        </w:tabs>
        <w:ind w:left="5940" w:hanging="360"/>
      </w:pPr>
      <w:rPr>
        <w:rFonts w:ascii="Courier New" w:hAnsi="Courier New"/>
      </w:rPr>
    </w:lvl>
    <w:lvl w:ilvl="8">
      <w:start w:val="1"/>
      <w:numFmt w:val="bullet"/>
      <w:lvlText w:val=""/>
      <w:lvlJc w:val="left"/>
      <w:pPr>
        <w:tabs>
          <w:tab w:val="num" w:pos="6660"/>
        </w:tabs>
        <w:ind w:left="666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E3A"/>
    <w:rsid w:val="00105E3A"/>
    <w:rsid w:val="00376675"/>
    <w:rsid w:val="004B2F7F"/>
    <w:rsid w:val="006D7AFE"/>
    <w:rsid w:val="008423FE"/>
    <w:rsid w:val="00A5362B"/>
    <w:rsid w:val="00A61024"/>
    <w:rsid w:val="00B10A9A"/>
    <w:rsid w:val="00C40097"/>
    <w:rsid w:val="00E33BED"/>
    <w:rsid w:val="00E55A74"/>
    <w:rsid w:val="00F16F25"/>
    <w:rsid w:val="00FF1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2"/>
    </o:shapelayout>
  </w:shapeDefaults>
  <w:decimalSymbol w:val=","/>
  <w:listSeparator w:val=";"/>
  <w15:chartTrackingRefBased/>
  <w15:docId w15:val="{F1097CD3-733B-4738-A4A6-F33D73AE4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jc w:val="center"/>
      <w:outlineLvl w:val="0"/>
    </w:pPr>
    <w:rPr>
      <w:sz w:val="28"/>
    </w:rPr>
  </w:style>
  <w:style w:type="paragraph" w:styleId="2">
    <w:name w:val="heading 2"/>
    <w:basedOn w:val="a"/>
    <w:next w:val="a"/>
    <w:qFormat/>
    <w:pPr>
      <w:keepNext/>
      <w:numPr>
        <w:ilvl w:val="1"/>
        <w:numId w:val="1"/>
      </w:numPr>
      <w:jc w:val="center"/>
      <w:outlineLvl w:val="1"/>
    </w:pPr>
    <w:rPr>
      <w:b/>
      <w:bCs/>
      <w:sz w:val="28"/>
    </w:rPr>
  </w:style>
  <w:style w:type="paragraph" w:styleId="3">
    <w:name w:val="heading 3"/>
    <w:basedOn w:val="a"/>
    <w:next w:val="a"/>
    <w:qFormat/>
    <w:pPr>
      <w:keepNext/>
      <w:numPr>
        <w:ilvl w:val="2"/>
        <w:numId w:val="1"/>
      </w:numPr>
      <w:ind w:firstLine="540"/>
      <w:jc w:val="both"/>
      <w:outlineLvl w:val="2"/>
    </w:pPr>
    <w:rPr>
      <w:sz w:val="28"/>
    </w:rPr>
  </w:style>
  <w:style w:type="paragraph" w:styleId="4">
    <w:name w:val="heading 4"/>
    <w:basedOn w:val="a"/>
    <w:next w:val="a"/>
    <w:qFormat/>
    <w:pPr>
      <w:keepNext/>
      <w:numPr>
        <w:ilvl w:val="3"/>
        <w:numId w:val="1"/>
      </w:numPr>
      <w:tabs>
        <w:tab w:val="left" w:pos="2640"/>
      </w:tabs>
      <w:jc w:val="both"/>
      <w:outlineLvl w:val="3"/>
    </w:pPr>
    <w:rPr>
      <w:sz w:val="26"/>
    </w:rPr>
  </w:style>
  <w:style w:type="paragraph" w:styleId="5">
    <w:name w:val="heading 5"/>
    <w:basedOn w:val="a"/>
    <w:next w:val="a"/>
    <w:qFormat/>
    <w:pPr>
      <w:keepNext/>
      <w:numPr>
        <w:ilvl w:val="4"/>
        <w:numId w:val="1"/>
      </w:numPr>
      <w:tabs>
        <w:tab w:val="left" w:pos="2640"/>
      </w:tabs>
      <w:jc w:val="center"/>
      <w:outlineLvl w:val="4"/>
    </w:pPr>
    <w:rPr>
      <w:sz w:val="26"/>
    </w:rPr>
  </w:style>
  <w:style w:type="paragraph" w:styleId="6">
    <w:name w:val="heading 6"/>
    <w:basedOn w:val="a"/>
    <w:next w:val="a"/>
    <w:qFormat/>
    <w:pPr>
      <w:keepNext/>
      <w:numPr>
        <w:ilvl w:val="5"/>
        <w:numId w:val="1"/>
      </w:numPr>
      <w:ind w:firstLine="540"/>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7z0">
    <w:name w:val="WW8Num7z0"/>
    <w:rPr>
      <w:rFonts w:ascii="Times New Roman" w:eastAsia="Times New Roman" w:hAnsi="Times New Roman" w:cs="Times New Roman"/>
    </w:rPr>
  </w:style>
  <w:style w:type="character" w:customStyle="1" w:styleId="WW8Num9z0">
    <w:name w:val="WW8Num9z0"/>
    <w:rPr>
      <w:rFonts w:ascii="Symbol" w:hAnsi="Symbol"/>
    </w:rPr>
  </w:style>
  <w:style w:type="character" w:customStyle="1" w:styleId="WW8Num19z0">
    <w:name w:val="WW8Num19z0"/>
    <w:rPr>
      <w:b w:val="0"/>
    </w:rPr>
  </w:style>
  <w:style w:type="character" w:customStyle="1" w:styleId="WW8Num20z0">
    <w:name w:val="WW8Num20z0"/>
    <w:rPr>
      <w:rFonts w:ascii="Times New Roman" w:eastAsia="Times New Roman" w:hAnsi="Times New Roman" w:cs="Times New Roman"/>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10">
    <w:name w:val="Основной шрифт абзаца1"/>
  </w:style>
  <w:style w:type="character" w:styleId="a3">
    <w:name w:val="page number"/>
    <w:basedOn w:val="10"/>
  </w:style>
  <w:style w:type="character" w:customStyle="1" w:styleId="a4">
    <w:name w:val="Символ нумерации"/>
  </w:style>
  <w:style w:type="paragraph" w:customStyle="1" w:styleId="a5">
    <w:name w:val="Заголовок"/>
    <w:basedOn w:val="a"/>
    <w:next w:val="a6"/>
    <w:pPr>
      <w:keepNext/>
      <w:spacing w:before="240" w:after="120"/>
    </w:pPr>
    <w:rPr>
      <w:rFonts w:ascii="Arial" w:eastAsia="Lucida Sans Unicode" w:hAnsi="Arial" w:cs="Tahoma"/>
      <w:sz w:val="28"/>
      <w:szCs w:val="28"/>
    </w:rPr>
  </w:style>
  <w:style w:type="paragraph" w:styleId="a6">
    <w:name w:val="Body Text"/>
    <w:basedOn w:val="a"/>
    <w:pPr>
      <w:spacing w:after="120"/>
    </w:pPr>
  </w:style>
  <w:style w:type="paragraph" w:styleId="a7">
    <w:name w:val="Title"/>
    <w:basedOn w:val="a5"/>
    <w:next w:val="a8"/>
    <w:qFormat/>
  </w:style>
  <w:style w:type="paragraph" w:styleId="a8">
    <w:name w:val="Subtitle"/>
    <w:basedOn w:val="a5"/>
    <w:next w:val="a6"/>
    <w:qFormat/>
    <w:pPr>
      <w:jc w:val="center"/>
    </w:pPr>
    <w:rPr>
      <w:i/>
      <w:iCs/>
    </w:rPr>
  </w:style>
  <w:style w:type="paragraph" w:styleId="a9">
    <w:name w:val="List"/>
    <w:basedOn w:val="a6"/>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a">
    <w:name w:val="footer"/>
    <w:basedOn w:val="a"/>
    <w:pPr>
      <w:tabs>
        <w:tab w:val="center" w:pos="4677"/>
        <w:tab w:val="right" w:pos="9355"/>
      </w:tabs>
    </w:pPr>
  </w:style>
  <w:style w:type="paragraph" w:styleId="13">
    <w:name w:val="toc 1"/>
    <w:basedOn w:val="a"/>
    <w:next w:val="a"/>
    <w:semiHidden/>
  </w:style>
  <w:style w:type="paragraph" w:styleId="20">
    <w:name w:val="toc 2"/>
    <w:basedOn w:val="a"/>
    <w:next w:val="a"/>
    <w:semiHidden/>
    <w:pPr>
      <w:ind w:left="240"/>
    </w:pPr>
  </w:style>
  <w:style w:type="paragraph" w:styleId="30">
    <w:name w:val="toc 3"/>
    <w:basedOn w:val="a"/>
    <w:next w:val="a"/>
    <w:semiHidden/>
    <w:pPr>
      <w:ind w:left="480"/>
    </w:pPr>
  </w:style>
  <w:style w:type="paragraph" w:styleId="40">
    <w:name w:val="toc 4"/>
    <w:basedOn w:val="a"/>
    <w:next w:val="a"/>
    <w:semiHidden/>
    <w:pPr>
      <w:ind w:left="720"/>
    </w:pPr>
  </w:style>
  <w:style w:type="paragraph" w:styleId="50">
    <w:name w:val="toc 5"/>
    <w:basedOn w:val="a"/>
    <w:next w:val="a"/>
    <w:semiHidden/>
    <w:pPr>
      <w:ind w:left="960"/>
    </w:pPr>
  </w:style>
  <w:style w:type="paragraph" w:styleId="60">
    <w:name w:val="toc 6"/>
    <w:basedOn w:val="a"/>
    <w:next w:val="a"/>
    <w:semiHidden/>
    <w:pPr>
      <w:ind w:left="1200"/>
    </w:pPr>
  </w:style>
  <w:style w:type="paragraph" w:styleId="7">
    <w:name w:val="toc 7"/>
    <w:basedOn w:val="a"/>
    <w:next w:val="a"/>
    <w:semiHidden/>
    <w:pPr>
      <w:ind w:left="1440"/>
    </w:pPr>
  </w:style>
  <w:style w:type="paragraph" w:styleId="8">
    <w:name w:val="toc 8"/>
    <w:basedOn w:val="a"/>
    <w:next w:val="a"/>
    <w:semiHidden/>
    <w:pPr>
      <w:ind w:left="1680"/>
    </w:pPr>
  </w:style>
  <w:style w:type="paragraph" w:styleId="9">
    <w:name w:val="toc 9"/>
    <w:basedOn w:val="a"/>
    <w:next w:val="a"/>
    <w:semiHidden/>
    <w:pPr>
      <w:ind w:left="1920"/>
    </w:pPr>
  </w:style>
  <w:style w:type="paragraph" w:styleId="14">
    <w:name w:val="index 1"/>
    <w:basedOn w:val="a"/>
    <w:next w:val="a"/>
    <w:semiHidden/>
    <w:pPr>
      <w:ind w:left="240" w:hanging="240"/>
    </w:pPr>
  </w:style>
  <w:style w:type="paragraph" w:styleId="21">
    <w:name w:val="index 2"/>
    <w:basedOn w:val="a"/>
    <w:next w:val="a"/>
    <w:semiHidden/>
    <w:pPr>
      <w:ind w:left="480" w:hanging="240"/>
    </w:pPr>
  </w:style>
  <w:style w:type="paragraph" w:styleId="31">
    <w:name w:val="index 3"/>
    <w:basedOn w:val="a"/>
    <w:next w:val="a"/>
    <w:semiHidden/>
    <w:pPr>
      <w:ind w:left="720" w:hanging="240"/>
    </w:pPr>
  </w:style>
  <w:style w:type="paragraph" w:customStyle="1" w:styleId="41">
    <w:name w:val="Указатель 41"/>
    <w:basedOn w:val="a"/>
    <w:next w:val="a"/>
    <w:pPr>
      <w:ind w:left="960" w:hanging="240"/>
    </w:pPr>
  </w:style>
  <w:style w:type="paragraph" w:customStyle="1" w:styleId="51">
    <w:name w:val="Указатель 51"/>
    <w:basedOn w:val="a"/>
    <w:next w:val="a"/>
    <w:pPr>
      <w:ind w:left="1200" w:hanging="240"/>
    </w:pPr>
  </w:style>
  <w:style w:type="paragraph" w:customStyle="1" w:styleId="61">
    <w:name w:val="Указатель 61"/>
    <w:basedOn w:val="a"/>
    <w:next w:val="a"/>
    <w:pPr>
      <w:ind w:left="1440" w:hanging="240"/>
    </w:pPr>
  </w:style>
  <w:style w:type="paragraph" w:customStyle="1" w:styleId="71">
    <w:name w:val="Указатель 71"/>
    <w:basedOn w:val="a"/>
    <w:next w:val="a"/>
    <w:pPr>
      <w:ind w:left="1680" w:hanging="240"/>
    </w:pPr>
  </w:style>
  <w:style w:type="paragraph" w:customStyle="1" w:styleId="81">
    <w:name w:val="Указатель 81"/>
    <w:basedOn w:val="a"/>
    <w:next w:val="a"/>
    <w:pPr>
      <w:ind w:left="1920" w:hanging="240"/>
    </w:pPr>
  </w:style>
  <w:style w:type="paragraph" w:customStyle="1" w:styleId="91">
    <w:name w:val="Указатель 91"/>
    <w:basedOn w:val="a"/>
    <w:next w:val="a"/>
    <w:pPr>
      <w:ind w:left="2160" w:hanging="240"/>
    </w:pPr>
  </w:style>
  <w:style w:type="paragraph" w:styleId="ab">
    <w:name w:val="index heading"/>
    <w:basedOn w:val="a"/>
    <w:next w:val="14"/>
    <w:semiHidden/>
  </w:style>
  <w:style w:type="paragraph" w:styleId="ac">
    <w:name w:val="Body Text Indent"/>
    <w:basedOn w:val="a"/>
    <w:pPr>
      <w:ind w:firstLine="540"/>
      <w:jc w:val="both"/>
    </w:pPr>
  </w:style>
  <w:style w:type="paragraph" w:customStyle="1" w:styleId="210">
    <w:name w:val="Основной текст с отступом 21"/>
    <w:basedOn w:val="a"/>
    <w:pPr>
      <w:ind w:firstLine="540"/>
      <w:jc w:val="both"/>
    </w:pPr>
    <w:rPr>
      <w:b/>
      <w:bCs/>
    </w:rPr>
  </w:style>
  <w:style w:type="paragraph" w:styleId="ad">
    <w:name w:val="header"/>
    <w:basedOn w:val="a"/>
    <w:pPr>
      <w:tabs>
        <w:tab w:val="center" w:pos="4677"/>
        <w:tab w:val="right" w:pos="9355"/>
      </w:tabs>
    </w:pPr>
  </w:style>
  <w:style w:type="paragraph" w:customStyle="1" w:styleId="310">
    <w:name w:val="Основной текст с отступом 31"/>
    <w:basedOn w:val="a"/>
    <w:pPr>
      <w:spacing w:after="120"/>
      <w:ind w:left="283"/>
    </w:pPr>
    <w:rPr>
      <w:sz w:val="16"/>
      <w:szCs w:val="16"/>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paragraph" w:customStyle="1" w:styleId="af0">
    <w:name w:val="Содержимое врезки"/>
    <w:basedOn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15206</Words>
  <Characters>86679</Characters>
  <Application>Microsoft Office Word</Application>
  <DocSecurity>0</DocSecurity>
  <Lines>722</Lines>
  <Paragraphs>203</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Министерство образования Российской Федерации </vt:lpstr>
      <vt:lpstr>Уровень ремесленного исполнения.</vt:lpstr>
      <vt:lpstr>- Творческой деятельностью занимается из послушания, рисует то, что       пр</vt:lpstr>
      <vt:lpstr>        Диагностика результатов художественно-творческой деятельности через детский рису</vt:lpstr>
    </vt:vector>
  </TitlesOfParts>
  <Company>Your Company Name</Company>
  <LinksUpToDate>false</LinksUpToDate>
  <CharactersWithSpaces>101682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dc:title>
  <dc:subject/>
  <dc:creator>Jack</dc:creator>
  <cp:keywords/>
  <cp:lastModifiedBy>admin</cp:lastModifiedBy>
  <cp:revision>2</cp:revision>
  <cp:lastPrinted>2007-12-13T17:02:00Z</cp:lastPrinted>
  <dcterms:created xsi:type="dcterms:W3CDTF">2014-04-11T12:01:00Z</dcterms:created>
  <dcterms:modified xsi:type="dcterms:W3CDTF">2014-04-11T12:01:00Z</dcterms:modified>
</cp:coreProperties>
</file>