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641E9C" w:rsidRPr="00F30F5C" w:rsidRDefault="00A5221C" w:rsidP="00435154">
      <w:pPr>
        <w:spacing w:line="360" w:lineRule="auto"/>
        <w:ind w:firstLine="720"/>
        <w:jc w:val="both"/>
        <w:rPr>
          <w:b/>
          <w:sz w:val="28"/>
          <w:szCs w:val="32"/>
        </w:rPr>
      </w:pPr>
      <w:r w:rsidRPr="00F30F5C">
        <w:rPr>
          <w:b/>
          <w:sz w:val="28"/>
          <w:szCs w:val="32"/>
        </w:rPr>
        <w:t>Содержание</w:t>
      </w:r>
    </w:p>
    <w:p w:rsidR="00641E9C" w:rsidRPr="00F30F5C" w:rsidRDefault="00641E9C" w:rsidP="00435154">
      <w:pPr>
        <w:spacing w:line="360" w:lineRule="auto"/>
        <w:ind w:firstLine="720"/>
        <w:jc w:val="both"/>
        <w:rPr>
          <w:sz w:val="28"/>
        </w:rPr>
      </w:pPr>
    </w:p>
    <w:p w:rsidR="00703EC1" w:rsidRPr="00F30F5C" w:rsidRDefault="00703EC1" w:rsidP="003A70F3">
      <w:pPr>
        <w:tabs>
          <w:tab w:val="left" w:pos="1440"/>
        </w:tabs>
        <w:snapToGrid w:val="0"/>
        <w:spacing w:line="360" w:lineRule="auto"/>
        <w:jc w:val="both"/>
        <w:rPr>
          <w:sz w:val="28"/>
        </w:rPr>
      </w:pPr>
      <w:r w:rsidRPr="00F30F5C">
        <w:rPr>
          <w:sz w:val="28"/>
        </w:rPr>
        <w:t>Введение</w:t>
      </w:r>
    </w:p>
    <w:p w:rsidR="00703EC1" w:rsidRPr="00F30F5C" w:rsidRDefault="00703EC1" w:rsidP="003A70F3">
      <w:pPr>
        <w:pStyle w:val="1"/>
        <w:keepNext w:val="0"/>
        <w:numPr>
          <w:ilvl w:val="0"/>
          <w:numId w:val="0"/>
        </w:numPr>
        <w:tabs>
          <w:tab w:val="left" w:pos="1440"/>
        </w:tabs>
        <w:snapToGrid w:val="0"/>
        <w:ind w:right="0"/>
        <w:rPr>
          <w:b w:val="0"/>
        </w:rPr>
      </w:pPr>
      <w:r w:rsidRPr="00F30F5C">
        <w:rPr>
          <w:b w:val="0"/>
        </w:rPr>
        <w:t>Глава 1. Анализ теоретико-методической литературы по проблеме развития коммуникативных способностей у детей с заиканием</w:t>
      </w:r>
    </w:p>
    <w:p w:rsidR="00703EC1" w:rsidRPr="00F30F5C" w:rsidRDefault="00703EC1" w:rsidP="003A70F3">
      <w:pPr>
        <w:tabs>
          <w:tab w:val="left" w:pos="1134"/>
        </w:tabs>
        <w:snapToGrid w:val="0"/>
        <w:spacing w:line="360" w:lineRule="auto"/>
        <w:jc w:val="both"/>
        <w:rPr>
          <w:sz w:val="28"/>
        </w:rPr>
      </w:pPr>
      <w:r w:rsidRPr="00F30F5C">
        <w:rPr>
          <w:sz w:val="28"/>
        </w:rPr>
        <w:t>1.1 Проблема заикания у детей</w:t>
      </w:r>
    </w:p>
    <w:p w:rsidR="00703EC1" w:rsidRPr="00F30F5C" w:rsidRDefault="00703EC1" w:rsidP="003A70F3">
      <w:pPr>
        <w:tabs>
          <w:tab w:val="left" w:pos="1134"/>
        </w:tabs>
        <w:snapToGrid w:val="0"/>
        <w:spacing w:line="360" w:lineRule="auto"/>
        <w:jc w:val="both"/>
        <w:rPr>
          <w:sz w:val="28"/>
        </w:rPr>
      </w:pPr>
      <w:r w:rsidRPr="00F30F5C">
        <w:rPr>
          <w:sz w:val="28"/>
        </w:rPr>
        <w:t>1.2 Коммуникативные способности детей с заиканием</w:t>
      </w:r>
    </w:p>
    <w:p w:rsidR="00703EC1" w:rsidRPr="00F30F5C" w:rsidRDefault="00703EC1" w:rsidP="003A70F3">
      <w:pPr>
        <w:tabs>
          <w:tab w:val="left" w:pos="1134"/>
        </w:tabs>
        <w:snapToGrid w:val="0"/>
        <w:spacing w:line="360" w:lineRule="auto"/>
        <w:jc w:val="both"/>
        <w:rPr>
          <w:sz w:val="28"/>
        </w:rPr>
      </w:pPr>
      <w:r w:rsidRPr="00F30F5C">
        <w:rPr>
          <w:sz w:val="28"/>
        </w:rPr>
        <w:t>1.3 Методы развития коммуникативных способностей у детей с заиканием</w:t>
      </w:r>
    </w:p>
    <w:p w:rsidR="00703EC1" w:rsidRPr="00F30F5C" w:rsidRDefault="00703EC1" w:rsidP="003A70F3">
      <w:pPr>
        <w:pStyle w:val="af1"/>
        <w:tabs>
          <w:tab w:val="left" w:pos="1134"/>
        </w:tabs>
        <w:snapToGrid w:val="0"/>
        <w:ind w:left="0" w:right="0"/>
        <w:rPr>
          <w:b w:val="0"/>
        </w:rPr>
      </w:pPr>
      <w:r w:rsidRPr="00F30F5C">
        <w:rPr>
          <w:b w:val="0"/>
        </w:rPr>
        <w:t>1.4 Сказкотерапия как метод развития коммуникативных способностей у заикающихся детей</w:t>
      </w:r>
    </w:p>
    <w:p w:rsidR="00703EC1" w:rsidRPr="00F30F5C" w:rsidRDefault="00703EC1" w:rsidP="003A70F3">
      <w:pPr>
        <w:tabs>
          <w:tab w:val="left" w:pos="1440"/>
        </w:tabs>
        <w:snapToGrid w:val="0"/>
        <w:spacing w:line="360" w:lineRule="auto"/>
        <w:jc w:val="both"/>
        <w:rPr>
          <w:sz w:val="28"/>
        </w:rPr>
      </w:pPr>
      <w:r w:rsidRPr="00F30F5C">
        <w:rPr>
          <w:sz w:val="28"/>
        </w:rPr>
        <w:t xml:space="preserve">Вывод по главе </w:t>
      </w:r>
      <w:r w:rsidRPr="00F30F5C">
        <w:rPr>
          <w:sz w:val="28"/>
          <w:lang w:val="en-US"/>
        </w:rPr>
        <w:t>I</w:t>
      </w:r>
    </w:p>
    <w:p w:rsidR="00703EC1" w:rsidRPr="00F30F5C" w:rsidRDefault="00703EC1" w:rsidP="003A70F3">
      <w:pPr>
        <w:tabs>
          <w:tab w:val="left" w:pos="1440"/>
        </w:tabs>
        <w:snapToGrid w:val="0"/>
        <w:spacing w:line="360" w:lineRule="auto"/>
        <w:jc w:val="both"/>
        <w:rPr>
          <w:sz w:val="28"/>
        </w:rPr>
      </w:pPr>
      <w:r w:rsidRPr="00F30F5C">
        <w:rPr>
          <w:sz w:val="28"/>
        </w:rPr>
        <w:t>Глава 2. Экспериментальные исследования коммуникативных способностей детей с заиканием</w:t>
      </w:r>
    </w:p>
    <w:p w:rsidR="00703EC1" w:rsidRPr="00F30F5C" w:rsidRDefault="00703EC1" w:rsidP="003A70F3">
      <w:pPr>
        <w:tabs>
          <w:tab w:val="left" w:pos="1429"/>
        </w:tabs>
        <w:snapToGrid w:val="0"/>
        <w:spacing w:line="360" w:lineRule="auto"/>
        <w:jc w:val="both"/>
        <w:rPr>
          <w:sz w:val="28"/>
        </w:rPr>
      </w:pPr>
      <w:r w:rsidRPr="00F30F5C">
        <w:rPr>
          <w:sz w:val="28"/>
        </w:rPr>
        <w:t>2.1 Организация и методы исследования</w:t>
      </w:r>
    </w:p>
    <w:p w:rsidR="00703EC1" w:rsidRPr="00F30F5C" w:rsidRDefault="00703EC1" w:rsidP="003A70F3">
      <w:pPr>
        <w:tabs>
          <w:tab w:val="left" w:pos="1429"/>
        </w:tabs>
        <w:snapToGrid w:val="0"/>
        <w:spacing w:line="360" w:lineRule="auto"/>
        <w:jc w:val="both"/>
        <w:rPr>
          <w:sz w:val="28"/>
        </w:rPr>
      </w:pPr>
      <w:r w:rsidRPr="00F30F5C">
        <w:rPr>
          <w:sz w:val="28"/>
        </w:rPr>
        <w:t>2.2 Анализ результатов констатирующего исследования</w:t>
      </w:r>
    </w:p>
    <w:p w:rsidR="00703EC1" w:rsidRPr="00F30F5C" w:rsidRDefault="00703EC1" w:rsidP="003A70F3">
      <w:pPr>
        <w:tabs>
          <w:tab w:val="left" w:pos="1134"/>
        </w:tabs>
        <w:snapToGrid w:val="0"/>
        <w:spacing w:line="360" w:lineRule="auto"/>
        <w:jc w:val="both"/>
        <w:rPr>
          <w:sz w:val="28"/>
        </w:rPr>
      </w:pPr>
      <w:r w:rsidRPr="00F30F5C">
        <w:rPr>
          <w:sz w:val="28"/>
        </w:rPr>
        <w:t>Вывод по главе 2</w:t>
      </w:r>
    </w:p>
    <w:p w:rsidR="00703EC1" w:rsidRPr="00F30F5C" w:rsidRDefault="00703EC1" w:rsidP="003A70F3">
      <w:pPr>
        <w:tabs>
          <w:tab w:val="left" w:pos="1440"/>
        </w:tabs>
        <w:snapToGrid w:val="0"/>
        <w:spacing w:line="360" w:lineRule="auto"/>
        <w:jc w:val="both"/>
        <w:rPr>
          <w:sz w:val="28"/>
        </w:rPr>
      </w:pPr>
      <w:r w:rsidRPr="00F30F5C">
        <w:rPr>
          <w:sz w:val="28"/>
        </w:rPr>
        <w:t>Глава 3. Организация формирующей работы по развитию коммуникативных способностей у детей с заиканием</w:t>
      </w:r>
    </w:p>
    <w:p w:rsidR="00703EC1" w:rsidRPr="00F30F5C" w:rsidRDefault="00703EC1" w:rsidP="003A70F3">
      <w:pPr>
        <w:snapToGrid w:val="0"/>
        <w:spacing w:line="360" w:lineRule="auto"/>
        <w:jc w:val="both"/>
        <w:rPr>
          <w:sz w:val="28"/>
        </w:rPr>
      </w:pPr>
      <w:r w:rsidRPr="00F30F5C">
        <w:rPr>
          <w:sz w:val="28"/>
        </w:rPr>
        <w:t>3.1 Содержание формирующего эксперимента</w:t>
      </w:r>
    </w:p>
    <w:p w:rsidR="00703EC1" w:rsidRPr="00F30F5C" w:rsidRDefault="00703EC1" w:rsidP="003A70F3">
      <w:pPr>
        <w:snapToGrid w:val="0"/>
        <w:spacing w:line="360" w:lineRule="auto"/>
        <w:jc w:val="both"/>
        <w:rPr>
          <w:sz w:val="28"/>
        </w:rPr>
      </w:pPr>
      <w:r w:rsidRPr="00F30F5C">
        <w:rPr>
          <w:sz w:val="28"/>
        </w:rPr>
        <w:t>3.2 Анализ результатов формирующего воздействия</w:t>
      </w:r>
    </w:p>
    <w:p w:rsidR="00703EC1" w:rsidRPr="00F30F5C" w:rsidRDefault="00703EC1" w:rsidP="003A70F3">
      <w:pPr>
        <w:snapToGrid w:val="0"/>
        <w:spacing w:line="360" w:lineRule="auto"/>
        <w:jc w:val="both"/>
        <w:rPr>
          <w:sz w:val="28"/>
        </w:rPr>
      </w:pPr>
      <w:r w:rsidRPr="00F30F5C">
        <w:rPr>
          <w:sz w:val="28"/>
        </w:rPr>
        <w:t>3.3 Определение эффективности формирующего воздействия</w:t>
      </w:r>
    </w:p>
    <w:p w:rsidR="00703EC1" w:rsidRPr="00F30F5C" w:rsidRDefault="00703EC1" w:rsidP="003A70F3">
      <w:pPr>
        <w:tabs>
          <w:tab w:val="left" w:pos="1440"/>
        </w:tabs>
        <w:snapToGrid w:val="0"/>
        <w:spacing w:line="360" w:lineRule="auto"/>
        <w:jc w:val="both"/>
        <w:rPr>
          <w:sz w:val="28"/>
        </w:rPr>
      </w:pPr>
      <w:r w:rsidRPr="00F30F5C">
        <w:rPr>
          <w:sz w:val="28"/>
        </w:rPr>
        <w:t>Заключение</w:t>
      </w:r>
    </w:p>
    <w:p w:rsidR="00703EC1" w:rsidRPr="00F30F5C" w:rsidRDefault="00703EC1" w:rsidP="003A70F3">
      <w:pPr>
        <w:tabs>
          <w:tab w:val="left" w:pos="1440"/>
        </w:tabs>
        <w:snapToGrid w:val="0"/>
        <w:spacing w:line="360" w:lineRule="auto"/>
        <w:jc w:val="both"/>
        <w:rPr>
          <w:sz w:val="28"/>
        </w:rPr>
      </w:pPr>
      <w:r w:rsidRPr="00F30F5C">
        <w:rPr>
          <w:sz w:val="28"/>
        </w:rPr>
        <w:t>Литература</w:t>
      </w:r>
    </w:p>
    <w:p w:rsidR="00703EC1" w:rsidRPr="00F30F5C" w:rsidRDefault="00703EC1" w:rsidP="003A70F3">
      <w:pPr>
        <w:tabs>
          <w:tab w:val="left" w:pos="1440"/>
        </w:tabs>
        <w:snapToGrid w:val="0"/>
        <w:spacing w:line="360" w:lineRule="auto"/>
        <w:jc w:val="both"/>
        <w:rPr>
          <w:sz w:val="28"/>
        </w:rPr>
      </w:pPr>
      <w:r w:rsidRPr="00F30F5C">
        <w:rPr>
          <w:sz w:val="28"/>
        </w:rPr>
        <w:t>Тезаурус</w:t>
      </w:r>
    </w:p>
    <w:p w:rsidR="00641E9C" w:rsidRPr="00F30F5C" w:rsidRDefault="00477D4F" w:rsidP="003A70F3">
      <w:pPr>
        <w:spacing w:line="360" w:lineRule="auto"/>
        <w:jc w:val="both"/>
        <w:rPr>
          <w:sz w:val="28"/>
        </w:rPr>
      </w:pPr>
      <w:r>
        <w:rPr>
          <w:sz w:val="28"/>
        </w:rPr>
        <w:t>Приложения</w:t>
      </w:r>
    </w:p>
    <w:p w:rsidR="00703EC1" w:rsidRPr="00F30F5C" w:rsidRDefault="00703EC1" w:rsidP="00435154">
      <w:pPr>
        <w:spacing w:line="360" w:lineRule="auto"/>
        <w:ind w:firstLine="720"/>
        <w:jc w:val="both"/>
        <w:rPr>
          <w:b/>
          <w:sz w:val="28"/>
          <w:szCs w:val="32"/>
        </w:rPr>
      </w:pPr>
    </w:p>
    <w:p w:rsidR="00641E9C" w:rsidRPr="00F30F5C" w:rsidRDefault="00703EC1" w:rsidP="00435154">
      <w:pPr>
        <w:spacing w:line="360" w:lineRule="auto"/>
        <w:ind w:firstLine="720"/>
        <w:jc w:val="both"/>
        <w:rPr>
          <w:b/>
          <w:sz w:val="28"/>
          <w:szCs w:val="32"/>
        </w:rPr>
      </w:pPr>
      <w:r w:rsidRPr="00F30F5C">
        <w:rPr>
          <w:b/>
          <w:sz w:val="28"/>
          <w:szCs w:val="32"/>
        </w:rPr>
        <w:br w:type="page"/>
      </w:r>
      <w:r w:rsidR="00A5221C" w:rsidRPr="00F30F5C">
        <w:rPr>
          <w:b/>
          <w:sz w:val="28"/>
          <w:szCs w:val="32"/>
        </w:rPr>
        <w:t>Введение</w:t>
      </w:r>
    </w:p>
    <w:p w:rsidR="00641E9C" w:rsidRPr="00F30F5C" w:rsidRDefault="00641E9C"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Проблема заикания - одна из наиболее сложных в теории и практике логопедии. Возникая в дошкольном возрасте, это нарушение речи затрудняет выработку коммуникативных навыков, отрицательно сказывается на формировании личности. Для заикания характерно то, что в одних ситуациях оно проявляется в большей степени, в других - в меньшей, или не проявляется совсем</w:t>
      </w:r>
      <w:r w:rsidR="00814119" w:rsidRPr="00F30F5C">
        <w:rPr>
          <w:sz w:val="28"/>
        </w:rPr>
        <w:t xml:space="preserve"> [11, 45]</w:t>
      </w:r>
      <w:r w:rsidRPr="00F30F5C">
        <w:rPr>
          <w:sz w:val="28"/>
        </w:rPr>
        <w:t>.</w:t>
      </w:r>
    </w:p>
    <w:p w:rsidR="00641E9C" w:rsidRPr="00F30F5C" w:rsidRDefault="00EB1A68" w:rsidP="00435154">
      <w:pPr>
        <w:spacing w:line="360" w:lineRule="auto"/>
        <w:ind w:firstLine="720"/>
        <w:jc w:val="both"/>
        <w:rPr>
          <w:sz w:val="28"/>
        </w:rPr>
      </w:pPr>
      <w:r w:rsidRPr="00F30F5C">
        <w:rPr>
          <w:sz w:val="28"/>
        </w:rPr>
        <w:t>Р</w:t>
      </w:r>
      <w:r w:rsidR="00641E9C" w:rsidRPr="00F30F5C">
        <w:rPr>
          <w:sz w:val="28"/>
        </w:rPr>
        <w:t>ечь - это сложная функциональная система, составляющие которой меняются в зависимости от целей и мотивов деятельности, от ситуации, от умения ставить коммуникативные задачи и выстраивать программу общения. Кроме того, характер речи зависит от личностных особенностей говорящего, от его нервно-психического состояния. Разнообразные и изменяющиеся проявления заикания создают дополнительные трудности в работе по его преодолению.</w:t>
      </w:r>
    </w:p>
    <w:p w:rsidR="00641E9C" w:rsidRPr="00F30F5C" w:rsidRDefault="00641E9C" w:rsidP="00435154">
      <w:pPr>
        <w:spacing w:line="360" w:lineRule="auto"/>
        <w:ind w:firstLine="720"/>
        <w:jc w:val="both"/>
        <w:rPr>
          <w:sz w:val="28"/>
        </w:rPr>
      </w:pPr>
      <w:r w:rsidRPr="00F30F5C">
        <w:rPr>
          <w:sz w:val="28"/>
        </w:rPr>
        <w:t>Данные катамнеза показывают, что после курса коррекционных занятий речь многих детей оказывается недостаточно стабильной. В условиях логопедического кабинета чаще всего они общаются без заикания. В других ситуациях заикание возобновляется.</w:t>
      </w:r>
    </w:p>
    <w:p w:rsidR="00641E9C" w:rsidRPr="00F30F5C" w:rsidRDefault="00641E9C" w:rsidP="00435154">
      <w:pPr>
        <w:spacing w:line="360" w:lineRule="auto"/>
        <w:ind w:firstLine="720"/>
        <w:jc w:val="both"/>
        <w:rPr>
          <w:sz w:val="28"/>
        </w:rPr>
      </w:pPr>
      <w:r w:rsidRPr="00F30F5C">
        <w:rPr>
          <w:sz w:val="28"/>
        </w:rPr>
        <w:t>Это объясняется тем, что при формировании навыка слитной и плавной речи не учитываются особенности проявления заикания в зависимости от ситуации, не разработаны приемы переноса полученного навыка в реальные условия общения</w:t>
      </w:r>
      <w:r w:rsidR="00814119" w:rsidRPr="00F30F5C">
        <w:rPr>
          <w:sz w:val="28"/>
        </w:rPr>
        <w:t xml:space="preserve"> [8, 125]</w:t>
      </w:r>
      <w:r w:rsidRPr="00F30F5C">
        <w:rPr>
          <w:sz w:val="28"/>
        </w:rPr>
        <w:t>.</w:t>
      </w:r>
    </w:p>
    <w:p w:rsidR="00641E9C" w:rsidRPr="00F30F5C" w:rsidRDefault="00641E9C" w:rsidP="00435154">
      <w:pPr>
        <w:spacing w:line="360" w:lineRule="auto"/>
        <w:ind w:firstLine="720"/>
        <w:jc w:val="both"/>
        <w:rPr>
          <w:sz w:val="28"/>
        </w:rPr>
      </w:pPr>
      <w:r w:rsidRPr="00F30F5C">
        <w:rPr>
          <w:b/>
          <w:sz w:val="28"/>
        </w:rPr>
        <w:t>Актуальность</w:t>
      </w:r>
      <w:r w:rsidRPr="00F30F5C">
        <w:rPr>
          <w:sz w:val="28"/>
        </w:rPr>
        <w:t xml:space="preserve"> проблемы развития коммуникативных способностей детей с заиканием состоит в том, что одного преодоления заикания как речевого дефекта не достаточно. Тормозя общение как процесс коммуникации, оно тесно вплетается в личностное развитие и является не столько речевым нарушением, сколько личностно-психологическим. Мало научить ребенка бороться с приступами судорог и умению расслабляться, его надо научить не бояться общаться с людьми, вступать в контакт и передавать информацию не зависимо от условий и ситуации общения</w:t>
      </w:r>
      <w:r w:rsidR="00814119" w:rsidRPr="00F30F5C">
        <w:rPr>
          <w:sz w:val="28"/>
        </w:rPr>
        <w:t xml:space="preserve"> [1, 6]</w:t>
      </w:r>
      <w:r w:rsidRPr="00F30F5C">
        <w:rPr>
          <w:sz w:val="28"/>
        </w:rPr>
        <w:t>.</w:t>
      </w:r>
    </w:p>
    <w:p w:rsidR="00641E9C" w:rsidRPr="00F30F5C" w:rsidRDefault="00641E9C" w:rsidP="00435154">
      <w:pPr>
        <w:spacing w:line="360" w:lineRule="auto"/>
        <w:ind w:firstLine="720"/>
        <w:jc w:val="both"/>
        <w:rPr>
          <w:sz w:val="28"/>
        </w:rPr>
      </w:pPr>
      <w:r w:rsidRPr="00F30F5C">
        <w:rPr>
          <w:sz w:val="28"/>
        </w:rPr>
        <w:t>Сказка, являясь доступным и увлекательным средством для ребенка и неся в себе глубинный смысл, может способствовать раскрепощению и развитию речи ребенка.</w:t>
      </w:r>
    </w:p>
    <w:p w:rsidR="00A0372C" w:rsidRPr="00F30F5C" w:rsidRDefault="00EB1A68" w:rsidP="00435154">
      <w:pPr>
        <w:spacing w:line="360" w:lineRule="auto"/>
        <w:ind w:firstLine="720"/>
        <w:jc w:val="both"/>
        <w:rPr>
          <w:sz w:val="28"/>
        </w:rPr>
      </w:pPr>
      <w:r w:rsidRPr="00F30F5C">
        <w:rPr>
          <w:b/>
          <w:sz w:val="28"/>
        </w:rPr>
        <w:t>Цель</w:t>
      </w:r>
      <w:r w:rsidRPr="00F30F5C">
        <w:rPr>
          <w:sz w:val="28"/>
        </w:rPr>
        <w:t xml:space="preserve"> исследования - изучение коммуникативных способностей заикающихся детей и умения</w:t>
      </w:r>
      <w:r w:rsidR="00A0372C" w:rsidRPr="00F30F5C">
        <w:rPr>
          <w:sz w:val="28"/>
        </w:rPr>
        <w:t xml:space="preserve"> общаться в повседневной жизни.</w:t>
      </w:r>
    </w:p>
    <w:p w:rsidR="00EB1A68" w:rsidRPr="00F30F5C" w:rsidRDefault="00EB1A68" w:rsidP="00435154">
      <w:pPr>
        <w:spacing w:line="360" w:lineRule="auto"/>
        <w:ind w:firstLine="720"/>
        <w:jc w:val="both"/>
        <w:rPr>
          <w:sz w:val="28"/>
        </w:rPr>
      </w:pPr>
      <w:r w:rsidRPr="00F30F5C">
        <w:rPr>
          <w:sz w:val="28"/>
        </w:rPr>
        <w:t xml:space="preserve">Для достижения поставленной цели необходимо решение следующих </w:t>
      </w:r>
      <w:r w:rsidRPr="00F30F5C">
        <w:rPr>
          <w:b/>
          <w:sz w:val="28"/>
        </w:rPr>
        <w:t>задач</w:t>
      </w:r>
      <w:r w:rsidRPr="00F30F5C">
        <w:rPr>
          <w:sz w:val="28"/>
        </w:rPr>
        <w:t>:</w:t>
      </w:r>
    </w:p>
    <w:p w:rsidR="00EB1A68" w:rsidRPr="00F30F5C" w:rsidRDefault="00EB1A68" w:rsidP="00435154">
      <w:pPr>
        <w:numPr>
          <w:ilvl w:val="0"/>
          <w:numId w:val="19"/>
        </w:numPr>
        <w:tabs>
          <w:tab w:val="left" w:pos="1211"/>
        </w:tabs>
        <w:spacing w:line="360" w:lineRule="auto"/>
        <w:ind w:firstLine="720"/>
        <w:jc w:val="both"/>
        <w:rPr>
          <w:sz w:val="28"/>
        </w:rPr>
      </w:pPr>
      <w:r w:rsidRPr="00F30F5C">
        <w:rPr>
          <w:sz w:val="28"/>
        </w:rPr>
        <w:t>изучить научно-методологическую литературу по проблеме заикания: сущность, причины возникновения, виды, характер проявления, влияние на личностное развитие;</w:t>
      </w:r>
    </w:p>
    <w:p w:rsidR="00EB1A68" w:rsidRPr="00F30F5C" w:rsidRDefault="00EB1A68" w:rsidP="00435154">
      <w:pPr>
        <w:numPr>
          <w:ilvl w:val="0"/>
          <w:numId w:val="19"/>
        </w:numPr>
        <w:tabs>
          <w:tab w:val="left" w:pos="1211"/>
        </w:tabs>
        <w:spacing w:line="360" w:lineRule="auto"/>
        <w:ind w:firstLine="720"/>
        <w:jc w:val="both"/>
        <w:rPr>
          <w:sz w:val="28"/>
        </w:rPr>
      </w:pPr>
      <w:r w:rsidRPr="00F30F5C">
        <w:rPr>
          <w:sz w:val="28"/>
        </w:rPr>
        <w:t>выявить особенности развития коммуникативных способностей у детей с заиканием;</w:t>
      </w:r>
    </w:p>
    <w:p w:rsidR="00EB1A68" w:rsidRPr="00F30F5C" w:rsidRDefault="00EB1A68" w:rsidP="00435154">
      <w:pPr>
        <w:numPr>
          <w:ilvl w:val="0"/>
          <w:numId w:val="19"/>
        </w:numPr>
        <w:tabs>
          <w:tab w:val="left" w:pos="1211"/>
        </w:tabs>
        <w:spacing w:line="360" w:lineRule="auto"/>
        <w:ind w:firstLine="720"/>
        <w:jc w:val="both"/>
        <w:rPr>
          <w:sz w:val="28"/>
        </w:rPr>
      </w:pPr>
      <w:r w:rsidRPr="00F30F5C">
        <w:rPr>
          <w:sz w:val="28"/>
        </w:rPr>
        <w:t>пр</w:t>
      </w:r>
      <w:r w:rsidR="00A0372C" w:rsidRPr="00F30F5C">
        <w:rPr>
          <w:sz w:val="28"/>
        </w:rPr>
        <w:t xml:space="preserve">овести </w:t>
      </w:r>
      <w:r w:rsidRPr="00F30F5C">
        <w:rPr>
          <w:sz w:val="28"/>
        </w:rPr>
        <w:t>обследование заикающихся детей;</w:t>
      </w:r>
    </w:p>
    <w:p w:rsidR="00EB1A68" w:rsidRPr="00F30F5C" w:rsidRDefault="00EB1A68" w:rsidP="00435154">
      <w:pPr>
        <w:numPr>
          <w:ilvl w:val="0"/>
          <w:numId w:val="19"/>
        </w:numPr>
        <w:tabs>
          <w:tab w:val="left" w:pos="1211"/>
        </w:tabs>
        <w:spacing w:line="360" w:lineRule="auto"/>
        <w:ind w:firstLine="720"/>
        <w:jc w:val="both"/>
        <w:rPr>
          <w:sz w:val="28"/>
        </w:rPr>
      </w:pPr>
      <w:r w:rsidRPr="00F30F5C">
        <w:rPr>
          <w:sz w:val="28"/>
        </w:rPr>
        <w:t>разработать программу формирующего воздействия;</w:t>
      </w:r>
    </w:p>
    <w:p w:rsidR="00641E9C" w:rsidRPr="00F30F5C" w:rsidRDefault="00EB1A68" w:rsidP="00435154">
      <w:pPr>
        <w:numPr>
          <w:ilvl w:val="0"/>
          <w:numId w:val="19"/>
        </w:numPr>
        <w:tabs>
          <w:tab w:val="left" w:pos="1211"/>
        </w:tabs>
        <w:spacing w:line="360" w:lineRule="auto"/>
        <w:ind w:firstLine="720"/>
        <w:jc w:val="both"/>
        <w:rPr>
          <w:sz w:val="28"/>
        </w:rPr>
      </w:pPr>
      <w:r w:rsidRPr="00F30F5C">
        <w:rPr>
          <w:sz w:val="28"/>
        </w:rPr>
        <w:t>провести формирующую работу над развитием коммуникативных с</w:t>
      </w:r>
      <w:r w:rsidR="00A0372C" w:rsidRPr="00F30F5C">
        <w:rPr>
          <w:sz w:val="28"/>
        </w:rPr>
        <w:t xml:space="preserve">пособностей у заикающихся детей, </w:t>
      </w:r>
      <w:r w:rsidRPr="00F30F5C">
        <w:rPr>
          <w:sz w:val="28"/>
        </w:rPr>
        <w:t>проанализировать эффективность проведенной работы и сравнить результаты с исходными данными.</w:t>
      </w:r>
    </w:p>
    <w:p w:rsidR="00EB1A68" w:rsidRPr="00F30F5C" w:rsidRDefault="00641E9C" w:rsidP="00435154">
      <w:pPr>
        <w:tabs>
          <w:tab w:val="left" w:pos="1211"/>
        </w:tabs>
        <w:spacing w:line="360" w:lineRule="auto"/>
        <w:ind w:firstLine="720"/>
        <w:jc w:val="both"/>
        <w:rPr>
          <w:sz w:val="28"/>
        </w:rPr>
      </w:pPr>
      <w:r w:rsidRPr="00F30F5C">
        <w:rPr>
          <w:b/>
          <w:sz w:val="28"/>
        </w:rPr>
        <w:t>Объектом</w:t>
      </w:r>
      <w:r w:rsidR="00A0372C" w:rsidRPr="00F30F5C">
        <w:rPr>
          <w:sz w:val="28"/>
        </w:rPr>
        <w:t xml:space="preserve"> исследования являются коммуникативная сфера</w:t>
      </w:r>
      <w:r w:rsidRPr="00F30F5C">
        <w:rPr>
          <w:sz w:val="28"/>
        </w:rPr>
        <w:t xml:space="preserve"> заикающихся детей</w:t>
      </w:r>
      <w:r w:rsidR="00EB1A68" w:rsidRPr="00F30F5C">
        <w:rPr>
          <w:sz w:val="28"/>
        </w:rPr>
        <w:t xml:space="preserve">. </w:t>
      </w:r>
      <w:r w:rsidR="00EB1A68" w:rsidRPr="00F30F5C">
        <w:rPr>
          <w:b/>
          <w:sz w:val="28"/>
        </w:rPr>
        <w:t>П</w:t>
      </w:r>
      <w:r w:rsidRPr="00F30F5C">
        <w:rPr>
          <w:b/>
          <w:sz w:val="28"/>
        </w:rPr>
        <w:t>редмет</w:t>
      </w:r>
      <w:r w:rsidRPr="00F30F5C">
        <w:rPr>
          <w:sz w:val="28"/>
        </w:rPr>
        <w:t xml:space="preserve"> -</w:t>
      </w:r>
      <w:r w:rsidR="00F30F5C">
        <w:rPr>
          <w:sz w:val="28"/>
        </w:rPr>
        <w:t xml:space="preserve"> </w:t>
      </w:r>
      <w:r w:rsidR="00A0372C" w:rsidRPr="00F30F5C">
        <w:rPr>
          <w:sz w:val="28"/>
        </w:rPr>
        <w:t>развитие коммуникативных</w:t>
      </w:r>
      <w:r w:rsidR="00EB1A68" w:rsidRPr="00F30F5C">
        <w:rPr>
          <w:sz w:val="28"/>
        </w:rPr>
        <w:t xml:space="preserve"> способност</w:t>
      </w:r>
      <w:r w:rsidR="00A0372C" w:rsidRPr="00F30F5C">
        <w:rPr>
          <w:sz w:val="28"/>
        </w:rPr>
        <w:t>ей</w:t>
      </w:r>
      <w:r w:rsidR="00EB1A68" w:rsidRPr="00F30F5C">
        <w:rPr>
          <w:sz w:val="28"/>
        </w:rPr>
        <w:t xml:space="preserve"> заикающихся детей</w:t>
      </w:r>
      <w:r w:rsidR="00A0372C" w:rsidRPr="00F30F5C">
        <w:rPr>
          <w:sz w:val="28"/>
        </w:rPr>
        <w:t xml:space="preserve"> на основе сказкотерапии</w:t>
      </w:r>
      <w:r w:rsidR="00EB1A68" w:rsidRPr="00F30F5C">
        <w:rPr>
          <w:sz w:val="28"/>
        </w:rPr>
        <w:t>.</w:t>
      </w:r>
    </w:p>
    <w:p w:rsidR="00641E9C" w:rsidRPr="00F30F5C" w:rsidRDefault="00EB1A68" w:rsidP="00435154">
      <w:pPr>
        <w:tabs>
          <w:tab w:val="left" w:pos="1211"/>
        </w:tabs>
        <w:spacing w:line="360" w:lineRule="auto"/>
        <w:ind w:firstLine="720"/>
        <w:jc w:val="both"/>
        <w:rPr>
          <w:sz w:val="28"/>
        </w:rPr>
      </w:pPr>
      <w:r w:rsidRPr="00F30F5C">
        <w:rPr>
          <w:sz w:val="28"/>
        </w:rPr>
        <w:t xml:space="preserve">Следовательно, можно предположить, что при использовании методов сказкотерапии на развивающих занятиях, возможно развитие коммуникативных способностей детей, страдающих заиканием. Это предположение и является </w:t>
      </w:r>
      <w:r w:rsidRPr="00F30F5C">
        <w:rPr>
          <w:b/>
          <w:sz w:val="28"/>
        </w:rPr>
        <w:t>гипотезой</w:t>
      </w:r>
      <w:r w:rsidRPr="00F30F5C">
        <w:rPr>
          <w:sz w:val="28"/>
        </w:rPr>
        <w:t xml:space="preserve"> исследования.</w:t>
      </w:r>
    </w:p>
    <w:p w:rsidR="00641E9C" w:rsidRPr="00F30F5C" w:rsidRDefault="00641E9C" w:rsidP="00435154">
      <w:pPr>
        <w:spacing w:line="360" w:lineRule="auto"/>
        <w:ind w:firstLine="720"/>
        <w:jc w:val="both"/>
        <w:rPr>
          <w:b/>
          <w:sz w:val="28"/>
        </w:rPr>
      </w:pPr>
      <w:r w:rsidRPr="00F30F5C">
        <w:rPr>
          <w:sz w:val="28"/>
        </w:rPr>
        <w:t xml:space="preserve">Для проведения исследования использованы следующие </w:t>
      </w:r>
      <w:r w:rsidRPr="00F30F5C">
        <w:rPr>
          <w:b/>
          <w:sz w:val="28"/>
        </w:rPr>
        <w:t>методы и приемы:</w:t>
      </w:r>
    </w:p>
    <w:p w:rsidR="00641E9C" w:rsidRPr="00F30F5C" w:rsidRDefault="00EB1A68" w:rsidP="00435154">
      <w:pPr>
        <w:numPr>
          <w:ilvl w:val="0"/>
          <w:numId w:val="5"/>
        </w:numPr>
        <w:tabs>
          <w:tab w:val="left" w:pos="1211"/>
        </w:tabs>
        <w:spacing w:line="360" w:lineRule="auto"/>
        <w:ind w:firstLine="720"/>
        <w:jc w:val="both"/>
        <w:rPr>
          <w:sz w:val="28"/>
        </w:rPr>
      </w:pPr>
      <w:r w:rsidRPr="00F30F5C">
        <w:rPr>
          <w:sz w:val="28"/>
        </w:rPr>
        <w:t xml:space="preserve">анализ научно-методической </w:t>
      </w:r>
      <w:r w:rsidR="00A0372C" w:rsidRPr="00F30F5C">
        <w:rPr>
          <w:sz w:val="28"/>
        </w:rPr>
        <w:t xml:space="preserve">литературы, наблюдение, эксперимент, опрос, беседа, </w:t>
      </w:r>
      <w:r w:rsidR="00641E9C" w:rsidRPr="00F30F5C">
        <w:rPr>
          <w:sz w:val="28"/>
        </w:rPr>
        <w:t>анализ анамнестических данных;</w:t>
      </w:r>
    </w:p>
    <w:p w:rsidR="00641E9C" w:rsidRPr="00F30F5C" w:rsidRDefault="00641E9C" w:rsidP="00435154">
      <w:pPr>
        <w:numPr>
          <w:ilvl w:val="0"/>
          <w:numId w:val="5"/>
        </w:numPr>
        <w:tabs>
          <w:tab w:val="left" w:pos="1211"/>
        </w:tabs>
        <w:spacing w:line="360" w:lineRule="auto"/>
        <w:ind w:firstLine="720"/>
        <w:jc w:val="both"/>
        <w:rPr>
          <w:sz w:val="28"/>
        </w:rPr>
      </w:pPr>
      <w:r w:rsidRPr="00F30F5C">
        <w:rPr>
          <w:sz w:val="28"/>
        </w:rPr>
        <w:t>разработка формирующей программы;</w:t>
      </w:r>
    </w:p>
    <w:p w:rsidR="00641E9C" w:rsidRPr="00F30F5C" w:rsidRDefault="00641E9C" w:rsidP="00435154">
      <w:pPr>
        <w:numPr>
          <w:ilvl w:val="0"/>
          <w:numId w:val="5"/>
        </w:numPr>
        <w:tabs>
          <w:tab w:val="left" w:pos="1211"/>
        </w:tabs>
        <w:spacing w:line="360" w:lineRule="auto"/>
        <w:ind w:firstLine="720"/>
        <w:jc w:val="both"/>
        <w:rPr>
          <w:sz w:val="28"/>
        </w:rPr>
      </w:pPr>
      <w:r w:rsidRPr="00F30F5C">
        <w:rPr>
          <w:sz w:val="28"/>
        </w:rPr>
        <w:t>обработка полученных данных и результатов исследования;</w:t>
      </w:r>
    </w:p>
    <w:p w:rsidR="00641E9C" w:rsidRPr="00F30F5C" w:rsidRDefault="00641E9C" w:rsidP="00435154">
      <w:pPr>
        <w:numPr>
          <w:ilvl w:val="0"/>
          <w:numId w:val="5"/>
        </w:numPr>
        <w:tabs>
          <w:tab w:val="left" w:pos="1211"/>
        </w:tabs>
        <w:spacing w:line="360" w:lineRule="auto"/>
        <w:ind w:firstLine="720"/>
        <w:jc w:val="both"/>
        <w:rPr>
          <w:sz w:val="28"/>
        </w:rPr>
      </w:pPr>
      <w:r w:rsidRPr="00F30F5C">
        <w:rPr>
          <w:sz w:val="28"/>
        </w:rPr>
        <w:t>сопоставление данных;</w:t>
      </w:r>
    </w:p>
    <w:p w:rsidR="00641E9C" w:rsidRPr="00F30F5C" w:rsidRDefault="00641E9C" w:rsidP="00435154">
      <w:pPr>
        <w:numPr>
          <w:ilvl w:val="0"/>
          <w:numId w:val="5"/>
        </w:numPr>
        <w:tabs>
          <w:tab w:val="left" w:pos="1211"/>
        </w:tabs>
        <w:spacing w:line="360" w:lineRule="auto"/>
        <w:ind w:firstLine="720"/>
        <w:jc w:val="both"/>
        <w:rPr>
          <w:sz w:val="28"/>
        </w:rPr>
      </w:pPr>
      <w:r w:rsidRPr="00F30F5C">
        <w:rPr>
          <w:sz w:val="28"/>
        </w:rPr>
        <w:t>подведение итогов исследования.</w:t>
      </w:r>
    </w:p>
    <w:p w:rsidR="00EB1A68" w:rsidRPr="00F30F5C" w:rsidRDefault="00EB1A68" w:rsidP="00435154">
      <w:pPr>
        <w:spacing w:line="360" w:lineRule="auto"/>
        <w:ind w:firstLine="720"/>
        <w:jc w:val="both"/>
        <w:rPr>
          <w:sz w:val="28"/>
        </w:rPr>
      </w:pPr>
      <w:r w:rsidRPr="00F30F5C">
        <w:rPr>
          <w:sz w:val="28"/>
        </w:rPr>
        <w:t xml:space="preserve">Теоретико-методологической базой исследования явились учения </w:t>
      </w:r>
      <w:r w:rsidR="00C9697D" w:rsidRPr="00F30F5C">
        <w:rPr>
          <w:sz w:val="28"/>
        </w:rPr>
        <w:t>В.Н. Мясищева о развитии личности через деятельность и общение с другими людьми, М.И. Буянова и Б.З. Драпкина о видах заикания, Т.Д. Зинкевич – Евстигнеевой о роли методов сказкотерапии в развитии личности ребенка.</w:t>
      </w:r>
    </w:p>
    <w:p w:rsidR="00C9697D" w:rsidRPr="00F30F5C" w:rsidRDefault="00C9697D" w:rsidP="00435154">
      <w:pPr>
        <w:spacing w:line="360" w:lineRule="auto"/>
        <w:ind w:firstLine="720"/>
        <w:jc w:val="both"/>
        <w:rPr>
          <w:sz w:val="28"/>
        </w:rPr>
      </w:pPr>
      <w:r w:rsidRPr="00F30F5C">
        <w:rPr>
          <w:sz w:val="28"/>
        </w:rPr>
        <w:t>Теоретическая значимость работы заключается в новом взгляде на проблему заикания не столько как на речевой дефект, сколько на нарушение личностного развития.</w:t>
      </w:r>
    </w:p>
    <w:p w:rsidR="00C9697D" w:rsidRPr="00F30F5C" w:rsidRDefault="00C9697D" w:rsidP="00435154">
      <w:pPr>
        <w:spacing w:line="360" w:lineRule="auto"/>
        <w:ind w:firstLine="720"/>
        <w:jc w:val="both"/>
        <w:rPr>
          <w:sz w:val="28"/>
        </w:rPr>
      </w:pPr>
      <w:r w:rsidRPr="00F30F5C">
        <w:rPr>
          <w:sz w:val="28"/>
        </w:rPr>
        <w:t>Практическая значимость работы определена выбранными методиками обследования, составленной программой формирующего воздействия по развитию коммуникативных способностей у детей с заиканием, которыми в дальнейшем могут воспользоваться психологи, логопеды, педагоги при работе с заикающимися детьми.</w:t>
      </w:r>
    </w:p>
    <w:p w:rsidR="00C9697D" w:rsidRPr="00F30F5C" w:rsidRDefault="00EB1A68" w:rsidP="00435154">
      <w:pPr>
        <w:spacing w:line="360" w:lineRule="auto"/>
        <w:ind w:firstLine="720"/>
        <w:jc w:val="both"/>
        <w:rPr>
          <w:b/>
          <w:sz w:val="28"/>
        </w:rPr>
      </w:pPr>
      <w:r w:rsidRPr="00F30F5C">
        <w:rPr>
          <w:sz w:val="28"/>
        </w:rPr>
        <w:t>Выпускная квалификационная</w:t>
      </w:r>
      <w:r w:rsidR="00641E9C" w:rsidRPr="00F30F5C">
        <w:rPr>
          <w:sz w:val="28"/>
        </w:rPr>
        <w:t xml:space="preserve"> работа состоит из двух частей: теоретической, отображенной в </w:t>
      </w:r>
      <w:r w:rsidR="00641E9C" w:rsidRPr="00F30F5C">
        <w:rPr>
          <w:b/>
          <w:sz w:val="28"/>
        </w:rPr>
        <w:t>главе 1</w:t>
      </w:r>
      <w:r w:rsidR="00641E9C" w:rsidRPr="00F30F5C">
        <w:rPr>
          <w:sz w:val="28"/>
        </w:rPr>
        <w:t xml:space="preserve">, и практической – </w:t>
      </w:r>
      <w:r w:rsidR="00641E9C" w:rsidRPr="00F30F5C">
        <w:rPr>
          <w:b/>
          <w:sz w:val="28"/>
        </w:rPr>
        <w:t xml:space="preserve">главы 2 и 3. </w:t>
      </w:r>
      <w:r w:rsidR="00641E9C" w:rsidRPr="00F30F5C">
        <w:rPr>
          <w:sz w:val="28"/>
        </w:rPr>
        <w:t>Теория включает в себя изучение работ психологов, логопедов и других специалистов по вопросам заикания детей. В практической части сосредоточены три эксперимента: констатирующий (обследования заикающихся детей, их коммуникативных способностей), формирующий (развивающая работа) и контрольный (сопоставление данных до и после формирующего эксперимента).</w:t>
      </w:r>
    </w:p>
    <w:p w:rsidR="00E95DF3" w:rsidRDefault="00E95DF3" w:rsidP="00435154">
      <w:pPr>
        <w:spacing w:line="360" w:lineRule="auto"/>
        <w:ind w:firstLine="720"/>
        <w:jc w:val="both"/>
        <w:rPr>
          <w:b/>
          <w:sz w:val="28"/>
          <w:szCs w:val="32"/>
        </w:rPr>
      </w:pPr>
    </w:p>
    <w:p w:rsidR="00641E9C" w:rsidRPr="00F30F5C" w:rsidRDefault="00A5221C" w:rsidP="00E95DF3">
      <w:pPr>
        <w:spacing w:line="360" w:lineRule="auto"/>
        <w:ind w:left="720"/>
        <w:jc w:val="both"/>
        <w:rPr>
          <w:b/>
          <w:sz w:val="28"/>
        </w:rPr>
      </w:pPr>
      <w:r w:rsidRPr="00F30F5C">
        <w:rPr>
          <w:b/>
          <w:sz w:val="28"/>
          <w:szCs w:val="32"/>
        </w:rPr>
        <w:br w:type="page"/>
        <w:t>Глава 1. Анализ теоретико-методической литературы по проблеме развития коммуникативных способностей у детей с заиканием</w:t>
      </w:r>
    </w:p>
    <w:p w:rsidR="00A5221C" w:rsidRPr="00F30F5C" w:rsidRDefault="00A5221C" w:rsidP="00435154">
      <w:pPr>
        <w:spacing w:line="360" w:lineRule="auto"/>
        <w:ind w:firstLine="720"/>
        <w:jc w:val="both"/>
        <w:rPr>
          <w:b/>
          <w:sz w:val="28"/>
        </w:rPr>
      </w:pPr>
    </w:p>
    <w:p w:rsidR="00641E9C" w:rsidRPr="00F30F5C" w:rsidRDefault="00A5221C" w:rsidP="00435154">
      <w:pPr>
        <w:spacing w:line="360" w:lineRule="auto"/>
        <w:ind w:firstLine="720"/>
        <w:jc w:val="both"/>
        <w:rPr>
          <w:b/>
          <w:sz w:val="28"/>
        </w:rPr>
      </w:pPr>
      <w:r w:rsidRPr="00F30F5C">
        <w:rPr>
          <w:b/>
          <w:sz w:val="28"/>
        </w:rPr>
        <w:t xml:space="preserve">1.1 </w:t>
      </w:r>
      <w:r w:rsidR="009513CD" w:rsidRPr="00F30F5C">
        <w:rPr>
          <w:b/>
          <w:sz w:val="28"/>
        </w:rPr>
        <w:t xml:space="preserve">Проблема </w:t>
      </w:r>
      <w:r w:rsidRPr="00F30F5C">
        <w:rPr>
          <w:b/>
          <w:sz w:val="28"/>
        </w:rPr>
        <w:t>заикания у детей</w:t>
      </w:r>
    </w:p>
    <w:p w:rsidR="00A5221C" w:rsidRPr="00F30F5C" w:rsidRDefault="00A5221C"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Заикание - сложное нарушение речи, характеризующееся расстройством ее ритма и плавности. Как правило, заикание возникает у детей 2-5 лет, т.е. в период формирования развернутой фразовой речи, чаще у легко возбудимых детей. Обостряется в связи с поступлением в школу, а также в подростковом и юношеском возрасте.</w:t>
      </w:r>
    </w:p>
    <w:p w:rsidR="00641E9C" w:rsidRPr="00F30F5C" w:rsidRDefault="00641E9C" w:rsidP="00435154">
      <w:pPr>
        <w:spacing w:line="360" w:lineRule="auto"/>
        <w:ind w:firstLine="720"/>
        <w:jc w:val="both"/>
        <w:rPr>
          <w:sz w:val="28"/>
        </w:rPr>
      </w:pPr>
      <w:r w:rsidRPr="00F30F5C">
        <w:rPr>
          <w:sz w:val="28"/>
        </w:rPr>
        <w:t>Основным симптомом заикания являются периодически возникающие судороги мышц речевого аппарата:</w:t>
      </w:r>
    </w:p>
    <w:p w:rsidR="00641E9C" w:rsidRPr="00F30F5C" w:rsidRDefault="00641E9C" w:rsidP="00435154">
      <w:pPr>
        <w:numPr>
          <w:ilvl w:val="0"/>
          <w:numId w:val="11"/>
        </w:numPr>
        <w:tabs>
          <w:tab w:val="left" w:pos="1211"/>
        </w:tabs>
        <w:spacing w:line="360" w:lineRule="auto"/>
        <w:ind w:firstLine="720"/>
        <w:jc w:val="both"/>
        <w:rPr>
          <w:sz w:val="28"/>
        </w:rPr>
      </w:pPr>
      <w:r w:rsidRPr="00F30F5C">
        <w:rPr>
          <w:sz w:val="28"/>
        </w:rPr>
        <w:t>клонические судороги характеризуются насильственным многократным ритмичным сокращением мышц речевого аппарата, которые приводят к непроизвольному повторению отдельных звуков или слов;</w:t>
      </w:r>
    </w:p>
    <w:p w:rsidR="00641E9C" w:rsidRPr="00F30F5C" w:rsidRDefault="00641E9C" w:rsidP="00435154">
      <w:pPr>
        <w:numPr>
          <w:ilvl w:val="0"/>
          <w:numId w:val="11"/>
        </w:numPr>
        <w:tabs>
          <w:tab w:val="left" w:pos="1211"/>
        </w:tabs>
        <w:spacing w:line="360" w:lineRule="auto"/>
        <w:ind w:firstLine="720"/>
        <w:jc w:val="both"/>
        <w:rPr>
          <w:sz w:val="28"/>
        </w:rPr>
      </w:pPr>
      <w:r w:rsidRPr="00F30F5C">
        <w:rPr>
          <w:sz w:val="28"/>
        </w:rPr>
        <w:t>тонические судороги проявляются в виде насильственного</w:t>
      </w:r>
      <w:r w:rsidR="00F30F5C">
        <w:rPr>
          <w:sz w:val="28"/>
        </w:rPr>
        <w:t xml:space="preserve"> </w:t>
      </w:r>
      <w:r w:rsidRPr="00F30F5C">
        <w:rPr>
          <w:sz w:val="28"/>
        </w:rPr>
        <w:t>резкого повышения тонуса мышц, захватывающего обычно несколько мышечных групп, приводящие к задержке речи.</w:t>
      </w:r>
    </w:p>
    <w:p w:rsidR="00641E9C" w:rsidRPr="00F30F5C" w:rsidRDefault="00641E9C" w:rsidP="00435154">
      <w:pPr>
        <w:spacing w:line="360" w:lineRule="auto"/>
        <w:ind w:firstLine="720"/>
        <w:jc w:val="both"/>
        <w:rPr>
          <w:sz w:val="28"/>
        </w:rPr>
      </w:pPr>
      <w:r w:rsidRPr="00F30F5C">
        <w:rPr>
          <w:sz w:val="28"/>
        </w:rPr>
        <w:t>Но чаще всего встречается смешанная форма заикания. К судорогам мышц речевого аппарата иногда присоединяются судороги лица и конечностей неспособность к полноценно оформленному речевому высказыванию создают серьезные затруднения в общении.</w:t>
      </w:r>
    </w:p>
    <w:p w:rsidR="00641E9C" w:rsidRPr="00F30F5C" w:rsidRDefault="00641E9C" w:rsidP="00435154">
      <w:pPr>
        <w:spacing w:line="360" w:lineRule="auto"/>
        <w:ind w:firstLine="720"/>
        <w:jc w:val="both"/>
        <w:rPr>
          <w:sz w:val="28"/>
        </w:rPr>
      </w:pPr>
      <w:r w:rsidRPr="00F30F5C">
        <w:rPr>
          <w:sz w:val="28"/>
        </w:rPr>
        <w:t>Подразделение заикания на клоническое и тоническое (в зависимости от судорог) в настоящее время представляется недостаточным</w:t>
      </w:r>
      <w:r w:rsidR="00814119" w:rsidRPr="00F30F5C">
        <w:rPr>
          <w:sz w:val="28"/>
        </w:rPr>
        <w:t xml:space="preserve"> [4, 224]</w:t>
      </w:r>
      <w:r w:rsidRPr="00F30F5C">
        <w:rPr>
          <w:sz w:val="28"/>
        </w:rPr>
        <w:t>. Заикание - симптом разных (в клиническом отношении) заболеваний, оно редко выступает в самостоятельном виде и почти всегда сосуществует с другими нервно-психическими расстройствами. Исходя из этого, М.И. Буянов и Б.З. Драпкин выделили невротическое, неврозоподобное и смешанное заикание. Невротическое заикание - психогенное расстройство, которое обнаруживается в психотравмирующей ситуации, усиливается при фиксации внимания на речевом дефекте и, наоборот, значительно уменьшается при отвлечении</w:t>
      </w:r>
      <w:r w:rsidR="00F30F5C">
        <w:rPr>
          <w:sz w:val="28"/>
        </w:rPr>
        <w:t xml:space="preserve"> </w:t>
      </w:r>
      <w:r w:rsidRPr="00F30F5C">
        <w:rPr>
          <w:sz w:val="28"/>
        </w:rPr>
        <w:t>внимания. Неврозоподобное заикание внешне напоминает невротическое, но не имеет психогенного происхождения, а возникает в рамках шизофрении, эпилепсии, олигофрении, при органическом поражении ЦНС. Кроме того, неврозоподобное заикание может быть наследственным и в отличие от невротического не зависит от ситуации; оно уменьшается, если человек следит за своей речью. Неврозоподобное заикание отличается нарушением темпа речи (тахилалия, брадилалия). Разграничить заикание на невротическое и неврозоподобное не всегда легко, так как у некоторых людей с неврозоподобным заиканием возникает невротическое наслоение</w:t>
      </w:r>
      <w:r w:rsidR="00814119" w:rsidRPr="00F30F5C">
        <w:rPr>
          <w:sz w:val="28"/>
        </w:rPr>
        <w:t xml:space="preserve"> [7, 12]</w:t>
      </w:r>
      <w:r w:rsidRPr="00F30F5C">
        <w:rPr>
          <w:sz w:val="28"/>
        </w:rPr>
        <w:t>.</w:t>
      </w:r>
    </w:p>
    <w:p w:rsidR="00641E9C" w:rsidRPr="00F30F5C" w:rsidRDefault="00641E9C" w:rsidP="00435154">
      <w:pPr>
        <w:spacing w:line="360" w:lineRule="auto"/>
        <w:ind w:firstLine="720"/>
        <w:jc w:val="both"/>
        <w:rPr>
          <w:sz w:val="28"/>
        </w:rPr>
      </w:pPr>
      <w:r w:rsidRPr="00F30F5C">
        <w:rPr>
          <w:sz w:val="28"/>
        </w:rPr>
        <w:t xml:space="preserve">В настоящее время выделяют две группы причин возникновения заикания: </w:t>
      </w:r>
      <w:r w:rsidRPr="00F30F5C">
        <w:rPr>
          <w:b/>
          <w:sz w:val="28"/>
        </w:rPr>
        <w:t xml:space="preserve">предрасполагающие </w:t>
      </w:r>
      <w:r w:rsidRPr="00F30F5C">
        <w:rPr>
          <w:sz w:val="28"/>
        </w:rPr>
        <w:t xml:space="preserve">("почва") и </w:t>
      </w:r>
      <w:r w:rsidRPr="00F30F5C">
        <w:rPr>
          <w:b/>
          <w:sz w:val="28"/>
        </w:rPr>
        <w:t xml:space="preserve">производящие </w:t>
      </w:r>
      <w:r w:rsidRPr="00F30F5C">
        <w:rPr>
          <w:sz w:val="28"/>
        </w:rPr>
        <w:t>("толчки"). При этом некоторые этологические факторы могут как способствовать, так и непосредственно вызывать заикание.</w:t>
      </w:r>
    </w:p>
    <w:p w:rsidR="00641E9C" w:rsidRPr="00F30F5C" w:rsidRDefault="00641E9C" w:rsidP="00435154">
      <w:pPr>
        <w:spacing w:line="360" w:lineRule="auto"/>
        <w:ind w:firstLine="720"/>
        <w:jc w:val="both"/>
        <w:rPr>
          <w:sz w:val="28"/>
        </w:rPr>
      </w:pPr>
      <w:r w:rsidRPr="00F30F5C">
        <w:rPr>
          <w:sz w:val="28"/>
        </w:rPr>
        <w:t xml:space="preserve">К </w:t>
      </w:r>
      <w:r w:rsidRPr="00F30F5C">
        <w:rPr>
          <w:b/>
          <w:sz w:val="28"/>
        </w:rPr>
        <w:t>предрасполагающим причинам</w:t>
      </w:r>
      <w:r w:rsidRPr="00F30F5C">
        <w:rPr>
          <w:sz w:val="28"/>
        </w:rPr>
        <w:t xml:space="preserve"> относятся следующие:</w:t>
      </w:r>
    </w:p>
    <w:p w:rsidR="00641E9C" w:rsidRPr="00F30F5C" w:rsidRDefault="00641E9C" w:rsidP="00435154">
      <w:pPr>
        <w:numPr>
          <w:ilvl w:val="0"/>
          <w:numId w:val="7"/>
        </w:numPr>
        <w:tabs>
          <w:tab w:val="left" w:pos="1211"/>
        </w:tabs>
        <w:spacing w:line="360" w:lineRule="auto"/>
        <w:ind w:firstLine="720"/>
        <w:jc w:val="both"/>
        <w:rPr>
          <w:sz w:val="28"/>
        </w:rPr>
      </w:pPr>
      <w:r w:rsidRPr="00F30F5C">
        <w:rPr>
          <w:sz w:val="28"/>
        </w:rPr>
        <w:t>невропатическая отягощенность родителей (нервные, инфекционные и соматические заболевания, ослабляющие или дезорганизующие функции ЦНС);</w:t>
      </w:r>
    </w:p>
    <w:p w:rsidR="00641E9C" w:rsidRPr="00F30F5C" w:rsidRDefault="00641E9C" w:rsidP="00435154">
      <w:pPr>
        <w:numPr>
          <w:ilvl w:val="0"/>
          <w:numId w:val="7"/>
        </w:numPr>
        <w:tabs>
          <w:tab w:val="left" w:pos="1211"/>
        </w:tabs>
        <w:spacing w:line="360" w:lineRule="auto"/>
        <w:ind w:firstLine="720"/>
        <w:jc w:val="both"/>
        <w:rPr>
          <w:sz w:val="28"/>
        </w:rPr>
      </w:pPr>
      <w:r w:rsidRPr="00F30F5C">
        <w:rPr>
          <w:sz w:val="28"/>
        </w:rPr>
        <w:t>невропатические особенности самого заикающегося (ночные страхи, энурез, повышенная раздражительность, эмоциональная напряженность);</w:t>
      </w:r>
    </w:p>
    <w:p w:rsidR="00641E9C" w:rsidRPr="00F30F5C" w:rsidRDefault="00641E9C" w:rsidP="00435154">
      <w:pPr>
        <w:numPr>
          <w:ilvl w:val="0"/>
          <w:numId w:val="7"/>
        </w:numPr>
        <w:tabs>
          <w:tab w:val="left" w:pos="1211"/>
        </w:tabs>
        <w:spacing w:line="360" w:lineRule="auto"/>
        <w:ind w:firstLine="720"/>
        <w:jc w:val="both"/>
        <w:rPr>
          <w:sz w:val="28"/>
        </w:rPr>
      </w:pPr>
      <w:r w:rsidRPr="00F30F5C">
        <w:rPr>
          <w:sz w:val="28"/>
        </w:rPr>
        <w:t>конституциональная предрасположенность (заболевание вегетативной нервной системы и повышенная ранимость высшей нервной деятельности, ее особая подверженность психическим травмам);</w:t>
      </w:r>
    </w:p>
    <w:p w:rsidR="00641E9C" w:rsidRPr="00F30F5C" w:rsidRDefault="00641E9C" w:rsidP="00435154">
      <w:pPr>
        <w:numPr>
          <w:ilvl w:val="0"/>
          <w:numId w:val="7"/>
        </w:numPr>
        <w:tabs>
          <w:tab w:val="left" w:pos="1211"/>
        </w:tabs>
        <w:spacing w:line="360" w:lineRule="auto"/>
        <w:ind w:firstLine="720"/>
        <w:jc w:val="both"/>
        <w:rPr>
          <w:sz w:val="28"/>
        </w:rPr>
      </w:pPr>
      <w:r w:rsidRPr="00F30F5C">
        <w:rPr>
          <w:sz w:val="28"/>
        </w:rPr>
        <w:t>поражение головного мозга в различные периоды развития под влиянием многих вредных факторов.</w:t>
      </w:r>
    </w:p>
    <w:p w:rsidR="00641E9C" w:rsidRPr="00F30F5C" w:rsidRDefault="00641E9C" w:rsidP="00435154">
      <w:pPr>
        <w:spacing w:line="360" w:lineRule="auto"/>
        <w:ind w:firstLine="720"/>
        <w:jc w:val="both"/>
        <w:rPr>
          <w:sz w:val="28"/>
        </w:rPr>
      </w:pPr>
      <w:r w:rsidRPr="00F30F5C">
        <w:rPr>
          <w:sz w:val="28"/>
        </w:rPr>
        <w:t>Указанные причины вызывают различные патологические сдвиги в соматической и психической сферах, приводят к задержке речевого развития, к речевым расстройствам и способствуют развитию заикания.</w:t>
      </w:r>
    </w:p>
    <w:p w:rsidR="00641E9C" w:rsidRPr="00F30F5C" w:rsidRDefault="00641E9C" w:rsidP="00435154">
      <w:pPr>
        <w:spacing w:line="360" w:lineRule="auto"/>
        <w:ind w:firstLine="720"/>
        <w:jc w:val="both"/>
        <w:rPr>
          <w:sz w:val="28"/>
        </w:rPr>
      </w:pPr>
      <w:r w:rsidRPr="00F30F5C">
        <w:rPr>
          <w:sz w:val="28"/>
        </w:rPr>
        <w:t xml:space="preserve">К </w:t>
      </w:r>
      <w:r w:rsidRPr="00F30F5C">
        <w:rPr>
          <w:b/>
          <w:sz w:val="28"/>
        </w:rPr>
        <w:t>неблагоприятным условиям</w:t>
      </w:r>
      <w:r w:rsidRPr="00F30F5C">
        <w:rPr>
          <w:sz w:val="28"/>
        </w:rPr>
        <w:t xml:space="preserve"> относятся:</w:t>
      </w:r>
    </w:p>
    <w:p w:rsidR="00641E9C" w:rsidRPr="00F30F5C" w:rsidRDefault="00641E9C" w:rsidP="00435154">
      <w:pPr>
        <w:numPr>
          <w:ilvl w:val="0"/>
          <w:numId w:val="20"/>
        </w:numPr>
        <w:tabs>
          <w:tab w:val="left" w:pos="1211"/>
        </w:tabs>
        <w:spacing w:line="360" w:lineRule="auto"/>
        <w:ind w:firstLine="720"/>
        <w:jc w:val="both"/>
        <w:rPr>
          <w:sz w:val="28"/>
        </w:rPr>
      </w:pPr>
      <w:r w:rsidRPr="00F30F5C">
        <w:rPr>
          <w:sz w:val="28"/>
        </w:rPr>
        <w:t>физическая ослабленность детей;</w:t>
      </w:r>
    </w:p>
    <w:p w:rsidR="00641E9C" w:rsidRPr="00F30F5C" w:rsidRDefault="00641E9C" w:rsidP="00435154">
      <w:pPr>
        <w:numPr>
          <w:ilvl w:val="0"/>
          <w:numId w:val="20"/>
        </w:numPr>
        <w:tabs>
          <w:tab w:val="left" w:pos="1211"/>
        </w:tabs>
        <w:spacing w:line="360" w:lineRule="auto"/>
        <w:ind w:firstLine="720"/>
        <w:jc w:val="both"/>
        <w:rPr>
          <w:sz w:val="28"/>
        </w:rPr>
      </w:pPr>
      <w:r w:rsidRPr="00F30F5C">
        <w:rPr>
          <w:sz w:val="28"/>
        </w:rPr>
        <w:t>возрастные особенности деятельности мозга;</w:t>
      </w:r>
    </w:p>
    <w:p w:rsidR="00641E9C" w:rsidRPr="00F30F5C" w:rsidRDefault="00641E9C" w:rsidP="00435154">
      <w:pPr>
        <w:numPr>
          <w:ilvl w:val="0"/>
          <w:numId w:val="20"/>
        </w:numPr>
        <w:tabs>
          <w:tab w:val="left" w:pos="1211"/>
        </w:tabs>
        <w:spacing w:line="360" w:lineRule="auto"/>
        <w:ind w:firstLine="720"/>
        <w:jc w:val="both"/>
        <w:rPr>
          <w:sz w:val="28"/>
        </w:rPr>
      </w:pPr>
      <w:r w:rsidRPr="00F30F5C">
        <w:rPr>
          <w:sz w:val="28"/>
        </w:rPr>
        <w:t>ускоренное речевое развитие;</w:t>
      </w:r>
    </w:p>
    <w:p w:rsidR="00641E9C" w:rsidRPr="00F30F5C" w:rsidRDefault="00641E9C" w:rsidP="00435154">
      <w:pPr>
        <w:numPr>
          <w:ilvl w:val="0"/>
          <w:numId w:val="20"/>
        </w:numPr>
        <w:tabs>
          <w:tab w:val="left" w:pos="1211"/>
        </w:tabs>
        <w:spacing w:line="360" w:lineRule="auto"/>
        <w:ind w:firstLine="720"/>
        <w:jc w:val="both"/>
        <w:rPr>
          <w:sz w:val="28"/>
        </w:rPr>
      </w:pPr>
      <w:r w:rsidRPr="00F30F5C">
        <w:rPr>
          <w:sz w:val="28"/>
        </w:rPr>
        <w:t>скрытая психическая ущемленность ребенка, повышенная реактивность на почве ненормального отношения с окружающими;</w:t>
      </w:r>
    </w:p>
    <w:p w:rsidR="00641E9C" w:rsidRPr="00F30F5C" w:rsidRDefault="00641E9C" w:rsidP="00435154">
      <w:pPr>
        <w:numPr>
          <w:ilvl w:val="0"/>
          <w:numId w:val="20"/>
        </w:numPr>
        <w:tabs>
          <w:tab w:val="left" w:pos="1211"/>
        </w:tabs>
        <w:spacing w:line="360" w:lineRule="auto"/>
        <w:ind w:firstLine="720"/>
        <w:jc w:val="both"/>
        <w:rPr>
          <w:sz w:val="28"/>
        </w:rPr>
      </w:pPr>
      <w:r w:rsidRPr="00F30F5C">
        <w:rPr>
          <w:sz w:val="28"/>
        </w:rPr>
        <w:t>недостаточность положительных эмоциональных контактов между взрослыми и ребенком;</w:t>
      </w:r>
    </w:p>
    <w:p w:rsidR="00641E9C" w:rsidRPr="00F30F5C" w:rsidRDefault="00641E9C" w:rsidP="00435154">
      <w:pPr>
        <w:numPr>
          <w:ilvl w:val="0"/>
          <w:numId w:val="20"/>
        </w:numPr>
        <w:tabs>
          <w:tab w:val="left" w:pos="1211"/>
        </w:tabs>
        <w:spacing w:line="360" w:lineRule="auto"/>
        <w:ind w:firstLine="720"/>
        <w:jc w:val="both"/>
        <w:rPr>
          <w:sz w:val="28"/>
        </w:rPr>
      </w:pPr>
      <w:r w:rsidRPr="00F30F5C">
        <w:rPr>
          <w:sz w:val="28"/>
        </w:rPr>
        <w:t>недостаточность развития моторики, чувства ритма, мимико-артикуляторных движений.</w:t>
      </w:r>
    </w:p>
    <w:p w:rsidR="00641E9C" w:rsidRPr="00F30F5C" w:rsidRDefault="00641E9C" w:rsidP="00435154">
      <w:pPr>
        <w:spacing w:line="360" w:lineRule="auto"/>
        <w:ind w:firstLine="720"/>
        <w:jc w:val="both"/>
        <w:rPr>
          <w:sz w:val="28"/>
        </w:rPr>
      </w:pPr>
      <w:r w:rsidRPr="00F30F5C">
        <w:rPr>
          <w:sz w:val="28"/>
        </w:rPr>
        <w:t>При наличии тех или иных перечисленных неблагоприятных условий достаточно какого-либо чрезвычайного по своей силе раздражителя, чтобы вызвать нервный срыв и заикание.</w:t>
      </w:r>
    </w:p>
    <w:p w:rsidR="00641E9C" w:rsidRPr="00F30F5C" w:rsidRDefault="00641E9C" w:rsidP="00435154">
      <w:pPr>
        <w:spacing w:line="360" w:lineRule="auto"/>
        <w:ind w:firstLine="720"/>
        <w:jc w:val="both"/>
        <w:rPr>
          <w:sz w:val="28"/>
        </w:rPr>
      </w:pPr>
      <w:r w:rsidRPr="00F30F5C">
        <w:rPr>
          <w:sz w:val="28"/>
        </w:rPr>
        <w:t xml:space="preserve">В группе </w:t>
      </w:r>
      <w:r w:rsidRPr="00F30F5C">
        <w:rPr>
          <w:b/>
          <w:sz w:val="28"/>
        </w:rPr>
        <w:t>производящих причин</w:t>
      </w:r>
      <w:r w:rsidRPr="00F30F5C">
        <w:rPr>
          <w:sz w:val="28"/>
        </w:rPr>
        <w:t xml:space="preserve"> выделяются:</w:t>
      </w:r>
    </w:p>
    <w:p w:rsidR="00641E9C" w:rsidRPr="00F30F5C" w:rsidRDefault="00641E9C" w:rsidP="00435154">
      <w:pPr>
        <w:numPr>
          <w:ilvl w:val="0"/>
          <w:numId w:val="4"/>
        </w:numPr>
        <w:tabs>
          <w:tab w:val="left" w:pos="1286"/>
        </w:tabs>
        <w:spacing w:line="360" w:lineRule="auto"/>
        <w:ind w:firstLine="720"/>
        <w:jc w:val="both"/>
        <w:rPr>
          <w:sz w:val="28"/>
        </w:rPr>
      </w:pPr>
      <w:r w:rsidRPr="00F30F5C">
        <w:rPr>
          <w:sz w:val="28"/>
        </w:rPr>
        <w:t>анатомо-физиологические: физические заболевания, травмы, органическое нарушение мозга, болезни носа, глотки и гортани, совершенство артикуляционного аппарата при дизартрии, дислалии и задержке речевого развития;</w:t>
      </w:r>
    </w:p>
    <w:p w:rsidR="00641E9C" w:rsidRPr="00F30F5C" w:rsidRDefault="00641E9C" w:rsidP="00435154">
      <w:pPr>
        <w:numPr>
          <w:ilvl w:val="0"/>
          <w:numId w:val="4"/>
        </w:numPr>
        <w:tabs>
          <w:tab w:val="left" w:pos="1286"/>
        </w:tabs>
        <w:spacing w:line="360" w:lineRule="auto"/>
        <w:ind w:firstLine="720"/>
        <w:jc w:val="both"/>
        <w:rPr>
          <w:sz w:val="28"/>
        </w:rPr>
      </w:pPr>
      <w:r w:rsidRPr="00F30F5C">
        <w:rPr>
          <w:sz w:val="28"/>
        </w:rPr>
        <w:t>психические и социальные причины: психическая травма, неправильное формирование речи в детстве (речь на вдохе, скороговорение, нарушения звукопроизношения, быстрая нервная речь родителей и т.д.), перегрузка речевым материалом, несоответствующее возрасту ребенка усложнение речевого материала и мышления, подражание заикающимся.</w:t>
      </w:r>
    </w:p>
    <w:p w:rsidR="00641E9C" w:rsidRPr="00F30F5C" w:rsidRDefault="00641E9C" w:rsidP="00435154">
      <w:pPr>
        <w:spacing w:line="360" w:lineRule="auto"/>
        <w:ind w:firstLine="720"/>
        <w:jc w:val="both"/>
        <w:rPr>
          <w:sz w:val="28"/>
        </w:rPr>
      </w:pPr>
      <w:r w:rsidRPr="00F30F5C">
        <w:rPr>
          <w:sz w:val="28"/>
        </w:rPr>
        <w:t>Одним из основных явлений, из которых развивается невротическое расстройство, является чувство собственной неполноценности. И чем больше фиксируется больной на своем дефекте, тем более упорным он становится.</w:t>
      </w:r>
    </w:p>
    <w:p w:rsidR="00641E9C" w:rsidRPr="00F30F5C" w:rsidRDefault="00641E9C" w:rsidP="00435154">
      <w:pPr>
        <w:spacing w:line="360" w:lineRule="auto"/>
        <w:ind w:firstLine="720"/>
        <w:jc w:val="both"/>
        <w:rPr>
          <w:sz w:val="28"/>
        </w:rPr>
      </w:pPr>
      <w:r w:rsidRPr="00F30F5C">
        <w:rPr>
          <w:sz w:val="28"/>
        </w:rPr>
        <w:t>Исследователи заикания в понятие фиксированности на дефекте вкладывают разное содержание: особое свойство внимания (устойчивое, застревающее навязчивое, концентрированное), осознание дефекта, представление о нем, разное эмоциональное отношение к нему (переживание, тревожность, боязливость, страх).</w:t>
      </w:r>
    </w:p>
    <w:p w:rsidR="00641E9C" w:rsidRPr="00F30F5C" w:rsidRDefault="00641E9C" w:rsidP="00435154">
      <w:pPr>
        <w:spacing w:line="360" w:lineRule="auto"/>
        <w:ind w:firstLine="720"/>
        <w:jc w:val="both"/>
        <w:rPr>
          <w:sz w:val="28"/>
        </w:rPr>
      </w:pPr>
      <w:r w:rsidRPr="00F30F5C">
        <w:rPr>
          <w:sz w:val="28"/>
        </w:rPr>
        <w:t>Выделяют следующие формы "болезненной" фиксации на дефекте:</w:t>
      </w:r>
    </w:p>
    <w:p w:rsidR="00641E9C" w:rsidRPr="00F30F5C" w:rsidRDefault="00641E9C" w:rsidP="00435154">
      <w:pPr>
        <w:numPr>
          <w:ilvl w:val="0"/>
          <w:numId w:val="2"/>
        </w:numPr>
        <w:tabs>
          <w:tab w:val="left" w:pos="1211"/>
        </w:tabs>
        <w:spacing w:line="360" w:lineRule="auto"/>
        <w:ind w:firstLine="720"/>
        <w:jc w:val="both"/>
        <w:rPr>
          <w:sz w:val="28"/>
        </w:rPr>
      </w:pPr>
      <w:r w:rsidRPr="00F30F5C">
        <w:rPr>
          <w:sz w:val="28"/>
        </w:rPr>
        <w:t>нулевая степень болезненной фиксации: заикающийся не испытывает ущемления от сознания дефекта либо вовсе не замечает его. Отсутствуют элементы стеснения, обидчивости за свою неправильную речь, какие-либо попытки к преодолению дефекта.</w:t>
      </w:r>
    </w:p>
    <w:p w:rsidR="00641E9C" w:rsidRPr="00F30F5C" w:rsidRDefault="00641E9C" w:rsidP="00435154">
      <w:pPr>
        <w:numPr>
          <w:ilvl w:val="0"/>
          <w:numId w:val="2"/>
        </w:numPr>
        <w:tabs>
          <w:tab w:val="left" w:pos="1211"/>
        </w:tabs>
        <w:spacing w:line="360" w:lineRule="auto"/>
        <w:ind w:firstLine="720"/>
        <w:jc w:val="both"/>
        <w:rPr>
          <w:sz w:val="28"/>
        </w:rPr>
      </w:pPr>
      <w:r w:rsidRPr="00F30F5C">
        <w:rPr>
          <w:sz w:val="28"/>
        </w:rPr>
        <w:t>умеренная степень фиксации: заикающиеся переживают свой дефект, стесняются его, скрывают, прибегают к различным уловкам, стараются меньше общаться. Они знают о своем заикании, испытывают от этого ряд неудобств, стараются замаскировать свой недостаток.</w:t>
      </w:r>
    </w:p>
    <w:p w:rsidR="00641E9C" w:rsidRPr="00F30F5C" w:rsidRDefault="00641E9C" w:rsidP="00435154">
      <w:pPr>
        <w:numPr>
          <w:ilvl w:val="0"/>
          <w:numId w:val="2"/>
        </w:numPr>
        <w:tabs>
          <w:tab w:val="left" w:pos="1211"/>
        </w:tabs>
        <w:spacing w:line="360" w:lineRule="auto"/>
        <w:ind w:firstLine="720"/>
        <w:jc w:val="both"/>
        <w:rPr>
          <w:sz w:val="28"/>
        </w:rPr>
      </w:pPr>
      <w:r w:rsidRPr="00F30F5C">
        <w:rPr>
          <w:sz w:val="28"/>
        </w:rPr>
        <w:t>выраженная степень болезненной фиксации: у заикающихся переживание по поводу дефекта выливается в постоянно тягостное чувство неполноценности, когда каждый поступок осмысливается через призму речевой неполноценности, болезненная мнительность, страх перед речью, людьми, уход в болезнь.</w:t>
      </w:r>
    </w:p>
    <w:p w:rsidR="00641E9C" w:rsidRPr="00F30F5C" w:rsidRDefault="00641E9C" w:rsidP="00435154">
      <w:pPr>
        <w:spacing w:line="360" w:lineRule="auto"/>
        <w:ind w:firstLine="720"/>
        <w:jc w:val="both"/>
        <w:rPr>
          <w:sz w:val="28"/>
        </w:rPr>
      </w:pPr>
      <w:r w:rsidRPr="00F30F5C">
        <w:rPr>
          <w:sz w:val="28"/>
        </w:rPr>
        <w:t>Изучение феномена фиксированности заикающихся на своем дефекте позволило установить следующее:</w:t>
      </w:r>
    </w:p>
    <w:p w:rsidR="00641E9C" w:rsidRPr="00F30F5C" w:rsidRDefault="00641E9C" w:rsidP="00435154">
      <w:pPr>
        <w:numPr>
          <w:ilvl w:val="0"/>
          <w:numId w:val="16"/>
        </w:numPr>
        <w:tabs>
          <w:tab w:val="left" w:pos="360"/>
          <w:tab w:val="left" w:pos="426"/>
        </w:tabs>
        <w:spacing w:line="360" w:lineRule="auto"/>
        <w:ind w:firstLine="720"/>
        <w:jc w:val="both"/>
        <w:rPr>
          <w:sz w:val="28"/>
        </w:rPr>
      </w:pPr>
      <w:r w:rsidRPr="00F30F5C">
        <w:rPr>
          <w:sz w:val="28"/>
        </w:rPr>
        <w:t>Фиксированность является одним из основных факторов усложняющих структуру дефекта и эффективность его преодоления.</w:t>
      </w:r>
    </w:p>
    <w:p w:rsidR="00641E9C" w:rsidRPr="00F30F5C" w:rsidRDefault="00641E9C" w:rsidP="00435154">
      <w:pPr>
        <w:numPr>
          <w:ilvl w:val="0"/>
          <w:numId w:val="16"/>
        </w:numPr>
        <w:tabs>
          <w:tab w:val="left" w:pos="360"/>
          <w:tab w:val="left" w:pos="426"/>
        </w:tabs>
        <w:spacing w:line="360" w:lineRule="auto"/>
        <w:ind w:firstLine="720"/>
        <w:jc w:val="both"/>
        <w:rPr>
          <w:sz w:val="28"/>
        </w:rPr>
      </w:pPr>
      <w:r w:rsidRPr="00F30F5C">
        <w:rPr>
          <w:sz w:val="28"/>
        </w:rPr>
        <w:t>Имеется прямая зависимость его от возраста детей (или стажа заикания). Это объясняется наличием неблагоприятных факторов окружающей среды, совершенствованием и усложнением психической деятельности в связи с формированием личности детей, появлением сдвигов в нервной и эндокринной системах, связанных с пубертатным периодом.</w:t>
      </w:r>
    </w:p>
    <w:p w:rsidR="00641E9C" w:rsidRPr="00F30F5C" w:rsidRDefault="00641E9C" w:rsidP="00435154">
      <w:pPr>
        <w:numPr>
          <w:ilvl w:val="0"/>
          <w:numId w:val="16"/>
        </w:numPr>
        <w:tabs>
          <w:tab w:val="left" w:pos="360"/>
          <w:tab w:val="left" w:pos="426"/>
          <w:tab w:val="left" w:pos="567"/>
        </w:tabs>
        <w:spacing w:line="360" w:lineRule="auto"/>
        <w:ind w:firstLine="720"/>
        <w:jc w:val="both"/>
        <w:rPr>
          <w:sz w:val="28"/>
        </w:rPr>
      </w:pPr>
      <w:r w:rsidRPr="00F30F5C">
        <w:rPr>
          <w:sz w:val="28"/>
        </w:rPr>
        <w:t>Отмечается связь с усложняющимся характером моторных нарушений. Тоническая судорога иногда может рассматриваться как попытка заикающегося бороться со своим недугом. Характер моторных нарушений у заикающихся обычно связан с эмоциональным отношением ребенка к дефекту.</w:t>
      </w:r>
    </w:p>
    <w:p w:rsidR="00641E9C" w:rsidRPr="00F30F5C" w:rsidRDefault="00641E9C" w:rsidP="00435154">
      <w:pPr>
        <w:numPr>
          <w:ilvl w:val="0"/>
          <w:numId w:val="16"/>
        </w:numPr>
        <w:tabs>
          <w:tab w:val="left" w:pos="360"/>
          <w:tab w:val="left" w:pos="426"/>
          <w:tab w:val="left" w:pos="567"/>
        </w:tabs>
        <w:spacing w:line="360" w:lineRule="auto"/>
        <w:ind w:firstLine="720"/>
        <w:jc w:val="both"/>
        <w:rPr>
          <w:sz w:val="28"/>
        </w:rPr>
      </w:pPr>
      <w:r w:rsidRPr="00F30F5C">
        <w:rPr>
          <w:sz w:val="28"/>
        </w:rPr>
        <w:t>Эффективность логопедической работы находиться в зависимости от разной степени фиксированности на дефекте: чем больше фиксированность, тем ниже результаты логопедической работы, и наоборот</w:t>
      </w:r>
      <w:r w:rsidR="00814119" w:rsidRPr="00F30F5C">
        <w:rPr>
          <w:sz w:val="28"/>
        </w:rPr>
        <w:t xml:space="preserve"> [1, 35-37]</w:t>
      </w:r>
      <w:r w:rsidRPr="00F30F5C">
        <w:rPr>
          <w:sz w:val="28"/>
        </w:rPr>
        <w:t>.</w:t>
      </w:r>
    </w:p>
    <w:p w:rsidR="00641E9C" w:rsidRPr="00F30F5C" w:rsidRDefault="00641E9C" w:rsidP="00435154">
      <w:pPr>
        <w:tabs>
          <w:tab w:val="left" w:pos="0"/>
        </w:tabs>
        <w:spacing w:line="360" w:lineRule="auto"/>
        <w:ind w:firstLine="720"/>
        <w:jc w:val="both"/>
        <w:rPr>
          <w:sz w:val="28"/>
        </w:rPr>
      </w:pPr>
      <w:r w:rsidRPr="00F30F5C">
        <w:rPr>
          <w:sz w:val="28"/>
        </w:rPr>
        <w:t>Осознание речевого дефекта, неудачные попытки избавиться от него или хотя бы замаскировать порождают у заикающихся различные психологические особенности: уязвимость, беззащитность, робость, внушаемость и многое другое.</w:t>
      </w:r>
    </w:p>
    <w:p w:rsidR="00641E9C" w:rsidRPr="00F30F5C" w:rsidRDefault="00641E9C" w:rsidP="00435154">
      <w:pPr>
        <w:tabs>
          <w:tab w:val="left" w:pos="0"/>
        </w:tabs>
        <w:spacing w:line="360" w:lineRule="auto"/>
        <w:ind w:firstLine="720"/>
        <w:jc w:val="both"/>
        <w:rPr>
          <w:sz w:val="28"/>
        </w:rPr>
      </w:pPr>
      <w:r w:rsidRPr="00F30F5C">
        <w:rPr>
          <w:sz w:val="28"/>
        </w:rPr>
        <w:t>Из вышеуказанного можно сделать следующий вывод: заикание - сложное нарушение не только речи, по и личности в целом. Оно тормозит общение, а следовательно препятствует социализации человека, его психическому развитию. Дефект нарушает речь ребенка, изменяет структуру построения речевого высказывания, затрудняет коммуникацию</w:t>
      </w:r>
      <w:r w:rsidR="00814119" w:rsidRPr="00F30F5C">
        <w:rPr>
          <w:sz w:val="28"/>
        </w:rPr>
        <w:t xml:space="preserve"> [12,5-7]</w:t>
      </w:r>
      <w:r w:rsidRPr="00F30F5C">
        <w:rPr>
          <w:sz w:val="28"/>
        </w:rPr>
        <w:t>.</w:t>
      </w:r>
    </w:p>
    <w:p w:rsidR="00641E9C" w:rsidRPr="00F30F5C" w:rsidRDefault="00641E9C" w:rsidP="00435154">
      <w:pPr>
        <w:tabs>
          <w:tab w:val="left" w:pos="0"/>
        </w:tabs>
        <w:spacing w:line="360" w:lineRule="auto"/>
        <w:ind w:firstLine="720"/>
        <w:jc w:val="both"/>
        <w:rPr>
          <w:sz w:val="28"/>
        </w:rPr>
      </w:pPr>
    </w:p>
    <w:p w:rsidR="00641E9C" w:rsidRPr="00F30F5C" w:rsidRDefault="00E95DF3" w:rsidP="00E95DF3">
      <w:pPr>
        <w:tabs>
          <w:tab w:val="left" w:pos="720"/>
        </w:tabs>
        <w:spacing w:line="360" w:lineRule="auto"/>
        <w:ind w:left="720"/>
        <w:jc w:val="both"/>
        <w:rPr>
          <w:b/>
          <w:sz w:val="28"/>
        </w:rPr>
      </w:pPr>
      <w:r>
        <w:rPr>
          <w:b/>
          <w:sz w:val="28"/>
        </w:rPr>
        <w:t xml:space="preserve">1.2 </w:t>
      </w:r>
      <w:r w:rsidRPr="00F30F5C">
        <w:rPr>
          <w:b/>
          <w:sz w:val="28"/>
        </w:rPr>
        <w:t>Коммуникативные способности детей с заиканием</w:t>
      </w:r>
    </w:p>
    <w:p w:rsidR="00E95DF3" w:rsidRDefault="00E95DF3"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Под коммуникативными способностями следует понимать умение человека порождать речевое высказывание, а именно: выделять мотивы высказывания, речевая интенция (желание говорить), понимание коммуникативной задачи, умение выделять ориентиры ситуации и опознавать их, построение и реализация речевой программы, направленной на достижение коммуникативной цели</w:t>
      </w:r>
      <w:r w:rsidR="00814119" w:rsidRPr="00F30F5C">
        <w:rPr>
          <w:sz w:val="28"/>
        </w:rPr>
        <w:t xml:space="preserve"> [10, 235]</w:t>
      </w:r>
      <w:r w:rsidRPr="00F30F5C">
        <w:rPr>
          <w:sz w:val="28"/>
        </w:rPr>
        <w:t>.</w:t>
      </w:r>
    </w:p>
    <w:p w:rsidR="00641E9C" w:rsidRPr="00F30F5C" w:rsidRDefault="00641E9C" w:rsidP="00435154">
      <w:pPr>
        <w:spacing w:line="360" w:lineRule="auto"/>
        <w:ind w:firstLine="720"/>
        <w:jc w:val="both"/>
        <w:rPr>
          <w:sz w:val="28"/>
        </w:rPr>
      </w:pPr>
      <w:r w:rsidRPr="00F30F5C">
        <w:rPr>
          <w:sz w:val="28"/>
        </w:rPr>
        <w:t>В зависимости от ситуации возникают определенные факторы, мешающие заикающимся детям достигать коммуникативной цели. В ходе исследований было установлено следующее:</w:t>
      </w:r>
    </w:p>
    <w:p w:rsidR="00641E9C" w:rsidRPr="00F30F5C" w:rsidRDefault="00641E9C" w:rsidP="00435154">
      <w:pPr>
        <w:numPr>
          <w:ilvl w:val="0"/>
          <w:numId w:val="6"/>
        </w:numPr>
        <w:tabs>
          <w:tab w:val="left" w:pos="1211"/>
        </w:tabs>
        <w:spacing w:line="360" w:lineRule="auto"/>
        <w:ind w:firstLine="720"/>
        <w:jc w:val="both"/>
        <w:rPr>
          <w:sz w:val="28"/>
        </w:rPr>
      </w:pPr>
      <w:r w:rsidRPr="00F30F5C">
        <w:rPr>
          <w:sz w:val="28"/>
        </w:rPr>
        <w:t>нарушение речевой интенции определяется по таким фактам, как характерная поза, невербальные выразительные средства, демонстрирующие нежелание ребенка общаться в этой ситуации и с данным человеком;</w:t>
      </w:r>
    </w:p>
    <w:p w:rsidR="00641E9C" w:rsidRPr="00F30F5C" w:rsidRDefault="00641E9C" w:rsidP="00435154">
      <w:pPr>
        <w:numPr>
          <w:ilvl w:val="0"/>
          <w:numId w:val="6"/>
        </w:numPr>
        <w:tabs>
          <w:tab w:val="left" w:pos="1211"/>
        </w:tabs>
        <w:spacing w:line="360" w:lineRule="auto"/>
        <w:ind w:firstLine="720"/>
        <w:jc w:val="both"/>
        <w:rPr>
          <w:sz w:val="28"/>
        </w:rPr>
      </w:pPr>
      <w:r w:rsidRPr="00F30F5C">
        <w:rPr>
          <w:sz w:val="28"/>
        </w:rPr>
        <w:t>нарушение формирования коммуникативной задачи выявляется по наличию уточняющих вопросов со стороны собеседника, частых и длительных пауз, по уходу от темы, интересующей собеседника, по отказу от продолжения речевого общения в зависимости от изменения ситуации или реакции со стороны коммуниканта, а также по эхолалическим ответам;</w:t>
      </w:r>
    </w:p>
    <w:p w:rsidR="00641E9C" w:rsidRPr="00F30F5C" w:rsidRDefault="00641E9C" w:rsidP="00435154">
      <w:pPr>
        <w:numPr>
          <w:ilvl w:val="0"/>
          <w:numId w:val="6"/>
        </w:numPr>
        <w:tabs>
          <w:tab w:val="left" w:pos="1211"/>
        </w:tabs>
        <w:spacing w:line="360" w:lineRule="auto"/>
        <w:ind w:firstLine="720"/>
        <w:jc w:val="both"/>
        <w:rPr>
          <w:sz w:val="28"/>
        </w:rPr>
      </w:pPr>
      <w:r w:rsidRPr="00F30F5C">
        <w:rPr>
          <w:sz w:val="28"/>
        </w:rPr>
        <w:t>нарушение лексико-грамматического программирования выражается в неправильном выборе функций, форм речи и речевых средств;</w:t>
      </w:r>
    </w:p>
    <w:p w:rsidR="00641E9C" w:rsidRPr="00F30F5C" w:rsidRDefault="00641E9C" w:rsidP="00435154">
      <w:pPr>
        <w:numPr>
          <w:ilvl w:val="0"/>
          <w:numId w:val="6"/>
        </w:numPr>
        <w:tabs>
          <w:tab w:val="left" w:pos="1211"/>
        </w:tabs>
        <w:spacing w:line="360" w:lineRule="auto"/>
        <w:ind w:firstLine="720"/>
        <w:jc w:val="both"/>
        <w:rPr>
          <w:sz w:val="28"/>
        </w:rPr>
      </w:pPr>
      <w:r w:rsidRPr="00F30F5C">
        <w:rPr>
          <w:sz w:val="28"/>
        </w:rPr>
        <w:t>нарушение готовности к речи констатируется по проявлению заикания, возникающим до озвучивания высказывания: тоническим судорогам общей и речевой мускулатуры, эмболофразиям, сопутствующим движениям;</w:t>
      </w:r>
    </w:p>
    <w:p w:rsidR="00641E9C" w:rsidRPr="00F30F5C" w:rsidRDefault="00641E9C" w:rsidP="00435154">
      <w:pPr>
        <w:numPr>
          <w:ilvl w:val="0"/>
          <w:numId w:val="6"/>
        </w:numPr>
        <w:tabs>
          <w:tab w:val="left" w:pos="1211"/>
        </w:tabs>
        <w:spacing w:line="360" w:lineRule="auto"/>
        <w:ind w:firstLine="720"/>
        <w:jc w:val="both"/>
        <w:rPr>
          <w:sz w:val="28"/>
        </w:rPr>
      </w:pPr>
      <w:r w:rsidRPr="00F30F5C">
        <w:rPr>
          <w:sz w:val="28"/>
        </w:rPr>
        <w:t>нарушение звукового осуществления внутренней программы определяется по намеренному изменению громкости, темпа, стиля речи; наличию речевых судорог, изменению последовательности и логики высказывания, наличию аграмматизмов, которые не связаны с первичным нарушением лексико-грамматического строя речи</w:t>
      </w:r>
      <w:r w:rsidR="00814119" w:rsidRPr="00F30F5C">
        <w:rPr>
          <w:sz w:val="28"/>
        </w:rPr>
        <w:t xml:space="preserve"> [2, 54]</w:t>
      </w:r>
      <w:r w:rsidRPr="00F30F5C">
        <w:rPr>
          <w:sz w:val="28"/>
        </w:rPr>
        <w:t>.</w:t>
      </w:r>
    </w:p>
    <w:p w:rsidR="00641E9C" w:rsidRPr="00F30F5C" w:rsidRDefault="00641E9C" w:rsidP="00435154">
      <w:pPr>
        <w:spacing w:line="360" w:lineRule="auto"/>
        <w:ind w:firstLine="720"/>
        <w:jc w:val="both"/>
        <w:rPr>
          <w:sz w:val="28"/>
        </w:rPr>
      </w:pPr>
      <w:r w:rsidRPr="00F30F5C">
        <w:rPr>
          <w:sz w:val="28"/>
        </w:rPr>
        <w:t>В зависимости от достижения детьми коммуникативной цели выделяют следующие степени:</w:t>
      </w:r>
    </w:p>
    <w:p w:rsidR="00641E9C" w:rsidRPr="00F30F5C" w:rsidRDefault="00641E9C" w:rsidP="00435154">
      <w:pPr>
        <w:numPr>
          <w:ilvl w:val="0"/>
          <w:numId w:val="13"/>
        </w:numPr>
        <w:tabs>
          <w:tab w:val="left" w:pos="1211"/>
        </w:tabs>
        <w:spacing w:line="360" w:lineRule="auto"/>
        <w:ind w:firstLine="720"/>
        <w:jc w:val="both"/>
        <w:rPr>
          <w:sz w:val="28"/>
        </w:rPr>
      </w:pPr>
      <w:r w:rsidRPr="00F30F5C">
        <w:rPr>
          <w:sz w:val="28"/>
        </w:rPr>
        <w:t>цель достигнута - ребенок вступает в общение и его речь понятна собеседнику;</w:t>
      </w:r>
    </w:p>
    <w:p w:rsidR="00641E9C" w:rsidRPr="00F30F5C" w:rsidRDefault="00641E9C" w:rsidP="00435154">
      <w:pPr>
        <w:numPr>
          <w:ilvl w:val="0"/>
          <w:numId w:val="13"/>
        </w:numPr>
        <w:tabs>
          <w:tab w:val="left" w:pos="1211"/>
        </w:tabs>
        <w:spacing w:line="360" w:lineRule="auto"/>
        <w:ind w:firstLine="720"/>
        <w:jc w:val="both"/>
        <w:rPr>
          <w:sz w:val="28"/>
        </w:rPr>
      </w:pPr>
      <w:r w:rsidRPr="00F30F5C">
        <w:rPr>
          <w:sz w:val="28"/>
        </w:rPr>
        <w:t>цель достигнута частично - ребенок вступает в общение, но по каким-либо причинам прекращает его или его речевые высказывания лишь частично понятны собеседнику;</w:t>
      </w:r>
    </w:p>
    <w:p w:rsidR="00641E9C" w:rsidRPr="00F30F5C" w:rsidRDefault="00641E9C" w:rsidP="00435154">
      <w:pPr>
        <w:numPr>
          <w:ilvl w:val="0"/>
          <w:numId w:val="13"/>
        </w:numPr>
        <w:tabs>
          <w:tab w:val="left" w:pos="1211"/>
        </w:tabs>
        <w:spacing w:line="360" w:lineRule="auto"/>
        <w:ind w:firstLine="720"/>
        <w:jc w:val="both"/>
        <w:rPr>
          <w:sz w:val="28"/>
        </w:rPr>
      </w:pPr>
      <w:r w:rsidRPr="00F30F5C">
        <w:rPr>
          <w:sz w:val="28"/>
        </w:rPr>
        <w:t>цель не достигнута - ребенок не вступает в речевое общение, либо прекращает его в самом начале, либо его речь акустически непонятна коммуниканту.</w:t>
      </w:r>
    </w:p>
    <w:p w:rsidR="00641E9C" w:rsidRPr="00F30F5C" w:rsidRDefault="000235AF" w:rsidP="00435154">
      <w:pPr>
        <w:spacing w:line="360" w:lineRule="auto"/>
        <w:ind w:firstLine="720"/>
        <w:jc w:val="both"/>
        <w:rPr>
          <w:sz w:val="28"/>
        </w:rPr>
      </w:pPr>
      <w:r w:rsidRPr="00F30F5C">
        <w:rPr>
          <w:sz w:val="28"/>
        </w:rPr>
        <w:t>М.А. Виноградова о</w:t>
      </w:r>
      <w:r w:rsidR="00641E9C" w:rsidRPr="00F30F5C">
        <w:rPr>
          <w:sz w:val="28"/>
        </w:rPr>
        <w:t>пределя</w:t>
      </w:r>
      <w:r w:rsidRPr="00F30F5C">
        <w:rPr>
          <w:sz w:val="28"/>
        </w:rPr>
        <w:t>е</w:t>
      </w:r>
      <w:r w:rsidR="00641E9C" w:rsidRPr="00F30F5C">
        <w:rPr>
          <w:sz w:val="28"/>
        </w:rPr>
        <w:t>т шесть групп ситуаций, различающихся по степени трудности для заикающихся детей.</w:t>
      </w:r>
    </w:p>
    <w:p w:rsidR="00641E9C" w:rsidRPr="00F30F5C" w:rsidRDefault="00641E9C" w:rsidP="00435154">
      <w:pPr>
        <w:spacing w:line="360" w:lineRule="auto"/>
        <w:ind w:firstLine="720"/>
        <w:jc w:val="both"/>
        <w:rPr>
          <w:sz w:val="28"/>
        </w:rPr>
      </w:pPr>
      <w:r w:rsidRPr="00F30F5C">
        <w:rPr>
          <w:b/>
          <w:sz w:val="28"/>
          <w:lang w:val="en-US"/>
        </w:rPr>
        <w:t>I</w:t>
      </w:r>
      <w:r w:rsidRPr="00F30F5C">
        <w:rPr>
          <w:b/>
          <w:sz w:val="28"/>
        </w:rPr>
        <w:t xml:space="preserve"> группа - легкие ситуации</w:t>
      </w:r>
      <w:r w:rsidRPr="00F30F5C">
        <w:rPr>
          <w:sz w:val="28"/>
        </w:rPr>
        <w:t>, в которых большинство заикающихся достигают цели общения. К этой группе относятся ситуации спокойной беседы заикающегося дома с родителями. У детей появляются мотив общения, коммуникативная задача. Они правильно выстраивают речевую программу. Однако по сравнению с нормально говорящими сверстниками у большинства заикающихся детей мотивация, программа и задача примитивны - сообщить где был, что делал и т.д. Высказывания состоят в основном из нераспространенных предложений. Проявлений заикания не наблюдаются. В случае появления сложных мотивов и задач, в звучащей речи отмечаются физические симптомы заикания, которые не мешают правильному восприятию высказывания.</w:t>
      </w:r>
    </w:p>
    <w:p w:rsidR="00641E9C" w:rsidRPr="00F30F5C" w:rsidRDefault="00641E9C" w:rsidP="00435154">
      <w:pPr>
        <w:spacing w:line="360" w:lineRule="auto"/>
        <w:ind w:firstLine="720"/>
        <w:jc w:val="both"/>
        <w:rPr>
          <w:sz w:val="28"/>
        </w:rPr>
      </w:pPr>
      <w:r w:rsidRPr="00F30F5C">
        <w:rPr>
          <w:b/>
          <w:sz w:val="28"/>
          <w:lang w:val="en-US"/>
        </w:rPr>
        <w:t>II</w:t>
      </w:r>
      <w:r w:rsidRPr="00F30F5C">
        <w:rPr>
          <w:b/>
          <w:sz w:val="28"/>
        </w:rPr>
        <w:t xml:space="preserve"> группа - относительно легкие ситуации</w:t>
      </w:r>
      <w:r w:rsidRPr="00F30F5C">
        <w:rPr>
          <w:sz w:val="28"/>
        </w:rPr>
        <w:t>, в которых большинство заикающихся в основном достигают цели общения. К этой группе относят: а) спокойная беседа с воспитателем в группе; б) ситуация обвинения родителями; в) общение с продавцом в магазине. В таких ситуациях дети активно, с желанием вступают в общение. На протяжении всего акта коммуникации у них наблюдается высокая речевая интенция, желание достичь коммуникативной цели. Вместе с тем отмечаются и нарушения процесса порождения речевого высказывания. Не все заикающиеся в названных ситуациях достигают цели общения. В акте коммуникации ребенок не всегда правильно выделяет коммуникативную задачу. Это приводит к тому, что рассказы и ответы детей не соответствуют теме, интересующей собеседника. У некоторых заикающихся нарушается построение программы высказывания - выбор функции речи. В результате высказывание становится малопонятным коммуниканту. Во всех ситуациях у большинства заикающихся, которые в основном достигли цели общения, нарушена звуковая реализация высказывания. Судороги в процессе реализации звуковой программы затрудняют акустическое восприятие речи. При этом внутренние (психические) симптомы не проявляются.</w:t>
      </w:r>
    </w:p>
    <w:p w:rsidR="00641E9C" w:rsidRPr="00F30F5C" w:rsidRDefault="00641E9C" w:rsidP="00435154">
      <w:pPr>
        <w:spacing w:line="360" w:lineRule="auto"/>
        <w:ind w:firstLine="720"/>
        <w:jc w:val="both"/>
        <w:rPr>
          <w:sz w:val="28"/>
        </w:rPr>
      </w:pPr>
      <w:r w:rsidRPr="00F30F5C">
        <w:rPr>
          <w:b/>
          <w:sz w:val="28"/>
          <w:lang w:val="en-US"/>
        </w:rPr>
        <w:t>III</w:t>
      </w:r>
      <w:r w:rsidRPr="00F30F5C">
        <w:rPr>
          <w:b/>
          <w:sz w:val="28"/>
        </w:rPr>
        <w:t xml:space="preserve"> группа - ситуации средней трудности</w:t>
      </w:r>
      <w:r w:rsidRPr="00F30F5C">
        <w:rPr>
          <w:sz w:val="28"/>
        </w:rPr>
        <w:t>, в которых большинство заикающихся достигают цели общения частично. В эту группу вошли три ситуации: а) общение со сверстниками в игре; б) свободная беседа с незнакомым человеком (общение двух коммуникантов); в) выступление на занятии в привычной обстановке. В первой ситуации основной причиной лишь частичного достижения коммуникативной цели являются особенности личности ребенка: негативизм, агрессивность либо наоборот - робость. В этих условиях партнер по игре теряется, не может выделить новые аргументы, задачи для регуляции поведения сверстника и достижения желаемой цели, отказывается не только общаться, но и от продолжения игры. Во второй ситуации для большинства заикающихся детей характерна краткость высказывания. Открытого негативного отношения к собеседнику у дошкольников нет. Но, в отличие от нормально говорящих сверстников, активности и инициативности в диалоге они не проявляют. У некоторых детей наблюдаются психические симптомы заикания - изменение стиля речи (телеграфный стиль). На вопросы взрослого они стараются отвечать кратко, вместо распространенных ответов чаще отвечают "Не знаю". В третьей ситуации оценка знаний большинства детей затрудняется в результате нарушения построения речевой программы высказывания. Вместо рассказа заикающиеся пользуются формой ответа, т.е. ждут наводящих вопросов воспитателя.</w:t>
      </w:r>
    </w:p>
    <w:p w:rsidR="00641E9C" w:rsidRPr="00F30F5C" w:rsidRDefault="00641E9C" w:rsidP="00435154">
      <w:pPr>
        <w:spacing w:line="360" w:lineRule="auto"/>
        <w:ind w:firstLine="720"/>
        <w:jc w:val="both"/>
        <w:rPr>
          <w:sz w:val="28"/>
        </w:rPr>
      </w:pPr>
      <w:r w:rsidRPr="00F30F5C">
        <w:rPr>
          <w:b/>
          <w:sz w:val="28"/>
          <w:lang w:val="en-US"/>
        </w:rPr>
        <w:t>IV</w:t>
      </w:r>
      <w:r w:rsidRPr="00F30F5C">
        <w:rPr>
          <w:b/>
          <w:sz w:val="28"/>
        </w:rPr>
        <w:t xml:space="preserve"> группа - трудные ситуации</w:t>
      </w:r>
      <w:r w:rsidRPr="00F30F5C">
        <w:rPr>
          <w:sz w:val="28"/>
        </w:rPr>
        <w:t>, в которых большинство заикающихся достигают цели общения частично или не достигают ее. К этой группе ситуаций относят: а) свободное общение с воспитателем в ситуации обвинения ребенка; б) выполнение поручения воспитателя в помещении детского сада; в) выполнение поручения воспитателя на улице. В первой ситуации причиной, по которой большинство детей частично не достигли цели общения или совсем не достигли ее, являлись ярко выраженные физические симптомы заикания. Страха перед общением дети не испытывают. Объяснить это можно значительной эмоциональной лабильностью заикающихся. Рассказывая о своих провинностях и о последующем наказании, ребенок находится в состоянии повышенного эмоционального возбуждения. Это состояние передается на моторную реализацию речевого акта. Возникают сильные, продолжительные тонические судороги речевой мускулатуры, сопутствующие движения, эмболофразии. В ситуациях выполнения поручения заикающиеся теряются в непривычной обстановке. У них нарушается ориентировочная деятельность, и дети не могут выделить коммуникативную задачу, уточнить программу речевого высказывания.</w:t>
      </w:r>
    </w:p>
    <w:p w:rsidR="00641E9C" w:rsidRPr="00F30F5C" w:rsidRDefault="00641E9C" w:rsidP="00435154">
      <w:pPr>
        <w:spacing w:line="360" w:lineRule="auto"/>
        <w:ind w:firstLine="720"/>
        <w:jc w:val="both"/>
        <w:rPr>
          <w:sz w:val="28"/>
        </w:rPr>
      </w:pPr>
      <w:r w:rsidRPr="00F30F5C">
        <w:rPr>
          <w:b/>
          <w:sz w:val="28"/>
          <w:lang w:val="en-US"/>
        </w:rPr>
        <w:t>V</w:t>
      </w:r>
      <w:r w:rsidRPr="00F30F5C">
        <w:rPr>
          <w:b/>
          <w:sz w:val="28"/>
        </w:rPr>
        <w:t xml:space="preserve"> группа - очень трудные ситуации</w:t>
      </w:r>
      <w:r w:rsidRPr="00F30F5C">
        <w:rPr>
          <w:sz w:val="28"/>
        </w:rPr>
        <w:t>, в которых большинство заикающихся не достигает цели общения. К этой группе относятся: а) выступление на занятии, ведущемся авторитарными методами; б) свободная беседа с незнакомым человеком в присутствии сверстников. При демонстрации знаний в непривычных условиях у заикающихся детей возникает страх за неправильный исход речевого общения. Аналогичную картину можно пронаблюдать и у нормально говорящих детей. Повышенный контроль за содержанием речи делает их рассказ менее эмоциональным, чем обычно, дети пользуются простыми распространенными предложениями, не проявляют своего отношения к теме. У заикающихся детей повышенный контроль за содержанием речи приводит к тому, что дети начинают проговаривать готовую фразу про себя. Это вызывало речевые судороги до этапа звукового осуществления высказывания. Звучащая речь сопровождается длительными судорогами, паузами, аграмматизмами на уровне словосочетаний, предложений и текстов. Во второй ситуации заикающиеся дети не хотят общаться со взрослыми. Появление негативной мотивации нарушает ориентировочную деятельность, и дети выбирают способ поведения, который не соответствует ситуации и нормам этикета: демонстрация агрессии, равнодушие, намеренная невоспитанность.</w:t>
      </w:r>
    </w:p>
    <w:p w:rsidR="00641E9C" w:rsidRPr="00F30F5C" w:rsidRDefault="00641E9C" w:rsidP="00435154">
      <w:pPr>
        <w:spacing w:line="360" w:lineRule="auto"/>
        <w:ind w:firstLine="720"/>
        <w:jc w:val="both"/>
        <w:rPr>
          <w:sz w:val="28"/>
        </w:rPr>
      </w:pPr>
      <w:r w:rsidRPr="00F30F5C">
        <w:rPr>
          <w:b/>
          <w:sz w:val="28"/>
          <w:lang w:val="en-US"/>
        </w:rPr>
        <w:t>VI</w:t>
      </w:r>
      <w:r w:rsidRPr="00F30F5C">
        <w:rPr>
          <w:b/>
          <w:sz w:val="28"/>
        </w:rPr>
        <w:t xml:space="preserve"> группа - крайне трудные ситуации</w:t>
      </w:r>
      <w:r w:rsidRPr="00F30F5C">
        <w:rPr>
          <w:sz w:val="28"/>
        </w:rPr>
        <w:t>, в которых заикающиеся не достигают цели общения. Эти ситуации являются таковыми для детей, у которых заикание сочетается с общим недоразвитием речи. К этой группе относят ситуации демонстрации знаний. Трудности достижения коммуникативной цели обусловлены задержкой речевого развития, неумением детей построить связный рассказ.</w:t>
      </w:r>
    </w:p>
    <w:p w:rsidR="00641E9C" w:rsidRPr="00F30F5C" w:rsidRDefault="00641E9C" w:rsidP="00435154">
      <w:pPr>
        <w:spacing w:line="360" w:lineRule="auto"/>
        <w:ind w:firstLine="720"/>
        <w:jc w:val="both"/>
        <w:rPr>
          <w:sz w:val="28"/>
        </w:rPr>
      </w:pPr>
      <w:r w:rsidRPr="00F30F5C">
        <w:rPr>
          <w:sz w:val="28"/>
        </w:rPr>
        <w:t>Анализ особенностей достижения коммуникативной цели заикающимися детьми в разных ситуациях доказывает ситуативный характер заикания.</w:t>
      </w:r>
    </w:p>
    <w:p w:rsidR="00641E9C" w:rsidRPr="00F30F5C" w:rsidRDefault="00641E9C" w:rsidP="00435154">
      <w:pPr>
        <w:spacing w:line="360" w:lineRule="auto"/>
        <w:ind w:firstLine="720"/>
        <w:jc w:val="both"/>
        <w:rPr>
          <w:sz w:val="28"/>
        </w:rPr>
      </w:pPr>
      <w:r w:rsidRPr="00F30F5C">
        <w:rPr>
          <w:sz w:val="28"/>
        </w:rPr>
        <w:t>Переживание недостижения цели общения приводит к тому, что заикающиеся идут на разного рода речевые уловки, в их действиях возникают движения, сопутствующие речи, а иногда вырабатывается логофобия</w:t>
      </w:r>
      <w:r w:rsidR="000235AF" w:rsidRPr="00F30F5C">
        <w:rPr>
          <w:sz w:val="28"/>
        </w:rPr>
        <w:t xml:space="preserve"> [3, 25-32]</w:t>
      </w:r>
      <w:r w:rsidRPr="00F30F5C">
        <w:rPr>
          <w:sz w:val="28"/>
        </w:rPr>
        <w:t>.</w:t>
      </w:r>
    </w:p>
    <w:p w:rsidR="00641E9C" w:rsidRPr="00F30F5C" w:rsidRDefault="00641E9C" w:rsidP="00435154">
      <w:pPr>
        <w:spacing w:line="360" w:lineRule="auto"/>
        <w:ind w:firstLine="720"/>
        <w:jc w:val="both"/>
        <w:rPr>
          <w:sz w:val="28"/>
        </w:rPr>
      </w:pPr>
      <w:r w:rsidRPr="00F30F5C">
        <w:rPr>
          <w:sz w:val="28"/>
        </w:rPr>
        <w:t>При хронически текущем заикании практически все заикающиеся используют в речи однообразные, многократно повторяющиеся на протяжении высказывания, семантически опустошенные лексемы типа: да, вот, это самое и т.д. Иногда произносимые звукосочетания могут быть бессмысленными. Такие явления в специальной литературе принято называть эмболофразией, а сами слова - эмболами. Эмболы нередко употребляются перед так называемыми трудными звуками, они могут появляться в конце судороги как "вступление" в плавную речь, заполнять паузы при подборе адекватных по смыслу слов, соответствующих замыслу высказывания. Использование эмболов, как правило, не осознается.</w:t>
      </w:r>
    </w:p>
    <w:p w:rsidR="00641E9C" w:rsidRPr="00F30F5C" w:rsidRDefault="00641E9C" w:rsidP="00435154">
      <w:pPr>
        <w:spacing w:line="360" w:lineRule="auto"/>
        <w:ind w:firstLine="720"/>
        <w:jc w:val="both"/>
        <w:rPr>
          <w:sz w:val="28"/>
        </w:rPr>
      </w:pPr>
      <w:r w:rsidRPr="00F30F5C">
        <w:rPr>
          <w:sz w:val="28"/>
        </w:rPr>
        <w:t>Нередко в речи заикающегося наблюдается подмена труднопроизносимых слов на слова, которые произнести легче, что меняет смысл высказывания.</w:t>
      </w:r>
    </w:p>
    <w:p w:rsidR="00641E9C" w:rsidRPr="00F30F5C" w:rsidRDefault="00641E9C" w:rsidP="00435154">
      <w:pPr>
        <w:spacing w:line="360" w:lineRule="auto"/>
        <w:ind w:firstLine="720"/>
        <w:jc w:val="both"/>
        <w:rPr>
          <w:sz w:val="28"/>
        </w:rPr>
      </w:pPr>
      <w:r w:rsidRPr="00F30F5C">
        <w:rPr>
          <w:sz w:val="28"/>
        </w:rPr>
        <w:t>Речь заикающихся, как правило, сопровождается сопутствующими движениями, которые проявляются у разных людей по-разному: от раздуваний крыльев носа и зажмуривания глаз до сложных движений всем туловищем. Эти движения не носят характера эмоционально-выраженной жестикуляции, сопровождающей речь незаикающихся людей. Часто эти движения насильственны, но могут носить и маскировочный (уловочный) характер.</w:t>
      </w:r>
    </w:p>
    <w:p w:rsidR="00641E9C" w:rsidRPr="00F30F5C" w:rsidRDefault="00641E9C" w:rsidP="00435154">
      <w:pPr>
        <w:spacing w:line="360" w:lineRule="auto"/>
        <w:ind w:firstLine="720"/>
        <w:jc w:val="both"/>
        <w:rPr>
          <w:sz w:val="28"/>
        </w:rPr>
      </w:pPr>
      <w:r w:rsidRPr="00F30F5C">
        <w:rPr>
          <w:sz w:val="28"/>
        </w:rPr>
        <w:t>У большого числа заикающихся, начиная с подросткового возраста, наблюдается патологическая личностная реакция на речевой дефект в виде боязни речевого общения - логофобия. Логофобия включает в себя навязчивые переживания и страх возникновения речевых судорог. Этот страх усиливается в определенных ситуациях, у заикающихся появляется реакция избегания "речевых" ситуаций, наблюдается ограничение общения</w:t>
      </w:r>
      <w:r w:rsidR="000235AF" w:rsidRPr="00F30F5C">
        <w:rPr>
          <w:sz w:val="28"/>
        </w:rPr>
        <w:t xml:space="preserve"> [7,67-72]</w:t>
      </w:r>
      <w:r w:rsidRPr="00F30F5C">
        <w:rPr>
          <w:sz w:val="28"/>
        </w:rPr>
        <w:t>.</w:t>
      </w:r>
    </w:p>
    <w:p w:rsidR="00641E9C" w:rsidRPr="00F30F5C" w:rsidRDefault="00641E9C" w:rsidP="00435154">
      <w:pPr>
        <w:spacing w:line="360" w:lineRule="auto"/>
        <w:ind w:firstLine="720"/>
        <w:jc w:val="both"/>
        <w:rPr>
          <w:sz w:val="28"/>
        </w:rPr>
      </w:pPr>
      <w:r w:rsidRPr="00F30F5C">
        <w:rPr>
          <w:sz w:val="28"/>
        </w:rPr>
        <w:t>Т.о. можно сделать вывод, что вследствие заикания страдает развитие речи, а именно коммуникативная ее сторона, не достаточно развиваются способности общения. А это в свою очередь накладывает свой отпечаток на общее развитие и становление личности человека.</w:t>
      </w:r>
    </w:p>
    <w:p w:rsidR="00641E9C" w:rsidRPr="00F30F5C" w:rsidRDefault="00641E9C" w:rsidP="00435154">
      <w:pPr>
        <w:spacing w:line="360" w:lineRule="auto"/>
        <w:ind w:firstLine="720"/>
        <w:jc w:val="both"/>
        <w:rPr>
          <w:sz w:val="28"/>
        </w:rPr>
      </w:pPr>
    </w:p>
    <w:p w:rsidR="00641E9C" w:rsidRPr="00F30F5C" w:rsidRDefault="00E95DF3" w:rsidP="00E95DF3">
      <w:pPr>
        <w:tabs>
          <w:tab w:val="left" w:pos="720"/>
        </w:tabs>
        <w:spacing w:line="360" w:lineRule="auto"/>
        <w:ind w:left="720"/>
        <w:jc w:val="both"/>
        <w:rPr>
          <w:b/>
          <w:sz w:val="28"/>
        </w:rPr>
      </w:pPr>
      <w:r>
        <w:rPr>
          <w:b/>
          <w:sz w:val="28"/>
        </w:rPr>
        <w:t>1.3</w:t>
      </w:r>
      <w:r w:rsidR="009513CD" w:rsidRPr="00F30F5C">
        <w:rPr>
          <w:b/>
          <w:sz w:val="28"/>
        </w:rPr>
        <w:t xml:space="preserve"> </w:t>
      </w:r>
      <w:r w:rsidRPr="00F30F5C">
        <w:rPr>
          <w:b/>
          <w:sz w:val="28"/>
        </w:rPr>
        <w:t>Методы развития коммуникативных способностей у детей с заиканием</w:t>
      </w:r>
    </w:p>
    <w:p w:rsidR="009513CD" w:rsidRPr="00F30F5C" w:rsidRDefault="009513CD"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Заикание существенно отражается на формировании личности. Хронификация этой речевой патологии часто приводит к патологическим формам поведения и сужению рамок социальной адаптации.</w:t>
      </w:r>
    </w:p>
    <w:p w:rsidR="00641E9C" w:rsidRPr="00F30F5C" w:rsidRDefault="00641E9C" w:rsidP="00435154">
      <w:pPr>
        <w:spacing w:line="360" w:lineRule="auto"/>
        <w:ind w:firstLine="720"/>
        <w:jc w:val="both"/>
        <w:rPr>
          <w:sz w:val="28"/>
        </w:rPr>
      </w:pPr>
      <w:r w:rsidRPr="00F30F5C">
        <w:rPr>
          <w:sz w:val="28"/>
        </w:rPr>
        <w:t>По мнению В.Н. Мясищева, личность раскрывается как сложная система отношений, которая развивается в процессе деятельности человека и общения с другими людьми. Речь тесным образом связана с личностью, т.к. важнейшим проявлением языка является его коммуникативная функция, чаще всего реализуемая в диалоговом взаимодействии. Нарушение общения при заикании меняет условия формирования личности, ее сознание и самосознание.</w:t>
      </w:r>
    </w:p>
    <w:p w:rsidR="00641E9C" w:rsidRPr="00F30F5C" w:rsidRDefault="00641E9C" w:rsidP="00435154">
      <w:pPr>
        <w:spacing w:line="360" w:lineRule="auto"/>
        <w:ind w:firstLine="720"/>
        <w:jc w:val="both"/>
        <w:rPr>
          <w:sz w:val="28"/>
        </w:rPr>
      </w:pPr>
      <w:r w:rsidRPr="00F30F5C">
        <w:rPr>
          <w:sz w:val="28"/>
        </w:rPr>
        <w:t>Поэтому реабилитационные воздействия на заикающегося не могут ограничиваться только воспитанием плановой речи. Значительную роль играет воспитание личности</w:t>
      </w:r>
      <w:r w:rsidR="000235AF" w:rsidRPr="00F30F5C">
        <w:rPr>
          <w:sz w:val="28"/>
        </w:rPr>
        <w:t xml:space="preserve"> [9, 102]</w:t>
      </w:r>
      <w:r w:rsidRPr="00F30F5C">
        <w:rPr>
          <w:sz w:val="28"/>
        </w:rPr>
        <w:t>.</w:t>
      </w:r>
    </w:p>
    <w:p w:rsidR="00641E9C" w:rsidRPr="00F30F5C" w:rsidRDefault="00641E9C" w:rsidP="00435154">
      <w:pPr>
        <w:spacing w:line="360" w:lineRule="auto"/>
        <w:ind w:firstLine="720"/>
        <w:jc w:val="both"/>
        <w:rPr>
          <w:sz w:val="28"/>
        </w:rPr>
      </w:pPr>
      <w:r w:rsidRPr="00F30F5C">
        <w:rPr>
          <w:sz w:val="28"/>
        </w:rPr>
        <w:t>Цель этого направления реабилитационной работы - развитие у заикающихся социальных взаимоотношений. Детей дошкольного возраста это направление подготавливает к обучению и взаимодействию с учителем и соучениками, к активной общественной деятельности в школе. У подростков и взрослых - это воспитание адекватного отношения к себе, окружающим их лицам и взаимоотношений с ними.</w:t>
      </w:r>
    </w:p>
    <w:p w:rsidR="00641E9C" w:rsidRPr="00F30F5C" w:rsidRDefault="00641E9C" w:rsidP="00435154">
      <w:pPr>
        <w:spacing w:line="360" w:lineRule="auto"/>
        <w:ind w:firstLine="720"/>
        <w:jc w:val="both"/>
        <w:rPr>
          <w:sz w:val="28"/>
        </w:rPr>
      </w:pPr>
      <w:r w:rsidRPr="00F30F5C">
        <w:rPr>
          <w:sz w:val="28"/>
        </w:rPr>
        <w:t>Работа в данном направлении осуществляется с помощью различных психологических, психотерапевтических и коррекционных педагогических воздействий.</w:t>
      </w:r>
    </w:p>
    <w:p w:rsidR="00641E9C" w:rsidRPr="00F30F5C" w:rsidRDefault="00641E9C" w:rsidP="00435154">
      <w:pPr>
        <w:spacing w:line="360" w:lineRule="auto"/>
        <w:ind w:firstLine="720"/>
        <w:jc w:val="both"/>
        <w:rPr>
          <w:sz w:val="28"/>
        </w:rPr>
      </w:pPr>
      <w:r w:rsidRPr="00F30F5C">
        <w:rPr>
          <w:sz w:val="28"/>
        </w:rPr>
        <w:t>Психотерапевтическое направление реабилитационной работы складывается из общей, частной и специальной психотерапии. Психотерапевтические методы воздействия применяются дифференциально, в зависимости от формы заикания и этапа реабилитационной работы.</w:t>
      </w:r>
    </w:p>
    <w:p w:rsidR="00641E9C" w:rsidRPr="00F30F5C" w:rsidRDefault="00641E9C" w:rsidP="00435154">
      <w:pPr>
        <w:spacing w:line="360" w:lineRule="auto"/>
        <w:ind w:firstLine="720"/>
        <w:jc w:val="both"/>
        <w:rPr>
          <w:sz w:val="28"/>
        </w:rPr>
      </w:pPr>
      <w:r w:rsidRPr="00F30F5C">
        <w:rPr>
          <w:b/>
          <w:sz w:val="28"/>
        </w:rPr>
        <w:t xml:space="preserve">Общая психотерапия </w:t>
      </w:r>
      <w:r w:rsidRPr="00F30F5C">
        <w:rPr>
          <w:sz w:val="28"/>
        </w:rPr>
        <w:t>предполагает создание особого положительного эмоционального фона окружающей обстановки, благоприятной для использования приемов частной психотерапии.</w:t>
      </w:r>
    </w:p>
    <w:p w:rsidR="00641E9C" w:rsidRPr="00F30F5C" w:rsidRDefault="00641E9C" w:rsidP="00435154">
      <w:pPr>
        <w:spacing w:line="360" w:lineRule="auto"/>
        <w:ind w:firstLine="720"/>
        <w:jc w:val="both"/>
        <w:rPr>
          <w:sz w:val="28"/>
        </w:rPr>
      </w:pPr>
      <w:r w:rsidRPr="00F30F5C">
        <w:rPr>
          <w:b/>
          <w:sz w:val="28"/>
        </w:rPr>
        <w:t>Частная психотерапия</w:t>
      </w:r>
      <w:r w:rsidRPr="00F30F5C">
        <w:rPr>
          <w:sz w:val="28"/>
        </w:rPr>
        <w:t xml:space="preserve"> включает в себя рациональную, суггестивную, тренировочную психотерапию и трудотерапию. Рациональная психотерапия состоит в доступном разъяснении заикающимся сущности их страдания, в воспитании адекватного отношения к речевому дефекту, в возможности их излечения. Рациональная психотерапия проводится индивидуально и коллективно и направляется главным образом на переориентацию личности заикающегося по отношению к своему дефекту как главному фактору, тормозящему реализацию жизненных планов.</w:t>
      </w:r>
    </w:p>
    <w:p w:rsidR="00641E9C" w:rsidRPr="00F30F5C" w:rsidRDefault="00641E9C" w:rsidP="00435154">
      <w:pPr>
        <w:spacing w:line="360" w:lineRule="auto"/>
        <w:ind w:firstLine="720"/>
        <w:jc w:val="both"/>
        <w:rPr>
          <w:sz w:val="28"/>
        </w:rPr>
      </w:pPr>
      <w:r w:rsidRPr="00F30F5C">
        <w:rPr>
          <w:b/>
          <w:sz w:val="28"/>
        </w:rPr>
        <w:t>Суггестивная психотерапия</w:t>
      </w:r>
      <w:r w:rsidRPr="00F30F5C">
        <w:rPr>
          <w:sz w:val="28"/>
        </w:rPr>
        <w:t xml:space="preserve"> (термин "суггестия" означает внушение) может проводиться в бодрствующем состоянии или в состоянии дремоты. Заикающимся внушаются мысли о выздоровлении, о</w:t>
      </w:r>
      <w:r w:rsidR="00F30F5C">
        <w:rPr>
          <w:sz w:val="28"/>
        </w:rPr>
        <w:t xml:space="preserve"> </w:t>
      </w:r>
      <w:r w:rsidRPr="00F30F5C">
        <w:rPr>
          <w:sz w:val="28"/>
        </w:rPr>
        <w:t>возможности плавной речи в любой ситуации и т.д.</w:t>
      </w:r>
    </w:p>
    <w:p w:rsidR="00641E9C" w:rsidRPr="00F30F5C" w:rsidRDefault="00641E9C" w:rsidP="00435154">
      <w:pPr>
        <w:spacing w:line="360" w:lineRule="auto"/>
        <w:ind w:firstLine="720"/>
        <w:jc w:val="both"/>
        <w:rPr>
          <w:sz w:val="28"/>
        </w:rPr>
      </w:pPr>
      <w:r w:rsidRPr="00F30F5C">
        <w:rPr>
          <w:sz w:val="28"/>
        </w:rPr>
        <w:t>Одним из ведущих методов суггестивной психотерапии является аутогенная тренировка, которая направлена на обучение заикающихся навыкам саморегуляции.</w:t>
      </w:r>
    </w:p>
    <w:p w:rsidR="00641E9C" w:rsidRPr="00F30F5C" w:rsidRDefault="00641E9C" w:rsidP="00435154">
      <w:pPr>
        <w:spacing w:line="360" w:lineRule="auto"/>
        <w:ind w:firstLine="720"/>
        <w:jc w:val="both"/>
        <w:rPr>
          <w:sz w:val="28"/>
        </w:rPr>
      </w:pPr>
      <w:r w:rsidRPr="00F30F5C">
        <w:rPr>
          <w:b/>
          <w:sz w:val="28"/>
        </w:rPr>
        <w:t xml:space="preserve">Коллективная психотерапия </w:t>
      </w:r>
      <w:r w:rsidRPr="00F30F5C">
        <w:rPr>
          <w:sz w:val="28"/>
        </w:rPr>
        <w:t>предусматривает лечебное влияние коллектива на каждого члена группы. Она включает специальную работу по устранению отрицательного влияния пациентов друг на друга, оказание помощи заикающимся в утверждении своей роли в коллективе, умении согласовывать свои желания с требованиями коллектива, что в конечном счете ведет к адаптации их к обычным жизненным условиям. Коллективная психотерапия воплощается в таких видах работы, как библиотерапия, трудотерапия, организация соревнований логопедических групп заикающихся по всем разделам обучения и т.д</w:t>
      </w:r>
      <w:r w:rsidR="000235AF" w:rsidRPr="00F30F5C">
        <w:rPr>
          <w:sz w:val="28"/>
        </w:rPr>
        <w:t>. [21, 155-167]</w:t>
      </w:r>
      <w:r w:rsidRPr="00F30F5C">
        <w:rPr>
          <w:sz w:val="28"/>
        </w:rPr>
        <w:t>.</w:t>
      </w:r>
    </w:p>
    <w:p w:rsidR="00641E9C" w:rsidRPr="00F30F5C" w:rsidRDefault="00641E9C" w:rsidP="00435154">
      <w:pPr>
        <w:spacing w:line="360" w:lineRule="auto"/>
        <w:ind w:firstLine="720"/>
        <w:jc w:val="both"/>
        <w:rPr>
          <w:sz w:val="28"/>
        </w:rPr>
      </w:pPr>
      <w:r w:rsidRPr="00F30F5C">
        <w:rPr>
          <w:sz w:val="28"/>
        </w:rPr>
        <w:t>Для детей дошкольного возраста особенно эффективна общая психотерапия. Она предполагает создание в детском саду и в семье определенной атмосферы взаимоотношений. Сотрудники воспитательного учреждения и родные ребенка выполняют единые требования к его поведению, соблюдению режима и речевого общения в соответствии с конкретным этапом коррекционной работы.</w:t>
      </w:r>
    </w:p>
    <w:p w:rsidR="00641E9C" w:rsidRPr="00F30F5C" w:rsidRDefault="00641E9C" w:rsidP="00435154">
      <w:pPr>
        <w:spacing w:line="360" w:lineRule="auto"/>
        <w:ind w:firstLine="720"/>
        <w:jc w:val="both"/>
        <w:rPr>
          <w:sz w:val="28"/>
        </w:rPr>
      </w:pPr>
      <w:r w:rsidRPr="00F30F5C">
        <w:rPr>
          <w:sz w:val="28"/>
        </w:rPr>
        <w:t>Психологическое воздействие на заикающихся дошкольников осуществляется в основном в игровой деятельности. Игра используется как средство воспитания заикающихся детей и коррекции личностных отклонений</w:t>
      </w:r>
      <w:r w:rsidR="000235AF" w:rsidRPr="00F30F5C">
        <w:rPr>
          <w:sz w:val="28"/>
        </w:rPr>
        <w:t xml:space="preserve"> [3, 35]</w:t>
      </w:r>
      <w:r w:rsidRPr="00F30F5C">
        <w:rPr>
          <w:sz w:val="28"/>
        </w:rPr>
        <w:t>.</w:t>
      </w:r>
    </w:p>
    <w:p w:rsidR="00641E9C" w:rsidRPr="00F30F5C" w:rsidRDefault="00641E9C" w:rsidP="00435154">
      <w:pPr>
        <w:spacing w:line="360" w:lineRule="auto"/>
        <w:ind w:firstLine="720"/>
        <w:jc w:val="both"/>
        <w:rPr>
          <w:sz w:val="28"/>
        </w:rPr>
      </w:pPr>
      <w:r w:rsidRPr="00F30F5C">
        <w:rPr>
          <w:sz w:val="28"/>
        </w:rPr>
        <w:t>Иная система воспитания и коррекции личности требуется при заикании подростков. Наряду с восстановлением коммуникативной функции речи необходима реконструкция социальной значимости личности, в первую очередь - психолого-педагогическая реабилитация, т.е. адаптация подростка к тем социальным условиям, которые имеют для него особое значение (семья, школа, техникум и т.д.).</w:t>
      </w:r>
    </w:p>
    <w:p w:rsidR="00641E9C" w:rsidRPr="00F30F5C" w:rsidRDefault="00641E9C" w:rsidP="00435154">
      <w:pPr>
        <w:spacing w:line="360" w:lineRule="auto"/>
        <w:ind w:firstLine="720"/>
        <w:jc w:val="both"/>
        <w:rPr>
          <w:sz w:val="28"/>
        </w:rPr>
      </w:pPr>
      <w:r w:rsidRPr="00F30F5C">
        <w:rPr>
          <w:sz w:val="28"/>
        </w:rPr>
        <w:t>Психолого-педагогическая реабилитация включает в себя обучение подростка способам саморегуляции эмоционального состояния, овладение специализированной аутогенной тренировкой, способами самоконтроля, обучение навыкам поведения и общения со сверстниками и взрослыми.</w:t>
      </w:r>
    </w:p>
    <w:p w:rsidR="00641E9C" w:rsidRPr="00F30F5C" w:rsidRDefault="00641E9C" w:rsidP="00435154">
      <w:pPr>
        <w:spacing w:line="360" w:lineRule="auto"/>
        <w:ind w:firstLine="720"/>
        <w:jc w:val="both"/>
        <w:rPr>
          <w:sz w:val="28"/>
        </w:rPr>
      </w:pPr>
      <w:r w:rsidRPr="00F30F5C">
        <w:rPr>
          <w:sz w:val="28"/>
        </w:rPr>
        <w:t>С подростками используются тематические игры, направленные на воспитание адекватных форм психологической защиты. В таких играх создаются модели группового конфликта, например: "ошибка", "неудача", "обида", "застенчивость" и т.п.</w:t>
      </w:r>
    </w:p>
    <w:p w:rsidR="00641E9C" w:rsidRPr="00F30F5C" w:rsidRDefault="00641E9C" w:rsidP="00435154">
      <w:pPr>
        <w:spacing w:line="360" w:lineRule="auto"/>
        <w:ind w:firstLine="720"/>
        <w:jc w:val="both"/>
        <w:rPr>
          <w:sz w:val="28"/>
        </w:rPr>
      </w:pPr>
      <w:r w:rsidRPr="00F30F5C">
        <w:rPr>
          <w:sz w:val="28"/>
        </w:rPr>
        <w:t>Воспитание личности заикающегося подростка осуществляется благодаря использованию различных видов психотерапии (общей, частной и специальной) и психологических тренировок. Кроме этого, каждое логопедическое занятие должно бать пронизано как психотерапевтическими, так и психологическими воздействиями, направленными на психологическую и социальную адаптацию заикающегося.</w:t>
      </w:r>
    </w:p>
    <w:p w:rsidR="00641E9C" w:rsidRPr="00F30F5C" w:rsidRDefault="00641E9C" w:rsidP="00435154">
      <w:pPr>
        <w:spacing w:line="360" w:lineRule="auto"/>
        <w:ind w:firstLine="720"/>
        <w:jc w:val="both"/>
        <w:rPr>
          <w:sz w:val="28"/>
        </w:rPr>
      </w:pPr>
      <w:r w:rsidRPr="00F30F5C">
        <w:rPr>
          <w:sz w:val="28"/>
        </w:rPr>
        <w:t>В этом возрасте, наряду с общим психотерапевтическим воздействием (окружающей обстановкой), особое значение приобретает рациональная психотерапия как один из видов частной психотерапии. Она может проводиться как коллективно, так и индивидуально</w:t>
      </w:r>
      <w:r w:rsidR="000235AF" w:rsidRPr="00F30F5C">
        <w:rPr>
          <w:sz w:val="28"/>
        </w:rPr>
        <w:t xml:space="preserve"> [12, 236-238]</w:t>
      </w:r>
      <w:r w:rsidRPr="00F30F5C">
        <w:rPr>
          <w:sz w:val="28"/>
        </w:rPr>
        <w:t>.</w:t>
      </w:r>
    </w:p>
    <w:p w:rsidR="00641E9C" w:rsidRPr="00F30F5C" w:rsidRDefault="00641E9C" w:rsidP="00435154">
      <w:pPr>
        <w:spacing w:line="360" w:lineRule="auto"/>
        <w:ind w:firstLine="720"/>
        <w:jc w:val="both"/>
        <w:rPr>
          <w:sz w:val="28"/>
        </w:rPr>
      </w:pPr>
      <w:r w:rsidRPr="00F30F5C">
        <w:rPr>
          <w:sz w:val="28"/>
        </w:rPr>
        <w:t>Процесс воспитания личности заикающихся взрослых связан главным образом с перестройкой нарушенных отношений личности. Многоплановость клинических нарушений заикания у них проявляется в изменении процесса общения в ряде его звеньев. Прежде всего это изменение эмоционального отношения к общению (логофобия), неадекватная оценка коммуникативной ситуации и себя как субъекта общения, избегание ряда речевых ситуаций, сужение круга речевых контактов.</w:t>
      </w:r>
    </w:p>
    <w:p w:rsidR="00641E9C" w:rsidRPr="00F30F5C" w:rsidRDefault="00641E9C" w:rsidP="00435154">
      <w:pPr>
        <w:spacing w:line="360" w:lineRule="auto"/>
        <w:ind w:firstLine="720"/>
        <w:jc w:val="both"/>
        <w:rPr>
          <w:sz w:val="28"/>
        </w:rPr>
      </w:pPr>
      <w:r w:rsidRPr="00F30F5C">
        <w:rPr>
          <w:sz w:val="28"/>
        </w:rPr>
        <w:t>Наряду с логопедической коррекцией существенную роль в реабилитационном процессе приобретает психотерапевтическое и психологическое воздействие на личность заикающихся. Это способствует восстановлению их личностного и социального статуса. Помимо общей и рациональной психотерапии взрослых широко используется специализированная аутогенная тренировка и гипнотерапия</w:t>
      </w:r>
      <w:r w:rsidR="000235AF" w:rsidRPr="00F30F5C">
        <w:rPr>
          <w:sz w:val="28"/>
        </w:rPr>
        <w:t xml:space="preserve"> [1, 315]</w:t>
      </w:r>
      <w:r w:rsidRPr="00F30F5C">
        <w:rPr>
          <w:sz w:val="28"/>
        </w:rPr>
        <w:t>.</w:t>
      </w:r>
    </w:p>
    <w:p w:rsidR="00641E9C" w:rsidRPr="00F30F5C" w:rsidRDefault="00641E9C" w:rsidP="00435154">
      <w:pPr>
        <w:spacing w:line="360" w:lineRule="auto"/>
        <w:ind w:firstLine="720"/>
        <w:jc w:val="both"/>
        <w:rPr>
          <w:sz w:val="28"/>
        </w:rPr>
      </w:pPr>
      <w:r w:rsidRPr="00F30F5C">
        <w:rPr>
          <w:sz w:val="28"/>
        </w:rPr>
        <w:t>Наиболее подробно ознакомимся с одним из методов частной терапии - сказкотерапией.</w:t>
      </w:r>
    </w:p>
    <w:p w:rsidR="000235AF" w:rsidRPr="00F30F5C" w:rsidRDefault="000235AF" w:rsidP="00435154">
      <w:pPr>
        <w:spacing w:line="360" w:lineRule="auto"/>
        <w:ind w:firstLine="720"/>
        <w:jc w:val="both"/>
        <w:rPr>
          <w:sz w:val="28"/>
        </w:rPr>
      </w:pPr>
    </w:p>
    <w:p w:rsidR="00641E9C" w:rsidRPr="00F30F5C" w:rsidRDefault="009513CD" w:rsidP="00E95DF3">
      <w:pPr>
        <w:tabs>
          <w:tab w:val="left" w:pos="720"/>
        </w:tabs>
        <w:spacing w:line="360" w:lineRule="auto"/>
        <w:ind w:left="720"/>
        <w:jc w:val="both"/>
        <w:rPr>
          <w:b/>
          <w:sz w:val="28"/>
        </w:rPr>
      </w:pPr>
      <w:r w:rsidRPr="00F30F5C">
        <w:rPr>
          <w:b/>
          <w:sz w:val="28"/>
        </w:rPr>
        <w:t>1.</w:t>
      </w:r>
      <w:r w:rsidR="00E95DF3">
        <w:rPr>
          <w:b/>
          <w:sz w:val="28"/>
        </w:rPr>
        <w:t>4</w:t>
      </w:r>
      <w:r w:rsidRPr="00F30F5C">
        <w:rPr>
          <w:b/>
          <w:sz w:val="28"/>
        </w:rPr>
        <w:t xml:space="preserve"> </w:t>
      </w:r>
      <w:r w:rsidR="00E95DF3" w:rsidRPr="00F30F5C">
        <w:rPr>
          <w:b/>
          <w:sz w:val="28"/>
        </w:rPr>
        <w:t>Сказкотерапия как метод развития коммуникативных способностей у заикающихся детей</w:t>
      </w:r>
    </w:p>
    <w:p w:rsidR="00641E9C" w:rsidRPr="00F30F5C" w:rsidRDefault="00641E9C" w:rsidP="00435154">
      <w:pPr>
        <w:spacing w:line="360" w:lineRule="auto"/>
        <w:ind w:firstLine="720"/>
        <w:jc w:val="both"/>
        <w:rPr>
          <w:b/>
          <w:sz w:val="28"/>
        </w:rPr>
      </w:pPr>
    </w:p>
    <w:p w:rsidR="00641E9C" w:rsidRPr="00F30F5C" w:rsidRDefault="00641E9C" w:rsidP="00435154">
      <w:pPr>
        <w:spacing w:line="360" w:lineRule="auto"/>
        <w:ind w:firstLine="720"/>
        <w:jc w:val="both"/>
        <w:rPr>
          <w:sz w:val="28"/>
        </w:rPr>
      </w:pPr>
      <w:r w:rsidRPr="00F30F5C">
        <w:rPr>
          <w:sz w:val="28"/>
        </w:rPr>
        <w:t>В последнее время термин "сказкотерапия" все чаще посещает специальные и популярные издания. Что же такое "сказкотерапия"? Первое, что приходит на ум – лечение сказками. Знание испокон веков передавалось через притчи, сказки, легенды, мифы. Знание сокровенное, глубинное, не только о себе, но и об окружающем мире, безусловно, лечит. И именно сегодня, в конце тысячелетия к нему интуитивно тянутся люди. Перечитывают и интерпретируют Библию, ищут скрытый смысл в сказках, легендах и мифах, может быть еще и для того, чтобы заново открыть то, что в глубине души давно известно? Поэтому, когда мы говорим о том, что сказкотерапия</w:t>
      </w:r>
      <w:r w:rsidRPr="00F30F5C">
        <w:rPr>
          <w:b/>
          <w:sz w:val="28"/>
        </w:rPr>
        <w:t xml:space="preserve"> </w:t>
      </w:r>
      <w:r w:rsidRPr="00F30F5C">
        <w:rPr>
          <w:sz w:val="28"/>
        </w:rPr>
        <w:t>– это лечение сказками, мы имеем в виду совместное с клиентом открытие тех знаний, которые живут в душе и являются в данный момент психотерапевтическими.</w:t>
      </w:r>
    </w:p>
    <w:p w:rsidR="00641E9C" w:rsidRPr="00F30F5C" w:rsidRDefault="00641E9C" w:rsidP="00435154">
      <w:pPr>
        <w:spacing w:line="360" w:lineRule="auto"/>
        <w:ind w:firstLine="720"/>
        <w:jc w:val="both"/>
        <w:rPr>
          <w:sz w:val="28"/>
        </w:rPr>
      </w:pPr>
      <w:r w:rsidRPr="00F30F5C">
        <w:rPr>
          <w:sz w:val="28"/>
        </w:rPr>
        <w:t>Некоторые думают, что сказкотерапия – это «детский» метод. И да, и нет. «Детский» в том смысле, что он адресован живому творческому созидательному открытому «детскому началу» в человеке – да. «Детский» в том смысле, что он ограничен по возрасту – нет. Сказка – это «слоеный пирог». В каждом слове свой смысл. Когда мы читаем сказку, следим за увлекательным сюжетом, наше бессознательное уже «обнюхивает» «слоеный пирог смыслов» и выбирает самый «вкусный» для себя. То есть, то «слой», то смысл, который наиболее созвучен мироощущению на данный момент, тот, который может дать ответ на внутренний вопрос. В этом секрет «вечной молодости» сказок – в любом возрасте в них можно открыть нечто сокровенное и волнующее.</w:t>
      </w:r>
    </w:p>
    <w:p w:rsidR="00641E9C" w:rsidRPr="00F30F5C" w:rsidRDefault="00641E9C" w:rsidP="00435154">
      <w:pPr>
        <w:spacing w:line="360" w:lineRule="auto"/>
        <w:ind w:firstLine="720"/>
        <w:jc w:val="both"/>
        <w:rPr>
          <w:sz w:val="28"/>
        </w:rPr>
      </w:pPr>
      <w:r w:rsidRPr="00F30F5C">
        <w:rPr>
          <w:sz w:val="28"/>
        </w:rPr>
        <w:t>Поэтому сказкотерапия – это процесс поиска смысла, расшифровки знаний о мире и системе взаимоотношений в нем.</w:t>
      </w:r>
    </w:p>
    <w:p w:rsidR="00641E9C" w:rsidRPr="00F30F5C" w:rsidRDefault="00641E9C" w:rsidP="00435154">
      <w:pPr>
        <w:spacing w:line="360" w:lineRule="auto"/>
        <w:ind w:firstLine="720"/>
        <w:jc w:val="both"/>
        <w:rPr>
          <w:sz w:val="28"/>
        </w:rPr>
      </w:pPr>
      <w:r w:rsidRPr="00F30F5C">
        <w:rPr>
          <w:sz w:val="28"/>
        </w:rPr>
        <w:t>Когда начинаешь рассматривать сказку с различных точек, на разных уровнях, оказывается, что сказочные истории содержат информацию о динамике жизненных процессов. В сказках можно найти полный перечень человеческих проблем и образные способы их решения. Слушая сказки в детстве, человек накапливает в бессознательном некий символический «банк жизненных ситуаций».</w:t>
      </w:r>
    </w:p>
    <w:p w:rsidR="00641E9C" w:rsidRPr="00F30F5C" w:rsidRDefault="00641E9C" w:rsidP="00435154">
      <w:pPr>
        <w:spacing w:line="360" w:lineRule="auto"/>
        <w:ind w:firstLine="720"/>
        <w:jc w:val="both"/>
        <w:rPr>
          <w:sz w:val="28"/>
        </w:rPr>
      </w:pPr>
      <w:r w:rsidRPr="00F30F5C">
        <w:rPr>
          <w:sz w:val="28"/>
        </w:rPr>
        <w:t>Сказка может дать символическое предупреждение о том, как будет разворачиваться ситуация. Поэтому сказкотерапия для детей связана, прежде всего, с осознаванием смысла сказочных событий и их взаимосвязи с ситуациями реальной жизни. Сказкотерапия – это процесс образования связи между сказочными событиями и поведением в реальной жизни. Это процесс переноса сказочных смыслов в реальность</w:t>
      </w:r>
      <w:r w:rsidR="000235AF" w:rsidRPr="00F30F5C">
        <w:rPr>
          <w:sz w:val="28"/>
        </w:rPr>
        <w:t xml:space="preserve"> [5, 22-31]</w:t>
      </w:r>
      <w:r w:rsidRPr="00F30F5C">
        <w:rPr>
          <w:sz w:val="28"/>
        </w:rPr>
        <w:t>.</w:t>
      </w:r>
    </w:p>
    <w:p w:rsidR="00641E9C" w:rsidRPr="00F30F5C" w:rsidRDefault="00641E9C" w:rsidP="00435154">
      <w:pPr>
        <w:spacing w:line="360" w:lineRule="auto"/>
        <w:ind w:firstLine="720"/>
        <w:jc w:val="both"/>
        <w:rPr>
          <w:sz w:val="28"/>
        </w:rPr>
      </w:pPr>
      <w:r w:rsidRPr="00F30F5C">
        <w:rPr>
          <w:sz w:val="28"/>
        </w:rPr>
        <w:t>Сказкотерапией люди занимались всегда. Правда, называли это иначе. Сегодня можно выделить четыре этапа в развитии сказкотерапии:</w:t>
      </w:r>
    </w:p>
    <w:p w:rsidR="00641E9C" w:rsidRPr="00F30F5C" w:rsidRDefault="00641E9C" w:rsidP="00435154">
      <w:pPr>
        <w:spacing w:line="360" w:lineRule="auto"/>
        <w:ind w:firstLine="720"/>
        <w:jc w:val="both"/>
        <w:rPr>
          <w:sz w:val="28"/>
        </w:rPr>
      </w:pPr>
      <w:r w:rsidRPr="00F30F5C">
        <w:rPr>
          <w:sz w:val="28"/>
        </w:rPr>
        <w:t xml:space="preserve">- </w:t>
      </w:r>
      <w:r w:rsidRPr="00F30F5C">
        <w:rPr>
          <w:b/>
          <w:sz w:val="28"/>
        </w:rPr>
        <w:t xml:space="preserve">устное народное творчество – </w:t>
      </w:r>
      <w:r w:rsidRPr="00F30F5C">
        <w:rPr>
          <w:sz w:val="28"/>
        </w:rPr>
        <w:t>его начало затеряно в глубине веков, но процесс устного творчества продолжается по сей день;</w:t>
      </w:r>
    </w:p>
    <w:p w:rsidR="00641E9C" w:rsidRPr="00F30F5C" w:rsidRDefault="00641E9C" w:rsidP="00435154">
      <w:pPr>
        <w:spacing w:line="360" w:lineRule="auto"/>
        <w:ind w:firstLine="720"/>
        <w:jc w:val="both"/>
        <w:rPr>
          <w:sz w:val="28"/>
        </w:rPr>
      </w:pPr>
      <w:r w:rsidRPr="00F30F5C">
        <w:rPr>
          <w:sz w:val="28"/>
        </w:rPr>
        <w:t xml:space="preserve">- </w:t>
      </w:r>
      <w:r w:rsidRPr="00F30F5C">
        <w:rPr>
          <w:b/>
          <w:sz w:val="28"/>
        </w:rPr>
        <w:t xml:space="preserve">собирание и исследование сказок и мифов – </w:t>
      </w:r>
      <w:r w:rsidRPr="00F30F5C">
        <w:rPr>
          <w:sz w:val="28"/>
        </w:rPr>
        <w:t>исследование мифов и сказок в психологическом, глубинном аспекте связано с именами К.-Г. Юнга, М.-Л. фон Франс, Б. Бательхейма, В. Проппа и других. Процесс познания скрытого смысла сказок и мифов продолжается и по сей день;</w:t>
      </w:r>
    </w:p>
    <w:p w:rsidR="00641E9C" w:rsidRPr="00F30F5C" w:rsidRDefault="00641E9C" w:rsidP="00435154">
      <w:pPr>
        <w:spacing w:line="360" w:lineRule="auto"/>
        <w:ind w:firstLine="720"/>
        <w:jc w:val="both"/>
        <w:rPr>
          <w:sz w:val="28"/>
        </w:rPr>
      </w:pPr>
      <w:r w:rsidRPr="00F30F5C">
        <w:rPr>
          <w:sz w:val="28"/>
        </w:rPr>
        <w:t xml:space="preserve">- </w:t>
      </w:r>
      <w:r w:rsidRPr="00F30F5C">
        <w:rPr>
          <w:b/>
          <w:sz w:val="28"/>
        </w:rPr>
        <w:t xml:space="preserve">психотехнический – </w:t>
      </w:r>
      <w:r w:rsidRPr="00F30F5C">
        <w:rPr>
          <w:sz w:val="28"/>
        </w:rPr>
        <w:t>нет ни одной педагогической, психологической и психотерапевтической технологии, в которой не использовался прием «сочинения сказки»;</w:t>
      </w:r>
    </w:p>
    <w:p w:rsidR="00641E9C" w:rsidRPr="00F30F5C" w:rsidRDefault="00641E9C" w:rsidP="00435154">
      <w:pPr>
        <w:spacing w:line="360" w:lineRule="auto"/>
        <w:ind w:firstLine="720"/>
        <w:jc w:val="both"/>
        <w:rPr>
          <w:sz w:val="28"/>
        </w:rPr>
      </w:pPr>
      <w:r w:rsidRPr="00F30F5C">
        <w:rPr>
          <w:sz w:val="28"/>
        </w:rPr>
        <w:t xml:space="preserve">- </w:t>
      </w:r>
      <w:r w:rsidRPr="00F30F5C">
        <w:rPr>
          <w:b/>
          <w:sz w:val="28"/>
        </w:rPr>
        <w:t xml:space="preserve">интегративный – </w:t>
      </w:r>
      <w:r w:rsidRPr="00F30F5C">
        <w:rPr>
          <w:sz w:val="28"/>
        </w:rPr>
        <w:t>формирование концепции Комплексной сказкотерапии с духовным подходом к сказкам, с пониманием сказкотерапии как природосообразной, органичной человеческому восприятию воспитательной системы, проверенной многими поколениями наших предков</w:t>
      </w:r>
      <w:r w:rsidR="000235AF" w:rsidRPr="00F30F5C">
        <w:rPr>
          <w:sz w:val="28"/>
        </w:rPr>
        <w:t xml:space="preserve"> [19, 35]</w:t>
      </w:r>
      <w:r w:rsidRPr="00F30F5C">
        <w:rPr>
          <w:sz w:val="28"/>
        </w:rPr>
        <w:t>.</w:t>
      </w:r>
    </w:p>
    <w:p w:rsidR="00641E9C" w:rsidRPr="00F30F5C" w:rsidRDefault="00641E9C" w:rsidP="00435154">
      <w:pPr>
        <w:spacing w:line="360" w:lineRule="auto"/>
        <w:ind w:firstLine="720"/>
        <w:jc w:val="both"/>
        <w:rPr>
          <w:sz w:val="28"/>
        </w:rPr>
      </w:pPr>
      <w:r w:rsidRPr="00F30F5C">
        <w:rPr>
          <w:sz w:val="28"/>
        </w:rPr>
        <w:t>В сказкотерапевтическом процессе на данный момент используется пять видов сказок, которые конструируются в соответствии с актуальной ситуацией и подаются под различными «соусами»: анализ, рассказывание, сочинение, переписывание, куклотерапия, имидж-терапия, рисование, психодинамические медитации, постановка сказок в песочнице и др.:</w:t>
      </w:r>
    </w:p>
    <w:p w:rsidR="00641E9C" w:rsidRPr="00F30F5C" w:rsidRDefault="00641E9C" w:rsidP="00435154">
      <w:pPr>
        <w:spacing w:line="360" w:lineRule="auto"/>
        <w:ind w:firstLine="720"/>
        <w:jc w:val="both"/>
        <w:rPr>
          <w:sz w:val="28"/>
        </w:rPr>
      </w:pPr>
      <w:r w:rsidRPr="00F30F5C">
        <w:rPr>
          <w:sz w:val="28"/>
        </w:rPr>
        <w:t>- художественные сказки;</w:t>
      </w:r>
    </w:p>
    <w:p w:rsidR="00641E9C" w:rsidRPr="00F30F5C" w:rsidRDefault="00641E9C" w:rsidP="00435154">
      <w:pPr>
        <w:spacing w:line="360" w:lineRule="auto"/>
        <w:ind w:firstLine="720"/>
        <w:jc w:val="both"/>
        <w:rPr>
          <w:sz w:val="28"/>
        </w:rPr>
      </w:pPr>
      <w:r w:rsidRPr="00F30F5C">
        <w:rPr>
          <w:sz w:val="28"/>
        </w:rPr>
        <w:t>- дидактические сказки;</w:t>
      </w:r>
    </w:p>
    <w:p w:rsidR="00641E9C" w:rsidRPr="00F30F5C" w:rsidRDefault="00641E9C" w:rsidP="00435154">
      <w:pPr>
        <w:spacing w:line="360" w:lineRule="auto"/>
        <w:ind w:firstLine="720"/>
        <w:jc w:val="both"/>
        <w:rPr>
          <w:sz w:val="28"/>
        </w:rPr>
      </w:pPr>
      <w:r w:rsidRPr="00F30F5C">
        <w:rPr>
          <w:sz w:val="28"/>
        </w:rPr>
        <w:t>- медитативные сказки;</w:t>
      </w:r>
    </w:p>
    <w:p w:rsidR="00641E9C" w:rsidRPr="00F30F5C" w:rsidRDefault="00641E9C" w:rsidP="00435154">
      <w:pPr>
        <w:spacing w:line="360" w:lineRule="auto"/>
        <w:ind w:firstLine="720"/>
        <w:jc w:val="both"/>
        <w:rPr>
          <w:sz w:val="28"/>
        </w:rPr>
      </w:pPr>
      <w:r w:rsidRPr="00F30F5C">
        <w:rPr>
          <w:sz w:val="28"/>
        </w:rPr>
        <w:t>- психотерапевтические сказки;</w:t>
      </w:r>
    </w:p>
    <w:p w:rsidR="00641E9C" w:rsidRPr="00F30F5C" w:rsidRDefault="00641E9C" w:rsidP="00435154">
      <w:pPr>
        <w:spacing w:line="360" w:lineRule="auto"/>
        <w:ind w:firstLine="720"/>
        <w:jc w:val="both"/>
        <w:rPr>
          <w:sz w:val="28"/>
        </w:rPr>
      </w:pPr>
      <w:r w:rsidRPr="00F30F5C">
        <w:rPr>
          <w:sz w:val="28"/>
        </w:rPr>
        <w:t>- психокоррекционные сказки.</w:t>
      </w:r>
    </w:p>
    <w:p w:rsidR="00641E9C" w:rsidRPr="00F30F5C" w:rsidRDefault="00641E9C" w:rsidP="00435154">
      <w:pPr>
        <w:spacing w:line="360" w:lineRule="auto"/>
        <w:ind w:firstLine="720"/>
        <w:jc w:val="both"/>
        <w:rPr>
          <w:sz w:val="28"/>
        </w:rPr>
      </w:pPr>
      <w:r w:rsidRPr="00F30F5C">
        <w:rPr>
          <w:sz w:val="28"/>
        </w:rPr>
        <w:t>Сказкотерапия – созерцание и раскрытие внутреннего и внешнего мира, осмысление прожитого, моделирование будущего, процесс подбора каждому клиенту своей особенной сказки.</w:t>
      </w:r>
    </w:p>
    <w:p w:rsidR="00641E9C" w:rsidRPr="00F30F5C" w:rsidRDefault="00641E9C" w:rsidP="00435154">
      <w:pPr>
        <w:spacing w:line="360" w:lineRule="auto"/>
        <w:ind w:firstLine="720"/>
        <w:jc w:val="both"/>
        <w:rPr>
          <w:sz w:val="28"/>
        </w:rPr>
      </w:pPr>
      <w:r w:rsidRPr="00F30F5C">
        <w:rPr>
          <w:sz w:val="28"/>
        </w:rPr>
        <w:t>Каждая сказка обладает своей неповторимостью, однако взгляд на сказкотерапию как воспитательную систему предполагает общие закономерности работы со сказочным материалом.</w:t>
      </w:r>
    </w:p>
    <w:p w:rsidR="009513CD" w:rsidRPr="00F30F5C" w:rsidRDefault="009513CD" w:rsidP="00435154">
      <w:pPr>
        <w:spacing w:line="360" w:lineRule="auto"/>
        <w:ind w:firstLine="720"/>
        <w:jc w:val="both"/>
        <w:rPr>
          <w:sz w:val="28"/>
          <w:szCs w:val="24"/>
        </w:rPr>
      </w:pPr>
    </w:p>
    <w:p w:rsidR="00641E9C" w:rsidRPr="00E87922" w:rsidRDefault="00026D1F" w:rsidP="00435154">
      <w:pPr>
        <w:spacing w:line="360" w:lineRule="auto"/>
        <w:ind w:firstLine="720"/>
        <w:jc w:val="both"/>
        <w:rPr>
          <w:sz w:val="28"/>
        </w:rPr>
      </w:pPr>
      <w:r w:rsidRPr="00E87922">
        <w:rPr>
          <w:sz w:val="28"/>
          <w:szCs w:val="24"/>
        </w:rPr>
        <w:t>Таблица 1</w:t>
      </w:r>
      <w:r w:rsidR="009513CD" w:rsidRPr="00E87922">
        <w:rPr>
          <w:sz w:val="28"/>
        </w:rPr>
        <w:t xml:space="preserve"> </w:t>
      </w:r>
      <w:r w:rsidR="00641E9C" w:rsidRPr="00E87922">
        <w:rPr>
          <w:sz w:val="28"/>
        </w:rPr>
        <w:t>Принципы работы со сказками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05"/>
        <w:gridCol w:w="3015"/>
        <w:gridCol w:w="4751"/>
      </w:tblGrid>
      <w:tr w:rsidR="00641E9C" w:rsidRPr="00E87922" w:rsidTr="00310BBE">
        <w:tc>
          <w:tcPr>
            <w:tcW w:w="0" w:type="auto"/>
            <w:shd w:val="clear" w:color="auto" w:fill="auto"/>
          </w:tcPr>
          <w:p w:rsidR="00641E9C" w:rsidRPr="00E87922" w:rsidRDefault="00641E9C" w:rsidP="00310BBE">
            <w:pPr>
              <w:snapToGrid w:val="0"/>
              <w:spacing w:line="360" w:lineRule="auto"/>
              <w:ind w:firstLine="10"/>
            </w:pPr>
            <w:r w:rsidRPr="00E87922">
              <w:t>Принцип</w:t>
            </w:r>
          </w:p>
        </w:tc>
        <w:tc>
          <w:tcPr>
            <w:tcW w:w="0" w:type="auto"/>
            <w:shd w:val="clear" w:color="auto" w:fill="auto"/>
          </w:tcPr>
          <w:p w:rsidR="00641E9C" w:rsidRPr="00E87922" w:rsidRDefault="00641E9C" w:rsidP="00310BBE">
            <w:pPr>
              <w:snapToGrid w:val="0"/>
              <w:spacing w:line="360" w:lineRule="auto"/>
              <w:ind w:firstLine="10"/>
            </w:pPr>
            <w:r w:rsidRPr="00E87922">
              <w:t>Основной акцент</w:t>
            </w:r>
          </w:p>
        </w:tc>
        <w:tc>
          <w:tcPr>
            <w:tcW w:w="0" w:type="auto"/>
            <w:shd w:val="clear" w:color="auto" w:fill="auto"/>
          </w:tcPr>
          <w:p w:rsidR="00641E9C" w:rsidRPr="00E87922" w:rsidRDefault="00641E9C" w:rsidP="00310BBE">
            <w:pPr>
              <w:snapToGrid w:val="0"/>
              <w:spacing w:line="360" w:lineRule="auto"/>
              <w:ind w:firstLine="10"/>
            </w:pPr>
            <w:r w:rsidRPr="00E87922">
              <w:t>Комментарии</w:t>
            </w:r>
          </w:p>
        </w:tc>
      </w:tr>
      <w:tr w:rsidR="00641E9C" w:rsidRPr="00E87922" w:rsidTr="00310BBE">
        <w:tc>
          <w:tcPr>
            <w:tcW w:w="0" w:type="auto"/>
            <w:shd w:val="clear" w:color="auto" w:fill="auto"/>
          </w:tcPr>
          <w:p w:rsidR="00641E9C" w:rsidRPr="00E87922" w:rsidRDefault="00641E9C" w:rsidP="00310BBE">
            <w:pPr>
              <w:snapToGrid w:val="0"/>
              <w:spacing w:line="360" w:lineRule="auto"/>
              <w:ind w:firstLine="10"/>
            </w:pPr>
            <w:r w:rsidRPr="00E87922">
              <w:t xml:space="preserve">Осознанность </w:t>
            </w:r>
          </w:p>
        </w:tc>
        <w:tc>
          <w:tcPr>
            <w:tcW w:w="0" w:type="auto"/>
            <w:shd w:val="clear" w:color="auto" w:fill="auto"/>
          </w:tcPr>
          <w:p w:rsidR="00641E9C" w:rsidRPr="00E87922" w:rsidRDefault="00641E9C" w:rsidP="00310BBE">
            <w:pPr>
              <w:snapToGrid w:val="0"/>
              <w:spacing w:line="360" w:lineRule="auto"/>
              <w:ind w:firstLine="10"/>
            </w:pPr>
            <w:r w:rsidRPr="00E87922">
              <w:t>- осознание причинно-следственных связей в развитии сюжета;</w:t>
            </w:r>
          </w:p>
          <w:p w:rsidR="00641E9C" w:rsidRPr="00E87922" w:rsidRDefault="00641E9C" w:rsidP="00310BBE">
            <w:pPr>
              <w:spacing w:line="360" w:lineRule="auto"/>
              <w:ind w:firstLine="10"/>
            </w:pPr>
            <w:r w:rsidRPr="00E87922">
              <w:t>- понимание роли каждого персонажа в развивающихся событиях;</w:t>
            </w:r>
          </w:p>
          <w:p w:rsidR="00641E9C" w:rsidRPr="00E87922" w:rsidRDefault="00641E9C" w:rsidP="00310BBE">
            <w:pPr>
              <w:spacing w:line="360" w:lineRule="auto"/>
              <w:ind w:firstLine="10"/>
            </w:pPr>
            <w:r w:rsidRPr="00E87922">
              <w:t>Общие вопросы: что происходит? почему это происходит? кто хотел, чтобы это произошло? зачем было это ему нужно?</w:t>
            </w:r>
          </w:p>
        </w:tc>
        <w:tc>
          <w:tcPr>
            <w:tcW w:w="0" w:type="auto"/>
            <w:shd w:val="clear" w:color="auto" w:fill="auto"/>
          </w:tcPr>
          <w:p w:rsidR="00641E9C" w:rsidRPr="00E87922" w:rsidRDefault="00641E9C" w:rsidP="00310BBE">
            <w:pPr>
              <w:snapToGrid w:val="0"/>
              <w:spacing w:line="360" w:lineRule="auto"/>
              <w:ind w:firstLine="10"/>
            </w:pPr>
            <w:r w:rsidRPr="00E87922">
              <w:t>Задача – доказать воспитанникам и клиентам, что одно событие плавно вытекает из другого, даже не смотря на то, что на первый взгляд это не возможно. Важно понять место, закономерность появления и назначения каждого персонажа сказки.</w:t>
            </w:r>
          </w:p>
        </w:tc>
      </w:tr>
      <w:tr w:rsidR="00641E9C" w:rsidRPr="00E87922" w:rsidTr="00310BBE">
        <w:tc>
          <w:tcPr>
            <w:tcW w:w="0" w:type="auto"/>
            <w:shd w:val="clear" w:color="auto" w:fill="auto"/>
          </w:tcPr>
          <w:p w:rsidR="00641E9C" w:rsidRPr="00E87922" w:rsidRDefault="00641E9C" w:rsidP="00310BBE">
            <w:pPr>
              <w:snapToGrid w:val="0"/>
              <w:spacing w:line="360" w:lineRule="auto"/>
              <w:ind w:firstLine="10"/>
            </w:pPr>
            <w:r w:rsidRPr="00E87922">
              <w:t xml:space="preserve">Множественность </w:t>
            </w:r>
          </w:p>
        </w:tc>
        <w:tc>
          <w:tcPr>
            <w:tcW w:w="0" w:type="auto"/>
            <w:shd w:val="clear" w:color="auto" w:fill="auto"/>
          </w:tcPr>
          <w:p w:rsidR="00641E9C" w:rsidRPr="00E87922" w:rsidRDefault="00641E9C" w:rsidP="00310BBE">
            <w:pPr>
              <w:snapToGrid w:val="0"/>
              <w:spacing w:line="360" w:lineRule="auto"/>
              <w:ind w:firstLine="10"/>
            </w:pPr>
            <w:r w:rsidRPr="00E87922">
              <w:t>Понимание того, что одно и то же событие, ситуация могут иметь несколько значений и смыслов</w:t>
            </w:r>
          </w:p>
        </w:tc>
        <w:tc>
          <w:tcPr>
            <w:tcW w:w="0" w:type="auto"/>
            <w:shd w:val="clear" w:color="auto" w:fill="auto"/>
          </w:tcPr>
          <w:p w:rsidR="00641E9C" w:rsidRPr="00E87922" w:rsidRDefault="00641E9C" w:rsidP="00310BBE">
            <w:pPr>
              <w:snapToGrid w:val="0"/>
              <w:spacing w:line="360" w:lineRule="auto"/>
              <w:ind w:firstLine="10"/>
            </w:pPr>
            <w:r w:rsidRPr="00E87922">
              <w:t>Задача – показать одну и ту же сказочную ситуацию с нескольких сторон. С одной стороны, это так, с другой – иначе.</w:t>
            </w:r>
          </w:p>
        </w:tc>
      </w:tr>
      <w:tr w:rsidR="00641E9C" w:rsidRPr="00E87922" w:rsidTr="00310BBE">
        <w:tc>
          <w:tcPr>
            <w:tcW w:w="0" w:type="auto"/>
            <w:shd w:val="clear" w:color="auto" w:fill="auto"/>
          </w:tcPr>
          <w:p w:rsidR="00641E9C" w:rsidRPr="00E87922" w:rsidRDefault="00641E9C" w:rsidP="00310BBE">
            <w:pPr>
              <w:snapToGrid w:val="0"/>
              <w:spacing w:line="360" w:lineRule="auto"/>
              <w:ind w:firstLine="10"/>
            </w:pPr>
            <w:r w:rsidRPr="00E87922">
              <w:t>Связь с реальностью</w:t>
            </w:r>
          </w:p>
        </w:tc>
        <w:tc>
          <w:tcPr>
            <w:tcW w:w="0" w:type="auto"/>
            <w:shd w:val="clear" w:color="auto" w:fill="auto"/>
          </w:tcPr>
          <w:p w:rsidR="00641E9C" w:rsidRPr="00E87922" w:rsidRDefault="00641E9C" w:rsidP="00310BBE">
            <w:pPr>
              <w:snapToGrid w:val="0"/>
              <w:spacing w:line="360" w:lineRule="auto"/>
              <w:ind w:firstLine="10"/>
            </w:pPr>
            <w:r w:rsidRPr="00E87922">
              <w:t>Осознание того, что каждая сказочная ситуация разворачивает перед ними некий жизненный урок.</w:t>
            </w:r>
          </w:p>
        </w:tc>
        <w:tc>
          <w:tcPr>
            <w:tcW w:w="0" w:type="auto"/>
            <w:shd w:val="clear" w:color="auto" w:fill="auto"/>
          </w:tcPr>
          <w:p w:rsidR="00641E9C" w:rsidRPr="00E87922" w:rsidRDefault="00641E9C" w:rsidP="00310BBE">
            <w:pPr>
              <w:snapToGrid w:val="0"/>
              <w:spacing w:line="360" w:lineRule="auto"/>
              <w:ind w:firstLine="10"/>
            </w:pPr>
            <w:r w:rsidRPr="00E87922">
              <w:t>Задача – кропотливо и терпеливо прорабатывать сказочные ситуации с позиции того, как сказочный урок будет использован в реальной жизни, в каких конкретных ситуациях.</w:t>
            </w:r>
          </w:p>
        </w:tc>
      </w:tr>
    </w:tbl>
    <w:p w:rsidR="009513CD" w:rsidRPr="00E87922" w:rsidRDefault="009513CD" w:rsidP="00435154">
      <w:pPr>
        <w:spacing w:line="360" w:lineRule="auto"/>
        <w:ind w:firstLine="720"/>
        <w:jc w:val="both"/>
        <w:rPr>
          <w:sz w:val="28"/>
          <w:szCs w:val="24"/>
        </w:rPr>
      </w:pPr>
    </w:p>
    <w:p w:rsidR="00641E9C" w:rsidRPr="00E87922" w:rsidRDefault="00026D1F" w:rsidP="00435154">
      <w:pPr>
        <w:spacing w:line="360" w:lineRule="auto"/>
        <w:ind w:firstLine="720"/>
        <w:jc w:val="both"/>
        <w:rPr>
          <w:sz w:val="28"/>
        </w:rPr>
      </w:pPr>
      <w:r w:rsidRPr="00E87922">
        <w:rPr>
          <w:sz w:val="28"/>
          <w:szCs w:val="24"/>
        </w:rPr>
        <w:t>Таблица 2</w:t>
      </w:r>
      <w:r w:rsidR="009513CD" w:rsidRPr="00E87922">
        <w:rPr>
          <w:sz w:val="28"/>
        </w:rPr>
        <w:t xml:space="preserve"> </w:t>
      </w:r>
      <w:r w:rsidR="00641E9C" w:rsidRPr="00E87922">
        <w:rPr>
          <w:sz w:val="28"/>
        </w:rPr>
        <w:t>Схема размышления над сказками и их обсуждение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47"/>
        <w:gridCol w:w="2130"/>
        <w:gridCol w:w="2702"/>
        <w:gridCol w:w="2592"/>
      </w:tblGrid>
      <w:tr w:rsidR="00641E9C" w:rsidRPr="00E87922" w:rsidTr="00310BBE">
        <w:tc>
          <w:tcPr>
            <w:tcW w:w="0" w:type="auto"/>
            <w:shd w:val="clear" w:color="auto" w:fill="auto"/>
          </w:tcPr>
          <w:p w:rsidR="00641E9C" w:rsidRPr="00E87922" w:rsidRDefault="00641E9C" w:rsidP="00310BBE">
            <w:pPr>
              <w:snapToGrid w:val="0"/>
              <w:spacing w:line="360" w:lineRule="auto"/>
            </w:pPr>
            <w:r w:rsidRPr="00E87922">
              <w:t xml:space="preserve">Акцент </w:t>
            </w:r>
          </w:p>
        </w:tc>
        <w:tc>
          <w:tcPr>
            <w:tcW w:w="0" w:type="auto"/>
            <w:shd w:val="clear" w:color="auto" w:fill="auto"/>
          </w:tcPr>
          <w:p w:rsidR="00641E9C" w:rsidRPr="00E87922" w:rsidRDefault="00641E9C" w:rsidP="00310BBE">
            <w:pPr>
              <w:snapToGrid w:val="0"/>
              <w:spacing w:line="360" w:lineRule="auto"/>
            </w:pPr>
            <w:r w:rsidRPr="00E87922">
              <w:t>Направление размышления</w:t>
            </w:r>
          </w:p>
        </w:tc>
        <w:tc>
          <w:tcPr>
            <w:tcW w:w="0" w:type="auto"/>
            <w:shd w:val="clear" w:color="auto" w:fill="auto"/>
          </w:tcPr>
          <w:p w:rsidR="00641E9C" w:rsidRPr="00E87922" w:rsidRDefault="00641E9C" w:rsidP="00310BBE">
            <w:pPr>
              <w:snapToGrid w:val="0"/>
              <w:spacing w:line="360" w:lineRule="auto"/>
            </w:pPr>
            <w:r w:rsidRPr="00E87922">
              <w:t xml:space="preserve">Вопросы </w:t>
            </w:r>
          </w:p>
        </w:tc>
        <w:tc>
          <w:tcPr>
            <w:tcW w:w="0" w:type="auto"/>
            <w:shd w:val="clear" w:color="auto" w:fill="auto"/>
          </w:tcPr>
          <w:p w:rsidR="00641E9C" w:rsidRPr="00E87922" w:rsidRDefault="00641E9C" w:rsidP="00310BBE">
            <w:pPr>
              <w:snapToGrid w:val="0"/>
              <w:spacing w:line="360" w:lineRule="auto"/>
            </w:pPr>
            <w:r w:rsidRPr="00E87922">
              <w:t xml:space="preserve">Комментарий </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Основная тема</w:t>
            </w:r>
          </w:p>
        </w:tc>
        <w:tc>
          <w:tcPr>
            <w:tcW w:w="0" w:type="auto"/>
            <w:shd w:val="clear" w:color="auto" w:fill="auto"/>
          </w:tcPr>
          <w:p w:rsidR="00641E9C" w:rsidRPr="00E87922" w:rsidRDefault="00641E9C" w:rsidP="00310BBE">
            <w:pPr>
              <w:snapToGrid w:val="0"/>
              <w:spacing w:line="360" w:lineRule="auto"/>
            </w:pPr>
            <w:r w:rsidRPr="00E87922">
              <w:t>Важно понять основные идеи сказки, то есть, что с помощью ее нам хотели передать наши предки, какой опыт, о чем предупредить, чем подбодрить и пр.</w:t>
            </w:r>
          </w:p>
        </w:tc>
        <w:tc>
          <w:tcPr>
            <w:tcW w:w="0" w:type="auto"/>
            <w:shd w:val="clear" w:color="auto" w:fill="auto"/>
          </w:tcPr>
          <w:p w:rsidR="00641E9C" w:rsidRPr="00E87922" w:rsidRDefault="00641E9C" w:rsidP="00310BBE">
            <w:pPr>
              <w:snapToGrid w:val="0"/>
              <w:spacing w:line="360" w:lineRule="auto"/>
            </w:pPr>
            <w:r w:rsidRPr="00E87922">
              <w:t>О чем эта сказка? Чему она нас учит? В каких ситуациях нашей жизни нам пригодится то, что мы узнали из сказки? Как конкретно мы это знание будем использовать в своей жизни?</w:t>
            </w:r>
          </w:p>
        </w:tc>
        <w:tc>
          <w:tcPr>
            <w:tcW w:w="0" w:type="auto"/>
            <w:shd w:val="clear" w:color="auto" w:fill="auto"/>
          </w:tcPr>
          <w:p w:rsidR="00641E9C" w:rsidRPr="00E87922" w:rsidRDefault="00641E9C" w:rsidP="00310BBE">
            <w:pPr>
              <w:snapToGrid w:val="0"/>
              <w:spacing w:line="360" w:lineRule="auto"/>
            </w:pPr>
            <w:r w:rsidRPr="00E87922">
              <w:t>Через основную тему нам передаются общие нравственные ценности, стили поведения и взаимодействия с окружающими, общие ответы на общие вопросы.</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Линия героев сказки. Мотивы поступков.</w:t>
            </w:r>
          </w:p>
        </w:tc>
        <w:tc>
          <w:tcPr>
            <w:tcW w:w="0" w:type="auto"/>
            <w:shd w:val="clear" w:color="auto" w:fill="auto"/>
          </w:tcPr>
          <w:p w:rsidR="00641E9C" w:rsidRPr="00E87922" w:rsidRDefault="00641E9C" w:rsidP="00310BBE">
            <w:pPr>
              <w:snapToGrid w:val="0"/>
              <w:spacing w:line="360" w:lineRule="auto"/>
            </w:pPr>
            <w:r w:rsidRPr="00E87922">
              <w:t>Важно понять видимую и скрытую мотивацию героев сказки.</w:t>
            </w:r>
          </w:p>
        </w:tc>
        <w:tc>
          <w:tcPr>
            <w:tcW w:w="0" w:type="auto"/>
            <w:shd w:val="clear" w:color="auto" w:fill="auto"/>
          </w:tcPr>
          <w:p w:rsidR="00641E9C" w:rsidRPr="00E87922" w:rsidRDefault="00641E9C" w:rsidP="00310BBE">
            <w:pPr>
              <w:snapToGrid w:val="0"/>
              <w:spacing w:line="360" w:lineRule="auto"/>
            </w:pPr>
            <w:r w:rsidRPr="00E87922">
              <w:t>Почему герои совершают тот или иной поступок? Зачем ему это нужно? Чего хотел на самом деле? Зачем один герой нужен был другому?</w:t>
            </w:r>
          </w:p>
        </w:tc>
        <w:tc>
          <w:tcPr>
            <w:tcW w:w="0" w:type="auto"/>
            <w:shd w:val="clear" w:color="auto" w:fill="auto"/>
          </w:tcPr>
          <w:p w:rsidR="00641E9C" w:rsidRPr="00E87922" w:rsidRDefault="00641E9C" w:rsidP="00310BBE">
            <w:pPr>
              <w:snapToGrid w:val="0"/>
              <w:spacing w:line="360" w:lineRule="auto"/>
            </w:pPr>
            <w:r w:rsidRPr="00E87922">
              <w:t>Можно размышлять и проводить обсуждение отдельно для каждого героя, или во взаимосвязи героев друг с другом.</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Линия героев сказки. Способы преодоления трудностей.</w:t>
            </w:r>
          </w:p>
        </w:tc>
        <w:tc>
          <w:tcPr>
            <w:tcW w:w="0" w:type="auto"/>
            <w:shd w:val="clear" w:color="auto" w:fill="auto"/>
          </w:tcPr>
          <w:p w:rsidR="00641E9C" w:rsidRPr="00E87922" w:rsidRDefault="00641E9C" w:rsidP="00310BBE">
            <w:pPr>
              <w:snapToGrid w:val="0"/>
              <w:spacing w:line="360" w:lineRule="auto"/>
            </w:pPr>
            <w:r w:rsidRPr="00E87922">
              <w:t>Важно составить список способов преодоления трудностей героями сказки.</w:t>
            </w:r>
          </w:p>
        </w:tc>
        <w:tc>
          <w:tcPr>
            <w:tcW w:w="0" w:type="auto"/>
            <w:shd w:val="clear" w:color="auto" w:fill="auto"/>
          </w:tcPr>
          <w:p w:rsidR="00641E9C" w:rsidRPr="00E87922" w:rsidRDefault="00641E9C" w:rsidP="00310BBE">
            <w:pPr>
              <w:snapToGrid w:val="0"/>
              <w:spacing w:line="360" w:lineRule="auto"/>
            </w:pPr>
            <w:r w:rsidRPr="00E87922">
              <w:t>Как герой решает проблему? Какой способ решения и поведения он выбирает? Активный и пассивный? Все решает и преодолевает сам, или старается передать ответственность другому? В каких ситуациях нашей жизни эффективен каждый способ решения проблем преодоления трудностей?</w:t>
            </w:r>
          </w:p>
        </w:tc>
        <w:tc>
          <w:tcPr>
            <w:tcW w:w="0" w:type="auto"/>
            <w:shd w:val="clear" w:color="auto" w:fill="auto"/>
          </w:tcPr>
          <w:p w:rsidR="00641E9C" w:rsidRPr="00E87922" w:rsidRDefault="00641E9C" w:rsidP="00310BBE">
            <w:pPr>
              <w:snapToGrid w:val="0"/>
              <w:spacing w:line="360" w:lineRule="auto"/>
            </w:pPr>
            <w:r w:rsidRPr="00E87922">
              <w:t>Имея набор способов решения проблем: прямое нападение на врага, хитрость, использование волшебных предметов, групповое решение проблем и др., важно оценить в каких ситуациях реальной жизни мы можем использовать тот или иной способ разрешения трудностей.</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Линия героев сказки. Отношение к окружающему миру и самому себе.</w:t>
            </w:r>
          </w:p>
        </w:tc>
        <w:tc>
          <w:tcPr>
            <w:tcW w:w="0" w:type="auto"/>
            <w:shd w:val="clear" w:color="auto" w:fill="auto"/>
          </w:tcPr>
          <w:p w:rsidR="00641E9C" w:rsidRPr="00E87922" w:rsidRDefault="00641E9C" w:rsidP="00310BBE">
            <w:pPr>
              <w:snapToGrid w:val="0"/>
              <w:spacing w:line="360" w:lineRule="auto"/>
            </w:pPr>
            <w:r w:rsidRPr="00E87922">
              <w:t xml:space="preserve">Важно понять общую направленность героя: он созидатель или разрушитель по отношению к окружающему миру, к другим героям. </w:t>
            </w:r>
          </w:p>
        </w:tc>
        <w:tc>
          <w:tcPr>
            <w:tcW w:w="0" w:type="auto"/>
            <w:shd w:val="clear" w:color="auto" w:fill="auto"/>
          </w:tcPr>
          <w:p w:rsidR="00641E9C" w:rsidRPr="00E87922" w:rsidRDefault="00641E9C" w:rsidP="00310BBE">
            <w:pPr>
              <w:snapToGrid w:val="0"/>
              <w:spacing w:line="360" w:lineRule="auto"/>
            </w:pPr>
            <w:r w:rsidRPr="00E87922">
              <w:t>Что приносят поступки героя окружающим, радость, горе, признание? В каких ситуациях он созидатель, в каких разрушитель? Как в реальной жизни человека распределяются эти тенденции? Как в жизни каждого из нас распределяются эти тенденции?</w:t>
            </w:r>
          </w:p>
        </w:tc>
        <w:tc>
          <w:tcPr>
            <w:tcW w:w="0" w:type="auto"/>
            <w:shd w:val="clear" w:color="auto" w:fill="auto"/>
          </w:tcPr>
          <w:p w:rsidR="00641E9C" w:rsidRPr="00E87922" w:rsidRDefault="00641E9C" w:rsidP="00310BBE">
            <w:pPr>
              <w:snapToGrid w:val="0"/>
              <w:spacing w:line="360" w:lineRule="auto"/>
            </w:pPr>
            <w:r w:rsidRPr="00E87922">
              <w:t>Важно при обсуждении развивать гибкий подход к созидательным тенденциям. Проявление базовой тенденции во многом зависит от конкретной ситуации жизни.</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Актуализированные чувства.</w:t>
            </w:r>
          </w:p>
        </w:tc>
        <w:tc>
          <w:tcPr>
            <w:tcW w:w="0" w:type="auto"/>
            <w:shd w:val="clear" w:color="auto" w:fill="auto"/>
          </w:tcPr>
          <w:p w:rsidR="00641E9C" w:rsidRPr="00E87922" w:rsidRDefault="00641E9C" w:rsidP="00310BBE">
            <w:pPr>
              <w:snapToGrid w:val="0"/>
              <w:spacing w:line="360" w:lineRule="auto"/>
            </w:pPr>
            <w:r w:rsidRPr="00E87922">
              <w:t xml:space="preserve">Важно осознать, какую эмоциональную реакцию вызывает у героя определенная ситуация и почему. </w:t>
            </w:r>
          </w:p>
        </w:tc>
        <w:tc>
          <w:tcPr>
            <w:tcW w:w="0" w:type="auto"/>
            <w:shd w:val="clear" w:color="auto" w:fill="auto"/>
          </w:tcPr>
          <w:p w:rsidR="00641E9C" w:rsidRPr="00E87922" w:rsidRDefault="00641E9C" w:rsidP="00310BBE">
            <w:pPr>
              <w:snapToGrid w:val="0"/>
              <w:spacing w:line="360" w:lineRule="auto"/>
            </w:pPr>
            <w:r w:rsidRPr="00E87922">
              <w:t xml:space="preserve">Какие чувства вызывает эта сказка? Какие эпизоды вызывали радостные чувства? Какие грустные? Какие ситуации вызывали страх? раздражение? Почему герой реагирует именно так? </w:t>
            </w:r>
          </w:p>
        </w:tc>
        <w:tc>
          <w:tcPr>
            <w:tcW w:w="0" w:type="auto"/>
            <w:shd w:val="clear" w:color="auto" w:fill="auto"/>
          </w:tcPr>
          <w:p w:rsidR="00641E9C" w:rsidRPr="00E87922" w:rsidRDefault="00641E9C" w:rsidP="00310BBE">
            <w:pPr>
              <w:snapToGrid w:val="0"/>
              <w:spacing w:line="360" w:lineRule="auto"/>
            </w:pPr>
            <w:r w:rsidRPr="00E87922">
              <w:t>Размышляя над сказкой с позиции чувств, которые она вызывает, можно делать акцент на источники чувств внутри нас.</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Образы и символы в сказках.</w:t>
            </w:r>
          </w:p>
        </w:tc>
        <w:tc>
          <w:tcPr>
            <w:tcW w:w="0" w:type="auto"/>
            <w:shd w:val="clear" w:color="auto" w:fill="auto"/>
          </w:tcPr>
          <w:p w:rsidR="00641E9C" w:rsidRPr="00E87922" w:rsidRDefault="00641E9C" w:rsidP="00310BBE">
            <w:pPr>
              <w:snapToGrid w:val="0"/>
              <w:spacing w:line="360" w:lineRule="auto"/>
            </w:pPr>
            <w:r w:rsidRPr="00E87922">
              <w:t>Важно осознать, какие тенденции, уроки, способы поведения несет в себе каждый герой сказки.</w:t>
            </w:r>
          </w:p>
        </w:tc>
        <w:tc>
          <w:tcPr>
            <w:tcW w:w="0" w:type="auto"/>
            <w:shd w:val="clear" w:color="auto" w:fill="auto"/>
          </w:tcPr>
          <w:p w:rsidR="00641E9C" w:rsidRPr="00E87922" w:rsidRDefault="00641E9C" w:rsidP="00310BBE">
            <w:pPr>
              <w:snapToGrid w:val="0"/>
              <w:spacing w:line="360" w:lineRule="auto"/>
            </w:pPr>
            <w:r w:rsidRPr="00E87922">
              <w:t>Кто такой Иван царевич, Колобок, Курочка – Ряба?</w:t>
            </w:r>
          </w:p>
        </w:tc>
        <w:tc>
          <w:tcPr>
            <w:tcW w:w="0" w:type="auto"/>
            <w:shd w:val="clear" w:color="auto" w:fill="auto"/>
          </w:tcPr>
          <w:p w:rsidR="00641E9C" w:rsidRPr="00E87922" w:rsidRDefault="00641E9C" w:rsidP="00310BBE">
            <w:pPr>
              <w:snapToGrid w:val="0"/>
              <w:spacing w:line="360" w:lineRule="auto"/>
            </w:pPr>
            <w:r w:rsidRPr="00E87922">
              <w:t>Можно привлекать не только собственные рассуждения на тему «Что есть этот образ», но и словари образов, особенно юнгианские.</w:t>
            </w:r>
          </w:p>
        </w:tc>
      </w:tr>
    </w:tbl>
    <w:p w:rsidR="009513CD" w:rsidRPr="00E87922" w:rsidRDefault="009513CD" w:rsidP="00435154">
      <w:pPr>
        <w:spacing w:line="360" w:lineRule="auto"/>
        <w:ind w:firstLine="720"/>
        <w:jc w:val="both"/>
        <w:rPr>
          <w:sz w:val="28"/>
        </w:rPr>
      </w:pPr>
    </w:p>
    <w:p w:rsidR="00641E9C" w:rsidRPr="00E87922" w:rsidRDefault="00641E9C" w:rsidP="00435154">
      <w:pPr>
        <w:spacing w:line="360" w:lineRule="auto"/>
        <w:ind w:firstLine="720"/>
        <w:jc w:val="both"/>
        <w:rPr>
          <w:sz w:val="28"/>
        </w:rPr>
      </w:pPr>
      <w:r w:rsidRPr="00E87922">
        <w:rPr>
          <w:sz w:val="28"/>
        </w:rPr>
        <w:t>Важно, чтобы у наших клиентов в процессе занятий образовался широкий набор способов разрешения трудных ситуаций, и понимание механизмов их воплощения в жизни. Каждая новая сказка будет обогащать этот список</w:t>
      </w:r>
      <w:r w:rsidR="00026D1F" w:rsidRPr="00E87922">
        <w:rPr>
          <w:sz w:val="28"/>
        </w:rPr>
        <w:t xml:space="preserve"> [6, 5-21]</w:t>
      </w:r>
      <w:r w:rsidRPr="00E87922">
        <w:rPr>
          <w:sz w:val="28"/>
        </w:rPr>
        <w:t>.</w:t>
      </w:r>
    </w:p>
    <w:p w:rsidR="009513CD" w:rsidRPr="00E87922" w:rsidRDefault="009513CD" w:rsidP="00435154">
      <w:pPr>
        <w:spacing w:line="360" w:lineRule="auto"/>
        <w:ind w:firstLine="720"/>
        <w:jc w:val="both"/>
        <w:rPr>
          <w:sz w:val="28"/>
          <w:szCs w:val="24"/>
        </w:rPr>
      </w:pPr>
    </w:p>
    <w:p w:rsidR="00641E9C" w:rsidRPr="00E87922" w:rsidRDefault="00BB5B3E" w:rsidP="00435154">
      <w:pPr>
        <w:spacing w:line="360" w:lineRule="auto"/>
        <w:ind w:firstLine="720"/>
        <w:jc w:val="both"/>
        <w:rPr>
          <w:sz w:val="28"/>
        </w:rPr>
      </w:pPr>
      <w:r>
        <w:rPr>
          <w:sz w:val="28"/>
          <w:szCs w:val="24"/>
        </w:rPr>
        <w:br w:type="page"/>
      </w:r>
      <w:r w:rsidR="00026D1F" w:rsidRPr="00E87922">
        <w:rPr>
          <w:sz w:val="28"/>
          <w:szCs w:val="24"/>
        </w:rPr>
        <w:t>Таблица 3</w:t>
      </w:r>
      <w:r w:rsidR="009513CD" w:rsidRPr="00E87922">
        <w:rPr>
          <w:sz w:val="28"/>
        </w:rPr>
        <w:t xml:space="preserve"> </w:t>
      </w:r>
      <w:r w:rsidR="00641E9C" w:rsidRPr="00E87922">
        <w:rPr>
          <w:sz w:val="28"/>
        </w:rPr>
        <w:t>Структура коррекционно – развивающего занятия по сказкотерапии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699"/>
        <w:gridCol w:w="2768"/>
        <w:gridCol w:w="5104"/>
      </w:tblGrid>
      <w:tr w:rsidR="00641E9C" w:rsidRPr="00E87922" w:rsidTr="00310BBE">
        <w:tc>
          <w:tcPr>
            <w:tcW w:w="0" w:type="auto"/>
            <w:shd w:val="clear" w:color="auto" w:fill="auto"/>
          </w:tcPr>
          <w:p w:rsidR="00641E9C" w:rsidRPr="00E87922" w:rsidRDefault="00641E9C" w:rsidP="00310BBE">
            <w:pPr>
              <w:snapToGrid w:val="0"/>
              <w:spacing w:line="360" w:lineRule="auto"/>
            </w:pPr>
            <w:r w:rsidRPr="00E87922">
              <w:t xml:space="preserve">Этап </w:t>
            </w:r>
          </w:p>
        </w:tc>
        <w:tc>
          <w:tcPr>
            <w:tcW w:w="0" w:type="auto"/>
            <w:shd w:val="clear" w:color="auto" w:fill="auto"/>
          </w:tcPr>
          <w:p w:rsidR="00641E9C" w:rsidRPr="00E87922" w:rsidRDefault="00641E9C" w:rsidP="00310BBE">
            <w:pPr>
              <w:snapToGrid w:val="0"/>
              <w:spacing w:line="360" w:lineRule="auto"/>
            </w:pPr>
            <w:r w:rsidRPr="00E87922">
              <w:t xml:space="preserve">Назначение </w:t>
            </w:r>
          </w:p>
        </w:tc>
        <w:tc>
          <w:tcPr>
            <w:tcW w:w="0" w:type="auto"/>
            <w:shd w:val="clear" w:color="auto" w:fill="auto"/>
          </w:tcPr>
          <w:p w:rsidR="00641E9C" w:rsidRPr="00E87922" w:rsidRDefault="00641E9C" w:rsidP="00310BBE">
            <w:pPr>
              <w:snapToGrid w:val="0"/>
              <w:spacing w:line="360" w:lineRule="auto"/>
            </w:pPr>
            <w:r w:rsidRPr="00E87922">
              <w:t>Содержание этапа</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Ритуал «входа» в сказку</w:t>
            </w:r>
          </w:p>
        </w:tc>
        <w:tc>
          <w:tcPr>
            <w:tcW w:w="0" w:type="auto"/>
            <w:shd w:val="clear" w:color="auto" w:fill="auto"/>
          </w:tcPr>
          <w:p w:rsidR="00641E9C" w:rsidRPr="00E87922" w:rsidRDefault="00641E9C" w:rsidP="00310BBE">
            <w:pPr>
              <w:snapToGrid w:val="0"/>
              <w:spacing w:line="360" w:lineRule="auto"/>
            </w:pPr>
            <w:r w:rsidRPr="00E87922">
              <w:t>Создать настрой на совместную работу. Войти в сказку.</w:t>
            </w:r>
          </w:p>
        </w:tc>
        <w:tc>
          <w:tcPr>
            <w:tcW w:w="0" w:type="auto"/>
            <w:shd w:val="clear" w:color="auto" w:fill="auto"/>
          </w:tcPr>
          <w:p w:rsidR="00641E9C" w:rsidRPr="00E87922" w:rsidRDefault="00641E9C" w:rsidP="00310BBE">
            <w:pPr>
              <w:snapToGrid w:val="0"/>
              <w:spacing w:line="360" w:lineRule="auto"/>
            </w:pPr>
            <w:r w:rsidRPr="00E87922">
              <w:t>Коллективное управление. Например, взявшись за руки в кругу, все смотрят на свечу; или передают друг другу мячик; или совершают иное «сплачивающее» действие.</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 xml:space="preserve">Повторение </w:t>
            </w:r>
          </w:p>
        </w:tc>
        <w:tc>
          <w:tcPr>
            <w:tcW w:w="0" w:type="auto"/>
            <w:shd w:val="clear" w:color="auto" w:fill="auto"/>
          </w:tcPr>
          <w:p w:rsidR="00641E9C" w:rsidRPr="00E87922" w:rsidRDefault="00641E9C" w:rsidP="00310BBE">
            <w:pPr>
              <w:snapToGrid w:val="0"/>
              <w:spacing w:line="360" w:lineRule="auto"/>
            </w:pPr>
            <w:r w:rsidRPr="00E87922">
              <w:t>Вспомнить то, что делали в прошлый раз и какие выводы для себя сделали, какой опыт приобрели, чему научились.</w:t>
            </w:r>
          </w:p>
        </w:tc>
        <w:tc>
          <w:tcPr>
            <w:tcW w:w="0" w:type="auto"/>
            <w:shd w:val="clear" w:color="auto" w:fill="auto"/>
          </w:tcPr>
          <w:p w:rsidR="00641E9C" w:rsidRPr="00E87922" w:rsidRDefault="00641E9C" w:rsidP="00310BBE">
            <w:pPr>
              <w:snapToGrid w:val="0"/>
              <w:spacing w:line="360" w:lineRule="auto"/>
            </w:pPr>
            <w:r w:rsidRPr="00E87922">
              <w:t>Ведущий задает детям вопросы о том, что было в прошлый раз; что они помнят; использовали ли они новый опыт в течение тех дней, пока не было занятий; как им помогло в жизни то, чему они научились в прошлый раз и пр.</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 xml:space="preserve">Расширение </w:t>
            </w:r>
          </w:p>
        </w:tc>
        <w:tc>
          <w:tcPr>
            <w:tcW w:w="0" w:type="auto"/>
            <w:shd w:val="clear" w:color="auto" w:fill="auto"/>
          </w:tcPr>
          <w:p w:rsidR="00641E9C" w:rsidRPr="00E87922" w:rsidRDefault="00641E9C" w:rsidP="00310BBE">
            <w:pPr>
              <w:snapToGrid w:val="0"/>
              <w:spacing w:line="360" w:lineRule="auto"/>
            </w:pPr>
            <w:r w:rsidRPr="00E87922">
              <w:t>Расширить представления ребенка о чем-либо.</w:t>
            </w:r>
          </w:p>
        </w:tc>
        <w:tc>
          <w:tcPr>
            <w:tcW w:w="0" w:type="auto"/>
            <w:shd w:val="clear" w:color="auto" w:fill="auto"/>
          </w:tcPr>
          <w:p w:rsidR="00641E9C" w:rsidRPr="00E87922" w:rsidRDefault="00641E9C" w:rsidP="00310BBE">
            <w:pPr>
              <w:snapToGrid w:val="0"/>
              <w:spacing w:line="360" w:lineRule="auto"/>
            </w:pPr>
            <w:r w:rsidRPr="00E87922">
              <w:t>Ведущий рассказывает или показывает детям новую сказку. Спрашивает, хотят ли они этому научиться, попробовать, помочь какому-либо существу из сказки и пр.</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 xml:space="preserve">Закрепление </w:t>
            </w:r>
          </w:p>
        </w:tc>
        <w:tc>
          <w:tcPr>
            <w:tcW w:w="0" w:type="auto"/>
            <w:shd w:val="clear" w:color="auto" w:fill="auto"/>
          </w:tcPr>
          <w:p w:rsidR="00641E9C" w:rsidRPr="00E87922" w:rsidRDefault="00641E9C" w:rsidP="00310BBE">
            <w:pPr>
              <w:snapToGrid w:val="0"/>
              <w:spacing w:line="360" w:lineRule="auto"/>
            </w:pPr>
            <w:r w:rsidRPr="00E87922">
              <w:t>Приобретение нового опыта, проявление новых качеств личности ребенка.</w:t>
            </w:r>
          </w:p>
        </w:tc>
        <w:tc>
          <w:tcPr>
            <w:tcW w:w="0" w:type="auto"/>
            <w:shd w:val="clear" w:color="auto" w:fill="auto"/>
          </w:tcPr>
          <w:p w:rsidR="00641E9C" w:rsidRPr="00E87922" w:rsidRDefault="00641E9C" w:rsidP="00310BBE">
            <w:pPr>
              <w:snapToGrid w:val="0"/>
              <w:spacing w:line="360" w:lineRule="auto"/>
            </w:pPr>
            <w:r w:rsidRPr="00E87922">
              <w:t>Ведущий проводит игры, позволяющие детям приобрести новый опыт; совершаются символические путешествия, превращения и пр.</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 xml:space="preserve">Интеграция </w:t>
            </w:r>
          </w:p>
        </w:tc>
        <w:tc>
          <w:tcPr>
            <w:tcW w:w="0" w:type="auto"/>
            <w:shd w:val="clear" w:color="auto" w:fill="auto"/>
          </w:tcPr>
          <w:p w:rsidR="00641E9C" w:rsidRPr="00E87922" w:rsidRDefault="00641E9C" w:rsidP="00310BBE">
            <w:pPr>
              <w:snapToGrid w:val="0"/>
              <w:spacing w:line="360" w:lineRule="auto"/>
            </w:pPr>
            <w:r w:rsidRPr="00E87922">
              <w:t>Связать новый опыт с реальной жизнью.</w:t>
            </w:r>
          </w:p>
        </w:tc>
        <w:tc>
          <w:tcPr>
            <w:tcW w:w="0" w:type="auto"/>
            <w:shd w:val="clear" w:color="auto" w:fill="auto"/>
          </w:tcPr>
          <w:p w:rsidR="00641E9C" w:rsidRPr="00E87922" w:rsidRDefault="00641E9C" w:rsidP="00310BBE">
            <w:pPr>
              <w:snapToGrid w:val="0"/>
              <w:spacing w:line="360" w:lineRule="auto"/>
            </w:pPr>
            <w:r w:rsidRPr="00E87922">
              <w:t>Ведущий обсуждает и анализирует с детьми, в каких ситуациях их жизни они могут использовать этот опыт, что приобрели сегодня.</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 xml:space="preserve">Резюмирование </w:t>
            </w:r>
          </w:p>
        </w:tc>
        <w:tc>
          <w:tcPr>
            <w:tcW w:w="0" w:type="auto"/>
            <w:shd w:val="clear" w:color="auto" w:fill="auto"/>
          </w:tcPr>
          <w:p w:rsidR="00641E9C" w:rsidRPr="00E87922" w:rsidRDefault="00641E9C" w:rsidP="00310BBE">
            <w:pPr>
              <w:snapToGrid w:val="0"/>
              <w:spacing w:line="360" w:lineRule="auto"/>
            </w:pPr>
            <w:r w:rsidRPr="00E87922">
              <w:t>Обобщать приобретенный опыт, связать его с уже имеющимся.</w:t>
            </w:r>
          </w:p>
        </w:tc>
        <w:tc>
          <w:tcPr>
            <w:tcW w:w="0" w:type="auto"/>
            <w:shd w:val="clear" w:color="auto" w:fill="auto"/>
          </w:tcPr>
          <w:p w:rsidR="00641E9C" w:rsidRPr="00E87922" w:rsidRDefault="00641E9C" w:rsidP="00310BBE">
            <w:pPr>
              <w:snapToGrid w:val="0"/>
              <w:spacing w:line="360" w:lineRule="auto"/>
            </w:pPr>
            <w:r w:rsidRPr="00E87922">
              <w:t>Ведущий проводит итоги занятия, четко проговаривает последовательность происходившего на занятии, отмечает отдельных детей за их заслуги, подчеркивает значимость приобретенного опыта, проговаривает конкретные ситуации реальной жизни, в которых дети могут использовать новый опыт.</w:t>
            </w:r>
          </w:p>
        </w:tc>
      </w:tr>
      <w:tr w:rsidR="00641E9C" w:rsidRPr="00E87922" w:rsidTr="00310BBE">
        <w:tc>
          <w:tcPr>
            <w:tcW w:w="0" w:type="auto"/>
            <w:shd w:val="clear" w:color="auto" w:fill="auto"/>
          </w:tcPr>
          <w:p w:rsidR="00641E9C" w:rsidRPr="00E87922" w:rsidRDefault="00641E9C" w:rsidP="00310BBE">
            <w:pPr>
              <w:snapToGrid w:val="0"/>
              <w:spacing w:line="360" w:lineRule="auto"/>
            </w:pPr>
            <w:r w:rsidRPr="00E87922">
              <w:t>Ритуал «выхода» из сказки.</w:t>
            </w:r>
          </w:p>
        </w:tc>
        <w:tc>
          <w:tcPr>
            <w:tcW w:w="0" w:type="auto"/>
            <w:shd w:val="clear" w:color="auto" w:fill="auto"/>
          </w:tcPr>
          <w:p w:rsidR="00641E9C" w:rsidRPr="00E87922" w:rsidRDefault="00641E9C" w:rsidP="00310BBE">
            <w:pPr>
              <w:snapToGrid w:val="0"/>
              <w:spacing w:line="360" w:lineRule="auto"/>
            </w:pPr>
            <w:r w:rsidRPr="00E87922">
              <w:t>Закрепить новый опыт, подготовить ребенка к взаимодействию в привычной социальной среде.</w:t>
            </w:r>
          </w:p>
        </w:tc>
        <w:tc>
          <w:tcPr>
            <w:tcW w:w="0" w:type="auto"/>
            <w:shd w:val="clear" w:color="auto" w:fill="auto"/>
          </w:tcPr>
          <w:p w:rsidR="00641E9C" w:rsidRPr="00E87922" w:rsidRDefault="00641E9C" w:rsidP="00310BBE">
            <w:pPr>
              <w:snapToGrid w:val="0"/>
              <w:spacing w:line="360" w:lineRule="auto"/>
            </w:pPr>
            <w:r w:rsidRPr="00E87922">
              <w:t>Повторение ритуала «входа» в занятие с дополнением. Ведущий говорит: «Мы берем с собой все важное, что было сегодня с нами, все, чему мы научились». Ребята протягивают руки в круг, совершают действие как будто что-то берут из круга.</w:t>
            </w:r>
          </w:p>
        </w:tc>
      </w:tr>
    </w:tbl>
    <w:p w:rsidR="00641E9C" w:rsidRPr="00F30F5C" w:rsidRDefault="00641E9C"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Эти рекомендации можно перенести на любую сказку, облегчая себе понимание смысла работы</w:t>
      </w:r>
      <w:r w:rsidR="00026D1F" w:rsidRPr="00F30F5C">
        <w:rPr>
          <w:sz w:val="28"/>
        </w:rPr>
        <w:t xml:space="preserve"> [5, 46-48]</w:t>
      </w:r>
      <w:r w:rsidRPr="00F30F5C">
        <w:rPr>
          <w:sz w:val="28"/>
        </w:rPr>
        <w:t>.</w:t>
      </w:r>
    </w:p>
    <w:p w:rsidR="00641E9C" w:rsidRPr="00F30F5C" w:rsidRDefault="00641E9C" w:rsidP="00435154">
      <w:pPr>
        <w:spacing w:line="360" w:lineRule="auto"/>
        <w:ind w:firstLine="720"/>
        <w:jc w:val="both"/>
        <w:rPr>
          <w:sz w:val="28"/>
        </w:rPr>
      </w:pPr>
      <w:r w:rsidRPr="00F30F5C">
        <w:rPr>
          <w:sz w:val="28"/>
        </w:rPr>
        <w:t>Коррекционная работа по устранению заикания с детьми осуществляется в четыре этапа:</w:t>
      </w:r>
    </w:p>
    <w:p w:rsidR="00641E9C" w:rsidRPr="00F30F5C" w:rsidRDefault="00641E9C" w:rsidP="00435154">
      <w:pPr>
        <w:spacing w:line="360" w:lineRule="auto"/>
        <w:ind w:firstLine="720"/>
        <w:jc w:val="both"/>
        <w:rPr>
          <w:sz w:val="28"/>
        </w:rPr>
      </w:pPr>
      <w:r w:rsidRPr="00F30F5C">
        <w:rPr>
          <w:sz w:val="28"/>
        </w:rPr>
        <w:t xml:space="preserve">- </w:t>
      </w:r>
      <w:r w:rsidRPr="00F30F5C">
        <w:rPr>
          <w:sz w:val="28"/>
          <w:lang w:val="en-US"/>
        </w:rPr>
        <w:t>I</w:t>
      </w:r>
      <w:r w:rsidRPr="00F30F5C">
        <w:rPr>
          <w:sz w:val="28"/>
        </w:rPr>
        <w:t xml:space="preserve"> этап – подготовительный, целью которого является обследование речи ребенка логопедом и воспитателем. На данном этапе определяются особенности общения заикающегося ребенка, круг «трудных» для него ситуаций, особенности внутреннего программирования высказывания, уровня сформированности коммуникативных способностей.</w:t>
      </w:r>
    </w:p>
    <w:p w:rsidR="00641E9C" w:rsidRPr="00F30F5C" w:rsidRDefault="00641E9C" w:rsidP="00435154">
      <w:pPr>
        <w:spacing w:line="360" w:lineRule="auto"/>
        <w:ind w:firstLine="720"/>
        <w:jc w:val="both"/>
        <w:rPr>
          <w:sz w:val="28"/>
        </w:rPr>
      </w:pPr>
      <w:r w:rsidRPr="00F30F5C">
        <w:rPr>
          <w:sz w:val="28"/>
        </w:rPr>
        <w:t xml:space="preserve">- </w:t>
      </w:r>
      <w:r w:rsidRPr="00F30F5C">
        <w:rPr>
          <w:sz w:val="28"/>
          <w:lang w:val="en-US"/>
        </w:rPr>
        <w:t>II</w:t>
      </w:r>
      <w:r w:rsidRPr="00F30F5C">
        <w:rPr>
          <w:sz w:val="28"/>
        </w:rPr>
        <w:t xml:space="preserve"> этап – начальный, цель которого – ознакомить детей со структурой ситуаций и правильной реализацией речевой программы в моделируемых ситуациях. Содержание этого этапа включает обучение детей сопряженной и отраженной формам речи.</w:t>
      </w:r>
    </w:p>
    <w:p w:rsidR="00641E9C" w:rsidRPr="00F30F5C" w:rsidRDefault="00641E9C" w:rsidP="00435154">
      <w:pPr>
        <w:spacing w:line="360" w:lineRule="auto"/>
        <w:ind w:firstLine="720"/>
        <w:jc w:val="both"/>
        <w:rPr>
          <w:sz w:val="28"/>
        </w:rPr>
      </w:pPr>
      <w:r w:rsidRPr="00F30F5C">
        <w:rPr>
          <w:sz w:val="28"/>
        </w:rPr>
        <w:t xml:space="preserve">- </w:t>
      </w:r>
      <w:r w:rsidRPr="00F30F5C">
        <w:rPr>
          <w:sz w:val="28"/>
          <w:lang w:val="en-US"/>
        </w:rPr>
        <w:t>III</w:t>
      </w:r>
      <w:r w:rsidRPr="00F30F5C">
        <w:rPr>
          <w:sz w:val="28"/>
        </w:rPr>
        <w:t xml:space="preserve"> этап – переходный, цель его – обучение правильному составлению и реализации внутренней речевой программы при переходе от моделируемых ситуаций к немодулируемым. На этом этапе формируется вопросно-ответная речь.</w:t>
      </w:r>
    </w:p>
    <w:p w:rsidR="00641E9C" w:rsidRPr="00F30F5C" w:rsidRDefault="00641E9C" w:rsidP="00435154">
      <w:pPr>
        <w:spacing w:line="360" w:lineRule="auto"/>
        <w:ind w:firstLine="720"/>
        <w:jc w:val="both"/>
        <w:rPr>
          <w:sz w:val="28"/>
        </w:rPr>
      </w:pPr>
      <w:r w:rsidRPr="00F30F5C">
        <w:rPr>
          <w:sz w:val="28"/>
        </w:rPr>
        <w:t xml:space="preserve">- </w:t>
      </w:r>
      <w:r w:rsidRPr="00F30F5C">
        <w:rPr>
          <w:sz w:val="28"/>
          <w:lang w:val="en-US"/>
        </w:rPr>
        <w:t>IV</w:t>
      </w:r>
      <w:r w:rsidRPr="00F30F5C">
        <w:rPr>
          <w:sz w:val="28"/>
        </w:rPr>
        <w:t xml:space="preserve"> этап – завершающий, цель которого состоит в закреплении правильного речевого и неречевого поведения в немодулируемых ситуациях. Основная задача этого этапа – овладение детьми формами речевого поведения в разных видах деятельности и в разных ситуациях</w:t>
      </w:r>
      <w:r w:rsidR="00026D1F" w:rsidRPr="00F30F5C">
        <w:rPr>
          <w:sz w:val="28"/>
        </w:rPr>
        <w:t xml:space="preserve"> [3, 36-82]</w:t>
      </w:r>
      <w:r w:rsidRPr="00F30F5C">
        <w:rPr>
          <w:sz w:val="28"/>
        </w:rPr>
        <w:t>.</w:t>
      </w:r>
    </w:p>
    <w:p w:rsidR="00641E9C" w:rsidRPr="00F30F5C" w:rsidRDefault="00641E9C" w:rsidP="00435154">
      <w:pPr>
        <w:spacing w:line="360" w:lineRule="auto"/>
        <w:ind w:firstLine="720"/>
        <w:jc w:val="both"/>
        <w:rPr>
          <w:sz w:val="28"/>
        </w:rPr>
      </w:pPr>
      <w:r w:rsidRPr="00F30F5C">
        <w:rPr>
          <w:sz w:val="28"/>
        </w:rPr>
        <w:t>Применение сказкотерапии в коррекционной работе начинается со второго этапа, когда педагог (психолог, логопед) через чтение сказки дает правильные формы речевого поведения, определяет правильную структуру программы построения речевого высказывания, знакомит со способами ее реализации. На данном этапе дети не принимают активное участие, а лишь повторяют за специалистом. На данном этапе применимы любые сказки, отражающие бытовые ситуации из жизни людей, в которых тем или иным образом возможны проявления дефекта (заикания).</w:t>
      </w:r>
    </w:p>
    <w:p w:rsidR="00641E9C" w:rsidRPr="00F30F5C" w:rsidRDefault="00641E9C" w:rsidP="00435154">
      <w:pPr>
        <w:spacing w:line="360" w:lineRule="auto"/>
        <w:ind w:firstLine="720"/>
        <w:jc w:val="both"/>
        <w:rPr>
          <w:sz w:val="28"/>
        </w:rPr>
      </w:pPr>
      <w:r w:rsidRPr="00F30F5C">
        <w:rPr>
          <w:sz w:val="28"/>
        </w:rPr>
        <w:t>Переходный этап предполагает самостоятельность детей в речевом общении в ситуациях, моделируемых на занятиях. Здесь возможны беседы по содержанию сказок, помощь персонажам, завершение сказок на свой лад. Для этого можно применять любые сказки, содержание которых тесно связано с личностными отношениями (отношение между людьми, отношение окружающих к заикающемуся ребенку, отношение ребенка к самому себе и своему дефекту).</w:t>
      </w:r>
    </w:p>
    <w:p w:rsidR="00641E9C" w:rsidRPr="00F30F5C" w:rsidRDefault="00641E9C" w:rsidP="00435154">
      <w:pPr>
        <w:spacing w:line="360" w:lineRule="auto"/>
        <w:ind w:firstLine="720"/>
        <w:jc w:val="both"/>
        <w:rPr>
          <w:sz w:val="28"/>
        </w:rPr>
      </w:pPr>
      <w:r w:rsidRPr="00F30F5C">
        <w:rPr>
          <w:sz w:val="28"/>
          <w:lang w:val="en-US"/>
        </w:rPr>
        <w:t>IV</w:t>
      </w:r>
      <w:r w:rsidRPr="00F30F5C">
        <w:rPr>
          <w:sz w:val="28"/>
        </w:rPr>
        <w:t xml:space="preserve"> этап предполагает перенос знаний детей в обычные жизненные условия, то есть закрепление навыков общения в повседневной жизни. Помимо основной коррекционной закрепительной работы возможно применение сочинения сказок, их обыгрывание</w:t>
      </w:r>
      <w:r w:rsidR="00026D1F" w:rsidRPr="00F30F5C">
        <w:rPr>
          <w:sz w:val="28"/>
        </w:rPr>
        <w:t xml:space="preserve"> [6, 65-67]</w:t>
      </w:r>
      <w:r w:rsidRPr="00F30F5C">
        <w:rPr>
          <w:sz w:val="28"/>
        </w:rPr>
        <w:t>.</w:t>
      </w:r>
    </w:p>
    <w:p w:rsidR="00641E9C" w:rsidRPr="00F30F5C" w:rsidRDefault="00641E9C" w:rsidP="00435154">
      <w:pPr>
        <w:spacing w:line="360" w:lineRule="auto"/>
        <w:ind w:firstLine="720"/>
        <w:jc w:val="both"/>
        <w:rPr>
          <w:sz w:val="28"/>
        </w:rPr>
      </w:pPr>
      <w:r w:rsidRPr="00F30F5C">
        <w:rPr>
          <w:sz w:val="28"/>
        </w:rPr>
        <w:t>Т.О. сказкотерапия, имея в основе своей доступный для детей сюжет, применима практически на всех этапах коррекционной работы с детьми, страдающими заиканием.</w:t>
      </w:r>
    </w:p>
    <w:p w:rsidR="00AB4F0D" w:rsidRPr="00F30F5C" w:rsidRDefault="00AB4F0D" w:rsidP="00435154">
      <w:pPr>
        <w:spacing w:line="360" w:lineRule="auto"/>
        <w:ind w:firstLine="720"/>
        <w:jc w:val="both"/>
        <w:rPr>
          <w:b/>
          <w:sz w:val="28"/>
          <w:szCs w:val="32"/>
        </w:rPr>
      </w:pPr>
    </w:p>
    <w:p w:rsidR="00641E9C" w:rsidRPr="00F30F5C" w:rsidRDefault="009513CD" w:rsidP="00435154">
      <w:pPr>
        <w:spacing w:line="360" w:lineRule="auto"/>
        <w:ind w:firstLine="720"/>
        <w:jc w:val="both"/>
        <w:rPr>
          <w:b/>
          <w:sz w:val="28"/>
          <w:szCs w:val="32"/>
        </w:rPr>
      </w:pPr>
      <w:r w:rsidRPr="00F30F5C">
        <w:rPr>
          <w:b/>
          <w:sz w:val="28"/>
          <w:szCs w:val="32"/>
        </w:rPr>
        <w:t xml:space="preserve">Вывод по главе </w:t>
      </w:r>
      <w:r w:rsidR="00AB4F0D" w:rsidRPr="00F30F5C">
        <w:rPr>
          <w:b/>
          <w:sz w:val="28"/>
          <w:szCs w:val="32"/>
        </w:rPr>
        <w:t>1</w:t>
      </w:r>
    </w:p>
    <w:p w:rsidR="009513CD" w:rsidRPr="00F30F5C" w:rsidRDefault="009513CD" w:rsidP="00435154">
      <w:pPr>
        <w:spacing w:line="360" w:lineRule="auto"/>
        <w:ind w:firstLine="720"/>
        <w:jc w:val="both"/>
        <w:rPr>
          <w:b/>
          <w:sz w:val="28"/>
          <w:szCs w:val="32"/>
        </w:rPr>
      </w:pPr>
    </w:p>
    <w:p w:rsidR="00026D1F" w:rsidRPr="00F30F5C" w:rsidRDefault="00026D1F" w:rsidP="00435154">
      <w:pPr>
        <w:spacing w:line="360" w:lineRule="auto"/>
        <w:ind w:firstLine="720"/>
        <w:jc w:val="both"/>
        <w:rPr>
          <w:sz w:val="28"/>
          <w:szCs w:val="28"/>
        </w:rPr>
      </w:pPr>
      <w:r w:rsidRPr="00F30F5C">
        <w:rPr>
          <w:sz w:val="28"/>
          <w:szCs w:val="28"/>
        </w:rPr>
        <w:t>Изучив научно-методическую литературу по проблеме заикания</w:t>
      </w:r>
      <w:r w:rsidR="00AB4F0D" w:rsidRPr="00F30F5C">
        <w:rPr>
          <w:sz w:val="28"/>
          <w:szCs w:val="28"/>
        </w:rPr>
        <w:t>,</w:t>
      </w:r>
      <w:r w:rsidRPr="00F30F5C">
        <w:rPr>
          <w:sz w:val="28"/>
          <w:szCs w:val="28"/>
        </w:rPr>
        <w:t xml:space="preserve"> мы пришли к выводу,</w:t>
      </w:r>
      <w:r w:rsidR="00AB4F0D" w:rsidRPr="00F30F5C">
        <w:rPr>
          <w:sz w:val="28"/>
          <w:szCs w:val="28"/>
        </w:rPr>
        <w:t xml:space="preserve"> что заикание является не тольк</w:t>
      </w:r>
      <w:r w:rsidRPr="00F30F5C">
        <w:rPr>
          <w:sz w:val="28"/>
          <w:szCs w:val="28"/>
        </w:rPr>
        <w:t>о речевым дефектом, но и нарушением личностного развития. Это связано с тем, что в результате заикания поставленная реч</w:t>
      </w:r>
      <w:r w:rsidR="00AB4F0D" w:rsidRPr="00F30F5C">
        <w:rPr>
          <w:sz w:val="28"/>
          <w:szCs w:val="28"/>
        </w:rPr>
        <w:t>евая цель не достигается, ребено</w:t>
      </w:r>
      <w:r w:rsidRPr="00F30F5C">
        <w:rPr>
          <w:sz w:val="28"/>
          <w:szCs w:val="28"/>
        </w:rPr>
        <w:t xml:space="preserve">к испытывает дискомфорт, сторониться общения с другими людьми, </w:t>
      </w:r>
      <w:r w:rsidR="00AB4F0D" w:rsidRPr="00F30F5C">
        <w:rPr>
          <w:sz w:val="28"/>
          <w:szCs w:val="28"/>
        </w:rPr>
        <w:t>боится</w:t>
      </w:r>
      <w:r w:rsidRPr="00F30F5C">
        <w:rPr>
          <w:sz w:val="28"/>
          <w:szCs w:val="28"/>
        </w:rPr>
        <w:t xml:space="preserve"> повторной ошибки и в итоге вообще отказывается от общения. </w:t>
      </w:r>
      <w:r w:rsidR="00AB4F0D" w:rsidRPr="00F30F5C">
        <w:rPr>
          <w:sz w:val="28"/>
          <w:szCs w:val="28"/>
        </w:rPr>
        <w:t>Отсутствие же общения ведет к нарушениям познавательного развития, процесса социализации, становления личности, ее психики.</w:t>
      </w:r>
    </w:p>
    <w:p w:rsidR="00AB4F0D" w:rsidRPr="00F30F5C" w:rsidRDefault="00AB4F0D" w:rsidP="00435154">
      <w:pPr>
        <w:spacing w:line="360" w:lineRule="auto"/>
        <w:ind w:firstLine="720"/>
        <w:jc w:val="both"/>
        <w:rPr>
          <w:sz w:val="28"/>
          <w:szCs w:val="28"/>
        </w:rPr>
      </w:pPr>
      <w:r w:rsidRPr="00F30F5C">
        <w:rPr>
          <w:sz w:val="28"/>
          <w:szCs w:val="28"/>
        </w:rPr>
        <w:t>В связи с этим авторы указывают на необходимость своевременной психокоррекционной помощи, которая совместно с логопедической работой поможет устранить дефект. Именно совместная работа логопедов, психологов и педагогов может привести к положительным результатам.</w:t>
      </w:r>
    </w:p>
    <w:p w:rsidR="00AB4F0D" w:rsidRPr="00F30F5C" w:rsidRDefault="00AB4F0D" w:rsidP="00435154">
      <w:pPr>
        <w:spacing w:line="360" w:lineRule="auto"/>
        <w:ind w:firstLine="720"/>
        <w:jc w:val="both"/>
        <w:rPr>
          <w:sz w:val="28"/>
          <w:szCs w:val="28"/>
        </w:rPr>
      </w:pPr>
      <w:r w:rsidRPr="00F30F5C">
        <w:rPr>
          <w:sz w:val="28"/>
          <w:szCs w:val="28"/>
        </w:rPr>
        <w:t>Н.А. Сакович, Т.Д. Зинкевич-Евстигнеева, Д.Ю. Соколов утверждают, что сказкотерапия в данном случае является одним из эффективных методов психотерапевтической работы.</w:t>
      </w:r>
    </w:p>
    <w:p w:rsidR="00A0372C" w:rsidRPr="00F30F5C" w:rsidRDefault="000A328A" w:rsidP="00435154">
      <w:pPr>
        <w:spacing w:line="360" w:lineRule="auto"/>
        <w:ind w:firstLine="720"/>
        <w:jc w:val="both"/>
        <w:rPr>
          <w:sz w:val="28"/>
        </w:rPr>
      </w:pPr>
      <w:r w:rsidRPr="00F30F5C">
        <w:rPr>
          <w:sz w:val="28"/>
        </w:rPr>
        <w:t>С</w:t>
      </w:r>
      <w:r w:rsidR="00A0372C" w:rsidRPr="00F30F5C">
        <w:rPr>
          <w:sz w:val="28"/>
        </w:rPr>
        <w:t>казкотерапия – это процесс поиска смысла, расшифровки знаний о мире и системе взаимоотношений в нем.</w:t>
      </w:r>
    </w:p>
    <w:p w:rsidR="00A0372C" w:rsidRPr="00F30F5C" w:rsidRDefault="00A0372C" w:rsidP="00435154">
      <w:pPr>
        <w:spacing w:line="360" w:lineRule="auto"/>
        <w:ind w:firstLine="720"/>
        <w:jc w:val="both"/>
        <w:rPr>
          <w:sz w:val="28"/>
        </w:rPr>
      </w:pPr>
      <w:r w:rsidRPr="00F30F5C">
        <w:rPr>
          <w:sz w:val="28"/>
        </w:rPr>
        <w:t>Когда начинаешь рассматривать сказку с различных точек, на разных уровнях, оказывается, что сказочные истории содержат информацию о динамике жизненных процессов. В сказках можно найти полный перечень человеческих проблем и образные способы их решения. Слушая сказки в детстве, человек накапливает в бессознательном некий символический «банк жизненных ситуаций».</w:t>
      </w:r>
    </w:p>
    <w:p w:rsidR="000A328A" w:rsidRPr="00F30F5C" w:rsidRDefault="00A0372C" w:rsidP="00435154">
      <w:pPr>
        <w:spacing w:line="360" w:lineRule="auto"/>
        <w:ind w:firstLine="720"/>
        <w:jc w:val="both"/>
        <w:rPr>
          <w:sz w:val="28"/>
        </w:rPr>
      </w:pPr>
      <w:r w:rsidRPr="00F30F5C">
        <w:rPr>
          <w:sz w:val="28"/>
        </w:rPr>
        <w:t>Сказка может дать символическое предупреждение о том, как будет разворачиваться ситуация. Поэтому сказкотерапия для детей связана, прежде всего, с осознаванием смысла сказочных событий и их взаимосвязи с ситуациями реальной жизни. Сказкотерапия – это процесс образования связи между сказочными событиями и поведением в реальной жизни. Это процесс переноса сказочных смыслов в реальность</w:t>
      </w:r>
      <w:r w:rsidR="000A328A" w:rsidRPr="00F30F5C">
        <w:rPr>
          <w:sz w:val="28"/>
        </w:rPr>
        <w:t>.</w:t>
      </w:r>
    </w:p>
    <w:p w:rsidR="000A328A" w:rsidRPr="00F30F5C" w:rsidRDefault="000A328A" w:rsidP="00435154">
      <w:pPr>
        <w:spacing w:line="360" w:lineRule="auto"/>
        <w:ind w:firstLine="720"/>
        <w:jc w:val="both"/>
        <w:rPr>
          <w:sz w:val="28"/>
        </w:rPr>
      </w:pPr>
      <w:r w:rsidRPr="00F30F5C">
        <w:rPr>
          <w:sz w:val="28"/>
        </w:rPr>
        <w:t>Такая особенность сказок играет большую роль в переносе знаний, приобретенных на логопедических занятиях, в повседневную жизнь, в жизненные ситуации общения.</w:t>
      </w:r>
    </w:p>
    <w:p w:rsidR="00AB4F0D" w:rsidRPr="00F30F5C" w:rsidRDefault="00AB4F0D" w:rsidP="00435154">
      <w:pPr>
        <w:spacing w:line="360" w:lineRule="auto"/>
        <w:ind w:firstLine="720"/>
        <w:jc w:val="both"/>
        <w:rPr>
          <w:sz w:val="28"/>
          <w:szCs w:val="28"/>
        </w:rPr>
      </w:pPr>
      <w:r w:rsidRPr="00F30F5C">
        <w:rPr>
          <w:sz w:val="28"/>
          <w:szCs w:val="28"/>
        </w:rPr>
        <w:t>Для обоснования теоретических положений и подтверждения выдвинутой гипотезы нами были проведены констатирующий, формирующий и контрольный эксперименты.</w:t>
      </w:r>
    </w:p>
    <w:p w:rsidR="00641E9C" w:rsidRPr="00F30F5C" w:rsidRDefault="00641E9C" w:rsidP="00435154">
      <w:pPr>
        <w:spacing w:line="360" w:lineRule="auto"/>
        <w:ind w:firstLine="720"/>
        <w:jc w:val="both"/>
        <w:rPr>
          <w:b/>
          <w:sz w:val="28"/>
        </w:rPr>
      </w:pPr>
    </w:p>
    <w:p w:rsidR="00641E9C" w:rsidRPr="00F30F5C" w:rsidRDefault="009513CD" w:rsidP="00E87922">
      <w:pPr>
        <w:spacing w:line="360" w:lineRule="auto"/>
        <w:ind w:left="720"/>
        <w:jc w:val="both"/>
        <w:rPr>
          <w:b/>
          <w:sz w:val="28"/>
          <w:szCs w:val="32"/>
        </w:rPr>
      </w:pPr>
      <w:r w:rsidRPr="00F30F5C">
        <w:rPr>
          <w:b/>
          <w:sz w:val="28"/>
        </w:rPr>
        <w:br w:type="page"/>
      </w:r>
      <w:r w:rsidRPr="00F30F5C">
        <w:rPr>
          <w:b/>
          <w:sz w:val="28"/>
          <w:szCs w:val="32"/>
        </w:rPr>
        <w:t>Глава 2. Экспериментальные исследования коммуникативных способностей у детей с заиканием</w:t>
      </w:r>
    </w:p>
    <w:p w:rsidR="009513CD" w:rsidRPr="00F30F5C" w:rsidRDefault="009513CD" w:rsidP="00435154">
      <w:pPr>
        <w:spacing w:line="360" w:lineRule="auto"/>
        <w:ind w:firstLine="720"/>
        <w:jc w:val="both"/>
        <w:rPr>
          <w:sz w:val="28"/>
          <w:szCs w:val="32"/>
        </w:rPr>
      </w:pPr>
    </w:p>
    <w:p w:rsidR="00641E9C" w:rsidRPr="00F30F5C" w:rsidRDefault="009513CD" w:rsidP="00E87922">
      <w:pPr>
        <w:tabs>
          <w:tab w:val="left" w:pos="720"/>
        </w:tabs>
        <w:spacing w:line="360" w:lineRule="auto"/>
        <w:ind w:left="720"/>
        <w:jc w:val="both"/>
        <w:rPr>
          <w:b/>
          <w:sz w:val="28"/>
        </w:rPr>
      </w:pPr>
      <w:r w:rsidRPr="00F30F5C">
        <w:rPr>
          <w:b/>
          <w:sz w:val="28"/>
        </w:rPr>
        <w:t>2.1 Организация</w:t>
      </w:r>
      <w:r w:rsidR="00F30F5C">
        <w:rPr>
          <w:b/>
          <w:sz w:val="28"/>
        </w:rPr>
        <w:t xml:space="preserve"> </w:t>
      </w:r>
      <w:r w:rsidRPr="00F30F5C">
        <w:rPr>
          <w:b/>
          <w:sz w:val="28"/>
        </w:rPr>
        <w:t>и методы исследования</w:t>
      </w:r>
    </w:p>
    <w:p w:rsidR="009513CD" w:rsidRPr="00F30F5C" w:rsidRDefault="009513CD" w:rsidP="00435154">
      <w:pPr>
        <w:spacing w:line="360" w:lineRule="auto"/>
        <w:ind w:firstLine="720"/>
        <w:jc w:val="both"/>
        <w:rPr>
          <w:sz w:val="28"/>
        </w:rPr>
      </w:pPr>
    </w:p>
    <w:p w:rsidR="00B56C87" w:rsidRPr="00F30F5C" w:rsidRDefault="002731AA" w:rsidP="00435154">
      <w:pPr>
        <w:spacing w:line="360" w:lineRule="auto"/>
        <w:ind w:firstLine="720"/>
        <w:jc w:val="both"/>
        <w:rPr>
          <w:sz w:val="28"/>
        </w:rPr>
      </w:pPr>
      <w:r w:rsidRPr="00F30F5C">
        <w:rPr>
          <w:sz w:val="28"/>
        </w:rPr>
        <w:t>Исследования</w:t>
      </w:r>
      <w:r w:rsidR="00B56C87" w:rsidRPr="00F30F5C">
        <w:rPr>
          <w:sz w:val="28"/>
        </w:rPr>
        <w:t xml:space="preserve"> проводил</w:t>
      </w:r>
      <w:r w:rsidRPr="00F30F5C">
        <w:rPr>
          <w:sz w:val="28"/>
        </w:rPr>
        <w:t>и</w:t>
      </w:r>
      <w:r w:rsidR="00B56C87" w:rsidRPr="00F30F5C">
        <w:rPr>
          <w:sz w:val="28"/>
        </w:rPr>
        <w:t>с</w:t>
      </w:r>
      <w:r w:rsidRPr="00F30F5C">
        <w:rPr>
          <w:sz w:val="28"/>
        </w:rPr>
        <w:t>ь</w:t>
      </w:r>
      <w:r w:rsidR="00B56C87" w:rsidRPr="00F30F5C">
        <w:rPr>
          <w:sz w:val="28"/>
        </w:rPr>
        <w:t xml:space="preserve"> в</w:t>
      </w:r>
      <w:r w:rsidR="000A328A" w:rsidRPr="00F30F5C">
        <w:rPr>
          <w:sz w:val="28"/>
        </w:rPr>
        <w:t xml:space="preserve"> среднеобразовательной школе №10</w:t>
      </w:r>
      <w:r w:rsidR="00B56C87" w:rsidRPr="00F30F5C">
        <w:rPr>
          <w:sz w:val="28"/>
        </w:rPr>
        <w:t xml:space="preserve"> в специальном классе для детей с речевыми нарушениями </w:t>
      </w:r>
      <w:r w:rsidRPr="00F30F5C">
        <w:rPr>
          <w:sz w:val="28"/>
        </w:rPr>
        <w:t>г. Нефтекамска с детьми 8-9 лет в период с 10 сентября по 23 ноября 2007г.</w:t>
      </w:r>
    </w:p>
    <w:p w:rsidR="00641E9C" w:rsidRPr="00F30F5C" w:rsidRDefault="00641E9C" w:rsidP="00435154">
      <w:pPr>
        <w:spacing w:line="360" w:lineRule="auto"/>
        <w:ind w:firstLine="720"/>
        <w:jc w:val="both"/>
        <w:rPr>
          <w:sz w:val="28"/>
        </w:rPr>
      </w:pPr>
      <w:r w:rsidRPr="00F30F5C">
        <w:rPr>
          <w:sz w:val="28"/>
        </w:rPr>
        <w:t>Для обследования детей с заиканием была выдвинута основная цель -</w:t>
      </w:r>
      <w:r w:rsidR="00F30F5C">
        <w:rPr>
          <w:sz w:val="28"/>
        </w:rPr>
        <w:t xml:space="preserve"> </w:t>
      </w:r>
      <w:r w:rsidRPr="00F30F5C">
        <w:rPr>
          <w:sz w:val="28"/>
        </w:rPr>
        <w:t>определение развитости коммуникативных способностей, а также следующие задачи:</w:t>
      </w:r>
    </w:p>
    <w:p w:rsidR="00641E9C" w:rsidRPr="00F30F5C" w:rsidRDefault="00641E9C" w:rsidP="00435154">
      <w:pPr>
        <w:numPr>
          <w:ilvl w:val="0"/>
          <w:numId w:val="13"/>
        </w:numPr>
        <w:tabs>
          <w:tab w:val="left" w:pos="1286"/>
        </w:tabs>
        <w:spacing w:line="360" w:lineRule="auto"/>
        <w:ind w:firstLine="720"/>
        <w:jc w:val="both"/>
        <w:rPr>
          <w:sz w:val="28"/>
        </w:rPr>
      </w:pPr>
      <w:r w:rsidRPr="00F30F5C">
        <w:rPr>
          <w:sz w:val="28"/>
        </w:rPr>
        <w:t>изучить анамнестические данные детей;</w:t>
      </w:r>
    </w:p>
    <w:p w:rsidR="00641E9C" w:rsidRPr="00F30F5C" w:rsidRDefault="00641E9C" w:rsidP="00435154">
      <w:pPr>
        <w:numPr>
          <w:ilvl w:val="0"/>
          <w:numId w:val="13"/>
        </w:numPr>
        <w:tabs>
          <w:tab w:val="left" w:pos="1286"/>
        </w:tabs>
        <w:spacing w:line="360" w:lineRule="auto"/>
        <w:ind w:firstLine="720"/>
        <w:jc w:val="both"/>
        <w:rPr>
          <w:sz w:val="28"/>
        </w:rPr>
      </w:pPr>
      <w:r w:rsidRPr="00F30F5C">
        <w:rPr>
          <w:sz w:val="28"/>
        </w:rPr>
        <w:t>пронаблюдать за группой заикающихся детей;</w:t>
      </w:r>
    </w:p>
    <w:p w:rsidR="00641E9C" w:rsidRPr="00F30F5C" w:rsidRDefault="00641E9C" w:rsidP="00435154">
      <w:pPr>
        <w:numPr>
          <w:ilvl w:val="0"/>
          <w:numId w:val="13"/>
        </w:numPr>
        <w:tabs>
          <w:tab w:val="left" w:pos="1286"/>
        </w:tabs>
        <w:spacing w:line="360" w:lineRule="auto"/>
        <w:ind w:firstLine="720"/>
        <w:jc w:val="both"/>
        <w:rPr>
          <w:sz w:val="28"/>
        </w:rPr>
      </w:pPr>
      <w:r w:rsidRPr="00F30F5C">
        <w:rPr>
          <w:sz w:val="28"/>
        </w:rPr>
        <w:t>выявить сложные ситуации общения для каждого ребенка;</w:t>
      </w:r>
    </w:p>
    <w:p w:rsidR="00641E9C" w:rsidRPr="00F30F5C" w:rsidRDefault="00641E9C" w:rsidP="00435154">
      <w:pPr>
        <w:numPr>
          <w:ilvl w:val="0"/>
          <w:numId w:val="13"/>
        </w:numPr>
        <w:tabs>
          <w:tab w:val="left" w:pos="1286"/>
        </w:tabs>
        <w:spacing w:line="360" w:lineRule="auto"/>
        <w:ind w:firstLine="720"/>
        <w:jc w:val="both"/>
        <w:rPr>
          <w:sz w:val="28"/>
        </w:rPr>
      </w:pPr>
      <w:r w:rsidRPr="00F30F5C">
        <w:rPr>
          <w:sz w:val="28"/>
        </w:rPr>
        <w:t>определить уровень фиксации детей на своем «дефекте»;</w:t>
      </w:r>
    </w:p>
    <w:p w:rsidR="00641E9C" w:rsidRPr="00F30F5C" w:rsidRDefault="00641E9C" w:rsidP="00435154">
      <w:pPr>
        <w:numPr>
          <w:ilvl w:val="0"/>
          <w:numId w:val="13"/>
        </w:numPr>
        <w:tabs>
          <w:tab w:val="left" w:pos="1286"/>
        </w:tabs>
        <w:spacing w:line="360" w:lineRule="auto"/>
        <w:ind w:firstLine="720"/>
        <w:jc w:val="both"/>
        <w:rPr>
          <w:sz w:val="28"/>
        </w:rPr>
      </w:pPr>
      <w:r w:rsidRPr="00F30F5C">
        <w:rPr>
          <w:sz w:val="28"/>
        </w:rPr>
        <w:t>определить контрольную и экспериментальную группу детей.</w:t>
      </w:r>
    </w:p>
    <w:p w:rsidR="00641E9C" w:rsidRPr="00F30F5C" w:rsidRDefault="00641E9C" w:rsidP="00435154">
      <w:pPr>
        <w:spacing w:line="360" w:lineRule="auto"/>
        <w:ind w:firstLine="720"/>
        <w:jc w:val="both"/>
        <w:rPr>
          <w:sz w:val="28"/>
        </w:rPr>
      </w:pPr>
      <w:r w:rsidRPr="00F30F5C">
        <w:rPr>
          <w:sz w:val="28"/>
        </w:rPr>
        <w:t>В ходе исследования были применены следующие методы и методики:</w:t>
      </w:r>
    </w:p>
    <w:p w:rsidR="00641E9C" w:rsidRPr="00F30F5C" w:rsidRDefault="00641E9C" w:rsidP="00435154">
      <w:pPr>
        <w:numPr>
          <w:ilvl w:val="0"/>
          <w:numId w:val="21"/>
        </w:numPr>
        <w:tabs>
          <w:tab w:val="left" w:pos="1286"/>
        </w:tabs>
        <w:spacing w:line="360" w:lineRule="auto"/>
        <w:ind w:firstLine="720"/>
        <w:jc w:val="both"/>
        <w:rPr>
          <w:sz w:val="28"/>
        </w:rPr>
      </w:pPr>
      <w:r w:rsidRPr="00F30F5C">
        <w:rPr>
          <w:sz w:val="28"/>
        </w:rPr>
        <w:t>метод анализа анамнестических данных;</w:t>
      </w:r>
    </w:p>
    <w:p w:rsidR="00641E9C" w:rsidRPr="00F30F5C" w:rsidRDefault="00641E9C" w:rsidP="00435154">
      <w:pPr>
        <w:numPr>
          <w:ilvl w:val="0"/>
          <w:numId w:val="21"/>
        </w:numPr>
        <w:tabs>
          <w:tab w:val="left" w:pos="1286"/>
        </w:tabs>
        <w:spacing w:line="360" w:lineRule="auto"/>
        <w:ind w:firstLine="720"/>
        <w:jc w:val="both"/>
        <w:rPr>
          <w:sz w:val="28"/>
        </w:rPr>
      </w:pPr>
      <w:r w:rsidRPr="00F30F5C">
        <w:rPr>
          <w:sz w:val="28"/>
        </w:rPr>
        <w:t>метод наблюдения;</w:t>
      </w:r>
    </w:p>
    <w:p w:rsidR="00641E9C" w:rsidRPr="00F30F5C" w:rsidRDefault="00641E9C" w:rsidP="00435154">
      <w:pPr>
        <w:numPr>
          <w:ilvl w:val="0"/>
          <w:numId w:val="21"/>
        </w:numPr>
        <w:tabs>
          <w:tab w:val="left" w:pos="1286"/>
        </w:tabs>
        <w:spacing w:line="360" w:lineRule="auto"/>
        <w:ind w:firstLine="720"/>
        <w:jc w:val="both"/>
        <w:rPr>
          <w:sz w:val="28"/>
        </w:rPr>
      </w:pPr>
      <w:r w:rsidRPr="00F30F5C">
        <w:rPr>
          <w:sz w:val="28"/>
        </w:rPr>
        <w:t>беседа;</w:t>
      </w:r>
    </w:p>
    <w:p w:rsidR="00641E9C" w:rsidRPr="00F30F5C" w:rsidRDefault="00641E9C" w:rsidP="00435154">
      <w:pPr>
        <w:numPr>
          <w:ilvl w:val="0"/>
          <w:numId w:val="21"/>
        </w:numPr>
        <w:tabs>
          <w:tab w:val="left" w:pos="1286"/>
        </w:tabs>
        <w:spacing w:line="360" w:lineRule="auto"/>
        <w:ind w:firstLine="720"/>
        <w:jc w:val="both"/>
        <w:rPr>
          <w:sz w:val="28"/>
        </w:rPr>
      </w:pPr>
      <w:r w:rsidRPr="00F30F5C">
        <w:rPr>
          <w:sz w:val="28"/>
        </w:rPr>
        <w:t>методика оценки коммуникативных и организаторских склонностей (КОС), разработанная Б.А. Федоришиным, преобразованная и приобщенная к заикающимся детям;</w:t>
      </w:r>
    </w:p>
    <w:p w:rsidR="00641E9C" w:rsidRPr="00F30F5C" w:rsidRDefault="00641E9C" w:rsidP="00435154">
      <w:pPr>
        <w:numPr>
          <w:ilvl w:val="0"/>
          <w:numId w:val="21"/>
        </w:numPr>
        <w:tabs>
          <w:tab w:val="left" w:pos="1286"/>
        </w:tabs>
        <w:spacing w:line="360" w:lineRule="auto"/>
        <w:ind w:firstLine="720"/>
        <w:jc w:val="both"/>
        <w:rPr>
          <w:sz w:val="28"/>
        </w:rPr>
      </w:pPr>
      <w:r w:rsidRPr="00F30F5C">
        <w:rPr>
          <w:sz w:val="28"/>
        </w:rPr>
        <w:t>методика диагностики "помех" в установлении эмоциональных контактов В.В. Бойко.</w:t>
      </w:r>
    </w:p>
    <w:p w:rsidR="00641E9C" w:rsidRPr="00F30F5C" w:rsidRDefault="00641E9C" w:rsidP="00435154">
      <w:pPr>
        <w:spacing w:line="360" w:lineRule="auto"/>
        <w:ind w:firstLine="720"/>
        <w:jc w:val="both"/>
        <w:rPr>
          <w:sz w:val="28"/>
        </w:rPr>
      </w:pPr>
      <w:r w:rsidRPr="00F30F5C">
        <w:rPr>
          <w:sz w:val="28"/>
        </w:rPr>
        <w:t>Учитывая особенности заикающихся детей и их речевой дефект, исследование проводилось в четыре этапа:</w:t>
      </w:r>
    </w:p>
    <w:p w:rsidR="00641E9C" w:rsidRPr="00F30F5C" w:rsidRDefault="00641E9C" w:rsidP="00435154">
      <w:pPr>
        <w:numPr>
          <w:ilvl w:val="0"/>
          <w:numId w:val="21"/>
        </w:numPr>
        <w:tabs>
          <w:tab w:val="left" w:pos="1286"/>
        </w:tabs>
        <w:spacing w:line="360" w:lineRule="auto"/>
        <w:ind w:firstLine="720"/>
        <w:jc w:val="both"/>
        <w:rPr>
          <w:sz w:val="28"/>
        </w:rPr>
      </w:pPr>
      <w:r w:rsidRPr="00F30F5C">
        <w:rPr>
          <w:sz w:val="28"/>
          <w:lang w:val="en-US"/>
        </w:rPr>
        <w:t>I</w:t>
      </w:r>
      <w:r w:rsidRPr="00F30F5C">
        <w:rPr>
          <w:sz w:val="28"/>
        </w:rPr>
        <w:t xml:space="preserve"> этап – адаптивный – детям дана была возможность привыкнуть к экспериментатору, принимать его за «своего». На данном этапе проводилось лишь пассивное наблюдение за детьми на занятиях и в повседневной деятельности, а также анализ медицинских карточек;</w:t>
      </w:r>
    </w:p>
    <w:p w:rsidR="00641E9C" w:rsidRPr="00F30F5C" w:rsidRDefault="00641E9C" w:rsidP="00435154">
      <w:pPr>
        <w:numPr>
          <w:ilvl w:val="0"/>
          <w:numId w:val="21"/>
        </w:numPr>
        <w:tabs>
          <w:tab w:val="left" w:pos="1286"/>
        </w:tabs>
        <w:spacing w:line="360" w:lineRule="auto"/>
        <w:ind w:firstLine="720"/>
        <w:jc w:val="both"/>
        <w:rPr>
          <w:sz w:val="28"/>
        </w:rPr>
      </w:pPr>
      <w:r w:rsidRPr="00F30F5C">
        <w:rPr>
          <w:sz w:val="28"/>
          <w:lang w:val="en-US"/>
        </w:rPr>
        <w:t>II</w:t>
      </w:r>
      <w:r w:rsidRPr="00F30F5C">
        <w:rPr>
          <w:sz w:val="28"/>
        </w:rPr>
        <w:t xml:space="preserve"> этап – индивидуального подхода – суть этапа заключалась в проведении индивидуальных бесед с учетом предрасположенности детей к экспериментатору;</w:t>
      </w:r>
    </w:p>
    <w:p w:rsidR="00641E9C" w:rsidRPr="00F30F5C" w:rsidRDefault="00641E9C" w:rsidP="00435154">
      <w:pPr>
        <w:numPr>
          <w:ilvl w:val="0"/>
          <w:numId w:val="21"/>
        </w:numPr>
        <w:tabs>
          <w:tab w:val="left" w:pos="1286"/>
        </w:tabs>
        <w:spacing w:line="360" w:lineRule="auto"/>
        <w:ind w:firstLine="720"/>
        <w:jc w:val="both"/>
        <w:rPr>
          <w:sz w:val="28"/>
        </w:rPr>
      </w:pPr>
      <w:r w:rsidRPr="00F30F5C">
        <w:rPr>
          <w:sz w:val="28"/>
          <w:lang w:val="en-US"/>
        </w:rPr>
        <w:t>III</w:t>
      </w:r>
      <w:r w:rsidRPr="00F30F5C">
        <w:rPr>
          <w:sz w:val="28"/>
        </w:rPr>
        <w:t xml:space="preserve"> этап – коллективный – проводились выбранные методики;</w:t>
      </w:r>
    </w:p>
    <w:p w:rsidR="000A328A" w:rsidRPr="00F30F5C" w:rsidRDefault="00641E9C" w:rsidP="00435154">
      <w:pPr>
        <w:numPr>
          <w:ilvl w:val="0"/>
          <w:numId w:val="21"/>
        </w:numPr>
        <w:tabs>
          <w:tab w:val="left" w:pos="1286"/>
        </w:tabs>
        <w:spacing w:line="360" w:lineRule="auto"/>
        <w:ind w:firstLine="720"/>
        <w:jc w:val="both"/>
        <w:rPr>
          <w:sz w:val="28"/>
        </w:rPr>
      </w:pPr>
      <w:r w:rsidRPr="00F30F5C">
        <w:rPr>
          <w:sz w:val="28"/>
          <w:lang w:val="en-US"/>
        </w:rPr>
        <w:t>IV</w:t>
      </w:r>
      <w:r w:rsidRPr="00F30F5C">
        <w:rPr>
          <w:sz w:val="28"/>
        </w:rPr>
        <w:t xml:space="preserve"> этап – аналитический – анализ полученных результатов, определение экспериментальной и контрольной групп, составление программы формирующего эксперимента.</w:t>
      </w:r>
    </w:p>
    <w:p w:rsidR="000A328A" w:rsidRPr="00F30F5C" w:rsidRDefault="000A328A" w:rsidP="00435154">
      <w:pPr>
        <w:spacing w:line="360" w:lineRule="auto"/>
        <w:ind w:firstLine="720"/>
        <w:jc w:val="both"/>
        <w:rPr>
          <w:sz w:val="28"/>
        </w:rPr>
      </w:pPr>
      <w:r w:rsidRPr="00F30F5C">
        <w:rPr>
          <w:sz w:val="28"/>
        </w:rPr>
        <w:t>Эмпирическая база исследования: десять детей младшего школьного возраста с заиканием. Характеристика детей представлена в таблице 4.</w:t>
      </w:r>
    </w:p>
    <w:p w:rsidR="009513CD" w:rsidRPr="00F30F5C" w:rsidRDefault="009513CD" w:rsidP="00435154">
      <w:pPr>
        <w:spacing w:line="360" w:lineRule="auto"/>
        <w:ind w:firstLine="720"/>
        <w:jc w:val="both"/>
        <w:rPr>
          <w:sz w:val="28"/>
          <w:szCs w:val="24"/>
        </w:rPr>
      </w:pPr>
    </w:p>
    <w:p w:rsidR="000A328A" w:rsidRPr="00E87922" w:rsidRDefault="000A328A" w:rsidP="00435154">
      <w:pPr>
        <w:spacing w:line="360" w:lineRule="auto"/>
        <w:ind w:firstLine="720"/>
        <w:jc w:val="both"/>
        <w:rPr>
          <w:sz w:val="28"/>
        </w:rPr>
      </w:pPr>
      <w:r w:rsidRPr="00E87922">
        <w:rPr>
          <w:sz w:val="28"/>
          <w:szCs w:val="24"/>
        </w:rPr>
        <w:t>Таблица 4</w:t>
      </w:r>
      <w:r w:rsidR="009513CD" w:rsidRPr="00E87922">
        <w:rPr>
          <w:sz w:val="28"/>
        </w:rPr>
        <w:t xml:space="preserve"> </w:t>
      </w:r>
      <w:r w:rsidRPr="00E87922">
        <w:rPr>
          <w:sz w:val="28"/>
        </w:rPr>
        <w:t>Анализ медицинских карт детей 8-9 лет с заиканием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99"/>
        <w:gridCol w:w="7672"/>
      </w:tblGrid>
      <w:tr w:rsidR="000A328A" w:rsidRPr="00310BBE" w:rsidTr="00310BBE">
        <w:tc>
          <w:tcPr>
            <w:tcW w:w="0" w:type="auto"/>
            <w:shd w:val="clear" w:color="auto" w:fill="auto"/>
          </w:tcPr>
          <w:p w:rsidR="000A328A" w:rsidRPr="00310BBE" w:rsidRDefault="000A328A" w:rsidP="00310BBE">
            <w:pPr>
              <w:snapToGrid w:val="0"/>
              <w:spacing w:line="360" w:lineRule="auto"/>
              <w:rPr>
                <w:bCs/>
              </w:rPr>
            </w:pPr>
            <w:r w:rsidRPr="00310BBE">
              <w:rPr>
                <w:bCs/>
              </w:rPr>
              <w:t>Имя ребенка, возраст, год рождения</w:t>
            </w:r>
          </w:p>
        </w:tc>
        <w:tc>
          <w:tcPr>
            <w:tcW w:w="0" w:type="auto"/>
            <w:shd w:val="clear" w:color="auto" w:fill="auto"/>
          </w:tcPr>
          <w:p w:rsidR="000A328A" w:rsidRPr="00310BBE" w:rsidRDefault="000A328A" w:rsidP="00310BBE">
            <w:pPr>
              <w:snapToGrid w:val="0"/>
              <w:spacing w:line="360" w:lineRule="auto"/>
              <w:rPr>
                <w:bCs/>
              </w:rPr>
            </w:pPr>
            <w:r w:rsidRPr="00310BBE">
              <w:rPr>
                <w:bCs/>
              </w:rPr>
              <w:t>Анамнестические данные</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Настя, 8 лет, 1998г.</w:t>
            </w:r>
          </w:p>
        </w:tc>
        <w:tc>
          <w:tcPr>
            <w:tcW w:w="0" w:type="auto"/>
            <w:shd w:val="clear" w:color="auto" w:fill="auto"/>
          </w:tcPr>
          <w:p w:rsidR="000A328A" w:rsidRPr="00E87922" w:rsidRDefault="000A328A" w:rsidP="00310BBE">
            <w:pPr>
              <w:snapToGrid w:val="0"/>
              <w:spacing w:line="360" w:lineRule="auto"/>
            </w:pPr>
            <w:r w:rsidRPr="00E87922">
              <w:t>Заикание невротическое. Раннее речевое развитие. Двуязычная среда.</w:t>
            </w:r>
          </w:p>
          <w:p w:rsidR="000A328A" w:rsidRPr="00E87922" w:rsidRDefault="000A328A" w:rsidP="00310BBE">
            <w:pPr>
              <w:spacing w:line="360" w:lineRule="auto"/>
            </w:pPr>
            <w:r w:rsidRPr="00E87922">
              <w:t>Артикуляционный аппарат в норме, патологий нет. Судороги длительные, тонические, наблюдаются в начале фраз.</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Александр, 9 лет, 1998г.</w:t>
            </w:r>
          </w:p>
        </w:tc>
        <w:tc>
          <w:tcPr>
            <w:tcW w:w="0" w:type="auto"/>
            <w:shd w:val="clear" w:color="auto" w:fill="auto"/>
          </w:tcPr>
          <w:p w:rsidR="000A328A" w:rsidRPr="00E87922" w:rsidRDefault="000A328A" w:rsidP="00310BBE">
            <w:pPr>
              <w:snapToGrid w:val="0"/>
              <w:spacing w:line="360" w:lineRule="auto"/>
            </w:pPr>
            <w:r w:rsidRPr="00E87922">
              <w:t>Заикание невротическое. Речевое развитие в соответствии с нормой. Русскоязычная среда.</w:t>
            </w:r>
          </w:p>
          <w:p w:rsidR="000A328A" w:rsidRPr="00E87922" w:rsidRDefault="000A328A" w:rsidP="00310BBE">
            <w:pPr>
              <w:spacing w:line="360" w:lineRule="auto"/>
            </w:pPr>
            <w:r w:rsidRPr="00E87922">
              <w:t>Артикуляционный аппарат в норме, патологий нет. Заикание обусловлено психологической травмой (развод родителей). Судороги кратковременные, частые,</w:t>
            </w:r>
            <w:r w:rsidR="00F30F5C" w:rsidRPr="00E87922">
              <w:t xml:space="preserve"> </w:t>
            </w:r>
            <w:r w:rsidRPr="00E87922">
              <w:t>смешанные, наблюдаются в начале фраз.</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Андрей, 9 лет, 1998г.</w:t>
            </w:r>
          </w:p>
        </w:tc>
        <w:tc>
          <w:tcPr>
            <w:tcW w:w="0" w:type="auto"/>
            <w:shd w:val="clear" w:color="auto" w:fill="auto"/>
          </w:tcPr>
          <w:p w:rsidR="000A328A" w:rsidRPr="00E87922" w:rsidRDefault="000A328A" w:rsidP="00310BBE">
            <w:pPr>
              <w:snapToGrid w:val="0"/>
              <w:spacing w:line="360" w:lineRule="auto"/>
            </w:pPr>
            <w:r w:rsidRPr="00E87922">
              <w:t>Заикание неврозоподобное, связанное с повышенным тонусом мышц языка. Речевое развитие</w:t>
            </w:r>
            <w:r w:rsidR="00F30F5C" w:rsidRPr="00E87922">
              <w:t xml:space="preserve"> </w:t>
            </w:r>
            <w:r w:rsidRPr="00E87922">
              <w:t>замедленное, часто отклоняется от общения. Русскоязычная среда.</w:t>
            </w:r>
          </w:p>
          <w:p w:rsidR="000A328A" w:rsidRPr="00E87922" w:rsidRDefault="000A328A" w:rsidP="00310BBE">
            <w:pPr>
              <w:spacing w:line="360" w:lineRule="auto"/>
            </w:pPr>
            <w:r w:rsidRPr="00E87922">
              <w:t>Артикуляционный аппарат в норме.</w:t>
            </w:r>
          </w:p>
          <w:p w:rsidR="000A328A" w:rsidRPr="00E87922" w:rsidRDefault="000A328A" w:rsidP="00310BBE">
            <w:pPr>
              <w:spacing w:line="360" w:lineRule="auto"/>
            </w:pPr>
            <w:r w:rsidRPr="00E87922">
              <w:t>Судороги смешанные, не частые, может контролировать свою речь.</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Костя, 8 лет, 1998г.</w:t>
            </w:r>
          </w:p>
        </w:tc>
        <w:tc>
          <w:tcPr>
            <w:tcW w:w="0" w:type="auto"/>
            <w:shd w:val="clear" w:color="auto" w:fill="auto"/>
          </w:tcPr>
          <w:p w:rsidR="000A328A" w:rsidRPr="00E87922" w:rsidRDefault="000A328A" w:rsidP="00310BBE">
            <w:pPr>
              <w:snapToGrid w:val="0"/>
              <w:spacing w:line="360" w:lineRule="auto"/>
            </w:pPr>
            <w:r w:rsidRPr="00E87922">
              <w:t>Заикание невротическое. Речевое развитие раннее. Двуязычная среда.</w:t>
            </w:r>
          </w:p>
          <w:p w:rsidR="000A328A" w:rsidRPr="00E87922" w:rsidRDefault="000A328A" w:rsidP="00310BBE">
            <w:pPr>
              <w:spacing w:line="360" w:lineRule="auto"/>
            </w:pPr>
            <w:r w:rsidRPr="00E87922">
              <w:t>Нарушенное звукопроизношение (искажение звука «р»),</w:t>
            </w:r>
            <w:r w:rsidR="00F30F5C" w:rsidRPr="00E87922">
              <w:t xml:space="preserve"> </w:t>
            </w:r>
            <w:r w:rsidRPr="00E87922">
              <w:t>в речи пропускает некоторые слоги. Судороги частые, длительные, клонические, появляются в зависимости от ситуации общения.</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Света, 9 лет, 1998г.</w:t>
            </w:r>
          </w:p>
        </w:tc>
        <w:tc>
          <w:tcPr>
            <w:tcW w:w="0" w:type="auto"/>
            <w:shd w:val="clear" w:color="auto" w:fill="auto"/>
          </w:tcPr>
          <w:p w:rsidR="000A328A" w:rsidRPr="00E87922" w:rsidRDefault="000A328A" w:rsidP="00310BBE">
            <w:pPr>
              <w:snapToGrid w:val="0"/>
              <w:spacing w:line="360" w:lineRule="auto"/>
            </w:pPr>
            <w:r w:rsidRPr="00E87922">
              <w:t>Неврозоподобное заикание (наследственная предрасположенность). Речь развита в соответствии с нормой. Русскоязычная среда.</w:t>
            </w:r>
          </w:p>
          <w:p w:rsidR="000A328A" w:rsidRPr="00E87922" w:rsidRDefault="000A328A" w:rsidP="00310BBE">
            <w:pPr>
              <w:spacing w:line="360" w:lineRule="auto"/>
            </w:pPr>
            <w:r w:rsidRPr="00E87922">
              <w:t>Артикуляция в норме, звукопроизношение не нарушено. Судороги длительные, смешанные, не частые. Может следить за своей речью. Судороги проявляются во время волнительных ситуаций, перевозбуждении.</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Стас, 9 лет, 1998г.</w:t>
            </w:r>
          </w:p>
        </w:tc>
        <w:tc>
          <w:tcPr>
            <w:tcW w:w="0" w:type="auto"/>
            <w:shd w:val="clear" w:color="auto" w:fill="auto"/>
          </w:tcPr>
          <w:p w:rsidR="000A328A" w:rsidRPr="00E87922" w:rsidRDefault="000A328A" w:rsidP="00310BBE">
            <w:pPr>
              <w:snapToGrid w:val="0"/>
              <w:spacing w:line="360" w:lineRule="auto"/>
            </w:pPr>
            <w:r w:rsidRPr="00E87922">
              <w:t>Неврозоподобное заикание (наследственная предрасположенность). Речь развита в соответствии с нормой. Русскоязычная среда.</w:t>
            </w:r>
          </w:p>
          <w:p w:rsidR="000A328A" w:rsidRPr="00E87922" w:rsidRDefault="000A328A" w:rsidP="00310BBE">
            <w:pPr>
              <w:spacing w:line="360" w:lineRule="auto"/>
            </w:pPr>
            <w:r w:rsidRPr="00E87922">
              <w:t>Артикуляция в норме, звукопроизношение не нарушено. Судороги длительные, смешанные, не частые. Может следить за своей речью. Судороги проявляются во время волнительных ситуаций, перевозбуждении.</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Женя, 8 лет, 1998г.</w:t>
            </w:r>
          </w:p>
        </w:tc>
        <w:tc>
          <w:tcPr>
            <w:tcW w:w="0" w:type="auto"/>
            <w:shd w:val="clear" w:color="auto" w:fill="auto"/>
          </w:tcPr>
          <w:p w:rsidR="000A328A" w:rsidRPr="00E87922" w:rsidRDefault="000A328A" w:rsidP="00310BBE">
            <w:pPr>
              <w:snapToGrid w:val="0"/>
              <w:spacing w:line="360" w:lineRule="auto"/>
            </w:pPr>
            <w:r w:rsidRPr="00E87922">
              <w:t>Невротическое заикание. Гиперактивность. Тахилалия. Раннее речевое развитие. Русскоязычная среда.</w:t>
            </w:r>
          </w:p>
          <w:p w:rsidR="000A328A" w:rsidRPr="00E87922" w:rsidRDefault="000A328A" w:rsidP="00310BBE">
            <w:pPr>
              <w:spacing w:line="360" w:lineRule="auto"/>
            </w:pPr>
            <w:r w:rsidRPr="00E87922">
              <w:t>Артикуляция в норме, в речи «проглатывает» некоторые слоги.</w:t>
            </w:r>
          </w:p>
          <w:p w:rsidR="000A328A" w:rsidRPr="00E87922" w:rsidRDefault="000A328A" w:rsidP="00310BBE">
            <w:pPr>
              <w:spacing w:line="360" w:lineRule="auto"/>
            </w:pPr>
            <w:r w:rsidRPr="00E87922">
              <w:t>Судороги длительные, тонические, кратковременные, проявляются в волнительных ситуациях, незнакомой обстановке в начале фраз.</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Марина, 8 лет, 1998г.</w:t>
            </w:r>
          </w:p>
        </w:tc>
        <w:tc>
          <w:tcPr>
            <w:tcW w:w="0" w:type="auto"/>
            <w:shd w:val="clear" w:color="auto" w:fill="auto"/>
          </w:tcPr>
          <w:p w:rsidR="000A328A" w:rsidRPr="00E87922" w:rsidRDefault="000A328A" w:rsidP="00310BBE">
            <w:pPr>
              <w:snapToGrid w:val="0"/>
              <w:spacing w:line="360" w:lineRule="auto"/>
            </w:pPr>
            <w:r w:rsidRPr="00E87922">
              <w:t>Заикание невротическое. Речевое развитие раннее. Двуязычная среда.</w:t>
            </w:r>
          </w:p>
          <w:p w:rsidR="000A328A" w:rsidRPr="00E87922" w:rsidRDefault="000A328A" w:rsidP="00310BBE">
            <w:pPr>
              <w:spacing w:line="360" w:lineRule="auto"/>
            </w:pPr>
            <w:r w:rsidRPr="00E87922">
              <w:t>Нарушенное звукопроизношение (искажение звука «с, з»),</w:t>
            </w:r>
            <w:r w:rsidR="00F30F5C" w:rsidRPr="00E87922">
              <w:t xml:space="preserve"> </w:t>
            </w:r>
            <w:r w:rsidRPr="00E87922">
              <w:t>в речи пропускает некоторые слоги. Судороги частые, длительные, клонические, появляются в зависимости от ситуации общения.</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Лена, 9 лет, 1998г.</w:t>
            </w:r>
          </w:p>
        </w:tc>
        <w:tc>
          <w:tcPr>
            <w:tcW w:w="0" w:type="auto"/>
            <w:shd w:val="clear" w:color="auto" w:fill="auto"/>
          </w:tcPr>
          <w:p w:rsidR="000A328A" w:rsidRPr="00E87922" w:rsidRDefault="000A328A" w:rsidP="00310BBE">
            <w:pPr>
              <w:snapToGrid w:val="0"/>
              <w:spacing w:line="360" w:lineRule="auto"/>
            </w:pPr>
            <w:r w:rsidRPr="00E87922">
              <w:t>Заикание невротическое. Позднее речевое развитие. Двуязычная среда.</w:t>
            </w:r>
          </w:p>
          <w:p w:rsidR="000A328A" w:rsidRPr="00E87922" w:rsidRDefault="000A328A" w:rsidP="00310BBE">
            <w:pPr>
              <w:spacing w:line="360" w:lineRule="auto"/>
            </w:pPr>
            <w:r w:rsidRPr="00E87922">
              <w:t>Артикуляционный аппарат в норме, патологий нет. Заикание обусловлено психологической травмой (детские страхи). Судороги кратковременные, частые,</w:t>
            </w:r>
            <w:r w:rsidR="00F30F5C" w:rsidRPr="00E87922">
              <w:t xml:space="preserve"> </w:t>
            </w:r>
            <w:r w:rsidRPr="00E87922">
              <w:t>смешанные, наблюдаются в начале фраз.</w:t>
            </w:r>
          </w:p>
        </w:tc>
      </w:tr>
      <w:tr w:rsidR="000A328A" w:rsidRPr="00E87922" w:rsidTr="00310BBE">
        <w:tc>
          <w:tcPr>
            <w:tcW w:w="0" w:type="auto"/>
            <w:shd w:val="clear" w:color="auto" w:fill="auto"/>
          </w:tcPr>
          <w:p w:rsidR="000A328A" w:rsidRPr="00E87922" w:rsidRDefault="000A328A" w:rsidP="00310BBE">
            <w:pPr>
              <w:snapToGrid w:val="0"/>
              <w:spacing w:line="360" w:lineRule="auto"/>
            </w:pPr>
            <w:r w:rsidRPr="00E87922">
              <w:t>Игорь, 9 лет, 1998г.</w:t>
            </w:r>
          </w:p>
        </w:tc>
        <w:tc>
          <w:tcPr>
            <w:tcW w:w="0" w:type="auto"/>
            <w:shd w:val="clear" w:color="auto" w:fill="auto"/>
          </w:tcPr>
          <w:p w:rsidR="000A328A" w:rsidRPr="00E87922" w:rsidRDefault="000A328A" w:rsidP="00310BBE">
            <w:pPr>
              <w:snapToGrid w:val="0"/>
              <w:spacing w:line="360" w:lineRule="auto"/>
            </w:pPr>
            <w:r w:rsidRPr="00E87922">
              <w:t>Заикание невротическое. Речевое развитие раннее. Двуязычная среда.</w:t>
            </w:r>
          </w:p>
          <w:p w:rsidR="000A328A" w:rsidRPr="00E87922" w:rsidRDefault="000A328A" w:rsidP="00310BBE">
            <w:pPr>
              <w:spacing w:line="360" w:lineRule="auto"/>
            </w:pPr>
            <w:r w:rsidRPr="00E87922">
              <w:t>Артикуляционный аппарат в норме, патологий нет. Заикание обусловлено высокой возбудимостью нервной системы. Судороги кратковременные, частые,</w:t>
            </w:r>
            <w:r w:rsidR="00F30F5C" w:rsidRPr="00E87922">
              <w:t xml:space="preserve"> </w:t>
            </w:r>
            <w:r w:rsidRPr="00E87922">
              <w:t>смешанные, наблюдаются в начале фраз.</w:t>
            </w:r>
          </w:p>
        </w:tc>
      </w:tr>
    </w:tbl>
    <w:p w:rsidR="000A328A" w:rsidRPr="00E87922" w:rsidRDefault="000A328A"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Для сбора первичной информации о заикании детей, его характеристиках был проведен анализ анамнестических данных. В ходе данной работы было уточнено: вид заикания, языковая среда, причина заикания, вид, частота, продолжительность судорог, строение артикуляционного аппарата, звукопроизношение, место появления судорог в речи.</w:t>
      </w:r>
    </w:p>
    <w:p w:rsidR="00641E9C" w:rsidRPr="00F30F5C" w:rsidRDefault="00641E9C" w:rsidP="00435154">
      <w:pPr>
        <w:spacing w:line="360" w:lineRule="auto"/>
        <w:ind w:firstLine="720"/>
        <w:jc w:val="both"/>
        <w:rPr>
          <w:sz w:val="28"/>
        </w:rPr>
      </w:pPr>
      <w:r w:rsidRPr="00F30F5C">
        <w:rPr>
          <w:sz w:val="28"/>
        </w:rPr>
        <w:t>Наблюдение проводилось во время занятий заикающихся детей с психологом, во время прогулок, игр и общения с родителями. В ходе наблюдения обращалось внимание на то, как дети выстраивают свое речевое высказывание, степень выраженности заикания, признаки заикания, способы вступления в контакт с окружающими, правильность речи (грамматический строй, лексика, звукопроизношение), реакции</w:t>
      </w:r>
      <w:r w:rsidR="00F30F5C">
        <w:rPr>
          <w:sz w:val="28"/>
        </w:rPr>
        <w:t xml:space="preserve"> </w:t>
      </w:r>
      <w:r w:rsidRPr="00F30F5C">
        <w:rPr>
          <w:sz w:val="28"/>
        </w:rPr>
        <w:t>в разных речевых ситуациях, степень фиксации ребенка на дефекте, особенности личности, развитость умственных способностей, психических свойств. Также детям дано было время привыкнуть к постороннему человеку (экспериментатору), наладить с ним контакт.</w:t>
      </w:r>
    </w:p>
    <w:p w:rsidR="00641E9C" w:rsidRPr="00F30F5C" w:rsidRDefault="00641E9C" w:rsidP="00435154">
      <w:pPr>
        <w:spacing w:line="360" w:lineRule="auto"/>
        <w:ind w:firstLine="720"/>
        <w:jc w:val="both"/>
        <w:rPr>
          <w:sz w:val="28"/>
        </w:rPr>
      </w:pPr>
      <w:r w:rsidRPr="00F30F5C">
        <w:rPr>
          <w:sz w:val="28"/>
        </w:rPr>
        <w:t xml:space="preserve">Результаты наблюдения зарегистрированы в "Протоколе наблюдения за детьми с заиканием" </w:t>
      </w:r>
      <w:r w:rsidR="00B56C87" w:rsidRPr="00F30F5C">
        <w:rPr>
          <w:sz w:val="28"/>
        </w:rPr>
        <w:t>(</w:t>
      </w:r>
      <w:r w:rsidRPr="00F30F5C">
        <w:rPr>
          <w:sz w:val="28"/>
        </w:rPr>
        <w:t>Приложение</w:t>
      </w:r>
      <w:r w:rsidR="00B56C87" w:rsidRPr="00F30F5C">
        <w:rPr>
          <w:sz w:val="28"/>
        </w:rPr>
        <w:t xml:space="preserve"> 1</w:t>
      </w:r>
      <w:r w:rsidRPr="00F30F5C">
        <w:rPr>
          <w:sz w:val="28"/>
        </w:rPr>
        <w:t>)</w:t>
      </w:r>
      <w:r w:rsidR="00B56C87" w:rsidRPr="00F30F5C">
        <w:rPr>
          <w:sz w:val="28"/>
        </w:rPr>
        <w:t xml:space="preserve"> [17, 267]</w:t>
      </w:r>
      <w:r w:rsidRPr="00F30F5C">
        <w:rPr>
          <w:sz w:val="28"/>
        </w:rPr>
        <w:t>.</w:t>
      </w:r>
    </w:p>
    <w:p w:rsidR="00641E9C" w:rsidRPr="00F30F5C" w:rsidRDefault="00641E9C" w:rsidP="00435154">
      <w:pPr>
        <w:spacing w:line="360" w:lineRule="auto"/>
        <w:ind w:firstLine="720"/>
        <w:jc w:val="both"/>
        <w:rPr>
          <w:sz w:val="28"/>
        </w:rPr>
      </w:pPr>
      <w:r w:rsidRPr="00F30F5C">
        <w:rPr>
          <w:sz w:val="28"/>
        </w:rPr>
        <w:t>После «принятия» в детский коллектив были проведены индивидуальные беседы с детьми, в ходе которых уточнялись данные, полученные при наблюдении: фиксация на дефекте, сложные речевые ситуации, стремление к общению или избегание его.</w:t>
      </w:r>
    </w:p>
    <w:p w:rsidR="00641E9C" w:rsidRPr="00F30F5C" w:rsidRDefault="00641E9C" w:rsidP="00435154">
      <w:pPr>
        <w:spacing w:line="360" w:lineRule="auto"/>
        <w:ind w:firstLine="720"/>
        <w:jc w:val="both"/>
        <w:rPr>
          <w:sz w:val="28"/>
        </w:rPr>
      </w:pPr>
      <w:r w:rsidRPr="00F30F5C">
        <w:rPr>
          <w:sz w:val="28"/>
        </w:rPr>
        <w:t>Примерные вопросы беседы:</w:t>
      </w:r>
    </w:p>
    <w:p w:rsidR="00641E9C" w:rsidRPr="00F30F5C" w:rsidRDefault="00641E9C" w:rsidP="00435154">
      <w:pPr>
        <w:numPr>
          <w:ilvl w:val="0"/>
          <w:numId w:val="17"/>
        </w:numPr>
        <w:tabs>
          <w:tab w:val="left" w:pos="1211"/>
        </w:tabs>
        <w:spacing w:line="360" w:lineRule="auto"/>
        <w:ind w:firstLine="720"/>
        <w:jc w:val="both"/>
        <w:rPr>
          <w:sz w:val="28"/>
        </w:rPr>
      </w:pPr>
      <w:r w:rsidRPr="00F30F5C">
        <w:rPr>
          <w:sz w:val="28"/>
        </w:rPr>
        <w:t>Много ли у тебя друзей, почему?</w:t>
      </w:r>
    </w:p>
    <w:p w:rsidR="00641E9C" w:rsidRPr="00F30F5C" w:rsidRDefault="00641E9C" w:rsidP="00435154">
      <w:pPr>
        <w:numPr>
          <w:ilvl w:val="0"/>
          <w:numId w:val="17"/>
        </w:numPr>
        <w:tabs>
          <w:tab w:val="left" w:pos="1211"/>
        </w:tabs>
        <w:spacing w:line="360" w:lineRule="auto"/>
        <w:ind w:firstLine="720"/>
        <w:jc w:val="both"/>
        <w:rPr>
          <w:sz w:val="28"/>
        </w:rPr>
      </w:pPr>
      <w:r w:rsidRPr="00F30F5C">
        <w:rPr>
          <w:sz w:val="28"/>
        </w:rPr>
        <w:t>Легко ли тебе общаться с людьми?</w:t>
      </w:r>
    </w:p>
    <w:p w:rsidR="00641E9C" w:rsidRPr="00F30F5C" w:rsidRDefault="00641E9C" w:rsidP="00435154">
      <w:pPr>
        <w:numPr>
          <w:ilvl w:val="0"/>
          <w:numId w:val="17"/>
        </w:numPr>
        <w:tabs>
          <w:tab w:val="left" w:pos="1211"/>
        </w:tabs>
        <w:spacing w:line="360" w:lineRule="auto"/>
        <w:ind w:firstLine="720"/>
        <w:jc w:val="both"/>
        <w:rPr>
          <w:sz w:val="28"/>
        </w:rPr>
      </w:pPr>
      <w:r w:rsidRPr="00F30F5C">
        <w:rPr>
          <w:sz w:val="28"/>
        </w:rPr>
        <w:t>Когда ты испытываешь трудности в общении?</w:t>
      </w:r>
    </w:p>
    <w:p w:rsidR="00641E9C" w:rsidRPr="00F30F5C" w:rsidRDefault="00641E9C" w:rsidP="00435154">
      <w:pPr>
        <w:numPr>
          <w:ilvl w:val="0"/>
          <w:numId w:val="17"/>
        </w:numPr>
        <w:tabs>
          <w:tab w:val="left" w:pos="1211"/>
        </w:tabs>
        <w:spacing w:line="360" w:lineRule="auto"/>
        <w:ind w:firstLine="720"/>
        <w:jc w:val="both"/>
        <w:rPr>
          <w:sz w:val="28"/>
        </w:rPr>
      </w:pPr>
      <w:r w:rsidRPr="00F30F5C">
        <w:rPr>
          <w:sz w:val="28"/>
        </w:rPr>
        <w:t>Мешает ли тебе твое заикание, стесняешься ли ты его?</w:t>
      </w:r>
    </w:p>
    <w:p w:rsidR="00641E9C" w:rsidRPr="00F30F5C" w:rsidRDefault="00641E9C" w:rsidP="00435154">
      <w:pPr>
        <w:numPr>
          <w:ilvl w:val="0"/>
          <w:numId w:val="17"/>
        </w:numPr>
        <w:tabs>
          <w:tab w:val="left" w:pos="1211"/>
        </w:tabs>
        <w:spacing w:line="360" w:lineRule="auto"/>
        <w:ind w:firstLine="720"/>
        <w:jc w:val="both"/>
        <w:rPr>
          <w:sz w:val="28"/>
        </w:rPr>
      </w:pPr>
      <w:r w:rsidRPr="00F30F5C">
        <w:rPr>
          <w:sz w:val="28"/>
        </w:rPr>
        <w:t>Хотел бы ты избавиться от него?</w:t>
      </w:r>
    </w:p>
    <w:p w:rsidR="00641E9C" w:rsidRPr="00F30F5C" w:rsidRDefault="00641E9C" w:rsidP="00435154">
      <w:pPr>
        <w:numPr>
          <w:ilvl w:val="0"/>
          <w:numId w:val="17"/>
        </w:numPr>
        <w:tabs>
          <w:tab w:val="left" w:pos="1211"/>
        </w:tabs>
        <w:spacing w:line="360" w:lineRule="auto"/>
        <w:ind w:firstLine="720"/>
        <w:jc w:val="both"/>
        <w:rPr>
          <w:sz w:val="28"/>
        </w:rPr>
      </w:pPr>
      <w:r w:rsidRPr="00F30F5C">
        <w:rPr>
          <w:sz w:val="28"/>
        </w:rPr>
        <w:t>Что ты делаешь, чтобы другие не заметили, как ты заикаешься?</w:t>
      </w:r>
    </w:p>
    <w:p w:rsidR="00641E9C" w:rsidRPr="00F30F5C" w:rsidRDefault="00641E9C" w:rsidP="00435154">
      <w:pPr>
        <w:spacing w:line="360" w:lineRule="auto"/>
        <w:ind w:firstLine="720"/>
        <w:jc w:val="both"/>
        <w:rPr>
          <w:sz w:val="28"/>
        </w:rPr>
      </w:pPr>
      <w:r w:rsidRPr="00F30F5C">
        <w:rPr>
          <w:sz w:val="28"/>
        </w:rPr>
        <w:t>Данные беседы зафиксированы в «Протоколе беседы с заикающимися детьми» (Приложение</w:t>
      </w:r>
      <w:r w:rsidR="00932569" w:rsidRPr="00F30F5C">
        <w:rPr>
          <w:sz w:val="28"/>
        </w:rPr>
        <w:t xml:space="preserve"> 2</w:t>
      </w:r>
      <w:r w:rsidRPr="00F30F5C">
        <w:rPr>
          <w:sz w:val="28"/>
        </w:rPr>
        <w:t>)</w:t>
      </w:r>
      <w:r w:rsidR="00932569" w:rsidRPr="00F30F5C">
        <w:rPr>
          <w:sz w:val="28"/>
        </w:rPr>
        <w:t xml:space="preserve"> [17, 269]</w:t>
      </w:r>
      <w:r w:rsidRPr="00F30F5C">
        <w:rPr>
          <w:sz w:val="28"/>
        </w:rPr>
        <w:t>.</w:t>
      </w:r>
    </w:p>
    <w:p w:rsidR="00641E9C" w:rsidRPr="00F30F5C" w:rsidRDefault="00641E9C" w:rsidP="00435154">
      <w:pPr>
        <w:spacing w:line="360" w:lineRule="auto"/>
        <w:ind w:firstLine="720"/>
        <w:jc w:val="both"/>
        <w:rPr>
          <w:sz w:val="28"/>
        </w:rPr>
      </w:pPr>
      <w:r w:rsidRPr="00F30F5C">
        <w:rPr>
          <w:sz w:val="28"/>
        </w:rPr>
        <w:t>Так как наблюдение и беседа являются более субъективными методами обследования и не дают полной картины о коммуникативных способностях, были использованы и методики.</w:t>
      </w:r>
    </w:p>
    <w:p w:rsidR="00641E9C" w:rsidRPr="00F30F5C" w:rsidRDefault="00641E9C" w:rsidP="00435154">
      <w:pPr>
        <w:spacing w:line="360" w:lineRule="auto"/>
        <w:ind w:firstLine="720"/>
        <w:jc w:val="both"/>
        <w:rPr>
          <w:sz w:val="28"/>
        </w:rPr>
      </w:pPr>
      <w:r w:rsidRPr="00F30F5C">
        <w:rPr>
          <w:sz w:val="28"/>
        </w:rPr>
        <w:t xml:space="preserve">Методика оценки коммуникативных и организаторских склонностей (КОС), разработанная Б.А. Федоришиным </w:t>
      </w:r>
      <w:r w:rsidR="00932569" w:rsidRPr="00F30F5C">
        <w:rPr>
          <w:sz w:val="28"/>
        </w:rPr>
        <w:t xml:space="preserve">[15, 398-403] </w:t>
      </w:r>
      <w:r w:rsidRPr="00F30F5C">
        <w:rPr>
          <w:sz w:val="28"/>
        </w:rPr>
        <w:t>предназначена для определения коммуникативности, общительности и умения людей управлять другими, организовывать их на какую-либо деятельность. Она была преобразована и приобщена к заикающимся детям для определения их коммуникативных способностей, умения их общаться с окружающими.</w:t>
      </w:r>
    </w:p>
    <w:p w:rsidR="00641E9C" w:rsidRPr="00F30F5C" w:rsidRDefault="00641E9C" w:rsidP="00435154">
      <w:pPr>
        <w:spacing w:line="360" w:lineRule="auto"/>
        <w:ind w:firstLine="720"/>
        <w:jc w:val="both"/>
        <w:rPr>
          <w:sz w:val="28"/>
        </w:rPr>
      </w:pPr>
      <w:r w:rsidRPr="00F30F5C">
        <w:rPr>
          <w:sz w:val="28"/>
        </w:rPr>
        <w:t>Для проведения методики детям было предложено ответить на вопросы опросника (Приложение</w:t>
      </w:r>
      <w:r w:rsidR="00932569" w:rsidRPr="00F30F5C">
        <w:rPr>
          <w:sz w:val="28"/>
        </w:rPr>
        <w:t xml:space="preserve"> 3</w:t>
      </w:r>
      <w:r w:rsidRPr="00F30F5C">
        <w:rPr>
          <w:sz w:val="28"/>
        </w:rPr>
        <w:t>) и заполнить бланк ответов, пометив свой положительный ответ знаком "плюс", а отрицательный - знаком "минус" (Приложение</w:t>
      </w:r>
      <w:r w:rsidR="00932569" w:rsidRPr="00F30F5C">
        <w:rPr>
          <w:sz w:val="28"/>
        </w:rPr>
        <w:t xml:space="preserve"> 5</w:t>
      </w:r>
      <w:r w:rsidRPr="00F30F5C">
        <w:rPr>
          <w:sz w:val="28"/>
        </w:rPr>
        <w:t>). Обработка данных заключала в себе следующее:</w:t>
      </w:r>
    </w:p>
    <w:p w:rsidR="00641E9C" w:rsidRPr="00F30F5C" w:rsidRDefault="00641E9C" w:rsidP="00435154">
      <w:pPr>
        <w:numPr>
          <w:ilvl w:val="0"/>
          <w:numId w:val="10"/>
        </w:numPr>
        <w:tabs>
          <w:tab w:val="left" w:pos="1211"/>
        </w:tabs>
        <w:spacing w:line="360" w:lineRule="auto"/>
        <w:ind w:firstLine="720"/>
        <w:jc w:val="both"/>
        <w:rPr>
          <w:sz w:val="28"/>
        </w:rPr>
      </w:pPr>
      <w:r w:rsidRPr="00F30F5C">
        <w:rPr>
          <w:sz w:val="28"/>
        </w:rPr>
        <w:t>сопоставление отве</w:t>
      </w:r>
      <w:r w:rsidR="00932569" w:rsidRPr="00F30F5C">
        <w:rPr>
          <w:sz w:val="28"/>
        </w:rPr>
        <w:t>тов с дешифроватором (таблица 4</w:t>
      </w:r>
      <w:r w:rsidRPr="00F30F5C">
        <w:rPr>
          <w:sz w:val="28"/>
        </w:rPr>
        <w:t>) и подсчет количества совпадений коммуникативным склонностям.</w:t>
      </w:r>
    </w:p>
    <w:p w:rsidR="00641E9C" w:rsidRPr="00F30F5C" w:rsidRDefault="00641E9C" w:rsidP="00435154">
      <w:pPr>
        <w:numPr>
          <w:ilvl w:val="0"/>
          <w:numId w:val="10"/>
        </w:numPr>
        <w:tabs>
          <w:tab w:val="left" w:pos="1211"/>
        </w:tabs>
        <w:spacing w:line="360" w:lineRule="auto"/>
        <w:ind w:firstLine="720"/>
        <w:jc w:val="both"/>
        <w:rPr>
          <w:sz w:val="28"/>
        </w:rPr>
      </w:pPr>
      <w:r w:rsidRPr="00F30F5C">
        <w:rPr>
          <w:sz w:val="28"/>
        </w:rPr>
        <w:t>вычисление оценочного коэффициента коммуникативных склонностей как отношения количества совпавших ответов к максимально возможному числу совпадений (20), по формуле:</w:t>
      </w:r>
    </w:p>
    <w:p w:rsidR="00F30F5C" w:rsidRPr="008C081D" w:rsidRDefault="00F30F5C" w:rsidP="008C081D">
      <w:pPr>
        <w:tabs>
          <w:tab w:val="left" w:pos="1211"/>
        </w:tabs>
        <w:spacing w:line="360" w:lineRule="auto"/>
        <w:ind w:left="720"/>
        <w:jc w:val="both"/>
        <w:rPr>
          <w:sz w:val="28"/>
        </w:rPr>
      </w:pPr>
    </w:p>
    <w:p w:rsidR="00641E9C" w:rsidRPr="008C081D" w:rsidRDefault="00641E9C" w:rsidP="008C081D">
      <w:pPr>
        <w:spacing w:line="360" w:lineRule="auto"/>
        <w:ind w:left="720" w:firstLine="720"/>
        <w:jc w:val="both"/>
        <w:rPr>
          <w:sz w:val="28"/>
        </w:rPr>
      </w:pPr>
      <w:r w:rsidRPr="008C081D">
        <w:rPr>
          <w:sz w:val="28"/>
        </w:rPr>
        <w:t>Кх</w:t>
      </w:r>
    </w:p>
    <w:p w:rsidR="00F30F5C" w:rsidRPr="008C081D" w:rsidRDefault="00641E9C" w:rsidP="00435154">
      <w:pPr>
        <w:spacing w:line="360" w:lineRule="auto"/>
        <w:ind w:firstLine="720"/>
        <w:jc w:val="both"/>
        <w:rPr>
          <w:sz w:val="28"/>
        </w:rPr>
      </w:pPr>
      <w:r w:rsidRPr="008C081D">
        <w:rPr>
          <w:sz w:val="28"/>
        </w:rPr>
        <w:t>Кк=</w:t>
      </w:r>
      <w:r w:rsidR="00F30F5C" w:rsidRPr="008C081D">
        <w:rPr>
          <w:sz w:val="28"/>
        </w:rPr>
        <w:t xml:space="preserve"> </w:t>
      </w:r>
      <w:r w:rsidR="008C081D">
        <w:rPr>
          <w:sz w:val="28"/>
        </w:rPr>
        <w:t>---------</w:t>
      </w:r>
      <w:r w:rsidRPr="008C081D">
        <w:rPr>
          <w:sz w:val="28"/>
        </w:rPr>
        <w:t>;</w:t>
      </w:r>
    </w:p>
    <w:p w:rsidR="00641E9C" w:rsidRPr="008C081D" w:rsidRDefault="00641E9C" w:rsidP="008C081D">
      <w:pPr>
        <w:spacing w:line="360" w:lineRule="auto"/>
        <w:ind w:left="720" w:firstLine="720"/>
        <w:jc w:val="both"/>
        <w:rPr>
          <w:sz w:val="28"/>
        </w:rPr>
      </w:pPr>
      <w:r w:rsidRPr="008C081D">
        <w:rPr>
          <w:sz w:val="28"/>
        </w:rPr>
        <w:t>20</w:t>
      </w:r>
    </w:p>
    <w:p w:rsidR="009513CD" w:rsidRPr="008C081D" w:rsidRDefault="009513CD"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Полученные данные были сопоставлены с</w:t>
      </w:r>
      <w:r w:rsidR="00932569" w:rsidRPr="00F30F5C">
        <w:rPr>
          <w:sz w:val="28"/>
        </w:rPr>
        <w:t>о шкальными оценками (таблица 5</w:t>
      </w:r>
      <w:r w:rsidRPr="00F30F5C">
        <w:rPr>
          <w:sz w:val="28"/>
        </w:rPr>
        <w:t>), вследствие чего был проведен анализ по следующим параметрам:</w:t>
      </w:r>
    </w:p>
    <w:p w:rsidR="00641E9C" w:rsidRPr="00F30F5C" w:rsidRDefault="00641E9C" w:rsidP="00435154">
      <w:pPr>
        <w:spacing w:line="360" w:lineRule="auto"/>
        <w:ind w:firstLine="720"/>
        <w:jc w:val="both"/>
        <w:rPr>
          <w:sz w:val="28"/>
        </w:rPr>
      </w:pPr>
      <w:r w:rsidRPr="00F30F5C">
        <w:rPr>
          <w:sz w:val="28"/>
        </w:rPr>
        <w:t>Оценка "1" - испытуемые характеризуются низким уровнем проявления коммуникативных склонностей.</w:t>
      </w:r>
    </w:p>
    <w:p w:rsidR="00641E9C" w:rsidRPr="00F30F5C" w:rsidRDefault="00641E9C" w:rsidP="00435154">
      <w:pPr>
        <w:spacing w:line="360" w:lineRule="auto"/>
        <w:ind w:firstLine="720"/>
        <w:jc w:val="both"/>
        <w:rPr>
          <w:sz w:val="28"/>
        </w:rPr>
      </w:pPr>
      <w:r w:rsidRPr="00F30F5C">
        <w:rPr>
          <w:sz w:val="28"/>
        </w:rPr>
        <w:t>Оценка "2" - уровень ниже среднего. Испытуемые стремятся к общению, чувствуют себя скованно в новой компании, коллективе, предпочитают проводить время наедине с собой, ограничивают свои знакомства, испытывают трудности в установлении контактов с людьми и в выступлении перед аудиторией, плохо ориентируются в незнакомой ситуации, не отстаивают свое мнение, тяжело переживают обиды, проявление инициативы в общественной деятельности крайне занижено, во многих делах они предпочитают избегать принятия самостоятельных решений.</w:t>
      </w:r>
    </w:p>
    <w:p w:rsidR="00641E9C" w:rsidRPr="00F30F5C" w:rsidRDefault="00641E9C" w:rsidP="00435154">
      <w:pPr>
        <w:spacing w:line="360" w:lineRule="auto"/>
        <w:ind w:firstLine="720"/>
        <w:jc w:val="both"/>
        <w:rPr>
          <w:sz w:val="28"/>
        </w:rPr>
      </w:pPr>
      <w:r w:rsidRPr="00F30F5C">
        <w:rPr>
          <w:sz w:val="28"/>
        </w:rPr>
        <w:t>Оценка "3" - средний уровень. Такие люди стремятся к контактам с людьми, не ограничивают круг своих знакомств, отстаивают свое мнение, планируют свою работу, однако потенциал их склонностей не отличается высокой устойчивостью. Эта группа испытуемых нуждается в дальнейшей серьезной и планомерной воспитательной работе по формированию и развитию коммуникативных склонностей.</w:t>
      </w:r>
    </w:p>
    <w:p w:rsidR="00641E9C" w:rsidRPr="00F30F5C" w:rsidRDefault="00641E9C" w:rsidP="00435154">
      <w:pPr>
        <w:spacing w:line="360" w:lineRule="auto"/>
        <w:ind w:firstLine="720"/>
        <w:jc w:val="both"/>
        <w:rPr>
          <w:sz w:val="28"/>
        </w:rPr>
      </w:pPr>
      <w:r w:rsidRPr="00F30F5C">
        <w:rPr>
          <w:sz w:val="28"/>
        </w:rPr>
        <w:t>Оценка "4" - высокий уровень. Испытуемые не теряются в новой обстановке, быстро находят друзей, постоянно стремятся расширить круг своих знакомых, занимаются общественной деятельностью, помогают близким, друзьям, проявляют инициативу в общении, с удовольствием принимают участие в организации общественных мероприятий, способны принять самостоятельное решение в трудной ситуации. Все это они делают не по принуждению, а согласно внутренним устремлениям.</w:t>
      </w:r>
    </w:p>
    <w:p w:rsidR="00641E9C" w:rsidRPr="00F30F5C" w:rsidRDefault="00641E9C" w:rsidP="00435154">
      <w:pPr>
        <w:spacing w:line="360" w:lineRule="auto"/>
        <w:ind w:firstLine="720"/>
        <w:jc w:val="both"/>
        <w:rPr>
          <w:sz w:val="28"/>
        </w:rPr>
      </w:pPr>
      <w:r w:rsidRPr="00F30F5C">
        <w:rPr>
          <w:sz w:val="28"/>
        </w:rPr>
        <w:t>Оценка "5" - очень высокий уровень. Испытуемые испытывают потребность в коммуникативной и организаторской деятельности и активно стремятся к ней, быстро ориентируются в трудных ситуациях, непринужденно ведут себя в новом коллективе, инициативны, предпочитают в важном деле или в создавшейся сложной ситуации принимать самостоятельные решения, отстаивают свое мнение и добиваются, чтобы оно было принято товарищами, могут внести оживление в незнакомую компанию, любят организовывать всякие игры, мероприятия, настойчивы в деятельности, которая их привлекает. Они</w:t>
      </w:r>
      <w:r w:rsidR="00F30F5C">
        <w:rPr>
          <w:sz w:val="28"/>
        </w:rPr>
        <w:t xml:space="preserve"> </w:t>
      </w:r>
      <w:r w:rsidRPr="00F30F5C">
        <w:rPr>
          <w:sz w:val="28"/>
        </w:rPr>
        <w:t>сами ищут такие дела, которые бы удовлетворяли их потребности в коммуникации и организаторской деятельности.</w:t>
      </w:r>
    </w:p>
    <w:p w:rsidR="00641E9C" w:rsidRPr="0022384E" w:rsidRDefault="00641E9C" w:rsidP="00435154">
      <w:pPr>
        <w:spacing w:line="360" w:lineRule="auto"/>
        <w:ind w:firstLine="720"/>
        <w:jc w:val="both"/>
        <w:rPr>
          <w:sz w:val="28"/>
        </w:rPr>
      </w:pPr>
    </w:p>
    <w:p w:rsidR="00641E9C" w:rsidRPr="0022384E" w:rsidRDefault="004E4607" w:rsidP="00435154">
      <w:pPr>
        <w:spacing w:line="360" w:lineRule="auto"/>
        <w:ind w:firstLine="720"/>
        <w:jc w:val="both"/>
        <w:rPr>
          <w:sz w:val="28"/>
        </w:rPr>
      </w:pPr>
      <w:r>
        <w:rPr>
          <w:sz w:val="28"/>
          <w:szCs w:val="24"/>
        </w:rPr>
        <w:br w:type="page"/>
      </w:r>
      <w:r w:rsidR="000A328A" w:rsidRPr="0022384E">
        <w:rPr>
          <w:sz w:val="28"/>
          <w:szCs w:val="24"/>
        </w:rPr>
        <w:t>Таблица 5</w:t>
      </w:r>
      <w:r w:rsidR="009513CD" w:rsidRPr="0022384E">
        <w:rPr>
          <w:sz w:val="28"/>
        </w:rPr>
        <w:t xml:space="preserve"> </w:t>
      </w:r>
      <w:r w:rsidR="00641E9C" w:rsidRPr="0022384E">
        <w:rPr>
          <w:sz w:val="28"/>
        </w:rPr>
        <w:t>Дешифратор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822"/>
        <w:gridCol w:w="2102"/>
        <w:gridCol w:w="2102"/>
      </w:tblGrid>
      <w:tr w:rsidR="00641E9C" w:rsidRPr="0022384E" w:rsidTr="00310BBE">
        <w:trPr>
          <w:trHeight w:hRule="exact" w:val="332"/>
        </w:trPr>
        <w:tc>
          <w:tcPr>
            <w:tcW w:w="0" w:type="auto"/>
            <w:vMerge w:val="restart"/>
            <w:shd w:val="clear" w:color="auto" w:fill="auto"/>
          </w:tcPr>
          <w:p w:rsidR="00641E9C" w:rsidRPr="0022384E" w:rsidRDefault="0022384E" w:rsidP="00310BBE">
            <w:pPr>
              <w:snapToGrid w:val="0"/>
              <w:spacing w:line="360" w:lineRule="auto"/>
            </w:pPr>
            <w:r w:rsidRPr="0022384E">
              <w:t xml:space="preserve"> Склонности</w:t>
            </w:r>
          </w:p>
        </w:tc>
        <w:tc>
          <w:tcPr>
            <w:tcW w:w="0" w:type="auto"/>
            <w:gridSpan w:val="2"/>
            <w:shd w:val="clear" w:color="auto" w:fill="auto"/>
          </w:tcPr>
          <w:p w:rsidR="00641E9C" w:rsidRPr="0022384E" w:rsidRDefault="00641E9C" w:rsidP="00310BBE">
            <w:pPr>
              <w:snapToGrid w:val="0"/>
              <w:spacing w:line="360" w:lineRule="auto"/>
            </w:pPr>
            <w:r w:rsidRPr="0022384E">
              <w:t xml:space="preserve"> ответы</w:t>
            </w:r>
          </w:p>
        </w:tc>
      </w:tr>
      <w:tr w:rsidR="00641E9C" w:rsidRPr="0022384E" w:rsidTr="00310BBE">
        <w:tc>
          <w:tcPr>
            <w:tcW w:w="0" w:type="auto"/>
            <w:vMerge/>
            <w:shd w:val="clear" w:color="auto" w:fill="auto"/>
          </w:tcPr>
          <w:p w:rsidR="00641E9C" w:rsidRPr="0022384E" w:rsidRDefault="00641E9C" w:rsidP="00310BBE">
            <w:pPr>
              <w:spacing w:line="360" w:lineRule="auto"/>
            </w:pPr>
          </w:p>
        </w:tc>
        <w:tc>
          <w:tcPr>
            <w:tcW w:w="0" w:type="auto"/>
            <w:shd w:val="clear" w:color="auto" w:fill="auto"/>
          </w:tcPr>
          <w:p w:rsidR="00641E9C" w:rsidRPr="0022384E" w:rsidRDefault="00641E9C" w:rsidP="00310BBE">
            <w:pPr>
              <w:snapToGrid w:val="0"/>
              <w:spacing w:line="360" w:lineRule="auto"/>
            </w:pPr>
            <w:r w:rsidRPr="0022384E">
              <w:t xml:space="preserve"> </w:t>
            </w:r>
            <w:r w:rsidR="0022384E" w:rsidRPr="0022384E">
              <w:t>Положительные</w:t>
            </w:r>
          </w:p>
        </w:tc>
        <w:tc>
          <w:tcPr>
            <w:tcW w:w="0" w:type="auto"/>
            <w:shd w:val="clear" w:color="auto" w:fill="auto"/>
          </w:tcPr>
          <w:p w:rsidR="00641E9C" w:rsidRPr="0022384E" w:rsidRDefault="00641E9C" w:rsidP="00310BBE">
            <w:pPr>
              <w:snapToGrid w:val="0"/>
              <w:spacing w:line="360" w:lineRule="auto"/>
            </w:pPr>
            <w:r w:rsidRPr="0022384E">
              <w:t xml:space="preserve"> Отрицательные</w:t>
            </w:r>
          </w:p>
        </w:tc>
      </w:tr>
      <w:tr w:rsidR="00641E9C" w:rsidRPr="0022384E" w:rsidTr="00310BBE">
        <w:tc>
          <w:tcPr>
            <w:tcW w:w="0" w:type="auto"/>
            <w:shd w:val="clear" w:color="auto" w:fill="auto"/>
          </w:tcPr>
          <w:p w:rsidR="00641E9C" w:rsidRPr="0022384E" w:rsidRDefault="0022384E" w:rsidP="00310BBE">
            <w:pPr>
              <w:snapToGrid w:val="0"/>
              <w:spacing w:line="360" w:lineRule="auto"/>
            </w:pPr>
            <w:r w:rsidRPr="0022384E">
              <w:t>Коммуникативные</w:t>
            </w:r>
          </w:p>
        </w:tc>
        <w:tc>
          <w:tcPr>
            <w:tcW w:w="0" w:type="auto"/>
            <w:shd w:val="clear" w:color="auto" w:fill="auto"/>
          </w:tcPr>
          <w:p w:rsidR="00641E9C" w:rsidRPr="0022384E" w:rsidRDefault="0022384E" w:rsidP="00310BBE">
            <w:pPr>
              <w:snapToGrid w:val="0"/>
              <w:spacing w:line="360" w:lineRule="auto"/>
            </w:pPr>
            <w:r w:rsidRPr="0022384E">
              <w:t>Вопросы 1-го столбца</w:t>
            </w:r>
          </w:p>
        </w:tc>
        <w:tc>
          <w:tcPr>
            <w:tcW w:w="0" w:type="auto"/>
            <w:shd w:val="clear" w:color="auto" w:fill="auto"/>
          </w:tcPr>
          <w:p w:rsidR="00641E9C" w:rsidRPr="0022384E" w:rsidRDefault="0022384E" w:rsidP="00310BBE">
            <w:pPr>
              <w:snapToGrid w:val="0"/>
              <w:spacing w:line="360" w:lineRule="auto"/>
            </w:pPr>
            <w:r w:rsidRPr="0022384E">
              <w:t>Вопросы 2-го столбца</w:t>
            </w:r>
          </w:p>
        </w:tc>
      </w:tr>
    </w:tbl>
    <w:p w:rsidR="00641E9C" w:rsidRPr="0022384E" w:rsidRDefault="00641E9C" w:rsidP="00435154">
      <w:pPr>
        <w:spacing w:line="360" w:lineRule="auto"/>
        <w:ind w:firstLine="720"/>
        <w:jc w:val="both"/>
        <w:rPr>
          <w:sz w:val="28"/>
        </w:rPr>
      </w:pPr>
    </w:p>
    <w:p w:rsidR="00641E9C" w:rsidRPr="0022384E" w:rsidRDefault="000A328A" w:rsidP="00435154">
      <w:pPr>
        <w:spacing w:line="360" w:lineRule="auto"/>
        <w:ind w:firstLine="720"/>
        <w:jc w:val="both"/>
        <w:rPr>
          <w:sz w:val="28"/>
        </w:rPr>
      </w:pPr>
      <w:r w:rsidRPr="0022384E">
        <w:rPr>
          <w:sz w:val="28"/>
          <w:szCs w:val="24"/>
        </w:rPr>
        <w:t>Таблица 6</w:t>
      </w:r>
      <w:r w:rsidR="009513CD" w:rsidRPr="0022384E">
        <w:rPr>
          <w:sz w:val="28"/>
        </w:rPr>
        <w:t xml:space="preserve"> </w:t>
      </w:r>
      <w:r w:rsidR="00641E9C" w:rsidRPr="0022384E">
        <w:rPr>
          <w:sz w:val="28"/>
        </w:rPr>
        <w:t>Шкала оценок коммуникативных склонностей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83"/>
        <w:gridCol w:w="1443"/>
      </w:tblGrid>
      <w:tr w:rsidR="00641E9C" w:rsidRPr="0022384E" w:rsidTr="00310BBE">
        <w:tc>
          <w:tcPr>
            <w:tcW w:w="0" w:type="auto"/>
            <w:shd w:val="clear" w:color="auto" w:fill="auto"/>
          </w:tcPr>
          <w:p w:rsidR="00641E9C" w:rsidRPr="0022384E" w:rsidRDefault="00641E9C" w:rsidP="00310BBE">
            <w:pPr>
              <w:snapToGrid w:val="0"/>
              <w:spacing w:line="360" w:lineRule="auto"/>
            </w:pPr>
            <w:r w:rsidRPr="0022384E">
              <w:t>Кк</w:t>
            </w:r>
          </w:p>
        </w:tc>
        <w:tc>
          <w:tcPr>
            <w:tcW w:w="0" w:type="auto"/>
            <w:shd w:val="clear" w:color="auto" w:fill="auto"/>
          </w:tcPr>
          <w:p w:rsidR="00641E9C" w:rsidRPr="0022384E" w:rsidRDefault="00641E9C" w:rsidP="00310BBE">
            <w:pPr>
              <w:snapToGrid w:val="0"/>
              <w:spacing w:line="360" w:lineRule="auto"/>
            </w:pPr>
            <w:r w:rsidRPr="0022384E">
              <w:t>Шкала оценок</w:t>
            </w:r>
          </w:p>
        </w:tc>
      </w:tr>
      <w:tr w:rsidR="00641E9C" w:rsidRPr="0022384E" w:rsidTr="00310BBE">
        <w:tc>
          <w:tcPr>
            <w:tcW w:w="0" w:type="auto"/>
            <w:shd w:val="clear" w:color="auto" w:fill="auto"/>
          </w:tcPr>
          <w:p w:rsidR="00641E9C" w:rsidRPr="0022384E" w:rsidRDefault="00641E9C" w:rsidP="00310BBE">
            <w:pPr>
              <w:snapToGrid w:val="0"/>
              <w:spacing w:line="360" w:lineRule="auto"/>
            </w:pPr>
            <w:r w:rsidRPr="0022384E">
              <w:t>0,10-0,45</w:t>
            </w:r>
          </w:p>
          <w:p w:rsidR="00641E9C" w:rsidRPr="0022384E" w:rsidRDefault="00641E9C" w:rsidP="00310BBE">
            <w:pPr>
              <w:spacing w:line="360" w:lineRule="auto"/>
            </w:pPr>
            <w:r w:rsidRPr="0022384E">
              <w:t>0,45-0,55</w:t>
            </w:r>
          </w:p>
          <w:p w:rsidR="00641E9C" w:rsidRPr="0022384E" w:rsidRDefault="00641E9C" w:rsidP="00310BBE">
            <w:pPr>
              <w:spacing w:line="360" w:lineRule="auto"/>
            </w:pPr>
            <w:r w:rsidRPr="0022384E">
              <w:t>0,56-0,65</w:t>
            </w:r>
          </w:p>
          <w:p w:rsidR="00641E9C" w:rsidRPr="0022384E" w:rsidRDefault="00641E9C" w:rsidP="00310BBE">
            <w:pPr>
              <w:spacing w:line="360" w:lineRule="auto"/>
            </w:pPr>
            <w:r w:rsidRPr="0022384E">
              <w:t>0,66-0,75</w:t>
            </w:r>
          </w:p>
          <w:p w:rsidR="00641E9C" w:rsidRPr="0022384E" w:rsidRDefault="00641E9C" w:rsidP="00310BBE">
            <w:pPr>
              <w:spacing w:line="360" w:lineRule="auto"/>
            </w:pPr>
            <w:r w:rsidRPr="0022384E">
              <w:t>0,75-1,00</w:t>
            </w:r>
          </w:p>
        </w:tc>
        <w:tc>
          <w:tcPr>
            <w:tcW w:w="0" w:type="auto"/>
            <w:shd w:val="clear" w:color="auto" w:fill="auto"/>
          </w:tcPr>
          <w:p w:rsidR="00641E9C" w:rsidRPr="0022384E" w:rsidRDefault="00641E9C" w:rsidP="00310BBE">
            <w:pPr>
              <w:snapToGrid w:val="0"/>
              <w:spacing w:line="360" w:lineRule="auto"/>
            </w:pPr>
            <w:r w:rsidRPr="0022384E">
              <w:t>1</w:t>
            </w:r>
          </w:p>
          <w:p w:rsidR="00641E9C" w:rsidRPr="0022384E" w:rsidRDefault="00641E9C" w:rsidP="00310BBE">
            <w:pPr>
              <w:spacing w:line="360" w:lineRule="auto"/>
            </w:pPr>
            <w:r w:rsidRPr="0022384E">
              <w:t>2</w:t>
            </w:r>
          </w:p>
          <w:p w:rsidR="00641E9C" w:rsidRPr="0022384E" w:rsidRDefault="00641E9C" w:rsidP="00310BBE">
            <w:pPr>
              <w:spacing w:line="360" w:lineRule="auto"/>
            </w:pPr>
            <w:r w:rsidRPr="0022384E">
              <w:t>3</w:t>
            </w:r>
          </w:p>
          <w:p w:rsidR="00641E9C" w:rsidRPr="0022384E" w:rsidRDefault="00641E9C" w:rsidP="00310BBE">
            <w:pPr>
              <w:spacing w:line="360" w:lineRule="auto"/>
            </w:pPr>
            <w:r w:rsidRPr="0022384E">
              <w:t>4</w:t>
            </w:r>
          </w:p>
          <w:p w:rsidR="00641E9C" w:rsidRPr="0022384E" w:rsidRDefault="00641E9C" w:rsidP="00310BBE">
            <w:pPr>
              <w:spacing w:line="360" w:lineRule="auto"/>
            </w:pPr>
            <w:r w:rsidRPr="0022384E">
              <w:t>5</w:t>
            </w:r>
          </w:p>
        </w:tc>
      </w:tr>
    </w:tbl>
    <w:p w:rsidR="00641E9C" w:rsidRPr="0022384E" w:rsidRDefault="00641E9C" w:rsidP="00435154">
      <w:pPr>
        <w:spacing w:line="360" w:lineRule="auto"/>
        <w:ind w:firstLine="720"/>
        <w:jc w:val="both"/>
        <w:rPr>
          <w:sz w:val="28"/>
        </w:rPr>
      </w:pPr>
    </w:p>
    <w:p w:rsidR="00641E9C" w:rsidRPr="0022384E" w:rsidRDefault="00641E9C" w:rsidP="00435154">
      <w:pPr>
        <w:spacing w:line="360" w:lineRule="auto"/>
        <w:ind w:firstLine="720"/>
        <w:jc w:val="both"/>
        <w:rPr>
          <w:sz w:val="28"/>
        </w:rPr>
      </w:pPr>
      <w:r w:rsidRPr="0022384E">
        <w:rPr>
          <w:sz w:val="28"/>
        </w:rPr>
        <w:t>Для конкретизации полученных данных и получения факторов, мешающих коммуникации, была проведена методика диагностики "помех" в установлении эмоциональных контактов В.В. Бойко</w:t>
      </w:r>
      <w:r w:rsidR="00932569" w:rsidRPr="0022384E">
        <w:rPr>
          <w:sz w:val="28"/>
        </w:rPr>
        <w:t xml:space="preserve"> [16, 591-594]</w:t>
      </w:r>
      <w:r w:rsidRPr="0022384E">
        <w:rPr>
          <w:sz w:val="28"/>
        </w:rPr>
        <w:t>.</w:t>
      </w:r>
    </w:p>
    <w:p w:rsidR="00641E9C" w:rsidRPr="0022384E" w:rsidRDefault="00641E9C" w:rsidP="00435154">
      <w:pPr>
        <w:spacing w:line="360" w:lineRule="auto"/>
        <w:ind w:firstLine="720"/>
        <w:jc w:val="both"/>
        <w:rPr>
          <w:sz w:val="28"/>
        </w:rPr>
      </w:pPr>
      <w:r w:rsidRPr="0022384E">
        <w:rPr>
          <w:sz w:val="28"/>
        </w:rPr>
        <w:t>Детям было предложено ответить на перечень вопросов (Приложение</w:t>
      </w:r>
      <w:r w:rsidR="00932569" w:rsidRPr="0022384E">
        <w:rPr>
          <w:sz w:val="28"/>
        </w:rPr>
        <w:t xml:space="preserve"> 4</w:t>
      </w:r>
      <w:r w:rsidRPr="0022384E">
        <w:rPr>
          <w:sz w:val="28"/>
        </w:rPr>
        <w:t>) однозначными ответами "да" или "нет", отмечая ответы в протоколе (Приложение</w:t>
      </w:r>
      <w:r w:rsidR="00932569" w:rsidRPr="0022384E">
        <w:rPr>
          <w:sz w:val="28"/>
        </w:rPr>
        <w:t>5</w:t>
      </w:r>
      <w:r w:rsidRPr="0022384E">
        <w:rPr>
          <w:sz w:val="28"/>
        </w:rPr>
        <w:t>).</w:t>
      </w:r>
    </w:p>
    <w:p w:rsidR="00641E9C" w:rsidRPr="0022384E" w:rsidRDefault="00641E9C" w:rsidP="00435154">
      <w:pPr>
        <w:spacing w:line="360" w:lineRule="auto"/>
        <w:ind w:firstLine="720"/>
        <w:jc w:val="both"/>
        <w:rPr>
          <w:sz w:val="28"/>
        </w:rPr>
      </w:pPr>
      <w:r w:rsidRPr="0022384E">
        <w:rPr>
          <w:sz w:val="28"/>
        </w:rPr>
        <w:t xml:space="preserve">Ответы детей оценивались по двум показателям: общий показатель </w:t>
      </w:r>
      <w:r w:rsidR="00932569" w:rsidRPr="0022384E">
        <w:rPr>
          <w:sz w:val="28"/>
        </w:rPr>
        <w:t>«</w:t>
      </w:r>
      <w:r w:rsidRPr="0022384E">
        <w:rPr>
          <w:sz w:val="28"/>
        </w:rPr>
        <w:t>помех</w:t>
      </w:r>
      <w:r w:rsidR="00932569" w:rsidRPr="0022384E">
        <w:rPr>
          <w:sz w:val="28"/>
        </w:rPr>
        <w:t>»</w:t>
      </w:r>
      <w:r w:rsidRPr="0022384E">
        <w:rPr>
          <w:sz w:val="28"/>
        </w:rPr>
        <w:t xml:space="preserve"> и отдельные </w:t>
      </w:r>
      <w:r w:rsidR="00932569" w:rsidRPr="0022384E">
        <w:rPr>
          <w:sz w:val="28"/>
        </w:rPr>
        <w:t>«</w:t>
      </w:r>
      <w:r w:rsidRPr="0022384E">
        <w:rPr>
          <w:sz w:val="28"/>
        </w:rPr>
        <w:t>помехи</w:t>
      </w:r>
      <w:r w:rsidR="00932569" w:rsidRPr="0022384E">
        <w:rPr>
          <w:sz w:val="28"/>
        </w:rPr>
        <w:t>»</w:t>
      </w:r>
      <w:r w:rsidRPr="0022384E">
        <w:rPr>
          <w:sz w:val="28"/>
        </w:rPr>
        <w:t>. Баллы подчитывались по следующей шкале:</w:t>
      </w:r>
    </w:p>
    <w:p w:rsidR="009513CD" w:rsidRPr="0022384E" w:rsidRDefault="009513CD" w:rsidP="00435154">
      <w:pPr>
        <w:spacing w:line="360" w:lineRule="auto"/>
        <w:ind w:firstLine="720"/>
        <w:jc w:val="both"/>
        <w:rPr>
          <w:sz w:val="28"/>
          <w:szCs w:val="24"/>
        </w:rPr>
      </w:pPr>
    </w:p>
    <w:p w:rsidR="00641E9C" w:rsidRPr="0022384E" w:rsidRDefault="000A328A" w:rsidP="00435154">
      <w:pPr>
        <w:spacing w:line="360" w:lineRule="auto"/>
        <w:ind w:firstLine="720"/>
        <w:jc w:val="both"/>
        <w:rPr>
          <w:sz w:val="28"/>
          <w:szCs w:val="24"/>
        </w:rPr>
      </w:pPr>
      <w:r w:rsidRPr="0022384E">
        <w:rPr>
          <w:sz w:val="28"/>
          <w:szCs w:val="24"/>
        </w:rPr>
        <w:t>Таблица 7</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518"/>
        <w:gridCol w:w="3516"/>
      </w:tblGrid>
      <w:tr w:rsidR="00641E9C" w:rsidRPr="0022384E" w:rsidTr="00310BBE">
        <w:tc>
          <w:tcPr>
            <w:tcW w:w="0" w:type="auto"/>
            <w:shd w:val="clear" w:color="auto" w:fill="auto"/>
          </w:tcPr>
          <w:p w:rsidR="00641E9C" w:rsidRPr="0022384E" w:rsidRDefault="0022384E" w:rsidP="00310BBE">
            <w:pPr>
              <w:snapToGrid w:val="0"/>
              <w:spacing w:line="360" w:lineRule="auto"/>
            </w:pPr>
            <w:r w:rsidRPr="0022384E">
              <w:t>"Помехи" в установлении эмоциональных контактов</w:t>
            </w:r>
          </w:p>
        </w:tc>
        <w:tc>
          <w:tcPr>
            <w:tcW w:w="0" w:type="auto"/>
            <w:shd w:val="clear" w:color="auto" w:fill="auto"/>
          </w:tcPr>
          <w:p w:rsidR="00641E9C" w:rsidRPr="0022384E" w:rsidRDefault="0022384E" w:rsidP="00310BBE">
            <w:pPr>
              <w:snapToGrid w:val="0"/>
              <w:spacing w:line="360" w:lineRule="auto"/>
            </w:pPr>
            <w:r w:rsidRPr="0022384E">
              <w:t>Номера вопросов и ответы по "ключу"</w:t>
            </w:r>
          </w:p>
        </w:tc>
      </w:tr>
      <w:tr w:rsidR="00641E9C" w:rsidRPr="0022384E" w:rsidTr="00310BBE">
        <w:tc>
          <w:tcPr>
            <w:tcW w:w="0" w:type="auto"/>
            <w:shd w:val="clear" w:color="auto" w:fill="auto"/>
          </w:tcPr>
          <w:p w:rsidR="00641E9C" w:rsidRPr="0022384E" w:rsidRDefault="00641E9C" w:rsidP="00310BBE">
            <w:pPr>
              <w:snapToGrid w:val="0"/>
              <w:spacing w:line="360" w:lineRule="auto"/>
            </w:pPr>
            <w:r w:rsidRPr="0022384E">
              <w:t>1. Неумение управлять эмоциями, дозировать их</w:t>
            </w:r>
          </w:p>
        </w:tc>
        <w:tc>
          <w:tcPr>
            <w:tcW w:w="0" w:type="auto"/>
            <w:shd w:val="clear" w:color="auto" w:fill="auto"/>
          </w:tcPr>
          <w:p w:rsidR="00641E9C" w:rsidRPr="0022384E" w:rsidRDefault="00641E9C" w:rsidP="00310BBE">
            <w:pPr>
              <w:snapToGrid w:val="0"/>
              <w:spacing w:line="360" w:lineRule="auto"/>
            </w:pPr>
            <w:r w:rsidRPr="0022384E">
              <w:t>+1,-6,+11,+16,-21</w:t>
            </w:r>
          </w:p>
        </w:tc>
      </w:tr>
      <w:tr w:rsidR="00641E9C" w:rsidRPr="0022384E" w:rsidTr="00310BBE">
        <w:tc>
          <w:tcPr>
            <w:tcW w:w="0" w:type="auto"/>
            <w:shd w:val="clear" w:color="auto" w:fill="auto"/>
          </w:tcPr>
          <w:p w:rsidR="00641E9C" w:rsidRPr="0022384E" w:rsidRDefault="00641E9C" w:rsidP="00310BBE">
            <w:pPr>
              <w:snapToGrid w:val="0"/>
              <w:spacing w:line="360" w:lineRule="auto"/>
            </w:pPr>
            <w:r w:rsidRPr="0022384E">
              <w:t>2. Неадекватное проявление эмоций</w:t>
            </w:r>
          </w:p>
        </w:tc>
        <w:tc>
          <w:tcPr>
            <w:tcW w:w="0" w:type="auto"/>
            <w:shd w:val="clear" w:color="auto" w:fill="auto"/>
          </w:tcPr>
          <w:p w:rsidR="00641E9C" w:rsidRPr="0022384E" w:rsidRDefault="00641E9C" w:rsidP="00310BBE">
            <w:pPr>
              <w:snapToGrid w:val="0"/>
              <w:spacing w:line="360" w:lineRule="auto"/>
            </w:pPr>
            <w:r w:rsidRPr="0022384E">
              <w:t>-2,+7,+12,+17,+22</w:t>
            </w:r>
          </w:p>
        </w:tc>
      </w:tr>
      <w:tr w:rsidR="00641E9C" w:rsidRPr="0022384E" w:rsidTr="00310BBE">
        <w:tc>
          <w:tcPr>
            <w:tcW w:w="0" w:type="auto"/>
            <w:shd w:val="clear" w:color="auto" w:fill="auto"/>
          </w:tcPr>
          <w:p w:rsidR="00641E9C" w:rsidRPr="0022384E" w:rsidRDefault="00641E9C" w:rsidP="00310BBE">
            <w:pPr>
              <w:snapToGrid w:val="0"/>
              <w:spacing w:line="360" w:lineRule="auto"/>
            </w:pPr>
            <w:r w:rsidRPr="0022384E">
              <w:t>3. Негибкость, неразвитость, невыразительность эмоций</w:t>
            </w:r>
          </w:p>
        </w:tc>
        <w:tc>
          <w:tcPr>
            <w:tcW w:w="0" w:type="auto"/>
            <w:shd w:val="clear" w:color="auto" w:fill="auto"/>
          </w:tcPr>
          <w:p w:rsidR="00641E9C" w:rsidRPr="0022384E" w:rsidRDefault="00641E9C" w:rsidP="00310BBE">
            <w:pPr>
              <w:snapToGrid w:val="0"/>
              <w:spacing w:line="360" w:lineRule="auto"/>
            </w:pPr>
            <w:r w:rsidRPr="0022384E">
              <w:t>+3,+8,+13,+18-23</w:t>
            </w:r>
          </w:p>
        </w:tc>
      </w:tr>
      <w:tr w:rsidR="00641E9C" w:rsidRPr="0022384E" w:rsidTr="00310BBE">
        <w:tc>
          <w:tcPr>
            <w:tcW w:w="0" w:type="auto"/>
            <w:shd w:val="clear" w:color="auto" w:fill="auto"/>
          </w:tcPr>
          <w:p w:rsidR="00641E9C" w:rsidRPr="0022384E" w:rsidRDefault="00641E9C" w:rsidP="00310BBE">
            <w:pPr>
              <w:snapToGrid w:val="0"/>
              <w:spacing w:line="360" w:lineRule="auto"/>
            </w:pPr>
            <w:r w:rsidRPr="0022384E">
              <w:t>4. Доминирование негативных эмоций</w:t>
            </w:r>
          </w:p>
        </w:tc>
        <w:tc>
          <w:tcPr>
            <w:tcW w:w="0" w:type="auto"/>
            <w:shd w:val="clear" w:color="auto" w:fill="auto"/>
          </w:tcPr>
          <w:p w:rsidR="00641E9C" w:rsidRPr="0022384E" w:rsidRDefault="00641E9C" w:rsidP="00310BBE">
            <w:pPr>
              <w:snapToGrid w:val="0"/>
              <w:spacing w:line="360" w:lineRule="auto"/>
            </w:pPr>
            <w:r w:rsidRPr="0022384E">
              <w:t>+4,+9,+14,+19,+24</w:t>
            </w:r>
          </w:p>
        </w:tc>
      </w:tr>
      <w:tr w:rsidR="00641E9C" w:rsidRPr="0022384E" w:rsidTr="00310BBE">
        <w:tc>
          <w:tcPr>
            <w:tcW w:w="0" w:type="auto"/>
            <w:shd w:val="clear" w:color="auto" w:fill="auto"/>
          </w:tcPr>
          <w:p w:rsidR="00641E9C" w:rsidRPr="0022384E" w:rsidRDefault="00641E9C" w:rsidP="00310BBE">
            <w:pPr>
              <w:snapToGrid w:val="0"/>
              <w:spacing w:line="360" w:lineRule="auto"/>
            </w:pPr>
            <w:r w:rsidRPr="0022384E">
              <w:t>5. Нежелание сближаться с людьми на эмоциональной основе</w:t>
            </w:r>
          </w:p>
        </w:tc>
        <w:tc>
          <w:tcPr>
            <w:tcW w:w="0" w:type="auto"/>
            <w:shd w:val="clear" w:color="auto" w:fill="auto"/>
          </w:tcPr>
          <w:p w:rsidR="00641E9C" w:rsidRPr="0022384E" w:rsidRDefault="00641E9C" w:rsidP="00310BBE">
            <w:pPr>
              <w:snapToGrid w:val="0"/>
              <w:spacing w:line="360" w:lineRule="auto"/>
            </w:pPr>
            <w:r w:rsidRPr="0022384E">
              <w:t>+5,+10,+15,+20,+25</w:t>
            </w:r>
          </w:p>
        </w:tc>
      </w:tr>
    </w:tbl>
    <w:p w:rsidR="009513CD" w:rsidRPr="0022384E" w:rsidRDefault="009513CD" w:rsidP="00435154">
      <w:pPr>
        <w:spacing w:line="360" w:lineRule="auto"/>
        <w:ind w:firstLine="720"/>
        <w:jc w:val="both"/>
        <w:rPr>
          <w:sz w:val="28"/>
        </w:rPr>
      </w:pPr>
    </w:p>
    <w:p w:rsidR="00641E9C" w:rsidRPr="0022384E" w:rsidRDefault="00641E9C" w:rsidP="00435154">
      <w:pPr>
        <w:spacing w:line="360" w:lineRule="auto"/>
        <w:ind w:firstLine="720"/>
        <w:jc w:val="both"/>
        <w:rPr>
          <w:sz w:val="28"/>
        </w:rPr>
      </w:pPr>
      <w:r w:rsidRPr="0022384E">
        <w:rPr>
          <w:sz w:val="28"/>
        </w:rPr>
        <w:t>В результате чего был проведен анализ полученных данных по следующим оценкам:</w:t>
      </w:r>
    </w:p>
    <w:p w:rsidR="00641E9C" w:rsidRPr="0022384E" w:rsidRDefault="00641E9C" w:rsidP="00435154">
      <w:pPr>
        <w:spacing w:line="360" w:lineRule="auto"/>
        <w:ind w:firstLine="720"/>
        <w:jc w:val="both"/>
        <w:rPr>
          <w:sz w:val="28"/>
        </w:rPr>
      </w:pPr>
      <w:r w:rsidRPr="0022384E">
        <w:rPr>
          <w:sz w:val="28"/>
        </w:rPr>
        <w:t xml:space="preserve">Количество набранных баллов меньше 5 - эмоции обычно не мешают таким людям общаться (категория </w:t>
      </w:r>
      <w:r w:rsidRPr="0022384E">
        <w:rPr>
          <w:sz w:val="28"/>
          <w:lang w:val="en-US"/>
        </w:rPr>
        <w:t>I</w:t>
      </w:r>
      <w:r w:rsidRPr="0022384E">
        <w:rPr>
          <w:sz w:val="28"/>
        </w:rPr>
        <w:t>);</w:t>
      </w:r>
    </w:p>
    <w:p w:rsidR="00641E9C" w:rsidRPr="0022384E" w:rsidRDefault="00641E9C" w:rsidP="00435154">
      <w:pPr>
        <w:spacing w:line="360" w:lineRule="auto"/>
        <w:ind w:firstLine="720"/>
        <w:jc w:val="both"/>
        <w:rPr>
          <w:sz w:val="28"/>
        </w:rPr>
      </w:pPr>
      <w:r w:rsidRPr="0022384E">
        <w:rPr>
          <w:sz w:val="28"/>
        </w:rPr>
        <w:t xml:space="preserve">6-8 баллов - у таких людей есть некоторые эмоциональные проблемы в повседневном общении (категория </w:t>
      </w:r>
      <w:r w:rsidRPr="0022384E">
        <w:rPr>
          <w:sz w:val="28"/>
          <w:lang w:val="en-US"/>
        </w:rPr>
        <w:t>II</w:t>
      </w:r>
      <w:r w:rsidRPr="0022384E">
        <w:rPr>
          <w:sz w:val="28"/>
        </w:rPr>
        <w:t>);</w:t>
      </w:r>
    </w:p>
    <w:p w:rsidR="00641E9C" w:rsidRPr="0022384E" w:rsidRDefault="00641E9C" w:rsidP="00435154">
      <w:pPr>
        <w:spacing w:line="360" w:lineRule="auto"/>
        <w:ind w:firstLine="720"/>
        <w:jc w:val="both"/>
        <w:rPr>
          <w:sz w:val="28"/>
        </w:rPr>
      </w:pPr>
      <w:r w:rsidRPr="0022384E">
        <w:rPr>
          <w:sz w:val="28"/>
        </w:rPr>
        <w:t xml:space="preserve">9-12 баллов - свидетельство того, что эмоции "на каждый день" в некоторой степени осложняют общение таких людей (категория </w:t>
      </w:r>
      <w:r w:rsidRPr="0022384E">
        <w:rPr>
          <w:sz w:val="28"/>
          <w:lang w:val="en-US"/>
        </w:rPr>
        <w:t>III</w:t>
      </w:r>
      <w:r w:rsidRPr="0022384E">
        <w:rPr>
          <w:sz w:val="28"/>
        </w:rPr>
        <w:t>);</w:t>
      </w:r>
    </w:p>
    <w:p w:rsidR="00641E9C" w:rsidRPr="0022384E" w:rsidRDefault="00641E9C" w:rsidP="00435154">
      <w:pPr>
        <w:spacing w:line="360" w:lineRule="auto"/>
        <w:ind w:firstLine="720"/>
        <w:jc w:val="both"/>
        <w:rPr>
          <w:sz w:val="28"/>
        </w:rPr>
      </w:pPr>
      <w:r w:rsidRPr="0022384E">
        <w:rPr>
          <w:sz w:val="28"/>
        </w:rPr>
        <w:t xml:space="preserve">13 и более баллов - эмоции явно мешают людям устанавливать контакты с окружающими, возможно, они подвержены каким-либо дезорганизующим реакциям или состояниям (категория </w:t>
      </w:r>
      <w:r w:rsidRPr="0022384E">
        <w:rPr>
          <w:sz w:val="28"/>
          <w:lang w:val="en-US"/>
        </w:rPr>
        <w:t>IV</w:t>
      </w:r>
      <w:r w:rsidRPr="0022384E">
        <w:rPr>
          <w:sz w:val="28"/>
        </w:rPr>
        <w:t>).</w:t>
      </w:r>
    </w:p>
    <w:p w:rsidR="00641E9C" w:rsidRPr="0022384E" w:rsidRDefault="00641E9C" w:rsidP="00435154">
      <w:pPr>
        <w:spacing w:line="360" w:lineRule="auto"/>
        <w:ind w:firstLine="720"/>
        <w:jc w:val="both"/>
        <w:rPr>
          <w:sz w:val="28"/>
        </w:rPr>
      </w:pPr>
      <w:r w:rsidRPr="0022384E">
        <w:rPr>
          <w:sz w:val="28"/>
        </w:rPr>
        <w:t>Также было обращено внимание на конкретные "помехи", которые отчетливо возникают у детей - это пункты, где количество баллов 3 и более.</w:t>
      </w:r>
    </w:p>
    <w:p w:rsidR="00641E9C" w:rsidRPr="0022384E" w:rsidRDefault="00641E9C" w:rsidP="00435154">
      <w:pPr>
        <w:spacing w:line="360" w:lineRule="auto"/>
        <w:ind w:firstLine="720"/>
        <w:jc w:val="both"/>
        <w:rPr>
          <w:sz w:val="28"/>
        </w:rPr>
      </w:pPr>
      <w:r w:rsidRPr="0022384E">
        <w:rPr>
          <w:sz w:val="28"/>
        </w:rPr>
        <w:t>После проведенного исследования были подведены итоги и проанализированы полученные результаты, указанные в следующей части исследования.</w:t>
      </w:r>
    </w:p>
    <w:p w:rsidR="00641E9C" w:rsidRPr="00F30F5C" w:rsidRDefault="00641E9C" w:rsidP="00435154">
      <w:pPr>
        <w:spacing w:line="360" w:lineRule="auto"/>
        <w:ind w:firstLine="720"/>
        <w:jc w:val="both"/>
        <w:rPr>
          <w:sz w:val="28"/>
        </w:rPr>
      </w:pPr>
    </w:p>
    <w:p w:rsidR="00641E9C" w:rsidRPr="00F30F5C" w:rsidRDefault="009513CD" w:rsidP="00435154">
      <w:pPr>
        <w:spacing w:line="360" w:lineRule="auto"/>
        <w:ind w:firstLine="720"/>
        <w:jc w:val="both"/>
        <w:rPr>
          <w:b/>
          <w:bCs/>
          <w:sz w:val="28"/>
        </w:rPr>
      </w:pPr>
      <w:r w:rsidRPr="00F30F5C">
        <w:rPr>
          <w:b/>
          <w:bCs/>
          <w:sz w:val="28"/>
        </w:rPr>
        <w:t>2.2 Анализ результатов констатирующего исследования</w:t>
      </w:r>
    </w:p>
    <w:p w:rsidR="009513CD" w:rsidRPr="00F30F5C" w:rsidRDefault="009513CD" w:rsidP="00435154">
      <w:pPr>
        <w:spacing w:line="360" w:lineRule="auto"/>
        <w:ind w:firstLine="720"/>
        <w:jc w:val="both"/>
        <w:rPr>
          <w:b/>
          <w:bCs/>
          <w:sz w:val="28"/>
        </w:rPr>
      </w:pPr>
    </w:p>
    <w:p w:rsidR="00641E9C" w:rsidRPr="00F30F5C" w:rsidRDefault="00641E9C" w:rsidP="00435154">
      <w:pPr>
        <w:spacing w:line="360" w:lineRule="auto"/>
        <w:ind w:firstLine="720"/>
        <w:jc w:val="both"/>
        <w:rPr>
          <w:sz w:val="28"/>
        </w:rPr>
      </w:pPr>
      <w:r w:rsidRPr="00F30F5C">
        <w:rPr>
          <w:sz w:val="28"/>
        </w:rPr>
        <w:t>Первый этап исследования заключался в проведении анализа анамнестических данных (выяснение причин заикания, вид заикания, основные симптомы, частота судорог, характер судорог) и организации наблюдения.</w:t>
      </w:r>
    </w:p>
    <w:p w:rsidR="00641E9C" w:rsidRPr="00F30F5C" w:rsidRDefault="00641E9C" w:rsidP="00435154">
      <w:pPr>
        <w:spacing w:line="360" w:lineRule="auto"/>
        <w:ind w:firstLine="720"/>
        <w:jc w:val="both"/>
        <w:rPr>
          <w:sz w:val="28"/>
        </w:rPr>
      </w:pPr>
      <w:r w:rsidRPr="00F30F5C">
        <w:rPr>
          <w:sz w:val="28"/>
        </w:rPr>
        <w:t>Анализ медицинских карт детей показал, что преобладающее большинство детей страдает от невротического заикания (7 из 10 детей) и лишь трое – от неврозоподобного. У пяти детей наблюдается раннее речевое развитие в сочетании с двуязычием. Двое детей (неврозоподобное заикание) заикаются из-за наследственной предрасположенности (по линии отца).</w:t>
      </w:r>
    </w:p>
    <w:p w:rsidR="00641E9C" w:rsidRPr="00F30F5C" w:rsidRDefault="00641E9C" w:rsidP="00435154">
      <w:pPr>
        <w:spacing w:line="360" w:lineRule="auto"/>
        <w:ind w:firstLine="720"/>
        <w:jc w:val="both"/>
        <w:rPr>
          <w:sz w:val="28"/>
        </w:rPr>
      </w:pPr>
      <w:r w:rsidRPr="00F30F5C">
        <w:rPr>
          <w:sz w:val="28"/>
        </w:rPr>
        <w:t>Наблюдение проводилось за детьми во время занятий, в повседневной деятельности, игре, бытовой деятельности.</w:t>
      </w:r>
    </w:p>
    <w:p w:rsidR="00641E9C" w:rsidRPr="00F30F5C" w:rsidRDefault="00641E9C" w:rsidP="00435154">
      <w:pPr>
        <w:spacing w:line="360" w:lineRule="auto"/>
        <w:ind w:firstLine="720"/>
        <w:jc w:val="both"/>
        <w:rPr>
          <w:sz w:val="28"/>
        </w:rPr>
      </w:pPr>
      <w:r w:rsidRPr="00F30F5C">
        <w:rPr>
          <w:sz w:val="28"/>
        </w:rPr>
        <w:t>В ходе исследования были уточнены сложные речевые ситуации общения, своеобразие речевой деятельности (начало, объем общения, свобода использования языковых средств в зависимости от ситуации и темы), наличие сопутствующих движений, эмоциональная сфера, особенности речевого поведения (речевая активность, скорость переключения с одной темы на другую, темп речи).</w:t>
      </w:r>
    </w:p>
    <w:p w:rsidR="00641E9C" w:rsidRPr="00F30F5C" w:rsidRDefault="00641E9C" w:rsidP="00435154">
      <w:pPr>
        <w:spacing w:line="360" w:lineRule="auto"/>
        <w:ind w:firstLine="720"/>
        <w:jc w:val="both"/>
        <w:rPr>
          <w:sz w:val="28"/>
        </w:rPr>
      </w:pPr>
      <w:r w:rsidRPr="00F30F5C">
        <w:rPr>
          <w:sz w:val="28"/>
        </w:rPr>
        <w:t>Наблюдения показали, что дети с невротическим заиканием испытывают затруднения при общении с незнакомыми людьми, в незнакомой ситуации, при выполнении поручения, во время наказания, при перевозбуждении. В отличие от них, при неврозоподобном заикании нет конкретных ситуаций, в которых дети испытывали бы затруднения. Симптомы заикания проявляются в обыденных ситуациях, когда дети «забываются» и не контролируют свою речь, при переутомлении (рассеянное внимание).</w:t>
      </w:r>
    </w:p>
    <w:p w:rsidR="00641E9C" w:rsidRPr="00F30F5C" w:rsidRDefault="00641E9C" w:rsidP="00435154">
      <w:pPr>
        <w:spacing w:line="360" w:lineRule="auto"/>
        <w:ind w:firstLine="720"/>
        <w:jc w:val="both"/>
        <w:rPr>
          <w:sz w:val="28"/>
        </w:rPr>
      </w:pPr>
      <w:r w:rsidRPr="00F30F5C">
        <w:rPr>
          <w:sz w:val="28"/>
        </w:rPr>
        <w:t>Большинство детей не фиксированы на своем дефекте и легко вступают в контакт с посторонними людьми. Однако наблюдается сложность общения при выполнении поручения, объяснения и признания вины при наказании.</w:t>
      </w:r>
    </w:p>
    <w:p w:rsidR="00641E9C" w:rsidRPr="00F30F5C" w:rsidRDefault="00641E9C" w:rsidP="00435154">
      <w:pPr>
        <w:spacing w:line="360" w:lineRule="auto"/>
        <w:ind w:firstLine="720"/>
        <w:jc w:val="both"/>
        <w:rPr>
          <w:sz w:val="28"/>
        </w:rPr>
      </w:pPr>
      <w:r w:rsidRPr="00F30F5C">
        <w:rPr>
          <w:sz w:val="28"/>
        </w:rPr>
        <w:t xml:space="preserve">Более подробные описания результатов наблюдения указаны в протоколах наблюдения </w:t>
      </w:r>
      <w:r w:rsidR="00932569" w:rsidRPr="00F30F5C">
        <w:rPr>
          <w:sz w:val="28"/>
        </w:rPr>
        <w:t>(</w:t>
      </w:r>
      <w:r w:rsidRPr="00F30F5C">
        <w:rPr>
          <w:sz w:val="28"/>
        </w:rPr>
        <w:t>Приложение</w:t>
      </w:r>
      <w:r w:rsidR="00932569" w:rsidRPr="00F30F5C">
        <w:rPr>
          <w:sz w:val="28"/>
        </w:rPr>
        <w:t xml:space="preserve"> 1</w:t>
      </w:r>
      <w:r w:rsidRPr="00F30F5C">
        <w:rPr>
          <w:sz w:val="28"/>
        </w:rPr>
        <w:t>).</w:t>
      </w:r>
    </w:p>
    <w:p w:rsidR="00641E9C" w:rsidRPr="00F30F5C" w:rsidRDefault="00641E9C" w:rsidP="00435154">
      <w:pPr>
        <w:spacing w:line="360" w:lineRule="auto"/>
        <w:ind w:firstLine="720"/>
        <w:jc w:val="both"/>
        <w:rPr>
          <w:sz w:val="28"/>
        </w:rPr>
      </w:pPr>
      <w:r w:rsidRPr="00F30F5C">
        <w:rPr>
          <w:sz w:val="28"/>
        </w:rPr>
        <w:t>Следующий этап исследования – проведение индивидуальных бесед, в процессе которых выяснялась фиксация детей на речевом дефекте, их отношение к нему, способы преодоления, осознание сложных речевых ситуаций.</w:t>
      </w:r>
    </w:p>
    <w:p w:rsidR="00641E9C" w:rsidRPr="00F30F5C" w:rsidRDefault="00641E9C" w:rsidP="00435154">
      <w:pPr>
        <w:spacing w:line="360" w:lineRule="auto"/>
        <w:ind w:firstLine="720"/>
        <w:jc w:val="both"/>
        <w:rPr>
          <w:sz w:val="28"/>
        </w:rPr>
      </w:pPr>
      <w:r w:rsidRPr="00F30F5C">
        <w:rPr>
          <w:sz w:val="28"/>
        </w:rPr>
        <w:t>Учитывая возрастные особенности и приоритет общения со сверстниками для данной возрастной группы детей, основная схема беседы была построена на следующих вопросах:</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Много ли у тебя друзей? Почему?</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Легко ли тебе общаться с разными людьми (знакомые – незнакомые, дети – сверстники – взрослые, мальчики – девочки)?</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Когда тебе трудно общаться, в каких ситуациях?</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Мешает ли тебе твое заикание и чем? Стесняешься ли ты его?</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Хотел бы ты от него избавиться?</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Что ты делаешь, чтобы другие не заметили, как ты заикаешься?</w:t>
      </w:r>
    </w:p>
    <w:p w:rsidR="00641E9C" w:rsidRPr="00F30F5C" w:rsidRDefault="00641E9C" w:rsidP="00435154">
      <w:pPr>
        <w:pStyle w:val="2"/>
        <w:keepNext w:val="0"/>
        <w:ind w:firstLine="720"/>
      </w:pPr>
      <w:r w:rsidRPr="00F30F5C">
        <w:t>По результатам беседы можно выделить следующее:</w:t>
      </w:r>
    </w:p>
    <w:p w:rsidR="00641E9C" w:rsidRPr="00F30F5C" w:rsidRDefault="00641E9C" w:rsidP="00435154">
      <w:pPr>
        <w:spacing w:line="360" w:lineRule="auto"/>
        <w:ind w:firstLine="720"/>
        <w:jc w:val="both"/>
        <w:rPr>
          <w:sz w:val="28"/>
        </w:rPr>
      </w:pPr>
      <w:r w:rsidRPr="00F30F5C">
        <w:rPr>
          <w:sz w:val="28"/>
        </w:rPr>
        <w:t>а) большинство детей не фиксированы на своем речевом дефекте (лишь двое стесняются, испытывают трудность, отказываются от общения);</w:t>
      </w:r>
    </w:p>
    <w:p w:rsidR="00641E9C" w:rsidRPr="00F30F5C" w:rsidRDefault="00641E9C" w:rsidP="00435154">
      <w:pPr>
        <w:spacing w:line="360" w:lineRule="auto"/>
        <w:ind w:firstLine="720"/>
        <w:jc w:val="both"/>
        <w:rPr>
          <w:sz w:val="28"/>
        </w:rPr>
      </w:pPr>
      <w:r w:rsidRPr="00F30F5C">
        <w:rPr>
          <w:sz w:val="28"/>
        </w:rPr>
        <w:t>б) положительно относятся к заиканию и всячески готовы от него избавиться (двоим заикание не мешает: «Я могу собраться и не заикаться. Просто немного надо помолчать»);</w:t>
      </w:r>
    </w:p>
    <w:p w:rsidR="00641E9C" w:rsidRPr="00F30F5C" w:rsidRDefault="00641E9C" w:rsidP="00435154">
      <w:pPr>
        <w:spacing w:line="360" w:lineRule="auto"/>
        <w:ind w:firstLine="720"/>
        <w:jc w:val="both"/>
        <w:rPr>
          <w:sz w:val="28"/>
        </w:rPr>
      </w:pPr>
      <w:r w:rsidRPr="00F30F5C">
        <w:rPr>
          <w:sz w:val="28"/>
        </w:rPr>
        <w:t>в) сложные ситуации для большинства – незнакомая обстановка, выполнение сложного поручения, порицание;</w:t>
      </w:r>
    </w:p>
    <w:p w:rsidR="00641E9C" w:rsidRPr="00F30F5C" w:rsidRDefault="00641E9C" w:rsidP="00435154">
      <w:pPr>
        <w:spacing w:line="360" w:lineRule="auto"/>
        <w:ind w:firstLine="720"/>
        <w:jc w:val="both"/>
        <w:rPr>
          <w:sz w:val="28"/>
        </w:rPr>
      </w:pPr>
      <w:r w:rsidRPr="00F30F5C">
        <w:rPr>
          <w:sz w:val="28"/>
        </w:rPr>
        <w:t>г) у детей есть техники релаксации – «закрываю глаза и считаю до 10», «поглаживаю подушечки пальцев», «делаю глубокий вдох» и т.д.;</w:t>
      </w:r>
    </w:p>
    <w:p w:rsidR="00641E9C" w:rsidRPr="00F30F5C" w:rsidRDefault="00641E9C" w:rsidP="00435154">
      <w:pPr>
        <w:spacing w:line="360" w:lineRule="auto"/>
        <w:ind w:firstLine="720"/>
        <w:jc w:val="both"/>
        <w:rPr>
          <w:sz w:val="28"/>
        </w:rPr>
      </w:pPr>
      <w:r w:rsidRPr="00F30F5C">
        <w:rPr>
          <w:sz w:val="28"/>
        </w:rPr>
        <w:t>д) разные способы скрыть заикание – «молчу», «говорю быстро», «пытаюсь поменять слова», «дышу» и т.д.</w:t>
      </w:r>
    </w:p>
    <w:p w:rsidR="00641E9C" w:rsidRPr="00F30F5C" w:rsidRDefault="00641E9C" w:rsidP="00435154">
      <w:pPr>
        <w:spacing w:line="360" w:lineRule="auto"/>
        <w:ind w:firstLine="720"/>
        <w:jc w:val="both"/>
        <w:rPr>
          <w:sz w:val="28"/>
        </w:rPr>
      </w:pPr>
      <w:r w:rsidRPr="00F30F5C">
        <w:rPr>
          <w:sz w:val="28"/>
        </w:rPr>
        <w:t>Более подробные результаты указаны в протоколе беседы (Приложение</w:t>
      </w:r>
      <w:r w:rsidR="003A6732" w:rsidRPr="00F30F5C">
        <w:rPr>
          <w:sz w:val="28"/>
        </w:rPr>
        <w:t xml:space="preserve"> 2</w:t>
      </w:r>
      <w:r w:rsidRPr="00F30F5C">
        <w:rPr>
          <w:sz w:val="28"/>
        </w:rPr>
        <w:t>).</w:t>
      </w:r>
    </w:p>
    <w:p w:rsidR="00641E9C" w:rsidRPr="00F30F5C" w:rsidRDefault="00641E9C" w:rsidP="00435154">
      <w:pPr>
        <w:spacing w:line="360" w:lineRule="auto"/>
        <w:ind w:firstLine="720"/>
        <w:jc w:val="both"/>
        <w:rPr>
          <w:sz w:val="28"/>
        </w:rPr>
      </w:pPr>
      <w:r w:rsidRPr="00F30F5C">
        <w:rPr>
          <w:sz w:val="28"/>
        </w:rPr>
        <w:t>Следующий этап – коллективный – здесь проводились методики для уточнения уровня развитости коммуникативных способностей и конкретизации сложных речевых ситуаций.</w:t>
      </w:r>
    </w:p>
    <w:p w:rsidR="00641E9C" w:rsidRPr="00F30F5C" w:rsidRDefault="00641E9C" w:rsidP="00435154">
      <w:pPr>
        <w:spacing w:line="360" w:lineRule="auto"/>
        <w:ind w:firstLine="720"/>
        <w:jc w:val="both"/>
        <w:rPr>
          <w:sz w:val="28"/>
        </w:rPr>
      </w:pPr>
      <w:r w:rsidRPr="00F30F5C">
        <w:rPr>
          <w:sz w:val="28"/>
        </w:rPr>
        <w:t xml:space="preserve">Первая методика оценки коммуникативных и организаторских способностей Б.А.Федоришина предполагает опрос с отметкой ответов в таблице </w:t>
      </w:r>
      <w:r w:rsidR="003A6732" w:rsidRPr="00F30F5C">
        <w:rPr>
          <w:sz w:val="28"/>
        </w:rPr>
        <w:t>(</w:t>
      </w:r>
      <w:r w:rsidRPr="00F30F5C">
        <w:rPr>
          <w:sz w:val="28"/>
        </w:rPr>
        <w:t>Приложение</w:t>
      </w:r>
      <w:r w:rsidR="003A6732" w:rsidRPr="00F30F5C">
        <w:rPr>
          <w:sz w:val="28"/>
        </w:rPr>
        <w:t xml:space="preserve"> 3</w:t>
      </w:r>
      <w:r w:rsidRPr="00F30F5C">
        <w:rPr>
          <w:sz w:val="28"/>
        </w:rPr>
        <w:t>).</w:t>
      </w:r>
    </w:p>
    <w:p w:rsidR="00641E9C" w:rsidRPr="00F30F5C" w:rsidRDefault="00641E9C" w:rsidP="00435154">
      <w:pPr>
        <w:spacing w:line="360" w:lineRule="auto"/>
        <w:ind w:firstLine="720"/>
        <w:jc w:val="both"/>
        <w:rPr>
          <w:sz w:val="28"/>
        </w:rPr>
      </w:pPr>
      <w:r w:rsidRPr="00F30F5C">
        <w:rPr>
          <w:sz w:val="28"/>
        </w:rPr>
        <w:t>По данным проведенной методики у большинства обследуемых (6 детей из 10) показатель коммуникативных склонностей соответствует среднему уровню, у четырех из испытуемых – ниже среднего. Это говорит о том, что большинство детей легко вступают в общение, не испытывают трудностей из-за своего дефекта, при необходимости могут контролировать свою речь. Однако развитие их коммуникативных способностей находится еще не на достаточном уровне, поэтому следует продолжить коррекционно – развивающую работу. Необходимо отметить, что детям, коммуникативные способности которых находятся на уровне ниже среднего, нужно уделять больше внимания при коллективной работ, а также проводить с ними индивидуальные занятия.</w:t>
      </w:r>
    </w:p>
    <w:p w:rsidR="00641E9C" w:rsidRPr="00F30F5C" w:rsidRDefault="00641E9C" w:rsidP="00435154">
      <w:pPr>
        <w:spacing w:line="360" w:lineRule="auto"/>
        <w:ind w:firstLine="720"/>
        <w:jc w:val="both"/>
        <w:rPr>
          <w:sz w:val="28"/>
        </w:rPr>
      </w:pPr>
      <w:r w:rsidRPr="00F30F5C">
        <w:rPr>
          <w:sz w:val="28"/>
        </w:rPr>
        <w:t>Методика диагностики «помех» в общении помогла выявить причины возникновения сложных ситуаций, в которых дети не достигают или частично достигают поставленные цели. Дети, как и в первом опроснике, отвечали на поставленные вопросы и фиксировали свои ответы в таблице (</w:t>
      </w:r>
      <w:r w:rsidR="003A6732" w:rsidRPr="00F30F5C">
        <w:rPr>
          <w:sz w:val="28"/>
        </w:rPr>
        <w:t>Приложение 4,5</w:t>
      </w:r>
      <w:r w:rsidRPr="00F30F5C">
        <w:rPr>
          <w:sz w:val="28"/>
        </w:rPr>
        <w:t>).</w:t>
      </w:r>
    </w:p>
    <w:p w:rsidR="00641E9C" w:rsidRPr="00F30F5C" w:rsidRDefault="00641E9C" w:rsidP="00435154">
      <w:pPr>
        <w:spacing w:line="360" w:lineRule="auto"/>
        <w:ind w:firstLine="720"/>
        <w:jc w:val="both"/>
        <w:rPr>
          <w:sz w:val="28"/>
        </w:rPr>
      </w:pPr>
      <w:r w:rsidRPr="00F30F5C">
        <w:rPr>
          <w:sz w:val="28"/>
        </w:rPr>
        <w:t xml:space="preserve">В результате было выяснено, что </w:t>
      </w:r>
      <w:r w:rsidR="00244455" w:rsidRPr="00F30F5C">
        <w:rPr>
          <w:sz w:val="28"/>
        </w:rPr>
        <w:t>в среднем у детей</w:t>
      </w:r>
      <w:r w:rsidRPr="00F30F5C">
        <w:rPr>
          <w:sz w:val="28"/>
        </w:rPr>
        <w:t xml:space="preserve"> </w:t>
      </w:r>
      <w:r w:rsidR="00244455" w:rsidRPr="00F30F5C">
        <w:rPr>
          <w:sz w:val="28"/>
        </w:rPr>
        <w:t>имеются некоторые эмоциональные проблемы в общении</w:t>
      </w:r>
      <w:r w:rsidRPr="00F30F5C">
        <w:rPr>
          <w:sz w:val="28"/>
        </w:rPr>
        <w:t xml:space="preserve"> с окружающими, и основной "помехой" для</w:t>
      </w:r>
      <w:r w:rsidR="00244455" w:rsidRPr="00F30F5C">
        <w:rPr>
          <w:sz w:val="28"/>
        </w:rPr>
        <w:t xml:space="preserve"> всех является неадекватность </w:t>
      </w:r>
      <w:r w:rsidRPr="00F30F5C">
        <w:rPr>
          <w:sz w:val="28"/>
        </w:rPr>
        <w:t>проявления</w:t>
      </w:r>
      <w:r w:rsidR="00244455" w:rsidRPr="00F30F5C">
        <w:rPr>
          <w:sz w:val="28"/>
        </w:rPr>
        <w:t xml:space="preserve"> эмоций</w:t>
      </w:r>
      <w:r w:rsidRPr="00F30F5C">
        <w:rPr>
          <w:sz w:val="28"/>
        </w:rPr>
        <w:t xml:space="preserve"> и доминирование негативных эмоций.</w:t>
      </w:r>
    </w:p>
    <w:p w:rsidR="009513CD" w:rsidRPr="00F30F5C" w:rsidRDefault="009513CD" w:rsidP="00435154">
      <w:pPr>
        <w:spacing w:line="360" w:lineRule="auto"/>
        <w:ind w:firstLine="720"/>
        <w:jc w:val="both"/>
        <w:rPr>
          <w:sz w:val="28"/>
          <w:szCs w:val="24"/>
        </w:rPr>
      </w:pPr>
    </w:p>
    <w:p w:rsidR="003A6732" w:rsidRPr="00FC24F3" w:rsidRDefault="003A6732" w:rsidP="00435154">
      <w:pPr>
        <w:spacing w:line="360" w:lineRule="auto"/>
        <w:ind w:firstLine="720"/>
        <w:jc w:val="both"/>
        <w:rPr>
          <w:sz w:val="28"/>
        </w:rPr>
      </w:pPr>
      <w:r w:rsidRPr="00FC24F3">
        <w:rPr>
          <w:sz w:val="28"/>
          <w:szCs w:val="24"/>
        </w:rPr>
        <w:t>Таблица 8</w:t>
      </w:r>
      <w:r w:rsidR="009513CD" w:rsidRPr="00FC24F3">
        <w:rPr>
          <w:sz w:val="28"/>
        </w:rPr>
        <w:t xml:space="preserve"> </w:t>
      </w:r>
      <w:r w:rsidRPr="00FC24F3">
        <w:rPr>
          <w:sz w:val="28"/>
        </w:rPr>
        <w:t>Анализ результатов обследования детей с заиканием по методике В.В. Бойко</w:t>
      </w:r>
    </w:p>
    <w:tbl>
      <w:tblPr>
        <w:tblW w:w="0" w:type="auto"/>
        <w:tblInd w:w="-10" w:type="dxa"/>
        <w:tblLook w:val="0000" w:firstRow="0" w:lastRow="0" w:firstColumn="0" w:lastColumn="0" w:noHBand="0" w:noVBand="0"/>
      </w:tblPr>
      <w:tblGrid>
        <w:gridCol w:w="1437"/>
        <w:gridCol w:w="8144"/>
      </w:tblGrid>
      <w:tr w:rsidR="00641E9C" w:rsidRPr="00154C68" w:rsidTr="00154C68">
        <w:tc>
          <w:tcPr>
            <w:tcW w:w="0" w:type="auto"/>
            <w:tcBorders>
              <w:top w:val="single" w:sz="4" w:space="0" w:color="000000"/>
              <w:left w:val="single" w:sz="4" w:space="0" w:color="000000"/>
              <w:bottom w:val="single" w:sz="4" w:space="0" w:color="000000"/>
            </w:tcBorders>
          </w:tcPr>
          <w:p w:rsidR="00641E9C" w:rsidRPr="00154C68" w:rsidRDefault="00641E9C" w:rsidP="00154C68">
            <w:pPr>
              <w:snapToGrid w:val="0"/>
              <w:spacing w:line="360" w:lineRule="auto"/>
              <w:ind w:firstLine="10"/>
            </w:pPr>
            <w:r w:rsidRPr="00154C68">
              <w:t>Имя ребенка</w:t>
            </w:r>
          </w:p>
        </w:tc>
        <w:tc>
          <w:tcPr>
            <w:tcW w:w="0" w:type="auto"/>
            <w:tcBorders>
              <w:top w:val="single" w:sz="4" w:space="0" w:color="000000"/>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Результат обследования</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Настя, 8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Наблюдаются некоторые эмоциональные проблемы в общении. В частности, основными помехами являются неадекватность проявления эмоций и преобладание негативных эмоций.</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Александр, 9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Наблюдаются некоторые эмоциональные проблемы в общении. Основными помехами являются неадекватность проявления эмоций и преобладание негатива в некоторой степени с незрелостью, негибкостью, невыразительностью эмоций.</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Андрей, 9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Эмоции «на каждый день» в некоторой степени осложняют общение с окружающими. Неумение управлять своими эмоциями сочетается с неадекватным их проявлением, незрелостью, негибкостью, невыразительностью и нежеланием сближаться с людьми на эмоциональной основе.</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Костя, 8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Наблюдаются некоторые эмоциональные проблемы в общении. Основная помеха – неадекватность проявления эмоций, а также неумение управлять, дозировать их.</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Света, 9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Наблюдаются некоторые эмоциональные проблемы в общении. Эмоции незрелые, негибкие, невыразительные, преобладает негатив. Неадекватность проявления эмоций в сочетании с некоторым неумением ими управлять.</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Стас, 9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Наблюдаются некоторые эмоциональные проблемы в общении. Эмоции незрелые, негибкие, невыразительные, преобладает негатив. Неадекватность проявления эмоций в сочетании с нежеланием сближаться с людьми эмоционально.</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Женя, 8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Эмоции «на каждый день» в некоторой степени осложняют общение с окружающими. Эмоции негибкие, незрелые, невыразительные, преобладает негатив в сочетании с неадекватным проявлением эмоций. В некоторой степени наблюдается неумение проявлять, дозировать эмоции и нежелание сближаться с людьми эмоционально.</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Марина, 8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Наблюдаются некоторые эмоциональные проблемы в общении. Основные помехи – преобладание негатива, неадекватность проявления эмоций.</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Лена, 9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Эмоции «на каждый день» в некоторой степени осложняют общение с окружающими. Основные помехи – преобладание негатива, неадекватность проявления эмоций. А также негибкость, незрелость, невыразительность эмоций и неумение ими управлять.</w:t>
            </w:r>
          </w:p>
        </w:tc>
      </w:tr>
      <w:tr w:rsidR="00641E9C" w:rsidRPr="00154C68" w:rsidTr="00154C68">
        <w:tc>
          <w:tcPr>
            <w:tcW w:w="0" w:type="auto"/>
            <w:tcBorders>
              <w:left w:val="single" w:sz="4" w:space="0" w:color="000000"/>
              <w:bottom w:val="single" w:sz="4" w:space="0" w:color="000000"/>
            </w:tcBorders>
          </w:tcPr>
          <w:p w:rsidR="00641E9C" w:rsidRPr="00154C68" w:rsidRDefault="00641E9C" w:rsidP="00154C68">
            <w:pPr>
              <w:snapToGrid w:val="0"/>
              <w:spacing w:line="360" w:lineRule="auto"/>
              <w:ind w:firstLine="10"/>
            </w:pPr>
            <w:r w:rsidRPr="00154C68">
              <w:t>Игорь, 9 лет, 1998г.</w:t>
            </w:r>
          </w:p>
        </w:tc>
        <w:tc>
          <w:tcPr>
            <w:tcW w:w="0" w:type="auto"/>
            <w:tcBorders>
              <w:left w:val="single" w:sz="4" w:space="0" w:color="000000"/>
              <w:bottom w:val="single" w:sz="4" w:space="0" w:color="000000"/>
              <w:right w:val="single" w:sz="4" w:space="0" w:color="000000"/>
            </w:tcBorders>
          </w:tcPr>
          <w:p w:rsidR="00641E9C" w:rsidRPr="00154C68" w:rsidRDefault="00641E9C" w:rsidP="00154C68">
            <w:pPr>
              <w:snapToGrid w:val="0"/>
              <w:spacing w:line="360" w:lineRule="auto"/>
              <w:ind w:firstLine="10"/>
            </w:pPr>
            <w:r w:rsidRPr="00154C68">
              <w:t>Эмоции «на каждый день» в некоторой степени осложняют общение с окружающими. Негатив и неадекватность эмоций – основные помехи в общении. А также какая-то степень нежелания сближаться с людьми.</w:t>
            </w:r>
          </w:p>
        </w:tc>
      </w:tr>
    </w:tbl>
    <w:p w:rsidR="00641E9C" w:rsidRPr="00FC24F3" w:rsidRDefault="00641E9C" w:rsidP="00435154">
      <w:pPr>
        <w:spacing w:line="360" w:lineRule="auto"/>
        <w:ind w:firstLine="720"/>
        <w:jc w:val="both"/>
        <w:rPr>
          <w:sz w:val="28"/>
        </w:rPr>
      </w:pPr>
    </w:p>
    <w:p w:rsidR="00641E9C" w:rsidRPr="00FC24F3" w:rsidRDefault="00641E9C" w:rsidP="00435154">
      <w:pPr>
        <w:spacing w:line="360" w:lineRule="auto"/>
        <w:ind w:firstLine="720"/>
        <w:jc w:val="both"/>
        <w:rPr>
          <w:sz w:val="28"/>
        </w:rPr>
      </w:pPr>
      <w:r w:rsidRPr="00FC24F3">
        <w:rPr>
          <w:sz w:val="28"/>
        </w:rPr>
        <w:t>На основе полученных данных детей можно поделить на две равные по среднему показателю развития коммуникативных способностей группы: контрольную и экспериментальную. В последующем при формирующем воздействии работа с использованием сказкотерапии будет проводиться лишь с экспериментальной группой, а контрольная группа будет заниматься по прежней образовательной программе.</w:t>
      </w:r>
    </w:p>
    <w:p w:rsidR="003A6732" w:rsidRPr="00FC24F3" w:rsidRDefault="003A6732" w:rsidP="00435154">
      <w:pPr>
        <w:spacing w:line="360" w:lineRule="auto"/>
        <w:ind w:firstLine="720"/>
        <w:jc w:val="both"/>
        <w:rPr>
          <w:sz w:val="28"/>
        </w:rPr>
      </w:pPr>
    </w:p>
    <w:p w:rsidR="003A6732" w:rsidRPr="00FC24F3" w:rsidRDefault="003A6732" w:rsidP="00435154">
      <w:pPr>
        <w:spacing w:line="360" w:lineRule="auto"/>
        <w:ind w:firstLine="720"/>
        <w:jc w:val="both"/>
        <w:rPr>
          <w:sz w:val="28"/>
        </w:rPr>
      </w:pPr>
      <w:r w:rsidRPr="00FC24F3">
        <w:rPr>
          <w:sz w:val="28"/>
          <w:szCs w:val="24"/>
        </w:rPr>
        <w:t>Таблица 9</w:t>
      </w:r>
      <w:r w:rsidR="009513CD" w:rsidRPr="00FC24F3">
        <w:rPr>
          <w:sz w:val="28"/>
        </w:rPr>
        <w:t xml:space="preserve"> </w:t>
      </w:r>
      <w:r w:rsidRPr="00FC24F3">
        <w:rPr>
          <w:sz w:val="28"/>
        </w:rPr>
        <w:t>Критерии деления детей на экспериментальную и контрольную группы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08"/>
        <w:gridCol w:w="1024"/>
        <w:gridCol w:w="3272"/>
        <w:gridCol w:w="407"/>
        <w:gridCol w:w="1188"/>
        <w:gridCol w:w="3272"/>
      </w:tblGrid>
      <w:tr w:rsidR="00641E9C" w:rsidRPr="00154C68" w:rsidTr="00310BBE">
        <w:tc>
          <w:tcPr>
            <w:tcW w:w="0" w:type="auto"/>
            <w:vMerge w:val="restart"/>
            <w:shd w:val="clear" w:color="auto" w:fill="auto"/>
          </w:tcPr>
          <w:p w:rsidR="00641E9C" w:rsidRPr="00310BBE" w:rsidRDefault="00641E9C" w:rsidP="00310BBE">
            <w:pPr>
              <w:spacing w:line="360" w:lineRule="auto"/>
              <w:rPr>
                <w:bCs/>
              </w:rPr>
            </w:pPr>
            <w:r w:rsidRPr="00310BBE">
              <w:rPr>
                <w:bCs/>
              </w:rPr>
              <w:t>№</w:t>
            </w:r>
          </w:p>
        </w:tc>
        <w:tc>
          <w:tcPr>
            <w:tcW w:w="0" w:type="auto"/>
            <w:gridSpan w:val="2"/>
            <w:shd w:val="clear" w:color="auto" w:fill="auto"/>
          </w:tcPr>
          <w:p w:rsidR="00641E9C" w:rsidRPr="00310BBE" w:rsidRDefault="00641E9C" w:rsidP="00310BBE">
            <w:pPr>
              <w:pStyle w:val="7"/>
              <w:keepNext w:val="0"/>
              <w:jc w:val="left"/>
              <w:rPr>
                <w:b w:val="0"/>
                <w:sz w:val="20"/>
              </w:rPr>
            </w:pPr>
            <w:r w:rsidRPr="00310BBE">
              <w:rPr>
                <w:b w:val="0"/>
                <w:sz w:val="20"/>
              </w:rPr>
              <w:t>Экспериментальная группа</w:t>
            </w:r>
          </w:p>
        </w:tc>
        <w:tc>
          <w:tcPr>
            <w:tcW w:w="0" w:type="auto"/>
            <w:vMerge w:val="restart"/>
            <w:shd w:val="clear" w:color="auto" w:fill="auto"/>
          </w:tcPr>
          <w:p w:rsidR="00641E9C" w:rsidRPr="00310BBE" w:rsidRDefault="00641E9C" w:rsidP="00310BBE">
            <w:pPr>
              <w:spacing w:line="360" w:lineRule="auto"/>
              <w:rPr>
                <w:bCs/>
              </w:rPr>
            </w:pPr>
            <w:r w:rsidRPr="00310BBE">
              <w:rPr>
                <w:bCs/>
              </w:rPr>
              <w:t>№</w:t>
            </w:r>
          </w:p>
        </w:tc>
        <w:tc>
          <w:tcPr>
            <w:tcW w:w="0" w:type="auto"/>
            <w:gridSpan w:val="2"/>
            <w:shd w:val="clear" w:color="auto" w:fill="auto"/>
          </w:tcPr>
          <w:p w:rsidR="00641E9C" w:rsidRPr="00310BBE" w:rsidRDefault="00641E9C" w:rsidP="00310BBE">
            <w:pPr>
              <w:pStyle w:val="7"/>
              <w:keepNext w:val="0"/>
              <w:jc w:val="left"/>
              <w:rPr>
                <w:b w:val="0"/>
                <w:sz w:val="20"/>
              </w:rPr>
            </w:pPr>
            <w:r w:rsidRPr="00310BBE">
              <w:rPr>
                <w:b w:val="0"/>
                <w:sz w:val="20"/>
              </w:rPr>
              <w:t>Контрольная группа</w:t>
            </w:r>
          </w:p>
        </w:tc>
      </w:tr>
      <w:tr w:rsidR="00154C68" w:rsidRPr="00154C68" w:rsidTr="00310BBE">
        <w:tc>
          <w:tcPr>
            <w:tcW w:w="0" w:type="auto"/>
            <w:vMerge/>
            <w:shd w:val="clear" w:color="auto" w:fill="auto"/>
          </w:tcPr>
          <w:p w:rsidR="00641E9C" w:rsidRPr="00154C68" w:rsidRDefault="00641E9C" w:rsidP="00310BBE">
            <w:pPr>
              <w:spacing w:line="360" w:lineRule="auto"/>
            </w:pPr>
          </w:p>
        </w:tc>
        <w:tc>
          <w:tcPr>
            <w:tcW w:w="0" w:type="auto"/>
            <w:shd w:val="clear" w:color="auto" w:fill="auto"/>
          </w:tcPr>
          <w:p w:rsidR="00641E9C" w:rsidRPr="00310BBE" w:rsidRDefault="00641E9C" w:rsidP="00310BBE">
            <w:pPr>
              <w:spacing w:line="360" w:lineRule="auto"/>
              <w:rPr>
                <w:bCs/>
              </w:rPr>
            </w:pPr>
            <w:r w:rsidRPr="00310BBE">
              <w:rPr>
                <w:bCs/>
              </w:rPr>
              <w:t>Имя ребенка</w:t>
            </w:r>
          </w:p>
        </w:tc>
        <w:tc>
          <w:tcPr>
            <w:tcW w:w="0" w:type="auto"/>
            <w:shd w:val="clear" w:color="auto" w:fill="auto"/>
          </w:tcPr>
          <w:p w:rsidR="00641E9C" w:rsidRPr="00310BBE" w:rsidRDefault="00641E9C" w:rsidP="00310BBE">
            <w:pPr>
              <w:spacing w:line="360" w:lineRule="auto"/>
              <w:rPr>
                <w:bCs/>
              </w:rPr>
            </w:pPr>
            <w:r w:rsidRPr="00310BBE">
              <w:rPr>
                <w:bCs/>
              </w:rPr>
              <w:t>Уровень развития коммуникативных способностей, категория «помех»</w:t>
            </w:r>
          </w:p>
        </w:tc>
        <w:tc>
          <w:tcPr>
            <w:tcW w:w="0" w:type="auto"/>
            <w:vMerge/>
            <w:shd w:val="clear" w:color="auto" w:fill="auto"/>
          </w:tcPr>
          <w:p w:rsidR="00641E9C" w:rsidRPr="00154C68" w:rsidRDefault="00641E9C" w:rsidP="00310BBE">
            <w:pPr>
              <w:spacing w:line="360" w:lineRule="auto"/>
            </w:pPr>
          </w:p>
        </w:tc>
        <w:tc>
          <w:tcPr>
            <w:tcW w:w="0" w:type="auto"/>
            <w:shd w:val="clear" w:color="auto" w:fill="auto"/>
          </w:tcPr>
          <w:p w:rsidR="00641E9C" w:rsidRPr="00310BBE" w:rsidRDefault="00641E9C" w:rsidP="00310BBE">
            <w:pPr>
              <w:spacing w:line="360" w:lineRule="auto"/>
              <w:rPr>
                <w:bCs/>
              </w:rPr>
            </w:pPr>
            <w:r w:rsidRPr="00310BBE">
              <w:rPr>
                <w:bCs/>
              </w:rPr>
              <w:t>Имя ребенка</w:t>
            </w:r>
          </w:p>
        </w:tc>
        <w:tc>
          <w:tcPr>
            <w:tcW w:w="0" w:type="auto"/>
            <w:shd w:val="clear" w:color="auto" w:fill="auto"/>
          </w:tcPr>
          <w:p w:rsidR="00641E9C" w:rsidRPr="00310BBE" w:rsidRDefault="00641E9C" w:rsidP="00310BBE">
            <w:pPr>
              <w:spacing w:line="360" w:lineRule="auto"/>
              <w:rPr>
                <w:bCs/>
              </w:rPr>
            </w:pPr>
            <w:r w:rsidRPr="00310BBE">
              <w:rPr>
                <w:bCs/>
              </w:rPr>
              <w:t>Уровень развития коммуникативных способностей, категория «помех»</w:t>
            </w:r>
          </w:p>
        </w:tc>
      </w:tr>
      <w:tr w:rsidR="00154C68" w:rsidRPr="00154C68" w:rsidTr="00310BBE">
        <w:tc>
          <w:tcPr>
            <w:tcW w:w="0" w:type="auto"/>
            <w:shd w:val="clear" w:color="auto" w:fill="auto"/>
          </w:tcPr>
          <w:p w:rsidR="00641E9C" w:rsidRPr="00154C68" w:rsidRDefault="00641E9C" w:rsidP="00310BBE">
            <w:pPr>
              <w:spacing w:line="360" w:lineRule="auto"/>
            </w:pPr>
            <w:r w:rsidRPr="00154C68">
              <w:t>1</w:t>
            </w:r>
          </w:p>
        </w:tc>
        <w:tc>
          <w:tcPr>
            <w:tcW w:w="0" w:type="auto"/>
            <w:shd w:val="clear" w:color="auto" w:fill="auto"/>
          </w:tcPr>
          <w:p w:rsidR="00641E9C" w:rsidRPr="00154C68" w:rsidRDefault="00641E9C" w:rsidP="00310BBE">
            <w:pPr>
              <w:spacing w:line="360" w:lineRule="auto"/>
            </w:pPr>
            <w:r w:rsidRPr="00154C68">
              <w:t>Настя</w:t>
            </w:r>
          </w:p>
        </w:tc>
        <w:tc>
          <w:tcPr>
            <w:tcW w:w="0" w:type="auto"/>
            <w:shd w:val="clear" w:color="auto" w:fill="auto"/>
          </w:tcPr>
          <w:p w:rsidR="00F30F5C" w:rsidRPr="00154C68" w:rsidRDefault="00641E9C" w:rsidP="00310BBE">
            <w:pPr>
              <w:spacing w:line="360" w:lineRule="auto"/>
            </w:pPr>
            <w:r w:rsidRPr="00154C68">
              <w:t>Средний,</w:t>
            </w:r>
          </w:p>
          <w:p w:rsidR="00641E9C" w:rsidRPr="00154C68" w:rsidRDefault="00641E9C" w:rsidP="00310BBE">
            <w:pPr>
              <w:spacing w:line="360" w:lineRule="auto"/>
            </w:pPr>
            <w:r w:rsidRPr="00154C68">
              <w:t xml:space="preserve">категория </w:t>
            </w:r>
            <w:r w:rsidRPr="00310BBE">
              <w:rPr>
                <w:lang w:val="en-US"/>
              </w:rPr>
              <w:t>II</w:t>
            </w:r>
          </w:p>
        </w:tc>
        <w:tc>
          <w:tcPr>
            <w:tcW w:w="0" w:type="auto"/>
            <w:shd w:val="clear" w:color="auto" w:fill="auto"/>
          </w:tcPr>
          <w:p w:rsidR="00641E9C" w:rsidRPr="00154C68" w:rsidRDefault="00641E9C" w:rsidP="00310BBE">
            <w:pPr>
              <w:spacing w:line="360" w:lineRule="auto"/>
            </w:pPr>
            <w:r w:rsidRPr="00154C68">
              <w:t>1</w:t>
            </w:r>
          </w:p>
        </w:tc>
        <w:tc>
          <w:tcPr>
            <w:tcW w:w="0" w:type="auto"/>
            <w:shd w:val="clear" w:color="auto" w:fill="auto"/>
          </w:tcPr>
          <w:p w:rsidR="00641E9C" w:rsidRPr="00154C68" w:rsidRDefault="00641E9C" w:rsidP="00310BBE">
            <w:pPr>
              <w:spacing w:line="360" w:lineRule="auto"/>
            </w:pPr>
            <w:r w:rsidRPr="00154C68">
              <w:t>Александр</w:t>
            </w:r>
          </w:p>
        </w:tc>
        <w:tc>
          <w:tcPr>
            <w:tcW w:w="0" w:type="auto"/>
            <w:shd w:val="clear" w:color="auto" w:fill="auto"/>
          </w:tcPr>
          <w:p w:rsidR="00F30F5C" w:rsidRPr="00154C68" w:rsidRDefault="00641E9C" w:rsidP="00310BBE">
            <w:pPr>
              <w:spacing w:line="360" w:lineRule="auto"/>
            </w:pPr>
            <w:r w:rsidRPr="00154C68">
              <w:t>Средний,</w:t>
            </w:r>
          </w:p>
          <w:p w:rsidR="00641E9C" w:rsidRPr="00154C68" w:rsidRDefault="00641E9C" w:rsidP="00310BBE">
            <w:pPr>
              <w:spacing w:line="360" w:lineRule="auto"/>
            </w:pPr>
            <w:r w:rsidRPr="00154C68">
              <w:t xml:space="preserve">категория </w:t>
            </w:r>
            <w:r w:rsidRPr="00310BBE">
              <w:rPr>
                <w:lang w:val="en-US"/>
              </w:rPr>
              <w:t>II</w:t>
            </w:r>
          </w:p>
        </w:tc>
      </w:tr>
      <w:tr w:rsidR="00154C68" w:rsidRPr="00154C68" w:rsidTr="00310BBE">
        <w:tc>
          <w:tcPr>
            <w:tcW w:w="0" w:type="auto"/>
            <w:shd w:val="clear" w:color="auto" w:fill="auto"/>
          </w:tcPr>
          <w:p w:rsidR="00641E9C" w:rsidRPr="00154C68" w:rsidRDefault="00641E9C" w:rsidP="00310BBE">
            <w:pPr>
              <w:spacing w:line="360" w:lineRule="auto"/>
            </w:pPr>
            <w:r w:rsidRPr="00154C68">
              <w:t>2</w:t>
            </w:r>
          </w:p>
        </w:tc>
        <w:tc>
          <w:tcPr>
            <w:tcW w:w="0" w:type="auto"/>
            <w:shd w:val="clear" w:color="auto" w:fill="auto"/>
          </w:tcPr>
          <w:p w:rsidR="00641E9C" w:rsidRPr="00154C68" w:rsidRDefault="00641E9C" w:rsidP="00310BBE">
            <w:pPr>
              <w:spacing w:line="360" w:lineRule="auto"/>
            </w:pPr>
            <w:r w:rsidRPr="00154C68">
              <w:t>Андрей</w:t>
            </w:r>
          </w:p>
        </w:tc>
        <w:tc>
          <w:tcPr>
            <w:tcW w:w="0" w:type="auto"/>
            <w:shd w:val="clear" w:color="auto" w:fill="auto"/>
          </w:tcPr>
          <w:p w:rsidR="00641E9C" w:rsidRPr="00154C68" w:rsidRDefault="00641E9C" w:rsidP="00310BBE">
            <w:pPr>
              <w:spacing w:line="360" w:lineRule="auto"/>
            </w:pPr>
            <w:r w:rsidRPr="00154C68">
              <w:t>Ниже среднего,</w:t>
            </w:r>
          </w:p>
          <w:p w:rsidR="00641E9C" w:rsidRPr="00310BBE" w:rsidRDefault="00641E9C" w:rsidP="00310BBE">
            <w:pPr>
              <w:spacing w:line="360" w:lineRule="auto"/>
              <w:rPr>
                <w:lang w:val="en-US"/>
              </w:rPr>
            </w:pPr>
            <w:r w:rsidRPr="00154C68">
              <w:t xml:space="preserve">категория </w:t>
            </w:r>
            <w:r w:rsidRPr="00310BBE">
              <w:rPr>
                <w:lang w:val="en-US"/>
              </w:rPr>
              <w:t>III</w:t>
            </w:r>
          </w:p>
        </w:tc>
        <w:tc>
          <w:tcPr>
            <w:tcW w:w="0" w:type="auto"/>
            <w:shd w:val="clear" w:color="auto" w:fill="auto"/>
          </w:tcPr>
          <w:p w:rsidR="00641E9C" w:rsidRPr="00154C68" w:rsidRDefault="00641E9C" w:rsidP="00310BBE">
            <w:pPr>
              <w:spacing w:line="360" w:lineRule="auto"/>
            </w:pPr>
            <w:r w:rsidRPr="00154C68">
              <w:t>2</w:t>
            </w:r>
          </w:p>
        </w:tc>
        <w:tc>
          <w:tcPr>
            <w:tcW w:w="0" w:type="auto"/>
            <w:shd w:val="clear" w:color="auto" w:fill="auto"/>
          </w:tcPr>
          <w:p w:rsidR="00641E9C" w:rsidRPr="00154C68" w:rsidRDefault="00641E9C" w:rsidP="00310BBE">
            <w:pPr>
              <w:spacing w:line="360" w:lineRule="auto"/>
            </w:pPr>
            <w:r w:rsidRPr="00154C68">
              <w:t>Света</w:t>
            </w:r>
          </w:p>
        </w:tc>
        <w:tc>
          <w:tcPr>
            <w:tcW w:w="0" w:type="auto"/>
            <w:shd w:val="clear" w:color="auto" w:fill="auto"/>
          </w:tcPr>
          <w:p w:rsidR="00F30F5C" w:rsidRPr="00154C68" w:rsidRDefault="00641E9C" w:rsidP="00310BBE">
            <w:pPr>
              <w:spacing w:line="360" w:lineRule="auto"/>
            </w:pPr>
            <w:r w:rsidRPr="00154C68">
              <w:t>Средний,</w:t>
            </w:r>
          </w:p>
          <w:p w:rsidR="00641E9C" w:rsidRPr="00154C68" w:rsidRDefault="00641E9C" w:rsidP="00310BBE">
            <w:pPr>
              <w:spacing w:line="360" w:lineRule="auto"/>
            </w:pPr>
            <w:r w:rsidRPr="00154C68">
              <w:t xml:space="preserve">категория </w:t>
            </w:r>
            <w:r w:rsidRPr="00310BBE">
              <w:rPr>
                <w:lang w:val="en-US"/>
              </w:rPr>
              <w:t>II</w:t>
            </w:r>
          </w:p>
        </w:tc>
      </w:tr>
      <w:tr w:rsidR="00154C68" w:rsidRPr="00154C68" w:rsidTr="00310BBE">
        <w:tc>
          <w:tcPr>
            <w:tcW w:w="0" w:type="auto"/>
            <w:shd w:val="clear" w:color="auto" w:fill="auto"/>
          </w:tcPr>
          <w:p w:rsidR="00641E9C" w:rsidRPr="00154C68" w:rsidRDefault="00641E9C" w:rsidP="00310BBE">
            <w:pPr>
              <w:spacing w:line="360" w:lineRule="auto"/>
            </w:pPr>
            <w:r w:rsidRPr="00154C68">
              <w:t>3</w:t>
            </w:r>
          </w:p>
        </w:tc>
        <w:tc>
          <w:tcPr>
            <w:tcW w:w="0" w:type="auto"/>
            <w:shd w:val="clear" w:color="auto" w:fill="auto"/>
          </w:tcPr>
          <w:p w:rsidR="00641E9C" w:rsidRPr="00154C68" w:rsidRDefault="00641E9C" w:rsidP="00310BBE">
            <w:pPr>
              <w:spacing w:line="360" w:lineRule="auto"/>
            </w:pPr>
            <w:r w:rsidRPr="00154C68">
              <w:t>Костя</w:t>
            </w:r>
          </w:p>
        </w:tc>
        <w:tc>
          <w:tcPr>
            <w:tcW w:w="0" w:type="auto"/>
            <w:shd w:val="clear" w:color="auto" w:fill="auto"/>
          </w:tcPr>
          <w:p w:rsidR="00F30F5C" w:rsidRPr="00154C68" w:rsidRDefault="00641E9C" w:rsidP="00310BBE">
            <w:pPr>
              <w:spacing w:line="360" w:lineRule="auto"/>
            </w:pPr>
            <w:r w:rsidRPr="00154C68">
              <w:t>Средний,</w:t>
            </w:r>
          </w:p>
          <w:p w:rsidR="00641E9C" w:rsidRPr="00154C68" w:rsidRDefault="00641E9C" w:rsidP="00310BBE">
            <w:pPr>
              <w:spacing w:line="360" w:lineRule="auto"/>
            </w:pPr>
            <w:r w:rsidRPr="00154C68">
              <w:t xml:space="preserve">категория </w:t>
            </w:r>
            <w:r w:rsidRPr="00310BBE">
              <w:rPr>
                <w:lang w:val="en-US"/>
              </w:rPr>
              <w:t>II</w:t>
            </w:r>
          </w:p>
        </w:tc>
        <w:tc>
          <w:tcPr>
            <w:tcW w:w="0" w:type="auto"/>
            <w:shd w:val="clear" w:color="auto" w:fill="auto"/>
          </w:tcPr>
          <w:p w:rsidR="00641E9C" w:rsidRPr="00154C68" w:rsidRDefault="00641E9C" w:rsidP="00310BBE">
            <w:pPr>
              <w:spacing w:line="360" w:lineRule="auto"/>
            </w:pPr>
            <w:r w:rsidRPr="00154C68">
              <w:t>3</w:t>
            </w:r>
          </w:p>
        </w:tc>
        <w:tc>
          <w:tcPr>
            <w:tcW w:w="0" w:type="auto"/>
            <w:shd w:val="clear" w:color="auto" w:fill="auto"/>
          </w:tcPr>
          <w:p w:rsidR="00641E9C" w:rsidRPr="00310BBE" w:rsidRDefault="00641E9C" w:rsidP="00310BBE">
            <w:pPr>
              <w:pStyle w:val="8"/>
              <w:keepNext w:val="0"/>
              <w:jc w:val="left"/>
              <w:rPr>
                <w:sz w:val="20"/>
              </w:rPr>
            </w:pPr>
            <w:r w:rsidRPr="00310BBE">
              <w:rPr>
                <w:sz w:val="20"/>
              </w:rPr>
              <w:t>Стас</w:t>
            </w:r>
          </w:p>
        </w:tc>
        <w:tc>
          <w:tcPr>
            <w:tcW w:w="0" w:type="auto"/>
            <w:shd w:val="clear" w:color="auto" w:fill="auto"/>
          </w:tcPr>
          <w:p w:rsidR="00F30F5C" w:rsidRPr="00154C68" w:rsidRDefault="00641E9C" w:rsidP="00310BBE">
            <w:pPr>
              <w:spacing w:line="360" w:lineRule="auto"/>
            </w:pPr>
            <w:r w:rsidRPr="00154C68">
              <w:t>Средний,</w:t>
            </w:r>
          </w:p>
          <w:p w:rsidR="00641E9C" w:rsidRPr="00154C68" w:rsidRDefault="00641E9C" w:rsidP="00310BBE">
            <w:pPr>
              <w:spacing w:line="360" w:lineRule="auto"/>
            </w:pPr>
            <w:r w:rsidRPr="00154C68">
              <w:t xml:space="preserve">категория </w:t>
            </w:r>
            <w:r w:rsidRPr="00310BBE">
              <w:rPr>
                <w:lang w:val="en-US"/>
              </w:rPr>
              <w:t>II</w:t>
            </w:r>
          </w:p>
        </w:tc>
      </w:tr>
      <w:tr w:rsidR="00154C68" w:rsidRPr="00154C68" w:rsidTr="00310BBE">
        <w:tc>
          <w:tcPr>
            <w:tcW w:w="0" w:type="auto"/>
            <w:shd w:val="clear" w:color="auto" w:fill="auto"/>
          </w:tcPr>
          <w:p w:rsidR="00641E9C" w:rsidRPr="00154C68" w:rsidRDefault="00641E9C" w:rsidP="00310BBE">
            <w:pPr>
              <w:spacing w:line="360" w:lineRule="auto"/>
            </w:pPr>
            <w:r w:rsidRPr="00154C68">
              <w:t>4</w:t>
            </w:r>
          </w:p>
        </w:tc>
        <w:tc>
          <w:tcPr>
            <w:tcW w:w="0" w:type="auto"/>
            <w:shd w:val="clear" w:color="auto" w:fill="auto"/>
          </w:tcPr>
          <w:p w:rsidR="00641E9C" w:rsidRPr="00154C68" w:rsidRDefault="00641E9C" w:rsidP="00310BBE">
            <w:pPr>
              <w:spacing w:line="360" w:lineRule="auto"/>
            </w:pPr>
            <w:r w:rsidRPr="00154C68">
              <w:t>Женя</w:t>
            </w:r>
          </w:p>
        </w:tc>
        <w:tc>
          <w:tcPr>
            <w:tcW w:w="0" w:type="auto"/>
            <w:shd w:val="clear" w:color="auto" w:fill="auto"/>
          </w:tcPr>
          <w:p w:rsidR="00641E9C" w:rsidRPr="00154C68" w:rsidRDefault="00641E9C" w:rsidP="00310BBE">
            <w:pPr>
              <w:spacing w:line="360" w:lineRule="auto"/>
            </w:pPr>
            <w:r w:rsidRPr="00154C68">
              <w:t>Ниже среднего,</w:t>
            </w:r>
          </w:p>
          <w:p w:rsidR="00641E9C" w:rsidRPr="00154C68" w:rsidRDefault="00641E9C" w:rsidP="00310BBE">
            <w:pPr>
              <w:spacing w:line="360" w:lineRule="auto"/>
            </w:pPr>
            <w:r w:rsidRPr="00154C68">
              <w:t xml:space="preserve">категория </w:t>
            </w:r>
            <w:r w:rsidRPr="00310BBE">
              <w:rPr>
                <w:lang w:val="en-US"/>
              </w:rPr>
              <w:t>III</w:t>
            </w:r>
          </w:p>
        </w:tc>
        <w:tc>
          <w:tcPr>
            <w:tcW w:w="0" w:type="auto"/>
            <w:shd w:val="clear" w:color="auto" w:fill="auto"/>
          </w:tcPr>
          <w:p w:rsidR="00641E9C" w:rsidRPr="00154C68" w:rsidRDefault="00641E9C" w:rsidP="00310BBE">
            <w:pPr>
              <w:spacing w:line="360" w:lineRule="auto"/>
            </w:pPr>
            <w:r w:rsidRPr="00154C68">
              <w:t>4</w:t>
            </w:r>
          </w:p>
        </w:tc>
        <w:tc>
          <w:tcPr>
            <w:tcW w:w="0" w:type="auto"/>
            <w:shd w:val="clear" w:color="auto" w:fill="auto"/>
          </w:tcPr>
          <w:p w:rsidR="00641E9C" w:rsidRPr="00154C68" w:rsidRDefault="00641E9C" w:rsidP="00310BBE">
            <w:pPr>
              <w:spacing w:line="360" w:lineRule="auto"/>
            </w:pPr>
            <w:r w:rsidRPr="00154C68">
              <w:t>Лена</w:t>
            </w:r>
          </w:p>
        </w:tc>
        <w:tc>
          <w:tcPr>
            <w:tcW w:w="0" w:type="auto"/>
            <w:shd w:val="clear" w:color="auto" w:fill="auto"/>
          </w:tcPr>
          <w:p w:rsidR="00641E9C" w:rsidRPr="00154C68" w:rsidRDefault="00641E9C" w:rsidP="00310BBE">
            <w:pPr>
              <w:spacing w:line="360" w:lineRule="auto"/>
            </w:pPr>
            <w:r w:rsidRPr="00154C68">
              <w:t>Ниже среднего,</w:t>
            </w:r>
          </w:p>
          <w:p w:rsidR="00641E9C" w:rsidRPr="00154C68" w:rsidRDefault="00641E9C" w:rsidP="00310BBE">
            <w:pPr>
              <w:spacing w:line="360" w:lineRule="auto"/>
            </w:pPr>
            <w:r w:rsidRPr="00154C68">
              <w:t xml:space="preserve">категория </w:t>
            </w:r>
            <w:r w:rsidRPr="00310BBE">
              <w:rPr>
                <w:lang w:val="en-US"/>
              </w:rPr>
              <w:t>III</w:t>
            </w:r>
          </w:p>
        </w:tc>
      </w:tr>
      <w:tr w:rsidR="00154C68" w:rsidRPr="00154C68" w:rsidTr="00310BBE">
        <w:tc>
          <w:tcPr>
            <w:tcW w:w="0" w:type="auto"/>
            <w:shd w:val="clear" w:color="auto" w:fill="auto"/>
          </w:tcPr>
          <w:p w:rsidR="00641E9C" w:rsidRPr="00154C68" w:rsidRDefault="00641E9C" w:rsidP="00310BBE">
            <w:pPr>
              <w:spacing w:line="360" w:lineRule="auto"/>
            </w:pPr>
            <w:r w:rsidRPr="00154C68">
              <w:t>5</w:t>
            </w:r>
          </w:p>
        </w:tc>
        <w:tc>
          <w:tcPr>
            <w:tcW w:w="0" w:type="auto"/>
            <w:shd w:val="clear" w:color="auto" w:fill="auto"/>
          </w:tcPr>
          <w:p w:rsidR="00641E9C" w:rsidRPr="00154C68" w:rsidRDefault="00641E9C" w:rsidP="00310BBE">
            <w:pPr>
              <w:spacing w:line="360" w:lineRule="auto"/>
            </w:pPr>
            <w:r w:rsidRPr="00154C68">
              <w:t>Марина</w:t>
            </w:r>
          </w:p>
        </w:tc>
        <w:tc>
          <w:tcPr>
            <w:tcW w:w="0" w:type="auto"/>
            <w:shd w:val="clear" w:color="auto" w:fill="auto"/>
          </w:tcPr>
          <w:p w:rsidR="00F30F5C" w:rsidRPr="00154C68" w:rsidRDefault="00641E9C" w:rsidP="00310BBE">
            <w:pPr>
              <w:spacing w:line="360" w:lineRule="auto"/>
            </w:pPr>
            <w:r w:rsidRPr="00154C68">
              <w:t>Средний,</w:t>
            </w:r>
          </w:p>
          <w:p w:rsidR="00641E9C" w:rsidRPr="00154C68" w:rsidRDefault="00641E9C" w:rsidP="00310BBE">
            <w:pPr>
              <w:spacing w:line="360" w:lineRule="auto"/>
            </w:pPr>
            <w:r w:rsidRPr="00154C68">
              <w:t xml:space="preserve">категория </w:t>
            </w:r>
            <w:r w:rsidRPr="00310BBE">
              <w:rPr>
                <w:lang w:val="en-US"/>
              </w:rPr>
              <w:t>II</w:t>
            </w:r>
          </w:p>
        </w:tc>
        <w:tc>
          <w:tcPr>
            <w:tcW w:w="0" w:type="auto"/>
            <w:shd w:val="clear" w:color="auto" w:fill="auto"/>
          </w:tcPr>
          <w:p w:rsidR="00641E9C" w:rsidRPr="00154C68" w:rsidRDefault="00641E9C" w:rsidP="00310BBE">
            <w:pPr>
              <w:spacing w:line="360" w:lineRule="auto"/>
            </w:pPr>
            <w:r w:rsidRPr="00154C68">
              <w:t>5</w:t>
            </w:r>
          </w:p>
        </w:tc>
        <w:tc>
          <w:tcPr>
            <w:tcW w:w="0" w:type="auto"/>
            <w:shd w:val="clear" w:color="auto" w:fill="auto"/>
          </w:tcPr>
          <w:p w:rsidR="00641E9C" w:rsidRPr="00154C68" w:rsidRDefault="00641E9C" w:rsidP="00310BBE">
            <w:pPr>
              <w:spacing w:line="360" w:lineRule="auto"/>
            </w:pPr>
            <w:r w:rsidRPr="00154C68">
              <w:t>Игорь</w:t>
            </w:r>
          </w:p>
        </w:tc>
        <w:tc>
          <w:tcPr>
            <w:tcW w:w="0" w:type="auto"/>
            <w:shd w:val="clear" w:color="auto" w:fill="auto"/>
          </w:tcPr>
          <w:p w:rsidR="00641E9C" w:rsidRPr="00154C68" w:rsidRDefault="00641E9C" w:rsidP="00310BBE">
            <w:pPr>
              <w:spacing w:line="360" w:lineRule="auto"/>
            </w:pPr>
            <w:r w:rsidRPr="00154C68">
              <w:t>Ниже среднего,</w:t>
            </w:r>
          </w:p>
          <w:p w:rsidR="00641E9C" w:rsidRPr="00154C68" w:rsidRDefault="00641E9C" w:rsidP="00310BBE">
            <w:pPr>
              <w:spacing w:line="360" w:lineRule="auto"/>
            </w:pPr>
            <w:r w:rsidRPr="00154C68">
              <w:t xml:space="preserve">категория </w:t>
            </w:r>
            <w:r w:rsidRPr="00310BBE">
              <w:rPr>
                <w:lang w:val="en-US"/>
              </w:rPr>
              <w:t>III</w:t>
            </w:r>
          </w:p>
        </w:tc>
      </w:tr>
    </w:tbl>
    <w:p w:rsidR="009513CD" w:rsidRPr="00FC24F3" w:rsidRDefault="009513CD" w:rsidP="00435154">
      <w:pPr>
        <w:pStyle w:val="3"/>
        <w:keepNext w:val="0"/>
        <w:ind w:firstLine="720"/>
        <w:jc w:val="both"/>
        <w:rPr>
          <w:b w:val="0"/>
        </w:rPr>
      </w:pPr>
    </w:p>
    <w:p w:rsidR="00704996" w:rsidRPr="00FC24F3" w:rsidRDefault="003A6732" w:rsidP="00435154">
      <w:pPr>
        <w:pStyle w:val="3"/>
        <w:keepNext w:val="0"/>
        <w:ind w:firstLine="720"/>
        <w:jc w:val="both"/>
        <w:rPr>
          <w:b w:val="0"/>
        </w:rPr>
      </w:pPr>
      <w:r w:rsidRPr="00FC24F3">
        <w:rPr>
          <w:b w:val="0"/>
        </w:rPr>
        <w:t>Анализ таблицы показывает, что на начало формирующего эксперимента развитие коммуникативных способностей как у экспериментальной, так и контрольной находится на одинаковом уровне: в обеих группа количество детей со средним показателем равно 3, с ниже среднего – 2, по предназначенности к той или иной категории речевых «помех» в каждой группе по 3 представителя второй и по 2 представителя третьей категории.</w:t>
      </w:r>
    </w:p>
    <w:p w:rsidR="003A6732" w:rsidRPr="00F30F5C" w:rsidRDefault="003A6732" w:rsidP="00435154">
      <w:pPr>
        <w:spacing w:line="360" w:lineRule="auto"/>
        <w:ind w:firstLine="720"/>
        <w:jc w:val="both"/>
        <w:rPr>
          <w:sz w:val="28"/>
        </w:rPr>
      </w:pPr>
    </w:p>
    <w:p w:rsidR="00641E9C" w:rsidRPr="00F30F5C" w:rsidRDefault="009513CD" w:rsidP="00435154">
      <w:pPr>
        <w:pStyle w:val="3"/>
        <w:keepNext w:val="0"/>
        <w:ind w:firstLine="720"/>
        <w:jc w:val="both"/>
      </w:pPr>
      <w:r w:rsidRPr="00F30F5C">
        <w:t xml:space="preserve">Вывод по главе </w:t>
      </w:r>
      <w:r w:rsidR="00641E9C" w:rsidRPr="00F30F5C">
        <w:t>2</w:t>
      </w:r>
    </w:p>
    <w:p w:rsidR="009513CD" w:rsidRPr="00F30F5C" w:rsidRDefault="009513CD" w:rsidP="00435154">
      <w:pPr>
        <w:spacing w:line="360" w:lineRule="auto"/>
        <w:ind w:firstLine="720"/>
        <w:jc w:val="both"/>
        <w:rPr>
          <w:sz w:val="28"/>
        </w:rPr>
      </w:pPr>
    </w:p>
    <w:p w:rsidR="007C221B" w:rsidRPr="00F30F5C" w:rsidRDefault="007C221B" w:rsidP="00435154">
      <w:pPr>
        <w:spacing w:line="360" w:lineRule="auto"/>
        <w:ind w:firstLine="720"/>
        <w:jc w:val="both"/>
        <w:rPr>
          <w:sz w:val="28"/>
        </w:rPr>
      </w:pPr>
      <w:r w:rsidRPr="00F30F5C">
        <w:rPr>
          <w:sz w:val="28"/>
        </w:rPr>
        <w:t>Наблюдения показали, что дети с невротическим заиканием испытывают затруднения при общении с незнакомыми людьми, в незнакомой ситуации, при выполнении поручения, во время наказания, при перевозбуждении. В отличие от них, при неврозоподобном заикании нет конкретных ситуаций, в которых дети испытывали бы затруднения. Симптомы заикания проявляются в обыденных ситуациях, когда дети «забываются» и не контролируют свою речь, при переутомлении (рассеянное внимание).</w:t>
      </w:r>
    </w:p>
    <w:p w:rsidR="007C221B" w:rsidRPr="00F30F5C" w:rsidRDefault="007C221B" w:rsidP="00435154">
      <w:pPr>
        <w:spacing w:line="360" w:lineRule="auto"/>
        <w:ind w:firstLine="720"/>
        <w:jc w:val="both"/>
        <w:rPr>
          <w:sz w:val="28"/>
        </w:rPr>
      </w:pPr>
      <w:r w:rsidRPr="00F30F5C">
        <w:rPr>
          <w:sz w:val="28"/>
        </w:rPr>
        <w:t>По результатам беседы можно сделать вывод о том, что большинство детей не фиксированы на своем дефекте и легко вступают в контакт с посторонними людьми. Однако наблюдается сложность общения при выполнении поручения, объяснения и признания вины при наказании.</w:t>
      </w:r>
    </w:p>
    <w:p w:rsidR="00244455" w:rsidRPr="00F30F5C" w:rsidRDefault="00244455" w:rsidP="00435154">
      <w:pPr>
        <w:spacing w:line="360" w:lineRule="auto"/>
        <w:ind w:firstLine="720"/>
        <w:jc w:val="both"/>
        <w:rPr>
          <w:sz w:val="28"/>
        </w:rPr>
      </w:pPr>
      <w:r w:rsidRPr="00F30F5C">
        <w:rPr>
          <w:sz w:val="28"/>
        </w:rPr>
        <w:t>По данным методики КОС Федоришина Б.А. у большинства обследуемых (6 детей из 10) показатель коммуникативных склонностей соответствует среднему уровню, у четырех из испытуемых – ниже среднего. Это говорит о том, что большинство детей легко вступают в общение, не испытывают трудностей из-за своего дефекта, при необходимости могут контролировать свою речь. Однако развитие их коммуникативных способностей находится еще не на достаточном уровне, поэтому следует продолжить коррекционно – развивающую работу. Необходимо отметить, что детям, коммуникативные способности которых находятся на уровне ниже среднего, нужно уделять больше внимания при коллективной работ, а также проводить с ними индивидуальные занятия.</w:t>
      </w:r>
    </w:p>
    <w:p w:rsidR="00244455" w:rsidRPr="00F30F5C" w:rsidRDefault="00244455" w:rsidP="00435154">
      <w:pPr>
        <w:spacing w:line="360" w:lineRule="auto"/>
        <w:ind w:firstLine="720"/>
        <w:jc w:val="both"/>
        <w:rPr>
          <w:sz w:val="28"/>
        </w:rPr>
      </w:pPr>
      <w:r w:rsidRPr="00F30F5C">
        <w:rPr>
          <w:sz w:val="28"/>
        </w:rPr>
        <w:t>В результате обследования детей по методике «помех» В.В. Бойко было выяснено, что в среднем у детей имеются некоторые эмоциональные проблемы в общении с окружающими, и основной "помехой" для всех является неадекватность проявления эмоций и доминирование негативных эмоций.</w:t>
      </w:r>
    </w:p>
    <w:p w:rsidR="00244455" w:rsidRPr="00F30F5C" w:rsidRDefault="007C221B" w:rsidP="00435154">
      <w:pPr>
        <w:spacing w:line="360" w:lineRule="auto"/>
        <w:ind w:firstLine="720"/>
        <w:jc w:val="both"/>
        <w:rPr>
          <w:sz w:val="28"/>
        </w:rPr>
      </w:pPr>
      <w:r w:rsidRPr="00F30F5C">
        <w:rPr>
          <w:sz w:val="28"/>
        </w:rPr>
        <w:t>По результатам обследования детей можно сделать следующие выводы</w:t>
      </w:r>
      <w:r w:rsidR="00244455" w:rsidRPr="00F30F5C">
        <w:rPr>
          <w:sz w:val="28"/>
        </w:rPr>
        <w:t>:</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преобладающий вид заикания – невротический в сочетании с ранним речевым развитием и двуязычной речевой средой;</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основные трудности коммуникации возникают при общении с незнакомыми людьми, в незнакомой обстановке, при выполнении сложного поручения, во время объяснения и признания вины при порицании, при утомлении и перевозбуждении;</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большее число детей адекватно реагируют на свой речевой дефект и всячески пытаются от него избавиться;</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дети владеют техникой релаксации и могут контролировать свою речь;</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в среднем по группе уровень развития коммуникативных способностей средний, что значительно облегчает коррекционно – развивающую работу;</w:t>
      </w:r>
    </w:p>
    <w:p w:rsidR="00641E9C" w:rsidRPr="00F30F5C" w:rsidRDefault="00641E9C" w:rsidP="00435154">
      <w:pPr>
        <w:numPr>
          <w:ilvl w:val="0"/>
          <w:numId w:val="10"/>
        </w:numPr>
        <w:tabs>
          <w:tab w:val="left" w:pos="1286"/>
        </w:tabs>
        <w:spacing w:line="360" w:lineRule="auto"/>
        <w:ind w:firstLine="720"/>
        <w:jc w:val="both"/>
        <w:rPr>
          <w:sz w:val="28"/>
        </w:rPr>
      </w:pPr>
      <w:r w:rsidRPr="00F30F5C">
        <w:rPr>
          <w:sz w:val="28"/>
        </w:rPr>
        <w:t>основными «помехами» в общении выступают эмоции, а именно неадекватное их проявление и доминирование негативных эмоций.</w:t>
      </w:r>
    </w:p>
    <w:p w:rsidR="003A6732" w:rsidRPr="00F30F5C" w:rsidRDefault="004726B0" w:rsidP="00435154">
      <w:pPr>
        <w:spacing w:line="360" w:lineRule="auto"/>
        <w:ind w:firstLine="720"/>
        <w:jc w:val="both"/>
        <w:rPr>
          <w:sz w:val="28"/>
        </w:rPr>
      </w:pPr>
      <w:r w:rsidRPr="00F30F5C">
        <w:rPr>
          <w:sz w:val="28"/>
        </w:rPr>
        <w:t>Для развития коммуникативных способностей у детей с заиканием и устранения некоторых проблем в общении нами была проведена формирующая работа.</w:t>
      </w:r>
    </w:p>
    <w:p w:rsidR="003A6732" w:rsidRPr="00F30F5C" w:rsidRDefault="003A6732" w:rsidP="00435154">
      <w:pPr>
        <w:spacing w:line="360" w:lineRule="auto"/>
        <w:ind w:firstLine="720"/>
        <w:jc w:val="both"/>
        <w:rPr>
          <w:sz w:val="28"/>
        </w:rPr>
      </w:pPr>
    </w:p>
    <w:p w:rsidR="00641E9C" w:rsidRPr="00F30F5C" w:rsidRDefault="009513CD" w:rsidP="00BE69B6">
      <w:pPr>
        <w:pStyle w:val="4"/>
        <w:keepNext w:val="0"/>
        <w:ind w:left="720"/>
        <w:jc w:val="both"/>
        <w:rPr>
          <w:szCs w:val="32"/>
        </w:rPr>
      </w:pPr>
      <w:r w:rsidRPr="00F30F5C">
        <w:rPr>
          <w:szCs w:val="32"/>
        </w:rPr>
        <w:br w:type="page"/>
        <w:t>Глава 3. Организация формирующей работы по развитию коммуникативных способностей у детей с заиканием</w:t>
      </w:r>
    </w:p>
    <w:p w:rsidR="009513CD" w:rsidRPr="00F30F5C" w:rsidRDefault="009513CD" w:rsidP="00435154">
      <w:pPr>
        <w:spacing w:line="360" w:lineRule="auto"/>
        <w:ind w:firstLine="720"/>
        <w:jc w:val="both"/>
        <w:rPr>
          <w:b/>
          <w:bCs/>
          <w:sz w:val="28"/>
        </w:rPr>
      </w:pPr>
    </w:p>
    <w:p w:rsidR="00641E9C" w:rsidRPr="00F30F5C" w:rsidRDefault="009513CD" w:rsidP="00435154">
      <w:pPr>
        <w:spacing w:line="360" w:lineRule="auto"/>
        <w:ind w:firstLine="720"/>
        <w:jc w:val="both"/>
        <w:rPr>
          <w:b/>
          <w:bCs/>
          <w:sz w:val="28"/>
        </w:rPr>
      </w:pPr>
      <w:r w:rsidRPr="00F30F5C">
        <w:rPr>
          <w:b/>
          <w:bCs/>
          <w:sz w:val="28"/>
        </w:rPr>
        <w:t>3.1</w:t>
      </w:r>
      <w:r w:rsidR="00641E9C" w:rsidRPr="00F30F5C">
        <w:rPr>
          <w:b/>
          <w:bCs/>
          <w:sz w:val="28"/>
        </w:rPr>
        <w:t xml:space="preserve"> </w:t>
      </w:r>
      <w:r w:rsidRPr="00F30F5C">
        <w:rPr>
          <w:b/>
          <w:bCs/>
          <w:sz w:val="28"/>
        </w:rPr>
        <w:t>Содержание формирующего эксперимента</w:t>
      </w:r>
    </w:p>
    <w:p w:rsidR="009513CD" w:rsidRPr="00F30F5C" w:rsidRDefault="009513CD" w:rsidP="00435154">
      <w:pPr>
        <w:pStyle w:val="af2"/>
        <w:ind w:firstLine="720"/>
      </w:pPr>
    </w:p>
    <w:p w:rsidR="00641E9C" w:rsidRPr="00F30F5C" w:rsidRDefault="004726B0" w:rsidP="00435154">
      <w:pPr>
        <w:pStyle w:val="af2"/>
        <w:ind w:firstLine="720"/>
      </w:pPr>
      <w:r w:rsidRPr="00F30F5C">
        <w:t>На основе</w:t>
      </w:r>
      <w:r w:rsidR="00641E9C" w:rsidRPr="00F30F5C">
        <w:t xml:space="preserve"> данных</w:t>
      </w:r>
      <w:r w:rsidRPr="00F30F5C">
        <w:t>, полученных при проведении констатирующего эксперимента, была построена</w:t>
      </w:r>
      <w:r w:rsidR="00641E9C" w:rsidRPr="00F30F5C">
        <w:t xml:space="preserve"> программа</w:t>
      </w:r>
      <w:r w:rsidRPr="00F30F5C">
        <w:t xml:space="preserve"> формирующего эксперимента</w:t>
      </w:r>
      <w:r w:rsidR="00641E9C" w:rsidRPr="00F30F5C">
        <w:t xml:space="preserve"> для работы с </w:t>
      </w:r>
      <w:r w:rsidRPr="00F30F5C">
        <w:t xml:space="preserve">детьми </w:t>
      </w:r>
      <w:r w:rsidR="00641E9C" w:rsidRPr="00F30F5C">
        <w:t>экспериментал</w:t>
      </w:r>
      <w:r w:rsidRPr="00F30F5C">
        <w:t>ьной группы</w:t>
      </w:r>
      <w:r w:rsidR="00641E9C" w:rsidRPr="00F30F5C">
        <w:t xml:space="preserve">. </w:t>
      </w:r>
      <w:r w:rsidR="00641E9C" w:rsidRPr="00F30F5C">
        <w:rPr>
          <w:b/>
          <w:bCs/>
          <w:iCs/>
        </w:rPr>
        <w:t>Цель</w:t>
      </w:r>
      <w:r w:rsidR="00641E9C" w:rsidRPr="00F30F5C">
        <w:t xml:space="preserve"> программы – формирование коммуникативных способностей у детей с заиканием с помощью приемов и методов сказкотерапии; сопоставление полученных данных с данными контрольной группы. </w:t>
      </w:r>
      <w:r w:rsidRPr="00F30F5C">
        <w:t>Для реализации данной цели нами были решены</w:t>
      </w:r>
      <w:r w:rsidR="00641E9C" w:rsidRPr="00F30F5C">
        <w:t xml:space="preserve"> следующие программные задачи:</w:t>
      </w:r>
    </w:p>
    <w:p w:rsidR="00641E9C" w:rsidRPr="00F30F5C" w:rsidRDefault="00641E9C" w:rsidP="00435154">
      <w:pPr>
        <w:pStyle w:val="af2"/>
        <w:numPr>
          <w:ilvl w:val="0"/>
          <w:numId w:val="10"/>
        </w:numPr>
        <w:tabs>
          <w:tab w:val="left" w:pos="1286"/>
        </w:tabs>
        <w:ind w:firstLine="720"/>
      </w:pPr>
      <w:r w:rsidRPr="00F30F5C">
        <w:t>познакомить детей с различными способами общения в разных моделируемых ситуациях;</w:t>
      </w:r>
    </w:p>
    <w:p w:rsidR="00641E9C" w:rsidRPr="00F30F5C" w:rsidRDefault="00641E9C" w:rsidP="00435154">
      <w:pPr>
        <w:pStyle w:val="af2"/>
        <w:numPr>
          <w:ilvl w:val="0"/>
          <w:numId w:val="10"/>
        </w:numPr>
        <w:tabs>
          <w:tab w:val="left" w:pos="1286"/>
        </w:tabs>
        <w:ind w:firstLine="720"/>
      </w:pPr>
      <w:r w:rsidRPr="00F30F5C">
        <w:t>развитие эмоциональной сферы, умение различать эмоции и правильно выражать их;</w:t>
      </w:r>
    </w:p>
    <w:p w:rsidR="00641E9C" w:rsidRPr="00F30F5C" w:rsidRDefault="00641E9C" w:rsidP="00435154">
      <w:pPr>
        <w:pStyle w:val="af2"/>
        <w:numPr>
          <w:ilvl w:val="0"/>
          <w:numId w:val="10"/>
        </w:numPr>
        <w:tabs>
          <w:tab w:val="left" w:pos="1286"/>
        </w:tabs>
        <w:ind w:firstLine="720"/>
      </w:pPr>
      <w:r w:rsidRPr="00F30F5C">
        <w:t>развитие когнитивных процессов (память, мышление, воображение, внимание);</w:t>
      </w:r>
    </w:p>
    <w:p w:rsidR="00F30F5C" w:rsidRDefault="00641E9C" w:rsidP="00435154">
      <w:pPr>
        <w:pStyle w:val="af2"/>
        <w:numPr>
          <w:ilvl w:val="0"/>
          <w:numId w:val="10"/>
        </w:numPr>
        <w:tabs>
          <w:tab w:val="left" w:pos="1286"/>
        </w:tabs>
        <w:ind w:firstLine="720"/>
      </w:pPr>
      <w:r w:rsidRPr="00F30F5C">
        <w:t>учить правильно выстраивать речевое высказывание;</w:t>
      </w:r>
    </w:p>
    <w:p w:rsidR="00641E9C" w:rsidRPr="00F30F5C" w:rsidRDefault="00641E9C" w:rsidP="00435154">
      <w:pPr>
        <w:pStyle w:val="af2"/>
        <w:numPr>
          <w:ilvl w:val="0"/>
          <w:numId w:val="10"/>
        </w:numPr>
        <w:tabs>
          <w:tab w:val="left" w:pos="1286"/>
        </w:tabs>
        <w:ind w:firstLine="720"/>
      </w:pPr>
      <w:r w:rsidRPr="00F30F5C">
        <w:t>познакомить с разными невербальными средствами общения и научить использовать их в речи;</w:t>
      </w:r>
    </w:p>
    <w:p w:rsidR="00641E9C" w:rsidRPr="00F30F5C" w:rsidRDefault="00641E9C" w:rsidP="00435154">
      <w:pPr>
        <w:pStyle w:val="af2"/>
        <w:numPr>
          <w:ilvl w:val="0"/>
          <w:numId w:val="10"/>
        </w:numPr>
        <w:tabs>
          <w:tab w:val="left" w:pos="1286"/>
        </w:tabs>
        <w:ind w:firstLine="720"/>
      </w:pPr>
      <w:r w:rsidRPr="00F30F5C">
        <w:t>активация мелкой моторики, творческого воображения;</w:t>
      </w:r>
    </w:p>
    <w:p w:rsidR="00641E9C" w:rsidRPr="00F30F5C" w:rsidRDefault="00641E9C" w:rsidP="00435154">
      <w:pPr>
        <w:pStyle w:val="af2"/>
        <w:numPr>
          <w:ilvl w:val="0"/>
          <w:numId w:val="10"/>
        </w:numPr>
        <w:tabs>
          <w:tab w:val="left" w:pos="1286"/>
        </w:tabs>
        <w:ind w:firstLine="720"/>
      </w:pPr>
      <w:r w:rsidRPr="00F30F5C">
        <w:t>воспитание чувства сплоченности, коллектива.</w:t>
      </w:r>
    </w:p>
    <w:p w:rsidR="00F30F5C" w:rsidRDefault="004726B0" w:rsidP="00435154">
      <w:pPr>
        <w:pStyle w:val="af2"/>
        <w:ind w:firstLine="720"/>
      </w:pPr>
      <w:r w:rsidRPr="00F30F5C">
        <w:t>Ф</w:t>
      </w:r>
      <w:r w:rsidR="00641E9C" w:rsidRPr="00F30F5C">
        <w:t>ормирующая работа с заикающимися детьми состоит из четырех этапов. Сказкотерапия применима к трем из них: к</w:t>
      </w:r>
      <w:r w:rsidR="00F30F5C">
        <w:t xml:space="preserve"> </w:t>
      </w:r>
      <w:r w:rsidR="00641E9C" w:rsidRPr="00F30F5C">
        <w:t>начальному, переходному и завершающему. Программа формирующего воздействия была построена в соответствии с требованиями коррекционной работы по преодолению заикания и метода сказкотерапии, а также с учетом этапов развития коммуникативных способностей и индивидуальных особенностей каждого ребенка.</w:t>
      </w:r>
      <w:r w:rsidRPr="00F30F5C">
        <w:t xml:space="preserve"> В формирующую программу вошли игры и упражнения, а также занятия, предложенные Т.Д. Зинкевич-Евстигнеевой [5,6], Н.А. Сакович [14], Н. Погосовой [13], И. Скрыпкиным [18], Д.Ю. Соколовым [19], Черняевой С.А. [20].</w:t>
      </w:r>
    </w:p>
    <w:p w:rsidR="009513CD" w:rsidRPr="00F30F5C" w:rsidRDefault="009513CD" w:rsidP="00435154">
      <w:pPr>
        <w:pStyle w:val="af2"/>
        <w:ind w:firstLine="720"/>
        <w:rPr>
          <w:bCs/>
          <w:szCs w:val="24"/>
        </w:rPr>
      </w:pPr>
    </w:p>
    <w:p w:rsidR="00641E9C" w:rsidRPr="00BE69B6" w:rsidRDefault="004726B0" w:rsidP="00435154">
      <w:pPr>
        <w:pStyle w:val="af2"/>
        <w:ind w:firstLine="720"/>
        <w:rPr>
          <w:bCs/>
        </w:rPr>
      </w:pPr>
      <w:r w:rsidRPr="00BE69B6">
        <w:rPr>
          <w:bCs/>
          <w:szCs w:val="24"/>
        </w:rPr>
        <w:t>Таблица 10</w:t>
      </w:r>
      <w:r w:rsidR="009513CD" w:rsidRPr="00BE69B6">
        <w:rPr>
          <w:bCs/>
        </w:rPr>
        <w:t xml:space="preserve"> </w:t>
      </w:r>
      <w:r w:rsidR="00641E9C" w:rsidRPr="00BE69B6">
        <w:rPr>
          <w:bCs/>
        </w:rPr>
        <w:t>Краткая схема-сетка занятий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077"/>
        <w:gridCol w:w="2705"/>
        <w:gridCol w:w="3028"/>
        <w:gridCol w:w="1345"/>
      </w:tblGrid>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bCs/>
                <w:sz w:val="20"/>
              </w:rPr>
            </w:pPr>
            <w:r w:rsidRPr="00310BBE">
              <w:rPr>
                <w:bCs/>
                <w:sz w:val="20"/>
              </w:rPr>
              <w:t xml:space="preserve">№ </w:t>
            </w:r>
          </w:p>
        </w:tc>
        <w:tc>
          <w:tcPr>
            <w:tcW w:w="0" w:type="auto"/>
            <w:shd w:val="clear" w:color="auto" w:fill="auto"/>
          </w:tcPr>
          <w:p w:rsidR="00641E9C" w:rsidRPr="00310BBE" w:rsidRDefault="00641E9C" w:rsidP="00310BBE">
            <w:pPr>
              <w:pStyle w:val="af2"/>
              <w:snapToGrid w:val="0"/>
              <w:ind w:firstLine="0"/>
              <w:jc w:val="left"/>
              <w:rPr>
                <w:bCs/>
                <w:sz w:val="20"/>
              </w:rPr>
            </w:pPr>
            <w:r w:rsidRPr="00310BBE">
              <w:rPr>
                <w:bCs/>
                <w:sz w:val="20"/>
              </w:rPr>
              <w:t>Название, форма проведения (индивидуальная, групповая)</w:t>
            </w:r>
          </w:p>
        </w:tc>
        <w:tc>
          <w:tcPr>
            <w:tcW w:w="0" w:type="auto"/>
            <w:shd w:val="clear" w:color="auto" w:fill="auto"/>
          </w:tcPr>
          <w:p w:rsidR="00641E9C" w:rsidRPr="00310BBE" w:rsidRDefault="00641E9C" w:rsidP="00310BBE">
            <w:pPr>
              <w:pStyle w:val="af2"/>
              <w:snapToGrid w:val="0"/>
              <w:ind w:firstLine="0"/>
              <w:jc w:val="left"/>
              <w:rPr>
                <w:bCs/>
                <w:sz w:val="20"/>
              </w:rPr>
            </w:pPr>
            <w:r w:rsidRPr="00310BBE">
              <w:rPr>
                <w:bCs/>
                <w:sz w:val="20"/>
              </w:rPr>
              <w:t>Программное содержание</w:t>
            </w:r>
          </w:p>
          <w:p w:rsidR="00641E9C" w:rsidRPr="00310BBE" w:rsidRDefault="00641E9C" w:rsidP="00310BBE">
            <w:pPr>
              <w:pStyle w:val="af2"/>
              <w:snapToGrid w:val="0"/>
              <w:ind w:firstLine="0"/>
              <w:jc w:val="left"/>
              <w:rPr>
                <w:bCs/>
                <w:sz w:val="20"/>
              </w:rPr>
            </w:pPr>
            <w:r w:rsidRPr="00310BBE">
              <w:rPr>
                <w:bCs/>
                <w:sz w:val="20"/>
              </w:rPr>
              <w:t>(цели и задачи)</w:t>
            </w:r>
          </w:p>
        </w:tc>
        <w:tc>
          <w:tcPr>
            <w:tcW w:w="0" w:type="auto"/>
            <w:shd w:val="clear" w:color="auto" w:fill="auto"/>
          </w:tcPr>
          <w:p w:rsidR="00641E9C" w:rsidRPr="00310BBE" w:rsidRDefault="00641E9C" w:rsidP="00310BBE">
            <w:pPr>
              <w:pStyle w:val="af2"/>
              <w:snapToGrid w:val="0"/>
              <w:ind w:firstLine="0"/>
              <w:jc w:val="left"/>
              <w:rPr>
                <w:bCs/>
                <w:sz w:val="20"/>
              </w:rPr>
            </w:pPr>
            <w:r w:rsidRPr="00310BBE">
              <w:rPr>
                <w:bCs/>
                <w:sz w:val="20"/>
              </w:rPr>
              <w:t>Какие игры, упражнения, техники используются</w:t>
            </w:r>
          </w:p>
        </w:tc>
        <w:tc>
          <w:tcPr>
            <w:tcW w:w="0" w:type="auto"/>
            <w:shd w:val="clear" w:color="auto" w:fill="auto"/>
          </w:tcPr>
          <w:p w:rsidR="00641E9C" w:rsidRPr="00310BBE" w:rsidRDefault="00641E9C" w:rsidP="00310BBE">
            <w:pPr>
              <w:pStyle w:val="af2"/>
              <w:snapToGrid w:val="0"/>
              <w:ind w:firstLine="0"/>
              <w:jc w:val="left"/>
              <w:rPr>
                <w:bCs/>
                <w:sz w:val="20"/>
              </w:rPr>
            </w:pPr>
            <w:r w:rsidRPr="00310BBE">
              <w:rPr>
                <w:bCs/>
                <w:sz w:val="20"/>
              </w:rPr>
              <w:t>Время проведения, число, месяц, часы</w:t>
            </w:r>
          </w:p>
        </w:tc>
      </w:tr>
      <w:tr w:rsidR="00641E9C" w:rsidRPr="00BE69B6" w:rsidTr="00310BBE">
        <w:trPr>
          <w:trHeight w:val="284"/>
        </w:trPr>
        <w:tc>
          <w:tcPr>
            <w:tcW w:w="0" w:type="auto"/>
            <w:gridSpan w:val="5"/>
            <w:shd w:val="clear" w:color="auto" w:fill="auto"/>
          </w:tcPr>
          <w:p w:rsidR="00641E9C" w:rsidRPr="00310BBE" w:rsidRDefault="00641E9C" w:rsidP="00310BBE">
            <w:pPr>
              <w:pStyle w:val="af2"/>
              <w:snapToGrid w:val="0"/>
              <w:ind w:firstLine="0"/>
              <w:jc w:val="left"/>
              <w:rPr>
                <w:bCs/>
                <w:iCs/>
                <w:sz w:val="20"/>
              </w:rPr>
            </w:pPr>
            <w:r w:rsidRPr="00310BBE">
              <w:rPr>
                <w:bCs/>
                <w:iCs/>
                <w:sz w:val="20"/>
              </w:rPr>
              <w:t>Начальный этап</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«Я – единственный на планете» - знакомство,</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tabs>
                <w:tab w:val="left" w:pos="382"/>
              </w:tabs>
              <w:spacing w:line="360" w:lineRule="auto"/>
              <w:rPr>
                <w:bCs/>
              </w:rPr>
            </w:pPr>
            <w:r w:rsidRPr="00310BBE">
              <w:rPr>
                <w:bCs/>
              </w:rPr>
              <w:t>- познакомить детей с психологом;</w:t>
            </w:r>
          </w:p>
          <w:p w:rsidR="00641E9C" w:rsidRPr="00310BBE" w:rsidRDefault="00641E9C" w:rsidP="00310BBE">
            <w:pPr>
              <w:tabs>
                <w:tab w:val="left" w:pos="382"/>
                <w:tab w:val="left" w:pos="1286"/>
              </w:tabs>
              <w:spacing w:line="360" w:lineRule="auto"/>
              <w:rPr>
                <w:bCs/>
              </w:rPr>
            </w:pPr>
            <w:r w:rsidRPr="00310BBE">
              <w:rPr>
                <w:bCs/>
              </w:rPr>
              <w:t>- создание доброжелательной, доверительной атмосферы;</w:t>
            </w:r>
          </w:p>
          <w:p w:rsidR="00641E9C" w:rsidRPr="00310BBE" w:rsidRDefault="00641E9C" w:rsidP="00310BBE">
            <w:pPr>
              <w:pStyle w:val="af2"/>
              <w:tabs>
                <w:tab w:val="left" w:pos="382"/>
              </w:tabs>
              <w:snapToGrid w:val="0"/>
              <w:ind w:firstLine="0"/>
              <w:jc w:val="left"/>
              <w:rPr>
                <w:sz w:val="20"/>
              </w:rPr>
            </w:pPr>
            <w:r w:rsidRPr="00310BBE">
              <w:rPr>
                <w:bCs/>
                <w:sz w:val="20"/>
              </w:rPr>
              <w:t>- знакомство с понятиями «жест», «мимика», «интонация».</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Техника индивидуализации (выделение уникальности, неповторимости, индивидуальности каждого присутствующего ребенка), игра «Снежный ком» (знакомство со всеми, повторяя их имя), техника сравнения друг друга, упражнение «Вырази эмоции», домашнее задание.</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11.00, 17.09.07,</w:t>
            </w:r>
          </w:p>
          <w:p w:rsidR="00641E9C" w:rsidRPr="00310BBE" w:rsidRDefault="00641E9C" w:rsidP="00310BBE">
            <w:pPr>
              <w:pStyle w:val="af2"/>
              <w:ind w:firstLine="0"/>
              <w:jc w:val="left"/>
              <w:rPr>
                <w:sz w:val="20"/>
              </w:rPr>
            </w:pPr>
            <w:r w:rsidRPr="00310BBE">
              <w:rPr>
                <w:sz w:val="20"/>
              </w:rPr>
              <w:t>45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2</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«Лес» - техника медитации и релаксации,</w:t>
            </w:r>
          </w:p>
          <w:p w:rsidR="00641E9C" w:rsidRPr="00310BBE" w:rsidRDefault="00641E9C" w:rsidP="00310BBE">
            <w:pPr>
              <w:pStyle w:val="af2"/>
              <w:snapToGrid w:val="0"/>
              <w:ind w:firstLine="0"/>
              <w:jc w:val="left"/>
              <w:rPr>
                <w:sz w:val="20"/>
              </w:rPr>
            </w:pPr>
            <w:r w:rsidRPr="00310BBE">
              <w:rPr>
                <w:sz w:val="20"/>
              </w:rPr>
              <w:t>индивидуальная</w:t>
            </w:r>
          </w:p>
        </w:tc>
        <w:tc>
          <w:tcPr>
            <w:tcW w:w="0" w:type="auto"/>
            <w:shd w:val="clear" w:color="auto" w:fill="auto"/>
          </w:tcPr>
          <w:p w:rsidR="00641E9C" w:rsidRPr="00310BBE" w:rsidRDefault="00641E9C" w:rsidP="00310BBE">
            <w:pPr>
              <w:pStyle w:val="af2"/>
              <w:numPr>
                <w:ilvl w:val="0"/>
                <w:numId w:val="10"/>
              </w:numPr>
              <w:tabs>
                <w:tab w:val="clear" w:pos="1286"/>
                <w:tab w:val="num" w:pos="240"/>
              </w:tabs>
              <w:snapToGrid w:val="0"/>
              <w:ind w:firstLine="0"/>
              <w:jc w:val="left"/>
              <w:rPr>
                <w:sz w:val="20"/>
              </w:rPr>
            </w:pPr>
            <w:r w:rsidRPr="00310BBE">
              <w:rPr>
                <w:sz w:val="20"/>
              </w:rPr>
              <w:t>познакомить ребенка со способами релаксации, снижения мышечного тонуса;</w:t>
            </w:r>
          </w:p>
          <w:p w:rsidR="00641E9C" w:rsidRPr="00310BBE" w:rsidRDefault="00641E9C" w:rsidP="00310BBE">
            <w:pPr>
              <w:pStyle w:val="af2"/>
              <w:numPr>
                <w:ilvl w:val="0"/>
                <w:numId w:val="10"/>
              </w:numPr>
              <w:tabs>
                <w:tab w:val="clear" w:pos="1286"/>
                <w:tab w:val="num" w:pos="98"/>
              </w:tabs>
              <w:snapToGrid w:val="0"/>
              <w:ind w:firstLine="0"/>
              <w:jc w:val="left"/>
              <w:rPr>
                <w:sz w:val="20"/>
              </w:rPr>
            </w:pPr>
            <w:r w:rsidRPr="00310BBE">
              <w:rPr>
                <w:sz w:val="20"/>
              </w:rPr>
              <w:t>научить его расслабляться под музыку, через мысленный образ.</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Установка на медитацию, техника медитации, релаксация, обсуждение испытываемых ощущений.</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w:t>
            </w:r>
          </w:p>
          <w:p w:rsidR="00641E9C" w:rsidRPr="00310BBE" w:rsidRDefault="00641E9C" w:rsidP="00310BBE">
            <w:pPr>
              <w:pStyle w:val="af2"/>
              <w:snapToGrid w:val="0"/>
              <w:ind w:firstLine="0"/>
              <w:jc w:val="left"/>
              <w:rPr>
                <w:sz w:val="20"/>
              </w:rPr>
            </w:pPr>
            <w:r w:rsidRPr="00310BBE">
              <w:rPr>
                <w:sz w:val="20"/>
              </w:rPr>
              <w:t>19.09.07,</w:t>
            </w:r>
          </w:p>
          <w:p w:rsidR="00641E9C" w:rsidRPr="00310BBE" w:rsidRDefault="00641E9C" w:rsidP="00310BBE">
            <w:pPr>
              <w:pStyle w:val="af2"/>
              <w:snapToGrid w:val="0"/>
              <w:ind w:firstLine="0"/>
              <w:jc w:val="left"/>
              <w:rPr>
                <w:sz w:val="20"/>
              </w:rPr>
            </w:pPr>
            <w:r w:rsidRPr="00310BBE">
              <w:rPr>
                <w:sz w:val="20"/>
              </w:rPr>
              <w:t>35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3</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«Подарки феи» - знакомство с разными ситуациями общения,</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pStyle w:val="21"/>
              <w:tabs>
                <w:tab w:val="left" w:pos="382"/>
              </w:tabs>
              <w:ind w:firstLine="0"/>
              <w:jc w:val="left"/>
              <w:rPr>
                <w:i w:val="0"/>
                <w:iCs/>
                <w:sz w:val="20"/>
              </w:rPr>
            </w:pPr>
            <w:r w:rsidRPr="00310BBE">
              <w:rPr>
                <w:i w:val="0"/>
                <w:iCs/>
                <w:sz w:val="20"/>
              </w:rPr>
              <w:t>- познакомить детей со сказкой «Подарки феи» Ш. Перро;</w:t>
            </w:r>
          </w:p>
          <w:p w:rsidR="00641E9C" w:rsidRPr="00310BBE" w:rsidRDefault="00641E9C" w:rsidP="00310BBE">
            <w:pPr>
              <w:tabs>
                <w:tab w:val="left" w:pos="382"/>
              </w:tabs>
              <w:spacing w:line="360" w:lineRule="auto"/>
              <w:rPr>
                <w:iCs/>
              </w:rPr>
            </w:pPr>
            <w:r w:rsidRPr="00310BBE">
              <w:rPr>
                <w:iCs/>
              </w:rPr>
              <w:t>- показать через пример сказки способы общения с незнакомыми людьми, уважительного обращения к пожилым людям, в ситуации провинности умения вежливо признавать свою вину;</w:t>
            </w:r>
          </w:p>
          <w:p w:rsidR="00641E9C" w:rsidRPr="00310BBE" w:rsidRDefault="00641E9C" w:rsidP="00310BBE">
            <w:pPr>
              <w:pStyle w:val="af2"/>
              <w:tabs>
                <w:tab w:val="left" w:pos="382"/>
              </w:tabs>
              <w:snapToGrid w:val="0"/>
              <w:ind w:firstLine="0"/>
              <w:jc w:val="left"/>
              <w:rPr>
                <w:iCs/>
                <w:sz w:val="20"/>
              </w:rPr>
            </w:pPr>
            <w:r w:rsidRPr="00310BBE">
              <w:rPr>
                <w:iCs/>
                <w:sz w:val="20"/>
              </w:rPr>
              <w:t>- закреплять навыки сопряженной речи.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Вход в сказку, повторение фраз за психологом, обыгрывание ситуаций</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15.00, 21.09.07,</w:t>
            </w:r>
          </w:p>
          <w:p w:rsidR="00641E9C" w:rsidRPr="00310BBE" w:rsidRDefault="00641E9C" w:rsidP="00310BBE">
            <w:pPr>
              <w:pStyle w:val="af2"/>
              <w:ind w:firstLine="0"/>
              <w:jc w:val="left"/>
              <w:rPr>
                <w:sz w:val="20"/>
              </w:rPr>
            </w:pPr>
            <w:r w:rsidRPr="00310BBE">
              <w:rPr>
                <w:sz w:val="20"/>
              </w:rPr>
              <w:t>50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4</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«Зайчик – Почемучка» - знакомство с разными ситуациями общения,</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pStyle w:val="af2"/>
              <w:numPr>
                <w:ilvl w:val="0"/>
                <w:numId w:val="10"/>
              </w:numPr>
              <w:tabs>
                <w:tab w:val="clear" w:pos="1286"/>
                <w:tab w:val="num" w:pos="240"/>
              </w:tabs>
              <w:snapToGrid w:val="0"/>
              <w:ind w:firstLine="0"/>
              <w:jc w:val="left"/>
              <w:rPr>
                <w:sz w:val="20"/>
              </w:rPr>
            </w:pPr>
            <w:r w:rsidRPr="00310BBE">
              <w:rPr>
                <w:sz w:val="20"/>
              </w:rPr>
              <w:t>знакомство детей с ситуацией общения с любознательными людьми;</w:t>
            </w:r>
          </w:p>
          <w:p w:rsidR="00641E9C" w:rsidRPr="00310BBE" w:rsidRDefault="00641E9C" w:rsidP="00310BBE">
            <w:pPr>
              <w:pStyle w:val="af2"/>
              <w:numPr>
                <w:ilvl w:val="0"/>
                <w:numId w:val="10"/>
              </w:numPr>
              <w:tabs>
                <w:tab w:val="clear" w:pos="1286"/>
                <w:tab w:val="num" w:pos="240"/>
              </w:tabs>
              <w:snapToGrid w:val="0"/>
              <w:ind w:firstLine="0"/>
              <w:jc w:val="left"/>
              <w:rPr>
                <w:sz w:val="20"/>
              </w:rPr>
            </w:pPr>
            <w:r w:rsidRPr="00310BBE">
              <w:rPr>
                <w:sz w:val="20"/>
              </w:rPr>
              <w:t>познакомить детей со сказкой А.Смирновой «Зайчик – Почемучка»;</w:t>
            </w:r>
          </w:p>
          <w:p w:rsidR="00641E9C" w:rsidRPr="00310BBE" w:rsidRDefault="00641E9C" w:rsidP="00310BBE">
            <w:pPr>
              <w:pStyle w:val="af2"/>
              <w:numPr>
                <w:ilvl w:val="0"/>
                <w:numId w:val="10"/>
              </w:numPr>
              <w:tabs>
                <w:tab w:val="clear" w:pos="1286"/>
                <w:tab w:val="num" w:pos="240"/>
              </w:tabs>
              <w:snapToGrid w:val="0"/>
              <w:ind w:firstLine="0"/>
              <w:jc w:val="left"/>
              <w:rPr>
                <w:sz w:val="20"/>
              </w:rPr>
            </w:pPr>
            <w:r w:rsidRPr="00310BBE">
              <w:rPr>
                <w:sz w:val="20"/>
              </w:rPr>
              <w:t>закрепить навыки сопряженной речи.</w:t>
            </w:r>
          </w:p>
        </w:tc>
        <w:tc>
          <w:tcPr>
            <w:tcW w:w="0" w:type="auto"/>
            <w:shd w:val="clear" w:color="auto" w:fill="auto"/>
          </w:tcPr>
          <w:p w:rsidR="00641E9C" w:rsidRPr="00310BBE" w:rsidRDefault="00641E9C" w:rsidP="00310BBE">
            <w:pPr>
              <w:pStyle w:val="af2"/>
              <w:snapToGrid w:val="0"/>
              <w:ind w:firstLine="0"/>
              <w:jc w:val="left"/>
              <w:rPr>
                <w:sz w:val="20"/>
              </w:rPr>
            </w:pP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11.00,</w:t>
            </w:r>
          </w:p>
          <w:p w:rsidR="00641E9C" w:rsidRPr="00310BBE" w:rsidRDefault="00641E9C" w:rsidP="00310BBE">
            <w:pPr>
              <w:pStyle w:val="af2"/>
              <w:snapToGrid w:val="0"/>
              <w:ind w:firstLine="0"/>
              <w:jc w:val="left"/>
              <w:rPr>
                <w:sz w:val="20"/>
              </w:rPr>
            </w:pPr>
            <w:r w:rsidRPr="00310BBE">
              <w:rPr>
                <w:sz w:val="20"/>
              </w:rPr>
              <w:t>24.09.07,</w:t>
            </w:r>
          </w:p>
          <w:p w:rsidR="00641E9C" w:rsidRPr="00310BBE" w:rsidRDefault="00641E9C" w:rsidP="00310BBE">
            <w:pPr>
              <w:pStyle w:val="af2"/>
              <w:snapToGrid w:val="0"/>
              <w:ind w:firstLine="0"/>
              <w:jc w:val="left"/>
              <w:rPr>
                <w:sz w:val="20"/>
              </w:rPr>
            </w:pPr>
            <w:r w:rsidRPr="00310BBE">
              <w:rPr>
                <w:sz w:val="20"/>
              </w:rPr>
              <w:t>45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5</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«Мальчик, который не умел играть» - знакомство с негативным поведением, негативными эмоциями,</w:t>
            </w:r>
            <w:r w:rsidR="004E4607" w:rsidRPr="00310BBE">
              <w:rPr>
                <w:sz w:val="20"/>
              </w:rPr>
              <w:t xml:space="preserve"> </w:t>
            </w:r>
            <w:r w:rsidRPr="00310BBE">
              <w:rPr>
                <w:sz w:val="20"/>
              </w:rPr>
              <w:t>индивидуальная</w:t>
            </w:r>
          </w:p>
        </w:tc>
        <w:tc>
          <w:tcPr>
            <w:tcW w:w="0" w:type="auto"/>
            <w:shd w:val="clear" w:color="auto" w:fill="auto"/>
          </w:tcPr>
          <w:p w:rsidR="00641E9C" w:rsidRPr="00310BBE" w:rsidRDefault="00641E9C" w:rsidP="00310BBE">
            <w:pPr>
              <w:tabs>
                <w:tab w:val="left" w:pos="382"/>
              </w:tabs>
              <w:spacing w:line="360" w:lineRule="auto"/>
              <w:rPr>
                <w:iCs/>
              </w:rPr>
            </w:pPr>
            <w:r w:rsidRPr="00310BBE">
              <w:rPr>
                <w:iCs/>
              </w:rPr>
              <w:t>- развитие внимательности, соблюдения общепринятых норм в отношениях между людьми;</w:t>
            </w:r>
          </w:p>
          <w:p w:rsidR="00641E9C" w:rsidRPr="00310BBE" w:rsidRDefault="00641E9C" w:rsidP="00310BBE">
            <w:pPr>
              <w:pStyle w:val="af2"/>
              <w:tabs>
                <w:tab w:val="left" w:pos="382"/>
              </w:tabs>
              <w:snapToGrid w:val="0"/>
              <w:ind w:firstLine="0"/>
              <w:jc w:val="left"/>
              <w:rPr>
                <w:iCs/>
                <w:sz w:val="20"/>
              </w:rPr>
            </w:pPr>
            <w:r w:rsidRPr="00310BBE">
              <w:rPr>
                <w:iCs/>
                <w:sz w:val="20"/>
              </w:rPr>
              <w:t>- знакомство с проблемой понимания человека человеком.</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Игра «Ответить – не ответить», рисование запомнившихся сюжетов сказки.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10.30, 26.09.07,</w:t>
            </w:r>
          </w:p>
          <w:p w:rsidR="00641E9C" w:rsidRPr="00310BBE" w:rsidRDefault="00641E9C" w:rsidP="00310BBE">
            <w:pPr>
              <w:pStyle w:val="af2"/>
              <w:ind w:firstLine="0"/>
              <w:jc w:val="left"/>
              <w:rPr>
                <w:sz w:val="20"/>
              </w:rPr>
            </w:pPr>
            <w:r w:rsidRPr="00310BBE">
              <w:rPr>
                <w:sz w:val="20"/>
              </w:rPr>
              <w:t>30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6</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«Королева капризов» - дальнейшее знакомство с разными ситуациями общения,</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pStyle w:val="a4"/>
              <w:keepNext w:val="0"/>
              <w:numPr>
                <w:ilvl w:val="0"/>
                <w:numId w:val="10"/>
              </w:numPr>
              <w:tabs>
                <w:tab w:val="clear" w:pos="1286"/>
                <w:tab w:val="num" w:pos="240"/>
              </w:tabs>
              <w:spacing w:before="0" w:after="0" w:line="360" w:lineRule="auto"/>
              <w:rPr>
                <w:rFonts w:ascii="Times New Roman" w:hAnsi="Times New Roman" w:cs="Times New Roman"/>
                <w:bCs/>
                <w:iCs/>
                <w:sz w:val="20"/>
                <w:szCs w:val="20"/>
              </w:rPr>
            </w:pPr>
            <w:r w:rsidRPr="00310BBE">
              <w:rPr>
                <w:rFonts w:ascii="Times New Roman" w:hAnsi="Times New Roman" w:cs="Times New Roman"/>
                <w:bCs/>
                <w:iCs/>
                <w:sz w:val="20"/>
                <w:szCs w:val="20"/>
              </w:rPr>
              <w:t>знакомство детей с</w:t>
            </w:r>
            <w:r w:rsidR="00F30F5C" w:rsidRPr="00310BBE">
              <w:rPr>
                <w:rFonts w:ascii="Times New Roman" w:hAnsi="Times New Roman" w:cs="Times New Roman"/>
                <w:bCs/>
                <w:iCs/>
                <w:sz w:val="20"/>
                <w:szCs w:val="20"/>
              </w:rPr>
              <w:t xml:space="preserve"> </w:t>
            </w:r>
            <w:r w:rsidRPr="00310BBE">
              <w:rPr>
                <w:rFonts w:ascii="Times New Roman" w:hAnsi="Times New Roman" w:cs="Times New Roman"/>
                <w:bCs/>
                <w:iCs/>
                <w:sz w:val="20"/>
                <w:szCs w:val="20"/>
              </w:rPr>
              <w:t>произведением А. Смирновой «Королева капризов»;</w:t>
            </w:r>
          </w:p>
          <w:p w:rsidR="00641E9C" w:rsidRPr="00BE69B6" w:rsidRDefault="00641E9C" w:rsidP="00310BBE">
            <w:pPr>
              <w:pStyle w:val="a5"/>
              <w:numPr>
                <w:ilvl w:val="0"/>
                <w:numId w:val="10"/>
              </w:numPr>
              <w:tabs>
                <w:tab w:val="num" w:pos="240"/>
              </w:tabs>
              <w:spacing w:after="0" w:line="360" w:lineRule="auto"/>
            </w:pPr>
            <w:r w:rsidRPr="00BE69B6">
              <w:t>знакомство с капризным поведением и способами отреагирования на него;</w:t>
            </w:r>
          </w:p>
          <w:p w:rsidR="00641E9C" w:rsidRPr="00BE69B6" w:rsidRDefault="00641E9C" w:rsidP="00310BBE">
            <w:pPr>
              <w:pStyle w:val="a5"/>
              <w:numPr>
                <w:ilvl w:val="0"/>
                <w:numId w:val="10"/>
              </w:numPr>
              <w:tabs>
                <w:tab w:val="num" w:pos="240"/>
              </w:tabs>
              <w:spacing w:after="0" w:line="360" w:lineRule="auto"/>
            </w:pPr>
            <w:r w:rsidRPr="00BE69B6">
              <w:t>совершенствование механизмов саморегуляции.</w:t>
            </w:r>
          </w:p>
        </w:tc>
        <w:tc>
          <w:tcPr>
            <w:tcW w:w="0" w:type="auto"/>
            <w:shd w:val="clear" w:color="auto" w:fill="auto"/>
          </w:tcPr>
          <w:p w:rsidR="00641E9C" w:rsidRPr="00310BBE" w:rsidRDefault="00641E9C" w:rsidP="00310BBE">
            <w:pPr>
              <w:pStyle w:val="af2"/>
              <w:snapToGrid w:val="0"/>
              <w:ind w:firstLine="0"/>
              <w:jc w:val="left"/>
              <w:rPr>
                <w:sz w:val="20"/>
              </w:rPr>
            </w:pP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w:t>
            </w:r>
          </w:p>
          <w:p w:rsidR="00641E9C" w:rsidRPr="00310BBE" w:rsidRDefault="00641E9C" w:rsidP="00310BBE">
            <w:pPr>
              <w:pStyle w:val="af2"/>
              <w:snapToGrid w:val="0"/>
              <w:ind w:firstLine="0"/>
              <w:jc w:val="left"/>
              <w:rPr>
                <w:sz w:val="20"/>
              </w:rPr>
            </w:pPr>
            <w:r w:rsidRPr="00310BBE">
              <w:rPr>
                <w:sz w:val="20"/>
              </w:rPr>
              <w:t>28.09.07,</w:t>
            </w:r>
          </w:p>
          <w:p w:rsidR="00641E9C" w:rsidRPr="00310BBE" w:rsidRDefault="00641E9C" w:rsidP="00310BBE">
            <w:pPr>
              <w:pStyle w:val="af2"/>
              <w:snapToGrid w:val="0"/>
              <w:ind w:firstLine="0"/>
              <w:jc w:val="left"/>
              <w:rPr>
                <w:sz w:val="20"/>
              </w:rPr>
            </w:pPr>
            <w:r w:rsidRPr="00310BBE">
              <w:rPr>
                <w:sz w:val="20"/>
              </w:rPr>
              <w:t>50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7</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«Злостики, Боязливики, Грустишки» - дальнейшее знакомство с эмоциями,</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spacing w:line="360" w:lineRule="auto"/>
              <w:rPr>
                <w:iCs/>
              </w:rPr>
            </w:pPr>
            <w:r w:rsidRPr="00310BBE">
              <w:rPr>
                <w:iCs/>
              </w:rPr>
              <w:t>- гармонизация эмоционального состояния;</w:t>
            </w:r>
          </w:p>
          <w:p w:rsidR="00641E9C" w:rsidRPr="00310BBE" w:rsidRDefault="00641E9C" w:rsidP="00310BBE">
            <w:pPr>
              <w:spacing w:line="360" w:lineRule="auto"/>
              <w:rPr>
                <w:iCs/>
              </w:rPr>
            </w:pPr>
            <w:r w:rsidRPr="00310BBE">
              <w:rPr>
                <w:iCs/>
              </w:rPr>
              <w:t>- распознавание эмоций, умение их выражать;</w:t>
            </w:r>
          </w:p>
          <w:p w:rsidR="00641E9C" w:rsidRPr="00310BBE" w:rsidRDefault="00641E9C" w:rsidP="00310BBE">
            <w:pPr>
              <w:spacing w:line="360" w:lineRule="auto"/>
              <w:rPr>
                <w:iCs/>
              </w:rPr>
            </w:pPr>
            <w:r w:rsidRPr="00310BBE">
              <w:rPr>
                <w:iCs/>
              </w:rPr>
              <w:t>- развитие творческого воображения;</w:t>
            </w:r>
          </w:p>
          <w:p w:rsidR="00641E9C" w:rsidRPr="00310BBE" w:rsidRDefault="00641E9C" w:rsidP="00310BBE">
            <w:pPr>
              <w:spacing w:line="360" w:lineRule="auto"/>
              <w:rPr>
                <w:iCs/>
              </w:rPr>
            </w:pPr>
            <w:r w:rsidRPr="00310BBE">
              <w:rPr>
                <w:iCs/>
              </w:rPr>
              <w:t>- совершенствование механизмов саморегуляции.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Вход в сказку, мимическая гимнастика, изготовление масок, выход из сказки.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11.00, 01.10.07,</w:t>
            </w:r>
          </w:p>
          <w:p w:rsidR="00641E9C" w:rsidRPr="00310BBE" w:rsidRDefault="00641E9C" w:rsidP="00310BBE">
            <w:pPr>
              <w:pStyle w:val="af2"/>
              <w:ind w:firstLine="0"/>
              <w:jc w:val="left"/>
              <w:rPr>
                <w:sz w:val="20"/>
              </w:rPr>
            </w:pPr>
            <w:r w:rsidRPr="00310BBE">
              <w:rPr>
                <w:sz w:val="20"/>
              </w:rPr>
              <w:t>55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8</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«Золотой шар» - знакомство с техниками медитации и релаксации,</w:t>
            </w:r>
          </w:p>
          <w:p w:rsidR="00641E9C" w:rsidRPr="00310BBE" w:rsidRDefault="00641E9C" w:rsidP="00310BBE">
            <w:pPr>
              <w:pStyle w:val="af2"/>
              <w:snapToGrid w:val="0"/>
              <w:ind w:firstLine="0"/>
              <w:jc w:val="left"/>
              <w:rPr>
                <w:sz w:val="20"/>
              </w:rPr>
            </w:pPr>
            <w:r w:rsidRPr="00310BBE">
              <w:rPr>
                <w:sz w:val="20"/>
              </w:rPr>
              <w:t>индивидуальная</w:t>
            </w:r>
          </w:p>
        </w:tc>
        <w:tc>
          <w:tcPr>
            <w:tcW w:w="0" w:type="auto"/>
            <w:shd w:val="clear" w:color="auto" w:fill="auto"/>
          </w:tcPr>
          <w:p w:rsidR="00641E9C" w:rsidRPr="00310BBE" w:rsidRDefault="00641E9C" w:rsidP="00310BBE">
            <w:pPr>
              <w:pStyle w:val="a4"/>
              <w:keepNext w:val="0"/>
              <w:numPr>
                <w:ilvl w:val="0"/>
                <w:numId w:val="10"/>
              </w:numPr>
              <w:tabs>
                <w:tab w:val="clear" w:pos="1286"/>
                <w:tab w:val="num" w:pos="240"/>
              </w:tabs>
              <w:spacing w:before="0" w:after="0" w:line="360" w:lineRule="auto"/>
              <w:rPr>
                <w:rFonts w:ascii="Times New Roman" w:hAnsi="Times New Roman" w:cs="Times New Roman"/>
                <w:bCs/>
                <w:iCs/>
                <w:sz w:val="20"/>
                <w:szCs w:val="20"/>
              </w:rPr>
            </w:pPr>
            <w:r w:rsidRPr="00310BBE">
              <w:rPr>
                <w:rFonts w:ascii="Times New Roman" w:hAnsi="Times New Roman" w:cs="Times New Roman"/>
                <w:bCs/>
                <w:iCs/>
                <w:sz w:val="20"/>
                <w:szCs w:val="20"/>
              </w:rPr>
              <w:t>знакомство с произведением Т. Зинкевич – Евстигнеевой «Золотой шар»;</w:t>
            </w:r>
          </w:p>
          <w:p w:rsidR="00641E9C" w:rsidRPr="00310BBE" w:rsidRDefault="00641E9C" w:rsidP="00310BBE">
            <w:pPr>
              <w:pStyle w:val="a4"/>
              <w:keepNext w:val="0"/>
              <w:numPr>
                <w:ilvl w:val="0"/>
                <w:numId w:val="10"/>
              </w:numPr>
              <w:tabs>
                <w:tab w:val="clear" w:pos="1286"/>
                <w:tab w:val="num" w:pos="240"/>
              </w:tabs>
              <w:spacing w:before="0" w:after="0" w:line="360" w:lineRule="auto"/>
              <w:rPr>
                <w:rFonts w:ascii="Times New Roman" w:hAnsi="Times New Roman" w:cs="Times New Roman"/>
                <w:bCs/>
                <w:iCs/>
                <w:sz w:val="20"/>
                <w:szCs w:val="20"/>
              </w:rPr>
            </w:pPr>
            <w:r w:rsidRPr="00310BBE">
              <w:rPr>
                <w:rFonts w:ascii="Times New Roman" w:hAnsi="Times New Roman" w:cs="Times New Roman"/>
                <w:bCs/>
                <w:iCs/>
                <w:sz w:val="20"/>
                <w:szCs w:val="20"/>
              </w:rPr>
              <w:t>обучение способам расслабления и медитации;</w:t>
            </w:r>
          </w:p>
          <w:p w:rsidR="00641E9C" w:rsidRPr="00310BBE" w:rsidRDefault="00641E9C" w:rsidP="00310BBE">
            <w:pPr>
              <w:numPr>
                <w:ilvl w:val="0"/>
                <w:numId w:val="10"/>
              </w:numPr>
              <w:tabs>
                <w:tab w:val="clear" w:pos="1286"/>
                <w:tab w:val="num" w:pos="240"/>
              </w:tabs>
              <w:spacing w:line="360" w:lineRule="auto"/>
              <w:rPr>
                <w:bCs/>
                <w:iCs/>
              </w:rPr>
            </w:pPr>
            <w:r w:rsidRPr="00310BBE">
              <w:rPr>
                <w:bCs/>
                <w:iCs/>
              </w:rPr>
              <w:t>положительный настрой.</w:t>
            </w:r>
          </w:p>
        </w:tc>
        <w:tc>
          <w:tcPr>
            <w:tcW w:w="0" w:type="auto"/>
            <w:shd w:val="clear" w:color="auto" w:fill="auto"/>
          </w:tcPr>
          <w:p w:rsidR="00641E9C" w:rsidRPr="00310BBE" w:rsidRDefault="00641E9C" w:rsidP="00310BBE">
            <w:pPr>
              <w:pStyle w:val="af2"/>
              <w:snapToGrid w:val="0"/>
              <w:ind w:firstLine="0"/>
              <w:jc w:val="left"/>
              <w:rPr>
                <w:sz w:val="20"/>
              </w:rPr>
            </w:pP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w:t>
            </w:r>
          </w:p>
          <w:p w:rsidR="00641E9C" w:rsidRPr="00310BBE" w:rsidRDefault="00641E9C" w:rsidP="00310BBE">
            <w:pPr>
              <w:pStyle w:val="af2"/>
              <w:snapToGrid w:val="0"/>
              <w:ind w:firstLine="0"/>
              <w:jc w:val="left"/>
              <w:rPr>
                <w:sz w:val="20"/>
              </w:rPr>
            </w:pPr>
            <w:r w:rsidRPr="00310BBE">
              <w:rPr>
                <w:sz w:val="20"/>
              </w:rPr>
              <w:t>03.10.07,</w:t>
            </w:r>
          </w:p>
          <w:p w:rsidR="00641E9C" w:rsidRPr="00310BBE" w:rsidRDefault="00641E9C" w:rsidP="00310BBE">
            <w:pPr>
              <w:pStyle w:val="af2"/>
              <w:snapToGrid w:val="0"/>
              <w:ind w:firstLine="0"/>
              <w:jc w:val="left"/>
              <w:rPr>
                <w:sz w:val="20"/>
              </w:rPr>
            </w:pPr>
            <w:r w:rsidRPr="00310BBE">
              <w:rPr>
                <w:sz w:val="20"/>
              </w:rPr>
              <w:t>35 мин.</w:t>
            </w:r>
          </w:p>
        </w:tc>
      </w:tr>
      <w:tr w:rsidR="00641E9C" w:rsidRPr="00BE69B6" w:rsidTr="00310BBE">
        <w:trPr>
          <w:trHeight w:val="284"/>
        </w:trPr>
        <w:tc>
          <w:tcPr>
            <w:tcW w:w="0" w:type="auto"/>
            <w:gridSpan w:val="5"/>
            <w:shd w:val="clear" w:color="auto" w:fill="auto"/>
          </w:tcPr>
          <w:p w:rsidR="00641E9C" w:rsidRPr="00310BBE" w:rsidRDefault="00641E9C" w:rsidP="00310BBE">
            <w:pPr>
              <w:pStyle w:val="af2"/>
              <w:snapToGrid w:val="0"/>
              <w:ind w:firstLine="0"/>
              <w:jc w:val="left"/>
              <w:rPr>
                <w:bCs/>
                <w:iCs/>
                <w:sz w:val="20"/>
              </w:rPr>
            </w:pPr>
            <w:r w:rsidRPr="00310BBE">
              <w:rPr>
                <w:bCs/>
                <w:iCs/>
                <w:sz w:val="20"/>
              </w:rPr>
              <w:t>Переходный этап</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9</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«Волшебные маски» - эмоции,</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spacing w:line="360" w:lineRule="auto"/>
              <w:rPr>
                <w:iCs/>
              </w:rPr>
            </w:pPr>
            <w:r w:rsidRPr="00310BBE">
              <w:rPr>
                <w:iCs/>
              </w:rPr>
              <w:t xml:space="preserve"> - развитие интереса </w:t>
            </w:r>
            <w:r w:rsidRPr="00310BBE">
              <w:rPr>
                <w:bCs/>
                <w:iCs/>
              </w:rPr>
              <w:t xml:space="preserve">к </w:t>
            </w:r>
            <w:r w:rsidRPr="00310BBE">
              <w:rPr>
                <w:iCs/>
              </w:rPr>
              <w:t>самому себе;</w:t>
            </w:r>
          </w:p>
          <w:p w:rsidR="00641E9C" w:rsidRPr="00310BBE" w:rsidRDefault="00641E9C" w:rsidP="00310BBE">
            <w:pPr>
              <w:pStyle w:val="af2"/>
              <w:snapToGrid w:val="0"/>
              <w:ind w:firstLine="0"/>
              <w:jc w:val="left"/>
              <w:rPr>
                <w:iCs/>
                <w:sz w:val="20"/>
              </w:rPr>
            </w:pPr>
            <w:r w:rsidRPr="00310BBE">
              <w:rPr>
                <w:iCs/>
                <w:sz w:val="20"/>
              </w:rPr>
              <w:t>- повышение самооценки.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Вход в сказку, упражнение «Повтори за другом», коллективная сказка, выход из сказки.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15.00, 05.10.07,</w:t>
            </w:r>
          </w:p>
          <w:p w:rsidR="00641E9C" w:rsidRPr="00310BBE" w:rsidRDefault="00641E9C" w:rsidP="00310BBE">
            <w:pPr>
              <w:pStyle w:val="af2"/>
              <w:ind w:firstLine="0"/>
              <w:jc w:val="left"/>
              <w:rPr>
                <w:sz w:val="20"/>
              </w:rPr>
            </w:pPr>
            <w:r w:rsidRPr="00310BBE">
              <w:rPr>
                <w:sz w:val="20"/>
              </w:rPr>
              <w:t>45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10</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«Колючка» - осознание себя в мире, в едином целом,</w:t>
            </w:r>
          </w:p>
          <w:p w:rsidR="00641E9C" w:rsidRPr="00310BBE" w:rsidRDefault="00641E9C" w:rsidP="00310BBE">
            <w:pPr>
              <w:pStyle w:val="af2"/>
              <w:snapToGrid w:val="0"/>
              <w:ind w:firstLine="0"/>
              <w:jc w:val="left"/>
              <w:rPr>
                <w:sz w:val="20"/>
              </w:rPr>
            </w:pPr>
            <w:r w:rsidRPr="00310BBE">
              <w:rPr>
                <w:sz w:val="20"/>
              </w:rPr>
              <w:t>индивидуальная.</w:t>
            </w:r>
          </w:p>
        </w:tc>
        <w:tc>
          <w:tcPr>
            <w:tcW w:w="0" w:type="auto"/>
            <w:shd w:val="clear" w:color="auto" w:fill="auto"/>
          </w:tcPr>
          <w:p w:rsidR="00641E9C" w:rsidRPr="00310BBE" w:rsidRDefault="00641E9C" w:rsidP="00310BBE">
            <w:pPr>
              <w:numPr>
                <w:ilvl w:val="0"/>
                <w:numId w:val="10"/>
              </w:numPr>
              <w:tabs>
                <w:tab w:val="clear" w:pos="1286"/>
                <w:tab w:val="num" w:pos="240"/>
              </w:tabs>
              <w:spacing w:line="360" w:lineRule="auto"/>
              <w:rPr>
                <w:bCs/>
                <w:iCs/>
              </w:rPr>
            </w:pPr>
            <w:r w:rsidRPr="00310BBE">
              <w:rPr>
                <w:bCs/>
                <w:iCs/>
              </w:rPr>
              <w:t>познакомить ребенка с произведением И. Стишенок «Колючка»;</w:t>
            </w:r>
          </w:p>
          <w:p w:rsidR="00641E9C" w:rsidRPr="00310BBE" w:rsidRDefault="00641E9C" w:rsidP="00310BBE">
            <w:pPr>
              <w:pStyle w:val="a4"/>
              <w:keepNext w:val="0"/>
              <w:numPr>
                <w:ilvl w:val="0"/>
                <w:numId w:val="10"/>
              </w:numPr>
              <w:tabs>
                <w:tab w:val="clear" w:pos="1286"/>
                <w:tab w:val="num" w:pos="240"/>
              </w:tabs>
              <w:spacing w:before="0" w:after="0" w:line="360" w:lineRule="auto"/>
              <w:rPr>
                <w:rFonts w:ascii="Times New Roman" w:hAnsi="Times New Roman" w:cs="Times New Roman"/>
                <w:bCs/>
                <w:iCs/>
                <w:sz w:val="20"/>
                <w:szCs w:val="20"/>
              </w:rPr>
            </w:pPr>
            <w:r w:rsidRPr="00310BBE">
              <w:rPr>
                <w:rFonts w:ascii="Times New Roman" w:hAnsi="Times New Roman" w:cs="Times New Roman"/>
                <w:bCs/>
                <w:iCs/>
                <w:sz w:val="20"/>
                <w:szCs w:val="20"/>
              </w:rPr>
              <w:t>помочь ощутить себя единым целым и пережить радость взаимного принятия.</w:t>
            </w:r>
          </w:p>
        </w:tc>
        <w:tc>
          <w:tcPr>
            <w:tcW w:w="0" w:type="auto"/>
            <w:shd w:val="clear" w:color="auto" w:fill="auto"/>
          </w:tcPr>
          <w:p w:rsidR="00641E9C" w:rsidRPr="00310BBE" w:rsidRDefault="00641E9C" w:rsidP="00310BBE">
            <w:pPr>
              <w:pStyle w:val="af2"/>
              <w:snapToGrid w:val="0"/>
              <w:ind w:firstLine="0"/>
              <w:jc w:val="left"/>
              <w:rPr>
                <w:sz w:val="20"/>
              </w:rPr>
            </w:pP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11.00,</w:t>
            </w:r>
          </w:p>
          <w:p w:rsidR="00641E9C" w:rsidRPr="00310BBE" w:rsidRDefault="00641E9C" w:rsidP="00310BBE">
            <w:pPr>
              <w:pStyle w:val="af2"/>
              <w:snapToGrid w:val="0"/>
              <w:ind w:firstLine="0"/>
              <w:jc w:val="left"/>
              <w:rPr>
                <w:sz w:val="20"/>
              </w:rPr>
            </w:pPr>
            <w:r w:rsidRPr="00310BBE">
              <w:rPr>
                <w:sz w:val="20"/>
              </w:rPr>
              <w:t>08.10.07,</w:t>
            </w:r>
          </w:p>
          <w:p w:rsidR="00641E9C" w:rsidRPr="00310BBE" w:rsidRDefault="00641E9C" w:rsidP="00310BBE">
            <w:pPr>
              <w:pStyle w:val="af2"/>
              <w:snapToGrid w:val="0"/>
              <w:ind w:firstLine="0"/>
              <w:jc w:val="left"/>
              <w:rPr>
                <w:sz w:val="20"/>
              </w:rPr>
            </w:pPr>
            <w:r w:rsidRPr="00310BBE">
              <w:rPr>
                <w:sz w:val="20"/>
              </w:rPr>
              <w:t>30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11</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«Ежик» - проблема изгоев в группе,</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spacing w:line="360" w:lineRule="auto"/>
              <w:rPr>
                <w:iCs/>
              </w:rPr>
            </w:pPr>
            <w:r w:rsidRPr="00310BBE">
              <w:rPr>
                <w:iCs/>
              </w:rPr>
              <w:t>- познакомить детей со сказкой А.Смирновой «Ежик»;</w:t>
            </w:r>
          </w:p>
          <w:p w:rsidR="00641E9C" w:rsidRPr="00310BBE" w:rsidRDefault="00641E9C" w:rsidP="00310BBE">
            <w:pPr>
              <w:pStyle w:val="a4"/>
              <w:keepNext w:val="0"/>
              <w:spacing w:before="0" w:after="0" w:line="360" w:lineRule="auto"/>
              <w:rPr>
                <w:rFonts w:ascii="Times New Roman" w:hAnsi="Times New Roman" w:cs="Times New Roman"/>
                <w:iCs/>
                <w:sz w:val="20"/>
                <w:szCs w:val="20"/>
              </w:rPr>
            </w:pPr>
            <w:r w:rsidRPr="00310BBE">
              <w:rPr>
                <w:rFonts w:ascii="Times New Roman" w:hAnsi="Times New Roman" w:cs="Times New Roman"/>
                <w:iCs/>
                <w:sz w:val="20"/>
                <w:szCs w:val="20"/>
              </w:rPr>
              <w:t>- через обсуждение сказки найти правильные способы поведения, если тебя не принимают одноклассники;</w:t>
            </w:r>
          </w:p>
          <w:p w:rsidR="00641E9C" w:rsidRPr="00310BBE" w:rsidRDefault="00641E9C" w:rsidP="00310BBE">
            <w:pPr>
              <w:pStyle w:val="af2"/>
              <w:snapToGrid w:val="0"/>
              <w:ind w:firstLine="0"/>
              <w:jc w:val="left"/>
              <w:rPr>
                <w:iCs/>
                <w:sz w:val="20"/>
              </w:rPr>
            </w:pPr>
            <w:r w:rsidRPr="00310BBE">
              <w:rPr>
                <w:iCs/>
                <w:sz w:val="20"/>
              </w:rPr>
              <w:t>- закреплять активную речь детей.</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Вход в сказку, игра «Советы Ежику», выход из сказки.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10.30, 10.10.07,</w:t>
            </w:r>
          </w:p>
          <w:p w:rsidR="00641E9C" w:rsidRPr="00310BBE" w:rsidRDefault="00641E9C" w:rsidP="00310BBE">
            <w:pPr>
              <w:pStyle w:val="af2"/>
              <w:ind w:firstLine="0"/>
              <w:jc w:val="left"/>
              <w:rPr>
                <w:sz w:val="20"/>
              </w:rPr>
            </w:pPr>
            <w:r w:rsidRPr="00310BBE">
              <w:rPr>
                <w:sz w:val="20"/>
              </w:rPr>
              <w:t>45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12</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«Чудо – остров» - речевые навыки,</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spacing w:line="360" w:lineRule="auto"/>
              <w:rPr>
                <w:iCs/>
              </w:rPr>
            </w:pPr>
            <w:r w:rsidRPr="00310BBE">
              <w:rPr>
                <w:iCs/>
              </w:rPr>
              <w:t>- развитие сенсорно-перспективной сферы;</w:t>
            </w:r>
          </w:p>
          <w:p w:rsidR="00641E9C" w:rsidRPr="00310BBE" w:rsidRDefault="00641E9C" w:rsidP="00310BBE">
            <w:pPr>
              <w:spacing w:line="360" w:lineRule="auto"/>
              <w:rPr>
                <w:iCs/>
              </w:rPr>
            </w:pPr>
            <w:r w:rsidRPr="00310BBE">
              <w:rPr>
                <w:iCs/>
              </w:rPr>
              <w:t>- развитие воображения, оригинальности мышления;</w:t>
            </w:r>
          </w:p>
          <w:p w:rsidR="00641E9C" w:rsidRPr="00310BBE" w:rsidRDefault="00641E9C" w:rsidP="00310BBE">
            <w:pPr>
              <w:pStyle w:val="af2"/>
              <w:snapToGrid w:val="0"/>
              <w:ind w:firstLine="0"/>
              <w:jc w:val="left"/>
              <w:rPr>
                <w:iCs/>
                <w:sz w:val="20"/>
              </w:rPr>
            </w:pPr>
            <w:r w:rsidRPr="00310BBE">
              <w:rPr>
                <w:iCs/>
                <w:sz w:val="20"/>
              </w:rPr>
              <w:t>- стимулирование творческого самовыражения.</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Вход в сказку, игра «Волшебный паровозик», упражнение «Узнай по звуку, голосу», слушание музыки и придумывание на нее рассказ, изготовление чудо – острова, выход из сказки.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11.00, 15.10.07,</w:t>
            </w:r>
          </w:p>
          <w:p w:rsidR="00641E9C" w:rsidRPr="00310BBE" w:rsidRDefault="00641E9C" w:rsidP="00310BBE">
            <w:pPr>
              <w:pStyle w:val="af2"/>
              <w:ind w:firstLine="0"/>
              <w:jc w:val="left"/>
              <w:rPr>
                <w:sz w:val="20"/>
              </w:rPr>
            </w:pPr>
            <w:r w:rsidRPr="00310BBE">
              <w:rPr>
                <w:sz w:val="20"/>
              </w:rPr>
              <w:t>45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13</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«Котенок» - проблема общения с окружающими,</w:t>
            </w:r>
          </w:p>
          <w:p w:rsidR="00641E9C" w:rsidRPr="00310BBE" w:rsidRDefault="00641E9C" w:rsidP="00310BBE">
            <w:pPr>
              <w:pStyle w:val="af2"/>
              <w:snapToGrid w:val="0"/>
              <w:ind w:firstLine="0"/>
              <w:jc w:val="left"/>
              <w:rPr>
                <w:sz w:val="20"/>
              </w:rPr>
            </w:pPr>
            <w:r w:rsidRPr="00310BBE">
              <w:rPr>
                <w:sz w:val="20"/>
              </w:rPr>
              <w:t>индивидуальная.</w:t>
            </w:r>
          </w:p>
        </w:tc>
        <w:tc>
          <w:tcPr>
            <w:tcW w:w="0" w:type="auto"/>
            <w:shd w:val="clear" w:color="auto" w:fill="auto"/>
          </w:tcPr>
          <w:p w:rsidR="00641E9C" w:rsidRPr="00310BBE" w:rsidRDefault="00641E9C" w:rsidP="00310BBE">
            <w:pPr>
              <w:pStyle w:val="a4"/>
              <w:keepNext w:val="0"/>
              <w:numPr>
                <w:ilvl w:val="0"/>
                <w:numId w:val="10"/>
              </w:numPr>
              <w:tabs>
                <w:tab w:val="clear" w:pos="1286"/>
                <w:tab w:val="num" w:pos="240"/>
              </w:tabs>
              <w:spacing w:before="0" w:after="0" w:line="360" w:lineRule="auto"/>
              <w:rPr>
                <w:rFonts w:ascii="Times New Roman" w:hAnsi="Times New Roman" w:cs="Times New Roman"/>
                <w:bCs/>
                <w:iCs/>
                <w:sz w:val="20"/>
                <w:szCs w:val="20"/>
              </w:rPr>
            </w:pPr>
            <w:r w:rsidRPr="00310BBE">
              <w:rPr>
                <w:rFonts w:ascii="Times New Roman" w:hAnsi="Times New Roman" w:cs="Times New Roman"/>
                <w:bCs/>
                <w:iCs/>
                <w:sz w:val="20"/>
                <w:szCs w:val="20"/>
              </w:rPr>
              <w:t>знакомство со сказкой И. Стишенок «Котенок»;</w:t>
            </w:r>
          </w:p>
          <w:p w:rsidR="00641E9C" w:rsidRPr="00310BBE" w:rsidRDefault="00641E9C" w:rsidP="00310BBE">
            <w:pPr>
              <w:pStyle w:val="a4"/>
              <w:keepNext w:val="0"/>
              <w:numPr>
                <w:ilvl w:val="0"/>
                <w:numId w:val="10"/>
              </w:numPr>
              <w:tabs>
                <w:tab w:val="clear" w:pos="1286"/>
                <w:tab w:val="num" w:pos="240"/>
              </w:tabs>
              <w:spacing w:before="0" w:after="0" w:line="360" w:lineRule="auto"/>
              <w:rPr>
                <w:rFonts w:ascii="Times New Roman" w:hAnsi="Times New Roman" w:cs="Times New Roman"/>
                <w:bCs/>
                <w:iCs/>
                <w:sz w:val="20"/>
                <w:szCs w:val="20"/>
              </w:rPr>
            </w:pPr>
            <w:r w:rsidRPr="00310BBE">
              <w:rPr>
                <w:rFonts w:ascii="Times New Roman" w:hAnsi="Times New Roman" w:cs="Times New Roman"/>
                <w:bCs/>
                <w:iCs/>
                <w:sz w:val="20"/>
                <w:szCs w:val="20"/>
              </w:rPr>
              <w:t>обучение правильным формам общения с окружающими, о ненадобности агрессии.</w:t>
            </w:r>
          </w:p>
        </w:tc>
        <w:tc>
          <w:tcPr>
            <w:tcW w:w="0" w:type="auto"/>
            <w:shd w:val="clear" w:color="auto" w:fill="auto"/>
          </w:tcPr>
          <w:p w:rsidR="00641E9C" w:rsidRPr="00310BBE" w:rsidRDefault="00641E9C" w:rsidP="00310BBE">
            <w:pPr>
              <w:pStyle w:val="af2"/>
              <w:snapToGrid w:val="0"/>
              <w:ind w:firstLine="0"/>
              <w:jc w:val="left"/>
              <w:rPr>
                <w:sz w:val="20"/>
              </w:rPr>
            </w:pP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w:t>
            </w:r>
          </w:p>
          <w:p w:rsidR="00641E9C" w:rsidRPr="00310BBE" w:rsidRDefault="00641E9C" w:rsidP="00310BBE">
            <w:pPr>
              <w:pStyle w:val="af2"/>
              <w:snapToGrid w:val="0"/>
              <w:ind w:firstLine="0"/>
              <w:jc w:val="left"/>
              <w:rPr>
                <w:sz w:val="20"/>
              </w:rPr>
            </w:pPr>
            <w:r w:rsidRPr="00310BBE">
              <w:rPr>
                <w:sz w:val="20"/>
              </w:rPr>
              <w:t>17.10.07,</w:t>
            </w:r>
          </w:p>
          <w:p w:rsidR="00641E9C" w:rsidRPr="00310BBE" w:rsidRDefault="00641E9C" w:rsidP="00310BBE">
            <w:pPr>
              <w:pStyle w:val="af2"/>
              <w:snapToGrid w:val="0"/>
              <w:ind w:firstLine="0"/>
              <w:jc w:val="left"/>
              <w:rPr>
                <w:sz w:val="20"/>
              </w:rPr>
            </w:pPr>
            <w:r w:rsidRPr="00310BBE">
              <w:rPr>
                <w:sz w:val="20"/>
              </w:rPr>
              <w:t>35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14</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«Ссора» - негативное поведение, способы выхода из конфликта,</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spacing w:line="360" w:lineRule="auto"/>
              <w:rPr>
                <w:iCs/>
              </w:rPr>
            </w:pPr>
            <w:r w:rsidRPr="00310BBE">
              <w:rPr>
                <w:iCs/>
              </w:rPr>
              <w:t xml:space="preserve">- обучение отреагированию эмоций </w:t>
            </w:r>
            <w:r w:rsidRPr="00310BBE">
              <w:rPr>
                <w:bCs/>
                <w:iCs/>
              </w:rPr>
              <w:t xml:space="preserve">в </w:t>
            </w:r>
            <w:r w:rsidRPr="00310BBE">
              <w:rPr>
                <w:iCs/>
              </w:rPr>
              <w:t>конфликте;</w:t>
            </w:r>
          </w:p>
          <w:p w:rsidR="00641E9C" w:rsidRPr="00310BBE" w:rsidRDefault="00641E9C" w:rsidP="00310BBE">
            <w:pPr>
              <w:pStyle w:val="af2"/>
              <w:snapToGrid w:val="0"/>
              <w:ind w:firstLine="0"/>
              <w:jc w:val="left"/>
              <w:rPr>
                <w:iCs/>
                <w:sz w:val="20"/>
              </w:rPr>
            </w:pPr>
            <w:r w:rsidRPr="00310BBE">
              <w:rPr>
                <w:iCs/>
                <w:sz w:val="20"/>
              </w:rPr>
              <w:t>- формирование адекватных форм поведения.</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Вход в сказку, «оживление» сказочной страны, выбор персонажей, выход из сказки, игра «Ссора».</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15.00, 19.10.07,</w:t>
            </w:r>
          </w:p>
          <w:p w:rsidR="00641E9C" w:rsidRPr="00310BBE" w:rsidRDefault="00641E9C" w:rsidP="00310BBE">
            <w:pPr>
              <w:pStyle w:val="af2"/>
              <w:ind w:firstLine="0"/>
              <w:jc w:val="left"/>
              <w:rPr>
                <w:sz w:val="20"/>
              </w:rPr>
            </w:pPr>
            <w:r w:rsidRPr="00310BBE">
              <w:rPr>
                <w:sz w:val="20"/>
              </w:rPr>
              <w:t>50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Занятие по мультфильму «Он попался»,</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pStyle w:val="21"/>
              <w:ind w:firstLine="0"/>
              <w:jc w:val="left"/>
              <w:rPr>
                <w:i w:val="0"/>
                <w:iCs/>
                <w:sz w:val="20"/>
              </w:rPr>
            </w:pPr>
            <w:r w:rsidRPr="00310BBE">
              <w:rPr>
                <w:i w:val="0"/>
                <w:iCs/>
                <w:sz w:val="20"/>
              </w:rPr>
              <w:t>- тренировка произвольного внимания, зрительной, слуховой памяти;</w:t>
            </w:r>
          </w:p>
          <w:p w:rsidR="00641E9C" w:rsidRPr="00310BBE" w:rsidRDefault="00641E9C" w:rsidP="00310BBE">
            <w:pPr>
              <w:spacing w:line="360" w:lineRule="auto"/>
              <w:rPr>
                <w:iCs/>
              </w:rPr>
            </w:pPr>
            <w:r w:rsidRPr="00310BBE">
              <w:rPr>
                <w:iCs/>
              </w:rPr>
              <w:t>- формирование логического мышления детей;</w:t>
            </w:r>
          </w:p>
          <w:p w:rsidR="00641E9C" w:rsidRPr="00310BBE" w:rsidRDefault="00641E9C" w:rsidP="00310BBE">
            <w:pPr>
              <w:spacing w:line="360" w:lineRule="auto"/>
              <w:rPr>
                <w:iCs/>
              </w:rPr>
            </w:pPr>
            <w:r w:rsidRPr="00310BBE">
              <w:rPr>
                <w:iCs/>
              </w:rPr>
              <w:t>- развитие пластичности, координации движений;</w:t>
            </w:r>
          </w:p>
          <w:p w:rsidR="00641E9C" w:rsidRPr="00310BBE" w:rsidRDefault="00641E9C" w:rsidP="00310BBE">
            <w:pPr>
              <w:spacing w:line="360" w:lineRule="auto"/>
              <w:rPr>
                <w:iCs/>
              </w:rPr>
            </w:pPr>
            <w:r w:rsidRPr="00310BBE">
              <w:rPr>
                <w:iCs/>
              </w:rPr>
              <w:t>- работа со страхами;</w:t>
            </w:r>
          </w:p>
          <w:p w:rsidR="00641E9C" w:rsidRPr="00310BBE" w:rsidRDefault="00641E9C" w:rsidP="00310BBE">
            <w:pPr>
              <w:pStyle w:val="af2"/>
              <w:snapToGrid w:val="0"/>
              <w:ind w:firstLine="0"/>
              <w:jc w:val="left"/>
              <w:rPr>
                <w:iCs/>
                <w:sz w:val="20"/>
              </w:rPr>
            </w:pPr>
            <w:r w:rsidRPr="00310BBE">
              <w:rPr>
                <w:iCs/>
                <w:sz w:val="20"/>
              </w:rPr>
              <w:t>- развитие позитивного отношения к жизни, закрепление положительных эмоций, стимулирование воображения.</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Вход в сказку, упражнение «Спешащий человек», упражнение «Закончи фразу», игра «Перетягивание каната», игра «Рыболов», игра «Построимся», беседа, игра «Все вместе».</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10.30, 22.10.07,</w:t>
            </w:r>
          </w:p>
          <w:p w:rsidR="00641E9C" w:rsidRPr="00310BBE" w:rsidRDefault="00641E9C" w:rsidP="00310BBE">
            <w:pPr>
              <w:pStyle w:val="af2"/>
              <w:ind w:firstLine="0"/>
              <w:jc w:val="left"/>
              <w:rPr>
                <w:sz w:val="20"/>
              </w:rPr>
            </w:pPr>
            <w:r w:rsidRPr="00310BBE">
              <w:rPr>
                <w:sz w:val="20"/>
              </w:rPr>
              <w:t>1 час.</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16</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«Слоненок с шариками» - знакомство с нежелательными чертами характера и поведения,</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знакомство с произведением Н. Никитиной «Слоненок с шариками»;</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коррекция нежелательных черт характера и поведения;</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коррекция негативных поведенческих реакций.</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Вход в сказку, обыгрывание эпизодов сказки, обсуждение сюжета сказки, игра «Ласковый дождь», выход из сказки.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10.30,</w:t>
            </w:r>
          </w:p>
          <w:p w:rsidR="00641E9C" w:rsidRPr="00310BBE" w:rsidRDefault="00641E9C" w:rsidP="00310BBE">
            <w:pPr>
              <w:pStyle w:val="af2"/>
              <w:snapToGrid w:val="0"/>
              <w:ind w:firstLine="0"/>
              <w:jc w:val="left"/>
              <w:rPr>
                <w:sz w:val="20"/>
              </w:rPr>
            </w:pPr>
            <w:r w:rsidRPr="00310BBE">
              <w:rPr>
                <w:sz w:val="20"/>
              </w:rPr>
              <w:t>24.10.07,</w:t>
            </w:r>
          </w:p>
          <w:p w:rsidR="00641E9C" w:rsidRPr="00310BBE" w:rsidRDefault="00641E9C" w:rsidP="00310BBE">
            <w:pPr>
              <w:pStyle w:val="af2"/>
              <w:snapToGrid w:val="0"/>
              <w:ind w:firstLine="0"/>
              <w:jc w:val="left"/>
              <w:rPr>
                <w:sz w:val="20"/>
              </w:rPr>
            </w:pPr>
            <w:r w:rsidRPr="00310BBE">
              <w:rPr>
                <w:sz w:val="20"/>
              </w:rPr>
              <w:t>45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17</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«Могущество» - актуализация своих личностных ресурсов,</w:t>
            </w:r>
          </w:p>
          <w:p w:rsidR="00641E9C" w:rsidRPr="00310BBE" w:rsidRDefault="00641E9C" w:rsidP="00310BBE">
            <w:pPr>
              <w:pStyle w:val="af2"/>
              <w:snapToGrid w:val="0"/>
              <w:ind w:firstLine="0"/>
              <w:jc w:val="left"/>
              <w:rPr>
                <w:sz w:val="20"/>
              </w:rPr>
            </w:pPr>
            <w:r w:rsidRPr="00310BBE">
              <w:rPr>
                <w:sz w:val="20"/>
              </w:rPr>
              <w:t>групповое.</w:t>
            </w:r>
          </w:p>
        </w:tc>
        <w:tc>
          <w:tcPr>
            <w:tcW w:w="0" w:type="auto"/>
            <w:shd w:val="clear" w:color="auto" w:fill="auto"/>
          </w:tcPr>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помочь детям раскрыть свои сильные стороны, поверить в себя;</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познакомить с понятием могущество, сильные стороны человека.</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Разминка – «Ритмическое эхо», упражнение «Могущество», обсуждение ощущений, восприятий, упражнение «Таким я хочу быть», упражнение «Моя Вселенная», рисование «Мандала», упражнение «Окно».</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w:t>
            </w:r>
          </w:p>
          <w:p w:rsidR="00641E9C" w:rsidRPr="00310BBE" w:rsidRDefault="00641E9C" w:rsidP="00310BBE">
            <w:pPr>
              <w:pStyle w:val="af2"/>
              <w:snapToGrid w:val="0"/>
              <w:ind w:firstLine="0"/>
              <w:jc w:val="left"/>
              <w:rPr>
                <w:sz w:val="20"/>
              </w:rPr>
            </w:pPr>
            <w:r w:rsidRPr="00310BBE">
              <w:rPr>
                <w:sz w:val="20"/>
              </w:rPr>
              <w:t>26.10.07,</w:t>
            </w:r>
          </w:p>
          <w:p w:rsidR="00641E9C" w:rsidRPr="00310BBE" w:rsidRDefault="00641E9C" w:rsidP="00310BBE">
            <w:pPr>
              <w:pStyle w:val="af2"/>
              <w:snapToGrid w:val="0"/>
              <w:ind w:firstLine="0"/>
              <w:jc w:val="left"/>
              <w:rPr>
                <w:sz w:val="20"/>
              </w:rPr>
            </w:pPr>
            <w:r w:rsidRPr="00310BBE">
              <w:rPr>
                <w:sz w:val="20"/>
              </w:rPr>
              <w:t>50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18</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«Путешествуем вместе» - значимость обратной связи при общении,</w:t>
            </w:r>
          </w:p>
          <w:p w:rsidR="00641E9C" w:rsidRPr="00310BBE" w:rsidRDefault="00641E9C" w:rsidP="00310BBE">
            <w:pPr>
              <w:pStyle w:val="af2"/>
              <w:snapToGrid w:val="0"/>
              <w:ind w:firstLine="0"/>
              <w:jc w:val="left"/>
              <w:rPr>
                <w:sz w:val="20"/>
              </w:rPr>
            </w:pPr>
            <w:r w:rsidRPr="00310BBE">
              <w:rPr>
                <w:sz w:val="20"/>
              </w:rPr>
              <w:t>групповое.</w:t>
            </w:r>
          </w:p>
        </w:tc>
        <w:tc>
          <w:tcPr>
            <w:tcW w:w="0" w:type="auto"/>
            <w:shd w:val="clear" w:color="auto" w:fill="auto"/>
          </w:tcPr>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тренировка способности сотрудничать, умения учитывать чувства и интересы других и ориентироваться на них</w:t>
            </w:r>
            <w:r w:rsidR="00F30F5C" w:rsidRPr="00310BBE">
              <w:rPr>
                <w:i w:val="0"/>
                <w:iCs/>
                <w:sz w:val="20"/>
              </w:rPr>
              <w:t xml:space="preserve"> </w:t>
            </w:r>
            <w:r w:rsidRPr="00310BBE">
              <w:rPr>
                <w:i w:val="0"/>
                <w:iCs/>
                <w:sz w:val="20"/>
              </w:rPr>
              <w:t>в своем поведении;</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тренировка невербальной коммуникации.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Разминка – «Ритмическое эхо», эксперимент-игра «Зачем нужны вопросы?», обсуждение результатов эксперимента, рисование «Групповой рисунок», упражнение «Окно».</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11.00,</w:t>
            </w:r>
          </w:p>
          <w:p w:rsidR="00641E9C" w:rsidRPr="00310BBE" w:rsidRDefault="00641E9C" w:rsidP="00310BBE">
            <w:pPr>
              <w:pStyle w:val="af2"/>
              <w:snapToGrid w:val="0"/>
              <w:ind w:firstLine="0"/>
              <w:jc w:val="left"/>
              <w:rPr>
                <w:sz w:val="20"/>
              </w:rPr>
            </w:pPr>
            <w:r w:rsidRPr="00310BBE">
              <w:rPr>
                <w:sz w:val="20"/>
              </w:rPr>
              <w:t>29.10.07,</w:t>
            </w:r>
          </w:p>
          <w:p w:rsidR="00641E9C" w:rsidRPr="00310BBE" w:rsidRDefault="00641E9C" w:rsidP="00310BBE">
            <w:pPr>
              <w:pStyle w:val="af2"/>
              <w:snapToGrid w:val="0"/>
              <w:ind w:firstLine="0"/>
              <w:jc w:val="left"/>
              <w:rPr>
                <w:sz w:val="20"/>
              </w:rPr>
            </w:pPr>
            <w:r w:rsidRPr="00310BBE">
              <w:rPr>
                <w:sz w:val="20"/>
              </w:rPr>
              <w:t>45 мин.</w:t>
            </w:r>
          </w:p>
        </w:tc>
      </w:tr>
      <w:tr w:rsidR="00641E9C" w:rsidRPr="00BE69B6" w:rsidTr="00310BBE">
        <w:trPr>
          <w:trHeight w:val="284"/>
        </w:trPr>
        <w:tc>
          <w:tcPr>
            <w:tcW w:w="0" w:type="auto"/>
            <w:gridSpan w:val="5"/>
            <w:shd w:val="clear" w:color="auto" w:fill="auto"/>
          </w:tcPr>
          <w:p w:rsidR="00641E9C" w:rsidRPr="00310BBE" w:rsidRDefault="00641E9C" w:rsidP="00310BBE">
            <w:pPr>
              <w:pStyle w:val="af2"/>
              <w:snapToGrid w:val="0"/>
              <w:ind w:firstLine="0"/>
              <w:jc w:val="left"/>
              <w:rPr>
                <w:bCs/>
                <w:iCs/>
                <w:sz w:val="20"/>
              </w:rPr>
            </w:pPr>
            <w:r w:rsidRPr="00310BBE">
              <w:rPr>
                <w:bCs/>
                <w:iCs/>
                <w:sz w:val="20"/>
              </w:rPr>
              <w:t>Завершающий этап</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19</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«Улыбка» - значение положительных эмоций в жизни человека,</w:t>
            </w:r>
          </w:p>
          <w:p w:rsidR="00641E9C" w:rsidRPr="00310BBE" w:rsidRDefault="00641E9C" w:rsidP="00310BBE">
            <w:pPr>
              <w:pStyle w:val="af2"/>
              <w:snapToGrid w:val="0"/>
              <w:ind w:firstLine="0"/>
              <w:jc w:val="left"/>
              <w:rPr>
                <w:sz w:val="20"/>
              </w:rPr>
            </w:pPr>
            <w:r w:rsidRPr="00310BBE">
              <w:rPr>
                <w:sz w:val="20"/>
              </w:rPr>
              <w:t>групповое.</w:t>
            </w:r>
          </w:p>
        </w:tc>
        <w:tc>
          <w:tcPr>
            <w:tcW w:w="0" w:type="auto"/>
            <w:shd w:val="clear" w:color="auto" w:fill="auto"/>
          </w:tcPr>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знакомство с произведением Т. Зинкевич – Евстигнеевой «Улыбка»;</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развитие воображения, памяти, активной речи детей;</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воспитание положительных эмоций.</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Вход в сказку, слушание сказки, игра «Улыбка», рассказывание событий из жизни, связанных с улыбкой.</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w:t>
            </w:r>
          </w:p>
          <w:p w:rsidR="00641E9C" w:rsidRPr="00310BBE" w:rsidRDefault="00641E9C" w:rsidP="00310BBE">
            <w:pPr>
              <w:pStyle w:val="af2"/>
              <w:snapToGrid w:val="0"/>
              <w:ind w:firstLine="0"/>
              <w:jc w:val="left"/>
              <w:rPr>
                <w:sz w:val="20"/>
              </w:rPr>
            </w:pPr>
            <w:r w:rsidRPr="00310BBE">
              <w:rPr>
                <w:sz w:val="20"/>
              </w:rPr>
              <w:t>31.10.07,</w:t>
            </w:r>
          </w:p>
          <w:p w:rsidR="00641E9C" w:rsidRPr="00310BBE" w:rsidRDefault="00641E9C" w:rsidP="00310BBE">
            <w:pPr>
              <w:pStyle w:val="af2"/>
              <w:snapToGrid w:val="0"/>
              <w:ind w:firstLine="0"/>
              <w:jc w:val="left"/>
              <w:rPr>
                <w:sz w:val="20"/>
              </w:rPr>
            </w:pPr>
            <w:r w:rsidRPr="00310BBE">
              <w:rPr>
                <w:sz w:val="20"/>
              </w:rPr>
              <w:t>50 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20</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Занятие по мультфильму «Варежка»,</w:t>
            </w:r>
          </w:p>
          <w:p w:rsidR="00641E9C" w:rsidRPr="00310BBE" w:rsidRDefault="00641E9C" w:rsidP="00310BBE">
            <w:pPr>
              <w:pStyle w:val="af2"/>
              <w:snapToGrid w:val="0"/>
              <w:ind w:firstLine="0"/>
              <w:jc w:val="left"/>
              <w:rPr>
                <w:sz w:val="20"/>
              </w:rPr>
            </w:pPr>
            <w:r w:rsidRPr="00310BBE">
              <w:rPr>
                <w:sz w:val="20"/>
              </w:rPr>
              <w:t>групповое.</w:t>
            </w:r>
          </w:p>
        </w:tc>
        <w:tc>
          <w:tcPr>
            <w:tcW w:w="0" w:type="auto"/>
            <w:shd w:val="clear" w:color="auto" w:fill="auto"/>
          </w:tcPr>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расширение представлений об эмоциях грусти и радости;</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расширение знаний о породах собак и их роли для человека;</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развитие эмпатии, умения сопереживать, понимать состояние другого человека;</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воспитание бережного заботливого отношения к животным;</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развитие воображения и фантазии.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Просмотр мультфильма, упражнение «Изобрази чувства», этюд «На поводке», игра «Дразнилка», упражнение «Необыкновенный хор», обсуждение сюжета, упражнение «Придумай кличку собакам», обсуждение сюжета, упражнение «Придумай продолжение», просмотр конца мультфильма, обыгрывание этюда «Радости», рисование «Картинка к мультфильму».</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w:t>
            </w:r>
          </w:p>
          <w:p w:rsidR="00641E9C" w:rsidRPr="00310BBE" w:rsidRDefault="00641E9C" w:rsidP="00310BBE">
            <w:pPr>
              <w:pStyle w:val="af2"/>
              <w:snapToGrid w:val="0"/>
              <w:ind w:firstLine="0"/>
              <w:jc w:val="left"/>
              <w:rPr>
                <w:sz w:val="20"/>
              </w:rPr>
            </w:pPr>
            <w:r w:rsidRPr="00310BBE">
              <w:rPr>
                <w:sz w:val="20"/>
              </w:rPr>
              <w:t>02.11.07,</w:t>
            </w:r>
          </w:p>
          <w:p w:rsidR="00641E9C" w:rsidRPr="00310BBE" w:rsidRDefault="00641E9C" w:rsidP="00310BBE">
            <w:pPr>
              <w:pStyle w:val="af2"/>
              <w:snapToGrid w:val="0"/>
              <w:ind w:firstLine="0"/>
              <w:jc w:val="left"/>
              <w:rPr>
                <w:sz w:val="20"/>
              </w:rPr>
            </w:pPr>
            <w:r w:rsidRPr="00310BBE">
              <w:rPr>
                <w:sz w:val="20"/>
              </w:rPr>
              <w:t>50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21</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«Общая сказка» - сочинение общей сказки.</w:t>
            </w:r>
          </w:p>
        </w:tc>
        <w:tc>
          <w:tcPr>
            <w:tcW w:w="0" w:type="auto"/>
            <w:shd w:val="clear" w:color="auto" w:fill="auto"/>
          </w:tcPr>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включение в групповое взаимодействие;</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поддержка и развитие творческого самовыражения;</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снятие напряжения;</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гармонизация внутреннего состояния.</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Приветствие, медитация «Путешествие», придумывание новых героев сказки, сочинение совместной сказки, обсуждение.</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11.00,</w:t>
            </w:r>
          </w:p>
          <w:p w:rsidR="00641E9C" w:rsidRPr="00310BBE" w:rsidRDefault="00641E9C" w:rsidP="00310BBE">
            <w:pPr>
              <w:pStyle w:val="af2"/>
              <w:snapToGrid w:val="0"/>
              <w:ind w:firstLine="0"/>
              <w:jc w:val="left"/>
              <w:rPr>
                <w:sz w:val="20"/>
              </w:rPr>
            </w:pPr>
            <w:r w:rsidRPr="00310BBE">
              <w:rPr>
                <w:sz w:val="20"/>
              </w:rPr>
              <w:t>07.11.07,</w:t>
            </w:r>
          </w:p>
          <w:p w:rsidR="00641E9C" w:rsidRPr="00310BBE" w:rsidRDefault="00641E9C" w:rsidP="00310BBE">
            <w:pPr>
              <w:pStyle w:val="af2"/>
              <w:snapToGrid w:val="0"/>
              <w:ind w:firstLine="0"/>
              <w:jc w:val="left"/>
              <w:rPr>
                <w:sz w:val="20"/>
              </w:rPr>
            </w:pPr>
            <w:r w:rsidRPr="00310BBE">
              <w:rPr>
                <w:sz w:val="20"/>
              </w:rPr>
              <w:t>45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22</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 xml:space="preserve">«Ло-шарик» - подгрупповое придумывание сказок </w:t>
            </w:r>
          </w:p>
        </w:tc>
        <w:tc>
          <w:tcPr>
            <w:tcW w:w="0" w:type="auto"/>
            <w:shd w:val="clear" w:color="auto" w:fill="auto"/>
          </w:tcPr>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обучение анализу, созданию сказок;</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развитие способности увидеть смысл сказки с разных сторон;</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гармонизация внутреннего состояния.</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Игра «Сказочные существа», сочинение сказки, игра «Сказочный дождик», игра «Поляна», деролинг – выход из роли.</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10.30,</w:t>
            </w:r>
          </w:p>
          <w:p w:rsidR="00641E9C" w:rsidRPr="00310BBE" w:rsidRDefault="00641E9C" w:rsidP="00310BBE">
            <w:pPr>
              <w:pStyle w:val="af2"/>
              <w:snapToGrid w:val="0"/>
              <w:ind w:firstLine="0"/>
              <w:jc w:val="left"/>
              <w:rPr>
                <w:sz w:val="20"/>
              </w:rPr>
            </w:pPr>
            <w:r w:rsidRPr="00310BBE">
              <w:rPr>
                <w:sz w:val="20"/>
              </w:rPr>
              <w:t>09.11.07,</w:t>
            </w:r>
          </w:p>
          <w:p w:rsidR="00641E9C" w:rsidRPr="00310BBE" w:rsidRDefault="00641E9C" w:rsidP="00310BBE">
            <w:pPr>
              <w:pStyle w:val="af2"/>
              <w:snapToGrid w:val="0"/>
              <w:ind w:firstLine="0"/>
              <w:jc w:val="left"/>
              <w:rPr>
                <w:sz w:val="20"/>
              </w:rPr>
            </w:pPr>
            <w:r w:rsidRPr="00310BBE">
              <w:rPr>
                <w:sz w:val="20"/>
              </w:rPr>
              <w:t>45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23</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«Жила-была девочка» - придумывание сказок с одинаковым началом,</w:t>
            </w:r>
          </w:p>
          <w:p w:rsidR="00641E9C" w:rsidRPr="00310BBE" w:rsidRDefault="00641E9C" w:rsidP="00310BBE">
            <w:pPr>
              <w:pStyle w:val="af2"/>
              <w:snapToGrid w:val="0"/>
              <w:ind w:firstLine="0"/>
              <w:jc w:val="left"/>
              <w:rPr>
                <w:sz w:val="20"/>
              </w:rPr>
            </w:pPr>
            <w:r w:rsidRPr="00310BBE">
              <w:rPr>
                <w:sz w:val="20"/>
              </w:rPr>
              <w:t>Групповая</w:t>
            </w:r>
          </w:p>
        </w:tc>
        <w:tc>
          <w:tcPr>
            <w:tcW w:w="0" w:type="auto"/>
            <w:shd w:val="clear" w:color="auto" w:fill="auto"/>
          </w:tcPr>
          <w:p w:rsidR="00641E9C" w:rsidRPr="00310BBE" w:rsidRDefault="00641E9C" w:rsidP="00310BBE">
            <w:pPr>
              <w:pStyle w:val="21"/>
              <w:ind w:firstLine="0"/>
              <w:jc w:val="left"/>
              <w:rPr>
                <w:i w:val="0"/>
                <w:iCs/>
                <w:sz w:val="20"/>
              </w:rPr>
            </w:pPr>
            <w:r w:rsidRPr="00310BBE">
              <w:rPr>
                <w:i w:val="0"/>
                <w:iCs/>
                <w:sz w:val="20"/>
              </w:rPr>
              <w:t>- научить детей придумывать сказки с одинаковым началом;</w:t>
            </w:r>
          </w:p>
          <w:p w:rsidR="00641E9C" w:rsidRPr="00310BBE" w:rsidRDefault="00641E9C" w:rsidP="00310BBE">
            <w:pPr>
              <w:pStyle w:val="af2"/>
              <w:snapToGrid w:val="0"/>
              <w:ind w:firstLine="0"/>
              <w:jc w:val="left"/>
              <w:rPr>
                <w:iCs/>
                <w:sz w:val="20"/>
              </w:rPr>
            </w:pPr>
            <w:r w:rsidRPr="00310BBE">
              <w:rPr>
                <w:iCs/>
                <w:sz w:val="20"/>
              </w:rPr>
              <w:t>- развивать активное воображение;</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Творческая работа детей, обсуждение.</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15.00, 12.11.07,</w:t>
            </w:r>
          </w:p>
          <w:p w:rsidR="00641E9C" w:rsidRPr="00310BBE" w:rsidRDefault="00641E9C" w:rsidP="00310BBE">
            <w:pPr>
              <w:pStyle w:val="af2"/>
              <w:ind w:firstLine="0"/>
              <w:jc w:val="left"/>
              <w:rPr>
                <w:sz w:val="20"/>
              </w:rPr>
            </w:pPr>
            <w:r w:rsidRPr="00310BBE">
              <w:rPr>
                <w:sz w:val="20"/>
              </w:rPr>
              <w:t>55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24</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«В коробке с карандашами» - придумывание сказок с одинаковым началом,</w:t>
            </w:r>
          </w:p>
          <w:p w:rsidR="00641E9C" w:rsidRPr="00310BBE" w:rsidRDefault="00641E9C" w:rsidP="00310BBE">
            <w:pPr>
              <w:pStyle w:val="af2"/>
              <w:snapToGrid w:val="0"/>
              <w:ind w:firstLine="0"/>
              <w:jc w:val="left"/>
              <w:rPr>
                <w:sz w:val="20"/>
              </w:rPr>
            </w:pPr>
            <w:r w:rsidRPr="00310BBE">
              <w:rPr>
                <w:sz w:val="20"/>
              </w:rPr>
              <w:t>групповое.</w:t>
            </w:r>
          </w:p>
        </w:tc>
        <w:tc>
          <w:tcPr>
            <w:tcW w:w="0" w:type="auto"/>
            <w:shd w:val="clear" w:color="auto" w:fill="auto"/>
          </w:tcPr>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продолжать обучать детей сочинять сказки с одинаковым началом;</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развивать активное воображение.</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Творческая работа детей, обсуждение.</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w:t>
            </w:r>
          </w:p>
          <w:p w:rsidR="00641E9C" w:rsidRPr="00310BBE" w:rsidRDefault="00641E9C" w:rsidP="00310BBE">
            <w:pPr>
              <w:pStyle w:val="af2"/>
              <w:snapToGrid w:val="0"/>
              <w:ind w:firstLine="0"/>
              <w:jc w:val="left"/>
              <w:rPr>
                <w:sz w:val="20"/>
              </w:rPr>
            </w:pPr>
            <w:r w:rsidRPr="00310BBE">
              <w:rPr>
                <w:sz w:val="20"/>
              </w:rPr>
              <w:t>14.11.07,</w:t>
            </w:r>
          </w:p>
          <w:p w:rsidR="00641E9C" w:rsidRPr="00310BBE" w:rsidRDefault="00641E9C" w:rsidP="00310BBE">
            <w:pPr>
              <w:pStyle w:val="af2"/>
              <w:snapToGrid w:val="0"/>
              <w:ind w:firstLine="0"/>
              <w:jc w:val="left"/>
              <w:rPr>
                <w:sz w:val="20"/>
              </w:rPr>
            </w:pPr>
            <w:r w:rsidRPr="00310BBE">
              <w:rPr>
                <w:sz w:val="20"/>
              </w:rPr>
              <w:t>45 мин.</w:t>
            </w:r>
          </w:p>
        </w:tc>
      </w:tr>
      <w:tr w:rsidR="00641E9C" w:rsidRPr="00BE69B6" w:rsidTr="00310BBE">
        <w:trPr>
          <w:trHeight w:val="284"/>
        </w:trPr>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25</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«Как попугай попал на птичий рынок» - сочинение сказки по заданному названию.</w:t>
            </w:r>
          </w:p>
        </w:tc>
        <w:tc>
          <w:tcPr>
            <w:tcW w:w="0" w:type="auto"/>
            <w:shd w:val="clear" w:color="auto" w:fill="auto"/>
          </w:tcPr>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продолжать учить детей сочинять сказки;</w:t>
            </w:r>
          </w:p>
          <w:p w:rsidR="00641E9C" w:rsidRPr="00310BBE" w:rsidRDefault="00641E9C" w:rsidP="00310BBE">
            <w:pPr>
              <w:pStyle w:val="21"/>
              <w:numPr>
                <w:ilvl w:val="0"/>
                <w:numId w:val="10"/>
              </w:numPr>
              <w:tabs>
                <w:tab w:val="clear" w:pos="1286"/>
                <w:tab w:val="num" w:pos="240"/>
              </w:tabs>
              <w:ind w:firstLine="0"/>
              <w:jc w:val="left"/>
              <w:rPr>
                <w:i w:val="0"/>
                <w:iCs/>
                <w:sz w:val="20"/>
              </w:rPr>
            </w:pPr>
            <w:r w:rsidRPr="00310BBE">
              <w:rPr>
                <w:i w:val="0"/>
                <w:iCs/>
                <w:sz w:val="20"/>
              </w:rPr>
              <w:t>развивать активное воображение.</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Творческая работа детей, обсуждение.</w:t>
            </w:r>
          </w:p>
        </w:tc>
        <w:tc>
          <w:tcPr>
            <w:tcW w:w="0" w:type="auto"/>
            <w:shd w:val="clear" w:color="auto" w:fill="auto"/>
          </w:tcPr>
          <w:p w:rsidR="00641E9C" w:rsidRPr="00310BBE" w:rsidRDefault="00641E9C" w:rsidP="00310BBE">
            <w:pPr>
              <w:pStyle w:val="af2"/>
              <w:snapToGrid w:val="0"/>
              <w:ind w:firstLine="0"/>
              <w:jc w:val="left"/>
              <w:rPr>
                <w:sz w:val="20"/>
              </w:rPr>
            </w:pPr>
            <w:r w:rsidRPr="00310BBE">
              <w:rPr>
                <w:sz w:val="20"/>
              </w:rPr>
              <w:t>15.00,</w:t>
            </w:r>
          </w:p>
          <w:p w:rsidR="00641E9C" w:rsidRPr="00310BBE" w:rsidRDefault="00641E9C" w:rsidP="00310BBE">
            <w:pPr>
              <w:pStyle w:val="af2"/>
              <w:snapToGrid w:val="0"/>
              <w:ind w:firstLine="0"/>
              <w:jc w:val="left"/>
              <w:rPr>
                <w:sz w:val="20"/>
              </w:rPr>
            </w:pPr>
            <w:r w:rsidRPr="00310BBE">
              <w:rPr>
                <w:sz w:val="20"/>
              </w:rPr>
              <w:t>16.11.07,</w:t>
            </w:r>
          </w:p>
          <w:p w:rsidR="00641E9C" w:rsidRPr="00310BBE" w:rsidRDefault="00641E9C" w:rsidP="00310BBE">
            <w:pPr>
              <w:pStyle w:val="af2"/>
              <w:snapToGrid w:val="0"/>
              <w:ind w:firstLine="0"/>
              <w:jc w:val="left"/>
              <w:rPr>
                <w:sz w:val="20"/>
              </w:rPr>
            </w:pPr>
            <w:r w:rsidRPr="00310BBE">
              <w:rPr>
                <w:sz w:val="20"/>
              </w:rPr>
              <w:t>50 мин.</w:t>
            </w:r>
          </w:p>
        </w:tc>
      </w:tr>
    </w:tbl>
    <w:p w:rsidR="009513CD" w:rsidRPr="00BE69B6" w:rsidRDefault="009513CD" w:rsidP="00435154">
      <w:pPr>
        <w:spacing w:line="360" w:lineRule="auto"/>
        <w:ind w:firstLine="720"/>
        <w:jc w:val="both"/>
        <w:rPr>
          <w:sz w:val="28"/>
        </w:rPr>
      </w:pPr>
    </w:p>
    <w:p w:rsidR="006F60D2" w:rsidRPr="00F30F5C" w:rsidRDefault="001122B1" w:rsidP="00435154">
      <w:pPr>
        <w:spacing w:line="360" w:lineRule="auto"/>
        <w:ind w:firstLine="720"/>
        <w:jc w:val="both"/>
        <w:rPr>
          <w:sz w:val="28"/>
        </w:rPr>
      </w:pPr>
      <w:r w:rsidRPr="00BE69B6">
        <w:rPr>
          <w:sz w:val="28"/>
        </w:rPr>
        <w:t>На занятиях были использованы сказки Ш.Перро, А.Смирновой,</w:t>
      </w:r>
      <w:r w:rsidRPr="00F30F5C">
        <w:rPr>
          <w:sz w:val="28"/>
        </w:rPr>
        <w:t xml:space="preserve"> С.А. Черняева, Е.В.Белинской и др. (Приложение 6). </w:t>
      </w:r>
      <w:r w:rsidR="004726B0" w:rsidRPr="00F30F5C">
        <w:rPr>
          <w:sz w:val="28"/>
        </w:rPr>
        <w:t xml:space="preserve">Конспекты </w:t>
      </w:r>
      <w:r w:rsidRPr="00F30F5C">
        <w:rPr>
          <w:sz w:val="28"/>
        </w:rPr>
        <w:t xml:space="preserve">занятий </w:t>
      </w:r>
      <w:r w:rsidR="004726B0" w:rsidRPr="00F30F5C">
        <w:rPr>
          <w:sz w:val="28"/>
        </w:rPr>
        <w:t>представлены в Приложении</w:t>
      </w:r>
      <w:r w:rsidRPr="00F30F5C">
        <w:rPr>
          <w:sz w:val="28"/>
        </w:rPr>
        <w:t xml:space="preserve"> 7.</w:t>
      </w:r>
    </w:p>
    <w:p w:rsidR="006F60D2" w:rsidRPr="00F30F5C" w:rsidRDefault="006F60D2" w:rsidP="00435154">
      <w:pPr>
        <w:spacing w:line="360" w:lineRule="auto"/>
        <w:ind w:firstLine="720"/>
        <w:jc w:val="both"/>
        <w:rPr>
          <w:sz w:val="28"/>
          <w:szCs w:val="28"/>
        </w:rPr>
      </w:pPr>
      <w:r w:rsidRPr="00F30F5C">
        <w:rPr>
          <w:sz w:val="28"/>
          <w:szCs w:val="28"/>
        </w:rPr>
        <w:t xml:space="preserve">В формирующую программу вошли </w:t>
      </w:r>
      <w:r w:rsidRPr="00F30F5C">
        <w:rPr>
          <w:iCs/>
          <w:sz w:val="28"/>
          <w:szCs w:val="28"/>
        </w:rPr>
        <w:t xml:space="preserve">25 </w:t>
      </w:r>
      <w:r w:rsidRPr="00F30F5C">
        <w:rPr>
          <w:sz w:val="28"/>
          <w:szCs w:val="28"/>
        </w:rPr>
        <w:t>занятий, из них 19 занятий групповых, 6 — индивидуальных. Индивидуальные занятия проводились в частности с двумя детьми: Андреем (занятия «Лес», «Колючка», «Котенок», «Улыбка») и Женей (занятия «Мальчик, который не умел играть», «Золотой шар», «Котенок», «Улыбка»).</w:t>
      </w:r>
    </w:p>
    <w:p w:rsidR="006F60D2" w:rsidRPr="00F30F5C" w:rsidRDefault="006F60D2" w:rsidP="00435154">
      <w:pPr>
        <w:spacing w:line="360" w:lineRule="auto"/>
        <w:ind w:firstLine="720"/>
        <w:jc w:val="both"/>
        <w:rPr>
          <w:sz w:val="28"/>
          <w:szCs w:val="28"/>
        </w:rPr>
      </w:pPr>
      <w:r w:rsidRPr="00F30F5C">
        <w:rPr>
          <w:sz w:val="28"/>
          <w:szCs w:val="28"/>
        </w:rPr>
        <w:t>Дети на занятиях вели себя активно, выполняли все требования, с интересов играли в предложенные игры, упражнения, активно сочиняли истории, сказки, взаимодействовали друг с другом.</w:t>
      </w:r>
    </w:p>
    <w:p w:rsidR="006F60D2" w:rsidRPr="00F30F5C" w:rsidRDefault="006F60D2" w:rsidP="00435154">
      <w:pPr>
        <w:spacing w:line="360" w:lineRule="auto"/>
        <w:ind w:firstLine="720"/>
        <w:jc w:val="both"/>
        <w:rPr>
          <w:sz w:val="28"/>
          <w:szCs w:val="28"/>
        </w:rPr>
      </w:pPr>
      <w:r w:rsidRPr="00F30F5C">
        <w:rPr>
          <w:sz w:val="28"/>
          <w:szCs w:val="28"/>
        </w:rPr>
        <w:t>В отдельности можно отметить Настю и Костю. Они сочиняли развернутые по сюжету и содержанию сказки, инициировали игры, помогали вести занятия, активно пользовались предложенными образцами и переносили их в повседневную жизнь.</w:t>
      </w:r>
    </w:p>
    <w:p w:rsidR="00641E9C" w:rsidRPr="00F30F5C" w:rsidRDefault="006F60D2" w:rsidP="00435154">
      <w:pPr>
        <w:spacing w:line="360" w:lineRule="auto"/>
        <w:ind w:firstLine="720"/>
        <w:jc w:val="both"/>
        <w:rPr>
          <w:sz w:val="28"/>
          <w:szCs w:val="28"/>
        </w:rPr>
      </w:pPr>
      <w:r w:rsidRPr="00F30F5C">
        <w:rPr>
          <w:sz w:val="28"/>
          <w:szCs w:val="28"/>
        </w:rPr>
        <w:t>Некоторые трудности испытывал при проведении занятий Андрей, в силу того, что очень стеснялся и боялся отвечать на занятиях. Однако по ходу проведения индивидуальных занятий и активного привлечения его в проведение групповых занятий наметились некоторые сдвиги. Андрей развернуто отвечал на поставленные вопросы, участвовал в словесных играх, сочинял сказки и истории. Его рассказы отличались от рассказов других детей недостаточностью развития сюжета, малым количеством действий и бедностью лексических оборотов, но само сочинение историй и сказок в его случае является положительным показателем. Заметно снизились его агрессивность и замкнутость в общении, он легче вступает в контакт как со сверстниками, так и с взрослыми.</w:t>
      </w:r>
    </w:p>
    <w:p w:rsidR="007C221B" w:rsidRPr="00F30F5C" w:rsidRDefault="007C221B" w:rsidP="00435154">
      <w:pPr>
        <w:spacing w:line="360" w:lineRule="auto"/>
        <w:ind w:firstLine="720"/>
        <w:jc w:val="both"/>
        <w:rPr>
          <w:sz w:val="28"/>
          <w:szCs w:val="28"/>
        </w:rPr>
      </w:pPr>
    </w:p>
    <w:p w:rsidR="00641E9C" w:rsidRPr="00F30F5C" w:rsidRDefault="009513CD" w:rsidP="00435154">
      <w:pPr>
        <w:spacing w:line="360" w:lineRule="auto"/>
        <w:ind w:firstLine="720"/>
        <w:jc w:val="both"/>
        <w:rPr>
          <w:b/>
          <w:sz w:val="28"/>
        </w:rPr>
      </w:pPr>
      <w:r w:rsidRPr="00F30F5C">
        <w:rPr>
          <w:b/>
          <w:sz w:val="28"/>
        </w:rPr>
        <w:t>3.2 Анализ результатов формирующего воздействия</w:t>
      </w:r>
    </w:p>
    <w:p w:rsidR="009513CD" w:rsidRPr="00F30F5C" w:rsidRDefault="009513CD"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 xml:space="preserve">Для того чтобы выяснить результаты формирующего воздействия был проведен контрольный эксперимент. Суть его заключалась в следующем: экспериментальной и контрольной группам детей были предложены те же методики, что и при констатирующем эксперименте (методика оценки КОС и диагностика «помех»). Дети также отвечали на вопросы и фиксировали свои ответы в таблицах </w:t>
      </w:r>
      <w:r w:rsidR="006F60D2" w:rsidRPr="00F30F5C">
        <w:rPr>
          <w:sz w:val="28"/>
        </w:rPr>
        <w:t>(</w:t>
      </w:r>
      <w:r w:rsidRPr="00F30F5C">
        <w:rPr>
          <w:sz w:val="28"/>
        </w:rPr>
        <w:t>Приложение</w:t>
      </w:r>
      <w:r w:rsidR="006F60D2" w:rsidRPr="00F30F5C">
        <w:rPr>
          <w:sz w:val="28"/>
        </w:rPr>
        <w:t xml:space="preserve"> 8</w:t>
      </w:r>
      <w:r w:rsidRPr="00F30F5C">
        <w:rPr>
          <w:sz w:val="28"/>
        </w:rPr>
        <w:t>).</w:t>
      </w:r>
    </w:p>
    <w:p w:rsidR="007C221B" w:rsidRPr="00F30F5C" w:rsidRDefault="00641E9C" w:rsidP="00435154">
      <w:pPr>
        <w:spacing w:line="360" w:lineRule="auto"/>
        <w:ind w:firstLine="720"/>
        <w:jc w:val="both"/>
        <w:rPr>
          <w:sz w:val="28"/>
        </w:rPr>
      </w:pPr>
      <w:r w:rsidRPr="00F30F5C">
        <w:rPr>
          <w:sz w:val="28"/>
        </w:rPr>
        <w:t xml:space="preserve">Первой была проведена методика оценки коммуникативных </w:t>
      </w:r>
      <w:r w:rsidR="007C221B" w:rsidRPr="00F30F5C">
        <w:rPr>
          <w:sz w:val="28"/>
        </w:rPr>
        <w:t>и организаторских способностей.</w:t>
      </w:r>
    </w:p>
    <w:p w:rsidR="009513CD" w:rsidRPr="00F30F5C" w:rsidRDefault="009513CD" w:rsidP="00435154">
      <w:pPr>
        <w:spacing w:line="360" w:lineRule="auto"/>
        <w:ind w:firstLine="720"/>
        <w:jc w:val="both"/>
        <w:rPr>
          <w:sz w:val="28"/>
          <w:szCs w:val="24"/>
        </w:rPr>
      </w:pPr>
    </w:p>
    <w:p w:rsidR="007C221B" w:rsidRPr="00BE69B6" w:rsidRDefault="007C221B" w:rsidP="00435154">
      <w:pPr>
        <w:spacing w:line="360" w:lineRule="auto"/>
        <w:ind w:firstLine="720"/>
        <w:jc w:val="both"/>
        <w:rPr>
          <w:sz w:val="28"/>
          <w:szCs w:val="28"/>
        </w:rPr>
      </w:pPr>
      <w:r w:rsidRPr="00BE69B6">
        <w:rPr>
          <w:sz w:val="28"/>
          <w:szCs w:val="24"/>
        </w:rPr>
        <w:t>Таблица 11</w:t>
      </w:r>
      <w:r w:rsidR="009513CD" w:rsidRPr="00BE69B6">
        <w:rPr>
          <w:sz w:val="28"/>
          <w:szCs w:val="28"/>
        </w:rPr>
        <w:t xml:space="preserve"> </w:t>
      </w:r>
      <w:r w:rsidRPr="00BE69B6">
        <w:rPr>
          <w:sz w:val="28"/>
          <w:szCs w:val="28"/>
        </w:rPr>
        <w:t>Анализ результатов обследования детей по методике КОС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419"/>
        <w:gridCol w:w="8152"/>
      </w:tblGrid>
      <w:tr w:rsidR="007C221B" w:rsidRPr="00BE69B6" w:rsidTr="00310BBE">
        <w:tc>
          <w:tcPr>
            <w:tcW w:w="0" w:type="auto"/>
            <w:shd w:val="clear" w:color="auto" w:fill="auto"/>
          </w:tcPr>
          <w:p w:rsidR="007C221B" w:rsidRPr="00BE69B6" w:rsidRDefault="007C221B" w:rsidP="00310BBE">
            <w:pPr>
              <w:snapToGrid w:val="0"/>
              <w:spacing w:line="360" w:lineRule="auto"/>
            </w:pPr>
            <w:r w:rsidRPr="00BE69B6">
              <w:t>Имя ребенка</w:t>
            </w:r>
          </w:p>
        </w:tc>
        <w:tc>
          <w:tcPr>
            <w:tcW w:w="0" w:type="auto"/>
            <w:shd w:val="clear" w:color="auto" w:fill="auto"/>
          </w:tcPr>
          <w:p w:rsidR="007C221B" w:rsidRPr="00BE69B6" w:rsidRDefault="007C221B" w:rsidP="00310BBE">
            <w:pPr>
              <w:snapToGrid w:val="0"/>
              <w:spacing w:line="360" w:lineRule="auto"/>
            </w:pPr>
            <w:r w:rsidRPr="00BE69B6">
              <w:t>Результат обследования</w:t>
            </w:r>
          </w:p>
        </w:tc>
      </w:tr>
      <w:tr w:rsidR="007C221B" w:rsidRPr="00BE69B6" w:rsidTr="00310BBE">
        <w:tc>
          <w:tcPr>
            <w:tcW w:w="0" w:type="auto"/>
            <w:gridSpan w:val="2"/>
            <w:shd w:val="clear" w:color="auto" w:fill="auto"/>
          </w:tcPr>
          <w:p w:rsidR="007C221B" w:rsidRPr="00BE69B6" w:rsidRDefault="007C221B" w:rsidP="00310BBE">
            <w:pPr>
              <w:snapToGrid w:val="0"/>
              <w:spacing w:line="360" w:lineRule="auto"/>
            </w:pPr>
            <w:r w:rsidRPr="00BE69B6">
              <w:t>Экспериментальная группа</w:t>
            </w:r>
          </w:p>
        </w:tc>
      </w:tr>
      <w:tr w:rsidR="007C221B" w:rsidRPr="00BE69B6" w:rsidTr="00310BBE">
        <w:tc>
          <w:tcPr>
            <w:tcW w:w="0" w:type="auto"/>
            <w:shd w:val="clear" w:color="auto" w:fill="auto"/>
          </w:tcPr>
          <w:p w:rsidR="007C221B" w:rsidRPr="00BE69B6" w:rsidRDefault="007C221B" w:rsidP="00310BBE">
            <w:pPr>
              <w:snapToGrid w:val="0"/>
              <w:spacing w:line="360" w:lineRule="auto"/>
            </w:pPr>
            <w:r w:rsidRPr="00BE69B6">
              <w:t>Настя, 8 лет, 1998г.</w:t>
            </w:r>
          </w:p>
        </w:tc>
        <w:tc>
          <w:tcPr>
            <w:tcW w:w="0" w:type="auto"/>
            <w:shd w:val="clear" w:color="auto" w:fill="auto"/>
          </w:tcPr>
          <w:p w:rsidR="007C221B" w:rsidRPr="00BE69B6" w:rsidRDefault="0092350E" w:rsidP="00310BBE">
            <w:pPr>
              <w:snapToGrid w:val="0"/>
              <w:spacing w:line="360" w:lineRule="auto"/>
            </w:pPr>
            <w:r w:rsidRPr="00BE69B6">
              <w:t>Высокий уровень - не теряе</w:t>
            </w:r>
            <w:r w:rsidR="008E161F" w:rsidRPr="00BE69B6">
              <w:t>тся в</w:t>
            </w:r>
            <w:r w:rsidRPr="00BE69B6">
              <w:t xml:space="preserve"> новой обстановке, быстро находит друзей, постоянно стреми</w:t>
            </w:r>
            <w:r w:rsidR="008E161F" w:rsidRPr="00BE69B6">
              <w:t>тся расшир</w:t>
            </w:r>
            <w:r w:rsidRPr="00BE69B6">
              <w:t>ить круг своих знакомых, занимае</w:t>
            </w:r>
            <w:r w:rsidR="008E161F" w:rsidRPr="00BE69B6">
              <w:t>тся общ</w:t>
            </w:r>
            <w:r w:rsidRPr="00BE69B6">
              <w:t>ественной деятельностью, помогает близким, друзьям, проявляе</w:t>
            </w:r>
            <w:r w:rsidR="008E161F" w:rsidRPr="00BE69B6">
              <w:t>т инициативу в о</w:t>
            </w:r>
            <w:r w:rsidRPr="00BE69B6">
              <w:t>бщении, с удовольствием принимае</w:t>
            </w:r>
            <w:r w:rsidR="008E161F" w:rsidRPr="00BE69B6">
              <w:t>т участие в организации об</w:t>
            </w:r>
            <w:r w:rsidRPr="00BE69B6">
              <w:t>щественных мероприятий, способен</w:t>
            </w:r>
            <w:r w:rsidR="008E161F" w:rsidRPr="00BE69B6">
              <w:t xml:space="preserve"> принять самостоятельное решение в трудной ситуации</w:t>
            </w:r>
            <w:r w:rsidRPr="00BE69B6">
              <w:t>.</w:t>
            </w:r>
          </w:p>
        </w:tc>
      </w:tr>
      <w:tr w:rsidR="007C221B" w:rsidRPr="00BE69B6" w:rsidTr="00310BBE">
        <w:tc>
          <w:tcPr>
            <w:tcW w:w="0" w:type="auto"/>
            <w:shd w:val="clear" w:color="auto" w:fill="auto"/>
          </w:tcPr>
          <w:p w:rsidR="007C221B" w:rsidRPr="00BE69B6" w:rsidRDefault="007C221B" w:rsidP="00310BBE">
            <w:pPr>
              <w:snapToGrid w:val="0"/>
              <w:spacing w:line="360" w:lineRule="auto"/>
            </w:pPr>
            <w:r w:rsidRPr="00BE69B6">
              <w:t>Андрей, 9 лет, 1998г.</w:t>
            </w:r>
          </w:p>
        </w:tc>
        <w:tc>
          <w:tcPr>
            <w:tcW w:w="0" w:type="auto"/>
            <w:shd w:val="clear" w:color="auto" w:fill="auto"/>
          </w:tcPr>
          <w:p w:rsidR="007C221B" w:rsidRPr="00BE69B6" w:rsidRDefault="008E161F" w:rsidP="00310BBE">
            <w:pPr>
              <w:snapToGrid w:val="0"/>
              <w:spacing w:line="360" w:lineRule="auto"/>
            </w:pPr>
            <w:r w:rsidRPr="00BE69B6">
              <w:t>С</w:t>
            </w:r>
            <w:r w:rsidR="0092350E" w:rsidRPr="00BE69B6">
              <w:t>редний уровень - с</w:t>
            </w:r>
            <w:r w:rsidRPr="00BE69B6">
              <w:t>тремится к контактам с людьми, не ограничивает круг своих знакомств, отстаивают свое мнение, планируют свою работу, однако потенциал их склонностей не отличается высокой устойчивостью. Нуждается в дальнейшей серьезной и планомерной воспитательной работе по формированию и развитию коммуникативных склонностей.</w:t>
            </w:r>
          </w:p>
        </w:tc>
      </w:tr>
      <w:tr w:rsidR="0092350E" w:rsidRPr="00BE69B6" w:rsidTr="00310BBE">
        <w:tc>
          <w:tcPr>
            <w:tcW w:w="0" w:type="auto"/>
            <w:shd w:val="clear" w:color="auto" w:fill="auto"/>
          </w:tcPr>
          <w:p w:rsidR="0092350E" w:rsidRPr="00BE69B6" w:rsidRDefault="0092350E" w:rsidP="00310BBE">
            <w:pPr>
              <w:snapToGrid w:val="0"/>
              <w:spacing w:line="360" w:lineRule="auto"/>
            </w:pPr>
            <w:r w:rsidRPr="00BE69B6">
              <w:t>Костя, 8 лет, 1998г.</w:t>
            </w:r>
          </w:p>
        </w:tc>
        <w:tc>
          <w:tcPr>
            <w:tcW w:w="0" w:type="auto"/>
            <w:shd w:val="clear" w:color="auto" w:fill="auto"/>
          </w:tcPr>
          <w:p w:rsidR="0092350E" w:rsidRPr="00BE69B6" w:rsidRDefault="0092350E" w:rsidP="00310BBE">
            <w:pPr>
              <w:snapToGrid w:val="0"/>
              <w:spacing w:line="360" w:lineRule="auto"/>
            </w:pPr>
            <w:r w:rsidRPr="00BE69B6">
              <w:t>Высокий уровень - не теряется в новой обстановке, быстро находит друзей, постоянно стремится расширить круг своих знакомых, занимается общественной деятельностью, помогает близким, друзьям, проявляет инициативу в общении, с удовольствием принимает участие в организации общественных мероприятий, способен принять самостоятельное решение в трудной ситуации.</w:t>
            </w:r>
          </w:p>
        </w:tc>
      </w:tr>
      <w:tr w:rsidR="0092350E" w:rsidRPr="00BE69B6" w:rsidTr="00310BBE">
        <w:tc>
          <w:tcPr>
            <w:tcW w:w="0" w:type="auto"/>
            <w:shd w:val="clear" w:color="auto" w:fill="auto"/>
          </w:tcPr>
          <w:p w:rsidR="0092350E" w:rsidRPr="00BE69B6" w:rsidRDefault="0092350E" w:rsidP="00310BBE">
            <w:pPr>
              <w:snapToGrid w:val="0"/>
              <w:spacing w:line="360" w:lineRule="auto"/>
            </w:pPr>
            <w:r w:rsidRPr="00BE69B6">
              <w:t>Женя, 8 лет, 1998г.</w:t>
            </w:r>
          </w:p>
        </w:tc>
        <w:tc>
          <w:tcPr>
            <w:tcW w:w="0" w:type="auto"/>
            <w:shd w:val="clear" w:color="auto" w:fill="auto"/>
          </w:tcPr>
          <w:p w:rsidR="0092350E" w:rsidRPr="00BE69B6" w:rsidRDefault="0092350E" w:rsidP="00310BBE">
            <w:pPr>
              <w:snapToGrid w:val="0"/>
              <w:spacing w:line="360" w:lineRule="auto"/>
            </w:pPr>
            <w:r w:rsidRPr="00BE69B6">
              <w:t>Средний уровень - стремится к контактам с людьми, не ограничивает круг своих знакомств, отстаивают свое мнение, планируют свою работу, однако потенциал их склонностей не отличается высокой устойчивостью. Нуждается в дальнейшей серьезной и планомерной воспитательной работе по формированию и развитию коммуникативных склонностей.</w:t>
            </w:r>
          </w:p>
        </w:tc>
      </w:tr>
      <w:tr w:rsidR="0092350E" w:rsidRPr="00BE69B6" w:rsidTr="00310BBE">
        <w:tc>
          <w:tcPr>
            <w:tcW w:w="0" w:type="auto"/>
            <w:shd w:val="clear" w:color="auto" w:fill="auto"/>
          </w:tcPr>
          <w:p w:rsidR="0092350E" w:rsidRPr="00BE69B6" w:rsidRDefault="0092350E" w:rsidP="00310BBE">
            <w:pPr>
              <w:snapToGrid w:val="0"/>
              <w:spacing w:line="360" w:lineRule="auto"/>
            </w:pPr>
            <w:r w:rsidRPr="00BE69B6">
              <w:t>Марина, 8 лет, 1998г.</w:t>
            </w:r>
          </w:p>
        </w:tc>
        <w:tc>
          <w:tcPr>
            <w:tcW w:w="0" w:type="auto"/>
            <w:shd w:val="clear" w:color="auto" w:fill="auto"/>
          </w:tcPr>
          <w:p w:rsidR="0092350E" w:rsidRPr="00BE69B6" w:rsidRDefault="0092350E" w:rsidP="00310BBE">
            <w:pPr>
              <w:snapToGrid w:val="0"/>
              <w:spacing w:line="360" w:lineRule="auto"/>
            </w:pPr>
            <w:r w:rsidRPr="00BE69B6">
              <w:t>Средний уровень - стремится к контактам с людьми, не ограничивает круг своих знакомств, отстаивают свое мнение, планируют свою работу, однако потенциал их склонностей не отличается высокой устойчивостью. Нуждается в дальнейшей серьезной и планомерной воспитательной работе по формированию и развитию коммуникативных склонностей.</w:t>
            </w:r>
          </w:p>
        </w:tc>
      </w:tr>
      <w:tr w:rsidR="007C221B" w:rsidRPr="00BE69B6" w:rsidTr="00310BBE">
        <w:tc>
          <w:tcPr>
            <w:tcW w:w="0" w:type="auto"/>
            <w:gridSpan w:val="2"/>
            <w:shd w:val="clear" w:color="auto" w:fill="auto"/>
          </w:tcPr>
          <w:p w:rsidR="007C221B" w:rsidRPr="00BE69B6" w:rsidRDefault="007C221B" w:rsidP="00310BBE">
            <w:pPr>
              <w:snapToGrid w:val="0"/>
              <w:spacing w:line="360" w:lineRule="auto"/>
            </w:pPr>
            <w:r w:rsidRPr="00BE69B6">
              <w:t>Контрольная группа</w:t>
            </w:r>
          </w:p>
        </w:tc>
      </w:tr>
      <w:tr w:rsidR="0092350E" w:rsidRPr="00BE69B6" w:rsidTr="00310BBE">
        <w:tc>
          <w:tcPr>
            <w:tcW w:w="0" w:type="auto"/>
            <w:shd w:val="clear" w:color="auto" w:fill="auto"/>
          </w:tcPr>
          <w:p w:rsidR="0092350E" w:rsidRPr="00BE69B6" w:rsidRDefault="0092350E" w:rsidP="00310BBE">
            <w:pPr>
              <w:snapToGrid w:val="0"/>
              <w:spacing w:line="360" w:lineRule="auto"/>
            </w:pPr>
            <w:r w:rsidRPr="00BE69B6">
              <w:t>Александр, 9 лет, 1998г.</w:t>
            </w:r>
          </w:p>
        </w:tc>
        <w:tc>
          <w:tcPr>
            <w:tcW w:w="0" w:type="auto"/>
            <w:shd w:val="clear" w:color="auto" w:fill="auto"/>
          </w:tcPr>
          <w:p w:rsidR="0092350E" w:rsidRPr="00BE69B6" w:rsidRDefault="0092350E" w:rsidP="00310BBE">
            <w:pPr>
              <w:snapToGrid w:val="0"/>
              <w:spacing w:line="360" w:lineRule="auto"/>
            </w:pPr>
            <w:r w:rsidRPr="00BE69B6">
              <w:t>Средний уровень - стремится к контактам с людьми, не ограничивает круг своих знакомств, отстаивают свое мнение, планируют свою работу, однако потенциал их склонностей не отличается высокой устойчивостью. Нуждается в дальнейшей серьезной и планомерной воспитательной работе по формированию и развитию коммуникативных склонностей.</w:t>
            </w:r>
          </w:p>
        </w:tc>
      </w:tr>
      <w:tr w:rsidR="0092350E" w:rsidRPr="00BE69B6" w:rsidTr="00310BBE">
        <w:tc>
          <w:tcPr>
            <w:tcW w:w="0" w:type="auto"/>
            <w:shd w:val="clear" w:color="auto" w:fill="auto"/>
          </w:tcPr>
          <w:p w:rsidR="0092350E" w:rsidRPr="00BE69B6" w:rsidRDefault="0092350E" w:rsidP="00310BBE">
            <w:pPr>
              <w:snapToGrid w:val="0"/>
              <w:spacing w:line="360" w:lineRule="auto"/>
            </w:pPr>
            <w:r w:rsidRPr="00BE69B6">
              <w:t>Света, 9 лет, 1998г.</w:t>
            </w:r>
          </w:p>
        </w:tc>
        <w:tc>
          <w:tcPr>
            <w:tcW w:w="0" w:type="auto"/>
            <w:shd w:val="clear" w:color="auto" w:fill="auto"/>
          </w:tcPr>
          <w:p w:rsidR="0092350E" w:rsidRPr="00BE69B6" w:rsidRDefault="0092350E" w:rsidP="00310BBE">
            <w:pPr>
              <w:snapToGrid w:val="0"/>
              <w:spacing w:line="360" w:lineRule="auto"/>
            </w:pPr>
            <w:r w:rsidRPr="00BE69B6">
              <w:t>Средний уровень - стремится к контактам с людьми, не ограничивает круг своих знакомств, отстаивают свое мнение, планируют свою работу, однако потенциал их склонностей не отличается высокой устойчивостью. Нуждается в дальнейшей серьезной и планомерной воспитательной работе по формированию и развитию коммуникативных склонностей.</w:t>
            </w:r>
          </w:p>
        </w:tc>
      </w:tr>
      <w:tr w:rsidR="0092350E" w:rsidRPr="00BE69B6" w:rsidTr="00310BBE">
        <w:tc>
          <w:tcPr>
            <w:tcW w:w="0" w:type="auto"/>
            <w:shd w:val="clear" w:color="auto" w:fill="auto"/>
          </w:tcPr>
          <w:p w:rsidR="0092350E" w:rsidRPr="00BE69B6" w:rsidRDefault="0092350E" w:rsidP="00310BBE">
            <w:pPr>
              <w:snapToGrid w:val="0"/>
              <w:spacing w:line="360" w:lineRule="auto"/>
            </w:pPr>
            <w:r w:rsidRPr="00BE69B6">
              <w:t>Стас, 9 лет, 1998г.</w:t>
            </w:r>
          </w:p>
        </w:tc>
        <w:tc>
          <w:tcPr>
            <w:tcW w:w="0" w:type="auto"/>
            <w:shd w:val="clear" w:color="auto" w:fill="auto"/>
          </w:tcPr>
          <w:p w:rsidR="0092350E" w:rsidRPr="00BE69B6" w:rsidRDefault="0092350E" w:rsidP="00310BBE">
            <w:pPr>
              <w:snapToGrid w:val="0"/>
              <w:spacing w:line="360" w:lineRule="auto"/>
            </w:pPr>
            <w:r w:rsidRPr="00BE69B6">
              <w:t>Средний уровень - стремится к контактам с людьми, не ограничивает круг своих знакомств, отстаивают свое мнение, планируют свою работу, однако потенциал их склонностей не отличается высокой устойчивостью. Нуждается в дальнейшей серьезной и планомерной воспитательной работе по формированию и развитию коммуникативных склонностей.</w:t>
            </w:r>
          </w:p>
        </w:tc>
      </w:tr>
      <w:tr w:rsidR="0092350E" w:rsidRPr="00BE69B6" w:rsidTr="00310BBE">
        <w:tc>
          <w:tcPr>
            <w:tcW w:w="0" w:type="auto"/>
            <w:shd w:val="clear" w:color="auto" w:fill="auto"/>
          </w:tcPr>
          <w:p w:rsidR="0092350E" w:rsidRPr="00BE69B6" w:rsidRDefault="0092350E" w:rsidP="00310BBE">
            <w:pPr>
              <w:snapToGrid w:val="0"/>
              <w:spacing w:line="360" w:lineRule="auto"/>
            </w:pPr>
            <w:r w:rsidRPr="00BE69B6">
              <w:t>Лена, 9 лет, 1998г.</w:t>
            </w:r>
          </w:p>
        </w:tc>
        <w:tc>
          <w:tcPr>
            <w:tcW w:w="0" w:type="auto"/>
            <w:shd w:val="clear" w:color="auto" w:fill="auto"/>
          </w:tcPr>
          <w:p w:rsidR="0092350E" w:rsidRPr="00BE69B6" w:rsidRDefault="0092350E" w:rsidP="00310BBE">
            <w:pPr>
              <w:snapToGrid w:val="0"/>
              <w:spacing w:line="360" w:lineRule="auto"/>
            </w:pPr>
            <w:r w:rsidRPr="00BE69B6">
              <w:t>Средний уровень - стремится к контактам с людьми, не ограничивает круг своих знакомств, отстаивают свое мнение, планируют свою работу, однако потенциал их склонностей не отличается высокой устойчивостью. Нуждается в дальнейшей серьезной и планомерной воспитательной работе по формированию и развитию коммуникативных склонностей.</w:t>
            </w:r>
          </w:p>
        </w:tc>
      </w:tr>
      <w:tr w:rsidR="007C221B" w:rsidRPr="00BE69B6" w:rsidTr="00310BBE">
        <w:tc>
          <w:tcPr>
            <w:tcW w:w="0" w:type="auto"/>
            <w:shd w:val="clear" w:color="auto" w:fill="auto"/>
          </w:tcPr>
          <w:p w:rsidR="007C221B" w:rsidRPr="00BE69B6" w:rsidRDefault="007C221B" w:rsidP="00310BBE">
            <w:pPr>
              <w:snapToGrid w:val="0"/>
              <w:spacing w:line="360" w:lineRule="auto"/>
            </w:pPr>
            <w:r w:rsidRPr="00BE69B6">
              <w:t>Игорь, 9 лет, 1998г.</w:t>
            </w:r>
          </w:p>
        </w:tc>
        <w:tc>
          <w:tcPr>
            <w:tcW w:w="0" w:type="auto"/>
            <w:shd w:val="clear" w:color="auto" w:fill="auto"/>
          </w:tcPr>
          <w:p w:rsidR="007C221B" w:rsidRPr="00BE69B6" w:rsidRDefault="0092350E" w:rsidP="00310BBE">
            <w:pPr>
              <w:snapToGrid w:val="0"/>
              <w:spacing w:line="360" w:lineRule="auto"/>
            </w:pPr>
            <w:r w:rsidRPr="00BE69B6">
              <w:t>Уровень ниже среднего - испытуемый стремится к общению, чувствует себя скованно в новой компании, коллективе, предпочитает проводить время наедине с собой, ограничивает свои знакомства, испытывает трудности в установлении контактов с людьми и в выступлении перед аудиторией, плохо ориентируется в незнакомой ситуации, не отстаивает свое мнение, тяжело переживает обиды, проявление инициативы в общественной деятельности крайне занижено, во многих делах предпочитает избегать принятия самостоятельных решений.</w:t>
            </w:r>
          </w:p>
        </w:tc>
      </w:tr>
    </w:tbl>
    <w:p w:rsidR="004E4607" w:rsidRDefault="004E4607" w:rsidP="00435154">
      <w:pPr>
        <w:spacing w:line="360" w:lineRule="auto"/>
        <w:ind w:firstLine="720"/>
        <w:jc w:val="both"/>
        <w:rPr>
          <w:sz w:val="28"/>
        </w:rPr>
      </w:pPr>
    </w:p>
    <w:p w:rsidR="00641E9C" w:rsidRPr="00F30F5C" w:rsidRDefault="004E4607" w:rsidP="00435154">
      <w:pPr>
        <w:spacing w:line="360" w:lineRule="auto"/>
        <w:ind w:firstLine="720"/>
        <w:jc w:val="both"/>
        <w:rPr>
          <w:sz w:val="28"/>
        </w:rPr>
      </w:pPr>
      <w:r>
        <w:rPr>
          <w:sz w:val="28"/>
        </w:rPr>
        <w:br w:type="page"/>
      </w:r>
      <w:r w:rsidR="00641E9C" w:rsidRPr="00F30F5C">
        <w:rPr>
          <w:sz w:val="28"/>
        </w:rPr>
        <w:t>Результаты таковы:</w:t>
      </w:r>
    </w:p>
    <w:p w:rsidR="00641E9C" w:rsidRPr="00F30F5C" w:rsidRDefault="00641E9C" w:rsidP="00435154">
      <w:pPr>
        <w:numPr>
          <w:ilvl w:val="0"/>
          <w:numId w:val="10"/>
        </w:numPr>
        <w:spacing w:line="360" w:lineRule="auto"/>
        <w:ind w:firstLine="720"/>
        <w:jc w:val="both"/>
        <w:rPr>
          <w:sz w:val="28"/>
        </w:rPr>
      </w:pPr>
      <w:r w:rsidRPr="00F30F5C">
        <w:rPr>
          <w:sz w:val="28"/>
        </w:rPr>
        <w:t>после проведенных занятий уровень коммуникативных способностей в экспериментальной группе изменился. Если до начала формирующего воздействия средний показатель уровня развития коммуникативных навыков по группе был равен 60</w:t>
      </w:r>
      <w:r w:rsidR="00CB4D08" w:rsidRPr="00F30F5C">
        <w:rPr>
          <w:sz w:val="28"/>
        </w:rPr>
        <w:t>%</w:t>
      </w:r>
      <w:r w:rsidRPr="00F30F5C">
        <w:rPr>
          <w:sz w:val="28"/>
        </w:rPr>
        <w:t>, то после он повысился до 80%. В частности следует отметить, что до начала формирующего эксперимента у троих из детей уровень развития коммуникативных способностей был средний, а у двоих – ниже среднего. После проведенных зан</w:t>
      </w:r>
      <w:r w:rsidR="00944EEE" w:rsidRPr="00F30F5C">
        <w:rPr>
          <w:sz w:val="28"/>
        </w:rPr>
        <w:t>ятий уровень троих детей средний</w:t>
      </w:r>
      <w:r w:rsidRPr="00F30F5C">
        <w:rPr>
          <w:sz w:val="28"/>
        </w:rPr>
        <w:t>, у двоих – высокий;</w:t>
      </w:r>
    </w:p>
    <w:p w:rsidR="00641E9C" w:rsidRPr="00F30F5C" w:rsidRDefault="00641E9C" w:rsidP="00435154">
      <w:pPr>
        <w:numPr>
          <w:ilvl w:val="0"/>
          <w:numId w:val="10"/>
        </w:numPr>
        <w:spacing w:line="360" w:lineRule="auto"/>
        <w:ind w:firstLine="720"/>
        <w:jc w:val="both"/>
        <w:rPr>
          <w:sz w:val="28"/>
        </w:rPr>
      </w:pPr>
      <w:r w:rsidRPr="00F30F5C">
        <w:rPr>
          <w:sz w:val="28"/>
        </w:rPr>
        <w:t>в контрольной группе особых изменений нет (уровень развития как был средним, так и остался): четверо детей на среднем уровне, у одного – ниже среднего.</w:t>
      </w:r>
    </w:p>
    <w:p w:rsidR="00641E9C" w:rsidRPr="00F30F5C" w:rsidRDefault="00641E9C" w:rsidP="00435154">
      <w:pPr>
        <w:spacing w:line="360" w:lineRule="auto"/>
        <w:ind w:firstLine="720"/>
        <w:jc w:val="both"/>
        <w:rPr>
          <w:sz w:val="28"/>
        </w:rPr>
      </w:pPr>
      <w:r w:rsidRPr="00F30F5C">
        <w:rPr>
          <w:sz w:val="28"/>
        </w:rPr>
        <w:t>Таким образом, сравнивая оба показателя, можно сказать, что использование сказкотерапии на формирующих занятиях положительно сказывается на развитии коммуникативных способностей у детей с заиканием.</w:t>
      </w:r>
    </w:p>
    <w:p w:rsidR="00641E9C" w:rsidRPr="00F30F5C" w:rsidRDefault="00641E9C" w:rsidP="00435154">
      <w:pPr>
        <w:spacing w:line="360" w:lineRule="auto"/>
        <w:ind w:firstLine="720"/>
        <w:jc w:val="both"/>
        <w:rPr>
          <w:sz w:val="28"/>
        </w:rPr>
      </w:pPr>
      <w:r w:rsidRPr="00F30F5C">
        <w:rPr>
          <w:sz w:val="28"/>
        </w:rPr>
        <w:t>Второй методикой была диагностика «помех» в общении (Приложение</w:t>
      </w:r>
      <w:r w:rsidR="006F60D2" w:rsidRPr="00F30F5C">
        <w:rPr>
          <w:sz w:val="28"/>
        </w:rPr>
        <w:t xml:space="preserve"> 8</w:t>
      </w:r>
      <w:r w:rsidRPr="00F30F5C">
        <w:rPr>
          <w:sz w:val="28"/>
        </w:rPr>
        <w:t>). По результатам констатирующего эксперимента преобладающими помехами были неадекватность проявления эмоций и доминирование негатива. А после формирующего</w:t>
      </w:r>
      <w:r w:rsidR="006F60D2" w:rsidRPr="00F30F5C">
        <w:rPr>
          <w:sz w:val="28"/>
        </w:rPr>
        <w:t xml:space="preserve"> эксперимента результаты несколько изменились и представлены в т</w:t>
      </w:r>
      <w:r w:rsidR="0092350E" w:rsidRPr="00F30F5C">
        <w:rPr>
          <w:sz w:val="28"/>
        </w:rPr>
        <w:t>аблице 12</w:t>
      </w:r>
      <w:r w:rsidR="006F60D2" w:rsidRPr="00F30F5C">
        <w:rPr>
          <w:sz w:val="28"/>
        </w:rPr>
        <w:t>.</w:t>
      </w:r>
    </w:p>
    <w:p w:rsidR="009513CD" w:rsidRPr="00F30F5C" w:rsidRDefault="009513CD" w:rsidP="00435154">
      <w:pPr>
        <w:spacing w:line="360" w:lineRule="auto"/>
        <w:ind w:firstLine="720"/>
        <w:jc w:val="both"/>
        <w:rPr>
          <w:sz w:val="28"/>
          <w:szCs w:val="24"/>
        </w:rPr>
      </w:pPr>
    </w:p>
    <w:p w:rsidR="006F60D2" w:rsidRPr="00064D44" w:rsidRDefault="0092350E" w:rsidP="00435154">
      <w:pPr>
        <w:spacing w:line="360" w:lineRule="auto"/>
        <w:ind w:firstLine="720"/>
        <w:jc w:val="both"/>
        <w:rPr>
          <w:sz w:val="28"/>
        </w:rPr>
      </w:pPr>
      <w:r w:rsidRPr="00064D44">
        <w:rPr>
          <w:sz w:val="28"/>
          <w:szCs w:val="24"/>
        </w:rPr>
        <w:t>Таблица 12</w:t>
      </w:r>
      <w:r w:rsidR="009513CD" w:rsidRPr="00064D44">
        <w:rPr>
          <w:sz w:val="28"/>
        </w:rPr>
        <w:t xml:space="preserve"> </w:t>
      </w:r>
      <w:r w:rsidR="006F60D2" w:rsidRPr="00064D44">
        <w:rPr>
          <w:sz w:val="28"/>
        </w:rPr>
        <w:t>Анализ результатов обследования детей по методике</w:t>
      </w:r>
      <w:r w:rsidR="00F30F5C" w:rsidRPr="00064D44">
        <w:rPr>
          <w:sz w:val="28"/>
        </w:rPr>
        <w:t xml:space="preserve"> </w:t>
      </w:r>
      <w:r w:rsidR="006F60D2" w:rsidRPr="00064D44">
        <w:rPr>
          <w:sz w:val="28"/>
        </w:rPr>
        <w:t>В.В. Бойко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1541"/>
        <w:gridCol w:w="8030"/>
      </w:tblGrid>
      <w:tr w:rsidR="00641E9C" w:rsidRPr="00064D44" w:rsidTr="00310BBE">
        <w:tc>
          <w:tcPr>
            <w:tcW w:w="0" w:type="auto"/>
            <w:shd w:val="clear" w:color="auto" w:fill="auto"/>
          </w:tcPr>
          <w:p w:rsidR="00641E9C" w:rsidRPr="00064D44" w:rsidRDefault="00641E9C" w:rsidP="00310BBE">
            <w:pPr>
              <w:snapToGrid w:val="0"/>
              <w:spacing w:line="360" w:lineRule="auto"/>
            </w:pPr>
            <w:r w:rsidRPr="00064D44">
              <w:t>Имя ребенка</w:t>
            </w:r>
          </w:p>
        </w:tc>
        <w:tc>
          <w:tcPr>
            <w:tcW w:w="0" w:type="auto"/>
            <w:shd w:val="clear" w:color="auto" w:fill="auto"/>
          </w:tcPr>
          <w:p w:rsidR="00641E9C" w:rsidRPr="00064D44" w:rsidRDefault="00641E9C" w:rsidP="00310BBE">
            <w:pPr>
              <w:snapToGrid w:val="0"/>
              <w:spacing w:line="360" w:lineRule="auto"/>
            </w:pPr>
            <w:r w:rsidRPr="00064D44">
              <w:t>Результат обследования</w:t>
            </w:r>
          </w:p>
        </w:tc>
      </w:tr>
      <w:tr w:rsidR="00944EEE" w:rsidRPr="00064D44" w:rsidTr="00310BBE">
        <w:tc>
          <w:tcPr>
            <w:tcW w:w="0" w:type="auto"/>
            <w:gridSpan w:val="2"/>
            <w:shd w:val="clear" w:color="auto" w:fill="auto"/>
          </w:tcPr>
          <w:p w:rsidR="00944EEE" w:rsidRPr="00064D44" w:rsidRDefault="00944EEE" w:rsidP="00310BBE">
            <w:pPr>
              <w:snapToGrid w:val="0"/>
              <w:spacing w:line="360" w:lineRule="auto"/>
            </w:pPr>
            <w:r w:rsidRPr="00064D44">
              <w:t>Экспериментальная группа</w:t>
            </w:r>
          </w:p>
        </w:tc>
      </w:tr>
      <w:tr w:rsidR="00704996" w:rsidRPr="00064D44" w:rsidTr="00310BBE">
        <w:tc>
          <w:tcPr>
            <w:tcW w:w="0" w:type="auto"/>
            <w:shd w:val="clear" w:color="auto" w:fill="auto"/>
          </w:tcPr>
          <w:p w:rsidR="00704996" w:rsidRPr="00064D44" w:rsidRDefault="00704996" w:rsidP="00310BBE">
            <w:pPr>
              <w:snapToGrid w:val="0"/>
              <w:spacing w:line="360" w:lineRule="auto"/>
            </w:pPr>
            <w:r w:rsidRPr="00064D44">
              <w:t>Настя, 8 лет, 1998г.</w:t>
            </w:r>
          </w:p>
        </w:tc>
        <w:tc>
          <w:tcPr>
            <w:tcW w:w="0" w:type="auto"/>
            <w:shd w:val="clear" w:color="auto" w:fill="auto"/>
          </w:tcPr>
          <w:p w:rsidR="00704996" w:rsidRPr="00064D44" w:rsidRDefault="00704996" w:rsidP="00310BBE">
            <w:pPr>
              <w:snapToGrid w:val="0"/>
              <w:spacing w:line="360" w:lineRule="auto"/>
            </w:pPr>
            <w:r w:rsidRPr="00064D44">
              <w:t>Наблюдаются некоторые эмоциональные проблемы в общении. В частности, основными помехами являются неадекватность проявления эмоций и преобладание негативных эмоций.</w:t>
            </w:r>
          </w:p>
        </w:tc>
      </w:tr>
      <w:tr w:rsidR="00B62587" w:rsidRPr="00064D44" w:rsidTr="00310BBE">
        <w:tc>
          <w:tcPr>
            <w:tcW w:w="0" w:type="auto"/>
            <w:shd w:val="clear" w:color="auto" w:fill="auto"/>
          </w:tcPr>
          <w:p w:rsidR="00B62587" w:rsidRPr="00064D44" w:rsidRDefault="00B62587" w:rsidP="00310BBE">
            <w:pPr>
              <w:snapToGrid w:val="0"/>
              <w:spacing w:line="360" w:lineRule="auto"/>
            </w:pPr>
            <w:r w:rsidRPr="00064D44">
              <w:t>Андрей, 9 лет, 1998г.</w:t>
            </w:r>
          </w:p>
        </w:tc>
        <w:tc>
          <w:tcPr>
            <w:tcW w:w="0" w:type="auto"/>
            <w:shd w:val="clear" w:color="auto" w:fill="auto"/>
          </w:tcPr>
          <w:p w:rsidR="00B62587" w:rsidRPr="00064D44" w:rsidRDefault="00B62587" w:rsidP="00310BBE">
            <w:pPr>
              <w:snapToGrid w:val="0"/>
              <w:spacing w:line="360" w:lineRule="auto"/>
            </w:pPr>
            <w:r w:rsidRPr="00064D44">
              <w:t>Наблюдаются некоторые эмоциональные проблемы в общении. Неадекватность проявления эмоций и преобладание негативных эмоций остались, но не столь выражены.</w:t>
            </w:r>
          </w:p>
        </w:tc>
      </w:tr>
      <w:tr w:rsidR="00704996" w:rsidRPr="00064D44" w:rsidTr="00310BBE">
        <w:tc>
          <w:tcPr>
            <w:tcW w:w="0" w:type="auto"/>
            <w:shd w:val="clear" w:color="auto" w:fill="auto"/>
          </w:tcPr>
          <w:p w:rsidR="00704996" w:rsidRPr="00064D44" w:rsidRDefault="00704996" w:rsidP="00310BBE">
            <w:pPr>
              <w:snapToGrid w:val="0"/>
              <w:spacing w:line="360" w:lineRule="auto"/>
            </w:pPr>
            <w:r w:rsidRPr="00064D44">
              <w:t>Костя, 8 лет, 1998г.</w:t>
            </w:r>
          </w:p>
        </w:tc>
        <w:tc>
          <w:tcPr>
            <w:tcW w:w="0" w:type="auto"/>
            <w:shd w:val="clear" w:color="auto" w:fill="auto"/>
          </w:tcPr>
          <w:p w:rsidR="00704996" w:rsidRPr="00064D44" w:rsidRDefault="00704996" w:rsidP="00310BBE">
            <w:pPr>
              <w:snapToGrid w:val="0"/>
              <w:spacing w:line="360" w:lineRule="auto"/>
            </w:pPr>
            <w:r w:rsidRPr="00064D44">
              <w:t>Наблюдаются некоторые эмоциональные проблемы в общении. Основная помеха – неадекватность проявления эмоций, а также неумение управлять, дозировать их.</w:t>
            </w:r>
          </w:p>
        </w:tc>
      </w:tr>
      <w:tr w:rsidR="00B62587" w:rsidRPr="00064D44" w:rsidTr="00310BBE">
        <w:tc>
          <w:tcPr>
            <w:tcW w:w="0" w:type="auto"/>
            <w:shd w:val="clear" w:color="auto" w:fill="auto"/>
          </w:tcPr>
          <w:p w:rsidR="00B62587" w:rsidRPr="00064D44" w:rsidRDefault="00B62587" w:rsidP="00310BBE">
            <w:pPr>
              <w:snapToGrid w:val="0"/>
              <w:spacing w:line="360" w:lineRule="auto"/>
            </w:pPr>
            <w:r w:rsidRPr="00064D44">
              <w:t>Женя, 8 лет, 1998г.</w:t>
            </w:r>
          </w:p>
        </w:tc>
        <w:tc>
          <w:tcPr>
            <w:tcW w:w="0" w:type="auto"/>
            <w:shd w:val="clear" w:color="auto" w:fill="auto"/>
          </w:tcPr>
          <w:p w:rsidR="00B62587" w:rsidRPr="00064D44" w:rsidRDefault="00B62587" w:rsidP="00310BBE">
            <w:pPr>
              <w:snapToGrid w:val="0"/>
              <w:spacing w:line="360" w:lineRule="auto"/>
            </w:pPr>
            <w:r w:rsidRPr="00064D44">
              <w:t>Наблюдаются некоторые эмоциональные проблемы в общении. В частности необходимо продолжить работу над адекватностью проявления эмоций и умением их дозировать.</w:t>
            </w:r>
          </w:p>
        </w:tc>
      </w:tr>
      <w:tr w:rsidR="00704996" w:rsidRPr="00064D44" w:rsidTr="00310BBE">
        <w:tc>
          <w:tcPr>
            <w:tcW w:w="0" w:type="auto"/>
            <w:shd w:val="clear" w:color="auto" w:fill="auto"/>
          </w:tcPr>
          <w:p w:rsidR="00704996" w:rsidRPr="00064D44" w:rsidRDefault="00704996" w:rsidP="00310BBE">
            <w:pPr>
              <w:snapToGrid w:val="0"/>
              <w:spacing w:line="360" w:lineRule="auto"/>
            </w:pPr>
            <w:r w:rsidRPr="00064D44">
              <w:t>Марина, 8 лет, 1998г.</w:t>
            </w:r>
          </w:p>
        </w:tc>
        <w:tc>
          <w:tcPr>
            <w:tcW w:w="0" w:type="auto"/>
            <w:shd w:val="clear" w:color="auto" w:fill="auto"/>
          </w:tcPr>
          <w:p w:rsidR="00704996" w:rsidRPr="00064D44" w:rsidRDefault="00704996" w:rsidP="00310BBE">
            <w:pPr>
              <w:snapToGrid w:val="0"/>
              <w:spacing w:line="360" w:lineRule="auto"/>
            </w:pPr>
            <w:r w:rsidRPr="00064D44">
              <w:t>Наблюдаются некоторые эмоциональные проблемы в общении. Основные помехи – преобладание негатива, неадекватность проявления эмоций.</w:t>
            </w:r>
          </w:p>
        </w:tc>
      </w:tr>
      <w:tr w:rsidR="00B62587" w:rsidRPr="00064D44" w:rsidTr="00310BBE">
        <w:tc>
          <w:tcPr>
            <w:tcW w:w="0" w:type="auto"/>
            <w:gridSpan w:val="2"/>
            <w:shd w:val="clear" w:color="auto" w:fill="auto"/>
          </w:tcPr>
          <w:p w:rsidR="00B62587" w:rsidRPr="00064D44" w:rsidRDefault="00B62587" w:rsidP="00310BBE">
            <w:pPr>
              <w:snapToGrid w:val="0"/>
              <w:spacing w:line="360" w:lineRule="auto"/>
            </w:pPr>
            <w:r w:rsidRPr="00064D44">
              <w:t>Контрольная группа</w:t>
            </w:r>
          </w:p>
        </w:tc>
      </w:tr>
      <w:tr w:rsidR="00B62587" w:rsidRPr="00064D44" w:rsidTr="00310BBE">
        <w:tc>
          <w:tcPr>
            <w:tcW w:w="0" w:type="auto"/>
            <w:shd w:val="clear" w:color="auto" w:fill="auto"/>
          </w:tcPr>
          <w:p w:rsidR="00B62587" w:rsidRPr="00064D44" w:rsidRDefault="00B62587" w:rsidP="00310BBE">
            <w:pPr>
              <w:snapToGrid w:val="0"/>
              <w:spacing w:line="360" w:lineRule="auto"/>
            </w:pPr>
            <w:r w:rsidRPr="00064D44">
              <w:t>Александр, 9 лет, 1998г.</w:t>
            </w:r>
          </w:p>
        </w:tc>
        <w:tc>
          <w:tcPr>
            <w:tcW w:w="0" w:type="auto"/>
            <w:shd w:val="clear" w:color="auto" w:fill="auto"/>
          </w:tcPr>
          <w:p w:rsidR="00B62587" w:rsidRPr="00064D44" w:rsidRDefault="00B62587" w:rsidP="00310BBE">
            <w:pPr>
              <w:snapToGrid w:val="0"/>
              <w:spacing w:line="360" w:lineRule="auto"/>
            </w:pPr>
            <w:r w:rsidRPr="00064D44">
              <w:t>Наблюдаются некоторые эмоциональные проблемы в общении. Основными помехами являются неадекватность проявления эмоций и преобладание негатива в некоторой степени с незрелостью, негибкостью, невыразительностью эмоций.</w:t>
            </w:r>
          </w:p>
        </w:tc>
      </w:tr>
      <w:tr w:rsidR="00B62587" w:rsidRPr="00064D44" w:rsidTr="00310BBE">
        <w:tc>
          <w:tcPr>
            <w:tcW w:w="0" w:type="auto"/>
            <w:shd w:val="clear" w:color="auto" w:fill="auto"/>
          </w:tcPr>
          <w:p w:rsidR="00B62587" w:rsidRPr="00064D44" w:rsidRDefault="00B62587" w:rsidP="00310BBE">
            <w:pPr>
              <w:snapToGrid w:val="0"/>
              <w:spacing w:line="360" w:lineRule="auto"/>
            </w:pPr>
            <w:r w:rsidRPr="00064D44">
              <w:t>Света, 9 лет, 1998г.</w:t>
            </w:r>
          </w:p>
        </w:tc>
        <w:tc>
          <w:tcPr>
            <w:tcW w:w="0" w:type="auto"/>
            <w:shd w:val="clear" w:color="auto" w:fill="auto"/>
          </w:tcPr>
          <w:p w:rsidR="00B62587" w:rsidRPr="00064D44" w:rsidRDefault="00B62587" w:rsidP="00310BBE">
            <w:pPr>
              <w:snapToGrid w:val="0"/>
              <w:spacing w:line="360" w:lineRule="auto"/>
            </w:pPr>
            <w:r w:rsidRPr="00064D44">
              <w:t>Наблюдаются некоторые эмоциональные проблемы в общении. Эмоции незрелые, негибкие, невыразительные, преобладает негатив. Неадекватность проявления эмоций в сочетании с некоторым неумением ими управлять.</w:t>
            </w:r>
          </w:p>
        </w:tc>
      </w:tr>
      <w:tr w:rsidR="00B62587" w:rsidRPr="00064D44" w:rsidTr="00310BBE">
        <w:tc>
          <w:tcPr>
            <w:tcW w:w="0" w:type="auto"/>
            <w:shd w:val="clear" w:color="auto" w:fill="auto"/>
          </w:tcPr>
          <w:p w:rsidR="00B62587" w:rsidRPr="00064D44" w:rsidRDefault="00B62587" w:rsidP="00310BBE">
            <w:pPr>
              <w:snapToGrid w:val="0"/>
              <w:spacing w:line="360" w:lineRule="auto"/>
            </w:pPr>
            <w:r w:rsidRPr="00064D44">
              <w:t>Стас, 9 лет, 1998г.</w:t>
            </w:r>
          </w:p>
        </w:tc>
        <w:tc>
          <w:tcPr>
            <w:tcW w:w="0" w:type="auto"/>
            <w:shd w:val="clear" w:color="auto" w:fill="auto"/>
          </w:tcPr>
          <w:p w:rsidR="00B62587" w:rsidRPr="00064D44" w:rsidRDefault="00B62587" w:rsidP="00310BBE">
            <w:pPr>
              <w:snapToGrid w:val="0"/>
              <w:spacing w:line="360" w:lineRule="auto"/>
            </w:pPr>
            <w:r w:rsidRPr="00064D44">
              <w:t>Наблюдаются некоторые эмоциональные проблемы в общении. Эмоции незрелые, негибкие, невыразительные, преобладает негатив. Неадекватность проявления эмоций в сочетании с нежеланием сближаться с людьми эмоционально.</w:t>
            </w:r>
          </w:p>
        </w:tc>
      </w:tr>
      <w:tr w:rsidR="00B62587" w:rsidRPr="00064D44" w:rsidTr="00310BBE">
        <w:tc>
          <w:tcPr>
            <w:tcW w:w="0" w:type="auto"/>
            <w:shd w:val="clear" w:color="auto" w:fill="auto"/>
          </w:tcPr>
          <w:p w:rsidR="00B62587" w:rsidRPr="00064D44" w:rsidRDefault="00B62587" w:rsidP="00310BBE">
            <w:pPr>
              <w:snapToGrid w:val="0"/>
              <w:spacing w:line="360" w:lineRule="auto"/>
            </w:pPr>
            <w:r w:rsidRPr="00064D44">
              <w:t>Лена, 9 лет, 1998г.</w:t>
            </w:r>
          </w:p>
        </w:tc>
        <w:tc>
          <w:tcPr>
            <w:tcW w:w="0" w:type="auto"/>
            <w:shd w:val="clear" w:color="auto" w:fill="auto"/>
          </w:tcPr>
          <w:p w:rsidR="00B62587" w:rsidRPr="00064D44" w:rsidRDefault="00B62587" w:rsidP="00310BBE">
            <w:pPr>
              <w:snapToGrid w:val="0"/>
              <w:spacing w:line="360" w:lineRule="auto"/>
            </w:pPr>
            <w:r w:rsidRPr="00064D44">
              <w:t>Наблюдаются некоторые эмоциональные проблемы в общении. Неадекватность проявления эмоций и преобладание негативных эмоций остались, но в менее выраженной степени.</w:t>
            </w:r>
          </w:p>
        </w:tc>
      </w:tr>
      <w:tr w:rsidR="00B62587" w:rsidRPr="00064D44" w:rsidTr="00310BBE">
        <w:tc>
          <w:tcPr>
            <w:tcW w:w="0" w:type="auto"/>
            <w:shd w:val="clear" w:color="auto" w:fill="auto"/>
          </w:tcPr>
          <w:p w:rsidR="00B62587" w:rsidRPr="00064D44" w:rsidRDefault="00B62587" w:rsidP="00310BBE">
            <w:pPr>
              <w:snapToGrid w:val="0"/>
              <w:spacing w:line="360" w:lineRule="auto"/>
            </w:pPr>
            <w:r w:rsidRPr="00064D44">
              <w:t>Игорь, 9 лет, 1998г.</w:t>
            </w:r>
          </w:p>
        </w:tc>
        <w:tc>
          <w:tcPr>
            <w:tcW w:w="0" w:type="auto"/>
            <w:shd w:val="clear" w:color="auto" w:fill="auto"/>
          </w:tcPr>
          <w:p w:rsidR="00B62587" w:rsidRPr="00064D44" w:rsidRDefault="00B62587" w:rsidP="00310BBE">
            <w:pPr>
              <w:snapToGrid w:val="0"/>
              <w:spacing w:line="360" w:lineRule="auto"/>
            </w:pPr>
            <w:r w:rsidRPr="00064D44">
              <w:t>Наблюдаются некоторые эмоциональные проблемы в общении. В частности, основными помехами являются неадекватность проявления эмоций и преобладание негативных эмоций.</w:t>
            </w:r>
          </w:p>
        </w:tc>
      </w:tr>
    </w:tbl>
    <w:p w:rsidR="00064D44" w:rsidRDefault="00064D44"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Таким образом, видим, что в результате формирующей работы многие дети смогли избавиться от некоторых свои</w:t>
      </w:r>
      <w:r w:rsidR="006F60D2" w:rsidRPr="00F30F5C">
        <w:rPr>
          <w:sz w:val="28"/>
        </w:rPr>
        <w:t>х «помех», мешающих им общаться с окружающими. В контрольной же группе выделяющихся сдвигов нет.</w:t>
      </w:r>
    </w:p>
    <w:p w:rsidR="0092350E" w:rsidRPr="00F30F5C" w:rsidRDefault="0092350E" w:rsidP="00435154">
      <w:pPr>
        <w:spacing w:line="360" w:lineRule="auto"/>
        <w:ind w:firstLine="720"/>
        <w:jc w:val="both"/>
        <w:rPr>
          <w:sz w:val="28"/>
        </w:rPr>
      </w:pPr>
    </w:p>
    <w:p w:rsidR="00641E9C" w:rsidRPr="00F30F5C" w:rsidRDefault="009513CD" w:rsidP="00435154">
      <w:pPr>
        <w:spacing w:line="360" w:lineRule="auto"/>
        <w:ind w:firstLine="720"/>
        <w:jc w:val="both"/>
        <w:rPr>
          <w:b/>
          <w:sz w:val="28"/>
        </w:rPr>
      </w:pPr>
      <w:r w:rsidRPr="00F30F5C">
        <w:rPr>
          <w:b/>
          <w:sz w:val="28"/>
        </w:rPr>
        <w:t>3.3 Определение эффективности формирующего воздействия</w:t>
      </w:r>
    </w:p>
    <w:p w:rsidR="009513CD" w:rsidRPr="00F30F5C" w:rsidRDefault="009513CD" w:rsidP="00435154">
      <w:pPr>
        <w:spacing w:line="360" w:lineRule="auto"/>
        <w:ind w:firstLine="720"/>
        <w:jc w:val="both"/>
        <w:rPr>
          <w:sz w:val="28"/>
        </w:rPr>
      </w:pPr>
    </w:p>
    <w:p w:rsidR="00641E9C" w:rsidRPr="00F30F5C" w:rsidRDefault="00641E9C" w:rsidP="00435154">
      <w:pPr>
        <w:spacing w:line="360" w:lineRule="auto"/>
        <w:ind w:firstLine="720"/>
        <w:jc w:val="both"/>
        <w:rPr>
          <w:sz w:val="28"/>
        </w:rPr>
      </w:pPr>
      <w:r w:rsidRPr="00F30F5C">
        <w:rPr>
          <w:sz w:val="28"/>
        </w:rPr>
        <w:t>Для определения эффективности форм</w:t>
      </w:r>
      <w:r w:rsidR="006F60D2" w:rsidRPr="00F30F5C">
        <w:rPr>
          <w:sz w:val="28"/>
        </w:rPr>
        <w:t xml:space="preserve">ирующего воздействия </w:t>
      </w:r>
      <w:r w:rsidRPr="00F30F5C">
        <w:rPr>
          <w:sz w:val="28"/>
        </w:rPr>
        <w:t>необходимо также провести и количественное соотношение результатов.</w:t>
      </w:r>
    </w:p>
    <w:p w:rsidR="00641E9C" w:rsidRPr="00F30F5C" w:rsidRDefault="00641E9C" w:rsidP="00435154">
      <w:pPr>
        <w:spacing w:line="360" w:lineRule="auto"/>
        <w:ind w:firstLine="720"/>
        <w:jc w:val="both"/>
        <w:rPr>
          <w:sz w:val="28"/>
        </w:rPr>
      </w:pPr>
      <w:r w:rsidRPr="00F30F5C">
        <w:rPr>
          <w:sz w:val="28"/>
        </w:rPr>
        <w:t xml:space="preserve">По результатам констатирующего эксперимента развитие коммуникативных способностей детей экспериментальной группы было следующим: на среднем уровне – </w:t>
      </w:r>
      <w:r w:rsidR="00122F11" w:rsidRPr="00F30F5C">
        <w:rPr>
          <w:sz w:val="28"/>
        </w:rPr>
        <w:t>3 детей (60%), ниже среднего – 2</w:t>
      </w:r>
      <w:r w:rsidRPr="00F30F5C">
        <w:rPr>
          <w:sz w:val="28"/>
        </w:rPr>
        <w:t xml:space="preserve"> (</w:t>
      </w:r>
      <w:r w:rsidR="00122F11" w:rsidRPr="00F30F5C">
        <w:rPr>
          <w:sz w:val="28"/>
        </w:rPr>
        <w:t>40%)</w:t>
      </w:r>
      <w:r w:rsidRPr="00F30F5C">
        <w:rPr>
          <w:sz w:val="28"/>
        </w:rPr>
        <w:t xml:space="preserve">. </w:t>
      </w:r>
      <w:r w:rsidR="00122F11" w:rsidRPr="00F30F5C">
        <w:rPr>
          <w:sz w:val="28"/>
        </w:rPr>
        <w:t xml:space="preserve">В контрольной группе показатели таковы же как и в экспериментальной. </w:t>
      </w:r>
      <w:r w:rsidRPr="00F30F5C">
        <w:rPr>
          <w:sz w:val="28"/>
        </w:rPr>
        <w:t>Выразим это в диаграмме</w:t>
      </w:r>
      <w:r w:rsidR="006F60D2" w:rsidRPr="00F30F5C">
        <w:rPr>
          <w:sz w:val="28"/>
        </w:rPr>
        <w:t xml:space="preserve"> 1</w:t>
      </w:r>
      <w:r w:rsidRPr="00F30F5C">
        <w:rPr>
          <w:sz w:val="28"/>
        </w:rPr>
        <w:t>.</w:t>
      </w:r>
    </w:p>
    <w:p w:rsidR="009513CD" w:rsidRPr="00F30F5C" w:rsidRDefault="009513CD" w:rsidP="00435154">
      <w:pPr>
        <w:spacing w:line="360" w:lineRule="auto"/>
        <w:ind w:firstLine="720"/>
        <w:jc w:val="both"/>
        <w:rPr>
          <w:sz w:val="28"/>
          <w:szCs w:val="24"/>
        </w:rPr>
      </w:pPr>
    </w:p>
    <w:p w:rsidR="00122F11" w:rsidRPr="00064D44" w:rsidRDefault="006F60D2" w:rsidP="00435154">
      <w:pPr>
        <w:spacing w:line="360" w:lineRule="auto"/>
        <w:ind w:firstLine="720"/>
        <w:jc w:val="both"/>
        <w:rPr>
          <w:sz w:val="28"/>
        </w:rPr>
      </w:pPr>
      <w:r w:rsidRPr="00064D44">
        <w:rPr>
          <w:sz w:val="28"/>
          <w:szCs w:val="24"/>
        </w:rPr>
        <w:t>Диаграмма 1</w:t>
      </w:r>
      <w:r w:rsidR="009513CD" w:rsidRPr="00064D44">
        <w:rPr>
          <w:sz w:val="28"/>
        </w:rPr>
        <w:t xml:space="preserve"> </w:t>
      </w:r>
      <w:r w:rsidR="00641E9C" w:rsidRPr="00064D44">
        <w:rPr>
          <w:sz w:val="28"/>
        </w:rPr>
        <w:t>Диагностика уровня развития комму</w:t>
      </w:r>
      <w:r w:rsidR="00122F11" w:rsidRPr="00064D44">
        <w:rPr>
          <w:sz w:val="28"/>
        </w:rPr>
        <w:t xml:space="preserve">никативных способностей у </w:t>
      </w:r>
      <w:r w:rsidR="00641E9C" w:rsidRPr="00064D44">
        <w:rPr>
          <w:sz w:val="28"/>
        </w:rPr>
        <w:t>заикающихся</w:t>
      </w:r>
      <w:r w:rsidR="00122F11" w:rsidRPr="00064D44">
        <w:rPr>
          <w:sz w:val="28"/>
        </w:rPr>
        <w:t xml:space="preserve"> детей 8-9 лет (до формирующего воздействия)</w:t>
      </w:r>
    </w:p>
    <w:p w:rsidR="00F30F5C" w:rsidRPr="00064D44" w:rsidRDefault="009D0DE9" w:rsidP="00064D44">
      <w:pPr>
        <w:spacing w:line="360" w:lineRule="auto"/>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9.75pt;height:237pt" filled="t">
            <v:fill color2="black"/>
            <v:imagedata r:id="rId7" o:title=""/>
          </v:shape>
        </w:pict>
      </w:r>
    </w:p>
    <w:p w:rsidR="009513CD" w:rsidRPr="00064D44" w:rsidRDefault="009513CD" w:rsidP="00435154">
      <w:pPr>
        <w:spacing w:line="360" w:lineRule="auto"/>
        <w:ind w:firstLine="720"/>
        <w:jc w:val="both"/>
        <w:rPr>
          <w:sz w:val="28"/>
        </w:rPr>
      </w:pPr>
    </w:p>
    <w:p w:rsidR="00122F11" w:rsidRPr="00064D44" w:rsidRDefault="00122F11" w:rsidP="00435154">
      <w:pPr>
        <w:spacing w:line="360" w:lineRule="auto"/>
        <w:ind w:firstLine="720"/>
        <w:jc w:val="both"/>
        <w:rPr>
          <w:sz w:val="28"/>
        </w:rPr>
      </w:pPr>
      <w:r w:rsidRPr="00064D44">
        <w:rPr>
          <w:sz w:val="28"/>
        </w:rPr>
        <w:t>Анализ диаграммы позволяет сделать вывод о том, что на начало исследования уровень развития коммуникативных способностей как в экспериментальной так и в контрольной группах одинаковы.</w:t>
      </w:r>
    </w:p>
    <w:p w:rsidR="00641E9C" w:rsidRPr="00064D44" w:rsidRDefault="00641E9C" w:rsidP="00435154">
      <w:pPr>
        <w:spacing w:line="360" w:lineRule="auto"/>
        <w:ind w:firstLine="720"/>
        <w:jc w:val="both"/>
        <w:rPr>
          <w:sz w:val="28"/>
        </w:rPr>
      </w:pPr>
      <w:r w:rsidRPr="00064D44">
        <w:rPr>
          <w:sz w:val="28"/>
        </w:rPr>
        <w:t>После формирующего эксперимента контрольные исследования уровня развития комму</w:t>
      </w:r>
      <w:r w:rsidR="00122F11" w:rsidRPr="00064D44">
        <w:rPr>
          <w:sz w:val="28"/>
        </w:rPr>
        <w:t>никативных способностей</w:t>
      </w:r>
      <w:r w:rsidRPr="00064D44">
        <w:rPr>
          <w:sz w:val="28"/>
        </w:rPr>
        <w:t xml:space="preserve"> следующее: </w:t>
      </w:r>
      <w:r w:rsidR="00122F11" w:rsidRPr="00064D44">
        <w:rPr>
          <w:sz w:val="28"/>
        </w:rPr>
        <w:t xml:space="preserve">в экспериментальной группе результаты повысились </w:t>
      </w:r>
      <w:r w:rsidR="001B2425" w:rsidRPr="00064D44">
        <w:rPr>
          <w:sz w:val="28"/>
        </w:rPr>
        <w:t>–</w:t>
      </w:r>
      <w:r w:rsidR="00122F11" w:rsidRPr="00064D44">
        <w:rPr>
          <w:sz w:val="28"/>
        </w:rPr>
        <w:t xml:space="preserve"> </w:t>
      </w:r>
      <w:r w:rsidR="001B2425" w:rsidRPr="00064D44">
        <w:rPr>
          <w:sz w:val="28"/>
        </w:rPr>
        <w:t xml:space="preserve">на высоком уровне – 2 детей (40%), </w:t>
      </w:r>
      <w:r w:rsidRPr="00064D44">
        <w:rPr>
          <w:sz w:val="28"/>
        </w:rPr>
        <w:t>на среднем ур</w:t>
      </w:r>
      <w:r w:rsidR="001B2425" w:rsidRPr="00064D44">
        <w:rPr>
          <w:sz w:val="28"/>
        </w:rPr>
        <w:t>овне – 3 (60%)</w:t>
      </w:r>
      <w:r w:rsidRPr="00064D44">
        <w:rPr>
          <w:sz w:val="28"/>
        </w:rPr>
        <w:t xml:space="preserve">. </w:t>
      </w:r>
      <w:r w:rsidR="001B2425" w:rsidRPr="00064D44">
        <w:rPr>
          <w:sz w:val="28"/>
        </w:rPr>
        <w:t>В контрольной группе явных изменений не наблюдается – 4 детей на среднем уровне (70%), один на уровне ниже среднего (30%).</w:t>
      </w:r>
    </w:p>
    <w:p w:rsidR="009513CD" w:rsidRPr="00064D44" w:rsidRDefault="009513CD" w:rsidP="00435154">
      <w:pPr>
        <w:spacing w:line="360" w:lineRule="auto"/>
        <w:ind w:firstLine="720"/>
        <w:jc w:val="both"/>
        <w:rPr>
          <w:sz w:val="28"/>
          <w:szCs w:val="24"/>
        </w:rPr>
      </w:pPr>
    </w:p>
    <w:p w:rsidR="00064D44" w:rsidRDefault="00064D44" w:rsidP="00435154">
      <w:pPr>
        <w:spacing w:line="360" w:lineRule="auto"/>
        <w:ind w:firstLine="720"/>
        <w:jc w:val="both"/>
        <w:rPr>
          <w:sz w:val="28"/>
        </w:rPr>
      </w:pPr>
      <w:r>
        <w:rPr>
          <w:sz w:val="28"/>
          <w:szCs w:val="24"/>
        </w:rPr>
        <w:br w:type="page"/>
      </w:r>
      <w:r w:rsidR="006F60D2" w:rsidRPr="00064D44">
        <w:rPr>
          <w:sz w:val="28"/>
          <w:szCs w:val="24"/>
        </w:rPr>
        <w:t>Диаграмма 2</w:t>
      </w:r>
      <w:r w:rsidR="009513CD" w:rsidRPr="00064D44">
        <w:rPr>
          <w:sz w:val="28"/>
        </w:rPr>
        <w:t xml:space="preserve"> </w:t>
      </w:r>
      <w:r w:rsidR="00641E9C" w:rsidRPr="00064D44">
        <w:rPr>
          <w:sz w:val="28"/>
        </w:rPr>
        <w:t>Диагностика уровня развития коммуникативных способностей у заикающихся детей 8-9 лет (после формирующего воздействия)</w:t>
      </w:r>
    </w:p>
    <w:p w:rsidR="001B2425" w:rsidRPr="00064D44" w:rsidRDefault="009D0DE9" w:rsidP="00DD5AB0">
      <w:pPr>
        <w:spacing w:line="360" w:lineRule="auto"/>
        <w:jc w:val="both"/>
        <w:rPr>
          <w:sz w:val="28"/>
        </w:rPr>
      </w:pPr>
      <w:r>
        <w:rPr>
          <w:sz w:val="28"/>
        </w:rPr>
        <w:pict>
          <v:shape id="_x0000_i1026" type="#_x0000_t75" style="width:314.25pt;height:239.25pt" filled="t">
            <v:fill color2="black"/>
            <v:imagedata r:id="rId8" o:title=""/>
          </v:shape>
        </w:pict>
      </w:r>
    </w:p>
    <w:p w:rsidR="00641E9C" w:rsidRPr="00064D44" w:rsidRDefault="00641E9C" w:rsidP="00435154">
      <w:pPr>
        <w:spacing w:line="360" w:lineRule="auto"/>
        <w:ind w:firstLine="720"/>
        <w:jc w:val="both"/>
        <w:rPr>
          <w:sz w:val="28"/>
        </w:rPr>
      </w:pPr>
    </w:p>
    <w:p w:rsidR="00641E9C" w:rsidRPr="00064D44" w:rsidRDefault="00641E9C" w:rsidP="00435154">
      <w:pPr>
        <w:spacing w:line="360" w:lineRule="auto"/>
        <w:ind w:firstLine="720"/>
        <w:jc w:val="both"/>
        <w:rPr>
          <w:sz w:val="28"/>
        </w:rPr>
      </w:pPr>
      <w:r w:rsidRPr="00064D44">
        <w:rPr>
          <w:sz w:val="28"/>
        </w:rPr>
        <w:t>Сравнивая первые показатели со вторыми, можно сделать следующий вывод: эффективность ф</w:t>
      </w:r>
      <w:r w:rsidR="001B2425" w:rsidRPr="00064D44">
        <w:rPr>
          <w:sz w:val="28"/>
        </w:rPr>
        <w:t>ормирующего воздействия равна 50</w:t>
      </w:r>
      <w:r w:rsidRPr="00064D44">
        <w:rPr>
          <w:sz w:val="28"/>
        </w:rPr>
        <w:t>%.</w:t>
      </w:r>
    </w:p>
    <w:p w:rsidR="00300935" w:rsidRPr="00064D44" w:rsidRDefault="00300935" w:rsidP="00435154">
      <w:pPr>
        <w:spacing w:line="360" w:lineRule="auto"/>
        <w:ind w:firstLine="720"/>
        <w:jc w:val="both"/>
        <w:rPr>
          <w:sz w:val="28"/>
        </w:rPr>
      </w:pPr>
      <w:r w:rsidRPr="00064D44">
        <w:rPr>
          <w:sz w:val="28"/>
        </w:rPr>
        <w:t>Анализ результатов формирующего воздействия позволяет судить о том, что дети экспериментальной группы смогли развить свои коммуникативные способности до высокого уровня. Т.е. полученные на занятии знания и умения дети смогли перенести в повседневные ситуации общения</w:t>
      </w:r>
      <w:r w:rsidR="00B34ABA" w:rsidRPr="00064D44">
        <w:rPr>
          <w:sz w:val="28"/>
        </w:rPr>
        <w:t>. Использование же сказкотерапии на формирующих занятиях способствовали ускорить этот процесс.</w:t>
      </w:r>
    </w:p>
    <w:p w:rsidR="00300935" w:rsidRPr="00064D44" w:rsidRDefault="00641E9C" w:rsidP="00435154">
      <w:pPr>
        <w:spacing w:line="360" w:lineRule="auto"/>
        <w:ind w:firstLine="720"/>
        <w:jc w:val="both"/>
        <w:rPr>
          <w:sz w:val="28"/>
        </w:rPr>
      </w:pPr>
      <w:r w:rsidRPr="00064D44">
        <w:rPr>
          <w:sz w:val="28"/>
        </w:rPr>
        <w:t xml:space="preserve">По данным методики диагностики «помех» для общения с людьми детям мешали их эмоции (неадекватность их проявления и негативные эмоции). В процентном соотношении это выглядит следующим образом: </w:t>
      </w:r>
      <w:r w:rsidR="001B2425" w:rsidRPr="00064D44">
        <w:rPr>
          <w:sz w:val="28"/>
        </w:rPr>
        <w:t>как в экспериментальной, так и в контрольной группе имеются дети, у которых наблюдаются некоторые проблемы в общении из-за своих</w:t>
      </w:r>
      <w:r w:rsidR="00B25416" w:rsidRPr="00064D44">
        <w:rPr>
          <w:sz w:val="28"/>
        </w:rPr>
        <w:t xml:space="preserve"> эмоций – категория </w:t>
      </w:r>
      <w:r w:rsidR="00B25416" w:rsidRPr="00064D44">
        <w:rPr>
          <w:sz w:val="28"/>
          <w:lang w:val="en-US"/>
        </w:rPr>
        <w:t>II</w:t>
      </w:r>
      <w:r w:rsidR="00B25416" w:rsidRPr="00064D44">
        <w:rPr>
          <w:sz w:val="28"/>
        </w:rPr>
        <w:t xml:space="preserve"> (в каждой группе по 3 ребенка – 60%). Некоторым детям </w:t>
      </w:r>
      <w:r w:rsidRPr="00064D44">
        <w:rPr>
          <w:sz w:val="28"/>
        </w:rPr>
        <w:t xml:space="preserve">эмоции «на каждый день» мешают общаться (Категория </w:t>
      </w:r>
      <w:r w:rsidRPr="00064D44">
        <w:rPr>
          <w:sz w:val="28"/>
          <w:lang w:val="en-US"/>
        </w:rPr>
        <w:t>III</w:t>
      </w:r>
      <w:r w:rsidR="00B25416" w:rsidRPr="00064D44">
        <w:rPr>
          <w:sz w:val="28"/>
        </w:rPr>
        <w:t>)</w:t>
      </w:r>
      <w:r w:rsidRPr="00064D44">
        <w:rPr>
          <w:sz w:val="28"/>
        </w:rPr>
        <w:t>.</w:t>
      </w:r>
      <w:r w:rsidR="00B25416" w:rsidRPr="00064D44">
        <w:rPr>
          <w:sz w:val="28"/>
        </w:rPr>
        <w:t xml:space="preserve"> В каждой группе по 2 ребенка относящихся к категории </w:t>
      </w:r>
      <w:r w:rsidR="00B25416" w:rsidRPr="00064D44">
        <w:rPr>
          <w:sz w:val="28"/>
          <w:lang w:val="en-US"/>
        </w:rPr>
        <w:t>III</w:t>
      </w:r>
      <w:r w:rsidR="00B25416" w:rsidRPr="00064D44">
        <w:rPr>
          <w:sz w:val="28"/>
        </w:rPr>
        <w:t xml:space="preserve"> (40%).</w:t>
      </w:r>
    </w:p>
    <w:p w:rsidR="00752B55" w:rsidRPr="00064D44" w:rsidRDefault="00752B55" w:rsidP="00435154">
      <w:pPr>
        <w:spacing w:line="360" w:lineRule="auto"/>
        <w:ind w:firstLine="720"/>
        <w:jc w:val="both"/>
        <w:rPr>
          <w:sz w:val="28"/>
        </w:rPr>
      </w:pPr>
      <w:r w:rsidRPr="00064D44">
        <w:rPr>
          <w:sz w:val="28"/>
        </w:rPr>
        <w:t>Выразим это в диаграмме 3.</w:t>
      </w:r>
    </w:p>
    <w:p w:rsidR="009513CD" w:rsidRPr="00064D44" w:rsidRDefault="009513CD" w:rsidP="00435154">
      <w:pPr>
        <w:spacing w:line="360" w:lineRule="auto"/>
        <w:ind w:firstLine="720"/>
        <w:jc w:val="both"/>
        <w:rPr>
          <w:sz w:val="28"/>
          <w:szCs w:val="24"/>
        </w:rPr>
      </w:pPr>
    </w:p>
    <w:p w:rsidR="00F30F5C" w:rsidRPr="00064D44" w:rsidRDefault="006F60D2" w:rsidP="00435154">
      <w:pPr>
        <w:spacing w:line="360" w:lineRule="auto"/>
        <w:ind w:firstLine="720"/>
        <w:jc w:val="both"/>
        <w:rPr>
          <w:sz w:val="28"/>
        </w:rPr>
      </w:pPr>
      <w:r w:rsidRPr="00064D44">
        <w:rPr>
          <w:sz w:val="28"/>
          <w:szCs w:val="24"/>
        </w:rPr>
        <w:t>Диаграмма 3</w:t>
      </w:r>
      <w:r w:rsidR="009513CD" w:rsidRPr="00064D44">
        <w:rPr>
          <w:sz w:val="28"/>
        </w:rPr>
        <w:t xml:space="preserve"> </w:t>
      </w:r>
      <w:r w:rsidR="00641E9C" w:rsidRPr="00064D44">
        <w:rPr>
          <w:sz w:val="28"/>
        </w:rPr>
        <w:t>Диагностика «помех» в общении детей с заиканием 8-9 лет (до формирующего воздействия)</w:t>
      </w:r>
    </w:p>
    <w:p w:rsidR="00B25416" w:rsidRPr="00064D44" w:rsidRDefault="009D0DE9" w:rsidP="00DD5AB0">
      <w:pPr>
        <w:spacing w:line="360" w:lineRule="auto"/>
        <w:jc w:val="both"/>
        <w:rPr>
          <w:sz w:val="28"/>
        </w:rPr>
      </w:pPr>
      <w:r>
        <w:rPr>
          <w:sz w:val="28"/>
        </w:rPr>
        <w:pict>
          <v:shape id="_x0000_i1027" type="#_x0000_t75" style="width:311.25pt;height:237pt" filled="t">
            <v:fill color2="black"/>
            <v:imagedata r:id="rId9" o:title=""/>
          </v:shape>
        </w:pict>
      </w:r>
    </w:p>
    <w:p w:rsidR="009513CD" w:rsidRPr="00064D44" w:rsidRDefault="009513CD" w:rsidP="00435154">
      <w:pPr>
        <w:spacing w:line="360" w:lineRule="auto"/>
        <w:ind w:firstLine="720"/>
        <w:jc w:val="both"/>
        <w:rPr>
          <w:sz w:val="28"/>
        </w:rPr>
      </w:pPr>
    </w:p>
    <w:p w:rsidR="00752B55" w:rsidRPr="00064D44" w:rsidRDefault="00752B55" w:rsidP="00435154">
      <w:pPr>
        <w:spacing w:line="360" w:lineRule="auto"/>
        <w:ind w:firstLine="720"/>
        <w:jc w:val="both"/>
        <w:rPr>
          <w:sz w:val="28"/>
        </w:rPr>
      </w:pPr>
      <w:r w:rsidRPr="00064D44">
        <w:rPr>
          <w:sz w:val="28"/>
        </w:rPr>
        <w:t>Анализ диаграммы показывает, что в обеих группах – и контрольной, и экспериментальной – дети имеют одинаковые проблемы в общении.</w:t>
      </w:r>
    </w:p>
    <w:p w:rsidR="00752B55" w:rsidRPr="00064D44" w:rsidRDefault="00641E9C" w:rsidP="00435154">
      <w:pPr>
        <w:spacing w:line="360" w:lineRule="auto"/>
        <w:ind w:firstLine="720"/>
        <w:jc w:val="both"/>
        <w:rPr>
          <w:sz w:val="28"/>
        </w:rPr>
      </w:pPr>
      <w:r w:rsidRPr="00064D44">
        <w:rPr>
          <w:sz w:val="28"/>
        </w:rPr>
        <w:t>После формирующего воздействия показатели изменились и выглядят следующим образом:</w:t>
      </w:r>
    </w:p>
    <w:p w:rsidR="00752B55" w:rsidRPr="00064D44" w:rsidRDefault="00752B55" w:rsidP="00435154">
      <w:pPr>
        <w:spacing w:line="360" w:lineRule="auto"/>
        <w:ind w:firstLine="720"/>
        <w:jc w:val="both"/>
        <w:rPr>
          <w:sz w:val="28"/>
        </w:rPr>
      </w:pPr>
      <w:r w:rsidRPr="00064D44">
        <w:rPr>
          <w:sz w:val="28"/>
        </w:rPr>
        <w:t xml:space="preserve">- в экспериментальной группе 3 детей смогли справиться и устранить основные «помехи» общения – категория </w:t>
      </w:r>
      <w:r w:rsidRPr="00064D44">
        <w:rPr>
          <w:sz w:val="28"/>
          <w:lang w:val="en-US"/>
        </w:rPr>
        <w:t>I</w:t>
      </w:r>
      <w:r w:rsidRPr="00064D44">
        <w:rPr>
          <w:sz w:val="28"/>
        </w:rPr>
        <w:t xml:space="preserve"> – 60%; у двоих детей наблюдаются некоторые проблемы в общении, но в менее выраженной степени – категория </w:t>
      </w:r>
      <w:r w:rsidRPr="00064D44">
        <w:rPr>
          <w:sz w:val="28"/>
          <w:lang w:val="en-US"/>
        </w:rPr>
        <w:t>II</w:t>
      </w:r>
      <w:r w:rsidRPr="00064D44">
        <w:rPr>
          <w:sz w:val="28"/>
        </w:rPr>
        <w:t xml:space="preserve"> – 40%;</w:t>
      </w:r>
    </w:p>
    <w:p w:rsidR="00641E9C" w:rsidRPr="00064D44" w:rsidRDefault="00752B55" w:rsidP="00435154">
      <w:pPr>
        <w:spacing w:line="360" w:lineRule="auto"/>
        <w:ind w:firstLine="720"/>
        <w:jc w:val="both"/>
        <w:rPr>
          <w:sz w:val="28"/>
        </w:rPr>
      </w:pPr>
      <w:r w:rsidRPr="00064D44">
        <w:rPr>
          <w:sz w:val="28"/>
        </w:rPr>
        <w:t xml:space="preserve">- в контрольной группе выраженных изменений не наблюдается: один ребенок относится к категории </w:t>
      </w:r>
      <w:r w:rsidRPr="00064D44">
        <w:rPr>
          <w:sz w:val="28"/>
          <w:lang w:val="en-US"/>
        </w:rPr>
        <w:t>I</w:t>
      </w:r>
      <w:r w:rsidRPr="00064D44">
        <w:rPr>
          <w:sz w:val="28"/>
        </w:rPr>
        <w:t xml:space="preserve"> (20%), трое – к категории </w:t>
      </w:r>
      <w:r w:rsidRPr="00064D44">
        <w:rPr>
          <w:sz w:val="28"/>
          <w:lang w:val="en-US"/>
        </w:rPr>
        <w:t>II</w:t>
      </w:r>
      <w:r w:rsidRPr="00064D44">
        <w:rPr>
          <w:sz w:val="28"/>
        </w:rPr>
        <w:t xml:space="preserve"> (60%), один ребенок – категория </w:t>
      </w:r>
      <w:r w:rsidRPr="00064D44">
        <w:rPr>
          <w:sz w:val="28"/>
          <w:lang w:val="en-US"/>
        </w:rPr>
        <w:t>III</w:t>
      </w:r>
      <w:r w:rsidRPr="00064D44">
        <w:rPr>
          <w:sz w:val="28"/>
        </w:rPr>
        <w:t xml:space="preserve"> (20%)</w:t>
      </w:r>
      <w:r w:rsidR="00641E9C" w:rsidRPr="00064D44">
        <w:rPr>
          <w:sz w:val="28"/>
        </w:rPr>
        <w:t>.</w:t>
      </w:r>
    </w:p>
    <w:p w:rsidR="00641E9C" w:rsidRPr="00064D44" w:rsidRDefault="00752B55" w:rsidP="00435154">
      <w:pPr>
        <w:spacing w:line="360" w:lineRule="auto"/>
        <w:ind w:firstLine="720"/>
        <w:jc w:val="both"/>
        <w:rPr>
          <w:sz w:val="28"/>
        </w:rPr>
      </w:pPr>
      <w:r w:rsidRPr="00064D44">
        <w:rPr>
          <w:sz w:val="28"/>
        </w:rPr>
        <w:t>Выразим это в диаграмме 4.</w:t>
      </w:r>
    </w:p>
    <w:p w:rsidR="009513CD" w:rsidRPr="00064D44" w:rsidRDefault="009513CD" w:rsidP="00435154">
      <w:pPr>
        <w:spacing w:line="360" w:lineRule="auto"/>
        <w:ind w:firstLine="720"/>
        <w:jc w:val="both"/>
        <w:rPr>
          <w:sz w:val="28"/>
          <w:szCs w:val="24"/>
        </w:rPr>
      </w:pPr>
    </w:p>
    <w:p w:rsidR="00641E9C" w:rsidRPr="00064D44" w:rsidRDefault="0055226F" w:rsidP="00435154">
      <w:pPr>
        <w:spacing w:line="360" w:lineRule="auto"/>
        <w:ind w:firstLine="720"/>
        <w:jc w:val="both"/>
        <w:rPr>
          <w:sz w:val="28"/>
        </w:rPr>
      </w:pPr>
      <w:r>
        <w:rPr>
          <w:sz w:val="28"/>
          <w:szCs w:val="24"/>
        </w:rPr>
        <w:br w:type="page"/>
      </w:r>
      <w:r w:rsidR="006F60D2" w:rsidRPr="00064D44">
        <w:rPr>
          <w:sz w:val="28"/>
          <w:szCs w:val="24"/>
        </w:rPr>
        <w:t>Диаграмма 4</w:t>
      </w:r>
      <w:r w:rsidR="009513CD" w:rsidRPr="00064D44">
        <w:rPr>
          <w:sz w:val="28"/>
        </w:rPr>
        <w:t xml:space="preserve"> </w:t>
      </w:r>
      <w:r w:rsidR="00641E9C" w:rsidRPr="00064D44">
        <w:rPr>
          <w:sz w:val="28"/>
        </w:rPr>
        <w:t>Диагностика «помех» в общении детей с заиканием 8-9 лет (после формирующего воздействия)</w:t>
      </w:r>
    </w:p>
    <w:p w:rsidR="00963619" w:rsidRDefault="009D0DE9" w:rsidP="00963619">
      <w:pPr>
        <w:spacing w:line="360" w:lineRule="auto"/>
        <w:jc w:val="both"/>
        <w:rPr>
          <w:sz w:val="28"/>
        </w:rPr>
      </w:pPr>
      <w:r>
        <w:rPr>
          <w:sz w:val="28"/>
        </w:rPr>
        <w:pict>
          <v:shape id="_x0000_i1028" type="#_x0000_t75" style="width:310.5pt;height:238.5pt" filled="t">
            <v:fill color2="black"/>
            <v:imagedata r:id="rId10" o:title=""/>
          </v:shape>
        </w:pict>
      </w:r>
    </w:p>
    <w:p w:rsidR="00963619" w:rsidRPr="00310BBE" w:rsidRDefault="00963619" w:rsidP="00963619">
      <w:pPr>
        <w:spacing w:line="360" w:lineRule="auto"/>
        <w:ind w:firstLine="720"/>
        <w:jc w:val="both"/>
        <w:rPr>
          <w:color w:val="FFFFFF"/>
          <w:sz w:val="28"/>
        </w:rPr>
      </w:pPr>
      <w:r w:rsidRPr="00310BBE">
        <w:rPr>
          <w:color w:val="FFFFFF"/>
          <w:sz w:val="28"/>
        </w:rPr>
        <w:t>коммуникативный дитя заикание сказкотерапия</w:t>
      </w:r>
    </w:p>
    <w:p w:rsidR="00300935" w:rsidRPr="00F30F5C" w:rsidRDefault="00300935" w:rsidP="00435154">
      <w:pPr>
        <w:spacing w:line="360" w:lineRule="auto"/>
        <w:ind w:firstLine="720"/>
        <w:jc w:val="both"/>
        <w:rPr>
          <w:sz w:val="28"/>
        </w:rPr>
      </w:pPr>
      <w:r w:rsidRPr="00F30F5C">
        <w:rPr>
          <w:sz w:val="28"/>
        </w:rPr>
        <w:t>При сравнении показателей констатирующего и контрольного экспериментов можно сделать вывод о том, что в результате формирующего воздействия равные по развитию две группы имеют значительные различия в развитии. Уровень коммуникативных способностей детей экспериментальной группы повысился с среднего до высокого. Контрольная группа остается на прежнем уровне развития.</w:t>
      </w:r>
    </w:p>
    <w:p w:rsidR="00641E9C" w:rsidRPr="00F30F5C" w:rsidRDefault="00641E9C" w:rsidP="00435154">
      <w:pPr>
        <w:spacing w:line="360" w:lineRule="auto"/>
        <w:ind w:firstLine="720"/>
        <w:jc w:val="both"/>
        <w:rPr>
          <w:sz w:val="28"/>
        </w:rPr>
      </w:pPr>
      <w:r w:rsidRPr="00F30F5C">
        <w:rPr>
          <w:sz w:val="28"/>
        </w:rPr>
        <w:t>Таким образом, эффективность формирующего воздействия равна 5</w:t>
      </w:r>
      <w:r w:rsidR="00300935" w:rsidRPr="00F30F5C">
        <w:rPr>
          <w:sz w:val="28"/>
        </w:rPr>
        <w:t>0</w:t>
      </w:r>
      <w:r w:rsidRPr="00F30F5C">
        <w:rPr>
          <w:sz w:val="28"/>
        </w:rPr>
        <w:t>%.</w:t>
      </w:r>
    </w:p>
    <w:p w:rsidR="00641E9C" w:rsidRPr="00F30F5C" w:rsidRDefault="00641E9C" w:rsidP="00435154">
      <w:pPr>
        <w:spacing w:line="360" w:lineRule="auto"/>
        <w:ind w:firstLine="720"/>
        <w:jc w:val="both"/>
        <w:rPr>
          <w:sz w:val="28"/>
        </w:rPr>
      </w:pPr>
    </w:p>
    <w:p w:rsidR="00641E9C" w:rsidRPr="00F30F5C" w:rsidRDefault="009513CD" w:rsidP="00435154">
      <w:pPr>
        <w:spacing w:line="360" w:lineRule="auto"/>
        <w:ind w:firstLine="720"/>
        <w:jc w:val="both"/>
        <w:rPr>
          <w:b/>
          <w:sz w:val="28"/>
        </w:rPr>
      </w:pPr>
      <w:r w:rsidRPr="00F30F5C">
        <w:rPr>
          <w:sz w:val="28"/>
        </w:rPr>
        <w:br w:type="page"/>
      </w:r>
      <w:r w:rsidRPr="00F30F5C">
        <w:rPr>
          <w:b/>
          <w:sz w:val="28"/>
        </w:rPr>
        <w:t>Заключение</w:t>
      </w:r>
    </w:p>
    <w:p w:rsidR="009513CD" w:rsidRPr="00F30F5C" w:rsidRDefault="009513CD" w:rsidP="00435154">
      <w:pPr>
        <w:spacing w:line="360" w:lineRule="auto"/>
        <w:ind w:firstLine="720"/>
        <w:jc w:val="both"/>
        <w:rPr>
          <w:b/>
          <w:sz w:val="28"/>
        </w:rPr>
      </w:pPr>
    </w:p>
    <w:p w:rsidR="00641E9C" w:rsidRPr="00F30F5C" w:rsidRDefault="00641E9C" w:rsidP="00435154">
      <w:pPr>
        <w:spacing w:line="360" w:lineRule="auto"/>
        <w:ind w:firstLine="720"/>
        <w:jc w:val="both"/>
        <w:rPr>
          <w:sz w:val="28"/>
        </w:rPr>
      </w:pPr>
      <w:r w:rsidRPr="00F30F5C">
        <w:rPr>
          <w:sz w:val="28"/>
        </w:rPr>
        <w:t>Подводя итоги проделанной работы, можно сделать следующие выводы:</w:t>
      </w:r>
    </w:p>
    <w:p w:rsidR="00F30F5C" w:rsidRDefault="00641E9C" w:rsidP="000616FE">
      <w:pPr>
        <w:tabs>
          <w:tab w:val="left" w:pos="1211"/>
        </w:tabs>
        <w:spacing w:line="360" w:lineRule="auto"/>
        <w:ind w:firstLine="720"/>
        <w:jc w:val="both"/>
        <w:rPr>
          <w:sz w:val="28"/>
        </w:rPr>
      </w:pPr>
      <w:r w:rsidRPr="00F30F5C">
        <w:rPr>
          <w:sz w:val="28"/>
        </w:rPr>
        <w:t>Заикание - одно из наиболее древнейших проблем в истории изучения расстройств речи, самое распространенное нарушение речи, проявляющееся в нарушении речедвигателных актов. Однако, нарушая коммуникативную сторону речи, оно вплетается в процесс развития личности, ее социализации, тем самым переставая быть просто речевым нарушением.</w:t>
      </w:r>
    </w:p>
    <w:p w:rsidR="00641E9C" w:rsidRPr="00F30F5C" w:rsidRDefault="00641E9C" w:rsidP="000616FE">
      <w:pPr>
        <w:tabs>
          <w:tab w:val="left" w:pos="1211"/>
        </w:tabs>
        <w:spacing w:line="360" w:lineRule="auto"/>
        <w:ind w:firstLine="720"/>
        <w:jc w:val="both"/>
        <w:rPr>
          <w:sz w:val="28"/>
        </w:rPr>
      </w:pPr>
      <w:r w:rsidRPr="00F30F5C">
        <w:rPr>
          <w:sz w:val="28"/>
        </w:rPr>
        <w:t>Заикание, как речевое нарушение, тесно связано с коммуникативной стороной речи, в результате него тормозиться процесс развития коммуникативных способностей личности, которые направлены на построение правильного речевого высказывания.</w:t>
      </w:r>
    </w:p>
    <w:p w:rsidR="00641E9C" w:rsidRPr="00F30F5C" w:rsidRDefault="00641E9C" w:rsidP="000616FE">
      <w:pPr>
        <w:tabs>
          <w:tab w:val="left" w:pos="1211"/>
        </w:tabs>
        <w:spacing w:line="360" w:lineRule="auto"/>
        <w:ind w:firstLine="720"/>
        <w:jc w:val="both"/>
        <w:rPr>
          <w:sz w:val="28"/>
        </w:rPr>
      </w:pPr>
      <w:r w:rsidRPr="00F30F5C">
        <w:rPr>
          <w:sz w:val="28"/>
        </w:rPr>
        <w:t>Заикание носит ситуативный характер: степень сложности ситуации связана с возможностью достижения заикающимся коммуникативной задачи.</w:t>
      </w:r>
    </w:p>
    <w:p w:rsidR="00641E9C" w:rsidRPr="00F30F5C" w:rsidRDefault="00641E9C" w:rsidP="000616FE">
      <w:pPr>
        <w:tabs>
          <w:tab w:val="left" w:pos="1211"/>
        </w:tabs>
        <w:spacing w:line="360" w:lineRule="auto"/>
        <w:ind w:firstLine="720"/>
        <w:jc w:val="both"/>
        <w:rPr>
          <w:sz w:val="28"/>
        </w:rPr>
      </w:pPr>
      <w:r w:rsidRPr="00F30F5C">
        <w:rPr>
          <w:sz w:val="28"/>
        </w:rPr>
        <w:t>Преодоление заикания - комплексный процесс логопедического, психолого-педагогического и (при необходимости) медицинского воздействия. Особое место в этом занимает психотерапевтическая работа, направленная на развитие социальных взаимоотношений.</w:t>
      </w:r>
    </w:p>
    <w:p w:rsidR="00641E9C" w:rsidRPr="00F30F5C" w:rsidRDefault="00641E9C" w:rsidP="000616FE">
      <w:pPr>
        <w:tabs>
          <w:tab w:val="left" w:pos="1211"/>
        </w:tabs>
        <w:spacing w:line="360" w:lineRule="auto"/>
        <w:ind w:firstLine="720"/>
        <w:jc w:val="both"/>
        <w:rPr>
          <w:sz w:val="28"/>
        </w:rPr>
      </w:pPr>
      <w:r w:rsidRPr="00F30F5C">
        <w:rPr>
          <w:sz w:val="28"/>
        </w:rPr>
        <w:t>Одним из методов психотерапевтической работы является сказкотерапия. Сказка содержит в себе незамысловатый сюжет, понятный детям, и глубинный смысл, до которого дойти помогает психотерапевт. Читая, пересказывая, сочиняя и разыгрывая сказки, дети вступают во взаимоотношения, раскрепощаются, сталкиваются с разными жизненными ситуациями. Именно поэтому сказкотерапия является одним из наиболее рациональных методов психотерапии.</w:t>
      </w:r>
    </w:p>
    <w:p w:rsidR="00641E9C" w:rsidRPr="00F30F5C" w:rsidRDefault="00641E9C" w:rsidP="000616FE">
      <w:pPr>
        <w:tabs>
          <w:tab w:val="left" w:pos="1211"/>
        </w:tabs>
        <w:spacing w:line="360" w:lineRule="auto"/>
        <w:ind w:firstLine="720"/>
        <w:jc w:val="both"/>
        <w:rPr>
          <w:sz w:val="28"/>
        </w:rPr>
      </w:pPr>
      <w:r w:rsidRPr="00F30F5C">
        <w:rPr>
          <w:sz w:val="28"/>
        </w:rPr>
        <w:t>Для проведения психотерапевтической работы необходимо провести полное обследование заикающегося ребенка. Нужно установить форму заикания, степень выраженности в различных ситуациях, уровень развития коммуникативных способностей, степень фиксации на дефекте, "помехи", возникающие в процессе общения.</w:t>
      </w:r>
    </w:p>
    <w:p w:rsidR="00641E9C" w:rsidRPr="00F30F5C" w:rsidRDefault="00641E9C" w:rsidP="000616FE">
      <w:pPr>
        <w:tabs>
          <w:tab w:val="left" w:pos="1211"/>
        </w:tabs>
        <w:spacing w:line="360" w:lineRule="auto"/>
        <w:ind w:firstLine="720"/>
        <w:jc w:val="both"/>
        <w:rPr>
          <w:sz w:val="28"/>
        </w:rPr>
      </w:pPr>
      <w:r w:rsidRPr="00F30F5C">
        <w:rPr>
          <w:sz w:val="28"/>
        </w:rPr>
        <w:t>На основе полученных в ходе исследования данных строится программа индивидуальной и коллективной работы с заикающимися детьми.</w:t>
      </w:r>
    </w:p>
    <w:p w:rsidR="00641E9C" w:rsidRPr="00F30F5C" w:rsidRDefault="00641E9C" w:rsidP="000616FE">
      <w:pPr>
        <w:tabs>
          <w:tab w:val="left" w:pos="1211"/>
        </w:tabs>
        <w:spacing w:line="360" w:lineRule="auto"/>
        <w:ind w:firstLine="720"/>
        <w:jc w:val="both"/>
        <w:rPr>
          <w:sz w:val="28"/>
        </w:rPr>
      </w:pPr>
      <w:r w:rsidRPr="00F30F5C">
        <w:rPr>
          <w:sz w:val="28"/>
        </w:rPr>
        <w:t>При использовании методов и приемов сказкотерапии на занятиях по формированию коммуникативных способностей детей с заиканием можно добиться положительных результатов: повысить уровень развития коммуникативных способностей, устранить некоторые «помехи».</w:t>
      </w:r>
    </w:p>
    <w:p w:rsidR="00641E9C" w:rsidRPr="00F30F5C" w:rsidRDefault="006F60D2" w:rsidP="000616FE">
      <w:pPr>
        <w:tabs>
          <w:tab w:val="left" w:pos="1134"/>
        </w:tabs>
        <w:spacing w:line="360" w:lineRule="auto"/>
        <w:ind w:firstLine="720"/>
        <w:jc w:val="both"/>
        <w:rPr>
          <w:sz w:val="28"/>
        </w:rPr>
      </w:pPr>
      <w:r w:rsidRPr="00F30F5C">
        <w:rPr>
          <w:sz w:val="28"/>
        </w:rPr>
        <w:t>По результатам исследования можно сказать, что поставленная нами цель в начале исследования достигнута, гипотеза нашла свое подтверждение: действительно, при использовании методов сказкотерапии возможно достижение положительных результатов в значительно короткие сроки.</w:t>
      </w:r>
    </w:p>
    <w:p w:rsidR="00641E9C" w:rsidRPr="00F30F5C" w:rsidRDefault="00641E9C" w:rsidP="00435154">
      <w:pPr>
        <w:tabs>
          <w:tab w:val="left" w:pos="1134"/>
        </w:tabs>
        <w:spacing w:line="360" w:lineRule="auto"/>
        <w:ind w:firstLine="720"/>
        <w:jc w:val="both"/>
        <w:rPr>
          <w:sz w:val="28"/>
        </w:rPr>
      </w:pPr>
    </w:p>
    <w:p w:rsidR="00641E9C" w:rsidRPr="00F30F5C" w:rsidRDefault="009513CD" w:rsidP="00435154">
      <w:pPr>
        <w:spacing w:line="360" w:lineRule="auto"/>
        <w:ind w:firstLine="720"/>
        <w:jc w:val="both"/>
        <w:rPr>
          <w:b/>
          <w:sz w:val="28"/>
        </w:rPr>
      </w:pPr>
      <w:r w:rsidRPr="00F30F5C">
        <w:rPr>
          <w:sz w:val="28"/>
        </w:rPr>
        <w:br w:type="page"/>
      </w:r>
      <w:r w:rsidRPr="00F30F5C">
        <w:rPr>
          <w:b/>
          <w:sz w:val="28"/>
        </w:rPr>
        <w:t>Литература</w:t>
      </w:r>
    </w:p>
    <w:p w:rsidR="00641E9C" w:rsidRPr="00F30F5C" w:rsidRDefault="00641E9C" w:rsidP="00435154">
      <w:pPr>
        <w:spacing w:line="360" w:lineRule="auto"/>
        <w:ind w:firstLine="720"/>
        <w:jc w:val="both"/>
        <w:rPr>
          <w:sz w:val="28"/>
        </w:rPr>
      </w:pP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Белякова Л.И. Заикание: Логопедия - М.: Академия, 2003.</w:t>
      </w:r>
    </w:p>
    <w:p w:rsidR="00752F50" w:rsidRPr="00F30F5C" w:rsidRDefault="00752F50" w:rsidP="00DD5AB0">
      <w:pPr>
        <w:numPr>
          <w:ilvl w:val="0"/>
          <w:numId w:val="15"/>
        </w:numPr>
        <w:tabs>
          <w:tab w:val="clear" w:pos="1211"/>
          <w:tab w:val="left" w:pos="567"/>
        </w:tabs>
        <w:spacing w:line="360" w:lineRule="auto"/>
        <w:jc w:val="both"/>
        <w:rPr>
          <w:sz w:val="28"/>
        </w:rPr>
      </w:pPr>
      <w:r w:rsidRPr="00F30F5C">
        <w:rPr>
          <w:sz w:val="28"/>
        </w:rPr>
        <w:t>Битянова М.Р., Азарова Т.В., Афанасьева Е.И., Васильева Н.Л. Работа психолога в начальной школе. – М.: Издательство «Совершенство», 1998.</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Бойков Д.И. Общение детей с проблемами в развитии - СПб.: Издательство КАРО, 2005.</w:t>
      </w:r>
    </w:p>
    <w:p w:rsidR="009F7749" w:rsidRPr="00F30F5C" w:rsidRDefault="009F7749" w:rsidP="00DD5AB0">
      <w:pPr>
        <w:numPr>
          <w:ilvl w:val="0"/>
          <w:numId w:val="15"/>
        </w:numPr>
        <w:tabs>
          <w:tab w:val="clear" w:pos="1211"/>
          <w:tab w:val="left" w:pos="567"/>
        </w:tabs>
        <w:spacing w:line="360" w:lineRule="auto"/>
        <w:jc w:val="both"/>
        <w:rPr>
          <w:sz w:val="28"/>
        </w:rPr>
      </w:pPr>
      <w:r w:rsidRPr="00F30F5C">
        <w:rPr>
          <w:sz w:val="28"/>
        </w:rPr>
        <w:t>Вачков И.А. сказкотерапия. Развитие самосознания через психологическую сказку. – М.: Ось-89, 2001.</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Виноградова М.А. Формирование навыков речевого общения у заикающихся дошкольников - СПб.: КАРО, 2006.</w:t>
      </w:r>
    </w:p>
    <w:p w:rsidR="005D2F9A" w:rsidRPr="00F30F5C" w:rsidRDefault="005D2F9A" w:rsidP="00DD5AB0">
      <w:pPr>
        <w:numPr>
          <w:ilvl w:val="0"/>
          <w:numId w:val="15"/>
        </w:numPr>
        <w:tabs>
          <w:tab w:val="clear" w:pos="1211"/>
          <w:tab w:val="left" w:pos="567"/>
        </w:tabs>
        <w:spacing w:line="360" w:lineRule="auto"/>
        <w:jc w:val="both"/>
        <w:rPr>
          <w:sz w:val="28"/>
        </w:rPr>
      </w:pPr>
      <w:r w:rsidRPr="00F30F5C">
        <w:rPr>
          <w:sz w:val="28"/>
        </w:rPr>
        <w:t>Волкова Н.А. игровая деятельность в устранении заикания у дошкольников. – М.: Академия, 1983.</w:t>
      </w:r>
    </w:p>
    <w:p w:rsidR="00746F07" w:rsidRPr="00F30F5C" w:rsidRDefault="00746F07" w:rsidP="00DD5AB0">
      <w:pPr>
        <w:numPr>
          <w:ilvl w:val="0"/>
          <w:numId w:val="15"/>
        </w:numPr>
        <w:tabs>
          <w:tab w:val="clear" w:pos="1211"/>
          <w:tab w:val="left" w:pos="567"/>
        </w:tabs>
        <w:spacing w:line="360" w:lineRule="auto"/>
        <w:jc w:val="both"/>
        <w:rPr>
          <w:sz w:val="28"/>
        </w:rPr>
      </w:pPr>
      <w:r w:rsidRPr="00F30F5C">
        <w:rPr>
          <w:sz w:val="28"/>
        </w:rPr>
        <w:t>Гарднер Р. Психотерапия детских проблем. – СПб.: Речь, 2003.</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Дефектология: словарь - справочник /под ред. Пузанова Б.П. - М.: Новая школа, 1996.</w:t>
      </w:r>
    </w:p>
    <w:p w:rsidR="005D2F9A" w:rsidRPr="00F30F5C" w:rsidRDefault="005D2F9A" w:rsidP="00DD5AB0">
      <w:pPr>
        <w:numPr>
          <w:ilvl w:val="0"/>
          <w:numId w:val="15"/>
        </w:numPr>
        <w:tabs>
          <w:tab w:val="clear" w:pos="1211"/>
          <w:tab w:val="left" w:pos="567"/>
        </w:tabs>
        <w:spacing w:line="360" w:lineRule="auto"/>
        <w:jc w:val="both"/>
        <w:rPr>
          <w:sz w:val="28"/>
        </w:rPr>
      </w:pPr>
      <w:r w:rsidRPr="00F30F5C">
        <w:rPr>
          <w:sz w:val="28"/>
        </w:rPr>
        <w:t>Детский практический психолог /под ред. О.А. Шаграевой, С.А. Козловой. – М.: ВЛАДОС, 2001.</w:t>
      </w:r>
    </w:p>
    <w:p w:rsidR="00746F07" w:rsidRPr="00F30F5C" w:rsidRDefault="00746F07" w:rsidP="00DD5AB0">
      <w:pPr>
        <w:numPr>
          <w:ilvl w:val="0"/>
          <w:numId w:val="15"/>
        </w:numPr>
        <w:tabs>
          <w:tab w:val="clear" w:pos="1211"/>
          <w:tab w:val="left" w:pos="567"/>
        </w:tabs>
        <w:spacing w:line="360" w:lineRule="auto"/>
        <w:jc w:val="both"/>
        <w:rPr>
          <w:sz w:val="28"/>
        </w:rPr>
      </w:pPr>
      <w:r w:rsidRPr="00F30F5C">
        <w:rPr>
          <w:sz w:val="28"/>
        </w:rPr>
        <w:t>Зинкевич – Евстигнеева Т.Д. Путь к волшебству. Теория и практика сказкотерапии. - СПб.: ООО «Речь», 1998.</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Зинкевич – Евстигнеева Т.Д. Практикум по сказкотерапии. СПб.: ООО "Речь", 2000.</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Калягин В. Если ребенок заикается - СПб.: Питер - Ком, 1998.</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Логопедия /под ред. С.Н.Шаховской, Л.С. Волковой - М.: Гуманитарный издательский центр ВЛАДОС, 2003.</w:t>
      </w:r>
    </w:p>
    <w:p w:rsidR="009F7749" w:rsidRPr="00F30F5C" w:rsidRDefault="009F7749" w:rsidP="00DD5AB0">
      <w:pPr>
        <w:numPr>
          <w:ilvl w:val="0"/>
          <w:numId w:val="15"/>
        </w:numPr>
        <w:tabs>
          <w:tab w:val="clear" w:pos="1211"/>
          <w:tab w:val="left" w:pos="567"/>
        </w:tabs>
        <w:spacing w:line="360" w:lineRule="auto"/>
        <w:jc w:val="both"/>
        <w:rPr>
          <w:sz w:val="28"/>
        </w:rPr>
      </w:pPr>
      <w:r w:rsidRPr="00F30F5C">
        <w:rPr>
          <w:sz w:val="28"/>
        </w:rPr>
        <w:t>Мамайчук И.И. Психологическая помощь детям с проблемами в развитии. – СПб.: КАРО, 2001.</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Основы логопедической работы с детьми /под ред. Г.В. Чиркиной - М.: АРКТИ, 2002.</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Основы специальной психологии. /под ред. Л.В. Кузнецовой. - М.: Издательский центр «Академия», 2002.</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Парамонова Л.Г. Логопедия для всех - СПб.: Питер принт, 2004.</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Пеллингер Е.Л., Успенская Л.П. Как помочь заикающимся школьникам - М.: Просвещение, 1995.</w:t>
      </w:r>
    </w:p>
    <w:p w:rsidR="00746F07" w:rsidRPr="00F30F5C" w:rsidRDefault="00746F07" w:rsidP="00DD5AB0">
      <w:pPr>
        <w:numPr>
          <w:ilvl w:val="0"/>
          <w:numId w:val="15"/>
        </w:numPr>
        <w:tabs>
          <w:tab w:val="clear" w:pos="1211"/>
          <w:tab w:val="left" w:pos="567"/>
        </w:tabs>
        <w:spacing w:line="360" w:lineRule="auto"/>
        <w:jc w:val="both"/>
        <w:rPr>
          <w:sz w:val="28"/>
        </w:rPr>
      </w:pPr>
      <w:r w:rsidRPr="00F30F5C">
        <w:rPr>
          <w:sz w:val="28"/>
        </w:rPr>
        <w:t>Погосова Н.М. Погружение в сказку. Сказкотерапевтические программы. – СПб.: Речь, 2000.</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Практика сказкотерапии. /под ред. Н.А. Сакович. - СПб.: Речь, 2006.</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Практикум по общей, экспериментальной и прикладной психологии /под общей ред. АА. Крылова, С.А. Маничева - СПБ.: Питер, 2006.</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Практическая психодиагностика. Методики и тесты /сост. Райгородская Д.Я. - Самара: Издательский дом "БахРах - М", 2006.</w:t>
      </w:r>
    </w:p>
    <w:p w:rsidR="00752F50" w:rsidRPr="00F30F5C" w:rsidRDefault="00752F50" w:rsidP="00DD5AB0">
      <w:pPr>
        <w:numPr>
          <w:ilvl w:val="0"/>
          <w:numId w:val="15"/>
        </w:numPr>
        <w:tabs>
          <w:tab w:val="clear" w:pos="1211"/>
          <w:tab w:val="left" w:pos="567"/>
        </w:tabs>
        <w:spacing w:line="360" w:lineRule="auto"/>
        <w:jc w:val="both"/>
        <w:rPr>
          <w:sz w:val="28"/>
        </w:rPr>
      </w:pPr>
      <w:r w:rsidRPr="00F30F5C">
        <w:rPr>
          <w:sz w:val="28"/>
        </w:rPr>
        <w:t>Психологический словарь /авторы-сост. В.Н. Копорулина, М.Н. Смирнова, Н.О. Гордеева, Л.м. Балабанова; под общ. ред. Ю.Я. Неймера. – Ростов-на/Д.: Деникс, 2003.</w:t>
      </w:r>
    </w:p>
    <w:p w:rsidR="00752F50" w:rsidRPr="00F30F5C" w:rsidRDefault="00752F50" w:rsidP="00DD5AB0">
      <w:pPr>
        <w:numPr>
          <w:ilvl w:val="0"/>
          <w:numId w:val="15"/>
        </w:numPr>
        <w:tabs>
          <w:tab w:val="clear" w:pos="1211"/>
          <w:tab w:val="left" w:pos="567"/>
        </w:tabs>
        <w:spacing w:line="360" w:lineRule="auto"/>
        <w:jc w:val="both"/>
        <w:rPr>
          <w:sz w:val="28"/>
        </w:rPr>
      </w:pPr>
      <w:r w:rsidRPr="00F30F5C">
        <w:rPr>
          <w:sz w:val="28"/>
        </w:rPr>
        <w:t>Психология Словарь /под общ. ред. А.В. Петровского, М.Г. Ярошевского. – М.: Политиздат, 1990.</w:t>
      </w:r>
    </w:p>
    <w:p w:rsidR="005D2F9A" w:rsidRPr="00F30F5C" w:rsidRDefault="005D2F9A" w:rsidP="00DD5AB0">
      <w:pPr>
        <w:numPr>
          <w:ilvl w:val="0"/>
          <w:numId w:val="15"/>
        </w:numPr>
        <w:tabs>
          <w:tab w:val="clear" w:pos="1211"/>
          <w:tab w:val="left" w:pos="567"/>
        </w:tabs>
        <w:spacing w:line="360" w:lineRule="auto"/>
        <w:jc w:val="both"/>
        <w:rPr>
          <w:sz w:val="28"/>
        </w:rPr>
      </w:pPr>
      <w:r w:rsidRPr="00F30F5C">
        <w:rPr>
          <w:sz w:val="28"/>
        </w:rPr>
        <w:t>Рау Е.Ю. Ситуационный феномен заикания и его преодоление. – СПб.: КАРО, 1994.</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Ребенок. Раннее выявление отклонений в развитии речи и их преодоление /под ред. Ю.Ф. Гаркуши - Воронеж: Издательство НПО "МОДЭК", 2001.</w:t>
      </w:r>
    </w:p>
    <w:p w:rsidR="009F7749" w:rsidRPr="00F30F5C" w:rsidRDefault="009F7749" w:rsidP="00DD5AB0">
      <w:pPr>
        <w:numPr>
          <w:ilvl w:val="0"/>
          <w:numId w:val="15"/>
        </w:numPr>
        <w:tabs>
          <w:tab w:val="clear" w:pos="1211"/>
          <w:tab w:val="left" w:pos="567"/>
        </w:tabs>
        <w:spacing w:line="360" w:lineRule="auto"/>
        <w:jc w:val="both"/>
        <w:rPr>
          <w:sz w:val="28"/>
        </w:rPr>
      </w:pPr>
      <w:r w:rsidRPr="00F30F5C">
        <w:rPr>
          <w:sz w:val="28"/>
        </w:rPr>
        <w:t>Русские волшебные сказки. – М.: АСТ, 1994.</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Скрыпкин И. Примерные конспекты логоритмических занятий с детьми, страдающими заиканием. // Дошкольное воспитание №8, 1996г. - стр.28.</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Соколов Д.Ю. Сказки и сказкотерапия - М.; Издательство Института психотерапии, 2005.</w:t>
      </w:r>
    </w:p>
    <w:p w:rsidR="009F7749" w:rsidRPr="00F30F5C" w:rsidRDefault="009F7749" w:rsidP="00DD5AB0">
      <w:pPr>
        <w:numPr>
          <w:ilvl w:val="0"/>
          <w:numId w:val="15"/>
        </w:numPr>
        <w:tabs>
          <w:tab w:val="clear" w:pos="1211"/>
          <w:tab w:val="left" w:pos="567"/>
        </w:tabs>
        <w:spacing w:line="360" w:lineRule="auto"/>
        <w:jc w:val="both"/>
        <w:rPr>
          <w:sz w:val="28"/>
        </w:rPr>
      </w:pPr>
      <w:r w:rsidRPr="00F30F5C">
        <w:rPr>
          <w:sz w:val="28"/>
        </w:rPr>
        <w:t>Справочник практического психолога: Психотерапия /сост. С.Л. Соловьева. – М.: АСТ; СПб.: Сова, 2007.</w:t>
      </w:r>
    </w:p>
    <w:p w:rsidR="005D2F9A" w:rsidRPr="00F30F5C" w:rsidRDefault="005D2F9A" w:rsidP="00DD5AB0">
      <w:pPr>
        <w:numPr>
          <w:ilvl w:val="0"/>
          <w:numId w:val="15"/>
        </w:numPr>
        <w:tabs>
          <w:tab w:val="clear" w:pos="1211"/>
          <w:tab w:val="left" w:pos="567"/>
        </w:tabs>
        <w:spacing w:line="360" w:lineRule="auto"/>
        <w:jc w:val="both"/>
        <w:rPr>
          <w:sz w:val="28"/>
        </w:rPr>
      </w:pPr>
      <w:r w:rsidRPr="00F30F5C">
        <w:rPr>
          <w:sz w:val="28"/>
        </w:rPr>
        <w:t>Фесюкова Л.Б. воспитание сказкой. – М.: АСТ, 2000.</w:t>
      </w:r>
    </w:p>
    <w:p w:rsidR="005D2F9A" w:rsidRPr="00F30F5C" w:rsidRDefault="005D2F9A" w:rsidP="00DD5AB0">
      <w:pPr>
        <w:numPr>
          <w:ilvl w:val="0"/>
          <w:numId w:val="15"/>
        </w:numPr>
        <w:tabs>
          <w:tab w:val="clear" w:pos="1211"/>
          <w:tab w:val="left" w:pos="567"/>
        </w:tabs>
        <w:spacing w:line="360" w:lineRule="auto"/>
        <w:jc w:val="both"/>
        <w:rPr>
          <w:sz w:val="28"/>
        </w:rPr>
      </w:pPr>
      <w:r w:rsidRPr="00F30F5C">
        <w:rPr>
          <w:sz w:val="28"/>
        </w:rPr>
        <w:t>Черняева С.А. Психотерапевтические сказки и игры. – СПб.: Речь, 2003.</w:t>
      </w:r>
    </w:p>
    <w:p w:rsidR="00641E9C" w:rsidRPr="00F30F5C" w:rsidRDefault="00641E9C" w:rsidP="00DD5AB0">
      <w:pPr>
        <w:numPr>
          <w:ilvl w:val="0"/>
          <w:numId w:val="15"/>
        </w:numPr>
        <w:tabs>
          <w:tab w:val="clear" w:pos="1211"/>
          <w:tab w:val="left" w:pos="567"/>
        </w:tabs>
        <w:spacing w:line="360" w:lineRule="auto"/>
        <w:jc w:val="both"/>
        <w:rPr>
          <w:sz w:val="28"/>
        </w:rPr>
      </w:pPr>
      <w:r w:rsidRPr="00F30F5C">
        <w:rPr>
          <w:sz w:val="28"/>
        </w:rPr>
        <w:t>Шохор-Троцкая (Бурлакова) М.К. Коррекция сложных речевых расстройств - М.: ЭКСМО-Пресс, 2001.</w:t>
      </w:r>
    </w:p>
    <w:p w:rsidR="00641E9C" w:rsidRPr="00F30F5C" w:rsidRDefault="00641E9C" w:rsidP="00435154">
      <w:pPr>
        <w:spacing w:line="360" w:lineRule="auto"/>
        <w:ind w:firstLine="720"/>
        <w:jc w:val="both"/>
        <w:rPr>
          <w:sz w:val="28"/>
        </w:rPr>
      </w:pPr>
    </w:p>
    <w:p w:rsidR="00752F50" w:rsidRPr="00DD5AB0" w:rsidRDefault="009513CD" w:rsidP="00435154">
      <w:pPr>
        <w:spacing w:line="360" w:lineRule="auto"/>
        <w:ind w:firstLine="720"/>
        <w:jc w:val="both"/>
        <w:rPr>
          <w:b/>
          <w:sz w:val="28"/>
          <w:szCs w:val="32"/>
        </w:rPr>
      </w:pPr>
      <w:r w:rsidRPr="00DD5AB0">
        <w:rPr>
          <w:b/>
          <w:sz w:val="28"/>
        </w:rPr>
        <w:br w:type="page"/>
      </w:r>
      <w:r w:rsidRPr="00DD5AB0">
        <w:rPr>
          <w:b/>
          <w:sz w:val="28"/>
          <w:szCs w:val="32"/>
        </w:rPr>
        <w:t>Тезаурус</w:t>
      </w:r>
    </w:p>
    <w:p w:rsidR="009513CD" w:rsidRPr="00F30F5C" w:rsidRDefault="009513CD" w:rsidP="00435154">
      <w:pPr>
        <w:spacing w:line="360" w:lineRule="auto"/>
        <w:ind w:firstLine="720"/>
        <w:jc w:val="both"/>
        <w:rPr>
          <w:b/>
          <w:sz w:val="28"/>
          <w:szCs w:val="32"/>
        </w:rPr>
      </w:pPr>
    </w:p>
    <w:p w:rsidR="00593BE5" w:rsidRPr="00F30F5C" w:rsidRDefault="00593BE5" w:rsidP="00435154">
      <w:pPr>
        <w:tabs>
          <w:tab w:val="left" w:pos="8640"/>
        </w:tabs>
        <w:spacing w:line="360" w:lineRule="auto"/>
        <w:ind w:firstLine="720"/>
        <w:jc w:val="both"/>
        <w:rPr>
          <w:sz w:val="28"/>
          <w:szCs w:val="28"/>
        </w:rPr>
      </w:pPr>
      <w:r w:rsidRPr="00F30F5C">
        <w:rPr>
          <w:b/>
          <w:sz w:val="28"/>
          <w:szCs w:val="28"/>
        </w:rPr>
        <w:t>Анамнез</w:t>
      </w:r>
      <w:r w:rsidRPr="00F30F5C">
        <w:rPr>
          <w:sz w:val="28"/>
          <w:szCs w:val="28"/>
        </w:rPr>
        <w:t xml:space="preserve"> – совокупность сведений о болезни.</w:t>
      </w:r>
    </w:p>
    <w:p w:rsidR="00440AA3" w:rsidRPr="00F30F5C" w:rsidRDefault="00440AA3" w:rsidP="00435154">
      <w:pPr>
        <w:spacing w:line="360" w:lineRule="auto"/>
        <w:ind w:firstLine="720"/>
        <w:jc w:val="both"/>
        <w:rPr>
          <w:sz w:val="28"/>
          <w:szCs w:val="28"/>
        </w:rPr>
      </w:pPr>
      <w:r w:rsidRPr="00F30F5C">
        <w:rPr>
          <w:b/>
          <w:sz w:val="28"/>
          <w:szCs w:val="28"/>
        </w:rPr>
        <w:t xml:space="preserve">Беседа </w:t>
      </w:r>
      <w:r w:rsidRPr="00F30F5C">
        <w:rPr>
          <w:sz w:val="28"/>
          <w:szCs w:val="28"/>
        </w:rPr>
        <w:t>(в психологии) – метод получения информации на основе вербальной коммуникации.</w:t>
      </w:r>
    </w:p>
    <w:p w:rsidR="00440AA3" w:rsidRPr="00F30F5C" w:rsidRDefault="00440AA3" w:rsidP="00435154">
      <w:pPr>
        <w:spacing w:line="360" w:lineRule="auto"/>
        <w:ind w:firstLine="720"/>
        <w:jc w:val="both"/>
        <w:rPr>
          <w:sz w:val="28"/>
          <w:szCs w:val="28"/>
        </w:rPr>
      </w:pPr>
      <w:r w:rsidRPr="00F30F5C">
        <w:rPr>
          <w:b/>
          <w:sz w:val="28"/>
          <w:szCs w:val="28"/>
        </w:rPr>
        <w:t>Возраст</w:t>
      </w:r>
      <w:r w:rsidRPr="00F30F5C">
        <w:rPr>
          <w:sz w:val="28"/>
          <w:szCs w:val="28"/>
        </w:rPr>
        <w:t xml:space="preserve"> (в психологии) – категория, служащая для обозначения временных характеристик индивидуального развития.</w:t>
      </w:r>
    </w:p>
    <w:p w:rsidR="00440AA3" w:rsidRPr="00F30F5C" w:rsidRDefault="00440AA3" w:rsidP="00435154">
      <w:pPr>
        <w:spacing w:line="360" w:lineRule="auto"/>
        <w:ind w:firstLine="720"/>
        <w:jc w:val="both"/>
        <w:rPr>
          <w:sz w:val="28"/>
          <w:szCs w:val="28"/>
        </w:rPr>
      </w:pPr>
      <w:r w:rsidRPr="00F30F5C">
        <w:rPr>
          <w:b/>
          <w:sz w:val="28"/>
          <w:szCs w:val="28"/>
        </w:rPr>
        <w:t>Группа</w:t>
      </w:r>
      <w:r w:rsidRPr="00F30F5C">
        <w:rPr>
          <w:sz w:val="28"/>
          <w:szCs w:val="28"/>
        </w:rPr>
        <w:t xml:space="preserve"> – ограниченная размером общность людей, выделяющаяся или выделяемая из социального целого по определенным признакам: характеру деятельности, социальной или классовой принадлежности, структуре, композиции, уровню развития и пр.</w:t>
      </w:r>
    </w:p>
    <w:p w:rsidR="00440AA3" w:rsidRPr="00F30F5C" w:rsidRDefault="00440AA3" w:rsidP="00435154">
      <w:pPr>
        <w:spacing w:line="360" w:lineRule="auto"/>
        <w:ind w:firstLine="720"/>
        <w:jc w:val="both"/>
        <w:rPr>
          <w:sz w:val="28"/>
          <w:szCs w:val="28"/>
        </w:rPr>
      </w:pPr>
      <w:r w:rsidRPr="00F30F5C">
        <w:rPr>
          <w:b/>
          <w:sz w:val="28"/>
          <w:szCs w:val="28"/>
        </w:rPr>
        <w:t>Деятельность</w:t>
      </w:r>
      <w:r w:rsidRPr="00F30F5C">
        <w:rPr>
          <w:sz w:val="28"/>
          <w:szCs w:val="28"/>
        </w:rPr>
        <w:t xml:space="preserve"> – динамическая система взаимодействий субъекта с миром, в процессе которых происходит возникновение и воплощение в объекте</w:t>
      </w:r>
      <w:r w:rsidR="000B6798" w:rsidRPr="00F30F5C">
        <w:rPr>
          <w:sz w:val="28"/>
          <w:szCs w:val="28"/>
        </w:rPr>
        <w:t xml:space="preserve"> психологического образа и реализация опосредованных им отношений субъекта в предметной действительностью.</w:t>
      </w:r>
    </w:p>
    <w:p w:rsidR="000B6798" w:rsidRPr="00F30F5C" w:rsidRDefault="000B6798" w:rsidP="00435154">
      <w:pPr>
        <w:spacing w:line="360" w:lineRule="auto"/>
        <w:ind w:firstLine="720"/>
        <w:jc w:val="both"/>
        <w:rPr>
          <w:sz w:val="28"/>
          <w:szCs w:val="28"/>
        </w:rPr>
      </w:pPr>
      <w:r w:rsidRPr="00F30F5C">
        <w:rPr>
          <w:b/>
          <w:sz w:val="28"/>
          <w:szCs w:val="28"/>
        </w:rPr>
        <w:t>Задача</w:t>
      </w:r>
      <w:r w:rsidRPr="00F30F5C">
        <w:rPr>
          <w:sz w:val="28"/>
          <w:szCs w:val="28"/>
        </w:rPr>
        <w:t xml:space="preserve"> – данная в определенных условиях цель деятельности, которая должна достигаться преобразованием этих условий согласно определенной процедуре.</w:t>
      </w:r>
    </w:p>
    <w:p w:rsidR="00593BE5" w:rsidRPr="00F30F5C" w:rsidRDefault="00593BE5" w:rsidP="00435154">
      <w:pPr>
        <w:spacing w:line="360" w:lineRule="auto"/>
        <w:ind w:firstLine="720"/>
        <w:jc w:val="both"/>
        <w:rPr>
          <w:sz w:val="28"/>
          <w:szCs w:val="28"/>
        </w:rPr>
      </w:pPr>
      <w:r w:rsidRPr="00F30F5C">
        <w:rPr>
          <w:b/>
          <w:sz w:val="28"/>
          <w:szCs w:val="28"/>
        </w:rPr>
        <w:t>Заикание</w:t>
      </w:r>
      <w:r w:rsidRPr="00F30F5C">
        <w:rPr>
          <w:sz w:val="28"/>
          <w:szCs w:val="28"/>
        </w:rPr>
        <w:t xml:space="preserve"> – нарушение темпо-ритмической организации речи, обусловленное судорожным состоянием мышц речевого аппарата.</w:t>
      </w:r>
    </w:p>
    <w:p w:rsidR="00F30F5C" w:rsidRDefault="00593BE5" w:rsidP="00435154">
      <w:pPr>
        <w:spacing w:line="360" w:lineRule="auto"/>
        <w:ind w:firstLine="720"/>
        <w:jc w:val="both"/>
        <w:rPr>
          <w:sz w:val="28"/>
          <w:szCs w:val="28"/>
        </w:rPr>
      </w:pPr>
      <w:r w:rsidRPr="00F30F5C">
        <w:rPr>
          <w:b/>
          <w:sz w:val="28"/>
          <w:szCs w:val="28"/>
        </w:rPr>
        <w:t>Исследование</w:t>
      </w:r>
      <w:r w:rsidRPr="00F30F5C">
        <w:rPr>
          <w:sz w:val="28"/>
          <w:szCs w:val="28"/>
        </w:rPr>
        <w:t xml:space="preserve"> – процесс приобретения знаний либо через изучение</w:t>
      </w:r>
    </w:p>
    <w:p w:rsidR="00593BE5" w:rsidRPr="00F30F5C" w:rsidRDefault="00593BE5" w:rsidP="00435154">
      <w:pPr>
        <w:spacing w:line="360" w:lineRule="auto"/>
        <w:ind w:firstLine="720"/>
        <w:jc w:val="both"/>
        <w:rPr>
          <w:sz w:val="28"/>
          <w:szCs w:val="28"/>
        </w:rPr>
      </w:pPr>
      <w:r w:rsidRPr="00F30F5C">
        <w:rPr>
          <w:sz w:val="28"/>
          <w:szCs w:val="28"/>
        </w:rPr>
        <w:t>соответствующих теорий, либо через сбор эмпирических данных.</w:t>
      </w:r>
    </w:p>
    <w:p w:rsidR="00593BE5" w:rsidRPr="00F30F5C" w:rsidRDefault="00593BE5" w:rsidP="00435154">
      <w:pPr>
        <w:spacing w:line="360" w:lineRule="auto"/>
        <w:ind w:firstLine="720"/>
        <w:jc w:val="both"/>
        <w:rPr>
          <w:sz w:val="28"/>
          <w:szCs w:val="28"/>
        </w:rPr>
      </w:pPr>
      <w:r w:rsidRPr="00F30F5C">
        <w:rPr>
          <w:b/>
          <w:sz w:val="28"/>
          <w:szCs w:val="28"/>
        </w:rPr>
        <w:t>Коммуникативные способности</w:t>
      </w:r>
      <w:r w:rsidRPr="00F30F5C">
        <w:rPr>
          <w:sz w:val="28"/>
          <w:szCs w:val="28"/>
        </w:rPr>
        <w:t xml:space="preserve"> – умение человека порождать речевые высказывания.</w:t>
      </w:r>
    </w:p>
    <w:p w:rsidR="00593BE5" w:rsidRPr="00F30F5C" w:rsidRDefault="00593BE5" w:rsidP="00435154">
      <w:pPr>
        <w:spacing w:line="360" w:lineRule="auto"/>
        <w:ind w:firstLine="720"/>
        <w:jc w:val="both"/>
        <w:rPr>
          <w:sz w:val="28"/>
          <w:szCs w:val="28"/>
        </w:rPr>
      </w:pPr>
      <w:r w:rsidRPr="00F30F5C">
        <w:rPr>
          <w:b/>
          <w:sz w:val="28"/>
          <w:szCs w:val="28"/>
        </w:rPr>
        <w:t>Логофобия</w:t>
      </w:r>
      <w:r w:rsidRPr="00F30F5C">
        <w:rPr>
          <w:sz w:val="28"/>
          <w:szCs w:val="28"/>
        </w:rPr>
        <w:t xml:space="preserve"> – боязнь речи, навязчивый страх.</w:t>
      </w:r>
    </w:p>
    <w:p w:rsidR="000B6798" w:rsidRPr="00F30F5C" w:rsidRDefault="000B6798" w:rsidP="00435154">
      <w:pPr>
        <w:spacing w:line="360" w:lineRule="auto"/>
        <w:ind w:firstLine="720"/>
        <w:jc w:val="both"/>
        <w:rPr>
          <w:sz w:val="28"/>
          <w:szCs w:val="28"/>
        </w:rPr>
      </w:pPr>
      <w:r w:rsidRPr="00F30F5C">
        <w:rPr>
          <w:b/>
          <w:sz w:val="28"/>
          <w:szCs w:val="28"/>
        </w:rPr>
        <w:t>Метод</w:t>
      </w:r>
      <w:r w:rsidRPr="00F30F5C">
        <w:rPr>
          <w:sz w:val="28"/>
          <w:szCs w:val="28"/>
        </w:rPr>
        <w:t xml:space="preserve"> – способ организации деятельности, обоснованный нормативный способ осуществления научного исследования.</w:t>
      </w:r>
    </w:p>
    <w:p w:rsidR="00593BE5" w:rsidRPr="00F30F5C" w:rsidRDefault="00593BE5" w:rsidP="00435154">
      <w:pPr>
        <w:spacing w:line="360" w:lineRule="auto"/>
        <w:ind w:firstLine="720"/>
        <w:jc w:val="both"/>
        <w:rPr>
          <w:sz w:val="28"/>
          <w:szCs w:val="28"/>
        </w:rPr>
      </w:pPr>
      <w:r w:rsidRPr="00F30F5C">
        <w:rPr>
          <w:b/>
          <w:sz w:val="28"/>
          <w:szCs w:val="28"/>
        </w:rPr>
        <w:t>Наблюдение</w:t>
      </w:r>
      <w:r w:rsidRPr="00F30F5C">
        <w:rPr>
          <w:sz w:val="28"/>
          <w:szCs w:val="28"/>
        </w:rPr>
        <w:t xml:space="preserve"> – метод научного исследования, целенаправленный сбор сведений о фактах поведения и деятельности человека в различных естественных условиях.</w:t>
      </w:r>
    </w:p>
    <w:p w:rsidR="000B6798" w:rsidRPr="00F30F5C" w:rsidRDefault="000B6798" w:rsidP="00435154">
      <w:pPr>
        <w:spacing w:line="360" w:lineRule="auto"/>
        <w:ind w:firstLine="720"/>
        <w:jc w:val="both"/>
        <w:rPr>
          <w:sz w:val="28"/>
          <w:szCs w:val="28"/>
        </w:rPr>
      </w:pPr>
      <w:r w:rsidRPr="00F30F5C">
        <w:rPr>
          <w:b/>
          <w:sz w:val="28"/>
          <w:szCs w:val="28"/>
        </w:rPr>
        <w:t>Психодиагностика</w:t>
      </w:r>
      <w:r w:rsidRPr="00F30F5C">
        <w:rPr>
          <w:sz w:val="28"/>
          <w:szCs w:val="28"/>
        </w:rPr>
        <w:t xml:space="preserve"> – область психологической науки, разрабатывающая методы выявления и измерения индивидуально-психологических особенностей личности.</w:t>
      </w:r>
    </w:p>
    <w:p w:rsidR="00593BE5" w:rsidRPr="00F30F5C" w:rsidRDefault="00593BE5" w:rsidP="00435154">
      <w:pPr>
        <w:spacing w:line="360" w:lineRule="auto"/>
        <w:ind w:firstLine="720"/>
        <w:jc w:val="both"/>
        <w:rPr>
          <w:sz w:val="28"/>
        </w:rPr>
      </w:pPr>
      <w:r w:rsidRPr="00F30F5C">
        <w:rPr>
          <w:b/>
          <w:sz w:val="28"/>
        </w:rPr>
        <w:t>Психолого-педагогическая реабилитация</w:t>
      </w:r>
      <w:r w:rsidRPr="00F30F5C">
        <w:rPr>
          <w:sz w:val="28"/>
        </w:rPr>
        <w:t xml:space="preserve"> - обучение подростка способам саморегуляции эмоционального состояния, овладение специализированной аутогенной тренировкой, способами самоконтроля, обучение навыкам поведения и общения со сверстниками и взрослыми.</w:t>
      </w:r>
    </w:p>
    <w:p w:rsidR="00B87149" w:rsidRPr="00F30F5C" w:rsidRDefault="00B87149" w:rsidP="00435154">
      <w:pPr>
        <w:spacing w:line="360" w:lineRule="auto"/>
        <w:ind w:firstLine="720"/>
        <w:jc w:val="both"/>
        <w:rPr>
          <w:sz w:val="28"/>
          <w:szCs w:val="28"/>
        </w:rPr>
      </w:pPr>
      <w:r w:rsidRPr="00F30F5C">
        <w:rPr>
          <w:b/>
          <w:sz w:val="28"/>
          <w:szCs w:val="28"/>
        </w:rPr>
        <w:t>Речевые средства</w:t>
      </w:r>
      <w:r w:rsidRPr="00F30F5C">
        <w:rPr>
          <w:sz w:val="28"/>
          <w:szCs w:val="28"/>
        </w:rPr>
        <w:t xml:space="preserve"> – вербальные (словесные) и невербальные компоненты, с помощью которых говорящий кодирует мысль.</w:t>
      </w:r>
    </w:p>
    <w:p w:rsidR="00593BE5" w:rsidRPr="00F30F5C" w:rsidRDefault="00593BE5" w:rsidP="00435154">
      <w:pPr>
        <w:spacing w:line="360" w:lineRule="auto"/>
        <w:ind w:firstLine="720"/>
        <w:jc w:val="both"/>
        <w:rPr>
          <w:sz w:val="28"/>
          <w:szCs w:val="28"/>
        </w:rPr>
      </w:pPr>
      <w:r w:rsidRPr="00F30F5C">
        <w:rPr>
          <w:b/>
          <w:sz w:val="28"/>
          <w:szCs w:val="28"/>
        </w:rPr>
        <w:t>Речь</w:t>
      </w:r>
      <w:r w:rsidRPr="00F30F5C">
        <w:rPr>
          <w:sz w:val="28"/>
          <w:szCs w:val="28"/>
        </w:rPr>
        <w:t xml:space="preserve"> – сложная функциональная система, процесс использования вербальных знаков в целях общения, формулирования мыслей, оценки различных жизненных проявлений.</w:t>
      </w:r>
    </w:p>
    <w:p w:rsidR="00593BE5" w:rsidRPr="00F30F5C" w:rsidRDefault="00593BE5" w:rsidP="00435154">
      <w:pPr>
        <w:spacing w:line="360" w:lineRule="auto"/>
        <w:ind w:firstLine="720"/>
        <w:jc w:val="both"/>
        <w:rPr>
          <w:sz w:val="28"/>
        </w:rPr>
      </w:pPr>
      <w:r w:rsidRPr="00F30F5C">
        <w:rPr>
          <w:b/>
          <w:sz w:val="28"/>
        </w:rPr>
        <w:t>Сказкотерапия</w:t>
      </w:r>
      <w:r w:rsidRPr="00F30F5C">
        <w:rPr>
          <w:sz w:val="28"/>
        </w:rPr>
        <w:t xml:space="preserve"> – одно из направлений психотерапии, направленное на созерцание и раскрытие внутреннего и внешнего мира, осмысление прожитого, моделирование будущего, процесс подбора каждому клиенту своей особенной сказки.</w:t>
      </w:r>
    </w:p>
    <w:p w:rsidR="00593BE5" w:rsidRPr="00F30F5C" w:rsidRDefault="00B87149" w:rsidP="00435154">
      <w:pPr>
        <w:spacing w:line="360" w:lineRule="auto"/>
        <w:ind w:firstLine="720"/>
        <w:jc w:val="both"/>
        <w:rPr>
          <w:sz w:val="28"/>
          <w:szCs w:val="28"/>
        </w:rPr>
      </w:pPr>
      <w:r w:rsidRPr="00F30F5C">
        <w:rPr>
          <w:b/>
          <w:sz w:val="28"/>
          <w:szCs w:val="28"/>
        </w:rPr>
        <w:t>Судорога речевая</w:t>
      </w:r>
      <w:r w:rsidRPr="00F30F5C">
        <w:rPr>
          <w:sz w:val="28"/>
          <w:szCs w:val="28"/>
        </w:rPr>
        <w:t xml:space="preserve"> – непроизвольное сокращение мышц речевого аппарата. Может быть клонической (быстрая смена сокращения и расслабления), и тоничес</w:t>
      </w:r>
      <w:r w:rsidR="00593BE5" w:rsidRPr="00F30F5C">
        <w:rPr>
          <w:sz w:val="28"/>
          <w:szCs w:val="28"/>
        </w:rPr>
        <w:t>кой (длительное сокращение мышц).</w:t>
      </w:r>
    </w:p>
    <w:p w:rsidR="002937D7" w:rsidRPr="00F30F5C" w:rsidRDefault="00570702" w:rsidP="00435154">
      <w:pPr>
        <w:spacing w:line="360" w:lineRule="auto"/>
        <w:ind w:firstLine="720"/>
        <w:jc w:val="both"/>
        <w:rPr>
          <w:sz w:val="28"/>
          <w:szCs w:val="28"/>
        </w:rPr>
      </w:pPr>
      <w:r w:rsidRPr="00F30F5C">
        <w:rPr>
          <w:b/>
          <w:sz w:val="28"/>
          <w:szCs w:val="28"/>
        </w:rPr>
        <w:t>Фиксированность</w:t>
      </w:r>
      <w:r w:rsidR="00F30F5C">
        <w:rPr>
          <w:sz w:val="28"/>
          <w:szCs w:val="28"/>
        </w:rPr>
        <w:t xml:space="preserve"> </w:t>
      </w:r>
      <w:r w:rsidRPr="00F30F5C">
        <w:rPr>
          <w:sz w:val="28"/>
          <w:szCs w:val="28"/>
        </w:rPr>
        <w:t>- отражение объективно существующего речевого дефекта во всей психической деятельности человека</w:t>
      </w:r>
      <w:r w:rsidR="002937D7" w:rsidRPr="00F30F5C">
        <w:rPr>
          <w:sz w:val="28"/>
          <w:szCs w:val="28"/>
        </w:rPr>
        <w:t>.</w:t>
      </w:r>
    </w:p>
    <w:p w:rsidR="00593BE5" w:rsidRPr="00F30F5C" w:rsidRDefault="00593BE5" w:rsidP="00435154">
      <w:pPr>
        <w:spacing w:line="360" w:lineRule="auto"/>
        <w:ind w:firstLine="720"/>
        <w:jc w:val="both"/>
        <w:rPr>
          <w:sz w:val="28"/>
          <w:szCs w:val="28"/>
        </w:rPr>
      </w:pPr>
      <w:r w:rsidRPr="00F30F5C">
        <w:rPr>
          <w:b/>
          <w:sz w:val="28"/>
          <w:szCs w:val="28"/>
        </w:rPr>
        <w:t>Эмболофразия</w:t>
      </w:r>
      <w:r w:rsidRPr="00F30F5C">
        <w:rPr>
          <w:sz w:val="28"/>
          <w:szCs w:val="28"/>
        </w:rPr>
        <w:t xml:space="preserve"> – включение в речь лишних (по смыслу) звуков, слогов, слов.</w:t>
      </w:r>
    </w:p>
    <w:p w:rsidR="002937D7" w:rsidRPr="00F30F5C" w:rsidRDefault="002937D7" w:rsidP="00435154">
      <w:pPr>
        <w:spacing w:line="360" w:lineRule="auto"/>
        <w:ind w:firstLine="720"/>
        <w:jc w:val="both"/>
        <w:rPr>
          <w:sz w:val="28"/>
          <w:szCs w:val="28"/>
        </w:rPr>
      </w:pPr>
    </w:p>
    <w:p w:rsidR="0057418D" w:rsidRPr="00DD5AB0" w:rsidRDefault="00DD5AB0" w:rsidP="00435154">
      <w:pPr>
        <w:spacing w:line="360" w:lineRule="auto"/>
        <w:ind w:firstLine="720"/>
        <w:jc w:val="both"/>
        <w:rPr>
          <w:b/>
          <w:sz w:val="28"/>
          <w:szCs w:val="24"/>
        </w:rPr>
      </w:pPr>
      <w:r>
        <w:rPr>
          <w:b/>
          <w:sz w:val="28"/>
          <w:szCs w:val="24"/>
        </w:rPr>
        <w:br w:type="page"/>
      </w:r>
      <w:r w:rsidR="0057418D" w:rsidRPr="00DD5AB0">
        <w:rPr>
          <w:b/>
          <w:sz w:val="28"/>
          <w:szCs w:val="24"/>
        </w:rPr>
        <w:t>Приложение 1</w:t>
      </w:r>
    </w:p>
    <w:p w:rsidR="009513CD" w:rsidRPr="00F30F5C" w:rsidRDefault="009513CD" w:rsidP="00435154">
      <w:pPr>
        <w:spacing w:line="360" w:lineRule="auto"/>
        <w:ind w:firstLine="720"/>
        <w:jc w:val="both"/>
        <w:rPr>
          <w:sz w:val="28"/>
          <w:szCs w:val="24"/>
        </w:rPr>
      </w:pPr>
    </w:p>
    <w:p w:rsidR="0057418D" w:rsidRPr="00F30F5C" w:rsidRDefault="00DD5AB0" w:rsidP="00435154">
      <w:pPr>
        <w:spacing w:line="360" w:lineRule="auto"/>
        <w:ind w:firstLine="720"/>
        <w:jc w:val="both"/>
        <w:rPr>
          <w:b/>
          <w:sz w:val="28"/>
          <w:szCs w:val="24"/>
        </w:rPr>
      </w:pPr>
      <w:r w:rsidRPr="00F30F5C">
        <w:rPr>
          <w:b/>
          <w:sz w:val="28"/>
          <w:szCs w:val="24"/>
        </w:rPr>
        <w:t>Протокол наблюдения за детьми с заиканием</w:t>
      </w:r>
    </w:p>
    <w:p w:rsidR="004726DC" w:rsidRPr="00F30F5C" w:rsidRDefault="004726DC" w:rsidP="00435154">
      <w:pPr>
        <w:spacing w:line="360" w:lineRule="auto"/>
        <w:ind w:firstLine="720"/>
        <w:jc w:val="both"/>
        <w:rPr>
          <w:b/>
          <w:sz w:val="28"/>
          <w:szCs w:val="24"/>
        </w:rPr>
      </w:pPr>
    </w:p>
    <w:p w:rsidR="0057418D" w:rsidRPr="00F30F5C" w:rsidRDefault="0057418D" w:rsidP="00435154">
      <w:pPr>
        <w:numPr>
          <w:ilvl w:val="0"/>
          <w:numId w:val="26"/>
        </w:numPr>
        <w:spacing w:line="360" w:lineRule="auto"/>
        <w:ind w:left="0" w:firstLine="720"/>
        <w:jc w:val="both"/>
        <w:rPr>
          <w:b/>
          <w:sz w:val="28"/>
          <w:szCs w:val="24"/>
        </w:rPr>
      </w:pPr>
      <w:r w:rsidRPr="00F30F5C">
        <w:rPr>
          <w:b/>
          <w:sz w:val="28"/>
          <w:szCs w:val="24"/>
        </w:rPr>
        <w:t>Анам</w:t>
      </w:r>
      <w:r w:rsidR="007A6259">
        <w:rPr>
          <w:b/>
          <w:sz w:val="28"/>
          <w:szCs w:val="24"/>
        </w:rPr>
        <w:t>нестические и паспортные данные</w:t>
      </w:r>
    </w:p>
    <w:p w:rsidR="00466363" w:rsidRDefault="0057418D" w:rsidP="00435154">
      <w:pPr>
        <w:spacing w:line="360" w:lineRule="auto"/>
        <w:ind w:firstLine="720"/>
        <w:jc w:val="both"/>
        <w:rPr>
          <w:sz w:val="28"/>
          <w:szCs w:val="24"/>
        </w:rPr>
      </w:pPr>
      <w:r w:rsidRPr="00F30F5C">
        <w:rPr>
          <w:sz w:val="28"/>
          <w:szCs w:val="24"/>
        </w:rPr>
        <w:t>Фамилия, имя, отчество ребенка</w:t>
      </w:r>
    </w:p>
    <w:p w:rsidR="00466363" w:rsidRDefault="0057418D" w:rsidP="00435154">
      <w:pPr>
        <w:spacing w:line="360" w:lineRule="auto"/>
        <w:ind w:firstLine="720"/>
        <w:jc w:val="both"/>
        <w:rPr>
          <w:sz w:val="28"/>
          <w:szCs w:val="24"/>
        </w:rPr>
      </w:pPr>
      <w:r w:rsidRPr="00F30F5C">
        <w:rPr>
          <w:sz w:val="28"/>
          <w:szCs w:val="24"/>
        </w:rPr>
        <w:t>Год рождения (число, месяц)</w:t>
      </w:r>
    </w:p>
    <w:p w:rsidR="00466363" w:rsidRDefault="0057418D" w:rsidP="00435154">
      <w:pPr>
        <w:spacing w:line="360" w:lineRule="auto"/>
        <w:ind w:firstLine="720"/>
        <w:jc w:val="both"/>
        <w:rPr>
          <w:sz w:val="28"/>
          <w:szCs w:val="24"/>
        </w:rPr>
      </w:pPr>
      <w:r w:rsidRPr="00F30F5C">
        <w:rPr>
          <w:sz w:val="28"/>
          <w:szCs w:val="24"/>
        </w:rPr>
        <w:t>Класс</w:t>
      </w:r>
    </w:p>
    <w:p w:rsidR="00466363" w:rsidRDefault="0057418D" w:rsidP="00435154">
      <w:pPr>
        <w:spacing w:line="360" w:lineRule="auto"/>
        <w:ind w:firstLine="720"/>
        <w:jc w:val="both"/>
        <w:rPr>
          <w:sz w:val="28"/>
          <w:szCs w:val="24"/>
        </w:rPr>
      </w:pPr>
      <w:r w:rsidRPr="00F30F5C">
        <w:rPr>
          <w:sz w:val="28"/>
          <w:szCs w:val="24"/>
        </w:rPr>
        <w:t>Состояние слуха</w:t>
      </w:r>
    </w:p>
    <w:p w:rsidR="00466363" w:rsidRDefault="0057418D" w:rsidP="00435154">
      <w:pPr>
        <w:spacing w:line="360" w:lineRule="auto"/>
        <w:ind w:firstLine="720"/>
        <w:jc w:val="both"/>
        <w:rPr>
          <w:sz w:val="28"/>
          <w:szCs w:val="24"/>
        </w:rPr>
      </w:pPr>
      <w:r w:rsidRPr="00F30F5C">
        <w:rPr>
          <w:sz w:val="28"/>
          <w:szCs w:val="24"/>
        </w:rPr>
        <w:t>Состояние речи</w:t>
      </w:r>
    </w:p>
    <w:p w:rsidR="00466363" w:rsidRDefault="0057418D" w:rsidP="00435154">
      <w:pPr>
        <w:spacing w:line="360" w:lineRule="auto"/>
        <w:ind w:firstLine="720"/>
        <w:jc w:val="both"/>
        <w:rPr>
          <w:sz w:val="28"/>
          <w:szCs w:val="24"/>
        </w:rPr>
      </w:pPr>
      <w:r w:rsidRPr="00F30F5C">
        <w:rPr>
          <w:sz w:val="28"/>
          <w:szCs w:val="24"/>
        </w:rPr>
        <w:t>Заключение психоневролога (заикание невротическое или неврозоподобное)</w:t>
      </w:r>
    </w:p>
    <w:p w:rsidR="00466363" w:rsidRDefault="0057418D" w:rsidP="00435154">
      <w:pPr>
        <w:spacing w:line="360" w:lineRule="auto"/>
        <w:ind w:firstLine="720"/>
        <w:jc w:val="both"/>
        <w:rPr>
          <w:sz w:val="28"/>
          <w:szCs w:val="24"/>
        </w:rPr>
      </w:pPr>
      <w:r w:rsidRPr="00F30F5C">
        <w:rPr>
          <w:sz w:val="28"/>
          <w:szCs w:val="24"/>
        </w:rPr>
        <w:t>Данные о ходе развития речи:</w:t>
      </w:r>
    </w:p>
    <w:p w:rsidR="00466363" w:rsidRDefault="0057418D" w:rsidP="00435154">
      <w:pPr>
        <w:spacing w:line="360" w:lineRule="auto"/>
        <w:ind w:firstLine="720"/>
        <w:jc w:val="both"/>
        <w:rPr>
          <w:sz w:val="28"/>
          <w:szCs w:val="24"/>
        </w:rPr>
      </w:pPr>
      <w:r w:rsidRPr="00F30F5C">
        <w:rPr>
          <w:sz w:val="28"/>
          <w:szCs w:val="24"/>
        </w:rPr>
        <w:t>Языковая среда</w:t>
      </w:r>
    </w:p>
    <w:p w:rsidR="00466363" w:rsidRDefault="0057418D" w:rsidP="00435154">
      <w:pPr>
        <w:spacing w:line="360" w:lineRule="auto"/>
        <w:ind w:firstLine="720"/>
        <w:jc w:val="both"/>
        <w:rPr>
          <w:sz w:val="28"/>
          <w:szCs w:val="24"/>
        </w:rPr>
      </w:pPr>
      <w:r w:rsidRPr="00F30F5C">
        <w:rPr>
          <w:sz w:val="28"/>
          <w:szCs w:val="24"/>
        </w:rPr>
        <w:t>На каком (их) языках общается ребенок</w:t>
      </w:r>
    </w:p>
    <w:p w:rsidR="0057418D" w:rsidRPr="00F30F5C" w:rsidRDefault="007A6259" w:rsidP="00435154">
      <w:pPr>
        <w:numPr>
          <w:ilvl w:val="0"/>
          <w:numId w:val="26"/>
        </w:numPr>
        <w:spacing w:line="360" w:lineRule="auto"/>
        <w:ind w:left="0" w:firstLine="720"/>
        <w:jc w:val="both"/>
        <w:rPr>
          <w:b/>
          <w:sz w:val="28"/>
          <w:szCs w:val="24"/>
        </w:rPr>
      </w:pPr>
      <w:r>
        <w:rPr>
          <w:b/>
          <w:sz w:val="28"/>
          <w:szCs w:val="24"/>
        </w:rPr>
        <w:t>Общая характеристика речи</w:t>
      </w:r>
    </w:p>
    <w:p w:rsidR="00466363" w:rsidRDefault="0057418D" w:rsidP="00FB2FCA">
      <w:pPr>
        <w:spacing w:line="360" w:lineRule="auto"/>
        <w:ind w:firstLine="720"/>
        <w:jc w:val="both"/>
        <w:rPr>
          <w:sz w:val="28"/>
          <w:szCs w:val="24"/>
        </w:rPr>
      </w:pPr>
      <w:r w:rsidRPr="00F30F5C">
        <w:rPr>
          <w:sz w:val="28"/>
          <w:szCs w:val="24"/>
        </w:rPr>
        <w:t>А) степень сформированности звуковой и лексико-грамматической стороны речи, состояние артикуляционного аппарата (строение, подвижность)</w:t>
      </w:r>
    </w:p>
    <w:p w:rsidR="00466363" w:rsidRDefault="0057418D" w:rsidP="00FB2FCA">
      <w:pPr>
        <w:spacing w:line="360" w:lineRule="auto"/>
        <w:ind w:firstLine="720"/>
        <w:jc w:val="both"/>
        <w:rPr>
          <w:sz w:val="28"/>
          <w:szCs w:val="24"/>
        </w:rPr>
      </w:pPr>
      <w:r w:rsidRPr="00F30F5C">
        <w:rPr>
          <w:sz w:val="28"/>
          <w:szCs w:val="24"/>
        </w:rPr>
        <w:t>Б) типичные для заикающихся ошибки в письме и чтении (недописывание, недочитывание слов, пропуски букв, слогов, слов)</w:t>
      </w:r>
    </w:p>
    <w:p w:rsidR="0057418D" w:rsidRPr="00F30F5C" w:rsidRDefault="0057418D" w:rsidP="00FB2FCA">
      <w:pPr>
        <w:spacing w:line="360" w:lineRule="auto"/>
        <w:ind w:firstLine="720"/>
        <w:jc w:val="both"/>
        <w:rPr>
          <w:b/>
          <w:sz w:val="28"/>
          <w:szCs w:val="24"/>
        </w:rPr>
      </w:pPr>
      <w:r w:rsidRPr="00F30F5C">
        <w:rPr>
          <w:b/>
          <w:sz w:val="28"/>
          <w:szCs w:val="24"/>
        </w:rPr>
        <w:t>Ос</w:t>
      </w:r>
      <w:r w:rsidR="007A6259">
        <w:rPr>
          <w:b/>
          <w:sz w:val="28"/>
          <w:szCs w:val="24"/>
        </w:rPr>
        <w:t>обенности речевого общения</w:t>
      </w:r>
    </w:p>
    <w:p w:rsidR="00466363" w:rsidRDefault="0057418D" w:rsidP="00435154">
      <w:pPr>
        <w:spacing w:line="360" w:lineRule="auto"/>
        <w:ind w:firstLine="720"/>
        <w:jc w:val="both"/>
        <w:rPr>
          <w:sz w:val="28"/>
          <w:szCs w:val="24"/>
        </w:rPr>
      </w:pPr>
      <w:r w:rsidRPr="00F30F5C">
        <w:rPr>
          <w:sz w:val="28"/>
          <w:szCs w:val="24"/>
        </w:rPr>
        <w:t>А) своеобразие речевой деятельности (начало общения, объем общения, степень свободы пользования языковыми средствами в соответствии с темой и ситуацией общения); вариабельность проявления заикания в процессе общения (диалогическая речь, монологическая речь на основе ситуативного и внеситуативного содержания; подготовленная и неподготовленная; громкая, шепотная, скандированная речь)</w:t>
      </w:r>
    </w:p>
    <w:p w:rsidR="00466363" w:rsidRDefault="0057418D" w:rsidP="00435154">
      <w:pPr>
        <w:spacing w:line="360" w:lineRule="auto"/>
        <w:ind w:firstLine="720"/>
        <w:jc w:val="both"/>
        <w:rPr>
          <w:sz w:val="28"/>
          <w:szCs w:val="24"/>
        </w:rPr>
      </w:pPr>
      <w:r w:rsidRPr="00F30F5C">
        <w:rPr>
          <w:sz w:val="28"/>
          <w:szCs w:val="24"/>
        </w:rPr>
        <w:t>Б) Ситуации общения, усугубляющие индивидуальные коммуникативные затруднения (повышение личной ответственности, внешние отвлекающие факторы)</w:t>
      </w:r>
    </w:p>
    <w:p w:rsidR="00466363" w:rsidRDefault="0057418D" w:rsidP="00435154">
      <w:pPr>
        <w:spacing w:line="360" w:lineRule="auto"/>
        <w:ind w:firstLine="720"/>
        <w:jc w:val="both"/>
        <w:rPr>
          <w:sz w:val="28"/>
          <w:szCs w:val="24"/>
        </w:rPr>
      </w:pPr>
      <w:r w:rsidRPr="00F30F5C">
        <w:rPr>
          <w:sz w:val="28"/>
          <w:szCs w:val="24"/>
        </w:rPr>
        <w:t>В) Особенности речевого поведения (речевая активность, быстрота переключения с одной темы на другую при восприятии и передаче сообщения, импульсивность или замедленность высказывания, общая организованность речи, темп)</w:t>
      </w:r>
    </w:p>
    <w:p w:rsidR="0057418D" w:rsidRPr="00F30F5C" w:rsidRDefault="007A6259" w:rsidP="00435154">
      <w:pPr>
        <w:numPr>
          <w:ilvl w:val="0"/>
          <w:numId w:val="26"/>
        </w:numPr>
        <w:spacing w:line="360" w:lineRule="auto"/>
        <w:ind w:left="0" w:firstLine="720"/>
        <w:jc w:val="both"/>
        <w:rPr>
          <w:b/>
          <w:sz w:val="28"/>
          <w:szCs w:val="24"/>
        </w:rPr>
      </w:pPr>
      <w:r>
        <w:rPr>
          <w:b/>
          <w:sz w:val="28"/>
          <w:szCs w:val="24"/>
        </w:rPr>
        <w:t>Признаки заикания</w:t>
      </w:r>
    </w:p>
    <w:p w:rsidR="0057418D" w:rsidRPr="00F30F5C" w:rsidRDefault="0057418D" w:rsidP="00435154">
      <w:pPr>
        <w:numPr>
          <w:ilvl w:val="1"/>
          <w:numId w:val="26"/>
        </w:numPr>
        <w:tabs>
          <w:tab w:val="left" w:pos="1286"/>
        </w:tabs>
        <w:spacing w:line="360" w:lineRule="auto"/>
        <w:ind w:left="0" w:firstLine="720"/>
        <w:jc w:val="both"/>
        <w:rPr>
          <w:sz w:val="28"/>
          <w:szCs w:val="24"/>
        </w:rPr>
      </w:pPr>
      <w:r w:rsidRPr="00F30F5C">
        <w:rPr>
          <w:sz w:val="28"/>
          <w:szCs w:val="24"/>
        </w:rPr>
        <w:t>частота и интенсивность запинок;</w:t>
      </w:r>
    </w:p>
    <w:p w:rsidR="0057418D" w:rsidRPr="00F30F5C" w:rsidRDefault="0057418D" w:rsidP="00435154">
      <w:pPr>
        <w:numPr>
          <w:ilvl w:val="1"/>
          <w:numId w:val="26"/>
        </w:numPr>
        <w:tabs>
          <w:tab w:val="left" w:pos="1286"/>
        </w:tabs>
        <w:spacing w:line="360" w:lineRule="auto"/>
        <w:ind w:left="0" w:firstLine="720"/>
        <w:jc w:val="both"/>
        <w:rPr>
          <w:sz w:val="28"/>
          <w:szCs w:val="24"/>
        </w:rPr>
      </w:pPr>
      <w:r w:rsidRPr="00F30F5C">
        <w:rPr>
          <w:sz w:val="28"/>
          <w:szCs w:val="24"/>
        </w:rPr>
        <w:t>продолжительность речевых судорог (длительная, краткая);</w:t>
      </w:r>
    </w:p>
    <w:p w:rsidR="0057418D" w:rsidRPr="00F30F5C" w:rsidRDefault="0057418D" w:rsidP="00435154">
      <w:pPr>
        <w:numPr>
          <w:ilvl w:val="1"/>
          <w:numId w:val="26"/>
        </w:numPr>
        <w:tabs>
          <w:tab w:val="left" w:pos="1286"/>
        </w:tabs>
        <w:spacing w:line="360" w:lineRule="auto"/>
        <w:ind w:left="0" w:firstLine="720"/>
        <w:jc w:val="both"/>
        <w:rPr>
          <w:sz w:val="28"/>
          <w:szCs w:val="24"/>
        </w:rPr>
      </w:pPr>
      <w:r w:rsidRPr="00F30F5C">
        <w:rPr>
          <w:sz w:val="28"/>
          <w:szCs w:val="24"/>
        </w:rPr>
        <w:t>непреднамеренные паузы (количество и место их в высказывании);</w:t>
      </w:r>
    </w:p>
    <w:p w:rsidR="0057418D" w:rsidRPr="00F30F5C" w:rsidRDefault="0057418D" w:rsidP="00435154">
      <w:pPr>
        <w:numPr>
          <w:ilvl w:val="1"/>
          <w:numId w:val="26"/>
        </w:numPr>
        <w:tabs>
          <w:tab w:val="left" w:pos="1286"/>
        </w:tabs>
        <w:spacing w:line="360" w:lineRule="auto"/>
        <w:ind w:left="0" w:firstLine="720"/>
        <w:jc w:val="both"/>
        <w:rPr>
          <w:sz w:val="28"/>
          <w:szCs w:val="24"/>
        </w:rPr>
      </w:pPr>
      <w:r w:rsidRPr="00F30F5C">
        <w:rPr>
          <w:sz w:val="28"/>
          <w:szCs w:val="24"/>
        </w:rPr>
        <w:t>"трудные звуки", изменение слов, фраз в процессе высказывания;</w:t>
      </w:r>
    </w:p>
    <w:p w:rsidR="0057418D" w:rsidRPr="00F30F5C" w:rsidRDefault="0057418D" w:rsidP="00435154">
      <w:pPr>
        <w:numPr>
          <w:ilvl w:val="1"/>
          <w:numId w:val="26"/>
        </w:numPr>
        <w:tabs>
          <w:tab w:val="left" w:pos="1286"/>
        </w:tabs>
        <w:spacing w:line="360" w:lineRule="auto"/>
        <w:ind w:left="0" w:firstLine="720"/>
        <w:jc w:val="both"/>
        <w:rPr>
          <w:sz w:val="28"/>
          <w:szCs w:val="24"/>
        </w:rPr>
      </w:pPr>
      <w:r w:rsidRPr="00F30F5C">
        <w:rPr>
          <w:sz w:val="28"/>
          <w:szCs w:val="24"/>
        </w:rPr>
        <w:t>эмболофразия;</w:t>
      </w:r>
    </w:p>
    <w:p w:rsidR="0057418D" w:rsidRPr="00F30F5C" w:rsidRDefault="0057418D" w:rsidP="00435154">
      <w:pPr>
        <w:numPr>
          <w:ilvl w:val="1"/>
          <w:numId w:val="26"/>
        </w:numPr>
        <w:tabs>
          <w:tab w:val="left" w:pos="1286"/>
        </w:tabs>
        <w:spacing w:line="360" w:lineRule="auto"/>
        <w:ind w:left="0" w:firstLine="720"/>
        <w:jc w:val="both"/>
        <w:rPr>
          <w:sz w:val="28"/>
          <w:szCs w:val="24"/>
        </w:rPr>
      </w:pPr>
      <w:r w:rsidRPr="00F30F5C">
        <w:rPr>
          <w:sz w:val="28"/>
          <w:szCs w:val="24"/>
        </w:rPr>
        <w:t>сопутствующие движения (произвольные и непроизвольные)</w:t>
      </w:r>
    </w:p>
    <w:p w:rsidR="0057418D" w:rsidRPr="00F30F5C" w:rsidRDefault="007A6259" w:rsidP="00435154">
      <w:pPr>
        <w:numPr>
          <w:ilvl w:val="0"/>
          <w:numId w:val="26"/>
        </w:numPr>
        <w:spacing w:line="360" w:lineRule="auto"/>
        <w:ind w:left="0" w:firstLine="720"/>
        <w:jc w:val="both"/>
        <w:rPr>
          <w:b/>
          <w:sz w:val="28"/>
          <w:szCs w:val="24"/>
        </w:rPr>
      </w:pPr>
      <w:r>
        <w:rPr>
          <w:b/>
          <w:sz w:val="28"/>
          <w:szCs w:val="24"/>
        </w:rPr>
        <w:t>Особенности личности</w:t>
      </w:r>
    </w:p>
    <w:p w:rsidR="00466363" w:rsidRDefault="0057418D" w:rsidP="00435154">
      <w:pPr>
        <w:spacing w:line="360" w:lineRule="auto"/>
        <w:ind w:firstLine="720"/>
        <w:jc w:val="both"/>
        <w:rPr>
          <w:sz w:val="28"/>
          <w:szCs w:val="24"/>
        </w:rPr>
      </w:pPr>
      <w:r w:rsidRPr="00F30F5C">
        <w:rPr>
          <w:sz w:val="28"/>
          <w:szCs w:val="24"/>
        </w:rPr>
        <w:t>(степень ее активности, направленность, самостоятельность; организованность, контактность, неустойчивость деятельности, истощаемость, отношение ребенка к речевому дефекту, способность к адаптации в разных условиях общения и пр.)</w:t>
      </w:r>
    </w:p>
    <w:p w:rsidR="00466363" w:rsidRDefault="0057418D" w:rsidP="00435154">
      <w:pPr>
        <w:spacing w:line="360" w:lineRule="auto"/>
        <w:ind w:firstLine="720"/>
        <w:jc w:val="both"/>
        <w:rPr>
          <w:sz w:val="28"/>
          <w:szCs w:val="24"/>
        </w:rPr>
      </w:pPr>
      <w:r w:rsidRPr="00F30F5C">
        <w:rPr>
          <w:sz w:val="28"/>
          <w:szCs w:val="24"/>
        </w:rPr>
        <w:t>Состояние эмоциональной сферы (эмоциональная импульсивность, уравновешенность, заторможенность)</w:t>
      </w:r>
    </w:p>
    <w:p w:rsidR="006F061F" w:rsidRPr="00F30F5C" w:rsidRDefault="006F061F" w:rsidP="00435154">
      <w:pPr>
        <w:spacing w:line="360" w:lineRule="auto"/>
        <w:ind w:firstLine="720"/>
        <w:jc w:val="both"/>
        <w:rPr>
          <w:sz w:val="28"/>
          <w:szCs w:val="24"/>
        </w:rPr>
      </w:pPr>
    </w:p>
    <w:p w:rsidR="0057418D" w:rsidRPr="00FB2FCA" w:rsidRDefault="004726DC" w:rsidP="00435154">
      <w:pPr>
        <w:spacing w:line="360" w:lineRule="auto"/>
        <w:ind w:firstLine="720"/>
        <w:jc w:val="both"/>
        <w:rPr>
          <w:b/>
          <w:sz w:val="28"/>
          <w:szCs w:val="24"/>
        </w:rPr>
      </w:pPr>
      <w:r w:rsidRPr="00F30F5C">
        <w:rPr>
          <w:sz w:val="28"/>
          <w:szCs w:val="24"/>
        </w:rPr>
        <w:br w:type="page"/>
      </w:r>
      <w:r w:rsidR="00FB2FCA" w:rsidRPr="00FB2FCA">
        <w:rPr>
          <w:b/>
          <w:sz w:val="28"/>
          <w:szCs w:val="24"/>
        </w:rPr>
        <w:t>Приложение 2</w:t>
      </w:r>
    </w:p>
    <w:p w:rsidR="004726DC" w:rsidRPr="00FB2FCA" w:rsidRDefault="004726DC" w:rsidP="00435154">
      <w:pPr>
        <w:spacing w:line="360" w:lineRule="auto"/>
        <w:ind w:firstLine="720"/>
        <w:jc w:val="both"/>
        <w:rPr>
          <w:b/>
          <w:sz w:val="28"/>
          <w:szCs w:val="24"/>
        </w:rPr>
      </w:pPr>
    </w:p>
    <w:p w:rsidR="0057418D" w:rsidRPr="00FB2FCA" w:rsidRDefault="00FB2FCA" w:rsidP="00435154">
      <w:pPr>
        <w:spacing w:line="360" w:lineRule="auto"/>
        <w:ind w:firstLine="720"/>
        <w:jc w:val="both"/>
        <w:rPr>
          <w:b/>
          <w:sz w:val="28"/>
          <w:szCs w:val="24"/>
        </w:rPr>
      </w:pPr>
      <w:r w:rsidRPr="00FB2FCA">
        <w:rPr>
          <w:b/>
          <w:sz w:val="28"/>
          <w:szCs w:val="24"/>
        </w:rPr>
        <w:t>Протокол беседы с заикающимися детьми</w:t>
      </w:r>
    </w:p>
    <w:p w:rsidR="004726DC" w:rsidRPr="00FB2FCA" w:rsidRDefault="004726DC" w:rsidP="00435154">
      <w:pPr>
        <w:spacing w:line="360" w:lineRule="auto"/>
        <w:ind w:firstLine="720"/>
        <w:jc w:val="both"/>
        <w:rPr>
          <w:sz w:val="28"/>
          <w:szCs w:val="24"/>
        </w:rPr>
      </w:pPr>
    </w:p>
    <w:p w:rsidR="00466363" w:rsidRDefault="00FB2FCA" w:rsidP="00435154">
      <w:pPr>
        <w:spacing w:line="360" w:lineRule="auto"/>
        <w:ind w:firstLine="720"/>
        <w:jc w:val="both"/>
        <w:rPr>
          <w:sz w:val="28"/>
          <w:szCs w:val="24"/>
        </w:rPr>
      </w:pPr>
      <w:r w:rsidRPr="00FB2FCA">
        <w:rPr>
          <w:sz w:val="28"/>
          <w:szCs w:val="24"/>
        </w:rPr>
        <w:t>Имя ребенка</w:t>
      </w:r>
      <w:r w:rsidR="0057418D" w:rsidRPr="00FB2FCA">
        <w:rPr>
          <w:sz w:val="28"/>
          <w:szCs w:val="24"/>
        </w:rPr>
        <w:t>, возраст</w:t>
      </w:r>
    </w:p>
    <w:p w:rsidR="00466363" w:rsidRDefault="0057418D" w:rsidP="00435154">
      <w:pPr>
        <w:spacing w:line="360" w:lineRule="auto"/>
        <w:ind w:firstLine="720"/>
        <w:jc w:val="both"/>
        <w:rPr>
          <w:sz w:val="28"/>
          <w:szCs w:val="24"/>
        </w:rPr>
      </w:pPr>
      <w:r w:rsidRPr="00FB2FCA">
        <w:rPr>
          <w:sz w:val="28"/>
          <w:szCs w:val="24"/>
        </w:rPr>
        <w:t>Особенности вступления в беседу</w:t>
      </w:r>
    </w:p>
    <w:p w:rsidR="0057418D" w:rsidRPr="00FB2FCA" w:rsidRDefault="0057418D" w:rsidP="00435154">
      <w:pPr>
        <w:spacing w:line="360" w:lineRule="auto"/>
        <w:ind w:firstLine="720"/>
        <w:jc w:val="both"/>
        <w:rPr>
          <w:sz w:val="28"/>
          <w:szCs w:val="24"/>
        </w:rPr>
      </w:pPr>
      <w:r w:rsidRPr="00FB2FCA">
        <w:rPr>
          <w:sz w:val="28"/>
          <w:szCs w:val="24"/>
        </w:rPr>
        <w:t>Ответы на вопросы:</w:t>
      </w:r>
    </w:p>
    <w:p w:rsidR="00F30F5C" w:rsidRPr="00FB2FCA" w:rsidRDefault="0057418D" w:rsidP="00435154">
      <w:pPr>
        <w:numPr>
          <w:ilvl w:val="0"/>
          <w:numId w:val="2"/>
        </w:numPr>
        <w:tabs>
          <w:tab w:val="clear" w:pos="1286"/>
          <w:tab w:val="left" w:pos="720"/>
        </w:tabs>
        <w:spacing w:line="360" w:lineRule="auto"/>
        <w:ind w:firstLine="720"/>
        <w:jc w:val="both"/>
        <w:rPr>
          <w:sz w:val="28"/>
          <w:szCs w:val="24"/>
        </w:rPr>
      </w:pPr>
      <w:r w:rsidRPr="00FB2FCA">
        <w:rPr>
          <w:sz w:val="28"/>
          <w:szCs w:val="24"/>
        </w:rPr>
        <w:t>Много ли у тебя друзей? Почему?</w:t>
      </w:r>
    </w:p>
    <w:p w:rsidR="0057418D" w:rsidRPr="00FB2FCA" w:rsidRDefault="0057418D" w:rsidP="00435154">
      <w:pPr>
        <w:numPr>
          <w:ilvl w:val="0"/>
          <w:numId w:val="2"/>
        </w:numPr>
        <w:tabs>
          <w:tab w:val="clear" w:pos="1286"/>
          <w:tab w:val="left" w:pos="720"/>
        </w:tabs>
        <w:spacing w:line="360" w:lineRule="auto"/>
        <w:ind w:firstLine="720"/>
        <w:jc w:val="both"/>
        <w:rPr>
          <w:sz w:val="28"/>
          <w:szCs w:val="24"/>
        </w:rPr>
      </w:pPr>
      <w:r w:rsidRPr="00FB2FCA">
        <w:rPr>
          <w:sz w:val="28"/>
          <w:szCs w:val="24"/>
        </w:rPr>
        <w:t>Легко ли тебе общаться с людьми?</w:t>
      </w:r>
    </w:p>
    <w:p w:rsidR="0057418D" w:rsidRPr="00FB2FCA" w:rsidRDefault="0057418D" w:rsidP="00435154">
      <w:pPr>
        <w:numPr>
          <w:ilvl w:val="0"/>
          <w:numId w:val="2"/>
        </w:numPr>
        <w:tabs>
          <w:tab w:val="clear" w:pos="1286"/>
          <w:tab w:val="left" w:pos="720"/>
        </w:tabs>
        <w:spacing w:line="360" w:lineRule="auto"/>
        <w:ind w:firstLine="720"/>
        <w:jc w:val="both"/>
        <w:rPr>
          <w:sz w:val="28"/>
          <w:szCs w:val="24"/>
        </w:rPr>
      </w:pPr>
      <w:r w:rsidRPr="00FB2FCA">
        <w:rPr>
          <w:sz w:val="28"/>
          <w:szCs w:val="24"/>
        </w:rPr>
        <w:t>Когда ты испытываешь трудности в общении?</w:t>
      </w:r>
    </w:p>
    <w:p w:rsidR="0057418D" w:rsidRPr="00FB2FCA" w:rsidRDefault="0057418D" w:rsidP="00435154">
      <w:pPr>
        <w:numPr>
          <w:ilvl w:val="0"/>
          <w:numId w:val="2"/>
        </w:numPr>
        <w:tabs>
          <w:tab w:val="clear" w:pos="1286"/>
          <w:tab w:val="left" w:pos="720"/>
        </w:tabs>
        <w:spacing w:line="360" w:lineRule="auto"/>
        <w:ind w:firstLine="720"/>
        <w:jc w:val="both"/>
        <w:rPr>
          <w:sz w:val="28"/>
          <w:szCs w:val="24"/>
        </w:rPr>
      </w:pPr>
      <w:r w:rsidRPr="00FB2FCA">
        <w:rPr>
          <w:sz w:val="28"/>
          <w:szCs w:val="24"/>
        </w:rPr>
        <w:t>Мешает ли тебе твое заикание, стесняешься ли ты его?</w:t>
      </w:r>
    </w:p>
    <w:p w:rsidR="0057418D" w:rsidRPr="00FB2FCA" w:rsidRDefault="0057418D" w:rsidP="00435154">
      <w:pPr>
        <w:numPr>
          <w:ilvl w:val="0"/>
          <w:numId w:val="2"/>
        </w:numPr>
        <w:tabs>
          <w:tab w:val="clear" w:pos="1286"/>
          <w:tab w:val="left" w:pos="720"/>
        </w:tabs>
        <w:spacing w:line="360" w:lineRule="auto"/>
        <w:ind w:firstLine="720"/>
        <w:jc w:val="both"/>
        <w:rPr>
          <w:sz w:val="28"/>
          <w:szCs w:val="24"/>
        </w:rPr>
      </w:pPr>
      <w:r w:rsidRPr="00FB2FCA">
        <w:rPr>
          <w:sz w:val="28"/>
          <w:szCs w:val="24"/>
        </w:rPr>
        <w:t>Хотел бы ты избавиться от него?</w:t>
      </w:r>
    </w:p>
    <w:p w:rsidR="0057418D" w:rsidRPr="00FB2FCA" w:rsidRDefault="0057418D" w:rsidP="00435154">
      <w:pPr>
        <w:numPr>
          <w:ilvl w:val="0"/>
          <w:numId w:val="2"/>
        </w:numPr>
        <w:tabs>
          <w:tab w:val="clear" w:pos="1286"/>
          <w:tab w:val="left" w:pos="720"/>
        </w:tabs>
        <w:spacing w:line="360" w:lineRule="auto"/>
        <w:ind w:firstLine="720"/>
        <w:jc w:val="both"/>
        <w:rPr>
          <w:sz w:val="28"/>
          <w:szCs w:val="24"/>
        </w:rPr>
      </w:pPr>
      <w:r w:rsidRPr="00FB2FCA">
        <w:rPr>
          <w:sz w:val="28"/>
          <w:szCs w:val="24"/>
        </w:rPr>
        <w:t>Что ты делаешь, чтобы другие не заметили, как ты заикаешься?</w:t>
      </w:r>
    </w:p>
    <w:p w:rsidR="006F061F" w:rsidRPr="00FB2FCA" w:rsidRDefault="006F061F" w:rsidP="00435154">
      <w:pPr>
        <w:spacing w:line="360" w:lineRule="auto"/>
        <w:ind w:firstLine="720"/>
        <w:jc w:val="both"/>
        <w:rPr>
          <w:sz w:val="28"/>
          <w:szCs w:val="24"/>
        </w:rPr>
      </w:pPr>
    </w:p>
    <w:p w:rsidR="0057418D" w:rsidRPr="00466363" w:rsidRDefault="004726DC" w:rsidP="00435154">
      <w:pPr>
        <w:spacing w:line="360" w:lineRule="auto"/>
        <w:ind w:firstLine="720"/>
        <w:jc w:val="both"/>
        <w:rPr>
          <w:b/>
          <w:sz w:val="28"/>
          <w:szCs w:val="24"/>
        </w:rPr>
      </w:pPr>
      <w:r w:rsidRPr="00466363">
        <w:rPr>
          <w:b/>
          <w:sz w:val="28"/>
          <w:szCs w:val="24"/>
        </w:rPr>
        <w:br w:type="page"/>
      </w:r>
      <w:r w:rsidR="0057418D" w:rsidRPr="00466363">
        <w:rPr>
          <w:b/>
          <w:sz w:val="28"/>
          <w:szCs w:val="24"/>
        </w:rPr>
        <w:t>Приложение 3</w:t>
      </w:r>
    </w:p>
    <w:p w:rsidR="004726DC" w:rsidRPr="00F30F5C" w:rsidRDefault="004726DC" w:rsidP="00435154">
      <w:pPr>
        <w:spacing w:line="360" w:lineRule="auto"/>
        <w:ind w:firstLine="720"/>
        <w:jc w:val="both"/>
        <w:rPr>
          <w:sz w:val="28"/>
          <w:szCs w:val="24"/>
        </w:rPr>
      </w:pPr>
    </w:p>
    <w:p w:rsidR="0057418D" w:rsidRPr="00F30F5C" w:rsidRDefault="0057418D" w:rsidP="00435154">
      <w:pPr>
        <w:spacing w:line="360" w:lineRule="auto"/>
        <w:ind w:firstLine="720"/>
        <w:jc w:val="both"/>
        <w:rPr>
          <w:b/>
          <w:sz w:val="28"/>
          <w:szCs w:val="24"/>
        </w:rPr>
      </w:pPr>
      <w:r w:rsidRPr="00F30F5C">
        <w:rPr>
          <w:b/>
          <w:sz w:val="28"/>
          <w:szCs w:val="24"/>
        </w:rPr>
        <w:t>Вопросник КОС</w:t>
      </w:r>
    </w:p>
    <w:p w:rsidR="004726DC" w:rsidRPr="00F30F5C" w:rsidRDefault="004726DC" w:rsidP="00435154">
      <w:pPr>
        <w:spacing w:line="360" w:lineRule="auto"/>
        <w:ind w:firstLine="720"/>
        <w:jc w:val="both"/>
        <w:rPr>
          <w:b/>
          <w:sz w:val="28"/>
          <w:szCs w:val="24"/>
        </w:rPr>
      </w:pP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Много ли у тебя друзей?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Часто ли твои товарищи действуют по твоему мнению?</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Долго ли ты обижаешься на друга, обидевшего тебя?</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Тебе всегда трудно найти решение в сложной ситуации?</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Желаешь ли ты познакомиться, приобрести новых друзей, знакомых?</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Ты любишь заниматься общественной работой?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Правда ли то, что тебе легче провести время с книгой или за каким-либо другим занятием, чем с людьми?</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Легко ли тебе отступить от принятого решения, если возникли какие-то помехи для его осуществления?</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Легко ли тебе начать общаться с людьми старше тебя по возрасту?</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Любишь ли ты придумывать и играть с друзьями в различные игры и развлечения?</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Трудно ли тебе вступить в новую компанию?</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Часто ли ты откладываешь на другой день то, что надо сделать сегодня?</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Легко ли тебе начать общаться с незнакомыми тебе людьми?</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Стремишься ли ты к тому, чтобы твои товарищи делали так, как ты хочешь?</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Трудно ли ты осваиваешься в новом коллективе (компании)?</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Правда ли то, что вы не ругаетесь с товарищами по поводу их невыполнения своих обязанностей?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Стремишься ли ты при каждом удобном случае познакомиться с новым человеком и поговорить с ним?</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Часто ли при решении важных дел ты берешь ответственность на себя?</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Раздражают ли тебя окружающие и хочется ли тебе побыть одному?</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Правда ли то, что ты плохо ориентируешься в новой обстановке?</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Нравиться ли тебе постоянно находиться среди людей?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Раздражаешься ли ты, если тебе не удается закончить начатое дело?</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Испытываешь ли ты затруднение, неудобство или стеснение, когда первым знакомишься с человеком?</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Правда ли то, что ты устаешь от частого общения с товарищами?</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Любишь ли ты участвовать в совместной, коллективной игре?</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Часто ли ты берешь на себя ответственность при решении вопросов, касающихся интересов твоих друзей?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Правда ли то, что тебе неловко среди малознакомых людей?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Верно ли, что ты редко стремишься доказать свою правоту?</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Думаешь ли ты, что тебе легко оживить незнакомую компанию?</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Принимаешь ли ты участие в общественной работе в школе?</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Стремишься ли ты ограничить круг своих друзей небольшим количеством человек?</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Правда ли то, что ты не будешь настаивать на своем мнении или решении, если его не приняли твои друзья?</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Чувствуешь ли ты себя легко, раскованно в незнакомой компании?</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Охотно ли ты приступаешь к приготовлению различных игр или развлечений для своих приятелей?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Правда ли то, что ты чувствуешь себя недостаточно уверенным и спокойным, когда надо говорить что-то большое группе людей?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Часто ли ты опаздываешь на встречи с друзьями, уроки?</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Верно ли, что у тебя много друзей?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Часто ли ты оказываешься в центре внимания своих друзей?</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Часто ли ты испытываешь неловкость, неуверенность, когда общаешься с малознакомыми людьми?</w:t>
      </w:r>
    </w:p>
    <w:p w:rsidR="0057418D" w:rsidRPr="00F30F5C" w:rsidRDefault="0057418D" w:rsidP="00435154">
      <w:pPr>
        <w:numPr>
          <w:ilvl w:val="0"/>
          <w:numId w:val="22"/>
        </w:numPr>
        <w:tabs>
          <w:tab w:val="left" w:pos="360"/>
        </w:tabs>
        <w:spacing w:line="360" w:lineRule="auto"/>
        <w:ind w:left="0" w:firstLine="720"/>
        <w:jc w:val="both"/>
        <w:rPr>
          <w:sz w:val="28"/>
          <w:szCs w:val="24"/>
        </w:rPr>
      </w:pPr>
      <w:r w:rsidRPr="00F30F5C">
        <w:rPr>
          <w:sz w:val="28"/>
          <w:szCs w:val="24"/>
        </w:rPr>
        <w:t>Правда ли, что ты не очень уверенно чувствуешь себя в окружении большой группы своих товарищей?</w:t>
      </w:r>
    </w:p>
    <w:p w:rsidR="004726DC" w:rsidRPr="00F30F5C" w:rsidRDefault="004726DC" w:rsidP="00435154">
      <w:pPr>
        <w:spacing w:line="360" w:lineRule="auto"/>
        <w:ind w:firstLine="720"/>
        <w:jc w:val="both"/>
        <w:rPr>
          <w:sz w:val="28"/>
          <w:szCs w:val="24"/>
        </w:rPr>
      </w:pPr>
    </w:p>
    <w:p w:rsidR="0057418D" w:rsidRPr="00466363" w:rsidRDefault="004726DC" w:rsidP="00435154">
      <w:pPr>
        <w:spacing w:line="360" w:lineRule="auto"/>
        <w:ind w:firstLine="720"/>
        <w:jc w:val="both"/>
        <w:rPr>
          <w:b/>
          <w:sz w:val="28"/>
          <w:szCs w:val="24"/>
        </w:rPr>
      </w:pPr>
      <w:r w:rsidRPr="00466363">
        <w:rPr>
          <w:b/>
          <w:sz w:val="28"/>
          <w:szCs w:val="24"/>
        </w:rPr>
        <w:br w:type="page"/>
      </w:r>
      <w:r w:rsidR="0057418D" w:rsidRPr="00466363">
        <w:rPr>
          <w:b/>
          <w:sz w:val="28"/>
          <w:szCs w:val="24"/>
        </w:rPr>
        <w:t>Приложение 4</w:t>
      </w:r>
    </w:p>
    <w:p w:rsidR="004726DC" w:rsidRPr="00F30F5C" w:rsidRDefault="004726DC" w:rsidP="00435154">
      <w:pPr>
        <w:spacing w:line="360" w:lineRule="auto"/>
        <w:ind w:firstLine="720"/>
        <w:jc w:val="both"/>
        <w:rPr>
          <w:b/>
          <w:sz w:val="28"/>
          <w:szCs w:val="24"/>
        </w:rPr>
      </w:pPr>
    </w:p>
    <w:p w:rsidR="0057418D" w:rsidRDefault="0057418D" w:rsidP="00435154">
      <w:pPr>
        <w:spacing w:line="360" w:lineRule="auto"/>
        <w:ind w:firstLine="720"/>
        <w:jc w:val="both"/>
        <w:rPr>
          <w:b/>
          <w:sz w:val="28"/>
          <w:szCs w:val="24"/>
        </w:rPr>
      </w:pPr>
      <w:r w:rsidRPr="00F30F5C">
        <w:rPr>
          <w:b/>
          <w:sz w:val="28"/>
          <w:szCs w:val="24"/>
        </w:rPr>
        <w:t>Вопросник диагностики "помех"</w:t>
      </w:r>
    </w:p>
    <w:p w:rsidR="00466363" w:rsidRPr="00F30F5C" w:rsidRDefault="00466363" w:rsidP="00435154">
      <w:pPr>
        <w:spacing w:line="360" w:lineRule="auto"/>
        <w:ind w:firstLine="720"/>
        <w:jc w:val="both"/>
        <w:rPr>
          <w:b/>
          <w:sz w:val="28"/>
          <w:szCs w:val="24"/>
        </w:rPr>
      </w:pP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Обычно к концу дня на моем лице заметна усталость.</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Бывает, что при первом знакомстве мои эмоции мешают мне произвести хорошее впечатление на собеседника (теряюсь, волнуюсь, замыкаюсь или, наоборот, много говорю, веду себя неестественно).</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В общении мне часто не достает выразительности, эмоциональности.</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Пожалуй, я кажусь окружающим слишком строгим.</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Я в принципе против того, чтобы казаться вежливым, если тебе этого не хочется.</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Я обычно умею скрывать вспышки своих эмоций от окружающих.</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Часто в общении с друзьями я продолжаю думать о чем-то своем.</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Бывает, я хочу выразить товарищу свою поддержку (внимание, переживание, сочувствие), но он этого не понимает, не воспринимает.</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Чаще в моих глазах или лице видна озабоченность, задумчивость.</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В деловом общении</w:t>
      </w:r>
      <w:r w:rsidR="00F30F5C">
        <w:rPr>
          <w:sz w:val="28"/>
          <w:szCs w:val="24"/>
        </w:rPr>
        <w:t xml:space="preserve"> </w:t>
      </w:r>
      <w:r w:rsidRPr="00F30F5C">
        <w:rPr>
          <w:sz w:val="28"/>
          <w:szCs w:val="24"/>
        </w:rPr>
        <w:t>я стараюсь скрывать свои симпатии к товарищам.</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Все мои неприятные переживания обычно написаны у меня на лице.</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Если я увлекаюсь разговором, то выражения моего лица становятся слишком выразительными.</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Пожалуй, я несколько скован, зажат.</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Я обычно нахожусь в состоянии нервного напряжения.</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Обычно я чувствую неудобство, когда надо пожимать руки собеседникам.</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Иногда близкие люди одергивают меня: расслабь мышцы лица, не криви губы, не морщи лицо и т.п.</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Разговаривая, излишне жестикулирую (делаю много жестов).</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Обычно в новой ситуации мне трудно быть раскованным, естественным.</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Пожалуй, мое лицо часто выражает печаль, озабоченность, хотя на душе спокойно.</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Мне трудно смотреть в глаза при разговоре с малознакомым человеком.</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Если я хочу, то мне всегда удается скрыть свое отношение к плохому человеку.</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Мне часто бывает весело без всякой причины.</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Мне просто сделать по собственному желанию или чьей-то просьбе разные выражения лица: печаль, радость, испуг, отчаяние и т.д.</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Мне говорили, что мой взгляд трудно выдержать.</w:t>
      </w:r>
    </w:p>
    <w:p w:rsidR="0057418D" w:rsidRPr="00F30F5C" w:rsidRDefault="0057418D" w:rsidP="00435154">
      <w:pPr>
        <w:numPr>
          <w:ilvl w:val="0"/>
          <w:numId w:val="23"/>
        </w:numPr>
        <w:tabs>
          <w:tab w:val="clear" w:pos="1571"/>
          <w:tab w:val="num" w:pos="426"/>
          <w:tab w:val="left" w:pos="709"/>
        </w:tabs>
        <w:spacing w:line="360" w:lineRule="auto"/>
        <w:ind w:left="0" w:firstLine="720"/>
        <w:jc w:val="both"/>
        <w:rPr>
          <w:sz w:val="28"/>
          <w:szCs w:val="24"/>
        </w:rPr>
      </w:pPr>
      <w:r w:rsidRPr="00F30F5C">
        <w:rPr>
          <w:sz w:val="28"/>
          <w:szCs w:val="24"/>
        </w:rPr>
        <w:t>Мне что-то мешает выражать теплоту, симпатию человеку, даже если я испытываю к нему эти чувства.</w:t>
      </w:r>
    </w:p>
    <w:p w:rsidR="006F061F" w:rsidRPr="00F30F5C" w:rsidRDefault="006F061F" w:rsidP="00435154">
      <w:pPr>
        <w:spacing w:line="360" w:lineRule="auto"/>
        <w:ind w:firstLine="720"/>
        <w:jc w:val="both"/>
        <w:rPr>
          <w:sz w:val="28"/>
          <w:szCs w:val="24"/>
        </w:rPr>
      </w:pPr>
    </w:p>
    <w:p w:rsidR="0057418D" w:rsidRPr="00466363" w:rsidRDefault="004726DC" w:rsidP="00435154">
      <w:pPr>
        <w:spacing w:line="360" w:lineRule="auto"/>
        <w:ind w:firstLine="720"/>
        <w:jc w:val="both"/>
        <w:rPr>
          <w:b/>
          <w:sz w:val="28"/>
          <w:szCs w:val="24"/>
        </w:rPr>
      </w:pPr>
      <w:r w:rsidRPr="00466363">
        <w:rPr>
          <w:b/>
          <w:sz w:val="28"/>
          <w:szCs w:val="24"/>
        </w:rPr>
        <w:br w:type="page"/>
      </w:r>
      <w:r w:rsidR="0057418D" w:rsidRPr="00466363">
        <w:rPr>
          <w:b/>
          <w:sz w:val="28"/>
          <w:szCs w:val="24"/>
        </w:rPr>
        <w:t>Приложение 5</w:t>
      </w:r>
    </w:p>
    <w:p w:rsidR="004726DC" w:rsidRPr="00F30F5C" w:rsidRDefault="004726DC" w:rsidP="00435154">
      <w:pPr>
        <w:spacing w:line="360" w:lineRule="auto"/>
        <w:ind w:firstLine="720"/>
        <w:jc w:val="both"/>
        <w:rPr>
          <w:sz w:val="28"/>
          <w:szCs w:val="24"/>
        </w:rPr>
      </w:pPr>
    </w:p>
    <w:p w:rsidR="0057418D" w:rsidRPr="00033D8D" w:rsidRDefault="0057418D" w:rsidP="00435154">
      <w:pPr>
        <w:spacing w:line="360" w:lineRule="auto"/>
        <w:ind w:firstLine="720"/>
        <w:jc w:val="both"/>
        <w:rPr>
          <w:sz w:val="28"/>
        </w:rPr>
      </w:pPr>
      <w:r w:rsidRPr="00033D8D">
        <w:rPr>
          <w:sz w:val="28"/>
        </w:rPr>
        <w:t>Лист ответов</w:t>
      </w:r>
    </w:p>
    <w:p w:rsidR="0057418D" w:rsidRPr="00033D8D" w:rsidRDefault="0057418D" w:rsidP="00435154">
      <w:pPr>
        <w:spacing w:line="360" w:lineRule="auto"/>
        <w:ind w:firstLine="720"/>
        <w:jc w:val="both"/>
        <w:rPr>
          <w:sz w:val="28"/>
        </w:rPr>
      </w:pPr>
      <w:r w:rsidRPr="00033D8D">
        <w:rPr>
          <w:sz w:val="28"/>
        </w:rPr>
        <w:t>Фамилия, имя, отчество</w:t>
      </w:r>
    </w:p>
    <w:p w:rsidR="0057418D" w:rsidRPr="00033D8D" w:rsidRDefault="0057418D" w:rsidP="00435154">
      <w:pPr>
        <w:spacing w:line="360" w:lineRule="auto"/>
        <w:ind w:firstLine="720"/>
        <w:jc w:val="both"/>
        <w:rPr>
          <w:sz w:val="28"/>
        </w:rPr>
      </w:pPr>
      <w:r w:rsidRPr="00033D8D">
        <w:rPr>
          <w:sz w:val="28"/>
        </w:rPr>
        <w:t xml:space="preserve">Дата </w:t>
      </w:r>
      <w:r w:rsidR="00466363" w:rsidRPr="00033D8D">
        <w:rPr>
          <w:sz w:val="28"/>
        </w:rPr>
        <w:tab/>
      </w:r>
      <w:r w:rsidR="00466363" w:rsidRPr="00033D8D">
        <w:rPr>
          <w:sz w:val="28"/>
        </w:rPr>
        <w:tab/>
        <w:t>Возраст</w:t>
      </w:r>
    </w:p>
    <w:p w:rsidR="004726DC" w:rsidRPr="00033D8D" w:rsidRDefault="004726DC" w:rsidP="00435154">
      <w:pPr>
        <w:spacing w:line="360" w:lineRule="auto"/>
        <w:ind w:firstLine="720"/>
        <w:jc w:val="both"/>
        <w:rPr>
          <w:sz w:val="28"/>
        </w:rPr>
      </w:pPr>
    </w:p>
    <w:p w:rsidR="0057418D" w:rsidRPr="00033D8D" w:rsidRDefault="0057418D" w:rsidP="00435154">
      <w:pPr>
        <w:spacing w:line="360" w:lineRule="auto"/>
        <w:ind w:firstLine="720"/>
        <w:jc w:val="both"/>
        <w:rPr>
          <w:sz w:val="28"/>
        </w:rPr>
      </w:pPr>
      <w:r w:rsidRPr="00033D8D">
        <w:rPr>
          <w:sz w:val="28"/>
        </w:rPr>
        <w:t>Тест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tblGrid>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4</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8</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10</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12</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13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16</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17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20</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21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24</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25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28</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29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30</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32</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33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36</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37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40</w:t>
            </w:r>
          </w:p>
        </w:tc>
        <w:tc>
          <w:tcPr>
            <w:tcW w:w="0" w:type="auto"/>
            <w:shd w:val="clear" w:color="auto" w:fill="auto"/>
          </w:tcPr>
          <w:p w:rsidR="0057418D" w:rsidRPr="00033D8D" w:rsidRDefault="0057418D" w:rsidP="00310BBE">
            <w:pPr>
              <w:snapToGrid w:val="0"/>
              <w:spacing w:line="360" w:lineRule="auto"/>
            </w:pPr>
          </w:p>
        </w:tc>
      </w:tr>
    </w:tbl>
    <w:p w:rsidR="0057418D" w:rsidRPr="00033D8D" w:rsidRDefault="0057418D" w:rsidP="00435154">
      <w:pPr>
        <w:spacing w:line="360" w:lineRule="auto"/>
        <w:ind w:firstLine="720"/>
        <w:jc w:val="both"/>
        <w:rPr>
          <w:sz w:val="28"/>
        </w:rPr>
      </w:pPr>
    </w:p>
    <w:p w:rsidR="0057418D" w:rsidRPr="00033D8D" w:rsidRDefault="0057418D" w:rsidP="00435154">
      <w:pPr>
        <w:spacing w:line="360" w:lineRule="auto"/>
        <w:ind w:firstLine="720"/>
        <w:jc w:val="both"/>
        <w:rPr>
          <w:sz w:val="28"/>
        </w:rPr>
      </w:pPr>
      <w:r w:rsidRPr="00033D8D">
        <w:rPr>
          <w:sz w:val="28"/>
        </w:rPr>
        <w:t>Тест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gridCol w:w="416"/>
        <w:gridCol w:w="222"/>
      </w:tblGrid>
      <w:tr w:rsidR="0057418D" w:rsidRPr="00033D8D" w:rsidTr="00310BBE">
        <w:tc>
          <w:tcPr>
            <w:tcW w:w="0" w:type="auto"/>
            <w:shd w:val="clear" w:color="auto" w:fill="auto"/>
          </w:tcPr>
          <w:p w:rsidR="0057418D" w:rsidRPr="00033D8D" w:rsidRDefault="0057418D" w:rsidP="00310BBE">
            <w:pPr>
              <w:snapToGrid w:val="0"/>
              <w:spacing w:line="360" w:lineRule="auto"/>
            </w:pPr>
            <w:r w:rsidRPr="00033D8D">
              <w:t>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5</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10</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11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15</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16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20</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21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25</w:t>
            </w:r>
          </w:p>
        </w:tc>
        <w:tc>
          <w:tcPr>
            <w:tcW w:w="0" w:type="auto"/>
            <w:shd w:val="clear" w:color="auto" w:fill="auto"/>
          </w:tcPr>
          <w:p w:rsidR="0057418D" w:rsidRPr="00033D8D" w:rsidRDefault="0057418D" w:rsidP="00310BBE">
            <w:pPr>
              <w:snapToGrid w:val="0"/>
              <w:spacing w:line="360" w:lineRule="auto"/>
            </w:pPr>
          </w:p>
        </w:tc>
      </w:tr>
    </w:tbl>
    <w:p w:rsidR="0057418D" w:rsidRPr="00033D8D" w:rsidRDefault="0057418D" w:rsidP="00435154">
      <w:pPr>
        <w:spacing w:line="360" w:lineRule="auto"/>
        <w:ind w:firstLine="720"/>
        <w:jc w:val="both"/>
        <w:rPr>
          <w:sz w:val="28"/>
        </w:rPr>
      </w:pPr>
    </w:p>
    <w:p w:rsidR="0057418D" w:rsidRPr="00033D8D" w:rsidRDefault="0057418D" w:rsidP="00435154">
      <w:pPr>
        <w:spacing w:line="360" w:lineRule="auto"/>
        <w:ind w:firstLine="720"/>
        <w:jc w:val="both"/>
        <w:rPr>
          <w:sz w:val="28"/>
        </w:rPr>
      </w:pPr>
      <w:r w:rsidRPr="00033D8D">
        <w:rPr>
          <w:sz w:val="28"/>
        </w:rPr>
        <w:t>Лист ответов</w:t>
      </w:r>
    </w:p>
    <w:p w:rsidR="0057418D" w:rsidRPr="00033D8D" w:rsidRDefault="0057418D" w:rsidP="00435154">
      <w:pPr>
        <w:spacing w:line="360" w:lineRule="auto"/>
        <w:ind w:firstLine="720"/>
        <w:jc w:val="both"/>
        <w:rPr>
          <w:sz w:val="28"/>
        </w:rPr>
      </w:pPr>
      <w:r w:rsidRPr="00033D8D">
        <w:rPr>
          <w:sz w:val="28"/>
        </w:rPr>
        <w:t xml:space="preserve">Фамилия, имя, отчество </w:t>
      </w:r>
    </w:p>
    <w:p w:rsidR="0057418D" w:rsidRPr="00033D8D" w:rsidRDefault="0057418D" w:rsidP="00435154">
      <w:pPr>
        <w:spacing w:line="360" w:lineRule="auto"/>
        <w:ind w:firstLine="720"/>
        <w:jc w:val="both"/>
        <w:rPr>
          <w:sz w:val="28"/>
        </w:rPr>
      </w:pPr>
      <w:r w:rsidRPr="00033D8D">
        <w:rPr>
          <w:sz w:val="28"/>
        </w:rPr>
        <w:t xml:space="preserve">Дата </w:t>
      </w:r>
      <w:r w:rsidR="00466363" w:rsidRPr="00033D8D">
        <w:rPr>
          <w:sz w:val="28"/>
        </w:rPr>
        <w:tab/>
      </w:r>
      <w:r w:rsidR="00466363" w:rsidRPr="00033D8D">
        <w:rPr>
          <w:sz w:val="28"/>
        </w:rPr>
        <w:tab/>
        <w:t>Возраст</w:t>
      </w:r>
    </w:p>
    <w:p w:rsidR="004726DC" w:rsidRPr="00033D8D" w:rsidRDefault="004726DC" w:rsidP="00435154">
      <w:pPr>
        <w:spacing w:line="360" w:lineRule="auto"/>
        <w:ind w:firstLine="720"/>
        <w:jc w:val="both"/>
        <w:rPr>
          <w:sz w:val="28"/>
        </w:rPr>
      </w:pPr>
    </w:p>
    <w:p w:rsidR="0057418D" w:rsidRPr="00033D8D" w:rsidRDefault="00033D8D" w:rsidP="00435154">
      <w:pPr>
        <w:spacing w:line="360" w:lineRule="auto"/>
        <w:ind w:firstLine="720"/>
        <w:jc w:val="both"/>
        <w:rPr>
          <w:sz w:val="28"/>
        </w:rPr>
      </w:pPr>
      <w:r>
        <w:rPr>
          <w:sz w:val="28"/>
        </w:rPr>
        <w:br w:type="page"/>
      </w:r>
      <w:r w:rsidR="0057418D" w:rsidRPr="00033D8D">
        <w:rPr>
          <w:sz w:val="28"/>
        </w:rPr>
        <w:t>Тест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tblGrid>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4</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8</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10</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12</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13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16</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17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20</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21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24</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25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28</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29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30</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32</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33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36</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37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40</w:t>
            </w:r>
          </w:p>
        </w:tc>
        <w:tc>
          <w:tcPr>
            <w:tcW w:w="0" w:type="auto"/>
            <w:shd w:val="clear" w:color="auto" w:fill="auto"/>
          </w:tcPr>
          <w:p w:rsidR="0057418D" w:rsidRPr="00033D8D" w:rsidRDefault="0057418D" w:rsidP="00310BBE">
            <w:pPr>
              <w:snapToGrid w:val="0"/>
              <w:spacing w:line="360" w:lineRule="auto"/>
            </w:pPr>
          </w:p>
        </w:tc>
      </w:tr>
    </w:tbl>
    <w:p w:rsidR="0057418D" w:rsidRPr="00033D8D" w:rsidRDefault="0057418D" w:rsidP="00435154">
      <w:pPr>
        <w:spacing w:line="360" w:lineRule="auto"/>
        <w:ind w:firstLine="720"/>
        <w:jc w:val="both"/>
        <w:rPr>
          <w:sz w:val="28"/>
        </w:rPr>
      </w:pPr>
    </w:p>
    <w:p w:rsidR="0057418D" w:rsidRPr="00033D8D" w:rsidRDefault="0057418D" w:rsidP="00435154">
      <w:pPr>
        <w:spacing w:line="360" w:lineRule="auto"/>
        <w:ind w:firstLine="720"/>
        <w:jc w:val="both"/>
        <w:rPr>
          <w:sz w:val="28"/>
        </w:rPr>
      </w:pPr>
      <w:r w:rsidRPr="00033D8D">
        <w:rPr>
          <w:sz w:val="28"/>
        </w:rPr>
        <w:t>Тест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gridCol w:w="416"/>
        <w:gridCol w:w="222"/>
      </w:tblGrid>
      <w:tr w:rsidR="0057418D" w:rsidRPr="00033D8D" w:rsidTr="00310BBE">
        <w:tc>
          <w:tcPr>
            <w:tcW w:w="0" w:type="auto"/>
            <w:shd w:val="clear" w:color="auto" w:fill="auto"/>
          </w:tcPr>
          <w:p w:rsidR="0057418D" w:rsidRPr="00033D8D" w:rsidRDefault="0057418D" w:rsidP="00310BBE">
            <w:pPr>
              <w:snapToGrid w:val="0"/>
              <w:spacing w:line="360" w:lineRule="auto"/>
            </w:pPr>
            <w:r w:rsidRPr="00033D8D">
              <w:t>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5</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10</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11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15</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16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20</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21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25</w:t>
            </w:r>
          </w:p>
        </w:tc>
        <w:tc>
          <w:tcPr>
            <w:tcW w:w="0" w:type="auto"/>
            <w:shd w:val="clear" w:color="auto" w:fill="auto"/>
          </w:tcPr>
          <w:p w:rsidR="0057418D" w:rsidRPr="00033D8D" w:rsidRDefault="0057418D" w:rsidP="00310BBE">
            <w:pPr>
              <w:snapToGrid w:val="0"/>
              <w:spacing w:line="360" w:lineRule="auto"/>
            </w:pPr>
          </w:p>
        </w:tc>
      </w:tr>
    </w:tbl>
    <w:p w:rsidR="0057418D" w:rsidRPr="00033D8D" w:rsidRDefault="0057418D" w:rsidP="00435154">
      <w:pPr>
        <w:spacing w:line="360" w:lineRule="auto"/>
        <w:ind w:firstLine="720"/>
        <w:jc w:val="both"/>
        <w:rPr>
          <w:sz w:val="28"/>
        </w:rPr>
      </w:pPr>
    </w:p>
    <w:p w:rsidR="0057418D" w:rsidRPr="00033D8D" w:rsidRDefault="0057418D" w:rsidP="00435154">
      <w:pPr>
        <w:spacing w:line="360" w:lineRule="auto"/>
        <w:ind w:firstLine="720"/>
        <w:jc w:val="both"/>
        <w:rPr>
          <w:sz w:val="28"/>
        </w:rPr>
      </w:pPr>
      <w:r w:rsidRPr="00033D8D">
        <w:rPr>
          <w:sz w:val="28"/>
        </w:rPr>
        <w:t>Лист ответов</w:t>
      </w:r>
    </w:p>
    <w:p w:rsidR="0057418D" w:rsidRPr="00033D8D" w:rsidRDefault="00033D8D" w:rsidP="00435154">
      <w:pPr>
        <w:spacing w:line="360" w:lineRule="auto"/>
        <w:ind w:firstLine="720"/>
        <w:jc w:val="both"/>
        <w:rPr>
          <w:sz w:val="28"/>
        </w:rPr>
      </w:pPr>
      <w:r>
        <w:rPr>
          <w:sz w:val="28"/>
        </w:rPr>
        <w:t>Фамилия, имя, отчество</w:t>
      </w:r>
    </w:p>
    <w:p w:rsidR="0057418D" w:rsidRPr="00033D8D" w:rsidRDefault="0057418D" w:rsidP="00435154">
      <w:pPr>
        <w:spacing w:line="360" w:lineRule="auto"/>
        <w:ind w:firstLine="720"/>
        <w:jc w:val="both"/>
        <w:rPr>
          <w:sz w:val="28"/>
        </w:rPr>
      </w:pPr>
      <w:r w:rsidRPr="00033D8D">
        <w:rPr>
          <w:sz w:val="28"/>
        </w:rPr>
        <w:t xml:space="preserve">Дата </w:t>
      </w:r>
      <w:r w:rsidR="00033D8D">
        <w:rPr>
          <w:sz w:val="28"/>
        </w:rPr>
        <w:tab/>
      </w:r>
      <w:r w:rsidR="00033D8D">
        <w:rPr>
          <w:sz w:val="28"/>
        </w:rPr>
        <w:tab/>
      </w:r>
      <w:r w:rsidRPr="00033D8D">
        <w:rPr>
          <w:sz w:val="28"/>
        </w:rPr>
        <w:t xml:space="preserve">Возраст </w:t>
      </w:r>
    </w:p>
    <w:p w:rsidR="004726DC" w:rsidRPr="00033D8D" w:rsidRDefault="004726DC" w:rsidP="00435154">
      <w:pPr>
        <w:spacing w:line="360" w:lineRule="auto"/>
        <w:ind w:firstLine="720"/>
        <w:jc w:val="both"/>
        <w:rPr>
          <w:sz w:val="28"/>
        </w:rPr>
      </w:pPr>
    </w:p>
    <w:p w:rsidR="0057418D" w:rsidRPr="00033D8D" w:rsidRDefault="0057418D" w:rsidP="00435154">
      <w:pPr>
        <w:spacing w:line="360" w:lineRule="auto"/>
        <w:ind w:firstLine="720"/>
        <w:jc w:val="both"/>
        <w:rPr>
          <w:sz w:val="28"/>
        </w:rPr>
      </w:pPr>
      <w:r w:rsidRPr="00033D8D">
        <w:rPr>
          <w:sz w:val="28"/>
        </w:rPr>
        <w:t>Тест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tblGrid>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4</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8</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10</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12</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13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16</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17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20</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21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24</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25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28</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29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30</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32</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33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35</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36</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rPr>
          <w:trHeight w:val="284"/>
        </w:trPr>
        <w:tc>
          <w:tcPr>
            <w:tcW w:w="0" w:type="auto"/>
            <w:shd w:val="clear" w:color="auto" w:fill="auto"/>
          </w:tcPr>
          <w:p w:rsidR="0057418D" w:rsidRPr="00033D8D" w:rsidRDefault="0057418D" w:rsidP="00310BBE">
            <w:pPr>
              <w:snapToGrid w:val="0"/>
              <w:spacing w:line="360" w:lineRule="auto"/>
            </w:pPr>
            <w:r w:rsidRPr="00033D8D">
              <w:t>37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40</w:t>
            </w:r>
          </w:p>
        </w:tc>
        <w:tc>
          <w:tcPr>
            <w:tcW w:w="0" w:type="auto"/>
            <w:shd w:val="clear" w:color="auto" w:fill="auto"/>
          </w:tcPr>
          <w:p w:rsidR="0057418D" w:rsidRPr="00033D8D" w:rsidRDefault="0057418D" w:rsidP="00310BBE">
            <w:pPr>
              <w:snapToGrid w:val="0"/>
              <w:spacing w:line="360" w:lineRule="auto"/>
            </w:pPr>
          </w:p>
        </w:tc>
      </w:tr>
    </w:tbl>
    <w:p w:rsidR="0057418D" w:rsidRPr="00033D8D" w:rsidRDefault="0057418D" w:rsidP="00435154">
      <w:pPr>
        <w:spacing w:line="360" w:lineRule="auto"/>
        <w:ind w:firstLine="720"/>
        <w:jc w:val="both"/>
        <w:rPr>
          <w:sz w:val="28"/>
        </w:rPr>
      </w:pPr>
    </w:p>
    <w:p w:rsidR="0057418D" w:rsidRPr="00033D8D" w:rsidRDefault="00033D8D" w:rsidP="00435154">
      <w:pPr>
        <w:spacing w:line="360" w:lineRule="auto"/>
        <w:ind w:firstLine="720"/>
        <w:jc w:val="both"/>
        <w:rPr>
          <w:sz w:val="28"/>
        </w:rPr>
      </w:pPr>
      <w:r>
        <w:rPr>
          <w:sz w:val="28"/>
        </w:rPr>
        <w:br w:type="page"/>
      </w:r>
      <w:r w:rsidR="0057418D" w:rsidRPr="00033D8D">
        <w:rPr>
          <w:sz w:val="28"/>
        </w:rPr>
        <w:t>Тест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gridCol w:w="416"/>
        <w:gridCol w:w="222"/>
      </w:tblGrid>
      <w:tr w:rsidR="0057418D" w:rsidRPr="00033D8D" w:rsidTr="00310BBE">
        <w:tc>
          <w:tcPr>
            <w:tcW w:w="0" w:type="auto"/>
            <w:shd w:val="clear" w:color="auto" w:fill="auto"/>
          </w:tcPr>
          <w:p w:rsidR="0057418D" w:rsidRPr="00033D8D" w:rsidRDefault="0057418D" w:rsidP="00310BBE">
            <w:pPr>
              <w:snapToGrid w:val="0"/>
              <w:spacing w:line="360" w:lineRule="auto"/>
            </w:pPr>
            <w:r w:rsidRPr="00033D8D">
              <w:t>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5</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10</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11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15</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16</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17</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18</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19</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20</w:t>
            </w:r>
          </w:p>
        </w:tc>
        <w:tc>
          <w:tcPr>
            <w:tcW w:w="0" w:type="auto"/>
            <w:shd w:val="clear" w:color="auto" w:fill="auto"/>
          </w:tcPr>
          <w:p w:rsidR="0057418D" w:rsidRPr="00033D8D" w:rsidRDefault="0057418D" w:rsidP="00310BBE">
            <w:pPr>
              <w:snapToGrid w:val="0"/>
              <w:spacing w:line="360" w:lineRule="auto"/>
            </w:pPr>
          </w:p>
        </w:tc>
      </w:tr>
      <w:tr w:rsidR="0057418D" w:rsidRPr="00033D8D" w:rsidTr="00310BBE">
        <w:tc>
          <w:tcPr>
            <w:tcW w:w="0" w:type="auto"/>
            <w:shd w:val="clear" w:color="auto" w:fill="auto"/>
          </w:tcPr>
          <w:p w:rsidR="0057418D" w:rsidRPr="00033D8D" w:rsidRDefault="0057418D" w:rsidP="00310BBE">
            <w:pPr>
              <w:snapToGrid w:val="0"/>
              <w:spacing w:line="360" w:lineRule="auto"/>
            </w:pPr>
            <w:r w:rsidRPr="00033D8D">
              <w:t>21</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22</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23</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24</w:t>
            </w:r>
          </w:p>
        </w:tc>
        <w:tc>
          <w:tcPr>
            <w:tcW w:w="0" w:type="auto"/>
            <w:shd w:val="clear" w:color="auto" w:fill="auto"/>
          </w:tcPr>
          <w:p w:rsidR="0057418D" w:rsidRPr="00033D8D" w:rsidRDefault="0057418D" w:rsidP="00310BBE">
            <w:pPr>
              <w:snapToGrid w:val="0"/>
              <w:spacing w:line="360" w:lineRule="auto"/>
            </w:pPr>
          </w:p>
        </w:tc>
        <w:tc>
          <w:tcPr>
            <w:tcW w:w="0" w:type="auto"/>
            <w:shd w:val="clear" w:color="auto" w:fill="auto"/>
          </w:tcPr>
          <w:p w:rsidR="0057418D" w:rsidRPr="00033D8D" w:rsidRDefault="0057418D" w:rsidP="00310BBE">
            <w:pPr>
              <w:snapToGrid w:val="0"/>
              <w:spacing w:line="360" w:lineRule="auto"/>
            </w:pPr>
            <w:r w:rsidRPr="00033D8D">
              <w:t>25</w:t>
            </w:r>
          </w:p>
        </w:tc>
        <w:tc>
          <w:tcPr>
            <w:tcW w:w="0" w:type="auto"/>
            <w:shd w:val="clear" w:color="auto" w:fill="auto"/>
          </w:tcPr>
          <w:p w:rsidR="0057418D" w:rsidRPr="00033D8D" w:rsidRDefault="0057418D" w:rsidP="00310BBE">
            <w:pPr>
              <w:snapToGrid w:val="0"/>
              <w:spacing w:line="360" w:lineRule="auto"/>
            </w:pPr>
          </w:p>
        </w:tc>
      </w:tr>
    </w:tbl>
    <w:p w:rsidR="0057418D" w:rsidRPr="00033D8D" w:rsidRDefault="0057418D" w:rsidP="00435154">
      <w:pPr>
        <w:spacing w:line="360" w:lineRule="auto"/>
        <w:ind w:firstLine="720"/>
        <w:jc w:val="both"/>
        <w:rPr>
          <w:sz w:val="28"/>
          <w:szCs w:val="24"/>
        </w:rPr>
      </w:pPr>
    </w:p>
    <w:p w:rsidR="0057418D" w:rsidRPr="00033D8D" w:rsidRDefault="004726DC" w:rsidP="00435154">
      <w:pPr>
        <w:spacing w:line="360" w:lineRule="auto"/>
        <w:ind w:firstLine="720"/>
        <w:jc w:val="both"/>
        <w:rPr>
          <w:b/>
          <w:sz w:val="28"/>
          <w:szCs w:val="24"/>
        </w:rPr>
      </w:pPr>
      <w:r w:rsidRPr="00033D8D">
        <w:rPr>
          <w:b/>
          <w:sz w:val="28"/>
          <w:szCs w:val="24"/>
        </w:rPr>
        <w:br w:type="page"/>
      </w:r>
      <w:r w:rsidR="0057418D" w:rsidRPr="00033D8D">
        <w:rPr>
          <w:b/>
          <w:sz w:val="28"/>
          <w:szCs w:val="24"/>
        </w:rPr>
        <w:t>Приложение 6</w:t>
      </w:r>
    </w:p>
    <w:p w:rsidR="004726DC" w:rsidRPr="00F30F5C" w:rsidRDefault="004726DC" w:rsidP="00435154">
      <w:pPr>
        <w:spacing w:line="360" w:lineRule="auto"/>
        <w:ind w:firstLine="720"/>
        <w:jc w:val="both"/>
        <w:rPr>
          <w:sz w:val="28"/>
          <w:szCs w:val="24"/>
        </w:rPr>
      </w:pPr>
    </w:p>
    <w:p w:rsidR="0057418D" w:rsidRPr="00F30F5C" w:rsidRDefault="00033D8D" w:rsidP="00435154">
      <w:pPr>
        <w:spacing w:line="360" w:lineRule="auto"/>
        <w:ind w:firstLine="720"/>
        <w:jc w:val="both"/>
        <w:rPr>
          <w:b/>
          <w:sz w:val="28"/>
          <w:szCs w:val="24"/>
        </w:rPr>
      </w:pPr>
      <w:r>
        <w:rPr>
          <w:b/>
          <w:sz w:val="28"/>
          <w:szCs w:val="24"/>
        </w:rPr>
        <w:t>Ш. Перро «Подарки феи»</w:t>
      </w:r>
    </w:p>
    <w:p w:rsidR="004726DC" w:rsidRPr="00F30F5C" w:rsidRDefault="004726DC" w:rsidP="00435154">
      <w:pPr>
        <w:spacing w:line="360" w:lineRule="auto"/>
        <w:ind w:firstLine="720"/>
        <w:jc w:val="both"/>
        <w:rPr>
          <w:b/>
          <w:sz w:val="28"/>
          <w:szCs w:val="24"/>
        </w:rPr>
      </w:pPr>
    </w:p>
    <w:p w:rsidR="0057418D" w:rsidRPr="00F30F5C" w:rsidRDefault="0057418D" w:rsidP="00435154">
      <w:pPr>
        <w:spacing w:line="360" w:lineRule="auto"/>
        <w:ind w:firstLine="720"/>
        <w:jc w:val="both"/>
        <w:rPr>
          <w:sz w:val="28"/>
          <w:szCs w:val="24"/>
        </w:rPr>
      </w:pPr>
      <w:r w:rsidRPr="00F30F5C">
        <w:rPr>
          <w:sz w:val="28"/>
          <w:szCs w:val="24"/>
        </w:rPr>
        <w:t>Жила когда-то на свете вдова, и были у нее две дочери. Старшая – вылитая мать: то же лицо, тот же характер. Смотришь на дочь, а кажется, что видишь перед собой матушку. Обе, и старшая дочь, и мать, были до того грубы, спесивы, заносчивы, злы, что все люди, и знакомые и незнакомые, старались держаться от них подальше.</w:t>
      </w:r>
    </w:p>
    <w:p w:rsidR="0057418D" w:rsidRPr="00F30F5C" w:rsidRDefault="0057418D" w:rsidP="00435154">
      <w:pPr>
        <w:spacing w:line="360" w:lineRule="auto"/>
        <w:ind w:firstLine="720"/>
        <w:jc w:val="both"/>
        <w:rPr>
          <w:sz w:val="28"/>
          <w:szCs w:val="24"/>
        </w:rPr>
      </w:pPr>
      <w:r w:rsidRPr="00F30F5C">
        <w:rPr>
          <w:sz w:val="28"/>
          <w:szCs w:val="24"/>
        </w:rPr>
        <w:t>А младшая дочка была вся в покойного отца – добрая, приветливая, кроткая, да к тому же еще красавица, каких мало.</w:t>
      </w:r>
    </w:p>
    <w:p w:rsidR="0057418D" w:rsidRPr="00F30F5C" w:rsidRDefault="0057418D" w:rsidP="00435154">
      <w:pPr>
        <w:spacing w:line="360" w:lineRule="auto"/>
        <w:ind w:firstLine="720"/>
        <w:jc w:val="both"/>
        <w:rPr>
          <w:sz w:val="28"/>
          <w:szCs w:val="24"/>
        </w:rPr>
      </w:pPr>
      <w:r w:rsidRPr="00F30F5C">
        <w:rPr>
          <w:sz w:val="28"/>
          <w:szCs w:val="24"/>
        </w:rPr>
        <w:t>Обычно люди любят тех, кто на них похож. Поэтому-то мать без ума любила старшую дочку и терпеть не могла младшую. Она заставляла ее работать с утра до ночи, а кормила на кухне.</w:t>
      </w:r>
    </w:p>
    <w:p w:rsidR="0057418D" w:rsidRPr="00F30F5C" w:rsidRDefault="0057418D" w:rsidP="00435154">
      <w:pPr>
        <w:spacing w:line="360" w:lineRule="auto"/>
        <w:ind w:firstLine="720"/>
        <w:jc w:val="both"/>
        <w:rPr>
          <w:sz w:val="28"/>
          <w:szCs w:val="24"/>
        </w:rPr>
      </w:pPr>
      <w:r w:rsidRPr="00F30F5C">
        <w:rPr>
          <w:sz w:val="28"/>
          <w:szCs w:val="24"/>
        </w:rPr>
        <w:t>Кроме всех прочих дел, младшая дочка должна была по два раза в день ходить к источнику, который был, по крайней мере, в двух часах ходьбы, и приносить оттуда большой, полный доверху кувшин воды.</w:t>
      </w:r>
    </w:p>
    <w:p w:rsidR="0057418D" w:rsidRPr="00F30F5C" w:rsidRDefault="0057418D" w:rsidP="00435154">
      <w:pPr>
        <w:spacing w:line="360" w:lineRule="auto"/>
        <w:ind w:firstLine="720"/>
        <w:jc w:val="both"/>
        <w:rPr>
          <w:sz w:val="28"/>
          <w:szCs w:val="24"/>
        </w:rPr>
      </w:pPr>
      <w:r w:rsidRPr="00F30F5C">
        <w:rPr>
          <w:sz w:val="28"/>
          <w:szCs w:val="24"/>
        </w:rPr>
        <w:t>Как-то раз, когда девушка брала воду,</w:t>
      </w:r>
      <w:r w:rsidR="00F30F5C">
        <w:rPr>
          <w:sz w:val="28"/>
          <w:szCs w:val="24"/>
        </w:rPr>
        <w:t xml:space="preserve"> </w:t>
      </w:r>
      <w:r w:rsidRPr="00F30F5C">
        <w:rPr>
          <w:sz w:val="28"/>
          <w:szCs w:val="24"/>
        </w:rPr>
        <w:t>к ней подошла какая-то бедная женщина и попросила напиться.</w:t>
      </w:r>
    </w:p>
    <w:p w:rsidR="0057418D" w:rsidRPr="00F30F5C" w:rsidRDefault="0057418D" w:rsidP="00435154">
      <w:pPr>
        <w:spacing w:line="360" w:lineRule="auto"/>
        <w:ind w:firstLine="720"/>
        <w:jc w:val="both"/>
        <w:rPr>
          <w:sz w:val="28"/>
          <w:szCs w:val="24"/>
        </w:rPr>
      </w:pPr>
      <w:r w:rsidRPr="00F30F5C">
        <w:rPr>
          <w:sz w:val="28"/>
          <w:szCs w:val="24"/>
        </w:rPr>
        <w:t>- Пейте на здоровье, тетушка, - сказала добрая девушка.</w:t>
      </w:r>
    </w:p>
    <w:p w:rsidR="0057418D" w:rsidRPr="00F30F5C" w:rsidRDefault="0057418D" w:rsidP="00435154">
      <w:pPr>
        <w:spacing w:line="360" w:lineRule="auto"/>
        <w:ind w:firstLine="720"/>
        <w:jc w:val="both"/>
        <w:rPr>
          <w:sz w:val="28"/>
          <w:szCs w:val="24"/>
        </w:rPr>
      </w:pPr>
      <w:r w:rsidRPr="00F30F5C">
        <w:rPr>
          <w:sz w:val="28"/>
          <w:szCs w:val="24"/>
        </w:rPr>
        <w:t>Сполоснув поскорей кувшин, она зачерпнула воды в самом глубоком и чистом месте и подала женщине, придерживая кувшин так, чтобы удобнее было пить.</w:t>
      </w:r>
    </w:p>
    <w:p w:rsidR="0057418D" w:rsidRPr="00F30F5C" w:rsidRDefault="0057418D" w:rsidP="00435154">
      <w:pPr>
        <w:spacing w:line="360" w:lineRule="auto"/>
        <w:ind w:firstLine="720"/>
        <w:jc w:val="both"/>
        <w:rPr>
          <w:sz w:val="28"/>
          <w:szCs w:val="24"/>
        </w:rPr>
      </w:pPr>
      <w:r w:rsidRPr="00F30F5C">
        <w:rPr>
          <w:sz w:val="28"/>
          <w:szCs w:val="24"/>
        </w:rPr>
        <w:t>Женщина отпила несколько глотков воды и сказала девушке:</w:t>
      </w:r>
    </w:p>
    <w:p w:rsidR="0057418D" w:rsidRPr="00F30F5C" w:rsidRDefault="0057418D" w:rsidP="00435154">
      <w:pPr>
        <w:spacing w:line="360" w:lineRule="auto"/>
        <w:ind w:firstLine="720"/>
        <w:jc w:val="both"/>
        <w:rPr>
          <w:sz w:val="28"/>
          <w:szCs w:val="24"/>
        </w:rPr>
      </w:pPr>
      <w:r w:rsidRPr="00F30F5C">
        <w:rPr>
          <w:sz w:val="28"/>
          <w:szCs w:val="24"/>
        </w:rPr>
        <w:t>- Ты так хороша, так добра и приветлива, что мне хочется подарить тебе что-нибудь на память. (Дело в том, что это была фея, которая нарочно приняла вид простой деревенской женщины, чтобы посмотреть, так ли эта девушка мила и учтива, как про нее рассказывают.) Вот что я тебе подарю: с нынешнего дня каждое слово, которое ты промолвишь, упадет с твоих губ либо цветком, либо драгоценным камнем. Прощай!</w:t>
      </w:r>
    </w:p>
    <w:p w:rsidR="0057418D" w:rsidRPr="00F30F5C" w:rsidRDefault="0057418D" w:rsidP="00435154">
      <w:pPr>
        <w:spacing w:line="360" w:lineRule="auto"/>
        <w:ind w:firstLine="720"/>
        <w:jc w:val="both"/>
        <w:rPr>
          <w:sz w:val="28"/>
          <w:szCs w:val="24"/>
        </w:rPr>
      </w:pPr>
      <w:r w:rsidRPr="00F30F5C">
        <w:rPr>
          <w:sz w:val="28"/>
          <w:szCs w:val="24"/>
        </w:rPr>
        <w:t>Когда девушка пришла домой. Мать стала бранить ее за то, что она замешкалась у источника.</w:t>
      </w:r>
    </w:p>
    <w:p w:rsidR="0057418D" w:rsidRPr="00F30F5C" w:rsidRDefault="0057418D" w:rsidP="00435154">
      <w:pPr>
        <w:spacing w:line="360" w:lineRule="auto"/>
        <w:ind w:firstLine="720"/>
        <w:jc w:val="both"/>
        <w:rPr>
          <w:sz w:val="28"/>
          <w:szCs w:val="24"/>
        </w:rPr>
      </w:pPr>
      <w:r w:rsidRPr="00F30F5C">
        <w:rPr>
          <w:sz w:val="28"/>
          <w:szCs w:val="24"/>
        </w:rPr>
        <w:t>- Простите, матушка, - сказала бедная девушка. – Я нынче и вправду запоздала.</w:t>
      </w:r>
    </w:p>
    <w:p w:rsidR="0057418D" w:rsidRPr="00F30F5C" w:rsidRDefault="0057418D" w:rsidP="00435154">
      <w:pPr>
        <w:spacing w:line="360" w:lineRule="auto"/>
        <w:ind w:firstLine="720"/>
        <w:jc w:val="both"/>
        <w:rPr>
          <w:sz w:val="28"/>
          <w:szCs w:val="24"/>
        </w:rPr>
      </w:pPr>
      <w:r w:rsidRPr="00F30F5C">
        <w:rPr>
          <w:sz w:val="28"/>
          <w:szCs w:val="24"/>
        </w:rPr>
        <w:t>Но едва только она проронила эти слова, как с ее губ упали несколько роз, две жемчужины два крупных алмаза.</w:t>
      </w:r>
    </w:p>
    <w:p w:rsidR="0057418D" w:rsidRPr="00F30F5C" w:rsidRDefault="0057418D" w:rsidP="00435154">
      <w:pPr>
        <w:spacing w:line="360" w:lineRule="auto"/>
        <w:ind w:firstLine="720"/>
        <w:jc w:val="both"/>
        <w:rPr>
          <w:sz w:val="28"/>
          <w:szCs w:val="24"/>
        </w:rPr>
      </w:pPr>
      <w:r w:rsidRPr="00F30F5C">
        <w:rPr>
          <w:sz w:val="28"/>
          <w:szCs w:val="24"/>
        </w:rPr>
        <w:t>- Смотрите-ка! – сказала мать, широко раскрыв глаза от удивления. – Мне кажется, вместо слов она роняет алмазы и жемчуга… Что это с тобой приключилось, дочка? (Первый раз в жизни она назвала свою меньшую тоже дочкой).</w:t>
      </w:r>
    </w:p>
    <w:p w:rsidR="0057418D" w:rsidRPr="00F30F5C" w:rsidRDefault="0057418D" w:rsidP="00435154">
      <w:pPr>
        <w:spacing w:line="360" w:lineRule="auto"/>
        <w:ind w:firstLine="720"/>
        <w:jc w:val="both"/>
        <w:rPr>
          <w:sz w:val="28"/>
          <w:szCs w:val="24"/>
        </w:rPr>
      </w:pPr>
      <w:r w:rsidRPr="00F30F5C">
        <w:rPr>
          <w:sz w:val="28"/>
          <w:szCs w:val="24"/>
        </w:rPr>
        <w:t>Девушка попросту, не таясь и не хвалясь, рассказала матери обо всем, что с ней случилось у источника. А цветы и алмазы так и сыпались при этом с ее уст.</w:t>
      </w:r>
    </w:p>
    <w:p w:rsidR="0057418D" w:rsidRPr="00F30F5C" w:rsidRDefault="0057418D" w:rsidP="00435154">
      <w:pPr>
        <w:spacing w:line="360" w:lineRule="auto"/>
        <w:ind w:firstLine="720"/>
        <w:jc w:val="both"/>
        <w:rPr>
          <w:sz w:val="28"/>
          <w:szCs w:val="24"/>
        </w:rPr>
      </w:pPr>
      <w:r w:rsidRPr="00F30F5C">
        <w:rPr>
          <w:sz w:val="28"/>
          <w:szCs w:val="24"/>
        </w:rPr>
        <w:t>- Ну, если так, - сказала мать, - надо мне послать к источнику и старшую дочку… А ну-ка, Фаншон, посмотри, что сыпется с губ твоей сестры, чуть только она заговорит! Неужели тебе не хочется получить такой же удивительный дар? И ведь нужно для этого всего-навсего сходить к источнику и, когда бедная женщина попросит у тебя воды, вежливо подать ей напиться.</w:t>
      </w:r>
    </w:p>
    <w:p w:rsidR="0057418D" w:rsidRPr="00F30F5C" w:rsidRDefault="0057418D" w:rsidP="00435154">
      <w:pPr>
        <w:spacing w:line="360" w:lineRule="auto"/>
        <w:ind w:firstLine="720"/>
        <w:jc w:val="both"/>
        <w:rPr>
          <w:sz w:val="28"/>
          <w:szCs w:val="24"/>
        </w:rPr>
      </w:pPr>
      <w:r w:rsidRPr="00F30F5C">
        <w:rPr>
          <w:sz w:val="28"/>
          <w:szCs w:val="24"/>
        </w:rPr>
        <w:t>- Ну вот еще! Охота мне тащиться в этакую даль! – ответила злючка.</w:t>
      </w:r>
    </w:p>
    <w:p w:rsidR="0057418D" w:rsidRPr="00F30F5C" w:rsidRDefault="0057418D" w:rsidP="00435154">
      <w:pPr>
        <w:spacing w:line="360" w:lineRule="auto"/>
        <w:ind w:firstLine="720"/>
        <w:jc w:val="both"/>
        <w:rPr>
          <w:sz w:val="28"/>
          <w:szCs w:val="24"/>
        </w:rPr>
      </w:pPr>
      <w:r w:rsidRPr="00F30F5C">
        <w:rPr>
          <w:sz w:val="28"/>
          <w:szCs w:val="24"/>
        </w:rPr>
        <w:t>- А я хочу, чтобы ты пошла! – прикрикнула на нее мать. – И сию же минуту, без разговоров!</w:t>
      </w:r>
    </w:p>
    <w:p w:rsidR="0057418D" w:rsidRPr="00F30F5C" w:rsidRDefault="0057418D" w:rsidP="00435154">
      <w:pPr>
        <w:spacing w:line="360" w:lineRule="auto"/>
        <w:ind w:firstLine="720"/>
        <w:jc w:val="both"/>
        <w:rPr>
          <w:sz w:val="28"/>
          <w:szCs w:val="24"/>
        </w:rPr>
      </w:pPr>
      <w:r w:rsidRPr="00F30F5C">
        <w:rPr>
          <w:sz w:val="28"/>
          <w:szCs w:val="24"/>
        </w:rPr>
        <w:t>Девушка нехотя послушалась и пошла, так и не переставая ворчать. На всякий случай она захватила с собой серебряный кувшинчик, самый красивый, какой был у них в доме.</w:t>
      </w:r>
    </w:p>
    <w:p w:rsidR="0057418D" w:rsidRPr="00F30F5C" w:rsidRDefault="0057418D" w:rsidP="00435154">
      <w:pPr>
        <w:spacing w:line="360" w:lineRule="auto"/>
        <w:ind w:firstLine="720"/>
        <w:jc w:val="both"/>
        <w:rPr>
          <w:sz w:val="28"/>
          <w:szCs w:val="24"/>
        </w:rPr>
      </w:pPr>
      <w:r w:rsidRPr="00F30F5C">
        <w:rPr>
          <w:sz w:val="28"/>
          <w:szCs w:val="24"/>
        </w:rPr>
        <w:t>Едва она успела подойти к источнику, как навстречу ей из лесу вышла нарядно одетая дама и попросила глоток воды. (Это была та же самая фея, но только на этот раз она приняла облик принцессы, чтобы испытать, так ли груба и зла старшая сестра, как о ней рассказывают).</w:t>
      </w:r>
    </w:p>
    <w:p w:rsidR="0057418D" w:rsidRPr="00F30F5C" w:rsidRDefault="0057418D" w:rsidP="00435154">
      <w:pPr>
        <w:spacing w:line="360" w:lineRule="auto"/>
        <w:ind w:firstLine="720"/>
        <w:jc w:val="both"/>
        <w:rPr>
          <w:sz w:val="28"/>
          <w:szCs w:val="24"/>
        </w:rPr>
      </w:pPr>
      <w:r w:rsidRPr="00F30F5C">
        <w:rPr>
          <w:sz w:val="28"/>
          <w:szCs w:val="24"/>
        </w:rPr>
        <w:t>- Уж не думаете ли вы, что я притащилась сюда, чтобы дать вам напиться? – сказала девушка дерзко. – Ну конечно, только для этого! Я и серебряный кувшинчик нарочно захватила, чтобы поднести воду вашей милости!.. А впрочем, мне все равно. Пейте, если хотите…</w:t>
      </w:r>
    </w:p>
    <w:p w:rsidR="0057418D" w:rsidRPr="00F30F5C" w:rsidRDefault="0057418D" w:rsidP="00435154">
      <w:pPr>
        <w:spacing w:line="360" w:lineRule="auto"/>
        <w:ind w:firstLine="720"/>
        <w:jc w:val="both"/>
        <w:rPr>
          <w:sz w:val="28"/>
          <w:szCs w:val="24"/>
        </w:rPr>
      </w:pPr>
      <w:r w:rsidRPr="00F30F5C">
        <w:rPr>
          <w:sz w:val="28"/>
          <w:szCs w:val="24"/>
        </w:rPr>
        <w:t>- Однако вы не очень-то любезны, - сказала спокойно фея. – Ну что ж, какова услуга, такова и награда. С нынешнего дня каждое слово, которое сорвется с ваших губ, превратится в змею или жабу. Прощайте!</w:t>
      </w:r>
    </w:p>
    <w:p w:rsidR="0057418D" w:rsidRPr="00F30F5C" w:rsidRDefault="0057418D" w:rsidP="00435154">
      <w:pPr>
        <w:spacing w:line="360" w:lineRule="auto"/>
        <w:ind w:firstLine="720"/>
        <w:jc w:val="both"/>
        <w:rPr>
          <w:sz w:val="28"/>
          <w:szCs w:val="24"/>
        </w:rPr>
      </w:pPr>
      <w:r w:rsidRPr="00F30F5C">
        <w:rPr>
          <w:sz w:val="28"/>
          <w:szCs w:val="24"/>
        </w:rPr>
        <w:t>Как только девушка вернулась домой, мать кинулась к ней навстречу:</w:t>
      </w:r>
    </w:p>
    <w:p w:rsidR="0057418D" w:rsidRPr="00F30F5C" w:rsidRDefault="0057418D" w:rsidP="00435154">
      <w:pPr>
        <w:spacing w:line="360" w:lineRule="auto"/>
        <w:ind w:firstLine="720"/>
        <w:jc w:val="both"/>
        <w:rPr>
          <w:sz w:val="28"/>
          <w:szCs w:val="24"/>
        </w:rPr>
      </w:pPr>
      <w:r w:rsidRPr="00F30F5C">
        <w:rPr>
          <w:sz w:val="28"/>
          <w:szCs w:val="24"/>
        </w:rPr>
        <w:t>- Это ты, доченька? Ну как?</w:t>
      </w:r>
    </w:p>
    <w:p w:rsidR="0057418D" w:rsidRPr="00F30F5C" w:rsidRDefault="0057418D" w:rsidP="00435154">
      <w:pPr>
        <w:spacing w:line="360" w:lineRule="auto"/>
        <w:ind w:firstLine="720"/>
        <w:jc w:val="both"/>
        <w:rPr>
          <w:sz w:val="28"/>
          <w:szCs w:val="24"/>
        </w:rPr>
      </w:pPr>
      <w:r w:rsidRPr="00F30F5C">
        <w:rPr>
          <w:sz w:val="28"/>
          <w:szCs w:val="24"/>
        </w:rPr>
        <w:t>- А вот так, матушка! – буркнула в ответ дочка, и в то же мгновение две гадюки и две жабы плюхнулись на порог.</w:t>
      </w:r>
    </w:p>
    <w:p w:rsidR="0057418D" w:rsidRPr="00F30F5C" w:rsidRDefault="0057418D" w:rsidP="00435154">
      <w:pPr>
        <w:spacing w:line="360" w:lineRule="auto"/>
        <w:ind w:firstLine="720"/>
        <w:jc w:val="both"/>
        <w:rPr>
          <w:sz w:val="28"/>
          <w:szCs w:val="24"/>
        </w:rPr>
      </w:pPr>
      <w:r w:rsidRPr="00F30F5C">
        <w:rPr>
          <w:sz w:val="28"/>
          <w:szCs w:val="24"/>
        </w:rPr>
        <w:t>- Ах, боже мой! – вскрикнула мать. – Да что же это такое? Откуда?.. А, знаю! Это твоя сестра во всем виновата. Ну, поплатится же она у меня!.. – И она кинулась на младшую дочку с кулаками.</w:t>
      </w:r>
    </w:p>
    <w:p w:rsidR="0057418D" w:rsidRPr="00F30F5C" w:rsidRDefault="0057418D" w:rsidP="00435154">
      <w:pPr>
        <w:spacing w:line="360" w:lineRule="auto"/>
        <w:ind w:firstLine="720"/>
        <w:jc w:val="both"/>
        <w:rPr>
          <w:sz w:val="28"/>
          <w:szCs w:val="24"/>
        </w:rPr>
      </w:pPr>
      <w:r w:rsidRPr="00F30F5C">
        <w:rPr>
          <w:sz w:val="28"/>
          <w:szCs w:val="24"/>
        </w:rPr>
        <w:t>Бедняжка в страхе бросилась бежать и скрылась в соседнем лесу.</w:t>
      </w:r>
    </w:p>
    <w:p w:rsidR="0057418D" w:rsidRPr="00F30F5C" w:rsidRDefault="0057418D" w:rsidP="00435154">
      <w:pPr>
        <w:spacing w:line="360" w:lineRule="auto"/>
        <w:ind w:firstLine="720"/>
        <w:jc w:val="both"/>
        <w:rPr>
          <w:sz w:val="28"/>
          <w:szCs w:val="24"/>
        </w:rPr>
      </w:pPr>
      <w:r w:rsidRPr="00F30F5C">
        <w:rPr>
          <w:sz w:val="28"/>
          <w:szCs w:val="24"/>
        </w:rPr>
        <w:t>Там встретил ее молодой принц, сын короля этой страны.</w:t>
      </w:r>
    </w:p>
    <w:p w:rsidR="0057418D" w:rsidRPr="00F30F5C" w:rsidRDefault="0057418D" w:rsidP="00435154">
      <w:pPr>
        <w:spacing w:line="360" w:lineRule="auto"/>
        <w:ind w:firstLine="720"/>
        <w:jc w:val="both"/>
        <w:rPr>
          <w:sz w:val="28"/>
          <w:szCs w:val="24"/>
        </w:rPr>
      </w:pPr>
      <w:r w:rsidRPr="00F30F5C">
        <w:rPr>
          <w:sz w:val="28"/>
          <w:szCs w:val="24"/>
        </w:rPr>
        <w:t>Возвращаясь с охоты, он нашел в чаще прекрасную девушку и, подивившись ее красоте, спросил, что она делает в лесу совсем одна и о чем так горько плачет.</w:t>
      </w:r>
    </w:p>
    <w:p w:rsidR="0057418D" w:rsidRPr="00F30F5C" w:rsidRDefault="0057418D" w:rsidP="00435154">
      <w:pPr>
        <w:spacing w:line="360" w:lineRule="auto"/>
        <w:ind w:firstLine="720"/>
        <w:jc w:val="both"/>
        <w:rPr>
          <w:sz w:val="28"/>
          <w:szCs w:val="24"/>
        </w:rPr>
      </w:pPr>
      <w:r w:rsidRPr="00F30F5C">
        <w:rPr>
          <w:sz w:val="28"/>
          <w:szCs w:val="24"/>
        </w:rPr>
        <w:t>- Ах, сударь, - ответила красавица, - матушка прогнала меня из дому!..</w:t>
      </w:r>
    </w:p>
    <w:p w:rsidR="0057418D" w:rsidRPr="00F30F5C" w:rsidRDefault="0057418D" w:rsidP="00435154">
      <w:pPr>
        <w:spacing w:line="360" w:lineRule="auto"/>
        <w:ind w:firstLine="720"/>
        <w:jc w:val="both"/>
        <w:rPr>
          <w:sz w:val="28"/>
          <w:szCs w:val="24"/>
        </w:rPr>
      </w:pPr>
      <w:r w:rsidRPr="00F30F5C">
        <w:rPr>
          <w:sz w:val="28"/>
          <w:szCs w:val="24"/>
        </w:rPr>
        <w:t>Королевский сын заметил, что с каждым словом девушка роняет из уст цветок, жемчужину или алмаз. Он изумился и попросил объяснить, что это за чудо. И тут девушка рассказала ему всю свою историю.</w:t>
      </w:r>
    </w:p>
    <w:p w:rsidR="0057418D" w:rsidRPr="00F30F5C" w:rsidRDefault="0057418D" w:rsidP="00435154">
      <w:pPr>
        <w:spacing w:line="360" w:lineRule="auto"/>
        <w:ind w:firstLine="720"/>
        <w:jc w:val="both"/>
        <w:rPr>
          <w:sz w:val="28"/>
          <w:szCs w:val="24"/>
        </w:rPr>
      </w:pPr>
      <w:r w:rsidRPr="00F30F5C">
        <w:rPr>
          <w:sz w:val="28"/>
          <w:szCs w:val="24"/>
        </w:rPr>
        <w:t>Королевский сын влюбился в нее. К тому же он рассудил, что дар, которым фея наделила девушку, стоит дороже любого приданного, какое могла бы принести ему невеста. Он увез девушку во дворец, к своему отцу, и женился на ней.</w:t>
      </w:r>
    </w:p>
    <w:p w:rsidR="0057418D" w:rsidRPr="00F30F5C" w:rsidRDefault="0057418D" w:rsidP="00435154">
      <w:pPr>
        <w:spacing w:line="360" w:lineRule="auto"/>
        <w:ind w:firstLine="720"/>
        <w:jc w:val="both"/>
        <w:rPr>
          <w:sz w:val="28"/>
          <w:szCs w:val="24"/>
        </w:rPr>
      </w:pPr>
      <w:r w:rsidRPr="00F30F5C">
        <w:rPr>
          <w:sz w:val="28"/>
          <w:szCs w:val="24"/>
        </w:rPr>
        <w:t xml:space="preserve">Ну, а старшая сестра с каждым днем становилась все противнее и несноснее. В конце </w:t>
      </w:r>
      <w:r w:rsidR="00875B10" w:rsidRPr="00F30F5C">
        <w:rPr>
          <w:sz w:val="28"/>
          <w:szCs w:val="24"/>
        </w:rPr>
        <w:t>концов,</w:t>
      </w:r>
      <w:r w:rsidRPr="00F30F5C">
        <w:rPr>
          <w:sz w:val="28"/>
          <w:szCs w:val="24"/>
        </w:rPr>
        <w:t xml:space="preserve"> даже собственная мать не выдержала и прогнала ее из дому. Несчастная нигде и ни у кого не могла найти пристанища и умерла, отвергнутая всеми.</w:t>
      </w:r>
    </w:p>
    <w:p w:rsidR="0057418D" w:rsidRPr="00F30F5C" w:rsidRDefault="0057418D" w:rsidP="00435154">
      <w:pPr>
        <w:spacing w:line="360" w:lineRule="auto"/>
        <w:ind w:firstLine="720"/>
        <w:jc w:val="both"/>
        <w:rPr>
          <w:b/>
          <w:sz w:val="28"/>
          <w:szCs w:val="24"/>
        </w:rPr>
      </w:pPr>
      <w:r w:rsidRPr="00F30F5C">
        <w:rPr>
          <w:b/>
          <w:sz w:val="28"/>
          <w:szCs w:val="24"/>
        </w:rPr>
        <w:t>А.</w:t>
      </w:r>
      <w:r w:rsidR="00875B10">
        <w:rPr>
          <w:b/>
          <w:sz w:val="28"/>
          <w:szCs w:val="24"/>
        </w:rPr>
        <w:t xml:space="preserve"> </w:t>
      </w:r>
      <w:r w:rsidRPr="00F30F5C">
        <w:rPr>
          <w:b/>
          <w:sz w:val="28"/>
          <w:szCs w:val="24"/>
        </w:rPr>
        <w:t>Смирнова «Ежик»</w:t>
      </w:r>
    </w:p>
    <w:p w:rsidR="0057418D" w:rsidRPr="00F30F5C" w:rsidRDefault="0057418D" w:rsidP="00435154">
      <w:pPr>
        <w:spacing w:line="360" w:lineRule="auto"/>
        <w:ind w:firstLine="720"/>
        <w:jc w:val="both"/>
        <w:rPr>
          <w:sz w:val="28"/>
          <w:szCs w:val="24"/>
        </w:rPr>
      </w:pPr>
      <w:r w:rsidRPr="00F30F5C">
        <w:rPr>
          <w:sz w:val="28"/>
          <w:szCs w:val="24"/>
        </w:rPr>
        <w:t>Маленький Ежик заблудился в лесу. Целый день он пытался найти тропинку, ведущую к дому, но с каждым шагом углублялся в чащу леса. Стемнело, пошел дождь и вместе с его капельками из глаз Ежика падали слезинки.</w:t>
      </w:r>
    </w:p>
    <w:p w:rsidR="0057418D" w:rsidRPr="00F30F5C" w:rsidRDefault="0057418D" w:rsidP="00435154">
      <w:pPr>
        <w:spacing w:line="360" w:lineRule="auto"/>
        <w:ind w:firstLine="720"/>
        <w:jc w:val="both"/>
        <w:rPr>
          <w:sz w:val="28"/>
          <w:szCs w:val="24"/>
        </w:rPr>
      </w:pPr>
      <w:r w:rsidRPr="00F30F5C">
        <w:rPr>
          <w:sz w:val="28"/>
          <w:szCs w:val="24"/>
        </w:rPr>
        <w:t>Ежик замерз, проголодался и представил, как сильно беспокоится его мама, которую он очень любил и не хотел ничем огорчать.</w:t>
      </w:r>
    </w:p>
    <w:p w:rsidR="0057418D" w:rsidRPr="00F30F5C" w:rsidRDefault="0057418D" w:rsidP="00435154">
      <w:pPr>
        <w:spacing w:line="360" w:lineRule="auto"/>
        <w:ind w:firstLine="720"/>
        <w:jc w:val="both"/>
        <w:rPr>
          <w:sz w:val="28"/>
          <w:szCs w:val="24"/>
        </w:rPr>
      </w:pPr>
      <w:r w:rsidRPr="00F30F5C">
        <w:rPr>
          <w:sz w:val="28"/>
          <w:szCs w:val="24"/>
        </w:rPr>
        <w:t>Рассчитывать на чью-либо помощь было бесполезно, потому что друзей у Ежик не имел. Лесные зверята вечно подсмеивались над ним и подшучивали только за то, что он не такой мягкий и пушистый как они, а колючий, маленький; да к тому же еще и толстый, когда сворачивается в клубок. Никого не интересовало, что под этими колючками скрывается что-то очень нежное и доброе. С Ежиком даже не пытались подружиться – ведь тогда не над кем будет посмеиваться.</w:t>
      </w:r>
    </w:p>
    <w:p w:rsidR="0057418D" w:rsidRPr="00F30F5C" w:rsidRDefault="0057418D" w:rsidP="00435154">
      <w:pPr>
        <w:spacing w:line="360" w:lineRule="auto"/>
        <w:ind w:firstLine="720"/>
        <w:jc w:val="both"/>
        <w:rPr>
          <w:sz w:val="28"/>
          <w:szCs w:val="24"/>
        </w:rPr>
      </w:pPr>
      <w:r w:rsidRPr="00F30F5C">
        <w:rPr>
          <w:sz w:val="28"/>
          <w:szCs w:val="24"/>
        </w:rPr>
        <w:t>Каждое утро в лесу пятеро друзей – Зайчик, Медвежонок, Барсук, Енот и Белочка начинали с придумывания пакостей и дразнилок для Ежика.</w:t>
      </w:r>
    </w:p>
    <w:p w:rsidR="0057418D" w:rsidRPr="00F30F5C" w:rsidRDefault="0057418D" w:rsidP="00435154">
      <w:pPr>
        <w:spacing w:line="360" w:lineRule="auto"/>
        <w:ind w:firstLine="720"/>
        <w:jc w:val="both"/>
        <w:rPr>
          <w:sz w:val="28"/>
          <w:szCs w:val="24"/>
        </w:rPr>
      </w:pPr>
      <w:r w:rsidRPr="00F30F5C">
        <w:rPr>
          <w:sz w:val="28"/>
          <w:szCs w:val="24"/>
        </w:rPr>
        <w:t>Однажды Заяц предложил вырыть яму, замаскировать ее ветками и позвать Ежика. После этого случая Ежик несколько дней хромал, потому что, падая в яму, подвернул лапку. Но никому его не было жалко. Наоборот, с забинтованной лапкой он был еще более смешон, чем раньше.</w:t>
      </w:r>
    </w:p>
    <w:p w:rsidR="0057418D" w:rsidRPr="00F30F5C" w:rsidRDefault="0057418D" w:rsidP="00435154">
      <w:pPr>
        <w:spacing w:line="360" w:lineRule="auto"/>
        <w:ind w:firstLine="720"/>
        <w:jc w:val="both"/>
        <w:rPr>
          <w:sz w:val="28"/>
          <w:szCs w:val="24"/>
        </w:rPr>
      </w:pPr>
      <w:r w:rsidRPr="00F30F5C">
        <w:rPr>
          <w:sz w:val="28"/>
          <w:szCs w:val="24"/>
        </w:rPr>
        <w:t>И вот однажды наступил такой момент, когда всем надоело дразнить Ежика старыми способами, а новые никак не придумывались. Что-то странное произошло между друзьями. Они стали ссориться и подшучивать друг над другом.</w:t>
      </w:r>
    </w:p>
    <w:p w:rsidR="0057418D" w:rsidRPr="00F30F5C" w:rsidRDefault="0057418D" w:rsidP="00435154">
      <w:pPr>
        <w:spacing w:line="360" w:lineRule="auto"/>
        <w:ind w:firstLine="720"/>
        <w:jc w:val="both"/>
        <w:rPr>
          <w:sz w:val="28"/>
          <w:szCs w:val="24"/>
        </w:rPr>
      </w:pPr>
      <w:r w:rsidRPr="00F30F5C">
        <w:rPr>
          <w:sz w:val="28"/>
          <w:szCs w:val="24"/>
        </w:rPr>
        <w:t>- Что это вы меня дразните?! – возмутился Медвежонок. – Я же не еж какой-нибудь! – И тут Медвежонок удивился насколько точными были его слова. Именно в эту минуту он оказался на месте ежика.</w:t>
      </w:r>
    </w:p>
    <w:p w:rsidR="0057418D" w:rsidRPr="00F30F5C" w:rsidRDefault="0057418D" w:rsidP="00435154">
      <w:pPr>
        <w:spacing w:line="360" w:lineRule="auto"/>
        <w:ind w:firstLine="720"/>
        <w:jc w:val="both"/>
        <w:rPr>
          <w:sz w:val="28"/>
          <w:szCs w:val="24"/>
        </w:rPr>
      </w:pPr>
      <w:r w:rsidRPr="00F30F5C">
        <w:rPr>
          <w:sz w:val="28"/>
          <w:szCs w:val="24"/>
        </w:rPr>
        <w:t>- Косолапый! Косолапый! – кричали хором Заяц, Барсук, Енот и Белочка.</w:t>
      </w:r>
    </w:p>
    <w:p w:rsidR="0057418D" w:rsidRPr="00F30F5C" w:rsidRDefault="0057418D" w:rsidP="00435154">
      <w:pPr>
        <w:spacing w:line="360" w:lineRule="auto"/>
        <w:ind w:firstLine="720"/>
        <w:jc w:val="both"/>
        <w:rPr>
          <w:sz w:val="28"/>
          <w:szCs w:val="24"/>
        </w:rPr>
      </w:pPr>
      <w:r w:rsidRPr="00F30F5C">
        <w:rPr>
          <w:sz w:val="28"/>
          <w:szCs w:val="24"/>
        </w:rPr>
        <w:t>- Перестаньте!</w:t>
      </w:r>
    </w:p>
    <w:p w:rsidR="0057418D" w:rsidRPr="00F30F5C" w:rsidRDefault="0057418D" w:rsidP="00435154">
      <w:pPr>
        <w:spacing w:line="360" w:lineRule="auto"/>
        <w:ind w:firstLine="720"/>
        <w:jc w:val="both"/>
        <w:rPr>
          <w:sz w:val="28"/>
          <w:szCs w:val="24"/>
        </w:rPr>
      </w:pPr>
      <w:r w:rsidRPr="00F30F5C">
        <w:rPr>
          <w:sz w:val="28"/>
          <w:szCs w:val="24"/>
        </w:rPr>
        <w:t>Но звери не унимались. Они нашли себе новый интерес. Увидев, что участь ежика постигла его самого, Медвежонок ушел. «Вот и не стало у меня друзей,- грустил он, - никому-то я теперь не нужен».</w:t>
      </w:r>
    </w:p>
    <w:p w:rsidR="0057418D" w:rsidRPr="00F30F5C" w:rsidRDefault="0057418D" w:rsidP="00435154">
      <w:pPr>
        <w:spacing w:line="360" w:lineRule="auto"/>
        <w:ind w:firstLine="720"/>
        <w:jc w:val="both"/>
        <w:rPr>
          <w:sz w:val="28"/>
          <w:szCs w:val="24"/>
        </w:rPr>
      </w:pPr>
      <w:r w:rsidRPr="00F30F5C">
        <w:rPr>
          <w:sz w:val="28"/>
          <w:szCs w:val="24"/>
        </w:rPr>
        <w:t>Медвежонок шел, не глядя под ноги, и, не заметив пенек, споткнулся.</w:t>
      </w:r>
    </w:p>
    <w:p w:rsidR="0057418D" w:rsidRPr="00F30F5C" w:rsidRDefault="0057418D" w:rsidP="00435154">
      <w:pPr>
        <w:spacing w:line="360" w:lineRule="auto"/>
        <w:ind w:firstLine="720"/>
        <w:jc w:val="both"/>
        <w:rPr>
          <w:sz w:val="28"/>
          <w:szCs w:val="24"/>
        </w:rPr>
      </w:pPr>
      <w:r w:rsidRPr="00F30F5C">
        <w:rPr>
          <w:sz w:val="28"/>
          <w:szCs w:val="24"/>
        </w:rPr>
        <w:t>- Ой, как больно! Помогите!</w:t>
      </w:r>
    </w:p>
    <w:p w:rsidR="0057418D" w:rsidRPr="00F30F5C" w:rsidRDefault="0057418D" w:rsidP="00435154">
      <w:pPr>
        <w:spacing w:line="360" w:lineRule="auto"/>
        <w:ind w:firstLine="720"/>
        <w:jc w:val="both"/>
        <w:rPr>
          <w:sz w:val="28"/>
          <w:szCs w:val="24"/>
        </w:rPr>
      </w:pPr>
      <w:r w:rsidRPr="00F30F5C">
        <w:rPr>
          <w:sz w:val="28"/>
          <w:szCs w:val="24"/>
        </w:rPr>
        <w:t xml:space="preserve">Но на помощь никто не шел, и снова Медвежонок вспомнил Ежика. Как же ему должно было быть </w:t>
      </w:r>
      <w:r w:rsidR="00875B10" w:rsidRPr="00F30F5C">
        <w:rPr>
          <w:sz w:val="28"/>
          <w:szCs w:val="24"/>
        </w:rPr>
        <w:t>больно,</w:t>
      </w:r>
      <w:r w:rsidRPr="00F30F5C">
        <w:rPr>
          <w:sz w:val="28"/>
          <w:szCs w:val="24"/>
        </w:rPr>
        <w:t xml:space="preserve"> когда он упал в яму…</w:t>
      </w:r>
    </w:p>
    <w:p w:rsidR="0057418D" w:rsidRPr="00F30F5C" w:rsidRDefault="0057418D" w:rsidP="00435154">
      <w:pPr>
        <w:spacing w:line="360" w:lineRule="auto"/>
        <w:ind w:firstLine="720"/>
        <w:jc w:val="both"/>
        <w:rPr>
          <w:sz w:val="28"/>
          <w:szCs w:val="24"/>
        </w:rPr>
      </w:pPr>
      <w:r w:rsidRPr="00F30F5C">
        <w:rPr>
          <w:sz w:val="28"/>
          <w:szCs w:val="24"/>
        </w:rPr>
        <w:t>А тем временем, Ежик все искал дорогу домой. Увидев Медвежонка, он очень обрадовался, что хоть кто-то повстречался ему на пути.</w:t>
      </w:r>
    </w:p>
    <w:p w:rsidR="0057418D" w:rsidRPr="00F30F5C" w:rsidRDefault="0057418D" w:rsidP="00435154">
      <w:pPr>
        <w:spacing w:line="360" w:lineRule="auto"/>
        <w:ind w:firstLine="720"/>
        <w:jc w:val="both"/>
        <w:rPr>
          <w:sz w:val="28"/>
          <w:szCs w:val="24"/>
        </w:rPr>
      </w:pPr>
      <w:r w:rsidRPr="00F30F5C">
        <w:rPr>
          <w:sz w:val="28"/>
          <w:szCs w:val="24"/>
        </w:rPr>
        <w:t>«Сейчас он начнет надо мной смеяться», - подумал Медвежонок. Но вместо этого Ежик погладил бок, которым тот ударился, что-то пошептал, и боль сразу прошла.</w:t>
      </w:r>
    </w:p>
    <w:p w:rsidR="0057418D" w:rsidRPr="00F30F5C" w:rsidRDefault="0057418D" w:rsidP="00435154">
      <w:pPr>
        <w:spacing w:line="360" w:lineRule="auto"/>
        <w:ind w:firstLine="720"/>
        <w:jc w:val="both"/>
        <w:rPr>
          <w:sz w:val="28"/>
          <w:szCs w:val="24"/>
        </w:rPr>
      </w:pPr>
      <w:r w:rsidRPr="00F30F5C">
        <w:rPr>
          <w:sz w:val="28"/>
          <w:szCs w:val="24"/>
        </w:rPr>
        <w:t>- Спасибо, - улыбнулся Медвежонок, - я и не знал, что ты умеешь лечить. Почему ты никому не рассказывал о своем даре?</w:t>
      </w:r>
    </w:p>
    <w:p w:rsidR="0057418D" w:rsidRPr="00F30F5C" w:rsidRDefault="0057418D" w:rsidP="00435154">
      <w:pPr>
        <w:spacing w:line="360" w:lineRule="auto"/>
        <w:ind w:firstLine="720"/>
        <w:jc w:val="both"/>
        <w:rPr>
          <w:sz w:val="28"/>
          <w:szCs w:val="24"/>
        </w:rPr>
      </w:pPr>
      <w:r w:rsidRPr="00F30F5C">
        <w:rPr>
          <w:sz w:val="28"/>
          <w:szCs w:val="24"/>
        </w:rPr>
        <w:t>- Потому что меня никто ни о чем не спрашивал. – ответил Ежик.</w:t>
      </w:r>
    </w:p>
    <w:p w:rsidR="0057418D" w:rsidRPr="00F30F5C" w:rsidRDefault="0057418D" w:rsidP="00435154">
      <w:pPr>
        <w:spacing w:line="360" w:lineRule="auto"/>
        <w:ind w:firstLine="720"/>
        <w:jc w:val="both"/>
        <w:rPr>
          <w:sz w:val="28"/>
          <w:szCs w:val="24"/>
        </w:rPr>
      </w:pPr>
      <w:r w:rsidRPr="00F30F5C">
        <w:rPr>
          <w:sz w:val="28"/>
          <w:szCs w:val="24"/>
        </w:rPr>
        <w:t>И тут медвежонку стало стыдно за то, как несправедливо относились они к Ежику.</w:t>
      </w:r>
    </w:p>
    <w:p w:rsidR="0057418D" w:rsidRPr="00F30F5C" w:rsidRDefault="0057418D" w:rsidP="00435154">
      <w:pPr>
        <w:spacing w:line="360" w:lineRule="auto"/>
        <w:ind w:firstLine="720"/>
        <w:jc w:val="both"/>
        <w:rPr>
          <w:sz w:val="28"/>
          <w:szCs w:val="24"/>
        </w:rPr>
      </w:pPr>
      <w:r w:rsidRPr="00F30F5C">
        <w:rPr>
          <w:sz w:val="28"/>
          <w:szCs w:val="24"/>
        </w:rPr>
        <w:t>- Я больше тебя не обижу, - сказал он.</w:t>
      </w:r>
    </w:p>
    <w:p w:rsidR="0057418D" w:rsidRPr="00F30F5C" w:rsidRDefault="0057418D" w:rsidP="00435154">
      <w:pPr>
        <w:spacing w:line="360" w:lineRule="auto"/>
        <w:ind w:firstLine="720"/>
        <w:jc w:val="both"/>
        <w:rPr>
          <w:sz w:val="28"/>
          <w:szCs w:val="24"/>
        </w:rPr>
      </w:pPr>
      <w:r w:rsidRPr="00F30F5C">
        <w:rPr>
          <w:sz w:val="28"/>
          <w:szCs w:val="24"/>
        </w:rPr>
        <w:t>Ему захотелось сделать для ежика что-нибудь хорошее. Узнав, что тот заблудился, Медвежонок с радостью проводил его домой. По дороге они о многом разговаривали, смеялись. Впервые Медвежонку было весело просто так. Он сделал открытие: оказывается, для того чтобы тебе стало весело совсем не обязательно смеяться над кем-то.</w:t>
      </w:r>
    </w:p>
    <w:p w:rsidR="0057418D" w:rsidRPr="00F30F5C" w:rsidRDefault="0057418D" w:rsidP="00435154">
      <w:pPr>
        <w:spacing w:line="360" w:lineRule="auto"/>
        <w:ind w:firstLine="720"/>
        <w:jc w:val="both"/>
        <w:rPr>
          <w:sz w:val="28"/>
          <w:szCs w:val="24"/>
        </w:rPr>
      </w:pPr>
      <w:r w:rsidRPr="00F30F5C">
        <w:rPr>
          <w:sz w:val="28"/>
          <w:szCs w:val="24"/>
        </w:rPr>
        <w:t>- Знаешь, -</w:t>
      </w:r>
      <w:r w:rsidR="00A47D74">
        <w:rPr>
          <w:sz w:val="28"/>
          <w:szCs w:val="24"/>
        </w:rPr>
        <w:t xml:space="preserve"> </w:t>
      </w:r>
      <w:r w:rsidRPr="00F30F5C">
        <w:rPr>
          <w:sz w:val="28"/>
          <w:szCs w:val="24"/>
        </w:rPr>
        <w:t>сказал он ежику, - это даже хорошо, что все со мной перестали дружить. Иначе я бы никогда не понял, как плохо остаться одному, как тяжело на душе, когда тебя дразнят, и как здорово находить себе новых друзей. Нужно обязательно рассказать об этом моим старым друзьям.</w:t>
      </w:r>
    </w:p>
    <w:p w:rsidR="0057418D" w:rsidRPr="00F30F5C" w:rsidRDefault="0057418D" w:rsidP="00435154">
      <w:pPr>
        <w:spacing w:line="360" w:lineRule="auto"/>
        <w:ind w:firstLine="720"/>
        <w:jc w:val="both"/>
        <w:rPr>
          <w:sz w:val="28"/>
          <w:szCs w:val="24"/>
        </w:rPr>
      </w:pPr>
      <w:r w:rsidRPr="00F30F5C">
        <w:rPr>
          <w:sz w:val="28"/>
          <w:szCs w:val="24"/>
        </w:rPr>
        <w:t>На следующий день, увидев Медвежонка с Ежиком, Белочка закричала:</w:t>
      </w:r>
    </w:p>
    <w:p w:rsidR="0057418D" w:rsidRPr="00F30F5C" w:rsidRDefault="0057418D" w:rsidP="00435154">
      <w:pPr>
        <w:spacing w:line="360" w:lineRule="auto"/>
        <w:ind w:firstLine="720"/>
        <w:jc w:val="both"/>
        <w:rPr>
          <w:sz w:val="28"/>
          <w:szCs w:val="24"/>
        </w:rPr>
      </w:pPr>
      <w:r w:rsidRPr="00F30F5C">
        <w:rPr>
          <w:sz w:val="28"/>
          <w:szCs w:val="24"/>
        </w:rPr>
        <w:t>- Смотрите! Косолапый разговаривает с колючкой!</w:t>
      </w:r>
    </w:p>
    <w:p w:rsidR="0057418D" w:rsidRPr="00F30F5C" w:rsidRDefault="0057418D" w:rsidP="00435154">
      <w:pPr>
        <w:spacing w:line="360" w:lineRule="auto"/>
        <w:ind w:firstLine="720"/>
        <w:jc w:val="both"/>
        <w:rPr>
          <w:sz w:val="28"/>
          <w:szCs w:val="24"/>
        </w:rPr>
      </w:pPr>
      <w:r w:rsidRPr="00F30F5C">
        <w:rPr>
          <w:sz w:val="28"/>
          <w:szCs w:val="24"/>
        </w:rPr>
        <w:t>- Как же они смешно смотрятся! – поддержал ее Енот.</w:t>
      </w:r>
    </w:p>
    <w:p w:rsidR="0057418D" w:rsidRPr="00F30F5C" w:rsidRDefault="0057418D" w:rsidP="00435154">
      <w:pPr>
        <w:spacing w:line="360" w:lineRule="auto"/>
        <w:ind w:firstLine="720"/>
        <w:jc w:val="both"/>
        <w:rPr>
          <w:sz w:val="28"/>
          <w:szCs w:val="24"/>
        </w:rPr>
      </w:pPr>
      <w:r w:rsidRPr="00F30F5C">
        <w:rPr>
          <w:sz w:val="28"/>
          <w:szCs w:val="24"/>
        </w:rPr>
        <w:t>- Не обижайте моего друга, - попытался остановить их Медвежонок. – Чтобы дружить, совсем не обязательно делать кому-то плохо. Можно ведь вместе играть и помогать друг другу.</w:t>
      </w:r>
    </w:p>
    <w:p w:rsidR="0057418D" w:rsidRPr="00F30F5C" w:rsidRDefault="0057418D" w:rsidP="00435154">
      <w:pPr>
        <w:spacing w:line="360" w:lineRule="auto"/>
        <w:ind w:firstLine="720"/>
        <w:jc w:val="both"/>
        <w:rPr>
          <w:sz w:val="28"/>
          <w:szCs w:val="24"/>
        </w:rPr>
      </w:pPr>
      <w:r w:rsidRPr="00F30F5C">
        <w:rPr>
          <w:sz w:val="28"/>
          <w:szCs w:val="24"/>
        </w:rPr>
        <w:t>- Вот уж нет! – крикнул Заяц. – С предателями мы не водимся!</w:t>
      </w:r>
    </w:p>
    <w:p w:rsidR="0057418D" w:rsidRPr="00F30F5C" w:rsidRDefault="0057418D" w:rsidP="00435154">
      <w:pPr>
        <w:spacing w:line="360" w:lineRule="auto"/>
        <w:ind w:firstLine="720"/>
        <w:jc w:val="both"/>
        <w:rPr>
          <w:sz w:val="28"/>
          <w:szCs w:val="24"/>
        </w:rPr>
      </w:pPr>
      <w:r w:rsidRPr="00F30F5C">
        <w:rPr>
          <w:sz w:val="28"/>
          <w:szCs w:val="24"/>
        </w:rPr>
        <w:t>- Да ведь это вы меня бросили, но я не сержусь, - сказал Медвежонок, - благодаря вам я узнал, что нельзя обижать кого-то только за то, что он на нас не похож. Посмотрите, какие мы разные: Белочка – самая пушистая, Енот – самый маленький, Я – большой, Заяц – быстрый, но это же не мешало нам быть вместе.</w:t>
      </w:r>
    </w:p>
    <w:p w:rsidR="0057418D" w:rsidRPr="00F30F5C" w:rsidRDefault="0057418D" w:rsidP="00435154">
      <w:pPr>
        <w:spacing w:line="360" w:lineRule="auto"/>
        <w:ind w:firstLine="720"/>
        <w:jc w:val="both"/>
        <w:rPr>
          <w:sz w:val="28"/>
          <w:szCs w:val="24"/>
        </w:rPr>
      </w:pPr>
      <w:r w:rsidRPr="00F30F5C">
        <w:rPr>
          <w:sz w:val="28"/>
          <w:szCs w:val="24"/>
        </w:rPr>
        <w:t>- Анну их! – крикнул Барсук. – Пойдемте лучше в сороку колючками кидаться.</w:t>
      </w:r>
    </w:p>
    <w:p w:rsidR="0057418D" w:rsidRPr="00F30F5C" w:rsidRDefault="0057418D" w:rsidP="00435154">
      <w:pPr>
        <w:spacing w:line="360" w:lineRule="auto"/>
        <w:ind w:firstLine="720"/>
        <w:jc w:val="both"/>
        <w:rPr>
          <w:sz w:val="28"/>
          <w:szCs w:val="24"/>
        </w:rPr>
      </w:pPr>
      <w:r w:rsidRPr="00F30F5C">
        <w:rPr>
          <w:sz w:val="28"/>
          <w:szCs w:val="24"/>
        </w:rPr>
        <w:t>- Они так ничего и не поняли, - вздохнул Медвежонок.</w:t>
      </w:r>
    </w:p>
    <w:p w:rsidR="0057418D" w:rsidRPr="00F30F5C" w:rsidRDefault="0057418D" w:rsidP="00435154">
      <w:pPr>
        <w:spacing w:line="360" w:lineRule="auto"/>
        <w:ind w:firstLine="720"/>
        <w:jc w:val="both"/>
        <w:rPr>
          <w:sz w:val="28"/>
          <w:szCs w:val="24"/>
        </w:rPr>
      </w:pPr>
      <w:r w:rsidRPr="00F30F5C">
        <w:rPr>
          <w:sz w:val="28"/>
          <w:szCs w:val="24"/>
        </w:rPr>
        <w:t>- Не расстраивайся, - успокоил его Ежик, - пройдет время</w:t>
      </w:r>
      <w:r w:rsidR="00A47D74">
        <w:rPr>
          <w:sz w:val="28"/>
          <w:szCs w:val="24"/>
        </w:rPr>
        <w:t>,</w:t>
      </w:r>
      <w:r w:rsidRPr="00F30F5C">
        <w:rPr>
          <w:sz w:val="28"/>
          <w:szCs w:val="24"/>
        </w:rPr>
        <w:t xml:space="preserve"> и они поймут, обязательно поймут…</w:t>
      </w:r>
    </w:p>
    <w:p w:rsidR="0057418D" w:rsidRPr="00F30F5C" w:rsidRDefault="0057418D" w:rsidP="00435154">
      <w:pPr>
        <w:spacing w:line="360" w:lineRule="auto"/>
        <w:ind w:firstLine="720"/>
        <w:jc w:val="both"/>
        <w:rPr>
          <w:sz w:val="28"/>
          <w:szCs w:val="24"/>
        </w:rPr>
      </w:pPr>
      <w:r w:rsidRPr="00F30F5C">
        <w:rPr>
          <w:sz w:val="28"/>
          <w:szCs w:val="24"/>
        </w:rPr>
        <w:t>Пока Барсук, Енот и Белочка гоняли сороку, Зайчик случайно застрял в расщелине дерева. Когда Белочка увидела, как он пытается выбраться, она рассмеялась:</w:t>
      </w:r>
    </w:p>
    <w:p w:rsidR="0057418D" w:rsidRPr="00F30F5C" w:rsidRDefault="0057418D" w:rsidP="00435154">
      <w:pPr>
        <w:spacing w:line="360" w:lineRule="auto"/>
        <w:ind w:firstLine="720"/>
        <w:jc w:val="both"/>
        <w:rPr>
          <w:sz w:val="28"/>
          <w:szCs w:val="24"/>
        </w:rPr>
      </w:pPr>
      <w:r w:rsidRPr="00F30F5C">
        <w:rPr>
          <w:sz w:val="28"/>
          <w:szCs w:val="24"/>
        </w:rPr>
        <w:t>- Ой, вы только посмотрите, какой наш Заяц глупый и неосторожный!</w:t>
      </w:r>
    </w:p>
    <w:p w:rsidR="0057418D" w:rsidRPr="00F30F5C" w:rsidRDefault="0057418D" w:rsidP="00435154">
      <w:pPr>
        <w:spacing w:line="360" w:lineRule="auto"/>
        <w:ind w:firstLine="720"/>
        <w:jc w:val="both"/>
        <w:rPr>
          <w:sz w:val="28"/>
          <w:szCs w:val="24"/>
        </w:rPr>
      </w:pPr>
      <w:r w:rsidRPr="00F30F5C">
        <w:rPr>
          <w:sz w:val="28"/>
          <w:szCs w:val="24"/>
        </w:rPr>
        <w:t>- Ничего смешного, лучше помоги выбраться, а то еще лиса прибежит, - попросил Зайчик.</w:t>
      </w:r>
    </w:p>
    <w:p w:rsidR="0057418D" w:rsidRPr="00F30F5C" w:rsidRDefault="0057418D" w:rsidP="00435154">
      <w:pPr>
        <w:spacing w:line="360" w:lineRule="auto"/>
        <w:ind w:firstLine="720"/>
        <w:jc w:val="both"/>
        <w:rPr>
          <w:sz w:val="28"/>
          <w:szCs w:val="24"/>
        </w:rPr>
      </w:pPr>
      <w:r w:rsidRPr="00F30F5C">
        <w:rPr>
          <w:sz w:val="28"/>
          <w:szCs w:val="24"/>
        </w:rPr>
        <w:t>- Я бы помогла, да только что ты мне за это дашь?</w:t>
      </w:r>
    </w:p>
    <w:p w:rsidR="0057418D" w:rsidRPr="00F30F5C" w:rsidRDefault="0057418D" w:rsidP="00435154">
      <w:pPr>
        <w:spacing w:line="360" w:lineRule="auto"/>
        <w:ind w:firstLine="720"/>
        <w:jc w:val="both"/>
        <w:rPr>
          <w:sz w:val="28"/>
          <w:szCs w:val="24"/>
        </w:rPr>
      </w:pPr>
      <w:r w:rsidRPr="00F30F5C">
        <w:rPr>
          <w:sz w:val="28"/>
          <w:szCs w:val="24"/>
        </w:rPr>
        <w:t>- У меня нет ничего!</w:t>
      </w:r>
    </w:p>
    <w:p w:rsidR="0057418D" w:rsidRPr="00F30F5C" w:rsidRDefault="0057418D" w:rsidP="00435154">
      <w:pPr>
        <w:spacing w:line="360" w:lineRule="auto"/>
        <w:ind w:firstLine="720"/>
        <w:jc w:val="both"/>
        <w:rPr>
          <w:sz w:val="28"/>
          <w:szCs w:val="24"/>
        </w:rPr>
      </w:pPr>
      <w:r w:rsidRPr="00F30F5C">
        <w:rPr>
          <w:sz w:val="28"/>
          <w:szCs w:val="24"/>
        </w:rPr>
        <w:t>- Вот когда будет, тогда и позовешь! – весело сказала Белочка и побежала по тропинке.</w:t>
      </w:r>
    </w:p>
    <w:p w:rsidR="0057418D" w:rsidRPr="00F30F5C" w:rsidRDefault="0057418D" w:rsidP="00435154">
      <w:pPr>
        <w:spacing w:line="360" w:lineRule="auto"/>
        <w:ind w:firstLine="720"/>
        <w:jc w:val="both"/>
        <w:rPr>
          <w:sz w:val="28"/>
          <w:szCs w:val="24"/>
        </w:rPr>
      </w:pPr>
      <w:r w:rsidRPr="00F30F5C">
        <w:rPr>
          <w:sz w:val="28"/>
          <w:szCs w:val="24"/>
        </w:rPr>
        <w:t>- Белочка! Постой! – закричал Зайчик. – У меня дома есть сочная морковка – бери сколько хочешь, только не оставляй меня на съедение лисе!</w:t>
      </w:r>
    </w:p>
    <w:p w:rsidR="0057418D" w:rsidRPr="00F30F5C" w:rsidRDefault="0057418D" w:rsidP="00435154">
      <w:pPr>
        <w:spacing w:line="360" w:lineRule="auto"/>
        <w:ind w:firstLine="720"/>
        <w:jc w:val="both"/>
        <w:rPr>
          <w:sz w:val="28"/>
          <w:szCs w:val="24"/>
        </w:rPr>
      </w:pPr>
      <w:r w:rsidRPr="00F30F5C">
        <w:rPr>
          <w:sz w:val="28"/>
          <w:szCs w:val="24"/>
        </w:rPr>
        <w:t>- А я не ем морковь! – раздался вдалеке голос и беличий хвост скрылся за деревьями.</w:t>
      </w:r>
    </w:p>
    <w:p w:rsidR="0057418D" w:rsidRPr="00F30F5C" w:rsidRDefault="0057418D" w:rsidP="00435154">
      <w:pPr>
        <w:spacing w:line="360" w:lineRule="auto"/>
        <w:ind w:firstLine="720"/>
        <w:jc w:val="both"/>
        <w:rPr>
          <w:sz w:val="28"/>
          <w:szCs w:val="24"/>
        </w:rPr>
      </w:pPr>
      <w:r w:rsidRPr="00F30F5C">
        <w:rPr>
          <w:sz w:val="28"/>
          <w:szCs w:val="24"/>
        </w:rPr>
        <w:t>- Барсук! Енот! – кричал Заяц, но никто не шел на помощь.</w:t>
      </w:r>
    </w:p>
    <w:p w:rsidR="0057418D" w:rsidRPr="00F30F5C" w:rsidRDefault="0057418D" w:rsidP="00435154">
      <w:pPr>
        <w:spacing w:line="360" w:lineRule="auto"/>
        <w:ind w:firstLine="720"/>
        <w:jc w:val="both"/>
        <w:rPr>
          <w:sz w:val="28"/>
          <w:szCs w:val="24"/>
        </w:rPr>
      </w:pPr>
      <w:r w:rsidRPr="00F30F5C">
        <w:rPr>
          <w:sz w:val="28"/>
          <w:szCs w:val="24"/>
        </w:rPr>
        <w:t>Спустя какое-то время, появилась Лиса, которой так боялся Зайчик.</w:t>
      </w:r>
    </w:p>
    <w:p w:rsidR="0057418D" w:rsidRPr="00F30F5C" w:rsidRDefault="0057418D" w:rsidP="00435154">
      <w:pPr>
        <w:spacing w:line="360" w:lineRule="auto"/>
        <w:ind w:firstLine="720"/>
        <w:jc w:val="both"/>
        <w:rPr>
          <w:sz w:val="28"/>
          <w:szCs w:val="24"/>
        </w:rPr>
      </w:pPr>
      <w:r w:rsidRPr="00F30F5C">
        <w:rPr>
          <w:sz w:val="28"/>
          <w:szCs w:val="24"/>
        </w:rPr>
        <w:t>Она подошла к нему поближе и облизнулась. «Вот и все», - подумал Заяц и закрыл глаза. Лиса схватила его за уши, открыла рот… но вдруг…</w:t>
      </w:r>
    </w:p>
    <w:p w:rsidR="0057418D" w:rsidRPr="00F30F5C" w:rsidRDefault="0057418D" w:rsidP="00435154">
      <w:pPr>
        <w:spacing w:line="360" w:lineRule="auto"/>
        <w:ind w:firstLine="720"/>
        <w:jc w:val="both"/>
        <w:rPr>
          <w:sz w:val="28"/>
          <w:szCs w:val="24"/>
        </w:rPr>
      </w:pPr>
      <w:r w:rsidRPr="00F30F5C">
        <w:rPr>
          <w:sz w:val="28"/>
          <w:szCs w:val="24"/>
        </w:rPr>
        <w:t>Вдруг что-то больно укололо ее в спину.</w:t>
      </w:r>
    </w:p>
    <w:p w:rsidR="0057418D" w:rsidRPr="00F30F5C" w:rsidRDefault="0057418D" w:rsidP="00435154">
      <w:pPr>
        <w:spacing w:line="360" w:lineRule="auto"/>
        <w:ind w:firstLine="720"/>
        <w:jc w:val="both"/>
        <w:rPr>
          <w:sz w:val="28"/>
          <w:szCs w:val="24"/>
        </w:rPr>
      </w:pPr>
      <w:r w:rsidRPr="00F30F5C">
        <w:rPr>
          <w:sz w:val="28"/>
          <w:szCs w:val="24"/>
        </w:rPr>
        <w:t>- О-о-ой! – закричала Лиса, подскочив и выронив Зайца. – Что это?!</w:t>
      </w:r>
    </w:p>
    <w:p w:rsidR="0057418D" w:rsidRPr="00F30F5C" w:rsidRDefault="0057418D" w:rsidP="00435154">
      <w:pPr>
        <w:spacing w:line="360" w:lineRule="auto"/>
        <w:ind w:firstLine="720"/>
        <w:jc w:val="both"/>
        <w:rPr>
          <w:sz w:val="28"/>
          <w:szCs w:val="24"/>
        </w:rPr>
      </w:pPr>
      <w:r w:rsidRPr="00F30F5C">
        <w:rPr>
          <w:sz w:val="28"/>
          <w:szCs w:val="24"/>
        </w:rPr>
        <w:t>Обернувшись, она увидела Ежа и Медвежонка.</w:t>
      </w:r>
    </w:p>
    <w:p w:rsidR="0057418D" w:rsidRPr="00F30F5C" w:rsidRDefault="0057418D" w:rsidP="00435154">
      <w:pPr>
        <w:spacing w:line="360" w:lineRule="auto"/>
        <w:ind w:firstLine="720"/>
        <w:jc w:val="both"/>
        <w:rPr>
          <w:sz w:val="28"/>
          <w:szCs w:val="24"/>
        </w:rPr>
      </w:pPr>
      <w:r w:rsidRPr="00F30F5C">
        <w:rPr>
          <w:sz w:val="28"/>
          <w:szCs w:val="24"/>
        </w:rPr>
        <w:t>- Ладно, маленькая колючка, - прошипела Лиса, потирая спину. – Ядо вас еще доберусь, - крикнула она, убегая.</w:t>
      </w:r>
    </w:p>
    <w:p w:rsidR="0057418D" w:rsidRPr="00F30F5C" w:rsidRDefault="0057418D" w:rsidP="00435154">
      <w:pPr>
        <w:spacing w:line="360" w:lineRule="auto"/>
        <w:ind w:firstLine="720"/>
        <w:jc w:val="both"/>
        <w:rPr>
          <w:sz w:val="28"/>
          <w:szCs w:val="24"/>
        </w:rPr>
      </w:pPr>
      <w:r w:rsidRPr="00F30F5C">
        <w:rPr>
          <w:sz w:val="28"/>
          <w:szCs w:val="24"/>
        </w:rPr>
        <w:t>Медвежонок помог Зайцу выбраться.</w:t>
      </w:r>
    </w:p>
    <w:p w:rsidR="0057418D" w:rsidRPr="00F30F5C" w:rsidRDefault="0057418D" w:rsidP="00435154">
      <w:pPr>
        <w:spacing w:line="360" w:lineRule="auto"/>
        <w:ind w:firstLine="720"/>
        <w:jc w:val="both"/>
        <w:rPr>
          <w:sz w:val="28"/>
          <w:szCs w:val="24"/>
        </w:rPr>
      </w:pPr>
      <w:r w:rsidRPr="00F30F5C">
        <w:rPr>
          <w:sz w:val="28"/>
          <w:szCs w:val="24"/>
        </w:rPr>
        <w:t>- Вы спасли мне жизнь! Что я могу для вас сделать? – спросил Зайчик.</w:t>
      </w:r>
    </w:p>
    <w:p w:rsidR="0057418D" w:rsidRPr="00F30F5C" w:rsidRDefault="0057418D" w:rsidP="00435154">
      <w:pPr>
        <w:spacing w:line="360" w:lineRule="auto"/>
        <w:ind w:firstLine="720"/>
        <w:jc w:val="both"/>
        <w:rPr>
          <w:sz w:val="28"/>
          <w:szCs w:val="24"/>
        </w:rPr>
      </w:pPr>
      <w:r w:rsidRPr="00F30F5C">
        <w:rPr>
          <w:sz w:val="28"/>
          <w:szCs w:val="24"/>
        </w:rPr>
        <w:t>- Просто давай играть вместе, - предложил ежик.</w:t>
      </w:r>
    </w:p>
    <w:p w:rsidR="0057418D" w:rsidRPr="00F30F5C" w:rsidRDefault="0057418D" w:rsidP="00435154">
      <w:pPr>
        <w:spacing w:line="360" w:lineRule="auto"/>
        <w:ind w:firstLine="720"/>
        <w:jc w:val="both"/>
        <w:rPr>
          <w:sz w:val="28"/>
          <w:szCs w:val="24"/>
        </w:rPr>
      </w:pPr>
      <w:r w:rsidRPr="00F30F5C">
        <w:rPr>
          <w:sz w:val="28"/>
          <w:szCs w:val="24"/>
        </w:rPr>
        <w:t>- А вы меня возьмете? – удивился Заяц.</w:t>
      </w:r>
    </w:p>
    <w:p w:rsidR="0057418D" w:rsidRPr="00F30F5C" w:rsidRDefault="0057418D" w:rsidP="00435154">
      <w:pPr>
        <w:spacing w:line="360" w:lineRule="auto"/>
        <w:ind w:firstLine="720"/>
        <w:jc w:val="both"/>
        <w:rPr>
          <w:sz w:val="28"/>
          <w:szCs w:val="24"/>
        </w:rPr>
      </w:pPr>
      <w:r w:rsidRPr="00F30F5C">
        <w:rPr>
          <w:sz w:val="28"/>
          <w:szCs w:val="24"/>
        </w:rPr>
        <w:t>- Конечно! Играть в прятки или жмурки гораздо интереснее, чем кидаться колючками в птиц.</w:t>
      </w:r>
    </w:p>
    <w:p w:rsidR="0057418D" w:rsidRPr="00F30F5C" w:rsidRDefault="0057418D" w:rsidP="00435154">
      <w:pPr>
        <w:spacing w:line="360" w:lineRule="auto"/>
        <w:ind w:firstLine="720"/>
        <w:jc w:val="both"/>
        <w:rPr>
          <w:sz w:val="28"/>
          <w:szCs w:val="24"/>
        </w:rPr>
      </w:pPr>
      <w:r w:rsidRPr="00F30F5C">
        <w:rPr>
          <w:sz w:val="28"/>
          <w:szCs w:val="24"/>
        </w:rPr>
        <w:t>- Ежик, я причинил тебе так много неприятностей…</w:t>
      </w:r>
    </w:p>
    <w:p w:rsidR="0057418D" w:rsidRPr="00F30F5C" w:rsidRDefault="0057418D" w:rsidP="00435154">
      <w:pPr>
        <w:spacing w:line="360" w:lineRule="auto"/>
        <w:ind w:firstLine="720"/>
        <w:jc w:val="both"/>
        <w:rPr>
          <w:sz w:val="28"/>
          <w:szCs w:val="24"/>
        </w:rPr>
      </w:pPr>
      <w:r w:rsidRPr="00F30F5C">
        <w:rPr>
          <w:sz w:val="28"/>
          <w:szCs w:val="24"/>
        </w:rPr>
        <w:t>- Не продолжай, Зайчик, я не держу на тебя обиду, главное, что ты все понял…</w:t>
      </w:r>
    </w:p>
    <w:p w:rsidR="0057418D" w:rsidRPr="00F30F5C" w:rsidRDefault="0057418D" w:rsidP="00435154">
      <w:pPr>
        <w:spacing w:line="360" w:lineRule="auto"/>
        <w:ind w:firstLine="720"/>
        <w:jc w:val="both"/>
        <w:rPr>
          <w:sz w:val="28"/>
          <w:szCs w:val="24"/>
        </w:rPr>
      </w:pPr>
      <w:r w:rsidRPr="00F30F5C">
        <w:rPr>
          <w:sz w:val="28"/>
          <w:szCs w:val="24"/>
        </w:rPr>
        <w:t>Оставшись втроем, Белочка, Енот и Барсук почувствовали, что им все надоело и ничего уже не интересно. Всех птиц они разогнали. Медвежонка и Зайчика потеряли. Смеяться над Ежиком стало уже опасно: ведь теперь он не один, а с Медвежонком – самым сильным среди них, и Зайчиком - самым быстрым и ловким.</w:t>
      </w:r>
    </w:p>
    <w:p w:rsidR="0057418D" w:rsidRPr="00F30F5C" w:rsidRDefault="0057418D" w:rsidP="00435154">
      <w:pPr>
        <w:spacing w:line="360" w:lineRule="auto"/>
        <w:ind w:firstLine="720"/>
        <w:jc w:val="both"/>
        <w:rPr>
          <w:sz w:val="28"/>
          <w:szCs w:val="24"/>
        </w:rPr>
      </w:pPr>
      <w:r w:rsidRPr="00F30F5C">
        <w:rPr>
          <w:sz w:val="28"/>
          <w:szCs w:val="24"/>
        </w:rPr>
        <w:t>- Вы как хотите, - сказал Барсук, - а я иду мириться. Мне надоело придумывать, чем сегодня или завтра кидаться в сороку, кому вырыть яму, а потом в нее же попасть, как случилось с Медвежонком и Зайчиком. Может, они примут меня в свой круг. Ежик знает много игр. Я видел вчера, как им хорошо и весело.</w:t>
      </w:r>
    </w:p>
    <w:p w:rsidR="0057418D" w:rsidRPr="00F30F5C" w:rsidRDefault="0057418D" w:rsidP="00435154">
      <w:pPr>
        <w:spacing w:line="360" w:lineRule="auto"/>
        <w:ind w:firstLine="720"/>
        <w:jc w:val="both"/>
        <w:rPr>
          <w:sz w:val="28"/>
          <w:szCs w:val="24"/>
        </w:rPr>
      </w:pPr>
      <w:r w:rsidRPr="00F30F5C">
        <w:rPr>
          <w:sz w:val="28"/>
          <w:szCs w:val="24"/>
        </w:rPr>
        <w:t>Енот задумался.</w:t>
      </w:r>
    </w:p>
    <w:p w:rsidR="0057418D" w:rsidRPr="00F30F5C" w:rsidRDefault="0057418D" w:rsidP="00435154">
      <w:pPr>
        <w:spacing w:line="360" w:lineRule="auto"/>
        <w:ind w:firstLine="720"/>
        <w:jc w:val="both"/>
        <w:rPr>
          <w:sz w:val="28"/>
          <w:szCs w:val="24"/>
        </w:rPr>
      </w:pPr>
      <w:r w:rsidRPr="00F30F5C">
        <w:rPr>
          <w:sz w:val="28"/>
          <w:szCs w:val="24"/>
        </w:rPr>
        <w:t>- Да пусть идет, - сказала Белочка, - нами вдвоем будет не хуже!</w:t>
      </w:r>
    </w:p>
    <w:p w:rsidR="0057418D" w:rsidRPr="00F30F5C" w:rsidRDefault="0057418D" w:rsidP="00435154">
      <w:pPr>
        <w:spacing w:line="360" w:lineRule="auto"/>
        <w:ind w:firstLine="720"/>
        <w:jc w:val="both"/>
        <w:rPr>
          <w:sz w:val="28"/>
          <w:szCs w:val="24"/>
        </w:rPr>
      </w:pPr>
      <w:r w:rsidRPr="00F30F5C">
        <w:rPr>
          <w:sz w:val="28"/>
          <w:szCs w:val="24"/>
        </w:rPr>
        <w:t>- Нет такая жизнь меня больше не устраивает, - ответил Енот, - скоро с нами вообще никто не будет знаться. Ничего хорошего ведь от нас не видели. А Ежик может научит залечивать раны.</w:t>
      </w:r>
    </w:p>
    <w:p w:rsidR="0057418D" w:rsidRPr="00F30F5C" w:rsidRDefault="0057418D" w:rsidP="00435154">
      <w:pPr>
        <w:spacing w:line="360" w:lineRule="auto"/>
        <w:ind w:firstLine="720"/>
        <w:jc w:val="both"/>
        <w:rPr>
          <w:sz w:val="28"/>
          <w:szCs w:val="24"/>
        </w:rPr>
      </w:pPr>
      <w:r w:rsidRPr="00F30F5C">
        <w:rPr>
          <w:sz w:val="28"/>
          <w:szCs w:val="24"/>
        </w:rPr>
        <w:t>- Как хотите, - надулась Белочка, - проживу и без вас, - сказала она и вбежала вверх по дереву ч своему дуплу.</w:t>
      </w:r>
    </w:p>
    <w:p w:rsidR="0057418D" w:rsidRPr="00F30F5C" w:rsidRDefault="0057418D" w:rsidP="00435154">
      <w:pPr>
        <w:spacing w:line="360" w:lineRule="auto"/>
        <w:ind w:firstLine="720"/>
        <w:jc w:val="both"/>
        <w:rPr>
          <w:sz w:val="28"/>
          <w:szCs w:val="24"/>
        </w:rPr>
      </w:pPr>
      <w:r w:rsidRPr="00F30F5C">
        <w:rPr>
          <w:sz w:val="28"/>
          <w:szCs w:val="24"/>
        </w:rPr>
        <w:t>Несколько дней подряд наблюдала она оттуда, как резвятся ее бывшие друзья и спешат на помощь к тем, кому это нужно.</w:t>
      </w:r>
    </w:p>
    <w:p w:rsidR="0057418D" w:rsidRPr="00F30F5C" w:rsidRDefault="0057418D" w:rsidP="00435154">
      <w:pPr>
        <w:spacing w:line="360" w:lineRule="auto"/>
        <w:ind w:firstLine="720"/>
        <w:jc w:val="both"/>
        <w:rPr>
          <w:sz w:val="28"/>
          <w:szCs w:val="24"/>
        </w:rPr>
      </w:pPr>
      <w:r w:rsidRPr="00F30F5C">
        <w:rPr>
          <w:sz w:val="28"/>
          <w:szCs w:val="24"/>
        </w:rPr>
        <w:t>- Иди к нам, Белочка, - звал ее Медвежонок, но она пряталась в своем домике. Спустя еще один день, Белочка, наконец, поняла, как грустно и скучно оставаться одной. «А как же ежик жил все это время?» - подумала она и с этой мыслью спустилась с дерева.</w:t>
      </w:r>
    </w:p>
    <w:p w:rsidR="0057418D" w:rsidRPr="00F30F5C" w:rsidRDefault="0057418D" w:rsidP="00435154">
      <w:pPr>
        <w:spacing w:line="360" w:lineRule="auto"/>
        <w:ind w:firstLine="720"/>
        <w:jc w:val="both"/>
        <w:rPr>
          <w:sz w:val="28"/>
          <w:szCs w:val="24"/>
        </w:rPr>
      </w:pPr>
      <w:r w:rsidRPr="00F30F5C">
        <w:rPr>
          <w:sz w:val="28"/>
          <w:szCs w:val="24"/>
        </w:rPr>
        <w:t>Так в лесу возникла команда Спасателей, которые спешат на помощь тем, кто попал в беду. Ежик научил своих друзей залечивать раны, играть в разные интересные игры, рассказал множество удивительных историй. Спасатели дружили много лет, ибо в этой команде каждый знал свое особое место; каждый знал, что всегда может рассчитывать на плечо друга; каждый принимал другого таким, какой он есть.</w:t>
      </w:r>
    </w:p>
    <w:p w:rsidR="0057418D" w:rsidRPr="00F30F5C" w:rsidRDefault="0057418D" w:rsidP="00435154">
      <w:pPr>
        <w:spacing w:line="360" w:lineRule="auto"/>
        <w:ind w:firstLine="720"/>
        <w:jc w:val="both"/>
        <w:rPr>
          <w:b/>
          <w:sz w:val="28"/>
          <w:szCs w:val="24"/>
        </w:rPr>
      </w:pPr>
      <w:r w:rsidRPr="00F30F5C">
        <w:rPr>
          <w:b/>
          <w:sz w:val="28"/>
          <w:szCs w:val="24"/>
        </w:rPr>
        <w:t>С.А. Черняева. Мальчик, который не умел играть</w:t>
      </w:r>
    </w:p>
    <w:p w:rsidR="0057418D" w:rsidRPr="00F30F5C" w:rsidRDefault="0057418D" w:rsidP="00435154">
      <w:pPr>
        <w:spacing w:line="360" w:lineRule="auto"/>
        <w:ind w:firstLine="720"/>
        <w:jc w:val="both"/>
        <w:rPr>
          <w:sz w:val="28"/>
          <w:szCs w:val="24"/>
        </w:rPr>
      </w:pPr>
      <w:r w:rsidRPr="00F30F5C">
        <w:rPr>
          <w:sz w:val="28"/>
          <w:szCs w:val="24"/>
        </w:rPr>
        <w:t>Жил-был мальчик. Звали его Петя-вредина. да, конечно, имя его было просто Петя, но его настолько давно прозвали врединой, что просто Петей его уже никто не называл. А все дело в том, что Петя не умел играть. Он не признавал никаких правил, если они ему не нравились, а обычно это так и было. Он не любил никому уступать и всегда хотел не того, что другие дети. В конце концов он так надоел остальным, что они уходили как можно дальше, как только Петя-вредина выходил погулять. Пете было решительно не с кем дружить. Но он не огорчался. «Мне не нужны их дурацкие забавы, я считаю, что не должен играть так, как хотят они, — думал Петя, — у меня будет что-нибудь такое, что они сами запросятся поиграть, а я еще подумаю. А это будет, будет…» И Петя представил себе замечательное животное: передние его лапки были крошечные, их было семь, и каждая держала по маленькому колокольчику. Задние лапы были сильные с крепкими копытами, голов было две — обе с розовыми гривами и с белым рогом посреди лба.</w:t>
      </w:r>
    </w:p>
    <w:p w:rsidR="0057418D" w:rsidRPr="00F30F5C" w:rsidRDefault="0057418D" w:rsidP="00435154">
      <w:pPr>
        <w:spacing w:line="360" w:lineRule="auto"/>
        <w:ind w:firstLine="720"/>
        <w:jc w:val="both"/>
        <w:rPr>
          <w:sz w:val="28"/>
          <w:szCs w:val="24"/>
        </w:rPr>
      </w:pPr>
      <w:r w:rsidRPr="00F30F5C">
        <w:rPr>
          <w:sz w:val="28"/>
          <w:szCs w:val="24"/>
        </w:rPr>
        <w:t>— Меня зовут Единорог Семь Колокольчиков, — сказало чудесное животное, — дай я тебя покатаю.</w:t>
      </w:r>
    </w:p>
    <w:p w:rsidR="0057418D" w:rsidRPr="00F30F5C" w:rsidRDefault="0057418D" w:rsidP="00435154">
      <w:pPr>
        <w:spacing w:line="360" w:lineRule="auto"/>
        <w:ind w:firstLine="720"/>
        <w:jc w:val="both"/>
        <w:rPr>
          <w:sz w:val="28"/>
          <w:szCs w:val="24"/>
        </w:rPr>
      </w:pPr>
      <w:r w:rsidRPr="00F30F5C">
        <w:rPr>
          <w:sz w:val="28"/>
          <w:szCs w:val="24"/>
        </w:rPr>
        <w:t>Петя охотно согласился. И весь день провел с Единорогом Семь Колокольчиков. Но, отправляясь домой, Петя даже не сказал Единорогу «до Свидания». И на следующий день на дворе его не увидел. Но теперь он знал, что делать. На этот день ему составил компанию Змеелев, который показывал ему фокусы. На следующее - быстро бегающий Летучий Свинслик; с ним Петя бегал наперегонки, а летать ему запретил из вредности. А еще на следующий день Петя-вредина вспомнил про других ребят. «Пусть они не думают, что я так легко оставлю их в покое, — мечтал Петя, — я придумаю такое...»</w:t>
      </w:r>
    </w:p>
    <w:p w:rsidR="0057418D" w:rsidRPr="00F30F5C" w:rsidRDefault="0057418D" w:rsidP="00435154">
      <w:pPr>
        <w:spacing w:line="360" w:lineRule="auto"/>
        <w:ind w:firstLine="720"/>
        <w:jc w:val="both"/>
        <w:rPr>
          <w:sz w:val="28"/>
          <w:szCs w:val="24"/>
        </w:rPr>
      </w:pPr>
      <w:r w:rsidRPr="00F30F5C">
        <w:rPr>
          <w:sz w:val="28"/>
          <w:szCs w:val="24"/>
        </w:rPr>
        <w:t>И придумал. Новое животное было очень страшным: с красной гривой, пятнистым телом, пастью, полной больших острых зубов. Оно выжидательно зевнуло.</w:t>
      </w:r>
    </w:p>
    <w:p w:rsidR="0057418D" w:rsidRPr="00F30F5C" w:rsidRDefault="0057418D" w:rsidP="00435154">
      <w:pPr>
        <w:spacing w:line="360" w:lineRule="auto"/>
        <w:ind w:firstLine="720"/>
        <w:jc w:val="both"/>
        <w:rPr>
          <w:sz w:val="28"/>
          <w:szCs w:val="24"/>
        </w:rPr>
      </w:pPr>
      <w:r w:rsidRPr="00F30F5C">
        <w:rPr>
          <w:sz w:val="28"/>
          <w:szCs w:val="24"/>
        </w:rPr>
        <w:t>— Что ты здесь торчишь? - закричал на него Петя. — Ты ребят ищи!</w:t>
      </w:r>
    </w:p>
    <w:p w:rsidR="0057418D" w:rsidRPr="00F30F5C" w:rsidRDefault="0057418D" w:rsidP="00435154">
      <w:pPr>
        <w:spacing w:line="360" w:lineRule="auto"/>
        <w:ind w:firstLine="720"/>
        <w:jc w:val="both"/>
        <w:rPr>
          <w:sz w:val="28"/>
          <w:szCs w:val="24"/>
        </w:rPr>
      </w:pPr>
      <w:r w:rsidRPr="00F30F5C">
        <w:rPr>
          <w:sz w:val="28"/>
          <w:szCs w:val="24"/>
        </w:rPr>
        <w:t>- Во-первых, — визгливым голосом проверещало животное, — не кричи на меня. Я тебе не кто-нибудь, а Опудало, и со мной так нельзя! Во-вторых, я никого искать не собираюсь. Ты меня придумал, и тебе самому придется со мной играть. Лучше не начинай меня сердить, а то узнаешь, что такое мои когти и зубы. А уж если я всерьез рассержусь, — заявило Опудало, — то я тебя просто съем.</w:t>
      </w:r>
    </w:p>
    <w:p w:rsidR="0057418D" w:rsidRPr="00F30F5C" w:rsidRDefault="0057418D" w:rsidP="00435154">
      <w:pPr>
        <w:spacing w:line="360" w:lineRule="auto"/>
        <w:ind w:firstLine="720"/>
        <w:jc w:val="both"/>
        <w:rPr>
          <w:sz w:val="28"/>
          <w:szCs w:val="24"/>
        </w:rPr>
      </w:pPr>
      <w:r w:rsidRPr="00F30F5C">
        <w:rPr>
          <w:sz w:val="28"/>
          <w:szCs w:val="24"/>
        </w:rPr>
        <w:t>— Ну ладно, — испугался Петя, — скажи, как ты хочешь играть.</w:t>
      </w:r>
    </w:p>
    <w:p w:rsidR="0057418D" w:rsidRPr="00F30F5C" w:rsidRDefault="0057418D" w:rsidP="00435154">
      <w:pPr>
        <w:spacing w:line="360" w:lineRule="auto"/>
        <w:ind w:firstLine="720"/>
        <w:jc w:val="both"/>
        <w:rPr>
          <w:sz w:val="28"/>
          <w:szCs w:val="24"/>
        </w:rPr>
      </w:pPr>
      <w:r w:rsidRPr="00F30F5C">
        <w:rPr>
          <w:sz w:val="28"/>
          <w:szCs w:val="24"/>
        </w:rPr>
        <w:t>И целый день Петя ползал, бегал, стоял смирно по команде чудовища, надеясь, что назавтра он сумеет выдумать что-нибудь поприятнее. Вечером, когда он собрался уйти, Опудало загородило ему дорогу:</w:t>
      </w:r>
    </w:p>
    <w:p w:rsidR="0057418D" w:rsidRPr="00F30F5C" w:rsidRDefault="0057418D" w:rsidP="00435154">
      <w:pPr>
        <w:spacing w:line="360" w:lineRule="auto"/>
        <w:ind w:firstLine="720"/>
        <w:jc w:val="both"/>
        <w:rPr>
          <w:sz w:val="28"/>
          <w:szCs w:val="24"/>
        </w:rPr>
      </w:pPr>
      <w:r w:rsidRPr="00F30F5C">
        <w:rPr>
          <w:sz w:val="28"/>
          <w:szCs w:val="24"/>
        </w:rPr>
        <w:t>— Ты что такой невежливый? Если ты не скажешь «до свидания», я тебя проглочу!</w:t>
      </w:r>
    </w:p>
    <w:p w:rsidR="0057418D" w:rsidRPr="00F30F5C" w:rsidRDefault="0057418D" w:rsidP="00435154">
      <w:pPr>
        <w:spacing w:line="360" w:lineRule="auto"/>
        <w:ind w:firstLine="720"/>
        <w:jc w:val="both"/>
        <w:rPr>
          <w:sz w:val="28"/>
          <w:szCs w:val="24"/>
        </w:rPr>
      </w:pPr>
      <w:r w:rsidRPr="00F30F5C">
        <w:rPr>
          <w:sz w:val="28"/>
          <w:szCs w:val="24"/>
        </w:rPr>
        <w:t>И Петя сказал. В результате на следующее утро Опудало поджидало его во дворе. И еще на следующее утро тоже. А вечером сказало:</w:t>
      </w:r>
    </w:p>
    <w:p w:rsidR="0057418D" w:rsidRPr="00F30F5C" w:rsidRDefault="0057418D" w:rsidP="00435154">
      <w:pPr>
        <w:spacing w:line="360" w:lineRule="auto"/>
        <w:ind w:firstLine="720"/>
        <w:jc w:val="both"/>
        <w:rPr>
          <w:sz w:val="28"/>
          <w:szCs w:val="24"/>
        </w:rPr>
      </w:pPr>
      <w:r w:rsidRPr="00F30F5C">
        <w:rPr>
          <w:sz w:val="28"/>
          <w:szCs w:val="24"/>
        </w:rPr>
        <w:t>— А почему это я должно ночевать во дворе? Я хочу играть с тобой и ночью, то-то будет весело!</w:t>
      </w:r>
    </w:p>
    <w:p w:rsidR="0057418D" w:rsidRPr="00F30F5C" w:rsidRDefault="0057418D" w:rsidP="00435154">
      <w:pPr>
        <w:spacing w:line="360" w:lineRule="auto"/>
        <w:ind w:firstLine="720"/>
        <w:jc w:val="both"/>
        <w:rPr>
          <w:sz w:val="28"/>
          <w:szCs w:val="24"/>
        </w:rPr>
      </w:pPr>
      <w:r w:rsidRPr="00F30F5C">
        <w:rPr>
          <w:sz w:val="28"/>
          <w:szCs w:val="24"/>
        </w:rPr>
        <w:t>Петя взмолился:</w:t>
      </w:r>
    </w:p>
    <w:p w:rsidR="0057418D" w:rsidRPr="00F30F5C" w:rsidRDefault="0057418D" w:rsidP="00435154">
      <w:pPr>
        <w:spacing w:line="360" w:lineRule="auto"/>
        <w:ind w:firstLine="720"/>
        <w:jc w:val="both"/>
        <w:rPr>
          <w:sz w:val="28"/>
          <w:szCs w:val="24"/>
        </w:rPr>
      </w:pPr>
      <w:r w:rsidRPr="00F30F5C">
        <w:rPr>
          <w:sz w:val="28"/>
          <w:szCs w:val="24"/>
        </w:rPr>
        <w:t>— Дорогое Опудало, я не успел приготовить тебе помещение, подожди до завтра.</w:t>
      </w:r>
    </w:p>
    <w:p w:rsidR="0057418D" w:rsidRPr="00F30F5C" w:rsidRDefault="0057418D" w:rsidP="00435154">
      <w:pPr>
        <w:spacing w:line="360" w:lineRule="auto"/>
        <w:ind w:firstLine="720"/>
        <w:jc w:val="both"/>
        <w:rPr>
          <w:sz w:val="28"/>
          <w:szCs w:val="24"/>
        </w:rPr>
      </w:pPr>
      <w:r w:rsidRPr="00F30F5C">
        <w:rPr>
          <w:sz w:val="28"/>
          <w:szCs w:val="24"/>
        </w:rPr>
        <w:t>— Ишь какой! — возмутилось Опудало и больно хлестнуло Петю колючим хвостом. — Смотри мне, только до завтра.</w:t>
      </w:r>
    </w:p>
    <w:p w:rsidR="0057418D" w:rsidRPr="00F30F5C" w:rsidRDefault="0057418D" w:rsidP="00435154">
      <w:pPr>
        <w:spacing w:line="360" w:lineRule="auto"/>
        <w:ind w:firstLine="720"/>
        <w:jc w:val="both"/>
        <w:rPr>
          <w:sz w:val="28"/>
          <w:szCs w:val="24"/>
        </w:rPr>
      </w:pPr>
      <w:r w:rsidRPr="00F30F5C">
        <w:rPr>
          <w:sz w:val="28"/>
          <w:szCs w:val="24"/>
        </w:rPr>
        <w:t>Грустно поплелся домой Петя, ему осталась одна ночь, чтобы что-нибудь придумать.</w:t>
      </w:r>
    </w:p>
    <w:p w:rsidR="0057418D" w:rsidRPr="00F30F5C" w:rsidRDefault="0057418D" w:rsidP="00435154">
      <w:pPr>
        <w:spacing w:line="360" w:lineRule="auto"/>
        <w:ind w:firstLine="720"/>
        <w:jc w:val="both"/>
        <w:rPr>
          <w:sz w:val="28"/>
          <w:szCs w:val="24"/>
        </w:rPr>
      </w:pPr>
      <w:r w:rsidRPr="00F30F5C">
        <w:rPr>
          <w:sz w:val="28"/>
          <w:szCs w:val="24"/>
        </w:rPr>
        <w:t>Петя думал всю ночь. Сначала он хотел придумать другое страшное чудовище, которое могло бы победить жуткое Опудало. Но что с ним делать потом? Думал Петя и о том, чтобы опять позвать Единорога Семь Колокольчиков, Змеельва и Свинслика, но понял, что добрые звери не справятся с Опудалом. Петя хотел попробовать помириться с ребятами, но не знал, как это сделать. И чем помогут ребята, тоже не знал. На какое-то мгновение ему пришла идея рассказать обо всем маме. Но вдруг Опудало съест маму?</w:t>
      </w:r>
    </w:p>
    <w:p w:rsidR="0057418D" w:rsidRPr="00F30F5C" w:rsidRDefault="0057418D" w:rsidP="00435154">
      <w:pPr>
        <w:spacing w:line="360" w:lineRule="auto"/>
        <w:ind w:firstLine="720"/>
        <w:jc w:val="both"/>
        <w:rPr>
          <w:sz w:val="28"/>
          <w:szCs w:val="24"/>
        </w:rPr>
      </w:pPr>
      <w:r w:rsidRPr="00F30F5C">
        <w:rPr>
          <w:sz w:val="28"/>
          <w:szCs w:val="24"/>
        </w:rPr>
        <w:t>Дальше Петя думать не стал — Опудало просто нельзя пускать домой. «Может быть, самому не выходить? Заболеть или даже умереть, но как бы не навсегда — пусть только исчезнет страшная выдумка. Но ведь это я выдумал Опудало, — устыдился вдруг Петя. — Не зря ребята прозвали меня врединой, если я смог придумать такой ужас, значит, этот ужас есть во мне самом?»</w:t>
      </w:r>
    </w:p>
    <w:p w:rsidR="0057418D" w:rsidRPr="00F30F5C" w:rsidRDefault="0057418D" w:rsidP="00435154">
      <w:pPr>
        <w:spacing w:line="360" w:lineRule="auto"/>
        <w:ind w:firstLine="720"/>
        <w:jc w:val="both"/>
        <w:rPr>
          <w:sz w:val="28"/>
          <w:szCs w:val="24"/>
        </w:rPr>
      </w:pPr>
      <w:r w:rsidRPr="00F30F5C">
        <w:rPr>
          <w:sz w:val="28"/>
          <w:szCs w:val="24"/>
        </w:rPr>
        <w:t>Еще чего, снова возник в его ушах визгливый голос, — мы с тобой одно, будем жить вместе, и все будут нас бояться.</w:t>
      </w:r>
    </w:p>
    <w:p w:rsidR="0057418D" w:rsidRPr="00F30F5C" w:rsidRDefault="0057418D" w:rsidP="00435154">
      <w:pPr>
        <w:spacing w:line="360" w:lineRule="auto"/>
        <w:ind w:firstLine="720"/>
        <w:jc w:val="both"/>
        <w:rPr>
          <w:sz w:val="28"/>
          <w:szCs w:val="24"/>
        </w:rPr>
      </w:pPr>
      <w:r w:rsidRPr="00F30F5C">
        <w:rPr>
          <w:sz w:val="28"/>
          <w:szCs w:val="24"/>
        </w:rPr>
        <w:t>— И мама тоже?</w:t>
      </w:r>
    </w:p>
    <w:p w:rsidR="0057418D" w:rsidRPr="00F30F5C" w:rsidRDefault="0057418D" w:rsidP="00435154">
      <w:pPr>
        <w:spacing w:line="360" w:lineRule="auto"/>
        <w:ind w:firstLine="720"/>
        <w:jc w:val="both"/>
        <w:rPr>
          <w:sz w:val="28"/>
          <w:szCs w:val="24"/>
        </w:rPr>
      </w:pPr>
      <w:r w:rsidRPr="00F30F5C">
        <w:rPr>
          <w:sz w:val="28"/>
          <w:szCs w:val="24"/>
        </w:rPr>
        <w:t>— А что такое мама? У... маменькин сыночек!</w:t>
      </w:r>
    </w:p>
    <w:p w:rsidR="0057418D" w:rsidRPr="00F30F5C" w:rsidRDefault="0057418D" w:rsidP="00435154">
      <w:pPr>
        <w:spacing w:line="360" w:lineRule="auto"/>
        <w:ind w:firstLine="720"/>
        <w:jc w:val="both"/>
        <w:rPr>
          <w:sz w:val="28"/>
          <w:szCs w:val="24"/>
        </w:rPr>
      </w:pPr>
      <w:r w:rsidRPr="00F30F5C">
        <w:rPr>
          <w:sz w:val="28"/>
          <w:szCs w:val="24"/>
        </w:rPr>
        <w:t>— Ты не смеешь оскорблять мою маму!</w:t>
      </w:r>
    </w:p>
    <w:p w:rsidR="0057418D" w:rsidRPr="00F30F5C" w:rsidRDefault="0057418D" w:rsidP="00435154">
      <w:pPr>
        <w:spacing w:line="360" w:lineRule="auto"/>
        <w:ind w:firstLine="720"/>
        <w:jc w:val="both"/>
        <w:rPr>
          <w:sz w:val="28"/>
          <w:szCs w:val="24"/>
        </w:rPr>
      </w:pPr>
      <w:r w:rsidRPr="00F30F5C">
        <w:rPr>
          <w:sz w:val="28"/>
          <w:szCs w:val="24"/>
        </w:rPr>
        <w:t>— Я все смею. Я — это ты!</w:t>
      </w:r>
    </w:p>
    <w:p w:rsidR="0057418D" w:rsidRPr="00F30F5C" w:rsidRDefault="0057418D" w:rsidP="00435154">
      <w:pPr>
        <w:spacing w:line="360" w:lineRule="auto"/>
        <w:ind w:firstLine="720"/>
        <w:jc w:val="both"/>
        <w:rPr>
          <w:sz w:val="28"/>
          <w:szCs w:val="24"/>
        </w:rPr>
      </w:pPr>
      <w:r w:rsidRPr="00F30F5C">
        <w:rPr>
          <w:sz w:val="28"/>
          <w:szCs w:val="24"/>
        </w:rPr>
        <w:t>Петя испугался. «Неужели я такой ужасный?! Наверное, да, ведь я не хотел играть с Опудалом, оно меня заставило. И ребята не хотят со мной играть. Но, может быть, я не всегда такой? Я же придумывал и других зверей — добрых и веселых. Если это ужасное Опудало меня не съест, я постараюсь стать другим, даже если мне придется играть так, как хотят ребята. Я больше не буду врединой, - пообещал сам себе Петя. — А что делать сейчас?!» И Петя решил: «Если я хочу исправиться, я начну сейчас — я не буду врать Опудалу, что приготовлю ему помещение, а скажу ему так: «Спасибо тебе, Опудало. Теперь я понимаю, какой я, ты меня многому научило. Если хочешь, попробуем вместе стать другими — такими, чтобы с нами хотели играть». Петя очень боялся, но понимал, что другого выхода у него нет. Весь дрожа, он шагнул во двор, навстречу чудовищу.</w:t>
      </w:r>
    </w:p>
    <w:p w:rsidR="0057418D" w:rsidRPr="00F30F5C" w:rsidRDefault="0057418D" w:rsidP="00435154">
      <w:pPr>
        <w:spacing w:line="360" w:lineRule="auto"/>
        <w:ind w:firstLine="720"/>
        <w:jc w:val="both"/>
        <w:rPr>
          <w:sz w:val="28"/>
          <w:szCs w:val="24"/>
        </w:rPr>
      </w:pPr>
      <w:r w:rsidRPr="00F30F5C">
        <w:rPr>
          <w:sz w:val="28"/>
          <w:szCs w:val="24"/>
        </w:rPr>
        <w:t>Во дворе никого не было.</w:t>
      </w:r>
    </w:p>
    <w:p w:rsidR="0057418D" w:rsidRPr="00F30F5C" w:rsidRDefault="0057418D" w:rsidP="00435154">
      <w:pPr>
        <w:spacing w:line="360" w:lineRule="auto"/>
        <w:ind w:firstLine="720"/>
        <w:jc w:val="both"/>
        <w:rPr>
          <w:b/>
          <w:bCs/>
          <w:iCs/>
          <w:sz w:val="28"/>
          <w:szCs w:val="24"/>
        </w:rPr>
      </w:pPr>
      <w:r w:rsidRPr="00F30F5C">
        <w:rPr>
          <w:b/>
          <w:bCs/>
          <w:iCs/>
          <w:sz w:val="28"/>
          <w:szCs w:val="24"/>
        </w:rPr>
        <w:t>Е.В. Белинская. Ссора</w:t>
      </w:r>
    </w:p>
    <w:p w:rsidR="0057418D" w:rsidRPr="00F30F5C" w:rsidRDefault="0057418D" w:rsidP="00435154">
      <w:pPr>
        <w:spacing w:line="360" w:lineRule="auto"/>
        <w:ind w:firstLine="720"/>
        <w:jc w:val="both"/>
        <w:rPr>
          <w:sz w:val="28"/>
          <w:szCs w:val="24"/>
        </w:rPr>
      </w:pPr>
      <w:r w:rsidRPr="00F30F5C">
        <w:rPr>
          <w:sz w:val="28"/>
          <w:szCs w:val="24"/>
        </w:rPr>
        <w:t>Встретились однажды на лесной полянке Зайчонок и Медвежонок.</w:t>
      </w:r>
    </w:p>
    <w:p w:rsidR="0057418D" w:rsidRPr="00F30F5C" w:rsidRDefault="0057418D" w:rsidP="00435154">
      <w:pPr>
        <w:spacing w:line="360" w:lineRule="auto"/>
        <w:ind w:firstLine="720"/>
        <w:jc w:val="both"/>
        <w:rPr>
          <w:sz w:val="28"/>
          <w:szCs w:val="24"/>
        </w:rPr>
      </w:pPr>
      <w:r w:rsidRPr="00F30F5C">
        <w:rPr>
          <w:sz w:val="28"/>
          <w:szCs w:val="24"/>
        </w:rPr>
        <w:t>- Эй, Медвежонок, давай играть! — прокричал Зайчонок в</w:t>
      </w:r>
      <w:r w:rsidRPr="00F30F5C">
        <w:rPr>
          <w:iCs/>
          <w:sz w:val="28"/>
          <w:szCs w:val="24"/>
        </w:rPr>
        <w:t xml:space="preserve"> </w:t>
      </w:r>
      <w:r w:rsidRPr="00F30F5C">
        <w:rPr>
          <w:sz w:val="28"/>
          <w:szCs w:val="24"/>
        </w:rPr>
        <w:t>самое ухо Медвежонку, прыгая от нетерпения на месте.</w:t>
      </w:r>
    </w:p>
    <w:p w:rsidR="0057418D" w:rsidRPr="00F30F5C" w:rsidRDefault="0057418D" w:rsidP="00435154">
      <w:pPr>
        <w:spacing w:line="360" w:lineRule="auto"/>
        <w:ind w:firstLine="720"/>
        <w:jc w:val="both"/>
        <w:rPr>
          <w:sz w:val="28"/>
          <w:szCs w:val="24"/>
        </w:rPr>
      </w:pPr>
      <w:r w:rsidRPr="00F30F5C">
        <w:rPr>
          <w:sz w:val="28"/>
          <w:szCs w:val="24"/>
        </w:rPr>
        <w:t>— Давай, а во что мы будем играть?</w:t>
      </w:r>
    </w:p>
    <w:p w:rsidR="0057418D" w:rsidRPr="00F30F5C" w:rsidRDefault="0057418D" w:rsidP="00435154">
      <w:pPr>
        <w:spacing w:line="360" w:lineRule="auto"/>
        <w:ind w:firstLine="720"/>
        <w:jc w:val="both"/>
        <w:rPr>
          <w:sz w:val="28"/>
          <w:szCs w:val="24"/>
        </w:rPr>
      </w:pPr>
      <w:r w:rsidRPr="00F30F5C">
        <w:rPr>
          <w:sz w:val="28"/>
          <w:szCs w:val="24"/>
        </w:rPr>
        <w:t>— В догонялки. Я, чур, убегаю, а ты догоняешь!</w:t>
      </w:r>
    </w:p>
    <w:p w:rsidR="0057418D" w:rsidRPr="00F30F5C" w:rsidRDefault="0057418D" w:rsidP="00435154">
      <w:pPr>
        <w:spacing w:line="360" w:lineRule="auto"/>
        <w:ind w:firstLine="720"/>
        <w:jc w:val="both"/>
        <w:rPr>
          <w:sz w:val="28"/>
          <w:szCs w:val="24"/>
        </w:rPr>
      </w:pPr>
      <w:r w:rsidRPr="00F30F5C">
        <w:rPr>
          <w:sz w:val="28"/>
          <w:szCs w:val="24"/>
        </w:rPr>
        <w:t xml:space="preserve">Начали зверята играть, да только ничего у них не </w:t>
      </w:r>
      <w:r w:rsidRPr="00F30F5C">
        <w:rPr>
          <w:iCs/>
          <w:sz w:val="28"/>
          <w:szCs w:val="24"/>
        </w:rPr>
        <w:t xml:space="preserve">вышло. </w:t>
      </w:r>
      <w:r w:rsidRPr="00F30F5C">
        <w:rPr>
          <w:sz w:val="28"/>
          <w:szCs w:val="24"/>
        </w:rPr>
        <w:t>Как ни старался Медвежонок поймать Зайчонка, ничего у него не получалось.</w:t>
      </w:r>
    </w:p>
    <w:p w:rsidR="0057418D" w:rsidRPr="00F30F5C" w:rsidRDefault="0057418D" w:rsidP="00435154">
      <w:pPr>
        <w:spacing w:line="360" w:lineRule="auto"/>
        <w:ind w:firstLine="720"/>
        <w:jc w:val="both"/>
        <w:rPr>
          <w:sz w:val="28"/>
          <w:szCs w:val="24"/>
        </w:rPr>
      </w:pPr>
      <w:r w:rsidRPr="00F30F5C">
        <w:rPr>
          <w:sz w:val="28"/>
          <w:szCs w:val="24"/>
        </w:rPr>
        <w:t>— Так нечестно, ты слишком быстро бегаешь!</w:t>
      </w:r>
    </w:p>
    <w:p w:rsidR="0057418D" w:rsidRPr="00F30F5C" w:rsidRDefault="0057418D" w:rsidP="00435154">
      <w:pPr>
        <w:spacing w:line="360" w:lineRule="auto"/>
        <w:ind w:firstLine="720"/>
        <w:jc w:val="both"/>
        <w:rPr>
          <w:sz w:val="28"/>
          <w:szCs w:val="24"/>
        </w:rPr>
      </w:pPr>
      <w:r w:rsidRPr="00F30F5C">
        <w:rPr>
          <w:sz w:val="28"/>
          <w:szCs w:val="24"/>
        </w:rPr>
        <w:t>— А ты пошевеливайся быстрее! Что ты ползаешь, как черепаха!</w:t>
      </w:r>
    </w:p>
    <w:p w:rsidR="0057418D" w:rsidRPr="00F30F5C" w:rsidRDefault="0057418D" w:rsidP="00435154">
      <w:pPr>
        <w:spacing w:line="360" w:lineRule="auto"/>
        <w:ind w:firstLine="720"/>
        <w:jc w:val="both"/>
        <w:rPr>
          <w:sz w:val="28"/>
          <w:szCs w:val="24"/>
        </w:rPr>
      </w:pPr>
      <w:r w:rsidRPr="00F30F5C">
        <w:rPr>
          <w:sz w:val="28"/>
          <w:szCs w:val="24"/>
        </w:rPr>
        <w:t>Расплакался Медвежонок от обиды и домой ушел. А Зайчонок дальше по лесу побежал. Прибежал он к речке, а там Бобренок с Барсучонком замок из песка строят.</w:t>
      </w:r>
    </w:p>
    <w:p w:rsidR="0057418D" w:rsidRPr="00F30F5C" w:rsidRDefault="0057418D" w:rsidP="00435154">
      <w:pPr>
        <w:spacing w:line="360" w:lineRule="auto"/>
        <w:ind w:firstLine="720"/>
        <w:jc w:val="both"/>
        <w:rPr>
          <w:sz w:val="28"/>
          <w:szCs w:val="24"/>
        </w:rPr>
      </w:pPr>
      <w:r w:rsidRPr="00F30F5C">
        <w:rPr>
          <w:sz w:val="28"/>
          <w:szCs w:val="24"/>
        </w:rPr>
        <w:t>— Ух ты, какой замок! Я тоже с вами строить буду, — воскликнул Зайчонок.</w:t>
      </w:r>
    </w:p>
    <w:p w:rsidR="0057418D" w:rsidRPr="00F30F5C" w:rsidRDefault="0057418D" w:rsidP="00435154">
      <w:pPr>
        <w:spacing w:line="360" w:lineRule="auto"/>
        <w:ind w:firstLine="720"/>
        <w:jc w:val="both"/>
        <w:rPr>
          <w:sz w:val="28"/>
          <w:szCs w:val="24"/>
        </w:rPr>
      </w:pPr>
      <w:r w:rsidRPr="00F30F5C">
        <w:rPr>
          <w:sz w:val="28"/>
          <w:szCs w:val="24"/>
        </w:rPr>
        <w:t>— Строй, только сначала тебе нужно воды из речки принести, чтобы песок намочить, — ответили зверята.</w:t>
      </w:r>
    </w:p>
    <w:p w:rsidR="0057418D" w:rsidRPr="00F30F5C" w:rsidRDefault="0057418D" w:rsidP="00435154">
      <w:pPr>
        <w:spacing w:line="360" w:lineRule="auto"/>
        <w:ind w:firstLine="720"/>
        <w:jc w:val="both"/>
        <w:rPr>
          <w:sz w:val="28"/>
          <w:szCs w:val="24"/>
        </w:rPr>
      </w:pPr>
      <w:r w:rsidRPr="00F30F5C">
        <w:rPr>
          <w:sz w:val="28"/>
          <w:szCs w:val="24"/>
        </w:rPr>
        <w:t>— Вот еще, я лучше башню вот эту поправлю, а то она у вас кривая какая-то.</w:t>
      </w:r>
    </w:p>
    <w:p w:rsidR="0057418D" w:rsidRPr="00F30F5C" w:rsidRDefault="0057418D" w:rsidP="00435154">
      <w:pPr>
        <w:spacing w:line="360" w:lineRule="auto"/>
        <w:ind w:firstLine="720"/>
        <w:jc w:val="both"/>
        <w:rPr>
          <w:sz w:val="28"/>
          <w:szCs w:val="24"/>
        </w:rPr>
      </w:pPr>
      <w:r w:rsidRPr="00F30F5C">
        <w:rPr>
          <w:sz w:val="28"/>
          <w:szCs w:val="24"/>
        </w:rPr>
        <w:t>С этими словами Зайчонок ткнул в самую большую башню лопаткой, и она упала.</w:t>
      </w:r>
    </w:p>
    <w:p w:rsidR="0057418D" w:rsidRPr="00F30F5C" w:rsidRDefault="0057418D" w:rsidP="00435154">
      <w:pPr>
        <w:spacing w:line="360" w:lineRule="auto"/>
        <w:ind w:firstLine="720"/>
        <w:jc w:val="both"/>
        <w:rPr>
          <w:sz w:val="28"/>
          <w:szCs w:val="24"/>
        </w:rPr>
      </w:pPr>
      <w:r w:rsidRPr="00F30F5C">
        <w:rPr>
          <w:sz w:val="28"/>
          <w:szCs w:val="24"/>
        </w:rPr>
        <w:t>— Что ты наделал! Уходи от нас. Мы не хотим с тобой играть!</w:t>
      </w:r>
    </w:p>
    <w:p w:rsidR="0057418D" w:rsidRPr="00F30F5C" w:rsidRDefault="0057418D" w:rsidP="00435154">
      <w:pPr>
        <w:spacing w:line="360" w:lineRule="auto"/>
        <w:ind w:firstLine="720"/>
        <w:jc w:val="both"/>
        <w:rPr>
          <w:sz w:val="28"/>
          <w:szCs w:val="24"/>
        </w:rPr>
      </w:pPr>
      <w:r w:rsidRPr="00F30F5C">
        <w:rPr>
          <w:sz w:val="28"/>
          <w:szCs w:val="24"/>
        </w:rPr>
        <w:t>- Подумаешь, не очень-то и хотелось. Вот вам за то, что вы такие!</w:t>
      </w:r>
    </w:p>
    <w:p w:rsidR="0057418D" w:rsidRPr="00F30F5C" w:rsidRDefault="0057418D" w:rsidP="00435154">
      <w:pPr>
        <w:spacing w:line="360" w:lineRule="auto"/>
        <w:ind w:firstLine="720"/>
        <w:jc w:val="both"/>
        <w:rPr>
          <w:sz w:val="28"/>
          <w:szCs w:val="24"/>
        </w:rPr>
      </w:pPr>
      <w:r w:rsidRPr="00F30F5C">
        <w:rPr>
          <w:sz w:val="28"/>
          <w:szCs w:val="24"/>
        </w:rPr>
        <w:t>И Зайчонок прыгнул в самую середину тщательно построенного сказочного Замка, а потом побежал дальше по лесной тропинке. Тропинка вывела Зайчонка прямо на поляну, где веселились зверята, ученики лесной спортивной школы.</w:t>
      </w:r>
    </w:p>
    <w:p w:rsidR="0057418D" w:rsidRPr="00F30F5C" w:rsidRDefault="0057418D" w:rsidP="00435154">
      <w:pPr>
        <w:numPr>
          <w:ilvl w:val="0"/>
          <w:numId w:val="6"/>
        </w:numPr>
        <w:tabs>
          <w:tab w:val="clear" w:pos="1286"/>
          <w:tab w:val="left" w:pos="360"/>
        </w:tabs>
        <w:spacing w:line="360" w:lineRule="auto"/>
        <w:ind w:firstLine="720"/>
        <w:jc w:val="both"/>
        <w:rPr>
          <w:sz w:val="28"/>
          <w:szCs w:val="24"/>
        </w:rPr>
      </w:pPr>
      <w:r w:rsidRPr="00F30F5C">
        <w:rPr>
          <w:sz w:val="28"/>
          <w:szCs w:val="24"/>
        </w:rPr>
        <w:t>Эй, во что это вы здесь играете?</w:t>
      </w:r>
    </w:p>
    <w:p w:rsidR="0057418D" w:rsidRPr="00F30F5C" w:rsidRDefault="0057418D" w:rsidP="00435154">
      <w:pPr>
        <w:spacing w:line="360" w:lineRule="auto"/>
        <w:ind w:firstLine="720"/>
        <w:jc w:val="both"/>
        <w:rPr>
          <w:sz w:val="28"/>
          <w:szCs w:val="24"/>
        </w:rPr>
      </w:pPr>
      <w:r w:rsidRPr="00F30F5C">
        <w:rPr>
          <w:sz w:val="28"/>
          <w:szCs w:val="24"/>
        </w:rPr>
        <w:t>— В футбол. Хочешь с нами играть?</w:t>
      </w:r>
    </w:p>
    <w:p w:rsidR="0057418D" w:rsidRPr="00F30F5C" w:rsidRDefault="0057418D" w:rsidP="00435154">
      <w:pPr>
        <w:spacing w:line="360" w:lineRule="auto"/>
        <w:ind w:firstLine="720"/>
        <w:jc w:val="both"/>
        <w:rPr>
          <w:sz w:val="28"/>
          <w:szCs w:val="24"/>
        </w:rPr>
      </w:pPr>
      <w:r w:rsidRPr="00F30F5C">
        <w:rPr>
          <w:sz w:val="28"/>
          <w:szCs w:val="24"/>
        </w:rPr>
        <w:t>— Тоже мне, игроки нашлись! Смотрите, как надо!</w:t>
      </w:r>
    </w:p>
    <w:p w:rsidR="0057418D" w:rsidRPr="00F30F5C" w:rsidRDefault="0057418D" w:rsidP="00435154">
      <w:pPr>
        <w:spacing w:line="360" w:lineRule="auto"/>
        <w:ind w:firstLine="720"/>
        <w:jc w:val="both"/>
        <w:rPr>
          <w:sz w:val="28"/>
          <w:szCs w:val="24"/>
        </w:rPr>
      </w:pPr>
      <w:r w:rsidRPr="00F30F5C">
        <w:rPr>
          <w:sz w:val="28"/>
          <w:szCs w:val="24"/>
        </w:rPr>
        <w:t>Зайчонок выбежал на середину поляны, оттолкнул Енота, ударил Лисенка, сделал подножку Бельчонку, так, что тот упал и кубарем покатился прямо в кусты репейника. Затем Зайчонок схватил мяч и побежал к воротам.</w:t>
      </w:r>
    </w:p>
    <w:p w:rsidR="0057418D" w:rsidRPr="00F30F5C" w:rsidRDefault="0057418D" w:rsidP="00435154">
      <w:pPr>
        <w:spacing w:line="360" w:lineRule="auto"/>
        <w:ind w:firstLine="720"/>
        <w:jc w:val="both"/>
        <w:rPr>
          <w:sz w:val="28"/>
          <w:szCs w:val="24"/>
        </w:rPr>
      </w:pPr>
      <w:r w:rsidRPr="00F30F5C">
        <w:rPr>
          <w:sz w:val="28"/>
          <w:szCs w:val="24"/>
        </w:rPr>
        <w:t>— Ты что маленьких обижаешь! — закричал Волчонок. — Уходи, мы не хотим с тобой играть. А то как наподдам сейчас!</w:t>
      </w:r>
    </w:p>
    <w:p w:rsidR="0057418D" w:rsidRPr="00F30F5C" w:rsidRDefault="0057418D" w:rsidP="00435154">
      <w:pPr>
        <w:spacing w:line="360" w:lineRule="auto"/>
        <w:ind w:firstLine="720"/>
        <w:jc w:val="both"/>
        <w:rPr>
          <w:sz w:val="28"/>
          <w:szCs w:val="24"/>
        </w:rPr>
      </w:pPr>
      <w:r w:rsidRPr="00F30F5C">
        <w:rPr>
          <w:sz w:val="28"/>
          <w:szCs w:val="24"/>
        </w:rPr>
        <w:t>Зайчонок испугался, бросил мяч и убежал в лес.</w:t>
      </w:r>
    </w:p>
    <w:p w:rsidR="0057418D" w:rsidRPr="00F30F5C" w:rsidRDefault="0057418D" w:rsidP="00435154">
      <w:pPr>
        <w:spacing w:line="360" w:lineRule="auto"/>
        <w:ind w:firstLine="720"/>
        <w:jc w:val="both"/>
        <w:rPr>
          <w:sz w:val="28"/>
          <w:szCs w:val="24"/>
        </w:rPr>
      </w:pPr>
      <w:r w:rsidRPr="00F30F5C">
        <w:rPr>
          <w:sz w:val="28"/>
          <w:szCs w:val="24"/>
        </w:rPr>
        <w:t>С тех пор стало Зайчонку скучно и одиноко. Никто не хотел с ним дружить. Все звери или убегали, или прогоняли Зайчонка, а он только хорохорился и говорил, что ему и так никто не нужен. Но вот однажды Зайчонок в одиночестве гулял по берегу реки, не заметил на пути кочку, споткнулся и полетел прямо в воду.</w:t>
      </w:r>
    </w:p>
    <w:p w:rsidR="0057418D" w:rsidRPr="00F30F5C" w:rsidRDefault="0057418D" w:rsidP="00435154">
      <w:pPr>
        <w:spacing w:line="360" w:lineRule="auto"/>
        <w:ind w:firstLine="720"/>
        <w:jc w:val="both"/>
        <w:rPr>
          <w:sz w:val="28"/>
          <w:szCs w:val="24"/>
        </w:rPr>
      </w:pPr>
      <w:r w:rsidRPr="00F30F5C">
        <w:rPr>
          <w:sz w:val="28"/>
          <w:szCs w:val="24"/>
        </w:rPr>
        <w:t>— Спасите, помогите, тону! — закричал Зайчонок, ведь он совсем не умел плавать.</w:t>
      </w:r>
    </w:p>
    <w:p w:rsidR="0057418D" w:rsidRPr="00F30F5C" w:rsidRDefault="0057418D" w:rsidP="00435154">
      <w:pPr>
        <w:spacing w:line="360" w:lineRule="auto"/>
        <w:ind w:firstLine="720"/>
        <w:jc w:val="both"/>
        <w:rPr>
          <w:sz w:val="28"/>
          <w:szCs w:val="24"/>
        </w:rPr>
      </w:pPr>
      <w:r w:rsidRPr="00F30F5C">
        <w:rPr>
          <w:sz w:val="28"/>
          <w:szCs w:val="24"/>
        </w:rPr>
        <w:t>Зверята услышали крик Зайчонка и всей гурьбой бросились ему на помощь. Они вытащили его из воды и помогли дойти до дома. Задумался Зайчонок: «Что же я всех зверят обижал? Они вон какие хорошие. Меня в беде не оставили, спасли от гибели. Надо обязательно попросить у всех прощения». И в самом деле, Зайчонок попросил прощения у каждого, кого когда-то обидел. Зверята простили Зайчонка и стали дружить с ним. А Зайчонок никогда никого больше не обижал. Он стал помогать тем, кому нужна была помощь, придумывать разные игры, делать только добрые дела. И все лесные жители очень полюбили Зайчонка и стали гордиться тем, что он живет рядом с ними.</w:t>
      </w:r>
    </w:p>
    <w:p w:rsidR="004726DC" w:rsidRPr="00F30F5C" w:rsidRDefault="004726DC" w:rsidP="00435154">
      <w:pPr>
        <w:spacing w:line="360" w:lineRule="auto"/>
        <w:ind w:firstLine="720"/>
        <w:jc w:val="both"/>
        <w:rPr>
          <w:sz w:val="28"/>
          <w:szCs w:val="24"/>
        </w:rPr>
      </w:pPr>
    </w:p>
    <w:p w:rsidR="0057418D" w:rsidRPr="00953776" w:rsidRDefault="004726DC" w:rsidP="00435154">
      <w:pPr>
        <w:spacing w:line="360" w:lineRule="auto"/>
        <w:ind w:firstLine="720"/>
        <w:jc w:val="both"/>
        <w:rPr>
          <w:b/>
          <w:sz w:val="28"/>
          <w:szCs w:val="24"/>
        </w:rPr>
      </w:pPr>
      <w:r w:rsidRPr="00953776">
        <w:rPr>
          <w:b/>
          <w:sz w:val="28"/>
          <w:szCs w:val="24"/>
        </w:rPr>
        <w:br w:type="page"/>
      </w:r>
      <w:r w:rsidR="0057418D" w:rsidRPr="00953776">
        <w:rPr>
          <w:b/>
          <w:sz w:val="28"/>
          <w:szCs w:val="24"/>
        </w:rPr>
        <w:t>Приложение 7</w:t>
      </w:r>
    </w:p>
    <w:p w:rsidR="004726DC" w:rsidRPr="00F30F5C" w:rsidRDefault="004726DC" w:rsidP="00435154">
      <w:pPr>
        <w:spacing w:line="360" w:lineRule="auto"/>
        <w:ind w:firstLine="720"/>
        <w:jc w:val="both"/>
        <w:rPr>
          <w:sz w:val="28"/>
          <w:szCs w:val="24"/>
        </w:rPr>
      </w:pPr>
    </w:p>
    <w:p w:rsidR="0057418D" w:rsidRPr="00F30F5C" w:rsidRDefault="0057418D" w:rsidP="00435154">
      <w:pPr>
        <w:spacing w:line="360" w:lineRule="auto"/>
        <w:ind w:firstLine="720"/>
        <w:jc w:val="both"/>
        <w:rPr>
          <w:b/>
          <w:sz w:val="28"/>
          <w:szCs w:val="24"/>
        </w:rPr>
      </w:pPr>
      <w:r w:rsidRPr="00F30F5C">
        <w:rPr>
          <w:b/>
          <w:sz w:val="28"/>
          <w:szCs w:val="24"/>
          <w:lang w:val="en-US"/>
        </w:rPr>
        <w:t>II</w:t>
      </w:r>
      <w:r w:rsidR="00953776">
        <w:rPr>
          <w:b/>
          <w:sz w:val="28"/>
          <w:szCs w:val="24"/>
        </w:rPr>
        <w:t xml:space="preserve"> этап – начальный</w:t>
      </w:r>
    </w:p>
    <w:p w:rsidR="0057418D" w:rsidRPr="00F30F5C" w:rsidRDefault="0057418D" w:rsidP="00435154">
      <w:pPr>
        <w:spacing w:line="360" w:lineRule="auto"/>
        <w:ind w:firstLine="720"/>
        <w:jc w:val="both"/>
        <w:rPr>
          <w:b/>
          <w:sz w:val="28"/>
          <w:szCs w:val="24"/>
        </w:rPr>
      </w:pPr>
      <w:r w:rsidRPr="00F30F5C">
        <w:rPr>
          <w:b/>
          <w:sz w:val="28"/>
          <w:szCs w:val="24"/>
        </w:rPr>
        <w:t>Занятие 1: «Я – единственный на планете»</w:t>
      </w:r>
    </w:p>
    <w:p w:rsidR="0057418D" w:rsidRPr="00F30F5C" w:rsidRDefault="0057418D" w:rsidP="00435154">
      <w:pPr>
        <w:spacing w:line="360" w:lineRule="auto"/>
        <w:ind w:firstLine="720"/>
        <w:jc w:val="both"/>
        <w:rPr>
          <w:bCs/>
          <w:iCs/>
          <w:sz w:val="28"/>
          <w:szCs w:val="24"/>
        </w:rPr>
      </w:pPr>
      <w:r w:rsidRPr="00F30F5C">
        <w:rPr>
          <w:b/>
          <w:sz w:val="28"/>
          <w:szCs w:val="24"/>
        </w:rPr>
        <w:t xml:space="preserve">Тема: </w:t>
      </w:r>
      <w:r w:rsidRPr="00F30F5C">
        <w:rPr>
          <w:bCs/>
          <w:iCs/>
          <w:sz w:val="28"/>
          <w:szCs w:val="24"/>
        </w:rPr>
        <w:t>«Знакомство детей с психологом, выделение индивидуальности и уникальности каждого присутствующего. Знакомство с понятиями «жест», «мимика», «интонация».</w:t>
      </w:r>
    </w:p>
    <w:p w:rsidR="0057418D" w:rsidRPr="00F30F5C" w:rsidRDefault="0057418D" w:rsidP="00435154">
      <w:pPr>
        <w:spacing w:line="360" w:lineRule="auto"/>
        <w:ind w:firstLine="720"/>
        <w:jc w:val="both"/>
        <w:rPr>
          <w:bCs/>
          <w:iCs/>
          <w:sz w:val="28"/>
          <w:szCs w:val="24"/>
        </w:rPr>
      </w:pPr>
      <w:r w:rsidRPr="00F30F5C">
        <w:rPr>
          <w:b/>
          <w:sz w:val="28"/>
          <w:szCs w:val="24"/>
        </w:rPr>
        <w:t xml:space="preserve">Цель: </w:t>
      </w:r>
      <w:r w:rsidRPr="00F30F5C">
        <w:rPr>
          <w:bCs/>
          <w:iCs/>
          <w:sz w:val="28"/>
          <w:szCs w:val="24"/>
        </w:rPr>
        <w:t>- познакомить детей с психологом;</w:t>
      </w:r>
    </w:p>
    <w:p w:rsidR="0057418D" w:rsidRPr="00F30F5C" w:rsidRDefault="0057418D" w:rsidP="00435154">
      <w:pPr>
        <w:numPr>
          <w:ilvl w:val="0"/>
          <w:numId w:val="24"/>
        </w:numPr>
        <w:spacing w:line="360" w:lineRule="auto"/>
        <w:ind w:left="0" w:firstLine="720"/>
        <w:jc w:val="both"/>
        <w:rPr>
          <w:bCs/>
          <w:iCs/>
          <w:sz w:val="28"/>
          <w:szCs w:val="24"/>
        </w:rPr>
      </w:pPr>
      <w:r w:rsidRPr="00F30F5C">
        <w:rPr>
          <w:bCs/>
          <w:iCs/>
          <w:sz w:val="28"/>
          <w:szCs w:val="24"/>
        </w:rPr>
        <w:t>создание доброжелательной, доверительной атмосферы;</w:t>
      </w:r>
    </w:p>
    <w:p w:rsidR="0057418D" w:rsidRPr="00F30F5C" w:rsidRDefault="0057418D" w:rsidP="00435154">
      <w:pPr>
        <w:numPr>
          <w:ilvl w:val="0"/>
          <w:numId w:val="24"/>
        </w:numPr>
        <w:spacing w:line="360" w:lineRule="auto"/>
        <w:ind w:left="0" w:firstLine="720"/>
        <w:jc w:val="both"/>
        <w:rPr>
          <w:bCs/>
          <w:iCs/>
          <w:sz w:val="28"/>
          <w:szCs w:val="24"/>
        </w:rPr>
      </w:pPr>
      <w:r w:rsidRPr="00F30F5C">
        <w:rPr>
          <w:bCs/>
          <w:iCs/>
          <w:sz w:val="28"/>
          <w:szCs w:val="24"/>
        </w:rPr>
        <w:t>знакомство с понятиями «жест», «мимика», «интонация».</w:t>
      </w:r>
    </w:p>
    <w:p w:rsidR="0057418D" w:rsidRPr="00F30F5C" w:rsidRDefault="0057418D" w:rsidP="00435154">
      <w:pPr>
        <w:spacing w:line="360" w:lineRule="auto"/>
        <w:ind w:firstLine="720"/>
        <w:jc w:val="both"/>
        <w:rPr>
          <w:bCs/>
          <w:sz w:val="28"/>
          <w:szCs w:val="24"/>
        </w:rPr>
      </w:pPr>
      <w:r w:rsidRPr="00F30F5C">
        <w:rPr>
          <w:b/>
          <w:sz w:val="28"/>
          <w:szCs w:val="24"/>
        </w:rPr>
        <w:t xml:space="preserve">Ход: </w:t>
      </w:r>
      <w:r w:rsidRPr="00F30F5C">
        <w:rPr>
          <w:bCs/>
          <w:sz w:val="28"/>
          <w:szCs w:val="24"/>
        </w:rPr>
        <w:t>Дети заходят в кабинет, располагаются на местах.</w:t>
      </w:r>
    </w:p>
    <w:p w:rsidR="0057418D" w:rsidRPr="00F30F5C" w:rsidRDefault="0057418D" w:rsidP="00435154">
      <w:pPr>
        <w:spacing w:line="360" w:lineRule="auto"/>
        <w:ind w:firstLine="720"/>
        <w:jc w:val="both"/>
        <w:rPr>
          <w:bCs/>
          <w:sz w:val="28"/>
          <w:szCs w:val="24"/>
        </w:rPr>
      </w:pPr>
      <w:r w:rsidRPr="00F30F5C">
        <w:rPr>
          <w:bCs/>
          <w:sz w:val="28"/>
          <w:szCs w:val="24"/>
        </w:rPr>
        <w:t>«Сейчас мы с вами должны настроиться на серьезный лад, устроиться поудобнее, чтобы ничто не мешало сосредоточить свое внимание. Пока мы тут с вами общались, смеялись, вокруг нас происходило много событий. В соседней комнате дети готовились к занятию, рос цветок на окне, где-то ехали машины, мимо окна летела птица, на втором этаже двигали стул, на станцию прибыл поезд, над городом пролетел самолет. И все это происходило одновременно. Но мы ничего этого не слышали и даже не думали об этом. Человек, конечно же, не может все видеть и слышать сразу. Давайте попробуем сейчас сосредоточиться на чем-то одном. (Дети с закрытыми глазами поочередно слушают звуки на улице, в кабинете, в коридоре, как одежда прикасается к телу, как растут на голове волосы).</w:t>
      </w:r>
    </w:p>
    <w:p w:rsidR="0057418D" w:rsidRPr="00F30F5C" w:rsidRDefault="0057418D" w:rsidP="00435154">
      <w:pPr>
        <w:spacing w:line="360" w:lineRule="auto"/>
        <w:ind w:firstLine="720"/>
        <w:jc w:val="both"/>
        <w:rPr>
          <w:bCs/>
          <w:sz w:val="28"/>
          <w:szCs w:val="24"/>
        </w:rPr>
      </w:pPr>
      <w:r w:rsidRPr="00F30F5C">
        <w:rPr>
          <w:bCs/>
          <w:sz w:val="28"/>
          <w:szCs w:val="24"/>
        </w:rPr>
        <w:t>Каждый день мы просыпаемся, умываемся, чистим зубы, идем в школу. И все делаем так быстро, торопясь, что заметить, остановиться, понюхать цветок – нет времени. А планета кружится, птицы поют, цветы растут, солнце всходит… я предлагаю вам сейчас закрыть глаза и представить, как над красивым черным космосом, между блестящих звезд висит теплая круглобокая планета, она кружится, на ней живут люди, зверюшки бегают и прыгают, летают бабочки. Присмотритесь к планете внимательнее, еще внимательнее. Откройте глазки, вы заметили одну удивительную вещь? Нигде, нигде больше на планете нет ни одного вот такого малыша, нет больше нигде вот такой замечательной красавицы, на всей планете одна вот такая «единственная» девочка и, сколько не присматривайся, нигде больше нет такого очаровательного мальчика. Нигде нет такого второго ребенка».</w:t>
      </w:r>
    </w:p>
    <w:p w:rsidR="0057418D" w:rsidRPr="00F30F5C" w:rsidRDefault="0057418D" w:rsidP="00435154">
      <w:pPr>
        <w:spacing w:line="360" w:lineRule="auto"/>
        <w:ind w:firstLine="720"/>
        <w:jc w:val="both"/>
        <w:rPr>
          <w:bCs/>
          <w:sz w:val="28"/>
          <w:szCs w:val="24"/>
        </w:rPr>
      </w:pPr>
      <w:r w:rsidRPr="00F30F5C">
        <w:rPr>
          <w:bCs/>
          <w:sz w:val="28"/>
          <w:szCs w:val="24"/>
        </w:rPr>
        <w:t>То же самое очень искренне говорится о каждом ребенке. В этот момент психолог по очереди обращается к каждому из детей: «Ты на свете один такой единственный, второго такого существа нет нигде, сколько бы мы ни искали». При этом «существо» произносится очень нежно, с восторгом, как слово «чудо».</w:t>
      </w:r>
    </w:p>
    <w:p w:rsidR="0057418D" w:rsidRPr="00F30F5C" w:rsidRDefault="0057418D" w:rsidP="00435154">
      <w:pPr>
        <w:spacing w:line="360" w:lineRule="auto"/>
        <w:ind w:firstLine="720"/>
        <w:jc w:val="both"/>
        <w:rPr>
          <w:bCs/>
          <w:sz w:val="28"/>
          <w:szCs w:val="24"/>
        </w:rPr>
      </w:pPr>
      <w:r w:rsidRPr="00F30F5C">
        <w:rPr>
          <w:bCs/>
          <w:sz w:val="28"/>
          <w:szCs w:val="24"/>
        </w:rPr>
        <w:t>«Давайте, наконец, познакомимся. Чтобы все видели друг друга, сядьте в круг».</w:t>
      </w:r>
    </w:p>
    <w:p w:rsidR="0057418D" w:rsidRPr="00F30F5C" w:rsidRDefault="0057418D" w:rsidP="00435154">
      <w:pPr>
        <w:pStyle w:val="5"/>
        <w:keepNext w:val="0"/>
        <w:ind w:firstLine="720"/>
        <w:rPr>
          <w:i w:val="0"/>
          <w:szCs w:val="24"/>
        </w:rPr>
      </w:pPr>
      <w:r w:rsidRPr="00F30F5C">
        <w:rPr>
          <w:i w:val="0"/>
          <w:szCs w:val="24"/>
        </w:rPr>
        <w:t>Игра «Снежный ком»</w:t>
      </w:r>
    </w:p>
    <w:p w:rsidR="0057418D" w:rsidRPr="00F30F5C" w:rsidRDefault="0057418D" w:rsidP="00435154">
      <w:pPr>
        <w:pStyle w:val="af2"/>
        <w:ind w:firstLine="720"/>
        <w:rPr>
          <w:bCs/>
          <w:szCs w:val="24"/>
        </w:rPr>
      </w:pPr>
      <w:r w:rsidRPr="00F30F5C">
        <w:rPr>
          <w:bCs/>
          <w:szCs w:val="24"/>
        </w:rPr>
        <w:t>Цель игры – познакомиться с группой.</w:t>
      </w:r>
    </w:p>
    <w:p w:rsidR="0057418D" w:rsidRPr="00F30F5C" w:rsidRDefault="0057418D" w:rsidP="00435154">
      <w:pPr>
        <w:spacing w:line="360" w:lineRule="auto"/>
        <w:ind w:firstLine="720"/>
        <w:jc w:val="both"/>
        <w:rPr>
          <w:bCs/>
          <w:sz w:val="28"/>
          <w:szCs w:val="24"/>
        </w:rPr>
      </w:pPr>
      <w:r w:rsidRPr="00F30F5C">
        <w:rPr>
          <w:bCs/>
          <w:sz w:val="28"/>
          <w:szCs w:val="24"/>
        </w:rPr>
        <w:t>Ход: первый ребенок называет свое имя. Второй, прежде чем представиться самому, называет имя первого ребенка, а затем свое, третий – имена первого, второго и свое, и далее по кругу. Психолог завершает круг, называя по имени всех детей, а затем свое имя.</w:t>
      </w:r>
    </w:p>
    <w:p w:rsidR="0057418D" w:rsidRPr="00F30F5C" w:rsidRDefault="0057418D" w:rsidP="00435154">
      <w:pPr>
        <w:spacing w:line="360" w:lineRule="auto"/>
        <w:ind w:firstLine="720"/>
        <w:jc w:val="both"/>
        <w:rPr>
          <w:bCs/>
          <w:sz w:val="28"/>
          <w:szCs w:val="24"/>
        </w:rPr>
      </w:pPr>
      <w:r w:rsidRPr="00F30F5C">
        <w:rPr>
          <w:bCs/>
          <w:sz w:val="28"/>
          <w:szCs w:val="24"/>
        </w:rPr>
        <w:t>«Замечательно, оказалось, что у всех вас есть прекрасные имена. Ну-ка, дайте, я на вас посмотрю. У всех есть носик, у всех есть ротик, у всех есть глазки, зубки, по две ручки, по две ножки. Ни у кого нет трех? А-а-а, дети, так вы все одинаковые».</w:t>
      </w:r>
    </w:p>
    <w:p w:rsidR="0057418D" w:rsidRPr="00F30F5C" w:rsidRDefault="0057418D" w:rsidP="00435154">
      <w:pPr>
        <w:spacing w:line="360" w:lineRule="auto"/>
        <w:ind w:firstLine="720"/>
        <w:jc w:val="both"/>
        <w:rPr>
          <w:bCs/>
          <w:sz w:val="28"/>
          <w:szCs w:val="24"/>
        </w:rPr>
      </w:pPr>
      <w:r w:rsidRPr="00F30F5C">
        <w:rPr>
          <w:bCs/>
          <w:sz w:val="28"/>
          <w:szCs w:val="24"/>
        </w:rPr>
        <w:t>Психолог выдерживает выразительную паузу на слове «одинаковые», давая детям возможность прийти в себя и возмутиться. После того как они выразят свое возмущение – «Мы разные», - психолог говорит:</w:t>
      </w:r>
    </w:p>
    <w:p w:rsidR="0057418D" w:rsidRPr="00F30F5C" w:rsidRDefault="0057418D" w:rsidP="00435154">
      <w:pPr>
        <w:spacing w:line="360" w:lineRule="auto"/>
        <w:ind w:firstLine="720"/>
        <w:jc w:val="both"/>
        <w:rPr>
          <w:bCs/>
          <w:sz w:val="28"/>
          <w:szCs w:val="24"/>
        </w:rPr>
      </w:pPr>
      <w:r w:rsidRPr="00F30F5C">
        <w:rPr>
          <w:bCs/>
          <w:sz w:val="28"/>
          <w:szCs w:val="24"/>
        </w:rPr>
        <w:t>«Да где же вы разные? Вот ноги, вот руки, вот уши. А, волосы разные? Характер разный? Хорошо, вы меня убедили, давайте разберемся, чем вы отличаетесь».</w:t>
      </w:r>
    </w:p>
    <w:p w:rsidR="0057418D" w:rsidRPr="00F30F5C" w:rsidRDefault="0057418D" w:rsidP="00435154">
      <w:pPr>
        <w:spacing w:line="360" w:lineRule="auto"/>
        <w:ind w:firstLine="720"/>
        <w:jc w:val="both"/>
        <w:rPr>
          <w:bCs/>
          <w:sz w:val="28"/>
          <w:szCs w:val="24"/>
        </w:rPr>
      </w:pPr>
      <w:r w:rsidRPr="00F30F5C">
        <w:rPr>
          <w:bCs/>
          <w:sz w:val="28"/>
          <w:szCs w:val="24"/>
        </w:rPr>
        <w:t>Дети вместе с психологом перечисляют, чем отличаются друг от друга: характер, внешность, привычки, мысли, внутренний мир. Внутренний мир упоминается особо.</w:t>
      </w:r>
    </w:p>
    <w:p w:rsidR="0057418D" w:rsidRPr="00F30F5C" w:rsidRDefault="0057418D" w:rsidP="00435154">
      <w:pPr>
        <w:spacing w:line="360" w:lineRule="auto"/>
        <w:ind w:firstLine="720"/>
        <w:jc w:val="both"/>
        <w:rPr>
          <w:bCs/>
          <w:sz w:val="28"/>
          <w:szCs w:val="24"/>
        </w:rPr>
      </w:pPr>
      <w:r w:rsidRPr="00F30F5C">
        <w:rPr>
          <w:bCs/>
          <w:sz w:val="28"/>
          <w:szCs w:val="24"/>
        </w:rPr>
        <w:t>«Вы знаете, что такое внутренний мир? Внешний мир – это природа, небо, солнце. А внутренний? На самом деле в нашем внутреннем мире тоже есть небо и солнце. И если на солнышко находят тучки – настроение портится, идет дождь – бегут слезки, светит солнышко – и настроение улучшается, хочется петь песенки. От того, какое у нас настроение, зависит очень многое. Когда у нас плохое настроение, мы грустим, у нас надуваются губки, появляются слезинки, уже не хочется играть в мяч или с куклами (все говорится соответствующим тоном).</w:t>
      </w:r>
    </w:p>
    <w:p w:rsidR="0057418D" w:rsidRPr="00F30F5C" w:rsidRDefault="0057418D" w:rsidP="00435154">
      <w:pPr>
        <w:spacing w:line="360" w:lineRule="auto"/>
        <w:ind w:firstLine="720"/>
        <w:jc w:val="both"/>
        <w:rPr>
          <w:bCs/>
          <w:sz w:val="28"/>
          <w:szCs w:val="24"/>
        </w:rPr>
      </w:pPr>
      <w:r w:rsidRPr="00F30F5C">
        <w:rPr>
          <w:bCs/>
          <w:sz w:val="28"/>
          <w:szCs w:val="24"/>
        </w:rPr>
        <w:t>Как выглядит грустный человек? Брови у него нахмурены, губы надуты, голова опущена, плечи подняты.</w:t>
      </w:r>
    </w:p>
    <w:p w:rsidR="0057418D" w:rsidRPr="00F30F5C" w:rsidRDefault="0057418D" w:rsidP="00435154">
      <w:pPr>
        <w:spacing w:line="360" w:lineRule="auto"/>
        <w:ind w:firstLine="720"/>
        <w:jc w:val="both"/>
        <w:rPr>
          <w:bCs/>
          <w:sz w:val="28"/>
          <w:szCs w:val="24"/>
        </w:rPr>
      </w:pPr>
      <w:r w:rsidRPr="00F30F5C">
        <w:rPr>
          <w:bCs/>
          <w:sz w:val="28"/>
          <w:szCs w:val="24"/>
        </w:rPr>
        <w:t>А как выглядит веселый человек? Он улыбается, ему хочется бегать и прыгать. Ну-ка, давайте встанем и покажем, какие мы, когда веселые. Когда мы радуемся, нам хочется обнять все небо, раскинув руки. А после такой бурной радости можно и устать немножко.</w:t>
      </w:r>
    </w:p>
    <w:p w:rsidR="0057418D" w:rsidRPr="00F30F5C" w:rsidRDefault="0057418D" w:rsidP="00435154">
      <w:pPr>
        <w:spacing w:line="360" w:lineRule="auto"/>
        <w:ind w:firstLine="720"/>
        <w:jc w:val="both"/>
        <w:rPr>
          <w:bCs/>
          <w:sz w:val="28"/>
          <w:szCs w:val="24"/>
        </w:rPr>
      </w:pPr>
      <w:r w:rsidRPr="00F30F5C">
        <w:rPr>
          <w:bCs/>
          <w:sz w:val="28"/>
          <w:szCs w:val="24"/>
        </w:rPr>
        <w:t>Как выглядит уставший человек? Уф, выдохнули, пополам согнулись, руки тяжелые, упали. Все, лежим и отдыхаем.</w:t>
      </w:r>
    </w:p>
    <w:p w:rsidR="0057418D" w:rsidRPr="00F30F5C" w:rsidRDefault="0057418D" w:rsidP="00435154">
      <w:pPr>
        <w:spacing w:line="360" w:lineRule="auto"/>
        <w:ind w:firstLine="720"/>
        <w:jc w:val="both"/>
        <w:rPr>
          <w:bCs/>
          <w:sz w:val="28"/>
          <w:szCs w:val="24"/>
        </w:rPr>
      </w:pPr>
      <w:r w:rsidRPr="00F30F5C">
        <w:rPr>
          <w:bCs/>
          <w:sz w:val="28"/>
          <w:szCs w:val="24"/>
        </w:rPr>
        <w:t>Что мы только что делали? А как мы это делали? Правильно, внутреннее состояние человека можно передать многими способами. С помощью жестов. Давайте все грустно помашем вслед рукой… При этом наше лицо показывает, что мы грустим, грусть буквально написана на нашем лице – это наша мимика. А теперь давайте покажем с помощью мимики, какие мы сонные – тогда мы хотим спать, глазки слипаются. А еще у нас есть голос, и с помощью интонации мы тоже можем о многом рассказать. Давайте голосом покапризничаем: «Мама, не хочу вставать».</w:t>
      </w:r>
    </w:p>
    <w:p w:rsidR="0057418D" w:rsidRPr="00F30F5C" w:rsidRDefault="0057418D" w:rsidP="00435154">
      <w:pPr>
        <w:spacing w:line="360" w:lineRule="auto"/>
        <w:ind w:firstLine="720"/>
        <w:jc w:val="both"/>
        <w:rPr>
          <w:bCs/>
          <w:sz w:val="28"/>
          <w:szCs w:val="24"/>
        </w:rPr>
      </w:pPr>
      <w:r w:rsidRPr="00F30F5C">
        <w:rPr>
          <w:bCs/>
          <w:sz w:val="28"/>
          <w:szCs w:val="24"/>
        </w:rPr>
        <w:t>Вы уже, наверное, поняли, что все эти способы что-то сказать о своем внутреннем мире – жесты, мимика, интонация – вы постоянно используете. И потому, несмотря на то, что у каждого из нас по два глаза, по две руки, по две ноги, по одному носу, все же мы очень сложные и разные существа.</w:t>
      </w:r>
    </w:p>
    <w:p w:rsidR="0057418D" w:rsidRPr="00F30F5C" w:rsidRDefault="0057418D" w:rsidP="00435154">
      <w:pPr>
        <w:spacing w:line="360" w:lineRule="auto"/>
        <w:ind w:firstLine="720"/>
        <w:jc w:val="both"/>
        <w:rPr>
          <w:bCs/>
          <w:sz w:val="28"/>
          <w:szCs w:val="24"/>
        </w:rPr>
      </w:pPr>
      <w:r w:rsidRPr="00F30F5C">
        <w:rPr>
          <w:bCs/>
          <w:sz w:val="28"/>
          <w:szCs w:val="24"/>
        </w:rPr>
        <w:t>Чтобы представить себе, кто вы такие, какие вы удивительные и уникальные, ни на кого не похожие, завтра, как только проснетесь, только-только откроете глазки, не причесываясь и не умываясь, сразу же подбегите к зеркалу. Посмотрите на себя и удивитесь себе – какие вы интересные: какие у меня замечательные веснушечки, какие реснички, какие реснички, какие у меня зубки. Вы посмотрите на себя в зеркало и расскажите мне и другим ребятам на следующем занятии, кого вы увидите в зеркале, что вам понравится, а что нет.</w:t>
      </w:r>
    </w:p>
    <w:p w:rsidR="0057418D" w:rsidRPr="00F30F5C" w:rsidRDefault="0057418D" w:rsidP="00435154">
      <w:pPr>
        <w:spacing w:line="360" w:lineRule="auto"/>
        <w:ind w:firstLine="720"/>
        <w:jc w:val="both"/>
        <w:rPr>
          <w:bCs/>
          <w:sz w:val="28"/>
          <w:szCs w:val="24"/>
        </w:rPr>
      </w:pPr>
      <w:r w:rsidRPr="00F30F5C">
        <w:rPr>
          <w:bCs/>
          <w:sz w:val="28"/>
          <w:szCs w:val="24"/>
        </w:rPr>
        <w:t>А сегодня наше занятие заканчивается, до свидания!»</w:t>
      </w:r>
    </w:p>
    <w:p w:rsidR="0057418D" w:rsidRPr="00F30F5C" w:rsidRDefault="0057418D" w:rsidP="00435154">
      <w:pPr>
        <w:spacing w:line="360" w:lineRule="auto"/>
        <w:ind w:firstLine="720"/>
        <w:jc w:val="both"/>
        <w:rPr>
          <w:b/>
          <w:bCs/>
          <w:sz w:val="28"/>
          <w:szCs w:val="24"/>
        </w:rPr>
      </w:pPr>
      <w:r w:rsidRPr="00F30F5C">
        <w:rPr>
          <w:b/>
          <w:bCs/>
          <w:sz w:val="28"/>
          <w:szCs w:val="24"/>
        </w:rPr>
        <w:t>Занятие 2: «Подарки феи»</w:t>
      </w:r>
    </w:p>
    <w:p w:rsidR="0057418D" w:rsidRPr="00F30F5C" w:rsidRDefault="0057418D" w:rsidP="00435154">
      <w:pPr>
        <w:spacing w:line="360" w:lineRule="auto"/>
        <w:ind w:firstLine="720"/>
        <w:jc w:val="both"/>
        <w:rPr>
          <w:sz w:val="28"/>
          <w:szCs w:val="24"/>
        </w:rPr>
      </w:pPr>
      <w:r w:rsidRPr="00F30F5C">
        <w:rPr>
          <w:b/>
          <w:sz w:val="28"/>
          <w:szCs w:val="24"/>
        </w:rPr>
        <w:t>Тема:</w:t>
      </w:r>
      <w:r w:rsidRPr="00F30F5C">
        <w:rPr>
          <w:sz w:val="28"/>
          <w:szCs w:val="24"/>
        </w:rPr>
        <w:t xml:space="preserve"> «Общение с незнакомыми людьми, уважительное обращение к пожилым людям»</w:t>
      </w:r>
    </w:p>
    <w:p w:rsidR="0057418D" w:rsidRPr="00F30F5C" w:rsidRDefault="0057418D" w:rsidP="00435154">
      <w:pPr>
        <w:spacing w:line="360" w:lineRule="auto"/>
        <w:ind w:firstLine="720"/>
        <w:jc w:val="both"/>
        <w:rPr>
          <w:sz w:val="28"/>
          <w:szCs w:val="24"/>
        </w:rPr>
      </w:pPr>
      <w:r w:rsidRPr="00F30F5C">
        <w:rPr>
          <w:b/>
          <w:sz w:val="28"/>
          <w:szCs w:val="24"/>
        </w:rPr>
        <w:t xml:space="preserve">Цель: </w:t>
      </w:r>
      <w:r w:rsidRPr="00F30F5C">
        <w:rPr>
          <w:sz w:val="28"/>
          <w:szCs w:val="24"/>
        </w:rPr>
        <w:t>- познакомить детей со сказкой «Подарки феи» Ш. Перро;</w:t>
      </w:r>
    </w:p>
    <w:p w:rsidR="0057418D" w:rsidRPr="00F30F5C" w:rsidRDefault="0057418D" w:rsidP="00435154">
      <w:pPr>
        <w:spacing w:line="360" w:lineRule="auto"/>
        <w:ind w:firstLine="720"/>
        <w:jc w:val="both"/>
        <w:rPr>
          <w:sz w:val="28"/>
          <w:szCs w:val="24"/>
        </w:rPr>
      </w:pPr>
      <w:r w:rsidRPr="00F30F5C">
        <w:rPr>
          <w:sz w:val="28"/>
          <w:szCs w:val="24"/>
        </w:rPr>
        <w:t>- показать через пример сказки способы общения с незнакомыми людьми, уважительного обращения к пожилым людям, в ситуации провинности умения вежливо признавать свою вину;</w:t>
      </w:r>
    </w:p>
    <w:p w:rsidR="0057418D" w:rsidRPr="00F30F5C" w:rsidRDefault="0057418D" w:rsidP="00435154">
      <w:pPr>
        <w:spacing w:line="360" w:lineRule="auto"/>
        <w:ind w:firstLine="720"/>
        <w:jc w:val="both"/>
        <w:rPr>
          <w:sz w:val="28"/>
          <w:szCs w:val="24"/>
        </w:rPr>
      </w:pPr>
      <w:r w:rsidRPr="00F30F5C">
        <w:rPr>
          <w:sz w:val="28"/>
          <w:szCs w:val="24"/>
        </w:rPr>
        <w:t>- закреплять навыки сопряженной речи.</w:t>
      </w:r>
    </w:p>
    <w:p w:rsidR="0057418D" w:rsidRPr="00F30F5C" w:rsidRDefault="0057418D" w:rsidP="00435154">
      <w:pPr>
        <w:spacing w:line="360" w:lineRule="auto"/>
        <w:ind w:firstLine="720"/>
        <w:jc w:val="both"/>
        <w:rPr>
          <w:sz w:val="28"/>
          <w:szCs w:val="24"/>
        </w:rPr>
      </w:pPr>
      <w:r w:rsidRPr="00F30F5C">
        <w:rPr>
          <w:b/>
          <w:sz w:val="28"/>
          <w:szCs w:val="24"/>
        </w:rPr>
        <w:t xml:space="preserve">Ход: </w:t>
      </w:r>
      <w:r w:rsidRPr="00F30F5C">
        <w:rPr>
          <w:sz w:val="28"/>
          <w:szCs w:val="24"/>
        </w:rPr>
        <w:t>Педагог и дети приветствуют друг друга.</w:t>
      </w:r>
    </w:p>
    <w:p w:rsidR="0057418D" w:rsidRPr="00F30F5C" w:rsidRDefault="0057418D" w:rsidP="00435154">
      <w:pPr>
        <w:spacing w:line="360" w:lineRule="auto"/>
        <w:ind w:firstLine="720"/>
        <w:jc w:val="both"/>
        <w:rPr>
          <w:sz w:val="28"/>
          <w:szCs w:val="24"/>
        </w:rPr>
      </w:pPr>
      <w:r w:rsidRPr="00F30F5C">
        <w:rPr>
          <w:sz w:val="28"/>
          <w:szCs w:val="24"/>
        </w:rPr>
        <w:t>«Помните, на прошлом занятии вам дано было домашнее задание. Кто скажет, какое? Верно, нужно было утром, сразу после пробуждения посмотреть в зеркало, удивиться себе и запомнить, кого вы в нем увидели». Дети по очереди делятся своими впечатлениями.</w:t>
      </w:r>
    </w:p>
    <w:p w:rsidR="0057418D" w:rsidRPr="00F30F5C" w:rsidRDefault="0057418D" w:rsidP="00435154">
      <w:pPr>
        <w:spacing w:line="360" w:lineRule="auto"/>
        <w:ind w:firstLine="720"/>
        <w:jc w:val="both"/>
        <w:rPr>
          <w:sz w:val="28"/>
          <w:szCs w:val="24"/>
        </w:rPr>
      </w:pPr>
      <w:r w:rsidRPr="00F30F5C">
        <w:rPr>
          <w:sz w:val="28"/>
          <w:szCs w:val="24"/>
        </w:rPr>
        <w:t>«Ребята, кто знает, что такое сказка? Конечно, нет, наверно, на Земле человека, который не знал бы, что такое сказка. С сегодняшнего дня мы с вами начинаем большое путешествие по стране Сказка. Мы будем знакомиться с множеством сказок, которые нас научат многому, о многом расскажут, на многое укажут.</w:t>
      </w:r>
    </w:p>
    <w:p w:rsidR="0057418D" w:rsidRPr="00F30F5C" w:rsidRDefault="0057418D" w:rsidP="00435154">
      <w:pPr>
        <w:spacing w:line="360" w:lineRule="auto"/>
        <w:ind w:firstLine="720"/>
        <w:jc w:val="both"/>
        <w:rPr>
          <w:sz w:val="28"/>
          <w:szCs w:val="24"/>
        </w:rPr>
      </w:pPr>
      <w:r w:rsidRPr="00F30F5C">
        <w:rPr>
          <w:sz w:val="28"/>
          <w:szCs w:val="24"/>
        </w:rPr>
        <w:t>Сегодня мы с вами познакомимся со сказкой «Подарки феи». Рассаживайтесь поудобнее и приготовьтесь внимательно слушать сказку (чтение сказки).</w:t>
      </w:r>
    </w:p>
    <w:p w:rsidR="0057418D" w:rsidRPr="00F30F5C" w:rsidRDefault="0057418D" w:rsidP="00435154">
      <w:pPr>
        <w:spacing w:line="360" w:lineRule="auto"/>
        <w:ind w:firstLine="720"/>
        <w:jc w:val="both"/>
        <w:rPr>
          <w:sz w:val="28"/>
          <w:szCs w:val="24"/>
        </w:rPr>
      </w:pPr>
      <w:r w:rsidRPr="00F30F5C">
        <w:rPr>
          <w:sz w:val="28"/>
          <w:szCs w:val="24"/>
        </w:rPr>
        <w:t>Ребята, понравилась вам сказка? Кто вам больше понравился: первая или вторая дочка? Правильно ли поступила младшая дочка по отношению к фее? Вспомним, как она ответила на просьбу феи попить воды. «Пейте на здоровье/ тетушка//» (в кавычках указаны слова, которые дети повторяют за педагогом, знак / - пауза, // - конец предложения). А как обратилась с феей другая дочь: «Уж не думаете ли вы, что я притащилась сюда, чтобы дать вам напиться? Ну конечно, только для этого! Я и серебряный кувшинчик нарочно захватила, чтобы поднести воду вашей милости! А впрочем, мне все равно. Пейте, если хотите…» когда младшая пришла домой, задержавшись у источника, мать ее начала бранить за опоздание, на что та ответила: «Простите/ матушка//. Я и в правду задержалась//». А когда мать ее выгнала из дома, бедная девушка убежала в лес, где встретила принца. Он спросил девушку, почему она плачет. На что та ответила: «Ах/ сударь/ матушка прогнала меня из дому//!»</w:t>
      </w:r>
    </w:p>
    <w:p w:rsidR="0057418D" w:rsidRPr="00F30F5C" w:rsidRDefault="0057418D" w:rsidP="00435154">
      <w:pPr>
        <w:spacing w:line="360" w:lineRule="auto"/>
        <w:ind w:firstLine="720"/>
        <w:jc w:val="both"/>
        <w:rPr>
          <w:sz w:val="28"/>
          <w:szCs w:val="24"/>
        </w:rPr>
      </w:pPr>
      <w:r w:rsidRPr="00F30F5C">
        <w:rPr>
          <w:sz w:val="28"/>
          <w:szCs w:val="24"/>
        </w:rPr>
        <w:t>Давайте представим, что мы оказались на месте младшей дочери. К нам у ручья подошла бедная старушка и попросила попить. Мы ответим ей вот так: «На здоровье/ бабушка//. Пейте/ пожалуйста//».</w:t>
      </w:r>
    </w:p>
    <w:p w:rsidR="0057418D" w:rsidRPr="00F30F5C" w:rsidRDefault="0057418D" w:rsidP="00435154">
      <w:pPr>
        <w:spacing w:line="360" w:lineRule="auto"/>
        <w:ind w:firstLine="720"/>
        <w:jc w:val="both"/>
        <w:rPr>
          <w:sz w:val="28"/>
          <w:szCs w:val="24"/>
        </w:rPr>
      </w:pPr>
      <w:r w:rsidRPr="00F30F5C">
        <w:rPr>
          <w:sz w:val="28"/>
          <w:szCs w:val="24"/>
        </w:rPr>
        <w:t>Вот мы вернулись домой, мы немного задержались, за что мама нас поругала. Мы можем ответить так: «Прости/ мама// Я действительно задержался//. Но у ручья ко мне подошла незнакомая бабушка и попросила попить// Я напоил ее//». Главное, если вы в чем-то провинились, извинитесь, попросите прощения и объясните причину, почему так получилось.</w:t>
      </w:r>
    </w:p>
    <w:p w:rsidR="0057418D" w:rsidRPr="00F30F5C" w:rsidRDefault="0057418D" w:rsidP="00435154">
      <w:pPr>
        <w:spacing w:line="360" w:lineRule="auto"/>
        <w:ind w:firstLine="720"/>
        <w:jc w:val="both"/>
        <w:rPr>
          <w:sz w:val="28"/>
          <w:szCs w:val="24"/>
        </w:rPr>
      </w:pPr>
      <w:r w:rsidRPr="00F30F5C">
        <w:rPr>
          <w:sz w:val="28"/>
          <w:szCs w:val="24"/>
        </w:rPr>
        <w:t>Случилось так, что мы, вдруг, заблудились в лесу. Нам на встречу вышел незнакомый человек и спросил, почему мы плачем. Можно ему ответить так: «Помогите мне/ пожалуйста// Я гулял по лесу и заблудился// Не могу найти дорогу домой// Я живу …//». Если с вами произошла беда, и нет знакомых, чтобы вам помочь, не бойтесь обратиться к незнакомым людям. Главное, объясните вашу беду и укажите все, что поможет решить вашу проблему.</w:t>
      </w:r>
    </w:p>
    <w:p w:rsidR="0057418D" w:rsidRPr="00F30F5C" w:rsidRDefault="0057418D" w:rsidP="00435154">
      <w:pPr>
        <w:spacing w:line="360" w:lineRule="auto"/>
        <w:ind w:firstLine="720"/>
        <w:jc w:val="both"/>
        <w:rPr>
          <w:sz w:val="28"/>
          <w:szCs w:val="24"/>
        </w:rPr>
      </w:pPr>
      <w:r w:rsidRPr="00F30F5C">
        <w:rPr>
          <w:sz w:val="28"/>
          <w:szCs w:val="24"/>
        </w:rPr>
        <w:t>Сегодня на занятии мы познакомились со сказкой Ш.Перро «Подарки феи», в которой увидели разные способы обращения к незнакомым людям, узнали, как надо поступать в ситуации, когда к тебе обращаются за помощью, когда тебя ругают, когда ты сам нуждаешься в помощи. Ребята, вы все сегодня были молодцы, вели себя правильно, были внимательны. Запомните, что сказка дает нам многого того, что пригодиться нам в жизни, надо только это увидеть.</w:t>
      </w:r>
    </w:p>
    <w:p w:rsidR="0057418D" w:rsidRPr="00F30F5C" w:rsidRDefault="0057418D" w:rsidP="00435154">
      <w:pPr>
        <w:spacing w:line="360" w:lineRule="auto"/>
        <w:ind w:firstLine="720"/>
        <w:jc w:val="both"/>
        <w:rPr>
          <w:b/>
          <w:sz w:val="28"/>
          <w:szCs w:val="24"/>
        </w:rPr>
      </w:pPr>
      <w:r w:rsidRPr="00F30F5C">
        <w:rPr>
          <w:b/>
          <w:sz w:val="28"/>
          <w:szCs w:val="24"/>
        </w:rPr>
        <w:t>Занятие 3: «Мальчик, который не умел играть»</w:t>
      </w:r>
    </w:p>
    <w:p w:rsidR="0057418D" w:rsidRPr="00F30F5C" w:rsidRDefault="0057418D" w:rsidP="00435154">
      <w:pPr>
        <w:spacing w:line="360" w:lineRule="auto"/>
        <w:ind w:firstLine="720"/>
        <w:jc w:val="both"/>
        <w:rPr>
          <w:bCs/>
          <w:sz w:val="28"/>
          <w:szCs w:val="24"/>
        </w:rPr>
      </w:pPr>
      <w:r w:rsidRPr="00F30F5C">
        <w:rPr>
          <w:b/>
          <w:sz w:val="28"/>
          <w:szCs w:val="24"/>
        </w:rPr>
        <w:t>Тема:</w:t>
      </w:r>
      <w:r w:rsidRPr="00F30F5C">
        <w:rPr>
          <w:sz w:val="28"/>
          <w:szCs w:val="24"/>
        </w:rPr>
        <w:t xml:space="preserve"> «Проблема негативного поведения в дружеских отношениях»</w:t>
      </w:r>
    </w:p>
    <w:p w:rsidR="00F30F5C" w:rsidRDefault="0057418D" w:rsidP="00435154">
      <w:pPr>
        <w:spacing w:line="360" w:lineRule="auto"/>
        <w:ind w:firstLine="720"/>
        <w:jc w:val="both"/>
        <w:rPr>
          <w:sz w:val="28"/>
          <w:szCs w:val="24"/>
        </w:rPr>
      </w:pPr>
      <w:r w:rsidRPr="00F30F5C">
        <w:rPr>
          <w:b/>
          <w:sz w:val="28"/>
          <w:szCs w:val="24"/>
        </w:rPr>
        <w:t xml:space="preserve">Цель: - </w:t>
      </w:r>
      <w:r w:rsidRPr="00F30F5C">
        <w:rPr>
          <w:sz w:val="28"/>
          <w:szCs w:val="24"/>
        </w:rPr>
        <w:t>развитие внимательности, соблюдения общепринятых норм в отношениях между людьми;</w:t>
      </w:r>
    </w:p>
    <w:p w:rsidR="0057418D" w:rsidRPr="00F30F5C" w:rsidRDefault="0057418D" w:rsidP="00435154">
      <w:pPr>
        <w:spacing w:line="360" w:lineRule="auto"/>
        <w:ind w:firstLine="720"/>
        <w:jc w:val="both"/>
        <w:rPr>
          <w:sz w:val="28"/>
          <w:szCs w:val="24"/>
        </w:rPr>
      </w:pPr>
      <w:r w:rsidRPr="00F30F5C">
        <w:rPr>
          <w:sz w:val="28"/>
          <w:szCs w:val="24"/>
        </w:rPr>
        <w:t>- знакомство детей с проблемой понимания человека человеком.</w:t>
      </w:r>
    </w:p>
    <w:p w:rsidR="0057418D" w:rsidRPr="00F30F5C" w:rsidRDefault="0057418D" w:rsidP="00435154">
      <w:pPr>
        <w:spacing w:line="360" w:lineRule="auto"/>
        <w:ind w:firstLine="720"/>
        <w:jc w:val="both"/>
        <w:rPr>
          <w:sz w:val="28"/>
          <w:szCs w:val="24"/>
        </w:rPr>
      </w:pPr>
      <w:r w:rsidRPr="00F30F5C">
        <w:rPr>
          <w:b/>
          <w:bCs/>
          <w:sz w:val="28"/>
          <w:szCs w:val="24"/>
        </w:rPr>
        <w:t xml:space="preserve">Необходимые </w:t>
      </w:r>
      <w:r w:rsidRPr="00F30F5C">
        <w:rPr>
          <w:b/>
          <w:sz w:val="28"/>
          <w:szCs w:val="24"/>
        </w:rPr>
        <w:t>материалы:</w:t>
      </w:r>
      <w:r w:rsidRPr="00F30F5C">
        <w:rPr>
          <w:sz w:val="28"/>
          <w:szCs w:val="24"/>
        </w:rPr>
        <w:t xml:space="preserve"> карточки с изображениями фантастических животных; бумага; цветные карандаши; аудиокассета с записью спокойной музыки.</w:t>
      </w:r>
    </w:p>
    <w:p w:rsidR="0057418D" w:rsidRPr="00F30F5C" w:rsidRDefault="0057418D" w:rsidP="00435154">
      <w:pPr>
        <w:spacing w:line="360" w:lineRule="auto"/>
        <w:ind w:firstLine="720"/>
        <w:jc w:val="both"/>
        <w:rPr>
          <w:sz w:val="28"/>
          <w:szCs w:val="24"/>
        </w:rPr>
      </w:pPr>
      <w:r w:rsidRPr="00F30F5C">
        <w:rPr>
          <w:b/>
          <w:bCs/>
          <w:sz w:val="28"/>
          <w:szCs w:val="24"/>
        </w:rPr>
        <w:t>Ход: «</w:t>
      </w:r>
      <w:r w:rsidRPr="00F30F5C">
        <w:rPr>
          <w:sz w:val="28"/>
          <w:szCs w:val="24"/>
        </w:rPr>
        <w:t>Здравствуйте, ребята! Сегодня я предлагаю начать наше занятие с игры, которая называется «Ответить — не ответить». Для того, чтобы в нее сыграть, кому-то из вас нужно выйти ненадолго за дверь».</w:t>
      </w:r>
    </w:p>
    <w:p w:rsidR="0057418D" w:rsidRPr="00F30F5C" w:rsidRDefault="0057418D" w:rsidP="00435154">
      <w:pPr>
        <w:spacing w:line="360" w:lineRule="auto"/>
        <w:ind w:firstLine="720"/>
        <w:jc w:val="both"/>
        <w:rPr>
          <w:sz w:val="28"/>
          <w:szCs w:val="24"/>
        </w:rPr>
      </w:pPr>
      <w:r w:rsidRPr="00F30F5C">
        <w:rPr>
          <w:sz w:val="28"/>
          <w:szCs w:val="24"/>
        </w:rPr>
        <w:t>Группа стоит в круге. Один из детей (водящий) выходит за дверь. С группой договариваются о том, что, когда водящий входит и здоровается с кем-либо, этот ребенок демонстративно отворачивается (или начинает разговаривать с кем-то другим). После нескольких попыток игра прекращается, психолог извиняется перед водящим, все отвечают на его приветствие.</w:t>
      </w:r>
    </w:p>
    <w:p w:rsidR="0057418D" w:rsidRPr="00F30F5C" w:rsidRDefault="0057418D" w:rsidP="00435154">
      <w:pPr>
        <w:spacing w:line="360" w:lineRule="auto"/>
        <w:ind w:firstLine="720"/>
        <w:jc w:val="both"/>
        <w:rPr>
          <w:sz w:val="28"/>
          <w:szCs w:val="24"/>
        </w:rPr>
      </w:pPr>
      <w:r w:rsidRPr="00F30F5C">
        <w:rPr>
          <w:sz w:val="28"/>
          <w:szCs w:val="24"/>
        </w:rPr>
        <w:t>Проводится обсуждение игры. При обсуждении водящего просят рассказать о своих чувствах во время игры. Об этом также спрашивают тех, кто в игре не отвечал на приветствие.</w:t>
      </w:r>
    </w:p>
    <w:p w:rsidR="0057418D" w:rsidRPr="00F30F5C" w:rsidRDefault="0057418D" w:rsidP="00435154">
      <w:pPr>
        <w:spacing w:line="360" w:lineRule="auto"/>
        <w:ind w:firstLine="720"/>
        <w:jc w:val="both"/>
        <w:rPr>
          <w:sz w:val="28"/>
          <w:szCs w:val="24"/>
        </w:rPr>
      </w:pPr>
      <w:r w:rsidRPr="00F30F5C">
        <w:rPr>
          <w:sz w:val="28"/>
          <w:szCs w:val="24"/>
        </w:rPr>
        <w:t>«А сейчас располагайтесь поудобнее и приготовьтесь слушать сказку о мальчике, который не умел играть».</w:t>
      </w:r>
    </w:p>
    <w:p w:rsidR="00F30F5C" w:rsidRDefault="0057418D" w:rsidP="00435154">
      <w:pPr>
        <w:spacing w:line="360" w:lineRule="auto"/>
        <w:ind w:firstLine="720"/>
        <w:jc w:val="both"/>
        <w:rPr>
          <w:sz w:val="28"/>
          <w:szCs w:val="24"/>
        </w:rPr>
      </w:pPr>
      <w:r w:rsidRPr="00F30F5C">
        <w:rPr>
          <w:sz w:val="28"/>
          <w:szCs w:val="24"/>
        </w:rPr>
        <w:t>Психолог читает сказку, параллельно показывая карточки с нарисованными чудесными животными.</w:t>
      </w:r>
    </w:p>
    <w:p w:rsidR="0057418D" w:rsidRPr="00F30F5C" w:rsidRDefault="0057418D" w:rsidP="00435154">
      <w:pPr>
        <w:spacing w:line="360" w:lineRule="auto"/>
        <w:ind w:firstLine="720"/>
        <w:jc w:val="both"/>
        <w:rPr>
          <w:sz w:val="28"/>
          <w:szCs w:val="24"/>
        </w:rPr>
      </w:pPr>
      <w:r w:rsidRPr="00F30F5C">
        <w:rPr>
          <w:sz w:val="28"/>
          <w:szCs w:val="24"/>
        </w:rPr>
        <w:t>«Ребята, как вы думаете, почему исчезло чудовище? А скажите, пожалуйста, можно ли придумывать друзей? Что значит «уметь играть с другими»? Что делать, если тебе не нравятся правила игры? Расскажите, что в сказке запомнилось вам больше всего, а затем нарисуйте это».</w:t>
      </w:r>
    </w:p>
    <w:p w:rsidR="0057418D" w:rsidRPr="00F30F5C" w:rsidRDefault="0057418D" w:rsidP="00435154">
      <w:pPr>
        <w:spacing w:line="360" w:lineRule="auto"/>
        <w:ind w:firstLine="720"/>
        <w:jc w:val="both"/>
        <w:rPr>
          <w:b/>
          <w:sz w:val="28"/>
          <w:szCs w:val="24"/>
        </w:rPr>
      </w:pPr>
      <w:r w:rsidRPr="00F30F5C">
        <w:rPr>
          <w:sz w:val="28"/>
          <w:szCs w:val="24"/>
        </w:rPr>
        <w:t>Включается запись спокойной музыки, и дети рисуют то, что понравилось, запомнилось больше всего. Затем дети рассказывают о своих рисунках, и занятие заканчивается.</w:t>
      </w:r>
    </w:p>
    <w:p w:rsidR="0057418D" w:rsidRPr="00F30F5C" w:rsidRDefault="0057418D" w:rsidP="00435154">
      <w:pPr>
        <w:spacing w:line="360" w:lineRule="auto"/>
        <w:ind w:firstLine="720"/>
        <w:jc w:val="both"/>
        <w:rPr>
          <w:b/>
          <w:sz w:val="28"/>
          <w:szCs w:val="24"/>
        </w:rPr>
      </w:pPr>
      <w:r w:rsidRPr="00F30F5C">
        <w:rPr>
          <w:b/>
          <w:sz w:val="28"/>
          <w:szCs w:val="24"/>
        </w:rPr>
        <w:t>Занятие 4: «Злостики, Грустишки и Боязливики»</w:t>
      </w:r>
    </w:p>
    <w:p w:rsidR="0057418D" w:rsidRPr="00F30F5C" w:rsidRDefault="0057418D" w:rsidP="00435154">
      <w:pPr>
        <w:spacing w:line="360" w:lineRule="auto"/>
        <w:ind w:firstLine="720"/>
        <w:jc w:val="both"/>
        <w:rPr>
          <w:sz w:val="28"/>
          <w:szCs w:val="24"/>
        </w:rPr>
      </w:pPr>
      <w:r w:rsidRPr="00F30F5C">
        <w:rPr>
          <w:b/>
          <w:sz w:val="28"/>
          <w:szCs w:val="24"/>
        </w:rPr>
        <w:t xml:space="preserve">Тема: </w:t>
      </w:r>
      <w:r w:rsidRPr="00F30F5C">
        <w:rPr>
          <w:sz w:val="28"/>
          <w:szCs w:val="24"/>
        </w:rPr>
        <w:t>«Знакомство с разными эмоциональными проявлениями, умение их выражать и распознавать»</w:t>
      </w:r>
    </w:p>
    <w:p w:rsidR="0057418D" w:rsidRPr="00F30F5C" w:rsidRDefault="0057418D" w:rsidP="00435154">
      <w:pPr>
        <w:spacing w:line="360" w:lineRule="auto"/>
        <w:ind w:firstLine="720"/>
        <w:jc w:val="both"/>
        <w:rPr>
          <w:sz w:val="28"/>
          <w:szCs w:val="24"/>
        </w:rPr>
      </w:pPr>
      <w:r w:rsidRPr="00F30F5C">
        <w:rPr>
          <w:b/>
          <w:sz w:val="28"/>
          <w:szCs w:val="24"/>
        </w:rPr>
        <w:t xml:space="preserve">Цель: - </w:t>
      </w:r>
      <w:r w:rsidRPr="00F30F5C">
        <w:rPr>
          <w:sz w:val="28"/>
          <w:szCs w:val="24"/>
        </w:rPr>
        <w:t>гармонизация эмоционального состояния;</w:t>
      </w:r>
    </w:p>
    <w:p w:rsidR="0057418D" w:rsidRPr="00F30F5C" w:rsidRDefault="0057418D" w:rsidP="00435154">
      <w:pPr>
        <w:spacing w:line="360" w:lineRule="auto"/>
        <w:ind w:firstLine="720"/>
        <w:jc w:val="both"/>
        <w:rPr>
          <w:sz w:val="28"/>
          <w:szCs w:val="24"/>
        </w:rPr>
      </w:pPr>
      <w:r w:rsidRPr="00F30F5C">
        <w:rPr>
          <w:sz w:val="28"/>
          <w:szCs w:val="24"/>
        </w:rPr>
        <w:t>- распознавание эмоций, умение их выражать;</w:t>
      </w:r>
    </w:p>
    <w:p w:rsidR="0057418D" w:rsidRPr="00F30F5C" w:rsidRDefault="0057418D" w:rsidP="00435154">
      <w:pPr>
        <w:spacing w:line="360" w:lineRule="auto"/>
        <w:ind w:firstLine="720"/>
        <w:jc w:val="both"/>
        <w:rPr>
          <w:sz w:val="28"/>
          <w:szCs w:val="24"/>
        </w:rPr>
      </w:pPr>
      <w:r w:rsidRPr="00F30F5C">
        <w:rPr>
          <w:sz w:val="28"/>
          <w:szCs w:val="24"/>
        </w:rPr>
        <w:t>- развитие творческого воображения;</w:t>
      </w:r>
    </w:p>
    <w:p w:rsidR="0057418D" w:rsidRPr="00F30F5C" w:rsidRDefault="0057418D" w:rsidP="00435154">
      <w:pPr>
        <w:spacing w:line="360" w:lineRule="auto"/>
        <w:ind w:firstLine="720"/>
        <w:jc w:val="both"/>
        <w:rPr>
          <w:sz w:val="28"/>
          <w:szCs w:val="24"/>
        </w:rPr>
      </w:pPr>
      <w:r w:rsidRPr="00F30F5C">
        <w:rPr>
          <w:sz w:val="28"/>
          <w:szCs w:val="24"/>
        </w:rPr>
        <w:t>- совершенствование механизмов саморегуляции.</w:t>
      </w:r>
    </w:p>
    <w:p w:rsidR="0057418D" w:rsidRPr="00F30F5C" w:rsidRDefault="0057418D" w:rsidP="00435154">
      <w:pPr>
        <w:pStyle w:val="af4"/>
        <w:spacing w:before="0" w:after="0" w:line="360" w:lineRule="auto"/>
        <w:ind w:firstLine="720"/>
        <w:jc w:val="both"/>
        <w:rPr>
          <w:sz w:val="28"/>
        </w:rPr>
      </w:pPr>
      <w:r w:rsidRPr="00F30F5C">
        <w:rPr>
          <w:b/>
          <w:bCs/>
          <w:sz w:val="28"/>
        </w:rPr>
        <w:t xml:space="preserve">Необходимые материалы: </w:t>
      </w:r>
      <w:r w:rsidRPr="00F30F5C">
        <w:rPr>
          <w:sz w:val="28"/>
        </w:rPr>
        <w:t>белые маски, гуашь, фломастеры, карандаши, восковые мелки, вырезки из журналов, цветная бумага.</w:t>
      </w:r>
    </w:p>
    <w:p w:rsidR="0057418D" w:rsidRPr="00F30F5C" w:rsidRDefault="0057418D" w:rsidP="00435154">
      <w:pPr>
        <w:pStyle w:val="af4"/>
        <w:spacing w:before="0" w:after="0" w:line="360" w:lineRule="auto"/>
        <w:ind w:firstLine="720"/>
        <w:jc w:val="both"/>
        <w:rPr>
          <w:sz w:val="28"/>
        </w:rPr>
      </w:pPr>
      <w:r w:rsidRPr="00F30F5C">
        <w:rPr>
          <w:b/>
          <w:bCs/>
          <w:sz w:val="28"/>
        </w:rPr>
        <w:t xml:space="preserve">Ход: </w:t>
      </w:r>
      <w:r w:rsidRPr="00F30F5C">
        <w:rPr>
          <w:sz w:val="28"/>
        </w:rPr>
        <w:t>«Давайте все вместе возьмемся за руки и скажем друг другу «Доброе утро!» Молодцы!</w:t>
      </w:r>
    </w:p>
    <w:p w:rsidR="0057418D" w:rsidRPr="00F30F5C" w:rsidRDefault="0057418D" w:rsidP="00435154">
      <w:pPr>
        <w:pStyle w:val="af4"/>
        <w:spacing w:before="0" w:after="0" w:line="360" w:lineRule="auto"/>
        <w:ind w:firstLine="720"/>
        <w:jc w:val="both"/>
        <w:rPr>
          <w:sz w:val="28"/>
        </w:rPr>
      </w:pPr>
      <w:r w:rsidRPr="00F30F5C">
        <w:rPr>
          <w:sz w:val="28"/>
        </w:rPr>
        <w:t>А теперь устраивайтесь поудобнее и слушайте.</w:t>
      </w:r>
    </w:p>
    <w:p w:rsidR="0057418D" w:rsidRPr="00F30F5C" w:rsidRDefault="0057418D" w:rsidP="00435154">
      <w:pPr>
        <w:pStyle w:val="af4"/>
        <w:spacing w:before="0" w:after="0" w:line="360" w:lineRule="auto"/>
        <w:ind w:firstLine="720"/>
        <w:jc w:val="both"/>
        <w:rPr>
          <w:sz w:val="28"/>
        </w:rPr>
      </w:pPr>
      <w:r w:rsidRPr="00F30F5C">
        <w:rPr>
          <w:sz w:val="28"/>
        </w:rPr>
        <w:t>Сегодня мне приснился очень необычный сон. Будто я попала в сказочный мир страны Чувств. В каждом ее городе проходила своя, совсем не похожая на другие жизнь. Проходя мимо одного города, я слышала веселый смех. Все жители бегали по улицам, играли в салочки и звонко хохотали. Их лица озаряла улыбка, и сразу было видно, что все рады видеть друг друга. Как вы думаете, как назывался этот город? Правильно, это был город радости. А жителей его звали веселые Радужки.</w:t>
      </w:r>
    </w:p>
    <w:p w:rsidR="0057418D" w:rsidRPr="00F30F5C" w:rsidRDefault="0057418D" w:rsidP="00435154">
      <w:pPr>
        <w:pStyle w:val="af4"/>
        <w:spacing w:before="0" w:after="0" w:line="360" w:lineRule="auto"/>
        <w:ind w:firstLine="720"/>
        <w:jc w:val="both"/>
        <w:rPr>
          <w:sz w:val="28"/>
        </w:rPr>
      </w:pPr>
      <w:r w:rsidRPr="00F30F5C">
        <w:rPr>
          <w:sz w:val="28"/>
        </w:rPr>
        <w:t>В другом городе шли настоящие сражения. Все жители ходили хмурые, в их глазах горели злые огоньки. Они то и дело пытались подставить кому-нибудь подножку или закидать его помидорами. А перед заходом солнца все жители этого города собирались на поляне и колотили друг друга подушками. Поэтому все вокруг было в перьях. И каждый день они только и думали о том, как сделать кому-нибудь пакость. Задерживаться в этом городе совсем не хотелось. Как вы думаете, как назывался этот город? Правильно, это был город злости. А жителей его называли Злостиками.</w:t>
      </w:r>
    </w:p>
    <w:p w:rsidR="0057418D" w:rsidRPr="00F30F5C" w:rsidRDefault="0057418D" w:rsidP="00435154">
      <w:pPr>
        <w:pStyle w:val="af4"/>
        <w:spacing w:before="0" w:after="0" w:line="360" w:lineRule="auto"/>
        <w:ind w:firstLine="720"/>
        <w:jc w:val="both"/>
        <w:rPr>
          <w:sz w:val="28"/>
        </w:rPr>
      </w:pPr>
      <w:r w:rsidRPr="00F30F5C">
        <w:rPr>
          <w:sz w:val="28"/>
        </w:rPr>
        <w:t xml:space="preserve">Проходя мимо следующего города, я увидела пустынные улицы. Казалось, все жители покинули этот город навсегда. Но вдруг впереди показался велосипедист. Он быстро ехал по </w:t>
      </w:r>
      <w:r w:rsidR="00A47D74" w:rsidRPr="00F30F5C">
        <w:rPr>
          <w:sz w:val="28"/>
        </w:rPr>
        <w:t>улице,</w:t>
      </w:r>
      <w:r w:rsidRPr="00F30F5C">
        <w:rPr>
          <w:sz w:val="28"/>
        </w:rPr>
        <w:t xml:space="preserve"> и все время оглядывался вокруг. Казалось, что он от кого-то убегал. Едва велосипедист заметил меня, у него широко открылись глаза и рот, и казалось, он вот-вот закричит. Велосипедист тут же повернул обратно и скрылся из виду. Как вы думаете, что это был за город? Правильно, это был город страха, и жители его назывались Боязливиками.</w:t>
      </w:r>
    </w:p>
    <w:p w:rsidR="0057418D" w:rsidRPr="00F30F5C" w:rsidRDefault="0057418D" w:rsidP="00435154">
      <w:pPr>
        <w:pStyle w:val="af4"/>
        <w:spacing w:before="0" w:after="0" w:line="360" w:lineRule="auto"/>
        <w:ind w:firstLine="720"/>
        <w:jc w:val="both"/>
        <w:rPr>
          <w:sz w:val="28"/>
        </w:rPr>
      </w:pPr>
      <w:r w:rsidRPr="00F30F5C">
        <w:rPr>
          <w:sz w:val="28"/>
        </w:rPr>
        <w:t>Пришлось мне путешествовать и мимо города грусти с его мрачными жителями Грустишками. Они то и дело грустили по прошедшим выходным, по съеденному мороженому и еще много-много о чем. И никто в округе не мог их развеселить. А еще в той стране мне пришлось проходить мимо городов Удивления, Обиды и Удовольствия. Города так быстро сменяли друг друга, что было очень легко заблудиться, и кругом шла голова. Казалось, в этой стране никогда не будет порядка. Жители сказочных городов так устали только радоваться, злиться или только грустить, что их лица стали потихоньку исчезать, а на их месте появлялась только безмолвная маска. А потом постепенно стали исчезать и сказки сказочного мира. Так, день за днем, проходила жизнь сказочного государства. И никто не мог ничего изменить.</w:t>
      </w:r>
    </w:p>
    <w:p w:rsidR="0057418D" w:rsidRPr="00F30F5C" w:rsidRDefault="0057418D" w:rsidP="00435154">
      <w:pPr>
        <w:pStyle w:val="af4"/>
        <w:spacing w:before="0" w:after="0" w:line="360" w:lineRule="auto"/>
        <w:ind w:firstLine="720"/>
        <w:jc w:val="both"/>
        <w:rPr>
          <w:sz w:val="28"/>
        </w:rPr>
      </w:pPr>
      <w:r w:rsidRPr="00F30F5C">
        <w:rPr>
          <w:sz w:val="28"/>
        </w:rPr>
        <w:t>Оказывается, когда-то у страны Чувств была совсем другая история. В ней жили совершенно счастливые люди. Они умели радоваться и грустить, обижаться и прощать. Жили они все вместе и во всем помогали друг другу.</w:t>
      </w:r>
    </w:p>
    <w:p w:rsidR="0057418D" w:rsidRPr="00F30F5C" w:rsidRDefault="0057418D" w:rsidP="00435154">
      <w:pPr>
        <w:pStyle w:val="af4"/>
        <w:spacing w:before="0" w:after="0" w:line="360" w:lineRule="auto"/>
        <w:ind w:firstLine="720"/>
        <w:jc w:val="both"/>
        <w:rPr>
          <w:sz w:val="28"/>
        </w:rPr>
      </w:pPr>
      <w:r w:rsidRPr="00F30F5C">
        <w:rPr>
          <w:sz w:val="28"/>
        </w:rPr>
        <w:t>Но вот однажды злой волшебник, обходя свои владения, увидел в зеркале Мира чудесные волшебный уголок страны Чувств. И теперь ему не давала покоя мысль, как завладеть этими сказочными краями. Он решил стать ее королем. Но для этого нужно было узнать секрет счастья сказочного мира. А жители не хотели открывать своей тайны злу. И тогда злой волшебник наслал чары на ту страну, и теперь жители ее стали забывать свое счастье и постепенно превращаться в его подданных, рыцарей Безличия.</w:t>
      </w:r>
    </w:p>
    <w:p w:rsidR="0057418D" w:rsidRPr="00F30F5C" w:rsidRDefault="0057418D" w:rsidP="00435154">
      <w:pPr>
        <w:pStyle w:val="af4"/>
        <w:spacing w:before="0" w:after="0" w:line="360" w:lineRule="auto"/>
        <w:ind w:firstLine="720"/>
        <w:jc w:val="both"/>
        <w:rPr>
          <w:sz w:val="28"/>
        </w:rPr>
      </w:pPr>
      <w:r w:rsidRPr="00F30F5C">
        <w:rPr>
          <w:sz w:val="28"/>
        </w:rPr>
        <w:t>Но страну чувств еще можно спасти. Еще не все волшебные краски смыты с ее лица. Нужно всего лишь найти человека, который помнит секрет счастья и не разучился радоваться и грустить, удивляться и прощать. Я проснулась и долго еще думала об этой истории. Но теперь я, кажется, знаю, кто может восстановить порядок в стране Чувств и разрушить злые чары волшебника. Ведь только дети с их чистой душой смогут спасти сказочный мир и вернуть прежнее счастье.</w:t>
      </w:r>
    </w:p>
    <w:p w:rsidR="0057418D" w:rsidRPr="00F30F5C" w:rsidRDefault="0057418D" w:rsidP="00435154">
      <w:pPr>
        <w:pStyle w:val="af4"/>
        <w:spacing w:before="0" w:after="0" w:line="360" w:lineRule="auto"/>
        <w:ind w:firstLine="720"/>
        <w:jc w:val="both"/>
        <w:rPr>
          <w:sz w:val="28"/>
        </w:rPr>
      </w:pPr>
      <w:r w:rsidRPr="00F30F5C">
        <w:rPr>
          <w:sz w:val="28"/>
        </w:rPr>
        <w:t>Вы согласны со мной, ребята?</w:t>
      </w:r>
    </w:p>
    <w:p w:rsidR="0057418D" w:rsidRPr="00F30F5C" w:rsidRDefault="0057418D" w:rsidP="00435154">
      <w:pPr>
        <w:pStyle w:val="af4"/>
        <w:spacing w:before="0" w:after="0" w:line="360" w:lineRule="auto"/>
        <w:ind w:firstLine="720"/>
        <w:jc w:val="both"/>
        <w:rPr>
          <w:sz w:val="28"/>
        </w:rPr>
      </w:pPr>
      <w:r w:rsidRPr="00F30F5C">
        <w:rPr>
          <w:sz w:val="28"/>
        </w:rPr>
        <w:t>Но чтобы чары не могли на нас подействовать, мы сначала выполним мимическую гимнастику и потом приступим к работе. Итак, несколько раз вдохните и выдохните. Вдох — выдох, вдох — выдох. Отлично! Широко улыбнитесь своему соседу справа, а теперь соседу слева. Наморщите лоб — удивитесь, нахмурьте брови — рассердитесь, наморщите нос — нам что-то не нравится. Расслабьте мышцы лица, лицо спокойное. Поднимите и опустите плечи. Вдох — выдох, вдох — выдох. Молодцы!</w:t>
      </w:r>
    </w:p>
    <w:p w:rsidR="0057418D" w:rsidRPr="00F30F5C" w:rsidRDefault="0057418D" w:rsidP="00435154">
      <w:pPr>
        <w:pStyle w:val="af4"/>
        <w:spacing w:before="0" w:after="0" w:line="360" w:lineRule="auto"/>
        <w:ind w:firstLine="720"/>
        <w:jc w:val="both"/>
        <w:rPr>
          <w:sz w:val="28"/>
        </w:rPr>
      </w:pPr>
      <w:r w:rsidRPr="00F30F5C">
        <w:rPr>
          <w:sz w:val="28"/>
        </w:rPr>
        <w:t>Сейчас мы с вами оживим страну Чувств и расколдуем рыцарей Безличия. А вот и первый житель, которого удалось расколдовать мне. Но нам с вами предстоит еще много работы. (Детям раздаются белые маски, в которых есть прорези для глаз.) У нас есть верные помощники, которые еще ни разу не подводили в работе, — это краски. Можно использовать вырезки из журналов, восковые мелки, карандаши, фломастеры. Итак, за дело!»</w:t>
      </w:r>
    </w:p>
    <w:p w:rsidR="0057418D" w:rsidRPr="00F30F5C" w:rsidRDefault="0057418D" w:rsidP="00435154">
      <w:pPr>
        <w:pStyle w:val="af4"/>
        <w:spacing w:before="0" w:after="0" w:line="360" w:lineRule="auto"/>
        <w:ind w:firstLine="720"/>
        <w:jc w:val="both"/>
        <w:rPr>
          <w:sz w:val="28"/>
        </w:rPr>
      </w:pPr>
      <w:r w:rsidRPr="00F30F5C">
        <w:rPr>
          <w:sz w:val="28"/>
        </w:rPr>
        <w:t>Включается спокойная музыка, и дети рисуют маски. По окончании работы они придумывают названия своим маскам, знакомятся со всеми жителями страны Чувств и оставляют маски высыхать.</w:t>
      </w:r>
    </w:p>
    <w:p w:rsidR="0057418D" w:rsidRPr="00F30F5C" w:rsidRDefault="0057418D" w:rsidP="00435154">
      <w:pPr>
        <w:pStyle w:val="af4"/>
        <w:spacing w:before="0" w:after="0" w:line="360" w:lineRule="auto"/>
        <w:ind w:firstLine="720"/>
        <w:jc w:val="both"/>
        <w:rPr>
          <w:sz w:val="28"/>
        </w:rPr>
      </w:pPr>
      <w:r w:rsidRPr="00F30F5C">
        <w:rPr>
          <w:sz w:val="28"/>
        </w:rPr>
        <w:t>«Теперь в стране Чувств будет всегда царить любовь и гармония. А мы с вами теперь станем в круг. Приготовьте, пожалуйста, свои ладошки. Я каждому подарю волшебную хрустальную бусинку. Берите ее осторожно, не уроните. Согрейте ее своим теплом. И пусть каждый из вас загадает желание, какими вы хотите быть. Прошепчите это желание над бусинкой. И оно обязательно должно исполниться, только нужно верить. Всем спасибо!»</w:t>
      </w:r>
    </w:p>
    <w:p w:rsidR="0057418D" w:rsidRPr="00F30F5C" w:rsidRDefault="0057418D" w:rsidP="00435154">
      <w:pPr>
        <w:spacing w:line="360" w:lineRule="auto"/>
        <w:ind w:firstLine="720"/>
        <w:jc w:val="both"/>
        <w:rPr>
          <w:b/>
          <w:sz w:val="28"/>
          <w:szCs w:val="24"/>
        </w:rPr>
      </w:pPr>
      <w:r w:rsidRPr="00F30F5C">
        <w:rPr>
          <w:b/>
          <w:sz w:val="28"/>
          <w:szCs w:val="24"/>
          <w:lang w:val="en-US"/>
        </w:rPr>
        <w:t>III</w:t>
      </w:r>
      <w:r w:rsidRPr="00F30F5C">
        <w:rPr>
          <w:b/>
          <w:sz w:val="28"/>
          <w:szCs w:val="24"/>
        </w:rPr>
        <w:t xml:space="preserve"> этап – пе</w:t>
      </w:r>
      <w:r w:rsidR="007E0E4A">
        <w:rPr>
          <w:b/>
          <w:sz w:val="28"/>
          <w:szCs w:val="24"/>
        </w:rPr>
        <w:t>реходный</w:t>
      </w:r>
    </w:p>
    <w:p w:rsidR="0057418D" w:rsidRPr="00F30F5C" w:rsidRDefault="0057418D" w:rsidP="00435154">
      <w:pPr>
        <w:spacing w:line="360" w:lineRule="auto"/>
        <w:ind w:firstLine="720"/>
        <w:jc w:val="both"/>
        <w:rPr>
          <w:b/>
          <w:sz w:val="28"/>
          <w:szCs w:val="24"/>
        </w:rPr>
      </w:pPr>
      <w:r w:rsidRPr="00F30F5C">
        <w:rPr>
          <w:b/>
          <w:sz w:val="28"/>
          <w:szCs w:val="24"/>
        </w:rPr>
        <w:t>Занятие 5: «Волшебные маски»</w:t>
      </w:r>
    </w:p>
    <w:p w:rsidR="0057418D" w:rsidRPr="00F30F5C" w:rsidRDefault="0057418D" w:rsidP="00435154">
      <w:pPr>
        <w:spacing w:line="360" w:lineRule="auto"/>
        <w:ind w:firstLine="720"/>
        <w:jc w:val="both"/>
        <w:rPr>
          <w:sz w:val="28"/>
          <w:szCs w:val="24"/>
        </w:rPr>
      </w:pPr>
      <w:r w:rsidRPr="00F30F5C">
        <w:rPr>
          <w:b/>
          <w:sz w:val="28"/>
          <w:szCs w:val="24"/>
        </w:rPr>
        <w:t xml:space="preserve">Тема: </w:t>
      </w:r>
      <w:r w:rsidRPr="00F30F5C">
        <w:rPr>
          <w:sz w:val="28"/>
          <w:szCs w:val="24"/>
        </w:rPr>
        <w:t>«Знакомство с эмоциями»</w:t>
      </w:r>
    </w:p>
    <w:p w:rsidR="0057418D" w:rsidRPr="00F30F5C" w:rsidRDefault="0057418D" w:rsidP="00435154">
      <w:pPr>
        <w:spacing w:line="360" w:lineRule="auto"/>
        <w:ind w:firstLine="720"/>
        <w:jc w:val="both"/>
        <w:rPr>
          <w:sz w:val="28"/>
          <w:szCs w:val="24"/>
        </w:rPr>
      </w:pPr>
      <w:r w:rsidRPr="00F30F5C">
        <w:rPr>
          <w:b/>
          <w:sz w:val="28"/>
          <w:szCs w:val="24"/>
        </w:rPr>
        <w:t xml:space="preserve">Цель: - </w:t>
      </w:r>
      <w:r w:rsidRPr="00F30F5C">
        <w:rPr>
          <w:sz w:val="28"/>
          <w:szCs w:val="24"/>
        </w:rPr>
        <w:t xml:space="preserve">развитие интереса </w:t>
      </w:r>
      <w:r w:rsidRPr="00F30F5C">
        <w:rPr>
          <w:bCs/>
          <w:sz w:val="28"/>
          <w:szCs w:val="24"/>
        </w:rPr>
        <w:t>к</w:t>
      </w:r>
      <w:r w:rsidRPr="00F30F5C">
        <w:rPr>
          <w:b/>
          <w:bCs/>
          <w:sz w:val="28"/>
          <w:szCs w:val="24"/>
        </w:rPr>
        <w:t xml:space="preserve"> </w:t>
      </w:r>
      <w:r w:rsidRPr="00F30F5C">
        <w:rPr>
          <w:sz w:val="28"/>
          <w:szCs w:val="24"/>
        </w:rPr>
        <w:t>самому себе;</w:t>
      </w:r>
    </w:p>
    <w:p w:rsidR="0057418D" w:rsidRPr="00F30F5C" w:rsidRDefault="0057418D" w:rsidP="00435154">
      <w:pPr>
        <w:spacing w:line="360" w:lineRule="auto"/>
        <w:ind w:firstLine="720"/>
        <w:jc w:val="both"/>
        <w:rPr>
          <w:sz w:val="28"/>
          <w:szCs w:val="24"/>
        </w:rPr>
      </w:pPr>
      <w:r w:rsidRPr="00F30F5C">
        <w:rPr>
          <w:sz w:val="28"/>
          <w:szCs w:val="24"/>
        </w:rPr>
        <w:t>- повышение самооценки.</w:t>
      </w:r>
    </w:p>
    <w:p w:rsidR="0057418D" w:rsidRPr="00F30F5C" w:rsidRDefault="0057418D" w:rsidP="00435154">
      <w:pPr>
        <w:spacing w:line="360" w:lineRule="auto"/>
        <w:ind w:firstLine="720"/>
        <w:jc w:val="both"/>
        <w:rPr>
          <w:sz w:val="28"/>
          <w:szCs w:val="24"/>
        </w:rPr>
      </w:pPr>
      <w:r w:rsidRPr="00F30F5C">
        <w:rPr>
          <w:b/>
          <w:bCs/>
          <w:sz w:val="28"/>
          <w:szCs w:val="24"/>
        </w:rPr>
        <w:t xml:space="preserve">Необходимые материалы: </w:t>
      </w:r>
      <w:r w:rsidRPr="00F30F5C">
        <w:rPr>
          <w:bCs/>
          <w:sz w:val="28"/>
          <w:szCs w:val="24"/>
        </w:rPr>
        <w:t>о</w:t>
      </w:r>
      <w:r w:rsidRPr="00F30F5C">
        <w:rPr>
          <w:sz w:val="28"/>
          <w:szCs w:val="24"/>
        </w:rPr>
        <w:t>формленные на прошлом занятии маски.</w:t>
      </w:r>
    </w:p>
    <w:p w:rsidR="0057418D" w:rsidRPr="00F30F5C" w:rsidRDefault="0057418D" w:rsidP="00435154">
      <w:pPr>
        <w:spacing w:line="360" w:lineRule="auto"/>
        <w:ind w:firstLine="720"/>
        <w:jc w:val="both"/>
        <w:rPr>
          <w:sz w:val="28"/>
          <w:szCs w:val="24"/>
        </w:rPr>
      </w:pPr>
      <w:r w:rsidRPr="00F30F5C">
        <w:rPr>
          <w:b/>
          <w:bCs/>
          <w:sz w:val="28"/>
          <w:szCs w:val="24"/>
        </w:rPr>
        <w:t xml:space="preserve">Ход: </w:t>
      </w:r>
      <w:r w:rsidRPr="00F30F5C">
        <w:rPr>
          <w:sz w:val="28"/>
          <w:szCs w:val="24"/>
        </w:rPr>
        <w:t>«Здравствуйте, ребята! На прошлом занятии мы с вами путешествовали в волшебную страну, и каждый из вас расколдовал одного жителя. Мы уже немного познакомились с расколдованными Чувствами. Сейчас мы снова отправимся в волшебную страну и познакомимся с ними поближе. А попадем мы в волшебную страну с помощью нашей волшебной свечи. (Дети</w:t>
      </w:r>
      <w:r w:rsidRPr="00F30F5C">
        <w:rPr>
          <w:iCs/>
          <w:sz w:val="28"/>
          <w:szCs w:val="24"/>
        </w:rPr>
        <w:t xml:space="preserve"> </w:t>
      </w:r>
      <w:r w:rsidRPr="00F30F5C">
        <w:rPr>
          <w:sz w:val="28"/>
          <w:szCs w:val="24"/>
        </w:rPr>
        <w:t>передают по кругу зажженную свечу).</w:t>
      </w:r>
    </w:p>
    <w:p w:rsidR="0057418D" w:rsidRPr="00F30F5C" w:rsidRDefault="0057418D" w:rsidP="00435154">
      <w:pPr>
        <w:spacing w:line="360" w:lineRule="auto"/>
        <w:ind w:firstLine="720"/>
        <w:jc w:val="both"/>
        <w:rPr>
          <w:sz w:val="28"/>
          <w:szCs w:val="24"/>
        </w:rPr>
      </w:pPr>
      <w:r w:rsidRPr="00F30F5C">
        <w:rPr>
          <w:sz w:val="28"/>
          <w:szCs w:val="24"/>
        </w:rPr>
        <w:t>Ну вот, мы снова встретились с жителями волшебной страны. Кто же живет здесь? Сейчас все сказочные жители разделятся на пары и расскажут друг другу, как их зовут, какой у них характер, увлечения, интересы».</w:t>
      </w:r>
    </w:p>
    <w:p w:rsidR="0057418D" w:rsidRPr="00F30F5C" w:rsidRDefault="0057418D" w:rsidP="00435154">
      <w:pPr>
        <w:spacing w:line="360" w:lineRule="auto"/>
        <w:ind w:firstLine="720"/>
        <w:jc w:val="both"/>
        <w:rPr>
          <w:sz w:val="28"/>
          <w:szCs w:val="24"/>
        </w:rPr>
      </w:pPr>
      <w:r w:rsidRPr="00F30F5C">
        <w:rPr>
          <w:sz w:val="28"/>
          <w:szCs w:val="24"/>
        </w:rPr>
        <w:t>Дети с помощью психолога разбиваются на пары и, держа маску перед лицом, рассказывают, как зовут маску, какие у нее есть хорошие качества. Затем дети в своих парах меняются масками и от имени полученной маски стараются повторить то, что услышали, сохраняя интонации говорившего.</w:t>
      </w:r>
    </w:p>
    <w:p w:rsidR="0057418D" w:rsidRPr="00F30F5C" w:rsidRDefault="0057418D" w:rsidP="00435154">
      <w:pPr>
        <w:spacing w:line="360" w:lineRule="auto"/>
        <w:ind w:firstLine="720"/>
        <w:jc w:val="both"/>
        <w:rPr>
          <w:sz w:val="28"/>
          <w:szCs w:val="24"/>
        </w:rPr>
      </w:pPr>
      <w:r w:rsidRPr="00F30F5C">
        <w:rPr>
          <w:sz w:val="28"/>
          <w:szCs w:val="24"/>
        </w:rPr>
        <w:t>«Какие замечательные жители живут в волшебной стране! Здесь, наверное, происходит много всяких интересных историй. Давайте сейчас все вместе расскажем какую-нибудь историю о жителях волшебной страны».</w:t>
      </w:r>
    </w:p>
    <w:p w:rsidR="0057418D" w:rsidRPr="00F30F5C" w:rsidRDefault="0057418D" w:rsidP="00435154">
      <w:pPr>
        <w:spacing w:line="360" w:lineRule="auto"/>
        <w:ind w:firstLine="720"/>
        <w:jc w:val="both"/>
        <w:rPr>
          <w:sz w:val="28"/>
          <w:szCs w:val="24"/>
        </w:rPr>
      </w:pPr>
      <w:r w:rsidRPr="00F30F5C">
        <w:rPr>
          <w:sz w:val="28"/>
          <w:szCs w:val="24"/>
        </w:rPr>
        <w:t>Дети по кругу рассказывают сказку с участием своих героев. Если вначале дети затрудняются придумать сюжет сказки, психолог оказывает помощь, затем дети рассказывают самостоятельно. Также можно помочь завершить сказку.</w:t>
      </w:r>
    </w:p>
    <w:p w:rsidR="0057418D" w:rsidRPr="00F30F5C" w:rsidRDefault="0057418D" w:rsidP="00435154">
      <w:pPr>
        <w:spacing w:line="360" w:lineRule="auto"/>
        <w:ind w:firstLine="720"/>
        <w:jc w:val="both"/>
        <w:rPr>
          <w:sz w:val="28"/>
          <w:szCs w:val="24"/>
        </w:rPr>
      </w:pPr>
      <w:r w:rsidRPr="00F30F5C">
        <w:rPr>
          <w:sz w:val="28"/>
          <w:szCs w:val="24"/>
        </w:rPr>
        <w:t>«Замечательные события происходят в волшебной стране. Но нам пора возвращаться. (Дети передают по кругу зажженную свечу).</w:t>
      </w:r>
    </w:p>
    <w:p w:rsidR="0057418D" w:rsidRPr="00F30F5C" w:rsidRDefault="0057418D" w:rsidP="00435154">
      <w:pPr>
        <w:spacing w:line="360" w:lineRule="auto"/>
        <w:ind w:firstLine="720"/>
        <w:jc w:val="both"/>
        <w:rPr>
          <w:b/>
          <w:sz w:val="28"/>
          <w:szCs w:val="24"/>
        </w:rPr>
      </w:pPr>
      <w:r w:rsidRPr="00F30F5C">
        <w:rPr>
          <w:sz w:val="28"/>
          <w:szCs w:val="24"/>
        </w:rPr>
        <w:t>Мы снова дома. Но не грустите, когда-нибудь мы еще отправимся в волшебную страну и встретимся с ее волшебными жителями. А сегодня наше занятие заканчивается, до свидания.</w:t>
      </w:r>
    </w:p>
    <w:p w:rsidR="0057418D" w:rsidRPr="00F30F5C" w:rsidRDefault="0057418D" w:rsidP="00435154">
      <w:pPr>
        <w:spacing w:line="360" w:lineRule="auto"/>
        <w:ind w:firstLine="720"/>
        <w:jc w:val="both"/>
        <w:rPr>
          <w:b/>
          <w:sz w:val="28"/>
          <w:szCs w:val="24"/>
        </w:rPr>
      </w:pPr>
      <w:r w:rsidRPr="00F30F5C">
        <w:rPr>
          <w:b/>
          <w:sz w:val="28"/>
          <w:szCs w:val="24"/>
        </w:rPr>
        <w:t>Занятие 6: «Ежик»</w:t>
      </w:r>
    </w:p>
    <w:p w:rsidR="0057418D" w:rsidRPr="00F30F5C" w:rsidRDefault="0057418D" w:rsidP="00435154">
      <w:pPr>
        <w:spacing w:line="360" w:lineRule="auto"/>
        <w:ind w:firstLine="720"/>
        <w:jc w:val="both"/>
        <w:rPr>
          <w:sz w:val="28"/>
          <w:szCs w:val="24"/>
        </w:rPr>
      </w:pPr>
      <w:r w:rsidRPr="00F30F5C">
        <w:rPr>
          <w:b/>
          <w:sz w:val="28"/>
          <w:szCs w:val="24"/>
        </w:rPr>
        <w:t>Тема:</w:t>
      </w:r>
      <w:r w:rsidRPr="00F30F5C">
        <w:rPr>
          <w:sz w:val="28"/>
          <w:szCs w:val="24"/>
        </w:rPr>
        <w:t xml:space="preserve"> «Что делать, если в классе тебя никто не любит»</w:t>
      </w:r>
    </w:p>
    <w:p w:rsidR="0057418D" w:rsidRPr="00F30F5C" w:rsidRDefault="0057418D" w:rsidP="00435154">
      <w:pPr>
        <w:spacing w:line="360" w:lineRule="auto"/>
        <w:ind w:firstLine="720"/>
        <w:jc w:val="both"/>
        <w:rPr>
          <w:sz w:val="28"/>
          <w:szCs w:val="24"/>
        </w:rPr>
      </w:pPr>
      <w:r w:rsidRPr="00F30F5C">
        <w:rPr>
          <w:b/>
          <w:sz w:val="28"/>
          <w:szCs w:val="24"/>
        </w:rPr>
        <w:t xml:space="preserve">Цель: </w:t>
      </w:r>
      <w:r w:rsidRPr="00F30F5C">
        <w:rPr>
          <w:sz w:val="28"/>
          <w:szCs w:val="24"/>
        </w:rPr>
        <w:t>- познакомить детей со сказкой А.Смирновой «Ежик»;</w:t>
      </w:r>
    </w:p>
    <w:p w:rsidR="0057418D" w:rsidRPr="00F30F5C" w:rsidRDefault="0057418D" w:rsidP="00435154">
      <w:pPr>
        <w:spacing w:line="360" w:lineRule="auto"/>
        <w:ind w:firstLine="720"/>
        <w:jc w:val="both"/>
        <w:rPr>
          <w:sz w:val="28"/>
          <w:szCs w:val="24"/>
        </w:rPr>
      </w:pPr>
      <w:r w:rsidRPr="00F30F5C">
        <w:rPr>
          <w:sz w:val="28"/>
          <w:szCs w:val="24"/>
        </w:rPr>
        <w:t>- через обсуждение сказки найти правильные способы поведения, если тебя не принимают одноклассники;</w:t>
      </w:r>
    </w:p>
    <w:p w:rsidR="0057418D" w:rsidRPr="00F30F5C" w:rsidRDefault="0057418D" w:rsidP="00435154">
      <w:pPr>
        <w:spacing w:line="360" w:lineRule="auto"/>
        <w:ind w:firstLine="720"/>
        <w:jc w:val="both"/>
        <w:rPr>
          <w:sz w:val="28"/>
          <w:szCs w:val="24"/>
        </w:rPr>
      </w:pPr>
      <w:r w:rsidRPr="00F30F5C">
        <w:rPr>
          <w:sz w:val="28"/>
          <w:szCs w:val="24"/>
        </w:rPr>
        <w:t>- закреплять активную речь детей.</w:t>
      </w:r>
    </w:p>
    <w:p w:rsidR="0057418D" w:rsidRPr="00F30F5C" w:rsidRDefault="0057418D" w:rsidP="00435154">
      <w:pPr>
        <w:spacing w:line="360" w:lineRule="auto"/>
        <w:ind w:firstLine="720"/>
        <w:jc w:val="both"/>
        <w:rPr>
          <w:sz w:val="28"/>
          <w:szCs w:val="24"/>
        </w:rPr>
      </w:pPr>
      <w:r w:rsidRPr="00F30F5C">
        <w:rPr>
          <w:b/>
          <w:sz w:val="28"/>
          <w:szCs w:val="24"/>
        </w:rPr>
        <w:t xml:space="preserve">Ход: </w:t>
      </w:r>
      <w:r w:rsidRPr="00F30F5C">
        <w:rPr>
          <w:sz w:val="28"/>
          <w:szCs w:val="24"/>
        </w:rPr>
        <w:t>Логопед: Сегодня мы познакомимся со сказкой Анны Смирновой, которая называется «Ежик». Садитесь поудобней, слушайте ее внимательно.</w:t>
      </w:r>
    </w:p>
    <w:p w:rsidR="00F30F5C" w:rsidRDefault="0057418D" w:rsidP="00435154">
      <w:pPr>
        <w:spacing w:line="360" w:lineRule="auto"/>
        <w:ind w:firstLine="720"/>
        <w:jc w:val="both"/>
        <w:rPr>
          <w:sz w:val="28"/>
          <w:szCs w:val="24"/>
        </w:rPr>
      </w:pPr>
      <w:r w:rsidRPr="00F30F5C">
        <w:rPr>
          <w:sz w:val="28"/>
          <w:szCs w:val="24"/>
        </w:rPr>
        <w:t>(чтение сказки)</w:t>
      </w:r>
    </w:p>
    <w:p w:rsidR="00F30F5C" w:rsidRDefault="0057418D" w:rsidP="00435154">
      <w:pPr>
        <w:spacing w:line="360" w:lineRule="auto"/>
        <w:ind w:firstLine="720"/>
        <w:jc w:val="both"/>
        <w:rPr>
          <w:sz w:val="28"/>
          <w:szCs w:val="24"/>
        </w:rPr>
      </w:pPr>
      <w:r w:rsidRPr="00F30F5C">
        <w:rPr>
          <w:sz w:val="28"/>
          <w:szCs w:val="24"/>
        </w:rPr>
        <w:t>Подумайте, что хотела сказать нам эта сказка? Чему она может нас научить? Есть ли среди нас такие Ежики, Белочки, Медвежата? А можем ли мы сами быть на месте Ежика?</w:t>
      </w:r>
    </w:p>
    <w:p w:rsidR="0057418D" w:rsidRPr="00F30F5C" w:rsidRDefault="0057418D" w:rsidP="00435154">
      <w:pPr>
        <w:spacing w:line="360" w:lineRule="auto"/>
        <w:ind w:firstLine="720"/>
        <w:jc w:val="both"/>
        <w:rPr>
          <w:sz w:val="28"/>
          <w:szCs w:val="24"/>
        </w:rPr>
      </w:pPr>
      <w:r w:rsidRPr="00F30F5C">
        <w:rPr>
          <w:sz w:val="28"/>
          <w:szCs w:val="24"/>
        </w:rPr>
        <w:t>Я предлагаю вам ребята подумать и придумать советы Ежику, чтобы над ним не смеялись. Назовем наше задание так «Что бы я посоветовал Ежику, чтобы над ним не смеялись». Можете приступить к заданию.</w:t>
      </w:r>
    </w:p>
    <w:p w:rsidR="0057418D" w:rsidRPr="00F30F5C" w:rsidRDefault="0057418D" w:rsidP="00435154">
      <w:pPr>
        <w:spacing w:line="360" w:lineRule="auto"/>
        <w:ind w:firstLine="720"/>
        <w:jc w:val="both"/>
        <w:rPr>
          <w:sz w:val="28"/>
          <w:szCs w:val="24"/>
        </w:rPr>
      </w:pPr>
      <w:r w:rsidRPr="00F30F5C">
        <w:rPr>
          <w:sz w:val="28"/>
          <w:szCs w:val="24"/>
        </w:rPr>
        <w:t>(в конце организуется обсуждение предложенных детьми советов)</w:t>
      </w:r>
    </w:p>
    <w:p w:rsidR="0057418D" w:rsidRPr="00F30F5C" w:rsidRDefault="0057418D" w:rsidP="00435154">
      <w:pPr>
        <w:spacing w:line="360" w:lineRule="auto"/>
        <w:ind w:firstLine="720"/>
        <w:jc w:val="both"/>
        <w:rPr>
          <w:sz w:val="28"/>
          <w:szCs w:val="24"/>
        </w:rPr>
      </w:pPr>
      <w:r w:rsidRPr="00F30F5C">
        <w:rPr>
          <w:sz w:val="28"/>
          <w:szCs w:val="24"/>
        </w:rPr>
        <w:t>Логопед: Сегодняшняя сказка нас учила, как вести себя, если тебя не принимают в классе. Мне понравились все ваши советы, адресованные ежику. Надеюсь, они помогут не только ему, но и вам, если вы попадете вдруг в такую ситуацию. Особенно мне понравились советы…(перечисляет поименно детей). Молодцы, вы все активно участвовали на занятии. До новых встреч с новой сказкой.</w:t>
      </w:r>
    </w:p>
    <w:p w:rsidR="0057418D" w:rsidRPr="00F30F5C" w:rsidRDefault="0057418D" w:rsidP="00435154">
      <w:pPr>
        <w:spacing w:line="360" w:lineRule="auto"/>
        <w:ind w:firstLine="720"/>
        <w:jc w:val="both"/>
        <w:rPr>
          <w:b/>
          <w:sz w:val="28"/>
          <w:szCs w:val="24"/>
        </w:rPr>
      </w:pPr>
      <w:r w:rsidRPr="00F30F5C">
        <w:rPr>
          <w:b/>
          <w:sz w:val="28"/>
          <w:szCs w:val="24"/>
        </w:rPr>
        <w:t>Занятие 7: «Чудо – остров»</w:t>
      </w:r>
    </w:p>
    <w:p w:rsidR="0057418D" w:rsidRPr="00F30F5C" w:rsidRDefault="0057418D" w:rsidP="00435154">
      <w:pPr>
        <w:spacing w:line="360" w:lineRule="auto"/>
        <w:ind w:firstLine="720"/>
        <w:jc w:val="both"/>
        <w:rPr>
          <w:sz w:val="28"/>
          <w:szCs w:val="24"/>
        </w:rPr>
      </w:pPr>
      <w:r w:rsidRPr="00F30F5C">
        <w:rPr>
          <w:b/>
          <w:sz w:val="28"/>
          <w:szCs w:val="24"/>
        </w:rPr>
        <w:t xml:space="preserve">Тема: </w:t>
      </w:r>
      <w:r w:rsidRPr="00F30F5C">
        <w:rPr>
          <w:sz w:val="28"/>
          <w:szCs w:val="24"/>
        </w:rPr>
        <w:t>«Сочинение историй на прослушанную музыку»</w:t>
      </w:r>
    </w:p>
    <w:p w:rsidR="0057418D" w:rsidRPr="00F30F5C" w:rsidRDefault="0057418D" w:rsidP="00435154">
      <w:pPr>
        <w:spacing w:line="360" w:lineRule="auto"/>
        <w:ind w:firstLine="720"/>
        <w:jc w:val="both"/>
        <w:rPr>
          <w:sz w:val="28"/>
          <w:szCs w:val="24"/>
        </w:rPr>
      </w:pPr>
      <w:r w:rsidRPr="00F30F5C">
        <w:rPr>
          <w:b/>
          <w:sz w:val="28"/>
          <w:szCs w:val="24"/>
        </w:rPr>
        <w:t xml:space="preserve">Цель: - </w:t>
      </w:r>
      <w:r w:rsidRPr="00F30F5C">
        <w:rPr>
          <w:sz w:val="28"/>
          <w:szCs w:val="24"/>
        </w:rPr>
        <w:t>развитие сенсорно-перспективной сферы;</w:t>
      </w:r>
    </w:p>
    <w:p w:rsidR="0057418D" w:rsidRPr="00F30F5C" w:rsidRDefault="0057418D" w:rsidP="00435154">
      <w:pPr>
        <w:spacing w:line="360" w:lineRule="auto"/>
        <w:ind w:firstLine="720"/>
        <w:jc w:val="both"/>
        <w:rPr>
          <w:sz w:val="28"/>
          <w:szCs w:val="24"/>
        </w:rPr>
      </w:pPr>
      <w:r w:rsidRPr="00F30F5C">
        <w:rPr>
          <w:sz w:val="28"/>
          <w:szCs w:val="24"/>
        </w:rPr>
        <w:t>- развитие воображения, оригинальности мышления;</w:t>
      </w:r>
    </w:p>
    <w:p w:rsidR="0057418D" w:rsidRPr="00F30F5C" w:rsidRDefault="0057418D" w:rsidP="00435154">
      <w:pPr>
        <w:spacing w:line="360" w:lineRule="auto"/>
        <w:ind w:firstLine="720"/>
        <w:jc w:val="both"/>
        <w:rPr>
          <w:sz w:val="28"/>
          <w:szCs w:val="24"/>
        </w:rPr>
      </w:pPr>
      <w:r w:rsidRPr="00F30F5C">
        <w:rPr>
          <w:sz w:val="28"/>
          <w:szCs w:val="24"/>
        </w:rPr>
        <w:t>- стимулирование творческого самовыражения.</w:t>
      </w:r>
    </w:p>
    <w:p w:rsidR="0057418D" w:rsidRPr="00F30F5C" w:rsidRDefault="0057418D" w:rsidP="00435154">
      <w:pPr>
        <w:spacing w:line="360" w:lineRule="auto"/>
        <w:ind w:firstLine="720"/>
        <w:jc w:val="both"/>
        <w:rPr>
          <w:sz w:val="28"/>
          <w:szCs w:val="24"/>
        </w:rPr>
      </w:pPr>
      <w:r w:rsidRPr="00F30F5C">
        <w:rPr>
          <w:b/>
          <w:bCs/>
          <w:sz w:val="28"/>
          <w:szCs w:val="24"/>
        </w:rPr>
        <w:t xml:space="preserve">Необходимые материалы: </w:t>
      </w:r>
      <w:r w:rsidRPr="00F30F5C">
        <w:rPr>
          <w:bCs/>
          <w:sz w:val="28"/>
          <w:szCs w:val="24"/>
        </w:rPr>
        <w:t>к</w:t>
      </w:r>
      <w:r w:rsidRPr="00F30F5C">
        <w:rPr>
          <w:sz w:val="28"/>
          <w:szCs w:val="24"/>
        </w:rPr>
        <w:t>артон, пластилин, разные мелкие предметы (крупа, фасоль, пуговицы и т. п.), музыка.</w:t>
      </w:r>
    </w:p>
    <w:p w:rsidR="0057418D" w:rsidRPr="00F30F5C" w:rsidRDefault="0057418D" w:rsidP="00435154">
      <w:pPr>
        <w:spacing w:line="360" w:lineRule="auto"/>
        <w:ind w:firstLine="720"/>
        <w:jc w:val="both"/>
        <w:rPr>
          <w:sz w:val="28"/>
          <w:szCs w:val="24"/>
        </w:rPr>
      </w:pPr>
      <w:r w:rsidRPr="00F30F5C">
        <w:rPr>
          <w:b/>
          <w:bCs/>
          <w:sz w:val="28"/>
          <w:szCs w:val="24"/>
        </w:rPr>
        <w:t xml:space="preserve">Ход: </w:t>
      </w:r>
      <w:r w:rsidRPr="00F30F5C">
        <w:rPr>
          <w:sz w:val="28"/>
          <w:szCs w:val="24"/>
        </w:rPr>
        <w:t>«Доброе утро, ребята! Сегодня мы поприветствуем друг друга кивком головы. Вот так. Молодцы!</w:t>
      </w:r>
    </w:p>
    <w:p w:rsidR="0057418D" w:rsidRPr="00F30F5C" w:rsidRDefault="0057418D" w:rsidP="00435154">
      <w:pPr>
        <w:spacing w:line="360" w:lineRule="auto"/>
        <w:ind w:firstLine="720"/>
        <w:jc w:val="both"/>
        <w:rPr>
          <w:sz w:val="28"/>
          <w:szCs w:val="24"/>
        </w:rPr>
      </w:pPr>
      <w:r w:rsidRPr="00F30F5C">
        <w:rPr>
          <w:sz w:val="28"/>
          <w:szCs w:val="24"/>
        </w:rPr>
        <w:t xml:space="preserve">Я предлагаю отправиться в путешествие на необычном паровозике — паровозике имен. Паровозик будет ехать по кругу. Он будет хлопать в </w:t>
      </w:r>
      <w:r w:rsidR="00A47D74" w:rsidRPr="00F30F5C">
        <w:rPr>
          <w:sz w:val="28"/>
          <w:szCs w:val="24"/>
        </w:rPr>
        <w:t>ладоши,</w:t>
      </w:r>
      <w:r w:rsidRPr="00F30F5C">
        <w:rPr>
          <w:sz w:val="28"/>
          <w:szCs w:val="24"/>
        </w:rPr>
        <w:t xml:space="preserve"> и называть свое имя, например, Ка-тя, Ка-тя. Сначала это маленький паровозик, но когда он проедет круг, то сможет выбрать на свое место новый паровозик, а сам станет его вагончиком. И так до тех пор, пока каждый из вас не проедет круг паровозиком. Вы готовы? Поехали.</w:t>
      </w:r>
    </w:p>
    <w:p w:rsidR="00F30F5C" w:rsidRDefault="0057418D" w:rsidP="00435154">
      <w:pPr>
        <w:spacing w:line="360" w:lineRule="auto"/>
        <w:ind w:firstLine="720"/>
        <w:jc w:val="both"/>
        <w:rPr>
          <w:sz w:val="28"/>
          <w:szCs w:val="24"/>
        </w:rPr>
      </w:pPr>
      <w:r w:rsidRPr="00F30F5C">
        <w:rPr>
          <w:sz w:val="28"/>
          <w:szCs w:val="24"/>
        </w:rPr>
        <w:t>Мы с вами очутились на лесной поляне. Послушайте внимательно, какие звуки нас окружают? (Звучат звуки природы. Дети рассказывают, что они услышали). Молодцы! Это не простая полянка, а волшебная. Она может рассказать много интересного. И мы сегодня поучимся узнавать в чудесных звуках музыки разные истории. Итак, размещайтесь удобнее. Вас ждет сказка.</w:t>
      </w:r>
    </w:p>
    <w:p w:rsidR="0057418D" w:rsidRPr="00F30F5C" w:rsidRDefault="0057418D" w:rsidP="00435154">
      <w:pPr>
        <w:spacing w:line="360" w:lineRule="auto"/>
        <w:ind w:firstLine="720"/>
        <w:jc w:val="both"/>
        <w:rPr>
          <w:sz w:val="28"/>
          <w:szCs w:val="24"/>
        </w:rPr>
      </w:pPr>
      <w:r w:rsidRPr="00F30F5C">
        <w:rPr>
          <w:sz w:val="28"/>
          <w:szCs w:val="24"/>
        </w:rPr>
        <w:t>далеко-далеко, где-то в море-океане, за небесными горами раскинулся Чудо-остров. Окружен тот остров скалами прибрежными. Да и путь к нему лежит нелегкий — через Красное, Желтое и Синие моря. Не ищите этот остров на карте, все равно не найдете, потому что этот остров сказочный. Все на нем необыкновенно. Кругом растут конфетные деревья, стоят пряничные домики. да и солнце каждый день светит разное — то апельсиновое, то банановое, то яблочное. И куда ни глянь</w:t>
      </w:r>
      <w:r w:rsidR="00EB36CB">
        <w:rPr>
          <w:sz w:val="28"/>
          <w:szCs w:val="24"/>
        </w:rPr>
        <w:t xml:space="preserve"> </w:t>
      </w:r>
      <w:r w:rsidRPr="00F30F5C">
        <w:rPr>
          <w:sz w:val="28"/>
          <w:szCs w:val="24"/>
        </w:rPr>
        <w:t>— все это сделано из пластилина: и звери, и птицы, и даже люди. Настоящая пластилиновая страна.</w:t>
      </w:r>
    </w:p>
    <w:p w:rsidR="0057418D" w:rsidRPr="00F30F5C" w:rsidRDefault="0057418D" w:rsidP="00435154">
      <w:pPr>
        <w:spacing w:line="360" w:lineRule="auto"/>
        <w:ind w:firstLine="720"/>
        <w:jc w:val="both"/>
        <w:rPr>
          <w:sz w:val="28"/>
          <w:szCs w:val="24"/>
        </w:rPr>
      </w:pPr>
      <w:r w:rsidRPr="00F30F5C">
        <w:rPr>
          <w:sz w:val="28"/>
          <w:szCs w:val="24"/>
        </w:rPr>
        <w:t>Каждый день на Чудо - острове происходят удивительный вещи. А какие — пусть вам об этом расскажет музыка.</w:t>
      </w:r>
    </w:p>
    <w:p w:rsidR="0057418D" w:rsidRPr="00F30F5C" w:rsidRDefault="0057418D" w:rsidP="00435154">
      <w:pPr>
        <w:spacing w:line="360" w:lineRule="auto"/>
        <w:ind w:firstLine="720"/>
        <w:jc w:val="both"/>
        <w:rPr>
          <w:sz w:val="28"/>
          <w:szCs w:val="24"/>
        </w:rPr>
      </w:pPr>
      <w:r w:rsidRPr="00F30F5C">
        <w:rPr>
          <w:sz w:val="28"/>
          <w:szCs w:val="24"/>
        </w:rPr>
        <w:t>Закройте глаза. Постарайтесь увидеть, что сейчас происходит на Чудо - острове. А когда музыка закончится, каждый из вас поведает нам свои истории».</w:t>
      </w:r>
    </w:p>
    <w:p w:rsidR="0057418D" w:rsidRPr="00F30F5C" w:rsidRDefault="0057418D" w:rsidP="00435154">
      <w:pPr>
        <w:spacing w:line="360" w:lineRule="auto"/>
        <w:ind w:firstLine="720"/>
        <w:jc w:val="both"/>
        <w:rPr>
          <w:sz w:val="28"/>
          <w:szCs w:val="24"/>
        </w:rPr>
      </w:pPr>
      <w:r w:rsidRPr="00F30F5C">
        <w:rPr>
          <w:sz w:val="28"/>
          <w:szCs w:val="24"/>
        </w:rPr>
        <w:t>Дети слушают музыку, а затем по кругу рассказывают свои истории.</w:t>
      </w:r>
    </w:p>
    <w:p w:rsidR="0057418D" w:rsidRPr="00F30F5C" w:rsidRDefault="0057418D" w:rsidP="00435154">
      <w:pPr>
        <w:spacing w:line="360" w:lineRule="auto"/>
        <w:ind w:firstLine="720"/>
        <w:jc w:val="both"/>
        <w:rPr>
          <w:sz w:val="28"/>
          <w:szCs w:val="24"/>
        </w:rPr>
      </w:pPr>
      <w:r w:rsidRPr="00F30F5C">
        <w:rPr>
          <w:sz w:val="28"/>
          <w:szCs w:val="24"/>
        </w:rPr>
        <w:t>«Вы настоящие сказочники! Столько чудесных историй у нас получилось. А теперь пусть каждый из вас придумает, как можно изобразить наш Чудо-остров с помощью пластилина. Вам в помощь пригодится этот картон и еще много интересных вещей, которые вы сможете найти на столе (различные виды макаронных изделий, крупы, косточки, фасоль, горох, ракушки, пуговицы, фантики и др.)».</w:t>
      </w:r>
    </w:p>
    <w:p w:rsidR="0057418D" w:rsidRPr="00F30F5C" w:rsidRDefault="0057418D" w:rsidP="00435154">
      <w:pPr>
        <w:spacing w:line="360" w:lineRule="auto"/>
        <w:ind w:firstLine="720"/>
        <w:jc w:val="both"/>
        <w:rPr>
          <w:sz w:val="28"/>
          <w:szCs w:val="24"/>
        </w:rPr>
      </w:pPr>
      <w:r w:rsidRPr="00F30F5C">
        <w:rPr>
          <w:sz w:val="28"/>
          <w:szCs w:val="24"/>
        </w:rPr>
        <w:t>В процессе работы детям сообщается, что у них еще осталось половина времени, одна минута, чтобы закончить работу. Затем организовывается выставка работ, и ребята могут еще раз «пройтись» по Чудо - острову и посмотреть на его красоту.</w:t>
      </w:r>
    </w:p>
    <w:p w:rsidR="0057418D" w:rsidRPr="00F30F5C" w:rsidRDefault="0057418D" w:rsidP="00435154">
      <w:pPr>
        <w:spacing w:line="360" w:lineRule="auto"/>
        <w:ind w:firstLine="720"/>
        <w:jc w:val="both"/>
        <w:rPr>
          <w:sz w:val="28"/>
          <w:szCs w:val="24"/>
        </w:rPr>
      </w:pPr>
      <w:r w:rsidRPr="00F30F5C">
        <w:rPr>
          <w:sz w:val="28"/>
          <w:szCs w:val="24"/>
        </w:rPr>
        <w:t>Истории, придуманные детьми, можно записать и сделать приложение к их работам. А затем организовать выставку работ в группе.</w:t>
      </w:r>
    </w:p>
    <w:p w:rsidR="0057418D" w:rsidRPr="00F30F5C" w:rsidRDefault="0057418D" w:rsidP="00435154">
      <w:pPr>
        <w:spacing w:line="360" w:lineRule="auto"/>
        <w:ind w:firstLine="720"/>
        <w:jc w:val="both"/>
        <w:rPr>
          <w:b/>
          <w:sz w:val="28"/>
          <w:szCs w:val="24"/>
        </w:rPr>
      </w:pPr>
      <w:r w:rsidRPr="00F30F5C">
        <w:rPr>
          <w:sz w:val="28"/>
          <w:szCs w:val="24"/>
        </w:rPr>
        <w:t>«А сейчас занимаем места в нашем паровозике. Мы будем ехать и нежно хлопать друг друга по плечам, а теперь по спинке, по попе. А теперь в другую сторону. Молодцы! Спасибо всем!»</w:t>
      </w:r>
    </w:p>
    <w:p w:rsidR="0057418D" w:rsidRPr="00F30F5C" w:rsidRDefault="0057418D" w:rsidP="00435154">
      <w:pPr>
        <w:spacing w:line="360" w:lineRule="auto"/>
        <w:ind w:firstLine="720"/>
        <w:jc w:val="both"/>
        <w:rPr>
          <w:b/>
          <w:sz w:val="28"/>
          <w:szCs w:val="24"/>
        </w:rPr>
      </w:pPr>
      <w:r w:rsidRPr="00F30F5C">
        <w:rPr>
          <w:b/>
          <w:sz w:val="28"/>
          <w:szCs w:val="24"/>
        </w:rPr>
        <w:t>Занятие 8: «Ссора»</w:t>
      </w:r>
    </w:p>
    <w:p w:rsidR="0057418D" w:rsidRPr="00F30F5C" w:rsidRDefault="0057418D" w:rsidP="00435154">
      <w:pPr>
        <w:spacing w:line="360" w:lineRule="auto"/>
        <w:ind w:firstLine="720"/>
        <w:jc w:val="both"/>
        <w:rPr>
          <w:sz w:val="28"/>
          <w:szCs w:val="24"/>
        </w:rPr>
      </w:pPr>
      <w:r w:rsidRPr="00F30F5C">
        <w:rPr>
          <w:b/>
          <w:sz w:val="28"/>
          <w:szCs w:val="24"/>
        </w:rPr>
        <w:t xml:space="preserve">Тема: </w:t>
      </w:r>
      <w:r w:rsidRPr="00F30F5C">
        <w:rPr>
          <w:sz w:val="28"/>
          <w:szCs w:val="24"/>
        </w:rPr>
        <w:t>«Конфликтные ситуации и способ их решения»</w:t>
      </w:r>
    </w:p>
    <w:p w:rsidR="0057418D" w:rsidRPr="00F30F5C" w:rsidRDefault="0057418D" w:rsidP="00435154">
      <w:pPr>
        <w:spacing w:line="360" w:lineRule="auto"/>
        <w:ind w:firstLine="720"/>
        <w:jc w:val="both"/>
        <w:rPr>
          <w:sz w:val="28"/>
          <w:szCs w:val="24"/>
        </w:rPr>
      </w:pPr>
      <w:r w:rsidRPr="00F30F5C">
        <w:rPr>
          <w:b/>
          <w:sz w:val="28"/>
          <w:szCs w:val="24"/>
        </w:rPr>
        <w:t xml:space="preserve">Цель: - </w:t>
      </w:r>
      <w:r w:rsidRPr="00F30F5C">
        <w:rPr>
          <w:sz w:val="28"/>
          <w:szCs w:val="24"/>
        </w:rPr>
        <w:t xml:space="preserve">обучение отреагированию эмоций </w:t>
      </w:r>
      <w:r w:rsidRPr="00F30F5C">
        <w:rPr>
          <w:bCs/>
          <w:sz w:val="28"/>
          <w:szCs w:val="24"/>
        </w:rPr>
        <w:t>в</w:t>
      </w:r>
      <w:r w:rsidRPr="00F30F5C">
        <w:rPr>
          <w:b/>
          <w:bCs/>
          <w:sz w:val="28"/>
          <w:szCs w:val="24"/>
        </w:rPr>
        <w:t xml:space="preserve"> </w:t>
      </w:r>
      <w:r w:rsidRPr="00F30F5C">
        <w:rPr>
          <w:sz w:val="28"/>
          <w:szCs w:val="24"/>
        </w:rPr>
        <w:t>конфликте;</w:t>
      </w:r>
    </w:p>
    <w:p w:rsidR="0057418D" w:rsidRPr="00F30F5C" w:rsidRDefault="0057418D" w:rsidP="00435154">
      <w:pPr>
        <w:spacing w:line="360" w:lineRule="auto"/>
        <w:ind w:firstLine="720"/>
        <w:jc w:val="both"/>
        <w:rPr>
          <w:sz w:val="28"/>
          <w:szCs w:val="24"/>
        </w:rPr>
      </w:pPr>
      <w:r w:rsidRPr="00F30F5C">
        <w:rPr>
          <w:sz w:val="28"/>
          <w:szCs w:val="24"/>
        </w:rPr>
        <w:t>- формирование адекватных форм поведения.</w:t>
      </w:r>
    </w:p>
    <w:p w:rsidR="0057418D" w:rsidRPr="00F30F5C" w:rsidRDefault="0057418D" w:rsidP="00435154">
      <w:pPr>
        <w:spacing w:line="360" w:lineRule="auto"/>
        <w:ind w:firstLine="720"/>
        <w:jc w:val="both"/>
        <w:rPr>
          <w:sz w:val="28"/>
          <w:szCs w:val="24"/>
        </w:rPr>
      </w:pPr>
      <w:r w:rsidRPr="00F30F5C">
        <w:rPr>
          <w:b/>
          <w:bCs/>
          <w:sz w:val="28"/>
          <w:szCs w:val="24"/>
        </w:rPr>
        <w:t xml:space="preserve">Необходимые материалы: </w:t>
      </w:r>
      <w:r w:rsidRPr="00F30F5C">
        <w:rPr>
          <w:sz w:val="28"/>
          <w:szCs w:val="24"/>
        </w:rPr>
        <w:t>песочный поднос; мелкие фигурки животных, людей, растений; зеркальце.</w:t>
      </w:r>
    </w:p>
    <w:p w:rsidR="0057418D" w:rsidRPr="00F30F5C" w:rsidRDefault="0057418D" w:rsidP="00435154">
      <w:pPr>
        <w:spacing w:line="360" w:lineRule="auto"/>
        <w:ind w:firstLine="720"/>
        <w:jc w:val="both"/>
        <w:rPr>
          <w:sz w:val="28"/>
          <w:szCs w:val="24"/>
        </w:rPr>
      </w:pPr>
      <w:r w:rsidRPr="00F30F5C">
        <w:rPr>
          <w:b/>
          <w:bCs/>
          <w:sz w:val="28"/>
          <w:szCs w:val="24"/>
        </w:rPr>
        <w:t xml:space="preserve">Ход: </w:t>
      </w:r>
      <w:r w:rsidRPr="00F30F5C">
        <w:rPr>
          <w:sz w:val="28"/>
          <w:szCs w:val="24"/>
        </w:rPr>
        <w:t>Дети заходят в кабинет психолога и становятся вокруг песочницы, накрытой тканью.</w:t>
      </w:r>
    </w:p>
    <w:p w:rsidR="0057418D" w:rsidRPr="00F30F5C" w:rsidRDefault="0057418D" w:rsidP="00435154">
      <w:pPr>
        <w:spacing w:line="360" w:lineRule="auto"/>
        <w:ind w:firstLine="720"/>
        <w:jc w:val="both"/>
        <w:rPr>
          <w:sz w:val="28"/>
          <w:szCs w:val="24"/>
        </w:rPr>
      </w:pPr>
      <w:r w:rsidRPr="00F30F5C">
        <w:rPr>
          <w:sz w:val="28"/>
          <w:szCs w:val="24"/>
        </w:rPr>
        <w:t>«Ребята, я предлагаю вам сегодня отправиться в сказочное путешествие. Сейчас каждый из вас посмотрится в волшебное зеркальце, превратится в волшебника и перенесется в сказочную страну.</w:t>
      </w:r>
    </w:p>
    <w:p w:rsidR="0057418D" w:rsidRPr="00F30F5C" w:rsidRDefault="0057418D" w:rsidP="00435154">
      <w:pPr>
        <w:spacing w:line="360" w:lineRule="auto"/>
        <w:ind w:firstLine="720"/>
        <w:jc w:val="both"/>
        <w:rPr>
          <w:sz w:val="28"/>
          <w:szCs w:val="24"/>
        </w:rPr>
      </w:pPr>
      <w:r w:rsidRPr="00F30F5C">
        <w:rPr>
          <w:sz w:val="28"/>
          <w:szCs w:val="24"/>
        </w:rPr>
        <w:t>(Когда все дети посмотрелись в зеркальце, психолог снимает с песочницы ткань, и дети видят ровное пространство песочницы.)</w:t>
      </w:r>
    </w:p>
    <w:p w:rsidR="0057418D" w:rsidRPr="00F30F5C" w:rsidRDefault="0057418D" w:rsidP="00435154">
      <w:pPr>
        <w:spacing w:line="360" w:lineRule="auto"/>
        <w:ind w:firstLine="720"/>
        <w:jc w:val="both"/>
        <w:rPr>
          <w:sz w:val="28"/>
          <w:szCs w:val="24"/>
        </w:rPr>
      </w:pPr>
      <w:r w:rsidRPr="00F30F5C">
        <w:rPr>
          <w:sz w:val="28"/>
          <w:szCs w:val="24"/>
        </w:rPr>
        <w:t>Посмотрите, Сказочная Страна еще пустынна. В ней нет ни рек, ни озер, ни лесов, ни жителей, дорогие волшебники, давайте попробуем все вместе создать Сказочную Страну.</w:t>
      </w:r>
    </w:p>
    <w:p w:rsidR="0057418D" w:rsidRPr="00F30F5C" w:rsidRDefault="0057418D" w:rsidP="00435154">
      <w:pPr>
        <w:spacing w:line="360" w:lineRule="auto"/>
        <w:ind w:firstLine="720"/>
        <w:jc w:val="both"/>
        <w:rPr>
          <w:sz w:val="28"/>
          <w:szCs w:val="24"/>
        </w:rPr>
      </w:pPr>
      <w:r w:rsidRPr="00F30F5C">
        <w:rPr>
          <w:sz w:val="28"/>
          <w:szCs w:val="24"/>
        </w:rPr>
        <w:t>(Дети с помощью психолога создают реку (озеро), сажают лес).</w:t>
      </w:r>
    </w:p>
    <w:p w:rsidR="00F30F5C" w:rsidRDefault="0057418D" w:rsidP="00435154">
      <w:pPr>
        <w:spacing w:line="360" w:lineRule="auto"/>
        <w:ind w:firstLine="720"/>
        <w:jc w:val="both"/>
        <w:rPr>
          <w:sz w:val="28"/>
          <w:szCs w:val="24"/>
        </w:rPr>
      </w:pPr>
      <w:r w:rsidRPr="00F30F5C">
        <w:rPr>
          <w:sz w:val="28"/>
          <w:szCs w:val="24"/>
        </w:rPr>
        <w:t>А теперь подойдите, пожалуйста, к полке с фигурками и выберите себе фигурку того героя, кем вы сегодня будете в нашей Сказочной стране».</w:t>
      </w:r>
    </w:p>
    <w:p w:rsidR="0057418D" w:rsidRPr="00F30F5C" w:rsidRDefault="0057418D" w:rsidP="00435154">
      <w:pPr>
        <w:spacing w:line="360" w:lineRule="auto"/>
        <w:ind w:firstLine="720"/>
        <w:jc w:val="both"/>
        <w:rPr>
          <w:sz w:val="28"/>
          <w:szCs w:val="24"/>
        </w:rPr>
      </w:pPr>
      <w:r w:rsidRPr="00F30F5C">
        <w:rPr>
          <w:sz w:val="28"/>
          <w:szCs w:val="24"/>
        </w:rPr>
        <w:t>Возможен и другой вариант работы: можно заранее приготовить фигурки тех персонажей, которые встречаются в сказке, и предложить детям выбирать героев из их числа.</w:t>
      </w:r>
    </w:p>
    <w:p w:rsidR="0057418D" w:rsidRPr="00F30F5C" w:rsidRDefault="0057418D" w:rsidP="00435154">
      <w:pPr>
        <w:spacing w:line="360" w:lineRule="auto"/>
        <w:ind w:firstLine="720"/>
        <w:jc w:val="both"/>
        <w:rPr>
          <w:sz w:val="28"/>
          <w:szCs w:val="24"/>
        </w:rPr>
      </w:pPr>
      <w:r w:rsidRPr="00F30F5C">
        <w:rPr>
          <w:sz w:val="28"/>
          <w:szCs w:val="24"/>
        </w:rPr>
        <w:t>Психолог берет фигурку в последнюю очередь, в соответствии с теми персонажами, которых взяли дети, или же зайца (во втором варианте).</w:t>
      </w:r>
    </w:p>
    <w:p w:rsidR="0057418D" w:rsidRPr="00F30F5C" w:rsidRDefault="0057418D" w:rsidP="00435154">
      <w:pPr>
        <w:spacing w:line="360" w:lineRule="auto"/>
        <w:ind w:firstLine="720"/>
        <w:jc w:val="both"/>
        <w:rPr>
          <w:sz w:val="28"/>
          <w:szCs w:val="24"/>
        </w:rPr>
      </w:pPr>
      <w:r w:rsidRPr="00F30F5C">
        <w:rPr>
          <w:sz w:val="28"/>
          <w:szCs w:val="24"/>
        </w:rPr>
        <w:t>«Ну вот, наша страна ожила. В ней появились река, лес, сказочные жители, давайте познакомимся кто живет в нашей Сказочной Стране?»</w:t>
      </w:r>
    </w:p>
    <w:p w:rsidR="0057418D" w:rsidRPr="00F30F5C" w:rsidRDefault="0057418D" w:rsidP="00435154">
      <w:pPr>
        <w:spacing w:line="360" w:lineRule="auto"/>
        <w:ind w:firstLine="720"/>
        <w:jc w:val="both"/>
        <w:rPr>
          <w:sz w:val="28"/>
          <w:szCs w:val="24"/>
        </w:rPr>
      </w:pPr>
      <w:r w:rsidRPr="00F30F5C">
        <w:rPr>
          <w:sz w:val="28"/>
          <w:szCs w:val="24"/>
        </w:rPr>
        <w:t xml:space="preserve">Дети по очереди рассказывают о своих персонажах, как их зовут, </w:t>
      </w:r>
      <w:r w:rsidRPr="00F30F5C">
        <w:rPr>
          <w:iCs/>
          <w:sz w:val="28"/>
          <w:szCs w:val="24"/>
        </w:rPr>
        <w:t xml:space="preserve">чем </w:t>
      </w:r>
      <w:r w:rsidRPr="00F30F5C">
        <w:rPr>
          <w:sz w:val="28"/>
          <w:szCs w:val="24"/>
        </w:rPr>
        <w:t>они занимаются, какие у них привычки. Психолог о своем герое говорит в последнюю очередь, после чего начинает рассказывать сказку. По ходу изложения сказки дети вместе с психологом обыгрывают все ситуации, тем самым принимая активное участие в рассказываемой истории.</w:t>
      </w:r>
    </w:p>
    <w:p w:rsidR="0057418D" w:rsidRPr="00F30F5C" w:rsidRDefault="0057418D" w:rsidP="00435154">
      <w:pPr>
        <w:spacing w:line="360" w:lineRule="auto"/>
        <w:ind w:firstLine="720"/>
        <w:jc w:val="both"/>
        <w:rPr>
          <w:sz w:val="28"/>
          <w:szCs w:val="24"/>
        </w:rPr>
      </w:pPr>
      <w:r w:rsidRPr="00F30F5C">
        <w:rPr>
          <w:sz w:val="28"/>
          <w:szCs w:val="24"/>
        </w:rPr>
        <w:t>Когда сказка рассказана до конца, психолог говорит:</w:t>
      </w:r>
    </w:p>
    <w:p w:rsidR="0057418D" w:rsidRPr="00F30F5C" w:rsidRDefault="0057418D" w:rsidP="00435154">
      <w:pPr>
        <w:spacing w:line="360" w:lineRule="auto"/>
        <w:ind w:firstLine="720"/>
        <w:jc w:val="both"/>
        <w:rPr>
          <w:sz w:val="28"/>
          <w:szCs w:val="24"/>
        </w:rPr>
      </w:pPr>
      <w:r w:rsidRPr="00F30F5C">
        <w:rPr>
          <w:sz w:val="28"/>
          <w:szCs w:val="24"/>
        </w:rPr>
        <w:t>«Дорогие мои Волшебники! Мы сегодня с вами славно потрудились. Мы создали сказочную страну, рассказали историю о ее жителях. А теперь нам пора возвращаться домой, Давайте поставим все фигурки на место и с помощью нашего волшебного зеркальца отправимся в обратный путь.</w:t>
      </w:r>
    </w:p>
    <w:p w:rsidR="0057418D" w:rsidRPr="00F30F5C" w:rsidRDefault="0057418D" w:rsidP="00435154">
      <w:pPr>
        <w:spacing w:line="360" w:lineRule="auto"/>
        <w:ind w:firstLine="720"/>
        <w:jc w:val="both"/>
        <w:rPr>
          <w:sz w:val="28"/>
          <w:szCs w:val="24"/>
        </w:rPr>
      </w:pPr>
      <w:r w:rsidRPr="00F30F5C">
        <w:rPr>
          <w:sz w:val="28"/>
          <w:szCs w:val="24"/>
        </w:rPr>
        <w:t>(Все дети ставят фигурки на место, по очереди смотрятся в зеркальце, песочница снова накрывается тканью.)</w:t>
      </w:r>
    </w:p>
    <w:p w:rsidR="0057418D" w:rsidRPr="00F30F5C" w:rsidRDefault="0057418D" w:rsidP="00435154">
      <w:pPr>
        <w:spacing w:line="360" w:lineRule="auto"/>
        <w:ind w:firstLine="720"/>
        <w:jc w:val="both"/>
        <w:rPr>
          <w:sz w:val="28"/>
          <w:szCs w:val="24"/>
        </w:rPr>
      </w:pPr>
      <w:r w:rsidRPr="00F30F5C">
        <w:rPr>
          <w:sz w:val="28"/>
          <w:szCs w:val="24"/>
        </w:rPr>
        <w:t>Вот мы и</w:t>
      </w:r>
      <w:r w:rsidRPr="00F30F5C">
        <w:rPr>
          <w:iCs/>
          <w:sz w:val="28"/>
          <w:szCs w:val="24"/>
        </w:rPr>
        <w:t xml:space="preserve"> </w:t>
      </w:r>
      <w:r w:rsidRPr="00F30F5C">
        <w:rPr>
          <w:sz w:val="28"/>
          <w:szCs w:val="24"/>
        </w:rPr>
        <w:t>вернулись. А теперь расскажите, пожалуйста, в какой сказке мы сегодня побывали? Какие герои там были? Что происходило? Чем закончилась сказка?</w:t>
      </w:r>
    </w:p>
    <w:p w:rsidR="0057418D" w:rsidRPr="00F30F5C" w:rsidRDefault="0057418D" w:rsidP="00435154">
      <w:pPr>
        <w:spacing w:line="360" w:lineRule="auto"/>
        <w:ind w:firstLine="720"/>
        <w:jc w:val="both"/>
        <w:rPr>
          <w:sz w:val="28"/>
          <w:szCs w:val="24"/>
        </w:rPr>
      </w:pPr>
      <w:r w:rsidRPr="00F30F5C">
        <w:rPr>
          <w:sz w:val="28"/>
          <w:szCs w:val="24"/>
        </w:rPr>
        <w:t>Здорово, ребята! Нам было очень интересно в сказочной стране. А сейчас я хочу вам предложить поиграть в одну очень интересную игру. Мы сейчас будем разыгрывать разные ситуации, которые могут происходить с нами в жизни».</w:t>
      </w:r>
    </w:p>
    <w:p w:rsidR="0057418D" w:rsidRPr="00F30F5C" w:rsidRDefault="0057418D" w:rsidP="00435154">
      <w:pPr>
        <w:spacing w:line="360" w:lineRule="auto"/>
        <w:ind w:firstLine="720"/>
        <w:jc w:val="both"/>
        <w:rPr>
          <w:sz w:val="28"/>
          <w:szCs w:val="24"/>
        </w:rPr>
      </w:pPr>
      <w:r w:rsidRPr="00F30F5C">
        <w:rPr>
          <w:sz w:val="28"/>
          <w:szCs w:val="24"/>
        </w:rPr>
        <w:t>Предлагаются следующие ситуации:</w:t>
      </w:r>
    </w:p>
    <w:p w:rsidR="0057418D" w:rsidRPr="00F30F5C" w:rsidRDefault="0057418D" w:rsidP="00435154">
      <w:pPr>
        <w:spacing w:line="360" w:lineRule="auto"/>
        <w:ind w:firstLine="720"/>
        <w:jc w:val="both"/>
        <w:rPr>
          <w:sz w:val="28"/>
          <w:szCs w:val="24"/>
        </w:rPr>
      </w:pPr>
      <w:r w:rsidRPr="00F30F5C">
        <w:rPr>
          <w:sz w:val="28"/>
          <w:szCs w:val="24"/>
        </w:rPr>
        <w:t>• Два мальчика поссорились, нужно их помирить.</w:t>
      </w:r>
    </w:p>
    <w:p w:rsidR="0057418D" w:rsidRPr="00F30F5C" w:rsidRDefault="0057418D" w:rsidP="00435154">
      <w:pPr>
        <w:spacing w:line="360" w:lineRule="auto"/>
        <w:ind w:firstLine="720"/>
        <w:jc w:val="both"/>
        <w:rPr>
          <w:sz w:val="28"/>
          <w:szCs w:val="24"/>
        </w:rPr>
      </w:pPr>
      <w:r w:rsidRPr="00F30F5C">
        <w:rPr>
          <w:sz w:val="28"/>
          <w:szCs w:val="24"/>
        </w:rPr>
        <w:t>• Ты и твой друг хотите играть одной и той же игрушкой.</w:t>
      </w:r>
    </w:p>
    <w:p w:rsidR="0057418D" w:rsidRPr="00F30F5C" w:rsidRDefault="0057418D" w:rsidP="00435154">
      <w:pPr>
        <w:spacing w:line="360" w:lineRule="auto"/>
        <w:ind w:firstLine="720"/>
        <w:jc w:val="both"/>
        <w:rPr>
          <w:sz w:val="28"/>
          <w:szCs w:val="24"/>
        </w:rPr>
      </w:pPr>
      <w:r w:rsidRPr="00F30F5C">
        <w:rPr>
          <w:sz w:val="28"/>
          <w:szCs w:val="24"/>
        </w:rPr>
        <w:t>• Твой друг обижен на тебя, извинись перед ним и попробуй помириться.</w:t>
      </w:r>
    </w:p>
    <w:p w:rsidR="0057418D" w:rsidRPr="00F30F5C" w:rsidRDefault="0057418D" w:rsidP="00435154">
      <w:pPr>
        <w:spacing w:line="360" w:lineRule="auto"/>
        <w:ind w:firstLine="720"/>
        <w:jc w:val="both"/>
        <w:rPr>
          <w:sz w:val="28"/>
          <w:szCs w:val="24"/>
        </w:rPr>
      </w:pPr>
      <w:r w:rsidRPr="00F30F5C">
        <w:rPr>
          <w:sz w:val="28"/>
          <w:szCs w:val="24"/>
        </w:rPr>
        <w:t>• Твой друг попросил поиграть твою любимую игрушку, а отдал ее сломанной.</w:t>
      </w:r>
    </w:p>
    <w:p w:rsidR="0057418D" w:rsidRPr="00F30F5C" w:rsidRDefault="0057418D" w:rsidP="00435154">
      <w:pPr>
        <w:spacing w:line="360" w:lineRule="auto"/>
        <w:ind w:firstLine="720"/>
        <w:jc w:val="both"/>
        <w:rPr>
          <w:sz w:val="28"/>
          <w:szCs w:val="24"/>
        </w:rPr>
      </w:pPr>
      <w:r w:rsidRPr="00F30F5C">
        <w:rPr>
          <w:sz w:val="28"/>
          <w:szCs w:val="24"/>
        </w:rPr>
        <w:t>• Ребята из вашей группы играют в интересную игру, а ты опоздал в детский сад и пришел, когда игра уже началась. Попроси, чтобы ребята и тебя приняли в игру. Что ты будешь делать, если ребята не захотят принять тебя?</w:t>
      </w:r>
    </w:p>
    <w:p w:rsidR="0057418D" w:rsidRPr="00F30F5C" w:rsidRDefault="0057418D" w:rsidP="00435154">
      <w:pPr>
        <w:spacing w:line="360" w:lineRule="auto"/>
        <w:ind w:firstLine="720"/>
        <w:jc w:val="both"/>
        <w:rPr>
          <w:sz w:val="28"/>
          <w:szCs w:val="24"/>
        </w:rPr>
      </w:pPr>
      <w:r w:rsidRPr="00F30F5C">
        <w:rPr>
          <w:sz w:val="28"/>
          <w:szCs w:val="24"/>
        </w:rPr>
        <w:t>Дети в парах по очереди разыгрывают вышеописанные ситуации. Можно использовать для проигрывания и те ситуации, которые возникают в ходе реальной игры. При проигрывании хорошо использовать такой прием, как «обмен ролями», когда дети меняются ролями в ходе проигрывания. Это дает конфликтному ребенку хорошую возможность почувствовать себя в роли слабого и обиженного.</w:t>
      </w:r>
    </w:p>
    <w:p w:rsidR="0057418D" w:rsidRPr="00F30F5C" w:rsidRDefault="0057418D" w:rsidP="00435154">
      <w:pPr>
        <w:spacing w:line="360" w:lineRule="auto"/>
        <w:ind w:firstLine="720"/>
        <w:jc w:val="both"/>
        <w:rPr>
          <w:b/>
          <w:sz w:val="28"/>
          <w:szCs w:val="24"/>
        </w:rPr>
      </w:pPr>
      <w:r w:rsidRPr="00F30F5C">
        <w:rPr>
          <w:sz w:val="28"/>
          <w:szCs w:val="24"/>
        </w:rPr>
        <w:t>«Давайте теперь возьмемся за руки и улыбнемся друг другу. На этом наше занятие заканчивается. До свидания!»</w:t>
      </w:r>
    </w:p>
    <w:p w:rsidR="0057418D" w:rsidRPr="00F30F5C" w:rsidRDefault="0057418D" w:rsidP="00435154">
      <w:pPr>
        <w:spacing w:line="360" w:lineRule="auto"/>
        <w:ind w:firstLine="720"/>
        <w:jc w:val="both"/>
        <w:rPr>
          <w:b/>
          <w:sz w:val="28"/>
          <w:szCs w:val="24"/>
        </w:rPr>
      </w:pPr>
      <w:r w:rsidRPr="00F30F5C">
        <w:rPr>
          <w:b/>
          <w:sz w:val="28"/>
          <w:szCs w:val="24"/>
        </w:rPr>
        <w:t>Занятие 9: «По мультфильму «Он попался»</w:t>
      </w:r>
    </w:p>
    <w:p w:rsidR="00F30F5C" w:rsidRDefault="0057418D" w:rsidP="00435154">
      <w:pPr>
        <w:spacing w:line="360" w:lineRule="auto"/>
        <w:ind w:firstLine="720"/>
        <w:jc w:val="both"/>
        <w:rPr>
          <w:b/>
          <w:sz w:val="28"/>
          <w:szCs w:val="24"/>
        </w:rPr>
      </w:pPr>
      <w:r w:rsidRPr="00F30F5C">
        <w:rPr>
          <w:b/>
          <w:sz w:val="28"/>
          <w:szCs w:val="24"/>
        </w:rPr>
        <w:t>Тема:</w:t>
      </w:r>
    </w:p>
    <w:p w:rsidR="0057418D" w:rsidRPr="00F30F5C" w:rsidRDefault="0057418D" w:rsidP="00435154">
      <w:pPr>
        <w:spacing w:line="360" w:lineRule="auto"/>
        <w:ind w:firstLine="720"/>
        <w:jc w:val="both"/>
        <w:rPr>
          <w:b/>
          <w:sz w:val="28"/>
          <w:szCs w:val="24"/>
        </w:rPr>
      </w:pPr>
      <w:r w:rsidRPr="00F30F5C">
        <w:rPr>
          <w:b/>
          <w:sz w:val="28"/>
          <w:szCs w:val="24"/>
        </w:rPr>
        <w:t>Цель</w:t>
      </w:r>
      <w:r w:rsidRPr="00F30F5C">
        <w:rPr>
          <w:sz w:val="28"/>
          <w:szCs w:val="24"/>
        </w:rPr>
        <w:t>: - тренировка произвольного внимания, зрительной, слуховой памяти;</w:t>
      </w:r>
    </w:p>
    <w:p w:rsidR="0057418D" w:rsidRPr="00F30F5C" w:rsidRDefault="0057418D" w:rsidP="00435154">
      <w:pPr>
        <w:spacing w:line="360" w:lineRule="auto"/>
        <w:ind w:firstLine="720"/>
        <w:jc w:val="both"/>
        <w:rPr>
          <w:sz w:val="28"/>
          <w:szCs w:val="24"/>
        </w:rPr>
      </w:pPr>
      <w:r w:rsidRPr="00F30F5C">
        <w:rPr>
          <w:b/>
          <w:sz w:val="28"/>
          <w:szCs w:val="24"/>
        </w:rPr>
        <w:t xml:space="preserve">- </w:t>
      </w:r>
      <w:r w:rsidRPr="00F30F5C">
        <w:rPr>
          <w:sz w:val="28"/>
          <w:szCs w:val="24"/>
        </w:rPr>
        <w:t>формирование логического мышления детей;</w:t>
      </w:r>
    </w:p>
    <w:p w:rsidR="0057418D" w:rsidRPr="00F30F5C" w:rsidRDefault="0057418D" w:rsidP="00435154">
      <w:pPr>
        <w:spacing w:line="360" w:lineRule="auto"/>
        <w:ind w:firstLine="720"/>
        <w:jc w:val="both"/>
        <w:rPr>
          <w:sz w:val="28"/>
          <w:szCs w:val="24"/>
        </w:rPr>
      </w:pPr>
      <w:r w:rsidRPr="00F30F5C">
        <w:rPr>
          <w:sz w:val="28"/>
          <w:szCs w:val="24"/>
        </w:rPr>
        <w:t>- развитие пластичности, координации движений;</w:t>
      </w:r>
    </w:p>
    <w:p w:rsidR="0057418D" w:rsidRPr="00F30F5C" w:rsidRDefault="0057418D" w:rsidP="00435154">
      <w:pPr>
        <w:spacing w:line="360" w:lineRule="auto"/>
        <w:ind w:firstLine="720"/>
        <w:jc w:val="both"/>
        <w:rPr>
          <w:sz w:val="28"/>
          <w:szCs w:val="24"/>
        </w:rPr>
      </w:pPr>
      <w:r w:rsidRPr="00F30F5C">
        <w:rPr>
          <w:sz w:val="28"/>
          <w:szCs w:val="24"/>
        </w:rPr>
        <w:t>- работа со страхами;</w:t>
      </w:r>
    </w:p>
    <w:p w:rsidR="0057418D" w:rsidRPr="00F30F5C" w:rsidRDefault="0057418D" w:rsidP="00435154">
      <w:pPr>
        <w:spacing w:line="360" w:lineRule="auto"/>
        <w:ind w:firstLine="720"/>
        <w:jc w:val="both"/>
        <w:rPr>
          <w:sz w:val="28"/>
          <w:szCs w:val="24"/>
        </w:rPr>
      </w:pPr>
      <w:r w:rsidRPr="00F30F5C">
        <w:rPr>
          <w:sz w:val="28"/>
          <w:szCs w:val="24"/>
        </w:rPr>
        <w:t>- развитие позитивного отношения к жизни, закрепление положительных эмоций, стимулирование воображения.</w:t>
      </w:r>
    </w:p>
    <w:p w:rsidR="0057418D" w:rsidRPr="00F30F5C" w:rsidRDefault="0057418D" w:rsidP="00435154">
      <w:pPr>
        <w:spacing w:line="360" w:lineRule="auto"/>
        <w:ind w:firstLine="720"/>
        <w:jc w:val="both"/>
        <w:rPr>
          <w:sz w:val="28"/>
          <w:szCs w:val="24"/>
        </w:rPr>
      </w:pPr>
      <w:r w:rsidRPr="00F30F5C">
        <w:rPr>
          <w:b/>
          <w:bCs/>
          <w:sz w:val="28"/>
          <w:szCs w:val="24"/>
        </w:rPr>
        <w:t xml:space="preserve">Необходимые материалы: </w:t>
      </w:r>
      <w:r w:rsidRPr="00F30F5C">
        <w:rPr>
          <w:sz w:val="28"/>
          <w:szCs w:val="24"/>
        </w:rPr>
        <w:t>канат или скакалка, бланки с заданиями, бумага, карандаши.</w:t>
      </w:r>
    </w:p>
    <w:p w:rsidR="0057418D" w:rsidRPr="00F30F5C" w:rsidRDefault="0057418D" w:rsidP="00435154">
      <w:pPr>
        <w:spacing w:line="360" w:lineRule="auto"/>
        <w:ind w:firstLine="720"/>
        <w:jc w:val="both"/>
        <w:rPr>
          <w:sz w:val="28"/>
          <w:szCs w:val="24"/>
        </w:rPr>
      </w:pPr>
      <w:r w:rsidRPr="00F30F5C">
        <w:rPr>
          <w:b/>
          <w:bCs/>
          <w:sz w:val="28"/>
          <w:szCs w:val="24"/>
        </w:rPr>
        <w:t xml:space="preserve">Ход: </w:t>
      </w:r>
      <w:r w:rsidRPr="00F30F5C">
        <w:rPr>
          <w:sz w:val="28"/>
          <w:szCs w:val="24"/>
        </w:rPr>
        <w:t>Просмотр мультфильма с начала.</w:t>
      </w:r>
    </w:p>
    <w:p w:rsidR="0057418D" w:rsidRPr="00F30F5C" w:rsidRDefault="0057418D" w:rsidP="00435154">
      <w:pPr>
        <w:spacing w:line="360" w:lineRule="auto"/>
        <w:ind w:firstLine="720"/>
        <w:jc w:val="both"/>
        <w:rPr>
          <w:sz w:val="28"/>
          <w:szCs w:val="24"/>
        </w:rPr>
      </w:pPr>
      <w:r w:rsidRPr="00F30F5C">
        <w:rPr>
          <w:iCs/>
          <w:sz w:val="28"/>
          <w:szCs w:val="24"/>
        </w:rPr>
        <w:t xml:space="preserve">«Стоп» №1: </w:t>
      </w:r>
      <w:r w:rsidRPr="00F30F5C">
        <w:rPr>
          <w:sz w:val="28"/>
          <w:szCs w:val="24"/>
        </w:rPr>
        <w:t>Белочка спешит.</w:t>
      </w:r>
    </w:p>
    <w:p w:rsidR="0057418D" w:rsidRPr="00F30F5C" w:rsidRDefault="0057418D" w:rsidP="00435154">
      <w:pPr>
        <w:spacing w:line="360" w:lineRule="auto"/>
        <w:ind w:firstLine="720"/>
        <w:jc w:val="both"/>
        <w:rPr>
          <w:b/>
          <w:bCs/>
          <w:sz w:val="28"/>
          <w:szCs w:val="24"/>
        </w:rPr>
      </w:pPr>
      <w:r w:rsidRPr="00F30F5C">
        <w:rPr>
          <w:b/>
          <w:bCs/>
          <w:sz w:val="28"/>
          <w:szCs w:val="24"/>
        </w:rPr>
        <w:t>Белочка» (этюд)</w:t>
      </w:r>
    </w:p>
    <w:p w:rsidR="0057418D" w:rsidRPr="00F30F5C" w:rsidRDefault="0057418D" w:rsidP="00435154">
      <w:pPr>
        <w:spacing w:line="360" w:lineRule="auto"/>
        <w:ind w:firstLine="720"/>
        <w:jc w:val="both"/>
        <w:rPr>
          <w:sz w:val="28"/>
          <w:szCs w:val="24"/>
        </w:rPr>
      </w:pPr>
      <w:r w:rsidRPr="00F30F5C">
        <w:rPr>
          <w:b/>
          <w:bCs/>
          <w:sz w:val="28"/>
          <w:szCs w:val="24"/>
        </w:rPr>
        <w:t xml:space="preserve">Ход работы: </w:t>
      </w:r>
      <w:r w:rsidRPr="00F30F5C">
        <w:rPr>
          <w:sz w:val="28"/>
          <w:szCs w:val="24"/>
        </w:rPr>
        <w:t>дети передают состояние спешащего человека.</w:t>
      </w:r>
    </w:p>
    <w:p w:rsidR="0057418D" w:rsidRPr="00F30F5C" w:rsidRDefault="0057418D" w:rsidP="00435154">
      <w:pPr>
        <w:spacing w:line="360" w:lineRule="auto"/>
        <w:ind w:firstLine="720"/>
        <w:jc w:val="both"/>
        <w:rPr>
          <w:b/>
          <w:bCs/>
          <w:sz w:val="28"/>
          <w:szCs w:val="24"/>
        </w:rPr>
      </w:pPr>
      <w:r w:rsidRPr="00F30F5C">
        <w:rPr>
          <w:b/>
          <w:bCs/>
          <w:sz w:val="28"/>
          <w:szCs w:val="24"/>
        </w:rPr>
        <w:t>Обсуждение.</w:t>
      </w:r>
    </w:p>
    <w:p w:rsidR="0057418D" w:rsidRPr="00F30F5C" w:rsidRDefault="0057418D" w:rsidP="00435154">
      <w:pPr>
        <w:spacing w:line="360" w:lineRule="auto"/>
        <w:ind w:firstLine="720"/>
        <w:jc w:val="both"/>
        <w:rPr>
          <w:sz w:val="28"/>
          <w:szCs w:val="24"/>
        </w:rPr>
      </w:pPr>
      <w:r w:rsidRPr="00F30F5C">
        <w:rPr>
          <w:sz w:val="28"/>
          <w:szCs w:val="24"/>
        </w:rPr>
        <w:t>• Как вы думаете, почему спешит белочка? Куда?</w:t>
      </w:r>
    </w:p>
    <w:p w:rsidR="0057418D" w:rsidRPr="00F30F5C" w:rsidRDefault="0057418D" w:rsidP="00435154">
      <w:pPr>
        <w:spacing w:line="360" w:lineRule="auto"/>
        <w:ind w:firstLine="720"/>
        <w:jc w:val="both"/>
        <w:rPr>
          <w:sz w:val="28"/>
          <w:szCs w:val="24"/>
        </w:rPr>
      </w:pPr>
      <w:r w:rsidRPr="00F30F5C">
        <w:rPr>
          <w:sz w:val="28"/>
          <w:szCs w:val="24"/>
        </w:rPr>
        <w:t>«</w:t>
      </w:r>
      <w:r w:rsidRPr="00F30F5C">
        <w:rPr>
          <w:iCs/>
          <w:sz w:val="28"/>
          <w:szCs w:val="24"/>
        </w:rPr>
        <w:t xml:space="preserve">Стоп» №2: </w:t>
      </w:r>
      <w:r w:rsidRPr="00F30F5C">
        <w:rPr>
          <w:sz w:val="28"/>
          <w:szCs w:val="24"/>
        </w:rPr>
        <w:t>Барсук выходит из норки.</w:t>
      </w:r>
    </w:p>
    <w:p w:rsidR="0057418D" w:rsidRPr="00F30F5C" w:rsidRDefault="0057418D" w:rsidP="00435154">
      <w:pPr>
        <w:spacing w:line="360" w:lineRule="auto"/>
        <w:ind w:firstLine="720"/>
        <w:jc w:val="both"/>
        <w:rPr>
          <w:b/>
          <w:bCs/>
          <w:sz w:val="28"/>
          <w:szCs w:val="24"/>
        </w:rPr>
      </w:pPr>
      <w:r w:rsidRPr="00F30F5C">
        <w:rPr>
          <w:b/>
          <w:bCs/>
          <w:sz w:val="28"/>
          <w:szCs w:val="24"/>
        </w:rPr>
        <w:t>Обсуждение.</w:t>
      </w:r>
    </w:p>
    <w:p w:rsidR="0057418D" w:rsidRPr="00F30F5C" w:rsidRDefault="0057418D" w:rsidP="00435154">
      <w:pPr>
        <w:spacing w:line="360" w:lineRule="auto"/>
        <w:ind w:firstLine="720"/>
        <w:jc w:val="both"/>
        <w:rPr>
          <w:sz w:val="28"/>
          <w:szCs w:val="24"/>
        </w:rPr>
      </w:pPr>
      <w:r w:rsidRPr="00F30F5C">
        <w:rPr>
          <w:sz w:val="28"/>
          <w:szCs w:val="24"/>
        </w:rPr>
        <w:t xml:space="preserve">• Что случилось </w:t>
      </w:r>
      <w:r w:rsidRPr="00F30F5C">
        <w:rPr>
          <w:b/>
          <w:bCs/>
          <w:sz w:val="28"/>
          <w:szCs w:val="24"/>
        </w:rPr>
        <w:t xml:space="preserve">с </w:t>
      </w:r>
      <w:r w:rsidRPr="00F30F5C">
        <w:rPr>
          <w:sz w:val="28"/>
          <w:szCs w:val="24"/>
        </w:rPr>
        <w:t>барсуком?</w:t>
      </w:r>
    </w:p>
    <w:p w:rsidR="0057418D" w:rsidRPr="00F30F5C" w:rsidRDefault="0057418D" w:rsidP="00435154">
      <w:pPr>
        <w:spacing w:line="360" w:lineRule="auto"/>
        <w:ind w:firstLine="720"/>
        <w:jc w:val="both"/>
        <w:rPr>
          <w:sz w:val="28"/>
          <w:szCs w:val="24"/>
        </w:rPr>
      </w:pPr>
      <w:r w:rsidRPr="00F30F5C">
        <w:rPr>
          <w:bCs/>
          <w:sz w:val="28"/>
          <w:szCs w:val="24"/>
        </w:rPr>
        <w:t xml:space="preserve">• А </w:t>
      </w:r>
      <w:r w:rsidRPr="00F30F5C">
        <w:rPr>
          <w:sz w:val="28"/>
          <w:szCs w:val="24"/>
        </w:rPr>
        <w:t>почему он вдруг заболел?</w:t>
      </w:r>
    </w:p>
    <w:p w:rsidR="0057418D" w:rsidRPr="00F30F5C" w:rsidRDefault="0057418D" w:rsidP="00435154">
      <w:pPr>
        <w:spacing w:line="360" w:lineRule="auto"/>
        <w:ind w:firstLine="720"/>
        <w:jc w:val="both"/>
        <w:rPr>
          <w:sz w:val="28"/>
          <w:szCs w:val="24"/>
        </w:rPr>
      </w:pPr>
      <w:r w:rsidRPr="00F30F5C">
        <w:rPr>
          <w:sz w:val="28"/>
          <w:szCs w:val="24"/>
        </w:rPr>
        <w:t>«</w:t>
      </w:r>
      <w:r w:rsidRPr="00F30F5C">
        <w:rPr>
          <w:iCs/>
          <w:sz w:val="28"/>
          <w:szCs w:val="24"/>
        </w:rPr>
        <w:t xml:space="preserve">Стоп» №3: </w:t>
      </w:r>
      <w:r w:rsidRPr="00F30F5C">
        <w:rPr>
          <w:sz w:val="28"/>
          <w:szCs w:val="24"/>
        </w:rPr>
        <w:t>Белочка говорит: «Эх, ты!»</w:t>
      </w:r>
    </w:p>
    <w:p w:rsidR="0057418D" w:rsidRPr="00F30F5C" w:rsidRDefault="0057418D" w:rsidP="00435154">
      <w:pPr>
        <w:spacing w:line="360" w:lineRule="auto"/>
        <w:ind w:firstLine="720"/>
        <w:jc w:val="both"/>
        <w:rPr>
          <w:b/>
          <w:sz w:val="28"/>
          <w:szCs w:val="24"/>
        </w:rPr>
      </w:pPr>
      <w:r w:rsidRPr="00F30F5C">
        <w:rPr>
          <w:b/>
          <w:sz w:val="28"/>
          <w:szCs w:val="24"/>
        </w:rPr>
        <w:t>Обсуждение.</w:t>
      </w:r>
    </w:p>
    <w:p w:rsidR="0057418D" w:rsidRPr="00F30F5C" w:rsidRDefault="0057418D" w:rsidP="00435154">
      <w:pPr>
        <w:spacing w:line="360" w:lineRule="auto"/>
        <w:ind w:firstLine="720"/>
        <w:jc w:val="both"/>
        <w:rPr>
          <w:sz w:val="28"/>
          <w:szCs w:val="24"/>
        </w:rPr>
      </w:pPr>
      <w:r w:rsidRPr="00F30F5C">
        <w:rPr>
          <w:sz w:val="28"/>
          <w:szCs w:val="24"/>
        </w:rPr>
        <w:t>• Так куда же и зачем спешила белочка?</w:t>
      </w:r>
    </w:p>
    <w:p w:rsidR="0057418D" w:rsidRPr="00F30F5C" w:rsidRDefault="0057418D" w:rsidP="00435154">
      <w:pPr>
        <w:spacing w:line="360" w:lineRule="auto"/>
        <w:ind w:firstLine="720"/>
        <w:jc w:val="both"/>
        <w:rPr>
          <w:sz w:val="28"/>
          <w:szCs w:val="24"/>
        </w:rPr>
      </w:pPr>
      <w:r w:rsidRPr="00F30F5C">
        <w:rPr>
          <w:sz w:val="28"/>
          <w:szCs w:val="24"/>
        </w:rPr>
        <w:t>«</w:t>
      </w:r>
      <w:r w:rsidRPr="00F30F5C">
        <w:rPr>
          <w:iCs/>
          <w:sz w:val="28"/>
          <w:szCs w:val="24"/>
        </w:rPr>
        <w:t>Стоп» №</w:t>
      </w:r>
      <w:r w:rsidRPr="00F30F5C">
        <w:rPr>
          <w:sz w:val="28"/>
          <w:szCs w:val="24"/>
        </w:rPr>
        <w:t>4: После диалога белки и барсука.</w:t>
      </w:r>
    </w:p>
    <w:p w:rsidR="0057418D" w:rsidRPr="00F30F5C" w:rsidRDefault="0057418D" w:rsidP="00435154">
      <w:pPr>
        <w:spacing w:line="360" w:lineRule="auto"/>
        <w:ind w:firstLine="720"/>
        <w:jc w:val="both"/>
        <w:rPr>
          <w:b/>
          <w:bCs/>
          <w:sz w:val="28"/>
          <w:szCs w:val="24"/>
        </w:rPr>
      </w:pPr>
      <w:r w:rsidRPr="00F30F5C">
        <w:rPr>
          <w:b/>
          <w:bCs/>
          <w:sz w:val="28"/>
          <w:szCs w:val="24"/>
        </w:rPr>
        <w:t>Обсуждение.</w:t>
      </w:r>
    </w:p>
    <w:p w:rsidR="0057418D" w:rsidRPr="00F30F5C" w:rsidRDefault="0057418D" w:rsidP="00435154">
      <w:pPr>
        <w:spacing w:line="360" w:lineRule="auto"/>
        <w:ind w:firstLine="720"/>
        <w:jc w:val="both"/>
        <w:rPr>
          <w:sz w:val="28"/>
          <w:szCs w:val="24"/>
        </w:rPr>
      </w:pPr>
      <w:r w:rsidRPr="00F30F5C">
        <w:rPr>
          <w:sz w:val="28"/>
          <w:szCs w:val="24"/>
        </w:rPr>
        <w:t>• Кого здесь можно назвать смелым?</w:t>
      </w:r>
    </w:p>
    <w:p w:rsidR="0057418D" w:rsidRPr="00F30F5C" w:rsidRDefault="0057418D" w:rsidP="00435154">
      <w:pPr>
        <w:spacing w:line="360" w:lineRule="auto"/>
        <w:ind w:firstLine="720"/>
        <w:jc w:val="both"/>
        <w:rPr>
          <w:sz w:val="28"/>
          <w:szCs w:val="24"/>
        </w:rPr>
      </w:pPr>
      <w:r w:rsidRPr="00F30F5C">
        <w:rPr>
          <w:sz w:val="28"/>
          <w:szCs w:val="24"/>
        </w:rPr>
        <w:t>• Как вы это поняли?</w:t>
      </w:r>
    </w:p>
    <w:p w:rsidR="00F30F5C" w:rsidRDefault="0057418D" w:rsidP="00435154">
      <w:pPr>
        <w:spacing w:line="360" w:lineRule="auto"/>
        <w:ind w:firstLine="720"/>
        <w:jc w:val="both"/>
        <w:rPr>
          <w:sz w:val="28"/>
          <w:szCs w:val="24"/>
        </w:rPr>
      </w:pPr>
      <w:r w:rsidRPr="00F30F5C">
        <w:rPr>
          <w:sz w:val="28"/>
          <w:szCs w:val="24"/>
        </w:rPr>
        <w:t>• Какие животные считаются смелыми?</w:t>
      </w:r>
    </w:p>
    <w:p w:rsidR="0057418D" w:rsidRPr="00F30F5C" w:rsidRDefault="0057418D" w:rsidP="00435154">
      <w:pPr>
        <w:spacing w:line="360" w:lineRule="auto"/>
        <w:ind w:firstLine="720"/>
        <w:jc w:val="both"/>
        <w:rPr>
          <w:b/>
          <w:bCs/>
          <w:sz w:val="28"/>
          <w:szCs w:val="24"/>
        </w:rPr>
      </w:pPr>
      <w:r w:rsidRPr="00F30F5C">
        <w:rPr>
          <w:b/>
          <w:sz w:val="28"/>
          <w:szCs w:val="24"/>
        </w:rPr>
        <w:t>«З</w:t>
      </w:r>
      <w:r w:rsidRPr="00F30F5C">
        <w:rPr>
          <w:b/>
          <w:bCs/>
          <w:sz w:val="28"/>
          <w:szCs w:val="24"/>
        </w:rPr>
        <w:t>акончи фразу» (упражнение)</w:t>
      </w:r>
    </w:p>
    <w:p w:rsidR="0057418D" w:rsidRPr="00F30F5C" w:rsidRDefault="0057418D" w:rsidP="00435154">
      <w:pPr>
        <w:spacing w:line="360" w:lineRule="auto"/>
        <w:ind w:firstLine="720"/>
        <w:jc w:val="both"/>
        <w:rPr>
          <w:sz w:val="28"/>
          <w:szCs w:val="24"/>
        </w:rPr>
      </w:pPr>
      <w:r w:rsidRPr="00F30F5C">
        <w:rPr>
          <w:b/>
          <w:bCs/>
          <w:sz w:val="28"/>
          <w:szCs w:val="24"/>
        </w:rPr>
        <w:t xml:space="preserve">Ход работы: </w:t>
      </w:r>
      <w:r w:rsidRPr="00F30F5C">
        <w:rPr>
          <w:sz w:val="28"/>
          <w:szCs w:val="24"/>
        </w:rPr>
        <w:t xml:space="preserve">детям предлагается изобразить смелое животное, проговорить «Я смелый как ...» (лев, тигр, собака </w:t>
      </w:r>
      <w:r w:rsidRPr="00F30F5C">
        <w:rPr>
          <w:bCs/>
          <w:sz w:val="28"/>
          <w:szCs w:val="24"/>
        </w:rPr>
        <w:t>и т.</w:t>
      </w:r>
      <w:r w:rsidRPr="00F30F5C">
        <w:rPr>
          <w:b/>
          <w:bCs/>
          <w:sz w:val="28"/>
          <w:szCs w:val="24"/>
        </w:rPr>
        <w:t xml:space="preserve"> </w:t>
      </w:r>
      <w:r w:rsidRPr="00F30F5C">
        <w:rPr>
          <w:sz w:val="28"/>
          <w:szCs w:val="24"/>
        </w:rPr>
        <w:t>д.) и передать голосом смелые звуки выбранного животного.</w:t>
      </w:r>
    </w:p>
    <w:p w:rsidR="0057418D" w:rsidRPr="00F30F5C" w:rsidRDefault="0057418D" w:rsidP="00435154">
      <w:pPr>
        <w:spacing w:line="360" w:lineRule="auto"/>
        <w:ind w:firstLine="720"/>
        <w:jc w:val="both"/>
        <w:rPr>
          <w:sz w:val="28"/>
          <w:szCs w:val="24"/>
        </w:rPr>
      </w:pPr>
      <w:r w:rsidRPr="00F30F5C">
        <w:rPr>
          <w:sz w:val="28"/>
          <w:szCs w:val="24"/>
        </w:rPr>
        <w:t>«</w:t>
      </w:r>
      <w:r w:rsidRPr="00F30F5C">
        <w:rPr>
          <w:iCs/>
          <w:sz w:val="28"/>
          <w:szCs w:val="24"/>
        </w:rPr>
        <w:t xml:space="preserve">Стоп» № 5: </w:t>
      </w:r>
      <w:r w:rsidRPr="00F30F5C">
        <w:rPr>
          <w:sz w:val="28"/>
          <w:szCs w:val="24"/>
        </w:rPr>
        <w:t>Белочка говорит: «А мы думали, ты первый начал».</w:t>
      </w:r>
    </w:p>
    <w:p w:rsidR="0057418D" w:rsidRPr="00F30F5C" w:rsidRDefault="0057418D" w:rsidP="00435154">
      <w:pPr>
        <w:spacing w:line="360" w:lineRule="auto"/>
        <w:ind w:firstLine="720"/>
        <w:jc w:val="both"/>
        <w:rPr>
          <w:b/>
          <w:bCs/>
          <w:sz w:val="28"/>
          <w:szCs w:val="24"/>
        </w:rPr>
      </w:pPr>
      <w:r w:rsidRPr="00F30F5C">
        <w:rPr>
          <w:b/>
          <w:bCs/>
          <w:sz w:val="28"/>
          <w:szCs w:val="24"/>
        </w:rPr>
        <w:t>«Перетягивание каната» (игра)</w:t>
      </w:r>
    </w:p>
    <w:p w:rsidR="0057418D" w:rsidRPr="00F30F5C" w:rsidRDefault="0057418D" w:rsidP="00435154">
      <w:pPr>
        <w:spacing w:line="360" w:lineRule="auto"/>
        <w:ind w:firstLine="720"/>
        <w:jc w:val="both"/>
        <w:rPr>
          <w:sz w:val="28"/>
          <w:szCs w:val="24"/>
        </w:rPr>
      </w:pPr>
      <w:r w:rsidRPr="00F30F5C">
        <w:rPr>
          <w:b/>
          <w:bCs/>
          <w:sz w:val="28"/>
          <w:szCs w:val="24"/>
        </w:rPr>
        <w:t xml:space="preserve">Ход работы: </w:t>
      </w:r>
      <w:r w:rsidRPr="00F30F5C">
        <w:rPr>
          <w:sz w:val="28"/>
          <w:szCs w:val="24"/>
        </w:rPr>
        <w:t>детям предлагается попробовать перетянуть соперника на свою сторону при помощи каната.</w:t>
      </w:r>
    </w:p>
    <w:p w:rsidR="0057418D" w:rsidRPr="00F30F5C" w:rsidRDefault="0057418D" w:rsidP="00435154">
      <w:pPr>
        <w:spacing w:line="360" w:lineRule="auto"/>
        <w:ind w:firstLine="720"/>
        <w:jc w:val="both"/>
        <w:rPr>
          <w:sz w:val="28"/>
          <w:szCs w:val="24"/>
        </w:rPr>
      </w:pPr>
      <w:r w:rsidRPr="00F30F5C">
        <w:rPr>
          <w:sz w:val="28"/>
          <w:szCs w:val="24"/>
        </w:rPr>
        <w:t>«</w:t>
      </w:r>
      <w:r w:rsidRPr="00F30F5C">
        <w:rPr>
          <w:iCs/>
          <w:sz w:val="28"/>
          <w:szCs w:val="24"/>
        </w:rPr>
        <w:t xml:space="preserve">Стоп» №6: </w:t>
      </w:r>
      <w:r w:rsidRPr="00F30F5C">
        <w:rPr>
          <w:sz w:val="28"/>
          <w:szCs w:val="24"/>
        </w:rPr>
        <w:t>Рыбалка.</w:t>
      </w:r>
    </w:p>
    <w:p w:rsidR="0057418D" w:rsidRPr="00F30F5C" w:rsidRDefault="00EB36CB" w:rsidP="00435154">
      <w:pPr>
        <w:spacing w:line="360" w:lineRule="auto"/>
        <w:ind w:firstLine="720"/>
        <w:jc w:val="both"/>
        <w:rPr>
          <w:b/>
          <w:bCs/>
          <w:sz w:val="28"/>
          <w:szCs w:val="24"/>
        </w:rPr>
      </w:pPr>
      <w:r>
        <w:rPr>
          <w:b/>
          <w:bCs/>
          <w:sz w:val="28"/>
          <w:szCs w:val="24"/>
        </w:rPr>
        <w:br w:type="page"/>
        <w:t>Обсуждение</w:t>
      </w:r>
    </w:p>
    <w:p w:rsidR="0057418D" w:rsidRPr="00F30F5C" w:rsidRDefault="0057418D" w:rsidP="00435154">
      <w:pPr>
        <w:spacing w:line="360" w:lineRule="auto"/>
        <w:ind w:firstLine="720"/>
        <w:jc w:val="both"/>
        <w:rPr>
          <w:sz w:val="28"/>
          <w:szCs w:val="24"/>
        </w:rPr>
      </w:pPr>
      <w:r w:rsidRPr="00F30F5C">
        <w:rPr>
          <w:sz w:val="28"/>
          <w:szCs w:val="24"/>
        </w:rPr>
        <w:t>• Что это за рыба, кто узнал?</w:t>
      </w:r>
    </w:p>
    <w:p w:rsidR="0057418D" w:rsidRPr="00F30F5C" w:rsidRDefault="0057418D" w:rsidP="00435154">
      <w:pPr>
        <w:spacing w:line="360" w:lineRule="auto"/>
        <w:ind w:firstLine="720"/>
        <w:jc w:val="both"/>
        <w:rPr>
          <w:sz w:val="28"/>
          <w:szCs w:val="24"/>
        </w:rPr>
      </w:pPr>
      <w:r w:rsidRPr="00F30F5C">
        <w:rPr>
          <w:sz w:val="28"/>
          <w:szCs w:val="24"/>
        </w:rPr>
        <w:t>• Каких еще рыб вы знаете?</w:t>
      </w:r>
    </w:p>
    <w:p w:rsidR="0057418D" w:rsidRPr="00F30F5C" w:rsidRDefault="0057418D" w:rsidP="00435154">
      <w:pPr>
        <w:spacing w:line="360" w:lineRule="auto"/>
        <w:ind w:firstLine="720"/>
        <w:jc w:val="both"/>
        <w:rPr>
          <w:b/>
          <w:bCs/>
          <w:sz w:val="28"/>
          <w:szCs w:val="24"/>
        </w:rPr>
      </w:pPr>
      <w:r w:rsidRPr="00F30F5C">
        <w:rPr>
          <w:sz w:val="28"/>
          <w:szCs w:val="24"/>
        </w:rPr>
        <w:t>«</w:t>
      </w:r>
      <w:r w:rsidRPr="00F30F5C">
        <w:rPr>
          <w:b/>
          <w:bCs/>
          <w:sz w:val="28"/>
          <w:szCs w:val="24"/>
        </w:rPr>
        <w:t>Рыболов» (игра)</w:t>
      </w:r>
    </w:p>
    <w:p w:rsidR="0057418D" w:rsidRPr="00F30F5C" w:rsidRDefault="0057418D" w:rsidP="00435154">
      <w:pPr>
        <w:spacing w:line="360" w:lineRule="auto"/>
        <w:ind w:firstLine="720"/>
        <w:jc w:val="both"/>
        <w:rPr>
          <w:sz w:val="28"/>
          <w:szCs w:val="24"/>
        </w:rPr>
      </w:pPr>
      <w:r w:rsidRPr="00F30F5C">
        <w:rPr>
          <w:b/>
          <w:bCs/>
          <w:sz w:val="28"/>
          <w:szCs w:val="24"/>
        </w:rPr>
        <w:t xml:space="preserve">Ход работы: </w:t>
      </w:r>
      <w:r w:rsidRPr="00F30F5C">
        <w:rPr>
          <w:sz w:val="28"/>
          <w:szCs w:val="24"/>
        </w:rPr>
        <w:t>Ведущий в центре со скакалкой кружится вокруг себя и раскручивает над полом скакалку. Дети, стоящие вокруг, должны ее перепрыгнуть, то есть не попасться на удочку.</w:t>
      </w:r>
    </w:p>
    <w:p w:rsidR="0057418D" w:rsidRPr="00F30F5C" w:rsidRDefault="0057418D" w:rsidP="00435154">
      <w:pPr>
        <w:spacing w:line="360" w:lineRule="auto"/>
        <w:ind w:firstLine="720"/>
        <w:jc w:val="both"/>
        <w:rPr>
          <w:sz w:val="28"/>
          <w:szCs w:val="24"/>
        </w:rPr>
      </w:pPr>
      <w:r w:rsidRPr="00F30F5C">
        <w:rPr>
          <w:iCs/>
          <w:sz w:val="28"/>
          <w:szCs w:val="24"/>
        </w:rPr>
        <w:t>«Стоп» №</w:t>
      </w:r>
      <w:r w:rsidRPr="00F30F5C">
        <w:rPr>
          <w:sz w:val="28"/>
          <w:szCs w:val="24"/>
        </w:rPr>
        <w:t>7: Мышонок говорит: «Я сам зайку выручу».</w:t>
      </w:r>
    </w:p>
    <w:p w:rsidR="0057418D" w:rsidRPr="00F30F5C" w:rsidRDefault="0057418D" w:rsidP="00435154">
      <w:pPr>
        <w:spacing w:line="360" w:lineRule="auto"/>
        <w:ind w:firstLine="720"/>
        <w:jc w:val="both"/>
        <w:rPr>
          <w:b/>
          <w:sz w:val="28"/>
          <w:szCs w:val="24"/>
        </w:rPr>
      </w:pPr>
      <w:r w:rsidRPr="00F30F5C">
        <w:rPr>
          <w:b/>
          <w:sz w:val="28"/>
          <w:szCs w:val="24"/>
        </w:rPr>
        <w:t>Обсуждение.</w:t>
      </w:r>
    </w:p>
    <w:p w:rsidR="0057418D" w:rsidRPr="00F30F5C" w:rsidRDefault="0057418D" w:rsidP="00435154">
      <w:pPr>
        <w:spacing w:line="360" w:lineRule="auto"/>
        <w:ind w:firstLine="720"/>
        <w:jc w:val="both"/>
        <w:rPr>
          <w:sz w:val="28"/>
          <w:szCs w:val="24"/>
        </w:rPr>
      </w:pPr>
      <w:r w:rsidRPr="00F30F5C">
        <w:rPr>
          <w:sz w:val="28"/>
          <w:szCs w:val="24"/>
        </w:rPr>
        <w:t>• Сколько героев уже идет выручать зайку?</w:t>
      </w:r>
    </w:p>
    <w:p w:rsidR="0057418D" w:rsidRPr="00F30F5C" w:rsidRDefault="0057418D" w:rsidP="00435154">
      <w:pPr>
        <w:spacing w:line="360" w:lineRule="auto"/>
        <w:ind w:firstLine="720"/>
        <w:jc w:val="both"/>
        <w:rPr>
          <w:sz w:val="28"/>
          <w:szCs w:val="24"/>
        </w:rPr>
      </w:pPr>
      <w:r w:rsidRPr="00F30F5C">
        <w:rPr>
          <w:sz w:val="28"/>
          <w:szCs w:val="24"/>
        </w:rPr>
        <w:t>• Постройте их по росту, начиная с самого высокого. Кто самый высокий в этой компании, кто поменьше, еще меньше, а самый маленький?</w:t>
      </w:r>
    </w:p>
    <w:p w:rsidR="0057418D" w:rsidRPr="00F30F5C" w:rsidRDefault="0057418D" w:rsidP="00435154">
      <w:pPr>
        <w:spacing w:line="360" w:lineRule="auto"/>
        <w:ind w:firstLine="720"/>
        <w:jc w:val="both"/>
        <w:rPr>
          <w:b/>
          <w:bCs/>
          <w:sz w:val="28"/>
          <w:szCs w:val="24"/>
        </w:rPr>
      </w:pPr>
      <w:r w:rsidRPr="00F30F5C">
        <w:rPr>
          <w:b/>
          <w:sz w:val="28"/>
          <w:szCs w:val="24"/>
        </w:rPr>
        <w:t>«</w:t>
      </w:r>
      <w:r w:rsidRPr="00F30F5C">
        <w:rPr>
          <w:b/>
          <w:bCs/>
          <w:sz w:val="28"/>
          <w:szCs w:val="24"/>
        </w:rPr>
        <w:t>Построимся» (игра)</w:t>
      </w:r>
    </w:p>
    <w:p w:rsidR="0057418D" w:rsidRPr="00F30F5C" w:rsidRDefault="0057418D" w:rsidP="00435154">
      <w:pPr>
        <w:spacing w:line="360" w:lineRule="auto"/>
        <w:ind w:firstLine="720"/>
        <w:jc w:val="both"/>
        <w:rPr>
          <w:sz w:val="28"/>
          <w:szCs w:val="24"/>
        </w:rPr>
      </w:pPr>
      <w:r w:rsidRPr="00F30F5C">
        <w:rPr>
          <w:b/>
          <w:bCs/>
          <w:sz w:val="28"/>
          <w:szCs w:val="24"/>
        </w:rPr>
        <w:t xml:space="preserve">Ход работы: </w:t>
      </w:r>
      <w:r w:rsidRPr="00F30F5C">
        <w:rPr>
          <w:sz w:val="28"/>
          <w:szCs w:val="24"/>
        </w:rPr>
        <w:t>детям предлагается построиться по росту и затем пройтись по тропинке через лес, через кусты, обогнуть яму, перебраться через поваленное дерево, переплыть на лодке озеро и т. д.</w:t>
      </w:r>
    </w:p>
    <w:p w:rsidR="0057418D" w:rsidRPr="00F30F5C" w:rsidRDefault="0057418D" w:rsidP="00435154">
      <w:pPr>
        <w:spacing w:line="360" w:lineRule="auto"/>
        <w:ind w:firstLine="720"/>
        <w:jc w:val="both"/>
        <w:rPr>
          <w:sz w:val="28"/>
          <w:szCs w:val="24"/>
        </w:rPr>
      </w:pPr>
      <w:r w:rsidRPr="00F30F5C">
        <w:rPr>
          <w:sz w:val="28"/>
          <w:szCs w:val="24"/>
        </w:rPr>
        <w:t>«</w:t>
      </w:r>
      <w:r w:rsidRPr="00F30F5C">
        <w:rPr>
          <w:iCs/>
          <w:sz w:val="28"/>
          <w:szCs w:val="24"/>
        </w:rPr>
        <w:t xml:space="preserve">Стоп» №8: </w:t>
      </w:r>
      <w:r w:rsidRPr="00F30F5C">
        <w:rPr>
          <w:sz w:val="28"/>
          <w:szCs w:val="24"/>
        </w:rPr>
        <w:t>Барсук говорит: «Вот она, берлога».</w:t>
      </w:r>
    </w:p>
    <w:p w:rsidR="0057418D" w:rsidRPr="00F30F5C" w:rsidRDefault="00EB36CB" w:rsidP="00435154">
      <w:pPr>
        <w:spacing w:line="360" w:lineRule="auto"/>
        <w:ind w:firstLine="720"/>
        <w:jc w:val="both"/>
        <w:rPr>
          <w:b/>
          <w:sz w:val="28"/>
          <w:szCs w:val="24"/>
        </w:rPr>
      </w:pPr>
      <w:r>
        <w:rPr>
          <w:b/>
          <w:sz w:val="28"/>
          <w:szCs w:val="24"/>
        </w:rPr>
        <w:t>Обсуждение</w:t>
      </w:r>
    </w:p>
    <w:p w:rsidR="0057418D" w:rsidRPr="00F30F5C" w:rsidRDefault="0057418D" w:rsidP="00435154">
      <w:pPr>
        <w:spacing w:line="360" w:lineRule="auto"/>
        <w:ind w:firstLine="720"/>
        <w:jc w:val="both"/>
        <w:rPr>
          <w:sz w:val="28"/>
          <w:szCs w:val="24"/>
        </w:rPr>
      </w:pPr>
      <w:r w:rsidRPr="00F30F5C">
        <w:rPr>
          <w:sz w:val="28"/>
          <w:szCs w:val="24"/>
        </w:rPr>
        <w:t>• Зачем барсук предлагает залезть на дерево?</w:t>
      </w:r>
    </w:p>
    <w:p w:rsidR="0057418D" w:rsidRPr="00F30F5C" w:rsidRDefault="0057418D" w:rsidP="00435154">
      <w:pPr>
        <w:spacing w:line="360" w:lineRule="auto"/>
        <w:ind w:firstLine="720"/>
        <w:jc w:val="both"/>
        <w:rPr>
          <w:sz w:val="28"/>
          <w:szCs w:val="24"/>
        </w:rPr>
      </w:pPr>
      <w:r w:rsidRPr="00F30F5C">
        <w:rPr>
          <w:sz w:val="28"/>
          <w:szCs w:val="24"/>
        </w:rPr>
        <w:t>• Какой у него план?</w:t>
      </w:r>
    </w:p>
    <w:p w:rsidR="0057418D" w:rsidRPr="00F30F5C" w:rsidRDefault="0057418D" w:rsidP="00435154">
      <w:pPr>
        <w:spacing w:line="360" w:lineRule="auto"/>
        <w:ind w:firstLine="720"/>
        <w:jc w:val="both"/>
        <w:rPr>
          <w:sz w:val="28"/>
          <w:szCs w:val="24"/>
        </w:rPr>
      </w:pPr>
      <w:r w:rsidRPr="00F30F5C">
        <w:rPr>
          <w:sz w:val="28"/>
          <w:szCs w:val="24"/>
        </w:rPr>
        <w:t>• Почему бобер не принимает предложение барсука залезть на дерево?</w:t>
      </w:r>
    </w:p>
    <w:p w:rsidR="0057418D" w:rsidRPr="00F30F5C" w:rsidRDefault="0057418D" w:rsidP="00435154">
      <w:pPr>
        <w:spacing w:line="360" w:lineRule="auto"/>
        <w:ind w:firstLine="720"/>
        <w:jc w:val="both"/>
        <w:rPr>
          <w:sz w:val="28"/>
          <w:szCs w:val="24"/>
        </w:rPr>
      </w:pPr>
      <w:r w:rsidRPr="00F30F5C">
        <w:rPr>
          <w:sz w:val="28"/>
          <w:szCs w:val="24"/>
        </w:rPr>
        <w:t>• Кто из героев мультфильма вам нравится, кто не нравится? Почему?</w:t>
      </w:r>
    </w:p>
    <w:p w:rsidR="0057418D" w:rsidRPr="00F30F5C" w:rsidRDefault="0057418D" w:rsidP="00435154">
      <w:pPr>
        <w:spacing w:line="360" w:lineRule="auto"/>
        <w:ind w:firstLine="720"/>
        <w:jc w:val="both"/>
        <w:rPr>
          <w:sz w:val="28"/>
          <w:szCs w:val="24"/>
        </w:rPr>
      </w:pPr>
      <w:r w:rsidRPr="00F30F5C">
        <w:rPr>
          <w:sz w:val="28"/>
          <w:szCs w:val="24"/>
        </w:rPr>
        <w:t>«</w:t>
      </w:r>
      <w:r w:rsidRPr="00F30F5C">
        <w:rPr>
          <w:iCs/>
          <w:sz w:val="28"/>
          <w:szCs w:val="24"/>
        </w:rPr>
        <w:t xml:space="preserve">Стоп» № </w:t>
      </w:r>
      <w:r w:rsidRPr="00F30F5C">
        <w:rPr>
          <w:sz w:val="28"/>
          <w:szCs w:val="24"/>
        </w:rPr>
        <w:t>9: Белочка говорит: «Не может быть!» Силуэт медведя в окне.</w:t>
      </w:r>
    </w:p>
    <w:p w:rsidR="0057418D" w:rsidRPr="00F30F5C" w:rsidRDefault="00EB36CB" w:rsidP="00435154">
      <w:pPr>
        <w:spacing w:line="360" w:lineRule="auto"/>
        <w:ind w:firstLine="720"/>
        <w:jc w:val="both"/>
        <w:rPr>
          <w:b/>
          <w:bCs/>
          <w:sz w:val="28"/>
          <w:szCs w:val="24"/>
        </w:rPr>
      </w:pPr>
      <w:r>
        <w:rPr>
          <w:b/>
          <w:bCs/>
          <w:sz w:val="28"/>
          <w:szCs w:val="24"/>
        </w:rPr>
        <w:t>Обсуждение</w:t>
      </w:r>
    </w:p>
    <w:p w:rsidR="0057418D" w:rsidRPr="00F30F5C" w:rsidRDefault="0057418D" w:rsidP="00435154">
      <w:pPr>
        <w:spacing w:line="360" w:lineRule="auto"/>
        <w:ind w:firstLine="720"/>
        <w:jc w:val="both"/>
        <w:rPr>
          <w:sz w:val="28"/>
          <w:szCs w:val="24"/>
        </w:rPr>
      </w:pPr>
      <w:r w:rsidRPr="00F30F5C">
        <w:rPr>
          <w:sz w:val="28"/>
          <w:szCs w:val="24"/>
        </w:rPr>
        <w:t>• Как вы думаете, герои правильно думают о том, что там происходит?</w:t>
      </w:r>
    </w:p>
    <w:p w:rsidR="0057418D" w:rsidRPr="00F30F5C" w:rsidRDefault="0057418D" w:rsidP="00435154">
      <w:pPr>
        <w:spacing w:line="360" w:lineRule="auto"/>
        <w:ind w:firstLine="720"/>
        <w:jc w:val="both"/>
        <w:rPr>
          <w:sz w:val="28"/>
          <w:szCs w:val="24"/>
        </w:rPr>
      </w:pPr>
      <w:r w:rsidRPr="00F30F5C">
        <w:rPr>
          <w:sz w:val="28"/>
          <w:szCs w:val="24"/>
        </w:rPr>
        <w:t>• А как вам кажется, что там на самом деле?</w:t>
      </w:r>
    </w:p>
    <w:p w:rsidR="0057418D" w:rsidRPr="00F30F5C" w:rsidRDefault="0057418D" w:rsidP="00435154">
      <w:pPr>
        <w:spacing w:line="360" w:lineRule="auto"/>
        <w:ind w:firstLine="720"/>
        <w:jc w:val="both"/>
        <w:rPr>
          <w:sz w:val="28"/>
          <w:szCs w:val="24"/>
        </w:rPr>
      </w:pPr>
      <w:r w:rsidRPr="00F30F5C">
        <w:rPr>
          <w:sz w:val="28"/>
          <w:szCs w:val="24"/>
        </w:rPr>
        <w:t>• Почему барсук решил, что будут варить суп?</w:t>
      </w:r>
    </w:p>
    <w:p w:rsidR="0057418D" w:rsidRPr="00F30F5C" w:rsidRDefault="0057418D" w:rsidP="00435154">
      <w:pPr>
        <w:spacing w:line="360" w:lineRule="auto"/>
        <w:ind w:firstLine="720"/>
        <w:jc w:val="both"/>
        <w:rPr>
          <w:sz w:val="28"/>
          <w:szCs w:val="24"/>
        </w:rPr>
      </w:pPr>
      <w:r w:rsidRPr="00F30F5C">
        <w:rPr>
          <w:sz w:val="28"/>
          <w:szCs w:val="24"/>
        </w:rPr>
        <w:t>• Как вы понимаете пословицу «У страха глаза велики»?</w:t>
      </w:r>
    </w:p>
    <w:p w:rsidR="0057418D" w:rsidRPr="00F30F5C" w:rsidRDefault="0057418D" w:rsidP="00435154">
      <w:pPr>
        <w:spacing w:line="360" w:lineRule="auto"/>
        <w:ind w:firstLine="720"/>
        <w:jc w:val="both"/>
        <w:rPr>
          <w:sz w:val="28"/>
          <w:szCs w:val="24"/>
        </w:rPr>
      </w:pPr>
      <w:r w:rsidRPr="00F30F5C">
        <w:rPr>
          <w:sz w:val="28"/>
          <w:szCs w:val="24"/>
        </w:rPr>
        <w:t>• Вспомните, были ли в вашей жизни похожие ситуации, когда вы преувеличивали опасность? Вы боялись чего-то, что оказалось неопасным?</w:t>
      </w:r>
    </w:p>
    <w:p w:rsidR="0057418D" w:rsidRPr="00F30F5C" w:rsidRDefault="0057418D" w:rsidP="00435154">
      <w:pPr>
        <w:spacing w:line="360" w:lineRule="auto"/>
        <w:ind w:firstLine="720"/>
        <w:jc w:val="both"/>
        <w:rPr>
          <w:sz w:val="28"/>
          <w:szCs w:val="24"/>
        </w:rPr>
      </w:pPr>
      <w:r w:rsidRPr="00F30F5C">
        <w:rPr>
          <w:sz w:val="28"/>
          <w:szCs w:val="24"/>
        </w:rPr>
        <w:t>• Расскажите свою историю так, чтобы стало страшно другим, так, как это сделал барсук.</w:t>
      </w:r>
    </w:p>
    <w:p w:rsidR="0057418D" w:rsidRPr="00F30F5C" w:rsidRDefault="0057418D" w:rsidP="00435154">
      <w:pPr>
        <w:spacing w:line="360" w:lineRule="auto"/>
        <w:ind w:firstLine="720"/>
        <w:jc w:val="both"/>
        <w:rPr>
          <w:sz w:val="28"/>
          <w:szCs w:val="24"/>
        </w:rPr>
      </w:pPr>
      <w:r w:rsidRPr="00F30F5C">
        <w:rPr>
          <w:sz w:val="28"/>
          <w:szCs w:val="24"/>
        </w:rPr>
        <w:t>• Придумайте страшную историю и расскажите ее шепотом, страшным голосом.</w:t>
      </w:r>
    </w:p>
    <w:p w:rsidR="0057418D" w:rsidRPr="00F30F5C" w:rsidRDefault="0057418D" w:rsidP="00435154">
      <w:pPr>
        <w:spacing w:line="360" w:lineRule="auto"/>
        <w:ind w:firstLine="720"/>
        <w:jc w:val="both"/>
        <w:rPr>
          <w:sz w:val="28"/>
          <w:szCs w:val="24"/>
        </w:rPr>
      </w:pPr>
      <w:r w:rsidRPr="00F30F5C">
        <w:rPr>
          <w:b/>
          <w:bCs/>
          <w:sz w:val="28"/>
          <w:szCs w:val="24"/>
        </w:rPr>
        <w:t>Ход работы: «Д</w:t>
      </w:r>
      <w:r w:rsidRPr="00F30F5C">
        <w:rPr>
          <w:sz w:val="28"/>
          <w:szCs w:val="24"/>
        </w:rPr>
        <w:t>авайте посмотрим, что же было на самом деле».</w:t>
      </w:r>
    </w:p>
    <w:p w:rsidR="0057418D" w:rsidRPr="00F30F5C" w:rsidRDefault="0057418D" w:rsidP="00435154">
      <w:pPr>
        <w:spacing w:line="360" w:lineRule="auto"/>
        <w:ind w:firstLine="720"/>
        <w:jc w:val="both"/>
        <w:rPr>
          <w:sz w:val="28"/>
          <w:szCs w:val="24"/>
        </w:rPr>
      </w:pPr>
      <w:r w:rsidRPr="00F30F5C">
        <w:rPr>
          <w:iCs/>
          <w:sz w:val="28"/>
          <w:szCs w:val="24"/>
        </w:rPr>
        <w:t>«Стоп»№10</w:t>
      </w:r>
      <w:r w:rsidRPr="00F30F5C">
        <w:rPr>
          <w:sz w:val="28"/>
          <w:szCs w:val="24"/>
        </w:rPr>
        <w:t>: Конец мультфильма.</w:t>
      </w:r>
    </w:p>
    <w:p w:rsidR="0057418D" w:rsidRPr="00F30F5C" w:rsidRDefault="0057418D" w:rsidP="00435154">
      <w:pPr>
        <w:spacing w:line="360" w:lineRule="auto"/>
        <w:ind w:firstLine="720"/>
        <w:jc w:val="both"/>
        <w:rPr>
          <w:b/>
          <w:bCs/>
          <w:sz w:val="28"/>
          <w:szCs w:val="24"/>
        </w:rPr>
      </w:pPr>
      <w:r w:rsidRPr="00F30F5C">
        <w:rPr>
          <w:b/>
          <w:bCs/>
          <w:sz w:val="28"/>
          <w:szCs w:val="24"/>
        </w:rPr>
        <w:t>Заключительная беседа</w:t>
      </w:r>
    </w:p>
    <w:p w:rsidR="0057418D" w:rsidRPr="00F30F5C" w:rsidRDefault="00EB36CB" w:rsidP="00435154">
      <w:pPr>
        <w:spacing w:line="360" w:lineRule="auto"/>
        <w:ind w:firstLine="720"/>
        <w:jc w:val="both"/>
        <w:rPr>
          <w:b/>
          <w:bCs/>
          <w:sz w:val="28"/>
          <w:szCs w:val="24"/>
        </w:rPr>
      </w:pPr>
      <w:r>
        <w:rPr>
          <w:b/>
          <w:bCs/>
          <w:sz w:val="28"/>
          <w:szCs w:val="24"/>
        </w:rPr>
        <w:t>Обсуждение</w:t>
      </w:r>
    </w:p>
    <w:p w:rsidR="0057418D" w:rsidRPr="00F30F5C" w:rsidRDefault="0057418D" w:rsidP="00435154">
      <w:pPr>
        <w:spacing w:line="360" w:lineRule="auto"/>
        <w:ind w:firstLine="720"/>
        <w:jc w:val="both"/>
        <w:rPr>
          <w:sz w:val="28"/>
          <w:szCs w:val="24"/>
        </w:rPr>
      </w:pPr>
      <w:r w:rsidRPr="00F30F5C">
        <w:rPr>
          <w:sz w:val="28"/>
          <w:szCs w:val="24"/>
        </w:rPr>
        <w:t xml:space="preserve">• Мультик называется «Он попался», а как бы </w:t>
      </w:r>
      <w:r w:rsidRPr="00F30F5C">
        <w:rPr>
          <w:bCs/>
          <w:sz w:val="28"/>
          <w:szCs w:val="24"/>
        </w:rPr>
        <w:t>ВЫ</w:t>
      </w:r>
      <w:r w:rsidRPr="00F30F5C">
        <w:rPr>
          <w:b/>
          <w:bCs/>
          <w:sz w:val="28"/>
          <w:szCs w:val="24"/>
        </w:rPr>
        <w:t xml:space="preserve"> </w:t>
      </w:r>
      <w:r w:rsidRPr="00F30F5C">
        <w:rPr>
          <w:sz w:val="28"/>
          <w:szCs w:val="24"/>
        </w:rPr>
        <w:t>его назвали?</w:t>
      </w:r>
    </w:p>
    <w:p w:rsidR="0057418D" w:rsidRPr="00F30F5C" w:rsidRDefault="0057418D" w:rsidP="00435154">
      <w:pPr>
        <w:spacing w:line="360" w:lineRule="auto"/>
        <w:ind w:firstLine="720"/>
        <w:jc w:val="both"/>
        <w:rPr>
          <w:sz w:val="28"/>
          <w:szCs w:val="24"/>
        </w:rPr>
      </w:pPr>
      <w:r w:rsidRPr="00F30F5C">
        <w:rPr>
          <w:sz w:val="28"/>
          <w:szCs w:val="24"/>
        </w:rPr>
        <w:t>• Вспомните, в каком порядке животные шли выручать зайку?</w:t>
      </w:r>
    </w:p>
    <w:p w:rsidR="0057418D" w:rsidRPr="00F30F5C" w:rsidRDefault="0057418D" w:rsidP="00435154">
      <w:pPr>
        <w:spacing w:line="360" w:lineRule="auto"/>
        <w:ind w:firstLine="720"/>
        <w:jc w:val="both"/>
        <w:rPr>
          <w:b/>
          <w:bCs/>
          <w:sz w:val="28"/>
          <w:szCs w:val="24"/>
        </w:rPr>
      </w:pPr>
      <w:r w:rsidRPr="00F30F5C">
        <w:rPr>
          <w:sz w:val="28"/>
          <w:szCs w:val="24"/>
        </w:rPr>
        <w:t>«</w:t>
      </w:r>
      <w:r w:rsidRPr="00F30F5C">
        <w:rPr>
          <w:b/>
          <w:bCs/>
          <w:sz w:val="28"/>
          <w:szCs w:val="24"/>
        </w:rPr>
        <w:t>Все вместе» (игра)</w:t>
      </w:r>
    </w:p>
    <w:p w:rsidR="0057418D" w:rsidRPr="00F30F5C" w:rsidRDefault="0057418D" w:rsidP="00435154">
      <w:pPr>
        <w:spacing w:line="360" w:lineRule="auto"/>
        <w:ind w:firstLine="720"/>
        <w:jc w:val="both"/>
        <w:rPr>
          <w:sz w:val="28"/>
          <w:szCs w:val="24"/>
        </w:rPr>
      </w:pPr>
      <w:r w:rsidRPr="00F30F5C">
        <w:rPr>
          <w:b/>
          <w:bCs/>
          <w:sz w:val="28"/>
          <w:szCs w:val="24"/>
        </w:rPr>
        <w:t xml:space="preserve">Ход работы. </w:t>
      </w:r>
      <w:r w:rsidRPr="00F30F5C">
        <w:rPr>
          <w:sz w:val="28"/>
          <w:szCs w:val="24"/>
        </w:rPr>
        <w:t>«Герои мультика после того, как попили чай, стали дружно все вместе играть и каждый зверек предлагал свою игру. Давайте и мы поиграем вместе с вами».</w:t>
      </w:r>
    </w:p>
    <w:p w:rsidR="0057418D" w:rsidRPr="00F30F5C" w:rsidRDefault="0057418D" w:rsidP="00435154">
      <w:pPr>
        <w:spacing w:line="360" w:lineRule="auto"/>
        <w:ind w:firstLine="720"/>
        <w:jc w:val="both"/>
        <w:rPr>
          <w:sz w:val="28"/>
          <w:szCs w:val="24"/>
        </w:rPr>
      </w:pPr>
      <w:r w:rsidRPr="00F30F5C">
        <w:rPr>
          <w:sz w:val="28"/>
          <w:szCs w:val="24"/>
        </w:rPr>
        <w:t>Ведущий предлагает игры сам:</w:t>
      </w:r>
    </w:p>
    <w:p w:rsidR="0057418D" w:rsidRPr="00F30F5C" w:rsidRDefault="0057418D" w:rsidP="00435154">
      <w:pPr>
        <w:spacing w:line="360" w:lineRule="auto"/>
        <w:ind w:firstLine="720"/>
        <w:jc w:val="both"/>
        <w:rPr>
          <w:sz w:val="28"/>
          <w:szCs w:val="24"/>
        </w:rPr>
      </w:pPr>
      <w:r w:rsidRPr="00F30F5C">
        <w:rPr>
          <w:sz w:val="28"/>
          <w:szCs w:val="24"/>
        </w:rPr>
        <w:t>• От имени Зайчика — игру «Попрыгунчики»: «Давайте узнаем, кто прыгнет дальше всех, перепрыгнет предмет (мячик, воздушный шарик и т. д.), перепрыгнет друг через друга (чехарда).</w:t>
      </w:r>
    </w:p>
    <w:p w:rsidR="0057418D" w:rsidRPr="00F30F5C" w:rsidRDefault="0057418D" w:rsidP="00435154">
      <w:pPr>
        <w:spacing w:line="360" w:lineRule="auto"/>
        <w:ind w:firstLine="720"/>
        <w:jc w:val="both"/>
        <w:rPr>
          <w:sz w:val="28"/>
          <w:szCs w:val="24"/>
        </w:rPr>
      </w:pPr>
      <w:r w:rsidRPr="00F30F5C">
        <w:rPr>
          <w:sz w:val="28"/>
          <w:szCs w:val="24"/>
        </w:rPr>
        <w:t>• От имени Белочки — игру «Поймай шишку и закончи слово»: ведущий начинает слово, произнося первый слог, а ребенок его заканчивает. «Отгадай, что я хочу сказать! По...» и т.д.</w:t>
      </w:r>
    </w:p>
    <w:p w:rsidR="0057418D" w:rsidRPr="00F30F5C" w:rsidRDefault="0057418D" w:rsidP="00435154">
      <w:pPr>
        <w:spacing w:line="360" w:lineRule="auto"/>
        <w:ind w:firstLine="720"/>
        <w:jc w:val="both"/>
        <w:rPr>
          <w:sz w:val="28"/>
          <w:szCs w:val="24"/>
        </w:rPr>
      </w:pPr>
      <w:r w:rsidRPr="00F30F5C">
        <w:rPr>
          <w:sz w:val="28"/>
          <w:szCs w:val="24"/>
        </w:rPr>
        <w:t>• От имени Бобра— рисование по заданным командам на листе в клеточку домика или других предметов (2 клетки вверх, З влево, 2 вниз и т. д.).</w:t>
      </w:r>
    </w:p>
    <w:p w:rsidR="0057418D" w:rsidRPr="00F30F5C" w:rsidRDefault="0057418D" w:rsidP="00435154">
      <w:pPr>
        <w:spacing w:line="360" w:lineRule="auto"/>
        <w:ind w:firstLine="720"/>
        <w:jc w:val="both"/>
        <w:rPr>
          <w:sz w:val="28"/>
          <w:szCs w:val="24"/>
        </w:rPr>
      </w:pPr>
      <w:r w:rsidRPr="00F30F5C">
        <w:rPr>
          <w:sz w:val="28"/>
          <w:szCs w:val="24"/>
        </w:rPr>
        <w:t>• От имени Мышки — игра «Кот и мыши».</w:t>
      </w:r>
    </w:p>
    <w:p w:rsidR="0057418D" w:rsidRPr="00F30F5C" w:rsidRDefault="0057418D" w:rsidP="00435154">
      <w:pPr>
        <w:spacing w:line="360" w:lineRule="auto"/>
        <w:ind w:firstLine="720"/>
        <w:jc w:val="both"/>
        <w:rPr>
          <w:sz w:val="28"/>
          <w:szCs w:val="24"/>
        </w:rPr>
      </w:pPr>
      <w:r w:rsidRPr="00F30F5C">
        <w:rPr>
          <w:sz w:val="28"/>
          <w:szCs w:val="24"/>
        </w:rPr>
        <w:t>• От имени Барсука — игра «Ягоды, рыбы, животные»: ведущий указывает по очереди на каждого игрока и произносит: «Ягоды, рыбы, животные…» Тот игрок, на котором остановилась считалка, должен быстро назвать выпавшее ему понятие, например рыбу.</w:t>
      </w:r>
    </w:p>
    <w:p w:rsidR="0057418D" w:rsidRPr="00F30F5C" w:rsidRDefault="0057418D" w:rsidP="00435154">
      <w:pPr>
        <w:spacing w:line="360" w:lineRule="auto"/>
        <w:ind w:firstLine="720"/>
        <w:jc w:val="both"/>
        <w:rPr>
          <w:iCs/>
          <w:sz w:val="28"/>
          <w:szCs w:val="24"/>
        </w:rPr>
      </w:pPr>
      <w:r w:rsidRPr="00F30F5C">
        <w:rPr>
          <w:sz w:val="28"/>
          <w:szCs w:val="24"/>
        </w:rPr>
        <w:t>• От имени «Медведя» — игра «Пройди и не задень».</w:t>
      </w:r>
    </w:p>
    <w:p w:rsidR="0057418D" w:rsidRPr="00F30F5C" w:rsidRDefault="0057418D" w:rsidP="00435154">
      <w:pPr>
        <w:spacing w:line="360" w:lineRule="auto"/>
        <w:ind w:firstLine="720"/>
        <w:jc w:val="both"/>
        <w:rPr>
          <w:b/>
          <w:sz w:val="28"/>
          <w:szCs w:val="24"/>
        </w:rPr>
      </w:pPr>
      <w:r w:rsidRPr="00F30F5C">
        <w:rPr>
          <w:b/>
          <w:sz w:val="28"/>
          <w:szCs w:val="24"/>
          <w:lang w:val="en-US"/>
        </w:rPr>
        <w:t>IV</w:t>
      </w:r>
      <w:r w:rsidR="00953776">
        <w:rPr>
          <w:b/>
          <w:sz w:val="28"/>
          <w:szCs w:val="24"/>
        </w:rPr>
        <w:t xml:space="preserve"> этап – завершающий</w:t>
      </w:r>
    </w:p>
    <w:p w:rsidR="0057418D" w:rsidRPr="00F30F5C" w:rsidRDefault="0057418D" w:rsidP="00435154">
      <w:pPr>
        <w:spacing w:line="360" w:lineRule="auto"/>
        <w:ind w:firstLine="720"/>
        <w:jc w:val="both"/>
        <w:rPr>
          <w:b/>
          <w:sz w:val="28"/>
          <w:szCs w:val="24"/>
        </w:rPr>
      </w:pPr>
      <w:r w:rsidRPr="00F30F5C">
        <w:rPr>
          <w:b/>
          <w:sz w:val="28"/>
          <w:szCs w:val="24"/>
        </w:rPr>
        <w:t>Занятие 10: «Жила-была девочка»</w:t>
      </w:r>
    </w:p>
    <w:p w:rsidR="0057418D" w:rsidRPr="00F30F5C" w:rsidRDefault="0057418D" w:rsidP="00435154">
      <w:pPr>
        <w:spacing w:line="360" w:lineRule="auto"/>
        <w:ind w:firstLine="720"/>
        <w:jc w:val="both"/>
        <w:rPr>
          <w:sz w:val="28"/>
          <w:szCs w:val="24"/>
        </w:rPr>
      </w:pPr>
      <w:r w:rsidRPr="00F30F5C">
        <w:rPr>
          <w:b/>
          <w:sz w:val="28"/>
          <w:szCs w:val="24"/>
        </w:rPr>
        <w:t xml:space="preserve">Тема: </w:t>
      </w:r>
      <w:r w:rsidRPr="00F30F5C">
        <w:rPr>
          <w:sz w:val="28"/>
          <w:szCs w:val="24"/>
        </w:rPr>
        <w:t>«Придумывание сказок с одинаковым началом»</w:t>
      </w:r>
    </w:p>
    <w:p w:rsidR="0057418D" w:rsidRPr="00F30F5C" w:rsidRDefault="0057418D" w:rsidP="00435154">
      <w:pPr>
        <w:spacing w:line="360" w:lineRule="auto"/>
        <w:ind w:firstLine="720"/>
        <w:jc w:val="both"/>
        <w:rPr>
          <w:sz w:val="28"/>
          <w:szCs w:val="24"/>
        </w:rPr>
      </w:pPr>
      <w:r w:rsidRPr="00F30F5C">
        <w:rPr>
          <w:b/>
          <w:sz w:val="28"/>
          <w:szCs w:val="24"/>
        </w:rPr>
        <w:t xml:space="preserve">Цель: </w:t>
      </w:r>
      <w:r w:rsidRPr="00F30F5C">
        <w:rPr>
          <w:sz w:val="28"/>
          <w:szCs w:val="24"/>
        </w:rPr>
        <w:t>- научить детей придумывать сказки с одинаковым началом;</w:t>
      </w:r>
    </w:p>
    <w:p w:rsidR="0057418D" w:rsidRPr="00F30F5C" w:rsidRDefault="0057418D" w:rsidP="00435154">
      <w:pPr>
        <w:spacing w:line="360" w:lineRule="auto"/>
        <w:ind w:firstLine="720"/>
        <w:jc w:val="both"/>
        <w:rPr>
          <w:sz w:val="28"/>
          <w:szCs w:val="24"/>
        </w:rPr>
      </w:pPr>
      <w:r w:rsidRPr="00F30F5C">
        <w:rPr>
          <w:sz w:val="28"/>
          <w:szCs w:val="24"/>
        </w:rPr>
        <w:t>- развивать активное воображение;</w:t>
      </w:r>
    </w:p>
    <w:p w:rsidR="0057418D" w:rsidRPr="00F30F5C" w:rsidRDefault="0057418D" w:rsidP="00435154">
      <w:pPr>
        <w:spacing w:line="360" w:lineRule="auto"/>
        <w:ind w:firstLine="720"/>
        <w:jc w:val="both"/>
        <w:rPr>
          <w:sz w:val="28"/>
          <w:szCs w:val="24"/>
        </w:rPr>
      </w:pPr>
      <w:r w:rsidRPr="00F30F5C">
        <w:rPr>
          <w:b/>
          <w:sz w:val="28"/>
          <w:szCs w:val="24"/>
        </w:rPr>
        <w:t xml:space="preserve">Ход: </w:t>
      </w:r>
      <w:r w:rsidRPr="00F30F5C">
        <w:rPr>
          <w:sz w:val="28"/>
          <w:szCs w:val="24"/>
        </w:rPr>
        <w:t>Логопед: Ребята, сегодня у нас необычное занятие. Мы с вами будем придумывать сказки. Представим себя в роли сказочников. И для того, чтобы вам не было трудно, начало сказки будет у всех одинаковым. Вот таким:</w:t>
      </w:r>
    </w:p>
    <w:p w:rsidR="0057418D" w:rsidRPr="00F30F5C" w:rsidRDefault="0057418D" w:rsidP="00435154">
      <w:pPr>
        <w:spacing w:line="360" w:lineRule="auto"/>
        <w:ind w:firstLine="720"/>
        <w:jc w:val="both"/>
        <w:rPr>
          <w:sz w:val="28"/>
          <w:szCs w:val="24"/>
        </w:rPr>
      </w:pPr>
      <w:r w:rsidRPr="00F30F5C">
        <w:rPr>
          <w:sz w:val="28"/>
          <w:szCs w:val="24"/>
        </w:rPr>
        <w:t>«Одна маленькая девочка умела говорить на языке листьев, трав, птиц и зверей. Она только не умела говорить на языке звезд, а именно со звездами ей хотелось общаться больше всего. Она росла, но почему-то звезды становились все дальше от нее, хотя она тянулась к ним изо всех сил. А с листьями разговаривать было уже не так интересно.</w:t>
      </w:r>
    </w:p>
    <w:p w:rsidR="0057418D" w:rsidRPr="00F30F5C" w:rsidRDefault="0057418D" w:rsidP="00435154">
      <w:pPr>
        <w:spacing w:line="360" w:lineRule="auto"/>
        <w:ind w:firstLine="720"/>
        <w:jc w:val="both"/>
        <w:rPr>
          <w:sz w:val="28"/>
          <w:szCs w:val="24"/>
        </w:rPr>
      </w:pPr>
      <w:r w:rsidRPr="00F30F5C">
        <w:rPr>
          <w:sz w:val="28"/>
          <w:szCs w:val="24"/>
        </w:rPr>
        <w:t>И вот однажды…»</w:t>
      </w:r>
    </w:p>
    <w:p w:rsidR="0057418D" w:rsidRPr="00F30F5C" w:rsidRDefault="0057418D" w:rsidP="00435154">
      <w:pPr>
        <w:spacing w:line="360" w:lineRule="auto"/>
        <w:ind w:firstLine="720"/>
        <w:jc w:val="both"/>
        <w:rPr>
          <w:sz w:val="28"/>
          <w:szCs w:val="24"/>
        </w:rPr>
      </w:pPr>
      <w:r w:rsidRPr="00F30F5C">
        <w:rPr>
          <w:sz w:val="28"/>
          <w:szCs w:val="24"/>
        </w:rPr>
        <w:t>(детям раздаются листы, на которых написано начало сказки)</w:t>
      </w:r>
    </w:p>
    <w:p w:rsidR="0057418D" w:rsidRPr="00F30F5C" w:rsidRDefault="0057418D" w:rsidP="00435154">
      <w:pPr>
        <w:spacing w:line="360" w:lineRule="auto"/>
        <w:ind w:firstLine="720"/>
        <w:jc w:val="both"/>
        <w:rPr>
          <w:sz w:val="28"/>
          <w:szCs w:val="24"/>
        </w:rPr>
      </w:pPr>
      <w:r w:rsidRPr="00F30F5C">
        <w:rPr>
          <w:sz w:val="28"/>
          <w:szCs w:val="24"/>
        </w:rPr>
        <w:t>Ваша задача, ребята, завершить сказку так, как вы ее себе представляете. Можете приступать, но запомните, что конец сказки должен быть добрым, счастливым и чему-то нас научить.</w:t>
      </w:r>
    </w:p>
    <w:p w:rsidR="0057418D" w:rsidRPr="00F30F5C" w:rsidRDefault="0057418D" w:rsidP="00435154">
      <w:pPr>
        <w:spacing w:line="360" w:lineRule="auto"/>
        <w:ind w:firstLine="720"/>
        <w:jc w:val="both"/>
        <w:rPr>
          <w:sz w:val="28"/>
          <w:szCs w:val="24"/>
        </w:rPr>
      </w:pPr>
      <w:r w:rsidRPr="00F30F5C">
        <w:rPr>
          <w:sz w:val="28"/>
          <w:szCs w:val="24"/>
        </w:rPr>
        <w:t>Примерные вопросы для обсуждения:</w:t>
      </w:r>
    </w:p>
    <w:p w:rsidR="0057418D" w:rsidRPr="00F30F5C" w:rsidRDefault="0057418D" w:rsidP="00435154">
      <w:pPr>
        <w:spacing w:line="360" w:lineRule="auto"/>
        <w:ind w:firstLine="720"/>
        <w:jc w:val="both"/>
        <w:rPr>
          <w:sz w:val="28"/>
          <w:szCs w:val="24"/>
        </w:rPr>
      </w:pPr>
      <w:r w:rsidRPr="00F30F5C">
        <w:rPr>
          <w:sz w:val="28"/>
          <w:szCs w:val="24"/>
        </w:rPr>
        <w:t>- Что произошло с девочкой дальше?</w:t>
      </w:r>
    </w:p>
    <w:p w:rsidR="0057418D" w:rsidRPr="00F30F5C" w:rsidRDefault="0057418D" w:rsidP="00435154">
      <w:pPr>
        <w:spacing w:line="360" w:lineRule="auto"/>
        <w:ind w:firstLine="720"/>
        <w:jc w:val="both"/>
        <w:rPr>
          <w:sz w:val="28"/>
          <w:szCs w:val="24"/>
        </w:rPr>
      </w:pPr>
      <w:r w:rsidRPr="00F30F5C">
        <w:rPr>
          <w:sz w:val="28"/>
          <w:szCs w:val="24"/>
        </w:rPr>
        <w:t>- Почему она так поступила?</w:t>
      </w:r>
    </w:p>
    <w:p w:rsidR="0057418D" w:rsidRPr="00F30F5C" w:rsidRDefault="0057418D" w:rsidP="00435154">
      <w:pPr>
        <w:spacing w:line="360" w:lineRule="auto"/>
        <w:ind w:firstLine="720"/>
        <w:jc w:val="both"/>
        <w:rPr>
          <w:sz w:val="28"/>
          <w:szCs w:val="24"/>
        </w:rPr>
      </w:pPr>
      <w:r w:rsidRPr="00F30F5C">
        <w:rPr>
          <w:sz w:val="28"/>
          <w:szCs w:val="24"/>
        </w:rPr>
        <w:t>- К чему привел ее этот поступок, действие?</w:t>
      </w:r>
    </w:p>
    <w:p w:rsidR="0057418D" w:rsidRPr="00F30F5C" w:rsidRDefault="0057418D" w:rsidP="00435154">
      <w:pPr>
        <w:spacing w:line="360" w:lineRule="auto"/>
        <w:ind w:firstLine="720"/>
        <w:jc w:val="both"/>
        <w:rPr>
          <w:sz w:val="28"/>
          <w:szCs w:val="24"/>
        </w:rPr>
      </w:pPr>
      <w:r w:rsidRPr="00F30F5C">
        <w:rPr>
          <w:sz w:val="28"/>
          <w:szCs w:val="24"/>
        </w:rPr>
        <w:t>- Какой конец у сказки, почему?</w:t>
      </w:r>
    </w:p>
    <w:p w:rsidR="0057418D" w:rsidRPr="00F30F5C" w:rsidRDefault="0057418D" w:rsidP="00435154">
      <w:pPr>
        <w:spacing w:line="360" w:lineRule="auto"/>
        <w:ind w:firstLine="720"/>
        <w:jc w:val="both"/>
        <w:rPr>
          <w:sz w:val="28"/>
          <w:szCs w:val="24"/>
        </w:rPr>
      </w:pPr>
      <w:r w:rsidRPr="00F30F5C">
        <w:rPr>
          <w:sz w:val="28"/>
          <w:szCs w:val="24"/>
        </w:rPr>
        <w:t>- Чему учит нас твоя сказка?</w:t>
      </w:r>
    </w:p>
    <w:p w:rsidR="0057418D" w:rsidRPr="00F30F5C" w:rsidRDefault="0057418D" w:rsidP="00435154">
      <w:pPr>
        <w:spacing w:line="360" w:lineRule="auto"/>
        <w:ind w:firstLine="720"/>
        <w:jc w:val="both"/>
        <w:rPr>
          <w:sz w:val="28"/>
          <w:szCs w:val="24"/>
        </w:rPr>
      </w:pPr>
      <w:r w:rsidRPr="00F30F5C">
        <w:rPr>
          <w:sz w:val="28"/>
          <w:szCs w:val="24"/>
        </w:rPr>
        <w:t>Логопед: Ребята, мне ваши сказки очень понравились, они очень добрые, поучительные. Я надеюсь, что вам в жизни они еще пригодятся.</w:t>
      </w:r>
    </w:p>
    <w:p w:rsidR="0057418D" w:rsidRPr="00953776" w:rsidRDefault="004726DC" w:rsidP="00435154">
      <w:pPr>
        <w:spacing w:line="360" w:lineRule="auto"/>
        <w:ind w:firstLine="720"/>
        <w:jc w:val="both"/>
        <w:rPr>
          <w:b/>
          <w:sz w:val="28"/>
          <w:szCs w:val="24"/>
        </w:rPr>
      </w:pPr>
      <w:r w:rsidRPr="00953776">
        <w:rPr>
          <w:b/>
          <w:sz w:val="28"/>
          <w:szCs w:val="24"/>
        </w:rPr>
        <w:br w:type="page"/>
      </w:r>
      <w:r w:rsidR="0057418D" w:rsidRPr="00953776">
        <w:rPr>
          <w:b/>
          <w:sz w:val="28"/>
          <w:szCs w:val="24"/>
        </w:rPr>
        <w:t>Приложение 8</w:t>
      </w:r>
    </w:p>
    <w:p w:rsidR="00F30F5C" w:rsidRPr="00F30F5C" w:rsidRDefault="00F30F5C" w:rsidP="00435154">
      <w:pPr>
        <w:spacing w:line="360" w:lineRule="auto"/>
        <w:ind w:firstLine="720"/>
        <w:jc w:val="both"/>
        <w:rPr>
          <w:sz w:val="28"/>
          <w:szCs w:val="24"/>
        </w:rPr>
      </w:pPr>
    </w:p>
    <w:p w:rsidR="0057418D" w:rsidRPr="00953776" w:rsidRDefault="0057418D" w:rsidP="00435154">
      <w:pPr>
        <w:spacing w:line="360" w:lineRule="auto"/>
        <w:ind w:firstLine="720"/>
        <w:jc w:val="both"/>
        <w:rPr>
          <w:sz w:val="28"/>
        </w:rPr>
      </w:pPr>
      <w:r w:rsidRPr="00953776">
        <w:rPr>
          <w:sz w:val="28"/>
        </w:rPr>
        <w:t>Лист ответов</w:t>
      </w:r>
    </w:p>
    <w:p w:rsidR="0057418D" w:rsidRPr="00953776" w:rsidRDefault="00953776" w:rsidP="00435154">
      <w:pPr>
        <w:spacing w:line="360" w:lineRule="auto"/>
        <w:ind w:firstLine="720"/>
        <w:jc w:val="both"/>
        <w:rPr>
          <w:sz w:val="28"/>
        </w:rPr>
      </w:pPr>
      <w:r>
        <w:rPr>
          <w:sz w:val="28"/>
        </w:rPr>
        <w:t>Фамилия, имя, отчество</w:t>
      </w:r>
    </w:p>
    <w:p w:rsidR="0057418D" w:rsidRPr="00953776" w:rsidRDefault="0057418D" w:rsidP="00435154">
      <w:pPr>
        <w:spacing w:line="360" w:lineRule="auto"/>
        <w:ind w:firstLine="720"/>
        <w:jc w:val="both"/>
        <w:rPr>
          <w:sz w:val="28"/>
        </w:rPr>
      </w:pPr>
      <w:r w:rsidRPr="00953776">
        <w:rPr>
          <w:sz w:val="28"/>
        </w:rPr>
        <w:t xml:space="preserve">Дата </w:t>
      </w:r>
      <w:r w:rsidR="00953776">
        <w:rPr>
          <w:sz w:val="28"/>
        </w:rPr>
        <w:tab/>
      </w:r>
      <w:r w:rsidR="00953776">
        <w:rPr>
          <w:sz w:val="28"/>
        </w:rPr>
        <w:tab/>
        <w:t>Возраст</w:t>
      </w:r>
    </w:p>
    <w:p w:rsidR="004726DC" w:rsidRPr="00953776" w:rsidRDefault="004726DC" w:rsidP="00435154">
      <w:pPr>
        <w:spacing w:line="360" w:lineRule="auto"/>
        <w:ind w:firstLine="720"/>
        <w:jc w:val="both"/>
        <w:rPr>
          <w:sz w:val="28"/>
        </w:rPr>
      </w:pPr>
    </w:p>
    <w:p w:rsidR="0057418D" w:rsidRPr="00953776" w:rsidRDefault="0057418D" w:rsidP="00435154">
      <w:pPr>
        <w:spacing w:line="360" w:lineRule="auto"/>
        <w:ind w:firstLine="720"/>
        <w:jc w:val="both"/>
        <w:rPr>
          <w:sz w:val="28"/>
        </w:rPr>
      </w:pPr>
      <w:r w:rsidRPr="00953776">
        <w:rPr>
          <w:sz w:val="28"/>
        </w:rPr>
        <w:t>Тест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tblGrid>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4</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8</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10</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12</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13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16</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17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20</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21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24</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25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28</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29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30</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32</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33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36</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37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40</w:t>
            </w:r>
          </w:p>
        </w:tc>
        <w:tc>
          <w:tcPr>
            <w:tcW w:w="0" w:type="auto"/>
            <w:shd w:val="clear" w:color="auto" w:fill="auto"/>
          </w:tcPr>
          <w:p w:rsidR="0057418D" w:rsidRPr="00953776" w:rsidRDefault="0057418D" w:rsidP="00310BBE">
            <w:pPr>
              <w:snapToGrid w:val="0"/>
              <w:spacing w:line="360" w:lineRule="auto"/>
            </w:pPr>
          </w:p>
        </w:tc>
      </w:tr>
    </w:tbl>
    <w:p w:rsidR="0057418D" w:rsidRPr="00953776" w:rsidRDefault="0057418D" w:rsidP="00435154">
      <w:pPr>
        <w:spacing w:line="360" w:lineRule="auto"/>
        <w:ind w:firstLine="720"/>
        <w:jc w:val="both"/>
        <w:rPr>
          <w:sz w:val="28"/>
        </w:rPr>
      </w:pPr>
    </w:p>
    <w:p w:rsidR="0057418D" w:rsidRPr="00953776" w:rsidRDefault="0057418D" w:rsidP="00435154">
      <w:pPr>
        <w:spacing w:line="360" w:lineRule="auto"/>
        <w:ind w:firstLine="720"/>
        <w:jc w:val="both"/>
        <w:rPr>
          <w:sz w:val="28"/>
        </w:rPr>
      </w:pPr>
      <w:r w:rsidRPr="00953776">
        <w:rPr>
          <w:sz w:val="28"/>
        </w:rPr>
        <w:t>Тест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gridCol w:w="416"/>
        <w:gridCol w:w="222"/>
      </w:tblGrid>
      <w:tr w:rsidR="0057418D" w:rsidRPr="00953776" w:rsidTr="00310BBE">
        <w:tc>
          <w:tcPr>
            <w:tcW w:w="0" w:type="auto"/>
            <w:shd w:val="clear" w:color="auto" w:fill="auto"/>
          </w:tcPr>
          <w:p w:rsidR="0057418D" w:rsidRPr="00953776" w:rsidRDefault="0057418D" w:rsidP="00310BBE">
            <w:pPr>
              <w:snapToGrid w:val="0"/>
              <w:spacing w:line="360" w:lineRule="auto"/>
            </w:pPr>
            <w:r w:rsidRPr="00953776">
              <w:t>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5</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10</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11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15</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16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20</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21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25</w:t>
            </w:r>
          </w:p>
        </w:tc>
        <w:tc>
          <w:tcPr>
            <w:tcW w:w="0" w:type="auto"/>
            <w:shd w:val="clear" w:color="auto" w:fill="auto"/>
          </w:tcPr>
          <w:p w:rsidR="0057418D" w:rsidRPr="00953776" w:rsidRDefault="0057418D" w:rsidP="00310BBE">
            <w:pPr>
              <w:snapToGrid w:val="0"/>
              <w:spacing w:line="360" w:lineRule="auto"/>
            </w:pPr>
          </w:p>
        </w:tc>
      </w:tr>
    </w:tbl>
    <w:p w:rsidR="0057418D" w:rsidRPr="00953776" w:rsidRDefault="0057418D" w:rsidP="00435154">
      <w:pPr>
        <w:spacing w:line="360" w:lineRule="auto"/>
        <w:ind w:firstLine="720"/>
        <w:jc w:val="both"/>
        <w:rPr>
          <w:sz w:val="28"/>
        </w:rPr>
      </w:pPr>
    </w:p>
    <w:p w:rsidR="0057418D" w:rsidRPr="00953776" w:rsidRDefault="0057418D" w:rsidP="00435154">
      <w:pPr>
        <w:spacing w:line="360" w:lineRule="auto"/>
        <w:ind w:firstLine="720"/>
        <w:jc w:val="both"/>
        <w:rPr>
          <w:sz w:val="28"/>
        </w:rPr>
      </w:pPr>
      <w:r w:rsidRPr="00953776">
        <w:rPr>
          <w:sz w:val="28"/>
        </w:rPr>
        <w:t>Лист ответов</w:t>
      </w:r>
    </w:p>
    <w:p w:rsidR="0057418D" w:rsidRPr="00953776" w:rsidRDefault="00953776" w:rsidP="00435154">
      <w:pPr>
        <w:spacing w:line="360" w:lineRule="auto"/>
        <w:ind w:firstLine="720"/>
        <w:jc w:val="both"/>
        <w:rPr>
          <w:sz w:val="28"/>
        </w:rPr>
      </w:pPr>
      <w:r>
        <w:rPr>
          <w:sz w:val="28"/>
        </w:rPr>
        <w:t>Фамилия, имя, отчество</w:t>
      </w:r>
    </w:p>
    <w:p w:rsidR="0057418D" w:rsidRPr="00953776" w:rsidRDefault="0057418D" w:rsidP="00435154">
      <w:pPr>
        <w:spacing w:line="360" w:lineRule="auto"/>
        <w:ind w:firstLine="720"/>
        <w:jc w:val="both"/>
        <w:rPr>
          <w:sz w:val="28"/>
        </w:rPr>
      </w:pPr>
      <w:r w:rsidRPr="00953776">
        <w:rPr>
          <w:sz w:val="28"/>
        </w:rPr>
        <w:t xml:space="preserve">Дата </w:t>
      </w:r>
      <w:r w:rsidR="00953776">
        <w:rPr>
          <w:sz w:val="28"/>
        </w:rPr>
        <w:tab/>
      </w:r>
      <w:r w:rsidR="00953776">
        <w:rPr>
          <w:sz w:val="28"/>
        </w:rPr>
        <w:tab/>
      </w:r>
      <w:r w:rsidR="00953776">
        <w:rPr>
          <w:sz w:val="28"/>
        </w:rPr>
        <w:tab/>
      </w:r>
      <w:r w:rsidRPr="00953776">
        <w:rPr>
          <w:sz w:val="28"/>
        </w:rPr>
        <w:t xml:space="preserve">Возраст </w:t>
      </w:r>
    </w:p>
    <w:p w:rsidR="004726DC" w:rsidRPr="00953776" w:rsidRDefault="004726DC" w:rsidP="00435154">
      <w:pPr>
        <w:spacing w:line="360" w:lineRule="auto"/>
        <w:ind w:firstLine="720"/>
        <w:jc w:val="both"/>
        <w:rPr>
          <w:sz w:val="28"/>
        </w:rPr>
      </w:pPr>
    </w:p>
    <w:p w:rsidR="0057418D" w:rsidRPr="00953776" w:rsidRDefault="0057418D" w:rsidP="00435154">
      <w:pPr>
        <w:spacing w:line="360" w:lineRule="auto"/>
        <w:ind w:firstLine="720"/>
        <w:jc w:val="both"/>
        <w:rPr>
          <w:sz w:val="28"/>
        </w:rPr>
      </w:pPr>
      <w:r w:rsidRPr="00953776">
        <w:rPr>
          <w:sz w:val="28"/>
        </w:rPr>
        <w:t>Тест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tblGrid>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4</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8</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10</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12</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13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16</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17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20</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21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24</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25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28</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29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30</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32</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33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36</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37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40</w:t>
            </w:r>
          </w:p>
        </w:tc>
        <w:tc>
          <w:tcPr>
            <w:tcW w:w="0" w:type="auto"/>
            <w:shd w:val="clear" w:color="auto" w:fill="auto"/>
          </w:tcPr>
          <w:p w:rsidR="0057418D" w:rsidRPr="00953776" w:rsidRDefault="0057418D" w:rsidP="00310BBE">
            <w:pPr>
              <w:snapToGrid w:val="0"/>
              <w:spacing w:line="360" w:lineRule="auto"/>
            </w:pPr>
          </w:p>
        </w:tc>
      </w:tr>
    </w:tbl>
    <w:p w:rsidR="0057418D" w:rsidRPr="00953776" w:rsidRDefault="0057418D" w:rsidP="00435154">
      <w:pPr>
        <w:spacing w:line="360" w:lineRule="auto"/>
        <w:ind w:firstLine="720"/>
        <w:jc w:val="both"/>
        <w:rPr>
          <w:sz w:val="28"/>
        </w:rPr>
      </w:pPr>
    </w:p>
    <w:p w:rsidR="0057418D" w:rsidRPr="00953776" w:rsidRDefault="0057418D" w:rsidP="00435154">
      <w:pPr>
        <w:spacing w:line="360" w:lineRule="auto"/>
        <w:ind w:firstLine="720"/>
        <w:jc w:val="both"/>
        <w:rPr>
          <w:sz w:val="28"/>
        </w:rPr>
      </w:pPr>
      <w:r w:rsidRPr="00953776">
        <w:rPr>
          <w:sz w:val="28"/>
        </w:rPr>
        <w:t>Тест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gridCol w:w="416"/>
        <w:gridCol w:w="222"/>
      </w:tblGrid>
      <w:tr w:rsidR="0057418D" w:rsidRPr="00953776" w:rsidTr="00310BBE">
        <w:tc>
          <w:tcPr>
            <w:tcW w:w="0" w:type="auto"/>
            <w:shd w:val="clear" w:color="auto" w:fill="auto"/>
          </w:tcPr>
          <w:p w:rsidR="0057418D" w:rsidRPr="00953776" w:rsidRDefault="0057418D" w:rsidP="00310BBE">
            <w:pPr>
              <w:snapToGrid w:val="0"/>
              <w:spacing w:line="360" w:lineRule="auto"/>
            </w:pPr>
            <w:r w:rsidRPr="00953776">
              <w:t>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5</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10</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11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15</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16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20</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21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25</w:t>
            </w:r>
          </w:p>
        </w:tc>
        <w:tc>
          <w:tcPr>
            <w:tcW w:w="0" w:type="auto"/>
            <w:shd w:val="clear" w:color="auto" w:fill="auto"/>
          </w:tcPr>
          <w:p w:rsidR="0057418D" w:rsidRPr="00953776" w:rsidRDefault="0057418D" w:rsidP="00310BBE">
            <w:pPr>
              <w:snapToGrid w:val="0"/>
              <w:spacing w:line="360" w:lineRule="auto"/>
            </w:pPr>
          </w:p>
        </w:tc>
      </w:tr>
    </w:tbl>
    <w:p w:rsidR="0057418D" w:rsidRPr="00953776" w:rsidRDefault="0057418D" w:rsidP="00435154">
      <w:pPr>
        <w:spacing w:line="360" w:lineRule="auto"/>
        <w:ind w:firstLine="720"/>
        <w:jc w:val="both"/>
        <w:rPr>
          <w:sz w:val="28"/>
        </w:rPr>
      </w:pPr>
    </w:p>
    <w:p w:rsidR="0057418D" w:rsidRPr="00953776" w:rsidRDefault="0057418D" w:rsidP="00435154">
      <w:pPr>
        <w:spacing w:line="360" w:lineRule="auto"/>
        <w:ind w:firstLine="720"/>
        <w:jc w:val="both"/>
        <w:rPr>
          <w:sz w:val="28"/>
        </w:rPr>
      </w:pPr>
      <w:r w:rsidRPr="00953776">
        <w:rPr>
          <w:sz w:val="28"/>
        </w:rPr>
        <w:t>Лист ответов</w:t>
      </w:r>
    </w:p>
    <w:p w:rsidR="0057418D" w:rsidRPr="00953776" w:rsidRDefault="00953776" w:rsidP="00435154">
      <w:pPr>
        <w:spacing w:line="360" w:lineRule="auto"/>
        <w:ind w:firstLine="720"/>
        <w:jc w:val="both"/>
        <w:rPr>
          <w:sz w:val="28"/>
        </w:rPr>
      </w:pPr>
      <w:r>
        <w:rPr>
          <w:sz w:val="28"/>
        </w:rPr>
        <w:t>Фамилия, имя, отчество</w:t>
      </w:r>
    </w:p>
    <w:p w:rsidR="0057418D" w:rsidRPr="00953776" w:rsidRDefault="0057418D" w:rsidP="00435154">
      <w:pPr>
        <w:spacing w:line="360" w:lineRule="auto"/>
        <w:ind w:firstLine="720"/>
        <w:jc w:val="both"/>
        <w:rPr>
          <w:sz w:val="28"/>
        </w:rPr>
      </w:pPr>
      <w:r w:rsidRPr="00953776">
        <w:rPr>
          <w:sz w:val="28"/>
        </w:rPr>
        <w:t xml:space="preserve">Дата </w:t>
      </w:r>
      <w:r w:rsidR="00953776">
        <w:rPr>
          <w:sz w:val="28"/>
        </w:rPr>
        <w:tab/>
      </w:r>
      <w:r w:rsidR="00953776">
        <w:rPr>
          <w:sz w:val="28"/>
        </w:rPr>
        <w:tab/>
      </w:r>
      <w:r w:rsidR="00953776">
        <w:rPr>
          <w:sz w:val="28"/>
        </w:rPr>
        <w:tab/>
        <w:t>Возраст</w:t>
      </w:r>
    </w:p>
    <w:p w:rsidR="004726DC" w:rsidRPr="00953776" w:rsidRDefault="004726DC" w:rsidP="00435154">
      <w:pPr>
        <w:spacing w:line="360" w:lineRule="auto"/>
        <w:ind w:firstLine="720"/>
        <w:jc w:val="both"/>
        <w:rPr>
          <w:sz w:val="28"/>
        </w:rPr>
      </w:pPr>
    </w:p>
    <w:p w:rsidR="0057418D" w:rsidRPr="00953776" w:rsidRDefault="0057418D" w:rsidP="00435154">
      <w:pPr>
        <w:spacing w:line="360" w:lineRule="auto"/>
        <w:ind w:firstLine="720"/>
        <w:jc w:val="both"/>
        <w:rPr>
          <w:sz w:val="28"/>
        </w:rPr>
      </w:pPr>
      <w:r w:rsidRPr="00953776">
        <w:rPr>
          <w:sz w:val="28"/>
        </w:rPr>
        <w:t>Тест №1</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tblGrid>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4</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8</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10</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12</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13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16</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17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20</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21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24</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25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28</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29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30</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32</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33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35</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36</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rPr>
          <w:trHeight w:val="284"/>
        </w:trPr>
        <w:tc>
          <w:tcPr>
            <w:tcW w:w="0" w:type="auto"/>
            <w:shd w:val="clear" w:color="auto" w:fill="auto"/>
          </w:tcPr>
          <w:p w:rsidR="0057418D" w:rsidRPr="00953776" w:rsidRDefault="0057418D" w:rsidP="00310BBE">
            <w:pPr>
              <w:snapToGrid w:val="0"/>
              <w:spacing w:line="360" w:lineRule="auto"/>
            </w:pPr>
            <w:r w:rsidRPr="00953776">
              <w:t>37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40</w:t>
            </w:r>
          </w:p>
        </w:tc>
        <w:tc>
          <w:tcPr>
            <w:tcW w:w="0" w:type="auto"/>
            <w:shd w:val="clear" w:color="auto" w:fill="auto"/>
          </w:tcPr>
          <w:p w:rsidR="0057418D" w:rsidRPr="00953776" w:rsidRDefault="0057418D" w:rsidP="00310BBE">
            <w:pPr>
              <w:snapToGrid w:val="0"/>
              <w:spacing w:line="360" w:lineRule="auto"/>
            </w:pPr>
          </w:p>
        </w:tc>
      </w:tr>
    </w:tbl>
    <w:p w:rsidR="0057418D" w:rsidRPr="00953776" w:rsidRDefault="0057418D" w:rsidP="00435154">
      <w:pPr>
        <w:spacing w:line="360" w:lineRule="auto"/>
        <w:ind w:firstLine="720"/>
        <w:jc w:val="both"/>
        <w:rPr>
          <w:sz w:val="28"/>
        </w:rPr>
      </w:pPr>
    </w:p>
    <w:p w:rsidR="0057418D" w:rsidRPr="00953776" w:rsidRDefault="0057418D" w:rsidP="00435154">
      <w:pPr>
        <w:spacing w:line="360" w:lineRule="auto"/>
        <w:ind w:firstLine="720"/>
        <w:jc w:val="both"/>
        <w:rPr>
          <w:sz w:val="28"/>
        </w:rPr>
      </w:pPr>
      <w:r w:rsidRPr="00953776">
        <w:rPr>
          <w:sz w:val="28"/>
        </w:rPr>
        <w:t>Тест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416"/>
        <w:gridCol w:w="222"/>
        <w:gridCol w:w="416"/>
        <w:gridCol w:w="222"/>
        <w:gridCol w:w="416"/>
        <w:gridCol w:w="222"/>
        <w:gridCol w:w="416"/>
        <w:gridCol w:w="222"/>
        <w:gridCol w:w="416"/>
        <w:gridCol w:w="222"/>
      </w:tblGrid>
      <w:tr w:rsidR="0057418D" w:rsidRPr="00953776" w:rsidTr="00310BBE">
        <w:tc>
          <w:tcPr>
            <w:tcW w:w="0" w:type="auto"/>
            <w:shd w:val="clear" w:color="auto" w:fill="auto"/>
          </w:tcPr>
          <w:p w:rsidR="0057418D" w:rsidRPr="00953776" w:rsidRDefault="0057418D" w:rsidP="00310BBE">
            <w:pPr>
              <w:snapToGrid w:val="0"/>
              <w:spacing w:line="360" w:lineRule="auto"/>
            </w:pPr>
            <w:r w:rsidRPr="00953776">
              <w:t>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5</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10</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11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15</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16</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17</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18</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19</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20</w:t>
            </w:r>
          </w:p>
        </w:tc>
        <w:tc>
          <w:tcPr>
            <w:tcW w:w="0" w:type="auto"/>
            <w:shd w:val="clear" w:color="auto" w:fill="auto"/>
          </w:tcPr>
          <w:p w:rsidR="0057418D" w:rsidRPr="00953776" w:rsidRDefault="0057418D" w:rsidP="00310BBE">
            <w:pPr>
              <w:snapToGrid w:val="0"/>
              <w:spacing w:line="360" w:lineRule="auto"/>
            </w:pPr>
          </w:p>
        </w:tc>
      </w:tr>
      <w:tr w:rsidR="0057418D" w:rsidRPr="00953776" w:rsidTr="00310BBE">
        <w:tc>
          <w:tcPr>
            <w:tcW w:w="0" w:type="auto"/>
            <w:shd w:val="clear" w:color="auto" w:fill="auto"/>
          </w:tcPr>
          <w:p w:rsidR="0057418D" w:rsidRPr="00953776" w:rsidRDefault="0057418D" w:rsidP="00310BBE">
            <w:pPr>
              <w:snapToGrid w:val="0"/>
              <w:spacing w:line="360" w:lineRule="auto"/>
            </w:pPr>
            <w:r w:rsidRPr="00953776">
              <w:t>21</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22</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23</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24</w:t>
            </w:r>
          </w:p>
        </w:tc>
        <w:tc>
          <w:tcPr>
            <w:tcW w:w="0" w:type="auto"/>
            <w:shd w:val="clear" w:color="auto" w:fill="auto"/>
          </w:tcPr>
          <w:p w:rsidR="0057418D" w:rsidRPr="00953776" w:rsidRDefault="0057418D" w:rsidP="00310BBE">
            <w:pPr>
              <w:snapToGrid w:val="0"/>
              <w:spacing w:line="360" w:lineRule="auto"/>
            </w:pPr>
          </w:p>
        </w:tc>
        <w:tc>
          <w:tcPr>
            <w:tcW w:w="0" w:type="auto"/>
            <w:shd w:val="clear" w:color="auto" w:fill="auto"/>
          </w:tcPr>
          <w:p w:rsidR="0057418D" w:rsidRPr="00953776" w:rsidRDefault="0057418D" w:rsidP="00310BBE">
            <w:pPr>
              <w:snapToGrid w:val="0"/>
              <w:spacing w:line="360" w:lineRule="auto"/>
            </w:pPr>
            <w:r w:rsidRPr="00953776">
              <w:t>25</w:t>
            </w:r>
          </w:p>
        </w:tc>
        <w:tc>
          <w:tcPr>
            <w:tcW w:w="0" w:type="auto"/>
            <w:shd w:val="clear" w:color="auto" w:fill="auto"/>
          </w:tcPr>
          <w:p w:rsidR="0057418D" w:rsidRPr="00953776" w:rsidRDefault="0057418D" w:rsidP="00310BBE">
            <w:pPr>
              <w:snapToGrid w:val="0"/>
              <w:spacing w:line="360" w:lineRule="auto"/>
            </w:pPr>
          </w:p>
        </w:tc>
      </w:tr>
    </w:tbl>
    <w:p w:rsidR="00953776" w:rsidRPr="00310BBE" w:rsidRDefault="00953776" w:rsidP="00953776">
      <w:pPr>
        <w:spacing w:line="360" w:lineRule="auto"/>
        <w:jc w:val="center"/>
        <w:rPr>
          <w:color w:val="FFFFFF"/>
          <w:sz w:val="28"/>
          <w:szCs w:val="28"/>
          <w:lang w:eastAsia="ru-RU"/>
        </w:rPr>
      </w:pPr>
      <w:bookmarkStart w:id="0" w:name="_GoBack"/>
      <w:bookmarkEnd w:id="0"/>
    </w:p>
    <w:sectPr w:rsidR="00953776" w:rsidRPr="00310BBE" w:rsidSect="00435154">
      <w:headerReference w:type="even" r:id="rId11"/>
      <w:headerReference w:type="default" r:id="rId12"/>
      <w:footnotePr>
        <w:pos w:val="beneathText"/>
      </w:footnotePr>
      <w:pgSz w:w="11907" w:h="16839" w:code="9"/>
      <w:pgMar w:top="1134" w:right="851" w:bottom="1134" w:left="1701"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0BBE" w:rsidRDefault="00310BBE">
      <w:r>
        <w:separator/>
      </w:r>
    </w:p>
  </w:endnote>
  <w:endnote w:type="continuationSeparator" w:id="0">
    <w:p w:rsidR="00310BBE" w:rsidRDefault="00310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0BBE" w:rsidRDefault="00310BBE">
      <w:r>
        <w:separator/>
      </w:r>
    </w:p>
  </w:footnote>
  <w:footnote w:type="continuationSeparator" w:id="0">
    <w:p w:rsidR="00310BBE" w:rsidRDefault="00310B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3D8D" w:rsidRDefault="00033D8D" w:rsidP="00EB1A68">
    <w:pPr>
      <w:pStyle w:val="af"/>
      <w:framePr w:wrap="around" w:vAnchor="text" w:hAnchor="margin" w:xAlign="center" w:y="1"/>
      <w:rPr>
        <w:rStyle w:val="a3"/>
      </w:rPr>
    </w:pPr>
    <w:r>
      <w:rPr>
        <w:rStyle w:val="a3"/>
      </w:rPr>
      <w:fldChar w:fldCharType="begin"/>
    </w:r>
    <w:r>
      <w:rPr>
        <w:rStyle w:val="a3"/>
      </w:rPr>
      <w:instrText xml:space="preserve">PAGE  </w:instrText>
    </w:r>
    <w:r>
      <w:rPr>
        <w:rStyle w:val="a3"/>
      </w:rPr>
      <w:fldChar w:fldCharType="separate"/>
    </w:r>
    <w:r>
      <w:rPr>
        <w:rStyle w:val="a3"/>
        <w:noProof/>
      </w:rPr>
      <w:t>43</w:t>
    </w:r>
    <w:r>
      <w:rPr>
        <w:rStyle w:val="a3"/>
      </w:rPr>
      <w:fldChar w:fldCharType="end"/>
    </w:r>
  </w:p>
  <w:p w:rsidR="00033D8D" w:rsidRDefault="00033D8D">
    <w:pPr>
      <w:pStyle w:val="af"/>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3776" w:rsidRPr="00953776" w:rsidRDefault="00953776" w:rsidP="00953776">
    <w:pPr>
      <w:spacing w:line="360" w:lineRule="auto"/>
      <w:jc w:val="center"/>
      <w:rPr>
        <w:sz w:val="28"/>
        <w:szCs w:val="28"/>
        <w:lang w:eastAsia="ru-RU"/>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upperRoman"/>
      <w:pStyle w:val="1"/>
      <w:lvlText w:val="%1."/>
      <w:lvlJc w:val="left"/>
      <w:pPr>
        <w:tabs>
          <w:tab w:val="num" w:pos="720"/>
        </w:tabs>
      </w:pPr>
      <w:rPr>
        <w:rFonts w:cs="Times New Roman"/>
      </w:rPr>
    </w:lvl>
  </w:abstractNum>
  <w:abstractNum w:abstractNumId="1">
    <w:nsid w:val="00000002"/>
    <w:multiLevelType w:val="singleLevel"/>
    <w:tmpl w:val="00000002"/>
    <w:name w:val="WW8Num2"/>
    <w:lvl w:ilvl="0">
      <w:numFmt w:val="bullet"/>
      <w:lvlText w:val="-"/>
      <w:lvlJc w:val="left"/>
      <w:pPr>
        <w:tabs>
          <w:tab w:val="num" w:pos="1286"/>
        </w:tabs>
      </w:pPr>
      <w:rPr>
        <w:rFonts w:ascii="StarSymbol" w:eastAsia="StarSymbol"/>
      </w:rPr>
    </w:lvl>
  </w:abstractNum>
  <w:abstractNum w:abstractNumId="2">
    <w:nsid w:val="00000003"/>
    <w:multiLevelType w:val="multilevel"/>
    <w:tmpl w:val="00000003"/>
    <w:name w:val="WW8Num3"/>
    <w:lvl w:ilvl="0">
      <w:start w:val="2"/>
      <w:numFmt w:val="decimal"/>
      <w:lvlText w:val="%1."/>
      <w:lvlJc w:val="left"/>
      <w:pPr>
        <w:tabs>
          <w:tab w:val="num" w:pos="435"/>
        </w:tabs>
      </w:pPr>
      <w:rPr>
        <w:rFonts w:cs="Times New Roman"/>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80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2160"/>
        </w:tabs>
      </w:pPr>
      <w:rPr>
        <w:rFonts w:cs="Times New Roman"/>
      </w:rPr>
    </w:lvl>
  </w:abstractNum>
  <w:abstractNum w:abstractNumId="3">
    <w:nsid w:val="00000004"/>
    <w:multiLevelType w:val="singleLevel"/>
    <w:tmpl w:val="00000004"/>
    <w:name w:val="WW8Num4"/>
    <w:lvl w:ilvl="0">
      <w:numFmt w:val="bullet"/>
      <w:lvlText w:val="-"/>
      <w:lvlJc w:val="left"/>
      <w:pPr>
        <w:tabs>
          <w:tab w:val="num" w:pos="1286"/>
        </w:tabs>
      </w:pPr>
      <w:rPr>
        <w:rFonts w:ascii="StarSymbol" w:eastAsia="StarSymbol"/>
      </w:rPr>
    </w:lvl>
  </w:abstractNum>
  <w:abstractNum w:abstractNumId="4">
    <w:nsid w:val="00000005"/>
    <w:multiLevelType w:val="singleLevel"/>
    <w:tmpl w:val="00000005"/>
    <w:name w:val="WW8Num5"/>
    <w:lvl w:ilvl="0">
      <w:numFmt w:val="bullet"/>
      <w:lvlText w:val="-"/>
      <w:lvlJc w:val="left"/>
      <w:pPr>
        <w:tabs>
          <w:tab w:val="num" w:pos="1286"/>
        </w:tabs>
      </w:pPr>
      <w:rPr>
        <w:rFonts w:ascii="StarSymbol" w:eastAsia="StarSymbol"/>
      </w:rPr>
    </w:lvl>
  </w:abstractNum>
  <w:abstractNum w:abstractNumId="5">
    <w:nsid w:val="00000006"/>
    <w:multiLevelType w:val="singleLevel"/>
    <w:tmpl w:val="00000006"/>
    <w:name w:val="WW8Num6"/>
    <w:lvl w:ilvl="0">
      <w:numFmt w:val="bullet"/>
      <w:lvlText w:val="-"/>
      <w:lvlJc w:val="left"/>
      <w:pPr>
        <w:tabs>
          <w:tab w:val="num" w:pos="1286"/>
        </w:tabs>
      </w:pPr>
      <w:rPr>
        <w:rFonts w:ascii="StarSymbol" w:eastAsia="StarSymbol"/>
      </w:rPr>
    </w:lvl>
  </w:abstractNum>
  <w:abstractNum w:abstractNumId="6">
    <w:nsid w:val="00000007"/>
    <w:multiLevelType w:val="singleLevel"/>
    <w:tmpl w:val="00000007"/>
    <w:name w:val="WW8Num7"/>
    <w:lvl w:ilvl="0">
      <w:numFmt w:val="bullet"/>
      <w:lvlText w:val="-"/>
      <w:lvlJc w:val="left"/>
      <w:pPr>
        <w:tabs>
          <w:tab w:val="num" w:pos="1286"/>
        </w:tabs>
      </w:pPr>
      <w:rPr>
        <w:rFonts w:ascii="StarSymbol" w:eastAsia="StarSymbol"/>
      </w:rPr>
    </w:lvl>
  </w:abstractNum>
  <w:abstractNum w:abstractNumId="7">
    <w:nsid w:val="00000008"/>
    <w:multiLevelType w:val="multilevel"/>
    <w:tmpl w:val="00000008"/>
    <w:lvl w:ilvl="0">
      <w:start w:val="2"/>
      <w:numFmt w:val="decimal"/>
      <w:lvlText w:val="%1."/>
      <w:lvlJc w:val="left"/>
      <w:pPr>
        <w:tabs>
          <w:tab w:val="num" w:pos="435"/>
        </w:tabs>
      </w:pPr>
      <w:rPr>
        <w:rFonts w:cs="Times New Roman"/>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80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2160"/>
        </w:tabs>
      </w:pPr>
      <w:rPr>
        <w:rFonts w:cs="Times New Roman"/>
      </w:rPr>
    </w:lvl>
  </w:abstractNum>
  <w:abstractNum w:abstractNumId="8">
    <w:nsid w:val="00000009"/>
    <w:multiLevelType w:val="singleLevel"/>
    <w:tmpl w:val="00000009"/>
    <w:name w:val="WW8Num9"/>
    <w:lvl w:ilvl="0">
      <w:start w:val="1"/>
      <w:numFmt w:val="upperRoman"/>
      <w:lvlText w:val="%1."/>
      <w:lvlJc w:val="left"/>
      <w:pPr>
        <w:tabs>
          <w:tab w:val="num" w:pos="720"/>
        </w:tabs>
      </w:pPr>
      <w:rPr>
        <w:rFonts w:cs="Times New Roman"/>
      </w:rPr>
    </w:lvl>
  </w:abstractNum>
  <w:abstractNum w:abstractNumId="9">
    <w:nsid w:val="0000000A"/>
    <w:multiLevelType w:val="singleLevel"/>
    <w:tmpl w:val="0000000A"/>
    <w:name w:val="WW8Num10"/>
    <w:lvl w:ilvl="0">
      <w:numFmt w:val="bullet"/>
      <w:lvlText w:val="-"/>
      <w:lvlJc w:val="left"/>
      <w:pPr>
        <w:tabs>
          <w:tab w:val="num" w:pos="1286"/>
        </w:tabs>
      </w:pPr>
      <w:rPr>
        <w:rFonts w:ascii="StarSymbol" w:eastAsia="StarSymbol"/>
      </w:rPr>
    </w:lvl>
  </w:abstractNum>
  <w:abstractNum w:abstractNumId="10">
    <w:nsid w:val="0000000B"/>
    <w:multiLevelType w:val="singleLevel"/>
    <w:tmpl w:val="0000000B"/>
    <w:name w:val="WW8Num11"/>
    <w:lvl w:ilvl="0">
      <w:numFmt w:val="bullet"/>
      <w:lvlText w:val="-"/>
      <w:lvlJc w:val="left"/>
      <w:pPr>
        <w:tabs>
          <w:tab w:val="num" w:pos="1286"/>
        </w:tabs>
      </w:pPr>
      <w:rPr>
        <w:rFonts w:ascii="StarSymbol" w:eastAsia="StarSymbol"/>
      </w:rPr>
    </w:lvl>
  </w:abstractNum>
  <w:abstractNum w:abstractNumId="11">
    <w:nsid w:val="0000000C"/>
    <w:multiLevelType w:val="singleLevel"/>
    <w:tmpl w:val="0000000C"/>
    <w:name w:val="WW8Num12"/>
    <w:lvl w:ilvl="0">
      <w:start w:val="1"/>
      <w:numFmt w:val="decimal"/>
      <w:lvlText w:val="%1."/>
      <w:lvlJc w:val="left"/>
      <w:pPr>
        <w:tabs>
          <w:tab w:val="num" w:pos="1316"/>
        </w:tabs>
      </w:pPr>
      <w:rPr>
        <w:rFonts w:cs="Times New Roman"/>
      </w:rPr>
    </w:lvl>
  </w:abstractNum>
  <w:abstractNum w:abstractNumId="12">
    <w:nsid w:val="0000000D"/>
    <w:multiLevelType w:val="singleLevel"/>
    <w:tmpl w:val="0000000D"/>
    <w:name w:val="WW8Num13"/>
    <w:lvl w:ilvl="0">
      <w:numFmt w:val="bullet"/>
      <w:lvlText w:val="-"/>
      <w:lvlJc w:val="left"/>
      <w:pPr>
        <w:tabs>
          <w:tab w:val="num" w:pos="1286"/>
        </w:tabs>
      </w:pPr>
      <w:rPr>
        <w:rFonts w:ascii="StarSymbol" w:eastAsia="StarSymbol"/>
      </w:rPr>
    </w:lvl>
  </w:abstractNum>
  <w:abstractNum w:abstractNumId="13">
    <w:nsid w:val="0000000E"/>
    <w:multiLevelType w:val="singleLevel"/>
    <w:tmpl w:val="0000000E"/>
    <w:name w:val="WW8Num14"/>
    <w:lvl w:ilvl="0">
      <w:numFmt w:val="bullet"/>
      <w:lvlText w:val="-"/>
      <w:lvlJc w:val="left"/>
      <w:pPr>
        <w:tabs>
          <w:tab w:val="num" w:pos="1286"/>
        </w:tabs>
      </w:pPr>
      <w:rPr>
        <w:rFonts w:ascii="StarSymbol" w:eastAsia="StarSymbol"/>
      </w:rPr>
    </w:lvl>
  </w:abstractNum>
  <w:abstractNum w:abstractNumId="14">
    <w:nsid w:val="0000000F"/>
    <w:multiLevelType w:val="singleLevel"/>
    <w:tmpl w:val="0000000F"/>
    <w:name w:val="WW8Num15"/>
    <w:lvl w:ilvl="0">
      <w:start w:val="1"/>
      <w:numFmt w:val="decimal"/>
      <w:lvlText w:val="%1."/>
      <w:lvlJc w:val="left"/>
      <w:pPr>
        <w:tabs>
          <w:tab w:val="num" w:pos="1211"/>
        </w:tabs>
      </w:pPr>
      <w:rPr>
        <w:rFonts w:cs="Times New Roman"/>
      </w:rPr>
    </w:lvl>
  </w:abstractNum>
  <w:abstractNum w:abstractNumId="15">
    <w:nsid w:val="00000010"/>
    <w:multiLevelType w:val="singleLevel"/>
    <w:tmpl w:val="00000010"/>
    <w:name w:val="WW8Num16"/>
    <w:lvl w:ilvl="0">
      <w:numFmt w:val="bullet"/>
      <w:lvlText w:val="-"/>
      <w:lvlJc w:val="left"/>
      <w:pPr>
        <w:tabs>
          <w:tab w:val="num" w:pos="1286"/>
        </w:tabs>
      </w:pPr>
      <w:rPr>
        <w:rFonts w:ascii="StarSymbol" w:eastAsia="StarSymbol"/>
      </w:rPr>
    </w:lvl>
  </w:abstractNum>
  <w:abstractNum w:abstractNumId="16">
    <w:nsid w:val="00000011"/>
    <w:multiLevelType w:val="singleLevel"/>
    <w:tmpl w:val="00000011"/>
    <w:name w:val="WW8Num17"/>
    <w:lvl w:ilvl="0">
      <w:start w:val="1"/>
      <w:numFmt w:val="decimal"/>
      <w:lvlText w:val="%1."/>
      <w:lvlJc w:val="left"/>
      <w:pPr>
        <w:tabs>
          <w:tab w:val="num" w:pos="1211"/>
        </w:tabs>
      </w:pPr>
      <w:rPr>
        <w:rFonts w:cs="Times New Roman"/>
      </w:rPr>
    </w:lvl>
  </w:abstractNum>
  <w:abstractNum w:abstractNumId="17">
    <w:nsid w:val="00000012"/>
    <w:multiLevelType w:val="multilevel"/>
    <w:tmpl w:val="00000012"/>
    <w:name w:val="WW8Num18"/>
    <w:lvl w:ilvl="0">
      <w:start w:val="1"/>
      <w:numFmt w:val="decimal"/>
      <w:lvlText w:val="%1."/>
      <w:lvlJc w:val="left"/>
      <w:pPr>
        <w:tabs>
          <w:tab w:val="num" w:pos="435"/>
        </w:tabs>
      </w:pPr>
      <w:rPr>
        <w:rFonts w:cs="Times New Roman"/>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80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2160"/>
        </w:tabs>
      </w:pPr>
      <w:rPr>
        <w:rFonts w:cs="Times New Roman"/>
      </w:rPr>
    </w:lvl>
  </w:abstractNum>
  <w:abstractNum w:abstractNumId="18">
    <w:nsid w:val="00000013"/>
    <w:multiLevelType w:val="singleLevel"/>
    <w:tmpl w:val="00000013"/>
    <w:name w:val="WW8Num19"/>
    <w:lvl w:ilvl="0">
      <w:numFmt w:val="bullet"/>
      <w:lvlText w:val="-"/>
      <w:lvlJc w:val="left"/>
      <w:pPr>
        <w:tabs>
          <w:tab w:val="num" w:pos="1286"/>
        </w:tabs>
      </w:pPr>
      <w:rPr>
        <w:rFonts w:ascii="StarSymbol" w:eastAsia="StarSymbol"/>
      </w:rPr>
    </w:lvl>
  </w:abstractNum>
  <w:abstractNum w:abstractNumId="19">
    <w:nsid w:val="00000014"/>
    <w:multiLevelType w:val="singleLevel"/>
    <w:tmpl w:val="00000014"/>
    <w:name w:val="WW8Num20"/>
    <w:lvl w:ilvl="0">
      <w:numFmt w:val="bullet"/>
      <w:lvlText w:val="-"/>
      <w:lvlJc w:val="left"/>
      <w:pPr>
        <w:tabs>
          <w:tab w:val="num" w:pos="1286"/>
        </w:tabs>
      </w:pPr>
      <w:rPr>
        <w:rFonts w:ascii="StarSymbol" w:eastAsia="StarSymbol"/>
      </w:rPr>
    </w:lvl>
  </w:abstractNum>
  <w:abstractNum w:abstractNumId="20">
    <w:nsid w:val="00000015"/>
    <w:multiLevelType w:val="singleLevel"/>
    <w:tmpl w:val="00000015"/>
    <w:name w:val="WW8Num21"/>
    <w:lvl w:ilvl="0">
      <w:numFmt w:val="bullet"/>
      <w:lvlText w:val="-"/>
      <w:lvlJc w:val="left"/>
      <w:pPr>
        <w:tabs>
          <w:tab w:val="num" w:pos="1286"/>
        </w:tabs>
      </w:pPr>
      <w:rPr>
        <w:rFonts w:ascii="StarSymbol" w:eastAsia="StarSymbol"/>
      </w:rPr>
    </w:lvl>
  </w:abstractNum>
  <w:abstractNum w:abstractNumId="21">
    <w:nsid w:val="1D3F2620"/>
    <w:multiLevelType w:val="multilevel"/>
    <w:tmpl w:val="00000008"/>
    <w:lvl w:ilvl="0">
      <w:start w:val="2"/>
      <w:numFmt w:val="decimal"/>
      <w:lvlText w:val="%1."/>
      <w:lvlJc w:val="left"/>
      <w:pPr>
        <w:tabs>
          <w:tab w:val="num" w:pos="435"/>
        </w:tabs>
      </w:pPr>
      <w:rPr>
        <w:rFonts w:cs="Times New Roman"/>
      </w:rPr>
    </w:lvl>
    <w:lvl w:ilvl="1">
      <w:start w:val="1"/>
      <w:numFmt w:val="decimal"/>
      <w:lvlText w:val="%1.%2."/>
      <w:lvlJc w:val="left"/>
      <w:pPr>
        <w:tabs>
          <w:tab w:val="num" w:pos="720"/>
        </w:tabs>
      </w:pPr>
      <w:rPr>
        <w:rFonts w:cs="Times New Roman"/>
      </w:rPr>
    </w:lvl>
    <w:lvl w:ilvl="2">
      <w:start w:val="1"/>
      <w:numFmt w:val="decimal"/>
      <w:lvlText w:val="%1.%2.%3."/>
      <w:lvlJc w:val="left"/>
      <w:pPr>
        <w:tabs>
          <w:tab w:val="num" w:pos="720"/>
        </w:tabs>
      </w:pPr>
      <w:rPr>
        <w:rFonts w:cs="Times New Roman"/>
      </w:rPr>
    </w:lvl>
    <w:lvl w:ilvl="3">
      <w:start w:val="1"/>
      <w:numFmt w:val="decimal"/>
      <w:lvlText w:val="%1.%2.%3.%4."/>
      <w:lvlJc w:val="left"/>
      <w:pPr>
        <w:tabs>
          <w:tab w:val="num" w:pos="1080"/>
        </w:tabs>
      </w:pPr>
      <w:rPr>
        <w:rFonts w:cs="Times New Roman"/>
      </w:rPr>
    </w:lvl>
    <w:lvl w:ilvl="4">
      <w:start w:val="1"/>
      <w:numFmt w:val="decimal"/>
      <w:lvlText w:val="%1.%2.%3.%4.%5."/>
      <w:lvlJc w:val="left"/>
      <w:pPr>
        <w:tabs>
          <w:tab w:val="num" w:pos="1080"/>
        </w:tabs>
      </w:pPr>
      <w:rPr>
        <w:rFonts w:cs="Times New Roman"/>
      </w:rPr>
    </w:lvl>
    <w:lvl w:ilvl="5">
      <w:start w:val="1"/>
      <w:numFmt w:val="decimal"/>
      <w:lvlText w:val="%1.%2.%3.%4.%5.%6."/>
      <w:lvlJc w:val="left"/>
      <w:pPr>
        <w:tabs>
          <w:tab w:val="num" w:pos="1440"/>
        </w:tabs>
      </w:pPr>
      <w:rPr>
        <w:rFonts w:cs="Times New Roman"/>
      </w:rPr>
    </w:lvl>
    <w:lvl w:ilvl="6">
      <w:start w:val="1"/>
      <w:numFmt w:val="decimal"/>
      <w:lvlText w:val="%1.%2.%3.%4.%5.%6.%7."/>
      <w:lvlJc w:val="left"/>
      <w:pPr>
        <w:tabs>
          <w:tab w:val="num" w:pos="1800"/>
        </w:tabs>
      </w:pPr>
      <w:rPr>
        <w:rFonts w:cs="Times New Roman"/>
      </w:rPr>
    </w:lvl>
    <w:lvl w:ilvl="7">
      <w:start w:val="1"/>
      <w:numFmt w:val="decimal"/>
      <w:lvlText w:val="%1.%2.%3.%4.%5.%6.%7.%8."/>
      <w:lvlJc w:val="left"/>
      <w:pPr>
        <w:tabs>
          <w:tab w:val="num" w:pos="1800"/>
        </w:tabs>
      </w:pPr>
      <w:rPr>
        <w:rFonts w:cs="Times New Roman"/>
      </w:rPr>
    </w:lvl>
    <w:lvl w:ilvl="8">
      <w:start w:val="1"/>
      <w:numFmt w:val="decimal"/>
      <w:lvlText w:val="%1.%2.%3.%4.%5.%6.%7.%8.%9."/>
      <w:lvlJc w:val="left"/>
      <w:pPr>
        <w:tabs>
          <w:tab w:val="num" w:pos="2160"/>
        </w:tabs>
      </w:pPr>
      <w:rPr>
        <w:rFonts w:cs="Times New Roman"/>
      </w:rPr>
    </w:lvl>
  </w:abstractNum>
  <w:abstractNum w:abstractNumId="22">
    <w:nsid w:val="26F82614"/>
    <w:multiLevelType w:val="hybridMultilevel"/>
    <w:tmpl w:val="FF82B6D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37E873EF"/>
    <w:multiLevelType w:val="singleLevel"/>
    <w:tmpl w:val="E654CF5C"/>
    <w:lvl w:ilvl="0">
      <w:numFmt w:val="bullet"/>
      <w:lvlText w:val="-"/>
      <w:lvlJc w:val="left"/>
      <w:pPr>
        <w:tabs>
          <w:tab w:val="num" w:pos="1286"/>
        </w:tabs>
        <w:ind w:left="1286" w:hanging="360"/>
      </w:pPr>
    </w:lvl>
  </w:abstractNum>
  <w:abstractNum w:abstractNumId="24">
    <w:nsid w:val="39A22E56"/>
    <w:multiLevelType w:val="hybridMultilevel"/>
    <w:tmpl w:val="A5D8DB04"/>
    <w:lvl w:ilvl="0" w:tplc="0419000F">
      <w:start w:val="1"/>
      <w:numFmt w:val="decimal"/>
      <w:lvlText w:val="%1."/>
      <w:lvlJc w:val="left"/>
      <w:pPr>
        <w:tabs>
          <w:tab w:val="num" w:pos="1571"/>
        </w:tabs>
        <w:ind w:left="1571" w:hanging="360"/>
      </w:pPr>
      <w:rPr>
        <w:rFonts w:cs="Times New Roman"/>
      </w:rPr>
    </w:lvl>
    <w:lvl w:ilvl="1" w:tplc="04190019" w:tentative="1">
      <w:start w:val="1"/>
      <w:numFmt w:val="lowerLetter"/>
      <w:lvlText w:val="%2."/>
      <w:lvlJc w:val="left"/>
      <w:pPr>
        <w:tabs>
          <w:tab w:val="num" w:pos="2291"/>
        </w:tabs>
        <w:ind w:left="2291" w:hanging="360"/>
      </w:pPr>
      <w:rPr>
        <w:rFonts w:cs="Times New Roman"/>
      </w:rPr>
    </w:lvl>
    <w:lvl w:ilvl="2" w:tplc="0419001B" w:tentative="1">
      <w:start w:val="1"/>
      <w:numFmt w:val="lowerRoman"/>
      <w:lvlText w:val="%3."/>
      <w:lvlJc w:val="right"/>
      <w:pPr>
        <w:tabs>
          <w:tab w:val="num" w:pos="3011"/>
        </w:tabs>
        <w:ind w:left="3011" w:hanging="180"/>
      </w:pPr>
      <w:rPr>
        <w:rFonts w:cs="Times New Roman"/>
      </w:rPr>
    </w:lvl>
    <w:lvl w:ilvl="3" w:tplc="0419000F" w:tentative="1">
      <w:start w:val="1"/>
      <w:numFmt w:val="decimal"/>
      <w:lvlText w:val="%4."/>
      <w:lvlJc w:val="left"/>
      <w:pPr>
        <w:tabs>
          <w:tab w:val="num" w:pos="3731"/>
        </w:tabs>
        <w:ind w:left="3731" w:hanging="360"/>
      </w:pPr>
      <w:rPr>
        <w:rFonts w:cs="Times New Roman"/>
      </w:rPr>
    </w:lvl>
    <w:lvl w:ilvl="4" w:tplc="04190019" w:tentative="1">
      <w:start w:val="1"/>
      <w:numFmt w:val="lowerLetter"/>
      <w:lvlText w:val="%5."/>
      <w:lvlJc w:val="left"/>
      <w:pPr>
        <w:tabs>
          <w:tab w:val="num" w:pos="4451"/>
        </w:tabs>
        <w:ind w:left="4451" w:hanging="360"/>
      </w:pPr>
      <w:rPr>
        <w:rFonts w:cs="Times New Roman"/>
      </w:rPr>
    </w:lvl>
    <w:lvl w:ilvl="5" w:tplc="0419001B" w:tentative="1">
      <w:start w:val="1"/>
      <w:numFmt w:val="lowerRoman"/>
      <w:lvlText w:val="%6."/>
      <w:lvlJc w:val="right"/>
      <w:pPr>
        <w:tabs>
          <w:tab w:val="num" w:pos="5171"/>
        </w:tabs>
        <w:ind w:left="5171" w:hanging="180"/>
      </w:pPr>
      <w:rPr>
        <w:rFonts w:cs="Times New Roman"/>
      </w:rPr>
    </w:lvl>
    <w:lvl w:ilvl="6" w:tplc="0419000F" w:tentative="1">
      <w:start w:val="1"/>
      <w:numFmt w:val="decimal"/>
      <w:lvlText w:val="%7."/>
      <w:lvlJc w:val="left"/>
      <w:pPr>
        <w:tabs>
          <w:tab w:val="num" w:pos="5891"/>
        </w:tabs>
        <w:ind w:left="5891" w:hanging="360"/>
      </w:pPr>
      <w:rPr>
        <w:rFonts w:cs="Times New Roman"/>
      </w:rPr>
    </w:lvl>
    <w:lvl w:ilvl="7" w:tplc="04190019" w:tentative="1">
      <w:start w:val="1"/>
      <w:numFmt w:val="lowerLetter"/>
      <w:lvlText w:val="%8."/>
      <w:lvlJc w:val="left"/>
      <w:pPr>
        <w:tabs>
          <w:tab w:val="num" w:pos="6611"/>
        </w:tabs>
        <w:ind w:left="6611" w:hanging="360"/>
      </w:pPr>
      <w:rPr>
        <w:rFonts w:cs="Times New Roman"/>
      </w:rPr>
    </w:lvl>
    <w:lvl w:ilvl="8" w:tplc="0419001B" w:tentative="1">
      <w:start w:val="1"/>
      <w:numFmt w:val="lowerRoman"/>
      <w:lvlText w:val="%9."/>
      <w:lvlJc w:val="right"/>
      <w:pPr>
        <w:tabs>
          <w:tab w:val="num" w:pos="7331"/>
        </w:tabs>
        <w:ind w:left="7331" w:hanging="180"/>
      </w:pPr>
      <w:rPr>
        <w:rFonts w:cs="Times New Roman"/>
      </w:rPr>
    </w:lvl>
  </w:abstractNum>
  <w:abstractNum w:abstractNumId="25">
    <w:nsid w:val="43E6169E"/>
    <w:multiLevelType w:val="hybridMultilevel"/>
    <w:tmpl w:val="E3E2F59A"/>
    <w:lvl w:ilvl="0" w:tplc="D3D4204E">
      <w:start w:val="1"/>
      <w:numFmt w:val="decimal"/>
      <w:lvlText w:val="%1."/>
      <w:lvlJc w:val="left"/>
      <w:pPr>
        <w:tabs>
          <w:tab w:val="num" w:pos="360"/>
        </w:tabs>
        <w:ind w:left="360" w:hanging="360"/>
      </w:pPr>
      <w:rPr>
        <w:rFonts w:cs="Times New Roman"/>
        <w:b/>
      </w:rPr>
    </w:lvl>
    <w:lvl w:ilvl="1" w:tplc="04190019">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6">
    <w:nsid w:val="4EEE3CDC"/>
    <w:multiLevelType w:val="hybridMultilevel"/>
    <w:tmpl w:val="EA7AF6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2"/>
  </w:num>
  <w:num w:numId="23">
    <w:abstractNumId w:val="24"/>
  </w:num>
  <w:num w:numId="24">
    <w:abstractNumId w:val="23"/>
  </w:num>
  <w:num w:numId="25">
    <w:abstractNumId w:val="21"/>
  </w:num>
  <w:num w:numId="26">
    <w:abstractNumId w:val="25"/>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rawingGridHorizontalSpacing w:val="100"/>
  <w:drawingGridVerticalSpacing w:val="0"/>
  <w:displayHorizontalDrawingGridEvery w:val="0"/>
  <w:displayVerticalDrawingGridEvery w:val="0"/>
  <w:noPunctuationKerning/>
  <w:characterSpacingControl w:val="doNotCompress"/>
  <w:footnotePr>
    <w:pos w:val="beneathText"/>
    <w:footnote w:id="-1"/>
    <w:footnote w:id="0"/>
  </w:footnotePr>
  <w:endnotePr>
    <w:endnote w:id="-1"/>
    <w:endnote w:id="0"/>
  </w:end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4EEE"/>
    <w:rsid w:val="000235AF"/>
    <w:rsid w:val="00026D11"/>
    <w:rsid w:val="00026D1F"/>
    <w:rsid w:val="00033D8D"/>
    <w:rsid w:val="000616FE"/>
    <w:rsid w:val="00064D44"/>
    <w:rsid w:val="00087DC4"/>
    <w:rsid w:val="000A328A"/>
    <w:rsid w:val="000B6798"/>
    <w:rsid w:val="001122B1"/>
    <w:rsid w:val="00122F11"/>
    <w:rsid w:val="00154C68"/>
    <w:rsid w:val="001609F1"/>
    <w:rsid w:val="001B2425"/>
    <w:rsid w:val="001B2ABB"/>
    <w:rsid w:val="001E6916"/>
    <w:rsid w:val="001F46C7"/>
    <w:rsid w:val="0022384E"/>
    <w:rsid w:val="002343F9"/>
    <w:rsid w:val="00244455"/>
    <w:rsid w:val="002731AA"/>
    <w:rsid w:val="002937D7"/>
    <w:rsid w:val="00300935"/>
    <w:rsid w:val="003079FA"/>
    <w:rsid w:val="00310BBE"/>
    <w:rsid w:val="003A20CA"/>
    <w:rsid w:val="003A6732"/>
    <w:rsid w:val="003A70F3"/>
    <w:rsid w:val="00431EBC"/>
    <w:rsid w:val="00435154"/>
    <w:rsid w:val="00440AA3"/>
    <w:rsid w:val="00464ACA"/>
    <w:rsid w:val="00466363"/>
    <w:rsid w:val="004726B0"/>
    <w:rsid w:val="004726DC"/>
    <w:rsid w:val="00477D4F"/>
    <w:rsid w:val="004A4BF2"/>
    <w:rsid w:val="004E4607"/>
    <w:rsid w:val="00513A46"/>
    <w:rsid w:val="0055226F"/>
    <w:rsid w:val="00570702"/>
    <w:rsid w:val="0057418D"/>
    <w:rsid w:val="00593BE5"/>
    <w:rsid w:val="005A7244"/>
    <w:rsid w:val="005B53C5"/>
    <w:rsid w:val="005D2F9A"/>
    <w:rsid w:val="006168D8"/>
    <w:rsid w:val="00641E9C"/>
    <w:rsid w:val="006F061F"/>
    <w:rsid w:val="006F60D2"/>
    <w:rsid w:val="00703EC1"/>
    <w:rsid w:val="00704996"/>
    <w:rsid w:val="00746F07"/>
    <w:rsid w:val="00752B55"/>
    <w:rsid w:val="00752F50"/>
    <w:rsid w:val="007A6259"/>
    <w:rsid w:val="007C221B"/>
    <w:rsid w:val="007E0E4A"/>
    <w:rsid w:val="00814119"/>
    <w:rsid w:val="00861589"/>
    <w:rsid w:val="00875B10"/>
    <w:rsid w:val="008C081D"/>
    <w:rsid w:val="008E161F"/>
    <w:rsid w:val="0092350E"/>
    <w:rsid w:val="00932569"/>
    <w:rsid w:val="00940F16"/>
    <w:rsid w:val="00944EEE"/>
    <w:rsid w:val="009513CD"/>
    <w:rsid w:val="00953776"/>
    <w:rsid w:val="00963619"/>
    <w:rsid w:val="00990B7C"/>
    <w:rsid w:val="009D0DE9"/>
    <w:rsid w:val="009F7749"/>
    <w:rsid w:val="00A0372C"/>
    <w:rsid w:val="00A47D74"/>
    <w:rsid w:val="00A5221C"/>
    <w:rsid w:val="00AB4F0D"/>
    <w:rsid w:val="00AD6E04"/>
    <w:rsid w:val="00AE5C7A"/>
    <w:rsid w:val="00AF4D53"/>
    <w:rsid w:val="00B25416"/>
    <w:rsid w:val="00B34ABA"/>
    <w:rsid w:val="00B56C87"/>
    <w:rsid w:val="00B62587"/>
    <w:rsid w:val="00B87149"/>
    <w:rsid w:val="00BB5486"/>
    <w:rsid w:val="00BB5B3E"/>
    <w:rsid w:val="00BE69B6"/>
    <w:rsid w:val="00C451BC"/>
    <w:rsid w:val="00C9697D"/>
    <w:rsid w:val="00CB4D08"/>
    <w:rsid w:val="00CC08A2"/>
    <w:rsid w:val="00CC3AF6"/>
    <w:rsid w:val="00CF09E0"/>
    <w:rsid w:val="00DA2F4E"/>
    <w:rsid w:val="00DC0610"/>
    <w:rsid w:val="00DD5AB0"/>
    <w:rsid w:val="00E762B6"/>
    <w:rsid w:val="00E87922"/>
    <w:rsid w:val="00E95DF3"/>
    <w:rsid w:val="00EB1A68"/>
    <w:rsid w:val="00EB36CB"/>
    <w:rsid w:val="00F0639F"/>
    <w:rsid w:val="00F30F5C"/>
    <w:rsid w:val="00FB2FCA"/>
    <w:rsid w:val="00FC24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9BD7214D-D55F-4CCB-A3CC-ED7DDB851F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lang w:eastAsia="ar-SA"/>
    </w:rPr>
  </w:style>
  <w:style w:type="paragraph" w:styleId="1">
    <w:name w:val="heading 1"/>
    <w:basedOn w:val="a"/>
    <w:next w:val="a"/>
    <w:link w:val="10"/>
    <w:uiPriority w:val="9"/>
    <w:qFormat/>
    <w:pPr>
      <w:keepNext/>
      <w:numPr>
        <w:numId w:val="1"/>
      </w:numPr>
      <w:spacing w:line="360" w:lineRule="auto"/>
      <w:ind w:left="720" w:right="49" w:hanging="720"/>
      <w:jc w:val="both"/>
      <w:outlineLvl w:val="0"/>
    </w:pPr>
    <w:rPr>
      <w:b/>
      <w:sz w:val="28"/>
    </w:rPr>
  </w:style>
  <w:style w:type="paragraph" w:styleId="2">
    <w:name w:val="heading 2"/>
    <w:basedOn w:val="a"/>
    <w:next w:val="a"/>
    <w:link w:val="20"/>
    <w:uiPriority w:val="9"/>
    <w:qFormat/>
    <w:pPr>
      <w:keepNext/>
      <w:spacing w:line="360" w:lineRule="auto"/>
      <w:ind w:firstLine="851"/>
      <w:jc w:val="both"/>
      <w:outlineLvl w:val="1"/>
    </w:pPr>
    <w:rPr>
      <w:sz w:val="28"/>
    </w:rPr>
  </w:style>
  <w:style w:type="paragraph" w:styleId="3">
    <w:name w:val="heading 3"/>
    <w:basedOn w:val="a"/>
    <w:next w:val="a"/>
    <w:link w:val="30"/>
    <w:uiPriority w:val="9"/>
    <w:qFormat/>
    <w:pPr>
      <w:keepNext/>
      <w:spacing w:line="360" w:lineRule="auto"/>
      <w:ind w:firstLine="851"/>
      <w:jc w:val="center"/>
      <w:outlineLvl w:val="2"/>
    </w:pPr>
    <w:rPr>
      <w:b/>
      <w:bCs/>
      <w:sz w:val="28"/>
    </w:rPr>
  </w:style>
  <w:style w:type="paragraph" w:styleId="4">
    <w:name w:val="heading 4"/>
    <w:basedOn w:val="a"/>
    <w:next w:val="a"/>
    <w:link w:val="40"/>
    <w:uiPriority w:val="9"/>
    <w:qFormat/>
    <w:pPr>
      <w:keepNext/>
      <w:spacing w:line="360" w:lineRule="auto"/>
      <w:ind w:left="360"/>
      <w:jc w:val="center"/>
      <w:outlineLvl w:val="3"/>
    </w:pPr>
    <w:rPr>
      <w:b/>
      <w:sz w:val="28"/>
    </w:rPr>
  </w:style>
  <w:style w:type="paragraph" w:styleId="5">
    <w:name w:val="heading 5"/>
    <w:basedOn w:val="a"/>
    <w:next w:val="a"/>
    <w:link w:val="50"/>
    <w:uiPriority w:val="9"/>
    <w:qFormat/>
    <w:pPr>
      <w:keepNext/>
      <w:spacing w:line="360" w:lineRule="auto"/>
      <w:ind w:firstLine="851"/>
      <w:jc w:val="both"/>
      <w:outlineLvl w:val="4"/>
    </w:pPr>
    <w:rPr>
      <w:bCs/>
      <w:i/>
      <w:iCs/>
      <w:sz w:val="28"/>
    </w:rPr>
  </w:style>
  <w:style w:type="paragraph" w:styleId="6">
    <w:name w:val="heading 6"/>
    <w:basedOn w:val="a"/>
    <w:next w:val="a"/>
    <w:link w:val="60"/>
    <w:uiPriority w:val="9"/>
    <w:qFormat/>
    <w:pPr>
      <w:keepNext/>
      <w:spacing w:line="360" w:lineRule="auto"/>
      <w:ind w:firstLine="851"/>
      <w:jc w:val="center"/>
      <w:outlineLvl w:val="5"/>
    </w:pPr>
    <w:rPr>
      <w:b/>
      <w:sz w:val="36"/>
    </w:rPr>
  </w:style>
  <w:style w:type="paragraph" w:styleId="7">
    <w:name w:val="heading 7"/>
    <w:basedOn w:val="a"/>
    <w:next w:val="a"/>
    <w:link w:val="70"/>
    <w:uiPriority w:val="9"/>
    <w:qFormat/>
    <w:pPr>
      <w:keepNext/>
      <w:spacing w:line="360" w:lineRule="auto"/>
      <w:jc w:val="center"/>
      <w:outlineLvl w:val="6"/>
    </w:pPr>
    <w:rPr>
      <w:b/>
      <w:bCs/>
      <w:sz w:val="28"/>
    </w:rPr>
  </w:style>
  <w:style w:type="paragraph" w:styleId="8">
    <w:name w:val="heading 8"/>
    <w:basedOn w:val="a"/>
    <w:next w:val="a"/>
    <w:link w:val="80"/>
    <w:uiPriority w:val="9"/>
    <w:qFormat/>
    <w:pPr>
      <w:keepNext/>
      <w:spacing w:line="360" w:lineRule="auto"/>
      <w:jc w:val="center"/>
      <w:outlineLvl w:val="7"/>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ar-SA" w:bidi="ar-SA"/>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ar-SA" w:bidi="ar-SA"/>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ar-SA" w:bidi="ar-SA"/>
    </w:rPr>
  </w:style>
  <w:style w:type="character" w:customStyle="1" w:styleId="40">
    <w:name w:val="Заголовок 4 Знак"/>
    <w:link w:val="4"/>
    <w:uiPriority w:val="9"/>
    <w:semiHidden/>
    <w:locked/>
    <w:rPr>
      <w:rFonts w:ascii="Calibri" w:eastAsia="Times New Roman" w:hAnsi="Calibri" w:cs="Times New Roman"/>
      <w:b/>
      <w:bCs/>
      <w:sz w:val="28"/>
      <w:szCs w:val="28"/>
      <w:lang w:val="x-none" w:eastAsia="ar-SA" w:bidi="ar-SA"/>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x-none" w:eastAsia="ar-SA" w:bidi="ar-SA"/>
    </w:rPr>
  </w:style>
  <w:style w:type="character" w:customStyle="1" w:styleId="60">
    <w:name w:val="Заголовок 6 Знак"/>
    <w:link w:val="6"/>
    <w:uiPriority w:val="9"/>
    <w:semiHidden/>
    <w:locked/>
    <w:rPr>
      <w:rFonts w:ascii="Calibri" w:eastAsia="Times New Roman" w:hAnsi="Calibri" w:cs="Times New Roman"/>
      <w:b/>
      <w:bCs/>
      <w:sz w:val="22"/>
      <w:szCs w:val="22"/>
      <w:lang w:val="x-none" w:eastAsia="ar-SA" w:bidi="ar-SA"/>
    </w:rPr>
  </w:style>
  <w:style w:type="character" w:customStyle="1" w:styleId="70">
    <w:name w:val="Заголовок 7 Знак"/>
    <w:link w:val="7"/>
    <w:uiPriority w:val="9"/>
    <w:semiHidden/>
    <w:locked/>
    <w:rPr>
      <w:rFonts w:ascii="Calibri" w:eastAsia="Times New Roman" w:hAnsi="Calibri" w:cs="Times New Roman"/>
      <w:sz w:val="24"/>
      <w:szCs w:val="24"/>
      <w:lang w:val="x-none" w:eastAsia="ar-SA" w:bidi="ar-SA"/>
    </w:rPr>
  </w:style>
  <w:style w:type="character" w:customStyle="1" w:styleId="80">
    <w:name w:val="Заголовок 8 Знак"/>
    <w:link w:val="8"/>
    <w:uiPriority w:val="9"/>
    <w:semiHidden/>
    <w:locked/>
    <w:rPr>
      <w:rFonts w:ascii="Calibri" w:eastAsia="Times New Roman" w:hAnsi="Calibri" w:cs="Times New Roman"/>
      <w:i/>
      <w:iCs/>
      <w:sz w:val="24"/>
      <w:szCs w:val="24"/>
      <w:lang w:val="x-none" w:eastAsia="ar-SA" w:bidi="ar-SA"/>
    </w:rPr>
  </w:style>
  <w:style w:type="character" w:customStyle="1" w:styleId="WW8Num2z0">
    <w:name w:val="WW8Num2z0"/>
    <w:rPr>
      <w:rFonts w:ascii="StarSymbol" w:eastAsia="StarSymbol"/>
    </w:rPr>
  </w:style>
  <w:style w:type="character" w:customStyle="1" w:styleId="WW8Num4z0">
    <w:name w:val="WW8Num4z0"/>
    <w:rPr>
      <w:rFonts w:ascii="StarSymbol" w:eastAsia="StarSymbol"/>
    </w:rPr>
  </w:style>
  <w:style w:type="character" w:customStyle="1" w:styleId="WW8Num5z0">
    <w:name w:val="WW8Num5z0"/>
    <w:rPr>
      <w:rFonts w:ascii="StarSymbol" w:eastAsia="StarSymbol"/>
    </w:rPr>
  </w:style>
  <w:style w:type="character" w:customStyle="1" w:styleId="WW8Num6z0">
    <w:name w:val="WW8Num6z0"/>
    <w:rPr>
      <w:rFonts w:ascii="StarSymbol" w:eastAsia="StarSymbol"/>
    </w:rPr>
  </w:style>
  <w:style w:type="character" w:customStyle="1" w:styleId="WW8Num7z0">
    <w:name w:val="WW8Num7z0"/>
    <w:rPr>
      <w:rFonts w:ascii="StarSymbol" w:eastAsia="StarSymbol"/>
    </w:rPr>
  </w:style>
  <w:style w:type="character" w:customStyle="1" w:styleId="WW8Num10z0">
    <w:name w:val="WW8Num10z0"/>
    <w:rPr>
      <w:rFonts w:ascii="StarSymbol" w:eastAsia="StarSymbol"/>
    </w:rPr>
  </w:style>
  <w:style w:type="character" w:customStyle="1" w:styleId="WW8Num11z0">
    <w:name w:val="WW8Num11z0"/>
    <w:rPr>
      <w:rFonts w:ascii="StarSymbol" w:eastAsia="StarSymbol"/>
    </w:rPr>
  </w:style>
  <w:style w:type="character" w:customStyle="1" w:styleId="WW8Num13z0">
    <w:name w:val="WW8Num13z0"/>
    <w:rPr>
      <w:rFonts w:ascii="StarSymbol" w:eastAsia="StarSymbol"/>
    </w:rPr>
  </w:style>
  <w:style w:type="character" w:customStyle="1" w:styleId="WW8Num14z0">
    <w:name w:val="WW8Num14z0"/>
    <w:rPr>
      <w:rFonts w:ascii="StarSymbol" w:eastAsia="StarSymbol"/>
    </w:rPr>
  </w:style>
  <w:style w:type="character" w:customStyle="1" w:styleId="WW8Num16z0">
    <w:name w:val="WW8Num16z0"/>
    <w:rPr>
      <w:rFonts w:ascii="StarSymbol" w:eastAsia="StarSymbol"/>
    </w:rPr>
  </w:style>
  <w:style w:type="character" w:customStyle="1" w:styleId="WW8Num19z0">
    <w:name w:val="WW8Num19z0"/>
    <w:rPr>
      <w:rFonts w:ascii="StarSymbol" w:eastAsia="StarSymbol"/>
    </w:rPr>
  </w:style>
  <w:style w:type="character" w:customStyle="1" w:styleId="WW8Num20z0">
    <w:name w:val="WW8Num20z0"/>
    <w:rPr>
      <w:rFonts w:ascii="StarSymbol" w:eastAsia="StarSymbol"/>
    </w:rPr>
  </w:style>
  <w:style w:type="character" w:customStyle="1" w:styleId="WW8Num21z0">
    <w:name w:val="WW8Num21z0"/>
    <w:rPr>
      <w:rFonts w:ascii="StarSymbol" w:eastAsia="StarSymbol"/>
    </w:rPr>
  </w:style>
  <w:style w:type="character" w:customStyle="1" w:styleId="Absatz-Standardschriftart">
    <w:name w:val="Absatz-Standardschriftart"/>
  </w:style>
  <w:style w:type="character" w:customStyle="1" w:styleId="WW8Num9z0">
    <w:name w:val="WW8Num9z0"/>
    <w:rPr>
      <w:rFonts w:ascii="Symbol" w:hAnsi="Symbol"/>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20z1">
    <w:name w:val="WW8Num20z1"/>
    <w:rPr>
      <w:rFonts w:ascii="Symbol" w:hAnsi="Symbol"/>
    </w:rPr>
  </w:style>
  <w:style w:type="character" w:customStyle="1" w:styleId="WW8Num22z0">
    <w:name w:val="WW8Num22z0"/>
    <w:rPr>
      <w:rFonts w:ascii="Symbol" w:hAnsi="Symbol"/>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styleId="a3">
    <w:name w:val="page number"/>
    <w:uiPriority w:val="99"/>
    <w:rPr>
      <w:rFonts w:cs="Times New Roman"/>
    </w:rPr>
  </w:style>
  <w:style w:type="paragraph" w:customStyle="1" w:styleId="a4">
    <w:name w:val="Заголовок"/>
    <w:basedOn w:val="a"/>
    <w:next w:val="a5"/>
    <w:pPr>
      <w:keepNext/>
      <w:spacing w:before="240" w:after="120"/>
    </w:pPr>
    <w:rPr>
      <w:rFonts w:ascii="Arial" w:eastAsia="MS Mincho" w:hAnsi="Arial" w:cs="Tahoma"/>
      <w:sz w:val="28"/>
      <w:szCs w:val="28"/>
    </w:rPr>
  </w:style>
  <w:style w:type="paragraph" w:styleId="a5">
    <w:name w:val="Body Text"/>
    <w:basedOn w:val="a"/>
    <w:link w:val="a6"/>
    <w:uiPriority w:val="99"/>
    <w:pPr>
      <w:spacing w:after="120"/>
    </w:pPr>
  </w:style>
  <w:style w:type="character" w:customStyle="1" w:styleId="a6">
    <w:name w:val="Основной текст Знак"/>
    <w:link w:val="a5"/>
    <w:uiPriority w:val="99"/>
    <w:semiHidden/>
    <w:locked/>
    <w:rPr>
      <w:rFonts w:cs="Times New Roman"/>
      <w:lang w:val="x-none" w:eastAsia="ar-SA" w:bidi="ar-SA"/>
    </w:rPr>
  </w:style>
  <w:style w:type="paragraph" w:styleId="a7">
    <w:name w:val="List"/>
    <w:basedOn w:val="a5"/>
    <w:uiPriority w:val="99"/>
    <w:rPr>
      <w:rFonts w:cs="Tahoma"/>
    </w:rPr>
  </w:style>
  <w:style w:type="paragraph" w:styleId="a8">
    <w:name w:val="Title"/>
    <w:basedOn w:val="a"/>
    <w:link w:val="a9"/>
    <w:uiPriority w:val="10"/>
    <w:qFormat/>
    <w:pPr>
      <w:suppressLineNumbers/>
      <w:spacing w:before="120" w:after="120"/>
    </w:pPr>
    <w:rPr>
      <w:rFonts w:cs="Tahoma"/>
      <w:i/>
      <w:iCs/>
      <w:sz w:val="24"/>
      <w:szCs w:val="24"/>
    </w:rPr>
  </w:style>
  <w:style w:type="character" w:customStyle="1" w:styleId="a9">
    <w:name w:val="Название Знак"/>
    <w:link w:val="a8"/>
    <w:uiPriority w:val="10"/>
    <w:locked/>
    <w:rPr>
      <w:rFonts w:ascii="Cambria" w:eastAsia="Times New Roman" w:hAnsi="Cambria" w:cs="Times New Roman"/>
      <w:b/>
      <w:bCs/>
      <w:kern w:val="28"/>
      <w:sz w:val="32"/>
      <w:szCs w:val="32"/>
      <w:lang w:val="x-none" w:eastAsia="ar-SA" w:bidi="ar-SA"/>
    </w:rPr>
  </w:style>
  <w:style w:type="paragraph" w:styleId="11">
    <w:name w:val="index 1"/>
    <w:basedOn w:val="a"/>
    <w:next w:val="a"/>
    <w:autoRedefine/>
    <w:uiPriority w:val="99"/>
    <w:semiHidden/>
    <w:unhideWhenUsed/>
    <w:pPr>
      <w:ind w:left="200" w:hanging="200"/>
    </w:pPr>
  </w:style>
  <w:style w:type="paragraph" w:styleId="aa">
    <w:name w:val="index heading"/>
    <w:basedOn w:val="a"/>
    <w:uiPriority w:val="99"/>
    <w:semiHidden/>
    <w:pPr>
      <w:suppressLineNumbers/>
    </w:pPr>
    <w:rPr>
      <w:rFonts w:cs="Tahoma"/>
    </w:rPr>
  </w:style>
  <w:style w:type="paragraph" w:styleId="ab">
    <w:name w:val="footer"/>
    <w:basedOn w:val="a"/>
    <w:link w:val="ac"/>
    <w:uiPriority w:val="99"/>
    <w:pPr>
      <w:tabs>
        <w:tab w:val="center" w:pos="4153"/>
        <w:tab w:val="right" w:pos="8306"/>
      </w:tabs>
    </w:pPr>
  </w:style>
  <w:style w:type="character" w:customStyle="1" w:styleId="ac">
    <w:name w:val="Нижний колонтитул Знак"/>
    <w:link w:val="ab"/>
    <w:uiPriority w:val="99"/>
    <w:semiHidden/>
    <w:locked/>
    <w:rPr>
      <w:rFonts w:cs="Times New Roman"/>
      <w:lang w:val="x-none" w:eastAsia="ar-SA" w:bidi="ar-SA"/>
    </w:rPr>
  </w:style>
  <w:style w:type="paragraph" w:styleId="ad">
    <w:name w:val="Document Map"/>
    <w:basedOn w:val="a"/>
    <w:link w:val="ae"/>
    <w:uiPriority w:val="99"/>
    <w:semiHidden/>
    <w:pPr>
      <w:shd w:val="clear" w:color="auto" w:fill="000080"/>
    </w:pPr>
    <w:rPr>
      <w:rFonts w:ascii="Tahoma" w:hAnsi="Tahoma"/>
    </w:rPr>
  </w:style>
  <w:style w:type="character" w:customStyle="1" w:styleId="ae">
    <w:name w:val="Схема документа Знак"/>
    <w:link w:val="ad"/>
    <w:uiPriority w:val="99"/>
    <w:semiHidden/>
    <w:locked/>
    <w:rPr>
      <w:rFonts w:ascii="Tahoma" w:hAnsi="Tahoma" w:cs="Tahoma"/>
      <w:sz w:val="16"/>
      <w:szCs w:val="16"/>
      <w:lang w:val="x-none" w:eastAsia="ar-SA" w:bidi="ar-SA"/>
    </w:rPr>
  </w:style>
  <w:style w:type="paragraph" w:styleId="af">
    <w:name w:val="header"/>
    <w:basedOn w:val="a"/>
    <w:link w:val="af0"/>
    <w:uiPriority w:val="99"/>
    <w:pPr>
      <w:tabs>
        <w:tab w:val="center" w:pos="4153"/>
        <w:tab w:val="right" w:pos="8306"/>
      </w:tabs>
    </w:pPr>
  </w:style>
  <w:style w:type="character" w:customStyle="1" w:styleId="af0">
    <w:name w:val="Верхний колонтитул Знак"/>
    <w:link w:val="af"/>
    <w:uiPriority w:val="99"/>
    <w:semiHidden/>
    <w:locked/>
    <w:rPr>
      <w:rFonts w:cs="Times New Roman"/>
      <w:lang w:val="x-none" w:eastAsia="ar-SA" w:bidi="ar-SA"/>
    </w:rPr>
  </w:style>
  <w:style w:type="paragraph" w:styleId="af1">
    <w:name w:val="Block Text"/>
    <w:basedOn w:val="a"/>
    <w:uiPriority w:val="99"/>
    <w:pPr>
      <w:spacing w:line="360" w:lineRule="auto"/>
      <w:ind w:left="633" w:right="332"/>
      <w:jc w:val="both"/>
    </w:pPr>
    <w:rPr>
      <w:b/>
      <w:sz w:val="28"/>
    </w:rPr>
  </w:style>
  <w:style w:type="paragraph" w:styleId="af2">
    <w:name w:val="Body Text Indent"/>
    <w:basedOn w:val="a"/>
    <w:link w:val="af3"/>
    <w:uiPriority w:val="99"/>
    <w:pPr>
      <w:spacing w:line="360" w:lineRule="auto"/>
      <w:ind w:firstLine="851"/>
      <w:jc w:val="both"/>
    </w:pPr>
    <w:rPr>
      <w:sz w:val="28"/>
    </w:rPr>
  </w:style>
  <w:style w:type="character" w:customStyle="1" w:styleId="af3">
    <w:name w:val="Основной текст с отступом Знак"/>
    <w:link w:val="af2"/>
    <w:uiPriority w:val="99"/>
    <w:semiHidden/>
    <w:locked/>
    <w:rPr>
      <w:rFonts w:cs="Times New Roman"/>
      <w:lang w:val="x-none" w:eastAsia="ar-SA" w:bidi="ar-SA"/>
    </w:rPr>
  </w:style>
  <w:style w:type="paragraph" w:styleId="af4">
    <w:name w:val="Normal (Web)"/>
    <w:basedOn w:val="a"/>
    <w:uiPriority w:val="99"/>
    <w:pPr>
      <w:spacing w:before="100" w:after="100"/>
    </w:pPr>
    <w:rPr>
      <w:sz w:val="24"/>
      <w:szCs w:val="24"/>
    </w:rPr>
  </w:style>
  <w:style w:type="paragraph" w:customStyle="1" w:styleId="af5">
    <w:name w:val="Содержимое таблицы"/>
    <w:basedOn w:val="a"/>
    <w:pPr>
      <w:suppressLineNumbers/>
    </w:pPr>
  </w:style>
  <w:style w:type="paragraph" w:customStyle="1" w:styleId="af6">
    <w:name w:val="Заголовок таблицы"/>
    <w:basedOn w:val="af5"/>
    <w:pPr>
      <w:jc w:val="center"/>
    </w:pPr>
    <w:rPr>
      <w:b/>
      <w:bCs/>
    </w:rPr>
  </w:style>
  <w:style w:type="paragraph" w:customStyle="1" w:styleId="af7">
    <w:name w:val="Содержимое врезки"/>
    <w:basedOn w:val="a5"/>
  </w:style>
  <w:style w:type="paragraph" w:styleId="21">
    <w:name w:val="Body Text Indent 2"/>
    <w:basedOn w:val="a"/>
    <w:link w:val="22"/>
    <w:uiPriority w:val="99"/>
    <w:pPr>
      <w:spacing w:line="360" w:lineRule="auto"/>
      <w:ind w:firstLine="851"/>
      <w:jc w:val="both"/>
    </w:pPr>
    <w:rPr>
      <w:i/>
      <w:sz w:val="28"/>
    </w:rPr>
  </w:style>
  <w:style w:type="character" w:customStyle="1" w:styleId="22">
    <w:name w:val="Основной текст с отступом 2 Знак"/>
    <w:link w:val="21"/>
    <w:uiPriority w:val="99"/>
    <w:semiHidden/>
    <w:locked/>
    <w:rPr>
      <w:rFonts w:cs="Times New Roman"/>
      <w:lang w:val="x-none" w:eastAsia="ar-SA" w:bidi="ar-SA"/>
    </w:rPr>
  </w:style>
  <w:style w:type="paragraph" w:styleId="af8">
    <w:name w:val="footnote text"/>
    <w:basedOn w:val="a"/>
    <w:link w:val="af9"/>
    <w:uiPriority w:val="99"/>
    <w:semiHidden/>
  </w:style>
  <w:style w:type="character" w:customStyle="1" w:styleId="af9">
    <w:name w:val="Текст сноски Знак"/>
    <w:link w:val="af8"/>
    <w:uiPriority w:val="99"/>
    <w:semiHidden/>
    <w:locked/>
    <w:rPr>
      <w:rFonts w:cs="Times New Roman"/>
      <w:lang w:val="x-none" w:eastAsia="ar-SA" w:bidi="ar-SA"/>
    </w:rPr>
  </w:style>
  <w:style w:type="character" w:styleId="afa">
    <w:name w:val="footnote reference"/>
    <w:uiPriority w:val="99"/>
    <w:semiHidden/>
    <w:rPr>
      <w:rFonts w:cs="Times New Roman"/>
      <w:vertAlign w:val="superscript"/>
    </w:rPr>
  </w:style>
  <w:style w:type="table" w:styleId="afb">
    <w:name w:val="Table Grid"/>
    <w:basedOn w:val="a1"/>
    <w:uiPriority w:val="59"/>
    <w:rsid w:val="00E8792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8789555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24001</Words>
  <Characters>136809</Characters>
  <Application>Microsoft Office Word</Application>
  <DocSecurity>0</DocSecurity>
  <Lines>1140</Lines>
  <Paragraphs>320</Paragraphs>
  <ScaleCrop>false</ScaleCrop>
  <HeadingPairs>
    <vt:vector size="4" baseType="variant">
      <vt:variant>
        <vt:lpstr>Название</vt:lpstr>
      </vt:variant>
      <vt:variant>
        <vt:i4>1</vt:i4>
      </vt:variant>
      <vt:variant>
        <vt:lpstr>Заголовки</vt:lpstr>
      </vt:variant>
      <vt:variant>
        <vt:i4>5</vt:i4>
      </vt:variant>
    </vt:vector>
  </HeadingPairs>
  <TitlesOfParts>
    <vt:vector size="6" baseType="lpstr">
      <vt:lpstr>СОДЕРЖАНИЕ</vt:lpstr>
      <vt:lpstr>Глава 1. Анализ теоретико-методической литературы по проблеме развития коммуника</vt:lpstr>
      <vt:lpstr>    По результатам беседы можно выделить следующее:</vt:lpstr>
      <vt:lpstr>        </vt:lpstr>
      <vt:lpstr>        Анализ таблицы показывает, что на начало формирующего эксперимента развитие комм</vt:lpstr>
      <vt:lpstr>        Вывод по главе 2</vt:lpstr>
    </vt:vector>
  </TitlesOfParts>
  <Company/>
  <LinksUpToDate>false</LinksUpToDate>
  <CharactersWithSpaces>160490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Тор</dc:creator>
  <cp:keywords/>
  <dc:description/>
  <cp:lastModifiedBy>admin</cp:lastModifiedBy>
  <cp:revision>2</cp:revision>
  <cp:lastPrinted>2007-11-25T22:59:00Z</cp:lastPrinted>
  <dcterms:created xsi:type="dcterms:W3CDTF">2014-03-26T10:37:00Z</dcterms:created>
  <dcterms:modified xsi:type="dcterms:W3CDTF">2014-03-26T10:37:00Z</dcterms:modified>
</cp:coreProperties>
</file>