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D81" w:rsidRPr="001134AE" w:rsidRDefault="00D80D81" w:rsidP="001134AE">
      <w:pPr>
        <w:spacing w:line="360" w:lineRule="auto"/>
        <w:ind w:firstLine="709"/>
        <w:jc w:val="center"/>
        <w:rPr>
          <w:sz w:val="28"/>
          <w:lang w:val="uk-UA"/>
        </w:rPr>
      </w:pPr>
      <w:r w:rsidRPr="001134AE">
        <w:rPr>
          <w:sz w:val="28"/>
          <w:lang w:val="uk-UA"/>
        </w:rPr>
        <w:t>Міністерство освіти і науки України</w:t>
      </w:r>
    </w:p>
    <w:p w:rsidR="00D80D81" w:rsidRPr="001134AE" w:rsidRDefault="00D80D81" w:rsidP="001134AE">
      <w:pPr>
        <w:spacing w:line="360" w:lineRule="auto"/>
        <w:ind w:firstLine="709"/>
        <w:jc w:val="center"/>
        <w:rPr>
          <w:sz w:val="28"/>
          <w:lang w:val="uk-UA"/>
        </w:rPr>
      </w:pPr>
      <w:r w:rsidRPr="001134AE">
        <w:rPr>
          <w:sz w:val="28"/>
          <w:lang w:val="uk-UA"/>
        </w:rPr>
        <w:t>Хмельницька гуманітарна-педагогічна академія</w:t>
      </w: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34"/>
          <w:lang w:val="uk-UA"/>
        </w:rPr>
      </w:pPr>
    </w:p>
    <w:p w:rsidR="00D80D81" w:rsidRPr="001134AE" w:rsidRDefault="00D80D81" w:rsidP="001134AE">
      <w:pPr>
        <w:spacing w:line="360" w:lineRule="auto"/>
        <w:ind w:firstLine="709"/>
        <w:jc w:val="center"/>
        <w:rPr>
          <w:sz w:val="28"/>
          <w:szCs w:val="62"/>
          <w:lang w:val="uk-UA"/>
        </w:rPr>
      </w:pPr>
      <w:r w:rsidRPr="001134AE">
        <w:rPr>
          <w:sz w:val="28"/>
          <w:szCs w:val="62"/>
          <w:lang w:val="uk-UA"/>
        </w:rPr>
        <w:t>Курсова робота</w:t>
      </w:r>
    </w:p>
    <w:p w:rsidR="00D80D81" w:rsidRPr="001134AE" w:rsidRDefault="00D80D81" w:rsidP="001134AE">
      <w:pPr>
        <w:spacing w:line="360" w:lineRule="auto"/>
        <w:ind w:firstLine="709"/>
        <w:jc w:val="center"/>
        <w:rPr>
          <w:sz w:val="28"/>
          <w:szCs w:val="36"/>
          <w:lang w:val="uk-UA"/>
        </w:rPr>
      </w:pPr>
      <w:r w:rsidRPr="001134AE">
        <w:rPr>
          <w:sz w:val="28"/>
          <w:szCs w:val="36"/>
          <w:lang w:val="uk-UA"/>
        </w:rPr>
        <w:t xml:space="preserve">на тему: </w:t>
      </w:r>
    </w:p>
    <w:p w:rsidR="00D80D81" w:rsidRPr="001134AE" w:rsidRDefault="00D80D81" w:rsidP="001134AE">
      <w:pPr>
        <w:spacing w:line="360" w:lineRule="auto"/>
        <w:ind w:firstLine="709"/>
        <w:jc w:val="center"/>
        <w:rPr>
          <w:b/>
          <w:bCs/>
          <w:sz w:val="28"/>
          <w:szCs w:val="67"/>
          <w:lang w:val="uk-UA"/>
        </w:rPr>
      </w:pPr>
      <w:r w:rsidRPr="001134AE">
        <w:rPr>
          <w:b/>
          <w:bCs/>
          <w:sz w:val="28"/>
          <w:szCs w:val="67"/>
          <w:lang w:val="uk-UA"/>
        </w:rPr>
        <w:t xml:space="preserve">«Особливості організації </w:t>
      </w:r>
      <w:r w:rsidR="00606F4D">
        <w:rPr>
          <w:b/>
          <w:bCs/>
          <w:sz w:val="28"/>
          <w:szCs w:val="67"/>
          <w:lang w:val="uk-UA"/>
        </w:rPr>
        <w:t xml:space="preserve">вивчення </w:t>
      </w:r>
      <w:r w:rsidRPr="001134AE">
        <w:rPr>
          <w:b/>
          <w:bCs/>
          <w:sz w:val="28"/>
          <w:szCs w:val="67"/>
          <w:lang w:val="uk-UA"/>
        </w:rPr>
        <w:t>математики в різновіковій групі»</w:t>
      </w:r>
    </w:p>
    <w:p w:rsidR="00D80D81" w:rsidRPr="001134AE" w:rsidRDefault="00D80D81" w:rsidP="001134AE">
      <w:pPr>
        <w:spacing w:line="360" w:lineRule="auto"/>
        <w:ind w:firstLine="709"/>
        <w:jc w:val="center"/>
        <w:rPr>
          <w:b/>
          <w:bCs/>
          <w:sz w:val="28"/>
          <w:szCs w:val="67"/>
          <w:lang w:val="uk-UA"/>
        </w:rPr>
      </w:pPr>
    </w:p>
    <w:p w:rsidR="00D80D81" w:rsidRPr="001134AE" w:rsidRDefault="00D80D81" w:rsidP="001134AE">
      <w:pPr>
        <w:spacing w:line="360" w:lineRule="auto"/>
        <w:ind w:firstLine="709"/>
        <w:jc w:val="center"/>
        <w:rPr>
          <w:b/>
          <w:bCs/>
          <w:sz w:val="28"/>
          <w:szCs w:val="67"/>
          <w:lang w:val="uk-UA"/>
        </w:rPr>
      </w:pPr>
    </w:p>
    <w:p w:rsidR="00D80D81" w:rsidRPr="001134AE" w:rsidRDefault="00D80D81" w:rsidP="001134AE">
      <w:pPr>
        <w:spacing w:line="360" w:lineRule="auto"/>
        <w:ind w:firstLine="709"/>
        <w:jc w:val="right"/>
        <w:rPr>
          <w:b/>
          <w:bCs/>
          <w:sz w:val="28"/>
          <w:szCs w:val="38"/>
          <w:lang w:val="uk-UA"/>
        </w:rPr>
      </w:pPr>
    </w:p>
    <w:p w:rsidR="00D80D81" w:rsidRPr="001134AE" w:rsidRDefault="00D80D81" w:rsidP="00606F4D">
      <w:pPr>
        <w:spacing w:line="360" w:lineRule="auto"/>
        <w:ind w:firstLine="709"/>
        <w:rPr>
          <w:b/>
          <w:bCs/>
          <w:sz w:val="28"/>
          <w:szCs w:val="38"/>
          <w:lang w:val="uk-UA"/>
        </w:rPr>
      </w:pPr>
      <w:r w:rsidRPr="001134AE">
        <w:rPr>
          <w:b/>
          <w:bCs/>
          <w:sz w:val="28"/>
          <w:szCs w:val="38"/>
          <w:lang w:val="uk-UA"/>
        </w:rPr>
        <w:t>Виконав:</w:t>
      </w:r>
    </w:p>
    <w:p w:rsidR="00D80D81" w:rsidRPr="001134AE" w:rsidRDefault="00D80D81" w:rsidP="00606F4D">
      <w:pPr>
        <w:spacing w:line="360" w:lineRule="auto"/>
        <w:ind w:firstLine="709"/>
        <w:rPr>
          <w:sz w:val="28"/>
          <w:szCs w:val="38"/>
          <w:lang w:val="uk-UA"/>
        </w:rPr>
      </w:pPr>
      <w:r w:rsidRPr="001134AE">
        <w:rPr>
          <w:sz w:val="28"/>
          <w:szCs w:val="38"/>
          <w:lang w:val="uk-UA"/>
        </w:rPr>
        <w:t>студент IV курсу</w:t>
      </w:r>
      <w:r w:rsidR="00F76170" w:rsidRPr="001134AE">
        <w:rPr>
          <w:sz w:val="28"/>
          <w:szCs w:val="38"/>
          <w:lang w:val="uk-UA"/>
        </w:rPr>
        <w:t xml:space="preserve"> </w:t>
      </w:r>
    </w:p>
    <w:p w:rsidR="00D80D81" w:rsidRPr="001134AE" w:rsidRDefault="00D80D81" w:rsidP="00606F4D">
      <w:pPr>
        <w:spacing w:line="360" w:lineRule="auto"/>
        <w:ind w:firstLine="709"/>
        <w:rPr>
          <w:sz w:val="28"/>
          <w:szCs w:val="38"/>
          <w:lang w:val="uk-UA"/>
        </w:rPr>
      </w:pPr>
      <w:r w:rsidRPr="001134AE">
        <w:rPr>
          <w:sz w:val="28"/>
          <w:szCs w:val="38"/>
          <w:lang w:val="uk-UA"/>
        </w:rPr>
        <w:t>групи</w:t>
      </w:r>
      <w:r w:rsidR="00F76170" w:rsidRPr="001134AE">
        <w:rPr>
          <w:sz w:val="28"/>
          <w:szCs w:val="38"/>
          <w:lang w:val="uk-UA"/>
        </w:rPr>
        <w:t xml:space="preserve"> </w:t>
      </w:r>
      <w:r w:rsidRPr="001134AE">
        <w:rPr>
          <w:sz w:val="28"/>
          <w:szCs w:val="38"/>
          <w:lang w:val="uk-UA"/>
        </w:rPr>
        <w:t>ДВ-42</w:t>
      </w:r>
    </w:p>
    <w:p w:rsidR="00D80D81" w:rsidRPr="001134AE" w:rsidRDefault="00D80D81" w:rsidP="00606F4D">
      <w:pPr>
        <w:spacing w:line="360" w:lineRule="auto"/>
        <w:ind w:firstLine="709"/>
        <w:rPr>
          <w:sz w:val="28"/>
          <w:szCs w:val="38"/>
          <w:lang w:val="uk-UA"/>
        </w:rPr>
      </w:pPr>
      <w:r w:rsidRPr="001134AE">
        <w:rPr>
          <w:sz w:val="28"/>
          <w:szCs w:val="38"/>
          <w:lang w:val="uk-UA"/>
        </w:rPr>
        <w:t>Данилюк Оксана Сергіївна.</w:t>
      </w:r>
    </w:p>
    <w:p w:rsidR="00D80D81" w:rsidRPr="001134AE" w:rsidRDefault="00D80D81" w:rsidP="00606F4D">
      <w:pPr>
        <w:spacing w:line="360" w:lineRule="auto"/>
        <w:ind w:firstLine="709"/>
        <w:rPr>
          <w:sz w:val="28"/>
          <w:szCs w:val="38"/>
          <w:lang w:val="uk-UA"/>
        </w:rPr>
      </w:pPr>
      <w:r w:rsidRPr="001134AE">
        <w:rPr>
          <w:sz w:val="28"/>
          <w:szCs w:val="38"/>
          <w:lang w:val="uk-UA"/>
        </w:rPr>
        <w:t>Перевірив:</w:t>
      </w:r>
    </w:p>
    <w:p w:rsidR="00D80D81" w:rsidRPr="001134AE" w:rsidRDefault="00D80D81" w:rsidP="00606F4D">
      <w:pPr>
        <w:spacing w:line="360" w:lineRule="auto"/>
        <w:ind w:firstLine="709"/>
        <w:rPr>
          <w:sz w:val="28"/>
          <w:szCs w:val="38"/>
          <w:lang w:val="uk-UA"/>
        </w:rPr>
      </w:pPr>
      <w:r w:rsidRPr="001134AE">
        <w:rPr>
          <w:sz w:val="28"/>
          <w:szCs w:val="38"/>
          <w:lang w:val="uk-UA"/>
        </w:rPr>
        <w:t>Кіт Г.В.</w:t>
      </w:r>
    </w:p>
    <w:p w:rsidR="00D80D81" w:rsidRPr="001134AE" w:rsidRDefault="00D80D81" w:rsidP="001134AE">
      <w:pPr>
        <w:spacing w:line="360" w:lineRule="auto"/>
        <w:ind w:firstLine="709"/>
        <w:jc w:val="center"/>
        <w:rPr>
          <w:sz w:val="28"/>
          <w:szCs w:val="38"/>
          <w:lang w:val="uk-UA"/>
        </w:rPr>
      </w:pPr>
    </w:p>
    <w:p w:rsidR="00D80D81" w:rsidRPr="001134AE" w:rsidRDefault="00D80D81" w:rsidP="001134AE">
      <w:pPr>
        <w:spacing w:line="360" w:lineRule="auto"/>
        <w:ind w:firstLine="709"/>
        <w:jc w:val="center"/>
        <w:rPr>
          <w:sz w:val="28"/>
          <w:szCs w:val="38"/>
          <w:lang w:val="uk-UA"/>
        </w:rPr>
      </w:pPr>
    </w:p>
    <w:p w:rsidR="00D80D81" w:rsidRPr="001134AE" w:rsidRDefault="00D80D81" w:rsidP="001134AE">
      <w:pPr>
        <w:spacing w:line="360" w:lineRule="auto"/>
        <w:ind w:firstLine="709"/>
        <w:jc w:val="center"/>
        <w:rPr>
          <w:sz w:val="28"/>
          <w:szCs w:val="38"/>
          <w:lang w:val="uk-UA"/>
        </w:rPr>
      </w:pPr>
    </w:p>
    <w:p w:rsidR="00D80D81" w:rsidRPr="001134AE" w:rsidRDefault="00D80D81" w:rsidP="001134AE">
      <w:pPr>
        <w:spacing w:line="360" w:lineRule="auto"/>
        <w:ind w:firstLine="709"/>
        <w:jc w:val="center"/>
        <w:rPr>
          <w:sz w:val="28"/>
          <w:szCs w:val="29"/>
          <w:lang w:val="uk-UA"/>
        </w:rPr>
      </w:pPr>
      <w:r w:rsidRPr="001134AE">
        <w:rPr>
          <w:sz w:val="28"/>
          <w:szCs w:val="29"/>
          <w:lang w:val="uk-UA"/>
        </w:rPr>
        <w:t>Хмельницький</w:t>
      </w:r>
    </w:p>
    <w:p w:rsidR="00D80D81" w:rsidRPr="001134AE" w:rsidRDefault="000647E6" w:rsidP="001134AE">
      <w:pPr>
        <w:spacing w:line="360" w:lineRule="auto"/>
        <w:ind w:firstLine="709"/>
        <w:jc w:val="center"/>
        <w:rPr>
          <w:sz w:val="28"/>
          <w:szCs w:val="29"/>
          <w:lang w:val="uk-UA"/>
        </w:rPr>
      </w:pPr>
      <w:r w:rsidRPr="001134AE">
        <w:rPr>
          <w:sz w:val="28"/>
          <w:szCs w:val="29"/>
          <w:lang w:val="uk-UA"/>
        </w:rPr>
        <w:t>2008</w:t>
      </w:r>
    </w:p>
    <w:p w:rsidR="00D80D81" w:rsidRPr="001134AE" w:rsidRDefault="00F76170" w:rsidP="001134AE">
      <w:pPr>
        <w:spacing w:line="360" w:lineRule="auto"/>
        <w:ind w:firstLine="709"/>
        <w:jc w:val="center"/>
        <w:rPr>
          <w:b/>
          <w:bCs/>
          <w:sz w:val="28"/>
          <w:szCs w:val="34"/>
          <w:lang w:val="uk-UA"/>
        </w:rPr>
      </w:pPr>
      <w:r w:rsidRPr="001134AE">
        <w:rPr>
          <w:b/>
          <w:bCs/>
          <w:sz w:val="28"/>
          <w:szCs w:val="34"/>
          <w:lang w:val="uk-UA"/>
        </w:rPr>
        <w:br w:type="page"/>
      </w:r>
      <w:r w:rsidR="00D80D81" w:rsidRPr="001134AE">
        <w:rPr>
          <w:b/>
          <w:bCs/>
          <w:sz w:val="28"/>
          <w:szCs w:val="34"/>
          <w:lang w:val="uk-UA"/>
        </w:rPr>
        <w:t>План</w:t>
      </w:r>
    </w:p>
    <w:p w:rsidR="00C71DA1" w:rsidRPr="001134AE" w:rsidRDefault="00C71DA1" w:rsidP="001134AE">
      <w:pPr>
        <w:spacing w:line="360" w:lineRule="auto"/>
        <w:ind w:firstLine="709"/>
        <w:jc w:val="both"/>
        <w:rPr>
          <w:sz w:val="28"/>
          <w:szCs w:val="34"/>
          <w:lang w:val="uk-UA"/>
        </w:rPr>
      </w:pPr>
    </w:p>
    <w:p w:rsidR="00D80D81" w:rsidRPr="001134AE" w:rsidRDefault="00D80D81" w:rsidP="001134AE">
      <w:pPr>
        <w:spacing w:line="360" w:lineRule="auto"/>
        <w:rPr>
          <w:sz w:val="28"/>
          <w:szCs w:val="34"/>
          <w:lang w:val="uk-UA"/>
        </w:rPr>
      </w:pPr>
      <w:r w:rsidRPr="001134AE">
        <w:rPr>
          <w:sz w:val="28"/>
          <w:szCs w:val="34"/>
          <w:lang w:val="uk-UA"/>
        </w:rPr>
        <w:t>Вступ</w:t>
      </w:r>
    </w:p>
    <w:p w:rsidR="00D80D81" w:rsidRPr="001134AE" w:rsidRDefault="00D80D81" w:rsidP="001134AE">
      <w:pPr>
        <w:spacing w:line="360" w:lineRule="auto"/>
        <w:rPr>
          <w:b/>
          <w:bCs/>
          <w:sz w:val="28"/>
          <w:szCs w:val="34"/>
          <w:lang w:val="uk-UA"/>
        </w:rPr>
      </w:pPr>
      <w:r w:rsidRPr="001134AE">
        <w:rPr>
          <w:b/>
          <w:bCs/>
          <w:sz w:val="28"/>
          <w:szCs w:val="34"/>
          <w:lang w:val="uk-UA"/>
        </w:rPr>
        <w:t>I. Теоретична частина: Науково-теоретичні основи виховання в дітей у групі різновікового складу</w:t>
      </w:r>
    </w:p>
    <w:p w:rsidR="00242474" w:rsidRPr="001134AE" w:rsidRDefault="00D80D81" w:rsidP="001134AE">
      <w:pPr>
        <w:spacing w:line="360" w:lineRule="auto"/>
        <w:rPr>
          <w:sz w:val="28"/>
          <w:szCs w:val="28"/>
          <w:lang w:val="uk-UA"/>
        </w:rPr>
      </w:pPr>
      <w:r w:rsidRPr="001134AE">
        <w:rPr>
          <w:sz w:val="28"/>
          <w:szCs w:val="34"/>
          <w:lang w:val="uk-UA"/>
        </w:rPr>
        <w:t xml:space="preserve">1. Видатні педагоги про значення та організаційні роботи </w:t>
      </w:r>
      <w:r w:rsidR="00242474" w:rsidRPr="001134AE">
        <w:rPr>
          <w:sz w:val="28"/>
          <w:szCs w:val="28"/>
          <w:lang w:val="uk-UA"/>
        </w:rPr>
        <w:t>з дітьми різновікових</w:t>
      </w:r>
      <w:r w:rsidR="00F76170" w:rsidRPr="001134AE">
        <w:rPr>
          <w:sz w:val="28"/>
          <w:szCs w:val="28"/>
          <w:lang w:val="uk-UA"/>
        </w:rPr>
        <w:t xml:space="preserve"> </w:t>
      </w:r>
      <w:r w:rsidRPr="001134AE">
        <w:rPr>
          <w:sz w:val="28"/>
          <w:szCs w:val="28"/>
          <w:lang w:val="uk-UA"/>
        </w:rPr>
        <w:t>груп</w:t>
      </w:r>
      <w:r w:rsidR="00242474" w:rsidRPr="001134AE">
        <w:rPr>
          <w:sz w:val="28"/>
          <w:szCs w:val="28"/>
          <w:lang w:val="uk-UA"/>
        </w:rPr>
        <w:t xml:space="preserve"> </w:t>
      </w:r>
    </w:p>
    <w:p w:rsidR="00D80D81" w:rsidRPr="001134AE" w:rsidRDefault="00D80D81" w:rsidP="001134AE">
      <w:pPr>
        <w:spacing w:line="360" w:lineRule="auto"/>
        <w:rPr>
          <w:sz w:val="28"/>
          <w:szCs w:val="34"/>
          <w:lang w:val="uk-UA"/>
        </w:rPr>
      </w:pPr>
      <w:r w:rsidRPr="001134AE">
        <w:rPr>
          <w:sz w:val="28"/>
          <w:szCs w:val="34"/>
          <w:lang w:val="uk-UA"/>
        </w:rPr>
        <w:t>2. Типи занять з математик</w:t>
      </w:r>
      <w:r w:rsidR="00C71DA1" w:rsidRPr="001134AE">
        <w:rPr>
          <w:sz w:val="28"/>
          <w:szCs w:val="34"/>
          <w:lang w:val="uk-UA"/>
        </w:rPr>
        <w:t>и</w:t>
      </w:r>
      <w:r w:rsidRPr="001134AE">
        <w:rPr>
          <w:sz w:val="28"/>
          <w:szCs w:val="34"/>
          <w:lang w:val="uk-UA"/>
        </w:rPr>
        <w:t xml:space="preserve"> в різновіковій групі та їх </w:t>
      </w:r>
      <w:r w:rsidR="00820DF7" w:rsidRPr="001134AE">
        <w:rPr>
          <w:sz w:val="28"/>
          <w:szCs w:val="34"/>
          <w:lang w:val="uk-UA"/>
        </w:rPr>
        <w:t>варіантн</w:t>
      </w:r>
      <w:r w:rsidRPr="001134AE">
        <w:rPr>
          <w:sz w:val="28"/>
          <w:szCs w:val="34"/>
          <w:lang w:val="uk-UA"/>
        </w:rPr>
        <w:t>ість</w:t>
      </w:r>
    </w:p>
    <w:p w:rsidR="00D80D81" w:rsidRPr="001134AE" w:rsidRDefault="00820DF7" w:rsidP="001134AE">
      <w:pPr>
        <w:spacing w:line="360" w:lineRule="auto"/>
        <w:rPr>
          <w:sz w:val="28"/>
          <w:szCs w:val="34"/>
          <w:lang w:val="uk-UA"/>
        </w:rPr>
      </w:pPr>
      <w:r w:rsidRPr="001134AE">
        <w:rPr>
          <w:sz w:val="28"/>
          <w:szCs w:val="34"/>
          <w:lang w:val="uk-UA"/>
        </w:rPr>
        <w:t>3. Планування роботи з мате</w:t>
      </w:r>
      <w:r w:rsidR="00D80D81" w:rsidRPr="001134AE">
        <w:rPr>
          <w:sz w:val="28"/>
          <w:szCs w:val="34"/>
          <w:lang w:val="uk-UA"/>
        </w:rPr>
        <w:t xml:space="preserve">матики в різновіковій групі </w:t>
      </w:r>
      <w:r w:rsidR="00D101A6" w:rsidRPr="001134AE">
        <w:rPr>
          <w:sz w:val="28"/>
          <w:szCs w:val="34"/>
          <w:lang w:val="uk-UA"/>
        </w:rPr>
        <w:t>(ігри,</w:t>
      </w:r>
      <w:r w:rsidR="00C71DA1" w:rsidRPr="001134AE">
        <w:rPr>
          <w:sz w:val="28"/>
          <w:szCs w:val="34"/>
          <w:lang w:val="uk-UA"/>
        </w:rPr>
        <w:t xml:space="preserve"> </w:t>
      </w:r>
      <w:r w:rsidR="00D101A6" w:rsidRPr="001134AE">
        <w:rPr>
          <w:sz w:val="28"/>
          <w:szCs w:val="34"/>
          <w:lang w:val="uk-UA"/>
        </w:rPr>
        <w:t>занятт</w:t>
      </w:r>
      <w:r w:rsidR="00C71DA1" w:rsidRPr="001134AE">
        <w:rPr>
          <w:sz w:val="28"/>
          <w:szCs w:val="34"/>
          <w:lang w:val="uk-UA"/>
        </w:rPr>
        <w:t>я</w:t>
      </w:r>
      <w:r w:rsidR="00D80D81" w:rsidRPr="001134AE">
        <w:rPr>
          <w:sz w:val="28"/>
          <w:szCs w:val="34"/>
          <w:lang w:val="uk-UA"/>
        </w:rPr>
        <w:t>)</w:t>
      </w:r>
    </w:p>
    <w:p w:rsidR="0033416C" w:rsidRPr="001134AE" w:rsidRDefault="00D80D81" w:rsidP="001134AE">
      <w:pPr>
        <w:spacing w:line="360" w:lineRule="auto"/>
        <w:rPr>
          <w:sz w:val="28"/>
          <w:szCs w:val="28"/>
          <w:lang w:val="uk-UA"/>
        </w:rPr>
      </w:pPr>
      <w:r w:rsidRPr="001134AE">
        <w:rPr>
          <w:b/>
          <w:bCs/>
          <w:sz w:val="28"/>
          <w:szCs w:val="34"/>
          <w:lang w:val="uk-UA"/>
        </w:rPr>
        <w:t>II.</w:t>
      </w:r>
      <w:r w:rsidR="00820DF7" w:rsidRPr="001134AE">
        <w:rPr>
          <w:b/>
          <w:bCs/>
          <w:sz w:val="28"/>
          <w:szCs w:val="34"/>
          <w:lang w:val="uk-UA"/>
        </w:rPr>
        <w:t xml:space="preserve"> </w:t>
      </w:r>
      <w:r w:rsidR="00606F4D">
        <w:rPr>
          <w:b/>
          <w:bCs/>
          <w:sz w:val="28"/>
          <w:szCs w:val="34"/>
          <w:lang w:val="uk-UA"/>
        </w:rPr>
        <w:t>Експери</w:t>
      </w:r>
      <w:r w:rsidR="00242474" w:rsidRPr="001134AE">
        <w:rPr>
          <w:b/>
          <w:bCs/>
          <w:sz w:val="28"/>
          <w:szCs w:val="34"/>
          <w:lang w:val="uk-UA"/>
        </w:rPr>
        <w:t xml:space="preserve">ментальне дослідження </w:t>
      </w:r>
      <w:r w:rsidR="00242474" w:rsidRPr="001134AE">
        <w:rPr>
          <w:sz w:val="28"/>
          <w:szCs w:val="28"/>
          <w:lang w:val="uk-UA"/>
        </w:rPr>
        <w:t>математичного розвитку дітей різновікової групи (соціального патронату).</w:t>
      </w:r>
    </w:p>
    <w:p w:rsidR="00242474" w:rsidRPr="001134AE" w:rsidRDefault="00242474" w:rsidP="001134AE">
      <w:pPr>
        <w:spacing w:line="360" w:lineRule="auto"/>
        <w:rPr>
          <w:sz w:val="28"/>
          <w:szCs w:val="28"/>
          <w:lang w:val="uk-UA"/>
        </w:rPr>
      </w:pPr>
      <w:r w:rsidRPr="001134AE">
        <w:rPr>
          <w:b/>
          <w:bCs/>
          <w:sz w:val="28"/>
          <w:szCs w:val="34"/>
          <w:lang w:val="uk-UA"/>
        </w:rPr>
        <w:t>2</w:t>
      </w:r>
      <w:r w:rsidRPr="001134AE">
        <w:rPr>
          <w:sz w:val="28"/>
          <w:szCs w:val="28"/>
          <w:lang w:val="uk-UA"/>
        </w:rPr>
        <w:t>.1 Констатуючий експеримент діагностування дітей різних вікових груп. Виявлення рівня математичного розвитку</w:t>
      </w:r>
    </w:p>
    <w:p w:rsidR="00242474" w:rsidRPr="001134AE" w:rsidRDefault="00242474" w:rsidP="001134AE">
      <w:pPr>
        <w:spacing w:line="360" w:lineRule="auto"/>
        <w:rPr>
          <w:sz w:val="28"/>
          <w:szCs w:val="28"/>
          <w:lang w:val="uk-UA"/>
        </w:rPr>
      </w:pPr>
      <w:r w:rsidRPr="001134AE">
        <w:rPr>
          <w:b/>
          <w:bCs/>
          <w:sz w:val="28"/>
          <w:szCs w:val="34"/>
          <w:lang w:val="uk-UA"/>
        </w:rPr>
        <w:t>2</w:t>
      </w:r>
      <w:r w:rsidRPr="001134AE">
        <w:rPr>
          <w:sz w:val="28"/>
          <w:szCs w:val="28"/>
          <w:lang w:val="uk-UA"/>
        </w:rPr>
        <w:t>.2 Формуючий експеримент,</w:t>
      </w:r>
      <w:r w:rsidR="00F76170" w:rsidRPr="001134AE">
        <w:rPr>
          <w:sz w:val="28"/>
          <w:szCs w:val="28"/>
          <w:lang w:val="uk-UA"/>
        </w:rPr>
        <w:t xml:space="preserve"> </w:t>
      </w:r>
      <w:r w:rsidRPr="001134AE">
        <w:rPr>
          <w:sz w:val="28"/>
          <w:szCs w:val="28"/>
          <w:lang w:val="uk-UA"/>
        </w:rPr>
        <w:t>система роботи. Ігри для різних</w:t>
      </w:r>
      <w:r w:rsidR="00F76170" w:rsidRPr="001134AE">
        <w:rPr>
          <w:sz w:val="28"/>
          <w:szCs w:val="28"/>
          <w:lang w:val="uk-UA"/>
        </w:rPr>
        <w:t xml:space="preserve"> </w:t>
      </w:r>
      <w:r w:rsidRPr="001134AE">
        <w:rPr>
          <w:sz w:val="28"/>
          <w:szCs w:val="28"/>
          <w:lang w:val="uk-UA"/>
        </w:rPr>
        <w:t>рівнів</w:t>
      </w:r>
    </w:p>
    <w:p w:rsidR="00242474" w:rsidRDefault="00242474" w:rsidP="001134AE">
      <w:pPr>
        <w:spacing w:line="360" w:lineRule="auto"/>
        <w:rPr>
          <w:sz w:val="28"/>
          <w:szCs w:val="28"/>
          <w:lang w:val="uk-UA"/>
        </w:rPr>
      </w:pPr>
      <w:r w:rsidRPr="001134AE">
        <w:rPr>
          <w:b/>
          <w:bCs/>
          <w:sz w:val="28"/>
          <w:szCs w:val="34"/>
          <w:lang w:val="uk-UA"/>
        </w:rPr>
        <w:t>2</w:t>
      </w:r>
      <w:r w:rsidRPr="001134AE">
        <w:rPr>
          <w:sz w:val="28"/>
          <w:szCs w:val="28"/>
          <w:lang w:val="uk-UA"/>
        </w:rPr>
        <w:t>.3 Контрольний експеримент повторне діагностування чого досягли в різновіковій групі</w:t>
      </w:r>
      <w:r w:rsidR="00F76170" w:rsidRPr="001134AE">
        <w:rPr>
          <w:sz w:val="28"/>
          <w:szCs w:val="28"/>
          <w:lang w:val="uk-UA"/>
        </w:rPr>
        <w:t xml:space="preserve"> </w:t>
      </w:r>
    </w:p>
    <w:p w:rsidR="00606F4D" w:rsidRPr="001134AE" w:rsidRDefault="00606F4D" w:rsidP="001134AE">
      <w:pPr>
        <w:spacing w:line="360" w:lineRule="auto"/>
        <w:rPr>
          <w:sz w:val="28"/>
          <w:szCs w:val="28"/>
          <w:lang w:val="uk-UA"/>
        </w:rPr>
      </w:pPr>
    </w:p>
    <w:p w:rsidR="00D80D81" w:rsidRPr="001134AE" w:rsidRDefault="00C71DA1" w:rsidP="001134AE">
      <w:pPr>
        <w:spacing w:line="360" w:lineRule="auto"/>
        <w:ind w:firstLine="709"/>
        <w:jc w:val="center"/>
        <w:rPr>
          <w:b/>
          <w:bCs/>
          <w:sz w:val="28"/>
          <w:szCs w:val="40"/>
          <w:lang w:val="uk-UA"/>
        </w:rPr>
      </w:pPr>
      <w:r w:rsidRPr="001134AE">
        <w:rPr>
          <w:b/>
          <w:bCs/>
          <w:sz w:val="28"/>
          <w:szCs w:val="40"/>
          <w:lang w:val="uk-UA"/>
        </w:rPr>
        <w:br w:type="page"/>
      </w:r>
      <w:r w:rsidR="00D80D81" w:rsidRPr="001134AE">
        <w:rPr>
          <w:b/>
          <w:bCs/>
          <w:sz w:val="28"/>
          <w:szCs w:val="40"/>
          <w:lang w:val="uk-UA"/>
        </w:rPr>
        <w:t>Вступ</w:t>
      </w:r>
    </w:p>
    <w:p w:rsidR="001134AE" w:rsidRPr="001134AE" w:rsidRDefault="001134AE" w:rsidP="001134AE">
      <w:pPr>
        <w:spacing w:line="360" w:lineRule="auto"/>
        <w:ind w:firstLine="709"/>
        <w:jc w:val="both"/>
        <w:rPr>
          <w:sz w:val="28"/>
          <w:szCs w:val="34"/>
          <w:lang w:val="uk-UA"/>
        </w:rPr>
      </w:pPr>
    </w:p>
    <w:p w:rsidR="00D80D81" w:rsidRPr="001134AE" w:rsidRDefault="00D80D81" w:rsidP="001134AE">
      <w:pPr>
        <w:spacing w:line="360" w:lineRule="auto"/>
        <w:ind w:firstLine="709"/>
        <w:jc w:val="both"/>
        <w:rPr>
          <w:sz w:val="28"/>
          <w:szCs w:val="34"/>
          <w:lang w:val="uk-UA"/>
        </w:rPr>
      </w:pPr>
      <w:r w:rsidRPr="001134AE">
        <w:rPr>
          <w:sz w:val="28"/>
          <w:szCs w:val="34"/>
          <w:lang w:val="uk-UA"/>
        </w:rPr>
        <w:t>Специфічні умови</w:t>
      </w:r>
      <w:r w:rsidR="00F76170" w:rsidRPr="001134AE">
        <w:rPr>
          <w:sz w:val="28"/>
          <w:szCs w:val="34"/>
          <w:lang w:val="uk-UA"/>
        </w:rPr>
        <w:t xml:space="preserve"> </w:t>
      </w:r>
      <w:r w:rsidRPr="001134AE">
        <w:rPr>
          <w:sz w:val="28"/>
          <w:szCs w:val="34"/>
          <w:lang w:val="uk-UA"/>
        </w:rPr>
        <w:t>економічного, демографічного та соціально</w:t>
      </w:r>
      <w:r w:rsidR="00820DF7" w:rsidRPr="001134AE">
        <w:rPr>
          <w:sz w:val="28"/>
          <w:szCs w:val="34"/>
          <w:lang w:val="uk-UA"/>
        </w:rPr>
        <w:t>-</w:t>
      </w:r>
      <w:r w:rsidRPr="001134AE">
        <w:rPr>
          <w:sz w:val="28"/>
          <w:szCs w:val="34"/>
          <w:lang w:val="uk-UA"/>
        </w:rPr>
        <w:t xml:space="preserve">політичного розвитку України суттєво впливають на ситуацію в системі дошкільної освіти. Так, зменшується кількість дітей, що відвідують дошкільні заклади. Це, в свою чергу, призводить як до зменшення кількості </w:t>
      </w:r>
      <w:r w:rsidR="00820DF7" w:rsidRPr="001134AE">
        <w:rPr>
          <w:sz w:val="28"/>
          <w:szCs w:val="34"/>
          <w:lang w:val="uk-UA"/>
        </w:rPr>
        <w:t>цих основних установ, як до вини</w:t>
      </w:r>
      <w:r w:rsidRPr="001134AE">
        <w:rPr>
          <w:sz w:val="28"/>
          <w:szCs w:val="34"/>
          <w:lang w:val="uk-UA"/>
        </w:rPr>
        <w:t>кнення нових типів дошкільних закладів, груп.</w:t>
      </w:r>
    </w:p>
    <w:p w:rsidR="00D80D81" w:rsidRPr="001134AE" w:rsidRDefault="00820DF7" w:rsidP="001134AE">
      <w:pPr>
        <w:spacing w:line="360" w:lineRule="auto"/>
        <w:ind w:firstLine="709"/>
        <w:jc w:val="both"/>
        <w:rPr>
          <w:sz w:val="28"/>
          <w:szCs w:val="34"/>
          <w:lang w:val="uk-UA"/>
        </w:rPr>
      </w:pPr>
      <w:r w:rsidRPr="001134AE">
        <w:rPr>
          <w:sz w:val="28"/>
          <w:szCs w:val="34"/>
          <w:lang w:val="uk-UA"/>
        </w:rPr>
        <w:t>Найбільш поши</w:t>
      </w:r>
      <w:r w:rsidR="00D80D81" w:rsidRPr="001134AE">
        <w:rPr>
          <w:sz w:val="28"/>
          <w:szCs w:val="34"/>
          <w:lang w:val="uk-UA"/>
        </w:rPr>
        <w:t>рені варіанти комплектування</w:t>
      </w:r>
      <w:r w:rsidR="00F76170" w:rsidRPr="001134AE">
        <w:rPr>
          <w:sz w:val="28"/>
          <w:szCs w:val="34"/>
          <w:lang w:val="uk-UA"/>
        </w:rPr>
        <w:t xml:space="preserve"> </w:t>
      </w:r>
      <w:r w:rsidR="00D80D81" w:rsidRPr="001134AE">
        <w:rPr>
          <w:sz w:val="28"/>
          <w:szCs w:val="34"/>
          <w:lang w:val="uk-UA"/>
        </w:rPr>
        <w:t xml:space="preserve">дітей у групі базуються на урахуванні: </w:t>
      </w:r>
    </w:p>
    <w:p w:rsidR="00D80D81" w:rsidRPr="001134AE" w:rsidRDefault="00D80D81" w:rsidP="001134AE">
      <w:pPr>
        <w:numPr>
          <w:ilvl w:val="0"/>
          <w:numId w:val="6"/>
        </w:numPr>
        <w:tabs>
          <w:tab w:val="left" w:pos="720"/>
        </w:tabs>
        <w:spacing w:line="360" w:lineRule="auto"/>
        <w:ind w:left="0" w:firstLine="709"/>
        <w:jc w:val="both"/>
        <w:rPr>
          <w:sz w:val="28"/>
          <w:szCs w:val="34"/>
          <w:lang w:val="uk-UA"/>
        </w:rPr>
      </w:pPr>
      <w:r w:rsidRPr="001134AE">
        <w:rPr>
          <w:sz w:val="28"/>
          <w:szCs w:val="34"/>
          <w:lang w:val="uk-UA"/>
        </w:rPr>
        <w:t>вікових ознак</w:t>
      </w:r>
    </w:p>
    <w:p w:rsidR="00D80D81" w:rsidRPr="001134AE" w:rsidRDefault="00D80D81" w:rsidP="001134AE">
      <w:pPr>
        <w:numPr>
          <w:ilvl w:val="0"/>
          <w:numId w:val="6"/>
        </w:numPr>
        <w:tabs>
          <w:tab w:val="left" w:pos="720"/>
        </w:tabs>
        <w:spacing w:line="360" w:lineRule="auto"/>
        <w:ind w:left="0" w:firstLine="709"/>
        <w:jc w:val="both"/>
        <w:rPr>
          <w:sz w:val="28"/>
          <w:szCs w:val="34"/>
          <w:lang w:val="uk-UA"/>
        </w:rPr>
      </w:pPr>
      <w:r w:rsidRPr="001134AE">
        <w:rPr>
          <w:sz w:val="28"/>
          <w:szCs w:val="34"/>
          <w:lang w:val="uk-UA"/>
        </w:rPr>
        <w:t>індивідуальних особливостей розвитку</w:t>
      </w:r>
    </w:p>
    <w:p w:rsidR="00D80D81" w:rsidRPr="001134AE" w:rsidRDefault="00D80D81" w:rsidP="001134AE">
      <w:pPr>
        <w:numPr>
          <w:ilvl w:val="0"/>
          <w:numId w:val="6"/>
        </w:numPr>
        <w:tabs>
          <w:tab w:val="left" w:pos="720"/>
        </w:tabs>
        <w:spacing w:line="360" w:lineRule="auto"/>
        <w:ind w:left="0" w:firstLine="709"/>
        <w:jc w:val="both"/>
        <w:rPr>
          <w:sz w:val="28"/>
          <w:szCs w:val="34"/>
          <w:lang w:val="uk-UA"/>
        </w:rPr>
      </w:pPr>
      <w:r w:rsidRPr="001134AE">
        <w:rPr>
          <w:sz w:val="28"/>
          <w:szCs w:val="34"/>
          <w:lang w:val="uk-UA"/>
        </w:rPr>
        <w:t>вікових та індивідуальних харак</w:t>
      </w:r>
      <w:r w:rsidR="00820DF7" w:rsidRPr="001134AE">
        <w:rPr>
          <w:sz w:val="28"/>
          <w:szCs w:val="34"/>
          <w:lang w:val="uk-UA"/>
        </w:rPr>
        <w:t>те</w:t>
      </w:r>
      <w:r w:rsidRPr="001134AE">
        <w:rPr>
          <w:sz w:val="28"/>
          <w:szCs w:val="34"/>
          <w:lang w:val="uk-UA"/>
        </w:rPr>
        <w:t>ристик та родинних стосунків</w:t>
      </w:r>
    </w:p>
    <w:p w:rsidR="00D80D81" w:rsidRPr="001134AE" w:rsidRDefault="00D80D81" w:rsidP="001134AE">
      <w:pPr>
        <w:spacing w:line="360" w:lineRule="auto"/>
        <w:ind w:firstLine="709"/>
        <w:jc w:val="both"/>
        <w:rPr>
          <w:sz w:val="28"/>
          <w:szCs w:val="34"/>
          <w:lang w:val="uk-UA"/>
        </w:rPr>
      </w:pPr>
      <w:r w:rsidRPr="001134AE">
        <w:rPr>
          <w:sz w:val="28"/>
          <w:szCs w:val="34"/>
          <w:lang w:val="uk-UA"/>
        </w:rPr>
        <w:t>У практиці роботи дошкільних закладів існують і інші підходи підходи до комплектування груп (статеві ознаки,</w:t>
      </w:r>
      <w:r w:rsidR="00820DF7" w:rsidRPr="001134AE">
        <w:rPr>
          <w:sz w:val="28"/>
          <w:szCs w:val="34"/>
          <w:lang w:val="uk-UA"/>
        </w:rPr>
        <w:t xml:space="preserve"> </w:t>
      </w:r>
      <w:r w:rsidRPr="001134AE">
        <w:rPr>
          <w:sz w:val="28"/>
          <w:szCs w:val="34"/>
          <w:lang w:val="uk-UA"/>
        </w:rPr>
        <w:t>інтереси дітей до тієї чи іншої діяльності, фінансові можливості батьків тощо).</w:t>
      </w:r>
    </w:p>
    <w:p w:rsidR="00D80D81" w:rsidRPr="001134AE" w:rsidRDefault="00820DF7" w:rsidP="001134AE">
      <w:pPr>
        <w:spacing w:line="360" w:lineRule="auto"/>
        <w:ind w:firstLine="709"/>
        <w:jc w:val="both"/>
        <w:rPr>
          <w:sz w:val="28"/>
          <w:szCs w:val="34"/>
          <w:lang w:val="uk-UA"/>
        </w:rPr>
      </w:pPr>
      <w:r w:rsidRPr="001134AE">
        <w:rPr>
          <w:sz w:val="28"/>
          <w:szCs w:val="34"/>
          <w:lang w:val="uk-UA"/>
        </w:rPr>
        <w:t>Всі ці варіанти ком</w:t>
      </w:r>
      <w:r w:rsidR="00D80D81" w:rsidRPr="001134AE">
        <w:rPr>
          <w:sz w:val="28"/>
          <w:szCs w:val="34"/>
          <w:lang w:val="uk-UA"/>
        </w:rPr>
        <w:t>плектування мають свої позитивні і негативні сторони.</w:t>
      </w:r>
    </w:p>
    <w:p w:rsidR="00D80D81" w:rsidRPr="001134AE" w:rsidRDefault="00D80D81" w:rsidP="001134AE">
      <w:pPr>
        <w:spacing w:line="360" w:lineRule="auto"/>
        <w:ind w:firstLine="709"/>
        <w:jc w:val="both"/>
        <w:rPr>
          <w:sz w:val="28"/>
          <w:szCs w:val="34"/>
          <w:lang w:val="uk-UA"/>
        </w:rPr>
      </w:pPr>
      <w:r w:rsidRPr="001134AE">
        <w:rPr>
          <w:sz w:val="28"/>
          <w:szCs w:val="34"/>
          <w:lang w:val="uk-UA"/>
        </w:rPr>
        <w:t>У результаті підвищується ефективність здійснення індивідуальної роботи, покращуються взаємини між дітьми та атмосфера психологічного комфорту, відбувається взаємообмін дитячим досвідом. При значній наповненості груп (15-20 дітей ускладнюється процес організації життя дітей (малюки повинні спати, а старші гуляти)).</w:t>
      </w:r>
    </w:p>
    <w:p w:rsidR="00D80D81" w:rsidRPr="001134AE" w:rsidRDefault="00F76170" w:rsidP="001134AE">
      <w:pPr>
        <w:spacing w:line="360" w:lineRule="auto"/>
        <w:ind w:firstLine="709"/>
        <w:jc w:val="both"/>
        <w:rPr>
          <w:sz w:val="28"/>
          <w:szCs w:val="34"/>
          <w:lang w:val="uk-UA"/>
        </w:rPr>
      </w:pPr>
      <w:r w:rsidRPr="001134AE">
        <w:rPr>
          <w:sz w:val="28"/>
          <w:szCs w:val="34"/>
          <w:lang w:val="uk-UA"/>
        </w:rPr>
        <w:t xml:space="preserve"> </w:t>
      </w:r>
      <w:r w:rsidR="00606F4D">
        <w:rPr>
          <w:sz w:val="28"/>
          <w:szCs w:val="34"/>
          <w:lang w:val="uk-UA"/>
        </w:rPr>
        <w:t xml:space="preserve">Актуальність </w:t>
      </w:r>
      <w:r w:rsidR="00D80D81" w:rsidRPr="001134AE">
        <w:rPr>
          <w:sz w:val="28"/>
          <w:szCs w:val="34"/>
          <w:lang w:val="uk-UA"/>
        </w:rPr>
        <w:t>теми обумовлена тим, що діти дошкільного віку</w:t>
      </w:r>
      <w:r w:rsidR="00820DF7" w:rsidRPr="001134AE">
        <w:rPr>
          <w:sz w:val="28"/>
          <w:szCs w:val="34"/>
          <w:lang w:val="uk-UA"/>
        </w:rPr>
        <w:t xml:space="preserve"> </w:t>
      </w:r>
      <w:r w:rsidR="00D80D81" w:rsidRPr="001134AE">
        <w:rPr>
          <w:sz w:val="28"/>
          <w:szCs w:val="34"/>
          <w:lang w:val="uk-UA"/>
        </w:rPr>
        <w:t>проявляють не</w:t>
      </w:r>
      <w:r w:rsidR="00820DF7" w:rsidRPr="001134AE">
        <w:rPr>
          <w:sz w:val="28"/>
          <w:szCs w:val="34"/>
          <w:lang w:val="uk-UA"/>
        </w:rPr>
        <w:t xml:space="preserve"> </w:t>
      </w:r>
      <w:r w:rsidR="00D80D81" w:rsidRPr="001134AE">
        <w:rPr>
          <w:sz w:val="28"/>
          <w:szCs w:val="34"/>
          <w:lang w:val="uk-UA"/>
        </w:rPr>
        <w:t xml:space="preserve">аби який інтерес до математичних категорій: </w:t>
      </w:r>
    </w:p>
    <w:p w:rsidR="00D80D81" w:rsidRPr="001134AE" w:rsidRDefault="00D80D81" w:rsidP="001134AE">
      <w:pPr>
        <w:numPr>
          <w:ilvl w:val="0"/>
          <w:numId w:val="7"/>
        </w:numPr>
        <w:tabs>
          <w:tab w:val="left" w:pos="720"/>
        </w:tabs>
        <w:spacing w:line="360" w:lineRule="auto"/>
        <w:ind w:left="0" w:firstLine="709"/>
        <w:jc w:val="both"/>
        <w:rPr>
          <w:sz w:val="28"/>
          <w:szCs w:val="34"/>
          <w:lang w:val="uk-UA"/>
        </w:rPr>
      </w:pPr>
      <w:r w:rsidRPr="001134AE">
        <w:rPr>
          <w:sz w:val="28"/>
          <w:szCs w:val="34"/>
          <w:lang w:val="uk-UA"/>
        </w:rPr>
        <w:t>кількість</w:t>
      </w:r>
    </w:p>
    <w:p w:rsidR="00D80D81" w:rsidRPr="001134AE" w:rsidRDefault="00D80D81" w:rsidP="001134AE">
      <w:pPr>
        <w:numPr>
          <w:ilvl w:val="0"/>
          <w:numId w:val="7"/>
        </w:numPr>
        <w:tabs>
          <w:tab w:val="left" w:pos="720"/>
        </w:tabs>
        <w:spacing w:line="360" w:lineRule="auto"/>
        <w:ind w:left="0" w:firstLine="709"/>
        <w:jc w:val="both"/>
        <w:rPr>
          <w:sz w:val="28"/>
          <w:szCs w:val="34"/>
          <w:lang w:val="uk-UA"/>
        </w:rPr>
      </w:pPr>
      <w:r w:rsidRPr="001134AE">
        <w:rPr>
          <w:sz w:val="28"/>
          <w:szCs w:val="34"/>
          <w:lang w:val="uk-UA"/>
        </w:rPr>
        <w:t>форма</w:t>
      </w:r>
    </w:p>
    <w:p w:rsidR="00D80D81" w:rsidRPr="001134AE" w:rsidRDefault="00D80D81" w:rsidP="001134AE">
      <w:pPr>
        <w:numPr>
          <w:ilvl w:val="0"/>
          <w:numId w:val="7"/>
        </w:numPr>
        <w:tabs>
          <w:tab w:val="left" w:pos="720"/>
        </w:tabs>
        <w:spacing w:line="360" w:lineRule="auto"/>
        <w:ind w:left="0" w:firstLine="709"/>
        <w:jc w:val="both"/>
        <w:rPr>
          <w:sz w:val="28"/>
          <w:szCs w:val="34"/>
          <w:lang w:val="uk-UA"/>
        </w:rPr>
      </w:pPr>
      <w:r w:rsidRPr="001134AE">
        <w:rPr>
          <w:sz w:val="28"/>
          <w:szCs w:val="34"/>
          <w:lang w:val="uk-UA"/>
        </w:rPr>
        <w:t xml:space="preserve">час </w:t>
      </w:r>
    </w:p>
    <w:p w:rsidR="00D80D81" w:rsidRPr="001134AE" w:rsidRDefault="00D80D81" w:rsidP="001134AE">
      <w:pPr>
        <w:numPr>
          <w:ilvl w:val="0"/>
          <w:numId w:val="7"/>
        </w:numPr>
        <w:tabs>
          <w:tab w:val="left" w:pos="720"/>
        </w:tabs>
        <w:spacing w:line="360" w:lineRule="auto"/>
        <w:ind w:left="0" w:firstLine="709"/>
        <w:jc w:val="both"/>
        <w:rPr>
          <w:sz w:val="28"/>
          <w:szCs w:val="34"/>
          <w:lang w:val="uk-UA"/>
        </w:rPr>
      </w:pPr>
      <w:r w:rsidRPr="001134AE">
        <w:rPr>
          <w:sz w:val="28"/>
          <w:szCs w:val="34"/>
          <w:lang w:val="uk-UA"/>
        </w:rPr>
        <w:t>простір.</w:t>
      </w:r>
    </w:p>
    <w:p w:rsidR="00D80D81" w:rsidRPr="001134AE" w:rsidRDefault="00D80D81" w:rsidP="001134AE">
      <w:pPr>
        <w:spacing w:line="360" w:lineRule="auto"/>
        <w:ind w:firstLine="709"/>
        <w:jc w:val="both"/>
        <w:rPr>
          <w:sz w:val="28"/>
          <w:szCs w:val="34"/>
          <w:lang w:val="uk-UA"/>
        </w:rPr>
      </w:pPr>
      <w:r w:rsidRPr="001134AE">
        <w:rPr>
          <w:sz w:val="28"/>
          <w:szCs w:val="34"/>
          <w:lang w:val="uk-UA"/>
        </w:rPr>
        <w:t>які допомагають їм краще орієнтуватися в речах</w:t>
      </w:r>
      <w:r w:rsidR="00F76170" w:rsidRPr="001134AE">
        <w:rPr>
          <w:sz w:val="28"/>
          <w:szCs w:val="34"/>
          <w:lang w:val="uk-UA"/>
        </w:rPr>
        <w:t xml:space="preserve"> </w:t>
      </w:r>
      <w:r w:rsidRPr="001134AE">
        <w:rPr>
          <w:sz w:val="28"/>
          <w:szCs w:val="34"/>
          <w:lang w:val="uk-UA"/>
        </w:rPr>
        <w:t>і ситуаціях, зв'язувати їх один з одним; належать до формування понять.</w:t>
      </w:r>
    </w:p>
    <w:p w:rsidR="00D80D81" w:rsidRPr="001134AE" w:rsidRDefault="00D80D81" w:rsidP="001134AE">
      <w:pPr>
        <w:spacing w:line="360" w:lineRule="auto"/>
        <w:ind w:firstLine="709"/>
        <w:jc w:val="both"/>
        <w:rPr>
          <w:sz w:val="28"/>
          <w:szCs w:val="34"/>
          <w:lang w:val="uk-UA"/>
        </w:rPr>
      </w:pPr>
      <w:r w:rsidRPr="001134AE">
        <w:rPr>
          <w:sz w:val="28"/>
          <w:szCs w:val="34"/>
          <w:lang w:val="uk-UA"/>
        </w:rPr>
        <w:t>На даному етапі різновікові гр</w:t>
      </w:r>
      <w:r w:rsidR="00820DF7" w:rsidRPr="001134AE">
        <w:rPr>
          <w:sz w:val="28"/>
          <w:szCs w:val="34"/>
          <w:lang w:val="uk-UA"/>
        </w:rPr>
        <w:t>упи є сучасною проблемою (особли</w:t>
      </w:r>
      <w:r w:rsidRPr="001134AE">
        <w:rPr>
          <w:sz w:val="28"/>
          <w:szCs w:val="34"/>
          <w:lang w:val="uk-UA"/>
        </w:rPr>
        <w:t>во в сільській місцевості). Одним із найважливіших завдань педагогіки є подальше підвищення рівня навчально</w:t>
      </w:r>
      <w:r w:rsidR="001134AE" w:rsidRPr="001134AE">
        <w:rPr>
          <w:sz w:val="28"/>
          <w:szCs w:val="34"/>
          <w:lang w:val="uk-UA"/>
        </w:rPr>
        <w:t>-</w:t>
      </w:r>
      <w:r w:rsidRPr="001134AE">
        <w:rPr>
          <w:sz w:val="28"/>
          <w:szCs w:val="34"/>
          <w:lang w:val="uk-UA"/>
        </w:rPr>
        <w:t>виховної роботи в сільських дошкільних закладах.</w:t>
      </w:r>
    </w:p>
    <w:p w:rsidR="00D80D81" w:rsidRPr="001134AE" w:rsidRDefault="00D80D81" w:rsidP="001134AE">
      <w:pPr>
        <w:spacing w:line="360" w:lineRule="auto"/>
        <w:ind w:firstLine="709"/>
        <w:jc w:val="both"/>
        <w:rPr>
          <w:sz w:val="28"/>
          <w:szCs w:val="34"/>
          <w:lang w:val="uk-UA"/>
        </w:rPr>
      </w:pPr>
      <w:r w:rsidRPr="001134AE">
        <w:rPr>
          <w:sz w:val="28"/>
          <w:szCs w:val="34"/>
          <w:lang w:val="uk-UA"/>
        </w:rPr>
        <w:t xml:space="preserve">У сільській місцевості почали будувати дитячі садки за типовими проектами, в окремих багатокомпонентні. Проте у більшості сіл переважають </w:t>
      </w:r>
      <w:r w:rsidR="00820DF7" w:rsidRPr="001134AE">
        <w:rPr>
          <w:sz w:val="28"/>
          <w:szCs w:val="34"/>
          <w:lang w:val="uk-UA"/>
        </w:rPr>
        <w:t>мало комплектні</w:t>
      </w:r>
      <w:r w:rsidRPr="001134AE">
        <w:rPr>
          <w:sz w:val="28"/>
          <w:szCs w:val="34"/>
          <w:lang w:val="uk-UA"/>
        </w:rPr>
        <w:t xml:space="preserve"> садки з однією-двома гр</w:t>
      </w:r>
      <w:r w:rsidR="00820DF7" w:rsidRPr="001134AE">
        <w:rPr>
          <w:sz w:val="28"/>
          <w:szCs w:val="34"/>
          <w:lang w:val="uk-UA"/>
        </w:rPr>
        <w:t>у</w:t>
      </w:r>
      <w:r w:rsidRPr="001134AE">
        <w:rPr>
          <w:sz w:val="28"/>
          <w:szCs w:val="34"/>
          <w:lang w:val="uk-UA"/>
        </w:rPr>
        <w:t>пами, які об'єднують дітей різного віку.</w:t>
      </w:r>
    </w:p>
    <w:p w:rsidR="00D80D81" w:rsidRPr="001134AE" w:rsidRDefault="00D80D81" w:rsidP="001134AE">
      <w:pPr>
        <w:spacing w:line="360" w:lineRule="auto"/>
        <w:ind w:firstLine="709"/>
        <w:jc w:val="both"/>
        <w:rPr>
          <w:sz w:val="28"/>
          <w:szCs w:val="34"/>
          <w:lang w:val="uk-UA"/>
        </w:rPr>
      </w:pPr>
      <w:r w:rsidRPr="001134AE">
        <w:rPr>
          <w:sz w:val="28"/>
          <w:szCs w:val="34"/>
          <w:lang w:val="uk-UA"/>
        </w:rPr>
        <w:t xml:space="preserve">В </w:t>
      </w:r>
      <w:r w:rsidR="00820DF7" w:rsidRPr="001134AE">
        <w:rPr>
          <w:sz w:val="28"/>
          <w:szCs w:val="34"/>
          <w:lang w:val="uk-UA"/>
        </w:rPr>
        <w:t>мало колективному</w:t>
      </w:r>
      <w:r w:rsidRPr="001134AE">
        <w:rPr>
          <w:sz w:val="28"/>
          <w:szCs w:val="34"/>
          <w:lang w:val="uk-UA"/>
        </w:rPr>
        <w:t xml:space="preserve"> колективі виховання дітей раннього віку є багато хорошого. Постійне спілкування молодших дітей із старшими утворюють відповідні умови для формування дружних відносин, відповідальності. Особливе значення дає приклад старших для молодших дошкільнят.</w:t>
      </w:r>
    </w:p>
    <w:p w:rsidR="00D80D81" w:rsidRPr="001134AE" w:rsidRDefault="00D80D81" w:rsidP="001134AE">
      <w:pPr>
        <w:spacing w:line="360" w:lineRule="auto"/>
        <w:ind w:firstLine="709"/>
        <w:jc w:val="both"/>
        <w:rPr>
          <w:sz w:val="28"/>
          <w:szCs w:val="34"/>
          <w:lang w:val="uk-UA"/>
        </w:rPr>
      </w:pPr>
      <w:r w:rsidRPr="001134AE">
        <w:rPr>
          <w:sz w:val="28"/>
          <w:szCs w:val="34"/>
          <w:lang w:val="uk-UA"/>
        </w:rPr>
        <w:t>Концепція по дошкільному мистецтві, орієнтири та вимоги до обновлення змісту</w:t>
      </w:r>
      <w:r w:rsidR="00F76170" w:rsidRPr="001134AE">
        <w:rPr>
          <w:sz w:val="28"/>
          <w:szCs w:val="34"/>
          <w:lang w:val="uk-UA"/>
        </w:rPr>
        <w:t xml:space="preserve"> </w:t>
      </w:r>
      <w:r w:rsidRPr="001134AE">
        <w:rPr>
          <w:sz w:val="28"/>
          <w:szCs w:val="34"/>
          <w:lang w:val="uk-UA"/>
        </w:rPr>
        <w:t>дошкільного мистецтва виставляють ряд відповідно серйозних вимог до пізнавального розвитку молодших дошкільників, частиною якого виявляє математичний розвиток. У зв'язку з цим нас зацікавила проблема: як забезпечити математичний розвиток дітей 4-5 років, відповідаючи сучасним вимогам.</w:t>
      </w:r>
    </w:p>
    <w:p w:rsidR="00D80D81" w:rsidRPr="001134AE" w:rsidRDefault="00D80D81" w:rsidP="001134AE">
      <w:pPr>
        <w:spacing w:line="360" w:lineRule="auto"/>
        <w:ind w:firstLine="709"/>
        <w:jc w:val="both"/>
        <w:rPr>
          <w:sz w:val="28"/>
          <w:szCs w:val="34"/>
          <w:lang w:val="uk-UA"/>
        </w:rPr>
      </w:pPr>
      <w:r w:rsidRPr="001134AE">
        <w:rPr>
          <w:sz w:val="28"/>
          <w:szCs w:val="34"/>
          <w:lang w:val="uk-UA"/>
        </w:rPr>
        <w:t>Робоча гіпотеза</w:t>
      </w:r>
      <w:r w:rsidR="00F76170" w:rsidRPr="001134AE">
        <w:rPr>
          <w:sz w:val="28"/>
          <w:szCs w:val="34"/>
          <w:lang w:val="uk-UA"/>
        </w:rPr>
        <w:t xml:space="preserve"> </w:t>
      </w:r>
      <w:r w:rsidRPr="001134AE">
        <w:rPr>
          <w:sz w:val="28"/>
          <w:szCs w:val="34"/>
          <w:lang w:val="uk-UA"/>
        </w:rPr>
        <w:t xml:space="preserve">- припустимо, що організована робота по </w:t>
      </w:r>
      <w:r w:rsidR="0064171F" w:rsidRPr="001134AE">
        <w:rPr>
          <w:sz w:val="28"/>
          <w:szCs w:val="34"/>
          <w:lang w:val="uk-UA"/>
        </w:rPr>
        <w:t>математичному</w:t>
      </w:r>
      <w:r w:rsidRPr="001134AE">
        <w:rPr>
          <w:sz w:val="28"/>
          <w:szCs w:val="34"/>
          <w:lang w:val="uk-UA"/>
        </w:rPr>
        <w:t xml:space="preserve"> розвитку дітей 4-5 років у </w:t>
      </w:r>
      <w:r w:rsidR="0064171F" w:rsidRPr="001134AE">
        <w:rPr>
          <w:sz w:val="28"/>
          <w:szCs w:val="34"/>
          <w:lang w:val="uk-UA"/>
        </w:rPr>
        <w:t>зв’язку</w:t>
      </w:r>
      <w:r w:rsidRPr="001134AE">
        <w:rPr>
          <w:sz w:val="28"/>
          <w:szCs w:val="34"/>
          <w:lang w:val="uk-UA"/>
        </w:rPr>
        <w:t xml:space="preserve"> з сучасними вимогами буде відповідати високому рівню математичного розвитку дітей.</w:t>
      </w:r>
    </w:p>
    <w:p w:rsidR="00D80D81" w:rsidRPr="001134AE" w:rsidRDefault="00D80D81" w:rsidP="001134AE">
      <w:pPr>
        <w:spacing w:line="360" w:lineRule="auto"/>
        <w:ind w:firstLine="709"/>
        <w:jc w:val="both"/>
        <w:rPr>
          <w:sz w:val="28"/>
          <w:szCs w:val="34"/>
          <w:lang w:val="uk-UA"/>
        </w:rPr>
      </w:pPr>
      <w:r w:rsidRPr="001134AE">
        <w:rPr>
          <w:sz w:val="28"/>
          <w:szCs w:val="34"/>
          <w:lang w:val="uk-UA"/>
        </w:rPr>
        <w:t>Наукова новизна складається</w:t>
      </w:r>
      <w:r w:rsidR="00F76170" w:rsidRPr="001134AE">
        <w:rPr>
          <w:sz w:val="28"/>
          <w:szCs w:val="34"/>
          <w:lang w:val="uk-UA"/>
        </w:rPr>
        <w:t xml:space="preserve"> </w:t>
      </w:r>
      <w:r w:rsidRPr="001134AE">
        <w:rPr>
          <w:sz w:val="28"/>
          <w:szCs w:val="34"/>
          <w:lang w:val="uk-UA"/>
        </w:rPr>
        <w:t>в тому, що в роботі дається детальне дослідження історії проблем цього питання та система роботи відповідному сучасними вимогами.</w:t>
      </w:r>
    </w:p>
    <w:p w:rsidR="00D80D81" w:rsidRPr="001134AE" w:rsidRDefault="00D80D81" w:rsidP="001134AE">
      <w:pPr>
        <w:spacing w:line="360" w:lineRule="auto"/>
        <w:ind w:firstLine="709"/>
        <w:jc w:val="both"/>
        <w:rPr>
          <w:sz w:val="28"/>
          <w:szCs w:val="34"/>
          <w:lang w:val="uk-UA"/>
        </w:rPr>
      </w:pPr>
      <w:r w:rsidRPr="001134AE">
        <w:rPr>
          <w:b/>
          <w:bCs/>
          <w:sz w:val="28"/>
          <w:szCs w:val="34"/>
          <w:lang w:val="uk-UA"/>
        </w:rPr>
        <w:t>Ціль роботи:</w:t>
      </w:r>
      <w:r w:rsidR="00F76170" w:rsidRPr="001134AE">
        <w:rPr>
          <w:b/>
          <w:bCs/>
          <w:sz w:val="28"/>
          <w:szCs w:val="34"/>
          <w:lang w:val="uk-UA"/>
        </w:rPr>
        <w:t xml:space="preserve"> </w:t>
      </w:r>
      <w:r w:rsidRPr="001134AE">
        <w:rPr>
          <w:sz w:val="28"/>
          <w:szCs w:val="34"/>
          <w:lang w:val="uk-UA"/>
        </w:rPr>
        <w:t>виявляється в тому</w:t>
      </w:r>
      <w:r w:rsidR="00F76170" w:rsidRPr="001134AE">
        <w:rPr>
          <w:sz w:val="28"/>
          <w:szCs w:val="34"/>
          <w:lang w:val="uk-UA"/>
        </w:rPr>
        <w:t xml:space="preserve"> </w:t>
      </w:r>
      <w:r w:rsidRPr="001134AE">
        <w:rPr>
          <w:sz w:val="28"/>
          <w:szCs w:val="34"/>
          <w:lang w:val="uk-UA"/>
        </w:rPr>
        <w:t>особливості математичного розвитку дітей 4-5 років в світі сучасних вимог.</w:t>
      </w:r>
    </w:p>
    <w:p w:rsidR="001134AE" w:rsidRPr="001134AE" w:rsidRDefault="001134AE" w:rsidP="001134AE">
      <w:pPr>
        <w:spacing w:line="360" w:lineRule="auto"/>
        <w:ind w:firstLine="709"/>
        <w:jc w:val="center"/>
        <w:rPr>
          <w:b/>
          <w:bCs/>
          <w:sz w:val="28"/>
          <w:szCs w:val="48"/>
          <w:lang w:val="uk-UA"/>
        </w:rPr>
      </w:pPr>
      <w:r w:rsidRPr="001134AE">
        <w:rPr>
          <w:b/>
          <w:bCs/>
          <w:sz w:val="28"/>
          <w:szCs w:val="48"/>
          <w:lang w:val="uk-UA"/>
        </w:rPr>
        <w:br w:type="page"/>
      </w:r>
      <w:r w:rsidR="00D80D81" w:rsidRPr="001134AE">
        <w:rPr>
          <w:b/>
          <w:bCs/>
          <w:sz w:val="28"/>
          <w:szCs w:val="48"/>
          <w:lang w:val="uk-UA"/>
        </w:rPr>
        <w:t>I. Теоретична частина: Науково-теоретичні основи виховання в дітей у групі різновікового складу</w:t>
      </w:r>
    </w:p>
    <w:p w:rsidR="00D80D81" w:rsidRPr="001134AE" w:rsidRDefault="00D80D81" w:rsidP="001134AE">
      <w:pPr>
        <w:spacing w:line="360" w:lineRule="auto"/>
        <w:ind w:firstLine="709"/>
        <w:jc w:val="center"/>
        <w:rPr>
          <w:b/>
          <w:bCs/>
          <w:sz w:val="28"/>
          <w:szCs w:val="48"/>
          <w:lang w:val="uk-UA"/>
        </w:rPr>
      </w:pPr>
    </w:p>
    <w:p w:rsidR="00D80D81" w:rsidRPr="001134AE" w:rsidRDefault="00D80D81" w:rsidP="001134AE">
      <w:pPr>
        <w:numPr>
          <w:ilvl w:val="0"/>
          <w:numId w:val="9"/>
        </w:numPr>
        <w:tabs>
          <w:tab w:val="left" w:pos="720"/>
        </w:tabs>
        <w:spacing w:line="360" w:lineRule="auto"/>
        <w:ind w:left="0" w:firstLine="709"/>
        <w:jc w:val="center"/>
        <w:rPr>
          <w:b/>
          <w:bCs/>
          <w:sz w:val="28"/>
          <w:szCs w:val="32"/>
          <w:lang w:val="uk-UA"/>
        </w:rPr>
      </w:pPr>
      <w:r w:rsidRPr="001134AE">
        <w:rPr>
          <w:b/>
          <w:bCs/>
          <w:sz w:val="28"/>
          <w:szCs w:val="32"/>
          <w:lang w:val="uk-UA"/>
        </w:rPr>
        <w:t>Видатні педагоги про значення та організаційні роботи з дітьми різновікових груп</w:t>
      </w:r>
    </w:p>
    <w:p w:rsidR="001134AE" w:rsidRPr="001134AE" w:rsidRDefault="001134AE" w:rsidP="001134AE">
      <w:pPr>
        <w:autoSpaceDE w:val="0"/>
        <w:spacing w:line="360" w:lineRule="auto"/>
        <w:ind w:firstLine="709"/>
        <w:jc w:val="both"/>
        <w:rPr>
          <w:rFonts w:cs="Times New Roman CYR"/>
          <w:sz w:val="28"/>
          <w:szCs w:val="28"/>
          <w:lang w:val="uk-UA"/>
        </w:rPr>
      </w:pP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Історія розвитку освіти і історія розвитку суспільства невіддільні один від одного.</w:t>
      </w:r>
      <w:r w:rsidR="00F76170" w:rsidRPr="001134AE">
        <w:rPr>
          <w:rFonts w:cs="Times New Roman CYR"/>
          <w:sz w:val="28"/>
          <w:szCs w:val="28"/>
          <w:lang w:val="uk-UA"/>
        </w:rPr>
        <w:t xml:space="preserve"> </w:t>
      </w:r>
      <w:r w:rsidRPr="001134AE">
        <w:rPr>
          <w:rFonts w:cs="Times New Roman CYR"/>
          <w:sz w:val="28"/>
          <w:szCs w:val="28"/>
          <w:lang w:val="uk-UA"/>
        </w:rPr>
        <w:t>Якби ми почастіше згадували цю стару істину, то багато зльотів і падіння в житті цивілізацій не здавалися б нам такими нез'ясовними чудесами.</w:t>
      </w:r>
      <w:r w:rsidR="00F76170" w:rsidRPr="001134AE">
        <w:rPr>
          <w:rFonts w:cs="Times New Roman CYR"/>
          <w:sz w:val="28"/>
          <w:szCs w:val="28"/>
          <w:lang w:val="uk-UA"/>
        </w:rPr>
        <w:t xml:space="preserve"> </w:t>
      </w:r>
      <w:r w:rsidRPr="001134AE">
        <w:rPr>
          <w:rFonts w:cs="Times New Roman CYR"/>
          <w:sz w:val="28"/>
          <w:szCs w:val="28"/>
          <w:lang w:val="uk-UA"/>
        </w:rPr>
        <w:t>Сьогодні Європа з подивом і</w:t>
      </w:r>
      <w:r w:rsidR="00F76170" w:rsidRPr="001134AE">
        <w:rPr>
          <w:rFonts w:cs="Times New Roman CYR"/>
          <w:sz w:val="28"/>
          <w:szCs w:val="28"/>
          <w:lang w:val="uk-UA"/>
        </w:rPr>
        <w:t xml:space="preserve"> </w:t>
      </w:r>
      <w:r w:rsidRPr="001134AE">
        <w:rPr>
          <w:rFonts w:cs="Times New Roman CYR"/>
          <w:sz w:val="28"/>
          <w:szCs w:val="28"/>
          <w:lang w:val="uk-UA"/>
        </w:rPr>
        <w:t>настороженістю</w:t>
      </w:r>
      <w:r w:rsidR="00F76170" w:rsidRPr="001134AE">
        <w:rPr>
          <w:rFonts w:cs="Times New Roman CYR"/>
          <w:sz w:val="28"/>
          <w:szCs w:val="28"/>
          <w:lang w:val="uk-UA"/>
        </w:rPr>
        <w:t xml:space="preserve"> </w:t>
      </w:r>
      <w:r w:rsidRPr="001134AE">
        <w:rPr>
          <w:rFonts w:cs="Times New Roman CYR"/>
          <w:sz w:val="28"/>
          <w:szCs w:val="28"/>
          <w:lang w:val="uk-UA"/>
        </w:rPr>
        <w:t>продовжує обговорювати феномен "японського дива"</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перетворення післявоєнної Японії на рекорд короткий термін в країну що зійшов, а не тільки висхідного сонця.</w:t>
      </w:r>
      <w:r w:rsidR="00F76170" w:rsidRPr="001134AE">
        <w:rPr>
          <w:rFonts w:cs="Times New Roman CYR"/>
          <w:sz w:val="28"/>
          <w:szCs w:val="28"/>
          <w:lang w:val="uk-UA"/>
        </w:rPr>
        <w:t xml:space="preserve"> </w:t>
      </w:r>
      <w:r w:rsidRPr="001134AE">
        <w:rPr>
          <w:rFonts w:cs="Times New Roman CYR"/>
          <w:sz w:val="28"/>
          <w:szCs w:val="28"/>
          <w:lang w:val="uk-UA"/>
        </w:rPr>
        <w:t>Захоплення дивом</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вельми корисна річ, особливо, якщо услід за</w:t>
      </w:r>
      <w:r w:rsidR="00F76170" w:rsidRPr="001134AE">
        <w:rPr>
          <w:rFonts w:cs="Times New Roman CYR"/>
          <w:sz w:val="28"/>
          <w:szCs w:val="28"/>
          <w:lang w:val="uk-UA"/>
        </w:rPr>
        <w:t xml:space="preserve"> </w:t>
      </w:r>
      <w:r w:rsidRPr="001134AE">
        <w:rPr>
          <w:rFonts w:cs="Times New Roman CYR"/>
          <w:sz w:val="28"/>
          <w:szCs w:val="28"/>
          <w:lang w:val="uk-UA"/>
        </w:rPr>
        <w:t xml:space="preserve">ним виникає бажання осягнути причини цього дива.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Щоб зрозуміти сенс подібних чудес і їх зв'язок з освітою, вглядимося в історію Російської освіти як в цілому, так і в області розвитку математичної освіти.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Основоположники</w:t>
      </w:r>
      <w:r w:rsidR="00F76170" w:rsidRPr="001134AE">
        <w:rPr>
          <w:rFonts w:cs="Times New Roman CYR"/>
          <w:sz w:val="28"/>
          <w:szCs w:val="28"/>
          <w:lang w:val="uk-UA"/>
        </w:rPr>
        <w:t xml:space="preserve"> </w:t>
      </w:r>
      <w:r w:rsidRPr="001134AE">
        <w:rPr>
          <w:rFonts w:cs="Times New Roman CYR"/>
          <w:sz w:val="28"/>
          <w:szCs w:val="28"/>
          <w:lang w:val="uk-UA"/>
        </w:rPr>
        <w:t>системи</w:t>
      </w:r>
      <w:r w:rsidR="00F76170" w:rsidRPr="001134AE">
        <w:rPr>
          <w:rFonts w:cs="Times New Roman CYR"/>
          <w:sz w:val="28"/>
          <w:szCs w:val="28"/>
          <w:lang w:val="uk-UA"/>
        </w:rPr>
        <w:t xml:space="preserve"> </w:t>
      </w:r>
      <w:r w:rsidRPr="001134AE">
        <w:rPr>
          <w:rFonts w:cs="Times New Roman CYR"/>
          <w:sz w:val="28"/>
          <w:szCs w:val="28"/>
          <w:lang w:val="uk-UA"/>
        </w:rPr>
        <w:t>дошкільної</w:t>
      </w:r>
      <w:r w:rsidR="00F76170" w:rsidRPr="001134AE">
        <w:rPr>
          <w:rFonts w:cs="Times New Roman CYR"/>
          <w:sz w:val="28"/>
          <w:szCs w:val="28"/>
          <w:lang w:val="uk-UA"/>
        </w:rPr>
        <w:t xml:space="preserve"> </w:t>
      </w:r>
      <w:r w:rsidRPr="001134AE">
        <w:rPr>
          <w:rFonts w:cs="Times New Roman CYR"/>
          <w:sz w:val="28"/>
          <w:szCs w:val="28"/>
          <w:lang w:val="uk-UA"/>
        </w:rPr>
        <w:t>освіти,</w:t>
      </w:r>
      <w:r w:rsidR="00F76170" w:rsidRPr="001134AE">
        <w:rPr>
          <w:rFonts w:cs="Times New Roman CYR"/>
          <w:sz w:val="28"/>
          <w:szCs w:val="28"/>
          <w:lang w:val="uk-UA"/>
        </w:rPr>
        <w:t xml:space="preserve"> </w:t>
      </w:r>
      <w:r w:rsidRPr="001134AE">
        <w:rPr>
          <w:rFonts w:cs="Times New Roman CYR"/>
          <w:sz w:val="28"/>
          <w:szCs w:val="28"/>
          <w:lang w:val="uk-UA"/>
        </w:rPr>
        <w:t>математичної освіти дошкільників Я.А. Каменський і І.Г. Песталоцци вважають, що основи арифметики можна закласти тільки на третьому році, коли діти почнуть рахувати до п'яти, а згодом до десяти або, принаймні, почнуть ясно вимовляти ці числа.</w:t>
      </w:r>
      <w:r w:rsidR="00F76170" w:rsidRPr="001134AE">
        <w:rPr>
          <w:rFonts w:cs="Times New Roman CYR"/>
          <w:sz w:val="28"/>
          <w:szCs w:val="28"/>
          <w:lang w:val="uk-UA"/>
        </w:rPr>
        <w:t xml:space="preserve"> </w:t>
      </w:r>
      <w:r w:rsidRPr="001134AE">
        <w:rPr>
          <w:rFonts w:cs="Times New Roman CYR"/>
          <w:sz w:val="28"/>
          <w:szCs w:val="28"/>
          <w:lang w:val="uk-UA"/>
        </w:rPr>
        <w:t>Якщо на четвертому, на п'ятому, на шостому році вони навчаться рахувати по порядку до двадцяти і швидко розрізняти що 7 більше ніж 5 менше ніж 30.</w:t>
      </w:r>
      <w:r w:rsidR="00F76170" w:rsidRPr="001134AE">
        <w:rPr>
          <w:rFonts w:cs="Times New Roman CYR"/>
          <w:sz w:val="28"/>
          <w:szCs w:val="28"/>
          <w:lang w:val="uk-UA"/>
        </w:rPr>
        <w:t xml:space="preserve"> </w:t>
      </w:r>
      <w:r w:rsidRPr="001134AE">
        <w:rPr>
          <w:rFonts w:cs="Times New Roman CYR"/>
          <w:sz w:val="28"/>
          <w:szCs w:val="28"/>
          <w:lang w:val="uk-UA"/>
        </w:rPr>
        <w:t>Основи геометрії вони будуть в змозі засвоїти на другому році, розрізняючи, що ми називаємо великим і що малим, згодом вони легко зрозуміють, що таке коротке, довге, широке, вузьке.</w:t>
      </w:r>
      <w:r w:rsidR="00F76170" w:rsidRPr="001134AE">
        <w:rPr>
          <w:rFonts w:cs="Times New Roman CYR"/>
          <w:sz w:val="28"/>
          <w:szCs w:val="28"/>
          <w:lang w:val="uk-UA"/>
        </w:rPr>
        <w:t xml:space="preserve"> </w:t>
      </w:r>
      <w:r w:rsidRPr="001134AE">
        <w:rPr>
          <w:rFonts w:cs="Times New Roman CYR"/>
          <w:sz w:val="28"/>
          <w:szCs w:val="28"/>
          <w:lang w:val="uk-UA"/>
        </w:rPr>
        <w:t>На четвертому році вони зрозуміють відмінності деяких фігур.</w:t>
      </w:r>
      <w:r w:rsidR="00F76170" w:rsidRPr="001134AE">
        <w:rPr>
          <w:rFonts w:cs="Times New Roman CYR"/>
          <w:sz w:val="28"/>
          <w:szCs w:val="28"/>
          <w:lang w:val="uk-UA"/>
        </w:rPr>
        <w:t xml:space="preserve"> </w:t>
      </w:r>
      <w:r w:rsidRPr="001134AE">
        <w:rPr>
          <w:rFonts w:cs="Times New Roman CYR"/>
          <w:sz w:val="28"/>
          <w:szCs w:val="28"/>
          <w:lang w:val="uk-UA"/>
        </w:rPr>
        <w:t>Якщо</w:t>
      </w:r>
      <w:r w:rsidR="00F76170" w:rsidRPr="001134AE">
        <w:rPr>
          <w:rFonts w:cs="Times New Roman CYR"/>
          <w:sz w:val="28"/>
          <w:szCs w:val="28"/>
          <w:lang w:val="uk-UA"/>
        </w:rPr>
        <w:t xml:space="preserve"> </w:t>
      </w:r>
      <w:r w:rsidRPr="001134AE">
        <w:rPr>
          <w:rFonts w:cs="Times New Roman CYR"/>
          <w:sz w:val="28"/>
          <w:szCs w:val="28"/>
          <w:lang w:val="uk-UA"/>
        </w:rPr>
        <w:t>воно не стане відомішим, само собою вони самі спробують зміряти, зважувати і зіставляти одне з іншим</w:t>
      </w:r>
      <w:r w:rsidR="00F76170" w:rsidRPr="001134AE">
        <w:rPr>
          <w:rFonts w:cs="Times New Roman CYR"/>
          <w:sz w:val="28"/>
          <w:szCs w:val="28"/>
          <w:lang w:val="uk-UA"/>
        </w:rPr>
        <w:t xml:space="preserve">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І.Г. Песталоцци в книзі "Як Гертруда учить своїх дітей" , говорить про те .</w:t>
      </w:r>
      <w:r w:rsidR="00F76170" w:rsidRPr="001134AE">
        <w:rPr>
          <w:rFonts w:cs="Times New Roman CYR"/>
          <w:sz w:val="28"/>
          <w:szCs w:val="28"/>
          <w:lang w:val="uk-UA"/>
        </w:rPr>
        <w:t xml:space="preserve"> </w:t>
      </w:r>
      <w:r w:rsidRPr="001134AE">
        <w:rPr>
          <w:rFonts w:cs="Times New Roman CYR"/>
          <w:sz w:val="28"/>
          <w:szCs w:val="28"/>
          <w:lang w:val="uk-UA"/>
        </w:rPr>
        <w:t>що арифметика -</w:t>
      </w:r>
      <w:r w:rsidR="00F76170" w:rsidRPr="001134AE">
        <w:rPr>
          <w:rFonts w:cs="Times New Roman CYR"/>
          <w:sz w:val="28"/>
          <w:szCs w:val="28"/>
          <w:lang w:val="uk-UA"/>
        </w:rPr>
        <w:t xml:space="preserve"> </w:t>
      </w:r>
      <w:r w:rsidRPr="001134AE">
        <w:rPr>
          <w:rFonts w:cs="Times New Roman CYR"/>
          <w:sz w:val="28"/>
          <w:szCs w:val="28"/>
          <w:lang w:val="uk-UA"/>
        </w:rPr>
        <w:t>це мистецтво, що цілком виникає з простого з'єднання і роз’єднання декількох одиниць.</w:t>
      </w:r>
      <w:r w:rsidR="00F76170" w:rsidRPr="001134AE">
        <w:rPr>
          <w:rFonts w:cs="Times New Roman CYR"/>
          <w:sz w:val="28"/>
          <w:szCs w:val="28"/>
          <w:lang w:val="uk-UA"/>
        </w:rPr>
        <w:t xml:space="preserve"> </w:t>
      </w:r>
      <w:r w:rsidRPr="001134AE">
        <w:rPr>
          <w:rFonts w:cs="Times New Roman CYR"/>
          <w:sz w:val="28"/>
          <w:szCs w:val="28"/>
          <w:lang w:val="uk-UA"/>
        </w:rPr>
        <w:t>Його первинна форма, але істоті, наступна: один та один</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два, від двох відняти один</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залишається один.</w:t>
      </w:r>
      <w:r w:rsidR="00F76170" w:rsidRPr="001134AE">
        <w:rPr>
          <w:rFonts w:cs="Times New Roman CYR"/>
          <w:sz w:val="28"/>
          <w:szCs w:val="28"/>
          <w:lang w:val="uk-UA"/>
        </w:rPr>
        <w:t xml:space="preserve"> </w:t>
      </w:r>
      <w:r w:rsidRPr="001134AE">
        <w:rPr>
          <w:rFonts w:cs="Times New Roman CYR"/>
          <w:sz w:val="28"/>
          <w:szCs w:val="28"/>
          <w:lang w:val="uk-UA"/>
        </w:rPr>
        <w:t>Таким чином,</w:t>
      </w:r>
      <w:r w:rsidR="00F76170" w:rsidRPr="001134AE">
        <w:rPr>
          <w:rFonts w:cs="Times New Roman CYR"/>
          <w:sz w:val="28"/>
          <w:szCs w:val="28"/>
          <w:lang w:val="uk-UA"/>
        </w:rPr>
        <w:t xml:space="preserve"> </w:t>
      </w:r>
      <w:r w:rsidRPr="001134AE">
        <w:rPr>
          <w:rFonts w:cs="Times New Roman CYR"/>
          <w:sz w:val="28"/>
          <w:szCs w:val="28"/>
          <w:lang w:val="uk-UA"/>
        </w:rPr>
        <w:t>первинна</w:t>
      </w:r>
      <w:r w:rsidR="00F76170" w:rsidRPr="001134AE">
        <w:rPr>
          <w:rFonts w:cs="Times New Roman CYR"/>
          <w:sz w:val="28"/>
          <w:szCs w:val="28"/>
          <w:lang w:val="uk-UA"/>
        </w:rPr>
        <w:t xml:space="preserve"> </w:t>
      </w:r>
      <w:r w:rsidRPr="001134AE">
        <w:rPr>
          <w:rFonts w:cs="Times New Roman CYR"/>
          <w:sz w:val="28"/>
          <w:szCs w:val="28"/>
          <w:lang w:val="uk-UA"/>
        </w:rPr>
        <w:t>форма</w:t>
      </w:r>
      <w:r w:rsidR="00F76170" w:rsidRPr="001134AE">
        <w:rPr>
          <w:rFonts w:cs="Times New Roman CYR"/>
          <w:sz w:val="28"/>
          <w:szCs w:val="28"/>
          <w:lang w:val="uk-UA"/>
        </w:rPr>
        <w:t xml:space="preserve"> </w:t>
      </w:r>
      <w:r w:rsidRPr="001134AE">
        <w:rPr>
          <w:rFonts w:cs="Times New Roman CYR"/>
          <w:sz w:val="28"/>
          <w:szCs w:val="28"/>
          <w:lang w:val="uk-UA"/>
        </w:rPr>
        <w:t>всякого</w:t>
      </w:r>
      <w:r w:rsidR="00F76170" w:rsidRPr="001134AE">
        <w:rPr>
          <w:rFonts w:cs="Times New Roman CYR"/>
          <w:sz w:val="28"/>
          <w:szCs w:val="28"/>
          <w:lang w:val="uk-UA"/>
        </w:rPr>
        <w:t xml:space="preserve"> </w:t>
      </w:r>
      <w:r w:rsidRPr="001134AE">
        <w:rPr>
          <w:rFonts w:cs="Times New Roman CYR"/>
          <w:sz w:val="28"/>
          <w:szCs w:val="28"/>
          <w:lang w:val="uk-UA"/>
        </w:rPr>
        <w:t>рахунку</w:t>
      </w:r>
      <w:r w:rsidR="00F76170" w:rsidRPr="001134AE">
        <w:rPr>
          <w:rFonts w:cs="Times New Roman CYR"/>
          <w:sz w:val="28"/>
          <w:szCs w:val="28"/>
          <w:lang w:val="uk-UA"/>
        </w:rPr>
        <w:t xml:space="preserve"> </w:t>
      </w:r>
      <w:r w:rsidRPr="001134AE">
        <w:rPr>
          <w:rFonts w:cs="Times New Roman CYR"/>
          <w:sz w:val="28"/>
          <w:szCs w:val="28"/>
          <w:lang w:val="uk-UA"/>
        </w:rPr>
        <w:t>глибоко відображається дітьми, і для них стають звичними з повною свідомістю їх внутрішньої правди засоби, що служать для збереження рахунку, тобто числа.</w:t>
      </w:r>
      <w:r w:rsidR="00F76170" w:rsidRPr="001134AE">
        <w:rPr>
          <w:rFonts w:cs="Times New Roman CYR"/>
          <w:sz w:val="28"/>
          <w:szCs w:val="28"/>
          <w:lang w:val="uk-UA"/>
        </w:rPr>
        <w:t xml:space="preserve"> </w:t>
      </w:r>
      <w:r w:rsidRPr="001134AE">
        <w:rPr>
          <w:rFonts w:cs="Times New Roman CYR"/>
          <w:sz w:val="28"/>
          <w:szCs w:val="28"/>
          <w:lang w:val="uk-UA"/>
        </w:rPr>
        <w:t>Було б гірше, писав Песталоцци, якби діти зробили успіхи в застосуванні їх.</w:t>
      </w:r>
      <w:r w:rsidR="00F76170" w:rsidRPr="001134AE">
        <w:rPr>
          <w:rFonts w:cs="Times New Roman CYR"/>
          <w:sz w:val="28"/>
          <w:szCs w:val="28"/>
          <w:lang w:val="uk-UA"/>
        </w:rPr>
        <w:t xml:space="preserve"> </w:t>
      </w:r>
      <w:r w:rsidRPr="001134AE">
        <w:rPr>
          <w:rFonts w:cs="Times New Roman CYR"/>
          <w:sz w:val="28"/>
          <w:szCs w:val="28"/>
          <w:lang w:val="uk-UA"/>
        </w:rPr>
        <w:t>не маючи перед очима підстав для спостереження.</w:t>
      </w:r>
      <w:r w:rsidR="00F76170" w:rsidRPr="001134AE">
        <w:rPr>
          <w:rFonts w:cs="Times New Roman CYR"/>
          <w:sz w:val="28"/>
          <w:szCs w:val="28"/>
          <w:lang w:val="uk-UA"/>
        </w:rPr>
        <w:t xml:space="preserve"> </w:t>
      </w:r>
      <w:r w:rsidRPr="001134AE">
        <w:rPr>
          <w:rFonts w:cs="Times New Roman CYR"/>
          <w:sz w:val="28"/>
          <w:szCs w:val="28"/>
          <w:lang w:val="uk-UA"/>
        </w:rPr>
        <w:t>Незалежно від тієї переваги, що завдяки цьому обчислення</w:t>
      </w:r>
      <w:r w:rsidR="00F76170" w:rsidRPr="001134AE">
        <w:rPr>
          <w:rFonts w:cs="Times New Roman CYR"/>
          <w:sz w:val="28"/>
          <w:szCs w:val="28"/>
          <w:lang w:val="uk-UA"/>
        </w:rPr>
        <w:t xml:space="preserve"> </w:t>
      </w:r>
      <w:r w:rsidRPr="001134AE">
        <w:rPr>
          <w:rFonts w:cs="Times New Roman CYR"/>
          <w:sz w:val="28"/>
          <w:szCs w:val="28"/>
          <w:lang w:val="uk-UA"/>
        </w:rPr>
        <w:t>можна</w:t>
      </w:r>
      <w:r w:rsidR="00F76170" w:rsidRPr="001134AE">
        <w:rPr>
          <w:rFonts w:cs="Times New Roman CYR"/>
          <w:sz w:val="28"/>
          <w:szCs w:val="28"/>
          <w:lang w:val="uk-UA"/>
        </w:rPr>
        <w:t xml:space="preserve"> </w:t>
      </w:r>
      <w:r w:rsidRPr="001134AE">
        <w:rPr>
          <w:rFonts w:cs="Times New Roman CYR"/>
          <w:sz w:val="28"/>
          <w:szCs w:val="28"/>
          <w:lang w:val="uk-UA"/>
        </w:rPr>
        <w:t>зробити підставою для чітких понять, неймовірно, до чого</w:t>
      </w:r>
      <w:r w:rsidR="00F76170" w:rsidRPr="001134AE">
        <w:rPr>
          <w:rFonts w:cs="Times New Roman CYR"/>
          <w:sz w:val="28"/>
          <w:szCs w:val="28"/>
          <w:lang w:val="uk-UA"/>
        </w:rPr>
        <w:t xml:space="preserve"> </w:t>
      </w:r>
      <w:r w:rsidRPr="001134AE">
        <w:rPr>
          <w:rFonts w:cs="Times New Roman CYR"/>
          <w:sz w:val="28"/>
          <w:szCs w:val="28"/>
          <w:lang w:val="uk-UA"/>
        </w:rPr>
        <w:t>полегшується</w:t>
      </w:r>
      <w:r w:rsidR="00F76170" w:rsidRPr="001134AE">
        <w:rPr>
          <w:rFonts w:cs="Times New Roman CYR"/>
          <w:sz w:val="28"/>
          <w:szCs w:val="28"/>
          <w:lang w:val="uk-UA"/>
        </w:rPr>
        <w:t xml:space="preserve"> </w:t>
      </w:r>
      <w:r w:rsidRPr="001134AE">
        <w:rPr>
          <w:rFonts w:cs="Times New Roman CYR"/>
          <w:sz w:val="28"/>
          <w:szCs w:val="28"/>
          <w:lang w:val="uk-UA"/>
        </w:rPr>
        <w:t xml:space="preserve">це мистецтво навіть для дітей, завдяки такому вірному застосуванню наочності: досвід показує, що початок буває грудним тому, що це психологічно необхідне правило використовується не в повному об'ємі, як вважалося б.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Питання виховання і навчання у ріхновіковій групі вже не раз розглядалися у працях В.Н. Аванесової, Є.Г. Батуріної, Є.В.Русакової, М.В. Мінкіної, О.І. Соловйової та інших. Характеризуючи виховну роботу в різновіковій групі, всі автори зазначають, що вона багато</w:t>
      </w:r>
      <w:r w:rsidR="00606F4D">
        <w:rPr>
          <w:rFonts w:cs="Times New Roman CYR"/>
          <w:sz w:val="28"/>
          <w:szCs w:val="28"/>
          <w:lang w:val="uk-UA"/>
        </w:rPr>
        <w:t xml:space="preserve"> </w:t>
      </w:r>
      <w:r w:rsidRPr="001134AE">
        <w:rPr>
          <w:rFonts w:cs="Times New Roman CYR"/>
          <w:sz w:val="28"/>
          <w:szCs w:val="28"/>
          <w:lang w:val="uk-UA"/>
        </w:rPr>
        <w:t xml:space="preserve">в чому залежить від </w:t>
      </w:r>
      <w:r w:rsidR="00606F4D" w:rsidRPr="001134AE">
        <w:rPr>
          <w:rFonts w:cs="Times New Roman CYR"/>
          <w:sz w:val="28"/>
          <w:szCs w:val="28"/>
          <w:lang w:val="uk-UA"/>
        </w:rPr>
        <w:t>особистих</w:t>
      </w:r>
      <w:r w:rsidRPr="001134AE">
        <w:rPr>
          <w:rFonts w:cs="Times New Roman CYR"/>
          <w:sz w:val="28"/>
          <w:szCs w:val="28"/>
          <w:lang w:val="uk-UA"/>
        </w:rPr>
        <w:t xml:space="preserve"> рис педагога, його методичної підготовки, уміння одночасно керувати діяльністю дітей різного віку. У цих працях є деякі методичні рекомендації щодо організації занять у різновіковій групі дитячого садка. Зокрема, автори пропонують два варіанта організації спільних занять: початок заняття одночасно у всіх трьох (чотирьох) підгрупах, закінчення послідовне (через 15-у молодшій, через 20хв. - у середній); послідовний початок занять (заняття починається з однією підгрупою, потім через 5-7хв підключається друга підгрупа, потім треття і так далі.)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У педагогічних творах отця російської</w:t>
      </w:r>
      <w:r w:rsidR="00F76170" w:rsidRPr="001134AE">
        <w:rPr>
          <w:rFonts w:cs="Times New Roman CYR"/>
          <w:sz w:val="28"/>
          <w:szCs w:val="28"/>
          <w:lang w:val="uk-UA"/>
        </w:rPr>
        <w:t xml:space="preserve"> </w:t>
      </w:r>
      <w:r w:rsidRPr="001134AE">
        <w:rPr>
          <w:rFonts w:cs="Times New Roman CYR"/>
          <w:sz w:val="28"/>
          <w:szCs w:val="28"/>
          <w:lang w:val="uk-UA"/>
        </w:rPr>
        <w:t>дидактики</w:t>
      </w:r>
      <w:r w:rsidR="00F76170" w:rsidRPr="001134AE">
        <w:rPr>
          <w:rFonts w:cs="Times New Roman CYR"/>
          <w:sz w:val="28"/>
          <w:szCs w:val="28"/>
          <w:lang w:val="uk-UA"/>
        </w:rPr>
        <w:t xml:space="preserve"> </w:t>
      </w:r>
      <w:r w:rsidRPr="001134AE">
        <w:rPr>
          <w:rFonts w:cs="Times New Roman CYR"/>
          <w:sz w:val="28"/>
          <w:szCs w:val="28"/>
          <w:lang w:val="uk-UA"/>
        </w:rPr>
        <w:t>К. Д. Ушинського мовиться, що перш за все слід вивчити дітей рахувати до десяти на наочних предметах: на пальцях, горіхах, і так далі, які не шкода було б і розламати, якщо доведеться показати наочно половину, третину, і так далі</w:t>
      </w:r>
      <w:r w:rsidR="00F76170" w:rsidRPr="001134AE">
        <w:rPr>
          <w:rFonts w:cs="Times New Roman CYR"/>
          <w:sz w:val="28"/>
          <w:szCs w:val="28"/>
          <w:lang w:val="uk-UA"/>
        </w:rPr>
        <w:t xml:space="preserve"> </w:t>
      </w:r>
      <w:r w:rsidRPr="001134AE">
        <w:rPr>
          <w:rFonts w:cs="Times New Roman CYR"/>
          <w:sz w:val="28"/>
          <w:szCs w:val="28"/>
          <w:lang w:val="uk-UA"/>
        </w:rPr>
        <w:t>Рахувати слід учити назад і вперед так, щоб діти з однаковою легкістю рахували від одиниці до десяти і від десяти до одиниці.</w:t>
      </w:r>
      <w:r w:rsidR="00F76170" w:rsidRPr="001134AE">
        <w:rPr>
          <w:rFonts w:cs="Times New Roman CYR"/>
          <w:sz w:val="28"/>
          <w:szCs w:val="28"/>
          <w:lang w:val="uk-UA"/>
        </w:rPr>
        <w:t xml:space="preserve"> </w:t>
      </w:r>
      <w:r w:rsidRPr="001134AE">
        <w:rPr>
          <w:rFonts w:cs="Times New Roman CYR"/>
          <w:sz w:val="28"/>
          <w:szCs w:val="28"/>
          <w:lang w:val="uk-UA"/>
        </w:rPr>
        <w:t>Потім слід навчити рахувати їх парами, трійками, п'ятірками, щоб діти зрозуміли, що половина десяти рівна п'яти і так далі</w:t>
      </w:r>
      <w:r w:rsidR="00F76170" w:rsidRPr="001134AE">
        <w:rPr>
          <w:rFonts w:cs="Times New Roman CYR"/>
          <w:sz w:val="28"/>
          <w:szCs w:val="28"/>
          <w:lang w:val="uk-UA"/>
        </w:rPr>
        <w:t xml:space="preserve"> </w:t>
      </w:r>
      <w:r w:rsidRPr="001134AE">
        <w:rPr>
          <w:rFonts w:cs="Times New Roman CYR"/>
          <w:sz w:val="28"/>
          <w:szCs w:val="28"/>
          <w:lang w:val="uk-UA"/>
        </w:rPr>
        <w:t>Ушинський говорив, що треба просто "привчити дитяти розпоряджатися з десятком абсолютно вільно</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 xml:space="preserve">і ділити, і умножати, і дробити. . .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У історії педагогіки достатньо широке застосування отримала система математичного розвитку дітей М. Монтессорі.</w:t>
      </w:r>
      <w:r w:rsidR="00F76170" w:rsidRPr="001134AE">
        <w:rPr>
          <w:rFonts w:cs="Times New Roman CYR"/>
          <w:sz w:val="28"/>
          <w:szCs w:val="28"/>
          <w:lang w:val="uk-UA"/>
        </w:rPr>
        <w:t xml:space="preserve"> </w:t>
      </w:r>
      <w:r w:rsidRPr="001134AE">
        <w:rPr>
          <w:rFonts w:cs="Times New Roman CYR"/>
          <w:sz w:val="28"/>
          <w:szCs w:val="28"/>
          <w:lang w:val="uk-UA"/>
        </w:rPr>
        <w:t>Суть її в тому, що коли трирічні діти приходять в школу, вони вже уміють рахувати до двох або три.</w:t>
      </w:r>
      <w:r w:rsidR="00F76170" w:rsidRPr="001134AE">
        <w:rPr>
          <w:rFonts w:cs="Times New Roman CYR"/>
          <w:sz w:val="28"/>
          <w:szCs w:val="28"/>
          <w:lang w:val="uk-UA"/>
        </w:rPr>
        <w:t xml:space="preserve"> </w:t>
      </w:r>
      <w:r w:rsidRPr="001134AE">
        <w:rPr>
          <w:rFonts w:cs="Times New Roman CYR"/>
          <w:sz w:val="28"/>
          <w:szCs w:val="28"/>
          <w:lang w:val="uk-UA"/>
        </w:rPr>
        <w:t>Потім вони легко научаються нумерації.</w:t>
      </w:r>
      <w:r w:rsidR="00F76170" w:rsidRPr="001134AE">
        <w:rPr>
          <w:rFonts w:cs="Times New Roman CYR"/>
          <w:sz w:val="28"/>
          <w:szCs w:val="28"/>
          <w:lang w:val="uk-UA"/>
        </w:rPr>
        <w:t xml:space="preserve"> </w:t>
      </w:r>
      <w:r w:rsidRPr="001134AE">
        <w:rPr>
          <w:rFonts w:cs="Times New Roman CYR"/>
          <w:sz w:val="28"/>
          <w:szCs w:val="28"/>
          <w:lang w:val="uk-UA"/>
        </w:rPr>
        <w:t>Одним із способів навчання нумерації М. Монтессорі використовувала монети.</w:t>
      </w:r>
      <w:r w:rsidR="00F76170" w:rsidRPr="001134AE">
        <w:rPr>
          <w:rFonts w:cs="Times New Roman CYR"/>
          <w:sz w:val="28"/>
          <w:szCs w:val="28"/>
          <w:lang w:val="uk-UA"/>
        </w:rPr>
        <w:t xml:space="preserve"> </w:t>
      </w:r>
      <w:r w:rsidRPr="001134AE">
        <w:rPr>
          <w:rFonts w:cs="Times New Roman CYR"/>
          <w:sz w:val="28"/>
          <w:szCs w:val="28"/>
          <w:lang w:val="uk-UA"/>
        </w:rPr>
        <w:t>". . . Розмін грошей представляє першу форму нумерації, досить цікаву для збудження живої</w:t>
      </w:r>
      <w:r w:rsidR="00F76170" w:rsidRPr="001134AE">
        <w:rPr>
          <w:rFonts w:cs="Times New Roman CYR"/>
          <w:sz w:val="28"/>
          <w:szCs w:val="28"/>
          <w:lang w:val="uk-UA"/>
        </w:rPr>
        <w:t xml:space="preserve"> </w:t>
      </w:r>
      <w:r w:rsidRPr="001134AE">
        <w:rPr>
          <w:rFonts w:cs="Times New Roman CYR"/>
          <w:sz w:val="28"/>
          <w:szCs w:val="28"/>
          <w:lang w:val="uk-UA"/>
        </w:rPr>
        <w:t>уваги дитини . . .</w:t>
      </w:r>
      <w:r w:rsidR="00F76170" w:rsidRPr="001134AE">
        <w:rPr>
          <w:rFonts w:cs="Times New Roman CYR"/>
          <w:sz w:val="28"/>
          <w:szCs w:val="28"/>
          <w:lang w:val="uk-UA"/>
        </w:rPr>
        <w:t xml:space="preserve"> </w:t>
      </w:r>
      <w:r w:rsidRPr="001134AE">
        <w:rPr>
          <w:rFonts w:cs="Times New Roman CYR"/>
          <w:sz w:val="28"/>
          <w:szCs w:val="28"/>
          <w:lang w:val="uk-UA"/>
        </w:rPr>
        <w:t>Далі вона навчає за допомогою методичних вправ, застосовуючи, як дидактичний матеріал одну з систем, вже використану у вихованні відчуттів, тобто серію з десяти брусків різної довжини.</w:t>
      </w:r>
      <w:r w:rsidR="00F76170" w:rsidRPr="001134AE">
        <w:rPr>
          <w:rFonts w:cs="Times New Roman CYR"/>
          <w:sz w:val="28"/>
          <w:szCs w:val="28"/>
          <w:lang w:val="uk-UA"/>
        </w:rPr>
        <w:t xml:space="preserve"> </w:t>
      </w:r>
      <w:r w:rsidRPr="001134AE">
        <w:rPr>
          <w:rFonts w:cs="Times New Roman CYR"/>
          <w:sz w:val="28"/>
          <w:szCs w:val="28"/>
          <w:lang w:val="uk-UA"/>
        </w:rPr>
        <w:t>Коли діти розкладуть бруски один за іншим по їх довжині, їм пропонують рахувати червоні і сині відмітки.</w:t>
      </w:r>
      <w:r w:rsidR="00F76170" w:rsidRPr="001134AE">
        <w:rPr>
          <w:rFonts w:cs="Times New Roman CYR"/>
          <w:sz w:val="28"/>
          <w:szCs w:val="28"/>
          <w:lang w:val="uk-UA"/>
        </w:rPr>
        <w:t xml:space="preserve"> </w:t>
      </w:r>
      <w:r w:rsidRPr="001134AE">
        <w:rPr>
          <w:rFonts w:cs="Times New Roman CYR"/>
          <w:sz w:val="28"/>
          <w:szCs w:val="28"/>
          <w:lang w:val="uk-UA"/>
        </w:rPr>
        <w:t>Тепер до вправ відчуттів для розпізнавання довших і коротших брусків приєднуються вправи в рахунку.</w:t>
      </w:r>
      <w:r w:rsidR="00F76170" w:rsidRPr="001134AE">
        <w:rPr>
          <w:rFonts w:cs="Times New Roman CYR"/>
          <w:sz w:val="28"/>
          <w:szCs w:val="28"/>
          <w:lang w:val="uk-UA"/>
        </w:rPr>
        <w:t xml:space="preserve"> </w:t>
      </w:r>
      <w:r w:rsidRPr="001134AE">
        <w:rPr>
          <w:rFonts w:cs="Times New Roman CYR"/>
          <w:sz w:val="28"/>
          <w:szCs w:val="28"/>
          <w:lang w:val="uk-UA"/>
        </w:rPr>
        <w:t xml:space="preserve">Так відбувалося навчання математичним уявленням в "Будинку дитини" М. Монтессорі.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З безлічі різних поглядів на виникнення у дітей поняття про число можна позначити три найбільш характерних.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Німецький педагог В. А. Лай стверджує, що поняття числа виникає у дітей шляхом безпосереднього сприйняття,</w:t>
      </w:r>
      <w:r w:rsidR="00F76170" w:rsidRPr="001134AE">
        <w:rPr>
          <w:rFonts w:cs="Times New Roman CYR"/>
          <w:sz w:val="28"/>
          <w:szCs w:val="28"/>
          <w:lang w:val="uk-UA"/>
        </w:rPr>
        <w:t xml:space="preserve"> </w:t>
      </w:r>
      <w:r w:rsidRPr="001134AE">
        <w:rPr>
          <w:rFonts w:cs="Times New Roman CYR"/>
          <w:sz w:val="28"/>
          <w:szCs w:val="28"/>
          <w:lang w:val="uk-UA"/>
        </w:rPr>
        <w:t>якщо дитині дати декілька предметів</w:t>
      </w:r>
      <w:r w:rsidR="00F76170" w:rsidRPr="001134AE">
        <w:rPr>
          <w:rFonts w:cs="Times New Roman CYR"/>
          <w:sz w:val="28"/>
          <w:szCs w:val="28"/>
          <w:lang w:val="uk-UA"/>
        </w:rPr>
        <w:t xml:space="preserve"> </w:t>
      </w:r>
      <w:r w:rsidRPr="001134AE">
        <w:rPr>
          <w:rFonts w:cs="Times New Roman CYR"/>
          <w:sz w:val="28"/>
          <w:szCs w:val="28"/>
          <w:lang w:val="uk-UA"/>
        </w:rPr>
        <w:t>(від 10 до 12), розташованих правильними фігурами, то він може дізнатися число цих предметів відразу, не рахуючи їх.</w:t>
      </w:r>
      <w:r w:rsidR="00F76170" w:rsidRPr="001134AE">
        <w:rPr>
          <w:rFonts w:cs="Times New Roman CYR"/>
          <w:sz w:val="28"/>
          <w:szCs w:val="28"/>
          <w:lang w:val="uk-UA"/>
        </w:rPr>
        <w:t xml:space="preserve"> </w:t>
      </w:r>
      <w:r w:rsidRPr="001134AE">
        <w:rPr>
          <w:rFonts w:cs="Times New Roman CYR"/>
          <w:sz w:val="28"/>
          <w:szCs w:val="28"/>
          <w:lang w:val="uk-UA"/>
        </w:rPr>
        <w:t>І згідно з цим, прихильники безпосереднього сприйняття чисел</w:t>
      </w:r>
      <w:r w:rsidR="00F76170" w:rsidRPr="001134AE">
        <w:rPr>
          <w:rFonts w:cs="Times New Roman CYR"/>
          <w:sz w:val="28"/>
          <w:szCs w:val="28"/>
          <w:lang w:val="uk-UA"/>
        </w:rPr>
        <w:t xml:space="preserve"> </w:t>
      </w:r>
      <w:r w:rsidRPr="001134AE">
        <w:rPr>
          <w:rFonts w:cs="Times New Roman CYR"/>
          <w:sz w:val="28"/>
          <w:szCs w:val="28"/>
          <w:lang w:val="uk-UA"/>
        </w:rPr>
        <w:t>первинне</w:t>
      </w:r>
      <w:r w:rsidR="00F76170" w:rsidRPr="001134AE">
        <w:rPr>
          <w:rFonts w:cs="Times New Roman CYR"/>
          <w:sz w:val="28"/>
          <w:szCs w:val="28"/>
          <w:lang w:val="uk-UA"/>
        </w:rPr>
        <w:t xml:space="preserve"> </w:t>
      </w:r>
      <w:r w:rsidRPr="001134AE">
        <w:rPr>
          <w:rFonts w:cs="Times New Roman CYR"/>
          <w:sz w:val="28"/>
          <w:szCs w:val="28"/>
          <w:lang w:val="uk-UA"/>
        </w:rPr>
        <w:t xml:space="preserve">навчання арифметиці </w:t>
      </w:r>
      <w:r w:rsidR="001134AE" w:rsidRPr="001134AE">
        <w:rPr>
          <w:rFonts w:cs="Times New Roman CYR"/>
          <w:sz w:val="28"/>
          <w:szCs w:val="28"/>
          <w:lang w:val="uk-UA"/>
        </w:rPr>
        <w:t>обґрунтовують</w:t>
      </w:r>
      <w:r w:rsidRPr="001134AE">
        <w:rPr>
          <w:rFonts w:cs="Times New Roman CYR"/>
          <w:sz w:val="28"/>
          <w:szCs w:val="28"/>
          <w:lang w:val="uk-UA"/>
        </w:rPr>
        <w:t xml:space="preserve"> на так званих числових фігурах, тобто</w:t>
      </w:r>
      <w:r w:rsidR="00F76170" w:rsidRPr="001134AE">
        <w:rPr>
          <w:rFonts w:cs="Times New Roman CYR"/>
          <w:sz w:val="28"/>
          <w:szCs w:val="28"/>
          <w:lang w:val="uk-UA"/>
        </w:rPr>
        <w:t xml:space="preserve"> </w:t>
      </w:r>
      <w:r w:rsidRPr="001134AE">
        <w:rPr>
          <w:rFonts w:cs="Times New Roman CYR"/>
          <w:sz w:val="28"/>
          <w:szCs w:val="28"/>
          <w:lang w:val="uk-UA"/>
        </w:rPr>
        <w:t>на групі однакових значків або тіл, розташованих в певному порядку.</w:t>
      </w:r>
      <w:r w:rsidR="00F76170" w:rsidRPr="001134AE">
        <w:rPr>
          <w:rFonts w:cs="Times New Roman CYR"/>
          <w:sz w:val="28"/>
          <w:szCs w:val="28"/>
          <w:lang w:val="uk-UA"/>
        </w:rPr>
        <w:t xml:space="preserve"> </w:t>
      </w:r>
      <w:r w:rsidRPr="001134AE">
        <w:rPr>
          <w:rFonts w:cs="Times New Roman CYR"/>
          <w:sz w:val="28"/>
          <w:szCs w:val="28"/>
          <w:lang w:val="uk-UA"/>
        </w:rPr>
        <w:t>Інший погляд про те.</w:t>
      </w:r>
      <w:r w:rsidR="00F76170" w:rsidRPr="001134AE">
        <w:rPr>
          <w:rFonts w:cs="Times New Roman CYR"/>
          <w:sz w:val="28"/>
          <w:szCs w:val="28"/>
          <w:lang w:val="uk-UA"/>
        </w:rPr>
        <w:t xml:space="preserve"> </w:t>
      </w:r>
      <w:r w:rsidRPr="001134AE">
        <w:rPr>
          <w:rFonts w:cs="Times New Roman CYR"/>
          <w:sz w:val="28"/>
          <w:szCs w:val="28"/>
          <w:lang w:val="uk-UA"/>
        </w:rPr>
        <w:t>що числове поняття виникає тільки за допомогою рахунку.</w:t>
      </w:r>
      <w:r w:rsidR="00F76170" w:rsidRPr="001134AE">
        <w:rPr>
          <w:rFonts w:cs="Times New Roman CYR"/>
          <w:sz w:val="28"/>
          <w:szCs w:val="28"/>
          <w:lang w:val="uk-UA"/>
        </w:rPr>
        <w:t xml:space="preserve"> </w:t>
      </w:r>
      <w:r w:rsidRPr="001134AE">
        <w:rPr>
          <w:rFonts w:cs="Times New Roman CYR"/>
          <w:sz w:val="28"/>
          <w:szCs w:val="28"/>
          <w:lang w:val="uk-UA"/>
        </w:rPr>
        <w:t>Третій, що "поняття числа психологічно виходить,</w:t>
      </w:r>
      <w:r w:rsidR="00F76170" w:rsidRPr="001134AE">
        <w:rPr>
          <w:rFonts w:cs="Times New Roman CYR"/>
          <w:sz w:val="28"/>
          <w:szCs w:val="28"/>
          <w:lang w:val="uk-UA"/>
        </w:rPr>
        <w:t xml:space="preserve"> </w:t>
      </w:r>
      <w:r w:rsidRPr="001134AE">
        <w:rPr>
          <w:rFonts w:cs="Times New Roman CYR"/>
          <w:sz w:val="28"/>
          <w:szCs w:val="28"/>
          <w:lang w:val="uk-UA"/>
        </w:rPr>
        <w:t>як результат вимірювань.</w:t>
      </w:r>
      <w:r w:rsidR="00F76170" w:rsidRPr="001134AE">
        <w:rPr>
          <w:rFonts w:cs="Times New Roman CYR"/>
          <w:sz w:val="28"/>
          <w:szCs w:val="28"/>
          <w:lang w:val="uk-UA"/>
        </w:rPr>
        <w:t xml:space="preserve"> </w:t>
      </w:r>
      <w:r w:rsidRPr="001134AE">
        <w:rPr>
          <w:rFonts w:cs="Times New Roman CYR"/>
          <w:sz w:val="28"/>
          <w:szCs w:val="28"/>
          <w:lang w:val="uk-UA"/>
        </w:rPr>
        <w:t>І згідно з цим на початку навчання на перше місце висувається вивчення</w:t>
      </w:r>
      <w:r w:rsidR="00F76170" w:rsidRPr="001134AE">
        <w:rPr>
          <w:rFonts w:cs="Times New Roman CYR"/>
          <w:sz w:val="28"/>
          <w:szCs w:val="28"/>
          <w:lang w:val="uk-UA"/>
        </w:rPr>
        <w:t xml:space="preserve"> </w:t>
      </w:r>
      <w:r w:rsidRPr="001134AE">
        <w:rPr>
          <w:rFonts w:cs="Times New Roman CYR"/>
          <w:sz w:val="28"/>
          <w:szCs w:val="28"/>
          <w:lang w:val="uk-UA"/>
        </w:rPr>
        <w:t>кількісної</w:t>
      </w:r>
      <w:r w:rsidR="00F76170" w:rsidRPr="001134AE">
        <w:rPr>
          <w:rFonts w:cs="Times New Roman CYR"/>
          <w:sz w:val="28"/>
          <w:szCs w:val="28"/>
          <w:lang w:val="uk-UA"/>
        </w:rPr>
        <w:t xml:space="preserve"> </w:t>
      </w:r>
      <w:r w:rsidRPr="001134AE">
        <w:rPr>
          <w:rFonts w:cs="Times New Roman CYR"/>
          <w:sz w:val="28"/>
          <w:szCs w:val="28"/>
          <w:lang w:val="uk-UA"/>
        </w:rPr>
        <w:t>змінності</w:t>
      </w:r>
      <w:r w:rsidR="00F76170" w:rsidRPr="001134AE">
        <w:rPr>
          <w:rFonts w:cs="Times New Roman CYR"/>
          <w:sz w:val="28"/>
          <w:szCs w:val="28"/>
          <w:lang w:val="uk-UA"/>
        </w:rPr>
        <w:t xml:space="preserve"> </w:t>
      </w:r>
      <w:r w:rsidRPr="001134AE">
        <w:rPr>
          <w:rFonts w:cs="Times New Roman CYR"/>
          <w:sz w:val="28"/>
          <w:szCs w:val="28"/>
          <w:lang w:val="uk-UA"/>
        </w:rPr>
        <w:t>величин</w:t>
      </w:r>
      <w:r w:rsidR="00F76170" w:rsidRPr="001134AE">
        <w:rPr>
          <w:rFonts w:cs="Times New Roman CYR"/>
          <w:sz w:val="28"/>
          <w:szCs w:val="28"/>
          <w:lang w:val="uk-UA"/>
        </w:rPr>
        <w:t xml:space="preserve"> </w:t>
      </w:r>
      <w:r w:rsidRPr="001134AE">
        <w:rPr>
          <w:rFonts w:cs="Times New Roman CYR"/>
          <w:sz w:val="28"/>
          <w:szCs w:val="28"/>
          <w:lang w:val="uk-UA"/>
        </w:rPr>
        <w:t>і</w:t>
      </w:r>
      <w:r w:rsidR="00F76170" w:rsidRPr="001134AE">
        <w:rPr>
          <w:rFonts w:cs="Times New Roman CYR"/>
          <w:sz w:val="28"/>
          <w:szCs w:val="28"/>
          <w:lang w:val="uk-UA"/>
        </w:rPr>
        <w:t xml:space="preserve"> </w:t>
      </w:r>
      <w:r w:rsidRPr="001134AE">
        <w:rPr>
          <w:rFonts w:cs="Times New Roman CYR"/>
          <w:sz w:val="28"/>
          <w:szCs w:val="28"/>
          <w:lang w:val="uk-UA"/>
        </w:rPr>
        <w:t>їх</w:t>
      </w:r>
      <w:r w:rsidR="00F76170" w:rsidRPr="001134AE">
        <w:rPr>
          <w:rFonts w:cs="Times New Roman CYR"/>
          <w:sz w:val="28"/>
          <w:szCs w:val="28"/>
          <w:lang w:val="uk-UA"/>
        </w:rPr>
        <w:t xml:space="preserve"> </w:t>
      </w:r>
      <w:r w:rsidRPr="001134AE">
        <w:rPr>
          <w:rFonts w:cs="Times New Roman CYR"/>
          <w:sz w:val="28"/>
          <w:szCs w:val="28"/>
          <w:lang w:val="uk-UA"/>
        </w:rPr>
        <w:t>функціональної залежності".</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Нам думається, що в кожній з цих думок є частка істини.</w:t>
      </w:r>
      <w:r w:rsidR="00F76170" w:rsidRPr="001134AE">
        <w:rPr>
          <w:rFonts w:cs="Times New Roman CYR"/>
          <w:sz w:val="28"/>
          <w:szCs w:val="28"/>
          <w:lang w:val="uk-UA"/>
        </w:rPr>
        <w:t xml:space="preserve"> </w:t>
      </w:r>
      <w:r w:rsidRPr="001134AE">
        <w:rPr>
          <w:rFonts w:cs="Times New Roman CYR"/>
          <w:sz w:val="28"/>
          <w:szCs w:val="28"/>
          <w:lang w:val="uk-UA"/>
        </w:rPr>
        <w:t>Цілком вірно, що поняття про число може виникнути шляхом</w:t>
      </w:r>
      <w:r w:rsidR="00F76170" w:rsidRPr="001134AE">
        <w:rPr>
          <w:rFonts w:cs="Times New Roman CYR"/>
          <w:sz w:val="28"/>
          <w:szCs w:val="28"/>
          <w:lang w:val="uk-UA"/>
        </w:rPr>
        <w:t xml:space="preserve"> </w:t>
      </w:r>
      <w:r w:rsidRPr="001134AE">
        <w:rPr>
          <w:rFonts w:cs="Times New Roman CYR"/>
          <w:sz w:val="28"/>
          <w:szCs w:val="28"/>
          <w:lang w:val="uk-UA"/>
        </w:rPr>
        <w:t>безпосереднього сприйняття.</w:t>
      </w:r>
      <w:r w:rsidR="00F76170" w:rsidRPr="001134AE">
        <w:rPr>
          <w:rFonts w:cs="Times New Roman CYR"/>
          <w:sz w:val="28"/>
          <w:szCs w:val="28"/>
          <w:lang w:val="uk-UA"/>
        </w:rPr>
        <w:t xml:space="preserve"> </w:t>
      </w:r>
      <w:r w:rsidRPr="001134AE">
        <w:rPr>
          <w:rFonts w:cs="Times New Roman CYR"/>
          <w:sz w:val="28"/>
          <w:szCs w:val="28"/>
          <w:lang w:val="uk-UA"/>
        </w:rPr>
        <w:t>Точно також справедливо, що</w:t>
      </w:r>
      <w:r w:rsidR="00F76170" w:rsidRPr="001134AE">
        <w:rPr>
          <w:rFonts w:cs="Times New Roman CYR"/>
          <w:sz w:val="28"/>
          <w:szCs w:val="28"/>
          <w:lang w:val="uk-UA"/>
        </w:rPr>
        <w:t xml:space="preserve"> </w:t>
      </w:r>
      <w:r w:rsidRPr="001134AE">
        <w:rPr>
          <w:rFonts w:cs="Times New Roman CYR"/>
          <w:sz w:val="28"/>
          <w:szCs w:val="28"/>
          <w:lang w:val="uk-UA"/>
        </w:rPr>
        <w:t>представлення</w:t>
      </w:r>
      <w:r w:rsidR="00F76170" w:rsidRPr="001134AE">
        <w:rPr>
          <w:rFonts w:cs="Times New Roman CYR"/>
          <w:sz w:val="28"/>
          <w:szCs w:val="28"/>
          <w:lang w:val="uk-UA"/>
        </w:rPr>
        <w:t xml:space="preserve"> </w:t>
      </w:r>
      <w:r w:rsidRPr="001134AE">
        <w:rPr>
          <w:rFonts w:cs="Times New Roman CYR"/>
          <w:sz w:val="28"/>
          <w:szCs w:val="28"/>
          <w:lang w:val="uk-UA"/>
        </w:rPr>
        <w:t>числа</w:t>
      </w:r>
      <w:r w:rsidR="00F76170" w:rsidRPr="001134AE">
        <w:rPr>
          <w:rFonts w:cs="Times New Roman CYR"/>
          <w:sz w:val="28"/>
          <w:szCs w:val="28"/>
          <w:lang w:val="uk-UA"/>
        </w:rPr>
        <w:t xml:space="preserve"> </w:t>
      </w:r>
      <w:r w:rsidRPr="001134AE">
        <w:rPr>
          <w:rFonts w:cs="Times New Roman CYR"/>
          <w:sz w:val="28"/>
          <w:szCs w:val="28"/>
          <w:lang w:val="uk-UA"/>
        </w:rPr>
        <w:t xml:space="preserve">може виникати шляхом рахунку.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Відомий психолог Прейнер в одному зі своїх досліджень говорить, що "маючи перед очима групу предметів в числі</w:t>
      </w:r>
      <w:r w:rsidR="00F76170" w:rsidRPr="001134AE">
        <w:rPr>
          <w:rFonts w:cs="Times New Roman CYR"/>
          <w:sz w:val="28"/>
          <w:szCs w:val="28"/>
          <w:lang w:val="uk-UA"/>
        </w:rPr>
        <w:t xml:space="preserve"> </w:t>
      </w:r>
      <w:r w:rsidRPr="001134AE">
        <w:rPr>
          <w:rFonts w:cs="Times New Roman CYR"/>
          <w:sz w:val="28"/>
          <w:szCs w:val="28"/>
          <w:lang w:val="uk-UA"/>
        </w:rPr>
        <w:t>три,</w:t>
      </w:r>
      <w:r w:rsidR="00F76170" w:rsidRPr="001134AE">
        <w:rPr>
          <w:rFonts w:cs="Times New Roman CYR"/>
          <w:sz w:val="28"/>
          <w:szCs w:val="28"/>
          <w:lang w:val="uk-UA"/>
        </w:rPr>
        <w:t xml:space="preserve"> </w:t>
      </w:r>
      <w:r w:rsidRPr="001134AE">
        <w:rPr>
          <w:rFonts w:cs="Times New Roman CYR"/>
          <w:sz w:val="28"/>
          <w:szCs w:val="28"/>
          <w:lang w:val="uk-UA"/>
        </w:rPr>
        <w:t>ми</w:t>
      </w:r>
      <w:r w:rsidR="00F76170" w:rsidRPr="001134AE">
        <w:rPr>
          <w:rFonts w:cs="Times New Roman CYR"/>
          <w:sz w:val="28"/>
          <w:szCs w:val="28"/>
          <w:lang w:val="uk-UA"/>
        </w:rPr>
        <w:t xml:space="preserve"> </w:t>
      </w:r>
      <w:r w:rsidRPr="001134AE">
        <w:rPr>
          <w:rFonts w:cs="Times New Roman CYR"/>
          <w:sz w:val="28"/>
          <w:szCs w:val="28"/>
          <w:lang w:val="uk-UA"/>
        </w:rPr>
        <w:t>можемо безпосередньо дізнатися це число не проводячи рахунку, і називає такий процес умовним виразом " несвідомий рахунок".</w:t>
      </w:r>
      <w:r w:rsidR="00F76170" w:rsidRPr="001134AE">
        <w:rPr>
          <w:rFonts w:cs="Times New Roman CYR"/>
          <w:sz w:val="28"/>
          <w:szCs w:val="28"/>
          <w:lang w:val="uk-UA"/>
        </w:rPr>
        <w:t xml:space="preserve"> </w:t>
      </w:r>
      <w:r w:rsidRPr="001134AE">
        <w:rPr>
          <w:rFonts w:cs="Times New Roman CYR"/>
          <w:sz w:val="28"/>
          <w:szCs w:val="28"/>
          <w:lang w:val="uk-UA"/>
        </w:rPr>
        <w:t>Якщо</w:t>
      </w:r>
      <w:r w:rsidR="00F76170" w:rsidRPr="001134AE">
        <w:rPr>
          <w:rFonts w:cs="Times New Roman CYR"/>
          <w:sz w:val="28"/>
          <w:szCs w:val="28"/>
          <w:lang w:val="uk-UA"/>
        </w:rPr>
        <w:t xml:space="preserve"> </w:t>
      </w:r>
      <w:r w:rsidRPr="001134AE">
        <w:rPr>
          <w:rFonts w:cs="Times New Roman CYR"/>
          <w:sz w:val="28"/>
          <w:szCs w:val="28"/>
          <w:lang w:val="uk-UA"/>
        </w:rPr>
        <w:t>ж</w:t>
      </w:r>
      <w:r w:rsidR="00F76170" w:rsidRPr="001134AE">
        <w:rPr>
          <w:rFonts w:cs="Times New Roman CYR"/>
          <w:sz w:val="28"/>
          <w:szCs w:val="28"/>
          <w:lang w:val="uk-UA"/>
        </w:rPr>
        <w:t xml:space="preserve"> </w:t>
      </w:r>
      <w:r w:rsidRPr="001134AE">
        <w:rPr>
          <w:rFonts w:cs="Times New Roman CYR"/>
          <w:sz w:val="28"/>
          <w:szCs w:val="28"/>
          <w:lang w:val="uk-UA"/>
        </w:rPr>
        <w:t xml:space="preserve">число предметів, що знаходиться перед очима, перевершує цю обмежену межу і якщо предмети розміщені в ряд, то таке пізнавання - схоплювання числа їх стає скрутним і навіть неможливим, унаслідок чого ми відчуваємо непереборну потребу удатися до рахунку".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Рахунок необхідний як один з процесів вивчення чисел.</w:t>
      </w:r>
      <w:r w:rsidR="00F76170" w:rsidRPr="001134AE">
        <w:rPr>
          <w:rFonts w:cs="Times New Roman CYR"/>
          <w:sz w:val="28"/>
          <w:szCs w:val="28"/>
          <w:lang w:val="uk-UA"/>
        </w:rPr>
        <w:t xml:space="preserve"> </w:t>
      </w:r>
      <w:r w:rsidRPr="001134AE">
        <w:rPr>
          <w:rFonts w:cs="Times New Roman CYR"/>
          <w:sz w:val="28"/>
          <w:szCs w:val="28"/>
          <w:lang w:val="uk-UA"/>
        </w:rPr>
        <w:t xml:space="preserve">Це видно з того, що його не відкидають і прихильники безпосереднього сприйняття чисел.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Л.В. Глагольова використовувала різні методи при навчанні порівнянню величин предметів, а саме</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 xml:space="preserve">лабораторний, ілюстрований, дослідницький, наочний методи і гру, як метод навчання порівнянню величин.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Учити дітей дошкільного віку грамоті не можна, але</w:t>
      </w:r>
      <w:r w:rsidR="00F76170" w:rsidRPr="001134AE">
        <w:rPr>
          <w:rFonts w:cs="Times New Roman CYR"/>
          <w:sz w:val="28"/>
          <w:szCs w:val="28"/>
          <w:lang w:val="uk-UA"/>
        </w:rPr>
        <w:t xml:space="preserve"> </w:t>
      </w:r>
      <w:r w:rsidRPr="001134AE">
        <w:rPr>
          <w:rFonts w:cs="Times New Roman CYR"/>
          <w:sz w:val="28"/>
          <w:szCs w:val="28"/>
          <w:lang w:val="uk-UA"/>
        </w:rPr>
        <w:t>природне засвоєння грамоти повинне здійснитися в дошкільному віці.</w:t>
      </w:r>
      <w:r w:rsidR="00F76170" w:rsidRPr="001134AE">
        <w:rPr>
          <w:rFonts w:cs="Times New Roman CYR"/>
          <w:sz w:val="28"/>
          <w:szCs w:val="28"/>
          <w:lang w:val="uk-UA"/>
        </w:rPr>
        <w:t xml:space="preserve"> </w:t>
      </w:r>
      <w:r w:rsidRPr="001134AE">
        <w:rPr>
          <w:rFonts w:cs="Times New Roman CYR"/>
          <w:sz w:val="28"/>
          <w:szCs w:val="28"/>
          <w:lang w:val="uk-UA"/>
        </w:rPr>
        <w:t>Учити</w:t>
      </w:r>
      <w:r w:rsidR="00F76170" w:rsidRPr="001134AE">
        <w:rPr>
          <w:rFonts w:cs="Times New Roman CYR"/>
          <w:sz w:val="28"/>
          <w:szCs w:val="28"/>
          <w:lang w:val="uk-UA"/>
        </w:rPr>
        <w:t xml:space="preserve"> </w:t>
      </w:r>
      <w:r w:rsidRPr="001134AE">
        <w:rPr>
          <w:rFonts w:cs="Times New Roman CYR"/>
          <w:sz w:val="28"/>
          <w:szCs w:val="28"/>
          <w:lang w:val="uk-UA"/>
        </w:rPr>
        <w:t>їх численню неприпустимо, але дитина повинна спіткати</w:t>
      </w:r>
      <w:r w:rsidR="00F76170" w:rsidRPr="001134AE">
        <w:rPr>
          <w:rFonts w:cs="Times New Roman CYR"/>
          <w:sz w:val="28"/>
          <w:szCs w:val="28"/>
          <w:lang w:val="uk-UA"/>
        </w:rPr>
        <w:t xml:space="preserve"> </w:t>
      </w:r>
      <w:r w:rsidRPr="001134AE">
        <w:rPr>
          <w:rFonts w:cs="Times New Roman CYR"/>
          <w:sz w:val="28"/>
          <w:szCs w:val="28"/>
          <w:lang w:val="uk-UA"/>
        </w:rPr>
        <w:t>перший</w:t>
      </w:r>
      <w:r w:rsidR="00F76170" w:rsidRPr="001134AE">
        <w:rPr>
          <w:rFonts w:cs="Times New Roman CYR"/>
          <w:sz w:val="28"/>
          <w:szCs w:val="28"/>
          <w:lang w:val="uk-UA"/>
        </w:rPr>
        <w:t xml:space="preserve"> </w:t>
      </w:r>
      <w:r w:rsidRPr="001134AE">
        <w:rPr>
          <w:rFonts w:cs="Times New Roman CYR"/>
          <w:sz w:val="28"/>
          <w:szCs w:val="28"/>
          <w:lang w:val="uk-UA"/>
        </w:rPr>
        <w:t>десяток, звичайно, до семи років.</w:t>
      </w:r>
      <w:r w:rsidR="00F76170" w:rsidRPr="001134AE">
        <w:rPr>
          <w:rFonts w:cs="Times New Roman CYR"/>
          <w:sz w:val="28"/>
          <w:szCs w:val="28"/>
          <w:lang w:val="uk-UA"/>
        </w:rPr>
        <w:t xml:space="preserve"> </w:t>
      </w:r>
      <w:r w:rsidRPr="001134AE">
        <w:rPr>
          <w:rFonts w:cs="Times New Roman CYR"/>
          <w:sz w:val="28"/>
          <w:szCs w:val="28"/>
          <w:lang w:val="uk-UA"/>
        </w:rPr>
        <w:t>Всі числові уявлення, доступні для його віку, він повинен витягувати з життя, серед якого він живе і в якій він бере діяльну участь.</w:t>
      </w:r>
      <w:r w:rsidR="00F76170" w:rsidRPr="001134AE">
        <w:rPr>
          <w:rFonts w:cs="Times New Roman CYR"/>
          <w:sz w:val="28"/>
          <w:szCs w:val="28"/>
          <w:lang w:val="uk-UA"/>
        </w:rPr>
        <w:t xml:space="preserve"> </w:t>
      </w:r>
      <w:r w:rsidRPr="001134AE">
        <w:rPr>
          <w:rFonts w:cs="Times New Roman CYR"/>
          <w:sz w:val="28"/>
          <w:szCs w:val="28"/>
          <w:lang w:val="uk-UA"/>
        </w:rPr>
        <w:t>Його участь в житті за нормальних умов повинна виражатися лише в одному</w:t>
      </w:r>
      <w:r w:rsidR="00F76170" w:rsidRPr="001134AE">
        <w:rPr>
          <w:rFonts w:cs="Times New Roman CYR"/>
          <w:sz w:val="28"/>
          <w:szCs w:val="28"/>
          <w:lang w:val="uk-UA"/>
        </w:rPr>
        <w:t xml:space="preserve"> </w:t>
      </w:r>
      <w:r w:rsidRPr="001134AE">
        <w:rPr>
          <w:rFonts w:cs="Times New Roman CYR"/>
          <w:sz w:val="28"/>
          <w:szCs w:val="28"/>
          <w:lang w:val="uk-UA"/>
        </w:rPr>
        <w:t>в роботі , грі.</w:t>
      </w:r>
      <w:r w:rsidR="00F76170" w:rsidRPr="001134AE">
        <w:rPr>
          <w:rFonts w:cs="Times New Roman CYR"/>
          <w:sz w:val="28"/>
          <w:szCs w:val="28"/>
          <w:lang w:val="uk-UA"/>
        </w:rPr>
        <w:t xml:space="preserve"> </w:t>
      </w:r>
      <w:r w:rsidRPr="001134AE">
        <w:rPr>
          <w:rFonts w:cs="Times New Roman CYR"/>
          <w:sz w:val="28"/>
          <w:szCs w:val="28"/>
          <w:lang w:val="uk-UA"/>
        </w:rPr>
        <w:t>Граючи, працюючи, живучи, він неодмінно особисто навчиться рахувати, якщо ми, дорослі, будемо при цьому нею незамінними посібниками.</w:t>
      </w:r>
      <w:r w:rsidR="00F76170" w:rsidRPr="001134AE">
        <w:rPr>
          <w:rFonts w:cs="Times New Roman CYR"/>
          <w:sz w:val="28"/>
          <w:szCs w:val="28"/>
          <w:lang w:val="uk-UA"/>
        </w:rPr>
        <w:t xml:space="preserve">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Спостерігаючи той, що оточує його матеріальний світ, сприймаючи його і розчленовувавши за допомогою своїх органів чуття, дієво беручи участь в його житті, дитина поступово і непомітно для себе збільшує запас своїх уявлень, він вчиться.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М.</w:t>
      </w:r>
      <w:r w:rsidR="001134AE" w:rsidRPr="001134AE">
        <w:rPr>
          <w:rFonts w:cs="Times New Roman CYR"/>
          <w:sz w:val="28"/>
          <w:szCs w:val="28"/>
          <w:lang w:val="uk-UA"/>
        </w:rPr>
        <w:t xml:space="preserve"> </w:t>
      </w:r>
      <w:r w:rsidRPr="001134AE">
        <w:rPr>
          <w:rFonts w:cs="Times New Roman CYR"/>
          <w:sz w:val="28"/>
          <w:szCs w:val="28"/>
          <w:lang w:val="uk-UA"/>
        </w:rPr>
        <w:t>Морозова і Е.</w:t>
      </w:r>
      <w:r w:rsidR="001134AE" w:rsidRPr="001134AE">
        <w:rPr>
          <w:rFonts w:cs="Times New Roman CYR"/>
          <w:sz w:val="28"/>
          <w:szCs w:val="28"/>
          <w:lang w:val="uk-UA"/>
        </w:rPr>
        <w:t xml:space="preserve"> </w:t>
      </w:r>
      <w:r w:rsidRPr="001134AE">
        <w:rPr>
          <w:rFonts w:cs="Times New Roman CYR"/>
          <w:sz w:val="28"/>
          <w:szCs w:val="28"/>
          <w:lang w:val="uk-UA"/>
        </w:rPr>
        <w:t>Тіхеєва в книзі "Рахівниць в житті маленьких дітей"</w:t>
      </w:r>
      <w:r w:rsidR="00F76170" w:rsidRPr="001134AE">
        <w:rPr>
          <w:rFonts w:cs="Times New Roman CYR"/>
          <w:sz w:val="28"/>
          <w:szCs w:val="28"/>
          <w:lang w:val="uk-UA"/>
        </w:rPr>
        <w:t xml:space="preserve"> </w:t>
      </w:r>
      <w:r w:rsidRPr="001134AE">
        <w:rPr>
          <w:rFonts w:cs="Times New Roman CYR"/>
          <w:sz w:val="28"/>
          <w:szCs w:val="28"/>
          <w:lang w:val="uk-UA"/>
        </w:rPr>
        <w:t>описують зразкову програму для дітей від 2 до 8 років: "Об'єми числових представлень нормальних дітей".</w:t>
      </w:r>
    </w:p>
    <w:p w:rsidR="00D80D81" w:rsidRPr="001134AE" w:rsidRDefault="00D80D81" w:rsidP="001134AE">
      <w:pPr>
        <w:spacing w:line="360" w:lineRule="auto"/>
        <w:ind w:firstLine="709"/>
        <w:jc w:val="both"/>
        <w:rPr>
          <w:sz w:val="28"/>
          <w:szCs w:val="28"/>
          <w:lang w:val="uk-UA"/>
        </w:rPr>
      </w:pPr>
      <w:r w:rsidRPr="001134AE">
        <w:rPr>
          <w:sz w:val="28"/>
          <w:szCs w:val="28"/>
          <w:lang w:val="uk-UA"/>
        </w:rPr>
        <w:t>Ф.Н. Блехер запропонувала загальні шляхи роботи по формуванню математичних уявлень.</w:t>
      </w:r>
      <w:r w:rsidR="00F76170" w:rsidRPr="001134AE">
        <w:rPr>
          <w:sz w:val="28"/>
          <w:szCs w:val="28"/>
          <w:lang w:val="uk-UA"/>
        </w:rPr>
        <w:t xml:space="preserve"> </w:t>
      </w:r>
      <w:r w:rsidRPr="001134AE">
        <w:rPr>
          <w:sz w:val="28"/>
          <w:szCs w:val="28"/>
          <w:lang w:val="uk-UA"/>
        </w:rPr>
        <w:t xml:space="preserve">Вона виділила два основні шляхи в роботі з дітьми: </w:t>
      </w:r>
    </w:p>
    <w:p w:rsidR="00D80D81" w:rsidRPr="001134AE" w:rsidRDefault="00D80D81" w:rsidP="001134AE">
      <w:pPr>
        <w:spacing w:line="360" w:lineRule="auto"/>
        <w:ind w:firstLine="709"/>
        <w:jc w:val="both"/>
        <w:rPr>
          <w:sz w:val="28"/>
          <w:szCs w:val="28"/>
          <w:lang w:val="uk-UA"/>
        </w:rPr>
      </w:pPr>
      <w:r w:rsidRPr="001134AE">
        <w:rPr>
          <w:sz w:val="28"/>
          <w:szCs w:val="28"/>
          <w:lang w:val="uk-UA"/>
        </w:rPr>
        <w:t>1.</w:t>
      </w:r>
      <w:r w:rsidR="00F76170" w:rsidRPr="001134AE">
        <w:rPr>
          <w:sz w:val="28"/>
          <w:szCs w:val="28"/>
          <w:lang w:val="uk-UA"/>
        </w:rPr>
        <w:t xml:space="preserve"> </w:t>
      </w:r>
      <w:r w:rsidRPr="001134AE">
        <w:rPr>
          <w:sz w:val="28"/>
          <w:szCs w:val="28"/>
          <w:lang w:val="uk-UA"/>
        </w:rPr>
        <w:t xml:space="preserve">Використання всіх численних приводів, які удосталь доставляє повсякденне життя дітей в колективі і різні види дитячої діяльності. </w:t>
      </w:r>
    </w:p>
    <w:p w:rsidR="00D80D81" w:rsidRPr="001134AE" w:rsidRDefault="00D80D81" w:rsidP="001134AE">
      <w:pPr>
        <w:spacing w:line="360" w:lineRule="auto"/>
        <w:ind w:firstLine="709"/>
        <w:jc w:val="both"/>
        <w:rPr>
          <w:sz w:val="28"/>
          <w:szCs w:val="28"/>
          <w:lang w:val="uk-UA"/>
        </w:rPr>
      </w:pPr>
      <w:r w:rsidRPr="001134AE">
        <w:rPr>
          <w:sz w:val="28"/>
          <w:szCs w:val="28"/>
          <w:lang w:val="uk-UA"/>
        </w:rPr>
        <w:t>2. Шлях, тісно пов'язаний з першим, -</w:t>
      </w:r>
      <w:r w:rsidR="00F76170" w:rsidRPr="001134AE">
        <w:rPr>
          <w:sz w:val="28"/>
          <w:szCs w:val="28"/>
          <w:lang w:val="uk-UA"/>
        </w:rPr>
        <w:t xml:space="preserve"> </w:t>
      </w:r>
      <w:r w:rsidRPr="001134AE">
        <w:rPr>
          <w:sz w:val="28"/>
          <w:szCs w:val="28"/>
          <w:lang w:val="uk-UA"/>
        </w:rPr>
        <w:t xml:space="preserve">ігри і заняття із спеціальним завданням по рахунку. </w:t>
      </w:r>
    </w:p>
    <w:p w:rsidR="00D80D81" w:rsidRPr="001134AE" w:rsidRDefault="00D80D81" w:rsidP="001134AE">
      <w:pPr>
        <w:spacing w:line="360" w:lineRule="auto"/>
        <w:ind w:firstLine="709"/>
        <w:jc w:val="both"/>
        <w:rPr>
          <w:sz w:val="28"/>
          <w:szCs w:val="28"/>
          <w:lang w:val="uk-UA"/>
        </w:rPr>
      </w:pPr>
      <w:r w:rsidRPr="001134AE">
        <w:rPr>
          <w:sz w:val="28"/>
          <w:szCs w:val="28"/>
          <w:lang w:val="uk-UA"/>
        </w:rPr>
        <w:t>Якщо в першому випадку засвоєння рахунку відбувається попутно, то в другому - робота по рахунку носить самостійний характер.</w:t>
      </w:r>
      <w:r w:rsidR="00F76170" w:rsidRPr="001134AE">
        <w:rPr>
          <w:sz w:val="28"/>
          <w:szCs w:val="28"/>
          <w:lang w:val="uk-UA"/>
        </w:rPr>
        <w:t xml:space="preserve"> </w:t>
      </w:r>
      <w:r w:rsidRPr="001134AE">
        <w:rPr>
          <w:sz w:val="28"/>
          <w:szCs w:val="28"/>
          <w:lang w:val="uk-UA"/>
        </w:rPr>
        <w:t xml:space="preserve">У роботі з дітьми вказані шляхи перехрещуються і застосовуються в кожній віковій групі дитячого саду. </w:t>
      </w:r>
    </w:p>
    <w:p w:rsidR="00D80D81" w:rsidRPr="001134AE" w:rsidRDefault="00D80D81" w:rsidP="001134AE">
      <w:pPr>
        <w:spacing w:line="360" w:lineRule="auto"/>
        <w:ind w:firstLine="709"/>
        <w:jc w:val="both"/>
        <w:rPr>
          <w:sz w:val="28"/>
          <w:szCs w:val="28"/>
          <w:lang w:val="uk-UA"/>
        </w:rPr>
      </w:pPr>
      <w:r w:rsidRPr="001134AE">
        <w:rPr>
          <w:sz w:val="28"/>
          <w:szCs w:val="28"/>
          <w:lang w:val="uk-UA"/>
        </w:rPr>
        <w:t>Також Ф.Н. Блехер</w:t>
      </w:r>
      <w:r w:rsidR="00F76170" w:rsidRPr="001134AE">
        <w:rPr>
          <w:sz w:val="28"/>
          <w:szCs w:val="28"/>
          <w:lang w:val="uk-UA"/>
        </w:rPr>
        <w:t xml:space="preserve"> </w:t>
      </w:r>
      <w:r w:rsidRPr="001134AE">
        <w:rPr>
          <w:sz w:val="28"/>
          <w:szCs w:val="28"/>
          <w:lang w:val="uk-UA"/>
        </w:rPr>
        <w:t>розробила</w:t>
      </w:r>
      <w:r w:rsidR="00F76170" w:rsidRPr="001134AE">
        <w:rPr>
          <w:sz w:val="28"/>
          <w:szCs w:val="28"/>
          <w:lang w:val="uk-UA"/>
        </w:rPr>
        <w:t xml:space="preserve"> </w:t>
      </w:r>
      <w:r w:rsidRPr="001134AE">
        <w:rPr>
          <w:sz w:val="28"/>
          <w:szCs w:val="28"/>
          <w:lang w:val="uk-UA"/>
        </w:rPr>
        <w:t>основний</w:t>
      </w:r>
      <w:r w:rsidR="00F76170" w:rsidRPr="001134AE">
        <w:rPr>
          <w:sz w:val="28"/>
          <w:szCs w:val="28"/>
          <w:lang w:val="uk-UA"/>
        </w:rPr>
        <w:t xml:space="preserve"> </w:t>
      </w:r>
      <w:r w:rsidRPr="001134AE">
        <w:rPr>
          <w:sz w:val="28"/>
          <w:szCs w:val="28"/>
          <w:lang w:val="uk-UA"/>
        </w:rPr>
        <w:t>дидактичний</w:t>
      </w:r>
      <w:r w:rsidR="00F76170" w:rsidRPr="001134AE">
        <w:rPr>
          <w:sz w:val="28"/>
          <w:szCs w:val="28"/>
          <w:lang w:val="uk-UA"/>
        </w:rPr>
        <w:t xml:space="preserve"> </w:t>
      </w:r>
      <w:r w:rsidRPr="001134AE">
        <w:rPr>
          <w:sz w:val="28"/>
          <w:szCs w:val="28"/>
          <w:lang w:val="uk-UA"/>
        </w:rPr>
        <w:t>матеріал, необхідний</w:t>
      </w:r>
      <w:r w:rsidR="00F76170" w:rsidRPr="001134AE">
        <w:rPr>
          <w:sz w:val="28"/>
          <w:szCs w:val="28"/>
          <w:lang w:val="uk-UA"/>
        </w:rPr>
        <w:t xml:space="preserve"> </w:t>
      </w:r>
      <w:r w:rsidRPr="001134AE">
        <w:rPr>
          <w:sz w:val="28"/>
          <w:szCs w:val="28"/>
          <w:lang w:val="uk-UA"/>
        </w:rPr>
        <w:t>на заняттях але</w:t>
      </w:r>
      <w:r w:rsidR="00F76170" w:rsidRPr="001134AE">
        <w:rPr>
          <w:sz w:val="28"/>
          <w:szCs w:val="28"/>
          <w:lang w:val="uk-UA"/>
        </w:rPr>
        <w:t xml:space="preserve"> </w:t>
      </w:r>
      <w:r w:rsidRPr="001134AE">
        <w:rPr>
          <w:sz w:val="28"/>
          <w:szCs w:val="28"/>
          <w:lang w:val="uk-UA"/>
        </w:rPr>
        <w:t>формуванню</w:t>
      </w:r>
      <w:r w:rsidR="00F76170" w:rsidRPr="001134AE">
        <w:rPr>
          <w:sz w:val="28"/>
          <w:szCs w:val="28"/>
          <w:lang w:val="uk-UA"/>
        </w:rPr>
        <w:t xml:space="preserve"> </w:t>
      </w:r>
      <w:r w:rsidRPr="001134AE">
        <w:rPr>
          <w:sz w:val="28"/>
          <w:szCs w:val="28"/>
          <w:lang w:val="uk-UA"/>
        </w:rPr>
        <w:t>елементарних</w:t>
      </w:r>
      <w:r w:rsidR="00F76170" w:rsidRPr="001134AE">
        <w:rPr>
          <w:sz w:val="28"/>
          <w:szCs w:val="28"/>
          <w:lang w:val="uk-UA"/>
        </w:rPr>
        <w:t xml:space="preserve"> </w:t>
      </w:r>
      <w:r w:rsidRPr="001134AE">
        <w:rPr>
          <w:sz w:val="28"/>
          <w:szCs w:val="28"/>
          <w:lang w:val="uk-UA"/>
        </w:rPr>
        <w:t xml:space="preserve">математичних уявлень для всіх вікових груп. </w:t>
      </w:r>
    </w:p>
    <w:p w:rsidR="00D80D81" w:rsidRPr="001134AE" w:rsidRDefault="00D80D81" w:rsidP="001134AE">
      <w:pPr>
        <w:spacing w:line="360" w:lineRule="auto"/>
        <w:ind w:firstLine="709"/>
        <w:jc w:val="both"/>
        <w:rPr>
          <w:sz w:val="28"/>
          <w:szCs w:val="28"/>
          <w:lang w:val="uk-UA"/>
        </w:rPr>
      </w:pPr>
      <w:r w:rsidRPr="001134AE">
        <w:rPr>
          <w:sz w:val="28"/>
          <w:szCs w:val="28"/>
          <w:lang w:val="uk-UA"/>
        </w:rPr>
        <w:t>Таким чином, на основі вивченою матеріалу, можна зробити вивід, що наука з проблеми формування математичних уявлень у дітей мала досить довгий шлях розвитку, а саме:!</w:t>
      </w:r>
    </w:p>
    <w:p w:rsidR="00D80D81" w:rsidRPr="001134AE" w:rsidRDefault="00D80D81" w:rsidP="001134AE">
      <w:pPr>
        <w:spacing w:line="360" w:lineRule="auto"/>
        <w:ind w:firstLine="709"/>
        <w:jc w:val="both"/>
        <w:rPr>
          <w:sz w:val="28"/>
          <w:szCs w:val="28"/>
          <w:lang w:val="uk-UA"/>
        </w:rPr>
      </w:pPr>
      <w:r w:rsidRPr="001134AE">
        <w:rPr>
          <w:sz w:val="28"/>
          <w:szCs w:val="28"/>
          <w:lang w:val="uk-UA"/>
        </w:rPr>
        <w:t>I етап -</w:t>
      </w:r>
      <w:r w:rsidR="00F76170" w:rsidRPr="001134AE">
        <w:rPr>
          <w:sz w:val="28"/>
          <w:szCs w:val="28"/>
          <w:lang w:val="uk-UA"/>
        </w:rPr>
        <w:t xml:space="preserve"> </w:t>
      </w:r>
      <w:r w:rsidRPr="001134AE">
        <w:rPr>
          <w:sz w:val="28"/>
          <w:szCs w:val="28"/>
          <w:lang w:val="uk-UA"/>
        </w:rPr>
        <w:t>історичний розвиток:</w:t>
      </w:r>
    </w:p>
    <w:p w:rsidR="00D80D81" w:rsidRPr="001134AE" w:rsidRDefault="00D80D81" w:rsidP="001134AE">
      <w:pPr>
        <w:spacing w:line="360" w:lineRule="auto"/>
        <w:ind w:firstLine="709"/>
        <w:jc w:val="both"/>
        <w:rPr>
          <w:sz w:val="28"/>
          <w:szCs w:val="28"/>
          <w:lang w:val="uk-UA"/>
        </w:rPr>
      </w:pPr>
      <w:r w:rsidRPr="001134AE">
        <w:rPr>
          <w:sz w:val="28"/>
          <w:szCs w:val="28"/>
          <w:lang w:val="uk-UA"/>
        </w:rPr>
        <w:t>- висунення і</w:t>
      </w:r>
      <w:r w:rsidR="00F76170" w:rsidRPr="001134AE">
        <w:rPr>
          <w:sz w:val="28"/>
          <w:szCs w:val="28"/>
          <w:lang w:val="uk-UA"/>
        </w:rPr>
        <w:t xml:space="preserve"> </w:t>
      </w:r>
      <w:r w:rsidRPr="001134AE">
        <w:rPr>
          <w:sz w:val="28"/>
          <w:szCs w:val="28"/>
          <w:lang w:val="uk-UA"/>
        </w:rPr>
        <w:t>обгрунтування</w:t>
      </w:r>
      <w:r w:rsidR="00F76170" w:rsidRPr="001134AE">
        <w:rPr>
          <w:sz w:val="28"/>
          <w:szCs w:val="28"/>
          <w:lang w:val="uk-UA"/>
        </w:rPr>
        <w:t xml:space="preserve"> </w:t>
      </w:r>
      <w:r w:rsidRPr="001134AE">
        <w:rPr>
          <w:sz w:val="28"/>
          <w:szCs w:val="28"/>
          <w:lang w:val="uk-UA"/>
        </w:rPr>
        <w:t>ідей</w:t>
      </w:r>
      <w:r w:rsidR="00F76170" w:rsidRPr="001134AE">
        <w:rPr>
          <w:sz w:val="28"/>
          <w:szCs w:val="28"/>
          <w:lang w:val="uk-UA"/>
        </w:rPr>
        <w:t xml:space="preserve"> </w:t>
      </w:r>
      <w:r w:rsidRPr="001134AE">
        <w:rPr>
          <w:sz w:val="28"/>
          <w:szCs w:val="28"/>
          <w:lang w:val="uk-UA"/>
        </w:rPr>
        <w:t>математичного</w:t>
      </w:r>
      <w:r w:rsidR="00F76170" w:rsidRPr="001134AE">
        <w:rPr>
          <w:sz w:val="28"/>
          <w:szCs w:val="28"/>
          <w:lang w:val="uk-UA"/>
        </w:rPr>
        <w:t xml:space="preserve"> </w:t>
      </w:r>
      <w:r w:rsidRPr="001134AE">
        <w:rPr>
          <w:sz w:val="28"/>
          <w:szCs w:val="28"/>
          <w:lang w:val="uk-UA"/>
        </w:rPr>
        <w:t>розвитку передовими вітчизняними і зарубіжними педагогами (До. Д. Ушинськмй, В.А Гавкіт та інші);</w:t>
      </w:r>
    </w:p>
    <w:p w:rsidR="00D80D81" w:rsidRPr="001134AE" w:rsidRDefault="00D80D81" w:rsidP="001134AE">
      <w:pPr>
        <w:spacing w:line="360" w:lineRule="auto"/>
        <w:ind w:firstLine="709"/>
        <w:jc w:val="both"/>
        <w:rPr>
          <w:sz w:val="28"/>
          <w:szCs w:val="28"/>
          <w:lang w:val="uk-UA"/>
        </w:rPr>
      </w:pPr>
      <w:r w:rsidRPr="001134AE">
        <w:rPr>
          <w:sz w:val="28"/>
          <w:szCs w:val="28"/>
          <w:lang w:val="uk-UA"/>
        </w:rPr>
        <w:t>- представлення класичної</w:t>
      </w:r>
      <w:r w:rsidR="00F76170" w:rsidRPr="001134AE">
        <w:rPr>
          <w:sz w:val="28"/>
          <w:szCs w:val="28"/>
          <w:lang w:val="uk-UA"/>
        </w:rPr>
        <w:t xml:space="preserve"> </w:t>
      </w:r>
      <w:r w:rsidRPr="001134AE">
        <w:rPr>
          <w:sz w:val="28"/>
          <w:szCs w:val="28"/>
          <w:lang w:val="uk-UA"/>
        </w:rPr>
        <w:t>системи</w:t>
      </w:r>
      <w:r w:rsidR="00F76170" w:rsidRPr="001134AE">
        <w:rPr>
          <w:sz w:val="28"/>
          <w:szCs w:val="28"/>
          <w:lang w:val="uk-UA"/>
        </w:rPr>
        <w:t xml:space="preserve"> </w:t>
      </w:r>
      <w:r w:rsidRPr="001134AE">
        <w:rPr>
          <w:sz w:val="28"/>
          <w:szCs w:val="28"/>
          <w:lang w:val="uk-UA"/>
        </w:rPr>
        <w:t>сенсорного</w:t>
      </w:r>
      <w:r w:rsidR="00F76170" w:rsidRPr="001134AE">
        <w:rPr>
          <w:sz w:val="28"/>
          <w:szCs w:val="28"/>
          <w:lang w:val="uk-UA"/>
        </w:rPr>
        <w:t xml:space="preserve"> </w:t>
      </w:r>
      <w:r w:rsidRPr="001134AE">
        <w:rPr>
          <w:sz w:val="28"/>
          <w:szCs w:val="28"/>
          <w:lang w:val="uk-UA"/>
        </w:rPr>
        <w:t>виховання (М. Монтессорі. Ф. Фребель):</w:t>
      </w:r>
    </w:p>
    <w:p w:rsidR="00D80D81" w:rsidRPr="001134AE" w:rsidRDefault="00D80D81" w:rsidP="001134AE">
      <w:pPr>
        <w:spacing w:line="360" w:lineRule="auto"/>
        <w:ind w:firstLine="709"/>
        <w:jc w:val="both"/>
        <w:rPr>
          <w:sz w:val="28"/>
          <w:szCs w:val="28"/>
          <w:lang w:val="uk-UA"/>
        </w:rPr>
      </w:pPr>
      <w:r w:rsidRPr="001134AE">
        <w:rPr>
          <w:sz w:val="28"/>
          <w:szCs w:val="28"/>
          <w:lang w:val="uk-UA"/>
        </w:rPr>
        <w:t>- вплив методів навчання математиці в школі (монографічний і обчислювальний методи) па становлення методики математичного розвитку дошкільників (Л. Волковський);</w:t>
      </w:r>
    </w:p>
    <w:p w:rsidR="00D80D81" w:rsidRPr="001134AE" w:rsidRDefault="00D80D81" w:rsidP="001134AE">
      <w:pPr>
        <w:spacing w:line="360" w:lineRule="auto"/>
        <w:ind w:firstLine="709"/>
        <w:jc w:val="both"/>
        <w:rPr>
          <w:sz w:val="28"/>
          <w:szCs w:val="28"/>
          <w:lang w:val="uk-UA"/>
        </w:rPr>
      </w:pPr>
      <w:r w:rsidRPr="001134AE">
        <w:rPr>
          <w:sz w:val="28"/>
          <w:szCs w:val="28"/>
          <w:lang w:val="uk-UA"/>
        </w:rPr>
        <w:t>- математичний</w:t>
      </w:r>
      <w:r w:rsidR="00F76170" w:rsidRPr="001134AE">
        <w:rPr>
          <w:sz w:val="28"/>
          <w:szCs w:val="28"/>
          <w:lang w:val="uk-UA"/>
        </w:rPr>
        <w:t xml:space="preserve"> </w:t>
      </w:r>
      <w:r w:rsidRPr="001134AE">
        <w:rPr>
          <w:sz w:val="28"/>
          <w:szCs w:val="28"/>
          <w:lang w:val="uk-UA"/>
        </w:rPr>
        <w:t>розвиток</w:t>
      </w:r>
      <w:r w:rsidR="00F76170" w:rsidRPr="001134AE">
        <w:rPr>
          <w:sz w:val="28"/>
          <w:szCs w:val="28"/>
          <w:lang w:val="uk-UA"/>
        </w:rPr>
        <w:t xml:space="preserve"> </w:t>
      </w:r>
      <w:r w:rsidRPr="001134AE">
        <w:rPr>
          <w:sz w:val="28"/>
          <w:szCs w:val="28"/>
          <w:lang w:val="uk-UA"/>
        </w:rPr>
        <w:t>дошкільників</w:t>
      </w:r>
      <w:r w:rsidR="00F76170" w:rsidRPr="001134AE">
        <w:rPr>
          <w:sz w:val="28"/>
          <w:szCs w:val="28"/>
          <w:lang w:val="uk-UA"/>
        </w:rPr>
        <w:t xml:space="preserve"> </w:t>
      </w:r>
      <w:r w:rsidRPr="001134AE">
        <w:rPr>
          <w:sz w:val="28"/>
          <w:szCs w:val="28"/>
          <w:lang w:val="uk-UA"/>
        </w:rPr>
        <w:t>засобами</w:t>
      </w:r>
      <w:r w:rsidR="00F76170" w:rsidRPr="001134AE">
        <w:rPr>
          <w:sz w:val="28"/>
          <w:szCs w:val="28"/>
          <w:lang w:val="uk-UA"/>
        </w:rPr>
        <w:t xml:space="preserve"> </w:t>
      </w:r>
      <w:r w:rsidRPr="001134AE">
        <w:rPr>
          <w:sz w:val="28"/>
          <w:szCs w:val="28"/>
          <w:lang w:val="uk-UA"/>
        </w:rPr>
        <w:t>веселої цікавої математики (друга половина XVIII - XIX в. у. ) Монографічний метод - це метод, по якому вивчали числа з допомогою</w:t>
      </w:r>
    </w:p>
    <w:p w:rsidR="00D80D81" w:rsidRPr="001134AE" w:rsidRDefault="00D80D81" w:rsidP="001134AE">
      <w:pPr>
        <w:spacing w:line="360" w:lineRule="auto"/>
        <w:ind w:firstLine="709"/>
        <w:jc w:val="both"/>
        <w:rPr>
          <w:sz w:val="28"/>
          <w:szCs w:val="28"/>
          <w:lang w:val="uk-UA"/>
        </w:rPr>
      </w:pPr>
      <w:r w:rsidRPr="001134AE">
        <w:rPr>
          <w:sz w:val="28"/>
          <w:szCs w:val="28"/>
          <w:lang w:val="uk-UA"/>
        </w:rPr>
        <w:t>- графічних</w:t>
      </w:r>
      <w:r w:rsidR="00F76170" w:rsidRPr="001134AE">
        <w:rPr>
          <w:sz w:val="28"/>
          <w:szCs w:val="28"/>
          <w:lang w:val="uk-UA"/>
        </w:rPr>
        <w:t xml:space="preserve"> </w:t>
      </w:r>
      <w:r w:rsidRPr="001134AE">
        <w:rPr>
          <w:sz w:val="28"/>
          <w:szCs w:val="28"/>
          <w:lang w:val="uk-UA"/>
        </w:rPr>
        <w:t>зображень,</w:t>
      </w:r>
      <w:r w:rsidR="00F76170" w:rsidRPr="001134AE">
        <w:rPr>
          <w:sz w:val="28"/>
          <w:szCs w:val="28"/>
          <w:lang w:val="uk-UA"/>
        </w:rPr>
        <w:t xml:space="preserve"> </w:t>
      </w:r>
      <w:r w:rsidRPr="001134AE">
        <w:rPr>
          <w:sz w:val="28"/>
          <w:szCs w:val="28"/>
          <w:lang w:val="uk-UA"/>
        </w:rPr>
        <w:t>тобто</w:t>
      </w:r>
      <w:r w:rsidR="00F76170" w:rsidRPr="001134AE">
        <w:rPr>
          <w:sz w:val="28"/>
          <w:szCs w:val="28"/>
          <w:lang w:val="uk-UA"/>
        </w:rPr>
        <w:t xml:space="preserve"> </w:t>
      </w:r>
      <w:r w:rsidRPr="001134AE">
        <w:rPr>
          <w:sz w:val="28"/>
          <w:szCs w:val="28"/>
          <w:lang w:val="uk-UA"/>
        </w:rPr>
        <w:t>метод</w:t>
      </w:r>
      <w:r w:rsidR="00F76170" w:rsidRPr="001134AE">
        <w:rPr>
          <w:sz w:val="28"/>
          <w:szCs w:val="28"/>
          <w:lang w:val="uk-UA"/>
        </w:rPr>
        <w:t xml:space="preserve"> </w:t>
      </w:r>
      <w:r w:rsidRPr="001134AE">
        <w:rPr>
          <w:sz w:val="28"/>
          <w:szCs w:val="28"/>
          <w:lang w:val="uk-UA"/>
        </w:rPr>
        <w:t>цілісного</w:t>
      </w:r>
      <w:r w:rsidR="00F76170" w:rsidRPr="001134AE">
        <w:rPr>
          <w:sz w:val="28"/>
          <w:szCs w:val="28"/>
          <w:lang w:val="uk-UA"/>
        </w:rPr>
        <w:t xml:space="preserve"> </w:t>
      </w:r>
      <w:r w:rsidRPr="001134AE">
        <w:rPr>
          <w:sz w:val="28"/>
          <w:szCs w:val="28"/>
          <w:lang w:val="uk-UA"/>
        </w:rPr>
        <w:t>сприйняття</w:t>
      </w:r>
      <w:r w:rsidR="00F76170" w:rsidRPr="001134AE">
        <w:rPr>
          <w:sz w:val="28"/>
          <w:szCs w:val="28"/>
          <w:lang w:val="uk-UA"/>
        </w:rPr>
        <w:t xml:space="preserve"> </w:t>
      </w:r>
      <w:r w:rsidRPr="001134AE">
        <w:rPr>
          <w:sz w:val="28"/>
          <w:szCs w:val="28"/>
          <w:lang w:val="uk-UA"/>
        </w:rPr>
        <w:t xml:space="preserve">чисел. </w:t>
      </w:r>
    </w:p>
    <w:p w:rsidR="00D80D81" w:rsidRPr="001134AE" w:rsidRDefault="00D80D81" w:rsidP="001134AE">
      <w:pPr>
        <w:spacing w:line="360" w:lineRule="auto"/>
        <w:ind w:firstLine="709"/>
        <w:jc w:val="both"/>
        <w:rPr>
          <w:sz w:val="28"/>
          <w:szCs w:val="28"/>
          <w:lang w:val="uk-UA"/>
        </w:rPr>
      </w:pPr>
      <w:r w:rsidRPr="001134AE">
        <w:rPr>
          <w:sz w:val="28"/>
          <w:szCs w:val="28"/>
          <w:lang w:val="uk-UA"/>
        </w:rPr>
        <w:t>Д.Л. Волковський "Дитячий світ в числах , включив систему освоєння чисел на основі монографічного методу.</w:t>
      </w:r>
      <w:r w:rsidR="00F76170" w:rsidRPr="001134AE">
        <w:rPr>
          <w:sz w:val="28"/>
          <w:szCs w:val="28"/>
          <w:lang w:val="uk-UA"/>
        </w:rPr>
        <w:t xml:space="preserve"> </w:t>
      </w:r>
      <w:r w:rsidRPr="001134AE">
        <w:rPr>
          <w:sz w:val="28"/>
          <w:szCs w:val="28"/>
          <w:lang w:val="uk-UA"/>
        </w:rPr>
        <w:t>Обчислювальний метод виник як протилежність монографічному.</w:t>
      </w:r>
      <w:r w:rsidR="00F76170" w:rsidRPr="001134AE">
        <w:rPr>
          <w:sz w:val="28"/>
          <w:szCs w:val="28"/>
          <w:lang w:val="uk-UA"/>
        </w:rPr>
        <w:t xml:space="preserve"> </w:t>
      </w:r>
      <w:r w:rsidRPr="001134AE">
        <w:rPr>
          <w:sz w:val="28"/>
          <w:szCs w:val="28"/>
          <w:lang w:val="uk-UA"/>
        </w:rPr>
        <w:t>Його суть заснована па ідеї освоєння лічби (аналітичного сприйняття множини), навчанні суті</w:t>
      </w:r>
      <w:r w:rsidR="00F76170" w:rsidRPr="001134AE">
        <w:rPr>
          <w:sz w:val="28"/>
          <w:szCs w:val="28"/>
          <w:lang w:val="uk-UA"/>
        </w:rPr>
        <w:t xml:space="preserve"> </w:t>
      </w:r>
      <w:r w:rsidRPr="001134AE">
        <w:rPr>
          <w:sz w:val="28"/>
          <w:szCs w:val="28"/>
          <w:lang w:val="uk-UA"/>
        </w:rPr>
        <w:t>арифметичних</w:t>
      </w:r>
      <w:r w:rsidR="00F76170" w:rsidRPr="001134AE">
        <w:rPr>
          <w:sz w:val="28"/>
          <w:szCs w:val="28"/>
          <w:lang w:val="uk-UA"/>
        </w:rPr>
        <w:t xml:space="preserve"> </w:t>
      </w:r>
      <w:r w:rsidRPr="001134AE">
        <w:rPr>
          <w:sz w:val="28"/>
          <w:szCs w:val="28"/>
          <w:lang w:val="uk-UA"/>
        </w:rPr>
        <w:t>дій</w:t>
      </w:r>
      <w:r w:rsidR="00F76170" w:rsidRPr="001134AE">
        <w:rPr>
          <w:sz w:val="28"/>
          <w:szCs w:val="28"/>
          <w:lang w:val="uk-UA"/>
        </w:rPr>
        <w:t xml:space="preserve"> </w:t>
      </w:r>
      <w:r w:rsidRPr="001134AE">
        <w:rPr>
          <w:sz w:val="28"/>
          <w:szCs w:val="28"/>
          <w:lang w:val="uk-UA"/>
        </w:rPr>
        <w:t>на</w:t>
      </w:r>
      <w:r w:rsidR="00F76170" w:rsidRPr="001134AE">
        <w:rPr>
          <w:sz w:val="28"/>
          <w:szCs w:val="28"/>
          <w:lang w:val="uk-UA"/>
        </w:rPr>
        <w:t xml:space="preserve"> </w:t>
      </w:r>
      <w:r w:rsidRPr="001134AE">
        <w:rPr>
          <w:sz w:val="28"/>
          <w:szCs w:val="28"/>
          <w:lang w:val="uk-UA"/>
        </w:rPr>
        <w:t xml:space="preserve">наочних матеріалах. </w:t>
      </w:r>
    </w:p>
    <w:p w:rsidR="00D80D81" w:rsidRPr="001134AE" w:rsidRDefault="00D80D81" w:rsidP="001134AE">
      <w:pPr>
        <w:spacing w:line="360" w:lineRule="auto"/>
        <w:ind w:firstLine="709"/>
        <w:jc w:val="both"/>
        <w:rPr>
          <w:sz w:val="28"/>
          <w:szCs w:val="28"/>
          <w:lang w:val="uk-UA"/>
        </w:rPr>
      </w:pPr>
      <w:r w:rsidRPr="001134AE">
        <w:rPr>
          <w:sz w:val="28"/>
          <w:szCs w:val="28"/>
          <w:lang w:val="uk-UA"/>
        </w:rPr>
        <w:t>II етап -</w:t>
      </w:r>
      <w:r w:rsidR="00F76170" w:rsidRPr="001134AE">
        <w:rPr>
          <w:sz w:val="28"/>
          <w:szCs w:val="28"/>
          <w:lang w:val="uk-UA"/>
        </w:rPr>
        <w:t xml:space="preserve"> </w:t>
      </w:r>
      <w:r w:rsidRPr="001134AE">
        <w:rPr>
          <w:sz w:val="28"/>
          <w:szCs w:val="28"/>
          <w:lang w:val="uk-UA"/>
        </w:rPr>
        <w:t>становлення методики математичного розвитку дошкільників(з 20 - 30 р. р.</w:t>
      </w:r>
      <w:r w:rsidR="00F76170" w:rsidRPr="001134AE">
        <w:rPr>
          <w:sz w:val="28"/>
          <w:szCs w:val="28"/>
          <w:lang w:val="uk-UA"/>
        </w:rPr>
        <w:t xml:space="preserve"> </w:t>
      </w:r>
      <w:r w:rsidRPr="001134AE">
        <w:rPr>
          <w:sz w:val="28"/>
          <w:szCs w:val="28"/>
          <w:lang w:val="uk-UA"/>
        </w:rPr>
        <w:t>до середини 60 р. ), визначення змісту методів і прийомів роботи з дітьми, визначення дидактичних матеріалів і ігор залежно від педагогічних поглядів і ідей:</w:t>
      </w:r>
    </w:p>
    <w:p w:rsidR="00D80D81" w:rsidRPr="001134AE" w:rsidRDefault="00D80D81" w:rsidP="001134AE">
      <w:pPr>
        <w:spacing w:line="360" w:lineRule="auto"/>
        <w:ind w:firstLine="709"/>
        <w:jc w:val="both"/>
        <w:rPr>
          <w:sz w:val="28"/>
          <w:szCs w:val="28"/>
          <w:lang w:val="uk-UA"/>
        </w:rPr>
      </w:pPr>
      <w:r w:rsidRPr="001134AE">
        <w:rPr>
          <w:sz w:val="28"/>
          <w:szCs w:val="28"/>
          <w:lang w:val="uk-UA"/>
        </w:rPr>
        <w:t>- природний математичний розвиток дитини в дитячому саду і сім'ї, по методу Е.І. Тіхєєвой.</w:t>
      </w:r>
      <w:r w:rsidR="00F76170" w:rsidRPr="001134AE">
        <w:rPr>
          <w:sz w:val="28"/>
          <w:szCs w:val="28"/>
          <w:lang w:val="uk-UA"/>
        </w:rPr>
        <w:t xml:space="preserve"> </w:t>
      </w:r>
      <w:r w:rsidRPr="001134AE">
        <w:rPr>
          <w:sz w:val="28"/>
          <w:szCs w:val="28"/>
          <w:lang w:val="uk-UA"/>
        </w:rPr>
        <w:t>Створення розвиваючого середовища, як умова повноцінного математичного розвитку;</w:t>
      </w:r>
    </w:p>
    <w:p w:rsidR="00D80D81" w:rsidRPr="001134AE" w:rsidRDefault="00D80D81" w:rsidP="001134AE">
      <w:pPr>
        <w:spacing w:line="360" w:lineRule="auto"/>
        <w:ind w:firstLine="709"/>
        <w:jc w:val="both"/>
        <w:rPr>
          <w:sz w:val="28"/>
          <w:szCs w:val="28"/>
          <w:lang w:val="uk-UA"/>
        </w:rPr>
      </w:pPr>
      <w:r w:rsidRPr="001134AE">
        <w:rPr>
          <w:sz w:val="28"/>
          <w:szCs w:val="28"/>
          <w:lang w:val="uk-UA"/>
        </w:rPr>
        <w:t xml:space="preserve">- розробка різноманітних методів Л.В. Глагольовой при навчанні порівнянню величин; </w:t>
      </w:r>
    </w:p>
    <w:p w:rsidR="00D80D81" w:rsidRPr="001134AE" w:rsidRDefault="00D80D81" w:rsidP="001134AE">
      <w:pPr>
        <w:spacing w:line="360" w:lineRule="auto"/>
        <w:ind w:firstLine="709"/>
        <w:jc w:val="both"/>
        <w:rPr>
          <w:sz w:val="28"/>
          <w:szCs w:val="28"/>
          <w:lang w:val="uk-UA"/>
        </w:rPr>
      </w:pPr>
      <w:r w:rsidRPr="001134AE">
        <w:rPr>
          <w:sz w:val="28"/>
          <w:szCs w:val="28"/>
          <w:lang w:val="uk-UA"/>
        </w:rPr>
        <w:t>- розробка дидактичних ігор.</w:t>
      </w:r>
      <w:r w:rsidR="00F76170" w:rsidRPr="001134AE">
        <w:rPr>
          <w:sz w:val="28"/>
          <w:szCs w:val="28"/>
          <w:lang w:val="uk-UA"/>
        </w:rPr>
        <w:t xml:space="preserve"> </w:t>
      </w:r>
      <w:r w:rsidRPr="001134AE">
        <w:rPr>
          <w:sz w:val="28"/>
          <w:szCs w:val="28"/>
          <w:lang w:val="uk-UA"/>
        </w:rPr>
        <w:t>ігрових цікавих вправ .</w:t>
      </w:r>
      <w:r w:rsidR="00F76170" w:rsidRPr="001134AE">
        <w:rPr>
          <w:sz w:val="28"/>
          <w:szCs w:val="28"/>
          <w:lang w:val="uk-UA"/>
        </w:rPr>
        <w:t xml:space="preserve"> </w:t>
      </w:r>
      <w:r w:rsidRPr="001134AE">
        <w:rPr>
          <w:sz w:val="28"/>
          <w:szCs w:val="28"/>
          <w:lang w:val="uk-UA"/>
        </w:rPr>
        <w:t xml:space="preserve">як основний шлях математичного розвитку дітей по методиці Ф. Н. Блехер. </w:t>
      </w:r>
    </w:p>
    <w:p w:rsidR="00D80D81" w:rsidRPr="001134AE" w:rsidRDefault="00D80D81" w:rsidP="001134AE">
      <w:pPr>
        <w:spacing w:line="360" w:lineRule="auto"/>
        <w:ind w:firstLine="709"/>
        <w:jc w:val="both"/>
        <w:rPr>
          <w:sz w:val="28"/>
          <w:szCs w:val="28"/>
          <w:lang w:val="uk-UA"/>
        </w:rPr>
      </w:pPr>
      <w:r w:rsidRPr="001134AE">
        <w:rPr>
          <w:sz w:val="28"/>
          <w:szCs w:val="28"/>
          <w:lang w:val="uk-UA"/>
        </w:rPr>
        <w:t>III етап -</w:t>
      </w:r>
      <w:r w:rsidR="00F76170" w:rsidRPr="001134AE">
        <w:rPr>
          <w:sz w:val="28"/>
          <w:szCs w:val="28"/>
          <w:lang w:val="uk-UA"/>
        </w:rPr>
        <w:t xml:space="preserve"> </w:t>
      </w:r>
      <w:r w:rsidRPr="001134AE">
        <w:rPr>
          <w:sz w:val="28"/>
          <w:szCs w:val="28"/>
          <w:lang w:val="uk-UA"/>
        </w:rPr>
        <w:t>науково - обгрунтована дидактична</w:t>
      </w:r>
      <w:r w:rsidR="00F76170" w:rsidRPr="001134AE">
        <w:rPr>
          <w:sz w:val="28"/>
          <w:szCs w:val="28"/>
          <w:lang w:val="uk-UA"/>
        </w:rPr>
        <w:t xml:space="preserve"> </w:t>
      </w:r>
      <w:r w:rsidRPr="001134AE">
        <w:rPr>
          <w:sz w:val="28"/>
          <w:szCs w:val="28"/>
          <w:lang w:val="uk-UA"/>
        </w:rPr>
        <w:t>система</w:t>
      </w:r>
      <w:r w:rsidR="00F76170" w:rsidRPr="001134AE">
        <w:rPr>
          <w:sz w:val="28"/>
          <w:szCs w:val="28"/>
          <w:lang w:val="uk-UA"/>
        </w:rPr>
        <w:t xml:space="preserve"> </w:t>
      </w:r>
      <w:r w:rsidRPr="001134AE">
        <w:rPr>
          <w:sz w:val="28"/>
          <w:szCs w:val="28"/>
          <w:lang w:val="uk-UA"/>
        </w:rPr>
        <w:t>формування</w:t>
      </w:r>
      <w:r w:rsidRPr="001134AE">
        <w:rPr>
          <w:sz w:val="28"/>
          <w:szCs w:val="28"/>
          <w:lang w:val="uk-UA"/>
        </w:rPr>
        <w:br/>
        <w:t>елементарних математичних уявлень, розроблена А. Леушиной (50 - 60 років);</w:t>
      </w:r>
    </w:p>
    <w:p w:rsidR="00D80D81" w:rsidRPr="001134AE" w:rsidRDefault="00D80D81" w:rsidP="001134AE">
      <w:pPr>
        <w:spacing w:line="360" w:lineRule="auto"/>
        <w:ind w:firstLine="709"/>
        <w:jc w:val="both"/>
        <w:rPr>
          <w:sz w:val="28"/>
          <w:szCs w:val="28"/>
          <w:lang w:val="uk-UA"/>
        </w:rPr>
      </w:pPr>
      <w:r w:rsidRPr="001134AE">
        <w:rPr>
          <w:sz w:val="28"/>
          <w:szCs w:val="28"/>
          <w:lang w:val="uk-UA"/>
        </w:rPr>
        <w:t>теоретична і методична</w:t>
      </w:r>
      <w:r w:rsidR="00F76170" w:rsidRPr="001134AE">
        <w:rPr>
          <w:sz w:val="28"/>
          <w:szCs w:val="28"/>
          <w:lang w:val="uk-UA"/>
        </w:rPr>
        <w:t xml:space="preserve"> </w:t>
      </w:r>
      <w:r w:rsidRPr="001134AE">
        <w:rPr>
          <w:sz w:val="28"/>
          <w:szCs w:val="28"/>
          <w:lang w:val="uk-UA"/>
        </w:rPr>
        <w:t>Концепція</w:t>
      </w:r>
      <w:r w:rsidR="00F76170" w:rsidRPr="001134AE">
        <w:rPr>
          <w:sz w:val="28"/>
          <w:szCs w:val="28"/>
          <w:lang w:val="uk-UA"/>
        </w:rPr>
        <w:t xml:space="preserve"> </w:t>
      </w:r>
      <w:r w:rsidRPr="001134AE">
        <w:rPr>
          <w:sz w:val="28"/>
          <w:szCs w:val="28"/>
          <w:lang w:val="uk-UA"/>
        </w:rPr>
        <w:t>формування кількісних уявлень в дошкільному віці, визначення об'єму знань і умінь в області пізнання множин і</w:t>
      </w:r>
      <w:r w:rsidR="00F76170" w:rsidRPr="001134AE">
        <w:rPr>
          <w:sz w:val="28"/>
          <w:szCs w:val="28"/>
          <w:lang w:val="uk-UA"/>
        </w:rPr>
        <w:t xml:space="preserve"> </w:t>
      </w:r>
      <w:r w:rsidRPr="001134AE">
        <w:rPr>
          <w:sz w:val="28"/>
          <w:szCs w:val="28"/>
          <w:lang w:val="uk-UA"/>
        </w:rPr>
        <w:t>чисел з дітьми 2 - 7 років;</w:t>
      </w:r>
    </w:p>
    <w:p w:rsidR="00D80D81" w:rsidRPr="001134AE" w:rsidRDefault="00D80D81" w:rsidP="001134AE">
      <w:pPr>
        <w:spacing w:line="360" w:lineRule="auto"/>
        <w:ind w:firstLine="709"/>
        <w:jc w:val="both"/>
        <w:rPr>
          <w:sz w:val="28"/>
          <w:szCs w:val="28"/>
          <w:lang w:val="uk-UA"/>
        </w:rPr>
      </w:pPr>
      <w:r w:rsidRPr="001134AE">
        <w:rPr>
          <w:sz w:val="28"/>
          <w:szCs w:val="28"/>
          <w:lang w:val="uk-UA"/>
        </w:rPr>
        <w:t>заняття, як провідна форма організації роботи педагога з дітьми;</w:t>
      </w:r>
    </w:p>
    <w:p w:rsidR="00D80D81" w:rsidRPr="001134AE" w:rsidRDefault="00D80D81" w:rsidP="001134AE">
      <w:pPr>
        <w:spacing w:line="360" w:lineRule="auto"/>
        <w:ind w:firstLine="709"/>
        <w:jc w:val="both"/>
        <w:rPr>
          <w:sz w:val="28"/>
          <w:szCs w:val="28"/>
          <w:lang w:val="uk-UA"/>
        </w:rPr>
      </w:pPr>
      <w:r w:rsidRPr="001134AE">
        <w:rPr>
          <w:sz w:val="28"/>
          <w:szCs w:val="28"/>
          <w:lang w:val="uk-UA"/>
        </w:rPr>
        <w:t>повсякденне життя дітей -</w:t>
      </w:r>
      <w:r w:rsidR="00F76170" w:rsidRPr="001134AE">
        <w:rPr>
          <w:sz w:val="28"/>
          <w:szCs w:val="28"/>
          <w:lang w:val="uk-UA"/>
        </w:rPr>
        <w:t xml:space="preserve"> </w:t>
      </w:r>
      <w:r w:rsidRPr="001134AE">
        <w:rPr>
          <w:sz w:val="28"/>
          <w:szCs w:val="28"/>
          <w:lang w:val="uk-UA"/>
        </w:rPr>
        <w:t>це джерело формування елементарних уявлень;</w:t>
      </w:r>
    </w:p>
    <w:p w:rsidR="00D80D81" w:rsidRPr="001134AE" w:rsidRDefault="00D80D81" w:rsidP="001134AE">
      <w:pPr>
        <w:spacing w:line="360" w:lineRule="auto"/>
        <w:ind w:firstLine="709"/>
        <w:jc w:val="both"/>
        <w:rPr>
          <w:sz w:val="28"/>
          <w:szCs w:val="28"/>
          <w:lang w:val="uk-UA"/>
        </w:rPr>
      </w:pPr>
      <w:r w:rsidRPr="001134AE">
        <w:rPr>
          <w:sz w:val="28"/>
          <w:szCs w:val="28"/>
          <w:lang w:val="uk-UA"/>
        </w:rPr>
        <w:t>місце і роль ігор у формуванні математичних</w:t>
      </w:r>
      <w:r w:rsidR="00F76170" w:rsidRPr="001134AE">
        <w:rPr>
          <w:sz w:val="28"/>
          <w:szCs w:val="28"/>
          <w:lang w:val="uk-UA"/>
        </w:rPr>
        <w:t xml:space="preserve"> </w:t>
      </w:r>
      <w:r w:rsidRPr="001134AE">
        <w:rPr>
          <w:sz w:val="28"/>
          <w:szCs w:val="28"/>
          <w:lang w:val="uk-UA"/>
        </w:rPr>
        <w:t>уявлень і розвитку особи дитини;</w:t>
      </w:r>
    </w:p>
    <w:p w:rsidR="00D80D81" w:rsidRPr="001134AE" w:rsidRDefault="00D80D81" w:rsidP="001134AE">
      <w:pPr>
        <w:spacing w:line="360" w:lineRule="auto"/>
        <w:ind w:firstLine="709"/>
        <w:jc w:val="both"/>
        <w:rPr>
          <w:sz w:val="28"/>
          <w:szCs w:val="28"/>
          <w:lang w:val="uk-UA"/>
        </w:rPr>
      </w:pPr>
      <w:r w:rsidRPr="001134AE">
        <w:rPr>
          <w:sz w:val="28"/>
          <w:szCs w:val="28"/>
          <w:lang w:val="uk-UA"/>
        </w:rPr>
        <w:t>дидактичний матеріал, як один із засобів формування</w:t>
      </w:r>
      <w:r w:rsidR="001134AE">
        <w:rPr>
          <w:sz w:val="28"/>
          <w:szCs w:val="28"/>
          <w:lang w:val="uk-UA"/>
        </w:rPr>
        <w:t xml:space="preserve"> </w:t>
      </w:r>
      <w:r w:rsidRPr="001134AE">
        <w:rPr>
          <w:sz w:val="28"/>
          <w:szCs w:val="28"/>
          <w:lang w:val="uk-UA"/>
        </w:rPr>
        <w:t xml:space="preserve">математичних уявлень.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Сучасний</w:t>
      </w:r>
      <w:r w:rsidR="00F76170" w:rsidRPr="001134AE">
        <w:rPr>
          <w:rFonts w:cs="Times New Roman CYR"/>
          <w:sz w:val="28"/>
          <w:szCs w:val="28"/>
          <w:lang w:val="uk-UA"/>
        </w:rPr>
        <w:t xml:space="preserve"> </w:t>
      </w:r>
      <w:r w:rsidRPr="001134AE">
        <w:rPr>
          <w:rFonts w:cs="Times New Roman CYR"/>
          <w:sz w:val="28"/>
          <w:szCs w:val="28"/>
          <w:lang w:val="uk-UA"/>
        </w:rPr>
        <w:t>стан</w:t>
      </w:r>
      <w:r w:rsidR="00F76170" w:rsidRPr="001134AE">
        <w:rPr>
          <w:rFonts w:cs="Times New Roman CYR"/>
          <w:sz w:val="28"/>
          <w:szCs w:val="28"/>
          <w:lang w:val="uk-UA"/>
        </w:rPr>
        <w:t xml:space="preserve"> </w:t>
      </w:r>
      <w:r w:rsidRPr="001134AE">
        <w:rPr>
          <w:rFonts w:cs="Times New Roman CYR"/>
          <w:sz w:val="28"/>
          <w:szCs w:val="28"/>
          <w:lang w:val="uk-UA"/>
        </w:rPr>
        <w:t>математичного</w:t>
      </w:r>
      <w:r w:rsidR="00F76170" w:rsidRPr="001134AE">
        <w:rPr>
          <w:rFonts w:cs="Times New Roman CYR"/>
          <w:sz w:val="28"/>
          <w:szCs w:val="28"/>
          <w:lang w:val="uk-UA"/>
        </w:rPr>
        <w:t xml:space="preserve"> </w:t>
      </w:r>
      <w:r w:rsidRPr="001134AE">
        <w:rPr>
          <w:rFonts w:cs="Times New Roman CYR"/>
          <w:sz w:val="28"/>
          <w:szCs w:val="28"/>
          <w:lang w:val="uk-UA"/>
        </w:rPr>
        <w:t>розвитку</w:t>
      </w:r>
      <w:r w:rsidR="00F76170" w:rsidRPr="001134AE">
        <w:rPr>
          <w:rFonts w:cs="Times New Roman CYR"/>
          <w:sz w:val="28"/>
          <w:szCs w:val="28"/>
          <w:lang w:val="uk-UA"/>
        </w:rPr>
        <w:t xml:space="preserve"> </w:t>
      </w:r>
      <w:r w:rsidRPr="001134AE">
        <w:rPr>
          <w:rFonts w:cs="Times New Roman CYR"/>
          <w:sz w:val="28"/>
          <w:szCs w:val="28"/>
          <w:lang w:val="uk-UA"/>
        </w:rPr>
        <w:t>дошкільників передбачається в різних програмах.</w:t>
      </w:r>
      <w:r w:rsidR="00F76170" w:rsidRPr="001134AE">
        <w:rPr>
          <w:rFonts w:cs="Times New Roman CYR"/>
          <w:sz w:val="28"/>
          <w:szCs w:val="28"/>
          <w:lang w:val="uk-UA"/>
        </w:rPr>
        <w:t xml:space="preserve"> </w:t>
      </w:r>
      <w:r w:rsidRPr="001134AE">
        <w:rPr>
          <w:rFonts w:cs="Times New Roman CYR"/>
          <w:sz w:val="28"/>
          <w:szCs w:val="28"/>
          <w:lang w:val="uk-UA"/>
        </w:rPr>
        <w:t>Одна з них</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програма "Дитинство" полягає в наступному:</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1. Мета -</w:t>
      </w:r>
      <w:r w:rsidR="00F76170" w:rsidRPr="001134AE">
        <w:rPr>
          <w:rFonts w:cs="Times New Roman CYR"/>
          <w:sz w:val="28"/>
          <w:szCs w:val="28"/>
          <w:lang w:val="uk-UA"/>
        </w:rPr>
        <w:t xml:space="preserve"> </w:t>
      </w:r>
      <w:r w:rsidRPr="001134AE">
        <w:rPr>
          <w:rFonts w:cs="Times New Roman CYR"/>
          <w:sz w:val="28"/>
          <w:szCs w:val="28"/>
          <w:lang w:val="uk-UA"/>
        </w:rPr>
        <w:t>розвиток</w:t>
      </w:r>
      <w:r w:rsidR="00F76170" w:rsidRPr="001134AE">
        <w:rPr>
          <w:rFonts w:cs="Times New Roman CYR"/>
          <w:sz w:val="28"/>
          <w:szCs w:val="28"/>
          <w:lang w:val="uk-UA"/>
        </w:rPr>
        <w:t xml:space="preserve"> </w:t>
      </w:r>
      <w:r w:rsidRPr="001134AE">
        <w:rPr>
          <w:rFonts w:cs="Times New Roman CYR"/>
          <w:sz w:val="28"/>
          <w:szCs w:val="28"/>
          <w:lang w:val="uk-UA"/>
        </w:rPr>
        <w:t>пізнавальних</w:t>
      </w:r>
      <w:r w:rsidR="00F76170" w:rsidRPr="001134AE">
        <w:rPr>
          <w:rFonts w:cs="Times New Roman CYR"/>
          <w:sz w:val="28"/>
          <w:szCs w:val="28"/>
          <w:lang w:val="uk-UA"/>
        </w:rPr>
        <w:t xml:space="preserve"> </w:t>
      </w:r>
      <w:r w:rsidRPr="001134AE">
        <w:rPr>
          <w:rFonts w:cs="Times New Roman CYR"/>
          <w:sz w:val="28"/>
          <w:szCs w:val="28"/>
          <w:lang w:val="uk-UA"/>
        </w:rPr>
        <w:t>і</w:t>
      </w:r>
      <w:r w:rsidR="00F76170" w:rsidRPr="001134AE">
        <w:rPr>
          <w:rFonts w:cs="Times New Roman CYR"/>
          <w:sz w:val="28"/>
          <w:szCs w:val="28"/>
          <w:lang w:val="uk-UA"/>
        </w:rPr>
        <w:t xml:space="preserve"> </w:t>
      </w:r>
      <w:r w:rsidRPr="001134AE">
        <w:rPr>
          <w:rFonts w:cs="Times New Roman CYR"/>
          <w:sz w:val="28"/>
          <w:szCs w:val="28"/>
          <w:lang w:val="uk-UA"/>
        </w:rPr>
        <w:t>творчих</w:t>
      </w:r>
      <w:r w:rsidR="00F76170" w:rsidRPr="001134AE">
        <w:rPr>
          <w:rFonts w:cs="Times New Roman CYR"/>
          <w:sz w:val="28"/>
          <w:szCs w:val="28"/>
          <w:lang w:val="uk-UA"/>
        </w:rPr>
        <w:t xml:space="preserve"> </w:t>
      </w:r>
      <w:r w:rsidRPr="001134AE">
        <w:rPr>
          <w:rFonts w:cs="Times New Roman CYR"/>
          <w:sz w:val="28"/>
          <w:szCs w:val="28"/>
          <w:lang w:val="uk-UA"/>
        </w:rPr>
        <w:t>здібностей</w:t>
      </w:r>
      <w:r w:rsidR="00F76170" w:rsidRPr="001134AE">
        <w:rPr>
          <w:rFonts w:cs="Times New Roman CYR"/>
          <w:sz w:val="28"/>
          <w:szCs w:val="28"/>
          <w:lang w:val="uk-UA"/>
        </w:rPr>
        <w:t xml:space="preserve"> </w:t>
      </w:r>
      <w:r w:rsidRPr="001134AE">
        <w:rPr>
          <w:rFonts w:cs="Times New Roman CYR"/>
          <w:sz w:val="28"/>
          <w:szCs w:val="28"/>
          <w:lang w:val="uk-UA"/>
        </w:rPr>
        <w:t>дітей</w:t>
      </w:r>
      <w:r w:rsidRPr="001134AE">
        <w:rPr>
          <w:rFonts w:cs="Times New Roman CYR"/>
          <w:sz w:val="28"/>
          <w:szCs w:val="28"/>
          <w:lang w:val="uk-UA"/>
        </w:rPr>
        <w:br/>
        <w:t xml:space="preserve">(особовий розвиток).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2. Зміст класичний: доматематичні</w:t>
      </w:r>
      <w:r w:rsidRPr="001134AE">
        <w:rPr>
          <w:rFonts w:cs="Arial CYR"/>
          <w:sz w:val="28"/>
          <w:szCs w:val="28"/>
          <w:lang w:val="uk-UA"/>
        </w:rPr>
        <w:tab/>
      </w:r>
      <w:r w:rsidRPr="001134AE">
        <w:rPr>
          <w:rFonts w:cs="Times New Roman CYR"/>
          <w:sz w:val="28"/>
          <w:szCs w:val="28"/>
          <w:lang w:val="uk-UA"/>
        </w:rPr>
        <w:t>математичні види діяльності види діяльності:</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порівняння -</w:t>
      </w:r>
      <w:r w:rsidR="00F76170" w:rsidRPr="001134AE">
        <w:rPr>
          <w:rFonts w:cs="Times New Roman CYR"/>
          <w:sz w:val="28"/>
          <w:szCs w:val="28"/>
          <w:lang w:val="uk-UA"/>
        </w:rPr>
        <w:t xml:space="preserve"> </w:t>
      </w:r>
      <w:r w:rsidRPr="001134AE">
        <w:rPr>
          <w:rFonts w:cs="Times New Roman CYR"/>
          <w:sz w:val="28"/>
          <w:szCs w:val="28"/>
          <w:lang w:val="uk-UA"/>
        </w:rPr>
        <w:t>рахунок</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зрівнювання</w:t>
      </w:r>
      <w:r w:rsidRPr="001134AE">
        <w:rPr>
          <w:rFonts w:cs="Arial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вимірювання</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комплектування</w:t>
      </w:r>
      <w:r w:rsidRPr="001134AE">
        <w:rPr>
          <w:rFonts w:cs="Arial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обчислення</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плюс елементи логіки і математики.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3. Методи і прийоми:</w:t>
      </w:r>
    </w:p>
    <w:p w:rsidR="00D80D81" w:rsidRPr="001134AE" w:rsidRDefault="00D80D81" w:rsidP="001134AE">
      <w:pPr>
        <w:numPr>
          <w:ilvl w:val="0"/>
          <w:numId w:val="1"/>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практичні (ігрові);</w:t>
      </w:r>
    </w:p>
    <w:p w:rsidR="00D80D81" w:rsidRPr="001134AE" w:rsidRDefault="00D80D81" w:rsidP="001134AE">
      <w:pPr>
        <w:numPr>
          <w:ilvl w:val="0"/>
          <w:numId w:val="1"/>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експериментування;</w:t>
      </w:r>
    </w:p>
    <w:p w:rsidR="00D80D81" w:rsidRPr="001134AE" w:rsidRDefault="00D80D81" w:rsidP="001134AE">
      <w:pPr>
        <w:numPr>
          <w:ilvl w:val="0"/>
          <w:numId w:val="1"/>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моделювання;</w:t>
      </w:r>
    </w:p>
    <w:p w:rsidR="00D80D81" w:rsidRPr="001134AE" w:rsidRDefault="00D80D81" w:rsidP="001134AE">
      <w:pPr>
        <w:numPr>
          <w:ilvl w:val="0"/>
          <w:numId w:val="1"/>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відтворення;</w:t>
      </w:r>
    </w:p>
    <w:p w:rsidR="00D80D81" w:rsidRPr="001134AE" w:rsidRDefault="00D80D81" w:rsidP="001134AE">
      <w:pPr>
        <w:numPr>
          <w:ilvl w:val="0"/>
          <w:numId w:val="1"/>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перетворення;</w:t>
      </w:r>
    </w:p>
    <w:p w:rsidR="00D80D81" w:rsidRPr="001134AE" w:rsidRDefault="00D80D81" w:rsidP="001134AE">
      <w:pPr>
        <w:numPr>
          <w:ilvl w:val="0"/>
          <w:numId w:val="1"/>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конструювання.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Дидактичні засоби: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Наочний матеріал (книги, комп'ютер):</w:t>
      </w:r>
    </w:p>
    <w:p w:rsidR="00D80D81" w:rsidRPr="001134AE" w:rsidRDefault="00D80D81" w:rsidP="001134AE">
      <w:pPr>
        <w:numPr>
          <w:ilvl w:val="0"/>
          <w:numId w:val="2"/>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блоки Денеша</w:t>
      </w:r>
    </w:p>
    <w:p w:rsidR="00D80D81" w:rsidRPr="001134AE" w:rsidRDefault="00D80D81" w:rsidP="001134AE">
      <w:pPr>
        <w:numPr>
          <w:ilvl w:val="0"/>
          <w:numId w:val="2"/>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палички Кюїзенера. </w:t>
      </w:r>
    </w:p>
    <w:p w:rsidR="00D80D81" w:rsidRPr="001134AE" w:rsidRDefault="00D80D81" w:rsidP="001134AE">
      <w:pPr>
        <w:numPr>
          <w:ilvl w:val="0"/>
          <w:numId w:val="2"/>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моделі.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Форма організації дитячої діяльності:</w:t>
      </w:r>
    </w:p>
    <w:p w:rsidR="00D80D81" w:rsidRPr="001134AE" w:rsidRDefault="00D80D81" w:rsidP="001134AE">
      <w:pPr>
        <w:numPr>
          <w:ilvl w:val="0"/>
          <w:numId w:val="3"/>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індивідуально - творча діяльність</w:t>
      </w:r>
    </w:p>
    <w:p w:rsidR="00D80D81" w:rsidRPr="001134AE" w:rsidRDefault="00D80D81" w:rsidP="001134AE">
      <w:pPr>
        <w:numPr>
          <w:ilvl w:val="0"/>
          <w:numId w:val="3"/>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творча діяльність в малій підгрупі(3 - 6 дітей), </w:t>
      </w:r>
    </w:p>
    <w:p w:rsidR="00D80D81" w:rsidRPr="001134AE" w:rsidRDefault="00D80D81" w:rsidP="001134AE">
      <w:pPr>
        <w:numPr>
          <w:ilvl w:val="0"/>
          <w:numId w:val="3"/>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учбово - ігрова діяльність(пізнавальні ігри, заняття). </w:t>
      </w:r>
    </w:p>
    <w:p w:rsidR="00D80D81" w:rsidRPr="001134AE" w:rsidRDefault="00D80D81" w:rsidP="001134AE">
      <w:pPr>
        <w:numPr>
          <w:ilvl w:val="0"/>
          <w:numId w:val="3"/>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ігровий тренінг.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Все це спирається на розвиваюче середовище, яке можна побудувати таким чином:</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1. Математичні розваги: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ігри на площинне моделювання (Піфагор, Танграм і так далі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 xml:space="preserve">ігри головоломки.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завдання - жарти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кросворди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 xml:space="preserve">ребуси.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 2. Дидактичні ігри:</w:t>
      </w:r>
    </w:p>
    <w:p w:rsidR="00D80D81" w:rsidRPr="001134AE" w:rsidRDefault="00D80D81" w:rsidP="001134AE">
      <w:pPr>
        <w:numPr>
          <w:ilvl w:val="0"/>
          <w:numId w:val="4"/>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сенсорні</w:t>
      </w:r>
    </w:p>
    <w:p w:rsidR="00D80D81" w:rsidRPr="001134AE" w:rsidRDefault="00D80D81" w:rsidP="001134AE">
      <w:pPr>
        <w:numPr>
          <w:ilvl w:val="0"/>
          <w:numId w:val="4"/>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моделюючого характеру</w:t>
      </w:r>
    </w:p>
    <w:p w:rsidR="00D80D81" w:rsidRPr="001134AE" w:rsidRDefault="00D80D81" w:rsidP="001134AE">
      <w:pPr>
        <w:numPr>
          <w:ilvl w:val="0"/>
          <w:numId w:val="4"/>
        </w:numPr>
        <w:tabs>
          <w:tab w:val="left" w:pos="1109"/>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спеціально придумані педагогами для навчання дітей.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3. Розвиваючі ігри</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це ігри, сприяючі</w:t>
      </w:r>
      <w:r w:rsidR="00F76170" w:rsidRPr="001134AE">
        <w:rPr>
          <w:rFonts w:cs="Times New Roman CYR"/>
          <w:sz w:val="28"/>
          <w:szCs w:val="28"/>
          <w:lang w:val="uk-UA"/>
        </w:rPr>
        <w:t xml:space="preserve"> </w:t>
      </w:r>
      <w:r w:rsidRPr="001134AE">
        <w:rPr>
          <w:rFonts w:cs="Times New Roman CYR"/>
          <w:sz w:val="28"/>
          <w:szCs w:val="28"/>
          <w:lang w:val="uk-UA"/>
        </w:rPr>
        <w:t>вирішенню</w:t>
      </w:r>
      <w:r w:rsidR="00F76170" w:rsidRPr="001134AE">
        <w:rPr>
          <w:rFonts w:cs="Times New Roman CYR"/>
          <w:sz w:val="28"/>
          <w:szCs w:val="28"/>
          <w:lang w:val="uk-UA"/>
        </w:rPr>
        <w:t xml:space="preserve"> </w:t>
      </w:r>
      <w:r w:rsidRPr="001134AE">
        <w:rPr>
          <w:rFonts w:cs="Times New Roman CYR"/>
          <w:sz w:val="28"/>
          <w:szCs w:val="28"/>
          <w:lang w:val="uk-UA"/>
        </w:rPr>
        <w:t>розумових</w:t>
      </w:r>
      <w:r w:rsidR="001134AE">
        <w:rPr>
          <w:rFonts w:cs="Times New Roman CYR"/>
          <w:sz w:val="28"/>
          <w:szCs w:val="28"/>
          <w:lang w:val="uk-UA"/>
        </w:rPr>
        <w:t xml:space="preserve"> </w:t>
      </w:r>
      <w:r w:rsidRPr="001134AE">
        <w:rPr>
          <w:rFonts w:cs="Times New Roman CYR"/>
          <w:sz w:val="28"/>
          <w:szCs w:val="28"/>
          <w:lang w:val="uk-UA"/>
        </w:rPr>
        <w:t>здібностей.</w:t>
      </w:r>
      <w:r w:rsidR="00F76170" w:rsidRPr="001134AE">
        <w:rPr>
          <w:rFonts w:cs="Times New Roman CYR"/>
          <w:sz w:val="28"/>
          <w:szCs w:val="28"/>
          <w:lang w:val="uk-UA"/>
        </w:rPr>
        <w:t xml:space="preserve"> </w:t>
      </w:r>
      <w:r w:rsidRPr="001134AE">
        <w:rPr>
          <w:rFonts w:cs="Times New Roman CYR"/>
          <w:sz w:val="28"/>
          <w:szCs w:val="28"/>
          <w:lang w:val="uk-UA"/>
        </w:rPr>
        <w:t xml:space="preserve">Ігри грунтуються на моделюванні, процесі пошуку рішень. Никітін, Мінськип «Від гри до знань».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Таким чином, наука математичного розвитку в світлі</w:t>
      </w:r>
      <w:r w:rsidR="00F76170" w:rsidRPr="001134AE">
        <w:rPr>
          <w:rFonts w:cs="Times New Roman CYR"/>
          <w:sz w:val="28"/>
          <w:szCs w:val="28"/>
          <w:lang w:val="uk-UA"/>
        </w:rPr>
        <w:t xml:space="preserve"> </w:t>
      </w:r>
      <w:r w:rsidRPr="001134AE">
        <w:rPr>
          <w:rFonts w:cs="Times New Roman CYR"/>
          <w:sz w:val="28"/>
          <w:szCs w:val="28"/>
          <w:lang w:val="uk-UA"/>
        </w:rPr>
        <w:t>сучасних вимог змінилася, стала більш орієнтованій на розвиток особі дитини, розвиток пізнавальних знань,</w:t>
      </w:r>
      <w:r w:rsidR="00F76170" w:rsidRPr="001134AE">
        <w:rPr>
          <w:rFonts w:cs="Times New Roman CYR"/>
          <w:sz w:val="28"/>
          <w:szCs w:val="28"/>
          <w:lang w:val="uk-UA"/>
        </w:rPr>
        <w:t xml:space="preserve"> </w:t>
      </w:r>
      <w:r w:rsidRPr="001134AE">
        <w:rPr>
          <w:rFonts w:cs="Times New Roman CYR"/>
          <w:sz w:val="28"/>
          <w:szCs w:val="28"/>
          <w:lang w:val="uk-UA"/>
        </w:rPr>
        <w:t>охороні</w:t>
      </w:r>
      <w:r w:rsidR="00F76170" w:rsidRPr="001134AE">
        <w:rPr>
          <w:rFonts w:cs="Times New Roman CYR"/>
          <w:sz w:val="28"/>
          <w:szCs w:val="28"/>
          <w:lang w:val="uk-UA"/>
        </w:rPr>
        <w:t xml:space="preserve"> </w:t>
      </w:r>
      <w:r w:rsidRPr="001134AE">
        <w:rPr>
          <w:rFonts w:cs="Times New Roman CYR"/>
          <w:sz w:val="28"/>
          <w:szCs w:val="28"/>
          <w:lang w:val="uk-UA"/>
        </w:rPr>
        <w:t>його</w:t>
      </w:r>
      <w:r w:rsidR="00F76170" w:rsidRPr="001134AE">
        <w:rPr>
          <w:rFonts w:cs="Times New Roman CYR"/>
          <w:sz w:val="28"/>
          <w:szCs w:val="28"/>
          <w:lang w:val="uk-UA"/>
        </w:rPr>
        <w:t xml:space="preserve"> </w:t>
      </w:r>
      <w:r w:rsidRPr="001134AE">
        <w:rPr>
          <w:rFonts w:cs="Times New Roman CYR"/>
          <w:sz w:val="28"/>
          <w:szCs w:val="28"/>
          <w:lang w:val="uk-UA"/>
        </w:rPr>
        <w:t>фізичного</w:t>
      </w:r>
      <w:r w:rsidR="00F76170" w:rsidRPr="001134AE">
        <w:rPr>
          <w:rFonts w:cs="Times New Roman CYR"/>
          <w:sz w:val="28"/>
          <w:szCs w:val="28"/>
          <w:lang w:val="uk-UA"/>
        </w:rPr>
        <w:t xml:space="preserve"> </w:t>
      </w:r>
      <w:r w:rsidRPr="001134AE">
        <w:rPr>
          <w:rFonts w:cs="Times New Roman CYR"/>
          <w:sz w:val="28"/>
          <w:szCs w:val="28"/>
          <w:lang w:val="uk-UA"/>
        </w:rPr>
        <w:t>і психічного здоров'я.</w:t>
      </w:r>
      <w:r w:rsidR="00F76170" w:rsidRPr="001134AE">
        <w:rPr>
          <w:rFonts w:cs="Times New Roman CYR"/>
          <w:sz w:val="28"/>
          <w:szCs w:val="28"/>
          <w:lang w:val="uk-UA"/>
        </w:rPr>
        <w:t xml:space="preserve"> </w:t>
      </w:r>
      <w:r w:rsidRPr="001134AE">
        <w:rPr>
          <w:rFonts w:cs="Times New Roman CYR"/>
          <w:sz w:val="28"/>
          <w:szCs w:val="28"/>
          <w:lang w:val="uk-UA"/>
        </w:rPr>
        <w:t>Якщо при учбовому - дисциплінарному підході виховання вона зводиться до виправлення</w:t>
      </w:r>
      <w:r w:rsidR="00F76170" w:rsidRPr="001134AE">
        <w:rPr>
          <w:rFonts w:cs="Times New Roman CYR"/>
          <w:sz w:val="28"/>
          <w:szCs w:val="28"/>
          <w:lang w:val="uk-UA"/>
        </w:rPr>
        <w:t xml:space="preserve"> </w:t>
      </w:r>
      <w:r w:rsidRPr="001134AE">
        <w:rPr>
          <w:rFonts w:cs="Times New Roman CYR"/>
          <w:sz w:val="28"/>
          <w:szCs w:val="28"/>
          <w:lang w:val="uk-UA"/>
        </w:rPr>
        <w:t>поведінки</w:t>
      </w:r>
      <w:r w:rsidR="00F76170" w:rsidRPr="001134AE">
        <w:rPr>
          <w:rFonts w:cs="Times New Roman CYR"/>
          <w:sz w:val="28"/>
          <w:szCs w:val="28"/>
          <w:lang w:val="uk-UA"/>
        </w:rPr>
        <w:t xml:space="preserve"> </w:t>
      </w:r>
      <w:r w:rsidRPr="001134AE">
        <w:rPr>
          <w:rFonts w:cs="Times New Roman CYR"/>
          <w:sz w:val="28"/>
          <w:szCs w:val="28"/>
          <w:lang w:val="uk-UA"/>
        </w:rPr>
        <w:t>або</w:t>
      </w:r>
      <w:r w:rsidR="00F76170" w:rsidRPr="001134AE">
        <w:rPr>
          <w:rFonts w:cs="Times New Roman CYR"/>
          <w:sz w:val="28"/>
          <w:szCs w:val="28"/>
          <w:lang w:val="uk-UA"/>
        </w:rPr>
        <w:t xml:space="preserve"> </w:t>
      </w:r>
      <w:r w:rsidRPr="001134AE">
        <w:rPr>
          <w:rFonts w:cs="Times New Roman CYR"/>
          <w:sz w:val="28"/>
          <w:szCs w:val="28"/>
          <w:lang w:val="uk-UA"/>
        </w:rPr>
        <w:t>попередження</w:t>
      </w:r>
      <w:r w:rsidR="00F76170" w:rsidRPr="001134AE">
        <w:rPr>
          <w:rFonts w:cs="Times New Roman CYR"/>
          <w:sz w:val="28"/>
          <w:szCs w:val="28"/>
          <w:lang w:val="uk-UA"/>
        </w:rPr>
        <w:t xml:space="preserve"> </w:t>
      </w:r>
      <w:r w:rsidRPr="001134AE">
        <w:rPr>
          <w:rFonts w:cs="Times New Roman CYR"/>
          <w:sz w:val="28"/>
          <w:szCs w:val="28"/>
          <w:lang w:val="uk-UA"/>
        </w:rPr>
        <w:t>можливих відхилень від правил за допомогою «навіювань», то особисто - орієнтована модель взаємодії дорослого з дитиною виходить з кардинально іншого трактування процесів виховання: виховувати</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 xml:space="preserve">означає залучати дитину до світу людських цінностей.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Працювати з дітьми 4 - 5 років</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одне задоволення.</w:t>
      </w:r>
      <w:r w:rsidR="00F76170" w:rsidRPr="001134AE">
        <w:rPr>
          <w:rFonts w:cs="Times New Roman CYR"/>
          <w:sz w:val="28"/>
          <w:szCs w:val="28"/>
          <w:lang w:val="uk-UA"/>
        </w:rPr>
        <w:t xml:space="preserve"> </w:t>
      </w:r>
      <w:r w:rsidRPr="001134AE">
        <w:rPr>
          <w:rFonts w:cs="Times New Roman CYR"/>
          <w:sz w:val="28"/>
          <w:szCs w:val="28"/>
          <w:lang w:val="uk-UA"/>
        </w:rPr>
        <w:t>Вони вже достатньо самостійні в побуті і тепер проявляють самостійність в думках.</w:t>
      </w:r>
      <w:r w:rsidR="00F76170" w:rsidRPr="001134AE">
        <w:rPr>
          <w:rFonts w:cs="Times New Roman CYR"/>
          <w:sz w:val="28"/>
          <w:szCs w:val="28"/>
          <w:lang w:val="uk-UA"/>
        </w:rPr>
        <w:t xml:space="preserve"> </w:t>
      </w:r>
      <w:r w:rsidRPr="001134AE">
        <w:rPr>
          <w:rFonts w:cs="Times New Roman CYR"/>
          <w:sz w:val="28"/>
          <w:szCs w:val="28"/>
          <w:lang w:val="uk-UA"/>
        </w:rPr>
        <w:t>Вони дуже допитливі.</w:t>
      </w:r>
      <w:r w:rsidR="00F76170" w:rsidRPr="001134AE">
        <w:rPr>
          <w:rFonts w:cs="Times New Roman CYR"/>
          <w:sz w:val="28"/>
          <w:szCs w:val="28"/>
          <w:lang w:val="uk-UA"/>
        </w:rPr>
        <w:t xml:space="preserve"> </w:t>
      </w:r>
      <w:r w:rsidRPr="001134AE">
        <w:rPr>
          <w:rFonts w:cs="Times New Roman CYR"/>
          <w:sz w:val="28"/>
          <w:szCs w:val="28"/>
          <w:lang w:val="uk-UA"/>
        </w:rPr>
        <w:t>Дорослий стає цікавий їм як джерело нової інформації.</w:t>
      </w:r>
      <w:r w:rsidR="00F76170" w:rsidRPr="001134AE">
        <w:rPr>
          <w:rFonts w:cs="Times New Roman CYR"/>
          <w:sz w:val="28"/>
          <w:szCs w:val="28"/>
          <w:lang w:val="uk-UA"/>
        </w:rPr>
        <w:t xml:space="preserve"> </w:t>
      </w:r>
      <w:r w:rsidRPr="001134AE">
        <w:rPr>
          <w:rFonts w:cs="Times New Roman CYR"/>
          <w:sz w:val="28"/>
          <w:szCs w:val="28"/>
          <w:lang w:val="uk-UA"/>
        </w:rPr>
        <w:t>Вони краще бачать і відчувають переживання і настрої</w:t>
      </w:r>
      <w:r w:rsidR="00F76170" w:rsidRPr="001134AE">
        <w:rPr>
          <w:rFonts w:cs="Times New Roman CYR"/>
          <w:sz w:val="28"/>
          <w:szCs w:val="28"/>
          <w:lang w:val="uk-UA"/>
        </w:rPr>
        <w:t xml:space="preserve"> </w:t>
      </w:r>
      <w:r w:rsidRPr="001134AE">
        <w:rPr>
          <w:rFonts w:cs="Times New Roman CYR"/>
          <w:sz w:val="28"/>
          <w:szCs w:val="28"/>
          <w:lang w:val="uk-UA"/>
        </w:rPr>
        <w:t>і однолітків, і дорослих, можуть приємно здивувати вас своїми проявами турботи і розуміння вашого стану.</w:t>
      </w:r>
      <w:r w:rsidR="00F76170" w:rsidRPr="001134AE">
        <w:rPr>
          <w:rFonts w:cs="Times New Roman CYR"/>
          <w:sz w:val="28"/>
          <w:szCs w:val="28"/>
          <w:lang w:val="uk-UA"/>
        </w:rPr>
        <w:t xml:space="preserve">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Дозвольте дітям іноді піклуватися про вас.</w:t>
      </w:r>
      <w:r w:rsidR="00F76170" w:rsidRPr="001134AE">
        <w:rPr>
          <w:rFonts w:cs="Times New Roman CYR"/>
          <w:sz w:val="28"/>
          <w:szCs w:val="28"/>
          <w:lang w:val="uk-UA"/>
        </w:rPr>
        <w:t xml:space="preserve"> </w:t>
      </w:r>
      <w:r w:rsidRPr="001134AE">
        <w:rPr>
          <w:rFonts w:cs="Times New Roman CYR"/>
          <w:sz w:val="28"/>
          <w:szCs w:val="28"/>
          <w:lang w:val="uk-UA"/>
        </w:rPr>
        <w:t>співчувати і допомагати вам.</w:t>
      </w:r>
      <w:r w:rsidR="00F76170" w:rsidRPr="001134AE">
        <w:rPr>
          <w:rFonts w:cs="Times New Roman CYR"/>
          <w:sz w:val="28"/>
          <w:szCs w:val="28"/>
          <w:lang w:val="uk-UA"/>
        </w:rPr>
        <w:t xml:space="preserve"> </w:t>
      </w:r>
      <w:r w:rsidRPr="001134AE">
        <w:rPr>
          <w:rFonts w:cs="Times New Roman CYR"/>
          <w:sz w:val="28"/>
          <w:szCs w:val="28"/>
          <w:lang w:val="uk-UA"/>
        </w:rPr>
        <w:t>Покажіть їм, що вони вже достатньо великі і можуть зробити для вас що</w:t>
      </w:r>
      <w:r w:rsidR="00F76170" w:rsidRPr="001134AE">
        <w:rPr>
          <w:rFonts w:cs="Times New Roman CYR"/>
          <w:sz w:val="28"/>
          <w:szCs w:val="28"/>
          <w:lang w:val="uk-UA"/>
        </w:rPr>
        <w:t xml:space="preserve"> </w:t>
      </w:r>
      <w:r w:rsidRPr="001134AE">
        <w:rPr>
          <w:rFonts w:cs="Times New Roman CYR"/>
          <w:sz w:val="28"/>
          <w:szCs w:val="28"/>
          <w:lang w:val="uk-UA"/>
        </w:rPr>
        <w:t xml:space="preserve">те посьогоденню важливе, приємне і потрібне.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У цьому віці свідомість дітей виходить за межі їх «наявного буття», з'являється тимчасова перспектива (диференціюється минуле, майбутнє</w:t>
      </w:r>
      <w:r w:rsidR="00F76170" w:rsidRPr="001134AE">
        <w:rPr>
          <w:rFonts w:cs="Times New Roman CYR"/>
          <w:sz w:val="28"/>
          <w:szCs w:val="28"/>
          <w:lang w:val="uk-UA"/>
        </w:rPr>
        <w:t xml:space="preserve"> </w:t>
      </w:r>
      <w:r w:rsidRPr="001134AE">
        <w:rPr>
          <w:rFonts w:cs="Times New Roman CYR"/>
          <w:sz w:val="28"/>
          <w:szCs w:val="28"/>
          <w:lang w:val="uk-UA"/>
        </w:rPr>
        <w:t>і сьогодення) і просторова перспектива -</w:t>
      </w:r>
      <w:r w:rsidR="00F76170" w:rsidRPr="001134AE">
        <w:rPr>
          <w:rFonts w:cs="Times New Roman CYR"/>
          <w:sz w:val="28"/>
          <w:szCs w:val="28"/>
          <w:lang w:val="uk-UA"/>
        </w:rPr>
        <w:t xml:space="preserve"> </w:t>
      </w:r>
      <w:r w:rsidRPr="001134AE">
        <w:rPr>
          <w:rFonts w:cs="Times New Roman CYR"/>
          <w:sz w:val="28"/>
          <w:szCs w:val="28"/>
          <w:lang w:val="uk-UA"/>
        </w:rPr>
        <w:t xml:space="preserve">їх цікавить життя в Африці, в космосі, в океані.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План свідомості дітей продовжує швидко розширюватися.</w:t>
      </w:r>
      <w:r w:rsidR="00F76170" w:rsidRPr="001134AE">
        <w:rPr>
          <w:rFonts w:cs="Times New Roman CYR"/>
          <w:sz w:val="28"/>
          <w:szCs w:val="28"/>
          <w:lang w:val="uk-UA"/>
        </w:rPr>
        <w:t xml:space="preserve"> </w:t>
      </w:r>
      <w:r w:rsidRPr="001134AE">
        <w:rPr>
          <w:rFonts w:cs="Times New Roman CYR"/>
          <w:sz w:val="28"/>
          <w:szCs w:val="28"/>
          <w:lang w:val="uk-UA"/>
        </w:rPr>
        <w:t>Він включає вже достатньо глибокий часовий план минулого і майбутнього.</w:t>
      </w:r>
      <w:r w:rsidR="00F76170" w:rsidRPr="001134AE">
        <w:rPr>
          <w:rFonts w:cs="Times New Roman CYR"/>
          <w:sz w:val="28"/>
          <w:szCs w:val="28"/>
          <w:lang w:val="uk-UA"/>
        </w:rPr>
        <w:t xml:space="preserve"> </w:t>
      </w:r>
      <w:r w:rsidRPr="001134AE">
        <w:rPr>
          <w:rFonts w:cs="Times New Roman CYR"/>
          <w:sz w:val="28"/>
          <w:szCs w:val="28"/>
          <w:lang w:val="uk-UA"/>
        </w:rPr>
        <w:t>Сформована мова, дитина вільно користується нею як засобом спілкування і пізнання.</w:t>
      </w:r>
      <w:r w:rsidR="00F76170" w:rsidRPr="001134AE">
        <w:rPr>
          <w:rFonts w:cs="Times New Roman CYR"/>
          <w:sz w:val="28"/>
          <w:szCs w:val="28"/>
          <w:lang w:val="uk-UA"/>
        </w:rPr>
        <w:t xml:space="preserve"> </w:t>
      </w:r>
      <w:r w:rsidRPr="001134AE">
        <w:rPr>
          <w:rFonts w:cs="Times New Roman CYR"/>
          <w:sz w:val="28"/>
          <w:szCs w:val="28"/>
          <w:lang w:val="uk-UA"/>
        </w:rPr>
        <w:t>Разом з тим як і раніше</w:t>
      </w:r>
      <w:r w:rsidRPr="001134AE">
        <w:rPr>
          <w:rFonts w:cs="Times New Roman CYR"/>
          <w:b/>
          <w:bCs/>
          <w:sz w:val="28"/>
          <w:szCs w:val="28"/>
          <w:lang w:val="uk-UA"/>
        </w:rPr>
        <w:t xml:space="preserve"> </w:t>
      </w:r>
      <w:r w:rsidRPr="001134AE">
        <w:rPr>
          <w:rFonts w:cs="Times New Roman CYR"/>
          <w:sz w:val="28"/>
          <w:szCs w:val="28"/>
          <w:lang w:val="uk-UA"/>
        </w:rPr>
        <w:t xml:space="preserve">велика роль образної форми подачі різноманітної інформації.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Зростає потреба дитини в побудові зв'язної картини</w:t>
      </w:r>
      <w:r w:rsidR="00F76170" w:rsidRPr="001134AE">
        <w:rPr>
          <w:rFonts w:cs="Times New Roman CYR"/>
          <w:sz w:val="28"/>
          <w:szCs w:val="28"/>
          <w:lang w:val="uk-UA"/>
        </w:rPr>
        <w:t xml:space="preserve"> </w:t>
      </w:r>
      <w:r w:rsidRPr="001134AE">
        <w:rPr>
          <w:rFonts w:cs="Times New Roman CYR"/>
          <w:sz w:val="28"/>
          <w:szCs w:val="28"/>
          <w:lang w:val="uk-UA"/>
        </w:rPr>
        <w:t>миру.</w:t>
      </w:r>
      <w:r w:rsidR="00F76170" w:rsidRPr="001134AE">
        <w:rPr>
          <w:rFonts w:cs="Times New Roman CYR"/>
          <w:sz w:val="28"/>
          <w:szCs w:val="28"/>
          <w:lang w:val="uk-UA"/>
        </w:rPr>
        <w:t xml:space="preserve"> </w:t>
      </w:r>
      <w:r w:rsidRPr="001134AE">
        <w:rPr>
          <w:rFonts w:cs="Times New Roman CYR"/>
          <w:sz w:val="28"/>
          <w:szCs w:val="28"/>
          <w:lang w:val="uk-UA"/>
        </w:rPr>
        <w:t xml:space="preserve">Існую! два типи подібної зв'язності: наукова і морфологічна.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Тепер, коли мова в основному сформована, вона може виконувати не тільки комунікативну, як в 3 - 4 роки, але і розумову функцію, виражати думку дитини і</w:t>
      </w:r>
      <w:r w:rsidR="00F76170" w:rsidRPr="001134AE">
        <w:rPr>
          <w:rFonts w:cs="Times New Roman CYR"/>
          <w:sz w:val="28"/>
          <w:szCs w:val="28"/>
          <w:lang w:val="uk-UA"/>
        </w:rPr>
        <w:t xml:space="preserve"> </w:t>
      </w:r>
      <w:r w:rsidRPr="001134AE">
        <w:rPr>
          <w:rFonts w:cs="Times New Roman CYR"/>
          <w:sz w:val="28"/>
          <w:szCs w:val="28"/>
          <w:lang w:val="uk-UA"/>
        </w:rPr>
        <w:t>стати</w:t>
      </w:r>
      <w:r w:rsidR="00F76170" w:rsidRPr="001134AE">
        <w:rPr>
          <w:rFonts w:cs="Times New Roman CYR"/>
          <w:sz w:val="28"/>
          <w:szCs w:val="28"/>
          <w:lang w:val="uk-UA"/>
        </w:rPr>
        <w:t xml:space="preserve"> </w:t>
      </w:r>
      <w:r w:rsidRPr="001134AE">
        <w:rPr>
          <w:rFonts w:cs="Times New Roman CYR"/>
          <w:sz w:val="28"/>
          <w:szCs w:val="28"/>
          <w:lang w:val="uk-UA"/>
        </w:rPr>
        <w:t>опорою</w:t>
      </w:r>
      <w:r w:rsidR="00F76170" w:rsidRPr="001134AE">
        <w:rPr>
          <w:rFonts w:cs="Times New Roman CYR"/>
          <w:sz w:val="28"/>
          <w:szCs w:val="28"/>
          <w:lang w:val="uk-UA"/>
        </w:rPr>
        <w:t xml:space="preserve"> </w:t>
      </w:r>
      <w:r w:rsidRPr="001134AE">
        <w:rPr>
          <w:rFonts w:cs="Times New Roman CYR"/>
          <w:sz w:val="28"/>
          <w:szCs w:val="28"/>
          <w:lang w:val="uk-UA"/>
        </w:rPr>
        <w:t>нової</w:t>
      </w:r>
      <w:r w:rsidR="00F76170" w:rsidRPr="001134AE">
        <w:rPr>
          <w:rFonts w:cs="Times New Roman CYR"/>
          <w:sz w:val="28"/>
          <w:szCs w:val="28"/>
          <w:lang w:val="uk-UA"/>
        </w:rPr>
        <w:t xml:space="preserve"> </w:t>
      </w:r>
      <w:r w:rsidRPr="001134AE">
        <w:rPr>
          <w:rFonts w:cs="Times New Roman CYR"/>
          <w:sz w:val="28"/>
          <w:szCs w:val="28"/>
          <w:lang w:val="uk-UA"/>
        </w:rPr>
        <w:t>форми</w:t>
      </w:r>
      <w:r w:rsidR="00F76170" w:rsidRPr="001134AE">
        <w:rPr>
          <w:rFonts w:cs="Times New Roman CYR"/>
          <w:sz w:val="28"/>
          <w:szCs w:val="28"/>
          <w:lang w:val="uk-UA"/>
        </w:rPr>
        <w:t xml:space="preserve"> </w:t>
      </w:r>
      <w:r w:rsidRPr="001134AE">
        <w:rPr>
          <w:rFonts w:cs="Times New Roman CYR"/>
          <w:sz w:val="28"/>
          <w:szCs w:val="28"/>
          <w:lang w:val="uk-UA"/>
        </w:rPr>
        <w:t>його</w:t>
      </w:r>
      <w:r w:rsidR="00F76170" w:rsidRPr="001134AE">
        <w:rPr>
          <w:rFonts w:cs="Times New Roman CYR"/>
          <w:sz w:val="28"/>
          <w:szCs w:val="28"/>
          <w:lang w:val="uk-UA"/>
        </w:rPr>
        <w:t xml:space="preserve"> </w:t>
      </w:r>
      <w:r w:rsidRPr="001134AE">
        <w:rPr>
          <w:rFonts w:cs="Times New Roman CYR"/>
          <w:sz w:val="28"/>
          <w:szCs w:val="28"/>
          <w:lang w:val="uk-UA"/>
        </w:rPr>
        <w:t>мислення -</w:t>
      </w:r>
      <w:r w:rsidR="00F76170" w:rsidRPr="001134AE">
        <w:rPr>
          <w:rFonts w:cs="Times New Roman CYR"/>
          <w:sz w:val="28"/>
          <w:szCs w:val="28"/>
          <w:lang w:val="uk-UA"/>
        </w:rPr>
        <w:t xml:space="preserve"> </w:t>
      </w:r>
      <w:r w:rsidRPr="001134AE">
        <w:rPr>
          <w:rFonts w:cs="Times New Roman CYR"/>
          <w:sz w:val="28"/>
          <w:szCs w:val="28"/>
          <w:lang w:val="uk-UA"/>
        </w:rPr>
        <w:t>міркування.</w:t>
      </w:r>
      <w:r w:rsidR="00F76170" w:rsidRPr="001134AE">
        <w:rPr>
          <w:rFonts w:cs="Times New Roman CYR"/>
          <w:sz w:val="28"/>
          <w:szCs w:val="28"/>
          <w:lang w:val="uk-UA"/>
        </w:rPr>
        <w:t xml:space="preserve"> </w:t>
      </w:r>
      <w:r w:rsidRPr="001134AE">
        <w:rPr>
          <w:rFonts w:cs="Times New Roman CYR"/>
          <w:sz w:val="28"/>
          <w:szCs w:val="28"/>
          <w:lang w:val="uk-UA"/>
        </w:rPr>
        <w:t>Пізнавальна діяльність набуває нової форми:</w:t>
      </w:r>
      <w:r w:rsidR="00F76170" w:rsidRPr="001134AE">
        <w:rPr>
          <w:rFonts w:cs="Times New Roman CYR"/>
          <w:sz w:val="28"/>
          <w:szCs w:val="28"/>
          <w:lang w:val="uk-UA"/>
        </w:rPr>
        <w:t xml:space="preserve"> </w:t>
      </w:r>
      <w:r w:rsidRPr="001134AE">
        <w:rPr>
          <w:rFonts w:cs="Times New Roman CYR"/>
          <w:sz w:val="28"/>
          <w:szCs w:val="28"/>
          <w:lang w:val="uk-UA"/>
        </w:rPr>
        <w:t>дитина</w:t>
      </w:r>
      <w:r w:rsidR="00F76170" w:rsidRPr="001134AE">
        <w:rPr>
          <w:rFonts w:cs="Times New Roman CYR"/>
          <w:sz w:val="28"/>
          <w:szCs w:val="28"/>
          <w:lang w:val="uk-UA"/>
        </w:rPr>
        <w:t xml:space="preserve"> </w:t>
      </w:r>
      <w:r w:rsidRPr="001134AE">
        <w:rPr>
          <w:rFonts w:cs="Times New Roman CYR"/>
          <w:sz w:val="28"/>
          <w:szCs w:val="28"/>
          <w:lang w:val="uk-UA"/>
        </w:rPr>
        <w:t>активно вбирає інформацію, може її продуктивно</w:t>
      </w:r>
      <w:r w:rsidR="00F76170" w:rsidRPr="001134AE">
        <w:rPr>
          <w:rFonts w:cs="Times New Roman CYR"/>
          <w:sz w:val="28"/>
          <w:szCs w:val="28"/>
          <w:lang w:val="uk-UA"/>
        </w:rPr>
        <w:t xml:space="preserve"> </w:t>
      </w:r>
      <w:r w:rsidRPr="001134AE">
        <w:rPr>
          <w:rFonts w:cs="Times New Roman CYR"/>
          <w:sz w:val="28"/>
          <w:szCs w:val="28"/>
          <w:lang w:val="uk-UA"/>
        </w:rPr>
        <w:t>засвоювати,</w:t>
      </w:r>
      <w:r w:rsidR="00F76170" w:rsidRPr="001134AE">
        <w:rPr>
          <w:rFonts w:cs="Times New Roman CYR"/>
          <w:sz w:val="28"/>
          <w:szCs w:val="28"/>
          <w:lang w:val="uk-UA"/>
        </w:rPr>
        <w:t xml:space="preserve"> </w:t>
      </w:r>
      <w:r w:rsidRPr="001134AE">
        <w:rPr>
          <w:rFonts w:cs="Times New Roman CYR"/>
          <w:sz w:val="28"/>
          <w:szCs w:val="28"/>
          <w:lang w:val="uk-UA"/>
        </w:rPr>
        <w:t>запам'ятовувати</w:t>
      </w:r>
      <w:r w:rsidR="00F76170" w:rsidRPr="001134AE">
        <w:rPr>
          <w:rFonts w:cs="Times New Roman CYR"/>
          <w:sz w:val="28"/>
          <w:szCs w:val="28"/>
          <w:lang w:val="uk-UA"/>
        </w:rPr>
        <w:t xml:space="preserve"> </w:t>
      </w:r>
      <w:r w:rsidRPr="001134AE">
        <w:rPr>
          <w:rFonts w:cs="Times New Roman CYR"/>
          <w:sz w:val="28"/>
          <w:szCs w:val="28"/>
          <w:lang w:val="uk-UA"/>
        </w:rPr>
        <w:t>і оперувати нею.</w:t>
      </w:r>
      <w:r w:rsidR="00F76170" w:rsidRPr="001134AE">
        <w:rPr>
          <w:rFonts w:cs="Times New Roman CYR"/>
          <w:sz w:val="28"/>
          <w:szCs w:val="28"/>
          <w:lang w:val="uk-UA"/>
        </w:rPr>
        <w:t xml:space="preserve"> </w:t>
      </w:r>
      <w:r w:rsidRPr="001134AE">
        <w:rPr>
          <w:rFonts w:cs="Times New Roman CYR"/>
          <w:sz w:val="28"/>
          <w:szCs w:val="28"/>
          <w:lang w:val="uk-UA"/>
        </w:rPr>
        <w:t xml:space="preserve">Мислення стає наочно - образним.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Ввели в 3 - 4 роки дитина мала потребу в пошані дорослим проявів його волі, тепер йому необхідна пошана до його самостійної, такої, що робить перші кроки думки.</w:t>
      </w:r>
      <w:r w:rsidR="00F76170" w:rsidRPr="001134AE">
        <w:rPr>
          <w:rFonts w:cs="Times New Roman CYR"/>
          <w:sz w:val="28"/>
          <w:szCs w:val="28"/>
          <w:lang w:val="uk-UA"/>
        </w:rPr>
        <w:t xml:space="preserve"> </w:t>
      </w:r>
      <w:r w:rsidRPr="001134AE">
        <w:rPr>
          <w:rFonts w:cs="Times New Roman CYR"/>
          <w:sz w:val="28"/>
          <w:szCs w:val="28"/>
          <w:lang w:val="uk-UA"/>
        </w:rPr>
        <w:t>Він прагне висловити свої думки, ідеї, потребує уваги до них з боку дорослого, в схваленні його прагнення зрозуміти що — те що у підтримці.</w:t>
      </w:r>
      <w:r w:rsidR="00F76170" w:rsidRPr="001134AE">
        <w:rPr>
          <w:rFonts w:cs="Times New Roman CYR"/>
          <w:sz w:val="28"/>
          <w:szCs w:val="28"/>
          <w:lang w:val="uk-UA"/>
        </w:rPr>
        <w:t xml:space="preserve"> </w:t>
      </w:r>
      <w:r w:rsidRPr="001134AE">
        <w:rPr>
          <w:rFonts w:cs="Times New Roman CYR"/>
          <w:sz w:val="28"/>
          <w:szCs w:val="28"/>
          <w:lang w:val="uk-UA"/>
        </w:rPr>
        <w:t>В даному випадку немає необхідності прагнути негайно дати дитині «правильні» відповіді на всі питання, що виникають у нього, -</w:t>
      </w:r>
      <w:r w:rsidR="00F76170" w:rsidRPr="001134AE">
        <w:rPr>
          <w:rFonts w:cs="Times New Roman CYR"/>
          <w:sz w:val="28"/>
          <w:szCs w:val="28"/>
          <w:lang w:val="uk-UA"/>
        </w:rPr>
        <w:t xml:space="preserve"> </w:t>
      </w:r>
      <w:r w:rsidRPr="001134AE">
        <w:rPr>
          <w:rFonts w:cs="Times New Roman CYR"/>
          <w:sz w:val="28"/>
          <w:szCs w:val="28"/>
          <w:lang w:val="uk-UA"/>
        </w:rPr>
        <w:t xml:space="preserve">набагато корисно створити умови для розгортання його власних роздумів.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Тепер від дорослих вимагається:</w:t>
      </w:r>
    </w:p>
    <w:p w:rsidR="00D80D81" w:rsidRPr="001134AE" w:rsidRDefault="00D80D81" w:rsidP="001134AE">
      <w:pPr>
        <w:numPr>
          <w:ilvl w:val="0"/>
          <w:numId w:val="12"/>
        </w:numPr>
        <w:tabs>
          <w:tab w:val="left" w:pos="360"/>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широко використовувати ілюстрації до книг, діафільми, телепередачі пізнавального напряму і тому подібне ;</w:t>
      </w:r>
    </w:p>
    <w:p w:rsidR="00D80D81" w:rsidRPr="001134AE" w:rsidRDefault="00D80D81" w:rsidP="001134AE">
      <w:pPr>
        <w:numPr>
          <w:ilvl w:val="0"/>
          <w:numId w:val="12"/>
        </w:numPr>
        <w:tabs>
          <w:tab w:val="left" w:pos="360"/>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якомога більше розповідати дітям про життя в різних місцях і в різні часи;</w:t>
      </w:r>
    </w:p>
    <w:p w:rsidR="00D80D81" w:rsidRPr="001134AE" w:rsidRDefault="00D80D81" w:rsidP="001134AE">
      <w:pPr>
        <w:numPr>
          <w:ilvl w:val="0"/>
          <w:numId w:val="12"/>
        </w:numPr>
        <w:tabs>
          <w:tab w:val="left" w:pos="360"/>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уважно і зацікавлено вислуховувати міркування дітей, ніколи їх не критикуючи;</w:t>
      </w:r>
    </w:p>
    <w:p w:rsidR="00D80D81" w:rsidRPr="001134AE" w:rsidRDefault="00D80D81" w:rsidP="001134AE">
      <w:pPr>
        <w:numPr>
          <w:ilvl w:val="0"/>
          <w:numId w:val="12"/>
        </w:numPr>
        <w:tabs>
          <w:tab w:val="left" w:pos="360"/>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ставити розвиваючі питання.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Посова Е.А.</w:t>
      </w:r>
      <w:r w:rsidR="00F76170" w:rsidRPr="001134AE">
        <w:rPr>
          <w:rFonts w:cs="Times New Roman CYR"/>
          <w:sz w:val="28"/>
          <w:szCs w:val="28"/>
          <w:lang w:val="uk-UA"/>
        </w:rPr>
        <w:t xml:space="preserve"> </w:t>
      </w:r>
      <w:r w:rsidRPr="001134AE">
        <w:rPr>
          <w:rFonts w:cs="Times New Roman CYR"/>
          <w:sz w:val="28"/>
          <w:szCs w:val="28"/>
          <w:lang w:val="uk-UA"/>
        </w:rPr>
        <w:t>говорить, що бажано, щоб до кінця 4 року діти могли: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1. Розрізняти і називати кольори і їх ві</w:t>
      </w:r>
      <w:r w:rsidR="00DB7AC8" w:rsidRPr="001134AE">
        <w:rPr>
          <w:rFonts w:cs="Times New Roman CYR"/>
          <w:sz w:val="28"/>
          <w:szCs w:val="28"/>
          <w:lang w:val="uk-UA"/>
        </w:rPr>
        <w:t>дтінки, характеризувати світлість</w:t>
      </w:r>
      <w:r w:rsidRPr="001134AE">
        <w:rPr>
          <w:rFonts w:cs="Times New Roman CYR"/>
          <w:sz w:val="28"/>
          <w:szCs w:val="28"/>
          <w:lang w:val="uk-UA"/>
        </w:rPr>
        <w:t>;</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2. Ро</w:t>
      </w:r>
      <w:r w:rsidR="00DB7AC8" w:rsidRPr="001134AE">
        <w:rPr>
          <w:rFonts w:cs="Times New Roman CYR"/>
          <w:sz w:val="28"/>
          <w:szCs w:val="28"/>
          <w:lang w:val="uk-UA"/>
        </w:rPr>
        <w:t>зрізняти геометричні форми: коло</w:t>
      </w:r>
      <w:r w:rsidRPr="001134AE">
        <w:rPr>
          <w:rFonts w:cs="Times New Roman CYR"/>
          <w:sz w:val="28"/>
          <w:szCs w:val="28"/>
          <w:lang w:val="uk-UA"/>
        </w:rPr>
        <w:t>, трикутник, чотирикутник,</w:t>
      </w:r>
      <w:r w:rsidR="00DB7AC8" w:rsidRPr="001134AE">
        <w:rPr>
          <w:rFonts w:cs="Times New Roman CYR"/>
          <w:sz w:val="28"/>
          <w:szCs w:val="28"/>
          <w:lang w:val="uk-UA"/>
        </w:rPr>
        <w:t xml:space="preserve"> п'ятикутник.</w:t>
      </w:r>
      <w:r w:rsidR="00F76170" w:rsidRPr="001134AE">
        <w:rPr>
          <w:rFonts w:cs="Times New Roman CYR"/>
          <w:sz w:val="28"/>
          <w:szCs w:val="28"/>
          <w:lang w:val="uk-UA"/>
        </w:rPr>
        <w:t xml:space="preserve"> </w:t>
      </w:r>
      <w:r w:rsidRPr="001134AE">
        <w:rPr>
          <w:rFonts w:cs="Times New Roman CYR"/>
          <w:sz w:val="28"/>
          <w:szCs w:val="28"/>
          <w:lang w:val="uk-UA"/>
        </w:rPr>
        <w:t xml:space="preserve">Розрізняти пряму і криву лінію.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3. Розуміти чудові форми прикметників -</w:t>
      </w:r>
      <w:r w:rsidR="00F76170" w:rsidRPr="001134AE">
        <w:rPr>
          <w:rFonts w:cs="Times New Roman CYR"/>
          <w:sz w:val="28"/>
          <w:szCs w:val="28"/>
          <w:lang w:val="uk-UA"/>
        </w:rPr>
        <w:t xml:space="preserve"> </w:t>
      </w:r>
      <w:r w:rsidRPr="001134AE">
        <w:rPr>
          <w:rFonts w:cs="Times New Roman CYR"/>
          <w:sz w:val="28"/>
          <w:szCs w:val="28"/>
          <w:lang w:val="uk-UA"/>
        </w:rPr>
        <w:t>вибирати з набору трьох предметів найбільший, щонайдовший і тому подібне</w:t>
      </w:r>
      <w:r w:rsidR="00DB7AC8" w:rsidRPr="001134AE">
        <w:rPr>
          <w:rFonts w:cs="Times New Roman CYR"/>
          <w:sz w:val="28"/>
          <w:szCs w:val="28"/>
          <w:lang w:val="uk-UA"/>
        </w:rPr>
        <w:t>.</w:t>
      </w:r>
      <w:r w:rsidRPr="001134AE">
        <w:rPr>
          <w:rFonts w:cs="Times New Roman CYR"/>
          <w:sz w:val="28"/>
          <w:szCs w:val="28"/>
          <w:lang w:val="uk-UA"/>
        </w:rPr>
        <w:t xml:space="preserve"> </w:t>
      </w:r>
    </w:p>
    <w:p w:rsidR="00D80D81" w:rsidRPr="001134AE" w:rsidRDefault="00DB7AC8"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4</w:t>
      </w:r>
      <w:r w:rsidR="00D80D81" w:rsidRPr="001134AE">
        <w:rPr>
          <w:rFonts w:cs="Times New Roman CYR"/>
          <w:sz w:val="28"/>
          <w:szCs w:val="28"/>
          <w:lang w:val="uk-UA"/>
        </w:rPr>
        <w:t>. Розуміти слова, що позначають взаємне розташування предметів: по картині відповідати на питання вихователя, хто знаходиться на(чим - або), над, під.</w:t>
      </w:r>
      <w:r w:rsidR="00F76170" w:rsidRPr="001134AE">
        <w:rPr>
          <w:rFonts w:cs="Times New Roman CYR"/>
          <w:sz w:val="28"/>
          <w:szCs w:val="28"/>
          <w:lang w:val="uk-UA"/>
        </w:rPr>
        <w:t xml:space="preserve"> </w:t>
      </w:r>
      <w:r w:rsidR="00D80D81" w:rsidRPr="001134AE">
        <w:rPr>
          <w:rFonts w:cs="Times New Roman CYR"/>
          <w:sz w:val="28"/>
          <w:szCs w:val="28"/>
          <w:lang w:val="uk-UA"/>
        </w:rPr>
        <w:t>поряд, за, перед, між: що близько, а що далеко: що попереду, а що</w:t>
      </w:r>
      <w:r w:rsidRPr="001134AE">
        <w:rPr>
          <w:rFonts w:cs="Times New Roman CYR"/>
          <w:sz w:val="28"/>
          <w:szCs w:val="28"/>
          <w:lang w:val="uk-UA"/>
        </w:rPr>
        <w:t xml:space="preserve"> по </w:t>
      </w:r>
      <w:r w:rsidR="00D80D81" w:rsidRPr="001134AE">
        <w:rPr>
          <w:rFonts w:cs="Times New Roman CYR"/>
          <w:sz w:val="28"/>
          <w:szCs w:val="28"/>
          <w:lang w:val="uk-UA"/>
        </w:rPr>
        <w:t>заду: що</w:t>
      </w:r>
      <w:r w:rsidRPr="001134AE">
        <w:rPr>
          <w:rFonts w:cs="Times New Roman CYR"/>
          <w:sz w:val="28"/>
          <w:szCs w:val="28"/>
          <w:lang w:val="uk-UA"/>
        </w:rPr>
        <w:t xml:space="preserve"> внизу картинки</w:t>
      </w:r>
      <w:r w:rsidR="00D80D81" w:rsidRPr="001134AE">
        <w:rPr>
          <w:rFonts w:cs="Times New Roman CYR"/>
          <w:sz w:val="28"/>
          <w:szCs w:val="28"/>
          <w:lang w:val="uk-UA"/>
        </w:rPr>
        <w:t xml:space="preserve">, що вгорі, а що в середині.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Упорядковувати предмети і картинки в ряди:</w:t>
      </w:r>
    </w:p>
    <w:p w:rsidR="00D80D81" w:rsidRPr="001134AE" w:rsidRDefault="00D80D81" w:rsidP="001134AE">
      <w:pPr>
        <w:autoSpaceDE w:val="0"/>
        <w:spacing w:line="360" w:lineRule="auto"/>
        <w:ind w:firstLine="709"/>
        <w:jc w:val="both"/>
        <w:rPr>
          <w:rFonts w:cs="Times New Roman CYR"/>
          <w:bCs/>
          <w:sz w:val="28"/>
          <w:szCs w:val="28"/>
          <w:lang w:val="uk-UA"/>
        </w:rPr>
      </w:pPr>
      <w:r w:rsidRPr="001134AE">
        <w:rPr>
          <w:rFonts w:cs="Times New Roman CYR"/>
          <w:bCs/>
          <w:sz w:val="28"/>
          <w:szCs w:val="28"/>
          <w:lang w:val="uk-UA"/>
        </w:rPr>
        <w:t>за збільшенням розміру предме</w:t>
      </w:r>
      <w:r w:rsidR="00DB7AC8" w:rsidRPr="001134AE">
        <w:rPr>
          <w:rFonts w:cs="Times New Roman CYR"/>
          <w:bCs/>
          <w:sz w:val="28"/>
          <w:szCs w:val="28"/>
          <w:lang w:val="uk-UA"/>
        </w:rPr>
        <w:t>тів (спочатку подібних, потім рі</w:t>
      </w:r>
      <w:r w:rsidRPr="001134AE">
        <w:rPr>
          <w:rFonts w:cs="Times New Roman CYR"/>
          <w:bCs/>
          <w:sz w:val="28"/>
          <w:szCs w:val="28"/>
          <w:lang w:val="uk-UA"/>
        </w:rPr>
        <w:t>зних):</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00C46486" w:rsidRPr="001134AE">
        <w:rPr>
          <w:rFonts w:cs="Times New Roman CYR"/>
          <w:sz w:val="28"/>
          <w:szCs w:val="28"/>
          <w:lang w:val="uk-UA"/>
        </w:rPr>
        <w:t>по зменшенню</w:t>
      </w:r>
      <w:r w:rsidR="00F76170" w:rsidRPr="001134AE">
        <w:rPr>
          <w:rFonts w:cs="Times New Roman CYR"/>
          <w:sz w:val="28"/>
          <w:szCs w:val="28"/>
          <w:lang w:val="uk-UA"/>
        </w:rPr>
        <w:t xml:space="preserve"> </w:t>
      </w:r>
      <w:r w:rsidRPr="001134AE">
        <w:rPr>
          <w:rFonts w:cs="Times New Roman CYR"/>
          <w:sz w:val="28"/>
          <w:szCs w:val="28"/>
          <w:lang w:val="uk-UA"/>
        </w:rPr>
        <w:t>розміру предметів;</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по порядку проходження справ дитини в перебігу дня;</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по порядку зростання рослини, тварини, людини;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червона - зелена - червона - зелена - червона - . . .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ілюстрації до казки( "Ріпка".</w:t>
      </w:r>
      <w:r w:rsidR="00F76170" w:rsidRPr="001134AE">
        <w:rPr>
          <w:rFonts w:cs="Times New Roman CYR"/>
          <w:sz w:val="28"/>
          <w:szCs w:val="28"/>
          <w:lang w:val="uk-UA"/>
        </w:rPr>
        <w:t xml:space="preserve"> </w:t>
      </w:r>
      <w:r w:rsidRPr="001134AE">
        <w:rPr>
          <w:rFonts w:cs="Times New Roman CYR"/>
          <w:sz w:val="28"/>
          <w:szCs w:val="28"/>
          <w:lang w:val="uk-UA"/>
        </w:rPr>
        <w:t>"Колобок") в порядку розгортання дії;</w:t>
      </w:r>
    </w:p>
    <w:p w:rsidR="00D80D81" w:rsidRPr="001134AE" w:rsidRDefault="00D80D81" w:rsidP="001134AE">
      <w:pPr>
        <w:tabs>
          <w:tab w:val="left" w:pos="583"/>
        </w:tabs>
        <w:autoSpaceDE w:val="0"/>
        <w:spacing w:line="360" w:lineRule="auto"/>
        <w:ind w:firstLine="709"/>
        <w:jc w:val="both"/>
        <w:rPr>
          <w:rFonts w:cs="Times New Roman CYR"/>
          <w:sz w:val="28"/>
          <w:szCs w:val="28"/>
          <w:lang w:val="uk-UA"/>
        </w:rPr>
      </w:pPr>
      <w:r w:rsidRPr="001134AE">
        <w:rPr>
          <w:rFonts w:cs="Times New Roman CYR"/>
          <w:sz w:val="28"/>
          <w:szCs w:val="28"/>
          <w:lang w:val="uk-UA"/>
        </w:rPr>
        <w:t>збирати п'ятимісцеві</w:t>
      </w:r>
      <w:r w:rsidR="00DB7AC8" w:rsidRPr="001134AE">
        <w:rPr>
          <w:rFonts w:cs="Times New Roman CYR"/>
          <w:sz w:val="28"/>
          <w:szCs w:val="28"/>
          <w:lang w:val="uk-UA"/>
        </w:rPr>
        <w:t xml:space="preserve"> мотрійки</w:t>
      </w:r>
      <w:r w:rsidRPr="001134AE">
        <w:rPr>
          <w:rFonts w:cs="Times New Roman CYR"/>
          <w:sz w:val="28"/>
          <w:szCs w:val="28"/>
          <w:lang w:val="uk-UA"/>
        </w:rPr>
        <w:t xml:space="preserve"> і пірамідки з 7 - 8 кілець;</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збирати розрізні картинки з 4 частин;</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рахувати напам'ять до 10;</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Визначати кількість предметів в межах 5 без перерахунку:</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а) на якій картці намальоване 3. . .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б) дай мені 3. . .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 скільки тут?</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Порівнювати за кількістю:</w:t>
      </w:r>
      <w:r w:rsidR="00F76170" w:rsidRPr="001134AE">
        <w:rPr>
          <w:rFonts w:cs="Times New Roman CYR"/>
          <w:sz w:val="28"/>
          <w:szCs w:val="28"/>
          <w:lang w:val="uk-UA"/>
        </w:rPr>
        <w:t xml:space="preserve"> </w:t>
      </w:r>
      <w:r w:rsidR="00832275" w:rsidRPr="001134AE">
        <w:rPr>
          <w:rFonts w:cs="Times New Roman CYR"/>
          <w:sz w:val="28"/>
          <w:szCs w:val="28"/>
          <w:lang w:val="uk-UA"/>
        </w:rPr>
        <w:t>-</w:t>
      </w:r>
      <w:r w:rsidR="00F76170" w:rsidRPr="001134AE">
        <w:rPr>
          <w:rFonts w:cs="Times New Roman CYR"/>
          <w:sz w:val="28"/>
          <w:szCs w:val="28"/>
          <w:lang w:val="uk-UA"/>
        </w:rPr>
        <w:t xml:space="preserve"> </w:t>
      </w:r>
      <w:r w:rsidR="00832275" w:rsidRPr="001134AE">
        <w:rPr>
          <w:rFonts w:cs="Times New Roman CYR"/>
          <w:sz w:val="28"/>
          <w:szCs w:val="28"/>
          <w:lang w:val="uk-UA"/>
        </w:rPr>
        <w:t>поперек</w:t>
      </w:r>
      <w:r w:rsidRPr="001134AE">
        <w:rPr>
          <w:rFonts w:cs="Times New Roman CYR"/>
          <w:sz w:val="28"/>
          <w:szCs w:val="28"/>
          <w:lang w:val="uk-UA"/>
        </w:rPr>
        <w:t xml:space="preserve"> множин з однаковою кількістю елементів, складених:</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а) з однакових предметів</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б) з різних предметів;</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пошук більшої множини;</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 - пошук меншої множини. </w:t>
      </w:r>
    </w:p>
    <w:p w:rsidR="00D80D81" w:rsidRPr="001134AE" w:rsidRDefault="00D80D81" w:rsidP="001134AE">
      <w:pPr>
        <w:tabs>
          <w:tab w:val="left" w:pos="590"/>
        </w:tabs>
        <w:autoSpaceDE w:val="0"/>
        <w:spacing w:line="360" w:lineRule="auto"/>
        <w:ind w:firstLine="709"/>
        <w:jc w:val="both"/>
        <w:rPr>
          <w:rFonts w:cs="Times New Roman CYR"/>
          <w:sz w:val="28"/>
          <w:szCs w:val="28"/>
          <w:lang w:val="uk-UA"/>
        </w:rPr>
      </w:pPr>
      <w:r w:rsidRPr="001134AE">
        <w:rPr>
          <w:rFonts w:cs="Times New Roman CYR"/>
          <w:sz w:val="28"/>
          <w:szCs w:val="28"/>
          <w:lang w:val="uk-UA"/>
        </w:rPr>
        <w:t>Порівнювати безперервні кількості (води, піску); пошук однакових .</w:t>
      </w:r>
      <w:r w:rsidR="00F76170" w:rsidRPr="001134AE">
        <w:rPr>
          <w:rFonts w:cs="Times New Roman CYR"/>
          <w:sz w:val="28"/>
          <w:szCs w:val="28"/>
          <w:lang w:val="uk-UA"/>
        </w:rPr>
        <w:t xml:space="preserve"> </w:t>
      </w:r>
      <w:r w:rsidRPr="001134AE">
        <w:rPr>
          <w:rFonts w:cs="Times New Roman CYR"/>
          <w:sz w:val="28"/>
          <w:szCs w:val="28"/>
          <w:lang w:val="uk-UA"/>
        </w:rPr>
        <w:t xml:space="preserve">великих, менших.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Відміряти безперервні кількості довільною міркою («Дай мені 3 стаканчики рису»).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Розуміти слова «</w:t>
      </w:r>
      <w:r w:rsidR="00DB7AC8" w:rsidRPr="001134AE">
        <w:rPr>
          <w:rFonts w:cs="Times New Roman CYR"/>
          <w:sz w:val="28"/>
          <w:szCs w:val="28"/>
          <w:lang w:val="uk-UA"/>
        </w:rPr>
        <w:t xml:space="preserve">початок - кінець», «довше - </w:t>
      </w:r>
      <w:r w:rsidRPr="001134AE">
        <w:rPr>
          <w:rFonts w:cs="Times New Roman CYR"/>
          <w:sz w:val="28"/>
          <w:szCs w:val="28"/>
          <w:lang w:val="uk-UA"/>
        </w:rPr>
        <w:t>коро</w:t>
      </w:r>
      <w:r w:rsidR="00DB7AC8" w:rsidRPr="001134AE">
        <w:rPr>
          <w:rFonts w:cs="Times New Roman CYR"/>
          <w:sz w:val="28"/>
          <w:szCs w:val="28"/>
          <w:lang w:val="uk-UA"/>
        </w:rPr>
        <w:t xml:space="preserve">тше», «швидше – повільніше </w:t>
      </w:r>
      <w:r w:rsidRPr="001134AE">
        <w:rPr>
          <w:rFonts w:cs="Times New Roman CYR"/>
          <w:sz w:val="28"/>
          <w:szCs w:val="28"/>
          <w:lang w:val="uk-UA"/>
        </w:rPr>
        <w:t>», «зараз</w:t>
      </w:r>
      <w:r w:rsidR="00DB7AC8" w:rsidRPr="001134AE">
        <w:rPr>
          <w:rFonts w:cs="Times New Roman CYR"/>
          <w:sz w:val="28"/>
          <w:szCs w:val="28"/>
          <w:lang w:val="uk-UA"/>
        </w:rPr>
        <w:t xml:space="preserve"> – потім </w:t>
      </w:r>
      <w:r w:rsidRPr="001134AE">
        <w:rPr>
          <w:rFonts w:cs="Times New Roman CYR"/>
          <w:sz w:val="28"/>
          <w:szCs w:val="28"/>
          <w:lang w:val="uk-UA"/>
        </w:rPr>
        <w:t xml:space="preserve">».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Класифікувати об'єкти за однією ознакою.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Розрізняти цифри в межах 10. </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Так же Носова Е.А.</w:t>
      </w:r>
      <w:r w:rsidR="00F76170" w:rsidRPr="001134AE">
        <w:rPr>
          <w:rFonts w:cs="Times New Roman CYR"/>
          <w:sz w:val="28"/>
          <w:szCs w:val="28"/>
          <w:lang w:val="uk-UA"/>
        </w:rPr>
        <w:t xml:space="preserve"> </w:t>
      </w:r>
      <w:r w:rsidRPr="001134AE">
        <w:rPr>
          <w:rFonts w:cs="Times New Roman CYR"/>
          <w:sz w:val="28"/>
          <w:szCs w:val="28"/>
          <w:lang w:val="uk-UA"/>
        </w:rPr>
        <w:t>визначила загальні методичні підходи до організації роботи.</w:t>
      </w:r>
      <w:r w:rsidR="00F76170" w:rsidRPr="001134AE">
        <w:rPr>
          <w:rFonts w:cs="Times New Roman CYR"/>
          <w:sz w:val="28"/>
          <w:szCs w:val="28"/>
          <w:lang w:val="uk-UA"/>
        </w:rPr>
        <w:t xml:space="preserve"> </w:t>
      </w:r>
      <w:r w:rsidRPr="001134AE">
        <w:rPr>
          <w:rFonts w:cs="Times New Roman CYR"/>
          <w:sz w:val="28"/>
          <w:szCs w:val="28"/>
          <w:lang w:val="uk-UA"/>
        </w:rPr>
        <w:t>Ось типова структура роботи з кожним числом:</w:t>
      </w:r>
    </w:p>
    <w:p w:rsidR="00D80D81" w:rsidRPr="001134AE" w:rsidRDefault="00D80D8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Розповідь вихователем казки з продовженням</w:t>
      </w:r>
      <w:r w:rsidR="00F76170" w:rsidRPr="001134AE">
        <w:rPr>
          <w:rFonts w:cs="Times New Roman CYR"/>
          <w:sz w:val="28"/>
          <w:szCs w:val="28"/>
          <w:lang w:val="uk-UA"/>
        </w:rPr>
        <w:t xml:space="preserve"> </w:t>
      </w:r>
      <w:r w:rsidRPr="001134AE">
        <w:rPr>
          <w:rFonts w:cs="Times New Roman CYR"/>
          <w:sz w:val="28"/>
          <w:szCs w:val="28"/>
          <w:lang w:val="uk-UA"/>
        </w:rPr>
        <w:t>про</w:t>
      </w:r>
      <w:r w:rsidR="00F76170" w:rsidRPr="001134AE">
        <w:rPr>
          <w:rFonts w:cs="Times New Roman CYR"/>
          <w:sz w:val="28"/>
          <w:szCs w:val="28"/>
          <w:lang w:val="uk-UA"/>
        </w:rPr>
        <w:t xml:space="preserve"> </w:t>
      </w:r>
      <w:r w:rsidRPr="001134AE">
        <w:rPr>
          <w:rFonts w:cs="Times New Roman CYR"/>
          <w:sz w:val="28"/>
          <w:szCs w:val="28"/>
          <w:lang w:val="uk-UA"/>
        </w:rPr>
        <w:t>числове</w:t>
      </w:r>
      <w:r w:rsidRPr="001134AE">
        <w:rPr>
          <w:rFonts w:cs="Times New Roman CYR"/>
          <w:sz w:val="28"/>
          <w:szCs w:val="28"/>
          <w:lang w:val="uk-UA"/>
        </w:rPr>
        <w:br/>
        <w:t xml:space="preserve">королівство і його нового представника.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Виявлення, де зуст</w:t>
      </w:r>
      <w:r w:rsidR="00C46486" w:rsidRPr="001134AE">
        <w:rPr>
          <w:rFonts w:cs="Times New Roman CYR"/>
          <w:sz w:val="28"/>
          <w:szCs w:val="28"/>
          <w:lang w:val="uk-UA"/>
        </w:rPr>
        <w:t>річається число в предметом світі</w:t>
      </w:r>
      <w:r w:rsidRPr="001134AE">
        <w:rPr>
          <w:rFonts w:cs="Times New Roman CYR"/>
          <w:sz w:val="28"/>
          <w:szCs w:val="28"/>
          <w:lang w:val="uk-UA"/>
        </w:rPr>
        <w:t>; у природі.</w:t>
      </w:r>
      <w:r w:rsidR="00F76170" w:rsidRPr="001134AE">
        <w:rPr>
          <w:rFonts w:cs="Times New Roman CYR"/>
          <w:sz w:val="28"/>
          <w:szCs w:val="28"/>
          <w:lang w:val="uk-UA"/>
        </w:rPr>
        <w:t xml:space="preserve"> </w:t>
      </w:r>
      <w:r w:rsidRPr="001134AE">
        <w:rPr>
          <w:rFonts w:cs="Times New Roman CYR"/>
          <w:sz w:val="28"/>
          <w:szCs w:val="28"/>
          <w:lang w:val="uk-UA"/>
        </w:rPr>
        <w:t>Важливо, щоб в прикладах, що наводяться, це число було не випадковою,</w:t>
      </w:r>
      <w:r w:rsidR="00F76170" w:rsidRPr="001134AE">
        <w:rPr>
          <w:rFonts w:cs="Times New Roman CYR"/>
          <w:sz w:val="28"/>
          <w:szCs w:val="28"/>
          <w:lang w:val="uk-UA"/>
        </w:rPr>
        <w:t xml:space="preserve"> </w:t>
      </w:r>
      <w:r w:rsidRPr="001134AE">
        <w:rPr>
          <w:rFonts w:cs="Times New Roman CYR"/>
          <w:sz w:val="28"/>
          <w:szCs w:val="28"/>
          <w:lang w:val="uk-UA"/>
        </w:rPr>
        <w:t>а істотною ознакою явища.</w:t>
      </w:r>
      <w:r w:rsidR="00F76170" w:rsidRPr="001134AE">
        <w:rPr>
          <w:rFonts w:cs="Times New Roman CYR"/>
          <w:sz w:val="28"/>
          <w:szCs w:val="28"/>
          <w:lang w:val="uk-UA"/>
        </w:rPr>
        <w:t xml:space="preserve"> </w:t>
      </w:r>
      <w:r w:rsidRPr="001134AE">
        <w:rPr>
          <w:rFonts w:cs="Times New Roman CYR"/>
          <w:sz w:val="28"/>
          <w:szCs w:val="28"/>
          <w:lang w:val="uk-UA"/>
        </w:rPr>
        <w:t>Так, яблук може бути скільки завгодно, але кожну квіточку суцвіття бузку має 4 пелюстки, хоча їх</w:t>
      </w:r>
      <w:r w:rsidR="00F76170" w:rsidRPr="001134AE">
        <w:rPr>
          <w:rFonts w:cs="Times New Roman CYR"/>
          <w:sz w:val="28"/>
          <w:szCs w:val="28"/>
          <w:lang w:val="uk-UA"/>
        </w:rPr>
        <w:t xml:space="preserve"> </w:t>
      </w:r>
      <w:r w:rsidRPr="001134AE">
        <w:rPr>
          <w:rFonts w:cs="Times New Roman CYR"/>
          <w:sz w:val="28"/>
          <w:szCs w:val="28"/>
          <w:lang w:val="uk-UA"/>
        </w:rPr>
        <w:t>величезна кількість.</w:t>
      </w:r>
      <w:r w:rsidR="00F76170" w:rsidRPr="001134AE">
        <w:rPr>
          <w:rFonts w:cs="Times New Roman CYR"/>
          <w:sz w:val="28"/>
          <w:szCs w:val="28"/>
          <w:lang w:val="uk-UA"/>
        </w:rPr>
        <w:t xml:space="preserve"> </w:t>
      </w:r>
      <w:r w:rsidRPr="001134AE">
        <w:rPr>
          <w:rFonts w:cs="Times New Roman CYR"/>
          <w:sz w:val="28"/>
          <w:szCs w:val="28"/>
          <w:lang w:val="uk-UA"/>
        </w:rPr>
        <w:t xml:space="preserve">На руці людини 5 пальців, у всіх собак 4 ноги і тому подібне.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Малювання на тему числа. </w:t>
      </w:r>
    </w:p>
    <w:p w:rsidR="00D80D81" w:rsidRPr="001134AE" w:rsidRDefault="00D80D81" w:rsidP="001134AE">
      <w:pPr>
        <w:tabs>
          <w:tab w:val="left" w:pos="0"/>
        </w:tabs>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Ліплення відповідної цифри. </w:t>
      </w:r>
    </w:p>
    <w:p w:rsidR="00D80D81" w:rsidRPr="001134AE" w:rsidRDefault="00D80D81" w:rsidP="001134AE">
      <w:pPr>
        <w:tabs>
          <w:tab w:val="left" w:pos="0"/>
        </w:tabs>
        <w:autoSpaceDE w:val="0"/>
        <w:spacing w:line="360" w:lineRule="auto"/>
        <w:ind w:firstLine="709"/>
        <w:jc w:val="both"/>
        <w:rPr>
          <w:rFonts w:cs="Times New Roman CYR"/>
          <w:sz w:val="28"/>
          <w:szCs w:val="28"/>
          <w:lang w:val="uk-UA"/>
        </w:rPr>
      </w:pPr>
      <w:r w:rsidRPr="001134AE">
        <w:rPr>
          <w:rFonts w:cs="Times New Roman CYR"/>
          <w:sz w:val="28"/>
          <w:szCs w:val="28"/>
          <w:lang w:val="uk-UA"/>
        </w:rPr>
        <w:t>Знайомство з</w:t>
      </w:r>
      <w:r w:rsidR="00F76170" w:rsidRPr="001134AE">
        <w:rPr>
          <w:rFonts w:cs="Times New Roman CYR"/>
          <w:sz w:val="28"/>
          <w:szCs w:val="28"/>
          <w:lang w:val="uk-UA"/>
        </w:rPr>
        <w:t xml:space="preserve"> </w:t>
      </w:r>
      <w:r w:rsidRPr="001134AE">
        <w:rPr>
          <w:rFonts w:cs="Times New Roman CYR"/>
          <w:sz w:val="28"/>
          <w:szCs w:val="28"/>
          <w:lang w:val="uk-UA"/>
        </w:rPr>
        <w:t>відповідним</w:t>
      </w:r>
      <w:r w:rsidR="00F76170" w:rsidRPr="001134AE">
        <w:rPr>
          <w:rFonts w:cs="Times New Roman CYR"/>
          <w:sz w:val="28"/>
          <w:szCs w:val="28"/>
          <w:lang w:val="uk-UA"/>
        </w:rPr>
        <w:t xml:space="preserve"> </w:t>
      </w:r>
      <w:r w:rsidRPr="001134AE">
        <w:rPr>
          <w:rFonts w:cs="Times New Roman CYR"/>
          <w:sz w:val="28"/>
          <w:szCs w:val="28"/>
          <w:lang w:val="uk-UA"/>
        </w:rPr>
        <w:t>класом</w:t>
      </w:r>
      <w:r w:rsidR="00F76170" w:rsidRPr="001134AE">
        <w:rPr>
          <w:rFonts w:cs="Times New Roman CYR"/>
          <w:sz w:val="28"/>
          <w:szCs w:val="28"/>
          <w:lang w:val="uk-UA"/>
        </w:rPr>
        <w:t xml:space="preserve"> </w:t>
      </w:r>
      <w:r w:rsidRPr="001134AE">
        <w:rPr>
          <w:rFonts w:cs="Times New Roman CYR"/>
          <w:sz w:val="28"/>
          <w:szCs w:val="28"/>
          <w:lang w:val="uk-UA"/>
        </w:rPr>
        <w:t>геометричних</w:t>
      </w:r>
      <w:r w:rsidR="00F76170" w:rsidRPr="001134AE">
        <w:rPr>
          <w:rFonts w:cs="Times New Roman CYR"/>
          <w:sz w:val="28"/>
          <w:szCs w:val="28"/>
          <w:lang w:val="uk-UA"/>
        </w:rPr>
        <w:t xml:space="preserve"> </w:t>
      </w:r>
      <w:r w:rsidRPr="001134AE">
        <w:rPr>
          <w:rFonts w:cs="Times New Roman CYR"/>
          <w:sz w:val="28"/>
          <w:szCs w:val="28"/>
          <w:lang w:val="uk-UA"/>
        </w:rPr>
        <w:t>фігур,</w:t>
      </w:r>
      <w:r w:rsidRPr="001134AE">
        <w:rPr>
          <w:rFonts w:cs="Times New Roman CYR"/>
          <w:sz w:val="28"/>
          <w:szCs w:val="28"/>
          <w:lang w:val="uk-UA"/>
        </w:rPr>
        <w:br/>
        <w:t xml:space="preserve"> малювання, ліплення їх; конструювання об'ємних тіл. Ритмічні рухові вправи.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Підношення дітям символічних подарунків зроблених вихователем.</w:t>
      </w:r>
      <w:r w:rsidR="00F76170" w:rsidRPr="001134AE">
        <w:rPr>
          <w:rFonts w:cs="Times New Roman CYR"/>
          <w:sz w:val="28"/>
          <w:szCs w:val="28"/>
          <w:lang w:val="uk-UA"/>
        </w:rPr>
        <w:t xml:space="preserve"> </w:t>
      </w:r>
      <w:r w:rsidRPr="001134AE">
        <w:rPr>
          <w:rFonts w:cs="Times New Roman CYR"/>
          <w:sz w:val="28"/>
          <w:szCs w:val="28"/>
          <w:lang w:val="uk-UA"/>
        </w:rPr>
        <w:t>При такому підході кожне число першого десятка знаходить для дитини якби своя власна особа, ха</w:t>
      </w:r>
      <w:r w:rsidR="00832275" w:rsidRPr="001134AE">
        <w:rPr>
          <w:rFonts w:cs="Times New Roman CYR"/>
          <w:sz w:val="28"/>
          <w:szCs w:val="28"/>
          <w:lang w:val="uk-UA"/>
        </w:rPr>
        <w:t>рактер, стає персонажем, який мабуть діє на навколишньому</w:t>
      </w:r>
      <w:r w:rsidR="00F76170" w:rsidRPr="001134AE">
        <w:rPr>
          <w:rFonts w:cs="Times New Roman CYR"/>
          <w:sz w:val="28"/>
          <w:szCs w:val="28"/>
          <w:lang w:val="uk-UA"/>
        </w:rPr>
        <w:t xml:space="preserve"> </w:t>
      </w:r>
      <w:r w:rsidRPr="001134AE">
        <w:rPr>
          <w:rFonts w:cs="Times New Roman CYR"/>
          <w:sz w:val="28"/>
          <w:szCs w:val="28"/>
          <w:lang w:val="uk-UA"/>
        </w:rPr>
        <w:t>світі.</w:t>
      </w:r>
      <w:r w:rsidR="00F76170" w:rsidRPr="001134AE">
        <w:rPr>
          <w:rFonts w:cs="Times New Roman CYR"/>
          <w:sz w:val="28"/>
          <w:szCs w:val="28"/>
          <w:lang w:val="uk-UA"/>
        </w:rPr>
        <w:t xml:space="preserve"> </w:t>
      </w:r>
      <w:r w:rsidRPr="001134AE">
        <w:rPr>
          <w:rFonts w:cs="Times New Roman CYR"/>
          <w:sz w:val="28"/>
          <w:szCs w:val="28"/>
          <w:lang w:val="uk-UA"/>
        </w:rPr>
        <w:t>Це підвищує інтерес дітей до даної реальності.</w:t>
      </w:r>
      <w:r w:rsidR="00F76170" w:rsidRPr="001134AE">
        <w:rPr>
          <w:rFonts w:cs="Times New Roman CYR"/>
          <w:sz w:val="28"/>
          <w:szCs w:val="28"/>
          <w:lang w:val="uk-UA"/>
        </w:rPr>
        <w:t xml:space="preserve"> </w:t>
      </w:r>
      <w:r w:rsidRPr="001134AE">
        <w:rPr>
          <w:rFonts w:cs="Times New Roman CYR"/>
          <w:sz w:val="28"/>
          <w:szCs w:val="28"/>
          <w:lang w:val="uk-UA"/>
        </w:rPr>
        <w:t>Адже</w:t>
      </w:r>
      <w:r w:rsidR="00F76170" w:rsidRPr="001134AE">
        <w:rPr>
          <w:rFonts w:cs="Times New Roman CYR"/>
          <w:sz w:val="28"/>
          <w:szCs w:val="28"/>
          <w:lang w:val="uk-UA"/>
        </w:rPr>
        <w:t xml:space="preserve"> </w:t>
      </w:r>
      <w:r w:rsidRPr="001134AE">
        <w:rPr>
          <w:rFonts w:cs="Times New Roman CYR"/>
          <w:sz w:val="28"/>
          <w:szCs w:val="28"/>
          <w:lang w:val="uk-UA"/>
        </w:rPr>
        <w:t>коли</w:t>
      </w:r>
      <w:r w:rsidR="00F76170" w:rsidRPr="001134AE">
        <w:rPr>
          <w:rFonts w:cs="Times New Roman CYR"/>
          <w:sz w:val="28"/>
          <w:szCs w:val="28"/>
          <w:lang w:val="uk-UA"/>
        </w:rPr>
        <w:t xml:space="preserve"> </w:t>
      </w:r>
      <w:r w:rsidRPr="001134AE">
        <w:rPr>
          <w:rFonts w:cs="Times New Roman CYR"/>
          <w:sz w:val="28"/>
          <w:szCs w:val="28"/>
          <w:lang w:val="uk-UA"/>
        </w:rPr>
        <w:t>кількісні</w:t>
      </w:r>
      <w:r w:rsidR="00F76170" w:rsidRPr="001134AE">
        <w:rPr>
          <w:rFonts w:cs="Times New Roman CYR"/>
          <w:sz w:val="28"/>
          <w:szCs w:val="28"/>
          <w:lang w:val="uk-UA"/>
        </w:rPr>
        <w:t xml:space="preserve"> </w:t>
      </w:r>
      <w:r w:rsidRPr="001134AE">
        <w:rPr>
          <w:rFonts w:cs="Times New Roman CYR"/>
          <w:sz w:val="28"/>
          <w:szCs w:val="28"/>
          <w:lang w:val="uk-UA"/>
        </w:rPr>
        <w:t>зміни</w:t>
      </w:r>
      <w:r w:rsidR="00F76170" w:rsidRPr="001134AE">
        <w:rPr>
          <w:rFonts w:cs="Times New Roman CYR"/>
          <w:sz w:val="28"/>
          <w:szCs w:val="28"/>
          <w:lang w:val="uk-UA"/>
        </w:rPr>
        <w:t xml:space="preserve"> </w:t>
      </w:r>
      <w:r w:rsidRPr="001134AE">
        <w:rPr>
          <w:rFonts w:cs="Times New Roman CYR"/>
          <w:sz w:val="28"/>
          <w:szCs w:val="28"/>
          <w:lang w:val="uk-UA"/>
        </w:rPr>
        <w:t>розглядалися традиційній методиці у відриві від змін якісних,</w:t>
      </w:r>
      <w:r w:rsidR="00F76170" w:rsidRPr="001134AE">
        <w:rPr>
          <w:rFonts w:cs="Times New Roman CYR"/>
          <w:sz w:val="28"/>
          <w:szCs w:val="28"/>
          <w:lang w:val="uk-UA"/>
        </w:rPr>
        <w:t xml:space="preserve"> </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 xml:space="preserve">сам матеріал ставав не цікавий для дітей.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Важливо розуміти, що мова йде не про довільне письменництво історії, а про розповідь культурного міфу про число.</w:t>
      </w:r>
      <w:r w:rsidR="00F76170" w:rsidRPr="001134AE">
        <w:rPr>
          <w:rFonts w:cs="Times New Roman CYR"/>
          <w:sz w:val="28"/>
          <w:szCs w:val="28"/>
          <w:lang w:val="uk-UA"/>
        </w:rPr>
        <w:t xml:space="preserve"> </w:t>
      </w:r>
      <w:r w:rsidRPr="001134AE">
        <w:rPr>
          <w:rFonts w:cs="Times New Roman CYR"/>
          <w:sz w:val="28"/>
          <w:szCs w:val="28"/>
          <w:lang w:val="uk-UA"/>
        </w:rPr>
        <w:t>Міф не менш об'єктивна реальність, чим стіл або стілець.</w:t>
      </w:r>
      <w:r w:rsidR="00F76170" w:rsidRPr="001134AE">
        <w:rPr>
          <w:rFonts w:cs="Times New Roman CYR"/>
          <w:sz w:val="28"/>
          <w:szCs w:val="28"/>
          <w:lang w:val="uk-UA"/>
        </w:rPr>
        <w:t xml:space="preserve"> </w:t>
      </w:r>
      <w:r w:rsidRPr="001134AE">
        <w:rPr>
          <w:rFonts w:cs="Times New Roman CYR"/>
          <w:sz w:val="28"/>
          <w:szCs w:val="28"/>
          <w:lang w:val="uk-UA"/>
        </w:rPr>
        <w:t>Ніхто не може вигадати міф.</w:t>
      </w:r>
      <w:r w:rsidR="00F76170" w:rsidRPr="001134AE">
        <w:rPr>
          <w:rFonts w:cs="Times New Roman CYR"/>
          <w:sz w:val="28"/>
          <w:szCs w:val="28"/>
          <w:lang w:val="uk-UA"/>
        </w:rPr>
        <w:t xml:space="preserve"> </w:t>
      </w:r>
      <w:r w:rsidRPr="001134AE">
        <w:rPr>
          <w:rFonts w:cs="Times New Roman CYR"/>
          <w:sz w:val="28"/>
          <w:szCs w:val="28"/>
          <w:lang w:val="uk-UA"/>
        </w:rPr>
        <w:t>Він не є плодом індивідуальної уяви.</w:t>
      </w:r>
      <w:r w:rsidR="00F76170" w:rsidRPr="001134AE">
        <w:rPr>
          <w:rFonts w:cs="Times New Roman CYR"/>
          <w:sz w:val="28"/>
          <w:szCs w:val="28"/>
          <w:lang w:val="uk-UA"/>
        </w:rPr>
        <w:t xml:space="preserve"> </w:t>
      </w:r>
      <w:r w:rsidRPr="001134AE">
        <w:rPr>
          <w:rFonts w:cs="Times New Roman CYR"/>
          <w:sz w:val="28"/>
          <w:szCs w:val="28"/>
          <w:lang w:val="uk-UA"/>
        </w:rPr>
        <w:t>І саме цим цінний.</w:t>
      </w:r>
      <w:r w:rsidR="00F76170" w:rsidRPr="001134AE">
        <w:rPr>
          <w:rFonts w:cs="Times New Roman CYR"/>
          <w:sz w:val="28"/>
          <w:szCs w:val="28"/>
          <w:lang w:val="uk-UA"/>
        </w:rPr>
        <w:t xml:space="preserve"> </w:t>
      </w:r>
      <w:r w:rsidRPr="001134AE">
        <w:rPr>
          <w:rFonts w:cs="Times New Roman CYR"/>
          <w:sz w:val="28"/>
          <w:szCs w:val="28"/>
          <w:lang w:val="uk-UA"/>
        </w:rPr>
        <w:t xml:space="preserve">Не дивлячись на торжество наукового знання, міфи дожили до нашого часу і продовжують існувати.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Упор в методиці роботи з дітьми даного віку робиться на образному початку, а також зроби крок у напрямі" реабілітації" в очах педагогів асоціативного мислення, яке, як відомо,</w:t>
      </w:r>
      <w:r w:rsidR="00F76170" w:rsidRPr="001134AE">
        <w:rPr>
          <w:rFonts w:cs="Times New Roman CYR"/>
          <w:sz w:val="28"/>
          <w:szCs w:val="28"/>
          <w:lang w:val="uk-UA"/>
        </w:rPr>
        <w:t xml:space="preserve"> </w:t>
      </w:r>
      <w:r w:rsidRPr="001134AE">
        <w:rPr>
          <w:rFonts w:cs="Times New Roman CYR"/>
          <w:sz w:val="28"/>
          <w:szCs w:val="28"/>
          <w:lang w:val="uk-UA"/>
        </w:rPr>
        <w:t>є</w:t>
      </w:r>
      <w:r w:rsidR="00F76170" w:rsidRPr="001134AE">
        <w:rPr>
          <w:rFonts w:cs="Times New Roman CYR"/>
          <w:sz w:val="28"/>
          <w:szCs w:val="28"/>
          <w:lang w:val="uk-UA"/>
        </w:rPr>
        <w:t xml:space="preserve"> </w:t>
      </w:r>
      <w:r w:rsidRPr="001134AE">
        <w:rPr>
          <w:rFonts w:cs="Times New Roman CYR"/>
          <w:sz w:val="28"/>
          <w:szCs w:val="28"/>
          <w:lang w:val="uk-UA"/>
        </w:rPr>
        <w:t>одним</w:t>
      </w:r>
      <w:r w:rsidR="00F76170" w:rsidRPr="001134AE">
        <w:rPr>
          <w:rFonts w:cs="Times New Roman CYR"/>
          <w:sz w:val="28"/>
          <w:szCs w:val="28"/>
          <w:lang w:val="uk-UA"/>
        </w:rPr>
        <w:t xml:space="preserve"> </w:t>
      </w:r>
      <w:r w:rsidRPr="001134AE">
        <w:rPr>
          <w:rFonts w:cs="Times New Roman CYR"/>
          <w:sz w:val="28"/>
          <w:szCs w:val="28"/>
          <w:lang w:val="uk-UA"/>
        </w:rPr>
        <w:t>з механізмів творчого процесу.</w:t>
      </w:r>
      <w:r w:rsidR="00F76170" w:rsidRPr="001134AE">
        <w:rPr>
          <w:rFonts w:cs="Times New Roman CYR"/>
          <w:sz w:val="28"/>
          <w:szCs w:val="28"/>
          <w:lang w:val="uk-UA"/>
        </w:rPr>
        <w:t xml:space="preserve"> </w:t>
      </w:r>
      <w:r w:rsidRPr="001134AE">
        <w:rPr>
          <w:rFonts w:cs="Times New Roman CYR"/>
          <w:sz w:val="28"/>
          <w:szCs w:val="28"/>
          <w:lang w:val="uk-UA"/>
        </w:rPr>
        <w:t>Проте, захоплені ідеалами науковості, строгості, логічності, ми нерідко забуваємо, що мисленню для того, щоб бути по - сьогоденню продуктивним, необхідні такі якості, як рухливість і гнучкість,</w:t>
      </w:r>
      <w:r w:rsidR="00F76170" w:rsidRPr="001134AE">
        <w:rPr>
          <w:rFonts w:cs="Times New Roman CYR"/>
          <w:sz w:val="28"/>
          <w:szCs w:val="28"/>
          <w:lang w:val="uk-UA"/>
        </w:rPr>
        <w:t xml:space="preserve"> </w:t>
      </w:r>
      <w:r w:rsidRPr="001134AE">
        <w:rPr>
          <w:rFonts w:cs="Times New Roman CYR"/>
          <w:sz w:val="28"/>
          <w:szCs w:val="28"/>
          <w:lang w:val="uk-UA"/>
        </w:rPr>
        <w:t>здатність</w:t>
      </w:r>
      <w:r w:rsidR="00F76170" w:rsidRPr="001134AE">
        <w:rPr>
          <w:rFonts w:cs="Times New Roman CYR"/>
          <w:sz w:val="28"/>
          <w:szCs w:val="28"/>
          <w:lang w:val="uk-UA"/>
        </w:rPr>
        <w:t xml:space="preserve"> </w:t>
      </w:r>
      <w:r w:rsidRPr="001134AE">
        <w:rPr>
          <w:rFonts w:cs="Times New Roman CYR"/>
          <w:sz w:val="28"/>
          <w:szCs w:val="28"/>
          <w:lang w:val="uk-UA"/>
        </w:rPr>
        <w:t>встановлювати</w:t>
      </w:r>
      <w:r w:rsidR="00F76170" w:rsidRPr="001134AE">
        <w:rPr>
          <w:rFonts w:cs="Times New Roman CYR"/>
          <w:sz w:val="28"/>
          <w:szCs w:val="28"/>
          <w:lang w:val="uk-UA"/>
        </w:rPr>
        <w:t xml:space="preserve"> </w:t>
      </w:r>
      <w:r w:rsidRPr="001134AE">
        <w:rPr>
          <w:rFonts w:cs="Times New Roman CYR"/>
          <w:sz w:val="28"/>
          <w:szCs w:val="28"/>
          <w:lang w:val="uk-UA"/>
        </w:rPr>
        <w:t>несподівані</w:t>
      </w:r>
      <w:r w:rsidR="00F76170" w:rsidRPr="001134AE">
        <w:rPr>
          <w:rFonts w:cs="Times New Roman CYR"/>
          <w:sz w:val="28"/>
          <w:szCs w:val="28"/>
          <w:lang w:val="uk-UA"/>
        </w:rPr>
        <w:t xml:space="preserve"> </w:t>
      </w:r>
      <w:r w:rsidRPr="001134AE">
        <w:rPr>
          <w:rFonts w:cs="Times New Roman CYR"/>
          <w:sz w:val="28"/>
          <w:szCs w:val="28"/>
          <w:lang w:val="uk-UA"/>
        </w:rPr>
        <w:t>зв'язки,</w:t>
      </w:r>
      <w:r w:rsidR="00F76170" w:rsidRPr="001134AE">
        <w:rPr>
          <w:rFonts w:cs="Times New Roman CYR"/>
          <w:sz w:val="28"/>
          <w:szCs w:val="28"/>
          <w:lang w:val="uk-UA"/>
        </w:rPr>
        <w:t xml:space="preserve"> </w:t>
      </w:r>
      <w:r w:rsidRPr="001134AE">
        <w:rPr>
          <w:rFonts w:cs="Times New Roman CYR"/>
          <w:sz w:val="28"/>
          <w:szCs w:val="28"/>
          <w:lang w:val="uk-UA"/>
        </w:rPr>
        <w:t>знаходити несподівані аналогії і таким шляхом рухатися по шляху пізнання нового.</w:t>
      </w:r>
      <w:r w:rsidR="00F76170" w:rsidRPr="001134AE">
        <w:rPr>
          <w:rFonts w:cs="Times New Roman CYR"/>
          <w:sz w:val="28"/>
          <w:szCs w:val="28"/>
          <w:lang w:val="uk-UA"/>
        </w:rPr>
        <w:t xml:space="preserve"> </w:t>
      </w:r>
      <w:r w:rsidRPr="001134AE">
        <w:rPr>
          <w:rFonts w:cs="Times New Roman CYR"/>
          <w:sz w:val="28"/>
          <w:szCs w:val="28"/>
          <w:lang w:val="uk-UA"/>
        </w:rPr>
        <w:t>Кажучи про розвиток творчого мислення, ми часто забуваємо про такий важливий його чинник, як уміння утворювати асоціації.</w:t>
      </w:r>
      <w:r w:rsidR="00F76170" w:rsidRPr="001134AE">
        <w:rPr>
          <w:rFonts w:cs="Times New Roman CYR"/>
          <w:sz w:val="28"/>
          <w:szCs w:val="28"/>
          <w:lang w:val="uk-UA"/>
        </w:rPr>
        <w:t xml:space="preserve"> </w:t>
      </w:r>
      <w:r w:rsidRPr="001134AE">
        <w:rPr>
          <w:rFonts w:cs="Times New Roman CYR"/>
          <w:sz w:val="28"/>
          <w:szCs w:val="28"/>
          <w:lang w:val="uk-UA"/>
        </w:rPr>
        <w:t>Ця здатність</w:t>
      </w:r>
      <w:r w:rsidR="00F76170" w:rsidRPr="001134AE">
        <w:rPr>
          <w:rFonts w:cs="Times New Roman CYR"/>
          <w:sz w:val="28"/>
          <w:szCs w:val="28"/>
          <w:lang w:val="uk-UA"/>
        </w:rPr>
        <w:t xml:space="preserve"> </w:t>
      </w:r>
      <w:r w:rsidRPr="001134AE">
        <w:rPr>
          <w:rFonts w:cs="Times New Roman CYR"/>
          <w:sz w:val="28"/>
          <w:szCs w:val="28"/>
          <w:lang w:val="uk-UA"/>
        </w:rPr>
        <w:t xml:space="preserve">(в розумних межах) розвивається у дітей даного віку в процесі занять за програмою "Веселка".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Л.Л. Венгер.</w:t>
      </w:r>
      <w:r w:rsidR="00F76170" w:rsidRPr="001134AE">
        <w:rPr>
          <w:rFonts w:cs="Times New Roman CYR"/>
          <w:sz w:val="28"/>
          <w:szCs w:val="28"/>
          <w:lang w:val="uk-UA"/>
        </w:rPr>
        <w:t xml:space="preserve"> </w:t>
      </w:r>
      <w:r w:rsidRPr="001134AE">
        <w:rPr>
          <w:rFonts w:cs="Times New Roman CYR"/>
          <w:sz w:val="28"/>
          <w:szCs w:val="28"/>
          <w:lang w:val="uk-UA"/>
        </w:rPr>
        <w:t>О.М. Дьяченко (7) пропонують здійснювати</w:t>
      </w:r>
      <w:r w:rsidR="00F76170" w:rsidRPr="001134AE">
        <w:rPr>
          <w:rFonts w:cs="Times New Roman CYR"/>
          <w:sz w:val="28"/>
          <w:szCs w:val="28"/>
          <w:lang w:val="uk-UA"/>
        </w:rPr>
        <w:t xml:space="preserve"> </w:t>
      </w:r>
      <w:r w:rsidRPr="001134AE">
        <w:rPr>
          <w:rFonts w:cs="Times New Roman CYR"/>
          <w:sz w:val="28"/>
          <w:szCs w:val="28"/>
          <w:lang w:val="uk-UA"/>
        </w:rPr>
        <w:t xml:space="preserve">математичний розвиток на заняттях і закріплювати в різних видах дитячої діяльності, зокрема, в грі.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В процесі ігор закріплюються кількісні відносини (багато, м</w:t>
      </w:r>
      <w:r w:rsidR="00973F78" w:rsidRPr="001134AE">
        <w:rPr>
          <w:rFonts w:cs="Times New Roman CYR"/>
          <w:sz w:val="28"/>
          <w:szCs w:val="28"/>
          <w:lang w:val="uk-UA"/>
        </w:rPr>
        <w:t>ало, більше,</w:t>
      </w:r>
      <w:r w:rsidR="00F76170" w:rsidRPr="001134AE">
        <w:rPr>
          <w:rFonts w:cs="Times New Roman CYR"/>
          <w:sz w:val="28"/>
          <w:szCs w:val="28"/>
          <w:lang w:val="uk-UA"/>
        </w:rPr>
        <w:t xml:space="preserve"> </w:t>
      </w:r>
      <w:r w:rsidR="00973F78" w:rsidRPr="001134AE">
        <w:rPr>
          <w:rFonts w:cs="Times New Roman CYR"/>
          <w:sz w:val="28"/>
          <w:szCs w:val="28"/>
          <w:lang w:val="uk-UA"/>
        </w:rPr>
        <w:t>стільки</w:t>
      </w:r>
      <w:r w:rsidR="00F76170" w:rsidRPr="001134AE">
        <w:rPr>
          <w:rFonts w:cs="Times New Roman CYR"/>
          <w:sz w:val="28"/>
          <w:szCs w:val="28"/>
          <w:lang w:val="uk-UA"/>
        </w:rPr>
        <w:t xml:space="preserve"> </w:t>
      </w:r>
      <w:r w:rsidR="00973F78" w:rsidRPr="001134AE">
        <w:rPr>
          <w:rFonts w:cs="Times New Roman CYR"/>
          <w:sz w:val="28"/>
          <w:szCs w:val="28"/>
          <w:lang w:val="uk-UA"/>
        </w:rPr>
        <w:t>ж),</w:t>
      </w:r>
      <w:r w:rsidR="00F76170" w:rsidRPr="001134AE">
        <w:rPr>
          <w:rFonts w:cs="Times New Roman CYR"/>
          <w:sz w:val="28"/>
          <w:szCs w:val="28"/>
          <w:lang w:val="uk-UA"/>
        </w:rPr>
        <w:t xml:space="preserve"> </w:t>
      </w:r>
      <w:r w:rsidRPr="001134AE">
        <w:rPr>
          <w:rFonts w:cs="Times New Roman CYR"/>
          <w:sz w:val="28"/>
          <w:szCs w:val="28"/>
          <w:lang w:val="uk-UA"/>
        </w:rPr>
        <w:t>уміння</w:t>
      </w:r>
      <w:r w:rsidR="00F76170" w:rsidRPr="001134AE">
        <w:rPr>
          <w:rFonts w:cs="Times New Roman CYR"/>
          <w:sz w:val="28"/>
          <w:szCs w:val="28"/>
          <w:lang w:val="uk-UA"/>
        </w:rPr>
        <w:t xml:space="preserve"> </w:t>
      </w:r>
      <w:r w:rsidRPr="001134AE">
        <w:rPr>
          <w:rFonts w:cs="Times New Roman CYR"/>
          <w:sz w:val="28"/>
          <w:szCs w:val="28"/>
          <w:lang w:val="uk-UA"/>
        </w:rPr>
        <w:t>розрізняти</w:t>
      </w:r>
      <w:r w:rsidR="00F76170" w:rsidRPr="001134AE">
        <w:rPr>
          <w:rFonts w:cs="Times New Roman CYR"/>
          <w:sz w:val="28"/>
          <w:szCs w:val="28"/>
          <w:lang w:val="uk-UA"/>
        </w:rPr>
        <w:t xml:space="preserve"> </w:t>
      </w:r>
      <w:r w:rsidRPr="001134AE">
        <w:rPr>
          <w:rFonts w:cs="Times New Roman CYR"/>
          <w:sz w:val="28"/>
          <w:szCs w:val="28"/>
          <w:lang w:val="uk-UA"/>
        </w:rPr>
        <w:t>геометричні</w:t>
      </w:r>
      <w:r w:rsidR="00F76170" w:rsidRPr="001134AE">
        <w:rPr>
          <w:rFonts w:cs="Times New Roman CYR"/>
          <w:sz w:val="28"/>
          <w:szCs w:val="28"/>
          <w:lang w:val="uk-UA"/>
        </w:rPr>
        <w:t xml:space="preserve"> </w:t>
      </w:r>
      <w:r w:rsidRPr="001134AE">
        <w:rPr>
          <w:rFonts w:cs="Times New Roman CYR"/>
          <w:sz w:val="28"/>
          <w:szCs w:val="28"/>
          <w:lang w:val="uk-UA"/>
        </w:rPr>
        <w:t xml:space="preserve">фігури, орієнтуватися у просторі та часі.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Особлива увага приділяється формуванню уміння групувати предмети по ознаках (властивостям), спочатку поодинці, а потім по двох (форма і розмір). </w:t>
      </w:r>
    </w:p>
    <w:p w:rsidR="00D80D81" w:rsidRPr="001134AE" w:rsidRDefault="00D80D81" w:rsidP="001134AE">
      <w:pPr>
        <w:tabs>
          <w:tab w:val="left" w:pos="504"/>
        </w:tabs>
        <w:autoSpaceDE w:val="0"/>
        <w:spacing w:line="360" w:lineRule="auto"/>
        <w:ind w:firstLine="709"/>
        <w:jc w:val="both"/>
        <w:rPr>
          <w:rFonts w:cs="Times New Roman CYR"/>
          <w:sz w:val="28"/>
          <w:szCs w:val="28"/>
          <w:lang w:val="uk-UA"/>
        </w:rPr>
      </w:pPr>
      <w:r w:rsidRPr="001134AE">
        <w:rPr>
          <w:rFonts w:cs="Times New Roman CYR"/>
          <w:sz w:val="28"/>
          <w:szCs w:val="28"/>
          <w:lang w:val="uk-UA"/>
        </w:rPr>
        <w:t>Ігри повинні бути направлені на розвиток логічного мислення, а саме на уміння встановлювати прості закономірності: порядок чергування фігур за кольором, формі, розміру.</w:t>
      </w:r>
      <w:r w:rsidR="00F76170" w:rsidRPr="001134AE">
        <w:rPr>
          <w:rFonts w:cs="Times New Roman CYR"/>
          <w:sz w:val="28"/>
          <w:szCs w:val="28"/>
          <w:lang w:val="uk-UA"/>
        </w:rPr>
        <w:t xml:space="preserve"> </w:t>
      </w:r>
      <w:r w:rsidRPr="001134AE">
        <w:rPr>
          <w:rFonts w:cs="Times New Roman CYR"/>
          <w:sz w:val="28"/>
          <w:szCs w:val="28"/>
          <w:lang w:val="uk-UA"/>
        </w:rPr>
        <w:t xml:space="preserve">Цьому сприяють і ігрові вправи на знаходження пропущеною у ряді фігури.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Належна увага приділена розвитку мови.</w:t>
      </w:r>
      <w:r w:rsidR="00F76170" w:rsidRPr="001134AE">
        <w:rPr>
          <w:rFonts w:cs="Times New Roman CYR"/>
          <w:sz w:val="28"/>
          <w:szCs w:val="28"/>
          <w:lang w:val="uk-UA"/>
        </w:rPr>
        <w:t xml:space="preserve"> </w:t>
      </w:r>
      <w:r w:rsidRPr="001134AE">
        <w:rPr>
          <w:rFonts w:cs="Times New Roman CYR"/>
          <w:sz w:val="28"/>
          <w:szCs w:val="28"/>
          <w:lang w:val="uk-UA"/>
        </w:rPr>
        <w:t>В ході гри вихователь не тільки поставить заздалегідь</w:t>
      </w:r>
      <w:r w:rsidR="00F76170" w:rsidRPr="001134AE">
        <w:rPr>
          <w:rFonts w:cs="Times New Roman CYR"/>
          <w:sz w:val="28"/>
          <w:szCs w:val="28"/>
          <w:lang w:val="uk-UA"/>
        </w:rPr>
        <w:t xml:space="preserve"> </w:t>
      </w:r>
      <w:r w:rsidRPr="001134AE">
        <w:rPr>
          <w:rFonts w:cs="Times New Roman CYR"/>
          <w:sz w:val="28"/>
          <w:szCs w:val="28"/>
          <w:lang w:val="uk-UA"/>
        </w:rPr>
        <w:t>підготовлені</w:t>
      </w:r>
      <w:r w:rsidR="00F76170" w:rsidRPr="001134AE">
        <w:rPr>
          <w:rFonts w:cs="Times New Roman CYR"/>
          <w:sz w:val="28"/>
          <w:szCs w:val="28"/>
          <w:lang w:val="uk-UA"/>
        </w:rPr>
        <w:t xml:space="preserve"> </w:t>
      </w:r>
      <w:r w:rsidRPr="001134AE">
        <w:rPr>
          <w:rFonts w:cs="Times New Roman CYR"/>
          <w:sz w:val="28"/>
          <w:szCs w:val="28"/>
          <w:lang w:val="uk-UA"/>
        </w:rPr>
        <w:t>питання,</w:t>
      </w:r>
      <w:r w:rsidR="00F76170" w:rsidRPr="001134AE">
        <w:rPr>
          <w:rFonts w:cs="Times New Roman CYR"/>
          <w:sz w:val="28"/>
          <w:szCs w:val="28"/>
          <w:lang w:val="uk-UA"/>
        </w:rPr>
        <w:t xml:space="preserve"> </w:t>
      </w:r>
      <w:r w:rsidRPr="001134AE">
        <w:rPr>
          <w:rFonts w:cs="Times New Roman CYR"/>
          <w:sz w:val="28"/>
          <w:szCs w:val="28"/>
          <w:lang w:val="uk-UA"/>
        </w:rPr>
        <w:t>але і</w:t>
      </w:r>
      <w:r w:rsidR="00F76170" w:rsidRPr="001134AE">
        <w:rPr>
          <w:rFonts w:cs="Times New Roman CYR"/>
          <w:sz w:val="28"/>
          <w:szCs w:val="28"/>
          <w:lang w:val="uk-UA"/>
        </w:rPr>
        <w:t xml:space="preserve"> </w:t>
      </w:r>
      <w:r w:rsidRPr="001134AE">
        <w:rPr>
          <w:rFonts w:cs="Times New Roman CYR"/>
          <w:sz w:val="28"/>
          <w:szCs w:val="28"/>
          <w:lang w:val="uk-UA"/>
        </w:rPr>
        <w:t>невимушено розмовляє з дітьми по темі і сюжету гри, сприяє входженню дитини в ігрову ситуацію.</w:t>
      </w:r>
      <w:r w:rsidR="00F76170" w:rsidRPr="001134AE">
        <w:rPr>
          <w:rFonts w:cs="Times New Roman CYR"/>
          <w:sz w:val="28"/>
          <w:szCs w:val="28"/>
          <w:lang w:val="uk-UA"/>
        </w:rPr>
        <w:t xml:space="preserve"> </w:t>
      </w:r>
    </w:p>
    <w:p w:rsidR="00D80D81" w:rsidRPr="001134AE" w:rsidRDefault="00C46486"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Вихователь</w:t>
      </w:r>
      <w:r w:rsidR="00F76170" w:rsidRPr="001134AE">
        <w:rPr>
          <w:rFonts w:cs="Times New Roman CYR"/>
          <w:sz w:val="28"/>
          <w:szCs w:val="28"/>
          <w:lang w:val="uk-UA"/>
        </w:rPr>
        <w:t xml:space="preserve"> </w:t>
      </w:r>
      <w:r w:rsidR="00D80D81" w:rsidRPr="001134AE">
        <w:rPr>
          <w:rFonts w:cs="Times New Roman CYR"/>
          <w:sz w:val="28"/>
          <w:szCs w:val="28"/>
          <w:lang w:val="uk-UA"/>
        </w:rPr>
        <w:t>використовує</w:t>
      </w:r>
      <w:r w:rsidR="00F76170" w:rsidRPr="001134AE">
        <w:rPr>
          <w:rFonts w:cs="Times New Roman CYR"/>
          <w:sz w:val="28"/>
          <w:szCs w:val="28"/>
          <w:lang w:val="uk-UA"/>
        </w:rPr>
        <w:t xml:space="preserve"> </w:t>
      </w:r>
      <w:r w:rsidR="00D80D81" w:rsidRPr="001134AE">
        <w:rPr>
          <w:rFonts w:cs="Times New Roman CYR"/>
          <w:sz w:val="28"/>
          <w:szCs w:val="28"/>
          <w:lang w:val="uk-UA"/>
        </w:rPr>
        <w:t>потішки,</w:t>
      </w:r>
      <w:r w:rsidR="00F76170" w:rsidRPr="001134AE">
        <w:rPr>
          <w:rFonts w:cs="Times New Roman CYR"/>
          <w:sz w:val="28"/>
          <w:szCs w:val="28"/>
          <w:lang w:val="uk-UA"/>
        </w:rPr>
        <w:t xml:space="preserve"> </w:t>
      </w:r>
      <w:r w:rsidR="00D80D81" w:rsidRPr="001134AE">
        <w:rPr>
          <w:rFonts w:cs="Times New Roman CYR"/>
          <w:sz w:val="28"/>
          <w:szCs w:val="28"/>
          <w:lang w:val="uk-UA"/>
        </w:rPr>
        <w:t>загадки,</w:t>
      </w:r>
      <w:r w:rsidR="00F76170" w:rsidRPr="001134AE">
        <w:rPr>
          <w:rFonts w:cs="Times New Roman CYR"/>
          <w:sz w:val="28"/>
          <w:szCs w:val="28"/>
          <w:lang w:val="uk-UA"/>
        </w:rPr>
        <w:t xml:space="preserve"> </w:t>
      </w:r>
      <w:r w:rsidR="00D80D81" w:rsidRPr="001134AE">
        <w:rPr>
          <w:rFonts w:cs="Times New Roman CYR"/>
          <w:sz w:val="28"/>
          <w:szCs w:val="28"/>
          <w:lang w:val="uk-UA"/>
        </w:rPr>
        <w:t>лічилки, фрагменти казок.</w:t>
      </w:r>
      <w:r w:rsidR="00F76170" w:rsidRPr="001134AE">
        <w:rPr>
          <w:rFonts w:cs="Times New Roman CYR"/>
          <w:sz w:val="28"/>
          <w:szCs w:val="28"/>
          <w:lang w:val="uk-UA"/>
        </w:rPr>
        <w:t xml:space="preserve">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Ігрові пізнавальні завдання</w:t>
      </w:r>
      <w:r w:rsidR="00F76170" w:rsidRPr="001134AE">
        <w:rPr>
          <w:rFonts w:cs="Times New Roman CYR"/>
          <w:sz w:val="28"/>
          <w:szCs w:val="28"/>
          <w:lang w:val="uk-UA"/>
        </w:rPr>
        <w:t xml:space="preserve"> </w:t>
      </w:r>
      <w:r w:rsidRPr="001134AE">
        <w:rPr>
          <w:rFonts w:cs="Times New Roman CYR"/>
          <w:sz w:val="28"/>
          <w:szCs w:val="28"/>
          <w:lang w:val="uk-UA"/>
        </w:rPr>
        <w:t>вирішуються</w:t>
      </w:r>
      <w:r w:rsidR="00F76170" w:rsidRPr="001134AE">
        <w:rPr>
          <w:rFonts w:cs="Times New Roman CYR"/>
          <w:sz w:val="28"/>
          <w:szCs w:val="28"/>
          <w:lang w:val="uk-UA"/>
        </w:rPr>
        <w:t xml:space="preserve"> </w:t>
      </w:r>
      <w:r w:rsidRPr="001134AE">
        <w:rPr>
          <w:rFonts w:cs="Times New Roman CYR"/>
          <w:sz w:val="28"/>
          <w:szCs w:val="28"/>
          <w:lang w:val="uk-UA"/>
        </w:rPr>
        <w:t xml:space="preserve">за допомогою наочної допомоги. </w:t>
      </w:r>
    </w:p>
    <w:p w:rsidR="00D80D81" w:rsidRPr="001134AE" w:rsidRDefault="00D80D81" w:rsidP="001134AE">
      <w:pPr>
        <w:tabs>
          <w:tab w:val="left" w:pos="504"/>
        </w:tabs>
        <w:autoSpaceDE w:val="0"/>
        <w:spacing w:line="360" w:lineRule="auto"/>
        <w:ind w:firstLine="709"/>
        <w:jc w:val="both"/>
        <w:rPr>
          <w:rFonts w:cs="Times New Roman CYR"/>
          <w:sz w:val="28"/>
          <w:szCs w:val="28"/>
          <w:lang w:val="uk-UA"/>
        </w:rPr>
      </w:pPr>
      <w:r w:rsidRPr="001134AE">
        <w:rPr>
          <w:rFonts w:cs="Times New Roman CYR"/>
          <w:sz w:val="28"/>
          <w:szCs w:val="28"/>
          <w:lang w:val="uk-UA"/>
        </w:rPr>
        <w:t>Необхідною умовою, що забезпечує успіх в роботі, є творче відношення вихователя до математичних ігор: варіювання ігрових дій і питань, індивідуалізація вимог до дітей, повторення ігор в тому ж вигляді або з ускладненням.</w:t>
      </w:r>
      <w:r w:rsidR="00F76170" w:rsidRPr="001134AE">
        <w:rPr>
          <w:rFonts w:cs="Times New Roman CYR"/>
          <w:sz w:val="28"/>
          <w:szCs w:val="28"/>
          <w:lang w:val="uk-UA"/>
        </w:rPr>
        <w:t xml:space="preserve"> </w:t>
      </w:r>
      <w:r w:rsidRPr="001134AE">
        <w:rPr>
          <w:rFonts w:cs="Times New Roman CYR"/>
          <w:sz w:val="28"/>
          <w:szCs w:val="28"/>
          <w:lang w:val="uk-UA"/>
        </w:rPr>
        <w:t>Необхідність сучасних вимог</w:t>
      </w:r>
      <w:r w:rsidR="00F76170" w:rsidRPr="001134AE">
        <w:rPr>
          <w:rFonts w:cs="Times New Roman CYR"/>
          <w:sz w:val="28"/>
          <w:szCs w:val="28"/>
          <w:lang w:val="uk-UA"/>
        </w:rPr>
        <w:t xml:space="preserve"> </w:t>
      </w:r>
      <w:r w:rsidRPr="001134AE">
        <w:rPr>
          <w:rFonts w:cs="Times New Roman CYR"/>
          <w:sz w:val="28"/>
          <w:szCs w:val="28"/>
          <w:lang w:val="uk-UA"/>
        </w:rPr>
        <w:t xml:space="preserve">викликана високим рівнем сучасної школи до математичної підготовки дітей в дитячому саду у зв'язку з переходом на навчання в школі з шести ліг.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Математична підготовка дітей до школи припускає не тільки засвоєння дітьми</w:t>
      </w:r>
      <w:r w:rsidR="00F76170" w:rsidRPr="001134AE">
        <w:rPr>
          <w:rFonts w:cs="Times New Roman CYR"/>
          <w:sz w:val="28"/>
          <w:szCs w:val="28"/>
          <w:lang w:val="uk-UA"/>
        </w:rPr>
        <w:t xml:space="preserve"> </w:t>
      </w:r>
      <w:r w:rsidRPr="001134AE">
        <w:rPr>
          <w:rFonts w:cs="Times New Roman CYR"/>
          <w:sz w:val="28"/>
          <w:szCs w:val="28"/>
          <w:lang w:val="uk-UA"/>
        </w:rPr>
        <w:t>певних</w:t>
      </w:r>
      <w:r w:rsidR="00F76170" w:rsidRPr="001134AE">
        <w:rPr>
          <w:rFonts w:cs="Times New Roman CYR"/>
          <w:sz w:val="28"/>
          <w:szCs w:val="28"/>
          <w:lang w:val="uk-UA"/>
        </w:rPr>
        <w:t xml:space="preserve"> </w:t>
      </w:r>
      <w:r w:rsidRPr="001134AE">
        <w:rPr>
          <w:rFonts w:cs="Times New Roman CYR"/>
          <w:sz w:val="28"/>
          <w:szCs w:val="28"/>
          <w:lang w:val="uk-UA"/>
        </w:rPr>
        <w:t>знань,</w:t>
      </w:r>
      <w:r w:rsidR="00F76170" w:rsidRPr="001134AE">
        <w:rPr>
          <w:rFonts w:cs="Times New Roman CYR"/>
          <w:sz w:val="28"/>
          <w:szCs w:val="28"/>
          <w:lang w:val="uk-UA"/>
        </w:rPr>
        <w:t xml:space="preserve"> </w:t>
      </w:r>
      <w:r w:rsidRPr="001134AE">
        <w:rPr>
          <w:rFonts w:cs="Times New Roman CYR"/>
          <w:sz w:val="28"/>
          <w:szCs w:val="28"/>
          <w:lang w:val="uk-UA"/>
        </w:rPr>
        <w:t>формування</w:t>
      </w:r>
      <w:r w:rsidR="00F76170" w:rsidRPr="001134AE">
        <w:rPr>
          <w:rFonts w:cs="Times New Roman CYR"/>
          <w:sz w:val="28"/>
          <w:szCs w:val="28"/>
          <w:lang w:val="uk-UA"/>
        </w:rPr>
        <w:t xml:space="preserve"> </w:t>
      </w:r>
      <w:r w:rsidRPr="001134AE">
        <w:rPr>
          <w:rFonts w:cs="Times New Roman CYR"/>
          <w:sz w:val="28"/>
          <w:szCs w:val="28"/>
          <w:lang w:val="uk-UA"/>
        </w:rPr>
        <w:t>у</w:t>
      </w:r>
      <w:r w:rsidR="00F76170" w:rsidRPr="001134AE">
        <w:rPr>
          <w:rFonts w:cs="Times New Roman CYR"/>
          <w:sz w:val="28"/>
          <w:szCs w:val="28"/>
          <w:lang w:val="uk-UA"/>
        </w:rPr>
        <w:t xml:space="preserve"> </w:t>
      </w:r>
      <w:r w:rsidRPr="001134AE">
        <w:rPr>
          <w:rFonts w:cs="Times New Roman CYR"/>
          <w:sz w:val="28"/>
          <w:szCs w:val="28"/>
          <w:lang w:val="uk-UA"/>
        </w:rPr>
        <w:t>них</w:t>
      </w:r>
      <w:r w:rsidR="00F76170" w:rsidRPr="001134AE">
        <w:rPr>
          <w:rFonts w:cs="Times New Roman CYR"/>
          <w:sz w:val="28"/>
          <w:szCs w:val="28"/>
          <w:lang w:val="uk-UA"/>
        </w:rPr>
        <w:t xml:space="preserve"> </w:t>
      </w:r>
      <w:r w:rsidRPr="001134AE">
        <w:rPr>
          <w:rFonts w:cs="Times New Roman CYR"/>
          <w:sz w:val="28"/>
          <w:szCs w:val="28"/>
          <w:lang w:val="uk-UA"/>
        </w:rPr>
        <w:t>кількісних просторових і тимчасових уявлень.</w:t>
      </w:r>
      <w:r w:rsidR="00F76170" w:rsidRPr="001134AE">
        <w:rPr>
          <w:rFonts w:cs="Times New Roman CYR"/>
          <w:sz w:val="28"/>
          <w:szCs w:val="28"/>
          <w:lang w:val="uk-UA"/>
        </w:rPr>
        <w:t xml:space="preserve"> </w:t>
      </w:r>
      <w:r w:rsidRPr="001134AE">
        <w:rPr>
          <w:rFonts w:cs="Times New Roman CYR"/>
          <w:sz w:val="28"/>
          <w:szCs w:val="28"/>
          <w:lang w:val="uk-UA"/>
        </w:rPr>
        <w:t>Найбільш</w:t>
      </w:r>
      <w:r w:rsidR="00F76170" w:rsidRPr="001134AE">
        <w:rPr>
          <w:rFonts w:cs="Times New Roman CYR"/>
          <w:sz w:val="28"/>
          <w:szCs w:val="28"/>
          <w:lang w:val="uk-UA"/>
        </w:rPr>
        <w:t xml:space="preserve"> </w:t>
      </w:r>
      <w:r w:rsidRPr="001134AE">
        <w:rPr>
          <w:rFonts w:cs="Times New Roman CYR"/>
          <w:sz w:val="28"/>
          <w:szCs w:val="28"/>
          <w:lang w:val="uk-UA"/>
        </w:rPr>
        <w:t>важливим</w:t>
      </w:r>
      <w:r w:rsidR="00F76170" w:rsidRPr="001134AE">
        <w:rPr>
          <w:rFonts w:cs="Times New Roman CYR"/>
          <w:sz w:val="28"/>
          <w:szCs w:val="28"/>
          <w:lang w:val="uk-UA"/>
        </w:rPr>
        <w:t xml:space="preserve"> </w:t>
      </w:r>
      <w:r w:rsidRPr="001134AE">
        <w:rPr>
          <w:rFonts w:cs="Times New Roman CYR"/>
          <w:sz w:val="28"/>
          <w:szCs w:val="28"/>
          <w:lang w:val="uk-UA"/>
        </w:rPr>
        <w:t xml:space="preserve">є розвиток у дошкільників розумових здібностей, уміння вирішувати різні завдання.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Вихователь повинен знати не тільки як навчати дошкільників, але і те.</w:t>
      </w:r>
      <w:r w:rsidR="00F76170" w:rsidRPr="001134AE">
        <w:rPr>
          <w:rFonts w:cs="Times New Roman CYR"/>
          <w:sz w:val="28"/>
          <w:szCs w:val="28"/>
          <w:lang w:val="uk-UA"/>
        </w:rPr>
        <w:t xml:space="preserve"> </w:t>
      </w:r>
      <w:r w:rsidRPr="001134AE">
        <w:rPr>
          <w:rFonts w:cs="Times New Roman CYR"/>
          <w:sz w:val="28"/>
          <w:szCs w:val="28"/>
          <w:lang w:val="uk-UA"/>
        </w:rPr>
        <w:t>чому він їх навчає, тобто йому повинна бути ясна математична суть тих уявлень, які він формує у дітей.</w:t>
      </w:r>
      <w:r w:rsidR="00F76170" w:rsidRPr="001134AE">
        <w:rPr>
          <w:rFonts w:cs="Times New Roman CYR"/>
          <w:sz w:val="28"/>
          <w:szCs w:val="28"/>
          <w:lang w:val="uk-UA"/>
        </w:rPr>
        <w:t xml:space="preserve"> </w:t>
      </w:r>
      <w:r w:rsidRPr="001134AE">
        <w:rPr>
          <w:rFonts w:cs="Times New Roman CYR"/>
          <w:sz w:val="28"/>
          <w:szCs w:val="28"/>
          <w:lang w:val="uk-UA"/>
        </w:rPr>
        <w:t>Широке використання спеціальних повчальних ігор так само важливе для пробудження у дошкільників інтересу до</w:t>
      </w:r>
      <w:r w:rsidR="00F76170" w:rsidRPr="001134AE">
        <w:rPr>
          <w:rFonts w:cs="Times New Roman CYR"/>
          <w:sz w:val="28"/>
          <w:szCs w:val="28"/>
          <w:lang w:val="uk-UA"/>
        </w:rPr>
        <w:t xml:space="preserve"> </w:t>
      </w:r>
      <w:r w:rsidRPr="001134AE">
        <w:rPr>
          <w:rFonts w:cs="Times New Roman CYR"/>
          <w:sz w:val="28"/>
          <w:szCs w:val="28"/>
          <w:lang w:val="uk-UA"/>
        </w:rPr>
        <w:t>математичних</w:t>
      </w:r>
      <w:r w:rsidR="00F76170" w:rsidRPr="001134AE">
        <w:rPr>
          <w:rFonts w:cs="Times New Roman CYR"/>
          <w:sz w:val="28"/>
          <w:szCs w:val="28"/>
          <w:lang w:val="uk-UA"/>
        </w:rPr>
        <w:t xml:space="preserve"> </w:t>
      </w:r>
      <w:r w:rsidRPr="001134AE">
        <w:rPr>
          <w:rFonts w:cs="Times New Roman CYR"/>
          <w:sz w:val="28"/>
          <w:szCs w:val="28"/>
          <w:lang w:val="uk-UA"/>
        </w:rPr>
        <w:t>знань,</w:t>
      </w:r>
      <w:r w:rsidR="00F76170" w:rsidRPr="001134AE">
        <w:rPr>
          <w:rFonts w:cs="Times New Roman CYR"/>
          <w:sz w:val="28"/>
          <w:szCs w:val="28"/>
          <w:lang w:val="uk-UA"/>
        </w:rPr>
        <w:t xml:space="preserve"> </w:t>
      </w:r>
      <w:r w:rsidRPr="001134AE">
        <w:rPr>
          <w:rFonts w:cs="Times New Roman CYR"/>
          <w:sz w:val="28"/>
          <w:szCs w:val="28"/>
          <w:lang w:val="uk-UA"/>
        </w:rPr>
        <w:t>вдосконалення</w:t>
      </w:r>
      <w:r w:rsidR="00F76170" w:rsidRPr="001134AE">
        <w:rPr>
          <w:rFonts w:cs="Times New Roman CYR"/>
          <w:sz w:val="28"/>
          <w:szCs w:val="28"/>
          <w:lang w:val="uk-UA"/>
        </w:rPr>
        <w:t xml:space="preserve"> </w:t>
      </w:r>
      <w:r w:rsidRPr="001134AE">
        <w:rPr>
          <w:rFonts w:cs="Times New Roman CYR"/>
          <w:sz w:val="28"/>
          <w:szCs w:val="28"/>
          <w:lang w:val="uk-UA"/>
        </w:rPr>
        <w:t xml:space="preserve">пізнавальної діяльності, загального розумового розвитку.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Методика формування елементарних математичних</w:t>
      </w:r>
      <w:r w:rsidR="00F76170" w:rsidRPr="001134AE">
        <w:rPr>
          <w:rFonts w:cs="Times New Roman CYR"/>
          <w:sz w:val="28"/>
          <w:szCs w:val="28"/>
          <w:lang w:val="uk-UA"/>
        </w:rPr>
        <w:t xml:space="preserve"> </w:t>
      </w:r>
      <w:r w:rsidRPr="001134AE">
        <w:rPr>
          <w:rFonts w:cs="Times New Roman CYR"/>
          <w:sz w:val="28"/>
          <w:szCs w:val="28"/>
          <w:lang w:val="uk-UA"/>
        </w:rPr>
        <w:t>уявлень</w:t>
      </w:r>
      <w:r w:rsidR="00F76170" w:rsidRPr="001134AE">
        <w:rPr>
          <w:rFonts w:cs="Times New Roman CYR"/>
          <w:sz w:val="28"/>
          <w:szCs w:val="28"/>
          <w:lang w:val="uk-UA"/>
        </w:rPr>
        <w:t xml:space="preserve"> </w:t>
      </w:r>
      <w:r w:rsidRPr="001134AE">
        <w:rPr>
          <w:rFonts w:cs="Times New Roman CYR"/>
          <w:sz w:val="28"/>
          <w:szCs w:val="28"/>
          <w:lang w:val="uk-UA"/>
        </w:rPr>
        <w:t>в системі педагогічних павук покликана надати допомогу в математиці -</w:t>
      </w:r>
      <w:r w:rsidR="00F76170" w:rsidRPr="001134AE">
        <w:rPr>
          <w:rFonts w:cs="Times New Roman CYR"/>
          <w:sz w:val="28"/>
          <w:szCs w:val="28"/>
          <w:lang w:val="uk-UA"/>
        </w:rPr>
        <w:t xml:space="preserve"> </w:t>
      </w:r>
      <w:r w:rsidRPr="001134AE">
        <w:rPr>
          <w:rFonts w:cs="Times New Roman CYR"/>
          <w:sz w:val="28"/>
          <w:szCs w:val="28"/>
          <w:lang w:val="uk-UA"/>
        </w:rPr>
        <w:t xml:space="preserve">одного з найважливіших учбових предметів в школі, сприяти вихованню всесторонньо розвиненої особи.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Виділившись з дошкільної педагогіки методика формування елементарних математичних уявлень стала самостійною науковою</w:t>
      </w:r>
      <w:r w:rsidR="00F76170" w:rsidRPr="001134AE">
        <w:rPr>
          <w:rFonts w:cs="Times New Roman CYR"/>
          <w:sz w:val="28"/>
          <w:szCs w:val="28"/>
          <w:lang w:val="uk-UA"/>
        </w:rPr>
        <w:t xml:space="preserve"> </w:t>
      </w:r>
      <w:r w:rsidRPr="001134AE">
        <w:rPr>
          <w:rFonts w:cs="Times New Roman CYR"/>
          <w:sz w:val="28"/>
          <w:szCs w:val="28"/>
          <w:lang w:val="uk-UA"/>
        </w:rPr>
        <w:t>і</w:t>
      </w:r>
      <w:r w:rsidR="00F76170" w:rsidRPr="001134AE">
        <w:rPr>
          <w:rFonts w:cs="Times New Roman CYR"/>
          <w:sz w:val="28"/>
          <w:szCs w:val="28"/>
          <w:lang w:val="uk-UA"/>
        </w:rPr>
        <w:t xml:space="preserve"> </w:t>
      </w:r>
      <w:r w:rsidRPr="001134AE">
        <w:rPr>
          <w:rFonts w:cs="Times New Roman CYR"/>
          <w:sz w:val="28"/>
          <w:szCs w:val="28"/>
          <w:lang w:val="uk-UA"/>
        </w:rPr>
        <w:t>учбовою областю.</w:t>
      </w:r>
      <w:r w:rsidR="00F76170" w:rsidRPr="001134AE">
        <w:rPr>
          <w:rFonts w:cs="Times New Roman CYR"/>
          <w:sz w:val="28"/>
          <w:szCs w:val="28"/>
          <w:lang w:val="uk-UA"/>
        </w:rPr>
        <w:t xml:space="preserve"> </w:t>
      </w:r>
      <w:r w:rsidRPr="001134AE">
        <w:rPr>
          <w:rFonts w:cs="Times New Roman CYR"/>
          <w:sz w:val="28"/>
          <w:szCs w:val="28"/>
          <w:lang w:val="uk-UA"/>
        </w:rPr>
        <w:t>Предметом</w:t>
      </w:r>
      <w:r w:rsidR="00F76170" w:rsidRPr="001134AE">
        <w:rPr>
          <w:rFonts w:cs="Times New Roman CYR"/>
          <w:sz w:val="28"/>
          <w:szCs w:val="28"/>
          <w:lang w:val="uk-UA"/>
        </w:rPr>
        <w:t xml:space="preserve"> </w:t>
      </w:r>
      <w:r w:rsidRPr="001134AE">
        <w:rPr>
          <w:rFonts w:cs="Times New Roman CYR"/>
          <w:sz w:val="28"/>
          <w:szCs w:val="28"/>
          <w:lang w:val="uk-UA"/>
        </w:rPr>
        <w:t>її</w:t>
      </w:r>
      <w:r w:rsidR="00F76170" w:rsidRPr="001134AE">
        <w:rPr>
          <w:rFonts w:cs="Times New Roman CYR"/>
          <w:sz w:val="28"/>
          <w:szCs w:val="28"/>
          <w:lang w:val="uk-UA"/>
        </w:rPr>
        <w:t xml:space="preserve"> </w:t>
      </w:r>
      <w:r w:rsidRPr="001134AE">
        <w:rPr>
          <w:rFonts w:cs="Times New Roman CYR"/>
          <w:sz w:val="28"/>
          <w:szCs w:val="28"/>
          <w:lang w:val="uk-UA"/>
        </w:rPr>
        <w:t>дослідження</w:t>
      </w:r>
      <w:r w:rsidR="00F76170" w:rsidRPr="001134AE">
        <w:rPr>
          <w:rFonts w:cs="Times New Roman CYR"/>
          <w:sz w:val="28"/>
          <w:szCs w:val="28"/>
          <w:lang w:val="uk-UA"/>
        </w:rPr>
        <w:t xml:space="preserve"> </w:t>
      </w:r>
      <w:r w:rsidRPr="001134AE">
        <w:rPr>
          <w:rFonts w:cs="Times New Roman CYR"/>
          <w:sz w:val="28"/>
          <w:szCs w:val="28"/>
          <w:lang w:val="uk-UA"/>
        </w:rPr>
        <w:t>є</w:t>
      </w:r>
      <w:r w:rsidR="00F76170" w:rsidRPr="001134AE">
        <w:rPr>
          <w:rFonts w:cs="Times New Roman CYR"/>
          <w:sz w:val="28"/>
          <w:szCs w:val="28"/>
          <w:lang w:val="uk-UA"/>
        </w:rPr>
        <w:t xml:space="preserve"> </w:t>
      </w:r>
      <w:r w:rsidRPr="001134AE">
        <w:rPr>
          <w:rFonts w:cs="Times New Roman CYR"/>
          <w:sz w:val="28"/>
          <w:szCs w:val="28"/>
          <w:lang w:val="uk-UA"/>
        </w:rPr>
        <w:t>вивчення</w:t>
      </w:r>
      <w:r w:rsidR="00F76170" w:rsidRPr="001134AE">
        <w:rPr>
          <w:rFonts w:cs="Times New Roman CYR"/>
          <w:sz w:val="28"/>
          <w:szCs w:val="28"/>
          <w:lang w:val="uk-UA"/>
        </w:rPr>
        <w:t xml:space="preserve"> </w:t>
      </w:r>
      <w:r w:rsidRPr="001134AE">
        <w:rPr>
          <w:rFonts w:cs="Times New Roman CYR"/>
          <w:sz w:val="28"/>
          <w:szCs w:val="28"/>
          <w:lang w:val="uk-UA"/>
        </w:rPr>
        <w:t>основних закономірностей</w:t>
      </w:r>
      <w:r w:rsidR="00F76170" w:rsidRPr="001134AE">
        <w:rPr>
          <w:rFonts w:cs="Times New Roman CYR"/>
          <w:sz w:val="28"/>
          <w:szCs w:val="28"/>
          <w:lang w:val="uk-UA"/>
        </w:rPr>
        <w:t xml:space="preserve"> </w:t>
      </w:r>
      <w:r w:rsidRPr="001134AE">
        <w:rPr>
          <w:rFonts w:cs="Times New Roman CYR"/>
          <w:sz w:val="28"/>
          <w:szCs w:val="28"/>
          <w:lang w:val="uk-UA"/>
        </w:rPr>
        <w:t>процесу</w:t>
      </w:r>
      <w:r w:rsidR="00F76170" w:rsidRPr="001134AE">
        <w:rPr>
          <w:rFonts w:cs="Times New Roman CYR"/>
          <w:sz w:val="28"/>
          <w:szCs w:val="28"/>
          <w:lang w:val="uk-UA"/>
        </w:rPr>
        <w:t xml:space="preserve"> </w:t>
      </w:r>
      <w:r w:rsidRPr="001134AE">
        <w:rPr>
          <w:rFonts w:cs="Times New Roman CYR"/>
          <w:sz w:val="28"/>
          <w:szCs w:val="28"/>
          <w:lang w:val="uk-UA"/>
        </w:rPr>
        <w:t>формування</w:t>
      </w:r>
      <w:r w:rsidR="00F76170" w:rsidRPr="001134AE">
        <w:rPr>
          <w:rFonts w:cs="Times New Roman CYR"/>
          <w:sz w:val="28"/>
          <w:szCs w:val="28"/>
          <w:lang w:val="uk-UA"/>
        </w:rPr>
        <w:t xml:space="preserve"> </w:t>
      </w:r>
      <w:r w:rsidRPr="001134AE">
        <w:rPr>
          <w:rFonts w:cs="Times New Roman CYR"/>
          <w:sz w:val="28"/>
          <w:szCs w:val="28"/>
          <w:lang w:val="uk-UA"/>
        </w:rPr>
        <w:t>елементарних</w:t>
      </w:r>
      <w:r w:rsidR="00F76170" w:rsidRPr="001134AE">
        <w:rPr>
          <w:rFonts w:cs="Times New Roman CYR"/>
          <w:sz w:val="28"/>
          <w:szCs w:val="28"/>
          <w:lang w:val="uk-UA"/>
        </w:rPr>
        <w:t xml:space="preserve"> </w:t>
      </w:r>
      <w:r w:rsidRPr="001134AE">
        <w:rPr>
          <w:rFonts w:cs="Times New Roman CYR"/>
          <w:sz w:val="28"/>
          <w:szCs w:val="28"/>
          <w:lang w:val="uk-UA"/>
        </w:rPr>
        <w:t>математичних уявлень у дошкільників в умовах суспільного виховання.</w:t>
      </w:r>
      <w:r w:rsidR="00F76170" w:rsidRPr="001134AE">
        <w:rPr>
          <w:rFonts w:cs="Times New Roman CYR"/>
          <w:sz w:val="28"/>
          <w:szCs w:val="28"/>
          <w:lang w:val="uk-UA"/>
        </w:rPr>
        <w:t xml:space="preserve"> </w:t>
      </w:r>
      <w:r w:rsidRPr="001134AE">
        <w:rPr>
          <w:rFonts w:cs="Times New Roman CYR"/>
          <w:sz w:val="28"/>
          <w:szCs w:val="28"/>
          <w:lang w:val="uk-UA"/>
        </w:rPr>
        <w:t>Крутий завдань, що вирішуються методикою, достатньо обширний:</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наукове</w:t>
      </w:r>
      <w:r w:rsidR="00F76170" w:rsidRPr="001134AE">
        <w:rPr>
          <w:rFonts w:cs="Times New Roman CYR"/>
          <w:sz w:val="28"/>
          <w:szCs w:val="28"/>
          <w:lang w:val="uk-UA"/>
        </w:rPr>
        <w:t xml:space="preserve"> </w:t>
      </w:r>
      <w:r w:rsidR="00C46486" w:rsidRPr="001134AE">
        <w:rPr>
          <w:rFonts w:cs="Times New Roman CYR"/>
          <w:sz w:val="28"/>
          <w:szCs w:val="28"/>
          <w:lang w:val="uk-UA"/>
        </w:rPr>
        <w:t>обґрунтування</w:t>
      </w:r>
      <w:r w:rsidR="00F76170" w:rsidRPr="001134AE">
        <w:rPr>
          <w:rFonts w:cs="Times New Roman CYR"/>
          <w:sz w:val="28"/>
          <w:szCs w:val="28"/>
          <w:lang w:val="uk-UA"/>
        </w:rPr>
        <w:t xml:space="preserve"> </w:t>
      </w:r>
      <w:r w:rsidRPr="001134AE">
        <w:rPr>
          <w:rFonts w:cs="Times New Roman CYR"/>
          <w:sz w:val="28"/>
          <w:szCs w:val="28"/>
          <w:lang w:val="uk-UA"/>
        </w:rPr>
        <w:t>програмних</w:t>
      </w:r>
      <w:r w:rsidR="00F76170" w:rsidRPr="001134AE">
        <w:rPr>
          <w:rFonts w:cs="Times New Roman CYR"/>
          <w:sz w:val="28"/>
          <w:szCs w:val="28"/>
          <w:lang w:val="uk-UA"/>
        </w:rPr>
        <w:t xml:space="preserve"> </w:t>
      </w:r>
      <w:r w:rsidRPr="001134AE">
        <w:rPr>
          <w:rFonts w:cs="Times New Roman CYR"/>
          <w:sz w:val="28"/>
          <w:szCs w:val="28"/>
          <w:lang w:val="uk-UA"/>
        </w:rPr>
        <w:t>вимог</w:t>
      </w:r>
      <w:r w:rsidR="00F76170" w:rsidRPr="001134AE">
        <w:rPr>
          <w:rFonts w:cs="Times New Roman CYR"/>
          <w:sz w:val="28"/>
          <w:szCs w:val="28"/>
          <w:lang w:val="uk-UA"/>
        </w:rPr>
        <w:t xml:space="preserve"> </w:t>
      </w:r>
      <w:r w:rsidRPr="001134AE">
        <w:rPr>
          <w:rFonts w:cs="Times New Roman CYR"/>
          <w:sz w:val="28"/>
          <w:szCs w:val="28"/>
          <w:lang w:val="uk-UA"/>
        </w:rPr>
        <w:t>до</w:t>
      </w:r>
      <w:r w:rsidR="00F76170" w:rsidRPr="001134AE">
        <w:rPr>
          <w:rFonts w:cs="Times New Roman CYR"/>
          <w:sz w:val="28"/>
          <w:szCs w:val="28"/>
          <w:lang w:val="uk-UA"/>
        </w:rPr>
        <w:t xml:space="preserve"> </w:t>
      </w:r>
      <w:r w:rsidRPr="001134AE">
        <w:rPr>
          <w:rFonts w:cs="Times New Roman CYR"/>
          <w:sz w:val="28"/>
          <w:szCs w:val="28"/>
          <w:lang w:val="uk-UA"/>
        </w:rPr>
        <w:t>рівня</w:t>
      </w:r>
      <w:r w:rsidR="00F76170" w:rsidRPr="001134AE">
        <w:rPr>
          <w:rFonts w:cs="Times New Roman CYR"/>
          <w:sz w:val="28"/>
          <w:szCs w:val="28"/>
          <w:lang w:val="uk-UA"/>
        </w:rPr>
        <w:t xml:space="preserve"> </w:t>
      </w:r>
      <w:r w:rsidRPr="001134AE">
        <w:rPr>
          <w:rFonts w:cs="Times New Roman CYR"/>
          <w:sz w:val="28"/>
          <w:szCs w:val="28"/>
          <w:lang w:val="uk-UA"/>
        </w:rPr>
        <w:t>розвитку</w:t>
      </w:r>
      <w:r w:rsidR="001134AE">
        <w:rPr>
          <w:rFonts w:cs="Times New Roman CYR"/>
          <w:sz w:val="28"/>
          <w:szCs w:val="28"/>
          <w:lang w:val="uk-UA"/>
        </w:rPr>
        <w:t xml:space="preserve"> </w:t>
      </w:r>
      <w:r w:rsidRPr="001134AE">
        <w:rPr>
          <w:rFonts w:cs="Times New Roman CYR"/>
          <w:sz w:val="28"/>
          <w:szCs w:val="28"/>
          <w:lang w:val="uk-UA"/>
        </w:rPr>
        <w:t>кількісних, просторових,</w:t>
      </w:r>
      <w:r w:rsidR="00F76170" w:rsidRPr="001134AE">
        <w:rPr>
          <w:rFonts w:cs="Times New Roman CYR"/>
          <w:sz w:val="28"/>
          <w:szCs w:val="28"/>
          <w:lang w:val="uk-UA"/>
        </w:rPr>
        <w:t xml:space="preserve"> </w:t>
      </w:r>
      <w:r w:rsidRPr="001134AE">
        <w:rPr>
          <w:rFonts w:cs="Times New Roman CYR"/>
          <w:sz w:val="28"/>
          <w:szCs w:val="28"/>
          <w:lang w:val="uk-UA"/>
        </w:rPr>
        <w:t>тимчасо</w:t>
      </w:r>
      <w:r w:rsidR="00832275" w:rsidRPr="001134AE">
        <w:rPr>
          <w:rFonts w:cs="Times New Roman CYR"/>
          <w:sz w:val="28"/>
          <w:szCs w:val="28"/>
          <w:lang w:val="uk-UA"/>
        </w:rPr>
        <w:t>вих</w:t>
      </w:r>
      <w:r w:rsidR="00F76170" w:rsidRPr="001134AE">
        <w:rPr>
          <w:rFonts w:cs="Times New Roman CYR"/>
          <w:sz w:val="28"/>
          <w:szCs w:val="28"/>
          <w:lang w:val="uk-UA"/>
        </w:rPr>
        <w:t xml:space="preserve"> </w:t>
      </w:r>
      <w:r w:rsidR="00832275" w:rsidRPr="001134AE">
        <w:rPr>
          <w:rFonts w:cs="Times New Roman CYR"/>
          <w:sz w:val="28"/>
          <w:szCs w:val="28"/>
          <w:lang w:val="uk-UA"/>
        </w:rPr>
        <w:t>і</w:t>
      </w:r>
      <w:r w:rsidR="00F76170" w:rsidRPr="001134AE">
        <w:rPr>
          <w:rFonts w:cs="Times New Roman CYR"/>
          <w:sz w:val="28"/>
          <w:szCs w:val="28"/>
          <w:lang w:val="uk-UA"/>
        </w:rPr>
        <w:t xml:space="preserve"> </w:t>
      </w:r>
      <w:r w:rsidR="00832275" w:rsidRPr="001134AE">
        <w:rPr>
          <w:rFonts w:cs="Times New Roman CYR"/>
          <w:sz w:val="28"/>
          <w:szCs w:val="28"/>
          <w:lang w:val="uk-UA"/>
        </w:rPr>
        <w:t>інших</w:t>
      </w:r>
      <w:r w:rsidR="00F76170" w:rsidRPr="001134AE">
        <w:rPr>
          <w:rFonts w:cs="Times New Roman CYR"/>
          <w:sz w:val="28"/>
          <w:szCs w:val="28"/>
          <w:lang w:val="uk-UA"/>
        </w:rPr>
        <w:t xml:space="preserve"> </w:t>
      </w:r>
      <w:r w:rsidR="00832275" w:rsidRPr="001134AE">
        <w:rPr>
          <w:rFonts w:cs="Times New Roman CYR"/>
          <w:sz w:val="28"/>
          <w:szCs w:val="28"/>
          <w:lang w:val="uk-UA"/>
        </w:rPr>
        <w:t>математичних</w:t>
      </w:r>
      <w:r w:rsidR="001134AE">
        <w:rPr>
          <w:rFonts w:cs="Times New Roman CYR"/>
          <w:sz w:val="28"/>
          <w:szCs w:val="28"/>
          <w:lang w:val="uk-UA"/>
        </w:rPr>
        <w:t xml:space="preserve"> </w:t>
      </w:r>
      <w:r w:rsidR="00832275" w:rsidRPr="001134AE">
        <w:rPr>
          <w:rFonts w:cs="Times New Roman CYR"/>
          <w:sz w:val="28"/>
          <w:szCs w:val="28"/>
          <w:lang w:val="uk-UA"/>
        </w:rPr>
        <w:t>уяв</w:t>
      </w:r>
      <w:r w:rsidRPr="001134AE">
        <w:rPr>
          <w:rFonts w:cs="Times New Roman CYR"/>
          <w:sz w:val="28"/>
          <w:szCs w:val="28"/>
          <w:lang w:val="uk-UA"/>
        </w:rPr>
        <w:t>лень дітей в кожній віковій групі;</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визначення змісту матеріалу для підготовки дитини в дитячому саду до засвоєння математики в школі;</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вдосконалення матеріалу по формуванню математичних уявленні в програмі дитячого саду;</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 xml:space="preserve"> розробка і впровадження в практику ефективних дидактичних засобів, методів і різноманітних форм і організація процесу розвитку елементарних математичних уявленні;</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реалізація спадкоємності у</w:t>
      </w:r>
      <w:r w:rsidR="00F76170" w:rsidRPr="001134AE">
        <w:rPr>
          <w:rFonts w:cs="Times New Roman CYR"/>
          <w:sz w:val="28"/>
          <w:szCs w:val="28"/>
          <w:lang w:val="uk-UA"/>
        </w:rPr>
        <w:t xml:space="preserve"> </w:t>
      </w:r>
      <w:r w:rsidRPr="001134AE">
        <w:rPr>
          <w:rFonts w:cs="Times New Roman CYR"/>
          <w:sz w:val="28"/>
          <w:szCs w:val="28"/>
          <w:lang w:val="uk-UA"/>
        </w:rPr>
        <w:t>формуванні</w:t>
      </w:r>
      <w:r w:rsidR="00F76170" w:rsidRPr="001134AE">
        <w:rPr>
          <w:rFonts w:cs="Times New Roman CYR"/>
          <w:sz w:val="28"/>
          <w:szCs w:val="28"/>
          <w:lang w:val="uk-UA"/>
        </w:rPr>
        <w:t xml:space="preserve"> </w:t>
      </w:r>
      <w:r w:rsidRPr="001134AE">
        <w:rPr>
          <w:rFonts w:cs="Times New Roman CYR"/>
          <w:sz w:val="28"/>
          <w:szCs w:val="28"/>
          <w:lang w:val="uk-UA"/>
        </w:rPr>
        <w:t>основних</w:t>
      </w:r>
      <w:r w:rsidR="00F76170" w:rsidRPr="001134AE">
        <w:rPr>
          <w:rFonts w:cs="Times New Roman CYR"/>
          <w:sz w:val="28"/>
          <w:szCs w:val="28"/>
          <w:lang w:val="uk-UA"/>
        </w:rPr>
        <w:t xml:space="preserve"> </w:t>
      </w:r>
      <w:r w:rsidRPr="001134AE">
        <w:rPr>
          <w:rFonts w:cs="Times New Roman CYR"/>
          <w:sz w:val="28"/>
          <w:szCs w:val="28"/>
          <w:lang w:val="uk-UA"/>
        </w:rPr>
        <w:t>математичних уявлень в дитячому саду і відповідних понять в школі;</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розробка</w:t>
      </w:r>
      <w:r w:rsidR="00F76170" w:rsidRPr="001134AE">
        <w:rPr>
          <w:rFonts w:cs="Times New Roman CYR"/>
          <w:sz w:val="28"/>
          <w:szCs w:val="28"/>
          <w:lang w:val="uk-UA"/>
        </w:rPr>
        <w:t xml:space="preserve"> </w:t>
      </w:r>
      <w:r w:rsidRPr="001134AE">
        <w:rPr>
          <w:rFonts w:cs="Times New Roman CYR"/>
          <w:sz w:val="28"/>
          <w:szCs w:val="28"/>
          <w:lang w:val="uk-UA"/>
        </w:rPr>
        <w:t>змісту</w:t>
      </w:r>
      <w:r w:rsidR="00F76170" w:rsidRPr="001134AE">
        <w:rPr>
          <w:rFonts w:cs="Times New Roman CYR"/>
          <w:sz w:val="28"/>
          <w:szCs w:val="28"/>
          <w:lang w:val="uk-UA"/>
        </w:rPr>
        <w:t xml:space="preserve"> </w:t>
      </w:r>
      <w:r w:rsidRPr="001134AE">
        <w:rPr>
          <w:rFonts w:cs="Times New Roman CYR"/>
          <w:sz w:val="28"/>
          <w:szCs w:val="28"/>
          <w:lang w:val="uk-UA"/>
        </w:rPr>
        <w:t>підготовки</w:t>
      </w:r>
      <w:r w:rsidR="00F76170" w:rsidRPr="001134AE">
        <w:rPr>
          <w:rFonts w:cs="Times New Roman CYR"/>
          <w:sz w:val="28"/>
          <w:szCs w:val="28"/>
          <w:lang w:val="uk-UA"/>
        </w:rPr>
        <w:t xml:space="preserve"> </w:t>
      </w:r>
      <w:r w:rsidRPr="001134AE">
        <w:rPr>
          <w:rFonts w:cs="Times New Roman CYR"/>
          <w:sz w:val="28"/>
          <w:szCs w:val="28"/>
          <w:lang w:val="uk-UA"/>
        </w:rPr>
        <w:t>висококваліфікованих</w:t>
      </w:r>
      <w:r w:rsidR="00F76170" w:rsidRPr="001134AE">
        <w:rPr>
          <w:rFonts w:cs="Times New Roman CYR"/>
          <w:sz w:val="28"/>
          <w:szCs w:val="28"/>
          <w:lang w:val="uk-UA"/>
        </w:rPr>
        <w:t xml:space="preserve"> </w:t>
      </w:r>
      <w:r w:rsidRPr="001134AE">
        <w:rPr>
          <w:rFonts w:cs="Times New Roman CYR"/>
          <w:sz w:val="28"/>
          <w:szCs w:val="28"/>
          <w:lang w:val="uk-UA"/>
        </w:rPr>
        <w:t>кадрів, здатних здійснювати педагогічну і методичну роботу по формуванню і розвитку математичних уявлень у дітей у всіх ланках системи дошкільного виховання;</w:t>
      </w:r>
    </w:p>
    <w:p w:rsidR="00D80D81" w:rsidRPr="001134AE" w:rsidRDefault="00D80D81" w:rsidP="001134AE">
      <w:pPr>
        <w:numPr>
          <w:ilvl w:val="0"/>
          <w:numId w:val="13"/>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розробка на науковій основі методичних рекомендацій батькам по</w:t>
      </w:r>
      <w:r w:rsidR="001134AE">
        <w:rPr>
          <w:rFonts w:cs="Times New Roman CYR"/>
          <w:sz w:val="28"/>
          <w:szCs w:val="28"/>
          <w:lang w:val="uk-UA"/>
        </w:rPr>
        <w:t xml:space="preserve"> </w:t>
      </w:r>
      <w:r w:rsidRPr="001134AE">
        <w:rPr>
          <w:rFonts w:cs="Times New Roman CYR"/>
          <w:sz w:val="28"/>
          <w:szCs w:val="28"/>
          <w:lang w:val="uk-UA"/>
        </w:rPr>
        <w:t xml:space="preserve">розвитку математичних уявлень у дітей в умовах сім'ї.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Теоретичну базу методики формування елементарних математичних уявлень у дошкільників складають не тільки загальні, принципові, початкові положення філософії, педагогіки, психології, математики і інших наук.</w:t>
      </w:r>
      <w:r w:rsidR="00F76170" w:rsidRPr="001134AE">
        <w:rPr>
          <w:rFonts w:cs="Times New Roman CYR"/>
          <w:sz w:val="28"/>
          <w:szCs w:val="28"/>
          <w:lang w:val="uk-UA"/>
        </w:rPr>
        <w:t xml:space="preserve"> </w:t>
      </w:r>
      <w:r w:rsidRPr="001134AE">
        <w:rPr>
          <w:rFonts w:cs="Times New Roman CYR"/>
          <w:sz w:val="28"/>
          <w:szCs w:val="28"/>
          <w:lang w:val="uk-UA"/>
        </w:rPr>
        <w:t>Як система педагогічних знань вона має і свою власну теорію, і свої джерела.</w:t>
      </w:r>
      <w:r w:rsidR="00F76170" w:rsidRPr="001134AE">
        <w:rPr>
          <w:rFonts w:cs="Times New Roman CYR"/>
          <w:sz w:val="28"/>
          <w:szCs w:val="28"/>
          <w:lang w:val="uk-UA"/>
        </w:rPr>
        <w:t xml:space="preserve"> </w:t>
      </w:r>
      <w:r w:rsidRPr="001134AE">
        <w:rPr>
          <w:rFonts w:cs="Times New Roman CYR"/>
          <w:sz w:val="28"/>
          <w:szCs w:val="28"/>
          <w:lang w:val="uk-UA"/>
        </w:rPr>
        <w:t>До останніх відноситься:</w:t>
      </w:r>
    </w:p>
    <w:p w:rsidR="00D80D81" w:rsidRPr="001134AE" w:rsidRDefault="00D80D81" w:rsidP="001134AE">
      <w:pPr>
        <w:tabs>
          <w:tab w:val="left" w:pos="504"/>
        </w:tabs>
        <w:autoSpaceDE w:val="0"/>
        <w:spacing w:line="360" w:lineRule="auto"/>
        <w:ind w:firstLine="709"/>
        <w:jc w:val="both"/>
        <w:rPr>
          <w:rFonts w:cs="Times New Roman CYR"/>
          <w:sz w:val="28"/>
          <w:szCs w:val="28"/>
          <w:lang w:val="uk-UA"/>
        </w:rPr>
      </w:pPr>
      <w:r w:rsidRPr="001134AE">
        <w:rPr>
          <w:rFonts w:cs="Times New Roman CYR"/>
          <w:sz w:val="28"/>
          <w:szCs w:val="28"/>
          <w:lang w:val="uk-UA"/>
        </w:rPr>
        <w:t>наукові дослідження і публікації в яких відображені основні результати наукових пошуків (статті, монографії, збірки наукових праць і так далі ):</w:t>
      </w:r>
    </w:p>
    <w:p w:rsidR="00D80D81" w:rsidRPr="001134AE" w:rsidRDefault="00D80D81" w:rsidP="001134AE">
      <w:pPr>
        <w:numPr>
          <w:ilvl w:val="0"/>
          <w:numId w:val="14"/>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програмно - інструктивні документи ("Програма виховання і навчання в дитячому саду"</w:t>
      </w:r>
      <w:r w:rsidR="00C46486" w:rsidRPr="001134AE">
        <w:rPr>
          <w:rFonts w:cs="Times New Roman CYR"/>
          <w:sz w:val="28"/>
          <w:szCs w:val="28"/>
          <w:lang w:val="uk-UA"/>
        </w:rPr>
        <w:t xml:space="preserve">, методичні вказівки </w:t>
      </w:r>
      <w:r w:rsidRPr="001134AE">
        <w:rPr>
          <w:rFonts w:cs="Times New Roman CYR"/>
          <w:sz w:val="28"/>
          <w:szCs w:val="28"/>
          <w:lang w:val="uk-UA"/>
        </w:rPr>
        <w:t>);</w:t>
      </w:r>
    </w:p>
    <w:p w:rsidR="00D80D81" w:rsidRPr="001134AE" w:rsidRDefault="00D80D81" w:rsidP="001134AE">
      <w:pPr>
        <w:numPr>
          <w:ilvl w:val="0"/>
          <w:numId w:val="14"/>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методична література (статті в спеціалізованих журналах, наприклад у "Дошкільному вихованні", допомога для вихователів дитячого саду</w:t>
      </w:r>
      <w:r w:rsidR="00F76170" w:rsidRPr="001134AE">
        <w:rPr>
          <w:rFonts w:cs="Times New Roman CYR"/>
          <w:sz w:val="28"/>
          <w:szCs w:val="28"/>
          <w:lang w:val="uk-UA"/>
        </w:rPr>
        <w:t xml:space="preserve"> </w:t>
      </w:r>
      <w:r w:rsidRPr="001134AE">
        <w:rPr>
          <w:rFonts w:cs="Times New Roman CYR"/>
          <w:sz w:val="28"/>
          <w:szCs w:val="28"/>
          <w:lang w:val="uk-UA"/>
        </w:rPr>
        <w:t>і батьків, збірки ігор і вправи, м</w:t>
      </w:r>
      <w:r w:rsidR="00C46486" w:rsidRPr="001134AE">
        <w:rPr>
          <w:rFonts w:cs="Times New Roman CYR"/>
          <w:sz w:val="28"/>
          <w:szCs w:val="28"/>
          <w:lang w:val="uk-UA"/>
        </w:rPr>
        <w:t>етодичні рекомендації</w:t>
      </w:r>
      <w:r w:rsidRPr="001134AE">
        <w:rPr>
          <w:rFonts w:cs="Times New Roman CYR"/>
          <w:sz w:val="28"/>
          <w:szCs w:val="28"/>
          <w:lang w:val="uk-UA"/>
        </w:rPr>
        <w:t xml:space="preserve"> );</w:t>
      </w:r>
    </w:p>
    <w:p w:rsidR="00D80D81" w:rsidRPr="001134AE" w:rsidRDefault="00D80D81" w:rsidP="001134AE">
      <w:pPr>
        <w:numPr>
          <w:ilvl w:val="0"/>
          <w:numId w:val="14"/>
        </w:numPr>
        <w:tabs>
          <w:tab w:val="left" w:pos="432"/>
          <w:tab w:val="left" w:pos="504"/>
        </w:tabs>
        <w:autoSpaceDE w:val="0"/>
        <w:spacing w:line="360" w:lineRule="auto"/>
        <w:ind w:left="0" w:firstLine="709"/>
        <w:jc w:val="both"/>
        <w:rPr>
          <w:rFonts w:cs="Times New Roman CYR"/>
          <w:sz w:val="28"/>
          <w:szCs w:val="28"/>
          <w:lang w:val="uk-UA"/>
        </w:rPr>
      </w:pPr>
      <w:r w:rsidRPr="001134AE">
        <w:rPr>
          <w:rFonts w:cs="Times New Roman CYR"/>
          <w:sz w:val="28"/>
          <w:szCs w:val="28"/>
          <w:lang w:val="uk-UA"/>
        </w:rPr>
        <w:t>передовий колективний</w:t>
      </w:r>
      <w:r w:rsidR="00F76170" w:rsidRPr="001134AE">
        <w:rPr>
          <w:rFonts w:cs="Times New Roman CYR"/>
          <w:sz w:val="28"/>
          <w:szCs w:val="28"/>
          <w:lang w:val="uk-UA"/>
        </w:rPr>
        <w:t xml:space="preserve"> </w:t>
      </w:r>
      <w:r w:rsidRPr="001134AE">
        <w:rPr>
          <w:rFonts w:cs="Times New Roman CYR"/>
          <w:sz w:val="28"/>
          <w:szCs w:val="28"/>
          <w:lang w:val="uk-UA"/>
        </w:rPr>
        <w:t>і</w:t>
      </w:r>
      <w:r w:rsidR="00F76170" w:rsidRPr="001134AE">
        <w:rPr>
          <w:rFonts w:cs="Times New Roman CYR"/>
          <w:sz w:val="28"/>
          <w:szCs w:val="28"/>
          <w:lang w:val="uk-UA"/>
        </w:rPr>
        <w:t xml:space="preserve"> </w:t>
      </w:r>
      <w:r w:rsidRPr="001134AE">
        <w:rPr>
          <w:rFonts w:cs="Times New Roman CYR"/>
          <w:sz w:val="28"/>
          <w:szCs w:val="28"/>
          <w:lang w:val="uk-UA"/>
        </w:rPr>
        <w:t>індивідуальний</w:t>
      </w:r>
      <w:r w:rsidR="00F76170" w:rsidRPr="001134AE">
        <w:rPr>
          <w:rFonts w:cs="Times New Roman CYR"/>
          <w:sz w:val="28"/>
          <w:szCs w:val="28"/>
          <w:lang w:val="uk-UA"/>
        </w:rPr>
        <w:t xml:space="preserve"> </w:t>
      </w:r>
      <w:r w:rsidRPr="001134AE">
        <w:rPr>
          <w:rFonts w:cs="Times New Roman CYR"/>
          <w:sz w:val="28"/>
          <w:szCs w:val="28"/>
          <w:lang w:val="uk-UA"/>
        </w:rPr>
        <w:t>педагогічний</w:t>
      </w:r>
      <w:r w:rsidR="00F76170" w:rsidRPr="001134AE">
        <w:rPr>
          <w:rFonts w:cs="Times New Roman CYR"/>
          <w:sz w:val="28"/>
          <w:szCs w:val="28"/>
          <w:lang w:val="uk-UA"/>
        </w:rPr>
        <w:t xml:space="preserve"> </w:t>
      </w:r>
      <w:r w:rsidRPr="001134AE">
        <w:rPr>
          <w:rFonts w:cs="Times New Roman CYR"/>
          <w:sz w:val="28"/>
          <w:szCs w:val="28"/>
          <w:lang w:val="uk-UA"/>
        </w:rPr>
        <w:t>досвід</w:t>
      </w:r>
      <w:r w:rsidR="00F76170" w:rsidRPr="001134AE">
        <w:rPr>
          <w:rFonts w:cs="Times New Roman CYR"/>
          <w:sz w:val="28"/>
          <w:szCs w:val="28"/>
          <w:lang w:val="uk-UA"/>
        </w:rPr>
        <w:t xml:space="preserve"> </w:t>
      </w:r>
      <w:r w:rsidRPr="001134AE">
        <w:rPr>
          <w:rFonts w:cs="Times New Roman CYR"/>
          <w:sz w:val="28"/>
          <w:szCs w:val="28"/>
          <w:lang w:val="uk-UA"/>
        </w:rPr>
        <w:t xml:space="preserve">по формуванню елементарних математичних уявлень у дітей в дитячому саду і сім'ї, досвід і ідеї педагогів - новаторів.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Методика формування елементарних математичних уявлень у дітей постійно розвивається, удосконалюється і збагачується результатами</w:t>
      </w:r>
      <w:r w:rsidR="00F76170" w:rsidRPr="001134AE">
        <w:rPr>
          <w:rFonts w:cs="Times New Roman CYR"/>
          <w:sz w:val="28"/>
          <w:szCs w:val="28"/>
          <w:lang w:val="uk-UA"/>
        </w:rPr>
        <w:t xml:space="preserve"> </w:t>
      </w:r>
      <w:r w:rsidRPr="001134AE">
        <w:rPr>
          <w:rFonts w:cs="Times New Roman CYR"/>
          <w:sz w:val="28"/>
          <w:szCs w:val="28"/>
          <w:lang w:val="uk-UA"/>
        </w:rPr>
        <w:t xml:space="preserve">наукових досліджень і передового педагогічного досвіду. </w:t>
      </w:r>
    </w:p>
    <w:p w:rsidR="00D80D81" w:rsidRPr="001134AE" w:rsidRDefault="00861E46" w:rsidP="001134AE">
      <w:pPr>
        <w:tabs>
          <w:tab w:val="left" w:pos="432"/>
        </w:tabs>
        <w:autoSpaceDE w:val="0"/>
        <w:spacing w:line="360" w:lineRule="auto"/>
        <w:ind w:firstLine="709"/>
        <w:jc w:val="both"/>
        <w:rPr>
          <w:sz w:val="28"/>
          <w:szCs w:val="28"/>
          <w:lang w:val="uk-UA"/>
        </w:rPr>
      </w:pPr>
      <w:r w:rsidRPr="001134AE">
        <w:rPr>
          <w:sz w:val="28"/>
          <w:szCs w:val="28"/>
          <w:lang w:val="uk-UA"/>
        </w:rPr>
        <w:t>На</w:t>
      </w:r>
      <w:r w:rsidR="00D80D81" w:rsidRPr="001134AE">
        <w:rPr>
          <w:sz w:val="28"/>
          <w:szCs w:val="28"/>
          <w:lang w:val="uk-UA"/>
        </w:rPr>
        <w:t xml:space="preserve"> даний час завдяки зусиллям учених і практиків створена, успішно функціонує і удосконалюється науково - </w:t>
      </w:r>
      <w:r w:rsidR="00C46486" w:rsidRPr="001134AE">
        <w:rPr>
          <w:sz w:val="28"/>
          <w:szCs w:val="28"/>
          <w:lang w:val="uk-UA"/>
        </w:rPr>
        <w:t>обґрунтована</w:t>
      </w:r>
      <w:r w:rsidR="00D80D81" w:rsidRPr="001134AE">
        <w:rPr>
          <w:sz w:val="28"/>
          <w:szCs w:val="28"/>
          <w:lang w:val="uk-UA"/>
        </w:rPr>
        <w:t xml:space="preserve"> методична система по розвитку математичних уявлень у дітей.</w:t>
      </w:r>
      <w:r w:rsidR="00F76170" w:rsidRPr="001134AE">
        <w:rPr>
          <w:sz w:val="28"/>
          <w:szCs w:val="28"/>
          <w:lang w:val="uk-UA"/>
        </w:rPr>
        <w:t xml:space="preserve"> </w:t>
      </w:r>
      <w:r w:rsidR="00D80D81" w:rsidRPr="001134AE">
        <w:rPr>
          <w:sz w:val="28"/>
          <w:szCs w:val="28"/>
          <w:lang w:val="uk-UA"/>
        </w:rPr>
        <w:t>Її основні елементи</w:t>
      </w:r>
      <w:r w:rsidR="00F76170" w:rsidRPr="001134AE">
        <w:rPr>
          <w:sz w:val="28"/>
          <w:szCs w:val="28"/>
          <w:lang w:val="uk-UA"/>
        </w:rPr>
        <w:t xml:space="preserve"> </w:t>
      </w:r>
      <w:r w:rsidR="00D80D81" w:rsidRPr="001134AE">
        <w:rPr>
          <w:sz w:val="28"/>
          <w:szCs w:val="28"/>
          <w:lang w:val="uk-UA"/>
        </w:rPr>
        <w:t>- мета, зміст, методи, засоби і форми організації роботи</w:t>
      </w:r>
      <w:r w:rsidR="00F76170" w:rsidRPr="001134AE">
        <w:rPr>
          <w:sz w:val="28"/>
          <w:szCs w:val="28"/>
          <w:lang w:val="uk-UA"/>
        </w:rPr>
        <w:t xml:space="preserve"> </w:t>
      </w:r>
      <w:r w:rsidR="00D80D81" w:rsidRPr="001134AE">
        <w:rPr>
          <w:sz w:val="28"/>
          <w:szCs w:val="28"/>
          <w:lang w:val="uk-UA"/>
        </w:rPr>
        <w:t>-</w:t>
      </w:r>
      <w:r w:rsidR="00F76170" w:rsidRPr="001134AE">
        <w:rPr>
          <w:sz w:val="28"/>
          <w:szCs w:val="28"/>
          <w:lang w:val="uk-UA"/>
        </w:rPr>
        <w:t xml:space="preserve"> </w:t>
      </w:r>
      <w:r w:rsidR="00D80D81" w:rsidRPr="001134AE">
        <w:rPr>
          <w:sz w:val="28"/>
          <w:szCs w:val="28"/>
          <w:lang w:val="uk-UA"/>
        </w:rPr>
        <w:t xml:space="preserve">найтіснішим чином зв'язані між собою. </w:t>
      </w:r>
    </w:p>
    <w:p w:rsidR="00D80D81" w:rsidRPr="001134AE" w:rsidRDefault="00D80D81" w:rsidP="001134AE">
      <w:pPr>
        <w:tabs>
          <w:tab w:val="left" w:pos="432"/>
        </w:tabs>
        <w:autoSpaceDE w:val="0"/>
        <w:spacing w:line="360" w:lineRule="auto"/>
        <w:ind w:firstLine="709"/>
        <w:jc w:val="both"/>
        <w:rPr>
          <w:rFonts w:cs="Times New Roman CYR"/>
          <w:sz w:val="28"/>
          <w:szCs w:val="28"/>
          <w:lang w:val="uk-UA"/>
        </w:rPr>
      </w:pPr>
      <w:r w:rsidRPr="001134AE">
        <w:rPr>
          <w:rFonts w:cs="Times New Roman CYR"/>
          <w:sz w:val="28"/>
          <w:szCs w:val="28"/>
          <w:lang w:val="uk-UA"/>
        </w:rPr>
        <w:t>Основний педагогічний експеримент проходив з січня 1998г.</w:t>
      </w:r>
      <w:r w:rsidR="00F76170" w:rsidRPr="001134AE">
        <w:rPr>
          <w:rFonts w:cs="Times New Roman CYR"/>
          <w:sz w:val="28"/>
          <w:szCs w:val="28"/>
          <w:lang w:val="uk-UA"/>
        </w:rPr>
        <w:t xml:space="preserve"> </w:t>
      </w:r>
      <w:r w:rsidRPr="001134AE">
        <w:rPr>
          <w:rFonts w:cs="Times New Roman CYR"/>
          <w:sz w:val="28"/>
          <w:szCs w:val="28"/>
          <w:lang w:val="uk-UA"/>
        </w:rPr>
        <w:t>по квітень 1999г.</w:t>
      </w:r>
      <w:r w:rsidR="00F76170" w:rsidRPr="001134AE">
        <w:rPr>
          <w:rFonts w:cs="Times New Roman CYR"/>
          <w:sz w:val="28"/>
          <w:szCs w:val="28"/>
          <w:lang w:val="uk-UA"/>
        </w:rPr>
        <w:t xml:space="preserve"> </w:t>
      </w:r>
      <w:r w:rsidRPr="001134AE">
        <w:rPr>
          <w:rFonts w:cs="Times New Roman CYR"/>
          <w:sz w:val="28"/>
          <w:szCs w:val="28"/>
          <w:lang w:val="uk-UA"/>
        </w:rPr>
        <w:t>з метою перевірки ефективності розробленої системи ігор.</w:t>
      </w:r>
      <w:r w:rsidR="00F76170" w:rsidRPr="001134AE">
        <w:rPr>
          <w:rFonts w:cs="Times New Roman CYR"/>
          <w:sz w:val="28"/>
          <w:szCs w:val="28"/>
          <w:lang w:val="uk-UA"/>
        </w:rPr>
        <w:t xml:space="preserve"> </w:t>
      </w:r>
      <w:r w:rsidRPr="001134AE">
        <w:rPr>
          <w:rFonts w:cs="Times New Roman CYR"/>
          <w:sz w:val="28"/>
          <w:szCs w:val="28"/>
          <w:lang w:val="uk-UA"/>
        </w:rPr>
        <w:t>На третьому етапі</w:t>
      </w:r>
      <w:r w:rsidR="00F76170" w:rsidRPr="001134AE">
        <w:rPr>
          <w:rFonts w:cs="Times New Roman CYR"/>
          <w:sz w:val="28"/>
          <w:szCs w:val="28"/>
          <w:lang w:val="uk-UA"/>
        </w:rPr>
        <w:t xml:space="preserve"> </w:t>
      </w:r>
      <w:r w:rsidRPr="001134AE">
        <w:rPr>
          <w:rFonts w:cs="Times New Roman CYR"/>
          <w:sz w:val="28"/>
          <w:szCs w:val="28"/>
          <w:lang w:val="uk-UA"/>
        </w:rPr>
        <w:t>проводилися</w:t>
      </w:r>
      <w:r w:rsidR="00F76170" w:rsidRPr="001134AE">
        <w:rPr>
          <w:rFonts w:cs="Times New Roman CYR"/>
          <w:sz w:val="28"/>
          <w:szCs w:val="28"/>
          <w:lang w:val="uk-UA"/>
        </w:rPr>
        <w:t xml:space="preserve"> </w:t>
      </w:r>
      <w:r w:rsidRPr="001134AE">
        <w:rPr>
          <w:rFonts w:cs="Times New Roman CYR"/>
          <w:sz w:val="28"/>
          <w:szCs w:val="28"/>
          <w:lang w:val="uk-UA"/>
        </w:rPr>
        <w:t>узагальнення,</w:t>
      </w:r>
      <w:r w:rsidR="00F76170" w:rsidRPr="001134AE">
        <w:rPr>
          <w:rFonts w:cs="Times New Roman CYR"/>
          <w:sz w:val="28"/>
          <w:szCs w:val="28"/>
          <w:lang w:val="uk-UA"/>
        </w:rPr>
        <w:t xml:space="preserve"> </w:t>
      </w:r>
      <w:r w:rsidRPr="001134AE">
        <w:rPr>
          <w:rFonts w:cs="Times New Roman CYR"/>
          <w:sz w:val="28"/>
          <w:szCs w:val="28"/>
          <w:lang w:val="uk-UA"/>
        </w:rPr>
        <w:t>математична</w:t>
      </w:r>
      <w:r w:rsidR="00F76170" w:rsidRPr="001134AE">
        <w:rPr>
          <w:rFonts w:cs="Times New Roman CYR"/>
          <w:sz w:val="28"/>
          <w:szCs w:val="28"/>
          <w:lang w:val="uk-UA"/>
        </w:rPr>
        <w:t xml:space="preserve"> </w:t>
      </w:r>
      <w:r w:rsidRPr="001134AE">
        <w:rPr>
          <w:rFonts w:cs="Times New Roman CYR"/>
          <w:sz w:val="28"/>
          <w:szCs w:val="28"/>
          <w:lang w:val="uk-UA"/>
        </w:rPr>
        <w:t>обробка</w:t>
      </w:r>
      <w:r w:rsidR="00F76170" w:rsidRPr="001134AE">
        <w:rPr>
          <w:rFonts w:cs="Times New Roman CYR"/>
          <w:sz w:val="28"/>
          <w:szCs w:val="28"/>
          <w:lang w:val="uk-UA"/>
        </w:rPr>
        <w:t xml:space="preserve"> </w:t>
      </w:r>
      <w:r w:rsidRPr="001134AE">
        <w:rPr>
          <w:rFonts w:cs="Times New Roman CYR"/>
          <w:sz w:val="28"/>
          <w:szCs w:val="28"/>
          <w:lang w:val="uk-UA"/>
        </w:rPr>
        <w:t xml:space="preserve">отриманих результатів. </w:t>
      </w:r>
    </w:p>
    <w:p w:rsidR="00D80D81" w:rsidRPr="00F80933" w:rsidRDefault="001134AE" w:rsidP="001134AE">
      <w:pPr>
        <w:autoSpaceDE w:val="0"/>
        <w:spacing w:line="360" w:lineRule="auto"/>
        <w:ind w:firstLine="709"/>
        <w:jc w:val="both"/>
        <w:rPr>
          <w:rFonts w:cs="Times New Roman CYR"/>
          <w:color w:val="FFFFFF"/>
          <w:sz w:val="28"/>
          <w:szCs w:val="28"/>
          <w:lang w:val="uk-UA"/>
        </w:rPr>
      </w:pPr>
      <w:r w:rsidRPr="00F80933">
        <w:rPr>
          <w:rFonts w:cs="Times New Roman CYR"/>
          <w:color w:val="FFFFFF"/>
          <w:sz w:val="28"/>
          <w:szCs w:val="28"/>
          <w:lang w:val="uk-UA"/>
        </w:rPr>
        <w:t>діти різновіковий математика гра</w:t>
      </w:r>
    </w:p>
    <w:p w:rsidR="00FE0A9F" w:rsidRPr="001134AE" w:rsidRDefault="004E4305" w:rsidP="001134AE">
      <w:pPr>
        <w:spacing w:line="360" w:lineRule="auto"/>
        <w:ind w:firstLine="709"/>
        <w:jc w:val="center"/>
        <w:rPr>
          <w:b/>
          <w:sz w:val="28"/>
          <w:szCs w:val="36"/>
          <w:lang w:val="uk-UA"/>
        </w:rPr>
      </w:pPr>
      <w:r w:rsidRPr="001134AE">
        <w:rPr>
          <w:b/>
          <w:sz w:val="28"/>
          <w:szCs w:val="36"/>
          <w:lang w:val="uk-UA"/>
        </w:rPr>
        <w:t>2. Типи занять з математикою в різновіковій групі та їх</w:t>
      </w:r>
      <w:r w:rsidR="00F76170" w:rsidRPr="001134AE">
        <w:rPr>
          <w:b/>
          <w:sz w:val="28"/>
          <w:szCs w:val="36"/>
          <w:lang w:val="uk-UA"/>
        </w:rPr>
        <w:t xml:space="preserve"> </w:t>
      </w:r>
      <w:r w:rsidRPr="001134AE">
        <w:rPr>
          <w:b/>
          <w:sz w:val="28"/>
          <w:szCs w:val="36"/>
          <w:lang w:val="uk-UA"/>
        </w:rPr>
        <w:t>варіантність</w:t>
      </w:r>
    </w:p>
    <w:p w:rsidR="001134AE" w:rsidRDefault="001134AE" w:rsidP="001134AE">
      <w:pPr>
        <w:spacing w:line="360" w:lineRule="auto"/>
        <w:ind w:firstLine="709"/>
        <w:jc w:val="both"/>
        <w:rPr>
          <w:sz w:val="28"/>
          <w:szCs w:val="28"/>
          <w:lang w:val="uk-UA"/>
        </w:rPr>
      </w:pPr>
    </w:p>
    <w:p w:rsidR="00FE0A9F" w:rsidRPr="001134AE" w:rsidRDefault="00FE0A9F" w:rsidP="001134AE">
      <w:pPr>
        <w:spacing w:line="360" w:lineRule="auto"/>
        <w:ind w:firstLine="709"/>
        <w:jc w:val="both"/>
        <w:rPr>
          <w:sz w:val="28"/>
          <w:szCs w:val="28"/>
          <w:lang w:val="uk-UA"/>
        </w:rPr>
      </w:pPr>
      <w:r w:rsidRPr="001134AE">
        <w:rPr>
          <w:sz w:val="28"/>
          <w:szCs w:val="28"/>
          <w:lang w:val="uk-UA"/>
        </w:rPr>
        <w:t>Питання виховання і навчання у різновіковій групі вже не раз розглядалися у працях В.Н. Аванесової, Є.Г. Батуріної, Є.В. Русакової, М.В. Мінкіної, О.І. Соловйової Л та ін. Характеризуючи виховну роботу в різновіковій групі, всі автори зазначають, що вона багато в чому залежить від особистих рис педагога, його методичної підготовки, уміння одночасно керувати діяльністю дітей різного віку. У цих працях є й деякі методичні рекомендації щодо організації занять у різновіковій групі дитячого садка. Зокрема, автори пропонують два варіанти організації спільних занять: початок заняття одночасно у всіх трьох (чотирьох) підгрупах, а закінчення послідовне (через 15 — у молодшій, через 20 хв. — у середній і т. д.); послідовний початок занять (заняття починається з однією підгрупою, потім через 5—7 хв. підключається друга підгрупа, потім третя і т. д.)</w:t>
      </w:r>
    </w:p>
    <w:p w:rsidR="00FE0A9F" w:rsidRPr="001134AE" w:rsidRDefault="00FE0A9F" w:rsidP="001134AE">
      <w:pPr>
        <w:spacing w:line="360" w:lineRule="auto"/>
        <w:ind w:firstLine="709"/>
        <w:jc w:val="both"/>
        <w:rPr>
          <w:sz w:val="28"/>
          <w:szCs w:val="28"/>
          <w:lang w:val="uk-UA"/>
        </w:rPr>
      </w:pPr>
      <w:r w:rsidRPr="001134AE">
        <w:rPr>
          <w:sz w:val="28"/>
          <w:szCs w:val="28"/>
          <w:lang w:val="uk-UA"/>
        </w:rPr>
        <w:t>Незважаючи на певні успіхи в розв'язанні питання про організацію педагогічного процесу в мало комплектному дитячому садку, на сьогодні є ще ряд нерозв'язаних проблем. Тому вихователь мало комплектного дитячого садка повинен бути творчою людиною і глибоко розуміти специфіку роботи.</w:t>
      </w:r>
    </w:p>
    <w:p w:rsidR="00FE0A9F" w:rsidRPr="001134AE" w:rsidRDefault="00FE0A9F" w:rsidP="001134AE">
      <w:pPr>
        <w:spacing w:line="360" w:lineRule="auto"/>
        <w:ind w:firstLine="709"/>
        <w:jc w:val="both"/>
        <w:rPr>
          <w:sz w:val="28"/>
          <w:szCs w:val="28"/>
          <w:lang w:val="uk-UA"/>
        </w:rPr>
      </w:pPr>
      <w:r w:rsidRPr="001134AE">
        <w:rPr>
          <w:sz w:val="28"/>
          <w:szCs w:val="28"/>
          <w:lang w:val="uk-UA"/>
        </w:rPr>
        <w:t>В основу роботи з математики у мало комплектному дитячому садку покладено принцип диференційованого підходу до навчання, який здійснюється, по-перше, з урахуванням віку дітей, по-друге, з урахуванням рівня засвоєння математичних знань, умінь і навичок кожною дитиною зокрема. Вихователь повинен вивчити ці рівні. Дані, добуті в результаті такого вивчення, дають змогу визначити основні педагогічні завдання у роботі з окремими підгрупами</w:t>
      </w:r>
      <w:r w:rsidR="00F76170" w:rsidRPr="001134AE">
        <w:rPr>
          <w:sz w:val="28"/>
          <w:szCs w:val="28"/>
          <w:lang w:val="uk-UA"/>
        </w:rPr>
        <w:t xml:space="preserve"> </w:t>
      </w:r>
      <w:r w:rsidRPr="001134AE">
        <w:rPr>
          <w:sz w:val="28"/>
          <w:szCs w:val="28"/>
          <w:lang w:val="uk-UA"/>
        </w:rPr>
        <w:t>дітей і намітити шляхи реалізації їх, а також дають можливість постійно</w:t>
      </w:r>
      <w:r w:rsidR="00F76170" w:rsidRPr="001134AE">
        <w:rPr>
          <w:sz w:val="28"/>
          <w:szCs w:val="28"/>
          <w:lang w:val="uk-UA"/>
        </w:rPr>
        <w:t xml:space="preserve"> </w:t>
      </w:r>
      <w:r w:rsidRPr="001134AE">
        <w:rPr>
          <w:sz w:val="28"/>
          <w:szCs w:val="28"/>
          <w:lang w:val="uk-UA"/>
        </w:rPr>
        <w:t>контролювати</w:t>
      </w:r>
      <w:r w:rsidR="00F76170" w:rsidRPr="001134AE">
        <w:rPr>
          <w:sz w:val="28"/>
          <w:szCs w:val="28"/>
          <w:lang w:val="uk-UA"/>
        </w:rPr>
        <w:t xml:space="preserve"> </w:t>
      </w:r>
      <w:r w:rsidRPr="001134AE">
        <w:rPr>
          <w:sz w:val="28"/>
          <w:szCs w:val="28"/>
          <w:lang w:val="uk-UA"/>
        </w:rPr>
        <w:t>ефективність</w:t>
      </w:r>
      <w:r w:rsidR="00F76170" w:rsidRPr="001134AE">
        <w:rPr>
          <w:sz w:val="28"/>
          <w:szCs w:val="28"/>
          <w:lang w:val="uk-UA"/>
        </w:rPr>
        <w:t xml:space="preserve"> </w:t>
      </w:r>
      <w:r w:rsidRPr="001134AE">
        <w:rPr>
          <w:sz w:val="28"/>
          <w:szCs w:val="28"/>
          <w:lang w:val="uk-UA"/>
        </w:rPr>
        <w:t>навчально</w:t>
      </w:r>
      <w:r w:rsidR="00F76170" w:rsidRPr="001134AE">
        <w:rPr>
          <w:sz w:val="28"/>
          <w:szCs w:val="28"/>
          <w:lang w:val="uk-UA"/>
        </w:rPr>
        <w:t xml:space="preserve"> </w:t>
      </w:r>
      <w:r w:rsidRPr="001134AE">
        <w:rPr>
          <w:sz w:val="28"/>
          <w:szCs w:val="28"/>
          <w:lang w:val="uk-UA"/>
        </w:rPr>
        <w:t>виховної робити.</w:t>
      </w:r>
    </w:p>
    <w:p w:rsidR="00FE0A9F" w:rsidRPr="001134AE" w:rsidRDefault="00FE0A9F" w:rsidP="001134AE">
      <w:pPr>
        <w:spacing w:line="360" w:lineRule="auto"/>
        <w:ind w:firstLine="709"/>
        <w:jc w:val="both"/>
        <w:rPr>
          <w:sz w:val="28"/>
          <w:szCs w:val="28"/>
          <w:lang w:val="uk-UA"/>
        </w:rPr>
      </w:pPr>
      <w:r w:rsidRPr="001134AE">
        <w:rPr>
          <w:sz w:val="28"/>
          <w:szCs w:val="28"/>
          <w:lang w:val="uk-UA"/>
        </w:rPr>
        <w:t>Безумовно, найважливішою ланкою в організації всієї роботи з формування елементарних математичних уявлень у різновіковій групі є планування. Трудність полягає в тому, що вихователь повинен правильно поєднувати загальні вимоги дидактики з особливостями роботи з дітьми різного віку.</w:t>
      </w:r>
    </w:p>
    <w:p w:rsidR="00FE0A9F" w:rsidRPr="001134AE" w:rsidRDefault="00F76170" w:rsidP="001134AE">
      <w:pPr>
        <w:spacing w:line="360" w:lineRule="auto"/>
        <w:ind w:firstLine="709"/>
        <w:jc w:val="both"/>
        <w:rPr>
          <w:sz w:val="28"/>
          <w:szCs w:val="28"/>
          <w:lang w:val="uk-UA"/>
        </w:rPr>
      </w:pPr>
      <w:r w:rsidRPr="001134AE">
        <w:rPr>
          <w:sz w:val="28"/>
          <w:szCs w:val="28"/>
          <w:lang w:val="uk-UA"/>
        </w:rPr>
        <w:t xml:space="preserve"> </w:t>
      </w:r>
      <w:r w:rsidR="00FE0A9F" w:rsidRPr="001134AE">
        <w:rPr>
          <w:sz w:val="28"/>
          <w:szCs w:val="28"/>
          <w:lang w:val="uk-UA"/>
        </w:rPr>
        <w:t>У різновіковій групі, як і в роботі з дітьми одного віку, насамперед треба прагнути забезпечити засвоєння програмного змісту кожного заняття. При розробці перспективного плану з математики вихователь виходить із необхідності суворого дотримання зв'язку між повідомленням нового матеріалу, його повторенням, закріпленням і</w:t>
      </w:r>
      <w:r w:rsidRPr="001134AE">
        <w:rPr>
          <w:sz w:val="28"/>
          <w:szCs w:val="28"/>
          <w:lang w:val="uk-UA"/>
        </w:rPr>
        <w:t xml:space="preserve"> </w:t>
      </w:r>
      <w:r w:rsidR="00FE0A9F" w:rsidRPr="001134AE">
        <w:rPr>
          <w:sz w:val="28"/>
          <w:szCs w:val="28"/>
          <w:lang w:val="uk-UA"/>
        </w:rPr>
        <w:t>стійним використанням дітьми здобутих знань, умінь, не забуваючи про те, що ця послідовність має зберігатися відповідно у кожній віковій підгрупі.</w:t>
      </w:r>
    </w:p>
    <w:p w:rsidR="00FE0A9F" w:rsidRPr="001134AE" w:rsidRDefault="00FE0A9F" w:rsidP="001134AE">
      <w:pPr>
        <w:spacing w:line="360" w:lineRule="auto"/>
        <w:ind w:firstLine="709"/>
        <w:jc w:val="both"/>
        <w:rPr>
          <w:sz w:val="28"/>
          <w:szCs w:val="28"/>
          <w:lang w:val="uk-UA"/>
        </w:rPr>
      </w:pPr>
      <w:r w:rsidRPr="001134AE">
        <w:rPr>
          <w:sz w:val="28"/>
          <w:szCs w:val="28"/>
          <w:lang w:val="uk-UA"/>
        </w:rPr>
        <w:t>Вихователь ретельно продумує програмний зміст кожного заняття, використовуючи такі форми й методи його організації, які могли б забезпечити достатнє навантаження на дітей кожної вікової підгрупи. Як приклад візьмемо групу, яка об'єднує дітей від 4 до 7 років. Вихователь мас визначити достатнє навантаження і відповідність матеріалу програмним завданням кожної вікової підгрупи або з однієї теми, або за кількома темами, забезпечуючи правильний добір завдань для роботи під керівництвом вихователя та самостійної роботи дітей.</w:t>
      </w:r>
    </w:p>
    <w:p w:rsidR="00FE0A9F" w:rsidRPr="001134AE" w:rsidRDefault="00FE0A9F" w:rsidP="001134AE">
      <w:pPr>
        <w:spacing w:line="360" w:lineRule="auto"/>
        <w:ind w:firstLine="709"/>
        <w:jc w:val="both"/>
        <w:rPr>
          <w:sz w:val="28"/>
          <w:szCs w:val="28"/>
          <w:lang w:val="uk-UA"/>
        </w:rPr>
      </w:pPr>
      <w:r w:rsidRPr="001134AE">
        <w:rPr>
          <w:sz w:val="28"/>
          <w:szCs w:val="28"/>
          <w:lang w:val="uk-UA"/>
        </w:rPr>
        <w:t>Слід також зазначити, що, плануючи роботу з усіма трьома підгрупами одночасно з однієї теми, вихователь обов'язково конкретизує програмні завдання для кожної вікової підгрупи. Наприклад, з усіма підгрупами планується робота для закріплення знань про геометричні фігури, але діти 5-го року життя повинні будуть тільки знайти і назвати ці фігури (квадрат, коло, трикутник, прямокутник), діти 6-го року життя — відшукати й назвати ще й ромб, уміти виділяти сторони і кути, а діти 7-го року життя—порівнювати ці фігури, знаходити схожість та відповідність.</w:t>
      </w:r>
    </w:p>
    <w:p w:rsidR="00FE0A9F" w:rsidRPr="001134AE" w:rsidRDefault="00FE0A9F" w:rsidP="001134AE">
      <w:pPr>
        <w:spacing w:line="360" w:lineRule="auto"/>
        <w:ind w:firstLine="709"/>
        <w:rPr>
          <w:sz w:val="28"/>
          <w:szCs w:val="28"/>
          <w:lang w:val="uk-UA"/>
        </w:rPr>
      </w:pPr>
      <w:r w:rsidRPr="001134AE">
        <w:rPr>
          <w:sz w:val="28"/>
          <w:szCs w:val="28"/>
          <w:lang w:val="uk-UA"/>
        </w:rPr>
        <w:t>В.Н. Аванесова запропонувала три</w:t>
      </w:r>
      <w:r w:rsidR="00F76170" w:rsidRPr="001134AE">
        <w:rPr>
          <w:sz w:val="28"/>
          <w:szCs w:val="28"/>
          <w:lang w:val="uk-UA"/>
        </w:rPr>
        <w:t xml:space="preserve"> </w:t>
      </w:r>
      <w:r w:rsidRPr="001134AE">
        <w:rPr>
          <w:sz w:val="28"/>
          <w:szCs w:val="28"/>
          <w:lang w:val="uk-UA"/>
        </w:rPr>
        <w:t>типи організації</w:t>
      </w:r>
    </w:p>
    <w:p w:rsidR="00FE0A9F" w:rsidRPr="001134AE" w:rsidRDefault="00FE0A9F" w:rsidP="001134AE">
      <w:pPr>
        <w:spacing w:line="360" w:lineRule="auto"/>
        <w:ind w:firstLine="709"/>
        <w:jc w:val="both"/>
        <w:rPr>
          <w:sz w:val="28"/>
          <w:szCs w:val="28"/>
          <w:lang w:val="uk-UA"/>
        </w:rPr>
      </w:pPr>
      <w:r w:rsidRPr="001134AE">
        <w:rPr>
          <w:sz w:val="28"/>
          <w:szCs w:val="28"/>
          <w:lang w:val="uk-UA"/>
        </w:rPr>
        <w:t xml:space="preserve">дітей на занятті в </w:t>
      </w:r>
      <w:r w:rsidR="00515E8D" w:rsidRPr="001134AE">
        <w:rPr>
          <w:sz w:val="28"/>
          <w:szCs w:val="28"/>
          <w:lang w:val="uk-UA"/>
        </w:rPr>
        <w:t>мало комплектному</w:t>
      </w:r>
      <w:r w:rsidRPr="001134AE">
        <w:rPr>
          <w:sz w:val="28"/>
          <w:szCs w:val="28"/>
          <w:lang w:val="uk-UA"/>
        </w:rPr>
        <w:t xml:space="preserve"> дитячому садку. Досвід роботи показав правомірність виділених автором трьох типів організації дітей на занятті в різновіковій групі: І тип — усі діти зайняті одним видом діяльності — математикою; II тип — комбіновані заняття; III тип —заняття а однією (підготовчою) підгрупою за загальноприйнятою методикою. Ці заняття забезпечують правильне виконання режиму дня у різновіковій групі, міцне глибоке засвоєння знань, сприяють успішному розв'язанню виховних завдань.</w:t>
      </w:r>
    </w:p>
    <w:p w:rsidR="00FE0A9F" w:rsidRPr="001134AE" w:rsidRDefault="00FE0A9F" w:rsidP="001134AE">
      <w:pPr>
        <w:spacing w:line="360" w:lineRule="auto"/>
        <w:ind w:firstLine="709"/>
        <w:jc w:val="both"/>
        <w:rPr>
          <w:sz w:val="28"/>
          <w:szCs w:val="28"/>
          <w:lang w:val="uk-UA"/>
        </w:rPr>
      </w:pPr>
      <w:r w:rsidRPr="001134AE">
        <w:rPr>
          <w:sz w:val="28"/>
          <w:szCs w:val="28"/>
          <w:lang w:val="uk-UA"/>
        </w:rPr>
        <w:t>Проте в результаті узагальнення передового педагогічного досвіду можлива різноманітність варіантів кожного з цих типів організації занять. Слід зазначити, що саме врахування цих варіантів при плануванні та організації навчання математики в різновіковій групі й дає змогу ефективніше розв'язувати програмні задачі для кожної вікової підгрупи. Нижче подаємо опис можливих варіантів кожного із трьох</w:t>
      </w:r>
      <w:r w:rsidR="00F76170" w:rsidRPr="001134AE">
        <w:rPr>
          <w:sz w:val="28"/>
          <w:szCs w:val="28"/>
          <w:lang w:val="uk-UA"/>
        </w:rPr>
        <w:t xml:space="preserve"> </w:t>
      </w:r>
      <w:r w:rsidRPr="001134AE">
        <w:rPr>
          <w:sz w:val="28"/>
          <w:szCs w:val="28"/>
          <w:lang w:val="uk-UA"/>
        </w:rPr>
        <w:t>типів занять з математику різновіковій групі ( докладний опис конспектів занять дивитися в додатках).</w:t>
      </w:r>
    </w:p>
    <w:p w:rsidR="00FE0A9F" w:rsidRPr="001134AE" w:rsidRDefault="00FE0A9F" w:rsidP="001134AE">
      <w:pPr>
        <w:tabs>
          <w:tab w:val="left" w:leader="underscore" w:pos="2635"/>
        </w:tabs>
        <w:spacing w:line="360" w:lineRule="auto"/>
        <w:ind w:firstLine="709"/>
        <w:jc w:val="both"/>
        <w:rPr>
          <w:sz w:val="28"/>
          <w:szCs w:val="28"/>
          <w:lang w:val="uk-UA"/>
        </w:rPr>
      </w:pPr>
      <w:r w:rsidRPr="001134AE">
        <w:rPr>
          <w:b/>
          <w:sz w:val="28"/>
          <w:szCs w:val="28"/>
          <w:lang w:val="uk-UA"/>
        </w:rPr>
        <w:t>І тип</w:t>
      </w:r>
      <w:r w:rsidRPr="001134AE">
        <w:rPr>
          <w:sz w:val="28"/>
          <w:szCs w:val="28"/>
          <w:lang w:val="uk-UA"/>
        </w:rPr>
        <w:t xml:space="preserve"> - усі діти організовані одним видом діяльності</w:t>
      </w:r>
      <w:r w:rsidR="00F76170" w:rsidRPr="001134AE">
        <w:rPr>
          <w:sz w:val="28"/>
          <w:szCs w:val="28"/>
          <w:lang w:val="uk-UA"/>
        </w:rPr>
        <w:t xml:space="preserve"> </w:t>
      </w:r>
      <w:r w:rsidRPr="001134AE">
        <w:rPr>
          <w:sz w:val="28"/>
          <w:szCs w:val="28"/>
          <w:lang w:val="uk-UA"/>
        </w:rPr>
        <w:t>- математикою.</w:t>
      </w:r>
      <w:r w:rsidR="00F76170" w:rsidRPr="001134AE">
        <w:rPr>
          <w:sz w:val="28"/>
          <w:szCs w:val="28"/>
          <w:lang w:val="uk-UA"/>
        </w:rPr>
        <w:t xml:space="preserve"> </w:t>
      </w:r>
      <w:r w:rsidRPr="001134AE">
        <w:rPr>
          <w:sz w:val="28"/>
          <w:szCs w:val="28"/>
          <w:lang w:val="uk-UA"/>
        </w:rPr>
        <w:t>Цей</w:t>
      </w:r>
      <w:r w:rsidR="00F76170" w:rsidRPr="001134AE">
        <w:rPr>
          <w:sz w:val="28"/>
          <w:szCs w:val="28"/>
          <w:lang w:val="uk-UA"/>
        </w:rPr>
        <w:t xml:space="preserve"> </w:t>
      </w:r>
      <w:r w:rsidRPr="001134AE">
        <w:rPr>
          <w:sz w:val="28"/>
          <w:szCs w:val="28"/>
          <w:lang w:val="uk-UA"/>
        </w:rPr>
        <w:t>тип</w:t>
      </w:r>
      <w:r w:rsidR="00F76170" w:rsidRPr="001134AE">
        <w:rPr>
          <w:sz w:val="28"/>
          <w:szCs w:val="28"/>
          <w:lang w:val="uk-UA"/>
        </w:rPr>
        <w:t xml:space="preserve"> </w:t>
      </w:r>
      <w:r w:rsidRPr="001134AE">
        <w:rPr>
          <w:sz w:val="28"/>
          <w:szCs w:val="28"/>
          <w:lang w:val="uk-UA"/>
        </w:rPr>
        <w:t>передбачає</w:t>
      </w:r>
      <w:r w:rsidR="00F76170" w:rsidRPr="001134AE">
        <w:rPr>
          <w:sz w:val="28"/>
          <w:szCs w:val="28"/>
          <w:lang w:val="uk-UA"/>
        </w:rPr>
        <w:t xml:space="preserve"> </w:t>
      </w:r>
      <w:r w:rsidRPr="001134AE">
        <w:rPr>
          <w:sz w:val="28"/>
          <w:szCs w:val="28"/>
          <w:lang w:val="uk-UA"/>
        </w:rPr>
        <w:t>різноманітність</w:t>
      </w:r>
      <w:r w:rsidR="00F76170" w:rsidRPr="001134AE">
        <w:rPr>
          <w:sz w:val="28"/>
          <w:szCs w:val="28"/>
          <w:lang w:val="uk-UA"/>
        </w:rPr>
        <w:t xml:space="preserve"> </w:t>
      </w:r>
      <w:r w:rsidRPr="001134AE">
        <w:rPr>
          <w:sz w:val="28"/>
          <w:szCs w:val="28"/>
          <w:lang w:val="uk-UA"/>
        </w:rPr>
        <w:t>варіантів.</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перший: початок занять одночасний, всі три підгрупи працюють за однією темою з ускладненням для старших дітей, потім дітям підготовчої і старшої підгруп дається самостійне завдання, а діти середньої підгрупи працюють з вихователем (друга частина заняття). На цьому заняття з дітьми середньої підгрупи закінчується. Вихователь переходить до дітей старшої підгрупи, працює з ними над третім програмним завданням. Закінчивши з ними заняття, вихователь ще 5—7 хв продовжує працювати з дітьми підготовчої підгрупи і закінчує заняття.</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другий: початок занять також одночасний, у першій частині заняття всі три підгрупи працюють з вихователем за однією темою із ускладненням для старших дітей, тоді самостійна робота пропонується дітям середньої і старшої підгруп, а діти підготовчої підгрупи продовжують працювати з вихователем. Давши самостійне завдання дітям підготовчої підгрупи, вихователь 1,5—2 хв. виділяє для перевірки виконання самостійного завдання дітьми середньої підгрупи (старші у цей час продовжують працювати самостійно) і відпускає їх гратися. Після цього вихователь переходить до дітей старшої підгрупи, перевіряє виконання самостійного завдання, працює з ними над розв'язанням третього програмного завдання, після чого відпускає їх гратися, а сам продовжує роботу з дітьми підготовчої підгрупи.</w:t>
      </w:r>
    </w:p>
    <w:p w:rsidR="00FE0A9F" w:rsidRPr="001134AE" w:rsidRDefault="00FE0A9F" w:rsidP="001134AE">
      <w:pPr>
        <w:spacing w:line="360" w:lineRule="auto"/>
        <w:ind w:firstLine="709"/>
        <w:jc w:val="both"/>
        <w:rPr>
          <w:sz w:val="28"/>
          <w:szCs w:val="28"/>
          <w:lang w:val="uk-UA"/>
        </w:rPr>
      </w:pPr>
      <w:r w:rsidRPr="001134AE">
        <w:rPr>
          <w:sz w:val="28"/>
          <w:szCs w:val="28"/>
          <w:lang w:val="uk-UA"/>
        </w:rPr>
        <w:t xml:space="preserve">Варіант третій: у першій частині заняття організація дітей така ж сама, як у першого і другого варіантів; у другій частині заняття вихователь працює з дітьми старшої підгрупи, а самостійною роботою зайняті діти середньої і підготовчої підгруп. У третій частині заняття діти старшої підгрупи працюють самостійно, а вихователь спочатку перевіряє самостійну роботу дітей середньої підгрупи і відпускає їх гратись, потім перевіряє самостійну роботу дітей підготовчої підгрупи і працює з ними над розв'язанням третього програмного завдання. Після цього діти підготовчої групи дістають завдання для самостійного застосування знань за третім програмним завданням, і вони працюють самостійно, а вихователь 1,5—2 хв. відводить у цей час для перевірки самостійної роботи старших </w:t>
      </w:r>
      <w:r w:rsidRPr="001134AE">
        <w:rPr>
          <w:b/>
          <w:bCs/>
          <w:sz w:val="28"/>
          <w:szCs w:val="28"/>
          <w:lang w:val="uk-UA"/>
        </w:rPr>
        <w:t xml:space="preserve">дітей і </w:t>
      </w:r>
      <w:r w:rsidRPr="001134AE">
        <w:rPr>
          <w:sz w:val="28"/>
          <w:szCs w:val="28"/>
          <w:lang w:val="uk-UA"/>
        </w:rPr>
        <w:t>відпускає їх гратись. Закінчується заняття перевіркою самостійної роботи дітей підготовчої групи.</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w:t>
      </w:r>
      <w:r w:rsidR="00F76170" w:rsidRPr="001134AE">
        <w:rPr>
          <w:sz w:val="28"/>
          <w:szCs w:val="28"/>
          <w:lang w:val="uk-UA"/>
        </w:rPr>
        <w:t xml:space="preserve"> </w:t>
      </w:r>
      <w:r w:rsidRPr="001134AE">
        <w:rPr>
          <w:sz w:val="28"/>
          <w:szCs w:val="28"/>
          <w:lang w:val="uk-UA"/>
        </w:rPr>
        <w:t>четвертий</w:t>
      </w:r>
      <w:r w:rsidR="00F76170" w:rsidRPr="001134AE">
        <w:rPr>
          <w:sz w:val="28"/>
          <w:szCs w:val="28"/>
          <w:lang w:val="uk-UA"/>
        </w:rPr>
        <w:t xml:space="preserve"> </w:t>
      </w:r>
      <w:r w:rsidRPr="001134AE">
        <w:rPr>
          <w:sz w:val="28"/>
          <w:szCs w:val="28"/>
          <w:lang w:val="uk-UA"/>
        </w:rPr>
        <w:t>в</w:t>
      </w:r>
      <w:r w:rsidR="00F76170" w:rsidRPr="001134AE">
        <w:rPr>
          <w:sz w:val="28"/>
          <w:szCs w:val="28"/>
          <w:lang w:val="uk-UA"/>
        </w:rPr>
        <w:t xml:space="preserve"> </w:t>
      </w:r>
      <w:r w:rsidRPr="001134AE">
        <w:rPr>
          <w:sz w:val="28"/>
          <w:szCs w:val="28"/>
          <w:lang w:val="uk-UA"/>
        </w:rPr>
        <w:t>основному</w:t>
      </w:r>
      <w:r w:rsidR="00F76170" w:rsidRPr="001134AE">
        <w:rPr>
          <w:sz w:val="28"/>
          <w:szCs w:val="28"/>
          <w:lang w:val="uk-UA"/>
        </w:rPr>
        <w:t xml:space="preserve"> </w:t>
      </w:r>
      <w:r w:rsidRPr="001134AE">
        <w:rPr>
          <w:sz w:val="28"/>
          <w:szCs w:val="28"/>
          <w:lang w:val="uk-UA"/>
        </w:rPr>
        <w:t>використовувався нами у кінці кварталу під час контрольних, підсумкових занять. У</w:t>
      </w:r>
      <w:r w:rsidR="00F76170" w:rsidRPr="001134AE">
        <w:rPr>
          <w:sz w:val="28"/>
          <w:szCs w:val="28"/>
          <w:lang w:val="uk-UA"/>
        </w:rPr>
        <w:t xml:space="preserve"> </w:t>
      </w:r>
      <w:r w:rsidRPr="001134AE">
        <w:rPr>
          <w:sz w:val="28"/>
          <w:szCs w:val="28"/>
          <w:lang w:val="uk-UA"/>
        </w:rPr>
        <w:t>першій</w:t>
      </w:r>
      <w:r w:rsidR="00F76170" w:rsidRPr="001134AE">
        <w:rPr>
          <w:sz w:val="28"/>
          <w:szCs w:val="28"/>
          <w:lang w:val="uk-UA"/>
        </w:rPr>
        <w:t xml:space="preserve"> </w:t>
      </w:r>
      <w:r w:rsidRPr="001134AE">
        <w:rPr>
          <w:sz w:val="28"/>
          <w:szCs w:val="28"/>
          <w:lang w:val="uk-UA"/>
        </w:rPr>
        <w:t>частині заняття діти</w:t>
      </w:r>
      <w:r w:rsidR="00F76170" w:rsidRPr="001134AE">
        <w:rPr>
          <w:sz w:val="28"/>
          <w:szCs w:val="28"/>
          <w:lang w:val="uk-UA"/>
        </w:rPr>
        <w:t xml:space="preserve"> </w:t>
      </w:r>
      <w:r w:rsidRPr="001134AE">
        <w:rPr>
          <w:sz w:val="28"/>
          <w:szCs w:val="28"/>
          <w:lang w:val="uk-UA"/>
        </w:rPr>
        <w:t>всіх трьох підгруп працюють спільно за однією темою з ускладненням для старших дітей, у другій частині всім їм пропонуються</w:t>
      </w:r>
      <w:r w:rsidR="00F76170" w:rsidRPr="001134AE">
        <w:rPr>
          <w:sz w:val="28"/>
          <w:szCs w:val="28"/>
          <w:lang w:val="uk-UA"/>
        </w:rPr>
        <w:t xml:space="preserve"> </w:t>
      </w:r>
      <w:r w:rsidRPr="001134AE">
        <w:rPr>
          <w:sz w:val="28"/>
          <w:szCs w:val="28"/>
          <w:lang w:val="uk-UA"/>
        </w:rPr>
        <w:t>самостійні завдання.</w:t>
      </w:r>
      <w:r w:rsidR="00F76170" w:rsidRPr="001134AE">
        <w:rPr>
          <w:sz w:val="28"/>
          <w:szCs w:val="28"/>
          <w:lang w:val="uk-UA"/>
        </w:rPr>
        <w:t xml:space="preserve"> </w:t>
      </w:r>
      <w:r w:rsidRPr="001134AE">
        <w:rPr>
          <w:sz w:val="28"/>
          <w:szCs w:val="28"/>
          <w:lang w:val="uk-UA"/>
        </w:rPr>
        <w:t>Перевірка</w:t>
      </w:r>
      <w:r w:rsidR="00F76170" w:rsidRPr="001134AE">
        <w:rPr>
          <w:sz w:val="28"/>
          <w:szCs w:val="28"/>
          <w:lang w:val="uk-UA"/>
        </w:rPr>
        <w:t xml:space="preserve"> </w:t>
      </w:r>
      <w:r w:rsidRPr="001134AE">
        <w:rPr>
          <w:sz w:val="28"/>
          <w:szCs w:val="28"/>
          <w:lang w:val="uk-UA"/>
        </w:rPr>
        <w:t>самостійної</w:t>
      </w:r>
      <w:r w:rsidR="00F76170" w:rsidRPr="001134AE">
        <w:rPr>
          <w:sz w:val="28"/>
          <w:szCs w:val="28"/>
          <w:lang w:val="uk-UA"/>
        </w:rPr>
        <w:t xml:space="preserve"> </w:t>
      </w:r>
      <w:r w:rsidRPr="001134AE">
        <w:rPr>
          <w:sz w:val="28"/>
          <w:szCs w:val="28"/>
          <w:lang w:val="uk-UA"/>
        </w:rPr>
        <w:t>роботи починається з середньої підгрупи, після чого ці діти йдуть гратись. Потім перевіряється виконання самостійного завдання дітьми старшої і підготовчої підгруп. У третій частині заняття діти старшої та підготовчої підгруп працюють разом з вихователем за однією темою з ускладненням для дітей підготовчої групи, після чого діти старшої підгрупи вільні, а діти підготовчої підгрупи працюють над розв'язанням третьої програмної задачі.</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п'ятий: заняття розпочинається з дітьми підготовчої підгрупи, через 7—10 хв. запрошуються діти старшої, а ще через 5—7 хв. — середньої підгрупи. У другій частині заняття дітям підготовчої підгрупи дається велика за обсягом самостійна робота на 12—14 хв. За цей час вихователь повинен устигнути попрацювати з дітьми старшої підгрупи і спрямувати їх на самостійну роботу, запросити дітей середньої підгрупи й провести з ними першу частину заняття. В останній частині всі три підгрупи працюють за однією темою з ускладненням для старших підгруп..</w:t>
      </w:r>
    </w:p>
    <w:p w:rsidR="00FE0A9F" w:rsidRPr="001134AE" w:rsidRDefault="00FE0A9F" w:rsidP="001134AE">
      <w:pPr>
        <w:spacing w:line="360" w:lineRule="auto"/>
        <w:ind w:firstLine="709"/>
        <w:jc w:val="both"/>
        <w:rPr>
          <w:sz w:val="28"/>
          <w:szCs w:val="28"/>
          <w:lang w:val="uk-UA"/>
        </w:rPr>
      </w:pPr>
      <w:r w:rsidRPr="001134AE">
        <w:rPr>
          <w:sz w:val="28"/>
          <w:szCs w:val="28"/>
          <w:lang w:val="uk-UA"/>
        </w:rPr>
        <w:t>В а р і а н т</w:t>
      </w:r>
      <w:r w:rsidR="00F76170" w:rsidRPr="001134AE">
        <w:rPr>
          <w:sz w:val="28"/>
          <w:szCs w:val="28"/>
          <w:lang w:val="uk-UA"/>
        </w:rPr>
        <w:t xml:space="preserve"> </w:t>
      </w:r>
      <w:r w:rsidRPr="001134AE">
        <w:rPr>
          <w:sz w:val="28"/>
          <w:szCs w:val="28"/>
          <w:lang w:val="uk-UA"/>
        </w:rPr>
        <w:t>ш о с т и й</w:t>
      </w:r>
      <w:r w:rsidR="00F76170" w:rsidRPr="001134AE">
        <w:rPr>
          <w:sz w:val="28"/>
          <w:szCs w:val="28"/>
          <w:lang w:val="uk-UA"/>
        </w:rPr>
        <w:t xml:space="preserve"> </w:t>
      </w:r>
      <w:r w:rsidRPr="001134AE">
        <w:rPr>
          <w:sz w:val="28"/>
          <w:szCs w:val="28"/>
          <w:lang w:val="uk-UA"/>
        </w:rPr>
        <w:t>відрізняється від п’ятого тим, що</w:t>
      </w:r>
      <w:r w:rsidR="00F76170" w:rsidRPr="001134AE">
        <w:rPr>
          <w:sz w:val="28"/>
          <w:szCs w:val="28"/>
          <w:lang w:val="uk-UA"/>
        </w:rPr>
        <w:t xml:space="preserve"> </w:t>
      </w:r>
      <w:r w:rsidRPr="001134AE">
        <w:rPr>
          <w:sz w:val="28"/>
          <w:szCs w:val="28"/>
          <w:lang w:val="uk-UA"/>
        </w:rPr>
        <w:t>в останній частині заняття дітям середньої підгрупи вихователь може дати самостійне завдання, а з дітьми старшої та підготовчої працює за однією темою, потім вони йдуть гратися, а вихователь перевіряє роботу дітей середньої підгрупи, закінчує з ними заняття.</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сьомий: заняття починається з дітьми підготовчої групи, через 5—7 хв. приєднується старша підгрупа, а ще через 5—7 хв. — середня. В той час як підготовча група працює самостійно над розв'язуванням другої програмної задачі, вихователь проводить першу частину заняття з дітьми старшої підгрупи. Потім діти середньої, старшої та підготовчої підгруп працюють за однією темою. Для дітей підготовчої підгрупи це остання, третя частина заняття, для старшої — друга, а для дітей середньої підгрупи— перша. Після цього діти середньої і старшої підгруп працюють за подібною темою (можна одній із підгруп дати самостійне завдання, а інша у цей час працює з вихователем).</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восьмий: заняття починається з дітьми підготовчої і старшої підгруп. Вони працюють вихователем</w:t>
      </w:r>
      <w:r w:rsidR="00F76170" w:rsidRPr="001134AE">
        <w:rPr>
          <w:sz w:val="28"/>
          <w:szCs w:val="28"/>
          <w:lang w:val="uk-UA"/>
        </w:rPr>
        <w:t xml:space="preserve"> </w:t>
      </w:r>
      <w:r w:rsidRPr="001134AE">
        <w:rPr>
          <w:sz w:val="28"/>
          <w:szCs w:val="28"/>
          <w:lang w:val="uk-UA"/>
        </w:rPr>
        <w:t>за однією темою з ускладненням для дітей сьомого року життя. Потім обом підгрупам дається самостійне завдання. На заняття запрошуються діти середньої підгрупи. Розв'язавши першу задачу разом з вихователем, вони приступають до самостійної роботи. Вихователь у цей час працює з дітьми старшої підгрупи, потім вони йдуть гратися. Вихователь виділяє 1,5—2 хв. для перевірки самостійної роботи дітей середньої підгрупи і відпускає їх гратися. З дітьми підготовчої підгрупи працює ще 5—7 хв.</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дев'ятий: заняття починається з дітьми підготовчої і старшої підгруп. Вони працюють з вихователем за однією темою з ускладненням для дітей сьомого року життя. У другій частині заняття діти підготовчої підгрупи працюють самостійно, а діти старшої — з вихователем або навпаки. На третю частину заняття запрошуються діти середньої підгрупу, всі три підгрупи працюють за однією темою з ускладненням для дітей старших підгруп. Потім діти старшої та підготовчої підгруп граються, а вихователь продовжує роботу з дітьми середньої підгрупи.</w:t>
      </w:r>
    </w:p>
    <w:p w:rsidR="00FE0A9F" w:rsidRPr="001134AE" w:rsidRDefault="00FE0A9F" w:rsidP="001134AE">
      <w:pPr>
        <w:spacing w:line="360" w:lineRule="auto"/>
        <w:ind w:firstLine="709"/>
        <w:jc w:val="both"/>
        <w:rPr>
          <w:sz w:val="28"/>
          <w:szCs w:val="28"/>
          <w:lang w:val="uk-UA"/>
        </w:rPr>
      </w:pPr>
      <w:r w:rsidRPr="001134AE">
        <w:rPr>
          <w:sz w:val="28"/>
          <w:szCs w:val="28"/>
          <w:lang w:val="uk-UA"/>
        </w:rPr>
        <w:t>У перші дні, організовуючи дітей на заняття у мішаній групі, вихователь може залучити для допомоги няню або завідуючу. Проте з часом діти звикають до спокійної тихої гри, і вихователь не потребує допомоги інших. Слід ще зазначити, що дітям у цей час найкраще пропонувати настільно-друковані ігри, будівельний матеріал та ін. Велике значення має також правильна розстановка меблів у групі. Місце для ігор рекомендується відділяти спеціальною завісою - стінкою з кімнатними рослинами. Таким чином, ігровий куточок буде осторонь, і діти, які граються, не відвертатимуть уваги тих, у кого в цей час заняття.</w:t>
      </w:r>
    </w:p>
    <w:p w:rsidR="00FE0A9F" w:rsidRPr="001134AE" w:rsidRDefault="00FE0A9F" w:rsidP="001134AE">
      <w:pPr>
        <w:spacing w:line="360" w:lineRule="auto"/>
        <w:ind w:firstLine="709"/>
        <w:jc w:val="both"/>
        <w:rPr>
          <w:sz w:val="28"/>
          <w:szCs w:val="28"/>
          <w:lang w:val="uk-UA"/>
        </w:rPr>
      </w:pPr>
      <w:r w:rsidRPr="001134AE">
        <w:rPr>
          <w:sz w:val="28"/>
          <w:szCs w:val="28"/>
          <w:lang w:val="uk-UA"/>
        </w:rPr>
        <w:t>Досвід показав, що цей тип організації дітей на занятті можна періодично використовувати протягом усього навчального року. При цьому забезпечується активність дітей на занятті, діти привчаються самостійно виконувати окремі завдання. Як показали контрольні запитання наприкінці кварталу та в кінці року, така організація занять забезпечує, якісні знання, уміння й навички дітей, які досягаються при поєднанні і послідовному застосуванні І, II і ІІІ типів занять.</w:t>
      </w:r>
    </w:p>
    <w:p w:rsidR="00FE0A9F" w:rsidRPr="001134AE" w:rsidRDefault="00FE0A9F" w:rsidP="001134AE">
      <w:pPr>
        <w:spacing w:line="360" w:lineRule="auto"/>
        <w:ind w:firstLine="709"/>
        <w:jc w:val="both"/>
        <w:rPr>
          <w:sz w:val="28"/>
          <w:szCs w:val="28"/>
          <w:lang w:val="uk-UA"/>
        </w:rPr>
      </w:pPr>
      <w:r w:rsidRPr="001134AE">
        <w:rPr>
          <w:b/>
          <w:sz w:val="28"/>
          <w:szCs w:val="28"/>
          <w:lang w:val="uk-UA"/>
        </w:rPr>
        <w:t>ІІ тип</w:t>
      </w:r>
      <w:r w:rsidRPr="001134AE">
        <w:rPr>
          <w:sz w:val="28"/>
          <w:szCs w:val="28"/>
          <w:lang w:val="uk-UA"/>
        </w:rPr>
        <w:t xml:space="preserve"> — комбіновані заняття: дві підгрупи зайняті математикою, третя — образотворчою діяльністю, або навпаки.</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перший: заняття починається з образотворчої діяльності з дітьми середньої підгрупи. Вихователь пояснює дітям завдання, нагадує про технічні прийоми його виконання. Переконавшись, що діти приступили до роботи, вихователь починає заняття з математики із дітьми старшої та підготовчої підгруп. Проводить з ними першу частину занять за однією темою з ускладненням для дітей сьомого року життя і дає завдання для самостійної роботи. У цей час вихователь подає індивідуальну допомогу дітям середньої підгрупи, спостерігає за роботою всіх дітей. Після аналізу робіт дітей середньої підгрупи вихователь продовжує роботу з двома підгрупами. У дітей старшої підгрупи заняття закінчується раніш, ніж у підготовчій, на 4—5 хв.</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другий відрізняється від першого тим, що варіюється об'єднання дітей. Наприклад, діти середньої підгрупи зайняті математикою, а старшої-і - підготовчої — образотворчою діяльністю. Цей варіант заняття проводиться того ж самого дня другим заняттям.</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третій: одна з підгруп також зайнята образотворчою діяльністю, але в інших підгрупах заняття з математики починається послідовно.</w:t>
      </w:r>
    </w:p>
    <w:p w:rsidR="00FE0A9F" w:rsidRPr="001134AE" w:rsidRDefault="00FE0A9F" w:rsidP="001134AE">
      <w:pPr>
        <w:spacing w:line="360" w:lineRule="auto"/>
        <w:ind w:firstLine="709"/>
        <w:jc w:val="both"/>
        <w:rPr>
          <w:sz w:val="28"/>
          <w:szCs w:val="28"/>
          <w:lang w:val="uk-UA"/>
        </w:rPr>
      </w:pPr>
      <w:r w:rsidRPr="001134AE">
        <w:rPr>
          <w:sz w:val="28"/>
          <w:szCs w:val="28"/>
          <w:lang w:val="uk-UA"/>
        </w:rPr>
        <w:t>Заняття другого типу дають змогу вихователеві уважніше ставитись до дітей, зайнятих математикою. Крім того, при третьому варіанті організації заняття стає можливим повідомлення нового матеріалу обом підгрупам.</w:t>
      </w:r>
    </w:p>
    <w:p w:rsidR="00FE0A9F" w:rsidRPr="001134AE" w:rsidRDefault="00FE0A9F" w:rsidP="001134AE">
      <w:pPr>
        <w:spacing w:line="360" w:lineRule="auto"/>
        <w:ind w:firstLine="709"/>
        <w:jc w:val="both"/>
        <w:rPr>
          <w:sz w:val="28"/>
          <w:szCs w:val="28"/>
          <w:lang w:val="uk-UA"/>
        </w:rPr>
      </w:pPr>
      <w:r w:rsidRPr="001134AE">
        <w:rPr>
          <w:sz w:val="28"/>
          <w:szCs w:val="28"/>
          <w:lang w:val="uk-UA"/>
        </w:rPr>
        <w:t>Слід також відмітити, що бажано по-різному об'єднувати підгрупи при організації їхньої математичної діяльності. Наприклад, на одному тижні математикою об'єднані старша і підготовча підгрупи, а на іншому — середня і старша або підготовча та середня. Таке варіювання організації заняття сприяє міцнішому засвоєнню дітьми навчального матеріалу.</w:t>
      </w:r>
    </w:p>
    <w:p w:rsidR="00FE0A9F" w:rsidRPr="001134AE" w:rsidRDefault="00FE0A9F" w:rsidP="001134AE">
      <w:pPr>
        <w:spacing w:line="360" w:lineRule="auto"/>
        <w:ind w:firstLine="709"/>
        <w:jc w:val="both"/>
        <w:rPr>
          <w:sz w:val="28"/>
          <w:szCs w:val="28"/>
          <w:lang w:val="uk-UA"/>
        </w:rPr>
      </w:pPr>
      <w:r w:rsidRPr="001134AE">
        <w:rPr>
          <w:sz w:val="28"/>
          <w:szCs w:val="28"/>
          <w:lang w:val="uk-UA"/>
        </w:rPr>
        <w:t xml:space="preserve">Поряд з цими двома типами організації дітей на заняттях з математики в різновіковій групі використовується і </w:t>
      </w:r>
      <w:r w:rsidRPr="001134AE">
        <w:rPr>
          <w:b/>
          <w:sz w:val="28"/>
          <w:szCs w:val="28"/>
          <w:lang w:val="uk-UA"/>
        </w:rPr>
        <w:t>ІІІ тип</w:t>
      </w:r>
      <w:r w:rsidRPr="001134AE">
        <w:rPr>
          <w:sz w:val="28"/>
          <w:szCs w:val="28"/>
          <w:lang w:val="uk-UA"/>
        </w:rPr>
        <w:t>. Це пов'язано з неоднаковою кількістю занять з математики для різних вікових груп на тиждень (у дітей підготовчої підгрупи два заняття). Тут визначилися два варіанти організації дітей на занятті.</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перший: заняття з двома підгрупами — старшою та підготовчою.</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 другий: заняття з математики вихователь проводить з дітьми підготовчої підгрупи за загальноприйнятою методикою. У цей час, якщо в дитячому садку є окрема кімната або утеплена веранда, музичний керівник</w:t>
      </w:r>
      <w:r w:rsidR="00F76170" w:rsidRPr="001134AE">
        <w:rPr>
          <w:sz w:val="28"/>
          <w:szCs w:val="28"/>
          <w:lang w:val="uk-UA"/>
        </w:rPr>
        <w:t xml:space="preserve"> </w:t>
      </w:r>
      <w:r w:rsidRPr="001134AE">
        <w:rPr>
          <w:sz w:val="28"/>
          <w:szCs w:val="28"/>
          <w:lang w:val="uk-UA"/>
        </w:rPr>
        <w:t>проводить</w:t>
      </w:r>
      <w:r w:rsidR="00F76170" w:rsidRPr="001134AE">
        <w:rPr>
          <w:sz w:val="28"/>
          <w:szCs w:val="28"/>
          <w:lang w:val="uk-UA"/>
        </w:rPr>
        <w:t xml:space="preserve"> </w:t>
      </w:r>
      <w:r w:rsidRPr="001134AE">
        <w:rPr>
          <w:sz w:val="28"/>
          <w:szCs w:val="28"/>
          <w:lang w:val="uk-UA"/>
        </w:rPr>
        <w:t>музичне</w:t>
      </w:r>
      <w:r w:rsidR="00F76170" w:rsidRPr="001134AE">
        <w:rPr>
          <w:sz w:val="28"/>
          <w:szCs w:val="28"/>
          <w:lang w:val="uk-UA"/>
        </w:rPr>
        <w:t xml:space="preserve"> </w:t>
      </w:r>
      <w:r w:rsidRPr="001134AE">
        <w:rPr>
          <w:sz w:val="28"/>
          <w:szCs w:val="28"/>
          <w:lang w:val="uk-UA"/>
        </w:rPr>
        <w:t>заняття</w:t>
      </w:r>
      <w:r w:rsidR="00F76170" w:rsidRPr="001134AE">
        <w:rPr>
          <w:sz w:val="28"/>
          <w:szCs w:val="28"/>
          <w:lang w:val="uk-UA"/>
        </w:rPr>
        <w:t xml:space="preserve"> </w:t>
      </w:r>
      <w:r w:rsidRPr="001134AE">
        <w:rPr>
          <w:sz w:val="28"/>
          <w:szCs w:val="28"/>
          <w:lang w:val="uk-UA"/>
        </w:rPr>
        <w:t>з</w:t>
      </w:r>
      <w:r w:rsidR="00F76170" w:rsidRPr="001134AE">
        <w:rPr>
          <w:sz w:val="28"/>
          <w:szCs w:val="28"/>
          <w:lang w:val="uk-UA"/>
        </w:rPr>
        <w:t xml:space="preserve"> </w:t>
      </w:r>
      <w:r w:rsidRPr="001134AE">
        <w:rPr>
          <w:sz w:val="28"/>
          <w:szCs w:val="28"/>
          <w:lang w:val="uk-UA"/>
        </w:rPr>
        <w:t>дітьми</w:t>
      </w:r>
      <w:r w:rsidR="00F76170" w:rsidRPr="001134AE">
        <w:rPr>
          <w:sz w:val="28"/>
          <w:szCs w:val="28"/>
          <w:lang w:val="uk-UA"/>
        </w:rPr>
        <w:t xml:space="preserve"> </w:t>
      </w:r>
      <w:r w:rsidRPr="001134AE">
        <w:rPr>
          <w:sz w:val="28"/>
          <w:szCs w:val="28"/>
          <w:lang w:val="uk-UA"/>
        </w:rPr>
        <w:t>старшої</w:t>
      </w:r>
      <w:r w:rsidR="00F76170" w:rsidRPr="001134AE">
        <w:rPr>
          <w:sz w:val="28"/>
          <w:szCs w:val="28"/>
          <w:lang w:val="uk-UA"/>
        </w:rPr>
        <w:t xml:space="preserve"> </w:t>
      </w:r>
      <w:r w:rsidRPr="001134AE">
        <w:rPr>
          <w:sz w:val="28"/>
          <w:szCs w:val="28"/>
          <w:lang w:val="uk-UA"/>
        </w:rPr>
        <w:t xml:space="preserve">групи. </w:t>
      </w:r>
    </w:p>
    <w:p w:rsidR="00FE0A9F" w:rsidRPr="001134AE" w:rsidRDefault="00FE0A9F" w:rsidP="001134AE">
      <w:pPr>
        <w:spacing w:line="360" w:lineRule="auto"/>
        <w:ind w:firstLine="709"/>
        <w:jc w:val="both"/>
        <w:rPr>
          <w:sz w:val="28"/>
          <w:szCs w:val="28"/>
          <w:lang w:val="uk-UA"/>
        </w:rPr>
      </w:pPr>
      <w:r w:rsidRPr="001134AE">
        <w:rPr>
          <w:sz w:val="28"/>
          <w:szCs w:val="28"/>
          <w:lang w:val="uk-UA"/>
        </w:rPr>
        <w:t>Варіанти</w:t>
      </w:r>
      <w:r w:rsidR="00F76170" w:rsidRPr="001134AE">
        <w:rPr>
          <w:sz w:val="28"/>
          <w:szCs w:val="28"/>
          <w:lang w:val="uk-UA"/>
        </w:rPr>
        <w:t xml:space="preserve"> </w:t>
      </w:r>
      <w:r w:rsidRPr="001134AE">
        <w:rPr>
          <w:sz w:val="28"/>
          <w:szCs w:val="28"/>
          <w:lang w:val="uk-UA"/>
        </w:rPr>
        <w:t>занять</w:t>
      </w:r>
      <w:r w:rsidR="00F76170" w:rsidRPr="001134AE">
        <w:rPr>
          <w:sz w:val="28"/>
          <w:szCs w:val="28"/>
          <w:lang w:val="uk-UA"/>
        </w:rPr>
        <w:t xml:space="preserve"> </w:t>
      </w:r>
      <w:r w:rsidRPr="001134AE">
        <w:rPr>
          <w:sz w:val="28"/>
          <w:szCs w:val="28"/>
          <w:lang w:val="uk-UA"/>
        </w:rPr>
        <w:t>цього типу</w:t>
      </w:r>
      <w:r w:rsidR="00F76170" w:rsidRPr="001134AE">
        <w:rPr>
          <w:sz w:val="28"/>
          <w:szCs w:val="28"/>
          <w:lang w:val="uk-UA"/>
        </w:rPr>
        <w:t xml:space="preserve"> </w:t>
      </w:r>
      <w:r w:rsidRPr="001134AE">
        <w:rPr>
          <w:sz w:val="28"/>
          <w:szCs w:val="28"/>
          <w:lang w:val="uk-UA"/>
        </w:rPr>
        <w:t>організаційно,</w:t>
      </w:r>
      <w:r w:rsidR="00F76170" w:rsidRPr="001134AE">
        <w:rPr>
          <w:sz w:val="28"/>
          <w:szCs w:val="28"/>
          <w:lang w:val="uk-UA"/>
        </w:rPr>
        <w:t xml:space="preserve"> </w:t>
      </w:r>
      <w:r w:rsidRPr="001134AE">
        <w:rPr>
          <w:sz w:val="28"/>
          <w:szCs w:val="28"/>
          <w:lang w:val="uk-UA"/>
        </w:rPr>
        <w:t>звичайно, простіші. Ось чому саме на ці заняття вихователь планує найскладніші теми, особливо на заняття другого варіанта. Як правило, на цих заняттях повідомляється новий матеріал дітям підготовчої підгрупи.</w:t>
      </w:r>
    </w:p>
    <w:p w:rsidR="001134AE" w:rsidRDefault="00FE0A9F" w:rsidP="001134AE">
      <w:pPr>
        <w:spacing w:line="360" w:lineRule="auto"/>
        <w:ind w:firstLine="709"/>
        <w:jc w:val="both"/>
        <w:rPr>
          <w:sz w:val="28"/>
          <w:szCs w:val="28"/>
          <w:lang w:val="uk-UA"/>
        </w:rPr>
      </w:pPr>
      <w:r w:rsidRPr="001134AE">
        <w:rPr>
          <w:sz w:val="28"/>
          <w:szCs w:val="28"/>
          <w:lang w:val="uk-UA"/>
        </w:rPr>
        <w:t>Пропонуючи таку кількість варіантів організації дітей на заняттях з математики у різновіковій групі, ми не виключаємо можливість й інших. Все залежить</w:t>
      </w:r>
      <w:r w:rsidR="004E4305" w:rsidRPr="001134AE">
        <w:rPr>
          <w:sz w:val="28"/>
          <w:szCs w:val="28"/>
          <w:lang w:val="uk-UA"/>
        </w:rPr>
        <w:t xml:space="preserve"> </w:t>
      </w:r>
      <w:r w:rsidRPr="001134AE">
        <w:rPr>
          <w:sz w:val="28"/>
          <w:szCs w:val="28"/>
          <w:lang w:val="uk-UA"/>
        </w:rPr>
        <w:t xml:space="preserve">- від конкретних програмних завдань кожного заняття, від знань дітей, їхнього досвіду і, звичайно ж, від творчості вихователя. </w:t>
      </w:r>
    </w:p>
    <w:p w:rsidR="00FE0A9F" w:rsidRPr="001134AE" w:rsidRDefault="00FE0A9F" w:rsidP="001134AE">
      <w:pPr>
        <w:spacing w:line="360" w:lineRule="auto"/>
        <w:ind w:firstLine="709"/>
        <w:jc w:val="both"/>
        <w:rPr>
          <w:sz w:val="28"/>
          <w:szCs w:val="28"/>
          <w:lang w:val="uk-UA"/>
        </w:rPr>
      </w:pPr>
      <w:r w:rsidRPr="001134AE">
        <w:rPr>
          <w:sz w:val="28"/>
          <w:szCs w:val="28"/>
          <w:lang w:val="uk-UA"/>
        </w:rPr>
        <w:t>Однак досвід уже тепер показує, що найбільший розвиваючий ефект дає застосування не одного якогось варіанта розроблених занять, а сукупності їх. Велике значення має добір дидактичного матеріалу для занять. Вихователь повинен ретельно продумувати й добирати дидактичний матеріал для кожної вікової підгрупи, особливо для самостійної роботи дітей.</w:t>
      </w:r>
    </w:p>
    <w:p w:rsidR="001134AE" w:rsidRDefault="00FE0A9F" w:rsidP="001134AE">
      <w:pPr>
        <w:spacing w:line="360" w:lineRule="auto"/>
        <w:ind w:firstLine="709"/>
        <w:jc w:val="both"/>
        <w:rPr>
          <w:sz w:val="28"/>
          <w:szCs w:val="28"/>
          <w:lang w:val="uk-UA"/>
        </w:rPr>
      </w:pPr>
      <w:r w:rsidRPr="001134AE">
        <w:rPr>
          <w:sz w:val="28"/>
          <w:szCs w:val="28"/>
          <w:lang w:val="uk-UA"/>
        </w:rPr>
        <w:t xml:space="preserve">Самостійна робота Дітей повинна бути цікавою і досить складною, щоб вона спонукала їх думати, міркувати, знаходити самостійні шляхи розв'язання. </w:t>
      </w:r>
    </w:p>
    <w:p w:rsidR="00FE0A9F" w:rsidRPr="001134AE" w:rsidRDefault="00FE0A9F" w:rsidP="001134AE">
      <w:pPr>
        <w:spacing w:line="360" w:lineRule="auto"/>
        <w:ind w:firstLine="709"/>
        <w:jc w:val="both"/>
        <w:rPr>
          <w:sz w:val="28"/>
          <w:szCs w:val="28"/>
          <w:lang w:val="uk-UA"/>
        </w:rPr>
      </w:pPr>
      <w:r w:rsidRPr="001134AE">
        <w:rPr>
          <w:sz w:val="28"/>
          <w:szCs w:val="28"/>
          <w:lang w:val="uk-UA"/>
        </w:rPr>
        <w:t>Прості завдання не викликають у дитини напруження думки, не сприяють розвитку пізнавально - вольової активності. Однак не можна допускати і непосильних завдань.</w:t>
      </w:r>
    </w:p>
    <w:p w:rsidR="00FE0A9F" w:rsidRPr="001134AE" w:rsidRDefault="00FE0A9F" w:rsidP="001134AE">
      <w:pPr>
        <w:spacing w:line="360" w:lineRule="auto"/>
        <w:ind w:firstLine="709"/>
        <w:jc w:val="both"/>
        <w:rPr>
          <w:sz w:val="28"/>
          <w:szCs w:val="28"/>
          <w:lang w:val="uk-UA"/>
        </w:rPr>
      </w:pPr>
      <w:r w:rsidRPr="001134AE">
        <w:rPr>
          <w:sz w:val="28"/>
          <w:szCs w:val="28"/>
          <w:lang w:val="uk-UA"/>
        </w:rPr>
        <w:t>Плануючи заняття, кожен навіть досвідчений вихователь повинен хоча б стисло записувати хід заняття.</w:t>
      </w:r>
    </w:p>
    <w:p w:rsidR="00FE0A9F" w:rsidRPr="001134AE" w:rsidRDefault="00FE0A9F" w:rsidP="001134AE">
      <w:pPr>
        <w:spacing w:line="360" w:lineRule="auto"/>
        <w:ind w:firstLine="709"/>
        <w:jc w:val="both"/>
        <w:rPr>
          <w:sz w:val="28"/>
          <w:szCs w:val="28"/>
          <w:lang w:val="uk-UA"/>
        </w:rPr>
      </w:pPr>
      <w:r w:rsidRPr="001134AE">
        <w:rPr>
          <w:sz w:val="28"/>
          <w:szCs w:val="28"/>
          <w:lang w:val="uk-UA"/>
        </w:rPr>
        <w:t>Вихователь повинен чітко знати,, коли, у якій частині заняття він працює з тією чи іншою групою дітей. Від чіткості пояснення завдання також залежить результативність діяльності дітей. Специфічність роботи в різновіковій групі вимагає суворого, диференційованого врахування знань дітей, що дає змогу надалі чітко спланувати індивідуальну роботу з відстаючими дітьми.</w:t>
      </w:r>
    </w:p>
    <w:p w:rsidR="001134AE" w:rsidRDefault="00FE0A9F" w:rsidP="001134AE">
      <w:pPr>
        <w:spacing w:line="360" w:lineRule="auto"/>
        <w:ind w:firstLine="709"/>
        <w:jc w:val="both"/>
        <w:rPr>
          <w:sz w:val="28"/>
          <w:szCs w:val="28"/>
          <w:lang w:val="uk-UA"/>
        </w:rPr>
      </w:pPr>
      <w:r w:rsidRPr="001134AE">
        <w:rPr>
          <w:sz w:val="28"/>
          <w:szCs w:val="28"/>
          <w:lang w:val="uk-UA"/>
        </w:rPr>
        <w:t xml:space="preserve">Досвід переконує в тому, що одночасна робота вихователя з кількома підгрупами дітей не знижує якості знань з математики. </w:t>
      </w:r>
    </w:p>
    <w:p w:rsidR="001134AE" w:rsidRDefault="00FE0A9F" w:rsidP="001134AE">
      <w:pPr>
        <w:spacing w:line="360" w:lineRule="auto"/>
        <w:ind w:firstLine="709"/>
        <w:jc w:val="both"/>
        <w:rPr>
          <w:sz w:val="28"/>
          <w:szCs w:val="28"/>
          <w:lang w:val="uk-UA"/>
        </w:rPr>
      </w:pPr>
      <w:r w:rsidRPr="001134AE">
        <w:rPr>
          <w:sz w:val="28"/>
          <w:szCs w:val="28"/>
          <w:lang w:val="uk-UA"/>
        </w:rPr>
        <w:t xml:space="preserve">Виконання індивідуальних контрольних завдань дітьми у кінці кожного кварталу та наприкінці навчального року показує, що діти всіх вікових груп при правильній організації навчання в основному оволодівають матеріалом. </w:t>
      </w:r>
    </w:p>
    <w:p w:rsidR="00FE0A9F" w:rsidRPr="001134AE" w:rsidRDefault="00FE0A9F" w:rsidP="001134AE">
      <w:pPr>
        <w:spacing w:line="360" w:lineRule="auto"/>
        <w:ind w:firstLine="709"/>
        <w:jc w:val="both"/>
        <w:rPr>
          <w:sz w:val="28"/>
          <w:szCs w:val="28"/>
          <w:lang w:val="uk-UA"/>
        </w:rPr>
      </w:pPr>
      <w:r w:rsidRPr="001134AE">
        <w:rPr>
          <w:sz w:val="28"/>
          <w:szCs w:val="28"/>
          <w:lang w:val="uk-UA"/>
        </w:rPr>
        <w:t>Застосування різноманітних варіантів організації дітей на заняттях, включення в педагогічний процес різних дидактичних ігор та вправ з окремими дітьми поза заняттями, у години самостійної діяльності дітей, дає змогу приділяти достатню увагу кожній дитині, враховувати її індивідуальні особливості.</w:t>
      </w:r>
    </w:p>
    <w:p w:rsidR="00FE0A9F" w:rsidRPr="001134AE" w:rsidRDefault="00FE0A9F" w:rsidP="001134AE">
      <w:pPr>
        <w:spacing w:line="360" w:lineRule="auto"/>
        <w:ind w:firstLine="709"/>
        <w:jc w:val="center"/>
        <w:rPr>
          <w:b/>
          <w:sz w:val="28"/>
          <w:szCs w:val="34"/>
          <w:lang w:val="uk-UA"/>
        </w:rPr>
      </w:pPr>
    </w:p>
    <w:p w:rsidR="00EF4556" w:rsidRPr="001134AE" w:rsidRDefault="00EF4556" w:rsidP="001134AE">
      <w:pPr>
        <w:spacing w:line="360" w:lineRule="auto"/>
        <w:ind w:firstLine="709"/>
        <w:jc w:val="center"/>
        <w:rPr>
          <w:b/>
          <w:sz w:val="28"/>
          <w:szCs w:val="36"/>
          <w:lang w:val="uk-UA"/>
        </w:rPr>
      </w:pPr>
      <w:r w:rsidRPr="001134AE">
        <w:rPr>
          <w:b/>
          <w:sz w:val="28"/>
          <w:szCs w:val="36"/>
          <w:lang w:val="uk-UA"/>
        </w:rPr>
        <w:t xml:space="preserve">3. Планування роботи з </w:t>
      </w:r>
      <w:r w:rsidR="0064171F" w:rsidRPr="001134AE">
        <w:rPr>
          <w:b/>
          <w:sz w:val="28"/>
          <w:szCs w:val="36"/>
          <w:lang w:val="uk-UA"/>
        </w:rPr>
        <w:t>математики</w:t>
      </w:r>
      <w:r w:rsidRPr="001134AE">
        <w:rPr>
          <w:b/>
          <w:sz w:val="28"/>
          <w:szCs w:val="36"/>
          <w:lang w:val="uk-UA"/>
        </w:rPr>
        <w:t xml:space="preserve"> в різновіковій групі</w:t>
      </w:r>
      <w:r w:rsidR="00F76170" w:rsidRPr="001134AE">
        <w:rPr>
          <w:b/>
          <w:sz w:val="28"/>
          <w:szCs w:val="36"/>
          <w:lang w:val="uk-UA"/>
        </w:rPr>
        <w:t xml:space="preserve"> </w:t>
      </w:r>
      <w:r w:rsidRPr="001134AE">
        <w:rPr>
          <w:b/>
          <w:sz w:val="28"/>
          <w:szCs w:val="36"/>
          <w:lang w:val="uk-UA"/>
        </w:rPr>
        <w:t>(ігри, заняття)</w:t>
      </w:r>
    </w:p>
    <w:p w:rsidR="001134AE" w:rsidRDefault="001134AE" w:rsidP="001134AE">
      <w:pPr>
        <w:autoSpaceDE w:val="0"/>
        <w:spacing w:line="360" w:lineRule="auto"/>
        <w:ind w:firstLine="709"/>
        <w:rPr>
          <w:sz w:val="28"/>
          <w:szCs w:val="34"/>
          <w:lang w:val="uk-UA"/>
        </w:rPr>
      </w:pPr>
    </w:p>
    <w:p w:rsidR="00991B96" w:rsidRPr="001134AE" w:rsidRDefault="00861E46" w:rsidP="001134AE">
      <w:pPr>
        <w:autoSpaceDE w:val="0"/>
        <w:spacing w:line="360" w:lineRule="auto"/>
        <w:ind w:firstLine="709"/>
        <w:jc w:val="both"/>
        <w:rPr>
          <w:sz w:val="28"/>
          <w:szCs w:val="34"/>
          <w:lang w:val="uk-UA"/>
        </w:rPr>
      </w:pPr>
      <w:r w:rsidRPr="001134AE">
        <w:rPr>
          <w:sz w:val="28"/>
          <w:szCs w:val="34"/>
          <w:lang w:val="uk-UA"/>
        </w:rPr>
        <w:t>Важливі умови проведення занять</w:t>
      </w:r>
      <w:r w:rsidR="00EF4556" w:rsidRPr="001134AE">
        <w:rPr>
          <w:sz w:val="28"/>
          <w:szCs w:val="34"/>
          <w:lang w:val="uk-UA"/>
        </w:rPr>
        <w:t xml:space="preserve"> різного виду в змішаній групі </w:t>
      </w:r>
      <w:r w:rsidR="00314D62" w:rsidRPr="001134AE">
        <w:rPr>
          <w:sz w:val="28"/>
          <w:szCs w:val="34"/>
          <w:lang w:val="uk-UA"/>
        </w:rPr>
        <w:t>являє вміння педагога</w:t>
      </w:r>
      <w:r w:rsidR="00EF4556" w:rsidRPr="001134AE">
        <w:rPr>
          <w:sz w:val="28"/>
          <w:szCs w:val="34"/>
          <w:lang w:val="uk-UA"/>
        </w:rPr>
        <w:t xml:space="preserve"> планувати роботу, використовувати дидактичні задачі, програмний зміст та методи навчання в </w:t>
      </w:r>
      <w:r w:rsidRPr="001134AE">
        <w:rPr>
          <w:sz w:val="28"/>
          <w:szCs w:val="34"/>
          <w:lang w:val="uk-UA"/>
        </w:rPr>
        <w:t>співвідношенні</w:t>
      </w:r>
      <w:r w:rsidR="00EF4556" w:rsidRPr="001134AE">
        <w:rPr>
          <w:sz w:val="28"/>
          <w:szCs w:val="34"/>
          <w:lang w:val="uk-UA"/>
        </w:rPr>
        <w:t xml:space="preserve"> з потребами послідовності , систематичності,</w:t>
      </w:r>
      <w:r w:rsidRPr="001134AE">
        <w:rPr>
          <w:sz w:val="28"/>
          <w:szCs w:val="34"/>
          <w:lang w:val="uk-UA"/>
        </w:rPr>
        <w:t xml:space="preserve"> </w:t>
      </w:r>
      <w:r w:rsidR="00EF4556" w:rsidRPr="001134AE">
        <w:rPr>
          <w:sz w:val="28"/>
          <w:szCs w:val="34"/>
          <w:lang w:val="uk-UA"/>
        </w:rPr>
        <w:t>п</w:t>
      </w:r>
      <w:r w:rsidRPr="001134AE">
        <w:rPr>
          <w:sz w:val="28"/>
          <w:szCs w:val="34"/>
          <w:lang w:val="uk-UA"/>
        </w:rPr>
        <w:t>оступового ускладнення матеріалу</w:t>
      </w:r>
      <w:r w:rsidR="00EF4556" w:rsidRPr="001134AE">
        <w:rPr>
          <w:sz w:val="28"/>
          <w:szCs w:val="34"/>
          <w:lang w:val="uk-UA"/>
        </w:rPr>
        <w:t>.</w:t>
      </w:r>
      <w:r w:rsidR="00F76170" w:rsidRPr="001134AE">
        <w:rPr>
          <w:sz w:val="28"/>
          <w:szCs w:val="34"/>
          <w:lang w:val="uk-UA"/>
        </w:rPr>
        <w:t xml:space="preserve"> </w:t>
      </w:r>
      <w:r w:rsidR="00314D62" w:rsidRPr="001134AE">
        <w:rPr>
          <w:sz w:val="28"/>
          <w:szCs w:val="34"/>
          <w:lang w:val="uk-UA"/>
        </w:rPr>
        <w:t>Кожен вихователь повинен</w:t>
      </w:r>
      <w:r w:rsidR="00F76170" w:rsidRPr="001134AE">
        <w:rPr>
          <w:sz w:val="28"/>
          <w:szCs w:val="34"/>
          <w:lang w:val="uk-UA"/>
        </w:rPr>
        <w:t xml:space="preserve"> </w:t>
      </w:r>
      <w:r w:rsidRPr="001134AE">
        <w:rPr>
          <w:sz w:val="28"/>
          <w:szCs w:val="34"/>
          <w:lang w:val="uk-UA"/>
        </w:rPr>
        <w:t>дотримуватися методичних рекоме</w:t>
      </w:r>
      <w:r w:rsidR="00314D62" w:rsidRPr="001134AE">
        <w:rPr>
          <w:sz w:val="28"/>
          <w:szCs w:val="34"/>
          <w:lang w:val="uk-UA"/>
        </w:rPr>
        <w:t>ндацій при складанні перспективного і календарного планів.</w:t>
      </w:r>
      <w:r w:rsidR="00AE0B39" w:rsidRPr="001134AE">
        <w:rPr>
          <w:sz w:val="28"/>
          <w:szCs w:val="34"/>
          <w:lang w:val="uk-UA"/>
        </w:rPr>
        <w:t xml:space="preserve"> Важким для вихователя різновікової групи, є відображення в плані необхідного для кожного віку кіль</w:t>
      </w:r>
      <w:r w:rsidRPr="001134AE">
        <w:rPr>
          <w:sz w:val="28"/>
          <w:szCs w:val="34"/>
          <w:lang w:val="uk-UA"/>
        </w:rPr>
        <w:t>к</w:t>
      </w:r>
      <w:r w:rsidR="00AE0B39" w:rsidRPr="001134AE">
        <w:rPr>
          <w:sz w:val="28"/>
          <w:szCs w:val="34"/>
          <w:lang w:val="uk-UA"/>
        </w:rPr>
        <w:t>ості занять в</w:t>
      </w:r>
      <w:r w:rsidRPr="001134AE">
        <w:rPr>
          <w:sz w:val="28"/>
          <w:szCs w:val="34"/>
          <w:lang w:val="uk-UA"/>
        </w:rPr>
        <w:t>продовж дня та тижня, правиль</w:t>
      </w:r>
      <w:r w:rsidR="00AE0B39" w:rsidRPr="001134AE">
        <w:rPr>
          <w:sz w:val="28"/>
          <w:szCs w:val="34"/>
          <w:lang w:val="uk-UA"/>
        </w:rPr>
        <w:t xml:space="preserve">на їх послідовність. </w:t>
      </w:r>
      <w:r w:rsidRPr="001134AE">
        <w:rPr>
          <w:sz w:val="28"/>
          <w:szCs w:val="34"/>
          <w:lang w:val="uk-UA"/>
        </w:rPr>
        <w:t>Трудність у</w:t>
      </w:r>
      <w:r w:rsidR="00AE0B39" w:rsidRPr="001134AE">
        <w:rPr>
          <w:sz w:val="28"/>
          <w:szCs w:val="34"/>
          <w:lang w:val="uk-UA"/>
        </w:rPr>
        <w:t xml:space="preserve"> т</w:t>
      </w:r>
      <w:r w:rsidRPr="001134AE">
        <w:rPr>
          <w:sz w:val="28"/>
          <w:szCs w:val="34"/>
          <w:lang w:val="uk-UA"/>
        </w:rPr>
        <w:t>о</w:t>
      </w:r>
      <w:r w:rsidR="00AE0B39" w:rsidRPr="001134AE">
        <w:rPr>
          <w:sz w:val="28"/>
          <w:szCs w:val="34"/>
          <w:lang w:val="uk-UA"/>
        </w:rPr>
        <w:t>м</w:t>
      </w:r>
      <w:r w:rsidRPr="001134AE">
        <w:rPr>
          <w:sz w:val="28"/>
          <w:szCs w:val="34"/>
          <w:lang w:val="uk-UA"/>
        </w:rPr>
        <w:t>у</w:t>
      </w:r>
      <w:r w:rsidR="00AE0B39" w:rsidRPr="001134AE">
        <w:rPr>
          <w:sz w:val="28"/>
          <w:szCs w:val="34"/>
          <w:lang w:val="uk-UA"/>
        </w:rPr>
        <w:t>,</w:t>
      </w:r>
      <w:r w:rsidRPr="001134AE">
        <w:rPr>
          <w:sz w:val="28"/>
          <w:szCs w:val="34"/>
          <w:lang w:val="uk-UA"/>
        </w:rPr>
        <w:t xml:space="preserve"> </w:t>
      </w:r>
      <w:r w:rsidR="00AE0B39" w:rsidRPr="001134AE">
        <w:rPr>
          <w:sz w:val="28"/>
          <w:szCs w:val="34"/>
          <w:lang w:val="uk-UA"/>
        </w:rPr>
        <w:t xml:space="preserve">що </w:t>
      </w:r>
      <w:r w:rsidR="002240AE" w:rsidRPr="001134AE">
        <w:rPr>
          <w:sz w:val="28"/>
          <w:szCs w:val="34"/>
          <w:lang w:val="uk-UA"/>
        </w:rPr>
        <w:t>для дітей різного віку вони різні. Тому вихователі змішаних груп точно виконати</w:t>
      </w:r>
      <w:r w:rsidR="00F76170" w:rsidRPr="001134AE">
        <w:rPr>
          <w:sz w:val="28"/>
          <w:szCs w:val="34"/>
          <w:lang w:val="uk-UA"/>
        </w:rPr>
        <w:t xml:space="preserve"> </w:t>
      </w:r>
      <w:r w:rsidR="002240AE" w:rsidRPr="001134AE">
        <w:rPr>
          <w:sz w:val="28"/>
          <w:szCs w:val="34"/>
          <w:lang w:val="uk-UA"/>
        </w:rPr>
        <w:t>вимоги програми не</w:t>
      </w:r>
      <w:r w:rsidRPr="001134AE">
        <w:rPr>
          <w:sz w:val="28"/>
          <w:szCs w:val="34"/>
          <w:lang w:val="uk-UA"/>
        </w:rPr>
        <w:t xml:space="preserve"> </w:t>
      </w:r>
      <w:r w:rsidR="0053246B" w:rsidRPr="001134AE">
        <w:rPr>
          <w:sz w:val="28"/>
          <w:szCs w:val="34"/>
          <w:lang w:val="uk-UA"/>
        </w:rPr>
        <w:t xml:space="preserve">можуть </w:t>
      </w:r>
      <w:r w:rsidRPr="001134AE">
        <w:rPr>
          <w:sz w:val="28"/>
          <w:szCs w:val="34"/>
          <w:lang w:val="uk-UA"/>
        </w:rPr>
        <w:t>.</w:t>
      </w:r>
      <w:r w:rsidR="0053246B" w:rsidRPr="001134AE">
        <w:rPr>
          <w:sz w:val="28"/>
          <w:szCs w:val="34"/>
          <w:lang w:val="uk-UA"/>
        </w:rPr>
        <w:t xml:space="preserve"> В ряду випадків виникає необхідність порушувати встановлений порядок, змінювати існуючі потреби, приспособлювати їх до конкретних умов різновікового виховання в одній групі, </w:t>
      </w:r>
      <w:r w:rsidRPr="001134AE">
        <w:rPr>
          <w:sz w:val="28"/>
          <w:szCs w:val="34"/>
          <w:lang w:val="uk-UA"/>
        </w:rPr>
        <w:t>які дуже</w:t>
      </w:r>
      <w:r w:rsidR="00F76170" w:rsidRPr="001134AE">
        <w:rPr>
          <w:sz w:val="28"/>
          <w:szCs w:val="34"/>
          <w:lang w:val="uk-UA"/>
        </w:rPr>
        <w:t xml:space="preserve"> </w:t>
      </w:r>
      <w:r w:rsidRPr="001134AE">
        <w:rPr>
          <w:sz w:val="28"/>
          <w:szCs w:val="34"/>
          <w:lang w:val="uk-UA"/>
        </w:rPr>
        <w:t>відрізняються</w:t>
      </w:r>
      <w:r w:rsidR="0053246B" w:rsidRPr="001134AE">
        <w:rPr>
          <w:sz w:val="28"/>
          <w:szCs w:val="34"/>
          <w:lang w:val="uk-UA"/>
        </w:rPr>
        <w:t xml:space="preserve"> по своєму </w:t>
      </w:r>
      <w:r w:rsidRPr="001134AE">
        <w:rPr>
          <w:sz w:val="28"/>
          <w:szCs w:val="34"/>
          <w:lang w:val="uk-UA"/>
        </w:rPr>
        <w:t xml:space="preserve">досвіду </w:t>
      </w:r>
      <w:r w:rsidR="0053246B" w:rsidRPr="001134AE">
        <w:rPr>
          <w:sz w:val="28"/>
          <w:szCs w:val="34"/>
          <w:lang w:val="uk-UA"/>
        </w:rPr>
        <w:t xml:space="preserve">та можливостях в </w:t>
      </w:r>
      <w:r w:rsidRPr="001134AE">
        <w:rPr>
          <w:sz w:val="28"/>
          <w:szCs w:val="34"/>
          <w:lang w:val="uk-UA"/>
        </w:rPr>
        <w:t>о</w:t>
      </w:r>
      <w:r w:rsidR="0053246B" w:rsidRPr="001134AE">
        <w:rPr>
          <w:sz w:val="28"/>
          <w:szCs w:val="34"/>
          <w:lang w:val="uk-UA"/>
        </w:rPr>
        <w:t>своєн</w:t>
      </w:r>
      <w:r w:rsidRPr="001134AE">
        <w:rPr>
          <w:sz w:val="28"/>
          <w:szCs w:val="34"/>
          <w:lang w:val="uk-UA"/>
        </w:rPr>
        <w:t>н</w:t>
      </w:r>
      <w:r w:rsidR="0053246B" w:rsidRPr="001134AE">
        <w:rPr>
          <w:sz w:val="28"/>
          <w:szCs w:val="34"/>
          <w:lang w:val="uk-UA"/>
        </w:rPr>
        <w:t>і знань і вмінь.</w:t>
      </w:r>
    </w:p>
    <w:p w:rsidR="00572B31" w:rsidRPr="001134AE" w:rsidRDefault="00991B96" w:rsidP="001134AE">
      <w:pPr>
        <w:autoSpaceDE w:val="0"/>
        <w:spacing w:line="360" w:lineRule="auto"/>
        <w:ind w:firstLine="709"/>
        <w:jc w:val="both"/>
        <w:rPr>
          <w:sz w:val="28"/>
          <w:szCs w:val="34"/>
          <w:lang w:val="uk-UA"/>
        </w:rPr>
      </w:pPr>
      <w:r w:rsidRPr="001134AE">
        <w:rPr>
          <w:sz w:val="28"/>
          <w:szCs w:val="34"/>
          <w:lang w:val="uk-UA"/>
        </w:rPr>
        <w:t xml:space="preserve">При плануванні та організації занять в різновіковій групі </w:t>
      </w:r>
      <w:r w:rsidR="00861E46" w:rsidRPr="001134AE">
        <w:rPr>
          <w:sz w:val="28"/>
          <w:szCs w:val="34"/>
          <w:lang w:val="uk-UA"/>
        </w:rPr>
        <w:t>педагогу необхідно перш за все дотримува</w:t>
      </w:r>
      <w:r w:rsidRPr="001134AE">
        <w:rPr>
          <w:sz w:val="28"/>
          <w:szCs w:val="34"/>
          <w:lang w:val="uk-UA"/>
        </w:rPr>
        <w:t>ти</w:t>
      </w:r>
      <w:r w:rsidR="00861E46" w:rsidRPr="001134AE">
        <w:rPr>
          <w:sz w:val="28"/>
          <w:szCs w:val="34"/>
          <w:lang w:val="uk-UA"/>
        </w:rPr>
        <w:t>сь</w:t>
      </w:r>
      <w:r w:rsidRPr="001134AE">
        <w:rPr>
          <w:sz w:val="28"/>
          <w:szCs w:val="34"/>
          <w:lang w:val="uk-UA"/>
        </w:rPr>
        <w:t xml:space="preserve"> послідовн</w:t>
      </w:r>
      <w:r w:rsidR="00861E46" w:rsidRPr="001134AE">
        <w:rPr>
          <w:sz w:val="28"/>
          <w:szCs w:val="34"/>
          <w:lang w:val="uk-UA"/>
        </w:rPr>
        <w:t>о</w:t>
      </w:r>
      <w:r w:rsidRPr="001134AE">
        <w:rPr>
          <w:sz w:val="28"/>
          <w:szCs w:val="34"/>
          <w:lang w:val="uk-UA"/>
        </w:rPr>
        <w:t>ст</w:t>
      </w:r>
      <w:r w:rsidR="00861E46" w:rsidRPr="001134AE">
        <w:rPr>
          <w:sz w:val="28"/>
          <w:szCs w:val="34"/>
          <w:lang w:val="uk-UA"/>
        </w:rPr>
        <w:t>і</w:t>
      </w:r>
      <w:r w:rsidRPr="001134AE">
        <w:rPr>
          <w:sz w:val="28"/>
          <w:szCs w:val="34"/>
          <w:lang w:val="uk-UA"/>
        </w:rPr>
        <w:t xml:space="preserve">, склад занять в неділю, встановлений в програмі для дітей кожного року життя. Це означає, що кожного тижня з всіма різновіковими підгрупами </w:t>
      </w:r>
      <w:r w:rsidR="00572B31" w:rsidRPr="001134AE">
        <w:rPr>
          <w:sz w:val="28"/>
          <w:szCs w:val="34"/>
          <w:lang w:val="uk-UA"/>
        </w:rPr>
        <w:t>треба проводити зайняття по всім розділам навчання ( ознайомлення дітей з навколишнім світом і розвитком мови, розвитку елементарних математичних уявлень,</w:t>
      </w:r>
      <w:r w:rsidR="00861E46" w:rsidRPr="001134AE">
        <w:rPr>
          <w:sz w:val="28"/>
          <w:szCs w:val="34"/>
          <w:lang w:val="uk-UA"/>
        </w:rPr>
        <w:t xml:space="preserve"> </w:t>
      </w:r>
      <w:r w:rsidR="00572B31" w:rsidRPr="001134AE">
        <w:rPr>
          <w:sz w:val="28"/>
          <w:szCs w:val="34"/>
          <w:lang w:val="uk-UA"/>
        </w:rPr>
        <w:t>малювання, ліплення, конструювання, фізкультурні та музичні зайнят</w:t>
      </w:r>
      <w:r w:rsidR="00861E46" w:rsidRPr="001134AE">
        <w:rPr>
          <w:sz w:val="28"/>
          <w:szCs w:val="34"/>
          <w:lang w:val="uk-UA"/>
        </w:rPr>
        <w:t>т</w:t>
      </w:r>
      <w:r w:rsidR="00572B31" w:rsidRPr="001134AE">
        <w:rPr>
          <w:sz w:val="28"/>
          <w:szCs w:val="34"/>
          <w:lang w:val="uk-UA"/>
        </w:rPr>
        <w:t xml:space="preserve">я). </w:t>
      </w:r>
    </w:p>
    <w:p w:rsidR="00BF46D9" w:rsidRPr="001134AE" w:rsidRDefault="00861E46" w:rsidP="001134AE">
      <w:pPr>
        <w:autoSpaceDE w:val="0"/>
        <w:spacing w:line="360" w:lineRule="auto"/>
        <w:ind w:firstLine="709"/>
        <w:jc w:val="both"/>
        <w:rPr>
          <w:sz w:val="28"/>
          <w:szCs w:val="34"/>
          <w:lang w:val="uk-UA"/>
        </w:rPr>
      </w:pPr>
      <w:r w:rsidRPr="001134AE">
        <w:rPr>
          <w:sz w:val="28"/>
          <w:szCs w:val="34"/>
          <w:lang w:val="uk-UA"/>
        </w:rPr>
        <w:t>Необхідно намагатися</w:t>
      </w:r>
      <w:r w:rsidR="00F76170" w:rsidRPr="001134AE">
        <w:rPr>
          <w:sz w:val="28"/>
          <w:szCs w:val="34"/>
          <w:lang w:val="uk-UA"/>
        </w:rPr>
        <w:t xml:space="preserve"> </w:t>
      </w:r>
      <w:r w:rsidRPr="001134AE">
        <w:rPr>
          <w:sz w:val="28"/>
          <w:szCs w:val="34"/>
          <w:lang w:val="uk-UA"/>
        </w:rPr>
        <w:t>реалізувати</w:t>
      </w:r>
      <w:r w:rsidR="00672062" w:rsidRPr="001134AE">
        <w:rPr>
          <w:sz w:val="28"/>
          <w:szCs w:val="34"/>
          <w:lang w:val="uk-UA"/>
        </w:rPr>
        <w:t xml:space="preserve"> і</w:t>
      </w:r>
      <w:r w:rsidRPr="001134AE">
        <w:rPr>
          <w:sz w:val="28"/>
          <w:szCs w:val="34"/>
          <w:lang w:val="uk-UA"/>
        </w:rPr>
        <w:t>нші</w:t>
      </w:r>
      <w:r w:rsidR="00F76170" w:rsidRPr="001134AE">
        <w:rPr>
          <w:sz w:val="28"/>
          <w:szCs w:val="34"/>
          <w:lang w:val="uk-UA"/>
        </w:rPr>
        <w:t xml:space="preserve"> </w:t>
      </w:r>
      <w:r w:rsidRPr="001134AE">
        <w:rPr>
          <w:sz w:val="28"/>
          <w:szCs w:val="34"/>
          <w:lang w:val="uk-UA"/>
        </w:rPr>
        <w:t>важливі</w:t>
      </w:r>
      <w:r w:rsidR="00672062" w:rsidRPr="001134AE">
        <w:rPr>
          <w:sz w:val="28"/>
          <w:szCs w:val="34"/>
          <w:lang w:val="uk-UA"/>
        </w:rPr>
        <w:t xml:space="preserve"> задач</w:t>
      </w:r>
      <w:r w:rsidRPr="001134AE">
        <w:rPr>
          <w:sz w:val="28"/>
          <w:szCs w:val="34"/>
          <w:lang w:val="uk-UA"/>
        </w:rPr>
        <w:t>і</w:t>
      </w:r>
      <w:r w:rsidR="00672062" w:rsidRPr="001134AE">
        <w:rPr>
          <w:sz w:val="28"/>
          <w:szCs w:val="34"/>
          <w:lang w:val="uk-UA"/>
        </w:rPr>
        <w:t xml:space="preserve"> дошкільної педагогіки: про дотримання часу проведення занять</w:t>
      </w:r>
      <w:r w:rsidR="00F76170" w:rsidRPr="001134AE">
        <w:rPr>
          <w:sz w:val="28"/>
          <w:szCs w:val="34"/>
          <w:lang w:val="uk-UA"/>
        </w:rPr>
        <w:t xml:space="preserve"> </w:t>
      </w:r>
      <w:r w:rsidR="000B1B62" w:rsidRPr="001134AE">
        <w:rPr>
          <w:sz w:val="28"/>
          <w:szCs w:val="34"/>
          <w:lang w:val="uk-UA"/>
        </w:rPr>
        <w:t>( ранком чи в вечері), їх послі</w:t>
      </w:r>
      <w:r w:rsidRPr="001134AE">
        <w:rPr>
          <w:sz w:val="28"/>
          <w:szCs w:val="34"/>
          <w:lang w:val="uk-UA"/>
        </w:rPr>
        <w:t>довності в ранковий час, про сумісн</w:t>
      </w:r>
      <w:r w:rsidR="000B1B62" w:rsidRPr="001134AE">
        <w:rPr>
          <w:sz w:val="28"/>
          <w:szCs w:val="34"/>
          <w:lang w:val="uk-UA"/>
        </w:rPr>
        <w:t xml:space="preserve">ість занять по характеру розумових задач та діяльності дітей. </w:t>
      </w:r>
    </w:p>
    <w:p w:rsidR="00BA4F57" w:rsidRPr="001134AE" w:rsidRDefault="00BF46D9" w:rsidP="001134AE">
      <w:pPr>
        <w:autoSpaceDE w:val="0"/>
        <w:spacing w:line="360" w:lineRule="auto"/>
        <w:ind w:firstLine="709"/>
        <w:jc w:val="both"/>
        <w:rPr>
          <w:sz w:val="28"/>
          <w:szCs w:val="34"/>
          <w:lang w:val="uk-UA"/>
        </w:rPr>
      </w:pPr>
      <w:r w:rsidRPr="001134AE">
        <w:rPr>
          <w:sz w:val="28"/>
          <w:szCs w:val="34"/>
          <w:lang w:val="uk-UA"/>
        </w:rPr>
        <w:t>При</w:t>
      </w:r>
      <w:r w:rsidR="009D1201" w:rsidRPr="001134AE">
        <w:rPr>
          <w:sz w:val="28"/>
          <w:szCs w:val="34"/>
          <w:lang w:val="uk-UA"/>
        </w:rPr>
        <w:t xml:space="preserve"> цьому </w:t>
      </w:r>
      <w:r w:rsidR="00C77F5F" w:rsidRPr="001134AE">
        <w:rPr>
          <w:sz w:val="28"/>
          <w:szCs w:val="34"/>
          <w:lang w:val="uk-UA"/>
        </w:rPr>
        <w:t>доціль</w:t>
      </w:r>
      <w:r w:rsidR="009D1201" w:rsidRPr="001134AE">
        <w:rPr>
          <w:sz w:val="28"/>
          <w:szCs w:val="34"/>
          <w:lang w:val="uk-UA"/>
        </w:rPr>
        <w:t>но</w:t>
      </w:r>
      <w:r w:rsidRPr="001134AE">
        <w:rPr>
          <w:sz w:val="28"/>
          <w:szCs w:val="34"/>
          <w:lang w:val="uk-UA"/>
        </w:rPr>
        <w:t xml:space="preserve"> виходити з п’яти</w:t>
      </w:r>
      <w:r w:rsidR="00C77F5F" w:rsidRPr="001134AE">
        <w:rPr>
          <w:sz w:val="28"/>
          <w:szCs w:val="34"/>
          <w:lang w:val="uk-UA"/>
        </w:rPr>
        <w:t>денного робочого тижня, планувати</w:t>
      </w:r>
      <w:r w:rsidRPr="001134AE">
        <w:rPr>
          <w:sz w:val="28"/>
          <w:szCs w:val="34"/>
          <w:lang w:val="uk-UA"/>
        </w:rPr>
        <w:t xml:space="preserve"> занят</w:t>
      </w:r>
      <w:r w:rsidR="00C77F5F" w:rsidRPr="001134AE">
        <w:rPr>
          <w:sz w:val="28"/>
          <w:szCs w:val="34"/>
          <w:lang w:val="uk-UA"/>
        </w:rPr>
        <w:t>тя</w:t>
      </w:r>
      <w:r w:rsidRPr="001134AE">
        <w:rPr>
          <w:sz w:val="28"/>
          <w:szCs w:val="34"/>
          <w:lang w:val="uk-UA"/>
        </w:rPr>
        <w:t xml:space="preserve"> на кожен день так щоб їх було якнайбільше при цьому діти не втомлювалися і їм було цікаво. Це пояснює перш за все тим, що змішані групи част</w:t>
      </w:r>
      <w:r w:rsidR="00BA4F57" w:rsidRPr="001134AE">
        <w:rPr>
          <w:sz w:val="28"/>
          <w:szCs w:val="34"/>
          <w:lang w:val="uk-UA"/>
        </w:rPr>
        <w:t xml:space="preserve">іше за все зустрічаються в </w:t>
      </w:r>
      <w:r w:rsidR="00D1562D" w:rsidRPr="001134AE">
        <w:rPr>
          <w:sz w:val="28"/>
          <w:szCs w:val="34"/>
          <w:lang w:val="uk-UA"/>
        </w:rPr>
        <w:t>мало комплектних</w:t>
      </w:r>
      <w:r w:rsidR="00F76170" w:rsidRPr="001134AE">
        <w:rPr>
          <w:sz w:val="28"/>
          <w:szCs w:val="34"/>
          <w:lang w:val="uk-UA"/>
        </w:rPr>
        <w:t xml:space="preserve"> </w:t>
      </w:r>
      <w:r w:rsidRPr="001134AE">
        <w:rPr>
          <w:sz w:val="28"/>
          <w:szCs w:val="34"/>
          <w:lang w:val="uk-UA"/>
        </w:rPr>
        <w:t>дошкільних закладах сільської місцевості і всі діти, як правило, ходять</w:t>
      </w:r>
      <w:r w:rsidR="009D1201" w:rsidRPr="001134AE">
        <w:rPr>
          <w:sz w:val="28"/>
          <w:szCs w:val="34"/>
          <w:lang w:val="uk-UA"/>
        </w:rPr>
        <w:t xml:space="preserve"> до дитячого садка кожен день, тому планування занять різні. Планування залежить від кількост</w:t>
      </w:r>
      <w:r w:rsidR="00861E46" w:rsidRPr="001134AE">
        <w:rPr>
          <w:sz w:val="28"/>
          <w:szCs w:val="34"/>
          <w:lang w:val="uk-UA"/>
        </w:rPr>
        <w:t>і</w:t>
      </w:r>
      <w:r w:rsidR="009D1201" w:rsidRPr="001134AE">
        <w:rPr>
          <w:sz w:val="28"/>
          <w:szCs w:val="34"/>
          <w:lang w:val="uk-UA"/>
        </w:rPr>
        <w:t xml:space="preserve"> дітей в підгрупах</w:t>
      </w:r>
      <w:r w:rsidR="00BA4F57" w:rsidRPr="001134AE">
        <w:rPr>
          <w:sz w:val="28"/>
          <w:szCs w:val="34"/>
          <w:lang w:val="uk-UA"/>
        </w:rPr>
        <w:t>. М</w:t>
      </w:r>
      <w:r w:rsidR="009D1201" w:rsidRPr="001134AE">
        <w:rPr>
          <w:sz w:val="28"/>
          <w:szCs w:val="34"/>
          <w:lang w:val="uk-UA"/>
        </w:rPr>
        <w:t>и</w:t>
      </w:r>
      <w:r w:rsidR="00F76170" w:rsidRPr="001134AE">
        <w:rPr>
          <w:sz w:val="28"/>
          <w:szCs w:val="34"/>
          <w:lang w:val="uk-UA"/>
        </w:rPr>
        <w:t xml:space="preserve"> </w:t>
      </w:r>
      <w:r w:rsidR="009D1201" w:rsidRPr="001134AE">
        <w:rPr>
          <w:sz w:val="28"/>
          <w:szCs w:val="34"/>
          <w:lang w:val="uk-UA"/>
        </w:rPr>
        <w:t xml:space="preserve">розглянемо </w:t>
      </w:r>
      <w:r w:rsidR="00BA4F57" w:rsidRPr="001134AE">
        <w:rPr>
          <w:sz w:val="28"/>
          <w:szCs w:val="34"/>
          <w:lang w:val="uk-UA"/>
        </w:rPr>
        <w:t>планування занять на три</w:t>
      </w:r>
      <w:r w:rsidR="00F76170" w:rsidRPr="001134AE">
        <w:rPr>
          <w:sz w:val="28"/>
          <w:szCs w:val="34"/>
          <w:lang w:val="uk-UA"/>
        </w:rPr>
        <w:t xml:space="preserve"> </w:t>
      </w:r>
      <w:r w:rsidR="00BA4F57" w:rsidRPr="001134AE">
        <w:rPr>
          <w:sz w:val="28"/>
          <w:szCs w:val="34"/>
          <w:lang w:val="uk-UA"/>
        </w:rPr>
        <w:t>та дві підгрупи.</w:t>
      </w:r>
    </w:p>
    <w:p w:rsidR="009D1201" w:rsidRPr="001134AE" w:rsidRDefault="00BA4F57" w:rsidP="001134AE">
      <w:pPr>
        <w:autoSpaceDE w:val="0"/>
        <w:spacing w:line="360" w:lineRule="auto"/>
        <w:ind w:firstLine="709"/>
        <w:jc w:val="both"/>
        <w:rPr>
          <w:i/>
          <w:sz w:val="28"/>
          <w:szCs w:val="34"/>
          <w:lang w:val="uk-UA"/>
        </w:rPr>
      </w:pPr>
      <w:r w:rsidRPr="001134AE">
        <w:rPr>
          <w:i/>
          <w:sz w:val="28"/>
          <w:szCs w:val="34"/>
          <w:lang w:val="uk-UA"/>
        </w:rPr>
        <w:t>Планування занять з трьома підгрупами.</w:t>
      </w:r>
      <w:r w:rsidR="00F76170" w:rsidRPr="001134AE">
        <w:rPr>
          <w:i/>
          <w:sz w:val="28"/>
          <w:szCs w:val="34"/>
          <w:lang w:val="uk-UA"/>
        </w:rPr>
        <w:t xml:space="preserve"> </w:t>
      </w:r>
    </w:p>
    <w:p w:rsidR="00BA4F57" w:rsidRPr="001134AE" w:rsidRDefault="00BA4F57" w:rsidP="001134AE">
      <w:pPr>
        <w:autoSpaceDE w:val="0"/>
        <w:spacing w:line="360" w:lineRule="auto"/>
        <w:ind w:firstLine="709"/>
        <w:jc w:val="both"/>
        <w:rPr>
          <w:sz w:val="28"/>
          <w:szCs w:val="34"/>
          <w:lang w:val="uk-UA"/>
        </w:rPr>
      </w:pPr>
      <w:r w:rsidRPr="001134AE">
        <w:rPr>
          <w:sz w:val="28"/>
          <w:szCs w:val="34"/>
          <w:lang w:val="uk-UA"/>
        </w:rPr>
        <w:t>Розглянемо планування</w:t>
      </w:r>
      <w:r w:rsidR="00C77F5F" w:rsidRPr="001134AE">
        <w:rPr>
          <w:sz w:val="28"/>
          <w:szCs w:val="34"/>
          <w:lang w:val="uk-UA"/>
        </w:rPr>
        <w:t xml:space="preserve"> занять в групах з найбільш типов</w:t>
      </w:r>
      <w:r w:rsidRPr="001134AE">
        <w:rPr>
          <w:sz w:val="28"/>
          <w:szCs w:val="34"/>
          <w:lang w:val="uk-UA"/>
        </w:rPr>
        <w:t>им складом дітей.</w:t>
      </w:r>
    </w:p>
    <w:p w:rsidR="00EF5797" w:rsidRPr="001134AE" w:rsidRDefault="00BA4F57" w:rsidP="001134AE">
      <w:pPr>
        <w:autoSpaceDE w:val="0"/>
        <w:spacing w:line="360" w:lineRule="auto"/>
        <w:ind w:firstLine="709"/>
        <w:jc w:val="both"/>
        <w:rPr>
          <w:sz w:val="28"/>
          <w:szCs w:val="34"/>
          <w:lang w:val="uk-UA"/>
        </w:rPr>
      </w:pPr>
      <w:r w:rsidRPr="001134AE">
        <w:rPr>
          <w:sz w:val="28"/>
          <w:szCs w:val="34"/>
          <w:lang w:val="uk-UA"/>
        </w:rPr>
        <w:t>В змішаних групах, в яких виховуються діти 4-5 вікових ( від 2-3 до 7 років), для успішного навчання на занят</w:t>
      </w:r>
      <w:r w:rsidR="00C77F5F" w:rsidRPr="001134AE">
        <w:rPr>
          <w:sz w:val="28"/>
          <w:szCs w:val="34"/>
          <w:lang w:val="uk-UA"/>
        </w:rPr>
        <w:t>тях необхідно ро</w:t>
      </w:r>
      <w:r w:rsidRPr="001134AE">
        <w:rPr>
          <w:sz w:val="28"/>
          <w:szCs w:val="34"/>
          <w:lang w:val="uk-UA"/>
        </w:rPr>
        <w:t>зділити дітей на 3 вікові підгрупи.</w:t>
      </w:r>
      <w:r w:rsidR="00EF5797" w:rsidRPr="001134AE">
        <w:rPr>
          <w:sz w:val="28"/>
          <w:szCs w:val="34"/>
          <w:lang w:val="uk-UA"/>
        </w:rPr>
        <w:t xml:space="preserve"> В залежності від кількості дітей того чи іншого віку підгрупи можуть бути різ</w:t>
      </w:r>
      <w:r w:rsidR="00C77F5F" w:rsidRPr="001134AE">
        <w:rPr>
          <w:sz w:val="28"/>
          <w:szCs w:val="34"/>
          <w:lang w:val="uk-UA"/>
        </w:rPr>
        <w:t>н</w:t>
      </w:r>
      <w:r w:rsidR="00EF5797" w:rsidRPr="001134AE">
        <w:rPr>
          <w:sz w:val="28"/>
          <w:szCs w:val="34"/>
          <w:lang w:val="uk-UA"/>
        </w:rPr>
        <w:t>ими:</w:t>
      </w:r>
    </w:p>
    <w:p w:rsidR="00EF5797" w:rsidRPr="001134AE" w:rsidRDefault="00C77F5F" w:rsidP="001134AE">
      <w:pPr>
        <w:autoSpaceDE w:val="0"/>
        <w:spacing w:line="360" w:lineRule="auto"/>
        <w:ind w:firstLine="709"/>
        <w:jc w:val="both"/>
        <w:rPr>
          <w:sz w:val="28"/>
          <w:szCs w:val="34"/>
          <w:lang w:val="uk-UA"/>
        </w:rPr>
      </w:pPr>
      <w:r w:rsidRPr="001134AE">
        <w:rPr>
          <w:sz w:val="28"/>
          <w:szCs w:val="34"/>
          <w:lang w:val="uk-UA"/>
        </w:rPr>
        <w:t>1. молод</w:t>
      </w:r>
      <w:r w:rsidR="00EF5797" w:rsidRPr="001134AE">
        <w:rPr>
          <w:sz w:val="28"/>
          <w:szCs w:val="34"/>
          <w:lang w:val="uk-UA"/>
        </w:rPr>
        <w:t>ша ( від 2-3 до 4 років); середня ( від 4 до 6 років); старша( від 6 до 7 років);</w:t>
      </w:r>
      <w:r w:rsidR="00F76170" w:rsidRPr="001134AE">
        <w:rPr>
          <w:sz w:val="28"/>
          <w:szCs w:val="34"/>
          <w:lang w:val="uk-UA"/>
        </w:rPr>
        <w:t xml:space="preserve"> </w:t>
      </w:r>
    </w:p>
    <w:p w:rsidR="00EF5797" w:rsidRPr="001134AE" w:rsidRDefault="00C77F5F" w:rsidP="001134AE">
      <w:pPr>
        <w:autoSpaceDE w:val="0"/>
        <w:spacing w:line="360" w:lineRule="auto"/>
        <w:ind w:firstLine="709"/>
        <w:jc w:val="both"/>
        <w:rPr>
          <w:sz w:val="28"/>
          <w:szCs w:val="34"/>
          <w:lang w:val="uk-UA"/>
        </w:rPr>
      </w:pPr>
      <w:r w:rsidRPr="001134AE">
        <w:rPr>
          <w:sz w:val="28"/>
          <w:szCs w:val="34"/>
          <w:lang w:val="uk-UA"/>
        </w:rPr>
        <w:t>2. молод</w:t>
      </w:r>
      <w:r w:rsidR="00EF5797" w:rsidRPr="001134AE">
        <w:rPr>
          <w:sz w:val="28"/>
          <w:szCs w:val="34"/>
          <w:lang w:val="uk-UA"/>
        </w:rPr>
        <w:t>ша ( від 2-3 до 4 років); середня ( від 4 до 5 років); старша( від 5 до 7 років);</w:t>
      </w:r>
      <w:r w:rsidR="00F76170" w:rsidRPr="001134AE">
        <w:rPr>
          <w:sz w:val="28"/>
          <w:szCs w:val="34"/>
          <w:lang w:val="uk-UA"/>
        </w:rPr>
        <w:t xml:space="preserve"> </w:t>
      </w:r>
    </w:p>
    <w:p w:rsidR="00EF5797" w:rsidRPr="001134AE" w:rsidRDefault="00C77F5F" w:rsidP="001134AE">
      <w:pPr>
        <w:autoSpaceDE w:val="0"/>
        <w:spacing w:line="360" w:lineRule="auto"/>
        <w:ind w:firstLine="709"/>
        <w:jc w:val="both"/>
        <w:rPr>
          <w:sz w:val="28"/>
          <w:szCs w:val="34"/>
          <w:lang w:val="uk-UA"/>
        </w:rPr>
      </w:pPr>
      <w:r w:rsidRPr="001134AE">
        <w:rPr>
          <w:sz w:val="28"/>
          <w:szCs w:val="34"/>
          <w:lang w:val="uk-UA"/>
        </w:rPr>
        <w:t xml:space="preserve"> 3. молод</w:t>
      </w:r>
      <w:r w:rsidR="00EF5797" w:rsidRPr="001134AE">
        <w:rPr>
          <w:sz w:val="28"/>
          <w:szCs w:val="34"/>
          <w:lang w:val="uk-UA"/>
        </w:rPr>
        <w:t>ша</w:t>
      </w:r>
      <w:r w:rsidR="00F76170" w:rsidRPr="001134AE">
        <w:rPr>
          <w:sz w:val="28"/>
          <w:szCs w:val="34"/>
          <w:lang w:val="uk-UA"/>
        </w:rPr>
        <w:t xml:space="preserve"> </w:t>
      </w:r>
      <w:r w:rsidR="00EF5797" w:rsidRPr="001134AE">
        <w:rPr>
          <w:sz w:val="28"/>
          <w:szCs w:val="34"/>
          <w:lang w:val="uk-UA"/>
        </w:rPr>
        <w:t>( від 3 до 4 років); середня ( від 4 до 6 років); старша( від 6 до 7 років);</w:t>
      </w:r>
      <w:r w:rsidR="00F76170" w:rsidRPr="001134AE">
        <w:rPr>
          <w:sz w:val="28"/>
          <w:szCs w:val="34"/>
          <w:lang w:val="uk-UA"/>
        </w:rPr>
        <w:t xml:space="preserve"> </w:t>
      </w:r>
    </w:p>
    <w:p w:rsidR="00086382" w:rsidRPr="001134AE" w:rsidRDefault="00EF4556" w:rsidP="001134AE">
      <w:pPr>
        <w:autoSpaceDE w:val="0"/>
        <w:spacing w:line="360" w:lineRule="auto"/>
        <w:ind w:firstLine="709"/>
        <w:jc w:val="both"/>
        <w:rPr>
          <w:sz w:val="28"/>
          <w:szCs w:val="34"/>
          <w:lang w:val="uk-UA"/>
        </w:rPr>
      </w:pPr>
      <w:r w:rsidRPr="001134AE">
        <w:rPr>
          <w:sz w:val="28"/>
          <w:szCs w:val="34"/>
          <w:lang w:val="uk-UA"/>
        </w:rPr>
        <w:t xml:space="preserve"> </w:t>
      </w:r>
      <w:r w:rsidR="00EF5797" w:rsidRPr="001134AE">
        <w:rPr>
          <w:sz w:val="28"/>
          <w:szCs w:val="34"/>
          <w:lang w:val="uk-UA"/>
        </w:rPr>
        <w:t>При першому варіанті склад</w:t>
      </w:r>
      <w:r w:rsidR="00C77F5F" w:rsidRPr="001134AE">
        <w:rPr>
          <w:sz w:val="28"/>
          <w:szCs w:val="34"/>
          <w:lang w:val="uk-UA"/>
        </w:rPr>
        <w:t>у</w:t>
      </w:r>
      <w:r w:rsidR="00EF5797" w:rsidRPr="001134AE">
        <w:rPr>
          <w:sz w:val="28"/>
          <w:szCs w:val="34"/>
          <w:lang w:val="uk-UA"/>
        </w:rPr>
        <w:t xml:space="preserve"> дітей планування викликає великі труднощі. І це зрозумі</w:t>
      </w:r>
      <w:r w:rsidR="00C77F5F" w:rsidRPr="001134AE">
        <w:rPr>
          <w:sz w:val="28"/>
          <w:szCs w:val="34"/>
          <w:lang w:val="uk-UA"/>
        </w:rPr>
        <w:t>ло. Дві підгрупи з трьох ( молод</w:t>
      </w:r>
      <w:r w:rsidR="00EF5797" w:rsidRPr="001134AE">
        <w:rPr>
          <w:sz w:val="28"/>
          <w:szCs w:val="34"/>
          <w:lang w:val="uk-UA"/>
        </w:rPr>
        <w:t>ша і середня) в свою чергу являються змішаними по віку і вихован</w:t>
      </w:r>
      <w:r w:rsidR="00C77F5F" w:rsidRPr="001134AE">
        <w:rPr>
          <w:sz w:val="28"/>
          <w:szCs w:val="34"/>
          <w:lang w:val="uk-UA"/>
        </w:rPr>
        <w:t>ню приходиться враховувати відмінності</w:t>
      </w:r>
      <w:r w:rsidR="00EF5797" w:rsidRPr="001134AE">
        <w:rPr>
          <w:sz w:val="28"/>
          <w:szCs w:val="34"/>
          <w:lang w:val="uk-UA"/>
        </w:rPr>
        <w:t xml:space="preserve"> вимог життя по кожному році життя дитини ( наприклад з дітьми п’ятого року життя передбачається 11 занять в неділю, а з</w:t>
      </w:r>
      <w:r w:rsidR="00C77F5F" w:rsidRPr="001134AE">
        <w:rPr>
          <w:sz w:val="28"/>
          <w:szCs w:val="34"/>
          <w:lang w:val="uk-UA"/>
        </w:rPr>
        <w:t xml:space="preserve"> </w:t>
      </w:r>
      <w:r w:rsidR="00EF5797" w:rsidRPr="001134AE">
        <w:rPr>
          <w:sz w:val="28"/>
          <w:szCs w:val="34"/>
          <w:lang w:val="uk-UA"/>
        </w:rPr>
        <w:t xml:space="preserve">дітьми шостого – 14 </w:t>
      </w:r>
      <w:r w:rsidR="00C77F5F" w:rsidRPr="001134AE">
        <w:rPr>
          <w:sz w:val="28"/>
          <w:szCs w:val="34"/>
          <w:lang w:val="uk-UA"/>
        </w:rPr>
        <w:t>за</w:t>
      </w:r>
      <w:r w:rsidR="00086382" w:rsidRPr="001134AE">
        <w:rPr>
          <w:sz w:val="28"/>
          <w:szCs w:val="34"/>
          <w:lang w:val="uk-UA"/>
        </w:rPr>
        <w:t>нять</w:t>
      </w:r>
      <w:r w:rsidR="00EF5797" w:rsidRPr="001134AE">
        <w:rPr>
          <w:sz w:val="28"/>
          <w:szCs w:val="34"/>
          <w:lang w:val="uk-UA"/>
        </w:rPr>
        <w:t>).</w:t>
      </w:r>
      <w:r w:rsidR="00086382" w:rsidRPr="001134AE">
        <w:rPr>
          <w:sz w:val="28"/>
          <w:szCs w:val="34"/>
          <w:lang w:val="uk-UA"/>
        </w:rPr>
        <w:t xml:space="preserve"> При другому варіанті також є змішані підгр</w:t>
      </w:r>
      <w:r w:rsidR="00C77F5F" w:rsidRPr="001134AE">
        <w:rPr>
          <w:sz w:val="28"/>
          <w:szCs w:val="34"/>
          <w:lang w:val="uk-UA"/>
        </w:rPr>
        <w:t>упи ( молод</w:t>
      </w:r>
      <w:r w:rsidR="00086382" w:rsidRPr="001134AE">
        <w:rPr>
          <w:sz w:val="28"/>
          <w:szCs w:val="34"/>
          <w:lang w:val="uk-UA"/>
        </w:rPr>
        <w:t xml:space="preserve">ша і старша), але планування полегшується тим, що для всіх дітей в тій і другій підгрупі передбачається однакова кількість занять в тиждень ( по 11 для дітей від 2 до 3 років і від 2 до 4 років і по 14 для дітей від 5 до 6 і від 6 до 7 років). При наявності в групі чистих вікових </w:t>
      </w:r>
      <w:r w:rsidR="0064171F" w:rsidRPr="001134AE">
        <w:rPr>
          <w:sz w:val="28"/>
          <w:szCs w:val="34"/>
          <w:lang w:val="uk-UA"/>
        </w:rPr>
        <w:t>підгруп заняття плануються в біль</w:t>
      </w:r>
      <w:r w:rsidR="00086382" w:rsidRPr="001134AE">
        <w:rPr>
          <w:sz w:val="28"/>
          <w:szCs w:val="34"/>
          <w:lang w:val="uk-UA"/>
        </w:rPr>
        <w:t>ш повному обсязі з вимогами програми для дітей кожного року життя (таблиця 1).</w:t>
      </w:r>
    </w:p>
    <w:p w:rsidR="00BF4F6E" w:rsidRPr="001134AE" w:rsidRDefault="00BF4F6E" w:rsidP="001134AE">
      <w:pPr>
        <w:autoSpaceDE w:val="0"/>
        <w:spacing w:line="360" w:lineRule="auto"/>
        <w:ind w:firstLine="709"/>
        <w:rPr>
          <w:sz w:val="28"/>
          <w:szCs w:val="34"/>
          <w:lang w:val="uk-UA"/>
        </w:rPr>
      </w:pPr>
    </w:p>
    <w:p w:rsidR="00086382" w:rsidRPr="001134AE" w:rsidRDefault="00086382" w:rsidP="001134AE">
      <w:pPr>
        <w:autoSpaceDE w:val="0"/>
        <w:spacing w:line="360" w:lineRule="auto"/>
        <w:ind w:firstLine="709"/>
        <w:rPr>
          <w:sz w:val="28"/>
          <w:szCs w:val="34"/>
          <w:lang w:val="uk-UA"/>
        </w:rPr>
      </w:pPr>
      <w:r w:rsidRPr="001134AE">
        <w:rPr>
          <w:sz w:val="28"/>
          <w:szCs w:val="34"/>
          <w:lang w:val="uk-UA"/>
        </w:rPr>
        <w:t>Таблиця 1</w:t>
      </w:r>
    </w:p>
    <w:p w:rsidR="00EF4556" w:rsidRPr="001134AE" w:rsidRDefault="00086382" w:rsidP="001134AE">
      <w:pPr>
        <w:autoSpaceDE w:val="0"/>
        <w:spacing w:line="360" w:lineRule="auto"/>
        <w:ind w:firstLine="709"/>
        <w:jc w:val="center"/>
        <w:rPr>
          <w:rFonts w:cs="Times New Roman CYR"/>
          <w:b/>
          <w:sz w:val="28"/>
          <w:szCs w:val="28"/>
          <w:lang w:val="uk-UA"/>
        </w:rPr>
      </w:pPr>
      <w:r w:rsidRPr="001134AE">
        <w:rPr>
          <w:b/>
          <w:sz w:val="28"/>
          <w:szCs w:val="34"/>
          <w:lang w:val="uk-UA"/>
        </w:rPr>
        <w:t>Примірне розподілення занять на тиждень в різновіковій групі першого варіанта з підгрупами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1586"/>
        <w:gridCol w:w="1578"/>
        <w:gridCol w:w="1612"/>
        <w:gridCol w:w="1607"/>
        <w:gridCol w:w="1595"/>
      </w:tblGrid>
      <w:tr w:rsidR="00B6649F" w:rsidRPr="00F80933" w:rsidTr="00F80933">
        <w:trPr>
          <w:trHeight w:val="240"/>
          <w:jc w:val="center"/>
        </w:trPr>
        <w:tc>
          <w:tcPr>
            <w:tcW w:w="952" w:type="dxa"/>
            <w:vMerge w:val="restart"/>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Порядок занять на протязі тижня</w:t>
            </w:r>
          </w:p>
        </w:tc>
        <w:tc>
          <w:tcPr>
            <w:tcW w:w="7978" w:type="dxa"/>
            <w:gridSpan w:val="5"/>
            <w:shd w:val="clear" w:color="auto" w:fill="auto"/>
          </w:tcPr>
          <w:p w:rsidR="00B6649F" w:rsidRPr="00F80933" w:rsidRDefault="00B6649F" w:rsidP="00F80933">
            <w:pPr>
              <w:widowControl/>
              <w:suppressAutoHyphens w:val="0"/>
              <w:autoSpaceDE w:val="0"/>
              <w:spacing w:line="360" w:lineRule="auto"/>
              <w:jc w:val="center"/>
              <w:rPr>
                <w:rFonts w:cs="Times New Roman CYR"/>
                <w:sz w:val="20"/>
                <w:lang w:val="uk-UA"/>
              </w:rPr>
            </w:pPr>
            <w:r w:rsidRPr="00F80933">
              <w:rPr>
                <w:rFonts w:cs="Times New Roman CYR"/>
                <w:sz w:val="20"/>
                <w:lang w:val="uk-UA"/>
              </w:rPr>
              <w:t>Перелік занять, з ким</w:t>
            </w:r>
            <w:r w:rsidR="00F76170" w:rsidRPr="00F80933">
              <w:rPr>
                <w:rFonts w:cs="Times New Roman CYR"/>
                <w:sz w:val="20"/>
                <w:lang w:val="uk-UA"/>
              </w:rPr>
              <w:t xml:space="preserve"> </w:t>
            </w:r>
            <w:r w:rsidRPr="00F80933">
              <w:rPr>
                <w:rFonts w:cs="Times New Roman CYR"/>
                <w:sz w:val="20"/>
                <w:lang w:val="uk-UA"/>
              </w:rPr>
              <w:t>проводяться</w:t>
            </w:r>
          </w:p>
        </w:tc>
      </w:tr>
      <w:tr w:rsidR="00B6649F" w:rsidRPr="00F80933" w:rsidTr="00F80933">
        <w:trPr>
          <w:trHeight w:val="240"/>
          <w:jc w:val="center"/>
        </w:trPr>
        <w:tc>
          <w:tcPr>
            <w:tcW w:w="952" w:type="dxa"/>
            <w:vMerge/>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8"/>
                <w:lang w:val="uk-UA"/>
              </w:rPr>
            </w:pPr>
          </w:p>
        </w:tc>
        <w:tc>
          <w:tcPr>
            <w:tcW w:w="1586"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1-й день</w:t>
            </w:r>
          </w:p>
        </w:tc>
        <w:tc>
          <w:tcPr>
            <w:tcW w:w="1578"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2-й день</w:t>
            </w:r>
          </w:p>
        </w:tc>
        <w:tc>
          <w:tcPr>
            <w:tcW w:w="1612"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3-й день</w:t>
            </w:r>
          </w:p>
        </w:tc>
        <w:tc>
          <w:tcPr>
            <w:tcW w:w="1607"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4-й день</w:t>
            </w:r>
          </w:p>
        </w:tc>
        <w:tc>
          <w:tcPr>
            <w:tcW w:w="1595"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5-й день</w:t>
            </w:r>
          </w:p>
        </w:tc>
      </w:tr>
      <w:tr w:rsidR="00B6649F" w:rsidRPr="00F80933" w:rsidTr="00F80933">
        <w:trPr>
          <w:jc w:val="center"/>
        </w:trPr>
        <w:tc>
          <w:tcPr>
            <w:tcW w:w="952"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Перше </w:t>
            </w:r>
            <w:r w:rsidR="00A648B1" w:rsidRPr="00F80933">
              <w:rPr>
                <w:rFonts w:cs="Times New Roman CYR"/>
                <w:sz w:val="20"/>
                <w:szCs w:val="22"/>
                <w:lang w:val="uk-UA"/>
              </w:rPr>
              <w:t>заняття</w:t>
            </w:r>
            <w:r w:rsidRPr="00F80933">
              <w:rPr>
                <w:rFonts w:cs="Times New Roman CYR"/>
                <w:sz w:val="20"/>
                <w:szCs w:val="22"/>
                <w:lang w:val="uk-UA"/>
              </w:rPr>
              <w:t xml:space="preserve"> в ранці</w:t>
            </w:r>
          </w:p>
        </w:tc>
        <w:tc>
          <w:tcPr>
            <w:tcW w:w="1586"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578"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Розвиток мови, підготовка до навчання письма</w:t>
            </w:r>
            <w:r w:rsidR="00BC613F" w:rsidRPr="00F80933">
              <w:rPr>
                <w:rFonts w:cs="Times New Roman CYR"/>
                <w:sz w:val="20"/>
                <w:szCs w:val="22"/>
                <w:lang w:val="uk-UA"/>
              </w:rPr>
              <w:t xml:space="preserve"> з дітьми 6-7 років. </w:t>
            </w:r>
          </w:p>
        </w:tc>
        <w:tc>
          <w:tcPr>
            <w:tcW w:w="1612" w:type="dxa"/>
            <w:shd w:val="clear" w:color="auto" w:fill="auto"/>
          </w:tcPr>
          <w:p w:rsidR="00B6649F" w:rsidRPr="00F80933" w:rsidRDefault="00BC613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Малювання з усіма дітьми. </w:t>
            </w:r>
          </w:p>
        </w:tc>
        <w:tc>
          <w:tcPr>
            <w:tcW w:w="1607" w:type="dxa"/>
            <w:shd w:val="clear" w:color="auto" w:fill="auto"/>
          </w:tcPr>
          <w:p w:rsidR="00B6649F"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w:t>
            </w:r>
            <w:r w:rsidR="00A648B1" w:rsidRPr="00F80933">
              <w:rPr>
                <w:rFonts w:cs="Times New Roman CYR"/>
                <w:sz w:val="20"/>
                <w:szCs w:val="22"/>
                <w:lang w:val="uk-UA"/>
              </w:rPr>
              <w:t>чних уявлень. З дітьми 3-7 років</w:t>
            </w:r>
            <w:r w:rsidRPr="00F80933">
              <w:rPr>
                <w:rFonts w:cs="Times New Roman CYR"/>
                <w:sz w:val="20"/>
                <w:szCs w:val="22"/>
                <w:lang w:val="uk-UA"/>
              </w:rPr>
              <w:t>.</w:t>
            </w:r>
            <w:r w:rsidR="00F76170" w:rsidRPr="00F80933">
              <w:rPr>
                <w:rFonts w:cs="Times New Roman CYR"/>
                <w:sz w:val="20"/>
                <w:szCs w:val="22"/>
                <w:lang w:val="uk-UA"/>
              </w:rPr>
              <w:t xml:space="preserve"> </w:t>
            </w:r>
          </w:p>
        </w:tc>
        <w:tc>
          <w:tcPr>
            <w:tcW w:w="1595" w:type="dxa"/>
            <w:shd w:val="clear" w:color="auto" w:fill="auto"/>
          </w:tcPr>
          <w:p w:rsidR="00B6649F"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r>
      <w:tr w:rsidR="00B6649F" w:rsidRPr="00F80933" w:rsidTr="00F80933">
        <w:trPr>
          <w:jc w:val="center"/>
        </w:trPr>
        <w:tc>
          <w:tcPr>
            <w:tcW w:w="952"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Друге </w:t>
            </w:r>
            <w:r w:rsidR="00A648B1" w:rsidRPr="00F80933">
              <w:rPr>
                <w:rFonts w:cs="Times New Roman CYR"/>
                <w:sz w:val="20"/>
                <w:szCs w:val="22"/>
                <w:lang w:val="uk-UA"/>
              </w:rPr>
              <w:t>заняття</w:t>
            </w:r>
            <w:r w:rsidRPr="00F80933">
              <w:rPr>
                <w:rFonts w:cs="Times New Roman CYR"/>
                <w:sz w:val="20"/>
                <w:szCs w:val="22"/>
                <w:lang w:val="uk-UA"/>
              </w:rPr>
              <w:t xml:space="preserve"> в ранці</w:t>
            </w:r>
          </w:p>
        </w:tc>
        <w:tc>
          <w:tcPr>
            <w:tcW w:w="1586" w:type="dxa"/>
            <w:shd w:val="clear" w:color="auto" w:fill="auto"/>
          </w:tcPr>
          <w:p w:rsidR="00B6649F" w:rsidRPr="00F80933" w:rsidRDefault="00B6649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 дітьми 5-6 років</w:t>
            </w:r>
            <w:r w:rsidR="00536A12" w:rsidRPr="00F80933">
              <w:rPr>
                <w:rFonts w:cs="Times New Roman CYR"/>
                <w:sz w:val="20"/>
                <w:szCs w:val="22"/>
                <w:lang w:val="uk-UA"/>
              </w:rPr>
              <w:t>.</w:t>
            </w:r>
            <w:r w:rsidRPr="00F80933">
              <w:rPr>
                <w:rFonts w:cs="Times New Roman CYR"/>
                <w:sz w:val="20"/>
                <w:szCs w:val="22"/>
                <w:lang w:val="uk-UA"/>
              </w:rPr>
              <w:t xml:space="preserve"> розвиток елементарних математ</w:t>
            </w:r>
            <w:r w:rsidR="00A648B1" w:rsidRPr="00F80933">
              <w:rPr>
                <w:rFonts w:cs="Times New Roman CYR"/>
                <w:sz w:val="20"/>
                <w:szCs w:val="22"/>
                <w:lang w:val="uk-UA"/>
              </w:rPr>
              <w:t>ичних уявлень. З дітьми 6-7 рокі</w:t>
            </w:r>
            <w:r w:rsidRPr="00F80933">
              <w:rPr>
                <w:rFonts w:cs="Times New Roman CYR"/>
                <w:sz w:val="20"/>
                <w:szCs w:val="22"/>
                <w:lang w:val="uk-UA"/>
              </w:rPr>
              <w:t>в.</w:t>
            </w:r>
            <w:r w:rsidR="00F76170" w:rsidRPr="00F80933">
              <w:rPr>
                <w:rFonts w:cs="Times New Roman CYR"/>
                <w:sz w:val="20"/>
                <w:szCs w:val="22"/>
                <w:lang w:val="uk-UA"/>
              </w:rPr>
              <w:t xml:space="preserve"> </w:t>
            </w:r>
          </w:p>
        </w:tc>
        <w:tc>
          <w:tcPr>
            <w:tcW w:w="1578" w:type="dxa"/>
            <w:shd w:val="clear" w:color="auto" w:fill="auto"/>
          </w:tcPr>
          <w:p w:rsidR="00B6649F" w:rsidRPr="00F80933" w:rsidRDefault="00BC613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Ліплення з усіма дітьми. </w:t>
            </w:r>
          </w:p>
        </w:tc>
        <w:tc>
          <w:tcPr>
            <w:tcW w:w="1612" w:type="dxa"/>
            <w:shd w:val="clear" w:color="auto" w:fill="auto"/>
          </w:tcPr>
          <w:p w:rsidR="00B6649F" w:rsidRPr="00F80933" w:rsidRDefault="00BC613F"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дітьми 4-7 років.</w:t>
            </w:r>
          </w:p>
        </w:tc>
        <w:tc>
          <w:tcPr>
            <w:tcW w:w="1607" w:type="dxa"/>
            <w:shd w:val="clear" w:color="auto" w:fill="auto"/>
          </w:tcPr>
          <w:p w:rsidR="00B6649F"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Фізкультура з дітьми 5-7 років.</w:t>
            </w:r>
          </w:p>
        </w:tc>
        <w:tc>
          <w:tcPr>
            <w:tcW w:w="1595" w:type="dxa"/>
            <w:shd w:val="clear" w:color="auto" w:fill="auto"/>
          </w:tcPr>
          <w:p w:rsidR="00B6649F"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 дітьми 5-7 років.</w:t>
            </w:r>
          </w:p>
        </w:tc>
      </w:tr>
      <w:tr w:rsidR="00536A12" w:rsidRPr="00F80933" w:rsidTr="00F80933">
        <w:trPr>
          <w:jc w:val="center"/>
        </w:trPr>
        <w:tc>
          <w:tcPr>
            <w:tcW w:w="952"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Третє </w:t>
            </w:r>
            <w:r w:rsidR="00A648B1" w:rsidRPr="00F80933">
              <w:rPr>
                <w:rFonts w:cs="Times New Roman CYR"/>
                <w:sz w:val="20"/>
                <w:szCs w:val="22"/>
                <w:lang w:val="uk-UA"/>
              </w:rPr>
              <w:t>заняття</w:t>
            </w:r>
            <w:r w:rsidRPr="00F80933">
              <w:rPr>
                <w:rFonts w:cs="Times New Roman CYR"/>
                <w:sz w:val="20"/>
                <w:szCs w:val="22"/>
                <w:lang w:val="uk-UA"/>
              </w:rPr>
              <w:t xml:space="preserve"> в ранці</w:t>
            </w:r>
          </w:p>
        </w:tc>
        <w:tc>
          <w:tcPr>
            <w:tcW w:w="1586"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p>
        </w:tc>
        <w:tc>
          <w:tcPr>
            <w:tcW w:w="1578"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дітьми 5-7 років.</w:t>
            </w:r>
          </w:p>
        </w:tc>
        <w:tc>
          <w:tcPr>
            <w:tcW w:w="1612"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p>
        </w:tc>
        <w:tc>
          <w:tcPr>
            <w:tcW w:w="1607"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p>
        </w:tc>
        <w:tc>
          <w:tcPr>
            <w:tcW w:w="1595"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дітьми 5-7 років.</w:t>
            </w:r>
          </w:p>
        </w:tc>
      </w:tr>
      <w:tr w:rsidR="00536A12" w:rsidRPr="00F80933" w:rsidTr="00F80933">
        <w:trPr>
          <w:jc w:val="center"/>
        </w:trPr>
        <w:tc>
          <w:tcPr>
            <w:tcW w:w="952"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Одне </w:t>
            </w:r>
            <w:r w:rsidR="00A648B1" w:rsidRPr="00F80933">
              <w:rPr>
                <w:rFonts w:cs="Times New Roman CYR"/>
                <w:sz w:val="20"/>
                <w:szCs w:val="22"/>
                <w:lang w:val="uk-UA"/>
              </w:rPr>
              <w:t>заняття</w:t>
            </w:r>
            <w:r w:rsidRPr="00F80933">
              <w:rPr>
                <w:rFonts w:cs="Times New Roman CYR"/>
                <w:sz w:val="20"/>
                <w:szCs w:val="22"/>
                <w:lang w:val="uk-UA"/>
              </w:rPr>
              <w:t xml:space="preserve"> в вечері</w:t>
            </w:r>
          </w:p>
        </w:tc>
        <w:tc>
          <w:tcPr>
            <w:tcW w:w="1586"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 дітьми 2-5 років.</w:t>
            </w:r>
          </w:p>
        </w:tc>
        <w:tc>
          <w:tcPr>
            <w:tcW w:w="1578"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Музикальне з дітьми 2-5 років.</w:t>
            </w:r>
          </w:p>
        </w:tc>
        <w:tc>
          <w:tcPr>
            <w:tcW w:w="1612"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дітьми 2-4 років.</w:t>
            </w:r>
          </w:p>
        </w:tc>
        <w:tc>
          <w:tcPr>
            <w:tcW w:w="1607"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Фізкультура з дітьми 2-5 років.</w:t>
            </w:r>
          </w:p>
        </w:tc>
        <w:tc>
          <w:tcPr>
            <w:tcW w:w="1595" w:type="dxa"/>
            <w:shd w:val="clear" w:color="auto" w:fill="auto"/>
          </w:tcPr>
          <w:p w:rsidR="00536A12" w:rsidRPr="00F80933" w:rsidRDefault="00536A12"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Музикальне з дітьми 2-5 років.</w:t>
            </w:r>
          </w:p>
        </w:tc>
      </w:tr>
    </w:tbl>
    <w:p w:rsidR="00EF4556" w:rsidRPr="001134AE" w:rsidRDefault="00EF4556" w:rsidP="001134AE">
      <w:pPr>
        <w:autoSpaceDE w:val="0"/>
        <w:spacing w:line="360" w:lineRule="auto"/>
        <w:ind w:firstLine="709"/>
        <w:jc w:val="both"/>
        <w:rPr>
          <w:rFonts w:cs="Times New Roman CYR"/>
          <w:sz w:val="28"/>
          <w:szCs w:val="28"/>
          <w:lang w:val="uk-UA"/>
        </w:rPr>
      </w:pPr>
    </w:p>
    <w:p w:rsidR="00EF4556" w:rsidRPr="001134AE" w:rsidRDefault="005C1409"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Як видно, при такому розподілі занять забезпечуються всі розділи виховання (розвиток мови дітей і ознайомлення з навколишнім, розвиток ма</w:t>
      </w:r>
      <w:r w:rsidR="00E26C70" w:rsidRPr="001134AE">
        <w:rPr>
          <w:rFonts w:cs="Times New Roman CYR"/>
          <w:sz w:val="28"/>
          <w:szCs w:val="28"/>
          <w:lang w:val="uk-UA"/>
        </w:rPr>
        <w:t>тематичних уявлень, малювання</w:t>
      </w:r>
      <w:r w:rsidRPr="001134AE">
        <w:rPr>
          <w:rFonts w:cs="Times New Roman CYR"/>
          <w:sz w:val="28"/>
          <w:szCs w:val="28"/>
          <w:lang w:val="uk-UA"/>
        </w:rPr>
        <w:t xml:space="preserve"> )</w:t>
      </w:r>
      <w:r w:rsidR="00E26C70" w:rsidRPr="001134AE">
        <w:rPr>
          <w:rFonts w:cs="Times New Roman CYR"/>
          <w:sz w:val="28"/>
          <w:szCs w:val="28"/>
          <w:lang w:val="uk-UA"/>
        </w:rPr>
        <w:t>.</w:t>
      </w:r>
    </w:p>
    <w:p w:rsidR="00CC3C3F" w:rsidRPr="001134AE" w:rsidRDefault="00E26C70"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По відношен</w:t>
      </w:r>
      <w:r w:rsidR="00C77F5F" w:rsidRPr="001134AE">
        <w:rPr>
          <w:rFonts w:cs="Times New Roman CYR"/>
          <w:sz w:val="28"/>
          <w:szCs w:val="28"/>
          <w:lang w:val="uk-UA"/>
        </w:rPr>
        <w:t>н</w:t>
      </w:r>
      <w:r w:rsidRPr="001134AE">
        <w:rPr>
          <w:rFonts w:cs="Times New Roman CYR"/>
          <w:sz w:val="28"/>
          <w:szCs w:val="28"/>
          <w:lang w:val="uk-UA"/>
        </w:rPr>
        <w:t>ю до всіх дітей від 3 до7 років кількість занять в день і тиждень зберігаються як в відповідних чистих вікових групах, для дітей від 2 до 3 років передбачається 10 занять заміс</w:t>
      </w:r>
      <w:r w:rsidR="00E72B1C" w:rsidRPr="001134AE">
        <w:rPr>
          <w:rFonts w:cs="Times New Roman CYR"/>
          <w:sz w:val="28"/>
          <w:szCs w:val="28"/>
          <w:lang w:val="uk-UA"/>
        </w:rPr>
        <w:t>т</w:t>
      </w:r>
      <w:r w:rsidRPr="001134AE">
        <w:rPr>
          <w:rFonts w:cs="Times New Roman CYR"/>
          <w:sz w:val="28"/>
          <w:szCs w:val="28"/>
          <w:lang w:val="uk-UA"/>
        </w:rPr>
        <w:t>ь 11. Скорочення одного заняття в тиждень, як показує спостереження, доп</w:t>
      </w:r>
      <w:r w:rsidR="002D79E2" w:rsidRPr="001134AE">
        <w:rPr>
          <w:rFonts w:cs="Times New Roman CYR"/>
          <w:sz w:val="28"/>
          <w:szCs w:val="28"/>
          <w:lang w:val="uk-UA"/>
        </w:rPr>
        <w:t>устимо і не міша</w:t>
      </w:r>
      <w:r w:rsidR="00E72B1C" w:rsidRPr="001134AE">
        <w:rPr>
          <w:rFonts w:cs="Times New Roman CYR"/>
          <w:sz w:val="28"/>
          <w:szCs w:val="28"/>
          <w:lang w:val="uk-UA"/>
        </w:rPr>
        <w:t>є виконанню програмного змісту навча</w:t>
      </w:r>
      <w:r w:rsidR="002D79E2" w:rsidRPr="001134AE">
        <w:rPr>
          <w:rFonts w:cs="Times New Roman CYR"/>
          <w:sz w:val="28"/>
          <w:szCs w:val="28"/>
          <w:lang w:val="uk-UA"/>
        </w:rPr>
        <w:t xml:space="preserve">ння, </w:t>
      </w:r>
      <w:r w:rsidR="00E72B1C" w:rsidRPr="001134AE">
        <w:rPr>
          <w:rFonts w:cs="Times New Roman CYR"/>
          <w:sz w:val="28"/>
          <w:szCs w:val="28"/>
          <w:lang w:val="uk-UA"/>
        </w:rPr>
        <w:t xml:space="preserve">саме </w:t>
      </w:r>
      <w:r w:rsidR="002D79E2" w:rsidRPr="001134AE">
        <w:rPr>
          <w:rFonts w:cs="Times New Roman CYR"/>
          <w:sz w:val="28"/>
          <w:szCs w:val="28"/>
          <w:lang w:val="uk-UA"/>
        </w:rPr>
        <w:t>т</w:t>
      </w:r>
      <w:r w:rsidR="00E72B1C" w:rsidRPr="001134AE">
        <w:rPr>
          <w:rFonts w:cs="Times New Roman CYR"/>
          <w:sz w:val="28"/>
          <w:szCs w:val="28"/>
          <w:lang w:val="uk-UA"/>
        </w:rPr>
        <w:t>ому</w:t>
      </w:r>
      <w:r w:rsidR="002D79E2" w:rsidRPr="001134AE">
        <w:rPr>
          <w:rFonts w:cs="Times New Roman CYR"/>
          <w:sz w:val="28"/>
          <w:szCs w:val="28"/>
          <w:lang w:val="uk-UA"/>
        </w:rPr>
        <w:t>, що в змісті змішаної груп</w:t>
      </w:r>
      <w:r w:rsidR="00E72B1C" w:rsidRPr="001134AE">
        <w:rPr>
          <w:rFonts w:cs="Times New Roman CYR"/>
          <w:sz w:val="28"/>
          <w:szCs w:val="28"/>
          <w:lang w:val="uk-UA"/>
        </w:rPr>
        <w:t>и малюки</w:t>
      </w:r>
      <w:r w:rsidR="00F76170" w:rsidRPr="001134AE">
        <w:rPr>
          <w:rFonts w:cs="Times New Roman CYR"/>
          <w:sz w:val="28"/>
          <w:szCs w:val="28"/>
          <w:lang w:val="uk-UA"/>
        </w:rPr>
        <w:t xml:space="preserve"> </w:t>
      </w:r>
      <w:r w:rsidR="00E72B1C" w:rsidRPr="001134AE">
        <w:rPr>
          <w:rFonts w:cs="Times New Roman CYR"/>
          <w:sz w:val="28"/>
          <w:szCs w:val="28"/>
          <w:lang w:val="uk-UA"/>
        </w:rPr>
        <w:t>багато отримують завдяки</w:t>
      </w:r>
      <w:r w:rsidR="002D79E2" w:rsidRPr="001134AE">
        <w:rPr>
          <w:rFonts w:cs="Times New Roman CYR"/>
          <w:sz w:val="28"/>
          <w:szCs w:val="28"/>
          <w:lang w:val="uk-UA"/>
        </w:rPr>
        <w:t xml:space="preserve"> спілкуван</w:t>
      </w:r>
      <w:r w:rsidR="00E72B1C" w:rsidRPr="001134AE">
        <w:rPr>
          <w:rFonts w:cs="Times New Roman CYR"/>
          <w:sz w:val="28"/>
          <w:szCs w:val="28"/>
          <w:lang w:val="uk-UA"/>
        </w:rPr>
        <w:t>н</w:t>
      </w:r>
      <w:r w:rsidR="002D79E2" w:rsidRPr="001134AE">
        <w:rPr>
          <w:rFonts w:cs="Times New Roman CYR"/>
          <w:sz w:val="28"/>
          <w:szCs w:val="28"/>
          <w:lang w:val="uk-UA"/>
        </w:rPr>
        <w:t xml:space="preserve">ю зі </w:t>
      </w:r>
      <w:r w:rsidR="00E72B1C" w:rsidRPr="001134AE">
        <w:rPr>
          <w:rFonts w:cs="Times New Roman CYR"/>
          <w:sz w:val="28"/>
          <w:szCs w:val="28"/>
          <w:lang w:val="uk-UA"/>
        </w:rPr>
        <w:t>старшими і розвиваються ліпше, ніж</w:t>
      </w:r>
      <w:r w:rsidR="002D79E2" w:rsidRPr="001134AE">
        <w:rPr>
          <w:rFonts w:cs="Times New Roman CYR"/>
          <w:sz w:val="28"/>
          <w:szCs w:val="28"/>
          <w:lang w:val="uk-UA"/>
        </w:rPr>
        <w:t xml:space="preserve"> їх однолітки із одновікових груп дитячого садка (при необхідності з ними можна додатково провести цільову прогул</w:t>
      </w:r>
      <w:r w:rsidR="00E72B1C" w:rsidRPr="001134AE">
        <w:rPr>
          <w:rFonts w:cs="Times New Roman CYR"/>
          <w:sz w:val="28"/>
          <w:szCs w:val="28"/>
          <w:lang w:val="uk-UA"/>
        </w:rPr>
        <w:t>ян</w:t>
      </w:r>
      <w:r w:rsidR="002D79E2" w:rsidRPr="001134AE">
        <w:rPr>
          <w:rFonts w:cs="Times New Roman CYR"/>
          <w:sz w:val="28"/>
          <w:szCs w:val="28"/>
          <w:lang w:val="uk-UA"/>
        </w:rPr>
        <w:t>ку дидактичн</w:t>
      </w:r>
      <w:r w:rsidR="00E72B1C" w:rsidRPr="001134AE">
        <w:rPr>
          <w:rFonts w:cs="Times New Roman CYR"/>
          <w:sz w:val="28"/>
          <w:szCs w:val="28"/>
          <w:lang w:val="uk-UA"/>
        </w:rPr>
        <w:t>у або рухливу</w:t>
      </w:r>
      <w:r w:rsidR="002D79E2" w:rsidRPr="001134AE">
        <w:rPr>
          <w:rFonts w:cs="Times New Roman CYR"/>
          <w:sz w:val="28"/>
          <w:szCs w:val="28"/>
          <w:lang w:val="uk-UA"/>
        </w:rPr>
        <w:t xml:space="preserve"> гру в час самостійних ігр</w:t>
      </w:r>
      <w:r w:rsidR="00A648B1" w:rsidRPr="001134AE">
        <w:rPr>
          <w:rFonts w:cs="Times New Roman CYR"/>
          <w:sz w:val="28"/>
          <w:szCs w:val="28"/>
          <w:lang w:val="uk-UA"/>
        </w:rPr>
        <w:t>и</w:t>
      </w:r>
      <w:r w:rsidR="002D79E2" w:rsidRPr="001134AE">
        <w:rPr>
          <w:rFonts w:cs="Times New Roman CYR"/>
          <w:sz w:val="28"/>
          <w:szCs w:val="28"/>
          <w:lang w:val="uk-UA"/>
        </w:rPr>
        <w:t xml:space="preserve">). </w:t>
      </w:r>
    </w:p>
    <w:p w:rsidR="00927E70" w:rsidRPr="001134AE" w:rsidRDefault="00E72B1C"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Як же реалізовані програмні рекомендації про час</w:t>
      </w:r>
      <w:r w:rsidR="008E23F7" w:rsidRPr="001134AE">
        <w:rPr>
          <w:rFonts w:cs="Times New Roman CYR"/>
          <w:sz w:val="28"/>
          <w:szCs w:val="28"/>
          <w:lang w:val="uk-UA"/>
        </w:rPr>
        <w:t xml:space="preserve"> проведення занять? </w:t>
      </w:r>
      <w:r w:rsidR="00927E70" w:rsidRPr="001134AE">
        <w:rPr>
          <w:rFonts w:cs="Times New Roman CYR"/>
          <w:sz w:val="28"/>
          <w:szCs w:val="28"/>
          <w:lang w:val="uk-UA"/>
        </w:rPr>
        <w:t>В першій молодшій групі ( від 2 до 3 років) 5 занять з 10 в тиждень намічених на ранок, а 5 занять – на вечір. В середній підгрупі ( з дітьми від 3 до 4 і від 4 до 5) 7 занять передбачається в ранковий час, а 4 – в вечірній. В старшій</w:t>
      </w:r>
      <w:r w:rsidR="00F76170" w:rsidRPr="001134AE">
        <w:rPr>
          <w:rFonts w:cs="Times New Roman CYR"/>
          <w:sz w:val="28"/>
          <w:szCs w:val="28"/>
          <w:lang w:val="uk-UA"/>
        </w:rPr>
        <w:t xml:space="preserve"> </w:t>
      </w:r>
      <w:r w:rsidR="00927E70" w:rsidRPr="001134AE">
        <w:rPr>
          <w:rFonts w:cs="Times New Roman CYR"/>
          <w:sz w:val="28"/>
          <w:szCs w:val="28"/>
          <w:lang w:val="uk-UA"/>
        </w:rPr>
        <w:t>підгрупі</w:t>
      </w:r>
      <w:r w:rsidR="00F76170" w:rsidRPr="001134AE">
        <w:rPr>
          <w:rFonts w:cs="Times New Roman CYR"/>
          <w:sz w:val="28"/>
          <w:szCs w:val="28"/>
          <w:lang w:val="uk-UA"/>
        </w:rPr>
        <w:t xml:space="preserve"> </w:t>
      </w:r>
      <w:r w:rsidR="00927E70" w:rsidRPr="001134AE">
        <w:rPr>
          <w:rFonts w:cs="Times New Roman CYR"/>
          <w:sz w:val="28"/>
          <w:szCs w:val="28"/>
          <w:lang w:val="uk-UA"/>
        </w:rPr>
        <w:t>( від 6 до 7 років) всі занят</w:t>
      </w:r>
      <w:r w:rsidRPr="001134AE">
        <w:rPr>
          <w:rFonts w:cs="Times New Roman CYR"/>
          <w:sz w:val="28"/>
          <w:szCs w:val="28"/>
          <w:lang w:val="uk-UA"/>
        </w:rPr>
        <w:t>т</w:t>
      </w:r>
      <w:r w:rsidR="00927E70" w:rsidRPr="001134AE">
        <w:rPr>
          <w:rFonts w:cs="Times New Roman CYR"/>
          <w:sz w:val="28"/>
          <w:szCs w:val="28"/>
          <w:lang w:val="uk-UA"/>
        </w:rPr>
        <w:t>я проводяться в ранкові часи.</w:t>
      </w:r>
    </w:p>
    <w:p w:rsidR="00240128" w:rsidRPr="001134AE" w:rsidRDefault="00E72B1C"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В цілому в даній </w:t>
      </w:r>
      <w:r w:rsidR="00927E70" w:rsidRPr="001134AE">
        <w:rPr>
          <w:rFonts w:cs="Times New Roman CYR"/>
          <w:sz w:val="28"/>
          <w:szCs w:val="28"/>
          <w:lang w:val="uk-UA"/>
        </w:rPr>
        <w:t>прикладній схемі збережені всі вимоги до часу проведення занять: з дітьми 3-4 роки занят</w:t>
      </w:r>
      <w:r w:rsidRPr="001134AE">
        <w:rPr>
          <w:rFonts w:cs="Times New Roman CYR"/>
          <w:sz w:val="28"/>
          <w:szCs w:val="28"/>
          <w:lang w:val="uk-UA"/>
        </w:rPr>
        <w:t>т</w:t>
      </w:r>
      <w:r w:rsidR="00927E70" w:rsidRPr="001134AE">
        <w:rPr>
          <w:rFonts w:cs="Times New Roman CYR"/>
          <w:sz w:val="28"/>
          <w:szCs w:val="28"/>
          <w:lang w:val="uk-UA"/>
        </w:rPr>
        <w:t xml:space="preserve">я проводиться </w:t>
      </w:r>
      <w:r w:rsidRPr="001134AE">
        <w:rPr>
          <w:rFonts w:cs="Times New Roman CYR"/>
          <w:sz w:val="28"/>
          <w:szCs w:val="28"/>
          <w:lang w:val="uk-UA"/>
        </w:rPr>
        <w:t>вранці</w:t>
      </w:r>
      <w:r w:rsidR="00927E70" w:rsidRPr="001134AE">
        <w:rPr>
          <w:rFonts w:cs="Times New Roman CYR"/>
          <w:sz w:val="28"/>
          <w:szCs w:val="28"/>
          <w:lang w:val="uk-UA"/>
        </w:rPr>
        <w:t xml:space="preserve"> і </w:t>
      </w:r>
      <w:r w:rsidRPr="001134AE">
        <w:rPr>
          <w:rFonts w:cs="Times New Roman CYR"/>
          <w:sz w:val="28"/>
          <w:szCs w:val="28"/>
          <w:lang w:val="uk-UA"/>
        </w:rPr>
        <w:t>в</w:t>
      </w:r>
      <w:r w:rsidR="00927E70" w:rsidRPr="001134AE">
        <w:rPr>
          <w:rFonts w:cs="Times New Roman CYR"/>
          <w:sz w:val="28"/>
          <w:szCs w:val="28"/>
          <w:lang w:val="uk-UA"/>
        </w:rPr>
        <w:t xml:space="preserve">вечері, з 5 до 7 років – тільки </w:t>
      </w:r>
      <w:r w:rsidRPr="001134AE">
        <w:rPr>
          <w:rFonts w:cs="Times New Roman CYR"/>
          <w:sz w:val="28"/>
          <w:szCs w:val="28"/>
          <w:lang w:val="uk-UA"/>
        </w:rPr>
        <w:t>вранці</w:t>
      </w:r>
      <w:r w:rsidR="00927E70" w:rsidRPr="001134AE">
        <w:rPr>
          <w:rFonts w:cs="Times New Roman CYR"/>
          <w:sz w:val="28"/>
          <w:szCs w:val="28"/>
          <w:lang w:val="uk-UA"/>
        </w:rPr>
        <w:t>. Відхилення</w:t>
      </w:r>
      <w:r w:rsidRPr="001134AE">
        <w:rPr>
          <w:rFonts w:cs="Times New Roman CYR"/>
          <w:sz w:val="28"/>
          <w:szCs w:val="28"/>
          <w:lang w:val="uk-UA"/>
        </w:rPr>
        <w:t>ми</w:t>
      </w:r>
      <w:r w:rsidR="00927E70" w:rsidRPr="001134AE">
        <w:rPr>
          <w:rFonts w:cs="Times New Roman CYR"/>
          <w:sz w:val="28"/>
          <w:szCs w:val="28"/>
          <w:lang w:val="uk-UA"/>
        </w:rPr>
        <w:t xml:space="preserve"> від установлених рекомендацій </w:t>
      </w:r>
      <w:r w:rsidRPr="001134AE">
        <w:rPr>
          <w:rFonts w:cs="Times New Roman CYR"/>
          <w:sz w:val="28"/>
          <w:szCs w:val="28"/>
          <w:lang w:val="uk-UA"/>
        </w:rPr>
        <w:t>є</w:t>
      </w:r>
      <w:r w:rsidR="00927E70" w:rsidRPr="001134AE">
        <w:rPr>
          <w:rFonts w:cs="Times New Roman CYR"/>
          <w:sz w:val="28"/>
          <w:szCs w:val="28"/>
          <w:lang w:val="uk-UA"/>
        </w:rPr>
        <w:t xml:space="preserve"> планування вечірніх занять з дітьми п’ятого року життя. Проведення з ними 3-4 заняття в тиждень в вечірній час разом з молодшими дітьми являється </w:t>
      </w:r>
      <w:r w:rsidR="00240128" w:rsidRPr="001134AE">
        <w:rPr>
          <w:rFonts w:cs="Times New Roman CYR"/>
          <w:sz w:val="28"/>
          <w:szCs w:val="28"/>
          <w:lang w:val="uk-UA"/>
        </w:rPr>
        <w:t xml:space="preserve">в </w:t>
      </w:r>
      <w:r w:rsidRPr="001134AE">
        <w:rPr>
          <w:rFonts w:cs="Times New Roman CYR"/>
          <w:sz w:val="28"/>
          <w:szCs w:val="28"/>
          <w:lang w:val="uk-UA"/>
        </w:rPr>
        <w:t>цілому можливим і більш доцільним, ніж</w:t>
      </w:r>
      <w:r w:rsidR="00240128" w:rsidRPr="001134AE">
        <w:rPr>
          <w:rFonts w:cs="Times New Roman CYR"/>
          <w:sz w:val="28"/>
          <w:szCs w:val="28"/>
          <w:lang w:val="uk-UA"/>
        </w:rPr>
        <w:t>, наприклад, збільшення кількості третіх занять в</w:t>
      </w:r>
      <w:r w:rsidRPr="001134AE">
        <w:rPr>
          <w:rFonts w:cs="Times New Roman CYR"/>
          <w:sz w:val="28"/>
          <w:szCs w:val="28"/>
          <w:lang w:val="uk-UA"/>
        </w:rPr>
        <w:t>ранці. Як показує досвід</w:t>
      </w:r>
      <w:r w:rsidR="00240128" w:rsidRPr="001134AE">
        <w:rPr>
          <w:rFonts w:cs="Times New Roman CYR"/>
          <w:sz w:val="28"/>
          <w:szCs w:val="28"/>
          <w:lang w:val="uk-UA"/>
        </w:rPr>
        <w:t>, остан</w:t>
      </w:r>
      <w:r w:rsidRPr="001134AE">
        <w:rPr>
          <w:rFonts w:cs="Times New Roman CYR"/>
          <w:sz w:val="28"/>
          <w:szCs w:val="28"/>
          <w:lang w:val="uk-UA"/>
        </w:rPr>
        <w:t>н</w:t>
      </w:r>
      <w:r w:rsidR="00240128" w:rsidRPr="001134AE">
        <w:rPr>
          <w:rFonts w:cs="Times New Roman CYR"/>
          <w:sz w:val="28"/>
          <w:szCs w:val="28"/>
          <w:lang w:val="uk-UA"/>
        </w:rPr>
        <w:t>і в змішаній групі небажан</w:t>
      </w:r>
      <w:r w:rsidRPr="001134AE">
        <w:rPr>
          <w:rFonts w:cs="Times New Roman CYR"/>
          <w:sz w:val="28"/>
          <w:szCs w:val="28"/>
          <w:lang w:val="uk-UA"/>
        </w:rPr>
        <w:t>і</w:t>
      </w:r>
      <w:r w:rsidR="00240128" w:rsidRPr="001134AE">
        <w:rPr>
          <w:rFonts w:cs="Times New Roman CYR"/>
          <w:sz w:val="28"/>
          <w:szCs w:val="28"/>
          <w:lang w:val="uk-UA"/>
        </w:rPr>
        <w:t>, тому,</w:t>
      </w:r>
      <w:r w:rsidRPr="001134AE">
        <w:rPr>
          <w:rFonts w:cs="Times New Roman CYR"/>
          <w:sz w:val="28"/>
          <w:szCs w:val="28"/>
          <w:lang w:val="uk-UA"/>
        </w:rPr>
        <w:t xml:space="preserve"> </w:t>
      </w:r>
      <w:r w:rsidR="00240128" w:rsidRPr="001134AE">
        <w:rPr>
          <w:rFonts w:cs="Times New Roman CYR"/>
          <w:sz w:val="28"/>
          <w:szCs w:val="28"/>
          <w:lang w:val="uk-UA"/>
        </w:rPr>
        <w:t>що</w:t>
      </w:r>
      <w:r w:rsidR="00F76170" w:rsidRPr="001134AE">
        <w:rPr>
          <w:rFonts w:cs="Times New Roman CYR"/>
          <w:sz w:val="28"/>
          <w:szCs w:val="28"/>
          <w:lang w:val="uk-UA"/>
        </w:rPr>
        <w:t xml:space="preserve"> </w:t>
      </w:r>
      <w:r w:rsidR="00240128" w:rsidRPr="001134AE">
        <w:rPr>
          <w:rFonts w:cs="Times New Roman CYR"/>
          <w:sz w:val="28"/>
          <w:szCs w:val="28"/>
          <w:lang w:val="uk-UA"/>
        </w:rPr>
        <w:t>вільні від цих занять діти залишаються без нагляду вихователя і в них порушується режим ( затримується вихід на прогулянку).</w:t>
      </w:r>
    </w:p>
    <w:p w:rsidR="00131009" w:rsidRPr="001134AE" w:rsidRDefault="00240128"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Третіми можна передбачувати музичні занят</w:t>
      </w:r>
      <w:r w:rsidR="00C77F5F" w:rsidRPr="001134AE">
        <w:rPr>
          <w:rFonts w:cs="Times New Roman CYR"/>
          <w:sz w:val="28"/>
          <w:szCs w:val="28"/>
          <w:lang w:val="uk-UA"/>
        </w:rPr>
        <w:t>т</w:t>
      </w:r>
      <w:r w:rsidRPr="001134AE">
        <w:rPr>
          <w:rFonts w:cs="Times New Roman CYR"/>
          <w:sz w:val="28"/>
          <w:szCs w:val="28"/>
          <w:lang w:val="uk-UA"/>
        </w:rPr>
        <w:t xml:space="preserve">я які з підгрупою проводить один музичний вихователь. В той час, коли він буде із старшими дітьми ( з 5 до 7 років), вихователь </w:t>
      </w:r>
      <w:r w:rsidR="00C77F5F" w:rsidRPr="001134AE">
        <w:rPr>
          <w:rFonts w:cs="Times New Roman CYR"/>
          <w:sz w:val="28"/>
          <w:szCs w:val="28"/>
          <w:lang w:val="uk-UA"/>
        </w:rPr>
        <w:t>може залишитися з меншими і згідно</w:t>
      </w:r>
      <w:r w:rsidRPr="001134AE">
        <w:rPr>
          <w:rFonts w:cs="Times New Roman CYR"/>
          <w:sz w:val="28"/>
          <w:szCs w:val="28"/>
          <w:lang w:val="uk-UA"/>
        </w:rPr>
        <w:t xml:space="preserve"> р</w:t>
      </w:r>
      <w:r w:rsidR="00C77F5F" w:rsidRPr="001134AE">
        <w:rPr>
          <w:rFonts w:cs="Times New Roman CYR"/>
          <w:sz w:val="28"/>
          <w:szCs w:val="28"/>
          <w:lang w:val="uk-UA"/>
        </w:rPr>
        <w:t>ежиму,</w:t>
      </w:r>
      <w:r w:rsidR="00F76170" w:rsidRPr="001134AE">
        <w:rPr>
          <w:rFonts w:cs="Times New Roman CYR"/>
          <w:sz w:val="28"/>
          <w:szCs w:val="28"/>
          <w:lang w:val="uk-UA"/>
        </w:rPr>
        <w:t xml:space="preserve"> </w:t>
      </w:r>
      <w:r w:rsidRPr="001134AE">
        <w:rPr>
          <w:rFonts w:cs="Times New Roman CYR"/>
          <w:sz w:val="28"/>
          <w:szCs w:val="28"/>
          <w:lang w:val="uk-UA"/>
        </w:rPr>
        <w:t>піти з ними на прогулянку.</w:t>
      </w:r>
    </w:p>
    <w:p w:rsidR="00131009" w:rsidRPr="001134AE" w:rsidRDefault="00131009"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На менш важливо вірно передбачити які занят</w:t>
      </w:r>
      <w:r w:rsidR="00C77F5F" w:rsidRPr="001134AE">
        <w:rPr>
          <w:rFonts w:cs="Times New Roman CYR"/>
          <w:sz w:val="28"/>
          <w:szCs w:val="28"/>
          <w:lang w:val="uk-UA"/>
        </w:rPr>
        <w:t>т</w:t>
      </w:r>
      <w:r w:rsidRPr="001134AE">
        <w:rPr>
          <w:rFonts w:cs="Times New Roman CYR"/>
          <w:sz w:val="28"/>
          <w:szCs w:val="28"/>
          <w:lang w:val="uk-UA"/>
        </w:rPr>
        <w:t>я і з ким слід проводити як їх чер</w:t>
      </w:r>
      <w:r w:rsidR="00C77F5F" w:rsidRPr="001134AE">
        <w:rPr>
          <w:rFonts w:cs="Times New Roman CYR"/>
          <w:sz w:val="28"/>
          <w:szCs w:val="28"/>
          <w:lang w:val="uk-UA"/>
        </w:rPr>
        <w:t>г</w:t>
      </w:r>
      <w:r w:rsidRPr="001134AE">
        <w:rPr>
          <w:rFonts w:cs="Times New Roman CYR"/>
          <w:sz w:val="28"/>
          <w:szCs w:val="28"/>
          <w:lang w:val="uk-UA"/>
        </w:rPr>
        <w:t>увати на протязі дня чи тижня. При</w:t>
      </w:r>
      <w:r w:rsidR="00F76170" w:rsidRPr="001134AE">
        <w:rPr>
          <w:rFonts w:cs="Times New Roman CYR"/>
          <w:sz w:val="28"/>
          <w:szCs w:val="28"/>
          <w:lang w:val="uk-UA"/>
        </w:rPr>
        <w:t xml:space="preserve"> </w:t>
      </w:r>
      <w:r w:rsidRPr="001134AE">
        <w:rPr>
          <w:rFonts w:cs="Times New Roman CYR"/>
          <w:sz w:val="28"/>
          <w:szCs w:val="28"/>
          <w:lang w:val="uk-UA"/>
        </w:rPr>
        <w:t>цьому, з одн</w:t>
      </w:r>
      <w:r w:rsidR="00C77F5F" w:rsidRPr="001134AE">
        <w:rPr>
          <w:rFonts w:cs="Times New Roman CYR"/>
          <w:sz w:val="28"/>
          <w:szCs w:val="28"/>
          <w:lang w:val="uk-UA"/>
        </w:rPr>
        <w:t>іє</w:t>
      </w:r>
      <w:r w:rsidRPr="001134AE">
        <w:rPr>
          <w:rFonts w:cs="Times New Roman CYR"/>
          <w:sz w:val="28"/>
          <w:szCs w:val="28"/>
          <w:lang w:val="uk-UA"/>
        </w:rPr>
        <w:t>ї</w:t>
      </w:r>
      <w:r w:rsidR="00C77F5F" w:rsidRPr="001134AE">
        <w:rPr>
          <w:rFonts w:cs="Times New Roman CYR"/>
          <w:sz w:val="28"/>
          <w:szCs w:val="28"/>
          <w:lang w:val="uk-UA"/>
        </w:rPr>
        <w:t xml:space="preserve"> сторони, необхідно намагатися</w:t>
      </w:r>
      <w:r w:rsidR="00F76170" w:rsidRPr="001134AE">
        <w:rPr>
          <w:rFonts w:cs="Times New Roman CYR"/>
          <w:sz w:val="28"/>
          <w:szCs w:val="28"/>
          <w:lang w:val="uk-UA"/>
        </w:rPr>
        <w:t xml:space="preserve"> </w:t>
      </w:r>
      <w:r w:rsidR="00C77F5F" w:rsidRPr="001134AE">
        <w:rPr>
          <w:rFonts w:cs="Times New Roman CYR"/>
          <w:sz w:val="28"/>
          <w:szCs w:val="28"/>
          <w:lang w:val="uk-UA"/>
        </w:rPr>
        <w:t>виконувати загальні</w:t>
      </w:r>
      <w:r w:rsidRPr="001134AE">
        <w:rPr>
          <w:rFonts w:cs="Times New Roman CYR"/>
          <w:sz w:val="28"/>
          <w:szCs w:val="28"/>
          <w:lang w:val="uk-UA"/>
        </w:rPr>
        <w:t xml:space="preserve"> рекомендаці</w:t>
      </w:r>
      <w:r w:rsidR="00C77F5F" w:rsidRPr="001134AE">
        <w:rPr>
          <w:rFonts w:cs="Times New Roman CYR"/>
          <w:sz w:val="28"/>
          <w:szCs w:val="28"/>
          <w:lang w:val="uk-UA"/>
        </w:rPr>
        <w:t>ї</w:t>
      </w:r>
      <w:r w:rsidR="00F76170" w:rsidRPr="001134AE">
        <w:rPr>
          <w:rFonts w:cs="Times New Roman CYR"/>
          <w:sz w:val="28"/>
          <w:szCs w:val="28"/>
          <w:lang w:val="uk-UA"/>
        </w:rPr>
        <w:t xml:space="preserve"> </w:t>
      </w:r>
      <w:r w:rsidRPr="001134AE">
        <w:rPr>
          <w:rFonts w:cs="Times New Roman CYR"/>
          <w:sz w:val="28"/>
          <w:szCs w:val="28"/>
          <w:lang w:val="uk-UA"/>
        </w:rPr>
        <w:t>що</w:t>
      </w:r>
      <w:r w:rsidR="00C77F5F" w:rsidRPr="001134AE">
        <w:rPr>
          <w:rFonts w:cs="Times New Roman CYR"/>
          <w:sz w:val="28"/>
          <w:szCs w:val="28"/>
          <w:lang w:val="uk-UA"/>
        </w:rPr>
        <w:t>до необхідності</w:t>
      </w:r>
      <w:r w:rsidRPr="001134AE">
        <w:rPr>
          <w:rFonts w:cs="Times New Roman CYR"/>
          <w:sz w:val="28"/>
          <w:szCs w:val="28"/>
          <w:lang w:val="uk-UA"/>
        </w:rPr>
        <w:t xml:space="preserve"> пер</w:t>
      </w:r>
      <w:r w:rsidR="00C77F5F" w:rsidRPr="001134AE">
        <w:rPr>
          <w:rFonts w:cs="Times New Roman CYR"/>
          <w:sz w:val="28"/>
          <w:szCs w:val="28"/>
          <w:lang w:val="uk-UA"/>
        </w:rPr>
        <w:t>шими</w:t>
      </w:r>
      <w:r w:rsidRPr="001134AE">
        <w:rPr>
          <w:rFonts w:cs="Times New Roman CYR"/>
          <w:sz w:val="28"/>
          <w:szCs w:val="28"/>
          <w:lang w:val="uk-UA"/>
        </w:rPr>
        <w:t xml:space="preserve"> проводити занят</w:t>
      </w:r>
      <w:r w:rsidR="00C77F5F" w:rsidRPr="001134AE">
        <w:rPr>
          <w:rFonts w:cs="Times New Roman CYR"/>
          <w:sz w:val="28"/>
          <w:szCs w:val="28"/>
          <w:lang w:val="uk-UA"/>
        </w:rPr>
        <w:t>т</w:t>
      </w:r>
      <w:r w:rsidRPr="001134AE">
        <w:rPr>
          <w:rFonts w:cs="Times New Roman CYR"/>
          <w:sz w:val="28"/>
          <w:szCs w:val="28"/>
          <w:lang w:val="uk-UA"/>
        </w:rPr>
        <w:t>я,</w:t>
      </w:r>
      <w:r w:rsidR="00C77F5F" w:rsidRPr="001134AE">
        <w:rPr>
          <w:rFonts w:cs="Times New Roman CYR"/>
          <w:sz w:val="28"/>
          <w:szCs w:val="28"/>
          <w:lang w:val="uk-UA"/>
        </w:rPr>
        <w:t xml:space="preserve"> які</w:t>
      </w:r>
      <w:r w:rsidRPr="001134AE">
        <w:rPr>
          <w:rFonts w:cs="Times New Roman CYR"/>
          <w:sz w:val="28"/>
          <w:szCs w:val="28"/>
          <w:lang w:val="uk-UA"/>
        </w:rPr>
        <w:t xml:space="preserve"> потребую</w:t>
      </w:r>
      <w:r w:rsidR="00C77F5F" w:rsidRPr="001134AE">
        <w:rPr>
          <w:rFonts w:cs="Times New Roman CYR"/>
          <w:sz w:val="28"/>
          <w:szCs w:val="28"/>
          <w:lang w:val="uk-UA"/>
        </w:rPr>
        <w:t>ть</w:t>
      </w:r>
      <w:r w:rsidRPr="001134AE">
        <w:rPr>
          <w:rFonts w:cs="Times New Roman CYR"/>
          <w:sz w:val="28"/>
          <w:szCs w:val="28"/>
          <w:lang w:val="uk-UA"/>
        </w:rPr>
        <w:t xml:space="preserve"> більшого розумового навантаження (підготовка до вивчення письма та математики), а після них планувати занят</w:t>
      </w:r>
      <w:r w:rsidR="00C77F5F" w:rsidRPr="001134AE">
        <w:rPr>
          <w:rFonts w:cs="Times New Roman CYR"/>
          <w:sz w:val="28"/>
          <w:szCs w:val="28"/>
          <w:lang w:val="uk-UA"/>
        </w:rPr>
        <w:t>т</w:t>
      </w:r>
      <w:r w:rsidRPr="001134AE">
        <w:rPr>
          <w:rFonts w:cs="Times New Roman CYR"/>
          <w:sz w:val="28"/>
          <w:szCs w:val="28"/>
          <w:lang w:val="uk-UA"/>
        </w:rPr>
        <w:t>я продуктивного ( малювання, ліплення), або музично – рухового характеру, з другої – враховуючи вимоги пред’явлені до планування</w:t>
      </w:r>
      <w:r w:rsidR="00F76170" w:rsidRPr="001134AE">
        <w:rPr>
          <w:rFonts w:cs="Times New Roman CYR"/>
          <w:sz w:val="28"/>
          <w:szCs w:val="28"/>
          <w:lang w:val="uk-UA"/>
        </w:rPr>
        <w:t xml:space="preserve"> </w:t>
      </w:r>
      <w:r w:rsidRPr="001134AE">
        <w:rPr>
          <w:rFonts w:cs="Times New Roman CYR"/>
          <w:sz w:val="28"/>
          <w:szCs w:val="28"/>
          <w:lang w:val="uk-UA"/>
        </w:rPr>
        <w:t>занять в змішаних групах, першими проводять загальні занят</w:t>
      </w:r>
      <w:r w:rsidR="00C77F5F" w:rsidRPr="001134AE">
        <w:rPr>
          <w:rFonts w:cs="Times New Roman CYR"/>
          <w:sz w:val="28"/>
          <w:szCs w:val="28"/>
          <w:lang w:val="uk-UA"/>
        </w:rPr>
        <w:t>т</w:t>
      </w:r>
      <w:r w:rsidRPr="001134AE">
        <w:rPr>
          <w:rFonts w:cs="Times New Roman CYR"/>
          <w:sz w:val="28"/>
          <w:szCs w:val="28"/>
          <w:lang w:val="uk-UA"/>
        </w:rPr>
        <w:t xml:space="preserve">я з групою та підбирають такі, які передбачені в програмі всіх вікових підгрупах. </w:t>
      </w:r>
    </w:p>
    <w:p w:rsidR="00EC59D5" w:rsidRPr="001134AE" w:rsidRDefault="00131009"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 нашій схемі занять ( таб 1)</w:t>
      </w:r>
      <w:r w:rsidR="00EC59D5" w:rsidRPr="001134AE">
        <w:rPr>
          <w:rFonts w:cs="Times New Roman CYR"/>
          <w:sz w:val="28"/>
          <w:szCs w:val="28"/>
          <w:lang w:val="uk-UA"/>
        </w:rPr>
        <w:t xml:space="preserve"> це виглядить так: </w:t>
      </w:r>
    </w:p>
    <w:p w:rsidR="00A93D93" w:rsidRPr="001134AE" w:rsidRDefault="00EC59D5"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Першими в ранковий час 4 раз</w:t>
      </w:r>
      <w:r w:rsidR="00C77F5F" w:rsidRPr="001134AE">
        <w:rPr>
          <w:rFonts w:cs="Times New Roman CYR"/>
          <w:sz w:val="28"/>
          <w:szCs w:val="28"/>
          <w:lang w:val="uk-UA"/>
        </w:rPr>
        <w:t>и</w:t>
      </w:r>
      <w:r w:rsidRPr="001134AE">
        <w:rPr>
          <w:rFonts w:cs="Times New Roman CYR"/>
          <w:sz w:val="28"/>
          <w:szCs w:val="28"/>
          <w:lang w:val="uk-UA"/>
        </w:rPr>
        <w:t xml:space="preserve"> в тиждень проводиться заня</w:t>
      </w:r>
      <w:r w:rsidR="00C77F5F" w:rsidRPr="001134AE">
        <w:rPr>
          <w:rFonts w:cs="Times New Roman CYR"/>
          <w:sz w:val="28"/>
          <w:szCs w:val="28"/>
          <w:lang w:val="uk-UA"/>
        </w:rPr>
        <w:t>т</w:t>
      </w:r>
      <w:r w:rsidRPr="001134AE">
        <w:rPr>
          <w:rFonts w:cs="Times New Roman CYR"/>
          <w:sz w:val="28"/>
          <w:szCs w:val="28"/>
          <w:lang w:val="uk-UA"/>
        </w:rPr>
        <w:t>тя з усіма дітьми від 2 до 7 років ( 2 по ознайомле</w:t>
      </w:r>
      <w:r w:rsidR="00C77F5F" w:rsidRPr="001134AE">
        <w:rPr>
          <w:rFonts w:cs="Times New Roman CYR"/>
          <w:sz w:val="28"/>
          <w:szCs w:val="28"/>
          <w:lang w:val="uk-UA"/>
        </w:rPr>
        <w:t>н</w:t>
      </w:r>
      <w:r w:rsidRPr="001134AE">
        <w:rPr>
          <w:rFonts w:cs="Times New Roman CYR"/>
          <w:sz w:val="28"/>
          <w:szCs w:val="28"/>
          <w:lang w:val="uk-UA"/>
        </w:rPr>
        <w:t>ню з навколишнім</w:t>
      </w:r>
      <w:r w:rsidR="00C77F5F" w:rsidRPr="001134AE">
        <w:rPr>
          <w:rFonts w:cs="Times New Roman CYR"/>
          <w:sz w:val="28"/>
          <w:szCs w:val="28"/>
          <w:lang w:val="uk-UA"/>
        </w:rPr>
        <w:t xml:space="preserve"> середовищем</w:t>
      </w:r>
      <w:r w:rsidRPr="001134AE">
        <w:rPr>
          <w:rFonts w:cs="Times New Roman CYR"/>
          <w:sz w:val="28"/>
          <w:szCs w:val="28"/>
          <w:lang w:val="uk-UA"/>
        </w:rPr>
        <w:t xml:space="preserve"> і розвитку мови, 1 – малювання і 1 – фізкультурне). Роз в тиждень передбачується заня</w:t>
      </w:r>
      <w:r w:rsidR="00C77F5F" w:rsidRPr="001134AE">
        <w:rPr>
          <w:rFonts w:cs="Times New Roman CYR"/>
          <w:sz w:val="28"/>
          <w:szCs w:val="28"/>
          <w:lang w:val="uk-UA"/>
        </w:rPr>
        <w:t>тт</w:t>
      </w:r>
      <w:r w:rsidRPr="001134AE">
        <w:rPr>
          <w:rFonts w:cs="Times New Roman CYR"/>
          <w:sz w:val="28"/>
          <w:szCs w:val="28"/>
          <w:lang w:val="uk-UA"/>
        </w:rPr>
        <w:t>я з дітьми від 3 до7 років ( формування математичних уявлень) і раз в тиждень першим проводиться занят</w:t>
      </w:r>
      <w:r w:rsidR="00C77F5F" w:rsidRPr="001134AE">
        <w:rPr>
          <w:rFonts w:cs="Times New Roman CYR"/>
          <w:sz w:val="28"/>
          <w:szCs w:val="28"/>
          <w:lang w:val="uk-UA"/>
        </w:rPr>
        <w:t>т</w:t>
      </w:r>
      <w:r w:rsidRPr="001134AE">
        <w:rPr>
          <w:rFonts w:cs="Times New Roman CYR"/>
          <w:sz w:val="28"/>
          <w:szCs w:val="28"/>
          <w:lang w:val="uk-UA"/>
        </w:rPr>
        <w:t xml:space="preserve">я з дітьми 6 – 7 років ( розвиток мови і підготовка до вивчення письма). Другим </w:t>
      </w:r>
      <w:r w:rsidR="00C77F5F" w:rsidRPr="001134AE">
        <w:rPr>
          <w:rFonts w:cs="Times New Roman CYR"/>
          <w:sz w:val="28"/>
          <w:szCs w:val="28"/>
          <w:lang w:val="uk-UA"/>
        </w:rPr>
        <w:t>вранці</w:t>
      </w:r>
      <w:r w:rsidRPr="001134AE">
        <w:rPr>
          <w:rFonts w:cs="Times New Roman CYR"/>
          <w:sz w:val="28"/>
          <w:szCs w:val="28"/>
          <w:lang w:val="uk-UA"/>
        </w:rPr>
        <w:t xml:space="preserve"> передбачені 4 занят</w:t>
      </w:r>
      <w:r w:rsidR="00C77F5F" w:rsidRPr="001134AE">
        <w:rPr>
          <w:rFonts w:cs="Times New Roman CYR"/>
          <w:sz w:val="28"/>
          <w:szCs w:val="28"/>
          <w:lang w:val="uk-UA"/>
        </w:rPr>
        <w:t>т</w:t>
      </w:r>
      <w:r w:rsidRPr="001134AE">
        <w:rPr>
          <w:rFonts w:cs="Times New Roman CYR"/>
          <w:sz w:val="28"/>
          <w:szCs w:val="28"/>
          <w:lang w:val="uk-UA"/>
        </w:rPr>
        <w:t xml:space="preserve">я в тиждень з дітьми 5 – 7років ( </w:t>
      </w:r>
      <w:r w:rsidR="00C77F5F" w:rsidRPr="001134AE">
        <w:rPr>
          <w:rFonts w:cs="Times New Roman CYR"/>
          <w:sz w:val="28"/>
          <w:szCs w:val="28"/>
          <w:lang w:val="uk-UA"/>
        </w:rPr>
        <w:t>математика,</w:t>
      </w:r>
      <w:r w:rsidRPr="001134AE">
        <w:rPr>
          <w:rFonts w:cs="Times New Roman CYR"/>
          <w:sz w:val="28"/>
          <w:szCs w:val="28"/>
          <w:lang w:val="uk-UA"/>
        </w:rPr>
        <w:t xml:space="preserve"> аплікація, конструювання, малювання, фізкультурне); одне занят</w:t>
      </w:r>
      <w:r w:rsidR="00C77F5F" w:rsidRPr="001134AE">
        <w:rPr>
          <w:rFonts w:cs="Times New Roman CYR"/>
          <w:sz w:val="28"/>
          <w:szCs w:val="28"/>
          <w:lang w:val="uk-UA"/>
        </w:rPr>
        <w:t>т</w:t>
      </w:r>
      <w:r w:rsidRPr="001134AE">
        <w:rPr>
          <w:rFonts w:cs="Times New Roman CYR"/>
          <w:sz w:val="28"/>
          <w:szCs w:val="28"/>
          <w:lang w:val="uk-UA"/>
        </w:rPr>
        <w:t>я з дітьми 4-7 років ( ознайомлення з навколишнім і розвитком мови) і ще одне занят</w:t>
      </w:r>
      <w:r w:rsidR="00C77F5F" w:rsidRPr="001134AE">
        <w:rPr>
          <w:rFonts w:cs="Times New Roman CYR"/>
          <w:sz w:val="28"/>
          <w:szCs w:val="28"/>
          <w:lang w:val="uk-UA"/>
        </w:rPr>
        <w:t>т</w:t>
      </w:r>
      <w:r w:rsidRPr="001134AE">
        <w:rPr>
          <w:rFonts w:cs="Times New Roman CYR"/>
          <w:sz w:val="28"/>
          <w:szCs w:val="28"/>
          <w:lang w:val="uk-UA"/>
        </w:rPr>
        <w:t>я з усіма дітьми ( ліплення).</w:t>
      </w:r>
    </w:p>
    <w:p w:rsidR="00A93D93" w:rsidRPr="001134AE" w:rsidRDefault="00A93D9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Третіми два рази в неділю заплановані музичні занят</w:t>
      </w:r>
      <w:r w:rsidR="00C77F5F" w:rsidRPr="001134AE">
        <w:rPr>
          <w:rFonts w:cs="Times New Roman CYR"/>
          <w:sz w:val="28"/>
          <w:szCs w:val="28"/>
          <w:lang w:val="uk-UA"/>
        </w:rPr>
        <w:t>т</w:t>
      </w:r>
      <w:r w:rsidRPr="001134AE">
        <w:rPr>
          <w:rFonts w:cs="Times New Roman CYR"/>
          <w:sz w:val="28"/>
          <w:szCs w:val="28"/>
          <w:lang w:val="uk-UA"/>
        </w:rPr>
        <w:t>я з дітьми 5-7 років.</w:t>
      </w:r>
    </w:p>
    <w:p w:rsidR="00A93D93" w:rsidRPr="001134AE" w:rsidRDefault="00A93D9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Вечірні занят</w:t>
      </w:r>
      <w:r w:rsidR="00E72B1C" w:rsidRPr="001134AE">
        <w:rPr>
          <w:rFonts w:cs="Times New Roman CYR"/>
          <w:sz w:val="28"/>
          <w:szCs w:val="28"/>
          <w:lang w:val="uk-UA"/>
        </w:rPr>
        <w:t>тя передбачаються, як вже говори</w:t>
      </w:r>
      <w:r w:rsidRPr="001134AE">
        <w:rPr>
          <w:rFonts w:cs="Times New Roman CYR"/>
          <w:sz w:val="28"/>
          <w:szCs w:val="28"/>
          <w:lang w:val="uk-UA"/>
        </w:rPr>
        <w:t xml:space="preserve">лося, лише з дітьми від 2-3 до 5 років: 1 раз займаються лише малюки від 2 до 4 років (ознайомлення з навколишнім </w:t>
      </w:r>
      <w:r w:rsidR="00E72B1C" w:rsidRPr="001134AE">
        <w:rPr>
          <w:rFonts w:cs="Times New Roman CYR"/>
          <w:sz w:val="28"/>
          <w:szCs w:val="28"/>
          <w:lang w:val="uk-UA"/>
        </w:rPr>
        <w:t xml:space="preserve">середовищем </w:t>
      </w:r>
      <w:r w:rsidRPr="001134AE">
        <w:rPr>
          <w:rFonts w:cs="Times New Roman CYR"/>
          <w:sz w:val="28"/>
          <w:szCs w:val="28"/>
          <w:lang w:val="uk-UA"/>
        </w:rPr>
        <w:t>і розвитком мови ) і 4 рази проводиться занят</w:t>
      </w:r>
      <w:r w:rsidR="00E72B1C" w:rsidRPr="001134AE">
        <w:rPr>
          <w:rFonts w:cs="Times New Roman CYR"/>
          <w:sz w:val="28"/>
          <w:szCs w:val="28"/>
          <w:lang w:val="uk-UA"/>
        </w:rPr>
        <w:t>т</w:t>
      </w:r>
      <w:r w:rsidRPr="001134AE">
        <w:rPr>
          <w:rFonts w:cs="Times New Roman CYR"/>
          <w:sz w:val="28"/>
          <w:szCs w:val="28"/>
          <w:lang w:val="uk-UA"/>
        </w:rPr>
        <w:t>я з дітьми від 2 до 5 років (</w:t>
      </w:r>
      <w:r w:rsidR="00E72B1C" w:rsidRPr="001134AE">
        <w:rPr>
          <w:rFonts w:cs="Times New Roman CYR"/>
          <w:sz w:val="28"/>
          <w:szCs w:val="28"/>
          <w:lang w:val="uk-UA"/>
        </w:rPr>
        <w:t>аплікація, конструювання, музич</w:t>
      </w:r>
      <w:r w:rsidRPr="001134AE">
        <w:rPr>
          <w:rFonts w:cs="Times New Roman CYR"/>
          <w:sz w:val="28"/>
          <w:szCs w:val="28"/>
          <w:lang w:val="uk-UA"/>
        </w:rPr>
        <w:t>не, фізкультурне - 2 ).</w:t>
      </w:r>
    </w:p>
    <w:p w:rsidR="00A93D93" w:rsidRPr="001134AE" w:rsidRDefault="00A93D9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Всього ж</w:t>
      </w:r>
      <w:r w:rsidR="00F76170" w:rsidRPr="001134AE">
        <w:rPr>
          <w:rFonts w:cs="Times New Roman CYR"/>
          <w:sz w:val="28"/>
          <w:szCs w:val="28"/>
          <w:lang w:val="uk-UA"/>
        </w:rPr>
        <w:t xml:space="preserve"> </w:t>
      </w:r>
      <w:r w:rsidRPr="001134AE">
        <w:rPr>
          <w:rFonts w:cs="Times New Roman CYR"/>
          <w:sz w:val="28"/>
          <w:szCs w:val="28"/>
          <w:lang w:val="uk-UA"/>
        </w:rPr>
        <w:t>в</w:t>
      </w:r>
      <w:r w:rsidR="00F76170" w:rsidRPr="001134AE">
        <w:rPr>
          <w:rFonts w:cs="Times New Roman CYR"/>
          <w:sz w:val="28"/>
          <w:szCs w:val="28"/>
          <w:lang w:val="uk-UA"/>
        </w:rPr>
        <w:t xml:space="preserve"> </w:t>
      </w:r>
      <w:r w:rsidRPr="001134AE">
        <w:rPr>
          <w:rFonts w:cs="Times New Roman CYR"/>
          <w:sz w:val="28"/>
          <w:szCs w:val="28"/>
          <w:lang w:val="uk-UA"/>
        </w:rPr>
        <w:t>цій групі виходить 17 занять в тиждень з них</w:t>
      </w:r>
      <w:r w:rsidR="007A1382" w:rsidRPr="001134AE">
        <w:rPr>
          <w:rFonts w:cs="Times New Roman CYR"/>
          <w:sz w:val="28"/>
          <w:szCs w:val="28"/>
          <w:lang w:val="uk-UA"/>
        </w:rPr>
        <w:t xml:space="preserve"> 3 дні</w:t>
      </w:r>
      <w:r w:rsidRPr="001134AE">
        <w:rPr>
          <w:rFonts w:cs="Times New Roman CYR"/>
          <w:sz w:val="28"/>
          <w:szCs w:val="28"/>
          <w:lang w:val="uk-UA"/>
        </w:rPr>
        <w:t xml:space="preserve"> в тиждень передбачається по 3 занят</w:t>
      </w:r>
      <w:r w:rsidR="00E72B1C" w:rsidRPr="001134AE">
        <w:rPr>
          <w:rFonts w:cs="Times New Roman CYR"/>
          <w:sz w:val="28"/>
          <w:szCs w:val="28"/>
          <w:lang w:val="uk-UA"/>
        </w:rPr>
        <w:t>т</w:t>
      </w:r>
      <w:r w:rsidRPr="001134AE">
        <w:rPr>
          <w:rFonts w:cs="Times New Roman CYR"/>
          <w:sz w:val="28"/>
          <w:szCs w:val="28"/>
          <w:lang w:val="uk-UA"/>
        </w:rPr>
        <w:t>я,</w:t>
      </w:r>
      <w:r w:rsidR="007A1382" w:rsidRPr="001134AE">
        <w:rPr>
          <w:rFonts w:cs="Times New Roman CYR"/>
          <w:sz w:val="28"/>
          <w:szCs w:val="28"/>
          <w:lang w:val="uk-UA"/>
        </w:rPr>
        <w:t xml:space="preserve"> 2 дні</w:t>
      </w:r>
      <w:r w:rsidRPr="001134AE">
        <w:rPr>
          <w:rFonts w:cs="Times New Roman CYR"/>
          <w:sz w:val="28"/>
          <w:szCs w:val="28"/>
          <w:lang w:val="uk-UA"/>
        </w:rPr>
        <w:t xml:space="preserve"> - по 4 занят</w:t>
      </w:r>
      <w:r w:rsidR="00E72B1C" w:rsidRPr="001134AE">
        <w:rPr>
          <w:rFonts w:cs="Times New Roman CYR"/>
          <w:sz w:val="28"/>
          <w:szCs w:val="28"/>
          <w:lang w:val="uk-UA"/>
        </w:rPr>
        <w:t>т</w:t>
      </w:r>
      <w:r w:rsidRPr="001134AE">
        <w:rPr>
          <w:rFonts w:cs="Times New Roman CYR"/>
          <w:sz w:val="28"/>
          <w:szCs w:val="28"/>
          <w:lang w:val="uk-UA"/>
        </w:rPr>
        <w:t xml:space="preserve">я. </w:t>
      </w:r>
    </w:p>
    <w:p w:rsidR="00A93D93" w:rsidRPr="001134AE" w:rsidRDefault="00A93D9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Перелік і характер занять в інших конкретних умовах можуть бути іншими. Але при підборі та чергува</w:t>
      </w:r>
      <w:r w:rsidR="00E72B1C" w:rsidRPr="001134AE">
        <w:rPr>
          <w:rFonts w:cs="Times New Roman CYR"/>
          <w:sz w:val="28"/>
          <w:szCs w:val="28"/>
          <w:lang w:val="uk-UA"/>
        </w:rPr>
        <w:t>н</w:t>
      </w:r>
      <w:r w:rsidRPr="001134AE">
        <w:rPr>
          <w:rFonts w:cs="Times New Roman CYR"/>
          <w:sz w:val="28"/>
          <w:szCs w:val="28"/>
          <w:lang w:val="uk-UA"/>
        </w:rPr>
        <w:t>ні занять в групах з т</w:t>
      </w:r>
      <w:r w:rsidR="00E72B1C" w:rsidRPr="001134AE">
        <w:rPr>
          <w:rFonts w:cs="Times New Roman CYR"/>
          <w:sz w:val="28"/>
          <w:szCs w:val="28"/>
          <w:lang w:val="uk-UA"/>
        </w:rPr>
        <w:t>аким віковим складом дітей слід зосередит</w:t>
      </w:r>
      <w:r w:rsidRPr="001134AE">
        <w:rPr>
          <w:rFonts w:cs="Times New Roman CYR"/>
          <w:sz w:val="28"/>
          <w:szCs w:val="28"/>
          <w:lang w:val="uk-UA"/>
        </w:rPr>
        <w:t>и уваг</w:t>
      </w:r>
      <w:r w:rsidR="00E72B1C" w:rsidRPr="001134AE">
        <w:rPr>
          <w:rFonts w:cs="Times New Roman CYR"/>
          <w:sz w:val="28"/>
          <w:szCs w:val="28"/>
          <w:lang w:val="uk-UA"/>
        </w:rPr>
        <w:t>у на деяких необхідних</w:t>
      </w:r>
      <w:r w:rsidRPr="001134AE">
        <w:rPr>
          <w:rFonts w:cs="Times New Roman CYR"/>
          <w:sz w:val="28"/>
          <w:szCs w:val="28"/>
          <w:lang w:val="uk-UA"/>
        </w:rPr>
        <w:t xml:space="preserve"> змін</w:t>
      </w:r>
      <w:r w:rsidR="00E72B1C" w:rsidRPr="001134AE">
        <w:rPr>
          <w:rFonts w:cs="Times New Roman CYR"/>
          <w:sz w:val="28"/>
          <w:szCs w:val="28"/>
          <w:lang w:val="uk-UA"/>
        </w:rPr>
        <w:t>ах в</w:t>
      </w:r>
      <w:r w:rsidRPr="001134AE">
        <w:rPr>
          <w:rFonts w:cs="Times New Roman CYR"/>
          <w:sz w:val="28"/>
          <w:szCs w:val="28"/>
          <w:lang w:val="uk-UA"/>
        </w:rPr>
        <w:t xml:space="preserve"> традиційних рекомендаці</w:t>
      </w:r>
      <w:r w:rsidR="00E72B1C" w:rsidRPr="001134AE">
        <w:rPr>
          <w:rFonts w:cs="Times New Roman CYR"/>
          <w:sz w:val="28"/>
          <w:szCs w:val="28"/>
          <w:lang w:val="uk-UA"/>
        </w:rPr>
        <w:t>ях</w:t>
      </w:r>
      <w:r w:rsidRPr="001134AE">
        <w:rPr>
          <w:rFonts w:cs="Times New Roman CYR"/>
          <w:sz w:val="28"/>
          <w:szCs w:val="28"/>
          <w:lang w:val="uk-UA"/>
        </w:rPr>
        <w:t>.</w:t>
      </w:r>
    </w:p>
    <w:p w:rsidR="00DC2EDF" w:rsidRPr="001134AE" w:rsidRDefault="007A1382"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Загалом, замість занять з усіма дітьми першим інколи потрібно планувати </w:t>
      </w:r>
      <w:r w:rsidR="00611094" w:rsidRPr="001134AE">
        <w:rPr>
          <w:rFonts w:cs="Times New Roman CYR"/>
          <w:sz w:val="28"/>
          <w:szCs w:val="28"/>
          <w:lang w:val="uk-UA"/>
        </w:rPr>
        <w:t>вранці</w:t>
      </w:r>
      <w:r w:rsidRPr="001134AE">
        <w:rPr>
          <w:rFonts w:cs="Times New Roman CYR"/>
          <w:sz w:val="28"/>
          <w:szCs w:val="28"/>
          <w:lang w:val="uk-UA"/>
        </w:rPr>
        <w:t xml:space="preserve"> заняття лише для старших. </w:t>
      </w:r>
      <w:r w:rsidR="00611094" w:rsidRPr="001134AE">
        <w:rPr>
          <w:rFonts w:cs="Times New Roman CYR"/>
          <w:sz w:val="28"/>
          <w:szCs w:val="28"/>
          <w:lang w:val="uk-UA"/>
        </w:rPr>
        <w:t>М</w:t>
      </w:r>
      <w:r w:rsidRPr="001134AE">
        <w:rPr>
          <w:rFonts w:cs="Times New Roman CYR"/>
          <w:sz w:val="28"/>
          <w:szCs w:val="28"/>
          <w:lang w:val="uk-UA"/>
        </w:rPr>
        <w:t>енші діти в цей час будуть продовжувати ігри, розпочаті після сніданку. Загальним для всієї групи в ці дні буде 2 занят</w:t>
      </w:r>
      <w:r w:rsidR="00611094" w:rsidRPr="001134AE">
        <w:rPr>
          <w:rFonts w:cs="Times New Roman CYR"/>
          <w:sz w:val="28"/>
          <w:szCs w:val="28"/>
          <w:lang w:val="uk-UA"/>
        </w:rPr>
        <w:t>т</w:t>
      </w:r>
      <w:r w:rsidRPr="001134AE">
        <w:rPr>
          <w:rFonts w:cs="Times New Roman CYR"/>
          <w:sz w:val="28"/>
          <w:szCs w:val="28"/>
          <w:lang w:val="uk-UA"/>
        </w:rPr>
        <w:t>я. Такий порядок деяк</w:t>
      </w:r>
      <w:r w:rsidR="00611094" w:rsidRPr="001134AE">
        <w:rPr>
          <w:rFonts w:cs="Times New Roman CYR"/>
          <w:sz w:val="28"/>
          <w:szCs w:val="28"/>
          <w:lang w:val="uk-UA"/>
        </w:rPr>
        <w:t>их занять доцільний в зміша</w:t>
      </w:r>
      <w:r w:rsidRPr="001134AE">
        <w:rPr>
          <w:rFonts w:cs="Times New Roman CYR"/>
          <w:sz w:val="28"/>
          <w:szCs w:val="28"/>
          <w:lang w:val="uk-UA"/>
        </w:rPr>
        <w:t>ній групі: він дозволяє вихователям найбільш важкий та новий матеріал для старших дітей дати споча</w:t>
      </w:r>
      <w:r w:rsidR="00611094" w:rsidRPr="001134AE">
        <w:rPr>
          <w:rFonts w:cs="Times New Roman CYR"/>
          <w:sz w:val="28"/>
          <w:szCs w:val="28"/>
          <w:lang w:val="uk-UA"/>
        </w:rPr>
        <w:t xml:space="preserve">тку. </w:t>
      </w:r>
      <w:r w:rsidR="00DC2EDF" w:rsidRPr="001134AE">
        <w:rPr>
          <w:rFonts w:cs="Times New Roman CYR"/>
          <w:sz w:val="28"/>
          <w:szCs w:val="28"/>
          <w:lang w:val="uk-UA"/>
        </w:rPr>
        <w:t>Старші діти, як правило</w:t>
      </w:r>
      <w:r w:rsidR="00611094" w:rsidRPr="001134AE">
        <w:rPr>
          <w:rFonts w:cs="Times New Roman CYR"/>
          <w:sz w:val="28"/>
          <w:szCs w:val="28"/>
          <w:lang w:val="uk-UA"/>
        </w:rPr>
        <w:t>,</w:t>
      </w:r>
      <w:r w:rsidR="00DC2EDF" w:rsidRPr="001134AE">
        <w:rPr>
          <w:rFonts w:cs="Times New Roman CYR"/>
          <w:sz w:val="28"/>
          <w:szCs w:val="28"/>
          <w:lang w:val="uk-UA"/>
        </w:rPr>
        <w:t xml:space="preserve"> змушені повторяти знайоме,( що і при</w:t>
      </w:r>
      <w:r w:rsidR="00611094" w:rsidRPr="001134AE">
        <w:rPr>
          <w:rFonts w:cs="Times New Roman CYR"/>
          <w:sz w:val="28"/>
          <w:szCs w:val="28"/>
          <w:lang w:val="uk-UA"/>
        </w:rPr>
        <w:t>з</w:t>
      </w:r>
      <w:r w:rsidR="00DC2EDF" w:rsidRPr="001134AE">
        <w:rPr>
          <w:rFonts w:cs="Times New Roman CYR"/>
          <w:sz w:val="28"/>
          <w:szCs w:val="28"/>
          <w:lang w:val="uk-UA"/>
        </w:rPr>
        <w:t xml:space="preserve">водить до невиконання програми і більш слабкої підготовки до школи випускників різновікових груп </w:t>
      </w:r>
      <w:r w:rsidR="00611094" w:rsidRPr="001134AE">
        <w:rPr>
          <w:rFonts w:cs="Times New Roman CYR"/>
          <w:sz w:val="28"/>
          <w:szCs w:val="28"/>
          <w:lang w:val="uk-UA"/>
        </w:rPr>
        <w:t>в порівнянні з їх однолітками і</w:t>
      </w:r>
      <w:r w:rsidR="00DC2EDF" w:rsidRPr="001134AE">
        <w:rPr>
          <w:rFonts w:cs="Times New Roman CYR"/>
          <w:sz w:val="28"/>
          <w:szCs w:val="28"/>
          <w:lang w:val="uk-UA"/>
        </w:rPr>
        <w:t>з чистих по віку підготовлених до школи груп дитячого садка).</w:t>
      </w:r>
    </w:p>
    <w:p w:rsidR="005159D7" w:rsidRPr="001134AE" w:rsidRDefault="00611094"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Слід</w:t>
      </w:r>
      <w:r w:rsidR="00DC2EDF" w:rsidRPr="001134AE">
        <w:rPr>
          <w:rFonts w:cs="Times New Roman CYR"/>
          <w:sz w:val="28"/>
          <w:szCs w:val="28"/>
          <w:lang w:val="uk-UA"/>
        </w:rPr>
        <w:t xml:space="preserve"> враховувати ще одну важливу обставину. В умовах такого важкого вікового складу дітей підгрупи для занять не завжди можуть бути постійними. В середині моло</w:t>
      </w:r>
      <w:r w:rsidRPr="001134AE">
        <w:rPr>
          <w:rFonts w:cs="Times New Roman CYR"/>
          <w:sz w:val="28"/>
          <w:szCs w:val="28"/>
          <w:lang w:val="uk-UA"/>
        </w:rPr>
        <w:t>д</w:t>
      </w:r>
      <w:r w:rsidR="00DC2EDF" w:rsidRPr="001134AE">
        <w:rPr>
          <w:rFonts w:cs="Times New Roman CYR"/>
          <w:sz w:val="28"/>
          <w:szCs w:val="28"/>
          <w:lang w:val="uk-UA"/>
        </w:rPr>
        <w:t xml:space="preserve">шої та середньої підгрупи </w:t>
      </w:r>
      <w:r w:rsidR="0097633F" w:rsidRPr="001134AE">
        <w:rPr>
          <w:rFonts w:cs="Times New Roman CYR"/>
          <w:sz w:val="28"/>
          <w:szCs w:val="28"/>
          <w:lang w:val="uk-UA"/>
        </w:rPr>
        <w:t xml:space="preserve">мають </w:t>
      </w:r>
      <w:r w:rsidRPr="001134AE">
        <w:rPr>
          <w:rFonts w:cs="Times New Roman CYR"/>
          <w:sz w:val="28"/>
          <w:szCs w:val="28"/>
          <w:lang w:val="uk-UA"/>
        </w:rPr>
        <w:t xml:space="preserve">визначення </w:t>
      </w:r>
      <w:r w:rsidR="00D2527E" w:rsidRPr="001134AE">
        <w:rPr>
          <w:rFonts w:cs="Times New Roman CYR"/>
          <w:sz w:val="28"/>
          <w:szCs w:val="28"/>
          <w:lang w:val="uk-UA"/>
        </w:rPr>
        <w:t>різновиду</w:t>
      </w:r>
      <w:r w:rsidRPr="001134AE">
        <w:rPr>
          <w:rFonts w:cs="Times New Roman CYR"/>
          <w:sz w:val="28"/>
          <w:szCs w:val="28"/>
          <w:lang w:val="uk-UA"/>
        </w:rPr>
        <w:t>,</w:t>
      </w:r>
      <w:r w:rsidR="00F76170" w:rsidRPr="001134AE">
        <w:rPr>
          <w:rFonts w:cs="Times New Roman CYR"/>
          <w:sz w:val="28"/>
          <w:szCs w:val="28"/>
          <w:lang w:val="uk-UA"/>
        </w:rPr>
        <w:t xml:space="preserve"> </w:t>
      </w:r>
      <w:r w:rsidRPr="001134AE">
        <w:rPr>
          <w:rFonts w:cs="Times New Roman CYR"/>
          <w:sz w:val="28"/>
          <w:szCs w:val="28"/>
          <w:lang w:val="uk-UA"/>
        </w:rPr>
        <w:t>змісту</w:t>
      </w:r>
      <w:r w:rsidR="00D2527E" w:rsidRPr="001134AE">
        <w:rPr>
          <w:rFonts w:cs="Times New Roman CYR"/>
          <w:sz w:val="28"/>
          <w:szCs w:val="28"/>
          <w:lang w:val="uk-UA"/>
        </w:rPr>
        <w:t xml:space="preserve"> і кількості занять. Так з дітьми 2-3 роки передбачається 4 зан</w:t>
      </w:r>
      <w:r w:rsidRPr="001134AE">
        <w:rPr>
          <w:rFonts w:cs="Times New Roman CYR"/>
          <w:sz w:val="28"/>
          <w:szCs w:val="28"/>
          <w:lang w:val="uk-UA"/>
        </w:rPr>
        <w:t>я</w:t>
      </w:r>
      <w:r w:rsidR="00D2527E" w:rsidRPr="001134AE">
        <w:rPr>
          <w:rFonts w:cs="Times New Roman CYR"/>
          <w:sz w:val="28"/>
          <w:szCs w:val="28"/>
          <w:lang w:val="uk-UA"/>
        </w:rPr>
        <w:t>т</w:t>
      </w:r>
      <w:r w:rsidRPr="001134AE">
        <w:rPr>
          <w:rFonts w:cs="Times New Roman CYR"/>
          <w:sz w:val="28"/>
          <w:szCs w:val="28"/>
          <w:lang w:val="uk-UA"/>
        </w:rPr>
        <w:t>т</w:t>
      </w:r>
      <w:r w:rsidR="00D2527E" w:rsidRPr="001134AE">
        <w:rPr>
          <w:rFonts w:cs="Times New Roman CYR"/>
          <w:sz w:val="28"/>
          <w:szCs w:val="28"/>
          <w:lang w:val="uk-UA"/>
        </w:rPr>
        <w:t>я по ознайомлен</w:t>
      </w:r>
      <w:r w:rsidRPr="001134AE">
        <w:rPr>
          <w:rFonts w:cs="Times New Roman CYR"/>
          <w:sz w:val="28"/>
          <w:szCs w:val="28"/>
          <w:lang w:val="uk-UA"/>
        </w:rPr>
        <w:t>н</w:t>
      </w:r>
      <w:r w:rsidR="00D2527E" w:rsidRPr="001134AE">
        <w:rPr>
          <w:rFonts w:cs="Times New Roman CYR"/>
          <w:sz w:val="28"/>
          <w:szCs w:val="28"/>
          <w:lang w:val="uk-UA"/>
        </w:rPr>
        <w:t>ю з навколишнім</w:t>
      </w:r>
      <w:r w:rsidRPr="001134AE">
        <w:rPr>
          <w:rFonts w:cs="Times New Roman CYR"/>
          <w:sz w:val="28"/>
          <w:szCs w:val="28"/>
          <w:lang w:val="uk-UA"/>
        </w:rPr>
        <w:t xml:space="preserve"> середовищем</w:t>
      </w:r>
      <w:r w:rsidR="00D2527E" w:rsidRPr="001134AE">
        <w:rPr>
          <w:rFonts w:cs="Times New Roman CYR"/>
          <w:sz w:val="28"/>
          <w:szCs w:val="28"/>
          <w:lang w:val="uk-UA"/>
        </w:rPr>
        <w:t xml:space="preserve"> та розвитку мови, а з 3 до 4 років – тільки 3; занят</w:t>
      </w:r>
      <w:r w:rsidRPr="001134AE">
        <w:rPr>
          <w:rFonts w:cs="Times New Roman CYR"/>
          <w:sz w:val="28"/>
          <w:szCs w:val="28"/>
          <w:lang w:val="uk-UA"/>
        </w:rPr>
        <w:t>т</w:t>
      </w:r>
      <w:r w:rsidR="00D2527E" w:rsidRPr="001134AE">
        <w:rPr>
          <w:rFonts w:cs="Times New Roman CYR"/>
          <w:sz w:val="28"/>
          <w:szCs w:val="28"/>
          <w:lang w:val="uk-UA"/>
        </w:rPr>
        <w:t>я по формуван</w:t>
      </w:r>
      <w:r w:rsidRPr="001134AE">
        <w:rPr>
          <w:rFonts w:cs="Times New Roman CYR"/>
          <w:sz w:val="28"/>
          <w:szCs w:val="28"/>
          <w:lang w:val="uk-UA"/>
        </w:rPr>
        <w:t>н</w:t>
      </w:r>
      <w:r w:rsidR="00D2527E" w:rsidRPr="001134AE">
        <w:rPr>
          <w:rFonts w:cs="Times New Roman CYR"/>
          <w:sz w:val="28"/>
          <w:szCs w:val="28"/>
          <w:lang w:val="uk-UA"/>
        </w:rPr>
        <w:t>ю математичних уявлень, аплікацій починають проводити з дітьми 3 років. З дітьми 6-го року життя проводиться 14 занять, а на 5-му році жит</w:t>
      </w:r>
      <w:r w:rsidRPr="001134AE">
        <w:rPr>
          <w:rFonts w:cs="Times New Roman CYR"/>
          <w:sz w:val="28"/>
          <w:szCs w:val="28"/>
          <w:lang w:val="uk-UA"/>
        </w:rPr>
        <w:t>т</w:t>
      </w:r>
      <w:r w:rsidR="00D2527E" w:rsidRPr="001134AE">
        <w:rPr>
          <w:rFonts w:cs="Times New Roman CYR"/>
          <w:sz w:val="28"/>
          <w:szCs w:val="28"/>
          <w:lang w:val="uk-UA"/>
        </w:rPr>
        <w:t>я</w:t>
      </w:r>
      <w:r w:rsidR="00F76170" w:rsidRPr="001134AE">
        <w:rPr>
          <w:rFonts w:cs="Times New Roman CYR"/>
          <w:sz w:val="28"/>
          <w:szCs w:val="28"/>
          <w:lang w:val="uk-UA"/>
        </w:rPr>
        <w:t xml:space="preserve"> </w:t>
      </w:r>
      <w:r w:rsidR="00D2527E" w:rsidRPr="001134AE">
        <w:rPr>
          <w:rFonts w:cs="Times New Roman CYR"/>
          <w:sz w:val="28"/>
          <w:szCs w:val="28"/>
          <w:lang w:val="uk-UA"/>
        </w:rPr>
        <w:t xml:space="preserve">- всього 11. </w:t>
      </w:r>
      <w:r w:rsidRPr="001134AE">
        <w:rPr>
          <w:rFonts w:cs="Times New Roman CYR"/>
          <w:sz w:val="28"/>
          <w:szCs w:val="28"/>
          <w:lang w:val="uk-UA"/>
        </w:rPr>
        <w:t>В</w:t>
      </w:r>
      <w:r w:rsidR="00D2527E" w:rsidRPr="001134AE">
        <w:rPr>
          <w:rFonts w:cs="Times New Roman CYR"/>
          <w:sz w:val="28"/>
          <w:szCs w:val="28"/>
          <w:lang w:val="uk-UA"/>
        </w:rPr>
        <w:t xml:space="preserve"> зв’язку з цим приходиться на деякі занят</w:t>
      </w:r>
      <w:r w:rsidRPr="001134AE">
        <w:rPr>
          <w:rFonts w:cs="Times New Roman CYR"/>
          <w:sz w:val="28"/>
          <w:szCs w:val="28"/>
          <w:lang w:val="uk-UA"/>
        </w:rPr>
        <w:t>т</w:t>
      </w:r>
      <w:r w:rsidR="00D2527E" w:rsidRPr="001134AE">
        <w:rPr>
          <w:rFonts w:cs="Times New Roman CYR"/>
          <w:sz w:val="28"/>
          <w:szCs w:val="28"/>
          <w:lang w:val="uk-UA"/>
        </w:rPr>
        <w:t>я об’єднувати дітей інакше: від 2 до 5 років, від 5 до 7 років і навіть виділяти дітей такого одного віку: від 5 до 6 років,</w:t>
      </w:r>
      <w:r w:rsidRPr="001134AE">
        <w:rPr>
          <w:rFonts w:cs="Times New Roman CYR"/>
          <w:sz w:val="28"/>
          <w:szCs w:val="28"/>
          <w:lang w:val="uk-UA"/>
        </w:rPr>
        <w:t xml:space="preserve"> </w:t>
      </w:r>
      <w:r w:rsidR="00D2527E" w:rsidRPr="001134AE">
        <w:rPr>
          <w:rFonts w:cs="Times New Roman CYR"/>
          <w:sz w:val="28"/>
          <w:szCs w:val="28"/>
          <w:lang w:val="uk-UA"/>
        </w:rPr>
        <w:t xml:space="preserve">або від 6 до 7 років. Така спроба реалізована і видна при </w:t>
      </w:r>
      <w:r w:rsidR="005159D7" w:rsidRPr="001134AE">
        <w:rPr>
          <w:rFonts w:cs="Times New Roman CYR"/>
          <w:sz w:val="28"/>
          <w:szCs w:val="28"/>
          <w:lang w:val="uk-UA"/>
        </w:rPr>
        <w:t>рівному розподілі занять, представленому в (таб</w:t>
      </w:r>
      <w:r w:rsidRPr="001134AE">
        <w:rPr>
          <w:rFonts w:cs="Times New Roman CYR"/>
          <w:sz w:val="28"/>
          <w:szCs w:val="28"/>
          <w:lang w:val="uk-UA"/>
        </w:rPr>
        <w:t>.</w:t>
      </w:r>
      <w:r w:rsidR="005159D7" w:rsidRPr="001134AE">
        <w:rPr>
          <w:rFonts w:cs="Times New Roman CYR"/>
          <w:sz w:val="28"/>
          <w:szCs w:val="28"/>
          <w:lang w:val="uk-UA"/>
        </w:rPr>
        <w:t xml:space="preserve"> 1). Задача ця полегшується тим,</w:t>
      </w:r>
      <w:r w:rsidRPr="001134AE">
        <w:rPr>
          <w:rFonts w:cs="Times New Roman CYR"/>
          <w:sz w:val="28"/>
          <w:szCs w:val="28"/>
          <w:lang w:val="uk-UA"/>
        </w:rPr>
        <w:t xml:space="preserve"> </w:t>
      </w:r>
      <w:r w:rsidR="005159D7" w:rsidRPr="001134AE">
        <w:rPr>
          <w:rFonts w:cs="Times New Roman CYR"/>
          <w:sz w:val="28"/>
          <w:szCs w:val="28"/>
          <w:lang w:val="uk-UA"/>
        </w:rPr>
        <w:t>що крім загальних занять по одному розділу вивчен</w:t>
      </w:r>
      <w:r w:rsidRPr="001134AE">
        <w:rPr>
          <w:rFonts w:cs="Times New Roman CYR"/>
          <w:sz w:val="28"/>
          <w:szCs w:val="28"/>
          <w:lang w:val="uk-UA"/>
        </w:rPr>
        <w:t>н</w:t>
      </w:r>
      <w:r w:rsidR="005159D7" w:rsidRPr="001134AE">
        <w:rPr>
          <w:rFonts w:cs="Times New Roman CYR"/>
          <w:sz w:val="28"/>
          <w:szCs w:val="28"/>
          <w:lang w:val="uk-UA"/>
        </w:rPr>
        <w:t>я, в з</w:t>
      </w:r>
      <w:r w:rsidRPr="001134AE">
        <w:rPr>
          <w:rFonts w:cs="Times New Roman CYR"/>
          <w:sz w:val="28"/>
          <w:szCs w:val="28"/>
          <w:lang w:val="uk-UA"/>
        </w:rPr>
        <w:t>міша</w:t>
      </w:r>
      <w:r w:rsidR="005159D7" w:rsidRPr="001134AE">
        <w:rPr>
          <w:rFonts w:cs="Times New Roman CYR"/>
          <w:sz w:val="28"/>
          <w:szCs w:val="28"/>
          <w:lang w:val="uk-UA"/>
        </w:rPr>
        <w:t>ній групі планується занят</w:t>
      </w:r>
      <w:r w:rsidRPr="001134AE">
        <w:rPr>
          <w:rFonts w:cs="Times New Roman CYR"/>
          <w:sz w:val="28"/>
          <w:szCs w:val="28"/>
          <w:lang w:val="uk-UA"/>
        </w:rPr>
        <w:t>тя по різних розділах</w:t>
      </w:r>
      <w:r w:rsidR="005159D7" w:rsidRPr="001134AE">
        <w:rPr>
          <w:rFonts w:cs="Times New Roman CYR"/>
          <w:sz w:val="28"/>
          <w:szCs w:val="28"/>
          <w:lang w:val="uk-UA"/>
        </w:rPr>
        <w:t xml:space="preserve"> для підгруп ( таб 1, 1 – ий день, друге занят</w:t>
      </w:r>
      <w:r w:rsidRPr="001134AE">
        <w:rPr>
          <w:rFonts w:cs="Times New Roman CYR"/>
          <w:sz w:val="28"/>
          <w:szCs w:val="28"/>
          <w:lang w:val="uk-UA"/>
        </w:rPr>
        <w:t>т</w:t>
      </w:r>
      <w:r w:rsidR="005159D7" w:rsidRPr="001134AE">
        <w:rPr>
          <w:rFonts w:cs="Times New Roman CYR"/>
          <w:sz w:val="28"/>
          <w:szCs w:val="28"/>
          <w:lang w:val="uk-UA"/>
        </w:rPr>
        <w:t>я).</w:t>
      </w:r>
    </w:p>
    <w:p w:rsidR="005159D7" w:rsidRPr="001134AE" w:rsidRDefault="005159D7"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З урахуванням відмічених особливостей вихователів можуть підходити до планування занять з іншими варіантами складу груп при наявності дітей всіх дошкільних віків ( від 2-3</w:t>
      </w:r>
      <w:r w:rsidR="00F76170" w:rsidRPr="001134AE">
        <w:rPr>
          <w:rFonts w:cs="Times New Roman CYR"/>
          <w:sz w:val="28"/>
          <w:szCs w:val="28"/>
          <w:lang w:val="uk-UA"/>
        </w:rPr>
        <w:t xml:space="preserve"> </w:t>
      </w:r>
      <w:r w:rsidRPr="001134AE">
        <w:rPr>
          <w:rFonts w:cs="Times New Roman CYR"/>
          <w:sz w:val="28"/>
          <w:szCs w:val="28"/>
          <w:lang w:val="uk-UA"/>
        </w:rPr>
        <w:t xml:space="preserve">до 7 років). </w:t>
      </w:r>
    </w:p>
    <w:p w:rsidR="00870E32" w:rsidRPr="001134AE" w:rsidRDefault="00870E32" w:rsidP="001134AE">
      <w:pPr>
        <w:autoSpaceDE w:val="0"/>
        <w:spacing w:line="360" w:lineRule="auto"/>
        <w:ind w:firstLine="709"/>
        <w:rPr>
          <w:i/>
          <w:sz w:val="28"/>
          <w:szCs w:val="34"/>
          <w:lang w:val="uk-UA"/>
        </w:rPr>
      </w:pPr>
      <w:r w:rsidRPr="001134AE">
        <w:rPr>
          <w:i/>
          <w:sz w:val="28"/>
          <w:szCs w:val="34"/>
          <w:lang w:val="uk-UA"/>
        </w:rPr>
        <w:t>Планування занять з двома підгрупами.</w:t>
      </w:r>
      <w:r w:rsidR="00F76170" w:rsidRPr="001134AE">
        <w:rPr>
          <w:i/>
          <w:sz w:val="28"/>
          <w:szCs w:val="34"/>
          <w:lang w:val="uk-UA"/>
        </w:rPr>
        <w:t xml:space="preserve"> </w:t>
      </w:r>
    </w:p>
    <w:p w:rsidR="00447A47" w:rsidRPr="001134AE" w:rsidRDefault="00870E32"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Крім різновікових (від 2-3до 7 років), в практиці широко розповсюджені групи, </w:t>
      </w:r>
      <w:r w:rsidR="00611094" w:rsidRPr="001134AE">
        <w:rPr>
          <w:rFonts w:cs="Times New Roman CYR"/>
          <w:sz w:val="28"/>
          <w:szCs w:val="28"/>
          <w:lang w:val="uk-UA"/>
        </w:rPr>
        <w:t>в яких виховуються діти лише дво</w:t>
      </w:r>
      <w:r w:rsidRPr="001134AE">
        <w:rPr>
          <w:rFonts w:cs="Times New Roman CYR"/>
          <w:sz w:val="28"/>
          <w:szCs w:val="28"/>
          <w:lang w:val="uk-UA"/>
        </w:rPr>
        <w:t>х-тр</w:t>
      </w:r>
      <w:r w:rsidR="00611094" w:rsidRPr="001134AE">
        <w:rPr>
          <w:rFonts w:cs="Times New Roman CYR"/>
          <w:sz w:val="28"/>
          <w:szCs w:val="28"/>
          <w:lang w:val="uk-UA"/>
        </w:rPr>
        <w:t>ьо</w:t>
      </w:r>
      <w:r w:rsidRPr="001134AE">
        <w:rPr>
          <w:rFonts w:cs="Times New Roman CYR"/>
          <w:sz w:val="28"/>
          <w:szCs w:val="28"/>
          <w:lang w:val="uk-UA"/>
        </w:rPr>
        <w:t xml:space="preserve">х змішаних </w:t>
      </w:r>
      <w:r w:rsidR="00611094" w:rsidRPr="001134AE">
        <w:rPr>
          <w:rFonts w:cs="Times New Roman CYR"/>
          <w:sz w:val="28"/>
          <w:szCs w:val="28"/>
          <w:lang w:val="uk-UA"/>
        </w:rPr>
        <w:t>вікових груп</w:t>
      </w:r>
      <w:r w:rsidR="00447A47" w:rsidRPr="001134AE">
        <w:rPr>
          <w:rFonts w:cs="Times New Roman CYR"/>
          <w:sz w:val="28"/>
          <w:szCs w:val="28"/>
          <w:lang w:val="uk-UA"/>
        </w:rPr>
        <w:t>, наприклад, в одній групі діти від 2-3 до 5 років в другій – від 5 до 7 років. Іноді в групах підбираються діти контрас</w:t>
      </w:r>
      <w:r w:rsidR="00611094" w:rsidRPr="001134AE">
        <w:rPr>
          <w:rFonts w:cs="Times New Roman CYR"/>
          <w:sz w:val="28"/>
          <w:szCs w:val="28"/>
          <w:lang w:val="uk-UA"/>
        </w:rPr>
        <w:t>тних вікових груп</w:t>
      </w:r>
      <w:r w:rsidR="00447A47" w:rsidRPr="001134AE">
        <w:rPr>
          <w:rFonts w:cs="Times New Roman CYR"/>
          <w:sz w:val="28"/>
          <w:szCs w:val="28"/>
          <w:lang w:val="uk-UA"/>
        </w:rPr>
        <w:t>: в одній 2-3 і 6 років, в другій – 4 -5 і 7 років.</w:t>
      </w:r>
    </w:p>
    <w:p w:rsidR="00447A47" w:rsidRPr="001134AE" w:rsidRDefault="00447A47"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Коротко розглянем</w:t>
      </w:r>
      <w:r w:rsidR="00CD51BD" w:rsidRPr="001134AE">
        <w:rPr>
          <w:rFonts w:cs="Times New Roman CYR"/>
          <w:sz w:val="28"/>
          <w:szCs w:val="28"/>
          <w:lang w:val="uk-UA"/>
        </w:rPr>
        <w:t>о загальний перелік</w:t>
      </w:r>
      <w:r w:rsidRPr="001134AE">
        <w:rPr>
          <w:rFonts w:cs="Times New Roman CYR"/>
          <w:sz w:val="28"/>
          <w:szCs w:val="28"/>
          <w:lang w:val="uk-UA"/>
        </w:rPr>
        <w:t>, кількості і чергування занять на протязі дня і тижня в групах, в яких виховуються діти лише двох вік</w:t>
      </w:r>
      <w:r w:rsidR="00CD51BD" w:rsidRPr="001134AE">
        <w:rPr>
          <w:rFonts w:cs="Times New Roman CYR"/>
          <w:sz w:val="28"/>
          <w:szCs w:val="28"/>
          <w:lang w:val="uk-UA"/>
        </w:rPr>
        <w:t>ових груп</w:t>
      </w:r>
      <w:r w:rsidRPr="001134AE">
        <w:rPr>
          <w:rFonts w:cs="Times New Roman CYR"/>
          <w:sz w:val="28"/>
          <w:szCs w:val="28"/>
          <w:lang w:val="uk-UA"/>
        </w:rPr>
        <w:t>.</w:t>
      </w:r>
    </w:p>
    <w:p w:rsidR="00447A47" w:rsidRPr="001134AE" w:rsidRDefault="00447A47"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w:t>
      </w:r>
      <w:r w:rsidR="00CD51BD" w:rsidRPr="001134AE">
        <w:rPr>
          <w:rFonts w:cs="Times New Roman CYR"/>
          <w:sz w:val="28"/>
          <w:szCs w:val="28"/>
          <w:lang w:val="uk-UA"/>
        </w:rPr>
        <w:t xml:space="preserve"> молодшо</w:t>
      </w:r>
      <w:r w:rsidRPr="001134AE">
        <w:rPr>
          <w:rFonts w:cs="Times New Roman CYR"/>
          <w:sz w:val="28"/>
          <w:szCs w:val="28"/>
          <w:lang w:val="uk-UA"/>
        </w:rPr>
        <w:t xml:space="preserve"> – середній групі навча</w:t>
      </w:r>
      <w:r w:rsidR="00CD51BD" w:rsidRPr="001134AE">
        <w:rPr>
          <w:rFonts w:cs="Times New Roman CYR"/>
          <w:sz w:val="28"/>
          <w:szCs w:val="28"/>
          <w:lang w:val="uk-UA"/>
        </w:rPr>
        <w:t>нн</w:t>
      </w:r>
      <w:r w:rsidRPr="001134AE">
        <w:rPr>
          <w:rFonts w:cs="Times New Roman CYR"/>
          <w:sz w:val="28"/>
          <w:szCs w:val="28"/>
          <w:lang w:val="uk-UA"/>
        </w:rPr>
        <w:t>я на занят</w:t>
      </w:r>
      <w:r w:rsidR="00CD51BD" w:rsidRPr="001134AE">
        <w:rPr>
          <w:rFonts w:cs="Times New Roman CYR"/>
          <w:sz w:val="28"/>
          <w:szCs w:val="28"/>
          <w:lang w:val="uk-UA"/>
        </w:rPr>
        <w:t>т</w:t>
      </w:r>
      <w:r w:rsidRPr="001134AE">
        <w:rPr>
          <w:rFonts w:cs="Times New Roman CYR"/>
          <w:sz w:val="28"/>
          <w:szCs w:val="28"/>
          <w:lang w:val="uk-UA"/>
        </w:rPr>
        <w:t xml:space="preserve">ях </w:t>
      </w:r>
      <w:r w:rsidR="00CD51BD" w:rsidRPr="001134AE">
        <w:rPr>
          <w:rFonts w:cs="Times New Roman CYR"/>
          <w:sz w:val="28"/>
          <w:szCs w:val="28"/>
          <w:lang w:val="uk-UA"/>
        </w:rPr>
        <w:t>обов’язково</w:t>
      </w:r>
      <w:r w:rsidRPr="001134AE">
        <w:rPr>
          <w:rFonts w:cs="Times New Roman CYR"/>
          <w:sz w:val="28"/>
          <w:szCs w:val="28"/>
          <w:lang w:val="uk-UA"/>
        </w:rPr>
        <w:t xml:space="preserve"> потрібно планувати по двох вікових підгрупах: молодш</w:t>
      </w:r>
      <w:r w:rsidR="00CD51BD" w:rsidRPr="001134AE">
        <w:rPr>
          <w:rFonts w:cs="Times New Roman CYR"/>
          <w:sz w:val="28"/>
          <w:szCs w:val="28"/>
          <w:lang w:val="uk-UA"/>
        </w:rPr>
        <w:t>а ( від 2 до 4 років ) і середня</w:t>
      </w:r>
      <w:r w:rsidRPr="001134AE">
        <w:rPr>
          <w:rFonts w:cs="Times New Roman CYR"/>
          <w:sz w:val="28"/>
          <w:szCs w:val="28"/>
          <w:lang w:val="uk-UA"/>
        </w:rPr>
        <w:t xml:space="preserve"> ( від 4 до 5 ро</w:t>
      </w:r>
      <w:r w:rsidR="00CD51BD" w:rsidRPr="001134AE">
        <w:rPr>
          <w:rFonts w:cs="Times New Roman CYR"/>
          <w:sz w:val="28"/>
          <w:szCs w:val="28"/>
          <w:lang w:val="uk-UA"/>
        </w:rPr>
        <w:t>ків), при цьому в роботі з молодшими дітьми слід</w:t>
      </w:r>
      <w:r w:rsidRPr="001134AE">
        <w:rPr>
          <w:rFonts w:cs="Times New Roman CYR"/>
          <w:sz w:val="28"/>
          <w:szCs w:val="28"/>
          <w:lang w:val="uk-UA"/>
        </w:rPr>
        <w:t xml:space="preserve"> врахо</w:t>
      </w:r>
      <w:r w:rsidR="00CD51BD" w:rsidRPr="001134AE">
        <w:rPr>
          <w:rFonts w:cs="Times New Roman CYR"/>
          <w:sz w:val="28"/>
          <w:szCs w:val="28"/>
          <w:lang w:val="uk-UA"/>
        </w:rPr>
        <w:t>вувати</w:t>
      </w:r>
      <w:r w:rsidR="00F76170" w:rsidRPr="001134AE">
        <w:rPr>
          <w:rFonts w:cs="Times New Roman CYR"/>
          <w:sz w:val="28"/>
          <w:szCs w:val="28"/>
          <w:lang w:val="uk-UA"/>
        </w:rPr>
        <w:t xml:space="preserve"> </w:t>
      </w:r>
      <w:r w:rsidR="00CD51BD" w:rsidRPr="001134AE">
        <w:rPr>
          <w:rFonts w:cs="Times New Roman CYR"/>
          <w:sz w:val="28"/>
          <w:szCs w:val="28"/>
          <w:lang w:val="uk-UA"/>
        </w:rPr>
        <w:t>різнобічні</w:t>
      </w:r>
      <w:r w:rsidRPr="001134AE">
        <w:rPr>
          <w:rFonts w:cs="Times New Roman CYR"/>
          <w:sz w:val="28"/>
          <w:szCs w:val="28"/>
          <w:lang w:val="uk-UA"/>
        </w:rPr>
        <w:t xml:space="preserve"> </w:t>
      </w:r>
      <w:r w:rsidR="00CD51BD" w:rsidRPr="001134AE">
        <w:rPr>
          <w:rFonts w:cs="Times New Roman CYR"/>
          <w:sz w:val="28"/>
          <w:szCs w:val="28"/>
          <w:lang w:val="uk-UA"/>
        </w:rPr>
        <w:t xml:space="preserve">потреби </w:t>
      </w:r>
      <w:r w:rsidRPr="001134AE">
        <w:rPr>
          <w:rFonts w:cs="Times New Roman CYR"/>
          <w:sz w:val="28"/>
          <w:szCs w:val="28"/>
          <w:lang w:val="uk-UA"/>
        </w:rPr>
        <w:t xml:space="preserve">до занять з дітьми в першій та другій молодшій групі. </w:t>
      </w:r>
    </w:p>
    <w:p w:rsidR="00447A47" w:rsidRPr="001134AE" w:rsidRDefault="00447A47"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Якщо дітей двох років в групі нема, робота планується в точній відповідності з програмою для дітей 4 – 5 року</w:t>
      </w:r>
      <w:r w:rsidR="00A92025" w:rsidRPr="001134AE">
        <w:rPr>
          <w:rFonts w:cs="Times New Roman CYR"/>
          <w:sz w:val="28"/>
          <w:szCs w:val="28"/>
          <w:lang w:val="uk-UA"/>
        </w:rPr>
        <w:t xml:space="preserve">. </w:t>
      </w:r>
    </w:p>
    <w:p w:rsidR="00A92025" w:rsidRPr="001134AE" w:rsidRDefault="00A92025"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Для дітей об</w:t>
      </w:r>
      <w:r w:rsidR="00CD51BD" w:rsidRPr="001134AE">
        <w:rPr>
          <w:rFonts w:cs="Times New Roman CYR"/>
          <w:sz w:val="28"/>
          <w:szCs w:val="28"/>
          <w:lang w:val="uk-UA"/>
        </w:rPr>
        <w:t>о</w:t>
      </w:r>
      <w:r w:rsidRPr="001134AE">
        <w:rPr>
          <w:rFonts w:cs="Times New Roman CYR"/>
          <w:sz w:val="28"/>
          <w:szCs w:val="28"/>
          <w:lang w:val="uk-UA"/>
        </w:rPr>
        <w:t>х підгруп передбачається по два занят</w:t>
      </w:r>
      <w:r w:rsidR="00CD51BD" w:rsidRPr="001134AE">
        <w:rPr>
          <w:rFonts w:cs="Times New Roman CYR"/>
          <w:sz w:val="28"/>
          <w:szCs w:val="28"/>
          <w:lang w:val="uk-UA"/>
        </w:rPr>
        <w:t>т</w:t>
      </w:r>
      <w:r w:rsidRPr="001134AE">
        <w:rPr>
          <w:rFonts w:cs="Times New Roman CYR"/>
          <w:sz w:val="28"/>
          <w:szCs w:val="28"/>
          <w:lang w:val="uk-UA"/>
        </w:rPr>
        <w:t>я в день: молодшою – вранці ( 6) і ввечері (5)</w:t>
      </w:r>
      <w:r w:rsidR="00D51AB5" w:rsidRPr="001134AE">
        <w:rPr>
          <w:rFonts w:cs="Times New Roman CYR"/>
          <w:sz w:val="28"/>
          <w:szCs w:val="28"/>
          <w:lang w:val="uk-UA"/>
        </w:rPr>
        <w:t>, крім суботи, а з середньою – лише в ранковий час. Всього вихователь повинен спланувати і провести 15 занять в тиждень по 3 занят</w:t>
      </w:r>
      <w:r w:rsidR="00CD51BD" w:rsidRPr="001134AE">
        <w:rPr>
          <w:rFonts w:cs="Times New Roman CYR"/>
          <w:sz w:val="28"/>
          <w:szCs w:val="28"/>
          <w:lang w:val="uk-UA"/>
        </w:rPr>
        <w:t>т</w:t>
      </w:r>
      <w:r w:rsidR="00D51AB5" w:rsidRPr="001134AE">
        <w:rPr>
          <w:rFonts w:cs="Times New Roman CYR"/>
          <w:sz w:val="28"/>
          <w:szCs w:val="28"/>
          <w:lang w:val="uk-UA"/>
        </w:rPr>
        <w:t xml:space="preserve">я в день. </w:t>
      </w:r>
    </w:p>
    <w:p w:rsidR="00D51AB5" w:rsidRPr="001134AE" w:rsidRDefault="00D51AB5"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Першим</w:t>
      </w:r>
      <w:r w:rsidR="00CD51BD" w:rsidRPr="001134AE">
        <w:rPr>
          <w:rFonts w:cs="Times New Roman CYR"/>
          <w:sz w:val="28"/>
          <w:szCs w:val="28"/>
          <w:lang w:val="uk-UA"/>
        </w:rPr>
        <w:t>и</w:t>
      </w:r>
      <w:r w:rsidRPr="001134AE">
        <w:rPr>
          <w:rFonts w:cs="Times New Roman CYR"/>
          <w:sz w:val="28"/>
          <w:szCs w:val="28"/>
          <w:lang w:val="uk-UA"/>
        </w:rPr>
        <w:t xml:space="preserve"> </w:t>
      </w:r>
      <w:r w:rsidR="00CD51BD" w:rsidRPr="001134AE">
        <w:rPr>
          <w:rFonts w:cs="Times New Roman CYR"/>
          <w:sz w:val="28"/>
          <w:szCs w:val="28"/>
          <w:lang w:val="uk-UA"/>
        </w:rPr>
        <w:t>в</w:t>
      </w:r>
      <w:r w:rsidRPr="001134AE">
        <w:rPr>
          <w:rFonts w:cs="Times New Roman CYR"/>
          <w:sz w:val="28"/>
          <w:szCs w:val="28"/>
          <w:lang w:val="uk-UA"/>
        </w:rPr>
        <w:t>ран</w:t>
      </w:r>
      <w:r w:rsidR="00CD51BD" w:rsidRPr="001134AE">
        <w:rPr>
          <w:rFonts w:cs="Times New Roman CYR"/>
          <w:sz w:val="28"/>
          <w:szCs w:val="28"/>
          <w:lang w:val="uk-UA"/>
        </w:rPr>
        <w:t>ці</w:t>
      </w:r>
      <w:r w:rsidRPr="001134AE">
        <w:rPr>
          <w:rFonts w:cs="Times New Roman CYR"/>
          <w:sz w:val="28"/>
          <w:szCs w:val="28"/>
          <w:lang w:val="uk-UA"/>
        </w:rPr>
        <w:t xml:space="preserve"> </w:t>
      </w:r>
      <w:r w:rsidR="00CD51BD" w:rsidRPr="001134AE">
        <w:rPr>
          <w:rFonts w:cs="Times New Roman CYR"/>
          <w:sz w:val="28"/>
          <w:szCs w:val="28"/>
          <w:lang w:val="uk-UA"/>
        </w:rPr>
        <w:t>потрібно</w:t>
      </w:r>
      <w:r w:rsidRPr="001134AE">
        <w:rPr>
          <w:rFonts w:cs="Times New Roman CYR"/>
          <w:sz w:val="28"/>
          <w:szCs w:val="28"/>
          <w:lang w:val="uk-UA"/>
        </w:rPr>
        <w:t xml:space="preserve"> планувати більш</w:t>
      </w:r>
      <w:r w:rsidR="00CD51BD" w:rsidRPr="001134AE">
        <w:rPr>
          <w:rFonts w:cs="Times New Roman CYR"/>
          <w:sz w:val="28"/>
          <w:szCs w:val="28"/>
          <w:lang w:val="uk-UA"/>
        </w:rPr>
        <w:t>і</w:t>
      </w:r>
      <w:r w:rsidRPr="001134AE">
        <w:rPr>
          <w:rFonts w:cs="Times New Roman CYR"/>
          <w:sz w:val="28"/>
          <w:szCs w:val="28"/>
          <w:lang w:val="uk-UA"/>
        </w:rPr>
        <w:t>сть загальних занять</w:t>
      </w:r>
      <w:r w:rsidR="00F76170" w:rsidRPr="001134AE">
        <w:rPr>
          <w:rFonts w:cs="Times New Roman CYR"/>
          <w:sz w:val="28"/>
          <w:szCs w:val="28"/>
          <w:lang w:val="uk-UA"/>
        </w:rPr>
        <w:t xml:space="preserve"> </w:t>
      </w:r>
      <w:r w:rsidRPr="001134AE">
        <w:rPr>
          <w:rFonts w:cs="Times New Roman CYR"/>
          <w:sz w:val="28"/>
          <w:szCs w:val="28"/>
          <w:lang w:val="uk-UA"/>
        </w:rPr>
        <w:t>( 4-5 із 6), передбачен</w:t>
      </w:r>
      <w:r w:rsidR="00CD51BD" w:rsidRPr="001134AE">
        <w:rPr>
          <w:rFonts w:cs="Times New Roman CYR"/>
          <w:sz w:val="28"/>
          <w:szCs w:val="28"/>
          <w:lang w:val="uk-UA"/>
        </w:rPr>
        <w:t>их</w:t>
      </w:r>
      <w:r w:rsidRPr="001134AE">
        <w:rPr>
          <w:rFonts w:cs="Times New Roman CYR"/>
          <w:sz w:val="28"/>
          <w:szCs w:val="28"/>
          <w:lang w:val="uk-UA"/>
        </w:rPr>
        <w:t xml:space="preserve"> для всіх дітей ( розвит</w:t>
      </w:r>
      <w:r w:rsidR="00CD51BD" w:rsidRPr="001134AE">
        <w:rPr>
          <w:rFonts w:cs="Times New Roman CYR"/>
          <w:sz w:val="28"/>
          <w:szCs w:val="28"/>
          <w:lang w:val="uk-UA"/>
        </w:rPr>
        <w:t>о</w:t>
      </w:r>
      <w:r w:rsidRPr="001134AE">
        <w:rPr>
          <w:rFonts w:cs="Times New Roman CYR"/>
          <w:sz w:val="28"/>
          <w:szCs w:val="28"/>
          <w:lang w:val="uk-UA"/>
        </w:rPr>
        <w:t>к елементарних математичних уявлень, ознайомлення з навколишнім</w:t>
      </w:r>
      <w:r w:rsidR="00CD51BD" w:rsidRPr="001134AE">
        <w:rPr>
          <w:rFonts w:cs="Times New Roman CYR"/>
          <w:sz w:val="28"/>
          <w:szCs w:val="28"/>
          <w:lang w:val="uk-UA"/>
        </w:rPr>
        <w:t xml:space="preserve"> середовищем</w:t>
      </w:r>
      <w:r w:rsidRPr="001134AE">
        <w:rPr>
          <w:rFonts w:cs="Times New Roman CYR"/>
          <w:sz w:val="28"/>
          <w:szCs w:val="28"/>
          <w:lang w:val="uk-UA"/>
        </w:rPr>
        <w:t xml:space="preserve"> та розвиток мови, музичного, фізкультурного</w:t>
      </w:r>
      <w:r w:rsidR="001E7F27" w:rsidRPr="001134AE">
        <w:rPr>
          <w:rFonts w:cs="Times New Roman CYR"/>
          <w:sz w:val="28"/>
          <w:szCs w:val="28"/>
          <w:lang w:val="uk-UA"/>
        </w:rPr>
        <w:t xml:space="preserve">, </w:t>
      </w:r>
      <w:r w:rsidRPr="001134AE">
        <w:rPr>
          <w:rFonts w:cs="Times New Roman CYR"/>
          <w:sz w:val="28"/>
          <w:szCs w:val="28"/>
          <w:lang w:val="uk-UA"/>
        </w:rPr>
        <w:t>малювального або ліплення)</w:t>
      </w:r>
      <w:r w:rsidR="001E7F27" w:rsidRPr="001134AE">
        <w:rPr>
          <w:rFonts w:cs="Times New Roman CYR"/>
          <w:sz w:val="28"/>
          <w:szCs w:val="28"/>
          <w:lang w:val="uk-UA"/>
        </w:rPr>
        <w:t>, 1-2 заня</w:t>
      </w:r>
      <w:r w:rsidR="00CD51BD" w:rsidRPr="001134AE">
        <w:rPr>
          <w:rFonts w:cs="Times New Roman CYR"/>
          <w:sz w:val="28"/>
          <w:szCs w:val="28"/>
          <w:lang w:val="uk-UA"/>
        </w:rPr>
        <w:t>т</w:t>
      </w:r>
      <w:r w:rsidR="001E7F27" w:rsidRPr="001134AE">
        <w:rPr>
          <w:rFonts w:cs="Times New Roman CYR"/>
          <w:sz w:val="28"/>
          <w:szCs w:val="28"/>
          <w:lang w:val="uk-UA"/>
        </w:rPr>
        <w:t xml:space="preserve">тя для дітей четвертого і </w:t>
      </w:r>
      <w:r w:rsidR="00CD51BD" w:rsidRPr="001134AE">
        <w:rPr>
          <w:rFonts w:cs="Times New Roman CYR"/>
          <w:sz w:val="28"/>
          <w:szCs w:val="28"/>
          <w:lang w:val="uk-UA"/>
        </w:rPr>
        <w:t>п’ятого</w:t>
      </w:r>
      <w:r w:rsidR="001E7F27" w:rsidRPr="001134AE">
        <w:rPr>
          <w:rFonts w:cs="Times New Roman CYR"/>
          <w:sz w:val="28"/>
          <w:szCs w:val="28"/>
          <w:lang w:val="uk-UA"/>
        </w:rPr>
        <w:t xml:space="preserve"> року життя ( розвиток елементарних</w:t>
      </w:r>
      <w:r w:rsidR="00157733" w:rsidRPr="001134AE">
        <w:rPr>
          <w:rFonts w:cs="Times New Roman CYR"/>
          <w:sz w:val="28"/>
          <w:szCs w:val="28"/>
          <w:lang w:val="uk-UA"/>
        </w:rPr>
        <w:t xml:space="preserve"> математичних уявлень, ознайомлення з навколишнім </w:t>
      </w:r>
      <w:r w:rsidR="00CD51BD" w:rsidRPr="001134AE">
        <w:rPr>
          <w:rFonts w:cs="Times New Roman CYR"/>
          <w:sz w:val="28"/>
          <w:szCs w:val="28"/>
          <w:lang w:val="uk-UA"/>
        </w:rPr>
        <w:t xml:space="preserve">середовищем </w:t>
      </w:r>
      <w:r w:rsidR="00157733" w:rsidRPr="001134AE">
        <w:rPr>
          <w:rFonts w:cs="Times New Roman CYR"/>
          <w:sz w:val="28"/>
          <w:szCs w:val="28"/>
          <w:lang w:val="uk-UA"/>
        </w:rPr>
        <w:t>та розвиток мови, аплікація або конструювання</w:t>
      </w:r>
      <w:r w:rsidR="001E7F27" w:rsidRPr="001134AE">
        <w:rPr>
          <w:rFonts w:cs="Times New Roman CYR"/>
          <w:sz w:val="28"/>
          <w:szCs w:val="28"/>
          <w:lang w:val="uk-UA"/>
        </w:rPr>
        <w:t>)</w:t>
      </w:r>
      <w:r w:rsidR="00157733" w:rsidRPr="001134AE">
        <w:rPr>
          <w:rFonts w:cs="Times New Roman CYR"/>
          <w:sz w:val="28"/>
          <w:szCs w:val="28"/>
          <w:lang w:val="uk-UA"/>
        </w:rPr>
        <w:t>.</w:t>
      </w:r>
    </w:p>
    <w:p w:rsidR="00157733" w:rsidRPr="001134AE" w:rsidRDefault="0015773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Друге ранкове заня</w:t>
      </w:r>
      <w:r w:rsidR="00CD51BD" w:rsidRPr="001134AE">
        <w:rPr>
          <w:rFonts w:cs="Times New Roman CYR"/>
          <w:sz w:val="28"/>
          <w:szCs w:val="28"/>
          <w:lang w:val="uk-UA"/>
        </w:rPr>
        <w:t>т</w:t>
      </w:r>
      <w:r w:rsidRPr="001134AE">
        <w:rPr>
          <w:rFonts w:cs="Times New Roman CYR"/>
          <w:sz w:val="28"/>
          <w:szCs w:val="28"/>
          <w:lang w:val="uk-UA"/>
        </w:rPr>
        <w:t xml:space="preserve">тя 4-5 раз в тиждень проводиться лише з дітьми середнього віку (ознайомлення з навколишнім </w:t>
      </w:r>
      <w:r w:rsidR="00CD51BD" w:rsidRPr="001134AE">
        <w:rPr>
          <w:rFonts w:cs="Times New Roman CYR"/>
          <w:sz w:val="28"/>
          <w:szCs w:val="28"/>
          <w:lang w:val="uk-UA"/>
        </w:rPr>
        <w:t xml:space="preserve">середовищем </w:t>
      </w:r>
      <w:r w:rsidRPr="001134AE">
        <w:rPr>
          <w:rFonts w:cs="Times New Roman CYR"/>
          <w:sz w:val="28"/>
          <w:szCs w:val="28"/>
          <w:lang w:val="uk-UA"/>
        </w:rPr>
        <w:t>та розвиток мови, аплікація або конструюванн</w:t>
      </w:r>
      <w:r w:rsidR="00CD51BD" w:rsidRPr="001134AE">
        <w:rPr>
          <w:rFonts w:cs="Times New Roman CYR"/>
          <w:sz w:val="28"/>
          <w:szCs w:val="28"/>
          <w:lang w:val="uk-UA"/>
        </w:rPr>
        <w:t>я, малювання або ліплення, музич</w:t>
      </w:r>
      <w:r w:rsidRPr="001134AE">
        <w:rPr>
          <w:rFonts w:cs="Times New Roman CYR"/>
          <w:sz w:val="28"/>
          <w:szCs w:val="28"/>
          <w:lang w:val="uk-UA"/>
        </w:rPr>
        <w:t>не, фізкультурне) і 1-2 занят</w:t>
      </w:r>
      <w:r w:rsidR="00CD51BD" w:rsidRPr="001134AE">
        <w:rPr>
          <w:rFonts w:cs="Times New Roman CYR"/>
          <w:sz w:val="28"/>
          <w:szCs w:val="28"/>
          <w:lang w:val="uk-UA"/>
        </w:rPr>
        <w:t>т</w:t>
      </w:r>
      <w:r w:rsidRPr="001134AE">
        <w:rPr>
          <w:rFonts w:cs="Times New Roman CYR"/>
          <w:sz w:val="28"/>
          <w:szCs w:val="28"/>
          <w:lang w:val="uk-UA"/>
        </w:rPr>
        <w:t>я – з усіма дітьми ( наприклад, ліплення). Вечірнє занят</w:t>
      </w:r>
      <w:r w:rsidR="00CD51BD" w:rsidRPr="001134AE">
        <w:rPr>
          <w:rFonts w:cs="Times New Roman CYR"/>
          <w:sz w:val="28"/>
          <w:szCs w:val="28"/>
          <w:lang w:val="uk-UA"/>
        </w:rPr>
        <w:t>т</w:t>
      </w:r>
      <w:r w:rsidRPr="001134AE">
        <w:rPr>
          <w:rFonts w:cs="Times New Roman CYR"/>
          <w:sz w:val="28"/>
          <w:szCs w:val="28"/>
          <w:lang w:val="uk-UA"/>
        </w:rPr>
        <w:t>я проводиться лише з меншою підгрупою (ознайомлення з навколишнім</w:t>
      </w:r>
      <w:r w:rsidR="00CD51BD" w:rsidRPr="001134AE">
        <w:rPr>
          <w:rFonts w:cs="Times New Roman CYR"/>
          <w:sz w:val="28"/>
          <w:szCs w:val="28"/>
          <w:lang w:val="uk-UA"/>
        </w:rPr>
        <w:t xml:space="preserve"> середовищем</w:t>
      </w:r>
      <w:r w:rsidRPr="001134AE">
        <w:rPr>
          <w:rFonts w:cs="Times New Roman CYR"/>
          <w:sz w:val="28"/>
          <w:szCs w:val="28"/>
          <w:lang w:val="uk-UA"/>
        </w:rPr>
        <w:t xml:space="preserve"> та розвиток мови,</w:t>
      </w:r>
      <w:r w:rsidR="00F76170" w:rsidRPr="001134AE">
        <w:rPr>
          <w:rFonts w:cs="Times New Roman CYR"/>
          <w:sz w:val="28"/>
          <w:szCs w:val="28"/>
          <w:lang w:val="uk-UA"/>
        </w:rPr>
        <w:t xml:space="preserve"> </w:t>
      </w:r>
      <w:r w:rsidRPr="001134AE">
        <w:rPr>
          <w:rFonts w:cs="Times New Roman CYR"/>
          <w:sz w:val="28"/>
          <w:szCs w:val="28"/>
          <w:lang w:val="uk-UA"/>
        </w:rPr>
        <w:t>музикальне, фізкультурне, занят</w:t>
      </w:r>
      <w:r w:rsidR="00CD51BD" w:rsidRPr="001134AE">
        <w:rPr>
          <w:rFonts w:cs="Times New Roman CYR"/>
          <w:sz w:val="28"/>
          <w:szCs w:val="28"/>
          <w:lang w:val="uk-UA"/>
        </w:rPr>
        <w:t>т</w:t>
      </w:r>
      <w:r w:rsidRPr="001134AE">
        <w:rPr>
          <w:rFonts w:cs="Times New Roman CYR"/>
          <w:sz w:val="28"/>
          <w:szCs w:val="28"/>
          <w:lang w:val="uk-UA"/>
        </w:rPr>
        <w:t xml:space="preserve">я із будівельним матеріалом). </w:t>
      </w:r>
    </w:p>
    <w:p w:rsidR="00157733" w:rsidRPr="001134AE" w:rsidRDefault="0015773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Як видно із таблиці №2, молодш</w:t>
      </w:r>
      <w:r w:rsidR="00CD51BD" w:rsidRPr="001134AE">
        <w:rPr>
          <w:rFonts w:cs="Times New Roman CYR"/>
          <w:sz w:val="28"/>
          <w:szCs w:val="28"/>
          <w:lang w:val="uk-UA"/>
        </w:rPr>
        <w:t>о</w:t>
      </w:r>
      <w:r w:rsidRPr="001134AE">
        <w:rPr>
          <w:rFonts w:cs="Times New Roman CYR"/>
          <w:sz w:val="28"/>
          <w:szCs w:val="28"/>
          <w:lang w:val="uk-UA"/>
        </w:rPr>
        <w:t xml:space="preserve"> – середній групі є можливість для більш точного дотримання вимог програм, передбачених для кожного року життя .</w:t>
      </w:r>
    </w:p>
    <w:p w:rsidR="00512A18" w:rsidRDefault="006B0E47"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Виділення підгрупи ( від 2 до 4 і від 4 до 5 років) залишаються постійними, склад діте</w:t>
      </w:r>
      <w:r w:rsidR="00CD51BD" w:rsidRPr="001134AE">
        <w:rPr>
          <w:rFonts w:cs="Times New Roman CYR"/>
          <w:sz w:val="28"/>
          <w:szCs w:val="28"/>
          <w:lang w:val="uk-UA"/>
        </w:rPr>
        <w:t>й</w:t>
      </w:r>
      <w:r w:rsidRPr="001134AE">
        <w:rPr>
          <w:rFonts w:cs="Times New Roman CYR"/>
          <w:sz w:val="28"/>
          <w:szCs w:val="28"/>
          <w:lang w:val="uk-UA"/>
        </w:rPr>
        <w:t xml:space="preserve"> змінюється лише на двох занят</w:t>
      </w:r>
      <w:r w:rsidR="00CD51BD" w:rsidRPr="001134AE">
        <w:rPr>
          <w:rFonts w:cs="Times New Roman CYR"/>
          <w:sz w:val="28"/>
          <w:szCs w:val="28"/>
          <w:lang w:val="uk-UA"/>
        </w:rPr>
        <w:t>т</w:t>
      </w:r>
      <w:r w:rsidRPr="001134AE">
        <w:rPr>
          <w:rFonts w:cs="Times New Roman CYR"/>
          <w:sz w:val="28"/>
          <w:szCs w:val="28"/>
          <w:lang w:val="uk-UA"/>
        </w:rPr>
        <w:t>ях в другий день: на першому – вра</w:t>
      </w:r>
      <w:r w:rsidR="00051E74" w:rsidRPr="001134AE">
        <w:rPr>
          <w:rFonts w:cs="Times New Roman CYR"/>
          <w:sz w:val="28"/>
          <w:szCs w:val="28"/>
          <w:lang w:val="uk-UA"/>
        </w:rPr>
        <w:t>нці, яке проводиться з дітьми 4</w:t>
      </w:r>
      <w:r w:rsidRPr="001134AE">
        <w:rPr>
          <w:rFonts w:cs="Times New Roman CYR"/>
          <w:sz w:val="28"/>
          <w:szCs w:val="28"/>
          <w:lang w:val="uk-UA"/>
        </w:rPr>
        <w:t>–5-го року життя ( формування елементарних математичних уявлень в першій молодшій групі не передбачається), і на вечірній, коли, навпаки, залучаються лише діти двох років з я</w:t>
      </w:r>
      <w:r w:rsidR="00CD51BD" w:rsidRPr="001134AE">
        <w:rPr>
          <w:rFonts w:cs="Times New Roman CYR"/>
          <w:sz w:val="28"/>
          <w:szCs w:val="28"/>
          <w:lang w:val="uk-UA"/>
        </w:rPr>
        <w:t>кими потрібно більше займатися</w:t>
      </w:r>
      <w:r w:rsidR="00F76170" w:rsidRPr="001134AE">
        <w:rPr>
          <w:rFonts w:cs="Times New Roman CYR"/>
          <w:sz w:val="28"/>
          <w:szCs w:val="28"/>
          <w:lang w:val="uk-UA"/>
        </w:rPr>
        <w:t xml:space="preserve"> </w:t>
      </w:r>
      <w:r w:rsidR="00CD51BD" w:rsidRPr="001134AE">
        <w:rPr>
          <w:rFonts w:cs="Times New Roman CYR"/>
          <w:sz w:val="28"/>
          <w:szCs w:val="28"/>
          <w:lang w:val="uk-UA"/>
        </w:rPr>
        <w:t>ознайомленням</w:t>
      </w:r>
      <w:r w:rsidRPr="001134AE">
        <w:rPr>
          <w:rFonts w:cs="Times New Roman CYR"/>
          <w:sz w:val="28"/>
          <w:szCs w:val="28"/>
          <w:lang w:val="uk-UA"/>
        </w:rPr>
        <w:t xml:space="preserve"> з навколишнім </w:t>
      </w:r>
      <w:r w:rsidR="00CD51BD" w:rsidRPr="001134AE">
        <w:rPr>
          <w:rFonts w:cs="Times New Roman CYR"/>
          <w:sz w:val="28"/>
          <w:szCs w:val="28"/>
          <w:lang w:val="uk-UA"/>
        </w:rPr>
        <w:t>середовищем та розви</w:t>
      </w:r>
      <w:r w:rsidRPr="001134AE">
        <w:rPr>
          <w:rFonts w:cs="Times New Roman CYR"/>
          <w:sz w:val="28"/>
          <w:szCs w:val="28"/>
          <w:lang w:val="uk-UA"/>
        </w:rPr>
        <w:t>тком мови</w:t>
      </w:r>
      <w:r w:rsidR="00877EA1" w:rsidRPr="001134AE">
        <w:rPr>
          <w:rFonts w:cs="Times New Roman CYR"/>
          <w:sz w:val="28"/>
          <w:szCs w:val="28"/>
          <w:lang w:val="uk-UA"/>
        </w:rPr>
        <w:t>.</w:t>
      </w:r>
      <w:r w:rsidRPr="001134AE">
        <w:rPr>
          <w:rFonts w:cs="Times New Roman CYR"/>
          <w:sz w:val="28"/>
          <w:szCs w:val="28"/>
          <w:lang w:val="uk-UA"/>
        </w:rPr>
        <w:t xml:space="preserve"> </w:t>
      </w:r>
    </w:p>
    <w:p w:rsidR="00291A58" w:rsidRPr="001134AE" w:rsidRDefault="00877EA1"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Характерно,</w:t>
      </w:r>
      <w:r w:rsidR="00E52298" w:rsidRPr="001134AE">
        <w:rPr>
          <w:rFonts w:cs="Times New Roman CYR"/>
          <w:sz w:val="28"/>
          <w:szCs w:val="28"/>
          <w:lang w:val="uk-UA"/>
        </w:rPr>
        <w:t xml:space="preserve"> </w:t>
      </w:r>
      <w:r w:rsidRPr="001134AE">
        <w:rPr>
          <w:rFonts w:cs="Times New Roman CYR"/>
          <w:sz w:val="28"/>
          <w:szCs w:val="28"/>
          <w:lang w:val="uk-UA"/>
        </w:rPr>
        <w:t>що більшість занять (10-15) фактично</w:t>
      </w:r>
      <w:r w:rsidR="00F76170" w:rsidRPr="001134AE">
        <w:rPr>
          <w:rFonts w:cs="Times New Roman CYR"/>
          <w:sz w:val="28"/>
          <w:szCs w:val="28"/>
          <w:lang w:val="uk-UA"/>
        </w:rPr>
        <w:t xml:space="preserve"> </w:t>
      </w:r>
      <w:r w:rsidRPr="001134AE">
        <w:rPr>
          <w:rFonts w:cs="Times New Roman CYR"/>
          <w:sz w:val="28"/>
          <w:szCs w:val="28"/>
          <w:lang w:val="uk-UA"/>
        </w:rPr>
        <w:t>проводяться з дітьми одного віку ( 5 із молодшою, 5 із середньою) і тільки 6 занять організовуються з обома підгрупами водночас. Із цих загальних занять 5 можуть бути по одному розділу навчання, але з різним програмним змістом для молодших і середніх підгруп.</w:t>
      </w:r>
      <w:r w:rsidR="00291A58" w:rsidRPr="001134AE">
        <w:rPr>
          <w:rFonts w:cs="Times New Roman CYR"/>
          <w:sz w:val="28"/>
          <w:szCs w:val="28"/>
          <w:lang w:val="uk-UA"/>
        </w:rPr>
        <w:t xml:space="preserve"> На залишеному одному занят</w:t>
      </w:r>
      <w:r w:rsidR="00E52298" w:rsidRPr="001134AE">
        <w:rPr>
          <w:rFonts w:cs="Times New Roman CYR"/>
          <w:sz w:val="28"/>
          <w:szCs w:val="28"/>
          <w:lang w:val="uk-UA"/>
        </w:rPr>
        <w:t>т</w:t>
      </w:r>
      <w:r w:rsidR="00291A58" w:rsidRPr="001134AE">
        <w:rPr>
          <w:rFonts w:cs="Times New Roman CYR"/>
          <w:sz w:val="28"/>
          <w:szCs w:val="28"/>
          <w:lang w:val="uk-UA"/>
        </w:rPr>
        <w:t>і</w:t>
      </w:r>
      <w:r w:rsidR="00E52298" w:rsidRPr="001134AE">
        <w:rPr>
          <w:rFonts w:cs="Times New Roman CYR"/>
          <w:sz w:val="28"/>
          <w:szCs w:val="28"/>
          <w:lang w:val="uk-UA"/>
        </w:rPr>
        <w:t xml:space="preserve"> </w:t>
      </w:r>
      <w:r w:rsidR="00CD51BD" w:rsidRPr="001134AE">
        <w:rPr>
          <w:rFonts w:cs="Times New Roman CYR"/>
          <w:sz w:val="28"/>
          <w:szCs w:val="28"/>
          <w:lang w:val="uk-UA"/>
        </w:rPr>
        <w:t>в дітей різні</w:t>
      </w:r>
      <w:r w:rsidR="00291A58" w:rsidRPr="001134AE">
        <w:rPr>
          <w:rFonts w:cs="Times New Roman CYR"/>
          <w:sz w:val="28"/>
          <w:szCs w:val="28"/>
          <w:lang w:val="uk-UA"/>
        </w:rPr>
        <w:t xml:space="preserve"> вид</w:t>
      </w:r>
      <w:r w:rsidR="00CD51BD" w:rsidRPr="001134AE">
        <w:rPr>
          <w:rFonts w:cs="Times New Roman CYR"/>
          <w:sz w:val="28"/>
          <w:szCs w:val="28"/>
          <w:lang w:val="uk-UA"/>
        </w:rPr>
        <w:t>и</w:t>
      </w:r>
      <w:r w:rsidR="00291A58" w:rsidRPr="001134AE">
        <w:rPr>
          <w:rFonts w:cs="Times New Roman CYR"/>
          <w:sz w:val="28"/>
          <w:szCs w:val="28"/>
          <w:lang w:val="uk-UA"/>
        </w:rPr>
        <w:t xml:space="preserve"> діял</w:t>
      </w:r>
      <w:r w:rsidR="00CD51BD" w:rsidRPr="001134AE">
        <w:rPr>
          <w:rFonts w:cs="Times New Roman CYR"/>
          <w:sz w:val="28"/>
          <w:szCs w:val="28"/>
          <w:lang w:val="uk-UA"/>
        </w:rPr>
        <w:t>ьн</w:t>
      </w:r>
      <w:r w:rsidR="00291A58" w:rsidRPr="001134AE">
        <w:rPr>
          <w:rFonts w:cs="Times New Roman CYR"/>
          <w:sz w:val="28"/>
          <w:szCs w:val="28"/>
          <w:lang w:val="uk-UA"/>
        </w:rPr>
        <w:t>ості: малюки ознайомлюються з навколишнім</w:t>
      </w:r>
      <w:r w:rsidR="00CD51BD" w:rsidRPr="001134AE">
        <w:rPr>
          <w:rFonts w:cs="Times New Roman CYR"/>
          <w:sz w:val="28"/>
          <w:szCs w:val="28"/>
          <w:lang w:val="uk-UA"/>
        </w:rPr>
        <w:t xml:space="preserve"> середовищем</w:t>
      </w:r>
      <w:r w:rsidR="00291A58" w:rsidRPr="001134AE">
        <w:rPr>
          <w:rFonts w:cs="Times New Roman CYR"/>
          <w:sz w:val="28"/>
          <w:szCs w:val="28"/>
          <w:lang w:val="uk-UA"/>
        </w:rPr>
        <w:t>, а середня г</w:t>
      </w:r>
      <w:r w:rsidR="00CD51BD" w:rsidRPr="001134AE">
        <w:rPr>
          <w:rFonts w:cs="Times New Roman CYR"/>
          <w:sz w:val="28"/>
          <w:szCs w:val="28"/>
          <w:lang w:val="uk-UA"/>
        </w:rPr>
        <w:t>рупа займається аплікація або ко</w:t>
      </w:r>
      <w:r w:rsidR="00291A58" w:rsidRPr="001134AE">
        <w:rPr>
          <w:rFonts w:cs="Times New Roman CYR"/>
          <w:sz w:val="28"/>
          <w:szCs w:val="28"/>
          <w:lang w:val="uk-UA"/>
        </w:rPr>
        <w:t>нструюван</w:t>
      </w:r>
      <w:r w:rsidR="00CD51BD" w:rsidRPr="001134AE">
        <w:rPr>
          <w:rFonts w:cs="Times New Roman CYR"/>
          <w:sz w:val="28"/>
          <w:szCs w:val="28"/>
          <w:lang w:val="uk-UA"/>
        </w:rPr>
        <w:t>н</w:t>
      </w:r>
      <w:r w:rsidR="00291A58" w:rsidRPr="001134AE">
        <w:rPr>
          <w:rFonts w:cs="Times New Roman CYR"/>
          <w:sz w:val="28"/>
          <w:szCs w:val="28"/>
          <w:lang w:val="uk-UA"/>
        </w:rPr>
        <w:t>ям.</w:t>
      </w:r>
      <w:r w:rsidR="00F76170" w:rsidRPr="001134AE">
        <w:rPr>
          <w:rFonts w:cs="Times New Roman CYR"/>
          <w:sz w:val="28"/>
          <w:szCs w:val="28"/>
          <w:lang w:val="uk-UA"/>
        </w:rPr>
        <w:t xml:space="preserve"> </w:t>
      </w:r>
    </w:p>
    <w:p w:rsidR="0064171F" w:rsidRPr="001134AE" w:rsidRDefault="0064171F" w:rsidP="001134AE">
      <w:pPr>
        <w:autoSpaceDE w:val="0"/>
        <w:spacing w:line="360" w:lineRule="auto"/>
        <w:ind w:firstLine="709"/>
        <w:jc w:val="both"/>
        <w:rPr>
          <w:rFonts w:cs="Times New Roman CYR"/>
          <w:sz w:val="28"/>
          <w:szCs w:val="28"/>
          <w:lang w:val="uk-UA"/>
        </w:rPr>
      </w:pPr>
    </w:p>
    <w:p w:rsidR="00D51AB5" w:rsidRPr="001134AE" w:rsidRDefault="0015773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Таблиця 2</w:t>
      </w:r>
    </w:p>
    <w:p w:rsidR="00157733" w:rsidRPr="001134AE" w:rsidRDefault="00157733" w:rsidP="001134AE">
      <w:pPr>
        <w:autoSpaceDE w:val="0"/>
        <w:spacing w:line="360" w:lineRule="auto"/>
        <w:ind w:firstLine="709"/>
        <w:jc w:val="center"/>
        <w:rPr>
          <w:rFonts w:cs="Times New Roman CYR"/>
          <w:sz w:val="28"/>
          <w:szCs w:val="28"/>
          <w:lang w:val="uk-UA"/>
        </w:rPr>
      </w:pPr>
      <w:r w:rsidRPr="001134AE">
        <w:rPr>
          <w:rFonts w:cs="Times New Roman CYR"/>
          <w:sz w:val="28"/>
          <w:szCs w:val="28"/>
          <w:lang w:val="uk-UA"/>
        </w:rPr>
        <w:t xml:space="preserve">Примірний розклад </w:t>
      </w:r>
      <w:r w:rsidR="0064171F" w:rsidRPr="001134AE">
        <w:rPr>
          <w:rFonts w:cs="Times New Roman CYR"/>
          <w:sz w:val="28"/>
          <w:szCs w:val="28"/>
          <w:lang w:val="uk-UA"/>
        </w:rPr>
        <w:t>заняття</w:t>
      </w:r>
      <w:r w:rsidRPr="001134AE">
        <w:rPr>
          <w:rFonts w:cs="Times New Roman CYR"/>
          <w:sz w:val="28"/>
          <w:szCs w:val="28"/>
          <w:lang w:val="uk-UA"/>
        </w:rPr>
        <w:t xml:space="preserve"> на протязі дня та тижня в молодшо – середній групі.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803"/>
        <w:gridCol w:w="1472"/>
        <w:gridCol w:w="1586"/>
        <w:gridCol w:w="1536"/>
        <w:gridCol w:w="1464"/>
      </w:tblGrid>
      <w:tr w:rsidR="00157733" w:rsidRPr="00F80933" w:rsidTr="00F80933">
        <w:trPr>
          <w:trHeight w:val="240"/>
          <w:jc w:val="center"/>
        </w:trPr>
        <w:tc>
          <w:tcPr>
            <w:tcW w:w="1086" w:type="dxa"/>
            <w:vMerge w:val="restart"/>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Порядок занять на протязі тижня</w:t>
            </w:r>
          </w:p>
        </w:tc>
        <w:tc>
          <w:tcPr>
            <w:tcW w:w="7861" w:type="dxa"/>
            <w:gridSpan w:val="5"/>
            <w:shd w:val="clear" w:color="auto" w:fill="auto"/>
          </w:tcPr>
          <w:p w:rsidR="00157733" w:rsidRPr="00F80933" w:rsidRDefault="00157733" w:rsidP="00F80933">
            <w:pPr>
              <w:widowControl/>
              <w:suppressAutoHyphens w:val="0"/>
              <w:autoSpaceDE w:val="0"/>
              <w:spacing w:line="360" w:lineRule="auto"/>
              <w:jc w:val="center"/>
              <w:rPr>
                <w:rFonts w:cs="Times New Roman CYR"/>
                <w:sz w:val="20"/>
                <w:lang w:val="uk-UA"/>
              </w:rPr>
            </w:pPr>
            <w:r w:rsidRPr="00F80933">
              <w:rPr>
                <w:rFonts w:cs="Times New Roman CYR"/>
                <w:sz w:val="20"/>
                <w:lang w:val="uk-UA"/>
              </w:rPr>
              <w:t>Перелік занять, з ким</w:t>
            </w:r>
            <w:r w:rsidR="00F76170" w:rsidRPr="00F80933">
              <w:rPr>
                <w:rFonts w:cs="Times New Roman CYR"/>
                <w:sz w:val="20"/>
                <w:lang w:val="uk-UA"/>
              </w:rPr>
              <w:t xml:space="preserve"> </w:t>
            </w:r>
            <w:r w:rsidRPr="00F80933">
              <w:rPr>
                <w:rFonts w:cs="Times New Roman CYR"/>
                <w:sz w:val="20"/>
                <w:lang w:val="uk-UA"/>
              </w:rPr>
              <w:t>проводяться</w:t>
            </w:r>
          </w:p>
        </w:tc>
      </w:tr>
      <w:tr w:rsidR="00157733" w:rsidRPr="00F80933" w:rsidTr="00F80933">
        <w:trPr>
          <w:trHeight w:val="240"/>
          <w:jc w:val="center"/>
        </w:trPr>
        <w:tc>
          <w:tcPr>
            <w:tcW w:w="1086" w:type="dxa"/>
            <w:vMerge/>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8"/>
                <w:lang w:val="uk-UA"/>
              </w:rPr>
            </w:pPr>
          </w:p>
        </w:tc>
        <w:tc>
          <w:tcPr>
            <w:tcW w:w="1803" w:type="dxa"/>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1-й день</w:t>
            </w:r>
          </w:p>
        </w:tc>
        <w:tc>
          <w:tcPr>
            <w:tcW w:w="1472" w:type="dxa"/>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2-й день</w:t>
            </w:r>
          </w:p>
        </w:tc>
        <w:tc>
          <w:tcPr>
            <w:tcW w:w="1586" w:type="dxa"/>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3-й день</w:t>
            </w:r>
          </w:p>
        </w:tc>
        <w:tc>
          <w:tcPr>
            <w:tcW w:w="1536" w:type="dxa"/>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4-й день</w:t>
            </w:r>
          </w:p>
        </w:tc>
        <w:tc>
          <w:tcPr>
            <w:tcW w:w="1464" w:type="dxa"/>
            <w:shd w:val="clear" w:color="auto" w:fill="auto"/>
          </w:tcPr>
          <w:p w:rsidR="00157733" w:rsidRPr="00F80933" w:rsidRDefault="00157733"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5-й день</w:t>
            </w:r>
          </w:p>
        </w:tc>
      </w:tr>
      <w:tr w:rsidR="006B0E47" w:rsidRPr="00F80933" w:rsidTr="00F80933">
        <w:trPr>
          <w:jc w:val="center"/>
        </w:trPr>
        <w:tc>
          <w:tcPr>
            <w:tcW w:w="108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Перше заня</w:t>
            </w:r>
            <w:r w:rsidR="00606F4D" w:rsidRPr="00F80933">
              <w:rPr>
                <w:rFonts w:cs="Times New Roman CYR"/>
                <w:sz w:val="20"/>
                <w:szCs w:val="22"/>
                <w:lang w:val="uk-UA"/>
              </w:rPr>
              <w:t>т</w:t>
            </w:r>
            <w:r w:rsidRPr="00F80933">
              <w:rPr>
                <w:rFonts w:cs="Times New Roman CYR"/>
                <w:sz w:val="20"/>
                <w:szCs w:val="22"/>
                <w:lang w:val="uk-UA"/>
              </w:rPr>
              <w:t>тя в ранці</w:t>
            </w:r>
          </w:p>
        </w:tc>
        <w:tc>
          <w:tcPr>
            <w:tcW w:w="1803"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472"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математичних уявлень. З дітьми 3-5 рокув.</w:t>
            </w:r>
            <w:r w:rsidR="00F76170" w:rsidRPr="00F80933">
              <w:rPr>
                <w:rFonts w:cs="Times New Roman CYR"/>
                <w:sz w:val="20"/>
                <w:szCs w:val="22"/>
                <w:lang w:val="uk-UA"/>
              </w:rPr>
              <w:t xml:space="preserve"> </w:t>
            </w:r>
          </w:p>
        </w:tc>
        <w:tc>
          <w:tcPr>
            <w:tcW w:w="158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усіма</w:t>
            </w:r>
            <w:r w:rsidR="00F76170" w:rsidRPr="00F80933">
              <w:rPr>
                <w:rFonts w:cs="Times New Roman CYR"/>
                <w:sz w:val="20"/>
                <w:szCs w:val="22"/>
                <w:lang w:val="uk-UA"/>
              </w:rPr>
              <w:t xml:space="preserve"> </w:t>
            </w:r>
            <w:r w:rsidRPr="00F80933">
              <w:rPr>
                <w:rFonts w:cs="Times New Roman CYR"/>
                <w:sz w:val="20"/>
                <w:szCs w:val="22"/>
                <w:lang w:val="uk-UA"/>
              </w:rPr>
              <w:t>дітьми років.</w:t>
            </w:r>
          </w:p>
        </w:tc>
        <w:tc>
          <w:tcPr>
            <w:tcW w:w="153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Розвиток мови з дітьми 2-4 роки. Аплікація або конструювання 4-5 роки.</w:t>
            </w:r>
          </w:p>
        </w:tc>
        <w:tc>
          <w:tcPr>
            <w:tcW w:w="1464"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Малювання з усіма дітьми.</w:t>
            </w:r>
          </w:p>
        </w:tc>
      </w:tr>
      <w:tr w:rsidR="006B0E47" w:rsidRPr="00F80933" w:rsidTr="00F80933">
        <w:trPr>
          <w:jc w:val="center"/>
        </w:trPr>
        <w:tc>
          <w:tcPr>
            <w:tcW w:w="108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Друге заня</w:t>
            </w:r>
            <w:r w:rsidR="00606F4D" w:rsidRPr="00F80933">
              <w:rPr>
                <w:rFonts w:cs="Times New Roman CYR"/>
                <w:sz w:val="20"/>
                <w:szCs w:val="22"/>
                <w:lang w:val="uk-UA"/>
              </w:rPr>
              <w:t>т</w:t>
            </w:r>
            <w:r w:rsidRPr="00F80933">
              <w:rPr>
                <w:rFonts w:cs="Times New Roman CYR"/>
                <w:sz w:val="20"/>
                <w:szCs w:val="22"/>
                <w:lang w:val="uk-UA"/>
              </w:rPr>
              <w:t>тя в ранці</w:t>
            </w:r>
          </w:p>
        </w:tc>
        <w:tc>
          <w:tcPr>
            <w:tcW w:w="1803"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Фізкультура з дітьми 4-5 років.</w:t>
            </w:r>
          </w:p>
        </w:tc>
        <w:tc>
          <w:tcPr>
            <w:tcW w:w="1472"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Ліплення з усіма дітьми. </w:t>
            </w:r>
          </w:p>
        </w:tc>
        <w:tc>
          <w:tcPr>
            <w:tcW w:w="158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дітьми 4-5 років.</w:t>
            </w:r>
          </w:p>
        </w:tc>
        <w:tc>
          <w:tcPr>
            <w:tcW w:w="153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дітьми 4-5 років.</w:t>
            </w:r>
          </w:p>
        </w:tc>
        <w:tc>
          <w:tcPr>
            <w:tcW w:w="1464"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дітьми 4-5 років.</w:t>
            </w:r>
          </w:p>
        </w:tc>
      </w:tr>
      <w:tr w:rsidR="006B0E47" w:rsidRPr="00F80933" w:rsidTr="00F80933">
        <w:trPr>
          <w:jc w:val="center"/>
        </w:trPr>
        <w:tc>
          <w:tcPr>
            <w:tcW w:w="108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Одне занят</w:t>
            </w:r>
            <w:r w:rsidR="00606F4D" w:rsidRPr="00F80933">
              <w:rPr>
                <w:rFonts w:cs="Times New Roman CYR"/>
                <w:sz w:val="20"/>
                <w:szCs w:val="22"/>
                <w:lang w:val="uk-UA"/>
              </w:rPr>
              <w:t>т</w:t>
            </w:r>
            <w:r w:rsidRPr="00F80933">
              <w:rPr>
                <w:rFonts w:cs="Times New Roman CYR"/>
                <w:sz w:val="20"/>
                <w:szCs w:val="22"/>
                <w:lang w:val="uk-UA"/>
              </w:rPr>
              <w:t xml:space="preserve">я в вечері </w:t>
            </w:r>
          </w:p>
        </w:tc>
        <w:tc>
          <w:tcPr>
            <w:tcW w:w="1803"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Фізкультура з дітьми 2-4 років.</w:t>
            </w:r>
          </w:p>
        </w:tc>
        <w:tc>
          <w:tcPr>
            <w:tcW w:w="1472"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дітьми 2-3 років.</w:t>
            </w:r>
          </w:p>
        </w:tc>
        <w:tc>
          <w:tcPr>
            <w:tcW w:w="158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 дітьми 2-4 років.</w:t>
            </w:r>
          </w:p>
        </w:tc>
        <w:tc>
          <w:tcPr>
            <w:tcW w:w="1536"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дітьми 2-4 років.</w:t>
            </w:r>
          </w:p>
        </w:tc>
        <w:tc>
          <w:tcPr>
            <w:tcW w:w="1464" w:type="dxa"/>
            <w:shd w:val="clear" w:color="auto" w:fill="auto"/>
          </w:tcPr>
          <w:p w:rsidR="006B0E47" w:rsidRPr="00F80933" w:rsidRDefault="006B0E47"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дітьми 2-4 років.</w:t>
            </w:r>
          </w:p>
        </w:tc>
      </w:tr>
    </w:tbl>
    <w:p w:rsidR="00157733" w:rsidRPr="001134AE" w:rsidRDefault="00157733" w:rsidP="001134AE">
      <w:pPr>
        <w:autoSpaceDE w:val="0"/>
        <w:spacing w:line="360" w:lineRule="auto"/>
        <w:ind w:firstLine="709"/>
        <w:jc w:val="both"/>
        <w:rPr>
          <w:rFonts w:cs="Times New Roman CYR"/>
          <w:sz w:val="28"/>
          <w:szCs w:val="28"/>
          <w:lang w:val="uk-UA"/>
        </w:rPr>
      </w:pPr>
    </w:p>
    <w:p w:rsidR="003E4E07" w:rsidRPr="001134AE" w:rsidRDefault="00291A58"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w:t>
      </w:r>
      <w:r w:rsidR="00E52298" w:rsidRPr="001134AE">
        <w:rPr>
          <w:rFonts w:cs="Times New Roman CYR"/>
          <w:sz w:val="28"/>
          <w:szCs w:val="28"/>
          <w:lang w:val="uk-UA"/>
        </w:rPr>
        <w:t xml:space="preserve"> старшій підготовчій групі мало</w:t>
      </w:r>
      <w:r w:rsidRPr="001134AE">
        <w:rPr>
          <w:rFonts w:cs="Times New Roman CYR"/>
          <w:sz w:val="28"/>
          <w:szCs w:val="28"/>
          <w:lang w:val="uk-UA"/>
        </w:rPr>
        <w:t>комплектного дошкільного закладу так</w:t>
      </w:r>
      <w:r w:rsidR="00E52298" w:rsidRPr="001134AE">
        <w:rPr>
          <w:rFonts w:cs="Times New Roman CYR"/>
          <w:sz w:val="28"/>
          <w:szCs w:val="28"/>
          <w:lang w:val="uk-UA"/>
        </w:rPr>
        <w:t>о</w:t>
      </w:r>
      <w:r w:rsidRPr="001134AE">
        <w:rPr>
          <w:rFonts w:cs="Times New Roman CYR"/>
          <w:sz w:val="28"/>
          <w:szCs w:val="28"/>
          <w:lang w:val="uk-UA"/>
        </w:rPr>
        <w:t xml:space="preserve">ж </w:t>
      </w:r>
      <w:r w:rsidR="00E52298" w:rsidRPr="001134AE">
        <w:rPr>
          <w:rFonts w:cs="Times New Roman CYR"/>
          <w:sz w:val="28"/>
          <w:szCs w:val="28"/>
          <w:lang w:val="uk-UA"/>
        </w:rPr>
        <w:t xml:space="preserve">є гарні </w:t>
      </w:r>
      <w:r w:rsidRPr="001134AE">
        <w:rPr>
          <w:rFonts w:cs="Times New Roman CYR"/>
          <w:sz w:val="28"/>
          <w:szCs w:val="28"/>
          <w:lang w:val="uk-UA"/>
        </w:rPr>
        <w:t>умови для планового виконання програми. Для цього необхідно планувати та проводити занят</w:t>
      </w:r>
      <w:r w:rsidR="00E52298" w:rsidRPr="001134AE">
        <w:rPr>
          <w:rFonts w:cs="Times New Roman CYR"/>
          <w:sz w:val="28"/>
          <w:szCs w:val="28"/>
          <w:lang w:val="uk-UA"/>
        </w:rPr>
        <w:t>т</w:t>
      </w:r>
      <w:r w:rsidRPr="001134AE">
        <w:rPr>
          <w:rFonts w:cs="Times New Roman CYR"/>
          <w:sz w:val="28"/>
          <w:szCs w:val="28"/>
          <w:lang w:val="uk-UA"/>
        </w:rPr>
        <w:t xml:space="preserve">я з розділенням дітей на старшу </w:t>
      </w:r>
      <w:r w:rsidR="003E4E07" w:rsidRPr="001134AE">
        <w:rPr>
          <w:rFonts w:cs="Times New Roman CYR"/>
          <w:sz w:val="28"/>
          <w:szCs w:val="28"/>
          <w:lang w:val="uk-UA"/>
        </w:rPr>
        <w:t>(</w:t>
      </w:r>
      <w:r w:rsidRPr="001134AE">
        <w:rPr>
          <w:rFonts w:cs="Times New Roman CYR"/>
          <w:sz w:val="28"/>
          <w:szCs w:val="28"/>
          <w:lang w:val="uk-UA"/>
        </w:rPr>
        <w:t>від 5 до 6 років</w:t>
      </w:r>
      <w:r w:rsidR="003E4E07" w:rsidRPr="001134AE">
        <w:rPr>
          <w:rFonts w:cs="Times New Roman CYR"/>
          <w:sz w:val="28"/>
          <w:szCs w:val="28"/>
          <w:lang w:val="uk-UA"/>
        </w:rPr>
        <w:t>) і підготовчу ( від 6 до 7 років) підгрупи.</w:t>
      </w:r>
    </w:p>
    <w:p w:rsidR="00AE1D64" w:rsidRPr="001134AE" w:rsidRDefault="003E4E07"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Співпадання кількості занять в день та в тиждень, майж</w:t>
      </w:r>
      <w:r w:rsidR="00E52298" w:rsidRPr="001134AE">
        <w:rPr>
          <w:rFonts w:cs="Times New Roman CYR"/>
          <w:sz w:val="28"/>
          <w:szCs w:val="28"/>
          <w:lang w:val="uk-UA"/>
        </w:rPr>
        <w:t>е однаковий зміст занять по всіх</w:t>
      </w:r>
      <w:r w:rsidRPr="001134AE">
        <w:rPr>
          <w:rFonts w:cs="Times New Roman CYR"/>
          <w:sz w:val="28"/>
          <w:szCs w:val="28"/>
          <w:lang w:val="uk-UA"/>
        </w:rPr>
        <w:t xml:space="preserve"> </w:t>
      </w:r>
      <w:r w:rsidR="00E52298" w:rsidRPr="001134AE">
        <w:rPr>
          <w:rFonts w:cs="Times New Roman CYR"/>
          <w:sz w:val="28"/>
          <w:szCs w:val="28"/>
          <w:lang w:val="uk-UA"/>
        </w:rPr>
        <w:t>розділах</w:t>
      </w:r>
      <w:r w:rsidRPr="001134AE">
        <w:rPr>
          <w:rFonts w:cs="Times New Roman CYR"/>
          <w:sz w:val="28"/>
          <w:szCs w:val="28"/>
          <w:lang w:val="uk-UA"/>
        </w:rPr>
        <w:t xml:space="preserve"> навчання дозволяють вихователю в умовах такої змішаної вікової г</w:t>
      </w:r>
      <w:r w:rsidR="00E52298" w:rsidRPr="001134AE">
        <w:rPr>
          <w:rFonts w:cs="Times New Roman CYR"/>
          <w:sz w:val="28"/>
          <w:szCs w:val="28"/>
          <w:lang w:val="uk-UA"/>
        </w:rPr>
        <w:t>рупи чітко дотримуватися вимог</w:t>
      </w:r>
      <w:r w:rsidRPr="001134AE">
        <w:rPr>
          <w:rFonts w:cs="Times New Roman CYR"/>
          <w:sz w:val="28"/>
          <w:szCs w:val="28"/>
          <w:lang w:val="uk-UA"/>
        </w:rPr>
        <w:t xml:space="preserve"> програми для кожного віку життя. В дійсності повністю зберігається режим занять, так як всі занят</w:t>
      </w:r>
      <w:r w:rsidR="00E52298" w:rsidRPr="001134AE">
        <w:rPr>
          <w:rFonts w:cs="Times New Roman CYR"/>
          <w:sz w:val="28"/>
          <w:szCs w:val="28"/>
          <w:lang w:val="uk-UA"/>
        </w:rPr>
        <w:t>т</w:t>
      </w:r>
      <w:r w:rsidRPr="001134AE">
        <w:rPr>
          <w:rFonts w:cs="Times New Roman CYR"/>
          <w:sz w:val="28"/>
          <w:szCs w:val="28"/>
          <w:lang w:val="uk-UA"/>
        </w:rPr>
        <w:t>я проводяться в ранковий час ( 3 дн</w:t>
      </w:r>
      <w:r w:rsidR="00E52298" w:rsidRPr="001134AE">
        <w:rPr>
          <w:rFonts w:cs="Times New Roman CYR"/>
          <w:sz w:val="28"/>
          <w:szCs w:val="28"/>
          <w:lang w:val="uk-UA"/>
        </w:rPr>
        <w:t>і</w:t>
      </w:r>
      <w:r w:rsidRPr="001134AE">
        <w:rPr>
          <w:rFonts w:cs="Times New Roman CYR"/>
          <w:sz w:val="28"/>
          <w:szCs w:val="28"/>
          <w:lang w:val="uk-UA"/>
        </w:rPr>
        <w:t xml:space="preserve"> в тиждень по 2 занят</w:t>
      </w:r>
      <w:r w:rsidR="00E52298" w:rsidRPr="001134AE">
        <w:rPr>
          <w:rFonts w:cs="Times New Roman CYR"/>
          <w:sz w:val="28"/>
          <w:szCs w:val="28"/>
          <w:lang w:val="uk-UA"/>
        </w:rPr>
        <w:t>т</w:t>
      </w:r>
      <w:r w:rsidRPr="001134AE">
        <w:rPr>
          <w:rFonts w:cs="Times New Roman CYR"/>
          <w:sz w:val="28"/>
          <w:szCs w:val="28"/>
          <w:lang w:val="uk-UA"/>
        </w:rPr>
        <w:t>я та 2 дн</w:t>
      </w:r>
      <w:r w:rsidR="00E52298" w:rsidRPr="001134AE">
        <w:rPr>
          <w:rFonts w:cs="Times New Roman CYR"/>
          <w:sz w:val="28"/>
          <w:szCs w:val="28"/>
          <w:lang w:val="uk-UA"/>
        </w:rPr>
        <w:t>і</w:t>
      </w:r>
      <w:r w:rsidRPr="001134AE">
        <w:rPr>
          <w:rFonts w:cs="Times New Roman CYR"/>
          <w:sz w:val="28"/>
          <w:szCs w:val="28"/>
          <w:lang w:val="uk-UA"/>
        </w:rPr>
        <w:t xml:space="preserve"> – по 3 заня</w:t>
      </w:r>
      <w:r w:rsidR="00E52298" w:rsidRPr="001134AE">
        <w:rPr>
          <w:rFonts w:cs="Times New Roman CYR"/>
          <w:sz w:val="28"/>
          <w:szCs w:val="28"/>
          <w:lang w:val="uk-UA"/>
        </w:rPr>
        <w:t>т</w:t>
      </w:r>
      <w:r w:rsidRPr="001134AE">
        <w:rPr>
          <w:rFonts w:cs="Times New Roman CYR"/>
          <w:sz w:val="28"/>
          <w:szCs w:val="28"/>
          <w:lang w:val="uk-UA"/>
        </w:rPr>
        <w:t>тя в день); є можливість, як і в одновікових групах, чергувати занят</w:t>
      </w:r>
      <w:r w:rsidR="00E52298" w:rsidRPr="001134AE">
        <w:rPr>
          <w:rFonts w:cs="Times New Roman CYR"/>
          <w:sz w:val="28"/>
          <w:szCs w:val="28"/>
          <w:lang w:val="uk-UA"/>
        </w:rPr>
        <w:t>т</w:t>
      </w:r>
      <w:r w:rsidRPr="001134AE">
        <w:rPr>
          <w:rFonts w:cs="Times New Roman CYR"/>
          <w:sz w:val="28"/>
          <w:szCs w:val="28"/>
          <w:lang w:val="uk-UA"/>
        </w:rPr>
        <w:t xml:space="preserve">я, </w:t>
      </w:r>
      <w:r w:rsidR="00E52298" w:rsidRPr="001134AE">
        <w:rPr>
          <w:rFonts w:cs="Times New Roman CYR"/>
          <w:sz w:val="28"/>
          <w:szCs w:val="28"/>
          <w:lang w:val="uk-UA"/>
        </w:rPr>
        <w:t xml:space="preserve">які вимагають розумового </w:t>
      </w:r>
      <w:r w:rsidRPr="001134AE">
        <w:rPr>
          <w:rFonts w:cs="Times New Roman CYR"/>
          <w:sz w:val="28"/>
          <w:szCs w:val="28"/>
          <w:lang w:val="uk-UA"/>
        </w:rPr>
        <w:t>навантаження ( частіше планують їх першими на протязі дня), із</w:t>
      </w:r>
      <w:r w:rsidR="00F76170" w:rsidRPr="001134AE">
        <w:rPr>
          <w:rFonts w:cs="Times New Roman CYR"/>
          <w:sz w:val="28"/>
          <w:szCs w:val="28"/>
          <w:lang w:val="uk-UA"/>
        </w:rPr>
        <w:t xml:space="preserve"> </w:t>
      </w:r>
      <w:r w:rsidRPr="001134AE">
        <w:rPr>
          <w:rFonts w:cs="Times New Roman CYR"/>
          <w:sz w:val="28"/>
          <w:szCs w:val="28"/>
          <w:lang w:val="uk-UA"/>
        </w:rPr>
        <w:t>занят</w:t>
      </w:r>
      <w:r w:rsidR="00E52298" w:rsidRPr="001134AE">
        <w:rPr>
          <w:rFonts w:cs="Times New Roman CYR"/>
          <w:sz w:val="28"/>
          <w:szCs w:val="28"/>
          <w:lang w:val="uk-UA"/>
        </w:rPr>
        <w:t>т</w:t>
      </w:r>
      <w:r w:rsidRPr="001134AE">
        <w:rPr>
          <w:rFonts w:cs="Times New Roman CYR"/>
          <w:sz w:val="28"/>
          <w:szCs w:val="28"/>
          <w:lang w:val="uk-UA"/>
        </w:rPr>
        <w:t>ями рухливого характеру.</w:t>
      </w:r>
    </w:p>
    <w:p w:rsidR="00AE1D64" w:rsidRPr="001134AE" w:rsidRDefault="00AE1D64"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Як відзначалося більшість занять проводиться по одному розділу, але з різним програмним змістом для дітей шостого та сьомого року життя. В той же час в </w:t>
      </w:r>
      <w:r w:rsidR="00E52298" w:rsidRPr="001134AE">
        <w:rPr>
          <w:rFonts w:cs="Times New Roman CYR"/>
          <w:sz w:val="28"/>
          <w:szCs w:val="28"/>
          <w:lang w:val="uk-UA"/>
        </w:rPr>
        <w:t>зв’язку</w:t>
      </w:r>
      <w:r w:rsidRPr="001134AE">
        <w:rPr>
          <w:rFonts w:cs="Times New Roman CYR"/>
          <w:sz w:val="28"/>
          <w:szCs w:val="28"/>
          <w:lang w:val="uk-UA"/>
        </w:rPr>
        <w:t xml:space="preserve"> з </w:t>
      </w:r>
      <w:r w:rsidR="00E52298" w:rsidRPr="001134AE">
        <w:rPr>
          <w:rFonts w:cs="Times New Roman CYR"/>
          <w:sz w:val="28"/>
          <w:szCs w:val="28"/>
          <w:lang w:val="uk-UA"/>
        </w:rPr>
        <w:t xml:space="preserve">ростом </w:t>
      </w:r>
      <w:r w:rsidRPr="001134AE">
        <w:rPr>
          <w:rFonts w:cs="Times New Roman CYR"/>
          <w:sz w:val="28"/>
          <w:szCs w:val="28"/>
          <w:lang w:val="uk-UA"/>
        </w:rPr>
        <w:t>вміння дітей із розви</w:t>
      </w:r>
      <w:r w:rsidR="00E52298" w:rsidRPr="001134AE">
        <w:rPr>
          <w:rFonts w:cs="Times New Roman CYR"/>
          <w:sz w:val="28"/>
          <w:szCs w:val="28"/>
          <w:lang w:val="uk-UA"/>
        </w:rPr>
        <w:t>тком</w:t>
      </w:r>
      <w:r w:rsidRPr="001134AE">
        <w:rPr>
          <w:rFonts w:cs="Times New Roman CYR"/>
          <w:sz w:val="28"/>
          <w:szCs w:val="28"/>
          <w:lang w:val="uk-UA"/>
        </w:rPr>
        <w:t xml:space="preserve"> в них вміння займатися самостійно іноді цілеспрямовано і занят</w:t>
      </w:r>
      <w:r w:rsidR="00E52298" w:rsidRPr="001134AE">
        <w:rPr>
          <w:rFonts w:cs="Times New Roman CYR"/>
          <w:sz w:val="28"/>
          <w:szCs w:val="28"/>
          <w:lang w:val="uk-UA"/>
        </w:rPr>
        <w:t>т</w:t>
      </w:r>
      <w:r w:rsidRPr="001134AE">
        <w:rPr>
          <w:rFonts w:cs="Times New Roman CYR"/>
          <w:sz w:val="28"/>
          <w:szCs w:val="28"/>
          <w:lang w:val="uk-UA"/>
        </w:rPr>
        <w:t>я на яких</w:t>
      </w:r>
      <w:r w:rsidR="00F76170" w:rsidRPr="001134AE">
        <w:rPr>
          <w:rFonts w:cs="Times New Roman CYR"/>
          <w:sz w:val="28"/>
          <w:szCs w:val="28"/>
          <w:lang w:val="uk-UA"/>
        </w:rPr>
        <w:t xml:space="preserve"> </w:t>
      </w:r>
      <w:r w:rsidRPr="001134AE">
        <w:rPr>
          <w:rFonts w:cs="Times New Roman CYR"/>
          <w:sz w:val="28"/>
          <w:szCs w:val="28"/>
          <w:lang w:val="uk-UA"/>
        </w:rPr>
        <w:t>дітей</w:t>
      </w:r>
      <w:r w:rsidR="00F76170" w:rsidRPr="001134AE">
        <w:rPr>
          <w:rFonts w:cs="Times New Roman CYR"/>
          <w:sz w:val="28"/>
          <w:szCs w:val="28"/>
          <w:lang w:val="uk-UA"/>
        </w:rPr>
        <w:t xml:space="preserve"> </w:t>
      </w:r>
      <w:r w:rsidRPr="001134AE">
        <w:rPr>
          <w:rFonts w:cs="Times New Roman CYR"/>
          <w:sz w:val="28"/>
          <w:szCs w:val="28"/>
          <w:lang w:val="uk-UA"/>
        </w:rPr>
        <w:t>навчають п</w:t>
      </w:r>
      <w:r w:rsidR="00E52298" w:rsidRPr="001134AE">
        <w:rPr>
          <w:rFonts w:cs="Times New Roman CYR"/>
          <w:sz w:val="28"/>
          <w:szCs w:val="28"/>
          <w:lang w:val="uk-UA"/>
        </w:rPr>
        <w:t>о різних розділах</w:t>
      </w:r>
      <w:r w:rsidRPr="001134AE">
        <w:rPr>
          <w:rFonts w:cs="Times New Roman CYR"/>
          <w:sz w:val="28"/>
          <w:szCs w:val="28"/>
          <w:lang w:val="uk-UA"/>
        </w:rPr>
        <w:t xml:space="preserve"> програми. Наприклад, старші конструюють, а з дітьми сьомого року життя проводять занят</w:t>
      </w:r>
      <w:r w:rsidR="00E52298" w:rsidRPr="001134AE">
        <w:rPr>
          <w:rFonts w:cs="Times New Roman CYR"/>
          <w:sz w:val="28"/>
          <w:szCs w:val="28"/>
          <w:lang w:val="uk-UA"/>
        </w:rPr>
        <w:t>т</w:t>
      </w:r>
      <w:r w:rsidRPr="001134AE">
        <w:rPr>
          <w:rFonts w:cs="Times New Roman CYR"/>
          <w:sz w:val="28"/>
          <w:szCs w:val="28"/>
          <w:lang w:val="uk-UA"/>
        </w:rPr>
        <w:t>я із математики або із підготов</w:t>
      </w:r>
      <w:r w:rsidR="00E52298" w:rsidRPr="001134AE">
        <w:rPr>
          <w:rFonts w:cs="Times New Roman CYR"/>
          <w:sz w:val="28"/>
          <w:szCs w:val="28"/>
          <w:lang w:val="uk-UA"/>
        </w:rPr>
        <w:t>ки</w:t>
      </w:r>
      <w:r w:rsidRPr="001134AE">
        <w:rPr>
          <w:rFonts w:cs="Times New Roman CYR"/>
          <w:sz w:val="28"/>
          <w:szCs w:val="28"/>
          <w:lang w:val="uk-UA"/>
        </w:rPr>
        <w:t xml:space="preserve"> до навчання письма і розвитку мови.</w:t>
      </w:r>
    </w:p>
    <w:p w:rsidR="00F17C2E" w:rsidRPr="001134AE" w:rsidRDefault="00F17C2E"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Цілесп</w:t>
      </w:r>
      <w:r w:rsidR="00E52298" w:rsidRPr="001134AE">
        <w:rPr>
          <w:rFonts w:cs="Times New Roman CYR"/>
          <w:sz w:val="28"/>
          <w:szCs w:val="28"/>
          <w:lang w:val="uk-UA"/>
        </w:rPr>
        <w:t>р</w:t>
      </w:r>
      <w:r w:rsidRPr="001134AE">
        <w:rPr>
          <w:rFonts w:cs="Times New Roman CYR"/>
          <w:sz w:val="28"/>
          <w:szCs w:val="28"/>
          <w:lang w:val="uk-UA"/>
        </w:rPr>
        <w:t>ямованість в комбінованих занят</w:t>
      </w:r>
      <w:r w:rsidR="00E52298" w:rsidRPr="001134AE">
        <w:rPr>
          <w:rFonts w:cs="Times New Roman CYR"/>
          <w:sz w:val="28"/>
          <w:szCs w:val="28"/>
          <w:lang w:val="uk-UA"/>
        </w:rPr>
        <w:t>тях визначає</w:t>
      </w:r>
      <w:r w:rsidRPr="001134AE">
        <w:rPr>
          <w:rFonts w:cs="Times New Roman CYR"/>
          <w:sz w:val="28"/>
          <w:szCs w:val="28"/>
          <w:lang w:val="uk-UA"/>
        </w:rPr>
        <w:t xml:space="preserve">ться </w:t>
      </w:r>
      <w:r w:rsidR="00E52298" w:rsidRPr="001134AE">
        <w:rPr>
          <w:rFonts w:cs="Times New Roman CYR"/>
          <w:sz w:val="28"/>
          <w:szCs w:val="28"/>
          <w:lang w:val="uk-UA"/>
        </w:rPr>
        <w:t>р</w:t>
      </w:r>
      <w:r w:rsidRPr="001134AE">
        <w:rPr>
          <w:rFonts w:cs="Times New Roman CYR"/>
          <w:sz w:val="28"/>
          <w:szCs w:val="28"/>
          <w:lang w:val="uk-UA"/>
        </w:rPr>
        <w:t xml:space="preserve">ізницею </w:t>
      </w:r>
      <w:r w:rsidR="00E52298" w:rsidRPr="001134AE">
        <w:rPr>
          <w:rFonts w:cs="Times New Roman CYR"/>
          <w:sz w:val="28"/>
          <w:szCs w:val="28"/>
          <w:lang w:val="uk-UA"/>
        </w:rPr>
        <w:t xml:space="preserve">в </w:t>
      </w:r>
      <w:r w:rsidRPr="001134AE">
        <w:rPr>
          <w:rFonts w:cs="Times New Roman CYR"/>
          <w:sz w:val="28"/>
          <w:szCs w:val="28"/>
          <w:lang w:val="uk-UA"/>
        </w:rPr>
        <w:t xml:space="preserve">кількості </w:t>
      </w:r>
      <w:r w:rsidR="00E52298" w:rsidRPr="001134AE">
        <w:rPr>
          <w:rFonts w:cs="Times New Roman CYR"/>
          <w:sz w:val="28"/>
          <w:szCs w:val="28"/>
          <w:lang w:val="uk-UA"/>
        </w:rPr>
        <w:t xml:space="preserve">та переліку </w:t>
      </w:r>
      <w:r w:rsidRPr="001134AE">
        <w:rPr>
          <w:rFonts w:cs="Times New Roman CYR"/>
          <w:sz w:val="28"/>
          <w:szCs w:val="28"/>
          <w:lang w:val="uk-UA"/>
        </w:rPr>
        <w:t>занять: в старших, щотижня проводять конструювання і аплікацію, а в сем</w:t>
      </w:r>
      <w:r w:rsidR="00E52298" w:rsidRPr="001134AE">
        <w:rPr>
          <w:rFonts w:cs="Times New Roman CYR"/>
          <w:sz w:val="28"/>
          <w:szCs w:val="28"/>
          <w:lang w:val="uk-UA"/>
        </w:rPr>
        <w:t>и</w:t>
      </w:r>
      <w:r w:rsidRPr="001134AE">
        <w:rPr>
          <w:rFonts w:cs="Times New Roman CYR"/>
          <w:sz w:val="28"/>
          <w:szCs w:val="28"/>
          <w:lang w:val="uk-UA"/>
        </w:rPr>
        <w:t>річних – ці занят</w:t>
      </w:r>
      <w:r w:rsidR="00E52298" w:rsidRPr="001134AE">
        <w:rPr>
          <w:rFonts w:cs="Times New Roman CYR"/>
          <w:sz w:val="28"/>
          <w:szCs w:val="28"/>
          <w:lang w:val="uk-UA"/>
        </w:rPr>
        <w:t>т</w:t>
      </w:r>
      <w:r w:rsidRPr="001134AE">
        <w:rPr>
          <w:rFonts w:cs="Times New Roman CYR"/>
          <w:sz w:val="28"/>
          <w:szCs w:val="28"/>
          <w:lang w:val="uk-UA"/>
        </w:rPr>
        <w:t>я чергуються через</w:t>
      </w:r>
      <w:r w:rsidR="00E52298" w:rsidRPr="001134AE">
        <w:rPr>
          <w:rFonts w:cs="Times New Roman CYR"/>
          <w:sz w:val="28"/>
          <w:szCs w:val="28"/>
          <w:lang w:val="uk-UA"/>
        </w:rPr>
        <w:t xml:space="preserve"> тиждень</w:t>
      </w:r>
      <w:r w:rsidRPr="001134AE">
        <w:rPr>
          <w:rFonts w:cs="Times New Roman CYR"/>
          <w:sz w:val="28"/>
          <w:szCs w:val="28"/>
          <w:lang w:val="uk-UA"/>
        </w:rPr>
        <w:t>, але за те в підготовчій групі проводять два занят</w:t>
      </w:r>
      <w:r w:rsidR="00E52298" w:rsidRPr="001134AE">
        <w:rPr>
          <w:rFonts w:cs="Times New Roman CYR"/>
          <w:sz w:val="28"/>
          <w:szCs w:val="28"/>
          <w:lang w:val="uk-UA"/>
        </w:rPr>
        <w:t>т</w:t>
      </w:r>
      <w:r w:rsidRPr="001134AE">
        <w:rPr>
          <w:rFonts w:cs="Times New Roman CYR"/>
          <w:sz w:val="28"/>
          <w:szCs w:val="28"/>
          <w:lang w:val="uk-UA"/>
        </w:rPr>
        <w:t xml:space="preserve">я по розвитку елементарних математичних уявлень замість одного в старшій. </w:t>
      </w:r>
    </w:p>
    <w:p w:rsidR="007A1382" w:rsidRPr="001134AE" w:rsidRDefault="00F17C2E"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Розподіл</w:t>
      </w:r>
      <w:r w:rsidR="00CC6707" w:rsidRPr="001134AE">
        <w:rPr>
          <w:rFonts w:cs="Times New Roman CYR"/>
          <w:sz w:val="28"/>
          <w:szCs w:val="28"/>
          <w:lang w:val="uk-UA"/>
        </w:rPr>
        <w:t xml:space="preserve"> та</w:t>
      </w:r>
      <w:r w:rsidRPr="001134AE">
        <w:rPr>
          <w:rFonts w:cs="Times New Roman CYR"/>
          <w:sz w:val="28"/>
          <w:szCs w:val="28"/>
          <w:lang w:val="uk-UA"/>
        </w:rPr>
        <w:t xml:space="preserve"> чергування занять на протязі дня та </w:t>
      </w:r>
      <w:r w:rsidR="00CC6707" w:rsidRPr="001134AE">
        <w:rPr>
          <w:rFonts w:cs="Times New Roman CYR"/>
          <w:sz w:val="28"/>
          <w:szCs w:val="28"/>
          <w:lang w:val="uk-UA"/>
        </w:rPr>
        <w:t xml:space="preserve">тижня </w:t>
      </w:r>
      <w:r w:rsidR="00E52298" w:rsidRPr="001134AE">
        <w:rPr>
          <w:rFonts w:cs="Times New Roman CYR"/>
          <w:sz w:val="28"/>
          <w:szCs w:val="28"/>
          <w:lang w:val="uk-UA"/>
        </w:rPr>
        <w:t>в старше</w:t>
      </w:r>
      <w:r w:rsidR="00AC4231" w:rsidRPr="001134AE">
        <w:rPr>
          <w:rFonts w:cs="Times New Roman CYR"/>
          <w:sz w:val="28"/>
          <w:szCs w:val="28"/>
          <w:lang w:val="uk-UA"/>
        </w:rPr>
        <w:t xml:space="preserve"> –</w:t>
      </w:r>
      <w:r w:rsidR="00E52298" w:rsidRPr="001134AE">
        <w:rPr>
          <w:rFonts w:cs="Times New Roman CYR"/>
          <w:sz w:val="28"/>
          <w:szCs w:val="28"/>
          <w:lang w:val="uk-UA"/>
        </w:rPr>
        <w:t xml:space="preserve"> підготовчій групі, таким чином </w:t>
      </w:r>
      <w:r w:rsidR="00AC4231" w:rsidRPr="001134AE">
        <w:rPr>
          <w:rFonts w:cs="Times New Roman CYR"/>
          <w:sz w:val="28"/>
          <w:szCs w:val="28"/>
          <w:lang w:val="uk-UA"/>
        </w:rPr>
        <w:t>, може бути близьким тому, що вимагається по програмі. Наприклад: це можна зробити так, як показано в таблиці 3.</w:t>
      </w:r>
      <w:r w:rsidR="00F76170" w:rsidRPr="001134AE">
        <w:rPr>
          <w:rFonts w:cs="Times New Roman CYR"/>
          <w:sz w:val="28"/>
          <w:szCs w:val="28"/>
          <w:lang w:val="uk-UA"/>
        </w:rPr>
        <w:t xml:space="preserve"> </w:t>
      </w:r>
    </w:p>
    <w:p w:rsidR="00512A18" w:rsidRDefault="00512A18" w:rsidP="001134AE">
      <w:pPr>
        <w:autoSpaceDE w:val="0"/>
        <w:spacing w:line="360" w:lineRule="auto"/>
        <w:ind w:firstLine="709"/>
        <w:jc w:val="both"/>
        <w:rPr>
          <w:rFonts w:cs="Times New Roman CYR"/>
          <w:sz w:val="28"/>
          <w:szCs w:val="28"/>
          <w:lang w:val="uk-UA"/>
        </w:rPr>
      </w:pPr>
    </w:p>
    <w:p w:rsidR="007A1382" w:rsidRPr="001134AE" w:rsidRDefault="00AC4231"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Таблиця 3</w:t>
      </w:r>
    </w:p>
    <w:p w:rsidR="00AC4231" w:rsidRPr="001134AE" w:rsidRDefault="00AC4231" w:rsidP="001134AE">
      <w:pPr>
        <w:autoSpaceDE w:val="0"/>
        <w:spacing w:line="360" w:lineRule="auto"/>
        <w:ind w:firstLine="709"/>
        <w:jc w:val="center"/>
        <w:rPr>
          <w:rFonts w:cs="Times New Roman CYR"/>
          <w:sz w:val="28"/>
          <w:szCs w:val="28"/>
          <w:lang w:val="uk-UA"/>
        </w:rPr>
      </w:pPr>
      <w:r w:rsidRPr="001134AE">
        <w:rPr>
          <w:rFonts w:cs="Times New Roman CYR"/>
          <w:sz w:val="28"/>
          <w:szCs w:val="28"/>
          <w:lang w:val="uk-UA"/>
        </w:rPr>
        <w:t>Примірний розподіл та чергування занять на протязі дня та неділі в старшій підготовчій групі.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1559"/>
        <w:gridCol w:w="1625"/>
        <w:gridCol w:w="1709"/>
        <w:gridCol w:w="1464"/>
        <w:gridCol w:w="1491"/>
      </w:tblGrid>
      <w:tr w:rsidR="00AC4231" w:rsidRPr="00F80933" w:rsidTr="00F80933">
        <w:trPr>
          <w:trHeight w:val="240"/>
          <w:jc w:val="center"/>
        </w:trPr>
        <w:tc>
          <w:tcPr>
            <w:tcW w:w="992" w:type="dxa"/>
            <w:vMerge w:val="restart"/>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Порядок занять на протязі тижня</w:t>
            </w:r>
          </w:p>
        </w:tc>
        <w:tc>
          <w:tcPr>
            <w:tcW w:w="7848" w:type="dxa"/>
            <w:gridSpan w:val="5"/>
            <w:shd w:val="clear" w:color="auto" w:fill="auto"/>
          </w:tcPr>
          <w:p w:rsidR="00AC4231" w:rsidRPr="00F80933" w:rsidRDefault="00AC4231" w:rsidP="00F80933">
            <w:pPr>
              <w:widowControl/>
              <w:suppressAutoHyphens w:val="0"/>
              <w:autoSpaceDE w:val="0"/>
              <w:spacing w:line="360" w:lineRule="auto"/>
              <w:jc w:val="center"/>
              <w:rPr>
                <w:rFonts w:cs="Times New Roman CYR"/>
                <w:sz w:val="20"/>
                <w:lang w:val="uk-UA"/>
              </w:rPr>
            </w:pPr>
            <w:r w:rsidRPr="00F80933">
              <w:rPr>
                <w:rFonts w:cs="Times New Roman CYR"/>
                <w:sz w:val="20"/>
                <w:lang w:val="uk-UA"/>
              </w:rPr>
              <w:t>Перелік занять, з ким</w:t>
            </w:r>
            <w:r w:rsidR="00F76170" w:rsidRPr="00F80933">
              <w:rPr>
                <w:rFonts w:cs="Times New Roman CYR"/>
                <w:sz w:val="20"/>
                <w:lang w:val="uk-UA"/>
              </w:rPr>
              <w:t xml:space="preserve"> </w:t>
            </w:r>
            <w:r w:rsidRPr="00F80933">
              <w:rPr>
                <w:rFonts w:cs="Times New Roman CYR"/>
                <w:sz w:val="20"/>
                <w:lang w:val="uk-UA"/>
              </w:rPr>
              <w:t>проводяться</w:t>
            </w:r>
          </w:p>
        </w:tc>
      </w:tr>
      <w:tr w:rsidR="00AC4231" w:rsidRPr="00F80933" w:rsidTr="00F80933">
        <w:trPr>
          <w:trHeight w:val="240"/>
          <w:jc w:val="center"/>
        </w:trPr>
        <w:tc>
          <w:tcPr>
            <w:tcW w:w="992" w:type="dxa"/>
            <w:vMerge/>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8"/>
                <w:lang w:val="uk-UA"/>
              </w:rPr>
            </w:pPr>
          </w:p>
        </w:tc>
        <w:tc>
          <w:tcPr>
            <w:tcW w:w="1559"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1-й день</w:t>
            </w:r>
          </w:p>
        </w:tc>
        <w:tc>
          <w:tcPr>
            <w:tcW w:w="1625"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2-й день</w:t>
            </w:r>
          </w:p>
        </w:tc>
        <w:tc>
          <w:tcPr>
            <w:tcW w:w="1709"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3-й день</w:t>
            </w:r>
          </w:p>
        </w:tc>
        <w:tc>
          <w:tcPr>
            <w:tcW w:w="1464"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4-й день</w:t>
            </w:r>
          </w:p>
        </w:tc>
        <w:tc>
          <w:tcPr>
            <w:tcW w:w="1491"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5-й день</w:t>
            </w:r>
          </w:p>
        </w:tc>
      </w:tr>
      <w:tr w:rsidR="00AC4231" w:rsidRPr="00F80933" w:rsidTr="00F80933">
        <w:trPr>
          <w:jc w:val="center"/>
        </w:trPr>
        <w:tc>
          <w:tcPr>
            <w:tcW w:w="992"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Перше занятя в ранці</w:t>
            </w:r>
          </w:p>
        </w:tc>
        <w:tc>
          <w:tcPr>
            <w:tcW w:w="1559"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625"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математичних уявлень. З</w:t>
            </w:r>
            <w:r w:rsidR="00F76170" w:rsidRPr="00F80933">
              <w:rPr>
                <w:rFonts w:cs="Times New Roman CYR"/>
                <w:sz w:val="20"/>
                <w:szCs w:val="22"/>
                <w:lang w:val="uk-UA"/>
              </w:rPr>
              <w:t xml:space="preserve"> </w:t>
            </w:r>
            <w:r w:rsidRPr="00F80933">
              <w:rPr>
                <w:rFonts w:cs="Times New Roman CYR"/>
                <w:sz w:val="20"/>
                <w:szCs w:val="22"/>
                <w:lang w:val="uk-UA"/>
              </w:rPr>
              <w:t>всіма дітьми .</w:t>
            </w:r>
            <w:r w:rsidR="00F76170" w:rsidRPr="00F80933">
              <w:rPr>
                <w:rFonts w:cs="Times New Roman CYR"/>
                <w:sz w:val="20"/>
                <w:szCs w:val="22"/>
                <w:lang w:val="uk-UA"/>
              </w:rPr>
              <w:t xml:space="preserve"> </w:t>
            </w:r>
          </w:p>
        </w:tc>
        <w:tc>
          <w:tcPr>
            <w:tcW w:w="1709"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464" w:type="dxa"/>
            <w:shd w:val="clear" w:color="auto" w:fill="auto"/>
          </w:tcPr>
          <w:p w:rsidR="00AC4231" w:rsidRPr="00F80933" w:rsidRDefault="00AC4231"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491" w:type="dxa"/>
            <w:shd w:val="clear" w:color="auto" w:fill="auto"/>
          </w:tcPr>
          <w:p w:rsidR="00AC4231"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Констуювання або аплікація з 5 до 6 років. Формування елементарних математичних уявлень з дітьми від 6 до 7 років.</w:t>
            </w:r>
          </w:p>
        </w:tc>
      </w:tr>
      <w:tr w:rsidR="00361ECD" w:rsidRPr="00F80933" w:rsidTr="00F80933">
        <w:trPr>
          <w:jc w:val="center"/>
        </w:trPr>
        <w:tc>
          <w:tcPr>
            <w:tcW w:w="992"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Друге занятя в ранці</w:t>
            </w:r>
          </w:p>
        </w:tc>
        <w:tc>
          <w:tcPr>
            <w:tcW w:w="1559"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усіма</w:t>
            </w:r>
            <w:r w:rsidR="00F76170" w:rsidRPr="00F80933">
              <w:rPr>
                <w:rFonts w:cs="Times New Roman CYR"/>
                <w:sz w:val="20"/>
                <w:szCs w:val="22"/>
                <w:lang w:val="uk-UA"/>
              </w:rPr>
              <w:t xml:space="preserve"> </w:t>
            </w:r>
            <w:r w:rsidRPr="00F80933">
              <w:rPr>
                <w:rFonts w:cs="Times New Roman CYR"/>
                <w:sz w:val="20"/>
                <w:szCs w:val="22"/>
                <w:lang w:val="uk-UA"/>
              </w:rPr>
              <w:t>дітьми років.</w:t>
            </w:r>
          </w:p>
        </w:tc>
        <w:tc>
          <w:tcPr>
            <w:tcW w:w="1625"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Ліплення з усіма дітьми. </w:t>
            </w:r>
          </w:p>
        </w:tc>
        <w:tc>
          <w:tcPr>
            <w:tcW w:w="1709"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 всіма</w:t>
            </w:r>
            <w:r w:rsidR="00F76170" w:rsidRPr="00F80933">
              <w:rPr>
                <w:rFonts w:cs="Times New Roman CYR"/>
                <w:sz w:val="20"/>
                <w:szCs w:val="22"/>
                <w:lang w:val="uk-UA"/>
              </w:rPr>
              <w:t xml:space="preserve"> </w:t>
            </w:r>
            <w:r w:rsidRPr="00F80933">
              <w:rPr>
                <w:rFonts w:cs="Times New Roman CYR"/>
                <w:sz w:val="20"/>
                <w:szCs w:val="22"/>
                <w:lang w:val="uk-UA"/>
              </w:rPr>
              <w:t xml:space="preserve">дітьми </w:t>
            </w:r>
          </w:p>
        </w:tc>
        <w:tc>
          <w:tcPr>
            <w:tcW w:w="1464"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Малювання з усіма дітьми.</w:t>
            </w:r>
          </w:p>
        </w:tc>
        <w:tc>
          <w:tcPr>
            <w:tcW w:w="1491"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усіма</w:t>
            </w:r>
            <w:r w:rsidR="00F76170" w:rsidRPr="00F80933">
              <w:rPr>
                <w:rFonts w:cs="Times New Roman CYR"/>
                <w:sz w:val="20"/>
                <w:szCs w:val="22"/>
                <w:lang w:val="uk-UA"/>
              </w:rPr>
              <w:t xml:space="preserve"> </w:t>
            </w:r>
            <w:r w:rsidRPr="00F80933">
              <w:rPr>
                <w:rFonts w:cs="Times New Roman CYR"/>
                <w:sz w:val="20"/>
                <w:szCs w:val="22"/>
                <w:lang w:val="uk-UA"/>
              </w:rPr>
              <w:t>дітьми років.</w:t>
            </w:r>
          </w:p>
        </w:tc>
      </w:tr>
      <w:tr w:rsidR="00361ECD" w:rsidRPr="00F80933" w:rsidTr="00F80933">
        <w:trPr>
          <w:jc w:val="center"/>
        </w:trPr>
        <w:tc>
          <w:tcPr>
            <w:tcW w:w="992"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Одне занятя в вечері </w:t>
            </w:r>
          </w:p>
        </w:tc>
        <w:tc>
          <w:tcPr>
            <w:tcW w:w="1559"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p>
        </w:tc>
        <w:tc>
          <w:tcPr>
            <w:tcW w:w="1625"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всіма дітьми .</w:t>
            </w:r>
          </w:p>
        </w:tc>
        <w:tc>
          <w:tcPr>
            <w:tcW w:w="1709"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Фізкультура з всіма дітьми </w:t>
            </w:r>
          </w:p>
        </w:tc>
        <w:tc>
          <w:tcPr>
            <w:tcW w:w="1464"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p>
        </w:tc>
        <w:tc>
          <w:tcPr>
            <w:tcW w:w="1491" w:type="dxa"/>
            <w:shd w:val="clear" w:color="auto" w:fill="auto"/>
          </w:tcPr>
          <w:p w:rsidR="00361ECD" w:rsidRPr="00F80933" w:rsidRDefault="00361ECD" w:rsidP="00F80933">
            <w:pPr>
              <w:widowControl/>
              <w:suppressAutoHyphens w:val="0"/>
              <w:autoSpaceDE w:val="0"/>
              <w:spacing w:line="360" w:lineRule="auto"/>
              <w:jc w:val="center"/>
              <w:rPr>
                <w:rFonts w:cs="Times New Roman CYR"/>
                <w:sz w:val="20"/>
                <w:szCs w:val="22"/>
                <w:lang w:val="uk-UA"/>
              </w:rPr>
            </w:pPr>
          </w:p>
        </w:tc>
      </w:tr>
    </w:tbl>
    <w:p w:rsidR="007A1382" w:rsidRPr="001134AE" w:rsidRDefault="007A1382" w:rsidP="001134AE">
      <w:pPr>
        <w:autoSpaceDE w:val="0"/>
        <w:spacing w:line="360" w:lineRule="auto"/>
        <w:ind w:firstLine="709"/>
        <w:jc w:val="both"/>
        <w:rPr>
          <w:rFonts w:cs="Times New Roman CYR"/>
          <w:sz w:val="28"/>
          <w:szCs w:val="28"/>
          <w:lang w:val="uk-UA"/>
        </w:rPr>
      </w:pPr>
    </w:p>
    <w:p w:rsidR="007A1382" w:rsidRPr="001134AE" w:rsidRDefault="008E03A6"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В випадку </w:t>
      </w:r>
      <w:r w:rsidR="00CC6707" w:rsidRPr="001134AE">
        <w:rPr>
          <w:rFonts w:cs="Times New Roman CYR"/>
          <w:sz w:val="28"/>
          <w:szCs w:val="28"/>
          <w:lang w:val="uk-UA"/>
        </w:rPr>
        <w:t>об’єднання</w:t>
      </w:r>
      <w:r w:rsidRPr="001134AE">
        <w:rPr>
          <w:rFonts w:cs="Times New Roman CYR"/>
          <w:sz w:val="28"/>
          <w:szCs w:val="28"/>
          <w:lang w:val="uk-UA"/>
        </w:rPr>
        <w:t xml:space="preserve"> в одній групі контрастних підгруп ( молодшої – старшої і середньо</w:t>
      </w:r>
      <w:r w:rsidR="00F76170" w:rsidRPr="001134AE">
        <w:rPr>
          <w:rFonts w:cs="Times New Roman CYR"/>
          <w:sz w:val="28"/>
          <w:szCs w:val="28"/>
          <w:lang w:val="uk-UA"/>
        </w:rPr>
        <w:t xml:space="preserve"> </w:t>
      </w:r>
      <w:r w:rsidRPr="001134AE">
        <w:rPr>
          <w:rFonts w:cs="Times New Roman CYR"/>
          <w:sz w:val="28"/>
          <w:szCs w:val="28"/>
          <w:lang w:val="uk-UA"/>
        </w:rPr>
        <w:t>- підготовчої) при плануванні проведення занят</w:t>
      </w:r>
      <w:r w:rsidR="00CC6707" w:rsidRPr="001134AE">
        <w:rPr>
          <w:rFonts w:cs="Times New Roman CYR"/>
          <w:sz w:val="28"/>
          <w:szCs w:val="28"/>
          <w:lang w:val="uk-UA"/>
        </w:rPr>
        <w:t>тя слід виходи</w:t>
      </w:r>
      <w:r w:rsidRPr="001134AE">
        <w:rPr>
          <w:rFonts w:cs="Times New Roman CYR"/>
          <w:sz w:val="28"/>
          <w:szCs w:val="28"/>
          <w:lang w:val="uk-UA"/>
        </w:rPr>
        <w:t>ти з раніше розглянутих положень і по можливості кр</w:t>
      </w:r>
      <w:r w:rsidR="00CC6707" w:rsidRPr="001134AE">
        <w:rPr>
          <w:rFonts w:cs="Times New Roman CYR"/>
          <w:sz w:val="28"/>
          <w:szCs w:val="28"/>
          <w:lang w:val="uk-UA"/>
        </w:rPr>
        <w:t>аще співставляти загальні вимоги</w:t>
      </w:r>
      <w:r w:rsidRPr="001134AE">
        <w:rPr>
          <w:rFonts w:cs="Times New Roman CYR"/>
          <w:sz w:val="28"/>
          <w:szCs w:val="28"/>
          <w:lang w:val="uk-UA"/>
        </w:rPr>
        <w:t xml:space="preserve"> програми для дітей відповідного віку життя та особливості спільного виховання дітей різного віку.</w:t>
      </w:r>
      <w:r w:rsidR="005660E3" w:rsidRPr="001134AE">
        <w:rPr>
          <w:rFonts w:cs="Times New Roman CYR"/>
          <w:sz w:val="28"/>
          <w:szCs w:val="28"/>
          <w:lang w:val="uk-UA"/>
        </w:rPr>
        <w:t xml:space="preserve"> </w:t>
      </w:r>
    </w:p>
    <w:p w:rsidR="007A1382" w:rsidRPr="001134AE" w:rsidRDefault="007B3ABF"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 молодшій-старшій групі (від 2-3 до 4 і від 5до 6 років), в зокрема, передбачено 17 занять в тиждень.</w:t>
      </w:r>
      <w:r w:rsidR="00DD2AD9" w:rsidRPr="001134AE">
        <w:rPr>
          <w:rFonts w:cs="Times New Roman CYR"/>
          <w:sz w:val="28"/>
          <w:szCs w:val="28"/>
          <w:lang w:val="uk-UA"/>
        </w:rPr>
        <w:t xml:space="preserve"> Залишаються в силі інші вище розглянуті</w:t>
      </w:r>
      <w:r w:rsidR="00F76170" w:rsidRPr="001134AE">
        <w:rPr>
          <w:rFonts w:cs="Times New Roman CYR"/>
          <w:sz w:val="28"/>
          <w:szCs w:val="28"/>
          <w:lang w:val="uk-UA"/>
        </w:rPr>
        <w:t xml:space="preserve"> </w:t>
      </w:r>
      <w:r w:rsidR="00DD2AD9" w:rsidRPr="001134AE">
        <w:rPr>
          <w:rFonts w:cs="Times New Roman CYR"/>
          <w:sz w:val="28"/>
          <w:szCs w:val="28"/>
          <w:lang w:val="uk-UA"/>
        </w:rPr>
        <w:t>рекомендації.</w:t>
      </w:r>
    </w:p>
    <w:p w:rsidR="00E26C70" w:rsidRPr="001134AE" w:rsidRDefault="00DD2AD9"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В умовах молодшо-старшої</w:t>
      </w:r>
      <w:r w:rsidR="00927E70" w:rsidRPr="001134AE">
        <w:rPr>
          <w:rFonts w:cs="Times New Roman CYR"/>
          <w:sz w:val="28"/>
          <w:szCs w:val="28"/>
          <w:lang w:val="uk-UA"/>
        </w:rPr>
        <w:t xml:space="preserve"> </w:t>
      </w:r>
      <w:r w:rsidRPr="001134AE">
        <w:rPr>
          <w:rFonts w:cs="Times New Roman CYR"/>
          <w:sz w:val="28"/>
          <w:szCs w:val="28"/>
          <w:lang w:val="uk-UA"/>
        </w:rPr>
        <w:t>групи (як і середньо-підготовчої)особливе значення набирає с</w:t>
      </w:r>
      <w:r w:rsidR="00CC6707" w:rsidRPr="001134AE">
        <w:rPr>
          <w:rFonts w:cs="Times New Roman CYR"/>
          <w:sz w:val="28"/>
          <w:szCs w:val="28"/>
          <w:lang w:val="uk-UA"/>
        </w:rPr>
        <w:t>у</w:t>
      </w:r>
      <w:r w:rsidRPr="001134AE">
        <w:rPr>
          <w:rFonts w:cs="Times New Roman CYR"/>
          <w:sz w:val="28"/>
          <w:szCs w:val="28"/>
          <w:lang w:val="uk-UA"/>
        </w:rPr>
        <w:t xml:space="preserve">купність занять по </w:t>
      </w:r>
      <w:r w:rsidR="00CC6707" w:rsidRPr="001134AE">
        <w:rPr>
          <w:rFonts w:cs="Times New Roman CYR"/>
          <w:sz w:val="28"/>
          <w:szCs w:val="28"/>
          <w:lang w:val="uk-UA"/>
        </w:rPr>
        <w:t>різних розділах</w:t>
      </w:r>
      <w:r w:rsidR="0097763A" w:rsidRPr="001134AE">
        <w:rPr>
          <w:rFonts w:cs="Times New Roman CYR"/>
          <w:sz w:val="28"/>
          <w:szCs w:val="28"/>
          <w:lang w:val="uk-UA"/>
        </w:rPr>
        <w:t xml:space="preserve"> навчання (таблиц</w:t>
      </w:r>
      <w:r w:rsidR="00CC6707" w:rsidRPr="001134AE">
        <w:rPr>
          <w:rFonts w:cs="Times New Roman CYR"/>
          <w:sz w:val="28"/>
          <w:szCs w:val="28"/>
          <w:lang w:val="uk-UA"/>
        </w:rPr>
        <w:t>я</w:t>
      </w:r>
      <w:r w:rsidR="0097763A" w:rsidRPr="001134AE">
        <w:rPr>
          <w:rFonts w:cs="Times New Roman CYR"/>
          <w:sz w:val="28"/>
          <w:szCs w:val="28"/>
          <w:lang w:val="uk-UA"/>
        </w:rPr>
        <w:t xml:space="preserve"> 4).</w:t>
      </w:r>
    </w:p>
    <w:p w:rsidR="0064171F" w:rsidRPr="001134AE" w:rsidRDefault="0064171F" w:rsidP="001134AE">
      <w:pPr>
        <w:autoSpaceDE w:val="0"/>
        <w:spacing w:line="360" w:lineRule="auto"/>
        <w:ind w:firstLine="709"/>
        <w:jc w:val="both"/>
        <w:rPr>
          <w:rFonts w:cs="Times New Roman CYR"/>
          <w:sz w:val="28"/>
          <w:szCs w:val="28"/>
          <w:lang w:val="uk-UA"/>
        </w:rPr>
      </w:pPr>
    </w:p>
    <w:p w:rsidR="005660E3" w:rsidRPr="001134AE" w:rsidRDefault="005660E3" w:rsidP="001134AE">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Таблиця 4 </w:t>
      </w:r>
    </w:p>
    <w:p w:rsidR="005660E3" w:rsidRPr="001134AE" w:rsidRDefault="005660E3" w:rsidP="001134AE">
      <w:pPr>
        <w:autoSpaceDE w:val="0"/>
        <w:spacing w:line="360" w:lineRule="auto"/>
        <w:ind w:firstLine="709"/>
        <w:jc w:val="center"/>
        <w:rPr>
          <w:rFonts w:cs="Times New Roman CYR"/>
          <w:sz w:val="28"/>
          <w:szCs w:val="28"/>
          <w:lang w:val="uk-UA"/>
        </w:rPr>
      </w:pPr>
      <w:r w:rsidRPr="001134AE">
        <w:rPr>
          <w:rFonts w:cs="Times New Roman CYR"/>
          <w:sz w:val="28"/>
          <w:szCs w:val="28"/>
          <w:lang w:val="uk-UA"/>
        </w:rPr>
        <w:t>Примірний зміст, кількість і розподіл занять на протязі дня та тижня в молодшій старшій групі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1464"/>
        <w:gridCol w:w="1677"/>
        <w:gridCol w:w="1677"/>
        <w:gridCol w:w="1623"/>
        <w:gridCol w:w="1636"/>
      </w:tblGrid>
      <w:tr w:rsidR="000B2799" w:rsidRPr="00F80933" w:rsidTr="00F80933">
        <w:trPr>
          <w:trHeight w:val="240"/>
          <w:jc w:val="center"/>
        </w:trPr>
        <w:tc>
          <w:tcPr>
            <w:tcW w:w="975" w:type="dxa"/>
            <w:vMerge w:val="restart"/>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Порядок занять на протязі тижня</w:t>
            </w:r>
          </w:p>
        </w:tc>
        <w:tc>
          <w:tcPr>
            <w:tcW w:w="8077" w:type="dxa"/>
            <w:gridSpan w:val="5"/>
            <w:shd w:val="clear" w:color="auto" w:fill="auto"/>
          </w:tcPr>
          <w:p w:rsidR="000B2799" w:rsidRPr="00F80933" w:rsidRDefault="000B2799" w:rsidP="00F80933">
            <w:pPr>
              <w:widowControl/>
              <w:suppressAutoHyphens w:val="0"/>
              <w:autoSpaceDE w:val="0"/>
              <w:spacing w:line="360" w:lineRule="auto"/>
              <w:jc w:val="center"/>
              <w:rPr>
                <w:rFonts w:cs="Times New Roman CYR"/>
                <w:sz w:val="20"/>
                <w:lang w:val="uk-UA"/>
              </w:rPr>
            </w:pPr>
            <w:r w:rsidRPr="00F80933">
              <w:rPr>
                <w:rFonts w:cs="Times New Roman CYR"/>
                <w:sz w:val="20"/>
                <w:lang w:val="uk-UA"/>
              </w:rPr>
              <w:t>Перелік занять, з ким</w:t>
            </w:r>
            <w:r w:rsidR="00F76170" w:rsidRPr="00F80933">
              <w:rPr>
                <w:rFonts w:cs="Times New Roman CYR"/>
                <w:sz w:val="20"/>
                <w:lang w:val="uk-UA"/>
              </w:rPr>
              <w:t xml:space="preserve"> </w:t>
            </w:r>
            <w:r w:rsidRPr="00F80933">
              <w:rPr>
                <w:rFonts w:cs="Times New Roman CYR"/>
                <w:sz w:val="20"/>
                <w:lang w:val="uk-UA"/>
              </w:rPr>
              <w:t>проводяться</w:t>
            </w:r>
          </w:p>
        </w:tc>
      </w:tr>
      <w:tr w:rsidR="000B2799" w:rsidRPr="00F80933" w:rsidTr="00F80933">
        <w:trPr>
          <w:trHeight w:val="240"/>
          <w:jc w:val="center"/>
        </w:trPr>
        <w:tc>
          <w:tcPr>
            <w:tcW w:w="975" w:type="dxa"/>
            <w:vMerge/>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8"/>
                <w:lang w:val="uk-UA"/>
              </w:rPr>
            </w:pPr>
          </w:p>
        </w:tc>
        <w:tc>
          <w:tcPr>
            <w:tcW w:w="1464" w:type="dxa"/>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1-й день</w:t>
            </w:r>
          </w:p>
        </w:tc>
        <w:tc>
          <w:tcPr>
            <w:tcW w:w="1677" w:type="dxa"/>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2-й день</w:t>
            </w:r>
          </w:p>
        </w:tc>
        <w:tc>
          <w:tcPr>
            <w:tcW w:w="1677" w:type="dxa"/>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3-й день</w:t>
            </w:r>
          </w:p>
        </w:tc>
        <w:tc>
          <w:tcPr>
            <w:tcW w:w="1623" w:type="dxa"/>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4-й день</w:t>
            </w:r>
          </w:p>
        </w:tc>
        <w:tc>
          <w:tcPr>
            <w:tcW w:w="1636" w:type="dxa"/>
            <w:shd w:val="clear" w:color="auto" w:fill="auto"/>
          </w:tcPr>
          <w:p w:rsidR="000B2799" w:rsidRPr="00F80933" w:rsidRDefault="000B2799"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5-й день</w:t>
            </w:r>
          </w:p>
        </w:tc>
      </w:tr>
      <w:tr w:rsidR="00361CED" w:rsidRPr="00F80933" w:rsidTr="00F80933">
        <w:trPr>
          <w:jc w:val="center"/>
        </w:trPr>
        <w:tc>
          <w:tcPr>
            <w:tcW w:w="975"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Перше занят</w:t>
            </w:r>
            <w:r w:rsidR="00CC6707" w:rsidRPr="00F80933">
              <w:rPr>
                <w:rFonts w:cs="Times New Roman CYR"/>
                <w:sz w:val="20"/>
                <w:szCs w:val="22"/>
                <w:lang w:val="uk-UA"/>
              </w:rPr>
              <w:t>т</w:t>
            </w:r>
            <w:r w:rsidRPr="00F80933">
              <w:rPr>
                <w:rFonts w:cs="Times New Roman CYR"/>
                <w:sz w:val="20"/>
                <w:szCs w:val="22"/>
                <w:lang w:val="uk-UA"/>
              </w:rPr>
              <w:t>я в ранці</w:t>
            </w:r>
          </w:p>
        </w:tc>
        <w:tc>
          <w:tcPr>
            <w:tcW w:w="1464"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математичних уявлень.З молодшими дітьми .</w:t>
            </w:r>
            <w:r w:rsidR="00F76170" w:rsidRPr="00F80933">
              <w:rPr>
                <w:rFonts w:cs="Times New Roman CYR"/>
                <w:sz w:val="20"/>
                <w:szCs w:val="22"/>
                <w:lang w:val="uk-UA"/>
              </w:rPr>
              <w:t xml:space="preserve"> </w:t>
            </w:r>
            <w:r w:rsidRPr="00F80933">
              <w:rPr>
                <w:rFonts w:cs="Times New Roman CYR"/>
                <w:sz w:val="20"/>
                <w:szCs w:val="22"/>
                <w:lang w:val="uk-UA"/>
              </w:rPr>
              <w:t>малюваня мтаршими дітьми.</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обома підгрупами.</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математичних уявлень. З старшими дітьми</w:t>
            </w:r>
          </w:p>
        </w:tc>
        <w:tc>
          <w:tcPr>
            <w:tcW w:w="1623"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молодшими дітьми. Аплікація або конструювання з старшими дітьми.</w:t>
            </w:r>
          </w:p>
          <w:p w:rsidR="00361CED" w:rsidRPr="00F80933" w:rsidRDefault="00361CED" w:rsidP="00F80933">
            <w:pPr>
              <w:widowControl/>
              <w:suppressAutoHyphens w:val="0"/>
              <w:autoSpaceDE w:val="0"/>
              <w:spacing w:line="360" w:lineRule="auto"/>
              <w:jc w:val="center"/>
              <w:rPr>
                <w:rFonts w:cs="Times New Roman CYR"/>
                <w:sz w:val="20"/>
                <w:szCs w:val="22"/>
                <w:lang w:val="uk-UA"/>
              </w:rPr>
            </w:pPr>
          </w:p>
        </w:tc>
        <w:tc>
          <w:tcPr>
            <w:tcW w:w="1636"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обома підгрупами.</w:t>
            </w:r>
          </w:p>
        </w:tc>
      </w:tr>
      <w:tr w:rsidR="00361CED" w:rsidRPr="00F80933" w:rsidTr="00F80933">
        <w:trPr>
          <w:jc w:val="center"/>
        </w:trPr>
        <w:tc>
          <w:tcPr>
            <w:tcW w:w="975"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Друге занят</w:t>
            </w:r>
            <w:r w:rsidR="00CC6707" w:rsidRPr="00F80933">
              <w:rPr>
                <w:rFonts w:cs="Times New Roman CYR"/>
                <w:sz w:val="20"/>
                <w:szCs w:val="22"/>
                <w:lang w:val="uk-UA"/>
              </w:rPr>
              <w:t>т</w:t>
            </w:r>
            <w:r w:rsidRPr="00F80933">
              <w:rPr>
                <w:rFonts w:cs="Times New Roman CYR"/>
                <w:sz w:val="20"/>
                <w:szCs w:val="22"/>
                <w:lang w:val="uk-UA"/>
              </w:rPr>
              <w:t>я в ранці</w:t>
            </w:r>
          </w:p>
        </w:tc>
        <w:tc>
          <w:tcPr>
            <w:tcW w:w="1464"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старшими дітьми</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w:t>
            </w:r>
            <w:r w:rsidR="00F76170" w:rsidRPr="00F80933">
              <w:rPr>
                <w:rFonts w:cs="Times New Roman CYR"/>
                <w:sz w:val="20"/>
                <w:szCs w:val="22"/>
                <w:lang w:val="uk-UA"/>
              </w:rPr>
              <w:t xml:space="preserve"> </w:t>
            </w:r>
            <w:r w:rsidRPr="00F80933">
              <w:rPr>
                <w:rFonts w:cs="Times New Roman CYR"/>
                <w:sz w:val="20"/>
                <w:szCs w:val="22"/>
                <w:lang w:val="uk-UA"/>
              </w:rPr>
              <w:t>старшими дітьми .</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Фізкультура з обома підгрупами</w:t>
            </w:r>
          </w:p>
        </w:tc>
        <w:tc>
          <w:tcPr>
            <w:tcW w:w="1623"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старшими дітьми</w:t>
            </w:r>
          </w:p>
        </w:tc>
        <w:tc>
          <w:tcPr>
            <w:tcW w:w="1636"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Ліплення з старшими дітьми. </w:t>
            </w:r>
          </w:p>
        </w:tc>
      </w:tr>
      <w:tr w:rsidR="00361CED" w:rsidRPr="00F80933" w:rsidTr="00F80933">
        <w:trPr>
          <w:jc w:val="center"/>
        </w:trPr>
        <w:tc>
          <w:tcPr>
            <w:tcW w:w="975"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Третє занят</w:t>
            </w:r>
            <w:r w:rsidR="00CC6707" w:rsidRPr="00F80933">
              <w:rPr>
                <w:rFonts w:cs="Times New Roman CYR"/>
                <w:sz w:val="20"/>
                <w:szCs w:val="22"/>
                <w:lang w:val="uk-UA"/>
              </w:rPr>
              <w:t>т</w:t>
            </w:r>
            <w:r w:rsidRPr="00F80933">
              <w:rPr>
                <w:rFonts w:cs="Times New Roman CYR"/>
                <w:sz w:val="20"/>
                <w:szCs w:val="22"/>
                <w:lang w:val="uk-UA"/>
              </w:rPr>
              <w:t>я в ранці</w:t>
            </w:r>
          </w:p>
        </w:tc>
        <w:tc>
          <w:tcPr>
            <w:tcW w:w="1464"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З старшими дітьми </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p>
        </w:tc>
        <w:tc>
          <w:tcPr>
            <w:tcW w:w="1623"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p>
        </w:tc>
        <w:tc>
          <w:tcPr>
            <w:tcW w:w="1636"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старшими дітьми</w:t>
            </w:r>
          </w:p>
        </w:tc>
      </w:tr>
      <w:tr w:rsidR="00361CED" w:rsidRPr="00F80933" w:rsidTr="00F80933">
        <w:trPr>
          <w:jc w:val="center"/>
        </w:trPr>
        <w:tc>
          <w:tcPr>
            <w:tcW w:w="975"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Одне </w:t>
            </w:r>
            <w:r w:rsidR="00CC6707" w:rsidRPr="00F80933">
              <w:rPr>
                <w:rFonts w:cs="Times New Roman CYR"/>
                <w:sz w:val="20"/>
                <w:szCs w:val="22"/>
                <w:lang w:val="uk-UA"/>
              </w:rPr>
              <w:t>заняття</w:t>
            </w:r>
            <w:r w:rsidRPr="00F80933">
              <w:rPr>
                <w:rFonts w:cs="Times New Roman CYR"/>
                <w:sz w:val="20"/>
                <w:szCs w:val="22"/>
                <w:lang w:val="uk-UA"/>
              </w:rPr>
              <w:t xml:space="preserve"> в вечері</w:t>
            </w:r>
          </w:p>
        </w:tc>
        <w:tc>
          <w:tcPr>
            <w:tcW w:w="1464"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Ліплення з меншими дітьми. </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з молодшими дітьми </w:t>
            </w:r>
          </w:p>
        </w:tc>
        <w:tc>
          <w:tcPr>
            <w:tcW w:w="1677"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конструювання. З</w:t>
            </w:r>
            <w:r w:rsidR="00F76170" w:rsidRPr="00F80933">
              <w:rPr>
                <w:rFonts w:cs="Times New Roman CYR"/>
                <w:sz w:val="20"/>
                <w:szCs w:val="22"/>
                <w:lang w:val="uk-UA"/>
              </w:rPr>
              <w:t xml:space="preserve"> </w:t>
            </w:r>
            <w:r w:rsidRPr="00F80933">
              <w:rPr>
                <w:rFonts w:cs="Times New Roman CYR"/>
                <w:sz w:val="20"/>
                <w:szCs w:val="22"/>
                <w:lang w:val="uk-UA"/>
              </w:rPr>
              <w:t>молодшими дітьми .</w:t>
            </w:r>
          </w:p>
        </w:tc>
        <w:tc>
          <w:tcPr>
            <w:tcW w:w="1623"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Фізкультура зменшими дітьми</w:t>
            </w:r>
          </w:p>
        </w:tc>
        <w:tc>
          <w:tcPr>
            <w:tcW w:w="1636" w:type="dxa"/>
            <w:shd w:val="clear" w:color="auto" w:fill="auto"/>
          </w:tcPr>
          <w:p w:rsidR="00361CED" w:rsidRPr="00F80933" w:rsidRDefault="00361CE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з меншими дітьми </w:t>
            </w:r>
          </w:p>
        </w:tc>
      </w:tr>
    </w:tbl>
    <w:p w:rsidR="005660E3" w:rsidRPr="001134AE" w:rsidRDefault="005660E3" w:rsidP="001134AE">
      <w:pPr>
        <w:autoSpaceDE w:val="0"/>
        <w:spacing w:line="360" w:lineRule="auto"/>
        <w:ind w:firstLine="709"/>
        <w:rPr>
          <w:rFonts w:cs="Times New Roman CYR"/>
          <w:sz w:val="28"/>
          <w:szCs w:val="28"/>
          <w:lang w:val="uk-UA"/>
        </w:rPr>
      </w:pPr>
    </w:p>
    <w:p w:rsidR="00FC3C73" w:rsidRPr="001134AE" w:rsidRDefault="00A43E1E"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В середньо-підготовчій групі потрібно виходити із 11 занять в тиждень</w:t>
      </w:r>
      <w:r w:rsidR="00F76170" w:rsidRPr="001134AE">
        <w:rPr>
          <w:rFonts w:cs="Times New Roman CYR"/>
          <w:sz w:val="28"/>
          <w:szCs w:val="28"/>
          <w:lang w:val="uk-UA"/>
        </w:rPr>
        <w:t xml:space="preserve"> </w:t>
      </w:r>
      <w:r w:rsidRPr="001134AE">
        <w:rPr>
          <w:rFonts w:cs="Times New Roman CYR"/>
          <w:sz w:val="28"/>
          <w:szCs w:val="28"/>
          <w:lang w:val="uk-UA"/>
        </w:rPr>
        <w:t xml:space="preserve">з дітьми </w:t>
      </w:r>
      <w:r w:rsidR="00050586" w:rsidRPr="001134AE">
        <w:rPr>
          <w:rFonts w:cs="Times New Roman CYR"/>
          <w:sz w:val="28"/>
          <w:szCs w:val="28"/>
          <w:lang w:val="uk-UA"/>
        </w:rPr>
        <w:t>п’ятого</w:t>
      </w:r>
      <w:r w:rsidRPr="001134AE">
        <w:rPr>
          <w:rFonts w:cs="Times New Roman CYR"/>
          <w:sz w:val="28"/>
          <w:szCs w:val="28"/>
          <w:lang w:val="uk-UA"/>
        </w:rPr>
        <w:t xml:space="preserve"> року </w:t>
      </w:r>
      <w:r w:rsidR="00050586" w:rsidRPr="001134AE">
        <w:rPr>
          <w:rFonts w:cs="Times New Roman CYR"/>
          <w:sz w:val="28"/>
          <w:szCs w:val="28"/>
          <w:lang w:val="uk-UA"/>
        </w:rPr>
        <w:t>життя</w:t>
      </w:r>
      <w:r w:rsidRPr="001134AE">
        <w:rPr>
          <w:rFonts w:cs="Times New Roman CYR"/>
          <w:sz w:val="28"/>
          <w:szCs w:val="28"/>
          <w:lang w:val="uk-UA"/>
        </w:rPr>
        <w:t xml:space="preserve"> </w:t>
      </w:r>
      <w:r w:rsidR="00B003A5" w:rsidRPr="001134AE">
        <w:rPr>
          <w:rFonts w:cs="Times New Roman CYR"/>
          <w:sz w:val="28"/>
          <w:szCs w:val="28"/>
          <w:lang w:val="uk-UA"/>
        </w:rPr>
        <w:t>(по 2 заняття</w:t>
      </w:r>
      <w:r w:rsidR="008E7929" w:rsidRPr="001134AE">
        <w:rPr>
          <w:rFonts w:cs="Times New Roman CYR"/>
          <w:sz w:val="28"/>
          <w:szCs w:val="28"/>
          <w:lang w:val="uk-UA"/>
        </w:rPr>
        <w:t xml:space="preserve"> в</w:t>
      </w:r>
      <w:r w:rsidR="00B003A5" w:rsidRPr="001134AE">
        <w:rPr>
          <w:rFonts w:cs="Times New Roman CYR"/>
          <w:sz w:val="28"/>
          <w:szCs w:val="28"/>
          <w:lang w:val="uk-UA"/>
        </w:rPr>
        <w:t xml:space="preserve">продовж тижня) і 14 занять з дітьми 6-7 років( 4 дня по 2 заняття і 2 дня </w:t>
      </w:r>
      <w:r w:rsidR="008E7929" w:rsidRPr="001134AE">
        <w:rPr>
          <w:rFonts w:cs="Times New Roman CYR"/>
          <w:sz w:val="28"/>
          <w:szCs w:val="28"/>
          <w:lang w:val="uk-UA"/>
        </w:rPr>
        <w:t>по 3 заняття</w:t>
      </w:r>
      <w:r w:rsidR="00B003A5" w:rsidRPr="001134AE">
        <w:rPr>
          <w:rFonts w:cs="Times New Roman CYR"/>
          <w:sz w:val="28"/>
          <w:szCs w:val="28"/>
          <w:lang w:val="uk-UA"/>
        </w:rPr>
        <w:t>)</w:t>
      </w:r>
      <w:r w:rsidR="008E7929" w:rsidRPr="001134AE">
        <w:rPr>
          <w:rFonts w:cs="Times New Roman CYR"/>
          <w:sz w:val="28"/>
          <w:szCs w:val="28"/>
          <w:lang w:val="uk-UA"/>
        </w:rPr>
        <w:t>. Перелік занять в обох пі</w:t>
      </w:r>
      <w:r w:rsidR="00050586" w:rsidRPr="001134AE">
        <w:rPr>
          <w:rFonts w:cs="Times New Roman CYR"/>
          <w:sz w:val="28"/>
          <w:szCs w:val="28"/>
          <w:lang w:val="uk-UA"/>
        </w:rPr>
        <w:t>дгрупах в основному однакові, але</w:t>
      </w:r>
      <w:r w:rsidR="008E7929" w:rsidRPr="001134AE">
        <w:rPr>
          <w:rFonts w:cs="Times New Roman CYR"/>
          <w:sz w:val="28"/>
          <w:szCs w:val="28"/>
          <w:lang w:val="uk-UA"/>
        </w:rPr>
        <w:t xml:space="preserve"> з дітьми 6-7 років проводиться кожен тиждень на одне заняття більше по озна</w:t>
      </w:r>
      <w:r w:rsidR="00CC6707" w:rsidRPr="001134AE">
        <w:rPr>
          <w:rFonts w:cs="Times New Roman CYR"/>
          <w:sz w:val="28"/>
          <w:szCs w:val="28"/>
          <w:lang w:val="uk-UA"/>
        </w:rPr>
        <w:t>йомленню із навколишнім середовищем</w:t>
      </w:r>
      <w:r w:rsidR="00050586" w:rsidRPr="001134AE">
        <w:rPr>
          <w:rFonts w:cs="Times New Roman CYR"/>
          <w:sz w:val="28"/>
          <w:szCs w:val="28"/>
          <w:lang w:val="uk-UA"/>
        </w:rPr>
        <w:t xml:space="preserve"> та розвитку</w:t>
      </w:r>
      <w:r w:rsidR="00033400" w:rsidRPr="001134AE">
        <w:rPr>
          <w:rFonts w:cs="Times New Roman CYR"/>
          <w:sz w:val="28"/>
          <w:szCs w:val="28"/>
          <w:lang w:val="uk-UA"/>
        </w:rPr>
        <w:t xml:space="preserve"> мови</w:t>
      </w:r>
      <w:r w:rsidR="00050586" w:rsidRPr="001134AE">
        <w:rPr>
          <w:rFonts w:cs="Times New Roman CYR"/>
          <w:sz w:val="28"/>
          <w:szCs w:val="28"/>
          <w:lang w:val="uk-UA"/>
        </w:rPr>
        <w:t xml:space="preserve"> ( </w:t>
      </w:r>
      <w:r w:rsidR="00CC6707" w:rsidRPr="001134AE">
        <w:rPr>
          <w:rFonts w:cs="Times New Roman CYR"/>
          <w:sz w:val="28"/>
          <w:szCs w:val="28"/>
          <w:lang w:val="uk-UA"/>
        </w:rPr>
        <w:t xml:space="preserve">вводиться </w:t>
      </w:r>
      <w:r w:rsidR="00050586" w:rsidRPr="001134AE">
        <w:rPr>
          <w:rFonts w:cs="Times New Roman CYR"/>
          <w:sz w:val="28"/>
          <w:szCs w:val="28"/>
          <w:lang w:val="uk-UA"/>
        </w:rPr>
        <w:t>під</w:t>
      </w:r>
      <w:r w:rsidR="00CC6707" w:rsidRPr="001134AE">
        <w:rPr>
          <w:rFonts w:cs="Times New Roman CYR"/>
          <w:sz w:val="28"/>
          <w:szCs w:val="28"/>
          <w:lang w:val="uk-UA"/>
        </w:rPr>
        <w:t>готовка</w:t>
      </w:r>
      <w:r w:rsidR="00050586" w:rsidRPr="001134AE">
        <w:rPr>
          <w:rFonts w:cs="Times New Roman CYR"/>
          <w:sz w:val="28"/>
          <w:szCs w:val="28"/>
          <w:lang w:val="uk-UA"/>
        </w:rPr>
        <w:t xml:space="preserve"> дітей до навчання грамоти</w:t>
      </w:r>
      <w:r w:rsidR="00033400" w:rsidRPr="001134AE">
        <w:rPr>
          <w:rFonts w:cs="Times New Roman CYR"/>
          <w:sz w:val="28"/>
          <w:szCs w:val="28"/>
          <w:lang w:val="uk-UA"/>
        </w:rPr>
        <w:t>), по розвитку елем</w:t>
      </w:r>
      <w:r w:rsidR="00050586" w:rsidRPr="001134AE">
        <w:rPr>
          <w:rFonts w:cs="Times New Roman CYR"/>
          <w:sz w:val="28"/>
          <w:szCs w:val="28"/>
          <w:lang w:val="uk-UA"/>
        </w:rPr>
        <w:t>ентарних математичних</w:t>
      </w:r>
      <w:r w:rsidR="00F76170" w:rsidRPr="001134AE">
        <w:rPr>
          <w:rFonts w:cs="Times New Roman CYR"/>
          <w:sz w:val="28"/>
          <w:szCs w:val="28"/>
          <w:lang w:val="uk-UA"/>
        </w:rPr>
        <w:t xml:space="preserve"> </w:t>
      </w:r>
      <w:r w:rsidR="00050586" w:rsidRPr="001134AE">
        <w:rPr>
          <w:rFonts w:cs="Times New Roman CYR"/>
          <w:sz w:val="28"/>
          <w:szCs w:val="28"/>
          <w:lang w:val="uk-UA"/>
        </w:rPr>
        <w:t>уявлень та</w:t>
      </w:r>
      <w:r w:rsidR="00033400" w:rsidRPr="001134AE">
        <w:rPr>
          <w:rFonts w:cs="Times New Roman CYR"/>
          <w:sz w:val="28"/>
          <w:szCs w:val="28"/>
          <w:lang w:val="uk-UA"/>
        </w:rPr>
        <w:t xml:space="preserve"> </w:t>
      </w:r>
      <w:r w:rsidR="00856F00" w:rsidRPr="001134AE">
        <w:rPr>
          <w:rFonts w:cs="Times New Roman CYR"/>
          <w:sz w:val="28"/>
          <w:szCs w:val="28"/>
          <w:lang w:val="uk-UA"/>
        </w:rPr>
        <w:t>малюванню</w:t>
      </w:r>
      <w:r w:rsidR="00050586" w:rsidRPr="001134AE">
        <w:rPr>
          <w:rFonts w:cs="Times New Roman CYR"/>
          <w:sz w:val="28"/>
          <w:szCs w:val="28"/>
          <w:lang w:val="uk-UA"/>
        </w:rPr>
        <w:t xml:space="preserve"> ( </w:t>
      </w:r>
      <w:r w:rsidR="0083522B" w:rsidRPr="001134AE">
        <w:rPr>
          <w:rFonts w:cs="Times New Roman CYR"/>
          <w:sz w:val="28"/>
          <w:szCs w:val="28"/>
          <w:lang w:val="uk-UA"/>
        </w:rPr>
        <w:t>табл. 5 ).</w:t>
      </w:r>
    </w:p>
    <w:p w:rsidR="00373263" w:rsidRPr="001134AE" w:rsidRDefault="00373263" w:rsidP="001134AE">
      <w:pPr>
        <w:autoSpaceDE w:val="0"/>
        <w:spacing w:line="360" w:lineRule="auto"/>
        <w:ind w:firstLine="709"/>
        <w:jc w:val="center"/>
        <w:rPr>
          <w:rFonts w:cs="Times New Roman CYR"/>
          <w:sz w:val="28"/>
          <w:szCs w:val="28"/>
          <w:lang w:val="uk-UA"/>
        </w:rPr>
      </w:pPr>
    </w:p>
    <w:p w:rsidR="00FC3C73" w:rsidRPr="001134AE" w:rsidRDefault="00FC3C73"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Таблиця 5</w:t>
      </w:r>
    </w:p>
    <w:p w:rsidR="00FC3C73" w:rsidRPr="001134AE" w:rsidRDefault="00E6730C" w:rsidP="001134AE">
      <w:pPr>
        <w:autoSpaceDE w:val="0"/>
        <w:spacing w:line="360" w:lineRule="auto"/>
        <w:ind w:firstLine="709"/>
        <w:jc w:val="center"/>
        <w:rPr>
          <w:rFonts w:cs="Times New Roman CYR"/>
          <w:sz w:val="28"/>
          <w:szCs w:val="28"/>
          <w:lang w:val="uk-UA"/>
        </w:rPr>
      </w:pPr>
      <w:r w:rsidRPr="001134AE">
        <w:rPr>
          <w:rFonts w:cs="Times New Roman CYR"/>
          <w:sz w:val="28"/>
          <w:szCs w:val="28"/>
          <w:lang w:val="uk-UA"/>
        </w:rPr>
        <w:t xml:space="preserve">Приблизна кількість </w:t>
      </w:r>
      <w:r w:rsidR="008543FD" w:rsidRPr="001134AE">
        <w:rPr>
          <w:rFonts w:cs="Times New Roman CYR"/>
          <w:sz w:val="28"/>
          <w:szCs w:val="28"/>
          <w:lang w:val="uk-UA"/>
        </w:rPr>
        <w:t>і чергування занять на протязі дня та тижня в середній підготовчій групі.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1808"/>
        <w:gridCol w:w="1623"/>
        <w:gridCol w:w="1699"/>
        <w:gridCol w:w="1545"/>
        <w:gridCol w:w="1432"/>
      </w:tblGrid>
      <w:tr w:rsidR="008543FD" w:rsidRPr="00F80933" w:rsidTr="00F80933">
        <w:trPr>
          <w:trHeight w:val="240"/>
          <w:jc w:val="center"/>
        </w:trPr>
        <w:tc>
          <w:tcPr>
            <w:tcW w:w="883" w:type="dxa"/>
            <w:vMerge w:val="restart"/>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Порядок занять на протязі тижня</w:t>
            </w:r>
          </w:p>
        </w:tc>
        <w:tc>
          <w:tcPr>
            <w:tcW w:w="8107" w:type="dxa"/>
            <w:gridSpan w:val="5"/>
            <w:shd w:val="clear" w:color="auto" w:fill="auto"/>
          </w:tcPr>
          <w:p w:rsidR="008543FD" w:rsidRPr="00F80933" w:rsidRDefault="008543FD" w:rsidP="00F80933">
            <w:pPr>
              <w:widowControl/>
              <w:suppressAutoHyphens w:val="0"/>
              <w:autoSpaceDE w:val="0"/>
              <w:spacing w:line="360" w:lineRule="auto"/>
              <w:jc w:val="center"/>
              <w:rPr>
                <w:rFonts w:cs="Times New Roman CYR"/>
                <w:sz w:val="20"/>
                <w:lang w:val="uk-UA"/>
              </w:rPr>
            </w:pPr>
            <w:r w:rsidRPr="00F80933">
              <w:rPr>
                <w:rFonts w:cs="Times New Roman CYR"/>
                <w:sz w:val="20"/>
                <w:lang w:val="uk-UA"/>
              </w:rPr>
              <w:t>Перелік занять, з ким</w:t>
            </w:r>
            <w:r w:rsidR="00F76170" w:rsidRPr="00F80933">
              <w:rPr>
                <w:rFonts w:cs="Times New Roman CYR"/>
                <w:sz w:val="20"/>
                <w:lang w:val="uk-UA"/>
              </w:rPr>
              <w:t xml:space="preserve"> </w:t>
            </w:r>
            <w:r w:rsidRPr="00F80933">
              <w:rPr>
                <w:rFonts w:cs="Times New Roman CYR"/>
                <w:sz w:val="20"/>
                <w:lang w:val="uk-UA"/>
              </w:rPr>
              <w:t>проводяться</w:t>
            </w:r>
          </w:p>
        </w:tc>
      </w:tr>
      <w:tr w:rsidR="008543FD" w:rsidRPr="00F80933" w:rsidTr="00F80933">
        <w:trPr>
          <w:trHeight w:val="240"/>
          <w:jc w:val="center"/>
        </w:trPr>
        <w:tc>
          <w:tcPr>
            <w:tcW w:w="883" w:type="dxa"/>
            <w:vMerge/>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8"/>
                <w:lang w:val="uk-UA"/>
              </w:rPr>
            </w:pPr>
          </w:p>
        </w:tc>
        <w:tc>
          <w:tcPr>
            <w:tcW w:w="1808" w:type="dxa"/>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1-й день</w:t>
            </w:r>
          </w:p>
        </w:tc>
        <w:tc>
          <w:tcPr>
            <w:tcW w:w="1623" w:type="dxa"/>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2-й день</w:t>
            </w:r>
          </w:p>
        </w:tc>
        <w:tc>
          <w:tcPr>
            <w:tcW w:w="1699" w:type="dxa"/>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3-й день</w:t>
            </w:r>
          </w:p>
        </w:tc>
        <w:tc>
          <w:tcPr>
            <w:tcW w:w="1545" w:type="dxa"/>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4-й день</w:t>
            </w:r>
          </w:p>
        </w:tc>
        <w:tc>
          <w:tcPr>
            <w:tcW w:w="1432" w:type="dxa"/>
            <w:shd w:val="clear" w:color="auto" w:fill="auto"/>
          </w:tcPr>
          <w:p w:rsidR="008543FD" w:rsidRPr="00F80933" w:rsidRDefault="008543FD" w:rsidP="00F80933">
            <w:pPr>
              <w:widowControl/>
              <w:suppressAutoHyphens w:val="0"/>
              <w:autoSpaceDE w:val="0"/>
              <w:spacing w:line="360" w:lineRule="auto"/>
              <w:jc w:val="center"/>
              <w:rPr>
                <w:rFonts w:cs="Times New Roman CYR"/>
                <w:sz w:val="20"/>
                <w:szCs w:val="28"/>
                <w:lang w:val="uk-UA"/>
              </w:rPr>
            </w:pPr>
            <w:r w:rsidRPr="00F80933">
              <w:rPr>
                <w:rFonts w:cs="Times New Roman CYR"/>
                <w:sz w:val="20"/>
                <w:szCs w:val="28"/>
                <w:lang w:val="uk-UA"/>
              </w:rPr>
              <w:t>5-й день</w:t>
            </w:r>
          </w:p>
        </w:tc>
      </w:tr>
      <w:tr w:rsidR="002D638A" w:rsidRPr="00F80933" w:rsidTr="00F80933">
        <w:trPr>
          <w:jc w:val="center"/>
        </w:trPr>
        <w:tc>
          <w:tcPr>
            <w:tcW w:w="883"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Перше </w:t>
            </w:r>
            <w:r w:rsidR="00856F00" w:rsidRPr="00F80933">
              <w:rPr>
                <w:rFonts w:cs="Times New Roman CYR"/>
                <w:sz w:val="20"/>
                <w:szCs w:val="22"/>
                <w:lang w:val="uk-UA"/>
              </w:rPr>
              <w:t>заняття</w:t>
            </w:r>
            <w:r w:rsidRPr="00F80933">
              <w:rPr>
                <w:rFonts w:cs="Times New Roman CYR"/>
                <w:sz w:val="20"/>
                <w:szCs w:val="22"/>
                <w:lang w:val="uk-UA"/>
              </w:rPr>
              <w:t xml:space="preserve"> в ранці</w:t>
            </w:r>
          </w:p>
        </w:tc>
        <w:tc>
          <w:tcPr>
            <w:tcW w:w="1808"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623"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математичних уявлень. З</w:t>
            </w:r>
            <w:r w:rsidR="00F76170" w:rsidRPr="00F80933">
              <w:rPr>
                <w:rFonts w:cs="Times New Roman CYR"/>
                <w:sz w:val="20"/>
                <w:szCs w:val="22"/>
                <w:lang w:val="uk-UA"/>
              </w:rPr>
              <w:t xml:space="preserve"> </w:t>
            </w:r>
            <w:r w:rsidRPr="00F80933">
              <w:rPr>
                <w:rFonts w:cs="Times New Roman CYR"/>
                <w:sz w:val="20"/>
                <w:szCs w:val="22"/>
                <w:lang w:val="uk-UA"/>
              </w:rPr>
              <w:t>всіма дітьми .</w:t>
            </w:r>
            <w:r w:rsidR="00F76170" w:rsidRPr="00F80933">
              <w:rPr>
                <w:rFonts w:cs="Times New Roman CYR"/>
                <w:sz w:val="20"/>
                <w:szCs w:val="22"/>
                <w:lang w:val="uk-UA"/>
              </w:rPr>
              <w:t xml:space="preserve"> </w:t>
            </w:r>
          </w:p>
        </w:tc>
        <w:tc>
          <w:tcPr>
            <w:tcW w:w="1699"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Ознайомлення з навколишнім, розвиток мови ( підготовка до </w:t>
            </w:r>
            <w:r w:rsidR="00856F00" w:rsidRPr="00F80933">
              <w:rPr>
                <w:rFonts w:cs="Times New Roman CYR"/>
                <w:sz w:val="20"/>
                <w:szCs w:val="22"/>
                <w:lang w:val="uk-UA"/>
              </w:rPr>
              <w:t>навчання</w:t>
            </w:r>
            <w:r w:rsidRPr="00F80933">
              <w:rPr>
                <w:rFonts w:cs="Times New Roman CYR"/>
                <w:sz w:val="20"/>
                <w:szCs w:val="22"/>
                <w:lang w:val="uk-UA"/>
              </w:rPr>
              <w:t xml:space="preserve"> письма) з дітьми сьомого року.</w:t>
            </w:r>
          </w:p>
        </w:tc>
        <w:tc>
          <w:tcPr>
            <w:tcW w:w="1545"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Аплікація або конструювання з всіма дітьми.</w:t>
            </w:r>
          </w:p>
        </w:tc>
        <w:tc>
          <w:tcPr>
            <w:tcW w:w="1432"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 Розвиток елементарних математичних уявлень. З </w:t>
            </w:r>
            <w:r w:rsidR="00856F00" w:rsidRPr="00F80933">
              <w:rPr>
                <w:rFonts w:cs="Times New Roman CYR"/>
                <w:sz w:val="20"/>
                <w:szCs w:val="22"/>
                <w:lang w:val="uk-UA"/>
              </w:rPr>
              <w:t>семирічними</w:t>
            </w:r>
            <w:r w:rsidRPr="00F80933">
              <w:rPr>
                <w:rFonts w:cs="Times New Roman CYR"/>
                <w:sz w:val="20"/>
                <w:szCs w:val="22"/>
                <w:lang w:val="uk-UA"/>
              </w:rPr>
              <w:t xml:space="preserve"> дітьми .</w:t>
            </w:r>
            <w:r w:rsidR="00F76170" w:rsidRPr="00F80933">
              <w:rPr>
                <w:rFonts w:cs="Times New Roman CYR"/>
                <w:sz w:val="20"/>
                <w:szCs w:val="22"/>
                <w:lang w:val="uk-UA"/>
              </w:rPr>
              <w:t xml:space="preserve"> </w:t>
            </w:r>
          </w:p>
        </w:tc>
      </w:tr>
      <w:tr w:rsidR="002D638A" w:rsidRPr="00F80933" w:rsidTr="00F80933">
        <w:trPr>
          <w:jc w:val="center"/>
        </w:trPr>
        <w:tc>
          <w:tcPr>
            <w:tcW w:w="883"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Друге занятя в ранці</w:t>
            </w:r>
          </w:p>
        </w:tc>
        <w:tc>
          <w:tcPr>
            <w:tcW w:w="1808"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Фізкультура з всіма дітьми </w:t>
            </w:r>
          </w:p>
        </w:tc>
        <w:tc>
          <w:tcPr>
            <w:tcW w:w="1623"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усіма</w:t>
            </w:r>
            <w:r w:rsidR="00F76170" w:rsidRPr="00F80933">
              <w:rPr>
                <w:rFonts w:cs="Times New Roman CYR"/>
                <w:sz w:val="20"/>
                <w:szCs w:val="22"/>
                <w:lang w:val="uk-UA"/>
              </w:rPr>
              <w:t xml:space="preserve"> </w:t>
            </w:r>
            <w:r w:rsidRPr="00F80933">
              <w:rPr>
                <w:rFonts w:cs="Times New Roman CYR"/>
                <w:sz w:val="20"/>
                <w:szCs w:val="22"/>
                <w:lang w:val="uk-UA"/>
              </w:rPr>
              <w:t>дітьми років.</w:t>
            </w:r>
          </w:p>
        </w:tc>
        <w:tc>
          <w:tcPr>
            <w:tcW w:w="1699"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Малювання з усіма дітьми.</w:t>
            </w:r>
          </w:p>
        </w:tc>
        <w:tc>
          <w:tcPr>
            <w:tcW w:w="1545"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Ознайомлення з навколишнім, розвиток мови з усіма дітьми</w:t>
            </w:r>
          </w:p>
        </w:tc>
        <w:tc>
          <w:tcPr>
            <w:tcW w:w="1432" w:type="dxa"/>
            <w:shd w:val="clear" w:color="auto" w:fill="auto"/>
          </w:tcPr>
          <w:p w:rsidR="002D638A" w:rsidRPr="00F80933" w:rsidRDefault="00856F00"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Ліплення</w:t>
            </w:r>
            <w:r w:rsidR="002D638A" w:rsidRPr="00F80933">
              <w:rPr>
                <w:rFonts w:cs="Times New Roman CYR"/>
                <w:sz w:val="20"/>
                <w:szCs w:val="22"/>
                <w:lang w:val="uk-UA"/>
              </w:rPr>
              <w:t xml:space="preserve"> </w:t>
            </w:r>
          </w:p>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усіма</w:t>
            </w:r>
            <w:r w:rsidR="00F76170" w:rsidRPr="00F80933">
              <w:rPr>
                <w:rFonts w:cs="Times New Roman CYR"/>
                <w:sz w:val="20"/>
                <w:szCs w:val="22"/>
                <w:lang w:val="uk-UA"/>
              </w:rPr>
              <w:t xml:space="preserve"> </w:t>
            </w:r>
            <w:r w:rsidRPr="00F80933">
              <w:rPr>
                <w:rFonts w:cs="Times New Roman CYR"/>
                <w:sz w:val="20"/>
                <w:szCs w:val="22"/>
                <w:lang w:val="uk-UA"/>
              </w:rPr>
              <w:t>дітьми років.</w:t>
            </w:r>
          </w:p>
        </w:tc>
      </w:tr>
      <w:tr w:rsidR="002D638A" w:rsidRPr="00F80933" w:rsidTr="00F80933">
        <w:trPr>
          <w:jc w:val="center"/>
        </w:trPr>
        <w:tc>
          <w:tcPr>
            <w:tcW w:w="883"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Одне </w:t>
            </w:r>
            <w:r w:rsidR="00350E73" w:rsidRPr="00F80933">
              <w:rPr>
                <w:rFonts w:cs="Times New Roman CYR"/>
                <w:sz w:val="20"/>
                <w:szCs w:val="22"/>
                <w:lang w:val="uk-UA"/>
              </w:rPr>
              <w:t>заняття</w:t>
            </w:r>
            <w:r w:rsidRPr="00F80933">
              <w:rPr>
                <w:rFonts w:cs="Times New Roman CYR"/>
                <w:sz w:val="20"/>
                <w:szCs w:val="22"/>
                <w:lang w:val="uk-UA"/>
              </w:rPr>
              <w:t xml:space="preserve"> в вечері </w:t>
            </w:r>
          </w:p>
        </w:tc>
        <w:tc>
          <w:tcPr>
            <w:tcW w:w="1808"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p>
        </w:tc>
        <w:tc>
          <w:tcPr>
            <w:tcW w:w="1623"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w:t>
            </w:r>
          </w:p>
        </w:tc>
        <w:tc>
          <w:tcPr>
            <w:tcW w:w="1699"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Фізкультура з всіма дітьми </w:t>
            </w:r>
          </w:p>
        </w:tc>
        <w:tc>
          <w:tcPr>
            <w:tcW w:w="1545"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p>
        </w:tc>
        <w:tc>
          <w:tcPr>
            <w:tcW w:w="1432" w:type="dxa"/>
            <w:shd w:val="clear" w:color="auto" w:fill="auto"/>
          </w:tcPr>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 xml:space="preserve">Музикальне </w:t>
            </w:r>
          </w:p>
          <w:p w:rsidR="002D638A" w:rsidRPr="00F80933" w:rsidRDefault="002D638A" w:rsidP="00F80933">
            <w:pPr>
              <w:widowControl/>
              <w:suppressAutoHyphens w:val="0"/>
              <w:autoSpaceDE w:val="0"/>
              <w:spacing w:line="360" w:lineRule="auto"/>
              <w:jc w:val="center"/>
              <w:rPr>
                <w:rFonts w:cs="Times New Roman CYR"/>
                <w:sz w:val="20"/>
                <w:szCs w:val="22"/>
                <w:lang w:val="uk-UA"/>
              </w:rPr>
            </w:pPr>
            <w:r w:rsidRPr="00F80933">
              <w:rPr>
                <w:rFonts w:cs="Times New Roman CYR"/>
                <w:sz w:val="20"/>
                <w:szCs w:val="22"/>
                <w:lang w:val="uk-UA"/>
              </w:rPr>
              <w:t>З усіма</w:t>
            </w:r>
            <w:r w:rsidR="00F76170" w:rsidRPr="00F80933">
              <w:rPr>
                <w:rFonts w:cs="Times New Roman CYR"/>
                <w:sz w:val="20"/>
                <w:szCs w:val="22"/>
                <w:lang w:val="uk-UA"/>
              </w:rPr>
              <w:t xml:space="preserve"> </w:t>
            </w:r>
            <w:r w:rsidRPr="00F80933">
              <w:rPr>
                <w:rFonts w:cs="Times New Roman CYR"/>
                <w:sz w:val="20"/>
                <w:szCs w:val="22"/>
                <w:lang w:val="uk-UA"/>
              </w:rPr>
              <w:t>дітьми років.</w:t>
            </w:r>
          </w:p>
        </w:tc>
      </w:tr>
    </w:tbl>
    <w:p w:rsidR="0064171F" w:rsidRPr="001134AE" w:rsidRDefault="0064171F" w:rsidP="001134AE">
      <w:pPr>
        <w:autoSpaceDE w:val="0"/>
        <w:spacing w:line="360" w:lineRule="auto"/>
        <w:ind w:firstLine="709"/>
        <w:rPr>
          <w:rFonts w:cs="Times New Roman CYR"/>
          <w:sz w:val="28"/>
          <w:szCs w:val="28"/>
          <w:lang w:val="uk-UA"/>
        </w:rPr>
      </w:pPr>
    </w:p>
    <w:p w:rsidR="00761B42" w:rsidRPr="001134AE" w:rsidRDefault="0021298C"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Як і раніше </w:t>
      </w:r>
      <w:r w:rsidR="00050586" w:rsidRPr="001134AE">
        <w:rPr>
          <w:rFonts w:cs="Times New Roman CYR"/>
          <w:sz w:val="28"/>
          <w:szCs w:val="28"/>
          <w:lang w:val="uk-UA"/>
        </w:rPr>
        <w:t>розглянемо старшу-підготовчу підгрупу</w:t>
      </w:r>
      <w:r w:rsidRPr="001134AE">
        <w:rPr>
          <w:rFonts w:cs="Times New Roman CYR"/>
          <w:sz w:val="28"/>
          <w:szCs w:val="28"/>
          <w:lang w:val="uk-UA"/>
        </w:rPr>
        <w:t xml:space="preserve">, всі заняття в групі з дітьми </w:t>
      </w:r>
      <w:r w:rsidR="00350E73" w:rsidRPr="001134AE">
        <w:rPr>
          <w:rFonts w:cs="Times New Roman CYR"/>
          <w:sz w:val="28"/>
          <w:szCs w:val="28"/>
          <w:lang w:val="uk-UA"/>
        </w:rPr>
        <w:t>п’ятого</w:t>
      </w:r>
      <w:r w:rsidRPr="001134AE">
        <w:rPr>
          <w:rFonts w:cs="Times New Roman CYR"/>
          <w:sz w:val="28"/>
          <w:szCs w:val="28"/>
          <w:lang w:val="uk-UA"/>
        </w:rPr>
        <w:t xml:space="preserve"> і сьомих років життя проводяться в ранкові години. Першим потрібно перег</w:t>
      </w:r>
      <w:r w:rsidR="00350E73" w:rsidRPr="001134AE">
        <w:rPr>
          <w:rFonts w:cs="Times New Roman CYR"/>
          <w:sz w:val="28"/>
          <w:szCs w:val="28"/>
          <w:lang w:val="uk-UA"/>
        </w:rPr>
        <w:t>лянути 4 загальних занят</w:t>
      </w:r>
      <w:r w:rsidR="00050586" w:rsidRPr="001134AE">
        <w:rPr>
          <w:rFonts w:cs="Times New Roman CYR"/>
          <w:sz w:val="28"/>
          <w:szCs w:val="28"/>
          <w:lang w:val="uk-UA"/>
        </w:rPr>
        <w:t>тя</w:t>
      </w:r>
      <w:r w:rsidR="00350E73" w:rsidRPr="001134AE">
        <w:rPr>
          <w:rFonts w:cs="Times New Roman CYR"/>
          <w:sz w:val="28"/>
          <w:szCs w:val="28"/>
          <w:lang w:val="uk-UA"/>
        </w:rPr>
        <w:t xml:space="preserve"> з двома підгрупами (</w:t>
      </w:r>
      <w:r w:rsidR="00050586" w:rsidRPr="001134AE">
        <w:rPr>
          <w:rFonts w:cs="Times New Roman CYR"/>
          <w:sz w:val="28"/>
          <w:szCs w:val="28"/>
          <w:lang w:val="uk-UA"/>
        </w:rPr>
        <w:t xml:space="preserve"> 2 по ознайомленню з навколишнім середовищем</w:t>
      </w:r>
      <w:r w:rsidR="00F76170" w:rsidRPr="001134AE">
        <w:rPr>
          <w:rFonts w:cs="Times New Roman CYR"/>
          <w:sz w:val="28"/>
          <w:szCs w:val="28"/>
          <w:lang w:val="uk-UA"/>
        </w:rPr>
        <w:t xml:space="preserve"> </w:t>
      </w:r>
      <w:r w:rsidR="00350E73" w:rsidRPr="001134AE">
        <w:rPr>
          <w:rFonts w:cs="Times New Roman CYR"/>
          <w:sz w:val="28"/>
          <w:szCs w:val="28"/>
          <w:lang w:val="uk-UA"/>
        </w:rPr>
        <w:t xml:space="preserve">та розвитку мови, 1- по розвитку елементарних математичних уявлень, 1- конструювання або аплікація ) та 2 заняття </w:t>
      </w:r>
      <w:r w:rsidR="00683BC9" w:rsidRPr="001134AE">
        <w:rPr>
          <w:rFonts w:cs="Times New Roman CYR"/>
          <w:sz w:val="28"/>
          <w:szCs w:val="28"/>
          <w:lang w:val="uk-UA"/>
        </w:rPr>
        <w:t xml:space="preserve">тільки з дітьми підготовчої підгрупи ( 1- </w:t>
      </w:r>
      <w:r w:rsidR="00050586" w:rsidRPr="001134AE">
        <w:rPr>
          <w:rFonts w:cs="Times New Roman CYR"/>
          <w:sz w:val="28"/>
          <w:szCs w:val="28"/>
          <w:lang w:val="uk-UA"/>
        </w:rPr>
        <w:t>по підготовці до вивченню грамоти</w:t>
      </w:r>
      <w:r w:rsidR="00683BC9" w:rsidRPr="001134AE">
        <w:rPr>
          <w:rFonts w:cs="Times New Roman CYR"/>
          <w:sz w:val="28"/>
          <w:szCs w:val="28"/>
          <w:lang w:val="uk-UA"/>
        </w:rPr>
        <w:t>, 1- по розвитку елементарних математичних уявлень). В останньому випадку діти п’ятого року життя під час першого заняття граються, а разом з дітьми сьомого року життя вони будуть приймати участь в другому та третьому заняттях.</w:t>
      </w:r>
    </w:p>
    <w:p w:rsidR="00373263" w:rsidRPr="001134AE" w:rsidRDefault="00761B42"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Другим</w:t>
      </w:r>
      <w:r w:rsidR="00050586" w:rsidRPr="001134AE">
        <w:rPr>
          <w:rFonts w:cs="Times New Roman CYR"/>
          <w:sz w:val="28"/>
          <w:szCs w:val="28"/>
          <w:lang w:val="uk-UA"/>
        </w:rPr>
        <w:t>и</w:t>
      </w:r>
      <w:r w:rsidRPr="001134AE">
        <w:rPr>
          <w:rFonts w:cs="Times New Roman CYR"/>
          <w:sz w:val="28"/>
          <w:szCs w:val="28"/>
          <w:lang w:val="uk-UA"/>
        </w:rPr>
        <w:t xml:space="preserve"> щоденно плану</w:t>
      </w:r>
      <w:r w:rsidR="00050586" w:rsidRPr="001134AE">
        <w:rPr>
          <w:rFonts w:cs="Times New Roman CYR"/>
          <w:sz w:val="28"/>
          <w:szCs w:val="28"/>
          <w:lang w:val="uk-UA"/>
        </w:rPr>
        <w:t>ю</w:t>
      </w:r>
      <w:r w:rsidRPr="001134AE">
        <w:rPr>
          <w:rFonts w:cs="Times New Roman CYR"/>
          <w:sz w:val="28"/>
          <w:szCs w:val="28"/>
          <w:lang w:val="uk-UA"/>
        </w:rPr>
        <w:t>ться загальні заняття з обома підгрупами (</w:t>
      </w:r>
      <w:r w:rsidR="0021719F" w:rsidRPr="001134AE">
        <w:rPr>
          <w:rFonts w:cs="Times New Roman CYR"/>
          <w:sz w:val="28"/>
          <w:szCs w:val="28"/>
          <w:lang w:val="uk-UA"/>
        </w:rPr>
        <w:t xml:space="preserve"> 1- по ознайомленню з навколишнім</w:t>
      </w:r>
      <w:r w:rsidR="00050586" w:rsidRPr="001134AE">
        <w:rPr>
          <w:rFonts w:cs="Times New Roman CYR"/>
          <w:sz w:val="28"/>
          <w:szCs w:val="28"/>
          <w:lang w:val="uk-UA"/>
        </w:rPr>
        <w:t xml:space="preserve"> середовищем</w:t>
      </w:r>
      <w:r w:rsidR="0021719F" w:rsidRPr="001134AE">
        <w:rPr>
          <w:rFonts w:cs="Times New Roman CYR"/>
          <w:sz w:val="28"/>
          <w:szCs w:val="28"/>
          <w:lang w:val="uk-UA"/>
        </w:rPr>
        <w:t xml:space="preserve"> та розвитку мови, 1 малювання</w:t>
      </w:r>
      <w:r w:rsidR="00373263" w:rsidRPr="001134AE">
        <w:rPr>
          <w:rFonts w:cs="Times New Roman CYR"/>
          <w:sz w:val="28"/>
          <w:szCs w:val="28"/>
          <w:lang w:val="uk-UA"/>
        </w:rPr>
        <w:t>, 1-фізкультурне і 2 – музичних заняття</w:t>
      </w:r>
      <w:r w:rsidRPr="001134AE">
        <w:rPr>
          <w:rFonts w:cs="Times New Roman CYR"/>
          <w:sz w:val="28"/>
          <w:szCs w:val="28"/>
          <w:lang w:val="uk-UA"/>
        </w:rPr>
        <w:t xml:space="preserve"> )</w:t>
      </w:r>
      <w:r w:rsidR="00373263" w:rsidRPr="001134AE">
        <w:rPr>
          <w:rFonts w:cs="Times New Roman CYR"/>
          <w:sz w:val="28"/>
          <w:szCs w:val="28"/>
          <w:lang w:val="uk-UA"/>
        </w:rPr>
        <w:t xml:space="preserve">. </w:t>
      </w:r>
    </w:p>
    <w:p w:rsidR="00D87F5F" w:rsidRPr="001134AE" w:rsidRDefault="00373263"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Отже, ми розглянули основні питання, зв’язані з плануванням занять у розвитку різновікових груп з найбільш типовими варіантами вікового складу дітей ( від 2-3 до 7</w:t>
      </w:r>
      <w:r w:rsidR="00CC6707" w:rsidRPr="001134AE">
        <w:rPr>
          <w:rFonts w:cs="Times New Roman CYR"/>
          <w:sz w:val="28"/>
          <w:szCs w:val="28"/>
          <w:lang w:val="uk-UA"/>
        </w:rPr>
        <w:t xml:space="preserve"> років); спробували розробили</w:t>
      </w:r>
      <w:r w:rsidR="00F76170" w:rsidRPr="001134AE">
        <w:rPr>
          <w:rFonts w:cs="Times New Roman CYR"/>
          <w:sz w:val="28"/>
          <w:szCs w:val="28"/>
          <w:lang w:val="uk-UA"/>
        </w:rPr>
        <w:t xml:space="preserve"> </w:t>
      </w:r>
      <w:r w:rsidRPr="001134AE">
        <w:rPr>
          <w:rFonts w:cs="Times New Roman CYR"/>
          <w:sz w:val="28"/>
          <w:szCs w:val="28"/>
          <w:lang w:val="uk-UA"/>
        </w:rPr>
        <w:t>прикладне розприділення</w:t>
      </w:r>
      <w:r w:rsidR="00F76170" w:rsidRPr="001134AE">
        <w:rPr>
          <w:rFonts w:cs="Times New Roman CYR"/>
          <w:sz w:val="28"/>
          <w:szCs w:val="28"/>
          <w:lang w:val="uk-UA"/>
        </w:rPr>
        <w:t xml:space="preserve"> </w:t>
      </w:r>
      <w:r w:rsidRPr="001134AE">
        <w:rPr>
          <w:rFonts w:cs="Times New Roman CYR"/>
          <w:sz w:val="28"/>
          <w:szCs w:val="28"/>
          <w:lang w:val="uk-UA"/>
        </w:rPr>
        <w:t>занять на тиждень, в якому відображені основні вимоги програми до дітей кожного року життя та специфічні умови їх реалізації в змішаних по віку групах; визначили шляхи правильного співвідношення занять</w:t>
      </w:r>
      <w:r w:rsidR="00CC6707" w:rsidRPr="001134AE">
        <w:rPr>
          <w:rFonts w:cs="Times New Roman CYR"/>
          <w:sz w:val="28"/>
          <w:szCs w:val="28"/>
          <w:lang w:val="uk-UA"/>
        </w:rPr>
        <w:t xml:space="preserve"> протягом дня та тижня по різних</w:t>
      </w:r>
      <w:r w:rsidRPr="001134AE">
        <w:rPr>
          <w:rFonts w:cs="Times New Roman CYR"/>
          <w:sz w:val="28"/>
          <w:szCs w:val="28"/>
          <w:lang w:val="uk-UA"/>
        </w:rPr>
        <w:t xml:space="preserve"> розділа</w:t>
      </w:r>
      <w:r w:rsidR="00CC6707" w:rsidRPr="001134AE">
        <w:rPr>
          <w:rFonts w:cs="Times New Roman CYR"/>
          <w:sz w:val="28"/>
          <w:szCs w:val="28"/>
          <w:lang w:val="uk-UA"/>
        </w:rPr>
        <w:t>х</w:t>
      </w:r>
      <w:r w:rsidRPr="001134AE">
        <w:rPr>
          <w:rFonts w:cs="Times New Roman CYR"/>
          <w:sz w:val="28"/>
          <w:szCs w:val="28"/>
          <w:lang w:val="uk-UA"/>
        </w:rPr>
        <w:t xml:space="preserve"> навчання, по їх важкості</w:t>
      </w:r>
      <w:r w:rsidR="00CC6707" w:rsidRPr="001134AE">
        <w:rPr>
          <w:rFonts w:cs="Times New Roman CYR"/>
          <w:sz w:val="28"/>
          <w:szCs w:val="28"/>
          <w:lang w:val="uk-UA"/>
        </w:rPr>
        <w:t xml:space="preserve"> та легкості для дітей, та типах</w:t>
      </w:r>
      <w:r w:rsidRPr="001134AE">
        <w:rPr>
          <w:rFonts w:cs="Times New Roman CYR"/>
          <w:sz w:val="28"/>
          <w:szCs w:val="28"/>
          <w:lang w:val="uk-UA"/>
        </w:rPr>
        <w:t xml:space="preserve"> занять і характер об’єднання дітей груп різного віку спільної </w:t>
      </w:r>
      <w:r w:rsidR="00D87F5F" w:rsidRPr="001134AE">
        <w:rPr>
          <w:rFonts w:cs="Times New Roman CYR"/>
          <w:sz w:val="28"/>
          <w:szCs w:val="28"/>
          <w:lang w:val="uk-UA"/>
        </w:rPr>
        <w:t xml:space="preserve">учбової роботи . </w:t>
      </w:r>
    </w:p>
    <w:p w:rsidR="00FC3C73" w:rsidRPr="001134AE" w:rsidRDefault="00D87F5F"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Ці положення доповнюють раніше розглянуті рекомендації по методиці проведення і планування спільних занять з дітьми різного віку,</w:t>
      </w:r>
      <w:r w:rsidR="002C1780" w:rsidRPr="001134AE">
        <w:rPr>
          <w:rFonts w:cs="Times New Roman CYR"/>
          <w:sz w:val="28"/>
          <w:szCs w:val="28"/>
          <w:lang w:val="uk-UA"/>
        </w:rPr>
        <w:t xml:space="preserve"> по відбору конкретно</w:t>
      </w:r>
      <w:r w:rsidR="00CC6707" w:rsidRPr="001134AE">
        <w:rPr>
          <w:rFonts w:cs="Times New Roman CYR"/>
          <w:sz w:val="28"/>
          <w:szCs w:val="28"/>
          <w:lang w:val="uk-UA"/>
        </w:rPr>
        <w:t>го програмного змісту</w:t>
      </w:r>
      <w:r w:rsidR="002C1780" w:rsidRPr="001134AE">
        <w:rPr>
          <w:rFonts w:cs="Times New Roman CYR"/>
          <w:sz w:val="28"/>
          <w:szCs w:val="28"/>
          <w:lang w:val="uk-UA"/>
        </w:rPr>
        <w:t xml:space="preserve"> в потрібному обсязі та послідовності по різних змістах навчання в залежності з програмою для кожного року життя.</w:t>
      </w:r>
      <w:r w:rsidR="00F76170" w:rsidRPr="001134AE">
        <w:rPr>
          <w:rFonts w:cs="Times New Roman CYR"/>
          <w:sz w:val="28"/>
          <w:szCs w:val="28"/>
          <w:lang w:val="uk-UA"/>
        </w:rPr>
        <w:t xml:space="preserve"> </w:t>
      </w:r>
    </w:p>
    <w:p w:rsidR="00BF4F6E" w:rsidRPr="00512A18" w:rsidRDefault="00512A18" w:rsidP="001134AE">
      <w:pPr>
        <w:spacing w:line="360" w:lineRule="auto"/>
        <w:ind w:firstLine="709"/>
        <w:jc w:val="center"/>
        <w:rPr>
          <w:b/>
          <w:sz w:val="28"/>
          <w:szCs w:val="48"/>
          <w:lang w:val="uk-UA"/>
        </w:rPr>
      </w:pPr>
      <w:r>
        <w:rPr>
          <w:b/>
          <w:bCs/>
          <w:sz w:val="28"/>
          <w:szCs w:val="48"/>
          <w:lang w:val="uk-UA"/>
        </w:rPr>
        <w:br w:type="page"/>
      </w:r>
      <w:r w:rsidR="00606F4D">
        <w:rPr>
          <w:b/>
          <w:bCs/>
          <w:sz w:val="28"/>
          <w:szCs w:val="48"/>
          <w:lang w:val="uk-UA"/>
        </w:rPr>
        <w:t>II. Експери</w:t>
      </w:r>
      <w:r w:rsidR="00BF4F6E" w:rsidRPr="00512A18">
        <w:rPr>
          <w:b/>
          <w:bCs/>
          <w:sz w:val="28"/>
          <w:szCs w:val="48"/>
          <w:lang w:val="uk-UA"/>
        </w:rPr>
        <w:t xml:space="preserve">ментальне дослідження: </w:t>
      </w:r>
      <w:r w:rsidR="00BF4F6E" w:rsidRPr="00512A18">
        <w:rPr>
          <w:b/>
          <w:sz w:val="28"/>
          <w:szCs w:val="48"/>
          <w:lang w:val="uk-UA"/>
        </w:rPr>
        <w:t>математичного розвитку</w:t>
      </w:r>
      <w:r>
        <w:rPr>
          <w:b/>
          <w:sz w:val="28"/>
          <w:szCs w:val="48"/>
          <w:lang w:val="uk-UA"/>
        </w:rPr>
        <w:t xml:space="preserve"> </w:t>
      </w:r>
      <w:r w:rsidR="00BF4F6E" w:rsidRPr="00512A18">
        <w:rPr>
          <w:b/>
          <w:sz w:val="28"/>
          <w:szCs w:val="48"/>
          <w:lang w:val="uk-UA"/>
        </w:rPr>
        <w:t>дітей різновікової групи ( соціального патронату)</w:t>
      </w:r>
    </w:p>
    <w:p w:rsidR="001A6901" w:rsidRPr="00512A18" w:rsidRDefault="001A6901" w:rsidP="001134AE">
      <w:pPr>
        <w:spacing w:line="360" w:lineRule="auto"/>
        <w:ind w:firstLine="709"/>
        <w:jc w:val="center"/>
        <w:rPr>
          <w:b/>
          <w:sz w:val="28"/>
          <w:szCs w:val="48"/>
          <w:lang w:val="uk-UA"/>
        </w:rPr>
      </w:pPr>
    </w:p>
    <w:p w:rsidR="00BF4F6E" w:rsidRPr="00512A18" w:rsidRDefault="00BF4F6E" w:rsidP="001134AE">
      <w:pPr>
        <w:spacing w:line="360" w:lineRule="auto"/>
        <w:ind w:firstLine="709"/>
        <w:jc w:val="center"/>
        <w:rPr>
          <w:b/>
          <w:sz w:val="28"/>
          <w:szCs w:val="32"/>
          <w:lang w:val="uk-UA"/>
        </w:rPr>
      </w:pPr>
      <w:r w:rsidRPr="00512A18">
        <w:rPr>
          <w:b/>
          <w:bCs/>
          <w:sz w:val="28"/>
          <w:szCs w:val="32"/>
          <w:lang w:val="uk-UA"/>
        </w:rPr>
        <w:t>2</w:t>
      </w:r>
      <w:r w:rsidRPr="00512A18">
        <w:rPr>
          <w:b/>
          <w:sz w:val="28"/>
          <w:szCs w:val="32"/>
          <w:lang w:val="uk-UA"/>
        </w:rPr>
        <w:t>.1 Констатуючий експеримент діагностування дітей різних</w:t>
      </w:r>
      <w:r w:rsidR="00512A18" w:rsidRPr="00512A18">
        <w:rPr>
          <w:b/>
          <w:sz w:val="28"/>
          <w:szCs w:val="32"/>
          <w:lang w:val="uk-UA"/>
        </w:rPr>
        <w:t xml:space="preserve"> </w:t>
      </w:r>
      <w:r w:rsidRPr="00512A18">
        <w:rPr>
          <w:b/>
          <w:sz w:val="28"/>
          <w:szCs w:val="32"/>
          <w:lang w:val="uk-UA"/>
        </w:rPr>
        <w:t>вікових груп. Виявлення рівня математичного розвитку</w:t>
      </w:r>
    </w:p>
    <w:p w:rsidR="00BF4F6E" w:rsidRPr="001134AE" w:rsidRDefault="00BF4F6E" w:rsidP="001134AE">
      <w:pPr>
        <w:spacing w:line="360" w:lineRule="auto"/>
        <w:ind w:firstLine="709"/>
        <w:rPr>
          <w:sz w:val="28"/>
          <w:szCs w:val="28"/>
          <w:lang w:val="uk-UA"/>
        </w:rPr>
      </w:pPr>
    </w:p>
    <w:p w:rsidR="00BF4F6E" w:rsidRPr="001134AE" w:rsidRDefault="00621158" w:rsidP="00512A18">
      <w:pPr>
        <w:spacing w:line="360" w:lineRule="auto"/>
        <w:ind w:firstLine="709"/>
        <w:jc w:val="both"/>
        <w:rPr>
          <w:sz w:val="28"/>
          <w:szCs w:val="28"/>
          <w:lang w:val="uk-UA"/>
        </w:rPr>
      </w:pPr>
      <w:r w:rsidRPr="001134AE">
        <w:rPr>
          <w:sz w:val="28"/>
          <w:szCs w:val="28"/>
          <w:lang w:val="uk-UA"/>
        </w:rPr>
        <w:t xml:space="preserve">Я проходила переддипломну практику </w:t>
      </w:r>
      <w:r w:rsidR="00112949" w:rsidRPr="001134AE">
        <w:rPr>
          <w:sz w:val="28"/>
          <w:szCs w:val="28"/>
          <w:lang w:val="uk-UA"/>
        </w:rPr>
        <w:t>в різновіковій групі (соціального патронату) Дошкільного навчального закладу №40</w:t>
      </w:r>
      <w:r w:rsidR="00512A18">
        <w:rPr>
          <w:sz w:val="28"/>
          <w:szCs w:val="28"/>
          <w:lang w:val="uk-UA"/>
        </w:rPr>
        <w:t xml:space="preserve"> </w:t>
      </w:r>
      <w:r w:rsidR="00112949" w:rsidRPr="001134AE">
        <w:rPr>
          <w:sz w:val="28"/>
          <w:szCs w:val="28"/>
          <w:lang w:val="uk-UA"/>
        </w:rPr>
        <w:t>«Сонечко». У практиці роботи різновікових груп варіювалися різнотемні</w:t>
      </w:r>
      <w:r w:rsidR="00F76170" w:rsidRPr="001134AE">
        <w:rPr>
          <w:sz w:val="28"/>
          <w:szCs w:val="28"/>
          <w:lang w:val="uk-UA"/>
        </w:rPr>
        <w:t xml:space="preserve"> </w:t>
      </w:r>
      <w:r w:rsidR="00112949" w:rsidRPr="001134AE">
        <w:rPr>
          <w:sz w:val="28"/>
          <w:szCs w:val="28"/>
          <w:lang w:val="uk-UA"/>
        </w:rPr>
        <w:t>заняття</w:t>
      </w:r>
      <w:r w:rsidR="00F76170" w:rsidRPr="001134AE">
        <w:rPr>
          <w:sz w:val="28"/>
          <w:szCs w:val="28"/>
          <w:lang w:val="uk-UA"/>
        </w:rPr>
        <w:t xml:space="preserve"> </w:t>
      </w:r>
      <w:r w:rsidR="00112949" w:rsidRPr="001134AE">
        <w:rPr>
          <w:sz w:val="28"/>
          <w:szCs w:val="28"/>
          <w:lang w:val="uk-UA"/>
        </w:rPr>
        <w:t xml:space="preserve">( комбіновані , спільні, окремі, індивідуальні). Однак якими різними вони не були, поза увагою завжди </w:t>
      </w:r>
      <w:r w:rsidR="00F47F69" w:rsidRPr="001134AE">
        <w:rPr>
          <w:sz w:val="28"/>
          <w:szCs w:val="28"/>
          <w:lang w:val="uk-UA"/>
        </w:rPr>
        <w:t>знаходилися вихованці, не охоплені навчальною роботою. В моїй групі відвідувало 4 дитини:</w:t>
      </w:r>
    </w:p>
    <w:p w:rsidR="00F47F69" w:rsidRPr="001134AE" w:rsidRDefault="00F47F69" w:rsidP="00512A18">
      <w:pPr>
        <w:spacing w:line="360" w:lineRule="auto"/>
        <w:ind w:firstLine="709"/>
        <w:jc w:val="both"/>
        <w:rPr>
          <w:sz w:val="28"/>
          <w:szCs w:val="28"/>
          <w:lang w:val="uk-UA"/>
        </w:rPr>
      </w:pPr>
      <w:r w:rsidRPr="001134AE">
        <w:rPr>
          <w:sz w:val="28"/>
          <w:szCs w:val="28"/>
          <w:lang w:val="uk-UA"/>
        </w:rPr>
        <w:t>1. Харитонов Адам</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7</w:t>
      </w:r>
      <w:r w:rsidR="00077AAF" w:rsidRPr="001134AE">
        <w:rPr>
          <w:sz w:val="28"/>
          <w:szCs w:val="28"/>
          <w:lang w:val="uk-UA"/>
        </w:rPr>
        <w:t>-</w:t>
      </w:r>
      <w:r w:rsidR="00F76170" w:rsidRPr="001134AE">
        <w:rPr>
          <w:sz w:val="28"/>
          <w:szCs w:val="28"/>
          <w:lang w:val="uk-UA"/>
        </w:rPr>
        <w:t xml:space="preserve"> </w:t>
      </w:r>
      <w:r w:rsidRPr="001134AE">
        <w:rPr>
          <w:sz w:val="28"/>
          <w:szCs w:val="28"/>
          <w:lang w:val="uk-UA"/>
        </w:rPr>
        <w:t>го року життя;</w:t>
      </w:r>
    </w:p>
    <w:p w:rsidR="00F47F69" w:rsidRPr="001134AE" w:rsidRDefault="00F47F69" w:rsidP="00512A18">
      <w:pPr>
        <w:spacing w:line="360" w:lineRule="auto"/>
        <w:ind w:firstLine="709"/>
        <w:jc w:val="both"/>
        <w:rPr>
          <w:sz w:val="28"/>
          <w:szCs w:val="28"/>
          <w:lang w:val="uk-UA"/>
        </w:rPr>
      </w:pPr>
      <w:r w:rsidRPr="001134AE">
        <w:rPr>
          <w:sz w:val="28"/>
          <w:szCs w:val="28"/>
          <w:lang w:val="uk-UA"/>
        </w:rPr>
        <w:t>2. Харитонов Тимур</w:t>
      </w:r>
      <w:r w:rsidR="00F76170" w:rsidRPr="001134AE">
        <w:rPr>
          <w:sz w:val="28"/>
          <w:szCs w:val="28"/>
          <w:lang w:val="uk-UA"/>
        </w:rPr>
        <w:t xml:space="preserve"> </w:t>
      </w:r>
      <w:r w:rsidRPr="001134AE">
        <w:rPr>
          <w:sz w:val="28"/>
          <w:szCs w:val="28"/>
          <w:lang w:val="uk-UA"/>
        </w:rPr>
        <w:t>–</w:t>
      </w:r>
      <w:r w:rsidR="00077AAF" w:rsidRPr="001134AE">
        <w:rPr>
          <w:sz w:val="28"/>
          <w:szCs w:val="28"/>
          <w:lang w:val="uk-UA"/>
        </w:rPr>
        <w:t xml:space="preserve"> </w:t>
      </w:r>
      <w:r w:rsidRPr="001134AE">
        <w:rPr>
          <w:sz w:val="28"/>
          <w:szCs w:val="28"/>
          <w:lang w:val="uk-UA"/>
        </w:rPr>
        <w:t>4</w:t>
      </w:r>
      <w:r w:rsidR="00077AAF" w:rsidRPr="001134AE">
        <w:rPr>
          <w:sz w:val="28"/>
          <w:szCs w:val="28"/>
          <w:lang w:val="uk-UA"/>
        </w:rPr>
        <w:t>-</w:t>
      </w:r>
      <w:r w:rsidRPr="001134AE">
        <w:rPr>
          <w:sz w:val="28"/>
          <w:szCs w:val="28"/>
          <w:lang w:val="uk-UA"/>
        </w:rPr>
        <w:t xml:space="preserve"> го року життя;</w:t>
      </w:r>
    </w:p>
    <w:p w:rsidR="00F47F69" w:rsidRPr="001134AE" w:rsidRDefault="00F47F69" w:rsidP="00512A18">
      <w:pPr>
        <w:spacing w:line="360" w:lineRule="auto"/>
        <w:ind w:firstLine="709"/>
        <w:jc w:val="both"/>
        <w:rPr>
          <w:sz w:val="28"/>
          <w:szCs w:val="28"/>
          <w:lang w:val="uk-UA"/>
        </w:rPr>
      </w:pPr>
      <w:r w:rsidRPr="001134AE">
        <w:rPr>
          <w:sz w:val="28"/>
          <w:szCs w:val="28"/>
          <w:lang w:val="uk-UA"/>
        </w:rPr>
        <w:t>3. Колісник Віталій</w:t>
      </w:r>
      <w:r w:rsidR="00F76170" w:rsidRPr="001134AE">
        <w:rPr>
          <w:sz w:val="28"/>
          <w:szCs w:val="28"/>
          <w:lang w:val="uk-UA"/>
        </w:rPr>
        <w:t xml:space="preserve"> </w:t>
      </w:r>
      <w:r w:rsidRPr="001134AE">
        <w:rPr>
          <w:sz w:val="28"/>
          <w:szCs w:val="28"/>
          <w:lang w:val="uk-UA"/>
        </w:rPr>
        <w:t>–</w:t>
      </w:r>
      <w:r w:rsidR="00077AAF" w:rsidRPr="001134AE">
        <w:rPr>
          <w:sz w:val="28"/>
          <w:szCs w:val="28"/>
          <w:lang w:val="uk-UA"/>
        </w:rPr>
        <w:t xml:space="preserve"> </w:t>
      </w:r>
      <w:r w:rsidRPr="001134AE">
        <w:rPr>
          <w:sz w:val="28"/>
          <w:szCs w:val="28"/>
          <w:lang w:val="uk-UA"/>
        </w:rPr>
        <w:t>4- го року життя;</w:t>
      </w:r>
    </w:p>
    <w:p w:rsidR="00F47F69" w:rsidRPr="001134AE" w:rsidRDefault="00F47F69" w:rsidP="00512A18">
      <w:pPr>
        <w:spacing w:line="360" w:lineRule="auto"/>
        <w:ind w:firstLine="709"/>
        <w:jc w:val="both"/>
        <w:rPr>
          <w:sz w:val="28"/>
          <w:szCs w:val="28"/>
          <w:lang w:val="uk-UA"/>
        </w:rPr>
      </w:pPr>
      <w:r w:rsidRPr="001134AE">
        <w:rPr>
          <w:sz w:val="28"/>
          <w:szCs w:val="28"/>
          <w:lang w:val="uk-UA"/>
        </w:rPr>
        <w:t>4. Волошина Марина – 3-го року життя.</w:t>
      </w:r>
    </w:p>
    <w:p w:rsidR="00A32E80" w:rsidRPr="001134AE" w:rsidRDefault="00F47F69" w:rsidP="00512A18">
      <w:pPr>
        <w:spacing w:line="360" w:lineRule="auto"/>
        <w:ind w:firstLine="709"/>
        <w:jc w:val="both"/>
        <w:rPr>
          <w:sz w:val="28"/>
          <w:szCs w:val="28"/>
          <w:lang w:val="uk-UA"/>
        </w:rPr>
      </w:pPr>
      <w:r w:rsidRPr="001134AE">
        <w:rPr>
          <w:sz w:val="28"/>
          <w:szCs w:val="28"/>
          <w:lang w:val="uk-UA"/>
        </w:rPr>
        <w:t>Ми намагалися дослідити розумовий розвиток дітей</w:t>
      </w:r>
      <w:r w:rsidR="00077AAF" w:rsidRPr="001134AE">
        <w:rPr>
          <w:sz w:val="28"/>
          <w:szCs w:val="28"/>
          <w:lang w:val="uk-UA"/>
        </w:rPr>
        <w:t>, що</w:t>
      </w:r>
      <w:r w:rsidRPr="001134AE">
        <w:rPr>
          <w:sz w:val="28"/>
          <w:szCs w:val="28"/>
          <w:lang w:val="uk-UA"/>
        </w:rPr>
        <w:t>до математики</w:t>
      </w:r>
      <w:r w:rsidR="00077AAF" w:rsidRPr="001134AE">
        <w:rPr>
          <w:sz w:val="28"/>
          <w:szCs w:val="28"/>
          <w:lang w:val="uk-UA"/>
        </w:rPr>
        <w:t>. Перед нами стояла проблема не залишати поза увагою малят</w:t>
      </w:r>
      <w:r w:rsidR="00A32E80" w:rsidRPr="001134AE">
        <w:rPr>
          <w:sz w:val="28"/>
          <w:szCs w:val="28"/>
          <w:lang w:val="uk-UA"/>
        </w:rPr>
        <w:t>, та всіх вихованців групи з урахуванням вікових та індивідуальних особливостей, рівня їхнього розвитку.</w:t>
      </w:r>
    </w:p>
    <w:p w:rsidR="00A32E80" w:rsidRPr="001134AE" w:rsidRDefault="00A32E80" w:rsidP="00512A18">
      <w:pPr>
        <w:spacing w:line="360" w:lineRule="auto"/>
        <w:ind w:firstLine="709"/>
        <w:jc w:val="both"/>
        <w:rPr>
          <w:sz w:val="28"/>
          <w:szCs w:val="28"/>
          <w:lang w:val="uk-UA"/>
        </w:rPr>
      </w:pPr>
      <w:r w:rsidRPr="001134AE">
        <w:rPr>
          <w:sz w:val="28"/>
          <w:szCs w:val="28"/>
          <w:lang w:val="uk-UA"/>
        </w:rPr>
        <w:t xml:space="preserve">Перш ніж приступити з дітьми до розвивального навчання, ми згадали, що дитинство – не повторна пора встановлення, росту розумових сил. Саме в ці роки активність і невгамовне бажання випробувати себе в різних починаннях, забавах проявляються дуже виразно. Саме в іграх дитина проявляє ініціативу, випробовує бажану повноту навантаження, насолоджується відкриттями нового. </w:t>
      </w:r>
    </w:p>
    <w:p w:rsidR="002F31F0" w:rsidRPr="001134AE" w:rsidRDefault="00A32E80" w:rsidP="00512A18">
      <w:pPr>
        <w:spacing w:line="360" w:lineRule="auto"/>
        <w:ind w:firstLine="709"/>
        <w:jc w:val="both"/>
        <w:rPr>
          <w:sz w:val="28"/>
          <w:szCs w:val="28"/>
          <w:lang w:val="uk-UA"/>
        </w:rPr>
      </w:pPr>
      <w:r w:rsidRPr="001134AE">
        <w:rPr>
          <w:sz w:val="28"/>
          <w:szCs w:val="28"/>
          <w:lang w:val="uk-UA"/>
        </w:rPr>
        <w:t>По цей день не застаріла думка Д.</w:t>
      </w:r>
      <w:r w:rsidR="00512A18">
        <w:rPr>
          <w:sz w:val="28"/>
          <w:szCs w:val="28"/>
          <w:lang w:val="uk-UA"/>
        </w:rPr>
        <w:t xml:space="preserve"> </w:t>
      </w:r>
      <w:r w:rsidRPr="001134AE">
        <w:rPr>
          <w:sz w:val="28"/>
          <w:szCs w:val="28"/>
          <w:lang w:val="uk-UA"/>
        </w:rPr>
        <w:t xml:space="preserve">Дідро </w:t>
      </w:r>
      <w:r w:rsidR="002F31F0" w:rsidRPr="001134AE">
        <w:rPr>
          <w:sz w:val="28"/>
          <w:szCs w:val="28"/>
          <w:lang w:val="uk-UA"/>
        </w:rPr>
        <w:t>« Гений, падает с неба, и на один раз, когда</w:t>
      </w:r>
      <w:r w:rsidR="00F76170" w:rsidRPr="001134AE">
        <w:rPr>
          <w:sz w:val="28"/>
          <w:szCs w:val="28"/>
          <w:lang w:val="uk-UA"/>
        </w:rPr>
        <w:t xml:space="preserve"> </w:t>
      </w:r>
      <w:r w:rsidR="002F31F0" w:rsidRPr="001134AE">
        <w:rPr>
          <w:sz w:val="28"/>
          <w:szCs w:val="28"/>
          <w:lang w:val="uk-UA"/>
        </w:rPr>
        <w:t>он встречает ворота двора, приходиться сто тисяч</w:t>
      </w:r>
      <w:r w:rsidR="00F76170" w:rsidRPr="001134AE">
        <w:rPr>
          <w:sz w:val="28"/>
          <w:szCs w:val="28"/>
          <w:lang w:val="uk-UA"/>
        </w:rPr>
        <w:t xml:space="preserve"> </w:t>
      </w:r>
      <w:r w:rsidR="002F31F0" w:rsidRPr="001134AE">
        <w:rPr>
          <w:sz w:val="28"/>
          <w:szCs w:val="28"/>
          <w:lang w:val="uk-UA"/>
        </w:rPr>
        <w:t>стульев, когда он падает мимо». І кому, як не нам важливо не пропустити, не згубити талант, даний природою. Нам потрібно вводити дітей уже на початку життя в світ ідей, книг, навчити радості вчення, вести дорогою інтелектуальної активності.</w:t>
      </w:r>
    </w:p>
    <w:p w:rsidR="002F31F0" w:rsidRPr="001134AE" w:rsidRDefault="002F31F0" w:rsidP="00512A18">
      <w:pPr>
        <w:spacing w:line="360" w:lineRule="auto"/>
        <w:ind w:firstLine="709"/>
        <w:jc w:val="both"/>
        <w:rPr>
          <w:sz w:val="28"/>
          <w:szCs w:val="28"/>
          <w:lang w:val="uk-UA"/>
        </w:rPr>
      </w:pPr>
      <w:r w:rsidRPr="001134AE">
        <w:rPr>
          <w:sz w:val="28"/>
          <w:szCs w:val="28"/>
          <w:lang w:val="uk-UA"/>
        </w:rPr>
        <w:t>Тому єдиний праведний шлях, що веде до прискорення пізнання, полягає у використання методів навчання, що впливають на прискорення інтелектуального розвитку.</w:t>
      </w:r>
    </w:p>
    <w:p w:rsidR="002F31F0" w:rsidRPr="001134AE" w:rsidRDefault="002F31F0" w:rsidP="00512A18">
      <w:pPr>
        <w:spacing w:line="360" w:lineRule="auto"/>
        <w:ind w:firstLine="709"/>
        <w:jc w:val="both"/>
        <w:rPr>
          <w:sz w:val="28"/>
          <w:szCs w:val="28"/>
          <w:lang w:val="uk-UA"/>
        </w:rPr>
      </w:pPr>
      <w:r w:rsidRPr="001134AE">
        <w:rPr>
          <w:sz w:val="28"/>
          <w:szCs w:val="28"/>
          <w:lang w:val="uk-UA"/>
        </w:rPr>
        <w:t xml:space="preserve">Навчання дошкільників, </w:t>
      </w:r>
      <w:r w:rsidR="00CF327C" w:rsidRPr="001134AE">
        <w:rPr>
          <w:sz w:val="28"/>
          <w:szCs w:val="28"/>
          <w:lang w:val="uk-UA"/>
        </w:rPr>
        <w:t>основне на використанні розвивальних ігор, відноситься до таких методів. Успіхи дітей у розвивальних іграх – най достовірніші показники їхніх досягнень. Такі ігри розвивають пам'ять, увагу, логічне мислення, просторову пам'ять, уміння спілкуватися з однолітками, уміння тримати себе перед аудиторією, розвивають уміння поважати і розуміти товариша.</w:t>
      </w:r>
    </w:p>
    <w:p w:rsidR="00CF327C" w:rsidRPr="001134AE" w:rsidRDefault="00CF327C" w:rsidP="00512A18">
      <w:pPr>
        <w:spacing w:line="360" w:lineRule="auto"/>
        <w:ind w:firstLine="709"/>
        <w:jc w:val="both"/>
        <w:rPr>
          <w:sz w:val="28"/>
          <w:szCs w:val="28"/>
          <w:lang w:val="uk-UA"/>
        </w:rPr>
      </w:pPr>
      <w:r w:rsidRPr="001134AE">
        <w:rPr>
          <w:sz w:val="28"/>
          <w:szCs w:val="28"/>
          <w:lang w:val="uk-UA"/>
        </w:rPr>
        <w:t>Тому саме, для виявлення розумового розвитку, ми проводили розвиваючі ігри, які власноруч я виготовила за допомогою посібника Б.П.</w:t>
      </w:r>
      <w:r w:rsidR="00512A18">
        <w:rPr>
          <w:sz w:val="28"/>
          <w:szCs w:val="28"/>
          <w:lang w:val="uk-UA"/>
        </w:rPr>
        <w:t xml:space="preserve"> </w:t>
      </w:r>
      <w:r w:rsidRPr="001134AE">
        <w:rPr>
          <w:sz w:val="28"/>
          <w:szCs w:val="28"/>
          <w:lang w:val="uk-UA"/>
        </w:rPr>
        <w:t xml:space="preserve">Нікітіна « Ступеньки творчества или розвивающие игры»: </w:t>
      </w:r>
    </w:p>
    <w:p w:rsidR="00CF327C" w:rsidRPr="001134AE" w:rsidRDefault="00CF327C" w:rsidP="00512A18">
      <w:pPr>
        <w:spacing w:line="360" w:lineRule="auto"/>
        <w:ind w:firstLine="709"/>
        <w:jc w:val="both"/>
        <w:rPr>
          <w:sz w:val="28"/>
          <w:szCs w:val="28"/>
          <w:lang w:val="uk-UA"/>
        </w:rPr>
      </w:pPr>
      <w:r w:rsidRPr="001134AE">
        <w:rPr>
          <w:sz w:val="28"/>
          <w:szCs w:val="28"/>
          <w:lang w:val="uk-UA"/>
        </w:rPr>
        <w:t>1.«Рамки і втулки Монтессорі»;</w:t>
      </w:r>
    </w:p>
    <w:p w:rsidR="00CF327C" w:rsidRPr="001134AE" w:rsidRDefault="00CF327C" w:rsidP="00512A18">
      <w:pPr>
        <w:numPr>
          <w:ilvl w:val="0"/>
          <w:numId w:val="9"/>
        </w:numPr>
        <w:spacing w:line="360" w:lineRule="auto"/>
        <w:ind w:left="0" w:firstLine="709"/>
        <w:jc w:val="both"/>
        <w:rPr>
          <w:sz w:val="28"/>
          <w:szCs w:val="28"/>
          <w:lang w:val="uk-UA"/>
        </w:rPr>
      </w:pPr>
      <w:r w:rsidRPr="001134AE">
        <w:rPr>
          <w:sz w:val="28"/>
          <w:szCs w:val="28"/>
          <w:lang w:val="uk-UA"/>
        </w:rPr>
        <w:t>« Склади квадрат»;</w:t>
      </w:r>
    </w:p>
    <w:p w:rsidR="00CF327C" w:rsidRPr="001134AE" w:rsidRDefault="00CF327C" w:rsidP="00512A18">
      <w:pPr>
        <w:numPr>
          <w:ilvl w:val="0"/>
          <w:numId w:val="9"/>
        </w:numPr>
        <w:spacing w:line="360" w:lineRule="auto"/>
        <w:ind w:left="0" w:firstLine="709"/>
        <w:jc w:val="both"/>
        <w:rPr>
          <w:sz w:val="28"/>
          <w:szCs w:val="28"/>
          <w:lang w:val="uk-UA"/>
        </w:rPr>
      </w:pPr>
      <w:r w:rsidRPr="001134AE">
        <w:rPr>
          <w:sz w:val="28"/>
          <w:szCs w:val="28"/>
          <w:lang w:val="uk-UA"/>
        </w:rPr>
        <w:t>« Крапочки»;</w:t>
      </w:r>
    </w:p>
    <w:p w:rsidR="00CF327C" w:rsidRPr="001134AE" w:rsidRDefault="00CF327C" w:rsidP="00512A18">
      <w:pPr>
        <w:numPr>
          <w:ilvl w:val="0"/>
          <w:numId w:val="9"/>
        </w:numPr>
        <w:spacing w:line="360" w:lineRule="auto"/>
        <w:ind w:left="0" w:firstLine="709"/>
        <w:jc w:val="both"/>
        <w:rPr>
          <w:sz w:val="28"/>
          <w:szCs w:val="28"/>
          <w:lang w:val="uk-UA"/>
        </w:rPr>
      </w:pPr>
      <w:r w:rsidRPr="001134AE">
        <w:rPr>
          <w:sz w:val="28"/>
          <w:szCs w:val="28"/>
          <w:lang w:val="uk-UA"/>
        </w:rPr>
        <w:t>« Брови».</w:t>
      </w:r>
    </w:p>
    <w:p w:rsidR="00CF327C" w:rsidRPr="001134AE" w:rsidRDefault="00CF327C" w:rsidP="00512A18">
      <w:pPr>
        <w:spacing w:line="360" w:lineRule="auto"/>
        <w:ind w:firstLine="709"/>
        <w:jc w:val="both"/>
        <w:rPr>
          <w:sz w:val="28"/>
          <w:szCs w:val="28"/>
          <w:lang w:val="uk-UA"/>
        </w:rPr>
      </w:pPr>
      <w:r w:rsidRPr="001134AE">
        <w:rPr>
          <w:sz w:val="28"/>
          <w:szCs w:val="28"/>
          <w:lang w:val="uk-UA"/>
        </w:rPr>
        <w:t>Також придбано ігри «Унікуб» та «кубики для всіх».</w:t>
      </w:r>
    </w:p>
    <w:p w:rsidR="00CF327C" w:rsidRPr="001134AE" w:rsidRDefault="00CF327C" w:rsidP="001134AE">
      <w:pPr>
        <w:spacing w:line="360" w:lineRule="auto"/>
        <w:ind w:firstLine="709"/>
        <w:jc w:val="both"/>
        <w:rPr>
          <w:sz w:val="28"/>
          <w:szCs w:val="28"/>
          <w:lang w:val="uk-UA"/>
        </w:rPr>
      </w:pPr>
    </w:p>
    <w:p w:rsidR="00BF4F6E" w:rsidRPr="00512A18" w:rsidRDefault="00BF4F6E" w:rsidP="00512A18">
      <w:pPr>
        <w:spacing w:line="360" w:lineRule="auto"/>
        <w:ind w:firstLine="709"/>
        <w:jc w:val="center"/>
        <w:rPr>
          <w:b/>
          <w:sz w:val="28"/>
          <w:szCs w:val="32"/>
          <w:lang w:val="uk-UA"/>
        </w:rPr>
      </w:pPr>
      <w:r w:rsidRPr="00512A18">
        <w:rPr>
          <w:b/>
          <w:bCs/>
          <w:sz w:val="28"/>
          <w:szCs w:val="32"/>
          <w:lang w:val="uk-UA"/>
        </w:rPr>
        <w:t>2</w:t>
      </w:r>
      <w:r w:rsidRPr="00512A18">
        <w:rPr>
          <w:b/>
          <w:sz w:val="28"/>
          <w:szCs w:val="32"/>
          <w:lang w:val="uk-UA"/>
        </w:rPr>
        <w:t>.2 Формуючий експеримент,</w:t>
      </w:r>
      <w:r w:rsidR="00F76170" w:rsidRPr="00512A18">
        <w:rPr>
          <w:b/>
          <w:sz w:val="28"/>
          <w:szCs w:val="32"/>
          <w:lang w:val="uk-UA"/>
        </w:rPr>
        <w:t xml:space="preserve"> </w:t>
      </w:r>
      <w:r w:rsidRPr="00512A18">
        <w:rPr>
          <w:b/>
          <w:sz w:val="28"/>
          <w:szCs w:val="32"/>
          <w:lang w:val="uk-UA"/>
        </w:rPr>
        <w:t>система роботи. Ігри</w:t>
      </w:r>
      <w:r w:rsidR="00F76170" w:rsidRPr="00512A18">
        <w:rPr>
          <w:b/>
          <w:sz w:val="28"/>
          <w:szCs w:val="32"/>
          <w:lang w:val="uk-UA"/>
        </w:rPr>
        <w:t xml:space="preserve"> </w:t>
      </w:r>
      <w:r w:rsidRPr="00512A18">
        <w:rPr>
          <w:b/>
          <w:sz w:val="28"/>
          <w:szCs w:val="32"/>
          <w:lang w:val="uk-UA"/>
        </w:rPr>
        <w:t>для різних</w:t>
      </w:r>
      <w:r w:rsidR="00F76170" w:rsidRPr="00512A18">
        <w:rPr>
          <w:b/>
          <w:sz w:val="28"/>
          <w:szCs w:val="32"/>
          <w:lang w:val="uk-UA"/>
        </w:rPr>
        <w:t xml:space="preserve"> </w:t>
      </w:r>
      <w:r w:rsidR="00CF327C" w:rsidRPr="00512A18">
        <w:rPr>
          <w:b/>
          <w:sz w:val="28"/>
          <w:szCs w:val="32"/>
          <w:lang w:val="uk-UA"/>
        </w:rPr>
        <w:t>р</w:t>
      </w:r>
      <w:r w:rsidRPr="00512A18">
        <w:rPr>
          <w:b/>
          <w:sz w:val="28"/>
          <w:szCs w:val="32"/>
          <w:lang w:val="uk-UA"/>
        </w:rPr>
        <w:t>івнів</w:t>
      </w:r>
    </w:p>
    <w:p w:rsidR="00DF4ECA" w:rsidRPr="001134AE" w:rsidRDefault="00DF4ECA" w:rsidP="001134AE">
      <w:pPr>
        <w:spacing w:line="360" w:lineRule="auto"/>
        <w:ind w:firstLine="709"/>
        <w:rPr>
          <w:sz w:val="28"/>
          <w:szCs w:val="28"/>
          <w:lang w:val="uk-UA"/>
        </w:rPr>
      </w:pPr>
    </w:p>
    <w:p w:rsidR="00DF4ECA" w:rsidRPr="001134AE" w:rsidRDefault="00DF4ECA" w:rsidP="00512A18">
      <w:pPr>
        <w:spacing w:line="360" w:lineRule="auto"/>
        <w:ind w:firstLine="709"/>
        <w:jc w:val="both"/>
        <w:rPr>
          <w:rFonts w:cs="Arial"/>
          <w:sz w:val="28"/>
          <w:szCs w:val="28"/>
          <w:lang w:val="uk-UA"/>
        </w:rPr>
      </w:pPr>
      <w:r w:rsidRPr="001134AE">
        <w:rPr>
          <w:rFonts w:cs="Arial"/>
          <w:sz w:val="28"/>
          <w:szCs w:val="28"/>
          <w:lang w:val="uk-UA"/>
        </w:rPr>
        <w:t>Формуючи експеримент ми з дітьми проводили такі ігри:</w:t>
      </w:r>
    </w:p>
    <w:p w:rsidR="002B383F" w:rsidRPr="001134AE" w:rsidRDefault="00DF4ECA" w:rsidP="00512A18">
      <w:pPr>
        <w:spacing w:line="360" w:lineRule="auto"/>
        <w:ind w:firstLine="709"/>
        <w:jc w:val="both"/>
        <w:rPr>
          <w:sz w:val="28"/>
          <w:szCs w:val="28"/>
          <w:lang w:val="uk-UA"/>
        </w:rPr>
      </w:pPr>
      <w:r w:rsidRPr="001134AE">
        <w:rPr>
          <w:rFonts w:cs="Arial"/>
          <w:sz w:val="28"/>
          <w:szCs w:val="28"/>
          <w:lang w:val="uk-UA"/>
        </w:rPr>
        <w:t>Гру « Рамки і втулки Монтессорі», особливо люблять діти. Безліч завдань</w:t>
      </w:r>
      <w:r w:rsidRPr="001134AE">
        <w:rPr>
          <w:sz w:val="28"/>
          <w:szCs w:val="28"/>
          <w:lang w:val="uk-UA"/>
        </w:rPr>
        <w:t xml:space="preserve"> пропонується у посібнику. Початковим завданням для дітей є знаходження втулок до рамок. В процесі відшукування, мабуть, є щось притягуючи. Бо це найулюбленіше завдання для дітей різного віку. Щоб завдання було цікавим, рамки називаю віконцями </w:t>
      </w:r>
      <w:r w:rsidR="002B383F" w:rsidRPr="001134AE">
        <w:rPr>
          <w:sz w:val="28"/>
          <w:szCs w:val="28"/>
          <w:lang w:val="uk-UA"/>
        </w:rPr>
        <w:t>в чарівному будиночку, де проживає добра Фея, а втулки – ставнями, якими Фея і закриває свої віконця на ніч щільно – щільно, щоб комар не залитів через віконечко в будиночок. А коли наступає ранок, Фея хоче побачити ласкаве сонечко, вона поспішає відкрити віконце і впустити теплі промінчики сонця.</w:t>
      </w:r>
      <w:r w:rsidR="00F76170" w:rsidRPr="001134AE">
        <w:rPr>
          <w:sz w:val="28"/>
          <w:szCs w:val="28"/>
          <w:lang w:val="uk-UA"/>
        </w:rPr>
        <w:t xml:space="preserve"> </w:t>
      </w:r>
      <w:r w:rsidR="002B383F" w:rsidRPr="001134AE">
        <w:rPr>
          <w:sz w:val="28"/>
          <w:szCs w:val="28"/>
          <w:lang w:val="uk-UA"/>
        </w:rPr>
        <w:t xml:space="preserve">З старшими дітьми провожу «контрольні з перевірки» на швидкість виконання завдання, це приблизно 1,5 – 2 хвилини. </w:t>
      </w:r>
    </w:p>
    <w:p w:rsidR="00330E7D" w:rsidRPr="001134AE" w:rsidRDefault="002B383F" w:rsidP="00512A18">
      <w:pPr>
        <w:spacing w:line="360" w:lineRule="auto"/>
        <w:ind w:firstLine="709"/>
        <w:jc w:val="both"/>
        <w:rPr>
          <w:sz w:val="28"/>
          <w:szCs w:val="28"/>
          <w:lang w:val="uk-UA"/>
        </w:rPr>
      </w:pPr>
      <w:r w:rsidRPr="001134AE">
        <w:rPr>
          <w:sz w:val="28"/>
          <w:szCs w:val="28"/>
          <w:lang w:val="uk-UA"/>
        </w:rPr>
        <w:t xml:space="preserve">Завдання « Обведення контуру фігури», спочатку даю завдання обводити контур по рамці, бо це </w:t>
      </w:r>
      <w:r w:rsidR="0027007C" w:rsidRPr="001134AE">
        <w:rPr>
          <w:sz w:val="28"/>
          <w:szCs w:val="28"/>
          <w:lang w:val="uk-UA"/>
        </w:rPr>
        <w:t xml:space="preserve">легше, ніж по втулці. Не поспішаю дати вказівку, що рамку треба міцно притиснути до паперу. Дитина сама дійде до цього, а якщо ні, то пропоную порівняти свій малюнок з малюнками інших дітей і </w:t>
      </w:r>
      <w:r w:rsidR="00330E7D" w:rsidRPr="001134AE">
        <w:rPr>
          <w:sz w:val="28"/>
          <w:szCs w:val="28"/>
          <w:lang w:val="uk-UA"/>
        </w:rPr>
        <w:t>з’ясувати</w:t>
      </w:r>
      <w:r w:rsidR="0027007C" w:rsidRPr="001134AE">
        <w:rPr>
          <w:sz w:val="28"/>
          <w:szCs w:val="28"/>
          <w:lang w:val="uk-UA"/>
        </w:rPr>
        <w:t xml:space="preserve">, </w:t>
      </w:r>
      <w:r w:rsidR="00330E7D" w:rsidRPr="001134AE">
        <w:rPr>
          <w:sz w:val="28"/>
          <w:szCs w:val="28"/>
          <w:lang w:val="uk-UA"/>
        </w:rPr>
        <w:t>чому в них малюнки чіткі і правильні. Далі завдання ускладнюю рахунком фігур: « Печемо млинці»</w:t>
      </w:r>
      <w:r w:rsidR="0027007C" w:rsidRPr="001134AE">
        <w:rPr>
          <w:sz w:val="28"/>
          <w:szCs w:val="28"/>
          <w:lang w:val="uk-UA"/>
        </w:rPr>
        <w:t xml:space="preserve"> </w:t>
      </w:r>
      <w:r w:rsidR="00330E7D" w:rsidRPr="001134AE">
        <w:rPr>
          <w:sz w:val="28"/>
          <w:szCs w:val="28"/>
          <w:lang w:val="uk-UA"/>
        </w:rPr>
        <w:t xml:space="preserve">- намалюй на аркуші 5 ( 6,7,8,) кругів; « Ялинка виросла» - ( рівнобедрені трикутники в колону). Даю дітям завдання « Закрійника» як найбільше намалювати фігур на аркуші паперу. </w:t>
      </w:r>
    </w:p>
    <w:p w:rsidR="00330E7D" w:rsidRPr="001134AE" w:rsidRDefault="00330E7D" w:rsidP="00512A18">
      <w:pPr>
        <w:spacing w:line="360" w:lineRule="auto"/>
        <w:ind w:firstLine="709"/>
        <w:jc w:val="both"/>
        <w:rPr>
          <w:sz w:val="28"/>
          <w:szCs w:val="28"/>
          <w:lang w:val="uk-UA"/>
        </w:rPr>
      </w:pPr>
      <w:r w:rsidRPr="001134AE">
        <w:rPr>
          <w:b/>
          <w:sz w:val="28"/>
          <w:szCs w:val="28"/>
          <w:lang w:val="uk-UA"/>
        </w:rPr>
        <w:t>З досвіду роботи вихователя – методиста Дошкільного навчального закладу №3</w:t>
      </w:r>
      <w:r w:rsidR="00F76170" w:rsidRPr="001134AE">
        <w:rPr>
          <w:b/>
          <w:sz w:val="28"/>
          <w:szCs w:val="28"/>
          <w:lang w:val="uk-UA"/>
        </w:rPr>
        <w:t xml:space="preserve"> </w:t>
      </w:r>
      <w:r w:rsidRPr="001134AE">
        <w:rPr>
          <w:b/>
          <w:sz w:val="28"/>
          <w:szCs w:val="28"/>
          <w:lang w:val="uk-UA"/>
        </w:rPr>
        <w:t>Харківської області, м. Краснопавлівськ</w:t>
      </w:r>
      <w:r w:rsidR="00F76170" w:rsidRPr="001134AE">
        <w:rPr>
          <w:b/>
          <w:sz w:val="28"/>
          <w:szCs w:val="28"/>
          <w:lang w:val="uk-UA"/>
        </w:rPr>
        <w:t xml:space="preserve"> </w:t>
      </w:r>
      <w:r w:rsidRPr="001134AE">
        <w:rPr>
          <w:b/>
          <w:sz w:val="28"/>
          <w:szCs w:val="28"/>
          <w:lang w:val="uk-UA"/>
        </w:rPr>
        <w:t>Л.Я. Лугової</w:t>
      </w:r>
      <w:r w:rsidR="00066AD5" w:rsidRPr="001134AE">
        <w:rPr>
          <w:b/>
          <w:sz w:val="28"/>
          <w:szCs w:val="28"/>
          <w:lang w:val="uk-UA"/>
        </w:rPr>
        <w:t>.</w:t>
      </w:r>
      <w:r w:rsidRPr="001134AE">
        <w:rPr>
          <w:sz w:val="28"/>
          <w:szCs w:val="28"/>
          <w:lang w:val="uk-UA"/>
        </w:rPr>
        <w:t xml:space="preserve"> </w:t>
      </w:r>
    </w:p>
    <w:p w:rsidR="00DF4ECA" w:rsidRPr="001134AE" w:rsidRDefault="00066AD5" w:rsidP="00512A18">
      <w:pPr>
        <w:spacing w:line="360" w:lineRule="auto"/>
        <w:ind w:firstLine="709"/>
        <w:jc w:val="both"/>
        <w:rPr>
          <w:sz w:val="28"/>
          <w:szCs w:val="28"/>
          <w:lang w:val="uk-UA"/>
        </w:rPr>
      </w:pPr>
      <w:r w:rsidRPr="001134AE">
        <w:rPr>
          <w:sz w:val="28"/>
          <w:szCs w:val="28"/>
          <w:lang w:val="uk-UA"/>
        </w:rPr>
        <w:t>Л.Я.Лугова керує факультетом «Ерудит» і також проводить такі ігри. Особливо дітям подобається із гри «Рамки і втулки Монтессорі», завдання « Впізнай фігуру на дотик». Дитина відкладає правильно названу фігуру</w:t>
      </w:r>
      <w:r w:rsidR="00764462" w:rsidRPr="001134AE">
        <w:rPr>
          <w:sz w:val="28"/>
          <w:szCs w:val="28"/>
          <w:lang w:val="uk-UA"/>
        </w:rPr>
        <w:t xml:space="preserve"> вправо, а невірно названу – вліво. Ця гра на її думку здається цікавою ще й тим, що має не обмеженні можливості, вихователь може сам придумати завдання для цієї гри.</w:t>
      </w:r>
      <w:r w:rsidR="00F76170" w:rsidRPr="001134AE">
        <w:rPr>
          <w:sz w:val="28"/>
          <w:szCs w:val="28"/>
          <w:lang w:val="uk-UA"/>
        </w:rPr>
        <w:t xml:space="preserve"> </w:t>
      </w:r>
    </w:p>
    <w:p w:rsidR="00DF4ECA" w:rsidRPr="001134AE" w:rsidRDefault="00764462" w:rsidP="00512A18">
      <w:pPr>
        <w:spacing w:line="360" w:lineRule="auto"/>
        <w:ind w:firstLine="709"/>
        <w:jc w:val="both"/>
        <w:rPr>
          <w:rFonts w:cs="Arial"/>
          <w:sz w:val="28"/>
          <w:szCs w:val="28"/>
          <w:lang w:val="uk-UA"/>
        </w:rPr>
      </w:pPr>
      <w:r w:rsidRPr="001134AE">
        <w:rPr>
          <w:rFonts w:cs="Arial"/>
          <w:sz w:val="28"/>
          <w:szCs w:val="28"/>
          <w:lang w:val="uk-UA"/>
        </w:rPr>
        <w:t>Такі ігри розвивають в дітей у декількох напрямках:</w:t>
      </w:r>
    </w:p>
    <w:p w:rsidR="00764462" w:rsidRPr="001134AE" w:rsidRDefault="00764462" w:rsidP="00512A18">
      <w:pPr>
        <w:numPr>
          <w:ilvl w:val="1"/>
          <w:numId w:val="9"/>
        </w:numPr>
        <w:spacing w:line="360" w:lineRule="auto"/>
        <w:ind w:left="0" w:firstLine="709"/>
        <w:jc w:val="both"/>
        <w:rPr>
          <w:rFonts w:cs="Arial"/>
          <w:sz w:val="28"/>
          <w:szCs w:val="28"/>
          <w:lang w:val="uk-UA"/>
        </w:rPr>
      </w:pPr>
      <w:r w:rsidRPr="001134AE">
        <w:rPr>
          <w:rFonts w:cs="Arial"/>
          <w:sz w:val="28"/>
          <w:szCs w:val="28"/>
          <w:lang w:val="uk-UA"/>
        </w:rPr>
        <w:t>Виробляє уміння впізнавати і розрізняти форму плоских фігур та їх положення, на площині.</w:t>
      </w:r>
    </w:p>
    <w:p w:rsidR="00764462" w:rsidRPr="00512A18" w:rsidRDefault="00764462" w:rsidP="00512A18">
      <w:pPr>
        <w:numPr>
          <w:ilvl w:val="1"/>
          <w:numId w:val="9"/>
        </w:numPr>
        <w:spacing w:line="360" w:lineRule="auto"/>
        <w:ind w:left="0" w:firstLine="709"/>
        <w:jc w:val="both"/>
        <w:rPr>
          <w:rFonts w:cs="Arial"/>
          <w:sz w:val="28"/>
          <w:szCs w:val="28"/>
          <w:lang w:val="uk-UA"/>
        </w:rPr>
      </w:pPr>
      <w:r w:rsidRPr="00512A18">
        <w:rPr>
          <w:rFonts w:cs="Arial"/>
          <w:sz w:val="28"/>
          <w:szCs w:val="28"/>
          <w:lang w:val="uk-UA"/>
        </w:rPr>
        <w:t>Готує дітей до оволодіння письмом і малювання, дає</w:t>
      </w:r>
      <w:r w:rsidR="00F76170" w:rsidRPr="00512A18">
        <w:rPr>
          <w:rFonts w:cs="Arial"/>
          <w:sz w:val="28"/>
          <w:szCs w:val="28"/>
          <w:lang w:val="uk-UA"/>
        </w:rPr>
        <w:t xml:space="preserve"> </w:t>
      </w:r>
      <w:r w:rsidRPr="00512A18">
        <w:rPr>
          <w:rFonts w:cs="Arial"/>
          <w:sz w:val="28"/>
          <w:szCs w:val="28"/>
          <w:lang w:val="uk-UA"/>
        </w:rPr>
        <w:t>« твердість руки», уміння проводити лінії по лінійці, по</w:t>
      </w:r>
      <w:r w:rsidR="00F76170" w:rsidRPr="00512A18">
        <w:rPr>
          <w:rFonts w:cs="Arial"/>
          <w:sz w:val="28"/>
          <w:szCs w:val="28"/>
          <w:lang w:val="uk-UA"/>
        </w:rPr>
        <w:t xml:space="preserve"> </w:t>
      </w:r>
      <w:r w:rsidR="00512A18">
        <w:rPr>
          <w:rFonts w:cs="Arial"/>
          <w:sz w:val="28"/>
          <w:szCs w:val="28"/>
          <w:lang w:val="uk-UA"/>
        </w:rPr>
        <w:t>м</w:t>
      </w:r>
      <w:r w:rsidRPr="00512A18">
        <w:rPr>
          <w:rFonts w:cs="Arial"/>
          <w:sz w:val="28"/>
          <w:szCs w:val="28"/>
          <w:lang w:val="uk-UA"/>
        </w:rPr>
        <w:t>еталу, розрізняти кордони фігур і бачити лінії, контури.</w:t>
      </w:r>
    </w:p>
    <w:p w:rsidR="001F4C0E" w:rsidRPr="001134AE" w:rsidRDefault="00764462" w:rsidP="00512A18">
      <w:pPr>
        <w:spacing w:line="360" w:lineRule="auto"/>
        <w:ind w:firstLine="709"/>
        <w:jc w:val="both"/>
        <w:rPr>
          <w:rFonts w:cs="Arial"/>
          <w:sz w:val="28"/>
          <w:szCs w:val="28"/>
          <w:lang w:val="uk-UA"/>
        </w:rPr>
      </w:pPr>
      <w:r w:rsidRPr="001134AE">
        <w:rPr>
          <w:rFonts w:cs="Arial"/>
          <w:sz w:val="28"/>
          <w:szCs w:val="28"/>
          <w:lang w:val="uk-UA"/>
        </w:rPr>
        <w:t>Не менш цікава гра «Унікуб» 60 завдань містить ця гра. Починала</w:t>
      </w:r>
      <w:r w:rsidR="00512A18">
        <w:rPr>
          <w:rFonts w:cs="Arial"/>
          <w:sz w:val="28"/>
          <w:szCs w:val="28"/>
          <w:lang w:val="uk-UA"/>
        </w:rPr>
        <w:t xml:space="preserve"> </w:t>
      </w:r>
      <w:r w:rsidRPr="001134AE">
        <w:rPr>
          <w:rFonts w:cs="Arial"/>
          <w:sz w:val="28"/>
          <w:szCs w:val="28"/>
          <w:lang w:val="uk-UA"/>
        </w:rPr>
        <w:t>роботу з дітьми</w:t>
      </w:r>
      <w:r w:rsidR="001F4C0E" w:rsidRPr="001134AE">
        <w:rPr>
          <w:rFonts w:cs="Arial"/>
          <w:sz w:val="28"/>
          <w:szCs w:val="28"/>
          <w:lang w:val="uk-UA"/>
        </w:rPr>
        <w:t xml:space="preserve"> з найпростіших завдань: склади «поїзд», укласти «майданчик», побудувати «драбинку». Завдання даю як за допомогою малюнка, так і усно. Діти самостійно навчилися класифікувати кубики. Я не давала назв кубиків з однією червоною, двома і трьома гранями. Діти самостійно придумували їм назви « однушка», «двушка», «трьошка». Це ті назви які є в книзі Б.Нікітіна. Гра важка, але ми з кожним днем долали завдання. Нажаль, маємо</w:t>
      </w:r>
      <w:r w:rsidRPr="001134AE">
        <w:rPr>
          <w:rFonts w:cs="Arial"/>
          <w:sz w:val="28"/>
          <w:szCs w:val="28"/>
          <w:lang w:val="uk-UA"/>
        </w:rPr>
        <w:t xml:space="preserve"> </w:t>
      </w:r>
      <w:r w:rsidR="001F4C0E" w:rsidRPr="001134AE">
        <w:rPr>
          <w:rFonts w:cs="Arial"/>
          <w:sz w:val="28"/>
          <w:szCs w:val="28"/>
          <w:lang w:val="uk-UA"/>
        </w:rPr>
        <w:t xml:space="preserve">лише один екземпляр гри. Я планую виготовити ще один. </w:t>
      </w:r>
    </w:p>
    <w:p w:rsidR="001F4C0E"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На заняттях математики дітям подобались віршовані задачі такі як:</w:t>
      </w:r>
    </w:p>
    <w:p w:rsidR="001F4C0E" w:rsidRPr="001134AE" w:rsidRDefault="001F4C0E" w:rsidP="00512A18">
      <w:pPr>
        <w:numPr>
          <w:ilvl w:val="2"/>
          <w:numId w:val="9"/>
        </w:numPr>
        <w:spacing w:line="360" w:lineRule="auto"/>
        <w:ind w:left="0" w:firstLine="709"/>
        <w:jc w:val="both"/>
        <w:rPr>
          <w:rFonts w:cs="Arial"/>
          <w:sz w:val="28"/>
          <w:szCs w:val="28"/>
          <w:lang w:val="uk-UA"/>
        </w:rPr>
      </w:pPr>
      <w:r w:rsidRPr="001134AE">
        <w:rPr>
          <w:rFonts w:cs="Arial"/>
          <w:sz w:val="28"/>
          <w:szCs w:val="28"/>
          <w:lang w:val="uk-UA"/>
        </w:rPr>
        <w:t xml:space="preserve">Он грибочки у гайочку </w:t>
      </w:r>
    </w:p>
    <w:p w:rsidR="001F4C0E"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 xml:space="preserve">Купками стоять </w:t>
      </w:r>
    </w:p>
    <w:p w:rsidR="001F4C0E"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 xml:space="preserve">Два грибочки, </w:t>
      </w:r>
    </w:p>
    <w:p w:rsidR="001F4C0E"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Три грибочки</w:t>
      </w:r>
    </w:p>
    <w:p w:rsidR="00764462"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Разом буде?</w:t>
      </w:r>
      <w:r w:rsidR="00F76170" w:rsidRPr="001134AE">
        <w:rPr>
          <w:rFonts w:cs="Arial"/>
          <w:sz w:val="28"/>
          <w:szCs w:val="28"/>
          <w:lang w:val="uk-UA"/>
        </w:rPr>
        <w:t xml:space="preserve"> </w:t>
      </w:r>
    </w:p>
    <w:p w:rsidR="00764462"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(п’ять )</w:t>
      </w:r>
    </w:p>
    <w:p w:rsidR="00DF4ECA" w:rsidRPr="001134AE" w:rsidRDefault="001F4C0E" w:rsidP="00512A18">
      <w:pPr>
        <w:spacing w:line="360" w:lineRule="auto"/>
        <w:ind w:firstLine="709"/>
        <w:jc w:val="both"/>
        <w:rPr>
          <w:rFonts w:cs="Arial"/>
          <w:sz w:val="28"/>
          <w:szCs w:val="28"/>
          <w:lang w:val="uk-UA"/>
        </w:rPr>
      </w:pPr>
      <w:r w:rsidRPr="001134AE">
        <w:rPr>
          <w:rFonts w:cs="Arial"/>
          <w:sz w:val="28"/>
          <w:szCs w:val="28"/>
          <w:lang w:val="uk-UA"/>
        </w:rPr>
        <w:t>2.Мерзнуть двоє цуценят,</w:t>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ab/>
        <w:t>Змерзли лапки, аж тремтять.</w:t>
      </w:r>
    </w:p>
    <w:p w:rsidR="001F4C0E"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ab/>
        <w:t>Як же нам їх відігріти,</w:t>
      </w:r>
      <w:r w:rsidR="00F76170" w:rsidRPr="001134AE">
        <w:rPr>
          <w:rFonts w:cs="Arial"/>
          <w:sz w:val="28"/>
          <w:szCs w:val="28"/>
          <w:lang w:val="uk-UA"/>
        </w:rPr>
        <w:t xml:space="preserve"> </w:t>
      </w:r>
    </w:p>
    <w:p w:rsidR="00DF4ECA" w:rsidRPr="001134AE" w:rsidRDefault="005A5011" w:rsidP="00512A18">
      <w:pPr>
        <w:spacing w:line="360" w:lineRule="auto"/>
        <w:ind w:firstLine="709"/>
        <w:jc w:val="both"/>
        <w:rPr>
          <w:rFonts w:cs="Arial"/>
          <w:sz w:val="28"/>
          <w:szCs w:val="28"/>
          <w:lang w:val="uk-UA"/>
        </w:rPr>
      </w:pPr>
      <w:r w:rsidRPr="001134AE">
        <w:rPr>
          <w:sz w:val="28"/>
          <w:szCs w:val="32"/>
          <w:lang w:val="uk-UA"/>
        </w:rPr>
        <w:tab/>
      </w:r>
      <w:r w:rsidRPr="001134AE">
        <w:rPr>
          <w:rFonts w:cs="Arial"/>
          <w:sz w:val="28"/>
          <w:szCs w:val="28"/>
          <w:lang w:val="uk-UA"/>
        </w:rPr>
        <w:t>Скільки чобітків купити?</w:t>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(чотири)</w:t>
      </w:r>
      <w:r w:rsidRPr="001134AE">
        <w:rPr>
          <w:rFonts w:cs="Arial"/>
          <w:sz w:val="28"/>
          <w:szCs w:val="28"/>
          <w:lang w:val="uk-UA"/>
        </w:rPr>
        <w:tab/>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3. Скільки</w:t>
      </w:r>
      <w:r w:rsidR="00F76170" w:rsidRPr="001134AE">
        <w:rPr>
          <w:rFonts w:cs="Arial"/>
          <w:sz w:val="28"/>
          <w:szCs w:val="28"/>
          <w:lang w:val="uk-UA"/>
        </w:rPr>
        <w:t xml:space="preserve"> </w:t>
      </w:r>
      <w:r w:rsidRPr="001134AE">
        <w:rPr>
          <w:rFonts w:cs="Arial"/>
          <w:sz w:val="28"/>
          <w:szCs w:val="28"/>
          <w:lang w:val="uk-UA"/>
        </w:rPr>
        <w:t>чобітків купила</w:t>
      </w:r>
    </w:p>
    <w:p w:rsidR="00DF4ECA"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Таня кішці,</w:t>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Щоб кішка не замочила ніжки?</w:t>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(дві)</w:t>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 xml:space="preserve">4.Скільки зайчиків за кущем </w:t>
      </w:r>
    </w:p>
    <w:p w:rsidR="005A5011" w:rsidRPr="001134AE" w:rsidRDefault="005A5011" w:rsidP="00512A18">
      <w:pPr>
        <w:spacing w:line="360" w:lineRule="auto"/>
        <w:ind w:firstLine="709"/>
        <w:jc w:val="both"/>
        <w:rPr>
          <w:rFonts w:cs="Arial"/>
          <w:sz w:val="28"/>
          <w:szCs w:val="28"/>
          <w:lang w:val="uk-UA"/>
        </w:rPr>
      </w:pPr>
      <w:r w:rsidRPr="001134AE">
        <w:rPr>
          <w:rFonts w:cs="Arial"/>
          <w:sz w:val="28"/>
          <w:szCs w:val="28"/>
          <w:lang w:val="uk-UA"/>
        </w:rPr>
        <w:t>Якщо видно шість вух</w:t>
      </w:r>
      <w:r w:rsidR="005166BE" w:rsidRPr="001134AE">
        <w:rPr>
          <w:rFonts w:cs="Arial"/>
          <w:sz w:val="28"/>
          <w:szCs w:val="28"/>
          <w:lang w:val="uk-UA"/>
        </w:rPr>
        <w:t>?</w:t>
      </w:r>
    </w:p>
    <w:p w:rsidR="005166BE" w:rsidRPr="001134AE" w:rsidRDefault="005166BE" w:rsidP="00512A18">
      <w:pPr>
        <w:spacing w:line="360" w:lineRule="auto"/>
        <w:ind w:firstLine="709"/>
        <w:jc w:val="both"/>
        <w:rPr>
          <w:rFonts w:cs="Arial"/>
          <w:sz w:val="28"/>
          <w:szCs w:val="28"/>
          <w:lang w:val="uk-UA"/>
        </w:rPr>
      </w:pPr>
      <w:r w:rsidRPr="001134AE">
        <w:rPr>
          <w:rFonts w:cs="Arial"/>
          <w:sz w:val="28"/>
          <w:szCs w:val="28"/>
          <w:lang w:val="uk-UA"/>
        </w:rPr>
        <w:t>(три)</w:t>
      </w:r>
    </w:p>
    <w:p w:rsidR="00A624E4" w:rsidRPr="001134AE" w:rsidRDefault="005166BE" w:rsidP="00512A18">
      <w:pPr>
        <w:spacing w:line="360" w:lineRule="auto"/>
        <w:ind w:firstLine="709"/>
        <w:jc w:val="both"/>
        <w:rPr>
          <w:rFonts w:cs="Arial"/>
          <w:sz w:val="28"/>
          <w:szCs w:val="28"/>
          <w:lang w:val="uk-UA"/>
        </w:rPr>
      </w:pPr>
      <w:r w:rsidRPr="001134AE">
        <w:rPr>
          <w:rFonts w:cs="Arial"/>
          <w:sz w:val="28"/>
          <w:szCs w:val="28"/>
          <w:lang w:val="uk-UA"/>
        </w:rPr>
        <w:t>Розвивальні ігри використовую</w:t>
      </w:r>
      <w:r w:rsidR="00EB630A" w:rsidRPr="001134AE">
        <w:rPr>
          <w:rFonts w:cs="Arial"/>
          <w:sz w:val="28"/>
          <w:szCs w:val="28"/>
          <w:lang w:val="uk-UA"/>
        </w:rPr>
        <w:t xml:space="preserve"> не тільки на занятті, а й в повсякденному житті. В групі маємо достатню кількість настільних ігор. Крім уже названих, є ще такі ігри: « Цифрове доміно», « Порахуй крапочки», конструктори « Фантазія», «Мозаїка», «Рахівниця»,</w:t>
      </w:r>
      <w:r w:rsidR="00177E30" w:rsidRPr="001134AE">
        <w:rPr>
          <w:rFonts w:cs="Arial"/>
          <w:sz w:val="28"/>
          <w:szCs w:val="28"/>
          <w:lang w:val="uk-UA"/>
        </w:rPr>
        <w:t xml:space="preserve"> «Лего»</w:t>
      </w:r>
      <w:r w:rsidR="00A624E4" w:rsidRPr="001134AE">
        <w:rPr>
          <w:rFonts w:cs="Arial"/>
          <w:sz w:val="28"/>
          <w:szCs w:val="28"/>
          <w:lang w:val="uk-UA"/>
        </w:rPr>
        <w:t xml:space="preserve">, та інші. </w:t>
      </w:r>
    </w:p>
    <w:p w:rsidR="00A624E4" w:rsidRPr="001134AE" w:rsidRDefault="00A624E4" w:rsidP="00512A18">
      <w:pPr>
        <w:spacing w:line="360" w:lineRule="auto"/>
        <w:ind w:firstLine="709"/>
        <w:jc w:val="both"/>
        <w:rPr>
          <w:rFonts w:cs="Arial"/>
          <w:sz w:val="28"/>
          <w:szCs w:val="28"/>
          <w:lang w:val="uk-UA"/>
        </w:rPr>
      </w:pPr>
      <w:r w:rsidRPr="001134AE">
        <w:rPr>
          <w:rFonts w:cs="Arial"/>
          <w:sz w:val="28"/>
          <w:szCs w:val="28"/>
          <w:lang w:val="uk-UA"/>
        </w:rPr>
        <w:t xml:space="preserve">Для підготовки дітей до школи використовую посібник В.В.Федієнко «Математика та логіка», де є цікаві та корисні завдання, для дошкільнят. Наприклад: </w:t>
      </w:r>
    </w:p>
    <w:p w:rsidR="00DF595A" w:rsidRPr="001134AE" w:rsidRDefault="00DF595A" w:rsidP="001134AE">
      <w:pPr>
        <w:spacing w:line="360" w:lineRule="auto"/>
        <w:ind w:firstLine="709"/>
        <w:jc w:val="both"/>
        <w:rPr>
          <w:rFonts w:cs="Arial"/>
          <w:bCs/>
          <w:sz w:val="28"/>
          <w:szCs w:val="34"/>
          <w:lang w:val="uk-UA"/>
        </w:rPr>
      </w:pPr>
      <w:r w:rsidRPr="001134AE">
        <w:rPr>
          <w:rFonts w:cs="Arial"/>
          <w:bCs/>
          <w:sz w:val="28"/>
          <w:szCs w:val="34"/>
          <w:lang w:val="uk-UA"/>
        </w:rPr>
        <w:t xml:space="preserve">Я вважаю, що можливості та користь </w:t>
      </w:r>
      <w:r w:rsidR="00431DE5" w:rsidRPr="001134AE">
        <w:rPr>
          <w:rFonts w:cs="Arial"/>
          <w:bCs/>
          <w:sz w:val="28"/>
          <w:szCs w:val="34"/>
          <w:lang w:val="uk-UA"/>
        </w:rPr>
        <w:t>розвиваючих ігор не обмежені для того, щоб виховувати здібних дошкільнят, які підготовлені до навчання в школі.</w:t>
      </w:r>
    </w:p>
    <w:p w:rsidR="00512A18" w:rsidRDefault="00512A18" w:rsidP="001134AE">
      <w:pPr>
        <w:spacing w:line="360" w:lineRule="auto"/>
        <w:ind w:firstLine="709"/>
        <w:jc w:val="center"/>
        <w:rPr>
          <w:b/>
          <w:bCs/>
          <w:sz w:val="28"/>
          <w:szCs w:val="32"/>
          <w:lang w:val="uk-UA"/>
        </w:rPr>
      </w:pPr>
    </w:p>
    <w:p w:rsidR="00F7404F" w:rsidRPr="00512A18" w:rsidRDefault="00BF4F6E" w:rsidP="001134AE">
      <w:pPr>
        <w:spacing w:line="360" w:lineRule="auto"/>
        <w:ind w:firstLine="709"/>
        <w:jc w:val="center"/>
        <w:rPr>
          <w:b/>
          <w:sz w:val="28"/>
          <w:szCs w:val="32"/>
          <w:lang w:val="uk-UA"/>
        </w:rPr>
      </w:pPr>
      <w:r w:rsidRPr="00512A18">
        <w:rPr>
          <w:b/>
          <w:bCs/>
          <w:sz w:val="28"/>
          <w:szCs w:val="32"/>
          <w:lang w:val="uk-UA"/>
        </w:rPr>
        <w:t>2</w:t>
      </w:r>
      <w:r w:rsidRPr="00512A18">
        <w:rPr>
          <w:b/>
          <w:sz w:val="28"/>
          <w:szCs w:val="32"/>
          <w:lang w:val="uk-UA"/>
        </w:rPr>
        <w:t>.3 Контрольний експеримент повторне діагно</w:t>
      </w:r>
      <w:r w:rsidR="00431DE5" w:rsidRPr="00512A18">
        <w:rPr>
          <w:b/>
          <w:sz w:val="28"/>
          <w:szCs w:val="32"/>
          <w:lang w:val="uk-UA"/>
        </w:rPr>
        <w:t>стування</w:t>
      </w:r>
      <w:r w:rsidR="00F76170" w:rsidRPr="00512A18">
        <w:rPr>
          <w:b/>
          <w:sz w:val="28"/>
          <w:szCs w:val="32"/>
          <w:lang w:val="uk-UA"/>
        </w:rPr>
        <w:t xml:space="preserve"> </w:t>
      </w:r>
      <w:r w:rsidR="00431DE5" w:rsidRPr="00512A18">
        <w:rPr>
          <w:b/>
          <w:sz w:val="28"/>
          <w:szCs w:val="32"/>
          <w:lang w:val="uk-UA"/>
        </w:rPr>
        <w:t>чого</w:t>
      </w:r>
      <w:r w:rsidR="00F76170" w:rsidRPr="00512A18">
        <w:rPr>
          <w:b/>
          <w:sz w:val="28"/>
          <w:szCs w:val="32"/>
          <w:lang w:val="uk-UA"/>
        </w:rPr>
        <w:t xml:space="preserve"> </w:t>
      </w:r>
      <w:r w:rsidR="00431DE5" w:rsidRPr="00512A18">
        <w:rPr>
          <w:b/>
          <w:sz w:val="28"/>
          <w:szCs w:val="32"/>
          <w:lang w:val="uk-UA"/>
        </w:rPr>
        <w:t>досягли в різновіковій групі</w:t>
      </w:r>
    </w:p>
    <w:p w:rsidR="001A6901" w:rsidRPr="001134AE" w:rsidRDefault="001A6901" w:rsidP="001134AE">
      <w:pPr>
        <w:spacing w:line="360" w:lineRule="auto"/>
        <w:ind w:firstLine="709"/>
        <w:jc w:val="center"/>
        <w:rPr>
          <w:sz w:val="28"/>
          <w:szCs w:val="32"/>
          <w:lang w:val="uk-UA"/>
        </w:rPr>
      </w:pPr>
    </w:p>
    <w:p w:rsidR="00431DE5" w:rsidRPr="001134AE" w:rsidRDefault="00431DE5" w:rsidP="00512A18">
      <w:pPr>
        <w:spacing w:line="360" w:lineRule="auto"/>
        <w:ind w:firstLine="709"/>
        <w:jc w:val="both"/>
        <w:rPr>
          <w:rFonts w:cs="Times New Roman CYR"/>
          <w:sz w:val="28"/>
          <w:szCs w:val="28"/>
          <w:lang w:val="uk-UA"/>
        </w:rPr>
      </w:pPr>
      <w:r w:rsidRPr="001134AE">
        <w:rPr>
          <w:rFonts w:cs="Times New Roman CYR"/>
          <w:sz w:val="28"/>
          <w:szCs w:val="28"/>
          <w:lang w:val="uk-UA"/>
        </w:rPr>
        <w:t xml:space="preserve">Контрольний експеримент та повторне діагностування показали такі результати дослідження: </w:t>
      </w:r>
    </w:p>
    <w:p w:rsidR="00431DE5" w:rsidRPr="001134AE" w:rsidRDefault="00431DE5" w:rsidP="00512A18">
      <w:pPr>
        <w:spacing w:line="360" w:lineRule="auto"/>
        <w:ind w:firstLine="709"/>
        <w:jc w:val="both"/>
        <w:rPr>
          <w:rFonts w:cs="Times New Roman CYR"/>
          <w:sz w:val="28"/>
          <w:szCs w:val="28"/>
          <w:lang w:val="uk-UA"/>
        </w:rPr>
      </w:pPr>
      <w:r w:rsidRPr="001134AE">
        <w:rPr>
          <w:rFonts w:cs="Times New Roman CYR"/>
          <w:sz w:val="28"/>
          <w:szCs w:val="28"/>
          <w:lang w:val="uk-UA"/>
        </w:rPr>
        <w:t>Харитонов Адам (7 р.)</w:t>
      </w:r>
    </w:p>
    <w:p w:rsidR="00116BE0" w:rsidRPr="001134AE" w:rsidRDefault="00431DE5"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 xml:space="preserve">При </w:t>
      </w:r>
      <w:r w:rsidR="00116BE0" w:rsidRPr="001134AE">
        <w:rPr>
          <w:rFonts w:cs="Times New Roman CYR"/>
          <w:sz w:val="28"/>
          <w:szCs w:val="28"/>
          <w:lang w:val="uk-UA"/>
        </w:rPr>
        <w:t>дослідженні виявили низький рівень знань. Він не справлявся із завданнями які ми йому задавали, розгублювався коли ставили перед ним мету. Самостійно не вмів працювати і це для нього було дуже важко. І тому ми з ним проводили індивідуальні заняття, на яких на кінець дослідження рівень знань підвищився до середнього.</w:t>
      </w:r>
    </w:p>
    <w:p w:rsidR="00BF4F6E" w:rsidRPr="001134AE" w:rsidRDefault="00116BE0"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Харитонов Тимур (</w:t>
      </w:r>
      <w:r w:rsidR="00C50752" w:rsidRPr="001134AE">
        <w:rPr>
          <w:rFonts w:cs="Times New Roman CYR"/>
          <w:sz w:val="28"/>
          <w:szCs w:val="28"/>
          <w:lang w:val="uk-UA"/>
        </w:rPr>
        <w:t>4р.</w:t>
      </w:r>
      <w:r w:rsidRPr="001134AE">
        <w:rPr>
          <w:rFonts w:cs="Times New Roman CYR"/>
          <w:sz w:val="28"/>
          <w:szCs w:val="28"/>
          <w:lang w:val="uk-UA"/>
        </w:rPr>
        <w:t>)</w:t>
      </w:r>
      <w:r w:rsidR="00F76170" w:rsidRPr="001134AE">
        <w:rPr>
          <w:rFonts w:cs="Times New Roman CYR"/>
          <w:sz w:val="28"/>
          <w:szCs w:val="28"/>
          <w:lang w:val="uk-UA"/>
        </w:rPr>
        <w:t xml:space="preserve"> </w:t>
      </w:r>
    </w:p>
    <w:p w:rsidR="008352A8" w:rsidRPr="001134AE" w:rsidRDefault="00C50752"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При дослідженні показав середній рівень знань. Справлявся із завданнями завчасно, дуже подобалося гратись</w:t>
      </w:r>
      <w:r w:rsidR="00F76170" w:rsidRPr="001134AE">
        <w:rPr>
          <w:rFonts w:cs="Times New Roman CYR"/>
          <w:sz w:val="28"/>
          <w:szCs w:val="28"/>
          <w:lang w:val="uk-UA"/>
        </w:rPr>
        <w:t xml:space="preserve"> </w:t>
      </w:r>
      <w:r w:rsidRPr="001134AE">
        <w:rPr>
          <w:rFonts w:cs="Times New Roman CYR"/>
          <w:sz w:val="28"/>
          <w:szCs w:val="28"/>
          <w:lang w:val="uk-UA"/>
        </w:rPr>
        <w:t>«</w:t>
      </w:r>
      <w:r w:rsidR="008352A8" w:rsidRPr="001134AE">
        <w:rPr>
          <w:rFonts w:cs="Times New Roman CYR"/>
          <w:sz w:val="28"/>
          <w:szCs w:val="28"/>
          <w:lang w:val="uk-UA"/>
        </w:rPr>
        <w:t>Р</w:t>
      </w:r>
      <w:r w:rsidRPr="001134AE">
        <w:rPr>
          <w:rFonts w:cs="Times New Roman CYR"/>
          <w:sz w:val="28"/>
          <w:szCs w:val="28"/>
          <w:lang w:val="uk-UA"/>
        </w:rPr>
        <w:t>амки і втулки Монтессорі», а також шукати різноманітні відповіді</w:t>
      </w:r>
      <w:r w:rsidR="008352A8" w:rsidRPr="001134AE">
        <w:rPr>
          <w:rFonts w:cs="Times New Roman CYR"/>
          <w:sz w:val="28"/>
          <w:szCs w:val="28"/>
          <w:lang w:val="uk-UA"/>
        </w:rPr>
        <w:t xml:space="preserve"> на наші завдання.</w:t>
      </w:r>
    </w:p>
    <w:p w:rsidR="00BF4F6E" w:rsidRPr="001134AE" w:rsidRDefault="008352A8"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Колісник Віталій (4 р.)</w:t>
      </w:r>
      <w:r w:rsidR="00C50752" w:rsidRPr="001134AE">
        <w:rPr>
          <w:rFonts w:cs="Times New Roman CYR"/>
          <w:sz w:val="28"/>
          <w:szCs w:val="28"/>
          <w:lang w:val="uk-UA"/>
        </w:rPr>
        <w:t xml:space="preserve"> </w:t>
      </w:r>
    </w:p>
    <w:p w:rsidR="00370F7C" w:rsidRPr="001134AE" w:rsidRDefault="008352A8"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При дослідженні показав високі розумові здібності, самостійно працював над завданнями задавав різноманітні цікаві запитання на різну тематику, наприклад: вивчити з ним скільки кутів має куб ? Працювати подобалось, був активний щодо своїх завдань приділяв до них як найбільше своїх зусиль. З</w:t>
      </w:r>
      <w:r w:rsidR="00370F7C" w:rsidRPr="001134AE">
        <w:rPr>
          <w:rFonts w:cs="Times New Roman CYR"/>
          <w:sz w:val="28"/>
          <w:szCs w:val="28"/>
          <w:lang w:val="uk-UA"/>
        </w:rPr>
        <w:t xml:space="preserve"> Віталієм буде</w:t>
      </w:r>
      <w:r w:rsidRPr="001134AE">
        <w:rPr>
          <w:rFonts w:cs="Times New Roman CYR"/>
          <w:sz w:val="28"/>
          <w:szCs w:val="28"/>
          <w:lang w:val="uk-UA"/>
        </w:rPr>
        <w:t>м працювати й надалі</w:t>
      </w:r>
      <w:r w:rsidR="00370F7C" w:rsidRPr="001134AE">
        <w:rPr>
          <w:rFonts w:cs="Times New Roman CYR"/>
          <w:sz w:val="28"/>
          <w:szCs w:val="28"/>
          <w:lang w:val="uk-UA"/>
        </w:rPr>
        <w:t>, щоб підтримати його математичні здібності.</w:t>
      </w:r>
    </w:p>
    <w:p w:rsidR="00370F7C" w:rsidRPr="001134AE" w:rsidRDefault="00370F7C"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Волошина Марина (3 р.)</w:t>
      </w:r>
    </w:p>
    <w:p w:rsidR="00985CAB" w:rsidRPr="001134AE" w:rsidRDefault="00370F7C"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При дослідженні виявили середній рівень знань, але прагнула поглибити свої знання</w:t>
      </w:r>
      <w:r w:rsidR="00F76170" w:rsidRPr="001134AE">
        <w:rPr>
          <w:rFonts w:cs="Times New Roman CYR"/>
          <w:sz w:val="28"/>
          <w:szCs w:val="28"/>
          <w:lang w:val="uk-UA"/>
        </w:rPr>
        <w:t xml:space="preserve"> </w:t>
      </w:r>
      <w:r w:rsidRPr="001134AE">
        <w:rPr>
          <w:rFonts w:cs="Times New Roman CYR"/>
          <w:sz w:val="28"/>
          <w:szCs w:val="28"/>
          <w:lang w:val="uk-UA"/>
        </w:rPr>
        <w:t>щодо математики</w:t>
      </w:r>
      <w:r w:rsidR="00985CAB" w:rsidRPr="001134AE">
        <w:rPr>
          <w:rFonts w:cs="Times New Roman CYR"/>
          <w:sz w:val="28"/>
          <w:szCs w:val="28"/>
          <w:lang w:val="uk-UA"/>
        </w:rPr>
        <w:t>, ми їй в цьому допомагали. Маринка орієнтувалася в своїх завданнях знала, що від неї вимагають.</w:t>
      </w:r>
      <w:r w:rsidR="00F76170" w:rsidRPr="001134AE">
        <w:rPr>
          <w:rFonts w:cs="Times New Roman CYR"/>
          <w:sz w:val="28"/>
          <w:szCs w:val="28"/>
          <w:lang w:val="uk-UA"/>
        </w:rPr>
        <w:t xml:space="preserve"> </w:t>
      </w:r>
      <w:r w:rsidR="00985CAB" w:rsidRPr="001134AE">
        <w:rPr>
          <w:rFonts w:cs="Times New Roman CYR"/>
          <w:sz w:val="28"/>
          <w:szCs w:val="28"/>
          <w:lang w:val="uk-UA"/>
        </w:rPr>
        <w:t>Вона прагне здобувати все більше і більше нових знань, а ми їй в цьому сприяємо.</w:t>
      </w:r>
    </w:p>
    <w:p w:rsidR="008352A8" w:rsidRPr="001134AE" w:rsidRDefault="00985CAB" w:rsidP="00512A18">
      <w:pPr>
        <w:autoSpaceDE w:val="0"/>
        <w:spacing w:line="360" w:lineRule="auto"/>
        <w:ind w:firstLine="709"/>
        <w:jc w:val="both"/>
        <w:rPr>
          <w:rFonts w:cs="Times New Roman CYR"/>
          <w:sz w:val="28"/>
          <w:szCs w:val="28"/>
          <w:lang w:val="uk-UA"/>
        </w:rPr>
      </w:pPr>
      <w:r w:rsidRPr="001134AE">
        <w:rPr>
          <w:rFonts w:cs="Times New Roman CYR"/>
          <w:sz w:val="28"/>
          <w:szCs w:val="28"/>
          <w:lang w:val="uk-UA"/>
        </w:rPr>
        <w:t>Отже, дослідження показало, що кожна дитина є окремий індивідум із своїм характером, складом думок, навичками і вміннями.</w:t>
      </w:r>
      <w:r w:rsidR="00F76170" w:rsidRPr="001134AE">
        <w:rPr>
          <w:rFonts w:cs="Times New Roman CYR"/>
          <w:sz w:val="28"/>
          <w:szCs w:val="28"/>
          <w:lang w:val="uk-UA"/>
        </w:rPr>
        <w:t xml:space="preserve"> </w:t>
      </w:r>
    </w:p>
    <w:p w:rsidR="00F7404F" w:rsidRPr="001134AE" w:rsidRDefault="00512A18" w:rsidP="00512A18">
      <w:pPr>
        <w:tabs>
          <w:tab w:val="left" w:pos="554"/>
        </w:tabs>
        <w:suppressAutoHyphens w:val="0"/>
        <w:autoSpaceDE w:val="0"/>
        <w:autoSpaceDN w:val="0"/>
        <w:adjustRightInd w:val="0"/>
        <w:spacing w:line="360" w:lineRule="auto"/>
        <w:ind w:firstLine="709"/>
        <w:jc w:val="center"/>
        <w:rPr>
          <w:sz w:val="28"/>
          <w:szCs w:val="28"/>
          <w:lang w:val="uk-UA"/>
        </w:rPr>
      </w:pPr>
      <w:r>
        <w:rPr>
          <w:sz w:val="28"/>
          <w:szCs w:val="28"/>
          <w:lang w:val="uk-UA"/>
        </w:rPr>
        <w:br w:type="page"/>
      </w:r>
      <w:r w:rsidR="00F7404F" w:rsidRPr="00512A18">
        <w:rPr>
          <w:b/>
          <w:sz w:val="28"/>
          <w:szCs w:val="28"/>
          <w:lang w:val="uk-UA"/>
        </w:rPr>
        <w:t>Література</w:t>
      </w:r>
    </w:p>
    <w:p w:rsidR="00512A18" w:rsidRDefault="00512A18" w:rsidP="001134AE">
      <w:pPr>
        <w:tabs>
          <w:tab w:val="left" w:pos="554"/>
        </w:tabs>
        <w:suppressAutoHyphens w:val="0"/>
        <w:autoSpaceDE w:val="0"/>
        <w:autoSpaceDN w:val="0"/>
        <w:adjustRightInd w:val="0"/>
        <w:spacing w:line="360" w:lineRule="auto"/>
        <w:ind w:firstLine="709"/>
        <w:rPr>
          <w:sz w:val="28"/>
          <w:szCs w:val="28"/>
          <w:lang w:val="uk-UA"/>
        </w:rPr>
      </w:pPr>
    </w:p>
    <w:p w:rsidR="00F7404F" w:rsidRPr="001134AE" w:rsidRDefault="00F7404F" w:rsidP="00613661">
      <w:p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1.Асмолов А.Г.</w:t>
      </w:r>
      <w:r w:rsidR="00F76170" w:rsidRPr="001134AE">
        <w:rPr>
          <w:sz w:val="28"/>
          <w:szCs w:val="28"/>
          <w:lang w:val="uk-UA"/>
        </w:rPr>
        <w:t xml:space="preserve"> </w:t>
      </w:r>
      <w:r w:rsidRPr="001134AE">
        <w:rPr>
          <w:sz w:val="28"/>
          <w:szCs w:val="28"/>
          <w:lang w:val="uk-UA"/>
        </w:rPr>
        <w:t>"Психология личности".</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xml:space="preserve">: Просвещение 1990г.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Альтхауз Д. , Дум Э.</w:t>
      </w:r>
      <w:r w:rsidR="00F76170" w:rsidRPr="001134AE">
        <w:rPr>
          <w:sz w:val="28"/>
          <w:szCs w:val="28"/>
          <w:lang w:val="uk-UA"/>
        </w:rPr>
        <w:t xml:space="preserve"> </w:t>
      </w:r>
      <w:r w:rsidRPr="001134AE">
        <w:rPr>
          <w:sz w:val="28"/>
          <w:szCs w:val="28"/>
          <w:lang w:val="uk-UA"/>
        </w:rPr>
        <w:t>"Цвет, форма, количество".</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Просвещение</w:t>
      </w:r>
      <w:r w:rsidR="00F76170" w:rsidRPr="001134AE">
        <w:rPr>
          <w:sz w:val="28"/>
          <w:szCs w:val="28"/>
          <w:lang w:val="uk-UA"/>
        </w:rPr>
        <w:t xml:space="preserve"> </w:t>
      </w:r>
      <w:r w:rsidRPr="001134AE">
        <w:rPr>
          <w:sz w:val="28"/>
          <w:szCs w:val="28"/>
          <w:lang w:val="uk-UA"/>
        </w:rPr>
        <w:t>1984 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11</w:t>
      </w:r>
      <w:r w:rsidR="00F76170" w:rsidRPr="001134AE">
        <w:rPr>
          <w:sz w:val="28"/>
          <w:szCs w:val="28"/>
          <w:lang w:val="uk-UA"/>
        </w:rPr>
        <w:t xml:space="preserve"> </w:t>
      </w:r>
      <w:r w:rsidRPr="001134AE">
        <w:rPr>
          <w:sz w:val="28"/>
          <w:szCs w:val="28"/>
          <w:lang w:val="uk-UA"/>
        </w:rPr>
        <w:t xml:space="preserve">- 16. 40.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Под. ред.</w:t>
      </w:r>
      <w:r w:rsidR="00F76170" w:rsidRPr="001134AE">
        <w:rPr>
          <w:sz w:val="28"/>
          <w:szCs w:val="28"/>
          <w:lang w:val="uk-UA"/>
        </w:rPr>
        <w:t xml:space="preserve"> </w:t>
      </w:r>
      <w:r w:rsidRPr="001134AE">
        <w:rPr>
          <w:sz w:val="28"/>
          <w:szCs w:val="28"/>
          <w:lang w:val="uk-UA"/>
        </w:rPr>
        <w:t>Ананьева Б.Г.</w:t>
      </w:r>
      <w:r w:rsidR="00F76170" w:rsidRPr="001134AE">
        <w:rPr>
          <w:sz w:val="28"/>
          <w:szCs w:val="28"/>
          <w:lang w:val="uk-UA"/>
        </w:rPr>
        <w:t xml:space="preserve"> </w:t>
      </w:r>
      <w:r w:rsidRPr="001134AE">
        <w:rPr>
          <w:sz w:val="28"/>
          <w:szCs w:val="28"/>
          <w:lang w:val="uk-UA"/>
        </w:rPr>
        <w:t>и Ломова Б.Ф.</w:t>
      </w:r>
      <w:r w:rsidR="00F76170" w:rsidRPr="001134AE">
        <w:rPr>
          <w:sz w:val="28"/>
          <w:szCs w:val="28"/>
          <w:lang w:val="uk-UA"/>
        </w:rPr>
        <w:t xml:space="preserve"> </w:t>
      </w:r>
      <w:r w:rsidRPr="001134AE">
        <w:rPr>
          <w:sz w:val="28"/>
          <w:szCs w:val="28"/>
          <w:lang w:val="uk-UA"/>
        </w:rPr>
        <w:t>"Проблемы восприятия пространства и пространственных представлений".</w:t>
      </w:r>
      <w:r w:rsidR="00F76170" w:rsidRPr="001134AE">
        <w:rPr>
          <w:sz w:val="28"/>
          <w:szCs w:val="28"/>
          <w:lang w:val="uk-UA"/>
        </w:rPr>
        <w:t xml:space="preserve"> </w:t>
      </w:r>
      <w:r w:rsidRPr="001134AE">
        <w:rPr>
          <w:sz w:val="28"/>
          <w:szCs w:val="28"/>
          <w:lang w:val="uk-UA"/>
        </w:rPr>
        <w:t>- М. : 1961г.</w:t>
      </w:r>
      <w:r w:rsidR="00F76170" w:rsidRPr="001134AE">
        <w:rPr>
          <w:sz w:val="28"/>
          <w:szCs w:val="28"/>
          <w:lang w:val="uk-UA"/>
        </w:rPr>
        <w:t xml:space="preserve"> </w:t>
      </w:r>
      <w:r w:rsidRPr="001134AE">
        <w:rPr>
          <w:sz w:val="28"/>
          <w:szCs w:val="28"/>
          <w:lang w:val="uk-UA"/>
        </w:rPr>
        <w:t xml:space="preserve">стр. 84 - 88.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Блсхер Ф.Н.</w:t>
      </w:r>
      <w:r w:rsidR="00F76170" w:rsidRPr="001134AE">
        <w:rPr>
          <w:sz w:val="28"/>
          <w:szCs w:val="28"/>
          <w:lang w:val="uk-UA"/>
        </w:rPr>
        <w:t xml:space="preserve"> </w:t>
      </w:r>
      <w:r w:rsidRPr="001134AE">
        <w:rPr>
          <w:sz w:val="28"/>
          <w:szCs w:val="28"/>
          <w:lang w:val="uk-UA"/>
        </w:rPr>
        <w:t>"Счет и число в детском саду".</w:t>
      </w:r>
      <w:r w:rsidR="00F76170" w:rsidRPr="001134AE">
        <w:rPr>
          <w:sz w:val="28"/>
          <w:szCs w:val="28"/>
          <w:lang w:val="uk-UA"/>
        </w:rPr>
        <w:t xml:space="preserve"> </w:t>
      </w:r>
      <w:r w:rsidRPr="001134AE">
        <w:rPr>
          <w:sz w:val="28"/>
          <w:szCs w:val="28"/>
          <w:lang w:val="uk-UA"/>
        </w:rPr>
        <w:t>Методическое письмо.</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 xml:space="preserve">М. : </w:t>
      </w:r>
      <w:smartTag w:uri="urn:schemas-microsoft-com:office:smarttags" w:element="metricconverter">
        <w:smartTagPr>
          <w:attr w:name="ProductID" w:val="1945 г"/>
        </w:smartTagPr>
        <w:r w:rsidRPr="001134AE">
          <w:rPr>
            <w:sz w:val="28"/>
            <w:szCs w:val="28"/>
            <w:lang w:val="uk-UA"/>
          </w:rPr>
          <w:t>1945 г</w:t>
        </w:r>
      </w:smartTag>
      <w:r w:rsidRPr="001134AE">
        <w:rPr>
          <w:sz w:val="28"/>
          <w:szCs w:val="28"/>
          <w:lang w:val="uk-UA"/>
        </w:rPr>
        <w:t>.</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6 - 8.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Волковский Д</w:t>
      </w:r>
      <w:r w:rsidR="00512A18">
        <w:rPr>
          <w:sz w:val="28"/>
          <w:szCs w:val="28"/>
          <w:lang w:val="uk-UA"/>
        </w:rPr>
        <w:t>.</w:t>
      </w:r>
      <w:r w:rsidRPr="001134AE">
        <w:rPr>
          <w:sz w:val="28"/>
          <w:szCs w:val="28"/>
          <w:lang w:val="uk-UA"/>
        </w:rPr>
        <w:t>Л. "Руководство к "Детскому миру" в числах".</w:t>
      </w:r>
      <w:r w:rsidR="00F76170" w:rsidRPr="001134AE">
        <w:rPr>
          <w:sz w:val="28"/>
          <w:szCs w:val="28"/>
          <w:lang w:val="uk-UA"/>
        </w:rPr>
        <w:t xml:space="preserve"> </w:t>
      </w:r>
      <w:r w:rsidRPr="001134AE">
        <w:rPr>
          <w:sz w:val="28"/>
          <w:szCs w:val="28"/>
          <w:lang w:val="uk-UA"/>
        </w:rPr>
        <w:t>- М: 1916г.</w:t>
      </w:r>
      <w:r w:rsidR="00F76170" w:rsidRPr="001134AE">
        <w:rPr>
          <w:sz w:val="28"/>
          <w:szCs w:val="28"/>
          <w:lang w:val="uk-UA"/>
        </w:rPr>
        <w:t xml:space="preserve"> </w:t>
      </w:r>
      <w:r w:rsidRPr="001134AE">
        <w:rPr>
          <w:sz w:val="28"/>
          <w:szCs w:val="28"/>
          <w:lang w:val="uk-UA"/>
        </w:rPr>
        <w:t xml:space="preserve">стр. 7 - 11,13,24.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"Вопросы психологии" 1966г.</w:t>
      </w:r>
      <w:r w:rsidR="00F76170" w:rsidRPr="001134AE">
        <w:rPr>
          <w:sz w:val="28"/>
          <w:szCs w:val="28"/>
          <w:lang w:val="uk-UA"/>
        </w:rPr>
        <w:t xml:space="preserve"> </w:t>
      </w:r>
      <w:r w:rsidRPr="001134AE">
        <w:rPr>
          <w:sz w:val="28"/>
          <w:szCs w:val="28"/>
          <w:lang w:val="uk-UA"/>
        </w:rPr>
        <w:t>№ 4.</w:t>
      </w:r>
      <w:r w:rsidR="00F76170" w:rsidRPr="001134AE">
        <w:rPr>
          <w:sz w:val="28"/>
          <w:szCs w:val="28"/>
          <w:lang w:val="uk-UA"/>
        </w:rPr>
        <w:t xml:space="preserve"> </w:t>
      </w:r>
      <w:r w:rsidRPr="001134AE">
        <w:rPr>
          <w:sz w:val="28"/>
          <w:szCs w:val="28"/>
          <w:lang w:val="uk-UA"/>
        </w:rPr>
        <w:t xml:space="preserve">стр 121 - 126.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Венгер Л.А.</w:t>
      </w:r>
      <w:r w:rsidR="00F76170" w:rsidRPr="001134AE">
        <w:rPr>
          <w:sz w:val="28"/>
          <w:szCs w:val="28"/>
          <w:lang w:val="uk-UA"/>
        </w:rPr>
        <w:t xml:space="preserve"> </w:t>
      </w:r>
      <w:r w:rsidRPr="001134AE">
        <w:rPr>
          <w:sz w:val="28"/>
          <w:szCs w:val="28"/>
          <w:lang w:val="uk-UA"/>
        </w:rPr>
        <w:t>, Дьяченко О.М.</w:t>
      </w:r>
      <w:r w:rsidR="00F76170" w:rsidRPr="001134AE">
        <w:rPr>
          <w:sz w:val="28"/>
          <w:szCs w:val="28"/>
          <w:lang w:val="uk-UA"/>
        </w:rPr>
        <w:t xml:space="preserve"> </w:t>
      </w:r>
      <w:r w:rsidRPr="001134AE">
        <w:rPr>
          <w:sz w:val="28"/>
          <w:szCs w:val="28"/>
          <w:lang w:val="uk-UA"/>
        </w:rPr>
        <w:t>"Игры и упражнения по развитию умственных способностей у детей дошкольного возраста".</w:t>
      </w:r>
      <w:r w:rsidR="00F76170" w:rsidRPr="001134AE">
        <w:rPr>
          <w:sz w:val="28"/>
          <w:szCs w:val="28"/>
          <w:lang w:val="uk-UA"/>
        </w:rPr>
        <w:t xml:space="preserve"> </w:t>
      </w:r>
      <w:r w:rsidRPr="001134AE">
        <w:rPr>
          <w:sz w:val="28"/>
          <w:szCs w:val="28"/>
          <w:lang w:val="uk-UA"/>
        </w:rPr>
        <w:t xml:space="preserve">- М. : Просвещение </w:t>
      </w:r>
      <w:smartTag w:uri="urn:schemas-microsoft-com:office:smarttags" w:element="metricconverter">
        <w:smartTagPr>
          <w:attr w:name="ProductID" w:val="1989 г"/>
        </w:smartTagPr>
        <w:r w:rsidRPr="001134AE">
          <w:rPr>
            <w:sz w:val="28"/>
            <w:szCs w:val="28"/>
            <w:lang w:val="uk-UA"/>
          </w:rPr>
          <w:t>1989 г</w:t>
        </w:r>
      </w:smartTag>
      <w:r w:rsidRPr="001134AE">
        <w:rPr>
          <w:sz w:val="28"/>
          <w:szCs w:val="28"/>
          <w:lang w:val="uk-UA"/>
        </w:rPr>
        <w:t xml:space="preserve">. </w:t>
      </w:r>
    </w:p>
    <w:p w:rsidR="00F7404F" w:rsidRPr="001134AE" w:rsidRDefault="00F7404F" w:rsidP="00613661">
      <w:pPr>
        <w:numPr>
          <w:ilvl w:val="0"/>
          <w:numId w:val="16"/>
        </w:numPr>
        <w:tabs>
          <w:tab w:val="left" w:pos="554"/>
        </w:tabs>
        <w:suppressAutoHyphens w:val="0"/>
        <w:autoSpaceDE w:val="0"/>
        <w:autoSpaceDN w:val="0"/>
        <w:adjustRightInd w:val="0"/>
        <w:spacing w:line="360" w:lineRule="auto"/>
        <w:jc w:val="both"/>
        <w:rPr>
          <w:sz w:val="28"/>
          <w:szCs w:val="28"/>
          <w:lang w:val="uk-UA"/>
        </w:rPr>
      </w:pPr>
      <w:r w:rsidRPr="001134AE">
        <w:rPr>
          <w:sz w:val="28"/>
          <w:szCs w:val="28"/>
          <w:lang w:val="uk-UA"/>
        </w:rPr>
        <w:t>Гальперин П.Я.</w:t>
      </w:r>
      <w:r w:rsidR="00F76170" w:rsidRPr="001134AE">
        <w:rPr>
          <w:sz w:val="28"/>
          <w:szCs w:val="28"/>
          <w:lang w:val="uk-UA"/>
        </w:rPr>
        <w:t xml:space="preserve"> </w:t>
      </w:r>
      <w:r w:rsidRPr="001134AE">
        <w:rPr>
          <w:sz w:val="28"/>
          <w:szCs w:val="28"/>
          <w:lang w:val="uk-UA"/>
        </w:rPr>
        <w:t>"Введение в психологию".</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 xml:space="preserve">М. : 1976г. </w:t>
      </w:r>
    </w:p>
    <w:p w:rsidR="00F7404F" w:rsidRPr="001134AE" w:rsidRDefault="00F7404F" w:rsidP="00613661">
      <w:pPr>
        <w:tabs>
          <w:tab w:val="left" w:pos="612"/>
        </w:tabs>
        <w:spacing w:line="360" w:lineRule="auto"/>
        <w:jc w:val="both"/>
        <w:rPr>
          <w:sz w:val="28"/>
          <w:szCs w:val="28"/>
          <w:lang w:val="uk-UA"/>
        </w:rPr>
      </w:pPr>
      <w:r w:rsidRPr="001134AE">
        <w:rPr>
          <w:sz w:val="28"/>
          <w:szCs w:val="28"/>
          <w:lang w:val="uk-UA"/>
        </w:rPr>
        <w:t xml:space="preserve">9. </w:t>
      </w:r>
      <w:r w:rsidRPr="001134AE">
        <w:rPr>
          <w:sz w:val="28"/>
          <w:szCs w:val="28"/>
          <w:lang w:val="uk-UA"/>
        </w:rPr>
        <w:tab/>
        <w:t>Гальперин П.Я.</w:t>
      </w:r>
      <w:r w:rsidR="00F76170" w:rsidRPr="001134AE">
        <w:rPr>
          <w:sz w:val="28"/>
          <w:szCs w:val="28"/>
          <w:lang w:val="uk-UA"/>
        </w:rPr>
        <w:t xml:space="preserve"> </w:t>
      </w:r>
      <w:r w:rsidRPr="001134AE">
        <w:rPr>
          <w:sz w:val="28"/>
          <w:szCs w:val="28"/>
          <w:lang w:val="uk-UA"/>
        </w:rPr>
        <w:t>" О методе формирования умственных</w:t>
      </w:r>
      <w:r w:rsidR="00F76170" w:rsidRPr="001134AE">
        <w:rPr>
          <w:sz w:val="28"/>
          <w:szCs w:val="28"/>
          <w:lang w:val="uk-UA"/>
        </w:rPr>
        <w:t xml:space="preserve"> </w:t>
      </w:r>
      <w:r w:rsidRPr="001134AE">
        <w:rPr>
          <w:sz w:val="28"/>
          <w:szCs w:val="28"/>
          <w:lang w:val="uk-UA"/>
        </w:rPr>
        <w:t xml:space="preserve">действий". </w:t>
      </w:r>
      <w:r w:rsidRPr="001134AE">
        <w:rPr>
          <w:sz w:val="28"/>
          <w:szCs w:val="28"/>
          <w:lang w:val="uk-UA"/>
        </w:rPr>
        <w:br/>
        <w:t xml:space="preserve">Хрестоматия по возрастной и педагогической психологии М. : 1981г. </w:t>
      </w:r>
    </w:p>
    <w:p w:rsidR="00F7404F" w:rsidRPr="001134AE" w:rsidRDefault="00F7404F" w:rsidP="00613661">
      <w:pPr>
        <w:tabs>
          <w:tab w:val="left" w:pos="677"/>
        </w:tabs>
        <w:spacing w:line="360" w:lineRule="auto"/>
        <w:jc w:val="both"/>
        <w:rPr>
          <w:sz w:val="28"/>
          <w:szCs w:val="28"/>
          <w:lang w:val="uk-UA"/>
        </w:rPr>
      </w:pPr>
      <w:r w:rsidRPr="001134AE">
        <w:rPr>
          <w:sz w:val="28"/>
          <w:szCs w:val="28"/>
          <w:lang w:val="uk-UA"/>
        </w:rPr>
        <w:t xml:space="preserve">10. </w:t>
      </w:r>
      <w:r w:rsidRPr="001134AE">
        <w:rPr>
          <w:sz w:val="28"/>
          <w:szCs w:val="28"/>
          <w:lang w:val="uk-UA"/>
        </w:rPr>
        <w:tab/>
        <w:t>Глаголева Л.В.</w:t>
      </w:r>
      <w:r w:rsidR="00F76170" w:rsidRPr="001134AE">
        <w:rPr>
          <w:sz w:val="28"/>
          <w:szCs w:val="28"/>
          <w:lang w:val="uk-UA"/>
        </w:rPr>
        <w:t xml:space="preserve"> </w:t>
      </w:r>
      <w:r w:rsidRPr="001134AE">
        <w:rPr>
          <w:sz w:val="28"/>
          <w:szCs w:val="28"/>
          <w:lang w:val="uk-UA"/>
        </w:rPr>
        <w:t>"Сравнение величин предметов в нулевых группах школ"</w:t>
      </w:r>
      <w:r w:rsidRPr="001134AE">
        <w:rPr>
          <w:sz w:val="28"/>
          <w:szCs w:val="28"/>
          <w:lang w:val="uk-UA"/>
        </w:rPr>
        <w:br/>
        <w:t>Л - М.</w:t>
      </w:r>
      <w:r w:rsidR="00F76170" w:rsidRPr="001134AE">
        <w:rPr>
          <w:sz w:val="28"/>
          <w:szCs w:val="28"/>
          <w:lang w:val="uk-UA"/>
        </w:rPr>
        <w:t xml:space="preserve"> </w:t>
      </w:r>
      <w:r w:rsidRPr="001134AE">
        <w:rPr>
          <w:sz w:val="28"/>
          <w:szCs w:val="28"/>
          <w:lang w:val="uk-UA"/>
        </w:rPr>
        <w:t>: Работник просвещения 1930г.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4 - 6.</w:t>
      </w:r>
      <w:r w:rsidR="00F76170" w:rsidRPr="001134AE">
        <w:rPr>
          <w:sz w:val="28"/>
          <w:szCs w:val="28"/>
          <w:lang w:val="uk-UA"/>
        </w:rPr>
        <w:t xml:space="preserve"> </w:t>
      </w:r>
      <w:r w:rsidRPr="001134AE">
        <w:rPr>
          <w:sz w:val="28"/>
          <w:szCs w:val="28"/>
          <w:lang w:val="uk-UA"/>
        </w:rPr>
        <w:t xml:space="preserve">12 - 13. </w:t>
      </w:r>
    </w:p>
    <w:p w:rsidR="00F7404F" w:rsidRPr="001134AE" w:rsidRDefault="00F7404F" w:rsidP="00613661">
      <w:pPr>
        <w:spacing w:line="360" w:lineRule="auto"/>
        <w:jc w:val="both"/>
        <w:rPr>
          <w:sz w:val="28"/>
          <w:szCs w:val="28"/>
          <w:lang w:val="uk-UA"/>
        </w:rPr>
      </w:pPr>
      <w:r w:rsidRPr="001134AE">
        <w:rPr>
          <w:sz w:val="28"/>
          <w:szCs w:val="28"/>
          <w:lang w:val="uk-UA"/>
        </w:rPr>
        <w:t>11 . Грин Р. .</w:t>
      </w:r>
      <w:r w:rsidR="00F76170" w:rsidRPr="001134AE">
        <w:rPr>
          <w:sz w:val="28"/>
          <w:szCs w:val="28"/>
          <w:lang w:val="uk-UA"/>
        </w:rPr>
        <w:t xml:space="preserve"> </w:t>
      </w:r>
      <w:r w:rsidRPr="001134AE">
        <w:rPr>
          <w:sz w:val="28"/>
          <w:szCs w:val="28"/>
          <w:lang w:val="uk-UA"/>
        </w:rPr>
        <w:t>Лаксон В.</w:t>
      </w:r>
      <w:r w:rsidR="00F76170" w:rsidRPr="001134AE">
        <w:rPr>
          <w:sz w:val="28"/>
          <w:szCs w:val="28"/>
          <w:lang w:val="uk-UA"/>
        </w:rPr>
        <w:t xml:space="preserve"> </w:t>
      </w:r>
      <w:r w:rsidRPr="001134AE">
        <w:rPr>
          <w:sz w:val="28"/>
          <w:szCs w:val="28"/>
          <w:lang w:val="uk-UA"/>
        </w:rPr>
        <w:t>"Введение в мир числа М.</w:t>
      </w:r>
      <w:r w:rsidR="00F76170" w:rsidRPr="001134AE">
        <w:rPr>
          <w:sz w:val="28"/>
          <w:szCs w:val="28"/>
          <w:lang w:val="uk-UA"/>
        </w:rPr>
        <w:t xml:space="preserve"> </w:t>
      </w:r>
      <w:r w:rsidRPr="001134AE">
        <w:rPr>
          <w:sz w:val="28"/>
          <w:szCs w:val="28"/>
          <w:lang w:val="uk-UA"/>
        </w:rPr>
        <w:t>: Педагогика 1982г.</w:t>
      </w:r>
      <w:r w:rsidR="00F76170" w:rsidRPr="001134AE">
        <w:rPr>
          <w:sz w:val="28"/>
          <w:szCs w:val="28"/>
          <w:lang w:val="uk-UA"/>
        </w:rPr>
        <w:t xml:space="preserve"> </w:t>
      </w:r>
      <w:r w:rsidRPr="001134AE">
        <w:rPr>
          <w:sz w:val="28"/>
          <w:szCs w:val="28"/>
          <w:lang w:val="uk-UA"/>
        </w:rPr>
        <w:t xml:space="preserve">стр. 13 - 20. </w:t>
      </w:r>
    </w:p>
    <w:p w:rsidR="00F7404F" w:rsidRPr="001134AE" w:rsidRDefault="00F7404F" w:rsidP="00613661">
      <w:pPr>
        <w:spacing w:line="360" w:lineRule="auto"/>
        <w:jc w:val="both"/>
        <w:rPr>
          <w:sz w:val="28"/>
          <w:szCs w:val="28"/>
          <w:lang w:val="uk-UA"/>
        </w:rPr>
      </w:pPr>
      <w:r w:rsidRPr="001134AE">
        <w:rPr>
          <w:sz w:val="28"/>
          <w:szCs w:val="28"/>
          <w:lang w:val="uk-UA"/>
        </w:rPr>
        <w:t>12.</w:t>
      </w:r>
      <w:r w:rsidR="00F76170" w:rsidRPr="001134AE">
        <w:rPr>
          <w:sz w:val="28"/>
          <w:szCs w:val="28"/>
          <w:lang w:val="uk-UA"/>
        </w:rPr>
        <w:t xml:space="preserve"> </w:t>
      </w:r>
      <w:r w:rsidRPr="001134AE">
        <w:rPr>
          <w:sz w:val="28"/>
          <w:szCs w:val="28"/>
          <w:lang w:val="uk-UA"/>
        </w:rPr>
        <w:t>Дошкольное образование в России.</w:t>
      </w:r>
      <w:r w:rsidR="00F76170" w:rsidRPr="001134AE">
        <w:rPr>
          <w:sz w:val="28"/>
          <w:szCs w:val="28"/>
          <w:lang w:val="uk-UA"/>
        </w:rPr>
        <w:t xml:space="preserve"> </w:t>
      </w:r>
      <w:r w:rsidRPr="001134AE">
        <w:rPr>
          <w:sz w:val="28"/>
          <w:szCs w:val="28"/>
          <w:lang w:val="uk-UA"/>
        </w:rPr>
        <w:t>Министерство образования РФ.</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Изд. АСТ.</w:t>
      </w:r>
      <w:r w:rsidR="00F76170" w:rsidRPr="001134AE">
        <w:rPr>
          <w:sz w:val="28"/>
          <w:szCs w:val="28"/>
          <w:lang w:val="uk-UA"/>
        </w:rPr>
        <w:t xml:space="preserve"> </w:t>
      </w:r>
      <w:r w:rsidRPr="001134AE">
        <w:rPr>
          <w:sz w:val="28"/>
          <w:szCs w:val="28"/>
          <w:lang w:val="uk-UA"/>
        </w:rPr>
        <w:t xml:space="preserve">1997г. , 8 - 45, 147, 155. </w:t>
      </w:r>
    </w:p>
    <w:p w:rsidR="00F7404F" w:rsidRPr="001134AE" w:rsidRDefault="00F7404F" w:rsidP="00613661">
      <w:pPr>
        <w:spacing w:line="360" w:lineRule="auto"/>
        <w:jc w:val="both"/>
        <w:rPr>
          <w:sz w:val="28"/>
          <w:szCs w:val="28"/>
          <w:lang w:val="uk-UA"/>
        </w:rPr>
      </w:pPr>
      <w:r w:rsidRPr="001134AE">
        <w:rPr>
          <w:sz w:val="28"/>
          <w:szCs w:val="28"/>
          <w:lang w:val="uk-UA"/>
        </w:rPr>
        <w:t>13. Дошкольное воспитание , 1969г.</w:t>
      </w:r>
      <w:r w:rsidR="00F76170" w:rsidRPr="001134AE">
        <w:rPr>
          <w:sz w:val="28"/>
          <w:szCs w:val="28"/>
          <w:lang w:val="uk-UA"/>
        </w:rPr>
        <w:t xml:space="preserve"> </w:t>
      </w:r>
      <w:r w:rsidRPr="001134AE">
        <w:rPr>
          <w:sz w:val="28"/>
          <w:szCs w:val="28"/>
          <w:lang w:val="uk-UA"/>
        </w:rPr>
        <w:t>№ 9 стр.</w:t>
      </w:r>
      <w:r w:rsidR="00F76170" w:rsidRPr="001134AE">
        <w:rPr>
          <w:sz w:val="28"/>
          <w:szCs w:val="28"/>
          <w:lang w:val="uk-UA"/>
        </w:rPr>
        <w:t xml:space="preserve"> </w:t>
      </w:r>
      <w:r w:rsidRPr="001134AE">
        <w:rPr>
          <w:sz w:val="28"/>
          <w:szCs w:val="28"/>
          <w:lang w:val="uk-UA"/>
        </w:rPr>
        <w:t xml:space="preserve">57 - 65. </w:t>
      </w:r>
    </w:p>
    <w:p w:rsidR="00F7404F" w:rsidRPr="001134AE" w:rsidRDefault="00F7404F" w:rsidP="00613661">
      <w:pPr>
        <w:spacing w:line="360" w:lineRule="auto"/>
        <w:jc w:val="both"/>
        <w:rPr>
          <w:sz w:val="28"/>
          <w:szCs w:val="28"/>
          <w:lang w:val="uk-UA"/>
        </w:rPr>
      </w:pPr>
      <w:r w:rsidRPr="001134AE">
        <w:rPr>
          <w:sz w:val="28"/>
          <w:szCs w:val="28"/>
          <w:lang w:val="uk-UA"/>
        </w:rPr>
        <w:t>14. Дошкольное воспитание .</w:t>
      </w:r>
      <w:r w:rsidR="00F76170" w:rsidRPr="001134AE">
        <w:rPr>
          <w:sz w:val="28"/>
          <w:szCs w:val="28"/>
          <w:lang w:val="uk-UA"/>
        </w:rPr>
        <w:t xml:space="preserve"> </w:t>
      </w:r>
      <w:r w:rsidRPr="001134AE">
        <w:rPr>
          <w:sz w:val="28"/>
          <w:szCs w:val="28"/>
          <w:lang w:val="uk-UA"/>
        </w:rPr>
        <w:t xml:space="preserve">1972г. № 12 етр. 44 - 48. </w:t>
      </w:r>
    </w:p>
    <w:p w:rsidR="00F7404F" w:rsidRPr="001134AE" w:rsidRDefault="00F7404F" w:rsidP="00613661">
      <w:pPr>
        <w:spacing w:line="360" w:lineRule="auto"/>
        <w:jc w:val="both"/>
        <w:rPr>
          <w:sz w:val="28"/>
          <w:szCs w:val="28"/>
          <w:lang w:val="uk-UA"/>
        </w:rPr>
      </w:pPr>
      <w:r w:rsidRPr="001134AE">
        <w:rPr>
          <w:sz w:val="28"/>
          <w:szCs w:val="28"/>
          <w:lang w:val="uk-UA"/>
        </w:rPr>
        <w:t>15. Дошкольнос воспитание , 1988г.</w:t>
      </w:r>
      <w:r w:rsidR="00F76170" w:rsidRPr="001134AE">
        <w:rPr>
          <w:sz w:val="28"/>
          <w:szCs w:val="28"/>
          <w:lang w:val="uk-UA"/>
        </w:rPr>
        <w:t xml:space="preserve"> </w:t>
      </w:r>
      <w:r w:rsidRPr="001134AE">
        <w:rPr>
          <w:sz w:val="28"/>
          <w:szCs w:val="28"/>
          <w:lang w:val="uk-UA"/>
        </w:rPr>
        <w:t>№ 2 стр.</w:t>
      </w:r>
      <w:r w:rsidR="00F76170" w:rsidRPr="001134AE">
        <w:rPr>
          <w:sz w:val="28"/>
          <w:szCs w:val="28"/>
          <w:lang w:val="uk-UA"/>
        </w:rPr>
        <w:t xml:space="preserve"> </w:t>
      </w:r>
      <w:r w:rsidRPr="001134AE">
        <w:rPr>
          <w:sz w:val="28"/>
          <w:szCs w:val="28"/>
          <w:lang w:val="uk-UA"/>
        </w:rPr>
        <w:t xml:space="preserve">26 - 30. </w:t>
      </w:r>
    </w:p>
    <w:p w:rsidR="00F7404F" w:rsidRPr="001134AE" w:rsidRDefault="00F7404F" w:rsidP="00613661">
      <w:pPr>
        <w:spacing w:line="360" w:lineRule="auto"/>
        <w:jc w:val="both"/>
        <w:rPr>
          <w:sz w:val="28"/>
          <w:szCs w:val="28"/>
          <w:lang w:val="uk-UA"/>
        </w:rPr>
      </w:pPr>
      <w:r w:rsidRPr="001134AE">
        <w:rPr>
          <w:sz w:val="28"/>
          <w:szCs w:val="28"/>
          <w:lang w:val="uk-UA"/>
        </w:rPr>
        <w:t>16. Дошкольное воспитание .</w:t>
      </w:r>
      <w:r w:rsidR="00F76170" w:rsidRPr="001134AE">
        <w:rPr>
          <w:sz w:val="28"/>
          <w:szCs w:val="28"/>
          <w:lang w:val="uk-UA"/>
        </w:rPr>
        <w:t xml:space="preserve"> </w:t>
      </w:r>
      <w:r w:rsidRPr="001134AE">
        <w:rPr>
          <w:sz w:val="28"/>
          <w:szCs w:val="28"/>
          <w:lang w:val="uk-UA"/>
        </w:rPr>
        <w:t>1979г.</w:t>
      </w:r>
      <w:r w:rsidR="00F76170" w:rsidRPr="001134AE">
        <w:rPr>
          <w:sz w:val="28"/>
          <w:szCs w:val="28"/>
          <w:lang w:val="uk-UA"/>
        </w:rPr>
        <w:t xml:space="preserve"> </w:t>
      </w:r>
      <w:r w:rsidRPr="001134AE">
        <w:rPr>
          <w:i/>
          <w:iCs/>
          <w:sz w:val="28"/>
          <w:szCs w:val="28"/>
          <w:lang w:val="uk-UA"/>
        </w:rPr>
        <w:t xml:space="preserve">. № </w:t>
      </w:r>
      <w:r w:rsidRPr="001134AE">
        <w:rPr>
          <w:sz w:val="28"/>
          <w:szCs w:val="28"/>
          <w:lang w:val="uk-UA"/>
        </w:rPr>
        <w:t xml:space="preserve">10 стр. 59 - 62. </w:t>
      </w:r>
    </w:p>
    <w:p w:rsidR="00F7404F" w:rsidRPr="001134AE" w:rsidRDefault="00F7404F" w:rsidP="00613661">
      <w:pPr>
        <w:spacing w:line="360" w:lineRule="auto"/>
        <w:jc w:val="both"/>
        <w:rPr>
          <w:sz w:val="28"/>
          <w:szCs w:val="28"/>
          <w:lang w:val="uk-UA"/>
        </w:rPr>
      </w:pPr>
      <w:r w:rsidRPr="001134AE">
        <w:rPr>
          <w:sz w:val="28"/>
          <w:szCs w:val="28"/>
          <w:lang w:val="uk-UA"/>
        </w:rPr>
        <w:t>17. Дошколыюе воспитание , 1981г.</w:t>
      </w:r>
      <w:r w:rsidR="00F76170" w:rsidRPr="001134AE">
        <w:rPr>
          <w:sz w:val="28"/>
          <w:szCs w:val="28"/>
          <w:lang w:val="uk-UA"/>
        </w:rPr>
        <w:t xml:space="preserve"> </w:t>
      </w:r>
      <w:r w:rsidRPr="001134AE">
        <w:rPr>
          <w:sz w:val="28"/>
          <w:szCs w:val="28"/>
          <w:lang w:val="uk-UA"/>
        </w:rPr>
        <w:t>№ 3 стр.</w:t>
      </w:r>
      <w:r w:rsidR="00F76170" w:rsidRPr="001134AE">
        <w:rPr>
          <w:sz w:val="28"/>
          <w:szCs w:val="28"/>
          <w:lang w:val="uk-UA"/>
        </w:rPr>
        <w:t xml:space="preserve"> </w:t>
      </w:r>
      <w:r w:rsidRPr="001134AE">
        <w:rPr>
          <w:sz w:val="28"/>
          <w:szCs w:val="28"/>
          <w:lang w:val="uk-UA"/>
        </w:rPr>
        <w:t xml:space="preserve">55 - 56. </w:t>
      </w:r>
    </w:p>
    <w:p w:rsidR="00F7404F" w:rsidRPr="001134AE" w:rsidRDefault="00F7404F" w:rsidP="00613661">
      <w:pPr>
        <w:spacing w:line="360" w:lineRule="auto"/>
        <w:jc w:val="both"/>
        <w:rPr>
          <w:sz w:val="28"/>
          <w:szCs w:val="28"/>
          <w:lang w:val="uk-UA"/>
        </w:rPr>
      </w:pPr>
      <w:r w:rsidRPr="001134AE">
        <w:rPr>
          <w:sz w:val="28"/>
          <w:szCs w:val="28"/>
          <w:lang w:val="uk-UA"/>
        </w:rPr>
        <w:t>18. Грофеева Т.И.</w:t>
      </w:r>
      <w:r w:rsidR="00F76170" w:rsidRPr="001134AE">
        <w:rPr>
          <w:sz w:val="28"/>
          <w:szCs w:val="28"/>
          <w:lang w:val="uk-UA"/>
        </w:rPr>
        <w:t xml:space="preserve"> </w:t>
      </w:r>
      <w:r w:rsidRPr="001134AE">
        <w:rPr>
          <w:sz w:val="28"/>
          <w:szCs w:val="28"/>
          <w:lang w:val="uk-UA"/>
        </w:rPr>
        <w:t>и другие.</w:t>
      </w:r>
      <w:r w:rsidR="00F76170" w:rsidRPr="001134AE">
        <w:rPr>
          <w:sz w:val="28"/>
          <w:szCs w:val="28"/>
          <w:lang w:val="uk-UA"/>
        </w:rPr>
        <w:t xml:space="preserve"> </w:t>
      </w:r>
      <w:r w:rsidRPr="001134AE">
        <w:rPr>
          <w:sz w:val="28"/>
          <w:szCs w:val="28"/>
          <w:lang w:val="uk-UA"/>
        </w:rPr>
        <w:t>"Математика дня</w:t>
      </w:r>
      <w:r w:rsidR="00F76170" w:rsidRPr="001134AE">
        <w:rPr>
          <w:sz w:val="28"/>
          <w:szCs w:val="28"/>
          <w:lang w:val="uk-UA"/>
        </w:rPr>
        <w:t xml:space="preserve"> </w:t>
      </w:r>
      <w:r w:rsidRPr="001134AE">
        <w:rPr>
          <w:sz w:val="28"/>
          <w:szCs w:val="28"/>
          <w:lang w:val="uk-UA"/>
        </w:rPr>
        <w:t>дошкольников", -</w:t>
      </w:r>
      <w:r w:rsidR="00F76170" w:rsidRPr="001134AE">
        <w:rPr>
          <w:sz w:val="28"/>
          <w:szCs w:val="28"/>
          <w:lang w:val="uk-UA"/>
        </w:rPr>
        <w:t xml:space="preserve"> </w:t>
      </w:r>
      <w:r w:rsidRPr="001134AE">
        <w:rPr>
          <w:sz w:val="28"/>
          <w:szCs w:val="28"/>
          <w:lang w:val="uk-UA"/>
        </w:rPr>
        <w:t xml:space="preserve">М. : Просвещение 1992г. </w:t>
      </w:r>
    </w:p>
    <w:p w:rsidR="00F7404F" w:rsidRPr="001134AE" w:rsidRDefault="00F7404F" w:rsidP="00613661">
      <w:pPr>
        <w:spacing w:line="360" w:lineRule="auto"/>
        <w:jc w:val="both"/>
        <w:rPr>
          <w:sz w:val="28"/>
          <w:szCs w:val="28"/>
          <w:lang w:val="uk-UA"/>
        </w:rPr>
      </w:pPr>
      <w:r w:rsidRPr="001134AE">
        <w:rPr>
          <w:sz w:val="28"/>
          <w:szCs w:val="28"/>
          <w:lang w:val="uk-UA"/>
        </w:rPr>
        <w:t>19. Под. ред.</w:t>
      </w:r>
      <w:r w:rsidR="00F76170" w:rsidRPr="001134AE">
        <w:rPr>
          <w:sz w:val="28"/>
          <w:szCs w:val="28"/>
          <w:lang w:val="uk-UA"/>
        </w:rPr>
        <w:t xml:space="preserve"> </w:t>
      </w:r>
      <w:r w:rsidRPr="001134AE">
        <w:rPr>
          <w:sz w:val="28"/>
          <w:szCs w:val="28"/>
          <w:lang w:val="uk-UA"/>
        </w:rPr>
        <w:t>Запорожца А.В.</w:t>
      </w:r>
      <w:r w:rsidR="00F76170" w:rsidRPr="001134AE">
        <w:rPr>
          <w:sz w:val="28"/>
          <w:szCs w:val="28"/>
          <w:lang w:val="uk-UA"/>
        </w:rPr>
        <w:t xml:space="preserve"> </w:t>
      </w:r>
      <w:r w:rsidRPr="001134AE">
        <w:rPr>
          <w:sz w:val="28"/>
          <w:szCs w:val="28"/>
          <w:lang w:val="uk-UA"/>
        </w:rPr>
        <w:t>и Усовой А.П.</w:t>
      </w:r>
      <w:r w:rsidR="00F76170" w:rsidRPr="001134AE">
        <w:rPr>
          <w:sz w:val="28"/>
          <w:szCs w:val="28"/>
          <w:lang w:val="uk-UA"/>
        </w:rPr>
        <w:t xml:space="preserve"> </w:t>
      </w:r>
      <w:r w:rsidRPr="001134AE">
        <w:rPr>
          <w:sz w:val="28"/>
          <w:szCs w:val="28"/>
          <w:lang w:val="uk-UA"/>
        </w:rPr>
        <w:t>«Психология и педагогика игры дошкольника» М.</w:t>
      </w:r>
      <w:r w:rsidR="00F76170" w:rsidRPr="001134AE">
        <w:rPr>
          <w:sz w:val="28"/>
          <w:szCs w:val="28"/>
          <w:lang w:val="uk-UA"/>
        </w:rPr>
        <w:t xml:space="preserve"> </w:t>
      </w:r>
      <w:r w:rsidRPr="001134AE">
        <w:rPr>
          <w:sz w:val="28"/>
          <w:szCs w:val="28"/>
          <w:lang w:val="uk-UA"/>
        </w:rPr>
        <w:t>: Просвещение 1966г.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216 - 220. </w:t>
      </w:r>
    </w:p>
    <w:p w:rsidR="00F7404F" w:rsidRPr="001134AE" w:rsidRDefault="00F7404F" w:rsidP="00613661">
      <w:pPr>
        <w:spacing w:line="360" w:lineRule="auto"/>
        <w:jc w:val="both"/>
        <w:rPr>
          <w:sz w:val="28"/>
          <w:szCs w:val="28"/>
          <w:lang w:val="uk-UA"/>
        </w:rPr>
      </w:pPr>
      <w:r w:rsidRPr="001134AE">
        <w:rPr>
          <w:sz w:val="28"/>
          <w:szCs w:val="28"/>
          <w:lang w:val="uk-UA"/>
        </w:rPr>
        <w:t>20. Звонкий А.</w:t>
      </w:r>
      <w:r w:rsidR="00F76170" w:rsidRPr="001134AE">
        <w:rPr>
          <w:sz w:val="28"/>
          <w:szCs w:val="28"/>
          <w:lang w:val="uk-UA"/>
        </w:rPr>
        <w:t xml:space="preserve"> </w:t>
      </w:r>
      <w:r w:rsidRPr="001134AE">
        <w:rPr>
          <w:sz w:val="28"/>
          <w:szCs w:val="28"/>
          <w:lang w:val="uk-UA"/>
        </w:rPr>
        <w:t>"Малыш и математика, непохожая на математику".</w:t>
      </w:r>
      <w:r w:rsidR="00F76170" w:rsidRPr="001134AE">
        <w:rPr>
          <w:sz w:val="28"/>
          <w:szCs w:val="28"/>
          <w:lang w:val="uk-UA"/>
        </w:rPr>
        <w:t xml:space="preserve"> </w:t>
      </w:r>
      <w:r w:rsidRPr="001134AE">
        <w:rPr>
          <w:sz w:val="28"/>
          <w:szCs w:val="28"/>
          <w:lang w:val="uk-UA"/>
        </w:rPr>
        <w:t>Знание и сила.</w:t>
      </w:r>
      <w:r w:rsidR="00F76170" w:rsidRPr="001134AE">
        <w:rPr>
          <w:sz w:val="28"/>
          <w:szCs w:val="28"/>
          <w:lang w:val="uk-UA"/>
        </w:rPr>
        <w:t xml:space="preserve"> </w:t>
      </w:r>
      <w:r w:rsidRPr="001134AE">
        <w:rPr>
          <w:sz w:val="28"/>
          <w:szCs w:val="28"/>
          <w:lang w:val="uk-UA"/>
        </w:rPr>
        <w:t>1985г.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41 - 44. </w:t>
      </w:r>
    </w:p>
    <w:p w:rsidR="00F7404F" w:rsidRPr="001134AE" w:rsidRDefault="00F7404F" w:rsidP="00613661">
      <w:pPr>
        <w:spacing w:line="360" w:lineRule="auto"/>
        <w:jc w:val="both"/>
        <w:rPr>
          <w:sz w:val="28"/>
          <w:szCs w:val="28"/>
          <w:lang w:val="uk-UA"/>
        </w:rPr>
      </w:pPr>
      <w:r w:rsidRPr="001134AE">
        <w:rPr>
          <w:sz w:val="28"/>
          <w:szCs w:val="28"/>
          <w:lang w:val="uk-UA"/>
        </w:rPr>
        <w:t>21 Логинова В.И.</w:t>
      </w:r>
      <w:r w:rsidR="00F76170" w:rsidRPr="001134AE">
        <w:rPr>
          <w:sz w:val="28"/>
          <w:szCs w:val="28"/>
          <w:lang w:val="uk-UA"/>
        </w:rPr>
        <w:t xml:space="preserve"> </w:t>
      </w:r>
      <w:r w:rsidRPr="001134AE">
        <w:rPr>
          <w:sz w:val="28"/>
          <w:szCs w:val="28"/>
          <w:lang w:val="uk-UA"/>
        </w:rPr>
        <w:t>"Формирование у детей дошкольного возраста (3 - 6 :iei | знаний о материалах и признаках, свойствах и качествах".</w:t>
      </w:r>
      <w:r w:rsidR="00F76170" w:rsidRPr="001134AE">
        <w:rPr>
          <w:sz w:val="28"/>
          <w:szCs w:val="28"/>
          <w:lang w:val="uk-UA"/>
        </w:rPr>
        <w:t xml:space="preserve"> </w:t>
      </w:r>
      <w:r w:rsidRPr="001134AE">
        <w:rPr>
          <w:sz w:val="28"/>
          <w:szCs w:val="28"/>
          <w:lang w:val="uk-UA"/>
        </w:rPr>
        <w:t>- Л. : 1964г</w:t>
      </w:r>
    </w:p>
    <w:p w:rsidR="00F7404F" w:rsidRPr="001134AE" w:rsidRDefault="00F7404F" w:rsidP="00613661">
      <w:pPr>
        <w:numPr>
          <w:ilvl w:val="0"/>
          <w:numId w:val="17"/>
        </w:numPr>
        <w:tabs>
          <w:tab w:val="left" w:pos="590"/>
        </w:tabs>
        <w:suppressAutoHyphens w:val="0"/>
        <w:autoSpaceDE w:val="0"/>
        <w:autoSpaceDN w:val="0"/>
        <w:adjustRightInd w:val="0"/>
        <w:spacing w:line="360" w:lineRule="auto"/>
        <w:jc w:val="both"/>
        <w:rPr>
          <w:sz w:val="28"/>
          <w:szCs w:val="28"/>
          <w:lang w:val="uk-UA"/>
        </w:rPr>
      </w:pPr>
      <w:r w:rsidRPr="001134AE">
        <w:rPr>
          <w:sz w:val="28"/>
          <w:szCs w:val="28"/>
          <w:lang w:val="uk-UA"/>
        </w:rPr>
        <w:t>Костюк Т.С.</w:t>
      </w:r>
      <w:r w:rsidR="00F76170" w:rsidRPr="001134AE">
        <w:rPr>
          <w:sz w:val="28"/>
          <w:szCs w:val="28"/>
          <w:lang w:val="uk-UA"/>
        </w:rPr>
        <w:t xml:space="preserve"> </w:t>
      </w:r>
      <w:r w:rsidRPr="001134AE">
        <w:rPr>
          <w:sz w:val="28"/>
          <w:szCs w:val="28"/>
          <w:lang w:val="uk-UA"/>
        </w:rPr>
        <w:t>Избранные психологические труды.</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 Педагогика 1988г.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170 - 194. </w:t>
      </w:r>
    </w:p>
    <w:p w:rsidR="00F7404F" w:rsidRPr="001134AE" w:rsidRDefault="00F7404F" w:rsidP="00613661">
      <w:pPr>
        <w:numPr>
          <w:ilvl w:val="0"/>
          <w:numId w:val="17"/>
        </w:numPr>
        <w:tabs>
          <w:tab w:val="left" w:pos="590"/>
        </w:tabs>
        <w:suppressAutoHyphens w:val="0"/>
        <w:autoSpaceDE w:val="0"/>
        <w:autoSpaceDN w:val="0"/>
        <w:adjustRightInd w:val="0"/>
        <w:spacing w:line="360" w:lineRule="auto"/>
        <w:jc w:val="both"/>
        <w:rPr>
          <w:sz w:val="28"/>
          <w:szCs w:val="28"/>
          <w:lang w:val="uk-UA"/>
        </w:rPr>
      </w:pPr>
      <w:r w:rsidRPr="001134AE">
        <w:rPr>
          <w:sz w:val="28"/>
          <w:szCs w:val="28"/>
          <w:lang w:val="uk-UA"/>
        </w:rPr>
        <w:t>Каменский Я.А.</w:t>
      </w:r>
      <w:r w:rsidR="00F76170" w:rsidRPr="001134AE">
        <w:rPr>
          <w:sz w:val="28"/>
          <w:szCs w:val="28"/>
          <w:lang w:val="uk-UA"/>
        </w:rPr>
        <w:t xml:space="preserve"> </w:t>
      </w:r>
      <w:r w:rsidRPr="001134AE">
        <w:rPr>
          <w:sz w:val="28"/>
          <w:szCs w:val="28"/>
          <w:lang w:val="uk-UA"/>
        </w:rPr>
        <w:t>Избранные педагогические сочинения.</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 Учпелиз.</w:t>
      </w:r>
      <w:r w:rsidR="00F76170" w:rsidRPr="001134AE">
        <w:rPr>
          <w:sz w:val="28"/>
          <w:szCs w:val="28"/>
          <w:lang w:val="uk-UA"/>
        </w:rPr>
        <w:t xml:space="preserve"> </w:t>
      </w:r>
      <w:r w:rsidRPr="001134AE">
        <w:rPr>
          <w:sz w:val="28"/>
          <w:szCs w:val="28"/>
          <w:lang w:val="uk-UA"/>
        </w:rPr>
        <w:t>1939г.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10 - 51. </w:t>
      </w:r>
    </w:p>
    <w:p w:rsidR="00F7404F" w:rsidRPr="001134AE" w:rsidRDefault="00F7404F" w:rsidP="00613661">
      <w:pPr>
        <w:numPr>
          <w:ilvl w:val="0"/>
          <w:numId w:val="17"/>
        </w:numPr>
        <w:tabs>
          <w:tab w:val="left" w:pos="590"/>
        </w:tabs>
        <w:suppressAutoHyphens w:val="0"/>
        <w:autoSpaceDE w:val="0"/>
        <w:autoSpaceDN w:val="0"/>
        <w:adjustRightInd w:val="0"/>
        <w:spacing w:line="360" w:lineRule="auto"/>
        <w:jc w:val="both"/>
        <w:rPr>
          <w:sz w:val="28"/>
          <w:szCs w:val="28"/>
          <w:lang w:val="uk-UA"/>
        </w:rPr>
      </w:pPr>
      <w:r w:rsidRPr="001134AE">
        <w:rPr>
          <w:sz w:val="28"/>
          <w:szCs w:val="28"/>
          <w:lang w:val="uk-UA"/>
        </w:rPr>
        <w:t>Логинова В. И.</w:t>
      </w:r>
      <w:r w:rsidR="00F76170" w:rsidRPr="001134AE">
        <w:rPr>
          <w:sz w:val="28"/>
          <w:szCs w:val="28"/>
          <w:lang w:val="uk-UA"/>
        </w:rPr>
        <w:t xml:space="preserve"> </w:t>
      </w:r>
      <w:r w:rsidRPr="001134AE">
        <w:rPr>
          <w:sz w:val="28"/>
          <w:szCs w:val="28"/>
          <w:lang w:val="uk-UA"/>
        </w:rPr>
        <w:t>"Формирование умения решать логические задачи в дошкольном возрасте.</w:t>
      </w:r>
      <w:r w:rsidR="00F76170" w:rsidRPr="001134AE">
        <w:rPr>
          <w:sz w:val="28"/>
          <w:szCs w:val="28"/>
          <w:lang w:val="uk-UA"/>
        </w:rPr>
        <w:t xml:space="preserve"> </w:t>
      </w:r>
      <w:r w:rsidRPr="001134AE">
        <w:rPr>
          <w:sz w:val="28"/>
          <w:szCs w:val="28"/>
          <w:lang w:val="uk-UA"/>
        </w:rPr>
        <w:t>Совершенствование процесса формирования</w:t>
      </w:r>
      <w:r w:rsidR="00F76170" w:rsidRPr="001134AE">
        <w:rPr>
          <w:sz w:val="28"/>
          <w:szCs w:val="28"/>
          <w:lang w:val="uk-UA"/>
        </w:rPr>
        <w:t xml:space="preserve"> </w:t>
      </w:r>
      <w:r w:rsidRPr="001134AE">
        <w:rPr>
          <w:sz w:val="28"/>
          <w:szCs w:val="28"/>
          <w:lang w:val="uk-UA"/>
        </w:rPr>
        <w:t>- элементарных математических представлений в детском саду".</w:t>
      </w:r>
      <w:r w:rsidR="00F76170" w:rsidRPr="001134AE">
        <w:rPr>
          <w:sz w:val="28"/>
          <w:szCs w:val="28"/>
          <w:lang w:val="uk-UA"/>
        </w:rPr>
        <w:t xml:space="preserve"> </w:t>
      </w:r>
      <w:r w:rsidRPr="001134AE">
        <w:rPr>
          <w:sz w:val="28"/>
          <w:szCs w:val="28"/>
          <w:lang w:val="uk-UA"/>
        </w:rPr>
        <w:t>- Л.</w:t>
      </w:r>
      <w:r w:rsidR="00F76170" w:rsidRPr="001134AE">
        <w:rPr>
          <w:sz w:val="28"/>
          <w:szCs w:val="28"/>
          <w:lang w:val="uk-UA"/>
        </w:rPr>
        <w:t xml:space="preserve"> </w:t>
      </w:r>
      <w:r w:rsidRPr="001134AE">
        <w:rPr>
          <w:sz w:val="28"/>
          <w:szCs w:val="28"/>
          <w:lang w:val="uk-UA"/>
        </w:rPr>
        <w:t>: 1990г.</w:t>
      </w:r>
      <w:r w:rsidR="00F76170" w:rsidRPr="001134AE">
        <w:rPr>
          <w:sz w:val="28"/>
          <w:szCs w:val="28"/>
          <w:lang w:val="uk-UA"/>
        </w:rPr>
        <w:t xml:space="preserve"> </w:t>
      </w:r>
      <w:r w:rsidRPr="001134AE">
        <w:rPr>
          <w:sz w:val="28"/>
          <w:szCs w:val="28"/>
          <w:lang w:val="uk-UA"/>
        </w:rPr>
        <w:t xml:space="preserve">стр. 24 - 37. </w:t>
      </w:r>
    </w:p>
    <w:p w:rsidR="00F7404F" w:rsidRPr="001134AE" w:rsidRDefault="00F7404F" w:rsidP="00613661">
      <w:pPr>
        <w:numPr>
          <w:ilvl w:val="0"/>
          <w:numId w:val="17"/>
        </w:numPr>
        <w:tabs>
          <w:tab w:val="left" w:pos="590"/>
        </w:tabs>
        <w:suppressAutoHyphens w:val="0"/>
        <w:autoSpaceDE w:val="0"/>
        <w:autoSpaceDN w:val="0"/>
        <w:adjustRightInd w:val="0"/>
        <w:spacing w:line="360" w:lineRule="auto"/>
        <w:jc w:val="both"/>
        <w:rPr>
          <w:sz w:val="28"/>
          <w:szCs w:val="28"/>
          <w:lang w:val="uk-UA"/>
        </w:rPr>
      </w:pPr>
      <w:r w:rsidRPr="001134AE">
        <w:rPr>
          <w:sz w:val="28"/>
          <w:szCs w:val="28"/>
          <w:lang w:val="uk-UA"/>
        </w:rPr>
        <w:t>Леушина A.M.</w:t>
      </w:r>
      <w:r w:rsidR="00F76170" w:rsidRPr="001134AE">
        <w:rPr>
          <w:sz w:val="28"/>
          <w:szCs w:val="28"/>
          <w:lang w:val="uk-UA"/>
        </w:rPr>
        <w:t xml:space="preserve"> </w:t>
      </w:r>
      <w:r w:rsidRPr="001134AE">
        <w:rPr>
          <w:sz w:val="28"/>
          <w:szCs w:val="28"/>
          <w:lang w:val="uk-UA"/>
        </w:rPr>
        <w:t>"Обучение счёту в детском саду".</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 Учпедиз.</w:t>
      </w:r>
      <w:r w:rsidR="00F76170" w:rsidRPr="001134AE">
        <w:rPr>
          <w:sz w:val="28"/>
          <w:szCs w:val="28"/>
          <w:lang w:val="uk-UA"/>
        </w:rPr>
        <w:t xml:space="preserve"> </w:t>
      </w:r>
      <w:r w:rsidRPr="001134AE">
        <w:rPr>
          <w:sz w:val="28"/>
          <w:szCs w:val="28"/>
          <w:lang w:val="uk-UA"/>
        </w:rPr>
        <w:t>1961г. стр.</w:t>
      </w:r>
      <w:r w:rsidR="00F76170" w:rsidRPr="001134AE">
        <w:rPr>
          <w:sz w:val="28"/>
          <w:szCs w:val="28"/>
          <w:lang w:val="uk-UA"/>
        </w:rPr>
        <w:t xml:space="preserve"> </w:t>
      </w:r>
      <w:r w:rsidRPr="001134AE">
        <w:rPr>
          <w:sz w:val="28"/>
          <w:szCs w:val="28"/>
          <w:lang w:val="uk-UA"/>
        </w:rPr>
        <w:t xml:space="preserve">17 - 20. </w:t>
      </w:r>
    </w:p>
    <w:p w:rsidR="00F7404F" w:rsidRPr="00613661" w:rsidRDefault="00F7404F" w:rsidP="00613661">
      <w:pPr>
        <w:numPr>
          <w:ilvl w:val="0"/>
          <w:numId w:val="17"/>
        </w:numPr>
        <w:tabs>
          <w:tab w:val="left" w:pos="590"/>
        </w:tabs>
        <w:suppressAutoHyphens w:val="0"/>
        <w:autoSpaceDE w:val="0"/>
        <w:autoSpaceDN w:val="0"/>
        <w:adjustRightInd w:val="0"/>
        <w:spacing w:line="360" w:lineRule="auto"/>
        <w:jc w:val="both"/>
        <w:rPr>
          <w:sz w:val="28"/>
          <w:szCs w:val="28"/>
          <w:lang w:val="uk-UA"/>
        </w:rPr>
      </w:pPr>
      <w:r w:rsidRPr="00613661">
        <w:rPr>
          <w:sz w:val="28"/>
          <w:szCs w:val="28"/>
          <w:lang w:val="uk-UA"/>
        </w:rPr>
        <w:t>Монтессори М.</w:t>
      </w:r>
      <w:r w:rsidR="00F76170" w:rsidRPr="00613661">
        <w:rPr>
          <w:sz w:val="28"/>
          <w:szCs w:val="28"/>
          <w:lang w:val="uk-UA"/>
        </w:rPr>
        <w:t xml:space="preserve"> </w:t>
      </w:r>
      <w:r w:rsidRPr="00613661">
        <w:rPr>
          <w:sz w:val="28"/>
          <w:szCs w:val="28"/>
          <w:lang w:val="uk-UA"/>
        </w:rPr>
        <w:t>"Дом ребёнка".</w:t>
      </w:r>
      <w:r w:rsidR="00F76170" w:rsidRPr="00613661">
        <w:rPr>
          <w:sz w:val="28"/>
          <w:szCs w:val="28"/>
          <w:lang w:val="uk-UA"/>
        </w:rPr>
        <w:t xml:space="preserve"> </w:t>
      </w:r>
      <w:r w:rsidRPr="00613661">
        <w:rPr>
          <w:sz w:val="28"/>
          <w:szCs w:val="28"/>
          <w:lang w:val="uk-UA"/>
        </w:rPr>
        <w:t>Изд.</w:t>
      </w:r>
      <w:r w:rsidR="00F76170" w:rsidRPr="00613661">
        <w:rPr>
          <w:sz w:val="28"/>
          <w:szCs w:val="28"/>
          <w:lang w:val="uk-UA"/>
        </w:rPr>
        <w:t xml:space="preserve"> </w:t>
      </w:r>
      <w:r w:rsidRPr="00613661">
        <w:rPr>
          <w:sz w:val="28"/>
          <w:szCs w:val="28"/>
          <w:lang w:val="uk-UA"/>
        </w:rPr>
        <w:t>4 - е.</w:t>
      </w:r>
      <w:r w:rsidR="00F76170" w:rsidRPr="00613661">
        <w:rPr>
          <w:sz w:val="28"/>
          <w:szCs w:val="28"/>
          <w:lang w:val="uk-UA"/>
        </w:rPr>
        <w:t xml:space="preserve"> </w:t>
      </w:r>
      <w:r w:rsidRPr="00613661">
        <w:rPr>
          <w:sz w:val="28"/>
          <w:szCs w:val="28"/>
          <w:lang w:val="uk-UA"/>
        </w:rPr>
        <w:t>- М.</w:t>
      </w:r>
      <w:r w:rsidR="00F76170" w:rsidRPr="00613661">
        <w:rPr>
          <w:sz w:val="28"/>
          <w:szCs w:val="28"/>
          <w:lang w:val="uk-UA"/>
        </w:rPr>
        <w:t xml:space="preserve"> </w:t>
      </w:r>
      <w:r w:rsidRPr="00613661">
        <w:rPr>
          <w:sz w:val="28"/>
          <w:szCs w:val="28"/>
          <w:lang w:val="uk-UA"/>
        </w:rPr>
        <w:t>:</w:t>
      </w:r>
      <w:r w:rsidR="00F76170" w:rsidRPr="00613661">
        <w:rPr>
          <w:sz w:val="28"/>
          <w:szCs w:val="28"/>
          <w:lang w:val="uk-UA"/>
        </w:rPr>
        <w:t xml:space="preserve"> </w:t>
      </w:r>
      <w:r w:rsidRPr="00613661">
        <w:rPr>
          <w:sz w:val="28"/>
          <w:szCs w:val="28"/>
          <w:lang w:val="uk-UA"/>
        </w:rPr>
        <w:t>Изд.</w:t>
      </w:r>
      <w:r w:rsidR="00F76170" w:rsidRPr="00613661">
        <w:rPr>
          <w:sz w:val="28"/>
          <w:szCs w:val="28"/>
          <w:lang w:val="uk-UA"/>
        </w:rPr>
        <w:t xml:space="preserve"> </w:t>
      </w:r>
      <w:r w:rsidRPr="00613661">
        <w:rPr>
          <w:sz w:val="28"/>
          <w:szCs w:val="28"/>
          <w:lang w:val="uk-UA"/>
        </w:rPr>
        <w:t>"Задруга"</w:t>
      </w:r>
      <w:r w:rsidR="00F76170" w:rsidRPr="00613661">
        <w:rPr>
          <w:sz w:val="28"/>
          <w:szCs w:val="28"/>
          <w:lang w:val="uk-UA"/>
        </w:rPr>
        <w:t xml:space="preserve"> </w:t>
      </w:r>
      <w:r w:rsidRPr="00613661">
        <w:rPr>
          <w:sz w:val="28"/>
          <w:szCs w:val="28"/>
          <w:lang w:val="uk-UA"/>
        </w:rPr>
        <w:t>1920г. стр.</w:t>
      </w:r>
      <w:r w:rsidR="00F76170" w:rsidRPr="00613661">
        <w:rPr>
          <w:sz w:val="28"/>
          <w:szCs w:val="28"/>
          <w:lang w:val="uk-UA"/>
        </w:rPr>
        <w:t xml:space="preserve"> </w:t>
      </w:r>
      <w:r w:rsidRPr="00613661">
        <w:rPr>
          <w:sz w:val="28"/>
          <w:szCs w:val="28"/>
          <w:lang w:val="uk-UA"/>
        </w:rPr>
        <w:t xml:space="preserve">182 - 183. </w:t>
      </w:r>
    </w:p>
    <w:p w:rsidR="00F7404F" w:rsidRPr="001134AE" w:rsidRDefault="00F7404F" w:rsidP="00613661">
      <w:pPr>
        <w:numPr>
          <w:ilvl w:val="0"/>
          <w:numId w:val="18"/>
        </w:numPr>
        <w:tabs>
          <w:tab w:val="left" w:pos="698"/>
        </w:tabs>
        <w:suppressAutoHyphens w:val="0"/>
        <w:autoSpaceDE w:val="0"/>
        <w:autoSpaceDN w:val="0"/>
        <w:adjustRightInd w:val="0"/>
        <w:spacing w:line="360" w:lineRule="auto"/>
        <w:jc w:val="both"/>
        <w:rPr>
          <w:sz w:val="28"/>
          <w:szCs w:val="28"/>
          <w:lang w:val="uk-UA"/>
        </w:rPr>
      </w:pPr>
      <w:r w:rsidRPr="001134AE">
        <w:rPr>
          <w:sz w:val="28"/>
          <w:szCs w:val="28"/>
          <w:lang w:val="uk-UA"/>
        </w:rPr>
        <w:t>Морозова М.</w:t>
      </w:r>
      <w:r w:rsidR="00F76170" w:rsidRPr="001134AE">
        <w:rPr>
          <w:sz w:val="28"/>
          <w:szCs w:val="28"/>
          <w:lang w:val="uk-UA"/>
        </w:rPr>
        <w:t xml:space="preserve"> </w:t>
      </w:r>
      <w:r w:rsidRPr="001134AE">
        <w:rPr>
          <w:sz w:val="28"/>
          <w:szCs w:val="28"/>
          <w:lang w:val="uk-UA"/>
        </w:rPr>
        <w:t>, Тихеева Е. " Счёт в жизни маленьких детей".</w:t>
      </w:r>
      <w:r w:rsidR="00F76170" w:rsidRPr="001134AE">
        <w:rPr>
          <w:sz w:val="28"/>
          <w:szCs w:val="28"/>
          <w:lang w:val="uk-UA"/>
        </w:rPr>
        <w:t xml:space="preserve"> </w:t>
      </w:r>
      <w:r w:rsidRPr="001134AE">
        <w:rPr>
          <w:sz w:val="28"/>
          <w:szCs w:val="28"/>
          <w:lang w:val="uk-UA"/>
        </w:rPr>
        <w:t>Изд.</w:t>
      </w:r>
      <w:r w:rsidR="00F76170" w:rsidRPr="001134AE">
        <w:rPr>
          <w:sz w:val="28"/>
          <w:szCs w:val="28"/>
          <w:lang w:val="uk-UA"/>
        </w:rPr>
        <w:t xml:space="preserve"> </w:t>
      </w:r>
      <w:r w:rsidRPr="001134AE">
        <w:rPr>
          <w:sz w:val="28"/>
          <w:szCs w:val="28"/>
          <w:lang w:val="uk-UA"/>
        </w:rPr>
        <w:t>2 - е.</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 Л.</w:t>
      </w:r>
      <w:r w:rsidR="00F76170" w:rsidRPr="001134AE">
        <w:rPr>
          <w:sz w:val="28"/>
          <w:szCs w:val="28"/>
          <w:lang w:val="uk-UA"/>
        </w:rPr>
        <w:t xml:space="preserve"> </w:t>
      </w:r>
      <w:r w:rsidRPr="001134AE">
        <w:rPr>
          <w:sz w:val="28"/>
          <w:szCs w:val="28"/>
          <w:lang w:val="uk-UA"/>
        </w:rPr>
        <w:t>: Госиздат 1927т.</w:t>
      </w:r>
      <w:r w:rsidR="00F76170" w:rsidRPr="001134AE">
        <w:rPr>
          <w:sz w:val="28"/>
          <w:szCs w:val="28"/>
          <w:lang w:val="uk-UA"/>
        </w:rPr>
        <w:t xml:space="preserve"> </w:t>
      </w:r>
      <w:r w:rsidRPr="001134AE">
        <w:rPr>
          <w:sz w:val="28"/>
          <w:szCs w:val="28"/>
          <w:lang w:val="uk-UA"/>
        </w:rPr>
        <w:t>стр. 6 - 13.</w:t>
      </w:r>
      <w:r w:rsidR="00F76170" w:rsidRPr="001134AE">
        <w:rPr>
          <w:sz w:val="28"/>
          <w:szCs w:val="28"/>
          <w:lang w:val="uk-UA"/>
        </w:rPr>
        <w:t xml:space="preserve"> </w:t>
      </w:r>
      <w:r w:rsidRPr="001134AE">
        <w:rPr>
          <w:sz w:val="28"/>
          <w:szCs w:val="28"/>
          <w:lang w:val="uk-UA"/>
        </w:rPr>
        <w:t xml:space="preserve">66. </w:t>
      </w:r>
    </w:p>
    <w:p w:rsidR="00F7404F" w:rsidRPr="001134AE" w:rsidRDefault="00F7404F" w:rsidP="00613661">
      <w:pPr>
        <w:numPr>
          <w:ilvl w:val="0"/>
          <w:numId w:val="18"/>
        </w:numPr>
        <w:tabs>
          <w:tab w:val="left" w:pos="698"/>
        </w:tabs>
        <w:suppressAutoHyphens w:val="0"/>
        <w:autoSpaceDE w:val="0"/>
        <w:autoSpaceDN w:val="0"/>
        <w:adjustRightInd w:val="0"/>
        <w:spacing w:line="360" w:lineRule="auto"/>
        <w:jc w:val="both"/>
        <w:rPr>
          <w:sz w:val="28"/>
          <w:szCs w:val="28"/>
          <w:lang w:val="uk-UA"/>
        </w:rPr>
      </w:pPr>
      <w:r w:rsidRPr="001134AE">
        <w:rPr>
          <w:sz w:val="28"/>
          <w:szCs w:val="28"/>
          <w:lang w:val="uk-UA"/>
        </w:rPr>
        <w:t>Менчинская Н.А.</w:t>
      </w:r>
      <w:r w:rsidR="00F76170" w:rsidRPr="001134AE">
        <w:rPr>
          <w:sz w:val="28"/>
          <w:szCs w:val="28"/>
          <w:lang w:val="uk-UA"/>
        </w:rPr>
        <w:t xml:space="preserve"> </w:t>
      </w:r>
      <w:r w:rsidRPr="001134AE">
        <w:rPr>
          <w:sz w:val="28"/>
          <w:szCs w:val="28"/>
          <w:lang w:val="uk-UA"/>
        </w:rPr>
        <w:t>"Психология обучения арифметике".</w:t>
      </w:r>
      <w:r w:rsidR="00F76170" w:rsidRPr="001134AE">
        <w:rPr>
          <w:sz w:val="28"/>
          <w:szCs w:val="28"/>
          <w:lang w:val="uk-UA"/>
        </w:rPr>
        <w:t xml:space="preserve"> </w:t>
      </w:r>
      <w:r w:rsidRPr="001134AE">
        <w:rPr>
          <w:sz w:val="28"/>
          <w:szCs w:val="28"/>
          <w:lang w:val="uk-UA"/>
        </w:rPr>
        <w:t>ЛИП РСФСР 1955г.</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164 - 182. </w:t>
      </w:r>
    </w:p>
    <w:p w:rsidR="00F7404F" w:rsidRPr="001134AE" w:rsidRDefault="00F7404F" w:rsidP="00613661">
      <w:pPr>
        <w:numPr>
          <w:ilvl w:val="0"/>
          <w:numId w:val="18"/>
        </w:numPr>
        <w:tabs>
          <w:tab w:val="left" w:pos="698"/>
        </w:tabs>
        <w:suppressAutoHyphens w:val="0"/>
        <w:autoSpaceDE w:val="0"/>
        <w:autoSpaceDN w:val="0"/>
        <w:adjustRightInd w:val="0"/>
        <w:spacing w:line="360" w:lineRule="auto"/>
        <w:jc w:val="both"/>
        <w:rPr>
          <w:sz w:val="28"/>
          <w:szCs w:val="28"/>
          <w:lang w:val="uk-UA"/>
        </w:rPr>
      </w:pPr>
      <w:r w:rsidRPr="001134AE">
        <w:rPr>
          <w:sz w:val="28"/>
          <w:szCs w:val="28"/>
          <w:lang w:val="uk-UA"/>
        </w:rPr>
        <w:t>Me глина Л.С.</w:t>
      </w:r>
      <w:r w:rsidR="00F76170" w:rsidRPr="001134AE">
        <w:rPr>
          <w:sz w:val="28"/>
          <w:szCs w:val="28"/>
          <w:lang w:val="uk-UA"/>
        </w:rPr>
        <w:t xml:space="preserve"> </w:t>
      </w:r>
      <w:r w:rsidRPr="001134AE">
        <w:rPr>
          <w:sz w:val="28"/>
          <w:szCs w:val="28"/>
          <w:lang w:val="uk-UA"/>
        </w:rPr>
        <w:t>"Математика в детском саду".</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Просвещение 1984г.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11 - 22,52 - 57,97 - 110, 165 - 168. </w:t>
      </w:r>
    </w:p>
    <w:p w:rsidR="00F7404F" w:rsidRPr="001134AE" w:rsidRDefault="00F7404F" w:rsidP="00613661">
      <w:pPr>
        <w:numPr>
          <w:ilvl w:val="0"/>
          <w:numId w:val="18"/>
        </w:numPr>
        <w:tabs>
          <w:tab w:val="left" w:pos="698"/>
        </w:tabs>
        <w:suppressAutoHyphens w:val="0"/>
        <w:autoSpaceDE w:val="0"/>
        <w:autoSpaceDN w:val="0"/>
        <w:adjustRightInd w:val="0"/>
        <w:spacing w:line="360" w:lineRule="auto"/>
        <w:jc w:val="both"/>
        <w:rPr>
          <w:sz w:val="28"/>
          <w:szCs w:val="28"/>
          <w:lang w:val="uk-UA"/>
        </w:rPr>
      </w:pPr>
      <w:r w:rsidRPr="001134AE">
        <w:rPr>
          <w:sz w:val="28"/>
          <w:szCs w:val="28"/>
          <w:lang w:val="uk-UA"/>
        </w:rPr>
        <w:t>Носова Е.А.</w:t>
      </w:r>
      <w:r w:rsidR="00F76170" w:rsidRPr="001134AE">
        <w:rPr>
          <w:sz w:val="28"/>
          <w:szCs w:val="28"/>
          <w:lang w:val="uk-UA"/>
        </w:rPr>
        <w:t xml:space="preserve"> </w:t>
      </w:r>
      <w:r w:rsidRPr="001134AE">
        <w:rPr>
          <w:sz w:val="28"/>
          <w:szCs w:val="28"/>
          <w:lang w:val="uk-UA"/>
        </w:rPr>
        <w:t>"Предлогическая подготовка детей дошкольного возраста.</w:t>
      </w:r>
      <w:r w:rsidR="00F76170" w:rsidRPr="001134AE">
        <w:rPr>
          <w:sz w:val="28"/>
          <w:szCs w:val="28"/>
          <w:lang w:val="uk-UA"/>
        </w:rPr>
        <w:t xml:space="preserve"> </w:t>
      </w:r>
      <w:r w:rsidRPr="001134AE">
        <w:rPr>
          <w:sz w:val="28"/>
          <w:szCs w:val="28"/>
          <w:lang w:val="uk-UA"/>
        </w:rPr>
        <w:t>Использование игровых методов при формировании у дошкольников математических представлений".</w:t>
      </w:r>
      <w:r w:rsidR="00F76170" w:rsidRPr="001134AE">
        <w:rPr>
          <w:sz w:val="28"/>
          <w:szCs w:val="28"/>
          <w:lang w:val="uk-UA"/>
        </w:rPr>
        <w:t xml:space="preserve"> </w:t>
      </w:r>
      <w:r w:rsidRPr="001134AE">
        <w:rPr>
          <w:sz w:val="28"/>
          <w:szCs w:val="28"/>
          <w:lang w:val="uk-UA"/>
        </w:rPr>
        <w:t>- Л.</w:t>
      </w:r>
      <w:r w:rsidR="00F76170" w:rsidRPr="001134AE">
        <w:rPr>
          <w:sz w:val="28"/>
          <w:szCs w:val="28"/>
          <w:lang w:val="uk-UA"/>
        </w:rPr>
        <w:t xml:space="preserve"> </w:t>
      </w:r>
      <w:r w:rsidRPr="001134AE">
        <w:rPr>
          <w:sz w:val="28"/>
          <w:szCs w:val="28"/>
          <w:lang w:val="uk-UA"/>
        </w:rPr>
        <w:t>: 1990г.</w:t>
      </w:r>
      <w:r w:rsidR="00F76170" w:rsidRPr="001134AE">
        <w:rPr>
          <w:sz w:val="28"/>
          <w:szCs w:val="28"/>
          <w:lang w:val="uk-UA"/>
        </w:rPr>
        <w:t xml:space="preserve"> </w:t>
      </w:r>
      <w:r w:rsidRPr="001134AE">
        <w:rPr>
          <w:sz w:val="28"/>
          <w:szCs w:val="28"/>
          <w:lang w:val="uk-UA"/>
        </w:rPr>
        <w:t xml:space="preserve">стр. 47 - 62. </w:t>
      </w:r>
    </w:p>
    <w:p w:rsidR="00F7404F" w:rsidRPr="001134AE" w:rsidRDefault="00F7404F" w:rsidP="00613661">
      <w:pPr>
        <w:tabs>
          <w:tab w:val="left" w:pos="763"/>
        </w:tabs>
        <w:spacing w:line="360" w:lineRule="auto"/>
        <w:jc w:val="both"/>
        <w:rPr>
          <w:sz w:val="28"/>
          <w:szCs w:val="28"/>
          <w:lang w:val="uk-UA"/>
        </w:rPr>
      </w:pPr>
      <w:r w:rsidRPr="001134AE">
        <w:rPr>
          <w:sz w:val="28"/>
          <w:szCs w:val="28"/>
          <w:lang w:val="uk-UA"/>
        </w:rPr>
        <w:t xml:space="preserve">31. </w:t>
      </w:r>
      <w:r w:rsidRPr="001134AE">
        <w:rPr>
          <w:sz w:val="28"/>
          <w:szCs w:val="28"/>
          <w:lang w:val="uk-UA"/>
        </w:rPr>
        <w:tab/>
        <w:t>Носова Е.А.</w:t>
      </w:r>
      <w:r w:rsidR="00F76170" w:rsidRPr="001134AE">
        <w:rPr>
          <w:sz w:val="28"/>
          <w:szCs w:val="28"/>
          <w:lang w:val="uk-UA"/>
        </w:rPr>
        <w:t xml:space="preserve"> </w:t>
      </w:r>
      <w:r w:rsidRPr="001134AE">
        <w:rPr>
          <w:sz w:val="28"/>
          <w:szCs w:val="28"/>
          <w:lang w:val="uk-UA"/>
        </w:rPr>
        <w:t>"Формирование умения решать логические задачи</w:t>
      </w:r>
      <w:r w:rsidR="00F76170" w:rsidRPr="001134AE">
        <w:rPr>
          <w:sz w:val="28"/>
          <w:szCs w:val="28"/>
          <w:lang w:val="uk-UA"/>
        </w:rPr>
        <w:t xml:space="preserve"> </w:t>
      </w:r>
      <w:r w:rsidRPr="001134AE">
        <w:rPr>
          <w:sz w:val="28"/>
          <w:szCs w:val="28"/>
          <w:lang w:val="uk-UA"/>
        </w:rPr>
        <w:t>в</w:t>
      </w:r>
      <w:r w:rsidRPr="001134AE">
        <w:rPr>
          <w:sz w:val="28"/>
          <w:szCs w:val="28"/>
          <w:lang w:val="uk-UA"/>
        </w:rPr>
        <w:br/>
        <w:t>дошкольном возрасте.</w:t>
      </w:r>
      <w:r w:rsidR="00F76170" w:rsidRPr="001134AE">
        <w:rPr>
          <w:sz w:val="28"/>
          <w:szCs w:val="28"/>
          <w:lang w:val="uk-UA"/>
        </w:rPr>
        <w:t xml:space="preserve"> </w:t>
      </w:r>
      <w:r w:rsidRPr="001134AE">
        <w:rPr>
          <w:sz w:val="28"/>
          <w:szCs w:val="28"/>
          <w:lang w:val="uk-UA"/>
        </w:rPr>
        <w:t>Совершенствование процесса формирования элементарных</w:t>
      </w:r>
      <w:r w:rsidR="00613661">
        <w:rPr>
          <w:sz w:val="28"/>
          <w:szCs w:val="28"/>
          <w:lang w:val="uk-UA"/>
        </w:rPr>
        <w:t xml:space="preserve"> </w:t>
      </w:r>
      <w:r w:rsidRPr="001134AE">
        <w:rPr>
          <w:sz w:val="28"/>
          <w:szCs w:val="28"/>
          <w:lang w:val="uk-UA"/>
        </w:rPr>
        <w:t>математических представлений в детском саду".</w:t>
      </w:r>
      <w:r w:rsidR="00F76170" w:rsidRPr="001134AE">
        <w:rPr>
          <w:sz w:val="28"/>
          <w:szCs w:val="28"/>
          <w:lang w:val="uk-UA"/>
        </w:rPr>
        <w:t xml:space="preserve"> </w:t>
      </w:r>
      <w:r w:rsidRPr="001134AE">
        <w:rPr>
          <w:sz w:val="28"/>
          <w:szCs w:val="28"/>
          <w:lang w:val="uk-UA"/>
        </w:rPr>
        <w:t>- Л.</w:t>
      </w:r>
      <w:r w:rsidR="00F76170" w:rsidRPr="001134AE">
        <w:rPr>
          <w:sz w:val="28"/>
          <w:szCs w:val="28"/>
          <w:lang w:val="uk-UA"/>
        </w:rPr>
        <w:t xml:space="preserve"> </w:t>
      </w:r>
      <w:r w:rsidRPr="001134AE">
        <w:rPr>
          <w:sz w:val="28"/>
          <w:szCs w:val="28"/>
          <w:lang w:val="uk-UA"/>
        </w:rPr>
        <w:t>: 1990г.</w:t>
      </w:r>
      <w:r w:rsidR="00F76170" w:rsidRPr="001134AE">
        <w:rPr>
          <w:sz w:val="28"/>
          <w:szCs w:val="28"/>
          <w:lang w:val="uk-UA"/>
        </w:rPr>
        <w:t xml:space="preserve"> </w:t>
      </w:r>
      <w:r w:rsidRPr="001134AE">
        <w:rPr>
          <w:sz w:val="28"/>
          <w:szCs w:val="28"/>
          <w:lang w:val="uk-UA"/>
        </w:rPr>
        <w:t xml:space="preserve">стр. 24 - 37. </w:t>
      </w:r>
    </w:p>
    <w:p w:rsidR="00F7404F" w:rsidRPr="001134AE" w:rsidRDefault="00F7404F" w:rsidP="00613661">
      <w:pPr>
        <w:numPr>
          <w:ilvl w:val="0"/>
          <w:numId w:val="19"/>
        </w:numPr>
        <w:tabs>
          <w:tab w:val="left" w:pos="677"/>
        </w:tabs>
        <w:suppressAutoHyphens w:val="0"/>
        <w:autoSpaceDE w:val="0"/>
        <w:autoSpaceDN w:val="0"/>
        <w:adjustRightInd w:val="0"/>
        <w:spacing w:line="360" w:lineRule="auto"/>
        <w:jc w:val="both"/>
        <w:rPr>
          <w:sz w:val="28"/>
          <w:szCs w:val="28"/>
          <w:lang w:val="uk-UA"/>
        </w:rPr>
      </w:pPr>
      <w:r w:rsidRPr="001134AE">
        <w:rPr>
          <w:sz w:val="28"/>
          <w:szCs w:val="28"/>
          <w:lang w:val="uk-UA"/>
        </w:rPr>
        <w:t>Непомнящая "Психологический анализ обучения детей 3 - 7 лег ( на материале математики)".</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 Педагогика 1983г.</w:t>
      </w:r>
      <w:r w:rsidR="00F76170" w:rsidRPr="001134AE">
        <w:rPr>
          <w:sz w:val="28"/>
          <w:szCs w:val="28"/>
          <w:lang w:val="uk-UA"/>
        </w:rPr>
        <w:t xml:space="preserve"> </w:t>
      </w:r>
      <w:r w:rsidRPr="001134AE">
        <w:rPr>
          <w:sz w:val="28"/>
          <w:szCs w:val="28"/>
          <w:lang w:val="uk-UA"/>
        </w:rPr>
        <w:t xml:space="preserve">стр. 7 - 15. </w:t>
      </w:r>
    </w:p>
    <w:p w:rsidR="00F7404F" w:rsidRPr="001134AE" w:rsidRDefault="00F7404F" w:rsidP="00613661">
      <w:pPr>
        <w:numPr>
          <w:ilvl w:val="0"/>
          <w:numId w:val="19"/>
        </w:numPr>
        <w:tabs>
          <w:tab w:val="left" w:pos="677"/>
        </w:tabs>
        <w:suppressAutoHyphens w:val="0"/>
        <w:autoSpaceDE w:val="0"/>
        <w:autoSpaceDN w:val="0"/>
        <w:adjustRightInd w:val="0"/>
        <w:spacing w:line="360" w:lineRule="auto"/>
        <w:jc w:val="both"/>
        <w:rPr>
          <w:sz w:val="28"/>
          <w:szCs w:val="28"/>
          <w:lang w:val="uk-UA"/>
        </w:rPr>
      </w:pPr>
      <w:r w:rsidRPr="001134AE">
        <w:rPr>
          <w:sz w:val="28"/>
          <w:szCs w:val="28"/>
          <w:lang w:val="uk-UA"/>
        </w:rPr>
        <w:t>Обухова Л.Ф.</w:t>
      </w:r>
      <w:r w:rsidR="00F76170" w:rsidRPr="001134AE">
        <w:rPr>
          <w:sz w:val="28"/>
          <w:szCs w:val="28"/>
          <w:lang w:val="uk-UA"/>
        </w:rPr>
        <w:t xml:space="preserve"> </w:t>
      </w:r>
      <w:r w:rsidRPr="001134AE">
        <w:rPr>
          <w:sz w:val="28"/>
          <w:szCs w:val="28"/>
          <w:lang w:val="uk-UA"/>
        </w:rPr>
        <w:t>"Этапы развития детского мышления " -</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МГУ, 1972г.</w:t>
      </w:r>
      <w:r w:rsidR="00F76170" w:rsidRPr="001134AE">
        <w:rPr>
          <w:sz w:val="28"/>
          <w:szCs w:val="28"/>
          <w:lang w:val="uk-UA"/>
        </w:rPr>
        <w:t xml:space="preserve"> </w:t>
      </w:r>
      <w:r w:rsidRPr="001134AE">
        <w:rPr>
          <w:sz w:val="28"/>
          <w:szCs w:val="28"/>
          <w:lang w:val="uk-UA"/>
        </w:rPr>
        <w:t xml:space="preserve">стр. 41 - 74. </w:t>
      </w:r>
    </w:p>
    <w:p w:rsidR="00F7404F" w:rsidRPr="001134AE" w:rsidRDefault="00F7404F" w:rsidP="00613661">
      <w:pPr>
        <w:numPr>
          <w:ilvl w:val="0"/>
          <w:numId w:val="19"/>
        </w:numPr>
        <w:tabs>
          <w:tab w:val="left" w:pos="677"/>
        </w:tabs>
        <w:suppressAutoHyphens w:val="0"/>
        <w:autoSpaceDE w:val="0"/>
        <w:autoSpaceDN w:val="0"/>
        <w:adjustRightInd w:val="0"/>
        <w:spacing w:line="360" w:lineRule="auto"/>
        <w:jc w:val="both"/>
        <w:rPr>
          <w:sz w:val="28"/>
          <w:szCs w:val="28"/>
          <w:lang w:val="uk-UA"/>
        </w:rPr>
      </w:pPr>
      <w:r w:rsidRPr="001134AE">
        <w:rPr>
          <w:sz w:val="28"/>
          <w:szCs w:val="28"/>
          <w:lang w:val="uk-UA"/>
        </w:rPr>
        <w:t>Плаксе Ж.</w:t>
      </w:r>
      <w:r w:rsidR="00F76170" w:rsidRPr="001134AE">
        <w:rPr>
          <w:sz w:val="28"/>
          <w:szCs w:val="28"/>
          <w:lang w:val="uk-UA"/>
        </w:rPr>
        <w:t xml:space="preserve"> </w:t>
      </w:r>
      <w:r w:rsidRPr="001134AE">
        <w:rPr>
          <w:sz w:val="28"/>
          <w:szCs w:val="28"/>
          <w:lang w:val="uk-UA"/>
        </w:rPr>
        <w:t>Избранные психологические груды.</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xml:space="preserve">1969г. </w:t>
      </w:r>
    </w:p>
    <w:p w:rsidR="00F7404F" w:rsidRPr="001134AE" w:rsidRDefault="00F7404F" w:rsidP="00613661">
      <w:pPr>
        <w:tabs>
          <w:tab w:val="left" w:pos="742"/>
        </w:tabs>
        <w:spacing w:line="360" w:lineRule="auto"/>
        <w:jc w:val="both"/>
        <w:rPr>
          <w:sz w:val="28"/>
          <w:szCs w:val="28"/>
          <w:lang w:val="uk-UA"/>
        </w:rPr>
      </w:pPr>
      <w:r w:rsidRPr="001134AE">
        <w:rPr>
          <w:sz w:val="28"/>
          <w:szCs w:val="28"/>
          <w:lang w:val="uk-UA"/>
        </w:rPr>
        <w:t xml:space="preserve">35. </w:t>
      </w:r>
      <w:r w:rsidRPr="001134AE">
        <w:rPr>
          <w:sz w:val="28"/>
          <w:szCs w:val="28"/>
          <w:lang w:val="uk-UA"/>
        </w:rPr>
        <w:tab/>
        <w:t>Песталонци И.Г.</w:t>
      </w:r>
      <w:r w:rsidR="00F76170" w:rsidRPr="001134AE">
        <w:rPr>
          <w:sz w:val="28"/>
          <w:szCs w:val="28"/>
          <w:lang w:val="uk-UA"/>
        </w:rPr>
        <w:t xml:space="preserve"> </w:t>
      </w:r>
      <w:r w:rsidRPr="001134AE">
        <w:rPr>
          <w:sz w:val="28"/>
          <w:szCs w:val="28"/>
          <w:lang w:val="uk-UA"/>
        </w:rPr>
        <w:t>Избранные</w:t>
      </w:r>
      <w:r w:rsidR="00F76170" w:rsidRPr="001134AE">
        <w:rPr>
          <w:sz w:val="28"/>
          <w:szCs w:val="28"/>
          <w:lang w:val="uk-UA"/>
        </w:rPr>
        <w:t xml:space="preserve"> </w:t>
      </w:r>
      <w:r w:rsidRPr="001134AE">
        <w:rPr>
          <w:sz w:val="28"/>
          <w:szCs w:val="28"/>
          <w:lang w:val="uk-UA"/>
        </w:rPr>
        <w:t>педагогические</w:t>
      </w:r>
      <w:r w:rsidR="00F76170" w:rsidRPr="001134AE">
        <w:rPr>
          <w:sz w:val="28"/>
          <w:szCs w:val="28"/>
          <w:lang w:val="uk-UA"/>
        </w:rPr>
        <w:t xml:space="preserve"> </w:t>
      </w:r>
      <w:r w:rsidRPr="001134AE">
        <w:rPr>
          <w:sz w:val="28"/>
          <w:szCs w:val="28"/>
          <w:lang w:val="uk-UA"/>
        </w:rPr>
        <w:t>сочинения.</w:t>
      </w:r>
      <w:r w:rsidR="00F76170" w:rsidRPr="001134AE">
        <w:rPr>
          <w:sz w:val="28"/>
          <w:szCs w:val="28"/>
          <w:lang w:val="uk-UA"/>
        </w:rPr>
        <w:t xml:space="preserve"> </w:t>
      </w:r>
      <w:r w:rsidRPr="001134AE">
        <w:rPr>
          <w:sz w:val="28"/>
          <w:szCs w:val="28"/>
          <w:lang w:val="uk-UA"/>
        </w:rPr>
        <w:t>Г -</w:t>
      </w:r>
      <w:r w:rsidR="00F76170" w:rsidRPr="001134AE">
        <w:rPr>
          <w:sz w:val="28"/>
          <w:szCs w:val="28"/>
          <w:lang w:val="uk-UA"/>
        </w:rPr>
        <w:t xml:space="preserve"> </w:t>
      </w:r>
      <w:r w:rsidRPr="001134AE">
        <w:rPr>
          <w:sz w:val="28"/>
          <w:szCs w:val="28"/>
          <w:lang w:val="uk-UA"/>
        </w:rPr>
        <w:t>1. .</w:t>
      </w:r>
      <w:r w:rsidR="00F76170" w:rsidRPr="001134AE">
        <w:rPr>
          <w:sz w:val="28"/>
          <w:szCs w:val="28"/>
          <w:lang w:val="uk-UA"/>
        </w:rPr>
        <w:t xml:space="preserve"> </w:t>
      </w:r>
      <w:r w:rsidRPr="001134AE">
        <w:rPr>
          <w:sz w:val="28"/>
          <w:szCs w:val="28"/>
          <w:lang w:val="uk-UA"/>
        </w:rPr>
        <w:t>- М. :</w:t>
      </w:r>
      <w:r w:rsidR="00613661">
        <w:rPr>
          <w:sz w:val="28"/>
          <w:szCs w:val="28"/>
          <w:lang w:val="uk-UA"/>
        </w:rPr>
        <w:t xml:space="preserve"> </w:t>
      </w:r>
      <w:r w:rsidRPr="001134AE">
        <w:rPr>
          <w:sz w:val="28"/>
          <w:szCs w:val="28"/>
          <w:lang w:val="uk-UA"/>
        </w:rPr>
        <w:t>Педагогика 1981г.</w:t>
      </w:r>
      <w:r w:rsidR="00F76170" w:rsidRPr="001134AE">
        <w:rPr>
          <w:sz w:val="28"/>
          <w:szCs w:val="28"/>
          <w:lang w:val="uk-UA"/>
        </w:rPr>
        <w:t xml:space="preserve"> </w:t>
      </w:r>
      <w:r w:rsidRPr="001134AE">
        <w:rPr>
          <w:sz w:val="28"/>
          <w:szCs w:val="28"/>
          <w:lang w:val="uk-UA"/>
        </w:rPr>
        <w:t xml:space="preserve">стр. 167 - 168.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Проскура Е.В.</w:t>
      </w:r>
      <w:r w:rsidR="00F76170" w:rsidRPr="001134AE">
        <w:rPr>
          <w:sz w:val="28"/>
          <w:szCs w:val="28"/>
          <w:lang w:val="uk-UA"/>
        </w:rPr>
        <w:t xml:space="preserve"> </w:t>
      </w:r>
      <w:r w:rsidRPr="001134AE">
        <w:rPr>
          <w:sz w:val="28"/>
          <w:szCs w:val="28"/>
          <w:lang w:val="uk-UA"/>
        </w:rPr>
        <w:t>"Развитие познавательных способностей дошкольника ". Под ред.</w:t>
      </w:r>
      <w:r w:rsidR="00F76170" w:rsidRPr="001134AE">
        <w:rPr>
          <w:sz w:val="28"/>
          <w:szCs w:val="28"/>
          <w:lang w:val="uk-UA"/>
        </w:rPr>
        <w:t xml:space="preserve"> </w:t>
      </w:r>
      <w:r w:rsidRPr="001134AE">
        <w:rPr>
          <w:sz w:val="28"/>
          <w:szCs w:val="28"/>
          <w:lang w:val="uk-UA"/>
        </w:rPr>
        <w:t>Венгер Л.А.</w:t>
      </w:r>
      <w:r w:rsidR="00F76170" w:rsidRPr="001134AE">
        <w:rPr>
          <w:sz w:val="28"/>
          <w:szCs w:val="28"/>
          <w:lang w:val="uk-UA"/>
        </w:rPr>
        <w:t xml:space="preserve"> </w:t>
      </w:r>
      <w:r w:rsidRPr="001134AE">
        <w:rPr>
          <w:sz w:val="28"/>
          <w:szCs w:val="28"/>
          <w:lang w:val="uk-UA"/>
        </w:rPr>
        <w:t>- Киев :1985г.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39 - 42.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Рихтерман Т.Д.</w:t>
      </w:r>
      <w:r w:rsidR="00F76170" w:rsidRPr="001134AE">
        <w:rPr>
          <w:sz w:val="28"/>
          <w:szCs w:val="28"/>
          <w:lang w:val="uk-UA"/>
        </w:rPr>
        <w:t xml:space="preserve"> </w:t>
      </w:r>
      <w:r w:rsidRPr="001134AE">
        <w:rPr>
          <w:sz w:val="28"/>
          <w:szCs w:val="28"/>
          <w:lang w:val="uk-UA"/>
        </w:rPr>
        <w:t>"Формирование представлений о времени у детей дошкольного возраста".</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xml:space="preserve">: Просвещение 1982г.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Смоленцева А.А.</w:t>
      </w:r>
      <w:r w:rsidR="00F76170" w:rsidRPr="001134AE">
        <w:rPr>
          <w:sz w:val="28"/>
          <w:szCs w:val="28"/>
          <w:lang w:val="uk-UA"/>
        </w:rPr>
        <w:t xml:space="preserve"> </w:t>
      </w:r>
      <w:r w:rsidRPr="001134AE">
        <w:rPr>
          <w:sz w:val="28"/>
          <w:szCs w:val="28"/>
          <w:lang w:val="uk-UA"/>
        </w:rPr>
        <w:t>"Сюжетно -</w:t>
      </w:r>
      <w:r w:rsidR="00F76170" w:rsidRPr="001134AE">
        <w:rPr>
          <w:sz w:val="28"/>
          <w:szCs w:val="28"/>
          <w:lang w:val="uk-UA"/>
        </w:rPr>
        <w:t xml:space="preserve"> </w:t>
      </w:r>
      <w:r w:rsidRPr="001134AE">
        <w:rPr>
          <w:sz w:val="28"/>
          <w:szCs w:val="28"/>
          <w:lang w:val="uk-UA"/>
        </w:rPr>
        <w:t>дидактические игры с математическим содержанием ".</w:t>
      </w:r>
      <w:r w:rsidR="00F76170" w:rsidRPr="001134AE">
        <w:rPr>
          <w:sz w:val="28"/>
          <w:szCs w:val="28"/>
          <w:lang w:val="uk-UA"/>
        </w:rPr>
        <w:t xml:space="preserve"> </w:t>
      </w:r>
      <w:r w:rsidRPr="001134AE">
        <w:rPr>
          <w:sz w:val="28"/>
          <w:szCs w:val="28"/>
          <w:lang w:val="uk-UA"/>
        </w:rPr>
        <w:t>-</w:t>
      </w:r>
      <w:r w:rsidR="00F76170" w:rsidRPr="001134AE">
        <w:rPr>
          <w:sz w:val="28"/>
          <w:szCs w:val="28"/>
          <w:lang w:val="uk-UA"/>
        </w:rPr>
        <w:t xml:space="preserve"> </w:t>
      </w:r>
      <w:r w:rsidRPr="001134AE">
        <w:rPr>
          <w:sz w:val="28"/>
          <w:szCs w:val="28"/>
          <w:lang w:val="uk-UA"/>
        </w:rPr>
        <w:t>М.</w:t>
      </w:r>
      <w:r w:rsidR="00F76170" w:rsidRPr="001134AE">
        <w:rPr>
          <w:sz w:val="28"/>
          <w:szCs w:val="28"/>
          <w:lang w:val="uk-UA"/>
        </w:rPr>
        <w:t xml:space="preserve"> </w:t>
      </w:r>
      <w:r w:rsidRPr="001134AE">
        <w:rPr>
          <w:sz w:val="28"/>
          <w:szCs w:val="28"/>
          <w:lang w:val="uk-UA"/>
        </w:rPr>
        <w:t>: Просвещение 1987г.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9 - 19.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Тарунтасва Т.В.</w:t>
      </w:r>
      <w:r w:rsidR="00F76170" w:rsidRPr="001134AE">
        <w:rPr>
          <w:sz w:val="28"/>
          <w:szCs w:val="28"/>
          <w:lang w:val="uk-UA"/>
        </w:rPr>
        <w:t xml:space="preserve"> </w:t>
      </w:r>
      <w:r w:rsidRPr="001134AE">
        <w:rPr>
          <w:sz w:val="28"/>
          <w:szCs w:val="28"/>
          <w:lang w:val="uk-UA"/>
        </w:rPr>
        <w:t>"Развитие элементарных математических представлений дошкольников".</w:t>
      </w:r>
      <w:r w:rsidR="00F76170" w:rsidRPr="001134AE">
        <w:rPr>
          <w:sz w:val="28"/>
          <w:szCs w:val="28"/>
          <w:lang w:val="uk-UA"/>
        </w:rPr>
        <w:t xml:space="preserve"> </w:t>
      </w:r>
      <w:r w:rsidRPr="001134AE">
        <w:rPr>
          <w:sz w:val="28"/>
          <w:szCs w:val="28"/>
          <w:lang w:val="uk-UA"/>
        </w:rPr>
        <w:t>- М. 6 Просвещение 1980г.</w:t>
      </w:r>
      <w:r w:rsidR="00F76170" w:rsidRPr="001134AE">
        <w:rPr>
          <w:sz w:val="28"/>
          <w:szCs w:val="28"/>
          <w:lang w:val="uk-UA"/>
        </w:rPr>
        <w:t xml:space="preserve"> </w:t>
      </w:r>
      <w:r w:rsidRPr="001134AE">
        <w:rPr>
          <w:sz w:val="28"/>
          <w:szCs w:val="28"/>
          <w:lang w:val="uk-UA"/>
        </w:rPr>
        <w:t xml:space="preserve">стр. 37 - 40.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Ушинский К.Д.</w:t>
      </w:r>
      <w:r w:rsidR="00F76170" w:rsidRPr="001134AE">
        <w:rPr>
          <w:sz w:val="28"/>
          <w:szCs w:val="28"/>
          <w:lang w:val="uk-UA"/>
        </w:rPr>
        <w:t xml:space="preserve"> </w:t>
      </w:r>
      <w:r w:rsidRPr="001134AE">
        <w:rPr>
          <w:sz w:val="28"/>
          <w:szCs w:val="28"/>
          <w:lang w:val="uk-UA"/>
        </w:rPr>
        <w:t>Избранные педагогические сочинения. Т - 2.</w:t>
      </w:r>
      <w:r w:rsidR="00F76170" w:rsidRPr="001134AE">
        <w:rPr>
          <w:sz w:val="28"/>
          <w:szCs w:val="28"/>
          <w:lang w:val="uk-UA"/>
        </w:rPr>
        <w:t xml:space="preserve"> </w:t>
      </w:r>
      <w:r w:rsidRPr="001134AE">
        <w:rPr>
          <w:sz w:val="28"/>
          <w:szCs w:val="28"/>
          <w:lang w:val="uk-UA"/>
        </w:rPr>
        <w:t>- М. : Учпсдиз.</w:t>
      </w:r>
      <w:r w:rsidR="00F76170" w:rsidRPr="001134AE">
        <w:rPr>
          <w:sz w:val="28"/>
          <w:szCs w:val="28"/>
          <w:lang w:val="uk-UA"/>
        </w:rPr>
        <w:t xml:space="preserve"> </w:t>
      </w:r>
      <w:r w:rsidRPr="001134AE">
        <w:rPr>
          <w:sz w:val="28"/>
          <w:szCs w:val="28"/>
          <w:lang w:val="uk-UA"/>
        </w:rPr>
        <w:t>1954г.</w:t>
      </w:r>
      <w:r w:rsidR="00F76170" w:rsidRPr="001134AE">
        <w:rPr>
          <w:sz w:val="28"/>
          <w:szCs w:val="28"/>
          <w:lang w:val="uk-UA"/>
        </w:rPr>
        <w:t xml:space="preserve"> </w:t>
      </w:r>
      <w:r w:rsidRPr="001134AE">
        <w:rPr>
          <w:sz w:val="28"/>
          <w:szCs w:val="28"/>
          <w:lang w:val="uk-UA"/>
        </w:rPr>
        <w:t>стр. 651</w:t>
      </w:r>
      <w:r w:rsidR="00F76170" w:rsidRPr="001134AE">
        <w:rPr>
          <w:sz w:val="28"/>
          <w:szCs w:val="28"/>
          <w:lang w:val="uk-UA"/>
        </w:rPr>
        <w:t xml:space="preserve"> </w:t>
      </w:r>
      <w:r w:rsidRPr="001134AE">
        <w:rPr>
          <w:sz w:val="28"/>
          <w:szCs w:val="28"/>
          <w:lang w:val="uk-UA"/>
        </w:rPr>
        <w:t xml:space="preserve">- 652.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Фребель Ф.</w:t>
      </w:r>
      <w:r w:rsidR="00F76170" w:rsidRPr="001134AE">
        <w:rPr>
          <w:sz w:val="28"/>
          <w:szCs w:val="28"/>
          <w:lang w:val="uk-UA"/>
        </w:rPr>
        <w:t xml:space="preserve"> </w:t>
      </w:r>
      <w:r w:rsidRPr="001134AE">
        <w:rPr>
          <w:sz w:val="28"/>
          <w:szCs w:val="28"/>
          <w:lang w:val="uk-UA"/>
        </w:rPr>
        <w:t>"Воспитание человека ".</w:t>
      </w:r>
      <w:r w:rsidR="00F76170" w:rsidRPr="001134AE">
        <w:rPr>
          <w:sz w:val="28"/>
          <w:szCs w:val="28"/>
          <w:lang w:val="uk-UA"/>
        </w:rPr>
        <w:t xml:space="preserve"> </w:t>
      </w:r>
      <w:r w:rsidRPr="001134AE">
        <w:rPr>
          <w:sz w:val="28"/>
          <w:szCs w:val="28"/>
          <w:lang w:val="uk-UA"/>
        </w:rPr>
        <w:t>- М.</w:t>
      </w:r>
      <w:r w:rsidR="00F76170" w:rsidRPr="001134AE">
        <w:rPr>
          <w:sz w:val="28"/>
          <w:szCs w:val="28"/>
          <w:lang w:val="uk-UA"/>
        </w:rPr>
        <w:t xml:space="preserve"> </w:t>
      </w:r>
      <w:r w:rsidRPr="001134AE">
        <w:rPr>
          <w:sz w:val="28"/>
          <w:szCs w:val="28"/>
          <w:lang w:val="uk-UA"/>
        </w:rPr>
        <w:t>Изд.</w:t>
      </w:r>
      <w:r w:rsidR="00F76170" w:rsidRPr="001134AE">
        <w:rPr>
          <w:sz w:val="28"/>
          <w:szCs w:val="28"/>
          <w:lang w:val="uk-UA"/>
        </w:rPr>
        <w:t xml:space="preserve"> </w:t>
      </w:r>
      <w:r w:rsidRPr="001134AE">
        <w:rPr>
          <w:sz w:val="28"/>
          <w:szCs w:val="28"/>
          <w:lang w:val="uk-UA"/>
        </w:rPr>
        <w:t>К. И. Тихомирова</w:t>
      </w:r>
      <w:r w:rsidR="00F76170" w:rsidRPr="001134AE">
        <w:rPr>
          <w:sz w:val="28"/>
          <w:szCs w:val="28"/>
          <w:lang w:val="uk-UA"/>
        </w:rPr>
        <w:t xml:space="preserve"> </w:t>
      </w:r>
      <w:r w:rsidRPr="001134AE">
        <w:rPr>
          <w:sz w:val="28"/>
          <w:szCs w:val="28"/>
          <w:lang w:val="uk-UA"/>
        </w:rPr>
        <w:t>1964г.</w:t>
      </w:r>
      <w:r w:rsidR="00F76170" w:rsidRPr="001134AE">
        <w:rPr>
          <w:sz w:val="28"/>
          <w:szCs w:val="28"/>
          <w:lang w:val="uk-UA"/>
        </w:rPr>
        <w:t xml:space="preserve"> </w:t>
      </w:r>
      <w:r w:rsidRPr="001134AE">
        <w:rPr>
          <w:sz w:val="28"/>
          <w:szCs w:val="28"/>
          <w:lang w:val="uk-UA"/>
        </w:rPr>
        <w:t xml:space="preserve">стр. 57 - 60. </w:t>
      </w:r>
    </w:p>
    <w:p w:rsidR="00F7404F" w:rsidRPr="001134AE" w:rsidRDefault="00F7404F" w:rsidP="00613661">
      <w:pPr>
        <w:numPr>
          <w:ilvl w:val="0"/>
          <w:numId w:val="20"/>
        </w:numPr>
        <w:tabs>
          <w:tab w:val="left" w:pos="641"/>
        </w:tabs>
        <w:suppressAutoHyphens w:val="0"/>
        <w:autoSpaceDE w:val="0"/>
        <w:autoSpaceDN w:val="0"/>
        <w:adjustRightInd w:val="0"/>
        <w:spacing w:line="360" w:lineRule="auto"/>
        <w:jc w:val="both"/>
        <w:rPr>
          <w:sz w:val="28"/>
          <w:szCs w:val="28"/>
          <w:lang w:val="uk-UA"/>
        </w:rPr>
      </w:pPr>
      <w:r w:rsidRPr="001134AE">
        <w:rPr>
          <w:sz w:val="28"/>
          <w:szCs w:val="28"/>
          <w:lang w:val="uk-UA"/>
        </w:rPr>
        <w:t>Федлер М.</w:t>
      </w:r>
      <w:r w:rsidR="00F76170" w:rsidRPr="001134AE">
        <w:rPr>
          <w:sz w:val="28"/>
          <w:szCs w:val="28"/>
          <w:lang w:val="uk-UA"/>
        </w:rPr>
        <w:t xml:space="preserve"> </w:t>
      </w:r>
      <w:r w:rsidRPr="001134AE">
        <w:rPr>
          <w:sz w:val="28"/>
          <w:szCs w:val="28"/>
          <w:lang w:val="uk-UA"/>
        </w:rPr>
        <w:t>"Математика уже в детском саду".</w:t>
      </w:r>
      <w:r w:rsidR="00F76170" w:rsidRPr="001134AE">
        <w:rPr>
          <w:sz w:val="28"/>
          <w:szCs w:val="28"/>
          <w:lang w:val="uk-UA"/>
        </w:rPr>
        <w:t xml:space="preserve"> </w:t>
      </w:r>
      <w:r w:rsidRPr="001134AE">
        <w:rPr>
          <w:sz w:val="28"/>
          <w:szCs w:val="28"/>
          <w:lang w:val="uk-UA"/>
        </w:rPr>
        <w:t>- М. : Просвещение 1981г.</w:t>
      </w:r>
      <w:r w:rsidR="00F76170" w:rsidRPr="001134AE">
        <w:rPr>
          <w:sz w:val="28"/>
          <w:szCs w:val="28"/>
          <w:lang w:val="uk-UA"/>
        </w:rPr>
        <w:t xml:space="preserve"> </w:t>
      </w:r>
      <w:r w:rsidRPr="001134AE">
        <w:rPr>
          <w:sz w:val="28"/>
          <w:szCs w:val="28"/>
          <w:lang w:val="uk-UA"/>
        </w:rPr>
        <w:t>стр.</w:t>
      </w:r>
      <w:r w:rsidR="00F76170" w:rsidRPr="001134AE">
        <w:rPr>
          <w:sz w:val="28"/>
          <w:szCs w:val="28"/>
          <w:lang w:val="uk-UA"/>
        </w:rPr>
        <w:t xml:space="preserve"> </w:t>
      </w:r>
      <w:r w:rsidRPr="001134AE">
        <w:rPr>
          <w:sz w:val="28"/>
          <w:szCs w:val="28"/>
          <w:lang w:val="uk-UA"/>
        </w:rPr>
        <w:t xml:space="preserve">28 - 32,97 - 99. </w:t>
      </w:r>
    </w:p>
    <w:p w:rsidR="00F7404F" w:rsidRDefault="00F7404F" w:rsidP="001134AE">
      <w:pPr>
        <w:autoSpaceDE w:val="0"/>
        <w:spacing w:line="360" w:lineRule="auto"/>
        <w:ind w:firstLine="709"/>
        <w:jc w:val="center"/>
        <w:rPr>
          <w:rFonts w:cs="Times New Roman CYR"/>
          <w:sz w:val="28"/>
          <w:szCs w:val="28"/>
          <w:lang w:val="uk-UA"/>
        </w:rPr>
      </w:pPr>
    </w:p>
    <w:p w:rsidR="00613661" w:rsidRPr="00F80933" w:rsidRDefault="00613661" w:rsidP="001134AE">
      <w:pPr>
        <w:autoSpaceDE w:val="0"/>
        <w:spacing w:line="360" w:lineRule="auto"/>
        <w:ind w:firstLine="709"/>
        <w:jc w:val="center"/>
        <w:rPr>
          <w:rFonts w:cs="Times New Roman CYR"/>
          <w:color w:val="FFFFFF"/>
          <w:sz w:val="28"/>
          <w:szCs w:val="28"/>
          <w:lang w:val="uk-UA"/>
        </w:rPr>
      </w:pPr>
      <w:bookmarkStart w:id="0" w:name="_GoBack"/>
      <w:bookmarkEnd w:id="0"/>
    </w:p>
    <w:sectPr w:rsidR="00613661" w:rsidRPr="00F80933" w:rsidSect="00F76170">
      <w:headerReference w:type="default" r:id="rId7"/>
      <w:footerReference w:type="even" r:id="rId8"/>
      <w:footerReference w:type="default" r:id="rId9"/>
      <w:footnotePr>
        <w:pos w:val="beneathText"/>
      </w:footnotePr>
      <w:pgSz w:w="11905" w:h="16837" w:code="9"/>
      <w:pgMar w:top="1134" w:right="851" w:bottom="1134" w:left="1701" w:header="624" w:footer="62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933" w:rsidRDefault="00F80933">
      <w:r>
        <w:separator/>
      </w:r>
    </w:p>
  </w:endnote>
  <w:endnote w:type="continuationSeparator" w:id="0">
    <w:p w:rsidR="00F80933" w:rsidRDefault="00F80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A1" w:rsidRDefault="00C71DA1" w:rsidP="006410DF">
    <w:pPr>
      <w:pStyle w:val="a6"/>
      <w:framePr w:wrap="around" w:vAnchor="text" w:hAnchor="margin" w:xAlign="right" w:y="1"/>
      <w:rPr>
        <w:rStyle w:val="a8"/>
        <w:rFonts w:cs="Tahoma"/>
      </w:rPr>
    </w:pPr>
  </w:p>
  <w:p w:rsidR="00C71DA1" w:rsidRDefault="00C71DA1" w:rsidP="00515E8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A1" w:rsidRDefault="00C71DA1" w:rsidP="00515E8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933" w:rsidRDefault="00F80933">
      <w:r>
        <w:separator/>
      </w:r>
    </w:p>
  </w:footnote>
  <w:footnote w:type="continuationSeparator" w:id="0">
    <w:p w:rsidR="00F80933" w:rsidRDefault="00F809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A1" w:rsidRPr="00F80933" w:rsidRDefault="00C71DA1" w:rsidP="00F76170">
    <w:pPr>
      <w:pStyle w:val="a9"/>
      <w:jc w:val="center"/>
      <w:rPr>
        <w:color w:val="7F7F7F"/>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2"/>
    <w:lvl w:ilvl="0">
      <w:start w:val="1"/>
      <w:numFmt w:val="bullet"/>
      <w:lvlText w:val=""/>
      <w:lvlJc w:val="left"/>
      <w:pPr>
        <w:tabs>
          <w:tab w:val="num" w:pos="1109"/>
        </w:tabs>
        <w:ind w:left="1109" w:hanging="360"/>
      </w:pPr>
      <w:rPr>
        <w:rFonts w:ascii="Symbol" w:hAnsi="Symbol"/>
      </w:rPr>
    </w:lvl>
  </w:abstractNum>
  <w:abstractNum w:abstractNumId="1">
    <w:nsid w:val="00000002"/>
    <w:multiLevelType w:val="singleLevel"/>
    <w:tmpl w:val="00000002"/>
    <w:name w:val="WW8Num18"/>
    <w:lvl w:ilvl="0">
      <w:start w:val="1"/>
      <w:numFmt w:val="bullet"/>
      <w:lvlText w:val=""/>
      <w:lvlJc w:val="left"/>
      <w:pPr>
        <w:tabs>
          <w:tab w:val="num" w:pos="1109"/>
        </w:tabs>
        <w:ind w:left="1109" w:hanging="360"/>
      </w:pPr>
      <w:rPr>
        <w:rFonts w:ascii="Symbol" w:hAnsi="Symbol"/>
      </w:rPr>
    </w:lvl>
  </w:abstractNum>
  <w:abstractNum w:abstractNumId="2">
    <w:nsid w:val="00000003"/>
    <w:multiLevelType w:val="singleLevel"/>
    <w:tmpl w:val="00000003"/>
    <w:name w:val="WW8Num21"/>
    <w:lvl w:ilvl="0">
      <w:start w:val="1"/>
      <w:numFmt w:val="bullet"/>
      <w:lvlText w:val=""/>
      <w:lvlJc w:val="left"/>
      <w:pPr>
        <w:tabs>
          <w:tab w:val="num" w:pos="1109"/>
        </w:tabs>
        <w:ind w:left="1109" w:hanging="360"/>
      </w:pPr>
      <w:rPr>
        <w:rFonts w:ascii="Symbol" w:hAnsi="Symbol"/>
      </w:rPr>
    </w:lvl>
  </w:abstractNum>
  <w:abstractNum w:abstractNumId="3">
    <w:nsid w:val="00000004"/>
    <w:multiLevelType w:val="singleLevel"/>
    <w:tmpl w:val="00000004"/>
    <w:name w:val="WW8Num2"/>
    <w:lvl w:ilvl="0">
      <w:start w:val="1"/>
      <w:numFmt w:val="bullet"/>
      <w:lvlText w:val=""/>
      <w:lvlJc w:val="left"/>
      <w:pPr>
        <w:tabs>
          <w:tab w:val="num" w:pos="1109"/>
        </w:tabs>
        <w:ind w:left="1109" w:hanging="360"/>
      </w:pPr>
      <w:rPr>
        <w:rFonts w:ascii="Symbol" w:hAnsi="Symbol"/>
      </w:rPr>
    </w:lvl>
  </w:abstractNum>
  <w:abstractNum w:abstractNumId="4">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upperRoman"/>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8">
    <w:nsid w:val="00000009"/>
    <w:multiLevelType w:val="multilevel"/>
    <w:tmpl w:val="0000000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0">
    <w:nsid w:val="0000000B"/>
    <w:multiLevelType w:val="multilevel"/>
    <w:tmpl w:val="0000000B"/>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1">
    <w:nsid w:val="0000000C"/>
    <w:multiLevelType w:val="multilevel"/>
    <w:tmpl w:val="0000000C"/>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2">
    <w:nsid w:val="0000000D"/>
    <w:multiLevelType w:val="multilevel"/>
    <w:tmpl w:val="0000000D"/>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3">
    <w:nsid w:val="0000000E"/>
    <w:multiLevelType w:val="multilevel"/>
    <w:tmpl w:val="0000000E"/>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4">
    <w:nsid w:val="0000000F"/>
    <w:multiLevelType w:val="multilevel"/>
    <w:tmpl w:val="0000000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5">
    <w:nsid w:val="0F7946B9"/>
    <w:multiLevelType w:val="singleLevel"/>
    <w:tmpl w:val="BDFC21C8"/>
    <w:lvl w:ilvl="0">
      <w:start w:val="27"/>
      <w:numFmt w:val="decimal"/>
      <w:lvlText w:val="%1."/>
      <w:legacy w:legacy="1" w:legacySpace="0" w:legacyIndent="359"/>
      <w:lvlJc w:val="left"/>
      <w:rPr>
        <w:rFonts w:ascii="Times New Roman" w:hAnsi="Times New Roman" w:cs="Times New Roman" w:hint="default"/>
      </w:rPr>
    </w:lvl>
  </w:abstractNum>
  <w:abstractNum w:abstractNumId="16">
    <w:nsid w:val="353D27D6"/>
    <w:multiLevelType w:val="singleLevel"/>
    <w:tmpl w:val="CECA94F0"/>
    <w:lvl w:ilvl="0">
      <w:start w:val="22"/>
      <w:numFmt w:val="decimal"/>
      <w:lvlText w:val="%1."/>
      <w:legacy w:legacy="1" w:legacySpace="0" w:legacyIndent="360"/>
      <w:lvlJc w:val="left"/>
      <w:rPr>
        <w:rFonts w:ascii="Times New Roman" w:hAnsi="Times New Roman" w:cs="Times New Roman" w:hint="default"/>
      </w:rPr>
    </w:lvl>
  </w:abstractNum>
  <w:abstractNum w:abstractNumId="17">
    <w:nsid w:val="3A905804"/>
    <w:multiLevelType w:val="singleLevel"/>
    <w:tmpl w:val="B0F8A39A"/>
    <w:lvl w:ilvl="0">
      <w:start w:val="32"/>
      <w:numFmt w:val="decimal"/>
      <w:lvlText w:val="%1."/>
      <w:legacy w:legacy="1" w:legacySpace="0" w:legacyIndent="360"/>
      <w:lvlJc w:val="left"/>
      <w:rPr>
        <w:rFonts w:ascii="Times New Roman" w:hAnsi="Times New Roman" w:cs="Times New Roman" w:hint="default"/>
      </w:rPr>
    </w:lvl>
  </w:abstractNum>
  <w:abstractNum w:abstractNumId="18">
    <w:nsid w:val="624963A0"/>
    <w:multiLevelType w:val="singleLevel"/>
    <w:tmpl w:val="5ECE7D66"/>
    <w:lvl w:ilvl="0">
      <w:start w:val="36"/>
      <w:numFmt w:val="decimal"/>
      <w:lvlText w:val="%1."/>
      <w:legacy w:legacy="1" w:legacySpace="0" w:legacyIndent="374"/>
      <w:lvlJc w:val="left"/>
      <w:rPr>
        <w:rFonts w:ascii="Times New Roman" w:hAnsi="Times New Roman" w:cs="Times New Roman" w:hint="default"/>
      </w:rPr>
    </w:lvl>
  </w:abstractNum>
  <w:abstractNum w:abstractNumId="19">
    <w:nsid w:val="76D81888"/>
    <w:multiLevelType w:val="singleLevel"/>
    <w:tmpl w:val="A172038E"/>
    <w:lvl w:ilvl="0">
      <w:start w:val="1"/>
      <w:numFmt w:val="decimal"/>
      <w:lvlText w:val="%1."/>
      <w:legacy w:legacy="1" w:legacySpace="0" w:legacyIndent="244"/>
      <w:lvlJc w:val="left"/>
      <w:rPr>
        <w:rFonts w:ascii="Times New Roman" w:hAnsi="Times New Roman"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9"/>
  </w:num>
  <w:num w:numId="17">
    <w:abstractNumId w:val="16"/>
  </w:num>
  <w:num w:numId="18">
    <w:abstractNumId w:val="15"/>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D81"/>
    <w:rsid w:val="00033400"/>
    <w:rsid w:val="00050586"/>
    <w:rsid w:val="00051E74"/>
    <w:rsid w:val="000647E6"/>
    <w:rsid w:val="00066AD5"/>
    <w:rsid w:val="00077AAF"/>
    <w:rsid w:val="00086382"/>
    <w:rsid w:val="000B1B62"/>
    <w:rsid w:val="000B2799"/>
    <w:rsid w:val="0010593F"/>
    <w:rsid w:val="001115C4"/>
    <w:rsid w:val="00112949"/>
    <w:rsid w:val="001134AE"/>
    <w:rsid w:val="00116BE0"/>
    <w:rsid w:val="00131009"/>
    <w:rsid w:val="00151EEF"/>
    <w:rsid w:val="00157733"/>
    <w:rsid w:val="00177E30"/>
    <w:rsid w:val="001A6901"/>
    <w:rsid w:val="001E7F27"/>
    <w:rsid w:val="001F4C0E"/>
    <w:rsid w:val="0021298C"/>
    <w:rsid w:val="00216EAA"/>
    <w:rsid w:val="0021719F"/>
    <w:rsid w:val="002240AE"/>
    <w:rsid w:val="00240128"/>
    <w:rsid w:val="00242474"/>
    <w:rsid w:val="0027007C"/>
    <w:rsid w:val="00291A58"/>
    <w:rsid w:val="002B383F"/>
    <w:rsid w:val="002C1780"/>
    <w:rsid w:val="002C485B"/>
    <w:rsid w:val="002D638A"/>
    <w:rsid w:val="002D79E2"/>
    <w:rsid w:val="002E085D"/>
    <w:rsid w:val="002F31F0"/>
    <w:rsid w:val="00314D62"/>
    <w:rsid w:val="00330E7D"/>
    <w:rsid w:val="0033416C"/>
    <w:rsid w:val="00350E73"/>
    <w:rsid w:val="00361CED"/>
    <w:rsid w:val="00361ECD"/>
    <w:rsid w:val="00370F7C"/>
    <w:rsid w:val="00373263"/>
    <w:rsid w:val="003B65F8"/>
    <w:rsid w:val="003E4E07"/>
    <w:rsid w:val="003F303C"/>
    <w:rsid w:val="00431DE5"/>
    <w:rsid w:val="00447A47"/>
    <w:rsid w:val="004E4305"/>
    <w:rsid w:val="00512A18"/>
    <w:rsid w:val="005159D7"/>
    <w:rsid w:val="00515E8D"/>
    <w:rsid w:val="005166BE"/>
    <w:rsid w:val="0053246B"/>
    <w:rsid w:val="00536A12"/>
    <w:rsid w:val="005660E3"/>
    <w:rsid w:val="00572B31"/>
    <w:rsid w:val="005A5011"/>
    <w:rsid w:val="005C1409"/>
    <w:rsid w:val="006029F1"/>
    <w:rsid w:val="00606F4D"/>
    <w:rsid w:val="00611094"/>
    <w:rsid w:val="00613661"/>
    <w:rsid w:val="00621158"/>
    <w:rsid w:val="006410DF"/>
    <w:rsid w:val="0064171F"/>
    <w:rsid w:val="00663E5B"/>
    <w:rsid w:val="00672062"/>
    <w:rsid w:val="00683BC9"/>
    <w:rsid w:val="006B0E47"/>
    <w:rsid w:val="00761B42"/>
    <w:rsid w:val="00764462"/>
    <w:rsid w:val="007A1382"/>
    <w:rsid w:val="007B3ABF"/>
    <w:rsid w:val="00804707"/>
    <w:rsid w:val="00820DF7"/>
    <w:rsid w:val="00832275"/>
    <w:rsid w:val="0083522B"/>
    <w:rsid w:val="008352A8"/>
    <w:rsid w:val="008543FD"/>
    <w:rsid w:val="00856F00"/>
    <w:rsid w:val="00861E46"/>
    <w:rsid w:val="00870E32"/>
    <w:rsid w:val="00877EA1"/>
    <w:rsid w:val="008E03A6"/>
    <w:rsid w:val="008E23F7"/>
    <w:rsid w:val="008E7929"/>
    <w:rsid w:val="008F3612"/>
    <w:rsid w:val="00927E70"/>
    <w:rsid w:val="009513B2"/>
    <w:rsid w:val="00973F78"/>
    <w:rsid w:val="0097633F"/>
    <w:rsid w:val="0097763A"/>
    <w:rsid w:val="00985CAB"/>
    <w:rsid w:val="00991B96"/>
    <w:rsid w:val="009A7E8C"/>
    <w:rsid w:val="009D1201"/>
    <w:rsid w:val="00A148EE"/>
    <w:rsid w:val="00A20569"/>
    <w:rsid w:val="00A32E80"/>
    <w:rsid w:val="00A43E1E"/>
    <w:rsid w:val="00A624E4"/>
    <w:rsid w:val="00A648B1"/>
    <w:rsid w:val="00A92025"/>
    <w:rsid w:val="00A93D93"/>
    <w:rsid w:val="00AC4231"/>
    <w:rsid w:val="00AE0B39"/>
    <w:rsid w:val="00AE1D64"/>
    <w:rsid w:val="00B003A5"/>
    <w:rsid w:val="00B55A5D"/>
    <w:rsid w:val="00B6649F"/>
    <w:rsid w:val="00BA4F57"/>
    <w:rsid w:val="00BB76EC"/>
    <w:rsid w:val="00BC613F"/>
    <w:rsid w:val="00BF46D9"/>
    <w:rsid w:val="00BF4F6E"/>
    <w:rsid w:val="00C26A23"/>
    <w:rsid w:val="00C41BF2"/>
    <w:rsid w:val="00C46486"/>
    <w:rsid w:val="00C50752"/>
    <w:rsid w:val="00C71DA1"/>
    <w:rsid w:val="00C77F5F"/>
    <w:rsid w:val="00CC3C3F"/>
    <w:rsid w:val="00CC6707"/>
    <w:rsid w:val="00CD51BD"/>
    <w:rsid w:val="00CF036B"/>
    <w:rsid w:val="00CF327C"/>
    <w:rsid w:val="00D101A6"/>
    <w:rsid w:val="00D1562D"/>
    <w:rsid w:val="00D2527E"/>
    <w:rsid w:val="00D51AB5"/>
    <w:rsid w:val="00D80D81"/>
    <w:rsid w:val="00D87F5F"/>
    <w:rsid w:val="00DA1413"/>
    <w:rsid w:val="00DA6490"/>
    <w:rsid w:val="00DB7AC8"/>
    <w:rsid w:val="00DC2EDF"/>
    <w:rsid w:val="00DD2AD9"/>
    <w:rsid w:val="00DF4ECA"/>
    <w:rsid w:val="00DF595A"/>
    <w:rsid w:val="00E26C70"/>
    <w:rsid w:val="00E52298"/>
    <w:rsid w:val="00E571F6"/>
    <w:rsid w:val="00E6730C"/>
    <w:rsid w:val="00E72B1C"/>
    <w:rsid w:val="00EB2B6F"/>
    <w:rsid w:val="00EB630A"/>
    <w:rsid w:val="00EC59D5"/>
    <w:rsid w:val="00EF4556"/>
    <w:rsid w:val="00EF5797"/>
    <w:rsid w:val="00F065A0"/>
    <w:rsid w:val="00F17C2E"/>
    <w:rsid w:val="00F47F69"/>
    <w:rsid w:val="00F7404F"/>
    <w:rsid w:val="00F76170"/>
    <w:rsid w:val="00F80933"/>
    <w:rsid w:val="00FC3C73"/>
    <w:rsid w:val="00FE0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0606D0-7CBB-4BBB-8EA7-58DE0BCF8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cs="Tahoma"/>
      <w:color w:val="000000"/>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character" w:customStyle="1" w:styleId="a4">
    <w:name w:val="Маркеры списка"/>
    <w:rPr>
      <w:rFonts w:ascii="StarSymbol" w:hAnsi="StarSymbol"/>
      <w:sz w:val="18"/>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table" w:styleId="a5">
    <w:name w:val="Table Grid"/>
    <w:basedOn w:val="a1"/>
    <w:uiPriority w:val="59"/>
    <w:rsid w:val="00B6649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515E8D"/>
    <w:pPr>
      <w:tabs>
        <w:tab w:val="center" w:pos="4677"/>
        <w:tab w:val="right" w:pos="9355"/>
      </w:tabs>
    </w:pPr>
  </w:style>
  <w:style w:type="character" w:customStyle="1" w:styleId="a7">
    <w:name w:val="Нижній колонтитул Знак"/>
    <w:link w:val="a6"/>
    <w:uiPriority w:val="99"/>
    <w:semiHidden/>
    <w:locked/>
    <w:rPr>
      <w:rFonts w:cs="Tahoma"/>
      <w:color w:val="000000"/>
      <w:sz w:val="24"/>
      <w:szCs w:val="24"/>
      <w:lang w:val="en-US" w:eastAsia="en-US"/>
    </w:rPr>
  </w:style>
  <w:style w:type="character" w:styleId="a8">
    <w:name w:val="page number"/>
    <w:uiPriority w:val="99"/>
    <w:rsid w:val="00515E8D"/>
    <w:rPr>
      <w:rFonts w:cs="Times New Roman"/>
    </w:rPr>
  </w:style>
  <w:style w:type="paragraph" w:styleId="a9">
    <w:name w:val="header"/>
    <w:basedOn w:val="a"/>
    <w:link w:val="aa"/>
    <w:uiPriority w:val="99"/>
    <w:rsid w:val="00F76170"/>
    <w:pPr>
      <w:tabs>
        <w:tab w:val="center" w:pos="4677"/>
        <w:tab w:val="right" w:pos="9355"/>
      </w:tabs>
    </w:pPr>
  </w:style>
  <w:style w:type="character" w:customStyle="1" w:styleId="aa">
    <w:name w:val="Верхній колонтитул Знак"/>
    <w:link w:val="a9"/>
    <w:uiPriority w:val="99"/>
    <w:locked/>
    <w:rsid w:val="00F76170"/>
    <w:rPr>
      <w:rFonts w:eastAsia="Times New Roman" w:cs="Tahom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11840</Words>
  <Characters>67493</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IT Computing</Company>
  <LinksUpToDate>false</LinksUpToDate>
  <CharactersWithSpaces>79175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Irina</cp:lastModifiedBy>
  <cp:revision>2</cp:revision>
  <cp:lastPrinted>2008-04-11T23:53:00Z</cp:lastPrinted>
  <dcterms:created xsi:type="dcterms:W3CDTF">2014-09-12T12:11:00Z</dcterms:created>
  <dcterms:modified xsi:type="dcterms:W3CDTF">2014-09-12T12:11:00Z</dcterms:modified>
</cp:coreProperties>
</file>