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F62" w:rsidRDefault="009F6F22" w:rsidP="00EA0F62">
      <w:pPr>
        <w:pStyle w:val="af8"/>
        <w:rPr>
          <w:lang w:val="uk-UA"/>
        </w:rPr>
      </w:pPr>
      <w:r w:rsidRPr="00EA0F62">
        <w:rPr>
          <w:lang w:val="uk-UA"/>
        </w:rPr>
        <w:t>План</w:t>
      </w:r>
    </w:p>
    <w:p w:rsidR="00EA0F62" w:rsidRDefault="00EA0F62" w:rsidP="00EA0F62">
      <w:pPr>
        <w:rPr>
          <w:lang w:val="uk-UA"/>
        </w:rPr>
      </w:pPr>
    </w:p>
    <w:p w:rsidR="00E36C80" w:rsidRDefault="00E36C80">
      <w:pPr>
        <w:pStyle w:val="22"/>
        <w:rPr>
          <w:smallCaps w:val="0"/>
          <w:noProof/>
          <w:sz w:val="24"/>
          <w:szCs w:val="24"/>
        </w:rPr>
      </w:pPr>
      <w:r w:rsidRPr="00FE468A">
        <w:rPr>
          <w:rStyle w:val="ad"/>
          <w:noProof/>
          <w:lang w:val="uk-UA"/>
        </w:rPr>
        <w:t>Вступ</w:t>
      </w:r>
    </w:p>
    <w:p w:rsidR="00E36C80" w:rsidRDefault="00E36C80">
      <w:pPr>
        <w:pStyle w:val="22"/>
        <w:rPr>
          <w:smallCaps w:val="0"/>
          <w:noProof/>
          <w:sz w:val="24"/>
          <w:szCs w:val="24"/>
        </w:rPr>
      </w:pPr>
      <w:r w:rsidRPr="00FE468A">
        <w:rPr>
          <w:rStyle w:val="ad"/>
          <w:noProof/>
          <w:lang w:val="uk-UA"/>
        </w:rPr>
        <w:t>Розділ 1. Дидактичні особливості проведення нестандартних уроків</w:t>
      </w:r>
    </w:p>
    <w:p w:rsidR="00E36C80" w:rsidRDefault="00E36C80">
      <w:pPr>
        <w:pStyle w:val="22"/>
        <w:rPr>
          <w:smallCaps w:val="0"/>
          <w:noProof/>
          <w:sz w:val="24"/>
          <w:szCs w:val="24"/>
        </w:rPr>
      </w:pPr>
      <w:r w:rsidRPr="00FE468A">
        <w:rPr>
          <w:rStyle w:val="ad"/>
          <w:noProof/>
          <w:lang w:val="uk-UA"/>
        </w:rPr>
        <w:t>1.1 Дидактична взаємодія вчителя й учнів на уроці</w:t>
      </w:r>
    </w:p>
    <w:p w:rsidR="00E36C80" w:rsidRDefault="00E36C80">
      <w:pPr>
        <w:pStyle w:val="22"/>
        <w:rPr>
          <w:smallCaps w:val="0"/>
          <w:noProof/>
          <w:sz w:val="24"/>
          <w:szCs w:val="24"/>
        </w:rPr>
      </w:pPr>
      <w:r w:rsidRPr="00FE468A">
        <w:rPr>
          <w:rStyle w:val="ad"/>
          <w:noProof/>
          <w:lang w:val="uk-UA"/>
        </w:rPr>
        <w:t>1.2 Підходи до класифікації нестандартних форм організації навчання та основні їх види</w:t>
      </w:r>
    </w:p>
    <w:p w:rsidR="00E36C80" w:rsidRDefault="00E36C80">
      <w:pPr>
        <w:pStyle w:val="22"/>
        <w:rPr>
          <w:smallCaps w:val="0"/>
          <w:noProof/>
          <w:sz w:val="24"/>
          <w:szCs w:val="24"/>
        </w:rPr>
      </w:pPr>
      <w:r w:rsidRPr="00FE468A">
        <w:rPr>
          <w:rStyle w:val="ad"/>
          <w:noProof/>
          <w:lang w:val="uk-UA"/>
        </w:rPr>
        <w:t>1.3 Розгляд структури деяких нестандартних уроків</w:t>
      </w:r>
    </w:p>
    <w:p w:rsidR="00E36C80" w:rsidRDefault="00E36C80">
      <w:pPr>
        <w:pStyle w:val="22"/>
        <w:rPr>
          <w:smallCaps w:val="0"/>
          <w:noProof/>
          <w:sz w:val="24"/>
          <w:szCs w:val="24"/>
        </w:rPr>
      </w:pPr>
      <w:r w:rsidRPr="00FE468A">
        <w:rPr>
          <w:rStyle w:val="ad"/>
          <w:noProof/>
          <w:lang w:val="uk-UA"/>
        </w:rPr>
        <w:t>1.3.1 Бінарні уроки</w:t>
      </w:r>
    </w:p>
    <w:p w:rsidR="00E36C80" w:rsidRDefault="00E36C80">
      <w:pPr>
        <w:pStyle w:val="22"/>
        <w:rPr>
          <w:smallCaps w:val="0"/>
          <w:noProof/>
          <w:sz w:val="24"/>
          <w:szCs w:val="24"/>
        </w:rPr>
      </w:pPr>
      <w:r w:rsidRPr="00FE468A">
        <w:rPr>
          <w:rStyle w:val="ad"/>
          <w:noProof/>
          <w:lang w:val="uk-UA"/>
        </w:rPr>
        <w:t>1.3.2 Віршовані (римовані) уроки</w:t>
      </w:r>
    </w:p>
    <w:p w:rsidR="00E36C80" w:rsidRDefault="00E36C80">
      <w:pPr>
        <w:pStyle w:val="22"/>
        <w:rPr>
          <w:smallCaps w:val="0"/>
          <w:noProof/>
          <w:sz w:val="24"/>
          <w:szCs w:val="24"/>
        </w:rPr>
      </w:pPr>
      <w:r w:rsidRPr="00FE468A">
        <w:rPr>
          <w:rStyle w:val="ad"/>
          <w:noProof/>
          <w:lang w:val="uk-UA"/>
        </w:rPr>
        <w:t>1.3.3 Інтегровані уроки</w:t>
      </w:r>
    </w:p>
    <w:p w:rsidR="00E36C80" w:rsidRDefault="00E36C80">
      <w:pPr>
        <w:pStyle w:val="22"/>
        <w:rPr>
          <w:smallCaps w:val="0"/>
          <w:noProof/>
          <w:sz w:val="24"/>
          <w:szCs w:val="24"/>
        </w:rPr>
      </w:pPr>
      <w:r w:rsidRPr="00FE468A">
        <w:rPr>
          <w:rStyle w:val="ad"/>
          <w:noProof/>
          <w:lang w:val="uk-UA"/>
        </w:rPr>
        <w:t>1.3.4 Уроки-дискусії</w:t>
      </w:r>
    </w:p>
    <w:p w:rsidR="00E36C80" w:rsidRDefault="00E36C80">
      <w:pPr>
        <w:pStyle w:val="22"/>
        <w:rPr>
          <w:smallCaps w:val="0"/>
          <w:noProof/>
          <w:sz w:val="24"/>
          <w:szCs w:val="24"/>
        </w:rPr>
      </w:pPr>
      <w:r w:rsidRPr="00FE468A">
        <w:rPr>
          <w:rStyle w:val="ad"/>
          <w:noProof/>
          <w:lang w:val="uk-UA"/>
        </w:rPr>
        <w:t>Розділ 2. Дослідно-експериментальна робота</w:t>
      </w:r>
    </w:p>
    <w:p w:rsidR="00E36C80" w:rsidRDefault="00E36C80">
      <w:pPr>
        <w:pStyle w:val="22"/>
        <w:rPr>
          <w:smallCaps w:val="0"/>
          <w:noProof/>
          <w:sz w:val="24"/>
          <w:szCs w:val="24"/>
        </w:rPr>
      </w:pPr>
      <w:r w:rsidRPr="00FE468A">
        <w:rPr>
          <w:rStyle w:val="ad"/>
          <w:noProof/>
          <w:lang w:val="uk-UA"/>
        </w:rPr>
        <w:t>2.1 Досвід вчителів з проведення нестандартних уроків у початковій школі</w:t>
      </w:r>
    </w:p>
    <w:p w:rsidR="00E36C80" w:rsidRDefault="00E36C80">
      <w:pPr>
        <w:pStyle w:val="22"/>
        <w:rPr>
          <w:smallCaps w:val="0"/>
          <w:noProof/>
          <w:sz w:val="24"/>
          <w:szCs w:val="24"/>
        </w:rPr>
      </w:pPr>
      <w:r w:rsidRPr="00FE468A">
        <w:rPr>
          <w:rStyle w:val="ad"/>
          <w:noProof/>
          <w:lang w:val="uk-UA"/>
        </w:rPr>
        <w:t>2.2 Розробки нестандартних уроків</w:t>
      </w:r>
    </w:p>
    <w:p w:rsidR="00E36C80" w:rsidRDefault="00E36C80">
      <w:pPr>
        <w:pStyle w:val="22"/>
        <w:rPr>
          <w:smallCaps w:val="0"/>
          <w:noProof/>
          <w:sz w:val="24"/>
          <w:szCs w:val="24"/>
        </w:rPr>
      </w:pPr>
      <w:r w:rsidRPr="00FE468A">
        <w:rPr>
          <w:rStyle w:val="ad"/>
          <w:noProof/>
          <w:lang w:val="uk-UA"/>
        </w:rPr>
        <w:t>Висновки</w:t>
      </w:r>
    </w:p>
    <w:p w:rsidR="00E36C80" w:rsidRDefault="00E36C80">
      <w:pPr>
        <w:pStyle w:val="22"/>
        <w:rPr>
          <w:smallCaps w:val="0"/>
          <w:noProof/>
          <w:sz w:val="24"/>
          <w:szCs w:val="24"/>
        </w:rPr>
      </w:pPr>
      <w:r w:rsidRPr="00FE468A">
        <w:rPr>
          <w:rStyle w:val="ad"/>
          <w:noProof/>
          <w:lang w:val="uk-UA"/>
        </w:rPr>
        <w:t>Список використаної літератури</w:t>
      </w:r>
    </w:p>
    <w:p w:rsidR="00EA0F62" w:rsidRPr="00EA0F62" w:rsidRDefault="00EA0F62" w:rsidP="00E36C80">
      <w:pPr>
        <w:ind w:firstLine="0"/>
        <w:rPr>
          <w:lang w:val="uk-UA"/>
        </w:rPr>
      </w:pPr>
    </w:p>
    <w:p w:rsidR="006966BD" w:rsidRPr="00EA0F62" w:rsidRDefault="006966BD" w:rsidP="00EA0F62">
      <w:pPr>
        <w:pStyle w:val="2"/>
      </w:pPr>
      <w:r w:rsidRPr="00EA0F62">
        <w:rPr>
          <w:lang w:val="uk-UA"/>
        </w:rPr>
        <w:br w:type="page"/>
      </w:r>
      <w:bookmarkStart w:id="0" w:name="_Toc235646786"/>
      <w:r w:rsidRPr="00EA0F62">
        <w:rPr>
          <w:lang w:val="uk-UA"/>
        </w:rPr>
        <w:t>Вступ</w:t>
      </w:r>
      <w:bookmarkEnd w:id="0"/>
    </w:p>
    <w:p w:rsidR="00EA0F62" w:rsidRDefault="00EA0F62" w:rsidP="00EA0F62">
      <w:pPr>
        <w:rPr>
          <w:lang w:val="uk-UA"/>
        </w:rPr>
      </w:pPr>
    </w:p>
    <w:p w:rsidR="00EA0F62" w:rsidRDefault="006966BD" w:rsidP="00EA0F62">
      <w:pPr>
        <w:rPr>
          <w:lang w:val="uk-UA"/>
        </w:rPr>
      </w:pPr>
      <w:r w:rsidRPr="00EA0F62">
        <w:rPr>
          <w:lang w:val="uk-UA"/>
        </w:rPr>
        <w:t>Швидкий розвиток науки, зростання обсягів нової інформації потребують від школи підготовки активних, самостійних людей з розвиненими творчими здібностями</w:t>
      </w:r>
      <w:r w:rsidR="00EA0F62" w:rsidRPr="00EA0F62">
        <w:rPr>
          <w:lang w:val="uk-UA"/>
        </w:rPr>
        <w:t>.</w:t>
      </w:r>
    </w:p>
    <w:p w:rsidR="00EA0F62" w:rsidRDefault="006966BD" w:rsidP="00EA0F62">
      <w:pPr>
        <w:rPr>
          <w:lang w:val="uk-UA"/>
        </w:rPr>
      </w:pPr>
      <w:r w:rsidRPr="00EA0F62">
        <w:rPr>
          <w:lang w:val="uk-UA"/>
        </w:rPr>
        <w:t>Практичний досвід переконує нас у недостатній ефективності традиційного уроку для розв’язання названих вище проблем, тому науковці та педагоги-практики беруть за мету створення нових форм і методів навчання</w:t>
      </w:r>
      <w:r w:rsidR="00EA0F62" w:rsidRPr="00EA0F62">
        <w:rPr>
          <w:lang w:val="uk-UA"/>
        </w:rPr>
        <w:t>.</w:t>
      </w:r>
    </w:p>
    <w:p w:rsidR="00EA0F62" w:rsidRDefault="006966BD" w:rsidP="00EA0F62">
      <w:pPr>
        <w:rPr>
          <w:lang w:val="uk-UA"/>
        </w:rPr>
      </w:pPr>
      <w:r w:rsidRPr="00EA0F62">
        <w:rPr>
          <w:lang w:val="uk-UA"/>
        </w:rPr>
        <w:t>Очевидно, одним із можливих варіантів розв’язання проблеми може стати застосування нестандартних форм проведення уроків</w:t>
      </w:r>
      <w:r w:rsidR="00EA0F62" w:rsidRPr="00EA0F62">
        <w:rPr>
          <w:lang w:val="uk-UA"/>
        </w:rPr>
        <w:t>.</w:t>
      </w:r>
    </w:p>
    <w:p w:rsidR="00EA0F62" w:rsidRDefault="006966BD" w:rsidP="00EA0F62">
      <w:pPr>
        <w:rPr>
          <w:lang w:val="uk-UA"/>
        </w:rPr>
      </w:pPr>
      <w:r w:rsidRPr="00EA0F62">
        <w:rPr>
          <w:lang w:val="uk-UA"/>
        </w:rPr>
        <w:t>Існує кілька поглядів на нестандартний урок</w:t>
      </w:r>
      <w:r w:rsidR="00EA0F62" w:rsidRPr="00EA0F62">
        <w:rPr>
          <w:lang w:val="uk-UA"/>
        </w:rPr>
        <w:t>.</w:t>
      </w:r>
    </w:p>
    <w:p w:rsidR="00EA0F62" w:rsidRDefault="006966BD" w:rsidP="00EA0F62">
      <w:pPr>
        <w:rPr>
          <w:lang w:val="uk-UA"/>
        </w:rPr>
      </w:pPr>
      <w:r w:rsidRPr="00EA0F62">
        <w:rPr>
          <w:lang w:val="uk-UA"/>
        </w:rPr>
        <w:t>На думку О</w:t>
      </w:r>
      <w:r w:rsidR="00EA0F62" w:rsidRPr="00EA0F62">
        <w:rPr>
          <w:lang w:val="uk-UA"/>
        </w:rPr>
        <w:t xml:space="preserve">. </w:t>
      </w:r>
      <w:r w:rsidRPr="00EA0F62">
        <w:rPr>
          <w:lang w:val="uk-UA"/>
        </w:rPr>
        <w:t>Антипової, В</w:t>
      </w:r>
      <w:r w:rsidR="00EA0F62" w:rsidRPr="00EA0F62">
        <w:rPr>
          <w:lang w:val="uk-UA"/>
        </w:rPr>
        <w:t xml:space="preserve">. </w:t>
      </w:r>
      <w:r w:rsidRPr="00EA0F62">
        <w:rPr>
          <w:lang w:val="uk-UA"/>
        </w:rPr>
        <w:t>Паламарчук, Д</w:t>
      </w:r>
      <w:r w:rsidR="00EA0F62" w:rsidRPr="00EA0F62">
        <w:rPr>
          <w:lang w:val="uk-UA"/>
        </w:rPr>
        <w:t xml:space="preserve">. </w:t>
      </w:r>
      <w:r w:rsidRPr="00EA0F62">
        <w:rPr>
          <w:lang w:val="uk-UA"/>
        </w:rPr>
        <w:t>Рум’янцевої та ін</w:t>
      </w:r>
      <w:r w:rsidR="00EA0F62">
        <w:rPr>
          <w:lang w:val="uk-UA"/>
        </w:rPr>
        <w:t>.,</w:t>
      </w:r>
      <w:r w:rsidRPr="00EA0F62">
        <w:rPr>
          <w:lang w:val="uk-UA"/>
        </w:rPr>
        <w:t xml:space="preserve"> суть нестандартного уроку полягає в такому структуруванні змісту і форм, яке б викликало насамперед інтерес учнів і сприяло їхньому оптимальному розвитку й вихованню</w:t>
      </w:r>
      <w:r w:rsidR="00EA0F62" w:rsidRPr="00EA0F62">
        <w:rPr>
          <w:lang w:val="uk-UA"/>
        </w:rPr>
        <w:t xml:space="preserve"> [</w:t>
      </w:r>
      <w:r w:rsidRPr="00EA0F62">
        <w:rPr>
          <w:lang w:val="uk-UA"/>
        </w:rPr>
        <w:t>1</w:t>
      </w:r>
      <w:r w:rsidR="00EA0F62" w:rsidRPr="00EA0F62">
        <w:rPr>
          <w:lang w:val="uk-UA"/>
        </w:rPr>
        <w:t xml:space="preserve">; </w:t>
      </w:r>
      <w:r w:rsidRPr="00EA0F62">
        <w:rPr>
          <w:lang w:val="uk-UA"/>
        </w:rPr>
        <w:t>65</w:t>
      </w:r>
      <w:r w:rsidR="00EA0F62" w:rsidRPr="00EA0F62">
        <w:rPr>
          <w:lang w:val="uk-UA"/>
        </w:rPr>
        <w:t>]</w:t>
      </w:r>
      <w:r w:rsidR="00EA0F62">
        <w:rPr>
          <w:lang w:val="uk-UA"/>
        </w:rPr>
        <w:t xml:space="preserve">. Л. </w:t>
      </w:r>
      <w:r w:rsidRPr="00EA0F62">
        <w:rPr>
          <w:lang w:val="uk-UA"/>
        </w:rPr>
        <w:t>Лухтай називає нестандартним такий урок, який не вкладається</w:t>
      </w:r>
      <w:r w:rsidR="00EA0F62">
        <w:rPr>
          <w:lang w:val="uk-UA"/>
        </w:rPr>
        <w:t xml:space="preserve"> (</w:t>
      </w:r>
      <w:r w:rsidRPr="00EA0F62">
        <w:rPr>
          <w:lang w:val="uk-UA"/>
        </w:rPr>
        <w:t>повністю або частково</w:t>
      </w:r>
      <w:r w:rsidR="00EA0F62" w:rsidRPr="00EA0F62">
        <w:rPr>
          <w:lang w:val="uk-UA"/>
        </w:rPr>
        <w:t xml:space="preserve">) </w:t>
      </w:r>
      <w:r w:rsidRPr="00EA0F62">
        <w:rPr>
          <w:lang w:val="uk-UA"/>
        </w:rPr>
        <w:t>в межі виробленого дидактикою, на якому вчитель не дотримується чітких етапів навчального процесу, методів, традиційних видів роботи</w:t>
      </w:r>
      <w:r w:rsidR="00EA0F62" w:rsidRPr="00EA0F62">
        <w:rPr>
          <w:lang w:val="uk-UA"/>
        </w:rPr>
        <w:t xml:space="preserve"> [</w:t>
      </w:r>
      <w:r w:rsidRPr="00EA0F62">
        <w:rPr>
          <w:lang w:val="uk-UA"/>
        </w:rPr>
        <w:t>2</w:t>
      </w:r>
      <w:r w:rsidR="00EA0F62" w:rsidRPr="00EA0F62">
        <w:rPr>
          <w:lang w:val="uk-UA"/>
        </w:rPr>
        <w:t xml:space="preserve">; </w:t>
      </w:r>
      <w:r w:rsidRPr="00EA0F62">
        <w:rPr>
          <w:lang w:val="uk-UA"/>
        </w:rPr>
        <w:t>31</w:t>
      </w:r>
      <w:r w:rsidR="00EA0F62" w:rsidRPr="00EA0F62">
        <w:rPr>
          <w:lang w:val="uk-UA"/>
        </w:rPr>
        <w:t>]</w:t>
      </w:r>
      <w:r w:rsidR="00EA0F62">
        <w:rPr>
          <w:lang w:val="uk-UA"/>
        </w:rPr>
        <w:t xml:space="preserve">.Е. </w:t>
      </w:r>
      <w:r w:rsidRPr="00EA0F62">
        <w:rPr>
          <w:lang w:val="uk-UA"/>
        </w:rPr>
        <w:t>Печерська бачить головну особливість нестандартного уроку у викладанні певного матеріалу у формі, пов’язаній з численними асоціаціями, різними емоціями, що допомагає створити позитивну мотивацію навчальної діяльності</w:t>
      </w:r>
      <w:r w:rsidR="00EA0F62" w:rsidRPr="00EA0F62">
        <w:rPr>
          <w:lang w:val="uk-UA"/>
        </w:rPr>
        <w:t xml:space="preserve"> [</w:t>
      </w:r>
      <w:r w:rsidRPr="00EA0F62">
        <w:rPr>
          <w:lang w:val="uk-UA"/>
        </w:rPr>
        <w:t>7</w:t>
      </w:r>
      <w:r w:rsidR="00EA0F62" w:rsidRPr="00EA0F62">
        <w:rPr>
          <w:lang w:val="uk-UA"/>
        </w:rPr>
        <w:t xml:space="preserve">; </w:t>
      </w:r>
      <w:r w:rsidRPr="00EA0F62">
        <w:rPr>
          <w:lang w:val="uk-UA"/>
        </w:rPr>
        <w:t>63</w:t>
      </w:r>
      <w:r w:rsidR="00EA0F62" w:rsidRPr="00EA0F62">
        <w:rPr>
          <w:lang w:val="uk-UA"/>
        </w:rPr>
        <w:t>]</w:t>
      </w:r>
      <w:r w:rsidR="00EA0F62">
        <w:rPr>
          <w:lang w:val="uk-UA"/>
        </w:rPr>
        <w:t xml:space="preserve">.О. </w:t>
      </w:r>
      <w:r w:rsidRPr="00EA0F62">
        <w:rPr>
          <w:lang w:val="uk-UA"/>
        </w:rPr>
        <w:t>Митник і В</w:t>
      </w:r>
      <w:r w:rsidR="00EA0F62" w:rsidRPr="00EA0F62">
        <w:rPr>
          <w:lang w:val="uk-UA"/>
        </w:rPr>
        <w:t xml:space="preserve">. </w:t>
      </w:r>
      <w:r w:rsidRPr="00EA0F62">
        <w:rPr>
          <w:lang w:val="uk-UA"/>
        </w:rPr>
        <w:t>Шпак наголошують, що нестандартний урок народжується завдяки нестандартній педагогічній теорії, вдумливому самоаналізу діяльності вчителя, передбаченню перебігу тих процесів, які відбуваються на уроці, а найголовніше</w:t>
      </w:r>
      <w:r w:rsidR="00EA0F62">
        <w:rPr>
          <w:lang w:val="uk-UA"/>
        </w:rPr>
        <w:t xml:space="preserve"> -</w:t>
      </w:r>
      <w:r w:rsidRPr="00EA0F62">
        <w:rPr>
          <w:lang w:val="uk-UA"/>
        </w:rPr>
        <w:t xml:space="preserve"> завдяки відсутності штампів у педагогічній технології</w:t>
      </w:r>
      <w:r w:rsidR="00EA0F62" w:rsidRPr="00EA0F62">
        <w:rPr>
          <w:lang w:val="uk-UA"/>
        </w:rPr>
        <w:t xml:space="preserve"> [</w:t>
      </w:r>
      <w:r w:rsidRPr="00EA0F62">
        <w:rPr>
          <w:lang w:val="uk-UA"/>
        </w:rPr>
        <w:t>3</w:t>
      </w:r>
      <w:r w:rsidR="00EA0F62" w:rsidRPr="00EA0F62">
        <w:rPr>
          <w:lang w:val="uk-UA"/>
        </w:rPr>
        <w:t xml:space="preserve">; </w:t>
      </w:r>
      <w:r w:rsidRPr="00EA0F62">
        <w:rPr>
          <w:lang w:val="uk-UA"/>
        </w:rPr>
        <w:t>11</w:t>
      </w:r>
      <w:r w:rsidR="00EA0F62" w:rsidRPr="00EA0F62">
        <w:rPr>
          <w:lang w:val="uk-UA"/>
        </w:rPr>
        <w:t>].</w:t>
      </w:r>
    </w:p>
    <w:p w:rsidR="00EA0F62" w:rsidRDefault="006966BD" w:rsidP="00EA0F62">
      <w:pPr>
        <w:rPr>
          <w:lang w:val="uk-UA"/>
        </w:rPr>
      </w:pPr>
      <w:r w:rsidRPr="00EA0F62">
        <w:rPr>
          <w:lang w:val="uk-UA"/>
        </w:rPr>
        <w:t>Як бачимо, у фаховій літературі, на сторінках періодичної преси</w:t>
      </w:r>
      <w:r w:rsidR="00EA0F62">
        <w:rPr>
          <w:lang w:val="uk-UA"/>
        </w:rPr>
        <w:t xml:space="preserve"> (</w:t>
      </w:r>
      <w:r w:rsidRPr="00EA0F62">
        <w:rPr>
          <w:lang w:val="uk-UA"/>
        </w:rPr>
        <w:t>ми певні, що методичні об’єднання шкіл та наукові конференції ВНЗ також розглядають ці важливі для освіти питання</w:t>
      </w:r>
      <w:r w:rsidR="00EA0F62" w:rsidRPr="00EA0F62">
        <w:rPr>
          <w:lang w:val="uk-UA"/>
        </w:rPr>
        <w:t xml:space="preserve">) </w:t>
      </w:r>
      <w:r w:rsidRPr="00EA0F62">
        <w:rPr>
          <w:lang w:val="uk-UA"/>
        </w:rPr>
        <w:t>відбувається дискусія щодо визначення сутності нестандартних уроків та цінності нових форм занять у навчанні, розвитку й вихованні учнів</w:t>
      </w:r>
      <w:r w:rsidR="00EA0F62" w:rsidRPr="00EA0F62">
        <w:rPr>
          <w:lang w:val="uk-UA"/>
        </w:rPr>
        <w:t xml:space="preserve">. </w:t>
      </w:r>
      <w:r w:rsidRPr="00EA0F62">
        <w:rPr>
          <w:lang w:val="uk-UA"/>
        </w:rPr>
        <w:t>Тож,</w:t>
      </w:r>
      <w:r w:rsidR="00EA0F62">
        <w:rPr>
          <w:lang w:val="uk-UA"/>
        </w:rPr>
        <w:t xml:space="preserve"> "</w:t>
      </w:r>
      <w:r w:rsidRPr="00EA0F62">
        <w:rPr>
          <w:lang w:val="uk-UA"/>
        </w:rPr>
        <w:t>нестандартний урок як своєрідне педагогічне явище бурхливо розвивається, постійно набуваючи нових рис</w:t>
      </w:r>
      <w:r w:rsidR="00EA0F62" w:rsidRPr="00EA0F62">
        <w:rPr>
          <w:lang w:val="uk-UA"/>
        </w:rPr>
        <w:t xml:space="preserve">. </w:t>
      </w:r>
      <w:r w:rsidRPr="00EA0F62">
        <w:rPr>
          <w:lang w:val="uk-UA"/>
        </w:rPr>
        <w:t xml:space="preserve">Він </w:t>
      </w:r>
      <w:r w:rsidR="00EA0F62">
        <w:rPr>
          <w:lang w:val="uk-UA"/>
        </w:rPr>
        <w:t>-</w:t>
      </w:r>
      <w:r w:rsidRPr="00EA0F62">
        <w:rPr>
          <w:lang w:val="uk-UA"/>
        </w:rPr>
        <w:t xml:space="preserve"> дитя перебудови суспільства і школи, і доля його пов’язана з долею цього процесу</w:t>
      </w:r>
      <w:r w:rsidR="00EA0F62">
        <w:rPr>
          <w:lang w:val="uk-UA"/>
        </w:rPr>
        <w:t xml:space="preserve">" </w:t>
      </w:r>
      <w:r w:rsidR="00EA0F62" w:rsidRPr="00EA0F62">
        <w:rPr>
          <w:lang w:val="uk-UA"/>
        </w:rPr>
        <w:t>[</w:t>
      </w:r>
      <w:r w:rsidRPr="00EA0F62">
        <w:rPr>
          <w:lang w:val="uk-UA"/>
        </w:rPr>
        <w:t>1</w:t>
      </w:r>
      <w:r w:rsidR="00EA0F62" w:rsidRPr="00EA0F62">
        <w:rPr>
          <w:lang w:val="uk-UA"/>
        </w:rPr>
        <w:t xml:space="preserve">; </w:t>
      </w:r>
      <w:r w:rsidRPr="00EA0F62">
        <w:rPr>
          <w:lang w:val="uk-UA"/>
        </w:rPr>
        <w:t>65-69</w:t>
      </w:r>
      <w:r w:rsidR="00EA0F62" w:rsidRPr="00EA0F62">
        <w:rPr>
          <w:lang w:val="uk-UA"/>
        </w:rPr>
        <w:t>].</w:t>
      </w:r>
    </w:p>
    <w:p w:rsidR="00EA0F62" w:rsidRDefault="006966BD" w:rsidP="00EA0F62">
      <w:pPr>
        <w:rPr>
          <w:lang w:val="uk-UA"/>
        </w:rPr>
      </w:pPr>
      <w:r w:rsidRPr="00EA0F62">
        <w:rPr>
          <w:lang w:val="uk-UA"/>
        </w:rPr>
        <w:t>О</w:t>
      </w:r>
      <w:r w:rsidR="00EA0F62" w:rsidRPr="00EA0F62">
        <w:rPr>
          <w:lang w:val="uk-UA"/>
        </w:rPr>
        <w:t xml:space="preserve">. </w:t>
      </w:r>
      <w:r w:rsidRPr="00EA0F62">
        <w:rPr>
          <w:lang w:val="uk-UA"/>
        </w:rPr>
        <w:t>Антипова, Д</w:t>
      </w:r>
      <w:r w:rsidR="00EA0F62" w:rsidRPr="00EA0F62">
        <w:rPr>
          <w:lang w:val="uk-UA"/>
        </w:rPr>
        <w:t xml:space="preserve">. </w:t>
      </w:r>
      <w:r w:rsidRPr="00EA0F62">
        <w:rPr>
          <w:lang w:val="uk-UA"/>
        </w:rPr>
        <w:t>Рум’янцева і В</w:t>
      </w:r>
      <w:r w:rsidR="00EA0F62" w:rsidRPr="00EA0F62">
        <w:rPr>
          <w:lang w:val="uk-UA"/>
        </w:rPr>
        <w:t xml:space="preserve">. </w:t>
      </w:r>
      <w:r w:rsidRPr="00EA0F62">
        <w:rPr>
          <w:lang w:val="uk-UA"/>
        </w:rPr>
        <w:t>Паламарчук, простежуючи історію розвитку уроку як основної форми навчання в школі, зауважують, що нестандартні заняття виникали тоді, коли в суспільстві відбувалися кардинальні зміни, реформи</w:t>
      </w:r>
      <w:r w:rsidR="00EA0F62" w:rsidRPr="00EA0F62">
        <w:rPr>
          <w:lang w:val="uk-UA"/>
        </w:rPr>
        <w:t xml:space="preserve">. </w:t>
      </w:r>
      <w:r w:rsidRPr="00EA0F62">
        <w:rPr>
          <w:lang w:val="uk-UA"/>
        </w:rPr>
        <w:t>Так, у 20-х роках минулого століття народилися урок-суд, урок-диспут, урок-екскурсія, урок у полі, урок-ярмарок та ін</w:t>
      </w:r>
      <w:r w:rsidR="00EA0F62">
        <w:rPr>
          <w:lang w:val="uk-UA"/>
        </w:rPr>
        <w:t>.,</w:t>
      </w:r>
      <w:r w:rsidRPr="00EA0F62">
        <w:rPr>
          <w:lang w:val="uk-UA"/>
        </w:rPr>
        <w:t xml:space="preserve"> 60-ті роки дали життя коментованим і цілісним</w:t>
      </w:r>
      <w:r w:rsidR="00EA0F62">
        <w:rPr>
          <w:lang w:val="uk-UA"/>
        </w:rPr>
        <w:t xml:space="preserve"> (</w:t>
      </w:r>
      <w:r w:rsidRPr="00EA0F62">
        <w:rPr>
          <w:lang w:val="uk-UA"/>
        </w:rPr>
        <w:t>узагальнюючим</w:t>
      </w:r>
      <w:r w:rsidR="00EA0F62" w:rsidRPr="00EA0F62">
        <w:rPr>
          <w:lang w:val="uk-UA"/>
        </w:rPr>
        <w:t xml:space="preserve">) </w:t>
      </w:r>
      <w:r w:rsidRPr="00EA0F62">
        <w:rPr>
          <w:lang w:val="uk-UA"/>
        </w:rPr>
        <w:t>урокам</w:t>
      </w:r>
      <w:r w:rsidR="00EA0F62" w:rsidRPr="00EA0F62">
        <w:rPr>
          <w:lang w:val="uk-UA"/>
        </w:rPr>
        <w:t xml:space="preserve">. </w:t>
      </w:r>
      <w:r w:rsidRPr="00EA0F62">
        <w:rPr>
          <w:lang w:val="uk-UA"/>
        </w:rPr>
        <w:t>Згодом кількість таких форм організації навчальної діяльності зросла</w:t>
      </w:r>
      <w:r w:rsidR="00EA0F62" w:rsidRPr="00EA0F62">
        <w:rPr>
          <w:lang w:val="uk-UA"/>
        </w:rPr>
        <w:t xml:space="preserve">. </w:t>
      </w:r>
      <w:r w:rsidRPr="00EA0F62">
        <w:rPr>
          <w:lang w:val="uk-UA"/>
        </w:rPr>
        <w:t>До речі, наразі можна нарахувати біля 50 нестандартних форм проведення уроків, які використовують учителі в своїй роботі</w:t>
      </w:r>
      <w:r w:rsidR="00EA0F62" w:rsidRPr="00EA0F62">
        <w:rPr>
          <w:lang w:val="uk-UA"/>
        </w:rPr>
        <w:t>.</w:t>
      </w:r>
    </w:p>
    <w:p w:rsidR="00EA0F62" w:rsidRDefault="006966BD" w:rsidP="00EA0F62">
      <w:pPr>
        <w:rPr>
          <w:lang w:val="uk-UA"/>
        </w:rPr>
      </w:pPr>
      <w:r w:rsidRPr="00EA0F62">
        <w:rPr>
          <w:lang w:val="uk-UA"/>
        </w:rPr>
        <w:t>Оскільки є нагальна потреба дати об’єктивну оцінку доцільності застосування нетрадиційних занять, визначити їх вагу та місце в системі навчання, в останнє десятиріччя практичний досвід застосування нових форм нестандартних уроків почала опановувати методика</w:t>
      </w:r>
      <w:r w:rsidR="00EA0F62" w:rsidRPr="00EA0F62">
        <w:rPr>
          <w:lang w:val="uk-UA"/>
        </w:rPr>
        <w:t xml:space="preserve">. </w:t>
      </w:r>
      <w:r w:rsidRPr="00EA0F62">
        <w:rPr>
          <w:lang w:val="uk-UA"/>
        </w:rPr>
        <w:t>Класифікація нестандартних уроків ще не склалася, але добірка їх уже досить різноманітна</w:t>
      </w:r>
      <w:r w:rsidR="00EA0F62" w:rsidRPr="00EA0F62">
        <w:rPr>
          <w:lang w:val="uk-UA"/>
        </w:rPr>
        <w:t xml:space="preserve">. </w:t>
      </w:r>
      <w:r w:rsidRPr="00EA0F62">
        <w:rPr>
          <w:lang w:val="uk-UA"/>
        </w:rPr>
        <w:t>Аналіз робіт науковців</w:t>
      </w:r>
      <w:r w:rsidR="00EA0F62">
        <w:rPr>
          <w:lang w:val="uk-UA"/>
        </w:rPr>
        <w:t xml:space="preserve"> (</w:t>
      </w:r>
      <w:r w:rsidRPr="00EA0F62">
        <w:rPr>
          <w:lang w:val="uk-UA"/>
        </w:rPr>
        <w:t>Т</w:t>
      </w:r>
      <w:r w:rsidR="00EA0F62" w:rsidRPr="00EA0F62">
        <w:rPr>
          <w:lang w:val="uk-UA"/>
        </w:rPr>
        <w:t xml:space="preserve">. </w:t>
      </w:r>
      <w:r w:rsidRPr="00EA0F62">
        <w:rPr>
          <w:lang w:val="uk-UA"/>
        </w:rPr>
        <w:t>Байбара, Н</w:t>
      </w:r>
      <w:r w:rsidR="00EA0F62" w:rsidRPr="00EA0F62">
        <w:rPr>
          <w:lang w:val="uk-UA"/>
        </w:rPr>
        <w:t xml:space="preserve">. </w:t>
      </w:r>
      <w:r w:rsidRPr="00EA0F62">
        <w:rPr>
          <w:lang w:val="uk-UA"/>
        </w:rPr>
        <w:t>Вакарчук, Л</w:t>
      </w:r>
      <w:r w:rsidR="00EA0F62" w:rsidRPr="00EA0F62">
        <w:rPr>
          <w:lang w:val="uk-UA"/>
        </w:rPr>
        <w:t xml:space="preserve">. </w:t>
      </w:r>
      <w:r w:rsidRPr="00EA0F62">
        <w:rPr>
          <w:lang w:val="uk-UA"/>
        </w:rPr>
        <w:t>Варзацька, Т</w:t>
      </w:r>
      <w:r w:rsidR="00EA0F62" w:rsidRPr="00EA0F62">
        <w:rPr>
          <w:lang w:val="uk-UA"/>
        </w:rPr>
        <w:t xml:space="preserve">. </w:t>
      </w:r>
      <w:r w:rsidRPr="00EA0F62">
        <w:rPr>
          <w:lang w:val="uk-UA"/>
        </w:rPr>
        <w:t>Гусак, О</w:t>
      </w:r>
      <w:r w:rsidR="00EA0F62" w:rsidRPr="00EA0F62">
        <w:rPr>
          <w:lang w:val="uk-UA"/>
        </w:rPr>
        <w:t xml:space="preserve">. </w:t>
      </w:r>
      <w:r w:rsidRPr="00EA0F62">
        <w:rPr>
          <w:lang w:val="uk-UA"/>
        </w:rPr>
        <w:t>Кузьменко, Е</w:t>
      </w:r>
      <w:r w:rsidR="00EA0F62" w:rsidRPr="00EA0F62">
        <w:rPr>
          <w:lang w:val="uk-UA"/>
        </w:rPr>
        <w:t xml:space="preserve">. </w:t>
      </w:r>
      <w:r w:rsidRPr="00EA0F62">
        <w:rPr>
          <w:lang w:val="uk-UA"/>
        </w:rPr>
        <w:t>Печерська, О</w:t>
      </w:r>
      <w:r w:rsidR="00EA0F62" w:rsidRPr="00EA0F62">
        <w:rPr>
          <w:lang w:val="uk-UA"/>
        </w:rPr>
        <w:t xml:space="preserve">. </w:t>
      </w:r>
      <w:r w:rsidRPr="00EA0F62">
        <w:rPr>
          <w:lang w:val="uk-UA"/>
        </w:rPr>
        <w:t>Савченко, Н</w:t>
      </w:r>
      <w:r w:rsidR="00EA0F62" w:rsidRPr="00EA0F62">
        <w:rPr>
          <w:lang w:val="uk-UA"/>
        </w:rPr>
        <w:t xml:space="preserve">. </w:t>
      </w:r>
      <w:r w:rsidRPr="00EA0F62">
        <w:rPr>
          <w:lang w:val="uk-UA"/>
        </w:rPr>
        <w:t>Стяглик, Г</w:t>
      </w:r>
      <w:r w:rsidR="00EA0F62" w:rsidRPr="00EA0F62">
        <w:rPr>
          <w:lang w:val="uk-UA"/>
        </w:rPr>
        <w:t xml:space="preserve">. </w:t>
      </w:r>
      <w:r w:rsidRPr="00EA0F62">
        <w:rPr>
          <w:lang w:val="uk-UA"/>
        </w:rPr>
        <w:t>Тарасенко, В</w:t>
      </w:r>
      <w:r w:rsidR="00EA0F62" w:rsidRPr="00EA0F62">
        <w:rPr>
          <w:lang w:val="uk-UA"/>
        </w:rPr>
        <w:t xml:space="preserve">. </w:t>
      </w:r>
      <w:r w:rsidRPr="00EA0F62">
        <w:rPr>
          <w:lang w:val="uk-UA"/>
        </w:rPr>
        <w:t>Шпак</w:t>
      </w:r>
      <w:r w:rsidR="00EA0F62" w:rsidRPr="00EA0F62">
        <w:rPr>
          <w:lang w:val="uk-UA"/>
        </w:rPr>
        <w:t>),</w:t>
      </w:r>
      <w:r w:rsidRPr="00EA0F62">
        <w:rPr>
          <w:lang w:val="uk-UA"/>
        </w:rPr>
        <w:t xml:space="preserve"> методистів</w:t>
      </w:r>
      <w:r w:rsidR="00EA0F62">
        <w:rPr>
          <w:lang w:val="uk-UA"/>
        </w:rPr>
        <w:t xml:space="preserve"> (</w:t>
      </w:r>
      <w:r w:rsidRPr="00EA0F62">
        <w:rPr>
          <w:lang w:val="uk-UA"/>
        </w:rPr>
        <w:t>В</w:t>
      </w:r>
      <w:r w:rsidR="00EA0F62" w:rsidRPr="00EA0F62">
        <w:rPr>
          <w:lang w:val="uk-UA"/>
        </w:rPr>
        <w:t xml:space="preserve">. </w:t>
      </w:r>
      <w:r w:rsidRPr="00EA0F62">
        <w:rPr>
          <w:lang w:val="uk-UA"/>
        </w:rPr>
        <w:t>Авер’янова, Д</w:t>
      </w:r>
      <w:r w:rsidR="00EA0F62" w:rsidRPr="00EA0F62">
        <w:rPr>
          <w:lang w:val="uk-UA"/>
        </w:rPr>
        <w:t xml:space="preserve">. </w:t>
      </w:r>
      <w:r w:rsidRPr="00EA0F62">
        <w:rPr>
          <w:lang w:val="uk-UA"/>
        </w:rPr>
        <w:t>Вельбрехт, В</w:t>
      </w:r>
      <w:r w:rsidR="00EA0F62" w:rsidRPr="00EA0F62">
        <w:rPr>
          <w:lang w:val="uk-UA"/>
        </w:rPr>
        <w:t xml:space="preserve">. </w:t>
      </w:r>
      <w:r w:rsidRPr="00EA0F62">
        <w:rPr>
          <w:lang w:val="uk-UA"/>
        </w:rPr>
        <w:t>Заворотнюк, Г</w:t>
      </w:r>
      <w:r w:rsidR="00EA0F62" w:rsidRPr="00EA0F62">
        <w:rPr>
          <w:lang w:val="uk-UA"/>
        </w:rPr>
        <w:t xml:space="preserve">. </w:t>
      </w:r>
      <w:r w:rsidRPr="00EA0F62">
        <w:rPr>
          <w:lang w:val="uk-UA"/>
        </w:rPr>
        <w:t>Лисенко, Л</w:t>
      </w:r>
      <w:r w:rsidR="00EA0F62" w:rsidRPr="00EA0F62">
        <w:rPr>
          <w:lang w:val="uk-UA"/>
        </w:rPr>
        <w:t xml:space="preserve">. </w:t>
      </w:r>
      <w:r w:rsidRPr="00EA0F62">
        <w:rPr>
          <w:lang w:val="uk-UA"/>
        </w:rPr>
        <w:t>Лухтай, Н</w:t>
      </w:r>
      <w:r w:rsidR="00EA0F62" w:rsidRPr="00EA0F62">
        <w:rPr>
          <w:lang w:val="uk-UA"/>
        </w:rPr>
        <w:t xml:space="preserve">. </w:t>
      </w:r>
      <w:r w:rsidRPr="00EA0F62">
        <w:rPr>
          <w:lang w:val="uk-UA"/>
        </w:rPr>
        <w:t>Токар, В</w:t>
      </w:r>
      <w:r w:rsidR="00EA0F62" w:rsidRPr="00EA0F62">
        <w:rPr>
          <w:lang w:val="uk-UA"/>
        </w:rPr>
        <w:t xml:space="preserve">. </w:t>
      </w:r>
      <w:r w:rsidRPr="00EA0F62">
        <w:rPr>
          <w:lang w:val="uk-UA"/>
        </w:rPr>
        <w:t>Лекіна</w:t>
      </w:r>
      <w:r w:rsidR="00EA0F62" w:rsidRPr="00EA0F62">
        <w:rPr>
          <w:lang w:val="uk-UA"/>
        </w:rPr>
        <w:t>),</w:t>
      </w:r>
      <w:r w:rsidRPr="00EA0F62">
        <w:rPr>
          <w:lang w:val="uk-UA"/>
        </w:rPr>
        <w:t xml:space="preserve"> ознайомлення з досвідом роботи педагогів-практиків</w:t>
      </w:r>
      <w:r w:rsidR="00EA0F62">
        <w:rPr>
          <w:lang w:val="uk-UA"/>
        </w:rPr>
        <w:t xml:space="preserve"> (</w:t>
      </w:r>
      <w:r w:rsidRPr="00EA0F62">
        <w:rPr>
          <w:lang w:val="uk-UA"/>
        </w:rPr>
        <w:t>В</w:t>
      </w:r>
      <w:r w:rsidR="00EA0F62" w:rsidRPr="00EA0F62">
        <w:rPr>
          <w:lang w:val="uk-UA"/>
        </w:rPr>
        <w:t xml:space="preserve">. </w:t>
      </w:r>
      <w:r w:rsidRPr="00EA0F62">
        <w:rPr>
          <w:lang w:val="uk-UA"/>
        </w:rPr>
        <w:t>Бутрім, І</w:t>
      </w:r>
      <w:r w:rsidR="00EA0F62" w:rsidRPr="00EA0F62">
        <w:rPr>
          <w:lang w:val="uk-UA"/>
        </w:rPr>
        <w:t xml:space="preserve">. </w:t>
      </w:r>
      <w:r w:rsidRPr="00EA0F62">
        <w:rPr>
          <w:lang w:val="uk-UA"/>
        </w:rPr>
        <w:t>Волкова, І</w:t>
      </w:r>
      <w:r w:rsidR="00EA0F62" w:rsidRPr="00EA0F62">
        <w:rPr>
          <w:lang w:val="uk-UA"/>
        </w:rPr>
        <w:t xml:space="preserve">. </w:t>
      </w:r>
      <w:r w:rsidRPr="00EA0F62">
        <w:rPr>
          <w:lang w:val="uk-UA"/>
        </w:rPr>
        <w:t>Гурєвич, Н</w:t>
      </w:r>
      <w:r w:rsidR="00EA0F62" w:rsidRPr="00EA0F62">
        <w:rPr>
          <w:lang w:val="uk-UA"/>
        </w:rPr>
        <w:t xml:space="preserve">. </w:t>
      </w:r>
      <w:r w:rsidRPr="00EA0F62">
        <w:rPr>
          <w:lang w:val="uk-UA"/>
        </w:rPr>
        <w:t>Гордуз, В</w:t>
      </w:r>
      <w:r w:rsidR="00EA0F62" w:rsidRPr="00EA0F62">
        <w:rPr>
          <w:lang w:val="uk-UA"/>
        </w:rPr>
        <w:t xml:space="preserve">. </w:t>
      </w:r>
      <w:r w:rsidRPr="00EA0F62">
        <w:rPr>
          <w:lang w:val="uk-UA"/>
        </w:rPr>
        <w:t>Демчук, Л</w:t>
      </w:r>
      <w:r w:rsidR="00EA0F62" w:rsidRPr="00EA0F62">
        <w:rPr>
          <w:lang w:val="uk-UA"/>
        </w:rPr>
        <w:t xml:space="preserve">. </w:t>
      </w:r>
      <w:r w:rsidRPr="00EA0F62">
        <w:rPr>
          <w:lang w:val="uk-UA"/>
        </w:rPr>
        <w:t>Доренська, Л</w:t>
      </w:r>
      <w:r w:rsidR="00EA0F62" w:rsidRPr="00EA0F62">
        <w:rPr>
          <w:lang w:val="uk-UA"/>
        </w:rPr>
        <w:t xml:space="preserve">. </w:t>
      </w:r>
      <w:r w:rsidRPr="00EA0F62">
        <w:rPr>
          <w:lang w:val="uk-UA"/>
        </w:rPr>
        <w:t>Козоріз, Г</w:t>
      </w:r>
      <w:r w:rsidR="00EA0F62" w:rsidRPr="00EA0F62">
        <w:rPr>
          <w:lang w:val="uk-UA"/>
        </w:rPr>
        <w:t xml:space="preserve">. </w:t>
      </w:r>
      <w:r w:rsidRPr="00EA0F62">
        <w:rPr>
          <w:lang w:val="uk-UA"/>
        </w:rPr>
        <w:t>Крупська, О</w:t>
      </w:r>
      <w:r w:rsidR="00EA0F62" w:rsidRPr="00EA0F62">
        <w:rPr>
          <w:lang w:val="uk-UA"/>
        </w:rPr>
        <w:t xml:space="preserve">. </w:t>
      </w:r>
      <w:r w:rsidRPr="00EA0F62">
        <w:rPr>
          <w:lang w:val="uk-UA"/>
        </w:rPr>
        <w:t>Митник, І</w:t>
      </w:r>
      <w:r w:rsidR="00EA0F62" w:rsidRPr="00EA0F62">
        <w:rPr>
          <w:lang w:val="uk-UA"/>
        </w:rPr>
        <w:t xml:space="preserve">. </w:t>
      </w:r>
      <w:r w:rsidRPr="00EA0F62">
        <w:rPr>
          <w:lang w:val="uk-UA"/>
        </w:rPr>
        <w:t>Мушак, І</w:t>
      </w:r>
      <w:r w:rsidR="00EA0F62" w:rsidRPr="00EA0F62">
        <w:rPr>
          <w:lang w:val="uk-UA"/>
        </w:rPr>
        <w:t xml:space="preserve">. </w:t>
      </w:r>
      <w:r w:rsidRPr="00EA0F62">
        <w:rPr>
          <w:lang w:val="uk-UA"/>
        </w:rPr>
        <w:t>Опанасець, Т</w:t>
      </w:r>
      <w:r w:rsidR="00EA0F62" w:rsidRPr="00EA0F62">
        <w:rPr>
          <w:lang w:val="uk-UA"/>
        </w:rPr>
        <w:t xml:space="preserve">. </w:t>
      </w:r>
      <w:r w:rsidRPr="00EA0F62">
        <w:rPr>
          <w:lang w:val="uk-UA"/>
        </w:rPr>
        <w:t>Пасічник, П</w:t>
      </w:r>
      <w:r w:rsidR="00EA0F62" w:rsidRPr="00EA0F62">
        <w:rPr>
          <w:lang w:val="uk-UA"/>
        </w:rPr>
        <w:t xml:space="preserve">. </w:t>
      </w:r>
      <w:r w:rsidRPr="00EA0F62">
        <w:rPr>
          <w:lang w:val="uk-UA"/>
        </w:rPr>
        <w:t>Пашаніна, Л</w:t>
      </w:r>
      <w:r w:rsidR="00EA0F62" w:rsidRPr="00EA0F62">
        <w:rPr>
          <w:lang w:val="uk-UA"/>
        </w:rPr>
        <w:t xml:space="preserve">. </w:t>
      </w:r>
      <w:r w:rsidRPr="00EA0F62">
        <w:rPr>
          <w:lang w:val="uk-UA"/>
        </w:rPr>
        <w:t>Пензар, О</w:t>
      </w:r>
      <w:r w:rsidR="00EA0F62" w:rsidRPr="00EA0F62">
        <w:rPr>
          <w:lang w:val="uk-UA"/>
        </w:rPr>
        <w:t xml:space="preserve">. </w:t>
      </w:r>
      <w:r w:rsidRPr="00EA0F62">
        <w:rPr>
          <w:lang w:val="uk-UA"/>
        </w:rPr>
        <w:t>Полєвікова, Л</w:t>
      </w:r>
      <w:r w:rsidR="00EA0F62" w:rsidRPr="00EA0F62">
        <w:rPr>
          <w:lang w:val="uk-UA"/>
        </w:rPr>
        <w:t xml:space="preserve">. </w:t>
      </w:r>
      <w:r w:rsidRPr="00EA0F62">
        <w:rPr>
          <w:lang w:val="uk-UA"/>
        </w:rPr>
        <w:t>Тумакова, Т</w:t>
      </w:r>
      <w:r w:rsidR="00EA0F62" w:rsidRPr="00EA0F62">
        <w:rPr>
          <w:lang w:val="uk-UA"/>
        </w:rPr>
        <w:t xml:space="preserve">. </w:t>
      </w:r>
      <w:r w:rsidRPr="00EA0F62">
        <w:rPr>
          <w:lang w:val="uk-UA"/>
        </w:rPr>
        <w:t>Шафрай та ін</w:t>
      </w:r>
      <w:r w:rsidR="00EA0F62" w:rsidRPr="00EA0F62">
        <w:rPr>
          <w:lang w:val="uk-UA"/>
        </w:rPr>
        <w:t>), [</w:t>
      </w:r>
      <w:r w:rsidRPr="00EA0F62">
        <w:rPr>
          <w:lang w:val="uk-UA"/>
        </w:rPr>
        <w:t>14</w:t>
      </w:r>
      <w:r w:rsidR="00EA0F62" w:rsidRPr="00EA0F62">
        <w:rPr>
          <w:lang w:val="uk-UA"/>
        </w:rPr>
        <w:t xml:space="preserve">; </w:t>
      </w:r>
      <w:r w:rsidRPr="00EA0F62">
        <w:rPr>
          <w:lang w:val="uk-UA"/>
        </w:rPr>
        <w:t>48</w:t>
      </w:r>
      <w:r w:rsidR="00EA0F62" w:rsidRPr="00EA0F62">
        <w:rPr>
          <w:lang w:val="uk-UA"/>
        </w:rPr>
        <w:t xml:space="preserve">] </w:t>
      </w:r>
      <w:r w:rsidRPr="00EA0F62">
        <w:rPr>
          <w:lang w:val="uk-UA"/>
        </w:rPr>
        <w:t>дають підстави заявити, що форми уроків, які застосовуються в сучасній початковій школі, можна згрупувати наступним чином</w:t>
      </w:r>
      <w:r w:rsidR="00EA0F62" w:rsidRPr="00EA0F62">
        <w:rPr>
          <w:lang w:val="uk-UA"/>
        </w:rPr>
        <w:t>:</w:t>
      </w:r>
    </w:p>
    <w:p w:rsidR="00EA0F62" w:rsidRDefault="006966BD" w:rsidP="00EA0F62">
      <w:pPr>
        <w:rPr>
          <w:lang w:val="uk-UA"/>
        </w:rPr>
      </w:pPr>
      <w:r w:rsidRPr="00EA0F62">
        <w:rPr>
          <w:lang w:val="uk-UA"/>
        </w:rPr>
        <w:t>• бінарні уроки</w:t>
      </w:r>
      <w:r w:rsidR="00EA0F62" w:rsidRPr="00EA0F62">
        <w:rPr>
          <w:lang w:val="uk-UA"/>
        </w:rPr>
        <w:t>;</w:t>
      </w:r>
    </w:p>
    <w:p w:rsidR="00EA0F62" w:rsidRDefault="006966BD" w:rsidP="00EA0F62">
      <w:pPr>
        <w:rPr>
          <w:lang w:val="uk-UA"/>
        </w:rPr>
      </w:pPr>
      <w:r w:rsidRPr="00EA0F62">
        <w:rPr>
          <w:lang w:val="uk-UA"/>
        </w:rPr>
        <w:t>• віршовані</w:t>
      </w:r>
      <w:r w:rsidR="00EA0F62">
        <w:rPr>
          <w:lang w:val="uk-UA"/>
        </w:rPr>
        <w:t xml:space="preserve"> (</w:t>
      </w:r>
      <w:r w:rsidRPr="00EA0F62">
        <w:rPr>
          <w:lang w:val="uk-UA"/>
        </w:rPr>
        <w:t>римовані</w:t>
      </w:r>
      <w:r w:rsidR="00EA0F62" w:rsidRPr="00EA0F62">
        <w:rPr>
          <w:lang w:val="uk-UA"/>
        </w:rPr>
        <w:t xml:space="preserve">) </w:t>
      </w:r>
      <w:r w:rsidRPr="00EA0F62">
        <w:rPr>
          <w:lang w:val="uk-UA"/>
        </w:rPr>
        <w:t>уроки</w:t>
      </w:r>
      <w:r w:rsidR="00EA0F62" w:rsidRPr="00EA0F62">
        <w:rPr>
          <w:lang w:val="uk-UA"/>
        </w:rPr>
        <w:t>;</w:t>
      </w:r>
    </w:p>
    <w:p w:rsidR="00EA0F62" w:rsidRDefault="006966BD" w:rsidP="00EA0F62">
      <w:pPr>
        <w:rPr>
          <w:lang w:val="uk-UA"/>
        </w:rPr>
      </w:pPr>
      <w:r w:rsidRPr="00EA0F62">
        <w:rPr>
          <w:lang w:val="uk-UA"/>
        </w:rPr>
        <w:t>• інтегровані</w:t>
      </w:r>
      <w:r w:rsidR="00EA0F62">
        <w:rPr>
          <w:lang w:val="uk-UA"/>
        </w:rPr>
        <w:t xml:space="preserve"> (</w:t>
      </w:r>
      <w:r w:rsidRPr="00EA0F62">
        <w:rPr>
          <w:lang w:val="uk-UA"/>
        </w:rPr>
        <w:t>міжпредметні</w:t>
      </w:r>
      <w:r w:rsidR="00EA0F62" w:rsidRPr="00EA0F62">
        <w:rPr>
          <w:lang w:val="uk-UA"/>
        </w:rPr>
        <w:t xml:space="preserve">) </w:t>
      </w:r>
      <w:r w:rsidRPr="00EA0F62">
        <w:rPr>
          <w:lang w:val="uk-UA"/>
        </w:rPr>
        <w:t>уроки</w:t>
      </w:r>
      <w:r w:rsidR="00EA0F62" w:rsidRPr="00EA0F62">
        <w:rPr>
          <w:lang w:val="uk-UA"/>
        </w:rPr>
        <w:t>;</w:t>
      </w:r>
    </w:p>
    <w:p w:rsidR="00EA0F62" w:rsidRDefault="006966BD" w:rsidP="00EA0F62">
      <w:pPr>
        <w:rPr>
          <w:lang w:val="uk-UA"/>
        </w:rPr>
      </w:pPr>
      <w:r w:rsidRPr="00EA0F62">
        <w:rPr>
          <w:lang w:val="uk-UA"/>
        </w:rPr>
        <w:t>• уроки-дискусії</w:t>
      </w:r>
      <w:r w:rsidR="00EA0F62">
        <w:rPr>
          <w:lang w:val="uk-UA"/>
        </w:rPr>
        <w:t xml:space="preserve"> (</w:t>
      </w:r>
      <w:r w:rsidRPr="00EA0F62">
        <w:rPr>
          <w:lang w:val="uk-UA"/>
        </w:rPr>
        <w:t xml:space="preserve">урок-діалог, урок-диспут, урок запитань і відповідей, урок-засідання, урок </w:t>
      </w:r>
      <w:r w:rsidR="00EA0F62">
        <w:rPr>
          <w:lang w:val="uk-UA"/>
        </w:rPr>
        <w:t>-</w:t>
      </w:r>
      <w:r w:rsidRPr="00EA0F62">
        <w:rPr>
          <w:lang w:val="uk-UA"/>
        </w:rPr>
        <w:t xml:space="preserve"> круглий стіл, урок-конгрес, урок-практикум, урок </w:t>
      </w:r>
      <w:r w:rsidR="00EA0F62">
        <w:rPr>
          <w:lang w:val="uk-UA"/>
        </w:rPr>
        <w:t>-</w:t>
      </w:r>
      <w:r w:rsidRPr="00EA0F62">
        <w:rPr>
          <w:lang w:val="uk-UA"/>
        </w:rPr>
        <w:t xml:space="preserve"> прес-конференція, урок </w:t>
      </w:r>
      <w:r w:rsidR="00EA0F62">
        <w:rPr>
          <w:lang w:val="uk-UA"/>
        </w:rPr>
        <w:t>-</w:t>
      </w:r>
      <w:r w:rsidRPr="00EA0F62">
        <w:rPr>
          <w:lang w:val="uk-UA"/>
        </w:rPr>
        <w:t xml:space="preserve"> проблемний стіл, урок-семінар, урок-суд, урок-телеміст</w:t>
      </w:r>
      <w:r w:rsidR="00EA0F62" w:rsidRPr="00EA0F62">
        <w:rPr>
          <w:lang w:val="uk-UA"/>
        </w:rPr>
        <w:t>);</w:t>
      </w:r>
    </w:p>
    <w:p w:rsidR="00EA0F62" w:rsidRDefault="006966BD" w:rsidP="00EA0F62">
      <w:pPr>
        <w:rPr>
          <w:lang w:val="uk-UA"/>
        </w:rPr>
      </w:pPr>
      <w:r w:rsidRPr="00EA0F62">
        <w:rPr>
          <w:lang w:val="uk-UA"/>
        </w:rPr>
        <w:t>• уроки-дослідження</w:t>
      </w:r>
      <w:r w:rsidR="00EA0F62">
        <w:rPr>
          <w:lang w:val="uk-UA"/>
        </w:rPr>
        <w:t xml:space="preserve"> (</w:t>
      </w:r>
      <w:r w:rsidRPr="00EA0F62">
        <w:rPr>
          <w:lang w:val="uk-UA"/>
        </w:rPr>
        <w:t>урок-знайомство, урок</w:t>
      </w:r>
      <w:r w:rsidRPr="00EA0F62">
        <w:t xml:space="preserve"> </w:t>
      </w:r>
      <w:r w:rsidR="00EA0F62">
        <w:rPr>
          <w:lang w:val="uk-UA"/>
        </w:rPr>
        <w:t>-</w:t>
      </w:r>
      <w:r w:rsidRPr="00EA0F62">
        <w:t xml:space="preserve"> </w:t>
      </w:r>
      <w:r w:rsidRPr="00EA0F62">
        <w:rPr>
          <w:lang w:val="uk-UA"/>
        </w:rPr>
        <w:t>панорама ідей, урок-пошук, урок-самопізнання, урок</w:t>
      </w:r>
      <w:r w:rsidR="00EA0F62">
        <w:rPr>
          <w:lang w:val="uk-UA"/>
        </w:rPr>
        <w:t xml:space="preserve"> "</w:t>
      </w:r>
      <w:r w:rsidRPr="00EA0F62">
        <w:rPr>
          <w:lang w:val="uk-UA"/>
        </w:rPr>
        <w:t>Слідство ведуть знатоки</w:t>
      </w:r>
      <w:r w:rsidR="00EA0F62">
        <w:rPr>
          <w:lang w:val="uk-UA"/>
        </w:rPr>
        <w:t xml:space="preserve">", </w:t>
      </w:r>
      <w:r w:rsidRPr="00EA0F62">
        <w:rPr>
          <w:lang w:val="uk-UA"/>
        </w:rPr>
        <w:t>урок</w:t>
      </w:r>
      <w:r w:rsidR="00EA0F62">
        <w:rPr>
          <w:lang w:val="uk-UA"/>
        </w:rPr>
        <w:t xml:space="preserve"> "</w:t>
      </w:r>
      <w:r w:rsidRPr="00EA0F62">
        <w:rPr>
          <w:lang w:val="uk-UA"/>
        </w:rPr>
        <w:t>Що</w:t>
      </w:r>
      <w:r w:rsidR="00EA0F62" w:rsidRPr="00EA0F62">
        <w:rPr>
          <w:lang w:val="uk-UA"/>
        </w:rPr>
        <w:t xml:space="preserve">? </w:t>
      </w:r>
      <w:r w:rsidRPr="00EA0F62">
        <w:rPr>
          <w:lang w:val="uk-UA"/>
        </w:rPr>
        <w:t>Де</w:t>
      </w:r>
      <w:r w:rsidR="00EA0F62" w:rsidRPr="00EA0F62">
        <w:rPr>
          <w:lang w:val="uk-UA"/>
        </w:rPr>
        <w:t xml:space="preserve">? </w:t>
      </w:r>
      <w:r w:rsidRPr="00EA0F62">
        <w:rPr>
          <w:lang w:val="uk-UA"/>
        </w:rPr>
        <w:t>Коли</w:t>
      </w:r>
      <w:r w:rsidR="00EA0F62">
        <w:rPr>
          <w:lang w:val="uk-UA"/>
        </w:rPr>
        <w:t>?"</w:t>
      </w:r>
      <w:r w:rsidR="00EA0F62" w:rsidRPr="00EA0F62">
        <w:rPr>
          <w:lang w:val="uk-UA"/>
        </w:rPr>
        <w:t>);</w:t>
      </w:r>
    </w:p>
    <w:p w:rsidR="00EA0F62" w:rsidRDefault="006966BD" w:rsidP="00EA0F62">
      <w:pPr>
        <w:rPr>
          <w:lang w:val="uk-UA"/>
        </w:rPr>
      </w:pPr>
      <w:r w:rsidRPr="00EA0F62">
        <w:rPr>
          <w:lang w:val="uk-UA"/>
        </w:rPr>
        <w:t>• уроки-звіти</w:t>
      </w:r>
      <w:r w:rsidR="00EA0F62">
        <w:rPr>
          <w:lang w:val="uk-UA"/>
        </w:rPr>
        <w:t xml:space="preserve"> (</w:t>
      </w:r>
      <w:r w:rsidRPr="00EA0F62">
        <w:rPr>
          <w:lang w:val="uk-UA"/>
        </w:rPr>
        <w:t xml:space="preserve">урок-аукціон, урок-залік, урок-захист, урок-інтерв’ю, урок-екзамен, урок-ерудит, урок-композиція, урок-концерт, урок </w:t>
      </w:r>
      <w:r w:rsidR="00EA0F62">
        <w:rPr>
          <w:lang w:val="uk-UA"/>
        </w:rPr>
        <w:t>-</w:t>
      </w:r>
      <w:r w:rsidRPr="00EA0F62">
        <w:rPr>
          <w:lang w:val="uk-UA"/>
        </w:rPr>
        <w:t xml:space="preserve"> огляд знань, урок-презентація, урок-ярмарок</w:t>
      </w:r>
      <w:r w:rsidR="00EA0F62" w:rsidRPr="00EA0F62">
        <w:rPr>
          <w:lang w:val="uk-UA"/>
        </w:rPr>
        <w:t>);</w:t>
      </w:r>
    </w:p>
    <w:p w:rsidR="00EA0F62" w:rsidRDefault="006966BD" w:rsidP="00EA0F62">
      <w:pPr>
        <w:rPr>
          <w:lang w:val="uk-UA"/>
        </w:rPr>
      </w:pPr>
      <w:r w:rsidRPr="00EA0F62">
        <w:rPr>
          <w:lang w:val="uk-UA"/>
        </w:rPr>
        <w:t>• уроки-змагання</w:t>
      </w:r>
      <w:r w:rsidR="00EA0F62">
        <w:rPr>
          <w:lang w:val="uk-UA"/>
        </w:rPr>
        <w:t xml:space="preserve"> (</w:t>
      </w:r>
      <w:r w:rsidRPr="00EA0F62">
        <w:rPr>
          <w:lang w:val="uk-UA"/>
        </w:rPr>
        <w:t xml:space="preserve">урок </w:t>
      </w:r>
      <w:r w:rsidR="00EA0F62">
        <w:rPr>
          <w:lang w:val="uk-UA"/>
        </w:rPr>
        <w:t>-</w:t>
      </w:r>
      <w:r w:rsidRPr="00EA0F62">
        <w:rPr>
          <w:lang w:val="uk-UA"/>
        </w:rPr>
        <w:t xml:space="preserve"> брейнг-ринг, урок-вікторина, урок-КВД </w:t>
      </w:r>
      <w:r w:rsidR="00EA0F62">
        <w:rPr>
          <w:lang w:val="uk-UA"/>
        </w:rPr>
        <w:t>-</w:t>
      </w:r>
      <w:r w:rsidRPr="00EA0F62">
        <w:rPr>
          <w:lang w:val="uk-UA"/>
        </w:rPr>
        <w:t xml:space="preserve"> конкурс винахідливих та допитливих, урок-КВК </w:t>
      </w:r>
      <w:r w:rsidR="00EA0F62">
        <w:rPr>
          <w:lang w:val="uk-UA"/>
        </w:rPr>
        <w:t>-</w:t>
      </w:r>
      <w:r w:rsidRPr="00EA0F62">
        <w:rPr>
          <w:lang w:val="uk-UA"/>
        </w:rPr>
        <w:t xml:space="preserve"> конкурс веселих та кмітливих, урок-конкурс, урок </w:t>
      </w:r>
      <w:r w:rsidR="00EA0F62">
        <w:rPr>
          <w:lang w:val="uk-UA"/>
        </w:rPr>
        <w:t>-</w:t>
      </w:r>
      <w:r w:rsidRPr="00EA0F62">
        <w:rPr>
          <w:lang w:val="uk-UA"/>
        </w:rPr>
        <w:t xml:space="preserve"> мозкова атака, урок-турнір</w:t>
      </w:r>
      <w:r w:rsidR="00EA0F62" w:rsidRPr="00EA0F62">
        <w:rPr>
          <w:lang w:val="uk-UA"/>
        </w:rPr>
        <w:t>);</w:t>
      </w:r>
    </w:p>
    <w:p w:rsidR="00EA0F62" w:rsidRDefault="006966BD" w:rsidP="00EA0F62">
      <w:pPr>
        <w:rPr>
          <w:lang w:val="uk-UA"/>
        </w:rPr>
      </w:pPr>
      <w:r w:rsidRPr="00EA0F62">
        <w:rPr>
          <w:lang w:val="uk-UA"/>
        </w:rPr>
        <w:t>• уроки-мандрівки</w:t>
      </w:r>
      <w:r w:rsidR="00EA0F62">
        <w:rPr>
          <w:lang w:val="uk-UA"/>
        </w:rPr>
        <w:t xml:space="preserve"> (</w:t>
      </w:r>
      <w:r w:rsidRPr="00EA0F62">
        <w:rPr>
          <w:lang w:val="uk-UA"/>
        </w:rPr>
        <w:t>урок-екскурс, урок-екскурсія, урок-марафон, урок-подорож</w:t>
      </w:r>
      <w:r w:rsidR="00EA0F62" w:rsidRPr="00EA0F62">
        <w:rPr>
          <w:lang w:val="uk-UA"/>
        </w:rPr>
        <w:t>);</w:t>
      </w:r>
    </w:p>
    <w:p w:rsidR="00EA0F62" w:rsidRDefault="006966BD" w:rsidP="00EA0F62">
      <w:pPr>
        <w:rPr>
          <w:lang w:val="uk-UA"/>
        </w:rPr>
      </w:pPr>
      <w:r w:rsidRPr="00EA0F62">
        <w:rPr>
          <w:lang w:val="uk-UA"/>
        </w:rPr>
        <w:t xml:space="preserve">• уроки </w:t>
      </w:r>
      <w:r w:rsidR="00EA0F62">
        <w:rPr>
          <w:lang w:val="uk-UA"/>
        </w:rPr>
        <w:t>-</w:t>
      </w:r>
      <w:r w:rsidRPr="00EA0F62">
        <w:rPr>
          <w:lang w:val="uk-UA"/>
        </w:rPr>
        <w:t xml:space="preserve"> сюжетні замальовки</w:t>
      </w:r>
      <w:r w:rsidR="00EA0F62">
        <w:rPr>
          <w:lang w:val="uk-UA"/>
        </w:rPr>
        <w:t xml:space="preserve"> (</w:t>
      </w:r>
      <w:r w:rsidRPr="00EA0F62">
        <w:rPr>
          <w:lang w:val="uk-UA"/>
        </w:rPr>
        <w:t xml:space="preserve">урок-віночок, урок-вечорниці, урок-драматизація, урок-казка, урок </w:t>
      </w:r>
      <w:r w:rsidR="00EA0F62">
        <w:rPr>
          <w:lang w:val="uk-UA"/>
        </w:rPr>
        <w:t>-</w:t>
      </w:r>
      <w:r w:rsidRPr="00EA0F62">
        <w:rPr>
          <w:lang w:val="uk-UA"/>
        </w:rPr>
        <w:t xml:space="preserve"> картинна галерея, урок-ранок, урок-спектакль, урок-фестиваль, урок </w:t>
      </w:r>
      <w:r w:rsidR="00EA0F62">
        <w:rPr>
          <w:lang w:val="uk-UA"/>
        </w:rPr>
        <w:t>-</w:t>
      </w:r>
      <w:r w:rsidRPr="00EA0F62">
        <w:rPr>
          <w:lang w:val="uk-UA"/>
        </w:rPr>
        <w:t xml:space="preserve"> усний журнал</w:t>
      </w:r>
      <w:r w:rsidR="00EA0F62" w:rsidRPr="00EA0F62">
        <w:rPr>
          <w:lang w:val="uk-UA"/>
        </w:rPr>
        <w:t>).</w:t>
      </w:r>
    </w:p>
    <w:p w:rsidR="00EA0F62" w:rsidRDefault="006966BD" w:rsidP="00EA0F62">
      <w:pPr>
        <w:rPr>
          <w:lang w:val="uk-UA"/>
        </w:rPr>
      </w:pPr>
      <w:r w:rsidRPr="00EA0F62">
        <w:rPr>
          <w:lang w:val="uk-UA"/>
        </w:rPr>
        <w:t>У запропонованій нами класифікації бінарні, віршовані та інтегровані уроки виділені окремо</w:t>
      </w:r>
      <w:r w:rsidR="00EA0F62" w:rsidRPr="00EA0F62">
        <w:rPr>
          <w:lang w:val="uk-UA"/>
        </w:rPr>
        <w:t xml:space="preserve">. </w:t>
      </w:r>
      <w:r w:rsidRPr="00EA0F62">
        <w:rPr>
          <w:lang w:val="uk-UA"/>
        </w:rPr>
        <w:t>Інші ж види уроків зібрані за групами, що відрізняються характером реалізації творчого потенціалу вчителя й учнів</w:t>
      </w:r>
      <w:r w:rsidR="00EA0F62" w:rsidRPr="00EA0F62">
        <w:rPr>
          <w:lang w:val="uk-UA"/>
        </w:rPr>
        <w:t>.</w:t>
      </w:r>
    </w:p>
    <w:p w:rsidR="00EA0F62" w:rsidRDefault="006966BD" w:rsidP="00EA0F62">
      <w:pPr>
        <w:rPr>
          <w:lang w:val="uk-UA"/>
        </w:rPr>
      </w:pPr>
      <w:r w:rsidRPr="00EA0F62">
        <w:rPr>
          <w:lang w:val="uk-UA"/>
        </w:rPr>
        <w:t>Ми вважаємо, що ця класифікація не суперечить підходу до уроку, виробленому в сучасній дидактиці</w:t>
      </w:r>
      <w:r w:rsidR="00EA0F62" w:rsidRPr="00EA0F62">
        <w:rPr>
          <w:lang w:val="uk-UA"/>
        </w:rPr>
        <w:t xml:space="preserve">. </w:t>
      </w:r>
      <w:r w:rsidRPr="00EA0F62">
        <w:rPr>
          <w:lang w:val="uk-UA"/>
        </w:rPr>
        <w:t xml:space="preserve">Бо головне завдання педагога </w:t>
      </w:r>
      <w:r w:rsidR="00EA0F62">
        <w:rPr>
          <w:lang w:val="uk-UA"/>
        </w:rPr>
        <w:t>-</w:t>
      </w:r>
      <w:r w:rsidRPr="00EA0F62">
        <w:rPr>
          <w:lang w:val="uk-UA"/>
        </w:rPr>
        <w:t xml:space="preserve"> не тільки чітко усвідомлювати мету кожного окремого уроку, а й розуміти важливість проведеного заняття як органічної ланки загального ланцюжка даної теми, розділу, курсу, циклу, всього навчально-виховного процесу</w:t>
      </w:r>
      <w:r w:rsidR="00EA0F62" w:rsidRPr="00EA0F62">
        <w:rPr>
          <w:lang w:val="uk-UA"/>
        </w:rPr>
        <w:t>.</w:t>
      </w:r>
    </w:p>
    <w:p w:rsidR="00EA0F62" w:rsidRDefault="006966BD" w:rsidP="00EA0F62">
      <w:pPr>
        <w:rPr>
          <w:lang w:val="uk-UA"/>
        </w:rPr>
      </w:pPr>
      <w:r w:rsidRPr="00EA0F62">
        <w:rPr>
          <w:lang w:val="uk-UA"/>
        </w:rPr>
        <w:t>Однак є певні переваги використання форм уроків, що увійшли до описаної вище типології, оскільки вони дозволяють урізноманітнювати навчальну діяльність, відійти від чітких рамок стандартного уроку з його незмінною структурою</w:t>
      </w:r>
      <w:r w:rsidR="00EA0F62" w:rsidRPr="00EA0F62">
        <w:rPr>
          <w:lang w:val="uk-UA"/>
        </w:rPr>
        <w:t xml:space="preserve">: </w:t>
      </w:r>
      <w:r w:rsidRPr="00EA0F62">
        <w:rPr>
          <w:lang w:val="uk-UA"/>
        </w:rPr>
        <w:t>опитування, пояснення, закріплення, домашнє завдання</w:t>
      </w:r>
      <w:r w:rsidR="00EA0F62" w:rsidRPr="00EA0F62">
        <w:rPr>
          <w:lang w:val="uk-UA"/>
        </w:rPr>
        <w:t xml:space="preserve">; </w:t>
      </w:r>
      <w:r w:rsidRPr="00EA0F62">
        <w:rPr>
          <w:lang w:val="uk-UA"/>
        </w:rPr>
        <w:t xml:space="preserve">сприяють підвищенню активності учнів, а отже </w:t>
      </w:r>
      <w:r w:rsidR="00EA0F62">
        <w:rPr>
          <w:lang w:val="uk-UA"/>
        </w:rPr>
        <w:t>-</w:t>
      </w:r>
      <w:r w:rsidRPr="00EA0F62">
        <w:rPr>
          <w:lang w:val="uk-UA"/>
        </w:rPr>
        <w:t xml:space="preserve"> і ефективності уроку</w:t>
      </w:r>
      <w:r w:rsidR="00EA0F62" w:rsidRPr="00EA0F62">
        <w:rPr>
          <w:lang w:val="uk-UA"/>
        </w:rPr>
        <w:t xml:space="preserve">. </w:t>
      </w:r>
      <w:r w:rsidRPr="00EA0F62">
        <w:rPr>
          <w:lang w:val="uk-UA"/>
        </w:rPr>
        <w:t>Стимулюючи творчу діяльність учителя та його вихованців, нестандартні уроки створюють сприятливі умови для співпраці, що є надзвичайно важливим у роботі початкової школи</w:t>
      </w:r>
      <w:r w:rsidR="00EA0F62" w:rsidRPr="00EA0F62">
        <w:rPr>
          <w:lang w:val="uk-UA"/>
        </w:rPr>
        <w:t>.</w:t>
      </w:r>
    </w:p>
    <w:p w:rsidR="00EA0F62" w:rsidRDefault="006966BD" w:rsidP="00EA0F62">
      <w:pPr>
        <w:rPr>
          <w:lang w:val="uk-UA"/>
        </w:rPr>
      </w:pPr>
      <w:r w:rsidRPr="00EA0F62">
        <w:rPr>
          <w:lang w:val="uk-UA"/>
        </w:rPr>
        <w:t>Мета нашої роботи дослідити особливості нестандартних уроків, як особливої форми організації навчально-пізнавальної діяльності</w:t>
      </w:r>
      <w:r w:rsidR="00EA0F62" w:rsidRPr="00EA0F62">
        <w:rPr>
          <w:lang w:val="uk-UA"/>
        </w:rPr>
        <w:t>.</w:t>
      </w:r>
    </w:p>
    <w:p w:rsidR="00EA0F62" w:rsidRDefault="006966BD" w:rsidP="00EA0F62">
      <w:pPr>
        <w:rPr>
          <w:lang w:val="uk-UA"/>
        </w:rPr>
      </w:pPr>
      <w:r w:rsidRPr="00EA0F62">
        <w:rPr>
          <w:lang w:val="uk-UA"/>
        </w:rPr>
        <w:t>Мета передбачає виконання наступних завдань</w:t>
      </w:r>
      <w:r w:rsidR="00EA0F62" w:rsidRPr="00EA0F62">
        <w:rPr>
          <w:lang w:val="uk-UA"/>
        </w:rPr>
        <w:t>:</w:t>
      </w:r>
    </w:p>
    <w:p w:rsidR="00EA0F62" w:rsidRDefault="006966BD" w:rsidP="00EA0F62">
      <w:pPr>
        <w:rPr>
          <w:lang w:val="uk-UA"/>
        </w:rPr>
      </w:pPr>
      <w:r w:rsidRPr="00EA0F62">
        <w:rPr>
          <w:lang w:val="uk-UA"/>
        </w:rPr>
        <w:t>1</w:t>
      </w:r>
      <w:r w:rsidR="00EA0F62" w:rsidRPr="00EA0F62">
        <w:rPr>
          <w:lang w:val="uk-UA"/>
        </w:rPr>
        <w:t xml:space="preserve">. </w:t>
      </w:r>
      <w:r w:rsidRPr="00EA0F62">
        <w:rPr>
          <w:lang w:val="uk-UA"/>
        </w:rPr>
        <w:t>Розглянути можливості нестандартних уроків у початковій школі в реалізації цілей навчання</w:t>
      </w:r>
      <w:r w:rsidR="00EA0F62" w:rsidRPr="00EA0F62">
        <w:rPr>
          <w:lang w:val="uk-UA"/>
        </w:rPr>
        <w:t>.</w:t>
      </w:r>
    </w:p>
    <w:p w:rsidR="00EA0F62" w:rsidRDefault="006966BD" w:rsidP="00EA0F62">
      <w:pPr>
        <w:rPr>
          <w:lang w:val="uk-UA"/>
        </w:rPr>
      </w:pPr>
      <w:r w:rsidRPr="00EA0F62">
        <w:rPr>
          <w:lang w:val="uk-UA"/>
        </w:rPr>
        <w:t>2</w:t>
      </w:r>
      <w:r w:rsidR="00EA0F62" w:rsidRPr="00EA0F62">
        <w:rPr>
          <w:lang w:val="uk-UA"/>
        </w:rPr>
        <w:t xml:space="preserve">. </w:t>
      </w:r>
      <w:r w:rsidRPr="00EA0F62">
        <w:rPr>
          <w:lang w:val="uk-UA"/>
        </w:rPr>
        <w:t>Вказати деякі методичні аспекти їх проведення</w:t>
      </w:r>
      <w:r w:rsidR="00EA0F62" w:rsidRPr="00EA0F62">
        <w:rPr>
          <w:lang w:val="uk-UA"/>
        </w:rPr>
        <w:t>.</w:t>
      </w:r>
    </w:p>
    <w:p w:rsidR="00EA0F62" w:rsidRDefault="006966BD" w:rsidP="00EA0F62">
      <w:pPr>
        <w:rPr>
          <w:lang w:val="uk-UA"/>
        </w:rPr>
      </w:pPr>
      <w:r w:rsidRPr="00EA0F62">
        <w:rPr>
          <w:lang w:val="uk-UA"/>
        </w:rPr>
        <w:t>3</w:t>
      </w:r>
      <w:r w:rsidR="00EA0F62" w:rsidRPr="00EA0F62">
        <w:rPr>
          <w:lang w:val="uk-UA"/>
        </w:rPr>
        <w:t xml:space="preserve">. </w:t>
      </w:r>
      <w:r w:rsidRPr="00EA0F62">
        <w:rPr>
          <w:lang w:val="uk-UA"/>
        </w:rPr>
        <w:t>З’ясувати актуальність проведення нестандартних уроків в початковій школі</w:t>
      </w:r>
      <w:r w:rsidR="00EA0F62" w:rsidRPr="00EA0F62">
        <w:rPr>
          <w:lang w:val="uk-UA"/>
        </w:rPr>
        <w:t>.</w:t>
      </w:r>
    </w:p>
    <w:p w:rsidR="00EA0F62" w:rsidRDefault="006966BD" w:rsidP="00EA0F62">
      <w:pPr>
        <w:rPr>
          <w:lang w:val="uk-UA"/>
        </w:rPr>
      </w:pPr>
      <w:r w:rsidRPr="00EA0F62">
        <w:rPr>
          <w:lang w:val="uk-UA"/>
        </w:rPr>
        <w:t xml:space="preserve">Об’єктом роботи є </w:t>
      </w:r>
      <w:r w:rsidR="0065368E" w:rsidRPr="00EA0F62">
        <w:rPr>
          <w:lang w:val="uk-UA"/>
        </w:rPr>
        <w:t>нестандартний урок</w:t>
      </w:r>
      <w:r w:rsidRPr="00EA0F62">
        <w:rPr>
          <w:lang w:val="uk-UA"/>
        </w:rPr>
        <w:t xml:space="preserve"> </w:t>
      </w:r>
      <w:r w:rsidR="0065368E" w:rsidRPr="00EA0F62">
        <w:rPr>
          <w:lang w:val="uk-UA"/>
        </w:rPr>
        <w:t>у початковій школі</w:t>
      </w:r>
      <w:r w:rsidR="00EA0F62" w:rsidRPr="00EA0F62">
        <w:rPr>
          <w:lang w:val="uk-UA"/>
        </w:rPr>
        <w:t>.</w:t>
      </w:r>
    </w:p>
    <w:p w:rsidR="00EA0F62" w:rsidRDefault="006966BD" w:rsidP="00EA0F62">
      <w:pPr>
        <w:rPr>
          <w:lang w:val="uk-UA"/>
        </w:rPr>
      </w:pPr>
      <w:r w:rsidRPr="00EA0F62">
        <w:rPr>
          <w:lang w:val="uk-UA"/>
        </w:rPr>
        <w:t xml:space="preserve">Предмет </w:t>
      </w:r>
      <w:r w:rsidR="00EA0F62">
        <w:rPr>
          <w:lang w:val="uk-UA"/>
        </w:rPr>
        <w:t>-</w:t>
      </w:r>
      <w:r w:rsidRPr="00EA0F62">
        <w:rPr>
          <w:lang w:val="uk-UA"/>
        </w:rPr>
        <w:t xml:space="preserve"> </w:t>
      </w:r>
      <w:r w:rsidR="0065368E" w:rsidRPr="00EA0F62">
        <w:rPr>
          <w:lang w:val="uk-UA"/>
        </w:rPr>
        <w:t>вплив нестандартних уроків на навчально-виховну діяльність молодшого школяра</w:t>
      </w:r>
      <w:r w:rsidR="00EA0F62" w:rsidRPr="00EA0F62">
        <w:rPr>
          <w:lang w:val="uk-UA"/>
        </w:rPr>
        <w:t>.</w:t>
      </w:r>
    </w:p>
    <w:p w:rsidR="006966BD" w:rsidRPr="00EA0F62" w:rsidRDefault="006966BD" w:rsidP="00EA0F62">
      <w:pPr>
        <w:pStyle w:val="2"/>
      </w:pPr>
      <w:r w:rsidRPr="00EA0F62">
        <w:rPr>
          <w:lang w:val="uk-UA"/>
        </w:rPr>
        <w:br w:type="page"/>
      </w:r>
      <w:bookmarkStart w:id="1" w:name="_Toc235646787"/>
      <w:r w:rsidRPr="00EA0F62">
        <w:rPr>
          <w:lang w:val="uk-UA"/>
        </w:rPr>
        <w:t>Розділ</w:t>
      </w:r>
      <w:r w:rsidR="00EA0F62">
        <w:rPr>
          <w:lang w:val="uk-UA"/>
        </w:rPr>
        <w:t xml:space="preserve"> </w:t>
      </w:r>
      <w:r w:rsidRPr="00EA0F62">
        <w:rPr>
          <w:lang w:val="uk-UA"/>
        </w:rPr>
        <w:t>1</w:t>
      </w:r>
      <w:r w:rsidR="00EA0F62" w:rsidRPr="00EA0F62">
        <w:rPr>
          <w:lang w:val="uk-UA"/>
        </w:rPr>
        <w:t xml:space="preserve">. </w:t>
      </w:r>
      <w:r w:rsidRPr="00EA0F62">
        <w:rPr>
          <w:lang w:val="uk-UA"/>
        </w:rPr>
        <w:t>Дидактичні особливості проведення нестандартних уроків</w:t>
      </w:r>
      <w:bookmarkEnd w:id="1"/>
    </w:p>
    <w:p w:rsidR="00EA0F62" w:rsidRDefault="00EA0F62" w:rsidP="00EA0F62">
      <w:pPr>
        <w:rPr>
          <w:lang w:val="uk-UA"/>
        </w:rPr>
      </w:pPr>
    </w:p>
    <w:p w:rsidR="006966BD" w:rsidRPr="00EA0F62" w:rsidRDefault="00EA0F62" w:rsidP="00EA0F62">
      <w:pPr>
        <w:pStyle w:val="2"/>
      </w:pPr>
      <w:bookmarkStart w:id="2" w:name="_Toc235646788"/>
      <w:r>
        <w:rPr>
          <w:lang w:val="uk-UA"/>
        </w:rPr>
        <w:t xml:space="preserve">1.1 </w:t>
      </w:r>
      <w:r w:rsidR="006966BD" w:rsidRPr="00EA0F62">
        <w:rPr>
          <w:lang w:val="uk-UA"/>
        </w:rPr>
        <w:t>Дидактична взаємодія вчителя й учнів на уроці</w:t>
      </w:r>
      <w:bookmarkEnd w:id="2"/>
    </w:p>
    <w:p w:rsidR="00EA0F62" w:rsidRDefault="00EA0F62" w:rsidP="00EA0F62">
      <w:pPr>
        <w:rPr>
          <w:lang w:val="uk-UA"/>
        </w:rPr>
      </w:pPr>
    </w:p>
    <w:p w:rsidR="00EA0F62" w:rsidRDefault="006966BD" w:rsidP="00EA0F62">
      <w:pPr>
        <w:rPr>
          <w:lang w:val="uk-UA"/>
        </w:rPr>
      </w:pPr>
      <w:r w:rsidRPr="00EA0F62">
        <w:rPr>
          <w:lang w:val="uk-UA"/>
        </w:rPr>
        <w:t>З приходом дитини до школи розпочинається новий етап у розвитку різних форм її спілкування</w:t>
      </w:r>
      <w:r w:rsidR="00EA0F62" w:rsidRPr="00EA0F62">
        <w:rPr>
          <w:lang w:val="uk-UA"/>
        </w:rPr>
        <w:t xml:space="preserve">. </w:t>
      </w:r>
      <w:r w:rsidRPr="00EA0F62">
        <w:rPr>
          <w:lang w:val="uk-UA"/>
        </w:rPr>
        <w:t>Учень 1-го класу потрапляє в атмосферу учіння, тоді як дошкільником цілий день проводив у грі</w:t>
      </w:r>
      <w:r w:rsidR="00EA0F62" w:rsidRPr="00EA0F62">
        <w:rPr>
          <w:lang w:val="uk-UA"/>
        </w:rPr>
        <w:t xml:space="preserve">. </w:t>
      </w:r>
      <w:r w:rsidRPr="00EA0F62">
        <w:rPr>
          <w:lang w:val="uk-UA"/>
        </w:rPr>
        <w:t>І спілкування дітей поступово набуває якісно нового змісту, бо для цього виникають нові умови</w:t>
      </w:r>
      <w:r w:rsidR="00EA0F62" w:rsidRPr="00EA0F62">
        <w:rPr>
          <w:lang w:val="uk-UA"/>
        </w:rPr>
        <w:t xml:space="preserve">: </w:t>
      </w:r>
      <w:r w:rsidRPr="00EA0F62">
        <w:rPr>
          <w:lang w:val="uk-UA"/>
        </w:rPr>
        <w:t>з’являється необхідність засвоювати нові поняття з нових навчальних дисциплін, опановувати нову інформацію, робити спроби застосовувати її під час вироблення нових дій та навичок</w:t>
      </w:r>
      <w:r w:rsidR="00EA0F62" w:rsidRPr="00EA0F62">
        <w:rPr>
          <w:lang w:val="uk-UA"/>
        </w:rPr>
        <w:t xml:space="preserve">. </w:t>
      </w:r>
      <w:r w:rsidRPr="00EA0F62">
        <w:rPr>
          <w:lang w:val="uk-UA"/>
        </w:rPr>
        <w:t>Як впоратися семирічному малюку з цим</w:t>
      </w:r>
      <w:r w:rsidR="00EA0F62" w:rsidRPr="00EA0F62">
        <w:rPr>
          <w:lang w:val="uk-UA"/>
        </w:rPr>
        <w:t xml:space="preserve">? </w:t>
      </w:r>
      <w:r w:rsidRPr="00EA0F62">
        <w:rPr>
          <w:lang w:val="uk-UA"/>
        </w:rPr>
        <w:t>І тут на допомогу вчителю приходить його вміння слушно та вчасно змінити зміст спілкування дітей</w:t>
      </w:r>
      <w:r w:rsidR="00EA0F62" w:rsidRPr="00EA0F62">
        <w:rPr>
          <w:lang w:val="uk-UA"/>
        </w:rPr>
        <w:t xml:space="preserve">. </w:t>
      </w:r>
      <w:r w:rsidRPr="00EA0F62">
        <w:rPr>
          <w:lang w:val="uk-UA"/>
        </w:rPr>
        <w:t>Час</w:t>
      </w:r>
      <w:r w:rsidR="00EA0F62">
        <w:rPr>
          <w:lang w:val="uk-UA"/>
        </w:rPr>
        <w:t xml:space="preserve"> "</w:t>
      </w:r>
      <w:r w:rsidRPr="00EA0F62">
        <w:rPr>
          <w:lang w:val="uk-UA"/>
        </w:rPr>
        <w:t>підімкнути</w:t>
      </w:r>
      <w:r w:rsidR="00EA0F62">
        <w:rPr>
          <w:lang w:val="uk-UA"/>
        </w:rPr>
        <w:t xml:space="preserve">" </w:t>
      </w:r>
      <w:r w:rsidRPr="00EA0F62">
        <w:rPr>
          <w:lang w:val="uk-UA"/>
        </w:rPr>
        <w:t>його до того процесу, який теорія називає дидактичною взаємодією</w:t>
      </w:r>
      <w:r w:rsidR="00EA0F62" w:rsidRPr="00EA0F62">
        <w:rPr>
          <w:lang w:val="uk-UA"/>
        </w:rPr>
        <w:t>.</w:t>
      </w:r>
    </w:p>
    <w:p w:rsidR="00EA0F62" w:rsidRDefault="006966BD" w:rsidP="00EA0F62">
      <w:pPr>
        <w:rPr>
          <w:lang w:val="uk-UA"/>
        </w:rPr>
      </w:pPr>
      <w:r w:rsidRPr="00EA0F62">
        <w:rPr>
          <w:lang w:val="uk-UA"/>
        </w:rPr>
        <w:t>Дидактична взаємодія на уроці уявляється в цьому контексті як співпраця в підсистемах</w:t>
      </w:r>
      <w:r w:rsidR="00EA0F62" w:rsidRPr="00EA0F62">
        <w:rPr>
          <w:lang w:val="uk-UA"/>
        </w:rPr>
        <w:t>:</w:t>
      </w:r>
      <w:r w:rsidR="00EA0F62">
        <w:rPr>
          <w:lang w:val="uk-UA"/>
        </w:rPr>
        <w:t xml:space="preserve"> "</w:t>
      </w:r>
      <w:r w:rsidRPr="00EA0F62">
        <w:rPr>
          <w:lang w:val="uk-UA"/>
        </w:rPr>
        <w:t xml:space="preserve">особистість вчителя </w:t>
      </w:r>
      <w:r w:rsidR="00EA0F62">
        <w:rPr>
          <w:lang w:val="uk-UA"/>
        </w:rPr>
        <w:t>-</w:t>
      </w:r>
      <w:r w:rsidRPr="00EA0F62">
        <w:rPr>
          <w:lang w:val="uk-UA"/>
        </w:rPr>
        <w:t xml:space="preserve"> особистість учня</w:t>
      </w:r>
      <w:r w:rsidR="00EA0F62" w:rsidRPr="00EA0F62">
        <w:rPr>
          <w:lang w:val="uk-UA"/>
        </w:rPr>
        <w:t>;</w:t>
      </w:r>
      <w:r w:rsidR="00EA0F62">
        <w:rPr>
          <w:lang w:val="uk-UA"/>
        </w:rPr>
        <w:t xml:space="preserve"> "</w:t>
      </w:r>
      <w:r w:rsidRPr="00EA0F62">
        <w:rPr>
          <w:lang w:val="uk-UA"/>
        </w:rPr>
        <w:t xml:space="preserve">особистість учня </w:t>
      </w:r>
      <w:r w:rsidR="00EA0F62">
        <w:rPr>
          <w:lang w:val="uk-UA"/>
        </w:rPr>
        <w:t>-</w:t>
      </w:r>
      <w:r w:rsidRPr="00EA0F62">
        <w:rPr>
          <w:lang w:val="uk-UA"/>
        </w:rPr>
        <w:t xml:space="preserve"> особистість учня</w:t>
      </w:r>
      <w:r w:rsidR="00EA0F62">
        <w:rPr>
          <w:lang w:val="uk-UA"/>
        </w:rPr>
        <w:t>", "</w:t>
      </w:r>
      <w:r w:rsidRPr="00EA0F62">
        <w:rPr>
          <w:lang w:val="uk-UA"/>
        </w:rPr>
        <w:t xml:space="preserve">особистість учня </w:t>
      </w:r>
      <w:r w:rsidR="00EA0F62">
        <w:rPr>
          <w:lang w:val="uk-UA"/>
        </w:rPr>
        <w:t>-</w:t>
      </w:r>
      <w:r w:rsidRPr="00EA0F62">
        <w:rPr>
          <w:lang w:val="uk-UA"/>
        </w:rPr>
        <w:t xml:space="preserve"> клас</w:t>
      </w:r>
      <w:r w:rsidR="00EA0F62">
        <w:rPr>
          <w:lang w:val="uk-UA"/>
        </w:rPr>
        <w:t>".</w:t>
      </w:r>
    </w:p>
    <w:p w:rsidR="00EA0F62" w:rsidRDefault="006966BD" w:rsidP="00EA0F62">
      <w:pPr>
        <w:rPr>
          <w:lang w:val="uk-UA"/>
        </w:rPr>
      </w:pPr>
      <w:r w:rsidRPr="00EA0F62">
        <w:rPr>
          <w:lang w:val="uk-UA"/>
        </w:rPr>
        <w:t>В усіх цих підсистемах постійно і незмінно відбувається взаємодія вчителя й учня як двох особистостей</w:t>
      </w:r>
      <w:r w:rsidR="00EA0F62" w:rsidRPr="00EA0F62">
        <w:rPr>
          <w:lang w:val="uk-UA"/>
        </w:rPr>
        <w:t xml:space="preserve">. </w:t>
      </w:r>
      <w:r w:rsidRPr="00EA0F62">
        <w:rPr>
          <w:lang w:val="uk-UA"/>
        </w:rPr>
        <w:t>Саме її і можна вважати провідним педагогічним механізмом діалогу, який відбувається на уроці</w:t>
      </w:r>
      <w:r w:rsidR="00EA0F62" w:rsidRPr="00EA0F62">
        <w:rPr>
          <w:lang w:val="uk-UA"/>
        </w:rPr>
        <w:t xml:space="preserve">. </w:t>
      </w:r>
      <w:r w:rsidRPr="00EA0F62">
        <w:rPr>
          <w:lang w:val="uk-UA"/>
        </w:rPr>
        <w:t>Зміст і структура діяльності учня і вчителя, спрямованість на досягнення мети</w:t>
      </w:r>
      <w:r w:rsidR="00EA0F62" w:rsidRPr="00EA0F62">
        <w:rPr>
          <w:lang w:val="uk-UA"/>
        </w:rPr>
        <w:t xml:space="preserve">. </w:t>
      </w:r>
      <w:r w:rsidRPr="00EA0F62">
        <w:rPr>
          <w:lang w:val="uk-UA"/>
        </w:rPr>
        <w:t>Характер реалізації завдань на уроці вже достатньо розроблені в наукових працях І</w:t>
      </w:r>
      <w:r w:rsidR="00EA0F62" w:rsidRPr="00EA0F62">
        <w:rPr>
          <w:lang w:val="uk-UA"/>
        </w:rPr>
        <w:t xml:space="preserve">. </w:t>
      </w:r>
      <w:r w:rsidRPr="00EA0F62">
        <w:rPr>
          <w:lang w:val="uk-UA"/>
        </w:rPr>
        <w:t>Лернера, В</w:t>
      </w:r>
      <w:r w:rsidR="00EA0F62" w:rsidRPr="00EA0F62">
        <w:rPr>
          <w:lang w:val="uk-UA"/>
        </w:rPr>
        <w:t xml:space="preserve">. </w:t>
      </w:r>
      <w:r w:rsidRPr="00EA0F62">
        <w:rPr>
          <w:lang w:val="uk-UA"/>
        </w:rPr>
        <w:t>Онищука, М</w:t>
      </w:r>
      <w:r w:rsidR="00EA0F62" w:rsidRPr="00EA0F62">
        <w:rPr>
          <w:lang w:val="uk-UA"/>
        </w:rPr>
        <w:t xml:space="preserve">. </w:t>
      </w:r>
      <w:r w:rsidRPr="00EA0F62">
        <w:rPr>
          <w:lang w:val="uk-UA"/>
        </w:rPr>
        <w:t>Скаткіна, В</w:t>
      </w:r>
      <w:r w:rsidR="00EA0F62" w:rsidRPr="00EA0F62">
        <w:rPr>
          <w:lang w:val="uk-UA"/>
        </w:rPr>
        <w:t xml:space="preserve">. </w:t>
      </w:r>
      <w:r w:rsidRPr="00EA0F62">
        <w:rPr>
          <w:lang w:val="uk-UA"/>
        </w:rPr>
        <w:t>Бондаря</w:t>
      </w:r>
      <w:r w:rsidR="00EA0F62" w:rsidRPr="00EA0F62">
        <w:rPr>
          <w:lang w:val="uk-UA"/>
        </w:rPr>
        <w:t xml:space="preserve"> [</w:t>
      </w:r>
      <w:r w:rsidR="005B4639" w:rsidRPr="00EA0F62">
        <w:rPr>
          <w:lang w:val="uk-UA"/>
        </w:rPr>
        <w:t>2</w:t>
      </w:r>
      <w:r w:rsidR="00EA0F62" w:rsidRPr="00EA0F62">
        <w:rPr>
          <w:lang w:val="uk-UA"/>
        </w:rPr>
        <w:t xml:space="preserve">]. </w:t>
      </w:r>
      <w:r w:rsidRPr="00EA0F62">
        <w:rPr>
          <w:lang w:val="uk-UA"/>
        </w:rPr>
        <w:t>Виходячи з того, що елементарною моделлю дидактичної взаємодії на уроці є метод навчання, ці вчені своєрідно підходять до класифікації методів навчання</w:t>
      </w:r>
      <w:r w:rsidR="00EA0F62" w:rsidRPr="00EA0F62">
        <w:rPr>
          <w:lang w:val="uk-UA"/>
        </w:rPr>
        <w:t xml:space="preserve">. </w:t>
      </w:r>
      <w:r w:rsidRPr="00EA0F62">
        <w:rPr>
          <w:lang w:val="uk-UA"/>
        </w:rPr>
        <w:t>Як відомо, сьогодні налічується шість таких підходів</w:t>
      </w:r>
      <w:r w:rsidR="00EA0F62" w:rsidRPr="00EA0F62">
        <w:rPr>
          <w:lang w:val="uk-UA"/>
        </w:rPr>
        <w:t xml:space="preserve">: </w:t>
      </w:r>
      <w:r w:rsidRPr="00EA0F62">
        <w:rPr>
          <w:lang w:val="uk-UA"/>
        </w:rPr>
        <w:t>за метою навчання, за характером дидактичної взаємодії, за етапами засвоєння знань, умінь і навичок на уроці, за ланками засвоєння знань і множинний підхід</w:t>
      </w:r>
      <w:r w:rsidR="00EA0F62">
        <w:rPr>
          <w:lang w:val="uk-UA"/>
        </w:rPr>
        <w:t xml:space="preserve"> (</w:t>
      </w:r>
      <w:r w:rsidRPr="00EA0F62">
        <w:rPr>
          <w:lang w:val="uk-UA"/>
        </w:rPr>
        <w:t>подвійний та тримірний</w:t>
      </w:r>
      <w:r w:rsidR="00EA0F62" w:rsidRPr="00EA0F62">
        <w:rPr>
          <w:lang w:val="uk-UA"/>
        </w:rPr>
        <w:t>) [</w:t>
      </w:r>
      <w:r w:rsidR="005B4639" w:rsidRPr="00EA0F62">
        <w:rPr>
          <w:lang w:val="uk-UA"/>
        </w:rPr>
        <w:t>4</w:t>
      </w:r>
      <w:r w:rsidR="00EA0F62" w:rsidRPr="00EA0F62">
        <w:rPr>
          <w:lang w:val="uk-UA"/>
        </w:rPr>
        <w:t>].</w:t>
      </w:r>
    </w:p>
    <w:p w:rsidR="00EA0F62" w:rsidRDefault="006966BD" w:rsidP="00EA0F62">
      <w:pPr>
        <w:rPr>
          <w:lang w:val="uk-UA"/>
        </w:rPr>
      </w:pPr>
      <w:r w:rsidRPr="00EA0F62">
        <w:rPr>
          <w:lang w:val="uk-UA"/>
        </w:rPr>
        <w:t>Візьмемо за основу тримірний підхід до класифікації методів навчання В</w:t>
      </w:r>
      <w:r w:rsidR="00EA0F62" w:rsidRPr="00EA0F62">
        <w:rPr>
          <w:lang w:val="uk-UA"/>
        </w:rPr>
        <w:t xml:space="preserve">. </w:t>
      </w:r>
      <w:r w:rsidRPr="00EA0F62">
        <w:rPr>
          <w:lang w:val="uk-UA"/>
        </w:rPr>
        <w:t>Бондаря</w:t>
      </w:r>
      <w:r w:rsidR="00EA0F62" w:rsidRPr="00EA0F62">
        <w:rPr>
          <w:lang w:val="uk-UA"/>
        </w:rPr>
        <w:t xml:space="preserve">. </w:t>
      </w:r>
      <w:r w:rsidRPr="00EA0F62">
        <w:rPr>
          <w:lang w:val="uk-UA"/>
        </w:rPr>
        <w:t>У ньому особливо приваблює можливість комбінувати методи навчання практично необмежено</w:t>
      </w:r>
      <w:r w:rsidR="00EA0F62" w:rsidRPr="00EA0F62">
        <w:rPr>
          <w:lang w:val="uk-UA"/>
        </w:rPr>
        <w:t xml:space="preserve">. </w:t>
      </w:r>
      <w:r w:rsidRPr="00EA0F62">
        <w:rPr>
          <w:lang w:val="uk-UA"/>
        </w:rPr>
        <w:t>Розглядаючи реалізацію певного методу чи групи методів на уроці як факт дидактичної взаємодії в зазначених вище підсистемах, помічаємо, що поза увагою багатьох дослідників проходить характер взаємодії мотиваційних сфер учителя й учнів</w:t>
      </w:r>
      <w:r w:rsidR="00EA0F62" w:rsidRPr="00EA0F62">
        <w:rPr>
          <w:lang w:val="uk-UA"/>
        </w:rPr>
        <w:t>.</w:t>
      </w:r>
    </w:p>
    <w:p w:rsidR="00EA0F62" w:rsidRDefault="006966BD" w:rsidP="00EA0F62">
      <w:pPr>
        <w:rPr>
          <w:lang w:val="uk-UA"/>
        </w:rPr>
      </w:pPr>
      <w:r w:rsidRPr="00EA0F62">
        <w:rPr>
          <w:lang w:val="uk-UA"/>
        </w:rPr>
        <w:t xml:space="preserve">Сьогодні, на жаль, в педагогічній практиці </w:t>
      </w:r>
      <w:r w:rsidR="00462002" w:rsidRPr="00EA0F62">
        <w:rPr>
          <w:lang w:val="uk-UA"/>
        </w:rPr>
        <w:t>ще існує</w:t>
      </w:r>
      <w:r w:rsidRPr="00EA0F62">
        <w:rPr>
          <w:lang w:val="uk-UA"/>
        </w:rPr>
        <w:t xml:space="preserve"> авторитарний стиль спілкування </w:t>
      </w:r>
      <w:r w:rsidR="00EA0F62">
        <w:rPr>
          <w:lang w:val="uk-UA"/>
        </w:rPr>
        <w:t>-</w:t>
      </w:r>
      <w:r w:rsidRPr="00EA0F62">
        <w:rPr>
          <w:lang w:val="uk-UA"/>
        </w:rPr>
        <w:t xml:space="preserve"> учитель над дітьми</w:t>
      </w:r>
      <w:r w:rsidR="00EA0F62" w:rsidRPr="00EA0F62">
        <w:rPr>
          <w:lang w:val="uk-UA"/>
        </w:rPr>
        <w:t xml:space="preserve">. </w:t>
      </w:r>
      <w:r w:rsidRPr="00EA0F62">
        <w:rPr>
          <w:lang w:val="uk-UA"/>
        </w:rPr>
        <w:t>Багатьма батьками та учителями він сприймається як єдино правильний,</w:t>
      </w:r>
      <w:r w:rsidR="00EA0F62">
        <w:rPr>
          <w:lang w:val="uk-UA"/>
        </w:rPr>
        <w:t xml:space="preserve"> "</w:t>
      </w:r>
      <w:r w:rsidRPr="00EA0F62">
        <w:rPr>
          <w:lang w:val="uk-UA"/>
        </w:rPr>
        <w:t>серйозний</w:t>
      </w:r>
      <w:r w:rsidR="00EA0F62">
        <w:rPr>
          <w:lang w:val="uk-UA"/>
        </w:rPr>
        <w:t xml:space="preserve">" </w:t>
      </w:r>
      <w:r w:rsidRPr="00EA0F62">
        <w:rPr>
          <w:lang w:val="uk-UA"/>
        </w:rPr>
        <w:t>стиль, за якого виключається</w:t>
      </w:r>
      <w:r w:rsidR="00EA0F62">
        <w:rPr>
          <w:lang w:val="uk-UA"/>
        </w:rPr>
        <w:t xml:space="preserve"> "</w:t>
      </w:r>
      <w:r w:rsidRPr="00EA0F62">
        <w:rPr>
          <w:lang w:val="uk-UA"/>
        </w:rPr>
        <w:t>загравання</w:t>
      </w:r>
      <w:r w:rsidR="00EA0F62">
        <w:rPr>
          <w:lang w:val="uk-UA"/>
        </w:rPr>
        <w:t xml:space="preserve">" </w:t>
      </w:r>
      <w:r w:rsidRPr="00EA0F62">
        <w:rPr>
          <w:lang w:val="uk-UA"/>
        </w:rPr>
        <w:t>з учнями</w:t>
      </w:r>
      <w:r w:rsidR="00EA0F62" w:rsidRPr="00EA0F62">
        <w:rPr>
          <w:lang w:val="uk-UA"/>
        </w:rPr>
        <w:t xml:space="preserve">. </w:t>
      </w:r>
      <w:r w:rsidRPr="00EA0F62">
        <w:rPr>
          <w:lang w:val="uk-UA"/>
        </w:rPr>
        <w:t xml:space="preserve">За авторитарного стилю роботи вчитель </w:t>
      </w:r>
      <w:r w:rsidR="00EA0F62">
        <w:rPr>
          <w:lang w:val="uk-UA"/>
        </w:rPr>
        <w:t>-</w:t>
      </w:r>
      <w:r w:rsidRPr="00EA0F62">
        <w:rPr>
          <w:lang w:val="uk-UA"/>
        </w:rPr>
        <w:t xml:space="preserve"> панівна фігура, недосяжна, а іноді навіть страхітлива</w:t>
      </w:r>
      <w:r w:rsidR="00EA0F62" w:rsidRPr="00EA0F62">
        <w:rPr>
          <w:lang w:val="uk-UA"/>
        </w:rPr>
        <w:t xml:space="preserve">. </w:t>
      </w:r>
      <w:r w:rsidRPr="00EA0F62">
        <w:rPr>
          <w:lang w:val="uk-UA"/>
        </w:rPr>
        <w:t xml:space="preserve">Він вказує </w:t>
      </w:r>
      <w:r w:rsidR="00EA0F62">
        <w:rPr>
          <w:lang w:val="uk-UA"/>
        </w:rPr>
        <w:t>-</w:t>
      </w:r>
      <w:r w:rsidRPr="00EA0F62">
        <w:rPr>
          <w:lang w:val="uk-UA"/>
        </w:rPr>
        <w:t xml:space="preserve"> вони виконують його накази</w:t>
      </w:r>
      <w:r w:rsidR="00EA0F62" w:rsidRPr="00EA0F62">
        <w:rPr>
          <w:lang w:val="uk-UA"/>
        </w:rPr>
        <w:t xml:space="preserve">. </w:t>
      </w:r>
      <w:r w:rsidRPr="00EA0F62">
        <w:rPr>
          <w:lang w:val="uk-UA"/>
        </w:rPr>
        <w:t xml:space="preserve">При ньому учні сильні, багато знають, вміють, без нього </w:t>
      </w:r>
      <w:r w:rsidR="00EA0F62">
        <w:rPr>
          <w:lang w:val="uk-UA"/>
        </w:rPr>
        <w:t>-</w:t>
      </w:r>
      <w:r w:rsidRPr="00EA0F62">
        <w:rPr>
          <w:lang w:val="uk-UA"/>
        </w:rPr>
        <w:t xml:space="preserve"> дещо пам’ятають але нічого не вміють</w:t>
      </w:r>
      <w:r w:rsidR="00EA0F62" w:rsidRPr="00EA0F62">
        <w:rPr>
          <w:lang w:val="uk-UA"/>
        </w:rPr>
        <w:t xml:space="preserve">. </w:t>
      </w:r>
      <w:r w:rsidRPr="00EA0F62">
        <w:rPr>
          <w:lang w:val="uk-UA"/>
        </w:rPr>
        <w:t>Ініціатива їхня скута, самостійність зведена до мінімуму</w:t>
      </w:r>
      <w:r w:rsidR="00EA0F62" w:rsidRPr="00EA0F62">
        <w:rPr>
          <w:lang w:val="uk-UA"/>
        </w:rPr>
        <w:t xml:space="preserve">. </w:t>
      </w:r>
      <w:r w:rsidRPr="00EA0F62">
        <w:rPr>
          <w:lang w:val="uk-UA"/>
        </w:rPr>
        <w:t>Вчитись і щось робити їм нецікаво</w:t>
      </w:r>
      <w:r w:rsidR="00EA0F62" w:rsidRPr="00EA0F62">
        <w:rPr>
          <w:lang w:val="uk-UA"/>
        </w:rPr>
        <w:t xml:space="preserve">. </w:t>
      </w:r>
      <w:r w:rsidRPr="00EA0F62">
        <w:rPr>
          <w:lang w:val="uk-UA"/>
        </w:rPr>
        <w:t>За такого навчання дуже низька якість і глибина засвоєння знань, бо нові знання учень мовчки сприймає з пояснень вчителя</w:t>
      </w:r>
      <w:r w:rsidR="00EA0F62" w:rsidRPr="00EA0F62">
        <w:rPr>
          <w:lang w:val="uk-UA"/>
        </w:rPr>
        <w:t xml:space="preserve">. </w:t>
      </w:r>
      <w:r w:rsidRPr="00EA0F62">
        <w:rPr>
          <w:lang w:val="uk-UA"/>
        </w:rPr>
        <w:t>Відпадає потреба думати, а наслідком цього є невміння пояснити свою думку, грамотно дати зв’язну відповідь на запитання</w:t>
      </w:r>
      <w:r w:rsidR="00EA0F62" w:rsidRPr="00EA0F62">
        <w:rPr>
          <w:lang w:val="uk-UA"/>
        </w:rPr>
        <w:t xml:space="preserve">. </w:t>
      </w:r>
      <w:r w:rsidRPr="00EA0F62">
        <w:rPr>
          <w:lang w:val="uk-UA"/>
        </w:rPr>
        <w:t xml:space="preserve">Адже мовчання учня біля дошки </w:t>
      </w:r>
      <w:r w:rsidR="00EA0F62">
        <w:rPr>
          <w:lang w:val="uk-UA"/>
        </w:rPr>
        <w:t>-</w:t>
      </w:r>
      <w:r w:rsidRPr="00EA0F62">
        <w:rPr>
          <w:lang w:val="uk-UA"/>
        </w:rPr>
        <w:t xml:space="preserve"> це мовчання його думки</w:t>
      </w:r>
      <w:r w:rsidR="00EA0F62" w:rsidRPr="00EA0F62">
        <w:rPr>
          <w:lang w:val="uk-UA"/>
        </w:rPr>
        <w:t xml:space="preserve"> [</w:t>
      </w:r>
      <w:r w:rsidR="005B4639" w:rsidRPr="00EA0F62">
        <w:rPr>
          <w:lang w:val="uk-UA"/>
        </w:rPr>
        <w:t>7</w:t>
      </w:r>
      <w:r w:rsidR="00EA0F62" w:rsidRPr="00EA0F62">
        <w:rPr>
          <w:lang w:val="uk-UA"/>
        </w:rPr>
        <w:t>].</w:t>
      </w:r>
    </w:p>
    <w:p w:rsidR="00EA0F62" w:rsidRDefault="006966BD" w:rsidP="00EA0F62">
      <w:pPr>
        <w:rPr>
          <w:lang w:val="uk-UA"/>
        </w:rPr>
      </w:pPr>
      <w:r w:rsidRPr="00EA0F62">
        <w:rPr>
          <w:lang w:val="uk-UA"/>
        </w:rPr>
        <w:t>Іноді учень хоче зрозуміти, розібратися в матеріалі, який пояснює вчитель, але боїться перепитати його про незрозуміле, порадитися з ним, бо ділове спілкування на уроці фактично забороняється</w:t>
      </w:r>
      <w:r w:rsidR="00EA0F62" w:rsidRPr="00EA0F62">
        <w:rPr>
          <w:lang w:val="uk-UA"/>
        </w:rPr>
        <w:t xml:space="preserve">. </w:t>
      </w:r>
      <w:r w:rsidRPr="00EA0F62">
        <w:rPr>
          <w:lang w:val="uk-UA"/>
        </w:rPr>
        <w:t>Форма такого спілкування, його зміст в учителя авторитарного стилю має тільки контрольно-оцінний характер</w:t>
      </w:r>
      <w:r w:rsidR="00EA0F62" w:rsidRPr="00EA0F62">
        <w:rPr>
          <w:lang w:val="uk-UA"/>
        </w:rPr>
        <w:t xml:space="preserve">. </w:t>
      </w:r>
      <w:r w:rsidRPr="00EA0F62">
        <w:rPr>
          <w:lang w:val="uk-UA"/>
        </w:rPr>
        <w:t>Ділове спілкування, якщо його можна так назвати, за таких умов навчання існує під час взаємоперевірки виконання завдань</w:t>
      </w:r>
      <w:r w:rsidR="00EA0F62" w:rsidRPr="00EA0F62">
        <w:rPr>
          <w:lang w:val="uk-UA"/>
        </w:rPr>
        <w:t xml:space="preserve">. </w:t>
      </w:r>
      <w:r w:rsidRPr="00EA0F62">
        <w:rPr>
          <w:lang w:val="uk-UA"/>
        </w:rPr>
        <w:t>До того ж, цей прийом застосовується таким учителем як штучна інновація, данина часові чи моді</w:t>
      </w:r>
      <w:r w:rsidR="00EA0F62" w:rsidRPr="00EA0F62">
        <w:rPr>
          <w:lang w:val="uk-UA"/>
        </w:rPr>
        <w:t>.</w:t>
      </w:r>
      <w:r w:rsidR="00EA0F62">
        <w:rPr>
          <w:lang w:val="uk-UA"/>
        </w:rPr>
        <w:t xml:space="preserve"> "</w:t>
      </w:r>
      <w:r w:rsidRPr="00EA0F62">
        <w:rPr>
          <w:lang w:val="uk-UA"/>
        </w:rPr>
        <w:t>Санкціоноване</w:t>
      </w:r>
      <w:r w:rsidR="00EA0F62">
        <w:rPr>
          <w:lang w:val="uk-UA"/>
        </w:rPr>
        <w:t xml:space="preserve">" </w:t>
      </w:r>
      <w:r w:rsidRPr="00EA0F62">
        <w:rPr>
          <w:lang w:val="uk-UA"/>
        </w:rPr>
        <w:t>спілкування тільки зовні нагадує співробітництво</w:t>
      </w:r>
      <w:r w:rsidR="00EA0F62" w:rsidRPr="00EA0F62">
        <w:rPr>
          <w:lang w:val="uk-UA"/>
        </w:rPr>
        <w:t xml:space="preserve">. </w:t>
      </w:r>
      <w:r w:rsidRPr="00EA0F62">
        <w:rPr>
          <w:lang w:val="uk-UA"/>
        </w:rPr>
        <w:t>Привнесена в авторитарний стиль як інородне тіло, така взаємоперевірка, по суті, ним і залишається, не даючи продуктивного наслідку</w:t>
      </w:r>
      <w:r w:rsidR="00EA0F62" w:rsidRPr="00EA0F62">
        <w:rPr>
          <w:lang w:val="uk-UA"/>
        </w:rPr>
        <w:t xml:space="preserve">. </w:t>
      </w:r>
      <w:r w:rsidRPr="00EA0F62">
        <w:rPr>
          <w:lang w:val="uk-UA"/>
        </w:rPr>
        <w:t>Це просто інсценівка взаємодії, бо тут не створюються умови для обміну мотивами дій, доказами, врешті, переконаннями у правильності своїх думок</w:t>
      </w:r>
      <w:r w:rsidR="00EA0F62" w:rsidRPr="00EA0F62">
        <w:rPr>
          <w:lang w:val="uk-UA"/>
        </w:rPr>
        <w:t>.</w:t>
      </w:r>
    </w:p>
    <w:p w:rsidR="00EA0F62" w:rsidRDefault="006966BD" w:rsidP="00EA0F62">
      <w:pPr>
        <w:rPr>
          <w:lang w:val="uk-UA"/>
        </w:rPr>
      </w:pPr>
      <w:r w:rsidRPr="00EA0F62">
        <w:rPr>
          <w:lang w:val="uk-UA"/>
        </w:rPr>
        <w:t>Усі письмові самостійні завдання на етапі застосування набутих знань виконуються учнями лише індивідуально</w:t>
      </w:r>
      <w:r w:rsidR="00EA0F62" w:rsidRPr="00EA0F62">
        <w:rPr>
          <w:lang w:val="uk-UA"/>
        </w:rPr>
        <w:t xml:space="preserve">. </w:t>
      </w:r>
      <w:r w:rsidRPr="00EA0F62">
        <w:rPr>
          <w:lang w:val="uk-UA"/>
        </w:rPr>
        <w:t>А це веде до прояву елементів егоїзму, прагнення закрити долонею, аркушем паперу те завдання, що виконується в зошиті</w:t>
      </w:r>
      <w:r w:rsidR="00EA0F62" w:rsidRPr="00EA0F62">
        <w:rPr>
          <w:lang w:val="uk-UA"/>
        </w:rPr>
        <w:t xml:space="preserve">. </w:t>
      </w:r>
      <w:r w:rsidRPr="00EA0F62">
        <w:rPr>
          <w:lang w:val="uk-UA"/>
        </w:rPr>
        <w:t>Пізніше таке офіційне спілкування приводить до масового списування</w:t>
      </w:r>
      <w:r w:rsidR="00EA0F62" w:rsidRPr="00EA0F62">
        <w:rPr>
          <w:lang w:val="uk-UA"/>
        </w:rPr>
        <w:t>.</w:t>
      </w:r>
    </w:p>
    <w:p w:rsidR="00EA0F62" w:rsidRDefault="006966BD" w:rsidP="00EA0F62">
      <w:pPr>
        <w:rPr>
          <w:lang w:val="uk-UA"/>
        </w:rPr>
      </w:pPr>
      <w:r w:rsidRPr="00EA0F62">
        <w:rPr>
          <w:lang w:val="uk-UA"/>
        </w:rPr>
        <w:t>Отже, за авторитарного стилю взаємодії учасників навчально-виховного процесу ділове й особистісне спілкування має офіційну спрямованість, епізодичний характер, виявляється на примітивному рівні</w:t>
      </w:r>
      <w:r w:rsidR="00EA0F62" w:rsidRPr="00EA0F62">
        <w:rPr>
          <w:lang w:val="uk-UA"/>
        </w:rPr>
        <w:t xml:space="preserve">. </w:t>
      </w:r>
      <w:r w:rsidRPr="00EA0F62">
        <w:rPr>
          <w:lang w:val="uk-UA"/>
        </w:rPr>
        <w:t>Учень не виступає як партнер по спілкуванню в побудові та організації навчальної діяльності</w:t>
      </w:r>
      <w:r w:rsidR="00EA0F62" w:rsidRPr="00EA0F62">
        <w:rPr>
          <w:lang w:val="uk-UA"/>
        </w:rPr>
        <w:t xml:space="preserve">. </w:t>
      </w:r>
      <w:r w:rsidRPr="00EA0F62">
        <w:rPr>
          <w:lang w:val="uk-UA"/>
        </w:rPr>
        <w:t>Він є тільки об’єктом, який задіяний у цю діяльність для засвоєння знань, умінь і навичок</w:t>
      </w:r>
      <w:r w:rsidR="00EA0F62" w:rsidRPr="00EA0F62">
        <w:rPr>
          <w:lang w:val="uk-UA"/>
        </w:rPr>
        <w:t xml:space="preserve">. </w:t>
      </w:r>
      <w:r w:rsidRPr="00EA0F62">
        <w:rPr>
          <w:lang w:val="uk-UA"/>
        </w:rPr>
        <w:t>Учитель в цьому разі не володіє механізмами розвитку комунікативних умінь молодших школярів на кожному етапі навчального процесу, часто не вміє спілкуватися сам</w:t>
      </w:r>
      <w:r w:rsidR="00EA0F62" w:rsidRPr="00EA0F62">
        <w:rPr>
          <w:lang w:val="uk-UA"/>
        </w:rPr>
        <w:t>.</w:t>
      </w:r>
    </w:p>
    <w:p w:rsidR="00EA0F62" w:rsidRDefault="006966BD" w:rsidP="00EA0F62">
      <w:pPr>
        <w:rPr>
          <w:lang w:val="uk-UA"/>
        </w:rPr>
      </w:pPr>
      <w:r w:rsidRPr="00EA0F62">
        <w:rPr>
          <w:lang w:val="uk-UA"/>
        </w:rPr>
        <w:t>Сьогодні на часі той демократичний характер взаємовідносин педагога й учнів, який називається педагогікою співробітництва, діалогу</w:t>
      </w:r>
      <w:r w:rsidR="00EA0F62" w:rsidRPr="00EA0F62">
        <w:rPr>
          <w:lang w:val="uk-UA"/>
        </w:rPr>
        <w:t>.</w:t>
      </w:r>
    </w:p>
    <w:p w:rsidR="00EA0F62" w:rsidRDefault="006966BD" w:rsidP="00EA0F62">
      <w:pPr>
        <w:rPr>
          <w:lang w:val="uk-UA"/>
        </w:rPr>
      </w:pPr>
      <w:r w:rsidRPr="00EA0F62">
        <w:rPr>
          <w:lang w:val="uk-UA"/>
        </w:rPr>
        <w:t>За таких взаємовідносин учень є не тільки об’єктом впливу, а й самокерованою, самостійною та вільно діючою особистістю, повноправним співучасником педагогічного процесу</w:t>
      </w:r>
      <w:r w:rsidR="00EA0F62" w:rsidRPr="00EA0F62">
        <w:rPr>
          <w:lang w:val="uk-UA"/>
        </w:rPr>
        <w:t xml:space="preserve">. </w:t>
      </w:r>
      <w:r w:rsidRPr="00EA0F62">
        <w:rPr>
          <w:lang w:val="uk-UA"/>
        </w:rPr>
        <w:t xml:space="preserve">Учитель у навчальне </w:t>
      </w:r>
      <w:r w:rsidR="00EA0F62">
        <w:rPr>
          <w:lang w:val="uk-UA"/>
        </w:rPr>
        <w:t>-</w:t>
      </w:r>
      <w:r w:rsidRPr="00EA0F62">
        <w:rPr>
          <w:lang w:val="uk-UA"/>
        </w:rPr>
        <w:t xml:space="preserve"> виховному процесі постійно підтримує контакт з учнями, створює відповідну психологічно комфортну обстановку для сприймання, міцного засвоєння навчального матеріалу</w:t>
      </w:r>
      <w:r w:rsidR="00EA0F62" w:rsidRPr="00EA0F62">
        <w:rPr>
          <w:lang w:val="uk-UA"/>
        </w:rPr>
        <w:t xml:space="preserve">. </w:t>
      </w:r>
      <w:r w:rsidRPr="00EA0F62">
        <w:rPr>
          <w:lang w:val="uk-UA"/>
        </w:rPr>
        <w:t>Функції контакту різні</w:t>
      </w:r>
      <w:r w:rsidR="00EA0F62" w:rsidRPr="00EA0F62">
        <w:rPr>
          <w:lang w:val="uk-UA"/>
        </w:rPr>
        <w:t>.</w:t>
      </w:r>
    </w:p>
    <w:p w:rsidR="00EA0F62" w:rsidRDefault="006966BD" w:rsidP="00EA0F62">
      <w:pPr>
        <w:rPr>
          <w:lang w:val="uk-UA"/>
        </w:rPr>
      </w:pPr>
      <w:r w:rsidRPr="00EA0F62">
        <w:rPr>
          <w:lang w:val="uk-UA"/>
        </w:rPr>
        <w:t>Так, методична функція полягає в тому, щоб зосередити увагу учнів на значущих моментах,</w:t>
      </w:r>
      <w:r w:rsidR="00EA0F62">
        <w:rPr>
          <w:lang w:val="uk-UA"/>
        </w:rPr>
        <w:t xml:space="preserve"> "</w:t>
      </w:r>
      <w:r w:rsidRPr="00EA0F62">
        <w:rPr>
          <w:lang w:val="uk-UA"/>
        </w:rPr>
        <w:t>втягти</w:t>
      </w:r>
      <w:r w:rsidR="00EA0F62">
        <w:rPr>
          <w:lang w:val="uk-UA"/>
        </w:rPr>
        <w:t xml:space="preserve">" </w:t>
      </w:r>
      <w:r w:rsidRPr="00EA0F62">
        <w:rPr>
          <w:lang w:val="uk-UA"/>
        </w:rPr>
        <w:t>учнів у доцільну послідовність його засвоєння</w:t>
      </w:r>
      <w:r w:rsidR="00EA0F62" w:rsidRPr="00EA0F62">
        <w:rPr>
          <w:lang w:val="uk-UA"/>
        </w:rPr>
        <w:t xml:space="preserve">. </w:t>
      </w:r>
      <w:r w:rsidRPr="00EA0F62">
        <w:rPr>
          <w:lang w:val="uk-UA"/>
        </w:rPr>
        <w:t>Евристична функція виявляється в активізації допитливості учнів, створенні проблемної ситуації під час навчання,</w:t>
      </w:r>
      <w:r w:rsidR="00EA0F62">
        <w:rPr>
          <w:lang w:val="uk-UA"/>
        </w:rPr>
        <w:t xml:space="preserve"> "</w:t>
      </w:r>
      <w:r w:rsidRPr="00EA0F62">
        <w:rPr>
          <w:lang w:val="uk-UA"/>
        </w:rPr>
        <w:t>провокуванні</w:t>
      </w:r>
      <w:r w:rsidR="00EA0F62">
        <w:rPr>
          <w:lang w:val="uk-UA"/>
        </w:rPr>
        <w:t xml:space="preserve">" </w:t>
      </w:r>
      <w:r w:rsidRPr="00EA0F62">
        <w:rPr>
          <w:lang w:val="uk-UA"/>
        </w:rPr>
        <w:t>пошуку її розв’язання</w:t>
      </w:r>
      <w:r w:rsidR="00EA0F62" w:rsidRPr="00EA0F62">
        <w:rPr>
          <w:lang w:val="uk-UA"/>
        </w:rPr>
        <w:t xml:space="preserve">. </w:t>
      </w:r>
      <w:r w:rsidRPr="00EA0F62">
        <w:rPr>
          <w:lang w:val="uk-UA"/>
        </w:rPr>
        <w:t>Контрольна функція, або функція зворотного зв’язку, дає змогу вчителеві дізнатися, наскільки повно і правильно сприймають учні його повідомлення</w:t>
      </w:r>
      <w:r w:rsidR="00EA0F62" w:rsidRPr="00EA0F62">
        <w:rPr>
          <w:lang w:val="uk-UA"/>
        </w:rPr>
        <w:t xml:space="preserve">. </w:t>
      </w:r>
      <w:r w:rsidRPr="00EA0F62">
        <w:rPr>
          <w:lang w:val="uk-UA"/>
        </w:rPr>
        <w:t xml:space="preserve">Морально-етична функція полягає в тому, щоб привернути до себе клас, заволодіти його довір’ям, з одного боку, а з другого </w:t>
      </w:r>
      <w:r w:rsidR="00EA0F62">
        <w:rPr>
          <w:lang w:val="uk-UA"/>
        </w:rPr>
        <w:t>-</w:t>
      </w:r>
      <w:r w:rsidRPr="00EA0F62">
        <w:rPr>
          <w:lang w:val="uk-UA"/>
        </w:rPr>
        <w:t xml:space="preserve"> ця функція допомагає регулювати моральне самопочуття дітей на уроці, створюючи ситуацію успіху</w:t>
      </w:r>
      <w:r w:rsidR="00EA0F62" w:rsidRPr="00EA0F62">
        <w:rPr>
          <w:lang w:val="uk-UA"/>
        </w:rPr>
        <w:t>.</w:t>
      </w:r>
    </w:p>
    <w:p w:rsidR="00EA0F62" w:rsidRDefault="006966BD" w:rsidP="00EA0F62">
      <w:pPr>
        <w:rPr>
          <w:lang w:val="uk-UA"/>
        </w:rPr>
      </w:pPr>
      <w:r w:rsidRPr="00EA0F62">
        <w:rPr>
          <w:lang w:val="uk-UA"/>
        </w:rPr>
        <w:t xml:space="preserve">Вчитель-етик </w:t>
      </w:r>
      <w:r w:rsidR="00EA0F62">
        <w:rPr>
          <w:lang w:val="uk-UA"/>
        </w:rPr>
        <w:t>-</w:t>
      </w:r>
      <w:r w:rsidRPr="00EA0F62">
        <w:rPr>
          <w:lang w:val="uk-UA"/>
        </w:rPr>
        <w:t xml:space="preserve"> насамперед чуйна й уважна людина, що пильно стежить за співвідношенням у площині</w:t>
      </w:r>
      <w:r w:rsidR="00EA0F62">
        <w:rPr>
          <w:lang w:val="uk-UA"/>
        </w:rPr>
        <w:t xml:space="preserve"> "</w:t>
      </w:r>
      <w:r w:rsidRPr="00EA0F62">
        <w:rPr>
          <w:lang w:val="uk-UA"/>
        </w:rPr>
        <w:t xml:space="preserve">перемога </w:t>
      </w:r>
      <w:r w:rsidR="00EA0F62">
        <w:rPr>
          <w:lang w:val="uk-UA"/>
        </w:rPr>
        <w:t>-</w:t>
      </w:r>
      <w:r w:rsidRPr="00EA0F62">
        <w:rPr>
          <w:lang w:val="uk-UA"/>
        </w:rPr>
        <w:t xml:space="preserve"> поразка</w:t>
      </w:r>
      <w:r w:rsidR="00EA0F62">
        <w:rPr>
          <w:lang w:val="uk-UA"/>
        </w:rPr>
        <w:t xml:space="preserve">". </w:t>
      </w:r>
      <w:r w:rsidRPr="00EA0F62">
        <w:rPr>
          <w:lang w:val="uk-UA"/>
        </w:rPr>
        <w:t>Він професіонал у діагностиці стану діяльності дитини та швидкому регулюванні його на шляху до успіху, тобто в корекції</w:t>
      </w:r>
      <w:r w:rsidR="00EA0F62" w:rsidRPr="00EA0F62">
        <w:rPr>
          <w:lang w:val="uk-UA"/>
        </w:rPr>
        <w:t xml:space="preserve">. </w:t>
      </w:r>
      <w:r w:rsidRPr="00EA0F62">
        <w:rPr>
          <w:lang w:val="uk-UA"/>
        </w:rPr>
        <w:t>Під емоційною функцією слід розуміти взаємовплив учителя і його вихованців</w:t>
      </w:r>
      <w:r w:rsidR="00EA0F62" w:rsidRPr="00EA0F62">
        <w:rPr>
          <w:lang w:val="uk-UA"/>
        </w:rPr>
        <w:t xml:space="preserve">: </w:t>
      </w:r>
      <w:r w:rsidRPr="00EA0F62">
        <w:rPr>
          <w:lang w:val="uk-UA"/>
        </w:rPr>
        <w:t>вступаючи в контакт з класом, учитель настроює його на доцільний емоційний лад, а клас надихає вчителя, емоційно стимулює своєю захопленістю, інтересом до думок, що викладаються, а також виконуваних видів роботи, видів роботи</w:t>
      </w:r>
      <w:r w:rsidR="00EA0F62" w:rsidRPr="00EA0F62">
        <w:rPr>
          <w:lang w:val="uk-UA"/>
        </w:rPr>
        <w:t xml:space="preserve"> [</w:t>
      </w:r>
      <w:r w:rsidR="00373FA3" w:rsidRPr="00EA0F62">
        <w:rPr>
          <w:lang w:val="uk-UA"/>
        </w:rPr>
        <w:t>5</w:t>
      </w:r>
      <w:r w:rsidR="00EA0F62" w:rsidRPr="00EA0F62">
        <w:rPr>
          <w:lang w:val="uk-UA"/>
        </w:rPr>
        <w:t>].</w:t>
      </w:r>
    </w:p>
    <w:p w:rsidR="00EA0F62" w:rsidRDefault="006966BD" w:rsidP="00EA0F62">
      <w:pPr>
        <w:rPr>
          <w:lang w:val="uk-UA"/>
        </w:rPr>
      </w:pPr>
      <w:r w:rsidRPr="00EA0F62">
        <w:rPr>
          <w:lang w:val="uk-UA"/>
        </w:rPr>
        <w:t>Методи встановлення контакту також різноманітні</w:t>
      </w:r>
      <w:r w:rsidR="00EA0F62" w:rsidRPr="00EA0F62">
        <w:rPr>
          <w:lang w:val="uk-UA"/>
        </w:rPr>
        <w:t xml:space="preserve">. </w:t>
      </w:r>
      <w:r w:rsidRPr="00EA0F62">
        <w:rPr>
          <w:lang w:val="uk-UA"/>
        </w:rPr>
        <w:t>До них належать</w:t>
      </w:r>
      <w:r w:rsidR="00EA0F62" w:rsidRPr="00EA0F62">
        <w:rPr>
          <w:lang w:val="uk-UA"/>
        </w:rPr>
        <w:t xml:space="preserve">: </w:t>
      </w:r>
      <w:r w:rsidRPr="00EA0F62">
        <w:rPr>
          <w:lang w:val="uk-UA"/>
        </w:rPr>
        <w:t>емоційно-психологічний зачин уроку, створення проблемної ситуації, стимулювання творчості</w:t>
      </w:r>
      <w:r w:rsidR="00EA0F62">
        <w:rPr>
          <w:lang w:val="uk-UA"/>
        </w:rPr>
        <w:t xml:space="preserve"> "</w:t>
      </w:r>
      <w:r w:rsidRPr="00EA0F62">
        <w:rPr>
          <w:lang w:val="uk-UA"/>
        </w:rPr>
        <w:t>в цю мить</w:t>
      </w:r>
      <w:r w:rsidR="00EA0F62">
        <w:rPr>
          <w:lang w:val="uk-UA"/>
        </w:rPr>
        <w:t xml:space="preserve">", </w:t>
      </w:r>
      <w:r w:rsidRPr="00EA0F62">
        <w:rPr>
          <w:lang w:val="uk-UA"/>
        </w:rPr>
        <w:t>відповіді на запитання, зміст самих запитань, інтонаційна гама викладу, зміни в емоційному тоні фрагментів уроку,</w:t>
      </w:r>
      <w:r w:rsidR="00EA0F62">
        <w:rPr>
          <w:lang w:val="uk-UA"/>
        </w:rPr>
        <w:t xml:space="preserve"> "</w:t>
      </w:r>
      <w:r w:rsidRPr="00EA0F62">
        <w:rPr>
          <w:lang w:val="uk-UA"/>
        </w:rPr>
        <w:t>режисура</w:t>
      </w:r>
      <w:r w:rsidR="00EA0F62">
        <w:rPr>
          <w:lang w:val="uk-UA"/>
        </w:rPr>
        <w:t xml:space="preserve">" </w:t>
      </w:r>
      <w:r w:rsidRPr="00EA0F62">
        <w:rPr>
          <w:lang w:val="uk-UA"/>
        </w:rPr>
        <w:t>та ін</w:t>
      </w:r>
      <w:r w:rsidR="00EA0F62" w:rsidRPr="00EA0F62">
        <w:rPr>
          <w:lang w:val="uk-UA"/>
        </w:rPr>
        <w:t>.</w:t>
      </w:r>
    </w:p>
    <w:p w:rsidR="00EA0F62" w:rsidRDefault="006966BD" w:rsidP="00EA0F62">
      <w:pPr>
        <w:rPr>
          <w:lang w:val="uk-UA"/>
        </w:rPr>
      </w:pPr>
      <w:r w:rsidRPr="00EA0F62">
        <w:rPr>
          <w:lang w:val="uk-UA"/>
        </w:rPr>
        <w:t>Успіх організації нестандартного уроку під час розв’язання проблемної ситуації на етапі засвоєння нових знань чи виконання завдань на етапі застосування набутих знань на практиці залежить від того, як засвоєні прийоми спілкування, розвинута техніка мовлення, мовленнєвий етикет, уміння володіти своїм організмом</w:t>
      </w:r>
      <w:r w:rsidR="00EA0F62" w:rsidRPr="00EA0F62">
        <w:rPr>
          <w:lang w:val="uk-UA"/>
        </w:rPr>
        <w:t xml:space="preserve">: </w:t>
      </w:r>
      <w:r w:rsidRPr="00EA0F62">
        <w:rPr>
          <w:lang w:val="uk-UA"/>
        </w:rPr>
        <w:t>міміка, жест, погляд, постава, манера триматися під час розмови, зустрічі</w:t>
      </w:r>
      <w:r w:rsidR="00EA0F62" w:rsidRPr="00EA0F62">
        <w:rPr>
          <w:lang w:val="uk-UA"/>
        </w:rPr>
        <w:t>.</w:t>
      </w:r>
    </w:p>
    <w:p w:rsidR="00EA0F62" w:rsidRDefault="006966BD" w:rsidP="00EA0F62">
      <w:pPr>
        <w:rPr>
          <w:lang w:val="uk-UA"/>
        </w:rPr>
      </w:pPr>
      <w:r w:rsidRPr="00EA0F62">
        <w:rPr>
          <w:lang w:val="uk-UA"/>
        </w:rPr>
        <w:t xml:space="preserve">Сформувати і розвинути комунікативні вміння значною мірою допомагають уже на початку першого навчального року уроки навчання грамоти, а потім </w:t>
      </w:r>
      <w:r w:rsidR="00EA0F62">
        <w:rPr>
          <w:lang w:val="uk-UA"/>
        </w:rPr>
        <w:t>-</w:t>
      </w:r>
      <w:r w:rsidRPr="00EA0F62">
        <w:rPr>
          <w:lang w:val="uk-UA"/>
        </w:rPr>
        <w:t xml:space="preserve"> уроки читання</w:t>
      </w:r>
      <w:r w:rsidR="00EA0F62" w:rsidRPr="00EA0F62">
        <w:rPr>
          <w:lang w:val="uk-UA"/>
        </w:rPr>
        <w:t xml:space="preserve">. </w:t>
      </w:r>
      <w:r w:rsidRPr="00EA0F62">
        <w:rPr>
          <w:lang w:val="uk-UA"/>
        </w:rPr>
        <w:t xml:space="preserve">Розвинуті комунікативні вміння забезпечують учням міцність засвоюваних знань упродовж усього навчання в школі з одного боку, а з іншого </w:t>
      </w:r>
      <w:r w:rsidR="00EA0F62">
        <w:rPr>
          <w:lang w:val="uk-UA"/>
        </w:rPr>
        <w:t>-</w:t>
      </w:r>
      <w:r w:rsidRPr="00EA0F62">
        <w:rPr>
          <w:lang w:val="uk-UA"/>
        </w:rPr>
        <w:t xml:space="preserve"> здатність швидко й правильно орієнтуватися в будь-якій навчальній і життєвій ситуації, брати на себе певну роль, діяти в її межах, готовність до ризику, самобутність, оригінальність</w:t>
      </w:r>
      <w:r w:rsidR="00EA0F62" w:rsidRPr="00EA0F62">
        <w:rPr>
          <w:lang w:val="uk-UA"/>
        </w:rPr>
        <w:t xml:space="preserve">. </w:t>
      </w:r>
      <w:r w:rsidRPr="00EA0F62">
        <w:rPr>
          <w:lang w:val="uk-UA"/>
        </w:rPr>
        <w:t>А такі якості допомагають будь-який урок зробити нестандартним</w:t>
      </w:r>
      <w:r w:rsidR="00EA0F62" w:rsidRPr="00EA0F62">
        <w:rPr>
          <w:lang w:val="uk-UA"/>
        </w:rPr>
        <w:t xml:space="preserve">. </w:t>
      </w:r>
      <w:r w:rsidRPr="00EA0F62">
        <w:rPr>
          <w:lang w:val="uk-UA"/>
        </w:rPr>
        <w:t>При цьому відпадає потреба спеціально готувати</w:t>
      </w:r>
      <w:r w:rsidR="00EA0F62">
        <w:rPr>
          <w:lang w:val="uk-UA"/>
        </w:rPr>
        <w:t xml:space="preserve"> "</w:t>
      </w:r>
      <w:r w:rsidRPr="00EA0F62">
        <w:rPr>
          <w:lang w:val="uk-UA"/>
        </w:rPr>
        <w:t>відкриті</w:t>
      </w:r>
      <w:r w:rsidR="00EA0F62">
        <w:rPr>
          <w:lang w:val="uk-UA"/>
        </w:rPr>
        <w:t xml:space="preserve">", </w:t>
      </w:r>
      <w:r w:rsidRPr="00EA0F62">
        <w:rPr>
          <w:lang w:val="uk-UA"/>
        </w:rPr>
        <w:t>зовнішньо нестандартні уроки, позбавлені внутрішнього змісту, які звичайно готують для перевіряючих, репетируючи їх</w:t>
      </w:r>
      <w:r w:rsidR="00EA0F62" w:rsidRPr="00EA0F62">
        <w:rPr>
          <w:lang w:val="uk-UA"/>
        </w:rPr>
        <w:t>.</w:t>
      </w:r>
    </w:p>
    <w:p w:rsidR="00EA0F62" w:rsidRDefault="00EA0F62" w:rsidP="00EA0F62">
      <w:pPr>
        <w:rPr>
          <w:lang w:val="uk-UA"/>
        </w:rPr>
      </w:pPr>
    </w:p>
    <w:p w:rsidR="006966BD" w:rsidRPr="00EA0F62" w:rsidRDefault="00EA0F62" w:rsidP="00EA0F62">
      <w:pPr>
        <w:pStyle w:val="2"/>
      </w:pPr>
      <w:bookmarkStart w:id="3" w:name="_Toc235646789"/>
      <w:r>
        <w:rPr>
          <w:lang w:val="uk-UA"/>
        </w:rPr>
        <w:t xml:space="preserve">1.2 </w:t>
      </w:r>
      <w:r w:rsidR="006966BD" w:rsidRPr="00EA0F62">
        <w:rPr>
          <w:lang w:val="uk-UA"/>
        </w:rPr>
        <w:t>Підходи до класифікації нестандартних форм організації навчання та основні їх види</w:t>
      </w:r>
      <w:bookmarkEnd w:id="3"/>
    </w:p>
    <w:p w:rsidR="00EA0F62" w:rsidRDefault="00EA0F62" w:rsidP="00EA0F62">
      <w:pPr>
        <w:rPr>
          <w:lang w:val="uk-UA"/>
        </w:rPr>
      </w:pPr>
    </w:p>
    <w:p w:rsidR="00EA0F62" w:rsidRDefault="006966BD" w:rsidP="00EA0F62">
      <w:pPr>
        <w:rPr>
          <w:lang w:val="uk-UA"/>
        </w:rPr>
      </w:pPr>
      <w:r w:rsidRPr="00EA0F62">
        <w:rPr>
          <w:lang w:val="uk-UA"/>
        </w:rPr>
        <w:t xml:space="preserve">Ефективність навчально-виховної роботи визначається не тільки методами викладання </w:t>
      </w:r>
      <w:r w:rsidR="00EA0F62">
        <w:rPr>
          <w:lang w:val="uk-UA"/>
        </w:rPr>
        <w:t>-</w:t>
      </w:r>
      <w:r w:rsidRPr="00EA0F62">
        <w:rPr>
          <w:lang w:val="uk-UA"/>
        </w:rPr>
        <w:t xml:space="preserve"> учіння, а також і формами її організації</w:t>
      </w:r>
      <w:r w:rsidR="00EA0F62" w:rsidRPr="00EA0F62">
        <w:rPr>
          <w:lang w:val="uk-UA"/>
        </w:rPr>
        <w:t xml:space="preserve">. </w:t>
      </w:r>
      <w:r w:rsidRPr="00EA0F62">
        <w:rPr>
          <w:lang w:val="uk-UA"/>
        </w:rPr>
        <w:t>На жаль, на сучасному етапі розвитку дидактичної науки немає чіткого визначення цього поняття, його сутності як педагогічної категорії</w:t>
      </w:r>
      <w:r w:rsidR="00EA0F62" w:rsidRPr="00EA0F62">
        <w:rPr>
          <w:lang w:val="uk-UA"/>
        </w:rPr>
        <w:t xml:space="preserve"> [</w:t>
      </w:r>
      <w:r w:rsidR="00373FA3" w:rsidRPr="00EA0F62">
        <w:rPr>
          <w:lang w:val="uk-UA"/>
        </w:rPr>
        <w:t>10</w:t>
      </w:r>
      <w:r w:rsidR="00EA0F62" w:rsidRPr="00EA0F62">
        <w:rPr>
          <w:lang w:val="uk-UA"/>
        </w:rPr>
        <w:t>].</w:t>
      </w:r>
    </w:p>
    <w:p w:rsidR="00EA0F62" w:rsidRDefault="006966BD" w:rsidP="00EA0F62">
      <w:pPr>
        <w:rPr>
          <w:lang w:val="uk-UA"/>
        </w:rPr>
      </w:pPr>
      <w:r w:rsidRPr="00EA0F62">
        <w:rPr>
          <w:lang w:val="uk-UA"/>
        </w:rPr>
        <w:t>Форма організації навчання як дидактична категорія означає зовнішній бік організації навчального процесу, пов’язаний з кількістю учнів, часом і місцем навчання, а також і з порядком його здійснення</w:t>
      </w:r>
      <w:r w:rsidR="00EA0F62" w:rsidRPr="00EA0F62">
        <w:rPr>
          <w:lang w:val="uk-UA"/>
        </w:rPr>
        <w:t>.</w:t>
      </w:r>
    </w:p>
    <w:p w:rsidR="00EA0F62" w:rsidRDefault="006966BD" w:rsidP="00EA0F62">
      <w:pPr>
        <w:rPr>
          <w:lang w:val="uk-UA"/>
        </w:rPr>
      </w:pPr>
      <w:r w:rsidRPr="00EA0F62">
        <w:rPr>
          <w:lang w:val="uk-UA"/>
        </w:rPr>
        <w:t>Звичайно, ця організація залежить від вибору дидактичних методів, прийомів і засобів, розуміння цілей і завдань процесу навчання, втілення рекомендацій психологічної і педагогічної наук, зокрема дидактичних закономірностей і принципів у практику роботи педагогів</w:t>
      </w:r>
      <w:r w:rsidR="00EA0F62" w:rsidRPr="00EA0F62">
        <w:rPr>
          <w:lang w:val="uk-UA"/>
        </w:rPr>
        <w:t xml:space="preserve">. </w:t>
      </w:r>
      <w:r w:rsidRPr="00EA0F62">
        <w:rPr>
          <w:lang w:val="uk-UA"/>
        </w:rPr>
        <w:t>Проте активна і змістова взаємодія учителів і учнів полягають саме в організації навчального процесу</w:t>
      </w:r>
      <w:r w:rsidR="00EA0F62" w:rsidRPr="00EA0F62">
        <w:rPr>
          <w:lang w:val="uk-UA"/>
        </w:rPr>
        <w:t xml:space="preserve"> [</w:t>
      </w:r>
      <w:r w:rsidR="00373FA3" w:rsidRPr="00EA0F62">
        <w:rPr>
          <w:lang w:val="uk-UA"/>
        </w:rPr>
        <w:t>11</w:t>
      </w:r>
      <w:r w:rsidR="00EA0F62" w:rsidRPr="00EA0F62">
        <w:rPr>
          <w:lang w:val="uk-UA"/>
        </w:rPr>
        <w:t>].</w:t>
      </w:r>
    </w:p>
    <w:p w:rsidR="00EA0F62" w:rsidRDefault="006966BD" w:rsidP="00EA0F62">
      <w:pPr>
        <w:rPr>
          <w:lang w:val="uk-UA"/>
        </w:rPr>
      </w:pPr>
      <w:r w:rsidRPr="00EA0F62">
        <w:rPr>
          <w:lang w:val="uk-UA"/>
        </w:rPr>
        <w:t>Проблема організаційних форм навчання є досить актуальним питанням</w:t>
      </w:r>
      <w:r w:rsidR="00EA0F62" w:rsidRPr="00EA0F62">
        <w:rPr>
          <w:lang w:val="uk-UA"/>
        </w:rPr>
        <w:t xml:space="preserve">. </w:t>
      </w:r>
      <w:r w:rsidRPr="00EA0F62">
        <w:rPr>
          <w:lang w:val="uk-UA"/>
        </w:rPr>
        <w:t>Воно ще остаточно не розв’язане</w:t>
      </w:r>
      <w:r w:rsidR="00EA0F62" w:rsidRPr="00EA0F62">
        <w:rPr>
          <w:lang w:val="uk-UA"/>
        </w:rPr>
        <w:t xml:space="preserve">. </w:t>
      </w:r>
      <w:r w:rsidRPr="00EA0F62">
        <w:rPr>
          <w:lang w:val="uk-UA"/>
        </w:rPr>
        <w:t>Основними напрямами вдосконалення організаційних форм навчання у дидактиці вважається модернізація змісту навчання, опрацювання та впровадження елементів індивідуалізації, технізації та створення навчально-пізнавальних модулів</w:t>
      </w:r>
      <w:r w:rsidR="00EA0F62" w:rsidRPr="00EA0F62">
        <w:rPr>
          <w:lang w:val="uk-UA"/>
        </w:rPr>
        <w:t>.</w:t>
      </w:r>
    </w:p>
    <w:p w:rsidR="00EA0F62" w:rsidRDefault="006966BD" w:rsidP="00EA0F62">
      <w:pPr>
        <w:rPr>
          <w:lang w:val="uk-UA"/>
        </w:rPr>
      </w:pPr>
      <w:r w:rsidRPr="00EA0F62">
        <w:rPr>
          <w:lang w:val="uk-UA"/>
        </w:rPr>
        <w:t>На сучасному етапі розвитку дидактичної науки є кілька варіантів класифікації форм організації навчання</w:t>
      </w:r>
      <w:r w:rsidR="00EA0F62" w:rsidRPr="00EA0F62">
        <w:rPr>
          <w:lang w:val="uk-UA"/>
        </w:rPr>
        <w:t xml:space="preserve">. </w:t>
      </w:r>
      <w:r w:rsidRPr="00EA0F62">
        <w:rPr>
          <w:lang w:val="uk-UA"/>
        </w:rPr>
        <w:t>Наприклад, В</w:t>
      </w:r>
      <w:r w:rsidR="00EA0F62" w:rsidRPr="00EA0F62">
        <w:rPr>
          <w:lang w:val="uk-UA"/>
        </w:rPr>
        <w:t xml:space="preserve">. </w:t>
      </w:r>
      <w:r w:rsidRPr="00EA0F62">
        <w:rPr>
          <w:lang w:val="uk-UA"/>
        </w:rPr>
        <w:t>Оконь поділяє їх на три групи</w:t>
      </w:r>
      <w:r w:rsidR="00EA0F62" w:rsidRPr="00EA0F62">
        <w:rPr>
          <w:lang w:val="uk-UA"/>
        </w:rPr>
        <w:t xml:space="preserve"> [</w:t>
      </w:r>
      <w:r w:rsidR="00373FA3" w:rsidRPr="00EA0F62">
        <w:rPr>
          <w:lang w:val="uk-UA"/>
        </w:rPr>
        <w:t>10</w:t>
      </w:r>
      <w:r w:rsidR="00EA0F62">
        <w:rPr>
          <w:lang w:val="uk-UA"/>
        </w:rPr>
        <w:t>]:</w:t>
      </w:r>
    </w:p>
    <w:p w:rsidR="00EA0F62" w:rsidRDefault="006966BD" w:rsidP="00EA0F62">
      <w:pPr>
        <w:rPr>
          <w:lang w:val="uk-UA"/>
        </w:rPr>
      </w:pPr>
      <w:r w:rsidRPr="00EA0F62">
        <w:rPr>
          <w:lang w:val="uk-UA"/>
        </w:rPr>
        <w:t>робота під час занять</w:t>
      </w:r>
      <w:r w:rsidR="00EA0F62" w:rsidRPr="00EA0F62">
        <w:rPr>
          <w:lang w:val="uk-UA"/>
        </w:rPr>
        <w:t>;</w:t>
      </w:r>
    </w:p>
    <w:p w:rsidR="00EA0F62" w:rsidRDefault="006966BD" w:rsidP="00EA0F62">
      <w:pPr>
        <w:rPr>
          <w:lang w:val="uk-UA"/>
        </w:rPr>
      </w:pPr>
      <w:r w:rsidRPr="00EA0F62">
        <w:rPr>
          <w:lang w:val="uk-UA"/>
        </w:rPr>
        <w:t>домашня робота</w:t>
      </w:r>
      <w:r w:rsidR="00EA0F62" w:rsidRPr="00EA0F62">
        <w:rPr>
          <w:lang w:val="uk-UA"/>
        </w:rPr>
        <w:t>;</w:t>
      </w:r>
    </w:p>
    <w:p w:rsidR="00EA0F62" w:rsidRDefault="006966BD" w:rsidP="00EA0F62">
      <w:pPr>
        <w:rPr>
          <w:lang w:val="uk-UA"/>
        </w:rPr>
      </w:pPr>
      <w:r w:rsidRPr="00EA0F62">
        <w:rPr>
          <w:lang w:val="uk-UA"/>
        </w:rPr>
        <w:t>робота після занять</w:t>
      </w:r>
      <w:r w:rsidR="00EA0F62" w:rsidRPr="00EA0F62">
        <w:rPr>
          <w:lang w:val="uk-UA"/>
        </w:rPr>
        <w:t>.</w:t>
      </w:r>
    </w:p>
    <w:p w:rsidR="00EA0F62" w:rsidRDefault="006966BD" w:rsidP="00EA0F62">
      <w:pPr>
        <w:rPr>
          <w:lang w:val="uk-UA"/>
        </w:rPr>
      </w:pPr>
      <w:r w:rsidRPr="00EA0F62">
        <w:rPr>
          <w:lang w:val="uk-UA"/>
        </w:rPr>
        <w:t>П</w:t>
      </w:r>
      <w:r w:rsidR="00EA0F62" w:rsidRPr="00EA0F62">
        <w:rPr>
          <w:lang w:val="uk-UA"/>
        </w:rPr>
        <w:t xml:space="preserve">. </w:t>
      </w:r>
      <w:r w:rsidRPr="00EA0F62">
        <w:rPr>
          <w:lang w:val="uk-UA"/>
        </w:rPr>
        <w:t>Підласий пропонує їхню класифікацію за такими ознаками</w:t>
      </w:r>
      <w:r w:rsidR="00EA0F62" w:rsidRPr="00EA0F62">
        <w:rPr>
          <w:lang w:val="uk-UA"/>
        </w:rPr>
        <w:t xml:space="preserve"> [</w:t>
      </w:r>
      <w:r w:rsidR="00373FA3" w:rsidRPr="00EA0F62">
        <w:rPr>
          <w:lang w:val="uk-UA"/>
        </w:rPr>
        <w:t>10</w:t>
      </w:r>
      <w:r w:rsidR="00EA0F62">
        <w:rPr>
          <w:lang w:val="uk-UA"/>
        </w:rPr>
        <w:t>]:</w:t>
      </w:r>
    </w:p>
    <w:p w:rsidR="00EA0F62" w:rsidRDefault="006966BD" w:rsidP="00EA0F62">
      <w:pPr>
        <w:rPr>
          <w:lang w:val="uk-UA"/>
        </w:rPr>
      </w:pPr>
      <w:r w:rsidRPr="00EA0F62">
        <w:rPr>
          <w:lang w:val="uk-UA"/>
        </w:rPr>
        <w:t xml:space="preserve">за кількістю учнів </w:t>
      </w:r>
      <w:r w:rsidR="00EA0F62">
        <w:rPr>
          <w:lang w:val="uk-UA"/>
        </w:rPr>
        <w:t>-</w:t>
      </w:r>
      <w:r w:rsidRPr="00EA0F62">
        <w:rPr>
          <w:lang w:val="uk-UA"/>
        </w:rPr>
        <w:t xml:space="preserve"> масові, колективні, групові, мікрогрупові, індивідуальні форми навчання</w:t>
      </w:r>
      <w:r w:rsidR="00EA0F62" w:rsidRPr="00EA0F62">
        <w:rPr>
          <w:lang w:val="uk-UA"/>
        </w:rPr>
        <w:t>;</w:t>
      </w:r>
    </w:p>
    <w:p w:rsidR="00EA0F62" w:rsidRDefault="006966BD" w:rsidP="00EA0F62">
      <w:pPr>
        <w:rPr>
          <w:lang w:val="uk-UA"/>
        </w:rPr>
      </w:pPr>
      <w:r w:rsidRPr="00EA0F62">
        <w:rPr>
          <w:lang w:val="uk-UA"/>
        </w:rPr>
        <w:t xml:space="preserve">місцем навчання </w:t>
      </w:r>
      <w:r w:rsidR="00EA0F62">
        <w:rPr>
          <w:lang w:val="uk-UA"/>
        </w:rPr>
        <w:t>-</w:t>
      </w:r>
      <w:r w:rsidRPr="00EA0F62">
        <w:rPr>
          <w:lang w:val="uk-UA"/>
        </w:rPr>
        <w:t xml:space="preserve"> шкільні форми</w:t>
      </w:r>
      <w:r w:rsidR="00EA0F62" w:rsidRPr="00EA0F62">
        <w:rPr>
          <w:lang w:val="uk-UA"/>
        </w:rPr>
        <w:t xml:space="preserve">: </w:t>
      </w:r>
      <w:r w:rsidRPr="00EA0F62">
        <w:rPr>
          <w:lang w:val="uk-UA"/>
        </w:rPr>
        <w:t>урок, робота в майстерні, на пришкільній дослідній ділянці, в лабораторії тощо</w:t>
      </w:r>
      <w:r w:rsidR="00EA0F62" w:rsidRPr="00EA0F62">
        <w:rPr>
          <w:lang w:val="uk-UA"/>
        </w:rPr>
        <w:t xml:space="preserve">; </w:t>
      </w:r>
      <w:r w:rsidRPr="00EA0F62">
        <w:rPr>
          <w:lang w:val="uk-UA"/>
        </w:rPr>
        <w:t>позашкільні форми</w:t>
      </w:r>
      <w:r w:rsidR="00EA0F62" w:rsidRPr="00EA0F62">
        <w:rPr>
          <w:lang w:val="uk-UA"/>
        </w:rPr>
        <w:t xml:space="preserve">: </w:t>
      </w:r>
      <w:r w:rsidRPr="00EA0F62">
        <w:rPr>
          <w:lang w:val="uk-UA"/>
        </w:rPr>
        <w:t>екскурсія, домашня самостійна робота, заняття на підприємстві</w:t>
      </w:r>
      <w:r w:rsidR="00EA0F62" w:rsidRPr="00EA0F62">
        <w:rPr>
          <w:lang w:val="uk-UA"/>
        </w:rPr>
        <w:t>;</w:t>
      </w:r>
    </w:p>
    <w:p w:rsidR="00EA0F62" w:rsidRDefault="006966BD" w:rsidP="00EA0F62">
      <w:pPr>
        <w:rPr>
          <w:lang w:val="uk-UA"/>
        </w:rPr>
      </w:pPr>
      <w:r w:rsidRPr="00EA0F62">
        <w:rPr>
          <w:lang w:val="uk-UA"/>
        </w:rPr>
        <w:t xml:space="preserve">дидактичною метою </w:t>
      </w:r>
      <w:r w:rsidR="00EA0F62">
        <w:rPr>
          <w:lang w:val="uk-UA"/>
        </w:rPr>
        <w:t>-</w:t>
      </w:r>
      <w:r w:rsidRPr="00EA0F62">
        <w:rPr>
          <w:lang w:val="uk-UA"/>
        </w:rPr>
        <w:t xml:space="preserve"> форми теоретичного навчання</w:t>
      </w:r>
      <w:r w:rsidR="00EA0F62" w:rsidRPr="00EA0F62">
        <w:rPr>
          <w:lang w:val="uk-UA"/>
        </w:rPr>
        <w:t xml:space="preserve">: </w:t>
      </w:r>
      <w:r w:rsidRPr="00EA0F62">
        <w:rPr>
          <w:lang w:val="uk-UA"/>
        </w:rPr>
        <w:t>лекція, факультатив, гурток, конференція</w:t>
      </w:r>
      <w:r w:rsidR="00EA0F62" w:rsidRPr="00EA0F62">
        <w:rPr>
          <w:lang w:val="uk-UA"/>
        </w:rPr>
        <w:t xml:space="preserve">; </w:t>
      </w:r>
      <w:r w:rsidRPr="00EA0F62">
        <w:rPr>
          <w:lang w:val="uk-UA"/>
        </w:rPr>
        <w:t>комбінованого або змішаного навчання</w:t>
      </w:r>
      <w:r w:rsidR="00EA0F62" w:rsidRPr="00EA0F62">
        <w:rPr>
          <w:lang w:val="uk-UA"/>
        </w:rPr>
        <w:t xml:space="preserve">: </w:t>
      </w:r>
      <w:r w:rsidRPr="00EA0F62">
        <w:rPr>
          <w:lang w:val="uk-UA"/>
        </w:rPr>
        <w:t>урок, семінар, домашня робота, консультація</w:t>
      </w:r>
      <w:r w:rsidR="00EA0F62" w:rsidRPr="00EA0F62">
        <w:rPr>
          <w:lang w:val="uk-UA"/>
        </w:rPr>
        <w:t>.</w:t>
      </w:r>
    </w:p>
    <w:p w:rsidR="00EA0F62" w:rsidRDefault="006966BD" w:rsidP="00EA0F62">
      <w:pPr>
        <w:rPr>
          <w:lang w:val="uk-UA"/>
        </w:rPr>
      </w:pPr>
      <w:r w:rsidRPr="00EA0F62">
        <w:rPr>
          <w:lang w:val="uk-UA"/>
        </w:rPr>
        <w:t>За кількістю учнів, як правило, виокремлюють індивідуальну і групову форми навчання</w:t>
      </w:r>
      <w:r w:rsidR="00EA0F62" w:rsidRPr="00EA0F62">
        <w:rPr>
          <w:lang w:val="uk-UA"/>
        </w:rPr>
        <w:t xml:space="preserve">. </w:t>
      </w:r>
      <w:r w:rsidRPr="00EA0F62">
        <w:rPr>
          <w:lang w:val="uk-UA"/>
        </w:rPr>
        <w:t xml:space="preserve">Індивідуальна форма навчання </w:t>
      </w:r>
      <w:r w:rsidR="00EA0F62">
        <w:rPr>
          <w:lang w:val="uk-UA"/>
        </w:rPr>
        <w:t>-</w:t>
      </w:r>
      <w:r w:rsidRPr="00EA0F62">
        <w:rPr>
          <w:lang w:val="uk-UA"/>
        </w:rPr>
        <w:t xml:space="preserve"> найстаріша в історії педагогіки</w:t>
      </w:r>
      <w:r w:rsidR="00EA0F62" w:rsidRPr="00EA0F62">
        <w:rPr>
          <w:lang w:val="uk-UA"/>
        </w:rPr>
        <w:t xml:space="preserve">. </w:t>
      </w:r>
      <w:r w:rsidRPr="00EA0F62">
        <w:rPr>
          <w:lang w:val="uk-UA"/>
        </w:rPr>
        <w:t>В давнину вона полягала в індивідуальній реалізації певних дидактичних завдань учнів за безпосередньої допомоги вчителя</w:t>
      </w:r>
      <w:r w:rsidR="00EA0F62" w:rsidRPr="00EA0F62">
        <w:rPr>
          <w:lang w:val="uk-UA"/>
        </w:rPr>
        <w:t xml:space="preserve">. </w:t>
      </w:r>
      <w:r w:rsidRPr="00EA0F62">
        <w:rPr>
          <w:lang w:val="uk-UA"/>
        </w:rPr>
        <w:t>Таке навчання надавало можливість індивідуалізувати як зміст, так і темп навчання, що, своєю чергою, сприяло постійному й водночас докладному контролю за ходом і результатами пізнавальної діяльності</w:t>
      </w:r>
      <w:r w:rsidR="00EA0F62" w:rsidRPr="00EA0F62">
        <w:rPr>
          <w:lang w:val="uk-UA"/>
        </w:rPr>
        <w:t xml:space="preserve">. </w:t>
      </w:r>
      <w:r w:rsidRPr="00EA0F62">
        <w:rPr>
          <w:lang w:val="uk-UA"/>
        </w:rPr>
        <w:t>Педагог міг також контролювати власні навчальні дії і відповідно, вносити певні корективи, пристосовуючись до обставин</w:t>
      </w:r>
      <w:r w:rsidR="00EA0F62" w:rsidRPr="00EA0F62">
        <w:rPr>
          <w:lang w:val="uk-UA"/>
        </w:rPr>
        <w:t xml:space="preserve">. </w:t>
      </w:r>
      <w:r w:rsidRPr="00EA0F62">
        <w:rPr>
          <w:lang w:val="uk-UA"/>
        </w:rPr>
        <w:t>Таке навчання і в давнину, і на сучасному етапі дає високий ефект, тому що учень набуває певних знань, практичних навичок та вмінь за оптимальний для себе час, враховуючи свої психічні особливості та обсяг навчального матеріалу</w:t>
      </w:r>
      <w:r w:rsidR="00EA0F62" w:rsidRPr="00EA0F62">
        <w:rPr>
          <w:lang w:val="uk-UA"/>
        </w:rPr>
        <w:t xml:space="preserve">. </w:t>
      </w:r>
      <w:r w:rsidRPr="00EA0F62">
        <w:rPr>
          <w:lang w:val="uk-UA"/>
        </w:rPr>
        <w:t>Доконечною умовою отримання таких результатів є висока педагогічна майстерність учителів</w:t>
      </w:r>
      <w:r w:rsidR="00EA0F62" w:rsidRPr="00EA0F62">
        <w:rPr>
          <w:lang w:val="uk-UA"/>
        </w:rPr>
        <w:t>.</w:t>
      </w:r>
    </w:p>
    <w:p w:rsidR="00EA0F62" w:rsidRDefault="006966BD" w:rsidP="00EA0F62">
      <w:pPr>
        <w:rPr>
          <w:lang w:val="uk-UA"/>
        </w:rPr>
      </w:pPr>
      <w:r w:rsidRPr="00EA0F62">
        <w:rPr>
          <w:lang w:val="uk-UA"/>
        </w:rPr>
        <w:t>У сучасній дидактиці для визначення такої форми навчання вживають поняття</w:t>
      </w:r>
      <w:r w:rsidR="00EA0F62">
        <w:rPr>
          <w:lang w:val="uk-UA"/>
        </w:rPr>
        <w:t xml:space="preserve"> "</w:t>
      </w:r>
      <w:r w:rsidRPr="00EA0F62">
        <w:rPr>
          <w:lang w:val="uk-UA"/>
        </w:rPr>
        <w:t>індивідуалізація навчання</w:t>
      </w:r>
      <w:r w:rsidR="00EA0F62">
        <w:rPr>
          <w:lang w:val="uk-UA"/>
        </w:rPr>
        <w:t>", "</w:t>
      </w:r>
      <w:r w:rsidRPr="00EA0F62">
        <w:rPr>
          <w:lang w:val="uk-UA"/>
        </w:rPr>
        <w:t>індивідуальний підхід до навчання</w:t>
      </w:r>
      <w:r w:rsidR="00EA0F62">
        <w:rPr>
          <w:lang w:val="uk-UA"/>
        </w:rPr>
        <w:t>".</w:t>
      </w:r>
    </w:p>
    <w:p w:rsidR="00EA0F62" w:rsidRDefault="006966BD" w:rsidP="00EA0F62">
      <w:pPr>
        <w:rPr>
          <w:lang w:val="uk-UA"/>
        </w:rPr>
      </w:pPr>
      <w:r w:rsidRPr="00EA0F62">
        <w:rPr>
          <w:lang w:val="uk-UA"/>
        </w:rPr>
        <w:t>Також достатньо широко використовується позаурочна форма навчання, до якої належать семінарські заняття, практикуми, факультативні заняття, екскурсії, предметні гуртки, спортивні секції, домашня навчальна робота, консультації, додаткові заняття, інструктажі, конференції тощо</w:t>
      </w:r>
      <w:r w:rsidR="00EA0F62" w:rsidRPr="00EA0F62">
        <w:rPr>
          <w:lang w:val="uk-UA"/>
        </w:rPr>
        <w:t>.</w:t>
      </w:r>
    </w:p>
    <w:p w:rsidR="00EA0F62" w:rsidRDefault="006966BD" w:rsidP="00EA0F62">
      <w:pPr>
        <w:rPr>
          <w:lang w:val="uk-UA"/>
        </w:rPr>
      </w:pPr>
      <w:r w:rsidRPr="00EA0F62">
        <w:rPr>
          <w:lang w:val="uk-UA"/>
        </w:rPr>
        <w:t>Творчі педагоги постійно вдосконалюють методику проведення класичного уроку, в результаті чого в навчальний процес впроваджуються нестандартні уроки</w:t>
      </w:r>
      <w:r w:rsidR="00EA0F62" w:rsidRPr="00EA0F62">
        <w:rPr>
          <w:lang w:val="uk-UA"/>
        </w:rPr>
        <w:t>.</w:t>
      </w:r>
    </w:p>
    <w:p w:rsidR="00EA0F62" w:rsidRDefault="006966BD" w:rsidP="00EA0F62">
      <w:pPr>
        <w:rPr>
          <w:lang w:val="uk-UA"/>
        </w:rPr>
      </w:pPr>
      <w:r w:rsidRPr="00EA0F62">
        <w:rPr>
          <w:lang w:val="uk-UA"/>
        </w:rPr>
        <w:t xml:space="preserve">Нестандартний урок </w:t>
      </w:r>
      <w:r w:rsidR="00EA0F62">
        <w:rPr>
          <w:lang w:val="uk-UA"/>
        </w:rPr>
        <w:t>-</w:t>
      </w:r>
      <w:r w:rsidRPr="00EA0F62">
        <w:rPr>
          <w:lang w:val="uk-UA"/>
        </w:rPr>
        <w:t xml:space="preserve"> це імпровізоване навчальне заняття, що має нетрадиційну структуру</w:t>
      </w:r>
      <w:r w:rsidR="00EA0F62" w:rsidRPr="00EA0F62">
        <w:rPr>
          <w:lang w:val="uk-UA"/>
        </w:rPr>
        <w:t xml:space="preserve"> [</w:t>
      </w:r>
      <w:r w:rsidR="00373FA3" w:rsidRPr="00EA0F62">
        <w:rPr>
          <w:lang w:val="uk-UA"/>
        </w:rPr>
        <w:t>11</w:t>
      </w:r>
      <w:r w:rsidR="00EA0F62" w:rsidRPr="00EA0F62">
        <w:rPr>
          <w:lang w:val="uk-UA"/>
        </w:rPr>
        <w:t>].</w:t>
      </w:r>
    </w:p>
    <w:p w:rsidR="00EA0F62" w:rsidRDefault="006966BD" w:rsidP="00EA0F62">
      <w:pPr>
        <w:rPr>
          <w:lang w:val="uk-UA"/>
        </w:rPr>
      </w:pPr>
      <w:r w:rsidRPr="00EA0F62">
        <w:rPr>
          <w:lang w:val="uk-UA"/>
        </w:rPr>
        <w:t>Назви уроків дають деяке уявлення про цілі, завдання і методику проведення таких занять</w:t>
      </w:r>
      <w:r w:rsidR="00EA0F62" w:rsidRPr="00EA0F62">
        <w:rPr>
          <w:lang w:val="uk-UA"/>
        </w:rPr>
        <w:t>.</w:t>
      </w:r>
    </w:p>
    <w:p w:rsidR="00EA0F62" w:rsidRDefault="006966BD" w:rsidP="00EA0F62">
      <w:pPr>
        <w:rPr>
          <w:lang w:val="uk-UA"/>
        </w:rPr>
      </w:pPr>
      <w:r w:rsidRPr="00EA0F62">
        <w:rPr>
          <w:lang w:val="uk-UA"/>
        </w:rPr>
        <w:t>Нестандартні уроки спрямовані на активізацію навчально-пізнавальної діяльності учнів, бо вони глибоко зачіпають емоційно-мотиваційну сферу, формують дух змагальності, збуджують творчі сили, розвивають творче мислення, формують мотивацію навчально-пізнавальної та майбутньої професійної діяльності</w:t>
      </w:r>
      <w:r w:rsidR="00EA0F62" w:rsidRPr="00EA0F62">
        <w:rPr>
          <w:lang w:val="uk-UA"/>
        </w:rPr>
        <w:t xml:space="preserve">. </w:t>
      </w:r>
      <w:r w:rsidRPr="00EA0F62">
        <w:rPr>
          <w:lang w:val="uk-UA"/>
        </w:rPr>
        <w:t>Тому такі уроки найбільше подобаються учням, викликають у них творчий інтерес</w:t>
      </w:r>
      <w:r w:rsidR="00EA0F62" w:rsidRPr="00EA0F62">
        <w:rPr>
          <w:lang w:val="uk-UA"/>
        </w:rPr>
        <w:t xml:space="preserve"> [</w:t>
      </w:r>
      <w:r w:rsidR="00373FA3" w:rsidRPr="00EA0F62">
        <w:rPr>
          <w:lang w:val="uk-UA"/>
        </w:rPr>
        <w:t>10</w:t>
      </w:r>
      <w:r w:rsidR="00EA0F62" w:rsidRPr="00EA0F62">
        <w:rPr>
          <w:lang w:val="uk-UA"/>
        </w:rPr>
        <w:t>].</w:t>
      </w:r>
    </w:p>
    <w:p w:rsidR="00EA0F62" w:rsidRDefault="006966BD" w:rsidP="00EA0F62">
      <w:pPr>
        <w:rPr>
          <w:lang w:val="uk-UA"/>
        </w:rPr>
      </w:pPr>
      <w:r w:rsidRPr="00EA0F62">
        <w:rPr>
          <w:lang w:val="uk-UA"/>
        </w:rPr>
        <w:t xml:space="preserve">Від середини 70-х років </w:t>
      </w:r>
      <w:r w:rsidRPr="00EA0F62">
        <w:rPr>
          <w:lang w:val="en-US"/>
        </w:rPr>
        <w:t>XX</w:t>
      </w:r>
      <w:r w:rsidRPr="00EA0F62">
        <w:t xml:space="preserve"> </w:t>
      </w:r>
      <w:r w:rsidRPr="00EA0F62">
        <w:rPr>
          <w:lang w:val="uk-UA"/>
        </w:rPr>
        <w:t>ст</w:t>
      </w:r>
      <w:r w:rsidR="00EA0F62" w:rsidRPr="00EA0F62">
        <w:rPr>
          <w:lang w:val="uk-UA"/>
        </w:rPr>
        <w:t xml:space="preserve">. </w:t>
      </w:r>
      <w:r w:rsidRPr="00EA0F62">
        <w:rPr>
          <w:lang w:val="uk-UA"/>
        </w:rPr>
        <w:t>у вітчизняній школі починає спостерігатися зниження інтересу учнів до навчання</w:t>
      </w:r>
      <w:r w:rsidR="00EA0F62" w:rsidRPr="00EA0F62">
        <w:rPr>
          <w:lang w:val="uk-UA"/>
        </w:rPr>
        <w:t xml:space="preserve">. </w:t>
      </w:r>
      <w:r w:rsidRPr="00EA0F62">
        <w:rPr>
          <w:lang w:val="uk-UA"/>
        </w:rPr>
        <w:t>На це школа відреагувала нетрадиційними</w:t>
      </w:r>
      <w:r w:rsidR="00EA0F62">
        <w:rPr>
          <w:lang w:val="uk-UA"/>
        </w:rPr>
        <w:t xml:space="preserve"> (</w:t>
      </w:r>
      <w:r w:rsidRPr="00EA0F62">
        <w:rPr>
          <w:lang w:val="uk-UA"/>
        </w:rPr>
        <w:t>неординарними</w:t>
      </w:r>
      <w:r w:rsidR="00EA0F62" w:rsidRPr="00EA0F62">
        <w:rPr>
          <w:lang w:val="uk-UA"/>
        </w:rPr>
        <w:t xml:space="preserve">) </w:t>
      </w:r>
      <w:r w:rsidRPr="00EA0F62">
        <w:rPr>
          <w:lang w:val="uk-UA"/>
        </w:rPr>
        <w:t>уроками, які ставлять за мету зацікавити дітей навчальною працею й утримати цей інтерес</w:t>
      </w:r>
      <w:r w:rsidR="00EA0F62" w:rsidRPr="00EA0F62">
        <w:rPr>
          <w:lang w:val="uk-UA"/>
        </w:rPr>
        <w:t>.</w:t>
      </w:r>
    </w:p>
    <w:p w:rsidR="00EA0F62" w:rsidRDefault="006966BD" w:rsidP="00EA0F62">
      <w:pPr>
        <w:rPr>
          <w:lang w:val="uk-UA"/>
        </w:rPr>
      </w:pPr>
      <w:r w:rsidRPr="00EA0F62">
        <w:rPr>
          <w:lang w:val="uk-UA"/>
        </w:rPr>
        <w:t xml:space="preserve">Нетрадиційний, неординарний урок </w:t>
      </w:r>
      <w:r w:rsidR="00EA0F62">
        <w:rPr>
          <w:lang w:val="uk-UA"/>
        </w:rPr>
        <w:t>-</w:t>
      </w:r>
      <w:r w:rsidRPr="00EA0F62">
        <w:rPr>
          <w:lang w:val="uk-UA"/>
        </w:rPr>
        <w:t xml:space="preserve"> це імпровізоване навчальне заняття, що має нетрадиційну структуру</w:t>
      </w:r>
      <w:r w:rsidR="00EA0F62" w:rsidRPr="00EA0F62">
        <w:rPr>
          <w:lang w:val="uk-UA"/>
        </w:rPr>
        <w:t xml:space="preserve">. </w:t>
      </w:r>
      <w:r w:rsidRPr="00EA0F62">
        <w:rPr>
          <w:lang w:val="uk-UA"/>
        </w:rPr>
        <w:t>Думки педагогів щодо таких уроків різні</w:t>
      </w:r>
      <w:r w:rsidR="00EA0F62" w:rsidRPr="00EA0F62">
        <w:rPr>
          <w:lang w:val="uk-UA"/>
        </w:rPr>
        <w:t xml:space="preserve">. </w:t>
      </w:r>
      <w:r w:rsidRPr="00EA0F62">
        <w:rPr>
          <w:lang w:val="uk-UA"/>
        </w:rPr>
        <w:t>Одні вбачають в них прогрес педагогічної думки, важливий шлях демократизації школи</w:t>
      </w:r>
      <w:r w:rsidR="00EA0F62" w:rsidRPr="00EA0F62">
        <w:rPr>
          <w:lang w:val="uk-UA"/>
        </w:rPr>
        <w:t xml:space="preserve">; </w:t>
      </w:r>
      <w:r w:rsidRPr="00EA0F62">
        <w:rPr>
          <w:lang w:val="uk-UA"/>
        </w:rPr>
        <w:t xml:space="preserve">інші </w:t>
      </w:r>
      <w:r w:rsidR="00EA0F62">
        <w:rPr>
          <w:lang w:val="uk-UA"/>
        </w:rPr>
        <w:t>-</w:t>
      </w:r>
      <w:r w:rsidRPr="00EA0F62">
        <w:rPr>
          <w:lang w:val="uk-UA"/>
        </w:rPr>
        <w:t xml:space="preserve"> небезпечне порушення педагогічних принципів, відступом педагогів під натиском лінивих учнів, які не хочуть і не вміють серйозно трудитися</w:t>
      </w:r>
      <w:r w:rsidR="00EA0F62" w:rsidRPr="00EA0F62">
        <w:rPr>
          <w:lang w:val="uk-UA"/>
        </w:rPr>
        <w:t xml:space="preserve"> [</w:t>
      </w:r>
      <w:r w:rsidR="00373FA3" w:rsidRPr="00EA0F62">
        <w:rPr>
          <w:lang w:val="uk-UA"/>
        </w:rPr>
        <w:t>10</w:t>
      </w:r>
      <w:r w:rsidR="00EA0F62" w:rsidRPr="00EA0F62">
        <w:rPr>
          <w:lang w:val="uk-UA"/>
        </w:rPr>
        <w:t>].</w:t>
      </w:r>
    </w:p>
    <w:p w:rsidR="00EA0F62" w:rsidRDefault="006966BD" w:rsidP="00EA0F62">
      <w:pPr>
        <w:rPr>
          <w:lang w:val="uk-UA"/>
        </w:rPr>
      </w:pPr>
      <w:r w:rsidRPr="00EA0F62">
        <w:rPr>
          <w:lang w:val="uk-UA"/>
        </w:rPr>
        <w:t>Аналіз педагогічної літератури, практичного досвіду дав змогу виділити кілька десятків різних типів нетрадиційних уроків</w:t>
      </w:r>
      <w:r w:rsidR="00EA0F62" w:rsidRPr="00EA0F62">
        <w:rPr>
          <w:lang w:val="uk-UA"/>
        </w:rPr>
        <w:t>:</w:t>
      </w:r>
    </w:p>
    <w:p w:rsidR="00EA0F62" w:rsidRDefault="006966BD" w:rsidP="00EA0F62">
      <w:pPr>
        <w:rPr>
          <w:lang w:val="uk-UA"/>
        </w:rPr>
      </w:pPr>
      <w:r w:rsidRPr="00EA0F62">
        <w:rPr>
          <w:lang w:val="uk-UA"/>
        </w:rPr>
        <w:t xml:space="preserve">• уроки </w:t>
      </w:r>
      <w:r w:rsidR="00EA0F62">
        <w:rPr>
          <w:lang w:val="uk-UA"/>
        </w:rPr>
        <w:t>-</w:t>
      </w:r>
      <w:r w:rsidRPr="00EA0F62">
        <w:rPr>
          <w:lang w:val="uk-UA"/>
        </w:rPr>
        <w:t xml:space="preserve"> ділові ігри</w:t>
      </w:r>
      <w:r w:rsidR="00EA0F62" w:rsidRPr="00EA0F62">
        <w:rPr>
          <w:lang w:val="uk-UA"/>
        </w:rPr>
        <w:t>;</w:t>
      </w:r>
    </w:p>
    <w:p w:rsidR="00EA0F62" w:rsidRDefault="006966BD" w:rsidP="00EA0F62">
      <w:pPr>
        <w:rPr>
          <w:lang w:val="uk-UA"/>
        </w:rPr>
      </w:pPr>
      <w:r w:rsidRPr="00EA0F62">
        <w:rPr>
          <w:lang w:val="uk-UA"/>
        </w:rPr>
        <w:t xml:space="preserve">• уроки </w:t>
      </w:r>
      <w:r w:rsidR="00EA0F62">
        <w:rPr>
          <w:lang w:val="uk-UA"/>
        </w:rPr>
        <w:t>-</w:t>
      </w:r>
      <w:r w:rsidRPr="00EA0F62">
        <w:rPr>
          <w:lang w:val="uk-UA"/>
        </w:rPr>
        <w:t xml:space="preserve"> прес-ко</w:t>
      </w:r>
      <w:r w:rsidR="00EA0F62">
        <w:rPr>
          <w:lang w:val="uk-UA"/>
        </w:rPr>
        <w:t>н</w:t>
      </w:r>
      <w:r w:rsidRPr="00EA0F62">
        <w:rPr>
          <w:lang w:val="uk-UA"/>
        </w:rPr>
        <w:t>ференції</w:t>
      </w:r>
      <w:r w:rsidR="00EA0F62" w:rsidRPr="00EA0F62">
        <w:rPr>
          <w:lang w:val="uk-UA"/>
        </w:rPr>
        <w:t>;</w:t>
      </w:r>
    </w:p>
    <w:p w:rsidR="00EA0F62" w:rsidRDefault="006966BD" w:rsidP="00EA0F62">
      <w:pPr>
        <w:rPr>
          <w:lang w:val="uk-UA"/>
        </w:rPr>
      </w:pPr>
      <w:r w:rsidRPr="00EA0F62">
        <w:rPr>
          <w:lang w:val="uk-UA"/>
        </w:rPr>
        <w:t>• уроки-змагання</w:t>
      </w:r>
      <w:r w:rsidR="00EA0F62" w:rsidRPr="00EA0F62">
        <w:rPr>
          <w:lang w:val="uk-UA"/>
        </w:rPr>
        <w:t>;</w:t>
      </w:r>
    </w:p>
    <w:p w:rsidR="00EA0F62" w:rsidRDefault="006966BD" w:rsidP="00EA0F62">
      <w:pPr>
        <w:rPr>
          <w:lang w:val="uk-UA"/>
        </w:rPr>
      </w:pPr>
      <w:r w:rsidRPr="00EA0F62">
        <w:rPr>
          <w:lang w:val="uk-UA"/>
        </w:rPr>
        <w:t>• уроки на зразок КВК</w:t>
      </w:r>
      <w:r w:rsidR="00EA0F62" w:rsidRPr="00EA0F62">
        <w:rPr>
          <w:lang w:val="uk-UA"/>
        </w:rPr>
        <w:t>;</w:t>
      </w:r>
    </w:p>
    <w:p w:rsidR="00EA0F62" w:rsidRDefault="006966BD" w:rsidP="00EA0F62">
      <w:pPr>
        <w:rPr>
          <w:lang w:val="uk-UA"/>
        </w:rPr>
      </w:pPr>
      <w:r w:rsidRPr="00EA0F62">
        <w:rPr>
          <w:lang w:val="uk-UA"/>
        </w:rPr>
        <w:t>• театралізовані уроки</w:t>
      </w:r>
      <w:r w:rsidR="00EA0F62" w:rsidRPr="00EA0F62">
        <w:rPr>
          <w:lang w:val="uk-UA"/>
        </w:rPr>
        <w:t>;</w:t>
      </w:r>
    </w:p>
    <w:p w:rsidR="00EA0F62" w:rsidRDefault="006966BD" w:rsidP="00EA0F62">
      <w:pPr>
        <w:rPr>
          <w:lang w:val="uk-UA"/>
        </w:rPr>
      </w:pPr>
      <w:r w:rsidRPr="00EA0F62">
        <w:rPr>
          <w:lang w:val="uk-UA"/>
        </w:rPr>
        <w:t>• уроки-консультації</w:t>
      </w:r>
      <w:r w:rsidR="00EA0F62" w:rsidRPr="00EA0F62">
        <w:rPr>
          <w:lang w:val="uk-UA"/>
        </w:rPr>
        <w:t>;</w:t>
      </w:r>
    </w:p>
    <w:p w:rsidR="00EA0F62" w:rsidRDefault="006966BD" w:rsidP="00EA0F62">
      <w:pPr>
        <w:rPr>
          <w:lang w:val="uk-UA"/>
        </w:rPr>
      </w:pPr>
      <w:r w:rsidRPr="00EA0F62">
        <w:rPr>
          <w:lang w:val="uk-UA"/>
        </w:rPr>
        <w:t>• комп’ютерні уроки</w:t>
      </w:r>
      <w:r w:rsidR="00EA0F62" w:rsidRPr="00EA0F62">
        <w:rPr>
          <w:lang w:val="uk-UA"/>
        </w:rPr>
        <w:t>;</w:t>
      </w:r>
    </w:p>
    <w:p w:rsidR="00EA0F62" w:rsidRDefault="006966BD" w:rsidP="00EA0F62">
      <w:pPr>
        <w:rPr>
          <w:lang w:val="uk-UA"/>
        </w:rPr>
      </w:pPr>
      <w:r w:rsidRPr="00EA0F62">
        <w:rPr>
          <w:lang w:val="uk-UA"/>
        </w:rPr>
        <w:t>• уроки з груповими формами роботи</w:t>
      </w:r>
      <w:r w:rsidR="00EA0F62" w:rsidRPr="00EA0F62">
        <w:rPr>
          <w:lang w:val="uk-UA"/>
        </w:rPr>
        <w:t>;</w:t>
      </w:r>
    </w:p>
    <w:p w:rsidR="00EA0F62" w:rsidRDefault="006966BD" w:rsidP="00EA0F62">
      <w:pPr>
        <w:rPr>
          <w:lang w:val="uk-UA"/>
        </w:rPr>
      </w:pPr>
      <w:r w:rsidRPr="00EA0F62">
        <w:rPr>
          <w:lang w:val="uk-UA"/>
        </w:rPr>
        <w:t>• уроки взаємонавчання учнів</w:t>
      </w:r>
      <w:r w:rsidR="00EA0F62" w:rsidRPr="00EA0F62">
        <w:rPr>
          <w:lang w:val="uk-UA"/>
        </w:rPr>
        <w:t>;</w:t>
      </w:r>
    </w:p>
    <w:p w:rsidR="00EA0F62" w:rsidRDefault="006966BD" w:rsidP="00EA0F62">
      <w:pPr>
        <w:rPr>
          <w:lang w:val="uk-UA"/>
        </w:rPr>
      </w:pPr>
      <w:r w:rsidRPr="00EA0F62">
        <w:rPr>
          <w:lang w:val="uk-UA"/>
        </w:rPr>
        <w:t>• уроки творчості</w:t>
      </w:r>
      <w:r w:rsidR="00EA0F62" w:rsidRPr="00EA0F62">
        <w:rPr>
          <w:lang w:val="uk-UA"/>
        </w:rPr>
        <w:t>;</w:t>
      </w:r>
    </w:p>
    <w:p w:rsidR="00EA0F62" w:rsidRDefault="006966BD" w:rsidP="00EA0F62">
      <w:pPr>
        <w:rPr>
          <w:lang w:val="uk-UA"/>
        </w:rPr>
      </w:pPr>
      <w:r w:rsidRPr="00EA0F62">
        <w:rPr>
          <w:lang w:val="uk-UA"/>
        </w:rPr>
        <w:t>• уроки-аукціони</w:t>
      </w:r>
      <w:r w:rsidR="00EA0F62" w:rsidRPr="00EA0F62">
        <w:rPr>
          <w:lang w:val="uk-UA"/>
        </w:rPr>
        <w:t>;</w:t>
      </w:r>
    </w:p>
    <w:p w:rsidR="00EA0F62" w:rsidRDefault="006966BD" w:rsidP="00EA0F62">
      <w:pPr>
        <w:rPr>
          <w:lang w:val="uk-UA"/>
        </w:rPr>
      </w:pPr>
      <w:r w:rsidRPr="00EA0F62">
        <w:rPr>
          <w:lang w:val="uk-UA"/>
        </w:rPr>
        <w:t>• уроки-заліки</w:t>
      </w:r>
      <w:r w:rsidR="00EA0F62" w:rsidRPr="00EA0F62">
        <w:rPr>
          <w:lang w:val="uk-UA"/>
        </w:rPr>
        <w:t>;</w:t>
      </w:r>
    </w:p>
    <w:p w:rsidR="00EA0F62" w:rsidRDefault="006966BD" w:rsidP="00EA0F62">
      <w:pPr>
        <w:rPr>
          <w:lang w:val="uk-UA"/>
        </w:rPr>
      </w:pPr>
      <w:r w:rsidRPr="00EA0F62">
        <w:rPr>
          <w:lang w:val="uk-UA"/>
        </w:rPr>
        <w:t>• уроки-семінари</w:t>
      </w:r>
      <w:r w:rsidR="00EA0F62" w:rsidRPr="00EA0F62">
        <w:rPr>
          <w:lang w:val="uk-UA"/>
        </w:rPr>
        <w:t>;</w:t>
      </w:r>
    </w:p>
    <w:p w:rsidR="00EA0F62" w:rsidRDefault="006966BD" w:rsidP="00EA0F62">
      <w:pPr>
        <w:rPr>
          <w:lang w:val="uk-UA"/>
        </w:rPr>
      </w:pPr>
      <w:r w:rsidRPr="00EA0F62">
        <w:rPr>
          <w:lang w:val="uk-UA"/>
        </w:rPr>
        <w:t>• бінарні уроки</w:t>
      </w:r>
      <w:r w:rsidR="00EA0F62" w:rsidRPr="00EA0F62">
        <w:rPr>
          <w:lang w:val="uk-UA"/>
        </w:rPr>
        <w:t>;</w:t>
      </w:r>
    </w:p>
    <w:p w:rsidR="00EA0F62" w:rsidRDefault="006966BD" w:rsidP="00EA0F62">
      <w:pPr>
        <w:rPr>
          <w:lang w:val="uk-UA"/>
        </w:rPr>
      </w:pPr>
      <w:r w:rsidRPr="00EA0F62">
        <w:rPr>
          <w:lang w:val="uk-UA"/>
        </w:rPr>
        <w:t>• інтегровані уроки</w:t>
      </w:r>
      <w:r w:rsidR="00EA0F62" w:rsidRPr="00EA0F62">
        <w:rPr>
          <w:lang w:val="uk-UA"/>
        </w:rPr>
        <w:t>;</w:t>
      </w:r>
    </w:p>
    <w:p w:rsidR="00EA0F62" w:rsidRDefault="006966BD" w:rsidP="00EA0F62">
      <w:pPr>
        <w:rPr>
          <w:lang w:val="uk-UA"/>
        </w:rPr>
      </w:pPr>
      <w:r w:rsidRPr="00EA0F62">
        <w:rPr>
          <w:lang w:val="uk-UA"/>
        </w:rPr>
        <w:t>• уроки-узагальнення</w:t>
      </w:r>
      <w:r w:rsidR="00EA0F62" w:rsidRPr="00EA0F62">
        <w:rPr>
          <w:lang w:val="uk-UA"/>
        </w:rPr>
        <w:t>;</w:t>
      </w:r>
    </w:p>
    <w:p w:rsidR="00EA0F62" w:rsidRDefault="006966BD" w:rsidP="00EA0F62">
      <w:pPr>
        <w:rPr>
          <w:lang w:val="uk-UA"/>
        </w:rPr>
      </w:pPr>
      <w:r w:rsidRPr="00EA0F62">
        <w:rPr>
          <w:lang w:val="uk-UA"/>
        </w:rPr>
        <w:t>• уроки-фантазії</w:t>
      </w:r>
      <w:r w:rsidR="00EA0F62" w:rsidRPr="00EA0F62">
        <w:rPr>
          <w:lang w:val="uk-UA"/>
        </w:rPr>
        <w:t>;</w:t>
      </w:r>
    </w:p>
    <w:p w:rsidR="00EA0F62" w:rsidRDefault="006966BD" w:rsidP="00EA0F62">
      <w:pPr>
        <w:rPr>
          <w:lang w:val="uk-UA"/>
        </w:rPr>
      </w:pPr>
      <w:r w:rsidRPr="00EA0F62">
        <w:rPr>
          <w:lang w:val="uk-UA"/>
        </w:rPr>
        <w:t>• уроки-ігри</w:t>
      </w:r>
      <w:r w:rsidR="00EA0F62" w:rsidRPr="00EA0F62">
        <w:rPr>
          <w:lang w:val="uk-UA"/>
        </w:rPr>
        <w:t>;</w:t>
      </w:r>
    </w:p>
    <w:p w:rsidR="00EA0F62" w:rsidRDefault="006966BD" w:rsidP="00EA0F62">
      <w:pPr>
        <w:rPr>
          <w:lang w:val="uk-UA"/>
        </w:rPr>
      </w:pPr>
      <w:r w:rsidRPr="00EA0F62">
        <w:rPr>
          <w:lang w:val="uk-UA"/>
        </w:rPr>
        <w:t>• уроки-суди</w:t>
      </w:r>
      <w:r w:rsidR="00EA0F62" w:rsidRPr="00EA0F62">
        <w:rPr>
          <w:lang w:val="uk-UA"/>
        </w:rPr>
        <w:t>;</w:t>
      </w:r>
    </w:p>
    <w:p w:rsidR="00EA0F62" w:rsidRDefault="006966BD" w:rsidP="00EA0F62">
      <w:pPr>
        <w:rPr>
          <w:lang w:val="uk-UA"/>
        </w:rPr>
      </w:pPr>
      <w:r w:rsidRPr="00EA0F62">
        <w:rPr>
          <w:lang w:val="uk-UA"/>
        </w:rPr>
        <w:t>• уроки пошуку істини</w:t>
      </w:r>
      <w:r w:rsidR="00EA0F62" w:rsidRPr="00EA0F62">
        <w:rPr>
          <w:lang w:val="uk-UA"/>
        </w:rPr>
        <w:t>;</w:t>
      </w:r>
    </w:p>
    <w:p w:rsidR="00EA0F62" w:rsidRDefault="006966BD" w:rsidP="00EA0F62">
      <w:pPr>
        <w:rPr>
          <w:lang w:val="uk-UA"/>
        </w:rPr>
      </w:pPr>
      <w:r w:rsidRPr="00EA0F62">
        <w:rPr>
          <w:lang w:val="uk-UA"/>
        </w:rPr>
        <w:t>• уроки-лекції</w:t>
      </w:r>
      <w:r w:rsidR="00EA0F62">
        <w:rPr>
          <w:lang w:val="uk-UA"/>
        </w:rPr>
        <w:t xml:space="preserve"> "</w:t>
      </w:r>
      <w:r w:rsidRPr="00EA0F62">
        <w:rPr>
          <w:lang w:val="uk-UA"/>
        </w:rPr>
        <w:t>Парадокси</w:t>
      </w:r>
      <w:r w:rsidR="00EA0F62">
        <w:rPr>
          <w:lang w:val="uk-UA"/>
        </w:rPr>
        <w:t>"</w:t>
      </w:r>
      <w:r w:rsidR="00EA0F62" w:rsidRPr="00EA0F62">
        <w:rPr>
          <w:lang w:val="uk-UA"/>
        </w:rPr>
        <w:t>;</w:t>
      </w:r>
    </w:p>
    <w:p w:rsidR="00EA0F62" w:rsidRDefault="006966BD" w:rsidP="00EA0F62">
      <w:pPr>
        <w:rPr>
          <w:lang w:val="uk-UA"/>
        </w:rPr>
      </w:pPr>
      <w:r w:rsidRPr="00EA0F62">
        <w:rPr>
          <w:lang w:val="uk-UA"/>
        </w:rPr>
        <w:t>• уроки-концерти</w:t>
      </w:r>
      <w:r w:rsidR="00EA0F62" w:rsidRPr="00EA0F62">
        <w:rPr>
          <w:lang w:val="uk-UA"/>
        </w:rPr>
        <w:t>;</w:t>
      </w:r>
    </w:p>
    <w:p w:rsidR="00EA0F62" w:rsidRDefault="006966BD" w:rsidP="00EA0F62">
      <w:pPr>
        <w:rPr>
          <w:lang w:val="uk-UA"/>
        </w:rPr>
      </w:pPr>
      <w:r w:rsidRPr="00EA0F62">
        <w:rPr>
          <w:lang w:val="uk-UA"/>
        </w:rPr>
        <w:t>• уроки-діалоги</w:t>
      </w:r>
      <w:r w:rsidR="00EA0F62" w:rsidRPr="00EA0F62">
        <w:rPr>
          <w:lang w:val="uk-UA"/>
        </w:rPr>
        <w:t>;</w:t>
      </w:r>
    </w:p>
    <w:p w:rsidR="00EA0F62" w:rsidRDefault="006966BD" w:rsidP="00EA0F62">
      <w:pPr>
        <w:rPr>
          <w:lang w:val="uk-UA"/>
        </w:rPr>
      </w:pPr>
      <w:r w:rsidRPr="00EA0F62">
        <w:rPr>
          <w:lang w:val="uk-UA"/>
        </w:rPr>
        <w:t>• уроки</w:t>
      </w:r>
      <w:r w:rsidR="00EA0F62">
        <w:rPr>
          <w:lang w:val="uk-UA"/>
        </w:rPr>
        <w:t xml:space="preserve"> "</w:t>
      </w:r>
      <w:r w:rsidRPr="00EA0F62">
        <w:rPr>
          <w:lang w:val="uk-UA"/>
        </w:rPr>
        <w:t>Слідство ведуть знавці</w:t>
      </w:r>
      <w:r w:rsidR="00EA0F62">
        <w:rPr>
          <w:lang w:val="uk-UA"/>
        </w:rPr>
        <w:t>"</w:t>
      </w:r>
      <w:r w:rsidR="00EA0F62" w:rsidRPr="00EA0F62">
        <w:rPr>
          <w:lang w:val="uk-UA"/>
        </w:rPr>
        <w:t>;</w:t>
      </w:r>
    </w:p>
    <w:p w:rsidR="00EA0F62" w:rsidRDefault="006966BD" w:rsidP="00EA0F62">
      <w:pPr>
        <w:rPr>
          <w:lang w:val="uk-UA"/>
        </w:rPr>
      </w:pPr>
      <w:r w:rsidRPr="00EA0F62">
        <w:rPr>
          <w:lang w:val="uk-UA"/>
        </w:rPr>
        <w:t xml:space="preserve">• уроки </w:t>
      </w:r>
      <w:r w:rsidR="00EA0F62">
        <w:rPr>
          <w:lang w:val="uk-UA"/>
        </w:rPr>
        <w:t>-</w:t>
      </w:r>
      <w:r w:rsidRPr="00EA0F62">
        <w:rPr>
          <w:lang w:val="uk-UA"/>
        </w:rPr>
        <w:t xml:space="preserve"> рольові ігри</w:t>
      </w:r>
      <w:r w:rsidR="00EA0F62" w:rsidRPr="00EA0F62">
        <w:rPr>
          <w:lang w:val="uk-UA"/>
        </w:rPr>
        <w:t>;</w:t>
      </w:r>
    </w:p>
    <w:p w:rsidR="00EA0F62" w:rsidRDefault="006966BD" w:rsidP="00EA0F62">
      <w:pPr>
        <w:rPr>
          <w:lang w:val="uk-UA"/>
        </w:rPr>
      </w:pPr>
      <w:r w:rsidRPr="00EA0F62">
        <w:rPr>
          <w:lang w:val="uk-UA"/>
        </w:rPr>
        <w:t>• уроки-конференції</w:t>
      </w:r>
      <w:r w:rsidR="00EA0F62" w:rsidRPr="00EA0F62">
        <w:rPr>
          <w:lang w:val="uk-UA"/>
        </w:rPr>
        <w:t>;</w:t>
      </w:r>
    </w:p>
    <w:p w:rsidR="00EA0F62" w:rsidRDefault="006966BD" w:rsidP="00EA0F62">
      <w:pPr>
        <w:rPr>
          <w:lang w:val="uk-UA"/>
        </w:rPr>
      </w:pPr>
      <w:r w:rsidRPr="00EA0F62">
        <w:rPr>
          <w:lang w:val="uk-UA"/>
        </w:rPr>
        <w:t xml:space="preserve">• уроки </w:t>
      </w:r>
      <w:r w:rsidR="00EA0F62">
        <w:rPr>
          <w:lang w:val="uk-UA"/>
        </w:rPr>
        <w:t>- "</w:t>
      </w:r>
      <w:r w:rsidRPr="00EA0F62">
        <w:rPr>
          <w:lang w:val="uk-UA"/>
        </w:rPr>
        <w:t>кругове тренування</w:t>
      </w:r>
      <w:r w:rsidR="00EA0F62">
        <w:rPr>
          <w:lang w:val="uk-UA"/>
        </w:rPr>
        <w:t>"</w:t>
      </w:r>
      <w:r w:rsidR="00EA0F62" w:rsidRPr="00EA0F62">
        <w:rPr>
          <w:lang w:val="uk-UA"/>
        </w:rPr>
        <w:t>;</w:t>
      </w:r>
    </w:p>
    <w:p w:rsidR="00EA0F62" w:rsidRDefault="006966BD" w:rsidP="00EA0F62">
      <w:pPr>
        <w:rPr>
          <w:lang w:val="uk-UA"/>
        </w:rPr>
      </w:pPr>
      <w:r w:rsidRPr="00EA0F62">
        <w:rPr>
          <w:lang w:val="uk-UA"/>
        </w:rPr>
        <w:t>• міжпредметні уроки</w:t>
      </w:r>
      <w:r w:rsidR="00EA0F62" w:rsidRPr="00EA0F62">
        <w:rPr>
          <w:lang w:val="uk-UA"/>
        </w:rPr>
        <w:t>;</w:t>
      </w:r>
    </w:p>
    <w:p w:rsidR="00EA0F62" w:rsidRDefault="006966BD" w:rsidP="00EA0F62">
      <w:pPr>
        <w:rPr>
          <w:lang w:val="uk-UA"/>
        </w:rPr>
      </w:pPr>
      <w:r w:rsidRPr="00EA0F62">
        <w:rPr>
          <w:lang w:val="uk-UA"/>
        </w:rPr>
        <w:t>• уроки-екскурсії</w:t>
      </w:r>
      <w:r w:rsidR="00EA0F62" w:rsidRPr="00EA0F62">
        <w:rPr>
          <w:lang w:val="uk-UA"/>
        </w:rPr>
        <w:t>;</w:t>
      </w:r>
    </w:p>
    <w:p w:rsidR="00EA0F62" w:rsidRDefault="006966BD" w:rsidP="00EA0F62">
      <w:pPr>
        <w:rPr>
          <w:lang w:val="uk-UA"/>
        </w:rPr>
      </w:pPr>
      <w:r w:rsidRPr="00EA0F62">
        <w:rPr>
          <w:lang w:val="uk-UA"/>
        </w:rPr>
        <w:t>• уроки-ігри</w:t>
      </w:r>
      <w:r w:rsidR="00EA0F62">
        <w:rPr>
          <w:lang w:val="uk-UA"/>
        </w:rPr>
        <w:t xml:space="preserve"> "</w:t>
      </w:r>
      <w:r w:rsidRPr="00EA0F62">
        <w:rPr>
          <w:lang w:val="uk-UA"/>
        </w:rPr>
        <w:t>Поле чудес</w:t>
      </w:r>
      <w:r w:rsidR="00EA0F62">
        <w:rPr>
          <w:lang w:val="uk-UA"/>
        </w:rPr>
        <w:t xml:space="preserve">" </w:t>
      </w:r>
      <w:r w:rsidRPr="00EA0F62">
        <w:rPr>
          <w:lang w:val="uk-UA"/>
        </w:rPr>
        <w:t>тощо</w:t>
      </w:r>
      <w:r w:rsidR="00EA0F62" w:rsidRPr="00EA0F62">
        <w:rPr>
          <w:lang w:val="uk-UA"/>
        </w:rPr>
        <w:t>.</w:t>
      </w:r>
    </w:p>
    <w:p w:rsidR="00EA0F62" w:rsidRDefault="006966BD" w:rsidP="00EA0F62">
      <w:pPr>
        <w:rPr>
          <w:lang w:val="uk-UA"/>
        </w:rPr>
      </w:pPr>
      <w:r w:rsidRPr="00EA0F62">
        <w:rPr>
          <w:lang w:val="uk-UA"/>
        </w:rPr>
        <w:t>Нетрадиційні уроки більше подобаються учням, ніж звичайні буденні заняття з установленою структурою й режимом роботи, тому практикувати такі уроки доцільно кожному вчителю, однак перетворювати їх на панацею небажано</w:t>
      </w:r>
      <w:r w:rsidR="00EA0F62" w:rsidRPr="00EA0F62">
        <w:rPr>
          <w:lang w:val="uk-UA"/>
        </w:rPr>
        <w:t xml:space="preserve"> [</w:t>
      </w:r>
      <w:r w:rsidR="00373FA3" w:rsidRPr="00EA0F62">
        <w:rPr>
          <w:lang w:val="uk-UA"/>
        </w:rPr>
        <w:t>6</w:t>
      </w:r>
      <w:r w:rsidR="00EA0F62" w:rsidRPr="00EA0F62">
        <w:rPr>
          <w:lang w:val="uk-UA"/>
        </w:rPr>
        <w:t>].</w:t>
      </w:r>
    </w:p>
    <w:p w:rsidR="00EA0F62" w:rsidRDefault="006966BD" w:rsidP="00EA0F62">
      <w:pPr>
        <w:rPr>
          <w:lang w:val="uk-UA"/>
        </w:rPr>
      </w:pPr>
      <w:r w:rsidRPr="00EA0F62">
        <w:rPr>
          <w:lang w:val="uk-UA"/>
        </w:rPr>
        <w:t>До інших, нестандартних, форм організації навчального процесу в межах класно-урочної системи деякі вчені відносять</w:t>
      </w:r>
      <w:r w:rsidR="00EA0F62" w:rsidRPr="00EA0F62">
        <w:rPr>
          <w:lang w:val="uk-UA"/>
        </w:rPr>
        <w:t xml:space="preserve"> [</w:t>
      </w:r>
      <w:r w:rsidR="00373FA3" w:rsidRPr="00EA0F62">
        <w:rPr>
          <w:lang w:val="uk-UA"/>
        </w:rPr>
        <w:t>8</w:t>
      </w:r>
      <w:r w:rsidR="00EA0F62">
        <w:rPr>
          <w:lang w:val="uk-UA"/>
        </w:rPr>
        <w:t>]:</w:t>
      </w:r>
    </w:p>
    <w:p w:rsidR="00EA0F62" w:rsidRDefault="006966BD" w:rsidP="00EA0F62">
      <w:pPr>
        <w:rPr>
          <w:lang w:val="uk-UA"/>
        </w:rPr>
      </w:pPr>
      <w:r w:rsidRPr="00EA0F62">
        <w:rPr>
          <w:lang w:val="uk-UA"/>
        </w:rPr>
        <w:t>• практикуми</w:t>
      </w:r>
      <w:r w:rsidR="00EA0F62" w:rsidRPr="00EA0F62">
        <w:rPr>
          <w:lang w:val="uk-UA"/>
        </w:rPr>
        <w:t>;</w:t>
      </w:r>
    </w:p>
    <w:p w:rsidR="00EA0F62" w:rsidRDefault="006966BD" w:rsidP="00EA0F62">
      <w:pPr>
        <w:rPr>
          <w:lang w:val="uk-UA"/>
        </w:rPr>
      </w:pPr>
      <w:r w:rsidRPr="00EA0F62">
        <w:rPr>
          <w:lang w:val="uk-UA"/>
        </w:rPr>
        <w:t>• лабораторні заняття</w:t>
      </w:r>
      <w:r w:rsidR="00EA0F62" w:rsidRPr="00EA0F62">
        <w:rPr>
          <w:lang w:val="uk-UA"/>
        </w:rPr>
        <w:t>;</w:t>
      </w:r>
    </w:p>
    <w:p w:rsidR="00EA0F62" w:rsidRDefault="006966BD" w:rsidP="00EA0F62">
      <w:pPr>
        <w:rPr>
          <w:lang w:val="uk-UA"/>
        </w:rPr>
      </w:pPr>
      <w:r w:rsidRPr="00EA0F62">
        <w:rPr>
          <w:lang w:val="uk-UA"/>
        </w:rPr>
        <w:t>• навчальні екскурсії на природу, в музей, на виставку, підприємство тощо</w:t>
      </w:r>
      <w:r w:rsidR="00EA0F62" w:rsidRPr="00EA0F62">
        <w:rPr>
          <w:lang w:val="uk-UA"/>
        </w:rPr>
        <w:t>.</w:t>
      </w:r>
    </w:p>
    <w:p w:rsidR="00EA0F62" w:rsidRDefault="006966BD" w:rsidP="00EA0F62">
      <w:pPr>
        <w:rPr>
          <w:lang w:val="uk-UA"/>
        </w:rPr>
      </w:pPr>
      <w:r w:rsidRPr="00EA0F62">
        <w:rPr>
          <w:lang w:val="uk-UA"/>
        </w:rPr>
        <w:t>• індивідуальні чи групові додаткові заняття за окремими навчальними темами або питаннями</w:t>
      </w:r>
      <w:r w:rsidR="00EA0F62" w:rsidRPr="00EA0F62">
        <w:rPr>
          <w:lang w:val="uk-UA"/>
        </w:rPr>
        <w:t>;</w:t>
      </w:r>
    </w:p>
    <w:p w:rsidR="00EA0F62" w:rsidRDefault="006966BD" w:rsidP="00EA0F62">
      <w:pPr>
        <w:rPr>
          <w:lang w:val="uk-UA"/>
        </w:rPr>
      </w:pPr>
      <w:r w:rsidRPr="00EA0F62">
        <w:rPr>
          <w:lang w:val="uk-UA"/>
        </w:rPr>
        <w:t>• факультативи</w:t>
      </w:r>
      <w:r w:rsidR="00EA0F62" w:rsidRPr="00EA0F62">
        <w:rPr>
          <w:lang w:val="uk-UA"/>
        </w:rPr>
        <w:t>;</w:t>
      </w:r>
    </w:p>
    <w:p w:rsidR="00EA0F62" w:rsidRDefault="006966BD" w:rsidP="00EA0F62">
      <w:pPr>
        <w:rPr>
          <w:lang w:val="uk-UA"/>
        </w:rPr>
      </w:pPr>
      <w:r w:rsidRPr="00EA0F62">
        <w:rPr>
          <w:lang w:val="uk-UA"/>
        </w:rPr>
        <w:t>• предметні гуртки тощо</w:t>
      </w:r>
      <w:r w:rsidR="00EA0F62" w:rsidRPr="00EA0F62">
        <w:rPr>
          <w:lang w:val="uk-UA"/>
        </w:rPr>
        <w:t>.</w:t>
      </w:r>
    </w:p>
    <w:p w:rsidR="00EA0F62" w:rsidRDefault="006966BD" w:rsidP="00EA0F62">
      <w:pPr>
        <w:rPr>
          <w:lang w:val="uk-UA"/>
        </w:rPr>
      </w:pPr>
      <w:r w:rsidRPr="00EA0F62">
        <w:rPr>
          <w:lang w:val="uk-UA"/>
        </w:rPr>
        <w:t xml:space="preserve">Семінари </w:t>
      </w:r>
      <w:r w:rsidR="00EA0F62">
        <w:rPr>
          <w:lang w:val="uk-UA"/>
        </w:rPr>
        <w:t>-</w:t>
      </w:r>
      <w:r w:rsidRPr="00EA0F62">
        <w:rPr>
          <w:lang w:val="uk-UA"/>
        </w:rPr>
        <w:t xml:space="preserve"> одна із форм організованого повторення й контролю за вивченим навчальним матеріалом, який методично не відрізняється від семінару у вищій школі</w:t>
      </w:r>
      <w:r w:rsidR="00EA0F62" w:rsidRPr="00EA0F62">
        <w:rPr>
          <w:lang w:val="uk-UA"/>
        </w:rPr>
        <w:t xml:space="preserve">. </w:t>
      </w:r>
      <w:r w:rsidRPr="00EA0F62">
        <w:rPr>
          <w:lang w:val="uk-UA"/>
        </w:rPr>
        <w:t xml:space="preserve">Семінари реалізують дві функції </w:t>
      </w:r>
      <w:r w:rsidR="00EA0F62">
        <w:rPr>
          <w:lang w:val="uk-UA"/>
        </w:rPr>
        <w:t>-</w:t>
      </w:r>
      <w:r w:rsidRPr="00EA0F62">
        <w:rPr>
          <w:lang w:val="uk-UA"/>
        </w:rPr>
        <w:t xml:space="preserve"> освітню й контрольно-перевірочну</w:t>
      </w:r>
      <w:r w:rsidR="00EA0F62" w:rsidRPr="00EA0F62">
        <w:rPr>
          <w:lang w:val="uk-UA"/>
        </w:rPr>
        <w:t xml:space="preserve">. </w:t>
      </w:r>
      <w:r w:rsidRPr="00EA0F62">
        <w:rPr>
          <w:lang w:val="uk-UA"/>
        </w:rPr>
        <w:t>Напередодні учням пропонується план проведення семінару, вказується література</w:t>
      </w:r>
      <w:r w:rsidR="00EA0F62" w:rsidRPr="00EA0F62">
        <w:rPr>
          <w:lang w:val="uk-UA"/>
        </w:rPr>
        <w:t xml:space="preserve">. </w:t>
      </w:r>
      <w:r w:rsidRPr="00EA0F62">
        <w:rPr>
          <w:lang w:val="uk-UA"/>
        </w:rPr>
        <w:t>Конспекти лекцій учні можуть використовувати, готуючись до повідомлення чи семінару</w:t>
      </w:r>
      <w:r w:rsidR="00EA0F62" w:rsidRPr="00EA0F62">
        <w:rPr>
          <w:lang w:val="uk-UA"/>
        </w:rPr>
        <w:t xml:space="preserve">. </w:t>
      </w:r>
      <w:r w:rsidRPr="00EA0F62">
        <w:rPr>
          <w:lang w:val="uk-UA"/>
        </w:rPr>
        <w:t>Як семінар-залік з окремих тем можна також проводити колоквіум</w:t>
      </w:r>
      <w:r w:rsidR="00EA0F62" w:rsidRPr="00EA0F62">
        <w:rPr>
          <w:lang w:val="uk-UA"/>
        </w:rPr>
        <w:t>.</w:t>
      </w:r>
    </w:p>
    <w:p w:rsidR="00EA0F62" w:rsidRDefault="006966BD" w:rsidP="00EA0F62">
      <w:pPr>
        <w:rPr>
          <w:lang w:val="uk-UA"/>
        </w:rPr>
      </w:pPr>
      <w:r w:rsidRPr="00EA0F62">
        <w:rPr>
          <w:lang w:val="uk-UA"/>
        </w:rPr>
        <w:t xml:space="preserve">Практикум </w:t>
      </w:r>
      <w:r w:rsidR="00EA0F62">
        <w:rPr>
          <w:lang w:val="uk-UA"/>
        </w:rPr>
        <w:t>-</w:t>
      </w:r>
      <w:r w:rsidRPr="00EA0F62">
        <w:rPr>
          <w:lang w:val="uk-UA"/>
        </w:rPr>
        <w:t xml:space="preserve"> практичний різновид семінару, мета якого </w:t>
      </w:r>
      <w:r w:rsidR="00EA0F62">
        <w:rPr>
          <w:lang w:val="uk-UA"/>
        </w:rPr>
        <w:t>-</w:t>
      </w:r>
      <w:r w:rsidRPr="00EA0F62">
        <w:rPr>
          <w:lang w:val="uk-UA"/>
        </w:rPr>
        <w:t xml:space="preserve"> формування розумового й трудового характеру, вміння проводити досліди</w:t>
      </w:r>
      <w:r w:rsidR="00EA0F62" w:rsidRPr="00EA0F62">
        <w:rPr>
          <w:lang w:val="uk-UA"/>
        </w:rPr>
        <w:t xml:space="preserve">. </w:t>
      </w:r>
      <w:r w:rsidRPr="00EA0F62">
        <w:rPr>
          <w:lang w:val="uk-UA"/>
        </w:rPr>
        <w:t>Практикуми проводяться переважно з предметів природничо-математичного циклу</w:t>
      </w:r>
      <w:r w:rsidR="00EA0F62" w:rsidRPr="00EA0F62">
        <w:rPr>
          <w:lang w:val="uk-UA"/>
        </w:rPr>
        <w:t>.</w:t>
      </w:r>
    </w:p>
    <w:p w:rsidR="00EA0F62" w:rsidRDefault="006966BD" w:rsidP="00EA0F62">
      <w:pPr>
        <w:rPr>
          <w:lang w:val="uk-UA"/>
        </w:rPr>
      </w:pPr>
      <w:r w:rsidRPr="00EA0F62">
        <w:rPr>
          <w:lang w:val="uk-UA"/>
        </w:rPr>
        <w:t xml:space="preserve">Лабораторні роботи або лабораторні заняття в загальноосвітній школі </w:t>
      </w:r>
      <w:r w:rsidR="00EA0F62">
        <w:rPr>
          <w:lang w:val="uk-UA"/>
        </w:rPr>
        <w:t>-</w:t>
      </w:r>
      <w:r w:rsidRPr="00EA0F62">
        <w:rPr>
          <w:lang w:val="uk-UA"/>
        </w:rPr>
        <w:t xml:space="preserve"> один із видів самостійної роботи учнів</w:t>
      </w:r>
      <w:r w:rsidR="00EA0F62" w:rsidRPr="00EA0F62">
        <w:rPr>
          <w:lang w:val="uk-UA"/>
        </w:rPr>
        <w:t xml:space="preserve">. </w:t>
      </w:r>
      <w:r w:rsidRPr="00EA0F62">
        <w:rPr>
          <w:lang w:val="uk-UA"/>
        </w:rPr>
        <w:t>Вони виконують її за завданням учителя, застосовуючи навчальні прилади, інструменти тощо з метою вироблення умінь і навичок експериментальної роботи</w:t>
      </w:r>
      <w:r w:rsidR="00EA0F62" w:rsidRPr="00EA0F62">
        <w:rPr>
          <w:lang w:val="uk-UA"/>
        </w:rPr>
        <w:t xml:space="preserve">. </w:t>
      </w:r>
      <w:r w:rsidRPr="00EA0F62">
        <w:rPr>
          <w:lang w:val="uk-UA"/>
        </w:rPr>
        <w:t xml:space="preserve">Виконання лабораторних </w:t>
      </w:r>
      <w:r w:rsidR="00EA0F62">
        <w:rPr>
          <w:lang w:val="uk-UA"/>
        </w:rPr>
        <w:t>-</w:t>
      </w:r>
      <w:r w:rsidRPr="00EA0F62">
        <w:rPr>
          <w:lang w:val="uk-UA"/>
        </w:rPr>
        <w:t xml:space="preserve"> обов’язкова вимога навчальної програми</w:t>
      </w:r>
      <w:r w:rsidR="00EA0F62" w:rsidRPr="00EA0F62">
        <w:rPr>
          <w:lang w:val="uk-UA"/>
        </w:rPr>
        <w:t>.</w:t>
      </w:r>
    </w:p>
    <w:p w:rsidR="00EA0F62" w:rsidRDefault="006966BD" w:rsidP="00EA0F62">
      <w:pPr>
        <w:rPr>
          <w:lang w:val="uk-UA"/>
        </w:rPr>
      </w:pPr>
      <w:r w:rsidRPr="00EA0F62">
        <w:rPr>
          <w:lang w:val="uk-UA"/>
        </w:rPr>
        <w:t>Навчальні екскурсії поглиблюють і конкретизують знання й уміння переважно з тих предметів, що й практикуми</w:t>
      </w:r>
      <w:r w:rsidR="00EA0F62" w:rsidRPr="00EA0F62">
        <w:rPr>
          <w:lang w:val="uk-UA"/>
        </w:rPr>
        <w:t xml:space="preserve">. </w:t>
      </w:r>
      <w:r w:rsidRPr="00EA0F62">
        <w:rPr>
          <w:lang w:val="uk-UA"/>
        </w:rPr>
        <w:t>Об’єктами навчальних екскурсій є промислові підприємства, наукові лабораторії, вищі навчальні заклади, музеї тощо</w:t>
      </w:r>
      <w:r w:rsidR="00EA0F62" w:rsidRPr="00EA0F62">
        <w:rPr>
          <w:lang w:val="uk-UA"/>
        </w:rPr>
        <w:t xml:space="preserve">. </w:t>
      </w:r>
      <w:r w:rsidRPr="00EA0F62">
        <w:rPr>
          <w:lang w:val="uk-UA"/>
        </w:rPr>
        <w:t>Вчитель має здійснювати підготовку до екскурсій</w:t>
      </w:r>
      <w:r w:rsidR="00EA0F62" w:rsidRPr="00EA0F62">
        <w:rPr>
          <w:lang w:val="uk-UA"/>
        </w:rPr>
        <w:t xml:space="preserve">. </w:t>
      </w:r>
      <w:r w:rsidRPr="00EA0F62">
        <w:rPr>
          <w:lang w:val="uk-UA"/>
        </w:rPr>
        <w:t>Перед їх проведенням учитель повідомляє учням мету й зміст екскурсії, знайомить з планом її проведення, зацікавлює нею</w:t>
      </w:r>
      <w:r w:rsidR="00EA0F62" w:rsidRPr="00EA0F62">
        <w:rPr>
          <w:lang w:val="uk-UA"/>
        </w:rPr>
        <w:t xml:space="preserve">. </w:t>
      </w:r>
      <w:r w:rsidRPr="00EA0F62">
        <w:rPr>
          <w:lang w:val="uk-UA"/>
        </w:rPr>
        <w:t>Після екскурсії підбиваються її підсумки, учні випускають альбоми, стенди, плакати</w:t>
      </w:r>
      <w:r w:rsidR="00EA0F62" w:rsidRPr="00EA0F62">
        <w:rPr>
          <w:lang w:val="uk-UA"/>
        </w:rPr>
        <w:t>.</w:t>
      </w:r>
    </w:p>
    <w:p w:rsidR="00EA0F62" w:rsidRDefault="006966BD" w:rsidP="00EA0F62">
      <w:pPr>
        <w:rPr>
          <w:lang w:val="uk-UA"/>
        </w:rPr>
      </w:pPr>
      <w:r w:rsidRPr="00EA0F62">
        <w:rPr>
          <w:lang w:val="uk-UA"/>
        </w:rPr>
        <w:t>Додаткові групові й індивідуальні заняття проводяться в позаурочний час або в групі продовженого дня</w:t>
      </w:r>
      <w:r w:rsidR="00EA0F62" w:rsidRPr="00EA0F62">
        <w:rPr>
          <w:lang w:val="uk-UA"/>
        </w:rPr>
        <w:t xml:space="preserve">. </w:t>
      </w:r>
      <w:r w:rsidRPr="00EA0F62">
        <w:rPr>
          <w:lang w:val="uk-UA"/>
        </w:rPr>
        <w:t xml:space="preserve">їх призначення </w:t>
      </w:r>
      <w:r w:rsidR="00EA0F62">
        <w:rPr>
          <w:lang w:val="uk-UA"/>
        </w:rPr>
        <w:t>-</w:t>
      </w:r>
      <w:r w:rsidRPr="00EA0F62">
        <w:rPr>
          <w:lang w:val="uk-UA"/>
        </w:rPr>
        <w:t xml:space="preserve"> компенсувати відсутність знань в окремих учнів</w:t>
      </w:r>
      <w:r w:rsidR="00EA0F62" w:rsidRPr="00EA0F62">
        <w:rPr>
          <w:lang w:val="uk-UA"/>
        </w:rPr>
        <w:t xml:space="preserve">. </w:t>
      </w:r>
      <w:r w:rsidRPr="00EA0F62">
        <w:rPr>
          <w:lang w:val="uk-UA"/>
        </w:rPr>
        <w:t>Це може бути також робота з кращими учнями, наприклад, підготовка до предметних олімпіад</w:t>
      </w:r>
      <w:r w:rsidR="00EA0F62" w:rsidRPr="00EA0F62">
        <w:rPr>
          <w:lang w:val="uk-UA"/>
        </w:rPr>
        <w:t xml:space="preserve">. </w:t>
      </w:r>
      <w:r w:rsidRPr="00EA0F62">
        <w:rPr>
          <w:lang w:val="uk-UA"/>
        </w:rPr>
        <w:t>Окремі індивідуальні заняття проводяться вчителями вдома з дітьми, які не можуть відвідувати школу через хворобу</w:t>
      </w:r>
      <w:r w:rsidR="00EA0F62" w:rsidRPr="00EA0F62">
        <w:rPr>
          <w:lang w:val="uk-UA"/>
        </w:rPr>
        <w:t>.</w:t>
      </w:r>
    </w:p>
    <w:p w:rsidR="00EA0F62" w:rsidRDefault="006966BD" w:rsidP="00EA0F62">
      <w:pPr>
        <w:rPr>
          <w:lang w:val="uk-UA"/>
        </w:rPr>
      </w:pPr>
      <w:r w:rsidRPr="00EA0F62">
        <w:rPr>
          <w:lang w:val="uk-UA"/>
        </w:rPr>
        <w:t>Отже, форма організації навчання є важливою дидактичною проблемою, яка безпосередньо впливає на результативний компонент навчального процесу</w:t>
      </w:r>
      <w:r w:rsidR="00EA0F62" w:rsidRPr="00EA0F62">
        <w:rPr>
          <w:lang w:val="uk-UA"/>
        </w:rPr>
        <w:t xml:space="preserve">. </w:t>
      </w:r>
      <w:r w:rsidRPr="00EA0F62">
        <w:rPr>
          <w:lang w:val="uk-UA"/>
        </w:rPr>
        <w:t>Вона тісно пов’язана з методами і засобами навчання, бо кінцевий результат визначається комплексом дидактичних умов, серед яких важливе місце посідають організаційні форми навчання</w:t>
      </w:r>
      <w:r w:rsidR="00EA0F62" w:rsidRPr="00EA0F62">
        <w:rPr>
          <w:lang w:val="uk-UA"/>
        </w:rPr>
        <w:t>.</w:t>
      </w:r>
    </w:p>
    <w:p w:rsidR="00EA0F62" w:rsidRDefault="00EA0F62" w:rsidP="00EA0F62">
      <w:pPr>
        <w:rPr>
          <w:lang w:val="uk-UA"/>
        </w:rPr>
      </w:pPr>
    </w:p>
    <w:p w:rsidR="00FA3165" w:rsidRPr="00EA0F62" w:rsidRDefault="00EA0F62" w:rsidP="00EA0F62">
      <w:pPr>
        <w:pStyle w:val="2"/>
        <w:rPr>
          <w:lang w:val="uk-UA"/>
        </w:rPr>
      </w:pPr>
      <w:bookmarkStart w:id="4" w:name="_Toc235646790"/>
      <w:r>
        <w:rPr>
          <w:lang w:val="uk-UA"/>
        </w:rPr>
        <w:t xml:space="preserve">1.3 </w:t>
      </w:r>
      <w:r w:rsidR="00FA3165" w:rsidRPr="00EA0F62">
        <w:rPr>
          <w:lang w:val="uk-UA"/>
        </w:rPr>
        <w:t>Розгляд структури деяких нестандартних уроків</w:t>
      </w:r>
      <w:bookmarkEnd w:id="4"/>
    </w:p>
    <w:p w:rsidR="00EA0F62" w:rsidRDefault="00EA0F62" w:rsidP="00EA0F62">
      <w:pPr>
        <w:rPr>
          <w:i/>
          <w:iCs/>
          <w:lang w:val="uk-UA"/>
        </w:rPr>
      </w:pPr>
    </w:p>
    <w:p w:rsidR="00FA3165" w:rsidRPr="00EA0F62" w:rsidRDefault="00EA0F62" w:rsidP="00EA0F62">
      <w:pPr>
        <w:pStyle w:val="2"/>
      </w:pPr>
      <w:bookmarkStart w:id="5" w:name="_Toc235646791"/>
      <w:r>
        <w:rPr>
          <w:lang w:val="uk-UA"/>
        </w:rPr>
        <w:t xml:space="preserve">1.3.1 </w:t>
      </w:r>
      <w:r w:rsidR="00FA3165" w:rsidRPr="00EA0F62">
        <w:rPr>
          <w:lang w:val="uk-UA"/>
        </w:rPr>
        <w:t>Бінарні уроки</w:t>
      </w:r>
      <w:bookmarkEnd w:id="5"/>
    </w:p>
    <w:p w:rsidR="00EA0F62" w:rsidRDefault="00FA3165" w:rsidP="00EA0F62">
      <w:pPr>
        <w:rPr>
          <w:lang w:val="uk-UA"/>
        </w:rPr>
      </w:pPr>
      <w:r w:rsidRPr="00EA0F62">
        <w:rPr>
          <w:lang w:val="uk-UA"/>
        </w:rPr>
        <w:t>Бінарними називаємо заняття, на яких матеріал даної теми уроку подається блоками різних предметів</w:t>
      </w:r>
      <w:r w:rsidR="00EA0F62" w:rsidRPr="00EA0F62">
        <w:rPr>
          <w:lang w:val="uk-UA"/>
        </w:rPr>
        <w:t xml:space="preserve">. </w:t>
      </w:r>
      <w:r w:rsidRPr="00EA0F62">
        <w:rPr>
          <w:lang w:val="uk-UA"/>
        </w:rPr>
        <w:t>При цьому такий нестандартний урок готують учителі-предметники, кожний із яких проводить етап</w:t>
      </w:r>
      <w:r w:rsidR="00EA0F62">
        <w:rPr>
          <w:lang w:val="uk-UA"/>
        </w:rPr>
        <w:t xml:space="preserve"> (</w:t>
      </w:r>
      <w:r w:rsidRPr="00EA0F62">
        <w:rPr>
          <w:lang w:val="uk-UA"/>
        </w:rPr>
        <w:t>блок</w:t>
      </w:r>
      <w:r w:rsidR="00EA0F62" w:rsidRPr="00EA0F62">
        <w:rPr>
          <w:lang w:val="uk-UA"/>
        </w:rPr>
        <w:t xml:space="preserve">) </w:t>
      </w:r>
      <w:r w:rsidRPr="00EA0F62">
        <w:rPr>
          <w:lang w:val="uk-UA"/>
        </w:rPr>
        <w:t>уроку стосовно того предмета, який викладає</w:t>
      </w:r>
      <w:r w:rsidR="00EA0F62" w:rsidRPr="00EA0F62">
        <w:rPr>
          <w:lang w:val="uk-UA"/>
        </w:rPr>
        <w:t xml:space="preserve">. </w:t>
      </w:r>
      <w:r w:rsidRPr="00EA0F62">
        <w:rPr>
          <w:lang w:val="uk-UA"/>
        </w:rPr>
        <w:t>Проведенню таких занять передують наступні етапи підготовки</w:t>
      </w:r>
      <w:r w:rsidR="00EA0F62" w:rsidRPr="00EA0F62">
        <w:rPr>
          <w:lang w:val="uk-UA"/>
        </w:rPr>
        <w:t>:</w:t>
      </w:r>
    </w:p>
    <w:p w:rsidR="00EA0F62" w:rsidRDefault="00FA3165" w:rsidP="00EA0F62">
      <w:pPr>
        <w:rPr>
          <w:lang w:val="uk-UA"/>
        </w:rPr>
      </w:pPr>
      <w:r w:rsidRPr="00EA0F62">
        <w:rPr>
          <w:lang w:val="uk-UA"/>
        </w:rPr>
        <w:t>• ознайомлення вчителів-предметників з чинними програмами</w:t>
      </w:r>
      <w:r w:rsidR="00EA0F62" w:rsidRPr="00EA0F62">
        <w:rPr>
          <w:lang w:val="uk-UA"/>
        </w:rPr>
        <w:t>;</w:t>
      </w:r>
    </w:p>
    <w:p w:rsidR="00EA0F62" w:rsidRDefault="00FA3165" w:rsidP="00EA0F62">
      <w:pPr>
        <w:rPr>
          <w:lang w:val="uk-UA"/>
        </w:rPr>
      </w:pPr>
      <w:r w:rsidRPr="00EA0F62">
        <w:rPr>
          <w:lang w:val="uk-UA"/>
        </w:rPr>
        <w:t>• знаходження суміжних тем у програмах з різних предметів</w:t>
      </w:r>
      <w:r w:rsidR="00EA0F62" w:rsidRPr="00EA0F62">
        <w:rPr>
          <w:lang w:val="uk-UA"/>
        </w:rPr>
        <w:t>;</w:t>
      </w:r>
    </w:p>
    <w:p w:rsidR="00EA0F62" w:rsidRDefault="00FA3165" w:rsidP="00EA0F62">
      <w:pPr>
        <w:rPr>
          <w:lang w:val="uk-UA"/>
        </w:rPr>
      </w:pPr>
      <w:r w:rsidRPr="00EA0F62">
        <w:rPr>
          <w:lang w:val="uk-UA"/>
        </w:rPr>
        <w:t>• складання структури майбутнього уроку</w:t>
      </w:r>
      <w:r w:rsidR="00EA0F62" w:rsidRPr="00EA0F62">
        <w:rPr>
          <w:lang w:val="uk-UA"/>
        </w:rPr>
        <w:t>;</w:t>
      </w:r>
    </w:p>
    <w:p w:rsidR="00EA0F62" w:rsidRDefault="00FA3165" w:rsidP="00EA0F62">
      <w:pPr>
        <w:rPr>
          <w:lang w:val="uk-UA"/>
        </w:rPr>
      </w:pPr>
      <w:r w:rsidRPr="00EA0F62">
        <w:rPr>
          <w:lang w:val="uk-UA"/>
        </w:rPr>
        <w:t>• написання спільного плану-конспекту</w:t>
      </w:r>
      <w:r w:rsidR="00EA0F62" w:rsidRPr="00EA0F62">
        <w:rPr>
          <w:lang w:val="uk-UA"/>
        </w:rPr>
        <w:t>.</w:t>
      </w:r>
    </w:p>
    <w:p w:rsidR="00EA0F62" w:rsidRDefault="00FA3165" w:rsidP="00EA0F62">
      <w:pPr>
        <w:rPr>
          <w:lang w:val="uk-UA"/>
        </w:rPr>
      </w:pPr>
      <w:r w:rsidRPr="00EA0F62">
        <w:rPr>
          <w:lang w:val="uk-UA"/>
        </w:rPr>
        <w:t>Однак не треба плутати етапи-блоки бінарного уроку з</w:t>
      </w:r>
      <w:r w:rsidR="00EA0F62">
        <w:rPr>
          <w:lang w:val="uk-UA"/>
        </w:rPr>
        <w:t xml:space="preserve"> "</w:t>
      </w:r>
      <w:r w:rsidRPr="00EA0F62">
        <w:rPr>
          <w:lang w:val="uk-UA"/>
        </w:rPr>
        <w:t>блочними</w:t>
      </w:r>
      <w:r w:rsidR="00EA0F62">
        <w:rPr>
          <w:lang w:val="uk-UA"/>
        </w:rPr>
        <w:t xml:space="preserve">" </w:t>
      </w:r>
      <w:r w:rsidRPr="00EA0F62">
        <w:rPr>
          <w:lang w:val="uk-UA"/>
        </w:rPr>
        <w:t>уроками В</w:t>
      </w:r>
      <w:r w:rsidR="00EA0F62">
        <w:rPr>
          <w:lang w:val="uk-UA"/>
        </w:rPr>
        <w:t xml:space="preserve">.Ф. </w:t>
      </w:r>
      <w:r w:rsidRPr="00EA0F62">
        <w:rPr>
          <w:lang w:val="uk-UA"/>
        </w:rPr>
        <w:t>Шаталова</w:t>
      </w:r>
      <w:r w:rsidR="00EA0F62">
        <w:rPr>
          <w:lang w:val="uk-UA"/>
        </w:rPr>
        <w:t xml:space="preserve"> (</w:t>
      </w:r>
      <w:r w:rsidRPr="00EA0F62">
        <w:rPr>
          <w:lang w:val="uk-UA"/>
        </w:rPr>
        <w:t>вчителя математики, досвід якого широко висвітлений у методичній літературі 80-х років минулого століття</w:t>
      </w:r>
      <w:r w:rsidR="00EA0F62" w:rsidRPr="00EA0F62">
        <w:rPr>
          <w:lang w:val="uk-UA"/>
        </w:rPr>
        <w:t xml:space="preserve">). </w:t>
      </w:r>
      <w:r w:rsidRPr="00EA0F62">
        <w:rPr>
          <w:lang w:val="uk-UA"/>
        </w:rPr>
        <w:t>Уроки цього творчого педагога мають на меті подати матеріал кількох тем блоками, фіксуючи його на схемах-опорах, що допомагає школярам швидко осмислювати й запам’ятовувати формули, докази, а також виділяти головне, складати власні тези</w:t>
      </w:r>
      <w:r w:rsidR="00EA0F62" w:rsidRPr="00EA0F62">
        <w:rPr>
          <w:lang w:val="uk-UA"/>
        </w:rPr>
        <w:t xml:space="preserve"> [</w:t>
      </w:r>
      <w:r w:rsidR="00373FA3" w:rsidRPr="00EA0F62">
        <w:rPr>
          <w:lang w:val="uk-UA"/>
        </w:rPr>
        <w:t>10</w:t>
      </w:r>
      <w:r w:rsidR="00EA0F62" w:rsidRPr="00EA0F62">
        <w:rPr>
          <w:lang w:val="uk-UA"/>
        </w:rPr>
        <w:t>].</w:t>
      </w:r>
    </w:p>
    <w:p w:rsidR="00EA0F62" w:rsidRDefault="00EA0F62" w:rsidP="00EA0F62">
      <w:pPr>
        <w:rPr>
          <w:i/>
          <w:iCs/>
          <w:lang w:val="uk-UA"/>
        </w:rPr>
      </w:pPr>
    </w:p>
    <w:p w:rsidR="00FA3165" w:rsidRPr="00EA0F62" w:rsidRDefault="00EA0F62" w:rsidP="00EA0F62">
      <w:pPr>
        <w:pStyle w:val="2"/>
        <w:rPr>
          <w:lang w:val="uk-UA"/>
        </w:rPr>
      </w:pPr>
      <w:bookmarkStart w:id="6" w:name="_Toc235646792"/>
      <w:r>
        <w:rPr>
          <w:lang w:val="uk-UA"/>
        </w:rPr>
        <w:t xml:space="preserve">1.3.2 </w:t>
      </w:r>
      <w:r w:rsidR="00FA3165" w:rsidRPr="00EA0F62">
        <w:rPr>
          <w:lang w:val="uk-UA"/>
        </w:rPr>
        <w:t>Віршовані</w:t>
      </w:r>
      <w:r>
        <w:rPr>
          <w:lang w:val="uk-UA"/>
        </w:rPr>
        <w:t xml:space="preserve"> (</w:t>
      </w:r>
      <w:r w:rsidR="00FA3165" w:rsidRPr="00EA0F62">
        <w:rPr>
          <w:lang w:val="uk-UA"/>
        </w:rPr>
        <w:t>римовані</w:t>
      </w:r>
      <w:r w:rsidRPr="00EA0F62">
        <w:rPr>
          <w:lang w:val="uk-UA"/>
        </w:rPr>
        <w:t xml:space="preserve">) </w:t>
      </w:r>
      <w:r w:rsidR="00FA3165" w:rsidRPr="00EA0F62">
        <w:rPr>
          <w:lang w:val="uk-UA"/>
        </w:rPr>
        <w:t>уроки</w:t>
      </w:r>
      <w:bookmarkEnd w:id="6"/>
    </w:p>
    <w:p w:rsidR="00EA0F62" w:rsidRDefault="00FA3165" w:rsidP="00EA0F62">
      <w:pPr>
        <w:rPr>
          <w:lang w:val="uk-UA"/>
        </w:rPr>
      </w:pPr>
      <w:r w:rsidRPr="00EA0F62">
        <w:rPr>
          <w:lang w:val="uk-UA"/>
        </w:rPr>
        <w:t>На жаль, у фахових виданнях для початкової школи друкують дуже мало розробок віршованих уроків</w:t>
      </w:r>
      <w:r w:rsidR="00EA0F62">
        <w:rPr>
          <w:lang w:val="uk-UA"/>
        </w:rPr>
        <w:t xml:space="preserve"> (</w:t>
      </w:r>
      <w:r w:rsidRPr="00EA0F62">
        <w:rPr>
          <w:lang w:val="uk-UA"/>
        </w:rPr>
        <w:t>ми мали змогу ознайомитися тільки з віршованими уроками або з їх фрагментами, написаними практикуючими педагогами</w:t>
      </w:r>
      <w:r w:rsidR="00EA0F62" w:rsidRPr="00EA0F62">
        <w:rPr>
          <w:lang w:val="uk-UA"/>
        </w:rPr>
        <w:t xml:space="preserve">: </w:t>
      </w:r>
      <w:r w:rsidRPr="00EA0F62">
        <w:rPr>
          <w:lang w:val="uk-UA"/>
        </w:rPr>
        <w:t>В</w:t>
      </w:r>
      <w:r w:rsidR="00EA0F62" w:rsidRPr="00EA0F62">
        <w:rPr>
          <w:lang w:val="uk-UA"/>
        </w:rPr>
        <w:t xml:space="preserve">. </w:t>
      </w:r>
      <w:r w:rsidRPr="00EA0F62">
        <w:rPr>
          <w:lang w:val="uk-UA"/>
        </w:rPr>
        <w:t>Бутрім, Т</w:t>
      </w:r>
      <w:r w:rsidR="00EA0F62" w:rsidRPr="00EA0F62">
        <w:rPr>
          <w:lang w:val="uk-UA"/>
        </w:rPr>
        <w:t xml:space="preserve">. </w:t>
      </w:r>
      <w:r w:rsidRPr="00EA0F62">
        <w:rPr>
          <w:lang w:val="uk-UA"/>
        </w:rPr>
        <w:t>Глинюк, Л</w:t>
      </w:r>
      <w:r w:rsidR="00EA0F62" w:rsidRPr="00EA0F62">
        <w:rPr>
          <w:lang w:val="uk-UA"/>
        </w:rPr>
        <w:t xml:space="preserve">. </w:t>
      </w:r>
      <w:r w:rsidRPr="00EA0F62">
        <w:rPr>
          <w:lang w:val="uk-UA"/>
        </w:rPr>
        <w:t>Козачок, І</w:t>
      </w:r>
      <w:r w:rsidR="00EA0F62" w:rsidRPr="00EA0F62">
        <w:rPr>
          <w:lang w:val="uk-UA"/>
        </w:rPr>
        <w:t xml:space="preserve">. </w:t>
      </w:r>
      <w:r w:rsidRPr="00EA0F62">
        <w:rPr>
          <w:lang w:val="uk-UA"/>
        </w:rPr>
        <w:t>Мишко, С</w:t>
      </w:r>
      <w:r w:rsidR="00EA0F62" w:rsidRPr="00EA0F62">
        <w:rPr>
          <w:lang w:val="uk-UA"/>
        </w:rPr>
        <w:t xml:space="preserve">. </w:t>
      </w:r>
      <w:r w:rsidRPr="00EA0F62">
        <w:rPr>
          <w:lang w:val="uk-UA"/>
        </w:rPr>
        <w:t>Сторожевим</w:t>
      </w:r>
      <w:r w:rsidR="00EA0F62" w:rsidRPr="00EA0F62">
        <w:rPr>
          <w:lang w:val="uk-UA"/>
        </w:rPr>
        <w:t xml:space="preserve">). </w:t>
      </w:r>
      <w:r w:rsidRPr="00EA0F62">
        <w:rPr>
          <w:lang w:val="uk-UA"/>
        </w:rPr>
        <w:t>А як би стали у пригоді ці знахідки тим, хто не здатний бути поетом, але щиро хоче опанувати ці нестандартні заняття</w:t>
      </w:r>
      <w:r w:rsidR="00EA0F62" w:rsidRPr="00EA0F62">
        <w:rPr>
          <w:lang w:val="uk-UA"/>
        </w:rPr>
        <w:t>.</w:t>
      </w:r>
    </w:p>
    <w:p w:rsidR="00EA0F62" w:rsidRDefault="00FA3165" w:rsidP="00EA0F62">
      <w:pPr>
        <w:rPr>
          <w:lang w:val="uk-UA"/>
        </w:rPr>
      </w:pPr>
      <w:r w:rsidRPr="00EA0F62">
        <w:rPr>
          <w:lang w:val="uk-UA"/>
        </w:rPr>
        <w:t>Зрозуміло, віршовані</w:t>
      </w:r>
      <w:r w:rsidR="00EA0F62">
        <w:rPr>
          <w:lang w:val="uk-UA"/>
        </w:rPr>
        <w:t xml:space="preserve"> (</w:t>
      </w:r>
      <w:r w:rsidRPr="00EA0F62">
        <w:rPr>
          <w:lang w:val="uk-UA"/>
        </w:rPr>
        <w:t>римовані</w:t>
      </w:r>
      <w:r w:rsidR="00EA0F62" w:rsidRPr="00EA0F62">
        <w:rPr>
          <w:lang w:val="uk-UA"/>
        </w:rPr>
        <w:t xml:space="preserve">) </w:t>
      </w:r>
      <w:r w:rsidR="00EA0F62">
        <w:rPr>
          <w:lang w:val="uk-UA"/>
        </w:rPr>
        <w:t>-</w:t>
      </w:r>
      <w:r w:rsidRPr="00EA0F62">
        <w:rPr>
          <w:lang w:val="uk-UA"/>
        </w:rPr>
        <w:t xml:space="preserve"> це такі нестандартні уроки, що проводяться у віршованій формі</w:t>
      </w:r>
      <w:r w:rsidR="00EA0F62" w:rsidRPr="00EA0F62">
        <w:rPr>
          <w:lang w:val="uk-UA"/>
        </w:rPr>
        <w:t xml:space="preserve">. </w:t>
      </w:r>
      <w:r w:rsidRPr="00EA0F62">
        <w:rPr>
          <w:lang w:val="uk-UA"/>
        </w:rPr>
        <w:t xml:space="preserve">Всі етапи такого уроку, всі завдання, задачі, пояснення </w:t>
      </w:r>
      <w:r w:rsidR="00EA0F62">
        <w:rPr>
          <w:lang w:val="uk-UA"/>
        </w:rPr>
        <w:t>-</w:t>
      </w:r>
      <w:r w:rsidRPr="00EA0F62">
        <w:rPr>
          <w:lang w:val="uk-UA"/>
        </w:rPr>
        <w:t xml:space="preserve"> римовані тексти</w:t>
      </w:r>
      <w:r w:rsidR="00EA0F62" w:rsidRPr="00EA0F62">
        <w:rPr>
          <w:lang w:val="uk-UA"/>
        </w:rPr>
        <w:t xml:space="preserve">. </w:t>
      </w:r>
      <w:r w:rsidRPr="00EA0F62">
        <w:rPr>
          <w:lang w:val="uk-UA"/>
        </w:rPr>
        <w:t>Як правило, ці уроки підсумовують вивчені теми, тобто є узагальнюючими</w:t>
      </w:r>
      <w:r w:rsidR="00EA0F62">
        <w:rPr>
          <w:lang w:val="uk-UA"/>
        </w:rPr>
        <w:t xml:space="preserve"> (</w:t>
      </w:r>
      <w:r w:rsidRPr="00EA0F62">
        <w:rPr>
          <w:lang w:val="uk-UA"/>
        </w:rPr>
        <w:t>систематизуючими</w:t>
      </w:r>
      <w:r w:rsidR="00EA0F62" w:rsidRPr="00EA0F62">
        <w:rPr>
          <w:lang w:val="uk-UA"/>
        </w:rPr>
        <w:t>),</w:t>
      </w:r>
      <w:r w:rsidRPr="00EA0F62">
        <w:rPr>
          <w:lang w:val="uk-UA"/>
        </w:rPr>
        <w:t xml:space="preserve"> їх структура подібна до структури уроків узагальнення знань</w:t>
      </w:r>
      <w:r w:rsidR="00EA0F62" w:rsidRPr="00EA0F62">
        <w:rPr>
          <w:lang w:val="uk-UA"/>
        </w:rPr>
        <w:t>.</w:t>
      </w:r>
    </w:p>
    <w:p w:rsidR="00EA0F62" w:rsidRDefault="00FA3165" w:rsidP="00EA0F62">
      <w:pPr>
        <w:rPr>
          <w:lang w:val="uk-UA"/>
        </w:rPr>
      </w:pPr>
      <w:r w:rsidRPr="00EA0F62">
        <w:rPr>
          <w:lang w:val="uk-UA"/>
        </w:rPr>
        <w:t xml:space="preserve">Важливо зазначити, що римовані уроки максимально зосереджують увагу школярів, бо матеріал подається стисло </w:t>
      </w:r>
      <w:r w:rsidR="00EA0F62">
        <w:rPr>
          <w:lang w:val="uk-UA"/>
        </w:rPr>
        <w:t>-</w:t>
      </w:r>
      <w:r w:rsidRPr="00EA0F62">
        <w:rPr>
          <w:lang w:val="uk-UA"/>
        </w:rPr>
        <w:t xml:space="preserve"> віршами, і не можна пропустити основне, треба зуміти його чітко виділити й зробити певні висновки</w:t>
      </w:r>
      <w:r w:rsidR="00EA0F62" w:rsidRPr="00EA0F62">
        <w:rPr>
          <w:lang w:val="uk-UA"/>
        </w:rPr>
        <w:t xml:space="preserve">. </w:t>
      </w:r>
      <w:r w:rsidRPr="00EA0F62">
        <w:rPr>
          <w:lang w:val="uk-UA"/>
        </w:rPr>
        <w:t>Такі нестандартні уроки стають справжнім святом для учнів і вчителя</w:t>
      </w:r>
      <w:r w:rsidR="00EA0F62" w:rsidRPr="00EA0F62">
        <w:rPr>
          <w:lang w:val="uk-UA"/>
        </w:rPr>
        <w:t>.</w:t>
      </w:r>
    </w:p>
    <w:p w:rsidR="00EA0F62" w:rsidRDefault="00FA3165" w:rsidP="00EA0F62">
      <w:pPr>
        <w:rPr>
          <w:lang w:val="uk-UA"/>
        </w:rPr>
      </w:pPr>
      <w:r w:rsidRPr="00EA0F62">
        <w:rPr>
          <w:lang w:val="uk-UA"/>
        </w:rPr>
        <w:t>Пропонується використовувати римовані заняття раз на місяць</w:t>
      </w:r>
      <w:r w:rsidR="00EA0F62" w:rsidRPr="00EA0F62">
        <w:rPr>
          <w:lang w:val="uk-UA"/>
        </w:rPr>
        <w:t xml:space="preserve">. </w:t>
      </w:r>
      <w:r w:rsidRPr="00EA0F62">
        <w:rPr>
          <w:lang w:val="uk-UA"/>
        </w:rPr>
        <w:t>Спостереження показали, що після таких нестандартних уроків діти</w:t>
      </w:r>
      <w:r w:rsidR="00EA0F62">
        <w:rPr>
          <w:lang w:val="uk-UA"/>
        </w:rPr>
        <w:t xml:space="preserve"> "</w:t>
      </w:r>
      <w:r w:rsidRPr="00EA0F62">
        <w:rPr>
          <w:lang w:val="uk-UA"/>
        </w:rPr>
        <w:t>грають у рими</w:t>
      </w:r>
      <w:r w:rsidR="00EA0F62">
        <w:rPr>
          <w:lang w:val="uk-UA"/>
        </w:rPr>
        <w:t xml:space="preserve">", </w:t>
      </w:r>
      <w:r w:rsidRPr="00EA0F62">
        <w:rPr>
          <w:lang w:val="uk-UA"/>
        </w:rPr>
        <w:t>а деякі, за свідченням батьків, пробують самі</w:t>
      </w:r>
      <w:r w:rsidR="00EA0F62">
        <w:rPr>
          <w:lang w:val="uk-UA"/>
        </w:rPr>
        <w:t xml:space="preserve"> "</w:t>
      </w:r>
      <w:r w:rsidRPr="00EA0F62">
        <w:rPr>
          <w:lang w:val="uk-UA"/>
        </w:rPr>
        <w:t>складати</w:t>
      </w:r>
      <w:r w:rsidR="00EA0F62">
        <w:rPr>
          <w:lang w:val="uk-UA"/>
        </w:rPr>
        <w:t xml:space="preserve">" </w:t>
      </w:r>
      <w:r w:rsidRPr="00EA0F62">
        <w:rPr>
          <w:lang w:val="uk-UA"/>
        </w:rPr>
        <w:t>вірші</w:t>
      </w:r>
      <w:r w:rsidR="00EA0F62" w:rsidRPr="00EA0F62">
        <w:rPr>
          <w:lang w:val="uk-UA"/>
        </w:rPr>
        <w:t xml:space="preserve"> [</w:t>
      </w:r>
      <w:r w:rsidR="00373FA3" w:rsidRPr="00EA0F62">
        <w:rPr>
          <w:lang w:val="uk-UA"/>
        </w:rPr>
        <w:t>10</w:t>
      </w:r>
      <w:r w:rsidR="00EA0F62" w:rsidRPr="00EA0F62">
        <w:rPr>
          <w:lang w:val="uk-UA"/>
        </w:rPr>
        <w:t>].</w:t>
      </w:r>
    </w:p>
    <w:p w:rsidR="00EA0F62" w:rsidRDefault="00EA0F62" w:rsidP="00EA0F62">
      <w:pPr>
        <w:rPr>
          <w:i/>
          <w:iCs/>
          <w:lang w:val="uk-UA"/>
        </w:rPr>
      </w:pPr>
    </w:p>
    <w:p w:rsidR="00FA3165" w:rsidRPr="00EA0F62" w:rsidRDefault="00EA0F62" w:rsidP="00EA0F62">
      <w:pPr>
        <w:pStyle w:val="2"/>
      </w:pPr>
      <w:bookmarkStart w:id="7" w:name="_Toc235646793"/>
      <w:r>
        <w:rPr>
          <w:lang w:val="uk-UA"/>
        </w:rPr>
        <w:t xml:space="preserve">1.3.3 </w:t>
      </w:r>
      <w:r w:rsidR="00FA3165" w:rsidRPr="00EA0F62">
        <w:rPr>
          <w:lang w:val="uk-UA"/>
        </w:rPr>
        <w:t>Інтегровані уроки</w:t>
      </w:r>
      <w:bookmarkEnd w:id="7"/>
    </w:p>
    <w:p w:rsidR="00EA0F62" w:rsidRDefault="00FA3165" w:rsidP="00EA0F62">
      <w:pPr>
        <w:rPr>
          <w:lang w:val="uk-UA"/>
        </w:rPr>
      </w:pPr>
      <w:r w:rsidRPr="00EA0F62">
        <w:rPr>
          <w:lang w:val="uk-UA"/>
        </w:rPr>
        <w:t>У сучасному педагогічному процесі значного розвитку набула ідея міжпредметної інтеграції</w:t>
      </w:r>
      <w:r w:rsidR="00EA0F62" w:rsidRPr="00EA0F62">
        <w:rPr>
          <w:lang w:val="uk-UA"/>
        </w:rPr>
        <w:t>.</w:t>
      </w:r>
    </w:p>
    <w:p w:rsidR="00EA0F62" w:rsidRDefault="00FA3165" w:rsidP="00EA0F62">
      <w:pPr>
        <w:rPr>
          <w:lang w:val="uk-UA"/>
        </w:rPr>
      </w:pPr>
      <w:r w:rsidRPr="00EA0F62">
        <w:rPr>
          <w:lang w:val="uk-UA"/>
        </w:rPr>
        <w:t>Інтегровані уроки ставлять за мету спресувати споріднений матеріал кількох предметів навколо однієї теми</w:t>
      </w:r>
      <w:r w:rsidR="00EA0F62" w:rsidRPr="00EA0F62">
        <w:rPr>
          <w:lang w:val="uk-UA"/>
        </w:rPr>
        <w:t xml:space="preserve">. </w:t>
      </w:r>
      <w:r w:rsidRPr="00EA0F62">
        <w:rPr>
          <w:lang w:val="uk-UA"/>
        </w:rPr>
        <w:t>Діти розглядають якесь явище, поняття з різних боків</w:t>
      </w:r>
      <w:r w:rsidR="00EA0F62" w:rsidRPr="00EA0F62">
        <w:rPr>
          <w:lang w:val="uk-UA"/>
        </w:rPr>
        <w:t>.</w:t>
      </w:r>
    </w:p>
    <w:p w:rsidR="00EA0F62" w:rsidRDefault="00FA3165" w:rsidP="00EA0F62">
      <w:pPr>
        <w:rPr>
          <w:lang w:val="uk-UA"/>
        </w:rPr>
      </w:pPr>
      <w:r w:rsidRPr="00EA0F62">
        <w:rPr>
          <w:lang w:val="uk-UA"/>
        </w:rPr>
        <w:t>Аналіз чинних програм для чотирирічної початкової школи та вивчення досвіду вчителів свідчить про широкі можливості для інтеграції навчального матеріалу з окремих предметів</w:t>
      </w:r>
      <w:r w:rsidR="00EA0F62" w:rsidRPr="00EA0F62">
        <w:rPr>
          <w:lang w:val="uk-UA"/>
        </w:rPr>
        <w:t xml:space="preserve">. </w:t>
      </w:r>
      <w:r w:rsidRPr="00EA0F62">
        <w:rPr>
          <w:lang w:val="uk-UA"/>
        </w:rPr>
        <w:t>Як зазначає О</w:t>
      </w:r>
      <w:r w:rsidR="00EA0F62" w:rsidRPr="00EA0F62">
        <w:rPr>
          <w:lang w:val="uk-UA"/>
        </w:rPr>
        <w:t xml:space="preserve">. </w:t>
      </w:r>
      <w:r w:rsidRPr="00EA0F62">
        <w:rPr>
          <w:lang w:val="uk-UA"/>
        </w:rPr>
        <w:t>Савченко, такі нестандартні уроки дають можливість учителеві разом із учнями опанувати значний за обсягом навчальний матеріал, домогтися формування міцних, усвідомлених міжпредметних зв’язків, уникнути дублювання у вивченні низки питань, досягти цілісності знань</w:t>
      </w:r>
      <w:r w:rsidR="00EA0F62" w:rsidRPr="00EA0F62">
        <w:rPr>
          <w:lang w:val="uk-UA"/>
        </w:rPr>
        <w:t xml:space="preserve"> [</w:t>
      </w:r>
      <w:r w:rsidR="00BA1E4E" w:rsidRPr="00EA0F62">
        <w:rPr>
          <w:lang w:val="uk-UA"/>
        </w:rPr>
        <w:t>10</w:t>
      </w:r>
      <w:r w:rsidR="00EA0F62" w:rsidRPr="00EA0F62">
        <w:rPr>
          <w:lang w:val="uk-UA"/>
        </w:rPr>
        <w:t>].</w:t>
      </w:r>
    </w:p>
    <w:p w:rsidR="00EA0F62" w:rsidRDefault="00FA3165" w:rsidP="00EA0F62">
      <w:pPr>
        <w:rPr>
          <w:lang w:val="uk-UA"/>
        </w:rPr>
      </w:pPr>
      <w:r w:rsidRPr="00EA0F62">
        <w:rPr>
          <w:lang w:val="uk-UA"/>
        </w:rPr>
        <w:t>Підготовка інтегрованих уроків передбачає</w:t>
      </w:r>
      <w:r w:rsidR="00EA0F62" w:rsidRPr="00EA0F62">
        <w:rPr>
          <w:lang w:val="uk-UA"/>
        </w:rPr>
        <w:t>:</w:t>
      </w:r>
    </w:p>
    <w:p w:rsidR="00EA0F62" w:rsidRDefault="00FA3165" w:rsidP="00EA0F62">
      <w:pPr>
        <w:rPr>
          <w:lang w:val="uk-UA"/>
        </w:rPr>
      </w:pPr>
      <w:r w:rsidRPr="00EA0F62">
        <w:rPr>
          <w:lang w:val="uk-UA"/>
        </w:rPr>
        <w:t>• аналіз річного календарного планування</w:t>
      </w:r>
      <w:r w:rsidR="00EA0F62" w:rsidRPr="00EA0F62">
        <w:rPr>
          <w:lang w:val="uk-UA"/>
        </w:rPr>
        <w:t>;</w:t>
      </w:r>
    </w:p>
    <w:p w:rsidR="00EA0F62" w:rsidRDefault="00FA3165" w:rsidP="00EA0F62">
      <w:pPr>
        <w:rPr>
          <w:lang w:val="uk-UA"/>
        </w:rPr>
      </w:pPr>
      <w:r w:rsidRPr="00EA0F62">
        <w:rPr>
          <w:lang w:val="uk-UA"/>
        </w:rPr>
        <w:t>• зіставлення матеріалу різних предметів для виділення тем, близьких за змістом або метою використання</w:t>
      </w:r>
      <w:r w:rsidR="00EA0F62" w:rsidRPr="00EA0F62">
        <w:rPr>
          <w:lang w:val="uk-UA"/>
        </w:rPr>
        <w:t>;</w:t>
      </w:r>
    </w:p>
    <w:p w:rsidR="00EA0F62" w:rsidRDefault="00FA3165" w:rsidP="00EA0F62">
      <w:pPr>
        <w:rPr>
          <w:lang w:val="uk-UA"/>
        </w:rPr>
      </w:pPr>
      <w:r w:rsidRPr="00EA0F62">
        <w:rPr>
          <w:lang w:val="uk-UA"/>
        </w:rPr>
        <w:t>• визначення завдань уроку</w:t>
      </w:r>
      <w:r w:rsidR="00EA0F62" w:rsidRPr="00EA0F62">
        <w:rPr>
          <w:lang w:val="uk-UA"/>
        </w:rPr>
        <w:t>;</w:t>
      </w:r>
    </w:p>
    <w:p w:rsidR="00EA0F62" w:rsidRDefault="00FA3165" w:rsidP="00EA0F62">
      <w:pPr>
        <w:rPr>
          <w:lang w:val="uk-UA"/>
        </w:rPr>
      </w:pPr>
      <w:r w:rsidRPr="00EA0F62">
        <w:rPr>
          <w:lang w:val="uk-UA"/>
        </w:rPr>
        <w:t>•</w:t>
      </w:r>
      <w:r w:rsidR="00EA0F62">
        <w:rPr>
          <w:lang w:val="uk-UA"/>
        </w:rPr>
        <w:t xml:space="preserve"> "</w:t>
      </w:r>
      <w:r w:rsidRPr="00EA0F62">
        <w:rPr>
          <w:lang w:val="uk-UA"/>
        </w:rPr>
        <w:t>конструювання</w:t>
      </w:r>
      <w:r w:rsidR="00EA0F62">
        <w:rPr>
          <w:lang w:val="uk-UA"/>
        </w:rPr>
        <w:t xml:space="preserve">" </w:t>
      </w:r>
      <w:r w:rsidRPr="00EA0F62">
        <w:rPr>
          <w:lang w:val="uk-UA"/>
        </w:rPr>
        <w:t>уроку</w:t>
      </w:r>
      <w:r w:rsidR="00EA0F62" w:rsidRPr="00EA0F62">
        <w:rPr>
          <w:lang w:val="uk-UA"/>
        </w:rPr>
        <w:t>.</w:t>
      </w:r>
    </w:p>
    <w:p w:rsidR="00EA0F62" w:rsidRDefault="00FA3165" w:rsidP="00EA0F62">
      <w:pPr>
        <w:rPr>
          <w:lang w:val="uk-UA"/>
        </w:rPr>
      </w:pPr>
      <w:r w:rsidRPr="00EA0F62">
        <w:rPr>
          <w:lang w:val="uk-UA"/>
        </w:rPr>
        <w:t>Найбільш відповідальним етапом підготовки інтегрованого заняття, на нашу думку, є визначення завдань уроку</w:t>
      </w:r>
      <w:r w:rsidR="00EA0F62" w:rsidRPr="00EA0F62">
        <w:rPr>
          <w:lang w:val="uk-UA"/>
        </w:rPr>
        <w:t xml:space="preserve">. </w:t>
      </w:r>
      <w:r w:rsidRPr="00EA0F62">
        <w:rPr>
          <w:lang w:val="uk-UA"/>
        </w:rPr>
        <w:t>З огляду на це, справедливим буде виділення навчальної, розвивальної та виховної мети окремо для кожного з предметів, що інтегруються</w:t>
      </w:r>
      <w:r w:rsidR="00EA0F62" w:rsidRPr="00EA0F62">
        <w:rPr>
          <w:lang w:val="uk-UA"/>
        </w:rPr>
        <w:t>.</w:t>
      </w:r>
    </w:p>
    <w:p w:rsidR="00EA0F62" w:rsidRDefault="00FA3165" w:rsidP="00EA0F62">
      <w:pPr>
        <w:rPr>
          <w:lang w:val="uk-UA"/>
        </w:rPr>
      </w:pPr>
      <w:r w:rsidRPr="00EA0F62">
        <w:rPr>
          <w:lang w:val="uk-UA"/>
        </w:rPr>
        <w:t>Дидактичні особливості інтегрованих уроків чітко викладені в працях О</w:t>
      </w:r>
      <w:r w:rsidR="00EA0F62" w:rsidRPr="00EA0F62">
        <w:rPr>
          <w:lang w:val="uk-UA"/>
        </w:rPr>
        <w:t xml:space="preserve">. </w:t>
      </w:r>
      <w:r w:rsidRPr="00EA0F62">
        <w:rPr>
          <w:lang w:val="uk-UA"/>
        </w:rPr>
        <w:t>Савченко</w:t>
      </w:r>
      <w:r w:rsidR="00EA0F62" w:rsidRPr="00EA0F62">
        <w:rPr>
          <w:lang w:val="uk-UA"/>
        </w:rPr>
        <w:t xml:space="preserve"> [</w:t>
      </w:r>
      <w:r w:rsidR="00BA1E4E" w:rsidRPr="00EA0F62">
        <w:rPr>
          <w:lang w:val="uk-UA"/>
        </w:rPr>
        <w:t>11</w:t>
      </w:r>
      <w:r w:rsidR="00EA0F62" w:rsidRPr="00EA0F62">
        <w:rPr>
          <w:lang w:val="uk-UA"/>
        </w:rPr>
        <w:t xml:space="preserve">]. </w:t>
      </w:r>
      <w:r w:rsidRPr="00EA0F62">
        <w:rPr>
          <w:lang w:val="uk-UA"/>
        </w:rPr>
        <w:t>У фаховій літературі останніх років можна знайти багато розробок інтегрованих уроків</w:t>
      </w:r>
      <w:r w:rsidR="00EA0F62" w:rsidRPr="00EA0F62">
        <w:rPr>
          <w:lang w:val="uk-UA"/>
        </w:rPr>
        <w:t xml:space="preserve">. </w:t>
      </w:r>
      <w:r w:rsidRPr="00EA0F62">
        <w:rPr>
          <w:lang w:val="uk-UA"/>
        </w:rPr>
        <w:t>Вивчення значної кількості таких уроків та власний досвід їх проведення дозволяють зробити висновок про наявність певної структури такої форми уроку</w:t>
      </w:r>
      <w:r w:rsidR="00EA0F62" w:rsidRPr="00EA0F62">
        <w:rPr>
          <w:lang w:val="uk-UA"/>
        </w:rPr>
        <w:t>.</w:t>
      </w:r>
    </w:p>
    <w:p w:rsidR="00EA0F62" w:rsidRDefault="00FA3165" w:rsidP="00EA0F62">
      <w:pPr>
        <w:rPr>
          <w:lang w:val="uk-UA"/>
        </w:rPr>
      </w:pPr>
      <w:r w:rsidRPr="00EA0F62">
        <w:rPr>
          <w:lang w:val="uk-UA"/>
        </w:rPr>
        <w:t xml:space="preserve">Перший етап проведення інтегрованого уроку </w:t>
      </w:r>
      <w:r w:rsidR="00EA0F62">
        <w:rPr>
          <w:lang w:val="uk-UA"/>
        </w:rPr>
        <w:t>-</w:t>
      </w:r>
      <w:r w:rsidRPr="00EA0F62">
        <w:rPr>
          <w:lang w:val="uk-UA"/>
        </w:rPr>
        <w:t xml:space="preserve"> організаційний</w:t>
      </w:r>
      <w:r w:rsidR="00EA0F62" w:rsidRPr="00EA0F62">
        <w:rPr>
          <w:lang w:val="uk-UA"/>
        </w:rPr>
        <w:t xml:space="preserve">. </w:t>
      </w:r>
      <w:r w:rsidRPr="00EA0F62">
        <w:rPr>
          <w:lang w:val="uk-UA"/>
        </w:rPr>
        <w:t xml:space="preserve">Другий </w:t>
      </w:r>
      <w:r w:rsidR="00EA0F62">
        <w:rPr>
          <w:lang w:val="uk-UA"/>
        </w:rPr>
        <w:t>-</w:t>
      </w:r>
      <w:r w:rsidRPr="00EA0F62">
        <w:rPr>
          <w:lang w:val="uk-UA"/>
        </w:rPr>
        <w:t xml:space="preserve"> ознайомлення з темою та метою</w:t>
      </w:r>
      <w:r w:rsidR="00EA0F62" w:rsidRPr="00EA0F62">
        <w:rPr>
          <w:lang w:val="uk-UA"/>
        </w:rPr>
        <w:t xml:space="preserve">. </w:t>
      </w:r>
      <w:r w:rsidRPr="00EA0F62">
        <w:rPr>
          <w:lang w:val="uk-UA"/>
        </w:rPr>
        <w:t xml:space="preserve">На третьому етапі під час актуалізації опорних знань учнів важливою є вступна бесіда, характерна особливість якої </w:t>
      </w:r>
      <w:r w:rsidR="00EA0F62">
        <w:rPr>
          <w:lang w:val="uk-UA"/>
        </w:rPr>
        <w:t>-</w:t>
      </w:r>
      <w:r w:rsidRPr="00EA0F62">
        <w:rPr>
          <w:lang w:val="uk-UA"/>
        </w:rPr>
        <w:t xml:space="preserve"> актуалізація знань з усіх інтегрованих предметів</w:t>
      </w:r>
      <w:r w:rsidR="00EA0F62" w:rsidRPr="00EA0F62">
        <w:rPr>
          <w:lang w:val="uk-UA"/>
        </w:rPr>
        <w:t xml:space="preserve">. </w:t>
      </w:r>
      <w:r w:rsidRPr="00EA0F62">
        <w:rPr>
          <w:lang w:val="uk-UA"/>
        </w:rPr>
        <w:t>Час її проведення має бути не більше ніж 8</w:t>
      </w:r>
      <w:r w:rsidR="00EA0F62">
        <w:rPr>
          <w:lang w:val="uk-UA"/>
        </w:rPr>
        <w:t>-</w:t>
      </w:r>
      <w:r w:rsidRPr="00EA0F62">
        <w:rPr>
          <w:lang w:val="uk-UA"/>
        </w:rPr>
        <w:t>10 хвилин</w:t>
      </w:r>
      <w:r w:rsidR="00EA0F62" w:rsidRPr="00EA0F62">
        <w:rPr>
          <w:lang w:val="uk-UA"/>
        </w:rPr>
        <w:t xml:space="preserve">. </w:t>
      </w:r>
      <w:r w:rsidRPr="00EA0F62">
        <w:rPr>
          <w:lang w:val="uk-UA"/>
        </w:rPr>
        <w:t>Підготовка цього етапу уроку потребує від класовода особливої уваги</w:t>
      </w:r>
      <w:r w:rsidR="00EA0F62" w:rsidRPr="00EA0F62">
        <w:rPr>
          <w:lang w:val="uk-UA"/>
        </w:rPr>
        <w:t xml:space="preserve">: </w:t>
      </w:r>
      <w:r w:rsidRPr="00EA0F62">
        <w:rPr>
          <w:lang w:val="uk-UA"/>
        </w:rPr>
        <w:t>бесіда повинна бути змістовною, лаконічною, чіткою</w:t>
      </w:r>
      <w:r w:rsidR="00EA0F62" w:rsidRPr="00EA0F62">
        <w:rPr>
          <w:lang w:val="uk-UA"/>
        </w:rPr>
        <w:t xml:space="preserve">. </w:t>
      </w:r>
      <w:r w:rsidRPr="00EA0F62">
        <w:rPr>
          <w:lang w:val="uk-UA"/>
        </w:rPr>
        <w:t>Якщо уроки з різних предметів за однією темою проводяться окремо, вступна бесіда триває вдвічі</w:t>
      </w:r>
      <w:r w:rsidR="00EA0F62">
        <w:rPr>
          <w:lang w:val="uk-UA"/>
        </w:rPr>
        <w:t xml:space="preserve"> (</w:t>
      </w:r>
      <w:r w:rsidRPr="00EA0F62">
        <w:rPr>
          <w:lang w:val="uk-UA"/>
        </w:rPr>
        <w:t>втричі</w:t>
      </w:r>
      <w:r w:rsidR="00EA0F62" w:rsidRPr="00EA0F62">
        <w:rPr>
          <w:lang w:val="uk-UA"/>
        </w:rPr>
        <w:t xml:space="preserve">) </w:t>
      </w:r>
      <w:r w:rsidRPr="00EA0F62">
        <w:rPr>
          <w:lang w:val="uk-UA"/>
        </w:rPr>
        <w:t>довше</w:t>
      </w:r>
      <w:r w:rsidR="00EA0F62" w:rsidRPr="00EA0F62">
        <w:rPr>
          <w:lang w:val="uk-UA"/>
        </w:rPr>
        <w:t xml:space="preserve">. </w:t>
      </w:r>
      <w:r w:rsidRPr="00EA0F62">
        <w:rPr>
          <w:lang w:val="uk-UA"/>
        </w:rPr>
        <w:t>Саме тому, об’єднання змісту навчальних дисциплін значно скорочує час на їх опанування і забезпечує різнобічне сприймання предметів чи явищ, що є безперечною перевагою інтеграції</w:t>
      </w:r>
      <w:r w:rsidR="00EA0F62" w:rsidRPr="00EA0F62">
        <w:rPr>
          <w:lang w:val="uk-UA"/>
        </w:rPr>
        <w:t>.</w:t>
      </w:r>
    </w:p>
    <w:p w:rsidR="00EA0F62" w:rsidRDefault="00FA3165" w:rsidP="00EA0F62">
      <w:pPr>
        <w:rPr>
          <w:lang w:val="uk-UA"/>
        </w:rPr>
      </w:pPr>
      <w:r w:rsidRPr="00EA0F62">
        <w:rPr>
          <w:lang w:val="uk-UA"/>
        </w:rPr>
        <w:t>Наступні етапи інтегрованого уроку можуть проводитися по-різному, залежно від теми й мети конкретного уроку</w:t>
      </w:r>
      <w:r w:rsidR="00EA0F62" w:rsidRPr="00EA0F62">
        <w:rPr>
          <w:lang w:val="uk-UA"/>
        </w:rPr>
        <w:t xml:space="preserve"> [</w:t>
      </w:r>
      <w:r w:rsidR="00BA1E4E" w:rsidRPr="00EA0F62">
        <w:rPr>
          <w:lang w:val="uk-UA"/>
        </w:rPr>
        <w:t>10</w:t>
      </w:r>
      <w:r w:rsidR="00EA0F62" w:rsidRPr="00EA0F62">
        <w:rPr>
          <w:lang w:val="uk-UA"/>
        </w:rPr>
        <w:t>].</w:t>
      </w:r>
    </w:p>
    <w:p w:rsidR="00EA0F62" w:rsidRDefault="00FA3165" w:rsidP="00EA0F62">
      <w:pPr>
        <w:rPr>
          <w:lang w:val="uk-UA"/>
        </w:rPr>
      </w:pPr>
      <w:r w:rsidRPr="00EA0F62">
        <w:rPr>
          <w:lang w:val="uk-UA"/>
        </w:rPr>
        <w:t>Цікаво, що характерною особливістю початкової школи більшості закордонних країн стало навчання за інтегрованими курсами</w:t>
      </w:r>
      <w:r w:rsidR="00EA0F62" w:rsidRPr="00EA0F62">
        <w:rPr>
          <w:lang w:val="uk-UA"/>
        </w:rPr>
        <w:t xml:space="preserve">. </w:t>
      </w:r>
      <w:r w:rsidRPr="00EA0F62">
        <w:rPr>
          <w:lang w:val="uk-UA"/>
        </w:rPr>
        <w:t>Варто наголосити, що методика проведення інтегрованого уроку вимагає від учителя високого професіоналізму та ерудиції</w:t>
      </w:r>
      <w:r w:rsidR="00EA0F62" w:rsidRPr="00EA0F62">
        <w:rPr>
          <w:lang w:val="uk-UA"/>
        </w:rPr>
        <w:t xml:space="preserve">. </w:t>
      </w:r>
      <w:r w:rsidRPr="00EA0F62">
        <w:rPr>
          <w:lang w:val="uk-UA"/>
        </w:rPr>
        <w:t>Якщо такі нестандартні уроки відбуваються систематично, це значно впливає на розвиток п</w:t>
      </w:r>
      <w:r w:rsidR="00BA1E4E" w:rsidRPr="00EA0F62">
        <w:rPr>
          <w:lang w:val="uk-UA"/>
        </w:rPr>
        <w:t xml:space="preserve">ізнавальних здібностей </w:t>
      </w:r>
      <w:r w:rsidRPr="00EA0F62">
        <w:rPr>
          <w:lang w:val="uk-UA"/>
        </w:rPr>
        <w:t>школярів</w:t>
      </w:r>
      <w:r w:rsidR="00EA0F62" w:rsidRPr="00EA0F62">
        <w:rPr>
          <w:lang w:val="uk-UA"/>
        </w:rPr>
        <w:t xml:space="preserve">. </w:t>
      </w:r>
      <w:r w:rsidRPr="00EA0F62">
        <w:rPr>
          <w:lang w:val="uk-UA"/>
        </w:rPr>
        <w:t>Савченко зазначає, що</w:t>
      </w:r>
      <w:r w:rsidR="00EA0F62">
        <w:rPr>
          <w:lang w:val="uk-UA"/>
        </w:rPr>
        <w:t xml:space="preserve"> "</w:t>
      </w:r>
      <w:r w:rsidRPr="00EA0F62">
        <w:rPr>
          <w:lang w:val="uk-UA"/>
        </w:rPr>
        <w:t>змістовні, цілеспрямовані інтегровані уроки вносять у звичайний плин шкільного життя новизну, певною мірою знімають кордони предметного викладання і допомагають дітям емоційно і системно сприйняти деякі поняття, явища</w:t>
      </w:r>
      <w:r w:rsidR="00EA0F62">
        <w:rPr>
          <w:lang w:val="uk-UA"/>
        </w:rPr>
        <w:t xml:space="preserve">" </w:t>
      </w:r>
      <w:r w:rsidR="00EA0F62" w:rsidRPr="00EA0F62">
        <w:rPr>
          <w:lang w:val="uk-UA"/>
        </w:rPr>
        <w:t>[</w:t>
      </w:r>
      <w:r w:rsidR="00BA1E4E" w:rsidRPr="00EA0F62">
        <w:rPr>
          <w:lang w:val="uk-UA"/>
        </w:rPr>
        <w:t>10</w:t>
      </w:r>
      <w:r w:rsidR="00EA0F62" w:rsidRPr="00EA0F62">
        <w:rPr>
          <w:lang w:val="uk-UA"/>
        </w:rPr>
        <w:t>].</w:t>
      </w:r>
    </w:p>
    <w:p w:rsidR="00EA0F62" w:rsidRDefault="00EA0F62" w:rsidP="00EA0F62">
      <w:pPr>
        <w:rPr>
          <w:i/>
          <w:iCs/>
          <w:lang w:val="uk-UA"/>
        </w:rPr>
      </w:pPr>
    </w:p>
    <w:p w:rsidR="00FA3165" w:rsidRPr="00EA0F62" w:rsidRDefault="00EA0F62" w:rsidP="00EA0F62">
      <w:pPr>
        <w:pStyle w:val="2"/>
      </w:pPr>
      <w:bookmarkStart w:id="8" w:name="_Toc235646794"/>
      <w:r>
        <w:rPr>
          <w:lang w:val="uk-UA"/>
        </w:rPr>
        <w:t xml:space="preserve">1.3.4 </w:t>
      </w:r>
      <w:r w:rsidR="00FA3165" w:rsidRPr="00EA0F62">
        <w:rPr>
          <w:lang w:val="uk-UA"/>
        </w:rPr>
        <w:t>Уроки-дискусії</w:t>
      </w:r>
      <w:bookmarkEnd w:id="8"/>
    </w:p>
    <w:p w:rsidR="00EA0F62" w:rsidRDefault="00FA3165" w:rsidP="00EA0F62">
      <w:pPr>
        <w:rPr>
          <w:lang w:val="uk-UA"/>
        </w:rPr>
      </w:pPr>
      <w:r w:rsidRPr="00EA0F62">
        <w:rPr>
          <w:lang w:val="uk-UA"/>
        </w:rPr>
        <w:t>Відомо, що останні двадцять років триває пошук ефективних методів та прийомів навчання, завдяки яким пасивна позиція дитини має змінитися на активну</w:t>
      </w:r>
      <w:r w:rsidR="00EA0F62" w:rsidRPr="00EA0F62">
        <w:rPr>
          <w:lang w:val="uk-UA"/>
        </w:rPr>
        <w:t>.</w:t>
      </w:r>
    </w:p>
    <w:p w:rsidR="00EA0F62" w:rsidRDefault="00FA3165" w:rsidP="00EA0F62">
      <w:pPr>
        <w:rPr>
          <w:lang w:val="uk-UA"/>
        </w:rPr>
      </w:pPr>
      <w:r w:rsidRPr="00EA0F62">
        <w:rPr>
          <w:lang w:val="uk-UA"/>
        </w:rPr>
        <w:t>Уроки-дискусії проводяться після вивчення певної теми, розділу програми</w:t>
      </w:r>
      <w:r w:rsidR="00EA0F62" w:rsidRPr="00EA0F62">
        <w:rPr>
          <w:lang w:val="uk-UA"/>
        </w:rPr>
        <w:t xml:space="preserve">. </w:t>
      </w:r>
      <w:r w:rsidRPr="00EA0F62">
        <w:rPr>
          <w:lang w:val="uk-UA"/>
        </w:rPr>
        <w:t xml:space="preserve">Мета таких уроків </w:t>
      </w:r>
      <w:r w:rsidR="00EA0F62">
        <w:rPr>
          <w:lang w:val="uk-UA"/>
        </w:rPr>
        <w:t>-</w:t>
      </w:r>
      <w:r w:rsidRPr="00EA0F62">
        <w:rPr>
          <w:lang w:val="uk-UA"/>
        </w:rPr>
        <w:t xml:space="preserve"> поглиблення й систематизація знань школярів з предмета</w:t>
      </w:r>
      <w:r w:rsidR="00EA0F62" w:rsidRPr="00EA0F62">
        <w:rPr>
          <w:lang w:val="uk-UA"/>
        </w:rPr>
        <w:t>.</w:t>
      </w:r>
    </w:p>
    <w:p w:rsidR="00EA0F62" w:rsidRDefault="00FA3165" w:rsidP="00EA0F62">
      <w:pPr>
        <w:rPr>
          <w:lang w:val="uk-UA"/>
        </w:rPr>
      </w:pPr>
      <w:r w:rsidRPr="00EA0F62">
        <w:rPr>
          <w:lang w:val="uk-UA"/>
        </w:rPr>
        <w:t>Такі нестандартні форми організації уроків обов’язково мають містити підготовчий етап</w:t>
      </w:r>
      <w:r w:rsidR="00EA0F62" w:rsidRPr="00EA0F62">
        <w:rPr>
          <w:lang w:val="uk-UA"/>
        </w:rPr>
        <w:t xml:space="preserve">. </w:t>
      </w:r>
      <w:r w:rsidRPr="00EA0F62">
        <w:rPr>
          <w:lang w:val="uk-UA"/>
        </w:rPr>
        <w:t>Учням повідомляють тему диспуту, засідання, конференції</w:t>
      </w:r>
      <w:r w:rsidR="00EA0F62" w:rsidRPr="00EA0F62">
        <w:rPr>
          <w:lang w:val="uk-UA"/>
        </w:rPr>
        <w:t xml:space="preserve">. </w:t>
      </w:r>
      <w:r w:rsidRPr="00EA0F62">
        <w:rPr>
          <w:lang w:val="uk-UA"/>
        </w:rPr>
        <w:t>Класовод ознайомлює їх з правилами культури спілкування</w:t>
      </w:r>
      <w:r w:rsidR="00EA0F62" w:rsidRPr="00EA0F62">
        <w:rPr>
          <w:lang w:val="uk-UA"/>
        </w:rPr>
        <w:t>.</w:t>
      </w:r>
    </w:p>
    <w:p w:rsidR="00EA0F62" w:rsidRDefault="00FA3165" w:rsidP="00EA0F62">
      <w:pPr>
        <w:rPr>
          <w:lang w:val="uk-UA"/>
        </w:rPr>
      </w:pPr>
      <w:r w:rsidRPr="00EA0F62">
        <w:rPr>
          <w:lang w:val="uk-UA"/>
        </w:rPr>
        <w:t>Після обговорення правила затверджуються</w:t>
      </w:r>
      <w:r w:rsidR="00EA0F62" w:rsidRPr="00EA0F62">
        <w:rPr>
          <w:lang w:val="uk-UA"/>
        </w:rPr>
        <w:t xml:space="preserve">. </w:t>
      </w:r>
      <w:r w:rsidRPr="00EA0F62">
        <w:rPr>
          <w:lang w:val="uk-UA"/>
        </w:rPr>
        <w:t>Орієнтовні правила культури спілкування Ці правила кожний учитель може доповнити, враховуючи особливості дітей свого класу</w:t>
      </w:r>
      <w:r w:rsidR="00EA0F62" w:rsidRPr="00EA0F62">
        <w:rPr>
          <w:lang w:val="uk-UA"/>
        </w:rPr>
        <w:t>.</w:t>
      </w:r>
    </w:p>
    <w:p w:rsidR="00EA0F62" w:rsidRDefault="00FA3165" w:rsidP="00EA0F62">
      <w:pPr>
        <w:rPr>
          <w:lang w:val="uk-UA"/>
        </w:rPr>
      </w:pPr>
      <w:r w:rsidRPr="00EA0F62">
        <w:rPr>
          <w:lang w:val="uk-UA"/>
        </w:rPr>
        <w:t>Уроки-дискусії дають прекрасну нагоду виявити різні позиції з певної проблеми або зі складного питання та залучити дітей до активної роботи, сприяють розвитку пізнавальних інтересів школярів, збагаченню лексичного запасу, необхідного для висловлення своїх думок як усно, так і письмово</w:t>
      </w:r>
      <w:r w:rsidR="00EA0F62" w:rsidRPr="00EA0F62">
        <w:rPr>
          <w:lang w:val="uk-UA"/>
        </w:rPr>
        <w:t xml:space="preserve">. </w:t>
      </w:r>
      <w:r w:rsidRPr="00EA0F62">
        <w:rPr>
          <w:lang w:val="uk-UA"/>
        </w:rPr>
        <w:t>Уроки групи</w:t>
      </w:r>
      <w:r w:rsidR="00EA0F62">
        <w:rPr>
          <w:lang w:val="uk-UA"/>
        </w:rPr>
        <w:t xml:space="preserve"> "</w:t>
      </w:r>
      <w:r w:rsidRPr="00EA0F62">
        <w:rPr>
          <w:lang w:val="uk-UA"/>
        </w:rPr>
        <w:t>уроки-дискусії</w:t>
      </w:r>
      <w:r w:rsidR="00EA0F62">
        <w:rPr>
          <w:lang w:val="uk-UA"/>
        </w:rPr>
        <w:t xml:space="preserve">" </w:t>
      </w:r>
      <w:r w:rsidRPr="00EA0F62">
        <w:rPr>
          <w:lang w:val="uk-UA"/>
        </w:rPr>
        <w:t>розширюють також досвід спілкування, бо особлива увага під час їх проведення приділяється саме формуванню вмінь запитувати й відповідати</w:t>
      </w:r>
      <w:r w:rsidR="00EA0F62" w:rsidRPr="00EA0F62">
        <w:rPr>
          <w:lang w:val="uk-UA"/>
        </w:rPr>
        <w:t>.</w:t>
      </w:r>
      <w:r w:rsidR="00EA0F62">
        <w:rPr>
          <w:lang w:val="uk-UA"/>
        </w:rPr>
        <w:t xml:space="preserve"> "</w:t>
      </w:r>
      <w:r w:rsidRPr="00EA0F62">
        <w:rPr>
          <w:lang w:val="uk-UA"/>
        </w:rPr>
        <w:t xml:space="preserve">Школа повинна вчити дитину не лише відповідати, вона має навчити учня запитувати, оскільки вміння запитувати </w:t>
      </w:r>
      <w:r w:rsidR="00EA0F62">
        <w:rPr>
          <w:lang w:val="uk-UA"/>
        </w:rPr>
        <w:t>-</w:t>
      </w:r>
      <w:r w:rsidRPr="00EA0F62">
        <w:rPr>
          <w:lang w:val="uk-UA"/>
        </w:rPr>
        <w:t xml:space="preserve"> це здатність відділяти відоме від невідомого, визначати об’єкт пошуку</w:t>
      </w:r>
      <w:r w:rsidR="00EA0F62" w:rsidRPr="00EA0F62">
        <w:rPr>
          <w:lang w:val="uk-UA"/>
        </w:rPr>
        <w:t xml:space="preserve">; </w:t>
      </w:r>
      <w:r w:rsidRPr="00EA0F62">
        <w:rPr>
          <w:lang w:val="uk-UA"/>
        </w:rPr>
        <w:t>це інструмент, за допомогою якого малий</w:t>
      </w:r>
      <w:r w:rsidR="00EA0F62">
        <w:rPr>
          <w:lang w:val="uk-UA"/>
        </w:rPr>
        <w:t xml:space="preserve"> "</w:t>
      </w:r>
      <w:r w:rsidRPr="00EA0F62">
        <w:rPr>
          <w:lang w:val="uk-UA"/>
        </w:rPr>
        <w:t>дослідник</w:t>
      </w:r>
      <w:r w:rsidR="00EA0F62">
        <w:rPr>
          <w:lang w:val="uk-UA"/>
        </w:rPr>
        <w:t xml:space="preserve">" </w:t>
      </w:r>
      <w:r w:rsidRPr="00EA0F62">
        <w:rPr>
          <w:lang w:val="uk-UA"/>
        </w:rPr>
        <w:t>пізнає світ</w:t>
      </w:r>
      <w:r w:rsidR="00EA0F62">
        <w:rPr>
          <w:lang w:val="uk-UA"/>
        </w:rPr>
        <w:t xml:space="preserve">" </w:t>
      </w:r>
      <w:r w:rsidR="00EA0F62" w:rsidRPr="00EA0F62">
        <w:rPr>
          <w:lang w:val="uk-UA"/>
        </w:rPr>
        <w:t>[</w:t>
      </w:r>
      <w:r w:rsidR="005C430E" w:rsidRPr="00EA0F62">
        <w:rPr>
          <w:lang w:val="uk-UA"/>
        </w:rPr>
        <w:t>3</w:t>
      </w:r>
      <w:r w:rsidR="00EA0F62" w:rsidRPr="00EA0F62">
        <w:rPr>
          <w:lang w:val="uk-UA"/>
        </w:rPr>
        <w:t>].</w:t>
      </w:r>
    </w:p>
    <w:p w:rsidR="00EA0F62" w:rsidRDefault="00FA3165" w:rsidP="00EA0F62">
      <w:pPr>
        <w:rPr>
          <w:lang w:val="uk-UA"/>
        </w:rPr>
      </w:pPr>
      <w:r w:rsidRPr="00EA0F62">
        <w:rPr>
          <w:lang w:val="uk-UA"/>
        </w:rPr>
        <w:t>Ми розглянули лише деякі форми нестандартної роботи з учнями</w:t>
      </w:r>
      <w:r w:rsidR="00EA0F62" w:rsidRPr="00EA0F62">
        <w:rPr>
          <w:lang w:val="uk-UA"/>
        </w:rPr>
        <w:t xml:space="preserve">. </w:t>
      </w:r>
      <w:r w:rsidRPr="00EA0F62">
        <w:rPr>
          <w:lang w:val="uk-UA"/>
        </w:rPr>
        <w:t>Треба сказати, що така робота багато в чому залежить від вчителя, як генератора ідей в класі</w:t>
      </w:r>
      <w:r w:rsidR="00EA0F62" w:rsidRPr="00EA0F62">
        <w:rPr>
          <w:lang w:val="uk-UA"/>
        </w:rPr>
        <w:t xml:space="preserve">. </w:t>
      </w:r>
      <w:r w:rsidRPr="00EA0F62">
        <w:rPr>
          <w:lang w:val="uk-UA"/>
        </w:rPr>
        <w:t>Учні ж, у великій мірі, підтримують такі прагнення вчителя, допомагають йому в організації таких занять</w:t>
      </w:r>
      <w:r w:rsidR="00EA0F62" w:rsidRPr="00EA0F62">
        <w:rPr>
          <w:lang w:val="uk-UA"/>
        </w:rPr>
        <w:t>.</w:t>
      </w:r>
    </w:p>
    <w:p w:rsidR="00FA3165" w:rsidRPr="00EA0F62" w:rsidRDefault="00FA3165" w:rsidP="00EA0F62">
      <w:pPr>
        <w:pStyle w:val="2"/>
      </w:pPr>
      <w:r w:rsidRPr="00EA0F62">
        <w:rPr>
          <w:lang w:val="uk-UA"/>
        </w:rPr>
        <w:br w:type="page"/>
      </w:r>
      <w:bookmarkStart w:id="9" w:name="_Toc235646795"/>
      <w:r w:rsidRPr="00EA0F62">
        <w:rPr>
          <w:lang w:val="uk-UA"/>
        </w:rPr>
        <w:t>Розділ 2</w:t>
      </w:r>
      <w:r w:rsidR="00EA0F62" w:rsidRPr="00EA0F62">
        <w:rPr>
          <w:lang w:val="uk-UA"/>
        </w:rPr>
        <w:t xml:space="preserve">. </w:t>
      </w:r>
      <w:r w:rsidR="00FF7FE2" w:rsidRPr="00EA0F62">
        <w:rPr>
          <w:lang w:val="uk-UA"/>
        </w:rPr>
        <w:t>Дослідно-експериментальна робота</w:t>
      </w:r>
      <w:bookmarkEnd w:id="9"/>
    </w:p>
    <w:p w:rsidR="00EA0F62" w:rsidRDefault="00EA0F62" w:rsidP="00EA0F62">
      <w:pPr>
        <w:rPr>
          <w:lang w:val="uk-UA"/>
        </w:rPr>
      </w:pPr>
    </w:p>
    <w:p w:rsidR="00193B37" w:rsidRPr="00EA0F62" w:rsidRDefault="00EA0F62" w:rsidP="00EA0F62">
      <w:pPr>
        <w:pStyle w:val="2"/>
        <w:rPr>
          <w:lang w:val="uk-UA"/>
        </w:rPr>
      </w:pPr>
      <w:bookmarkStart w:id="10" w:name="_Toc235646796"/>
      <w:r>
        <w:rPr>
          <w:lang w:val="uk-UA"/>
        </w:rPr>
        <w:t xml:space="preserve">2.1 </w:t>
      </w:r>
      <w:r w:rsidR="00FF7FE2" w:rsidRPr="00EA0F62">
        <w:rPr>
          <w:lang w:val="uk-UA"/>
        </w:rPr>
        <w:t>Досвід вчителів з проведення нестандартних уроків у початковій школі</w:t>
      </w:r>
      <w:bookmarkEnd w:id="10"/>
    </w:p>
    <w:p w:rsidR="00EA0F62" w:rsidRDefault="00EA0F62" w:rsidP="00EA0F62">
      <w:pPr>
        <w:rPr>
          <w:lang w:val="uk-UA"/>
        </w:rPr>
      </w:pPr>
    </w:p>
    <w:p w:rsidR="00EA0F62" w:rsidRDefault="00FF7FE2" w:rsidP="00EA0F62">
      <w:pPr>
        <w:rPr>
          <w:lang w:val="uk-UA"/>
        </w:rPr>
      </w:pPr>
      <w:r w:rsidRPr="00EA0F62">
        <w:rPr>
          <w:lang w:val="uk-UA"/>
        </w:rPr>
        <w:t>Перевіряючи методику на практиці, ми звернулися до досвіду роботи вчителя</w:t>
      </w:r>
      <w:r w:rsidR="00193B37" w:rsidRPr="00EA0F62">
        <w:rPr>
          <w:lang w:val="uk-UA"/>
        </w:rPr>
        <w:t>-методист</w:t>
      </w:r>
      <w:r w:rsidRPr="00EA0F62">
        <w:rPr>
          <w:lang w:val="uk-UA"/>
        </w:rPr>
        <w:t>а</w:t>
      </w:r>
      <w:r w:rsidR="00193B37" w:rsidRPr="00EA0F62">
        <w:rPr>
          <w:lang w:val="uk-UA"/>
        </w:rPr>
        <w:t xml:space="preserve"> СШ № 95 м</w:t>
      </w:r>
      <w:r w:rsidR="00EA0F62" w:rsidRPr="00EA0F62">
        <w:rPr>
          <w:lang w:val="uk-UA"/>
        </w:rPr>
        <w:t xml:space="preserve">. </w:t>
      </w:r>
      <w:r w:rsidR="00193B37" w:rsidRPr="00EA0F62">
        <w:rPr>
          <w:lang w:val="uk-UA"/>
        </w:rPr>
        <w:t>Києва В</w:t>
      </w:r>
      <w:r w:rsidR="00EA0F62">
        <w:rPr>
          <w:lang w:val="uk-UA"/>
        </w:rPr>
        <w:t xml:space="preserve">.О. </w:t>
      </w:r>
      <w:r w:rsidRPr="00EA0F62">
        <w:rPr>
          <w:lang w:val="uk-UA"/>
        </w:rPr>
        <w:t>Волотовської</w:t>
      </w:r>
      <w:r w:rsidR="00EA0F62" w:rsidRPr="00EA0F62">
        <w:rPr>
          <w:lang w:val="uk-UA"/>
        </w:rPr>
        <w:t>.</w:t>
      </w:r>
    </w:p>
    <w:p w:rsidR="00EA0F62" w:rsidRDefault="00FF7FE2" w:rsidP="00EA0F62">
      <w:pPr>
        <w:rPr>
          <w:lang w:val="uk-UA"/>
        </w:rPr>
      </w:pPr>
      <w:r w:rsidRPr="00EA0F62">
        <w:rPr>
          <w:lang w:val="uk-UA"/>
        </w:rPr>
        <w:t>Ми вирішили розглянути практичну сторону проведення нестандартних занять</w:t>
      </w:r>
      <w:r w:rsidR="00EA0F62" w:rsidRPr="00EA0F62">
        <w:rPr>
          <w:lang w:val="uk-UA"/>
        </w:rPr>
        <w:t>.</w:t>
      </w:r>
    </w:p>
    <w:p w:rsidR="00EA0F62" w:rsidRDefault="00FF7FE2" w:rsidP="00EA0F62">
      <w:pPr>
        <w:rPr>
          <w:lang w:val="uk-UA"/>
        </w:rPr>
      </w:pPr>
      <w:r w:rsidRPr="00EA0F62">
        <w:rPr>
          <w:lang w:val="uk-UA"/>
        </w:rPr>
        <w:t>Вчитель-методист В</w:t>
      </w:r>
      <w:r w:rsidR="00EA0F62">
        <w:rPr>
          <w:lang w:val="uk-UA"/>
        </w:rPr>
        <w:t xml:space="preserve">.О. </w:t>
      </w:r>
      <w:r w:rsidRPr="00EA0F62">
        <w:rPr>
          <w:lang w:val="uk-UA"/>
        </w:rPr>
        <w:t>Волотовська</w:t>
      </w:r>
      <w:r w:rsidR="00193B37" w:rsidRPr="00EA0F62">
        <w:rPr>
          <w:lang w:val="uk-UA"/>
        </w:rPr>
        <w:t xml:space="preserve"> має багатющий досвід проведення нетрадиційних уроків мовлення та мислення молодших школярів</w:t>
      </w:r>
      <w:r w:rsidR="00EA0F62" w:rsidRPr="00EA0F62">
        <w:rPr>
          <w:lang w:val="uk-UA"/>
        </w:rPr>
        <w:t>.</w:t>
      </w:r>
    </w:p>
    <w:p w:rsidR="00EA0F62" w:rsidRDefault="00193B37" w:rsidP="00EA0F62">
      <w:pPr>
        <w:rPr>
          <w:lang w:val="uk-UA"/>
        </w:rPr>
      </w:pPr>
      <w:r w:rsidRPr="00EA0F62">
        <w:rPr>
          <w:lang w:val="uk-UA"/>
        </w:rPr>
        <w:t xml:space="preserve">Валентина Олексіївна Волотовська 33 роки працює в початкових класах, з них 25 </w:t>
      </w:r>
      <w:r w:rsidR="00EA0F62">
        <w:rPr>
          <w:lang w:val="uk-UA"/>
        </w:rPr>
        <w:t>-</w:t>
      </w:r>
      <w:r w:rsidRPr="00EA0F62">
        <w:rPr>
          <w:lang w:val="uk-UA"/>
        </w:rPr>
        <w:t xml:space="preserve"> у </w:t>
      </w:r>
      <w:r w:rsidR="00FF7FE2" w:rsidRPr="00EA0F62">
        <w:rPr>
          <w:lang w:val="uk-UA"/>
        </w:rPr>
        <w:t>СШ № 95 м</w:t>
      </w:r>
      <w:r w:rsidR="00EA0F62" w:rsidRPr="00EA0F62">
        <w:rPr>
          <w:lang w:val="uk-UA"/>
        </w:rPr>
        <w:t xml:space="preserve">. </w:t>
      </w:r>
      <w:r w:rsidRPr="00EA0F62">
        <w:rPr>
          <w:lang w:val="uk-UA"/>
        </w:rPr>
        <w:t>Києва</w:t>
      </w:r>
      <w:r w:rsidR="00EA0F62">
        <w:rPr>
          <w:lang w:val="uk-UA"/>
        </w:rPr>
        <w:t>.1</w:t>
      </w:r>
      <w:r w:rsidRPr="00EA0F62">
        <w:rPr>
          <w:lang w:val="uk-UA"/>
        </w:rPr>
        <w:t>0 поколінь її випускників переступили поріг школи, її учні всебічно розвинені та виховані, добре вчаться, люблять і вміють самостійно працювати, успішно опановують знання в старших класах</w:t>
      </w:r>
      <w:r w:rsidR="00EA0F62" w:rsidRPr="00EA0F62">
        <w:rPr>
          <w:lang w:val="uk-UA"/>
        </w:rPr>
        <w:t>.</w:t>
      </w:r>
    </w:p>
    <w:p w:rsidR="00EA0F62" w:rsidRDefault="00193B37" w:rsidP="00EA0F62">
      <w:pPr>
        <w:rPr>
          <w:lang w:val="uk-UA"/>
        </w:rPr>
      </w:pPr>
      <w:r w:rsidRPr="00EA0F62">
        <w:rPr>
          <w:lang w:val="uk-UA"/>
        </w:rPr>
        <w:t>Виховання й розвиток особистості кожного школяра вчителька починає з 1 класу, коли діти роблять перші кроки в навчанні</w:t>
      </w:r>
      <w:r w:rsidR="00EA0F62" w:rsidRPr="00EA0F62">
        <w:rPr>
          <w:lang w:val="uk-UA"/>
        </w:rPr>
        <w:t>.</w:t>
      </w:r>
    </w:p>
    <w:p w:rsidR="00EA0F62" w:rsidRDefault="00193B37" w:rsidP="00EA0F62">
      <w:pPr>
        <w:rPr>
          <w:lang w:val="uk-UA"/>
        </w:rPr>
      </w:pPr>
      <w:r w:rsidRPr="00EA0F62">
        <w:rPr>
          <w:lang w:val="uk-UA"/>
        </w:rPr>
        <w:t>В останні десятиліття педагоги дбають про вдосконалення форм і методів навчання, які б сприяли органічному поєднанню навчальних, розвивальних та виховних цілей уроку</w:t>
      </w:r>
      <w:r w:rsidR="00EA0F62" w:rsidRPr="00EA0F62">
        <w:rPr>
          <w:lang w:val="uk-UA"/>
        </w:rPr>
        <w:t xml:space="preserve">. </w:t>
      </w:r>
      <w:r w:rsidRPr="00EA0F62">
        <w:rPr>
          <w:lang w:val="uk-UA"/>
        </w:rPr>
        <w:t>Серед цих пошуків у дидактиці початкового навчання помітне місце посіли так звані нетрадиційні уроки, які, щоправда, задумуються і реалізуються вчителями по-різному</w:t>
      </w:r>
      <w:r w:rsidR="00EA0F62" w:rsidRPr="00EA0F62">
        <w:rPr>
          <w:lang w:val="uk-UA"/>
        </w:rPr>
        <w:t>.</w:t>
      </w:r>
    </w:p>
    <w:p w:rsidR="00EA0F62" w:rsidRDefault="00FF7FE2" w:rsidP="00EA0F62">
      <w:pPr>
        <w:rPr>
          <w:lang w:val="uk-UA"/>
        </w:rPr>
      </w:pPr>
      <w:r w:rsidRPr="00EA0F62">
        <w:rPr>
          <w:lang w:val="uk-UA"/>
        </w:rPr>
        <w:t>У системі своїх занять В</w:t>
      </w:r>
      <w:r w:rsidR="00EA0F62">
        <w:rPr>
          <w:lang w:val="uk-UA"/>
        </w:rPr>
        <w:t xml:space="preserve">.О. </w:t>
      </w:r>
      <w:r w:rsidR="00193B37" w:rsidRPr="00EA0F62">
        <w:rPr>
          <w:lang w:val="uk-UA"/>
        </w:rPr>
        <w:t>Волотовська вміло й ефективно керує процесами засвоєння і застосування знань, формує мислення школярів, їхню емоційну та вольову сферу, моральні, естетичні та світоглядні аспекти особистості, врешті, трудові уміння</w:t>
      </w:r>
      <w:r w:rsidR="00EA0F62">
        <w:rPr>
          <w:lang w:val="uk-UA"/>
        </w:rPr>
        <w:t xml:space="preserve"> (</w:t>
      </w:r>
      <w:r w:rsidR="00193B37" w:rsidRPr="00EA0F62">
        <w:rPr>
          <w:lang w:val="uk-UA"/>
        </w:rPr>
        <w:t>і навчальні теж</w:t>
      </w:r>
      <w:r w:rsidR="00EA0F62" w:rsidRPr="00EA0F62">
        <w:rPr>
          <w:lang w:val="uk-UA"/>
        </w:rPr>
        <w:t>).</w:t>
      </w:r>
    </w:p>
    <w:p w:rsidR="00EA0F62" w:rsidRDefault="00193B37" w:rsidP="00EA0F62">
      <w:pPr>
        <w:rPr>
          <w:lang w:val="uk-UA"/>
        </w:rPr>
      </w:pPr>
      <w:r w:rsidRPr="00EA0F62">
        <w:rPr>
          <w:lang w:val="uk-UA"/>
        </w:rPr>
        <w:t>Найхарактернішою рисою творчої лабораторії Валентини Олексіївни є спрямування усіх планів і дій на розвиток творчих сил і можливостей класу в цілому і кожної дитини зосібна</w:t>
      </w:r>
      <w:r w:rsidR="00EA0F62" w:rsidRPr="00EA0F62">
        <w:rPr>
          <w:lang w:val="uk-UA"/>
        </w:rPr>
        <w:t xml:space="preserve">. </w:t>
      </w:r>
      <w:r w:rsidRPr="00EA0F62">
        <w:rPr>
          <w:lang w:val="uk-UA"/>
        </w:rPr>
        <w:t>Нетрадиційні уроки В</w:t>
      </w:r>
      <w:r w:rsidR="00EA0F62">
        <w:rPr>
          <w:lang w:val="uk-UA"/>
        </w:rPr>
        <w:t xml:space="preserve">.О. </w:t>
      </w:r>
      <w:r w:rsidRPr="00EA0F62">
        <w:rPr>
          <w:lang w:val="uk-UA"/>
        </w:rPr>
        <w:t>Волотовської розвивають мислення і мовлення школярів, їхню увагу, пам’ять, спостережливість, кмітливість</w:t>
      </w:r>
      <w:r w:rsidR="00EA0F62" w:rsidRPr="00EA0F62">
        <w:rPr>
          <w:lang w:val="uk-UA"/>
        </w:rPr>
        <w:t xml:space="preserve">. </w:t>
      </w:r>
      <w:r w:rsidRPr="00EA0F62">
        <w:rPr>
          <w:lang w:val="uk-UA"/>
        </w:rPr>
        <w:t>ініціативу, самостійність, наполегливість, працьовитість, чуйне, уважне ставлення одне до одного та багато інших позитивних якостей особистості, які так важливо закладати якомога раніше</w:t>
      </w:r>
      <w:r w:rsidR="00EA0F62" w:rsidRPr="00EA0F62">
        <w:rPr>
          <w:lang w:val="uk-UA"/>
        </w:rPr>
        <w:t>.</w:t>
      </w:r>
    </w:p>
    <w:p w:rsidR="00EA0F62" w:rsidRDefault="00193B37" w:rsidP="00EA0F62">
      <w:pPr>
        <w:rPr>
          <w:lang w:val="uk-UA"/>
        </w:rPr>
      </w:pPr>
      <w:r w:rsidRPr="00EA0F62">
        <w:rPr>
          <w:lang w:val="uk-UA"/>
        </w:rPr>
        <w:t>Нетрадиційні уроки в класі Валентини Олексіївни, на перший погляд, проводить не вчителька, а самі учні</w:t>
      </w:r>
      <w:r w:rsidR="00EA0F62" w:rsidRPr="00EA0F62">
        <w:rPr>
          <w:lang w:val="uk-UA"/>
        </w:rPr>
        <w:t xml:space="preserve">. </w:t>
      </w:r>
      <w:r w:rsidRPr="00EA0F62">
        <w:rPr>
          <w:lang w:val="uk-UA"/>
        </w:rPr>
        <w:t>Мабуть, це одна з основних рис, ознак їх нетрадиційності</w:t>
      </w:r>
      <w:r w:rsidR="00EA0F62" w:rsidRPr="00EA0F62">
        <w:rPr>
          <w:lang w:val="uk-UA"/>
        </w:rPr>
        <w:t xml:space="preserve">. </w:t>
      </w:r>
      <w:r w:rsidRPr="00EA0F62">
        <w:rPr>
          <w:lang w:val="uk-UA"/>
        </w:rPr>
        <w:t>Тож треба уявити, скільки часу, фізичних і психічних зусиль, наполегливості, витримки має докласти класовод, її виконавцями її творчих задумів стали самі молодші школярі</w:t>
      </w:r>
      <w:r w:rsidR="00EA0F62" w:rsidRPr="00EA0F62">
        <w:rPr>
          <w:lang w:val="uk-UA"/>
        </w:rPr>
        <w:t>.</w:t>
      </w:r>
    </w:p>
    <w:p w:rsidR="00EA0F62" w:rsidRDefault="00193B37" w:rsidP="00EA0F62">
      <w:pPr>
        <w:rPr>
          <w:lang w:val="uk-UA"/>
        </w:rPr>
      </w:pPr>
      <w:r w:rsidRPr="00EA0F62">
        <w:rPr>
          <w:lang w:val="uk-UA"/>
        </w:rPr>
        <w:t>Однотипність уроків викликає у дітей втому</w:t>
      </w:r>
      <w:r w:rsidR="00EA0F62" w:rsidRPr="00EA0F62">
        <w:rPr>
          <w:lang w:val="uk-UA"/>
        </w:rPr>
        <w:t xml:space="preserve">. </w:t>
      </w:r>
      <w:r w:rsidRPr="00EA0F62">
        <w:rPr>
          <w:lang w:val="uk-UA"/>
        </w:rPr>
        <w:t>Т якщо педагог більше розповідає сам, то знижується зворотній зв’язок, який дає можливість урізноманітнювати форми роботи, поглиблювати знання і залучати до активної роботи якомога більше учнів</w:t>
      </w:r>
      <w:r w:rsidR="00EA0F62" w:rsidRPr="00EA0F62">
        <w:rPr>
          <w:lang w:val="uk-UA"/>
        </w:rPr>
        <w:t>.</w:t>
      </w:r>
    </w:p>
    <w:p w:rsidR="00EA0F62" w:rsidRDefault="00193B37" w:rsidP="00EA0F62">
      <w:pPr>
        <w:rPr>
          <w:lang w:val="uk-UA"/>
        </w:rPr>
      </w:pPr>
      <w:r w:rsidRPr="00EA0F62">
        <w:rPr>
          <w:lang w:val="uk-UA"/>
        </w:rPr>
        <w:t>Головне місце на уроках відводиться елементам творчого пошуку</w:t>
      </w:r>
      <w:r w:rsidR="00EA0F62" w:rsidRPr="00EA0F62">
        <w:rPr>
          <w:lang w:val="uk-UA"/>
        </w:rPr>
        <w:t xml:space="preserve">. </w:t>
      </w:r>
      <w:r w:rsidRPr="00EA0F62">
        <w:rPr>
          <w:lang w:val="uk-UA"/>
        </w:rPr>
        <w:t xml:space="preserve">За розмаїттям форм </w:t>
      </w:r>
      <w:r w:rsidR="00EA0F62">
        <w:rPr>
          <w:lang w:val="uk-UA"/>
        </w:rPr>
        <w:t>-</w:t>
      </w:r>
      <w:r w:rsidRPr="00EA0F62">
        <w:rPr>
          <w:lang w:val="uk-UA"/>
        </w:rPr>
        <w:t xml:space="preserve"> це мандрівки змагання, ігри, живі журнали, теле</w:t>
      </w:r>
      <w:r w:rsidR="00EA0F62" w:rsidRPr="00EA0F62">
        <w:rPr>
          <w:lang w:val="uk-UA"/>
        </w:rPr>
        <w:t xml:space="preserve">- </w:t>
      </w:r>
      <w:r w:rsidRPr="00EA0F62">
        <w:rPr>
          <w:lang w:val="uk-UA"/>
        </w:rPr>
        <w:t>та радіо заняття, концерти, іспити тощо</w:t>
      </w:r>
      <w:r w:rsidR="00EA0F62" w:rsidRPr="00EA0F62">
        <w:rPr>
          <w:lang w:val="uk-UA"/>
        </w:rPr>
        <w:t xml:space="preserve">. </w:t>
      </w:r>
      <w:r w:rsidRPr="00EA0F62">
        <w:rPr>
          <w:lang w:val="uk-UA"/>
        </w:rPr>
        <w:t>Вони можу бути присвячені окремим предметам, але найчастіше у їх змісті можна виділити майстерно зінтегровані компоненти кількох</w:t>
      </w:r>
      <w:r w:rsidR="00EA0F62" w:rsidRPr="00EA0F62">
        <w:rPr>
          <w:lang w:val="uk-UA"/>
        </w:rPr>
        <w:t xml:space="preserve">. </w:t>
      </w:r>
      <w:r w:rsidRPr="00EA0F62">
        <w:rPr>
          <w:lang w:val="uk-UA"/>
        </w:rPr>
        <w:t>На таких уроках учні виступають у ролі вчителя, журналіст ведучого</w:t>
      </w:r>
      <w:r w:rsidR="00EA0F62">
        <w:rPr>
          <w:lang w:val="uk-UA"/>
        </w:rPr>
        <w:t xml:space="preserve"> "теле</w:t>
      </w:r>
      <w:r w:rsidRPr="00EA0F62">
        <w:rPr>
          <w:lang w:val="uk-UA"/>
        </w:rPr>
        <w:t>радіопередачі</w:t>
      </w:r>
      <w:r w:rsidR="00EA0F62">
        <w:rPr>
          <w:lang w:val="uk-UA"/>
        </w:rPr>
        <w:t xml:space="preserve">", </w:t>
      </w:r>
      <w:r w:rsidRPr="00EA0F62">
        <w:rPr>
          <w:lang w:val="uk-UA"/>
        </w:rPr>
        <w:t>артиста, коментатора, поета, капітана команди, лоцмана тощо</w:t>
      </w:r>
      <w:r w:rsidR="00EA0F62" w:rsidRPr="00EA0F62">
        <w:rPr>
          <w:lang w:val="uk-UA"/>
        </w:rPr>
        <w:t xml:space="preserve">. </w:t>
      </w:r>
      <w:r w:rsidRPr="00EA0F62">
        <w:rPr>
          <w:lang w:val="uk-UA"/>
        </w:rPr>
        <w:t>Важливо при цьому підкреслити, що помічниками вчителя на уроці нерідко постають старшокласники, яких у початкових навчала Валентина Олексіївна</w:t>
      </w:r>
      <w:r w:rsidR="00EA0F62" w:rsidRPr="00EA0F62">
        <w:rPr>
          <w:lang w:val="uk-UA"/>
        </w:rPr>
        <w:t xml:space="preserve">. </w:t>
      </w:r>
      <w:r w:rsidRPr="00EA0F62">
        <w:rPr>
          <w:lang w:val="uk-UA"/>
        </w:rPr>
        <w:t>Тому й не дивно, що її колишні виховані працюють учителями</w:t>
      </w:r>
      <w:r w:rsidR="00EA0F62" w:rsidRPr="00EA0F62">
        <w:rPr>
          <w:lang w:val="uk-UA"/>
        </w:rPr>
        <w:t>.</w:t>
      </w:r>
    </w:p>
    <w:p w:rsidR="00EA0F62" w:rsidRDefault="00193B37" w:rsidP="00EA0F62">
      <w:pPr>
        <w:rPr>
          <w:lang w:val="uk-UA"/>
        </w:rPr>
      </w:pPr>
      <w:r w:rsidRPr="00EA0F62">
        <w:rPr>
          <w:lang w:val="uk-UA"/>
        </w:rPr>
        <w:t>Вихованці Валентини Олексіївни найбільше люблять уроки, де мають можливість виявляти культуру спілкування, уважно ставитися до слова, пізнавати його р</w:t>
      </w:r>
      <w:r w:rsidR="00FF7FE2" w:rsidRPr="00EA0F62">
        <w:rPr>
          <w:lang w:val="uk-UA"/>
        </w:rPr>
        <w:t>ізні значення, художню красу</w:t>
      </w:r>
      <w:r w:rsidR="00EA0F62" w:rsidRPr="00EA0F62">
        <w:rPr>
          <w:lang w:val="uk-UA"/>
        </w:rPr>
        <w:t xml:space="preserve">. </w:t>
      </w:r>
      <w:r w:rsidR="00FF7FE2" w:rsidRPr="00EA0F62">
        <w:rPr>
          <w:lang w:val="uk-UA"/>
        </w:rPr>
        <w:t>На</w:t>
      </w:r>
      <w:r w:rsidRPr="00EA0F62">
        <w:rPr>
          <w:lang w:val="uk-UA"/>
        </w:rPr>
        <w:t xml:space="preserve"> таких уроках обов’язковим компонентом постає художнє слово, українська пісня, інші елементі народної творчості</w:t>
      </w:r>
      <w:r w:rsidR="00EA0F62" w:rsidRPr="00EA0F62">
        <w:rPr>
          <w:lang w:val="uk-UA"/>
        </w:rPr>
        <w:t>.</w:t>
      </w:r>
    </w:p>
    <w:p w:rsidR="00EA0F62" w:rsidRDefault="00FF7FE2" w:rsidP="00EA0F62">
      <w:pPr>
        <w:rPr>
          <w:lang w:val="uk-UA"/>
        </w:rPr>
      </w:pPr>
      <w:r w:rsidRPr="00EA0F62">
        <w:rPr>
          <w:lang w:val="uk-UA"/>
        </w:rPr>
        <w:t>Отже, як показує досвід провідних вчителів, проведення нестандартних уроків значно покращує навчання учнів, зацікавлює їх, виховує дух колективності, прищеплює любов до самого процесу навчання, що так важливо саме в наш час</w:t>
      </w:r>
      <w:r w:rsidR="00EA0F62" w:rsidRPr="00EA0F62">
        <w:rPr>
          <w:lang w:val="uk-UA"/>
        </w:rPr>
        <w:t>.</w:t>
      </w:r>
    </w:p>
    <w:p w:rsidR="00EA0F62" w:rsidRDefault="00EA0F62" w:rsidP="00EA0F62">
      <w:pPr>
        <w:rPr>
          <w:lang w:val="uk-UA"/>
        </w:rPr>
      </w:pPr>
    </w:p>
    <w:p w:rsidR="00FF7FE2" w:rsidRPr="00EA0F62" w:rsidRDefault="00EA0F62" w:rsidP="00EA0F62">
      <w:pPr>
        <w:pStyle w:val="2"/>
        <w:rPr>
          <w:lang w:val="uk-UA"/>
        </w:rPr>
      </w:pPr>
      <w:bookmarkStart w:id="11" w:name="_Toc235646797"/>
      <w:r>
        <w:rPr>
          <w:lang w:val="uk-UA"/>
        </w:rPr>
        <w:t xml:space="preserve">2.2 </w:t>
      </w:r>
      <w:r w:rsidR="00FF7FE2" w:rsidRPr="00EA0F62">
        <w:rPr>
          <w:lang w:val="uk-UA"/>
        </w:rPr>
        <w:t>Розробки нестандартних уроків</w:t>
      </w:r>
      <w:bookmarkEnd w:id="11"/>
    </w:p>
    <w:p w:rsidR="00EA0F62" w:rsidRDefault="00EA0F62" w:rsidP="00EA0F62">
      <w:pPr>
        <w:rPr>
          <w:lang w:val="uk-UA"/>
        </w:rPr>
      </w:pPr>
    </w:p>
    <w:p w:rsidR="00EA0F62" w:rsidRDefault="00FA3165" w:rsidP="00EA0F62">
      <w:pPr>
        <w:rPr>
          <w:lang w:val="uk-UA"/>
        </w:rPr>
      </w:pPr>
      <w:r w:rsidRPr="00EA0F62">
        <w:rPr>
          <w:lang w:val="uk-UA"/>
        </w:rPr>
        <w:t>Тема</w:t>
      </w:r>
      <w:r w:rsidR="00EA0F62" w:rsidRPr="00EA0F62">
        <w:rPr>
          <w:lang w:val="uk-UA"/>
        </w:rPr>
        <w:t xml:space="preserve">: </w:t>
      </w:r>
      <w:r w:rsidRPr="00EA0F62">
        <w:rPr>
          <w:lang w:val="uk-UA"/>
        </w:rPr>
        <w:t>Письмо малої і великої букви</w:t>
      </w:r>
      <w:r w:rsidR="00EA0F62">
        <w:rPr>
          <w:lang w:val="uk-UA"/>
        </w:rPr>
        <w:t xml:space="preserve"> "</w:t>
      </w:r>
      <w:r w:rsidRPr="00EA0F62">
        <w:rPr>
          <w:lang w:val="uk-UA"/>
        </w:rPr>
        <w:t>б</w:t>
      </w:r>
      <w:r w:rsidR="00EA0F62">
        <w:rPr>
          <w:lang w:val="uk-UA"/>
        </w:rPr>
        <w:t xml:space="preserve">". </w:t>
      </w:r>
      <w:r w:rsidRPr="00EA0F62">
        <w:rPr>
          <w:lang w:val="uk-UA"/>
        </w:rPr>
        <w:t>Урок-мандрівка</w:t>
      </w:r>
      <w:r w:rsidR="00EA0F62" w:rsidRPr="00EA0F62">
        <w:rPr>
          <w:lang w:val="uk-UA"/>
        </w:rPr>
        <w:t xml:space="preserve">. </w:t>
      </w:r>
      <w:r w:rsidRPr="00EA0F62">
        <w:rPr>
          <w:lang w:val="uk-UA"/>
        </w:rPr>
        <w:t>Українська мова</w:t>
      </w:r>
      <w:r w:rsidR="00EA0F62">
        <w:rPr>
          <w:lang w:val="uk-UA"/>
        </w:rPr>
        <w:t>.1</w:t>
      </w:r>
      <w:r w:rsidRPr="00EA0F62">
        <w:rPr>
          <w:lang w:val="uk-UA"/>
        </w:rPr>
        <w:t>-й клас</w:t>
      </w:r>
      <w:r w:rsidR="00EA0F62" w:rsidRPr="00EA0F62">
        <w:rPr>
          <w:lang w:val="uk-UA"/>
        </w:rPr>
        <w:t>.</w:t>
      </w:r>
    </w:p>
    <w:p w:rsidR="00EA0F62" w:rsidRDefault="00FA3165" w:rsidP="00EA0F62">
      <w:pPr>
        <w:rPr>
          <w:lang w:val="uk-UA"/>
        </w:rPr>
      </w:pPr>
      <w:r w:rsidRPr="00EA0F62">
        <w:rPr>
          <w:lang w:val="uk-UA"/>
        </w:rPr>
        <w:t>Мета</w:t>
      </w:r>
      <w:r w:rsidR="00EA0F62" w:rsidRPr="00EA0F62">
        <w:rPr>
          <w:lang w:val="uk-UA"/>
        </w:rPr>
        <w:t xml:space="preserve">: </w:t>
      </w:r>
      <w:r w:rsidRPr="00EA0F62">
        <w:rPr>
          <w:lang w:val="uk-UA"/>
        </w:rPr>
        <w:t>закріплювати навички зображення вивчених букв</w:t>
      </w:r>
      <w:r w:rsidR="00EA0F62" w:rsidRPr="00EA0F62">
        <w:rPr>
          <w:lang w:val="uk-UA"/>
        </w:rPr>
        <w:t xml:space="preserve">; </w:t>
      </w:r>
      <w:r w:rsidRPr="00EA0F62">
        <w:rPr>
          <w:lang w:val="uk-UA"/>
        </w:rPr>
        <w:t>розвивати вміння писати під диктовку, здійснювати звуко-</w:t>
      </w:r>
      <w:r w:rsidR="00EA0F62">
        <w:rPr>
          <w:lang w:val="uk-UA"/>
        </w:rPr>
        <w:t>літерний</w:t>
      </w:r>
      <w:r w:rsidRPr="00EA0F62">
        <w:rPr>
          <w:lang w:val="uk-UA"/>
        </w:rPr>
        <w:t xml:space="preserve"> аналіз слів</w:t>
      </w:r>
      <w:r w:rsidR="00EA0F62" w:rsidRPr="00EA0F62">
        <w:rPr>
          <w:lang w:val="uk-UA"/>
        </w:rPr>
        <w:t xml:space="preserve">; </w:t>
      </w:r>
      <w:r w:rsidRPr="00EA0F62">
        <w:rPr>
          <w:lang w:val="uk-UA"/>
        </w:rPr>
        <w:t>виховувати культуру поведінки</w:t>
      </w:r>
      <w:r w:rsidR="00EA0F62" w:rsidRPr="00EA0F62">
        <w:rPr>
          <w:lang w:val="uk-UA"/>
        </w:rPr>
        <w:t>.</w:t>
      </w:r>
    </w:p>
    <w:p w:rsidR="00EA0F62" w:rsidRDefault="00FA3165" w:rsidP="00EA0F62">
      <w:pPr>
        <w:rPr>
          <w:lang w:val="uk-UA"/>
        </w:rPr>
      </w:pPr>
      <w:r w:rsidRPr="00EA0F62">
        <w:rPr>
          <w:lang w:val="uk-UA"/>
        </w:rPr>
        <w:t>Обладнання</w:t>
      </w:r>
      <w:r w:rsidR="00EA0F62" w:rsidRPr="00EA0F62">
        <w:rPr>
          <w:lang w:val="uk-UA"/>
        </w:rPr>
        <w:t xml:space="preserve">: </w:t>
      </w:r>
      <w:r w:rsidRPr="00EA0F62">
        <w:rPr>
          <w:lang w:val="uk-UA"/>
        </w:rPr>
        <w:t>паперові квіти з буквами, слова з диктанту-</w:t>
      </w:r>
      <w:r w:rsidR="00EA0F62">
        <w:rPr>
          <w:lang w:val="uk-UA"/>
        </w:rPr>
        <w:t>"</w:t>
      </w:r>
      <w:r w:rsidRPr="00EA0F62">
        <w:rPr>
          <w:lang w:val="uk-UA"/>
        </w:rPr>
        <w:t>блискавки</w:t>
      </w:r>
      <w:r w:rsidR="00EA0F62">
        <w:rPr>
          <w:lang w:val="uk-UA"/>
        </w:rPr>
        <w:t xml:space="preserve">", </w:t>
      </w:r>
      <w:r w:rsidRPr="00EA0F62">
        <w:rPr>
          <w:lang w:val="uk-UA"/>
        </w:rPr>
        <w:t>напис</w:t>
      </w:r>
      <w:r w:rsidR="00EA0F62">
        <w:rPr>
          <w:lang w:val="uk-UA"/>
        </w:rPr>
        <w:t xml:space="preserve"> "</w:t>
      </w:r>
      <w:r w:rsidRPr="00EA0F62">
        <w:rPr>
          <w:lang w:val="uk-UA"/>
        </w:rPr>
        <w:t>Будь ласка, просимо до нас у королівство</w:t>
      </w:r>
      <w:r w:rsidR="00EA0F62">
        <w:rPr>
          <w:lang w:val="uk-UA"/>
        </w:rPr>
        <w:t xml:space="preserve">", </w:t>
      </w:r>
      <w:r w:rsidRPr="00EA0F62">
        <w:rPr>
          <w:lang w:val="uk-UA"/>
        </w:rPr>
        <w:t>звукові схеми слів здоба, булка, банан, ковбаса, малюнки бублика, барабана, бандури, бубна, завдання в групах, індивідуальні картки, м’ячик, іграшковий мікрофон</w:t>
      </w:r>
      <w:r w:rsidR="00EA0F62" w:rsidRPr="00EA0F62">
        <w:rPr>
          <w:lang w:val="uk-UA"/>
        </w:rPr>
        <w:t>.</w:t>
      </w:r>
    </w:p>
    <w:p w:rsidR="00FA3165" w:rsidRPr="00EA0F62" w:rsidRDefault="00FA3165" w:rsidP="00EA0F62">
      <w:r w:rsidRPr="00EA0F62">
        <w:rPr>
          <w:lang w:val="uk-UA"/>
        </w:rPr>
        <w:t>ХІД УРОКУ</w:t>
      </w:r>
      <w:r w:rsidR="00EA0F62">
        <w:rPr>
          <w:lang w:val="uk-UA"/>
        </w:rPr>
        <w:t>.</w:t>
      </w:r>
    </w:p>
    <w:p w:rsidR="00EA0F62" w:rsidRDefault="00FA3165" w:rsidP="00EA0F62">
      <w:pPr>
        <w:rPr>
          <w:lang w:val="uk-UA"/>
        </w:rPr>
      </w:pPr>
      <w:r w:rsidRPr="00EA0F62">
        <w:rPr>
          <w:lang w:val="uk-UA"/>
        </w:rPr>
        <w:t>І</w:t>
      </w:r>
      <w:r w:rsidR="00EA0F62" w:rsidRPr="00EA0F62">
        <w:rPr>
          <w:lang w:val="uk-UA"/>
        </w:rPr>
        <w:t xml:space="preserve">. </w:t>
      </w:r>
      <w:r w:rsidRPr="00EA0F62">
        <w:rPr>
          <w:lang w:val="uk-UA"/>
        </w:rPr>
        <w:t>Організація класу</w:t>
      </w:r>
      <w:r w:rsidR="00EA0F62" w:rsidRPr="00EA0F62">
        <w:rPr>
          <w:lang w:val="uk-UA"/>
        </w:rPr>
        <w:t xml:space="preserve">. </w:t>
      </w:r>
      <w:r w:rsidRPr="00EA0F62">
        <w:rPr>
          <w:lang w:val="uk-UA"/>
        </w:rPr>
        <w:t>Оголошення теми й мети уроку</w:t>
      </w:r>
      <w:r w:rsidR="00EA0F62" w:rsidRPr="00EA0F62">
        <w:rPr>
          <w:lang w:val="uk-UA"/>
        </w:rPr>
        <w:t>.</w:t>
      </w:r>
    </w:p>
    <w:p w:rsidR="007927A9" w:rsidRDefault="007927A9" w:rsidP="00EA0F62">
      <w:pPr>
        <w:rPr>
          <w:lang w:val="uk-UA"/>
        </w:rPr>
      </w:pPr>
    </w:p>
    <w:p w:rsidR="00EA0F62" w:rsidRDefault="00FA3165" w:rsidP="00EA0F62">
      <w:pPr>
        <w:rPr>
          <w:i/>
          <w:iCs/>
          <w:lang w:val="uk-UA"/>
        </w:rPr>
      </w:pPr>
      <w:r w:rsidRPr="00EA0F62">
        <w:rPr>
          <w:i/>
          <w:iCs/>
          <w:lang w:val="uk-UA"/>
        </w:rPr>
        <w:t>Нам дзвінок сповістив</w:t>
      </w:r>
      <w:r w:rsidR="00EA0F62" w:rsidRPr="00EA0F62">
        <w:rPr>
          <w:i/>
          <w:iCs/>
          <w:lang w:val="uk-UA"/>
        </w:rPr>
        <w:t>:</w:t>
      </w:r>
    </w:p>
    <w:p w:rsidR="00FA3165" w:rsidRPr="00EA0F62" w:rsidRDefault="00FA3165" w:rsidP="00EA0F62">
      <w:pPr>
        <w:rPr>
          <w:i/>
          <w:iCs/>
          <w:lang w:val="uk-UA"/>
        </w:rPr>
      </w:pPr>
      <w:r w:rsidRPr="00EA0F62">
        <w:rPr>
          <w:i/>
          <w:iCs/>
          <w:lang w:val="uk-UA"/>
        </w:rPr>
        <w:t>Час за парти сідати,</w:t>
      </w:r>
    </w:p>
    <w:p w:rsidR="00FA3165" w:rsidRPr="00EA0F62" w:rsidRDefault="00FA3165" w:rsidP="00EA0F62">
      <w:pPr>
        <w:rPr>
          <w:i/>
          <w:iCs/>
          <w:lang w:val="uk-UA"/>
        </w:rPr>
      </w:pPr>
      <w:r w:rsidRPr="00EA0F62">
        <w:rPr>
          <w:i/>
          <w:iCs/>
          <w:lang w:val="uk-UA"/>
        </w:rPr>
        <w:t>Уважними бути,</w:t>
      </w:r>
    </w:p>
    <w:p w:rsidR="00EA0F62" w:rsidRDefault="00FA3165" w:rsidP="00EA0F62">
      <w:pPr>
        <w:rPr>
          <w:i/>
          <w:iCs/>
          <w:lang w:val="uk-UA"/>
        </w:rPr>
      </w:pPr>
      <w:r w:rsidRPr="00EA0F62">
        <w:rPr>
          <w:i/>
          <w:iCs/>
          <w:lang w:val="uk-UA"/>
        </w:rPr>
        <w:t>Урок починати</w:t>
      </w:r>
      <w:r w:rsidR="00EA0F62" w:rsidRPr="00EA0F62">
        <w:rPr>
          <w:i/>
          <w:iCs/>
          <w:lang w:val="uk-UA"/>
        </w:rPr>
        <w:t>.</w:t>
      </w:r>
    </w:p>
    <w:p w:rsidR="00FA3165" w:rsidRPr="00EA0F62" w:rsidRDefault="00FA3165" w:rsidP="00EA0F62">
      <w:pPr>
        <w:rPr>
          <w:i/>
          <w:iCs/>
          <w:lang w:val="uk-UA"/>
        </w:rPr>
      </w:pPr>
      <w:r w:rsidRPr="00EA0F62">
        <w:rPr>
          <w:i/>
          <w:iCs/>
          <w:lang w:val="uk-UA"/>
        </w:rPr>
        <w:t xml:space="preserve">Наш урок сьогодні </w:t>
      </w:r>
      <w:r w:rsidR="00EA0F62">
        <w:rPr>
          <w:i/>
          <w:iCs/>
          <w:lang w:val="uk-UA"/>
        </w:rPr>
        <w:t>-</w:t>
      </w:r>
      <w:r w:rsidRPr="00EA0F62">
        <w:rPr>
          <w:i/>
          <w:iCs/>
          <w:lang w:val="uk-UA"/>
        </w:rPr>
        <w:t xml:space="preserve"> казка,</w:t>
      </w:r>
    </w:p>
    <w:p w:rsidR="00FA3165" w:rsidRPr="00EA0F62" w:rsidRDefault="00FA3165" w:rsidP="00EA0F62">
      <w:pPr>
        <w:rPr>
          <w:i/>
          <w:iCs/>
          <w:lang w:val="uk-UA"/>
        </w:rPr>
      </w:pPr>
      <w:r w:rsidRPr="00EA0F62">
        <w:rPr>
          <w:i/>
          <w:iCs/>
          <w:lang w:val="uk-UA"/>
        </w:rPr>
        <w:t>Тож, послухай, будь ласка,</w:t>
      </w:r>
    </w:p>
    <w:p w:rsidR="00EA0F62" w:rsidRDefault="00FA3165" w:rsidP="00EA0F62">
      <w:pPr>
        <w:rPr>
          <w:i/>
          <w:iCs/>
          <w:lang w:val="uk-UA"/>
        </w:rPr>
      </w:pPr>
      <w:r w:rsidRPr="00EA0F62">
        <w:rPr>
          <w:i/>
          <w:iCs/>
          <w:lang w:val="uk-UA"/>
        </w:rPr>
        <w:t>Королівство букви</w:t>
      </w:r>
      <w:r w:rsidR="00EA0F62">
        <w:rPr>
          <w:i/>
          <w:iCs/>
          <w:lang w:val="uk-UA"/>
        </w:rPr>
        <w:t xml:space="preserve"> "</w:t>
      </w:r>
      <w:r w:rsidRPr="00EA0F62">
        <w:rPr>
          <w:i/>
          <w:iCs/>
          <w:lang w:val="uk-UA"/>
        </w:rPr>
        <w:t>Б</w:t>
      </w:r>
      <w:r w:rsidR="00EA0F62">
        <w:rPr>
          <w:i/>
          <w:iCs/>
          <w:lang w:val="uk-UA"/>
        </w:rPr>
        <w:t>"</w:t>
      </w:r>
    </w:p>
    <w:p w:rsidR="00EA0F62" w:rsidRDefault="00FA3165" w:rsidP="00EA0F62">
      <w:pPr>
        <w:rPr>
          <w:i/>
          <w:iCs/>
          <w:lang w:val="uk-UA"/>
        </w:rPr>
      </w:pPr>
      <w:r w:rsidRPr="00EA0F62">
        <w:rPr>
          <w:i/>
          <w:iCs/>
          <w:lang w:val="uk-UA"/>
        </w:rPr>
        <w:t>Вже запрошує тебе</w:t>
      </w:r>
      <w:r w:rsidR="00EA0F62" w:rsidRPr="00EA0F62">
        <w:rPr>
          <w:i/>
          <w:iCs/>
          <w:lang w:val="uk-UA"/>
        </w:rPr>
        <w:t>.</w:t>
      </w:r>
    </w:p>
    <w:p w:rsidR="007927A9" w:rsidRDefault="007927A9" w:rsidP="00EA0F62">
      <w:pPr>
        <w:rPr>
          <w:lang w:val="uk-UA"/>
        </w:rPr>
      </w:pPr>
    </w:p>
    <w:p w:rsidR="00EA0F62" w:rsidRDefault="00FA3165" w:rsidP="00EA0F62">
      <w:pPr>
        <w:rPr>
          <w:lang w:val="uk-UA"/>
        </w:rPr>
      </w:pPr>
      <w:r w:rsidRPr="00EA0F62">
        <w:rPr>
          <w:lang w:val="uk-UA"/>
        </w:rPr>
        <w:t>Сьогодні ми помандруємо до королівства букви</w:t>
      </w:r>
      <w:r w:rsidR="00EA0F62">
        <w:rPr>
          <w:lang w:val="uk-UA"/>
        </w:rPr>
        <w:t xml:space="preserve"> "</w:t>
      </w:r>
      <w:r w:rsidRPr="00EA0F62">
        <w:rPr>
          <w:lang w:val="uk-UA"/>
        </w:rPr>
        <w:t>Б</w:t>
      </w:r>
      <w:r w:rsidR="00EA0F62">
        <w:rPr>
          <w:lang w:val="uk-UA"/>
        </w:rPr>
        <w:t xml:space="preserve">". </w:t>
      </w:r>
      <w:r w:rsidRPr="00EA0F62">
        <w:rPr>
          <w:lang w:val="uk-UA"/>
        </w:rPr>
        <w:t>А чому саме до цього королівства</w:t>
      </w:r>
      <w:r w:rsidR="00EA0F62" w:rsidRPr="00EA0F62">
        <w:rPr>
          <w:lang w:val="uk-UA"/>
        </w:rPr>
        <w:t>?</w:t>
      </w:r>
    </w:p>
    <w:p w:rsidR="00EA0F62" w:rsidRDefault="00FA3165" w:rsidP="00EA0F62">
      <w:pPr>
        <w:rPr>
          <w:lang w:val="uk-UA"/>
        </w:rPr>
      </w:pPr>
      <w:r w:rsidRPr="00EA0F62">
        <w:rPr>
          <w:lang w:val="uk-UA"/>
        </w:rPr>
        <w:t>Правильно, тому, що зараз ми вивчаємо букву</w:t>
      </w:r>
      <w:r w:rsidR="00EA0F62">
        <w:rPr>
          <w:lang w:val="uk-UA"/>
        </w:rPr>
        <w:t xml:space="preserve"> "</w:t>
      </w:r>
      <w:r w:rsidRPr="00EA0F62">
        <w:rPr>
          <w:lang w:val="uk-UA"/>
        </w:rPr>
        <w:t>Б</w:t>
      </w:r>
      <w:r w:rsidR="00EA0F62">
        <w:rPr>
          <w:lang w:val="uk-UA"/>
        </w:rPr>
        <w:t xml:space="preserve">", </w:t>
      </w:r>
      <w:r w:rsidRPr="00EA0F62">
        <w:rPr>
          <w:lang w:val="uk-UA"/>
        </w:rPr>
        <w:t>вчимося з нею читати й писати склади, слова, речення</w:t>
      </w:r>
      <w:r w:rsidR="00EA0F62" w:rsidRPr="00EA0F62">
        <w:rPr>
          <w:lang w:val="uk-UA"/>
        </w:rPr>
        <w:t>.</w:t>
      </w:r>
    </w:p>
    <w:p w:rsidR="00EA0F62" w:rsidRDefault="00FA3165" w:rsidP="00EA0F62">
      <w:pPr>
        <w:rPr>
          <w:lang w:val="uk-UA"/>
        </w:rPr>
      </w:pPr>
      <w:r w:rsidRPr="00EA0F62">
        <w:rPr>
          <w:lang w:val="en-US"/>
        </w:rPr>
        <w:t>II</w:t>
      </w:r>
      <w:r w:rsidR="00EA0F62" w:rsidRPr="00EA0F62">
        <w:rPr>
          <w:lang w:val="uk-UA"/>
        </w:rPr>
        <w:t xml:space="preserve">. </w:t>
      </w:r>
      <w:r w:rsidRPr="00EA0F62">
        <w:rPr>
          <w:lang w:val="uk-UA"/>
        </w:rPr>
        <w:t>Актуалізація опорних знань</w:t>
      </w:r>
      <w:r w:rsidR="00EA0F62" w:rsidRPr="00EA0F62">
        <w:rPr>
          <w:lang w:val="uk-UA"/>
        </w:rPr>
        <w:t xml:space="preserve">. </w:t>
      </w:r>
      <w:r w:rsidRPr="00EA0F62">
        <w:rPr>
          <w:lang w:val="uk-UA"/>
        </w:rPr>
        <w:t>Каліграфічна хвилинка</w:t>
      </w:r>
      <w:r w:rsidR="00EA0F62" w:rsidRPr="00EA0F62">
        <w:rPr>
          <w:lang w:val="uk-UA"/>
        </w:rPr>
        <w:t>.</w:t>
      </w:r>
    </w:p>
    <w:p w:rsidR="00EA0F62" w:rsidRDefault="00FA3165" w:rsidP="00EA0F62">
      <w:pPr>
        <w:rPr>
          <w:lang w:val="uk-UA"/>
        </w:rPr>
      </w:pPr>
      <w:r w:rsidRPr="00EA0F62">
        <w:rPr>
          <w:lang w:val="uk-UA"/>
        </w:rPr>
        <w:t>Прокладемо собі доріжку, написавши велику й малу букви</w:t>
      </w:r>
      <w:r w:rsidR="00EA0F62">
        <w:rPr>
          <w:lang w:val="uk-UA"/>
        </w:rPr>
        <w:t xml:space="preserve"> "</w:t>
      </w:r>
      <w:r w:rsidRPr="00EA0F62">
        <w:rPr>
          <w:lang w:val="uk-UA"/>
        </w:rPr>
        <w:t>Б</w:t>
      </w:r>
      <w:r w:rsidR="00EA0F62">
        <w:rPr>
          <w:lang w:val="uk-UA"/>
        </w:rPr>
        <w:t>".</w:t>
      </w:r>
    </w:p>
    <w:p w:rsidR="00EA0F62" w:rsidRDefault="00FA3165" w:rsidP="00EA0F62">
      <w:pPr>
        <w:rPr>
          <w:lang w:val="uk-UA"/>
        </w:rPr>
      </w:pPr>
      <w:r w:rsidRPr="00EA0F62">
        <w:rPr>
          <w:lang w:val="uk-UA"/>
        </w:rPr>
        <w:t>Навколо нашої доріжки ростуть чудові квіти</w:t>
      </w:r>
      <w:r w:rsidR="00EA0F62" w:rsidRPr="00EA0F62">
        <w:rPr>
          <w:lang w:val="uk-UA"/>
        </w:rPr>
        <w:t xml:space="preserve">. </w:t>
      </w:r>
      <w:r w:rsidRPr="00EA0F62">
        <w:rPr>
          <w:lang w:val="uk-UA"/>
        </w:rPr>
        <w:t>Намалюймо до кожної квіточки листочок на планшетці</w:t>
      </w:r>
      <w:r w:rsidR="00EA0F62" w:rsidRPr="00EA0F62">
        <w:rPr>
          <w:lang w:val="uk-UA"/>
        </w:rPr>
        <w:t>.</w:t>
      </w:r>
    </w:p>
    <w:p w:rsidR="00EA0F62" w:rsidRDefault="00FA3165" w:rsidP="00EA0F62">
      <w:pPr>
        <w:rPr>
          <w:i/>
          <w:iCs/>
          <w:lang w:val="uk-UA"/>
        </w:rPr>
      </w:pPr>
      <w:r w:rsidRPr="00EA0F62">
        <w:rPr>
          <w:i/>
          <w:iCs/>
          <w:lang w:val="uk-UA"/>
        </w:rPr>
        <w:t>На паперових квітках написані друковані літери, учні на планшетках пишуть писані</w:t>
      </w:r>
      <w:r w:rsidR="00EA0F62" w:rsidRPr="00EA0F62">
        <w:rPr>
          <w:i/>
          <w:iCs/>
          <w:lang w:val="uk-UA"/>
        </w:rPr>
        <w:t>.</w:t>
      </w:r>
    </w:p>
    <w:p w:rsidR="00EA0F62" w:rsidRDefault="00FA3165" w:rsidP="00EA0F62">
      <w:pPr>
        <w:rPr>
          <w:lang w:val="uk-UA"/>
        </w:rPr>
      </w:pPr>
      <w:r w:rsidRPr="00EA0F62">
        <w:rPr>
          <w:lang w:val="en-US"/>
        </w:rPr>
        <w:t>III</w:t>
      </w:r>
      <w:r w:rsidR="00EA0F62" w:rsidRPr="00EA0F62">
        <w:t xml:space="preserve">. </w:t>
      </w:r>
      <w:r w:rsidRPr="00EA0F62">
        <w:rPr>
          <w:lang w:val="uk-UA"/>
        </w:rPr>
        <w:t>Засвоєння знань</w:t>
      </w:r>
      <w:r w:rsidR="00EA0F62" w:rsidRPr="00EA0F62">
        <w:rPr>
          <w:lang w:val="uk-UA"/>
        </w:rPr>
        <w:t>.</w:t>
      </w:r>
    </w:p>
    <w:p w:rsidR="00EA0F62" w:rsidRDefault="00FA3165" w:rsidP="00EA0F62">
      <w:pPr>
        <w:rPr>
          <w:i/>
          <w:iCs/>
          <w:lang w:val="uk-UA"/>
        </w:rPr>
      </w:pPr>
      <w:r w:rsidRPr="00EA0F62">
        <w:rPr>
          <w:i/>
          <w:iCs/>
          <w:lang w:val="uk-UA"/>
        </w:rPr>
        <w:t>Формування елементарних навичок на основі застосування знань у стандартних умовах</w:t>
      </w:r>
      <w:r w:rsidR="00EA0F62" w:rsidRPr="00EA0F62">
        <w:rPr>
          <w:i/>
          <w:iCs/>
          <w:lang w:val="uk-UA"/>
        </w:rPr>
        <w:t>.</w:t>
      </w:r>
    </w:p>
    <w:p w:rsidR="00EA0F62" w:rsidRDefault="00FA3165" w:rsidP="00EA0F62">
      <w:pPr>
        <w:rPr>
          <w:lang w:val="uk-UA"/>
        </w:rPr>
      </w:pPr>
      <w:r w:rsidRPr="00EA0F62">
        <w:rPr>
          <w:lang w:val="uk-UA"/>
        </w:rPr>
        <w:t>Раптом спалахнула блискавка, прогримів грім і почався дощ</w:t>
      </w:r>
      <w:r w:rsidR="00EA0F62" w:rsidRPr="00EA0F62">
        <w:rPr>
          <w:lang w:val="uk-UA"/>
        </w:rPr>
        <w:t xml:space="preserve">. </w:t>
      </w:r>
      <w:r w:rsidRPr="00EA0F62">
        <w:rPr>
          <w:lang w:val="uk-UA"/>
        </w:rPr>
        <w:t>Щоб дістатися до королівства, ми повинні написати диктант-</w:t>
      </w:r>
      <w:r w:rsidR="00EA0F62">
        <w:rPr>
          <w:lang w:val="uk-UA"/>
        </w:rPr>
        <w:t>"</w:t>
      </w:r>
      <w:r w:rsidRPr="00EA0F62">
        <w:rPr>
          <w:lang w:val="uk-UA"/>
        </w:rPr>
        <w:t>блискавку</w:t>
      </w:r>
      <w:r w:rsidR="00EA0F62">
        <w:rPr>
          <w:lang w:val="uk-UA"/>
        </w:rPr>
        <w:t xml:space="preserve">". </w:t>
      </w:r>
      <w:r w:rsidRPr="00EA0F62">
        <w:rPr>
          <w:lang w:val="uk-UA"/>
        </w:rPr>
        <w:t>Я показуватиму слово, написане на аркуші паперу, і швидко ховатиму його, а ви маєте його прочитати й записати</w:t>
      </w:r>
      <w:r w:rsidR="00EA0F62" w:rsidRPr="00EA0F62">
        <w:rPr>
          <w:lang w:val="uk-UA"/>
        </w:rPr>
        <w:t>.</w:t>
      </w:r>
    </w:p>
    <w:p w:rsidR="00EA0F62" w:rsidRDefault="00FA3165" w:rsidP="00EA0F62">
      <w:pPr>
        <w:rPr>
          <w:i/>
          <w:iCs/>
          <w:lang w:val="uk-UA"/>
        </w:rPr>
      </w:pPr>
      <w:r w:rsidRPr="00EA0F62">
        <w:rPr>
          <w:i/>
          <w:iCs/>
          <w:lang w:val="uk-UA"/>
        </w:rPr>
        <w:t>Бук, Бім, біб, зуби</w:t>
      </w:r>
      <w:r w:rsidR="00EA0F62" w:rsidRPr="00EA0F62">
        <w:rPr>
          <w:i/>
          <w:iCs/>
          <w:lang w:val="uk-UA"/>
        </w:rPr>
        <w:t>.</w:t>
      </w:r>
    </w:p>
    <w:p w:rsidR="00EA0F62" w:rsidRDefault="00FA3165" w:rsidP="00EA0F62">
      <w:pPr>
        <w:rPr>
          <w:i/>
          <w:iCs/>
          <w:lang w:val="uk-UA"/>
        </w:rPr>
      </w:pPr>
      <w:r w:rsidRPr="00EA0F62">
        <w:rPr>
          <w:lang w:val="uk-UA"/>
        </w:rPr>
        <w:t>На дороговказах дощ змив верхню частину букв</w:t>
      </w:r>
      <w:r w:rsidR="00EA0F62" w:rsidRPr="00EA0F62">
        <w:rPr>
          <w:lang w:val="uk-UA"/>
        </w:rPr>
        <w:t xml:space="preserve">. </w:t>
      </w:r>
      <w:r w:rsidRPr="00EA0F62">
        <w:rPr>
          <w:lang w:val="uk-UA"/>
        </w:rPr>
        <w:t>Щоб продовжити мандрівку, ми маємо відновити те, що було там написано</w:t>
      </w:r>
      <w:r w:rsidR="00EA0F62" w:rsidRPr="00EA0F62">
        <w:rPr>
          <w:lang w:val="uk-UA"/>
        </w:rPr>
        <w:t>.</w:t>
      </w:r>
      <w:r w:rsidR="00EA0F62">
        <w:rPr>
          <w:lang w:val="uk-UA"/>
        </w:rPr>
        <w:t xml:space="preserve"> (</w:t>
      </w:r>
      <w:r w:rsidRPr="00EA0F62">
        <w:rPr>
          <w:i/>
          <w:iCs/>
          <w:lang w:val="uk-UA"/>
        </w:rPr>
        <w:t>Королівство букви</w:t>
      </w:r>
      <w:r w:rsidR="00EA0F62">
        <w:rPr>
          <w:i/>
          <w:iCs/>
          <w:lang w:val="uk-UA"/>
        </w:rPr>
        <w:t xml:space="preserve"> "</w:t>
      </w:r>
      <w:r w:rsidRPr="00EA0F62">
        <w:rPr>
          <w:i/>
          <w:iCs/>
          <w:lang w:val="uk-UA"/>
        </w:rPr>
        <w:t>Б</w:t>
      </w:r>
      <w:r w:rsidR="00EA0F62">
        <w:rPr>
          <w:i/>
          <w:iCs/>
          <w:lang w:val="uk-UA"/>
        </w:rPr>
        <w:t>"</w:t>
      </w:r>
      <w:r w:rsidR="00EA0F62" w:rsidRPr="00EA0F62">
        <w:rPr>
          <w:i/>
          <w:iCs/>
          <w:lang w:val="uk-UA"/>
        </w:rPr>
        <w:t>)</w:t>
      </w:r>
    </w:p>
    <w:p w:rsidR="00EA0F62" w:rsidRDefault="00FA3165" w:rsidP="00EA0F62">
      <w:pPr>
        <w:rPr>
          <w:i/>
          <w:iCs/>
          <w:lang w:val="uk-UA"/>
        </w:rPr>
      </w:pPr>
      <w:r w:rsidRPr="00EA0F62">
        <w:rPr>
          <w:lang w:val="uk-UA"/>
        </w:rPr>
        <w:t>Нарешті ми прийшли до воріт королівства, а там такий напис</w:t>
      </w:r>
      <w:r w:rsidR="00EA0F62" w:rsidRPr="00EA0F62">
        <w:rPr>
          <w:lang w:val="uk-UA"/>
        </w:rPr>
        <w:t>:</w:t>
      </w:r>
      <w:r w:rsidR="00EA0F62">
        <w:rPr>
          <w:lang w:val="uk-UA"/>
        </w:rPr>
        <w:t xml:space="preserve"> "</w:t>
      </w:r>
      <w:r w:rsidRPr="00EA0F62">
        <w:rPr>
          <w:lang w:val="uk-UA"/>
        </w:rPr>
        <w:t>Будь ласка, просимо до нас у королівство</w:t>
      </w:r>
      <w:r w:rsidR="00EA0F62">
        <w:rPr>
          <w:lang w:val="uk-UA"/>
        </w:rPr>
        <w:t xml:space="preserve">". </w:t>
      </w:r>
      <w:r w:rsidRPr="00EA0F62">
        <w:rPr>
          <w:lang w:val="uk-UA"/>
        </w:rPr>
        <w:t>Що означають слова</w:t>
      </w:r>
      <w:r w:rsidR="00EA0F62">
        <w:rPr>
          <w:lang w:val="uk-UA"/>
        </w:rPr>
        <w:t xml:space="preserve"> "</w:t>
      </w:r>
      <w:r w:rsidRPr="00EA0F62">
        <w:rPr>
          <w:lang w:val="uk-UA"/>
        </w:rPr>
        <w:t>будь ласка</w:t>
      </w:r>
      <w:r w:rsidR="00EA0F62">
        <w:rPr>
          <w:lang w:val="uk-UA"/>
        </w:rPr>
        <w:t xml:space="preserve">"? </w:t>
      </w:r>
      <w:r w:rsidRPr="00EA0F62">
        <w:rPr>
          <w:lang w:val="uk-UA"/>
        </w:rPr>
        <w:t>Коли ми їх вживаємо</w:t>
      </w:r>
      <w:r w:rsidR="00EA0F62" w:rsidRPr="00EA0F62">
        <w:rPr>
          <w:lang w:val="uk-UA"/>
        </w:rPr>
        <w:t>?</w:t>
      </w:r>
      <w:r w:rsidR="00EA0F62">
        <w:rPr>
          <w:lang w:val="uk-UA"/>
        </w:rPr>
        <w:t xml:space="preserve"> (</w:t>
      </w:r>
      <w:r w:rsidRPr="00EA0F62">
        <w:rPr>
          <w:i/>
          <w:iCs/>
          <w:lang w:val="uk-UA"/>
        </w:rPr>
        <w:t>Це слова ввічливості</w:t>
      </w:r>
      <w:r w:rsidR="00EA0F62" w:rsidRPr="00EA0F62">
        <w:rPr>
          <w:i/>
          <w:iCs/>
          <w:lang w:val="uk-UA"/>
        </w:rPr>
        <w:t xml:space="preserve">. </w:t>
      </w:r>
      <w:r w:rsidRPr="00EA0F62">
        <w:rPr>
          <w:i/>
          <w:iCs/>
          <w:lang w:val="uk-UA"/>
        </w:rPr>
        <w:t>Ми вживаємо їх, коли звертаємося до когось із проханням</w:t>
      </w:r>
      <w:r w:rsidR="00EA0F62" w:rsidRPr="00EA0F62">
        <w:rPr>
          <w:i/>
          <w:iCs/>
          <w:lang w:val="uk-UA"/>
        </w:rPr>
        <w:t>)</w:t>
      </w:r>
    </w:p>
    <w:p w:rsidR="00EA0F62" w:rsidRDefault="00FA3165" w:rsidP="00EA0F62">
      <w:pPr>
        <w:rPr>
          <w:i/>
          <w:iCs/>
          <w:lang w:val="uk-UA"/>
        </w:rPr>
      </w:pPr>
      <w:r w:rsidRPr="00EA0F62">
        <w:rPr>
          <w:lang w:val="uk-UA"/>
        </w:rPr>
        <w:t>Складіть речення, вживаючи ці слова</w:t>
      </w:r>
      <w:r w:rsidR="00EA0F62" w:rsidRPr="00EA0F62">
        <w:rPr>
          <w:lang w:val="uk-UA"/>
        </w:rPr>
        <w:t xml:space="preserve">. </w:t>
      </w:r>
      <w:r w:rsidRPr="00EA0F62">
        <w:rPr>
          <w:i/>
          <w:iCs/>
          <w:lang w:val="uk-UA"/>
        </w:rPr>
        <w:t>Списування з друкованої основи</w:t>
      </w:r>
      <w:r w:rsidR="00EA0F62" w:rsidRPr="00EA0F62">
        <w:rPr>
          <w:i/>
          <w:iCs/>
          <w:lang w:val="uk-UA"/>
        </w:rPr>
        <w:t>.</w:t>
      </w:r>
    </w:p>
    <w:p w:rsidR="00EA0F62" w:rsidRDefault="00FA3165" w:rsidP="00EA0F62">
      <w:pPr>
        <w:rPr>
          <w:lang w:val="uk-UA"/>
        </w:rPr>
      </w:pPr>
      <w:r w:rsidRPr="00EA0F62">
        <w:rPr>
          <w:lang w:val="uk-UA"/>
        </w:rPr>
        <w:t>Перепишіть у зошит напис з воріт королівства</w:t>
      </w:r>
      <w:r w:rsidR="00EA0F62" w:rsidRPr="00EA0F62">
        <w:rPr>
          <w:lang w:val="uk-UA"/>
        </w:rPr>
        <w:t>.</w:t>
      </w:r>
    </w:p>
    <w:p w:rsidR="00EA0F62" w:rsidRDefault="00FA3165" w:rsidP="00EA0F62">
      <w:pPr>
        <w:rPr>
          <w:i/>
          <w:iCs/>
          <w:lang w:val="uk-UA"/>
        </w:rPr>
      </w:pPr>
      <w:r w:rsidRPr="00EA0F62">
        <w:rPr>
          <w:lang w:val="uk-UA"/>
        </w:rPr>
        <w:t>У цьому незвичайному королівстві багато слів містить букву</w:t>
      </w:r>
      <w:r w:rsidR="00EA0F62">
        <w:rPr>
          <w:lang w:val="uk-UA"/>
        </w:rPr>
        <w:t xml:space="preserve"> "</w:t>
      </w:r>
      <w:r w:rsidRPr="00EA0F62">
        <w:rPr>
          <w:lang w:val="uk-UA"/>
        </w:rPr>
        <w:t>Б</w:t>
      </w:r>
      <w:r w:rsidR="00EA0F62">
        <w:rPr>
          <w:lang w:val="uk-UA"/>
        </w:rPr>
        <w:t xml:space="preserve">". </w:t>
      </w:r>
      <w:r w:rsidRPr="00EA0F62">
        <w:rPr>
          <w:lang w:val="uk-UA"/>
        </w:rPr>
        <w:t>Тому спочатку ми завітали на базар</w:t>
      </w:r>
      <w:r w:rsidR="00EA0F62" w:rsidRPr="00EA0F62">
        <w:rPr>
          <w:lang w:val="uk-UA"/>
        </w:rPr>
        <w:t xml:space="preserve">. </w:t>
      </w:r>
      <w:r w:rsidRPr="00EA0F62">
        <w:rPr>
          <w:lang w:val="uk-UA"/>
        </w:rPr>
        <w:t>Ввічливі мешканці запропонували нам здобу</w:t>
      </w:r>
      <w:r w:rsidR="00EA0F62">
        <w:rPr>
          <w:lang w:val="uk-UA"/>
        </w:rPr>
        <w:t>, б</w:t>
      </w:r>
      <w:r w:rsidRPr="00EA0F62">
        <w:rPr>
          <w:lang w:val="uk-UA"/>
        </w:rPr>
        <w:t>улку, банан, ковбасу</w:t>
      </w:r>
      <w:r w:rsidR="00EA0F62" w:rsidRPr="00EA0F62">
        <w:rPr>
          <w:lang w:val="uk-UA"/>
        </w:rPr>
        <w:t xml:space="preserve">. </w:t>
      </w:r>
      <w:r w:rsidRPr="00EA0F62">
        <w:rPr>
          <w:lang w:val="uk-UA"/>
        </w:rPr>
        <w:t>А купиш все це можна, дібравши до цих слів звукові схеми</w:t>
      </w:r>
      <w:r w:rsidR="00EA0F62" w:rsidRPr="00EA0F62">
        <w:rPr>
          <w:lang w:val="uk-UA"/>
        </w:rPr>
        <w:t xml:space="preserve">. </w:t>
      </w:r>
      <w:r w:rsidRPr="00EA0F62">
        <w:rPr>
          <w:lang w:val="uk-UA"/>
        </w:rPr>
        <w:t>І поясніть, будь ласка, що таке</w:t>
      </w:r>
      <w:r w:rsidR="00EA0F62">
        <w:rPr>
          <w:lang w:val="uk-UA"/>
        </w:rPr>
        <w:t xml:space="preserve"> "</w:t>
      </w:r>
      <w:r w:rsidRPr="00EA0F62">
        <w:rPr>
          <w:lang w:val="uk-UA"/>
        </w:rPr>
        <w:t>здоба</w:t>
      </w:r>
      <w:r w:rsidR="00EA0F62">
        <w:rPr>
          <w:lang w:val="uk-UA"/>
        </w:rPr>
        <w:t>"? (</w:t>
      </w:r>
      <w:r w:rsidRPr="00EA0F62">
        <w:rPr>
          <w:i/>
          <w:iCs/>
          <w:lang w:val="uk-UA"/>
        </w:rPr>
        <w:t>Це вироби із солодкого тіста</w:t>
      </w:r>
      <w:r w:rsidR="00EA0F62" w:rsidRPr="00EA0F62">
        <w:rPr>
          <w:i/>
          <w:iCs/>
          <w:lang w:val="uk-UA"/>
        </w:rPr>
        <w:t>)</w:t>
      </w:r>
    </w:p>
    <w:p w:rsidR="00EA0F62" w:rsidRDefault="00FA3165" w:rsidP="00EA0F62">
      <w:pPr>
        <w:rPr>
          <w:lang w:val="uk-UA"/>
        </w:rPr>
      </w:pPr>
      <w:r w:rsidRPr="00EA0F62">
        <w:rPr>
          <w:lang w:val="uk-UA"/>
        </w:rPr>
        <w:t>На базарі ми зустріли хлопчика, ім’я якого теж починається буквою</w:t>
      </w:r>
      <w:r w:rsidR="00EA0F62">
        <w:rPr>
          <w:lang w:val="uk-UA"/>
        </w:rPr>
        <w:t xml:space="preserve"> "</w:t>
      </w:r>
      <w:r w:rsidRPr="00EA0F62">
        <w:rPr>
          <w:lang w:val="uk-UA"/>
        </w:rPr>
        <w:t>Б</w:t>
      </w:r>
      <w:r w:rsidR="00EA0F62">
        <w:rPr>
          <w:lang w:val="uk-UA"/>
        </w:rPr>
        <w:t xml:space="preserve">". </w:t>
      </w:r>
      <w:r w:rsidRPr="00EA0F62">
        <w:rPr>
          <w:lang w:val="uk-UA"/>
        </w:rPr>
        <w:t>Відгадайте, як його звуть</w:t>
      </w:r>
      <w:r w:rsidR="00EA0F62" w:rsidRPr="00EA0F62">
        <w:rPr>
          <w:lang w:val="uk-UA"/>
        </w:rPr>
        <w:t>?</w:t>
      </w:r>
    </w:p>
    <w:p w:rsidR="00EA0F62" w:rsidRDefault="00FA3165" w:rsidP="00EA0F62">
      <w:pPr>
        <w:rPr>
          <w:i/>
          <w:iCs/>
          <w:lang w:val="uk-UA"/>
        </w:rPr>
      </w:pPr>
      <w:r w:rsidRPr="00EA0F62">
        <w:rPr>
          <w:lang w:val="uk-UA"/>
        </w:rPr>
        <w:t>Запишімо в зошит речення про те, що купив Борис</w:t>
      </w:r>
      <w:r w:rsidR="00EA0F62" w:rsidRPr="00EA0F62">
        <w:rPr>
          <w:lang w:val="uk-UA"/>
        </w:rPr>
        <w:t xml:space="preserve">. </w:t>
      </w:r>
      <w:r w:rsidRPr="00EA0F62">
        <w:rPr>
          <w:i/>
          <w:iCs/>
          <w:lang w:val="uk-UA"/>
        </w:rPr>
        <w:t>Письмо речення під диктовку</w:t>
      </w:r>
      <w:r w:rsidR="00EA0F62" w:rsidRPr="00EA0F62">
        <w:rPr>
          <w:i/>
          <w:iCs/>
          <w:lang w:val="uk-UA"/>
        </w:rPr>
        <w:t>:</w:t>
      </w:r>
      <w:r w:rsidR="00EA0F62">
        <w:rPr>
          <w:i/>
          <w:iCs/>
          <w:lang w:val="uk-UA"/>
        </w:rPr>
        <w:t xml:space="preserve"> "</w:t>
      </w:r>
      <w:r w:rsidRPr="00EA0F62">
        <w:rPr>
          <w:i/>
          <w:iCs/>
          <w:lang w:val="uk-UA"/>
        </w:rPr>
        <w:t>Борис купив білу скатертину</w:t>
      </w:r>
      <w:r w:rsidR="00EA0F62">
        <w:rPr>
          <w:i/>
          <w:iCs/>
          <w:lang w:val="uk-UA"/>
        </w:rPr>
        <w:t>".</w:t>
      </w:r>
    </w:p>
    <w:p w:rsidR="00EA0F62" w:rsidRDefault="00FA3165" w:rsidP="00EA0F62">
      <w:pPr>
        <w:rPr>
          <w:lang w:val="uk-UA"/>
        </w:rPr>
      </w:pPr>
      <w:r w:rsidRPr="00EA0F62">
        <w:rPr>
          <w:lang w:val="uk-UA"/>
        </w:rPr>
        <w:t>Пройдемося вулицями королівства</w:t>
      </w:r>
      <w:r w:rsidR="00EA0F62" w:rsidRPr="00EA0F62">
        <w:rPr>
          <w:lang w:val="uk-UA"/>
        </w:rPr>
        <w:t xml:space="preserve">. </w:t>
      </w:r>
      <w:r w:rsidRPr="00EA0F62">
        <w:rPr>
          <w:lang w:val="uk-UA"/>
        </w:rPr>
        <w:t>Вони теж незвичайні</w:t>
      </w:r>
      <w:r w:rsidR="00EA0F62" w:rsidRPr="00EA0F62">
        <w:rPr>
          <w:lang w:val="uk-UA"/>
        </w:rPr>
        <w:t xml:space="preserve">. </w:t>
      </w:r>
      <w:r w:rsidRPr="00EA0F62">
        <w:rPr>
          <w:lang w:val="uk-UA"/>
        </w:rPr>
        <w:t>Кожна вулиця схожа на якусь букву</w:t>
      </w:r>
      <w:r w:rsidR="00EA0F62" w:rsidRPr="00EA0F62">
        <w:rPr>
          <w:lang w:val="uk-UA"/>
        </w:rPr>
        <w:t>.</w:t>
      </w:r>
    </w:p>
    <w:p w:rsidR="00EA0F62" w:rsidRDefault="00FA3165" w:rsidP="00EA0F62">
      <w:pPr>
        <w:rPr>
          <w:lang w:val="uk-UA"/>
        </w:rPr>
      </w:pPr>
      <w:r w:rsidRPr="00EA0F62">
        <w:rPr>
          <w:lang w:val="uk-UA"/>
        </w:rPr>
        <w:t>Фізкультхвилинка</w:t>
      </w:r>
      <w:r w:rsidR="00EA0F62" w:rsidRPr="00EA0F62">
        <w:rPr>
          <w:lang w:val="uk-UA"/>
        </w:rPr>
        <w:t>.</w:t>
      </w:r>
    </w:p>
    <w:p w:rsidR="007927A9" w:rsidRDefault="007927A9" w:rsidP="00EA0F62">
      <w:pPr>
        <w:rPr>
          <w:lang w:val="uk-UA"/>
        </w:rPr>
      </w:pPr>
    </w:p>
    <w:p w:rsidR="00EA0F62" w:rsidRDefault="00FA3165" w:rsidP="00EA0F62">
      <w:pPr>
        <w:rPr>
          <w:i/>
          <w:iCs/>
          <w:lang w:val="uk-UA"/>
        </w:rPr>
      </w:pPr>
      <w:r w:rsidRPr="00EA0F62">
        <w:rPr>
          <w:i/>
          <w:iCs/>
          <w:lang w:val="uk-UA"/>
        </w:rPr>
        <w:t>Станьте так, як буква</w:t>
      </w:r>
      <w:r w:rsidR="00EA0F62">
        <w:rPr>
          <w:i/>
          <w:iCs/>
          <w:lang w:val="uk-UA"/>
        </w:rPr>
        <w:t xml:space="preserve"> "</w:t>
      </w:r>
      <w:r w:rsidRPr="00EA0F62">
        <w:rPr>
          <w:i/>
          <w:iCs/>
          <w:lang w:val="uk-UA"/>
        </w:rPr>
        <w:t>Б</w:t>
      </w:r>
      <w:r w:rsidR="00EA0F62">
        <w:rPr>
          <w:i/>
          <w:iCs/>
          <w:lang w:val="uk-UA"/>
        </w:rPr>
        <w:t>".</w:t>
      </w:r>
    </w:p>
    <w:p w:rsidR="00EA0F62" w:rsidRDefault="00FA3165" w:rsidP="00EA0F62">
      <w:pPr>
        <w:rPr>
          <w:i/>
          <w:iCs/>
          <w:lang w:val="uk-UA"/>
        </w:rPr>
      </w:pPr>
      <w:r w:rsidRPr="00EA0F62">
        <w:rPr>
          <w:i/>
          <w:iCs/>
          <w:lang w:val="uk-UA"/>
        </w:rPr>
        <w:t>А тепер, як буква</w:t>
      </w:r>
      <w:r w:rsidR="00EA0F62">
        <w:rPr>
          <w:i/>
          <w:iCs/>
          <w:lang w:val="uk-UA"/>
        </w:rPr>
        <w:t xml:space="preserve"> "</w:t>
      </w:r>
      <w:r w:rsidRPr="00EA0F62">
        <w:rPr>
          <w:i/>
          <w:iCs/>
          <w:lang w:val="uk-UA"/>
        </w:rPr>
        <w:t>В</w:t>
      </w:r>
      <w:r w:rsidR="00EA0F62">
        <w:rPr>
          <w:i/>
          <w:iCs/>
          <w:lang w:val="uk-UA"/>
        </w:rPr>
        <w:t>".</w:t>
      </w:r>
    </w:p>
    <w:p w:rsidR="00FA3165" w:rsidRPr="00EA0F62" w:rsidRDefault="00FA3165" w:rsidP="00EA0F62">
      <w:pPr>
        <w:rPr>
          <w:i/>
          <w:iCs/>
          <w:lang w:val="uk-UA"/>
        </w:rPr>
      </w:pPr>
      <w:r w:rsidRPr="00EA0F62">
        <w:rPr>
          <w:i/>
          <w:iCs/>
          <w:lang w:val="uk-UA"/>
        </w:rPr>
        <w:t>Букву</w:t>
      </w:r>
      <w:r w:rsidR="00EA0F62">
        <w:rPr>
          <w:i/>
          <w:iCs/>
          <w:lang w:val="uk-UA"/>
        </w:rPr>
        <w:t xml:space="preserve"> "</w:t>
      </w:r>
      <w:r w:rsidRPr="00EA0F62">
        <w:rPr>
          <w:i/>
          <w:iCs/>
          <w:lang w:val="uk-UA"/>
        </w:rPr>
        <w:t>А</w:t>
      </w:r>
      <w:r w:rsidR="00EA0F62">
        <w:rPr>
          <w:i/>
          <w:iCs/>
          <w:lang w:val="uk-UA"/>
        </w:rPr>
        <w:t xml:space="preserve">" </w:t>
      </w:r>
      <w:r w:rsidRPr="00EA0F62">
        <w:rPr>
          <w:i/>
          <w:iCs/>
          <w:lang w:val="uk-UA"/>
        </w:rPr>
        <w:t>ви покажіть,</w:t>
      </w:r>
    </w:p>
    <w:p w:rsidR="00EA0F62" w:rsidRDefault="00FA3165" w:rsidP="00EA0F62">
      <w:pPr>
        <w:rPr>
          <w:i/>
          <w:iCs/>
          <w:lang w:val="uk-UA"/>
        </w:rPr>
      </w:pPr>
      <w:r w:rsidRPr="00EA0F62">
        <w:rPr>
          <w:i/>
          <w:iCs/>
          <w:lang w:val="uk-UA"/>
        </w:rPr>
        <w:t>Букву</w:t>
      </w:r>
      <w:r w:rsidR="00EA0F62">
        <w:rPr>
          <w:i/>
          <w:iCs/>
          <w:lang w:val="uk-UA"/>
        </w:rPr>
        <w:t xml:space="preserve"> "</w:t>
      </w:r>
      <w:r w:rsidRPr="00EA0F62">
        <w:rPr>
          <w:i/>
          <w:iCs/>
          <w:lang w:val="uk-UA"/>
        </w:rPr>
        <w:t>У</w:t>
      </w:r>
      <w:r w:rsidR="00EA0F62">
        <w:rPr>
          <w:i/>
          <w:iCs/>
          <w:lang w:val="uk-UA"/>
        </w:rPr>
        <w:t xml:space="preserve">" </w:t>
      </w:r>
      <w:r w:rsidRPr="00EA0F62">
        <w:rPr>
          <w:i/>
          <w:iCs/>
          <w:lang w:val="uk-UA"/>
        </w:rPr>
        <w:t>зобразіть</w:t>
      </w:r>
      <w:r w:rsidR="00EA0F62" w:rsidRPr="00EA0F62">
        <w:rPr>
          <w:i/>
          <w:iCs/>
          <w:lang w:val="uk-UA"/>
        </w:rPr>
        <w:t>.</w:t>
      </w:r>
    </w:p>
    <w:p w:rsidR="00EA0F62" w:rsidRDefault="00FA3165" w:rsidP="00EA0F62">
      <w:pPr>
        <w:rPr>
          <w:i/>
          <w:iCs/>
          <w:lang w:val="uk-UA"/>
        </w:rPr>
      </w:pPr>
      <w:r w:rsidRPr="00EA0F62">
        <w:rPr>
          <w:i/>
          <w:iCs/>
          <w:lang w:val="uk-UA"/>
        </w:rPr>
        <w:t>Ще покажемо букву</w:t>
      </w:r>
      <w:r w:rsidR="00EA0F62">
        <w:rPr>
          <w:i/>
          <w:iCs/>
          <w:lang w:val="uk-UA"/>
        </w:rPr>
        <w:t xml:space="preserve"> "</w:t>
      </w:r>
      <w:r w:rsidRPr="00EA0F62">
        <w:rPr>
          <w:i/>
          <w:iCs/>
          <w:lang w:val="uk-UA"/>
        </w:rPr>
        <w:t>І</w:t>
      </w:r>
      <w:r w:rsidR="00EA0F62">
        <w:rPr>
          <w:i/>
          <w:iCs/>
          <w:lang w:val="uk-UA"/>
        </w:rPr>
        <w:t>".</w:t>
      </w:r>
    </w:p>
    <w:p w:rsidR="00FA3165" w:rsidRPr="00EA0F62" w:rsidRDefault="00FA3165" w:rsidP="00EA0F62">
      <w:pPr>
        <w:rPr>
          <w:i/>
          <w:iCs/>
          <w:lang w:val="uk-UA"/>
        </w:rPr>
      </w:pPr>
      <w:r w:rsidRPr="00EA0F62">
        <w:rPr>
          <w:i/>
          <w:iCs/>
          <w:lang w:val="uk-UA"/>
        </w:rPr>
        <w:t>І ці вулиці малі</w:t>
      </w:r>
    </w:p>
    <w:p w:rsidR="00EA0F62" w:rsidRDefault="00FA3165" w:rsidP="00EA0F62">
      <w:pPr>
        <w:rPr>
          <w:i/>
          <w:iCs/>
          <w:lang w:val="uk-UA"/>
        </w:rPr>
      </w:pPr>
      <w:r w:rsidRPr="00EA0F62">
        <w:rPr>
          <w:i/>
          <w:iCs/>
          <w:lang w:val="uk-UA"/>
        </w:rPr>
        <w:t>Довели нас до будинку</w:t>
      </w:r>
      <w:r w:rsidR="00EA0F62" w:rsidRPr="00EA0F62">
        <w:rPr>
          <w:i/>
          <w:iCs/>
          <w:lang w:val="uk-UA"/>
        </w:rPr>
        <w:t>.</w:t>
      </w:r>
    </w:p>
    <w:p w:rsidR="00EA0F62" w:rsidRDefault="00FA3165" w:rsidP="00EA0F62">
      <w:pPr>
        <w:rPr>
          <w:i/>
          <w:iCs/>
          <w:lang w:val="uk-UA"/>
        </w:rPr>
      </w:pPr>
      <w:r w:rsidRPr="00EA0F62">
        <w:rPr>
          <w:i/>
          <w:iCs/>
          <w:lang w:val="uk-UA"/>
        </w:rPr>
        <w:t>Зайдімо в нього на хвилинку</w:t>
      </w:r>
      <w:r w:rsidR="00EA0F62" w:rsidRPr="00EA0F62">
        <w:rPr>
          <w:i/>
          <w:iCs/>
          <w:lang w:val="uk-UA"/>
        </w:rPr>
        <w:t>.</w:t>
      </w:r>
    </w:p>
    <w:p w:rsidR="007927A9" w:rsidRDefault="007927A9" w:rsidP="00EA0F62">
      <w:pPr>
        <w:rPr>
          <w:lang w:val="uk-UA"/>
        </w:rPr>
      </w:pPr>
    </w:p>
    <w:p w:rsidR="00EA0F62" w:rsidRDefault="00FA3165" w:rsidP="00EA0F62">
      <w:pPr>
        <w:rPr>
          <w:lang w:val="uk-UA"/>
        </w:rPr>
      </w:pPr>
      <w:r w:rsidRPr="00EA0F62">
        <w:rPr>
          <w:lang w:val="en-US"/>
        </w:rPr>
        <w:t>IV</w:t>
      </w:r>
      <w:r w:rsidR="00EA0F62" w:rsidRPr="00EA0F62">
        <w:t xml:space="preserve">. </w:t>
      </w:r>
      <w:r w:rsidRPr="00EA0F62">
        <w:rPr>
          <w:lang w:val="uk-UA"/>
        </w:rPr>
        <w:t>Творче застосування знань, умінь, навичок</w:t>
      </w:r>
      <w:r w:rsidR="00EA0F62" w:rsidRPr="00EA0F62">
        <w:rPr>
          <w:lang w:val="uk-UA"/>
        </w:rPr>
        <w:t>.</w:t>
      </w:r>
    </w:p>
    <w:p w:rsidR="00EA0F62" w:rsidRDefault="00FA3165" w:rsidP="00EA0F62">
      <w:pPr>
        <w:rPr>
          <w:lang w:val="uk-UA"/>
        </w:rPr>
      </w:pPr>
      <w:r w:rsidRPr="00EA0F62">
        <w:rPr>
          <w:lang w:val="uk-UA"/>
        </w:rPr>
        <w:t>А завітали ми до королівського палацу</w:t>
      </w:r>
      <w:r w:rsidR="00EA0F62" w:rsidRPr="00EA0F62">
        <w:rPr>
          <w:lang w:val="uk-UA"/>
        </w:rPr>
        <w:t xml:space="preserve">. </w:t>
      </w:r>
      <w:r w:rsidRPr="00EA0F62">
        <w:rPr>
          <w:lang w:val="uk-UA"/>
        </w:rPr>
        <w:t>На порозі нас гостинно зустрів сам король</w:t>
      </w:r>
      <w:r w:rsidR="00EA0F62" w:rsidRPr="00EA0F62">
        <w:rPr>
          <w:lang w:val="uk-UA"/>
        </w:rPr>
        <w:t>.</w:t>
      </w:r>
    </w:p>
    <w:p w:rsidR="00EA0F62" w:rsidRDefault="00FA3165" w:rsidP="00EA0F62">
      <w:pPr>
        <w:rPr>
          <w:lang w:val="uk-UA"/>
        </w:rPr>
      </w:pPr>
      <w:r w:rsidRPr="00EA0F62">
        <w:rPr>
          <w:lang w:val="uk-UA"/>
        </w:rPr>
        <w:t>Ось нарешті і король Королівства букви</w:t>
      </w:r>
      <w:r w:rsidR="00EA0F62">
        <w:rPr>
          <w:lang w:val="uk-UA"/>
        </w:rPr>
        <w:t xml:space="preserve"> "</w:t>
      </w:r>
      <w:r w:rsidRPr="00EA0F62">
        <w:rPr>
          <w:lang w:val="uk-UA"/>
        </w:rPr>
        <w:t>Б</w:t>
      </w:r>
      <w:r w:rsidR="00EA0F62">
        <w:rPr>
          <w:lang w:val="uk-UA"/>
        </w:rPr>
        <w:t xml:space="preserve">". </w:t>
      </w:r>
      <w:r w:rsidRPr="00EA0F62">
        <w:rPr>
          <w:lang w:val="uk-UA"/>
        </w:rPr>
        <w:t>Він привітно, як годиться, До гри запрошує тебе</w:t>
      </w:r>
      <w:r w:rsidR="00EA0F62" w:rsidRPr="00EA0F62">
        <w:rPr>
          <w:lang w:val="uk-UA"/>
        </w:rPr>
        <w:t>.</w:t>
      </w:r>
    </w:p>
    <w:p w:rsidR="00EA0F62" w:rsidRDefault="00FA3165" w:rsidP="00EA0F62">
      <w:pPr>
        <w:rPr>
          <w:lang w:val="uk-UA"/>
        </w:rPr>
      </w:pPr>
      <w:r w:rsidRPr="00EA0F62">
        <w:rPr>
          <w:lang w:val="uk-UA"/>
        </w:rPr>
        <w:t>Король пропонує нам погратися у гру</w:t>
      </w:r>
      <w:r w:rsidR="00EA0F62">
        <w:rPr>
          <w:lang w:val="uk-UA"/>
        </w:rPr>
        <w:t xml:space="preserve"> "</w:t>
      </w:r>
      <w:r w:rsidRPr="00EA0F62">
        <w:rPr>
          <w:lang w:val="uk-UA"/>
        </w:rPr>
        <w:t>Продовж слово</w:t>
      </w:r>
      <w:r w:rsidR="00EA0F62">
        <w:rPr>
          <w:lang w:val="uk-UA"/>
        </w:rPr>
        <w:t>".</w:t>
      </w:r>
    </w:p>
    <w:p w:rsidR="00EA0F62" w:rsidRDefault="00FA3165" w:rsidP="00EA0F62">
      <w:pPr>
        <w:rPr>
          <w:i/>
          <w:iCs/>
          <w:lang w:val="uk-UA"/>
        </w:rPr>
      </w:pPr>
      <w:r w:rsidRPr="00EA0F62">
        <w:rPr>
          <w:i/>
          <w:iCs/>
          <w:lang w:val="uk-UA"/>
        </w:rPr>
        <w:t>Учитель кидає м’ячик учням, називаючи склади</w:t>
      </w:r>
      <w:r w:rsidR="00EA0F62" w:rsidRPr="00EA0F62">
        <w:rPr>
          <w:i/>
          <w:iCs/>
          <w:lang w:val="uk-UA"/>
        </w:rPr>
        <w:t xml:space="preserve">: </w:t>
      </w:r>
      <w:r w:rsidRPr="00EA0F62">
        <w:rPr>
          <w:i/>
          <w:iCs/>
          <w:lang w:val="uk-UA"/>
        </w:rPr>
        <w:t>ба, бу, бе, бі, би, бо</w:t>
      </w:r>
      <w:r w:rsidR="00EA0F62" w:rsidRPr="00EA0F62">
        <w:rPr>
          <w:i/>
          <w:iCs/>
          <w:lang w:val="uk-UA"/>
        </w:rPr>
        <w:t xml:space="preserve">. </w:t>
      </w:r>
      <w:r w:rsidRPr="00EA0F62">
        <w:rPr>
          <w:i/>
          <w:iCs/>
          <w:lang w:val="uk-UA"/>
        </w:rPr>
        <w:t>Учні продовжують слово, кидаючи у відповідь м’яч учителю</w:t>
      </w:r>
      <w:r w:rsidR="00EA0F62" w:rsidRPr="00EA0F62">
        <w:rPr>
          <w:i/>
          <w:iCs/>
          <w:lang w:val="uk-UA"/>
        </w:rPr>
        <w:t>.</w:t>
      </w:r>
    </w:p>
    <w:p w:rsidR="00EA0F62" w:rsidRDefault="00FA3165" w:rsidP="00EA0F62">
      <w:pPr>
        <w:rPr>
          <w:lang w:val="uk-UA"/>
        </w:rPr>
      </w:pPr>
      <w:r w:rsidRPr="00EA0F62">
        <w:rPr>
          <w:lang w:val="uk-UA"/>
        </w:rPr>
        <w:t>А чудова королева також полюбляє ігри</w:t>
      </w:r>
      <w:r w:rsidR="00EA0F62" w:rsidRPr="00EA0F62">
        <w:rPr>
          <w:lang w:val="uk-UA"/>
        </w:rPr>
        <w:t xml:space="preserve">. </w:t>
      </w:r>
      <w:r w:rsidRPr="00EA0F62">
        <w:rPr>
          <w:lang w:val="uk-UA"/>
        </w:rPr>
        <w:t>Тож, і ви часу не гайте, в гру</w:t>
      </w:r>
      <w:r w:rsidR="00EA0F62">
        <w:rPr>
          <w:lang w:val="uk-UA"/>
        </w:rPr>
        <w:t xml:space="preserve"> "</w:t>
      </w:r>
      <w:r w:rsidRPr="00EA0F62">
        <w:rPr>
          <w:lang w:val="uk-UA"/>
        </w:rPr>
        <w:t>Знайди пару</w:t>
      </w:r>
      <w:r w:rsidR="00EA0F62">
        <w:rPr>
          <w:lang w:val="uk-UA"/>
        </w:rPr>
        <w:t xml:space="preserve">" </w:t>
      </w:r>
      <w:r w:rsidRPr="00EA0F62">
        <w:rPr>
          <w:lang w:val="uk-UA"/>
        </w:rPr>
        <w:t>пограйте</w:t>
      </w:r>
      <w:r w:rsidR="00EA0F62" w:rsidRPr="00EA0F62">
        <w:rPr>
          <w:lang w:val="uk-UA"/>
        </w:rPr>
        <w:t xml:space="preserve">. </w:t>
      </w:r>
      <w:r w:rsidRPr="00EA0F62">
        <w:rPr>
          <w:lang w:val="uk-UA"/>
        </w:rPr>
        <w:t>Королева пропонує вам знайти пари слів</w:t>
      </w:r>
      <w:r w:rsidR="00EA0F62" w:rsidRPr="00EA0F62">
        <w:rPr>
          <w:lang w:val="uk-UA"/>
        </w:rPr>
        <w:t>:</w:t>
      </w:r>
    </w:p>
    <w:p w:rsidR="007927A9" w:rsidRDefault="007927A9" w:rsidP="00EA0F62">
      <w:pPr>
        <w:rPr>
          <w:lang w:val="uk-UA"/>
        </w:rPr>
      </w:pPr>
    </w:p>
    <w:p w:rsidR="00FA3165" w:rsidRPr="00EA0F62" w:rsidRDefault="00FA3165" w:rsidP="00EA0F62">
      <w:pPr>
        <w:rPr>
          <w:i/>
          <w:iCs/>
        </w:rPr>
      </w:pPr>
      <w:r w:rsidRPr="00EA0F62">
        <w:rPr>
          <w:i/>
          <w:iCs/>
          <w:lang w:val="uk-UA"/>
        </w:rPr>
        <w:t>Бурий</w:t>
      </w:r>
      <w:r w:rsidR="00EA0F62" w:rsidRPr="00EA0F62">
        <w:rPr>
          <w:i/>
          <w:iCs/>
          <w:lang w:val="uk-UA"/>
        </w:rPr>
        <w:t xml:space="preserve"> </w:t>
      </w:r>
      <w:r w:rsidRPr="00EA0F62">
        <w:rPr>
          <w:i/>
          <w:iCs/>
          <w:lang w:val="uk-UA"/>
        </w:rPr>
        <w:t>молоко</w:t>
      </w:r>
    </w:p>
    <w:p w:rsidR="00FA3165" w:rsidRPr="00EA0F62" w:rsidRDefault="00FA3165" w:rsidP="00EA0F62">
      <w:pPr>
        <w:rPr>
          <w:i/>
          <w:iCs/>
        </w:rPr>
      </w:pPr>
      <w:r w:rsidRPr="00EA0F62">
        <w:rPr>
          <w:i/>
          <w:iCs/>
          <w:lang w:val="uk-UA"/>
        </w:rPr>
        <w:t>Біле</w:t>
      </w:r>
      <w:r w:rsidR="00EA0F62" w:rsidRPr="00EA0F62">
        <w:rPr>
          <w:i/>
          <w:iCs/>
          <w:lang w:val="uk-UA"/>
        </w:rPr>
        <w:t xml:space="preserve"> </w:t>
      </w:r>
      <w:r w:rsidRPr="00EA0F62">
        <w:rPr>
          <w:i/>
          <w:iCs/>
          <w:lang w:val="uk-UA"/>
        </w:rPr>
        <w:t>ведмідь</w:t>
      </w:r>
    </w:p>
    <w:p w:rsidR="00FA3165" w:rsidRPr="00EA0F62" w:rsidRDefault="00FA3165" w:rsidP="00EA0F62">
      <w:pPr>
        <w:rPr>
          <w:i/>
          <w:iCs/>
          <w:lang w:val="uk-UA"/>
        </w:rPr>
      </w:pPr>
      <w:r w:rsidRPr="00EA0F62">
        <w:rPr>
          <w:i/>
          <w:iCs/>
          <w:lang w:val="uk-UA"/>
        </w:rPr>
        <w:t>Блакитна</w:t>
      </w:r>
      <w:r w:rsidR="00EA0F62" w:rsidRPr="00EA0F62">
        <w:rPr>
          <w:i/>
          <w:iCs/>
          <w:lang w:val="uk-UA"/>
        </w:rPr>
        <w:t xml:space="preserve"> </w:t>
      </w:r>
      <w:r w:rsidRPr="00EA0F62">
        <w:rPr>
          <w:i/>
          <w:iCs/>
          <w:lang w:val="uk-UA"/>
        </w:rPr>
        <w:t>блуза</w:t>
      </w:r>
    </w:p>
    <w:p w:rsidR="00EA0F62" w:rsidRDefault="00FA3165" w:rsidP="00EA0F62">
      <w:pPr>
        <w:rPr>
          <w:i/>
          <w:iCs/>
        </w:rPr>
      </w:pPr>
      <w:r w:rsidRPr="00EA0F62">
        <w:rPr>
          <w:i/>
          <w:iCs/>
          <w:lang w:val="uk-UA"/>
        </w:rPr>
        <w:t>бордова</w:t>
      </w:r>
      <w:r w:rsidR="00EA0F62" w:rsidRPr="00EA0F62">
        <w:rPr>
          <w:i/>
          <w:iCs/>
          <w:lang w:val="uk-UA"/>
        </w:rPr>
        <w:t xml:space="preserve"> </w:t>
      </w:r>
      <w:r w:rsidRPr="00EA0F62">
        <w:rPr>
          <w:i/>
          <w:iCs/>
          <w:lang w:val="uk-UA"/>
        </w:rPr>
        <w:t>незабудка</w:t>
      </w:r>
    </w:p>
    <w:p w:rsidR="007927A9" w:rsidRDefault="007927A9" w:rsidP="00EA0F62">
      <w:pPr>
        <w:rPr>
          <w:lang w:val="uk-UA"/>
        </w:rPr>
      </w:pPr>
    </w:p>
    <w:p w:rsidR="00EA0F62" w:rsidRDefault="00FA3165" w:rsidP="00EA0F62">
      <w:pPr>
        <w:rPr>
          <w:i/>
          <w:iCs/>
          <w:lang w:val="uk-UA"/>
        </w:rPr>
      </w:pPr>
      <w:r w:rsidRPr="00EA0F62">
        <w:rPr>
          <w:lang w:val="uk-UA"/>
        </w:rPr>
        <w:t>Що означає слово</w:t>
      </w:r>
      <w:r w:rsidR="00EA0F62">
        <w:rPr>
          <w:lang w:val="uk-UA"/>
        </w:rPr>
        <w:t xml:space="preserve"> "</w:t>
      </w:r>
      <w:r w:rsidRPr="00EA0F62">
        <w:rPr>
          <w:lang w:val="uk-UA"/>
        </w:rPr>
        <w:t>бурий</w:t>
      </w:r>
      <w:r w:rsidR="00EA0F62">
        <w:rPr>
          <w:lang w:val="uk-UA"/>
        </w:rPr>
        <w:t>"? (</w:t>
      </w:r>
      <w:r w:rsidRPr="00EA0F62">
        <w:rPr>
          <w:i/>
          <w:iCs/>
          <w:lang w:val="uk-UA"/>
        </w:rPr>
        <w:t>Темно-коричневий</w:t>
      </w:r>
      <w:r w:rsidR="00EA0F62" w:rsidRPr="00EA0F62">
        <w:rPr>
          <w:i/>
          <w:iCs/>
          <w:lang w:val="uk-UA"/>
        </w:rPr>
        <w:t>)</w:t>
      </w:r>
    </w:p>
    <w:p w:rsidR="00EA0F62" w:rsidRDefault="00FA3165" w:rsidP="00EA0F62">
      <w:pPr>
        <w:rPr>
          <w:i/>
          <w:iCs/>
          <w:lang w:val="uk-UA"/>
        </w:rPr>
      </w:pPr>
      <w:r w:rsidRPr="00EA0F62">
        <w:rPr>
          <w:lang w:val="uk-UA"/>
        </w:rPr>
        <w:t>А</w:t>
      </w:r>
      <w:r w:rsidR="00EA0F62">
        <w:rPr>
          <w:lang w:val="uk-UA"/>
        </w:rPr>
        <w:t xml:space="preserve"> "</w:t>
      </w:r>
      <w:r w:rsidRPr="00EA0F62">
        <w:rPr>
          <w:lang w:val="uk-UA"/>
        </w:rPr>
        <w:t>бордова</w:t>
      </w:r>
      <w:r w:rsidR="00EA0F62">
        <w:rPr>
          <w:lang w:val="uk-UA"/>
        </w:rPr>
        <w:t>"? (</w:t>
      </w:r>
      <w:r w:rsidRPr="00EA0F62">
        <w:rPr>
          <w:i/>
          <w:iCs/>
          <w:lang w:val="uk-UA"/>
        </w:rPr>
        <w:t>Темно-червона</w:t>
      </w:r>
      <w:r w:rsidR="00EA0F62" w:rsidRPr="00EA0F62">
        <w:rPr>
          <w:i/>
          <w:iCs/>
          <w:lang w:val="uk-UA"/>
        </w:rPr>
        <w:t>)</w:t>
      </w:r>
    </w:p>
    <w:p w:rsidR="00EA0F62" w:rsidRDefault="00FA3165" w:rsidP="00EA0F62">
      <w:pPr>
        <w:rPr>
          <w:lang w:val="uk-UA"/>
        </w:rPr>
      </w:pPr>
      <w:r w:rsidRPr="00EA0F62">
        <w:rPr>
          <w:lang w:val="uk-UA"/>
        </w:rPr>
        <w:t>А що означають слова</w:t>
      </w:r>
      <w:r w:rsidR="00EA0F62">
        <w:rPr>
          <w:lang w:val="uk-UA"/>
        </w:rPr>
        <w:t xml:space="preserve"> "</w:t>
      </w:r>
      <w:r w:rsidRPr="00EA0F62">
        <w:rPr>
          <w:lang w:val="uk-UA"/>
        </w:rPr>
        <w:t>блуза</w:t>
      </w:r>
      <w:r w:rsidR="00EA0F62">
        <w:rPr>
          <w:lang w:val="uk-UA"/>
        </w:rPr>
        <w:t xml:space="preserve">" </w:t>
      </w:r>
      <w:r w:rsidRPr="00EA0F62">
        <w:rPr>
          <w:lang w:val="uk-UA"/>
        </w:rPr>
        <w:t>і</w:t>
      </w:r>
      <w:r w:rsidR="00EA0F62">
        <w:rPr>
          <w:lang w:val="uk-UA"/>
        </w:rPr>
        <w:t xml:space="preserve"> "</w:t>
      </w:r>
      <w:r w:rsidRPr="00EA0F62">
        <w:rPr>
          <w:lang w:val="uk-UA"/>
        </w:rPr>
        <w:t>незабудка</w:t>
      </w:r>
      <w:r w:rsidR="00EA0F62">
        <w:rPr>
          <w:lang w:val="uk-UA"/>
        </w:rPr>
        <w:t>"</w:t>
      </w:r>
      <w:r w:rsidR="00EA0F62" w:rsidRPr="00EA0F62">
        <w:rPr>
          <w:lang w:val="uk-UA"/>
        </w:rPr>
        <w:t>?</w:t>
      </w:r>
    </w:p>
    <w:p w:rsidR="00EA0F62" w:rsidRDefault="00FA3165" w:rsidP="00EA0F62">
      <w:pPr>
        <w:rPr>
          <w:lang w:val="uk-UA"/>
        </w:rPr>
      </w:pPr>
      <w:r w:rsidRPr="00EA0F62">
        <w:rPr>
          <w:lang w:val="uk-UA"/>
        </w:rPr>
        <w:t xml:space="preserve">Незабудка </w:t>
      </w:r>
      <w:r w:rsidR="00EA0F62">
        <w:rPr>
          <w:lang w:val="uk-UA"/>
        </w:rPr>
        <w:t>-</w:t>
      </w:r>
      <w:r w:rsidRPr="00EA0F62">
        <w:rPr>
          <w:lang w:val="uk-UA"/>
        </w:rPr>
        <w:t xml:space="preserve"> квітка, блуза </w:t>
      </w:r>
      <w:r w:rsidR="00EA0F62">
        <w:rPr>
          <w:lang w:val="uk-UA"/>
        </w:rPr>
        <w:t>-</w:t>
      </w:r>
      <w:r w:rsidRPr="00EA0F62">
        <w:rPr>
          <w:lang w:val="uk-UA"/>
        </w:rPr>
        <w:t xml:space="preserve"> жіночий одяг</w:t>
      </w:r>
      <w:r w:rsidR="00EA0F62" w:rsidRPr="00EA0F62">
        <w:rPr>
          <w:lang w:val="uk-UA"/>
        </w:rPr>
        <w:t>.</w:t>
      </w:r>
    </w:p>
    <w:p w:rsidR="00EA0F62" w:rsidRDefault="00FA3165" w:rsidP="00EA0F62">
      <w:pPr>
        <w:rPr>
          <w:i/>
          <w:iCs/>
          <w:lang w:val="uk-UA"/>
        </w:rPr>
      </w:pPr>
      <w:r w:rsidRPr="00EA0F62">
        <w:rPr>
          <w:i/>
          <w:iCs/>
          <w:lang w:val="uk-UA"/>
        </w:rPr>
        <w:t>Учні називають пари слів, дві з них записують</w:t>
      </w:r>
      <w:r w:rsidR="00EA0F62" w:rsidRPr="00EA0F62">
        <w:rPr>
          <w:i/>
          <w:iCs/>
          <w:lang w:val="uk-UA"/>
        </w:rPr>
        <w:t>.</w:t>
      </w:r>
    </w:p>
    <w:p w:rsidR="00EA0F62" w:rsidRDefault="00FA3165" w:rsidP="00EA0F62">
      <w:pPr>
        <w:rPr>
          <w:lang w:val="uk-UA"/>
        </w:rPr>
      </w:pPr>
      <w:r w:rsidRPr="00EA0F62">
        <w:rPr>
          <w:lang w:val="uk-UA"/>
        </w:rPr>
        <w:t>А до принца і принцеси ми піднімемося сходами, які прикрашає картинна галерея</w:t>
      </w:r>
      <w:r w:rsidR="00EA0F62" w:rsidRPr="00EA0F62">
        <w:rPr>
          <w:lang w:val="uk-UA"/>
        </w:rPr>
        <w:t>.</w:t>
      </w:r>
    </w:p>
    <w:p w:rsidR="00EA0F62" w:rsidRDefault="00FA3165" w:rsidP="00EA0F62">
      <w:pPr>
        <w:rPr>
          <w:lang w:val="uk-UA"/>
        </w:rPr>
      </w:pPr>
      <w:r w:rsidRPr="00EA0F62">
        <w:rPr>
          <w:lang w:val="uk-UA"/>
        </w:rPr>
        <w:t>Гімнастика для очей</w:t>
      </w:r>
      <w:r w:rsidR="00EA0F62" w:rsidRPr="00EA0F62">
        <w:rPr>
          <w:lang w:val="uk-UA"/>
        </w:rPr>
        <w:t>.</w:t>
      </w:r>
    </w:p>
    <w:p w:rsidR="00EA0F62" w:rsidRDefault="00FA3165" w:rsidP="00EA0F62">
      <w:pPr>
        <w:rPr>
          <w:lang w:val="uk-UA"/>
        </w:rPr>
      </w:pPr>
      <w:r w:rsidRPr="00EA0F62">
        <w:rPr>
          <w:lang w:val="uk-UA"/>
        </w:rPr>
        <w:t>Подивіться вгору, вниз, вправо, вліво</w:t>
      </w:r>
      <w:r w:rsidR="00EA0F62" w:rsidRPr="00EA0F62">
        <w:rPr>
          <w:lang w:val="uk-UA"/>
        </w:rPr>
        <w:t>.</w:t>
      </w:r>
    </w:p>
    <w:p w:rsidR="00EA0F62" w:rsidRDefault="00FA3165" w:rsidP="00EA0F62">
      <w:pPr>
        <w:rPr>
          <w:i/>
          <w:iCs/>
          <w:lang w:val="uk-UA"/>
        </w:rPr>
      </w:pPr>
      <w:r w:rsidRPr="00EA0F62">
        <w:rPr>
          <w:lang w:val="uk-UA"/>
        </w:rPr>
        <w:t>А зараз напишемо малюнковий диктант</w:t>
      </w:r>
      <w:r w:rsidR="00EA0F62" w:rsidRPr="00EA0F62">
        <w:rPr>
          <w:lang w:val="uk-UA"/>
        </w:rPr>
        <w:t>.</w:t>
      </w:r>
      <w:r w:rsidR="00EA0F62">
        <w:rPr>
          <w:lang w:val="uk-UA"/>
        </w:rPr>
        <w:t xml:space="preserve"> (</w:t>
      </w:r>
      <w:r w:rsidRPr="00EA0F62">
        <w:rPr>
          <w:i/>
          <w:iCs/>
          <w:lang w:val="uk-UA"/>
        </w:rPr>
        <w:t>Бублик, барабан, бандура, бубон</w:t>
      </w:r>
      <w:r w:rsidR="00EA0F62" w:rsidRPr="00EA0F62">
        <w:rPr>
          <w:i/>
          <w:iCs/>
          <w:lang w:val="uk-UA"/>
        </w:rPr>
        <w:t>)</w:t>
      </w:r>
    </w:p>
    <w:p w:rsidR="00EA0F62" w:rsidRDefault="00FA3165" w:rsidP="00EA0F62">
      <w:pPr>
        <w:rPr>
          <w:lang w:val="uk-UA"/>
        </w:rPr>
      </w:pPr>
      <w:r w:rsidRPr="00EA0F62">
        <w:rPr>
          <w:lang w:val="uk-UA"/>
        </w:rPr>
        <w:t>Серед цих слів знайдіть</w:t>
      </w:r>
      <w:r w:rsidR="00EA0F62">
        <w:rPr>
          <w:lang w:val="uk-UA"/>
        </w:rPr>
        <w:t xml:space="preserve"> "</w:t>
      </w:r>
      <w:r w:rsidRPr="00EA0F62">
        <w:rPr>
          <w:lang w:val="uk-UA"/>
        </w:rPr>
        <w:t>зайве</w:t>
      </w:r>
      <w:r w:rsidR="00EA0F62">
        <w:rPr>
          <w:lang w:val="uk-UA"/>
        </w:rPr>
        <w:t>". (</w:t>
      </w:r>
      <w:r w:rsidRPr="00EA0F62">
        <w:rPr>
          <w:lang w:val="uk-UA"/>
        </w:rPr>
        <w:t>Це слово</w:t>
      </w:r>
      <w:r w:rsidR="00EA0F62">
        <w:rPr>
          <w:lang w:val="uk-UA"/>
        </w:rPr>
        <w:t xml:space="preserve"> "</w:t>
      </w:r>
      <w:r w:rsidRPr="00EA0F62">
        <w:rPr>
          <w:lang w:val="uk-UA"/>
        </w:rPr>
        <w:t>бублик</w:t>
      </w:r>
      <w:r w:rsidR="00EA0F62">
        <w:rPr>
          <w:lang w:val="uk-UA"/>
        </w:rPr>
        <w:t xml:space="preserve">", </w:t>
      </w:r>
      <w:r w:rsidRPr="00EA0F62">
        <w:rPr>
          <w:lang w:val="uk-UA"/>
        </w:rPr>
        <w:t xml:space="preserve">тому що інші слова </w:t>
      </w:r>
      <w:r w:rsidR="00EA0F62">
        <w:rPr>
          <w:lang w:val="uk-UA"/>
        </w:rPr>
        <w:t>-</w:t>
      </w:r>
      <w:r w:rsidRPr="00EA0F62">
        <w:rPr>
          <w:lang w:val="uk-UA"/>
        </w:rPr>
        <w:t xml:space="preserve"> назви музичних інструментів</w:t>
      </w:r>
      <w:r w:rsidR="00EA0F62" w:rsidRPr="00EA0F62">
        <w:rPr>
          <w:lang w:val="uk-UA"/>
        </w:rPr>
        <w:t>).</w:t>
      </w:r>
    </w:p>
    <w:p w:rsidR="007927A9" w:rsidRDefault="007927A9" w:rsidP="00EA0F62">
      <w:pPr>
        <w:rPr>
          <w:lang w:val="uk-UA"/>
        </w:rPr>
      </w:pPr>
    </w:p>
    <w:p w:rsidR="00FA3165" w:rsidRPr="00EA0F62" w:rsidRDefault="00FA3165" w:rsidP="00EA0F62">
      <w:pPr>
        <w:rPr>
          <w:i/>
          <w:iCs/>
          <w:lang w:val="uk-UA"/>
        </w:rPr>
      </w:pPr>
      <w:r w:rsidRPr="00EA0F62">
        <w:rPr>
          <w:i/>
          <w:iCs/>
          <w:lang w:val="uk-UA"/>
        </w:rPr>
        <w:t>Дуже радо на порозі</w:t>
      </w:r>
    </w:p>
    <w:p w:rsidR="00EA0F62" w:rsidRDefault="00FA3165" w:rsidP="00EA0F62">
      <w:pPr>
        <w:rPr>
          <w:i/>
          <w:iCs/>
          <w:lang w:val="uk-UA"/>
        </w:rPr>
      </w:pPr>
      <w:r w:rsidRPr="00EA0F62">
        <w:rPr>
          <w:i/>
          <w:iCs/>
          <w:lang w:val="uk-UA"/>
        </w:rPr>
        <w:t>Нас принцеса зустрічає</w:t>
      </w:r>
      <w:r w:rsidR="00EA0F62" w:rsidRPr="00EA0F62">
        <w:rPr>
          <w:i/>
          <w:iCs/>
          <w:lang w:val="uk-UA"/>
        </w:rPr>
        <w:t>.</w:t>
      </w:r>
    </w:p>
    <w:p w:rsidR="00FA3165" w:rsidRPr="00EA0F62" w:rsidRDefault="00FA3165" w:rsidP="00EA0F62">
      <w:pPr>
        <w:rPr>
          <w:i/>
          <w:iCs/>
        </w:rPr>
      </w:pPr>
      <w:r w:rsidRPr="00EA0F62">
        <w:rPr>
          <w:i/>
          <w:iCs/>
          <w:lang w:val="uk-UA"/>
        </w:rPr>
        <w:t>Вона зовсім невеличка,</w:t>
      </w:r>
    </w:p>
    <w:p w:rsidR="00EA0F62" w:rsidRDefault="00FA3165" w:rsidP="00EA0F62">
      <w:pPr>
        <w:rPr>
          <w:i/>
          <w:iCs/>
          <w:lang w:val="uk-UA"/>
        </w:rPr>
      </w:pPr>
      <w:r w:rsidRPr="00EA0F62">
        <w:rPr>
          <w:i/>
          <w:iCs/>
          <w:lang w:val="uk-UA"/>
        </w:rPr>
        <w:t>Букви, як і ви, вивчає</w:t>
      </w:r>
      <w:r w:rsidR="00EA0F62" w:rsidRPr="00EA0F62">
        <w:rPr>
          <w:i/>
          <w:iCs/>
          <w:lang w:val="uk-UA"/>
        </w:rPr>
        <w:t>.</w:t>
      </w:r>
    </w:p>
    <w:p w:rsidR="00FA3165" w:rsidRPr="00EA0F62" w:rsidRDefault="00FA3165" w:rsidP="00EA0F62">
      <w:pPr>
        <w:rPr>
          <w:i/>
          <w:iCs/>
        </w:rPr>
      </w:pPr>
      <w:r w:rsidRPr="00EA0F62">
        <w:rPr>
          <w:i/>
          <w:iCs/>
          <w:lang w:val="uk-UA"/>
        </w:rPr>
        <w:t>Та не може нічого</w:t>
      </w:r>
    </w:p>
    <w:p w:rsidR="00EA0F62" w:rsidRDefault="00FA3165" w:rsidP="00EA0F62">
      <w:pPr>
        <w:rPr>
          <w:i/>
          <w:iCs/>
          <w:lang w:val="uk-UA"/>
        </w:rPr>
      </w:pPr>
      <w:r w:rsidRPr="00EA0F62">
        <w:rPr>
          <w:i/>
          <w:iCs/>
          <w:lang w:val="uk-UA"/>
        </w:rPr>
        <w:t>Зі складами зробить</w:t>
      </w:r>
      <w:r w:rsidR="00EA0F62" w:rsidRPr="00EA0F62">
        <w:rPr>
          <w:i/>
          <w:iCs/>
          <w:lang w:val="uk-UA"/>
        </w:rPr>
        <w:t>.</w:t>
      </w:r>
    </w:p>
    <w:p w:rsidR="00FA3165" w:rsidRPr="00EA0F62" w:rsidRDefault="00FA3165" w:rsidP="00EA0F62">
      <w:pPr>
        <w:rPr>
          <w:i/>
          <w:iCs/>
        </w:rPr>
      </w:pPr>
      <w:r w:rsidRPr="00EA0F62">
        <w:rPr>
          <w:i/>
          <w:iCs/>
          <w:lang w:val="uk-UA"/>
        </w:rPr>
        <w:t>Ви подумайте трішки</w:t>
      </w:r>
    </w:p>
    <w:p w:rsidR="00EA0F62" w:rsidRDefault="00FA3165" w:rsidP="00EA0F62">
      <w:pPr>
        <w:rPr>
          <w:i/>
          <w:iCs/>
          <w:lang w:val="uk-UA"/>
        </w:rPr>
      </w:pPr>
      <w:r w:rsidRPr="00EA0F62">
        <w:rPr>
          <w:i/>
          <w:iCs/>
          <w:lang w:val="uk-UA"/>
        </w:rPr>
        <w:t>І принцесі поможіть</w:t>
      </w:r>
      <w:r w:rsidR="00EA0F62" w:rsidRPr="00EA0F62">
        <w:rPr>
          <w:i/>
          <w:iCs/>
          <w:lang w:val="uk-UA"/>
        </w:rPr>
        <w:t>.</w:t>
      </w:r>
    </w:p>
    <w:p w:rsidR="007927A9" w:rsidRDefault="007927A9" w:rsidP="00EA0F62">
      <w:pPr>
        <w:rPr>
          <w:i/>
          <w:iCs/>
          <w:lang w:val="uk-UA"/>
        </w:rPr>
      </w:pPr>
    </w:p>
    <w:p w:rsidR="00EA0F62" w:rsidRDefault="00FA3165" w:rsidP="00EA0F62">
      <w:pPr>
        <w:rPr>
          <w:i/>
          <w:iCs/>
          <w:lang w:val="uk-UA"/>
        </w:rPr>
      </w:pPr>
      <w:r w:rsidRPr="00EA0F62">
        <w:rPr>
          <w:i/>
          <w:iCs/>
          <w:lang w:val="uk-UA"/>
        </w:rPr>
        <w:t>Учні в групах читають речення, де в словах переставлені склади, виправляють переставлення</w:t>
      </w:r>
      <w:r w:rsidR="00EA0F62" w:rsidRPr="00EA0F62">
        <w:rPr>
          <w:i/>
          <w:iCs/>
          <w:lang w:val="uk-UA"/>
        </w:rPr>
        <w:t>.</w:t>
      </w:r>
    </w:p>
    <w:p w:rsidR="00EA0F62" w:rsidRDefault="00FA3165" w:rsidP="00EA0F62">
      <w:pPr>
        <w:rPr>
          <w:lang w:val="uk-UA"/>
        </w:rPr>
      </w:pPr>
      <w:r w:rsidRPr="00EA0F62">
        <w:rPr>
          <w:lang w:val="uk-UA"/>
        </w:rPr>
        <w:t>Вийшло речення</w:t>
      </w:r>
      <w:r w:rsidR="00EA0F62" w:rsidRPr="00EA0F62">
        <w:rPr>
          <w:lang w:val="uk-UA"/>
        </w:rPr>
        <w:t>:</w:t>
      </w:r>
      <w:r w:rsidR="00EA0F62">
        <w:rPr>
          <w:lang w:val="uk-UA"/>
        </w:rPr>
        <w:t xml:space="preserve"> "</w:t>
      </w:r>
      <w:r w:rsidRPr="00EA0F62">
        <w:rPr>
          <w:lang w:val="uk-UA"/>
        </w:rPr>
        <w:t>На лузі росте верба</w:t>
      </w:r>
      <w:r w:rsidR="00EA0F62">
        <w:rPr>
          <w:lang w:val="uk-UA"/>
        </w:rPr>
        <w:t xml:space="preserve">". </w:t>
      </w:r>
      <w:r w:rsidRPr="00EA0F62">
        <w:rPr>
          <w:lang w:val="uk-UA"/>
        </w:rPr>
        <w:t>Запишіть його на дошці і в зошити</w:t>
      </w:r>
      <w:r w:rsidR="00EA0F62" w:rsidRPr="00EA0F62">
        <w:rPr>
          <w:lang w:val="uk-UA"/>
        </w:rPr>
        <w:t>.</w:t>
      </w:r>
    </w:p>
    <w:p w:rsidR="00FA3165" w:rsidRPr="00EA0F62" w:rsidRDefault="00FA3165" w:rsidP="00EA0F62">
      <w:pPr>
        <w:rPr>
          <w:i/>
          <w:iCs/>
        </w:rPr>
      </w:pPr>
      <w:r w:rsidRPr="00EA0F62">
        <w:rPr>
          <w:i/>
          <w:iCs/>
          <w:lang w:val="uk-UA"/>
        </w:rPr>
        <w:t xml:space="preserve">Принц </w:t>
      </w:r>
      <w:r w:rsidR="00EA0F62">
        <w:rPr>
          <w:i/>
          <w:iCs/>
          <w:lang w:val="uk-UA"/>
        </w:rPr>
        <w:t>-</w:t>
      </w:r>
      <w:r w:rsidRPr="00EA0F62">
        <w:rPr>
          <w:i/>
          <w:iCs/>
          <w:lang w:val="uk-UA"/>
        </w:rPr>
        <w:t xml:space="preserve"> розумник, він </w:t>
      </w:r>
      <w:r w:rsidR="00EA0F62">
        <w:rPr>
          <w:i/>
          <w:iCs/>
          <w:lang w:val="uk-UA"/>
        </w:rPr>
        <w:t>-</w:t>
      </w:r>
      <w:r w:rsidRPr="00EA0F62">
        <w:rPr>
          <w:i/>
          <w:iCs/>
          <w:lang w:val="uk-UA"/>
        </w:rPr>
        <w:t xml:space="preserve"> всезнайко,</w:t>
      </w:r>
    </w:p>
    <w:p w:rsidR="00EA0F62" w:rsidRDefault="00FA3165" w:rsidP="00EA0F62">
      <w:pPr>
        <w:rPr>
          <w:i/>
          <w:iCs/>
          <w:lang w:val="uk-UA"/>
        </w:rPr>
      </w:pPr>
      <w:r w:rsidRPr="00EA0F62">
        <w:rPr>
          <w:i/>
          <w:iCs/>
          <w:lang w:val="uk-UA"/>
        </w:rPr>
        <w:t>Хоче перевірить вас</w:t>
      </w:r>
      <w:r w:rsidR="00EA0F62" w:rsidRPr="00EA0F62">
        <w:rPr>
          <w:i/>
          <w:iCs/>
          <w:lang w:val="uk-UA"/>
        </w:rPr>
        <w:t>:</w:t>
      </w:r>
    </w:p>
    <w:p w:rsidR="00FA3165" w:rsidRPr="00EA0F62" w:rsidRDefault="00FA3165" w:rsidP="00EA0F62">
      <w:pPr>
        <w:rPr>
          <w:i/>
          <w:iCs/>
        </w:rPr>
      </w:pPr>
      <w:r w:rsidRPr="00EA0F62">
        <w:rPr>
          <w:i/>
          <w:iCs/>
          <w:lang w:val="uk-UA"/>
        </w:rPr>
        <w:t>Скільки букв і скільки звуків</w:t>
      </w:r>
    </w:p>
    <w:p w:rsidR="00EA0F62" w:rsidRDefault="00FA3165" w:rsidP="00EA0F62">
      <w:pPr>
        <w:rPr>
          <w:i/>
          <w:iCs/>
          <w:lang w:val="uk-UA"/>
        </w:rPr>
      </w:pPr>
      <w:r w:rsidRPr="00EA0F62">
        <w:rPr>
          <w:i/>
          <w:iCs/>
          <w:lang w:val="uk-UA"/>
        </w:rPr>
        <w:t>У написаних словах</w:t>
      </w:r>
      <w:r w:rsidR="00EA0F62" w:rsidRPr="00EA0F62">
        <w:rPr>
          <w:i/>
          <w:iCs/>
          <w:lang w:val="uk-UA"/>
        </w:rPr>
        <w:t>?</w:t>
      </w:r>
    </w:p>
    <w:p w:rsidR="00EA0F62" w:rsidRDefault="00FA3165" w:rsidP="00EA0F62">
      <w:pPr>
        <w:rPr>
          <w:i/>
          <w:iCs/>
          <w:lang w:val="uk-UA"/>
        </w:rPr>
      </w:pPr>
      <w:r w:rsidRPr="00EA0F62">
        <w:rPr>
          <w:i/>
          <w:iCs/>
          <w:lang w:val="uk-UA"/>
        </w:rPr>
        <w:t>Учні виконують диференційовано завдання, написане на картках</w:t>
      </w:r>
      <w:r w:rsidR="00EA0F62" w:rsidRPr="00EA0F62">
        <w:rPr>
          <w:i/>
          <w:iCs/>
          <w:lang w:val="uk-UA"/>
        </w:rPr>
        <w:t xml:space="preserve">. </w:t>
      </w:r>
      <w:r w:rsidRPr="00EA0F62">
        <w:rPr>
          <w:i/>
          <w:iCs/>
          <w:lang w:val="uk-UA"/>
        </w:rPr>
        <w:t>Учитель швидко перевіряє його</w:t>
      </w:r>
      <w:r w:rsidR="00EA0F62" w:rsidRPr="00EA0F62">
        <w:rPr>
          <w:i/>
          <w:iCs/>
          <w:lang w:val="uk-UA"/>
        </w:rPr>
        <w:t xml:space="preserve">. </w:t>
      </w:r>
      <w:r w:rsidRPr="00EA0F62">
        <w:rPr>
          <w:i/>
          <w:iCs/>
          <w:lang w:val="uk-UA"/>
        </w:rPr>
        <w:t>Кілька учнів у цей час зачитують свої слова й називають кількість букв і звуків у них</w:t>
      </w:r>
      <w:r w:rsidR="00EA0F62" w:rsidRPr="00EA0F62">
        <w:rPr>
          <w:i/>
          <w:iCs/>
          <w:lang w:val="uk-UA"/>
        </w:rPr>
        <w:t>.</w:t>
      </w:r>
    </w:p>
    <w:p w:rsidR="00EA0F62" w:rsidRDefault="00FA3165" w:rsidP="00EA0F62">
      <w:pPr>
        <w:rPr>
          <w:lang w:val="uk-UA"/>
        </w:rPr>
      </w:pPr>
      <w:r w:rsidRPr="00EA0F62">
        <w:rPr>
          <w:lang w:val="uk-UA"/>
        </w:rPr>
        <w:t>Мешканцям королівства сподобалося, як ви працювали</w:t>
      </w:r>
      <w:r w:rsidR="00EA0F62" w:rsidRPr="00EA0F62">
        <w:rPr>
          <w:lang w:val="uk-UA"/>
        </w:rPr>
        <w:t xml:space="preserve">. </w:t>
      </w:r>
      <w:r w:rsidRPr="00EA0F62">
        <w:rPr>
          <w:lang w:val="uk-UA"/>
        </w:rPr>
        <w:t>Вони вирішили відкрити вам свою таємницю</w:t>
      </w:r>
      <w:r w:rsidR="00EA0F62" w:rsidRPr="00EA0F62">
        <w:rPr>
          <w:lang w:val="uk-UA"/>
        </w:rPr>
        <w:t xml:space="preserve">: </w:t>
      </w:r>
      <w:r w:rsidRPr="00EA0F62">
        <w:rPr>
          <w:lang w:val="uk-UA"/>
        </w:rPr>
        <w:t>назвати найдорожчий скарб королівства</w:t>
      </w:r>
      <w:r w:rsidR="00EA0F62" w:rsidRPr="00EA0F62">
        <w:rPr>
          <w:lang w:val="uk-UA"/>
        </w:rPr>
        <w:t>.</w:t>
      </w:r>
    </w:p>
    <w:p w:rsidR="007927A9" w:rsidRDefault="007927A9" w:rsidP="00EA0F62">
      <w:pPr>
        <w:rPr>
          <w:lang w:val="uk-UA"/>
        </w:rPr>
      </w:pPr>
    </w:p>
    <w:p w:rsidR="00FA3165" w:rsidRPr="00EA0F62" w:rsidRDefault="00FA3165" w:rsidP="00EA0F62">
      <w:pPr>
        <w:rPr>
          <w:i/>
          <w:iCs/>
        </w:rPr>
      </w:pPr>
      <w:r w:rsidRPr="00EA0F62">
        <w:rPr>
          <w:i/>
          <w:iCs/>
          <w:lang w:val="uk-UA"/>
        </w:rPr>
        <w:t>Книгу цю дуже відому</w:t>
      </w:r>
    </w:p>
    <w:p w:rsidR="00EA0F62" w:rsidRDefault="00FA3165" w:rsidP="00EA0F62">
      <w:pPr>
        <w:rPr>
          <w:i/>
          <w:iCs/>
          <w:lang w:val="uk-UA"/>
        </w:rPr>
      </w:pPr>
      <w:r w:rsidRPr="00EA0F62">
        <w:rPr>
          <w:i/>
          <w:iCs/>
          <w:lang w:val="uk-UA"/>
        </w:rPr>
        <w:t>Знає кожен школяр</w:t>
      </w:r>
      <w:r w:rsidR="00EA0F62" w:rsidRPr="00EA0F62">
        <w:rPr>
          <w:i/>
          <w:iCs/>
          <w:lang w:val="uk-UA"/>
        </w:rPr>
        <w:t>.</w:t>
      </w:r>
    </w:p>
    <w:p w:rsidR="00FA3165" w:rsidRPr="00EA0F62" w:rsidRDefault="00FA3165" w:rsidP="00EA0F62">
      <w:pPr>
        <w:rPr>
          <w:i/>
          <w:iCs/>
        </w:rPr>
      </w:pPr>
      <w:r w:rsidRPr="00EA0F62">
        <w:rPr>
          <w:i/>
          <w:iCs/>
          <w:lang w:val="uk-UA"/>
        </w:rPr>
        <w:t>Ця найкраща в світі книжка</w:t>
      </w:r>
    </w:p>
    <w:p w:rsidR="00EA0F62" w:rsidRDefault="00FA3165" w:rsidP="00EA0F62">
      <w:pPr>
        <w:rPr>
          <w:i/>
          <w:iCs/>
          <w:lang w:val="uk-UA"/>
        </w:rPr>
      </w:pPr>
      <w:r w:rsidRPr="00EA0F62">
        <w:rPr>
          <w:i/>
          <w:iCs/>
          <w:lang w:val="uk-UA"/>
        </w:rPr>
        <w:t>Називається</w:t>
      </w:r>
      <w:r w:rsidR="00EA0F62">
        <w:rPr>
          <w:i/>
          <w:iCs/>
          <w:lang w:val="uk-UA"/>
        </w:rPr>
        <w:t>... (</w:t>
      </w:r>
      <w:r w:rsidRPr="00EA0F62">
        <w:rPr>
          <w:i/>
          <w:iCs/>
          <w:lang w:val="uk-UA"/>
        </w:rPr>
        <w:t>буквар</w:t>
      </w:r>
      <w:r w:rsidR="00EA0F62" w:rsidRPr="00EA0F62">
        <w:rPr>
          <w:i/>
          <w:iCs/>
          <w:lang w:val="uk-UA"/>
        </w:rPr>
        <w:t>).</w:t>
      </w:r>
    </w:p>
    <w:p w:rsidR="007927A9" w:rsidRDefault="007927A9" w:rsidP="00EA0F62">
      <w:pPr>
        <w:rPr>
          <w:lang w:val="uk-UA"/>
        </w:rPr>
      </w:pPr>
    </w:p>
    <w:p w:rsidR="00EA0F62" w:rsidRDefault="00FA3165" w:rsidP="00EA0F62">
      <w:pPr>
        <w:rPr>
          <w:lang w:val="uk-UA"/>
        </w:rPr>
      </w:pPr>
      <w:r w:rsidRPr="00EA0F62">
        <w:rPr>
          <w:lang w:val="uk-UA"/>
        </w:rPr>
        <w:t>Із Букваря починали своє навчання ваші тата й мами, бабусі й дідусі</w:t>
      </w:r>
      <w:r w:rsidR="00EA0F62" w:rsidRPr="00EA0F62">
        <w:rPr>
          <w:lang w:val="uk-UA"/>
        </w:rPr>
        <w:t xml:space="preserve">. </w:t>
      </w:r>
      <w:r w:rsidRPr="00EA0F62">
        <w:rPr>
          <w:lang w:val="uk-UA"/>
        </w:rPr>
        <w:t>Тож, і ви шануйте й бережіть цю книжку</w:t>
      </w:r>
      <w:r w:rsidR="00EA0F62" w:rsidRPr="00EA0F62">
        <w:rPr>
          <w:lang w:val="uk-UA"/>
        </w:rPr>
        <w:t>.</w:t>
      </w:r>
    </w:p>
    <w:p w:rsidR="00EA0F62" w:rsidRDefault="00FA3165" w:rsidP="00EA0F62">
      <w:pPr>
        <w:rPr>
          <w:lang w:val="uk-UA"/>
        </w:rPr>
      </w:pPr>
      <w:r w:rsidRPr="00EA0F62">
        <w:rPr>
          <w:lang w:val="en-US"/>
        </w:rPr>
        <w:t>V</w:t>
      </w:r>
      <w:r w:rsidR="00EA0F62" w:rsidRPr="00EA0F62">
        <w:rPr>
          <w:lang w:val="uk-UA"/>
        </w:rPr>
        <w:t xml:space="preserve">. </w:t>
      </w:r>
      <w:r w:rsidRPr="00EA0F62">
        <w:rPr>
          <w:lang w:val="uk-UA"/>
        </w:rPr>
        <w:t>Підсумок уроку</w:t>
      </w:r>
      <w:r w:rsidR="00EA0F62" w:rsidRPr="00EA0F62">
        <w:rPr>
          <w:lang w:val="uk-UA"/>
        </w:rPr>
        <w:t>.</w:t>
      </w:r>
    </w:p>
    <w:p w:rsidR="007927A9" w:rsidRDefault="007927A9" w:rsidP="00EA0F62">
      <w:pPr>
        <w:rPr>
          <w:lang w:val="uk-UA"/>
        </w:rPr>
      </w:pPr>
    </w:p>
    <w:p w:rsidR="00FA3165" w:rsidRPr="00EA0F62" w:rsidRDefault="00FA3165" w:rsidP="00EA0F62">
      <w:pPr>
        <w:rPr>
          <w:i/>
          <w:iCs/>
          <w:lang w:val="uk-UA"/>
        </w:rPr>
      </w:pPr>
      <w:r w:rsidRPr="00EA0F62">
        <w:rPr>
          <w:i/>
          <w:iCs/>
          <w:lang w:val="uk-UA"/>
        </w:rPr>
        <w:t>В королівстві побували,</w:t>
      </w:r>
    </w:p>
    <w:p w:rsidR="00EA0F62" w:rsidRDefault="00FA3165" w:rsidP="00EA0F62">
      <w:pPr>
        <w:rPr>
          <w:i/>
          <w:iCs/>
          <w:lang w:val="uk-UA"/>
        </w:rPr>
      </w:pPr>
      <w:r w:rsidRPr="00EA0F62">
        <w:rPr>
          <w:i/>
          <w:iCs/>
          <w:lang w:val="uk-UA"/>
        </w:rPr>
        <w:t>Дуже гарно працювали</w:t>
      </w:r>
      <w:r w:rsidR="00EA0F62" w:rsidRPr="00EA0F62">
        <w:rPr>
          <w:i/>
          <w:iCs/>
          <w:lang w:val="uk-UA"/>
        </w:rPr>
        <w:t>.</w:t>
      </w:r>
    </w:p>
    <w:p w:rsidR="00FA3165" w:rsidRPr="00EA0F62" w:rsidRDefault="00FA3165" w:rsidP="00EA0F62">
      <w:pPr>
        <w:rPr>
          <w:i/>
          <w:iCs/>
          <w:lang w:val="uk-UA"/>
        </w:rPr>
      </w:pPr>
      <w:r w:rsidRPr="00EA0F62">
        <w:rPr>
          <w:i/>
          <w:iCs/>
          <w:lang w:val="uk-UA"/>
        </w:rPr>
        <w:t>А тепер скажіть, будь ласка,</w:t>
      </w:r>
    </w:p>
    <w:p w:rsidR="00EA0F62" w:rsidRDefault="00FA3165" w:rsidP="00EA0F62">
      <w:pPr>
        <w:rPr>
          <w:i/>
          <w:iCs/>
          <w:lang w:val="uk-UA"/>
        </w:rPr>
      </w:pPr>
      <w:r w:rsidRPr="00EA0F62">
        <w:rPr>
          <w:i/>
          <w:iCs/>
          <w:lang w:val="uk-UA"/>
        </w:rPr>
        <w:t>Що сподобалося в казці</w:t>
      </w:r>
      <w:r w:rsidR="00EA0F62" w:rsidRPr="00EA0F62">
        <w:rPr>
          <w:i/>
          <w:iCs/>
          <w:lang w:val="uk-UA"/>
        </w:rPr>
        <w:t>?</w:t>
      </w:r>
    </w:p>
    <w:p w:rsidR="007927A9" w:rsidRDefault="007927A9" w:rsidP="00EA0F62">
      <w:pPr>
        <w:rPr>
          <w:lang w:val="uk-UA"/>
        </w:rPr>
      </w:pPr>
    </w:p>
    <w:p w:rsidR="007927A9" w:rsidRDefault="00FA3165" w:rsidP="00EA0F62">
      <w:pPr>
        <w:rPr>
          <w:lang w:val="uk-UA"/>
        </w:rPr>
      </w:pPr>
      <w:r w:rsidRPr="00EA0F62">
        <w:rPr>
          <w:lang w:val="uk-UA"/>
        </w:rPr>
        <w:t>Гра</w:t>
      </w:r>
      <w:r w:rsidR="00EA0F62">
        <w:rPr>
          <w:lang w:val="uk-UA"/>
        </w:rPr>
        <w:t xml:space="preserve"> "</w:t>
      </w:r>
      <w:r w:rsidRPr="00EA0F62">
        <w:rPr>
          <w:lang w:val="uk-UA"/>
        </w:rPr>
        <w:t>Мікрофон</w:t>
      </w:r>
      <w:r w:rsidR="00EA0F62">
        <w:rPr>
          <w:lang w:val="uk-UA"/>
        </w:rPr>
        <w:t>".</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4"/>
        <w:gridCol w:w="884"/>
      </w:tblGrid>
      <w:tr w:rsidR="00FA3165" w:rsidRPr="00C4752B" w:rsidTr="00C4752B">
        <w:trPr>
          <w:trHeight w:val="8625"/>
          <w:jc w:val="center"/>
        </w:trPr>
        <w:tc>
          <w:tcPr>
            <w:tcW w:w="7864" w:type="dxa"/>
            <w:shd w:val="clear" w:color="auto" w:fill="auto"/>
            <w:vAlign w:val="center"/>
          </w:tcPr>
          <w:p w:rsidR="00FA3165" w:rsidRPr="00C4752B" w:rsidRDefault="007927A9" w:rsidP="007927A9">
            <w:pPr>
              <w:pStyle w:val="af9"/>
              <w:rPr>
                <w:lang w:val="uk-UA"/>
              </w:rPr>
            </w:pPr>
            <w:r w:rsidRPr="00C4752B">
              <w:rPr>
                <w:lang w:val="uk-UA"/>
              </w:rPr>
              <w:br w:type="page"/>
            </w:r>
            <w:r w:rsidR="00FA3165" w:rsidRPr="00C4752B">
              <w:rPr>
                <w:lang w:val="uk-UA"/>
              </w:rPr>
              <w:br w:type="page"/>
              <w:t>Тема</w:t>
            </w:r>
            <w:r w:rsidR="00EA0F62" w:rsidRPr="00C4752B">
              <w:rPr>
                <w:lang w:val="uk-UA"/>
              </w:rPr>
              <w:t xml:space="preserve">: </w:t>
            </w:r>
            <w:r w:rsidR="00FA3165" w:rsidRPr="00C4752B">
              <w:rPr>
                <w:lang w:val="uk-UA"/>
              </w:rPr>
              <w:t>Охорона тварин</w:t>
            </w:r>
            <w:r w:rsidR="00EA0F62" w:rsidRPr="00C4752B">
              <w:rPr>
                <w:lang w:val="uk-UA"/>
              </w:rPr>
              <w:t xml:space="preserve">. </w:t>
            </w:r>
            <w:r w:rsidR="00FA3165" w:rsidRPr="00C4752B">
              <w:rPr>
                <w:lang w:val="uk-UA"/>
              </w:rPr>
              <w:t>Тварини з Червоної книги України</w:t>
            </w:r>
            <w:r w:rsidR="00EA0F62" w:rsidRPr="00C4752B">
              <w:rPr>
                <w:lang w:val="uk-UA"/>
              </w:rPr>
              <w:t xml:space="preserve">.2 </w:t>
            </w:r>
            <w:r w:rsidR="00FA3165" w:rsidRPr="00C4752B">
              <w:rPr>
                <w:lang w:val="uk-UA"/>
              </w:rPr>
              <w:t>клас</w:t>
            </w:r>
            <w:r w:rsidR="00EA0F62" w:rsidRPr="00C4752B">
              <w:rPr>
                <w:lang w:val="uk-UA"/>
              </w:rPr>
              <w:t xml:space="preserve">. </w:t>
            </w:r>
            <w:r w:rsidR="00FA3165" w:rsidRPr="00C4752B">
              <w:rPr>
                <w:lang w:val="uk-UA"/>
              </w:rPr>
              <w:t>Інтерактивний урок</w:t>
            </w:r>
          </w:p>
          <w:p w:rsidR="00EA0F62" w:rsidRPr="00C4752B" w:rsidRDefault="00FA3165" w:rsidP="007927A9">
            <w:pPr>
              <w:pStyle w:val="af9"/>
              <w:rPr>
                <w:lang w:val="uk-UA"/>
              </w:rPr>
            </w:pPr>
            <w:r w:rsidRPr="00C4752B">
              <w:rPr>
                <w:lang w:val="uk-UA"/>
              </w:rPr>
              <w:t>Мета</w:t>
            </w:r>
            <w:r w:rsidR="00EA0F62" w:rsidRPr="00C4752B">
              <w:rPr>
                <w:lang w:val="uk-UA"/>
              </w:rPr>
              <w:t xml:space="preserve">: </w:t>
            </w:r>
            <w:r w:rsidRPr="00C4752B">
              <w:rPr>
                <w:lang w:val="uk-UA"/>
              </w:rPr>
              <w:t>дати уявлення про Червону книгу України, місце в ній тварин, необхідність їх охорони</w:t>
            </w:r>
            <w:r w:rsidR="00EA0F62" w:rsidRPr="00C4752B">
              <w:rPr>
                <w:lang w:val="uk-UA"/>
              </w:rPr>
              <w:t xml:space="preserve">; </w:t>
            </w:r>
            <w:r w:rsidRPr="00C4752B">
              <w:rPr>
                <w:lang w:val="uk-UA"/>
              </w:rPr>
              <w:t>виховувати відповідальне ставлення до збереження природи, прагнення брати участь у природоохоронній діяльності</w:t>
            </w:r>
            <w:r w:rsidR="00EA0F62" w:rsidRPr="00C4752B">
              <w:rPr>
                <w:lang w:val="uk-UA"/>
              </w:rPr>
              <w:t xml:space="preserve">; </w:t>
            </w:r>
            <w:r w:rsidRPr="00C4752B">
              <w:rPr>
                <w:lang w:val="uk-UA"/>
              </w:rPr>
              <w:t>розвивати навички культурного поводження серед природи</w:t>
            </w:r>
            <w:r w:rsidR="00EA0F62" w:rsidRPr="00C4752B">
              <w:rPr>
                <w:lang w:val="uk-UA"/>
              </w:rPr>
              <w:t>.</w:t>
            </w:r>
          </w:p>
          <w:p w:rsidR="00EA0F62" w:rsidRPr="00C4752B" w:rsidRDefault="00FA3165" w:rsidP="007927A9">
            <w:pPr>
              <w:pStyle w:val="af9"/>
              <w:rPr>
                <w:lang w:val="uk-UA"/>
              </w:rPr>
            </w:pPr>
            <w:r w:rsidRPr="00C4752B">
              <w:rPr>
                <w:lang w:val="uk-UA"/>
              </w:rPr>
              <w:t>План уроку</w:t>
            </w:r>
            <w:r w:rsidR="00EA0F62" w:rsidRPr="00C4752B">
              <w:rPr>
                <w:lang w:val="uk-UA"/>
              </w:rPr>
              <w:t>:</w:t>
            </w:r>
          </w:p>
          <w:p w:rsidR="00EA0F62" w:rsidRPr="00C4752B" w:rsidRDefault="00FA3165" w:rsidP="007927A9">
            <w:pPr>
              <w:pStyle w:val="af9"/>
              <w:rPr>
                <w:lang w:val="uk-UA"/>
              </w:rPr>
            </w:pPr>
            <w:r w:rsidRPr="00C4752B">
              <w:rPr>
                <w:lang w:val="uk-UA"/>
              </w:rPr>
              <w:t>Фенологічні спостереження</w:t>
            </w:r>
            <w:r w:rsidR="00EA0F62" w:rsidRPr="00C4752B">
              <w:rPr>
                <w:lang w:val="uk-UA"/>
              </w:rPr>
              <w:t>.</w:t>
            </w:r>
          </w:p>
          <w:p w:rsidR="00EA0F62" w:rsidRPr="00C4752B" w:rsidRDefault="00FA3165" w:rsidP="007927A9">
            <w:pPr>
              <w:pStyle w:val="af9"/>
              <w:rPr>
                <w:lang w:val="uk-UA"/>
              </w:rPr>
            </w:pPr>
            <w:r w:rsidRPr="00C4752B">
              <w:rPr>
                <w:lang w:val="uk-UA"/>
              </w:rPr>
              <w:t>І</w:t>
            </w:r>
            <w:r w:rsidR="00EA0F62" w:rsidRPr="00C4752B">
              <w:rPr>
                <w:lang w:val="uk-UA"/>
              </w:rPr>
              <w:t xml:space="preserve">. </w:t>
            </w:r>
            <w:r w:rsidRPr="00C4752B">
              <w:rPr>
                <w:lang w:val="uk-UA"/>
              </w:rPr>
              <w:t>Мотивація</w:t>
            </w:r>
            <w:r w:rsidR="00EA0F62" w:rsidRPr="00C4752B">
              <w:rPr>
                <w:lang w:val="uk-UA"/>
              </w:rPr>
              <w:t>.</w:t>
            </w:r>
          </w:p>
          <w:p w:rsidR="00EA0F62" w:rsidRPr="00C4752B" w:rsidRDefault="00FA3165" w:rsidP="007927A9">
            <w:pPr>
              <w:pStyle w:val="af9"/>
              <w:rPr>
                <w:lang w:val="uk-UA"/>
              </w:rPr>
            </w:pPr>
            <w:r w:rsidRPr="00C4752B">
              <w:rPr>
                <w:lang w:val="uk-UA"/>
              </w:rPr>
              <w:t>ІІ</w:t>
            </w:r>
            <w:r w:rsidR="00EA0F62" w:rsidRPr="00C4752B">
              <w:rPr>
                <w:lang w:val="uk-UA"/>
              </w:rPr>
              <w:t xml:space="preserve">. </w:t>
            </w:r>
            <w:r w:rsidRPr="00C4752B">
              <w:rPr>
                <w:lang w:val="uk-UA"/>
              </w:rPr>
              <w:t>Оголошення, представлення теми та очікуваних навчальних результатів</w:t>
            </w:r>
            <w:r w:rsidR="00EA0F62" w:rsidRPr="00C4752B">
              <w:rPr>
                <w:lang w:val="uk-UA"/>
              </w:rPr>
              <w:t>.</w:t>
            </w:r>
          </w:p>
          <w:p w:rsidR="00EA0F62" w:rsidRPr="00C4752B" w:rsidRDefault="00FA3165" w:rsidP="007927A9">
            <w:pPr>
              <w:pStyle w:val="af9"/>
              <w:rPr>
                <w:lang w:val="uk-UA"/>
              </w:rPr>
            </w:pPr>
            <w:r w:rsidRPr="00C4752B">
              <w:rPr>
                <w:lang w:val="uk-UA"/>
              </w:rPr>
              <w:t>ІІІ</w:t>
            </w:r>
            <w:r w:rsidR="00EA0F62" w:rsidRPr="00C4752B">
              <w:rPr>
                <w:lang w:val="uk-UA"/>
              </w:rPr>
              <w:t xml:space="preserve">. </w:t>
            </w:r>
            <w:r w:rsidRPr="00C4752B">
              <w:rPr>
                <w:lang w:val="uk-UA"/>
              </w:rPr>
              <w:t>Надання необхідної інформації</w:t>
            </w:r>
            <w:r w:rsidR="00EA0F62" w:rsidRPr="00C4752B">
              <w:rPr>
                <w:lang w:val="uk-UA"/>
              </w:rPr>
              <w:t>.</w:t>
            </w:r>
          </w:p>
          <w:p w:rsidR="00EA0F62" w:rsidRPr="00C4752B" w:rsidRDefault="00FA3165" w:rsidP="007927A9">
            <w:pPr>
              <w:pStyle w:val="af9"/>
              <w:rPr>
                <w:lang w:val="uk-UA"/>
              </w:rPr>
            </w:pPr>
            <w:r w:rsidRPr="00C4752B">
              <w:rPr>
                <w:lang w:val="uk-UA"/>
              </w:rPr>
              <w:t>ІV</w:t>
            </w:r>
            <w:r w:rsidR="00EA0F62" w:rsidRPr="00C4752B">
              <w:rPr>
                <w:lang w:val="uk-UA"/>
              </w:rPr>
              <w:t xml:space="preserve">. </w:t>
            </w:r>
            <w:r w:rsidRPr="00C4752B">
              <w:rPr>
                <w:lang w:val="uk-UA"/>
              </w:rPr>
              <w:t>Інтерактивна вправа 1</w:t>
            </w:r>
            <w:r w:rsidR="00EA0F62" w:rsidRPr="00C4752B">
              <w:rPr>
                <w:lang w:val="uk-UA"/>
              </w:rPr>
              <w:t>.</w:t>
            </w:r>
          </w:p>
          <w:p w:rsidR="00EA0F62" w:rsidRPr="00C4752B" w:rsidRDefault="00FA3165" w:rsidP="007927A9">
            <w:pPr>
              <w:pStyle w:val="af9"/>
              <w:rPr>
                <w:lang w:val="uk-UA"/>
              </w:rPr>
            </w:pPr>
            <w:r w:rsidRPr="00C4752B">
              <w:rPr>
                <w:lang w:val="uk-UA"/>
              </w:rPr>
              <w:t>V</w:t>
            </w:r>
            <w:r w:rsidR="00EA0F62" w:rsidRPr="00C4752B">
              <w:rPr>
                <w:lang w:val="uk-UA"/>
              </w:rPr>
              <w:t xml:space="preserve">. </w:t>
            </w:r>
            <w:r w:rsidRPr="00C4752B">
              <w:rPr>
                <w:lang w:val="uk-UA"/>
              </w:rPr>
              <w:t>Інтерактивна вправа 2</w:t>
            </w:r>
            <w:r w:rsidR="00EA0F62" w:rsidRPr="00C4752B">
              <w:rPr>
                <w:lang w:val="uk-UA"/>
              </w:rPr>
              <w:t>.</w:t>
            </w:r>
          </w:p>
          <w:p w:rsidR="00EA0F62" w:rsidRPr="00C4752B" w:rsidRDefault="00FA3165" w:rsidP="007927A9">
            <w:pPr>
              <w:pStyle w:val="af9"/>
              <w:rPr>
                <w:lang w:val="uk-UA"/>
              </w:rPr>
            </w:pPr>
            <w:r w:rsidRPr="00C4752B">
              <w:rPr>
                <w:lang w:val="uk-UA"/>
              </w:rPr>
              <w:t>VІ</w:t>
            </w:r>
            <w:r w:rsidR="00EA0F62" w:rsidRPr="00C4752B">
              <w:rPr>
                <w:lang w:val="uk-UA"/>
              </w:rPr>
              <w:t xml:space="preserve">. </w:t>
            </w:r>
            <w:r w:rsidRPr="00C4752B">
              <w:rPr>
                <w:lang w:val="uk-UA"/>
              </w:rPr>
              <w:t>Підбиття підсумків, оцінювання результатів уроку</w:t>
            </w:r>
            <w:r w:rsidR="00EA0F62" w:rsidRPr="00C4752B">
              <w:rPr>
                <w:lang w:val="uk-UA"/>
              </w:rPr>
              <w:t>.</w:t>
            </w:r>
          </w:p>
          <w:p w:rsidR="00FA3165" w:rsidRPr="00C4752B" w:rsidRDefault="00FA3165" w:rsidP="007927A9">
            <w:pPr>
              <w:pStyle w:val="af9"/>
              <w:rPr>
                <w:lang w:val="uk-UA"/>
              </w:rPr>
            </w:pPr>
            <w:r w:rsidRPr="00C4752B">
              <w:rPr>
                <w:lang w:val="uk-UA"/>
              </w:rPr>
              <w:t>Хід уроку</w:t>
            </w:r>
          </w:p>
          <w:p w:rsidR="00EA0F62" w:rsidRPr="00C4752B" w:rsidRDefault="00FA3165" w:rsidP="007927A9">
            <w:pPr>
              <w:pStyle w:val="af9"/>
              <w:rPr>
                <w:lang w:val="uk-UA"/>
              </w:rPr>
            </w:pPr>
            <w:r w:rsidRPr="00C4752B">
              <w:rPr>
                <w:lang w:val="uk-UA"/>
              </w:rPr>
              <w:t>Організація до уроку</w:t>
            </w:r>
            <w:r w:rsidR="00EA0F62" w:rsidRPr="00C4752B">
              <w:rPr>
                <w:lang w:val="uk-UA"/>
              </w:rPr>
              <w:t>.</w:t>
            </w:r>
          </w:p>
          <w:p w:rsidR="00EA0F62" w:rsidRPr="00C4752B" w:rsidRDefault="00FA3165" w:rsidP="007927A9">
            <w:pPr>
              <w:pStyle w:val="af9"/>
              <w:rPr>
                <w:lang w:val="uk-UA"/>
              </w:rPr>
            </w:pPr>
            <w:r w:rsidRPr="00C4752B">
              <w:rPr>
                <w:lang w:val="uk-UA"/>
              </w:rPr>
              <w:t>Подивіться, будь ласка, чи все ви приготували до уроку</w:t>
            </w:r>
            <w:r w:rsidR="00EA0F62" w:rsidRPr="00C4752B">
              <w:rPr>
                <w:lang w:val="uk-UA"/>
              </w:rPr>
              <w:t xml:space="preserve">. </w:t>
            </w:r>
            <w:r w:rsidRPr="00C4752B">
              <w:rPr>
                <w:lang w:val="uk-UA"/>
              </w:rPr>
              <w:t>Погляньте один на одного, посміхніться, побажайте один одному гарного уроку</w:t>
            </w:r>
            <w:r w:rsidR="00EA0F62" w:rsidRPr="00C4752B">
              <w:rPr>
                <w:lang w:val="uk-UA"/>
              </w:rPr>
              <w:t xml:space="preserve">. </w:t>
            </w:r>
            <w:r w:rsidRPr="00C4752B">
              <w:rPr>
                <w:lang w:val="uk-UA"/>
              </w:rPr>
              <w:t>Сядьте рівненько</w:t>
            </w:r>
            <w:r w:rsidR="00EA0F62" w:rsidRPr="00C4752B">
              <w:rPr>
                <w:lang w:val="uk-UA"/>
              </w:rPr>
              <w:t xml:space="preserve">. </w:t>
            </w:r>
            <w:r w:rsidRPr="00C4752B">
              <w:rPr>
                <w:lang w:val="uk-UA"/>
              </w:rPr>
              <w:t>Розпочнемо урок</w:t>
            </w:r>
            <w:r w:rsidR="00EA0F62" w:rsidRPr="00C4752B">
              <w:rPr>
                <w:lang w:val="uk-UA"/>
              </w:rPr>
              <w:t>!</w:t>
            </w:r>
          </w:p>
          <w:p w:rsidR="00EA0F62" w:rsidRPr="00C4752B" w:rsidRDefault="00FA3165" w:rsidP="007927A9">
            <w:pPr>
              <w:pStyle w:val="af9"/>
              <w:rPr>
                <w:lang w:val="uk-UA"/>
              </w:rPr>
            </w:pPr>
            <w:r w:rsidRPr="00C4752B">
              <w:rPr>
                <w:lang w:val="uk-UA"/>
              </w:rPr>
              <w:t>Фенологічні спостереження</w:t>
            </w:r>
            <w:r w:rsidR="00EA0F62" w:rsidRPr="00C4752B">
              <w:rPr>
                <w:lang w:val="uk-UA"/>
              </w:rPr>
              <w:t>.</w:t>
            </w:r>
          </w:p>
          <w:p w:rsidR="00EA0F62" w:rsidRPr="00C4752B" w:rsidRDefault="00FA3165" w:rsidP="007927A9">
            <w:pPr>
              <w:pStyle w:val="af9"/>
              <w:rPr>
                <w:i/>
                <w:iCs/>
                <w:lang w:val="uk-UA"/>
              </w:rPr>
            </w:pPr>
            <w:r w:rsidRPr="00C4752B">
              <w:rPr>
                <w:lang w:val="uk-UA"/>
              </w:rPr>
              <w:t>Ви сьогодні йшли до школи, спостерігали за природою</w:t>
            </w:r>
            <w:r w:rsidR="00EA0F62" w:rsidRPr="00C4752B">
              <w:rPr>
                <w:lang w:val="uk-UA"/>
              </w:rPr>
              <w:t xml:space="preserve">. </w:t>
            </w:r>
            <w:r w:rsidRPr="00C4752B">
              <w:rPr>
                <w:lang w:val="uk-UA"/>
              </w:rPr>
              <w:t>Скажіть, які зміни відбулися в живій природі, порівняно з ранньою весною</w:t>
            </w:r>
            <w:r w:rsidR="00EA0F62" w:rsidRPr="00C4752B">
              <w:rPr>
                <w:lang w:val="uk-UA"/>
              </w:rPr>
              <w:t>? (</w:t>
            </w:r>
            <w:r w:rsidRPr="00C4752B">
              <w:rPr>
                <w:i/>
                <w:iCs/>
                <w:lang w:val="uk-UA"/>
              </w:rPr>
              <w:t>розпускаються листочки, квіточки, зазеленіла трав, літають комашки</w:t>
            </w:r>
            <w:r w:rsidR="00EA0F62" w:rsidRPr="00C4752B">
              <w:rPr>
                <w:i/>
                <w:iCs/>
                <w:lang w:val="uk-UA"/>
              </w:rPr>
              <w:t>).</w:t>
            </w:r>
          </w:p>
          <w:p w:rsidR="00EA0F62" w:rsidRPr="00C4752B" w:rsidRDefault="00FA3165" w:rsidP="007927A9">
            <w:pPr>
              <w:pStyle w:val="af9"/>
              <w:rPr>
                <w:i/>
                <w:iCs/>
                <w:lang w:val="uk-UA"/>
              </w:rPr>
            </w:pPr>
            <w:r w:rsidRPr="00C4752B">
              <w:rPr>
                <w:lang w:val="uk-UA"/>
              </w:rPr>
              <w:t>А які зміни відбулися в неживій природі</w:t>
            </w:r>
            <w:r w:rsidR="00EA0F62" w:rsidRPr="00C4752B">
              <w:rPr>
                <w:lang w:val="uk-UA"/>
              </w:rPr>
              <w:t>? (</w:t>
            </w:r>
            <w:r w:rsidRPr="00C4752B">
              <w:rPr>
                <w:i/>
                <w:iCs/>
                <w:lang w:val="uk-UA"/>
              </w:rPr>
              <w:t>Яскравіше світить сонечко, стало тепліше</w:t>
            </w:r>
            <w:r w:rsidR="00EA0F62" w:rsidRPr="00C4752B">
              <w:rPr>
                <w:i/>
                <w:iCs/>
                <w:lang w:val="uk-UA"/>
              </w:rPr>
              <w:t>).</w:t>
            </w:r>
          </w:p>
          <w:p w:rsidR="00EA0F62" w:rsidRPr="00C4752B" w:rsidRDefault="00FA3165" w:rsidP="007927A9">
            <w:pPr>
              <w:pStyle w:val="af9"/>
              <w:rPr>
                <w:lang w:val="uk-UA"/>
              </w:rPr>
            </w:pPr>
            <w:r w:rsidRPr="00C4752B">
              <w:rPr>
                <w:lang w:val="uk-UA"/>
              </w:rPr>
              <w:t>І</w:t>
            </w:r>
            <w:r w:rsidR="00EA0F62" w:rsidRPr="00C4752B">
              <w:rPr>
                <w:lang w:val="uk-UA"/>
              </w:rPr>
              <w:t xml:space="preserve">. </w:t>
            </w:r>
            <w:r w:rsidRPr="00C4752B">
              <w:rPr>
                <w:lang w:val="uk-UA"/>
              </w:rPr>
              <w:t>Мотивація</w:t>
            </w:r>
            <w:r w:rsidR="00EA0F62" w:rsidRPr="00C4752B">
              <w:rPr>
                <w:lang w:val="uk-UA"/>
              </w:rPr>
              <w:t>.</w:t>
            </w:r>
          </w:p>
          <w:p w:rsidR="00EA0F62" w:rsidRPr="00C4752B" w:rsidRDefault="00FA3165" w:rsidP="007927A9">
            <w:pPr>
              <w:pStyle w:val="af9"/>
              <w:rPr>
                <w:lang w:val="uk-UA"/>
              </w:rPr>
            </w:pPr>
            <w:r w:rsidRPr="00C4752B">
              <w:rPr>
                <w:lang w:val="uk-UA"/>
              </w:rPr>
              <w:t xml:space="preserve">Земля </w:t>
            </w:r>
            <w:r w:rsidR="00EA0F62" w:rsidRPr="00C4752B">
              <w:rPr>
                <w:lang w:val="uk-UA"/>
              </w:rPr>
              <w:t>-</w:t>
            </w:r>
            <w:r w:rsidRPr="00C4752B">
              <w:rPr>
                <w:lang w:val="uk-UA"/>
              </w:rPr>
              <w:t xml:space="preserve"> чудова, прекрасна планета</w:t>
            </w:r>
            <w:r w:rsidR="00EA0F62" w:rsidRPr="00C4752B">
              <w:rPr>
                <w:lang w:val="uk-UA"/>
              </w:rPr>
              <w:t xml:space="preserve">. </w:t>
            </w:r>
            <w:r w:rsidRPr="00C4752B">
              <w:rPr>
                <w:lang w:val="uk-UA"/>
              </w:rPr>
              <w:t>І все навкруги тішить око</w:t>
            </w:r>
            <w:r w:rsidR="00EA0F62" w:rsidRPr="00C4752B">
              <w:rPr>
                <w:lang w:val="uk-UA"/>
              </w:rPr>
              <w:t xml:space="preserve">. </w:t>
            </w:r>
            <w:r w:rsidRPr="00C4752B">
              <w:rPr>
                <w:lang w:val="uk-UA"/>
              </w:rPr>
              <w:t>І кожна тваринка, кожна рослинка має свою неповторну красу</w:t>
            </w:r>
            <w:r w:rsidR="00EA0F62" w:rsidRPr="00C4752B">
              <w:rPr>
                <w:lang w:val="uk-UA"/>
              </w:rPr>
              <w:t>.</w:t>
            </w:r>
          </w:p>
          <w:p w:rsidR="00EA0F62" w:rsidRPr="00C4752B" w:rsidRDefault="00FA3165" w:rsidP="007927A9">
            <w:pPr>
              <w:pStyle w:val="af9"/>
              <w:rPr>
                <w:lang w:val="uk-UA"/>
              </w:rPr>
            </w:pPr>
            <w:r w:rsidRPr="00C4752B">
              <w:rPr>
                <w:lang w:val="uk-UA"/>
              </w:rPr>
              <w:t>1</w:t>
            </w:r>
            <w:r w:rsidR="00EA0F62" w:rsidRPr="00C4752B">
              <w:rPr>
                <w:lang w:val="uk-UA"/>
              </w:rPr>
              <w:t xml:space="preserve">. </w:t>
            </w:r>
            <w:r w:rsidRPr="00C4752B">
              <w:rPr>
                <w:lang w:val="uk-UA"/>
              </w:rPr>
              <w:t>Вправа “Незакінчене речення</w:t>
            </w:r>
            <w:r w:rsidR="00EA0F62" w:rsidRPr="00C4752B">
              <w:rPr>
                <w:lang w:val="uk-UA"/>
              </w:rPr>
              <w:t xml:space="preserve">". </w:t>
            </w:r>
            <w:r w:rsidRPr="00C4752B">
              <w:rPr>
                <w:lang w:val="uk-UA"/>
              </w:rPr>
              <w:t>Закінчити речення, розпочате вчителем</w:t>
            </w:r>
            <w:r w:rsidR="00EA0F62" w:rsidRPr="00C4752B">
              <w:rPr>
                <w:lang w:val="uk-UA"/>
              </w:rPr>
              <w:t>.</w:t>
            </w:r>
          </w:p>
          <w:p w:rsidR="00EA0F62" w:rsidRPr="00C4752B" w:rsidRDefault="00FA3165" w:rsidP="007927A9">
            <w:pPr>
              <w:pStyle w:val="af9"/>
              <w:rPr>
                <w:i/>
                <w:iCs/>
                <w:lang w:val="uk-UA"/>
              </w:rPr>
            </w:pPr>
            <w:r w:rsidRPr="00C4752B">
              <w:rPr>
                <w:lang w:val="uk-UA"/>
              </w:rPr>
              <w:t>1</w:t>
            </w:r>
            <w:r w:rsidR="00EA0F62" w:rsidRPr="00C4752B">
              <w:rPr>
                <w:lang w:val="uk-UA"/>
              </w:rPr>
              <w:t xml:space="preserve">. </w:t>
            </w:r>
            <w:r w:rsidRPr="00C4752B">
              <w:rPr>
                <w:lang w:val="uk-UA"/>
              </w:rPr>
              <w:t>На мою думку, охороняти природу потрібно тому, що</w:t>
            </w:r>
            <w:r w:rsidR="00EA0F62" w:rsidRPr="00C4752B">
              <w:rPr>
                <w:lang w:val="uk-UA"/>
              </w:rPr>
              <w:t>... (</w:t>
            </w:r>
            <w:r w:rsidRPr="00C4752B">
              <w:rPr>
                <w:i/>
                <w:iCs/>
                <w:lang w:val="uk-UA"/>
              </w:rPr>
              <w:t>без неї не може жити людина</w:t>
            </w:r>
            <w:r w:rsidR="00EA0F62" w:rsidRPr="00C4752B">
              <w:rPr>
                <w:i/>
                <w:iCs/>
                <w:lang w:val="uk-UA"/>
              </w:rPr>
              <w:t>).</w:t>
            </w:r>
          </w:p>
          <w:p w:rsidR="00EA0F62" w:rsidRPr="00C4752B" w:rsidRDefault="00FA3165" w:rsidP="007927A9">
            <w:pPr>
              <w:pStyle w:val="af9"/>
              <w:rPr>
                <w:i/>
                <w:iCs/>
                <w:lang w:val="uk-UA"/>
              </w:rPr>
            </w:pPr>
            <w:r w:rsidRPr="00C4752B">
              <w:rPr>
                <w:lang w:val="uk-UA"/>
              </w:rPr>
              <w:t>2</w:t>
            </w:r>
            <w:r w:rsidR="00EA0F62" w:rsidRPr="00C4752B">
              <w:rPr>
                <w:lang w:val="uk-UA"/>
              </w:rPr>
              <w:t xml:space="preserve">. </w:t>
            </w:r>
            <w:r w:rsidRPr="00C4752B">
              <w:rPr>
                <w:lang w:val="uk-UA"/>
              </w:rPr>
              <w:t>На мою думку, охороняти природу потрібно</w:t>
            </w:r>
            <w:r w:rsidR="00EA0F62" w:rsidRPr="00C4752B">
              <w:rPr>
                <w:lang w:val="uk-UA"/>
              </w:rPr>
              <w:t>... (</w:t>
            </w:r>
            <w:r w:rsidRPr="00C4752B">
              <w:rPr>
                <w:i/>
                <w:iCs/>
                <w:lang w:val="uk-UA"/>
              </w:rPr>
              <w:t>кожній людині</w:t>
            </w:r>
            <w:r w:rsidR="00EA0F62" w:rsidRPr="00C4752B">
              <w:rPr>
                <w:i/>
                <w:iCs/>
                <w:lang w:val="uk-UA"/>
              </w:rPr>
              <w:t>).</w:t>
            </w:r>
          </w:p>
          <w:p w:rsidR="00EA0F62" w:rsidRPr="00C4752B" w:rsidRDefault="00FA3165" w:rsidP="007927A9">
            <w:pPr>
              <w:pStyle w:val="af9"/>
              <w:rPr>
                <w:i/>
                <w:iCs/>
                <w:lang w:val="uk-UA"/>
              </w:rPr>
            </w:pPr>
            <w:r w:rsidRPr="00C4752B">
              <w:rPr>
                <w:lang w:val="uk-UA"/>
              </w:rPr>
              <w:t>3</w:t>
            </w:r>
            <w:r w:rsidR="00EA0F62" w:rsidRPr="00C4752B">
              <w:rPr>
                <w:lang w:val="uk-UA"/>
              </w:rPr>
              <w:t xml:space="preserve">. </w:t>
            </w:r>
            <w:r w:rsidRPr="00C4752B">
              <w:rPr>
                <w:lang w:val="uk-UA"/>
              </w:rPr>
              <w:t xml:space="preserve">Людина </w:t>
            </w:r>
            <w:r w:rsidR="00EA0F62" w:rsidRPr="00C4752B">
              <w:rPr>
                <w:lang w:val="uk-UA"/>
              </w:rPr>
              <w:t>-</w:t>
            </w:r>
            <w:r w:rsidRPr="00C4752B">
              <w:rPr>
                <w:lang w:val="uk-UA"/>
              </w:rPr>
              <w:t xml:space="preserve"> це теж</w:t>
            </w:r>
            <w:r w:rsidR="00EA0F62" w:rsidRPr="00C4752B">
              <w:rPr>
                <w:lang w:val="uk-UA"/>
              </w:rPr>
              <w:t>... (</w:t>
            </w:r>
            <w:r w:rsidRPr="00C4752B">
              <w:rPr>
                <w:i/>
                <w:iCs/>
                <w:lang w:val="uk-UA"/>
              </w:rPr>
              <w:t>частина живої природи</w:t>
            </w:r>
            <w:r w:rsidR="00EA0F62" w:rsidRPr="00C4752B">
              <w:rPr>
                <w:i/>
                <w:iCs/>
                <w:lang w:val="uk-UA"/>
              </w:rPr>
              <w:t>).</w:t>
            </w:r>
          </w:p>
          <w:p w:rsidR="00EA0F62" w:rsidRPr="00C4752B" w:rsidRDefault="00FA3165" w:rsidP="007927A9">
            <w:pPr>
              <w:pStyle w:val="af9"/>
              <w:rPr>
                <w:i/>
                <w:iCs/>
                <w:lang w:val="uk-UA"/>
              </w:rPr>
            </w:pPr>
            <w:r w:rsidRPr="00C4752B">
              <w:rPr>
                <w:lang w:val="uk-UA"/>
              </w:rPr>
              <w:t>4</w:t>
            </w:r>
            <w:r w:rsidR="00EA0F62" w:rsidRPr="00C4752B">
              <w:rPr>
                <w:lang w:val="uk-UA"/>
              </w:rPr>
              <w:t xml:space="preserve">. </w:t>
            </w:r>
            <w:r w:rsidRPr="00C4752B">
              <w:rPr>
                <w:lang w:val="uk-UA"/>
              </w:rPr>
              <w:t>Тварини дають людині</w:t>
            </w:r>
            <w:r w:rsidR="00EA0F62" w:rsidRPr="00C4752B">
              <w:rPr>
                <w:lang w:val="uk-UA"/>
              </w:rPr>
              <w:t>... (</w:t>
            </w:r>
            <w:r w:rsidRPr="00C4752B">
              <w:rPr>
                <w:i/>
                <w:iCs/>
                <w:lang w:val="uk-UA"/>
              </w:rPr>
              <w:t>одяг, молоко, м’ясо</w:t>
            </w:r>
            <w:r w:rsidR="00EA0F62" w:rsidRPr="00C4752B">
              <w:rPr>
                <w:i/>
                <w:iCs/>
                <w:lang w:val="uk-UA"/>
              </w:rPr>
              <w:t>).</w:t>
            </w:r>
          </w:p>
          <w:p w:rsidR="00EA0F62" w:rsidRPr="00C4752B" w:rsidRDefault="00FA3165" w:rsidP="007927A9">
            <w:pPr>
              <w:pStyle w:val="af9"/>
              <w:rPr>
                <w:lang w:val="uk-UA"/>
              </w:rPr>
            </w:pPr>
            <w:r w:rsidRPr="00C4752B">
              <w:rPr>
                <w:lang w:val="uk-UA"/>
              </w:rPr>
              <w:t>2</w:t>
            </w:r>
            <w:r w:rsidR="00EA0F62" w:rsidRPr="00C4752B">
              <w:rPr>
                <w:lang w:val="uk-UA"/>
              </w:rPr>
              <w:t xml:space="preserve">. </w:t>
            </w:r>
            <w:r w:rsidRPr="00C4752B">
              <w:rPr>
                <w:lang w:val="uk-UA"/>
              </w:rPr>
              <w:t>Прослуховування казки “Велика бура собака”</w:t>
            </w:r>
            <w:r w:rsidR="00EA0F62" w:rsidRPr="00C4752B">
              <w:rPr>
                <w:lang w:val="uk-UA"/>
              </w:rPr>
              <w:t xml:space="preserve"> (</w:t>
            </w:r>
            <w:r w:rsidRPr="00C4752B">
              <w:rPr>
                <w:lang w:val="uk-UA"/>
              </w:rPr>
              <w:t>аудіозапис</w:t>
            </w:r>
            <w:r w:rsidR="00EA0F62" w:rsidRPr="00C4752B">
              <w:rPr>
                <w:lang w:val="uk-UA"/>
              </w:rPr>
              <w:t>).</w:t>
            </w:r>
          </w:p>
          <w:p w:rsidR="00EA0F62" w:rsidRPr="00C4752B" w:rsidRDefault="00FA3165" w:rsidP="007927A9">
            <w:pPr>
              <w:pStyle w:val="af9"/>
              <w:rPr>
                <w:lang w:val="uk-UA"/>
              </w:rPr>
            </w:pPr>
            <w:r w:rsidRPr="00C4752B">
              <w:rPr>
                <w:lang w:val="uk-UA"/>
              </w:rPr>
              <w:t>А зараз, подивіться на всі ці малюнки, пригадайте про що ми говорили, і скажіть, яка ж тема сьогоднішнього уроку</w:t>
            </w:r>
            <w:r w:rsidR="00EA0F62" w:rsidRPr="00C4752B">
              <w:rPr>
                <w:lang w:val="uk-UA"/>
              </w:rPr>
              <w:t>? (</w:t>
            </w:r>
            <w:r w:rsidRPr="00C4752B">
              <w:rPr>
                <w:lang w:val="uk-UA"/>
              </w:rPr>
              <w:t>після прослуховування думок, вчитель відкриває тему уроку</w:t>
            </w:r>
            <w:r w:rsidR="00EA0F62" w:rsidRPr="00C4752B">
              <w:rPr>
                <w:lang w:val="uk-UA"/>
              </w:rPr>
              <w:t>).</w:t>
            </w:r>
          </w:p>
          <w:p w:rsidR="00EA0F62" w:rsidRPr="00C4752B" w:rsidRDefault="00FA3165" w:rsidP="007927A9">
            <w:pPr>
              <w:pStyle w:val="af9"/>
              <w:rPr>
                <w:lang w:val="uk-UA"/>
              </w:rPr>
            </w:pPr>
            <w:r w:rsidRPr="00C4752B">
              <w:rPr>
                <w:lang w:val="uk-UA"/>
              </w:rPr>
              <w:t>ІІ</w:t>
            </w:r>
            <w:r w:rsidR="00EA0F62" w:rsidRPr="00C4752B">
              <w:rPr>
                <w:lang w:val="uk-UA"/>
              </w:rPr>
              <w:t xml:space="preserve">. </w:t>
            </w:r>
            <w:r w:rsidRPr="00C4752B">
              <w:rPr>
                <w:lang w:val="uk-UA"/>
              </w:rPr>
              <w:t>Оголошення, представлення теми та очікуваних навчальних результатів</w:t>
            </w:r>
            <w:r w:rsidR="00EA0F62" w:rsidRPr="00C4752B">
              <w:rPr>
                <w:lang w:val="uk-UA"/>
              </w:rPr>
              <w:t>.</w:t>
            </w:r>
          </w:p>
          <w:p w:rsidR="00EA0F62" w:rsidRPr="00C4752B" w:rsidRDefault="00FA3165" w:rsidP="007927A9">
            <w:pPr>
              <w:pStyle w:val="af9"/>
              <w:rPr>
                <w:lang w:val="uk-UA"/>
              </w:rPr>
            </w:pPr>
            <w:r w:rsidRPr="00C4752B">
              <w:rPr>
                <w:lang w:val="uk-UA"/>
              </w:rPr>
              <w:t>Колективне читання теми уроку, записаної на дошці</w:t>
            </w:r>
            <w:r w:rsidR="00EA0F62" w:rsidRPr="00C4752B">
              <w:rPr>
                <w:lang w:val="uk-UA"/>
              </w:rPr>
              <w:t>.</w:t>
            </w:r>
          </w:p>
          <w:p w:rsidR="00EA0F62" w:rsidRPr="00C4752B" w:rsidRDefault="00FA3165" w:rsidP="007927A9">
            <w:pPr>
              <w:pStyle w:val="af9"/>
              <w:rPr>
                <w:lang w:val="uk-UA"/>
              </w:rPr>
            </w:pPr>
            <w:r w:rsidRPr="00C4752B">
              <w:rPr>
                <w:lang w:val="uk-UA"/>
              </w:rPr>
              <w:t>Технологія “Мозковий штурм</w:t>
            </w:r>
            <w:r w:rsidR="00EA0F62" w:rsidRPr="00C4752B">
              <w:rPr>
                <w:lang w:val="uk-UA"/>
              </w:rPr>
              <w:t xml:space="preserve">". </w:t>
            </w:r>
            <w:r w:rsidRPr="00C4752B">
              <w:rPr>
                <w:lang w:val="uk-UA"/>
              </w:rPr>
              <w:t>Що я буду знати після сьогоднішнього уроку</w:t>
            </w:r>
            <w:r w:rsidR="00EA0F62" w:rsidRPr="00C4752B">
              <w:rPr>
                <w:lang w:val="uk-UA"/>
              </w:rPr>
              <w:t xml:space="preserve"> (</w:t>
            </w:r>
            <w:r w:rsidRPr="00C4752B">
              <w:rPr>
                <w:lang w:val="uk-UA"/>
              </w:rPr>
              <w:t>жодна думка не заперечується, не обговорюється</w:t>
            </w:r>
            <w:r w:rsidR="00EA0F62" w:rsidRPr="00C4752B">
              <w:rPr>
                <w:lang w:val="uk-UA"/>
              </w:rPr>
              <w:t>).</w:t>
            </w:r>
          </w:p>
          <w:p w:rsidR="00EA0F62" w:rsidRPr="00C4752B" w:rsidRDefault="00FA3165" w:rsidP="007927A9">
            <w:pPr>
              <w:pStyle w:val="af9"/>
              <w:rPr>
                <w:lang w:val="uk-UA"/>
              </w:rPr>
            </w:pPr>
            <w:r w:rsidRPr="00C4752B">
              <w:rPr>
                <w:lang w:val="uk-UA"/>
              </w:rPr>
              <w:t>ІІІ</w:t>
            </w:r>
            <w:r w:rsidR="00EA0F62" w:rsidRPr="00C4752B">
              <w:rPr>
                <w:lang w:val="uk-UA"/>
              </w:rPr>
              <w:t xml:space="preserve">. </w:t>
            </w:r>
            <w:r w:rsidRPr="00C4752B">
              <w:rPr>
                <w:lang w:val="uk-UA"/>
              </w:rPr>
              <w:t>Надання необхідної інформації</w:t>
            </w:r>
            <w:r w:rsidR="00EA0F62" w:rsidRPr="00C4752B">
              <w:rPr>
                <w:lang w:val="uk-UA"/>
              </w:rPr>
              <w:t>.</w:t>
            </w:r>
          </w:p>
          <w:p w:rsidR="00EA0F62" w:rsidRPr="00C4752B" w:rsidRDefault="00FA3165" w:rsidP="007927A9">
            <w:pPr>
              <w:pStyle w:val="af9"/>
              <w:rPr>
                <w:lang w:val="uk-UA"/>
              </w:rPr>
            </w:pPr>
            <w:r w:rsidRPr="00C4752B">
              <w:rPr>
                <w:lang w:val="uk-UA"/>
              </w:rPr>
              <w:t>Перегляд комп’ютерної презентації на тему</w:t>
            </w:r>
            <w:r w:rsidR="00EA0F62" w:rsidRPr="00C4752B">
              <w:rPr>
                <w:lang w:val="uk-UA"/>
              </w:rPr>
              <w:t xml:space="preserve">: </w:t>
            </w:r>
            <w:r w:rsidRPr="00C4752B">
              <w:rPr>
                <w:lang w:val="uk-UA"/>
              </w:rPr>
              <w:t>“Охорона тварин</w:t>
            </w:r>
            <w:r w:rsidR="00EA0F62" w:rsidRPr="00C4752B">
              <w:rPr>
                <w:lang w:val="uk-UA"/>
              </w:rPr>
              <w:t xml:space="preserve">. </w:t>
            </w:r>
            <w:r w:rsidRPr="00C4752B">
              <w:rPr>
                <w:lang w:val="uk-UA"/>
              </w:rPr>
              <w:t>Червона книга України”</w:t>
            </w:r>
            <w:r w:rsidR="00EA0F62" w:rsidRPr="00C4752B">
              <w:rPr>
                <w:lang w:val="uk-UA"/>
              </w:rPr>
              <w:t>.</w:t>
            </w:r>
          </w:p>
          <w:p w:rsidR="00EA0F62" w:rsidRPr="00C4752B" w:rsidRDefault="00FA3165" w:rsidP="007927A9">
            <w:pPr>
              <w:pStyle w:val="af9"/>
              <w:rPr>
                <w:lang w:val="uk-UA"/>
              </w:rPr>
            </w:pPr>
            <w:r w:rsidRPr="00C4752B">
              <w:rPr>
                <w:lang w:val="uk-UA"/>
              </w:rPr>
              <w:t>Коротка розповідь вчителя про охорону тварин, як підсумок презентації</w:t>
            </w:r>
            <w:r w:rsidR="00EA0F62" w:rsidRPr="00C4752B">
              <w:rPr>
                <w:lang w:val="uk-UA"/>
              </w:rPr>
              <w:t xml:space="preserve">. </w:t>
            </w:r>
            <w:r w:rsidRPr="00C4752B">
              <w:rPr>
                <w:lang w:val="uk-UA"/>
              </w:rPr>
              <w:t>Розгляд наочності, яка не ввійшла до презентації</w:t>
            </w:r>
            <w:r w:rsidR="00EA0F62" w:rsidRPr="00C4752B">
              <w:rPr>
                <w:lang w:val="uk-UA"/>
              </w:rPr>
              <w:t>.</w:t>
            </w:r>
          </w:p>
          <w:p w:rsidR="00EA0F62" w:rsidRPr="00C4752B" w:rsidRDefault="00FA3165" w:rsidP="007927A9">
            <w:pPr>
              <w:pStyle w:val="af9"/>
              <w:rPr>
                <w:lang w:val="uk-UA"/>
              </w:rPr>
            </w:pPr>
            <w:r w:rsidRPr="00C4752B">
              <w:rPr>
                <w:lang w:val="uk-UA"/>
              </w:rPr>
              <w:t>ІV</w:t>
            </w:r>
            <w:r w:rsidR="00EA0F62" w:rsidRPr="00C4752B">
              <w:rPr>
                <w:lang w:val="uk-UA"/>
              </w:rPr>
              <w:t xml:space="preserve">. </w:t>
            </w:r>
            <w:r w:rsidRPr="00C4752B">
              <w:rPr>
                <w:lang w:val="uk-UA"/>
              </w:rPr>
              <w:t>Інтерактивна вправа 1</w:t>
            </w:r>
            <w:r w:rsidR="00EA0F62" w:rsidRPr="00C4752B">
              <w:rPr>
                <w:lang w:val="uk-UA"/>
              </w:rPr>
              <w:t xml:space="preserve">. </w:t>
            </w:r>
            <w:r w:rsidRPr="00C4752B">
              <w:rPr>
                <w:lang w:val="uk-UA"/>
              </w:rPr>
              <w:t>“Метод “Прес</w:t>
            </w:r>
            <w:r w:rsidR="00EA0F62" w:rsidRPr="00C4752B">
              <w:rPr>
                <w:lang w:val="uk-UA"/>
              </w:rPr>
              <w:t xml:space="preserve">". </w:t>
            </w:r>
            <w:r w:rsidRPr="00C4752B">
              <w:rPr>
                <w:lang w:val="uk-UA"/>
              </w:rPr>
              <w:t>Поділ на пари</w:t>
            </w:r>
            <w:r w:rsidR="00EA0F62" w:rsidRPr="00C4752B">
              <w:rPr>
                <w:lang w:val="uk-UA"/>
              </w:rPr>
              <w:t>.</w:t>
            </w:r>
          </w:p>
          <w:p w:rsidR="00EA0F62" w:rsidRPr="00C4752B" w:rsidRDefault="00FA3165" w:rsidP="007927A9">
            <w:pPr>
              <w:pStyle w:val="af9"/>
              <w:rPr>
                <w:lang w:val="uk-UA"/>
              </w:rPr>
            </w:pPr>
            <w:r w:rsidRPr="00C4752B">
              <w:rPr>
                <w:lang w:val="uk-UA"/>
              </w:rPr>
              <w:t>а</w:t>
            </w:r>
            <w:r w:rsidR="00EA0F62" w:rsidRPr="00C4752B">
              <w:rPr>
                <w:lang w:val="uk-UA"/>
              </w:rPr>
              <w:t xml:space="preserve">). </w:t>
            </w:r>
            <w:r w:rsidRPr="00C4752B">
              <w:rPr>
                <w:lang w:val="uk-UA"/>
              </w:rPr>
              <w:t>Чи потрібно охороняти тварин</w:t>
            </w:r>
            <w:r w:rsidR="00EA0F62" w:rsidRPr="00C4752B">
              <w:rPr>
                <w:lang w:val="uk-UA"/>
              </w:rPr>
              <w:t>?</w:t>
            </w:r>
          </w:p>
          <w:p w:rsidR="00EA0F62" w:rsidRPr="00C4752B" w:rsidRDefault="00FA3165" w:rsidP="007927A9">
            <w:pPr>
              <w:pStyle w:val="af9"/>
              <w:rPr>
                <w:i/>
                <w:iCs/>
                <w:lang w:val="uk-UA"/>
              </w:rPr>
            </w:pPr>
            <w:r w:rsidRPr="00C4752B">
              <w:rPr>
                <w:lang w:val="uk-UA"/>
              </w:rPr>
              <w:t>“Я вважаю, що</w:t>
            </w:r>
            <w:r w:rsidR="00EA0F62" w:rsidRPr="00C4752B">
              <w:rPr>
                <w:lang w:val="uk-UA"/>
              </w:rPr>
              <w:t>..." (</w:t>
            </w:r>
            <w:r w:rsidRPr="00C4752B">
              <w:rPr>
                <w:i/>
                <w:iCs/>
                <w:lang w:val="uk-UA"/>
              </w:rPr>
              <w:t>охороняти тварин необхідно</w:t>
            </w:r>
            <w:r w:rsidR="00EA0F62" w:rsidRPr="00C4752B">
              <w:rPr>
                <w:i/>
                <w:iCs/>
                <w:lang w:val="uk-UA"/>
              </w:rPr>
              <w:t>);</w:t>
            </w:r>
          </w:p>
          <w:p w:rsidR="00EA0F62" w:rsidRPr="00C4752B" w:rsidRDefault="00FA3165" w:rsidP="007927A9">
            <w:pPr>
              <w:pStyle w:val="af9"/>
              <w:rPr>
                <w:i/>
                <w:iCs/>
                <w:lang w:val="uk-UA"/>
              </w:rPr>
            </w:pPr>
            <w:r w:rsidRPr="00C4752B">
              <w:rPr>
                <w:lang w:val="uk-UA"/>
              </w:rPr>
              <w:t>“</w:t>
            </w:r>
            <w:r w:rsidR="00EA0F62" w:rsidRPr="00C4752B">
              <w:rPr>
                <w:lang w:val="uk-UA"/>
              </w:rPr>
              <w:t xml:space="preserve">... </w:t>
            </w:r>
            <w:r w:rsidRPr="00C4752B">
              <w:rPr>
                <w:lang w:val="uk-UA"/>
              </w:rPr>
              <w:t>тому, що</w:t>
            </w:r>
            <w:r w:rsidR="00EA0F62" w:rsidRPr="00C4752B">
              <w:rPr>
                <w:lang w:val="uk-UA"/>
              </w:rPr>
              <w:t xml:space="preserve">... </w:t>
            </w:r>
            <w:r w:rsidRPr="00C4752B">
              <w:rPr>
                <w:lang w:val="uk-UA"/>
              </w:rPr>
              <w:t>”</w:t>
            </w:r>
            <w:r w:rsidR="00EA0F62" w:rsidRPr="00C4752B">
              <w:rPr>
                <w:lang w:val="uk-UA"/>
              </w:rPr>
              <w:t xml:space="preserve"> (</w:t>
            </w:r>
            <w:r w:rsidRPr="00C4752B">
              <w:rPr>
                <w:i/>
                <w:iCs/>
                <w:lang w:val="uk-UA"/>
              </w:rPr>
              <w:t>без них не зможе жити людина</w:t>
            </w:r>
            <w:r w:rsidR="00EA0F62" w:rsidRPr="00C4752B">
              <w:rPr>
                <w:i/>
                <w:iCs/>
                <w:lang w:val="uk-UA"/>
              </w:rPr>
              <w:t>);</w:t>
            </w:r>
          </w:p>
          <w:p w:rsidR="00EA0F62" w:rsidRPr="00C4752B" w:rsidRDefault="00FA3165" w:rsidP="007927A9">
            <w:pPr>
              <w:pStyle w:val="af9"/>
              <w:rPr>
                <w:i/>
                <w:iCs/>
                <w:lang w:val="uk-UA"/>
              </w:rPr>
            </w:pPr>
            <w:r w:rsidRPr="00C4752B">
              <w:rPr>
                <w:i/>
                <w:iCs/>
                <w:lang w:val="uk-UA"/>
              </w:rPr>
              <w:t>“</w:t>
            </w:r>
            <w:r w:rsidR="00EA0F62" w:rsidRPr="00C4752B">
              <w:rPr>
                <w:i/>
                <w:iCs/>
                <w:lang w:val="uk-UA"/>
              </w:rPr>
              <w:t xml:space="preserve">... </w:t>
            </w:r>
            <w:r w:rsidRPr="00C4752B">
              <w:rPr>
                <w:i/>
                <w:iCs/>
                <w:lang w:val="uk-UA"/>
              </w:rPr>
              <w:t>наприклад</w:t>
            </w:r>
            <w:r w:rsidR="00EA0F62" w:rsidRPr="00C4752B">
              <w:rPr>
                <w:i/>
                <w:iCs/>
                <w:lang w:val="uk-UA"/>
              </w:rPr>
              <w:t xml:space="preserve">... </w:t>
            </w:r>
            <w:r w:rsidRPr="00C4752B">
              <w:rPr>
                <w:i/>
                <w:iCs/>
                <w:lang w:val="uk-UA"/>
              </w:rPr>
              <w:t>”</w:t>
            </w:r>
            <w:r w:rsidR="00EA0F62" w:rsidRPr="00C4752B">
              <w:rPr>
                <w:i/>
                <w:iCs/>
                <w:lang w:val="uk-UA"/>
              </w:rPr>
              <w:t xml:space="preserve"> (</w:t>
            </w:r>
            <w:r w:rsidRPr="00C4752B">
              <w:rPr>
                <w:i/>
                <w:iCs/>
                <w:lang w:val="uk-UA"/>
              </w:rPr>
              <w:t>якщо тварини загинуть, то і людина не буде мати, що їсти, не зможе отримувати теплий одяг</w:t>
            </w:r>
            <w:r w:rsidR="00EA0F62" w:rsidRPr="00C4752B">
              <w:rPr>
                <w:i/>
                <w:iCs/>
                <w:lang w:val="uk-UA"/>
              </w:rPr>
              <w:t>);</w:t>
            </w:r>
          </w:p>
          <w:p w:rsidR="00EA0F62" w:rsidRPr="00C4752B" w:rsidRDefault="00FA3165" w:rsidP="007927A9">
            <w:pPr>
              <w:pStyle w:val="af9"/>
              <w:rPr>
                <w:i/>
                <w:iCs/>
                <w:lang w:val="uk-UA"/>
              </w:rPr>
            </w:pPr>
            <w:r w:rsidRPr="00C4752B">
              <w:rPr>
                <w:lang w:val="uk-UA"/>
              </w:rPr>
              <w:t>“Таким чином</w:t>
            </w:r>
            <w:r w:rsidR="00EA0F62" w:rsidRPr="00C4752B">
              <w:rPr>
                <w:lang w:val="uk-UA"/>
              </w:rPr>
              <w:t xml:space="preserve">... </w:t>
            </w:r>
            <w:r w:rsidRPr="00C4752B">
              <w:rPr>
                <w:lang w:val="uk-UA"/>
              </w:rPr>
              <w:t>”</w:t>
            </w:r>
            <w:r w:rsidR="00EA0F62" w:rsidRPr="00C4752B">
              <w:rPr>
                <w:lang w:val="uk-UA"/>
              </w:rPr>
              <w:t xml:space="preserve"> (</w:t>
            </w:r>
            <w:r w:rsidRPr="00C4752B">
              <w:rPr>
                <w:i/>
                <w:iCs/>
                <w:lang w:val="uk-UA"/>
              </w:rPr>
              <w:t xml:space="preserve">охорона тварин </w:t>
            </w:r>
            <w:r w:rsidR="00EA0F62" w:rsidRPr="00C4752B">
              <w:rPr>
                <w:i/>
                <w:iCs/>
                <w:lang w:val="uk-UA"/>
              </w:rPr>
              <w:t>-</w:t>
            </w:r>
            <w:r w:rsidRPr="00C4752B">
              <w:rPr>
                <w:i/>
                <w:iCs/>
                <w:lang w:val="uk-UA"/>
              </w:rPr>
              <w:t xml:space="preserve"> дуже корисна справа</w:t>
            </w:r>
            <w:r w:rsidR="00EA0F62" w:rsidRPr="00C4752B">
              <w:rPr>
                <w:i/>
                <w:iCs/>
                <w:lang w:val="uk-UA"/>
              </w:rPr>
              <w:t>).</w:t>
            </w:r>
          </w:p>
          <w:p w:rsidR="00EA0F62" w:rsidRPr="00C4752B" w:rsidRDefault="00FA3165" w:rsidP="007927A9">
            <w:pPr>
              <w:pStyle w:val="af9"/>
              <w:rPr>
                <w:lang w:val="uk-UA"/>
              </w:rPr>
            </w:pPr>
            <w:r w:rsidRPr="00C4752B">
              <w:rPr>
                <w:lang w:val="uk-UA"/>
              </w:rPr>
              <w:t>б</w:t>
            </w:r>
            <w:r w:rsidR="00EA0F62" w:rsidRPr="00C4752B">
              <w:rPr>
                <w:lang w:val="uk-UA"/>
              </w:rPr>
              <w:t xml:space="preserve">) </w:t>
            </w:r>
            <w:r w:rsidRPr="00C4752B">
              <w:rPr>
                <w:lang w:val="uk-UA"/>
              </w:rPr>
              <w:t>Для чого назви деяких тварин, поміщають до Червоної книги</w:t>
            </w:r>
            <w:r w:rsidR="00EA0F62" w:rsidRPr="00C4752B">
              <w:rPr>
                <w:lang w:val="uk-UA"/>
              </w:rPr>
              <w:t>?</w:t>
            </w:r>
          </w:p>
          <w:p w:rsidR="00EA0F62" w:rsidRPr="00C4752B" w:rsidRDefault="00FA3165" w:rsidP="007927A9">
            <w:pPr>
              <w:pStyle w:val="af9"/>
              <w:rPr>
                <w:i/>
                <w:iCs/>
                <w:lang w:val="uk-UA"/>
              </w:rPr>
            </w:pPr>
            <w:r w:rsidRPr="00C4752B">
              <w:rPr>
                <w:lang w:val="uk-UA"/>
              </w:rPr>
              <w:t>“Я вважаю, що</w:t>
            </w:r>
            <w:r w:rsidR="00EA0F62" w:rsidRPr="00C4752B">
              <w:rPr>
                <w:lang w:val="uk-UA"/>
              </w:rPr>
              <w:t xml:space="preserve">... </w:t>
            </w:r>
            <w:r w:rsidRPr="00C4752B">
              <w:rPr>
                <w:lang w:val="uk-UA"/>
              </w:rPr>
              <w:t>”</w:t>
            </w:r>
            <w:r w:rsidR="00EA0F62" w:rsidRPr="00C4752B">
              <w:rPr>
                <w:lang w:val="uk-UA"/>
              </w:rPr>
              <w:t xml:space="preserve"> (</w:t>
            </w:r>
            <w:r w:rsidRPr="00C4752B">
              <w:rPr>
                <w:i/>
                <w:iCs/>
                <w:lang w:val="uk-UA"/>
              </w:rPr>
              <w:t>таке роблять для того, щоб люди знали, яких тварин слід оберігати</w:t>
            </w:r>
            <w:r w:rsidR="00EA0F62" w:rsidRPr="00C4752B">
              <w:rPr>
                <w:i/>
                <w:iCs/>
                <w:lang w:val="uk-UA"/>
              </w:rPr>
              <w:t>);</w:t>
            </w:r>
          </w:p>
          <w:p w:rsidR="00EA0F62" w:rsidRPr="00C4752B" w:rsidRDefault="00FA3165" w:rsidP="007927A9">
            <w:pPr>
              <w:pStyle w:val="af9"/>
              <w:rPr>
                <w:i/>
                <w:iCs/>
                <w:lang w:val="uk-UA"/>
              </w:rPr>
            </w:pPr>
            <w:r w:rsidRPr="00C4752B">
              <w:rPr>
                <w:lang w:val="uk-UA"/>
              </w:rPr>
              <w:t>“</w:t>
            </w:r>
            <w:r w:rsidR="00EA0F62" w:rsidRPr="00C4752B">
              <w:rPr>
                <w:lang w:val="uk-UA"/>
              </w:rPr>
              <w:t xml:space="preserve">... </w:t>
            </w:r>
            <w:r w:rsidRPr="00C4752B">
              <w:rPr>
                <w:lang w:val="uk-UA"/>
              </w:rPr>
              <w:t>тому, що</w:t>
            </w:r>
            <w:r w:rsidR="00EA0F62" w:rsidRPr="00C4752B">
              <w:rPr>
                <w:lang w:val="uk-UA"/>
              </w:rPr>
              <w:t xml:space="preserve">... </w:t>
            </w:r>
            <w:r w:rsidRPr="00C4752B">
              <w:rPr>
                <w:lang w:val="uk-UA"/>
              </w:rPr>
              <w:t>”</w:t>
            </w:r>
            <w:r w:rsidR="00EA0F62" w:rsidRPr="00C4752B">
              <w:rPr>
                <w:lang w:val="uk-UA"/>
              </w:rPr>
              <w:t xml:space="preserve"> (</w:t>
            </w:r>
            <w:r w:rsidRPr="00C4752B">
              <w:rPr>
                <w:i/>
                <w:iCs/>
                <w:lang w:val="uk-UA"/>
              </w:rPr>
              <w:t>багато людей не знають, які саме тварини перебувають на межі зникнення</w:t>
            </w:r>
            <w:r w:rsidR="00EA0F62" w:rsidRPr="00C4752B">
              <w:rPr>
                <w:i/>
                <w:iCs/>
                <w:lang w:val="uk-UA"/>
              </w:rPr>
              <w:t>);</w:t>
            </w:r>
          </w:p>
          <w:p w:rsidR="00EA0F62" w:rsidRPr="00C4752B" w:rsidRDefault="00FA3165" w:rsidP="007927A9">
            <w:pPr>
              <w:pStyle w:val="af9"/>
              <w:rPr>
                <w:i/>
                <w:iCs/>
                <w:lang w:val="uk-UA"/>
              </w:rPr>
            </w:pPr>
            <w:r w:rsidRPr="00C4752B">
              <w:rPr>
                <w:lang w:val="uk-UA"/>
              </w:rPr>
              <w:t>“</w:t>
            </w:r>
            <w:r w:rsidR="00EA0F62" w:rsidRPr="00C4752B">
              <w:rPr>
                <w:lang w:val="uk-UA"/>
              </w:rPr>
              <w:t xml:space="preserve">... </w:t>
            </w:r>
            <w:r w:rsidRPr="00C4752B">
              <w:rPr>
                <w:lang w:val="uk-UA"/>
              </w:rPr>
              <w:t>наприклад</w:t>
            </w:r>
            <w:r w:rsidR="00EA0F62" w:rsidRPr="00C4752B">
              <w:rPr>
                <w:lang w:val="uk-UA"/>
              </w:rPr>
              <w:t xml:space="preserve">... </w:t>
            </w:r>
            <w:r w:rsidRPr="00C4752B">
              <w:rPr>
                <w:lang w:val="uk-UA"/>
              </w:rPr>
              <w:t>”</w:t>
            </w:r>
            <w:r w:rsidR="00EA0F62" w:rsidRPr="00C4752B">
              <w:rPr>
                <w:lang w:val="uk-UA"/>
              </w:rPr>
              <w:t xml:space="preserve"> (</w:t>
            </w:r>
            <w:r w:rsidRPr="00C4752B">
              <w:rPr>
                <w:i/>
                <w:iCs/>
                <w:lang w:val="uk-UA"/>
              </w:rPr>
              <w:t>вуж, ящірка, беркут</w:t>
            </w:r>
            <w:r w:rsidR="00EA0F62" w:rsidRPr="00C4752B">
              <w:rPr>
                <w:i/>
                <w:iCs/>
                <w:lang w:val="uk-UA"/>
              </w:rPr>
              <w:t>);</w:t>
            </w:r>
          </w:p>
          <w:p w:rsidR="00EA0F62" w:rsidRPr="00C4752B" w:rsidRDefault="00FA3165" w:rsidP="007927A9">
            <w:pPr>
              <w:pStyle w:val="af9"/>
              <w:rPr>
                <w:i/>
                <w:iCs/>
                <w:lang w:val="uk-UA"/>
              </w:rPr>
            </w:pPr>
            <w:r w:rsidRPr="00C4752B">
              <w:rPr>
                <w:lang w:val="uk-UA"/>
              </w:rPr>
              <w:t>“Таким чином</w:t>
            </w:r>
            <w:r w:rsidR="00EA0F62" w:rsidRPr="00C4752B">
              <w:rPr>
                <w:lang w:val="uk-UA"/>
              </w:rPr>
              <w:t xml:space="preserve">... </w:t>
            </w:r>
            <w:r w:rsidRPr="00C4752B">
              <w:rPr>
                <w:lang w:val="uk-UA"/>
              </w:rPr>
              <w:t>”</w:t>
            </w:r>
            <w:r w:rsidR="00EA0F62" w:rsidRPr="00C4752B">
              <w:rPr>
                <w:lang w:val="uk-UA"/>
              </w:rPr>
              <w:t xml:space="preserve"> (</w:t>
            </w:r>
            <w:r w:rsidRPr="00C4752B">
              <w:rPr>
                <w:i/>
                <w:iCs/>
                <w:lang w:val="uk-UA"/>
              </w:rPr>
              <w:t>У Червоній книзі ми знаходимо тих тварин, яких слід оберігати</w:t>
            </w:r>
            <w:r w:rsidR="00EA0F62" w:rsidRPr="00C4752B">
              <w:rPr>
                <w:i/>
                <w:iCs/>
                <w:lang w:val="uk-UA"/>
              </w:rPr>
              <w:t>).</w:t>
            </w:r>
          </w:p>
          <w:p w:rsidR="00EA0F62" w:rsidRPr="00C4752B" w:rsidRDefault="00FA3165" w:rsidP="007927A9">
            <w:pPr>
              <w:pStyle w:val="af9"/>
              <w:rPr>
                <w:lang w:val="uk-UA"/>
              </w:rPr>
            </w:pPr>
            <w:r w:rsidRPr="00C4752B">
              <w:rPr>
                <w:lang w:val="uk-UA"/>
              </w:rPr>
              <w:t>V</w:t>
            </w:r>
            <w:r w:rsidR="00EA0F62" w:rsidRPr="00C4752B">
              <w:rPr>
                <w:lang w:val="uk-UA"/>
              </w:rPr>
              <w:t xml:space="preserve">. </w:t>
            </w:r>
            <w:r w:rsidRPr="00C4752B">
              <w:rPr>
                <w:lang w:val="uk-UA"/>
              </w:rPr>
              <w:t>Інтерактивна вправа 2</w:t>
            </w:r>
            <w:r w:rsidR="00EA0F62" w:rsidRPr="00C4752B">
              <w:rPr>
                <w:lang w:val="uk-UA"/>
              </w:rPr>
              <w:t xml:space="preserve">. </w:t>
            </w:r>
            <w:r w:rsidRPr="00C4752B">
              <w:rPr>
                <w:lang w:val="uk-UA"/>
              </w:rPr>
              <w:t xml:space="preserve">“Питання </w:t>
            </w:r>
            <w:r w:rsidR="00EA0F62" w:rsidRPr="00C4752B">
              <w:rPr>
                <w:lang w:val="uk-UA"/>
              </w:rPr>
              <w:t>-</w:t>
            </w:r>
            <w:r w:rsidRPr="00C4752B">
              <w:rPr>
                <w:lang w:val="uk-UA"/>
              </w:rPr>
              <w:t xml:space="preserve"> відповідь”</w:t>
            </w:r>
            <w:r w:rsidR="00EA0F62" w:rsidRPr="00C4752B">
              <w:rPr>
                <w:lang w:val="uk-UA"/>
              </w:rPr>
              <w:t>.</w:t>
            </w:r>
          </w:p>
          <w:p w:rsidR="00EA0F62" w:rsidRPr="00C4752B" w:rsidRDefault="00FA3165" w:rsidP="007927A9">
            <w:pPr>
              <w:pStyle w:val="af9"/>
              <w:rPr>
                <w:lang w:val="uk-UA"/>
              </w:rPr>
            </w:pPr>
            <w:r w:rsidRPr="00C4752B">
              <w:rPr>
                <w:lang w:val="uk-UA"/>
              </w:rPr>
              <w:t>Клас поділяється на 2 групи</w:t>
            </w:r>
            <w:r w:rsidR="00EA0F62" w:rsidRPr="00C4752B">
              <w:rPr>
                <w:lang w:val="uk-UA"/>
              </w:rPr>
              <w:t xml:space="preserve">. </w:t>
            </w:r>
            <w:r w:rsidRPr="00C4752B">
              <w:rPr>
                <w:lang w:val="uk-UA"/>
              </w:rPr>
              <w:t>Кожна група готує ряд запитань і відповідей з теми</w:t>
            </w:r>
            <w:r w:rsidR="00EA0F62" w:rsidRPr="00C4752B">
              <w:rPr>
                <w:lang w:val="uk-UA"/>
              </w:rPr>
              <w:t xml:space="preserve"> (</w:t>
            </w:r>
            <w:r w:rsidRPr="00C4752B">
              <w:rPr>
                <w:lang w:val="uk-UA"/>
              </w:rPr>
              <w:t>3-5 хвилин</w:t>
            </w:r>
            <w:r w:rsidR="00EA0F62" w:rsidRPr="00C4752B">
              <w:rPr>
                <w:lang w:val="uk-UA"/>
              </w:rPr>
              <w:t xml:space="preserve">). </w:t>
            </w:r>
            <w:r w:rsidRPr="00C4752B">
              <w:rPr>
                <w:lang w:val="uk-UA"/>
              </w:rPr>
              <w:t>Пізніше учні обмінюються запитаннями</w:t>
            </w:r>
            <w:r w:rsidR="00EA0F62" w:rsidRPr="00C4752B">
              <w:rPr>
                <w:lang w:val="uk-UA"/>
              </w:rPr>
              <w:t>.</w:t>
            </w:r>
          </w:p>
          <w:p w:rsidR="00EA0F62" w:rsidRPr="00C4752B" w:rsidRDefault="00FA3165" w:rsidP="007927A9">
            <w:pPr>
              <w:pStyle w:val="af9"/>
              <w:rPr>
                <w:lang w:val="uk-UA"/>
              </w:rPr>
            </w:pPr>
            <w:r w:rsidRPr="00C4752B">
              <w:rPr>
                <w:lang w:val="uk-UA"/>
              </w:rPr>
              <w:t>VІ</w:t>
            </w:r>
            <w:r w:rsidR="00EA0F62" w:rsidRPr="00C4752B">
              <w:rPr>
                <w:lang w:val="uk-UA"/>
              </w:rPr>
              <w:t xml:space="preserve">. </w:t>
            </w:r>
            <w:r w:rsidRPr="00C4752B">
              <w:rPr>
                <w:lang w:val="uk-UA"/>
              </w:rPr>
              <w:t>Підбиття підсумків, оцінювання результатів уроку</w:t>
            </w:r>
            <w:r w:rsidR="00EA0F62" w:rsidRPr="00C4752B">
              <w:rPr>
                <w:lang w:val="uk-UA"/>
              </w:rPr>
              <w:t>.</w:t>
            </w:r>
          </w:p>
          <w:p w:rsidR="00EA0F62" w:rsidRPr="00C4752B" w:rsidRDefault="00FA3165" w:rsidP="007927A9">
            <w:pPr>
              <w:pStyle w:val="af9"/>
              <w:rPr>
                <w:lang w:val="uk-UA"/>
              </w:rPr>
            </w:pPr>
            <w:r w:rsidRPr="00C4752B">
              <w:rPr>
                <w:lang w:val="uk-UA"/>
              </w:rPr>
              <w:t>Підсумовування результатів діяльності на основі висловлених думок у “Мозковому штурмі</w:t>
            </w:r>
            <w:r w:rsidR="00EA0F62" w:rsidRPr="00C4752B">
              <w:rPr>
                <w:lang w:val="uk-UA"/>
              </w:rPr>
              <w:t>".</w:t>
            </w:r>
          </w:p>
          <w:p w:rsidR="00EA0F62" w:rsidRPr="00C4752B" w:rsidRDefault="00FA3165" w:rsidP="007927A9">
            <w:pPr>
              <w:pStyle w:val="af9"/>
              <w:rPr>
                <w:lang w:val="uk-UA"/>
              </w:rPr>
            </w:pPr>
            <w:r w:rsidRPr="00C4752B">
              <w:rPr>
                <w:lang w:val="uk-UA"/>
              </w:rPr>
              <w:t>Домашнє завдання</w:t>
            </w:r>
            <w:r w:rsidR="00EA0F62" w:rsidRPr="00C4752B">
              <w:rPr>
                <w:lang w:val="uk-UA"/>
              </w:rPr>
              <w:t>.</w:t>
            </w:r>
          </w:p>
          <w:p w:rsidR="00FA3165" w:rsidRPr="00C4752B" w:rsidRDefault="00FA3165" w:rsidP="007927A9">
            <w:pPr>
              <w:pStyle w:val="af9"/>
              <w:rPr>
                <w:lang w:val="uk-UA"/>
              </w:rPr>
            </w:pPr>
          </w:p>
        </w:tc>
        <w:tc>
          <w:tcPr>
            <w:tcW w:w="884" w:type="dxa"/>
            <w:shd w:val="clear" w:color="auto" w:fill="auto"/>
            <w:vAlign w:val="center"/>
          </w:tcPr>
          <w:p w:rsidR="00EA0F62" w:rsidRPr="00C4752B" w:rsidRDefault="00EA0F62" w:rsidP="007927A9">
            <w:pPr>
              <w:pStyle w:val="af9"/>
              <w:rPr>
                <w:lang w:val="uk-UA"/>
              </w:rPr>
            </w:pPr>
          </w:p>
          <w:p w:rsidR="00EA0F62" w:rsidRPr="00C4752B" w:rsidRDefault="00EA0F62" w:rsidP="007927A9">
            <w:pPr>
              <w:pStyle w:val="af9"/>
              <w:rPr>
                <w:lang w:val="uk-UA"/>
              </w:rPr>
            </w:pPr>
          </w:p>
          <w:p w:rsidR="00EA0F62" w:rsidRPr="00C4752B" w:rsidRDefault="00EA0F62" w:rsidP="007927A9">
            <w:pPr>
              <w:pStyle w:val="af9"/>
              <w:rPr>
                <w:lang w:val="uk-UA"/>
              </w:rPr>
            </w:pPr>
          </w:p>
          <w:p w:rsidR="00EA0F62" w:rsidRPr="00C4752B" w:rsidRDefault="00FA3165" w:rsidP="007927A9">
            <w:pPr>
              <w:pStyle w:val="af9"/>
              <w:rPr>
                <w:lang w:val="uk-UA"/>
              </w:rPr>
            </w:pPr>
            <w:r w:rsidRPr="00C4752B">
              <w:rPr>
                <w:lang w:val="uk-UA"/>
              </w:rPr>
              <w:t>2 хв</w:t>
            </w:r>
            <w:r w:rsidR="00EA0F62" w:rsidRPr="00C4752B">
              <w:rPr>
                <w:lang w:val="uk-UA"/>
              </w:rPr>
              <w:t>.</w:t>
            </w:r>
          </w:p>
          <w:p w:rsidR="00EA0F62" w:rsidRPr="00C4752B" w:rsidRDefault="00FA3165" w:rsidP="007927A9">
            <w:pPr>
              <w:pStyle w:val="af9"/>
              <w:rPr>
                <w:lang w:val="uk-UA"/>
              </w:rPr>
            </w:pPr>
            <w:r w:rsidRPr="00C4752B">
              <w:rPr>
                <w:lang w:val="uk-UA"/>
              </w:rPr>
              <w:t>3 хв</w:t>
            </w:r>
            <w:r w:rsidR="00EA0F62" w:rsidRPr="00C4752B">
              <w:rPr>
                <w:lang w:val="uk-UA"/>
              </w:rPr>
              <w:t>.</w:t>
            </w:r>
          </w:p>
          <w:p w:rsidR="00EA0F62" w:rsidRPr="00C4752B" w:rsidRDefault="00EA0F62" w:rsidP="007927A9">
            <w:pPr>
              <w:pStyle w:val="af9"/>
              <w:rPr>
                <w:lang w:val="uk-UA"/>
              </w:rPr>
            </w:pPr>
          </w:p>
          <w:p w:rsidR="00EA0F62" w:rsidRPr="00C4752B" w:rsidRDefault="00FA3165" w:rsidP="007927A9">
            <w:pPr>
              <w:pStyle w:val="af9"/>
              <w:rPr>
                <w:lang w:val="uk-UA"/>
              </w:rPr>
            </w:pPr>
            <w:r w:rsidRPr="00C4752B">
              <w:rPr>
                <w:lang w:val="uk-UA"/>
              </w:rPr>
              <w:t>3 хв</w:t>
            </w:r>
            <w:r w:rsidR="00EA0F62" w:rsidRPr="00C4752B">
              <w:rPr>
                <w:lang w:val="uk-UA"/>
              </w:rPr>
              <w:t>.</w:t>
            </w:r>
          </w:p>
          <w:p w:rsidR="00EA0F62" w:rsidRPr="00C4752B" w:rsidRDefault="00FA3165" w:rsidP="007927A9">
            <w:pPr>
              <w:pStyle w:val="af9"/>
              <w:rPr>
                <w:lang w:val="uk-UA"/>
              </w:rPr>
            </w:pPr>
            <w:r w:rsidRPr="00C4752B">
              <w:rPr>
                <w:lang w:val="uk-UA"/>
              </w:rPr>
              <w:t>1 хв</w:t>
            </w:r>
            <w:r w:rsidR="00EA0F62" w:rsidRPr="00C4752B">
              <w:rPr>
                <w:lang w:val="uk-UA"/>
              </w:rPr>
              <w:t>.</w:t>
            </w:r>
          </w:p>
          <w:p w:rsidR="00EA0F62" w:rsidRPr="00C4752B" w:rsidRDefault="00FA3165" w:rsidP="007927A9">
            <w:pPr>
              <w:pStyle w:val="af9"/>
              <w:rPr>
                <w:lang w:val="uk-UA"/>
              </w:rPr>
            </w:pPr>
            <w:r w:rsidRPr="00C4752B">
              <w:rPr>
                <w:lang w:val="uk-UA"/>
              </w:rPr>
              <w:t>1 хв</w:t>
            </w:r>
            <w:r w:rsidR="00EA0F62" w:rsidRPr="00C4752B">
              <w:rPr>
                <w:lang w:val="uk-UA"/>
              </w:rPr>
              <w:t>.</w:t>
            </w:r>
          </w:p>
          <w:p w:rsidR="00EA0F62" w:rsidRPr="00C4752B" w:rsidRDefault="00FA3165" w:rsidP="007927A9">
            <w:pPr>
              <w:pStyle w:val="af9"/>
              <w:rPr>
                <w:lang w:val="uk-UA"/>
              </w:rPr>
            </w:pPr>
            <w:r w:rsidRPr="00C4752B">
              <w:rPr>
                <w:lang w:val="uk-UA"/>
              </w:rPr>
              <w:t>2 хв</w:t>
            </w:r>
            <w:r w:rsidR="00EA0F62" w:rsidRPr="00C4752B">
              <w:rPr>
                <w:lang w:val="uk-UA"/>
              </w:rPr>
              <w:t>.</w:t>
            </w:r>
          </w:p>
          <w:p w:rsidR="00EA0F62" w:rsidRPr="00C4752B" w:rsidRDefault="00FA3165" w:rsidP="007927A9">
            <w:pPr>
              <w:pStyle w:val="af9"/>
              <w:rPr>
                <w:lang w:val="uk-UA"/>
              </w:rPr>
            </w:pPr>
            <w:r w:rsidRPr="00C4752B">
              <w:rPr>
                <w:lang w:val="uk-UA"/>
              </w:rPr>
              <w:t>5 хв</w:t>
            </w:r>
            <w:r w:rsidR="00EA0F62" w:rsidRPr="00C4752B">
              <w:rPr>
                <w:lang w:val="uk-UA"/>
              </w:rPr>
              <w:t>.</w:t>
            </w:r>
          </w:p>
          <w:p w:rsidR="00EA0F62" w:rsidRPr="00C4752B" w:rsidRDefault="00FA3165" w:rsidP="007927A9">
            <w:pPr>
              <w:pStyle w:val="af9"/>
              <w:rPr>
                <w:lang w:val="uk-UA"/>
              </w:rPr>
            </w:pPr>
            <w:r w:rsidRPr="00C4752B">
              <w:rPr>
                <w:lang w:val="uk-UA"/>
              </w:rPr>
              <w:t>5 хв</w:t>
            </w:r>
            <w:r w:rsidR="00EA0F62" w:rsidRPr="00C4752B">
              <w:rPr>
                <w:lang w:val="uk-UA"/>
              </w:rPr>
              <w:t>.</w:t>
            </w:r>
          </w:p>
          <w:p w:rsidR="00FA3165" w:rsidRPr="00C4752B" w:rsidRDefault="00FA3165" w:rsidP="007927A9">
            <w:pPr>
              <w:pStyle w:val="af9"/>
              <w:rPr>
                <w:lang w:val="uk-UA"/>
              </w:rPr>
            </w:pPr>
          </w:p>
          <w:p w:rsidR="00EA0F62" w:rsidRPr="00C4752B" w:rsidRDefault="00FA3165" w:rsidP="007927A9">
            <w:pPr>
              <w:pStyle w:val="af9"/>
              <w:rPr>
                <w:lang w:val="uk-UA"/>
              </w:rPr>
            </w:pPr>
            <w:r w:rsidRPr="00C4752B">
              <w:rPr>
                <w:lang w:val="uk-UA"/>
              </w:rPr>
              <w:t>10 хв</w:t>
            </w:r>
            <w:r w:rsidR="00EA0F62" w:rsidRPr="00C4752B">
              <w:rPr>
                <w:lang w:val="uk-UA"/>
              </w:rPr>
              <w:t>.</w:t>
            </w:r>
          </w:p>
          <w:p w:rsidR="00FA3165" w:rsidRPr="00C4752B" w:rsidRDefault="00FA3165" w:rsidP="007927A9">
            <w:pPr>
              <w:pStyle w:val="af9"/>
              <w:rPr>
                <w:lang w:val="uk-UA"/>
              </w:rPr>
            </w:pPr>
          </w:p>
          <w:p w:rsidR="00EA0F62" w:rsidRPr="00C4752B" w:rsidRDefault="00FA3165" w:rsidP="007927A9">
            <w:pPr>
              <w:pStyle w:val="af9"/>
              <w:rPr>
                <w:lang w:val="uk-UA"/>
              </w:rPr>
            </w:pPr>
            <w:r w:rsidRPr="00C4752B">
              <w:rPr>
                <w:lang w:val="uk-UA"/>
              </w:rPr>
              <w:t>5 хв</w:t>
            </w:r>
            <w:r w:rsidR="00EA0F62" w:rsidRPr="00C4752B">
              <w:rPr>
                <w:lang w:val="uk-UA"/>
              </w:rPr>
              <w:t>.</w:t>
            </w:r>
          </w:p>
          <w:p w:rsidR="00FA3165" w:rsidRPr="00C4752B" w:rsidRDefault="00FA3165" w:rsidP="007927A9">
            <w:pPr>
              <w:pStyle w:val="af9"/>
              <w:rPr>
                <w:lang w:val="uk-UA"/>
              </w:rPr>
            </w:pPr>
          </w:p>
        </w:tc>
      </w:tr>
    </w:tbl>
    <w:p w:rsidR="00FA3165" w:rsidRPr="00EA0F62" w:rsidRDefault="00FA3165" w:rsidP="00EA0F62"/>
    <w:p w:rsidR="00FA3165" w:rsidRPr="00EA0F62" w:rsidRDefault="00FA3165" w:rsidP="007927A9">
      <w:pPr>
        <w:pStyle w:val="2"/>
      </w:pPr>
      <w:r w:rsidRPr="00EA0F62">
        <w:br w:type="page"/>
      </w:r>
      <w:bookmarkStart w:id="12" w:name="_Toc235646798"/>
      <w:r w:rsidRPr="00EA0F62">
        <w:rPr>
          <w:lang w:val="uk-UA"/>
        </w:rPr>
        <w:t>Висновки</w:t>
      </w:r>
      <w:bookmarkEnd w:id="12"/>
    </w:p>
    <w:p w:rsidR="007927A9" w:rsidRDefault="007927A9" w:rsidP="00EA0F62">
      <w:pPr>
        <w:rPr>
          <w:lang w:val="uk-UA"/>
        </w:rPr>
      </w:pPr>
    </w:p>
    <w:p w:rsidR="00EA0F62" w:rsidRDefault="00FA3165" w:rsidP="00EA0F62">
      <w:pPr>
        <w:rPr>
          <w:lang w:val="uk-UA"/>
        </w:rPr>
      </w:pPr>
      <w:r w:rsidRPr="00EA0F62">
        <w:rPr>
          <w:lang w:val="uk-UA"/>
        </w:rPr>
        <w:t>Завдання сучасної дидактики</w:t>
      </w:r>
      <w:r w:rsidRPr="007927A9">
        <w:rPr>
          <w:lang w:val="uk-UA"/>
        </w:rPr>
        <w:t xml:space="preserve"> </w:t>
      </w:r>
      <w:r w:rsidR="00EA0F62">
        <w:rPr>
          <w:lang w:val="uk-UA"/>
        </w:rPr>
        <w:t>-</w:t>
      </w:r>
      <w:r w:rsidRPr="00EA0F62">
        <w:rPr>
          <w:lang w:val="uk-UA"/>
        </w:rPr>
        <w:t xml:space="preserve"> створення відповідного навчального</w:t>
      </w:r>
      <w:r w:rsidR="00EA0F62">
        <w:rPr>
          <w:lang w:val="uk-UA"/>
        </w:rPr>
        <w:t xml:space="preserve"> (</w:t>
      </w:r>
      <w:r w:rsidRPr="00EA0F62">
        <w:rPr>
          <w:lang w:val="uk-UA"/>
        </w:rPr>
        <w:t>освітнього</w:t>
      </w:r>
      <w:r w:rsidR="00EA0F62" w:rsidRPr="00EA0F62">
        <w:rPr>
          <w:lang w:val="uk-UA"/>
        </w:rPr>
        <w:t xml:space="preserve">) </w:t>
      </w:r>
      <w:r w:rsidRPr="00EA0F62">
        <w:rPr>
          <w:lang w:val="uk-UA"/>
        </w:rPr>
        <w:t>середовища, здатного забезпечити умови здобуття освіти, надання можливості кожній особистості реалізувати свої нахили, потреби та здібності</w:t>
      </w:r>
      <w:r w:rsidR="00EA0F62" w:rsidRPr="00EA0F62">
        <w:rPr>
          <w:lang w:val="uk-UA"/>
        </w:rPr>
        <w:t xml:space="preserve">; </w:t>
      </w:r>
      <w:r w:rsidRPr="00EA0F62">
        <w:rPr>
          <w:lang w:val="uk-UA"/>
        </w:rPr>
        <w:t>формування творчої, освіченої, всебічно розвиненої особистості, конкурентноспроможної в нових економічних умовах</w:t>
      </w:r>
      <w:r w:rsidR="00EA0F62" w:rsidRPr="00EA0F62">
        <w:rPr>
          <w:lang w:val="uk-UA"/>
        </w:rPr>
        <w:t>.</w:t>
      </w:r>
    </w:p>
    <w:p w:rsidR="00EA0F62" w:rsidRDefault="00FA3165" w:rsidP="00EA0F62">
      <w:pPr>
        <w:rPr>
          <w:lang w:val="uk-UA"/>
        </w:rPr>
      </w:pPr>
      <w:r w:rsidRPr="00EA0F62">
        <w:rPr>
          <w:lang w:val="uk-UA"/>
        </w:rPr>
        <w:t>Творчі педагоги постійно вдосконалюють методику проведення класичного уроку, в результаті чого в навчальний процес впроваджуються нестандартні уроки</w:t>
      </w:r>
      <w:r w:rsidR="00EA0F62" w:rsidRPr="00EA0F62">
        <w:rPr>
          <w:lang w:val="uk-UA"/>
        </w:rPr>
        <w:t xml:space="preserve">. </w:t>
      </w:r>
      <w:r w:rsidRPr="00EA0F62">
        <w:rPr>
          <w:lang w:val="uk-UA"/>
        </w:rPr>
        <w:t>Нестандартний урок</w:t>
      </w:r>
      <w:r w:rsidRPr="00EA0F62">
        <w:t xml:space="preserve"> </w:t>
      </w:r>
      <w:r w:rsidR="00EA0F62">
        <w:rPr>
          <w:lang w:val="uk-UA"/>
        </w:rPr>
        <w:t>-</w:t>
      </w:r>
      <w:r w:rsidRPr="00EA0F62">
        <w:rPr>
          <w:lang w:val="uk-UA"/>
        </w:rPr>
        <w:t xml:space="preserve"> це імпровізоване навчальне заняття, що має нетрадиційну структуру</w:t>
      </w:r>
      <w:r w:rsidR="00EA0F62" w:rsidRPr="00EA0F62">
        <w:rPr>
          <w:lang w:val="uk-UA"/>
        </w:rPr>
        <w:t xml:space="preserve">. </w:t>
      </w:r>
      <w:r w:rsidRPr="00EA0F62">
        <w:rPr>
          <w:lang w:val="uk-UA"/>
        </w:rPr>
        <w:t>Назви уроків дають деяке уявлення про цілі, завдання і методику проведення таких занять</w:t>
      </w:r>
      <w:r w:rsidR="00EA0F62" w:rsidRPr="00EA0F62">
        <w:rPr>
          <w:lang w:val="uk-UA"/>
        </w:rPr>
        <w:t xml:space="preserve">. </w:t>
      </w:r>
      <w:r w:rsidRPr="00EA0F62">
        <w:rPr>
          <w:lang w:val="uk-UA"/>
        </w:rPr>
        <w:t xml:space="preserve">Найпоширеніші серед них </w:t>
      </w:r>
      <w:r w:rsidR="00EA0F62">
        <w:rPr>
          <w:lang w:val="uk-UA"/>
        </w:rPr>
        <w:t>-</w:t>
      </w:r>
      <w:r w:rsidRPr="00EA0F62">
        <w:rPr>
          <w:lang w:val="uk-UA"/>
        </w:rPr>
        <w:t xml:space="preserve"> уроки-конференції, уроки-аукціони, уроки-ділові ігри, уроки-змагання, уроки типу КВК, уроки-консультації, комп’ютерні уроки, уроки-консиліуми, уроки-твори, уроки-винаходи, уроки-заліки, театралізовані уроки, уроки взаємного навчання учнів, уроки дитячої творчості, уроки-семінари, уроки-конкурси, уроки-фантазії, уроки-концерти, уроки-екскурсії тощо</w:t>
      </w:r>
      <w:r w:rsidR="00EA0F62" w:rsidRPr="00EA0F62">
        <w:rPr>
          <w:lang w:val="uk-UA"/>
        </w:rPr>
        <w:t>.</w:t>
      </w:r>
    </w:p>
    <w:p w:rsidR="00EA0F62" w:rsidRDefault="00FA3165" w:rsidP="00EA0F62">
      <w:pPr>
        <w:rPr>
          <w:lang w:val="uk-UA"/>
        </w:rPr>
      </w:pPr>
      <w:r w:rsidRPr="00EA0F62">
        <w:rPr>
          <w:lang w:val="uk-UA"/>
        </w:rPr>
        <w:t>Нестандартні уроки спрямовані на активізацію навчально-пізнавальної діяльності учнів, бо вони глибоко зачіпають емоційно-мотиваційну сферу, формують дух змагальності, збуджують творчі сили, розвивають творче мислення, формують мотивацію навчально-пізнавальної та майбутньої професійної діяльності</w:t>
      </w:r>
      <w:r w:rsidR="00EA0F62" w:rsidRPr="00EA0F62">
        <w:rPr>
          <w:lang w:val="uk-UA"/>
        </w:rPr>
        <w:t xml:space="preserve">. </w:t>
      </w:r>
      <w:r w:rsidRPr="00EA0F62">
        <w:rPr>
          <w:lang w:val="uk-UA"/>
        </w:rPr>
        <w:t>Тому такі уроки найбільше подобаються учням, викликають у них творчий інтерес</w:t>
      </w:r>
      <w:r w:rsidR="00EA0F62" w:rsidRPr="00EA0F62">
        <w:rPr>
          <w:lang w:val="uk-UA"/>
        </w:rPr>
        <w:t>.</w:t>
      </w:r>
    </w:p>
    <w:p w:rsidR="00EA0F62" w:rsidRDefault="00FA3165" w:rsidP="00EA0F62">
      <w:pPr>
        <w:rPr>
          <w:lang w:val="uk-UA"/>
        </w:rPr>
      </w:pPr>
      <w:r w:rsidRPr="00EA0F62">
        <w:rPr>
          <w:lang w:val="uk-UA"/>
        </w:rPr>
        <w:t>Отже, форма організації навчання є важливою дидактичною проблемою, яка безпосередньо впливає на результативний компонент навчального процесу</w:t>
      </w:r>
      <w:r w:rsidR="00EA0F62" w:rsidRPr="00EA0F62">
        <w:rPr>
          <w:lang w:val="uk-UA"/>
        </w:rPr>
        <w:t xml:space="preserve">. </w:t>
      </w:r>
      <w:r w:rsidRPr="00EA0F62">
        <w:rPr>
          <w:lang w:val="uk-UA"/>
        </w:rPr>
        <w:t>Вона тісно пов’язана з методами і засобами навчання, бо кінцевий результат визначається комплексом дидактичних умов, серед яких важливе місце посідають організаційні форми навчання</w:t>
      </w:r>
      <w:r w:rsidR="00EA0F62" w:rsidRPr="00EA0F62">
        <w:rPr>
          <w:lang w:val="uk-UA"/>
        </w:rPr>
        <w:t xml:space="preserve">. </w:t>
      </w:r>
      <w:r w:rsidRPr="00EA0F62">
        <w:rPr>
          <w:lang w:val="uk-UA"/>
        </w:rPr>
        <w:t>Проблема організаційних форм навчання є досить актуальною сьогодні</w:t>
      </w:r>
      <w:r w:rsidR="00EA0F62" w:rsidRPr="00EA0F62">
        <w:rPr>
          <w:lang w:val="uk-UA"/>
        </w:rPr>
        <w:t xml:space="preserve">. </w:t>
      </w:r>
      <w:r w:rsidRPr="00EA0F62">
        <w:rPr>
          <w:lang w:val="uk-UA"/>
        </w:rPr>
        <w:t>Вона ще остаточно не розв’язана</w:t>
      </w:r>
      <w:r w:rsidR="00EA0F62" w:rsidRPr="00EA0F62">
        <w:rPr>
          <w:lang w:val="uk-UA"/>
        </w:rPr>
        <w:t xml:space="preserve">. </w:t>
      </w:r>
      <w:r w:rsidRPr="00EA0F62">
        <w:rPr>
          <w:lang w:val="uk-UA"/>
        </w:rPr>
        <w:t>Основними напрямами вдосконалення організаційних форм навчання у дидактиці вважається модернізація змісту навчання, опрацювання та впровадження елементів індивідуалізації, технізації тощо</w:t>
      </w:r>
      <w:r w:rsidR="00EA0F62" w:rsidRPr="00EA0F62">
        <w:rPr>
          <w:lang w:val="uk-UA"/>
        </w:rPr>
        <w:t>.</w:t>
      </w:r>
    </w:p>
    <w:p w:rsidR="00FA3165" w:rsidRPr="00EA0F62" w:rsidRDefault="00FA3165" w:rsidP="007927A9">
      <w:pPr>
        <w:pStyle w:val="2"/>
      </w:pPr>
      <w:r w:rsidRPr="00EA0F62">
        <w:rPr>
          <w:lang w:val="uk-UA"/>
        </w:rPr>
        <w:br w:type="page"/>
      </w:r>
      <w:bookmarkStart w:id="13" w:name="_Toc235646799"/>
      <w:r w:rsidRPr="00EA0F62">
        <w:rPr>
          <w:lang w:val="uk-UA"/>
        </w:rPr>
        <w:t>Список використаної літератури</w:t>
      </w:r>
      <w:bookmarkEnd w:id="13"/>
    </w:p>
    <w:p w:rsidR="007927A9" w:rsidRDefault="007927A9" w:rsidP="00EA0F62">
      <w:pPr>
        <w:rPr>
          <w:lang w:val="uk-UA"/>
        </w:rPr>
      </w:pPr>
    </w:p>
    <w:p w:rsidR="00EA0F62" w:rsidRDefault="00FA3165" w:rsidP="007927A9">
      <w:pPr>
        <w:ind w:firstLine="0"/>
        <w:rPr>
          <w:lang w:val="uk-UA"/>
        </w:rPr>
      </w:pPr>
      <w:r w:rsidRPr="00EA0F62">
        <w:rPr>
          <w:lang w:val="uk-UA"/>
        </w:rPr>
        <w:t>1</w:t>
      </w:r>
      <w:r w:rsidR="00EA0F62" w:rsidRPr="00EA0F62">
        <w:rPr>
          <w:lang w:val="uk-UA"/>
        </w:rPr>
        <w:t xml:space="preserve">. </w:t>
      </w:r>
      <w:r w:rsidRPr="00EA0F62">
        <w:rPr>
          <w:lang w:val="uk-UA"/>
        </w:rPr>
        <w:t>Антипова О</w:t>
      </w:r>
      <w:r w:rsidR="00EA0F62">
        <w:rPr>
          <w:lang w:val="uk-UA"/>
        </w:rPr>
        <w:t>.,</w:t>
      </w:r>
      <w:r w:rsidRPr="00EA0F62">
        <w:rPr>
          <w:lang w:val="uk-UA"/>
        </w:rPr>
        <w:t xml:space="preserve"> Рум’янцева Д</w:t>
      </w:r>
      <w:r w:rsidR="00EA0F62">
        <w:rPr>
          <w:lang w:val="uk-UA"/>
        </w:rPr>
        <w:t>.,</w:t>
      </w:r>
      <w:r w:rsidRPr="00EA0F62">
        <w:rPr>
          <w:lang w:val="uk-UA"/>
        </w:rPr>
        <w:t xml:space="preserve"> Паламарчук В</w:t>
      </w:r>
      <w:r w:rsidR="00EA0F62" w:rsidRPr="00EA0F62">
        <w:rPr>
          <w:lang w:val="uk-UA"/>
        </w:rPr>
        <w:t xml:space="preserve">. </w:t>
      </w:r>
      <w:r w:rsidRPr="00EA0F62">
        <w:rPr>
          <w:lang w:val="uk-UA"/>
        </w:rPr>
        <w:t>У пошуках нестандартного уроку</w:t>
      </w:r>
      <w:r w:rsidR="00EA0F62">
        <w:rPr>
          <w:lang w:val="uk-UA"/>
        </w:rPr>
        <w:t xml:space="preserve"> // </w:t>
      </w:r>
      <w:r w:rsidRPr="00EA0F62">
        <w:rPr>
          <w:lang w:val="uk-UA"/>
        </w:rPr>
        <w:t>Рад</w:t>
      </w:r>
      <w:r w:rsidR="00EA0F62" w:rsidRPr="00EA0F62">
        <w:rPr>
          <w:lang w:val="uk-UA"/>
        </w:rPr>
        <w:t xml:space="preserve">. </w:t>
      </w:r>
      <w:r w:rsidRPr="00EA0F62">
        <w:rPr>
          <w:lang w:val="uk-UA"/>
        </w:rPr>
        <w:t>школа</w:t>
      </w:r>
      <w:r w:rsidR="00EA0F62" w:rsidRPr="00EA0F62">
        <w:rPr>
          <w:lang w:val="uk-UA"/>
        </w:rPr>
        <w:t xml:space="preserve">. </w:t>
      </w:r>
      <w:r w:rsidR="00EA0F62">
        <w:rPr>
          <w:lang w:val="uk-UA"/>
        </w:rPr>
        <w:t>-</w:t>
      </w:r>
      <w:r w:rsidRPr="00EA0F62">
        <w:rPr>
          <w:lang w:val="uk-UA"/>
        </w:rPr>
        <w:t xml:space="preserve"> 1991</w:t>
      </w:r>
      <w:r w:rsidR="00EA0F62" w:rsidRPr="00EA0F62">
        <w:rPr>
          <w:lang w:val="uk-UA"/>
        </w:rPr>
        <w:t xml:space="preserve">. </w:t>
      </w:r>
      <w:r w:rsidR="00EA0F62">
        <w:rPr>
          <w:lang w:val="uk-UA"/>
        </w:rPr>
        <w:t>-</w:t>
      </w:r>
      <w:r w:rsidRPr="00EA0F62">
        <w:rPr>
          <w:lang w:val="uk-UA"/>
        </w:rPr>
        <w:t xml:space="preserve"> № 1</w:t>
      </w:r>
      <w:r w:rsidR="00EA0F62" w:rsidRPr="00EA0F62">
        <w:rPr>
          <w:lang w:val="uk-UA"/>
        </w:rPr>
        <w:t xml:space="preserve">. </w:t>
      </w:r>
      <w:r w:rsidR="00EA0F62">
        <w:rPr>
          <w:lang w:val="uk-UA"/>
        </w:rPr>
        <w:t>-</w:t>
      </w:r>
      <w:r w:rsidRPr="00EA0F62">
        <w:rPr>
          <w:lang w:val="uk-UA"/>
        </w:rPr>
        <w:t xml:space="preserve"> С</w:t>
      </w:r>
      <w:r w:rsidR="00EA0F62">
        <w:rPr>
          <w:lang w:val="uk-UA"/>
        </w:rPr>
        <w:t>.6</w:t>
      </w:r>
      <w:r w:rsidRPr="00EA0F62">
        <w:rPr>
          <w:lang w:val="uk-UA"/>
        </w:rPr>
        <w:t>5-69</w:t>
      </w:r>
      <w:r w:rsidR="00EA0F62" w:rsidRPr="00EA0F62">
        <w:rPr>
          <w:lang w:val="uk-UA"/>
        </w:rPr>
        <w:t>.</w:t>
      </w:r>
    </w:p>
    <w:p w:rsidR="00EA0F62" w:rsidRDefault="00FA3165" w:rsidP="007927A9">
      <w:pPr>
        <w:ind w:firstLine="0"/>
        <w:rPr>
          <w:lang w:val="uk-UA"/>
        </w:rPr>
      </w:pPr>
      <w:r w:rsidRPr="00EA0F62">
        <w:rPr>
          <w:lang w:val="uk-UA"/>
        </w:rPr>
        <w:t>2</w:t>
      </w:r>
      <w:r w:rsidR="00EA0F62" w:rsidRPr="00EA0F62">
        <w:rPr>
          <w:lang w:val="uk-UA"/>
        </w:rPr>
        <w:t xml:space="preserve">. </w:t>
      </w:r>
      <w:r w:rsidRPr="00EA0F62">
        <w:rPr>
          <w:lang w:val="uk-UA"/>
        </w:rPr>
        <w:t>Лухтай Л</w:t>
      </w:r>
      <w:r w:rsidR="00EA0F62">
        <w:rPr>
          <w:lang w:val="uk-UA"/>
        </w:rPr>
        <w:t xml:space="preserve">.К. </w:t>
      </w:r>
      <w:r w:rsidRPr="00EA0F62">
        <w:rPr>
          <w:lang w:val="uk-UA"/>
        </w:rPr>
        <w:t>Нестандартний урок</w:t>
      </w:r>
      <w:r w:rsidR="00EA0F62">
        <w:rPr>
          <w:lang w:val="uk-UA"/>
        </w:rPr>
        <w:t xml:space="preserve"> // </w:t>
      </w:r>
      <w:r w:rsidRPr="00EA0F62">
        <w:rPr>
          <w:lang w:val="uk-UA"/>
        </w:rPr>
        <w:t>Початкова школа</w:t>
      </w:r>
      <w:r w:rsidR="00EA0F62" w:rsidRPr="00EA0F62">
        <w:rPr>
          <w:lang w:val="uk-UA"/>
        </w:rPr>
        <w:t xml:space="preserve">. </w:t>
      </w:r>
      <w:r w:rsidR="00EA0F62">
        <w:rPr>
          <w:lang w:val="uk-UA"/>
        </w:rPr>
        <w:t>-</w:t>
      </w:r>
      <w:r w:rsidRPr="00EA0F62">
        <w:rPr>
          <w:lang w:val="uk-UA"/>
        </w:rPr>
        <w:t xml:space="preserve"> 1992</w:t>
      </w:r>
      <w:r w:rsidR="00EA0F62" w:rsidRPr="00EA0F62">
        <w:rPr>
          <w:lang w:val="uk-UA"/>
        </w:rPr>
        <w:t xml:space="preserve">. </w:t>
      </w:r>
      <w:r w:rsidR="00EA0F62">
        <w:rPr>
          <w:lang w:val="uk-UA"/>
        </w:rPr>
        <w:t>-</w:t>
      </w:r>
      <w:r w:rsidRPr="00EA0F62">
        <w:rPr>
          <w:lang w:val="uk-UA"/>
        </w:rPr>
        <w:t xml:space="preserve"> № 3-4</w:t>
      </w:r>
      <w:r w:rsidR="00EA0F62" w:rsidRPr="00EA0F62">
        <w:rPr>
          <w:lang w:val="uk-UA"/>
        </w:rPr>
        <w:t xml:space="preserve">. </w:t>
      </w:r>
      <w:r w:rsidR="00EA0F62">
        <w:rPr>
          <w:lang w:val="uk-UA"/>
        </w:rPr>
        <w:t>-</w:t>
      </w:r>
      <w:r w:rsidR="007927A9">
        <w:rPr>
          <w:lang w:val="uk-UA"/>
        </w:rPr>
        <w:t xml:space="preserve"> </w:t>
      </w:r>
      <w:r w:rsidRPr="00EA0F62">
        <w:rPr>
          <w:lang w:val="uk-UA"/>
        </w:rPr>
        <w:t>С</w:t>
      </w:r>
      <w:r w:rsidR="00EA0F62">
        <w:rPr>
          <w:lang w:val="uk-UA"/>
        </w:rPr>
        <w:t>.3</w:t>
      </w:r>
      <w:r w:rsidRPr="00EA0F62">
        <w:rPr>
          <w:lang w:val="uk-UA"/>
        </w:rPr>
        <w:t>1-32</w:t>
      </w:r>
      <w:r w:rsidR="00EA0F62" w:rsidRPr="00EA0F62">
        <w:rPr>
          <w:lang w:val="uk-UA"/>
        </w:rPr>
        <w:t>.</w:t>
      </w:r>
    </w:p>
    <w:p w:rsidR="00EA0F62" w:rsidRDefault="00FA3165" w:rsidP="007927A9">
      <w:pPr>
        <w:ind w:firstLine="0"/>
        <w:rPr>
          <w:lang w:val="uk-UA"/>
        </w:rPr>
      </w:pPr>
      <w:r w:rsidRPr="00EA0F62">
        <w:rPr>
          <w:lang w:val="uk-UA"/>
        </w:rPr>
        <w:t>3</w:t>
      </w:r>
      <w:r w:rsidR="00EA0F62" w:rsidRPr="00EA0F62">
        <w:rPr>
          <w:lang w:val="uk-UA"/>
        </w:rPr>
        <w:t xml:space="preserve">. </w:t>
      </w:r>
      <w:r w:rsidRPr="00EA0F62">
        <w:rPr>
          <w:lang w:val="uk-UA"/>
        </w:rPr>
        <w:t>Митник О</w:t>
      </w:r>
      <w:r w:rsidR="00EA0F62" w:rsidRPr="00EA0F62">
        <w:rPr>
          <w:lang w:val="uk-UA"/>
        </w:rPr>
        <w:t xml:space="preserve">. </w:t>
      </w:r>
      <w:r w:rsidRPr="00EA0F62">
        <w:rPr>
          <w:lang w:val="uk-UA"/>
        </w:rPr>
        <w:t>Нарис нестандартного уроку</w:t>
      </w:r>
      <w:r w:rsidR="00EA0F62">
        <w:rPr>
          <w:lang w:val="uk-UA"/>
        </w:rPr>
        <w:t xml:space="preserve"> // </w:t>
      </w:r>
      <w:r w:rsidRPr="00EA0F62">
        <w:rPr>
          <w:lang w:val="uk-UA"/>
        </w:rPr>
        <w:t>Початкова школа</w:t>
      </w:r>
      <w:r w:rsidR="00EA0F62" w:rsidRPr="00EA0F62">
        <w:rPr>
          <w:lang w:val="uk-UA"/>
        </w:rPr>
        <w:t xml:space="preserve">. </w:t>
      </w:r>
      <w:r w:rsidR="00EA0F62">
        <w:rPr>
          <w:lang w:val="uk-UA"/>
        </w:rPr>
        <w:t>-</w:t>
      </w:r>
      <w:r w:rsidRPr="00EA0F62">
        <w:rPr>
          <w:lang w:val="uk-UA"/>
        </w:rPr>
        <w:t xml:space="preserve"> 1997</w:t>
      </w:r>
      <w:r w:rsidR="00EA0F62" w:rsidRPr="00EA0F62">
        <w:rPr>
          <w:lang w:val="uk-UA"/>
        </w:rPr>
        <w:t xml:space="preserve">. </w:t>
      </w:r>
      <w:r w:rsidR="00EA0F62">
        <w:rPr>
          <w:lang w:val="uk-UA"/>
        </w:rPr>
        <w:t>-</w:t>
      </w:r>
      <w:r w:rsidRPr="00EA0F62">
        <w:rPr>
          <w:lang w:val="uk-UA"/>
        </w:rPr>
        <w:t xml:space="preserve"> №12</w:t>
      </w:r>
      <w:r w:rsidR="00EA0F62" w:rsidRPr="00EA0F62">
        <w:rPr>
          <w:lang w:val="uk-UA"/>
        </w:rPr>
        <w:t xml:space="preserve">. </w:t>
      </w:r>
      <w:r w:rsidR="00EA0F62">
        <w:rPr>
          <w:lang w:val="uk-UA"/>
        </w:rPr>
        <w:t>-</w:t>
      </w:r>
      <w:r w:rsidRPr="00EA0F62">
        <w:rPr>
          <w:lang w:val="uk-UA"/>
        </w:rPr>
        <w:t xml:space="preserve"> С</w:t>
      </w:r>
      <w:r w:rsidR="00EA0F62">
        <w:rPr>
          <w:lang w:val="uk-UA"/>
        </w:rPr>
        <w:t>.1</w:t>
      </w:r>
      <w:r w:rsidRPr="00EA0F62">
        <w:rPr>
          <w:lang w:val="uk-UA"/>
        </w:rPr>
        <w:t>1-22</w:t>
      </w:r>
      <w:r w:rsidR="00EA0F62" w:rsidRPr="00EA0F62">
        <w:rPr>
          <w:lang w:val="uk-UA"/>
        </w:rPr>
        <w:t>.</w:t>
      </w:r>
    </w:p>
    <w:p w:rsidR="00EA0F62" w:rsidRDefault="00FA3165" w:rsidP="007927A9">
      <w:pPr>
        <w:ind w:firstLine="0"/>
        <w:rPr>
          <w:lang w:val="uk-UA"/>
        </w:rPr>
      </w:pPr>
      <w:r w:rsidRPr="00EA0F62">
        <w:rPr>
          <w:lang w:val="uk-UA"/>
        </w:rPr>
        <w:t>4</w:t>
      </w:r>
      <w:r w:rsidR="00EA0F62" w:rsidRPr="00EA0F62">
        <w:rPr>
          <w:lang w:val="uk-UA"/>
        </w:rPr>
        <w:t xml:space="preserve">. </w:t>
      </w:r>
      <w:r w:rsidRPr="00EA0F62">
        <w:rPr>
          <w:lang w:val="uk-UA"/>
        </w:rPr>
        <w:t>Наукові записки ТНПУ ім</w:t>
      </w:r>
      <w:r w:rsidR="00EA0F62">
        <w:rPr>
          <w:lang w:val="uk-UA"/>
        </w:rPr>
        <w:t>.</w:t>
      </w:r>
      <w:r w:rsidR="007927A9">
        <w:rPr>
          <w:lang w:val="uk-UA"/>
        </w:rPr>
        <w:t xml:space="preserve"> </w:t>
      </w:r>
      <w:r w:rsidR="00EA0F62">
        <w:rPr>
          <w:lang w:val="uk-UA"/>
        </w:rPr>
        <w:t xml:space="preserve">В. </w:t>
      </w:r>
      <w:r w:rsidRPr="00EA0F62">
        <w:rPr>
          <w:lang w:val="uk-UA"/>
        </w:rPr>
        <w:t>Гнатюка</w:t>
      </w:r>
      <w:r w:rsidR="00EA0F62" w:rsidRPr="00EA0F62">
        <w:rPr>
          <w:lang w:val="uk-UA"/>
        </w:rPr>
        <w:t xml:space="preserve">. </w:t>
      </w:r>
      <w:r w:rsidRPr="00EA0F62">
        <w:rPr>
          <w:lang w:val="uk-UA"/>
        </w:rPr>
        <w:t>Сер</w:t>
      </w:r>
      <w:r w:rsidR="00EA0F62" w:rsidRPr="00EA0F62">
        <w:rPr>
          <w:lang w:val="uk-UA"/>
        </w:rPr>
        <w:t xml:space="preserve">. </w:t>
      </w:r>
      <w:r w:rsidRPr="00EA0F62">
        <w:rPr>
          <w:lang w:val="uk-UA"/>
        </w:rPr>
        <w:t>Педагогіка / Редкол</w:t>
      </w:r>
      <w:r w:rsidR="00EA0F62">
        <w:rPr>
          <w:lang w:val="uk-UA"/>
        </w:rPr>
        <w:t>.</w:t>
      </w:r>
      <w:r w:rsidR="007927A9">
        <w:rPr>
          <w:lang w:val="uk-UA"/>
        </w:rPr>
        <w:t xml:space="preserve"> </w:t>
      </w:r>
      <w:r w:rsidR="00EA0F62">
        <w:rPr>
          <w:lang w:val="uk-UA"/>
        </w:rPr>
        <w:t xml:space="preserve">М. </w:t>
      </w:r>
      <w:r w:rsidRPr="00EA0F62">
        <w:rPr>
          <w:lang w:val="uk-UA"/>
        </w:rPr>
        <w:t>Вашуленко, А</w:t>
      </w:r>
      <w:r w:rsidR="00EA0F62" w:rsidRPr="00EA0F62">
        <w:rPr>
          <w:lang w:val="uk-UA"/>
        </w:rPr>
        <w:t xml:space="preserve">. </w:t>
      </w:r>
      <w:r w:rsidRPr="00EA0F62">
        <w:rPr>
          <w:lang w:val="uk-UA"/>
        </w:rPr>
        <w:t>Вихрущ, Л</w:t>
      </w:r>
      <w:r w:rsidR="00EA0F62" w:rsidRPr="00EA0F62">
        <w:rPr>
          <w:lang w:val="uk-UA"/>
        </w:rPr>
        <w:t xml:space="preserve">. </w:t>
      </w:r>
      <w:r w:rsidRPr="00EA0F62">
        <w:rPr>
          <w:lang w:val="uk-UA"/>
        </w:rPr>
        <w:t>Вознюк та ін</w:t>
      </w:r>
      <w:r w:rsidR="00EA0F62" w:rsidRPr="00EA0F62">
        <w:rPr>
          <w:lang w:val="uk-UA"/>
        </w:rPr>
        <w:t xml:space="preserve">. </w:t>
      </w:r>
      <w:r w:rsidR="00EA0F62">
        <w:rPr>
          <w:lang w:val="uk-UA"/>
        </w:rPr>
        <w:t>-</w:t>
      </w:r>
      <w:r w:rsidRPr="00EA0F62">
        <w:rPr>
          <w:lang w:val="uk-UA"/>
        </w:rPr>
        <w:t xml:space="preserve"> Тернопіль</w:t>
      </w:r>
      <w:r w:rsidR="00EA0F62" w:rsidRPr="00EA0F62">
        <w:rPr>
          <w:lang w:val="uk-UA"/>
        </w:rPr>
        <w:t xml:space="preserve">: </w:t>
      </w:r>
      <w:r w:rsidRPr="00EA0F62">
        <w:rPr>
          <w:lang w:val="uk-UA"/>
        </w:rPr>
        <w:t>ТНПУ</w:t>
      </w:r>
      <w:r w:rsidR="00EA0F62" w:rsidRPr="00EA0F62">
        <w:rPr>
          <w:lang w:val="uk-UA"/>
        </w:rPr>
        <w:t xml:space="preserve">. </w:t>
      </w:r>
      <w:r w:rsidR="00EA0F62">
        <w:rPr>
          <w:lang w:val="uk-UA"/>
        </w:rPr>
        <w:t>-</w:t>
      </w:r>
      <w:r w:rsidRPr="00EA0F62">
        <w:rPr>
          <w:lang w:val="uk-UA"/>
        </w:rPr>
        <w:t xml:space="preserve"> 2005</w:t>
      </w:r>
      <w:r w:rsidR="00EA0F62" w:rsidRPr="00EA0F62">
        <w:rPr>
          <w:lang w:val="uk-UA"/>
        </w:rPr>
        <w:t>. -</w:t>
      </w:r>
      <w:r w:rsidR="00EA0F62">
        <w:rPr>
          <w:lang w:val="uk-UA"/>
        </w:rPr>
        <w:t xml:space="preserve"> </w:t>
      </w:r>
      <w:r w:rsidRPr="00EA0F62">
        <w:rPr>
          <w:lang w:val="uk-UA"/>
        </w:rPr>
        <w:t>Вип</w:t>
      </w:r>
      <w:r w:rsidR="00EA0F62">
        <w:rPr>
          <w:lang w:val="uk-UA"/>
        </w:rPr>
        <w:t>.1</w:t>
      </w:r>
      <w:r w:rsidR="00EA0F62" w:rsidRPr="00EA0F62">
        <w:rPr>
          <w:lang w:val="uk-UA"/>
        </w:rPr>
        <w:t xml:space="preserve">. </w:t>
      </w:r>
      <w:r w:rsidR="00EA0F62">
        <w:rPr>
          <w:lang w:val="uk-UA"/>
        </w:rPr>
        <w:t>-</w:t>
      </w:r>
      <w:r w:rsidRPr="00EA0F62">
        <w:rPr>
          <w:lang w:val="uk-UA"/>
        </w:rPr>
        <w:t xml:space="preserve"> 178</w:t>
      </w:r>
      <w:r w:rsidR="00EA0F62">
        <w:rPr>
          <w:lang w:val="uk-UA"/>
        </w:rPr>
        <w:t xml:space="preserve"> </w:t>
      </w:r>
      <w:r w:rsidRPr="00EA0F62">
        <w:rPr>
          <w:lang w:val="uk-UA"/>
        </w:rPr>
        <w:t>с</w:t>
      </w:r>
      <w:r w:rsidR="00EA0F62" w:rsidRPr="00EA0F62">
        <w:rPr>
          <w:lang w:val="uk-UA"/>
        </w:rPr>
        <w:t>.</w:t>
      </w:r>
    </w:p>
    <w:p w:rsidR="00EA0F62" w:rsidRDefault="00FA3165" w:rsidP="007927A9">
      <w:pPr>
        <w:ind w:firstLine="0"/>
        <w:rPr>
          <w:lang w:val="uk-UA"/>
        </w:rPr>
      </w:pPr>
      <w:r w:rsidRPr="00EA0F62">
        <w:rPr>
          <w:lang w:val="uk-UA"/>
        </w:rPr>
        <w:t>5</w:t>
      </w:r>
      <w:r w:rsidR="00EA0F62" w:rsidRPr="00EA0F62">
        <w:rPr>
          <w:lang w:val="uk-UA"/>
        </w:rPr>
        <w:t xml:space="preserve">. </w:t>
      </w:r>
      <w:r w:rsidRPr="00EA0F62">
        <w:rPr>
          <w:lang w:val="uk-UA"/>
        </w:rPr>
        <w:t>Нестандартні уроки</w:t>
      </w:r>
      <w:r w:rsidR="00EA0F62" w:rsidRPr="00EA0F62">
        <w:rPr>
          <w:lang w:val="uk-UA"/>
        </w:rPr>
        <w:t xml:space="preserve">: </w:t>
      </w:r>
      <w:r w:rsidRPr="00EA0F62">
        <w:rPr>
          <w:lang w:val="uk-UA"/>
        </w:rPr>
        <w:t>Посібник для вчителів початкових класів</w:t>
      </w:r>
      <w:r w:rsidR="00EA0F62" w:rsidRPr="00EA0F62">
        <w:rPr>
          <w:lang w:val="uk-UA"/>
        </w:rPr>
        <w:t xml:space="preserve">. </w:t>
      </w:r>
      <w:r w:rsidR="00EA0F62">
        <w:rPr>
          <w:lang w:val="uk-UA"/>
        </w:rPr>
        <w:t>-</w:t>
      </w:r>
      <w:r w:rsidRPr="00EA0F62">
        <w:rPr>
          <w:lang w:val="uk-UA"/>
        </w:rPr>
        <w:t xml:space="preserve"> Т</w:t>
      </w:r>
      <w:r w:rsidR="00EA0F62" w:rsidRPr="00EA0F62">
        <w:rPr>
          <w:lang w:val="uk-UA"/>
        </w:rPr>
        <w:t>., 19</w:t>
      </w:r>
      <w:r w:rsidRPr="00EA0F62">
        <w:rPr>
          <w:lang w:val="uk-UA"/>
        </w:rPr>
        <w:t>93</w:t>
      </w:r>
      <w:r w:rsidR="00EA0F62" w:rsidRPr="00EA0F62">
        <w:rPr>
          <w:lang w:val="uk-UA"/>
        </w:rPr>
        <w:t xml:space="preserve">. - </w:t>
      </w:r>
      <w:r w:rsidRPr="00EA0F62">
        <w:rPr>
          <w:lang w:val="uk-UA"/>
        </w:rPr>
        <w:t>116</w:t>
      </w:r>
      <w:r w:rsidR="00EA0F62">
        <w:rPr>
          <w:lang w:val="uk-UA"/>
        </w:rPr>
        <w:t xml:space="preserve"> </w:t>
      </w:r>
      <w:r w:rsidRPr="00EA0F62">
        <w:rPr>
          <w:lang w:val="uk-UA"/>
        </w:rPr>
        <w:t>с</w:t>
      </w:r>
      <w:r w:rsidR="00EA0F62" w:rsidRPr="00EA0F62">
        <w:rPr>
          <w:lang w:val="uk-UA"/>
        </w:rPr>
        <w:t>.</w:t>
      </w:r>
    </w:p>
    <w:p w:rsidR="00EA0F62" w:rsidRDefault="00FA3165" w:rsidP="007927A9">
      <w:pPr>
        <w:ind w:firstLine="0"/>
        <w:rPr>
          <w:lang w:val="uk-UA"/>
        </w:rPr>
      </w:pPr>
      <w:r w:rsidRPr="00EA0F62">
        <w:rPr>
          <w:lang w:val="uk-UA"/>
        </w:rPr>
        <w:t>6</w:t>
      </w:r>
      <w:r w:rsidR="00EA0F62" w:rsidRPr="00EA0F62">
        <w:rPr>
          <w:lang w:val="uk-UA"/>
        </w:rPr>
        <w:t xml:space="preserve">. </w:t>
      </w:r>
      <w:r w:rsidRPr="00EA0F62">
        <w:rPr>
          <w:lang w:val="uk-UA"/>
        </w:rPr>
        <w:t>Нестандартні уроки в початковій школі / Упоряд</w:t>
      </w:r>
      <w:r w:rsidR="00EA0F62">
        <w:rPr>
          <w:lang w:val="uk-UA"/>
        </w:rPr>
        <w:t>.</w:t>
      </w:r>
      <w:r w:rsidR="007927A9">
        <w:rPr>
          <w:lang w:val="uk-UA"/>
        </w:rPr>
        <w:t xml:space="preserve"> </w:t>
      </w:r>
      <w:r w:rsidR="00EA0F62">
        <w:rPr>
          <w:lang w:val="uk-UA"/>
        </w:rPr>
        <w:t xml:space="preserve">О. </w:t>
      </w:r>
      <w:r w:rsidRPr="00EA0F62">
        <w:rPr>
          <w:lang w:val="uk-UA"/>
        </w:rPr>
        <w:t>Кондратюк</w:t>
      </w:r>
      <w:r w:rsidR="00EA0F62" w:rsidRPr="00EA0F62">
        <w:rPr>
          <w:lang w:val="uk-UA"/>
        </w:rPr>
        <w:t xml:space="preserve">. </w:t>
      </w:r>
      <w:r w:rsidR="00EA0F62">
        <w:rPr>
          <w:lang w:val="uk-UA"/>
        </w:rPr>
        <w:t>-</w:t>
      </w:r>
      <w:r w:rsidRPr="00EA0F62">
        <w:rPr>
          <w:lang w:val="uk-UA"/>
        </w:rPr>
        <w:t xml:space="preserve"> К</w:t>
      </w:r>
      <w:r w:rsidR="00EA0F62">
        <w:rPr>
          <w:lang w:val="uk-UA"/>
        </w:rPr>
        <w:t>.:</w:t>
      </w:r>
      <w:r w:rsidR="00EA0F62" w:rsidRPr="00EA0F62">
        <w:rPr>
          <w:lang w:val="uk-UA"/>
        </w:rPr>
        <w:t xml:space="preserve"> </w:t>
      </w:r>
      <w:r w:rsidRPr="00EA0F62">
        <w:rPr>
          <w:lang w:val="uk-UA"/>
        </w:rPr>
        <w:t>Ред</w:t>
      </w:r>
      <w:r w:rsidR="00EA0F62" w:rsidRPr="00EA0F62">
        <w:rPr>
          <w:lang w:val="uk-UA"/>
        </w:rPr>
        <w:t xml:space="preserve">. </w:t>
      </w:r>
      <w:r w:rsidRPr="00EA0F62">
        <w:rPr>
          <w:lang w:val="uk-UA"/>
        </w:rPr>
        <w:t>загальнопед</w:t>
      </w:r>
      <w:r w:rsidR="00EA0F62" w:rsidRPr="00EA0F62">
        <w:rPr>
          <w:lang w:val="uk-UA"/>
        </w:rPr>
        <w:t xml:space="preserve">. </w:t>
      </w:r>
      <w:r w:rsidRPr="00EA0F62">
        <w:rPr>
          <w:lang w:val="uk-UA"/>
        </w:rPr>
        <w:t>газ</w:t>
      </w:r>
      <w:r w:rsidR="00EA0F62" w:rsidRPr="00EA0F62">
        <w:rPr>
          <w:lang w:val="uk-UA"/>
        </w:rPr>
        <w:t>., 20</w:t>
      </w:r>
      <w:r w:rsidRPr="00EA0F62">
        <w:rPr>
          <w:lang w:val="uk-UA"/>
        </w:rPr>
        <w:t>05</w:t>
      </w:r>
      <w:r w:rsidR="00EA0F62" w:rsidRPr="00EA0F62">
        <w:rPr>
          <w:lang w:val="uk-UA"/>
        </w:rPr>
        <w:t xml:space="preserve">. </w:t>
      </w:r>
      <w:r w:rsidR="00EA0F62">
        <w:rPr>
          <w:lang w:val="uk-UA"/>
        </w:rPr>
        <w:t>-</w:t>
      </w:r>
      <w:r w:rsidRPr="00EA0F62">
        <w:rPr>
          <w:lang w:val="uk-UA"/>
        </w:rPr>
        <w:t xml:space="preserve"> 128 с</w:t>
      </w:r>
      <w:r w:rsidR="00EA0F62" w:rsidRPr="00EA0F62">
        <w:rPr>
          <w:lang w:val="uk-UA"/>
        </w:rPr>
        <w:t xml:space="preserve">. </w:t>
      </w:r>
      <w:r w:rsidR="00EA0F62">
        <w:rPr>
          <w:lang w:val="uk-UA"/>
        </w:rPr>
        <w:t>- (</w:t>
      </w:r>
      <w:r w:rsidRPr="00EA0F62">
        <w:rPr>
          <w:lang w:val="uk-UA"/>
        </w:rPr>
        <w:t>Б-ка</w:t>
      </w:r>
      <w:r w:rsidR="00EA0F62">
        <w:rPr>
          <w:lang w:val="uk-UA"/>
        </w:rPr>
        <w:t xml:space="preserve"> "</w:t>
      </w:r>
      <w:r w:rsidRPr="00EA0F62">
        <w:rPr>
          <w:lang w:val="uk-UA"/>
        </w:rPr>
        <w:t>Шкільного світу</w:t>
      </w:r>
      <w:r w:rsidR="00EA0F62">
        <w:rPr>
          <w:lang w:val="uk-UA"/>
        </w:rPr>
        <w:t>"</w:t>
      </w:r>
      <w:r w:rsidR="00EA0F62" w:rsidRPr="00EA0F62">
        <w:rPr>
          <w:lang w:val="uk-UA"/>
        </w:rPr>
        <w:t>).</w:t>
      </w:r>
    </w:p>
    <w:p w:rsidR="00EA0F62" w:rsidRDefault="00FA3165" w:rsidP="007927A9">
      <w:pPr>
        <w:ind w:firstLine="0"/>
        <w:rPr>
          <w:lang w:val="uk-UA"/>
        </w:rPr>
      </w:pPr>
      <w:r w:rsidRPr="00EA0F62">
        <w:rPr>
          <w:lang w:val="uk-UA"/>
        </w:rPr>
        <w:t>7</w:t>
      </w:r>
      <w:r w:rsidR="00EA0F62" w:rsidRPr="00EA0F62">
        <w:rPr>
          <w:lang w:val="uk-UA"/>
        </w:rPr>
        <w:t xml:space="preserve">. </w:t>
      </w:r>
      <w:r w:rsidRPr="00EA0F62">
        <w:rPr>
          <w:lang w:val="uk-UA"/>
        </w:rPr>
        <w:t>Печерська Е</w:t>
      </w:r>
      <w:r w:rsidR="00EA0F62" w:rsidRPr="00EA0F62">
        <w:rPr>
          <w:lang w:val="uk-UA"/>
        </w:rPr>
        <w:t xml:space="preserve">. </w:t>
      </w:r>
      <w:r w:rsidRPr="00EA0F62">
        <w:rPr>
          <w:lang w:val="uk-UA"/>
        </w:rPr>
        <w:t>Уроки різні та незвичайні</w:t>
      </w:r>
      <w:r w:rsidR="00EA0F62">
        <w:rPr>
          <w:lang w:val="uk-UA"/>
        </w:rPr>
        <w:t xml:space="preserve"> // </w:t>
      </w:r>
      <w:r w:rsidRPr="00EA0F62">
        <w:rPr>
          <w:lang w:val="uk-UA"/>
        </w:rPr>
        <w:t>Рідна школа</w:t>
      </w:r>
      <w:r w:rsidR="00EA0F62" w:rsidRPr="00EA0F62">
        <w:rPr>
          <w:lang w:val="uk-UA"/>
        </w:rPr>
        <w:t xml:space="preserve">. </w:t>
      </w:r>
      <w:r w:rsidR="00EA0F62">
        <w:rPr>
          <w:lang w:val="uk-UA"/>
        </w:rPr>
        <w:t>-</w:t>
      </w:r>
      <w:r w:rsidRPr="00EA0F62">
        <w:rPr>
          <w:lang w:val="uk-UA"/>
        </w:rPr>
        <w:t xml:space="preserve"> 1995</w:t>
      </w:r>
      <w:r w:rsidR="00EA0F62" w:rsidRPr="00EA0F62">
        <w:rPr>
          <w:lang w:val="uk-UA"/>
        </w:rPr>
        <w:t xml:space="preserve">. </w:t>
      </w:r>
      <w:r w:rsidR="00EA0F62">
        <w:rPr>
          <w:lang w:val="uk-UA"/>
        </w:rPr>
        <w:t>-</w:t>
      </w:r>
      <w:r w:rsidRPr="00EA0F62">
        <w:rPr>
          <w:lang w:val="uk-UA"/>
        </w:rPr>
        <w:t xml:space="preserve"> № 4</w:t>
      </w:r>
      <w:r w:rsidR="00EA0F62" w:rsidRPr="00EA0F62">
        <w:rPr>
          <w:lang w:val="uk-UA"/>
        </w:rPr>
        <w:t xml:space="preserve">. </w:t>
      </w:r>
      <w:r w:rsidR="00EA0F62">
        <w:rPr>
          <w:lang w:val="uk-UA"/>
        </w:rPr>
        <w:t>-</w:t>
      </w:r>
      <w:r w:rsidRPr="00EA0F62">
        <w:rPr>
          <w:lang w:val="uk-UA"/>
        </w:rPr>
        <w:t xml:space="preserve"> С</w:t>
      </w:r>
      <w:r w:rsidR="00EA0F62">
        <w:rPr>
          <w:lang w:val="uk-UA"/>
        </w:rPr>
        <w:t>.6</w:t>
      </w:r>
      <w:r w:rsidRPr="00EA0F62">
        <w:rPr>
          <w:lang w:val="uk-UA"/>
        </w:rPr>
        <w:t>2</w:t>
      </w:r>
      <w:r w:rsidR="00EA0F62">
        <w:rPr>
          <w:lang w:val="uk-UA"/>
        </w:rPr>
        <w:t>-</w:t>
      </w:r>
      <w:r w:rsidRPr="00EA0F62">
        <w:rPr>
          <w:lang w:val="uk-UA"/>
        </w:rPr>
        <w:t>65</w:t>
      </w:r>
      <w:r w:rsidR="00EA0F62" w:rsidRPr="00EA0F62">
        <w:rPr>
          <w:lang w:val="uk-UA"/>
        </w:rPr>
        <w:t>.</w:t>
      </w:r>
    </w:p>
    <w:p w:rsidR="00EA0F62" w:rsidRDefault="00FA3165" w:rsidP="007927A9">
      <w:pPr>
        <w:ind w:firstLine="0"/>
        <w:rPr>
          <w:lang w:val="uk-UA"/>
        </w:rPr>
      </w:pPr>
      <w:r w:rsidRPr="00EA0F62">
        <w:rPr>
          <w:lang w:val="uk-UA"/>
        </w:rPr>
        <w:t>8</w:t>
      </w:r>
      <w:r w:rsidR="00EA0F62" w:rsidRPr="00EA0F62">
        <w:rPr>
          <w:lang w:val="uk-UA"/>
        </w:rPr>
        <w:t xml:space="preserve">. </w:t>
      </w:r>
      <w:r w:rsidRPr="00EA0F62">
        <w:rPr>
          <w:lang w:val="uk-UA"/>
        </w:rPr>
        <w:t>Пометун О</w:t>
      </w:r>
      <w:r w:rsidR="00EA0F62">
        <w:rPr>
          <w:lang w:val="uk-UA"/>
        </w:rPr>
        <w:t xml:space="preserve">.І. </w:t>
      </w:r>
      <w:r w:rsidRPr="00EA0F62">
        <w:rPr>
          <w:lang w:val="uk-UA"/>
        </w:rPr>
        <w:t>Сучасний урок</w:t>
      </w:r>
      <w:r w:rsidR="00EA0F62" w:rsidRPr="00EA0F62">
        <w:rPr>
          <w:lang w:val="uk-UA"/>
        </w:rPr>
        <w:t xml:space="preserve">. </w:t>
      </w:r>
      <w:r w:rsidRPr="00EA0F62">
        <w:rPr>
          <w:lang w:val="uk-UA"/>
        </w:rPr>
        <w:t>Інтерактивні технології навчання</w:t>
      </w:r>
      <w:r w:rsidR="00EA0F62" w:rsidRPr="00EA0F62">
        <w:rPr>
          <w:lang w:val="uk-UA"/>
        </w:rPr>
        <w:t xml:space="preserve">. </w:t>
      </w:r>
      <w:r w:rsidR="00EA0F62">
        <w:rPr>
          <w:lang w:val="uk-UA"/>
        </w:rPr>
        <w:t>-</w:t>
      </w:r>
      <w:r w:rsidRPr="00EA0F62">
        <w:rPr>
          <w:lang w:val="uk-UA"/>
        </w:rPr>
        <w:t xml:space="preserve"> К</w:t>
      </w:r>
      <w:r w:rsidR="00EA0F62" w:rsidRPr="00EA0F62">
        <w:rPr>
          <w:lang w:val="uk-UA"/>
        </w:rPr>
        <w:t>., 20</w:t>
      </w:r>
      <w:r w:rsidRPr="00EA0F62">
        <w:rPr>
          <w:lang w:val="uk-UA"/>
        </w:rPr>
        <w:t>03</w:t>
      </w:r>
      <w:r w:rsidR="00EA0F62" w:rsidRPr="00EA0F62">
        <w:rPr>
          <w:lang w:val="uk-UA"/>
        </w:rPr>
        <w:t xml:space="preserve">. </w:t>
      </w:r>
      <w:r w:rsidR="00EA0F62">
        <w:rPr>
          <w:lang w:val="uk-UA"/>
        </w:rPr>
        <w:t>-</w:t>
      </w:r>
      <w:r w:rsidRPr="00EA0F62">
        <w:rPr>
          <w:lang w:val="uk-UA"/>
        </w:rPr>
        <w:t xml:space="preserve"> 192</w:t>
      </w:r>
      <w:r w:rsidR="00EA0F62">
        <w:rPr>
          <w:lang w:val="uk-UA"/>
        </w:rPr>
        <w:t xml:space="preserve"> </w:t>
      </w:r>
      <w:r w:rsidRPr="00EA0F62">
        <w:rPr>
          <w:lang w:val="uk-UA"/>
        </w:rPr>
        <w:t>с</w:t>
      </w:r>
      <w:r w:rsidR="00EA0F62" w:rsidRPr="00EA0F62">
        <w:rPr>
          <w:lang w:val="uk-UA"/>
        </w:rPr>
        <w:t>.</w:t>
      </w:r>
    </w:p>
    <w:p w:rsidR="00EA0F62" w:rsidRDefault="00FA3165" w:rsidP="007927A9">
      <w:pPr>
        <w:ind w:firstLine="0"/>
        <w:rPr>
          <w:lang w:val="uk-UA"/>
        </w:rPr>
      </w:pPr>
      <w:r w:rsidRPr="00EA0F62">
        <w:rPr>
          <w:lang w:val="uk-UA"/>
        </w:rPr>
        <w:t>9</w:t>
      </w:r>
      <w:r w:rsidR="00EA0F62" w:rsidRPr="00EA0F62">
        <w:rPr>
          <w:lang w:val="uk-UA"/>
        </w:rPr>
        <w:t xml:space="preserve">. </w:t>
      </w:r>
      <w:r w:rsidRPr="00EA0F62">
        <w:rPr>
          <w:lang w:val="uk-UA"/>
        </w:rPr>
        <w:t>Пономаренко Т</w:t>
      </w:r>
      <w:r w:rsidR="00EA0F62">
        <w:rPr>
          <w:lang w:val="uk-UA"/>
        </w:rPr>
        <w:t xml:space="preserve">.В. </w:t>
      </w:r>
      <w:r w:rsidRPr="00EA0F62">
        <w:rPr>
          <w:lang w:val="uk-UA"/>
        </w:rPr>
        <w:t>Урок КВК</w:t>
      </w:r>
      <w:r w:rsidR="00EA0F62">
        <w:rPr>
          <w:lang w:val="uk-UA"/>
        </w:rPr>
        <w:t xml:space="preserve"> // </w:t>
      </w:r>
      <w:r w:rsidRPr="00EA0F62">
        <w:rPr>
          <w:lang w:val="uk-UA"/>
        </w:rPr>
        <w:t>Початкова школа</w:t>
      </w:r>
      <w:r w:rsidR="00EA0F62" w:rsidRPr="00EA0F62">
        <w:rPr>
          <w:lang w:val="uk-UA"/>
        </w:rPr>
        <w:t xml:space="preserve">. </w:t>
      </w:r>
      <w:r w:rsidR="00EA0F62">
        <w:rPr>
          <w:lang w:val="uk-UA"/>
        </w:rPr>
        <w:t>-</w:t>
      </w:r>
      <w:r w:rsidRPr="00EA0F62">
        <w:rPr>
          <w:lang w:val="uk-UA"/>
        </w:rPr>
        <w:t xml:space="preserve"> 1992</w:t>
      </w:r>
      <w:r w:rsidR="00EA0F62" w:rsidRPr="00EA0F62">
        <w:rPr>
          <w:lang w:val="uk-UA"/>
        </w:rPr>
        <w:t xml:space="preserve">. </w:t>
      </w:r>
      <w:r w:rsidR="00EA0F62">
        <w:rPr>
          <w:lang w:val="uk-UA"/>
        </w:rPr>
        <w:t>-</w:t>
      </w:r>
      <w:r w:rsidRPr="00EA0F62">
        <w:rPr>
          <w:lang w:val="uk-UA"/>
        </w:rPr>
        <w:t xml:space="preserve"> №3-4</w:t>
      </w:r>
      <w:r w:rsidR="00EA0F62" w:rsidRPr="00EA0F62">
        <w:rPr>
          <w:lang w:val="uk-UA"/>
        </w:rPr>
        <w:t xml:space="preserve">. </w:t>
      </w:r>
      <w:r w:rsidR="00EA0F62">
        <w:rPr>
          <w:lang w:val="uk-UA"/>
        </w:rPr>
        <w:t>-</w:t>
      </w:r>
      <w:r w:rsidRPr="00EA0F62">
        <w:rPr>
          <w:lang w:val="uk-UA"/>
        </w:rPr>
        <w:t xml:space="preserve"> С</w:t>
      </w:r>
      <w:r w:rsidR="00EA0F62">
        <w:rPr>
          <w:lang w:val="uk-UA"/>
        </w:rPr>
        <w:t>.3</w:t>
      </w:r>
      <w:r w:rsidRPr="00EA0F62">
        <w:rPr>
          <w:lang w:val="uk-UA"/>
        </w:rPr>
        <w:t>2-33</w:t>
      </w:r>
      <w:r w:rsidR="00EA0F62" w:rsidRPr="00EA0F62">
        <w:rPr>
          <w:lang w:val="uk-UA"/>
        </w:rPr>
        <w:t>.</w:t>
      </w:r>
    </w:p>
    <w:p w:rsidR="00EA0F62" w:rsidRDefault="00FA3165" w:rsidP="007927A9">
      <w:pPr>
        <w:ind w:firstLine="0"/>
        <w:rPr>
          <w:lang w:val="uk-UA"/>
        </w:rPr>
      </w:pPr>
      <w:r w:rsidRPr="00EA0F62">
        <w:rPr>
          <w:lang w:val="uk-UA"/>
        </w:rPr>
        <w:t>10</w:t>
      </w:r>
      <w:r w:rsidR="00EA0F62" w:rsidRPr="00EA0F62">
        <w:rPr>
          <w:lang w:val="uk-UA"/>
        </w:rPr>
        <w:t xml:space="preserve">. </w:t>
      </w:r>
      <w:r w:rsidRPr="00EA0F62">
        <w:rPr>
          <w:lang w:val="uk-UA"/>
        </w:rPr>
        <w:t>Савченко О</w:t>
      </w:r>
      <w:r w:rsidR="00EA0F62">
        <w:rPr>
          <w:lang w:val="uk-UA"/>
        </w:rPr>
        <w:t xml:space="preserve">.Я. </w:t>
      </w:r>
      <w:r w:rsidRPr="00EA0F62">
        <w:rPr>
          <w:lang w:val="uk-UA"/>
        </w:rPr>
        <w:t>Дидактичні особливості інтегрованих уроків</w:t>
      </w:r>
      <w:r w:rsidR="00EA0F62">
        <w:rPr>
          <w:lang w:val="uk-UA"/>
        </w:rPr>
        <w:t xml:space="preserve"> // </w:t>
      </w:r>
      <w:r w:rsidRPr="00EA0F62">
        <w:rPr>
          <w:lang w:val="uk-UA"/>
        </w:rPr>
        <w:t>Початкова школа</w:t>
      </w:r>
      <w:r w:rsidR="00EA0F62" w:rsidRPr="00EA0F62">
        <w:rPr>
          <w:lang w:val="uk-UA"/>
        </w:rPr>
        <w:t xml:space="preserve">. </w:t>
      </w:r>
      <w:r w:rsidR="00EA0F62">
        <w:rPr>
          <w:lang w:val="uk-UA"/>
        </w:rPr>
        <w:t>-</w:t>
      </w:r>
      <w:r w:rsidRPr="00EA0F62">
        <w:rPr>
          <w:lang w:val="uk-UA"/>
        </w:rPr>
        <w:t xml:space="preserve"> 1992</w:t>
      </w:r>
      <w:r w:rsidR="00EA0F62" w:rsidRPr="00EA0F62">
        <w:rPr>
          <w:lang w:val="uk-UA"/>
        </w:rPr>
        <w:t xml:space="preserve">. </w:t>
      </w:r>
      <w:r w:rsidR="00EA0F62">
        <w:rPr>
          <w:lang w:val="uk-UA"/>
        </w:rPr>
        <w:t>-</w:t>
      </w:r>
      <w:r w:rsidRPr="00EA0F62">
        <w:rPr>
          <w:lang w:val="uk-UA"/>
        </w:rPr>
        <w:t xml:space="preserve"> №1</w:t>
      </w:r>
      <w:r w:rsidR="00EA0F62" w:rsidRPr="00EA0F62">
        <w:rPr>
          <w:lang w:val="uk-UA"/>
        </w:rPr>
        <w:t xml:space="preserve">. </w:t>
      </w:r>
      <w:r w:rsidR="00EA0F62">
        <w:rPr>
          <w:lang w:val="uk-UA"/>
        </w:rPr>
        <w:t>-</w:t>
      </w:r>
      <w:r w:rsidRPr="00EA0F62">
        <w:rPr>
          <w:lang w:val="uk-UA"/>
        </w:rPr>
        <w:t xml:space="preserve"> С</w:t>
      </w:r>
      <w:r w:rsidR="00EA0F62">
        <w:rPr>
          <w:lang w:val="uk-UA"/>
        </w:rPr>
        <w:t>.2</w:t>
      </w:r>
      <w:r w:rsidRPr="00EA0F62">
        <w:rPr>
          <w:lang w:val="uk-UA"/>
        </w:rPr>
        <w:t>-8</w:t>
      </w:r>
      <w:r w:rsidR="00EA0F62" w:rsidRPr="00EA0F62">
        <w:rPr>
          <w:lang w:val="uk-UA"/>
        </w:rPr>
        <w:t>.</w:t>
      </w:r>
    </w:p>
    <w:p w:rsidR="00EA0F62" w:rsidRDefault="00FA3165" w:rsidP="007927A9">
      <w:pPr>
        <w:ind w:firstLine="0"/>
        <w:rPr>
          <w:lang w:val="uk-UA"/>
        </w:rPr>
      </w:pPr>
      <w:r w:rsidRPr="00EA0F62">
        <w:rPr>
          <w:lang w:val="uk-UA"/>
        </w:rPr>
        <w:t>11</w:t>
      </w:r>
      <w:r w:rsidR="00EA0F62" w:rsidRPr="00EA0F62">
        <w:rPr>
          <w:lang w:val="uk-UA"/>
        </w:rPr>
        <w:t xml:space="preserve">. </w:t>
      </w:r>
      <w:r w:rsidRPr="00EA0F62">
        <w:rPr>
          <w:lang w:val="uk-UA"/>
        </w:rPr>
        <w:t>Савченко О</w:t>
      </w:r>
      <w:r w:rsidR="00EA0F62">
        <w:rPr>
          <w:lang w:val="uk-UA"/>
        </w:rPr>
        <w:t xml:space="preserve">.Я. </w:t>
      </w:r>
      <w:r w:rsidRPr="00EA0F62">
        <w:rPr>
          <w:lang w:val="uk-UA"/>
        </w:rPr>
        <w:t>Сучасний урок в початкових класах</w:t>
      </w:r>
      <w:r w:rsidR="00EA0F62" w:rsidRPr="00EA0F62">
        <w:rPr>
          <w:lang w:val="uk-UA"/>
        </w:rPr>
        <w:t xml:space="preserve">. </w:t>
      </w:r>
      <w:r w:rsidR="00EA0F62">
        <w:rPr>
          <w:lang w:val="uk-UA"/>
        </w:rPr>
        <w:t>-</w:t>
      </w:r>
      <w:r w:rsidRPr="00EA0F62">
        <w:rPr>
          <w:lang w:val="uk-UA"/>
        </w:rPr>
        <w:t xml:space="preserve"> К</w:t>
      </w:r>
      <w:r w:rsidR="00EA0F62" w:rsidRPr="00EA0F62">
        <w:rPr>
          <w:lang w:val="uk-UA"/>
        </w:rPr>
        <w:t>., 19</w:t>
      </w:r>
      <w:r w:rsidRPr="00EA0F62">
        <w:rPr>
          <w:lang w:val="uk-UA"/>
        </w:rPr>
        <w:t>97</w:t>
      </w:r>
      <w:r w:rsidR="00EA0F62" w:rsidRPr="00EA0F62">
        <w:rPr>
          <w:lang w:val="uk-UA"/>
        </w:rPr>
        <w:t xml:space="preserve">. </w:t>
      </w:r>
      <w:r w:rsidR="00EA0F62">
        <w:rPr>
          <w:lang w:val="uk-UA"/>
        </w:rPr>
        <w:t>-</w:t>
      </w:r>
      <w:r w:rsidRPr="00EA0F62">
        <w:rPr>
          <w:lang w:val="uk-UA"/>
        </w:rPr>
        <w:t xml:space="preserve"> 256</w:t>
      </w:r>
      <w:r w:rsidR="00EA0F62">
        <w:rPr>
          <w:lang w:val="uk-UA"/>
        </w:rPr>
        <w:t xml:space="preserve"> </w:t>
      </w:r>
      <w:r w:rsidRPr="00EA0F62">
        <w:rPr>
          <w:lang w:val="uk-UA"/>
        </w:rPr>
        <w:t>с</w:t>
      </w:r>
      <w:r w:rsidR="00EA0F62" w:rsidRPr="00EA0F62">
        <w:rPr>
          <w:lang w:val="uk-UA"/>
        </w:rPr>
        <w:t>.</w:t>
      </w:r>
    </w:p>
    <w:p w:rsidR="00EA0F62" w:rsidRDefault="00FA3165" w:rsidP="007927A9">
      <w:pPr>
        <w:ind w:firstLine="0"/>
        <w:rPr>
          <w:lang w:val="uk-UA"/>
        </w:rPr>
      </w:pPr>
      <w:r w:rsidRPr="00EA0F62">
        <w:rPr>
          <w:lang w:val="uk-UA"/>
        </w:rPr>
        <w:t>12</w:t>
      </w:r>
      <w:r w:rsidR="00EA0F62" w:rsidRPr="00EA0F62">
        <w:rPr>
          <w:lang w:val="uk-UA"/>
        </w:rPr>
        <w:t xml:space="preserve">. </w:t>
      </w:r>
      <w:r w:rsidRPr="00EA0F62">
        <w:rPr>
          <w:lang w:val="uk-UA"/>
        </w:rPr>
        <w:t>Сучасні шкільні технології</w:t>
      </w:r>
      <w:r w:rsidR="00EA0F62" w:rsidRPr="00EA0F62">
        <w:rPr>
          <w:lang w:val="uk-UA"/>
        </w:rPr>
        <w:t xml:space="preserve">. </w:t>
      </w:r>
      <w:r w:rsidRPr="00EA0F62">
        <w:rPr>
          <w:lang w:val="uk-UA"/>
        </w:rPr>
        <w:t>Ч</w:t>
      </w:r>
      <w:r w:rsidR="00EA0F62">
        <w:rPr>
          <w:lang w:val="uk-UA"/>
        </w:rPr>
        <w:t>.1</w:t>
      </w:r>
      <w:r w:rsidR="007927A9">
        <w:rPr>
          <w:lang w:val="uk-UA"/>
        </w:rPr>
        <w:t xml:space="preserve"> </w:t>
      </w:r>
      <w:r w:rsidR="00EA0F62">
        <w:rPr>
          <w:lang w:val="uk-UA"/>
        </w:rPr>
        <w:t>/</w:t>
      </w:r>
      <w:r w:rsidR="007927A9">
        <w:rPr>
          <w:lang w:val="uk-UA"/>
        </w:rPr>
        <w:t xml:space="preserve"> </w:t>
      </w:r>
      <w:r w:rsidRPr="00EA0F62">
        <w:rPr>
          <w:lang w:val="uk-UA"/>
        </w:rPr>
        <w:t>Упоряд</w:t>
      </w:r>
      <w:r w:rsidR="00EA0F62">
        <w:rPr>
          <w:lang w:val="uk-UA"/>
        </w:rPr>
        <w:t>.:</w:t>
      </w:r>
      <w:r w:rsidR="00EA0F62" w:rsidRPr="00EA0F62">
        <w:rPr>
          <w:lang w:val="uk-UA"/>
        </w:rPr>
        <w:t xml:space="preserve"> </w:t>
      </w:r>
      <w:r w:rsidRPr="00EA0F62">
        <w:rPr>
          <w:lang w:val="uk-UA"/>
        </w:rPr>
        <w:t>І</w:t>
      </w:r>
      <w:r w:rsidR="00EA0F62" w:rsidRPr="00EA0F62">
        <w:rPr>
          <w:lang w:val="uk-UA"/>
        </w:rPr>
        <w:t xml:space="preserve">. </w:t>
      </w:r>
      <w:r w:rsidRPr="00EA0F62">
        <w:rPr>
          <w:lang w:val="uk-UA"/>
        </w:rPr>
        <w:t>Рожнятовська, В</w:t>
      </w:r>
      <w:r w:rsidR="00EA0F62" w:rsidRPr="00EA0F62">
        <w:rPr>
          <w:lang w:val="uk-UA"/>
        </w:rPr>
        <w:t xml:space="preserve">. </w:t>
      </w:r>
      <w:r w:rsidRPr="00EA0F62">
        <w:rPr>
          <w:lang w:val="uk-UA"/>
        </w:rPr>
        <w:t>Зоц</w:t>
      </w:r>
      <w:r w:rsidR="00EA0F62" w:rsidRPr="00EA0F62">
        <w:rPr>
          <w:lang w:val="uk-UA"/>
        </w:rPr>
        <w:t xml:space="preserve">. </w:t>
      </w:r>
      <w:r w:rsidR="00EA0F62">
        <w:rPr>
          <w:lang w:val="uk-UA"/>
        </w:rPr>
        <w:t>-</w:t>
      </w:r>
      <w:r w:rsidRPr="00EA0F62">
        <w:rPr>
          <w:lang w:val="uk-UA"/>
        </w:rPr>
        <w:t xml:space="preserve"> К</w:t>
      </w:r>
      <w:r w:rsidR="00EA0F62">
        <w:rPr>
          <w:lang w:val="uk-UA"/>
        </w:rPr>
        <w:t>.:</w:t>
      </w:r>
      <w:r w:rsidR="00EA0F62" w:rsidRPr="00EA0F62">
        <w:rPr>
          <w:lang w:val="uk-UA"/>
        </w:rPr>
        <w:t xml:space="preserve"> </w:t>
      </w:r>
      <w:r w:rsidRPr="00EA0F62">
        <w:rPr>
          <w:lang w:val="uk-UA"/>
        </w:rPr>
        <w:t>Ред</w:t>
      </w:r>
      <w:r w:rsidR="00EA0F62" w:rsidRPr="00EA0F62">
        <w:rPr>
          <w:lang w:val="uk-UA"/>
        </w:rPr>
        <w:t xml:space="preserve">. </w:t>
      </w:r>
      <w:r w:rsidRPr="00EA0F62">
        <w:rPr>
          <w:lang w:val="uk-UA"/>
        </w:rPr>
        <w:t>загальнопед</w:t>
      </w:r>
      <w:r w:rsidR="00EA0F62" w:rsidRPr="00EA0F62">
        <w:rPr>
          <w:lang w:val="uk-UA"/>
        </w:rPr>
        <w:t xml:space="preserve">. </w:t>
      </w:r>
      <w:r w:rsidRPr="00EA0F62">
        <w:rPr>
          <w:lang w:val="uk-UA"/>
        </w:rPr>
        <w:t>газ</w:t>
      </w:r>
      <w:r w:rsidR="00EA0F62" w:rsidRPr="00EA0F62">
        <w:rPr>
          <w:lang w:val="uk-UA"/>
        </w:rPr>
        <w:t>., 20</w:t>
      </w:r>
      <w:r w:rsidRPr="00EA0F62">
        <w:rPr>
          <w:lang w:val="uk-UA"/>
        </w:rPr>
        <w:t>04</w:t>
      </w:r>
      <w:r w:rsidR="00EA0F62" w:rsidRPr="00EA0F62">
        <w:rPr>
          <w:lang w:val="uk-UA"/>
        </w:rPr>
        <w:t xml:space="preserve">. </w:t>
      </w:r>
      <w:r w:rsidR="00EA0F62">
        <w:rPr>
          <w:lang w:val="uk-UA"/>
        </w:rPr>
        <w:t>-</w:t>
      </w:r>
      <w:r w:rsidRPr="00EA0F62">
        <w:rPr>
          <w:lang w:val="uk-UA"/>
        </w:rPr>
        <w:t xml:space="preserve"> 112 с</w:t>
      </w:r>
      <w:r w:rsidR="00EA0F62" w:rsidRPr="00EA0F62">
        <w:rPr>
          <w:lang w:val="uk-UA"/>
        </w:rPr>
        <w:t>. -</w:t>
      </w:r>
      <w:r w:rsidR="00EA0F62">
        <w:rPr>
          <w:lang w:val="uk-UA"/>
        </w:rPr>
        <w:t xml:space="preserve"> (</w:t>
      </w:r>
      <w:r w:rsidRPr="00EA0F62">
        <w:rPr>
          <w:lang w:val="uk-UA"/>
        </w:rPr>
        <w:t>Б-ка</w:t>
      </w:r>
      <w:r w:rsidR="00EA0F62">
        <w:rPr>
          <w:lang w:val="uk-UA"/>
        </w:rPr>
        <w:t xml:space="preserve"> "</w:t>
      </w:r>
      <w:r w:rsidRPr="00EA0F62">
        <w:rPr>
          <w:lang w:val="uk-UA"/>
        </w:rPr>
        <w:t>Шкільного світу</w:t>
      </w:r>
      <w:r w:rsidR="00EA0F62">
        <w:rPr>
          <w:lang w:val="uk-UA"/>
        </w:rPr>
        <w:t>"</w:t>
      </w:r>
      <w:r w:rsidR="00EA0F62" w:rsidRPr="00EA0F62">
        <w:rPr>
          <w:lang w:val="uk-UA"/>
        </w:rPr>
        <w:t>).</w:t>
      </w:r>
    </w:p>
    <w:p w:rsidR="00466BA6" w:rsidRPr="007927A9" w:rsidRDefault="00FA3165" w:rsidP="007927A9">
      <w:pPr>
        <w:ind w:firstLine="0"/>
        <w:rPr>
          <w:lang w:val="uk-UA"/>
        </w:rPr>
      </w:pPr>
      <w:r w:rsidRPr="00EA0F62">
        <w:rPr>
          <w:lang w:val="uk-UA"/>
        </w:rPr>
        <w:t>13</w:t>
      </w:r>
      <w:r w:rsidR="00EA0F62" w:rsidRPr="00EA0F62">
        <w:rPr>
          <w:lang w:val="uk-UA"/>
        </w:rPr>
        <w:t xml:space="preserve">. </w:t>
      </w:r>
      <w:r w:rsidRPr="00EA0F62">
        <w:rPr>
          <w:lang w:val="uk-UA"/>
        </w:rPr>
        <w:t>Фіцула М</w:t>
      </w:r>
      <w:r w:rsidR="00EA0F62">
        <w:rPr>
          <w:lang w:val="uk-UA"/>
        </w:rPr>
        <w:t xml:space="preserve">.М. </w:t>
      </w:r>
      <w:r w:rsidRPr="00EA0F62">
        <w:rPr>
          <w:lang w:val="uk-UA"/>
        </w:rPr>
        <w:t>Педагогіка</w:t>
      </w:r>
      <w:r w:rsidR="00EA0F62" w:rsidRPr="00EA0F62">
        <w:rPr>
          <w:lang w:val="uk-UA"/>
        </w:rPr>
        <w:t xml:space="preserve">: </w:t>
      </w:r>
      <w:r w:rsidRPr="00EA0F62">
        <w:rPr>
          <w:lang w:val="uk-UA"/>
        </w:rPr>
        <w:t>Навч</w:t>
      </w:r>
      <w:r w:rsidR="00EA0F62" w:rsidRPr="00EA0F62">
        <w:rPr>
          <w:lang w:val="uk-UA"/>
        </w:rPr>
        <w:t xml:space="preserve">. </w:t>
      </w:r>
      <w:r w:rsidRPr="00EA0F62">
        <w:rPr>
          <w:lang w:val="uk-UA"/>
        </w:rPr>
        <w:t>посіб</w:t>
      </w:r>
      <w:r w:rsidR="00EA0F62" w:rsidRPr="00EA0F62">
        <w:rPr>
          <w:lang w:val="uk-UA"/>
        </w:rPr>
        <w:t xml:space="preserve">. </w:t>
      </w:r>
      <w:r w:rsidRPr="00EA0F62">
        <w:rPr>
          <w:lang w:val="uk-UA"/>
        </w:rPr>
        <w:t>для студ</w:t>
      </w:r>
      <w:r w:rsidR="00EA0F62" w:rsidRPr="00EA0F62">
        <w:rPr>
          <w:lang w:val="uk-UA"/>
        </w:rPr>
        <w:t xml:space="preserve">. </w:t>
      </w:r>
      <w:r w:rsidRPr="00EA0F62">
        <w:rPr>
          <w:lang w:val="uk-UA"/>
        </w:rPr>
        <w:t>вищих пед</w:t>
      </w:r>
      <w:r w:rsidR="00EA0F62" w:rsidRPr="00EA0F62">
        <w:rPr>
          <w:lang w:val="uk-UA"/>
        </w:rPr>
        <w:t xml:space="preserve">. </w:t>
      </w:r>
      <w:r w:rsidRPr="00EA0F62">
        <w:rPr>
          <w:lang w:val="uk-UA"/>
        </w:rPr>
        <w:t>закл</w:t>
      </w:r>
      <w:r w:rsidR="00EA0F62" w:rsidRPr="00EA0F62">
        <w:rPr>
          <w:lang w:val="uk-UA"/>
        </w:rPr>
        <w:t xml:space="preserve">. </w:t>
      </w:r>
      <w:r w:rsidRPr="00EA0F62">
        <w:rPr>
          <w:lang w:val="uk-UA"/>
        </w:rPr>
        <w:t>освіти</w:t>
      </w:r>
      <w:r w:rsidR="00EA0F62" w:rsidRPr="00EA0F62">
        <w:rPr>
          <w:lang w:val="uk-UA"/>
        </w:rPr>
        <w:t xml:space="preserve">. </w:t>
      </w:r>
      <w:r w:rsidR="00EA0F62">
        <w:rPr>
          <w:lang w:val="uk-UA"/>
        </w:rPr>
        <w:t>-</w:t>
      </w:r>
      <w:r w:rsidRPr="00EA0F62">
        <w:rPr>
          <w:lang w:val="uk-UA"/>
        </w:rPr>
        <w:t>К</w:t>
      </w:r>
      <w:r w:rsidR="00EA0F62">
        <w:rPr>
          <w:lang w:val="uk-UA"/>
        </w:rPr>
        <w:t>.:</w:t>
      </w:r>
      <w:r w:rsidR="00EA0F62" w:rsidRPr="00EA0F62">
        <w:rPr>
          <w:lang w:val="uk-UA"/>
        </w:rPr>
        <w:t xml:space="preserve"> </w:t>
      </w:r>
      <w:r w:rsidRPr="00EA0F62">
        <w:rPr>
          <w:lang w:val="uk-UA"/>
        </w:rPr>
        <w:t>Академія, 2003</w:t>
      </w:r>
      <w:r w:rsidR="00EA0F62" w:rsidRPr="00EA0F62">
        <w:rPr>
          <w:lang w:val="uk-UA"/>
        </w:rPr>
        <w:t xml:space="preserve">. </w:t>
      </w:r>
      <w:r w:rsidR="00EA0F62">
        <w:rPr>
          <w:lang w:val="uk-UA"/>
        </w:rPr>
        <w:t>-</w:t>
      </w:r>
      <w:r w:rsidRPr="00EA0F62">
        <w:rPr>
          <w:lang w:val="uk-UA"/>
        </w:rPr>
        <w:t xml:space="preserve"> 528 с</w:t>
      </w:r>
      <w:r w:rsidR="00EA0F62" w:rsidRPr="00EA0F62">
        <w:rPr>
          <w:lang w:val="uk-UA"/>
        </w:rPr>
        <w:t>.</w:t>
      </w:r>
      <w:bookmarkStart w:id="14" w:name="_GoBack"/>
      <w:bookmarkEnd w:id="14"/>
    </w:p>
    <w:sectPr w:rsidR="00466BA6" w:rsidRPr="007927A9" w:rsidSect="00EA0F62">
      <w:headerReference w:type="default" r:id="rId7"/>
      <w:footerReference w:type="default" r:id="rId8"/>
      <w:headerReference w:type="first" r:id="rId9"/>
      <w:footerReference w:type="first" r:id="rId10"/>
      <w:pgSz w:w="11909" w:h="16834"/>
      <w:pgMar w:top="1134" w:right="850"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52B" w:rsidRDefault="00C4752B">
      <w:r>
        <w:separator/>
      </w:r>
    </w:p>
  </w:endnote>
  <w:endnote w:type="continuationSeparator" w:id="0">
    <w:p w:rsidR="00C4752B" w:rsidRDefault="00C47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8D3" w:rsidRDefault="005B18D3">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8D3" w:rsidRDefault="005B18D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52B" w:rsidRDefault="00C4752B">
      <w:r>
        <w:separator/>
      </w:r>
    </w:p>
  </w:footnote>
  <w:footnote w:type="continuationSeparator" w:id="0">
    <w:p w:rsidR="00C4752B" w:rsidRDefault="00C47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8D3" w:rsidRDefault="00FE468A" w:rsidP="001A23E7">
    <w:pPr>
      <w:pStyle w:val="a8"/>
      <w:framePr w:wrap="auto" w:vAnchor="text" w:hAnchor="margin" w:xAlign="right" w:y="1"/>
      <w:rPr>
        <w:rStyle w:val="ab"/>
      </w:rPr>
    </w:pPr>
    <w:r>
      <w:rPr>
        <w:rStyle w:val="ab"/>
      </w:rPr>
      <w:t>2</w:t>
    </w:r>
  </w:p>
  <w:p w:rsidR="005B18D3" w:rsidRDefault="005B18D3" w:rsidP="009F6F2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8D3" w:rsidRDefault="005B18D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1"/>
    <w:lvl w:ilvl="0">
      <w:start w:val="1"/>
      <w:numFmt w:val="decimal"/>
      <w:lvlText w:val="%1."/>
      <w:lvlJc w:val="left"/>
      <w:pPr>
        <w:tabs>
          <w:tab w:val="num" w:pos="720"/>
        </w:tabs>
      </w:pPr>
    </w:lvl>
  </w:abstractNum>
  <w:abstractNum w:abstractNumId="2">
    <w:nsid w:val="00000003"/>
    <w:multiLevelType w:val="singleLevel"/>
    <w:tmpl w:val="00000003"/>
    <w:name w:val="WW8Num2"/>
    <w:lvl w:ilvl="0">
      <w:start w:val="1"/>
      <w:numFmt w:val="decimal"/>
      <w:lvlText w:val="%1."/>
      <w:lvlJc w:val="left"/>
      <w:pPr>
        <w:tabs>
          <w:tab w:val="num" w:pos="734"/>
        </w:tabs>
      </w:pPr>
    </w:lvl>
  </w:abstractNum>
  <w:abstractNum w:abstractNumId="3">
    <w:nsid w:val="00000004"/>
    <w:multiLevelType w:val="singleLevel"/>
    <w:tmpl w:val="00000004"/>
    <w:name w:val="WW8Num3"/>
    <w:lvl w:ilvl="0">
      <w:start w:val="1"/>
      <w:numFmt w:val="decimal"/>
      <w:lvlText w:val="%1."/>
      <w:lvlJc w:val="left"/>
      <w:pPr>
        <w:tabs>
          <w:tab w:val="num" w:pos="735"/>
        </w:tabs>
      </w:p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6BD"/>
    <w:rsid w:val="000275F6"/>
    <w:rsid w:val="00033DF5"/>
    <w:rsid w:val="00132DE4"/>
    <w:rsid w:val="00193B37"/>
    <w:rsid w:val="001A23E7"/>
    <w:rsid w:val="001C6A30"/>
    <w:rsid w:val="00201A93"/>
    <w:rsid w:val="00231D90"/>
    <w:rsid w:val="002600CC"/>
    <w:rsid w:val="002622C4"/>
    <w:rsid w:val="00283DB1"/>
    <w:rsid w:val="00287046"/>
    <w:rsid w:val="002D20E9"/>
    <w:rsid w:val="00343B99"/>
    <w:rsid w:val="003678B2"/>
    <w:rsid w:val="00373FA3"/>
    <w:rsid w:val="00384512"/>
    <w:rsid w:val="00397A6D"/>
    <w:rsid w:val="003C58CD"/>
    <w:rsid w:val="003F3AE0"/>
    <w:rsid w:val="00401D20"/>
    <w:rsid w:val="004420A4"/>
    <w:rsid w:val="00462002"/>
    <w:rsid w:val="00466BA6"/>
    <w:rsid w:val="004E3C8A"/>
    <w:rsid w:val="005121B6"/>
    <w:rsid w:val="005B18D3"/>
    <w:rsid w:val="005B4639"/>
    <w:rsid w:val="005C430E"/>
    <w:rsid w:val="006370ED"/>
    <w:rsid w:val="0065368E"/>
    <w:rsid w:val="006943E7"/>
    <w:rsid w:val="006966BD"/>
    <w:rsid w:val="006C1BD2"/>
    <w:rsid w:val="00717441"/>
    <w:rsid w:val="00720D27"/>
    <w:rsid w:val="00723B30"/>
    <w:rsid w:val="007927A9"/>
    <w:rsid w:val="007A088E"/>
    <w:rsid w:val="007B3F00"/>
    <w:rsid w:val="007D1A3E"/>
    <w:rsid w:val="007D54C3"/>
    <w:rsid w:val="00802D99"/>
    <w:rsid w:val="008203FB"/>
    <w:rsid w:val="008775E5"/>
    <w:rsid w:val="0089414D"/>
    <w:rsid w:val="009E5670"/>
    <w:rsid w:val="009F6F22"/>
    <w:rsid w:val="00A24A51"/>
    <w:rsid w:val="00A52F32"/>
    <w:rsid w:val="00AC56B5"/>
    <w:rsid w:val="00B265DD"/>
    <w:rsid w:val="00BA1E4E"/>
    <w:rsid w:val="00BC08ED"/>
    <w:rsid w:val="00BC5C22"/>
    <w:rsid w:val="00C21857"/>
    <w:rsid w:val="00C4752B"/>
    <w:rsid w:val="00C87B6B"/>
    <w:rsid w:val="00CB23D2"/>
    <w:rsid w:val="00CE3D47"/>
    <w:rsid w:val="00D54DAF"/>
    <w:rsid w:val="00D5741B"/>
    <w:rsid w:val="00DB2BC1"/>
    <w:rsid w:val="00DC26D7"/>
    <w:rsid w:val="00E36C80"/>
    <w:rsid w:val="00E411DF"/>
    <w:rsid w:val="00E42113"/>
    <w:rsid w:val="00E5452A"/>
    <w:rsid w:val="00EA0F62"/>
    <w:rsid w:val="00EF6D0A"/>
    <w:rsid w:val="00F56A84"/>
    <w:rsid w:val="00F61B63"/>
    <w:rsid w:val="00FA301D"/>
    <w:rsid w:val="00FA3165"/>
    <w:rsid w:val="00FE468A"/>
    <w:rsid w:val="00FF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3D93B5-1526-4FD9-8A94-58CAECA0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EA0F62"/>
    <w:pPr>
      <w:spacing w:line="360" w:lineRule="auto"/>
      <w:ind w:firstLine="720"/>
      <w:jc w:val="both"/>
    </w:pPr>
    <w:rPr>
      <w:sz w:val="28"/>
      <w:szCs w:val="28"/>
    </w:rPr>
  </w:style>
  <w:style w:type="paragraph" w:styleId="1">
    <w:name w:val="heading 1"/>
    <w:basedOn w:val="a2"/>
    <w:next w:val="a2"/>
    <w:link w:val="10"/>
    <w:uiPriority w:val="99"/>
    <w:qFormat/>
    <w:rsid w:val="00EA0F62"/>
    <w:pPr>
      <w:keepNext/>
      <w:ind w:firstLine="0"/>
      <w:jc w:val="center"/>
      <w:outlineLvl w:val="0"/>
    </w:pPr>
    <w:rPr>
      <w:b/>
      <w:bCs/>
      <w:caps/>
      <w:noProof/>
      <w:kern w:val="16"/>
    </w:rPr>
  </w:style>
  <w:style w:type="paragraph" w:styleId="2">
    <w:name w:val="heading 2"/>
    <w:basedOn w:val="a2"/>
    <w:next w:val="a2"/>
    <w:link w:val="20"/>
    <w:autoRedefine/>
    <w:uiPriority w:val="99"/>
    <w:qFormat/>
    <w:rsid w:val="00EA0F62"/>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EA0F62"/>
    <w:pPr>
      <w:keepNext/>
      <w:outlineLvl w:val="2"/>
    </w:pPr>
    <w:rPr>
      <w:b/>
      <w:bCs/>
      <w:noProof/>
    </w:rPr>
  </w:style>
  <w:style w:type="paragraph" w:styleId="4">
    <w:name w:val="heading 4"/>
    <w:basedOn w:val="a2"/>
    <w:next w:val="a2"/>
    <w:link w:val="40"/>
    <w:uiPriority w:val="99"/>
    <w:qFormat/>
    <w:rsid w:val="00EA0F62"/>
    <w:pPr>
      <w:keepNext/>
      <w:ind w:firstLine="0"/>
      <w:jc w:val="center"/>
      <w:outlineLvl w:val="3"/>
    </w:pPr>
    <w:rPr>
      <w:i/>
      <w:iCs/>
      <w:noProof/>
    </w:rPr>
  </w:style>
  <w:style w:type="paragraph" w:styleId="5">
    <w:name w:val="heading 5"/>
    <w:basedOn w:val="a2"/>
    <w:next w:val="a2"/>
    <w:link w:val="50"/>
    <w:uiPriority w:val="99"/>
    <w:qFormat/>
    <w:rsid w:val="00EA0F62"/>
    <w:pPr>
      <w:keepNext/>
      <w:ind w:left="737" w:firstLine="0"/>
      <w:jc w:val="left"/>
      <w:outlineLvl w:val="4"/>
    </w:pPr>
  </w:style>
  <w:style w:type="paragraph" w:styleId="6">
    <w:name w:val="heading 6"/>
    <w:basedOn w:val="a2"/>
    <w:next w:val="a2"/>
    <w:link w:val="60"/>
    <w:uiPriority w:val="99"/>
    <w:qFormat/>
    <w:rsid w:val="00EA0F62"/>
    <w:pPr>
      <w:keepNext/>
      <w:jc w:val="center"/>
      <w:outlineLvl w:val="5"/>
    </w:pPr>
    <w:rPr>
      <w:b/>
      <w:bCs/>
      <w:sz w:val="30"/>
      <w:szCs w:val="30"/>
    </w:rPr>
  </w:style>
  <w:style w:type="paragraph" w:styleId="7">
    <w:name w:val="heading 7"/>
    <w:basedOn w:val="a2"/>
    <w:next w:val="a2"/>
    <w:link w:val="70"/>
    <w:uiPriority w:val="99"/>
    <w:qFormat/>
    <w:rsid w:val="00EA0F62"/>
    <w:pPr>
      <w:keepNext/>
      <w:outlineLvl w:val="6"/>
    </w:pPr>
    <w:rPr>
      <w:sz w:val="24"/>
      <w:szCs w:val="24"/>
    </w:rPr>
  </w:style>
  <w:style w:type="paragraph" w:styleId="8">
    <w:name w:val="heading 8"/>
    <w:basedOn w:val="a2"/>
    <w:next w:val="a2"/>
    <w:link w:val="80"/>
    <w:uiPriority w:val="99"/>
    <w:qFormat/>
    <w:rsid w:val="00EA0F62"/>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EA0F62"/>
    <w:pPr>
      <w:ind w:firstLine="0"/>
    </w:pPr>
  </w:style>
  <w:style w:type="character" w:customStyle="1" w:styleId="a7">
    <w:name w:val="Основной текст Знак"/>
    <w:link w:val="a6"/>
    <w:uiPriority w:val="99"/>
    <w:semiHidden/>
    <w:rPr>
      <w:sz w:val="28"/>
      <w:szCs w:val="28"/>
    </w:rPr>
  </w:style>
  <w:style w:type="paragraph" w:styleId="a8">
    <w:name w:val="header"/>
    <w:basedOn w:val="a2"/>
    <w:next w:val="a6"/>
    <w:link w:val="a9"/>
    <w:uiPriority w:val="99"/>
    <w:rsid w:val="00EA0F62"/>
    <w:pPr>
      <w:tabs>
        <w:tab w:val="center" w:pos="4677"/>
        <w:tab w:val="right" w:pos="9355"/>
      </w:tabs>
      <w:spacing w:line="240" w:lineRule="auto"/>
      <w:ind w:firstLine="0"/>
      <w:jc w:val="right"/>
    </w:pPr>
    <w:rPr>
      <w:noProof/>
      <w:kern w:val="16"/>
    </w:rPr>
  </w:style>
  <w:style w:type="character" w:styleId="aa">
    <w:name w:val="endnote reference"/>
    <w:uiPriority w:val="99"/>
    <w:semiHidden/>
    <w:rsid w:val="00EA0F62"/>
    <w:rPr>
      <w:vertAlign w:val="superscript"/>
    </w:rPr>
  </w:style>
  <w:style w:type="character" w:styleId="ab">
    <w:name w:val="page number"/>
    <w:uiPriority w:val="99"/>
    <w:rsid w:val="00EA0F62"/>
  </w:style>
  <w:style w:type="table" w:styleId="-1">
    <w:name w:val="Table Web 1"/>
    <w:basedOn w:val="a4"/>
    <w:uiPriority w:val="99"/>
    <w:rsid w:val="00EA0F62"/>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c">
    <w:name w:val="выделение"/>
    <w:uiPriority w:val="99"/>
    <w:rsid w:val="00EA0F62"/>
    <w:pPr>
      <w:spacing w:line="360" w:lineRule="auto"/>
      <w:ind w:firstLine="709"/>
      <w:jc w:val="both"/>
    </w:pPr>
    <w:rPr>
      <w:b/>
      <w:bCs/>
      <w:i/>
      <w:iCs/>
      <w:noProof/>
      <w:sz w:val="28"/>
      <w:szCs w:val="28"/>
    </w:rPr>
  </w:style>
  <w:style w:type="character" w:styleId="ad">
    <w:name w:val="Hyperlink"/>
    <w:uiPriority w:val="99"/>
    <w:rsid w:val="00EA0F62"/>
    <w:rPr>
      <w:color w:val="0000FF"/>
      <w:u w:val="single"/>
    </w:rPr>
  </w:style>
  <w:style w:type="paragraph" w:customStyle="1" w:styleId="21">
    <w:name w:val="Заголовок 2 дипл"/>
    <w:basedOn w:val="a2"/>
    <w:next w:val="ae"/>
    <w:uiPriority w:val="99"/>
    <w:rsid w:val="00EA0F62"/>
    <w:pPr>
      <w:widowControl w:val="0"/>
      <w:autoSpaceDE w:val="0"/>
      <w:autoSpaceDN w:val="0"/>
      <w:adjustRightInd w:val="0"/>
      <w:ind w:firstLine="709"/>
    </w:pPr>
    <w:rPr>
      <w:lang w:val="en-US" w:eastAsia="en-US"/>
    </w:rPr>
  </w:style>
  <w:style w:type="paragraph" w:styleId="ae">
    <w:name w:val="Body Text Indent"/>
    <w:basedOn w:val="a2"/>
    <w:link w:val="af"/>
    <w:uiPriority w:val="99"/>
    <w:rsid w:val="00EA0F62"/>
    <w:pPr>
      <w:shd w:val="clear" w:color="auto" w:fill="FFFFFF"/>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1">
    <w:name w:val="Текст Знак1"/>
    <w:link w:val="af0"/>
    <w:uiPriority w:val="99"/>
    <w:locked/>
    <w:rsid w:val="00EA0F62"/>
    <w:rPr>
      <w:rFonts w:ascii="Consolas" w:eastAsia="Times New Roman" w:hAnsi="Consolas" w:cs="Consolas"/>
      <w:sz w:val="21"/>
      <w:szCs w:val="21"/>
      <w:lang w:val="uk-UA" w:eastAsia="en-US"/>
    </w:rPr>
  </w:style>
  <w:style w:type="paragraph" w:styleId="af0">
    <w:name w:val="Plain Text"/>
    <w:basedOn w:val="a2"/>
    <w:link w:val="11"/>
    <w:uiPriority w:val="99"/>
    <w:rsid w:val="00EA0F62"/>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EA0F62"/>
    <w:rPr>
      <w:sz w:val="28"/>
      <w:szCs w:val="28"/>
      <w:lang w:val="ru-RU" w:eastAsia="ru-RU"/>
    </w:rPr>
  </w:style>
  <w:style w:type="paragraph" w:styleId="af2">
    <w:name w:val="footer"/>
    <w:basedOn w:val="a2"/>
    <w:link w:val="12"/>
    <w:uiPriority w:val="99"/>
    <w:semiHidden/>
    <w:rsid w:val="00EA0F62"/>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9">
    <w:name w:val="Верхний колонтитул Знак"/>
    <w:link w:val="a8"/>
    <w:uiPriority w:val="99"/>
    <w:semiHidden/>
    <w:locked/>
    <w:rsid w:val="00EA0F62"/>
    <w:rPr>
      <w:noProof/>
      <w:kern w:val="16"/>
      <w:sz w:val="28"/>
      <w:szCs w:val="28"/>
      <w:lang w:val="ru-RU" w:eastAsia="ru-RU"/>
    </w:rPr>
  </w:style>
  <w:style w:type="character" w:styleId="af4">
    <w:name w:val="footnote reference"/>
    <w:uiPriority w:val="99"/>
    <w:semiHidden/>
    <w:rsid w:val="00EA0F62"/>
    <w:rPr>
      <w:sz w:val="28"/>
      <w:szCs w:val="28"/>
      <w:vertAlign w:val="superscript"/>
    </w:rPr>
  </w:style>
  <w:style w:type="paragraph" w:customStyle="1" w:styleId="a0">
    <w:name w:val="лит"/>
    <w:autoRedefine/>
    <w:uiPriority w:val="99"/>
    <w:rsid w:val="00EA0F62"/>
    <w:pPr>
      <w:numPr>
        <w:numId w:val="5"/>
      </w:numPr>
      <w:spacing w:line="360" w:lineRule="auto"/>
      <w:jc w:val="both"/>
    </w:pPr>
    <w:rPr>
      <w:sz w:val="28"/>
      <w:szCs w:val="28"/>
    </w:rPr>
  </w:style>
  <w:style w:type="character" w:customStyle="1" w:styleId="af5">
    <w:name w:val="номер страницы"/>
    <w:uiPriority w:val="99"/>
    <w:rsid w:val="00EA0F62"/>
    <w:rPr>
      <w:sz w:val="28"/>
      <w:szCs w:val="28"/>
    </w:rPr>
  </w:style>
  <w:style w:type="paragraph" w:styleId="af6">
    <w:name w:val="Normal (Web)"/>
    <w:basedOn w:val="a2"/>
    <w:uiPriority w:val="99"/>
    <w:rsid w:val="00EA0F62"/>
    <w:pPr>
      <w:spacing w:before="100" w:beforeAutospacing="1" w:after="100" w:afterAutospacing="1"/>
    </w:pPr>
    <w:rPr>
      <w:lang w:val="uk-UA" w:eastAsia="uk-UA"/>
    </w:rPr>
  </w:style>
  <w:style w:type="paragraph" w:styleId="13">
    <w:name w:val="toc 1"/>
    <w:basedOn w:val="a2"/>
    <w:next w:val="a2"/>
    <w:autoRedefine/>
    <w:uiPriority w:val="99"/>
    <w:semiHidden/>
    <w:rsid w:val="00EA0F62"/>
    <w:pPr>
      <w:tabs>
        <w:tab w:val="right" w:leader="dot" w:pos="1400"/>
      </w:tabs>
      <w:ind w:firstLine="0"/>
    </w:pPr>
  </w:style>
  <w:style w:type="paragraph" w:styleId="22">
    <w:name w:val="toc 2"/>
    <w:basedOn w:val="a2"/>
    <w:next w:val="a2"/>
    <w:autoRedefine/>
    <w:uiPriority w:val="99"/>
    <w:semiHidden/>
    <w:rsid w:val="00EA0F62"/>
    <w:pPr>
      <w:tabs>
        <w:tab w:val="left" w:leader="dot" w:pos="3500"/>
      </w:tabs>
      <w:ind w:firstLine="0"/>
      <w:jc w:val="left"/>
    </w:pPr>
    <w:rPr>
      <w:smallCaps/>
    </w:rPr>
  </w:style>
  <w:style w:type="paragraph" w:styleId="31">
    <w:name w:val="toc 3"/>
    <w:basedOn w:val="a2"/>
    <w:next w:val="a2"/>
    <w:autoRedefine/>
    <w:uiPriority w:val="99"/>
    <w:semiHidden/>
    <w:rsid w:val="00EA0F62"/>
    <w:pPr>
      <w:ind w:firstLine="0"/>
      <w:jc w:val="left"/>
    </w:pPr>
  </w:style>
  <w:style w:type="paragraph" w:styleId="41">
    <w:name w:val="toc 4"/>
    <w:basedOn w:val="a2"/>
    <w:next w:val="a2"/>
    <w:autoRedefine/>
    <w:uiPriority w:val="99"/>
    <w:semiHidden/>
    <w:rsid w:val="00EA0F62"/>
    <w:pPr>
      <w:tabs>
        <w:tab w:val="right" w:leader="dot" w:pos="9345"/>
      </w:tabs>
      <w:ind w:firstLine="0"/>
    </w:pPr>
    <w:rPr>
      <w:noProof/>
    </w:rPr>
  </w:style>
  <w:style w:type="paragraph" w:styleId="51">
    <w:name w:val="toc 5"/>
    <w:basedOn w:val="a2"/>
    <w:next w:val="a2"/>
    <w:autoRedefine/>
    <w:uiPriority w:val="99"/>
    <w:semiHidden/>
    <w:rsid w:val="00EA0F62"/>
    <w:pPr>
      <w:ind w:left="958"/>
    </w:pPr>
  </w:style>
  <w:style w:type="paragraph" w:styleId="23">
    <w:name w:val="Body Text Indent 2"/>
    <w:basedOn w:val="a2"/>
    <w:link w:val="24"/>
    <w:uiPriority w:val="99"/>
    <w:rsid w:val="00EA0F62"/>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EA0F62"/>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EA0F6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EA0F62"/>
    <w:pPr>
      <w:spacing w:line="360" w:lineRule="auto"/>
      <w:jc w:val="center"/>
    </w:pPr>
    <w:rPr>
      <w:b/>
      <w:bCs/>
      <w:i/>
      <w:iCs/>
      <w:smallCaps/>
      <w:noProof/>
      <w:sz w:val="28"/>
      <w:szCs w:val="28"/>
    </w:rPr>
  </w:style>
  <w:style w:type="paragraph" w:customStyle="1" w:styleId="a">
    <w:name w:val="список ненумерованный"/>
    <w:autoRedefine/>
    <w:uiPriority w:val="99"/>
    <w:rsid w:val="00EA0F62"/>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A0F62"/>
    <w:pPr>
      <w:numPr>
        <w:numId w:val="7"/>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EA0F62"/>
    <w:rPr>
      <w:b/>
      <w:bCs/>
    </w:rPr>
  </w:style>
  <w:style w:type="paragraph" w:customStyle="1" w:styleId="101">
    <w:name w:val="Стиль Оглавление 1 + Первая строка:  0 см1"/>
    <w:basedOn w:val="13"/>
    <w:autoRedefine/>
    <w:uiPriority w:val="99"/>
    <w:rsid w:val="00EA0F62"/>
    <w:rPr>
      <w:b/>
      <w:bCs/>
    </w:rPr>
  </w:style>
  <w:style w:type="paragraph" w:customStyle="1" w:styleId="200">
    <w:name w:val="Стиль Оглавление 2 + Слева:  0 см Первая строка:  0 см"/>
    <w:basedOn w:val="22"/>
    <w:autoRedefine/>
    <w:uiPriority w:val="99"/>
    <w:rsid w:val="00EA0F62"/>
  </w:style>
  <w:style w:type="paragraph" w:customStyle="1" w:styleId="31250">
    <w:name w:val="Стиль Оглавление 3 + Слева:  125 см Первая строка:  0 см"/>
    <w:basedOn w:val="31"/>
    <w:autoRedefine/>
    <w:uiPriority w:val="99"/>
    <w:rsid w:val="00EA0F62"/>
    <w:rPr>
      <w:i/>
      <w:iCs/>
    </w:rPr>
  </w:style>
  <w:style w:type="paragraph" w:customStyle="1" w:styleId="af9">
    <w:name w:val="ТАБЛИЦА"/>
    <w:next w:val="a2"/>
    <w:autoRedefine/>
    <w:uiPriority w:val="99"/>
    <w:rsid w:val="00EA0F62"/>
    <w:pPr>
      <w:spacing w:line="360" w:lineRule="auto"/>
    </w:pPr>
    <w:rPr>
      <w:color w:val="000000"/>
    </w:rPr>
  </w:style>
  <w:style w:type="paragraph" w:customStyle="1" w:styleId="afa">
    <w:name w:val="Стиль ТАБЛИЦА + Междустр.интервал:  полуторный"/>
    <w:basedOn w:val="af9"/>
    <w:uiPriority w:val="99"/>
    <w:rsid w:val="00EA0F62"/>
  </w:style>
  <w:style w:type="paragraph" w:customStyle="1" w:styleId="14">
    <w:name w:val="Стиль ТАБЛИЦА + Междустр.интервал:  полуторный1"/>
    <w:basedOn w:val="af9"/>
    <w:autoRedefine/>
    <w:uiPriority w:val="99"/>
    <w:rsid w:val="00EA0F62"/>
  </w:style>
  <w:style w:type="table" w:customStyle="1" w:styleId="15">
    <w:name w:val="Стиль таблицы1"/>
    <w:basedOn w:val="a4"/>
    <w:uiPriority w:val="99"/>
    <w:rsid w:val="00EA0F6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EA0F62"/>
    <w:pPr>
      <w:spacing w:line="240" w:lineRule="auto"/>
      <w:ind w:firstLine="0"/>
      <w:jc w:val="center"/>
    </w:pPr>
    <w:rPr>
      <w:sz w:val="20"/>
      <w:szCs w:val="20"/>
    </w:rPr>
  </w:style>
  <w:style w:type="paragraph" w:styleId="afc">
    <w:name w:val="endnote text"/>
    <w:basedOn w:val="a2"/>
    <w:link w:val="afd"/>
    <w:uiPriority w:val="99"/>
    <w:semiHidden/>
    <w:rsid w:val="00EA0F62"/>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EA0F62"/>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EA0F6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6804</Words>
  <Characters>38784</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План</vt:lpstr>
    </vt:vector>
  </TitlesOfParts>
  <Company>Denis</Company>
  <LinksUpToDate>false</LinksUpToDate>
  <CharactersWithSpaces>45498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Ivan</dc:creator>
  <cp:keywords/>
  <dc:description/>
  <cp:lastModifiedBy>admin</cp:lastModifiedBy>
  <cp:revision>2</cp:revision>
  <cp:lastPrinted>2007-05-23T18:56:00Z</cp:lastPrinted>
  <dcterms:created xsi:type="dcterms:W3CDTF">2014-03-01T20:36:00Z</dcterms:created>
  <dcterms:modified xsi:type="dcterms:W3CDTF">2014-03-01T20:36:00Z</dcterms:modified>
</cp:coreProperties>
</file>