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B7BE6" w:rsidRPr="00785027" w:rsidRDefault="00FB7BE6" w:rsidP="00785027">
      <w:pPr>
        <w:ind w:firstLine="0"/>
        <w:jc w:val="center"/>
        <w:rPr>
          <w:color w:val="000000"/>
          <w:szCs w:val="24"/>
        </w:rPr>
      </w:pPr>
      <w:r w:rsidRPr="00785027">
        <w:rPr>
          <w:color w:val="000000"/>
          <w:szCs w:val="24"/>
        </w:rPr>
        <w:t>ГОСУДАРСТВЕННОЕ ОБРАЗОВАТЕЛЬНОЕ УЧРЕЖДЕНИЕ</w:t>
      </w:r>
    </w:p>
    <w:p w:rsidR="00FB7BE6" w:rsidRPr="00785027" w:rsidRDefault="00FB7BE6" w:rsidP="00785027">
      <w:pPr>
        <w:ind w:firstLine="0"/>
        <w:jc w:val="center"/>
        <w:rPr>
          <w:color w:val="000000"/>
          <w:szCs w:val="24"/>
        </w:rPr>
      </w:pPr>
      <w:r w:rsidRPr="00785027">
        <w:rPr>
          <w:color w:val="000000"/>
          <w:szCs w:val="24"/>
        </w:rPr>
        <w:t>ВЫСШЕГО ПРОФЕССИОНАЛЬНОГО ОБРАЗОВАНИЯ</w:t>
      </w:r>
    </w:p>
    <w:p w:rsidR="00FB7BE6" w:rsidRPr="00785027" w:rsidRDefault="00FB7BE6" w:rsidP="00785027">
      <w:pPr>
        <w:ind w:firstLine="0"/>
        <w:jc w:val="center"/>
        <w:rPr>
          <w:color w:val="000000"/>
          <w:szCs w:val="24"/>
        </w:rPr>
      </w:pPr>
    </w:p>
    <w:p w:rsidR="00FB7BE6" w:rsidRPr="00785027" w:rsidRDefault="00FB7BE6" w:rsidP="00785027">
      <w:pPr>
        <w:ind w:firstLine="0"/>
        <w:jc w:val="center"/>
        <w:rPr>
          <w:color w:val="000000"/>
          <w:szCs w:val="24"/>
        </w:rPr>
      </w:pPr>
      <w:r w:rsidRPr="00785027">
        <w:rPr>
          <w:color w:val="000000"/>
          <w:szCs w:val="24"/>
        </w:rPr>
        <w:t>ФАКУЛЬТЕТ ТЕХНОЛОГИИ И ПРЕДПРИНИМАТЕЛЬСТВА</w:t>
      </w:r>
    </w:p>
    <w:p w:rsidR="00FB7BE6" w:rsidRPr="00785027" w:rsidRDefault="00FB7BE6" w:rsidP="00785027">
      <w:pPr>
        <w:ind w:firstLine="0"/>
        <w:jc w:val="center"/>
        <w:rPr>
          <w:b/>
          <w:bCs/>
          <w:color w:val="000000"/>
        </w:rPr>
      </w:pPr>
    </w:p>
    <w:p w:rsidR="00FB7BE6" w:rsidRPr="00785027" w:rsidRDefault="00FB7BE6" w:rsidP="00785027">
      <w:pPr>
        <w:ind w:firstLine="0"/>
        <w:jc w:val="center"/>
        <w:rPr>
          <w:b/>
          <w:bCs/>
          <w:color w:val="000000"/>
          <w:szCs w:val="36"/>
        </w:rPr>
      </w:pPr>
    </w:p>
    <w:p w:rsidR="00FB7BE6" w:rsidRPr="00785027" w:rsidRDefault="00FB7BE6" w:rsidP="00785027">
      <w:pPr>
        <w:ind w:firstLine="0"/>
        <w:jc w:val="center"/>
        <w:rPr>
          <w:b/>
          <w:bCs/>
          <w:color w:val="000000"/>
          <w:szCs w:val="16"/>
        </w:rPr>
      </w:pPr>
    </w:p>
    <w:p w:rsidR="00FB7BE6" w:rsidRDefault="00FB7BE6" w:rsidP="00785027">
      <w:pPr>
        <w:ind w:firstLine="0"/>
        <w:jc w:val="center"/>
        <w:rPr>
          <w:b/>
          <w:bCs/>
          <w:color w:val="000000"/>
          <w:szCs w:val="36"/>
        </w:rPr>
      </w:pPr>
      <w:r w:rsidRPr="00785027">
        <w:rPr>
          <w:b/>
          <w:bCs/>
          <w:color w:val="000000"/>
          <w:szCs w:val="36"/>
        </w:rPr>
        <w:t>КУРСОВАЯ РАБОТА</w:t>
      </w:r>
    </w:p>
    <w:p w:rsidR="00785027" w:rsidRDefault="00785027" w:rsidP="00785027">
      <w:pPr>
        <w:ind w:firstLine="0"/>
        <w:jc w:val="center"/>
        <w:rPr>
          <w:b/>
          <w:bCs/>
          <w:color w:val="000000"/>
          <w:szCs w:val="36"/>
        </w:rPr>
      </w:pPr>
    </w:p>
    <w:p w:rsidR="00785027" w:rsidRPr="00785027" w:rsidRDefault="00785027" w:rsidP="00785027">
      <w:pPr>
        <w:ind w:firstLine="0"/>
        <w:jc w:val="center"/>
        <w:rPr>
          <w:b/>
          <w:bCs/>
          <w:color w:val="000000"/>
          <w:szCs w:val="36"/>
        </w:rPr>
      </w:pPr>
    </w:p>
    <w:p w:rsidR="00FB7BE6" w:rsidRPr="00785027" w:rsidRDefault="00785027" w:rsidP="00785027">
      <w:pPr>
        <w:ind w:firstLine="0"/>
        <w:jc w:val="center"/>
        <w:rPr>
          <w:b/>
          <w:bCs/>
          <w:color w:val="000000"/>
          <w:szCs w:val="36"/>
        </w:rPr>
      </w:pPr>
      <w:r>
        <w:rPr>
          <w:b/>
          <w:bCs/>
          <w:color w:val="000000"/>
          <w:szCs w:val="36"/>
        </w:rPr>
        <w:t>"</w:t>
      </w:r>
      <w:r w:rsidR="00FB7BE6" w:rsidRPr="00785027">
        <w:rPr>
          <w:b/>
          <w:bCs/>
          <w:color w:val="000000"/>
          <w:szCs w:val="36"/>
        </w:rPr>
        <w:t>Методика обучения технологии</w:t>
      </w:r>
      <w:r>
        <w:rPr>
          <w:b/>
          <w:bCs/>
          <w:color w:val="000000"/>
          <w:szCs w:val="36"/>
        </w:rPr>
        <w:t xml:space="preserve"> </w:t>
      </w:r>
      <w:r w:rsidR="00FB7BE6" w:rsidRPr="00785027">
        <w:rPr>
          <w:b/>
          <w:bCs/>
          <w:color w:val="000000"/>
          <w:szCs w:val="36"/>
        </w:rPr>
        <w:t>машинной вышивки</w:t>
      </w:r>
      <w:r>
        <w:rPr>
          <w:b/>
          <w:bCs/>
          <w:color w:val="000000"/>
          <w:szCs w:val="36"/>
        </w:rPr>
        <w:t>"</w:t>
      </w:r>
    </w:p>
    <w:p w:rsidR="00FB7BE6" w:rsidRPr="00785027" w:rsidRDefault="00FB7BE6" w:rsidP="00785027">
      <w:pPr>
        <w:ind w:firstLine="0"/>
        <w:jc w:val="center"/>
        <w:rPr>
          <w:b/>
          <w:bCs/>
          <w:color w:val="000000"/>
          <w:szCs w:val="16"/>
        </w:rPr>
      </w:pPr>
    </w:p>
    <w:p w:rsidR="00FB7BE6" w:rsidRPr="00785027" w:rsidRDefault="00FB7BE6" w:rsidP="00785027">
      <w:pPr>
        <w:ind w:firstLine="0"/>
        <w:jc w:val="center"/>
        <w:rPr>
          <w:b/>
          <w:bCs/>
          <w:color w:val="000000"/>
          <w:szCs w:val="16"/>
        </w:rPr>
      </w:pPr>
    </w:p>
    <w:p w:rsidR="00FB7BE6" w:rsidRDefault="00FB7BE6" w:rsidP="00785027">
      <w:pPr>
        <w:ind w:firstLine="0"/>
        <w:jc w:val="center"/>
        <w:rPr>
          <w:color w:val="000000"/>
          <w:szCs w:val="24"/>
        </w:rPr>
      </w:pPr>
    </w:p>
    <w:p w:rsidR="00785027" w:rsidRDefault="00785027" w:rsidP="00785027">
      <w:pPr>
        <w:ind w:firstLine="0"/>
        <w:jc w:val="center"/>
        <w:rPr>
          <w:color w:val="000000"/>
          <w:szCs w:val="24"/>
        </w:rPr>
      </w:pPr>
    </w:p>
    <w:p w:rsidR="00785027" w:rsidRDefault="00785027" w:rsidP="00785027">
      <w:pPr>
        <w:ind w:firstLine="0"/>
        <w:jc w:val="center"/>
        <w:rPr>
          <w:color w:val="000000"/>
          <w:szCs w:val="24"/>
        </w:rPr>
      </w:pPr>
    </w:p>
    <w:p w:rsidR="00785027" w:rsidRDefault="00785027" w:rsidP="00785027">
      <w:pPr>
        <w:ind w:firstLine="0"/>
        <w:jc w:val="center"/>
        <w:rPr>
          <w:color w:val="000000"/>
          <w:szCs w:val="24"/>
        </w:rPr>
      </w:pPr>
    </w:p>
    <w:p w:rsidR="00785027" w:rsidRDefault="00785027" w:rsidP="00785027">
      <w:pPr>
        <w:ind w:firstLine="0"/>
        <w:jc w:val="center"/>
        <w:rPr>
          <w:color w:val="000000"/>
          <w:szCs w:val="24"/>
        </w:rPr>
      </w:pPr>
    </w:p>
    <w:p w:rsidR="00785027" w:rsidRDefault="00785027" w:rsidP="00785027">
      <w:pPr>
        <w:ind w:firstLine="0"/>
        <w:jc w:val="center"/>
        <w:rPr>
          <w:color w:val="000000"/>
          <w:szCs w:val="24"/>
        </w:rPr>
      </w:pPr>
    </w:p>
    <w:p w:rsidR="00785027" w:rsidRDefault="00785027" w:rsidP="00785027">
      <w:pPr>
        <w:ind w:firstLine="0"/>
        <w:jc w:val="center"/>
        <w:rPr>
          <w:color w:val="000000"/>
          <w:szCs w:val="24"/>
        </w:rPr>
      </w:pPr>
    </w:p>
    <w:p w:rsidR="00785027" w:rsidRDefault="00785027" w:rsidP="00785027">
      <w:pPr>
        <w:ind w:firstLine="0"/>
        <w:jc w:val="center"/>
        <w:rPr>
          <w:color w:val="000000"/>
          <w:szCs w:val="24"/>
        </w:rPr>
      </w:pPr>
    </w:p>
    <w:p w:rsidR="00785027" w:rsidRDefault="00785027" w:rsidP="00785027">
      <w:pPr>
        <w:ind w:firstLine="0"/>
        <w:jc w:val="center"/>
        <w:rPr>
          <w:color w:val="000000"/>
          <w:szCs w:val="24"/>
        </w:rPr>
      </w:pPr>
    </w:p>
    <w:p w:rsidR="00785027" w:rsidRDefault="00785027" w:rsidP="00785027">
      <w:pPr>
        <w:ind w:firstLine="0"/>
        <w:jc w:val="center"/>
        <w:rPr>
          <w:color w:val="000000"/>
          <w:szCs w:val="24"/>
        </w:rPr>
      </w:pPr>
    </w:p>
    <w:p w:rsidR="00785027" w:rsidRDefault="00785027" w:rsidP="00785027">
      <w:pPr>
        <w:ind w:firstLine="0"/>
        <w:jc w:val="center"/>
        <w:rPr>
          <w:color w:val="000000"/>
          <w:szCs w:val="24"/>
        </w:rPr>
      </w:pPr>
    </w:p>
    <w:p w:rsidR="00785027" w:rsidRDefault="00785027" w:rsidP="00785027">
      <w:pPr>
        <w:ind w:firstLine="0"/>
        <w:jc w:val="center"/>
        <w:rPr>
          <w:color w:val="000000"/>
          <w:szCs w:val="24"/>
        </w:rPr>
      </w:pPr>
    </w:p>
    <w:p w:rsidR="00785027" w:rsidRDefault="00785027" w:rsidP="00785027">
      <w:pPr>
        <w:ind w:firstLine="0"/>
        <w:jc w:val="center"/>
        <w:rPr>
          <w:color w:val="000000"/>
          <w:szCs w:val="24"/>
        </w:rPr>
      </w:pPr>
    </w:p>
    <w:p w:rsidR="00785027" w:rsidRPr="00785027" w:rsidRDefault="00785027" w:rsidP="00785027">
      <w:pPr>
        <w:ind w:firstLine="0"/>
        <w:jc w:val="center"/>
        <w:rPr>
          <w:color w:val="000000"/>
          <w:szCs w:val="24"/>
        </w:rPr>
      </w:pPr>
    </w:p>
    <w:p w:rsidR="00FB7BE6" w:rsidRPr="00785027" w:rsidRDefault="00FB7BE6" w:rsidP="00785027">
      <w:pPr>
        <w:ind w:firstLine="0"/>
        <w:jc w:val="center"/>
        <w:rPr>
          <w:color w:val="000000"/>
          <w:szCs w:val="24"/>
        </w:rPr>
      </w:pPr>
    </w:p>
    <w:p w:rsidR="00FB7BE6" w:rsidRPr="00785027" w:rsidRDefault="00FB7BE6" w:rsidP="00785027">
      <w:pPr>
        <w:ind w:firstLine="0"/>
        <w:jc w:val="center"/>
        <w:rPr>
          <w:color w:val="000000"/>
          <w:szCs w:val="24"/>
        </w:rPr>
      </w:pPr>
      <w:r w:rsidRPr="00785027">
        <w:rPr>
          <w:color w:val="000000"/>
          <w:szCs w:val="24"/>
        </w:rPr>
        <w:t>Бирск 2009</w:t>
      </w:r>
    </w:p>
    <w:p w:rsidR="00874267" w:rsidRPr="00785027" w:rsidRDefault="00785027" w:rsidP="00785027">
      <w:pPr>
        <w:pStyle w:val="af7"/>
        <w:ind w:firstLine="709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Pr="00785027">
        <w:rPr>
          <w:b/>
          <w:bCs/>
          <w:color w:val="000000"/>
        </w:rPr>
        <w:t>Содержание</w:t>
      </w:r>
    </w:p>
    <w:p w:rsidR="00874267" w:rsidRPr="00785027" w:rsidRDefault="00874267" w:rsidP="00785027">
      <w:pPr>
        <w:pStyle w:val="af7"/>
        <w:ind w:firstLine="709"/>
        <w:jc w:val="both"/>
        <w:rPr>
          <w:b/>
          <w:bCs/>
          <w:color w:val="000000"/>
        </w:rPr>
      </w:pPr>
    </w:p>
    <w:p w:rsidR="00785027" w:rsidRPr="00785027" w:rsidRDefault="00785027" w:rsidP="00785027">
      <w:pPr>
        <w:pStyle w:val="af9"/>
        <w:spacing w:after="0"/>
        <w:ind w:left="0" w:firstLine="0"/>
        <w:rPr>
          <w:bCs/>
          <w:color w:val="000000"/>
        </w:rPr>
      </w:pPr>
      <w:r>
        <w:rPr>
          <w:bCs/>
          <w:color w:val="000000"/>
        </w:rPr>
        <w:t>Введение</w:t>
      </w:r>
    </w:p>
    <w:p w:rsidR="00785027" w:rsidRPr="00785027" w:rsidRDefault="00785027" w:rsidP="00785027">
      <w:pPr>
        <w:pStyle w:val="af9"/>
        <w:spacing w:after="0"/>
        <w:ind w:left="0" w:firstLine="0"/>
        <w:rPr>
          <w:bCs/>
          <w:color w:val="000000"/>
        </w:rPr>
      </w:pPr>
      <w:r w:rsidRPr="00785027">
        <w:rPr>
          <w:bCs/>
          <w:color w:val="000000"/>
        </w:rPr>
        <w:t>1. Технология и методика обучения учащихся общеобразовательных школ</w:t>
      </w:r>
    </w:p>
    <w:p w:rsidR="00785027" w:rsidRPr="00785027" w:rsidRDefault="00785027" w:rsidP="00785027">
      <w:pPr>
        <w:pStyle w:val="af9"/>
        <w:spacing w:after="0"/>
        <w:ind w:left="0" w:firstLine="0"/>
        <w:rPr>
          <w:bCs/>
          <w:color w:val="000000"/>
        </w:rPr>
      </w:pPr>
      <w:r w:rsidRPr="00785027">
        <w:rPr>
          <w:bCs/>
          <w:color w:val="000000"/>
        </w:rPr>
        <w:t>1.1 Методика обучения технологии</w:t>
      </w:r>
    </w:p>
    <w:p w:rsidR="00785027" w:rsidRPr="00785027" w:rsidRDefault="00785027" w:rsidP="00785027">
      <w:pPr>
        <w:pStyle w:val="af9"/>
        <w:spacing w:after="0"/>
        <w:ind w:left="0" w:firstLine="0"/>
        <w:rPr>
          <w:bCs/>
          <w:color w:val="000000"/>
        </w:rPr>
      </w:pPr>
      <w:r w:rsidRPr="00785027">
        <w:rPr>
          <w:bCs/>
          <w:color w:val="000000"/>
        </w:rPr>
        <w:t>1.2 Методика обучения школьников технологии машинной вышивки</w:t>
      </w:r>
    </w:p>
    <w:p w:rsidR="00785027" w:rsidRPr="00785027" w:rsidRDefault="00785027" w:rsidP="00785027">
      <w:pPr>
        <w:pStyle w:val="af9"/>
        <w:spacing w:after="0"/>
        <w:ind w:left="0" w:firstLine="0"/>
        <w:rPr>
          <w:bCs/>
          <w:color w:val="000000"/>
        </w:rPr>
      </w:pPr>
      <w:r w:rsidRPr="00785027">
        <w:rPr>
          <w:bCs/>
          <w:color w:val="000000"/>
        </w:rPr>
        <w:t>1.3 Инструменты, приспособления и инве</w:t>
      </w:r>
      <w:r>
        <w:rPr>
          <w:bCs/>
          <w:color w:val="000000"/>
        </w:rPr>
        <w:t>нтарь уроков трудового обучения</w:t>
      </w:r>
    </w:p>
    <w:p w:rsidR="00785027" w:rsidRPr="00785027" w:rsidRDefault="00785027" w:rsidP="00785027">
      <w:pPr>
        <w:pStyle w:val="af9"/>
        <w:spacing w:after="0"/>
        <w:ind w:left="0" w:firstLine="0"/>
        <w:rPr>
          <w:bCs/>
          <w:color w:val="000000"/>
        </w:rPr>
      </w:pPr>
      <w:r w:rsidRPr="00785027">
        <w:rPr>
          <w:bCs/>
          <w:color w:val="000000"/>
        </w:rPr>
        <w:t xml:space="preserve">2. Методика проведения занятий по технологии машинной вышивки в </w:t>
      </w:r>
      <w:r w:rsidRPr="00785027">
        <w:rPr>
          <w:bCs/>
          <w:color w:val="000000"/>
          <w:lang w:val="en-US"/>
        </w:rPr>
        <w:t>XI</w:t>
      </w:r>
      <w:r w:rsidRPr="00785027">
        <w:rPr>
          <w:bCs/>
          <w:color w:val="000000"/>
        </w:rPr>
        <w:t xml:space="preserve"> классе</w:t>
      </w:r>
    </w:p>
    <w:p w:rsidR="00785027" w:rsidRPr="00785027" w:rsidRDefault="00785027" w:rsidP="00785027">
      <w:pPr>
        <w:pStyle w:val="af9"/>
        <w:spacing w:after="0"/>
        <w:ind w:left="0" w:firstLine="0"/>
        <w:rPr>
          <w:bCs/>
          <w:color w:val="000000"/>
        </w:rPr>
      </w:pPr>
      <w:r w:rsidRPr="00785027">
        <w:rPr>
          <w:bCs/>
          <w:color w:val="000000"/>
        </w:rPr>
        <w:t>2.1 Перспективно-тематический план</w:t>
      </w:r>
    </w:p>
    <w:p w:rsidR="00785027" w:rsidRPr="00785027" w:rsidRDefault="00785027" w:rsidP="00785027">
      <w:pPr>
        <w:pStyle w:val="af9"/>
        <w:spacing w:after="0"/>
        <w:ind w:left="0" w:firstLine="0"/>
        <w:rPr>
          <w:bCs/>
          <w:color w:val="000000"/>
        </w:rPr>
      </w:pPr>
      <w:r w:rsidRPr="00785027">
        <w:rPr>
          <w:bCs/>
          <w:color w:val="000000"/>
        </w:rPr>
        <w:t>2.2 Разверн</w:t>
      </w:r>
      <w:r>
        <w:rPr>
          <w:bCs/>
          <w:color w:val="000000"/>
        </w:rPr>
        <w:t>утые сценарии уроков технологии</w:t>
      </w:r>
    </w:p>
    <w:p w:rsidR="00785027" w:rsidRPr="00785027" w:rsidRDefault="00785027" w:rsidP="00785027">
      <w:pPr>
        <w:pStyle w:val="af9"/>
        <w:spacing w:after="0"/>
        <w:ind w:left="0" w:firstLine="0"/>
        <w:rPr>
          <w:bCs/>
          <w:color w:val="000000"/>
        </w:rPr>
      </w:pPr>
      <w:r w:rsidRPr="00785027">
        <w:rPr>
          <w:bCs/>
          <w:color w:val="000000"/>
        </w:rPr>
        <w:t xml:space="preserve">2.3 </w:t>
      </w:r>
      <w:r>
        <w:rPr>
          <w:bCs/>
          <w:color w:val="000000"/>
        </w:rPr>
        <w:t>План-конспект уроков технологии</w:t>
      </w:r>
    </w:p>
    <w:p w:rsidR="00785027" w:rsidRPr="00785027" w:rsidRDefault="00785027" w:rsidP="00785027">
      <w:pPr>
        <w:pStyle w:val="af9"/>
        <w:spacing w:after="0"/>
        <w:ind w:left="0" w:firstLine="0"/>
        <w:rPr>
          <w:bCs/>
          <w:color w:val="000000"/>
        </w:rPr>
      </w:pPr>
      <w:r w:rsidRPr="00785027">
        <w:rPr>
          <w:bCs/>
          <w:color w:val="000000"/>
        </w:rPr>
        <w:t>Заключение</w:t>
      </w:r>
    </w:p>
    <w:p w:rsidR="00785027" w:rsidRPr="00785027" w:rsidRDefault="00785027" w:rsidP="00785027">
      <w:pPr>
        <w:pStyle w:val="af9"/>
        <w:spacing w:after="0"/>
        <w:ind w:left="0" w:firstLine="0"/>
        <w:rPr>
          <w:bCs/>
          <w:color w:val="000000"/>
        </w:rPr>
      </w:pPr>
      <w:r w:rsidRPr="00785027">
        <w:rPr>
          <w:bCs/>
          <w:color w:val="000000"/>
        </w:rPr>
        <w:t>Литература</w:t>
      </w:r>
    </w:p>
    <w:p w:rsidR="00874267" w:rsidRPr="00785027" w:rsidRDefault="00874267" w:rsidP="00785027">
      <w:pPr>
        <w:pStyle w:val="af7"/>
        <w:ind w:firstLine="709"/>
        <w:jc w:val="both"/>
        <w:rPr>
          <w:color w:val="000000"/>
        </w:rPr>
      </w:pPr>
    </w:p>
    <w:p w:rsidR="00874267" w:rsidRPr="00785027" w:rsidRDefault="00874267" w:rsidP="00785027">
      <w:pPr>
        <w:ind w:firstLine="709"/>
        <w:rPr>
          <w:color w:val="000000"/>
        </w:rPr>
      </w:pPr>
    </w:p>
    <w:p w:rsidR="00874267" w:rsidRPr="00785027" w:rsidRDefault="00874267" w:rsidP="00785027">
      <w:pPr>
        <w:pStyle w:val="1"/>
        <w:keepNext w:val="0"/>
        <w:ind w:firstLine="709"/>
        <w:jc w:val="both"/>
        <w:rPr>
          <w:caps w:val="0"/>
          <w:color w:val="000000"/>
        </w:rPr>
      </w:pPr>
      <w:r w:rsidRPr="00785027">
        <w:rPr>
          <w:caps w:val="0"/>
          <w:color w:val="000000"/>
        </w:rPr>
        <w:br w:type="page"/>
      </w:r>
      <w:bookmarkStart w:id="0" w:name="_Toc219056813"/>
      <w:r w:rsidRPr="00785027">
        <w:rPr>
          <w:caps w:val="0"/>
          <w:color w:val="000000"/>
        </w:rPr>
        <w:t>Введение</w:t>
      </w:r>
      <w:bookmarkEnd w:id="0"/>
    </w:p>
    <w:p w:rsidR="0093338D" w:rsidRDefault="0093338D" w:rsidP="00785027">
      <w:pPr>
        <w:ind w:firstLine="709"/>
        <w:rPr>
          <w:color w:val="000000"/>
        </w:rPr>
      </w:pP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 xml:space="preserve">В России в течение долгого времени сосуществовали два направления по подготовке учащейся молодежи к будущей трудовой жизни. Под одним из них, которое обычно называли термином </w:t>
      </w:r>
      <w:r w:rsidR="00785027">
        <w:rPr>
          <w:color w:val="000000"/>
        </w:rPr>
        <w:t>«</w:t>
      </w:r>
      <w:r w:rsidR="00785027" w:rsidRPr="00785027">
        <w:rPr>
          <w:color w:val="000000"/>
        </w:rPr>
        <w:t>т</w:t>
      </w:r>
      <w:r w:rsidRPr="00785027">
        <w:rPr>
          <w:color w:val="000000"/>
        </w:rPr>
        <w:t>рудовое обучение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>,</w:t>
      </w:r>
      <w:r w:rsidRPr="00785027">
        <w:rPr>
          <w:color w:val="000000"/>
        </w:rPr>
        <w:t xml:space="preserve"> понимали разнообразные виды трудовой подготовки учащихся общеобразовательных школ. Второе чаще называли </w:t>
      </w:r>
      <w:r w:rsidR="00785027">
        <w:rPr>
          <w:color w:val="000000"/>
        </w:rPr>
        <w:t>«</w:t>
      </w:r>
      <w:r w:rsidR="00785027" w:rsidRPr="00785027">
        <w:rPr>
          <w:color w:val="000000"/>
        </w:rPr>
        <w:t>п</w:t>
      </w:r>
      <w:r w:rsidRPr="00785027">
        <w:rPr>
          <w:color w:val="000000"/>
        </w:rPr>
        <w:t>рофессионально-техническим обучением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>,</w:t>
      </w:r>
      <w:r w:rsidRPr="00785027">
        <w:rPr>
          <w:color w:val="000000"/>
        </w:rPr>
        <w:t xml:space="preserve"> относя его, как правило, к различным типам профтехучилищ, где оно складывалось из двух взаимосвязанных частей </w:t>
      </w:r>
      <w:r w:rsidR="00785027">
        <w:rPr>
          <w:color w:val="000000"/>
        </w:rPr>
        <w:t>–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>теоретического и производственного обучения.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>Под базовым</w:t>
      </w:r>
      <w:r w:rsidR="00785027">
        <w:rPr>
          <w:color w:val="000000"/>
        </w:rPr>
        <w:t xml:space="preserve"> </w:t>
      </w:r>
      <w:r w:rsidRPr="00785027">
        <w:rPr>
          <w:color w:val="000000"/>
        </w:rPr>
        <w:t xml:space="preserve">содержанием </w:t>
      </w:r>
      <w:r w:rsidR="00785027">
        <w:rPr>
          <w:color w:val="000000"/>
        </w:rPr>
        <w:t>«</w:t>
      </w:r>
      <w:r w:rsidR="00785027" w:rsidRPr="00785027">
        <w:rPr>
          <w:color w:val="000000"/>
        </w:rPr>
        <w:t>Т</w:t>
      </w:r>
      <w:r w:rsidRPr="00785027">
        <w:rPr>
          <w:color w:val="000000"/>
        </w:rPr>
        <w:t>ехнологии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>понимается минимальный объем знаний и умений, которые должны быть сформированы у всех учащихся общеобразовательных учебных заведений всех типов в пределах времени, отводимого по учебному плану.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 xml:space="preserve">К общеобразовательной школе применяется термин </w:t>
      </w:r>
      <w:r w:rsidR="00785027">
        <w:rPr>
          <w:color w:val="000000"/>
        </w:rPr>
        <w:t>«</w:t>
      </w:r>
      <w:r w:rsidR="00785027" w:rsidRPr="00785027">
        <w:rPr>
          <w:color w:val="000000"/>
        </w:rPr>
        <w:t>с</w:t>
      </w:r>
      <w:r w:rsidRPr="00785027">
        <w:rPr>
          <w:color w:val="000000"/>
        </w:rPr>
        <w:t>истема трудового обучения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>.</w:t>
      </w:r>
      <w:r w:rsidRPr="00785027">
        <w:rPr>
          <w:color w:val="000000"/>
        </w:rPr>
        <w:t xml:space="preserve"> Под словом </w:t>
      </w:r>
      <w:r w:rsidR="00785027">
        <w:rPr>
          <w:color w:val="000000"/>
        </w:rPr>
        <w:t>«</w:t>
      </w:r>
      <w:r w:rsidR="00785027" w:rsidRPr="00785027">
        <w:rPr>
          <w:color w:val="000000"/>
        </w:rPr>
        <w:t>с</w:t>
      </w:r>
      <w:r w:rsidRPr="00785027">
        <w:rPr>
          <w:color w:val="000000"/>
        </w:rPr>
        <w:t>истема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>при этом понимается дидактическая категория, предполагающая единство содержания, методов и организации обучения и определяющая структуру и последовательность изучения учебного материала. При этом, естественно, подразумевается и развитие, и воспитание обучаемых. Тем самым мы подчеркиваем актуальность курсовой работы.</w:t>
      </w:r>
    </w:p>
    <w:p w:rsidR="00785027" w:rsidRDefault="00FB7BE6" w:rsidP="00785027">
      <w:pPr>
        <w:ind w:firstLine="709"/>
        <w:rPr>
          <w:b/>
          <w:color w:val="000000"/>
        </w:rPr>
      </w:pPr>
      <w:r w:rsidRPr="00785027">
        <w:rPr>
          <w:b/>
          <w:bCs/>
          <w:color w:val="000000"/>
        </w:rPr>
        <w:t>Объект исследования</w:t>
      </w:r>
      <w:r w:rsidRPr="00785027">
        <w:rPr>
          <w:color w:val="000000"/>
        </w:rPr>
        <w:t xml:space="preserve"> – процесс трудового обучения.</w:t>
      </w:r>
    </w:p>
    <w:p w:rsidR="00FB7BE6" w:rsidRPr="00785027" w:rsidRDefault="00FB7BE6" w:rsidP="00785027">
      <w:pPr>
        <w:ind w:firstLine="709"/>
        <w:rPr>
          <w:color w:val="000000"/>
        </w:rPr>
      </w:pPr>
      <w:r w:rsidRPr="00785027">
        <w:rPr>
          <w:b/>
          <w:bCs/>
          <w:color w:val="000000"/>
        </w:rPr>
        <w:t>Предмет исследования</w:t>
      </w:r>
      <w:r w:rsidRPr="00785027">
        <w:rPr>
          <w:color w:val="000000"/>
        </w:rPr>
        <w:t xml:space="preserve"> – применение методов и приемов обучения учащихся технологии по машинной вышивке.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Цель работы</w:t>
      </w:r>
      <w:r w:rsidRPr="00785027">
        <w:rPr>
          <w:color w:val="000000"/>
        </w:rPr>
        <w:t xml:space="preserve">: изучить методику преподавания темы </w:t>
      </w:r>
      <w:r w:rsidR="00785027">
        <w:rPr>
          <w:color w:val="000000"/>
        </w:rPr>
        <w:t>«</w:t>
      </w:r>
      <w:r w:rsidR="00785027" w:rsidRPr="00785027">
        <w:rPr>
          <w:color w:val="000000"/>
        </w:rPr>
        <w:t>М</w:t>
      </w:r>
      <w:r w:rsidR="005F5230" w:rsidRPr="00785027">
        <w:rPr>
          <w:color w:val="000000"/>
        </w:rPr>
        <w:t>ашинная вышивка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 xml:space="preserve">в </w:t>
      </w:r>
      <w:r w:rsidR="005F5230" w:rsidRPr="00785027">
        <w:rPr>
          <w:color w:val="000000"/>
        </w:rPr>
        <w:t>11</w:t>
      </w:r>
      <w:r w:rsidRPr="00785027">
        <w:rPr>
          <w:color w:val="000000"/>
        </w:rPr>
        <w:t xml:space="preserve"> классе.</w:t>
      </w:r>
    </w:p>
    <w:p w:rsidR="00FB7BE6" w:rsidRPr="00785027" w:rsidRDefault="00FB7BE6" w:rsidP="00785027">
      <w:pPr>
        <w:pStyle w:val="af9"/>
        <w:spacing w:after="0"/>
        <w:ind w:left="0" w:firstLine="709"/>
        <w:rPr>
          <w:color w:val="000000"/>
        </w:rPr>
      </w:pPr>
      <w:r w:rsidRPr="00785027">
        <w:rPr>
          <w:b/>
          <w:color w:val="000000"/>
        </w:rPr>
        <w:t>Гипотеза:</w:t>
      </w:r>
      <w:r w:rsidRPr="00785027">
        <w:rPr>
          <w:color w:val="000000"/>
        </w:rPr>
        <w:t xml:space="preserve"> трудовое обучение учащихся технологии по машинной вышивке будет эффективным если:</w:t>
      </w:r>
    </w:p>
    <w:p w:rsidR="00FB7BE6" w:rsidRPr="00785027" w:rsidRDefault="00785027" w:rsidP="00785027">
      <w:pPr>
        <w:pStyle w:val="af9"/>
        <w:spacing w:after="0"/>
        <w:ind w:left="0" w:firstLine="709"/>
        <w:rPr>
          <w:color w:val="000000"/>
        </w:rPr>
      </w:pPr>
      <w:r>
        <w:rPr>
          <w:color w:val="000000"/>
        </w:rPr>
        <w:t>– </w:t>
      </w:r>
      <w:r w:rsidR="00FB7BE6" w:rsidRPr="00785027">
        <w:rPr>
          <w:color w:val="000000"/>
        </w:rPr>
        <w:t>учитель будет владеть современной теорией и практикой трудового обучения учащихся.</w:t>
      </w:r>
    </w:p>
    <w:p w:rsidR="00FB7BE6" w:rsidRPr="00785027" w:rsidRDefault="00785027" w:rsidP="00785027">
      <w:pPr>
        <w:pStyle w:val="af9"/>
        <w:spacing w:after="0"/>
        <w:ind w:left="0" w:firstLine="709"/>
        <w:rPr>
          <w:color w:val="000000"/>
        </w:rPr>
      </w:pPr>
      <w:r>
        <w:rPr>
          <w:color w:val="000000"/>
        </w:rPr>
        <w:t>– </w:t>
      </w:r>
      <w:r w:rsidR="00FB7BE6" w:rsidRPr="00785027">
        <w:rPr>
          <w:color w:val="000000"/>
        </w:rPr>
        <w:t>создана хорошая материальная база для процесса трудового обучения.</w:t>
      </w:r>
    </w:p>
    <w:p w:rsidR="00FB7BE6" w:rsidRPr="00785027" w:rsidRDefault="00785027" w:rsidP="00785027">
      <w:pPr>
        <w:pStyle w:val="af9"/>
        <w:spacing w:after="0"/>
        <w:ind w:left="0" w:firstLine="709"/>
        <w:rPr>
          <w:color w:val="000000"/>
        </w:rPr>
      </w:pPr>
      <w:r>
        <w:rPr>
          <w:color w:val="000000"/>
        </w:rPr>
        <w:t>– </w:t>
      </w:r>
      <w:r w:rsidR="00FB7BE6" w:rsidRPr="00785027">
        <w:rPr>
          <w:color w:val="000000"/>
        </w:rPr>
        <w:t>труд будет рассматриваться как средство развития личности учащихся.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Задачи курсовой работы</w:t>
      </w:r>
      <w:r w:rsidRPr="00785027">
        <w:rPr>
          <w:color w:val="000000"/>
        </w:rPr>
        <w:t>:</w:t>
      </w:r>
    </w:p>
    <w:p w:rsidR="00874267" w:rsidRPr="00785027" w:rsidRDefault="00F41CDC" w:rsidP="00785027">
      <w:pPr>
        <w:pStyle w:val="a0"/>
        <w:ind w:firstLine="709"/>
        <w:rPr>
          <w:color w:val="000000"/>
        </w:rPr>
      </w:pPr>
      <w:r w:rsidRPr="00785027">
        <w:rPr>
          <w:color w:val="000000"/>
        </w:rPr>
        <w:t>Изучить методику обучения технологии</w:t>
      </w:r>
      <w:r w:rsidR="00874267" w:rsidRPr="00785027">
        <w:rPr>
          <w:color w:val="000000"/>
        </w:rPr>
        <w:t>;</w:t>
      </w:r>
    </w:p>
    <w:p w:rsidR="00874267" w:rsidRPr="00785027" w:rsidRDefault="00F41CDC" w:rsidP="00785027">
      <w:pPr>
        <w:pStyle w:val="a0"/>
        <w:ind w:firstLine="709"/>
        <w:rPr>
          <w:color w:val="000000"/>
        </w:rPr>
      </w:pPr>
      <w:r w:rsidRPr="00785027">
        <w:rPr>
          <w:color w:val="000000"/>
        </w:rPr>
        <w:t>Изучить методику обучения школьников машинной вышивке</w:t>
      </w:r>
      <w:r w:rsidR="00874267" w:rsidRPr="00785027">
        <w:rPr>
          <w:color w:val="000000"/>
        </w:rPr>
        <w:t>;</w:t>
      </w:r>
    </w:p>
    <w:p w:rsidR="00874267" w:rsidRPr="00785027" w:rsidRDefault="00874267" w:rsidP="00785027">
      <w:pPr>
        <w:pStyle w:val="a0"/>
        <w:ind w:firstLine="709"/>
        <w:rPr>
          <w:color w:val="000000"/>
        </w:rPr>
      </w:pPr>
      <w:r w:rsidRPr="00785027">
        <w:rPr>
          <w:color w:val="000000"/>
        </w:rPr>
        <w:t>Проанализировать учебную программу;</w:t>
      </w:r>
    </w:p>
    <w:p w:rsidR="00874267" w:rsidRPr="00785027" w:rsidRDefault="00874267" w:rsidP="00785027">
      <w:pPr>
        <w:pStyle w:val="a0"/>
        <w:ind w:firstLine="709"/>
        <w:rPr>
          <w:color w:val="000000"/>
        </w:rPr>
      </w:pPr>
      <w:r w:rsidRPr="00785027">
        <w:rPr>
          <w:color w:val="000000"/>
        </w:rPr>
        <w:t xml:space="preserve">Разработать </w:t>
      </w:r>
      <w:r w:rsidR="00F41CDC" w:rsidRPr="00785027">
        <w:rPr>
          <w:color w:val="000000"/>
        </w:rPr>
        <w:t>перспективно</w:t>
      </w:r>
      <w:r w:rsidRPr="00785027">
        <w:rPr>
          <w:color w:val="000000"/>
        </w:rPr>
        <w:t>-тематический план;</w:t>
      </w:r>
    </w:p>
    <w:p w:rsidR="00874267" w:rsidRPr="00785027" w:rsidRDefault="00874267" w:rsidP="00785027">
      <w:pPr>
        <w:pStyle w:val="a0"/>
        <w:ind w:firstLine="709"/>
        <w:rPr>
          <w:color w:val="000000"/>
        </w:rPr>
      </w:pPr>
      <w:r w:rsidRPr="00785027">
        <w:rPr>
          <w:color w:val="000000"/>
        </w:rPr>
        <w:t>Проанализировать методическую литературу;</w:t>
      </w:r>
    </w:p>
    <w:p w:rsidR="00874267" w:rsidRPr="00785027" w:rsidRDefault="00874267" w:rsidP="00785027">
      <w:pPr>
        <w:pStyle w:val="a0"/>
        <w:ind w:firstLine="709"/>
        <w:rPr>
          <w:color w:val="000000"/>
        </w:rPr>
      </w:pPr>
      <w:r w:rsidRPr="00785027">
        <w:rPr>
          <w:color w:val="000000"/>
        </w:rPr>
        <w:t>Составить план-конспект</w:t>
      </w:r>
      <w:r w:rsidR="00F41CDC" w:rsidRPr="00785027">
        <w:rPr>
          <w:color w:val="000000"/>
        </w:rPr>
        <w:t xml:space="preserve"> и сценарий </w:t>
      </w:r>
      <w:r w:rsidRPr="00785027">
        <w:rPr>
          <w:color w:val="000000"/>
        </w:rPr>
        <w:t>уроков.</w:t>
      </w:r>
    </w:p>
    <w:p w:rsidR="005F5230" w:rsidRPr="00785027" w:rsidRDefault="005F5230" w:rsidP="00785027">
      <w:pPr>
        <w:ind w:firstLine="709"/>
        <w:rPr>
          <w:b/>
          <w:bCs/>
          <w:color w:val="000000"/>
        </w:rPr>
      </w:pPr>
      <w:r w:rsidRPr="00785027">
        <w:rPr>
          <w:b/>
          <w:bCs/>
          <w:color w:val="000000"/>
        </w:rPr>
        <w:t>Методы исследования:</w:t>
      </w:r>
    </w:p>
    <w:p w:rsidR="005F5230" w:rsidRPr="00785027" w:rsidRDefault="005F5230" w:rsidP="00785027">
      <w:pPr>
        <w:ind w:firstLine="709"/>
        <w:rPr>
          <w:color w:val="000000"/>
        </w:rPr>
      </w:pPr>
      <w:r w:rsidRPr="00785027">
        <w:rPr>
          <w:color w:val="000000"/>
        </w:rPr>
        <w:t>– анализ теоретических источников по теме исследования;</w:t>
      </w:r>
    </w:p>
    <w:p w:rsidR="005F5230" w:rsidRPr="00785027" w:rsidRDefault="005F5230" w:rsidP="00785027">
      <w:pPr>
        <w:ind w:firstLine="709"/>
        <w:rPr>
          <w:color w:val="000000"/>
        </w:rPr>
      </w:pPr>
      <w:r w:rsidRPr="00785027">
        <w:rPr>
          <w:color w:val="000000"/>
        </w:rPr>
        <w:t>– наблюдение, беседа;</w:t>
      </w:r>
    </w:p>
    <w:p w:rsidR="005F5230" w:rsidRPr="00785027" w:rsidRDefault="005F5230" w:rsidP="00785027">
      <w:pPr>
        <w:ind w:firstLine="709"/>
        <w:rPr>
          <w:color w:val="000000"/>
        </w:rPr>
      </w:pPr>
      <w:r w:rsidRPr="00785027">
        <w:rPr>
          <w:color w:val="000000"/>
        </w:rPr>
        <w:t>– анализ работы учащихся.</w:t>
      </w:r>
    </w:p>
    <w:p w:rsidR="00FB7BE6" w:rsidRPr="00785027" w:rsidRDefault="00FB7BE6" w:rsidP="00785027">
      <w:pPr>
        <w:pStyle w:val="af9"/>
        <w:spacing w:after="0"/>
        <w:ind w:left="0" w:firstLine="709"/>
        <w:rPr>
          <w:color w:val="000000"/>
        </w:rPr>
      </w:pPr>
      <w:r w:rsidRPr="00785027">
        <w:rPr>
          <w:b/>
          <w:color w:val="000000"/>
        </w:rPr>
        <w:t>Теоретическая значимость</w:t>
      </w:r>
      <w:r w:rsidRPr="00785027">
        <w:rPr>
          <w:color w:val="000000"/>
        </w:rPr>
        <w:t xml:space="preserve"> работы заключается в определении гностической сущности методики технологии по машинной вышивке, которые могут быть использованы в процессе обучения учащихся и конкретизации развития творческих способностей учащихся.</w:t>
      </w:r>
    </w:p>
    <w:p w:rsidR="005F5230" w:rsidRPr="00785027" w:rsidRDefault="005F5230" w:rsidP="00785027">
      <w:pPr>
        <w:pStyle w:val="af9"/>
        <w:spacing w:after="0"/>
        <w:ind w:left="0" w:firstLine="709"/>
        <w:rPr>
          <w:color w:val="000000"/>
        </w:rPr>
      </w:pPr>
      <w:r w:rsidRPr="00785027">
        <w:rPr>
          <w:b/>
          <w:color w:val="000000"/>
        </w:rPr>
        <w:t>Практическая значимость</w:t>
      </w:r>
      <w:r w:rsidRPr="00785027">
        <w:rPr>
          <w:color w:val="000000"/>
        </w:rPr>
        <w:t xml:space="preserve">: разработанная методика технологии, перспективно-тематический план и развернутые сценарии и план </w:t>
      </w:r>
      <w:r w:rsidR="00785027">
        <w:rPr>
          <w:color w:val="000000"/>
        </w:rPr>
        <w:t>–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>конспекты уроков могут быть использованы в работе учителей, студентов – практикантов, а так же руководителями кружков дополнительного образования и родителей.</w:t>
      </w:r>
    </w:p>
    <w:p w:rsidR="0093338D" w:rsidRDefault="0093338D" w:rsidP="00785027">
      <w:pPr>
        <w:pStyle w:val="22"/>
        <w:ind w:firstLine="709"/>
        <w:jc w:val="both"/>
        <w:rPr>
          <w:smallCaps w:val="0"/>
        </w:rPr>
      </w:pPr>
    </w:p>
    <w:p w:rsidR="0093338D" w:rsidRDefault="0093338D" w:rsidP="00785027">
      <w:pPr>
        <w:pStyle w:val="22"/>
        <w:ind w:firstLine="709"/>
        <w:jc w:val="both"/>
        <w:rPr>
          <w:smallCaps w:val="0"/>
        </w:rPr>
      </w:pPr>
    </w:p>
    <w:p w:rsidR="009B1005" w:rsidRPr="00785027" w:rsidRDefault="00874267" w:rsidP="00785027">
      <w:pPr>
        <w:pStyle w:val="22"/>
        <w:ind w:firstLine="709"/>
        <w:jc w:val="both"/>
        <w:rPr>
          <w:smallCaps w:val="0"/>
          <w:szCs w:val="24"/>
        </w:rPr>
      </w:pPr>
      <w:r w:rsidRPr="00785027">
        <w:rPr>
          <w:smallCaps w:val="0"/>
        </w:rPr>
        <w:br w:type="page"/>
      </w:r>
      <w:r w:rsidR="009B1005" w:rsidRPr="00785027">
        <w:rPr>
          <w:rStyle w:val="af8"/>
          <w:smallCaps w:val="0"/>
          <w:color w:val="000000"/>
          <w:u w:val="none"/>
        </w:rPr>
        <w:t>1. Технология и методика обучения учащихся общеобразовательных школ</w:t>
      </w:r>
    </w:p>
    <w:p w:rsidR="0093338D" w:rsidRDefault="0093338D" w:rsidP="00785027">
      <w:pPr>
        <w:ind w:firstLine="709"/>
        <w:rPr>
          <w:rStyle w:val="af8"/>
          <w:b/>
          <w:noProof/>
          <w:color w:val="000000"/>
          <w:u w:val="none"/>
        </w:rPr>
      </w:pPr>
    </w:p>
    <w:p w:rsidR="009B1005" w:rsidRPr="00785027" w:rsidRDefault="009B1005" w:rsidP="00785027">
      <w:pPr>
        <w:ind w:firstLine="709"/>
        <w:rPr>
          <w:b/>
          <w:color w:val="000000"/>
        </w:rPr>
      </w:pPr>
      <w:r w:rsidRPr="00785027">
        <w:rPr>
          <w:rStyle w:val="af8"/>
          <w:b/>
          <w:noProof/>
          <w:color w:val="000000"/>
          <w:u w:val="none"/>
        </w:rPr>
        <w:t>1.1 Методика обучения технологии в школе</w:t>
      </w:r>
    </w:p>
    <w:p w:rsidR="0093338D" w:rsidRDefault="0093338D" w:rsidP="00785027">
      <w:pPr>
        <w:ind w:firstLine="709"/>
        <w:rPr>
          <w:color w:val="000000"/>
        </w:rPr>
      </w:pP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 xml:space="preserve">Образование является составной частью культуры человека и общества. Поэтому, чтобы выявить основные черты образования, необходимо проанализировать особенности культуры, в рамках которой оно развивается. Культура имеет материальную и духовную формы. Материальная культура включает в себя совокупность материальных ценностей, средств производства, предметов труда. Под духовной культурой понимается система идей, убеждений, знаний, нравственных норм, качеств и свойств человека. Сегодня понятие культуры охватывает все стороны деятельности человека и общества. Фундаментальным компонентом общей культуры является технологическая культура. Несмотря на разнообразие видов культуры, на каждом этапе общественного развития господствовала та или иная универсальная культура. Универсальность культуры заключается в том, что она имеет систему эпистемологических принципов, характерных для конкретной эпохи. Универсальная культура является господствующей в обществе и определяет содержание других видов культур и всех сторон жизни человека, </w:t>
      </w:r>
      <w:r w:rsidR="00785027">
        <w:rPr>
          <w:color w:val="000000"/>
        </w:rPr>
        <w:t>т.е.</w:t>
      </w:r>
      <w:r w:rsidRPr="00785027">
        <w:rPr>
          <w:color w:val="000000"/>
        </w:rPr>
        <w:t xml:space="preserve"> связывает общество изнутри.</w:t>
      </w:r>
    </w:p>
    <w:p w:rsidR="00874267" w:rsidRPr="00785027" w:rsidRDefault="00E2713D" w:rsidP="00785027">
      <w:pPr>
        <w:ind w:firstLine="709"/>
        <w:rPr>
          <w:color w:val="000000"/>
        </w:rPr>
      </w:pPr>
      <w:r w:rsidRPr="00785027">
        <w:rPr>
          <w:color w:val="000000"/>
        </w:rPr>
        <w:t>В</w:t>
      </w:r>
      <w:r w:rsidR="00874267" w:rsidRPr="00785027">
        <w:rPr>
          <w:color w:val="000000"/>
        </w:rPr>
        <w:t xml:space="preserve"> обобщённом виде под технологической культурой можно понимать уровень развития преобразовательной деятельности человека, выраженной в совокупности достигнутых технологий материального и духовного производства и позволяющий ему эффективно участвовать в современных технологических процессах на основе гармоничного взаимодействия с природой, обществом и технологической средой.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>Технологическая культура, являясь одним из типов универсальной культуры, оказывает влияние на все стороны жизни человека и общества. Она формирует технологическое мировоззрение, в основе которого лежит система технологических взглядов на природу, общество и человека. Составной частью является технологическое мышление, связанное с обобщенным отражением индивидом научно – технологической среды и мыслительной способностью к преобразовательной деятельности. Составной частью технологической культуры является также технологическая эстетика, которая выражается в дизайнерских знаниях, умениях и способностях осуществлять технологическую деятельность по законам красоты. Технологическая культура оказывает своё влияние на задачи и содержание подрастающего поколения. В системе общего образования осуществляется и технологическая подготовка учащихся, целью которой формирование технологической культуры и готовности к преобразовательной деятельности с использованием научных знаний. Общими задачами технологического образования: вооружение учащихся технологическими знаниями, формирование технологических умений и навыков, воспитание технологически важных качеств личности.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>Технологические знания – это результат процесса познания технологического мира и его адекватное отражение в сознании человека в виде понятий, представлений, суждений и умозаключений. Обучающимся необходимо знать базовые технологические понятия: технология, технологическая среда, технологический процесс, способы преобразовательской деятельности и др. Они должны иметь представление о прогрессивных технологиях материального и духовного производства и основных формах жизнедеятельности человека.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>Технологические умения – это освоенные человеком способы преобразовательной деятельности на основе приобретённых научных знаний. К ним относятся умения планировать свою деятельность, прогнозировать и оценивать её результаты и эффективность самостоятельно добывать необходимые знания, выполнять графические работы, определять свою профессиональную пригодность.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>Технологические важные качества – это свойства человека, необходимые для успешного овладения преобразовательной деятельностью. К ним можно отнести такие качества, как высокий профессионализм, предприимчивость, потребность в постоянном совершенствовании своих профессионально – технологических знаний и умений.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>Таким образом, технологическое образование – это процесс и результат творческого, активного приобретения учащимися технологических знаний, умений навыков и личностных качеств с целью формирования технологической культуры, выражающейся в готовности к преобразовательной деятельности на научной основе.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>Объективность необходимость технологического образования обусловливается тем, что сложившаяся практика политехнической трудовой и профессиональной подготовки школьников, бессменно распределённый по учебным предметам практический материал в виде примеров из жизни не позволяют в полной реализовать принципы системности и целостности образования. Общеобразовательные предметы имеют слабую технологическую направленность.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>А теперь покажем некоторые черты технологического образования. В современном производстве быстро меняются технологии</w:t>
      </w:r>
      <w:r w:rsidR="00785027" w:rsidRPr="00785027">
        <w:rPr>
          <w:color w:val="000000"/>
        </w:rPr>
        <w:t>.</w:t>
      </w:r>
      <w:r w:rsidRPr="00785027">
        <w:rPr>
          <w:color w:val="000000"/>
        </w:rPr>
        <w:t xml:space="preserve"> Поэтому человеку нужно постоянно повышать свою общую и технологическую подготовку. Прежний лозунг </w:t>
      </w:r>
      <w:r w:rsidR="00785027">
        <w:rPr>
          <w:color w:val="000000"/>
        </w:rPr>
        <w:t>«</w:t>
      </w:r>
      <w:r w:rsidR="00785027" w:rsidRPr="00785027">
        <w:rPr>
          <w:color w:val="000000"/>
        </w:rPr>
        <w:t>З</w:t>
      </w:r>
      <w:r w:rsidRPr="00785027">
        <w:rPr>
          <w:color w:val="000000"/>
        </w:rPr>
        <w:t>нания на всю жизнь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 xml:space="preserve"> </w:t>
      </w:r>
      <w:r w:rsidR="00785027">
        <w:rPr>
          <w:color w:val="000000"/>
        </w:rPr>
        <w:t>–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 xml:space="preserve">заменяется установкой </w:t>
      </w:r>
      <w:r w:rsidR="00785027">
        <w:rPr>
          <w:color w:val="000000"/>
        </w:rPr>
        <w:t>«</w:t>
      </w:r>
      <w:r w:rsidR="00785027" w:rsidRPr="00785027">
        <w:rPr>
          <w:color w:val="000000"/>
        </w:rPr>
        <w:t>З</w:t>
      </w:r>
      <w:r w:rsidRPr="00785027">
        <w:rPr>
          <w:color w:val="000000"/>
        </w:rPr>
        <w:t>нания через всю жизнь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>.</w:t>
      </w:r>
      <w:r w:rsidRPr="00785027">
        <w:rPr>
          <w:color w:val="000000"/>
        </w:rPr>
        <w:t xml:space="preserve"> Следовательно, акцент в образовании должен переместиться с вооружения знаниями, умениями навыками на формирование потребности в знаниях и навыках самообразования.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 xml:space="preserve">Разрозненные школьные предметы не могут в полной мере обеспечить развитие у учащихся технологического мировоззрения и мышления, сформировать у них представления о технологических процессах на мега-, макро-, мезо- и микроуровнях, показать всеобщность технологии. Поэтому технологическое образование предполагает переход от предметного к проблемно ориентированному обучению. В школах необходимы интегрированные области знаний, построенные на стыке различных наук. Например, такой областью является сейчас </w:t>
      </w:r>
      <w:r w:rsidR="00785027">
        <w:rPr>
          <w:color w:val="000000"/>
        </w:rPr>
        <w:t>«</w:t>
      </w:r>
      <w:r w:rsidR="00785027" w:rsidRPr="00785027">
        <w:rPr>
          <w:color w:val="000000"/>
        </w:rPr>
        <w:t>Т</w:t>
      </w:r>
      <w:r w:rsidRPr="00785027">
        <w:rPr>
          <w:color w:val="000000"/>
        </w:rPr>
        <w:t>ехнология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>,</w:t>
      </w:r>
      <w:r w:rsidRPr="00785027">
        <w:rPr>
          <w:color w:val="000000"/>
        </w:rPr>
        <w:t xml:space="preserve"> которая синтезирует научные знания из многих учебных предметов и показывает пути их использования в различных направлениях преобразовательной деятельности человека и общества. В этой связи в школе возможно появление таких областей знаний, как эргономика, генная инженерия, психоаналитика и др.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 xml:space="preserve">Одним из основных недостатков современного образования в школах России является засилий информационно-репродуктивных, пассивных методов обучения, что приводит УК тому, что знания учащихся являются неглубокими, формальными, </w:t>
      </w:r>
      <w:r w:rsidR="00785027">
        <w:rPr>
          <w:color w:val="000000"/>
        </w:rPr>
        <w:t>т.е.</w:t>
      </w:r>
      <w:r w:rsidRPr="00785027">
        <w:rPr>
          <w:color w:val="000000"/>
        </w:rPr>
        <w:t xml:space="preserve"> </w:t>
      </w:r>
      <w:r w:rsidR="00785027">
        <w:rPr>
          <w:color w:val="000000"/>
        </w:rPr>
        <w:t>«</w:t>
      </w:r>
      <w:r w:rsidR="00785027" w:rsidRPr="00785027">
        <w:rPr>
          <w:color w:val="000000"/>
        </w:rPr>
        <w:t>н</w:t>
      </w:r>
      <w:r w:rsidRPr="00785027">
        <w:rPr>
          <w:color w:val="000000"/>
        </w:rPr>
        <w:t>епознанными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>.</w:t>
      </w:r>
      <w:r w:rsidRPr="00785027">
        <w:rPr>
          <w:color w:val="000000"/>
        </w:rPr>
        <w:t xml:space="preserve"> В технологическом образовании, чтобы сформировать творческого </w:t>
      </w:r>
      <w:r w:rsidR="00785027">
        <w:rPr>
          <w:color w:val="000000"/>
        </w:rPr>
        <w:t>«</w:t>
      </w:r>
      <w:r w:rsidR="00785027" w:rsidRPr="00785027">
        <w:rPr>
          <w:color w:val="000000"/>
        </w:rPr>
        <w:t>т</w:t>
      </w:r>
      <w:r w:rsidRPr="00785027">
        <w:rPr>
          <w:color w:val="000000"/>
        </w:rPr>
        <w:t>ехнолога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>,</w:t>
      </w:r>
      <w:r w:rsidRPr="00785027">
        <w:rPr>
          <w:color w:val="000000"/>
        </w:rPr>
        <w:t xml:space="preserve"> необходимо использование творческих, активных методов обучения: деловых игр, проектов, учебных экспериментов, индивидуальных консультаций. Эти методы способны обеспечивать как опредмечивание, так и распредмечивание знаний.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 xml:space="preserve">В технологическом образовании меняется роль учителя. Он превращается из основного источника и контролёра знаний в консультанта, организатора учебной деятельности учащихся, </w:t>
      </w:r>
      <w:r w:rsidR="00785027">
        <w:rPr>
          <w:color w:val="000000"/>
        </w:rPr>
        <w:t>т.е.</w:t>
      </w:r>
      <w:r w:rsidRPr="00785027">
        <w:rPr>
          <w:color w:val="000000"/>
        </w:rPr>
        <w:t xml:space="preserve"> менеджера в образовании.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>Изменяются и критерии эффективности образования. Ими становятся уровень технологической культуры, адекватное самоопределение выпускников школы, а не просто успеваемость и качество знаний по учебным предметам.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>Итак, основными чертами технологического образования школьников является культуросообразность, целостность и системность, интегративность, проектность и вариативность. А важным условием развития технологического образования школьников является повышение технологической культуры учителей и родителей.</w:t>
      </w:r>
    </w:p>
    <w:p w:rsidR="004A7FD0" w:rsidRPr="00785027" w:rsidRDefault="004A7FD0" w:rsidP="00785027">
      <w:pPr>
        <w:ind w:firstLine="709"/>
        <w:rPr>
          <w:color w:val="000000"/>
        </w:rPr>
      </w:pPr>
      <w:r w:rsidRPr="00785027">
        <w:rPr>
          <w:color w:val="000000"/>
        </w:rPr>
        <w:t xml:space="preserve">Таким образом, мы выяснили, что предмет </w:t>
      </w:r>
      <w:r w:rsidR="00785027">
        <w:rPr>
          <w:color w:val="000000"/>
        </w:rPr>
        <w:t>«</w:t>
      </w:r>
      <w:r w:rsidR="00785027" w:rsidRPr="00785027">
        <w:rPr>
          <w:color w:val="000000"/>
        </w:rPr>
        <w:t>Т</w:t>
      </w:r>
      <w:r w:rsidRPr="00785027">
        <w:rPr>
          <w:color w:val="000000"/>
        </w:rPr>
        <w:t>рудовое обучение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>,</w:t>
      </w:r>
      <w:r w:rsidRPr="00785027">
        <w:rPr>
          <w:color w:val="000000"/>
        </w:rPr>
        <w:t xml:space="preserve"> а впоследствии </w:t>
      </w:r>
      <w:r w:rsidR="00785027">
        <w:rPr>
          <w:color w:val="000000"/>
        </w:rPr>
        <w:t>«</w:t>
      </w:r>
      <w:r w:rsidR="00785027" w:rsidRPr="00785027">
        <w:rPr>
          <w:color w:val="000000"/>
        </w:rPr>
        <w:t>Т</w:t>
      </w:r>
      <w:r w:rsidRPr="00785027">
        <w:rPr>
          <w:color w:val="000000"/>
        </w:rPr>
        <w:t>ехнология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>,</w:t>
      </w:r>
      <w:r w:rsidRPr="00785027">
        <w:rPr>
          <w:color w:val="000000"/>
        </w:rPr>
        <w:t xml:space="preserve"> претерпевали различные изменения. В разное время к этому предмету относились по-разному. Этой дисциплине то уделялось большое значение, то наоборот, ее не воспринимали как серьезный предмет.</w:t>
      </w:r>
    </w:p>
    <w:p w:rsidR="004A7FD0" w:rsidRPr="00785027" w:rsidRDefault="004A7FD0" w:rsidP="00785027">
      <w:pPr>
        <w:ind w:firstLine="709"/>
        <w:rPr>
          <w:color w:val="000000"/>
        </w:rPr>
      </w:pPr>
      <w:r w:rsidRPr="00785027">
        <w:rPr>
          <w:color w:val="000000"/>
        </w:rPr>
        <w:t xml:space="preserve">Между тем технологическое обучение как учебный предмет является совершенно уникальным образованием. Само понятие </w:t>
      </w:r>
      <w:r w:rsidR="00785027">
        <w:rPr>
          <w:color w:val="000000"/>
        </w:rPr>
        <w:t>«</w:t>
      </w:r>
      <w:r w:rsidR="00785027" w:rsidRPr="00785027">
        <w:rPr>
          <w:color w:val="000000"/>
        </w:rPr>
        <w:t>т</w:t>
      </w:r>
      <w:r w:rsidRPr="00785027">
        <w:rPr>
          <w:color w:val="000000"/>
        </w:rPr>
        <w:t>ехнология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>,</w:t>
      </w:r>
      <w:r w:rsidRPr="00785027">
        <w:rPr>
          <w:color w:val="000000"/>
        </w:rPr>
        <w:t xml:space="preserve"> введенное в название нового учебного предмета, несет совершенно иное содержание, чем прежде</w:t>
      </w:r>
      <w:r w:rsidR="00785027">
        <w:rPr>
          <w:color w:val="000000"/>
        </w:rPr>
        <w:t xml:space="preserve"> </w:t>
      </w:r>
      <w:r w:rsidRPr="00785027">
        <w:rPr>
          <w:color w:val="000000"/>
        </w:rPr>
        <w:t xml:space="preserve">Современное применение этого понятия охватывает как материальный, так и социальный, духовный аспекты человеческой деятельности, тесно взаимосвязанные между собой. Авторы </w:t>
      </w:r>
      <w:r w:rsidR="00785027">
        <w:rPr>
          <w:color w:val="000000"/>
        </w:rPr>
        <w:t>«</w:t>
      </w:r>
      <w:r w:rsidR="00785027" w:rsidRPr="00785027">
        <w:rPr>
          <w:color w:val="000000"/>
        </w:rPr>
        <w:t>К</w:t>
      </w:r>
      <w:r w:rsidRPr="00785027">
        <w:rPr>
          <w:color w:val="000000"/>
        </w:rPr>
        <w:t>онцепции формирования технологической культуры молодежи в общеобразовательной школе</w:t>
      </w:r>
      <w:r w:rsidR="00785027">
        <w:rPr>
          <w:color w:val="000000"/>
        </w:rPr>
        <w:t xml:space="preserve">» </w:t>
      </w:r>
      <w:r w:rsidRPr="00785027">
        <w:rPr>
          <w:color w:val="000000"/>
        </w:rPr>
        <w:t>определяют технологию как область знаний, методов и средств, используемых для оптимального преобразования и применения материи</w:t>
      </w:r>
      <w:r w:rsidR="00785027" w:rsidRPr="00785027">
        <w:rPr>
          <w:color w:val="000000"/>
        </w:rPr>
        <w:t>,</w:t>
      </w:r>
      <w:r w:rsidRPr="00785027">
        <w:rPr>
          <w:color w:val="000000"/>
        </w:rPr>
        <w:t xml:space="preserve"> энергии и информации по плану и в интересах человека, общества, окружающей среды. Изучение средств и методов этих преобразований направлено, в конечном счете, на развитие личности, ее преобразующего материала.</w:t>
      </w:r>
    </w:p>
    <w:p w:rsidR="004A7FD0" w:rsidRPr="00785027" w:rsidRDefault="004A7FD0" w:rsidP="00785027">
      <w:pPr>
        <w:ind w:firstLine="709"/>
        <w:rPr>
          <w:color w:val="000000"/>
        </w:rPr>
      </w:pPr>
      <w:r w:rsidRPr="00785027">
        <w:rPr>
          <w:color w:val="000000"/>
        </w:rPr>
        <w:t>В свою очередь учебная программа является основным документом, которым руководствуется учитель, определяя объем знаний и умений, подлежащих усвоению учащимися, подбирая объекты труда. Немаловажную помощь при разработке урока учителю дает методическая литература. Школа должна идти в ногу со временем, с развитием общества. Учитель должен быть в курсе всех новшеств в развитии педагогической науки и методики технологии, должен изучать и делать анализ методической литературы. Результаты трудового обучения достигаются лишь при совместной деятельности учителя и ученика. Поэтому учителю необходимо планировать и тщательно продумывать каждый шаг занятия, должна быть продумана и спланирована деятельность учащегося.</w:t>
      </w:r>
    </w:p>
    <w:p w:rsidR="004A7FD0" w:rsidRPr="00785027" w:rsidRDefault="004A7FD0" w:rsidP="00785027">
      <w:pPr>
        <w:ind w:firstLine="709"/>
        <w:rPr>
          <w:color w:val="000000"/>
        </w:rPr>
      </w:pPr>
    </w:p>
    <w:p w:rsidR="00874267" w:rsidRPr="00785027" w:rsidRDefault="0093338D" w:rsidP="00785027">
      <w:pPr>
        <w:ind w:firstLine="709"/>
        <w:rPr>
          <w:b/>
          <w:color w:val="000000"/>
        </w:rPr>
      </w:pPr>
      <w:r>
        <w:rPr>
          <w:rStyle w:val="af8"/>
          <w:b/>
          <w:noProof/>
          <w:color w:val="000000"/>
          <w:u w:val="none"/>
        </w:rPr>
        <w:br w:type="page"/>
      </w:r>
      <w:r w:rsidR="00795215" w:rsidRPr="00785027">
        <w:rPr>
          <w:rStyle w:val="af8"/>
          <w:b/>
          <w:noProof/>
          <w:color w:val="000000"/>
          <w:u w:val="none"/>
        </w:rPr>
        <w:t>1.2 Методика обучения школьников машинной вышивке</w:t>
      </w:r>
    </w:p>
    <w:p w:rsidR="0093338D" w:rsidRDefault="0093338D" w:rsidP="00785027">
      <w:pPr>
        <w:pStyle w:val="3"/>
        <w:keepNext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 w:val="0"/>
          <w:color w:val="000000"/>
        </w:rPr>
      </w:pPr>
    </w:p>
    <w:p w:rsidR="00874267" w:rsidRPr="00785027" w:rsidRDefault="00952216" w:rsidP="00785027">
      <w:pPr>
        <w:pStyle w:val="3"/>
        <w:keepNext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 w:val="0"/>
          <w:color w:val="000000"/>
        </w:rPr>
      </w:pPr>
      <w:r w:rsidRPr="00785027">
        <w:rPr>
          <w:b w:val="0"/>
          <w:color w:val="000000"/>
        </w:rPr>
        <w:t>Машинная вышивка изучается в 11 классе в р</w:t>
      </w:r>
      <w:r w:rsidR="00874267" w:rsidRPr="00785027">
        <w:rPr>
          <w:b w:val="0"/>
          <w:color w:val="000000"/>
        </w:rPr>
        <w:t>аздел</w:t>
      </w:r>
      <w:r w:rsidRPr="00785027">
        <w:rPr>
          <w:b w:val="0"/>
          <w:color w:val="000000"/>
        </w:rPr>
        <w:t>е</w:t>
      </w:r>
      <w:r w:rsidR="00785027">
        <w:rPr>
          <w:b w:val="0"/>
          <w:color w:val="000000"/>
        </w:rPr>
        <w:t xml:space="preserve"> «</w:t>
      </w:r>
      <w:r w:rsidR="00785027" w:rsidRPr="00785027">
        <w:rPr>
          <w:b w:val="0"/>
          <w:color w:val="000000"/>
        </w:rPr>
        <w:t>Х</w:t>
      </w:r>
      <w:r w:rsidR="00733465" w:rsidRPr="00785027">
        <w:rPr>
          <w:b w:val="0"/>
          <w:color w:val="000000"/>
        </w:rPr>
        <w:t>УДОЖЕСТВЕННАЯ ОБРАБОТКА ТКАНИ</w:t>
      </w:r>
      <w:r w:rsidR="00785027">
        <w:rPr>
          <w:b w:val="0"/>
          <w:color w:val="000000"/>
        </w:rPr>
        <w:t>»</w:t>
      </w:r>
      <w:r w:rsidR="00785027" w:rsidRPr="00785027">
        <w:rPr>
          <w:b w:val="0"/>
          <w:color w:val="000000"/>
        </w:rPr>
        <w:t xml:space="preserve"> </w:t>
      </w:r>
      <w:r w:rsidRPr="00785027">
        <w:rPr>
          <w:b w:val="0"/>
          <w:color w:val="000000"/>
        </w:rPr>
        <w:t xml:space="preserve">и </w:t>
      </w:r>
      <w:r w:rsidR="00874267" w:rsidRPr="00785027">
        <w:rPr>
          <w:b w:val="0"/>
          <w:color w:val="000000"/>
        </w:rPr>
        <w:t xml:space="preserve">на изучение отводится </w:t>
      </w:r>
      <w:r w:rsidR="00733465" w:rsidRPr="00785027">
        <w:rPr>
          <w:b w:val="0"/>
          <w:color w:val="000000"/>
        </w:rPr>
        <w:t>10</w:t>
      </w:r>
      <w:r w:rsidR="00874267" w:rsidRPr="00785027">
        <w:rPr>
          <w:b w:val="0"/>
          <w:color w:val="000000"/>
        </w:rPr>
        <w:t xml:space="preserve"> часов</w:t>
      </w:r>
      <w:r w:rsidRPr="00785027">
        <w:rPr>
          <w:b w:val="0"/>
          <w:color w:val="000000"/>
        </w:rPr>
        <w:t xml:space="preserve"> по п</w:t>
      </w:r>
      <w:r w:rsidR="00874267" w:rsidRPr="00785027">
        <w:rPr>
          <w:b w:val="0"/>
          <w:color w:val="000000"/>
        </w:rPr>
        <w:t>рограмм</w:t>
      </w:r>
      <w:r w:rsidR="00F856A8" w:rsidRPr="00785027">
        <w:rPr>
          <w:b w:val="0"/>
          <w:color w:val="000000"/>
        </w:rPr>
        <w:t>е</w:t>
      </w:r>
      <w:r w:rsidR="00874267" w:rsidRPr="00785027">
        <w:rPr>
          <w:b w:val="0"/>
          <w:color w:val="000000"/>
        </w:rPr>
        <w:t xml:space="preserve"> общеобразовательных учреждений</w:t>
      </w:r>
      <w:r w:rsidR="00F856A8" w:rsidRPr="00785027">
        <w:rPr>
          <w:b w:val="0"/>
          <w:color w:val="000000"/>
        </w:rPr>
        <w:t xml:space="preserve"> «</w:t>
      </w:r>
      <w:r w:rsidR="00874267" w:rsidRPr="00785027">
        <w:rPr>
          <w:b w:val="0"/>
          <w:color w:val="000000"/>
        </w:rPr>
        <w:t>Технология 1</w:t>
      </w:r>
      <w:r w:rsidR="00785027">
        <w:rPr>
          <w:b w:val="0"/>
          <w:color w:val="000000"/>
        </w:rPr>
        <w:t>–</w:t>
      </w:r>
      <w:r w:rsidR="00785027" w:rsidRPr="00785027">
        <w:rPr>
          <w:b w:val="0"/>
          <w:color w:val="000000"/>
        </w:rPr>
        <w:t>4</w:t>
      </w:r>
      <w:r w:rsidR="00874267" w:rsidRPr="00785027">
        <w:rPr>
          <w:b w:val="0"/>
          <w:color w:val="000000"/>
        </w:rPr>
        <w:t>, 5</w:t>
      </w:r>
      <w:r w:rsidR="00785027">
        <w:rPr>
          <w:b w:val="0"/>
          <w:color w:val="000000"/>
        </w:rPr>
        <w:t>–</w:t>
      </w:r>
      <w:r w:rsidR="00785027" w:rsidRPr="00785027">
        <w:rPr>
          <w:b w:val="0"/>
          <w:color w:val="000000"/>
        </w:rPr>
        <w:t>1</w:t>
      </w:r>
      <w:r w:rsidR="00874267" w:rsidRPr="00785027">
        <w:rPr>
          <w:b w:val="0"/>
          <w:color w:val="000000"/>
        </w:rPr>
        <w:t>1</w:t>
      </w:r>
      <w:r w:rsidR="0037103B" w:rsidRPr="00785027">
        <w:rPr>
          <w:b w:val="0"/>
          <w:color w:val="000000"/>
        </w:rPr>
        <w:t xml:space="preserve"> </w:t>
      </w:r>
      <w:r w:rsidR="00874267" w:rsidRPr="00785027">
        <w:rPr>
          <w:b w:val="0"/>
          <w:color w:val="000000"/>
        </w:rPr>
        <w:t>классы</w:t>
      </w:r>
      <w:r w:rsidR="00F856A8" w:rsidRPr="00785027">
        <w:rPr>
          <w:b w:val="0"/>
          <w:color w:val="000000"/>
        </w:rPr>
        <w:t>»</w:t>
      </w:r>
      <w:r w:rsidR="00785027">
        <w:rPr>
          <w:b w:val="0"/>
          <w:color w:val="000000"/>
        </w:rPr>
        <w:t xml:space="preserve"> </w:t>
      </w:r>
      <w:r w:rsidR="00F856A8" w:rsidRPr="00785027">
        <w:rPr>
          <w:b w:val="0"/>
          <w:color w:val="000000"/>
        </w:rPr>
        <w:t>и</w:t>
      </w:r>
      <w:r w:rsidR="00785027">
        <w:rPr>
          <w:b w:val="0"/>
          <w:color w:val="000000"/>
        </w:rPr>
        <w:t xml:space="preserve"> </w:t>
      </w:r>
      <w:r w:rsidR="00F856A8" w:rsidRPr="00785027">
        <w:rPr>
          <w:b w:val="0"/>
          <w:color w:val="000000"/>
        </w:rPr>
        <w:t>по учебнику для учащихся 11 класса общеобразовательных учреждений</w:t>
      </w:r>
      <w:r w:rsidR="00785027">
        <w:rPr>
          <w:b w:val="0"/>
          <w:color w:val="000000"/>
        </w:rPr>
        <w:t xml:space="preserve"> </w:t>
      </w:r>
      <w:r w:rsidR="0037103B" w:rsidRPr="00785027">
        <w:rPr>
          <w:b w:val="0"/>
          <w:color w:val="000000"/>
        </w:rPr>
        <w:t xml:space="preserve">«Технология», </w:t>
      </w:r>
      <w:r w:rsidR="00785027" w:rsidRPr="00785027">
        <w:rPr>
          <w:b w:val="0"/>
          <w:color w:val="000000"/>
        </w:rPr>
        <w:t>Симоненко</w:t>
      </w:r>
      <w:r w:rsidR="00785027">
        <w:rPr>
          <w:b w:val="0"/>
          <w:color w:val="000000"/>
        </w:rPr>
        <w:t> </w:t>
      </w:r>
      <w:r w:rsidR="00785027" w:rsidRPr="00785027">
        <w:rPr>
          <w:b w:val="0"/>
          <w:color w:val="000000"/>
        </w:rPr>
        <w:t>В.Д.</w:t>
      </w:r>
      <w:r w:rsidR="0037103B" w:rsidRPr="00785027">
        <w:rPr>
          <w:b w:val="0"/>
          <w:color w:val="000000"/>
        </w:rPr>
        <w:t xml:space="preserve">, </w:t>
      </w:r>
      <w:r w:rsidR="00785027" w:rsidRPr="00785027">
        <w:rPr>
          <w:b w:val="0"/>
          <w:color w:val="000000"/>
        </w:rPr>
        <w:t>Матяш</w:t>
      </w:r>
      <w:r w:rsidR="00785027">
        <w:rPr>
          <w:b w:val="0"/>
          <w:color w:val="000000"/>
        </w:rPr>
        <w:t> </w:t>
      </w:r>
      <w:r w:rsidR="00785027" w:rsidRPr="00785027">
        <w:rPr>
          <w:b w:val="0"/>
          <w:color w:val="000000"/>
        </w:rPr>
        <w:t>Н.В.</w:t>
      </w:r>
      <w:r w:rsidR="0037103B" w:rsidRPr="00785027">
        <w:rPr>
          <w:b w:val="0"/>
          <w:color w:val="000000"/>
        </w:rPr>
        <w:t xml:space="preserve">, </w:t>
      </w:r>
      <w:r w:rsidR="00785027" w:rsidRPr="00785027">
        <w:rPr>
          <w:b w:val="0"/>
          <w:color w:val="000000"/>
        </w:rPr>
        <w:t>Терентьева</w:t>
      </w:r>
      <w:r w:rsidR="00785027">
        <w:rPr>
          <w:b w:val="0"/>
          <w:color w:val="000000"/>
        </w:rPr>
        <w:t> </w:t>
      </w:r>
      <w:r w:rsidR="00785027" w:rsidRPr="00785027">
        <w:rPr>
          <w:b w:val="0"/>
          <w:color w:val="000000"/>
        </w:rPr>
        <w:t>Т.И.</w:t>
      </w:r>
    </w:p>
    <w:p w:rsidR="000148DD" w:rsidRPr="00785027" w:rsidRDefault="000148DD" w:rsidP="00785027">
      <w:pPr>
        <w:ind w:firstLine="709"/>
        <w:rPr>
          <w:color w:val="000000"/>
        </w:rPr>
      </w:pPr>
      <w:r w:rsidRPr="00785027">
        <w:rPr>
          <w:color w:val="000000"/>
        </w:rPr>
        <w:t>Цели и задачи изучения данного раздела:</w:t>
      </w:r>
    </w:p>
    <w:p w:rsidR="000148DD" w:rsidRPr="00785027" w:rsidRDefault="000148DD" w:rsidP="00785027">
      <w:pPr>
        <w:pStyle w:val="a"/>
        <w:ind w:firstLine="709"/>
        <w:rPr>
          <w:color w:val="000000"/>
        </w:rPr>
      </w:pPr>
      <w:r w:rsidRPr="00785027">
        <w:rPr>
          <w:color w:val="000000"/>
        </w:rPr>
        <w:t xml:space="preserve">ознакомление </w:t>
      </w:r>
      <w:r w:rsidR="00574FA0" w:rsidRPr="00785027">
        <w:rPr>
          <w:color w:val="000000"/>
        </w:rPr>
        <w:t>с машинной вышивкой, инструментами, приспособлениями и материалами машинной вышивки</w:t>
      </w:r>
      <w:r w:rsidRPr="00785027">
        <w:rPr>
          <w:color w:val="000000"/>
        </w:rPr>
        <w:t>;</w:t>
      </w:r>
    </w:p>
    <w:p w:rsidR="00574FA0" w:rsidRPr="00785027" w:rsidRDefault="00574FA0" w:rsidP="00785027">
      <w:pPr>
        <w:pStyle w:val="a"/>
        <w:ind w:firstLine="709"/>
        <w:rPr>
          <w:color w:val="000000"/>
        </w:rPr>
      </w:pPr>
      <w:r w:rsidRPr="00785027">
        <w:rPr>
          <w:color w:val="000000"/>
        </w:rPr>
        <w:t>совершенствование практических умений и навыков учащихся в овладении машинной вышивкой;</w:t>
      </w:r>
    </w:p>
    <w:p w:rsidR="000148DD" w:rsidRPr="00785027" w:rsidRDefault="000148DD" w:rsidP="00785027">
      <w:pPr>
        <w:pStyle w:val="a"/>
        <w:ind w:firstLine="709"/>
        <w:rPr>
          <w:color w:val="000000"/>
        </w:rPr>
      </w:pPr>
      <w:r w:rsidRPr="00785027">
        <w:rPr>
          <w:color w:val="000000"/>
        </w:rPr>
        <w:t>развитие художественной инициативы;</w:t>
      </w:r>
    </w:p>
    <w:p w:rsidR="000148DD" w:rsidRPr="00785027" w:rsidRDefault="000148DD" w:rsidP="00785027">
      <w:pPr>
        <w:pStyle w:val="a"/>
        <w:ind w:firstLine="709"/>
        <w:rPr>
          <w:color w:val="000000"/>
        </w:rPr>
      </w:pPr>
      <w:r w:rsidRPr="00785027">
        <w:rPr>
          <w:color w:val="000000"/>
        </w:rPr>
        <w:t xml:space="preserve">воспитание привычки к чистоте, сознательному выполнению санитарно </w:t>
      </w:r>
      <w:r w:rsidR="00785027">
        <w:rPr>
          <w:color w:val="000000"/>
        </w:rPr>
        <w:t>–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>гигиенических правил в быту и на производстве;</w:t>
      </w:r>
    </w:p>
    <w:p w:rsidR="000148DD" w:rsidRPr="00785027" w:rsidRDefault="000148DD" w:rsidP="00785027">
      <w:pPr>
        <w:pStyle w:val="a"/>
        <w:ind w:firstLine="709"/>
        <w:rPr>
          <w:color w:val="000000"/>
        </w:rPr>
      </w:pPr>
      <w:r w:rsidRPr="00785027">
        <w:rPr>
          <w:color w:val="000000"/>
        </w:rPr>
        <w:t>воспитание уважения к народным обычаям и традициям, ознакомление учащихся с профессиями вышивальщицы и профессией дизайнера.</w:t>
      </w:r>
    </w:p>
    <w:p w:rsidR="000148DD" w:rsidRPr="00785027" w:rsidRDefault="000148DD" w:rsidP="00785027">
      <w:pPr>
        <w:ind w:firstLine="709"/>
        <w:rPr>
          <w:color w:val="000000"/>
        </w:rPr>
      </w:pPr>
      <w:r w:rsidRPr="00785027">
        <w:rPr>
          <w:color w:val="000000"/>
        </w:rPr>
        <w:t>Основная цель раздела – формирование знаний, умений, навыков в области социальной этики, воспитание и уважение к личности, заботы в первую очередь о родных и близких людях, восстановление и упрочение семейных и национальных традиций.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 xml:space="preserve">В содержании этого раздела программы информационные технологии занимают прочное место. В ходе их изучения учащиеся знакомятся с общими принципами и способами поиска, хранения, систематизации и получения информации, с источниками и носителями информации, с организацией банка данных. Наличие в школе вычислительной техники создаёт дополнительные возможности для накопления информации, ускоряет её поиск, способствует интеллектуальному развитию учащихся. С помощью вычислительной техники осуществляется расчёт количества материалов и стоимости изделия, поиск нужного материала и модели изделия, составление технологической карты и его изготовление, а также информация по различным стандартам на швейные изделия, ткани, размерным признакам фигур </w:t>
      </w:r>
      <w:r w:rsidR="00785027">
        <w:rPr>
          <w:color w:val="000000"/>
        </w:rPr>
        <w:t>т.д.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 xml:space="preserve">Другим аспектом применения ЭВМ в курсе </w:t>
      </w:r>
      <w:r w:rsidR="00785027">
        <w:rPr>
          <w:color w:val="000000"/>
        </w:rPr>
        <w:t>«</w:t>
      </w:r>
      <w:r w:rsidR="00785027" w:rsidRPr="00785027">
        <w:rPr>
          <w:color w:val="000000"/>
        </w:rPr>
        <w:t>Т</w:t>
      </w:r>
      <w:r w:rsidRPr="00785027">
        <w:rPr>
          <w:color w:val="000000"/>
        </w:rPr>
        <w:t>ехнология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>есть система автоматического проектирования</w:t>
      </w:r>
      <w:r w:rsidR="00785027" w:rsidRPr="00785027">
        <w:rPr>
          <w:color w:val="000000"/>
        </w:rPr>
        <w:t>,</w:t>
      </w:r>
      <w:r w:rsidRPr="00785027">
        <w:rPr>
          <w:color w:val="000000"/>
        </w:rPr>
        <w:t xml:space="preserve"> использующая графические дисплеи и планшетные графопостроители, что, наряду со значительной экономией учебного времени на конструирование и моделирование швейных изделий за счёт устранения непроизводительного ручного труда по вычерчиванию выкроек, значительно повышает инте</w:t>
      </w:r>
      <w:r w:rsidR="00FF1034" w:rsidRPr="00785027">
        <w:rPr>
          <w:color w:val="000000"/>
        </w:rPr>
        <w:t>рес школьников к предмету.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 xml:space="preserve">В ходе изучения предмета </w:t>
      </w:r>
      <w:r w:rsidR="00785027">
        <w:rPr>
          <w:color w:val="000000"/>
        </w:rPr>
        <w:t>«</w:t>
      </w:r>
      <w:r w:rsidR="00785027" w:rsidRPr="00785027">
        <w:rPr>
          <w:color w:val="000000"/>
        </w:rPr>
        <w:t>Технология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 xml:space="preserve"> у учащегося работает самостоятельная мысль, у него есть возможность творчески, внося что-то более рациональное, организовать свой труд, проверить, оценить его в свете своих собственных взглядов, знаний. Только такая активность и самостоятельность характерна для сознательности усвоения учебного материала. Примером тому служит тема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 xml:space="preserve"> </w:t>
      </w:r>
      <w:r w:rsidR="00B82156" w:rsidRPr="00785027">
        <w:rPr>
          <w:color w:val="000000"/>
        </w:rPr>
        <w:t>Вышивки гладьевым валико</w:t>
      </w:r>
      <w:r w:rsidR="00785027" w:rsidRPr="00785027">
        <w:rPr>
          <w:color w:val="000000"/>
        </w:rPr>
        <w:t>м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>.</w:t>
      </w:r>
      <w:r w:rsidRPr="00785027">
        <w:rPr>
          <w:color w:val="000000"/>
        </w:rPr>
        <w:t xml:space="preserve"> На этом уроке учащиеся делают практическую работу, что обеспечивает хорошую усвояемость нового материала.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 xml:space="preserve">В школьном курсе </w:t>
      </w:r>
      <w:r w:rsidR="00785027">
        <w:rPr>
          <w:color w:val="000000"/>
        </w:rPr>
        <w:t>«</w:t>
      </w:r>
      <w:r w:rsidR="00785027" w:rsidRPr="00785027">
        <w:rPr>
          <w:color w:val="000000"/>
        </w:rPr>
        <w:t>Т</w:t>
      </w:r>
      <w:r w:rsidRPr="00785027">
        <w:rPr>
          <w:color w:val="000000"/>
        </w:rPr>
        <w:t>ехнология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 xml:space="preserve">наглядность обучения лежит в основе реализации дидактических принципов. В ходе реализации этого принципа происходит ориентация учащихся на всестороннее восприятие предмета с помощью разных органов чувств, возможность показа предмета в его развитии и изменении, появление учащимися максимум активности и самостоятельности, не допуская перегрузки обучения наглядными пособиями, не превращая наглядность в самоцель. Плакат о безопасности </w:t>
      </w:r>
      <w:r w:rsidR="00B82156" w:rsidRPr="00785027">
        <w:rPr>
          <w:color w:val="000000"/>
        </w:rPr>
        <w:t xml:space="preserve">работы </w:t>
      </w:r>
      <w:r w:rsidRPr="00785027">
        <w:rPr>
          <w:color w:val="000000"/>
        </w:rPr>
        <w:t xml:space="preserve">наглядно демонстрирует о технике безопасности при работе </w:t>
      </w:r>
      <w:r w:rsidR="00B82156" w:rsidRPr="00785027">
        <w:rPr>
          <w:color w:val="000000"/>
        </w:rPr>
        <w:t>с швейной машин</w:t>
      </w:r>
      <w:r w:rsidR="00BE3A67" w:rsidRPr="00785027">
        <w:rPr>
          <w:color w:val="000000"/>
        </w:rPr>
        <w:t>ой</w:t>
      </w:r>
      <w:r w:rsidR="00B82156" w:rsidRPr="00785027">
        <w:rPr>
          <w:color w:val="000000"/>
        </w:rPr>
        <w:t xml:space="preserve">, </w:t>
      </w:r>
      <w:r w:rsidRPr="00785027">
        <w:rPr>
          <w:color w:val="000000"/>
        </w:rPr>
        <w:t>иглами, ножницами и другими колющими предметами.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>Принцип прочности требует, чтобы у учащихся были закреплены и долго сохранялись осознанные, систематизированные знания, умения и навыки.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 xml:space="preserve">Самостоятельность мысли при повторении находит свое выражение в создании новых способов доказательств, решения познавательной задачи. В условиях практического применения знаний на этом предмете создаются весьма благоприятные условия для самоконтроля. На каждом уроке учитель в первую очередь должен закреплять пройденный материал, </w:t>
      </w:r>
      <w:r w:rsidR="00785027">
        <w:rPr>
          <w:color w:val="000000"/>
        </w:rPr>
        <w:t>т.е.</w:t>
      </w:r>
      <w:r w:rsidRPr="00785027">
        <w:rPr>
          <w:color w:val="000000"/>
        </w:rPr>
        <w:t xml:space="preserve"> проверять прочность знаний. Этот подход к проверке знаний ведёт, прежде всего, к успешному результату и к хорошим оценкам.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>Для того чтобы учащиеся сознательно овладевали знаниями, чтобы обучение действительно воспитывало, и было доступно, надо всемерно полно учитывать особенности каждого ученика.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 xml:space="preserve">Индивидуальный подход к учащимся в </w:t>
      </w:r>
      <w:r w:rsidR="00785027">
        <w:rPr>
          <w:color w:val="000000"/>
        </w:rPr>
        <w:t>«</w:t>
      </w:r>
      <w:r w:rsidR="00785027" w:rsidRPr="00785027">
        <w:rPr>
          <w:color w:val="000000"/>
        </w:rPr>
        <w:t>Технологии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 xml:space="preserve"> позволяет учителю, прежде всего, сделать обучение более доступным для каждого из них, умение применять знания на практике, самостоятельно мыслить, способность преодолевать помехи и трудности. Правильный учет этих особенностей помогает учителю лучше организовать самостоятельную работу учащихся. На уроке </w:t>
      </w:r>
      <w:r w:rsidR="00785027">
        <w:rPr>
          <w:color w:val="000000"/>
        </w:rPr>
        <w:t>«</w:t>
      </w:r>
      <w:r w:rsidR="00785027" w:rsidRPr="00785027">
        <w:rPr>
          <w:color w:val="000000"/>
        </w:rPr>
        <w:t>Вышивка несложного рисунка для салфетки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>учащиеся могут полностью раскрыть или открыть свои таланты. Здесь требуется фантазия, чувство стиля, что в дальнейшем может повлиять на выбор профессии.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>Межпредметные и внутрипредметные связи: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 xml:space="preserve">Экология </w:t>
      </w:r>
      <w:r w:rsidR="00785027">
        <w:rPr>
          <w:color w:val="000000"/>
        </w:rPr>
        <w:t>–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>помогает определять экологически чистые материалы и знать их предназначение.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 xml:space="preserve">Охрана труда – несет важное значение на предмете </w:t>
      </w:r>
      <w:r w:rsidR="00785027">
        <w:rPr>
          <w:color w:val="000000"/>
        </w:rPr>
        <w:t>«</w:t>
      </w:r>
      <w:r w:rsidR="00785027" w:rsidRPr="00785027">
        <w:rPr>
          <w:color w:val="000000"/>
        </w:rPr>
        <w:t>Т</w:t>
      </w:r>
      <w:r w:rsidRPr="00785027">
        <w:rPr>
          <w:color w:val="000000"/>
        </w:rPr>
        <w:t>ехнология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>.</w:t>
      </w:r>
      <w:r w:rsidRPr="00785027">
        <w:rPr>
          <w:color w:val="000000"/>
        </w:rPr>
        <w:t xml:space="preserve"> Это безопасность при работе на швейной машинке, работа с ножницами и иголками.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>Экономика – расчёт изделия при изготовлении, экономия материалов.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>ИЗО – красиво изображать различные виды вышивки.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>Черчение – конструирование и моделирование чертежей одежды и вышивки.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>Химия – химический состав тканей и нитей.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>Биология – где и из чего получают различные виды тканей и нитей.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>Эргономика – удобство человеческой жизни.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>Информатика – удобство и быстрота применения информационных технологий в построении чертежа для вышивания.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>При изучении раздела учитель постоянно уделяет внимание экологическим вопросам, формирует у учащихся систему экологических знаний о взаимодействии природы, общества и человека, об экологических проблемах и способах их разрешения, о негативных последствиях влияния трудовой деятельности человека на окружающую среду и здоровье. Воспитывает у учащихся привычку экологически целесообразного поведения, стремления к активной практической деятельности в систему жизненных мотивов, потребностей, идеалов каждого школьника, развивает практические умения по изучению, анализу, оценке и способам улучшения состояния окружающей среды своего края, области, города, села. В содержании экологического образования учитываются состояние окружающей среды, традиции и экологическая культура населения данной местности.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>Практические работы учащихся:</w:t>
      </w:r>
    </w:p>
    <w:p w:rsidR="00190B0C" w:rsidRPr="00785027" w:rsidRDefault="00190B0C" w:rsidP="0078502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color w:val="000000"/>
          <w:sz w:val="28"/>
          <w:szCs w:val="28"/>
        </w:rPr>
        <w:t>1. Упражнения на швейной машине без ниток на запяленном кусочке, полотна с нанесенным простейшим рисунком</w:t>
      </w:r>
      <w:r w:rsidR="00785027" w:rsidRPr="0078502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90B0C" w:rsidRPr="00785027" w:rsidRDefault="00190B0C" w:rsidP="0078502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color w:val="000000"/>
          <w:sz w:val="28"/>
          <w:szCs w:val="28"/>
        </w:rPr>
        <w:t>Выработка навыка правильного положения рук.</w:t>
      </w:r>
    </w:p>
    <w:p w:rsidR="00190B0C" w:rsidRPr="00785027" w:rsidRDefault="00190B0C" w:rsidP="0078502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color w:val="000000"/>
          <w:sz w:val="28"/>
          <w:szCs w:val="28"/>
        </w:rPr>
        <w:t>2. Упражнения на швейной машине с заправленной ниткой. Выработка навыка работы без обратного хода машины.</w:t>
      </w:r>
    </w:p>
    <w:p w:rsidR="00190B0C" w:rsidRPr="00785027" w:rsidRDefault="00190B0C" w:rsidP="0078502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color w:val="000000"/>
          <w:sz w:val="28"/>
          <w:szCs w:val="28"/>
        </w:rPr>
        <w:t>3. Выполнение простой строчки; прямая в различных направлениях, ломаная или кривая с ритмично повторяющейся конфигурацией.</w:t>
      </w:r>
    </w:p>
    <w:p w:rsidR="00190B0C" w:rsidRPr="00785027" w:rsidRDefault="00190B0C" w:rsidP="0078502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color w:val="000000"/>
          <w:sz w:val="28"/>
          <w:szCs w:val="28"/>
        </w:rPr>
        <w:t>4 Выполнение вышивки простой строчкой по краю воротника, рукавов, карманов, по низу платья.</w:t>
      </w:r>
    </w:p>
    <w:p w:rsidR="00190B0C" w:rsidRPr="00785027" w:rsidRDefault="00190B0C" w:rsidP="0078502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color w:val="000000"/>
          <w:sz w:val="28"/>
          <w:szCs w:val="28"/>
        </w:rPr>
        <w:t>5. Заполнение контура рисунка простой строчкой</w:t>
      </w:r>
      <w:r w:rsidR="00785027" w:rsidRPr="0078502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90B0C" w:rsidRPr="00785027" w:rsidRDefault="00190B0C" w:rsidP="0078502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color w:val="000000"/>
          <w:sz w:val="28"/>
          <w:szCs w:val="28"/>
        </w:rPr>
        <w:t>6. Изготовление образца вышивки гладьевым валиком.</w:t>
      </w:r>
    </w:p>
    <w:p w:rsidR="00190B0C" w:rsidRPr="00785027" w:rsidRDefault="00190B0C" w:rsidP="0078502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color w:val="000000"/>
          <w:sz w:val="28"/>
          <w:szCs w:val="28"/>
        </w:rPr>
        <w:t xml:space="preserve">7. Вышивка несложного рисунка для салфетки, скатерти, воротничка </w:t>
      </w:r>
      <w:r w:rsidR="00785027">
        <w:rPr>
          <w:rFonts w:ascii="Times New Roman" w:hAnsi="Times New Roman" w:cs="Times New Roman"/>
          <w:color w:val="000000"/>
          <w:sz w:val="28"/>
          <w:szCs w:val="28"/>
        </w:rPr>
        <w:t>и т.д.</w:t>
      </w:r>
    </w:p>
    <w:p w:rsidR="00677B01" w:rsidRPr="00785027" w:rsidRDefault="00677B01" w:rsidP="00785027">
      <w:pPr>
        <w:ind w:firstLine="709"/>
        <w:rPr>
          <w:color w:val="000000"/>
        </w:rPr>
      </w:pPr>
      <w:r w:rsidRPr="00785027">
        <w:rPr>
          <w:color w:val="000000"/>
        </w:rPr>
        <w:t>8. Показ правил безопасной работы при выполнении машинных работ;</w:t>
      </w:r>
    </w:p>
    <w:p w:rsidR="00677B01" w:rsidRPr="00785027" w:rsidRDefault="00677B01" w:rsidP="00785027">
      <w:pPr>
        <w:ind w:firstLine="709"/>
        <w:rPr>
          <w:color w:val="000000"/>
        </w:rPr>
      </w:pPr>
      <w:r w:rsidRPr="00785027">
        <w:rPr>
          <w:color w:val="000000"/>
        </w:rPr>
        <w:t>9. Подготовка рабочего места;</w:t>
      </w:r>
    </w:p>
    <w:p w:rsidR="00874267" w:rsidRPr="00785027" w:rsidRDefault="00677B01" w:rsidP="00785027">
      <w:pPr>
        <w:ind w:firstLine="709"/>
        <w:rPr>
          <w:color w:val="000000"/>
        </w:rPr>
      </w:pPr>
      <w:r w:rsidRPr="00785027">
        <w:rPr>
          <w:color w:val="000000"/>
        </w:rPr>
        <w:t xml:space="preserve">10. </w:t>
      </w:r>
      <w:r w:rsidR="00874267" w:rsidRPr="00785027">
        <w:rPr>
          <w:color w:val="000000"/>
        </w:rPr>
        <w:t>Образцы вышивки;</w:t>
      </w:r>
    </w:p>
    <w:p w:rsidR="00874267" w:rsidRPr="00785027" w:rsidRDefault="00677B01" w:rsidP="00785027">
      <w:pPr>
        <w:ind w:firstLine="709"/>
        <w:rPr>
          <w:color w:val="000000"/>
        </w:rPr>
      </w:pPr>
      <w:r w:rsidRPr="00785027">
        <w:rPr>
          <w:color w:val="000000"/>
        </w:rPr>
        <w:t xml:space="preserve">11. </w:t>
      </w:r>
      <w:r w:rsidR="00874267" w:rsidRPr="00785027">
        <w:rPr>
          <w:color w:val="000000"/>
        </w:rPr>
        <w:t>Проведение контроля качества выполненной работы;</w:t>
      </w:r>
    </w:p>
    <w:p w:rsidR="00874267" w:rsidRPr="00785027" w:rsidRDefault="00677B01" w:rsidP="00785027">
      <w:pPr>
        <w:ind w:firstLine="709"/>
        <w:rPr>
          <w:color w:val="000000"/>
        </w:rPr>
      </w:pPr>
      <w:r w:rsidRPr="00785027">
        <w:rPr>
          <w:color w:val="000000"/>
        </w:rPr>
        <w:t xml:space="preserve">12. </w:t>
      </w:r>
      <w:r w:rsidR="00874267" w:rsidRPr="00785027">
        <w:rPr>
          <w:color w:val="000000"/>
        </w:rPr>
        <w:t>Исправление дефектов.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>Основной формой обучающего процесса в школе является комбинированный урок.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 xml:space="preserve">Эвристическая беседа </w:t>
      </w:r>
      <w:r w:rsidR="00785027">
        <w:rPr>
          <w:color w:val="000000"/>
        </w:rPr>
        <w:t>–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 xml:space="preserve">учитель путём совместных с учащимися логических рассуждений подводит их к определенному выводу, при этом учитель побуждает учащихся активно использовать ранее полученные знания, жизненный и трудовой опыт, сравнивать, анализировать, сопоставлять. Это проблемный метод обучения </w:t>
      </w:r>
      <w:r w:rsidR="00785027">
        <w:rPr>
          <w:color w:val="000000"/>
        </w:rPr>
        <w:t>–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>в основе учебная проблема.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 xml:space="preserve">Метод учебной демонстрации – является одним из самых распространённых методов. Демонстрации могут быть динамическими </w:t>
      </w:r>
      <w:r w:rsidR="00785027">
        <w:rPr>
          <w:color w:val="000000"/>
        </w:rPr>
        <w:t>–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>показ приёмов подвижных натуральных объектов, действующих моделей. Статическая демонстрация – показ неподвижных натуральных объектов, недействительных объектов, макеты, схемы, таблицы.</w:t>
      </w:r>
    </w:p>
    <w:p w:rsidR="00874267" w:rsidRPr="00785027" w:rsidRDefault="00677B01" w:rsidP="00785027">
      <w:pPr>
        <w:ind w:firstLine="709"/>
        <w:rPr>
          <w:color w:val="000000"/>
        </w:rPr>
      </w:pPr>
      <w:r w:rsidRPr="00785027">
        <w:rPr>
          <w:color w:val="000000"/>
        </w:rPr>
        <w:t xml:space="preserve">Методы контроля </w:t>
      </w:r>
      <w:r w:rsidR="00785027">
        <w:rPr>
          <w:color w:val="000000"/>
        </w:rPr>
        <w:t>–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>у</w:t>
      </w:r>
      <w:r w:rsidR="00874267" w:rsidRPr="00785027">
        <w:rPr>
          <w:color w:val="000000"/>
        </w:rPr>
        <w:t>стный опрос, выполнение практических работ, проверка домашнего задания, текущее наблюдение.</w:t>
      </w:r>
    </w:p>
    <w:p w:rsidR="00785027" w:rsidRDefault="006845C5" w:rsidP="00785027">
      <w:pPr>
        <w:ind w:firstLine="709"/>
        <w:rPr>
          <w:color w:val="000000"/>
        </w:rPr>
      </w:pPr>
      <w:r w:rsidRPr="00785027">
        <w:rPr>
          <w:color w:val="000000"/>
        </w:rPr>
        <w:t>Таким образом,</w:t>
      </w:r>
      <w:r w:rsidR="00785027">
        <w:rPr>
          <w:color w:val="000000"/>
        </w:rPr>
        <w:t xml:space="preserve"> </w:t>
      </w:r>
      <w:r w:rsidRPr="00785027">
        <w:rPr>
          <w:color w:val="000000"/>
        </w:rPr>
        <w:t>после изучения</w:t>
      </w:r>
      <w:r w:rsidR="00785027">
        <w:rPr>
          <w:color w:val="000000"/>
        </w:rPr>
        <w:t xml:space="preserve"> </w:t>
      </w:r>
      <w:r w:rsidRPr="00785027">
        <w:rPr>
          <w:color w:val="000000"/>
        </w:rPr>
        <w:t>раздела «</w:t>
      </w:r>
      <w:r w:rsidRPr="00785027">
        <w:rPr>
          <w:bCs/>
          <w:color w:val="000000"/>
        </w:rPr>
        <w:t>Машинная вышивка</w:t>
      </w:r>
      <w:r w:rsidRPr="00785027">
        <w:rPr>
          <w:color w:val="000000"/>
        </w:rPr>
        <w:t>» у учащихся</w:t>
      </w:r>
      <w:r w:rsidR="00785027">
        <w:rPr>
          <w:color w:val="000000"/>
        </w:rPr>
        <w:t xml:space="preserve"> </w:t>
      </w:r>
      <w:r w:rsidR="00535632" w:rsidRPr="00785027">
        <w:rPr>
          <w:color w:val="000000"/>
        </w:rPr>
        <w:t xml:space="preserve">формируется </w:t>
      </w:r>
      <w:r w:rsidRPr="00785027">
        <w:rPr>
          <w:color w:val="000000"/>
        </w:rPr>
        <w:t>знани</w:t>
      </w:r>
      <w:r w:rsidR="00535632" w:rsidRPr="00785027">
        <w:rPr>
          <w:color w:val="000000"/>
        </w:rPr>
        <w:t>я и умения:</w:t>
      </w:r>
    </w:p>
    <w:p w:rsidR="006845C5" w:rsidRPr="00785027" w:rsidRDefault="00535632" w:rsidP="0078502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7850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845C5" w:rsidRPr="00785027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Учащиеся должны знать:</w:t>
      </w:r>
    </w:p>
    <w:p w:rsidR="006845C5" w:rsidRPr="00785027" w:rsidRDefault="006845C5" w:rsidP="00785027">
      <w:pPr>
        <w:pStyle w:val="HTML"/>
        <w:numPr>
          <w:ilvl w:val="0"/>
          <w:numId w:val="3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color w:val="000000"/>
          <w:sz w:val="28"/>
          <w:szCs w:val="28"/>
        </w:rPr>
        <w:t>возможности применения машинной вышивки в отделке современной одежды;</w:t>
      </w:r>
    </w:p>
    <w:p w:rsidR="006845C5" w:rsidRPr="00785027" w:rsidRDefault="006845C5" w:rsidP="00785027">
      <w:pPr>
        <w:pStyle w:val="HTML"/>
        <w:numPr>
          <w:ilvl w:val="0"/>
          <w:numId w:val="3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color w:val="000000"/>
          <w:sz w:val="28"/>
          <w:szCs w:val="28"/>
        </w:rPr>
        <w:t>инструменты, приспособления, материалы для машинной вышивки;</w:t>
      </w:r>
    </w:p>
    <w:p w:rsidR="006845C5" w:rsidRPr="00785027" w:rsidRDefault="006845C5" w:rsidP="00785027">
      <w:pPr>
        <w:pStyle w:val="HTML"/>
        <w:numPr>
          <w:ilvl w:val="0"/>
          <w:numId w:val="3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color w:val="000000"/>
          <w:sz w:val="28"/>
          <w:szCs w:val="28"/>
        </w:rPr>
        <w:t>правила подготовки швейной машины к работе, ухода за машиной, регулировки</w:t>
      </w:r>
    </w:p>
    <w:p w:rsidR="006845C5" w:rsidRPr="00785027" w:rsidRDefault="006845C5" w:rsidP="00785027">
      <w:pPr>
        <w:pStyle w:val="HTML"/>
        <w:numPr>
          <w:ilvl w:val="0"/>
          <w:numId w:val="3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color w:val="000000"/>
          <w:sz w:val="28"/>
          <w:szCs w:val="28"/>
        </w:rPr>
        <w:t>натяжения нити;</w:t>
      </w:r>
    </w:p>
    <w:p w:rsidR="006845C5" w:rsidRPr="00785027" w:rsidRDefault="006845C5" w:rsidP="00785027">
      <w:pPr>
        <w:pStyle w:val="HTML"/>
        <w:numPr>
          <w:ilvl w:val="0"/>
          <w:numId w:val="3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color w:val="000000"/>
          <w:sz w:val="28"/>
          <w:szCs w:val="28"/>
        </w:rPr>
        <w:t>способы закрепления ткани в пяльцах;</w:t>
      </w:r>
    </w:p>
    <w:p w:rsidR="006845C5" w:rsidRPr="00785027" w:rsidRDefault="006845C5" w:rsidP="00785027">
      <w:pPr>
        <w:pStyle w:val="HTML"/>
        <w:numPr>
          <w:ilvl w:val="0"/>
          <w:numId w:val="3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color w:val="000000"/>
          <w:sz w:val="28"/>
          <w:szCs w:val="28"/>
        </w:rPr>
        <w:t>способы перевода рисунка на ткань;</w:t>
      </w:r>
    </w:p>
    <w:p w:rsidR="006845C5" w:rsidRPr="00785027" w:rsidRDefault="006845C5" w:rsidP="00785027">
      <w:pPr>
        <w:pStyle w:val="HTML"/>
        <w:numPr>
          <w:ilvl w:val="0"/>
          <w:numId w:val="3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color w:val="000000"/>
          <w:sz w:val="28"/>
          <w:szCs w:val="28"/>
        </w:rPr>
        <w:t>приемы вышивания на машине;</w:t>
      </w:r>
    </w:p>
    <w:p w:rsidR="006845C5" w:rsidRPr="00785027" w:rsidRDefault="006845C5" w:rsidP="00785027">
      <w:pPr>
        <w:pStyle w:val="HTML"/>
        <w:numPr>
          <w:ilvl w:val="0"/>
          <w:numId w:val="3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color w:val="000000"/>
          <w:sz w:val="28"/>
          <w:szCs w:val="28"/>
        </w:rPr>
        <w:t>техника выполнения простых и сложных швов;</w:t>
      </w:r>
    </w:p>
    <w:p w:rsidR="006845C5" w:rsidRPr="00785027" w:rsidRDefault="006845C5" w:rsidP="00785027">
      <w:pPr>
        <w:pStyle w:val="HTML"/>
        <w:numPr>
          <w:ilvl w:val="0"/>
          <w:numId w:val="3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color w:val="000000"/>
          <w:sz w:val="28"/>
          <w:szCs w:val="28"/>
        </w:rPr>
        <w:t>приемы выполнения художественной машинной вышивки простыми и сложными швами;</w:t>
      </w:r>
    </w:p>
    <w:p w:rsidR="006845C5" w:rsidRPr="00785027" w:rsidRDefault="006845C5" w:rsidP="00785027">
      <w:pPr>
        <w:pStyle w:val="HTML"/>
        <w:numPr>
          <w:ilvl w:val="0"/>
          <w:numId w:val="3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color w:val="000000"/>
          <w:sz w:val="28"/>
          <w:szCs w:val="28"/>
        </w:rPr>
        <w:t>правила обработки изделий после вышивки.</w:t>
      </w:r>
    </w:p>
    <w:p w:rsidR="006845C5" w:rsidRPr="00785027" w:rsidRDefault="00535632" w:rsidP="0078502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2) </w:t>
      </w:r>
      <w:r w:rsidR="006845C5" w:rsidRPr="00785027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Учащиеся должны уметь:</w:t>
      </w:r>
    </w:p>
    <w:p w:rsidR="006845C5" w:rsidRPr="00785027" w:rsidRDefault="006845C5" w:rsidP="00785027">
      <w:pPr>
        <w:pStyle w:val="HTML"/>
        <w:numPr>
          <w:ilvl w:val="0"/>
          <w:numId w:val="35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color w:val="000000"/>
          <w:sz w:val="28"/>
          <w:szCs w:val="28"/>
        </w:rPr>
        <w:t>переоборудовать и налаживать, швейную машину для выполнения машинной вышивки;</w:t>
      </w:r>
    </w:p>
    <w:p w:rsidR="006845C5" w:rsidRPr="00785027" w:rsidRDefault="006845C5" w:rsidP="00785027">
      <w:pPr>
        <w:pStyle w:val="HTML"/>
        <w:numPr>
          <w:ilvl w:val="0"/>
          <w:numId w:val="35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color w:val="000000"/>
          <w:sz w:val="28"/>
          <w:szCs w:val="28"/>
        </w:rPr>
        <w:t>заправлять ткань в пяльцы для, работы на швейной машине;</w:t>
      </w:r>
    </w:p>
    <w:p w:rsidR="006845C5" w:rsidRPr="00785027" w:rsidRDefault="006845C5" w:rsidP="00785027">
      <w:pPr>
        <w:pStyle w:val="HTML"/>
        <w:numPr>
          <w:ilvl w:val="0"/>
          <w:numId w:val="35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color w:val="000000"/>
          <w:sz w:val="28"/>
          <w:szCs w:val="28"/>
        </w:rPr>
        <w:t>выполнять различные швы и применять их для художественного оформления</w:t>
      </w:r>
    </w:p>
    <w:p w:rsidR="006845C5" w:rsidRPr="00785027" w:rsidRDefault="006845C5" w:rsidP="00785027">
      <w:pPr>
        <w:pStyle w:val="HTML"/>
        <w:numPr>
          <w:ilvl w:val="0"/>
          <w:numId w:val="35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color w:val="000000"/>
          <w:sz w:val="28"/>
          <w:szCs w:val="28"/>
        </w:rPr>
        <w:t>швейных изделий;</w:t>
      </w:r>
    </w:p>
    <w:p w:rsidR="006845C5" w:rsidRPr="00785027" w:rsidRDefault="006845C5" w:rsidP="00785027">
      <w:pPr>
        <w:pStyle w:val="HTML"/>
        <w:numPr>
          <w:ilvl w:val="0"/>
          <w:numId w:val="35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color w:val="000000"/>
          <w:sz w:val="28"/>
          <w:szCs w:val="28"/>
        </w:rPr>
        <w:t>выполнять окончательную обработку швейных изделий после</w:t>
      </w:r>
    </w:p>
    <w:p w:rsidR="006845C5" w:rsidRPr="00785027" w:rsidRDefault="006845C5" w:rsidP="00785027">
      <w:pPr>
        <w:pStyle w:val="HTML"/>
        <w:numPr>
          <w:ilvl w:val="0"/>
          <w:numId w:val="35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color w:val="000000"/>
          <w:sz w:val="28"/>
          <w:szCs w:val="28"/>
        </w:rPr>
        <w:t>вышивки.</w:t>
      </w:r>
    </w:p>
    <w:p w:rsidR="009634B9" w:rsidRPr="00785027" w:rsidRDefault="00D0720A" w:rsidP="00785027">
      <w:pPr>
        <w:ind w:firstLine="709"/>
        <w:rPr>
          <w:color w:val="000000"/>
        </w:rPr>
      </w:pPr>
      <w:r w:rsidRPr="00785027">
        <w:rPr>
          <w:color w:val="000000"/>
        </w:rPr>
        <w:t xml:space="preserve">На основе приведенного выше материала относительно </w:t>
      </w:r>
      <w:r w:rsidR="008731C6" w:rsidRPr="00785027">
        <w:rPr>
          <w:color w:val="000000"/>
        </w:rPr>
        <w:t xml:space="preserve">методики обучения учащихся </w:t>
      </w:r>
      <w:r w:rsidRPr="00785027">
        <w:rPr>
          <w:color w:val="000000"/>
        </w:rPr>
        <w:t xml:space="preserve">технологии машинной вышивки можно сформулировать вывод о том, что </w:t>
      </w:r>
      <w:r w:rsidR="008731C6" w:rsidRPr="00785027">
        <w:rPr>
          <w:color w:val="000000"/>
        </w:rPr>
        <w:t xml:space="preserve">учащиеся </w:t>
      </w:r>
      <w:r w:rsidR="009634B9" w:rsidRPr="00785027">
        <w:rPr>
          <w:color w:val="000000"/>
        </w:rPr>
        <w:t>в совершенстве овладе</w:t>
      </w:r>
      <w:r w:rsidR="008731C6" w:rsidRPr="00785027">
        <w:rPr>
          <w:color w:val="000000"/>
        </w:rPr>
        <w:t>ют</w:t>
      </w:r>
      <w:r w:rsidR="009634B9" w:rsidRPr="00785027">
        <w:rPr>
          <w:color w:val="000000"/>
        </w:rPr>
        <w:t xml:space="preserve"> техникой машинной вышивки, </w:t>
      </w:r>
      <w:r w:rsidR="008731C6" w:rsidRPr="00785027">
        <w:rPr>
          <w:color w:val="000000"/>
        </w:rPr>
        <w:t xml:space="preserve">если </w:t>
      </w:r>
      <w:r w:rsidR="009634B9" w:rsidRPr="00785027">
        <w:rPr>
          <w:color w:val="000000"/>
        </w:rPr>
        <w:t>прежде всего изуч</w:t>
      </w:r>
      <w:r w:rsidR="008731C6" w:rsidRPr="00785027">
        <w:rPr>
          <w:color w:val="000000"/>
        </w:rPr>
        <w:t>а</w:t>
      </w:r>
      <w:r w:rsidR="009634B9" w:rsidRPr="00785027">
        <w:rPr>
          <w:color w:val="000000"/>
        </w:rPr>
        <w:t xml:space="preserve">ть </w:t>
      </w:r>
      <w:r w:rsidR="008731C6" w:rsidRPr="00785027">
        <w:rPr>
          <w:color w:val="000000"/>
        </w:rPr>
        <w:t xml:space="preserve">швейную </w:t>
      </w:r>
      <w:r w:rsidR="009634B9" w:rsidRPr="00785027">
        <w:rPr>
          <w:color w:val="000000"/>
        </w:rPr>
        <w:t>машину и порядок работы на ней.</w:t>
      </w:r>
    </w:p>
    <w:p w:rsidR="006845C5" w:rsidRPr="00785027" w:rsidRDefault="006845C5" w:rsidP="00785027">
      <w:pPr>
        <w:ind w:firstLine="709"/>
        <w:rPr>
          <w:color w:val="000000"/>
        </w:rPr>
      </w:pPr>
    </w:p>
    <w:p w:rsidR="00AD6407" w:rsidRPr="00785027" w:rsidRDefault="00AD6407" w:rsidP="0093338D">
      <w:pPr>
        <w:pStyle w:val="af9"/>
        <w:numPr>
          <w:ilvl w:val="1"/>
          <w:numId w:val="36"/>
        </w:numPr>
        <w:tabs>
          <w:tab w:val="clear" w:pos="720"/>
          <w:tab w:val="left" w:pos="1440"/>
          <w:tab w:val="left" w:pos="8928"/>
        </w:tabs>
        <w:spacing w:after="0"/>
        <w:ind w:left="0" w:firstLine="709"/>
        <w:rPr>
          <w:b/>
          <w:bCs/>
          <w:color w:val="000000"/>
        </w:rPr>
      </w:pPr>
      <w:bookmarkStart w:id="1" w:name="_Toc219056818"/>
      <w:r w:rsidRPr="00785027">
        <w:rPr>
          <w:b/>
          <w:bCs/>
          <w:color w:val="000000"/>
        </w:rPr>
        <w:t>Инструменты, приспособления и инвентарь уроков</w:t>
      </w:r>
      <w:r w:rsidR="0093338D">
        <w:rPr>
          <w:b/>
          <w:bCs/>
          <w:color w:val="000000"/>
        </w:rPr>
        <w:t xml:space="preserve"> </w:t>
      </w:r>
      <w:r w:rsidRPr="00785027">
        <w:rPr>
          <w:b/>
          <w:bCs/>
          <w:color w:val="000000"/>
        </w:rPr>
        <w:t>трудового обучения</w:t>
      </w:r>
      <w:r w:rsidR="00D6581A" w:rsidRPr="00785027">
        <w:rPr>
          <w:b/>
          <w:bCs/>
          <w:color w:val="000000"/>
        </w:rPr>
        <w:t xml:space="preserve"> при изучении машинной вышивки</w:t>
      </w:r>
    </w:p>
    <w:p w:rsidR="0093338D" w:rsidRDefault="0093338D" w:rsidP="00785027">
      <w:pPr>
        <w:ind w:firstLine="709"/>
        <w:rPr>
          <w:color w:val="000000"/>
        </w:rPr>
      </w:pPr>
    </w:p>
    <w:p w:rsidR="00BB6E20" w:rsidRPr="00785027" w:rsidRDefault="00E75DAD" w:rsidP="00785027">
      <w:pPr>
        <w:ind w:firstLine="709"/>
        <w:rPr>
          <w:color w:val="000000"/>
        </w:rPr>
      </w:pPr>
      <w:r w:rsidRPr="00785027">
        <w:rPr>
          <w:color w:val="000000"/>
        </w:rPr>
        <w:t xml:space="preserve">Уроки технологии девочки при изучении машинной вышивки </w:t>
      </w:r>
      <w:r w:rsidR="0014592B" w:rsidRPr="00785027">
        <w:rPr>
          <w:color w:val="000000"/>
        </w:rPr>
        <w:t>должны проводит</w:t>
      </w:r>
      <w:r w:rsidR="00DC5B95" w:rsidRPr="00785027">
        <w:rPr>
          <w:color w:val="000000"/>
        </w:rPr>
        <w:t>ь</w:t>
      </w:r>
      <w:r w:rsidR="0014592B" w:rsidRPr="00785027">
        <w:rPr>
          <w:color w:val="000000"/>
        </w:rPr>
        <w:t>ся в к</w:t>
      </w:r>
      <w:r w:rsidR="00BB6E20" w:rsidRPr="00785027">
        <w:rPr>
          <w:bCs/>
          <w:color w:val="000000"/>
        </w:rPr>
        <w:t>абинет</w:t>
      </w:r>
      <w:r w:rsidR="0014592B" w:rsidRPr="00785027">
        <w:rPr>
          <w:bCs/>
          <w:color w:val="000000"/>
        </w:rPr>
        <w:t xml:space="preserve">ах </w:t>
      </w:r>
      <w:r w:rsidR="00BB6E20" w:rsidRPr="00785027">
        <w:rPr>
          <w:bCs/>
          <w:color w:val="000000"/>
        </w:rPr>
        <w:t>обслуживающего труда</w:t>
      </w:r>
      <w:r w:rsidR="0014592B" w:rsidRPr="00785027">
        <w:rPr>
          <w:bCs/>
          <w:color w:val="000000"/>
        </w:rPr>
        <w:t xml:space="preserve">, где они </w:t>
      </w:r>
      <w:r w:rsidR="00BB6E20" w:rsidRPr="00785027">
        <w:rPr>
          <w:color w:val="000000"/>
        </w:rPr>
        <w:t>приобретают навыки швейного дела</w:t>
      </w:r>
      <w:r w:rsidR="00DC5B95" w:rsidRPr="00785027">
        <w:rPr>
          <w:color w:val="000000"/>
        </w:rPr>
        <w:t xml:space="preserve">. </w:t>
      </w:r>
      <w:r w:rsidR="00BB6E20" w:rsidRPr="00785027">
        <w:rPr>
          <w:color w:val="000000"/>
        </w:rPr>
        <w:t xml:space="preserve">Кабинет </w:t>
      </w:r>
      <w:r w:rsidR="00DC5B95" w:rsidRPr="00785027">
        <w:rPr>
          <w:color w:val="000000"/>
        </w:rPr>
        <w:t xml:space="preserve">должен быть </w:t>
      </w:r>
      <w:r w:rsidR="00BB6E20" w:rsidRPr="00785027">
        <w:rPr>
          <w:color w:val="000000"/>
        </w:rPr>
        <w:t xml:space="preserve">оборудован швейными машинами </w:t>
      </w:r>
      <w:r w:rsidR="00DC5B95" w:rsidRPr="00785027">
        <w:rPr>
          <w:color w:val="000000"/>
        </w:rPr>
        <w:t xml:space="preserve">и </w:t>
      </w:r>
      <w:r w:rsidR="00BB6E20" w:rsidRPr="00785027">
        <w:rPr>
          <w:color w:val="000000"/>
        </w:rPr>
        <w:t>все</w:t>
      </w:r>
      <w:r w:rsidR="00DC5B95" w:rsidRPr="00785027">
        <w:rPr>
          <w:color w:val="000000"/>
        </w:rPr>
        <w:t xml:space="preserve">ми </w:t>
      </w:r>
      <w:r w:rsidR="00BB6E20" w:rsidRPr="00785027">
        <w:rPr>
          <w:color w:val="000000"/>
        </w:rPr>
        <w:t>необходим</w:t>
      </w:r>
      <w:r w:rsidR="00DC5B95" w:rsidRPr="00785027">
        <w:rPr>
          <w:color w:val="000000"/>
        </w:rPr>
        <w:t xml:space="preserve">ыми </w:t>
      </w:r>
      <w:r w:rsidR="00BB6E20" w:rsidRPr="00785027">
        <w:rPr>
          <w:color w:val="000000"/>
        </w:rPr>
        <w:t xml:space="preserve">для урока </w:t>
      </w:r>
      <w:r w:rsidR="00DC5B95" w:rsidRPr="00785027">
        <w:rPr>
          <w:color w:val="000000"/>
        </w:rPr>
        <w:t xml:space="preserve">вышивания </w:t>
      </w:r>
      <w:r w:rsidR="00785027">
        <w:rPr>
          <w:color w:val="000000"/>
        </w:rPr>
        <w:t>–</w:t>
      </w:r>
      <w:r w:rsidR="00785027" w:rsidRPr="00785027">
        <w:rPr>
          <w:color w:val="000000"/>
        </w:rPr>
        <w:t xml:space="preserve"> </w:t>
      </w:r>
      <w:r w:rsidR="00BB6E20" w:rsidRPr="00785027">
        <w:rPr>
          <w:color w:val="000000"/>
        </w:rPr>
        <w:t>как в настоящей профессиональной мастерской.</w:t>
      </w:r>
    </w:p>
    <w:p w:rsidR="004C1453" w:rsidRPr="00785027" w:rsidRDefault="00C741F2" w:rsidP="00785027">
      <w:pPr>
        <w:ind w:firstLine="709"/>
        <w:rPr>
          <w:color w:val="000000"/>
        </w:rPr>
      </w:pPr>
      <w:r w:rsidRPr="00785027">
        <w:rPr>
          <w:color w:val="000000"/>
        </w:rPr>
        <w:t>Наиболее удобными швейными машинами для выполнения вышивки являются ножные с центральной шпулькой. В принципе, вышивать можно как на ножных, так и на ручных машинах любой марки, но не с качающимся челноком.</w:t>
      </w:r>
    </w:p>
    <w:p w:rsidR="003B27CF" w:rsidRPr="00785027" w:rsidRDefault="003B27CF" w:rsidP="00785027">
      <w:pPr>
        <w:pStyle w:val="1"/>
        <w:keepNext w:val="0"/>
        <w:ind w:firstLine="709"/>
        <w:jc w:val="both"/>
        <w:rPr>
          <w:b w:val="0"/>
          <w:caps w:val="0"/>
          <w:color w:val="000000"/>
          <w:kern w:val="0"/>
        </w:rPr>
      </w:pPr>
      <w:r w:rsidRPr="00785027">
        <w:rPr>
          <w:b w:val="0"/>
          <w:caps w:val="0"/>
          <w:color w:val="000000"/>
          <w:kern w:val="0"/>
        </w:rPr>
        <w:t>Швейные машины для уроков труда в школах выбирается исходя из наличия в них всех основных функций, повышенной надёжности и простоты обслуживания и ремонта.</w:t>
      </w:r>
    </w:p>
    <w:p w:rsidR="004C1453" w:rsidRPr="00785027" w:rsidRDefault="004C1453" w:rsidP="00785027">
      <w:pPr>
        <w:ind w:firstLine="709"/>
        <w:rPr>
          <w:color w:val="000000"/>
        </w:rPr>
      </w:pPr>
      <w:r w:rsidRPr="00785027">
        <w:rPr>
          <w:color w:val="000000"/>
        </w:rPr>
        <w:t>Инструменты и принадлежности для вышивания на швейной машинке</w:t>
      </w:r>
    </w:p>
    <w:p w:rsidR="004C1453" w:rsidRPr="00785027" w:rsidRDefault="004C1453" w:rsidP="00785027">
      <w:pPr>
        <w:numPr>
          <w:ilvl w:val="0"/>
          <w:numId w:val="37"/>
        </w:numPr>
        <w:tabs>
          <w:tab w:val="left" w:pos="938"/>
        </w:tabs>
        <w:ind w:left="0" w:firstLine="709"/>
        <w:rPr>
          <w:color w:val="000000"/>
        </w:rPr>
      </w:pPr>
      <w:r w:rsidRPr="00785027">
        <w:rPr>
          <w:color w:val="000000"/>
        </w:rPr>
        <w:t>Пяльцы с винтом.</w:t>
      </w:r>
      <w:r w:rsidR="00182293" w:rsidRPr="00785027">
        <w:rPr>
          <w:color w:val="000000"/>
        </w:rPr>
        <w:t xml:space="preserve"> Они должны быть деревянные или пл</w:t>
      </w:r>
      <w:r w:rsidR="00F1314B" w:rsidRPr="00785027">
        <w:rPr>
          <w:color w:val="000000"/>
        </w:rPr>
        <w:t>а</w:t>
      </w:r>
      <w:r w:rsidR="00182293" w:rsidRPr="00785027">
        <w:rPr>
          <w:color w:val="000000"/>
        </w:rPr>
        <w:t>стмассовые</w:t>
      </w:r>
      <w:r w:rsidR="00F1314B" w:rsidRPr="00785027">
        <w:rPr>
          <w:color w:val="000000"/>
        </w:rPr>
        <w:t>, круглой формы, диаметром не больше 18</w:t>
      </w:r>
      <w:r w:rsidR="00785027">
        <w:rPr>
          <w:color w:val="000000"/>
        </w:rPr>
        <w:t>–</w:t>
      </w:r>
      <w:r w:rsidR="00785027" w:rsidRPr="00785027">
        <w:rPr>
          <w:color w:val="000000"/>
        </w:rPr>
        <w:t>2</w:t>
      </w:r>
      <w:r w:rsidR="00F1314B" w:rsidRPr="00785027">
        <w:rPr>
          <w:color w:val="000000"/>
        </w:rPr>
        <w:t>0</w:t>
      </w:r>
      <w:r w:rsidR="00785027">
        <w:rPr>
          <w:color w:val="000000"/>
        </w:rPr>
        <w:t> </w:t>
      </w:r>
      <w:r w:rsidR="00785027" w:rsidRPr="00785027">
        <w:rPr>
          <w:color w:val="000000"/>
        </w:rPr>
        <w:t>см</w:t>
      </w:r>
      <w:r w:rsidR="00F1314B" w:rsidRPr="00785027">
        <w:rPr>
          <w:color w:val="000000"/>
        </w:rPr>
        <w:t xml:space="preserve"> и высотой около 8</w:t>
      </w:r>
      <w:r w:rsidR="00785027">
        <w:rPr>
          <w:color w:val="000000"/>
        </w:rPr>
        <w:t>–</w:t>
      </w:r>
      <w:r w:rsidR="00785027" w:rsidRPr="00785027">
        <w:rPr>
          <w:color w:val="000000"/>
        </w:rPr>
        <w:t>1</w:t>
      </w:r>
      <w:r w:rsidR="00F1314B" w:rsidRPr="00785027">
        <w:rPr>
          <w:color w:val="000000"/>
        </w:rPr>
        <w:t>0</w:t>
      </w:r>
      <w:r w:rsidR="00785027">
        <w:rPr>
          <w:color w:val="000000"/>
        </w:rPr>
        <w:t> </w:t>
      </w:r>
      <w:r w:rsidR="00785027" w:rsidRPr="00785027">
        <w:rPr>
          <w:color w:val="000000"/>
        </w:rPr>
        <w:t>мм</w:t>
      </w:r>
      <w:r w:rsidR="00F1314B" w:rsidRPr="00785027">
        <w:rPr>
          <w:color w:val="000000"/>
        </w:rPr>
        <w:t>. Большего размера пяльцы ограничивают место работы, их трудно вынимать из-под иглы и можно порвать ткань.</w:t>
      </w:r>
    </w:p>
    <w:p w:rsidR="004C1453" w:rsidRPr="00785027" w:rsidRDefault="004C1453" w:rsidP="00785027">
      <w:pPr>
        <w:numPr>
          <w:ilvl w:val="0"/>
          <w:numId w:val="37"/>
        </w:numPr>
        <w:tabs>
          <w:tab w:val="left" w:pos="938"/>
        </w:tabs>
        <w:ind w:left="0" w:firstLine="709"/>
        <w:rPr>
          <w:color w:val="000000"/>
        </w:rPr>
      </w:pPr>
      <w:r w:rsidRPr="00785027">
        <w:rPr>
          <w:color w:val="000000"/>
        </w:rPr>
        <w:t>Отвертка большая.</w:t>
      </w:r>
    </w:p>
    <w:p w:rsidR="004C1453" w:rsidRPr="00785027" w:rsidRDefault="004C1453" w:rsidP="00785027">
      <w:pPr>
        <w:numPr>
          <w:ilvl w:val="0"/>
          <w:numId w:val="37"/>
        </w:numPr>
        <w:tabs>
          <w:tab w:val="left" w:pos="938"/>
        </w:tabs>
        <w:ind w:left="0" w:firstLine="709"/>
        <w:rPr>
          <w:color w:val="000000"/>
        </w:rPr>
      </w:pPr>
      <w:r w:rsidRPr="00785027">
        <w:rPr>
          <w:color w:val="000000"/>
        </w:rPr>
        <w:t>Отвертка малая.</w:t>
      </w:r>
    </w:p>
    <w:p w:rsidR="004C1453" w:rsidRPr="00785027" w:rsidRDefault="004C1453" w:rsidP="00785027">
      <w:pPr>
        <w:numPr>
          <w:ilvl w:val="0"/>
          <w:numId w:val="37"/>
        </w:numPr>
        <w:tabs>
          <w:tab w:val="left" w:pos="938"/>
        </w:tabs>
        <w:ind w:left="0" w:firstLine="709"/>
        <w:rPr>
          <w:color w:val="000000"/>
        </w:rPr>
      </w:pPr>
      <w:r w:rsidRPr="00785027">
        <w:rPr>
          <w:color w:val="000000"/>
        </w:rPr>
        <w:t>Масленка.</w:t>
      </w:r>
    </w:p>
    <w:p w:rsidR="004C1453" w:rsidRPr="00785027" w:rsidRDefault="004C1453" w:rsidP="00785027">
      <w:pPr>
        <w:numPr>
          <w:ilvl w:val="0"/>
          <w:numId w:val="37"/>
        </w:numPr>
        <w:tabs>
          <w:tab w:val="left" w:pos="938"/>
        </w:tabs>
        <w:ind w:left="0" w:firstLine="709"/>
        <w:rPr>
          <w:color w:val="000000"/>
        </w:rPr>
      </w:pPr>
      <w:r w:rsidRPr="00785027">
        <w:rPr>
          <w:color w:val="000000"/>
        </w:rPr>
        <w:t xml:space="preserve">Машинные иглы от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6</w:t>
      </w:r>
      <w:r w:rsidRPr="00785027">
        <w:rPr>
          <w:color w:val="000000"/>
        </w:rPr>
        <w:t xml:space="preserve">5 до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1</w:t>
      </w:r>
      <w:r w:rsidRPr="00785027">
        <w:rPr>
          <w:color w:val="000000"/>
        </w:rPr>
        <w:t>00</w:t>
      </w:r>
      <w:r w:rsidR="00785027" w:rsidRPr="00785027">
        <w:rPr>
          <w:color w:val="000000"/>
        </w:rPr>
        <w:t>.</w:t>
      </w:r>
    </w:p>
    <w:p w:rsidR="004C1453" w:rsidRPr="00785027" w:rsidRDefault="004C1453" w:rsidP="00785027">
      <w:pPr>
        <w:numPr>
          <w:ilvl w:val="0"/>
          <w:numId w:val="37"/>
        </w:numPr>
        <w:tabs>
          <w:tab w:val="left" w:pos="938"/>
        </w:tabs>
        <w:ind w:left="0" w:firstLine="709"/>
        <w:rPr>
          <w:color w:val="000000"/>
        </w:rPr>
      </w:pPr>
      <w:r w:rsidRPr="00785027">
        <w:rPr>
          <w:color w:val="000000"/>
        </w:rPr>
        <w:t xml:space="preserve">Нитки х/б от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6</w:t>
      </w:r>
      <w:r w:rsidRPr="00785027">
        <w:rPr>
          <w:color w:val="000000"/>
        </w:rPr>
        <w:t xml:space="preserve">0 до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1</w:t>
      </w:r>
      <w:r w:rsidRPr="00785027">
        <w:rPr>
          <w:color w:val="000000"/>
        </w:rPr>
        <w:t xml:space="preserve">00,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1</w:t>
      </w:r>
      <w:r w:rsidRPr="00785027">
        <w:rPr>
          <w:color w:val="000000"/>
        </w:rPr>
        <w:t xml:space="preserve">0 или </w:t>
      </w:r>
      <w:r w:rsidR="00785027">
        <w:rPr>
          <w:color w:val="000000"/>
        </w:rPr>
        <w:t>«</w:t>
      </w:r>
      <w:r w:rsidRPr="00785027">
        <w:rPr>
          <w:color w:val="000000"/>
        </w:rPr>
        <w:t>кроше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>,</w:t>
      </w:r>
      <w:r w:rsidRPr="00785027">
        <w:rPr>
          <w:color w:val="000000"/>
        </w:rPr>
        <w:t xml:space="preserve"> ирис, шелк</w:t>
      </w:r>
    </w:p>
    <w:p w:rsidR="004C1453" w:rsidRPr="00785027" w:rsidRDefault="004C1453" w:rsidP="00785027">
      <w:pPr>
        <w:numPr>
          <w:ilvl w:val="0"/>
          <w:numId w:val="37"/>
        </w:numPr>
        <w:tabs>
          <w:tab w:val="left" w:pos="938"/>
        </w:tabs>
        <w:ind w:left="0" w:firstLine="709"/>
        <w:rPr>
          <w:color w:val="000000"/>
        </w:rPr>
      </w:pPr>
      <w:r w:rsidRPr="00785027">
        <w:rPr>
          <w:color w:val="000000"/>
        </w:rPr>
        <w:t>Маленькие ножницы с изогнутыми концами.</w:t>
      </w:r>
    </w:p>
    <w:p w:rsidR="004C1453" w:rsidRPr="00785027" w:rsidRDefault="004C1453" w:rsidP="00785027">
      <w:pPr>
        <w:numPr>
          <w:ilvl w:val="0"/>
          <w:numId w:val="37"/>
        </w:numPr>
        <w:tabs>
          <w:tab w:val="left" w:pos="938"/>
        </w:tabs>
        <w:ind w:left="0" w:firstLine="709"/>
        <w:rPr>
          <w:color w:val="000000"/>
        </w:rPr>
      </w:pPr>
      <w:r w:rsidRPr="00785027">
        <w:rPr>
          <w:color w:val="000000"/>
        </w:rPr>
        <w:t>Прозрачная бумага и копирка.</w:t>
      </w:r>
    </w:p>
    <w:p w:rsidR="004C1453" w:rsidRPr="00785027" w:rsidRDefault="004C1453" w:rsidP="00785027">
      <w:pPr>
        <w:numPr>
          <w:ilvl w:val="0"/>
          <w:numId w:val="37"/>
        </w:numPr>
        <w:tabs>
          <w:tab w:val="left" w:pos="938"/>
        </w:tabs>
        <w:ind w:left="0" w:firstLine="709"/>
        <w:rPr>
          <w:color w:val="000000"/>
        </w:rPr>
      </w:pPr>
      <w:r w:rsidRPr="00785027">
        <w:rPr>
          <w:color w:val="000000"/>
        </w:rPr>
        <w:t>Колышек для дырочек.</w:t>
      </w:r>
    </w:p>
    <w:p w:rsidR="004C1453" w:rsidRPr="00785027" w:rsidRDefault="004C1453" w:rsidP="00785027">
      <w:pPr>
        <w:numPr>
          <w:ilvl w:val="0"/>
          <w:numId w:val="37"/>
        </w:numPr>
        <w:tabs>
          <w:tab w:val="left" w:pos="938"/>
        </w:tabs>
        <w:ind w:left="0" w:firstLine="709"/>
        <w:rPr>
          <w:color w:val="000000"/>
        </w:rPr>
      </w:pPr>
      <w:r w:rsidRPr="00785027">
        <w:rPr>
          <w:color w:val="000000"/>
        </w:rPr>
        <w:t xml:space="preserve">Простой карандаш </w:t>
      </w:r>
      <w:r w:rsidR="00785027">
        <w:rPr>
          <w:color w:val="000000"/>
        </w:rPr>
        <w:t>«</w:t>
      </w:r>
      <w:r w:rsidRPr="00785027">
        <w:rPr>
          <w:color w:val="000000"/>
        </w:rPr>
        <w:t>М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>.</w:t>
      </w:r>
    </w:p>
    <w:bookmarkEnd w:id="1"/>
    <w:p w:rsidR="002E6031" w:rsidRPr="002E6031" w:rsidRDefault="002E6031" w:rsidP="00785027">
      <w:pPr>
        <w:pStyle w:val="22"/>
        <w:ind w:firstLine="709"/>
        <w:jc w:val="both"/>
        <w:rPr>
          <w:rStyle w:val="af8"/>
          <w:b w:val="0"/>
          <w:smallCaps w:val="0"/>
          <w:color w:val="000000"/>
          <w:u w:val="none"/>
        </w:rPr>
      </w:pPr>
    </w:p>
    <w:p w:rsidR="002E6031" w:rsidRPr="002E6031" w:rsidRDefault="002E6031" w:rsidP="00785027">
      <w:pPr>
        <w:pStyle w:val="22"/>
        <w:ind w:firstLine="709"/>
        <w:jc w:val="both"/>
        <w:rPr>
          <w:rStyle w:val="af8"/>
          <w:b w:val="0"/>
          <w:smallCaps w:val="0"/>
          <w:color w:val="000000"/>
          <w:u w:val="none"/>
        </w:rPr>
      </w:pPr>
    </w:p>
    <w:p w:rsidR="008731C6" w:rsidRPr="00785027" w:rsidRDefault="002E6031" w:rsidP="00785027">
      <w:pPr>
        <w:pStyle w:val="22"/>
        <w:ind w:firstLine="709"/>
        <w:jc w:val="both"/>
        <w:rPr>
          <w:smallCaps w:val="0"/>
          <w:szCs w:val="24"/>
        </w:rPr>
      </w:pPr>
      <w:r>
        <w:rPr>
          <w:rStyle w:val="af8"/>
          <w:smallCaps w:val="0"/>
          <w:color w:val="000000"/>
          <w:u w:val="none"/>
        </w:rPr>
        <w:br w:type="page"/>
      </w:r>
      <w:r w:rsidR="008731C6" w:rsidRPr="00785027">
        <w:rPr>
          <w:rStyle w:val="af8"/>
          <w:smallCaps w:val="0"/>
          <w:color w:val="000000"/>
          <w:u w:val="none"/>
        </w:rPr>
        <w:t xml:space="preserve">2. Методика проведения занятий по технологии машинной вышивки в </w:t>
      </w:r>
      <w:r w:rsidR="008731C6" w:rsidRPr="00785027">
        <w:rPr>
          <w:rStyle w:val="af8"/>
          <w:smallCaps w:val="0"/>
          <w:color w:val="000000"/>
          <w:u w:val="none"/>
          <w:lang w:val="en-US"/>
        </w:rPr>
        <w:t>XI</w:t>
      </w:r>
      <w:r w:rsidR="008731C6" w:rsidRPr="00785027">
        <w:rPr>
          <w:rStyle w:val="af8"/>
          <w:smallCaps w:val="0"/>
          <w:color w:val="000000"/>
          <w:u w:val="none"/>
        </w:rPr>
        <w:t xml:space="preserve"> классе</w:t>
      </w:r>
    </w:p>
    <w:p w:rsidR="002E6031" w:rsidRDefault="002E6031" w:rsidP="00785027">
      <w:pPr>
        <w:pStyle w:val="31"/>
        <w:tabs>
          <w:tab w:val="right" w:leader="dot" w:pos="9344"/>
        </w:tabs>
        <w:ind w:left="0" w:firstLine="709"/>
        <w:jc w:val="both"/>
        <w:rPr>
          <w:rStyle w:val="af8"/>
          <w:b/>
          <w:i w:val="0"/>
          <w:noProof/>
          <w:color w:val="000000"/>
          <w:u w:val="none"/>
        </w:rPr>
      </w:pPr>
    </w:p>
    <w:p w:rsidR="008731C6" w:rsidRPr="00785027" w:rsidRDefault="008731C6" w:rsidP="00785027">
      <w:pPr>
        <w:pStyle w:val="31"/>
        <w:tabs>
          <w:tab w:val="right" w:leader="dot" w:pos="9344"/>
        </w:tabs>
        <w:ind w:left="0" w:firstLine="709"/>
        <w:jc w:val="both"/>
        <w:rPr>
          <w:rStyle w:val="af8"/>
          <w:b/>
          <w:i w:val="0"/>
          <w:noProof/>
          <w:color w:val="000000"/>
          <w:u w:val="none"/>
        </w:rPr>
      </w:pPr>
      <w:r w:rsidRPr="00785027">
        <w:rPr>
          <w:rStyle w:val="af8"/>
          <w:b/>
          <w:i w:val="0"/>
          <w:noProof/>
          <w:color w:val="000000"/>
          <w:u w:val="none"/>
        </w:rPr>
        <w:t>2.1 Перспективно-тематический план</w:t>
      </w:r>
    </w:p>
    <w:p w:rsidR="002E6031" w:rsidRDefault="002E6031" w:rsidP="00785027">
      <w:pPr>
        <w:pStyle w:val="afb"/>
        <w:tabs>
          <w:tab w:val="right" w:leader="dot" w:pos="9344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96371B" w:rsidRPr="00785027" w:rsidRDefault="0096371B" w:rsidP="00785027">
      <w:pPr>
        <w:pStyle w:val="afb"/>
        <w:tabs>
          <w:tab w:val="right" w:leader="dot" w:pos="9344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785027">
        <w:rPr>
          <w:iCs/>
          <w:color w:val="000000"/>
          <w:sz w:val="28"/>
          <w:szCs w:val="28"/>
        </w:rPr>
        <w:t>Образовательные программы включают в себя элементы планирования. Для учета новых требований к подготовке специалиста планирование образовательного процесса в профессиональных учебных заведениях должно быть перспективным. Это позволит отразить в программах учебных дисциплин и ввести в конкретные темы занятий не только содержание, соответствующее современному состоянию производства, но и материал, ориентированный на перспективу развития производства.</w:t>
      </w:r>
    </w:p>
    <w:p w:rsidR="0096371B" w:rsidRPr="00785027" w:rsidRDefault="0096371B" w:rsidP="00785027">
      <w:pPr>
        <w:pStyle w:val="afb"/>
        <w:tabs>
          <w:tab w:val="right" w:leader="dot" w:pos="9344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785027">
        <w:rPr>
          <w:iCs/>
          <w:color w:val="000000"/>
          <w:sz w:val="28"/>
          <w:szCs w:val="28"/>
        </w:rPr>
        <w:t>Перспективно-тематическое планирование способствует формированию профессиональных и надпрофессиональных качеств будущих специалистов. Методика перспективно-тематического планирования становится особенно актуальной в связи с повышением требований к качеству подготовки специалистов.</w:t>
      </w:r>
    </w:p>
    <w:p w:rsidR="0096371B" w:rsidRPr="00785027" w:rsidRDefault="0096371B" w:rsidP="00785027">
      <w:pPr>
        <w:pStyle w:val="afb"/>
        <w:tabs>
          <w:tab w:val="right" w:leader="dot" w:pos="9344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785027">
        <w:rPr>
          <w:iCs/>
          <w:color w:val="000000"/>
          <w:sz w:val="28"/>
          <w:szCs w:val="28"/>
        </w:rPr>
        <w:t>В структуру перспективно-тематического планирования заложены методы, формы, приемы и способы обучения, учитывающие поэтапное и параллельное формирование профессиональной компетентности специалиста через реализацию содержания специальных дисциплин. Одновременное формирование профессиональных и надпрофессиональных качеств способствует повышению интереса обучаемых к учебному процессу и саморазвитию личности.</w:t>
      </w:r>
    </w:p>
    <w:p w:rsidR="0096371B" w:rsidRPr="00785027" w:rsidRDefault="0096371B" w:rsidP="00785027">
      <w:pPr>
        <w:pStyle w:val="af9"/>
        <w:tabs>
          <w:tab w:val="left" w:pos="8928"/>
          <w:tab w:val="right" w:leader="dot" w:pos="9344"/>
        </w:tabs>
        <w:spacing w:after="0"/>
        <w:ind w:left="0" w:firstLine="709"/>
        <w:rPr>
          <w:bCs/>
          <w:color w:val="000000"/>
        </w:rPr>
      </w:pPr>
      <w:r w:rsidRPr="00785027">
        <w:rPr>
          <w:bCs/>
          <w:color w:val="000000"/>
        </w:rPr>
        <w:t>Разнообразие тем и видов труда, предусмотренных программой трудового обучения, требует от учителя особого внимания к тематическому и перспективному планированию уроков.</w:t>
      </w:r>
    </w:p>
    <w:p w:rsidR="00A00427" w:rsidRDefault="0096371B" w:rsidP="00785027">
      <w:pPr>
        <w:pStyle w:val="af9"/>
        <w:tabs>
          <w:tab w:val="left" w:pos="8928"/>
          <w:tab w:val="right" w:leader="dot" w:pos="9344"/>
        </w:tabs>
        <w:spacing w:after="0"/>
        <w:ind w:left="0" w:firstLine="709"/>
        <w:rPr>
          <w:color w:val="000000"/>
        </w:rPr>
      </w:pPr>
      <w:r w:rsidRPr="00785027">
        <w:rPr>
          <w:color w:val="000000"/>
        </w:rPr>
        <w:t>Как известно, нельзя определить цели, задачи и содержание отдельно взятого урока, не связав его с предыдущими и предвидя будущих. «Урок – это ступенька лестницы, ведущей к более широким педагогическим целям и задачам целостной темы программы.</w:t>
      </w:r>
    </w:p>
    <w:p w:rsidR="002E6031" w:rsidRDefault="002E6031" w:rsidP="00785027">
      <w:pPr>
        <w:pStyle w:val="af9"/>
        <w:tabs>
          <w:tab w:val="left" w:pos="8928"/>
          <w:tab w:val="right" w:leader="dot" w:pos="9344"/>
        </w:tabs>
        <w:spacing w:after="0"/>
        <w:ind w:left="0" w:firstLine="709"/>
        <w:rPr>
          <w:color w:val="000000"/>
        </w:rPr>
      </w:pPr>
    </w:p>
    <w:p w:rsidR="002E6031" w:rsidRDefault="002E6031" w:rsidP="00785027">
      <w:pPr>
        <w:pStyle w:val="af9"/>
        <w:tabs>
          <w:tab w:val="left" w:pos="8928"/>
          <w:tab w:val="right" w:leader="dot" w:pos="9344"/>
        </w:tabs>
        <w:spacing w:after="0"/>
        <w:ind w:left="0" w:firstLine="709"/>
        <w:rPr>
          <w:color w:val="000000"/>
        </w:rPr>
      </w:pPr>
    </w:p>
    <w:p w:rsidR="002E6031" w:rsidRPr="00785027" w:rsidRDefault="002E6031" w:rsidP="00785027">
      <w:pPr>
        <w:pStyle w:val="af9"/>
        <w:tabs>
          <w:tab w:val="left" w:pos="8928"/>
          <w:tab w:val="right" w:leader="dot" w:pos="9344"/>
        </w:tabs>
        <w:spacing w:after="0"/>
        <w:ind w:left="0" w:firstLine="709"/>
        <w:rPr>
          <w:color w:val="000000"/>
        </w:rPr>
        <w:sectPr w:rsidR="002E6031" w:rsidRPr="00785027" w:rsidSect="00785027">
          <w:footnotePr>
            <w:pos w:val="beneathText"/>
          </w:footnotePr>
          <w:pgSz w:w="11905" w:h="16837"/>
          <w:pgMar w:top="1134" w:right="850" w:bottom="1134" w:left="1701" w:header="720" w:footer="720" w:gutter="0"/>
          <w:pgNumType w:start="1"/>
          <w:cols w:space="720"/>
          <w:titlePg/>
          <w:docGrid w:linePitch="360"/>
        </w:sectPr>
      </w:pPr>
    </w:p>
    <w:p w:rsidR="0096371B" w:rsidRPr="00785027" w:rsidRDefault="0096371B" w:rsidP="00785027">
      <w:pPr>
        <w:ind w:firstLine="709"/>
        <w:rPr>
          <w:color w:val="000000"/>
          <w:szCs w:val="24"/>
        </w:rPr>
      </w:pPr>
      <w:r w:rsidRPr="00785027">
        <w:rPr>
          <w:color w:val="000000"/>
          <w:szCs w:val="24"/>
        </w:rPr>
        <w:t>Художественная обработка ткани. Машинная вышивка</w:t>
      </w:r>
    </w:p>
    <w:tbl>
      <w:tblPr>
        <w:tblW w:w="14338" w:type="dxa"/>
        <w:tblInd w:w="1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7"/>
        <w:gridCol w:w="1666"/>
        <w:gridCol w:w="1898"/>
        <w:gridCol w:w="1683"/>
        <w:gridCol w:w="1666"/>
        <w:gridCol w:w="1239"/>
        <w:gridCol w:w="1067"/>
        <w:gridCol w:w="2478"/>
        <w:gridCol w:w="1944"/>
      </w:tblGrid>
      <w:tr w:rsidR="002E6031" w:rsidRPr="00EC4361" w:rsidTr="00EC4361">
        <w:trPr>
          <w:trHeight w:val="675"/>
        </w:trPr>
        <w:tc>
          <w:tcPr>
            <w:tcW w:w="243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2"/>
              </w:rPr>
            </w:pPr>
            <w:r w:rsidRPr="00EC4361">
              <w:rPr>
                <w:bCs/>
                <w:color w:val="000000"/>
                <w:sz w:val="20"/>
                <w:szCs w:val="22"/>
              </w:rPr>
              <w:t>№ урока</w:t>
            </w:r>
          </w:p>
        </w:tc>
        <w:tc>
          <w:tcPr>
            <w:tcW w:w="581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bCs/>
                <w:color w:val="000000"/>
                <w:sz w:val="20"/>
                <w:szCs w:val="22"/>
              </w:rPr>
            </w:pPr>
            <w:r w:rsidRPr="00EC4361">
              <w:rPr>
                <w:bCs/>
                <w:color w:val="000000"/>
                <w:sz w:val="20"/>
                <w:szCs w:val="22"/>
              </w:rPr>
              <w:t>Тема и краткое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2"/>
              </w:rPr>
            </w:pPr>
            <w:r w:rsidRPr="00EC4361">
              <w:rPr>
                <w:bCs/>
                <w:color w:val="000000"/>
                <w:sz w:val="20"/>
                <w:szCs w:val="22"/>
              </w:rPr>
              <w:t>содержание урока</w:t>
            </w:r>
          </w:p>
        </w:tc>
        <w:tc>
          <w:tcPr>
            <w:tcW w:w="662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bCs/>
                <w:color w:val="000000"/>
                <w:sz w:val="20"/>
                <w:szCs w:val="22"/>
              </w:rPr>
            </w:pPr>
            <w:r w:rsidRPr="00EC4361">
              <w:rPr>
                <w:bCs/>
                <w:color w:val="000000"/>
                <w:sz w:val="20"/>
                <w:szCs w:val="22"/>
              </w:rPr>
              <w:t>Образовательная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2"/>
              </w:rPr>
            </w:pPr>
            <w:r w:rsidRPr="00EC4361">
              <w:rPr>
                <w:bCs/>
                <w:color w:val="000000"/>
                <w:sz w:val="20"/>
                <w:szCs w:val="22"/>
              </w:rPr>
              <w:t>цель урока</w:t>
            </w:r>
          </w:p>
        </w:tc>
        <w:tc>
          <w:tcPr>
            <w:tcW w:w="587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bCs/>
                <w:color w:val="000000"/>
                <w:sz w:val="20"/>
                <w:szCs w:val="22"/>
              </w:rPr>
            </w:pPr>
            <w:r w:rsidRPr="00EC4361">
              <w:rPr>
                <w:bCs/>
                <w:color w:val="000000"/>
                <w:sz w:val="20"/>
                <w:szCs w:val="22"/>
              </w:rPr>
              <w:t>Развивающая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2"/>
              </w:rPr>
            </w:pPr>
            <w:r w:rsidRPr="00EC4361">
              <w:rPr>
                <w:bCs/>
                <w:color w:val="000000"/>
                <w:sz w:val="20"/>
                <w:szCs w:val="22"/>
              </w:rPr>
              <w:t>цель урока</w:t>
            </w:r>
          </w:p>
        </w:tc>
        <w:tc>
          <w:tcPr>
            <w:tcW w:w="581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bCs/>
                <w:color w:val="000000"/>
                <w:sz w:val="20"/>
                <w:szCs w:val="22"/>
              </w:rPr>
            </w:pPr>
            <w:r w:rsidRPr="00EC4361">
              <w:rPr>
                <w:bCs/>
                <w:color w:val="000000"/>
                <w:sz w:val="20"/>
                <w:szCs w:val="22"/>
              </w:rPr>
              <w:t>Воспитательная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2"/>
              </w:rPr>
            </w:pPr>
            <w:r w:rsidRPr="00EC4361">
              <w:rPr>
                <w:bCs/>
                <w:color w:val="000000"/>
                <w:sz w:val="20"/>
                <w:szCs w:val="22"/>
              </w:rPr>
              <w:t>цель урока</w:t>
            </w:r>
          </w:p>
        </w:tc>
        <w:tc>
          <w:tcPr>
            <w:tcW w:w="432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2"/>
              </w:rPr>
            </w:pPr>
            <w:r w:rsidRPr="00EC4361">
              <w:rPr>
                <w:bCs/>
                <w:color w:val="000000"/>
                <w:sz w:val="20"/>
                <w:szCs w:val="22"/>
              </w:rPr>
              <w:t>Тип урока</w:t>
            </w:r>
          </w:p>
        </w:tc>
        <w:tc>
          <w:tcPr>
            <w:tcW w:w="372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bCs/>
                <w:color w:val="000000"/>
                <w:sz w:val="20"/>
                <w:szCs w:val="22"/>
              </w:rPr>
            </w:pPr>
            <w:r w:rsidRPr="00EC4361">
              <w:rPr>
                <w:bCs/>
                <w:color w:val="000000"/>
                <w:sz w:val="20"/>
                <w:szCs w:val="22"/>
              </w:rPr>
              <w:t>Методы обучения</w:t>
            </w:r>
          </w:p>
        </w:tc>
        <w:tc>
          <w:tcPr>
            <w:tcW w:w="864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bCs/>
                <w:color w:val="000000"/>
                <w:sz w:val="20"/>
                <w:szCs w:val="22"/>
              </w:rPr>
            </w:pPr>
            <w:r w:rsidRPr="00EC4361">
              <w:rPr>
                <w:bCs/>
                <w:color w:val="000000"/>
                <w:sz w:val="20"/>
                <w:szCs w:val="22"/>
              </w:rPr>
              <w:t>Инструменты и приспособления</w:t>
            </w:r>
          </w:p>
        </w:tc>
        <w:tc>
          <w:tcPr>
            <w:tcW w:w="678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bCs/>
                <w:color w:val="000000"/>
                <w:sz w:val="20"/>
                <w:szCs w:val="22"/>
              </w:rPr>
            </w:pPr>
            <w:r w:rsidRPr="00EC4361">
              <w:rPr>
                <w:bCs/>
                <w:color w:val="000000"/>
                <w:sz w:val="20"/>
                <w:szCs w:val="22"/>
              </w:rPr>
              <w:t>Наглядность, ТСО</w:t>
            </w:r>
          </w:p>
        </w:tc>
      </w:tr>
      <w:tr w:rsidR="002E6031" w:rsidRPr="00EC4361" w:rsidTr="00EC4361">
        <w:trPr>
          <w:trHeight w:val="3280"/>
        </w:trPr>
        <w:tc>
          <w:tcPr>
            <w:tcW w:w="243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1.</w:t>
            </w:r>
          </w:p>
        </w:tc>
        <w:tc>
          <w:tcPr>
            <w:tcW w:w="581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bCs/>
                <w:i/>
                <w:color w:val="000000"/>
                <w:sz w:val="20"/>
                <w:szCs w:val="24"/>
              </w:rPr>
            </w:pPr>
            <w:r w:rsidRPr="00EC4361">
              <w:rPr>
                <w:bCs/>
                <w:i/>
                <w:color w:val="000000"/>
                <w:sz w:val="20"/>
                <w:szCs w:val="24"/>
              </w:rPr>
              <w:t>Возможности и инструменты машинной</w:t>
            </w:r>
          </w:p>
          <w:p w:rsidR="002E6031" w:rsidRPr="00EC4361" w:rsidRDefault="002E6031" w:rsidP="00EC4361">
            <w:pPr>
              <w:ind w:firstLine="0"/>
              <w:rPr>
                <w:bCs/>
                <w:i/>
                <w:color w:val="000000"/>
                <w:sz w:val="20"/>
                <w:szCs w:val="24"/>
              </w:rPr>
            </w:pPr>
            <w:r w:rsidRPr="00EC4361">
              <w:rPr>
                <w:bCs/>
                <w:i/>
                <w:color w:val="000000"/>
                <w:sz w:val="20"/>
                <w:szCs w:val="24"/>
              </w:rPr>
              <w:t>вышивки.</w:t>
            </w:r>
          </w:p>
          <w:p w:rsidR="002E6031" w:rsidRPr="00EC4361" w:rsidRDefault="002E6031" w:rsidP="00EC4361">
            <w:pPr>
              <w:ind w:firstLine="0"/>
              <w:rPr>
                <w:b/>
                <w:color w:val="000000"/>
                <w:sz w:val="20"/>
                <w:szCs w:val="24"/>
              </w:rPr>
            </w:pPr>
          </w:p>
          <w:p w:rsidR="002E6031" w:rsidRPr="00EC4361" w:rsidRDefault="002E6031" w:rsidP="00EC4361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C4361">
              <w:rPr>
                <w:rFonts w:ascii="Times New Roman" w:hAnsi="Times New Roman" w:cs="Times New Roman"/>
                <w:color w:val="000000"/>
                <w:szCs w:val="24"/>
              </w:rPr>
              <w:t>Краткие сведения из истории машинной вышивки, возможности ее применения в отделке современной одежды и украшении интерьера. Инструменты, приспособления, материалы для машинной вышивки. Рабочее место вышивальщицы, подготовка швейной, машины к работе, уход за машиной.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b/>
                <w:color w:val="000000"/>
                <w:sz w:val="20"/>
                <w:szCs w:val="24"/>
              </w:rPr>
              <w:t xml:space="preserve">Практическая работа: </w:t>
            </w:r>
            <w:r w:rsidRPr="00EC4361">
              <w:rPr>
                <w:color w:val="000000"/>
                <w:sz w:val="20"/>
                <w:szCs w:val="24"/>
              </w:rPr>
              <w:t>Упражнения на швейной машине без ниток на запяленном кусочке, полотна с нанесенным простейшим рисунком. Выработка навыка правильного положения рук.</w:t>
            </w:r>
          </w:p>
        </w:tc>
        <w:tc>
          <w:tcPr>
            <w:tcW w:w="662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– ознакомить с историей машинной вышивки, возможностями ее применения в отделке современной одежды и украшении интерьера, инструментами, приспособлениями, материалами для машинной вышивки.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– ознакомить учащихся с организацией рабочего места вышивальщицы, подготовкой швейной машины к работе, уход за машиной,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– ознакомить с правилами ТБ при работе на швейной машине;</w:t>
            </w:r>
          </w:p>
        </w:tc>
        <w:tc>
          <w:tcPr>
            <w:tcW w:w="587" w:type="pct"/>
            <w:shd w:val="clear" w:color="auto" w:fill="auto"/>
          </w:tcPr>
          <w:p w:rsidR="002E6031" w:rsidRPr="00EC4361" w:rsidRDefault="002E6031" w:rsidP="00EC4361">
            <w:pPr>
              <w:tabs>
                <w:tab w:val="left" w:pos="3600"/>
              </w:tabs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развивать координацию движений рук, навыки правильного положения рук, исполнительские умения.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воспитывать аккуратность и внимательность; возбудить интерес к работе на швейной машине; убедить в значимости приобретенных знаний.</w:t>
            </w:r>
          </w:p>
        </w:tc>
        <w:tc>
          <w:tcPr>
            <w:tcW w:w="432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урок изучения нового материала</w:t>
            </w:r>
          </w:p>
        </w:tc>
        <w:tc>
          <w:tcPr>
            <w:tcW w:w="372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словесный, наглядный,</w:t>
            </w:r>
          </w:p>
        </w:tc>
        <w:tc>
          <w:tcPr>
            <w:tcW w:w="864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швейная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машина, ПК, пяльцы с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винтом, отвертка большая,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отвертка малая, масленка,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машинные иглы от №65 до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№100, нитки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х/б от №60 до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№100, №10 или «кроше», ирис, шелк, маленькие ножницы с изогнутыми концами,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прозрачная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бумага и копирка, колышек для дырочек,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простой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карандаш «М».</w:t>
            </w:r>
          </w:p>
        </w:tc>
        <w:tc>
          <w:tcPr>
            <w:tcW w:w="678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презентация, карточки, таблица «Инструменты, приспособления и материалы для машинной вышивки», плакаты.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</w:p>
        </w:tc>
      </w:tr>
      <w:tr w:rsidR="002E6031" w:rsidRPr="00EC4361" w:rsidTr="00EC4361">
        <w:trPr>
          <w:trHeight w:val="345"/>
        </w:trPr>
        <w:tc>
          <w:tcPr>
            <w:tcW w:w="243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2–3.</w:t>
            </w:r>
          </w:p>
        </w:tc>
        <w:tc>
          <w:tcPr>
            <w:tcW w:w="581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bCs/>
                <w:i/>
                <w:color w:val="000000"/>
                <w:sz w:val="20"/>
                <w:szCs w:val="24"/>
              </w:rPr>
            </w:pPr>
            <w:r w:rsidRPr="00EC4361">
              <w:rPr>
                <w:bCs/>
                <w:i/>
                <w:color w:val="000000"/>
                <w:sz w:val="20"/>
                <w:szCs w:val="24"/>
              </w:rPr>
              <w:t>Приемы вышивания на машине</w:t>
            </w:r>
          </w:p>
          <w:p w:rsidR="002E6031" w:rsidRPr="00EC4361" w:rsidRDefault="002E6031" w:rsidP="00EC4361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C4361">
              <w:rPr>
                <w:rFonts w:ascii="Times New Roman" w:hAnsi="Times New Roman" w:cs="Times New Roman"/>
                <w:color w:val="000000"/>
                <w:szCs w:val="24"/>
              </w:rPr>
              <w:t>Регулировка натяжения нити в зависимости от вида вышивки, свойств ткани, толщины ниток. Закрепление ткани в пяльцы Перевод рисунка на ткань. Приемы вышивания на машине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b/>
                <w:color w:val="000000"/>
                <w:sz w:val="20"/>
                <w:szCs w:val="24"/>
              </w:rPr>
              <w:t xml:space="preserve">Практическая работа: </w:t>
            </w:r>
            <w:r w:rsidRPr="00EC4361">
              <w:rPr>
                <w:color w:val="000000"/>
                <w:sz w:val="20"/>
                <w:szCs w:val="24"/>
              </w:rPr>
              <w:t>Упражнения на швейной машине с заправленной ниткой. Выработка навыка работы без обратного хода машины.</w:t>
            </w:r>
          </w:p>
        </w:tc>
        <w:tc>
          <w:tcPr>
            <w:tcW w:w="662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– сформировать навыки регулирования натяжения нити в зависимости от вида вышивки, закрепления ткани в пяльцы, перевода рисунка на ткань.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– ознакомить со свойствами ткани, толщины ниток;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– научить правильным приемам вышивания на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машине.</w:t>
            </w:r>
          </w:p>
        </w:tc>
        <w:tc>
          <w:tcPr>
            <w:tcW w:w="587" w:type="pct"/>
            <w:shd w:val="clear" w:color="auto" w:fill="auto"/>
          </w:tcPr>
          <w:p w:rsidR="002E6031" w:rsidRPr="00EC4361" w:rsidRDefault="002E6031" w:rsidP="00EC4361">
            <w:pPr>
              <w:tabs>
                <w:tab w:val="left" w:pos="3600"/>
              </w:tabs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– развивать координацию движений рук;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b/>
                <w:color w:val="000000"/>
                <w:sz w:val="20"/>
                <w:szCs w:val="24"/>
              </w:rPr>
              <w:t>– </w:t>
            </w:r>
            <w:r w:rsidRPr="00EC4361">
              <w:rPr>
                <w:color w:val="000000"/>
                <w:sz w:val="20"/>
                <w:szCs w:val="24"/>
              </w:rPr>
              <w:t>развивать эстетический вкус</w:t>
            </w:r>
          </w:p>
        </w:tc>
        <w:tc>
          <w:tcPr>
            <w:tcW w:w="581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воспитывать аккуратность и внимательность при вышивании на машине; возбудить интерес к работе на швейной машине;</w:t>
            </w:r>
          </w:p>
        </w:tc>
        <w:tc>
          <w:tcPr>
            <w:tcW w:w="432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комбинированный</w:t>
            </w:r>
          </w:p>
        </w:tc>
        <w:tc>
          <w:tcPr>
            <w:tcW w:w="372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словесный, наглядный, практический</w:t>
            </w:r>
          </w:p>
        </w:tc>
        <w:tc>
          <w:tcPr>
            <w:tcW w:w="864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швейная машина, пяльцы с винтом, отвертка большая, отвертка малая, масленка, машинные иглы от №65, нитки х/б от №60, №10, ткань, маленькие ножницы с изогнутыми концами, прозрачная бумага, колышек для дырочек.</w:t>
            </w:r>
          </w:p>
        </w:tc>
        <w:tc>
          <w:tcPr>
            <w:tcW w:w="678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карточки, таблица «Свойства ткани», «Толщина ниток», плакаты.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</w:p>
        </w:tc>
      </w:tr>
      <w:tr w:rsidR="002E6031" w:rsidRPr="00EC4361" w:rsidTr="00EC4361">
        <w:trPr>
          <w:trHeight w:val="3280"/>
        </w:trPr>
        <w:tc>
          <w:tcPr>
            <w:tcW w:w="243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4–5.</w:t>
            </w:r>
          </w:p>
        </w:tc>
        <w:tc>
          <w:tcPr>
            <w:tcW w:w="581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bCs/>
                <w:i/>
                <w:color w:val="000000"/>
                <w:sz w:val="20"/>
                <w:szCs w:val="24"/>
              </w:rPr>
            </w:pPr>
            <w:r w:rsidRPr="00EC4361">
              <w:rPr>
                <w:bCs/>
                <w:i/>
                <w:color w:val="000000"/>
                <w:sz w:val="20"/>
                <w:szCs w:val="24"/>
              </w:rPr>
              <w:t>Контурные и отделочные строчки.</w:t>
            </w:r>
          </w:p>
          <w:p w:rsidR="002E6031" w:rsidRPr="00EC4361" w:rsidRDefault="002E6031" w:rsidP="00EC4361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C4361">
              <w:rPr>
                <w:rFonts w:ascii="Times New Roman" w:hAnsi="Times New Roman" w:cs="Times New Roman"/>
                <w:color w:val="000000"/>
                <w:szCs w:val="24"/>
              </w:rPr>
              <w:t>Контурные и отделочные строчки.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b/>
                <w:color w:val="000000"/>
                <w:sz w:val="20"/>
                <w:szCs w:val="24"/>
              </w:rPr>
              <w:t xml:space="preserve">Практическая работа: </w:t>
            </w:r>
            <w:r w:rsidRPr="00EC4361">
              <w:rPr>
                <w:color w:val="000000"/>
                <w:sz w:val="20"/>
                <w:szCs w:val="24"/>
              </w:rPr>
              <w:t>Выполнение простой строчки; прямая в различных направлениях, ломаная или кривая с ритмично повторяющейся конфигурацией. Выполнение вышивки простой строчкой по краю воротника, рукавов, карманов, по низу платья.</w:t>
            </w:r>
          </w:p>
        </w:tc>
        <w:tc>
          <w:tcPr>
            <w:tcW w:w="662" w:type="pct"/>
            <w:shd w:val="clear" w:color="auto" w:fill="auto"/>
          </w:tcPr>
          <w:p w:rsidR="002E6031" w:rsidRPr="00EC4361" w:rsidRDefault="002E6031" w:rsidP="00EC4361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C4361">
              <w:rPr>
                <w:rFonts w:ascii="Times New Roman" w:hAnsi="Times New Roman" w:cs="Times New Roman"/>
                <w:color w:val="000000"/>
                <w:szCs w:val="24"/>
              </w:rPr>
              <w:t>– сформировать навыки вышивания на машине контурными и отделочными строчками.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– научить правильным приемам вышивания на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машине.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</w:p>
        </w:tc>
        <w:tc>
          <w:tcPr>
            <w:tcW w:w="587" w:type="pct"/>
            <w:shd w:val="clear" w:color="auto" w:fill="auto"/>
          </w:tcPr>
          <w:p w:rsidR="002E6031" w:rsidRPr="00EC4361" w:rsidRDefault="002E6031" w:rsidP="00EC4361">
            <w:pPr>
              <w:tabs>
                <w:tab w:val="left" w:pos="3600"/>
              </w:tabs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– развивать навыки правильного положения рук;</w:t>
            </w:r>
          </w:p>
          <w:p w:rsidR="002E6031" w:rsidRPr="00EC4361" w:rsidRDefault="002E6031" w:rsidP="00EC4361">
            <w:pPr>
              <w:tabs>
                <w:tab w:val="left" w:pos="3600"/>
              </w:tabs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b/>
                <w:color w:val="000000"/>
                <w:sz w:val="20"/>
                <w:szCs w:val="24"/>
              </w:rPr>
              <w:t>– </w:t>
            </w:r>
            <w:r w:rsidRPr="00EC4361">
              <w:rPr>
                <w:color w:val="000000"/>
                <w:sz w:val="20"/>
                <w:szCs w:val="24"/>
              </w:rPr>
              <w:t>формировать интерес к культуре и искусству;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воспитывать любовь к вышиванию на машине;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</w:p>
        </w:tc>
        <w:tc>
          <w:tcPr>
            <w:tcW w:w="432" w:type="pct"/>
            <w:shd w:val="clear" w:color="auto" w:fill="auto"/>
          </w:tcPr>
          <w:p w:rsidR="002E6031" w:rsidRPr="00EC4361" w:rsidRDefault="002E6031" w:rsidP="00EC4361">
            <w:pPr>
              <w:tabs>
                <w:tab w:val="left" w:pos="1995"/>
              </w:tabs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урок совершенствования и развития знаний, умений, навыков и способов действий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</w:p>
        </w:tc>
        <w:tc>
          <w:tcPr>
            <w:tcW w:w="372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словесный, наглядный, практический</w:t>
            </w:r>
          </w:p>
        </w:tc>
        <w:tc>
          <w:tcPr>
            <w:tcW w:w="864" w:type="pct"/>
            <w:shd w:val="clear" w:color="auto" w:fill="auto"/>
          </w:tcPr>
          <w:p w:rsidR="002E6031" w:rsidRPr="00EC4361" w:rsidRDefault="002E6031" w:rsidP="00EC4361">
            <w:pPr>
              <w:tabs>
                <w:tab w:val="left" w:pos="938"/>
              </w:tabs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швейная машина, пяльцы с винтом, машинные иглы от №65, нитки х/б от №60, №10, ткань, маленькие ножницы с изогнутыми концами, прозрачная бумага, колышек для дырочек, простой карандаш «М».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</w:p>
        </w:tc>
        <w:tc>
          <w:tcPr>
            <w:tcW w:w="678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образцы приемов вышивания, таблицы схем вышивания, таблицы по технике безопасности.</w:t>
            </w:r>
          </w:p>
        </w:tc>
      </w:tr>
      <w:tr w:rsidR="002E6031" w:rsidRPr="00EC4361" w:rsidTr="00EC4361">
        <w:trPr>
          <w:trHeight w:val="3280"/>
        </w:trPr>
        <w:tc>
          <w:tcPr>
            <w:tcW w:w="243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6–7.</w:t>
            </w:r>
          </w:p>
        </w:tc>
        <w:tc>
          <w:tcPr>
            <w:tcW w:w="581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bCs/>
                <w:i/>
                <w:color w:val="000000"/>
                <w:sz w:val="20"/>
                <w:szCs w:val="24"/>
              </w:rPr>
            </w:pPr>
            <w:r w:rsidRPr="00EC4361">
              <w:rPr>
                <w:bCs/>
                <w:i/>
                <w:color w:val="000000"/>
                <w:sz w:val="20"/>
                <w:szCs w:val="24"/>
              </w:rPr>
              <w:t>Технология выполнения машинной вышивки простыми швами.</w:t>
            </w:r>
          </w:p>
          <w:p w:rsidR="002E6031" w:rsidRPr="00EC4361" w:rsidRDefault="002E6031" w:rsidP="00EC4361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  <w:p w:rsidR="002E6031" w:rsidRPr="00EC4361" w:rsidRDefault="002E6031" w:rsidP="00EC4361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C4361">
              <w:rPr>
                <w:rFonts w:ascii="Times New Roman" w:hAnsi="Times New Roman" w:cs="Times New Roman"/>
                <w:color w:val="000000"/>
                <w:szCs w:val="24"/>
              </w:rPr>
              <w:t>Техника выполнения гладьевого валика. Значение данного шва в машинной вышивке. Технология выполнения простых и сложных швов. Приемы выполнения художественной машинной вышивки простыми и сложными швами. Обработка изделий после вышивки.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b/>
                <w:color w:val="000000"/>
                <w:sz w:val="20"/>
                <w:szCs w:val="24"/>
              </w:rPr>
              <w:t>Практическая работа:</w:t>
            </w:r>
            <w:r w:rsidRPr="00EC4361">
              <w:rPr>
                <w:color w:val="000000"/>
                <w:sz w:val="20"/>
                <w:szCs w:val="24"/>
              </w:rPr>
              <w:t xml:space="preserve"> Заполнение контура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рисунка простой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строчкой.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Изготовление образца вышивки гладьевым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валиком.</w:t>
            </w:r>
          </w:p>
        </w:tc>
        <w:tc>
          <w:tcPr>
            <w:tcW w:w="662" w:type="pct"/>
            <w:shd w:val="clear" w:color="auto" w:fill="auto"/>
          </w:tcPr>
          <w:p w:rsidR="002E6031" w:rsidRPr="00EC4361" w:rsidRDefault="002E6031" w:rsidP="00EC4361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C4361">
              <w:rPr>
                <w:rFonts w:ascii="Times New Roman" w:hAnsi="Times New Roman" w:cs="Times New Roman"/>
                <w:color w:val="000000"/>
                <w:szCs w:val="24"/>
              </w:rPr>
              <w:t>– научить технику выполнения гладьевого валика; – ознакомить учащихся значением данного шва в машинной вышивке;</w:t>
            </w:r>
          </w:p>
          <w:p w:rsidR="002E6031" w:rsidRPr="00EC4361" w:rsidRDefault="002E6031" w:rsidP="00EC4361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C4361">
              <w:rPr>
                <w:rFonts w:ascii="Times New Roman" w:hAnsi="Times New Roman" w:cs="Times New Roman"/>
                <w:color w:val="000000"/>
                <w:szCs w:val="24"/>
              </w:rPr>
              <w:t>– ознакомить с технологией выполнения простых швов: косичка, фестоны, стебельчатый шов, строченая гладь.</w:t>
            </w:r>
          </w:p>
          <w:p w:rsidR="002E6031" w:rsidRPr="00EC4361" w:rsidRDefault="002E6031" w:rsidP="00EC4361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C4361">
              <w:rPr>
                <w:rFonts w:ascii="Times New Roman" w:hAnsi="Times New Roman" w:cs="Times New Roman"/>
                <w:color w:val="000000"/>
                <w:szCs w:val="24"/>
              </w:rPr>
              <w:t>– ознакомить приемами выполнения художественной машинной вышивки простыми швами;</w:t>
            </w:r>
          </w:p>
          <w:p w:rsidR="002E6031" w:rsidRPr="00EC4361" w:rsidRDefault="002E6031" w:rsidP="00EC4361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C4361">
              <w:rPr>
                <w:rFonts w:ascii="Times New Roman" w:hAnsi="Times New Roman" w:cs="Times New Roman"/>
                <w:color w:val="000000"/>
                <w:szCs w:val="24"/>
              </w:rPr>
              <w:t>– закреплять умения работы на швейной машине.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</w:p>
        </w:tc>
        <w:tc>
          <w:tcPr>
            <w:tcW w:w="587" w:type="pct"/>
            <w:shd w:val="clear" w:color="auto" w:fill="auto"/>
          </w:tcPr>
          <w:p w:rsidR="002E6031" w:rsidRPr="00EC4361" w:rsidRDefault="002E6031" w:rsidP="00EC4361">
            <w:pPr>
              <w:tabs>
                <w:tab w:val="left" w:pos="3600"/>
              </w:tabs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– развивать моторику рук;</w:t>
            </w:r>
          </w:p>
          <w:p w:rsidR="002E6031" w:rsidRPr="00EC4361" w:rsidRDefault="002E6031" w:rsidP="00EC4361">
            <w:pPr>
              <w:tabs>
                <w:tab w:val="left" w:pos="3600"/>
              </w:tabs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b/>
                <w:color w:val="000000"/>
                <w:sz w:val="20"/>
                <w:szCs w:val="24"/>
              </w:rPr>
              <w:t>– </w:t>
            </w:r>
            <w:r w:rsidRPr="00EC4361">
              <w:rPr>
                <w:color w:val="000000"/>
                <w:sz w:val="20"/>
                <w:szCs w:val="24"/>
              </w:rPr>
              <w:t>формировать интерес к культуре и искусству;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b/>
                <w:color w:val="000000"/>
                <w:sz w:val="20"/>
                <w:szCs w:val="24"/>
              </w:rPr>
              <w:t>– </w:t>
            </w:r>
            <w:r w:rsidRPr="00EC4361">
              <w:rPr>
                <w:color w:val="000000"/>
                <w:sz w:val="20"/>
                <w:szCs w:val="24"/>
              </w:rPr>
              <w:t>воспитывать аккуратность в работе с швейной машиной, воспитывать любовь к машинному вышиванию.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</w:p>
        </w:tc>
        <w:tc>
          <w:tcPr>
            <w:tcW w:w="432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комбинированный</w:t>
            </w:r>
          </w:p>
        </w:tc>
        <w:tc>
          <w:tcPr>
            <w:tcW w:w="372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словесный, наглядный, практический</w:t>
            </w:r>
          </w:p>
        </w:tc>
        <w:tc>
          <w:tcPr>
            <w:tcW w:w="864" w:type="pct"/>
            <w:shd w:val="clear" w:color="auto" w:fill="auto"/>
          </w:tcPr>
          <w:p w:rsidR="002E6031" w:rsidRPr="00EC4361" w:rsidRDefault="002E6031" w:rsidP="00EC4361">
            <w:pPr>
              <w:tabs>
                <w:tab w:val="left" w:pos="938"/>
              </w:tabs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швейная машина, пяльцы с винтом, отвертка большая, отвертка малая, масленка, машинные иглы от №65, нитки х/б от №60, №10, ткань, маленькие ножницы с изогнутыми концами, прозрачная бумага, колышек для дырочек, простой карандаш «М».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</w:p>
        </w:tc>
        <w:tc>
          <w:tcPr>
            <w:tcW w:w="678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образцы приемов вышивания, таблицы по технике выполнения простых швов, таблицы по технике безопасности.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</w:p>
        </w:tc>
      </w:tr>
      <w:tr w:rsidR="002E6031" w:rsidRPr="00EC4361" w:rsidTr="00EC4361">
        <w:trPr>
          <w:trHeight w:val="3280"/>
        </w:trPr>
        <w:tc>
          <w:tcPr>
            <w:tcW w:w="243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8–9.</w:t>
            </w:r>
          </w:p>
        </w:tc>
        <w:tc>
          <w:tcPr>
            <w:tcW w:w="581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bCs/>
                <w:i/>
                <w:color w:val="000000"/>
                <w:sz w:val="20"/>
                <w:szCs w:val="24"/>
              </w:rPr>
            </w:pPr>
            <w:r w:rsidRPr="00EC4361">
              <w:rPr>
                <w:bCs/>
                <w:i/>
                <w:color w:val="000000"/>
                <w:sz w:val="20"/>
                <w:szCs w:val="24"/>
              </w:rPr>
              <w:t>Технология выполнения машинной вышивки сложными швами.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Техника выполнения гладьевого валика. Значение данного шва в машинной вышивке. Технология выполнения простых и сложных швов. Приемы выполнения художественной машинной вышивки простыми и сложными швами. Обработка изделий после вышивки.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b/>
                <w:color w:val="000000"/>
                <w:sz w:val="20"/>
                <w:szCs w:val="24"/>
              </w:rPr>
              <w:t>Практическая работа:</w:t>
            </w:r>
            <w:r w:rsidRPr="00EC4361">
              <w:rPr>
                <w:color w:val="000000"/>
                <w:sz w:val="20"/>
                <w:szCs w:val="24"/>
              </w:rPr>
              <w:t xml:space="preserve"> Вышивка несложного рисунка для салфетки, скатерти, воротничка по выбору.</w:t>
            </w:r>
          </w:p>
        </w:tc>
        <w:tc>
          <w:tcPr>
            <w:tcW w:w="662" w:type="pct"/>
            <w:shd w:val="clear" w:color="auto" w:fill="auto"/>
          </w:tcPr>
          <w:p w:rsidR="002E6031" w:rsidRPr="00EC4361" w:rsidRDefault="002E6031" w:rsidP="00EC4361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C4361">
              <w:rPr>
                <w:rFonts w:ascii="Times New Roman" w:hAnsi="Times New Roman" w:cs="Times New Roman"/>
                <w:color w:val="000000"/>
                <w:szCs w:val="24"/>
              </w:rPr>
              <w:t>ознакомить с технологией выполнения сложных швов: белая гладь, сетка, мережка, роспись, ришелье, вышивка «вприкреп», гладь «вприкреп», аппликация;</w:t>
            </w:r>
          </w:p>
          <w:p w:rsidR="002E6031" w:rsidRPr="00EC4361" w:rsidRDefault="002E6031" w:rsidP="00EC4361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C4361">
              <w:rPr>
                <w:rFonts w:ascii="Times New Roman" w:hAnsi="Times New Roman" w:cs="Times New Roman"/>
                <w:color w:val="000000"/>
                <w:szCs w:val="24"/>
              </w:rPr>
              <w:t>– ознакомить приемами выполнения художественной машинной вышивки сложными швами;</w:t>
            </w:r>
          </w:p>
          <w:p w:rsidR="002E6031" w:rsidRPr="00EC4361" w:rsidRDefault="002E6031" w:rsidP="00EC4361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C4361">
              <w:rPr>
                <w:rFonts w:ascii="Times New Roman" w:hAnsi="Times New Roman" w:cs="Times New Roman"/>
                <w:color w:val="000000"/>
                <w:szCs w:val="24"/>
              </w:rPr>
              <w:t>– научить приемам обработки изделий после вышивки.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Cs w:val="24"/>
              </w:rPr>
              <w:t>– </w:t>
            </w:r>
            <w:r w:rsidRPr="00EC4361">
              <w:rPr>
                <w:color w:val="000000"/>
                <w:sz w:val="20"/>
                <w:szCs w:val="24"/>
              </w:rPr>
              <w:t>закреплять умения работы на швейной машине.</w:t>
            </w:r>
          </w:p>
        </w:tc>
        <w:tc>
          <w:tcPr>
            <w:tcW w:w="587" w:type="pct"/>
            <w:shd w:val="clear" w:color="auto" w:fill="auto"/>
          </w:tcPr>
          <w:p w:rsidR="002E6031" w:rsidRPr="00EC4361" w:rsidRDefault="002E6031" w:rsidP="00EC4361">
            <w:pPr>
              <w:tabs>
                <w:tab w:val="left" w:pos="3600"/>
              </w:tabs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развивать моторику рук;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b/>
                <w:color w:val="000000"/>
                <w:sz w:val="20"/>
                <w:szCs w:val="24"/>
              </w:rPr>
              <w:t>– </w:t>
            </w:r>
            <w:r w:rsidRPr="00EC4361">
              <w:rPr>
                <w:color w:val="000000"/>
                <w:sz w:val="20"/>
                <w:szCs w:val="24"/>
              </w:rPr>
              <w:t>формировать интерес к культуре и искусству;</w:t>
            </w:r>
          </w:p>
        </w:tc>
        <w:tc>
          <w:tcPr>
            <w:tcW w:w="581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воспитывать терпение и аккуратность в работе с швейной машиной, воспитывать любовь к машинному вышиванию.</w:t>
            </w:r>
          </w:p>
        </w:tc>
        <w:tc>
          <w:tcPr>
            <w:tcW w:w="432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комбинированный</w:t>
            </w:r>
          </w:p>
        </w:tc>
        <w:tc>
          <w:tcPr>
            <w:tcW w:w="372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словесный, наглядный, практический</w:t>
            </w:r>
          </w:p>
        </w:tc>
        <w:tc>
          <w:tcPr>
            <w:tcW w:w="864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швейная машина, пяльцы с винтом, отвертка большая, отвертка малая, масленка, машинные иглы от №65, нитки х/б от №60, №10, ткань, маленькие ножницы с изогнутыми концами, прозрачная бумага, колышек для дырочек, простой карандаш «М».</w:t>
            </w:r>
          </w:p>
        </w:tc>
        <w:tc>
          <w:tcPr>
            <w:tcW w:w="678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образцы сложных швов, таблицы по технике выполнения сложных швов, таблицы по технике безопасности.</w:t>
            </w:r>
          </w:p>
        </w:tc>
      </w:tr>
      <w:tr w:rsidR="002E6031" w:rsidRPr="00EC4361" w:rsidTr="00EC4361">
        <w:trPr>
          <w:trHeight w:val="1066"/>
        </w:trPr>
        <w:tc>
          <w:tcPr>
            <w:tcW w:w="243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10.</w:t>
            </w:r>
          </w:p>
        </w:tc>
        <w:tc>
          <w:tcPr>
            <w:tcW w:w="581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i/>
                <w:color w:val="000000"/>
                <w:sz w:val="20"/>
                <w:szCs w:val="24"/>
              </w:rPr>
            </w:pPr>
            <w:r w:rsidRPr="00EC4361">
              <w:rPr>
                <w:i/>
                <w:color w:val="000000"/>
                <w:sz w:val="20"/>
                <w:szCs w:val="24"/>
              </w:rPr>
              <w:t>Урок – игра</w:t>
            </w:r>
          </w:p>
          <w:p w:rsidR="002E6031" w:rsidRPr="00EC4361" w:rsidRDefault="002E6031" w:rsidP="00EC4361">
            <w:pPr>
              <w:ind w:firstLine="0"/>
              <w:rPr>
                <w:i/>
                <w:color w:val="000000"/>
                <w:sz w:val="20"/>
                <w:szCs w:val="24"/>
              </w:rPr>
            </w:pPr>
            <w:r w:rsidRPr="00EC4361">
              <w:rPr>
                <w:i/>
                <w:color w:val="000000"/>
                <w:sz w:val="20"/>
                <w:szCs w:val="24"/>
              </w:rPr>
              <w:t>«Марья – искусница».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1 этап – представление жюри. Разбивка класса на бригады и выдача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заданий.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2 этап – повторение пройденного материала.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3 этап – объявление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конкурса.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4 этап – Начало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конкурса.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5 этап – подведение конкурса.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6 этап – уборка.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Вышивка салфетки швом –</w:t>
            </w:r>
            <w:r w:rsidR="00D21260" w:rsidRPr="00EC4361">
              <w:rPr>
                <w:color w:val="000000"/>
                <w:sz w:val="20"/>
                <w:szCs w:val="24"/>
              </w:rPr>
              <w:t xml:space="preserve"> </w:t>
            </w:r>
            <w:r w:rsidRPr="00EC4361">
              <w:rPr>
                <w:color w:val="000000"/>
                <w:sz w:val="20"/>
                <w:szCs w:val="24"/>
              </w:rPr>
              <w:t>ришелье.</w:t>
            </w:r>
          </w:p>
        </w:tc>
        <w:tc>
          <w:tcPr>
            <w:tcW w:w="662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продолжить формирование полученных умений и навыков, закрепить умение машинной вышивки.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</w:p>
        </w:tc>
        <w:tc>
          <w:tcPr>
            <w:tcW w:w="587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развить умение работать со швейной машиной, сравнивать свою работу с образцами, анализировать, находить свои ошибки</w:t>
            </w:r>
          </w:p>
        </w:tc>
        <w:tc>
          <w:tcPr>
            <w:tcW w:w="581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воспитывать качественное выполнение работы в отведенное время, применение учащимися контроля, воспитывать усидчивость, аккуратность, ответственность, внимательность, стимулирует интерес к труду, умение трудиться в коллективе, культуру общения.</w:t>
            </w:r>
          </w:p>
        </w:tc>
        <w:tc>
          <w:tcPr>
            <w:tcW w:w="432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урок контроля и учета знаний, умений и навыков</w:t>
            </w:r>
          </w:p>
        </w:tc>
        <w:tc>
          <w:tcPr>
            <w:tcW w:w="372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словесный, наглядный, практический</w:t>
            </w:r>
          </w:p>
        </w:tc>
        <w:tc>
          <w:tcPr>
            <w:tcW w:w="864" w:type="pct"/>
            <w:shd w:val="clear" w:color="auto" w:fill="auto"/>
          </w:tcPr>
          <w:p w:rsidR="002E6031" w:rsidRPr="00EC4361" w:rsidRDefault="002E6031" w:rsidP="00EC4361">
            <w:pPr>
              <w:tabs>
                <w:tab w:val="left" w:pos="938"/>
              </w:tabs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швейная машина, пяльцы с винтом, машинные иглы от №65, нитки х/б от №60, №10, ткань, маленькие ножницы с изогнутыми концами, прозрачная бумага, колышек для дырочек, простой карандаш «М».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</w:p>
        </w:tc>
        <w:tc>
          <w:tcPr>
            <w:tcW w:w="678" w:type="pct"/>
            <w:shd w:val="clear" w:color="auto" w:fill="auto"/>
          </w:tcPr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  <w:r w:rsidRPr="00EC4361">
              <w:rPr>
                <w:color w:val="000000"/>
                <w:sz w:val="20"/>
                <w:szCs w:val="24"/>
              </w:rPr>
              <w:t>образцы машинной вышивки, таблицы по технике безопасности.</w:t>
            </w:r>
          </w:p>
          <w:p w:rsidR="002E6031" w:rsidRPr="00EC4361" w:rsidRDefault="002E6031" w:rsidP="00EC4361">
            <w:pPr>
              <w:ind w:firstLine="0"/>
              <w:rPr>
                <w:color w:val="000000"/>
                <w:sz w:val="20"/>
                <w:szCs w:val="24"/>
              </w:rPr>
            </w:pPr>
          </w:p>
        </w:tc>
      </w:tr>
    </w:tbl>
    <w:p w:rsidR="00A00427" w:rsidRPr="00785027" w:rsidRDefault="00A00427" w:rsidP="00785027">
      <w:pPr>
        <w:ind w:firstLine="709"/>
        <w:rPr>
          <w:color w:val="000000"/>
          <w:szCs w:val="24"/>
        </w:rPr>
      </w:pPr>
    </w:p>
    <w:p w:rsidR="00A00427" w:rsidRPr="00785027" w:rsidRDefault="00A00427" w:rsidP="00785027">
      <w:pPr>
        <w:ind w:firstLine="709"/>
        <w:rPr>
          <w:color w:val="000000"/>
        </w:rPr>
        <w:sectPr w:rsidR="00A00427" w:rsidRPr="00785027" w:rsidSect="002E6031">
          <w:footnotePr>
            <w:pos w:val="beneathText"/>
          </w:footnotePr>
          <w:pgSz w:w="16837" w:h="11905" w:orient="landscape"/>
          <w:pgMar w:top="851" w:right="1134" w:bottom="1701" w:left="1134" w:header="720" w:footer="720" w:gutter="0"/>
          <w:pgNumType w:start="1"/>
          <w:cols w:space="720"/>
          <w:titlePg/>
          <w:docGrid w:linePitch="360"/>
        </w:sectPr>
      </w:pPr>
    </w:p>
    <w:p w:rsidR="008731C6" w:rsidRPr="00785027" w:rsidRDefault="008731C6" w:rsidP="00785027">
      <w:pPr>
        <w:pStyle w:val="31"/>
        <w:tabs>
          <w:tab w:val="right" w:leader="dot" w:pos="9344"/>
        </w:tabs>
        <w:ind w:left="0" w:firstLine="709"/>
        <w:jc w:val="both"/>
        <w:rPr>
          <w:b/>
          <w:i w:val="0"/>
          <w:iCs w:val="0"/>
          <w:noProof/>
          <w:color w:val="000000"/>
          <w:szCs w:val="24"/>
        </w:rPr>
      </w:pPr>
      <w:r w:rsidRPr="00785027">
        <w:rPr>
          <w:rStyle w:val="af8"/>
          <w:b/>
          <w:i w:val="0"/>
          <w:noProof/>
          <w:color w:val="000000"/>
          <w:u w:val="none"/>
        </w:rPr>
        <w:t>2.2 Развернутые сценарии уроков</w:t>
      </w:r>
    </w:p>
    <w:p w:rsidR="00C1768F" w:rsidRDefault="00C1768F" w:rsidP="00785027">
      <w:pPr>
        <w:ind w:firstLine="709"/>
        <w:rPr>
          <w:b/>
          <w:color w:val="000000"/>
        </w:rPr>
      </w:pPr>
    </w:p>
    <w:p w:rsidR="00700687" w:rsidRPr="00785027" w:rsidRDefault="00C1768F" w:rsidP="00785027">
      <w:pPr>
        <w:ind w:firstLine="709"/>
        <w:rPr>
          <w:b/>
          <w:color w:val="000000"/>
        </w:rPr>
      </w:pPr>
      <w:r w:rsidRPr="00785027">
        <w:rPr>
          <w:b/>
          <w:color w:val="000000"/>
        </w:rPr>
        <w:t xml:space="preserve">Урок </w:t>
      </w:r>
      <w:r w:rsidR="00785027">
        <w:rPr>
          <w:b/>
          <w:color w:val="000000"/>
        </w:rPr>
        <w:t>№</w:t>
      </w:r>
      <w:r w:rsidR="00785027" w:rsidRPr="00785027">
        <w:rPr>
          <w:b/>
          <w:color w:val="000000"/>
        </w:rPr>
        <w:t>1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Раздел программы:</w:t>
      </w:r>
      <w:r w:rsidRPr="00785027">
        <w:rPr>
          <w:color w:val="000000"/>
        </w:rPr>
        <w:t xml:space="preserve"> Художественная обработка ткани</w:t>
      </w:r>
    </w:p>
    <w:p w:rsidR="00700687" w:rsidRPr="00785027" w:rsidRDefault="00700687" w:rsidP="00785027">
      <w:pPr>
        <w:ind w:firstLine="709"/>
        <w:rPr>
          <w:b/>
          <w:color w:val="000000"/>
        </w:rPr>
      </w:pPr>
      <w:r w:rsidRPr="00785027">
        <w:rPr>
          <w:b/>
          <w:color w:val="000000"/>
        </w:rPr>
        <w:t xml:space="preserve">Тема: </w:t>
      </w:r>
      <w:r w:rsidRPr="00785027">
        <w:rPr>
          <w:bCs/>
          <w:color w:val="000000"/>
        </w:rPr>
        <w:t>Возможности и инструменты машинной вышивки.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Класс:</w:t>
      </w:r>
      <w:r w:rsidRPr="00785027">
        <w:rPr>
          <w:color w:val="000000"/>
        </w:rPr>
        <w:t xml:space="preserve"> 11 класс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Время работы:</w:t>
      </w:r>
      <w:r w:rsidR="002F6DAE" w:rsidRPr="00785027">
        <w:rPr>
          <w:color w:val="000000"/>
        </w:rPr>
        <w:t xml:space="preserve"> 45</w:t>
      </w:r>
      <w:r w:rsidRPr="00785027">
        <w:rPr>
          <w:color w:val="000000"/>
        </w:rPr>
        <w:t xml:space="preserve"> минут</w:t>
      </w:r>
    </w:p>
    <w:p w:rsidR="00700687" w:rsidRPr="00785027" w:rsidRDefault="00700687" w:rsidP="00785027">
      <w:pPr>
        <w:ind w:firstLine="709"/>
        <w:rPr>
          <w:b/>
          <w:color w:val="000000"/>
        </w:rPr>
      </w:pPr>
      <w:r w:rsidRPr="00785027">
        <w:rPr>
          <w:b/>
          <w:color w:val="000000"/>
        </w:rPr>
        <w:t>Цели урока: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Образовательная:</w:t>
      </w:r>
      <w:r w:rsidR="00785027">
        <w:rPr>
          <w:color w:val="000000"/>
        </w:rPr>
        <w:t xml:space="preserve"> –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>ознакомить с историей машинной вышивки, возможностями ее применения в отделке современной одежды и украшении интерьера, инструментами, приспособлениями, материалами для машинной вышивки.</w:t>
      </w:r>
    </w:p>
    <w:p w:rsidR="00700687" w:rsidRPr="00785027" w:rsidRDefault="00785027" w:rsidP="00785027">
      <w:pPr>
        <w:ind w:firstLine="709"/>
        <w:rPr>
          <w:color w:val="000000"/>
        </w:rPr>
      </w:pPr>
      <w:r>
        <w:rPr>
          <w:color w:val="000000"/>
        </w:rPr>
        <w:t>– </w:t>
      </w:r>
      <w:r w:rsidR="00700687" w:rsidRPr="00785027">
        <w:rPr>
          <w:color w:val="000000"/>
        </w:rPr>
        <w:t>ознакомить учащихся с организацией рабочего места вышивальщицы, подготовкой швейной машины к работе, уход за машиной,</w:t>
      </w:r>
    </w:p>
    <w:p w:rsidR="00700687" w:rsidRPr="00785027" w:rsidRDefault="00785027" w:rsidP="00785027">
      <w:pPr>
        <w:ind w:firstLine="709"/>
        <w:rPr>
          <w:color w:val="000000"/>
        </w:rPr>
      </w:pPr>
      <w:r>
        <w:rPr>
          <w:color w:val="000000"/>
        </w:rPr>
        <w:t>– </w:t>
      </w:r>
      <w:r w:rsidR="00700687" w:rsidRPr="00785027">
        <w:rPr>
          <w:color w:val="000000"/>
        </w:rPr>
        <w:t>ознакомить с правилами ТБ при работе на швейной машине;</w:t>
      </w:r>
    </w:p>
    <w:p w:rsidR="00700687" w:rsidRPr="00785027" w:rsidRDefault="00700687" w:rsidP="00785027">
      <w:pPr>
        <w:tabs>
          <w:tab w:val="left" w:pos="3600"/>
        </w:tabs>
        <w:ind w:firstLine="709"/>
        <w:rPr>
          <w:color w:val="000000"/>
        </w:rPr>
      </w:pPr>
      <w:r w:rsidRPr="00785027">
        <w:rPr>
          <w:b/>
          <w:color w:val="000000"/>
        </w:rPr>
        <w:t>Развивающая:</w:t>
      </w:r>
      <w:r w:rsidR="00785027">
        <w:rPr>
          <w:color w:val="000000"/>
        </w:rPr>
        <w:t xml:space="preserve"> </w:t>
      </w:r>
      <w:r w:rsidRPr="00785027">
        <w:rPr>
          <w:color w:val="000000"/>
        </w:rPr>
        <w:t>развивать координацию движений рук, навыки правильного положения рук, исполнительские умения.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 xml:space="preserve">Воспитательная: </w:t>
      </w:r>
      <w:r w:rsidRPr="00785027">
        <w:rPr>
          <w:color w:val="000000"/>
        </w:rPr>
        <w:t>воспитывать аккуратность и внимательность; возбудить интерес к работе на швейной машине; убедить в значимости приобретенных знаний.</w:t>
      </w:r>
    </w:p>
    <w:p w:rsidR="00700687" w:rsidRPr="00785027" w:rsidRDefault="00700687" w:rsidP="00785027">
      <w:pPr>
        <w:tabs>
          <w:tab w:val="left" w:pos="1995"/>
        </w:tabs>
        <w:ind w:firstLine="709"/>
        <w:rPr>
          <w:color w:val="000000"/>
        </w:rPr>
      </w:pPr>
      <w:r w:rsidRPr="00785027">
        <w:rPr>
          <w:b/>
          <w:color w:val="000000"/>
        </w:rPr>
        <w:t>Тип урока:</w:t>
      </w:r>
      <w:r w:rsidRPr="00785027">
        <w:rPr>
          <w:color w:val="000000"/>
        </w:rPr>
        <w:t xml:space="preserve"> урок изучения нового материала</w:t>
      </w:r>
    </w:p>
    <w:p w:rsidR="00700687" w:rsidRPr="00785027" w:rsidRDefault="00700687" w:rsidP="00785027">
      <w:pPr>
        <w:tabs>
          <w:tab w:val="left" w:pos="1995"/>
        </w:tabs>
        <w:ind w:firstLine="709"/>
        <w:rPr>
          <w:b/>
          <w:color w:val="000000"/>
        </w:rPr>
      </w:pPr>
      <w:r w:rsidRPr="00785027">
        <w:rPr>
          <w:b/>
          <w:color w:val="000000"/>
        </w:rPr>
        <w:t xml:space="preserve">Основной метод проведения урока: </w:t>
      </w:r>
      <w:r w:rsidRPr="00785027">
        <w:rPr>
          <w:color w:val="000000"/>
        </w:rPr>
        <w:t>словесный, наглядный</w:t>
      </w:r>
    </w:p>
    <w:p w:rsidR="00700687" w:rsidRPr="00785027" w:rsidRDefault="00700687" w:rsidP="00785027">
      <w:pPr>
        <w:tabs>
          <w:tab w:val="left" w:pos="938"/>
        </w:tabs>
        <w:ind w:firstLine="709"/>
        <w:rPr>
          <w:color w:val="000000"/>
        </w:rPr>
      </w:pPr>
      <w:r w:rsidRPr="00785027">
        <w:rPr>
          <w:b/>
          <w:color w:val="000000"/>
        </w:rPr>
        <w:t>Оборудование</w:t>
      </w:r>
      <w:r w:rsidRPr="00785027">
        <w:rPr>
          <w:color w:val="000000"/>
        </w:rPr>
        <w:t xml:space="preserve">: швейная машина, ПК, пяльцы с винтом, отвертка большая, отвертка малая, масленка, машинные иглы от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6</w:t>
      </w:r>
      <w:r w:rsidRPr="00785027">
        <w:rPr>
          <w:color w:val="000000"/>
        </w:rPr>
        <w:t xml:space="preserve">5 до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1</w:t>
      </w:r>
      <w:r w:rsidRPr="00785027">
        <w:rPr>
          <w:color w:val="000000"/>
        </w:rPr>
        <w:t xml:space="preserve">00, нитки х/б от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6</w:t>
      </w:r>
      <w:r w:rsidRPr="00785027">
        <w:rPr>
          <w:color w:val="000000"/>
        </w:rPr>
        <w:t xml:space="preserve">0 до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1</w:t>
      </w:r>
      <w:r w:rsidRPr="00785027">
        <w:rPr>
          <w:color w:val="000000"/>
        </w:rPr>
        <w:t xml:space="preserve">00,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1</w:t>
      </w:r>
      <w:r w:rsidRPr="00785027">
        <w:rPr>
          <w:color w:val="000000"/>
        </w:rPr>
        <w:t xml:space="preserve">0 или </w:t>
      </w:r>
      <w:r w:rsidR="00785027">
        <w:rPr>
          <w:color w:val="000000"/>
        </w:rPr>
        <w:t>«</w:t>
      </w:r>
      <w:r w:rsidRPr="00785027">
        <w:rPr>
          <w:color w:val="000000"/>
        </w:rPr>
        <w:t>кроше</w:t>
      </w:r>
      <w:r w:rsidR="00785027">
        <w:rPr>
          <w:color w:val="000000"/>
        </w:rPr>
        <w:t>»</w:t>
      </w:r>
      <w:r w:rsidRPr="00785027">
        <w:rPr>
          <w:color w:val="000000"/>
        </w:rPr>
        <w:t>, ирис, шелк</w:t>
      </w:r>
      <w:r w:rsidR="00785027" w:rsidRPr="00785027">
        <w:rPr>
          <w:color w:val="000000"/>
        </w:rPr>
        <w:t>,</w:t>
      </w:r>
      <w:r w:rsidRPr="00785027">
        <w:rPr>
          <w:color w:val="000000"/>
        </w:rPr>
        <w:t xml:space="preserve"> маленькие ножницы с изогнутыми концами, прозрачная бумага и копирка, колышек для дырочек, простой карандаш </w:t>
      </w:r>
      <w:r w:rsidR="00785027">
        <w:rPr>
          <w:color w:val="000000"/>
        </w:rPr>
        <w:t>«</w:t>
      </w:r>
      <w:r w:rsidRPr="00785027">
        <w:rPr>
          <w:color w:val="000000"/>
        </w:rPr>
        <w:t>М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>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Дидактический материал к учебному занятию:</w:t>
      </w:r>
      <w:r w:rsidRPr="00785027">
        <w:rPr>
          <w:color w:val="000000"/>
        </w:rPr>
        <w:t xml:space="preserve"> презентация, карточки, таблица «Инструменты, приспособления и материалы для машинной вышивки», плакаты</w:t>
      </w:r>
      <w:r w:rsidR="004252B0" w:rsidRPr="00785027">
        <w:rPr>
          <w:color w:val="000000"/>
        </w:rPr>
        <w:t xml:space="preserve"> ТБ</w:t>
      </w:r>
      <w:r w:rsidRPr="00785027">
        <w:rPr>
          <w:color w:val="000000"/>
        </w:rPr>
        <w:t>.</w:t>
      </w:r>
    </w:p>
    <w:p w:rsidR="00700687" w:rsidRPr="00785027" w:rsidRDefault="00700687" w:rsidP="0078502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Практическая работа: </w:t>
      </w:r>
      <w:r w:rsidRPr="00785027">
        <w:rPr>
          <w:rFonts w:ascii="Times New Roman" w:hAnsi="Times New Roman" w:cs="Times New Roman"/>
          <w:color w:val="000000"/>
          <w:sz w:val="28"/>
          <w:szCs w:val="28"/>
        </w:rPr>
        <w:t>Упражнения на швейной машине без ниток на запяленном кусочке, полотна с нанесенным простейшим рисунком</w:t>
      </w:r>
      <w:r w:rsidR="00785027" w:rsidRPr="0078502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85027">
        <w:rPr>
          <w:rFonts w:ascii="Times New Roman" w:hAnsi="Times New Roman" w:cs="Times New Roman"/>
          <w:color w:val="000000"/>
          <w:sz w:val="28"/>
          <w:szCs w:val="28"/>
        </w:rPr>
        <w:t xml:space="preserve"> Выработка навыка правильного положения рук.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 xml:space="preserve">Место проведения: </w:t>
      </w:r>
      <w:r w:rsidRPr="00785027">
        <w:rPr>
          <w:color w:val="000000"/>
        </w:rPr>
        <w:t>кабинет обслуживающего труда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rStyle w:val="afd"/>
          <w:color w:val="000000"/>
          <w:sz w:val="28"/>
          <w:szCs w:val="28"/>
        </w:rPr>
        <w:t>Ход урока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b/>
          <w:bCs/>
          <w:color w:val="000000"/>
          <w:sz w:val="28"/>
          <w:szCs w:val="28"/>
        </w:rPr>
        <w:t xml:space="preserve">1. </w:t>
      </w:r>
      <w:r w:rsidRPr="00785027">
        <w:rPr>
          <w:b/>
          <w:color w:val="000000"/>
          <w:sz w:val="28"/>
          <w:szCs w:val="28"/>
        </w:rPr>
        <w:t>Организационный момент.</w:t>
      </w:r>
    </w:p>
    <w:p w:rsidR="00DD049B" w:rsidRPr="00785027" w:rsidRDefault="00785027" w:rsidP="00785027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– </w:t>
      </w:r>
      <w:r w:rsidR="00DD049B" w:rsidRPr="00785027">
        <w:rPr>
          <w:color w:val="000000"/>
        </w:rPr>
        <w:t>Приветствие учащихся;</w:t>
      </w:r>
    </w:p>
    <w:p w:rsidR="00DD049B" w:rsidRPr="00785027" w:rsidRDefault="00785027" w:rsidP="00785027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– </w:t>
      </w:r>
      <w:r w:rsidR="00DD049B" w:rsidRPr="00785027">
        <w:rPr>
          <w:color w:val="000000"/>
        </w:rPr>
        <w:t>Проверка посещаемости;</w:t>
      </w:r>
    </w:p>
    <w:p w:rsidR="00DD049B" w:rsidRPr="00785027" w:rsidRDefault="00785027" w:rsidP="00785027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– </w:t>
      </w:r>
      <w:r w:rsidR="00DD049B" w:rsidRPr="00785027">
        <w:rPr>
          <w:color w:val="000000"/>
        </w:rPr>
        <w:t>Проверка рабочей одежды и готовности к занятию;</w:t>
      </w:r>
    </w:p>
    <w:p w:rsidR="00DD049B" w:rsidRPr="00785027" w:rsidRDefault="00785027" w:rsidP="00785027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– </w:t>
      </w:r>
      <w:r w:rsidR="00DD049B" w:rsidRPr="00785027">
        <w:rPr>
          <w:color w:val="000000"/>
        </w:rPr>
        <w:t>Назначение дежурных.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785027">
        <w:rPr>
          <w:i/>
          <w:iCs/>
          <w:color w:val="000000"/>
          <w:sz w:val="28"/>
          <w:szCs w:val="28"/>
        </w:rPr>
        <w:t>На экране высвечивается тема урока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Этапы урока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b/>
          <w:bCs/>
          <w:color w:val="000000"/>
          <w:sz w:val="28"/>
          <w:szCs w:val="28"/>
        </w:rPr>
        <w:t>2. Основная часть</w:t>
      </w:r>
      <w:r w:rsidR="00F51AC1" w:rsidRPr="00785027">
        <w:rPr>
          <w:b/>
          <w:bCs/>
          <w:color w:val="000000"/>
          <w:sz w:val="28"/>
          <w:szCs w:val="28"/>
        </w:rPr>
        <w:t>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 xml:space="preserve">Вышивка </w:t>
      </w:r>
      <w:r w:rsidR="00785027">
        <w:rPr>
          <w:color w:val="000000"/>
          <w:sz w:val="28"/>
          <w:szCs w:val="28"/>
        </w:rPr>
        <w:t>–</w:t>
      </w:r>
      <w:r w:rsidR="00785027" w:rsidRPr="00785027">
        <w:rPr>
          <w:color w:val="000000"/>
          <w:sz w:val="28"/>
          <w:szCs w:val="28"/>
        </w:rPr>
        <w:t xml:space="preserve"> </w:t>
      </w:r>
      <w:r w:rsidRPr="00785027">
        <w:rPr>
          <w:color w:val="000000"/>
          <w:sz w:val="28"/>
          <w:szCs w:val="28"/>
        </w:rPr>
        <w:t>распространённый вид декоративно-прикладного искусства, в котором узор и изображение выполняются ручным или машинным способом на разных тканях, коже, войлоке и других материалах, льняными, хлопчатобумажными, шёлковыми, шерстяными, металлическими нитками, а также бисером, жемчугом, драгоценными камнями, и др.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Первые работы вышивки появились еще много веков назад, в ту эпоху, когда шили одежду из шкур животных, а нитками служили их жилы, тогда то и появились первые дизайнеры вышивки, которые стежками создавали узоры на одежде. И так постепенно с каждым поколением люди разных эпох вносили свои в клады в развитие вышивки, так в эпоху каменного века шили костяной иглой, затем бронзовой и в конце концов стальной. С усовершенствованием принадлежностей для вышивки, усовершенствовались и узоры на одежде, передавая сюжет каждого века.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 xml:space="preserve">Так уже к 19 веку </w:t>
      </w:r>
      <w:r w:rsidRPr="00507EC2">
        <w:rPr>
          <w:color w:val="000000"/>
          <w:sz w:val="28"/>
          <w:szCs w:val="28"/>
        </w:rPr>
        <w:t>вышивка</w:t>
      </w:r>
      <w:r w:rsidRPr="00785027">
        <w:rPr>
          <w:color w:val="000000"/>
          <w:sz w:val="28"/>
          <w:szCs w:val="28"/>
        </w:rPr>
        <w:t xml:space="preserve"> появилась не только на одежде, стало модным украшать вышивкой предметы жилища: подушки, скатерти, рушники </w:t>
      </w:r>
      <w:r w:rsidR="00785027">
        <w:rPr>
          <w:color w:val="000000"/>
          <w:sz w:val="28"/>
          <w:szCs w:val="28"/>
        </w:rPr>
        <w:t>и т.д.</w:t>
      </w:r>
      <w:r w:rsidRPr="00785027">
        <w:rPr>
          <w:color w:val="000000"/>
          <w:sz w:val="28"/>
          <w:szCs w:val="28"/>
        </w:rPr>
        <w:t xml:space="preserve"> И узоры уже были намного разнообразнее прежних, свои фантазии вышивальщицы полностью воплощали в вышивке – это были фигуры женщин, изображение птиц, животных, рыб.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 xml:space="preserve">Так в 1860 году, когда было отменено крепостное право, купец Елесеев организовал производство по изготовлению и продаже вышитых изделий и тем самым внес огромный вклад в развитие вышивки. Поскольку ивановские вышивальщицы прославились своими качественными произведениями искусства, которые тогда можно было купить не только в магазинах Петербурга и Москвы, но и в Сибири и на Дону. В 20 веке ручную </w:t>
      </w:r>
      <w:r w:rsidRPr="00507EC2">
        <w:rPr>
          <w:color w:val="000000"/>
          <w:sz w:val="28"/>
          <w:szCs w:val="28"/>
        </w:rPr>
        <w:t>вышивку</w:t>
      </w:r>
      <w:r w:rsidRPr="00785027">
        <w:rPr>
          <w:color w:val="000000"/>
          <w:sz w:val="28"/>
          <w:szCs w:val="28"/>
        </w:rPr>
        <w:t xml:space="preserve"> начинает заменять машинная, </w:t>
      </w:r>
      <w:r w:rsidR="00785027">
        <w:rPr>
          <w:color w:val="000000"/>
          <w:sz w:val="28"/>
          <w:szCs w:val="28"/>
        </w:rPr>
        <w:t>т.е.</w:t>
      </w:r>
      <w:r w:rsidRPr="00785027">
        <w:rPr>
          <w:color w:val="000000"/>
          <w:sz w:val="28"/>
          <w:szCs w:val="28"/>
        </w:rPr>
        <w:t xml:space="preserve"> иглой уже управляет не человек, а автоматика, с помощью которой можно создавать любые рисунки на разных изделиях, которые машина создаст со скоростью с выше 1000 стежков в минуту. Но ручной труд по прежнему остался в этом виде искусства создавать шедевры, он принадлежит дизайнеру машинной вышивки.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Вышивка на сегодняшний день приспосабливается к современной жизни, меняется и стилизуется, но она неизменно продолжает развиваться как декоративно-прикладное искусство. Вместо медленного и трудоемкого ручного труда вышивальщиц сегодня применяются автоматы для машинной вышивки, благодаря которой также можно и тиражировать изделия. Но все же, компьютерные технологии и промышленные роботы остаются вспомогательными средствами, а вышивку, как и прежде, создают люди.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Машинная вышивка предоставляет невероятные возможности при художественном декорировании изделий и аксессуаров. При современных технологиях и оборудовании стало возможным нанесение вышивки на любой материал, а также детали одежды или обуви. Вышитые постельное белье, картины и портреты, фирменная одежда или любое другое изделие всегда отличается индивидуальностью и, что немаловажно, эстетичностью и долговечностью. Это обстоятельство подчеркивает серьезное отношение к делу, а значит и надежность возможного партнерства. Машинное изготовление логотипа сегодня принимается как визитная карточка и гарантия успеха многих мировых компаний.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Как технологический процесс, машинная вышивка достаточно сложная и включает в себя несколько последовательных этапов: создание программы, настройка и отладка оборудования, подготовка вспомогательных материалов и собственно сама вышивка.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 xml:space="preserve">Ассортимент новейших материалов, применяемых сегодня в вышивальном производстве, очень широк </w:t>
      </w:r>
      <w:r w:rsidR="00785027">
        <w:rPr>
          <w:color w:val="000000"/>
          <w:sz w:val="28"/>
          <w:szCs w:val="28"/>
        </w:rPr>
        <w:t>–</w:t>
      </w:r>
      <w:r w:rsidR="00785027" w:rsidRPr="00785027">
        <w:rPr>
          <w:color w:val="000000"/>
          <w:sz w:val="28"/>
          <w:szCs w:val="28"/>
        </w:rPr>
        <w:t xml:space="preserve"> </w:t>
      </w:r>
      <w:r w:rsidRPr="00785027">
        <w:rPr>
          <w:color w:val="000000"/>
          <w:sz w:val="28"/>
          <w:szCs w:val="28"/>
        </w:rPr>
        <w:t>это и цветные пленки ПВХ, и рефлексные пленки, способные придать объем вышивке, различные нитки и материалы для проблемных тканей. Программное обеспечение также обладает широкими возможностями, и это дает возможность заранее учесть тип ткани или другого материала для вышивки. Современные автоматы могут вышивать на цельных полотнах, на раскроенной ткани, а также на готовой продукции любой формы, даже такой как брюки, футболки, носки и перчатки.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Вспомогательные материалы для индустрии вышивки также обладают огромным разнообразием и широчайшими возможностями. Так, для медицинских учреждений, предприятий пищевой и фармацевтической промышленности очень важно, что современные нитки, применяемые при вышивке, можно подвергать стирке при высоких температурах и даже химической чистке. Такие нитки могут быть не только полиэстерными и натуральными, но и металлизированными, причем не только стандартных золотистых и серебряных цветов, но и всех оттенков красных, зеленых, желтых и синих цветов. Кроме того, при изготовлении логотипов, декорировании изделий и других вышивальных целей используются уникальные материалы, такие как водорастворимые и термоклеевые пленки, объемные пены, светоотражающие и терморазрушающиеся пленки.</w:t>
      </w:r>
      <w:r w:rsidRPr="00785027">
        <w:rPr>
          <w:color w:val="000000"/>
          <w:sz w:val="28"/>
          <w:szCs w:val="28"/>
        </w:rPr>
        <w:br/>
        <w:t>Действительно, машинная вышивка сегодня обладает очень широкими возможностями. Изделие с прекрасной вышивкой сегодня может быть ценным подарком для родных и близких, долго даря им приятные воспоминания о радостных моментах жизни.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Основным инструментом при машинной вышивке является швейная машина, которая служит для вышивания.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Швейная машина появилась на свет значительно позже механизированных прядильных и ткацких станков, хотя попытки механизировать труд портных предпринимались, начиная с середины XIV века.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Первый проект машины для пошива одежды предложил в конце XV</w:t>
      </w:r>
      <w:r w:rsidR="00785027">
        <w:rPr>
          <w:color w:val="000000"/>
          <w:sz w:val="28"/>
          <w:szCs w:val="28"/>
        </w:rPr>
        <w:t> </w:t>
      </w:r>
      <w:r w:rsidR="00785027" w:rsidRPr="00785027">
        <w:rPr>
          <w:color w:val="000000"/>
          <w:sz w:val="28"/>
          <w:szCs w:val="28"/>
        </w:rPr>
        <w:t>в</w:t>
      </w:r>
      <w:r w:rsidRPr="00785027">
        <w:rPr>
          <w:color w:val="000000"/>
          <w:sz w:val="28"/>
          <w:szCs w:val="28"/>
        </w:rPr>
        <w:t xml:space="preserve">. </w:t>
      </w:r>
      <w:r w:rsidRPr="00507EC2">
        <w:rPr>
          <w:color w:val="000000"/>
          <w:sz w:val="28"/>
          <w:szCs w:val="28"/>
        </w:rPr>
        <w:t>Леонардо да Винчи</w:t>
      </w:r>
      <w:r w:rsidRPr="00785027">
        <w:rPr>
          <w:color w:val="000000"/>
          <w:sz w:val="28"/>
          <w:szCs w:val="28"/>
        </w:rPr>
        <w:t>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В последующие годы создавались машины, копирующие принцип образования ручных стежков. В 1775 году Карл Вейзенталь получил первый патент на машину копирующую образование стежков вручную. Иголка прокалывала материю туда и обратно, сама не переворачиваясь. Конструкция изобретения была очень несовершенной и потому не получила распространения.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С 1755 до 1846 года пытливые умы продолжали настойчиво трудиться над созданием швейной машины. Так, в 1790 году англичанин Томас Сент получил патент на машину для шитья башмаков и сапог.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Французу Б. Тимонье, который в 1830 году изготовил машину, громоздкая, сделанная в основном из деревянных частей машина Тимонье давала непрочный шов в одну нитку. Главный недостаток этого шва в том, что он легко распускается, достаточно разорваться лишь одному стежку. Она была выпущена в количестве 80 экземпляров и служила главным образом для надобностей армии. Появления машины, заменяющей ручной труд, подстегнул изобретателей к разработке новых конструкций для механического выполнения стежка. Французским правительством, так же ему был дан правительственный заказ на изготовление партии машин для пошива военной формы.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К 1840</w:t>
      </w:r>
      <w:r w:rsidR="00785027">
        <w:rPr>
          <w:color w:val="000000"/>
          <w:sz w:val="28"/>
          <w:szCs w:val="28"/>
        </w:rPr>
        <w:t>-</w:t>
      </w:r>
      <w:r w:rsidR="00785027" w:rsidRPr="00785027">
        <w:rPr>
          <w:color w:val="000000"/>
          <w:sz w:val="28"/>
          <w:szCs w:val="28"/>
        </w:rPr>
        <w:t>м</w:t>
      </w:r>
      <w:r w:rsidRPr="00785027">
        <w:rPr>
          <w:color w:val="000000"/>
          <w:sz w:val="28"/>
          <w:szCs w:val="28"/>
        </w:rPr>
        <w:t>у году была построена небольшая фабрика, насчитывающая 80 машин. Но разгневанные портные, шьющие вручную, разгромили фабрику, уничтожив все машины. Тимонье с новой моделью машины уехал в Англию, где основал первую фабрику по производству одежды. К сожалению, он прогорел и умер в нищете в 1857 году.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Честь изобретения швейной машины с челночным стежком принадлежит Америке. Впервые челнок в швейной машине применил Вальтер Хант, построивший в 1832</w:t>
      </w:r>
      <w:r w:rsidR="00785027">
        <w:rPr>
          <w:color w:val="000000"/>
          <w:sz w:val="28"/>
          <w:szCs w:val="28"/>
        </w:rPr>
        <w:t>–</w:t>
      </w:r>
      <w:r w:rsidR="00785027" w:rsidRPr="00785027">
        <w:rPr>
          <w:color w:val="000000"/>
          <w:sz w:val="28"/>
          <w:szCs w:val="28"/>
        </w:rPr>
        <w:t>1</w:t>
      </w:r>
      <w:r w:rsidRPr="00785027">
        <w:rPr>
          <w:color w:val="000000"/>
          <w:sz w:val="28"/>
          <w:szCs w:val="28"/>
        </w:rPr>
        <w:t>834 годах машину с прямой иглой с ушком у острия и челноком, подобным ткацкому. Однако она не была запатентована, так как работала нестабильно</w:t>
      </w:r>
      <w:r w:rsidRPr="00785027">
        <w:rPr>
          <w:i/>
          <w:iCs/>
          <w:color w:val="000000"/>
          <w:sz w:val="28"/>
          <w:szCs w:val="28"/>
        </w:rPr>
        <w:t>.</w:t>
      </w:r>
    </w:p>
    <w:p w:rsidR="00700687" w:rsidRPr="00785027" w:rsidRDefault="0078502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Э.</w:t>
      </w:r>
      <w:r>
        <w:rPr>
          <w:color w:val="000000"/>
          <w:sz w:val="28"/>
          <w:szCs w:val="28"/>
        </w:rPr>
        <w:t> </w:t>
      </w:r>
      <w:r w:rsidRPr="00785027">
        <w:rPr>
          <w:color w:val="000000"/>
          <w:sz w:val="28"/>
          <w:szCs w:val="28"/>
        </w:rPr>
        <w:t>Хоу</w:t>
      </w:r>
      <w:r w:rsidR="00700687" w:rsidRPr="00785027">
        <w:rPr>
          <w:color w:val="000000"/>
          <w:sz w:val="28"/>
          <w:szCs w:val="28"/>
        </w:rPr>
        <w:t xml:space="preserve"> получил патент на первую реальную швейную машину челночного стежка</w:t>
      </w:r>
      <w:r w:rsidRPr="00785027">
        <w:rPr>
          <w:color w:val="000000"/>
          <w:sz w:val="28"/>
          <w:szCs w:val="28"/>
        </w:rPr>
        <w:t>,</w:t>
      </w:r>
      <w:r w:rsidR="00700687" w:rsidRPr="00785027">
        <w:rPr>
          <w:color w:val="000000"/>
          <w:sz w:val="28"/>
          <w:szCs w:val="28"/>
        </w:rPr>
        <w:t xml:space="preserve"> которая работала со скоростью триста стежков в минуту. При этом игла двигалась горизонтально, а сшиваемые ткани располагались в вертикальной плоскости и могли перемещаться только по прямой линии.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 xml:space="preserve">Изобретение Хоу нуждалась в совершенствовании. Ускорили этот процесс талантливые американские изобретатели Аллен Вильсон, Джеймс Гиббс и гениальный предприниматель </w:t>
      </w:r>
      <w:r w:rsidRPr="00507EC2">
        <w:rPr>
          <w:color w:val="000000"/>
          <w:sz w:val="28"/>
          <w:szCs w:val="28"/>
        </w:rPr>
        <w:t>Исаак Меррит Зингер</w:t>
      </w:r>
      <w:r w:rsidRPr="00785027">
        <w:rPr>
          <w:color w:val="000000"/>
          <w:sz w:val="28"/>
          <w:szCs w:val="28"/>
        </w:rPr>
        <w:t>, эмигрировавший в свое время из Германии и обосновавшийся в Нью-Йорке.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В 1851 году Зингер создал одну из первых бытовых швейных машин, у которой игла закреплялась в вертикальном положении. Теперь ткань, прижимаемая лапкой, располагалась на горизонтальной плоскости и могла продвигаться благодаря прерывисто движущемуся зубчатому колесу</w:t>
      </w:r>
      <w:r w:rsidRPr="00785027">
        <w:rPr>
          <w:i/>
          <w:iCs/>
          <w:color w:val="000000"/>
          <w:sz w:val="28"/>
          <w:szCs w:val="28"/>
        </w:rPr>
        <w:t>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В 1852 году Зингер продал свою первую швейную машину за 100 долларов, а в 1854</w:t>
      </w:r>
      <w:r w:rsidR="00785027">
        <w:rPr>
          <w:color w:val="000000"/>
          <w:sz w:val="28"/>
          <w:szCs w:val="28"/>
        </w:rPr>
        <w:t>-</w:t>
      </w:r>
      <w:r w:rsidR="00785027" w:rsidRPr="00785027">
        <w:rPr>
          <w:color w:val="000000"/>
          <w:sz w:val="28"/>
          <w:szCs w:val="28"/>
        </w:rPr>
        <w:t>м</w:t>
      </w:r>
      <w:r w:rsidRPr="00785027">
        <w:rPr>
          <w:color w:val="000000"/>
          <w:sz w:val="28"/>
          <w:szCs w:val="28"/>
        </w:rPr>
        <w:t xml:space="preserve"> вместе с Эдуардом Кларком учредил товарищество </w:t>
      </w:r>
      <w:r w:rsidR="00785027">
        <w:rPr>
          <w:color w:val="000000"/>
          <w:sz w:val="28"/>
          <w:szCs w:val="28"/>
        </w:rPr>
        <w:t>«</w:t>
      </w:r>
      <w:r w:rsidR="00785027" w:rsidRPr="00785027">
        <w:rPr>
          <w:color w:val="000000"/>
          <w:sz w:val="28"/>
          <w:szCs w:val="28"/>
        </w:rPr>
        <w:t>S</w:t>
      </w:r>
      <w:r w:rsidRPr="00785027">
        <w:rPr>
          <w:color w:val="000000"/>
          <w:sz w:val="28"/>
          <w:szCs w:val="28"/>
        </w:rPr>
        <w:t>inger Company</w:t>
      </w:r>
      <w:r w:rsidR="00785027">
        <w:rPr>
          <w:color w:val="000000"/>
          <w:sz w:val="28"/>
          <w:szCs w:val="28"/>
        </w:rPr>
        <w:t>»</w:t>
      </w:r>
      <w:r w:rsidR="00785027" w:rsidRPr="00785027">
        <w:rPr>
          <w:color w:val="000000"/>
          <w:sz w:val="28"/>
          <w:szCs w:val="28"/>
        </w:rPr>
        <w:t>.</w:t>
      </w:r>
      <w:r w:rsidRPr="00785027">
        <w:rPr>
          <w:color w:val="000000"/>
          <w:sz w:val="28"/>
          <w:szCs w:val="28"/>
        </w:rPr>
        <w:t xml:space="preserve"> Через год его изобретение получило первый приз на Всемирной ярмарке в Париже. Машины Зингера пользовались огромным спросом во всей Америке. Этому способствовало еще и то, что в 1856 году компания приняла уникальное по тем временам решение: продажа в рассрочку. К 1863 году </w:t>
      </w:r>
      <w:r w:rsidR="00785027">
        <w:rPr>
          <w:color w:val="000000"/>
          <w:sz w:val="28"/>
          <w:szCs w:val="28"/>
        </w:rPr>
        <w:t>«</w:t>
      </w:r>
      <w:r w:rsidR="00785027" w:rsidRPr="00785027">
        <w:rPr>
          <w:color w:val="000000"/>
          <w:sz w:val="28"/>
          <w:szCs w:val="28"/>
        </w:rPr>
        <w:t>S</w:t>
      </w:r>
      <w:r w:rsidRPr="00785027">
        <w:rPr>
          <w:color w:val="000000"/>
          <w:sz w:val="28"/>
          <w:szCs w:val="28"/>
        </w:rPr>
        <w:t>inger Company</w:t>
      </w:r>
      <w:r w:rsidR="00785027">
        <w:rPr>
          <w:color w:val="000000"/>
          <w:sz w:val="28"/>
          <w:szCs w:val="28"/>
        </w:rPr>
        <w:t>»</w:t>
      </w:r>
      <w:r w:rsidR="00785027" w:rsidRPr="00785027">
        <w:rPr>
          <w:color w:val="000000"/>
          <w:sz w:val="28"/>
          <w:szCs w:val="28"/>
        </w:rPr>
        <w:t xml:space="preserve"> </w:t>
      </w:r>
      <w:r w:rsidRPr="00785027">
        <w:rPr>
          <w:color w:val="000000"/>
          <w:sz w:val="28"/>
          <w:szCs w:val="28"/>
        </w:rPr>
        <w:t xml:space="preserve">продавала 20 тысяч швейных машин в год, через 4 года имела уже несколько фабрик в Америке, открыла свою первую фабрику в Шотландии, а в дальнейшем фабрики империи </w:t>
      </w:r>
      <w:r w:rsidR="00785027">
        <w:rPr>
          <w:color w:val="000000"/>
          <w:sz w:val="28"/>
          <w:szCs w:val="28"/>
        </w:rPr>
        <w:t>«</w:t>
      </w:r>
      <w:r w:rsidR="00785027" w:rsidRPr="00785027">
        <w:rPr>
          <w:color w:val="000000"/>
          <w:sz w:val="28"/>
          <w:szCs w:val="28"/>
        </w:rPr>
        <w:t>S</w:t>
      </w:r>
      <w:r w:rsidRPr="00785027">
        <w:rPr>
          <w:color w:val="000000"/>
          <w:sz w:val="28"/>
          <w:szCs w:val="28"/>
        </w:rPr>
        <w:t>inger</w:t>
      </w:r>
      <w:r w:rsidR="00785027">
        <w:rPr>
          <w:color w:val="000000"/>
          <w:sz w:val="28"/>
          <w:szCs w:val="28"/>
        </w:rPr>
        <w:t>»</w:t>
      </w:r>
      <w:r w:rsidR="00785027" w:rsidRPr="00785027">
        <w:rPr>
          <w:color w:val="000000"/>
          <w:sz w:val="28"/>
          <w:szCs w:val="28"/>
        </w:rPr>
        <w:t xml:space="preserve"> </w:t>
      </w:r>
      <w:r w:rsidRPr="00785027">
        <w:rPr>
          <w:color w:val="000000"/>
          <w:sz w:val="28"/>
          <w:szCs w:val="28"/>
        </w:rPr>
        <w:t>появились во многих странах мира.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Швейные машины в России.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Ввоз готовых швейных машин из-за рубежа требовал немалых затрат, что приводило к удорожанию машин и, как следствие, к затруднениям в их сбыте.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 xml:space="preserve">В 1900 году в подмосковном городе Подольске фирма </w:t>
      </w:r>
      <w:r w:rsidR="00785027">
        <w:rPr>
          <w:color w:val="000000"/>
          <w:sz w:val="28"/>
          <w:szCs w:val="28"/>
        </w:rPr>
        <w:t>«</w:t>
      </w:r>
      <w:r w:rsidRPr="00785027">
        <w:rPr>
          <w:color w:val="000000"/>
          <w:sz w:val="28"/>
          <w:szCs w:val="28"/>
        </w:rPr>
        <w:t>Зингер</w:t>
      </w:r>
      <w:r w:rsidR="00785027">
        <w:rPr>
          <w:color w:val="000000"/>
          <w:sz w:val="28"/>
          <w:szCs w:val="28"/>
        </w:rPr>
        <w:t>»</w:t>
      </w:r>
      <w:r w:rsidRPr="00785027">
        <w:rPr>
          <w:color w:val="000000"/>
          <w:sz w:val="28"/>
          <w:szCs w:val="28"/>
        </w:rPr>
        <w:t xml:space="preserve"> основала завод, который осуществлял сборку швейных машин из деталей, доставляемых из-за границы.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 xml:space="preserve">В 1902 году начался выпуск первой продукции </w:t>
      </w:r>
      <w:r w:rsidR="00785027">
        <w:rPr>
          <w:color w:val="000000"/>
          <w:sz w:val="28"/>
          <w:szCs w:val="28"/>
        </w:rPr>
        <w:t>–</w:t>
      </w:r>
      <w:r w:rsidR="00785027" w:rsidRPr="00785027">
        <w:rPr>
          <w:color w:val="000000"/>
          <w:sz w:val="28"/>
          <w:szCs w:val="28"/>
        </w:rPr>
        <w:t xml:space="preserve"> </w:t>
      </w:r>
      <w:r w:rsidRPr="00785027">
        <w:rPr>
          <w:color w:val="000000"/>
          <w:sz w:val="28"/>
          <w:szCs w:val="28"/>
        </w:rPr>
        <w:t>так называемых семейных</w:t>
      </w:r>
      <w:r w:rsidR="00785027">
        <w:rPr>
          <w:color w:val="000000"/>
          <w:sz w:val="28"/>
          <w:szCs w:val="28"/>
        </w:rPr>
        <w:t xml:space="preserve"> </w:t>
      </w:r>
      <w:r w:rsidRPr="00785027">
        <w:rPr>
          <w:color w:val="000000"/>
          <w:sz w:val="28"/>
          <w:szCs w:val="28"/>
        </w:rPr>
        <w:t>и других швейных машин.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1917 год. Была создана отечественная швейная промышленность.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Подольский механический завод</w:t>
      </w:r>
      <w:r w:rsidR="00785027">
        <w:rPr>
          <w:color w:val="000000"/>
          <w:sz w:val="28"/>
          <w:szCs w:val="28"/>
        </w:rPr>
        <w:t xml:space="preserve"> </w:t>
      </w:r>
      <w:r w:rsidRPr="00785027">
        <w:rPr>
          <w:color w:val="000000"/>
          <w:sz w:val="28"/>
          <w:szCs w:val="28"/>
        </w:rPr>
        <w:t xml:space="preserve">обеспечивал легкую промышленность бывшего СССР промышленными швейными машинами, а бытовая швейная машина </w:t>
      </w:r>
      <w:r w:rsidR="00785027">
        <w:rPr>
          <w:color w:val="000000"/>
          <w:sz w:val="28"/>
          <w:szCs w:val="28"/>
        </w:rPr>
        <w:t>«</w:t>
      </w:r>
      <w:r w:rsidR="00785027" w:rsidRPr="00785027">
        <w:rPr>
          <w:color w:val="000000"/>
          <w:sz w:val="28"/>
          <w:szCs w:val="28"/>
        </w:rPr>
        <w:t>Ч</w:t>
      </w:r>
      <w:r w:rsidRPr="00785027">
        <w:rPr>
          <w:color w:val="000000"/>
          <w:sz w:val="28"/>
          <w:szCs w:val="28"/>
        </w:rPr>
        <w:t>айка</w:t>
      </w:r>
      <w:r w:rsidR="00785027">
        <w:rPr>
          <w:color w:val="000000"/>
          <w:sz w:val="28"/>
          <w:szCs w:val="28"/>
        </w:rPr>
        <w:t>»</w:t>
      </w:r>
      <w:r w:rsidR="00785027" w:rsidRPr="00785027">
        <w:rPr>
          <w:color w:val="000000"/>
          <w:sz w:val="28"/>
          <w:szCs w:val="28"/>
        </w:rPr>
        <w:t xml:space="preserve"> </w:t>
      </w:r>
      <w:r w:rsidRPr="00785027">
        <w:rPr>
          <w:color w:val="000000"/>
          <w:sz w:val="28"/>
          <w:szCs w:val="28"/>
        </w:rPr>
        <w:t xml:space="preserve">и ПМЗ </w:t>
      </w:r>
      <w:r w:rsidR="00785027">
        <w:rPr>
          <w:color w:val="000000"/>
          <w:sz w:val="28"/>
          <w:szCs w:val="28"/>
        </w:rPr>
        <w:t>–</w:t>
      </w:r>
      <w:r w:rsidR="00785027" w:rsidRPr="00785027">
        <w:rPr>
          <w:color w:val="000000"/>
          <w:sz w:val="28"/>
          <w:szCs w:val="28"/>
        </w:rPr>
        <w:t xml:space="preserve"> </w:t>
      </w:r>
      <w:r w:rsidRPr="00785027">
        <w:rPr>
          <w:color w:val="000000"/>
          <w:sz w:val="28"/>
          <w:szCs w:val="28"/>
        </w:rPr>
        <w:t>2, сходившая с конвейера завода, являлась практически единственной для рукоделия в семье. исправно служит и по сей день.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Нынешние поколения бытовых швейных машин подразделяются на две большие группы: электромеханические и компьютеризированные. Есть ещё подгруппа </w:t>
      </w:r>
      <w:r w:rsidR="00785027">
        <w:rPr>
          <w:color w:val="000000"/>
          <w:sz w:val="28"/>
          <w:szCs w:val="28"/>
        </w:rPr>
        <w:t>–</w:t>
      </w:r>
      <w:r w:rsidR="00785027" w:rsidRPr="00785027">
        <w:rPr>
          <w:color w:val="000000"/>
          <w:sz w:val="28"/>
          <w:szCs w:val="28"/>
        </w:rPr>
        <w:t xml:space="preserve"> </w:t>
      </w:r>
      <w:r w:rsidRPr="00785027">
        <w:rPr>
          <w:color w:val="000000"/>
          <w:sz w:val="28"/>
          <w:szCs w:val="28"/>
        </w:rPr>
        <w:t>компьютеризированные швейно-вышивальные машины. Все они легкие и компактные, так как на смену чугуну пришли современные пластики или облегченные металлы. Имеют светлый корпус и обтекаемую форму. Но главное </w:t>
      </w:r>
      <w:r w:rsidR="00785027">
        <w:rPr>
          <w:color w:val="000000"/>
          <w:sz w:val="28"/>
          <w:szCs w:val="28"/>
        </w:rPr>
        <w:t>–</w:t>
      </w:r>
      <w:r w:rsidR="00785027" w:rsidRPr="00785027">
        <w:rPr>
          <w:color w:val="000000"/>
          <w:sz w:val="28"/>
          <w:szCs w:val="28"/>
        </w:rPr>
        <w:t xml:space="preserve"> </w:t>
      </w:r>
      <w:r w:rsidRPr="00785027">
        <w:rPr>
          <w:color w:val="000000"/>
          <w:sz w:val="28"/>
          <w:szCs w:val="28"/>
        </w:rPr>
        <w:t>это количество швов и операций. Электромеханические машины могут выполнять в среднем от 10 до 40 швов.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 xml:space="preserve">Швы сегодня чаще называют </w:t>
      </w:r>
      <w:r w:rsidR="00785027">
        <w:rPr>
          <w:color w:val="000000"/>
          <w:sz w:val="28"/>
          <w:szCs w:val="28"/>
        </w:rPr>
        <w:t>«</w:t>
      </w:r>
      <w:r w:rsidRPr="00785027">
        <w:rPr>
          <w:color w:val="000000"/>
          <w:sz w:val="28"/>
          <w:szCs w:val="28"/>
        </w:rPr>
        <w:t>программами</w:t>
      </w:r>
      <w:r w:rsidR="00785027">
        <w:rPr>
          <w:color w:val="000000"/>
          <w:sz w:val="28"/>
          <w:szCs w:val="28"/>
        </w:rPr>
        <w:t>»</w:t>
      </w:r>
      <w:r w:rsidR="00785027" w:rsidRPr="00785027">
        <w:rPr>
          <w:color w:val="000000"/>
          <w:sz w:val="28"/>
          <w:szCs w:val="28"/>
        </w:rPr>
        <w:t>.</w:t>
      </w:r>
      <w:r w:rsidR="00C1768F">
        <w:rPr>
          <w:color w:val="000000"/>
          <w:sz w:val="28"/>
          <w:szCs w:val="28"/>
        </w:rPr>
        <w:t xml:space="preserve"> Их </w:t>
      </w:r>
      <w:r w:rsidRPr="00785027">
        <w:rPr>
          <w:color w:val="000000"/>
          <w:sz w:val="28"/>
          <w:szCs w:val="28"/>
        </w:rPr>
        <w:t>обычно подразделяют на группы: рабочие, декоративные, оверлочные. На панели управления принято изображать программу в виде пиктограммы, которая буквально повторяет конфигурацию строчки. В отличие от электромеханических, компьютеризированные машины выполняют огромное количество операций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Сообщение технико-технологических сведений.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Любая швейная машина имеет основные рабочие органы и устройства.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Изучение устройства бытовой швейной машины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Изучение устройства шпульного колпачка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Виды приводов швейной машины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Привод – это устройство, с помощью которого швейная машина приводится в движение.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При работе на швейной машине необходимо соблюдать следующие правила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Изучение санитарно-гигиенических правил и правил техники безопасности.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Изучение организации рабочего места вышивальщицы.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Подготовка швейной машины к работе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Демонстрация учителем приёмов подготовки швейной машины к работе.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Практическая работа</w:t>
      </w:r>
    </w:p>
    <w:p w:rsidR="00700687" w:rsidRPr="00785027" w:rsidRDefault="00DD049B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b/>
          <w:bCs/>
          <w:color w:val="000000"/>
          <w:sz w:val="28"/>
          <w:szCs w:val="28"/>
        </w:rPr>
        <w:t xml:space="preserve">3. </w:t>
      </w:r>
      <w:r w:rsidR="00700687" w:rsidRPr="00785027">
        <w:rPr>
          <w:b/>
          <w:bCs/>
          <w:color w:val="000000"/>
          <w:sz w:val="28"/>
          <w:szCs w:val="28"/>
        </w:rPr>
        <w:t xml:space="preserve">Практическая работа </w:t>
      </w:r>
      <w:r w:rsidR="00785027">
        <w:rPr>
          <w:b/>
          <w:bCs/>
          <w:color w:val="000000"/>
          <w:sz w:val="28"/>
          <w:szCs w:val="28"/>
        </w:rPr>
        <w:t>№</w:t>
      </w:r>
      <w:r w:rsidR="00785027" w:rsidRPr="00785027">
        <w:rPr>
          <w:b/>
          <w:bCs/>
          <w:color w:val="000000"/>
          <w:sz w:val="28"/>
          <w:szCs w:val="28"/>
        </w:rPr>
        <w:t>1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Подготовка швейной машины к работе.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В ходе практической работы учитель следит за посадкой и правильного положения рук учащихся за машиной, выполнением правил безопасного труда, правильностью выполнения работы.</w:t>
      </w:r>
    </w:p>
    <w:p w:rsidR="00700687" w:rsidRPr="00785027" w:rsidRDefault="00DD049B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b/>
          <w:bCs/>
          <w:color w:val="000000"/>
          <w:sz w:val="28"/>
          <w:szCs w:val="28"/>
        </w:rPr>
        <w:t xml:space="preserve">4. </w:t>
      </w:r>
      <w:r w:rsidR="00700687" w:rsidRPr="00785027">
        <w:rPr>
          <w:b/>
          <w:bCs/>
          <w:color w:val="000000"/>
          <w:sz w:val="28"/>
          <w:szCs w:val="28"/>
        </w:rPr>
        <w:t xml:space="preserve">Практическая работа </w:t>
      </w:r>
      <w:r w:rsidR="00785027">
        <w:rPr>
          <w:b/>
          <w:bCs/>
          <w:color w:val="000000"/>
          <w:sz w:val="28"/>
          <w:szCs w:val="28"/>
        </w:rPr>
        <w:t>№</w:t>
      </w:r>
      <w:r w:rsidR="00785027" w:rsidRPr="00785027">
        <w:rPr>
          <w:b/>
          <w:bCs/>
          <w:color w:val="000000"/>
          <w:sz w:val="28"/>
          <w:szCs w:val="28"/>
        </w:rPr>
        <w:t>2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Отработать упражнения на швейной машине без ниток на запяленном кусочке, полотна с нанесенным простейшим рисунком</w:t>
      </w:r>
      <w:r w:rsidR="00785027" w:rsidRPr="00785027">
        <w:rPr>
          <w:color w:val="000000"/>
          <w:sz w:val="28"/>
          <w:szCs w:val="28"/>
        </w:rPr>
        <w:t>.</w:t>
      </w:r>
      <w:r w:rsidRPr="00785027">
        <w:rPr>
          <w:color w:val="000000"/>
          <w:sz w:val="28"/>
          <w:szCs w:val="28"/>
        </w:rPr>
        <w:t xml:space="preserve"> Выработка навыка правильного положения рук.</w:t>
      </w:r>
    </w:p>
    <w:p w:rsidR="00700687" w:rsidRPr="00785027" w:rsidRDefault="00DD049B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b/>
          <w:bCs/>
          <w:color w:val="000000"/>
          <w:sz w:val="28"/>
          <w:szCs w:val="28"/>
        </w:rPr>
        <w:t xml:space="preserve">5. </w:t>
      </w:r>
      <w:r w:rsidR="00700687" w:rsidRPr="00785027">
        <w:rPr>
          <w:b/>
          <w:bCs/>
          <w:color w:val="000000"/>
          <w:sz w:val="28"/>
          <w:szCs w:val="28"/>
        </w:rPr>
        <w:t>Заключительная часть</w:t>
      </w:r>
      <w:r w:rsidRPr="00785027">
        <w:rPr>
          <w:b/>
          <w:bCs/>
          <w:color w:val="000000"/>
          <w:sz w:val="28"/>
          <w:szCs w:val="28"/>
        </w:rPr>
        <w:t>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Закрепление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Анализ допущенных ошибок, оценка проделанной работы, уборка рабочих мест.</w:t>
      </w:r>
    </w:p>
    <w:p w:rsidR="00700687" w:rsidRPr="00785027" w:rsidRDefault="00700687" w:rsidP="00785027">
      <w:pPr>
        <w:pStyle w:val="afb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785027">
        <w:rPr>
          <w:color w:val="000000"/>
          <w:sz w:val="28"/>
          <w:szCs w:val="28"/>
        </w:rPr>
        <w:t>Домашнее задание</w:t>
      </w:r>
    </w:p>
    <w:p w:rsidR="00700687" w:rsidRPr="00785027" w:rsidRDefault="00C1768F" w:rsidP="00785027">
      <w:pPr>
        <w:ind w:firstLine="709"/>
        <w:rPr>
          <w:b/>
          <w:color w:val="000000"/>
        </w:rPr>
      </w:pPr>
      <w:r w:rsidRPr="00785027">
        <w:rPr>
          <w:b/>
          <w:color w:val="000000"/>
        </w:rPr>
        <w:t xml:space="preserve">Урок </w:t>
      </w:r>
      <w:r w:rsidR="000B1E92" w:rsidRPr="00785027">
        <w:rPr>
          <w:b/>
          <w:color w:val="000000"/>
        </w:rPr>
        <w:t>3</w:t>
      </w:r>
      <w:r w:rsidR="00785027">
        <w:rPr>
          <w:b/>
          <w:color w:val="000000"/>
        </w:rPr>
        <w:t>–</w:t>
      </w:r>
      <w:r w:rsidR="00785027" w:rsidRPr="00785027">
        <w:rPr>
          <w:b/>
          <w:color w:val="000000"/>
        </w:rPr>
        <w:t>4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Раздел программы:</w:t>
      </w:r>
      <w:r w:rsidRPr="00785027">
        <w:rPr>
          <w:color w:val="000000"/>
        </w:rPr>
        <w:t xml:space="preserve"> Художественная обработка ткани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Тема:</w:t>
      </w:r>
      <w:r w:rsidRPr="00785027">
        <w:rPr>
          <w:color w:val="000000"/>
        </w:rPr>
        <w:t xml:space="preserve"> Урок </w:t>
      </w:r>
      <w:r w:rsidR="00785027">
        <w:rPr>
          <w:color w:val="000000"/>
        </w:rPr>
        <w:t>–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 xml:space="preserve">игра </w:t>
      </w:r>
      <w:r w:rsidR="00785027">
        <w:rPr>
          <w:color w:val="000000"/>
        </w:rPr>
        <w:t>«</w:t>
      </w:r>
      <w:r w:rsidR="00785027" w:rsidRPr="00785027">
        <w:rPr>
          <w:color w:val="000000"/>
        </w:rPr>
        <w:t xml:space="preserve">Марья </w:t>
      </w:r>
      <w:r w:rsidR="00785027">
        <w:rPr>
          <w:color w:val="000000"/>
        </w:rPr>
        <w:t>–</w:t>
      </w:r>
      <w:r w:rsidR="00785027" w:rsidRPr="00785027">
        <w:rPr>
          <w:color w:val="000000"/>
        </w:rPr>
        <w:t xml:space="preserve"> искусница</w:t>
      </w:r>
      <w:r w:rsidR="00785027">
        <w:rPr>
          <w:color w:val="000000"/>
        </w:rPr>
        <w:t>»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Класс:</w:t>
      </w:r>
      <w:r w:rsidRPr="00785027">
        <w:rPr>
          <w:color w:val="000000"/>
        </w:rPr>
        <w:t xml:space="preserve"> 11 класс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Время работы:</w:t>
      </w:r>
      <w:r w:rsidRPr="00785027">
        <w:rPr>
          <w:color w:val="000000"/>
        </w:rPr>
        <w:t xml:space="preserve"> </w:t>
      </w:r>
      <w:r w:rsidR="000B1E92" w:rsidRPr="00785027">
        <w:rPr>
          <w:color w:val="000000"/>
        </w:rPr>
        <w:t>90</w:t>
      </w:r>
      <w:r w:rsidRPr="00785027">
        <w:rPr>
          <w:color w:val="000000"/>
        </w:rPr>
        <w:t xml:space="preserve"> минут</w:t>
      </w:r>
    </w:p>
    <w:p w:rsidR="00700687" w:rsidRPr="00785027" w:rsidRDefault="00700687" w:rsidP="00785027">
      <w:pPr>
        <w:ind w:firstLine="709"/>
        <w:rPr>
          <w:b/>
          <w:color w:val="000000"/>
        </w:rPr>
      </w:pPr>
      <w:r w:rsidRPr="00785027">
        <w:rPr>
          <w:b/>
          <w:color w:val="000000"/>
        </w:rPr>
        <w:t>Цели урока: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 xml:space="preserve">Образовательная: </w:t>
      </w:r>
      <w:r w:rsidRPr="00785027">
        <w:rPr>
          <w:color w:val="000000"/>
        </w:rPr>
        <w:t>продолжить формирование полученных умений и навыков, закрепить умение машинной вышивки.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Развивающая:</w:t>
      </w:r>
      <w:r w:rsidRPr="00785027">
        <w:rPr>
          <w:color w:val="000000"/>
        </w:rPr>
        <w:t xml:space="preserve"> развить умение работать со швейной машиной, сравнивать свою работу с образцами, анализировать, находить свои ошибки.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 xml:space="preserve">Воспитательная: </w:t>
      </w:r>
      <w:r w:rsidRPr="00785027">
        <w:rPr>
          <w:color w:val="000000"/>
        </w:rPr>
        <w:t>воспитывать качественное выполнение работы в отведенное время, применение учащимися контроля, воспитывать усидчивость, аккуратность, ответственность, внимательность, стимулирует интерес к труду, умение трудиться в коллективе, культуру общения.</w:t>
      </w:r>
    </w:p>
    <w:p w:rsidR="00700687" w:rsidRPr="00785027" w:rsidRDefault="00700687" w:rsidP="00785027">
      <w:pPr>
        <w:tabs>
          <w:tab w:val="left" w:pos="1995"/>
        </w:tabs>
        <w:ind w:firstLine="709"/>
        <w:rPr>
          <w:color w:val="000000"/>
        </w:rPr>
      </w:pPr>
      <w:r w:rsidRPr="00785027">
        <w:rPr>
          <w:b/>
          <w:color w:val="000000"/>
        </w:rPr>
        <w:t>Тип урока:</w:t>
      </w:r>
      <w:r w:rsidRPr="00785027">
        <w:rPr>
          <w:color w:val="000000"/>
        </w:rPr>
        <w:t xml:space="preserve"> урок контроля и учета знаний, умений и навыков</w:t>
      </w:r>
    </w:p>
    <w:p w:rsidR="00700687" w:rsidRPr="00785027" w:rsidRDefault="00700687" w:rsidP="00785027">
      <w:pPr>
        <w:tabs>
          <w:tab w:val="left" w:pos="1995"/>
        </w:tabs>
        <w:ind w:firstLine="709"/>
        <w:rPr>
          <w:b/>
          <w:color w:val="000000"/>
        </w:rPr>
      </w:pPr>
      <w:r w:rsidRPr="00785027">
        <w:rPr>
          <w:b/>
          <w:color w:val="000000"/>
        </w:rPr>
        <w:t xml:space="preserve">Основной метод проведения урока: </w:t>
      </w:r>
      <w:r w:rsidRPr="00785027">
        <w:rPr>
          <w:color w:val="000000"/>
        </w:rPr>
        <w:t>словесный, наглядный, практический.</w:t>
      </w:r>
    </w:p>
    <w:p w:rsidR="00700687" w:rsidRPr="00785027" w:rsidRDefault="00700687" w:rsidP="00785027">
      <w:pPr>
        <w:tabs>
          <w:tab w:val="left" w:pos="938"/>
        </w:tabs>
        <w:ind w:firstLine="709"/>
        <w:rPr>
          <w:color w:val="000000"/>
        </w:rPr>
      </w:pPr>
      <w:r w:rsidRPr="00785027">
        <w:rPr>
          <w:b/>
          <w:color w:val="000000"/>
        </w:rPr>
        <w:t>Оборудование</w:t>
      </w:r>
      <w:r w:rsidRPr="00785027">
        <w:rPr>
          <w:color w:val="000000"/>
        </w:rPr>
        <w:t xml:space="preserve">: швейная машина, пяльцы с винтом, машинные иглы от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6</w:t>
      </w:r>
      <w:r w:rsidRPr="00785027">
        <w:rPr>
          <w:color w:val="000000"/>
        </w:rPr>
        <w:t xml:space="preserve">5, нитки х/б от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6</w:t>
      </w:r>
      <w:r w:rsidRPr="00785027">
        <w:rPr>
          <w:color w:val="000000"/>
        </w:rPr>
        <w:t xml:space="preserve">0,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1</w:t>
      </w:r>
      <w:r w:rsidRPr="00785027">
        <w:rPr>
          <w:color w:val="000000"/>
        </w:rPr>
        <w:t xml:space="preserve">0, ткань, маленькие ножницы с изогнутыми концами, прозрачная бумага, колышек для дырочек, простой карандаш </w:t>
      </w:r>
      <w:r w:rsidR="00785027">
        <w:rPr>
          <w:color w:val="000000"/>
        </w:rPr>
        <w:t>«</w:t>
      </w:r>
      <w:r w:rsidRPr="00785027">
        <w:rPr>
          <w:color w:val="000000"/>
        </w:rPr>
        <w:t>М</w:t>
      </w:r>
      <w:r w:rsidR="00785027">
        <w:rPr>
          <w:color w:val="000000"/>
        </w:rPr>
        <w:t>»</w:t>
      </w:r>
      <w:r w:rsidRPr="00785027">
        <w:rPr>
          <w:color w:val="000000"/>
        </w:rPr>
        <w:t>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Дидактический материал к учебному занятию:</w:t>
      </w:r>
      <w:r w:rsidRPr="00785027">
        <w:rPr>
          <w:color w:val="000000"/>
        </w:rPr>
        <w:t xml:space="preserve"> образцы машинной вышивки, таблицы по технике безопасности.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Практическая работа:</w:t>
      </w:r>
      <w:r w:rsidRPr="00785027">
        <w:rPr>
          <w:color w:val="000000"/>
        </w:rPr>
        <w:t xml:space="preserve"> Вышивка салфетки сложным швом – ришелье.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 xml:space="preserve">Место проведения: </w:t>
      </w:r>
      <w:r w:rsidRPr="00785027">
        <w:rPr>
          <w:color w:val="000000"/>
        </w:rPr>
        <w:t>кабинет обслуживающего труда</w:t>
      </w:r>
    </w:p>
    <w:p w:rsidR="00E7386F" w:rsidRPr="00785027" w:rsidRDefault="00E7386F" w:rsidP="00785027">
      <w:pPr>
        <w:ind w:firstLine="709"/>
        <w:rPr>
          <w:color w:val="000000"/>
        </w:rPr>
      </w:pP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color w:val="000000"/>
        </w:rPr>
        <w:t>Планирование игровых этапов</w:t>
      </w:r>
    </w:p>
    <w:tbl>
      <w:tblPr>
        <w:tblW w:w="8988" w:type="dxa"/>
        <w:tblInd w:w="3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7354"/>
        <w:gridCol w:w="1634"/>
      </w:tblGrid>
      <w:tr w:rsidR="00700687" w:rsidRPr="00EC4361" w:rsidTr="00EC4361">
        <w:trPr>
          <w:cantSplit/>
          <w:trHeight w:val="345"/>
        </w:trPr>
        <w:tc>
          <w:tcPr>
            <w:tcW w:w="4091" w:type="pct"/>
            <w:shd w:val="clear" w:color="auto" w:fill="auto"/>
          </w:tcPr>
          <w:p w:rsidR="00700687" w:rsidRPr="00EC4361" w:rsidRDefault="00700687" w:rsidP="00EC4361">
            <w:pPr>
              <w:pStyle w:val="af4"/>
              <w:spacing w:line="360" w:lineRule="auto"/>
              <w:jc w:val="both"/>
              <w:rPr>
                <w:color w:val="000000"/>
                <w:szCs w:val="28"/>
              </w:rPr>
            </w:pPr>
            <w:r w:rsidRPr="00EC4361">
              <w:rPr>
                <w:color w:val="000000"/>
                <w:szCs w:val="28"/>
              </w:rPr>
              <w:t>Наименование игрового этапа</w:t>
            </w:r>
          </w:p>
        </w:tc>
        <w:tc>
          <w:tcPr>
            <w:tcW w:w="909" w:type="pct"/>
            <w:shd w:val="clear" w:color="auto" w:fill="auto"/>
          </w:tcPr>
          <w:p w:rsidR="00700687" w:rsidRPr="00EC4361" w:rsidRDefault="00700687" w:rsidP="00EC4361">
            <w:pPr>
              <w:pStyle w:val="af4"/>
              <w:spacing w:line="360" w:lineRule="auto"/>
              <w:jc w:val="both"/>
              <w:rPr>
                <w:color w:val="000000"/>
                <w:szCs w:val="28"/>
              </w:rPr>
            </w:pPr>
            <w:r w:rsidRPr="00EC4361">
              <w:rPr>
                <w:color w:val="000000"/>
                <w:szCs w:val="28"/>
              </w:rPr>
              <w:t>Время</w:t>
            </w:r>
          </w:p>
        </w:tc>
      </w:tr>
      <w:tr w:rsidR="00700687" w:rsidRPr="00EC4361" w:rsidTr="00EC4361">
        <w:trPr>
          <w:cantSplit/>
        </w:trPr>
        <w:tc>
          <w:tcPr>
            <w:tcW w:w="4091" w:type="pct"/>
            <w:shd w:val="clear" w:color="auto" w:fill="auto"/>
          </w:tcPr>
          <w:p w:rsidR="00700687" w:rsidRPr="00EC4361" w:rsidRDefault="00700687" w:rsidP="00EC4361">
            <w:pPr>
              <w:pStyle w:val="af4"/>
              <w:spacing w:line="360" w:lineRule="auto"/>
              <w:jc w:val="both"/>
              <w:rPr>
                <w:color w:val="000000"/>
                <w:szCs w:val="28"/>
              </w:rPr>
            </w:pPr>
            <w:r w:rsidRPr="00EC4361">
              <w:rPr>
                <w:color w:val="000000"/>
                <w:szCs w:val="28"/>
              </w:rPr>
              <w:t>1 этап. Организационный.</w:t>
            </w:r>
          </w:p>
        </w:tc>
        <w:tc>
          <w:tcPr>
            <w:tcW w:w="909" w:type="pct"/>
            <w:shd w:val="clear" w:color="auto" w:fill="auto"/>
          </w:tcPr>
          <w:p w:rsidR="00700687" w:rsidRPr="00EC4361" w:rsidRDefault="00700687" w:rsidP="00EC4361">
            <w:pPr>
              <w:pStyle w:val="af4"/>
              <w:spacing w:line="360" w:lineRule="auto"/>
              <w:jc w:val="both"/>
              <w:rPr>
                <w:color w:val="000000"/>
                <w:szCs w:val="28"/>
              </w:rPr>
            </w:pPr>
            <w:r w:rsidRPr="00EC4361">
              <w:rPr>
                <w:color w:val="000000"/>
                <w:szCs w:val="28"/>
              </w:rPr>
              <w:t>10</w:t>
            </w:r>
            <w:r w:rsidR="00785027" w:rsidRPr="00EC4361">
              <w:rPr>
                <w:color w:val="000000"/>
                <w:szCs w:val="28"/>
              </w:rPr>
              <w:t> мин</w:t>
            </w:r>
            <w:r w:rsidRPr="00EC4361">
              <w:rPr>
                <w:color w:val="000000"/>
                <w:szCs w:val="28"/>
              </w:rPr>
              <w:t>.</w:t>
            </w:r>
          </w:p>
        </w:tc>
      </w:tr>
      <w:tr w:rsidR="00700687" w:rsidRPr="00EC4361" w:rsidTr="00EC4361">
        <w:trPr>
          <w:cantSplit/>
        </w:trPr>
        <w:tc>
          <w:tcPr>
            <w:tcW w:w="4091" w:type="pct"/>
            <w:shd w:val="clear" w:color="auto" w:fill="auto"/>
          </w:tcPr>
          <w:p w:rsidR="00700687" w:rsidRPr="00EC4361" w:rsidRDefault="00700687" w:rsidP="00EC4361">
            <w:pPr>
              <w:pStyle w:val="af4"/>
              <w:spacing w:line="360" w:lineRule="auto"/>
              <w:jc w:val="both"/>
              <w:rPr>
                <w:color w:val="000000"/>
                <w:szCs w:val="28"/>
              </w:rPr>
            </w:pPr>
            <w:r w:rsidRPr="00EC4361">
              <w:rPr>
                <w:color w:val="000000"/>
                <w:szCs w:val="28"/>
              </w:rPr>
              <w:t>2 этап. Краткое повторение темы.</w:t>
            </w:r>
          </w:p>
        </w:tc>
        <w:tc>
          <w:tcPr>
            <w:tcW w:w="909" w:type="pct"/>
            <w:shd w:val="clear" w:color="auto" w:fill="auto"/>
          </w:tcPr>
          <w:p w:rsidR="00700687" w:rsidRPr="00EC4361" w:rsidRDefault="00700687" w:rsidP="00EC4361">
            <w:pPr>
              <w:pStyle w:val="af4"/>
              <w:spacing w:line="360" w:lineRule="auto"/>
              <w:jc w:val="both"/>
              <w:rPr>
                <w:color w:val="000000"/>
                <w:szCs w:val="28"/>
              </w:rPr>
            </w:pPr>
            <w:r w:rsidRPr="00EC4361">
              <w:rPr>
                <w:color w:val="000000"/>
                <w:szCs w:val="28"/>
              </w:rPr>
              <w:t>10</w:t>
            </w:r>
            <w:r w:rsidR="00785027" w:rsidRPr="00EC4361">
              <w:rPr>
                <w:color w:val="000000"/>
                <w:szCs w:val="28"/>
              </w:rPr>
              <w:t> мин</w:t>
            </w:r>
            <w:r w:rsidRPr="00EC4361">
              <w:rPr>
                <w:color w:val="000000"/>
                <w:szCs w:val="28"/>
              </w:rPr>
              <w:t>.</w:t>
            </w:r>
          </w:p>
        </w:tc>
      </w:tr>
      <w:tr w:rsidR="00700687" w:rsidRPr="00EC4361" w:rsidTr="00EC4361">
        <w:trPr>
          <w:cantSplit/>
        </w:trPr>
        <w:tc>
          <w:tcPr>
            <w:tcW w:w="4091" w:type="pct"/>
            <w:shd w:val="clear" w:color="auto" w:fill="auto"/>
          </w:tcPr>
          <w:p w:rsidR="00700687" w:rsidRPr="00EC4361" w:rsidRDefault="00700687" w:rsidP="00EC4361">
            <w:pPr>
              <w:pStyle w:val="af4"/>
              <w:spacing w:line="360" w:lineRule="auto"/>
              <w:jc w:val="both"/>
              <w:rPr>
                <w:color w:val="000000"/>
                <w:szCs w:val="28"/>
              </w:rPr>
            </w:pPr>
            <w:r w:rsidRPr="00EC4361">
              <w:rPr>
                <w:color w:val="000000"/>
                <w:szCs w:val="28"/>
              </w:rPr>
              <w:t>3 этап. Объявление о проведении конкурса на звание лучшей бригады. Знакомство учащихся с критериями оценки работы.</w:t>
            </w:r>
          </w:p>
        </w:tc>
        <w:tc>
          <w:tcPr>
            <w:tcW w:w="909" w:type="pct"/>
            <w:shd w:val="clear" w:color="auto" w:fill="auto"/>
          </w:tcPr>
          <w:p w:rsidR="00700687" w:rsidRPr="00EC4361" w:rsidRDefault="00700687" w:rsidP="00EC4361">
            <w:pPr>
              <w:pStyle w:val="af4"/>
              <w:spacing w:line="360" w:lineRule="auto"/>
              <w:jc w:val="both"/>
              <w:rPr>
                <w:color w:val="000000"/>
                <w:szCs w:val="28"/>
              </w:rPr>
            </w:pPr>
            <w:r w:rsidRPr="00EC4361">
              <w:rPr>
                <w:color w:val="000000"/>
                <w:szCs w:val="28"/>
              </w:rPr>
              <w:t>10</w:t>
            </w:r>
            <w:r w:rsidR="00785027" w:rsidRPr="00EC4361">
              <w:rPr>
                <w:color w:val="000000"/>
                <w:szCs w:val="28"/>
              </w:rPr>
              <w:t> мин</w:t>
            </w:r>
            <w:r w:rsidRPr="00EC4361">
              <w:rPr>
                <w:color w:val="000000"/>
                <w:szCs w:val="28"/>
              </w:rPr>
              <w:t>.</w:t>
            </w:r>
          </w:p>
        </w:tc>
      </w:tr>
      <w:tr w:rsidR="00700687" w:rsidRPr="00EC4361" w:rsidTr="00EC4361">
        <w:trPr>
          <w:cantSplit/>
        </w:trPr>
        <w:tc>
          <w:tcPr>
            <w:tcW w:w="4091" w:type="pct"/>
            <w:shd w:val="clear" w:color="auto" w:fill="auto"/>
          </w:tcPr>
          <w:p w:rsidR="00700687" w:rsidRPr="00EC4361" w:rsidRDefault="00700687" w:rsidP="00EC4361">
            <w:pPr>
              <w:pStyle w:val="af4"/>
              <w:spacing w:line="360" w:lineRule="auto"/>
              <w:jc w:val="both"/>
              <w:rPr>
                <w:color w:val="000000"/>
                <w:szCs w:val="28"/>
              </w:rPr>
            </w:pPr>
            <w:r w:rsidRPr="00EC4361">
              <w:rPr>
                <w:color w:val="000000"/>
                <w:szCs w:val="28"/>
              </w:rPr>
              <w:t>4 этап. Проведение конкурса.</w:t>
            </w:r>
          </w:p>
        </w:tc>
        <w:tc>
          <w:tcPr>
            <w:tcW w:w="909" w:type="pct"/>
            <w:shd w:val="clear" w:color="auto" w:fill="auto"/>
          </w:tcPr>
          <w:p w:rsidR="00700687" w:rsidRPr="00EC4361" w:rsidRDefault="00700687" w:rsidP="00EC4361">
            <w:pPr>
              <w:pStyle w:val="af4"/>
              <w:spacing w:line="360" w:lineRule="auto"/>
              <w:jc w:val="both"/>
              <w:rPr>
                <w:color w:val="000000"/>
                <w:szCs w:val="28"/>
              </w:rPr>
            </w:pPr>
            <w:r w:rsidRPr="00EC4361">
              <w:rPr>
                <w:color w:val="000000"/>
                <w:szCs w:val="28"/>
              </w:rPr>
              <w:t>30</w:t>
            </w:r>
            <w:r w:rsidR="00785027" w:rsidRPr="00EC4361">
              <w:rPr>
                <w:color w:val="000000"/>
                <w:szCs w:val="28"/>
              </w:rPr>
              <w:t> мин</w:t>
            </w:r>
            <w:r w:rsidRPr="00EC4361">
              <w:rPr>
                <w:color w:val="000000"/>
                <w:szCs w:val="28"/>
              </w:rPr>
              <w:t>.</w:t>
            </w:r>
          </w:p>
        </w:tc>
      </w:tr>
      <w:tr w:rsidR="00700687" w:rsidRPr="00EC4361" w:rsidTr="00EC4361">
        <w:trPr>
          <w:cantSplit/>
        </w:trPr>
        <w:tc>
          <w:tcPr>
            <w:tcW w:w="4091" w:type="pct"/>
            <w:shd w:val="clear" w:color="auto" w:fill="auto"/>
          </w:tcPr>
          <w:p w:rsidR="00700687" w:rsidRPr="00EC4361" w:rsidRDefault="00700687" w:rsidP="00EC4361">
            <w:pPr>
              <w:pStyle w:val="af4"/>
              <w:spacing w:line="360" w:lineRule="auto"/>
              <w:jc w:val="both"/>
              <w:rPr>
                <w:color w:val="000000"/>
                <w:szCs w:val="28"/>
              </w:rPr>
            </w:pPr>
            <w:r w:rsidRPr="00EC4361">
              <w:rPr>
                <w:color w:val="000000"/>
                <w:szCs w:val="28"/>
              </w:rPr>
              <w:t>5 этап. Подведение итогов конкурса.</w:t>
            </w:r>
          </w:p>
        </w:tc>
        <w:tc>
          <w:tcPr>
            <w:tcW w:w="909" w:type="pct"/>
            <w:shd w:val="clear" w:color="auto" w:fill="auto"/>
          </w:tcPr>
          <w:p w:rsidR="00700687" w:rsidRPr="00EC4361" w:rsidRDefault="00700687" w:rsidP="00EC4361">
            <w:pPr>
              <w:pStyle w:val="af4"/>
              <w:spacing w:line="360" w:lineRule="auto"/>
              <w:jc w:val="both"/>
              <w:rPr>
                <w:color w:val="000000"/>
                <w:szCs w:val="28"/>
              </w:rPr>
            </w:pPr>
            <w:r w:rsidRPr="00EC4361">
              <w:rPr>
                <w:color w:val="000000"/>
                <w:szCs w:val="28"/>
              </w:rPr>
              <w:t>15</w:t>
            </w:r>
            <w:r w:rsidR="00785027" w:rsidRPr="00EC4361">
              <w:rPr>
                <w:color w:val="000000"/>
                <w:szCs w:val="28"/>
              </w:rPr>
              <w:t> мин</w:t>
            </w:r>
            <w:r w:rsidRPr="00EC4361">
              <w:rPr>
                <w:color w:val="000000"/>
                <w:szCs w:val="28"/>
              </w:rPr>
              <w:t>.</w:t>
            </w:r>
          </w:p>
        </w:tc>
      </w:tr>
      <w:tr w:rsidR="00700687" w:rsidRPr="00EC4361" w:rsidTr="00EC4361">
        <w:trPr>
          <w:cantSplit/>
        </w:trPr>
        <w:tc>
          <w:tcPr>
            <w:tcW w:w="4091" w:type="pct"/>
            <w:shd w:val="clear" w:color="auto" w:fill="auto"/>
          </w:tcPr>
          <w:p w:rsidR="00700687" w:rsidRPr="00EC4361" w:rsidRDefault="00700687" w:rsidP="00EC4361">
            <w:pPr>
              <w:pStyle w:val="af4"/>
              <w:spacing w:line="360" w:lineRule="auto"/>
              <w:jc w:val="both"/>
              <w:rPr>
                <w:color w:val="000000"/>
                <w:szCs w:val="28"/>
              </w:rPr>
            </w:pPr>
            <w:r w:rsidRPr="00EC4361">
              <w:rPr>
                <w:color w:val="000000"/>
                <w:szCs w:val="28"/>
              </w:rPr>
              <w:t>6 этап. Уборка рабочих мест.</w:t>
            </w:r>
          </w:p>
        </w:tc>
        <w:tc>
          <w:tcPr>
            <w:tcW w:w="909" w:type="pct"/>
            <w:shd w:val="clear" w:color="auto" w:fill="auto"/>
          </w:tcPr>
          <w:p w:rsidR="00700687" w:rsidRPr="00EC4361" w:rsidRDefault="00700687" w:rsidP="00EC4361">
            <w:pPr>
              <w:pStyle w:val="af4"/>
              <w:spacing w:line="360" w:lineRule="auto"/>
              <w:jc w:val="both"/>
              <w:rPr>
                <w:color w:val="000000"/>
                <w:szCs w:val="28"/>
              </w:rPr>
            </w:pPr>
            <w:r w:rsidRPr="00EC4361">
              <w:rPr>
                <w:color w:val="000000"/>
                <w:szCs w:val="28"/>
              </w:rPr>
              <w:t>5</w:t>
            </w:r>
            <w:r w:rsidR="00785027" w:rsidRPr="00EC4361">
              <w:rPr>
                <w:color w:val="000000"/>
                <w:szCs w:val="28"/>
              </w:rPr>
              <w:t> мин</w:t>
            </w:r>
            <w:r w:rsidRPr="00EC4361">
              <w:rPr>
                <w:color w:val="000000"/>
                <w:szCs w:val="28"/>
              </w:rPr>
              <w:t>.</w:t>
            </w:r>
          </w:p>
        </w:tc>
      </w:tr>
      <w:tr w:rsidR="00700687" w:rsidRPr="00EC4361" w:rsidTr="00EC4361">
        <w:trPr>
          <w:cantSplit/>
        </w:trPr>
        <w:tc>
          <w:tcPr>
            <w:tcW w:w="4091" w:type="pct"/>
            <w:shd w:val="clear" w:color="auto" w:fill="auto"/>
          </w:tcPr>
          <w:p w:rsidR="00700687" w:rsidRPr="00EC4361" w:rsidRDefault="00700687" w:rsidP="00EC4361">
            <w:pPr>
              <w:pStyle w:val="af4"/>
              <w:spacing w:line="360" w:lineRule="auto"/>
              <w:jc w:val="both"/>
              <w:rPr>
                <w:color w:val="000000"/>
                <w:szCs w:val="28"/>
              </w:rPr>
            </w:pPr>
            <w:r w:rsidRPr="00EC4361">
              <w:rPr>
                <w:color w:val="000000"/>
                <w:szCs w:val="28"/>
              </w:rPr>
              <w:t>Всего</w:t>
            </w:r>
          </w:p>
        </w:tc>
        <w:tc>
          <w:tcPr>
            <w:tcW w:w="909" w:type="pct"/>
            <w:shd w:val="clear" w:color="auto" w:fill="auto"/>
          </w:tcPr>
          <w:p w:rsidR="00700687" w:rsidRPr="00EC4361" w:rsidRDefault="00700687" w:rsidP="00EC4361">
            <w:pPr>
              <w:pStyle w:val="af4"/>
              <w:spacing w:line="360" w:lineRule="auto"/>
              <w:jc w:val="both"/>
              <w:rPr>
                <w:color w:val="000000"/>
                <w:szCs w:val="28"/>
              </w:rPr>
            </w:pPr>
            <w:r w:rsidRPr="00EC4361">
              <w:rPr>
                <w:color w:val="000000"/>
                <w:szCs w:val="28"/>
              </w:rPr>
              <w:t>80</w:t>
            </w:r>
            <w:r w:rsidR="00785027" w:rsidRPr="00EC4361">
              <w:rPr>
                <w:color w:val="000000"/>
                <w:szCs w:val="28"/>
              </w:rPr>
              <w:t> мин</w:t>
            </w:r>
            <w:r w:rsidRPr="00EC4361">
              <w:rPr>
                <w:color w:val="000000"/>
                <w:szCs w:val="28"/>
              </w:rPr>
              <w:t>.</w:t>
            </w:r>
          </w:p>
        </w:tc>
      </w:tr>
    </w:tbl>
    <w:p w:rsidR="00700687" w:rsidRPr="00785027" w:rsidRDefault="00C1768F" w:rsidP="00785027">
      <w:pPr>
        <w:ind w:firstLine="709"/>
        <w:rPr>
          <w:b/>
          <w:color w:val="000000"/>
        </w:rPr>
      </w:pPr>
      <w:r>
        <w:rPr>
          <w:b/>
          <w:color w:val="000000"/>
        </w:rPr>
        <w:br w:type="page"/>
      </w:r>
      <w:r w:rsidR="00700687" w:rsidRPr="00785027">
        <w:rPr>
          <w:b/>
          <w:color w:val="000000"/>
        </w:rPr>
        <w:t xml:space="preserve">Описание деловой игры </w:t>
      </w:r>
      <w:r w:rsidR="00785027">
        <w:rPr>
          <w:b/>
          <w:color w:val="000000"/>
        </w:rPr>
        <w:t>«</w:t>
      </w:r>
      <w:r w:rsidR="00785027" w:rsidRPr="00785027">
        <w:rPr>
          <w:b/>
          <w:color w:val="000000"/>
        </w:rPr>
        <w:t>М</w:t>
      </w:r>
      <w:r w:rsidR="00700687" w:rsidRPr="00785027">
        <w:rPr>
          <w:b/>
          <w:color w:val="000000"/>
        </w:rPr>
        <w:t xml:space="preserve">арья </w:t>
      </w:r>
      <w:r w:rsidR="00785027">
        <w:rPr>
          <w:b/>
          <w:color w:val="000000"/>
        </w:rPr>
        <w:t>–</w:t>
      </w:r>
      <w:r w:rsidR="00785027" w:rsidRPr="00785027">
        <w:rPr>
          <w:b/>
          <w:color w:val="000000"/>
        </w:rPr>
        <w:t xml:space="preserve"> </w:t>
      </w:r>
      <w:r w:rsidR="00700687" w:rsidRPr="00785027">
        <w:rPr>
          <w:b/>
          <w:color w:val="000000"/>
        </w:rPr>
        <w:t>искусница</w:t>
      </w:r>
      <w:r w:rsidR="00785027">
        <w:rPr>
          <w:b/>
          <w:color w:val="000000"/>
        </w:rPr>
        <w:t>»</w:t>
      </w:r>
    </w:p>
    <w:p w:rsidR="000B1E92" w:rsidRPr="00785027" w:rsidRDefault="00700687" w:rsidP="00785027">
      <w:pPr>
        <w:autoSpaceDE w:val="0"/>
        <w:autoSpaceDN w:val="0"/>
        <w:adjustRightInd w:val="0"/>
        <w:ind w:firstLine="709"/>
        <w:rPr>
          <w:b/>
          <w:color w:val="000000"/>
        </w:rPr>
      </w:pPr>
      <w:r w:rsidRPr="00785027">
        <w:rPr>
          <w:b/>
          <w:color w:val="000000"/>
        </w:rPr>
        <w:t>1 этап. Организационный.</w:t>
      </w:r>
    </w:p>
    <w:p w:rsidR="000B1E92" w:rsidRPr="00785027" w:rsidRDefault="00785027" w:rsidP="00785027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 xml:space="preserve">– </w:t>
      </w:r>
      <w:r w:rsidRPr="00785027">
        <w:rPr>
          <w:color w:val="000000"/>
        </w:rPr>
        <w:t>П</w:t>
      </w:r>
      <w:r w:rsidR="000B1E92" w:rsidRPr="00785027">
        <w:rPr>
          <w:color w:val="000000"/>
        </w:rPr>
        <w:t>риветствие учащихся;</w:t>
      </w:r>
    </w:p>
    <w:p w:rsidR="000B1E92" w:rsidRPr="00785027" w:rsidRDefault="00785027" w:rsidP="00785027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 xml:space="preserve">– </w:t>
      </w:r>
      <w:r w:rsidRPr="00785027">
        <w:rPr>
          <w:color w:val="000000"/>
        </w:rPr>
        <w:t>П</w:t>
      </w:r>
      <w:r w:rsidR="000B1E92" w:rsidRPr="00785027">
        <w:rPr>
          <w:color w:val="000000"/>
        </w:rPr>
        <w:t>роверка посещаемости;</w:t>
      </w:r>
    </w:p>
    <w:p w:rsidR="000B1E92" w:rsidRPr="00785027" w:rsidRDefault="00785027" w:rsidP="00785027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 xml:space="preserve">– </w:t>
      </w:r>
      <w:r w:rsidRPr="00785027">
        <w:rPr>
          <w:color w:val="000000"/>
        </w:rPr>
        <w:t>П</w:t>
      </w:r>
      <w:r w:rsidR="000B1E92" w:rsidRPr="00785027">
        <w:rPr>
          <w:color w:val="000000"/>
        </w:rPr>
        <w:t>роверка рабочей одежды и готовности к занятию;</w:t>
      </w:r>
    </w:p>
    <w:p w:rsidR="000B1E92" w:rsidRPr="00785027" w:rsidRDefault="00785027" w:rsidP="00785027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 xml:space="preserve">– </w:t>
      </w:r>
      <w:r w:rsidRPr="00785027">
        <w:rPr>
          <w:color w:val="000000"/>
        </w:rPr>
        <w:t>Н</w:t>
      </w:r>
      <w:r w:rsidR="000B1E92" w:rsidRPr="00785027">
        <w:rPr>
          <w:color w:val="000000"/>
        </w:rPr>
        <w:t>азначение дежурных.</w:t>
      </w:r>
    </w:p>
    <w:p w:rsidR="00700687" w:rsidRDefault="00700687" w:rsidP="00785027">
      <w:pPr>
        <w:ind w:firstLine="709"/>
        <w:rPr>
          <w:color w:val="000000"/>
        </w:rPr>
      </w:pPr>
      <w:r w:rsidRPr="00785027">
        <w:rPr>
          <w:color w:val="000000"/>
        </w:rPr>
        <w:t>На этом</w:t>
      </w:r>
      <w:r w:rsidR="00785027">
        <w:rPr>
          <w:color w:val="000000"/>
        </w:rPr>
        <w:t xml:space="preserve"> </w:t>
      </w:r>
      <w:r w:rsidRPr="00785027">
        <w:rPr>
          <w:color w:val="000000"/>
        </w:rPr>
        <w:t>этапе учитель представляет жюри, председателя жюри, разбивает учеников на бригады</w:t>
      </w:r>
      <w:r w:rsidR="00785027" w:rsidRPr="00785027">
        <w:rPr>
          <w:color w:val="000000"/>
        </w:rPr>
        <w:t>.</w:t>
      </w:r>
      <w:r w:rsidRPr="00785027">
        <w:rPr>
          <w:color w:val="000000"/>
        </w:rPr>
        <w:t xml:space="preserve"> Выделяет им отдельный стол, инструменты и приспособления: канвовая ткань, цветные нитки мулине, иглы, пяльцы, наперсток, ножницы. Выдача задания: Выполнить несколько образцов вышивки.</w:t>
      </w:r>
      <w:r w:rsidR="00785027">
        <w:rPr>
          <w:color w:val="000000"/>
        </w:rPr>
        <w:t xml:space="preserve"> </w:t>
      </w:r>
      <w:r w:rsidRPr="00785027">
        <w:rPr>
          <w:color w:val="000000"/>
        </w:rPr>
        <w:t>Выполнить машинную вышивку сложным</w:t>
      </w:r>
      <w:r w:rsidR="00785027">
        <w:rPr>
          <w:color w:val="000000"/>
        </w:rPr>
        <w:t xml:space="preserve"> </w:t>
      </w:r>
      <w:r w:rsidRPr="00785027">
        <w:rPr>
          <w:color w:val="000000"/>
        </w:rPr>
        <w:t>швом по одной и</w:t>
      </w:r>
      <w:r w:rsidR="00A46B1D" w:rsidRPr="00785027">
        <w:rPr>
          <w:color w:val="000000"/>
        </w:rPr>
        <w:t>з предложенных схем</w:t>
      </w:r>
      <w:r w:rsidR="00785027" w:rsidRPr="00785027">
        <w:rPr>
          <w:color w:val="000000"/>
        </w:rPr>
        <w:t>.</w:t>
      </w:r>
      <w:r w:rsidRPr="00785027">
        <w:rPr>
          <w:color w:val="000000"/>
        </w:rPr>
        <w:t xml:space="preserve"> Четко знать выполнение и описание всех пройденных швов.</w:t>
      </w:r>
    </w:p>
    <w:p w:rsidR="00C1768F" w:rsidRPr="00785027" w:rsidRDefault="00C1768F" w:rsidP="00785027">
      <w:pPr>
        <w:ind w:firstLine="709"/>
        <w:rPr>
          <w:color w:val="000000"/>
        </w:rPr>
      </w:pPr>
    </w:p>
    <w:p w:rsidR="00070668" w:rsidRPr="00785027" w:rsidRDefault="000B0CE4" w:rsidP="00785027">
      <w:pPr>
        <w:ind w:firstLine="709"/>
        <w:rPr>
          <w:color w:val="000000"/>
        </w:rPr>
      </w:pPr>
      <w:r>
        <w:rPr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.75pt;height:2in">
            <v:imagedata r:id="rId7" o:title=""/>
          </v:shape>
        </w:pic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color w:val="000000"/>
        </w:rPr>
        <w:t xml:space="preserve">Схема 1 для вышивки </w:t>
      </w:r>
      <w:r w:rsidR="00AE27B5" w:rsidRPr="00785027">
        <w:rPr>
          <w:color w:val="000000"/>
        </w:rPr>
        <w:t>салфетки</w:t>
      </w:r>
    </w:p>
    <w:p w:rsidR="00AE27B5" w:rsidRPr="00785027" w:rsidRDefault="000B0CE4" w:rsidP="00785027">
      <w:pPr>
        <w:ind w:firstLine="709"/>
        <w:rPr>
          <w:color w:val="000000"/>
        </w:rPr>
      </w:pPr>
      <w:r>
        <w:rPr>
          <w:color w:val="000000"/>
        </w:rPr>
        <w:pict>
          <v:shape id="_x0000_i1026" type="#_x0000_t75" style="width:181.5pt;height:117.75pt">
            <v:imagedata r:id="rId8" o:title=""/>
          </v:shape>
        </w:pic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color w:val="000000"/>
        </w:rPr>
        <w:t>Схемы 2</w:t>
      </w:r>
      <w:r w:rsidR="00785027">
        <w:rPr>
          <w:color w:val="000000"/>
        </w:rPr>
        <w:t xml:space="preserve"> </w:t>
      </w:r>
      <w:r w:rsidR="00A46B1D" w:rsidRPr="00785027">
        <w:rPr>
          <w:color w:val="000000"/>
        </w:rPr>
        <w:t>вышивки салфетки</w:t>
      </w:r>
    </w:p>
    <w:p w:rsidR="00700687" w:rsidRPr="00785027" w:rsidRDefault="00700687" w:rsidP="00785027">
      <w:pPr>
        <w:pStyle w:val="af4"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700687" w:rsidRPr="00785027" w:rsidRDefault="00800828" w:rsidP="00785027">
      <w:pPr>
        <w:pStyle w:val="a6"/>
        <w:keepNext w:val="0"/>
        <w:spacing w:before="0" w:after="0"/>
        <w:ind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br w:type="page"/>
      </w:r>
      <w:r w:rsidR="00700687" w:rsidRPr="00785027">
        <w:rPr>
          <w:rFonts w:ascii="Times New Roman" w:hAnsi="Times New Roman" w:cs="Times New Roman"/>
          <w:b/>
          <w:color w:val="000000"/>
        </w:rPr>
        <w:t>2 этап</w:t>
      </w:r>
      <w:r>
        <w:rPr>
          <w:rFonts w:ascii="Times New Roman" w:hAnsi="Times New Roman" w:cs="Times New Roman"/>
          <w:b/>
          <w:color w:val="000000"/>
        </w:rPr>
        <w:t xml:space="preserve"> -</w:t>
      </w:r>
      <w:r w:rsidR="00700687" w:rsidRPr="00785027">
        <w:rPr>
          <w:rFonts w:ascii="Times New Roman" w:hAnsi="Times New Roman" w:cs="Times New Roman"/>
          <w:color w:val="000000"/>
        </w:rPr>
        <w:t xml:space="preserve"> члены бригады с помощью учителя повторяют пройденный материал, распределяют обязанности, прорабатывают поэтапные шаги. Обязательно нужно повторить правила техники безопасности при работе с швейной машиной.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3 этап</w:t>
      </w:r>
      <w:r w:rsidRPr="00785027">
        <w:rPr>
          <w:color w:val="000000"/>
        </w:rPr>
        <w:t xml:space="preserve"> – учитель объявляет о начале конкурса, знакомит с критериями оценки работы.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color w:val="000000"/>
        </w:rPr>
        <w:t>Критерии оценки работы: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color w:val="000000"/>
        </w:rPr>
        <w:t>Аккуратность при работе со швейной машиной;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color w:val="000000"/>
        </w:rPr>
        <w:t>Четкое соблюдение схем вышивки;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color w:val="000000"/>
        </w:rPr>
        <w:t>Быстрота и качество выполненной работы;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color w:val="000000"/>
        </w:rPr>
        <w:t>После демонстрации выполненной работы применение дополнительного материала.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4 этап</w:t>
      </w:r>
      <w:r w:rsidR="00800828">
        <w:rPr>
          <w:b/>
          <w:color w:val="000000"/>
        </w:rPr>
        <w:t xml:space="preserve"> -</w:t>
      </w:r>
      <w:r w:rsidRPr="00785027">
        <w:rPr>
          <w:color w:val="000000"/>
        </w:rPr>
        <w:t xml:space="preserve"> начинается конкурс. Бригады начинают работать. Бригадиры распределяют по членам бригады работу, дают ценные указания. Жюри в это время смотрит за работой, делая пометки у себя в тетради.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5 этап</w:t>
      </w:r>
      <w:r w:rsidR="00800828">
        <w:rPr>
          <w:b/>
          <w:color w:val="000000"/>
        </w:rPr>
        <w:t xml:space="preserve"> -</w:t>
      </w:r>
      <w:r w:rsidRPr="00785027">
        <w:rPr>
          <w:color w:val="000000"/>
        </w:rPr>
        <w:t xml:space="preserve"> проходит подведение конкурса. Жюри учитывает все мельчайшие детали. Задает интересующие вопросы, потом совещается. Председатель жюри объявляет результаты. Призы </w:t>
      </w:r>
      <w:r w:rsidR="00785027">
        <w:rPr>
          <w:color w:val="000000"/>
        </w:rPr>
        <w:t>–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>это хорошие оценки.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6 заключительный этап</w:t>
      </w:r>
      <w:r w:rsidRPr="00785027">
        <w:rPr>
          <w:color w:val="000000"/>
        </w:rPr>
        <w:t xml:space="preserve"> заключается в уборке мест.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color w:val="000000"/>
        </w:rPr>
        <w:t xml:space="preserve">Таким образом, мы выяснили, что при изучении раздела </w:t>
      </w:r>
      <w:r w:rsidR="00785027">
        <w:rPr>
          <w:color w:val="000000"/>
        </w:rPr>
        <w:t>«</w:t>
      </w:r>
      <w:r w:rsidR="00785027" w:rsidRPr="00785027">
        <w:rPr>
          <w:color w:val="000000"/>
        </w:rPr>
        <w:t>Х</w:t>
      </w:r>
      <w:r w:rsidRPr="00785027">
        <w:rPr>
          <w:color w:val="000000"/>
        </w:rPr>
        <w:t>удожественная обработка ткани. Машинная вышивка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 xml:space="preserve">можно применять такие методы обучения: словесный, наглядный, практический. Эти методы помогают, как хорошо воспринимать учебный материал, так и преподносить его, </w:t>
      </w:r>
      <w:r w:rsidR="00785027">
        <w:rPr>
          <w:color w:val="000000"/>
        </w:rPr>
        <w:t>т.е.</w:t>
      </w:r>
      <w:r w:rsidRPr="00785027">
        <w:rPr>
          <w:color w:val="000000"/>
        </w:rPr>
        <w:t xml:space="preserve"> разносторонне. А форма организации обучения помогает, как применять звеньевой вид, так и индивидуальный и фронтальный. Учитель может оценить обстановку в классе и прийти к выводу, какую форму организации можно применить.</w:t>
      </w:r>
    </w:p>
    <w:p w:rsidR="00300624" w:rsidRPr="00785027" w:rsidRDefault="00300624" w:rsidP="00785027">
      <w:pPr>
        <w:ind w:firstLine="709"/>
        <w:rPr>
          <w:color w:val="000000"/>
        </w:rPr>
      </w:pPr>
    </w:p>
    <w:p w:rsidR="008731C6" w:rsidRPr="00785027" w:rsidRDefault="00800828" w:rsidP="00785027">
      <w:pPr>
        <w:pStyle w:val="31"/>
        <w:tabs>
          <w:tab w:val="right" w:leader="dot" w:pos="9344"/>
        </w:tabs>
        <w:ind w:left="0" w:firstLine="709"/>
        <w:jc w:val="both"/>
        <w:rPr>
          <w:b/>
          <w:i w:val="0"/>
          <w:iCs w:val="0"/>
          <w:noProof/>
          <w:color w:val="000000"/>
          <w:szCs w:val="24"/>
        </w:rPr>
      </w:pPr>
      <w:r>
        <w:rPr>
          <w:rStyle w:val="af8"/>
          <w:b/>
          <w:i w:val="0"/>
          <w:noProof/>
          <w:color w:val="000000"/>
          <w:u w:val="none"/>
        </w:rPr>
        <w:br w:type="page"/>
      </w:r>
      <w:r w:rsidR="008731C6" w:rsidRPr="00785027">
        <w:rPr>
          <w:rStyle w:val="af8"/>
          <w:b/>
          <w:i w:val="0"/>
          <w:noProof/>
          <w:color w:val="000000"/>
          <w:u w:val="none"/>
        </w:rPr>
        <w:t>2.3 План-конспект уроков</w:t>
      </w:r>
    </w:p>
    <w:p w:rsidR="00800828" w:rsidRDefault="00800828" w:rsidP="00785027">
      <w:pPr>
        <w:ind w:firstLine="709"/>
        <w:rPr>
          <w:b/>
          <w:color w:val="000000"/>
        </w:rPr>
      </w:pPr>
    </w:p>
    <w:p w:rsidR="00700687" w:rsidRPr="00785027" w:rsidRDefault="00800828" w:rsidP="00785027">
      <w:pPr>
        <w:ind w:firstLine="709"/>
        <w:rPr>
          <w:b/>
          <w:color w:val="000000"/>
        </w:rPr>
      </w:pPr>
      <w:r w:rsidRPr="00785027">
        <w:rPr>
          <w:b/>
          <w:color w:val="000000"/>
        </w:rPr>
        <w:t xml:space="preserve">Урок </w:t>
      </w:r>
      <w:r w:rsidR="00785027">
        <w:rPr>
          <w:b/>
          <w:color w:val="000000"/>
        </w:rPr>
        <w:t>№</w:t>
      </w:r>
      <w:r w:rsidR="00785027" w:rsidRPr="00785027">
        <w:rPr>
          <w:b/>
          <w:color w:val="000000"/>
        </w:rPr>
        <w:t>1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Раздел программы:</w:t>
      </w:r>
      <w:r w:rsidRPr="00785027">
        <w:rPr>
          <w:color w:val="000000"/>
        </w:rPr>
        <w:t xml:space="preserve"> Художественная обработка ткани</w:t>
      </w:r>
    </w:p>
    <w:p w:rsidR="00700687" w:rsidRPr="00785027" w:rsidRDefault="00700687" w:rsidP="00785027">
      <w:pPr>
        <w:ind w:firstLine="709"/>
        <w:rPr>
          <w:b/>
          <w:color w:val="000000"/>
        </w:rPr>
      </w:pPr>
      <w:r w:rsidRPr="00785027">
        <w:rPr>
          <w:b/>
          <w:color w:val="000000"/>
        </w:rPr>
        <w:t xml:space="preserve">Тема: </w:t>
      </w:r>
      <w:r w:rsidRPr="00785027">
        <w:rPr>
          <w:bCs/>
          <w:color w:val="000000"/>
        </w:rPr>
        <w:t>Возможности и инструменты машинной вышивки.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Класс:</w:t>
      </w:r>
      <w:r w:rsidRPr="00785027">
        <w:rPr>
          <w:color w:val="000000"/>
        </w:rPr>
        <w:t xml:space="preserve"> 11 класс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Время работы:</w:t>
      </w:r>
      <w:r w:rsidRPr="00785027">
        <w:rPr>
          <w:color w:val="000000"/>
        </w:rPr>
        <w:t xml:space="preserve"> </w:t>
      </w:r>
      <w:r w:rsidR="00420993" w:rsidRPr="00785027">
        <w:rPr>
          <w:color w:val="000000"/>
        </w:rPr>
        <w:t>90</w:t>
      </w:r>
      <w:r w:rsidRPr="00785027">
        <w:rPr>
          <w:color w:val="000000"/>
        </w:rPr>
        <w:t xml:space="preserve"> минут</w:t>
      </w:r>
    </w:p>
    <w:p w:rsidR="00700687" w:rsidRPr="00785027" w:rsidRDefault="00700687" w:rsidP="00785027">
      <w:pPr>
        <w:ind w:firstLine="709"/>
        <w:rPr>
          <w:b/>
          <w:color w:val="000000"/>
        </w:rPr>
      </w:pPr>
      <w:r w:rsidRPr="00785027">
        <w:rPr>
          <w:b/>
          <w:color w:val="000000"/>
        </w:rPr>
        <w:t>Цели урока: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Образовательная:</w:t>
      </w:r>
      <w:r w:rsidR="00785027">
        <w:rPr>
          <w:color w:val="000000"/>
        </w:rPr>
        <w:t xml:space="preserve"> –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>ознакомить с историей машинной вышивки, возможностями ее применения в отделке современной одежды и украшении интерьера, инструментами, приспособлениями, материалами для машинной вышивки.</w:t>
      </w:r>
    </w:p>
    <w:p w:rsidR="00700687" w:rsidRPr="00785027" w:rsidRDefault="00785027" w:rsidP="00785027">
      <w:pPr>
        <w:ind w:firstLine="709"/>
        <w:rPr>
          <w:color w:val="000000"/>
        </w:rPr>
      </w:pPr>
      <w:r>
        <w:rPr>
          <w:color w:val="000000"/>
        </w:rPr>
        <w:t>– </w:t>
      </w:r>
      <w:r w:rsidR="00700687" w:rsidRPr="00785027">
        <w:rPr>
          <w:color w:val="000000"/>
        </w:rPr>
        <w:t>ознакомить учащихся с организацией рабочего места вышивальщицы, подготовкой швейной машины к работе, уход за машиной,</w:t>
      </w:r>
    </w:p>
    <w:p w:rsidR="00700687" w:rsidRPr="00785027" w:rsidRDefault="00785027" w:rsidP="00785027">
      <w:pPr>
        <w:ind w:firstLine="709"/>
        <w:rPr>
          <w:color w:val="000000"/>
        </w:rPr>
      </w:pPr>
      <w:r>
        <w:rPr>
          <w:color w:val="000000"/>
        </w:rPr>
        <w:t>– </w:t>
      </w:r>
      <w:r w:rsidR="00700687" w:rsidRPr="00785027">
        <w:rPr>
          <w:color w:val="000000"/>
        </w:rPr>
        <w:t>ознакомить с правилами ТБ при работе на швейной машине;</w:t>
      </w:r>
    </w:p>
    <w:p w:rsidR="00700687" w:rsidRPr="00785027" w:rsidRDefault="00700687" w:rsidP="00785027">
      <w:pPr>
        <w:tabs>
          <w:tab w:val="left" w:pos="3600"/>
        </w:tabs>
        <w:ind w:firstLine="709"/>
        <w:rPr>
          <w:color w:val="000000"/>
        </w:rPr>
      </w:pPr>
      <w:r w:rsidRPr="00785027">
        <w:rPr>
          <w:b/>
          <w:color w:val="000000"/>
        </w:rPr>
        <w:t>Развивающая:</w:t>
      </w:r>
      <w:r w:rsidR="00785027">
        <w:rPr>
          <w:color w:val="000000"/>
        </w:rPr>
        <w:t xml:space="preserve"> </w:t>
      </w:r>
      <w:r w:rsidRPr="00785027">
        <w:rPr>
          <w:color w:val="000000"/>
        </w:rPr>
        <w:t>развивать координацию движений рук, навыки правильного положения рук, исполнительские умения.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 xml:space="preserve">Воспитательная: </w:t>
      </w:r>
      <w:r w:rsidRPr="00785027">
        <w:rPr>
          <w:color w:val="000000"/>
        </w:rPr>
        <w:t>воспитывать аккуратность и внимательность; возбудить интерес к работе на швейной машине; убедить в значимости приобретенных знаний.</w:t>
      </w:r>
    </w:p>
    <w:p w:rsidR="00700687" w:rsidRPr="00785027" w:rsidRDefault="00700687" w:rsidP="00785027">
      <w:pPr>
        <w:tabs>
          <w:tab w:val="left" w:pos="1995"/>
        </w:tabs>
        <w:ind w:firstLine="709"/>
        <w:rPr>
          <w:color w:val="000000"/>
        </w:rPr>
      </w:pPr>
      <w:r w:rsidRPr="00785027">
        <w:rPr>
          <w:b/>
          <w:color w:val="000000"/>
        </w:rPr>
        <w:t>Тип урока:</w:t>
      </w:r>
      <w:r w:rsidRPr="00785027">
        <w:rPr>
          <w:color w:val="000000"/>
        </w:rPr>
        <w:t xml:space="preserve"> урок изучения нового материала</w:t>
      </w:r>
    </w:p>
    <w:p w:rsidR="00700687" w:rsidRPr="00785027" w:rsidRDefault="00700687" w:rsidP="00785027">
      <w:pPr>
        <w:tabs>
          <w:tab w:val="left" w:pos="1995"/>
        </w:tabs>
        <w:ind w:firstLine="709"/>
        <w:rPr>
          <w:b/>
          <w:color w:val="000000"/>
        </w:rPr>
      </w:pPr>
      <w:r w:rsidRPr="00785027">
        <w:rPr>
          <w:b/>
          <w:color w:val="000000"/>
        </w:rPr>
        <w:t xml:space="preserve">Основной метод проведения урока: </w:t>
      </w:r>
      <w:r w:rsidRPr="00785027">
        <w:rPr>
          <w:color w:val="000000"/>
        </w:rPr>
        <w:t>словесный, наглядный</w:t>
      </w:r>
    </w:p>
    <w:p w:rsidR="00700687" w:rsidRPr="00785027" w:rsidRDefault="00700687" w:rsidP="00785027">
      <w:pPr>
        <w:tabs>
          <w:tab w:val="left" w:pos="938"/>
        </w:tabs>
        <w:ind w:firstLine="709"/>
        <w:rPr>
          <w:color w:val="000000"/>
        </w:rPr>
      </w:pPr>
      <w:r w:rsidRPr="00785027">
        <w:rPr>
          <w:b/>
          <w:color w:val="000000"/>
        </w:rPr>
        <w:t>Оборудование</w:t>
      </w:r>
      <w:r w:rsidRPr="00785027">
        <w:rPr>
          <w:color w:val="000000"/>
        </w:rPr>
        <w:t xml:space="preserve">: швейная машина, ПК, пяльцы с винтом, отвертка большая, отвертка малая, масленка, машинные иглы от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6</w:t>
      </w:r>
      <w:r w:rsidRPr="00785027">
        <w:rPr>
          <w:color w:val="000000"/>
        </w:rPr>
        <w:t xml:space="preserve">5 до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1</w:t>
      </w:r>
      <w:r w:rsidRPr="00785027">
        <w:rPr>
          <w:color w:val="000000"/>
        </w:rPr>
        <w:t xml:space="preserve">00, нитки х/б от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6</w:t>
      </w:r>
      <w:r w:rsidRPr="00785027">
        <w:rPr>
          <w:color w:val="000000"/>
        </w:rPr>
        <w:t xml:space="preserve">0 до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1</w:t>
      </w:r>
      <w:r w:rsidRPr="00785027">
        <w:rPr>
          <w:color w:val="000000"/>
        </w:rPr>
        <w:t xml:space="preserve">00,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1</w:t>
      </w:r>
      <w:r w:rsidRPr="00785027">
        <w:rPr>
          <w:color w:val="000000"/>
        </w:rPr>
        <w:t xml:space="preserve">0 или </w:t>
      </w:r>
      <w:r w:rsidR="00785027">
        <w:rPr>
          <w:color w:val="000000"/>
        </w:rPr>
        <w:t>«</w:t>
      </w:r>
      <w:r w:rsidRPr="00785027">
        <w:rPr>
          <w:color w:val="000000"/>
        </w:rPr>
        <w:t>кроше</w:t>
      </w:r>
      <w:r w:rsidR="00785027">
        <w:rPr>
          <w:color w:val="000000"/>
        </w:rPr>
        <w:t>»</w:t>
      </w:r>
      <w:r w:rsidRPr="00785027">
        <w:rPr>
          <w:color w:val="000000"/>
        </w:rPr>
        <w:t>, ирис, шелк</w:t>
      </w:r>
      <w:r w:rsidR="00785027" w:rsidRPr="00785027">
        <w:rPr>
          <w:color w:val="000000"/>
        </w:rPr>
        <w:t>,</w:t>
      </w:r>
      <w:r w:rsidRPr="00785027">
        <w:rPr>
          <w:color w:val="000000"/>
        </w:rPr>
        <w:t xml:space="preserve"> маленькие ножницы с изогнутыми концами, прозрачная бумага и копирка, колышек для дырочек, простой карандаш </w:t>
      </w:r>
      <w:r w:rsidR="00785027">
        <w:rPr>
          <w:color w:val="000000"/>
        </w:rPr>
        <w:t>«</w:t>
      </w:r>
      <w:r w:rsidRPr="00785027">
        <w:rPr>
          <w:color w:val="000000"/>
        </w:rPr>
        <w:t>М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>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Дидактический материал к учебному занятию:</w:t>
      </w:r>
      <w:r w:rsidR="00872D7E" w:rsidRPr="00785027">
        <w:rPr>
          <w:color w:val="000000"/>
        </w:rPr>
        <w:t xml:space="preserve"> презентация</w:t>
      </w:r>
      <w:r w:rsidRPr="00785027">
        <w:rPr>
          <w:color w:val="000000"/>
        </w:rPr>
        <w:t>, карточки, таблица «Инструменты, приспособления и материалы для машинной вышивки», плакаты.</w:t>
      </w:r>
    </w:p>
    <w:p w:rsidR="00700687" w:rsidRPr="00785027" w:rsidRDefault="00700687" w:rsidP="0078502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Практическая работа: </w:t>
      </w:r>
      <w:r w:rsidRPr="00785027">
        <w:rPr>
          <w:rFonts w:ascii="Times New Roman" w:hAnsi="Times New Roman" w:cs="Times New Roman"/>
          <w:color w:val="000000"/>
          <w:sz w:val="28"/>
          <w:szCs w:val="28"/>
        </w:rPr>
        <w:t>Упражнения на швейной машине без ниток на запяленном кусочке, полотна с нанесенным простейшим рисунком</w:t>
      </w:r>
      <w:r w:rsidR="00785027" w:rsidRPr="0078502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85027">
        <w:rPr>
          <w:rFonts w:ascii="Times New Roman" w:hAnsi="Times New Roman" w:cs="Times New Roman"/>
          <w:color w:val="000000"/>
          <w:sz w:val="28"/>
          <w:szCs w:val="28"/>
        </w:rPr>
        <w:t xml:space="preserve"> Выработка навыка правильного положения рук.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 xml:space="preserve">Место проведения: </w:t>
      </w:r>
      <w:r w:rsidRPr="00785027">
        <w:rPr>
          <w:color w:val="000000"/>
        </w:rPr>
        <w:t>кабинет обслуживающего труда</w:t>
      </w:r>
    </w:p>
    <w:p w:rsidR="00700687" w:rsidRPr="00785027" w:rsidRDefault="00700687" w:rsidP="00785027">
      <w:pPr>
        <w:ind w:firstLine="709"/>
        <w:rPr>
          <w:b/>
          <w:color w:val="000000"/>
        </w:rPr>
      </w:pPr>
      <w:r w:rsidRPr="00785027">
        <w:rPr>
          <w:b/>
          <w:color w:val="000000"/>
        </w:rPr>
        <w:t>Ход урока</w:t>
      </w:r>
    </w:p>
    <w:p w:rsidR="001E0C8A" w:rsidRPr="00785027" w:rsidRDefault="001E0C8A" w:rsidP="00785027">
      <w:pPr>
        <w:ind w:firstLine="709"/>
        <w:rPr>
          <w:color w:val="000000"/>
        </w:rPr>
      </w:pPr>
      <w:r w:rsidRPr="00785027">
        <w:rPr>
          <w:color w:val="000000"/>
        </w:rPr>
        <w:t>1. Организационный этап</w:t>
      </w:r>
      <w:r w:rsidR="00785027" w:rsidRPr="00785027">
        <w:rPr>
          <w:color w:val="000000"/>
        </w:rPr>
        <w:t>;</w:t>
      </w:r>
    </w:p>
    <w:p w:rsidR="001E0C8A" w:rsidRPr="00785027" w:rsidRDefault="001E0C8A" w:rsidP="00785027">
      <w:pPr>
        <w:ind w:firstLine="709"/>
        <w:rPr>
          <w:color w:val="000000"/>
        </w:rPr>
      </w:pPr>
      <w:r w:rsidRPr="00785027">
        <w:rPr>
          <w:color w:val="000000"/>
        </w:rPr>
        <w:t>2. Мотивационный этап</w:t>
      </w:r>
      <w:r w:rsidR="00785027" w:rsidRPr="00785027">
        <w:rPr>
          <w:color w:val="000000"/>
        </w:rPr>
        <w:t>;</w:t>
      </w:r>
    </w:p>
    <w:p w:rsidR="001E0C8A" w:rsidRPr="00785027" w:rsidRDefault="001E0C8A" w:rsidP="00785027">
      <w:pPr>
        <w:ind w:firstLine="709"/>
        <w:rPr>
          <w:color w:val="000000"/>
        </w:rPr>
      </w:pPr>
      <w:r w:rsidRPr="00785027">
        <w:rPr>
          <w:color w:val="000000"/>
        </w:rPr>
        <w:t>3. Сообщение темы и цели урока</w:t>
      </w:r>
      <w:r w:rsidR="00785027" w:rsidRPr="00785027">
        <w:rPr>
          <w:color w:val="000000"/>
        </w:rPr>
        <w:t>;</w:t>
      </w:r>
    </w:p>
    <w:p w:rsidR="001E0C8A" w:rsidRPr="00785027" w:rsidRDefault="001E0C8A" w:rsidP="00785027">
      <w:pPr>
        <w:ind w:firstLine="709"/>
        <w:rPr>
          <w:color w:val="000000"/>
        </w:rPr>
      </w:pPr>
      <w:r w:rsidRPr="00785027">
        <w:rPr>
          <w:color w:val="000000"/>
        </w:rPr>
        <w:t>4. Этап актуализации знаний</w:t>
      </w:r>
      <w:r w:rsidR="00785027" w:rsidRPr="00785027">
        <w:rPr>
          <w:color w:val="000000"/>
        </w:rPr>
        <w:t>;</w:t>
      </w:r>
    </w:p>
    <w:p w:rsidR="001E0C8A" w:rsidRPr="00785027" w:rsidRDefault="001E0C8A" w:rsidP="00785027">
      <w:pPr>
        <w:ind w:firstLine="709"/>
        <w:rPr>
          <w:color w:val="000000"/>
        </w:rPr>
      </w:pPr>
      <w:r w:rsidRPr="00785027">
        <w:rPr>
          <w:color w:val="000000"/>
        </w:rPr>
        <w:t>5. Изучение нового материала</w:t>
      </w:r>
      <w:r w:rsidR="00785027" w:rsidRPr="00785027">
        <w:rPr>
          <w:color w:val="000000"/>
        </w:rPr>
        <w:t>;</w:t>
      </w:r>
    </w:p>
    <w:p w:rsidR="001E0C8A" w:rsidRPr="00785027" w:rsidRDefault="001E0C8A" w:rsidP="00785027">
      <w:pPr>
        <w:ind w:firstLine="709"/>
        <w:rPr>
          <w:color w:val="000000"/>
        </w:rPr>
      </w:pPr>
      <w:r w:rsidRPr="00785027">
        <w:rPr>
          <w:color w:val="000000"/>
        </w:rPr>
        <w:t>6. Этап применения нового материала</w:t>
      </w:r>
      <w:r w:rsidR="00785027" w:rsidRPr="00785027">
        <w:rPr>
          <w:color w:val="000000"/>
        </w:rPr>
        <w:t>;</w:t>
      </w:r>
    </w:p>
    <w:p w:rsidR="001E0C8A" w:rsidRPr="00785027" w:rsidRDefault="001E0C8A" w:rsidP="00785027">
      <w:pPr>
        <w:ind w:firstLine="709"/>
        <w:rPr>
          <w:color w:val="000000"/>
        </w:rPr>
      </w:pPr>
      <w:r w:rsidRPr="00785027">
        <w:rPr>
          <w:color w:val="000000"/>
        </w:rPr>
        <w:t>7. Подведение итогов урока</w:t>
      </w:r>
      <w:r w:rsidR="00785027" w:rsidRPr="00785027">
        <w:rPr>
          <w:color w:val="000000"/>
        </w:rPr>
        <w:t>;</w:t>
      </w:r>
    </w:p>
    <w:p w:rsidR="001E0C8A" w:rsidRPr="00785027" w:rsidRDefault="001E0C8A" w:rsidP="00785027">
      <w:pPr>
        <w:ind w:firstLine="709"/>
        <w:rPr>
          <w:color w:val="000000"/>
        </w:rPr>
      </w:pPr>
      <w:r w:rsidRPr="00785027">
        <w:rPr>
          <w:color w:val="000000"/>
        </w:rPr>
        <w:t>8. Домашнее задание</w:t>
      </w:r>
      <w:r w:rsidR="00785027" w:rsidRPr="00785027">
        <w:rPr>
          <w:color w:val="000000"/>
        </w:rPr>
        <w:t>.</w:t>
      </w:r>
    </w:p>
    <w:p w:rsidR="00700687" w:rsidRPr="00785027" w:rsidRDefault="006A0142" w:rsidP="00785027">
      <w:pPr>
        <w:ind w:firstLine="709"/>
        <w:rPr>
          <w:b/>
          <w:color w:val="000000"/>
        </w:rPr>
      </w:pPr>
      <w:r w:rsidRPr="00785027">
        <w:rPr>
          <w:b/>
          <w:color w:val="000000"/>
        </w:rPr>
        <w:t xml:space="preserve">Урок </w:t>
      </w:r>
      <w:r w:rsidR="00785027">
        <w:rPr>
          <w:b/>
          <w:color w:val="000000"/>
        </w:rPr>
        <w:t>№</w:t>
      </w:r>
      <w:r w:rsidR="00785027" w:rsidRPr="00785027">
        <w:rPr>
          <w:b/>
          <w:color w:val="000000"/>
        </w:rPr>
        <w:t>2</w:t>
      </w:r>
      <w:r w:rsidR="00785027">
        <w:rPr>
          <w:b/>
          <w:color w:val="000000"/>
        </w:rPr>
        <w:t>–</w:t>
      </w:r>
      <w:r w:rsidR="00785027" w:rsidRPr="00785027">
        <w:rPr>
          <w:b/>
          <w:color w:val="000000"/>
        </w:rPr>
        <w:t>3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Раздел программы:</w:t>
      </w:r>
      <w:r w:rsidRPr="00785027">
        <w:rPr>
          <w:color w:val="000000"/>
        </w:rPr>
        <w:t xml:space="preserve"> Художественная обработка ткани</w:t>
      </w:r>
    </w:p>
    <w:p w:rsidR="00700687" w:rsidRPr="00785027" w:rsidRDefault="00700687" w:rsidP="00785027">
      <w:pPr>
        <w:ind w:firstLine="709"/>
        <w:rPr>
          <w:b/>
          <w:bCs/>
          <w:color w:val="000000"/>
        </w:rPr>
      </w:pPr>
      <w:r w:rsidRPr="00785027">
        <w:rPr>
          <w:b/>
          <w:color w:val="000000"/>
        </w:rPr>
        <w:t>Тема:</w:t>
      </w:r>
      <w:r w:rsidR="00785027">
        <w:rPr>
          <w:color w:val="000000"/>
        </w:rPr>
        <w:t xml:space="preserve"> </w:t>
      </w:r>
      <w:r w:rsidRPr="00785027">
        <w:rPr>
          <w:bCs/>
          <w:color w:val="000000"/>
        </w:rPr>
        <w:t>Приемы вышивания на машине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Класс:</w:t>
      </w:r>
      <w:r w:rsidRPr="00785027">
        <w:rPr>
          <w:color w:val="000000"/>
        </w:rPr>
        <w:t xml:space="preserve"> 11 класс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Время работы:</w:t>
      </w:r>
      <w:r w:rsidRPr="00785027">
        <w:rPr>
          <w:color w:val="000000"/>
        </w:rPr>
        <w:t xml:space="preserve"> 90 минут</w:t>
      </w:r>
    </w:p>
    <w:p w:rsidR="00700687" w:rsidRPr="00785027" w:rsidRDefault="00700687" w:rsidP="00785027">
      <w:pPr>
        <w:ind w:firstLine="709"/>
        <w:rPr>
          <w:b/>
          <w:color w:val="000000"/>
        </w:rPr>
      </w:pPr>
      <w:r w:rsidRPr="00785027">
        <w:rPr>
          <w:b/>
          <w:color w:val="000000"/>
        </w:rPr>
        <w:t>Цели урока: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Образовательная:</w:t>
      </w:r>
      <w:r w:rsidR="00785027">
        <w:rPr>
          <w:color w:val="000000"/>
        </w:rPr>
        <w:t xml:space="preserve"> –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>сформировать навыки регулирования натяжения нити в зависимости от вида вышивки, закрепления ткани в пяльцы, перевода рисунка на ткань.</w:t>
      </w:r>
    </w:p>
    <w:p w:rsidR="00700687" w:rsidRPr="00785027" w:rsidRDefault="00785027" w:rsidP="00785027">
      <w:pPr>
        <w:ind w:firstLine="709"/>
        <w:rPr>
          <w:color w:val="000000"/>
        </w:rPr>
      </w:pPr>
      <w:r>
        <w:rPr>
          <w:color w:val="000000"/>
        </w:rPr>
        <w:t>– </w:t>
      </w:r>
      <w:r w:rsidR="00700687" w:rsidRPr="00785027">
        <w:rPr>
          <w:color w:val="000000"/>
        </w:rPr>
        <w:t>ознакомить со свойствами ткани, толщины ниток;</w:t>
      </w:r>
    </w:p>
    <w:p w:rsidR="00700687" w:rsidRPr="00785027" w:rsidRDefault="00785027" w:rsidP="00785027">
      <w:pPr>
        <w:ind w:firstLine="709"/>
        <w:rPr>
          <w:color w:val="000000"/>
        </w:rPr>
      </w:pPr>
      <w:r>
        <w:rPr>
          <w:color w:val="000000"/>
        </w:rPr>
        <w:t>– </w:t>
      </w:r>
      <w:r w:rsidR="00700687" w:rsidRPr="00785027">
        <w:rPr>
          <w:color w:val="000000"/>
        </w:rPr>
        <w:t>научить правильным приемам вышивания на машине.</w:t>
      </w:r>
    </w:p>
    <w:p w:rsidR="00785027" w:rsidRDefault="00700687" w:rsidP="00785027">
      <w:pPr>
        <w:tabs>
          <w:tab w:val="left" w:pos="3600"/>
        </w:tabs>
        <w:ind w:firstLine="709"/>
        <w:rPr>
          <w:color w:val="000000"/>
        </w:rPr>
      </w:pPr>
      <w:r w:rsidRPr="00785027">
        <w:rPr>
          <w:b/>
          <w:color w:val="000000"/>
        </w:rPr>
        <w:t>Развивающая:</w:t>
      </w:r>
      <w:r w:rsidRPr="00785027">
        <w:rPr>
          <w:color w:val="000000"/>
        </w:rPr>
        <w:t xml:space="preserve"> </w:t>
      </w:r>
      <w:r w:rsidR="00785027">
        <w:rPr>
          <w:color w:val="000000"/>
        </w:rPr>
        <w:t>–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>развивать координацию движений рук;</w:t>
      </w:r>
    </w:p>
    <w:p w:rsidR="00700687" w:rsidRPr="00785027" w:rsidRDefault="00785027" w:rsidP="00785027">
      <w:pPr>
        <w:tabs>
          <w:tab w:val="left" w:pos="3600"/>
        </w:tabs>
        <w:ind w:firstLine="709"/>
        <w:rPr>
          <w:color w:val="000000"/>
        </w:rPr>
      </w:pPr>
      <w:r>
        <w:rPr>
          <w:b/>
          <w:color w:val="000000"/>
        </w:rPr>
        <w:t>– </w:t>
      </w:r>
      <w:r w:rsidR="00700687" w:rsidRPr="00785027">
        <w:rPr>
          <w:color w:val="000000"/>
        </w:rPr>
        <w:t>развивать эстетический вкус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 xml:space="preserve">Воспитательная: </w:t>
      </w:r>
      <w:r w:rsidRPr="00785027">
        <w:rPr>
          <w:color w:val="000000"/>
        </w:rPr>
        <w:t>воспитывать аккуратность и внимательность при вышивании на машине; возбудить интерес к работе на швейной машине;</w:t>
      </w:r>
    </w:p>
    <w:p w:rsidR="00700687" w:rsidRPr="00785027" w:rsidRDefault="00700687" w:rsidP="00785027">
      <w:pPr>
        <w:tabs>
          <w:tab w:val="left" w:pos="1995"/>
        </w:tabs>
        <w:ind w:firstLine="709"/>
        <w:rPr>
          <w:color w:val="000000"/>
        </w:rPr>
      </w:pPr>
      <w:r w:rsidRPr="00785027">
        <w:rPr>
          <w:b/>
          <w:color w:val="000000"/>
        </w:rPr>
        <w:t>Тип урока:</w:t>
      </w:r>
      <w:r w:rsidRPr="00785027">
        <w:rPr>
          <w:color w:val="000000"/>
        </w:rPr>
        <w:t xml:space="preserve"> комбинированный</w:t>
      </w:r>
    </w:p>
    <w:p w:rsidR="00700687" w:rsidRPr="00785027" w:rsidRDefault="00700687" w:rsidP="00785027">
      <w:pPr>
        <w:tabs>
          <w:tab w:val="left" w:pos="1995"/>
        </w:tabs>
        <w:ind w:firstLine="709"/>
        <w:rPr>
          <w:b/>
          <w:color w:val="000000"/>
        </w:rPr>
      </w:pPr>
      <w:r w:rsidRPr="00785027">
        <w:rPr>
          <w:b/>
          <w:color w:val="000000"/>
        </w:rPr>
        <w:t xml:space="preserve">Основной метод проведения урока: </w:t>
      </w:r>
      <w:r w:rsidRPr="00785027">
        <w:rPr>
          <w:color w:val="000000"/>
        </w:rPr>
        <w:t>словесный, наглядный, практический.</w:t>
      </w:r>
    </w:p>
    <w:p w:rsidR="00700687" w:rsidRPr="00785027" w:rsidRDefault="00700687" w:rsidP="00785027">
      <w:pPr>
        <w:tabs>
          <w:tab w:val="left" w:pos="938"/>
        </w:tabs>
        <w:ind w:firstLine="709"/>
        <w:rPr>
          <w:color w:val="000000"/>
        </w:rPr>
      </w:pPr>
      <w:r w:rsidRPr="00785027">
        <w:rPr>
          <w:b/>
          <w:color w:val="000000"/>
        </w:rPr>
        <w:t>Оборудование</w:t>
      </w:r>
      <w:r w:rsidRPr="00785027">
        <w:rPr>
          <w:color w:val="000000"/>
        </w:rPr>
        <w:t xml:space="preserve">: швейная машина, пяльцы с винтом, отвертка большая, отвертка малая, масленка, машинные иглы от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6</w:t>
      </w:r>
      <w:r w:rsidRPr="00785027">
        <w:rPr>
          <w:color w:val="000000"/>
        </w:rPr>
        <w:t xml:space="preserve">5, нитки х/б от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6</w:t>
      </w:r>
      <w:r w:rsidRPr="00785027">
        <w:rPr>
          <w:color w:val="000000"/>
        </w:rPr>
        <w:t xml:space="preserve">0,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1</w:t>
      </w:r>
      <w:r w:rsidRPr="00785027">
        <w:rPr>
          <w:color w:val="000000"/>
        </w:rPr>
        <w:t xml:space="preserve">0, ткань, маленькие ножницы с изогнутыми концами, прозрачная бумага, колышек для дырочек, простой карандаш </w:t>
      </w:r>
      <w:r w:rsidR="00785027">
        <w:rPr>
          <w:color w:val="000000"/>
        </w:rPr>
        <w:t>«</w:t>
      </w:r>
      <w:r w:rsidRPr="00785027">
        <w:rPr>
          <w:color w:val="000000"/>
        </w:rPr>
        <w:t>М</w:t>
      </w:r>
      <w:r w:rsidR="00785027">
        <w:rPr>
          <w:color w:val="000000"/>
        </w:rPr>
        <w:t>»</w:t>
      </w:r>
      <w:r w:rsidRPr="00785027">
        <w:rPr>
          <w:color w:val="000000"/>
        </w:rPr>
        <w:t>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Дидактический материал к учебному занятию:</w:t>
      </w:r>
      <w:r w:rsidRPr="00785027">
        <w:rPr>
          <w:color w:val="000000"/>
        </w:rPr>
        <w:t xml:space="preserve"> карточки, таблица «Свойства ткани», «Толщина ниток», плакаты.</w:t>
      </w:r>
    </w:p>
    <w:p w:rsidR="00700687" w:rsidRPr="00785027" w:rsidRDefault="00700687" w:rsidP="0078502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Практическая работа: </w:t>
      </w:r>
      <w:r w:rsidRPr="00785027">
        <w:rPr>
          <w:rFonts w:ascii="Times New Roman" w:hAnsi="Times New Roman" w:cs="Times New Roman"/>
          <w:color w:val="000000"/>
          <w:sz w:val="28"/>
          <w:szCs w:val="28"/>
        </w:rPr>
        <w:t>Упражнения на швейной машине с заправленной ниткой. Выработка навыка работы без обратного хода машины.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 xml:space="preserve">Место проведения: </w:t>
      </w:r>
      <w:r w:rsidRPr="00785027">
        <w:rPr>
          <w:color w:val="000000"/>
        </w:rPr>
        <w:t>кабинет обслуживающего труда</w:t>
      </w:r>
    </w:p>
    <w:p w:rsidR="00700687" w:rsidRPr="00785027" w:rsidRDefault="00700687" w:rsidP="00785027">
      <w:pPr>
        <w:ind w:firstLine="709"/>
        <w:rPr>
          <w:b/>
          <w:color w:val="000000"/>
        </w:rPr>
      </w:pPr>
      <w:r w:rsidRPr="00785027">
        <w:rPr>
          <w:b/>
          <w:color w:val="000000"/>
        </w:rPr>
        <w:t>Ход урока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1. Организационный этап</w:t>
      </w:r>
      <w:r w:rsidR="00785027" w:rsidRPr="00785027">
        <w:rPr>
          <w:color w:val="000000"/>
        </w:rPr>
        <w:t>;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2. Сообщение темы и цели урока</w:t>
      </w:r>
      <w:r w:rsidR="00785027" w:rsidRPr="00785027">
        <w:rPr>
          <w:color w:val="000000"/>
        </w:rPr>
        <w:t>;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3. Опрос учащихся по изученному материалу</w:t>
      </w:r>
      <w:r w:rsidR="00785027" w:rsidRPr="00785027">
        <w:rPr>
          <w:color w:val="000000"/>
        </w:rPr>
        <w:t>.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4. Изложение нового материала</w:t>
      </w:r>
      <w:r w:rsidR="00785027" w:rsidRPr="00785027">
        <w:rPr>
          <w:color w:val="000000"/>
        </w:rPr>
        <w:t>;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5. Вводный инструктаж</w:t>
      </w:r>
      <w:r w:rsidR="00785027" w:rsidRPr="00785027">
        <w:rPr>
          <w:color w:val="000000"/>
        </w:rPr>
        <w:t>;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6. Вводное выполнение приемов практической работы</w:t>
      </w:r>
      <w:r w:rsidR="00785027" w:rsidRPr="00785027">
        <w:rPr>
          <w:color w:val="000000"/>
        </w:rPr>
        <w:t>;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7. Самостоятельная практическая работа учащихся</w:t>
      </w:r>
      <w:r w:rsidR="00785027" w:rsidRPr="00785027">
        <w:rPr>
          <w:color w:val="000000"/>
        </w:rPr>
        <w:t>;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8. Текущее инструктирование учителя</w:t>
      </w:r>
      <w:r w:rsidR="00785027" w:rsidRPr="00785027">
        <w:rPr>
          <w:color w:val="000000"/>
        </w:rPr>
        <w:t>;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9. Подведение итогов урока</w:t>
      </w:r>
      <w:r w:rsidR="00785027" w:rsidRPr="00785027">
        <w:rPr>
          <w:color w:val="000000"/>
        </w:rPr>
        <w:t>;</w:t>
      </w:r>
    </w:p>
    <w:p w:rsidR="00700687" w:rsidRPr="00785027" w:rsidRDefault="006A0142" w:rsidP="00785027">
      <w:pPr>
        <w:ind w:firstLine="709"/>
        <w:rPr>
          <w:b/>
          <w:color w:val="000000"/>
        </w:rPr>
      </w:pPr>
      <w:r w:rsidRPr="00785027">
        <w:rPr>
          <w:b/>
          <w:color w:val="000000"/>
        </w:rPr>
        <w:t xml:space="preserve">Урок </w:t>
      </w:r>
      <w:r w:rsidR="00785027">
        <w:rPr>
          <w:b/>
          <w:color w:val="000000"/>
        </w:rPr>
        <w:t>№</w:t>
      </w:r>
      <w:r w:rsidR="00785027" w:rsidRPr="00785027">
        <w:rPr>
          <w:b/>
          <w:color w:val="000000"/>
        </w:rPr>
        <w:t>4</w:t>
      </w:r>
      <w:r w:rsidR="00785027">
        <w:rPr>
          <w:b/>
          <w:color w:val="000000"/>
        </w:rPr>
        <w:t>–</w:t>
      </w:r>
      <w:r w:rsidR="00785027" w:rsidRPr="00785027">
        <w:rPr>
          <w:b/>
          <w:color w:val="000000"/>
        </w:rPr>
        <w:t>5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Раздел программы:</w:t>
      </w:r>
      <w:r w:rsidRPr="00785027">
        <w:rPr>
          <w:color w:val="000000"/>
        </w:rPr>
        <w:t xml:space="preserve"> Художественная обработка ткани</w:t>
      </w:r>
    </w:p>
    <w:p w:rsidR="00700687" w:rsidRPr="00785027" w:rsidRDefault="00700687" w:rsidP="00785027">
      <w:pPr>
        <w:ind w:firstLine="709"/>
        <w:rPr>
          <w:b/>
          <w:bCs/>
          <w:color w:val="000000"/>
        </w:rPr>
      </w:pPr>
      <w:r w:rsidRPr="00785027">
        <w:rPr>
          <w:b/>
          <w:color w:val="000000"/>
        </w:rPr>
        <w:t>Тема:</w:t>
      </w:r>
      <w:r w:rsidRPr="00785027">
        <w:rPr>
          <w:color w:val="000000"/>
        </w:rPr>
        <w:t xml:space="preserve"> </w:t>
      </w:r>
      <w:r w:rsidRPr="00785027">
        <w:rPr>
          <w:bCs/>
          <w:color w:val="000000"/>
        </w:rPr>
        <w:t>Контурные и отделочные строчки.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Класс:</w:t>
      </w:r>
      <w:r w:rsidRPr="00785027">
        <w:rPr>
          <w:color w:val="000000"/>
        </w:rPr>
        <w:t xml:space="preserve"> 11 класс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Время работы:</w:t>
      </w:r>
      <w:r w:rsidRPr="00785027">
        <w:rPr>
          <w:color w:val="000000"/>
        </w:rPr>
        <w:t xml:space="preserve"> 90 минут</w:t>
      </w:r>
    </w:p>
    <w:p w:rsidR="00700687" w:rsidRPr="00785027" w:rsidRDefault="00700687" w:rsidP="00785027">
      <w:pPr>
        <w:ind w:firstLine="709"/>
        <w:rPr>
          <w:b/>
          <w:color w:val="000000"/>
        </w:rPr>
      </w:pPr>
      <w:r w:rsidRPr="00785027">
        <w:rPr>
          <w:b/>
          <w:color w:val="000000"/>
        </w:rPr>
        <w:t>Цели урока:</w:t>
      </w:r>
    </w:p>
    <w:p w:rsidR="00700687" w:rsidRPr="00785027" w:rsidRDefault="00700687" w:rsidP="0078502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b/>
          <w:color w:val="000000"/>
          <w:sz w:val="28"/>
          <w:szCs w:val="28"/>
        </w:rPr>
        <w:t>Образовательная:</w:t>
      </w:r>
      <w:r w:rsidR="00785027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="00785027" w:rsidRPr="007850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85027">
        <w:rPr>
          <w:rFonts w:ascii="Times New Roman" w:hAnsi="Times New Roman" w:cs="Times New Roman"/>
          <w:color w:val="000000"/>
          <w:sz w:val="28"/>
          <w:szCs w:val="28"/>
        </w:rPr>
        <w:t>сформировать навыки вышивания на машине контурными и отделочными строчками</w:t>
      </w:r>
      <w:r w:rsidR="00785027" w:rsidRPr="0078502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00687" w:rsidRPr="00785027" w:rsidRDefault="00785027" w:rsidP="00785027">
      <w:pPr>
        <w:ind w:firstLine="709"/>
        <w:rPr>
          <w:color w:val="000000"/>
        </w:rPr>
      </w:pPr>
      <w:r>
        <w:rPr>
          <w:color w:val="000000"/>
        </w:rPr>
        <w:t>– </w:t>
      </w:r>
      <w:r w:rsidR="00700687" w:rsidRPr="00785027">
        <w:rPr>
          <w:color w:val="000000"/>
        </w:rPr>
        <w:t>научить правильным приемам вышивания на машине.</w:t>
      </w:r>
    </w:p>
    <w:p w:rsidR="00785027" w:rsidRDefault="00700687" w:rsidP="00785027">
      <w:pPr>
        <w:tabs>
          <w:tab w:val="left" w:pos="3600"/>
        </w:tabs>
        <w:ind w:firstLine="709"/>
        <w:rPr>
          <w:color w:val="000000"/>
        </w:rPr>
      </w:pPr>
      <w:r w:rsidRPr="00785027">
        <w:rPr>
          <w:b/>
          <w:color w:val="000000"/>
        </w:rPr>
        <w:t>Развивающая:</w:t>
      </w:r>
      <w:r w:rsidRPr="00785027">
        <w:rPr>
          <w:color w:val="000000"/>
        </w:rPr>
        <w:t xml:space="preserve"> </w:t>
      </w:r>
      <w:r w:rsidR="00785027">
        <w:rPr>
          <w:color w:val="000000"/>
        </w:rPr>
        <w:t>–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>развивать навыки правильного положения рук;</w:t>
      </w:r>
    </w:p>
    <w:p w:rsidR="00700687" w:rsidRPr="00785027" w:rsidRDefault="00785027" w:rsidP="00785027">
      <w:pPr>
        <w:tabs>
          <w:tab w:val="left" w:pos="3600"/>
        </w:tabs>
        <w:ind w:firstLine="709"/>
        <w:rPr>
          <w:color w:val="000000"/>
        </w:rPr>
      </w:pPr>
      <w:r>
        <w:rPr>
          <w:b/>
          <w:color w:val="000000"/>
        </w:rPr>
        <w:t>– </w:t>
      </w:r>
      <w:r w:rsidR="00700687" w:rsidRPr="00785027">
        <w:rPr>
          <w:color w:val="000000"/>
        </w:rPr>
        <w:t>формировать интерес к культуре и искусству;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 xml:space="preserve">Воспитательная: </w:t>
      </w:r>
      <w:r w:rsidRPr="00785027">
        <w:rPr>
          <w:color w:val="000000"/>
        </w:rPr>
        <w:t>воспитывать любовь к вышиванию на машине;</w:t>
      </w:r>
    </w:p>
    <w:p w:rsidR="00700687" w:rsidRPr="00785027" w:rsidRDefault="00700687" w:rsidP="00785027">
      <w:pPr>
        <w:tabs>
          <w:tab w:val="left" w:pos="1995"/>
        </w:tabs>
        <w:ind w:firstLine="709"/>
        <w:rPr>
          <w:color w:val="000000"/>
        </w:rPr>
      </w:pPr>
      <w:r w:rsidRPr="00785027">
        <w:rPr>
          <w:b/>
          <w:color w:val="000000"/>
        </w:rPr>
        <w:t>Тип урока:</w:t>
      </w:r>
      <w:r w:rsidRPr="00785027">
        <w:rPr>
          <w:color w:val="000000"/>
        </w:rPr>
        <w:t xml:space="preserve"> урок совершенствования и развития знаний, умений, навыков и способов действий</w:t>
      </w:r>
    </w:p>
    <w:p w:rsidR="00700687" w:rsidRPr="00785027" w:rsidRDefault="00700687" w:rsidP="00785027">
      <w:pPr>
        <w:tabs>
          <w:tab w:val="left" w:pos="1995"/>
        </w:tabs>
        <w:ind w:firstLine="709"/>
        <w:rPr>
          <w:b/>
          <w:color w:val="000000"/>
        </w:rPr>
      </w:pPr>
      <w:r w:rsidRPr="00785027">
        <w:rPr>
          <w:b/>
          <w:color w:val="000000"/>
        </w:rPr>
        <w:t xml:space="preserve">Основной метод проведения урока: </w:t>
      </w:r>
      <w:r w:rsidRPr="00785027">
        <w:rPr>
          <w:color w:val="000000"/>
        </w:rPr>
        <w:t>словесный, наглядный, практический.</w:t>
      </w:r>
    </w:p>
    <w:p w:rsidR="00700687" w:rsidRPr="00785027" w:rsidRDefault="00700687" w:rsidP="00785027">
      <w:pPr>
        <w:tabs>
          <w:tab w:val="left" w:pos="938"/>
        </w:tabs>
        <w:ind w:firstLine="709"/>
        <w:rPr>
          <w:color w:val="000000"/>
        </w:rPr>
      </w:pPr>
      <w:r w:rsidRPr="00785027">
        <w:rPr>
          <w:b/>
          <w:color w:val="000000"/>
        </w:rPr>
        <w:t>Оборудование</w:t>
      </w:r>
      <w:r w:rsidRPr="00785027">
        <w:rPr>
          <w:color w:val="000000"/>
        </w:rPr>
        <w:t xml:space="preserve">: швейная машина, пяльцы с винтом, машинные иглы от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6</w:t>
      </w:r>
      <w:r w:rsidRPr="00785027">
        <w:rPr>
          <w:color w:val="000000"/>
        </w:rPr>
        <w:t xml:space="preserve">5, нитки х/б от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6</w:t>
      </w:r>
      <w:r w:rsidRPr="00785027">
        <w:rPr>
          <w:color w:val="000000"/>
        </w:rPr>
        <w:t xml:space="preserve">0,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1</w:t>
      </w:r>
      <w:r w:rsidRPr="00785027">
        <w:rPr>
          <w:color w:val="000000"/>
        </w:rPr>
        <w:t xml:space="preserve">0, ткань, маленькие ножницы с изогнутыми концами, прозрачная бумага, колышек для дырочек, простой карандаш </w:t>
      </w:r>
      <w:r w:rsidR="00785027">
        <w:rPr>
          <w:color w:val="000000"/>
        </w:rPr>
        <w:t>«</w:t>
      </w:r>
      <w:r w:rsidRPr="00785027">
        <w:rPr>
          <w:color w:val="000000"/>
        </w:rPr>
        <w:t>М</w:t>
      </w:r>
      <w:r w:rsidR="00785027">
        <w:rPr>
          <w:color w:val="000000"/>
        </w:rPr>
        <w:t>»</w:t>
      </w:r>
      <w:r w:rsidRPr="00785027">
        <w:rPr>
          <w:color w:val="000000"/>
        </w:rPr>
        <w:t>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Дидактический материал к учебному занятию:</w:t>
      </w:r>
      <w:r w:rsidRPr="00785027">
        <w:rPr>
          <w:color w:val="000000"/>
        </w:rPr>
        <w:t xml:space="preserve"> образцы приемов вышивания, таблицы схем вышивания, таблицы по технике безопасности.</w:t>
      </w:r>
    </w:p>
    <w:p w:rsidR="00700687" w:rsidRPr="00785027" w:rsidRDefault="00700687" w:rsidP="0078502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Практическая работа: </w:t>
      </w:r>
      <w:r w:rsidRPr="00785027">
        <w:rPr>
          <w:rFonts w:ascii="Times New Roman" w:hAnsi="Times New Roman" w:cs="Times New Roman"/>
          <w:color w:val="000000"/>
          <w:sz w:val="28"/>
          <w:szCs w:val="28"/>
        </w:rPr>
        <w:t>Выполнение простой строчки; прямая в различных направлениях, ломаная или кривая с ритмично повторяющейся конфигурацией. Выполнение вышивки простой строчкой по краю воротника, рукавов, карманов, по низу платья.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 xml:space="preserve">Место проведения: </w:t>
      </w:r>
      <w:r w:rsidRPr="00785027">
        <w:rPr>
          <w:color w:val="000000"/>
        </w:rPr>
        <w:t>кабинет обслуживающего труда</w:t>
      </w:r>
    </w:p>
    <w:p w:rsidR="00700687" w:rsidRPr="00785027" w:rsidRDefault="00700687" w:rsidP="00785027">
      <w:pPr>
        <w:ind w:firstLine="709"/>
        <w:rPr>
          <w:b/>
          <w:color w:val="000000"/>
        </w:rPr>
      </w:pPr>
      <w:r w:rsidRPr="00785027">
        <w:rPr>
          <w:b/>
          <w:color w:val="000000"/>
        </w:rPr>
        <w:t>Ход урока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1. Организационный этап</w:t>
      </w:r>
      <w:r w:rsidR="00785027" w:rsidRPr="00785027">
        <w:rPr>
          <w:color w:val="000000"/>
        </w:rPr>
        <w:t>;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2. Мотивационный этап</w:t>
      </w:r>
      <w:r w:rsidR="00785027" w:rsidRPr="00785027">
        <w:rPr>
          <w:color w:val="000000"/>
        </w:rPr>
        <w:t>;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3. Сообщение темы и цели урока</w:t>
      </w:r>
      <w:r w:rsidR="00785027" w:rsidRPr="00785027">
        <w:rPr>
          <w:color w:val="000000"/>
        </w:rPr>
        <w:t>;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4. Подготовка к выполнению трудового задания</w:t>
      </w:r>
      <w:r w:rsidR="00785027" w:rsidRPr="00785027">
        <w:rPr>
          <w:color w:val="000000"/>
        </w:rPr>
        <w:t>;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5. Проверка готовности рабочих мест</w:t>
      </w:r>
      <w:r w:rsidR="00785027" w:rsidRPr="00785027">
        <w:rPr>
          <w:color w:val="000000"/>
        </w:rPr>
        <w:t>;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6. Самостоятельное выполнение учащимися трудового задания;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7. Подведение итогов урока</w:t>
      </w:r>
      <w:r w:rsidR="00785027" w:rsidRPr="00785027">
        <w:rPr>
          <w:color w:val="000000"/>
        </w:rPr>
        <w:t>;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8. Домашнее задание. Уборка рабочих мест</w:t>
      </w:r>
      <w:r w:rsidR="00785027" w:rsidRPr="00785027">
        <w:rPr>
          <w:color w:val="000000"/>
        </w:rPr>
        <w:t>.</w:t>
      </w:r>
    </w:p>
    <w:p w:rsidR="00700687" w:rsidRPr="00785027" w:rsidRDefault="006A0142" w:rsidP="00785027">
      <w:pPr>
        <w:ind w:firstLine="709"/>
        <w:rPr>
          <w:b/>
          <w:color w:val="000000"/>
        </w:rPr>
      </w:pPr>
      <w:r w:rsidRPr="00785027">
        <w:rPr>
          <w:b/>
          <w:color w:val="000000"/>
        </w:rPr>
        <w:t xml:space="preserve">Урок </w:t>
      </w:r>
      <w:r w:rsidR="00785027">
        <w:rPr>
          <w:b/>
          <w:color w:val="000000"/>
        </w:rPr>
        <w:t>№</w:t>
      </w:r>
      <w:r w:rsidR="00785027" w:rsidRPr="00785027">
        <w:rPr>
          <w:b/>
          <w:color w:val="000000"/>
        </w:rPr>
        <w:t>6</w:t>
      </w:r>
      <w:r w:rsidR="00785027">
        <w:rPr>
          <w:b/>
          <w:color w:val="000000"/>
        </w:rPr>
        <w:t>–</w:t>
      </w:r>
      <w:r w:rsidR="00785027" w:rsidRPr="00785027">
        <w:rPr>
          <w:b/>
          <w:color w:val="000000"/>
        </w:rPr>
        <w:t>7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Раздел программы:</w:t>
      </w:r>
      <w:r w:rsidRPr="00785027">
        <w:rPr>
          <w:color w:val="000000"/>
        </w:rPr>
        <w:t xml:space="preserve"> Художественная обработка ткани</w:t>
      </w:r>
    </w:p>
    <w:p w:rsidR="00700687" w:rsidRPr="00785027" w:rsidRDefault="00700687" w:rsidP="00785027">
      <w:pPr>
        <w:ind w:firstLine="709"/>
        <w:rPr>
          <w:b/>
          <w:color w:val="000000"/>
        </w:rPr>
      </w:pPr>
      <w:r w:rsidRPr="00785027">
        <w:rPr>
          <w:b/>
          <w:color w:val="000000"/>
        </w:rPr>
        <w:t>Тема:</w:t>
      </w:r>
      <w:r w:rsidRPr="00785027">
        <w:rPr>
          <w:color w:val="000000"/>
        </w:rPr>
        <w:t xml:space="preserve"> </w:t>
      </w:r>
      <w:r w:rsidRPr="00785027">
        <w:rPr>
          <w:bCs/>
          <w:color w:val="000000"/>
        </w:rPr>
        <w:t>Технология выполнения машинной вышивки простыми швами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Класс:</w:t>
      </w:r>
      <w:r w:rsidRPr="00785027">
        <w:rPr>
          <w:color w:val="000000"/>
        </w:rPr>
        <w:t xml:space="preserve"> 11 класс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Время работы:</w:t>
      </w:r>
      <w:r w:rsidRPr="00785027">
        <w:rPr>
          <w:color w:val="000000"/>
        </w:rPr>
        <w:t xml:space="preserve"> 90 минут</w:t>
      </w:r>
    </w:p>
    <w:p w:rsidR="00700687" w:rsidRPr="00785027" w:rsidRDefault="00700687" w:rsidP="00785027">
      <w:pPr>
        <w:ind w:firstLine="709"/>
        <w:rPr>
          <w:b/>
          <w:color w:val="000000"/>
        </w:rPr>
      </w:pPr>
      <w:r w:rsidRPr="00785027">
        <w:rPr>
          <w:b/>
          <w:color w:val="000000"/>
        </w:rPr>
        <w:t>Цели урока:</w:t>
      </w:r>
    </w:p>
    <w:p w:rsidR="00700687" w:rsidRPr="00785027" w:rsidRDefault="00700687" w:rsidP="0078502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b/>
          <w:color w:val="000000"/>
          <w:sz w:val="28"/>
          <w:szCs w:val="28"/>
        </w:rPr>
        <w:t>Образовательная:</w:t>
      </w:r>
      <w:r w:rsidR="00785027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="00785027" w:rsidRPr="007850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85027">
        <w:rPr>
          <w:rFonts w:ascii="Times New Roman" w:hAnsi="Times New Roman" w:cs="Times New Roman"/>
          <w:color w:val="000000"/>
          <w:sz w:val="28"/>
          <w:szCs w:val="28"/>
        </w:rPr>
        <w:t xml:space="preserve">научить технику выполнения гладьевого валика; </w:t>
      </w:r>
      <w:r w:rsidR="00785027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85027" w:rsidRPr="007850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85027">
        <w:rPr>
          <w:rFonts w:ascii="Times New Roman" w:hAnsi="Times New Roman" w:cs="Times New Roman"/>
          <w:color w:val="000000"/>
          <w:sz w:val="28"/>
          <w:szCs w:val="28"/>
        </w:rPr>
        <w:t>ознакомить учащихся значением данного шва в машинной вышивке;</w:t>
      </w:r>
    </w:p>
    <w:p w:rsidR="00700687" w:rsidRPr="00785027" w:rsidRDefault="00785027" w:rsidP="0078502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700687" w:rsidRPr="00785027">
        <w:rPr>
          <w:rFonts w:ascii="Times New Roman" w:hAnsi="Times New Roman" w:cs="Times New Roman"/>
          <w:color w:val="000000"/>
          <w:sz w:val="28"/>
          <w:szCs w:val="28"/>
        </w:rPr>
        <w:t>ознакомить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0687" w:rsidRPr="00785027">
        <w:rPr>
          <w:rFonts w:ascii="Times New Roman" w:hAnsi="Times New Roman" w:cs="Times New Roman"/>
          <w:color w:val="000000"/>
          <w:sz w:val="28"/>
          <w:szCs w:val="28"/>
        </w:rPr>
        <w:t>технологией выполнения простых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0687" w:rsidRPr="00785027">
        <w:rPr>
          <w:rFonts w:ascii="Times New Roman" w:hAnsi="Times New Roman" w:cs="Times New Roman"/>
          <w:color w:val="000000"/>
          <w:sz w:val="28"/>
          <w:szCs w:val="28"/>
        </w:rPr>
        <w:t>швов: косичка, фестоны, стебельчатый шов, строченая гладь.</w:t>
      </w:r>
    </w:p>
    <w:p w:rsidR="00700687" w:rsidRPr="00785027" w:rsidRDefault="00785027" w:rsidP="0078502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700687" w:rsidRPr="00785027">
        <w:rPr>
          <w:rFonts w:ascii="Times New Roman" w:hAnsi="Times New Roman" w:cs="Times New Roman"/>
          <w:color w:val="000000"/>
          <w:sz w:val="28"/>
          <w:szCs w:val="28"/>
        </w:rPr>
        <w:t>ознакомить приемами выполнения художественной машинной вышивки простыми швами;</w:t>
      </w:r>
    </w:p>
    <w:p w:rsidR="00700687" w:rsidRPr="00785027" w:rsidRDefault="00785027" w:rsidP="0078502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700687" w:rsidRPr="00785027">
        <w:rPr>
          <w:rFonts w:ascii="Times New Roman" w:hAnsi="Times New Roman" w:cs="Times New Roman"/>
          <w:color w:val="000000"/>
          <w:sz w:val="28"/>
          <w:szCs w:val="28"/>
        </w:rPr>
        <w:t>закреплять умения работы на швейной машине.</w:t>
      </w:r>
    </w:p>
    <w:p w:rsidR="00785027" w:rsidRDefault="00700687" w:rsidP="00785027">
      <w:pPr>
        <w:tabs>
          <w:tab w:val="left" w:pos="3600"/>
        </w:tabs>
        <w:ind w:firstLine="709"/>
        <w:rPr>
          <w:color w:val="000000"/>
        </w:rPr>
      </w:pPr>
      <w:r w:rsidRPr="00785027">
        <w:rPr>
          <w:b/>
          <w:color w:val="000000"/>
        </w:rPr>
        <w:t>Развивающая:</w:t>
      </w:r>
      <w:r w:rsidRPr="00785027">
        <w:rPr>
          <w:color w:val="000000"/>
        </w:rPr>
        <w:t xml:space="preserve"> </w:t>
      </w:r>
      <w:r w:rsidR="00785027">
        <w:rPr>
          <w:color w:val="000000"/>
        </w:rPr>
        <w:t>–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>развивать моторику рук;</w:t>
      </w:r>
    </w:p>
    <w:p w:rsidR="00700687" w:rsidRPr="00785027" w:rsidRDefault="00785027" w:rsidP="00785027">
      <w:pPr>
        <w:tabs>
          <w:tab w:val="left" w:pos="3600"/>
        </w:tabs>
        <w:ind w:firstLine="709"/>
        <w:rPr>
          <w:color w:val="000000"/>
        </w:rPr>
      </w:pPr>
      <w:r>
        <w:rPr>
          <w:b/>
          <w:color w:val="000000"/>
        </w:rPr>
        <w:t>– </w:t>
      </w:r>
      <w:r w:rsidR="00700687" w:rsidRPr="00785027">
        <w:rPr>
          <w:color w:val="000000"/>
        </w:rPr>
        <w:t>формировать интерес к культуре и искусству;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 xml:space="preserve">Воспитательная: </w:t>
      </w:r>
      <w:r w:rsidR="00785027">
        <w:rPr>
          <w:b/>
          <w:color w:val="000000"/>
        </w:rPr>
        <w:t>–</w:t>
      </w:r>
      <w:r w:rsidR="00785027" w:rsidRPr="00785027">
        <w:rPr>
          <w:b/>
          <w:color w:val="000000"/>
        </w:rPr>
        <w:t xml:space="preserve"> </w:t>
      </w:r>
      <w:r w:rsidRPr="00785027">
        <w:rPr>
          <w:color w:val="000000"/>
        </w:rPr>
        <w:t>воспитывать аккуратность в работе с швейной машиной, воспитывать любовь к машинному вышиванию.</w:t>
      </w:r>
    </w:p>
    <w:p w:rsidR="00700687" w:rsidRPr="00785027" w:rsidRDefault="00700687" w:rsidP="00785027">
      <w:pPr>
        <w:tabs>
          <w:tab w:val="left" w:pos="1995"/>
        </w:tabs>
        <w:ind w:firstLine="709"/>
        <w:rPr>
          <w:color w:val="000000"/>
        </w:rPr>
      </w:pPr>
      <w:r w:rsidRPr="00785027">
        <w:rPr>
          <w:b/>
          <w:color w:val="000000"/>
        </w:rPr>
        <w:t>Тип урока:</w:t>
      </w:r>
      <w:r w:rsidRPr="00785027">
        <w:rPr>
          <w:color w:val="000000"/>
        </w:rPr>
        <w:t xml:space="preserve"> комбинированный</w:t>
      </w:r>
    </w:p>
    <w:p w:rsidR="00700687" w:rsidRPr="00785027" w:rsidRDefault="00700687" w:rsidP="00785027">
      <w:pPr>
        <w:tabs>
          <w:tab w:val="left" w:pos="1995"/>
        </w:tabs>
        <w:ind w:firstLine="709"/>
        <w:rPr>
          <w:b/>
          <w:color w:val="000000"/>
        </w:rPr>
      </w:pPr>
      <w:r w:rsidRPr="00785027">
        <w:rPr>
          <w:b/>
          <w:color w:val="000000"/>
        </w:rPr>
        <w:t xml:space="preserve">Основной метод проведения урока: </w:t>
      </w:r>
      <w:r w:rsidRPr="00785027">
        <w:rPr>
          <w:color w:val="000000"/>
        </w:rPr>
        <w:t>словесный, наглядный, практический.</w:t>
      </w:r>
    </w:p>
    <w:p w:rsidR="00700687" w:rsidRPr="00785027" w:rsidRDefault="00700687" w:rsidP="00785027">
      <w:pPr>
        <w:tabs>
          <w:tab w:val="left" w:pos="938"/>
        </w:tabs>
        <w:ind w:firstLine="709"/>
        <w:rPr>
          <w:color w:val="000000"/>
        </w:rPr>
      </w:pPr>
      <w:r w:rsidRPr="00785027">
        <w:rPr>
          <w:b/>
          <w:color w:val="000000"/>
        </w:rPr>
        <w:t>Оборудование</w:t>
      </w:r>
      <w:r w:rsidRPr="00785027">
        <w:rPr>
          <w:color w:val="000000"/>
        </w:rPr>
        <w:t xml:space="preserve">: швейная машина, пяльцы с винтом, машинные иглы от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6</w:t>
      </w:r>
      <w:r w:rsidRPr="00785027">
        <w:rPr>
          <w:color w:val="000000"/>
        </w:rPr>
        <w:t xml:space="preserve">5, нитки х/б от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6</w:t>
      </w:r>
      <w:r w:rsidRPr="00785027">
        <w:rPr>
          <w:color w:val="000000"/>
        </w:rPr>
        <w:t xml:space="preserve">0,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1</w:t>
      </w:r>
      <w:r w:rsidRPr="00785027">
        <w:rPr>
          <w:color w:val="000000"/>
        </w:rPr>
        <w:t xml:space="preserve">0, ткань, маленькие ножницы с изогнутыми концами, прозрачная бумага, колышек для дырочек, простой карандаш </w:t>
      </w:r>
      <w:r w:rsidR="00785027">
        <w:rPr>
          <w:color w:val="000000"/>
        </w:rPr>
        <w:t>«</w:t>
      </w:r>
      <w:r w:rsidRPr="00785027">
        <w:rPr>
          <w:color w:val="000000"/>
        </w:rPr>
        <w:t>М</w:t>
      </w:r>
      <w:r w:rsidR="00785027">
        <w:rPr>
          <w:color w:val="000000"/>
        </w:rPr>
        <w:t>»</w:t>
      </w:r>
      <w:r w:rsidRPr="00785027">
        <w:rPr>
          <w:color w:val="000000"/>
        </w:rPr>
        <w:t>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Дидактический материал к учебному занятию:</w:t>
      </w:r>
      <w:r w:rsidRPr="00785027">
        <w:rPr>
          <w:color w:val="000000"/>
        </w:rPr>
        <w:t xml:space="preserve"> образцы приемов вышивания, таблицы по технике выполнения простых швов, таблицы по технике безопасности.</w:t>
      </w:r>
    </w:p>
    <w:p w:rsidR="00700687" w:rsidRPr="00785027" w:rsidRDefault="00700687" w:rsidP="0078502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b/>
          <w:color w:val="000000"/>
          <w:sz w:val="28"/>
          <w:szCs w:val="28"/>
        </w:rPr>
        <w:t>Практическая работа:</w:t>
      </w:r>
      <w:r w:rsidRPr="00785027">
        <w:rPr>
          <w:rFonts w:ascii="Times New Roman" w:hAnsi="Times New Roman" w:cs="Times New Roman"/>
          <w:color w:val="000000"/>
          <w:sz w:val="28"/>
          <w:szCs w:val="28"/>
        </w:rPr>
        <w:t xml:space="preserve"> Заполнение контура рисунка простой строчкой</w:t>
      </w:r>
      <w:r w:rsidR="00785027" w:rsidRPr="0078502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85027">
        <w:rPr>
          <w:rFonts w:ascii="Times New Roman" w:hAnsi="Times New Roman" w:cs="Times New Roman"/>
          <w:color w:val="000000"/>
          <w:sz w:val="28"/>
          <w:szCs w:val="28"/>
        </w:rPr>
        <w:t xml:space="preserve"> Изготовление образца вышивки гладьевым валиком.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 xml:space="preserve">Место проведения: </w:t>
      </w:r>
      <w:r w:rsidRPr="00785027">
        <w:rPr>
          <w:color w:val="000000"/>
        </w:rPr>
        <w:t>кабинет обслуживающего труда</w:t>
      </w:r>
    </w:p>
    <w:p w:rsidR="00700687" w:rsidRPr="00785027" w:rsidRDefault="00700687" w:rsidP="00785027">
      <w:pPr>
        <w:ind w:firstLine="709"/>
        <w:rPr>
          <w:b/>
          <w:color w:val="000000"/>
        </w:rPr>
      </w:pPr>
      <w:r w:rsidRPr="00785027">
        <w:rPr>
          <w:b/>
          <w:color w:val="000000"/>
        </w:rPr>
        <w:t>Ход урока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1. Организационный этап</w:t>
      </w:r>
      <w:r w:rsidR="00785027" w:rsidRPr="00785027">
        <w:rPr>
          <w:color w:val="000000"/>
        </w:rPr>
        <w:t>;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2. Сообщение темы и цели урока</w:t>
      </w:r>
      <w:r w:rsidR="00785027" w:rsidRPr="00785027">
        <w:rPr>
          <w:color w:val="000000"/>
        </w:rPr>
        <w:t>;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3. Опрос учащихся по изученному материалу</w:t>
      </w:r>
      <w:r w:rsidR="00785027" w:rsidRPr="00785027">
        <w:rPr>
          <w:color w:val="000000"/>
        </w:rPr>
        <w:t>.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4. Изложение нового материала</w:t>
      </w:r>
      <w:r w:rsidR="00785027" w:rsidRPr="00785027">
        <w:rPr>
          <w:color w:val="000000"/>
        </w:rPr>
        <w:t>;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5. Вводный инструктаж</w:t>
      </w:r>
      <w:r w:rsidR="00785027" w:rsidRPr="00785027">
        <w:rPr>
          <w:color w:val="000000"/>
        </w:rPr>
        <w:t>;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6. Вводное выполнение приемов практической работы</w:t>
      </w:r>
      <w:r w:rsidR="00785027" w:rsidRPr="00785027">
        <w:rPr>
          <w:color w:val="000000"/>
        </w:rPr>
        <w:t>;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7. Самостоятельная практическая работа учащихся</w:t>
      </w:r>
      <w:r w:rsidR="00785027" w:rsidRPr="00785027">
        <w:rPr>
          <w:color w:val="000000"/>
        </w:rPr>
        <w:t>;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8. Текущее инструктирование учителя</w:t>
      </w:r>
      <w:r w:rsidR="00785027" w:rsidRPr="00785027">
        <w:rPr>
          <w:color w:val="000000"/>
        </w:rPr>
        <w:t>;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9. Подведение итогов урока</w:t>
      </w:r>
      <w:r w:rsidR="00785027" w:rsidRPr="00785027">
        <w:rPr>
          <w:color w:val="000000"/>
        </w:rPr>
        <w:t>;</w:t>
      </w:r>
    </w:p>
    <w:p w:rsidR="00700687" w:rsidRPr="00785027" w:rsidRDefault="006A0142" w:rsidP="00785027">
      <w:pPr>
        <w:ind w:firstLine="709"/>
        <w:rPr>
          <w:b/>
          <w:color w:val="000000"/>
        </w:rPr>
      </w:pPr>
      <w:r w:rsidRPr="00785027">
        <w:rPr>
          <w:b/>
          <w:color w:val="000000"/>
        </w:rPr>
        <w:t xml:space="preserve">Урок </w:t>
      </w:r>
      <w:r w:rsidR="00785027">
        <w:rPr>
          <w:b/>
          <w:color w:val="000000"/>
        </w:rPr>
        <w:t>№</w:t>
      </w:r>
      <w:r w:rsidR="00785027" w:rsidRPr="00785027">
        <w:rPr>
          <w:b/>
          <w:color w:val="000000"/>
        </w:rPr>
        <w:t>8</w:t>
      </w:r>
      <w:r w:rsidR="00785027">
        <w:rPr>
          <w:b/>
          <w:color w:val="000000"/>
        </w:rPr>
        <w:t>–</w:t>
      </w:r>
      <w:r w:rsidR="00785027" w:rsidRPr="00785027">
        <w:rPr>
          <w:b/>
          <w:color w:val="000000"/>
        </w:rPr>
        <w:t>9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Раздел программы:</w:t>
      </w:r>
      <w:r w:rsidRPr="00785027">
        <w:rPr>
          <w:color w:val="000000"/>
        </w:rPr>
        <w:t xml:space="preserve"> Художественная обработка ткани</w:t>
      </w:r>
    </w:p>
    <w:p w:rsidR="00700687" w:rsidRPr="00785027" w:rsidRDefault="00700687" w:rsidP="00785027">
      <w:pPr>
        <w:ind w:firstLine="709"/>
        <w:rPr>
          <w:b/>
          <w:color w:val="000000"/>
        </w:rPr>
      </w:pPr>
      <w:r w:rsidRPr="00785027">
        <w:rPr>
          <w:b/>
          <w:color w:val="000000"/>
        </w:rPr>
        <w:t>Тема:</w:t>
      </w:r>
      <w:r w:rsidRPr="00785027">
        <w:rPr>
          <w:color w:val="000000"/>
        </w:rPr>
        <w:t xml:space="preserve"> </w:t>
      </w:r>
      <w:r w:rsidRPr="00785027">
        <w:rPr>
          <w:bCs/>
          <w:color w:val="000000"/>
        </w:rPr>
        <w:t>Технология выполнения машинной вышивки сложными швами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Класс:</w:t>
      </w:r>
      <w:r w:rsidRPr="00785027">
        <w:rPr>
          <w:color w:val="000000"/>
        </w:rPr>
        <w:t xml:space="preserve"> 11 класс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Время работы:</w:t>
      </w:r>
      <w:r w:rsidRPr="00785027">
        <w:rPr>
          <w:color w:val="000000"/>
        </w:rPr>
        <w:t xml:space="preserve"> 90 минут</w:t>
      </w:r>
    </w:p>
    <w:p w:rsidR="00700687" w:rsidRPr="00785027" w:rsidRDefault="00700687" w:rsidP="00785027">
      <w:pPr>
        <w:ind w:firstLine="709"/>
        <w:rPr>
          <w:b/>
          <w:color w:val="000000"/>
        </w:rPr>
      </w:pPr>
      <w:r w:rsidRPr="00785027">
        <w:rPr>
          <w:b/>
          <w:color w:val="000000"/>
        </w:rPr>
        <w:t>Цели урока:</w:t>
      </w:r>
    </w:p>
    <w:p w:rsidR="00700687" w:rsidRPr="00785027" w:rsidRDefault="00700687" w:rsidP="0078502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b/>
          <w:color w:val="000000"/>
          <w:sz w:val="28"/>
          <w:szCs w:val="28"/>
        </w:rPr>
        <w:t>Образовательная:</w:t>
      </w:r>
      <w:r w:rsidR="00785027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="00785027" w:rsidRPr="007850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85027">
        <w:rPr>
          <w:rFonts w:ascii="Times New Roman" w:hAnsi="Times New Roman" w:cs="Times New Roman"/>
          <w:color w:val="000000"/>
          <w:sz w:val="28"/>
          <w:szCs w:val="28"/>
        </w:rPr>
        <w:t>ознакомить с</w:t>
      </w:r>
      <w:r w:rsidR="007850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85027">
        <w:rPr>
          <w:rFonts w:ascii="Times New Roman" w:hAnsi="Times New Roman" w:cs="Times New Roman"/>
          <w:color w:val="000000"/>
          <w:sz w:val="28"/>
          <w:szCs w:val="28"/>
        </w:rPr>
        <w:t>технологией выполнения сложных</w:t>
      </w:r>
      <w:r w:rsidR="007850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85027">
        <w:rPr>
          <w:rFonts w:ascii="Times New Roman" w:hAnsi="Times New Roman" w:cs="Times New Roman"/>
          <w:color w:val="000000"/>
          <w:sz w:val="28"/>
          <w:szCs w:val="28"/>
        </w:rPr>
        <w:t>швов: белая гладь, сетка, мережка, роспись, ришелье, вышивка «вприкреп», гладь «вприкреп», аппликация;</w:t>
      </w:r>
    </w:p>
    <w:p w:rsidR="00700687" w:rsidRPr="00785027" w:rsidRDefault="00785027" w:rsidP="0078502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700687" w:rsidRPr="00785027">
        <w:rPr>
          <w:rFonts w:ascii="Times New Roman" w:hAnsi="Times New Roman" w:cs="Times New Roman"/>
          <w:color w:val="000000"/>
          <w:sz w:val="28"/>
          <w:szCs w:val="28"/>
        </w:rPr>
        <w:t>ознакомить приемами выполнения художественной машинной вышивки сложными швами;</w:t>
      </w:r>
    </w:p>
    <w:p w:rsidR="00700687" w:rsidRPr="00785027" w:rsidRDefault="00785027" w:rsidP="0078502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700687" w:rsidRPr="00785027">
        <w:rPr>
          <w:rFonts w:ascii="Times New Roman" w:hAnsi="Times New Roman" w:cs="Times New Roman"/>
          <w:color w:val="000000"/>
          <w:sz w:val="28"/>
          <w:szCs w:val="28"/>
        </w:rPr>
        <w:t>научить приемам обработки изделий после вышивки.</w:t>
      </w:r>
    </w:p>
    <w:p w:rsidR="00700687" w:rsidRPr="00785027" w:rsidRDefault="00785027" w:rsidP="0078502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700687" w:rsidRPr="00785027">
        <w:rPr>
          <w:rFonts w:ascii="Times New Roman" w:hAnsi="Times New Roman" w:cs="Times New Roman"/>
          <w:color w:val="000000"/>
          <w:sz w:val="28"/>
          <w:szCs w:val="28"/>
        </w:rPr>
        <w:t>закреплять умения работы на швейной машине.</w:t>
      </w:r>
    </w:p>
    <w:p w:rsidR="00785027" w:rsidRDefault="00700687" w:rsidP="00785027">
      <w:pPr>
        <w:tabs>
          <w:tab w:val="left" w:pos="3600"/>
        </w:tabs>
        <w:ind w:firstLine="709"/>
        <w:rPr>
          <w:color w:val="000000"/>
        </w:rPr>
      </w:pPr>
      <w:r w:rsidRPr="00785027">
        <w:rPr>
          <w:b/>
          <w:color w:val="000000"/>
        </w:rPr>
        <w:t>Развивающая:</w:t>
      </w:r>
      <w:r w:rsidRPr="00785027">
        <w:rPr>
          <w:color w:val="000000"/>
        </w:rPr>
        <w:t xml:space="preserve"> </w:t>
      </w:r>
      <w:r w:rsidR="00785027">
        <w:rPr>
          <w:color w:val="000000"/>
        </w:rPr>
        <w:t>–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>развивать моторику рук;</w:t>
      </w:r>
    </w:p>
    <w:p w:rsidR="00700687" w:rsidRPr="00785027" w:rsidRDefault="00785027" w:rsidP="00785027">
      <w:pPr>
        <w:tabs>
          <w:tab w:val="left" w:pos="3600"/>
        </w:tabs>
        <w:ind w:firstLine="709"/>
        <w:rPr>
          <w:color w:val="000000"/>
        </w:rPr>
      </w:pPr>
      <w:r>
        <w:rPr>
          <w:b/>
          <w:color w:val="000000"/>
        </w:rPr>
        <w:t>– </w:t>
      </w:r>
      <w:r w:rsidR="00700687" w:rsidRPr="00785027">
        <w:rPr>
          <w:color w:val="000000"/>
        </w:rPr>
        <w:t>формировать интерес к культуре и искусству;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 xml:space="preserve">Воспитательная: </w:t>
      </w:r>
      <w:r w:rsidR="00785027">
        <w:rPr>
          <w:b/>
          <w:color w:val="000000"/>
        </w:rPr>
        <w:t>–</w:t>
      </w:r>
      <w:r w:rsidR="00785027" w:rsidRPr="00785027">
        <w:rPr>
          <w:b/>
          <w:color w:val="000000"/>
        </w:rPr>
        <w:t xml:space="preserve"> </w:t>
      </w:r>
      <w:r w:rsidRPr="00785027">
        <w:rPr>
          <w:color w:val="000000"/>
        </w:rPr>
        <w:t>воспитывать терпение и аккуратность в работе с швейной машиной, воспитывать любовь к машинному вышиванию.</w:t>
      </w:r>
    </w:p>
    <w:p w:rsidR="00700687" w:rsidRPr="00785027" w:rsidRDefault="00700687" w:rsidP="00785027">
      <w:pPr>
        <w:tabs>
          <w:tab w:val="left" w:pos="1995"/>
        </w:tabs>
        <w:ind w:firstLine="709"/>
        <w:rPr>
          <w:color w:val="000000"/>
        </w:rPr>
      </w:pPr>
      <w:r w:rsidRPr="00785027">
        <w:rPr>
          <w:b/>
          <w:color w:val="000000"/>
        </w:rPr>
        <w:t>Тип урока:</w:t>
      </w:r>
      <w:r w:rsidRPr="00785027">
        <w:rPr>
          <w:color w:val="000000"/>
        </w:rPr>
        <w:t xml:space="preserve"> комбинированный</w:t>
      </w:r>
    </w:p>
    <w:p w:rsidR="00700687" w:rsidRPr="00785027" w:rsidRDefault="00700687" w:rsidP="00785027">
      <w:pPr>
        <w:tabs>
          <w:tab w:val="left" w:pos="1995"/>
        </w:tabs>
        <w:ind w:firstLine="709"/>
        <w:rPr>
          <w:b/>
          <w:color w:val="000000"/>
        </w:rPr>
      </w:pPr>
      <w:r w:rsidRPr="00785027">
        <w:rPr>
          <w:b/>
          <w:color w:val="000000"/>
        </w:rPr>
        <w:t xml:space="preserve">Основной метод проведения урока: </w:t>
      </w:r>
      <w:r w:rsidRPr="00785027">
        <w:rPr>
          <w:color w:val="000000"/>
        </w:rPr>
        <w:t>словесный, наглядный, практический.</w:t>
      </w:r>
    </w:p>
    <w:p w:rsidR="00700687" w:rsidRPr="00785027" w:rsidRDefault="00700687" w:rsidP="00785027">
      <w:pPr>
        <w:tabs>
          <w:tab w:val="left" w:pos="938"/>
        </w:tabs>
        <w:ind w:firstLine="709"/>
        <w:rPr>
          <w:color w:val="000000"/>
        </w:rPr>
      </w:pPr>
      <w:r w:rsidRPr="00785027">
        <w:rPr>
          <w:b/>
          <w:color w:val="000000"/>
        </w:rPr>
        <w:t>Оборудование</w:t>
      </w:r>
      <w:r w:rsidRPr="00785027">
        <w:rPr>
          <w:color w:val="000000"/>
        </w:rPr>
        <w:t xml:space="preserve">: швейная машина, пяльцы с винтом, машинные иглы от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6</w:t>
      </w:r>
      <w:r w:rsidRPr="00785027">
        <w:rPr>
          <w:color w:val="000000"/>
        </w:rPr>
        <w:t xml:space="preserve">5, нитки х/б от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6</w:t>
      </w:r>
      <w:r w:rsidRPr="00785027">
        <w:rPr>
          <w:color w:val="000000"/>
        </w:rPr>
        <w:t xml:space="preserve">0,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1</w:t>
      </w:r>
      <w:r w:rsidRPr="00785027">
        <w:rPr>
          <w:color w:val="000000"/>
        </w:rPr>
        <w:t xml:space="preserve">0, ткань, маленькие ножницы с изогнутыми концами, прозрачная бумага, колышек для дырочек, простой карандаш </w:t>
      </w:r>
      <w:r w:rsidR="00785027">
        <w:rPr>
          <w:color w:val="000000"/>
        </w:rPr>
        <w:t>«</w:t>
      </w:r>
      <w:r w:rsidRPr="00785027">
        <w:rPr>
          <w:color w:val="000000"/>
        </w:rPr>
        <w:t>М</w:t>
      </w:r>
      <w:r w:rsidR="00785027">
        <w:rPr>
          <w:color w:val="000000"/>
        </w:rPr>
        <w:t>»</w:t>
      </w:r>
      <w:r w:rsidRPr="00785027">
        <w:rPr>
          <w:color w:val="000000"/>
        </w:rPr>
        <w:t>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Дидактический материал к учебному занятию:</w:t>
      </w:r>
      <w:r w:rsidRPr="00785027">
        <w:rPr>
          <w:color w:val="000000"/>
        </w:rPr>
        <w:t xml:space="preserve"> образцы сложных швов, таблицы по технике выполнения сложных швов, таблицы по технике безопасности.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Практическая работа:</w:t>
      </w:r>
      <w:r w:rsidRPr="00785027">
        <w:rPr>
          <w:color w:val="000000"/>
        </w:rPr>
        <w:t xml:space="preserve"> Вышивка несложного рисунка для салфетки, скатерти, воротничка по выбору.</w:t>
      </w:r>
    </w:p>
    <w:p w:rsidR="00700687" w:rsidRPr="00785027" w:rsidRDefault="00700687" w:rsidP="0078502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0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Практическая работа: </w:t>
      </w:r>
      <w:r w:rsidRPr="00785027">
        <w:rPr>
          <w:rFonts w:ascii="Times New Roman" w:hAnsi="Times New Roman" w:cs="Times New Roman"/>
          <w:color w:val="000000"/>
          <w:sz w:val="28"/>
          <w:szCs w:val="28"/>
        </w:rPr>
        <w:t xml:space="preserve">Вышивка несложного рисунка для салфетки, скатерти, воротничка </w:t>
      </w:r>
      <w:r w:rsidR="00785027">
        <w:rPr>
          <w:rFonts w:ascii="Times New Roman" w:hAnsi="Times New Roman" w:cs="Times New Roman"/>
          <w:color w:val="000000"/>
          <w:sz w:val="28"/>
          <w:szCs w:val="28"/>
        </w:rPr>
        <w:t>и т.д.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 xml:space="preserve">Место проведения: </w:t>
      </w:r>
      <w:r w:rsidRPr="00785027">
        <w:rPr>
          <w:color w:val="000000"/>
        </w:rPr>
        <w:t>кабинет обслуживающего труда</w:t>
      </w:r>
    </w:p>
    <w:p w:rsidR="00700687" w:rsidRPr="00785027" w:rsidRDefault="00700687" w:rsidP="00785027">
      <w:pPr>
        <w:ind w:firstLine="709"/>
        <w:rPr>
          <w:b/>
          <w:color w:val="000000"/>
        </w:rPr>
      </w:pPr>
      <w:r w:rsidRPr="00785027">
        <w:rPr>
          <w:b/>
          <w:color w:val="000000"/>
        </w:rPr>
        <w:t>Ход урока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1. Организационный этап</w:t>
      </w:r>
      <w:r w:rsidR="00785027" w:rsidRPr="00785027">
        <w:rPr>
          <w:color w:val="000000"/>
        </w:rPr>
        <w:t>;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2. Сообщение темы и цели урока</w:t>
      </w:r>
      <w:r w:rsidR="00785027" w:rsidRPr="00785027">
        <w:rPr>
          <w:color w:val="000000"/>
        </w:rPr>
        <w:t>;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3. Опрос учащихся по изученному материалу</w:t>
      </w:r>
      <w:r w:rsidR="00785027" w:rsidRPr="00785027">
        <w:rPr>
          <w:color w:val="000000"/>
        </w:rPr>
        <w:t>.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4. Изложение нового материала</w:t>
      </w:r>
      <w:r w:rsidR="00785027" w:rsidRPr="00785027">
        <w:rPr>
          <w:color w:val="000000"/>
        </w:rPr>
        <w:t>;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5. Вводный инструктаж</w:t>
      </w:r>
      <w:r w:rsidR="00785027" w:rsidRPr="00785027">
        <w:rPr>
          <w:color w:val="000000"/>
        </w:rPr>
        <w:t>;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6. Вводное выполнение приемов практической работы</w:t>
      </w:r>
      <w:r w:rsidR="00785027" w:rsidRPr="00785027">
        <w:rPr>
          <w:color w:val="000000"/>
        </w:rPr>
        <w:t>;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7. Самостоятельная практическая работа учащихся</w:t>
      </w:r>
      <w:r w:rsidR="00785027" w:rsidRPr="00785027">
        <w:rPr>
          <w:color w:val="000000"/>
        </w:rPr>
        <w:t>;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8. Текущее инструктирование учителя</w:t>
      </w:r>
      <w:r w:rsidR="00785027" w:rsidRPr="00785027">
        <w:rPr>
          <w:color w:val="000000"/>
        </w:rPr>
        <w:t>;</w:t>
      </w:r>
    </w:p>
    <w:p w:rsidR="004779C3" w:rsidRPr="00785027" w:rsidRDefault="004779C3" w:rsidP="00785027">
      <w:pPr>
        <w:ind w:firstLine="709"/>
        <w:rPr>
          <w:color w:val="000000"/>
        </w:rPr>
      </w:pPr>
      <w:r w:rsidRPr="00785027">
        <w:rPr>
          <w:color w:val="000000"/>
        </w:rPr>
        <w:t>9. Подведение итогов урока</w:t>
      </w:r>
      <w:r w:rsidR="00785027" w:rsidRPr="00785027">
        <w:rPr>
          <w:color w:val="000000"/>
        </w:rPr>
        <w:t>;</w:t>
      </w:r>
    </w:p>
    <w:p w:rsidR="00700687" w:rsidRPr="00785027" w:rsidRDefault="006A0142" w:rsidP="00785027">
      <w:pPr>
        <w:ind w:firstLine="709"/>
        <w:rPr>
          <w:b/>
          <w:color w:val="000000"/>
        </w:rPr>
      </w:pPr>
      <w:r w:rsidRPr="00785027">
        <w:rPr>
          <w:b/>
          <w:color w:val="000000"/>
        </w:rPr>
        <w:t xml:space="preserve">Урок </w:t>
      </w:r>
      <w:r w:rsidR="00785027">
        <w:rPr>
          <w:b/>
          <w:color w:val="000000"/>
        </w:rPr>
        <w:t>№</w:t>
      </w:r>
      <w:r w:rsidR="00785027" w:rsidRPr="00785027">
        <w:rPr>
          <w:b/>
          <w:color w:val="000000"/>
        </w:rPr>
        <w:t>1</w:t>
      </w:r>
      <w:r w:rsidR="00700687" w:rsidRPr="00785027">
        <w:rPr>
          <w:b/>
          <w:color w:val="000000"/>
        </w:rPr>
        <w:t>0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Раздел программы:</w:t>
      </w:r>
      <w:r w:rsidRPr="00785027">
        <w:rPr>
          <w:color w:val="000000"/>
        </w:rPr>
        <w:t xml:space="preserve"> Художественная обработка ткани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Тема:</w:t>
      </w:r>
      <w:r w:rsidRPr="00785027">
        <w:rPr>
          <w:color w:val="000000"/>
        </w:rPr>
        <w:t xml:space="preserve"> Урок </w:t>
      </w:r>
      <w:r w:rsidR="00785027">
        <w:rPr>
          <w:color w:val="000000"/>
        </w:rPr>
        <w:t>–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 xml:space="preserve">игра </w:t>
      </w:r>
      <w:r w:rsidR="00785027">
        <w:rPr>
          <w:color w:val="000000"/>
        </w:rPr>
        <w:t>«</w:t>
      </w:r>
      <w:r w:rsidR="00785027" w:rsidRPr="00785027">
        <w:rPr>
          <w:color w:val="000000"/>
        </w:rPr>
        <w:t xml:space="preserve">Марья </w:t>
      </w:r>
      <w:r w:rsidR="00785027">
        <w:rPr>
          <w:color w:val="000000"/>
        </w:rPr>
        <w:t>–</w:t>
      </w:r>
      <w:r w:rsidR="00785027" w:rsidRPr="00785027">
        <w:rPr>
          <w:color w:val="000000"/>
        </w:rPr>
        <w:t xml:space="preserve"> искусница</w:t>
      </w:r>
      <w:r w:rsidR="00785027">
        <w:rPr>
          <w:color w:val="000000"/>
        </w:rPr>
        <w:t>»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Класс:</w:t>
      </w:r>
      <w:r w:rsidRPr="00785027">
        <w:rPr>
          <w:color w:val="000000"/>
        </w:rPr>
        <w:t xml:space="preserve"> 11 класс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Время работы:</w:t>
      </w:r>
      <w:r w:rsidRPr="00785027">
        <w:rPr>
          <w:color w:val="000000"/>
        </w:rPr>
        <w:t xml:space="preserve"> 45 минут</w:t>
      </w:r>
    </w:p>
    <w:p w:rsidR="00700687" w:rsidRPr="00785027" w:rsidRDefault="00700687" w:rsidP="00785027">
      <w:pPr>
        <w:ind w:firstLine="709"/>
        <w:rPr>
          <w:b/>
          <w:color w:val="000000"/>
        </w:rPr>
      </w:pPr>
      <w:r w:rsidRPr="00785027">
        <w:rPr>
          <w:b/>
          <w:color w:val="000000"/>
        </w:rPr>
        <w:t>Цели урока: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 xml:space="preserve">Образовательная: </w:t>
      </w:r>
      <w:r w:rsidRPr="00785027">
        <w:rPr>
          <w:color w:val="000000"/>
        </w:rPr>
        <w:t>продолжить формирование полученных умений и навыков, закрепить умение машинной вышивки.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Развивающая:</w:t>
      </w:r>
      <w:r w:rsidRPr="00785027">
        <w:rPr>
          <w:color w:val="000000"/>
        </w:rPr>
        <w:t xml:space="preserve"> развить умение работать со швейной машиной, сравнивать свою работу с образцами, анализировать, находить свои ошибки.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 xml:space="preserve">Воспитательная: </w:t>
      </w:r>
      <w:r w:rsidRPr="00785027">
        <w:rPr>
          <w:color w:val="000000"/>
        </w:rPr>
        <w:t>воспитывать качественное выполнение работы в отведенное время, применение учащимися контроля, воспитывать усидчивость, аккуратность, ответственность, внимательность, стимулирует интерес к труду, умение трудиться в коллективе, культуру общения.</w:t>
      </w:r>
    </w:p>
    <w:p w:rsidR="00700687" w:rsidRPr="00785027" w:rsidRDefault="00700687" w:rsidP="00785027">
      <w:pPr>
        <w:tabs>
          <w:tab w:val="left" w:pos="1995"/>
        </w:tabs>
        <w:ind w:firstLine="709"/>
        <w:rPr>
          <w:color w:val="000000"/>
        </w:rPr>
      </w:pPr>
      <w:r w:rsidRPr="00785027">
        <w:rPr>
          <w:b/>
          <w:color w:val="000000"/>
        </w:rPr>
        <w:t>Тип урока:</w:t>
      </w:r>
      <w:r w:rsidRPr="00785027">
        <w:rPr>
          <w:color w:val="000000"/>
        </w:rPr>
        <w:t xml:space="preserve"> урок контроля и учета знаний, умений и навыков</w:t>
      </w:r>
    </w:p>
    <w:p w:rsidR="00700687" w:rsidRPr="00785027" w:rsidRDefault="00700687" w:rsidP="00785027">
      <w:pPr>
        <w:tabs>
          <w:tab w:val="left" w:pos="1995"/>
        </w:tabs>
        <w:ind w:firstLine="709"/>
        <w:rPr>
          <w:b/>
          <w:color w:val="000000"/>
        </w:rPr>
      </w:pPr>
      <w:r w:rsidRPr="00785027">
        <w:rPr>
          <w:b/>
          <w:color w:val="000000"/>
        </w:rPr>
        <w:t xml:space="preserve">Основной метод проведения урока: </w:t>
      </w:r>
      <w:r w:rsidRPr="00785027">
        <w:rPr>
          <w:color w:val="000000"/>
        </w:rPr>
        <w:t>словесный, наглядный, практический.</w:t>
      </w:r>
    </w:p>
    <w:p w:rsidR="00700687" w:rsidRPr="00785027" w:rsidRDefault="00700687" w:rsidP="00785027">
      <w:pPr>
        <w:tabs>
          <w:tab w:val="left" w:pos="938"/>
        </w:tabs>
        <w:ind w:firstLine="709"/>
        <w:rPr>
          <w:color w:val="000000"/>
        </w:rPr>
      </w:pPr>
      <w:r w:rsidRPr="00785027">
        <w:rPr>
          <w:b/>
          <w:color w:val="000000"/>
        </w:rPr>
        <w:t>Оборудование</w:t>
      </w:r>
      <w:r w:rsidRPr="00785027">
        <w:rPr>
          <w:color w:val="000000"/>
        </w:rPr>
        <w:t xml:space="preserve">: швейная машина, пяльцы с винтом, машинные иглы от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6</w:t>
      </w:r>
      <w:r w:rsidRPr="00785027">
        <w:rPr>
          <w:color w:val="000000"/>
        </w:rPr>
        <w:t xml:space="preserve">5, нитки х/б от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6</w:t>
      </w:r>
      <w:r w:rsidRPr="00785027">
        <w:rPr>
          <w:color w:val="000000"/>
        </w:rPr>
        <w:t xml:space="preserve">0, </w:t>
      </w:r>
      <w:r w:rsidR="00785027">
        <w:rPr>
          <w:color w:val="000000"/>
        </w:rPr>
        <w:t>№</w:t>
      </w:r>
      <w:r w:rsidR="00785027" w:rsidRPr="00785027">
        <w:rPr>
          <w:color w:val="000000"/>
        </w:rPr>
        <w:t>1</w:t>
      </w:r>
      <w:r w:rsidRPr="00785027">
        <w:rPr>
          <w:color w:val="000000"/>
        </w:rPr>
        <w:t xml:space="preserve">0, ткань, маленькие ножницы с изогнутыми концами, прозрачная бумага, колышек для дырочек, простой карандаш </w:t>
      </w:r>
      <w:r w:rsidR="00785027">
        <w:rPr>
          <w:color w:val="000000"/>
        </w:rPr>
        <w:t>«</w:t>
      </w:r>
      <w:r w:rsidRPr="00785027">
        <w:rPr>
          <w:color w:val="000000"/>
        </w:rPr>
        <w:t>М</w:t>
      </w:r>
      <w:r w:rsidR="00785027">
        <w:rPr>
          <w:color w:val="000000"/>
        </w:rPr>
        <w:t>»</w:t>
      </w:r>
      <w:r w:rsidRPr="00785027">
        <w:rPr>
          <w:color w:val="000000"/>
        </w:rPr>
        <w:t>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Дидактический материал к учебному занятию:</w:t>
      </w:r>
      <w:r w:rsidRPr="00785027">
        <w:rPr>
          <w:color w:val="000000"/>
        </w:rPr>
        <w:t xml:space="preserve"> образцы машинной вышивки, таблицы по технике безопасности.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>Практическая работа:</w:t>
      </w:r>
      <w:r w:rsidRPr="00785027">
        <w:rPr>
          <w:color w:val="000000"/>
        </w:rPr>
        <w:t xml:space="preserve"> Вышивка салфетки сложным швом – ришелье.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b/>
          <w:color w:val="000000"/>
        </w:rPr>
        <w:t xml:space="preserve">Место проведения: </w:t>
      </w:r>
      <w:r w:rsidRPr="00785027">
        <w:rPr>
          <w:color w:val="000000"/>
        </w:rPr>
        <w:t>кабинет обслуживающего труда</w:t>
      </w:r>
    </w:p>
    <w:p w:rsidR="00700687" w:rsidRPr="00785027" w:rsidRDefault="00700687" w:rsidP="00785027">
      <w:pPr>
        <w:ind w:firstLine="709"/>
        <w:rPr>
          <w:b/>
          <w:color w:val="000000"/>
        </w:rPr>
      </w:pPr>
      <w:r w:rsidRPr="00785027">
        <w:rPr>
          <w:b/>
          <w:color w:val="000000"/>
        </w:rPr>
        <w:t>Ход урока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color w:val="000000"/>
        </w:rPr>
        <w:t>1. Организационный этап</w:t>
      </w:r>
      <w:r w:rsidR="00785027" w:rsidRPr="00785027">
        <w:rPr>
          <w:color w:val="000000"/>
        </w:rPr>
        <w:t>;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color w:val="000000"/>
        </w:rPr>
        <w:t>2. Сообщение темы и цели урока</w:t>
      </w:r>
      <w:r w:rsidR="00785027" w:rsidRPr="00785027">
        <w:rPr>
          <w:color w:val="000000"/>
        </w:rPr>
        <w:t>;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color w:val="000000"/>
        </w:rPr>
        <w:t>3. Инструктаж учителя по контрольному заданию</w:t>
      </w:r>
      <w:r w:rsidR="00785027" w:rsidRPr="00785027">
        <w:rPr>
          <w:color w:val="000000"/>
        </w:rPr>
        <w:t>.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color w:val="000000"/>
        </w:rPr>
        <w:t>4. Организация и подготовка рабочего места</w:t>
      </w:r>
      <w:r w:rsidR="00785027" w:rsidRPr="00785027">
        <w:rPr>
          <w:color w:val="000000"/>
        </w:rPr>
        <w:t>;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color w:val="000000"/>
        </w:rPr>
        <w:t>5. Выполнение учащимися трудового задания</w:t>
      </w:r>
      <w:r w:rsidR="00785027" w:rsidRPr="00785027">
        <w:rPr>
          <w:color w:val="000000"/>
        </w:rPr>
        <w:t>;</w:t>
      </w:r>
    </w:p>
    <w:p w:rsidR="00700687" w:rsidRPr="00785027" w:rsidRDefault="00700687" w:rsidP="00785027">
      <w:pPr>
        <w:ind w:firstLine="709"/>
        <w:rPr>
          <w:color w:val="000000"/>
        </w:rPr>
      </w:pPr>
      <w:r w:rsidRPr="00785027">
        <w:rPr>
          <w:color w:val="000000"/>
        </w:rPr>
        <w:t>6. Подведение итогов урока, оценка выполненной работы, краткая характеристика использованных знаний, умений и навыков, выявления недостатков и указание путей их устранения.</w:t>
      </w:r>
      <w:r w:rsidR="00785027" w:rsidRPr="00785027">
        <w:rPr>
          <w:color w:val="000000"/>
        </w:rPr>
        <w:t>;</w:t>
      </w:r>
    </w:p>
    <w:p w:rsidR="009F6D12" w:rsidRDefault="009F6D12" w:rsidP="00785027">
      <w:pPr>
        <w:ind w:firstLine="709"/>
        <w:rPr>
          <w:color w:val="000000"/>
        </w:rPr>
      </w:pPr>
    </w:p>
    <w:p w:rsidR="006A0142" w:rsidRPr="00785027" w:rsidRDefault="006A0142" w:rsidP="00785027">
      <w:pPr>
        <w:ind w:firstLine="709"/>
        <w:rPr>
          <w:color w:val="000000"/>
        </w:rPr>
      </w:pPr>
    </w:p>
    <w:p w:rsidR="00874267" w:rsidRPr="00785027" w:rsidRDefault="006A0142" w:rsidP="00785027">
      <w:pPr>
        <w:pStyle w:val="1"/>
        <w:keepNext w:val="0"/>
        <w:ind w:firstLine="709"/>
        <w:jc w:val="both"/>
        <w:rPr>
          <w:caps w:val="0"/>
          <w:color w:val="000000"/>
        </w:rPr>
      </w:pPr>
      <w:bookmarkStart w:id="2" w:name="_Toc219056822"/>
      <w:r>
        <w:rPr>
          <w:caps w:val="0"/>
          <w:color w:val="000000"/>
        </w:rPr>
        <w:br w:type="page"/>
      </w:r>
      <w:r w:rsidR="00874267" w:rsidRPr="00785027">
        <w:rPr>
          <w:caps w:val="0"/>
          <w:color w:val="000000"/>
        </w:rPr>
        <w:t>Заключение</w:t>
      </w:r>
      <w:bookmarkEnd w:id="2"/>
    </w:p>
    <w:p w:rsidR="006A0142" w:rsidRDefault="006A0142" w:rsidP="00785027">
      <w:pPr>
        <w:ind w:firstLine="709"/>
        <w:rPr>
          <w:color w:val="000000"/>
        </w:rPr>
      </w:pP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>Наше общество, войдя в третье тысячелетие, столкнулось с ситуацией, когда образование должно подготовить новые поколения людей к жизни в условиях, которые еще полностью не сформированы, и к решению задач, которые однозначно еще не сформулированы.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 xml:space="preserve">В школе </w:t>
      </w:r>
      <w:r w:rsidR="00785027">
        <w:rPr>
          <w:color w:val="000000"/>
        </w:rPr>
        <w:t>«</w:t>
      </w:r>
      <w:r w:rsidR="00785027" w:rsidRPr="00785027">
        <w:rPr>
          <w:color w:val="000000"/>
        </w:rPr>
        <w:t>Т</w:t>
      </w:r>
      <w:r w:rsidRPr="00785027">
        <w:rPr>
          <w:color w:val="000000"/>
        </w:rPr>
        <w:t>ехнология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>интегративная образовательная область, синтезирующая научные знания из курсов математики, физики, химии, биологии и показывающая их использование в промышленности, энергетике, связи, сельском хозяйстве и других направлениях деятельности человека.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 xml:space="preserve">Таким образом, из данной курсовой работы мы выяснили, что сфера воздействия уроков технологии видится гораздо шире, чем техническое и </w:t>
      </w:r>
      <w:r w:rsidR="006A0142" w:rsidRPr="00785027">
        <w:rPr>
          <w:color w:val="000000"/>
        </w:rPr>
        <w:t>естественнонаучное</w:t>
      </w:r>
      <w:r w:rsidRPr="00785027">
        <w:rPr>
          <w:color w:val="000000"/>
        </w:rPr>
        <w:t xml:space="preserve"> просвещение. Именно преобразовательная суть предмета </w:t>
      </w:r>
      <w:r w:rsidR="00785027">
        <w:rPr>
          <w:color w:val="000000"/>
        </w:rPr>
        <w:t>«</w:t>
      </w:r>
      <w:r w:rsidR="00785027" w:rsidRPr="00785027">
        <w:rPr>
          <w:color w:val="000000"/>
        </w:rPr>
        <w:t>Т</w:t>
      </w:r>
      <w:r w:rsidRPr="00785027">
        <w:rPr>
          <w:color w:val="000000"/>
        </w:rPr>
        <w:t>ехнология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 xml:space="preserve">делает приоритетным в работе учителя следующие задачи: сформировать у учащихся социальную позицию полноправных и ответственных хозяев жизни; помочь им в будущем адаптироваться к жестким требованиям, предъявленным рыночной экономикой; стать </w:t>
      </w:r>
      <w:r w:rsidR="00785027">
        <w:rPr>
          <w:color w:val="000000"/>
        </w:rPr>
        <w:t>«</w:t>
      </w:r>
      <w:r w:rsidR="00785027" w:rsidRPr="00785027">
        <w:rPr>
          <w:color w:val="000000"/>
        </w:rPr>
        <w:t>а</w:t>
      </w:r>
      <w:r w:rsidRPr="00785027">
        <w:rPr>
          <w:color w:val="000000"/>
        </w:rPr>
        <w:t>вторами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>формирующейся социально-экономической среды России.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 xml:space="preserve">В обобщённом виде под технологической культурой понимается уровень развития преобразовательной деятельности человека, выраженной в совокупности достигнутых технологий материального и духовного производства и позволяющий ему эффективно участвовать в современных технологических процессах на основе гармоничного взаимодействия с природой, обществом и технологической средой. В технологическом образовании меняется роль учителя. Он превращается из основного источника и контролёра знаний в консультанта, организатора учебной деятельности учащихся, </w:t>
      </w:r>
      <w:r w:rsidR="00785027">
        <w:rPr>
          <w:color w:val="000000"/>
        </w:rPr>
        <w:t>т.е.</w:t>
      </w:r>
      <w:r w:rsidRPr="00785027">
        <w:rPr>
          <w:color w:val="000000"/>
        </w:rPr>
        <w:t xml:space="preserve"> менеджера в образовании.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 xml:space="preserve">Учителю </w:t>
      </w:r>
      <w:r w:rsidR="00785027">
        <w:rPr>
          <w:color w:val="000000"/>
        </w:rPr>
        <w:t>«</w:t>
      </w:r>
      <w:r w:rsidR="00785027" w:rsidRPr="00785027">
        <w:rPr>
          <w:color w:val="000000"/>
        </w:rPr>
        <w:t>Т</w:t>
      </w:r>
      <w:r w:rsidRPr="00785027">
        <w:rPr>
          <w:color w:val="000000"/>
        </w:rPr>
        <w:t>ехнологии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>надо уяснить, что труд как компонент воспитательной системы существует тысячелетиями. Он был, есть и остаётся средством воспитания, позволяющим влиять на развитие личности. Сноровка и смекалка были и всегда будут нужны в жизни, каких бы высот в научно – техническом прогрессе не достигало человечество.</w:t>
      </w:r>
    </w:p>
    <w:p w:rsidR="004B7353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>В данной курсовой работе был рассмотрен раздел</w:t>
      </w:r>
      <w:r w:rsidR="00785027" w:rsidRPr="00785027">
        <w:rPr>
          <w:color w:val="000000"/>
        </w:rPr>
        <w:t xml:space="preserve"> </w:t>
      </w:r>
      <w:r w:rsidR="00785027">
        <w:rPr>
          <w:color w:val="000000"/>
        </w:rPr>
        <w:t>«</w:t>
      </w:r>
      <w:r w:rsidR="00785027" w:rsidRPr="00785027">
        <w:rPr>
          <w:color w:val="000000"/>
        </w:rPr>
        <w:t>Художественная обработка ткани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 xml:space="preserve"> </w:t>
      </w:r>
      <w:r w:rsidR="004B7353" w:rsidRPr="00785027">
        <w:rPr>
          <w:color w:val="000000"/>
        </w:rPr>
        <w:t>Машинная в</w:t>
      </w:r>
      <w:r w:rsidRPr="00785027">
        <w:rPr>
          <w:color w:val="000000"/>
        </w:rPr>
        <w:t xml:space="preserve">ышивка. Автор </w:t>
      </w:r>
      <w:r w:rsidR="004B7353" w:rsidRPr="00785027">
        <w:rPr>
          <w:color w:val="000000"/>
        </w:rPr>
        <w:t>Симоненко В.Д</w:t>
      </w:r>
      <w:r w:rsidR="004A0951" w:rsidRPr="00785027">
        <w:rPr>
          <w:color w:val="000000"/>
        </w:rPr>
        <w:t>., Матяш Н.В., Терентьева Т.И.</w:t>
      </w:r>
    </w:p>
    <w:p w:rsidR="004B7353" w:rsidRPr="00785027" w:rsidRDefault="004B7353" w:rsidP="00785027">
      <w:pPr>
        <w:ind w:firstLine="709"/>
        <w:rPr>
          <w:color w:val="000000"/>
        </w:rPr>
      </w:pPr>
      <w:r w:rsidRPr="00785027">
        <w:rPr>
          <w:color w:val="000000"/>
        </w:rPr>
        <w:t>Цели и задачи изучения данного раздела:</w:t>
      </w:r>
    </w:p>
    <w:p w:rsidR="004B7353" w:rsidRPr="00785027" w:rsidRDefault="004B7353" w:rsidP="00785027">
      <w:pPr>
        <w:pStyle w:val="a"/>
        <w:ind w:firstLine="709"/>
        <w:rPr>
          <w:color w:val="000000"/>
        </w:rPr>
      </w:pPr>
      <w:r w:rsidRPr="00785027">
        <w:rPr>
          <w:color w:val="000000"/>
        </w:rPr>
        <w:t>ознакомление с машинной вышивкой, инструментами, приспособлениями и материалами машинной вышивки;</w:t>
      </w:r>
    </w:p>
    <w:p w:rsidR="004B7353" w:rsidRPr="00785027" w:rsidRDefault="004B7353" w:rsidP="00785027">
      <w:pPr>
        <w:pStyle w:val="a"/>
        <w:ind w:firstLine="709"/>
        <w:rPr>
          <w:color w:val="000000"/>
        </w:rPr>
      </w:pPr>
      <w:r w:rsidRPr="00785027">
        <w:rPr>
          <w:color w:val="000000"/>
        </w:rPr>
        <w:t>совершенствование практических умений и навыков учащихся в овладении машинной вышивкой;</w:t>
      </w:r>
    </w:p>
    <w:p w:rsidR="004B7353" w:rsidRPr="00785027" w:rsidRDefault="004B7353" w:rsidP="00785027">
      <w:pPr>
        <w:pStyle w:val="a"/>
        <w:ind w:firstLine="709"/>
        <w:rPr>
          <w:color w:val="000000"/>
        </w:rPr>
      </w:pPr>
      <w:r w:rsidRPr="00785027">
        <w:rPr>
          <w:color w:val="000000"/>
        </w:rPr>
        <w:t>развитие художественной инициативы;</w:t>
      </w:r>
    </w:p>
    <w:p w:rsidR="004B7353" w:rsidRPr="00785027" w:rsidRDefault="004B7353" w:rsidP="00785027">
      <w:pPr>
        <w:pStyle w:val="a"/>
        <w:ind w:firstLine="709"/>
        <w:rPr>
          <w:color w:val="000000"/>
        </w:rPr>
      </w:pPr>
      <w:r w:rsidRPr="00785027">
        <w:rPr>
          <w:color w:val="000000"/>
        </w:rPr>
        <w:t xml:space="preserve">воспитание привычки к чистоте, сознательному выполнению санитарно </w:t>
      </w:r>
      <w:r w:rsidR="00785027">
        <w:rPr>
          <w:color w:val="000000"/>
        </w:rPr>
        <w:t>–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>гигиенических правил в быту и на производстве;</w:t>
      </w:r>
    </w:p>
    <w:p w:rsidR="004B7353" w:rsidRPr="00785027" w:rsidRDefault="004B7353" w:rsidP="00785027">
      <w:pPr>
        <w:pStyle w:val="a"/>
        <w:ind w:firstLine="709"/>
        <w:rPr>
          <w:color w:val="000000"/>
        </w:rPr>
      </w:pPr>
      <w:r w:rsidRPr="00785027">
        <w:rPr>
          <w:color w:val="000000"/>
        </w:rPr>
        <w:t>воспитание уважения к народным обычаям и традициям, ознакомление учащихся с профессиями вышивальщицы и профессией дизайнера.</w:t>
      </w:r>
    </w:p>
    <w:p w:rsidR="004B7353" w:rsidRPr="00785027" w:rsidRDefault="004B7353" w:rsidP="00785027">
      <w:pPr>
        <w:ind w:firstLine="709"/>
        <w:rPr>
          <w:color w:val="000000"/>
        </w:rPr>
      </w:pPr>
      <w:r w:rsidRPr="00785027">
        <w:rPr>
          <w:color w:val="000000"/>
        </w:rPr>
        <w:t>Основная цель раздела – формирование знаний, умений, навыков в области социальной этики, воспитание и уважение к личности, заботы в первую очередь о родных и близких людях, восстановление и упрочение семейных и национальных традиций.</w:t>
      </w:r>
    </w:p>
    <w:p w:rsidR="00874267" w:rsidRPr="00785027" w:rsidRDefault="00874267" w:rsidP="00785027">
      <w:pPr>
        <w:ind w:firstLine="709"/>
        <w:rPr>
          <w:color w:val="000000"/>
        </w:rPr>
      </w:pPr>
      <w:r w:rsidRPr="00785027">
        <w:rPr>
          <w:color w:val="000000"/>
        </w:rPr>
        <w:t>При изучении раздела</w:t>
      </w:r>
      <w:r w:rsidR="00785027" w:rsidRPr="00785027">
        <w:rPr>
          <w:color w:val="000000"/>
        </w:rPr>
        <w:t xml:space="preserve"> </w:t>
      </w:r>
      <w:r w:rsidR="00785027">
        <w:rPr>
          <w:color w:val="000000"/>
        </w:rPr>
        <w:t>«</w:t>
      </w:r>
      <w:r w:rsidR="00785027" w:rsidRPr="00785027">
        <w:rPr>
          <w:color w:val="000000"/>
        </w:rPr>
        <w:t>Художественная обработка ткани</w:t>
      </w:r>
      <w:r w:rsidR="00785027">
        <w:rPr>
          <w:color w:val="000000"/>
        </w:rPr>
        <w:t>»</w:t>
      </w:r>
      <w:r w:rsidR="00785027" w:rsidRPr="00785027">
        <w:rPr>
          <w:color w:val="000000"/>
        </w:rPr>
        <w:t xml:space="preserve"> </w:t>
      </w:r>
      <w:r w:rsidR="004A0951" w:rsidRPr="00785027">
        <w:rPr>
          <w:color w:val="000000"/>
        </w:rPr>
        <w:t xml:space="preserve">Машинная вышивка я </w:t>
      </w:r>
      <w:r w:rsidRPr="00785027">
        <w:rPr>
          <w:color w:val="000000"/>
        </w:rPr>
        <w:t>рекоменду</w:t>
      </w:r>
      <w:r w:rsidR="004A0951" w:rsidRPr="00785027">
        <w:rPr>
          <w:color w:val="000000"/>
        </w:rPr>
        <w:t>ю</w:t>
      </w:r>
      <w:r w:rsidRPr="00785027">
        <w:rPr>
          <w:color w:val="000000"/>
        </w:rPr>
        <w:t xml:space="preserve"> применять словесные, наглядные, практические методы обучения.</w:t>
      </w:r>
    </w:p>
    <w:p w:rsidR="00E20C0E" w:rsidRPr="00785027" w:rsidRDefault="00874267" w:rsidP="00785027">
      <w:pPr>
        <w:ind w:firstLine="709"/>
        <w:rPr>
          <w:color w:val="000000"/>
          <w:szCs w:val="24"/>
        </w:rPr>
      </w:pPr>
      <w:r w:rsidRPr="00785027">
        <w:rPr>
          <w:color w:val="000000"/>
        </w:rPr>
        <w:t xml:space="preserve">На основе этих знаний мы разработали </w:t>
      </w:r>
      <w:r w:rsidR="004A0951" w:rsidRPr="00785027">
        <w:rPr>
          <w:color w:val="000000"/>
        </w:rPr>
        <w:t>два</w:t>
      </w:r>
      <w:r w:rsidRPr="00785027">
        <w:rPr>
          <w:color w:val="000000"/>
        </w:rPr>
        <w:t xml:space="preserve"> конспекта–урока и деловую игру. Цель и задачи своей данной курсовой работы мы полностью выполнили. </w:t>
      </w:r>
      <w:r w:rsidR="00E20C0E" w:rsidRPr="00785027">
        <w:rPr>
          <w:color w:val="000000"/>
        </w:rPr>
        <w:t>В Приложении п</w:t>
      </w:r>
      <w:r w:rsidR="00E20C0E" w:rsidRPr="00785027">
        <w:rPr>
          <w:bCs/>
          <w:color w:val="000000"/>
        </w:rPr>
        <w:t xml:space="preserve">резентация на тему «Возможности и инструменты машинной вышивки» на диске, </w:t>
      </w:r>
      <w:r w:rsidR="00E20C0E" w:rsidRPr="00785027">
        <w:rPr>
          <w:color w:val="000000"/>
        </w:rPr>
        <w:t xml:space="preserve">советы по машинной вышивке, инструктаж для учащихся школы при работе на швейной машине, </w:t>
      </w:r>
      <w:r w:rsidR="00DF0D6E" w:rsidRPr="00785027">
        <w:rPr>
          <w:color w:val="000000"/>
        </w:rPr>
        <w:t>устранение неполадок в швейной машине.</w:t>
      </w:r>
    </w:p>
    <w:p w:rsidR="00874267" w:rsidRDefault="00874267" w:rsidP="00785027">
      <w:pPr>
        <w:pStyle w:val="1"/>
        <w:keepNext w:val="0"/>
        <w:ind w:firstLine="709"/>
        <w:jc w:val="both"/>
        <w:rPr>
          <w:caps w:val="0"/>
          <w:color w:val="000000"/>
        </w:rPr>
      </w:pPr>
      <w:r w:rsidRPr="00785027">
        <w:rPr>
          <w:caps w:val="0"/>
          <w:color w:val="000000"/>
        </w:rPr>
        <w:br w:type="page"/>
      </w:r>
      <w:bookmarkStart w:id="3" w:name="_Toc219056823"/>
      <w:r w:rsidR="006A0142" w:rsidRPr="00785027">
        <w:rPr>
          <w:caps w:val="0"/>
          <w:color w:val="000000"/>
        </w:rPr>
        <w:t>Литератур</w:t>
      </w:r>
      <w:bookmarkEnd w:id="3"/>
      <w:r w:rsidR="006A0142" w:rsidRPr="00785027">
        <w:rPr>
          <w:caps w:val="0"/>
          <w:color w:val="000000"/>
        </w:rPr>
        <w:t>а</w:t>
      </w:r>
    </w:p>
    <w:p w:rsidR="006A0142" w:rsidRPr="006A0142" w:rsidRDefault="006A0142" w:rsidP="006A0142"/>
    <w:p w:rsidR="00C779D7" w:rsidRPr="00785027" w:rsidRDefault="0032335B" w:rsidP="006A0142">
      <w:pPr>
        <w:pStyle w:val="a0"/>
        <w:numPr>
          <w:ilvl w:val="0"/>
          <w:numId w:val="41"/>
        </w:numPr>
        <w:tabs>
          <w:tab w:val="clear" w:pos="720"/>
          <w:tab w:val="clear" w:pos="1276"/>
          <w:tab w:val="num" w:pos="469"/>
        </w:tabs>
        <w:ind w:left="0" w:firstLine="0"/>
        <w:rPr>
          <w:color w:val="000000"/>
        </w:rPr>
      </w:pPr>
      <w:r w:rsidRPr="00785027">
        <w:rPr>
          <w:color w:val="000000"/>
        </w:rPr>
        <w:t xml:space="preserve">Баженов </w:t>
      </w:r>
      <w:r w:rsidR="00785027" w:rsidRPr="00785027">
        <w:rPr>
          <w:color w:val="000000"/>
        </w:rPr>
        <w:t>В.И.</w:t>
      </w:r>
      <w:r w:rsidR="00785027">
        <w:rPr>
          <w:color w:val="000000"/>
        </w:rPr>
        <w:t> </w:t>
      </w:r>
      <w:r w:rsidR="00785027" w:rsidRPr="00785027">
        <w:rPr>
          <w:color w:val="000000"/>
        </w:rPr>
        <w:t>Материалы</w:t>
      </w:r>
      <w:r w:rsidRPr="00785027">
        <w:rPr>
          <w:color w:val="000000"/>
        </w:rPr>
        <w:t xml:space="preserve"> для швейных изделий. М.: Легкая и пищевая промышленность, 1982</w:t>
      </w:r>
      <w:r w:rsidR="009F6D12" w:rsidRPr="00785027">
        <w:rPr>
          <w:color w:val="000000"/>
        </w:rPr>
        <w:t>. – с.</w:t>
      </w:r>
      <w:r w:rsidR="00785027">
        <w:rPr>
          <w:color w:val="000000"/>
        </w:rPr>
        <w:t> </w:t>
      </w:r>
      <w:r w:rsidR="00785027" w:rsidRPr="00785027">
        <w:rPr>
          <w:color w:val="000000"/>
        </w:rPr>
        <w:t>65</w:t>
      </w:r>
      <w:r w:rsidR="009F6D12" w:rsidRPr="00785027">
        <w:rPr>
          <w:color w:val="000000"/>
        </w:rPr>
        <w:t>.</w:t>
      </w:r>
    </w:p>
    <w:p w:rsidR="00B05578" w:rsidRPr="00785027" w:rsidRDefault="00B05578" w:rsidP="006A0142">
      <w:pPr>
        <w:pStyle w:val="a0"/>
        <w:numPr>
          <w:ilvl w:val="0"/>
          <w:numId w:val="41"/>
        </w:numPr>
        <w:tabs>
          <w:tab w:val="clear" w:pos="720"/>
          <w:tab w:val="clear" w:pos="1276"/>
          <w:tab w:val="num" w:pos="469"/>
        </w:tabs>
        <w:ind w:left="0" w:firstLine="0"/>
        <w:rPr>
          <w:color w:val="000000"/>
        </w:rPr>
      </w:pPr>
      <w:r w:rsidRPr="00785027">
        <w:rPr>
          <w:color w:val="000000"/>
        </w:rPr>
        <w:t xml:space="preserve">Беркасова </w:t>
      </w:r>
      <w:r w:rsidR="00785027" w:rsidRPr="00785027">
        <w:rPr>
          <w:color w:val="000000"/>
        </w:rPr>
        <w:t>Н.П.</w:t>
      </w:r>
      <w:r w:rsidR="00785027">
        <w:rPr>
          <w:color w:val="000000"/>
        </w:rPr>
        <w:t> </w:t>
      </w:r>
      <w:r w:rsidR="00785027" w:rsidRPr="00785027">
        <w:rPr>
          <w:color w:val="000000"/>
        </w:rPr>
        <w:t>Машинная</w:t>
      </w:r>
      <w:r w:rsidRPr="00785027">
        <w:rPr>
          <w:color w:val="000000"/>
        </w:rPr>
        <w:t xml:space="preserve"> ажурная вышивка, Уфа, Китап, 1993.</w:t>
      </w:r>
      <w:r w:rsidR="00785027">
        <w:rPr>
          <w:color w:val="000000"/>
        </w:rPr>
        <w:t> –</w:t>
      </w:r>
      <w:r w:rsidR="00785027" w:rsidRPr="00785027">
        <w:rPr>
          <w:color w:val="000000"/>
        </w:rPr>
        <w:t xml:space="preserve"> </w:t>
      </w:r>
      <w:r w:rsidR="009F6D12" w:rsidRPr="00785027">
        <w:rPr>
          <w:color w:val="000000"/>
        </w:rPr>
        <w:t>с.</w:t>
      </w:r>
      <w:r w:rsidR="00785027">
        <w:rPr>
          <w:color w:val="000000"/>
        </w:rPr>
        <w:t> </w:t>
      </w:r>
      <w:r w:rsidR="00785027" w:rsidRPr="00785027">
        <w:rPr>
          <w:color w:val="000000"/>
        </w:rPr>
        <w:t>185</w:t>
      </w:r>
    </w:p>
    <w:p w:rsidR="00C779D7" w:rsidRPr="00785027" w:rsidRDefault="0032335B" w:rsidP="006A0142">
      <w:pPr>
        <w:pStyle w:val="a0"/>
        <w:numPr>
          <w:ilvl w:val="0"/>
          <w:numId w:val="41"/>
        </w:numPr>
        <w:tabs>
          <w:tab w:val="clear" w:pos="720"/>
          <w:tab w:val="clear" w:pos="1276"/>
          <w:tab w:val="num" w:pos="469"/>
        </w:tabs>
        <w:ind w:left="0" w:firstLine="0"/>
        <w:rPr>
          <w:color w:val="000000"/>
        </w:rPr>
      </w:pPr>
      <w:r w:rsidRPr="00785027">
        <w:rPr>
          <w:color w:val="000000"/>
        </w:rPr>
        <w:t xml:space="preserve">Васильева-Гангнус </w:t>
      </w:r>
      <w:r w:rsidR="00785027" w:rsidRPr="00785027">
        <w:rPr>
          <w:color w:val="000000"/>
        </w:rPr>
        <w:t>Л.П.</w:t>
      </w:r>
      <w:r w:rsidR="00785027">
        <w:rPr>
          <w:color w:val="000000"/>
        </w:rPr>
        <w:t> </w:t>
      </w:r>
      <w:r w:rsidR="00785027" w:rsidRPr="00785027">
        <w:rPr>
          <w:color w:val="000000"/>
        </w:rPr>
        <w:t>Уроки</w:t>
      </w:r>
      <w:r w:rsidRPr="00785027">
        <w:rPr>
          <w:color w:val="000000"/>
        </w:rPr>
        <w:t xml:space="preserve"> занимательного труда.</w:t>
      </w:r>
      <w:r w:rsidR="0054201E" w:rsidRPr="00785027">
        <w:rPr>
          <w:color w:val="000000"/>
        </w:rPr>
        <w:t xml:space="preserve"> </w:t>
      </w:r>
      <w:r w:rsidRPr="00785027">
        <w:rPr>
          <w:color w:val="000000"/>
        </w:rPr>
        <w:t>М.: Педагогика, 1987</w:t>
      </w:r>
      <w:r w:rsidR="009F6D12" w:rsidRPr="00785027">
        <w:rPr>
          <w:color w:val="000000"/>
        </w:rPr>
        <w:t>.</w:t>
      </w:r>
      <w:r w:rsidR="00FE1C50" w:rsidRPr="00785027">
        <w:rPr>
          <w:color w:val="000000"/>
        </w:rPr>
        <w:t xml:space="preserve"> – с.</w:t>
      </w:r>
      <w:r w:rsidR="00785027">
        <w:rPr>
          <w:color w:val="000000"/>
        </w:rPr>
        <w:t> </w:t>
      </w:r>
      <w:r w:rsidR="00785027" w:rsidRPr="00785027">
        <w:rPr>
          <w:color w:val="000000"/>
        </w:rPr>
        <w:t>65</w:t>
      </w:r>
      <w:r w:rsidR="00FE1C50" w:rsidRPr="00785027">
        <w:rPr>
          <w:color w:val="000000"/>
        </w:rPr>
        <w:t>.</w:t>
      </w:r>
    </w:p>
    <w:p w:rsidR="00C779D7" w:rsidRPr="00785027" w:rsidRDefault="0032335B" w:rsidP="006A0142">
      <w:pPr>
        <w:pStyle w:val="a0"/>
        <w:numPr>
          <w:ilvl w:val="0"/>
          <w:numId w:val="41"/>
        </w:numPr>
        <w:tabs>
          <w:tab w:val="clear" w:pos="720"/>
          <w:tab w:val="clear" w:pos="1276"/>
          <w:tab w:val="num" w:pos="469"/>
        </w:tabs>
        <w:ind w:left="0" w:firstLine="0"/>
        <w:rPr>
          <w:color w:val="000000"/>
        </w:rPr>
      </w:pPr>
      <w:r w:rsidRPr="00785027">
        <w:rPr>
          <w:color w:val="000000"/>
        </w:rPr>
        <w:t xml:space="preserve">Климова Н.Т., Федосова О.Г., Наумова О.Н., Ривкина </w:t>
      </w:r>
      <w:r w:rsidR="00785027" w:rsidRPr="00785027">
        <w:rPr>
          <w:color w:val="000000"/>
        </w:rPr>
        <w:t>В.В.</w:t>
      </w:r>
      <w:r w:rsidR="00785027">
        <w:rPr>
          <w:color w:val="000000"/>
        </w:rPr>
        <w:t> </w:t>
      </w:r>
      <w:r w:rsidR="00785027" w:rsidRPr="00785027">
        <w:rPr>
          <w:color w:val="000000"/>
        </w:rPr>
        <w:t>Ручная</w:t>
      </w:r>
      <w:r w:rsidRPr="00785027">
        <w:rPr>
          <w:color w:val="000000"/>
        </w:rPr>
        <w:t xml:space="preserve"> и машинная вышивка. М.: Легкая индустрия, 1980</w:t>
      </w:r>
    </w:p>
    <w:p w:rsidR="00C779D7" w:rsidRPr="00785027" w:rsidRDefault="0032335B" w:rsidP="006A0142">
      <w:pPr>
        <w:pStyle w:val="a0"/>
        <w:numPr>
          <w:ilvl w:val="0"/>
          <w:numId w:val="41"/>
        </w:numPr>
        <w:tabs>
          <w:tab w:val="clear" w:pos="720"/>
          <w:tab w:val="clear" w:pos="1276"/>
          <w:tab w:val="num" w:pos="469"/>
        </w:tabs>
        <w:ind w:left="0" w:firstLine="0"/>
        <w:rPr>
          <w:color w:val="000000"/>
        </w:rPr>
      </w:pPr>
      <w:r w:rsidRPr="00785027">
        <w:rPr>
          <w:color w:val="000000"/>
        </w:rPr>
        <w:t>Косилов С.А. О физиологических основах производственного обучения. М.: Высш. шк., 1981</w:t>
      </w:r>
    </w:p>
    <w:p w:rsidR="00C779D7" w:rsidRPr="00785027" w:rsidRDefault="0032335B" w:rsidP="006A0142">
      <w:pPr>
        <w:pStyle w:val="a0"/>
        <w:numPr>
          <w:ilvl w:val="0"/>
          <w:numId w:val="41"/>
        </w:numPr>
        <w:tabs>
          <w:tab w:val="clear" w:pos="720"/>
          <w:tab w:val="clear" w:pos="1276"/>
          <w:tab w:val="num" w:pos="469"/>
        </w:tabs>
        <w:ind w:left="0" w:firstLine="0"/>
        <w:rPr>
          <w:color w:val="000000"/>
        </w:rPr>
      </w:pPr>
      <w:r w:rsidRPr="00785027">
        <w:rPr>
          <w:color w:val="000000"/>
        </w:rPr>
        <w:t>Крючков А.</w:t>
      </w:r>
      <w:r w:rsidR="00785027" w:rsidRPr="00785027">
        <w:rPr>
          <w:color w:val="000000"/>
        </w:rPr>
        <w:t>Ф.</w:t>
      </w:r>
      <w:r w:rsidR="00785027">
        <w:rPr>
          <w:color w:val="000000"/>
        </w:rPr>
        <w:t> </w:t>
      </w:r>
      <w:r w:rsidR="00785027" w:rsidRPr="00785027">
        <w:rPr>
          <w:color w:val="000000"/>
        </w:rPr>
        <w:t>Общественно</w:t>
      </w:r>
      <w:r w:rsidRPr="00785027">
        <w:rPr>
          <w:color w:val="000000"/>
        </w:rPr>
        <w:t xml:space="preserve"> полезный, производительный труд. М.: Просвещение, 1984</w:t>
      </w:r>
    </w:p>
    <w:p w:rsidR="00C779D7" w:rsidRPr="00785027" w:rsidRDefault="00C779D7" w:rsidP="006A0142">
      <w:pPr>
        <w:pStyle w:val="a0"/>
        <w:numPr>
          <w:ilvl w:val="0"/>
          <w:numId w:val="41"/>
        </w:numPr>
        <w:tabs>
          <w:tab w:val="clear" w:pos="720"/>
          <w:tab w:val="clear" w:pos="1276"/>
          <w:tab w:val="num" w:pos="469"/>
        </w:tabs>
        <w:ind w:left="0" w:firstLine="0"/>
        <w:rPr>
          <w:color w:val="000000"/>
        </w:rPr>
      </w:pPr>
      <w:r w:rsidRPr="00785027">
        <w:rPr>
          <w:color w:val="000000"/>
        </w:rPr>
        <w:t>Кругликов Г.</w:t>
      </w:r>
      <w:r w:rsidR="00785027" w:rsidRPr="00785027">
        <w:rPr>
          <w:color w:val="000000"/>
        </w:rPr>
        <w:t>И.</w:t>
      </w:r>
      <w:r w:rsidR="00785027">
        <w:rPr>
          <w:color w:val="000000"/>
        </w:rPr>
        <w:t> </w:t>
      </w:r>
      <w:r w:rsidR="00785027" w:rsidRPr="00785027">
        <w:rPr>
          <w:color w:val="000000"/>
        </w:rPr>
        <w:t>Методика</w:t>
      </w:r>
      <w:r w:rsidRPr="00785027">
        <w:rPr>
          <w:color w:val="000000"/>
        </w:rPr>
        <w:t xml:space="preserve"> преподавания технологии с практикумом. </w:t>
      </w:r>
      <w:r w:rsidR="00785027">
        <w:rPr>
          <w:color w:val="000000"/>
        </w:rPr>
        <w:t>–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>М.: Академия, 2002. -</w:t>
      </w:r>
      <w:r w:rsidR="00785027" w:rsidRPr="00785027">
        <w:rPr>
          <w:color w:val="000000"/>
        </w:rPr>
        <w:t>480</w:t>
      </w:r>
      <w:r w:rsidR="00785027">
        <w:rPr>
          <w:color w:val="000000"/>
        </w:rPr>
        <w:t> </w:t>
      </w:r>
      <w:r w:rsidR="00785027" w:rsidRPr="00785027">
        <w:rPr>
          <w:color w:val="000000"/>
        </w:rPr>
        <w:t>с.</w:t>
      </w:r>
    </w:p>
    <w:p w:rsidR="00C779D7" w:rsidRPr="00785027" w:rsidRDefault="00C779D7" w:rsidP="006A0142">
      <w:pPr>
        <w:pStyle w:val="a0"/>
        <w:numPr>
          <w:ilvl w:val="0"/>
          <w:numId w:val="41"/>
        </w:numPr>
        <w:tabs>
          <w:tab w:val="clear" w:pos="720"/>
          <w:tab w:val="clear" w:pos="1276"/>
          <w:tab w:val="num" w:pos="469"/>
        </w:tabs>
        <w:ind w:left="0" w:firstLine="0"/>
        <w:rPr>
          <w:color w:val="000000"/>
        </w:rPr>
      </w:pPr>
      <w:r w:rsidRPr="00785027">
        <w:rPr>
          <w:color w:val="000000"/>
        </w:rPr>
        <w:t>Кожина О.А., Маркуцкая С.</w:t>
      </w:r>
      <w:r w:rsidR="00785027" w:rsidRPr="00785027">
        <w:rPr>
          <w:color w:val="000000"/>
        </w:rPr>
        <w:t>Э.</w:t>
      </w:r>
      <w:r w:rsidR="00785027">
        <w:rPr>
          <w:color w:val="000000"/>
        </w:rPr>
        <w:t> </w:t>
      </w:r>
      <w:r w:rsidR="00785027" w:rsidRPr="00785027">
        <w:rPr>
          <w:color w:val="000000"/>
        </w:rPr>
        <w:t>Обслуживающий</w:t>
      </w:r>
      <w:r w:rsidRPr="00785027">
        <w:rPr>
          <w:color w:val="000000"/>
        </w:rPr>
        <w:t xml:space="preserve"> труд. </w:t>
      </w:r>
      <w:r w:rsidR="00785027">
        <w:rPr>
          <w:color w:val="000000"/>
        </w:rPr>
        <w:t>–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>М.: Дрофа, 2004. -</w:t>
      </w:r>
      <w:r w:rsidR="00785027" w:rsidRPr="00785027">
        <w:rPr>
          <w:color w:val="000000"/>
        </w:rPr>
        <w:t>112</w:t>
      </w:r>
      <w:r w:rsidR="00785027">
        <w:rPr>
          <w:color w:val="000000"/>
        </w:rPr>
        <w:t> </w:t>
      </w:r>
      <w:r w:rsidR="00785027" w:rsidRPr="00785027">
        <w:rPr>
          <w:color w:val="000000"/>
        </w:rPr>
        <w:t>с.</w:t>
      </w:r>
    </w:p>
    <w:p w:rsidR="0039207A" w:rsidRPr="00785027" w:rsidRDefault="0032335B" w:rsidP="006A0142">
      <w:pPr>
        <w:pStyle w:val="a0"/>
        <w:numPr>
          <w:ilvl w:val="0"/>
          <w:numId w:val="41"/>
        </w:numPr>
        <w:tabs>
          <w:tab w:val="clear" w:pos="720"/>
          <w:tab w:val="clear" w:pos="1276"/>
          <w:tab w:val="num" w:pos="469"/>
        </w:tabs>
        <w:ind w:left="0" w:firstLine="0"/>
        <w:rPr>
          <w:color w:val="000000"/>
        </w:rPr>
      </w:pPr>
      <w:r w:rsidRPr="00785027">
        <w:rPr>
          <w:color w:val="000000"/>
        </w:rPr>
        <w:t>Культура быта: Программы для внешкольных учреждений и общеобразовательных школ. М.: Просвещение, 1986</w:t>
      </w:r>
    </w:p>
    <w:p w:rsidR="0039207A" w:rsidRPr="00785027" w:rsidRDefault="0032335B" w:rsidP="006A0142">
      <w:pPr>
        <w:pStyle w:val="a0"/>
        <w:numPr>
          <w:ilvl w:val="0"/>
          <w:numId w:val="41"/>
        </w:numPr>
        <w:tabs>
          <w:tab w:val="clear" w:pos="720"/>
          <w:tab w:val="clear" w:pos="1276"/>
          <w:tab w:val="num" w:pos="469"/>
        </w:tabs>
        <w:ind w:left="0" w:firstLine="0"/>
        <w:rPr>
          <w:color w:val="000000"/>
        </w:rPr>
      </w:pPr>
      <w:r w:rsidRPr="00785027">
        <w:rPr>
          <w:color w:val="000000"/>
        </w:rPr>
        <w:t>Мельникова Л.В. и др. Методика трудового обучения: Обслуживающий труд. М.: Просвещение, 1985</w:t>
      </w:r>
    </w:p>
    <w:p w:rsidR="0039207A" w:rsidRPr="00785027" w:rsidRDefault="0032335B" w:rsidP="006A0142">
      <w:pPr>
        <w:pStyle w:val="a0"/>
        <w:numPr>
          <w:ilvl w:val="0"/>
          <w:numId w:val="41"/>
        </w:numPr>
        <w:tabs>
          <w:tab w:val="clear" w:pos="720"/>
          <w:tab w:val="clear" w:pos="1276"/>
          <w:tab w:val="num" w:pos="469"/>
        </w:tabs>
        <w:ind w:left="0" w:firstLine="0"/>
        <w:rPr>
          <w:color w:val="000000"/>
        </w:rPr>
      </w:pPr>
      <w:r w:rsidRPr="00785027">
        <w:rPr>
          <w:color w:val="000000"/>
        </w:rPr>
        <w:t>Орлова Л. Азбука моды. М.: Просвещение, 1988</w:t>
      </w:r>
    </w:p>
    <w:p w:rsidR="0039207A" w:rsidRPr="00785027" w:rsidRDefault="0032335B" w:rsidP="006A0142">
      <w:pPr>
        <w:pStyle w:val="a0"/>
        <w:numPr>
          <w:ilvl w:val="0"/>
          <w:numId w:val="41"/>
        </w:numPr>
        <w:tabs>
          <w:tab w:val="clear" w:pos="720"/>
          <w:tab w:val="clear" w:pos="1276"/>
          <w:tab w:val="num" w:pos="469"/>
        </w:tabs>
        <w:ind w:left="0" w:firstLine="0"/>
        <w:rPr>
          <w:color w:val="000000"/>
        </w:rPr>
      </w:pPr>
      <w:r w:rsidRPr="00785027">
        <w:rPr>
          <w:color w:val="000000"/>
        </w:rPr>
        <w:t>Осипова Л.</w:t>
      </w:r>
      <w:r w:rsidR="00785027" w:rsidRPr="00785027">
        <w:rPr>
          <w:color w:val="000000"/>
        </w:rPr>
        <w:t>В.</w:t>
      </w:r>
      <w:r w:rsidR="00785027">
        <w:rPr>
          <w:color w:val="000000"/>
        </w:rPr>
        <w:t> </w:t>
      </w:r>
      <w:r w:rsidR="00785027" w:rsidRPr="00785027">
        <w:rPr>
          <w:color w:val="000000"/>
        </w:rPr>
        <w:t>Практикум</w:t>
      </w:r>
      <w:r w:rsidRPr="00785027">
        <w:rPr>
          <w:color w:val="000000"/>
        </w:rPr>
        <w:t xml:space="preserve"> по обработке тканей: Учеб. пособие для учащихся 9</w:t>
      </w:r>
      <w:r w:rsidR="00785027">
        <w:rPr>
          <w:color w:val="000000"/>
        </w:rPr>
        <w:t>–</w:t>
      </w:r>
      <w:r w:rsidR="00785027" w:rsidRPr="00785027">
        <w:rPr>
          <w:color w:val="000000"/>
        </w:rPr>
        <w:t>1</w:t>
      </w:r>
      <w:r w:rsidRPr="00785027">
        <w:rPr>
          <w:color w:val="000000"/>
        </w:rPr>
        <w:t>0 кл. М.: Просвещение, 1979</w:t>
      </w:r>
    </w:p>
    <w:p w:rsidR="0039207A" w:rsidRPr="00785027" w:rsidRDefault="0032335B" w:rsidP="006A0142">
      <w:pPr>
        <w:pStyle w:val="a0"/>
        <w:numPr>
          <w:ilvl w:val="0"/>
          <w:numId w:val="41"/>
        </w:numPr>
        <w:tabs>
          <w:tab w:val="clear" w:pos="720"/>
          <w:tab w:val="clear" w:pos="1276"/>
          <w:tab w:val="num" w:pos="469"/>
        </w:tabs>
        <w:ind w:left="0" w:firstLine="0"/>
        <w:rPr>
          <w:color w:val="000000"/>
        </w:rPr>
      </w:pPr>
      <w:r w:rsidRPr="00785027">
        <w:rPr>
          <w:color w:val="000000"/>
        </w:rPr>
        <w:t>Пармон Ф.</w:t>
      </w:r>
      <w:r w:rsidR="00785027" w:rsidRPr="00785027">
        <w:rPr>
          <w:color w:val="000000"/>
        </w:rPr>
        <w:t>М.</w:t>
      </w:r>
      <w:r w:rsidR="00785027">
        <w:rPr>
          <w:color w:val="000000"/>
        </w:rPr>
        <w:t> </w:t>
      </w:r>
      <w:r w:rsidR="00785027" w:rsidRPr="00785027">
        <w:rPr>
          <w:color w:val="000000"/>
        </w:rPr>
        <w:t>Композиция</w:t>
      </w:r>
      <w:r w:rsidRPr="00785027">
        <w:rPr>
          <w:color w:val="000000"/>
        </w:rPr>
        <w:t xml:space="preserve"> костюма. М.: Легпромбытиздат, 1985</w:t>
      </w:r>
    </w:p>
    <w:p w:rsidR="00E24B10" w:rsidRPr="00785027" w:rsidRDefault="0032335B" w:rsidP="006A0142">
      <w:pPr>
        <w:pStyle w:val="a0"/>
        <w:numPr>
          <w:ilvl w:val="0"/>
          <w:numId w:val="41"/>
        </w:numPr>
        <w:tabs>
          <w:tab w:val="clear" w:pos="720"/>
          <w:tab w:val="clear" w:pos="1276"/>
          <w:tab w:val="num" w:pos="469"/>
        </w:tabs>
        <w:ind w:left="0" w:firstLine="0"/>
        <w:rPr>
          <w:color w:val="000000"/>
        </w:rPr>
      </w:pPr>
      <w:r w:rsidRPr="00785027">
        <w:rPr>
          <w:color w:val="000000"/>
        </w:rPr>
        <w:t>Производительный труд в учебных учительских и кабинетах обслуживающего труда городских школ.</w:t>
      </w:r>
      <w:r w:rsidR="00785027">
        <w:rPr>
          <w:color w:val="000000"/>
        </w:rPr>
        <w:t xml:space="preserve"> </w:t>
      </w:r>
      <w:r w:rsidRPr="00785027">
        <w:rPr>
          <w:color w:val="000000"/>
        </w:rPr>
        <w:t xml:space="preserve">/ Сост.: </w:t>
      </w:r>
      <w:r w:rsidR="00785027" w:rsidRPr="00785027">
        <w:rPr>
          <w:color w:val="000000"/>
        </w:rPr>
        <w:t>А.Ф.</w:t>
      </w:r>
      <w:r w:rsidR="00785027">
        <w:rPr>
          <w:color w:val="000000"/>
        </w:rPr>
        <w:t> </w:t>
      </w:r>
      <w:r w:rsidR="00785027" w:rsidRPr="00785027">
        <w:rPr>
          <w:color w:val="000000"/>
        </w:rPr>
        <w:t>Крючков</w:t>
      </w:r>
      <w:r w:rsidRPr="00785027">
        <w:rPr>
          <w:color w:val="000000"/>
        </w:rPr>
        <w:t>. М.: Просвещение, 1980</w:t>
      </w:r>
    </w:p>
    <w:p w:rsidR="00E24B10" w:rsidRPr="00785027" w:rsidRDefault="0032335B" w:rsidP="006A0142">
      <w:pPr>
        <w:pStyle w:val="a0"/>
        <w:numPr>
          <w:ilvl w:val="0"/>
          <w:numId w:val="41"/>
        </w:numPr>
        <w:tabs>
          <w:tab w:val="clear" w:pos="720"/>
          <w:tab w:val="clear" w:pos="1276"/>
          <w:tab w:val="num" w:pos="469"/>
        </w:tabs>
        <w:ind w:left="0" w:firstLine="0"/>
        <w:rPr>
          <w:color w:val="000000"/>
        </w:rPr>
      </w:pPr>
      <w:r w:rsidRPr="00785027">
        <w:rPr>
          <w:color w:val="000000"/>
        </w:rPr>
        <w:t>Прокопьева З.</w:t>
      </w:r>
      <w:r w:rsidR="00785027" w:rsidRPr="00785027">
        <w:rPr>
          <w:color w:val="000000"/>
        </w:rPr>
        <w:t>И.</w:t>
      </w:r>
      <w:r w:rsidR="00785027">
        <w:rPr>
          <w:color w:val="000000"/>
        </w:rPr>
        <w:t> </w:t>
      </w:r>
      <w:r w:rsidR="00785027" w:rsidRPr="00785027">
        <w:rPr>
          <w:color w:val="000000"/>
        </w:rPr>
        <w:t>Воспитание</w:t>
      </w:r>
      <w:r w:rsidRPr="00785027">
        <w:rPr>
          <w:color w:val="000000"/>
        </w:rPr>
        <w:t xml:space="preserve"> учащихся на уроках обслуживающего труда: Пособие для учителей. М.: Просвещение, 1980</w:t>
      </w:r>
    </w:p>
    <w:p w:rsidR="00E24B10" w:rsidRPr="00785027" w:rsidRDefault="0032335B" w:rsidP="006A0142">
      <w:pPr>
        <w:pStyle w:val="a0"/>
        <w:numPr>
          <w:ilvl w:val="0"/>
          <w:numId w:val="41"/>
        </w:numPr>
        <w:tabs>
          <w:tab w:val="clear" w:pos="720"/>
          <w:tab w:val="clear" w:pos="1276"/>
          <w:tab w:val="num" w:pos="469"/>
        </w:tabs>
        <w:ind w:left="0" w:firstLine="0"/>
        <w:rPr>
          <w:color w:val="000000"/>
        </w:rPr>
      </w:pPr>
      <w:r w:rsidRPr="00785027">
        <w:rPr>
          <w:color w:val="000000"/>
        </w:rPr>
        <w:t>Промышленное проектирование специальной одежды. М.: Легкая и пищевая промышленность, 1982</w:t>
      </w:r>
    </w:p>
    <w:p w:rsidR="00E24B10" w:rsidRPr="00785027" w:rsidRDefault="0032335B" w:rsidP="006A0142">
      <w:pPr>
        <w:pStyle w:val="a0"/>
        <w:numPr>
          <w:ilvl w:val="0"/>
          <w:numId w:val="41"/>
        </w:numPr>
        <w:tabs>
          <w:tab w:val="clear" w:pos="720"/>
          <w:tab w:val="clear" w:pos="1276"/>
          <w:tab w:val="num" w:pos="469"/>
        </w:tabs>
        <w:ind w:left="0" w:firstLine="0"/>
        <w:rPr>
          <w:color w:val="000000"/>
        </w:rPr>
      </w:pPr>
      <w:r w:rsidRPr="00785027">
        <w:rPr>
          <w:color w:val="000000"/>
        </w:rPr>
        <w:t>Реут Т.Н., Контовар Р.</w:t>
      </w:r>
      <w:r w:rsidR="00785027" w:rsidRPr="00785027">
        <w:rPr>
          <w:color w:val="000000"/>
        </w:rPr>
        <w:t>Б.</w:t>
      </w:r>
      <w:r w:rsidR="00785027">
        <w:rPr>
          <w:color w:val="000000"/>
        </w:rPr>
        <w:t> </w:t>
      </w:r>
      <w:r w:rsidR="00785027" w:rsidRPr="00785027">
        <w:rPr>
          <w:color w:val="000000"/>
        </w:rPr>
        <w:t>Технология</w:t>
      </w:r>
      <w:r w:rsidRPr="00785027">
        <w:rPr>
          <w:color w:val="000000"/>
        </w:rPr>
        <w:t xml:space="preserve"> изготовления швейных изделий по индивидуальным заказам: Учеб. для техникумов. М.: Легкая индустрия, 1979</w:t>
      </w:r>
    </w:p>
    <w:p w:rsidR="00E24B10" w:rsidRPr="00785027" w:rsidRDefault="0032335B" w:rsidP="006A0142">
      <w:pPr>
        <w:pStyle w:val="a0"/>
        <w:numPr>
          <w:ilvl w:val="0"/>
          <w:numId w:val="41"/>
        </w:numPr>
        <w:tabs>
          <w:tab w:val="clear" w:pos="720"/>
          <w:tab w:val="clear" w:pos="1276"/>
          <w:tab w:val="num" w:pos="469"/>
        </w:tabs>
        <w:ind w:left="0" w:firstLine="0"/>
        <w:rPr>
          <w:color w:val="000000"/>
        </w:rPr>
      </w:pPr>
      <w:r w:rsidRPr="00785027">
        <w:rPr>
          <w:color w:val="000000"/>
        </w:rPr>
        <w:t>Сафонова Н.С., Молотобарова О.</w:t>
      </w:r>
      <w:r w:rsidR="00785027" w:rsidRPr="00785027">
        <w:rPr>
          <w:color w:val="000000"/>
        </w:rPr>
        <w:t>С.</w:t>
      </w:r>
      <w:r w:rsidR="00785027">
        <w:rPr>
          <w:color w:val="000000"/>
        </w:rPr>
        <w:t> </w:t>
      </w:r>
      <w:r w:rsidR="00785027" w:rsidRPr="00785027">
        <w:rPr>
          <w:color w:val="000000"/>
        </w:rPr>
        <w:t>Кружки</w:t>
      </w:r>
      <w:r w:rsidRPr="00785027">
        <w:rPr>
          <w:color w:val="000000"/>
        </w:rPr>
        <w:t xml:space="preserve"> художественной вышивки. М.: Просвещение, 1983</w:t>
      </w:r>
    </w:p>
    <w:p w:rsidR="007C2B2E" w:rsidRPr="00785027" w:rsidRDefault="007C2B2E" w:rsidP="006A0142">
      <w:pPr>
        <w:numPr>
          <w:ilvl w:val="0"/>
          <w:numId w:val="41"/>
        </w:numPr>
        <w:tabs>
          <w:tab w:val="clear" w:pos="720"/>
          <w:tab w:val="num" w:pos="469"/>
        </w:tabs>
        <w:ind w:left="0" w:firstLine="0"/>
        <w:rPr>
          <w:color w:val="000000"/>
        </w:rPr>
      </w:pPr>
      <w:r w:rsidRPr="00785027">
        <w:rPr>
          <w:color w:val="000000"/>
        </w:rPr>
        <w:t xml:space="preserve">Подготовка учителя технологии к уроку. Учебно-методическое пособие. Автор-сост.: </w:t>
      </w:r>
      <w:r w:rsidR="00785027" w:rsidRPr="004B7F66">
        <w:rPr>
          <w:color w:val="000000"/>
        </w:rPr>
        <w:t>В.Г. Соловьянюк</w:t>
      </w:r>
      <w:r w:rsidRPr="00785027">
        <w:rPr>
          <w:color w:val="000000"/>
        </w:rPr>
        <w:t xml:space="preserve"> </w:t>
      </w:r>
      <w:r w:rsidR="00785027">
        <w:rPr>
          <w:color w:val="000000"/>
        </w:rPr>
        <w:t>–</w:t>
      </w:r>
      <w:r w:rsidR="00785027" w:rsidRPr="00785027">
        <w:rPr>
          <w:color w:val="000000"/>
        </w:rPr>
        <w:t xml:space="preserve"> </w:t>
      </w:r>
      <w:r w:rsidRPr="00785027">
        <w:rPr>
          <w:color w:val="000000"/>
        </w:rPr>
        <w:t>Бирск, 2007.</w:t>
      </w:r>
      <w:bookmarkStart w:id="4" w:name="_GoBack"/>
      <w:bookmarkEnd w:id="4"/>
    </w:p>
    <w:sectPr w:rsidR="007C2B2E" w:rsidRPr="00785027" w:rsidSect="00785027">
      <w:footnotePr>
        <w:pos w:val="beneathText"/>
      </w:footnotePr>
      <w:pgSz w:w="11905" w:h="16837"/>
      <w:pgMar w:top="1134" w:right="850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361" w:rsidRDefault="00EC4361">
      <w:r>
        <w:separator/>
      </w:r>
    </w:p>
  </w:endnote>
  <w:endnote w:type="continuationSeparator" w:id="0">
    <w:p w:rsidR="00EC4361" w:rsidRDefault="00EC4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361" w:rsidRDefault="00EC4361">
      <w:r>
        <w:separator/>
      </w:r>
    </w:p>
  </w:footnote>
  <w:footnote w:type="continuationSeparator" w:id="0">
    <w:p w:rsidR="00EC4361" w:rsidRDefault="00EC43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8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</w:abstractNum>
  <w:abstractNum w:abstractNumId="19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1">
    <w:nsid w:val="00000016"/>
    <w:multiLevelType w:val="singleLevel"/>
    <w:tmpl w:val="00000016"/>
    <w:name w:val="WW8Num2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2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3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</w:abstractNum>
  <w:abstractNum w:abstractNumId="24">
    <w:nsid w:val="00000019"/>
    <w:multiLevelType w:val="singleLevel"/>
    <w:tmpl w:val="00000019"/>
    <w:name w:val="WW8Num2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6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7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8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/>
      </w:rPr>
    </w:lvl>
  </w:abstractNum>
  <w:abstractNum w:abstractNumId="29">
    <w:nsid w:val="0000001E"/>
    <w:multiLevelType w:val="single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1">
    <w:nsid w:val="04A84336"/>
    <w:multiLevelType w:val="singleLevel"/>
    <w:tmpl w:val="A36CEA92"/>
    <w:lvl w:ilvl="0">
      <w:start w:val="1"/>
      <w:numFmt w:val="bullet"/>
      <w:pStyle w:val="a"/>
      <w:lvlText w:val=""/>
      <w:lvlJc w:val="left"/>
      <w:pPr>
        <w:tabs>
          <w:tab w:val="num" w:pos="1080"/>
        </w:tabs>
        <w:ind w:firstLine="720"/>
      </w:pPr>
      <w:rPr>
        <w:rFonts w:ascii="Symbol" w:hAnsi="Symbol" w:hint="default"/>
        <w:sz w:val="24"/>
      </w:rPr>
    </w:lvl>
  </w:abstractNum>
  <w:abstractNum w:abstractNumId="32">
    <w:nsid w:val="0FE44D19"/>
    <w:multiLevelType w:val="singleLevel"/>
    <w:tmpl w:val="3F865B2A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  <w:b w:val="0"/>
      </w:rPr>
    </w:lvl>
  </w:abstractNum>
  <w:abstractNum w:abstractNumId="33">
    <w:nsid w:val="2AFD6C8A"/>
    <w:multiLevelType w:val="hybridMultilevel"/>
    <w:tmpl w:val="F9F6D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344E5820"/>
    <w:multiLevelType w:val="hybridMultilevel"/>
    <w:tmpl w:val="19A4E8C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>
    <w:nsid w:val="4A1B3684"/>
    <w:multiLevelType w:val="multilevel"/>
    <w:tmpl w:val="A3F6C6A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6">
    <w:nsid w:val="4B611734"/>
    <w:multiLevelType w:val="multilevel"/>
    <w:tmpl w:val="26B6953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7">
    <w:nsid w:val="592F2F5E"/>
    <w:multiLevelType w:val="hybridMultilevel"/>
    <w:tmpl w:val="AAB8D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1C51065"/>
    <w:multiLevelType w:val="hybridMultilevel"/>
    <w:tmpl w:val="4FA4B46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9">
    <w:nsid w:val="6FBC5999"/>
    <w:multiLevelType w:val="hybridMultilevel"/>
    <w:tmpl w:val="0C7C54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389316B"/>
    <w:multiLevelType w:val="multilevel"/>
    <w:tmpl w:val="34028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466456A"/>
    <w:multiLevelType w:val="hybridMultilevel"/>
    <w:tmpl w:val="7B141E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4A117D4"/>
    <w:multiLevelType w:val="hybridMultilevel"/>
    <w:tmpl w:val="88DCF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5DC47AF"/>
    <w:multiLevelType w:val="multilevel"/>
    <w:tmpl w:val="9C0AB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81A4EA5"/>
    <w:multiLevelType w:val="hybridMultilevel"/>
    <w:tmpl w:val="B3A2F7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8424A18"/>
    <w:multiLevelType w:val="hybridMultilevel"/>
    <w:tmpl w:val="9E4A2D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CF16F22"/>
    <w:multiLevelType w:val="hybridMultilevel"/>
    <w:tmpl w:val="4C5A91C8"/>
    <w:lvl w:ilvl="0" w:tplc="81FE8C70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7">
    <w:nsid w:val="7DD34BEA"/>
    <w:multiLevelType w:val="singleLevel"/>
    <w:tmpl w:val="A40029C4"/>
    <w:lvl w:ilvl="0">
      <w:start w:val="1"/>
      <w:numFmt w:val="decimal"/>
      <w:pStyle w:val="a0"/>
      <w:lvlText w:val="%1."/>
      <w:lvlJc w:val="left"/>
      <w:pPr>
        <w:tabs>
          <w:tab w:val="num" w:pos="427"/>
        </w:tabs>
        <w:ind w:firstLine="7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47"/>
  </w:num>
  <w:num w:numId="34">
    <w:abstractNumId w:val="38"/>
  </w:num>
  <w:num w:numId="35">
    <w:abstractNumId w:val="34"/>
  </w:num>
  <w:num w:numId="36">
    <w:abstractNumId w:val="36"/>
  </w:num>
  <w:num w:numId="37">
    <w:abstractNumId w:val="40"/>
  </w:num>
  <w:num w:numId="38">
    <w:abstractNumId w:val="43"/>
  </w:num>
  <w:num w:numId="39">
    <w:abstractNumId w:val="32"/>
  </w:num>
  <w:num w:numId="40">
    <w:abstractNumId w:val="46"/>
  </w:num>
  <w:num w:numId="41">
    <w:abstractNumId w:val="45"/>
  </w:num>
  <w:num w:numId="42">
    <w:abstractNumId w:val="42"/>
  </w:num>
  <w:num w:numId="43">
    <w:abstractNumId w:val="37"/>
  </w:num>
  <w:num w:numId="44">
    <w:abstractNumId w:val="33"/>
  </w:num>
  <w:num w:numId="45">
    <w:abstractNumId w:val="41"/>
  </w:num>
  <w:num w:numId="46">
    <w:abstractNumId w:val="39"/>
  </w:num>
  <w:num w:numId="47">
    <w:abstractNumId w:val="44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67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2C64"/>
    <w:rsid w:val="000148DD"/>
    <w:rsid w:val="0003381A"/>
    <w:rsid w:val="00062C64"/>
    <w:rsid w:val="00070668"/>
    <w:rsid w:val="000A4033"/>
    <w:rsid w:val="000B0CE4"/>
    <w:rsid w:val="000B1E92"/>
    <w:rsid w:val="000C56F9"/>
    <w:rsid w:val="000D1995"/>
    <w:rsid w:val="000F5F1C"/>
    <w:rsid w:val="00101294"/>
    <w:rsid w:val="00136BF3"/>
    <w:rsid w:val="0014592B"/>
    <w:rsid w:val="00145ED9"/>
    <w:rsid w:val="00182293"/>
    <w:rsid w:val="001872FE"/>
    <w:rsid w:val="00190B0C"/>
    <w:rsid w:val="001E0C8A"/>
    <w:rsid w:val="00294EC4"/>
    <w:rsid w:val="002D631F"/>
    <w:rsid w:val="002E09CB"/>
    <w:rsid w:val="002E6031"/>
    <w:rsid w:val="002F3FE2"/>
    <w:rsid w:val="002F6DAE"/>
    <w:rsid w:val="00300624"/>
    <w:rsid w:val="00313963"/>
    <w:rsid w:val="0032335B"/>
    <w:rsid w:val="0037103B"/>
    <w:rsid w:val="0039207A"/>
    <w:rsid w:val="00394572"/>
    <w:rsid w:val="003A0702"/>
    <w:rsid w:val="003A4DF9"/>
    <w:rsid w:val="003B27CF"/>
    <w:rsid w:val="003D6873"/>
    <w:rsid w:val="003D7E70"/>
    <w:rsid w:val="00420993"/>
    <w:rsid w:val="004252B0"/>
    <w:rsid w:val="00476EC3"/>
    <w:rsid w:val="004779C3"/>
    <w:rsid w:val="00496C3D"/>
    <w:rsid w:val="004A0951"/>
    <w:rsid w:val="004A7FD0"/>
    <w:rsid w:val="004B7353"/>
    <w:rsid w:val="004B7F66"/>
    <w:rsid w:val="004C1453"/>
    <w:rsid w:val="00507EC2"/>
    <w:rsid w:val="00512B96"/>
    <w:rsid w:val="00535632"/>
    <w:rsid w:val="0054201E"/>
    <w:rsid w:val="00574FA0"/>
    <w:rsid w:val="005C5420"/>
    <w:rsid w:val="005D14EA"/>
    <w:rsid w:val="005F5230"/>
    <w:rsid w:val="00605DA3"/>
    <w:rsid w:val="006361B6"/>
    <w:rsid w:val="00677B01"/>
    <w:rsid w:val="006845C5"/>
    <w:rsid w:val="006A0142"/>
    <w:rsid w:val="006B3382"/>
    <w:rsid w:val="006E1222"/>
    <w:rsid w:val="006E37CE"/>
    <w:rsid w:val="00700687"/>
    <w:rsid w:val="00733465"/>
    <w:rsid w:val="00756673"/>
    <w:rsid w:val="007641E0"/>
    <w:rsid w:val="00766FA2"/>
    <w:rsid w:val="00785027"/>
    <w:rsid w:val="00795215"/>
    <w:rsid w:val="007A4A57"/>
    <w:rsid w:val="007C2B2E"/>
    <w:rsid w:val="00800828"/>
    <w:rsid w:val="00806D24"/>
    <w:rsid w:val="00872D7E"/>
    <w:rsid w:val="008731C6"/>
    <w:rsid w:val="00874267"/>
    <w:rsid w:val="008A2DA9"/>
    <w:rsid w:val="008C7467"/>
    <w:rsid w:val="008D3106"/>
    <w:rsid w:val="00916810"/>
    <w:rsid w:val="0093338D"/>
    <w:rsid w:val="00952216"/>
    <w:rsid w:val="009537B5"/>
    <w:rsid w:val="009634B9"/>
    <w:rsid w:val="0096371B"/>
    <w:rsid w:val="00983678"/>
    <w:rsid w:val="009B1005"/>
    <w:rsid w:val="009D1785"/>
    <w:rsid w:val="009F1170"/>
    <w:rsid w:val="009F6D12"/>
    <w:rsid w:val="00A00427"/>
    <w:rsid w:val="00A26E3F"/>
    <w:rsid w:val="00A339BC"/>
    <w:rsid w:val="00A4240D"/>
    <w:rsid w:val="00A46B1D"/>
    <w:rsid w:val="00AA6D1E"/>
    <w:rsid w:val="00AB5A17"/>
    <w:rsid w:val="00AD0700"/>
    <w:rsid w:val="00AD6407"/>
    <w:rsid w:val="00AE27B5"/>
    <w:rsid w:val="00B044EF"/>
    <w:rsid w:val="00B05578"/>
    <w:rsid w:val="00B21265"/>
    <w:rsid w:val="00B533AF"/>
    <w:rsid w:val="00B62895"/>
    <w:rsid w:val="00B82156"/>
    <w:rsid w:val="00B91FA4"/>
    <w:rsid w:val="00BB6E20"/>
    <w:rsid w:val="00BE3A67"/>
    <w:rsid w:val="00C02922"/>
    <w:rsid w:val="00C11FE7"/>
    <w:rsid w:val="00C1768F"/>
    <w:rsid w:val="00C42A76"/>
    <w:rsid w:val="00C528BA"/>
    <w:rsid w:val="00C532E3"/>
    <w:rsid w:val="00C55D9A"/>
    <w:rsid w:val="00C71AB7"/>
    <w:rsid w:val="00C741F2"/>
    <w:rsid w:val="00C779D7"/>
    <w:rsid w:val="00CB493F"/>
    <w:rsid w:val="00D0720A"/>
    <w:rsid w:val="00D21260"/>
    <w:rsid w:val="00D370E9"/>
    <w:rsid w:val="00D6581A"/>
    <w:rsid w:val="00D96507"/>
    <w:rsid w:val="00DC5B95"/>
    <w:rsid w:val="00DD049B"/>
    <w:rsid w:val="00DE03A9"/>
    <w:rsid w:val="00DF0D6E"/>
    <w:rsid w:val="00E20C0E"/>
    <w:rsid w:val="00E24B10"/>
    <w:rsid w:val="00E2713D"/>
    <w:rsid w:val="00E63FBF"/>
    <w:rsid w:val="00E7386F"/>
    <w:rsid w:val="00E75DAD"/>
    <w:rsid w:val="00EC1088"/>
    <w:rsid w:val="00EC4361"/>
    <w:rsid w:val="00F1314B"/>
    <w:rsid w:val="00F1558D"/>
    <w:rsid w:val="00F41CDC"/>
    <w:rsid w:val="00F51AC1"/>
    <w:rsid w:val="00F856A8"/>
    <w:rsid w:val="00F875D4"/>
    <w:rsid w:val="00FB7BE6"/>
    <w:rsid w:val="00FE1C50"/>
    <w:rsid w:val="00FF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3F4577B3-B2E8-4854-BDA5-163F49B0A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1"/>
    <w:next w:val="a1"/>
    <w:link w:val="10"/>
    <w:uiPriority w:val="99"/>
    <w:qFormat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1"/>
    <w:next w:val="a1"/>
    <w:link w:val="20"/>
    <w:uiPriority w:val="99"/>
    <w:qFormat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1"/>
    <w:next w:val="a1"/>
    <w:link w:val="30"/>
    <w:uiPriority w:val="99"/>
    <w:qFormat/>
    <w:pPr>
      <w:keepNext/>
      <w:outlineLvl w:val="2"/>
    </w:pPr>
    <w:rPr>
      <w:b/>
      <w:bCs/>
      <w:noProof/>
    </w:rPr>
  </w:style>
  <w:style w:type="paragraph" w:styleId="4">
    <w:name w:val="heading 4"/>
    <w:basedOn w:val="a1"/>
    <w:next w:val="a1"/>
    <w:link w:val="40"/>
    <w:uiPriority w:val="99"/>
    <w:qFormat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1"/>
    <w:next w:val="a1"/>
    <w:link w:val="50"/>
    <w:uiPriority w:val="99"/>
    <w:qFormat/>
    <w:pPr>
      <w:keepNext/>
      <w:ind w:left="737"/>
      <w:outlineLvl w:val="4"/>
    </w:pPr>
  </w:style>
  <w:style w:type="paragraph" w:styleId="6">
    <w:name w:val="heading 6"/>
    <w:basedOn w:val="a1"/>
    <w:next w:val="a1"/>
    <w:link w:val="60"/>
    <w:uiPriority w:val="99"/>
    <w:qFormat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1"/>
    <w:next w:val="a1"/>
    <w:link w:val="70"/>
    <w:uiPriority w:val="99"/>
    <w:qFormat/>
    <w:pPr>
      <w:keepNext/>
      <w:outlineLvl w:val="6"/>
    </w:pPr>
  </w:style>
  <w:style w:type="paragraph" w:styleId="8">
    <w:name w:val="heading 8"/>
    <w:basedOn w:val="a1"/>
    <w:next w:val="a1"/>
    <w:link w:val="80"/>
    <w:uiPriority w:val="99"/>
    <w:qFormat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WW8Num2z0">
    <w:name w:val="WW8Num2z0"/>
    <w:uiPriority w:val="99"/>
    <w:rPr>
      <w:rFonts w:ascii="Wingdings" w:hAnsi="Wingdings"/>
    </w:rPr>
  </w:style>
  <w:style w:type="character" w:customStyle="1" w:styleId="WW8Num4z0">
    <w:name w:val="WW8Num4z0"/>
    <w:uiPriority w:val="99"/>
    <w:rPr>
      <w:rFonts w:ascii="Symbol" w:hAnsi="Symbol"/>
    </w:rPr>
  </w:style>
  <w:style w:type="character" w:customStyle="1" w:styleId="WW8Num5z0">
    <w:name w:val="WW8Num5z0"/>
    <w:uiPriority w:val="99"/>
    <w:rPr>
      <w:rFonts w:ascii="Symbol" w:hAnsi="Symbol"/>
    </w:rPr>
  </w:style>
  <w:style w:type="character" w:customStyle="1" w:styleId="WW8Num7z1">
    <w:name w:val="WW8Num7z1"/>
    <w:uiPriority w:val="99"/>
    <w:rPr>
      <w:rFonts w:ascii="Courier New" w:hAnsi="Courier New"/>
    </w:rPr>
  </w:style>
  <w:style w:type="character" w:customStyle="1" w:styleId="WW8Num10z0">
    <w:name w:val="WW8Num10z0"/>
    <w:uiPriority w:val="99"/>
    <w:rPr>
      <w:rFonts w:ascii="Wingdings" w:hAnsi="Wingdings"/>
    </w:rPr>
  </w:style>
  <w:style w:type="character" w:customStyle="1" w:styleId="WW8Num12z1">
    <w:name w:val="WW8Num12z1"/>
    <w:uiPriority w:val="99"/>
    <w:rPr>
      <w:rFonts w:ascii="Symbol" w:hAnsi="Symbol"/>
    </w:rPr>
  </w:style>
  <w:style w:type="character" w:customStyle="1" w:styleId="WW8Num13z0">
    <w:name w:val="WW8Num13z0"/>
    <w:uiPriority w:val="99"/>
    <w:rPr>
      <w:rFonts w:ascii="Wingdings" w:hAnsi="Wingdings"/>
    </w:rPr>
  </w:style>
  <w:style w:type="character" w:customStyle="1" w:styleId="WW8Num15z0">
    <w:name w:val="WW8Num15z0"/>
    <w:uiPriority w:val="99"/>
    <w:rPr>
      <w:rFonts w:ascii="Symbol" w:hAnsi="Symbol"/>
    </w:rPr>
  </w:style>
  <w:style w:type="character" w:customStyle="1" w:styleId="WW8Num17z0">
    <w:name w:val="WW8Num17z0"/>
    <w:uiPriority w:val="99"/>
    <w:rPr>
      <w:rFonts w:ascii="Symbol" w:hAnsi="Symbol"/>
    </w:rPr>
  </w:style>
  <w:style w:type="character" w:customStyle="1" w:styleId="WW8Num18z0">
    <w:name w:val="WW8Num18z0"/>
    <w:uiPriority w:val="99"/>
    <w:rPr>
      <w:rFonts w:ascii="Wingdings" w:hAnsi="Wingdings"/>
    </w:rPr>
  </w:style>
  <w:style w:type="character" w:customStyle="1" w:styleId="WW8Num22z0">
    <w:name w:val="WW8Num22z0"/>
    <w:uiPriority w:val="99"/>
    <w:rPr>
      <w:rFonts w:ascii="Symbol" w:hAnsi="Symbol"/>
    </w:rPr>
  </w:style>
  <w:style w:type="character" w:customStyle="1" w:styleId="WW8Num24z0">
    <w:name w:val="WW8Num24z0"/>
    <w:uiPriority w:val="99"/>
    <w:rPr>
      <w:rFonts w:ascii="Symbol" w:hAnsi="Symbol"/>
    </w:rPr>
  </w:style>
  <w:style w:type="character" w:customStyle="1" w:styleId="WW8Num25z0">
    <w:name w:val="WW8Num25z0"/>
    <w:uiPriority w:val="99"/>
    <w:rPr>
      <w:rFonts w:ascii="Wingdings" w:hAnsi="Wingdings"/>
    </w:rPr>
  </w:style>
  <w:style w:type="character" w:customStyle="1" w:styleId="WW8Num28z0">
    <w:name w:val="WW8Num28z0"/>
    <w:uiPriority w:val="99"/>
    <w:rPr>
      <w:rFonts w:ascii="Symbol" w:hAnsi="Symbol"/>
    </w:rPr>
  </w:style>
  <w:style w:type="character" w:customStyle="1" w:styleId="WW8Num29z0">
    <w:name w:val="WW8Num29z0"/>
    <w:uiPriority w:val="99"/>
    <w:rPr>
      <w:rFonts w:ascii="Symbol" w:hAnsi="Symbol"/>
    </w:rPr>
  </w:style>
  <w:style w:type="character" w:customStyle="1" w:styleId="WW8Num30z0">
    <w:name w:val="WW8Num30z0"/>
    <w:uiPriority w:val="99"/>
    <w:rPr>
      <w:rFonts w:ascii="Wingdings" w:hAnsi="Wingdings"/>
    </w:rPr>
  </w:style>
  <w:style w:type="character" w:customStyle="1" w:styleId="WW8Num31z0">
    <w:name w:val="WW8Num31z0"/>
    <w:uiPriority w:val="99"/>
    <w:rPr>
      <w:rFonts w:ascii="Symbol" w:hAnsi="Symbol"/>
    </w:rPr>
  </w:style>
  <w:style w:type="character" w:customStyle="1" w:styleId="Absatz-Standardschriftart">
    <w:name w:val="Absatz-Standardschriftart"/>
    <w:uiPriority w:val="99"/>
  </w:style>
  <w:style w:type="character" w:customStyle="1" w:styleId="WW8Num1z0">
    <w:name w:val="WW8Num1z0"/>
    <w:uiPriority w:val="99"/>
    <w:rPr>
      <w:rFonts w:ascii="Wingdings" w:hAnsi="Wingdings"/>
    </w:rPr>
  </w:style>
  <w:style w:type="character" w:customStyle="1" w:styleId="WW8Num1z1">
    <w:name w:val="WW8Num1z1"/>
    <w:uiPriority w:val="99"/>
    <w:rPr>
      <w:rFonts w:ascii="Courier New" w:hAnsi="Courier New"/>
    </w:rPr>
  </w:style>
  <w:style w:type="character" w:customStyle="1" w:styleId="WW8Num1z3">
    <w:name w:val="WW8Num1z3"/>
    <w:uiPriority w:val="99"/>
    <w:rPr>
      <w:rFonts w:ascii="Symbol" w:hAnsi="Symbol"/>
    </w:rPr>
  </w:style>
  <w:style w:type="character" w:customStyle="1" w:styleId="WW8Num3z0">
    <w:name w:val="WW8Num3z0"/>
    <w:uiPriority w:val="99"/>
    <w:rPr>
      <w:rFonts w:ascii="Wingdings" w:hAnsi="Wingdings"/>
    </w:rPr>
  </w:style>
  <w:style w:type="character" w:customStyle="1" w:styleId="WW8Num3z1">
    <w:name w:val="WW8Num3z1"/>
    <w:uiPriority w:val="99"/>
    <w:rPr>
      <w:rFonts w:ascii="Courier New" w:hAnsi="Courier New"/>
    </w:rPr>
  </w:style>
  <w:style w:type="character" w:customStyle="1" w:styleId="WW8Num3z3">
    <w:name w:val="WW8Num3z3"/>
    <w:uiPriority w:val="99"/>
    <w:rPr>
      <w:rFonts w:ascii="Symbol" w:hAnsi="Symbol"/>
    </w:rPr>
  </w:style>
  <w:style w:type="character" w:customStyle="1" w:styleId="WW8Num4z1">
    <w:name w:val="WW8Num4z1"/>
    <w:uiPriority w:val="99"/>
    <w:rPr>
      <w:rFonts w:ascii="Courier New" w:hAnsi="Courier New"/>
    </w:rPr>
  </w:style>
  <w:style w:type="character" w:customStyle="1" w:styleId="WW8Num4z2">
    <w:name w:val="WW8Num4z2"/>
    <w:uiPriority w:val="99"/>
    <w:rPr>
      <w:rFonts w:ascii="Wingdings" w:hAnsi="Wingdings"/>
    </w:rPr>
  </w:style>
  <w:style w:type="character" w:customStyle="1" w:styleId="WW8Num5z1">
    <w:name w:val="WW8Num5z1"/>
    <w:uiPriority w:val="99"/>
    <w:rPr>
      <w:rFonts w:ascii="Courier New" w:hAnsi="Courier New"/>
    </w:rPr>
  </w:style>
  <w:style w:type="character" w:customStyle="1" w:styleId="WW8Num5z2">
    <w:name w:val="WW8Num5z2"/>
    <w:uiPriority w:val="99"/>
    <w:rPr>
      <w:rFonts w:ascii="Wingdings" w:hAnsi="Wingdings"/>
    </w:rPr>
  </w:style>
  <w:style w:type="character" w:customStyle="1" w:styleId="WW8Num6z0">
    <w:name w:val="WW8Num6z0"/>
    <w:uiPriority w:val="99"/>
    <w:rPr>
      <w:rFonts w:ascii="Courier New" w:hAnsi="Courier New"/>
    </w:rPr>
  </w:style>
  <w:style w:type="character" w:customStyle="1" w:styleId="WW8Num6z2">
    <w:name w:val="WW8Num6z2"/>
    <w:uiPriority w:val="99"/>
    <w:rPr>
      <w:rFonts w:ascii="Wingdings" w:hAnsi="Wingdings"/>
    </w:rPr>
  </w:style>
  <w:style w:type="character" w:customStyle="1" w:styleId="WW8Num6z3">
    <w:name w:val="WW8Num6z3"/>
    <w:uiPriority w:val="99"/>
    <w:rPr>
      <w:rFonts w:ascii="Symbol" w:hAnsi="Symbol"/>
    </w:rPr>
  </w:style>
  <w:style w:type="character" w:customStyle="1" w:styleId="WW8Num7z0">
    <w:name w:val="WW8Num7z0"/>
    <w:uiPriority w:val="99"/>
    <w:rPr>
      <w:rFonts w:ascii="Symbol" w:hAnsi="Symbol"/>
    </w:rPr>
  </w:style>
  <w:style w:type="character" w:customStyle="1" w:styleId="WW8Num7z2">
    <w:name w:val="WW8Num7z2"/>
    <w:uiPriority w:val="99"/>
    <w:rPr>
      <w:rFonts w:ascii="Wingdings" w:hAnsi="Wingdings"/>
    </w:rPr>
  </w:style>
  <w:style w:type="character" w:customStyle="1" w:styleId="WW8Num9z0">
    <w:name w:val="WW8Num9z0"/>
    <w:uiPriority w:val="99"/>
    <w:rPr>
      <w:rFonts w:ascii="Symbol" w:hAnsi="Symbol"/>
    </w:rPr>
  </w:style>
  <w:style w:type="character" w:customStyle="1" w:styleId="WW8Num9z1">
    <w:name w:val="WW8Num9z1"/>
    <w:uiPriority w:val="99"/>
    <w:rPr>
      <w:rFonts w:ascii="Courier New" w:hAnsi="Courier New"/>
    </w:rPr>
  </w:style>
  <w:style w:type="character" w:customStyle="1" w:styleId="WW8Num9z2">
    <w:name w:val="WW8Num9z2"/>
    <w:uiPriority w:val="99"/>
    <w:rPr>
      <w:rFonts w:ascii="Wingdings" w:hAnsi="Wingdings"/>
    </w:rPr>
  </w:style>
  <w:style w:type="character" w:customStyle="1" w:styleId="WW8Num11z0">
    <w:name w:val="WW8Num11z0"/>
    <w:uiPriority w:val="99"/>
    <w:rPr>
      <w:rFonts w:ascii="Wingdings" w:hAnsi="Wingdings"/>
    </w:rPr>
  </w:style>
  <w:style w:type="character" w:customStyle="1" w:styleId="WW8Num11z1">
    <w:name w:val="WW8Num11z1"/>
    <w:uiPriority w:val="99"/>
    <w:rPr>
      <w:rFonts w:ascii="Courier New" w:hAnsi="Courier New"/>
    </w:rPr>
  </w:style>
  <w:style w:type="character" w:customStyle="1" w:styleId="WW8Num11z3">
    <w:name w:val="WW8Num11z3"/>
    <w:uiPriority w:val="99"/>
    <w:rPr>
      <w:rFonts w:ascii="Symbol" w:hAnsi="Symbol"/>
    </w:rPr>
  </w:style>
  <w:style w:type="character" w:customStyle="1" w:styleId="WW8Num13z1">
    <w:name w:val="WW8Num13z1"/>
    <w:uiPriority w:val="99"/>
    <w:rPr>
      <w:rFonts w:ascii="Courier New" w:hAnsi="Courier New"/>
    </w:rPr>
  </w:style>
  <w:style w:type="character" w:customStyle="1" w:styleId="WW8Num13z3">
    <w:name w:val="WW8Num13z3"/>
    <w:uiPriority w:val="99"/>
    <w:rPr>
      <w:rFonts w:ascii="Symbol" w:hAnsi="Symbol"/>
    </w:rPr>
  </w:style>
  <w:style w:type="character" w:customStyle="1" w:styleId="WW8Num16z0">
    <w:name w:val="WW8Num16z0"/>
    <w:uiPriority w:val="99"/>
    <w:rPr>
      <w:rFonts w:ascii="Wingdings" w:hAnsi="Wingdings"/>
    </w:rPr>
  </w:style>
  <w:style w:type="character" w:customStyle="1" w:styleId="WW8Num16z1">
    <w:name w:val="WW8Num16z1"/>
    <w:uiPriority w:val="99"/>
    <w:rPr>
      <w:rFonts w:ascii="Courier New" w:hAnsi="Courier New"/>
    </w:rPr>
  </w:style>
  <w:style w:type="character" w:customStyle="1" w:styleId="WW8Num16z3">
    <w:name w:val="WW8Num16z3"/>
    <w:uiPriority w:val="99"/>
    <w:rPr>
      <w:rFonts w:ascii="Symbol" w:hAnsi="Symbol"/>
    </w:rPr>
  </w:style>
  <w:style w:type="character" w:customStyle="1" w:styleId="WW8Num18z1">
    <w:name w:val="WW8Num18z1"/>
    <w:uiPriority w:val="99"/>
    <w:rPr>
      <w:rFonts w:ascii="Courier New" w:hAnsi="Courier New"/>
    </w:rPr>
  </w:style>
  <w:style w:type="character" w:customStyle="1" w:styleId="WW8Num18z3">
    <w:name w:val="WW8Num18z3"/>
    <w:uiPriority w:val="99"/>
    <w:rPr>
      <w:rFonts w:ascii="Symbol" w:hAnsi="Symbol"/>
    </w:rPr>
  </w:style>
  <w:style w:type="character" w:customStyle="1" w:styleId="WW8Num19z1">
    <w:name w:val="WW8Num19z1"/>
    <w:uiPriority w:val="99"/>
    <w:rPr>
      <w:rFonts w:ascii="Symbol" w:hAnsi="Symbol"/>
    </w:rPr>
  </w:style>
  <w:style w:type="character" w:customStyle="1" w:styleId="WW8Num20z0">
    <w:name w:val="WW8Num20z0"/>
    <w:uiPriority w:val="99"/>
    <w:rPr>
      <w:rFonts w:ascii="Symbol" w:hAnsi="Symbol"/>
    </w:rPr>
  </w:style>
  <w:style w:type="character" w:customStyle="1" w:styleId="WW8Num20z1">
    <w:name w:val="WW8Num20z1"/>
    <w:uiPriority w:val="99"/>
    <w:rPr>
      <w:rFonts w:ascii="Courier New" w:hAnsi="Courier New"/>
    </w:rPr>
  </w:style>
  <w:style w:type="character" w:customStyle="1" w:styleId="WW8Num20z2">
    <w:name w:val="WW8Num20z2"/>
    <w:uiPriority w:val="99"/>
    <w:rPr>
      <w:rFonts w:ascii="Wingdings" w:hAnsi="Wingdings"/>
    </w:rPr>
  </w:style>
  <w:style w:type="character" w:customStyle="1" w:styleId="WW8Num21z1">
    <w:name w:val="WW8Num21z1"/>
    <w:uiPriority w:val="99"/>
    <w:rPr>
      <w:rFonts w:ascii="Courier New" w:hAnsi="Courier New"/>
    </w:rPr>
  </w:style>
  <w:style w:type="character" w:customStyle="1" w:styleId="WW8Num21z2">
    <w:name w:val="WW8Num21z2"/>
    <w:uiPriority w:val="99"/>
    <w:rPr>
      <w:rFonts w:ascii="Wingdings" w:hAnsi="Wingdings"/>
    </w:rPr>
  </w:style>
  <w:style w:type="character" w:customStyle="1" w:styleId="WW8Num21z3">
    <w:name w:val="WW8Num21z3"/>
    <w:uiPriority w:val="99"/>
    <w:rPr>
      <w:rFonts w:ascii="Symbol" w:hAnsi="Symbol"/>
    </w:rPr>
  </w:style>
  <w:style w:type="character" w:customStyle="1" w:styleId="WW8Num22z1">
    <w:name w:val="WW8Num22z1"/>
    <w:uiPriority w:val="99"/>
    <w:rPr>
      <w:rFonts w:ascii="Courier New" w:hAnsi="Courier New"/>
    </w:rPr>
  </w:style>
  <w:style w:type="character" w:customStyle="1" w:styleId="WW8Num22z2">
    <w:name w:val="WW8Num22z2"/>
    <w:uiPriority w:val="99"/>
    <w:rPr>
      <w:rFonts w:ascii="Wingdings" w:hAnsi="Wingdings"/>
    </w:rPr>
  </w:style>
  <w:style w:type="character" w:customStyle="1" w:styleId="WW8Num23z1">
    <w:name w:val="WW8Num23z1"/>
    <w:uiPriority w:val="99"/>
    <w:rPr>
      <w:rFonts w:ascii="Courier New" w:hAnsi="Courier New"/>
    </w:rPr>
  </w:style>
  <w:style w:type="character" w:customStyle="1" w:styleId="WW8Num23z2">
    <w:name w:val="WW8Num23z2"/>
    <w:uiPriority w:val="99"/>
    <w:rPr>
      <w:rFonts w:ascii="Wingdings" w:hAnsi="Wingdings"/>
    </w:rPr>
  </w:style>
  <w:style w:type="character" w:customStyle="1" w:styleId="WW8Num23z3">
    <w:name w:val="WW8Num23z3"/>
    <w:uiPriority w:val="99"/>
    <w:rPr>
      <w:rFonts w:ascii="Symbol" w:hAnsi="Symbol"/>
    </w:rPr>
  </w:style>
  <w:style w:type="character" w:customStyle="1" w:styleId="WW8Num24z1">
    <w:name w:val="WW8Num24z1"/>
    <w:uiPriority w:val="99"/>
    <w:rPr>
      <w:rFonts w:ascii="Courier New" w:hAnsi="Courier New"/>
    </w:rPr>
  </w:style>
  <w:style w:type="character" w:customStyle="1" w:styleId="WW8Num24z2">
    <w:name w:val="WW8Num24z2"/>
    <w:uiPriority w:val="99"/>
    <w:rPr>
      <w:rFonts w:ascii="Wingdings" w:hAnsi="Wingdings"/>
    </w:rPr>
  </w:style>
  <w:style w:type="character" w:customStyle="1" w:styleId="WW8Num26z0">
    <w:name w:val="WW8Num26z0"/>
    <w:uiPriority w:val="99"/>
    <w:rPr>
      <w:rFonts w:ascii="Symbol" w:hAnsi="Symbol"/>
    </w:rPr>
  </w:style>
  <w:style w:type="character" w:customStyle="1" w:styleId="WW8Num26z1">
    <w:name w:val="WW8Num26z1"/>
    <w:uiPriority w:val="99"/>
    <w:rPr>
      <w:rFonts w:ascii="Courier New" w:hAnsi="Courier New"/>
    </w:rPr>
  </w:style>
  <w:style w:type="character" w:customStyle="1" w:styleId="WW8Num26z2">
    <w:name w:val="WW8Num26z2"/>
    <w:uiPriority w:val="99"/>
    <w:rPr>
      <w:rFonts w:ascii="Wingdings" w:hAnsi="Wingdings"/>
    </w:rPr>
  </w:style>
  <w:style w:type="character" w:customStyle="1" w:styleId="WW8Num30z1">
    <w:name w:val="WW8Num30z1"/>
    <w:uiPriority w:val="99"/>
    <w:rPr>
      <w:rFonts w:ascii="Courier New" w:hAnsi="Courier New"/>
    </w:rPr>
  </w:style>
  <w:style w:type="character" w:customStyle="1" w:styleId="WW8Num30z3">
    <w:name w:val="WW8Num30z3"/>
    <w:uiPriority w:val="99"/>
    <w:rPr>
      <w:rFonts w:ascii="Symbol" w:hAnsi="Symbol"/>
    </w:rPr>
  </w:style>
  <w:style w:type="character" w:customStyle="1" w:styleId="WW8Num32z0">
    <w:name w:val="WW8Num32z0"/>
    <w:uiPriority w:val="99"/>
    <w:rPr>
      <w:rFonts w:ascii="Wingdings" w:hAnsi="Wingdings"/>
    </w:rPr>
  </w:style>
  <w:style w:type="character" w:customStyle="1" w:styleId="WW8Num32z1">
    <w:name w:val="WW8Num32z1"/>
    <w:uiPriority w:val="99"/>
    <w:rPr>
      <w:rFonts w:ascii="Courier New" w:hAnsi="Courier New"/>
    </w:rPr>
  </w:style>
  <w:style w:type="character" w:customStyle="1" w:styleId="WW8Num32z3">
    <w:name w:val="WW8Num32z3"/>
    <w:uiPriority w:val="99"/>
    <w:rPr>
      <w:rFonts w:ascii="Symbol" w:hAnsi="Symbol"/>
    </w:rPr>
  </w:style>
  <w:style w:type="character" w:customStyle="1" w:styleId="WW8Num33z0">
    <w:name w:val="WW8Num33z0"/>
    <w:uiPriority w:val="99"/>
    <w:rPr>
      <w:rFonts w:ascii="Symbol" w:hAnsi="Symbol"/>
    </w:rPr>
  </w:style>
  <w:style w:type="character" w:customStyle="1" w:styleId="WW8Num33z1">
    <w:name w:val="WW8Num33z1"/>
    <w:uiPriority w:val="99"/>
    <w:rPr>
      <w:rFonts w:ascii="Courier New" w:hAnsi="Courier New"/>
    </w:rPr>
  </w:style>
  <w:style w:type="character" w:customStyle="1" w:styleId="WW8Num33z2">
    <w:name w:val="WW8Num33z2"/>
    <w:uiPriority w:val="99"/>
    <w:rPr>
      <w:rFonts w:ascii="Wingdings" w:hAnsi="Wingdings"/>
    </w:rPr>
  </w:style>
  <w:style w:type="character" w:customStyle="1" w:styleId="WW8Num34z0">
    <w:name w:val="WW8Num34z0"/>
    <w:uiPriority w:val="99"/>
    <w:rPr>
      <w:rFonts w:ascii="Wingdings" w:hAnsi="Wingdings"/>
    </w:rPr>
  </w:style>
  <w:style w:type="character" w:customStyle="1" w:styleId="WW8Num34z1">
    <w:name w:val="WW8Num34z1"/>
    <w:uiPriority w:val="99"/>
    <w:rPr>
      <w:rFonts w:ascii="Courier New" w:hAnsi="Courier New"/>
    </w:rPr>
  </w:style>
  <w:style w:type="character" w:customStyle="1" w:styleId="WW8Num34z3">
    <w:name w:val="WW8Num34z3"/>
    <w:uiPriority w:val="99"/>
    <w:rPr>
      <w:rFonts w:ascii="Symbol" w:hAnsi="Symbol"/>
    </w:rPr>
  </w:style>
  <w:style w:type="character" w:customStyle="1" w:styleId="WW8Num38z0">
    <w:name w:val="WW8Num38z0"/>
    <w:uiPriority w:val="99"/>
    <w:rPr>
      <w:rFonts w:ascii="Symbol" w:hAnsi="Symbol"/>
    </w:rPr>
  </w:style>
  <w:style w:type="character" w:customStyle="1" w:styleId="WW8Num38z1">
    <w:name w:val="WW8Num38z1"/>
    <w:uiPriority w:val="99"/>
    <w:rPr>
      <w:rFonts w:ascii="Courier New" w:hAnsi="Courier New"/>
    </w:rPr>
  </w:style>
  <w:style w:type="character" w:customStyle="1" w:styleId="WW8Num38z2">
    <w:name w:val="WW8Num38z2"/>
    <w:uiPriority w:val="99"/>
    <w:rPr>
      <w:rFonts w:ascii="Wingdings" w:hAnsi="Wingdings"/>
    </w:rPr>
  </w:style>
  <w:style w:type="character" w:customStyle="1" w:styleId="WW8Num39z0">
    <w:name w:val="WW8Num39z0"/>
    <w:uiPriority w:val="99"/>
    <w:rPr>
      <w:rFonts w:ascii="Symbol" w:hAnsi="Symbol"/>
    </w:rPr>
  </w:style>
  <w:style w:type="character" w:customStyle="1" w:styleId="WW8Num39z1">
    <w:name w:val="WW8Num39z1"/>
    <w:uiPriority w:val="99"/>
    <w:rPr>
      <w:rFonts w:ascii="Courier New" w:hAnsi="Courier New"/>
    </w:rPr>
  </w:style>
  <w:style w:type="character" w:customStyle="1" w:styleId="WW8Num39z2">
    <w:name w:val="WW8Num39z2"/>
    <w:uiPriority w:val="99"/>
    <w:rPr>
      <w:rFonts w:ascii="Wingdings" w:hAnsi="Wingdings"/>
    </w:rPr>
  </w:style>
  <w:style w:type="character" w:customStyle="1" w:styleId="WW8Num40z0">
    <w:name w:val="WW8Num40z0"/>
    <w:uiPriority w:val="99"/>
    <w:rPr>
      <w:rFonts w:ascii="Symbol" w:hAnsi="Symbol"/>
    </w:rPr>
  </w:style>
  <w:style w:type="character" w:customStyle="1" w:styleId="WW8Num40z1">
    <w:name w:val="WW8Num40z1"/>
    <w:uiPriority w:val="99"/>
    <w:rPr>
      <w:rFonts w:ascii="Courier New" w:hAnsi="Courier New"/>
    </w:rPr>
  </w:style>
  <w:style w:type="character" w:customStyle="1" w:styleId="WW8Num40z2">
    <w:name w:val="WW8Num40z2"/>
    <w:uiPriority w:val="99"/>
    <w:rPr>
      <w:rFonts w:ascii="Wingdings" w:hAnsi="Wingdings"/>
    </w:rPr>
  </w:style>
  <w:style w:type="character" w:customStyle="1" w:styleId="WW8Num41z0">
    <w:name w:val="WW8Num41z0"/>
    <w:uiPriority w:val="99"/>
    <w:rPr>
      <w:rFonts w:ascii="Symbol" w:hAnsi="Symbol"/>
    </w:rPr>
  </w:style>
  <w:style w:type="character" w:customStyle="1" w:styleId="WW8Num41z1">
    <w:name w:val="WW8Num41z1"/>
    <w:uiPriority w:val="99"/>
    <w:rPr>
      <w:rFonts w:ascii="Courier New" w:hAnsi="Courier New"/>
    </w:rPr>
  </w:style>
  <w:style w:type="character" w:customStyle="1" w:styleId="WW8Num41z2">
    <w:name w:val="WW8Num41z2"/>
    <w:uiPriority w:val="99"/>
    <w:rPr>
      <w:rFonts w:ascii="Wingdings" w:hAnsi="Wingdings"/>
    </w:rPr>
  </w:style>
  <w:style w:type="character" w:customStyle="1" w:styleId="11">
    <w:name w:val="Основной шрифт абзаца1"/>
    <w:uiPriority w:val="99"/>
  </w:style>
  <w:style w:type="character" w:styleId="a5">
    <w:name w:val="page number"/>
    <w:uiPriority w:val="99"/>
    <w:rPr>
      <w:rFonts w:cs="Times New Roman"/>
    </w:rPr>
  </w:style>
  <w:style w:type="paragraph" w:customStyle="1" w:styleId="a6">
    <w:name w:val="Заголовок"/>
    <w:basedOn w:val="a1"/>
    <w:next w:val="a7"/>
    <w:uiPriority w:val="99"/>
    <w:pPr>
      <w:keepNext/>
      <w:spacing w:before="240" w:after="120"/>
    </w:pPr>
    <w:rPr>
      <w:rFonts w:ascii="Arial" w:hAnsi="Arial" w:cs="Arial"/>
    </w:rPr>
  </w:style>
  <w:style w:type="paragraph" w:styleId="a7">
    <w:name w:val="Body Text"/>
    <w:basedOn w:val="a1"/>
    <w:link w:val="a8"/>
    <w:uiPriority w:val="99"/>
  </w:style>
  <w:style w:type="character" w:customStyle="1" w:styleId="a8">
    <w:name w:val="Основной текст Знак"/>
    <w:link w:val="a7"/>
    <w:uiPriority w:val="99"/>
    <w:semiHidden/>
    <w:rPr>
      <w:sz w:val="28"/>
      <w:szCs w:val="28"/>
    </w:rPr>
  </w:style>
  <w:style w:type="paragraph" w:styleId="a9">
    <w:name w:val="List"/>
    <w:basedOn w:val="a7"/>
    <w:uiPriority w:val="99"/>
    <w:rPr>
      <w:rFonts w:ascii="Arial" w:hAnsi="Arial" w:cs="Arial"/>
    </w:rPr>
  </w:style>
  <w:style w:type="paragraph" w:customStyle="1" w:styleId="12">
    <w:name w:val="Название1"/>
    <w:basedOn w:val="a1"/>
    <w:uiPriority w:val="99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3">
    <w:name w:val="Указатель1"/>
    <w:basedOn w:val="a1"/>
    <w:uiPriority w:val="99"/>
    <w:pPr>
      <w:suppressLineNumbers/>
    </w:pPr>
    <w:rPr>
      <w:rFonts w:ascii="Arial" w:hAnsi="Arial" w:cs="Arial"/>
    </w:rPr>
  </w:style>
  <w:style w:type="paragraph" w:customStyle="1" w:styleId="21">
    <w:name w:val="Основной текст с отступом 21"/>
    <w:basedOn w:val="a1"/>
    <w:uiPriority w:val="99"/>
    <w:pPr>
      <w:tabs>
        <w:tab w:val="left" w:pos="0"/>
        <w:tab w:val="left" w:pos="180"/>
        <w:tab w:val="left" w:pos="1440"/>
      </w:tabs>
      <w:ind w:left="374" w:firstLine="374"/>
    </w:pPr>
  </w:style>
  <w:style w:type="paragraph" w:styleId="aa">
    <w:name w:val="footer"/>
    <w:basedOn w:val="a1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8"/>
      <w:szCs w:val="28"/>
    </w:rPr>
  </w:style>
  <w:style w:type="paragraph" w:styleId="ac">
    <w:name w:val="header"/>
    <w:basedOn w:val="a1"/>
    <w:next w:val="a7"/>
    <w:link w:val="ad"/>
    <w:uiPriority w:val="99"/>
    <w:pPr>
      <w:tabs>
        <w:tab w:val="center" w:pos="4677"/>
        <w:tab w:val="right" w:pos="9355"/>
      </w:tabs>
      <w:jc w:val="right"/>
    </w:pPr>
    <w:rPr>
      <w:noProof/>
      <w:kern w:val="16"/>
    </w:rPr>
  </w:style>
  <w:style w:type="character" w:customStyle="1" w:styleId="ad">
    <w:name w:val="Верхний колонтитул Знак"/>
    <w:link w:val="ac"/>
    <w:uiPriority w:val="99"/>
    <w:rPr>
      <w:rFonts w:cs="Times New Roman"/>
      <w:kern w:val="16"/>
      <w:sz w:val="24"/>
      <w:szCs w:val="24"/>
    </w:rPr>
  </w:style>
  <w:style w:type="paragraph" w:customStyle="1" w:styleId="ae">
    <w:name w:val="Содержимое таблицы"/>
    <w:basedOn w:val="a1"/>
    <w:uiPriority w:val="99"/>
    <w:pPr>
      <w:suppressLineNumbers/>
    </w:pPr>
  </w:style>
  <w:style w:type="paragraph" w:customStyle="1" w:styleId="af">
    <w:name w:val="Заголовок таблицы"/>
    <w:basedOn w:val="ae"/>
    <w:uiPriority w:val="99"/>
    <w:pPr>
      <w:jc w:val="center"/>
    </w:pPr>
    <w:rPr>
      <w:b/>
      <w:bCs/>
    </w:rPr>
  </w:style>
  <w:style w:type="paragraph" w:customStyle="1" w:styleId="af0">
    <w:name w:val="Содержимое врезки"/>
    <w:basedOn w:val="a7"/>
    <w:uiPriority w:val="99"/>
  </w:style>
  <w:style w:type="paragraph" w:customStyle="1" w:styleId="af1">
    <w:name w:val="выделение"/>
    <w:uiPriority w:val="9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2">
    <w:name w:val="footnote reference"/>
    <w:uiPriority w:val="99"/>
    <w:semiHidden/>
    <w:rPr>
      <w:rFonts w:cs="Times New Roman"/>
      <w:sz w:val="28"/>
      <w:szCs w:val="28"/>
      <w:vertAlign w:val="superscript"/>
    </w:rPr>
  </w:style>
  <w:style w:type="paragraph" w:styleId="14">
    <w:name w:val="toc 1"/>
    <w:basedOn w:val="a1"/>
    <w:next w:val="a1"/>
    <w:autoRedefine/>
    <w:uiPriority w:val="99"/>
    <w:semiHidden/>
    <w:pPr>
      <w:jc w:val="left"/>
    </w:pPr>
    <w:rPr>
      <w:b/>
      <w:bCs/>
      <w:caps/>
    </w:rPr>
  </w:style>
  <w:style w:type="paragraph" w:styleId="22">
    <w:name w:val="toc 2"/>
    <w:basedOn w:val="a1"/>
    <w:next w:val="a1"/>
    <w:autoRedefine/>
    <w:uiPriority w:val="99"/>
    <w:semiHidden/>
    <w:rsid w:val="00AB5A17"/>
    <w:pPr>
      <w:tabs>
        <w:tab w:val="right" w:leader="dot" w:pos="9344"/>
      </w:tabs>
      <w:ind w:firstLine="0"/>
      <w:jc w:val="center"/>
    </w:pPr>
    <w:rPr>
      <w:b/>
      <w:smallCaps/>
      <w:noProof/>
      <w:color w:val="000000"/>
    </w:rPr>
  </w:style>
  <w:style w:type="paragraph" w:styleId="31">
    <w:name w:val="toc 3"/>
    <w:basedOn w:val="a1"/>
    <w:next w:val="a1"/>
    <w:autoRedefine/>
    <w:uiPriority w:val="99"/>
    <w:semiHidden/>
    <w:pPr>
      <w:ind w:left="560"/>
      <w:jc w:val="left"/>
    </w:pPr>
    <w:rPr>
      <w:i/>
      <w:iCs/>
    </w:rPr>
  </w:style>
  <w:style w:type="paragraph" w:styleId="41">
    <w:name w:val="toc 4"/>
    <w:basedOn w:val="a1"/>
    <w:next w:val="a1"/>
    <w:autoRedefine/>
    <w:uiPriority w:val="99"/>
    <w:semiHidden/>
    <w:pPr>
      <w:tabs>
        <w:tab w:val="right" w:leader="dot" w:pos="9345"/>
      </w:tabs>
      <w:ind w:left="1407" w:firstLine="33"/>
    </w:pPr>
    <w:rPr>
      <w:noProof/>
    </w:rPr>
  </w:style>
  <w:style w:type="paragraph" w:styleId="51">
    <w:name w:val="toc 5"/>
    <w:basedOn w:val="a1"/>
    <w:next w:val="a1"/>
    <w:autoRedefine/>
    <w:uiPriority w:val="99"/>
    <w:semiHidden/>
    <w:pPr>
      <w:ind w:left="958"/>
    </w:pPr>
  </w:style>
  <w:style w:type="paragraph" w:customStyle="1" w:styleId="a">
    <w:name w:val="список ненумерованный"/>
    <w:uiPriority w:val="99"/>
    <w:pPr>
      <w:numPr>
        <w:numId w:val="32"/>
      </w:numPr>
      <w:spacing w:line="360" w:lineRule="auto"/>
      <w:jc w:val="both"/>
    </w:pPr>
    <w:rPr>
      <w:noProof/>
      <w:sz w:val="28"/>
      <w:szCs w:val="28"/>
    </w:rPr>
  </w:style>
  <w:style w:type="paragraph" w:customStyle="1" w:styleId="a0">
    <w:name w:val="список нумерованный"/>
    <w:uiPriority w:val="99"/>
    <w:pPr>
      <w:numPr>
        <w:numId w:val="33"/>
      </w:numPr>
      <w:tabs>
        <w:tab w:val="num" w:pos="1276"/>
      </w:tabs>
      <w:spacing w:line="360" w:lineRule="auto"/>
      <w:jc w:val="both"/>
    </w:pPr>
    <w:rPr>
      <w:noProof/>
      <w:sz w:val="28"/>
      <w:szCs w:val="28"/>
    </w:rPr>
  </w:style>
  <w:style w:type="paragraph" w:customStyle="1" w:styleId="af3">
    <w:name w:val="схема"/>
    <w:uiPriority w:val="99"/>
    <w:pPr>
      <w:jc w:val="center"/>
    </w:pPr>
    <w:rPr>
      <w:noProof/>
      <w:sz w:val="24"/>
      <w:szCs w:val="24"/>
    </w:rPr>
  </w:style>
  <w:style w:type="paragraph" w:customStyle="1" w:styleId="af4">
    <w:name w:val="ТАБЛИЦА"/>
    <w:uiPriority w:val="99"/>
    <w:pPr>
      <w:jc w:val="center"/>
    </w:pPr>
  </w:style>
  <w:style w:type="paragraph" w:styleId="af5">
    <w:name w:val="footnote text"/>
    <w:basedOn w:val="a1"/>
    <w:link w:val="af6"/>
    <w:uiPriority w:val="99"/>
    <w:semiHidden/>
  </w:style>
  <w:style w:type="character" w:customStyle="1" w:styleId="af6">
    <w:name w:val="Текст сноски Знак"/>
    <w:link w:val="af5"/>
    <w:uiPriority w:val="99"/>
    <w:semiHidden/>
    <w:rPr>
      <w:sz w:val="20"/>
      <w:szCs w:val="20"/>
    </w:rPr>
  </w:style>
  <w:style w:type="paragraph" w:customStyle="1" w:styleId="af7">
    <w:name w:val="титут"/>
    <w:uiPriority w:val="99"/>
    <w:pPr>
      <w:spacing w:line="360" w:lineRule="auto"/>
      <w:jc w:val="center"/>
    </w:pPr>
    <w:rPr>
      <w:noProof/>
      <w:sz w:val="28"/>
      <w:szCs w:val="28"/>
    </w:rPr>
  </w:style>
  <w:style w:type="paragraph" w:styleId="61">
    <w:name w:val="toc 6"/>
    <w:basedOn w:val="a1"/>
    <w:next w:val="a1"/>
    <w:autoRedefine/>
    <w:uiPriority w:val="99"/>
    <w:semiHidden/>
    <w:pPr>
      <w:ind w:left="1400"/>
    </w:pPr>
  </w:style>
  <w:style w:type="paragraph" w:styleId="71">
    <w:name w:val="toc 7"/>
    <w:basedOn w:val="a1"/>
    <w:next w:val="a1"/>
    <w:autoRedefine/>
    <w:uiPriority w:val="99"/>
    <w:semiHidden/>
    <w:pPr>
      <w:ind w:left="1680"/>
    </w:pPr>
  </w:style>
  <w:style w:type="paragraph" w:styleId="81">
    <w:name w:val="toc 8"/>
    <w:basedOn w:val="a1"/>
    <w:next w:val="a1"/>
    <w:autoRedefine/>
    <w:uiPriority w:val="99"/>
    <w:semiHidden/>
    <w:pPr>
      <w:ind w:left="1960"/>
    </w:pPr>
  </w:style>
  <w:style w:type="paragraph" w:styleId="9">
    <w:name w:val="toc 9"/>
    <w:basedOn w:val="a1"/>
    <w:next w:val="a1"/>
    <w:autoRedefine/>
    <w:uiPriority w:val="99"/>
    <w:semiHidden/>
    <w:pPr>
      <w:ind w:left="2240"/>
    </w:pPr>
  </w:style>
  <w:style w:type="character" w:styleId="af8">
    <w:name w:val="Hyperlink"/>
    <w:uiPriority w:val="99"/>
    <w:rPr>
      <w:rFonts w:cs="Times New Roman"/>
      <w:color w:val="0000FF"/>
      <w:u w:val="single"/>
    </w:rPr>
  </w:style>
  <w:style w:type="paragraph" w:styleId="af9">
    <w:name w:val="Body Text Indent"/>
    <w:basedOn w:val="a1"/>
    <w:link w:val="afa"/>
    <w:uiPriority w:val="99"/>
    <w:rsid w:val="005F5230"/>
    <w:pPr>
      <w:spacing w:after="120"/>
      <w:ind w:left="283"/>
    </w:pPr>
  </w:style>
  <w:style w:type="character" w:customStyle="1" w:styleId="afa">
    <w:name w:val="Основной текст с отступом Знак"/>
    <w:link w:val="af9"/>
    <w:uiPriority w:val="99"/>
    <w:semiHidden/>
    <w:rPr>
      <w:sz w:val="28"/>
      <w:szCs w:val="28"/>
    </w:rPr>
  </w:style>
  <w:style w:type="paragraph" w:styleId="HTML">
    <w:name w:val="HTML Preformatted"/>
    <w:basedOn w:val="a1"/>
    <w:link w:val="HTML0"/>
    <w:uiPriority w:val="99"/>
    <w:rsid w:val="00806D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fb">
    <w:name w:val="Normal (Web)"/>
    <w:basedOn w:val="a1"/>
    <w:uiPriority w:val="99"/>
    <w:rsid w:val="004C1453"/>
    <w:pPr>
      <w:spacing w:line="240" w:lineRule="auto"/>
      <w:ind w:firstLine="0"/>
      <w:jc w:val="left"/>
    </w:pPr>
    <w:rPr>
      <w:sz w:val="24"/>
      <w:szCs w:val="24"/>
    </w:rPr>
  </w:style>
  <w:style w:type="table" w:styleId="afc">
    <w:name w:val="Table Grid"/>
    <w:basedOn w:val="a3"/>
    <w:uiPriority w:val="99"/>
    <w:rsid w:val="0087426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Strong"/>
    <w:uiPriority w:val="99"/>
    <w:qFormat/>
    <w:rsid w:val="00C71AB7"/>
    <w:rPr>
      <w:rFonts w:cs="Times New Roman"/>
      <w:b/>
      <w:bCs/>
    </w:rPr>
  </w:style>
  <w:style w:type="character" w:styleId="afe">
    <w:name w:val="FollowedHyperlink"/>
    <w:uiPriority w:val="99"/>
    <w:rsid w:val="00070668"/>
    <w:rPr>
      <w:rFonts w:cs="Times New Roman"/>
      <w:color w:val="800080"/>
      <w:u w:val="single"/>
    </w:rPr>
  </w:style>
  <w:style w:type="table" w:styleId="15">
    <w:name w:val="Table Grid 1"/>
    <w:basedOn w:val="a3"/>
    <w:uiPriority w:val="99"/>
    <w:rsid w:val="00785027"/>
    <w:pPr>
      <w:spacing w:line="360" w:lineRule="auto"/>
      <w:ind w:firstLine="72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9428</Words>
  <Characters>53740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Калужский государственный педагогический университет </vt:lpstr>
    </vt:vector>
  </TitlesOfParts>
  <Company>old haker</Company>
  <LinksUpToDate>false</LinksUpToDate>
  <CharactersWithSpaces>63042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Калужский государственный педагогический университет </dc:title>
  <dc:subject/>
  <dc:creator>Lia</dc:creator>
  <cp:keywords/>
  <dc:description/>
  <cp:lastModifiedBy>admin</cp:lastModifiedBy>
  <cp:revision>2</cp:revision>
  <cp:lastPrinted>2007-12-27T11:50:00Z</cp:lastPrinted>
  <dcterms:created xsi:type="dcterms:W3CDTF">2014-03-01T19:37:00Z</dcterms:created>
  <dcterms:modified xsi:type="dcterms:W3CDTF">2014-03-01T19:37:00Z</dcterms:modified>
</cp:coreProperties>
</file>