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107" w:rsidRPr="002C149B" w:rsidRDefault="00452107" w:rsidP="002C149B">
      <w:pPr>
        <w:widowControl w:val="0"/>
        <w:spacing w:line="360" w:lineRule="auto"/>
        <w:ind w:firstLine="709"/>
        <w:jc w:val="center"/>
        <w:rPr>
          <w:b/>
          <w:bCs/>
          <w:sz w:val="28"/>
          <w:szCs w:val="28"/>
        </w:rPr>
      </w:pPr>
      <w:r w:rsidRPr="002C149B">
        <w:rPr>
          <w:b/>
          <w:bCs/>
          <w:sz w:val="28"/>
          <w:szCs w:val="28"/>
        </w:rPr>
        <w:t>Содержание</w:t>
      </w:r>
    </w:p>
    <w:p w:rsidR="00452107" w:rsidRDefault="00452107" w:rsidP="002C149B">
      <w:pPr>
        <w:spacing w:line="360" w:lineRule="auto"/>
        <w:ind w:firstLine="709"/>
        <w:jc w:val="both"/>
        <w:rPr>
          <w:sz w:val="28"/>
          <w:szCs w:val="28"/>
          <w:lang w:val="en-US"/>
        </w:rPr>
      </w:pPr>
    </w:p>
    <w:p w:rsidR="002C149B" w:rsidRPr="002C149B" w:rsidRDefault="002C149B" w:rsidP="002C149B">
      <w:pPr>
        <w:widowControl w:val="0"/>
        <w:spacing w:line="360" w:lineRule="auto"/>
        <w:rPr>
          <w:sz w:val="28"/>
          <w:szCs w:val="28"/>
        </w:rPr>
      </w:pPr>
      <w:r w:rsidRPr="002C149B">
        <w:rPr>
          <w:sz w:val="28"/>
          <w:szCs w:val="28"/>
        </w:rPr>
        <w:t>Раздел 1.</w:t>
      </w:r>
    </w:p>
    <w:p w:rsidR="002C149B" w:rsidRPr="002C149B" w:rsidRDefault="002C149B" w:rsidP="002C149B">
      <w:pPr>
        <w:widowControl w:val="0"/>
        <w:spacing w:line="360" w:lineRule="auto"/>
        <w:rPr>
          <w:sz w:val="28"/>
          <w:szCs w:val="28"/>
        </w:rPr>
      </w:pPr>
      <w:r w:rsidRPr="002C149B">
        <w:rPr>
          <w:sz w:val="28"/>
          <w:szCs w:val="28"/>
        </w:rPr>
        <w:t>1.1. Введение</w:t>
      </w:r>
    </w:p>
    <w:p w:rsidR="002C149B" w:rsidRPr="002C149B" w:rsidRDefault="002C149B" w:rsidP="002C149B">
      <w:pPr>
        <w:widowControl w:val="0"/>
        <w:spacing w:line="360" w:lineRule="auto"/>
        <w:rPr>
          <w:sz w:val="28"/>
          <w:szCs w:val="28"/>
        </w:rPr>
      </w:pPr>
      <w:r w:rsidRPr="002C149B">
        <w:rPr>
          <w:sz w:val="28"/>
          <w:szCs w:val="28"/>
        </w:rPr>
        <w:t>Раздел 2. Учётная политика предприятия</w:t>
      </w:r>
    </w:p>
    <w:p w:rsidR="002C149B" w:rsidRDefault="002C149B" w:rsidP="002C149B">
      <w:pPr>
        <w:widowControl w:val="0"/>
        <w:spacing w:line="360" w:lineRule="auto"/>
        <w:rPr>
          <w:sz w:val="28"/>
          <w:szCs w:val="28"/>
        </w:rPr>
      </w:pPr>
      <w:r w:rsidRPr="002C149B">
        <w:rPr>
          <w:sz w:val="28"/>
          <w:szCs w:val="28"/>
        </w:rPr>
        <w:t>2.1. Значение и формирование учётной полити</w:t>
      </w:r>
      <w:r>
        <w:rPr>
          <w:sz w:val="28"/>
          <w:szCs w:val="28"/>
        </w:rPr>
        <w:t>ки</w:t>
      </w:r>
    </w:p>
    <w:p w:rsidR="002C149B" w:rsidRDefault="002C149B" w:rsidP="002C149B">
      <w:pPr>
        <w:widowControl w:val="0"/>
        <w:spacing w:line="360" w:lineRule="auto"/>
        <w:rPr>
          <w:sz w:val="28"/>
          <w:szCs w:val="28"/>
        </w:rPr>
      </w:pPr>
      <w:r w:rsidRPr="002C149B">
        <w:rPr>
          <w:sz w:val="28"/>
          <w:szCs w:val="28"/>
        </w:rPr>
        <w:t>2.2. Основные положения по учётной политики организации</w:t>
      </w:r>
    </w:p>
    <w:p w:rsidR="002C149B" w:rsidRDefault="002C149B" w:rsidP="002C149B">
      <w:pPr>
        <w:widowControl w:val="0"/>
        <w:spacing w:line="360" w:lineRule="auto"/>
        <w:rPr>
          <w:sz w:val="28"/>
          <w:szCs w:val="28"/>
        </w:rPr>
      </w:pPr>
      <w:r w:rsidRPr="002C149B">
        <w:rPr>
          <w:sz w:val="28"/>
          <w:szCs w:val="28"/>
        </w:rPr>
        <w:t>2.3. Выбор организационно-технических способов ведения бухгалтерского учёта при формировании учётной политики организации</w:t>
      </w:r>
    </w:p>
    <w:p w:rsidR="002C149B" w:rsidRDefault="002C149B" w:rsidP="002C149B">
      <w:pPr>
        <w:widowControl w:val="0"/>
        <w:spacing w:line="360" w:lineRule="auto"/>
        <w:rPr>
          <w:sz w:val="28"/>
          <w:szCs w:val="28"/>
        </w:rPr>
      </w:pPr>
      <w:r w:rsidRPr="002C149B">
        <w:rPr>
          <w:sz w:val="28"/>
          <w:szCs w:val="28"/>
        </w:rPr>
        <w:t>Раздел 3. Учёт денежных средств, расчётных и кредитных операций</w:t>
      </w:r>
    </w:p>
    <w:p w:rsidR="002C149B" w:rsidRDefault="002C149B" w:rsidP="002C149B">
      <w:pPr>
        <w:widowControl w:val="0"/>
        <w:spacing w:line="360" w:lineRule="auto"/>
        <w:rPr>
          <w:sz w:val="28"/>
          <w:szCs w:val="28"/>
        </w:rPr>
      </w:pPr>
      <w:r w:rsidRPr="002C149B">
        <w:rPr>
          <w:sz w:val="28"/>
          <w:szCs w:val="28"/>
        </w:rPr>
        <w:t>3.1. Учёт кассовых операций</w:t>
      </w:r>
    </w:p>
    <w:p w:rsidR="002C149B" w:rsidRDefault="002C149B" w:rsidP="002C149B">
      <w:pPr>
        <w:widowControl w:val="0"/>
        <w:spacing w:line="360" w:lineRule="auto"/>
        <w:rPr>
          <w:sz w:val="28"/>
          <w:szCs w:val="28"/>
        </w:rPr>
      </w:pPr>
      <w:r w:rsidRPr="002C149B">
        <w:rPr>
          <w:sz w:val="28"/>
          <w:szCs w:val="28"/>
        </w:rPr>
        <w:t>3.2. Учёт денежных средств на расчётном и других счетах в банках</w:t>
      </w:r>
    </w:p>
    <w:p w:rsidR="002C149B" w:rsidRDefault="002C149B" w:rsidP="002C149B">
      <w:pPr>
        <w:widowControl w:val="0"/>
        <w:spacing w:line="360" w:lineRule="auto"/>
        <w:rPr>
          <w:sz w:val="28"/>
          <w:szCs w:val="28"/>
        </w:rPr>
      </w:pPr>
      <w:r w:rsidRPr="002C149B">
        <w:rPr>
          <w:sz w:val="28"/>
          <w:szCs w:val="28"/>
        </w:rPr>
        <w:t>Раздел 4. Учёт материально-производственных за</w:t>
      </w:r>
      <w:r>
        <w:rPr>
          <w:sz w:val="28"/>
          <w:szCs w:val="28"/>
        </w:rPr>
        <w:t>пасов</w:t>
      </w:r>
    </w:p>
    <w:p w:rsidR="002C149B" w:rsidRDefault="002C149B" w:rsidP="002C149B">
      <w:pPr>
        <w:widowControl w:val="0"/>
        <w:spacing w:line="360" w:lineRule="auto"/>
        <w:rPr>
          <w:sz w:val="28"/>
          <w:szCs w:val="28"/>
        </w:rPr>
      </w:pPr>
      <w:r w:rsidRPr="002C149B">
        <w:rPr>
          <w:sz w:val="28"/>
          <w:szCs w:val="28"/>
        </w:rPr>
        <w:t>4.1. Понятие и оценка материально-производственных запасов</w:t>
      </w:r>
    </w:p>
    <w:p w:rsidR="002C149B" w:rsidRDefault="002C149B" w:rsidP="002C149B">
      <w:pPr>
        <w:widowControl w:val="0"/>
        <w:spacing w:line="360" w:lineRule="auto"/>
        <w:rPr>
          <w:sz w:val="28"/>
          <w:szCs w:val="28"/>
        </w:rPr>
      </w:pPr>
      <w:r w:rsidRPr="002C149B">
        <w:rPr>
          <w:sz w:val="28"/>
          <w:szCs w:val="28"/>
        </w:rPr>
        <w:t>4.2. Учёт наличия и движения материалов</w:t>
      </w:r>
    </w:p>
    <w:p w:rsidR="002C149B" w:rsidRDefault="002C149B" w:rsidP="002C149B">
      <w:pPr>
        <w:widowControl w:val="0"/>
        <w:spacing w:line="360" w:lineRule="auto"/>
        <w:rPr>
          <w:sz w:val="28"/>
          <w:szCs w:val="28"/>
        </w:rPr>
      </w:pPr>
      <w:r w:rsidRPr="002C149B">
        <w:rPr>
          <w:sz w:val="28"/>
          <w:szCs w:val="28"/>
        </w:rPr>
        <w:t>4.3. Поступление материалов</w:t>
      </w:r>
    </w:p>
    <w:p w:rsidR="002C149B" w:rsidRDefault="002C149B" w:rsidP="002C149B">
      <w:pPr>
        <w:widowControl w:val="0"/>
        <w:spacing w:line="360" w:lineRule="auto"/>
        <w:rPr>
          <w:sz w:val="28"/>
          <w:szCs w:val="28"/>
        </w:rPr>
      </w:pPr>
      <w:r w:rsidRPr="002C149B">
        <w:rPr>
          <w:sz w:val="28"/>
          <w:szCs w:val="28"/>
        </w:rPr>
        <w:t>4.4. Инвентаризация материальных ценностей</w:t>
      </w:r>
    </w:p>
    <w:p w:rsidR="002C149B" w:rsidRDefault="002C149B" w:rsidP="002C149B">
      <w:pPr>
        <w:widowControl w:val="0"/>
        <w:spacing w:line="360" w:lineRule="auto"/>
        <w:rPr>
          <w:sz w:val="28"/>
          <w:szCs w:val="28"/>
        </w:rPr>
      </w:pPr>
      <w:r w:rsidRPr="002C149B">
        <w:rPr>
          <w:sz w:val="28"/>
          <w:szCs w:val="28"/>
        </w:rPr>
        <w:t>Раздел 5. Учёт основных средств и нематериальных активов</w:t>
      </w:r>
    </w:p>
    <w:p w:rsidR="002C149B" w:rsidRDefault="002C149B" w:rsidP="002C149B">
      <w:pPr>
        <w:widowControl w:val="0"/>
        <w:spacing w:line="360" w:lineRule="auto"/>
        <w:rPr>
          <w:sz w:val="28"/>
          <w:szCs w:val="28"/>
        </w:rPr>
      </w:pPr>
      <w:r w:rsidRPr="002C149B">
        <w:rPr>
          <w:sz w:val="28"/>
          <w:szCs w:val="28"/>
        </w:rPr>
        <w:t>5.1. Понятие, оценка и классификация основных средств</w:t>
      </w:r>
    </w:p>
    <w:p w:rsidR="002C149B" w:rsidRDefault="002C149B" w:rsidP="002C149B">
      <w:pPr>
        <w:widowControl w:val="0"/>
        <w:spacing w:line="360" w:lineRule="auto"/>
        <w:rPr>
          <w:sz w:val="28"/>
          <w:szCs w:val="28"/>
        </w:rPr>
      </w:pPr>
      <w:r w:rsidRPr="002C149B">
        <w:rPr>
          <w:sz w:val="28"/>
          <w:szCs w:val="28"/>
        </w:rPr>
        <w:t>5.2. Учёт наличия и движения основных средств</w:t>
      </w:r>
    </w:p>
    <w:p w:rsidR="002C149B" w:rsidRDefault="002C149B" w:rsidP="002C149B">
      <w:pPr>
        <w:widowControl w:val="0"/>
        <w:spacing w:line="360" w:lineRule="auto"/>
        <w:rPr>
          <w:sz w:val="28"/>
          <w:szCs w:val="28"/>
        </w:rPr>
      </w:pPr>
      <w:r w:rsidRPr="002C149B">
        <w:rPr>
          <w:sz w:val="28"/>
          <w:szCs w:val="28"/>
        </w:rPr>
        <w:t>5.3. Учёт амортизации основных средств</w:t>
      </w:r>
    </w:p>
    <w:p w:rsidR="002C149B" w:rsidRDefault="002C149B" w:rsidP="002C149B">
      <w:pPr>
        <w:widowControl w:val="0"/>
        <w:spacing w:line="360" w:lineRule="auto"/>
        <w:rPr>
          <w:sz w:val="28"/>
          <w:szCs w:val="28"/>
        </w:rPr>
      </w:pPr>
      <w:r w:rsidRPr="002C149B">
        <w:rPr>
          <w:sz w:val="28"/>
          <w:szCs w:val="28"/>
        </w:rPr>
        <w:t>5.4. Учёт ремонтов основных средств</w:t>
      </w:r>
    </w:p>
    <w:p w:rsidR="002C149B" w:rsidRDefault="002C149B" w:rsidP="002C149B">
      <w:pPr>
        <w:widowControl w:val="0"/>
        <w:spacing w:line="360" w:lineRule="auto"/>
        <w:rPr>
          <w:sz w:val="28"/>
          <w:szCs w:val="28"/>
        </w:rPr>
      </w:pPr>
      <w:r w:rsidRPr="002C149B">
        <w:rPr>
          <w:sz w:val="28"/>
          <w:szCs w:val="28"/>
        </w:rPr>
        <w:t>5.5. Инвентаризация основных средств</w:t>
      </w:r>
    </w:p>
    <w:p w:rsidR="002C149B" w:rsidRDefault="002C149B" w:rsidP="002C149B">
      <w:pPr>
        <w:widowControl w:val="0"/>
        <w:spacing w:line="360" w:lineRule="auto"/>
        <w:rPr>
          <w:sz w:val="28"/>
          <w:szCs w:val="28"/>
        </w:rPr>
      </w:pPr>
      <w:r w:rsidRPr="002C149B">
        <w:rPr>
          <w:sz w:val="28"/>
          <w:szCs w:val="28"/>
        </w:rPr>
        <w:t>5.6. Учёт поступления нематериальных активов</w:t>
      </w:r>
    </w:p>
    <w:p w:rsidR="002C149B" w:rsidRDefault="002C149B" w:rsidP="002C149B">
      <w:pPr>
        <w:widowControl w:val="0"/>
        <w:spacing w:line="360" w:lineRule="auto"/>
        <w:rPr>
          <w:sz w:val="28"/>
          <w:szCs w:val="28"/>
        </w:rPr>
      </w:pPr>
      <w:r w:rsidRPr="002C149B">
        <w:rPr>
          <w:sz w:val="28"/>
          <w:szCs w:val="28"/>
        </w:rPr>
        <w:t>5.7. Учёт реализации и выбытия нематериальных актив</w:t>
      </w:r>
      <w:r>
        <w:rPr>
          <w:sz w:val="28"/>
          <w:szCs w:val="28"/>
        </w:rPr>
        <w:t>ов</w:t>
      </w:r>
    </w:p>
    <w:p w:rsidR="002C149B" w:rsidRDefault="002C149B" w:rsidP="002C149B">
      <w:pPr>
        <w:widowControl w:val="0"/>
        <w:spacing w:line="360" w:lineRule="auto"/>
        <w:rPr>
          <w:sz w:val="28"/>
          <w:szCs w:val="28"/>
        </w:rPr>
      </w:pPr>
      <w:r w:rsidRPr="002C149B">
        <w:rPr>
          <w:sz w:val="28"/>
          <w:szCs w:val="28"/>
        </w:rPr>
        <w:t>5.8. Инвентаризация нематериальных активов</w:t>
      </w:r>
    </w:p>
    <w:p w:rsidR="002C149B" w:rsidRDefault="002C149B" w:rsidP="002C149B">
      <w:pPr>
        <w:widowControl w:val="0"/>
        <w:spacing w:line="360" w:lineRule="auto"/>
        <w:rPr>
          <w:sz w:val="28"/>
          <w:szCs w:val="28"/>
        </w:rPr>
      </w:pPr>
      <w:r w:rsidRPr="002C149B">
        <w:rPr>
          <w:sz w:val="28"/>
          <w:szCs w:val="28"/>
        </w:rPr>
        <w:t>Раздел 6. Учёт труда и заработной платы</w:t>
      </w:r>
    </w:p>
    <w:p w:rsidR="002C149B" w:rsidRDefault="002C149B" w:rsidP="002C149B">
      <w:pPr>
        <w:widowControl w:val="0"/>
        <w:spacing w:line="360" w:lineRule="auto"/>
        <w:rPr>
          <w:sz w:val="28"/>
          <w:szCs w:val="28"/>
        </w:rPr>
      </w:pPr>
      <w:r w:rsidRPr="002C149B">
        <w:rPr>
          <w:sz w:val="28"/>
          <w:szCs w:val="28"/>
        </w:rPr>
        <w:t>6.1. Учёт численности и отработанного времени</w:t>
      </w:r>
    </w:p>
    <w:p w:rsidR="002C149B" w:rsidRDefault="002C149B" w:rsidP="002C149B">
      <w:pPr>
        <w:widowControl w:val="0"/>
        <w:spacing w:line="360" w:lineRule="auto"/>
        <w:rPr>
          <w:sz w:val="28"/>
          <w:szCs w:val="28"/>
        </w:rPr>
      </w:pPr>
      <w:r w:rsidRPr="002C149B">
        <w:rPr>
          <w:sz w:val="28"/>
          <w:szCs w:val="28"/>
        </w:rPr>
        <w:t>6.2. Учёт расчётов с персоналом по оплате руда</w:t>
      </w:r>
    </w:p>
    <w:p w:rsidR="002C149B" w:rsidRDefault="002C149B" w:rsidP="002C149B">
      <w:pPr>
        <w:widowControl w:val="0"/>
        <w:spacing w:line="360" w:lineRule="auto"/>
        <w:rPr>
          <w:sz w:val="28"/>
          <w:szCs w:val="28"/>
        </w:rPr>
      </w:pPr>
      <w:r w:rsidRPr="002C149B">
        <w:rPr>
          <w:sz w:val="28"/>
          <w:szCs w:val="28"/>
        </w:rPr>
        <w:t>Раздел 7. Учёт затрат на производство и калькулирование продукции</w:t>
      </w:r>
    </w:p>
    <w:p w:rsidR="002C149B" w:rsidRDefault="002C149B" w:rsidP="002C149B">
      <w:pPr>
        <w:widowControl w:val="0"/>
        <w:spacing w:line="360" w:lineRule="auto"/>
        <w:rPr>
          <w:sz w:val="28"/>
          <w:szCs w:val="28"/>
        </w:rPr>
      </w:pPr>
      <w:r w:rsidRPr="002C149B">
        <w:rPr>
          <w:sz w:val="28"/>
          <w:szCs w:val="28"/>
        </w:rPr>
        <w:t>7.1. Понятие и классификация затрат на производство</w:t>
      </w:r>
    </w:p>
    <w:p w:rsidR="002C149B" w:rsidRDefault="002C149B" w:rsidP="002C149B">
      <w:pPr>
        <w:widowControl w:val="0"/>
        <w:spacing w:line="360" w:lineRule="auto"/>
        <w:rPr>
          <w:sz w:val="28"/>
          <w:szCs w:val="28"/>
        </w:rPr>
      </w:pPr>
      <w:r w:rsidRPr="002C149B">
        <w:rPr>
          <w:sz w:val="28"/>
          <w:szCs w:val="28"/>
        </w:rPr>
        <w:t>7.2. Учёт затрат на производство продукции</w:t>
      </w:r>
    </w:p>
    <w:p w:rsidR="002C149B" w:rsidRDefault="002C149B" w:rsidP="002C149B">
      <w:pPr>
        <w:widowControl w:val="0"/>
        <w:spacing w:line="360" w:lineRule="auto"/>
        <w:rPr>
          <w:sz w:val="28"/>
          <w:szCs w:val="28"/>
        </w:rPr>
      </w:pPr>
      <w:r w:rsidRPr="002C149B">
        <w:rPr>
          <w:sz w:val="28"/>
          <w:szCs w:val="28"/>
        </w:rPr>
        <w:t>Раздел 8. Учёт готовой продукции и её реализации</w:t>
      </w:r>
    </w:p>
    <w:p w:rsidR="002C149B" w:rsidRDefault="002C149B" w:rsidP="002C149B">
      <w:pPr>
        <w:widowControl w:val="0"/>
        <w:spacing w:line="360" w:lineRule="auto"/>
        <w:rPr>
          <w:sz w:val="28"/>
          <w:szCs w:val="28"/>
        </w:rPr>
      </w:pPr>
      <w:r w:rsidRPr="002C149B">
        <w:rPr>
          <w:sz w:val="28"/>
          <w:szCs w:val="28"/>
        </w:rPr>
        <w:t>8.1. Учёт движения готовой продукции</w:t>
      </w:r>
    </w:p>
    <w:p w:rsidR="002C149B" w:rsidRDefault="002C149B" w:rsidP="002C149B">
      <w:pPr>
        <w:widowControl w:val="0"/>
        <w:spacing w:line="360" w:lineRule="auto"/>
        <w:rPr>
          <w:sz w:val="28"/>
          <w:szCs w:val="28"/>
        </w:rPr>
      </w:pPr>
      <w:r w:rsidRPr="002C149B">
        <w:rPr>
          <w:sz w:val="28"/>
          <w:szCs w:val="28"/>
        </w:rPr>
        <w:t>8.2. Учёт движения и продажи товаров</w:t>
      </w:r>
    </w:p>
    <w:p w:rsidR="002C149B" w:rsidRDefault="002C149B" w:rsidP="002C149B">
      <w:pPr>
        <w:widowControl w:val="0"/>
        <w:spacing w:line="360" w:lineRule="auto"/>
        <w:rPr>
          <w:sz w:val="28"/>
          <w:szCs w:val="28"/>
        </w:rPr>
      </w:pPr>
      <w:r w:rsidRPr="002C149B">
        <w:rPr>
          <w:sz w:val="28"/>
          <w:szCs w:val="28"/>
        </w:rPr>
        <w:t>Раздел 9. Учёт финансовых вложений</w:t>
      </w:r>
    </w:p>
    <w:p w:rsidR="002C149B" w:rsidRDefault="002C149B" w:rsidP="002C149B">
      <w:pPr>
        <w:widowControl w:val="0"/>
        <w:spacing w:line="360" w:lineRule="auto"/>
        <w:rPr>
          <w:sz w:val="28"/>
          <w:szCs w:val="28"/>
        </w:rPr>
      </w:pPr>
      <w:r w:rsidRPr="002C149B">
        <w:rPr>
          <w:sz w:val="28"/>
          <w:szCs w:val="28"/>
        </w:rPr>
        <w:t>9.1. Понятие финансовых вложений</w:t>
      </w:r>
    </w:p>
    <w:p w:rsidR="002C149B" w:rsidRDefault="002C149B" w:rsidP="002C149B">
      <w:pPr>
        <w:widowControl w:val="0"/>
        <w:spacing w:line="360" w:lineRule="auto"/>
        <w:rPr>
          <w:sz w:val="28"/>
          <w:szCs w:val="28"/>
        </w:rPr>
      </w:pPr>
      <w:r w:rsidRPr="002C149B">
        <w:rPr>
          <w:sz w:val="28"/>
          <w:szCs w:val="28"/>
        </w:rPr>
        <w:t>9.2. Виды и оценка вложений</w:t>
      </w:r>
    </w:p>
    <w:p w:rsidR="002C149B" w:rsidRDefault="002C149B" w:rsidP="002C149B">
      <w:pPr>
        <w:widowControl w:val="0"/>
        <w:spacing w:line="360" w:lineRule="auto"/>
        <w:rPr>
          <w:sz w:val="28"/>
          <w:szCs w:val="28"/>
        </w:rPr>
      </w:pPr>
      <w:r w:rsidRPr="002C149B">
        <w:rPr>
          <w:sz w:val="28"/>
          <w:szCs w:val="28"/>
        </w:rPr>
        <w:t>Раздел 10. Учёт фондов и финансовых результатов хозяйственной деятельности предприятия, организации</w:t>
      </w:r>
    </w:p>
    <w:p w:rsidR="002C149B" w:rsidRDefault="002C149B" w:rsidP="002C149B">
      <w:pPr>
        <w:widowControl w:val="0"/>
        <w:spacing w:line="360" w:lineRule="auto"/>
        <w:rPr>
          <w:sz w:val="28"/>
          <w:szCs w:val="28"/>
        </w:rPr>
      </w:pPr>
      <w:r w:rsidRPr="002C149B">
        <w:rPr>
          <w:sz w:val="28"/>
          <w:szCs w:val="28"/>
        </w:rPr>
        <w:t>10.1. Учёт формирования прибыли</w:t>
      </w:r>
    </w:p>
    <w:p w:rsidR="002C149B" w:rsidRDefault="002C149B" w:rsidP="002C149B">
      <w:pPr>
        <w:widowControl w:val="0"/>
        <w:spacing w:line="360" w:lineRule="auto"/>
        <w:rPr>
          <w:sz w:val="28"/>
          <w:szCs w:val="28"/>
        </w:rPr>
      </w:pPr>
      <w:r w:rsidRPr="002C149B">
        <w:rPr>
          <w:sz w:val="28"/>
          <w:szCs w:val="28"/>
        </w:rPr>
        <w:t>10.2. Учёт использования чистой прибыли</w:t>
      </w:r>
    </w:p>
    <w:p w:rsidR="002C149B" w:rsidRDefault="002C149B" w:rsidP="002C149B">
      <w:pPr>
        <w:widowControl w:val="0"/>
        <w:spacing w:line="360" w:lineRule="auto"/>
        <w:rPr>
          <w:sz w:val="28"/>
          <w:szCs w:val="28"/>
        </w:rPr>
      </w:pPr>
      <w:r w:rsidRPr="002C149B">
        <w:rPr>
          <w:sz w:val="28"/>
          <w:szCs w:val="28"/>
        </w:rPr>
        <w:t>Раздел 11. Бухгалтерская отчётность предприятия</w:t>
      </w:r>
    </w:p>
    <w:p w:rsidR="002C149B" w:rsidRDefault="002C149B" w:rsidP="002C149B">
      <w:pPr>
        <w:widowControl w:val="0"/>
        <w:spacing w:line="360" w:lineRule="auto"/>
        <w:rPr>
          <w:sz w:val="28"/>
          <w:szCs w:val="28"/>
        </w:rPr>
      </w:pPr>
      <w:r w:rsidRPr="002C149B">
        <w:rPr>
          <w:sz w:val="28"/>
          <w:szCs w:val="28"/>
        </w:rPr>
        <w:t>11.1 Понятие отчётности</w:t>
      </w:r>
    </w:p>
    <w:p w:rsidR="002C149B" w:rsidRDefault="002C149B" w:rsidP="002C149B">
      <w:pPr>
        <w:widowControl w:val="0"/>
        <w:spacing w:line="360" w:lineRule="auto"/>
        <w:rPr>
          <w:sz w:val="28"/>
          <w:szCs w:val="28"/>
        </w:rPr>
      </w:pPr>
      <w:r w:rsidRPr="002C149B">
        <w:rPr>
          <w:sz w:val="28"/>
          <w:szCs w:val="28"/>
        </w:rPr>
        <w:t>11.2. Состав бухгалтерской отчётности предприятия</w:t>
      </w:r>
    </w:p>
    <w:p w:rsidR="002C149B" w:rsidRPr="002C149B" w:rsidRDefault="002C149B" w:rsidP="002C149B">
      <w:pPr>
        <w:widowControl w:val="0"/>
        <w:spacing w:line="360" w:lineRule="auto"/>
        <w:rPr>
          <w:sz w:val="28"/>
          <w:szCs w:val="28"/>
        </w:rPr>
      </w:pPr>
      <w:r w:rsidRPr="002C149B">
        <w:rPr>
          <w:sz w:val="28"/>
          <w:szCs w:val="28"/>
        </w:rPr>
        <w:t>Список использованной литературы</w:t>
      </w:r>
    </w:p>
    <w:p w:rsidR="003628FA" w:rsidRPr="002C149B" w:rsidRDefault="002C149B" w:rsidP="002C149B">
      <w:pPr>
        <w:widowControl w:val="0"/>
        <w:spacing w:line="360" w:lineRule="auto"/>
        <w:ind w:firstLine="709"/>
        <w:jc w:val="center"/>
        <w:rPr>
          <w:b/>
          <w:bCs/>
          <w:sz w:val="28"/>
          <w:szCs w:val="28"/>
        </w:rPr>
      </w:pPr>
      <w:r>
        <w:rPr>
          <w:sz w:val="28"/>
          <w:szCs w:val="28"/>
        </w:rPr>
        <w:br w:type="page"/>
      </w:r>
      <w:r w:rsidR="003628FA" w:rsidRPr="002C149B">
        <w:rPr>
          <w:b/>
          <w:bCs/>
          <w:sz w:val="28"/>
          <w:szCs w:val="28"/>
        </w:rPr>
        <w:t>Раздел 1</w:t>
      </w:r>
      <w:r w:rsidRPr="002C149B">
        <w:rPr>
          <w:b/>
          <w:bCs/>
          <w:sz w:val="28"/>
          <w:szCs w:val="28"/>
        </w:rPr>
        <w:t xml:space="preserve"> </w:t>
      </w:r>
      <w:r w:rsidR="003628FA" w:rsidRPr="002C149B">
        <w:rPr>
          <w:b/>
          <w:bCs/>
          <w:sz w:val="28"/>
          <w:szCs w:val="28"/>
        </w:rPr>
        <w:t>Вводный инструктаж</w:t>
      </w:r>
    </w:p>
    <w:p w:rsidR="003628FA" w:rsidRPr="002C149B" w:rsidRDefault="003628FA" w:rsidP="002C149B">
      <w:pPr>
        <w:spacing w:line="360" w:lineRule="auto"/>
        <w:ind w:firstLine="709"/>
        <w:jc w:val="both"/>
        <w:rPr>
          <w:sz w:val="28"/>
          <w:szCs w:val="28"/>
        </w:rPr>
      </w:pPr>
    </w:p>
    <w:p w:rsidR="00C019D0" w:rsidRPr="002C149B" w:rsidRDefault="00C019D0" w:rsidP="002C149B">
      <w:pPr>
        <w:spacing w:line="360" w:lineRule="auto"/>
        <w:ind w:firstLine="709"/>
        <w:jc w:val="both"/>
        <w:rPr>
          <w:sz w:val="28"/>
          <w:szCs w:val="28"/>
        </w:rPr>
      </w:pPr>
      <w:r w:rsidRPr="002C149B">
        <w:rPr>
          <w:sz w:val="28"/>
          <w:szCs w:val="28"/>
        </w:rPr>
        <w:t>Каждый работник предприятия во избежание несчастных случаев на производстве должен подчинят</w:t>
      </w:r>
      <w:r w:rsidR="002C149B">
        <w:rPr>
          <w:sz w:val="28"/>
          <w:szCs w:val="28"/>
        </w:rPr>
        <w:t>ь</w:t>
      </w:r>
      <w:r w:rsidRPr="002C149B">
        <w:rPr>
          <w:sz w:val="28"/>
          <w:szCs w:val="28"/>
        </w:rPr>
        <w:t>ся правилам внутреннего трудового распорядка принятого на данном предприятии.</w:t>
      </w:r>
    </w:p>
    <w:p w:rsidR="00C019D0" w:rsidRPr="002C149B" w:rsidRDefault="00C019D0" w:rsidP="002C149B">
      <w:pPr>
        <w:spacing w:line="360" w:lineRule="auto"/>
        <w:ind w:firstLine="709"/>
        <w:jc w:val="both"/>
        <w:rPr>
          <w:sz w:val="28"/>
          <w:szCs w:val="28"/>
        </w:rPr>
      </w:pPr>
      <w:r w:rsidRPr="002C149B">
        <w:rPr>
          <w:sz w:val="28"/>
          <w:szCs w:val="28"/>
        </w:rPr>
        <w:t>Каждый работник должен быть ознакомлен с этими правилами.</w:t>
      </w:r>
    </w:p>
    <w:p w:rsidR="00C019D0" w:rsidRPr="002C149B" w:rsidRDefault="00C019D0" w:rsidP="002C149B">
      <w:pPr>
        <w:spacing w:line="360" w:lineRule="auto"/>
        <w:ind w:firstLine="709"/>
        <w:jc w:val="both"/>
        <w:rPr>
          <w:sz w:val="28"/>
          <w:szCs w:val="28"/>
        </w:rPr>
      </w:pPr>
      <w:r w:rsidRPr="002C149B">
        <w:rPr>
          <w:sz w:val="28"/>
          <w:szCs w:val="28"/>
        </w:rPr>
        <w:t>Внутренний трудовой распорядок – это документ, содержащий в себе правила поведения на предприятии, оформленный надлежащим образом и подписанный руководителем предприятия.</w:t>
      </w:r>
    </w:p>
    <w:p w:rsidR="00C019D0" w:rsidRPr="002C149B" w:rsidRDefault="00C019D0" w:rsidP="002C149B">
      <w:pPr>
        <w:spacing w:line="360" w:lineRule="auto"/>
        <w:ind w:firstLine="709"/>
        <w:jc w:val="both"/>
        <w:rPr>
          <w:sz w:val="28"/>
          <w:szCs w:val="28"/>
        </w:rPr>
      </w:pPr>
      <w:r w:rsidRPr="002C149B">
        <w:rPr>
          <w:sz w:val="28"/>
          <w:szCs w:val="28"/>
        </w:rPr>
        <w:t>Этот документ должен включать в себя:</w:t>
      </w:r>
    </w:p>
    <w:p w:rsidR="00C019D0" w:rsidRPr="002C149B" w:rsidRDefault="00C019D0" w:rsidP="002C149B">
      <w:pPr>
        <w:numPr>
          <w:ilvl w:val="0"/>
          <w:numId w:val="66"/>
        </w:numPr>
        <w:spacing w:line="360" w:lineRule="auto"/>
        <w:ind w:left="0" w:firstLine="709"/>
        <w:jc w:val="both"/>
        <w:rPr>
          <w:sz w:val="28"/>
          <w:szCs w:val="28"/>
        </w:rPr>
      </w:pPr>
      <w:r w:rsidRPr="002C149B">
        <w:rPr>
          <w:sz w:val="28"/>
          <w:szCs w:val="28"/>
        </w:rPr>
        <w:t>инструктаж по технике безопасности;</w:t>
      </w:r>
    </w:p>
    <w:p w:rsidR="00C019D0" w:rsidRPr="002C149B" w:rsidRDefault="00C019D0" w:rsidP="002C149B">
      <w:pPr>
        <w:numPr>
          <w:ilvl w:val="0"/>
          <w:numId w:val="66"/>
        </w:numPr>
        <w:spacing w:line="360" w:lineRule="auto"/>
        <w:ind w:left="0" w:firstLine="709"/>
        <w:jc w:val="both"/>
        <w:rPr>
          <w:sz w:val="28"/>
          <w:szCs w:val="28"/>
        </w:rPr>
      </w:pPr>
      <w:r w:rsidRPr="002C149B">
        <w:rPr>
          <w:sz w:val="28"/>
          <w:szCs w:val="28"/>
        </w:rPr>
        <w:t>инструктаж по пожарной безопасности;</w:t>
      </w:r>
    </w:p>
    <w:p w:rsidR="00C019D0" w:rsidRPr="002C149B" w:rsidRDefault="00C019D0" w:rsidP="002C149B">
      <w:pPr>
        <w:numPr>
          <w:ilvl w:val="0"/>
          <w:numId w:val="66"/>
        </w:numPr>
        <w:spacing w:line="360" w:lineRule="auto"/>
        <w:ind w:left="0" w:firstLine="709"/>
        <w:jc w:val="both"/>
        <w:rPr>
          <w:sz w:val="28"/>
          <w:szCs w:val="28"/>
        </w:rPr>
      </w:pPr>
      <w:r w:rsidRPr="002C149B">
        <w:rPr>
          <w:sz w:val="28"/>
          <w:szCs w:val="28"/>
        </w:rPr>
        <w:t>различные организационные вопросы.</w:t>
      </w:r>
    </w:p>
    <w:p w:rsidR="00C019D0" w:rsidRPr="002C149B" w:rsidRDefault="001A7B8C" w:rsidP="002C149B">
      <w:pPr>
        <w:spacing w:line="360" w:lineRule="auto"/>
        <w:ind w:firstLine="709"/>
        <w:jc w:val="both"/>
        <w:rPr>
          <w:sz w:val="28"/>
          <w:szCs w:val="28"/>
        </w:rPr>
      </w:pPr>
      <w:r w:rsidRPr="002C149B">
        <w:rPr>
          <w:sz w:val="28"/>
          <w:szCs w:val="28"/>
        </w:rPr>
        <w:t>Инструктаж по технике безопасности – основная часть данного документа. В этом разделе раскрываются правила необходимые к выполнению каждым работником предприятия. Они могут быть различными для:</w:t>
      </w:r>
    </w:p>
    <w:p w:rsidR="001A7B8C" w:rsidRPr="002C149B" w:rsidRDefault="001A7B8C" w:rsidP="002C149B">
      <w:pPr>
        <w:numPr>
          <w:ilvl w:val="0"/>
          <w:numId w:val="67"/>
        </w:numPr>
        <w:spacing w:line="360" w:lineRule="auto"/>
        <w:ind w:left="0" w:firstLine="709"/>
        <w:jc w:val="both"/>
        <w:rPr>
          <w:sz w:val="28"/>
          <w:szCs w:val="28"/>
        </w:rPr>
      </w:pPr>
      <w:r w:rsidRPr="002C149B">
        <w:rPr>
          <w:sz w:val="28"/>
          <w:szCs w:val="28"/>
        </w:rPr>
        <w:t>производств;</w:t>
      </w:r>
    </w:p>
    <w:p w:rsidR="001A7B8C" w:rsidRPr="002C149B" w:rsidRDefault="001A7B8C" w:rsidP="002C149B">
      <w:pPr>
        <w:numPr>
          <w:ilvl w:val="0"/>
          <w:numId w:val="67"/>
        </w:numPr>
        <w:spacing w:line="360" w:lineRule="auto"/>
        <w:ind w:left="0" w:firstLine="709"/>
        <w:jc w:val="both"/>
        <w:rPr>
          <w:sz w:val="28"/>
          <w:szCs w:val="28"/>
        </w:rPr>
      </w:pPr>
      <w:r w:rsidRPr="002C149B">
        <w:rPr>
          <w:sz w:val="28"/>
          <w:szCs w:val="28"/>
        </w:rPr>
        <w:t>бухгалтерии;</w:t>
      </w:r>
    </w:p>
    <w:p w:rsidR="001A7B8C" w:rsidRPr="002C149B" w:rsidRDefault="001A7B8C" w:rsidP="002C149B">
      <w:pPr>
        <w:numPr>
          <w:ilvl w:val="0"/>
          <w:numId w:val="67"/>
        </w:numPr>
        <w:spacing w:line="360" w:lineRule="auto"/>
        <w:ind w:left="0" w:firstLine="709"/>
        <w:jc w:val="both"/>
        <w:rPr>
          <w:sz w:val="28"/>
          <w:szCs w:val="28"/>
        </w:rPr>
      </w:pPr>
      <w:r w:rsidRPr="002C149B">
        <w:rPr>
          <w:sz w:val="28"/>
          <w:szCs w:val="28"/>
        </w:rPr>
        <w:t>медсанчасти;</w:t>
      </w:r>
    </w:p>
    <w:p w:rsidR="001A7B8C" w:rsidRPr="002C149B" w:rsidRDefault="001A7B8C" w:rsidP="002C149B">
      <w:pPr>
        <w:numPr>
          <w:ilvl w:val="0"/>
          <w:numId w:val="67"/>
        </w:numPr>
        <w:spacing w:line="360" w:lineRule="auto"/>
        <w:ind w:left="0" w:firstLine="709"/>
        <w:jc w:val="both"/>
        <w:rPr>
          <w:sz w:val="28"/>
          <w:szCs w:val="28"/>
        </w:rPr>
      </w:pPr>
      <w:r w:rsidRPr="002C149B">
        <w:rPr>
          <w:sz w:val="28"/>
          <w:szCs w:val="28"/>
        </w:rPr>
        <w:t>управленческого звена;</w:t>
      </w:r>
    </w:p>
    <w:p w:rsidR="001A7B8C" w:rsidRPr="002C149B" w:rsidRDefault="001A7B8C" w:rsidP="002C149B">
      <w:pPr>
        <w:numPr>
          <w:ilvl w:val="0"/>
          <w:numId w:val="67"/>
        </w:numPr>
        <w:spacing w:line="360" w:lineRule="auto"/>
        <w:ind w:left="0" w:firstLine="709"/>
        <w:jc w:val="both"/>
        <w:rPr>
          <w:sz w:val="28"/>
          <w:szCs w:val="28"/>
        </w:rPr>
      </w:pPr>
      <w:r w:rsidRPr="002C149B">
        <w:rPr>
          <w:sz w:val="28"/>
          <w:szCs w:val="28"/>
        </w:rPr>
        <w:t>других подразделений имеющихся на предприятии.</w:t>
      </w:r>
    </w:p>
    <w:p w:rsidR="001A7B8C" w:rsidRPr="002C149B" w:rsidRDefault="001A7B8C" w:rsidP="002C149B">
      <w:pPr>
        <w:spacing w:line="360" w:lineRule="auto"/>
        <w:ind w:firstLine="709"/>
        <w:jc w:val="both"/>
        <w:rPr>
          <w:sz w:val="28"/>
          <w:szCs w:val="28"/>
        </w:rPr>
      </w:pPr>
      <w:r w:rsidRPr="002C149B">
        <w:rPr>
          <w:sz w:val="28"/>
          <w:szCs w:val="28"/>
        </w:rPr>
        <w:t>Инструктаж по технике безопасности включает в себя:</w:t>
      </w:r>
    </w:p>
    <w:p w:rsidR="001A7B8C" w:rsidRPr="002C149B" w:rsidRDefault="00ED4E5D" w:rsidP="002C149B">
      <w:pPr>
        <w:numPr>
          <w:ilvl w:val="0"/>
          <w:numId w:val="68"/>
        </w:numPr>
        <w:spacing w:line="360" w:lineRule="auto"/>
        <w:ind w:left="0" w:firstLine="709"/>
        <w:jc w:val="both"/>
        <w:rPr>
          <w:sz w:val="28"/>
          <w:szCs w:val="28"/>
        </w:rPr>
      </w:pPr>
      <w:r w:rsidRPr="002C149B">
        <w:rPr>
          <w:sz w:val="28"/>
          <w:szCs w:val="28"/>
        </w:rPr>
        <w:t>правила поведения на предприятии в целом;</w:t>
      </w:r>
    </w:p>
    <w:p w:rsidR="00ED4E5D" w:rsidRPr="002C149B" w:rsidRDefault="00ED4E5D" w:rsidP="002C149B">
      <w:pPr>
        <w:numPr>
          <w:ilvl w:val="0"/>
          <w:numId w:val="68"/>
        </w:numPr>
        <w:spacing w:line="360" w:lineRule="auto"/>
        <w:ind w:left="0" w:firstLine="709"/>
        <w:jc w:val="both"/>
        <w:rPr>
          <w:sz w:val="28"/>
          <w:szCs w:val="28"/>
        </w:rPr>
      </w:pPr>
      <w:r w:rsidRPr="002C149B">
        <w:rPr>
          <w:sz w:val="28"/>
          <w:szCs w:val="28"/>
        </w:rPr>
        <w:t>правила поведения для различных подразделений;</w:t>
      </w:r>
    </w:p>
    <w:p w:rsidR="00ED4E5D" w:rsidRPr="002C149B" w:rsidRDefault="00ED4E5D" w:rsidP="002C149B">
      <w:pPr>
        <w:numPr>
          <w:ilvl w:val="0"/>
          <w:numId w:val="68"/>
        </w:numPr>
        <w:spacing w:line="360" w:lineRule="auto"/>
        <w:ind w:left="0" w:firstLine="709"/>
        <w:jc w:val="both"/>
        <w:rPr>
          <w:sz w:val="28"/>
          <w:szCs w:val="28"/>
        </w:rPr>
      </w:pPr>
      <w:r w:rsidRPr="002C149B">
        <w:rPr>
          <w:sz w:val="28"/>
          <w:szCs w:val="28"/>
        </w:rPr>
        <w:t>правила поведения при возникновении несчастных случаев на производстве;</w:t>
      </w:r>
    </w:p>
    <w:p w:rsidR="00ED4E5D" w:rsidRPr="002C149B" w:rsidRDefault="00ED4E5D" w:rsidP="002C149B">
      <w:pPr>
        <w:spacing w:line="360" w:lineRule="auto"/>
        <w:ind w:firstLine="709"/>
        <w:jc w:val="both"/>
        <w:rPr>
          <w:sz w:val="28"/>
          <w:szCs w:val="28"/>
        </w:rPr>
      </w:pPr>
      <w:r w:rsidRPr="002C149B">
        <w:rPr>
          <w:sz w:val="28"/>
          <w:szCs w:val="28"/>
        </w:rPr>
        <w:t>На каждом предприятии этот инструктаж может быть различен. Это зависит от специфики производства и других факторов.</w:t>
      </w:r>
    </w:p>
    <w:p w:rsidR="00ED4E5D" w:rsidRPr="002C149B" w:rsidRDefault="00ED4E5D" w:rsidP="002C149B">
      <w:pPr>
        <w:spacing w:line="360" w:lineRule="auto"/>
        <w:ind w:firstLine="709"/>
        <w:jc w:val="both"/>
        <w:rPr>
          <w:sz w:val="28"/>
          <w:szCs w:val="28"/>
        </w:rPr>
      </w:pPr>
      <w:r w:rsidRPr="002C149B">
        <w:rPr>
          <w:sz w:val="28"/>
          <w:szCs w:val="28"/>
        </w:rPr>
        <w:t>Инструктаж по пожарной безопасности.</w:t>
      </w:r>
    </w:p>
    <w:p w:rsidR="00ED4E5D" w:rsidRPr="002C149B" w:rsidRDefault="00ED4E5D" w:rsidP="002C149B">
      <w:pPr>
        <w:spacing w:line="360" w:lineRule="auto"/>
        <w:ind w:firstLine="709"/>
        <w:jc w:val="both"/>
        <w:rPr>
          <w:sz w:val="28"/>
          <w:szCs w:val="28"/>
        </w:rPr>
      </w:pPr>
      <w:r w:rsidRPr="002C149B">
        <w:rPr>
          <w:sz w:val="28"/>
          <w:szCs w:val="28"/>
        </w:rPr>
        <w:t xml:space="preserve">Этот инструктаж дожжен быть на каждом предприятии. В отличие от инструктажа по технике безопасности он мало меняет своё содержание даже на предприятиях с различной спецификой. Основным требованием содержащимся в этой части документа внутреннего </w:t>
      </w:r>
      <w:r w:rsidR="008F0F51" w:rsidRPr="002C149B">
        <w:rPr>
          <w:sz w:val="28"/>
          <w:szCs w:val="28"/>
        </w:rPr>
        <w:t>т</w:t>
      </w:r>
      <w:r w:rsidRPr="002C149B">
        <w:rPr>
          <w:sz w:val="28"/>
          <w:szCs w:val="28"/>
        </w:rPr>
        <w:t>рудового распорядка является ограничение в использовании электрических приборов, так как халатность или неправильное их использование может повлечь за собой последствия экстремального характера (пожар, возгорание).</w:t>
      </w:r>
    </w:p>
    <w:p w:rsidR="00ED4E5D" w:rsidRPr="002C149B" w:rsidRDefault="00ED4E5D" w:rsidP="002C149B">
      <w:pPr>
        <w:spacing w:line="360" w:lineRule="auto"/>
        <w:ind w:firstLine="709"/>
        <w:jc w:val="both"/>
        <w:rPr>
          <w:sz w:val="28"/>
          <w:szCs w:val="28"/>
        </w:rPr>
      </w:pPr>
      <w:r w:rsidRPr="002C149B">
        <w:rPr>
          <w:sz w:val="28"/>
          <w:szCs w:val="28"/>
        </w:rPr>
        <w:t>Инструктаж по пожарной безопасности должен включать в себя:</w:t>
      </w:r>
    </w:p>
    <w:p w:rsidR="00ED4E5D" w:rsidRPr="002C149B" w:rsidRDefault="00ED4E5D" w:rsidP="002C149B">
      <w:pPr>
        <w:numPr>
          <w:ilvl w:val="0"/>
          <w:numId w:val="69"/>
        </w:numPr>
        <w:spacing w:line="360" w:lineRule="auto"/>
        <w:ind w:left="0" w:firstLine="709"/>
        <w:jc w:val="both"/>
        <w:rPr>
          <w:sz w:val="28"/>
          <w:szCs w:val="28"/>
        </w:rPr>
      </w:pPr>
      <w:r w:rsidRPr="002C149B">
        <w:rPr>
          <w:sz w:val="28"/>
          <w:szCs w:val="28"/>
        </w:rPr>
        <w:t>требования, соблюдение которых минимизирует вероятность возникновения</w:t>
      </w:r>
      <w:r w:rsidR="002C149B">
        <w:rPr>
          <w:sz w:val="28"/>
          <w:szCs w:val="28"/>
        </w:rPr>
        <w:t xml:space="preserve"> </w:t>
      </w:r>
      <w:r w:rsidRPr="002C149B">
        <w:rPr>
          <w:sz w:val="28"/>
          <w:szCs w:val="28"/>
        </w:rPr>
        <w:t>ситуаций экстремального характера;</w:t>
      </w:r>
    </w:p>
    <w:p w:rsidR="00ED4E5D" w:rsidRPr="002C149B" w:rsidRDefault="00ED4E5D" w:rsidP="002C149B">
      <w:pPr>
        <w:numPr>
          <w:ilvl w:val="0"/>
          <w:numId w:val="69"/>
        </w:numPr>
        <w:spacing w:line="360" w:lineRule="auto"/>
        <w:ind w:left="0" w:firstLine="709"/>
        <w:jc w:val="both"/>
        <w:rPr>
          <w:sz w:val="28"/>
          <w:szCs w:val="28"/>
        </w:rPr>
      </w:pPr>
      <w:r w:rsidRPr="002C149B">
        <w:rPr>
          <w:sz w:val="28"/>
          <w:szCs w:val="28"/>
        </w:rPr>
        <w:t>правила поведения при возникновении этих ситуаций.</w:t>
      </w:r>
    </w:p>
    <w:p w:rsidR="00ED4E5D" w:rsidRPr="002C149B" w:rsidRDefault="00ED4E5D" w:rsidP="002C149B">
      <w:pPr>
        <w:spacing w:line="360" w:lineRule="auto"/>
        <w:ind w:firstLine="709"/>
        <w:jc w:val="both"/>
        <w:rPr>
          <w:sz w:val="28"/>
          <w:szCs w:val="28"/>
        </w:rPr>
      </w:pPr>
      <w:r w:rsidRPr="002C149B">
        <w:rPr>
          <w:sz w:val="28"/>
          <w:szCs w:val="28"/>
        </w:rPr>
        <w:t xml:space="preserve">Организационные </w:t>
      </w:r>
      <w:r w:rsidR="002F7280" w:rsidRPr="002C149B">
        <w:rPr>
          <w:sz w:val="28"/>
          <w:szCs w:val="28"/>
        </w:rPr>
        <w:t>вопросы</w:t>
      </w:r>
      <w:r w:rsidRPr="002C149B">
        <w:rPr>
          <w:sz w:val="28"/>
          <w:szCs w:val="28"/>
        </w:rPr>
        <w:t>.</w:t>
      </w:r>
    </w:p>
    <w:p w:rsidR="00ED4E5D" w:rsidRPr="002C149B" w:rsidRDefault="00ED4E5D" w:rsidP="002C149B">
      <w:pPr>
        <w:spacing w:line="360" w:lineRule="auto"/>
        <w:ind w:firstLine="709"/>
        <w:jc w:val="both"/>
        <w:rPr>
          <w:sz w:val="28"/>
          <w:szCs w:val="28"/>
        </w:rPr>
      </w:pPr>
      <w:r w:rsidRPr="002C149B">
        <w:rPr>
          <w:sz w:val="28"/>
          <w:szCs w:val="28"/>
        </w:rPr>
        <w:t xml:space="preserve">Эта часть документа внутреннего трудового распорядка полностью зависит от специфики и структуры предприятия. Здесь должны быть отражены другие возможные ситуации, которые могут повлечь за собой нежелательные последствия. Содержание этой части документа может существенно </w:t>
      </w:r>
      <w:r w:rsidR="002F7280" w:rsidRPr="002C149B">
        <w:rPr>
          <w:sz w:val="28"/>
          <w:szCs w:val="28"/>
        </w:rPr>
        <w:t>отличаться на различных предприятиях.</w:t>
      </w:r>
    </w:p>
    <w:p w:rsidR="002F7280" w:rsidRPr="002C149B" w:rsidRDefault="002F7280" w:rsidP="002C149B">
      <w:pPr>
        <w:spacing w:line="360" w:lineRule="auto"/>
        <w:ind w:firstLine="709"/>
        <w:jc w:val="both"/>
        <w:rPr>
          <w:sz w:val="28"/>
          <w:szCs w:val="28"/>
        </w:rPr>
      </w:pPr>
      <w:r w:rsidRPr="002C149B">
        <w:rPr>
          <w:sz w:val="28"/>
          <w:szCs w:val="28"/>
        </w:rPr>
        <w:t>Все разделы документа должны быть донесены до персонала. Они должны быть чётко и кратко изложены, исключена возможность двоякого понимания написанного.</w:t>
      </w:r>
    </w:p>
    <w:p w:rsidR="00A80906" w:rsidRPr="002C149B" w:rsidRDefault="002C149B" w:rsidP="002C149B">
      <w:pPr>
        <w:widowControl w:val="0"/>
        <w:spacing w:line="360" w:lineRule="auto"/>
        <w:ind w:firstLine="709"/>
        <w:jc w:val="center"/>
        <w:rPr>
          <w:b/>
          <w:bCs/>
          <w:sz w:val="28"/>
          <w:szCs w:val="28"/>
        </w:rPr>
      </w:pPr>
      <w:r>
        <w:rPr>
          <w:sz w:val="28"/>
          <w:szCs w:val="28"/>
        </w:rPr>
        <w:br w:type="page"/>
      </w:r>
      <w:r w:rsidR="0047521C" w:rsidRPr="002C149B">
        <w:rPr>
          <w:b/>
          <w:bCs/>
          <w:sz w:val="28"/>
          <w:szCs w:val="28"/>
        </w:rPr>
        <w:t>Раздел 2</w:t>
      </w:r>
      <w:r w:rsidR="004F1D97">
        <w:rPr>
          <w:b/>
          <w:bCs/>
          <w:sz w:val="28"/>
          <w:szCs w:val="28"/>
        </w:rPr>
        <w:t>.</w:t>
      </w:r>
      <w:r w:rsidRPr="002C149B">
        <w:rPr>
          <w:b/>
          <w:bCs/>
          <w:sz w:val="28"/>
          <w:szCs w:val="28"/>
        </w:rPr>
        <w:t xml:space="preserve"> </w:t>
      </w:r>
      <w:r w:rsidR="00A80906" w:rsidRPr="002C149B">
        <w:rPr>
          <w:b/>
          <w:bCs/>
          <w:sz w:val="28"/>
          <w:szCs w:val="28"/>
        </w:rPr>
        <w:t>Учетная политика организации</w:t>
      </w:r>
    </w:p>
    <w:p w:rsidR="002C149B" w:rsidRDefault="002C149B" w:rsidP="002C149B">
      <w:pPr>
        <w:spacing w:line="360" w:lineRule="auto"/>
        <w:ind w:firstLine="709"/>
        <w:jc w:val="both"/>
        <w:rPr>
          <w:sz w:val="28"/>
          <w:szCs w:val="28"/>
        </w:rPr>
      </w:pPr>
    </w:p>
    <w:p w:rsidR="00A80906" w:rsidRPr="002C149B" w:rsidRDefault="00A80906" w:rsidP="002C149B">
      <w:pPr>
        <w:spacing w:line="360" w:lineRule="auto"/>
        <w:ind w:firstLine="709"/>
        <w:jc w:val="both"/>
        <w:rPr>
          <w:b/>
          <w:bCs/>
          <w:sz w:val="28"/>
          <w:szCs w:val="28"/>
        </w:rPr>
      </w:pPr>
      <w:r w:rsidRPr="002C149B">
        <w:rPr>
          <w:b/>
          <w:bCs/>
          <w:sz w:val="28"/>
          <w:szCs w:val="28"/>
        </w:rPr>
        <w:t>2.1.Значение и формирование учетной политики</w:t>
      </w:r>
    </w:p>
    <w:p w:rsidR="00A80906" w:rsidRPr="002C149B" w:rsidRDefault="00A80906" w:rsidP="002C149B">
      <w:pPr>
        <w:spacing w:line="360" w:lineRule="auto"/>
        <w:ind w:firstLine="709"/>
        <w:jc w:val="both"/>
        <w:rPr>
          <w:sz w:val="28"/>
          <w:szCs w:val="28"/>
        </w:rPr>
      </w:pPr>
    </w:p>
    <w:p w:rsidR="00A80906" w:rsidRPr="002C149B" w:rsidRDefault="00A80906" w:rsidP="002C149B">
      <w:pPr>
        <w:spacing w:line="360" w:lineRule="auto"/>
        <w:ind w:firstLine="709"/>
        <w:jc w:val="both"/>
        <w:rPr>
          <w:sz w:val="28"/>
          <w:szCs w:val="28"/>
        </w:rPr>
      </w:pPr>
      <w:r w:rsidRPr="002C149B">
        <w:rPr>
          <w:sz w:val="28"/>
          <w:szCs w:val="28"/>
        </w:rPr>
        <w:t xml:space="preserve">Организации согласно законодательству о бухгалтерском учете самостоятельно разрабатывают свою учетную политику, руководствуясь данным законодательством и нормативными актами, регулирующими бухгалтерский учет, с учетом иных нормативно-правовых актов Российской Федерации. </w:t>
      </w:r>
    </w:p>
    <w:p w:rsidR="00A80906" w:rsidRPr="002C149B" w:rsidRDefault="00A80906" w:rsidP="002C149B">
      <w:pPr>
        <w:spacing w:line="360" w:lineRule="auto"/>
        <w:ind w:firstLine="709"/>
        <w:jc w:val="both"/>
        <w:rPr>
          <w:sz w:val="28"/>
          <w:szCs w:val="28"/>
        </w:rPr>
      </w:pPr>
      <w:r w:rsidRPr="002C149B">
        <w:rPr>
          <w:sz w:val="28"/>
          <w:szCs w:val="28"/>
        </w:rPr>
        <w:t xml:space="preserve">Целью учетной политики является обеспечение возможности пользователям бухгалтерской информации объективно судить о состоянии дел в организации. </w:t>
      </w:r>
    </w:p>
    <w:p w:rsidR="00A80906" w:rsidRPr="002C149B" w:rsidRDefault="00A80906" w:rsidP="002C149B">
      <w:pPr>
        <w:spacing w:line="360" w:lineRule="auto"/>
        <w:ind w:firstLine="709"/>
        <w:jc w:val="both"/>
        <w:rPr>
          <w:sz w:val="28"/>
          <w:szCs w:val="28"/>
        </w:rPr>
      </w:pPr>
      <w:r w:rsidRPr="002C149B">
        <w:rPr>
          <w:sz w:val="28"/>
          <w:szCs w:val="28"/>
        </w:rPr>
        <w:t>Под учётной политикой организации</w:t>
      </w:r>
      <w:r w:rsidR="002C149B">
        <w:rPr>
          <w:sz w:val="28"/>
          <w:szCs w:val="28"/>
        </w:rPr>
        <w:t xml:space="preserve"> </w:t>
      </w:r>
      <w:r w:rsidRPr="002C149B">
        <w:rPr>
          <w:sz w:val="28"/>
          <w:szCs w:val="28"/>
        </w:rPr>
        <w:t xml:space="preserve">понимается принятая организацией совокупность способов ведения бухгалтерского учета первичного наблюдения, стоимостного измерения, текущей группировки и итогового обобщения фактов хозяйственной деятельности. </w:t>
      </w:r>
    </w:p>
    <w:p w:rsidR="00A80906" w:rsidRPr="002C149B" w:rsidRDefault="00A80906" w:rsidP="002C149B">
      <w:pPr>
        <w:spacing w:line="360" w:lineRule="auto"/>
        <w:ind w:firstLine="709"/>
        <w:jc w:val="both"/>
        <w:rPr>
          <w:sz w:val="28"/>
          <w:szCs w:val="28"/>
        </w:rPr>
      </w:pPr>
      <w:r w:rsidRPr="002C149B">
        <w:rPr>
          <w:sz w:val="28"/>
          <w:szCs w:val="28"/>
        </w:rPr>
        <w:t xml:space="preserve">К способам ведения бухгалтерского учета относятся: </w:t>
      </w:r>
    </w:p>
    <w:p w:rsidR="00A80906"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группировка и оценка фактов хозяйственной деятельности; </w:t>
      </w:r>
    </w:p>
    <w:p w:rsidR="00A80906"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погашение стоимости активов; </w:t>
      </w:r>
    </w:p>
    <w:p w:rsidR="00A80906"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организация документооборота; </w:t>
      </w:r>
    </w:p>
    <w:p w:rsidR="00A80906"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инвентаризация имущества и финансовых обязательств; </w:t>
      </w:r>
    </w:p>
    <w:p w:rsidR="00A80906"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применение счетов бухгалтерского учета; </w:t>
      </w:r>
    </w:p>
    <w:p w:rsidR="00E326DE" w:rsidRPr="002C149B" w:rsidRDefault="00A80906" w:rsidP="002C149B">
      <w:pPr>
        <w:numPr>
          <w:ilvl w:val="0"/>
          <w:numId w:val="50"/>
        </w:numPr>
        <w:tabs>
          <w:tab w:val="clear" w:pos="1571"/>
          <w:tab w:val="num" w:pos="720"/>
        </w:tabs>
        <w:spacing w:line="360" w:lineRule="auto"/>
        <w:ind w:left="0" w:firstLine="709"/>
        <w:jc w:val="both"/>
        <w:rPr>
          <w:sz w:val="28"/>
          <w:szCs w:val="28"/>
        </w:rPr>
      </w:pPr>
      <w:r w:rsidRPr="002C149B">
        <w:rPr>
          <w:sz w:val="28"/>
          <w:szCs w:val="28"/>
        </w:rPr>
        <w:t xml:space="preserve">обработка информации и иные соответствующие способы. </w:t>
      </w:r>
    </w:p>
    <w:p w:rsidR="00A80906" w:rsidRPr="002C149B" w:rsidRDefault="00A80906" w:rsidP="002C149B">
      <w:pPr>
        <w:spacing w:line="360" w:lineRule="auto"/>
        <w:ind w:firstLine="709"/>
        <w:jc w:val="both"/>
        <w:rPr>
          <w:sz w:val="28"/>
          <w:szCs w:val="28"/>
        </w:rPr>
      </w:pPr>
      <w:r w:rsidRPr="002C149B">
        <w:rPr>
          <w:sz w:val="28"/>
          <w:szCs w:val="28"/>
        </w:rPr>
        <w:t xml:space="preserve">Учетная политика организации для целей бухгалтерского учета должна формироваться главным бухгалтером организации в виде отдельного документа, утверждаемого приказом или распоряжением руководителя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Учетная политика является важным документом, </w:t>
      </w:r>
      <w:r w:rsidR="0000662D" w:rsidRPr="002C149B">
        <w:rPr>
          <w:sz w:val="28"/>
          <w:szCs w:val="28"/>
        </w:rPr>
        <w:t xml:space="preserve">в </w:t>
      </w:r>
      <w:r w:rsidRPr="002C149B">
        <w:rPr>
          <w:sz w:val="28"/>
          <w:szCs w:val="28"/>
        </w:rPr>
        <w:t xml:space="preserve">котором должны быть раскрыты все особенности ведения бухгалтерского учета в организации. </w:t>
      </w:r>
    </w:p>
    <w:p w:rsidR="00A80906" w:rsidRPr="002C149B" w:rsidRDefault="00A80906" w:rsidP="002C149B">
      <w:pPr>
        <w:spacing w:line="360" w:lineRule="auto"/>
        <w:ind w:firstLine="709"/>
        <w:jc w:val="both"/>
        <w:rPr>
          <w:sz w:val="28"/>
          <w:szCs w:val="28"/>
        </w:rPr>
      </w:pPr>
      <w:r w:rsidRPr="002C149B">
        <w:rPr>
          <w:sz w:val="28"/>
          <w:szCs w:val="28"/>
        </w:rPr>
        <w:t>Принятая организац</w:t>
      </w:r>
      <w:r w:rsidR="0000662D" w:rsidRPr="002C149B">
        <w:rPr>
          <w:sz w:val="28"/>
          <w:szCs w:val="28"/>
        </w:rPr>
        <w:t>ией учетная политика должна при</w:t>
      </w:r>
      <w:r w:rsidRPr="002C149B">
        <w:rPr>
          <w:sz w:val="28"/>
          <w:szCs w:val="28"/>
        </w:rPr>
        <w:t xml:space="preserve">меняться с </w:t>
      </w:r>
      <w:r w:rsidR="0000662D" w:rsidRPr="002C149B">
        <w:rPr>
          <w:sz w:val="28"/>
          <w:szCs w:val="28"/>
        </w:rPr>
        <w:t xml:space="preserve">1 </w:t>
      </w:r>
      <w:r w:rsidRPr="002C149B">
        <w:rPr>
          <w:sz w:val="28"/>
          <w:szCs w:val="28"/>
        </w:rPr>
        <w:t xml:space="preserve">января года, следующего за годом утверждения приказа или распоряжения по учетной политике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Учетная политика организации должна включать в себя следующие основные составляющие в организации и ведении бухгалтерского учета: </w:t>
      </w:r>
    </w:p>
    <w:p w:rsidR="00A80906" w:rsidRPr="002C149B" w:rsidRDefault="00A80906" w:rsidP="002C149B">
      <w:pPr>
        <w:numPr>
          <w:ilvl w:val="0"/>
          <w:numId w:val="51"/>
        </w:numPr>
        <w:tabs>
          <w:tab w:val="clear" w:pos="1571"/>
          <w:tab w:val="num" w:pos="720"/>
        </w:tabs>
        <w:spacing w:line="360" w:lineRule="auto"/>
        <w:ind w:left="0" w:firstLine="709"/>
        <w:jc w:val="both"/>
        <w:rPr>
          <w:sz w:val="28"/>
          <w:szCs w:val="28"/>
        </w:rPr>
      </w:pPr>
      <w:r w:rsidRPr="002C149B">
        <w:rPr>
          <w:sz w:val="28"/>
          <w:szCs w:val="28"/>
        </w:rPr>
        <w:t xml:space="preserve">организационно-техническую, предусматривающую выбор способа организации учетной работы, выбор техники и формы ведения бухгалтерского учета; </w:t>
      </w:r>
    </w:p>
    <w:p w:rsidR="00A80906" w:rsidRPr="002C149B" w:rsidRDefault="00A80906" w:rsidP="002C149B">
      <w:pPr>
        <w:numPr>
          <w:ilvl w:val="0"/>
          <w:numId w:val="51"/>
        </w:numPr>
        <w:tabs>
          <w:tab w:val="clear" w:pos="1571"/>
          <w:tab w:val="num" w:pos="720"/>
        </w:tabs>
        <w:spacing w:line="360" w:lineRule="auto"/>
        <w:ind w:left="0" w:firstLine="709"/>
        <w:jc w:val="both"/>
        <w:rPr>
          <w:sz w:val="28"/>
          <w:szCs w:val="28"/>
        </w:rPr>
      </w:pPr>
      <w:r w:rsidRPr="002C149B">
        <w:rPr>
          <w:sz w:val="28"/>
          <w:szCs w:val="28"/>
        </w:rPr>
        <w:t xml:space="preserve">методическую, предусматривающую выбор способов ведения бухгалтерского учета применительно к специфике деятельности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Помимо специфики деятельности организации на выбор и обоснование учетной политики влияют следующие факторы: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организационно-правовая форма;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виды и масштабы деятельности организации;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стратегия финансово-хозяйственного развития (долгосрочные перспективы развития организации, инвестиционные перспективы и т. п.);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уровень материальной базы и информационного обеспечения (наличие и уровень компьютерной техники и оргтехники, программного обеспечения, баз данных и т. п.);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масштабы управленческой структуры организации в целом и бухгалтерии, в частности; </w:t>
      </w:r>
    </w:p>
    <w:p w:rsidR="00A80906" w:rsidRPr="002C149B" w:rsidRDefault="00A80906" w:rsidP="002C149B">
      <w:pPr>
        <w:numPr>
          <w:ilvl w:val="0"/>
          <w:numId w:val="52"/>
        </w:numPr>
        <w:tabs>
          <w:tab w:val="clear" w:pos="1571"/>
          <w:tab w:val="num" w:pos="720"/>
        </w:tabs>
        <w:spacing w:line="360" w:lineRule="auto"/>
        <w:ind w:left="0" w:firstLine="709"/>
        <w:jc w:val="both"/>
        <w:rPr>
          <w:sz w:val="28"/>
          <w:szCs w:val="28"/>
        </w:rPr>
      </w:pPr>
      <w:r w:rsidRPr="002C149B">
        <w:rPr>
          <w:sz w:val="28"/>
          <w:szCs w:val="28"/>
        </w:rPr>
        <w:t xml:space="preserve">уровень квалификации руководства организации, бухгалтерских и экономических кадров. </w:t>
      </w:r>
    </w:p>
    <w:p w:rsidR="00A80906" w:rsidRPr="002C149B" w:rsidRDefault="00A80906" w:rsidP="002C149B">
      <w:pPr>
        <w:spacing w:line="360" w:lineRule="auto"/>
        <w:ind w:firstLine="709"/>
        <w:jc w:val="both"/>
        <w:rPr>
          <w:sz w:val="28"/>
          <w:szCs w:val="28"/>
        </w:rPr>
      </w:pPr>
      <w:r w:rsidRPr="002C149B">
        <w:rPr>
          <w:sz w:val="28"/>
          <w:szCs w:val="28"/>
        </w:rPr>
        <w:t xml:space="preserve">Основным моментом при формировании учетной политики организации по конкретному направлению ведения и организации бухгалтерского учета является обоснование выбора одного способа из нескольких способов организации и ведения бухгалтерского учета, допускаемых законодательством и нормативными актами по бухгалтерскому учету. Если по конкретному вопросу в нормативных документах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положений по бухгалтерскому учету. </w:t>
      </w:r>
    </w:p>
    <w:p w:rsidR="00A80906" w:rsidRPr="002C149B" w:rsidRDefault="00A80906" w:rsidP="002C149B">
      <w:pPr>
        <w:spacing w:line="360" w:lineRule="auto"/>
        <w:ind w:firstLine="709"/>
        <w:jc w:val="both"/>
        <w:rPr>
          <w:sz w:val="28"/>
          <w:szCs w:val="28"/>
        </w:rPr>
      </w:pPr>
      <w:r w:rsidRPr="002C149B">
        <w:rPr>
          <w:sz w:val="28"/>
          <w:szCs w:val="28"/>
        </w:rPr>
        <w:t xml:space="preserve">Методологические основы формирования (выбора и обоснования) и раскрытия (придания гласности) учетной политики организации установлены Положением по бухгалтерскому учету «Учетная политика организации», утвержденным приказом Минфина РФ от 9 декабря 1998 г. № БОН (далее ПБУ 1/98). </w:t>
      </w:r>
    </w:p>
    <w:p w:rsidR="00A80906" w:rsidRPr="002C149B" w:rsidRDefault="00A80906" w:rsidP="002C149B">
      <w:pPr>
        <w:spacing w:line="360" w:lineRule="auto"/>
        <w:ind w:firstLine="709"/>
        <w:jc w:val="both"/>
        <w:rPr>
          <w:sz w:val="28"/>
          <w:szCs w:val="28"/>
        </w:rPr>
      </w:pPr>
      <w:r w:rsidRPr="002C149B">
        <w:rPr>
          <w:sz w:val="28"/>
          <w:szCs w:val="28"/>
        </w:rPr>
        <w:t xml:space="preserve">ПБУ 1/98 распространяется: </w:t>
      </w:r>
    </w:p>
    <w:p w:rsidR="00A80906" w:rsidRPr="002C149B" w:rsidRDefault="00A80906" w:rsidP="002C149B">
      <w:pPr>
        <w:numPr>
          <w:ilvl w:val="0"/>
          <w:numId w:val="53"/>
        </w:numPr>
        <w:tabs>
          <w:tab w:val="clear" w:pos="1571"/>
          <w:tab w:val="num" w:pos="720"/>
        </w:tabs>
        <w:spacing w:line="360" w:lineRule="auto"/>
        <w:ind w:left="0" w:firstLine="709"/>
        <w:jc w:val="both"/>
        <w:rPr>
          <w:sz w:val="28"/>
          <w:szCs w:val="28"/>
        </w:rPr>
      </w:pPr>
      <w:r w:rsidRPr="002C149B">
        <w:rPr>
          <w:sz w:val="28"/>
          <w:szCs w:val="28"/>
        </w:rPr>
        <w:t>при формировании учетной политики</w:t>
      </w:r>
      <w:r w:rsidR="002C149B">
        <w:rPr>
          <w:sz w:val="28"/>
          <w:szCs w:val="28"/>
        </w:rPr>
        <w:t xml:space="preserve"> </w:t>
      </w:r>
      <w:r w:rsidRPr="002C149B">
        <w:rPr>
          <w:sz w:val="28"/>
          <w:szCs w:val="28"/>
        </w:rPr>
        <w:t>-</w:t>
      </w:r>
      <w:r w:rsidR="002C149B">
        <w:rPr>
          <w:sz w:val="28"/>
          <w:szCs w:val="28"/>
        </w:rPr>
        <w:t xml:space="preserve"> </w:t>
      </w:r>
      <w:r w:rsidRPr="002C149B">
        <w:rPr>
          <w:sz w:val="28"/>
          <w:szCs w:val="28"/>
        </w:rPr>
        <w:t xml:space="preserve">на все организации, независимо от организационно-правовых форм; </w:t>
      </w:r>
    </w:p>
    <w:p w:rsidR="00A80906" w:rsidRPr="002C149B" w:rsidRDefault="00A80906" w:rsidP="002C149B">
      <w:pPr>
        <w:numPr>
          <w:ilvl w:val="0"/>
          <w:numId w:val="53"/>
        </w:numPr>
        <w:tabs>
          <w:tab w:val="clear" w:pos="1571"/>
          <w:tab w:val="num" w:pos="720"/>
        </w:tabs>
        <w:spacing w:line="360" w:lineRule="auto"/>
        <w:ind w:left="0" w:firstLine="709"/>
        <w:jc w:val="both"/>
        <w:rPr>
          <w:sz w:val="28"/>
          <w:szCs w:val="28"/>
        </w:rPr>
      </w:pPr>
      <w:r w:rsidRPr="002C149B">
        <w:rPr>
          <w:sz w:val="28"/>
          <w:szCs w:val="28"/>
        </w:rPr>
        <w:t xml:space="preserve">при раскрытии учетной политики - на организации, публикующие свою бухгалтерскую отчетность полностью или частично согласно законодательству России, учредительным документам либо по собственной инициативе. </w:t>
      </w:r>
    </w:p>
    <w:p w:rsidR="00A80906" w:rsidRPr="002C149B" w:rsidRDefault="00A80906" w:rsidP="002C149B">
      <w:pPr>
        <w:spacing w:line="360" w:lineRule="auto"/>
        <w:ind w:firstLine="709"/>
        <w:jc w:val="both"/>
        <w:rPr>
          <w:sz w:val="28"/>
          <w:szCs w:val="28"/>
        </w:rPr>
      </w:pPr>
      <w:r w:rsidRPr="002C149B">
        <w:rPr>
          <w:sz w:val="28"/>
          <w:szCs w:val="28"/>
        </w:rPr>
        <w:t xml:space="preserve">Способы ведения бухгалтерского учета, избранные организацией при формировании учетной политики, применяются всеми филиалами, представительствами и иными подразделениями организации (включая выделенные на отдельный баланс) независимо от места их нахождения. </w:t>
      </w:r>
    </w:p>
    <w:p w:rsidR="00A80906" w:rsidRPr="002C149B" w:rsidRDefault="00A80906" w:rsidP="002C149B">
      <w:pPr>
        <w:spacing w:line="360" w:lineRule="auto"/>
        <w:ind w:firstLine="709"/>
        <w:jc w:val="both"/>
        <w:rPr>
          <w:sz w:val="28"/>
          <w:szCs w:val="28"/>
        </w:rPr>
      </w:pPr>
      <w:r w:rsidRPr="002C149B">
        <w:rPr>
          <w:sz w:val="28"/>
          <w:szCs w:val="28"/>
        </w:rPr>
        <w:t xml:space="preserve">Вновь созданная организация оформляет учетную политику до первой публикации бухгалтерской отчетности, но не позднее 90 дней со дня государственной регистрации. Учетная политика принятая вновь созданной организацией считается при меняемой со дня государственной регистрации данной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При формировании и раскрытии учетной политики должны соблюдаться основные требования и допущения, установленные нормами ПБУ 1/98. </w:t>
      </w:r>
    </w:p>
    <w:p w:rsidR="00A80906" w:rsidRPr="002C149B" w:rsidRDefault="00A80906" w:rsidP="002C149B">
      <w:pPr>
        <w:spacing w:line="360" w:lineRule="auto"/>
        <w:ind w:firstLine="709"/>
        <w:jc w:val="both"/>
        <w:rPr>
          <w:sz w:val="28"/>
          <w:szCs w:val="28"/>
        </w:rPr>
      </w:pPr>
      <w:r w:rsidRPr="002C149B">
        <w:rPr>
          <w:sz w:val="28"/>
          <w:szCs w:val="28"/>
        </w:rPr>
        <w:t xml:space="preserve">В частности, при формировании учетной политики должны обеспечиваться требования полноты, своевременности, осмотрительности, приоритета содержания перед формой, рациональности, а также предусматриваться допущения имущественной собственности, непрерывности деятельности, последовательности применения учетной политики, временной определенности фактов хозяйственной деятельности. </w:t>
      </w:r>
    </w:p>
    <w:p w:rsidR="00A80906" w:rsidRPr="002C149B" w:rsidRDefault="00A80906" w:rsidP="002C149B">
      <w:pPr>
        <w:spacing w:line="360" w:lineRule="auto"/>
        <w:ind w:firstLine="709"/>
        <w:jc w:val="both"/>
        <w:rPr>
          <w:sz w:val="28"/>
          <w:szCs w:val="28"/>
        </w:rPr>
      </w:pPr>
      <w:r w:rsidRPr="002C149B">
        <w:rPr>
          <w:sz w:val="28"/>
          <w:szCs w:val="28"/>
        </w:rPr>
        <w:t xml:space="preserve">Одновременно с утверждением учетной политики организацией разрабатываются и утверждаются в виде приложений к приказу по учетной политике следующие документы. </w:t>
      </w:r>
    </w:p>
    <w:p w:rsidR="00A80906" w:rsidRPr="002C149B" w:rsidRDefault="00E326DE" w:rsidP="002C149B">
      <w:pPr>
        <w:spacing w:line="360" w:lineRule="auto"/>
        <w:ind w:firstLine="709"/>
        <w:jc w:val="both"/>
        <w:rPr>
          <w:sz w:val="28"/>
          <w:szCs w:val="28"/>
        </w:rPr>
      </w:pPr>
      <w:r w:rsidRPr="002C149B">
        <w:rPr>
          <w:sz w:val="28"/>
          <w:szCs w:val="28"/>
        </w:rPr>
        <w:t>1</w:t>
      </w:r>
      <w:r w:rsidR="00A80906" w:rsidRPr="002C149B">
        <w:rPr>
          <w:sz w:val="28"/>
          <w:szCs w:val="28"/>
        </w:rPr>
        <w:t xml:space="preserve">.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w:t>
      </w:r>
    </w:p>
    <w:p w:rsidR="00A80906" w:rsidRPr="002C149B" w:rsidRDefault="00A80906" w:rsidP="002C149B">
      <w:pPr>
        <w:spacing w:line="360" w:lineRule="auto"/>
        <w:ind w:firstLine="709"/>
        <w:jc w:val="both"/>
        <w:rPr>
          <w:sz w:val="28"/>
          <w:szCs w:val="28"/>
        </w:rPr>
      </w:pPr>
      <w:r w:rsidRPr="002C149B">
        <w:rPr>
          <w:sz w:val="28"/>
          <w:szCs w:val="28"/>
        </w:rPr>
        <w:t xml:space="preserve">2. Формы первичных учетных документов, при 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 </w:t>
      </w:r>
    </w:p>
    <w:p w:rsidR="00A80906" w:rsidRPr="002C149B" w:rsidRDefault="00A80906" w:rsidP="002C149B">
      <w:pPr>
        <w:spacing w:line="360" w:lineRule="auto"/>
        <w:ind w:firstLine="709"/>
        <w:jc w:val="both"/>
        <w:rPr>
          <w:sz w:val="28"/>
          <w:szCs w:val="28"/>
        </w:rPr>
      </w:pPr>
      <w:r w:rsidRPr="002C149B">
        <w:rPr>
          <w:sz w:val="28"/>
          <w:szCs w:val="28"/>
        </w:rPr>
        <w:t xml:space="preserve">3. Порядок проведения инвентаризации активов и обязательств организации. </w:t>
      </w:r>
    </w:p>
    <w:p w:rsidR="00A80906" w:rsidRPr="002C149B" w:rsidRDefault="00E326DE" w:rsidP="002C149B">
      <w:pPr>
        <w:spacing w:line="360" w:lineRule="auto"/>
        <w:ind w:firstLine="709"/>
        <w:jc w:val="both"/>
        <w:rPr>
          <w:sz w:val="28"/>
          <w:szCs w:val="28"/>
        </w:rPr>
      </w:pPr>
      <w:r w:rsidRPr="002C149B">
        <w:rPr>
          <w:sz w:val="28"/>
          <w:szCs w:val="28"/>
        </w:rPr>
        <w:t>4.</w:t>
      </w:r>
      <w:r w:rsidR="002C149B">
        <w:rPr>
          <w:sz w:val="28"/>
          <w:szCs w:val="28"/>
        </w:rPr>
        <w:t xml:space="preserve"> </w:t>
      </w:r>
      <w:r w:rsidR="00A80906" w:rsidRPr="002C149B">
        <w:rPr>
          <w:sz w:val="28"/>
          <w:szCs w:val="28"/>
        </w:rPr>
        <w:t xml:space="preserve">Методы оценки активов и обязательств. </w:t>
      </w:r>
    </w:p>
    <w:p w:rsidR="00A80906" w:rsidRPr="002C149B" w:rsidRDefault="00E326DE" w:rsidP="002C149B">
      <w:pPr>
        <w:spacing w:line="360" w:lineRule="auto"/>
        <w:ind w:firstLine="709"/>
        <w:jc w:val="both"/>
        <w:rPr>
          <w:sz w:val="28"/>
          <w:szCs w:val="28"/>
        </w:rPr>
      </w:pPr>
      <w:r w:rsidRPr="002C149B">
        <w:rPr>
          <w:sz w:val="28"/>
          <w:szCs w:val="28"/>
        </w:rPr>
        <w:t xml:space="preserve">5. </w:t>
      </w:r>
      <w:r w:rsidR="00A80906" w:rsidRPr="002C149B">
        <w:rPr>
          <w:sz w:val="28"/>
          <w:szCs w:val="28"/>
        </w:rPr>
        <w:t xml:space="preserve">Правила документооборота и технология обработки учетной информации. </w:t>
      </w:r>
    </w:p>
    <w:p w:rsidR="00A80906" w:rsidRPr="002C149B" w:rsidRDefault="00A80906" w:rsidP="002C149B">
      <w:pPr>
        <w:spacing w:line="360" w:lineRule="auto"/>
        <w:ind w:firstLine="709"/>
        <w:jc w:val="both"/>
        <w:rPr>
          <w:sz w:val="28"/>
          <w:szCs w:val="28"/>
        </w:rPr>
      </w:pPr>
      <w:r w:rsidRPr="002C149B">
        <w:rPr>
          <w:sz w:val="28"/>
          <w:szCs w:val="28"/>
        </w:rPr>
        <w:t>6.</w:t>
      </w:r>
      <w:r w:rsidR="002C149B">
        <w:rPr>
          <w:sz w:val="28"/>
          <w:szCs w:val="28"/>
        </w:rPr>
        <w:t xml:space="preserve"> </w:t>
      </w:r>
      <w:r w:rsidRPr="002C149B">
        <w:rPr>
          <w:sz w:val="28"/>
          <w:szCs w:val="28"/>
        </w:rPr>
        <w:t xml:space="preserve">Порядок контроля за хозяйственными операциями. </w:t>
      </w:r>
    </w:p>
    <w:p w:rsidR="00A80906" w:rsidRPr="002C149B" w:rsidRDefault="00E326DE" w:rsidP="002C149B">
      <w:pPr>
        <w:spacing w:line="360" w:lineRule="auto"/>
        <w:ind w:firstLine="709"/>
        <w:jc w:val="both"/>
        <w:rPr>
          <w:sz w:val="28"/>
          <w:szCs w:val="28"/>
        </w:rPr>
      </w:pPr>
      <w:r w:rsidRPr="002C149B">
        <w:rPr>
          <w:sz w:val="28"/>
          <w:szCs w:val="28"/>
        </w:rPr>
        <w:t xml:space="preserve">К </w:t>
      </w:r>
      <w:r w:rsidR="00A80906" w:rsidRPr="002C149B">
        <w:rPr>
          <w:sz w:val="28"/>
          <w:szCs w:val="28"/>
        </w:rPr>
        <w:t xml:space="preserve">бухгалтерскому учету должны приниматься первичные учетные документы, составленные по формам, содержащимся в альбомах унифицированных (типовых) форм первичной учетной документации. </w:t>
      </w:r>
    </w:p>
    <w:p w:rsidR="00A80906" w:rsidRPr="002C149B" w:rsidRDefault="00A80906" w:rsidP="002C149B">
      <w:pPr>
        <w:spacing w:line="360" w:lineRule="auto"/>
        <w:ind w:firstLine="709"/>
        <w:jc w:val="both"/>
        <w:rPr>
          <w:sz w:val="28"/>
          <w:szCs w:val="28"/>
        </w:rPr>
      </w:pPr>
      <w:r w:rsidRPr="002C149B">
        <w:rPr>
          <w:sz w:val="28"/>
          <w:szCs w:val="28"/>
        </w:rPr>
        <w:t xml:space="preserve">При утверждении организацией форм первичных учетных документов, по которым не предусмотрены унифицированные формы, следует руководствоваться нормой ст. 9 Закона о бухгалтерском учете, согласно которой такие документы должны содержать следующие обязательные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реквизиты: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наименование документа (формы), код формы;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дату составления;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наименование организации, от имени которой составлен документ, содержание хозяйственной операции;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измерители хозяйственной операции (в натуральном и денежном выражении); </w:t>
      </w:r>
    </w:p>
    <w:p w:rsidR="00A80906" w:rsidRPr="002C149B" w:rsidRDefault="00A80906" w:rsidP="002C149B">
      <w:pPr>
        <w:numPr>
          <w:ilvl w:val="0"/>
          <w:numId w:val="54"/>
        </w:numPr>
        <w:tabs>
          <w:tab w:val="clear" w:pos="1571"/>
          <w:tab w:val="num" w:pos="720"/>
        </w:tabs>
        <w:spacing w:line="360" w:lineRule="auto"/>
        <w:ind w:left="0" w:firstLine="709"/>
        <w:jc w:val="both"/>
        <w:rPr>
          <w:sz w:val="28"/>
          <w:szCs w:val="28"/>
        </w:rPr>
      </w:pPr>
      <w:r w:rsidRPr="002C149B">
        <w:rPr>
          <w:sz w:val="28"/>
          <w:szCs w:val="28"/>
        </w:rPr>
        <w:t xml:space="preserve">наименование должностей лиц, ответственных за совершение хозяйственной операции и правильность ее оформления, личные подписи указанных лиц и их расшифровки (включая случаи создания документов с применением средств вычислительной техники). </w:t>
      </w:r>
    </w:p>
    <w:p w:rsidR="00A80906" w:rsidRPr="002C149B" w:rsidRDefault="00A80906" w:rsidP="002C149B">
      <w:pPr>
        <w:spacing w:line="360" w:lineRule="auto"/>
        <w:ind w:firstLine="709"/>
        <w:jc w:val="both"/>
        <w:rPr>
          <w:sz w:val="28"/>
          <w:szCs w:val="28"/>
        </w:rPr>
      </w:pPr>
      <w:r w:rsidRPr="002C149B">
        <w:rPr>
          <w:sz w:val="28"/>
          <w:szCs w:val="28"/>
        </w:rPr>
        <w:t xml:space="preserve">В соответствии с требованиями ПБУ 1/98 принятый в организации порядок проведения инвентаризации активов и обязательств должен быть отражен в учетной политике. Как правило, данным порядком определяются формы и сроки проведения плановых и внеплановых инвентаризаций, а также перечень имущества и финансовых обязательств организации, подлежащих инвентаризации. </w:t>
      </w:r>
    </w:p>
    <w:p w:rsidR="00A80906" w:rsidRPr="002C149B" w:rsidRDefault="00A80906" w:rsidP="002C149B">
      <w:pPr>
        <w:spacing w:line="360" w:lineRule="auto"/>
        <w:ind w:firstLine="709"/>
        <w:jc w:val="both"/>
        <w:rPr>
          <w:sz w:val="28"/>
          <w:szCs w:val="28"/>
        </w:rPr>
      </w:pPr>
      <w:r w:rsidRPr="002C149B">
        <w:rPr>
          <w:sz w:val="28"/>
          <w:szCs w:val="28"/>
        </w:rPr>
        <w:t>Организация определяет указанный порядок в соответствии с требованиями Положения по ведению бухгалтерского учета и бухгалтерской отчетности в Российской Федерации и Методических указаний по инвентаризации имущества и финансовых обязательств, утвержденных приказом Минфина России от 13 июня 1995</w:t>
      </w:r>
      <w:r w:rsidR="0000662D" w:rsidRPr="002C149B">
        <w:rPr>
          <w:sz w:val="28"/>
          <w:szCs w:val="28"/>
        </w:rPr>
        <w:t xml:space="preserve"> г</w:t>
      </w:r>
      <w:r w:rsidRPr="002C149B">
        <w:rPr>
          <w:sz w:val="28"/>
          <w:szCs w:val="28"/>
        </w:rPr>
        <w:t xml:space="preserve">. № 49. </w:t>
      </w:r>
    </w:p>
    <w:p w:rsidR="00A80906" w:rsidRPr="002C149B" w:rsidRDefault="00A80906" w:rsidP="002C149B">
      <w:pPr>
        <w:spacing w:line="360" w:lineRule="auto"/>
        <w:ind w:firstLine="709"/>
        <w:jc w:val="both"/>
        <w:rPr>
          <w:sz w:val="28"/>
          <w:szCs w:val="28"/>
        </w:rPr>
      </w:pPr>
      <w:r w:rsidRPr="002C149B">
        <w:rPr>
          <w:sz w:val="28"/>
          <w:szCs w:val="28"/>
        </w:rPr>
        <w:t xml:space="preserve">Правила документооборота, разработанные главным бухгалтером и утвержденные руководителем организации, служат основой организации первичного учета документов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Данными правилам и устанавливается график прохождения документов от момента их составления (выписки) до сдачи в архив. В графике документооборота определяется круг лиц, ответственных за оформление документов, указывается порядок и время прохождения документов с момента составления до сдачи в архив. </w:t>
      </w:r>
    </w:p>
    <w:p w:rsidR="00A80906" w:rsidRPr="002C149B" w:rsidRDefault="00A80906" w:rsidP="002C149B">
      <w:pPr>
        <w:spacing w:line="360" w:lineRule="auto"/>
        <w:ind w:firstLine="709"/>
        <w:jc w:val="both"/>
        <w:rPr>
          <w:sz w:val="28"/>
          <w:szCs w:val="28"/>
        </w:rPr>
      </w:pPr>
      <w:r w:rsidRPr="002C149B">
        <w:rPr>
          <w:sz w:val="28"/>
          <w:szCs w:val="28"/>
        </w:rPr>
        <w:t>Принятая организацией учетная политика должна п</w:t>
      </w:r>
      <w:r w:rsidR="00E326DE" w:rsidRPr="002C149B">
        <w:rPr>
          <w:sz w:val="28"/>
          <w:szCs w:val="28"/>
        </w:rPr>
        <w:t>ри</w:t>
      </w:r>
      <w:r w:rsidRPr="002C149B">
        <w:rPr>
          <w:sz w:val="28"/>
          <w:szCs w:val="28"/>
        </w:rPr>
        <w:t xml:space="preserve">меняться последовательно от одного отчетного года к другому, то есть должна соблюдаться неизменность учетной политики как </w:t>
      </w:r>
      <w:r w:rsidR="0000662D" w:rsidRPr="002C149B">
        <w:rPr>
          <w:sz w:val="28"/>
          <w:szCs w:val="28"/>
        </w:rPr>
        <w:t xml:space="preserve">в </w:t>
      </w:r>
      <w:r w:rsidRPr="002C149B">
        <w:rPr>
          <w:sz w:val="28"/>
          <w:szCs w:val="28"/>
        </w:rPr>
        <w:t xml:space="preserve">течение текущего отчетного года, так и </w:t>
      </w:r>
      <w:r w:rsidR="0000662D" w:rsidRPr="002C149B">
        <w:rPr>
          <w:sz w:val="28"/>
          <w:szCs w:val="28"/>
        </w:rPr>
        <w:t>в</w:t>
      </w:r>
      <w:r w:rsidRPr="002C149B">
        <w:rPr>
          <w:sz w:val="28"/>
          <w:szCs w:val="28"/>
        </w:rPr>
        <w:t xml:space="preserve"> течение последующих отчетных периодов. </w:t>
      </w:r>
    </w:p>
    <w:p w:rsidR="00A80906" w:rsidRPr="002C149B" w:rsidRDefault="00A80906" w:rsidP="002C149B">
      <w:pPr>
        <w:spacing w:line="360" w:lineRule="auto"/>
        <w:ind w:firstLine="709"/>
        <w:jc w:val="both"/>
        <w:rPr>
          <w:sz w:val="28"/>
          <w:szCs w:val="28"/>
        </w:rPr>
      </w:pPr>
      <w:r w:rsidRPr="002C149B">
        <w:rPr>
          <w:sz w:val="28"/>
          <w:szCs w:val="28"/>
        </w:rPr>
        <w:t>Изменение учетной политики организации должно быть обоснованным и может производиться</w:t>
      </w:r>
      <w:r w:rsidR="002C149B">
        <w:rPr>
          <w:sz w:val="28"/>
          <w:szCs w:val="28"/>
        </w:rPr>
        <w:t xml:space="preserve"> </w:t>
      </w:r>
      <w:r w:rsidRPr="002C149B">
        <w:rPr>
          <w:sz w:val="28"/>
          <w:szCs w:val="28"/>
        </w:rPr>
        <w:t xml:space="preserve">в следующих случаях: </w:t>
      </w:r>
    </w:p>
    <w:p w:rsidR="00A80906" w:rsidRPr="002C149B" w:rsidRDefault="00A80906" w:rsidP="002C149B">
      <w:pPr>
        <w:numPr>
          <w:ilvl w:val="0"/>
          <w:numId w:val="55"/>
        </w:numPr>
        <w:tabs>
          <w:tab w:val="clear" w:pos="1571"/>
          <w:tab w:val="num" w:pos="720"/>
        </w:tabs>
        <w:spacing w:line="360" w:lineRule="auto"/>
        <w:ind w:left="0" w:firstLine="709"/>
        <w:jc w:val="both"/>
        <w:rPr>
          <w:sz w:val="28"/>
          <w:szCs w:val="28"/>
        </w:rPr>
      </w:pPr>
      <w:r w:rsidRPr="002C149B">
        <w:rPr>
          <w:sz w:val="28"/>
          <w:szCs w:val="28"/>
        </w:rPr>
        <w:t xml:space="preserve">изменения законодательства РФ или нормативных актов по бухгалтерскому учету; </w:t>
      </w:r>
    </w:p>
    <w:p w:rsidR="00E326DE" w:rsidRPr="002C149B" w:rsidRDefault="00A80906" w:rsidP="002C149B">
      <w:pPr>
        <w:numPr>
          <w:ilvl w:val="0"/>
          <w:numId w:val="55"/>
        </w:numPr>
        <w:tabs>
          <w:tab w:val="clear" w:pos="1571"/>
          <w:tab w:val="num" w:pos="720"/>
        </w:tabs>
        <w:spacing w:line="360" w:lineRule="auto"/>
        <w:ind w:left="0" w:firstLine="709"/>
        <w:jc w:val="both"/>
        <w:rPr>
          <w:sz w:val="28"/>
          <w:szCs w:val="28"/>
        </w:rPr>
      </w:pPr>
      <w:r w:rsidRPr="002C149B">
        <w:rPr>
          <w:sz w:val="28"/>
          <w:szCs w:val="28"/>
        </w:rPr>
        <w:t xml:space="preserve">разработки организацией новых способов ведения бухгалтерского учета. </w:t>
      </w:r>
    </w:p>
    <w:p w:rsidR="00A80906" w:rsidRPr="002C149B" w:rsidRDefault="00A80906" w:rsidP="002C149B">
      <w:pPr>
        <w:spacing w:line="360" w:lineRule="auto"/>
        <w:ind w:firstLine="709"/>
        <w:jc w:val="both"/>
        <w:rPr>
          <w:sz w:val="28"/>
          <w:szCs w:val="28"/>
        </w:rPr>
      </w:pPr>
      <w:r w:rsidRPr="002C149B">
        <w:rPr>
          <w:sz w:val="28"/>
          <w:szCs w:val="28"/>
        </w:rPr>
        <w:t>Применение нового способа ведения бухгалтерского учета предполагает более достоверное представление фактов хозяйственной деятельности в учете и отчетности организации или меньшую трудоемкость учетного процесса без снижения с</w:t>
      </w:r>
      <w:r w:rsidR="00E326DE" w:rsidRPr="002C149B">
        <w:rPr>
          <w:sz w:val="28"/>
          <w:szCs w:val="28"/>
        </w:rPr>
        <w:t>тепени достоверности информации.</w:t>
      </w:r>
      <w:r w:rsidRPr="002C149B">
        <w:rPr>
          <w:sz w:val="28"/>
          <w:szCs w:val="28"/>
        </w:rPr>
        <w:t xml:space="preserve"> </w:t>
      </w:r>
    </w:p>
    <w:p w:rsidR="00A80906" w:rsidRPr="002C149B" w:rsidRDefault="00A80906" w:rsidP="002C149B">
      <w:pPr>
        <w:spacing w:line="360" w:lineRule="auto"/>
        <w:ind w:firstLine="709"/>
        <w:jc w:val="both"/>
        <w:rPr>
          <w:sz w:val="28"/>
          <w:szCs w:val="28"/>
        </w:rPr>
      </w:pPr>
      <w:r w:rsidRPr="002C149B">
        <w:rPr>
          <w:sz w:val="28"/>
          <w:szCs w:val="28"/>
        </w:rPr>
        <w:t xml:space="preserve">Существенное изменение условий деятельности организации может быть связано с реорганизацией, сменой собственников, изменением видов деятельности и т. п. </w:t>
      </w:r>
    </w:p>
    <w:p w:rsidR="00A80906" w:rsidRPr="002C149B" w:rsidRDefault="00A80906" w:rsidP="002C149B">
      <w:pPr>
        <w:spacing w:line="360" w:lineRule="auto"/>
        <w:ind w:firstLine="709"/>
        <w:jc w:val="both"/>
        <w:rPr>
          <w:sz w:val="28"/>
          <w:szCs w:val="28"/>
        </w:rPr>
      </w:pPr>
      <w:r w:rsidRPr="002C149B">
        <w:rPr>
          <w:sz w:val="28"/>
          <w:szCs w:val="28"/>
        </w:rPr>
        <w:t xml:space="preserve">Не является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 место ранее или возникших впервые в деятельности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Изменение учетной политики должно быть оформлено соответствующей организационно-распорядительной документацией (приказами или распоряжениями руководителя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оцениваются в денежном выражении. Оценка в денежном выражении последствий изменений учетной политики производится на основании выверенных организацией данных на </w:t>
      </w:r>
      <w:r w:rsidR="00E959DC" w:rsidRPr="002C149B">
        <w:rPr>
          <w:sz w:val="28"/>
          <w:szCs w:val="28"/>
        </w:rPr>
        <w:t>дату, с которой при</w:t>
      </w:r>
      <w:r w:rsidRPr="002C149B">
        <w:rPr>
          <w:sz w:val="28"/>
          <w:szCs w:val="28"/>
        </w:rPr>
        <w:t xml:space="preserve">меняется измененный способ ведения бухгалтерского учета. </w:t>
      </w:r>
    </w:p>
    <w:p w:rsidR="00A80906" w:rsidRPr="002C149B" w:rsidRDefault="00A80906" w:rsidP="002C149B">
      <w:pPr>
        <w:spacing w:line="360" w:lineRule="auto"/>
        <w:ind w:firstLine="709"/>
        <w:jc w:val="both"/>
        <w:rPr>
          <w:sz w:val="28"/>
          <w:szCs w:val="28"/>
        </w:rPr>
      </w:pPr>
      <w:r w:rsidRPr="002C149B">
        <w:rPr>
          <w:sz w:val="28"/>
          <w:szCs w:val="28"/>
        </w:rPr>
        <w:t xml:space="preserve">Последствия изменения учетной политики, вызванного изменением законодательства России или нормативными актами по бухгалтерскому учету, отражаются в бухгалтерском учете и отчетности в порядке, предусмотренном соответствующим законом или нормативным актом. Если соответствующий закон или нормативный акт не предусматривают порядок отражения последствий изменения учетной политики, эти последствия отражаются </w:t>
      </w:r>
      <w:r w:rsidR="0000662D" w:rsidRPr="002C149B">
        <w:rPr>
          <w:sz w:val="28"/>
          <w:szCs w:val="28"/>
        </w:rPr>
        <w:t>в</w:t>
      </w:r>
      <w:r w:rsidRPr="002C149B">
        <w:rPr>
          <w:sz w:val="28"/>
          <w:szCs w:val="28"/>
        </w:rPr>
        <w:t xml:space="preserve"> бухгалтерском учете и отчетности в следующем порядке. </w:t>
      </w:r>
    </w:p>
    <w:p w:rsidR="00A80906" w:rsidRPr="002C149B" w:rsidRDefault="00A80906" w:rsidP="002C149B">
      <w:pPr>
        <w:spacing w:line="360" w:lineRule="auto"/>
        <w:ind w:firstLine="709"/>
        <w:jc w:val="both"/>
        <w:rPr>
          <w:sz w:val="28"/>
          <w:szCs w:val="28"/>
        </w:rPr>
      </w:pPr>
      <w:r w:rsidRPr="002C149B">
        <w:rPr>
          <w:sz w:val="28"/>
          <w:szCs w:val="28"/>
        </w:rPr>
        <w:t xml:space="preserve">Последствия изменения учетной политики, способные оказать существенное влияние на финансовое положение, движение денежных средств или финансовые результаты деятельности организации, отражаются в бухгалтерской отчетности, исходя из требования представления числовых показателей минимум за два года. Исключение составляют случаи, когда оценка в денежном выражении этих последствий в отношении периодов, предшествующих отчетному периоду, не может быть произведена с достаточной надежностью. </w:t>
      </w:r>
    </w:p>
    <w:p w:rsidR="00A80906" w:rsidRPr="002C149B" w:rsidRDefault="00A80906" w:rsidP="002C149B">
      <w:pPr>
        <w:spacing w:line="360" w:lineRule="auto"/>
        <w:ind w:firstLine="709"/>
        <w:jc w:val="both"/>
        <w:rPr>
          <w:sz w:val="28"/>
          <w:szCs w:val="28"/>
        </w:rPr>
      </w:pPr>
      <w:r w:rsidRPr="002C149B">
        <w:rPr>
          <w:sz w:val="28"/>
          <w:szCs w:val="28"/>
        </w:rPr>
        <w:t xml:space="preserve">При соблюдении указанного требования отражения последствий изменения учетной политики следует исходить из предположения, что измененный способ ведения бухгалтерского учета применялся с первого момента возникновения фактов хозяйственной деятельности данного вида. Отражение последствий изменения учетной политики заключается </w:t>
      </w:r>
      <w:r w:rsidR="0000662D" w:rsidRPr="002C149B">
        <w:rPr>
          <w:sz w:val="28"/>
          <w:szCs w:val="28"/>
        </w:rPr>
        <w:t xml:space="preserve">в </w:t>
      </w:r>
      <w:r w:rsidRPr="002C149B">
        <w:rPr>
          <w:sz w:val="28"/>
          <w:szCs w:val="28"/>
        </w:rPr>
        <w:t xml:space="preserve">корректировке включенных в бухгалтерскую отчетность за отчетный период соответствующих данных за периоды, предшествующие отчетному периоду. Указанные корректировки отражаются лишь в бухгалтерской отчетности. При этом никакие учетные записи не производятся. </w:t>
      </w:r>
    </w:p>
    <w:p w:rsidR="00A80906" w:rsidRPr="002C149B" w:rsidRDefault="00A80906" w:rsidP="002C149B">
      <w:pPr>
        <w:spacing w:line="360" w:lineRule="auto"/>
        <w:ind w:firstLine="709"/>
        <w:jc w:val="both"/>
        <w:rPr>
          <w:sz w:val="28"/>
          <w:szCs w:val="28"/>
        </w:rPr>
      </w:pPr>
      <w:r w:rsidRPr="002C149B">
        <w:rPr>
          <w:sz w:val="28"/>
          <w:szCs w:val="28"/>
        </w:rPr>
        <w:t xml:space="preserve">В случаях, когда оценка в денежном выражении последствий изменения учетной политики в отношении периодов, предшествовавших отчетному периоду, не может быть произведена с достаточной надежностью, измененный способ ведения бухгалтерского учета применяется к соответствующим фактам хозяйственной деятельности, свершившимся только после введения такого способа. </w:t>
      </w:r>
    </w:p>
    <w:p w:rsidR="00A80906" w:rsidRPr="002C149B" w:rsidRDefault="00A80906" w:rsidP="002C149B">
      <w:pPr>
        <w:spacing w:line="360" w:lineRule="auto"/>
        <w:ind w:firstLine="709"/>
        <w:jc w:val="both"/>
        <w:rPr>
          <w:sz w:val="28"/>
          <w:szCs w:val="28"/>
        </w:rPr>
      </w:pPr>
      <w:r w:rsidRPr="002C149B">
        <w:rPr>
          <w:sz w:val="28"/>
          <w:szCs w:val="28"/>
        </w:rPr>
        <w:t xml:space="preserve">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подлежат обособленному раскрытию в бухгалтерской отчетности. </w:t>
      </w:r>
    </w:p>
    <w:p w:rsidR="00A80906" w:rsidRPr="002C149B" w:rsidRDefault="00A80906" w:rsidP="002C149B">
      <w:pPr>
        <w:spacing w:line="360" w:lineRule="auto"/>
        <w:ind w:firstLine="709"/>
        <w:jc w:val="both"/>
        <w:rPr>
          <w:sz w:val="28"/>
          <w:szCs w:val="28"/>
        </w:rPr>
      </w:pPr>
      <w:r w:rsidRPr="002C149B">
        <w:rPr>
          <w:sz w:val="28"/>
          <w:szCs w:val="28"/>
        </w:rPr>
        <w:t xml:space="preserve">В соответствии с приказом Минфина России от 22 июля 2003 г. № 67Н «О формах бухгалтерской отчетности» информация об изменениях учетной политики организации на год, следующий за отчетным годом, должна быть отражена в виде отдельного раздела в пояснительной записке. </w:t>
      </w:r>
    </w:p>
    <w:p w:rsidR="00A80906" w:rsidRPr="002C149B" w:rsidRDefault="00A80906" w:rsidP="002C149B">
      <w:pPr>
        <w:spacing w:line="360" w:lineRule="auto"/>
        <w:ind w:firstLine="709"/>
        <w:jc w:val="both"/>
        <w:rPr>
          <w:sz w:val="28"/>
          <w:szCs w:val="28"/>
        </w:rPr>
      </w:pPr>
      <w:r w:rsidRPr="002C149B">
        <w:rPr>
          <w:sz w:val="28"/>
          <w:szCs w:val="28"/>
        </w:rPr>
        <w:t xml:space="preserve">В информации об изменениях должны быть отражены: </w:t>
      </w:r>
    </w:p>
    <w:p w:rsidR="00A80906" w:rsidRPr="002C149B" w:rsidRDefault="00A80906" w:rsidP="002C149B">
      <w:pPr>
        <w:numPr>
          <w:ilvl w:val="0"/>
          <w:numId w:val="56"/>
        </w:numPr>
        <w:tabs>
          <w:tab w:val="clear" w:pos="1571"/>
          <w:tab w:val="num" w:pos="720"/>
        </w:tabs>
        <w:spacing w:line="360" w:lineRule="auto"/>
        <w:ind w:left="0" w:firstLine="709"/>
        <w:jc w:val="both"/>
        <w:rPr>
          <w:sz w:val="28"/>
          <w:szCs w:val="28"/>
        </w:rPr>
      </w:pPr>
      <w:r w:rsidRPr="002C149B">
        <w:rPr>
          <w:sz w:val="28"/>
          <w:szCs w:val="28"/>
        </w:rPr>
        <w:t xml:space="preserve">причина изменения учетной политики; </w:t>
      </w:r>
    </w:p>
    <w:p w:rsidR="00A80906" w:rsidRPr="002C149B" w:rsidRDefault="00A80906" w:rsidP="002C149B">
      <w:pPr>
        <w:numPr>
          <w:ilvl w:val="0"/>
          <w:numId w:val="56"/>
        </w:numPr>
        <w:tabs>
          <w:tab w:val="clear" w:pos="1571"/>
          <w:tab w:val="num" w:pos="720"/>
        </w:tabs>
        <w:spacing w:line="360" w:lineRule="auto"/>
        <w:ind w:left="0" w:firstLine="709"/>
        <w:jc w:val="both"/>
        <w:rPr>
          <w:sz w:val="28"/>
          <w:szCs w:val="28"/>
        </w:rPr>
      </w:pPr>
      <w:r w:rsidRPr="002C149B">
        <w:rPr>
          <w:sz w:val="28"/>
          <w:szCs w:val="28"/>
        </w:rPr>
        <w:t xml:space="preserve">оценка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 </w:t>
      </w:r>
    </w:p>
    <w:p w:rsidR="002C149B" w:rsidRDefault="002C149B" w:rsidP="002C149B">
      <w:pPr>
        <w:spacing w:line="360" w:lineRule="auto"/>
        <w:ind w:firstLine="709"/>
        <w:jc w:val="both"/>
        <w:rPr>
          <w:sz w:val="28"/>
          <w:szCs w:val="28"/>
        </w:rPr>
      </w:pPr>
    </w:p>
    <w:p w:rsidR="002C149B" w:rsidRDefault="00A80906" w:rsidP="002C149B">
      <w:pPr>
        <w:spacing w:line="360" w:lineRule="auto"/>
        <w:ind w:firstLine="709"/>
        <w:jc w:val="both"/>
        <w:rPr>
          <w:b/>
          <w:bCs/>
          <w:sz w:val="28"/>
          <w:szCs w:val="28"/>
        </w:rPr>
      </w:pPr>
      <w:r w:rsidRPr="002C149B">
        <w:rPr>
          <w:b/>
          <w:bCs/>
          <w:sz w:val="28"/>
          <w:szCs w:val="28"/>
        </w:rPr>
        <w:t>2.2.Основные положения по раскрытию</w:t>
      </w:r>
      <w:r w:rsidR="002C149B" w:rsidRPr="002C149B">
        <w:rPr>
          <w:b/>
          <w:bCs/>
          <w:sz w:val="28"/>
          <w:szCs w:val="28"/>
        </w:rPr>
        <w:t xml:space="preserve"> </w:t>
      </w:r>
      <w:r w:rsidRPr="002C149B">
        <w:rPr>
          <w:b/>
          <w:bCs/>
          <w:sz w:val="28"/>
          <w:szCs w:val="28"/>
        </w:rPr>
        <w:t>учетной политик</w:t>
      </w:r>
      <w:r w:rsidR="00452107" w:rsidRPr="002C149B">
        <w:rPr>
          <w:b/>
          <w:bCs/>
          <w:sz w:val="28"/>
          <w:szCs w:val="28"/>
        </w:rPr>
        <w:t xml:space="preserve">и </w:t>
      </w:r>
    </w:p>
    <w:p w:rsidR="00A80906" w:rsidRPr="002C149B" w:rsidRDefault="00A80906" w:rsidP="002C149B">
      <w:pPr>
        <w:spacing w:line="360" w:lineRule="auto"/>
        <w:ind w:firstLine="709"/>
        <w:jc w:val="both"/>
        <w:rPr>
          <w:b/>
          <w:bCs/>
          <w:sz w:val="28"/>
          <w:szCs w:val="28"/>
        </w:rPr>
      </w:pPr>
      <w:r w:rsidRPr="002C149B">
        <w:rPr>
          <w:b/>
          <w:bCs/>
          <w:sz w:val="28"/>
          <w:szCs w:val="28"/>
        </w:rPr>
        <w:t>организации</w:t>
      </w:r>
    </w:p>
    <w:p w:rsidR="00A80906" w:rsidRPr="002C149B" w:rsidRDefault="00A80906" w:rsidP="002C149B">
      <w:pPr>
        <w:spacing w:line="360" w:lineRule="auto"/>
        <w:ind w:firstLine="709"/>
        <w:jc w:val="both"/>
        <w:rPr>
          <w:sz w:val="28"/>
          <w:szCs w:val="28"/>
        </w:rPr>
      </w:pPr>
    </w:p>
    <w:p w:rsidR="00A80906" w:rsidRPr="002C149B" w:rsidRDefault="00A80906" w:rsidP="002C149B">
      <w:pPr>
        <w:spacing w:line="360" w:lineRule="auto"/>
        <w:ind w:firstLine="709"/>
        <w:jc w:val="both"/>
        <w:rPr>
          <w:sz w:val="28"/>
          <w:szCs w:val="28"/>
        </w:rPr>
      </w:pPr>
      <w:r w:rsidRPr="002C149B">
        <w:rPr>
          <w:sz w:val="28"/>
          <w:szCs w:val="28"/>
        </w:rPr>
        <w:t xml:space="preserve">Принятые при формировании учетной политики способы бухгалтерского учета, существенно влияющие на оценку и принятие решений заинтересованными пользователями бухгалтерской отчетности, раскрываются в бухгалтерской отчетности организации. Согласно ПБУ 1/98 существенными признаются способы ведения бухгалтерского учета, без </w:t>
      </w:r>
      <w:r w:rsidR="0000662D" w:rsidRPr="002C149B">
        <w:rPr>
          <w:sz w:val="28"/>
          <w:szCs w:val="28"/>
        </w:rPr>
        <w:t>знания,</w:t>
      </w:r>
      <w:r w:rsidRPr="002C149B">
        <w:rPr>
          <w:sz w:val="28"/>
          <w:szCs w:val="28"/>
        </w:rPr>
        <w:t xml:space="preserve"> о применении которых заинтересованными пользователями бухгалтерской отчетности невозможна достоверная оценка финансового положения, движения денежных средств или финансовых результатов деятельности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Существенные способы ведения бухгалтерского учета раскрываются в пояснительной записке, входящей в состав бухгалтерской отчетности организации за отчетный год. </w:t>
      </w:r>
    </w:p>
    <w:p w:rsidR="00A80906" w:rsidRPr="002C149B" w:rsidRDefault="00A80906" w:rsidP="002C149B">
      <w:pPr>
        <w:spacing w:line="360" w:lineRule="auto"/>
        <w:ind w:firstLine="709"/>
        <w:jc w:val="both"/>
        <w:rPr>
          <w:sz w:val="28"/>
          <w:szCs w:val="28"/>
        </w:rPr>
      </w:pPr>
      <w:r w:rsidRPr="002C149B">
        <w:rPr>
          <w:sz w:val="28"/>
          <w:szCs w:val="28"/>
        </w:rPr>
        <w:t xml:space="preserve">Раскрытие учетной политики осуществляют организации, публикующие свою бухгалтерскую отчетность полностью или частично согласно законодательству России (например, открытые акционерные общества), учредительным документам либо по собственной инициативе. </w:t>
      </w:r>
    </w:p>
    <w:p w:rsidR="00A80906" w:rsidRPr="002C149B" w:rsidRDefault="00A80906" w:rsidP="002C149B">
      <w:pPr>
        <w:spacing w:line="360" w:lineRule="auto"/>
        <w:ind w:firstLine="709"/>
        <w:jc w:val="both"/>
        <w:rPr>
          <w:sz w:val="28"/>
          <w:szCs w:val="28"/>
        </w:rPr>
      </w:pPr>
      <w:r w:rsidRPr="002C149B">
        <w:rPr>
          <w:sz w:val="28"/>
          <w:szCs w:val="28"/>
        </w:rPr>
        <w:t xml:space="preserve">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 </w:t>
      </w:r>
    </w:p>
    <w:p w:rsidR="00A80906" w:rsidRPr="002C149B" w:rsidRDefault="00A80906" w:rsidP="002C149B">
      <w:pPr>
        <w:numPr>
          <w:ilvl w:val="0"/>
          <w:numId w:val="57"/>
        </w:numPr>
        <w:tabs>
          <w:tab w:val="clear" w:pos="1571"/>
          <w:tab w:val="num" w:pos="720"/>
        </w:tabs>
        <w:spacing w:line="360" w:lineRule="auto"/>
        <w:ind w:left="0" w:firstLine="709"/>
        <w:jc w:val="both"/>
        <w:rPr>
          <w:sz w:val="28"/>
          <w:szCs w:val="28"/>
        </w:rPr>
      </w:pPr>
      <w:r w:rsidRPr="002C149B">
        <w:rPr>
          <w:sz w:val="28"/>
          <w:szCs w:val="28"/>
        </w:rPr>
        <w:t xml:space="preserve">способы амортизации основных средств; </w:t>
      </w:r>
    </w:p>
    <w:p w:rsidR="00A80906" w:rsidRPr="002C149B" w:rsidRDefault="00A80906" w:rsidP="002C149B">
      <w:pPr>
        <w:numPr>
          <w:ilvl w:val="0"/>
          <w:numId w:val="57"/>
        </w:numPr>
        <w:tabs>
          <w:tab w:val="clear" w:pos="1571"/>
          <w:tab w:val="num" w:pos="720"/>
        </w:tabs>
        <w:spacing w:line="360" w:lineRule="auto"/>
        <w:ind w:left="0" w:firstLine="709"/>
        <w:jc w:val="both"/>
        <w:rPr>
          <w:sz w:val="28"/>
          <w:szCs w:val="28"/>
        </w:rPr>
      </w:pPr>
      <w:r w:rsidRPr="002C149B">
        <w:rPr>
          <w:sz w:val="28"/>
          <w:szCs w:val="28"/>
        </w:rPr>
        <w:t xml:space="preserve">способы амортизации нематериальных активов; </w:t>
      </w:r>
    </w:p>
    <w:p w:rsidR="00A80906" w:rsidRPr="002C149B" w:rsidRDefault="00A80906" w:rsidP="002C149B">
      <w:pPr>
        <w:numPr>
          <w:ilvl w:val="0"/>
          <w:numId w:val="57"/>
        </w:numPr>
        <w:tabs>
          <w:tab w:val="clear" w:pos="1571"/>
          <w:tab w:val="num" w:pos="720"/>
        </w:tabs>
        <w:spacing w:line="360" w:lineRule="auto"/>
        <w:ind w:left="0" w:firstLine="709"/>
        <w:jc w:val="both"/>
        <w:rPr>
          <w:sz w:val="28"/>
          <w:szCs w:val="28"/>
        </w:rPr>
      </w:pPr>
      <w:r w:rsidRPr="002C149B">
        <w:rPr>
          <w:sz w:val="28"/>
          <w:szCs w:val="28"/>
        </w:rPr>
        <w:t>способы оценки производственных запасов, товаров, незавер</w:t>
      </w:r>
      <w:r w:rsidR="00E326DE" w:rsidRPr="002C149B">
        <w:rPr>
          <w:sz w:val="28"/>
          <w:szCs w:val="28"/>
        </w:rPr>
        <w:t>ш</w:t>
      </w:r>
      <w:r w:rsidRPr="002C149B">
        <w:rPr>
          <w:sz w:val="28"/>
          <w:szCs w:val="28"/>
        </w:rPr>
        <w:t xml:space="preserve">енного производства и готовой продукции; </w:t>
      </w:r>
    </w:p>
    <w:p w:rsidR="00A80906" w:rsidRPr="002C149B" w:rsidRDefault="00A80906" w:rsidP="002C149B">
      <w:pPr>
        <w:numPr>
          <w:ilvl w:val="0"/>
          <w:numId w:val="57"/>
        </w:numPr>
        <w:tabs>
          <w:tab w:val="clear" w:pos="1571"/>
          <w:tab w:val="num" w:pos="720"/>
        </w:tabs>
        <w:spacing w:line="360" w:lineRule="auto"/>
        <w:ind w:left="0" w:firstLine="709"/>
        <w:jc w:val="both"/>
        <w:rPr>
          <w:sz w:val="28"/>
          <w:szCs w:val="28"/>
        </w:rPr>
      </w:pPr>
      <w:r w:rsidRPr="002C149B">
        <w:rPr>
          <w:sz w:val="28"/>
          <w:szCs w:val="28"/>
        </w:rPr>
        <w:t xml:space="preserve">способы признания прибыли от продажи продукции, товаров, работ, услуг и др. </w:t>
      </w:r>
    </w:p>
    <w:p w:rsidR="00A80906" w:rsidRPr="002C149B" w:rsidRDefault="00A80906" w:rsidP="002C149B">
      <w:pPr>
        <w:spacing w:line="360" w:lineRule="auto"/>
        <w:ind w:firstLine="709"/>
        <w:jc w:val="both"/>
        <w:rPr>
          <w:sz w:val="28"/>
          <w:szCs w:val="28"/>
        </w:rPr>
      </w:pPr>
      <w:r w:rsidRPr="002C149B">
        <w:rPr>
          <w:sz w:val="28"/>
          <w:szCs w:val="28"/>
        </w:rPr>
        <w:t xml:space="preserve">Состав и содержание подлежащей раскрытию в бухгалтерской отчетности информации об учетной политике организации по конкретным вопросам учета устанавливаются соответствующими Положениями по бухгалтерскому учету. </w:t>
      </w:r>
    </w:p>
    <w:p w:rsidR="00A80906" w:rsidRPr="002C149B" w:rsidRDefault="00A80906" w:rsidP="002C149B">
      <w:pPr>
        <w:spacing w:line="360" w:lineRule="auto"/>
        <w:ind w:firstLine="709"/>
        <w:jc w:val="both"/>
        <w:rPr>
          <w:sz w:val="28"/>
          <w:szCs w:val="28"/>
        </w:rPr>
      </w:pPr>
      <w:r w:rsidRPr="002C149B">
        <w:rPr>
          <w:sz w:val="28"/>
          <w:szCs w:val="28"/>
        </w:rPr>
        <w:t xml:space="preserve">В случае публикации бухгалтерской отчетности не в полном объеме информация об учетной политике должна быть раскрыта, как минимум, в части, непосредственно относящейся к опубликованным материалам. </w:t>
      </w:r>
    </w:p>
    <w:p w:rsidR="00A80906" w:rsidRPr="002C149B" w:rsidRDefault="00A80906" w:rsidP="002C149B">
      <w:pPr>
        <w:spacing w:line="360" w:lineRule="auto"/>
        <w:ind w:firstLine="709"/>
        <w:jc w:val="both"/>
        <w:rPr>
          <w:sz w:val="28"/>
          <w:szCs w:val="28"/>
        </w:rPr>
      </w:pPr>
      <w:r w:rsidRPr="002C149B">
        <w:rPr>
          <w:sz w:val="28"/>
          <w:szCs w:val="28"/>
        </w:rPr>
        <w:t xml:space="preserve">Если учетная политика организации сформирована исходя из допущений, установленных ПБУ 1/98, то они могут не раскрываться в бухгалтерской отчетности. </w:t>
      </w:r>
    </w:p>
    <w:p w:rsidR="008776F0" w:rsidRDefault="008776F0" w:rsidP="002C149B">
      <w:pPr>
        <w:spacing w:line="360" w:lineRule="auto"/>
        <w:ind w:firstLine="709"/>
        <w:jc w:val="both"/>
        <w:rPr>
          <w:b/>
          <w:bCs/>
          <w:sz w:val="28"/>
          <w:szCs w:val="28"/>
        </w:rPr>
      </w:pPr>
      <w:r>
        <w:rPr>
          <w:b/>
          <w:bCs/>
          <w:sz w:val="28"/>
          <w:szCs w:val="28"/>
        </w:rPr>
        <w:br w:type="page"/>
      </w:r>
      <w:r w:rsidR="00A80906" w:rsidRPr="008776F0">
        <w:rPr>
          <w:b/>
          <w:bCs/>
          <w:sz w:val="28"/>
          <w:szCs w:val="28"/>
        </w:rPr>
        <w:t xml:space="preserve">2.3.Выбор организационно-технических способов ведения </w:t>
      </w:r>
    </w:p>
    <w:p w:rsidR="008776F0" w:rsidRDefault="00A80906" w:rsidP="002C149B">
      <w:pPr>
        <w:spacing w:line="360" w:lineRule="auto"/>
        <w:ind w:firstLine="709"/>
        <w:jc w:val="both"/>
        <w:rPr>
          <w:b/>
          <w:bCs/>
          <w:sz w:val="28"/>
          <w:szCs w:val="28"/>
        </w:rPr>
      </w:pPr>
      <w:r w:rsidRPr="008776F0">
        <w:rPr>
          <w:b/>
          <w:bCs/>
          <w:sz w:val="28"/>
          <w:szCs w:val="28"/>
        </w:rPr>
        <w:t>бухгалтерского учета при формировании учетной политик</w:t>
      </w:r>
      <w:r w:rsidR="0000662D" w:rsidRPr="008776F0">
        <w:rPr>
          <w:b/>
          <w:bCs/>
          <w:sz w:val="28"/>
          <w:szCs w:val="28"/>
        </w:rPr>
        <w:t>и</w:t>
      </w:r>
      <w:r w:rsidRPr="008776F0">
        <w:rPr>
          <w:b/>
          <w:bCs/>
          <w:sz w:val="28"/>
          <w:szCs w:val="28"/>
        </w:rPr>
        <w:t xml:space="preserve"> </w:t>
      </w:r>
    </w:p>
    <w:p w:rsidR="00A80906" w:rsidRPr="008776F0" w:rsidRDefault="00A80906" w:rsidP="002C149B">
      <w:pPr>
        <w:spacing w:line="360" w:lineRule="auto"/>
        <w:ind w:firstLine="709"/>
        <w:jc w:val="both"/>
        <w:rPr>
          <w:b/>
          <w:bCs/>
          <w:sz w:val="28"/>
          <w:szCs w:val="28"/>
        </w:rPr>
      </w:pPr>
      <w:r w:rsidRPr="008776F0">
        <w:rPr>
          <w:b/>
          <w:bCs/>
          <w:sz w:val="28"/>
          <w:szCs w:val="28"/>
        </w:rPr>
        <w:t>организации</w:t>
      </w:r>
    </w:p>
    <w:p w:rsidR="00A80906" w:rsidRPr="002C149B" w:rsidRDefault="00A80906" w:rsidP="002C149B">
      <w:pPr>
        <w:spacing w:line="360" w:lineRule="auto"/>
        <w:ind w:firstLine="709"/>
        <w:jc w:val="both"/>
        <w:rPr>
          <w:sz w:val="28"/>
          <w:szCs w:val="28"/>
        </w:rPr>
      </w:pPr>
    </w:p>
    <w:p w:rsidR="00A80906" w:rsidRPr="002C149B" w:rsidRDefault="00A80906" w:rsidP="002C149B">
      <w:pPr>
        <w:spacing w:line="360" w:lineRule="auto"/>
        <w:ind w:firstLine="709"/>
        <w:jc w:val="both"/>
        <w:rPr>
          <w:sz w:val="28"/>
          <w:szCs w:val="28"/>
        </w:rPr>
      </w:pPr>
      <w:r w:rsidRPr="002C149B">
        <w:rPr>
          <w:sz w:val="28"/>
          <w:szCs w:val="28"/>
        </w:rPr>
        <w:t xml:space="preserve">Организационно-техническая составляющая учетной политики предусматривает выбор способа организации учетной работы, выбор техники и формы ведения бухгалтерского учета. </w:t>
      </w:r>
    </w:p>
    <w:p w:rsidR="00A80906" w:rsidRPr="002C149B" w:rsidRDefault="00A80906" w:rsidP="002C149B">
      <w:pPr>
        <w:spacing w:line="360" w:lineRule="auto"/>
        <w:ind w:firstLine="709"/>
        <w:jc w:val="both"/>
        <w:rPr>
          <w:sz w:val="28"/>
          <w:szCs w:val="28"/>
        </w:rPr>
      </w:pPr>
      <w:r w:rsidRPr="002C149B">
        <w:rPr>
          <w:sz w:val="28"/>
          <w:szCs w:val="28"/>
        </w:rPr>
        <w:t xml:space="preserve">По этой составляющей при формировании учетной политики организация должна отразить следующие элементы учетной политики. </w:t>
      </w:r>
    </w:p>
    <w:p w:rsidR="00A80906" w:rsidRPr="002C149B" w:rsidRDefault="00A80906" w:rsidP="002C149B">
      <w:pPr>
        <w:spacing w:line="360" w:lineRule="auto"/>
        <w:ind w:firstLine="709"/>
        <w:jc w:val="both"/>
        <w:rPr>
          <w:sz w:val="28"/>
          <w:szCs w:val="28"/>
        </w:rPr>
      </w:pPr>
      <w:r w:rsidRPr="002C149B">
        <w:rPr>
          <w:sz w:val="28"/>
          <w:szCs w:val="28"/>
        </w:rPr>
        <w:t xml:space="preserve">Рабочий План счетов. Как элемент учетной политики рабочий План счетов бухгалтерского учета разрабатывается организацией самостоятельно, исходя из специфики деятельности организации, уровня материально-технической базы и других факторов. Рабочий План счетов бухгалтерского учета должен разрабатываться на основе типового Плана счетов бухгалтерского учета и Инструкции по его применению. </w:t>
      </w:r>
    </w:p>
    <w:p w:rsidR="00A80906" w:rsidRPr="002C149B" w:rsidRDefault="00A80906" w:rsidP="002C149B">
      <w:pPr>
        <w:spacing w:line="360" w:lineRule="auto"/>
        <w:ind w:firstLine="709"/>
        <w:jc w:val="both"/>
        <w:rPr>
          <w:sz w:val="28"/>
          <w:szCs w:val="28"/>
        </w:rPr>
      </w:pPr>
      <w:r w:rsidRPr="002C149B">
        <w:rPr>
          <w:sz w:val="28"/>
          <w:szCs w:val="28"/>
        </w:rPr>
        <w:t xml:space="preserve">При разработке рабочего плана счетов необходимо иметь в виду, что в соответствии с приказом организация должна утвердить рабочий план счетов, содержащий полный перечень синтетических и аналитических (включая субсчета) счетов, необходимых для ведения бухгалтерского учета в организации. </w:t>
      </w:r>
    </w:p>
    <w:p w:rsidR="00A80906" w:rsidRPr="002C149B" w:rsidRDefault="00A80906" w:rsidP="002C149B">
      <w:pPr>
        <w:spacing w:line="360" w:lineRule="auto"/>
        <w:ind w:firstLine="709"/>
        <w:jc w:val="both"/>
        <w:rPr>
          <w:sz w:val="28"/>
          <w:szCs w:val="28"/>
        </w:rPr>
      </w:pPr>
      <w:r w:rsidRPr="002C149B">
        <w:rPr>
          <w:sz w:val="28"/>
          <w:szCs w:val="28"/>
        </w:rPr>
        <w:t xml:space="preserve">Если же при формировании учетной политики организация исходит из допущений, отличающихся от установленных ПБУ 1/98 допущений, то они вместе с причинами их применения должны быть раскрыты в бухгалтерской отчетности. При разработке рабочего плана счетов необходимо иметь в виду, что в соответствии с приказом организация должна утвердить рабочий план счетов, содержащий полный перечень синтетических и аналитических (включая субсчета) счетов, необходимых для ведения бухгалтерского учета в организации. Рабочий План счетов целесообразно разрабатывать с учетом только тех аспектов хозяйственной деятельности организации, которые имели место на момент окончания предыдущего отчетного периода или с большой вероятностью появятся в следующем отчетном периоде. Следовательно, нецелесообразно включать в рабочий План счетов бухгалтерского учета счета по учету отсутствующих в организации объектов или счета по учету объектов, вероятность появления которых в новом отчетном периоде достаточно мала. В рабочем Плане счетов должно быть предусмотрено необходимое количество субсчетов, которые могут быть выбраны из типового Плана счетов и/или добавлены организацией самостоятельно, исходя из специфики своей деятельности. При разработке рабочего Плана счетов также обеспечивается полнота аналитических счетов с указанием их кодовых обозначений. Все применяемые синтетические счета, субсчета и аналитические счета должны адекватно отражать любую хозяйственную операцию, которая имела место на момент окончания предыдущего отчетного периода или с большой вероятностью появится в следующем отчетном периоде. </w:t>
      </w:r>
    </w:p>
    <w:p w:rsidR="00A80906" w:rsidRPr="002C149B" w:rsidRDefault="00A80906" w:rsidP="002C149B">
      <w:pPr>
        <w:spacing w:line="360" w:lineRule="auto"/>
        <w:ind w:firstLine="709"/>
        <w:jc w:val="both"/>
        <w:rPr>
          <w:sz w:val="28"/>
          <w:szCs w:val="28"/>
        </w:rPr>
      </w:pPr>
      <w:r w:rsidRPr="002C149B">
        <w:rPr>
          <w:sz w:val="28"/>
          <w:szCs w:val="28"/>
        </w:rPr>
        <w:t xml:space="preserve">Форма ведения бухгалтерского учета. Организация самостоятельно может выбрать одну из следующих форм ведения бухгалтерского учета: </w:t>
      </w:r>
    </w:p>
    <w:p w:rsidR="00A80906" w:rsidRPr="002C149B" w:rsidRDefault="00A80906" w:rsidP="002C149B">
      <w:pPr>
        <w:numPr>
          <w:ilvl w:val="0"/>
          <w:numId w:val="58"/>
        </w:numPr>
        <w:tabs>
          <w:tab w:val="clear" w:pos="1571"/>
          <w:tab w:val="num" w:pos="900"/>
        </w:tabs>
        <w:spacing w:line="360" w:lineRule="auto"/>
        <w:ind w:left="0" w:firstLine="709"/>
        <w:jc w:val="both"/>
        <w:rPr>
          <w:sz w:val="28"/>
          <w:szCs w:val="28"/>
        </w:rPr>
      </w:pPr>
      <w:r w:rsidRPr="002C149B">
        <w:rPr>
          <w:sz w:val="28"/>
          <w:szCs w:val="28"/>
        </w:rPr>
        <w:t xml:space="preserve">мемориально-ордерную; </w:t>
      </w:r>
    </w:p>
    <w:p w:rsidR="00A80906" w:rsidRPr="002C149B" w:rsidRDefault="00A80906" w:rsidP="002C149B">
      <w:pPr>
        <w:numPr>
          <w:ilvl w:val="0"/>
          <w:numId w:val="58"/>
        </w:numPr>
        <w:tabs>
          <w:tab w:val="clear" w:pos="1571"/>
          <w:tab w:val="num" w:pos="900"/>
        </w:tabs>
        <w:spacing w:line="360" w:lineRule="auto"/>
        <w:ind w:left="0" w:firstLine="709"/>
        <w:jc w:val="both"/>
        <w:rPr>
          <w:sz w:val="28"/>
          <w:szCs w:val="28"/>
        </w:rPr>
      </w:pPr>
      <w:r w:rsidRPr="002C149B">
        <w:rPr>
          <w:sz w:val="28"/>
          <w:szCs w:val="28"/>
        </w:rPr>
        <w:t xml:space="preserve">«Журнал-главная»; </w:t>
      </w:r>
    </w:p>
    <w:p w:rsidR="00A80906" w:rsidRPr="002C149B" w:rsidRDefault="00A80906" w:rsidP="002C149B">
      <w:pPr>
        <w:numPr>
          <w:ilvl w:val="0"/>
          <w:numId w:val="58"/>
        </w:numPr>
        <w:tabs>
          <w:tab w:val="clear" w:pos="1571"/>
          <w:tab w:val="num" w:pos="900"/>
        </w:tabs>
        <w:spacing w:line="360" w:lineRule="auto"/>
        <w:ind w:left="0" w:firstLine="709"/>
        <w:jc w:val="both"/>
        <w:rPr>
          <w:sz w:val="28"/>
          <w:szCs w:val="28"/>
        </w:rPr>
      </w:pPr>
      <w:r w:rsidRPr="002C149B">
        <w:rPr>
          <w:sz w:val="28"/>
          <w:szCs w:val="28"/>
        </w:rPr>
        <w:t xml:space="preserve">журнально-ордерную; </w:t>
      </w:r>
    </w:p>
    <w:p w:rsidR="00A80906" w:rsidRPr="002C149B" w:rsidRDefault="00A80906" w:rsidP="002C149B">
      <w:pPr>
        <w:numPr>
          <w:ilvl w:val="0"/>
          <w:numId w:val="58"/>
        </w:numPr>
        <w:tabs>
          <w:tab w:val="clear" w:pos="1571"/>
          <w:tab w:val="num" w:pos="900"/>
        </w:tabs>
        <w:spacing w:line="360" w:lineRule="auto"/>
        <w:ind w:left="0" w:firstLine="709"/>
        <w:jc w:val="both"/>
        <w:rPr>
          <w:sz w:val="28"/>
          <w:szCs w:val="28"/>
        </w:rPr>
      </w:pPr>
      <w:r w:rsidRPr="002C149B">
        <w:rPr>
          <w:sz w:val="28"/>
          <w:szCs w:val="28"/>
        </w:rPr>
        <w:t xml:space="preserve">автоматизированную; </w:t>
      </w:r>
    </w:p>
    <w:p w:rsidR="00A80906" w:rsidRPr="002C149B" w:rsidRDefault="00A80906" w:rsidP="002C149B">
      <w:pPr>
        <w:numPr>
          <w:ilvl w:val="0"/>
          <w:numId w:val="58"/>
        </w:numPr>
        <w:tabs>
          <w:tab w:val="clear" w:pos="1571"/>
          <w:tab w:val="num" w:pos="900"/>
        </w:tabs>
        <w:spacing w:line="360" w:lineRule="auto"/>
        <w:ind w:left="0" w:firstLine="709"/>
        <w:jc w:val="both"/>
        <w:rPr>
          <w:sz w:val="28"/>
          <w:szCs w:val="28"/>
        </w:rPr>
      </w:pPr>
      <w:r w:rsidRPr="002C149B">
        <w:rPr>
          <w:sz w:val="28"/>
          <w:szCs w:val="28"/>
        </w:rPr>
        <w:t xml:space="preserve">упрощенную. </w:t>
      </w:r>
    </w:p>
    <w:p w:rsidR="00A80906" w:rsidRPr="002C149B" w:rsidRDefault="00A80906" w:rsidP="002C149B">
      <w:pPr>
        <w:spacing w:line="360" w:lineRule="auto"/>
        <w:ind w:firstLine="709"/>
        <w:jc w:val="both"/>
        <w:rPr>
          <w:sz w:val="28"/>
          <w:szCs w:val="28"/>
        </w:rPr>
      </w:pPr>
      <w:r w:rsidRPr="002C149B">
        <w:rPr>
          <w:sz w:val="28"/>
          <w:szCs w:val="28"/>
        </w:rPr>
        <w:t xml:space="preserve">Последняя форма ведения бухгалтерского учета может применяться организациями-субъектами малого предпринимательства в соответствии с Типовыми рекомендациями по организации бухгалтерского учета для субъектов малого предпринимательства, утвержденными приказом Министерства финансов РФ от 21 декабря 1998 г. № 64Н (так как изменения в данный документ не вносились с момента утверждения - в части, не противоречащей нормативно-правым актам Российской Федерации по бухгалтерскому учету). </w:t>
      </w:r>
    </w:p>
    <w:p w:rsidR="00A80906" w:rsidRPr="002C149B" w:rsidRDefault="00A80906" w:rsidP="002C149B">
      <w:pPr>
        <w:spacing w:line="360" w:lineRule="auto"/>
        <w:ind w:firstLine="709"/>
        <w:jc w:val="both"/>
        <w:rPr>
          <w:sz w:val="28"/>
          <w:szCs w:val="28"/>
        </w:rPr>
      </w:pPr>
      <w:r w:rsidRPr="002C149B">
        <w:rPr>
          <w:sz w:val="28"/>
          <w:szCs w:val="28"/>
        </w:rPr>
        <w:t xml:space="preserve">Технология обработки информации. Учетные документы могут составляться на бумажных носителях или в электронном виде. </w:t>
      </w:r>
    </w:p>
    <w:p w:rsidR="00A80906" w:rsidRPr="002C149B" w:rsidRDefault="00A80906" w:rsidP="002C149B">
      <w:pPr>
        <w:spacing w:line="360" w:lineRule="auto"/>
        <w:ind w:firstLine="709"/>
        <w:jc w:val="both"/>
        <w:rPr>
          <w:sz w:val="28"/>
          <w:szCs w:val="28"/>
        </w:rPr>
      </w:pPr>
      <w:r w:rsidRPr="002C149B">
        <w:rPr>
          <w:sz w:val="28"/>
          <w:szCs w:val="28"/>
        </w:rPr>
        <w:t xml:space="preserve">В последних случаях организация обязана изготовлять за свой счет копии таких документов на бумажных носителях для других участников хозяйственных· операций, а также по. требованию организации, осуществляющих контроль в соответствии с законодательством России. </w:t>
      </w:r>
    </w:p>
    <w:p w:rsidR="00A80906" w:rsidRPr="002C149B" w:rsidRDefault="00A80906" w:rsidP="002C149B">
      <w:pPr>
        <w:spacing w:line="360" w:lineRule="auto"/>
        <w:ind w:firstLine="709"/>
        <w:jc w:val="both"/>
        <w:rPr>
          <w:sz w:val="28"/>
          <w:szCs w:val="28"/>
        </w:rPr>
      </w:pPr>
      <w:r w:rsidRPr="002C149B">
        <w:rPr>
          <w:sz w:val="28"/>
          <w:szCs w:val="28"/>
        </w:rPr>
        <w:t xml:space="preserve">В зависимости от формы составления документов организация может выбрать один из следующих способов обработки информации: </w:t>
      </w:r>
    </w:p>
    <w:p w:rsidR="00A80906" w:rsidRPr="002C149B" w:rsidRDefault="00A80906" w:rsidP="002C149B">
      <w:pPr>
        <w:numPr>
          <w:ilvl w:val="0"/>
          <w:numId w:val="59"/>
        </w:numPr>
        <w:tabs>
          <w:tab w:val="clear" w:pos="1571"/>
          <w:tab w:val="num" w:pos="720"/>
        </w:tabs>
        <w:spacing w:line="360" w:lineRule="auto"/>
        <w:ind w:left="0" w:firstLine="709"/>
        <w:jc w:val="both"/>
        <w:rPr>
          <w:sz w:val="28"/>
          <w:szCs w:val="28"/>
        </w:rPr>
      </w:pPr>
      <w:r w:rsidRPr="002C149B">
        <w:rPr>
          <w:sz w:val="28"/>
          <w:szCs w:val="28"/>
        </w:rPr>
        <w:t xml:space="preserve">ручной способ; </w:t>
      </w:r>
    </w:p>
    <w:p w:rsidR="00A80906" w:rsidRPr="002C149B" w:rsidRDefault="00A80906" w:rsidP="002C149B">
      <w:pPr>
        <w:numPr>
          <w:ilvl w:val="0"/>
          <w:numId w:val="59"/>
        </w:numPr>
        <w:tabs>
          <w:tab w:val="clear" w:pos="1571"/>
          <w:tab w:val="num" w:pos="720"/>
        </w:tabs>
        <w:spacing w:line="360" w:lineRule="auto"/>
        <w:ind w:left="0" w:firstLine="709"/>
        <w:jc w:val="both"/>
        <w:rPr>
          <w:sz w:val="28"/>
          <w:szCs w:val="28"/>
        </w:rPr>
      </w:pPr>
      <w:r w:rsidRPr="002C149B">
        <w:rPr>
          <w:sz w:val="28"/>
          <w:szCs w:val="28"/>
        </w:rPr>
        <w:t xml:space="preserve">автоматизированный способ, основанный на использовании различных средств вычислительной техники и программ бухгалтерского учета. </w:t>
      </w:r>
    </w:p>
    <w:p w:rsidR="00F50529" w:rsidRPr="008776F0" w:rsidRDefault="008776F0" w:rsidP="008776F0">
      <w:pPr>
        <w:widowControl w:val="0"/>
        <w:spacing w:line="360" w:lineRule="auto"/>
        <w:ind w:firstLine="709"/>
        <w:jc w:val="center"/>
        <w:rPr>
          <w:b/>
          <w:bCs/>
          <w:sz w:val="28"/>
          <w:szCs w:val="28"/>
        </w:rPr>
      </w:pPr>
      <w:r>
        <w:rPr>
          <w:sz w:val="28"/>
          <w:szCs w:val="28"/>
        </w:rPr>
        <w:br w:type="page"/>
      </w:r>
      <w:r w:rsidR="00D14BA1" w:rsidRPr="008776F0">
        <w:rPr>
          <w:b/>
          <w:bCs/>
          <w:sz w:val="28"/>
          <w:szCs w:val="28"/>
        </w:rPr>
        <w:t>Раздел 3.</w:t>
      </w:r>
      <w:r w:rsidRPr="008776F0">
        <w:rPr>
          <w:b/>
          <w:bCs/>
          <w:sz w:val="28"/>
          <w:szCs w:val="28"/>
        </w:rPr>
        <w:t xml:space="preserve"> </w:t>
      </w:r>
      <w:r w:rsidR="00982C6E" w:rsidRPr="008776F0">
        <w:rPr>
          <w:b/>
          <w:bCs/>
          <w:sz w:val="28"/>
          <w:szCs w:val="28"/>
        </w:rPr>
        <w:t>Учёт денежных средств, расчётных и кредитных операций</w:t>
      </w:r>
    </w:p>
    <w:p w:rsidR="008776F0" w:rsidRDefault="008776F0" w:rsidP="002C149B">
      <w:pPr>
        <w:spacing w:line="360" w:lineRule="auto"/>
        <w:ind w:firstLine="709"/>
        <w:jc w:val="both"/>
        <w:rPr>
          <w:sz w:val="28"/>
          <w:szCs w:val="28"/>
        </w:rPr>
      </w:pPr>
    </w:p>
    <w:p w:rsidR="00982C6E" w:rsidRPr="008776F0" w:rsidRDefault="00D14BA1" w:rsidP="002C149B">
      <w:pPr>
        <w:spacing w:line="360" w:lineRule="auto"/>
        <w:ind w:firstLine="709"/>
        <w:jc w:val="both"/>
        <w:rPr>
          <w:b/>
          <w:bCs/>
          <w:sz w:val="28"/>
          <w:szCs w:val="28"/>
        </w:rPr>
      </w:pPr>
      <w:r w:rsidRPr="008776F0">
        <w:rPr>
          <w:b/>
          <w:bCs/>
          <w:sz w:val="28"/>
          <w:szCs w:val="28"/>
        </w:rPr>
        <w:t xml:space="preserve">3.1. </w:t>
      </w:r>
      <w:r w:rsidR="00982C6E" w:rsidRPr="008776F0">
        <w:rPr>
          <w:b/>
          <w:bCs/>
          <w:sz w:val="28"/>
          <w:szCs w:val="28"/>
        </w:rPr>
        <w:t>Учёт кассовых операций</w:t>
      </w:r>
    </w:p>
    <w:p w:rsidR="008776F0" w:rsidRDefault="008776F0" w:rsidP="002C149B">
      <w:pPr>
        <w:spacing w:line="360" w:lineRule="auto"/>
        <w:ind w:firstLine="709"/>
        <w:jc w:val="both"/>
        <w:rPr>
          <w:sz w:val="28"/>
          <w:szCs w:val="28"/>
        </w:rPr>
      </w:pPr>
    </w:p>
    <w:p w:rsidR="005C7933" w:rsidRPr="002C149B" w:rsidRDefault="005C727F" w:rsidP="002C149B">
      <w:pPr>
        <w:spacing w:line="360" w:lineRule="auto"/>
        <w:ind w:firstLine="709"/>
        <w:jc w:val="both"/>
        <w:rPr>
          <w:sz w:val="28"/>
          <w:szCs w:val="28"/>
        </w:rPr>
      </w:pPr>
      <w:r w:rsidRPr="002C149B">
        <w:rPr>
          <w:sz w:val="28"/>
          <w:szCs w:val="28"/>
        </w:rPr>
        <w:t>В соответствии с нормативными документами каждое предприятие для осуществления расчётов наличными деньгами должно иметь кассу. Помещение кассы для обеспечения необходимых условий сохранности денежных средств должно быть оборудовано</w:t>
      </w:r>
      <w:r w:rsidR="005C7933" w:rsidRPr="002C149B">
        <w:rPr>
          <w:sz w:val="28"/>
          <w:szCs w:val="28"/>
        </w:rPr>
        <w:t xml:space="preserve"> и защищено в соответствии с действующим порядком. Всю полноту ответственности за создание таких условий несёт руководитель (директор) предприятия.</w:t>
      </w:r>
    </w:p>
    <w:p w:rsidR="005C727F" w:rsidRPr="002C149B" w:rsidRDefault="005C7933" w:rsidP="002C149B">
      <w:pPr>
        <w:spacing w:line="360" w:lineRule="auto"/>
        <w:ind w:firstLine="709"/>
        <w:jc w:val="both"/>
        <w:rPr>
          <w:sz w:val="28"/>
          <w:szCs w:val="28"/>
        </w:rPr>
      </w:pPr>
      <w:r w:rsidRPr="002C149B">
        <w:rPr>
          <w:sz w:val="28"/>
          <w:szCs w:val="28"/>
        </w:rPr>
        <w:t>Сумма наличных денег, которая может находится в кассе на конец рабочего дня, определяется лимитом, установленном банком по согласованию с предприятием.</w:t>
      </w:r>
      <w:r w:rsidR="005C727F" w:rsidRPr="002C149B">
        <w:rPr>
          <w:sz w:val="28"/>
          <w:szCs w:val="28"/>
        </w:rPr>
        <w:t xml:space="preserve"> </w:t>
      </w:r>
      <w:r w:rsidRPr="002C149B">
        <w:rPr>
          <w:sz w:val="28"/>
          <w:szCs w:val="28"/>
        </w:rPr>
        <w:t>Лимит кассового остатка</w:t>
      </w:r>
      <w:r w:rsidR="002C149B">
        <w:rPr>
          <w:sz w:val="28"/>
          <w:szCs w:val="28"/>
        </w:rPr>
        <w:t xml:space="preserve"> </w:t>
      </w:r>
      <w:r w:rsidRPr="002C149B">
        <w:rPr>
          <w:sz w:val="28"/>
          <w:szCs w:val="28"/>
        </w:rPr>
        <w:t>каждому предприятию определяется индивидуально банком с помощью расчёта по форме № 0408020, утверждённой Положением Центрального банка РФ от 5 января 1998 г. № 14-П « О правилах организации наличного денежного обращения на территории РФ», и при необходимости может быть пересмотрен. Расчёт лимита остатка кассы подписывают руководитель и главный бухгалтер предприятия. Этот расчёт предприятие должно представить в обслуживающий его банк.</w:t>
      </w:r>
    </w:p>
    <w:p w:rsidR="005C7933" w:rsidRPr="002C149B" w:rsidRDefault="005C7933" w:rsidP="002C149B">
      <w:pPr>
        <w:spacing w:line="360" w:lineRule="auto"/>
        <w:ind w:firstLine="709"/>
        <w:jc w:val="both"/>
        <w:rPr>
          <w:sz w:val="28"/>
          <w:szCs w:val="28"/>
        </w:rPr>
      </w:pPr>
      <w:r w:rsidRPr="002C149B">
        <w:rPr>
          <w:sz w:val="28"/>
          <w:szCs w:val="28"/>
        </w:rPr>
        <w:t>Сверх установленного лимита деньги могут хранит</w:t>
      </w:r>
      <w:r w:rsidR="007F42A1" w:rsidRPr="002C149B">
        <w:rPr>
          <w:sz w:val="28"/>
          <w:szCs w:val="28"/>
        </w:rPr>
        <w:t>ь</w:t>
      </w:r>
      <w:r w:rsidRPr="002C149B">
        <w:rPr>
          <w:sz w:val="28"/>
          <w:szCs w:val="28"/>
        </w:rPr>
        <w:t>ся в кассе только для оплаты труда, пособий по социальному страхованию и стипендий, но не свыше трёх дней, включая день получения денег в банке.</w:t>
      </w:r>
    </w:p>
    <w:p w:rsidR="007F42A1" w:rsidRPr="002C149B" w:rsidRDefault="007F42A1" w:rsidP="002C149B">
      <w:pPr>
        <w:spacing w:line="360" w:lineRule="auto"/>
        <w:ind w:firstLine="709"/>
        <w:jc w:val="both"/>
        <w:rPr>
          <w:sz w:val="28"/>
          <w:szCs w:val="28"/>
        </w:rPr>
      </w:pPr>
      <w:r w:rsidRPr="002C149B">
        <w:rPr>
          <w:sz w:val="28"/>
          <w:szCs w:val="28"/>
        </w:rPr>
        <w:t>В случае если предприятие не предоставило расчёт ни в один из обслуживающих его банков, лимит остатка кассы считается нулевым, а денежная наличность в кассе – сверхнормативной и в обязательном порядке должна сдаваться в банк.</w:t>
      </w:r>
    </w:p>
    <w:p w:rsidR="007F42A1" w:rsidRPr="002C149B" w:rsidRDefault="007F42A1" w:rsidP="002C149B">
      <w:pPr>
        <w:spacing w:line="360" w:lineRule="auto"/>
        <w:ind w:firstLine="709"/>
        <w:jc w:val="both"/>
        <w:rPr>
          <w:sz w:val="28"/>
          <w:szCs w:val="28"/>
        </w:rPr>
      </w:pPr>
      <w:r w:rsidRPr="002C149B">
        <w:rPr>
          <w:sz w:val="28"/>
          <w:szCs w:val="28"/>
        </w:rPr>
        <w:t>На основании заключенного договора о полной индивидуальной материальной ответственности кассир несёт ответственность за сохранность средств в кассе, правильность оформления первичных кассовых документов и ведение кассовой книги.</w:t>
      </w:r>
    </w:p>
    <w:p w:rsidR="007F42A1" w:rsidRPr="002C149B" w:rsidRDefault="007F42A1" w:rsidP="002C149B">
      <w:pPr>
        <w:spacing w:line="360" w:lineRule="auto"/>
        <w:ind w:firstLine="709"/>
        <w:jc w:val="both"/>
        <w:rPr>
          <w:sz w:val="28"/>
          <w:szCs w:val="28"/>
        </w:rPr>
      </w:pPr>
      <w:r w:rsidRPr="002C149B">
        <w:rPr>
          <w:sz w:val="28"/>
          <w:szCs w:val="28"/>
        </w:rPr>
        <w:t>Наличные деньги в кассу кассир принимает по приходному кассовому ордеру (форма № КО-1), подписанному главным бухгалтером, с выдачей лицу, сдающему деньги в кассу, квитанции о</w:t>
      </w:r>
      <w:r w:rsidR="002C149B">
        <w:rPr>
          <w:sz w:val="28"/>
          <w:szCs w:val="28"/>
        </w:rPr>
        <w:t xml:space="preserve"> </w:t>
      </w:r>
      <w:r w:rsidRPr="002C149B">
        <w:rPr>
          <w:sz w:val="28"/>
          <w:szCs w:val="28"/>
        </w:rPr>
        <w:t>приёме. Деньги из кассы кассир выдаёт по расходному кассовому ордеру (форма</w:t>
      </w:r>
      <w:r w:rsidR="002C149B">
        <w:rPr>
          <w:sz w:val="28"/>
          <w:szCs w:val="28"/>
        </w:rPr>
        <w:t xml:space="preserve"> </w:t>
      </w:r>
      <w:r w:rsidRPr="002C149B">
        <w:rPr>
          <w:sz w:val="28"/>
          <w:szCs w:val="28"/>
        </w:rPr>
        <w:t>№</w:t>
      </w:r>
      <w:r w:rsidR="002C149B">
        <w:rPr>
          <w:sz w:val="28"/>
          <w:szCs w:val="28"/>
        </w:rPr>
        <w:t xml:space="preserve"> </w:t>
      </w:r>
      <w:r w:rsidRPr="002C149B">
        <w:rPr>
          <w:sz w:val="28"/>
          <w:szCs w:val="28"/>
        </w:rPr>
        <w:t>КО-2) на основании платёжных ведомостей, заявлений о произведённых расходах с приложенными к ним товарными чеками, квитанциями, справками, удостоверяющими факт</w:t>
      </w:r>
      <w:r w:rsidR="002C149B">
        <w:rPr>
          <w:sz w:val="28"/>
          <w:szCs w:val="28"/>
        </w:rPr>
        <w:t xml:space="preserve"> </w:t>
      </w:r>
      <w:r w:rsidRPr="002C149B">
        <w:rPr>
          <w:sz w:val="28"/>
          <w:szCs w:val="28"/>
        </w:rPr>
        <w:t>расходования</w:t>
      </w:r>
      <w:r w:rsidR="009E0513" w:rsidRPr="002C149B">
        <w:rPr>
          <w:sz w:val="28"/>
          <w:szCs w:val="28"/>
        </w:rPr>
        <w:t xml:space="preserve"> денег, и иными оправдательными документами.</w:t>
      </w:r>
    </w:p>
    <w:p w:rsidR="00BD7F44" w:rsidRPr="002C149B" w:rsidRDefault="00BD7F44" w:rsidP="002C149B">
      <w:pPr>
        <w:spacing w:line="360" w:lineRule="auto"/>
        <w:ind w:firstLine="709"/>
        <w:jc w:val="both"/>
        <w:rPr>
          <w:sz w:val="28"/>
          <w:szCs w:val="28"/>
        </w:rPr>
      </w:pPr>
      <w:r w:rsidRPr="002C149B">
        <w:rPr>
          <w:sz w:val="28"/>
          <w:szCs w:val="28"/>
        </w:rPr>
        <w:t>Приходные и расходные кассовые ордера имеют раздельную нумерацию и регистрируются в Журнале регистрации приходных и расходных кассовых ордеров.</w:t>
      </w:r>
    </w:p>
    <w:p w:rsidR="00BD7F44" w:rsidRPr="002C149B" w:rsidRDefault="00BD7F44" w:rsidP="002C149B">
      <w:pPr>
        <w:spacing w:line="360" w:lineRule="auto"/>
        <w:ind w:firstLine="709"/>
        <w:jc w:val="both"/>
        <w:rPr>
          <w:sz w:val="28"/>
          <w:szCs w:val="28"/>
        </w:rPr>
      </w:pPr>
      <w:r w:rsidRPr="002C149B">
        <w:rPr>
          <w:sz w:val="28"/>
          <w:szCs w:val="28"/>
        </w:rPr>
        <w:t>Приходные и расходные кассовые ордера заполняются бухгалтером собственноручно, без подчисток и исправлений.</w:t>
      </w:r>
    </w:p>
    <w:p w:rsidR="00BD7F44" w:rsidRPr="002C149B" w:rsidRDefault="00BD7F44" w:rsidP="002C149B">
      <w:pPr>
        <w:spacing w:line="360" w:lineRule="auto"/>
        <w:ind w:firstLine="709"/>
        <w:jc w:val="both"/>
        <w:rPr>
          <w:sz w:val="28"/>
          <w:szCs w:val="28"/>
        </w:rPr>
      </w:pPr>
      <w:r w:rsidRPr="002C149B">
        <w:rPr>
          <w:sz w:val="28"/>
          <w:szCs w:val="28"/>
        </w:rPr>
        <w:t>Все факты поступления и выдачи наличных денег отражаются в кассовой книге, страницы которой должны быть пронумерованы, прошнурованы, опечатаны сургучной бумагой и заверены</w:t>
      </w:r>
      <w:r w:rsidR="002C149B">
        <w:rPr>
          <w:sz w:val="28"/>
          <w:szCs w:val="28"/>
        </w:rPr>
        <w:t xml:space="preserve"> </w:t>
      </w:r>
      <w:r w:rsidRPr="002C149B">
        <w:rPr>
          <w:sz w:val="28"/>
          <w:szCs w:val="28"/>
        </w:rPr>
        <w:t>подписями директора и главного бухгалтера. Записи в кассовой книге ведутся под копирку в двух экземплярах. Второй экземпляр является отрывным</w:t>
      </w:r>
      <w:r w:rsidR="002C149B">
        <w:rPr>
          <w:sz w:val="28"/>
          <w:szCs w:val="28"/>
        </w:rPr>
        <w:t xml:space="preserve"> </w:t>
      </w:r>
      <w:r w:rsidRPr="002C149B">
        <w:rPr>
          <w:sz w:val="28"/>
          <w:szCs w:val="28"/>
        </w:rPr>
        <w:t>и представляет собой отчёт кассира, который ежедневно, в конце рабочего дня, передаётся в бухгалтерию с приложенными к нему приходными и расходными документами.</w:t>
      </w:r>
    </w:p>
    <w:p w:rsidR="000A3D40" w:rsidRPr="002C149B" w:rsidRDefault="000A3D40" w:rsidP="002C149B">
      <w:pPr>
        <w:spacing w:line="360" w:lineRule="auto"/>
        <w:ind w:firstLine="709"/>
        <w:jc w:val="both"/>
        <w:rPr>
          <w:sz w:val="28"/>
          <w:szCs w:val="28"/>
        </w:rPr>
      </w:pPr>
      <w:r w:rsidRPr="002C149B">
        <w:rPr>
          <w:sz w:val="28"/>
          <w:szCs w:val="28"/>
        </w:rPr>
        <w:t>Подчистки в кассовой книге запрещены, а исправления в ней возможны только с заверяющей подписью кассира и главного бухгалтера. В отчёте кассира подсчитываются итоги прихода и расхода денежных сумм за день и определяется остаток на конец дня. На предприятиях при условии обеспечения полной сохранности кассовых документов кассовая книга может вестись автоматизированным способом.</w:t>
      </w:r>
    </w:p>
    <w:p w:rsidR="000A3D40" w:rsidRPr="002C149B" w:rsidRDefault="000A3D40" w:rsidP="002C149B">
      <w:pPr>
        <w:spacing w:line="360" w:lineRule="auto"/>
        <w:ind w:firstLine="709"/>
        <w:jc w:val="both"/>
        <w:rPr>
          <w:sz w:val="28"/>
          <w:szCs w:val="28"/>
        </w:rPr>
      </w:pPr>
      <w:r w:rsidRPr="002C149B">
        <w:rPr>
          <w:sz w:val="28"/>
          <w:szCs w:val="28"/>
        </w:rPr>
        <w:t>Ответственность за соблюдение порядка ведения кассовых операций возлагается на руководителя предприятия, главного бухгалтера и кассира.</w:t>
      </w:r>
    </w:p>
    <w:p w:rsidR="000A3D40" w:rsidRPr="002C149B" w:rsidRDefault="000A3D40" w:rsidP="002C149B">
      <w:pPr>
        <w:spacing w:line="360" w:lineRule="auto"/>
        <w:ind w:firstLine="709"/>
        <w:jc w:val="both"/>
        <w:rPr>
          <w:sz w:val="28"/>
          <w:szCs w:val="28"/>
        </w:rPr>
      </w:pPr>
      <w:r w:rsidRPr="002C149B">
        <w:rPr>
          <w:sz w:val="28"/>
          <w:szCs w:val="28"/>
        </w:rPr>
        <w:t xml:space="preserve">Порядок ведения кассовых операций систематически проверяется банком, обслуживающим данное предприятие. За несоблюдение условий работы с денежной наличностью и порядка ведения кассовых операций в соответствии с Кодексом об административных правонарушениях с организации взимаются штрафы. Сумма штрафов – от 400 до 500 минимальных размеров оплаты труда. </w:t>
      </w:r>
    </w:p>
    <w:p w:rsidR="000A3D40" w:rsidRPr="002C149B" w:rsidRDefault="000A3D40" w:rsidP="002C149B">
      <w:pPr>
        <w:spacing w:line="360" w:lineRule="auto"/>
        <w:ind w:firstLine="709"/>
        <w:jc w:val="both"/>
        <w:rPr>
          <w:sz w:val="28"/>
          <w:szCs w:val="28"/>
        </w:rPr>
      </w:pPr>
      <w:r w:rsidRPr="002C149B">
        <w:rPr>
          <w:sz w:val="28"/>
          <w:szCs w:val="28"/>
        </w:rPr>
        <w:t>Синтетический учет денежных средств в кассе осуществляется на счёте 50 «Касса»</w:t>
      </w:r>
    </w:p>
    <w:p w:rsidR="00C3197E" w:rsidRPr="002C149B" w:rsidRDefault="00C3197E" w:rsidP="002C149B">
      <w:pPr>
        <w:spacing w:line="360" w:lineRule="auto"/>
        <w:ind w:firstLine="709"/>
        <w:jc w:val="both"/>
        <w:rPr>
          <w:sz w:val="28"/>
          <w:szCs w:val="28"/>
        </w:rPr>
      </w:pPr>
      <w:r w:rsidRPr="002C149B">
        <w:rPr>
          <w:sz w:val="28"/>
          <w:szCs w:val="28"/>
        </w:rPr>
        <w:t>Счёт 50 «Касса» предназначен для обобщения информации о наличии и движении денежных средств в кассах предприятия.</w:t>
      </w:r>
    </w:p>
    <w:p w:rsidR="00C3197E" w:rsidRPr="002C149B" w:rsidRDefault="00C3197E" w:rsidP="002C149B">
      <w:pPr>
        <w:spacing w:line="360" w:lineRule="auto"/>
        <w:ind w:firstLine="709"/>
        <w:jc w:val="both"/>
        <w:rPr>
          <w:sz w:val="28"/>
          <w:szCs w:val="28"/>
        </w:rPr>
      </w:pPr>
      <w:r w:rsidRPr="002C149B">
        <w:rPr>
          <w:sz w:val="28"/>
          <w:szCs w:val="28"/>
        </w:rPr>
        <w:t>К счёту 50 «Касса» могут быть открыты субсчета:</w:t>
      </w:r>
    </w:p>
    <w:p w:rsidR="00C3197E" w:rsidRPr="002C149B" w:rsidRDefault="00C3197E" w:rsidP="002C149B">
      <w:pPr>
        <w:spacing w:line="360" w:lineRule="auto"/>
        <w:ind w:firstLine="709"/>
        <w:jc w:val="both"/>
        <w:rPr>
          <w:sz w:val="28"/>
          <w:szCs w:val="28"/>
        </w:rPr>
      </w:pPr>
      <w:r w:rsidRPr="002C149B">
        <w:rPr>
          <w:sz w:val="28"/>
          <w:szCs w:val="28"/>
        </w:rPr>
        <w:t>50.1 «Касса предприятия»</w:t>
      </w:r>
    </w:p>
    <w:p w:rsidR="00C3197E" w:rsidRPr="002C149B" w:rsidRDefault="00C3197E" w:rsidP="002C149B">
      <w:pPr>
        <w:spacing w:line="360" w:lineRule="auto"/>
        <w:ind w:firstLine="709"/>
        <w:jc w:val="both"/>
        <w:rPr>
          <w:sz w:val="28"/>
          <w:szCs w:val="28"/>
        </w:rPr>
      </w:pPr>
      <w:r w:rsidRPr="002C149B">
        <w:rPr>
          <w:sz w:val="28"/>
          <w:szCs w:val="28"/>
        </w:rPr>
        <w:t>50.2 «Операционная касса»</w:t>
      </w:r>
    </w:p>
    <w:p w:rsidR="00C3197E" w:rsidRPr="002C149B" w:rsidRDefault="00C3197E" w:rsidP="002C149B">
      <w:pPr>
        <w:spacing w:line="360" w:lineRule="auto"/>
        <w:ind w:firstLine="709"/>
        <w:jc w:val="both"/>
        <w:rPr>
          <w:sz w:val="28"/>
          <w:szCs w:val="28"/>
        </w:rPr>
      </w:pPr>
      <w:r w:rsidRPr="002C149B">
        <w:rPr>
          <w:sz w:val="28"/>
          <w:szCs w:val="28"/>
        </w:rPr>
        <w:t>50.3 «Денежные документы» и др.</w:t>
      </w:r>
    </w:p>
    <w:p w:rsidR="00AC2E99" w:rsidRPr="002C149B" w:rsidRDefault="00AC2E99" w:rsidP="002C149B">
      <w:pPr>
        <w:spacing w:line="360" w:lineRule="auto"/>
        <w:ind w:firstLine="709"/>
        <w:jc w:val="both"/>
        <w:rPr>
          <w:sz w:val="28"/>
          <w:szCs w:val="28"/>
        </w:rPr>
      </w:pPr>
      <w:r w:rsidRPr="002C149B">
        <w:rPr>
          <w:sz w:val="28"/>
          <w:szCs w:val="28"/>
        </w:rPr>
        <w:t>На субсчёте 50.1 «Касса предприятия» учитываются денежные средства в кассе предприятия. Когда предприятие производит кассовые операции с иностранной валютой, то к счёту 50 «Касса» должны быть открыты соответствующие субсчета для обособленного учёта движения каждой наличной иностранной валюты.</w:t>
      </w:r>
    </w:p>
    <w:p w:rsidR="00AC2E99" w:rsidRPr="002C149B" w:rsidRDefault="00AC2E99" w:rsidP="002C149B">
      <w:pPr>
        <w:spacing w:line="360" w:lineRule="auto"/>
        <w:ind w:firstLine="709"/>
        <w:jc w:val="both"/>
        <w:rPr>
          <w:sz w:val="28"/>
          <w:szCs w:val="28"/>
        </w:rPr>
      </w:pPr>
      <w:r w:rsidRPr="002C149B">
        <w:rPr>
          <w:sz w:val="28"/>
          <w:szCs w:val="28"/>
        </w:rPr>
        <w:t>На субсчёте 50.2 «Операционная касса» учитываются наличие и движение денежных средств в кассах товарных контор (пристаней) и эксплуатационных участков, остановочных пунктов, речных переправ, судов, билетных и багажных кассах портов, вокзалов, кассах хранения билетов , кассах отделений связи и т.п.</w:t>
      </w:r>
      <w:r w:rsidR="00D83089" w:rsidRPr="002C149B">
        <w:rPr>
          <w:sz w:val="28"/>
          <w:szCs w:val="28"/>
        </w:rPr>
        <w:t xml:space="preserve"> Он открывается организациями ( в частности организациями транспорта и связи) при необходимости.</w:t>
      </w:r>
    </w:p>
    <w:p w:rsidR="00D83089" w:rsidRPr="002C149B" w:rsidRDefault="00D83089" w:rsidP="002C149B">
      <w:pPr>
        <w:spacing w:line="360" w:lineRule="auto"/>
        <w:ind w:firstLine="709"/>
        <w:jc w:val="both"/>
        <w:rPr>
          <w:sz w:val="28"/>
          <w:szCs w:val="28"/>
        </w:rPr>
      </w:pPr>
      <w:r w:rsidRPr="002C149B">
        <w:rPr>
          <w:sz w:val="28"/>
          <w:szCs w:val="28"/>
        </w:rPr>
        <w:t>На субсчёте 50.3 «Денежные документы» учитываются находящиеся в кассе предприятия потовые марки, марки государственной пошлины, вексельные марки, оплаченные авиабилеты и другие денежные документы. Денежные документы учитываются на счёте 50 «Касса»</w:t>
      </w:r>
      <w:r w:rsidR="002C149B">
        <w:rPr>
          <w:sz w:val="28"/>
          <w:szCs w:val="28"/>
        </w:rPr>
        <w:t xml:space="preserve"> </w:t>
      </w:r>
      <w:r w:rsidRPr="002C149B">
        <w:rPr>
          <w:sz w:val="28"/>
          <w:szCs w:val="28"/>
        </w:rPr>
        <w:t>в сумме фактических затрат на приобретение.</w:t>
      </w:r>
    </w:p>
    <w:p w:rsidR="00923B73" w:rsidRPr="002C149B" w:rsidRDefault="00923B73" w:rsidP="002C149B">
      <w:pPr>
        <w:spacing w:line="360" w:lineRule="auto"/>
        <w:ind w:firstLine="709"/>
        <w:jc w:val="both"/>
        <w:rPr>
          <w:sz w:val="28"/>
          <w:szCs w:val="28"/>
        </w:rPr>
      </w:pPr>
    </w:p>
    <w:p w:rsidR="0021048B" w:rsidRPr="002C149B" w:rsidRDefault="0021048B" w:rsidP="002C149B">
      <w:pPr>
        <w:spacing w:line="360" w:lineRule="auto"/>
        <w:ind w:firstLine="709"/>
        <w:jc w:val="both"/>
        <w:rPr>
          <w:sz w:val="28"/>
          <w:szCs w:val="28"/>
        </w:rPr>
      </w:pPr>
      <w:r w:rsidRPr="002C149B">
        <w:rPr>
          <w:sz w:val="28"/>
          <w:szCs w:val="28"/>
        </w:rPr>
        <w:t>СХЕМА ТИПОВЫХ ОПЕРАЦИЙ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1048B" w:rsidRPr="008776F0" w:rsidTr="00E21334">
        <w:tc>
          <w:tcPr>
            <w:tcW w:w="9571" w:type="dxa"/>
            <w:gridSpan w:val="2"/>
            <w:vAlign w:val="center"/>
          </w:tcPr>
          <w:p w:rsidR="0021048B" w:rsidRPr="008776F0" w:rsidRDefault="002C3CD5" w:rsidP="008776F0">
            <w:pPr>
              <w:tabs>
                <w:tab w:val="left" w:pos="3630"/>
                <w:tab w:val="right" w:pos="9355"/>
              </w:tabs>
              <w:spacing w:line="360" w:lineRule="auto"/>
              <w:rPr>
                <w:sz w:val="20"/>
                <w:szCs w:val="20"/>
              </w:rPr>
            </w:pPr>
            <w:r w:rsidRPr="008776F0">
              <w:rPr>
                <w:sz w:val="20"/>
                <w:szCs w:val="20"/>
              </w:rPr>
              <w:t>Д</w:t>
            </w:r>
            <w:r w:rsidR="0021048B" w:rsidRPr="008776F0">
              <w:rPr>
                <w:sz w:val="20"/>
                <w:szCs w:val="20"/>
              </w:rPr>
              <w:t>50 «Касса»К</w:t>
            </w: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Сн</w:t>
            </w:r>
          </w:p>
        </w:tc>
        <w:tc>
          <w:tcPr>
            <w:tcW w:w="4786" w:type="dxa"/>
            <w:vMerge w:val="restart"/>
            <w:vAlign w:val="center"/>
          </w:tcPr>
          <w:p w:rsidR="0021048B" w:rsidRPr="008776F0" w:rsidRDefault="009D7034" w:rsidP="008776F0">
            <w:pPr>
              <w:spacing w:line="360" w:lineRule="auto"/>
              <w:rPr>
                <w:sz w:val="20"/>
                <w:szCs w:val="20"/>
              </w:rPr>
            </w:pPr>
            <w:r w:rsidRPr="008776F0">
              <w:rPr>
                <w:sz w:val="20"/>
                <w:szCs w:val="20"/>
              </w:rPr>
              <w:t>Д 51 «Расчётные счета»</w:t>
            </w:r>
          </w:p>
          <w:p w:rsidR="009D7034" w:rsidRPr="008776F0" w:rsidRDefault="009D7034" w:rsidP="008776F0">
            <w:pPr>
              <w:spacing w:line="360" w:lineRule="auto"/>
              <w:rPr>
                <w:sz w:val="20"/>
                <w:szCs w:val="20"/>
              </w:rPr>
            </w:pPr>
            <w:r w:rsidRPr="008776F0">
              <w:rPr>
                <w:sz w:val="20"/>
                <w:szCs w:val="20"/>
              </w:rPr>
              <w:t>Внесены на расчётный счёт наличные денежные средства из кассы</w:t>
            </w: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К 51 «Расчётные счета»</w:t>
            </w:r>
          </w:p>
          <w:p w:rsidR="0021048B" w:rsidRPr="008776F0" w:rsidRDefault="0021048B" w:rsidP="008776F0">
            <w:pPr>
              <w:spacing w:line="360" w:lineRule="auto"/>
              <w:rPr>
                <w:sz w:val="20"/>
                <w:szCs w:val="20"/>
              </w:rPr>
            </w:pPr>
            <w:r w:rsidRPr="008776F0">
              <w:rPr>
                <w:sz w:val="20"/>
                <w:szCs w:val="20"/>
              </w:rPr>
              <w:t>Сняты с расчётного счёта и оприходованы деньги в кассу</w:t>
            </w:r>
          </w:p>
        </w:tc>
        <w:tc>
          <w:tcPr>
            <w:tcW w:w="4786" w:type="dxa"/>
            <w:vMerge/>
            <w:vAlign w:val="center"/>
          </w:tcPr>
          <w:p w:rsidR="0021048B" w:rsidRPr="008776F0" w:rsidRDefault="0021048B" w:rsidP="008776F0">
            <w:pPr>
              <w:spacing w:line="360" w:lineRule="auto"/>
              <w:rPr>
                <w:sz w:val="20"/>
                <w:szCs w:val="20"/>
              </w:rPr>
            </w:pP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К 52 «Валютные счета»</w:t>
            </w:r>
          </w:p>
          <w:p w:rsidR="0021048B" w:rsidRPr="008776F0" w:rsidRDefault="0021048B" w:rsidP="008776F0">
            <w:pPr>
              <w:spacing w:line="360" w:lineRule="auto"/>
              <w:rPr>
                <w:sz w:val="20"/>
                <w:szCs w:val="20"/>
              </w:rPr>
            </w:pPr>
            <w:r w:rsidRPr="008776F0">
              <w:rPr>
                <w:sz w:val="20"/>
                <w:szCs w:val="20"/>
              </w:rPr>
              <w:t>Оприходована в кассу иностранная валюта, снятая с валютного счёта</w:t>
            </w:r>
          </w:p>
        </w:tc>
        <w:tc>
          <w:tcPr>
            <w:tcW w:w="4786" w:type="dxa"/>
            <w:vAlign w:val="center"/>
          </w:tcPr>
          <w:p w:rsidR="0021048B" w:rsidRPr="008776F0" w:rsidRDefault="009D7034" w:rsidP="008776F0">
            <w:pPr>
              <w:spacing w:line="360" w:lineRule="auto"/>
              <w:rPr>
                <w:sz w:val="20"/>
                <w:szCs w:val="20"/>
              </w:rPr>
            </w:pPr>
            <w:r w:rsidRPr="008776F0">
              <w:rPr>
                <w:sz w:val="20"/>
                <w:szCs w:val="20"/>
              </w:rPr>
              <w:t>Д 52 «Валютные счета»</w:t>
            </w:r>
          </w:p>
          <w:p w:rsidR="009D7034" w:rsidRPr="008776F0" w:rsidRDefault="009D7034" w:rsidP="008776F0">
            <w:pPr>
              <w:spacing w:line="360" w:lineRule="auto"/>
              <w:rPr>
                <w:sz w:val="20"/>
                <w:szCs w:val="20"/>
              </w:rPr>
            </w:pPr>
            <w:r w:rsidRPr="008776F0">
              <w:rPr>
                <w:sz w:val="20"/>
                <w:szCs w:val="20"/>
              </w:rPr>
              <w:t>Внесена на валютный счёт наличная иностранная валюта</w:t>
            </w:r>
          </w:p>
        </w:tc>
      </w:tr>
      <w:tr w:rsidR="0021048B" w:rsidRPr="008776F0" w:rsidTr="00E21334">
        <w:trPr>
          <w:trHeight w:val="1506"/>
        </w:trPr>
        <w:tc>
          <w:tcPr>
            <w:tcW w:w="4785" w:type="dxa"/>
            <w:vAlign w:val="center"/>
          </w:tcPr>
          <w:p w:rsidR="0021048B" w:rsidRPr="008776F0" w:rsidRDefault="0021048B" w:rsidP="008776F0">
            <w:pPr>
              <w:spacing w:line="360" w:lineRule="auto"/>
              <w:rPr>
                <w:sz w:val="20"/>
                <w:szCs w:val="20"/>
              </w:rPr>
            </w:pPr>
            <w:r w:rsidRPr="008776F0">
              <w:rPr>
                <w:sz w:val="20"/>
                <w:szCs w:val="20"/>
              </w:rPr>
              <w:t>К 55 «Специальные счета в банках»</w:t>
            </w:r>
          </w:p>
          <w:p w:rsidR="0021048B" w:rsidRPr="008776F0" w:rsidRDefault="0021048B" w:rsidP="008776F0">
            <w:pPr>
              <w:spacing w:line="360" w:lineRule="auto"/>
              <w:rPr>
                <w:sz w:val="20"/>
                <w:szCs w:val="20"/>
              </w:rPr>
            </w:pPr>
            <w:r w:rsidRPr="008776F0">
              <w:rPr>
                <w:sz w:val="20"/>
                <w:szCs w:val="20"/>
              </w:rPr>
              <w:t>Оприходованы в кассу денежные средства, снятые со специального счёта в банке</w:t>
            </w:r>
          </w:p>
        </w:tc>
        <w:tc>
          <w:tcPr>
            <w:tcW w:w="4786" w:type="dxa"/>
            <w:vAlign w:val="center"/>
          </w:tcPr>
          <w:p w:rsidR="0021048B" w:rsidRPr="008776F0" w:rsidRDefault="009D7034" w:rsidP="008776F0">
            <w:pPr>
              <w:spacing w:line="360" w:lineRule="auto"/>
              <w:rPr>
                <w:sz w:val="20"/>
                <w:szCs w:val="20"/>
              </w:rPr>
            </w:pPr>
            <w:r w:rsidRPr="008776F0">
              <w:rPr>
                <w:sz w:val="20"/>
                <w:szCs w:val="20"/>
              </w:rPr>
              <w:t>Д 55 «Специальные счета в банках»</w:t>
            </w:r>
          </w:p>
          <w:p w:rsidR="009D7034" w:rsidRPr="008776F0" w:rsidRDefault="009D7034" w:rsidP="008776F0">
            <w:pPr>
              <w:spacing w:line="360" w:lineRule="auto"/>
              <w:rPr>
                <w:sz w:val="20"/>
                <w:szCs w:val="20"/>
              </w:rPr>
            </w:pPr>
            <w:r w:rsidRPr="008776F0">
              <w:rPr>
                <w:sz w:val="20"/>
                <w:szCs w:val="20"/>
              </w:rPr>
              <w:t>Внесены</w:t>
            </w:r>
            <w:r w:rsidR="00151BA4" w:rsidRPr="008776F0">
              <w:rPr>
                <w:sz w:val="20"/>
                <w:szCs w:val="20"/>
              </w:rPr>
              <w:t xml:space="preserve"> наличные денежные средства из кассы на специальные счета в банке</w:t>
            </w: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К 57 «Переводы в пути»</w:t>
            </w:r>
          </w:p>
          <w:p w:rsidR="0021048B" w:rsidRPr="008776F0" w:rsidRDefault="0021048B" w:rsidP="008776F0">
            <w:pPr>
              <w:spacing w:line="360" w:lineRule="auto"/>
              <w:rPr>
                <w:sz w:val="20"/>
                <w:szCs w:val="20"/>
              </w:rPr>
            </w:pPr>
            <w:r w:rsidRPr="008776F0">
              <w:rPr>
                <w:sz w:val="20"/>
                <w:szCs w:val="20"/>
              </w:rPr>
              <w:t>Поступили в кассу наличные денежные средства находившиеся в пути</w:t>
            </w:r>
          </w:p>
        </w:tc>
        <w:tc>
          <w:tcPr>
            <w:tcW w:w="4786" w:type="dxa"/>
            <w:vAlign w:val="center"/>
          </w:tcPr>
          <w:p w:rsidR="0021048B" w:rsidRPr="008776F0" w:rsidRDefault="00151BA4" w:rsidP="008776F0">
            <w:pPr>
              <w:spacing w:line="360" w:lineRule="auto"/>
              <w:rPr>
                <w:sz w:val="20"/>
                <w:szCs w:val="20"/>
              </w:rPr>
            </w:pPr>
            <w:r w:rsidRPr="008776F0">
              <w:rPr>
                <w:sz w:val="20"/>
                <w:szCs w:val="20"/>
              </w:rPr>
              <w:t>Д 58.1 «Паи и акции»</w:t>
            </w:r>
          </w:p>
          <w:p w:rsidR="00151BA4" w:rsidRPr="008776F0" w:rsidRDefault="00151BA4" w:rsidP="008776F0">
            <w:pPr>
              <w:spacing w:line="360" w:lineRule="auto"/>
              <w:rPr>
                <w:sz w:val="20"/>
                <w:szCs w:val="20"/>
              </w:rPr>
            </w:pPr>
            <w:r w:rsidRPr="008776F0">
              <w:rPr>
                <w:sz w:val="20"/>
                <w:szCs w:val="20"/>
              </w:rPr>
              <w:t>Приобретены акции за наличные денежные средства</w:t>
            </w: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К 60 «Расчёты с поставщиками и подрядчиками»</w:t>
            </w:r>
          </w:p>
          <w:p w:rsidR="0021048B" w:rsidRPr="008776F0" w:rsidRDefault="0021048B" w:rsidP="008776F0">
            <w:pPr>
              <w:spacing w:line="360" w:lineRule="auto"/>
              <w:rPr>
                <w:sz w:val="20"/>
                <w:szCs w:val="20"/>
              </w:rPr>
            </w:pPr>
            <w:r w:rsidRPr="008776F0">
              <w:rPr>
                <w:sz w:val="20"/>
                <w:szCs w:val="20"/>
              </w:rPr>
              <w:t>Поставщик вернул в кассу излишне уплаченные ему денежные средства</w:t>
            </w:r>
          </w:p>
        </w:tc>
        <w:tc>
          <w:tcPr>
            <w:tcW w:w="4786" w:type="dxa"/>
            <w:vAlign w:val="center"/>
          </w:tcPr>
          <w:p w:rsidR="0021048B" w:rsidRPr="008776F0" w:rsidRDefault="00151BA4" w:rsidP="008776F0">
            <w:pPr>
              <w:spacing w:line="360" w:lineRule="auto"/>
              <w:rPr>
                <w:sz w:val="20"/>
                <w:szCs w:val="20"/>
              </w:rPr>
            </w:pPr>
            <w:r w:rsidRPr="008776F0">
              <w:rPr>
                <w:sz w:val="20"/>
                <w:szCs w:val="20"/>
              </w:rPr>
              <w:t>Д 62 «Расчёты с покупателями и заказчиками»</w:t>
            </w:r>
          </w:p>
          <w:p w:rsidR="00151BA4" w:rsidRPr="008776F0" w:rsidRDefault="00151BA4" w:rsidP="008776F0">
            <w:pPr>
              <w:spacing w:line="360" w:lineRule="auto"/>
              <w:rPr>
                <w:sz w:val="20"/>
                <w:szCs w:val="20"/>
              </w:rPr>
            </w:pPr>
            <w:r w:rsidRPr="008776F0">
              <w:rPr>
                <w:sz w:val="20"/>
                <w:szCs w:val="20"/>
              </w:rPr>
              <w:t>Возвращены излишне уплаченные покупателем наличные денежные средства</w:t>
            </w:r>
          </w:p>
        </w:tc>
      </w:tr>
      <w:tr w:rsidR="0021048B" w:rsidRPr="008776F0" w:rsidTr="00E21334">
        <w:tc>
          <w:tcPr>
            <w:tcW w:w="4785" w:type="dxa"/>
            <w:vAlign w:val="center"/>
          </w:tcPr>
          <w:p w:rsidR="0021048B" w:rsidRPr="008776F0" w:rsidRDefault="0021048B" w:rsidP="008776F0">
            <w:pPr>
              <w:spacing w:line="360" w:lineRule="auto"/>
              <w:rPr>
                <w:sz w:val="20"/>
                <w:szCs w:val="20"/>
              </w:rPr>
            </w:pPr>
            <w:r w:rsidRPr="008776F0">
              <w:rPr>
                <w:sz w:val="20"/>
                <w:szCs w:val="20"/>
              </w:rPr>
              <w:t>К 62 «Расчёты с покупателями и заказчиками»</w:t>
            </w:r>
          </w:p>
          <w:p w:rsidR="0021048B" w:rsidRPr="008776F0" w:rsidRDefault="00F0598B" w:rsidP="008776F0">
            <w:pPr>
              <w:spacing w:line="360" w:lineRule="auto"/>
              <w:rPr>
                <w:sz w:val="20"/>
                <w:szCs w:val="20"/>
              </w:rPr>
            </w:pPr>
            <w:r w:rsidRPr="008776F0">
              <w:rPr>
                <w:sz w:val="20"/>
                <w:szCs w:val="20"/>
              </w:rPr>
              <w:t>Покупатель внёс аванс за предстоящую поставку готовой продукции, выполнение работ, оказание услуг</w:t>
            </w:r>
          </w:p>
        </w:tc>
        <w:tc>
          <w:tcPr>
            <w:tcW w:w="4786" w:type="dxa"/>
            <w:vAlign w:val="center"/>
          </w:tcPr>
          <w:p w:rsidR="0021048B" w:rsidRPr="008776F0" w:rsidRDefault="00151BA4" w:rsidP="008776F0">
            <w:pPr>
              <w:spacing w:line="360" w:lineRule="auto"/>
              <w:rPr>
                <w:sz w:val="20"/>
                <w:szCs w:val="20"/>
              </w:rPr>
            </w:pPr>
            <w:r w:rsidRPr="008776F0">
              <w:rPr>
                <w:sz w:val="20"/>
                <w:szCs w:val="20"/>
              </w:rPr>
              <w:t>Д 62 «Расчёты с покупателями и заказчиками»</w:t>
            </w:r>
          </w:p>
          <w:p w:rsidR="00151BA4" w:rsidRPr="008776F0" w:rsidRDefault="00151BA4" w:rsidP="008776F0">
            <w:pPr>
              <w:spacing w:line="360" w:lineRule="auto"/>
              <w:rPr>
                <w:sz w:val="20"/>
                <w:szCs w:val="20"/>
              </w:rPr>
            </w:pPr>
            <w:r w:rsidRPr="008776F0">
              <w:rPr>
                <w:sz w:val="20"/>
                <w:szCs w:val="20"/>
              </w:rPr>
              <w:t>Возвращён из кассы аванс, ранее полученный от покупателя</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66 «Расчёты по краткосрочным кредитам и займам»</w:t>
            </w:r>
          </w:p>
          <w:p w:rsidR="00F0598B" w:rsidRPr="008776F0" w:rsidRDefault="00F0598B" w:rsidP="008776F0">
            <w:pPr>
              <w:spacing w:line="360" w:lineRule="auto"/>
              <w:rPr>
                <w:sz w:val="20"/>
                <w:szCs w:val="20"/>
              </w:rPr>
            </w:pPr>
            <w:r w:rsidRPr="008776F0">
              <w:rPr>
                <w:sz w:val="20"/>
                <w:szCs w:val="20"/>
              </w:rPr>
              <w:t>Оприходованы в кассу наличные денежные средства, поступившие по договору краткосрочного кредитования</w:t>
            </w:r>
          </w:p>
        </w:tc>
        <w:tc>
          <w:tcPr>
            <w:tcW w:w="4786" w:type="dxa"/>
            <w:vAlign w:val="center"/>
          </w:tcPr>
          <w:p w:rsidR="0021048B" w:rsidRPr="008776F0" w:rsidRDefault="00151BA4" w:rsidP="008776F0">
            <w:pPr>
              <w:spacing w:line="360" w:lineRule="auto"/>
              <w:rPr>
                <w:sz w:val="20"/>
                <w:szCs w:val="20"/>
              </w:rPr>
            </w:pPr>
            <w:r w:rsidRPr="008776F0">
              <w:rPr>
                <w:sz w:val="20"/>
                <w:szCs w:val="20"/>
              </w:rPr>
              <w:t>Д 66 «Расчёты по краткосрочным кредитам и сборам</w:t>
            </w:r>
            <w:r w:rsidR="008E294D" w:rsidRPr="008776F0">
              <w:rPr>
                <w:sz w:val="20"/>
                <w:szCs w:val="20"/>
              </w:rPr>
              <w:t>»</w:t>
            </w:r>
          </w:p>
          <w:p w:rsidR="008E294D" w:rsidRPr="008776F0" w:rsidRDefault="008E294D" w:rsidP="008776F0">
            <w:pPr>
              <w:spacing w:line="360" w:lineRule="auto"/>
              <w:rPr>
                <w:sz w:val="20"/>
                <w:szCs w:val="20"/>
              </w:rPr>
            </w:pPr>
            <w:r w:rsidRPr="008776F0">
              <w:rPr>
                <w:sz w:val="20"/>
                <w:szCs w:val="20"/>
              </w:rPr>
              <w:t>Выданы из кассы денежные средства в погашение краткосрочного кредита</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71 «Расчёты с подотчётными лицами»</w:t>
            </w:r>
          </w:p>
          <w:p w:rsidR="00F0598B" w:rsidRPr="008776F0" w:rsidRDefault="00F0598B" w:rsidP="008776F0">
            <w:pPr>
              <w:spacing w:line="360" w:lineRule="auto"/>
              <w:rPr>
                <w:sz w:val="20"/>
                <w:szCs w:val="20"/>
              </w:rPr>
            </w:pPr>
            <w:r w:rsidRPr="008776F0">
              <w:rPr>
                <w:sz w:val="20"/>
                <w:szCs w:val="20"/>
              </w:rPr>
              <w:t>Сдан в кассу остаток не израсходованного аванса подотчётным лицом</w:t>
            </w:r>
          </w:p>
        </w:tc>
        <w:tc>
          <w:tcPr>
            <w:tcW w:w="4786" w:type="dxa"/>
            <w:vAlign w:val="center"/>
          </w:tcPr>
          <w:p w:rsidR="0021048B" w:rsidRPr="008776F0" w:rsidRDefault="008E294D" w:rsidP="008776F0">
            <w:pPr>
              <w:spacing w:line="360" w:lineRule="auto"/>
              <w:rPr>
                <w:sz w:val="20"/>
                <w:szCs w:val="20"/>
              </w:rPr>
            </w:pPr>
            <w:r w:rsidRPr="008776F0">
              <w:rPr>
                <w:sz w:val="20"/>
                <w:szCs w:val="20"/>
              </w:rPr>
              <w:t>Д 71 «Расчёты с подотчётными лицами»</w:t>
            </w:r>
          </w:p>
          <w:p w:rsidR="008E294D" w:rsidRPr="008776F0" w:rsidRDefault="008E294D" w:rsidP="008776F0">
            <w:pPr>
              <w:spacing w:line="360" w:lineRule="auto"/>
              <w:rPr>
                <w:sz w:val="20"/>
                <w:szCs w:val="20"/>
              </w:rPr>
            </w:pPr>
            <w:r w:rsidRPr="008776F0">
              <w:rPr>
                <w:sz w:val="20"/>
                <w:szCs w:val="20"/>
              </w:rPr>
              <w:t>Выдано под отчёт</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73.2 «Расчёты по возмещению материального ущерба»</w:t>
            </w:r>
          </w:p>
          <w:p w:rsidR="00F0598B" w:rsidRPr="008776F0" w:rsidRDefault="00F0598B" w:rsidP="008776F0">
            <w:pPr>
              <w:spacing w:line="360" w:lineRule="auto"/>
              <w:rPr>
                <w:sz w:val="20"/>
                <w:szCs w:val="20"/>
              </w:rPr>
            </w:pPr>
            <w:r w:rsidRPr="008776F0">
              <w:rPr>
                <w:sz w:val="20"/>
                <w:szCs w:val="20"/>
              </w:rPr>
              <w:t>Оприходованы в кассу денежные средства, полученные от сотрудника в возмещение материального ущерба</w:t>
            </w:r>
          </w:p>
        </w:tc>
        <w:tc>
          <w:tcPr>
            <w:tcW w:w="4786" w:type="dxa"/>
            <w:vAlign w:val="center"/>
          </w:tcPr>
          <w:p w:rsidR="0021048B" w:rsidRPr="008776F0" w:rsidRDefault="008E294D" w:rsidP="008776F0">
            <w:pPr>
              <w:spacing w:line="360" w:lineRule="auto"/>
              <w:rPr>
                <w:sz w:val="20"/>
                <w:szCs w:val="20"/>
              </w:rPr>
            </w:pPr>
            <w:r w:rsidRPr="008776F0">
              <w:rPr>
                <w:sz w:val="20"/>
                <w:szCs w:val="20"/>
              </w:rPr>
              <w:t>Д 68 «Расчёты по налогам и сборам»</w:t>
            </w:r>
          </w:p>
          <w:p w:rsidR="008E294D" w:rsidRPr="008776F0" w:rsidRDefault="008E294D" w:rsidP="008776F0">
            <w:pPr>
              <w:spacing w:line="360" w:lineRule="auto"/>
              <w:rPr>
                <w:sz w:val="20"/>
                <w:szCs w:val="20"/>
              </w:rPr>
            </w:pPr>
            <w:r w:rsidRPr="008776F0">
              <w:rPr>
                <w:sz w:val="20"/>
                <w:szCs w:val="20"/>
              </w:rPr>
              <w:t>Уплачены из кассы налоги и сборы в бюджет</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75.1 «Расчёты по вкладам в уставный капитал»</w:t>
            </w:r>
          </w:p>
          <w:p w:rsidR="00F0598B" w:rsidRPr="008776F0" w:rsidRDefault="00F0598B" w:rsidP="008776F0">
            <w:pPr>
              <w:spacing w:line="360" w:lineRule="auto"/>
              <w:rPr>
                <w:sz w:val="20"/>
                <w:szCs w:val="20"/>
              </w:rPr>
            </w:pPr>
            <w:r w:rsidRPr="008776F0">
              <w:rPr>
                <w:sz w:val="20"/>
                <w:szCs w:val="20"/>
              </w:rPr>
              <w:t>Внесены наличные денежные средства в счёт вклада в уставный капитал</w:t>
            </w:r>
          </w:p>
        </w:tc>
        <w:tc>
          <w:tcPr>
            <w:tcW w:w="4786" w:type="dxa"/>
            <w:vAlign w:val="center"/>
          </w:tcPr>
          <w:p w:rsidR="0021048B" w:rsidRPr="008776F0" w:rsidRDefault="008E294D" w:rsidP="008776F0">
            <w:pPr>
              <w:spacing w:line="360" w:lineRule="auto"/>
              <w:rPr>
                <w:sz w:val="20"/>
                <w:szCs w:val="20"/>
              </w:rPr>
            </w:pPr>
            <w:r w:rsidRPr="008776F0">
              <w:rPr>
                <w:sz w:val="20"/>
                <w:szCs w:val="20"/>
              </w:rPr>
              <w:t>Д 70 «Расчёты с персоналом по оплате труда»</w:t>
            </w:r>
          </w:p>
          <w:p w:rsidR="008E294D" w:rsidRPr="008776F0" w:rsidRDefault="008E294D" w:rsidP="008776F0">
            <w:pPr>
              <w:spacing w:line="360" w:lineRule="auto"/>
              <w:rPr>
                <w:sz w:val="20"/>
                <w:szCs w:val="20"/>
              </w:rPr>
            </w:pPr>
            <w:r w:rsidRPr="008776F0">
              <w:rPr>
                <w:sz w:val="20"/>
                <w:szCs w:val="20"/>
              </w:rPr>
              <w:t>Выдана заработная плата</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76.2 «Расчёты по претензиям»</w:t>
            </w:r>
          </w:p>
          <w:p w:rsidR="00F0598B" w:rsidRPr="008776F0" w:rsidRDefault="00F0598B" w:rsidP="008776F0">
            <w:pPr>
              <w:spacing w:line="360" w:lineRule="auto"/>
              <w:rPr>
                <w:sz w:val="20"/>
                <w:szCs w:val="20"/>
              </w:rPr>
            </w:pPr>
            <w:r w:rsidRPr="008776F0">
              <w:rPr>
                <w:sz w:val="20"/>
                <w:szCs w:val="20"/>
              </w:rPr>
              <w:t>Поступили в кассу денежные средства по признанной претензии</w:t>
            </w:r>
          </w:p>
        </w:tc>
        <w:tc>
          <w:tcPr>
            <w:tcW w:w="4786" w:type="dxa"/>
            <w:vAlign w:val="center"/>
          </w:tcPr>
          <w:p w:rsidR="0021048B" w:rsidRPr="008776F0" w:rsidRDefault="008E294D" w:rsidP="008776F0">
            <w:pPr>
              <w:spacing w:line="360" w:lineRule="auto"/>
              <w:rPr>
                <w:sz w:val="20"/>
                <w:szCs w:val="20"/>
              </w:rPr>
            </w:pPr>
            <w:r w:rsidRPr="008776F0">
              <w:rPr>
                <w:sz w:val="20"/>
                <w:szCs w:val="20"/>
              </w:rPr>
              <w:t>Д 76.4 «Расчёты по депонированным сумам»</w:t>
            </w:r>
          </w:p>
          <w:p w:rsidR="008E294D" w:rsidRPr="008776F0" w:rsidRDefault="008E294D" w:rsidP="008776F0">
            <w:pPr>
              <w:spacing w:line="360" w:lineRule="auto"/>
              <w:rPr>
                <w:sz w:val="20"/>
                <w:szCs w:val="20"/>
              </w:rPr>
            </w:pPr>
            <w:r w:rsidRPr="008776F0">
              <w:rPr>
                <w:sz w:val="20"/>
                <w:szCs w:val="20"/>
              </w:rPr>
              <w:t>Выплачена из кассы работникам депонированная заработная плата</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90.1 «»Выручка»</w:t>
            </w:r>
          </w:p>
          <w:p w:rsidR="00F0598B" w:rsidRPr="008776F0" w:rsidRDefault="00F0598B" w:rsidP="008776F0">
            <w:pPr>
              <w:spacing w:line="360" w:lineRule="auto"/>
              <w:rPr>
                <w:sz w:val="20"/>
                <w:szCs w:val="20"/>
              </w:rPr>
            </w:pPr>
            <w:r w:rsidRPr="008776F0">
              <w:rPr>
                <w:sz w:val="20"/>
                <w:szCs w:val="20"/>
              </w:rPr>
              <w:t>Поступили наличные денежные средства за проданную продукцию (товары, работы, услуги)</w:t>
            </w:r>
          </w:p>
        </w:tc>
        <w:tc>
          <w:tcPr>
            <w:tcW w:w="4786" w:type="dxa"/>
            <w:vAlign w:val="center"/>
          </w:tcPr>
          <w:p w:rsidR="0021048B" w:rsidRPr="008776F0" w:rsidRDefault="008E294D" w:rsidP="008776F0">
            <w:pPr>
              <w:spacing w:line="360" w:lineRule="auto"/>
              <w:rPr>
                <w:sz w:val="20"/>
                <w:szCs w:val="20"/>
              </w:rPr>
            </w:pPr>
            <w:r w:rsidRPr="008776F0">
              <w:rPr>
                <w:sz w:val="20"/>
                <w:szCs w:val="20"/>
              </w:rPr>
              <w:t>Д 81 «Собственные акции (доли)»</w:t>
            </w:r>
          </w:p>
          <w:p w:rsidR="008E294D" w:rsidRPr="008776F0" w:rsidRDefault="008E294D" w:rsidP="008776F0">
            <w:pPr>
              <w:spacing w:line="360" w:lineRule="auto"/>
              <w:rPr>
                <w:sz w:val="20"/>
                <w:szCs w:val="20"/>
              </w:rPr>
            </w:pPr>
            <w:r w:rsidRPr="008776F0">
              <w:rPr>
                <w:sz w:val="20"/>
                <w:szCs w:val="20"/>
              </w:rPr>
              <w:t>Оплачены наличными денежными средствами собственные акции, выкупленные у акционеров</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К 91 «Прочие доходы и расходы», субсчёт 91.1 «Прочие доходы»</w:t>
            </w:r>
          </w:p>
          <w:p w:rsidR="00F0598B" w:rsidRPr="008776F0" w:rsidRDefault="00F0598B" w:rsidP="008776F0">
            <w:pPr>
              <w:spacing w:line="360" w:lineRule="auto"/>
              <w:rPr>
                <w:sz w:val="20"/>
                <w:szCs w:val="20"/>
              </w:rPr>
            </w:pPr>
            <w:r w:rsidRPr="008776F0">
              <w:rPr>
                <w:sz w:val="20"/>
                <w:szCs w:val="20"/>
              </w:rPr>
              <w:t>Выявлены излишки средств в кассе</w:t>
            </w:r>
          </w:p>
        </w:tc>
        <w:tc>
          <w:tcPr>
            <w:tcW w:w="4786" w:type="dxa"/>
            <w:vAlign w:val="center"/>
          </w:tcPr>
          <w:p w:rsidR="0021048B" w:rsidRPr="008776F0" w:rsidRDefault="008E294D" w:rsidP="008776F0">
            <w:pPr>
              <w:spacing w:line="360" w:lineRule="auto"/>
              <w:rPr>
                <w:sz w:val="20"/>
                <w:szCs w:val="20"/>
              </w:rPr>
            </w:pPr>
            <w:r w:rsidRPr="008776F0">
              <w:rPr>
                <w:sz w:val="20"/>
                <w:szCs w:val="20"/>
              </w:rPr>
              <w:t>Д 94 «Недостачи и потери от порчи ценностей»</w:t>
            </w:r>
          </w:p>
          <w:p w:rsidR="008E294D" w:rsidRPr="008776F0" w:rsidRDefault="008E294D" w:rsidP="008776F0">
            <w:pPr>
              <w:spacing w:line="360" w:lineRule="auto"/>
              <w:rPr>
                <w:sz w:val="20"/>
                <w:szCs w:val="20"/>
              </w:rPr>
            </w:pPr>
            <w:r w:rsidRPr="008776F0">
              <w:rPr>
                <w:sz w:val="20"/>
                <w:szCs w:val="20"/>
              </w:rPr>
              <w:t>Выявлена недостача средств в кассе</w:t>
            </w:r>
          </w:p>
        </w:tc>
      </w:tr>
      <w:tr w:rsidR="0021048B" w:rsidRPr="008776F0" w:rsidTr="00E21334">
        <w:tc>
          <w:tcPr>
            <w:tcW w:w="4785" w:type="dxa"/>
            <w:vAlign w:val="center"/>
          </w:tcPr>
          <w:p w:rsidR="0021048B" w:rsidRPr="008776F0" w:rsidRDefault="00F0598B" w:rsidP="008776F0">
            <w:pPr>
              <w:spacing w:line="360" w:lineRule="auto"/>
              <w:rPr>
                <w:sz w:val="20"/>
                <w:szCs w:val="20"/>
              </w:rPr>
            </w:pPr>
            <w:r w:rsidRPr="008776F0">
              <w:rPr>
                <w:sz w:val="20"/>
                <w:szCs w:val="20"/>
              </w:rPr>
              <w:t>Ск</w:t>
            </w:r>
          </w:p>
        </w:tc>
        <w:tc>
          <w:tcPr>
            <w:tcW w:w="4786" w:type="dxa"/>
            <w:vAlign w:val="center"/>
          </w:tcPr>
          <w:p w:rsidR="0021048B" w:rsidRPr="008776F0" w:rsidRDefault="0021048B" w:rsidP="008776F0">
            <w:pPr>
              <w:spacing w:line="360" w:lineRule="auto"/>
              <w:rPr>
                <w:sz w:val="20"/>
                <w:szCs w:val="20"/>
              </w:rPr>
            </w:pPr>
          </w:p>
        </w:tc>
      </w:tr>
    </w:tbl>
    <w:p w:rsidR="0021048B" w:rsidRPr="002C149B" w:rsidRDefault="0021048B" w:rsidP="002C149B">
      <w:pPr>
        <w:spacing w:line="360" w:lineRule="auto"/>
        <w:ind w:firstLine="709"/>
        <w:jc w:val="both"/>
        <w:rPr>
          <w:sz w:val="28"/>
          <w:szCs w:val="28"/>
        </w:rPr>
      </w:pPr>
    </w:p>
    <w:p w:rsidR="00D83089" w:rsidRPr="002C149B" w:rsidRDefault="00D83089" w:rsidP="002C149B">
      <w:pPr>
        <w:spacing w:line="360" w:lineRule="auto"/>
        <w:ind w:firstLine="709"/>
        <w:jc w:val="both"/>
        <w:rPr>
          <w:sz w:val="28"/>
          <w:szCs w:val="28"/>
        </w:rPr>
      </w:pPr>
      <w:r w:rsidRPr="002C149B">
        <w:rPr>
          <w:sz w:val="28"/>
          <w:szCs w:val="28"/>
        </w:rPr>
        <w:t>Аналитический учёт денежных средств документов ведётся по их видам.</w:t>
      </w:r>
    </w:p>
    <w:p w:rsidR="00D83089" w:rsidRPr="002C149B" w:rsidRDefault="00D83089" w:rsidP="002C149B">
      <w:pPr>
        <w:spacing w:line="360" w:lineRule="auto"/>
        <w:ind w:firstLine="709"/>
        <w:jc w:val="both"/>
        <w:rPr>
          <w:sz w:val="28"/>
          <w:szCs w:val="28"/>
        </w:rPr>
      </w:pPr>
      <w:r w:rsidRPr="002C149B">
        <w:rPr>
          <w:sz w:val="28"/>
          <w:szCs w:val="28"/>
        </w:rPr>
        <w:t>По указанию руководителя предприятия, а перед составлением годового отчёта не ранее 31 декабря, проводится инвентаризация средств в кассе. Её осуществляет комиссия, назначаемая руководителем предприятия. Инвентаризация оформляется актом. Излишки средств приходуются как доход предприятия, а недостача средств списывается на счёт 94 «Недостачи и потери от порчи ценностей», с которого затем списывается в дебет счёта 73.2 «Расчёты по возмещению материального ущерба». В случае отказа кассира погасит недостачу предприятие вправе оформить исковое заявление в судебные органы.</w:t>
      </w:r>
    </w:p>
    <w:p w:rsidR="00033851" w:rsidRPr="002C149B" w:rsidRDefault="00033851" w:rsidP="002C149B">
      <w:pPr>
        <w:spacing w:line="360" w:lineRule="auto"/>
        <w:ind w:firstLine="709"/>
        <w:jc w:val="both"/>
        <w:rPr>
          <w:sz w:val="28"/>
          <w:szCs w:val="28"/>
        </w:rPr>
      </w:pPr>
      <w:r w:rsidRPr="002C149B">
        <w:rPr>
          <w:sz w:val="28"/>
          <w:szCs w:val="28"/>
        </w:rPr>
        <w:t>Предприятие может приобрести иностранную валюту</w:t>
      </w:r>
      <w:r w:rsidR="002C149B">
        <w:rPr>
          <w:sz w:val="28"/>
          <w:szCs w:val="28"/>
        </w:rPr>
        <w:t xml:space="preserve"> </w:t>
      </w:r>
      <w:r w:rsidRPr="002C149B">
        <w:rPr>
          <w:sz w:val="28"/>
          <w:szCs w:val="28"/>
        </w:rPr>
        <w:t>на внутреннем валютном рынке Российской Федерации в уполномоченных банках для оплаты командировочных расходов работников.</w:t>
      </w:r>
    </w:p>
    <w:p w:rsidR="00033851" w:rsidRPr="002C149B" w:rsidRDefault="00033851" w:rsidP="002C149B">
      <w:pPr>
        <w:spacing w:line="360" w:lineRule="auto"/>
        <w:ind w:firstLine="709"/>
        <w:jc w:val="both"/>
        <w:rPr>
          <w:sz w:val="28"/>
          <w:szCs w:val="28"/>
        </w:rPr>
      </w:pPr>
      <w:r w:rsidRPr="002C149B">
        <w:rPr>
          <w:sz w:val="28"/>
          <w:szCs w:val="28"/>
        </w:rPr>
        <w:t>По окончании служебной зарубежной командировки командируемое лицо обязано представить авансовый отчёт в течении 10 календарных дней с даты окончания командировки.</w:t>
      </w:r>
    </w:p>
    <w:p w:rsidR="00033851" w:rsidRPr="002C149B" w:rsidRDefault="00033851" w:rsidP="002C149B">
      <w:pPr>
        <w:spacing w:line="360" w:lineRule="auto"/>
        <w:ind w:firstLine="709"/>
        <w:jc w:val="both"/>
        <w:rPr>
          <w:sz w:val="28"/>
          <w:szCs w:val="28"/>
        </w:rPr>
      </w:pPr>
      <w:r w:rsidRPr="002C149B">
        <w:rPr>
          <w:sz w:val="28"/>
          <w:szCs w:val="28"/>
        </w:rPr>
        <w:t>Для учёта операций с наличной валютой к счёту 50 «Касса» открывается субсчёт «Валютная касса».</w:t>
      </w:r>
    </w:p>
    <w:p w:rsidR="00033851" w:rsidRPr="002C149B" w:rsidRDefault="00033851" w:rsidP="002C149B">
      <w:pPr>
        <w:spacing w:line="360" w:lineRule="auto"/>
        <w:ind w:firstLine="709"/>
        <w:jc w:val="both"/>
        <w:rPr>
          <w:sz w:val="28"/>
          <w:szCs w:val="28"/>
        </w:rPr>
      </w:pPr>
      <w:r w:rsidRPr="002C149B">
        <w:rPr>
          <w:sz w:val="28"/>
          <w:szCs w:val="28"/>
        </w:rPr>
        <w:t>Поступление (выдача валюты) оформляется кассовыми приходными (расходными) ордерами в обычном порядке. Ордера выписываются в валюте платежа: долларах США, евро и т.д. Операции в кассовой книге отражаются как в валюте платежа, так и в её рублёвом эквиваленте по курсу ЦБ Российской Федерации на дату совершения операции.</w:t>
      </w:r>
    </w:p>
    <w:p w:rsidR="00033851" w:rsidRPr="002C149B" w:rsidRDefault="00033851" w:rsidP="002C149B">
      <w:pPr>
        <w:spacing w:line="360" w:lineRule="auto"/>
        <w:ind w:firstLine="709"/>
        <w:jc w:val="both"/>
        <w:rPr>
          <w:sz w:val="28"/>
          <w:szCs w:val="28"/>
        </w:rPr>
      </w:pPr>
      <w:r w:rsidRPr="002C149B">
        <w:rPr>
          <w:sz w:val="28"/>
          <w:szCs w:val="28"/>
        </w:rPr>
        <w:t xml:space="preserve">Для учёта операций с наличной </w:t>
      </w:r>
      <w:r w:rsidR="00705840" w:rsidRPr="002C149B">
        <w:rPr>
          <w:sz w:val="28"/>
          <w:szCs w:val="28"/>
        </w:rPr>
        <w:t>валютой к счёту 50 «Касса» открываются субсчета «Валютная касса» для обособленного движения наличной иностранной валюты по каждому наименованию. Поступление (выдача валюты) оформляется кассовыми приходными (расходными) ордерами в обычном порядке. Ордера выписываются в валюте платежа: долларах США, евро и т.д. Операции в кассовой книге отражаются как в валюте платежа, так и в её рублёвом эквиваленте по курсу ЦБ Российской Федерации на дату совершения операции.</w:t>
      </w:r>
    </w:p>
    <w:p w:rsidR="006E5463" w:rsidRPr="002C149B" w:rsidRDefault="006E5463" w:rsidP="002C149B">
      <w:pPr>
        <w:spacing w:line="360" w:lineRule="auto"/>
        <w:ind w:firstLine="709"/>
        <w:jc w:val="both"/>
        <w:rPr>
          <w:sz w:val="28"/>
          <w:szCs w:val="28"/>
        </w:rPr>
      </w:pPr>
    </w:p>
    <w:p w:rsidR="00D14BA1" w:rsidRPr="008776F0" w:rsidRDefault="00D14BA1" w:rsidP="002C149B">
      <w:pPr>
        <w:spacing w:line="360" w:lineRule="auto"/>
        <w:ind w:firstLine="709"/>
        <w:jc w:val="both"/>
        <w:rPr>
          <w:b/>
          <w:bCs/>
          <w:sz w:val="28"/>
          <w:szCs w:val="28"/>
        </w:rPr>
      </w:pPr>
      <w:r w:rsidRPr="008776F0">
        <w:rPr>
          <w:b/>
          <w:bCs/>
          <w:sz w:val="28"/>
          <w:szCs w:val="28"/>
        </w:rPr>
        <w:t xml:space="preserve">3.2. </w:t>
      </w:r>
      <w:r w:rsidR="006E5463" w:rsidRPr="008776F0">
        <w:rPr>
          <w:b/>
          <w:bCs/>
          <w:sz w:val="28"/>
          <w:szCs w:val="28"/>
        </w:rPr>
        <w:t>Учёт денежных средств на расчётном и прочих счетах в банках</w:t>
      </w:r>
    </w:p>
    <w:p w:rsidR="006E5463" w:rsidRPr="002C149B" w:rsidRDefault="006E5463" w:rsidP="002C149B">
      <w:pPr>
        <w:spacing w:line="360" w:lineRule="auto"/>
        <w:ind w:firstLine="709"/>
        <w:jc w:val="both"/>
        <w:rPr>
          <w:sz w:val="28"/>
          <w:szCs w:val="28"/>
        </w:rPr>
      </w:pPr>
      <w:r w:rsidRPr="002C149B">
        <w:rPr>
          <w:sz w:val="28"/>
          <w:szCs w:val="28"/>
        </w:rPr>
        <w:t>.</w:t>
      </w:r>
    </w:p>
    <w:p w:rsidR="006E5463" w:rsidRPr="002C149B" w:rsidRDefault="006E5463" w:rsidP="002C149B">
      <w:pPr>
        <w:spacing w:line="360" w:lineRule="auto"/>
        <w:ind w:firstLine="709"/>
        <w:jc w:val="both"/>
        <w:rPr>
          <w:sz w:val="28"/>
          <w:szCs w:val="28"/>
        </w:rPr>
      </w:pPr>
      <w:r w:rsidRPr="002C149B">
        <w:rPr>
          <w:sz w:val="28"/>
          <w:szCs w:val="28"/>
        </w:rPr>
        <w:t>Для открытия расчётного счёта в учреждение банка представляются следующие документы:</w:t>
      </w:r>
    </w:p>
    <w:p w:rsidR="006E5463" w:rsidRPr="002C149B" w:rsidRDefault="00262EA1" w:rsidP="002C149B">
      <w:pPr>
        <w:numPr>
          <w:ilvl w:val="0"/>
          <w:numId w:val="1"/>
        </w:numPr>
        <w:spacing w:line="360" w:lineRule="auto"/>
        <w:ind w:left="0" w:firstLine="709"/>
        <w:jc w:val="both"/>
        <w:rPr>
          <w:sz w:val="28"/>
          <w:szCs w:val="28"/>
        </w:rPr>
      </w:pPr>
      <w:r w:rsidRPr="002C149B">
        <w:rPr>
          <w:sz w:val="28"/>
          <w:szCs w:val="28"/>
        </w:rPr>
        <w:t>з</w:t>
      </w:r>
      <w:r w:rsidR="006E5463" w:rsidRPr="002C149B">
        <w:rPr>
          <w:sz w:val="28"/>
          <w:szCs w:val="28"/>
        </w:rPr>
        <w:t>аявление об открытии счёта установленной формы, подписанное руководителем</w:t>
      </w:r>
      <w:r w:rsidR="002C149B">
        <w:rPr>
          <w:sz w:val="28"/>
          <w:szCs w:val="28"/>
        </w:rPr>
        <w:t xml:space="preserve"> </w:t>
      </w:r>
      <w:r w:rsidR="006E5463" w:rsidRPr="002C149B">
        <w:rPr>
          <w:sz w:val="28"/>
          <w:szCs w:val="28"/>
        </w:rPr>
        <w:t>и главным бухгалтером;</w:t>
      </w:r>
    </w:p>
    <w:p w:rsidR="006E5463" w:rsidRPr="002C149B" w:rsidRDefault="00262EA1" w:rsidP="002C149B">
      <w:pPr>
        <w:numPr>
          <w:ilvl w:val="0"/>
          <w:numId w:val="1"/>
        </w:numPr>
        <w:spacing w:line="360" w:lineRule="auto"/>
        <w:ind w:left="0" w:firstLine="709"/>
        <w:jc w:val="both"/>
        <w:rPr>
          <w:sz w:val="28"/>
          <w:szCs w:val="28"/>
        </w:rPr>
      </w:pPr>
      <w:r w:rsidRPr="002C149B">
        <w:rPr>
          <w:sz w:val="28"/>
          <w:szCs w:val="28"/>
        </w:rPr>
        <w:t>с</w:t>
      </w:r>
      <w:r w:rsidR="006E5463" w:rsidRPr="002C149B">
        <w:rPr>
          <w:sz w:val="28"/>
          <w:szCs w:val="28"/>
        </w:rPr>
        <w:t>видетельство о государственной регистрации предприятия</w:t>
      </w:r>
      <w:r w:rsidRPr="002C149B">
        <w:rPr>
          <w:sz w:val="28"/>
          <w:szCs w:val="28"/>
        </w:rPr>
        <w:t xml:space="preserve"> </w:t>
      </w:r>
      <w:r w:rsidR="00D14BA1" w:rsidRPr="002C149B">
        <w:rPr>
          <w:sz w:val="28"/>
          <w:szCs w:val="28"/>
        </w:rPr>
        <w:t>(</w:t>
      </w:r>
      <w:r w:rsidRPr="002C149B">
        <w:rPr>
          <w:sz w:val="28"/>
          <w:szCs w:val="28"/>
        </w:rPr>
        <w:t>копия);</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прошнурованные и пронумерованные, заверенные нотариально копии устава и учредительного договора;</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карточки с образцами подписей руководителя, заместителя руководителя, главного бухгалтера и оттиском печати предприятия по установленной форме, заверенные нотариально;</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документ налогового органа, подтверждающий постановку данного предприятия на учёт на учёт в налоговых органах;</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копии документов о назначении на должность лиц, имеющих право первой и второй подписи</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копию справки о присвоении предприятию статистических кодов;</w:t>
      </w:r>
    </w:p>
    <w:p w:rsidR="00262EA1" w:rsidRPr="002C149B" w:rsidRDefault="00262EA1" w:rsidP="002C149B">
      <w:pPr>
        <w:numPr>
          <w:ilvl w:val="0"/>
          <w:numId w:val="1"/>
        </w:numPr>
        <w:spacing w:line="360" w:lineRule="auto"/>
        <w:ind w:left="0" w:firstLine="709"/>
        <w:jc w:val="both"/>
        <w:rPr>
          <w:sz w:val="28"/>
          <w:szCs w:val="28"/>
        </w:rPr>
      </w:pPr>
      <w:r w:rsidRPr="002C149B">
        <w:rPr>
          <w:sz w:val="28"/>
          <w:szCs w:val="28"/>
        </w:rPr>
        <w:t>документы, подтверждающие регистрацию в Фонде социального страхования России.</w:t>
      </w:r>
    </w:p>
    <w:p w:rsidR="00262EA1" w:rsidRPr="002C149B" w:rsidRDefault="00262EA1" w:rsidP="002C149B">
      <w:pPr>
        <w:spacing w:line="360" w:lineRule="auto"/>
        <w:ind w:firstLine="709"/>
        <w:jc w:val="both"/>
        <w:rPr>
          <w:sz w:val="28"/>
          <w:szCs w:val="28"/>
        </w:rPr>
      </w:pPr>
      <w:r w:rsidRPr="002C149B">
        <w:rPr>
          <w:sz w:val="28"/>
          <w:szCs w:val="28"/>
        </w:rPr>
        <w:t>После предоставления данных документов и подписания договора на банковское обслуживание по распоряжению управляющего банком предприятию открывается счёт, которому присваивается номер, и заводится лицевой счёт.</w:t>
      </w:r>
    </w:p>
    <w:p w:rsidR="00262EA1" w:rsidRPr="002C149B" w:rsidRDefault="00262EA1" w:rsidP="002C149B">
      <w:pPr>
        <w:spacing w:line="360" w:lineRule="auto"/>
        <w:ind w:firstLine="709"/>
        <w:jc w:val="both"/>
        <w:rPr>
          <w:sz w:val="28"/>
          <w:szCs w:val="28"/>
        </w:rPr>
      </w:pPr>
      <w:r w:rsidRPr="002C149B">
        <w:rPr>
          <w:sz w:val="28"/>
          <w:szCs w:val="28"/>
        </w:rPr>
        <w:t>Предприятие может иметь неограниченное количество рублёвых и расчётных счетов, рассчитываться с бюджетом и производить другие расчёты с любого расчётного счёта.</w:t>
      </w:r>
    </w:p>
    <w:p w:rsidR="00262EA1" w:rsidRPr="002C149B" w:rsidRDefault="00262EA1" w:rsidP="002C149B">
      <w:pPr>
        <w:spacing w:line="360" w:lineRule="auto"/>
        <w:ind w:firstLine="709"/>
        <w:jc w:val="both"/>
        <w:rPr>
          <w:sz w:val="28"/>
          <w:szCs w:val="28"/>
        </w:rPr>
      </w:pPr>
      <w:r w:rsidRPr="002C149B">
        <w:rPr>
          <w:sz w:val="28"/>
          <w:szCs w:val="28"/>
        </w:rPr>
        <w:t>Согласно НК РФ, предприятие обязано в течении 10 дней после открытия банковского счёта сообщить об этом в налоговую инспекцию</w:t>
      </w:r>
      <w:r w:rsidR="00BD27BD" w:rsidRPr="002C149B">
        <w:rPr>
          <w:sz w:val="28"/>
          <w:szCs w:val="28"/>
        </w:rPr>
        <w:t>.</w:t>
      </w:r>
    </w:p>
    <w:p w:rsidR="00BD27BD" w:rsidRPr="002C149B" w:rsidRDefault="00BD27BD" w:rsidP="002C149B">
      <w:pPr>
        <w:spacing w:line="360" w:lineRule="auto"/>
        <w:ind w:firstLine="709"/>
        <w:jc w:val="both"/>
        <w:rPr>
          <w:sz w:val="28"/>
          <w:szCs w:val="28"/>
        </w:rPr>
      </w:pPr>
      <w:r w:rsidRPr="002C149B">
        <w:rPr>
          <w:sz w:val="28"/>
          <w:szCs w:val="28"/>
        </w:rPr>
        <w:t>Для учёта денежных средств на расчётном счёте используется активный балансовый счёт 51 «Расчётные счета».</w:t>
      </w:r>
    </w:p>
    <w:p w:rsidR="00BD27BD" w:rsidRPr="002C149B" w:rsidRDefault="00BD27BD" w:rsidP="002C149B">
      <w:pPr>
        <w:spacing w:line="360" w:lineRule="auto"/>
        <w:ind w:firstLine="709"/>
        <w:jc w:val="both"/>
        <w:rPr>
          <w:sz w:val="28"/>
          <w:szCs w:val="28"/>
        </w:rPr>
      </w:pPr>
      <w:r w:rsidRPr="002C149B">
        <w:rPr>
          <w:sz w:val="28"/>
          <w:szCs w:val="28"/>
        </w:rPr>
        <w:t>В случае если предприятие имеет несколько расчётных счетов, необходимо организовать ведение аналитического учёта в разрезе расчётных счетов.</w:t>
      </w:r>
    </w:p>
    <w:p w:rsidR="00BD27BD" w:rsidRPr="002C149B" w:rsidRDefault="00BD27BD" w:rsidP="002C149B">
      <w:pPr>
        <w:spacing w:line="360" w:lineRule="auto"/>
        <w:ind w:firstLine="709"/>
        <w:jc w:val="both"/>
        <w:rPr>
          <w:sz w:val="28"/>
          <w:szCs w:val="28"/>
        </w:rPr>
      </w:pPr>
      <w:r w:rsidRPr="002C149B">
        <w:rPr>
          <w:sz w:val="28"/>
          <w:szCs w:val="28"/>
        </w:rPr>
        <w:t>Предприятие ежедневно получает от банка выписку из расчётного счёта, обязательными реквизитами являются:</w:t>
      </w:r>
    </w:p>
    <w:p w:rsidR="00BD27BD" w:rsidRPr="002C149B" w:rsidRDefault="00BD27BD" w:rsidP="002C149B">
      <w:pPr>
        <w:numPr>
          <w:ilvl w:val="0"/>
          <w:numId w:val="2"/>
        </w:numPr>
        <w:spacing w:line="360" w:lineRule="auto"/>
        <w:ind w:left="0" w:firstLine="709"/>
        <w:jc w:val="both"/>
        <w:rPr>
          <w:sz w:val="28"/>
          <w:szCs w:val="28"/>
        </w:rPr>
      </w:pPr>
      <w:r w:rsidRPr="002C149B">
        <w:rPr>
          <w:sz w:val="28"/>
          <w:szCs w:val="28"/>
        </w:rPr>
        <w:t>номер счёта клиента;</w:t>
      </w:r>
    </w:p>
    <w:p w:rsidR="00BD27BD" w:rsidRPr="002C149B" w:rsidRDefault="00BD27BD" w:rsidP="002C149B">
      <w:pPr>
        <w:numPr>
          <w:ilvl w:val="0"/>
          <w:numId w:val="2"/>
        </w:numPr>
        <w:spacing w:line="360" w:lineRule="auto"/>
        <w:ind w:left="0" w:firstLine="709"/>
        <w:jc w:val="both"/>
        <w:rPr>
          <w:sz w:val="28"/>
          <w:szCs w:val="28"/>
        </w:rPr>
      </w:pPr>
      <w:r w:rsidRPr="002C149B">
        <w:rPr>
          <w:sz w:val="28"/>
          <w:szCs w:val="28"/>
        </w:rPr>
        <w:t>дата предыдущей выписки и её исходящий остаток, который является входящим остатком для последующей выписки;</w:t>
      </w:r>
    </w:p>
    <w:p w:rsidR="00BD27BD" w:rsidRPr="002C149B" w:rsidRDefault="00BD27BD" w:rsidP="002C149B">
      <w:pPr>
        <w:numPr>
          <w:ilvl w:val="0"/>
          <w:numId w:val="2"/>
        </w:numPr>
        <w:spacing w:line="360" w:lineRule="auto"/>
        <w:ind w:left="0" w:firstLine="709"/>
        <w:jc w:val="both"/>
        <w:rPr>
          <w:sz w:val="28"/>
          <w:szCs w:val="28"/>
        </w:rPr>
      </w:pPr>
      <w:r w:rsidRPr="002C149B">
        <w:rPr>
          <w:sz w:val="28"/>
          <w:szCs w:val="28"/>
        </w:rPr>
        <w:t>суммы, зачисленные и списанные с расчётного счёта;</w:t>
      </w:r>
    </w:p>
    <w:p w:rsidR="00BD27BD" w:rsidRPr="002C149B" w:rsidRDefault="00BD27BD" w:rsidP="002C149B">
      <w:pPr>
        <w:numPr>
          <w:ilvl w:val="0"/>
          <w:numId w:val="2"/>
        </w:numPr>
        <w:spacing w:line="360" w:lineRule="auto"/>
        <w:ind w:left="0" w:firstLine="709"/>
        <w:jc w:val="both"/>
        <w:rPr>
          <w:sz w:val="28"/>
          <w:szCs w:val="28"/>
        </w:rPr>
      </w:pPr>
      <w:r w:rsidRPr="002C149B">
        <w:rPr>
          <w:sz w:val="28"/>
          <w:szCs w:val="28"/>
        </w:rPr>
        <w:t>остаток средств на расчётном счёте на дату составления выписки.</w:t>
      </w:r>
    </w:p>
    <w:p w:rsidR="00BD27BD" w:rsidRPr="002C149B" w:rsidRDefault="00BD27BD" w:rsidP="002C149B">
      <w:pPr>
        <w:spacing w:line="360" w:lineRule="auto"/>
        <w:ind w:firstLine="709"/>
        <w:jc w:val="both"/>
        <w:rPr>
          <w:sz w:val="28"/>
          <w:szCs w:val="28"/>
        </w:rPr>
      </w:pPr>
      <w:r w:rsidRPr="002C149B">
        <w:rPr>
          <w:sz w:val="28"/>
          <w:szCs w:val="28"/>
        </w:rPr>
        <w:t>К банковской выписке прилагаются оправдательные документы, подтверждающие правомерность списания и зачисления средств на расчётный счет.</w:t>
      </w:r>
    </w:p>
    <w:p w:rsidR="00BD27BD" w:rsidRPr="002C149B" w:rsidRDefault="00BD27BD" w:rsidP="002C149B">
      <w:pPr>
        <w:spacing w:line="360" w:lineRule="auto"/>
        <w:ind w:firstLine="709"/>
        <w:jc w:val="both"/>
        <w:rPr>
          <w:sz w:val="28"/>
          <w:szCs w:val="28"/>
        </w:rPr>
      </w:pPr>
      <w:r w:rsidRPr="002C149B">
        <w:rPr>
          <w:sz w:val="28"/>
          <w:szCs w:val="28"/>
        </w:rPr>
        <w:t>Выписка обрабатывается</w:t>
      </w:r>
      <w:r w:rsidR="002C149B">
        <w:rPr>
          <w:sz w:val="28"/>
          <w:szCs w:val="28"/>
        </w:rPr>
        <w:t xml:space="preserve"> </w:t>
      </w:r>
      <w:r w:rsidRPr="002C149B">
        <w:rPr>
          <w:sz w:val="28"/>
          <w:szCs w:val="28"/>
        </w:rPr>
        <w:t>бухгалтером ежедневно, путём предоставления на полях кодов счетов, корреспондирующих с расчетным счётом.</w:t>
      </w:r>
    </w:p>
    <w:p w:rsidR="00BD27BD" w:rsidRPr="002C149B" w:rsidRDefault="00BD27BD" w:rsidP="002C149B">
      <w:pPr>
        <w:spacing w:line="360" w:lineRule="auto"/>
        <w:ind w:firstLine="709"/>
        <w:jc w:val="both"/>
        <w:rPr>
          <w:sz w:val="28"/>
          <w:szCs w:val="28"/>
        </w:rPr>
      </w:pPr>
      <w:r w:rsidRPr="002C149B">
        <w:rPr>
          <w:sz w:val="28"/>
          <w:szCs w:val="28"/>
        </w:rPr>
        <w:t>Если при проверке банковской выписки на предприятии будет обнаружено, что с расчётного счёта ошибочно списаны денежные средства, необходимо сообщить об этом немедленно</w:t>
      </w:r>
      <w:r w:rsidR="0029519B" w:rsidRPr="002C149B">
        <w:rPr>
          <w:sz w:val="28"/>
          <w:szCs w:val="28"/>
        </w:rPr>
        <w:t xml:space="preserve"> в операционный отдел банка. Пока причины ошибки не будут выяснены, спорная сумма отражается бухгалтерскими записями:</w:t>
      </w:r>
    </w:p>
    <w:p w:rsidR="0029519B" w:rsidRPr="002C149B" w:rsidRDefault="0029519B" w:rsidP="002C149B">
      <w:pPr>
        <w:spacing w:line="360" w:lineRule="auto"/>
        <w:ind w:firstLine="709"/>
        <w:jc w:val="both"/>
        <w:rPr>
          <w:sz w:val="28"/>
          <w:szCs w:val="28"/>
        </w:rPr>
      </w:pPr>
      <w:r w:rsidRPr="002C149B">
        <w:rPr>
          <w:sz w:val="28"/>
          <w:szCs w:val="28"/>
        </w:rPr>
        <w:t xml:space="preserve">Д 76.2 «Расчёты по претензиям» </w:t>
      </w:r>
    </w:p>
    <w:p w:rsidR="0029519B" w:rsidRPr="002C149B" w:rsidRDefault="0029519B" w:rsidP="002C149B">
      <w:pPr>
        <w:spacing w:line="360" w:lineRule="auto"/>
        <w:ind w:firstLine="709"/>
        <w:jc w:val="both"/>
        <w:rPr>
          <w:sz w:val="28"/>
          <w:szCs w:val="28"/>
        </w:rPr>
      </w:pPr>
      <w:r w:rsidRPr="002C149B">
        <w:rPr>
          <w:sz w:val="28"/>
          <w:szCs w:val="28"/>
        </w:rPr>
        <w:t>К 51 «Расчетные счета»</w:t>
      </w:r>
    </w:p>
    <w:p w:rsidR="00BD27BD" w:rsidRPr="002C149B" w:rsidRDefault="0029519B" w:rsidP="002C149B">
      <w:pPr>
        <w:spacing w:line="360" w:lineRule="auto"/>
        <w:ind w:firstLine="709"/>
        <w:jc w:val="both"/>
        <w:rPr>
          <w:sz w:val="28"/>
          <w:szCs w:val="28"/>
        </w:rPr>
      </w:pPr>
      <w:r w:rsidRPr="002C149B">
        <w:rPr>
          <w:sz w:val="28"/>
          <w:szCs w:val="28"/>
        </w:rPr>
        <w:t>Если на расчётный счёт были ошибочно зачислены денежные средства, предназначенные не для данного предприятия, то необходимо сделать записи на счетах бухгалтерского учёта:</w:t>
      </w:r>
    </w:p>
    <w:p w:rsidR="0029519B" w:rsidRPr="002C149B" w:rsidRDefault="0029519B" w:rsidP="002C149B">
      <w:pPr>
        <w:spacing w:line="360" w:lineRule="auto"/>
        <w:ind w:firstLine="709"/>
        <w:jc w:val="both"/>
        <w:rPr>
          <w:sz w:val="28"/>
          <w:szCs w:val="28"/>
        </w:rPr>
      </w:pPr>
      <w:r w:rsidRPr="002C149B">
        <w:rPr>
          <w:sz w:val="28"/>
          <w:szCs w:val="28"/>
        </w:rPr>
        <w:t>Д 51 «Расчётные счета»</w:t>
      </w:r>
    </w:p>
    <w:p w:rsidR="0029519B" w:rsidRPr="002C149B" w:rsidRDefault="0029519B" w:rsidP="002C149B">
      <w:pPr>
        <w:spacing w:line="360" w:lineRule="auto"/>
        <w:ind w:firstLine="709"/>
        <w:jc w:val="both"/>
        <w:rPr>
          <w:sz w:val="28"/>
          <w:szCs w:val="28"/>
        </w:rPr>
      </w:pPr>
      <w:r w:rsidRPr="002C149B">
        <w:rPr>
          <w:sz w:val="28"/>
          <w:szCs w:val="28"/>
        </w:rPr>
        <w:t xml:space="preserve">К 76.2 «Расчёты по претензиям» </w:t>
      </w:r>
    </w:p>
    <w:p w:rsidR="006E5463" w:rsidRPr="002C149B" w:rsidRDefault="0029519B" w:rsidP="002C149B">
      <w:pPr>
        <w:spacing w:line="360" w:lineRule="auto"/>
        <w:ind w:firstLine="709"/>
        <w:jc w:val="both"/>
        <w:rPr>
          <w:sz w:val="28"/>
          <w:szCs w:val="28"/>
        </w:rPr>
      </w:pPr>
      <w:r w:rsidRPr="002C149B">
        <w:rPr>
          <w:sz w:val="28"/>
          <w:szCs w:val="28"/>
        </w:rPr>
        <w:t>Движение средств на расчётном счёте оформляется документами, утверждёнными банком.</w:t>
      </w:r>
    </w:p>
    <w:p w:rsidR="0029519B" w:rsidRPr="002C149B" w:rsidRDefault="0029519B" w:rsidP="002C149B">
      <w:pPr>
        <w:spacing w:line="360" w:lineRule="auto"/>
        <w:ind w:firstLine="709"/>
        <w:jc w:val="both"/>
        <w:rPr>
          <w:sz w:val="28"/>
          <w:szCs w:val="28"/>
        </w:rPr>
      </w:pP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3963"/>
      </w:tblGrid>
      <w:tr w:rsidR="0029519B" w:rsidRPr="008776F0" w:rsidTr="008776F0">
        <w:tc>
          <w:tcPr>
            <w:tcW w:w="3708" w:type="dxa"/>
          </w:tcPr>
          <w:p w:rsidR="0029519B" w:rsidRPr="008776F0" w:rsidRDefault="0029519B" w:rsidP="008776F0">
            <w:pPr>
              <w:spacing w:line="360" w:lineRule="auto"/>
              <w:rPr>
                <w:sz w:val="20"/>
                <w:szCs w:val="20"/>
              </w:rPr>
            </w:pPr>
            <w:r w:rsidRPr="008776F0">
              <w:rPr>
                <w:sz w:val="20"/>
                <w:szCs w:val="20"/>
              </w:rPr>
              <w:t>БЕЗНАЛИЧНЫЕ РАСЧЁТЫ</w:t>
            </w:r>
          </w:p>
        </w:tc>
        <w:tc>
          <w:tcPr>
            <w:tcW w:w="3963" w:type="dxa"/>
            <w:vAlign w:val="center"/>
          </w:tcPr>
          <w:p w:rsidR="0029519B" w:rsidRPr="008776F0" w:rsidRDefault="0029519B" w:rsidP="008776F0">
            <w:pPr>
              <w:spacing w:line="360" w:lineRule="auto"/>
              <w:rPr>
                <w:sz w:val="20"/>
                <w:szCs w:val="20"/>
              </w:rPr>
            </w:pPr>
            <w:r w:rsidRPr="008776F0">
              <w:rPr>
                <w:sz w:val="20"/>
                <w:szCs w:val="20"/>
              </w:rPr>
              <w:t>НАЛИЧНЫЕ РАСЧЁТЫ</w:t>
            </w:r>
          </w:p>
        </w:tc>
      </w:tr>
      <w:tr w:rsidR="0029519B" w:rsidRPr="008776F0" w:rsidTr="008776F0">
        <w:tc>
          <w:tcPr>
            <w:tcW w:w="3708" w:type="dxa"/>
            <w:vAlign w:val="center"/>
          </w:tcPr>
          <w:p w:rsidR="0029519B" w:rsidRPr="008776F0" w:rsidRDefault="0029519B" w:rsidP="008776F0">
            <w:pPr>
              <w:spacing w:line="360" w:lineRule="auto"/>
              <w:rPr>
                <w:sz w:val="20"/>
                <w:szCs w:val="20"/>
              </w:rPr>
            </w:pPr>
            <w:r w:rsidRPr="008776F0">
              <w:rPr>
                <w:sz w:val="20"/>
                <w:szCs w:val="20"/>
              </w:rPr>
              <w:t>Платёжное поручение</w:t>
            </w:r>
          </w:p>
        </w:tc>
        <w:tc>
          <w:tcPr>
            <w:tcW w:w="3963" w:type="dxa"/>
            <w:vAlign w:val="center"/>
          </w:tcPr>
          <w:p w:rsidR="0029519B" w:rsidRPr="008776F0" w:rsidRDefault="0029519B" w:rsidP="008776F0">
            <w:pPr>
              <w:spacing w:line="360" w:lineRule="auto"/>
              <w:rPr>
                <w:sz w:val="20"/>
                <w:szCs w:val="20"/>
              </w:rPr>
            </w:pPr>
            <w:r w:rsidRPr="008776F0">
              <w:rPr>
                <w:sz w:val="20"/>
                <w:szCs w:val="20"/>
              </w:rPr>
              <w:t>Объявление на взнос наличными</w:t>
            </w:r>
          </w:p>
        </w:tc>
      </w:tr>
      <w:tr w:rsidR="0029519B" w:rsidRPr="008776F0" w:rsidTr="008776F0">
        <w:tc>
          <w:tcPr>
            <w:tcW w:w="3708" w:type="dxa"/>
            <w:vAlign w:val="center"/>
          </w:tcPr>
          <w:p w:rsidR="0029519B" w:rsidRPr="008776F0" w:rsidRDefault="0029519B" w:rsidP="008776F0">
            <w:pPr>
              <w:spacing w:line="360" w:lineRule="auto"/>
              <w:rPr>
                <w:sz w:val="20"/>
                <w:szCs w:val="20"/>
              </w:rPr>
            </w:pPr>
            <w:r w:rsidRPr="008776F0">
              <w:rPr>
                <w:sz w:val="20"/>
                <w:szCs w:val="20"/>
              </w:rPr>
              <w:t>Платёжное требование</w:t>
            </w:r>
          </w:p>
        </w:tc>
        <w:tc>
          <w:tcPr>
            <w:tcW w:w="3963" w:type="dxa"/>
            <w:vAlign w:val="center"/>
          </w:tcPr>
          <w:p w:rsidR="0029519B" w:rsidRPr="008776F0" w:rsidRDefault="0029519B" w:rsidP="008776F0">
            <w:pPr>
              <w:spacing w:line="360" w:lineRule="auto"/>
              <w:rPr>
                <w:sz w:val="20"/>
                <w:szCs w:val="20"/>
              </w:rPr>
            </w:pPr>
            <w:r w:rsidRPr="008776F0">
              <w:rPr>
                <w:sz w:val="20"/>
                <w:szCs w:val="20"/>
              </w:rPr>
              <w:t>Чек денежный</w:t>
            </w:r>
          </w:p>
        </w:tc>
      </w:tr>
      <w:tr w:rsidR="0029519B" w:rsidRPr="008776F0" w:rsidTr="008776F0">
        <w:tc>
          <w:tcPr>
            <w:tcW w:w="3708" w:type="dxa"/>
            <w:vAlign w:val="center"/>
          </w:tcPr>
          <w:p w:rsidR="0029519B" w:rsidRPr="008776F0" w:rsidRDefault="0029519B" w:rsidP="008776F0">
            <w:pPr>
              <w:spacing w:line="360" w:lineRule="auto"/>
              <w:rPr>
                <w:sz w:val="20"/>
                <w:szCs w:val="20"/>
              </w:rPr>
            </w:pPr>
            <w:r w:rsidRPr="008776F0">
              <w:rPr>
                <w:sz w:val="20"/>
                <w:szCs w:val="20"/>
              </w:rPr>
              <w:t>Чек расчётный</w:t>
            </w:r>
          </w:p>
        </w:tc>
        <w:tc>
          <w:tcPr>
            <w:tcW w:w="3963" w:type="dxa"/>
            <w:vAlign w:val="center"/>
          </w:tcPr>
          <w:p w:rsidR="0029519B" w:rsidRPr="008776F0" w:rsidRDefault="0029519B" w:rsidP="008776F0">
            <w:pPr>
              <w:spacing w:line="360" w:lineRule="auto"/>
              <w:rPr>
                <w:sz w:val="20"/>
                <w:szCs w:val="20"/>
              </w:rPr>
            </w:pPr>
          </w:p>
        </w:tc>
      </w:tr>
      <w:tr w:rsidR="0029519B" w:rsidRPr="008776F0" w:rsidTr="008776F0">
        <w:tc>
          <w:tcPr>
            <w:tcW w:w="3708" w:type="dxa"/>
            <w:vAlign w:val="center"/>
          </w:tcPr>
          <w:p w:rsidR="0029519B" w:rsidRPr="008776F0" w:rsidRDefault="0029519B" w:rsidP="008776F0">
            <w:pPr>
              <w:spacing w:line="360" w:lineRule="auto"/>
              <w:rPr>
                <w:sz w:val="20"/>
                <w:szCs w:val="20"/>
              </w:rPr>
            </w:pPr>
            <w:r w:rsidRPr="008776F0">
              <w:rPr>
                <w:sz w:val="20"/>
                <w:szCs w:val="20"/>
              </w:rPr>
              <w:t>Инкассовое поручение</w:t>
            </w:r>
          </w:p>
        </w:tc>
        <w:tc>
          <w:tcPr>
            <w:tcW w:w="3963" w:type="dxa"/>
            <w:vAlign w:val="center"/>
          </w:tcPr>
          <w:p w:rsidR="0029519B" w:rsidRPr="008776F0" w:rsidRDefault="0029519B" w:rsidP="008776F0">
            <w:pPr>
              <w:spacing w:line="360" w:lineRule="auto"/>
              <w:rPr>
                <w:sz w:val="20"/>
                <w:szCs w:val="20"/>
              </w:rPr>
            </w:pPr>
          </w:p>
        </w:tc>
      </w:tr>
      <w:tr w:rsidR="0029519B" w:rsidRPr="008776F0" w:rsidTr="008776F0">
        <w:tc>
          <w:tcPr>
            <w:tcW w:w="3708" w:type="dxa"/>
            <w:vAlign w:val="center"/>
          </w:tcPr>
          <w:p w:rsidR="0029519B" w:rsidRPr="008776F0" w:rsidRDefault="0029519B" w:rsidP="008776F0">
            <w:pPr>
              <w:spacing w:line="360" w:lineRule="auto"/>
              <w:rPr>
                <w:sz w:val="20"/>
                <w:szCs w:val="20"/>
              </w:rPr>
            </w:pPr>
            <w:r w:rsidRPr="008776F0">
              <w:rPr>
                <w:sz w:val="20"/>
                <w:szCs w:val="20"/>
              </w:rPr>
              <w:t>Аккредитив</w:t>
            </w:r>
          </w:p>
        </w:tc>
        <w:tc>
          <w:tcPr>
            <w:tcW w:w="3963" w:type="dxa"/>
            <w:vAlign w:val="center"/>
          </w:tcPr>
          <w:p w:rsidR="0029519B" w:rsidRPr="008776F0" w:rsidRDefault="0029519B" w:rsidP="008776F0">
            <w:pPr>
              <w:spacing w:line="360" w:lineRule="auto"/>
              <w:rPr>
                <w:sz w:val="20"/>
                <w:szCs w:val="20"/>
              </w:rPr>
            </w:pPr>
          </w:p>
        </w:tc>
      </w:tr>
    </w:tbl>
    <w:p w:rsidR="008776F0" w:rsidRDefault="008776F0" w:rsidP="002C149B">
      <w:pPr>
        <w:spacing w:line="360" w:lineRule="auto"/>
        <w:ind w:firstLine="709"/>
        <w:jc w:val="both"/>
        <w:rPr>
          <w:sz w:val="28"/>
          <w:szCs w:val="28"/>
        </w:rPr>
      </w:pPr>
    </w:p>
    <w:p w:rsidR="006E5463" w:rsidRPr="002C149B" w:rsidRDefault="0029519B" w:rsidP="002C149B">
      <w:pPr>
        <w:spacing w:line="360" w:lineRule="auto"/>
        <w:ind w:firstLine="709"/>
        <w:jc w:val="both"/>
        <w:rPr>
          <w:sz w:val="28"/>
          <w:szCs w:val="28"/>
        </w:rPr>
      </w:pPr>
      <w:r w:rsidRPr="002C149B">
        <w:rPr>
          <w:sz w:val="28"/>
          <w:szCs w:val="28"/>
        </w:rPr>
        <w:t>Чек – это ценная бумага, содержащая распоряжение банку выдать определённую сумму денег</w:t>
      </w:r>
      <w:r w:rsidR="003657AA" w:rsidRPr="002C149B">
        <w:rPr>
          <w:sz w:val="28"/>
          <w:szCs w:val="28"/>
        </w:rPr>
        <w:t xml:space="preserve"> лицу, предъявившему чек к оплате.</w:t>
      </w:r>
    </w:p>
    <w:p w:rsidR="006820D0" w:rsidRPr="002C149B" w:rsidRDefault="006820D0" w:rsidP="002C149B">
      <w:pPr>
        <w:spacing w:line="360" w:lineRule="auto"/>
        <w:ind w:firstLine="709"/>
        <w:jc w:val="both"/>
        <w:rPr>
          <w:sz w:val="28"/>
          <w:szCs w:val="28"/>
        </w:rPr>
      </w:pPr>
      <w:r w:rsidRPr="002C149B">
        <w:rPr>
          <w:sz w:val="28"/>
          <w:szCs w:val="28"/>
        </w:rPr>
        <w:t>Чек денежный представляется банку для снятия с расчётного счёта предприятия указанной в чеке суммы наличных денег.</w:t>
      </w:r>
    </w:p>
    <w:p w:rsidR="003657AA" w:rsidRPr="002C149B" w:rsidRDefault="003657AA" w:rsidP="002C149B">
      <w:pPr>
        <w:spacing w:line="360" w:lineRule="auto"/>
        <w:ind w:firstLine="709"/>
        <w:jc w:val="both"/>
        <w:rPr>
          <w:sz w:val="28"/>
          <w:szCs w:val="28"/>
        </w:rPr>
      </w:pPr>
      <w:r w:rsidRPr="002C149B">
        <w:rPr>
          <w:sz w:val="28"/>
          <w:szCs w:val="28"/>
        </w:rPr>
        <w:t>Какие-либо исправления, хотя и оговоренные в чеках не допускаются. Чек действителен в течении 10 дней с момента его выписки.</w:t>
      </w:r>
    </w:p>
    <w:p w:rsidR="003657AA" w:rsidRPr="002C149B" w:rsidRDefault="003657AA" w:rsidP="002C149B">
      <w:pPr>
        <w:spacing w:line="360" w:lineRule="auto"/>
        <w:ind w:firstLine="709"/>
        <w:jc w:val="both"/>
        <w:rPr>
          <w:sz w:val="28"/>
          <w:szCs w:val="28"/>
        </w:rPr>
      </w:pPr>
      <w:r w:rsidRPr="002C149B">
        <w:rPr>
          <w:sz w:val="28"/>
          <w:szCs w:val="28"/>
        </w:rPr>
        <w:t>Объявление на взнос наличными – представляется банку при внесении наличных денег на расчётный счёт.</w:t>
      </w:r>
    </w:p>
    <w:p w:rsidR="003657AA" w:rsidRPr="002C149B" w:rsidRDefault="003657AA" w:rsidP="002C149B">
      <w:pPr>
        <w:spacing w:line="360" w:lineRule="auto"/>
        <w:ind w:firstLine="709"/>
        <w:jc w:val="both"/>
        <w:rPr>
          <w:sz w:val="28"/>
          <w:szCs w:val="28"/>
        </w:rPr>
      </w:pPr>
      <w:r w:rsidRPr="002C149B">
        <w:rPr>
          <w:sz w:val="28"/>
          <w:szCs w:val="28"/>
        </w:rPr>
        <w:t>Объявление на взнос наличными заполняют в одном экземпляре, в нём указывают источник вносимых денег (выручка за реализованную продукцию, оказанные услуги, депонированная заработная плата и др.). В подтверждении получения денег банк выдаёт квитанцию, которая служит оправдательным документом и основанием для составления в бухгалтерии расходного кассового ордера и списания денежных средств в кассе.</w:t>
      </w:r>
    </w:p>
    <w:p w:rsidR="003657AA" w:rsidRPr="002C149B" w:rsidRDefault="003657AA" w:rsidP="002C149B">
      <w:pPr>
        <w:spacing w:line="360" w:lineRule="auto"/>
        <w:ind w:firstLine="709"/>
        <w:jc w:val="both"/>
        <w:rPr>
          <w:sz w:val="28"/>
          <w:szCs w:val="28"/>
        </w:rPr>
      </w:pPr>
      <w:r w:rsidRPr="002C149B">
        <w:rPr>
          <w:sz w:val="28"/>
          <w:szCs w:val="28"/>
        </w:rPr>
        <w:t>Платёжным поручением является распоряжение владельца счёта (плательщика) обслуживающему его банку, оформленное расчетным документом, перевести определенную денежную сумму на счёт получателя средств, открытый в этом или другом банке.</w:t>
      </w:r>
    </w:p>
    <w:p w:rsidR="003657AA" w:rsidRPr="002C149B" w:rsidRDefault="003657AA" w:rsidP="002C149B">
      <w:pPr>
        <w:spacing w:line="360" w:lineRule="auto"/>
        <w:ind w:firstLine="709"/>
        <w:jc w:val="both"/>
        <w:rPr>
          <w:sz w:val="28"/>
          <w:szCs w:val="28"/>
        </w:rPr>
      </w:pPr>
      <w:r w:rsidRPr="002C149B">
        <w:rPr>
          <w:sz w:val="28"/>
          <w:szCs w:val="28"/>
        </w:rPr>
        <w:t>Расчёты по инкассо представляют собой банковскую операцию, посредством которой банк</w:t>
      </w:r>
      <w:r w:rsidR="002F5715" w:rsidRPr="002C149B">
        <w:rPr>
          <w:sz w:val="28"/>
          <w:szCs w:val="28"/>
        </w:rPr>
        <w:t>-эмитент по поручению и за счёт клиента на основании расчётных документов осуществляет действия по получению от плательщика платежа.</w:t>
      </w:r>
    </w:p>
    <w:p w:rsidR="006820D0" w:rsidRPr="002C149B" w:rsidRDefault="006820D0" w:rsidP="002C149B">
      <w:pPr>
        <w:spacing w:line="360" w:lineRule="auto"/>
        <w:ind w:firstLine="709"/>
        <w:jc w:val="both"/>
        <w:rPr>
          <w:sz w:val="28"/>
          <w:szCs w:val="28"/>
        </w:rPr>
      </w:pPr>
      <w:r w:rsidRPr="002C149B">
        <w:rPr>
          <w:sz w:val="28"/>
          <w:szCs w:val="28"/>
        </w:rPr>
        <w:t>Платёжные требования и инкассовые поручения предъявляются получателем средств (взыскателем) к счету плательщика через банк обслуживающий получателя средств (взыскателя).</w:t>
      </w:r>
    </w:p>
    <w:p w:rsidR="006820D0" w:rsidRPr="002C149B" w:rsidRDefault="006820D0" w:rsidP="002C149B">
      <w:pPr>
        <w:spacing w:line="360" w:lineRule="auto"/>
        <w:ind w:firstLine="709"/>
        <w:jc w:val="both"/>
        <w:rPr>
          <w:sz w:val="28"/>
          <w:szCs w:val="28"/>
        </w:rPr>
      </w:pPr>
      <w:r w:rsidRPr="002C149B">
        <w:rPr>
          <w:sz w:val="28"/>
          <w:szCs w:val="28"/>
        </w:rPr>
        <w:t>Платёжное требование является расчётным документом, содержащим требование кредитора (получателя средств) по основному договору к должнику (плательщику) об уплате определённой денежной суммы через банк.</w:t>
      </w:r>
    </w:p>
    <w:p w:rsidR="006820D0" w:rsidRPr="002C149B" w:rsidRDefault="006820D0" w:rsidP="002C149B">
      <w:pPr>
        <w:spacing w:line="360" w:lineRule="auto"/>
        <w:ind w:firstLine="709"/>
        <w:jc w:val="both"/>
        <w:rPr>
          <w:sz w:val="28"/>
          <w:szCs w:val="28"/>
        </w:rPr>
      </w:pPr>
    </w:p>
    <w:p w:rsidR="006820D0" w:rsidRPr="002C149B" w:rsidRDefault="006820D0" w:rsidP="002C149B">
      <w:pPr>
        <w:spacing w:line="360" w:lineRule="auto"/>
        <w:ind w:firstLine="709"/>
        <w:jc w:val="both"/>
        <w:rPr>
          <w:sz w:val="28"/>
          <w:szCs w:val="28"/>
        </w:rPr>
      </w:pPr>
      <w:r w:rsidRPr="002C149B">
        <w:rPr>
          <w:sz w:val="28"/>
          <w:szCs w:val="28"/>
        </w:rPr>
        <w:t>СХЕМА ТИПОВЫХ ОПЕРАЦИЙ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820D0" w:rsidRPr="008776F0" w:rsidTr="00E21334">
        <w:tc>
          <w:tcPr>
            <w:tcW w:w="9571" w:type="dxa"/>
            <w:gridSpan w:val="2"/>
            <w:vAlign w:val="center"/>
          </w:tcPr>
          <w:p w:rsidR="006820D0" w:rsidRPr="008776F0" w:rsidRDefault="00923B73" w:rsidP="008776F0">
            <w:pPr>
              <w:tabs>
                <w:tab w:val="left" w:pos="495"/>
                <w:tab w:val="left" w:pos="2865"/>
                <w:tab w:val="right" w:pos="9355"/>
              </w:tabs>
              <w:spacing w:line="360" w:lineRule="auto"/>
              <w:rPr>
                <w:sz w:val="20"/>
                <w:szCs w:val="20"/>
              </w:rPr>
            </w:pPr>
            <w:r w:rsidRPr="008776F0">
              <w:rPr>
                <w:sz w:val="20"/>
                <w:szCs w:val="20"/>
              </w:rPr>
              <w:t>Д51 «Расчётные счета»К</w:t>
            </w:r>
            <w:r w:rsidR="002C149B" w:rsidRPr="008776F0">
              <w:rPr>
                <w:sz w:val="20"/>
                <w:szCs w:val="20"/>
              </w:rPr>
              <w:t xml:space="preserve"> </w:t>
            </w:r>
            <w:r w:rsidR="00155573" w:rsidRPr="008776F0">
              <w:rPr>
                <w:sz w:val="20"/>
                <w:szCs w:val="20"/>
              </w:rPr>
              <w:t>к</w:t>
            </w:r>
          </w:p>
        </w:tc>
      </w:tr>
      <w:tr w:rsidR="00155573" w:rsidRPr="008776F0" w:rsidTr="00E21334">
        <w:tc>
          <w:tcPr>
            <w:tcW w:w="4785" w:type="dxa"/>
            <w:vAlign w:val="center"/>
          </w:tcPr>
          <w:p w:rsidR="00155573" w:rsidRPr="008776F0" w:rsidRDefault="00155573" w:rsidP="008776F0">
            <w:pPr>
              <w:spacing w:line="360" w:lineRule="auto"/>
              <w:rPr>
                <w:sz w:val="20"/>
                <w:szCs w:val="20"/>
              </w:rPr>
            </w:pPr>
            <w:r w:rsidRPr="008776F0">
              <w:rPr>
                <w:sz w:val="20"/>
                <w:szCs w:val="20"/>
              </w:rPr>
              <w:t>Сн</w:t>
            </w:r>
          </w:p>
        </w:tc>
        <w:tc>
          <w:tcPr>
            <w:tcW w:w="4786" w:type="dxa"/>
            <w:vMerge w:val="restart"/>
            <w:vAlign w:val="center"/>
          </w:tcPr>
          <w:p w:rsidR="00155573" w:rsidRPr="008776F0" w:rsidRDefault="00AA1814" w:rsidP="008776F0">
            <w:pPr>
              <w:spacing w:line="360" w:lineRule="auto"/>
              <w:rPr>
                <w:sz w:val="20"/>
                <w:szCs w:val="20"/>
              </w:rPr>
            </w:pPr>
            <w:r w:rsidRPr="008776F0">
              <w:rPr>
                <w:sz w:val="20"/>
                <w:szCs w:val="20"/>
              </w:rPr>
              <w:t>Д 60 «Расчёты с поставщиками и подрядчиками»</w:t>
            </w:r>
          </w:p>
          <w:p w:rsidR="00AA1814" w:rsidRPr="008776F0" w:rsidRDefault="00AA1814" w:rsidP="008776F0">
            <w:pPr>
              <w:spacing w:line="360" w:lineRule="auto"/>
              <w:rPr>
                <w:sz w:val="20"/>
                <w:szCs w:val="20"/>
              </w:rPr>
            </w:pPr>
            <w:r w:rsidRPr="008776F0">
              <w:rPr>
                <w:sz w:val="20"/>
                <w:szCs w:val="20"/>
              </w:rPr>
              <w:t>Перечислено с расчётного счёта поставщикам за поставленные товарно-материальные ценности и т.п.</w:t>
            </w:r>
          </w:p>
        </w:tc>
      </w:tr>
      <w:tr w:rsidR="00155573" w:rsidRPr="008776F0" w:rsidTr="00E21334">
        <w:tc>
          <w:tcPr>
            <w:tcW w:w="4785" w:type="dxa"/>
            <w:vAlign w:val="center"/>
          </w:tcPr>
          <w:p w:rsidR="00155573" w:rsidRPr="008776F0" w:rsidRDefault="00155573" w:rsidP="008776F0">
            <w:pPr>
              <w:spacing w:line="360" w:lineRule="auto"/>
              <w:rPr>
                <w:sz w:val="20"/>
                <w:szCs w:val="20"/>
              </w:rPr>
            </w:pPr>
            <w:r w:rsidRPr="008776F0">
              <w:rPr>
                <w:sz w:val="20"/>
                <w:szCs w:val="20"/>
              </w:rPr>
              <w:t>К 50 «Касса»</w:t>
            </w:r>
          </w:p>
          <w:p w:rsidR="00155573" w:rsidRPr="008776F0" w:rsidRDefault="00155573" w:rsidP="008776F0">
            <w:pPr>
              <w:spacing w:line="360" w:lineRule="auto"/>
              <w:rPr>
                <w:sz w:val="20"/>
                <w:szCs w:val="20"/>
              </w:rPr>
            </w:pPr>
            <w:r w:rsidRPr="008776F0">
              <w:rPr>
                <w:sz w:val="20"/>
                <w:szCs w:val="20"/>
              </w:rPr>
              <w:t>Внесены на расчётный счёт наличные денежные средства из кассы предприятия</w:t>
            </w:r>
          </w:p>
        </w:tc>
        <w:tc>
          <w:tcPr>
            <w:tcW w:w="4786" w:type="dxa"/>
            <w:vMerge/>
            <w:vAlign w:val="center"/>
          </w:tcPr>
          <w:p w:rsidR="00155573" w:rsidRPr="008776F0" w:rsidRDefault="00155573" w:rsidP="008776F0">
            <w:pPr>
              <w:spacing w:line="360" w:lineRule="auto"/>
              <w:rPr>
                <w:sz w:val="20"/>
                <w:szCs w:val="20"/>
              </w:rPr>
            </w:pPr>
          </w:p>
        </w:tc>
      </w:tr>
      <w:tr w:rsidR="006820D0" w:rsidRPr="008776F0" w:rsidTr="00E21334">
        <w:tc>
          <w:tcPr>
            <w:tcW w:w="4785" w:type="dxa"/>
            <w:vAlign w:val="center"/>
          </w:tcPr>
          <w:p w:rsidR="006820D0" w:rsidRPr="008776F0" w:rsidRDefault="00155573" w:rsidP="008776F0">
            <w:pPr>
              <w:spacing w:line="360" w:lineRule="auto"/>
              <w:rPr>
                <w:sz w:val="20"/>
                <w:szCs w:val="20"/>
              </w:rPr>
            </w:pPr>
            <w:r w:rsidRPr="008776F0">
              <w:rPr>
                <w:sz w:val="20"/>
                <w:szCs w:val="20"/>
              </w:rPr>
              <w:t>К 51 «Расчётные счета»</w:t>
            </w:r>
          </w:p>
          <w:p w:rsidR="00155573" w:rsidRPr="008776F0" w:rsidRDefault="00155573" w:rsidP="008776F0">
            <w:pPr>
              <w:spacing w:line="360" w:lineRule="auto"/>
              <w:rPr>
                <w:sz w:val="20"/>
                <w:szCs w:val="20"/>
              </w:rPr>
            </w:pPr>
            <w:r w:rsidRPr="008776F0">
              <w:rPr>
                <w:sz w:val="20"/>
                <w:szCs w:val="20"/>
              </w:rPr>
              <w:t>Перечислены денежные средства с одного расчётного счёта на другой</w:t>
            </w:r>
          </w:p>
        </w:tc>
        <w:tc>
          <w:tcPr>
            <w:tcW w:w="4786" w:type="dxa"/>
            <w:vAlign w:val="center"/>
          </w:tcPr>
          <w:p w:rsidR="006820D0" w:rsidRPr="008776F0" w:rsidRDefault="00AA1814" w:rsidP="008776F0">
            <w:pPr>
              <w:spacing w:line="360" w:lineRule="auto"/>
              <w:rPr>
                <w:sz w:val="20"/>
                <w:szCs w:val="20"/>
              </w:rPr>
            </w:pPr>
            <w:r w:rsidRPr="008776F0">
              <w:rPr>
                <w:sz w:val="20"/>
                <w:szCs w:val="20"/>
              </w:rPr>
              <w:t>Д 52 «Валютные счета»</w:t>
            </w:r>
          </w:p>
          <w:p w:rsidR="00AA1814" w:rsidRPr="008776F0" w:rsidRDefault="00AA1814" w:rsidP="008776F0">
            <w:pPr>
              <w:spacing w:line="360" w:lineRule="auto"/>
              <w:rPr>
                <w:sz w:val="20"/>
                <w:szCs w:val="20"/>
              </w:rPr>
            </w:pPr>
            <w:r w:rsidRPr="008776F0">
              <w:rPr>
                <w:sz w:val="20"/>
                <w:szCs w:val="20"/>
              </w:rPr>
              <w:t>Зачислена на расчётный счёт купленная иностранная валюта</w:t>
            </w:r>
          </w:p>
        </w:tc>
      </w:tr>
      <w:tr w:rsidR="006820D0" w:rsidRPr="008776F0" w:rsidTr="00E21334">
        <w:tc>
          <w:tcPr>
            <w:tcW w:w="4785" w:type="dxa"/>
            <w:vAlign w:val="center"/>
          </w:tcPr>
          <w:p w:rsidR="006820D0" w:rsidRPr="008776F0" w:rsidRDefault="00155573" w:rsidP="008776F0">
            <w:pPr>
              <w:spacing w:line="360" w:lineRule="auto"/>
              <w:rPr>
                <w:sz w:val="20"/>
                <w:szCs w:val="20"/>
              </w:rPr>
            </w:pPr>
            <w:r w:rsidRPr="008776F0">
              <w:rPr>
                <w:sz w:val="20"/>
                <w:szCs w:val="20"/>
              </w:rPr>
              <w:t>К 60 «Расчёты с поставщиками и подрядчиками»</w:t>
            </w:r>
          </w:p>
          <w:p w:rsidR="00155573" w:rsidRPr="008776F0" w:rsidRDefault="00155573" w:rsidP="008776F0">
            <w:pPr>
              <w:spacing w:line="360" w:lineRule="auto"/>
              <w:rPr>
                <w:sz w:val="20"/>
                <w:szCs w:val="20"/>
              </w:rPr>
            </w:pPr>
            <w:r w:rsidRPr="008776F0">
              <w:rPr>
                <w:sz w:val="20"/>
                <w:szCs w:val="20"/>
              </w:rPr>
              <w:t>Поставщик вернул на расчётный счёт излишне уплаченные ему</w:t>
            </w:r>
            <w:r w:rsidR="002C149B" w:rsidRPr="008776F0">
              <w:rPr>
                <w:sz w:val="20"/>
                <w:szCs w:val="20"/>
              </w:rPr>
              <w:t xml:space="preserve"> </w:t>
            </w:r>
            <w:r w:rsidRPr="008776F0">
              <w:rPr>
                <w:sz w:val="20"/>
                <w:szCs w:val="20"/>
              </w:rPr>
              <w:t>денежные средства</w:t>
            </w:r>
          </w:p>
        </w:tc>
        <w:tc>
          <w:tcPr>
            <w:tcW w:w="4786" w:type="dxa"/>
            <w:vAlign w:val="center"/>
          </w:tcPr>
          <w:p w:rsidR="006820D0" w:rsidRPr="008776F0" w:rsidRDefault="00AA1814" w:rsidP="008776F0">
            <w:pPr>
              <w:spacing w:line="360" w:lineRule="auto"/>
              <w:rPr>
                <w:sz w:val="20"/>
                <w:szCs w:val="20"/>
              </w:rPr>
            </w:pPr>
            <w:r w:rsidRPr="008776F0">
              <w:rPr>
                <w:sz w:val="20"/>
                <w:szCs w:val="20"/>
              </w:rPr>
              <w:t>Д 55 «Специальные счета в банках»</w:t>
            </w:r>
          </w:p>
          <w:p w:rsidR="00AA1814" w:rsidRPr="008776F0" w:rsidRDefault="00AA1814" w:rsidP="008776F0">
            <w:pPr>
              <w:spacing w:line="360" w:lineRule="auto"/>
              <w:rPr>
                <w:sz w:val="20"/>
                <w:szCs w:val="20"/>
              </w:rPr>
            </w:pPr>
            <w:r w:rsidRPr="008776F0">
              <w:rPr>
                <w:sz w:val="20"/>
                <w:szCs w:val="20"/>
              </w:rPr>
              <w:t>Перечислены денежные средства с расчётного счёта на специальный счёт в банке.</w:t>
            </w:r>
          </w:p>
        </w:tc>
      </w:tr>
      <w:tr w:rsidR="006820D0" w:rsidRPr="008776F0" w:rsidTr="00E21334">
        <w:tc>
          <w:tcPr>
            <w:tcW w:w="4785" w:type="dxa"/>
            <w:vAlign w:val="center"/>
          </w:tcPr>
          <w:p w:rsidR="006820D0" w:rsidRPr="008776F0" w:rsidRDefault="00AA1814" w:rsidP="008776F0">
            <w:pPr>
              <w:spacing w:line="360" w:lineRule="auto"/>
              <w:rPr>
                <w:sz w:val="20"/>
                <w:szCs w:val="20"/>
              </w:rPr>
            </w:pPr>
            <w:r w:rsidRPr="008776F0">
              <w:rPr>
                <w:sz w:val="20"/>
                <w:szCs w:val="20"/>
              </w:rPr>
              <w:t>К 62 «Расчёты с покупателями и заказчиками»</w:t>
            </w:r>
          </w:p>
          <w:p w:rsidR="00AA1814" w:rsidRPr="008776F0" w:rsidRDefault="00AA1814" w:rsidP="008776F0">
            <w:pPr>
              <w:spacing w:line="360" w:lineRule="auto"/>
              <w:rPr>
                <w:sz w:val="20"/>
                <w:szCs w:val="20"/>
              </w:rPr>
            </w:pPr>
            <w:r w:rsidRPr="008776F0">
              <w:rPr>
                <w:sz w:val="20"/>
                <w:szCs w:val="20"/>
              </w:rPr>
              <w:t>Зачислены на расчётный счёт денежные средства от покупателей и заказчиков за товары, работы, услуги.</w:t>
            </w:r>
          </w:p>
        </w:tc>
        <w:tc>
          <w:tcPr>
            <w:tcW w:w="4786" w:type="dxa"/>
            <w:vAlign w:val="center"/>
          </w:tcPr>
          <w:p w:rsidR="006820D0" w:rsidRPr="008776F0" w:rsidRDefault="00AA1814" w:rsidP="008776F0">
            <w:pPr>
              <w:spacing w:line="360" w:lineRule="auto"/>
              <w:rPr>
                <w:sz w:val="20"/>
                <w:szCs w:val="20"/>
              </w:rPr>
            </w:pPr>
            <w:r w:rsidRPr="008776F0">
              <w:rPr>
                <w:sz w:val="20"/>
                <w:szCs w:val="20"/>
              </w:rPr>
              <w:t>Д 60 «Расчёты с поставщиками и подрядчиками», субсчёт «Авансы выданные»</w:t>
            </w:r>
          </w:p>
          <w:p w:rsidR="00AA1814" w:rsidRPr="008776F0" w:rsidRDefault="00AA1814" w:rsidP="008776F0">
            <w:pPr>
              <w:spacing w:line="360" w:lineRule="auto"/>
              <w:rPr>
                <w:sz w:val="20"/>
                <w:szCs w:val="20"/>
              </w:rPr>
            </w:pPr>
            <w:r w:rsidRPr="008776F0">
              <w:rPr>
                <w:sz w:val="20"/>
                <w:szCs w:val="20"/>
              </w:rPr>
              <w:t>Перечислен аванс поставщикам</w:t>
            </w:r>
          </w:p>
        </w:tc>
      </w:tr>
      <w:tr w:rsidR="006820D0" w:rsidRPr="008776F0" w:rsidTr="00E21334">
        <w:tc>
          <w:tcPr>
            <w:tcW w:w="4785" w:type="dxa"/>
            <w:vAlign w:val="center"/>
          </w:tcPr>
          <w:p w:rsidR="00AA1814" w:rsidRPr="008776F0" w:rsidRDefault="002825F7" w:rsidP="008776F0">
            <w:pPr>
              <w:spacing w:line="360" w:lineRule="auto"/>
              <w:rPr>
                <w:sz w:val="20"/>
                <w:szCs w:val="20"/>
              </w:rPr>
            </w:pPr>
            <w:r w:rsidRPr="008776F0">
              <w:rPr>
                <w:sz w:val="20"/>
                <w:szCs w:val="20"/>
              </w:rPr>
              <w:t>К 62 «Расчёты с покупателями и заказчиками», субсчёт «Авансы» полученные»</w:t>
            </w:r>
          </w:p>
          <w:p w:rsidR="002825F7" w:rsidRPr="008776F0" w:rsidRDefault="002825F7" w:rsidP="008776F0">
            <w:pPr>
              <w:spacing w:line="360" w:lineRule="auto"/>
              <w:rPr>
                <w:sz w:val="20"/>
                <w:szCs w:val="20"/>
              </w:rPr>
            </w:pPr>
            <w:r w:rsidRPr="008776F0">
              <w:rPr>
                <w:sz w:val="20"/>
                <w:szCs w:val="20"/>
              </w:rPr>
              <w:t>Зачислена на расчётный счёт сумма аванса от покупателей за товары, работы, услуги</w:t>
            </w:r>
          </w:p>
        </w:tc>
        <w:tc>
          <w:tcPr>
            <w:tcW w:w="4786" w:type="dxa"/>
            <w:vAlign w:val="center"/>
          </w:tcPr>
          <w:p w:rsidR="006820D0" w:rsidRPr="008776F0" w:rsidRDefault="00AA1814" w:rsidP="008776F0">
            <w:pPr>
              <w:spacing w:line="360" w:lineRule="auto"/>
              <w:rPr>
                <w:sz w:val="20"/>
                <w:szCs w:val="20"/>
              </w:rPr>
            </w:pPr>
            <w:r w:rsidRPr="008776F0">
              <w:rPr>
                <w:sz w:val="20"/>
                <w:szCs w:val="20"/>
              </w:rPr>
              <w:t>Д 68 «Расчёты по налогам и сборам»</w:t>
            </w:r>
          </w:p>
          <w:p w:rsidR="00AA1814" w:rsidRPr="008776F0" w:rsidRDefault="00AA1814" w:rsidP="008776F0">
            <w:pPr>
              <w:spacing w:line="360" w:lineRule="auto"/>
              <w:rPr>
                <w:sz w:val="20"/>
                <w:szCs w:val="20"/>
              </w:rPr>
            </w:pPr>
            <w:r w:rsidRPr="008776F0">
              <w:rPr>
                <w:sz w:val="20"/>
                <w:szCs w:val="20"/>
              </w:rPr>
              <w:t>Перечислены с расчётного счёта налоги и сборы в бюджет</w:t>
            </w:r>
          </w:p>
        </w:tc>
      </w:tr>
      <w:tr w:rsidR="006820D0" w:rsidRPr="008776F0" w:rsidTr="00E21334">
        <w:tc>
          <w:tcPr>
            <w:tcW w:w="4785" w:type="dxa"/>
            <w:vAlign w:val="center"/>
          </w:tcPr>
          <w:p w:rsidR="006820D0" w:rsidRPr="008776F0" w:rsidRDefault="00AA1814" w:rsidP="008776F0">
            <w:pPr>
              <w:spacing w:line="360" w:lineRule="auto"/>
              <w:rPr>
                <w:sz w:val="20"/>
                <w:szCs w:val="20"/>
              </w:rPr>
            </w:pPr>
            <w:r w:rsidRPr="008776F0">
              <w:rPr>
                <w:sz w:val="20"/>
                <w:szCs w:val="20"/>
              </w:rPr>
              <w:t>К 66 «Расчёты по краткосрочным кредитам и займам»</w:t>
            </w:r>
          </w:p>
          <w:p w:rsidR="00AA1814" w:rsidRPr="008776F0" w:rsidRDefault="00AA1814" w:rsidP="008776F0">
            <w:pPr>
              <w:spacing w:line="360" w:lineRule="auto"/>
              <w:rPr>
                <w:sz w:val="20"/>
                <w:szCs w:val="20"/>
              </w:rPr>
            </w:pPr>
            <w:r w:rsidRPr="008776F0">
              <w:rPr>
                <w:sz w:val="20"/>
                <w:szCs w:val="20"/>
              </w:rPr>
              <w:t>Зачислена на расчётный счёт краткосрочная ссуда банка</w:t>
            </w:r>
          </w:p>
        </w:tc>
        <w:tc>
          <w:tcPr>
            <w:tcW w:w="4786" w:type="dxa"/>
            <w:vAlign w:val="center"/>
          </w:tcPr>
          <w:p w:rsidR="006820D0" w:rsidRPr="008776F0" w:rsidRDefault="002825F7" w:rsidP="008776F0">
            <w:pPr>
              <w:spacing w:line="360" w:lineRule="auto"/>
              <w:rPr>
                <w:sz w:val="20"/>
                <w:szCs w:val="20"/>
              </w:rPr>
            </w:pPr>
            <w:r w:rsidRPr="008776F0">
              <w:rPr>
                <w:sz w:val="20"/>
                <w:szCs w:val="20"/>
              </w:rPr>
              <w:t>К 66 «Расчёты по краткосрочным кредитам и займам»</w:t>
            </w:r>
          </w:p>
          <w:p w:rsidR="002825F7" w:rsidRPr="008776F0" w:rsidRDefault="002825F7" w:rsidP="008776F0">
            <w:pPr>
              <w:spacing w:line="360" w:lineRule="auto"/>
              <w:rPr>
                <w:sz w:val="20"/>
                <w:szCs w:val="20"/>
              </w:rPr>
            </w:pPr>
            <w:r w:rsidRPr="008776F0">
              <w:rPr>
                <w:sz w:val="20"/>
                <w:szCs w:val="20"/>
              </w:rPr>
              <w:t>Погашена краткосрочная ссуда банка</w:t>
            </w:r>
          </w:p>
        </w:tc>
      </w:tr>
      <w:tr w:rsidR="006820D0" w:rsidRPr="008776F0" w:rsidTr="00E21334">
        <w:tc>
          <w:tcPr>
            <w:tcW w:w="4785" w:type="dxa"/>
            <w:vAlign w:val="center"/>
          </w:tcPr>
          <w:p w:rsidR="006820D0" w:rsidRPr="008776F0" w:rsidRDefault="002825F7" w:rsidP="008776F0">
            <w:pPr>
              <w:spacing w:line="360" w:lineRule="auto"/>
              <w:rPr>
                <w:sz w:val="20"/>
                <w:szCs w:val="20"/>
              </w:rPr>
            </w:pPr>
            <w:r w:rsidRPr="008776F0">
              <w:rPr>
                <w:sz w:val="20"/>
                <w:szCs w:val="20"/>
              </w:rPr>
              <w:t>К 86 «Целевое финансирование»</w:t>
            </w:r>
          </w:p>
          <w:p w:rsidR="002825F7" w:rsidRPr="008776F0" w:rsidRDefault="002825F7" w:rsidP="008776F0">
            <w:pPr>
              <w:spacing w:line="360" w:lineRule="auto"/>
              <w:rPr>
                <w:sz w:val="20"/>
                <w:szCs w:val="20"/>
              </w:rPr>
            </w:pPr>
            <w:r w:rsidRPr="008776F0">
              <w:rPr>
                <w:sz w:val="20"/>
                <w:szCs w:val="20"/>
              </w:rPr>
              <w:t>Поступили на расчётный счёт средства целевого финансирования»</w:t>
            </w:r>
          </w:p>
        </w:tc>
        <w:tc>
          <w:tcPr>
            <w:tcW w:w="4786" w:type="dxa"/>
            <w:vAlign w:val="center"/>
          </w:tcPr>
          <w:p w:rsidR="006820D0" w:rsidRPr="008776F0" w:rsidRDefault="002825F7" w:rsidP="008776F0">
            <w:pPr>
              <w:spacing w:line="360" w:lineRule="auto"/>
              <w:rPr>
                <w:sz w:val="20"/>
                <w:szCs w:val="20"/>
              </w:rPr>
            </w:pPr>
            <w:r w:rsidRPr="008776F0">
              <w:rPr>
                <w:sz w:val="20"/>
                <w:szCs w:val="20"/>
              </w:rPr>
              <w:t>К 70 «Расчёты с персоналом по оплате труда»</w:t>
            </w:r>
          </w:p>
          <w:p w:rsidR="002825F7" w:rsidRPr="008776F0" w:rsidRDefault="002825F7" w:rsidP="008776F0">
            <w:pPr>
              <w:spacing w:line="360" w:lineRule="auto"/>
              <w:rPr>
                <w:sz w:val="20"/>
                <w:szCs w:val="20"/>
              </w:rPr>
            </w:pPr>
            <w:r w:rsidRPr="008776F0">
              <w:rPr>
                <w:sz w:val="20"/>
                <w:szCs w:val="20"/>
              </w:rPr>
              <w:t>Перечислена с расчётного счёта заработная плата работникам</w:t>
            </w:r>
          </w:p>
        </w:tc>
      </w:tr>
      <w:tr w:rsidR="002825F7" w:rsidRPr="008776F0" w:rsidTr="00E21334">
        <w:tc>
          <w:tcPr>
            <w:tcW w:w="4785" w:type="dxa"/>
            <w:vAlign w:val="center"/>
          </w:tcPr>
          <w:p w:rsidR="002825F7" w:rsidRPr="008776F0" w:rsidRDefault="002825F7" w:rsidP="008776F0">
            <w:pPr>
              <w:spacing w:line="360" w:lineRule="auto"/>
              <w:rPr>
                <w:sz w:val="20"/>
                <w:szCs w:val="20"/>
              </w:rPr>
            </w:pPr>
            <w:r w:rsidRPr="008776F0">
              <w:rPr>
                <w:sz w:val="20"/>
                <w:szCs w:val="20"/>
              </w:rPr>
              <w:t>Ск</w:t>
            </w:r>
          </w:p>
        </w:tc>
        <w:tc>
          <w:tcPr>
            <w:tcW w:w="4786" w:type="dxa"/>
            <w:vAlign w:val="center"/>
          </w:tcPr>
          <w:p w:rsidR="002825F7" w:rsidRPr="008776F0" w:rsidRDefault="002825F7" w:rsidP="008776F0">
            <w:pPr>
              <w:spacing w:line="360" w:lineRule="auto"/>
              <w:rPr>
                <w:sz w:val="20"/>
                <w:szCs w:val="20"/>
              </w:rPr>
            </w:pPr>
          </w:p>
        </w:tc>
      </w:tr>
    </w:tbl>
    <w:p w:rsidR="006820D0" w:rsidRPr="002C149B" w:rsidRDefault="006820D0" w:rsidP="002C149B">
      <w:pPr>
        <w:spacing w:line="360" w:lineRule="auto"/>
        <w:ind w:firstLine="709"/>
        <w:jc w:val="both"/>
        <w:rPr>
          <w:sz w:val="28"/>
          <w:szCs w:val="28"/>
        </w:rPr>
      </w:pPr>
    </w:p>
    <w:p w:rsidR="003657AA" w:rsidRPr="002C149B" w:rsidRDefault="00987FCF" w:rsidP="002C149B">
      <w:pPr>
        <w:spacing w:line="360" w:lineRule="auto"/>
        <w:ind w:firstLine="709"/>
        <w:jc w:val="both"/>
        <w:rPr>
          <w:sz w:val="28"/>
          <w:szCs w:val="28"/>
        </w:rPr>
      </w:pPr>
      <w:r w:rsidRPr="002C149B">
        <w:rPr>
          <w:sz w:val="28"/>
          <w:szCs w:val="28"/>
        </w:rPr>
        <w:t>Аккредитив представляет собой условное денежное обязательство принимаемое банком по поручению плательщика, произвести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произвести такие платежи.</w:t>
      </w:r>
    </w:p>
    <w:p w:rsidR="00987FCF" w:rsidRPr="002C149B" w:rsidRDefault="00987FCF" w:rsidP="002C149B">
      <w:pPr>
        <w:spacing w:line="360" w:lineRule="auto"/>
        <w:ind w:firstLine="709"/>
        <w:jc w:val="both"/>
        <w:rPr>
          <w:sz w:val="28"/>
          <w:szCs w:val="28"/>
        </w:rPr>
      </w:pPr>
      <w:r w:rsidRPr="002C149B">
        <w:rPr>
          <w:sz w:val="28"/>
          <w:szCs w:val="28"/>
        </w:rPr>
        <w:t>Аккредитивы бывают:</w:t>
      </w:r>
    </w:p>
    <w:p w:rsidR="006E5463" w:rsidRPr="002C149B" w:rsidRDefault="00987FCF" w:rsidP="002C149B">
      <w:pPr>
        <w:numPr>
          <w:ilvl w:val="0"/>
          <w:numId w:val="3"/>
        </w:numPr>
        <w:spacing w:line="360" w:lineRule="auto"/>
        <w:ind w:left="0" w:firstLine="709"/>
        <w:jc w:val="both"/>
        <w:rPr>
          <w:sz w:val="28"/>
          <w:szCs w:val="28"/>
        </w:rPr>
      </w:pPr>
      <w:r w:rsidRPr="002C149B">
        <w:rPr>
          <w:sz w:val="28"/>
          <w:szCs w:val="28"/>
        </w:rPr>
        <w:t>покрытые (депонированные)</w:t>
      </w:r>
    </w:p>
    <w:p w:rsidR="00987FCF" w:rsidRPr="002C149B" w:rsidRDefault="00987FCF" w:rsidP="002C149B">
      <w:pPr>
        <w:numPr>
          <w:ilvl w:val="0"/>
          <w:numId w:val="3"/>
        </w:numPr>
        <w:spacing w:line="360" w:lineRule="auto"/>
        <w:ind w:left="0" w:firstLine="709"/>
        <w:jc w:val="both"/>
        <w:rPr>
          <w:sz w:val="28"/>
          <w:szCs w:val="28"/>
        </w:rPr>
      </w:pPr>
      <w:r w:rsidRPr="002C149B">
        <w:rPr>
          <w:sz w:val="28"/>
          <w:szCs w:val="28"/>
        </w:rPr>
        <w:t>непокрытые (гарантированные)</w:t>
      </w:r>
    </w:p>
    <w:p w:rsidR="00987FCF" w:rsidRPr="002C149B" w:rsidRDefault="00987FCF" w:rsidP="002C149B">
      <w:pPr>
        <w:spacing w:line="360" w:lineRule="auto"/>
        <w:ind w:firstLine="709"/>
        <w:jc w:val="both"/>
        <w:rPr>
          <w:sz w:val="28"/>
          <w:szCs w:val="28"/>
        </w:rPr>
      </w:pPr>
      <w:r w:rsidRPr="002C149B">
        <w:rPr>
          <w:sz w:val="28"/>
          <w:szCs w:val="28"/>
        </w:rPr>
        <w:t xml:space="preserve">В аккредитиве должно быть указано, является ли он отзывным или безотзывным. </w:t>
      </w:r>
    </w:p>
    <w:p w:rsidR="00987FCF" w:rsidRPr="002C149B" w:rsidRDefault="00987FCF" w:rsidP="002C149B">
      <w:pPr>
        <w:spacing w:line="360" w:lineRule="auto"/>
        <w:ind w:firstLine="709"/>
        <w:jc w:val="both"/>
        <w:rPr>
          <w:sz w:val="28"/>
          <w:szCs w:val="28"/>
        </w:rPr>
      </w:pPr>
      <w:r w:rsidRPr="002C149B">
        <w:rPr>
          <w:sz w:val="28"/>
          <w:szCs w:val="28"/>
        </w:rPr>
        <w:t>Отзывной аккредитив может быть изменён или аннулирован банком без согласия поставщика. Безотзывный аккредитив, не может быть изменён или аннулирован без согласия поставщика, в пользу которого он открыт.</w:t>
      </w:r>
    </w:p>
    <w:p w:rsidR="00987FCF" w:rsidRPr="002C149B" w:rsidRDefault="00987FCF" w:rsidP="002C149B">
      <w:pPr>
        <w:spacing w:line="360" w:lineRule="auto"/>
        <w:ind w:firstLine="709"/>
        <w:jc w:val="both"/>
        <w:rPr>
          <w:sz w:val="28"/>
          <w:szCs w:val="28"/>
        </w:rPr>
      </w:pPr>
      <w:r w:rsidRPr="002C149B">
        <w:rPr>
          <w:sz w:val="28"/>
          <w:szCs w:val="28"/>
        </w:rPr>
        <w:t>Синтетический учёт открытых аккредитивов ведётся на активном балансовом счёте 55 «Специальные счета в банках», к которому открываются</w:t>
      </w:r>
      <w:r w:rsidR="002C149B">
        <w:rPr>
          <w:sz w:val="28"/>
          <w:szCs w:val="28"/>
        </w:rPr>
        <w:t xml:space="preserve"> </w:t>
      </w:r>
      <w:r w:rsidRPr="002C149B">
        <w:rPr>
          <w:sz w:val="28"/>
          <w:szCs w:val="28"/>
        </w:rPr>
        <w:t>три субсчёта:</w:t>
      </w:r>
    </w:p>
    <w:p w:rsidR="00987FCF" w:rsidRPr="002C149B" w:rsidRDefault="00987FCF" w:rsidP="002C149B">
      <w:pPr>
        <w:spacing w:line="360" w:lineRule="auto"/>
        <w:ind w:firstLine="709"/>
        <w:jc w:val="both"/>
        <w:rPr>
          <w:sz w:val="28"/>
          <w:szCs w:val="28"/>
        </w:rPr>
      </w:pPr>
      <w:r w:rsidRPr="002C149B">
        <w:rPr>
          <w:sz w:val="28"/>
          <w:szCs w:val="28"/>
        </w:rPr>
        <w:t>55.1 «Аккредитивы»</w:t>
      </w:r>
    </w:p>
    <w:p w:rsidR="00987FCF" w:rsidRPr="002C149B" w:rsidRDefault="00987FCF" w:rsidP="002C149B">
      <w:pPr>
        <w:spacing w:line="360" w:lineRule="auto"/>
        <w:ind w:firstLine="709"/>
        <w:jc w:val="both"/>
        <w:rPr>
          <w:sz w:val="28"/>
          <w:szCs w:val="28"/>
        </w:rPr>
      </w:pPr>
      <w:r w:rsidRPr="002C149B">
        <w:rPr>
          <w:sz w:val="28"/>
          <w:szCs w:val="28"/>
        </w:rPr>
        <w:t>55.2 «Чековые книжки»</w:t>
      </w:r>
    </w:p>
    <w:p w:rsidR="00987FCF" w:rsidRPr="002C149B" w:rsidRDefault="00987FCF" w:rsidP="002C149B">
      <w:pPr>
        <w:spacing w:line="360" w:lineRule="auto"/>
        <w:ind w:firstLine="709"/>
        <w:jc w:val="both"/>
        <w:rPr>
          <w:sz w:val="28"/>
          <w:szCs w:val="28"/>
        </w:rPr>
      </w:pPr>
      <w:r w:rsidRPr="002C149B">
        <w:rPr>
          <w:sz w:val="28"/>
          <w:szCs w:val="28"/>
        </w:rPr>
        <w:t>55.3 «Депозитные счета»</w:t>
      </w:r>
    </w:p>
    <w:p w:rsidR="007F42A1" w:rsidRPr="002C149B" w:rsidRDefault="00970B60" w:rsidP="002C149B">
      <w:pPr>
        <w:spacing w:line="360" w:lineRule="auto"/>
        <w:ind w:firstLine="709"/>
        <w:jc w:val="both"/>
        <w:rPr>
          <w:sz w:val="28"/>
          <w:szCs w:val="28"/>
        </w:rPr>
      </w:pPr>
      <w:r w:rsidRPr="002C149B">
        <w:rPr>
          <w:sz w:val="28"/>
          <w:szCs w:val="28"/>
        </w:rPr>
        <w:t>На субсчёте 55.1 «Аккредитивы» учитывается движение средств, находящихся в аккредитивах.</w:t>
      </w:r>
    </w:p>
    <w:p w:rsidR="00970B60" w:rsidRPr="002C149B" w:rsidRDefault="00970B60" w:rsidP="002C149B">
      <w:pPr>
        <w:spacing w:line="360" w:lineRule="auto"/>
        <w:ind w:firstLine="709"/>
        <w:jc w:val="both"/>
        <w:rPr>
          <w:sz w:val="28"/>
          <w:szCs w:val="28"/>
        </w:rPr>
      </w:pPr>
      <w:r w:rsidRPr="002C149B">
        <w:rPr>
          <w:sz w:val="28"/>
          <w:szCs w:val="28"/>
        </w:rPr>
        <w:t>Зачисление денежных средств в аккредитивы отражается по дебету счёта 55 «Специальные счета в банках» субсчёт 55.1 «Аккредитивы» и кредиту счетов 51 «Расчётные счета», 52 «Валютные счета», 66 «Расчёты по краткосрочным кредитам и займам» и других аналогичных счетов.</w:t>
      </w:r>
    </w:p>
    <w:p w:rsidR="00FF0017" w:rsidRPr="002C149B" w:rsidRDefault="00FF0017" w:rsidP="002C149B">
      <w:pPr>
        <w:spacing w:line="360" w:lineRule="auto"/>
        <w:ind w:firstLine="709"/>
        <w:jc w:val="both"/>
        <w:rPr>
          <w:sz w:val="28"/>
          <w:szCs w:val="28"/>
        </w:rPr>
      </w:pPr>
      <w:r w:rsidRPr="002C149B">
        <w:rPr>
          <w:sz w:val="28"/>
          <w:szCs w:val="28"/>
        </w:rPr>
        <w:t>Принятые на учёт по счёту 55 «Специальные счета в банках» субсчёту 55.1 «Аккредитивы» средства в аккредитивах списываются по мере использования их (согласно выпискам кредитной организации)</w:t>
      </w:r>
      <w:r w:rsidR="0019246A" w:rsidRPr="002C149B">
        <w:rPr>
          <w:sz w:val="28"/>
          <w:szCs w:val="28"/>
        </w:rPr>
        <w:t>, как правило, в дебет счёта</w:t>
      </w:r>
      <w:r w:rsidR="002C149B">
        <w:rPr>
          <w:sz w:val="28"/>
          <w:szCs w:val="28"/>
        </w:rPr>
        <w:t xml:space="preserve"> </w:t>
      </w:r>
      <w:r w:rsidR="0019246A" w:rsidRPr="002C149B">
        <w:rPr>
          <w:sz w:val="28"/>
          <w:szCs w:val="28"/>
        </w:rPr>
        <w:t>60 «Расчёты с поставщиками и подрядчиками». Неиспользованные средства в аккредитивах после восстановления кредитной организацией на тот счёт, с которого они были перечислены, отражаются по кредиту счёта 55 «Специальные счета в банках» субсчёта 55.1 «Аккредитивы» в корреспонденции со счетом</w:t>
      </w:r>
      <w:r w:rsidR="002C149B">
        <w:rPr>
          <w:sz w:val="28"/>
          <w:szCs w:val="28"/>
        </w:rPr>
        <w:t xml:space="preserve"> </w:t>
      </w:r>
      <w:r w:rsidR="0019246A" w:rsidRPr="002C149B">
        <w:rPr>
          <w:sz w:val="28"/>
          <w:szCs w:val="28"/>
        </w:rPr>
        <w:t>51 «Расчётные счета» или 52 «Валютные счета».</w:t>
      </w:r>
    </w:p>
    <w:p w:rsidR="0019246A" w:rsidRPr="002C149B" w:rsidRDefault="0019246A" w:rsidP="002C149B">
      <w:pPr>
        <w:spacing w:line="360" w:lineRule="auto"/>
        <w:ind w:firstLine="709"/>
        <w:jc w:val="both"/>
        <w:rPr>
          <w:sz w:val="28"/>
          <w:szCs w:val="28"/>
        </w:rPr>
      </w:pPr>
      <w:r w:rsidRPr="002C149B">
        <w:rPr>
          <w:sz w:val="28"/>
          <w:szCs w:val="28"/>
        </w:rPr>
        <w:t>Чек расчётный – это ценная бумага, содержащая ничем необусловленное распоряжение чекодателя банку произвести платёж указанной в нём суммы чекодержателю.</w:t>
      </w:r>
    </w:p>
    <w:p w:rsidR="0019246A" w:rsidRPr="002C149B" w:rsidRDefault="0019246A" w:rsidP="002C149B">
      <w:pPr>
        <w:spacing w:line="360" w:lineRule="auto"/>
        <w:ind w:firstLine="709"/>
        <w:jc w:val="both"/>
        <w:rPr>
          <w:sz w:val="28"/>
          <w:szCs w:val="28"/>
        </w:rPr>
      </w:pPr>
      <w:r w:rsidRPr="002C149B">
        <w:rPr>
          <w:sz w:val="28"/>
          <w:szCs w:val="28"/>
        </w:rPr>
        <w:t>Чеки являются бланками строгой отчётности и учитываются на забалансовом счёте 006 «Бланки строгой отчётности». Списание чеков с кредита счёта 006 «Бланки строгой отчётности» производится по мере их использования.</w:t>
      </w:r>
    </w:p>
    <w:p w:rsidR="0019246A" w:rsidRPr="002C149B" w:rsidRDefault="0019246A" w:rsidP="002C149B">
      <w:pPr>
        <w:spacing w:line="360" w:lineRule="auto"/>
        <w:ind w:firstLine="709"/>
        <w:jc w:val="both"/>
        <w:rPr>
          <w:sz w:val="28"/>
          <w:szCs w:val="28"/>
        </w:rPr>
      </w:pPr>
      <w:r w:rsidRPr="002C149B">
        <w:rPr>
          <w:sz w:val="28"/>
          <w:szCs w:val="28"/>
        </w:rPr>
        <w:t>Депонирование средств при выдаче расчётных чековых книжек отражается по дебету счёта 55 «Специальные счета в банках» и кредиту счетов 51 «Расчётные счета», 52 «Валютные счета»</w:t>
      </w:r>
      <w:r w:rsidR="005F39E2" w:rsidRPr="002C149B">
        <w:rPr>
          <w:sz w:val="28"/>
          <w:szCs w:val="28"/>
        </w:rPr>
        <w:t>, 66 «Расчёты по краткосрочным кредитам и займам» и других аналогичных счетов.</w:t>
      </w:r>
    </w:p>
    <w:p w:rsidR="005F39E2" w:rsidRPr="002C149B" w:rsidRDefault="005F39E2" w:rsidP="002C149B">
      <w:pPr>
        <w:spacing w:line="360" w:lineRule="auto"/>
        <w:ind w:firstLine="709"/>
        <w:jc w:val="both"/>
        <w:rPr>
          <w:sz w:val="28"/>
          <w:szCs w:val="28"/>
        </w:rPr>
      </w:pPr>
      <w:r w:rsidRPr="002C149B">
        <w:rPr>
          <w:sz w:val="28"/>
          <w:szCs w:val="28"/>
        </w:rPr>
        <w:t>После этого приходуются полученные в банке чеки:</w:t>
      </w:r>
    </w:p>
    <w:p w:rsidR="005F39E2" w:rsidRPr="002C149B" w:rsidRDefault="005F39E2" w:rsidP="002C149B">
      <w:pPr>
        <w:spacing w:line="360" w:lineRule="auto"/>
        <w:ind w:firstLine="709"/>
        <w:jc w:val="both"/>
        <w:rPr>
          <w:sz w:val="28"/>
          <w:szCs w:val="28"/>
        </w:rPr>
      </w:pPr>
      <w:r w:rsidRPr="002C149B">
        <w:rPr>
          <w:sz w:val="28"/>
          <w:szCs w:val="28"/>
        </w:rPr>
        <w:t>Д 006 «Бланки строгой отчётности».</w:t>
      </w:r>
    </w:p>
    <w:p w:rsidR="005F39E2" w:rsidRPr="002C149B" w:rsidRDefault="005F39E2" w:rsidP="002C149B">
      <w:pPr>
        <w:spacing w:line="360" w:lineRule="auto"/>
        <w:ind w:firstLine="709"/>
        <w:jc w:val="both"/>
        <w:rPr>
          <w:sz w:val="28"/>
          <w:szCs w:val="28"/>
        </w:rPr>
      </w:pPr>
      <w:r w:rsidRPr="002C149B">
        <w:rPr>
          <w:sz w:val="28"/>
          <w:szCs w:val="28"/>
        </w:rPr>
        <w:t>Суммы по полученным в кредитной организации чековым книжкам списываются по мере оплаты выданных организацией расчётных чеков, т.е. в суммах погашения кредитной организацией предъявленных ей чеков (согласно выпискам кредитной организацией), с кредита счёта 55 «Специальные счета в банках», субсчёт 55.2 «Чековые книжки» в дебет счетов учёта расчётов (60 «Расчёты с поставщиками и подрядчиками», 76</w:t>
      </w:r>
      <w:r w:rsidR="009712A3" w:rsidRPr="002C149B">
        <w:rPr>
          <w:sz w:val="28"/>
          <w:szCs w:val="28"/>
        </w:rPr>
        <w:t xml:space="preserve"> «</w:t>
      </w:r>
      <w:r w:rsidRPr="002C149B">
        <w:rPr>
          <w:sz w:val="28"/>
          <w:szCs w:val="28"/>
        </w:rPr>
        <w:t>Расчёты с разными дебиторами и кредиторами» и др.).</w:t>
      </w:r>
    </w:p>
    <w:p w:rsidR="009712A3" w:rsidRPr="002C149B" w:rsidRDefault="009712A3" w:rsidP="002C149B">
      <w:pPr>
        <w:spacing w:line="360" w:lineRule="auto"/>
        <w:ind w:firstLine="709"/>
        <w:jc w:val="both"/>
        <w:rPr>
          <w:sz w:val="28"/>
          <w:szCs w:val="28"/>
        </w:rPr>
      </w:pPr>
      <w:r w:rsidRPr="002C149B">
        <w:rPr>
          <w:sz w:val="28"/>
          <w:szCs w:val="28"/>
        </w:rPr>
        <w:t>Сразу после этого списывается стоимость израсходованных чеков с забалансового счёта:</w:t>
      </w:r>
    </w:p>
    <w:p w:rsidR="009712A3" w:rsidRPr="002C149B" w:rsidRDefault="009712A3" w:rsidP="002C149B">
      <w:pPr>
        <w:spacing w:line="360" w:lineRule="auto"/>
        <w:ind w:firstLine="709"/>
        <w:jc w:val="both"/>
        <w:rPr>
          <w:sz w:val="28"/>
          <w:szCs w:val="28"/>
        </w:rPr>
      </w:pPr>
      <w:r w:rsidRPr="002C149B">
        <w:rPr>
          <w:sz w:val="28"/>
          <w:szCs w:val="28"/>
        </w:rPr>
        <w:t>К 006 «Бланки строгой отчётности»</w:t>
      </w:r>
    </w:p>
    <w:p w:rsidR="009712A3" w:rsidRPr="002C149B" w:rsidRDefault="009712A3" w:rsidP="002C149B">
      <w:pPr>
        <w:spacing w:line="360" w:lineRule="auto"/>
        <w:ind w:firstLine="709"/>
        <w:jc w:val="both"/>
        <w:rPr>
          <w:sz w:val="28"/>
          <w:szCs w:val="28"/>
        </w:rPr>
      </w:pPr>
      <w:r w:rsidRPr="002C149B">
        <w:rPr>
          <w:sz w:val="28"/>
          <w:szCs w:val="28"/>
        </w:rPr>
        <w:t>Суммы по расчётным чекам, выданным, но не оплаченным кредитной организацией (не предъявляемым к оплате), остаются на счёте 55 «Специальные счета в банках», субсчёт 55.2 «Чековые книжки» в корреспонденции со счётом 51 «Расчётные счета» или 52 «Валютные счета».</w:t>
      </w:r>
    </w:p>
    <w:p w:rsidR="009712A3" w:rsidRPr="002C149B" w:rsidRDefault="009712A3" w:rsidP="002C149B">
      <w:pPr>
        <w:spacing w:line="360" w:lineRule="auto"/>
        <w:ind w:firstLine="709"/>
        <w:jc w:val="both"/>
        <w:rPr>
          <w:sz w:val="28"/>
          <w:szCs w:val="28"/>
        </w:rPr>
      </w:pPr>
      <w:r w:rsidRPr="002C149B">
        <w:rPr>
          <w:sz w:val="28"/>
          <w:szCs w:val="28"/>
        </w:rPr>
        <w:t>Стоимость возвращённых в банк чеков списывается:</w:t>
      </w:r>
    </w:p>
    <w:p w:rsidR="009712A3" w:rsidRPr="002C149B" w:rsidRDefault="009712A3" w:rsidP="002C149B">
      <w:pPr>
        <w:spacing w:line="360" w:lineRule="auto"/>
        <w:ind w:firstLine="709"/>
        <w:jc w:val="both"/>
        <w:rPr>
          <w:sz w:val="28"/>
          <w:szCs w:val="28"/>
        </w:rPr>
      </w:pPr>
      <w:r w:rsidRPr="002C149B">
        <w:rPr>
          <w:sz w:val="28"/>
          <w:szCs w:val="28"/>
        </w:rPr>
        <w:t>К 006 «Бланки строгой отчётности».</w:t>
      </w:r>
    </w:p>
    <w:p w:rsidR="009712A3" w:rsidRPr="002C149B" w:rsidRDefault="009712A3" w:rsidP="002C149B">
      <w:pPr>
        <w:spacing w:line="360" w:lineRule="auto"/>
        <w:ind w:firstLine="709"/>
        <w:jc w:val="both"/>
        <w:rPr>
          <w:sz w:val="28"/>
          <w:szCs w:val="28"/>
        </w:rPr>
      </w:pPr>
      <w:r w:rsidRPr="002C149B">
        <w:rPr>
          <w:sz w:val="28"/>
          <w:szCs w:val="28"/>
        </w:rPr>
        <w:t>Аналитический учёт по субсчёту 55.2 «Чековые книжки» ведётся по каждой полученной чековой книжке.</w:t>
      </w:r>
    </w:p>
    <w:p w:rsidR="009B1B4E" w:rsidRPr="002C149B" w:rsidRDefault="009B1B4E" w:rsidP="002C149B">
      <w:pPr>
        <w:spacing w:line="360" w:lineRule="auto"/>
        <w:ind w:firstLine="709"/>
        <w:jc w:val="both"/>
        <w:rPr>
          <w:sz w:val="28"/>
          <w:szCs w:val="28"/>
        </w:rPr>
      </w:pPr>
      <w:r w:rsidRPr="002C149B">
        <w:rPr>
          <w:sz w:val="28"/>
          <w:szCs w:val="28"/>
        </w:rPr>
        <w:t>На субсчёте 55.3 «Депозитные счета» учитывается движение средств, вложенных организацией в банковские и другие вклады.</w:t>
      </w:r>
    </w:p>
    <w:p w:rsidR="009B1B4E" w:rsidRPr="002C149B" w:rsidRDefault="009B1B4E" w:rsidP="002C149B">
      <w:pPr>
        <w:spacing w:line="360" w:lineRule="auto"/>
        <w:ind w:firstLine="709"/>
        <w:jc w:val="both"/>
        <w:rPr>
          <w:sz w:val="28"/>
          <w:szCs w:val="28"/>
        </w:rPr>
      </w:pPr>
      <w:r w:rsidRPr="002C149B">
        <w:rPr>
          <w:sz w:val="28"/>
          <w:szCs w:val="28"/>
        </w:rPr>
        <w:t>Перечисление денежных средств во вклады отражается организацией по дебету счёта 55 «Специальные счета в банках» в корреспонденции со счётом 51 «</w:t>
      </w:r>
      <w:r w:rsidR="00CF3E82" w:rsidRPr="002C149B">
        <w:rPr>
          <w:sz w:val="28"/>
          <w:szCs w:val="28"/>
        </w:rPr>
        <w:t>Р</w:t>
      </w:r>
      <w:r w:rsidRPr="002C149B">
        <w:rPr>
          <w:sz w:val="28"/>
          <w:szCs w:val="28"/>
        </w:rPr>
        <w:t>асчётные счета», 52 «Валютные счета».</w:t>
      </w:r>
    </w:p>
    <w:p w:rsidR="009B1B4E" w:rsidRPr="002C149B" w:rsidRDefault="009B1B4E" w:rsidP="002C149B">
      <w:pPr>
        <w:spacing w:line="360" w:lineRule="auto"/>
        <w:ind w:firstLine="709"/>
        <w:jc w:val="both"/>
        <w:rPr>
          <w:sz w:val="28"/>
          <w:szCs w:val="28"/>
        </w:rPr>
      </w:pPr>
      <w:r w:rsidRPr="002C149B">
        <w:rPr>
          <w:sz w:val="28"/>
          <w:szCs w:val="28"/>
        </w:rPr>
        <w:t>При возврате кредитной организацией сумм вкладов в учёте организации производятся обратные записи.</w:t>
      </w:r>
    </w:p>
    <w:p w:rsidR="009B1B4E" w:rsidRPr="002C149B" w:rsidRDefault="009B1B4E" w:rsidP="002C149B">
      <w:pPr>
        <w:spacing w:line="360" w:lineRule="auto"/>
        <w:ind w:firstLine="709"/>
        <w:jc w:val="both"/>
        <w:rPr>
          <w:sz w:val="28"/>
          <w:szCs w:val="28"/>
        </w:rPr>
      </w:pPr>
      <w:r w:rsidRPr="002C149B">
        <w:rPr>
          <w:sz w:val="28"/>
          <w:szCs w:val="28"/>
        </w:rPr>
        <w:t>Начисление процентов по депозиту отражается записями:</w:t>
      </w:r>
    </w:p>
    <w:p w:rsidR="009B1B4E" w:rsidRPr="002C149B" w:rsidRDefault="009B1B4E" w:rsidP="002C149B">
      <w:pPr>
        <w:spacing w:line="360" w:lineRule="auto"/>
        <w:ind w:firstLine="709"/>
        <w:jc w:val="both"/>
        <w:rPr>
          <w:sz w:val="28"/>
          <w:szCs w:val="28"/>
        </w:rPr>
      </w:pPr>
      <w:r w:rsidRPr="002C149B">
        <w:rPr>
          <w:sz w:val="28"/>
          <w:szCs w:val="28"/>
        </w:rPr>
        <w:t>Д 76 «Расчёты с разными дебиторами и кредиторами»</w:t>
      </w:r>
    </w:p>
    <w:p w:rsidR="009B1B4E" w:rsidRPr="002C149B" w:rsidRDefault="009B1B4E" w:rsidP="002C149B">
      <w:pPr>
        <w:spacing w:line="360" w:lineRule="auto"/>
        <w:ind w:firstLine="709"/>
        <w:jc w:val="both"/>
        <w:rPr>
          <w:sz w:val="28"/>
          <w:szCs w:val="28"/>
        </w:rPr>
      </w:pPr>
      <w:r w:rsidRPr="002C149B">
        <w:rPr>
          <w:sz w:val="28"/>
          <w:szCs w:val="28"/>
        </w:rPr>
        <w:t>К 91.1 «</w:t>
      </w:r>
      <w:r w:rsidR="00CF3E82" w:rsidRPr="002C149B">
        <w:rPr>
          <w:sz w:val="28"/>
          <w:szCs w:val="28"/>
        </w:rPr>
        <w:t>П</w:t>
      </w:r>
      <w:r w:rsidRPr="002C149B">
        <w:rPr>
          <w:sz w:val="28"/>
          <w:szCs w:val="28"/>
        </w:rPr>
        <w:t>рочие доходы»</w:t>
      </w:r>
    </w:p>
    <w:p w:rsidR="009B1B4E" w:rsidRPr="002C149B" w:rsidRDefault="009B1B4E" w:rsidP="002C149B">
      <w:pPr>
        <w:spacing w:line="360" w:lineRule="auto"/>
        <w:ind w:firstLine="709"/>
        <w:jc w:val="both"/>
        <w:rPr>
          <w:sz w:val="28"/>
          <w:szCs w:val="28"/>
        </w:rPr>
      </w:pPr>
      <w:r w:rsidRPr="002C149B">
        <w:rPr>
          <w:sz w:val="28"/>
          <w:szCs w:val="28"/>
        </w:rPr>
        <w:t>Фактическое получение процентов по депозиту отражается записями:</w:t>
      </w:r>
    </w:p>
    <w:p w:rsidR="009B1B4E" w:rsidRPr="002C149B" w:rsidRDefault="009B1B4E" w:rsidP="002C149B">
      <w:pPr>
        <w:spacing w:line="360" w:lineRule="auto"/>
        <w:ind w:firstLine="709"/>
        <w:jc w:val="both"/>
        <w:rPr>
          <w:sz w:val="28"/>
          <w:szCs w:val="28"/>
        </w:rPr>
      </w:pPr>
      <w:r w:rsidRPr="002C149B">
        <w:rPr>
          <w:sz w:val="28"/>
          <w:szCs w:val="28"/>
        </w:rPr>
        <w:t>Д 51 «</w:t>
      </w:r>
      <w:r w:rsidR="00CF3E82" w:rsidRPr="002C149B">
        <w:rPr>
          <w:sz w:val="28"/>
          <w:szCs w:val="28"/>
        </w:rPr>
        <w:t>Р</w:t>
      </w:r>
      <w:r w:rsidRPr="002C149B">
        <w:rPr>
          <w:sz w:val="28"/>
          <w:szCs w:val="28"/>
        </w:rPr>
        <w:t>асчётные счета» (52 «Валютные</w:t>
      </w:r>
      <w:r w:rsidR="002C149B">
        <w:rPr>
          <w:sz w:val="28"/>
          <w:szCs w:val="28"/>
        </w:rPr>
        <w:t xml:space="preserve"> </w:t>
      </w:r>
      <w:r w:rsidRPr="002C149B">
        <w:rPr>
          <w:sz w:val="28"/>
          <w:szCs w:val="28"/>
        </w:rPr>
        <w:t>счета»)</w:t>
      </w:r>
    </w:p>
    <w:p w:rsidR="009B1B4E" w:rsidRPr="002C149B" w:rsidRDefault="009B1B4E" w:rsidP="002C149B">
      <w:pPr>
        <w:spacing w:line="360" w:lineRule="auto"/>
        <w:ind w:firstLine="709"/>
        <w:jc w:val="both"/>
        <w:rPr>
          <w:sz w:val="28"/>
          <w:szCs w:val="28"/>
        </w:rPr>
      </w:pPr>
      <w:r w:rsidRPr="002C149B">
        <w:rPr>
          <w:sz w:val="28"/>
          <w:szCs w:val="28"/>
        </w:rPr>
        <w:t>К 76 «Расчёты с разными дебиторами и кредиторами»</w:t>
      </w:r>
    </w:p>
    <w:p w:rsidR="009B1B4E" w:rsidRPr="002C149B" w:rsidRDefault="009B1B4E" w:rsidP="002C149B">
      <w:pPr>
        <w:spacing w:line="360" w:lineRule="auto"/>
        <w:ind w:firstLine="709"/>
        <w:jc w:val="both"/>
        <w:rPr>
          <w:sz w:val="28"/>
          <w:szCs w:val="28"/>
        </w:rPr>
      </w:pPr>
      <w:r w:rsidRPr="002C149B">
        <w:rPr>
          <w:sz w:val="28"/>
          <w:szCs w:val="28"/>
        </w:rPr>
        <w:t>Аналитический учёт по субсчёту 55.3 «Депозитные счета» ведётся по каждому вкладу».</w:t>
      </w:r>
    </w:p>
    <w:p w:rsidR="006629AE" w:rsidRPr="008776F0" w:rsidRDefault="008776F0" w:rsidP="004F1D97">
      <w:pPr>
        <w:spacing w:line="360" w:lineRule="auto"/>
        <w:ind w:firstLine="709"/>
        <w:jc w:val="center"/>
        <w:rPr>
          <w:b/>
          <w:bCs/>
          <w:sz w:val="28"/>
          <w:szCs w:val="28"/>
        </w:rPr>
      </w:pPr>
      <w:r>
        <w:rPr>
          <w:sz w:val="28"/>
          <w:szCs w:val="28"/>
        </w:rPr>
        <w:br w:type="page"/>
      </w:r>
      <w:r w:rsidR="00D14BA1" w:rsidRPr="008776F0">
        <w:rPr>
          <w:b/>
          <w:bCs/>
          <w:sz w:val="28"/>
          <w:szCs w:val="28"/>
        </w:rPr>
        <w:t>Раздел 4</w:t>
      </w:r>
      <w:r w:rsidRPr="008776F0">
        <w:rPr>
          <w:b/>
          <w:bCs/>
          <w:sz w:val="28"/>
          <w:szCs w:val="28"/>
        </w:rPr>
        <w:t xml:space="preserve">. </w:t>
      </w:r>
      <w:r w:rsidR="006D6908" w:rsidRPr="008776F0">
        <w:rPr>
          <w:b/>
          <w:bCs/>
          <w:sz w:val="28"/>
          <w:szCs w:val="28"/>
        </w:rPr>
        <w:t>Учет материально – производственных запасов</w:t>
      </w:r>
    </w:p>
    <w:p w:rsidR="008776F0" w:rsidRDefault="008776F0" w:rsidP="002C149B">
      <w:pPr>
        <w:spacing w:line="360" w:lineRule="auto"/>
        <w:ind w:firstLine="709"/>
        <w:jc w:val="both"/>
        <w:rPr>
          <w:sz w:val="28"/>
          <w:szCs w:val="28"/>
        </w:rPr>
      </w:pPr>
    </w:p>
    <w:p w:rsidR="006D6908" w:rsidRPr="008776F0" w:rsidRDefault="00D14BA1" w:rsidP="002C149B">
      <w:pPr>
        <w:spacing w:line="360" w:lineRule="auto"/>
        <w:ind w:firstLine="709"/>
        <w:jc w:val="both"/>
        <w:rPr>
          <w:b/>
          <w:bCs/>
          <w:sz w:val="28"/>
          <w:szCs w:val="28"/>
        </w:rPr>
      </w:pPr>
      <w:r w:rsidRPr="008776F0">
        <w:rPr>
          <w:b/>
          <w:bCs/>
          <w:sz w:val="28"/>
          <w:szCs w:val="28"/>
        </w:rPr>
        <w:t>4.1.</w:t>
      </w:r>
      <w:r w:rsidR="00AC5255" w:rsidRPr="008776F0">
        <w:rPr>
          <w:b/>
          <w:bCs/>
          <w:sz w:val="28"/>
          <w:szCs w:val="28"/>
        </w:rPr>
        <w:t>Понятие и оценка материально-производственных запасов.</w:t>
      </w:r>
    </w:p>
    <w:p w:rsidR="008776F0" w:rsidRDefault="008776F0" w:rsidP="002C149B">
      <w:pPr>
        <w:spacing w:line="360" w:lineRule="auto"/>
        <w:ind w:firstLine="709"/>
        <w:jc w:val="both"/>
        <w:rPr>
          <w:sz w:val="28"/>
          <w:szCs w:val="28"/>
        </w:rPr>
      </w:pPr>
    </w:p>
    <w:p w:rsidR="006D6908" w:rsidRPr="002C149B" w:rsidRDefault="006D6908" w:rsidP="002C149B">
      <w:pPr>
        <w:spacing w:line="360" w:lineRule="auto"/>
        <w:ind w:firstLine="709"/>
        <w:jc w:val="both"/>
        <w:rPr>
          <w:sz w:val="28"/>
          <w:szCs w:val="28"/>
        </w:rPr>
      </w:pPr>
      <w:r w:rsidRPr="002C149B">
        <w:rPr>
          <w:sz w:val="28"/>
          <w:szCs w:val="28"/>
        </w:rPr>
        <w:t>В качестве материально-производственных запасов принимаются активы:</w:t>
      </w:r>
    </w:p>
    <w:p w:rsidR="00546C2F" w:rsidRPr="002C149B" w:rsidRDefault="00546C2F" w:rsidP="002C149B">
      <w:pPr>
        <w:numPr>
          <w:ilvl w:val="0"/>
          <w:numId w:val="4"/>
        </w:numPr>
        <w:spacing w:line="360" w:lineRule="auto"/>
        <w:ind w:left="0" w:firstLine="709"/>
        <w:jc w:val="both"/>
        <w:rPr>
          <w:sz w:val="28"/>
          <w:szCs w:val="28"/>
        </w:rPr>
      </w:pPr>
      <w:r w:rsidRPr="002C149B">
        <w:rPr>
          <w:sz w:val="28"/>
          <w:szCs w:val="28"/>
        </w:rPr>
        <w:t>и</w:t>
      </w:r>
      <w:r w:rsidR="006D6908" w:rsidRPr="002C149B">
        <w:rPr>
          <w:sz w:val="28"/>
          <w:szCs w:val="28"/>
        </w:rPr>
        <w:t>спользуемые в качестве сырья, материалов и т.п. при</w:t>
      </w:r>
      <w:r w:rsidRPr="002C149B">
        <w:rPr>
          <w:sz w:val="28"/>
          <w:szCs w:val="28"/>
        </w:rPr>
        <w:t xml:space="preserve"> производстве продукции, предназначенной для продажи (выполнения работ, указания услуг);</w:t>
      </w:r>
    </w:p>
    <w:p w:rsidR="00546C2F" w:rsidRPr="002C149B" w:rsidRDefault="00546C2F" w:rsidP="002C149B">
      <w:pPr>
        <w:numPr>
          <w:ilvl w:val="0"/>
          <w:numId w:val="4"/>
        </w:numPr>
        <w:spacing w:line="360" w:lineRule="auto"/>
        <w:ind w:left="0" w:firstLine="709"/>
        <w:jc w:val="both"/>
        <w:rPr>
          <w:sz w:val="28"/>
          <w:szCs w:val="28"/>
        </w:rPr>
      </w:pPr>
      <w:r w:rsidRPr="002C149B">
        <w:rPr>
          <w:sz w:val="28"/>
          <w:szCs w:val="28"/>
        </w:rPr>
        <w:t>предназначенные для продажи;</w:t>
      </w:r>
    </w:p>
    <w:p w:rsidR="00546C2F" w:rsidRPr="002C149B" w:rsidRDefault="00546C2F" w:rsidP="002C149B">
      <w:pPr>
        <w:numPr>
          <w:ilvl w:val="0"/>
          <w:numId w:val="4"/>
        </w:numPr>
        <w:spacing w:line="360" w:lineRule="auto"/>
        <w:ind w:left="0" w:firstLine="709"/>
        <w:jc w:val="both"/>
        <w:rPr>
          <w:sz w:val="28"/>
          <w:szCs w:val="28"/>
        </w:rPr>
      </w:pPr>
      <w:r w:rsidRPr="002C149B">
        <w:rPr>
          <w:sz w:val="28"/>
          <w:szCs w:val="28"/>
        </w:rPr>
        <w:t>используемые для управленческих нужд предприятия.</w:t>
      </w:r>
    </w:p>
    <w:p w:rsidR="00546C2F" w:rsidRPr="002C149B" w:rsidRDefault="00546C2F" w:rsidP="002C149B">
      <w:pPr>
        <w:spacing w:line="360" w:lineRule="auto"/>
        <w:ind w:firstLine="709"/>
        <w:jc w:val="both"/>
        <w:rPr>
          <w:sz w:val="28"/>
          <w:szCs w:val="28"/>
        </w:rPr>
      </w:pPr>
      <w:r w:rsidRPr="002C149B">
        <w:rPr>
          <w:sz w:val="28"/>
          <w:szCs w:val="28"/>
        </w:rPr>
        <w:t>Материалы относятся к оборотным средствам предприятия. Характерной особенностью данных средств является то, что они потребляются в соответствии с установленными нормами расхода, полностью переносят свою стоимость на продукцию, составляя её материальную основу.</w:t>
      </w:r>
    </w:p>
    <w:p w:rsidR="00546C2F" w:rsidRPr="002C149B" w:rsidRDefault="00546C2F" w:rsidP="002C149B">
      <w:pPr>
        <w:spacing w:line="360" w:lineRule="auto"/>
        <w:ind w:firstLine="709"/>
        <w:jc w:val="both"/>
        <w:rPr>
          <w:sz w:val="28"/>
          <w:szCs w:val="28"/>
        </w:rPr>
      </w:pPr>
      <w:r w:rsidRPr="002C149B">
        <w:rPr>
          <w:sz w:val="28"/>
          <w:szCs w:val="28"/>
        </w:rPr>
        <w:t>Материалы принимаются к бухгалтерскому учёту по фактической себестоимости их заготовления.</w:t>
      </w:r>
    </w:p>
    <w:p w:rsidR="00546C2F" w:rsidRPr="002C149B" w:rsidRDefault="00546C2F" w:rsidP="002C149B">
      <w:pPr>
        <w:spacing w:line="360" w:lineRule="auto"/>
        <w:ind w:firstLine="709"/>
        <w:jc w:val="both"/>
        <w:rPr>
          <w:sz w:val="28"/>
          <w:szCs w:val="28"/>
        </w:rPr>
      </w:pPr>
      <w:r w:rsidRPr="002C149B">
        <w:rPr>
          <w:sz w:val="28"/>
          <w:szCs w:val="28"/>
        </w:rPr>
        <w:t>Оценка материалов, стоимость которых при приобретении определена в иностранной валюте по курсу ЦБ РФ, действующему на дату принятия запасов к бухгалтерскому учёту.</w:t>
      </w:r>
    </w:p>
    <w:p w:rsidR="00AC5255" w:rsidRPr="002C149B" w:rsidRDefault="00546C2F" w:rsidP="002C149B">
      <w:pPr>
        <w:spacing w:line="360" w:lineRule="auto"/>
        <w:ind w:firstLine="709"/>
        <w:jc w:val="both"/>
        <w:rPr>
          <w:sz w:val="28"/>
          <w:szCs w:val="28"/>
        </w:rPr>
      </w:pPr>
      <w:r w:rsidRPr="002C149B">
        <w:rPr>
          <w:sz w:val="28"/>
          <w:szCs w:val="28"/>
        </w:rPr>
        <w:t>Фактические затраты на приобретение материально-производственных за</w:t>
      </w:r>
      <w:r w:rsidR="00AC5255" w:rsidRPr="002C149B">
        <w:rPr>
          <w:sz w:val="28"/>
          <w:szCs w:val="28"/>
        </w:rPr>
        <w:t>пасов определяются (уменьшаются или увеличиваются) с учётом суммовых разниц, возникающих до принятия материально-производственных запасов к бухгалтерскому учёту в случаях, когда оплата производится в рублях в сумме, эквивалентной сумме в иностранной валюте. Под суммовой разницей понимается разница между рублёвой оценкой фактически произведенной оплаты, выраженной в иностранной валюте, кредиторской задолженности по оплате запасов, исчисленной по официальному или иному согласованному курсу на дату принятия её к бухгалтерскому учёту, и рублёвой оценкой этой кредиторской задолженности, исчисленной по официальному или иному согласованному курсу на дату её погашения.</w:t>
      </w:r>
      <w:r w:rsidR="002C149B">
        <w:rPr>
          <w:sz w:val="28"/>
          <w:szCs w:val="28"/>
        </w:rPr>
        <w:t xml:space="preserve"> </w:t>
      </w:r>
    </w:p>
    <w:p w:rsidR="00AC5255" w:rsidRPr="002C149B" w:rsidRDefault="00AC5255" w:rsidP="002C149B">
      <w:pPr>
        <w:spacing w:line="360" w:lineRule="auto"/>
        <w:ind w:firstLine="709"/>
        <w:jc w:val="both"/>
        <w:rPr>
          <w:sz w:val="28"/>
          <w:szCs w:val="28"/>
        </w:rPr>
      </w:pPr>
      <w:r w:rsidRPr="002C149B">
        <w:rPr>
          <w:sz w:val="28"/>
          <w:szCs w:val="28"/>
        </w:rPr>
        <w:t>Фактическая себестоимость материалов, в которой они приняты к бухгалтерскому отчёту, не подлежат изменению, кроме случаев установленных законодательством.</w:t>
      </w:r>
    </w:p>
    <w:p w:rsidR="00AC5255" w:rsidRPr="002C149B" w:rsidRDefault="00AC5255" w:rsidP="002C149B">
      <w:pPr>
        <w:spacing w:line="360" w:lineRule="auto"/>
        <w:ind w:firstLine="709"/>
        <w:jc w:val="both"/>
        <w:rPr>
          <w:sz w:val="28"/>
          <w:szCs w:val="28"/>
        </w:rPr>
      </w:pPr>
      <w:r w:rsidRPr="002C149B">
        <w:rPr>
          <w:sz w:val="28"/>
          <w:szCs w:val="28"/>
        </w:rPr>
        <w:t>Материалы, на которые цена в течении года снизилась либо которые морально устарели или частично потеряли своё первоначальное качество, отражаются в бухгалтерском балансе на конец отчётного года по цене возможной реализации, если она ниже первоначальной стоимости заготовления (приобретения), с отнесением разницы в ценах на финансовые результаты предприятия.</w:t>
      </w:r>
    </w:p>
    <w:p w:rsidR="00AC5255" w:rsidRPr="002C149B" w:rsidRDefault="00AC5255" w:rsidP="002C149B">
      <w:pPr>
        <w:spacing w:line="360" w:lineRule="auto"/>
        <w:ind w:firstLine="709"/>
        <w:jc w:val="both"/>
        <w:rPr>
          <w:sz w:val="28"/>
          <w:szCs w:val="28"/>
        </w:rPr>
      </w:pPr>
      <w:r w:rsidRPr="002C149B">
        <w:rPr>
          <w:sz w:val="28"/>
          <w:szCs w:val="28"/>
        </w:rPr>
        <w:t>В текущем учёте (на складе) материальные ценности учитываются по условной учётной цене, в качестве которой используется цена приобретения или плановая себестоимость их заготовления (приобретения).</w:t>
      </w:r>
    </w:p>
    <w:p w:rsidR="0047521C" w:rsidRPr="002C149B" w:rsidRDefault="0047521C" w:rsidP="002C149B">
      <w:pPr>
        <w:spacing w:line="360" w:lineRule="auto"/>
        <w:ind w:firstLine="709"/>
        <w:jc w:val="both"/>
        <w:rPr>
          <w:sz w:val="28"/>
          <w:szCs w:val="28"/>
        </w:rPr>
      </w:pPr>
    </w:p>
    <w:p w:rsidR="00AC5255" w:rsidRPr="008776F0" w:rsidRDefault="00D14BA1" w:rsidP="002C149B">
      <w:pPr>
        <w:spacing w:line="360" w:lineRule="auto"/>
        <w:ind w:firstLine="709"/>
        <w:jc w:val="both"/>
        <w:rPr>
          <w:b/>
          <w:bCs/>
          <w:sz w:val="28"/>
          <w:szCs w:val="28"/>
        </w:rPr>
      </w:pPr>
      <w:r w:rsidRPr="008776F0">
        <w:rPr>
          <w:b/>
          <w:bCs/>
          <w:sz w:val="28"/>
          <w:szCs w:val="28"/>
        </w:rPr>
        <w:t xml:space="preserve">4.2. </w:t>
      </w:r>
      <w:r w:rsidR="00AC5255" w:rsidRPr="008776F0">
        <w:rPr>
          <w:b/>
          <w:bCs/>
          <w:sz w:val="28"/>
          <w:szCs w:val="28"/>
        </w:rPr>
        <w:t>Учёт наличия и движения материалов</w:t>
      </w:r>
    </w:p>
    <w:p w:rsidR="0047521C" w:rsidRPr="002C149B" w:rsidRDefault="0047521C" w:rsidP="002C149B">
      <w:pPr>
        <w:spacing w:line="360" w:lineRule="auto"/>
        <w:ind w:firstLine="709"/>
        <w:jc w:val="both"/>
        <w:rPr>
          <w:sz w:val="28"/>
          <w:szCs w:val="28"/>
        </w:rPr>
      </w:pPr>
    </w:p>
    <w:p w:rsidR="00AC5255" w:rsidRPr="002C149B" w:rsidRDefault="00AC5255" w:rsidP="002C149B">
      <w:pPr>
        <w:spacing w:line="360" w:lineRule="auto"/>
        <w:ind w:firstLine="709"/>
        <w:jc w:val="both"/>
        <w:rPr>
          <w:sz w:val="28"/>
          <w:szCs w:val="28"/>
        </w:rPr>
      </w:pPr>
      <w:r w:rsidRPr="002C149B">
        <w:rPr>
          <w:sz w:val="28"/>
          <w:szCs w:val="28"/>
        </w:rPr>
        <w:t>Для учёта материалов используется счёт 10 «Материалы», счёт активный, балансовый, к которому могут быть открыты субсчета:</w:t>
      </w:r>
    </w:p>
    <w:p w:rsidR="00AC5255" w:rsidRPr="002C149B" w:rsidRDefault="00AC5255" w:rsidP="002C149B">
      <w:pPr>
        <w:spacing w:line="360" w:lineRule="auto"/>
        <w:ind w:firstLine="709"/>
        <w:jc w:val="both"/>
        <w:rPr>
          <w:sz w:val="28"/>
          <w:szCs w:val="28"/>
        </w:rPr>
      </w:pPr>
      <w:r w:rsidRPr="002C149B">
        <w:rPr>
          <w:sz w:val="28"/>
          <w:szCs w:val="28"/>
        </w:rPr>
        <w:t>10.1 «Сырьё и материалы»</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 xml:space="preserve">10.2 «Покупные полуфабрикаты и комплектующие изделия, </w:t>
      </w:r>
      <w:r w:rsidR="00557284" w:rsidRPr="002C149B">
        <w:rPr>
          <w:sz w:val="28"/>
          <w:szCs w:val="28"/>
        </w:rPr>
        <w:t>конструкции</w:t>
      </w:r>
      <w:r w:rsidRPr="002C149B">
        <w:rPr>
          <w:sz w:val="28"/>
          <w:szCs w:val="28"/>
        </w:rPr>
        <w:t xml:space="preserve"> и детали»</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10.3 «Топливо»</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10.4 «Тара и тарные материалы»</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10.5 «Запасные части»</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10.6 «Прочие материалы»</w:t>
      </w:r>
      <w:r w:rsidR="00EE4566" w:rsidRPr="002C149B">
        <w:rPr>
          <w:sz w:val="28"/>
          <w:szCs w:val="28"/>
        </w:rPr>
        <w:t>;</w:t>
      </w:r>
    </w:p>
    <w:p w:rsidR="008776F0" w:rsidRDefault="00AC5255" w:rsidP="002C149B">
      <w:pPr>
        <w:spacing w:line="360" w:lineRule="auto"/>
        <w:ind w:firstLine="709"/>
        <w:jc w:val="both"/>
        <w:rPr>
          <w:sz w:val="28"/>
          <w:szCs w:val="28"/>
        </w:rPr>
      </w:pPr>
      <w:r w:rsidRPr="002C149B">
        <w:rPr>
          <w:sz w:val="28"/>
          <w:szCs w:val="28"/>
        </w:rPr>
        <w:t>10.7 «</w:t>
      </w:r>
      <w:r w:rsidR="00D14BA1" w:rsidRPr="002C149B">
        <w:rPr>
          <w:sz w:val="28"/>
          <w:szCs w:val="28"/>
        </w:rPr>
        <w:t>Материалы,</w:t>
      </w:r>
      <w:r w:rsidRPr="002C149B">
        <w:rPr>
          <w:sz w:val="28"/>
          <w:szCs w:val="28"/>
        </w:rPr>
        <w:t xml:space="preserve"> переданные в переработку на сторону</w:t>
      </w:r>
      <w:r w:rsidR="008776F0">
        <w:rPr>
          <w:sz w:val="28"/>
          <w:szCs w:val="28"/>
        </w:rPr>
        <w:t>»;</w:t>
      </w:r>
    </w:p>
    <w:p w:rsidR="006D6908" w:rsidRPr="002C149B" w:rsidRDefault="00AC5255" w:rsidP="002C149B">
      <w:pPr>
        <w:spacing w:line="360" w:lineRule="auto"/>
        <w:ind w:firstLine="709"/>
        <w:jc w:val="both"/>
        <w:rPr>
          <w:sz w:val="28"/>
          <w:szCs w:val="28"/>
        </w:rPr>
      </w:pPr>
      <w:r w:rsidRPr="002C149B">
        <w:rPr>
          <w:sz w:val="28"/>
          <w:szCs w:val="28"/>
        </w:rPr>
        <w:t>10.8 «Строительные материалы»</w:t>
      </w:r>
      <w:r w:rsidR="00EE4566" w:rsidRPr="002C149B">
        <w:rPr>
          <w:sz w:val="28"/>
          <w:szCs w:val="28"/>
        </w:rPr>
        <w:t>;</w:t>
      </w:r>
    </w:p>
    <w:p w:rsidR="00AC5255" w:rsidRPr="002C149B" w:rsidRDefault="00AC5255" w:rsidP="002C149B">
      <w:pPr>
        <w:spacing w:line="360" w:lineRule="auto"/>
        <w:ind w:firstLine="709"/>
        <w:jc w:val="both"/>
        <w:rPr>
          <w:sz w:val="28"/>
          <w:szCs w:val="28"/>
        </w:rPr>
      </w:pPr>
      <w:r w:rsidRPr="002C149B">
        <w:rPr>
          <w:sz w:val="28"/>
          <w:szCs w:val="28"/>
        </w:rPr>
        <w:t>10.9 «Инвентарь и хозяйственные принадлежности»</w:t>
      </w:r>
      <w:r w:rsidR="00EE4566" w:rsidRPr="002C149B">
        <w:rPr>
          <w:sz w:val="28"/>
          <w:szCs w:val="28"/>
        </w:rPr>
        <w:t>;</w:t>
      </w:r>
    </w:p>
    <w:p w:rsidR="00557284" w:rsidRPr="002C149B" w:rsidRDefault="00557284" w:rsidP="002C149B">
      <w:pPr>
        <w:spacing w:line="360" w:lineRule="auto"/>
        <w:ind w:firstLine="709"/>
        <w:jc w:val="both"/>
        <w:rPr>
          <w:sz w:val="28"/>
          <w:szCs w:val="28"/>
        </w:rPr>
      </w:pPr>
      <w:r w:rsidRPr="002C149B">
        <w:rPr>
          <w:sz w:val="28"/>
          <w:szCs w:val="28"/>
        </w:rPr>
        <w:t>10.10 «Специальная оснастка и специальная одежда на складе»</w:t>
      </w:r>
      <w:r w:rsidR="00EE4566" w:rsidRPr="002C149B">
        <w:rPr>
          <w:sz w:val="28"/>
          <w:szCs w:val="28"/>
        </w:rPr>
        <w:t>;</w:t>
      </w:r>
    </w:p>
    <w:p w:rsidR="00557284" w:rsidRPr="002C149B" w:rsidRDefault="00557284" w:rsidP="002C149B">
      <w:pPr>
        <w:spacing w:line="360" w:lineRule="auto"/>
        <w:ind w:firstLine="709"/>
        <w:jc w:val="both"/>
        <w:rPr>
          <w:sz w:val="28"/>
          <w:szCs w:val="28"/>
        </w:rPr>
      </w:pPr>
      <w:r w:rsidRPr="002C149B">
        <w:rPr>
          <w:sz w:val="28"/>
          <w:szCs w:val="28"/>
        </w:rPr>
        <w:t>10.11 «Специальная оснастка и специальная одежда на складе»</w:t>
      </w:r>
      <w:r w:rsidR="00EE4566" w:rsidRPr="002C149B">
        <w:rPr>
          <w:sz w:val="28"/>
          <w:szCs w:val="28"/>
        </w:rPr>
        <w:t>.</w:t>
      </w:r>
    </w:p>
    <w:p w:rsidR="00EE4566" w:rsidRPr="002C149B" w:rsidRDefault="00EE4566" w:rsidP="002C149B">
      <w:pPr>
        <w:spacing w:line="360" w:lineRule="auto"/>
        <w:ind w:firstLine="709"/>
        <w:jc w:val="both"/>
        <w:rPr>
          <w:sz w:val="28"/>
          <w:szCs w:val="28"/>
        </w:rPr>
      </w:pPr>
      <w:r w:rsidRPr="002C149B">
        <w:rPr>
          <w:sz w:val="28"/>
          <w:szCs w:val="28"/>
        </w:rPr>
        <w:t>На субсчёте 10.1 «Сырьё и материалы» учитывается наличие и движение: сырья и основных материалов, входящих в состав вырабатываемой продукции, образуя её основу, или являющихся необходимыми компонентами при её изготовлении; вспомогательных материалов, которые участвуют в производстве продукции или потребляются для хозяйственных нужд.</w:t>
      </w:r>
    </w:p>
    <w:p w:rsidR="00EE4566" w:rsidRPr="002C149B" w:rsidRDefault="00EE4566" w:rsidP="002C149B">
      <w:pPr>
        <w:spacing w:line="360" w:lineRule="auto"/>
        <w:ind w:firstLine="709"/>
        <w:jc w:val="both"/>
        <w:rPr>
          <w:sz w:val="28"/>
          <w:szCs w:val="28"/>
        </w:rPr>
      </w:pPr>
      <w:r w:rsidRPr="002C149B">
        <w:rPr>
          <w:sz w:val="28"/>
          <w:szCs w:val="28"/>
        </w:rPr>
        <w:t>На субсчёте 10.2 «Покупные полуфабрикаты и комплектующие изделия, конструкции и детали» учитываются наличие и движение покупных полуфабрикатов, готовых комплектующих изделий, приобретаемых для комплектования выпускаемой продукции, которые требуют затрат по их обработке или сборке. Изделия, приобретаемые для комплектации, стоимость которых не включается в себестоимость продукции, учитывается на счёте 41 «Товары».</w:t>
      </w:r>
    </w:p>
    <w:p w:rsidR="00EE4566" w:rsidRPr="002C149B" w:rsidRDefault="00EE4566" w:rsidP="002C149B">
      <w:pPr>
        <w:spacing w:line="360" w:lineRule="auto"/>
        <w:ind w:firstLine="709"/>
        <w:jc w:val="both"/>
        <w:rPr>
          <w:sz w:val="28"/>
          <w:szCs w:val="28"/>
        </w:rPr>
      </w:pPr>
      <w:r w:rsidRPr="002C149B">
        <w:rPr>
          <w:sz w:val="28"/>
          <w:szCs w:val="28"/>
        </w:rPr>
        <w:t>На субсчёте 10.3 «Топливо</w:t>
      </w:r>
      <w:r w:rsidR="00672231" w:rsidRPr="002C149B">
        <w:rPr>
          <w:sz w:val="28"/>
          <w:szCs w:val="28"/>
        </w:rPr>
        <w:t xml:space="preserve">» </w:t>
      </w:r>
      <w:r w:rsidRPr="002C149B">
        <w:rPr>
          <w:sz w:val="28"/>
          <w:szCs w:val="28"/>
        </w:rPr>
        <w:t>учитываются наличие и движение нефтепродуктов и смазочных материалов, предназначенных для эксплуатации транспортных средств, технологических нужд производства, выработки энергии и отопления твёрдого и газообразного топлива.</w:t>
      </w:r>
    </w:p>
    <w:p w:rsidR="00915C1E" w:rsidRPr="002C149B" w:rsidRDefault="00915C1E" w:rsidP="002C149B">
      <w:pPr>
        <w:spacing w:line="360" w:lineRule="auto"/>
        <w:ind w:firstLine="709"/>
        <w:jc w:val="both"/>
        <w:rPr>
          <w:sz w:val="28"/>
          <w:szCs w:val="28"/>
        </w:rPr>
      </w:pPr>
      <w:r w:rsidRPr="002C149B">
        <w:rPr>
          <w:sz w:val="28"/>
          <w:szCs w:val="28"/>
        </w:rPr>
        <w:t>На субсчёте 10.4 «Тара и тарные материалы» учитываются наличие и движение всех видов тары (кроме используемой как хозяйственный инвентарь), а также материалов и деталей, предназначенных для изготовления тары и её ремонта.</w:t>
      </w:r>
    </w:p>
    <w:p w:rsidR="00915C1E" w:rsidRPr="002C149B" w:rsidRDefault="00915C1E" w:rsidP="002C149B">
      <w:pPr>
        <w:spacing w:line="360" w:lineRule="auto"/>
        <w:ind w:firstLine="709"/>
        <w:jc w:val="both"/>
        <w:rPr>
          <w:sz w:val="28"/>
          <w:szCs w:val="28"/>
        </w:rPr>
      </w:pPr>
      <w:r w:rsidRPr="002C149B">
        <w:rPr>
          <w:sz w:val="28"/>
          <w:szCs w:val="28"/>
        </w:rPr>
        <w:t>Предприятия, осуществляющие торговую деятельность, учитывают тару под товарами и тару порожнюю на счёте 41 «Товары».</w:t>
      </w:r>
    </w:p>
    <w:p w:rsidR="00915C1E" w:rsidRPr="002C149B" w:rsidRDefault="00915C1E" w:rsidP="002C149B">
      <w:pPr>
        <w:spacing w:line="360" w:lineRule="auto"/>
        <w:ind w:firstLine="709"/>
        <w:jc w:val="both"/>
        <w:rPr>
          <w:sz w:val="28"/>
          <w:szCs w:val="28"/>
        </w:rPr>
      </w:pPr>
      <w:r w:rsidRPr="002C149B">
        <w:rPr>
          <w:sz w:val="28"/>
          <w:szCs w:val="28"/>
        </w:rPr>
        <w:t>На субсчете 10.5 «Запасные части» учитываются наличие и движение приобретённых или изготовленных для нужд основной деятельности запасных частей, предназначенных для производства ремонтов, замены изношенных частей машин, оборудования, транспортных средств и т.п., а также автомобильных шин в запасе и обороте.</w:t>
      </w:r>
    </w:p>
    <w:p w:rsidR="00915C1E" w:rsidRPr="002C149B" w:rsidRDefault="00915C1E" w:rsidP="002C149B">
      <w:pPr>
        <w:spacing w:line="360" w:lineRule="auto"/>
        <w:ind w:firstLine="709"/>
        <w:jc w:val="both"/>
        <w:rPr>
          <w:sz w:val="28"/>
          <w:szCs w:val="28"/>
        </w:rPr>
      </w:pPr>
      <w:r w:rsidRPr="002C149B">
        <w:rPr>
          <w:sz w:val="28"/>
          <w:szCs w:val="28"/>
        </w:rPr>
        <w:t>На субсчёте 10.6 «Прочие материалы» учитываются наличие и движение отходов производства, неисправимого брака, материальных ценностей, полученных от выбытия основных средств, которые не могут</w:t>
      </w:r>
      <w:r w:rsidR="00D36DED" w:rsidRPr="002C149B">
        <w:rPr>
          <w:sz w:val="28"/>
          <w:szCs w:val="28"/>
        </w:rPr>
        <w:t xml:space="preserve"> быть</w:t>
      </w:r>
      <w:r w:rsidRPr="002C149B">
        <w:rPr>
          <w:sz w:val="28"/>
          <w:szCs w:val="28"/>
        </w:rPr>
        <w:t xml:space="preserve"> использованы как материалы, топливо или запасные части на данном предприятии и т.п.</w:t>
      </w:r>
    </w:p>
    <w:p w:rsidR="00915C1E" w:rsidRPr="002C149B" w:rsidRDefault="00D36DED" w:rsidP="002C149B">
      <w:pPr>
        <w:spacing w:line="360" w:lineRule="auto"/>
        <w:ind w:firstLine="709"/>
        <w:jc w:val="both"/>
        <w:rPr>
          <w:sz w:val="28"/>
          <w:szCs w:val="28"/>
        </w:rPr>
      </w:pPr>
      <w:r w:rsidRPr="002C149B">
        <w:rPr>
          <w:sz w:val="28"/>
          <w:szCs w:val="28"/>
        </w:rPr>
        <w:t>На субсчёте 10.7 «Материалы переданные в переработку на сторону» учитывается движение материалов, переданных в переработку на сторону, стоимость которых в последующем включается в затраты на производство полученных из них изделий.</w:t>
      </w:r>
    </w:p>
    <w:p w:rsidR="00D36DED" w:rsidRPr="002C149B" w:rsidRDefault="00D36DED" w:rsidP="002C149B">
      <w:pPr>
        <w:spacing w:line="360" w:lineRule="auto"/>
        <w:ind w:firstLine="709"/>
        <w:jc w:val="both"/>
        <w:rPr>
          <w:sz w:val="28"/>
          <w:szCs w:val="28"/>
        </w:rPr>
      </w:pPr>
      <w:r w:rsidRPr="002C149B">
        <w:rPr>
          <w:sz w:val="28"/>
          <w:szCs w:val="28"/>
        </w:rPr>
        <w:t xml:space="preserve">Субсчёт 10.8 «Строительные материалы» используется организациями-застройщиками. На нём учитываются наличие и движение материалов, используемых непосредственно в процессе строительных и монтажных работ, для изготовления строительных деталей, для возведения и отделки конструкций и частей зданий и сооружений, строительные конструкции и детали, а также другие материальные ценности необходимые для нужд строительства. </w:t>
      </w:r>
    </w:p>
    <w:p w:rsidR="00A20EC4" w:rsidRPr="002C149B" w:rsidRDefault="00D36DED" w:rsidP="002C149B">
      <w:pPr>
        <w:spacing w:line="360" w:lineRule="auto"/>
        <w:ind w:firstLine="709"/>
        <w:jc w:val="both"/>
        <w:rPr>
          <w:sz w:val="28"/>
          <w:szCs w:val="28"/>
        </w:rPr>
      </w:pPr>
      <w:r w:rsidRPr="002C149B">
        <w:rPr>
          <w:sz w:val="28"/>
          <w:szCs w:val="28"/>
        </w:rPr>
        <w:t>На субсчёте 10.9 «Инвентарь и хозяйственные принадлежности» учитываются</w:t>
      </w:r>
      <w:r w:rsidR="002C149B">
        <w:rPr>
          <w:sz w:val="28"/>
          <w:szCs w:val="28"/>
        </w:rPr>
        <w:t xml:space="preserve"> </w:t>
      </w:r>
      <w:r w:rsidR="00A20EC4" w:rsidRPr="002C149B">
        <w:rPr>
          <w:sz w:val="28"/>
          <w:szCs w:val="28"/>
        </w:rPr>
        <w:t>наличие и движение инвентаря, инструментов, хозяйственных принадлежностей и других средств труда, которые включаются в состав средств в обороте предприятия.</w:t>
      </w:r>
    </w:p>
    <w:p w:rsidR="00D36DED" w:rsidRPr="002C149B" w:rsidRDefault="00A20EC4" w:rsidP="002C149B">
      <w:pPr>
        <w:spacing w:line="360" w:lineRule="auto"/>
        <w:ind w:firstLine="709"/>
        <w:jc w:val="both"/>
        <w:rPr>
          <w:sz w:val="28"/>
          <w:szCs w:val="28"/>
        </w:rPr>
      </w:pPr>
      <w:r w:rsidRPr="002C149B">
        <w:rPr>
          <w:sz w:val="28"/>
          <w:szCs w:val="28"/>
        </w:rPr>
        <w:t>Субсчёт 10.10 «</w:t>
      </w:r>
      <w:r w:rsidR="00B66D0E" w:rsidRPr="002C149B">
        <w:rPr>
          <w:sz w:val="28"/>
          <w:szCs w:val="28"/>
        </w:rPr>
        <w:t>С</w:t>
      </w:r>
      <w:r w:rsidRPr="002C149B">
        <w:rPr>
          <w:sz w:val="28"/>
          <w:szCs w:val="28"/>
        </w:rPr>
        <w:t>пециальная оснастка и специальная одежда на складе» предназначен для учёта поступления, наличия и движения специального инструмента</w:t>
      </w:r>
      <w:r w:rsidR="005A6CB4" w:rsidRPr="002C149B">
        <w:rPr>
          <w:sz w:val="28"/>
          <w:szCs w:val="28"/>
        </w:rPr>
        <w:t>, специальных приспособлений, специального оборудования и специальной одежды, находящейся на складах организации или в иных местах хранения.</w:t>
      </w:r>
    </w:p>
    <w:p w:rsidR="00B66D0E" w:rsidRPr="002C149B" w:rsidRDefault="00B66D0E" w:rsidP="002C149B">
      <w:pPr>
        <w:spacing w:line="360" w:lineRule="auto"/>
        <w:ind w:firstLine="709"/>
        <w:jc w:val="both"/>
        <w:rPr>
          <w:sz w:val="28"/>
          <w:szCs w:val="28"/>
        </w:rPr>
      </w:pPr>
      <w:r w:rsidRPr="002C149B">
        <w:rPr>
          <w:sz w:val="28"/>
          <w:szCs w:val="28"/>
        </w:rPr>
        <w:t>На субсчёте 10.11 «Специальная оснастка и специальная одежда в эксплуатации» учитываются поступление и наличие специального инструмента, специальных приспособлений, специального оборудования и специальной одежды в эксплуатацию.</w:t>
      </w:r>
    </w:p>
    <w:p w:rsidR="00DF584B" w:rsidRPr="002C149B" w:rsidRDefault="00B66D0E" w:rsidP="002C149B">
      <w:pPr>
        <w:spacing w:line="360" w:lineRule="auto"/>
        <w:ind w:firstLine="709"/>
        <w:jc w:val="both"/>
        <w:rPr>
          <w:sz w:val="28"/>
          <w:szCs w:val="28"/>
        </w:rPr>
      </w:pPr>
      <w:r w:rsidRPr="002C149B">
        <w:rPr>
          <w:sz w:val="28"/>
          <w:szCs w:val="28"/>
        </w:rPr>
        <w:t>Аналитический учёт материалов организуется по местам хранения</w:t>
      </w:r>
      <w:r w:rsidR="00DF584B" w:rsidRPr="002C149B">
        <w:rPr>
          <w:sz w:val="28"/>
          <w:szCs w:val="28"/>
        </w:rPr>
        <w:t xml:space="preserve"> и отдельным их наименованиям на карточках учета материалов. Карточка ведется заведующим складом, записи в неё производятся на основании первичных приходно-расходных документов в день совершения операции.</w:t>
      </w:r>
    </w:p>
    <w:p w:rsidR="00DF584B" w:rsidRPr="002C149B" w:rsidRDefault="00DF584B" w:rsidP="002C149B">
      <w:pPr>
        <w:spacing w:line="360" w:lineRule="auto"/>
        <w:ind w:firstLine="709"/>
        <w:jc w:val="both"/>
        <w:rPr>
          <w:sz w:val="28"/>
          <w:szCs w:val="28"/>
        </w:rPr>
      </w:pPr>
      <w:r w:rsidRPr="002C149B">
        <w:rPr>
          <w:sz w:val="28"/>
          <w:szCs w:val="28"/>
        </w:rPr>
        <w:t>Единица бухгалтерского учёта материально-производственных запасов выбирается предприятием самостоятельно.</w:t>
      </w:r>
    </w:p>
    <w:p w:rsidR="00D14BA1" w:rsidRPr="002C149B" w:rsidRDefault="00D14BA1" w:rsidP="002C149B">
      <w:pPr>
        <w:spacing w:line="360" w:lineRule="auto"/>
        <w:ind w:firstLine="709"/>
        <w:jc w:val="both"/>
        <w:rPr>
          <w:sz w:val="28"/>
          <w:szCs w:val="28"/>
        </w:rPr>
      </w:pPr>
    </w:p>
    <w:p w:rsidR="00DF584B" w:rsidRPr="008776F0" w:rsidRDefault="00D14BA1" w:rsidP="002C149B">
      <w:pPr>
        <w:spacing w:line="360" w:lineRule="auto"/>
        <w:ind w:firstLine="709"/>
        <w:jc w:val="both"/>
        <w:rPr>
          <w:b/>
          <w:bCs/>
          <w:sz w:val="28"/>
          <w:szCs w:val="28"/>
        </w:rPr>
      </w:pPr>
      <w:r w:rsidRPr="008776F0">
        <w:rPr>
          <w:b/>
          <w:bCs/>
          <w:sz w:val="28"/>
          <w:szCs w:val="28"/>
        </w:rPr>
        <w:t xml:space="preserve">4.3. </w:t>
      </w:r>
      <w:r w:rsidR="00DF584B" w:rsidRPr="008776F0">
        <w:rPr>
          <w:b/>
          <w:bCs/>
          <w:sz w:val="28"/>
          <w:szCs w:val="28"/>
        </w:rPr>
        <w:t>Поступление материалов</w:t>
      </w:r>
    </w:p>
    <w:p w:rsidR="00D14BA1" w:rsidRPr="002C149B" w:rsidRDefault="00D14BA1" w:rsidP="002C149B">
      <w:pPr>
        <w:spacing w:line="360" w:lineRule="auto"/>
        <w:ind w:firstLine="709"/>
        <w:jc w:val="both"/>
        <w:rPr>
          <w:sz w:val="28"/>
          <w:szCs w:val="28"/>
        </w:rPr>
      </w:pPr>
    </w:p>
    <w:p w:rsidR="00DF584B" w:rsidRPr="002C149B" w:rsidRDefault="00DF584B" w:rsidP="002C149B">
      <w:pPr>
        <w:spacing w:line="360" w:lineRule="auto"/>
        <w:ind w:firstLine="709"/>
        <w:jc w:val="both"/>
        <w:rPr>
          <w:sz w:val="28"/>
          <w:szCs w:val="28"/>
        </w:rPr>
      </w:pPr>
      <w:r w:rsidRPr="002C149B">
        <w:rPr>
          <w:sz w:val="28"/>
          <w:szCs w:val="28"/>
        </w:rPr>
        <w:t>В соответствии с ПБУ 5/01, материально-производственные запасы, принимаются к бухгалтерскому учёту по фактической себестоимости.</w:t>
      </w:r>
    </w:p>
    <w:p w:rsidR="00DF584B" w:rsidRPr="002C149B" w:rsidRDefault="00DF584B" w:rsidP="002C149B">
      <w:pPr>
        <w:spacing w:line="360" w:lineRule="auto"/>
        <w:ind w:firstLine="709"/>
        <w:jc w:val="both"/>
        <w:rPr>
          <w:sz w:val="28"/>
          <w:szCs w:val="28"/>
        </w:rPr>
      </w:pPr>
      <w:r w:rsidRPr="002C149B">
        <w:rPr>
          <w:sz w:val="28"/>
          <w:szCs w:val="28"/>
        </w:rPr>
        <w:t>Формирование</w:t>
      </w:r>
      <w:r w:rsidR="002C149B">
        <w:rPr>
          <w:sz w:val="28"/>
          <w:szCs w:val="28"/>
        </w:rPr>
        <w:t xml:space="preserve"> </w:t>
      </w:r>
      <w:r w:rsidRPr="002C149B">
        <w:rPr>
          <w:sz w:val="28"/>
          <w:szCs w:val="28"/>
        </w:rPr>
        <w:t>фактической себестоимости материалов может осуществляться следующими способами:</w:t>
      </w:r>
    </w:p>
    <w:p w:rsidR="00DF584B" w:rsidRPr="002C149B" w:rsidRDefault="00DF584B" w:rsidP="002C149B">
      <w:pPr>
        <w:numPr>
          <w:ilvl w:val="0"/>
          <w:numId w:val="5"/>
        </w:numPr>
        <w:spacing w:line="360" w:lineRule="auto"/>
        <w:ind w:left="0" w:firstLine="709"/>
        <w:jc w:val="both"/>
        <w:rPr>
          <w:sz w:val="28"/>
          <w:szCs w:val="28"/>
        </w:rPr>
      </w:pPr>
      <w:r w:rsidRPr="002C149B">
        <w:rPr>
          <w:sz w:val="28"/>
          <w:szCs w:val="28"/>
        </w:rPr>
        <w:t>фактическая себестоимость материалов формируется непосредственно на счёте 10 «Материалы»;</w:t>
      </w:r>
    </w:p>
    <w:p w:rsidR="00DF584B" w:rsidRPr="002C149B" w:rsidRDefault="00DF584B" w:rsidP="002C149B">
      <w:pPr>
        <w:numPr>
          <w:ilvl w:val="0"/>
          <w:numId w:val="5"/>
        </w:numPr>
        <w:spacing w:line="360" w:lineRule="auto"/>
        <w:ind w:left="0" w:firstLine="709"/>
        <w:jc w:val="both"/>
        <w:rPr>
          <w:sz w:val="28"/>
          <w:szCs w:val="28"/>
        </w:rPr>
      </w:pPr>
      <w:r w:rsidRPr="002C149B">
        <w:rPr>
          <w:sz w:val="28"/>
          <w:szCs w:val="28"/>
        </w:rPr>
        <w:t>фактическая себестоимость материалов формируется с использованием дополнительных счетов 15 «Заготовление и приобретение материальных ценностей» и 16 «Отклонение в стоимости материальных ценностей»</w:t>
      </w:r>
      <w:r w:rsidR="00632E59" w:rsidRPr="002C149B">
        <w:rPr>
          <w:sz w:val="28"/>
          <w:szCs w:val="28"/>
        </w:rPr>
        <w:t>.</w:t>
      </w:r>
    </w:p>
    <w:p w:rsidR="00632E59" w:rsidRPr="002C149B" w:rsidRDefault="00632E59" w:rsidP="002C149B">
      <w:pPr>
        <w:spacing w:line="360" w:lineRule="auto"/>
        <w:ind w:firstLine="709"/>
        <w:jc w:val="both"/>
        <w:rPr>
          <w:sz w:val="28"/>
          <w:szCs w:val="28"/>
        </w:rPr>
      </w:pPr>
      <w:r w:rsidRPr="002C149B">
        <w:rPr>
          <w:sz w:val="28"/>
          <w:szCs w:val="28"/>
        </w:rPr>
        <w:t>Выбранный порядок учёта материалов должен быть закреплён в учётной политике предприятия.</w:t>
      </w:r>
    </w:p>
    <w:p w:rsidR="00EA7E6C" w:rsidRPr="002C149B" w:rsidRDefault="00EA7E6C" w:rsidP="002C149B">
      <w:pPr>
        <w:spacing w:line="360" w:lineRule="auto"/>
        <w:ind w:firstLine="709"/>
        <w:jc w:val="both"/>
        <w:rPr>
          <w:sz w:val="28"/>
          <w:szCs w:val="28"/>
        </w:rPr>
      </w:pPr>
      <w:r w:rsidRPr="002C149B">
        <w:rPr>
          <w:sz w:val="28"/>
          <w:szCs w:val="28"/>
        </w:rPr>
        <w:t>В бухгалтерском балансе при осуществлении предприятием учёта заготовлении материально-производственных запасов с применением счетов 15 «заготовление и приобретение материальных ценностей» и 16 «Отклонение в стоимости материальных ценностей» сумма исчисляющихся на конец отчётного периода отклонений фактических расходов по приобретению материально-производственных запасов от их учётной цены или отклонений, связанных с предоставлением предприятию скидок (накидок) согласно договору, возникновением суммовых разностей по расчётам за приобретённые материально-производственные запасы, присоединяется к стоимости остатков материально-производственных запасов, отражённых по соответствующим статьям группы «Запасы»</w:t>
      </w:r>
      <w:r w:rsidR="003628FA" w:rsidRPr="002C149B">
        <w:rPr>
          <w:sz w:val="28"/>
          <w:szCs w:val="28"/>
        </w:rPr>
        <w:t>,</w:t>
      </w:r>
      <w:r w:rsidRPr="002C149B">
        <w:rPr>
          <w:sz w:val="28"/>
          <w:szCs w:val="28"/>
        </w:rPr>
        <w:t xml:space="preserve"> или вычитается при определении итоговых данных по статье в случае получения скидок, возникновения суммовых разностей.</w:t>
      </w:r>
    </w:p>
    <w:p w:rsidR="00EA7E6C" w:rsidRPr="002C149B" w:rsidRDefault="00EA7E6C" w:rsidP="002C149B">
      <w:pPr>
        <w:spacing w:line="360" w:lineRule="auto"/>
        <w:ind w:firstLine="709"/>
        <w:jc w:val="both"/>
        <w:rPr>
          <w:sz w:val="28"/>
          <w:szCs w:val="28"/>
        </w:rPr>
      </w:pPr>
      <w:r w:rsidRPr="002C149B">
        <w:rPr>
          <w:sz w:val="28"/>
          <w:szCs w:val="28"/>
        </w:rPr>
        <w:t>Порядок списания выявляемых отклонений фактических расходов по приобретению материально-производственных запасов от их учётной цены устанавливается предприятием самостоятельно при принятии учётной политики.</w:t>
      </w:r>
    </w:p>
    <w:p w:rsidR="00EA7E6C" w:rsidRPr="002C149B" w:rsidRDefault="00EA7E6C" w:rsidP="002C149B">
      <w:pPr>
        <w:spacing w:line="360" w:lineRule="auto"/>
        <w:ind w:firstLine="709"/>
        <w:jc w:val="both"/>
        <w:rPr>
          <w:sz w:val="28"/>
          <w:szCs w:val="28"/>
        </w:rPr>
      </w:pPr>
      <w:r w:rsidRPr="002C149B">
        <w:rPr>
          <w:sz w:val="28"/>
          <w:szCs w:val="28"/>
        </w:rPr>
        <w:t>Если при поступлении (приёмке) материалов выявлена недостача, то на основании акта делаются записи на счетах бухгалтерского учёта:</w:t>
      </w:r>
    </w:p>
    <w:p w:rsidR="00EA7E6C" w:rsidRPr="002C149B" w:rsidRDefault="00EA7E6C" w:rsidP="002C149B">
      <w:pPr>
        <w:spacing w:line="360" w:lineRule="auto"/>
        <w:ind w:firstLine="709"/>
        <w:jc w:val="both"/>
        <w:rPr>
          <w:sz w:val="28"/>
          <w:szCs w:val="28"/>
        </w:rPr>
      </w:pPr>
      <w:r w:rsidRPr="002C149B">
        <w:rPr>
          <w:sz w:val="28"/>
          <w:szCs w:val="28"/>
        </w:rPr>
        <w:t>Д 76 «Расчёты с разными дебиторами и кредиторами»</w:t>
      </w:r>
      <w:r w:rsidR="00117C23" w:rsidRPr="002C149B">
        <w:rPr>
          <w:sz w:val="28"/>
          <w:szCs w:val="28"/>
        </w:rPr>
        <w:t xml:space="preserve"> субсчёт 76.2 «Расчёты по претензиям» </w:t>
      </w:r>
    </w:p>
    <w:p w:rsidR="00117C23" w:rsidRPr="002C149B" w:rsidRDefault="00117C23" w:rsidP="002C149B">
      <w:pPr>
        <w:spacing w:line="360" w:lineRule="auto"/>
        <w:ind w:firstLine="709"/>
        <w:jc w:val="both"/>
        <w:rPr>
          <w:sz w:val="28"/>
          <w:szCs w:val="28"/>
        </w:rPr>
      </w:pPr>
      <w:r w:rsidRPr="002C149B">
        <w:rPr>
          <w:sz w:val="28"/>
          <w:szCs w:val="28"/>
        </w:rPr>
        <w:t>К 60 «Расчёты с поставщиками и подрядчиками».</w:t>
      </w:r>
    </w:p>
    <w:p w:rsidR="00117C23" w:rsidRPr="002C149B" w:rsidRDefault="00117C23" w:rsidP="002C149B">
      <w:pPr>
        <w:spacing w:line="360" w:lineRule="auto"/>
        <w:ind w:firstLine="709"/>
        <w:jc w:val="both"/>
        <w:rPr>
          <w:sz w:val="28"/>
          <w:szCs w:val="28"/>
        </w:rPr>
      </w:pPr>
      <w:r w:rsidRPr="002C149B">
        <w:rPr>
          <w:sz w:val="28"/>
          <w:szCs w:val="28"/>
        </w:rPr>
        <w:t>При поступлении материалов в возмещение предъявленной претензии делаются бухгалтерские записи на счетах:</w:t>
      </w:r>
    </w:p>
    <w:p w:rsidR="00117C23" w:rsidRPr="002C149B" w:rsidRDefault="00117C23" w:rsidP="002C149B">
      <w:pPr>
        <w:spacing w:line="360" w:lineRule="auto"/>
        <w:ind w:firstLine="709"/>
        <w:jc w:val="both"/>
        <w:rPr>
          <w:sz w:val="28"/>
          <w:szCs w:val="28"/>
        </w:rPr>
      </w:pPr>
      <w:r w:rsidRPr="002C149B">
        <w:rPr>
          <w:sz w:val="28"/>
          <w:szCs w:val="28"/>
        </w:rPr>
        <w:t>Д 10 «Материалы»</w:t>
      </w:r>
    </w:p>
    <w:p w:rsidR="00117C23" w:rsidRPr="002C149B" w:rsidRDefault="00117C23" w:rsidP="002C149B">
      <w:pPr>
        <w:spacing w:line="360" w:lineRule="auto"/>
        <w:ind w:firstLine="709"/>
        <w:jc w:val="both"/>
        <w:rPr>
          <w:sz w:val="28"/>
          <w:szCs w:val="28"/>
        </w:rPr>
      </w:pPr>
      <w:r w:rsidRPr="002C149B">
        <w:rPr>
          <w:sz w:val="28"/>
          <w:szCs w:val="28"/>
        </w:rPr>
        <w:t xml:space="preserve">Д 19 «НДС по приобретённым ценностям» субсчёт 19.3 «НДС по приобретенным материально-производственным запасам» </w:t>
      </w:r>
    </w:p>
    <w:p w:rsidR="00117C23" w:rsidRPr="002C149B" w:rsidRDefault="00117C23" w:rsidP="002C149B">
      <w:pPr>
        <w:spacing w:line="360" w:lineRule="auto"/>
        <w:ind w:firstLine="709"/>
        <w:jc w:val="both"/>
        <w:rPr>
          <w:sz w:val="28"/>
          <w:szCs w:val="28"/>
        </w:rPr>
      </w:pPr>
      <w:r w:rsidRPr="002C149B">
        <w:rPr>
          <w:sz w:val="28"/>
          <w:szCs w:val="28"/>
        </w:rPr>
        <w:t>К 76 «Расчёты с разными дебиторами и кредиторами» субсчёт 76.2 «Расчёты по претензиям».</w:t>
      </w:r>
    </w:p>
    <w:p w:rsidR="00117C23" w:rsidRPr="002C149B" w:rsidRDefault="00117C23" w:rsidP="002C149B">
      <w:pPr>
        <w:spacing w:line="360" w:lineRule="auto"/>
        <w:ind w:firstLine="709"/>
        <w:jc w:val="both"/>
        <w:rPr>
          <w:sz w:val="28"/>
          <w:szCs w:val="28"/>
        </w:rPr>
      </w:pPr>
      <w:r w:rsidRPr="002C149B">
        <w:rPr>
          <w:sz w:val="28"/>
          <w:szCs w:val="28"/>
        </w:rPr>
        <w:t>Если для покупки материалов был получен кредит, то проценты по кредиту включаются в фактическую себестоимость заготовленных материалов:</w:t>
      </w:r>
    </w:p>
    <w:p w:rsidR="00117C23" w:rsidRPr="002C149B" w:rsidRDefault="00117C23" w:rsidP="002C149B">
      <w:pPr>
        <w:spacing w:line="360" w:lineRule="auto"/>
        <w:ind w:firstLine="709"/>
        <w:jc w:val="both"/>
        <w:rPr>
          <w:sz w:val="28"/>
          <w:szCs w:val="28"/>
        </w:rPr>
      </w:pPr>
      <w:r w:rsidRPr="002C149B">
        <w:rPr>
          <w:sz w:val="28"/>
          <w:szCs w:val="28"/>
        </w:rPr>
        <w:t>Д 10 «Материалы»</w:t>
      </w:r>
    </w:p>
    <w:p w:rsidR="00117C23" w:rsidRPr="002C149B" w:rsidRDefault="00117C23" w:rsidP="002C149B">
      <w:pPr>
        <w:spacing w:line="360" w:lineRule="auto"/>
        <w:ind w:firstLine="709"/>
        <w:jc w:val="both"/>
        <w:rPr>
          <w:sz w:val="28"/>
          <w:szCs w:val="28"/>
        </w:rPr>
      </w:pPr>
      <w:r w:rsidRPr="002C149B">
        <w:rPr>
          <w:sz w:val="28"/>
          <w:szCs w:val="28"/>
        </w:rPr>
        <w:t>К 66 «Расчёты по краткосрочным кредитам и займам» (67 «Расчёты по долгосрочным кредитам и займам» субсчёт «Проценты по кредитам»).</w:t>
      </w:r>
    </w:p>
    <w:p w:rsidR="00117C23" w:rsidRPr="002C149B" w:rsidRDefault="00117C23" w:rsidP="002C149B">
      <w:pPr>
        <w:spacing w:line="360" w:lineRule="auto"/>
        <w:ind w:firstLine="709"/>
        <w:jc w:val="both"/>
        <w:rPr>
          <w:sz w:val="28"/>
          <w:szCs w:val="28"/>
        </w:rPr>
      </w:pPr>
      <w:r w:rsidRPr="002C149B">
        <w:rPr>
          <w:sz w:val="28"/>
          <w:szCs w:val="28"/>
        </w:rPr>
        <w:t>Проценты по кредиту увеличивают стоимость материалов только при условии, что они начисляются до оприходования материалов на складе предприятия. После этой даты проценты по кредитам включаются в состав операционных расходов и отражаются по дебету счёта Д 91 «Прочие доходы и расходы» субсчёт 91.2 «Прочие расходы».</w:t>
      </w:r>
    </w:p>
    <w:p w:rsidR="00117C23" w:rsidRPr="002C149B" w:rsidRDefault="00117C23" w:rsidP="002C149B">
      <w:pPr>
        <w:spacing w:line="360" w:lineRule="auto"/>
        <w:ind w:firstLine="709"/>
        <w:jc w:val="both"/>
        <w:rPr>
          <w:sz w:val="28"/>
          <w:szCs w:val="28"/>
        </w:rPr>
      </w:pPr>
      <w:r w:rsidRPr="002C149B">
        <w:rPr>
          <w:sz w:val="28"/>
          <w:szCs w:val="28"/>
        </w:rPr>
        <w:t>Если предприятие изготавливает материалы собственными силами, то поступление такого рода материалов отражается бухгалтерскими записями</w:t>
      </w:r>
      <w:r w:rsidR="00D62F3A" w:rsidRPr="002C149B">
        <w:rPr>
          <w:sz w:val="28"/>
          <w:szCs w:val="28"/>
        </w:rPr>
        <w:t>:</w:t>
      </w:r>
    </w:p>
    <w:p w:rsidR="00D62F3A" w:rsidRPr="002C149B" w:rsidRDefault="00D62F3A" w:rsidP="002C149B">
      <w:pPr>
        <w:spacing w:line="360" w:lineRule="auto"/>
        <w:ind w:firstLine="709"/>
        <w:jc w:val="both"/>
        <w:rPr>
          <w:sz w:val="28"/>
          <w:szCs w:val="28"/>
        </w:rPr>
      </w:pPr>
      <w:r w:rsidRPr="002C149B">
        <w:rPr>
          <w:sz w:val="28"/>
          <w:szCs w:val="28"/>
        </w:rPr>
        <w:t>Д 10 «</w:t>
      </w:r>
      <w:r w:rsidR="006C6937" w:rsidRPr="002C149B">
        <w:rPr>
          <w:sz w:val="28"/>
          <w:szCs w:val="28"/>
        </w:rPr>
        <w:t>М</w:t>
      </w:r>
      <w:r w:rsidRPr="002C149B">
        <w:rPr>
          <w:sz w:val="28"/>
          <w:szCs w:val="28"/>
        </w:rPr>
        <w:t>атериалы»</w:t>
      </w:r>
    </w:p>
    <w:p w:rsidR="00D62F3A" w:rsidRPr="002C149B" w:rsidRDefault="00D62F3A" w:rsidP="002C149B">
      <w:pPr>
        <w:spacing w:line="360" w:lineRule="auto"/>
        <w:ind w:firstLine="709"/>
        <w:jc w:val="both"/>
        <w:rPr>
          <w:sz w:val="28"/>
          <w:szCs w:val="28"/>
        </w:rPr>
      </w:pPr>
      <w:r w:rsidRPr="002C149B">
        <w:rPr>
          <w:sz w:val="28"/>
          <w:szCs w:val="28"/>
        </w:rPr>
        <w:t>К 20 «Основное производство» (23 «Вспомогательные производства»)</w:t>
      </w:r>
      <w:r w:rsidR="006C6937" w:rsidRPr="002C149B">
        <w:rPr>
          <w:sz w:val="28"/>
          <w:szCs w:val="28"/>
        </w:rPr>
        <w:t>.</w:t>
      </w:r>
    </w:p>
    <w:p w:rsidR="00D62F3A" w:rsidRPr="002C149B" w:rsidRDefault="00D62F3A" w:rsidP="002C149B">
      <w:pPr>
        <w:spacing w:line="360" w:lineRule="auto"/>
        <w:ind w:firstLine="709"/>
        <w:jc w:val="both"/>
        <w:rPr>
          <w:sz w:val="28"/>
          <w:szCs w:val="28"/>
        </w:rPr>
      </w:pPr>
      <w:r w:rsidRPr="002C149B">
        <w:rPr>
          <w:sz w:val="28"/>
          <w:szCs w:val="28"/>
        </w:rPr>
        <w:t>Поступление материалов в качестве вклада в уставный капитал отражается бухгалтерскими записями:</w:t>
      </w:r>
    </w:p>
    <w:p w:rsidR="00D62F3A" w:rsidRPr="002C149B" w:rsidRDefault="00D62F3A" w:rsidP="002C149B">
      <w:pPr>
        <w:spacing w:line="360" w:lineRule="auto"/>
        <w:ind w:firstLine="709"/>
        <w:jc w:val="both"/>
        <w:rPr>
          <w:sz w:val="28"/>
          <w:szCs w:val="28"/>
        </w:rPr>
      </w:pPr>
      <w:r w:rsidRPr="002C149B">
        <w:rPr>
          <w:sz w:val="28"/>
          <w:szCs w:val="28"/>
        </w:rPr>
        <w:t>Д 10 «Материалы»</w:t>
      </w:r>
    </w:p>
    <w:p w:rsidR="00D62F3A" w:rsidRPr="002C149B" w:rsidRDefault="00D62F3A" w:rsidP="002C149B">
      <w:pPr>
        <w:spacing w:line="360" w:lineRule="auto"/>
        <w:ind w:firstLine="709"/>
        <w:jc w:val="both"/>
        <w:rPr>
          <w:sz w:val="28"/>
          <w:szCs w:val="28"/>
        </w:rPr>
      </w:pPr>
      <w:r w:rsidRPr="002C149B">
        <w:rPr>
          <w:sz w:val="28"/>
          <w:szCs w:val="28"/>
        </w:rPr>
        <w:t>К 75.1 «Расчёты по вкладам в уставный капитал».</w:t>
      </w:r>
    </w:p>
    <w:p w:rsidR="00D62F3A" w:rsidRPr="002C149B" w:rsidRDefault="00D62F3A" w:rsidP="002C149B">
      <w:pPr>
        <w:spacing w:line="360" w:lineRule="auto"/>
        <w:ind w:firstLine="709"/>
        <w:jc w:val="both"/>
        <w:rPr>
          <w:sz w:val="28"/>
          <w:szCs w:val="28"/>
        </w:rPr>
      </w:pPr>
      <w:r w:rsidRPr="002C149B">
        <w:rPr>
          <w:sz w:val="28"/>
          <w:szCs w:val="28"/>
        </w:rPr>
        <w:t>Материалы, поступившие на предприятие безвозмездно, отражаются бухгалтерскими записями:</w:t>
      </w:r>
    </w:p>
    <w:p w:rsidR="00D62F3A" w:rsidRPr="002C149B" w:rsidRDefault="00D62F3A" w:rsidP="002C149B">
      <w:pPr>
        <w:spacing w:line="360" w:lineRule="auto"/>
        <w:ind w:firstLine="709"/>
        <w:jc w:val="both"/>
        <w:rPr>
          <w:sz w:val="28"/>
          <w:szCs w:val="28"/>
        </w:rPr>
      </w:pPr>
      <w:r w:rsidRPr="002C149B">
        <w:rPr>
          <w:sz w:val="28"/>
          <w:szCs w:val="28"/>
        </w:rPr>
        <w:t>Д 10 «Материалы»</w:t>
      </w:r>
    </w:p>
    <w:p w:rsidR="00D62F3A" w:rsidRPr="002C149B" w:rsidRDefault="00D62F3A" w:rsidP="002C149B">
      <w:pPr>
        <w:spacing w:line="360" w:lineRule="auto"/>
        <w:ind w:firstLine="709"/>
        <w:jc w:val="both"/>
        <w:rPr>
          <w:sz w:val="28"/>
          <w:szCs w:val="28"/>
        </w:rPr>
      </w:pPr>
      <w:r w:rsidRPr="002C149B">
        <w:rPr>
          <w:sz w:val="28"/>
          <w:szCs w:val="28"/>
        </w:rPr>
        <w:t>К 98.2 «Безвозмездные поступления».</w:t>
      </w:r>
    </w:p>
    <w:p w:rsidR="00D62F3A" w:rsidRPr="002C149B" w:rsidRDefault="00D62F3A" w:rsidP="002C149B">
      <w:pPr>
        <w:spacing w:line="360" w:lineRule="auto"/>
        <w:ind w:firstLine="709"/>
        <w:jc w:val="both"/>
        <w:rPr>
          <w:sz w:val="28"/>
          <w:szCs w:val="28"/>
        </w:rPr>
      </w:pPr>
      <w:r w:rsidRPr="002C149B">
        <w:rPr>
          <w:sz w:val="28"/>
          <w:szCs w:val="28"/>
        </w:rPr>
        <w:t>После списания материалов в производство делаются</w:t>
      </w:r>
      <w:r w:rsidR="002C149B">
        <w:rPr>
          <w:sz w:val="28"/>
          <w:szCs w:val="28"/>
        </w:rPr>
        <w:t xml:space="preserve"> </w:t>
      </w:r>
      <w:r w:rsidRPr="002C149B">
        <w:rPr>
          <w:sz w:val="28"/>
          <w:szCs w:val="28"/>
        </w:rPr>
        <w:t>бухгалтерские записи:</w:t>
      </w:r>
    </w:p>
    <w:p w:rsidR="00D62F3A" w:rsidRPr="002C149B" w:rsidRDefault="00D62F3A" w:rsidP="002C149B">
      <w:pPr>
        <w:spacing w:line="360" w:lineRule="auto"/>
        <w:ind w:firstLine="709"/>
        <w:jc w:val="both"/>
        <w:rPr>
          <w:sz w:val="28"/>
          <w:szCs w:val="28"/>
        </w:rPr>
      </w:pPr>
      <w:r w:rsidRPr="002C149B">
        <w:rPr>
          <w:sz w:val="28"/>
          <w:szCs w:val="28"/>
        </w:rPr>
        <w:t>Д 98.2 «Безвозмездные поступления»</w:t>
      </w:r>
    </w:p>
    <w:p w:rsidR="00D62F3A" w:rsidRPr="002C149B" w:rsidRDefault="00D62F3A" w:rsidP="002C149B">
      <w:pPr>
        <w:spacing w:line="360" w:lineRule="auto"/>
        <w:ind w:firstLine="709"/>
        <w:jc w:val="both"/>
        <w:rPr>
          <w:sz w:val="28"/>
          <w:szCs w:val="28"/>
        </w:rPr>
      </w:pPr>
      <w:r w:rsidRPr="002C149B">
        <w:rPr>
          <w:sz w:val="28"/>
          <w:szCs w:val="28"/>
        </w:rPr>
        <w:t>К 91.1 «Прочие доходы»</w:t>
      </w:r>
    </w:p>
    <w:p w:rsidR="00D62F3A" w:rsidRPr="002C149B" w:rsidRDefault="00D62F3A" w:rsidP="002C149B">
      <w:pPr>
        <w:spacing w:line="360" w:lineRule="auto"/>
        <w:ind w:firstLine="709"/>
        <w:jc w:val="both"/>
        <w:rPr>
          <w:sz w:val="28"/>
          <w:szCs w:val="28"/>
        </w:rPr>
      </w:pPr>
      <w:r w:rsidRPr="002C149B">
        <w:rPr>
          <w:sz w:val="28"/>
          <w:szCs w:val="28"/>
        </w:rPr>
        <w:t>Отпуск материалов в производство</w:t>
      </w:r>
    </w:p>
    <w:p w:rsidR="00D62F3A" w:rsidRPr="002C149B" w:rsidRDefault="00D62F3A" w:rsidP="002C149B">
      <w:pPr>
        <w:spacing w:line="360" w:lineRule="auto"/>
        <w:ind w:firstLine="709"/>
        <w:jc w:val="both"/>
        <w:rPr>
          <w:sz w:val="28"/>
          <w:szCs w:val="28"/>
        </w:rPr>
      </w:pPr>
      <w:r w:rsidRPr="002C149B">
        <w:rPr>
          <w:sz w:val="28"/>
          <w:szCs w:val="28"/>
        </w:rPr>
        <w:t>При списании в производство материалы оцениваются по одному из четырёх методов:</w:t>
      </w:r>
    </w:p>
    <w:p w:rsidR="00D62F3A" w:rsidRPr="002C149B" w:rsidRDefault="00D62F3A" w:rsidP="002C149B">
      <w:pPr>
        <w:numPr>
          <w:ilvl w:val="0"/>
          <w:numId w:val="6"/>
        </w:numPr>
        <w:spacing w:line="360" w:lineRule="auto"/>
        <w:ind w:left="0" w:firstLine="709"/>
        <w:jc w:val="both"/>
        <w:rPr>
          <w:sz w:val="28"/>
          <w:szCs w:val="28"/>
        </w:rPr>
      </w:pPr>
      <w:r w:rsidRPr="002C149B">
        <w:rPr>
          <w:sz w:val="28"/>
          <w:szCs w:val="28"/>
        </w:rPr>
        <w:t>по средней себестоимости</w:t>
      </w:r>
    </w:p>
    <w:p w:rsidR="00D62F3A" w:rsidRPr="002C149B" w:rsidRDefault="00D62F3A" w:rsidP="002C149B">
      <w:pPr>
        <w:numPr>
          <w:ilvl w:val="0"/>
          <w:numId w:val="6"/>
        </w:numPr>
        <w:spacing w:line="360" w:lineRule="auto"/>
        <w:ind w:left="0" w:firstLine="709"/>
        <w:jc w:val="both"/>
        <w:rPr>
          <w:sz w:val="28"/>
          <w:szCs w:val="28"/>
        </w:rPr>
      </w:pPr>
      <w:r w:rsidRPr="002C149B">
        <w:rPr>
          <w:sz w:val="28"/>
          <w:szCs w:val="28"/>
        </w:rPr>
        <w:t>ФИФО</w:t>
      </w:r>
      <w:r w:rsidR="002513D2" w:rsidRPr="002C149B">
        <w:rPr>
          <w:sz w:val="28"/>
          <w:szCs w:val="28"/>
        </w:rPr>
        <w:t xml:space="preserve"> (материалы списываются на производство продукции в той последовательности, в какой они поступали на склад предприятия с учётом стоимости ценностей, числящихся на начало месяца)</w:t>
      </w:r>
    </w:p>
    <w:p w:rsidR="00D62F3A" w:rsidRPr="002C149B" w:rsidRDefault="00D62F3A" w:rsidP="002C149B">
      <w:pPr>
        <w:numPr>
          <w:ilvl w:val="0"/>
          <w:numId w:val="6"/>
        </w:numPr>
        <w:spacing w:line="360" w:lineRule="auto"/>
        <w:ind w:left="0" w:firstLine="709"/>
        <w:jc w:val="both"/>
        <w:rPr>
          <w:sz w:val="28"/>
          <w:szCs w:val="28"/>
        </w:rPr>
      </w:pPr>
      <w:r w:rsidRPr="002C149B">
        <w:rPr>
          <w:sz w:val="28"/>
          <w:szCs w:val="28"/>
        </w:rPr>
        <w:t>ЛИФО</w:t>
      </w:r>
      <w:r w:rsidR="002513D2" w:rsidRPr="002C149B">
        <w:rPr>
          <w:sz w:val="28"/>
          <w:szCs w:val="28"/>
        </w:rPr>
        <w:t xml:space="preserve"> (первыми списываются на производство продукции материалы, которые поступили на склад предприятия последними)</w:t>
      </w:r>
    </w:p>
    <w:p w:rsidR="00D62F3A" w:rsidRPr="002C149B" w:rsidRDefault="00D62F3A" w:rsidP="002C149B">
      <w:pPr>
        <w:numPr>
          <w:ilvl w:val="0"/>
          <w:numId w:val="6"/>
        </w:numPr>
        <w:spacing w:line="360" w:lineRule="auto"/>
        <w:ind w:left="0" w:firstLine="709"/>
        <w:jc w:val="both"/>
        <w:rPr>
          <w:sz w:val="28"/>
          <w:szCs w:val="28"/>
        </w:rPr>
      </w:pPr>
      <w:r w:rsidRPr="002C149B">
        <w:rPr>
          <w:sz w:val="28"/>
          <w:szCs w:val="28"/>
        </w:rPr>
        <w:t>по себестоимости каждой единицы</w:t>
      </w:r>
      <w:r w:rsidR="002513D2" w:rsidRPr="002C149B">
        <w:rPr>
          <w:sz w:val="28"/>
          <w:szCs w:val="28"/>
        </w:rPr>
        <w:t xml:space="preserve"> (списываются на производство продукции материалы в той оценке, в которой они поступили на склад предприятия, т.е. по себестоимости каждой единицы таких материалов)</w:t>
      </w:r>
    </w:p>
    <w:p w:rsidR="00D62F3A" w:rsidRPr="002C149B" w:rsidRDefault="00D62F3A" w:rsidP="002C149B">
      <w:pPr>
        <w:spacing w:line="360" w:lineRule="auto"/>
        <w:ind w:firstLine="709"/>
        <w:jc w:val="both"/>
        <w:rPr>
          <w:sz w:val="28"/>
          <w:szCs w:val="28"/>
        </w:rPr>
      </w:pPr>
      <w:r w:rsidRPr="002C149B">
        <w:rPr>
          <w:sz w:val="28"/>
          <w:szCs w:val="28"/>
        </w:rPr>
        <w:t>Порядок списания материалов закрепляется в учётной политике предприятия. По каждому виду материалов могут применятся различные методы списания.</w:t>
      </w:r>
    </w:p>
    <w:p w:rsidR="00D62F3A" w:rsidRPr="002C149B" w:rsidRDefault="00D62F3A" w:rsidP="002C149B">
      <w:pPr>
        <w:spacing w:line="360" w:lineRule="auto"/>
        <w:ind w:firstLine="709"/>
        <w:jc w:val="both"/>
        <w:rPr>
          <w:sz w:val="28"/>
          <w:szCs w:val="28"/>
        </w:rPr>
      </w:pPr>
      <w:r w:rsidRPr="002C149B">
        <w:rPr>
          <w:sz w:val="28"/>
          <w:szCs w:val="28"/>
        </w:rPr>
        <w:t>Применение одного из указанных способов по группе материально-производственных запасов производится исходя из допущения последовательности применения учётной политики.</w:t>
      </w:r>
    </w:p>
    <w:p w:rsidR="00D62F3A" w:rsidRPr="002C149B" w:rsidRDefault="00D62F3A" w:rsidP="002C149B">
      <w:pPr>
        <w:spacing w:line="360" w:lineRule="auto"/>
        <w:ind w:firstLine="709"/>
        <w:jc w:val="both"/>
        <w:rPr>
          <w:sz w:val="28"/>
          <w:szCs w:val="28"/>
        </w:rPr>
      </w:pPr>
      <w:r w:rsidRPr="002C149B">
        <w:rPr>
          <w:sz w:val="28"/>
          <w:szCs w:val="28"/>
        </w:rPr>
        <w:t xml:space="preserve">Оценка </w:t>
      </w:r>
      <w:r w:rsidR="002513D2" w:rsidRPr="002C149B">
        <w:rPr>
          <w:sz w:val="28"/>
          <w:szCs w:val="28"/>
        </w:rPr>
        <w:t>материально-производственных</w:t>
      </w:r>
      <w:r w:rsidRPr="002C149B">
        <w:rPr>
          <w:sz w:val="28"/>
          <w:szCs w:val="28"/>
        </w:rPr>
        <w:t xml:space="preserve"> запасов на конец отчётного периода (кроме </w:t>
      </w:r>
      <w:r w:rsidR="002513D2" w:rsidRPr="002C149B">
        <w:rPr>
          <w:sz w:val="28"/>
          <w:szCs w:val="28"/>
        </w:rPr>
        <w:t>товаров,</w:t>
      </w:r>
      <w:r w:rsidRPr="002C149B">
        <w:rPr>
          <w:sz w:val="28"/>
          <w:szCs w:val="28"/>
        </w:rPr>
        <w:t xml:space="preserve"> учитываемых по продажной стоимости)</w:t>
      </w:r>
      <w:r w:rsidR="002513D2" w:rsidRPr="002C149B">
        <w:rPr>
          <w:sz w:val="28"/>
          <w:szCs w:val="28"/>
        </w:rPr>
        <w:t xml:space="preserve"> производится в зависимости от принятого способа оценки запасов при их выбытии, т.е. по себестоимости каждой единицы запасов, средней себестоимости, себестоимости первых или последних по времени приобретения. </w:t>
      </w:r>
    </w:p>
    <w:p w:rsidR="002513D2" w:rsidRPr="002C149B" w:rsidRDefault="002513D2" w:rsidP="002C149B">
      <w:pPr>
        <w:spacing w:line="360" w:lineRule="auto"/>
        <w:ind w:firstLine="709"/>
        <w:jc w:val="both"/>
        <w:rPr>
          <w:sz w:val="28"/>
          <w:szCs w:val="28"/>
        </w:rPr>
      </w:pPr>
      <w:r w:rsidRPr="002C149B">
        <w:rPr>
          <w:sz w:val="28"/>
          <w:szCs w:val="28"/>
        </w:rPr>
        <w:t>Списание материалов, израсходованных при производстве продукции, а также для управленческих нужд предприятия отражается записями на счетах бухгалтерского учёта:</w:t>
      </w:r>
    </w:p>
    <w:p w:rsidR="002513D2" w:rsidRPr="002C149B" w:rsidRDefault="002513D2" w:rsidP="002C149B">
      <w:pPr>
        <w:spacing w:line="360" w:lineRule="auto"/>
        <w:ind w:firstLine="709"/>
        <w:jc w:val="both"/>
        <w:rPr>
          <w:sz w:val="28"/>
          <w:szCs w:val="28"/>
        </w:rPr>
      </w:pPr>
      <w:r w:rsidRPr="002C149B">
        <w:rPr>
          <w:sz w:val="28"/>
          <w:szCs w:val="28"/>
        </w:rPr>
        <w:t>Д 20 «Основное производство»</w:t>
      </w:r>
    </w:p>
    <w:p w:rsidR="002513D2" w:rsidRPr="002C149B" w:rsidRDefault="002513D2" w:rsidP="002C149B">
      <w:pPr>
        <w:spacing w:line="360" w:lineRule="auto"/>
        <w:ind w:firstLine="709"/>
        <w:jc w:val="both"/>
        <w:rPr>
          <w:sz w:val="28"/>
          <w:szCs w:val="28"/>
        </w:rPr>
      </w:pPr>
      <w:r w:rsidRPr="002C149B">
        <w:rPr>
          <w:sz w:val="28"/>
          <w:szCs w:val="28"/>
        </w:rPr>
        <w:t>Д 23 «Вспомогательные производства»</w:t>
      </w:r>
    </w:p>
    <w:p w:rsidR="002513D2" w:rsidRPr="002C149B" w:rsidRDefault="002513D2" w:rsidP="002C149B">
      <w:pPr>
        <w:spacing w:line="360" w:lineRule="auto"/>
        <w:ind w:firstLine="709"/>
        <w:jc w:val="both"/>
        <w:rPr>
          <w:sz w:val="28"/>
          <w:szCs w:val="28"/>
        </w:rPr>
      </w:pPr>
      <w:r w:rsidRPr="002C149B">
        <w:rPr>
          <w:sz w:val="28"/>
          <w:szCs w:val="28"/>
        </w:rPr>
        <w:t>Д 25 «Общепроизводственные расходы»</w:t>
      </w:r>
    </w:p>
    <w:p w:rsidR="002513D2" w:rsidRPr="002C149B" w:rsidRDefault="002513D2" w:rsidP="002C149B">
      <w:pPr>
        <w:spacing w:line="360" w:lineRule="auto"/>
        <w:ind w:firstLine="709"/>
        <w:jc w:val="both"/>
        <w:rPr>
          <w:sz w:val="28"/>
          <w:szCs w:val="28"/>
        </w:rPr>
      </w:pPr>
      <w:r w:rsidRPr="002C149B">
        <w:rPr>
          <w:sz w:val="28"/>
          <w:szCs w:val="28"/>
        </w:rPr>
        <w:t>Д 26 «Общехозяйственные расходы»</w:t>
      </w:r>
    </w:p>
    <w:p w:rsidR="002513D2" w:rsidRPr="002C149B" w:rsidRDefault="002513D2" w:rsidP="002C149B">
      <w:pPr>
        <w:spacing w:line="360" w:lineRule="auto"/>
        <w:ind w:firstLine="709"/>
        <w:jc w:val="both"/>
        <w:rPr>
          <w:sz w:val="28"/>
          <w:szCs w:val="28"/>
        </w:rPr>
      </w:pPr>
      <w:r w:rsidRPr="002C149B">
        <w:rPr>
          <w:sz w:val="28"/>
          <w:szCs w:val="28"/>
        </w:rPr>
        <w:t xml:space="preserve">К 10 «Материалы». </w:t>
      </w:r>
    </w:p>
    <w:p w:rsidR="00C57576" w:rsidRPr="002C149B" w:rsidRDefault="00C57576" w:rsidP="002C149B">
      <w:pPr>
        <w:spacing w:line="360" w:lineRule="auto"/>
        <w:ind w:firstLine="709"/>
        <w:jc w:val="both"/>
        <w:rPr>
          <w:sz w:val="28"/>
          <w:szCs w:val="28"/>
        </w:rPr>
      </w:pPr>
      <w:r w:rsidRPr="002C149B">
        <w:rPr>
          <w:sz w:val="28"/>
          <w:szCs w:val="28"/>
        </w:rPr>
        <w:t>Учёт реализации и выбытия материалов</w:t>
      </w:r>
    </w:p>
    <w:p w:rsidR="00C57576" w:rsidRPr="002C149B" w:rsidRDefault="00C57576" w:rsidP="002C149B">
      <w:pPr>
        <w:spacing w:line="360" w:lineRule="auto"/>
        <w:ind w:firstLine="709"/>
        <w:jc w:val="both"/>
        <w:rPr>
          <w:sz w:val="28"/>
          <w:szCs w:val="28"/>
        </w:rPr>
      </w:pPr>
      <w:r w:rsidRPr="002C149B">
        <w:rPr>
          <w:sz w:val="28"/>
          <w:szCs w:val="28"/>
        </w:rPr>
        <w:t>Выбытие материалов может происходить в связи:</w:t>
      </w:r>
    </w:p>
    <w:p w:rsidR="00C57576" w:rsidRPr="002C149B" w:rsidRDefault="00C57576" w:rsidP="002C149B">
      <w:pPr>
        <w:numPr>
          <w:ilvl w:val="0"/>
          <w:numId w:val="7"/>
        </w:numPr>
        <w:spacing w:line="360" w:lineRule="auto"/>
        <w:ind w:left="0" w:firstLine="709"/>
        <w:jc w:val="both"/>
        <w:rPr>
          <w:sz w:val="28"/>
          <w:szCs w:val="28"/>
        </w:rPr>
      </w:pPr>
      <w:r w:rsidRPr="002C149B">
        <w:rPr>
          <w:sz w:val="28"/>
          <w:szCs w:val="28"/>
        </w:rPr>
        <w:t>с продажей;</w:t>
      </w:r>
    </w:p>
    <w:p w:rsidR="00C57576" w:rsidRPr="002C149B" w:rsidRDefault="00C57576" w:rsidP="002C149B">
      <w:pPr>
        <w:numPr>
          <w:ilvl w:val="0"/>
          <w:numId w:val="7"/>
        </w:numPr>
        <w:spacing w:line="360" w:lineRule="auto"/>
        <w:ind w:left="0" w:firstLine="709"/>
        <w:jc w:val="both"/>
        <w:rPr>
          <w:sz w:val="28"/>
          <w:szCs w:val="28"/>
        </w:rPr>
      </w:pPr>
      <w:r w:rsidRPr="002C149B">
        <w:rPr>
          <w:sz w:val="28"/>
          <w:szCs w:val="28"/>
        </w:rPr>
        <w:t>с вкладом в уставный капитал или совместную деятельность;</w:t>
      </w:r>
    </w:p>
    <w:p w:rsidR="00C57576" w:rsidRPr="002C149B" w:rsidRDefault="00C57576" w:rsidP="002C149B">
      <w:pPr>
        <w:numPr>
          <w:ilvl w:val="0"/>
          <w:numId w:val="7"/>
        </w:numPr>
        <w:spacing w:line="360" w:lineRule="auto"/>
        <w:ind w:left="0" w:firstLine="709"/>
        <w:jc w:val="both"/>
        <w:rPr>
          <w:sz w:val="28"/>
          <w:szCs w:val="28"/>
        </w:rPr>
      </w:pPr>
      <w:r w:rsidRPr="002C149B">
        <w:rPr>
          <w:sz w:val="28"/>
          <w:szCs w:val="28"/>
        </w:rPr>
        <w:t>с безвозмездной передачей (или по договору дарения);</w:t>
      </w:r>
    </w:p>
    <w:p w:rsidR="00C57576" w:rsidRPr="002C149B" w:rsidRDefault="00C57576" w:rsidP="002C149B">
      <w:pPr>
        <w:numPr>
          <w:ilvl w:val="0"/>
          <w:numId w:val="7"/>
        </w:numPr>
        <w:spacing w:line="360" w:lineRule="auto"/>
        <w:ind w:left="0" w:firstLine="709"/>
        <w:jc w:val="both"/>
        <w:rPr>
          <w:sz w:val="28"/>
          <w:szCs w:val="28"/>
        </w:rPr>
      </w:pPr>
      <w:r w:rsidRPr="002C149B">
        <w:rPr>
          <w:sz w:val="28"/>
          <w:szCs w:val="28"/>
        </w:rPr>
        <w:t>со списанием при стихийных бедствиях и иных чрезвычайных ситуациях.</w:t>
      </w:r>
    </w:p>
    <w:p w:rsidR="00C57576" w:rsidRPr="002C149B" w:rsidRDefault="00C57576" w:rsidP="002C149B">
      <w:pPr>
        <w:spacing w:line="360" w:lineRule="auto"/>
        <w:ind w:firstLine="709"/>
        <w:jc w:val="both"/>
        <w:rPr>
          <w:sz w:val="28"/>
          <w:szCs w:val="28"/>
        </w:rPr>
      </w:pPr>
      <w:r w:rsidRPr="002C149B">
        <w:rPr>
          <w:sz w:val="28"/>
          <w:szCs w:val="28"/>
        </w:rPr>
        <w:t>Для учёта доходов и расходов от реализации материальных ценностей используется счёт 91 «Прочие доходы и расходы».</w:t>
      </w:r>
    </w:p>
    <w:p w:rsidR="00C57576" w:rsidRPr="002C149B" w:rsidRDefault="00C57576" w:rsidP="002C149B">
      <w:pPr>
        <w:spacing w:line="360" w:lineRule="auto"/>
        <w:ind w:firstLine="709"/>
        <w:jc w:val="both"/>
        <w:rPr>
          <w:sz w:val="28"/>
          <w:szCs w:val="28"/>
        </w:rPr>
      </w:pPr>
      <w:r w:rsidRPr="002C149B">
        <w:rPr>
          <w:sz w:val="28"/>
          <w:szCs w:val="28"/>
        </w:rPr>
        <w:t>Себестоимость реализованных материальных ценностей согласно накладным на отпуск материалов на сторону отражается записями на счетах бухгалтерского учёта:</w:t>
      </w:r>
    </w:p>
    <w:p w:rsidR="00C57576" w:rsidRPr="002C149B" w:rsidRDefault="00C57576"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C57576" w:rsidRPr="002C149B" w:rsidRDefault="00C57576" w:rsidP="002C149B">
      <w:pPr>
        <w:spacing w:line="360" w:lineRule="auto"/>
        <w:ind w:firstLine="709"/>
        <w:jc w:val="both"/>
        <w:rPr>
          <w:sz w:val="28"/>
          <w:szCs w:val="28"/>
        </w:rPr>
      </w:pPr>
      <w:r w:rsidRPr="002C149B">
        <w:rPr>
          <w:sz w:val="28"/>
          <w:szCs w:val="28"/>
        </w:rPr>
        <w:t>К 10 «Материалы»;</w:t>
      </w:r>
    </w:p>
    <w:p w:rsidR="00C57576" w:rsidRPr="002C149B" w:rsidRDefault="00C57576" w:rsidP="002C149B">
      <w:pPr>
        <w:spacing w:line="360" w:lineRule="auto"/>
        <w:ind w:firstLine="709"/>
        <w:jc w:val="both"/>
        <w:rPr>
          <w:sz w:val="28"/>
          <w:szCs w:val="28"/>
        </w:rPr>
      </w:pPr>
      <w:r w:rsidRPr="002C149B">
        <w:rPr>
          <w:sz w:val="28"/>
          <w:szCs w:val="28"/>
        </w:rPr>
        <w:t>Стоимость реализованных материальных ценностей по цене реализации по счетам, предъявленным покупателю, включая НДС, отражается записями на счетах бухгалтерского учёта:</w:t>
      </w:r>
    </w:p>
    <w:p w:rsidR="00C57576" w:rsidRPr="002C149B" w:rsidRDefault="00C57576" w:rsidP="002C149B">
      <w:pPr>
        <w:spacing w:line="360" w:lineRule="auto"/>
        <w:ind w:firstLine="709"/>
        <w:jc w:val="both"/>
        <w:rPr>
          <w:sz w:val="28"/>
          <w:szCs w:val="28"/>
        </w:rPr>
      </w:pPr>
      <w:r w:rsidRPr="002C149B">
        <w:rPr>
          <w:sz w:val="28"/>
          <w:szCs w:val="28"/>
        </w:rPr>
        <w:t>Д 62 «Расчёты с покупателями и заказчиками»</w:t>
      </w:r>
    </w:p>
    <w:p w:rsidR="00C57576" w:rsidRPr="002C149B" w:rsidRDefault="00C57576"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C57576" w:rsidRPr="002C149B" w:rsidRDefault="00C57576" w:rsidP="002C149B">
      <w:pPr>
        <w:spacing w:line="360" w:lineRule="auto"/>
        <w:ind w:firstLine="709"/>
        <w:jc w:val="both"/>
        <w:rPr>
          <w:sz w:val="28"/>
          <w:szCs w:val="28"/>
        </w:rPr>
      </w:pPr>
      <w:r w:rsidRPr="002C149B">
        <w:rPr>
          <w:sz w:val="28"/>
          <w:szCs w:val="28"/>
        </w:rPr>
        <w:t>Сумма НДС в цене реализации материальных ценностей, подлежащая уплате в бюджет, отражается записями на счетах бухгалтерского учёта</w:t>
      </w:r>
    </w:p>
    <w:p w:rsidR="00645E3C" w:rsidRPr="002C149B" w:rsidRDefault="00645E3C"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645E3C" w:rsidRPr="002C149B" w:rsidRDefault="00645E3C" w:rsidP="002C149B">
      <w:pPr>
        <w:spacing w:line="360" w:lineRule="auto"/>
        <w:ind w:firstLine="709"/>
        <w:jc w:val="both"/>
        <w:rPr>
          <w:sz w:val="28"/>
          <w:szCs w:val="28"/>
        </w:rPr>
      </w:pPr>
      <w:r w:rsidRPr="002C149B">
        <w:rPr>
          <w:sz w:val="28"/>
          <w:szCs w:val="28"/>
        </w:rPr>
        <w:t>К 68 «Расчёты по налогам и сборам» субсчёт «Расчёты по НДС»;</w:t>
      </w:r>
    </w:p>
    <w:p w:rsidR="00645E3C" w:rsidRPr="002C149B" w:rsidRDefault="00645E3C" w:rsidP="002C149B">
      <w:pPr>
        <w:spacing w:line="360" w:lineRule="auto"/>
        <w:ind w:firstLine="709"/>
        <w:jc w:val="both"/>
        <w:rPr>
          <w:sz w:val="28"/>
          <w:szCs w:val="28"/>
        </w:rPr>
      </w:pPr>
      <w:r w:rsidRPr="002C149B">
        <w:rPr>
          <w:sz w:val="28"/>
          <w:szCs w:val="28"/>
        </w:rPr>
        <w:t>Прибыль от реализации материалов</w:t>
      </w:r>
      <w:r w:rsidR="00FB27C8" w:rsidRPr="002C149B">
        <w:rPr>
          <w:sz w:val="28"/>
          <w:szCs w:val="28"/>
        </w:rPr>
        <w:t xml:space="preserve"> (в составе сальдо прочих расходов и доходов) отражается записями на счетах бухгалтерского учёта</w:t>
      </w:r>
    </w:p>
    <w:p w:rsidR="00FB27C8" w:rsidRPr="002C149B" w:rsidRDefault="00FB27C8" w:rsidP="002C149B">
      <w:pPr>
        <w:spacing w:line="360" w:lineRule="auto"/>
        <w:ind w:firstLine="709"/>
        <w:jc w:val="both"/>
        <w:rPr>
          <w:sz w:val="28"/>
          <w:szCs w:val="28"/>
        </w:rPr>
      </w:pPr>
      <w:r w:rsidRPr="002C149B">
        <w:rPr>
          <w:sz w:val="28"/>
          <w:szCs w:val="28"/>
        </w:rPr>
        <w:t>Д 91 «Прочие доходы и расходы» субсчёт 91.9 «Сальдо прочих доходов и расходов»</w:t>
      </w:r>
    </w:p>
    <w:p w:rsidR="00FB27C8" w:rsidRPr="002C149B" w:rsidRDefault="00FB27C8" w:rsidP="002C149B">
      <w:pPr>
        <w:spacing w:line="360" w:lineRule="auto"/>
        <w:ind w:firstLine="709"/>
        <w:jc w:val="both"/>
        <w:rPr>
          <w:sz w:val="28"/>
          <w:szCs w:val="28"/>
        </w:rPr>
      </w:pPr>
      <w:r w:rsidRPr="002C149B">
        <w:rPr>
          <w:sz w:val="28"/>
          <w:szCs w:val="28"/>
        </w:rPr>
        <w:t>К 99 «Прибыли и убытки»;</w:t>
      </w:r>
    </w:p>
    <w:p w:rsidR="00FB27C8" w:rsidRPr="002C149B" w:rsidRDefault="00FB27C8" w:rsidP="002C149B">
      <w:pPr>
        <w:spacing w:line="360" w:lineRule="auto"/>
        <w:ind w:firstLine="709"/>
        <w:jc w:val="both"/>
        <w:rPr>
          <w:sz w:val="28"/>
          <w:szCs w:val="28"/>
        </w:rPr>
      </w:pPr>
      <w:r w:rsidRPr="002C149B">
        <w:rPr>
          <w:sz w:val="28"/>
          <w:szCs w:val="28"/>
        </w:rPr>
        <w:t>Убытки от реализации материалов (в составе сальдо прочих доходов и расходов) отражается записями на счетах бухгалтерского учёта:</w:t>
      </w:r>
    </w:p>
    <w:p w:rsidR="00FB27C8" w:rsidRPr="002C149B" w:rsidRDefault="00FB27C8" w:rsidP="002C149B">
      <w:pPr>
        <w:spacing w:line="360" w:lineRule="auto"/>
        <w:ind w:firstLine="709"/>
        <w:jc w:val="both"/>
        <w:rPr>
          <w:sz w:val="28"/>
          <w:szCs w:val="28"/>
        </w:rPr>
      </w:pPr>
      <w:r w:rsidRPr="002C149B">
        <w:rPr>
          <w:sz w:val="28"/>
          <w:szCs w:val="28"/>
        </w:rPr>
        <w:t>Д 99 «Прибыли и убытки»</w:t>
      </w:r>
    </w:p>
    <w:p w:rsidR="00FB27C8" w:rsidRPr="002C149B" w:rsidRDefault="00FB27C8" w:rsidP="002C149B">
      <w:pPr>
        <w:spacing w:line="360" w:lineRule="auto"/>
        <w:ind w:firstLine="709"/>
        <w:jc w:val="both"/>
        <w:rPr>
          <w:sz w:val="28"/>
          <w:szCs w:val="28"/>
        </w:rPr>
      </w:pPr>
      <w:r w:rsidRPr="002C149B">
        <w:rPr>
          <w:sz w:val="28"/>
          <w:szCs w:val="28"/>
        </w:rPr>
        <w:t>К 91 «Прочие доходы и расходы» субсчёт 91.9 «Сальдо прочих доходов и расходов».</w:t>
      </w:r>
    </w:p>
    <w:p w:rsidR="00FB27C8" w:rsidRPr="002C149B" w:rsidRDefault="00FB27C8" w:rsidP="002C149B">
      <w:pPr>
        <w:spacing w:line="360" w:lineRule="auto"/>
        <w:ind w:firstLine="709"/>
        <w:jc w:val="both"/>
        <w:rPr>
          <w:sz w:val="28"/>
          <w:szCs w:val="28"/>
        </w:rPr>
      </w:pPr>
      <w:r w:rsidRPr="002C149B">
        <w:rPr>
          <w:sz w:val="28"/>
          <w:szCs w:val="28"/>
        </w:rPr>
        <w:t>Если предприятие передаёт материалы безвозмездно, то делаются бухгалтерские записями:</w:t>
      </w:r>
    </w:p>
    <w:p w:rsidR="00FB27C8" w:rsidRPr="002C149B" w:rsidRDefault="00FB27C8"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FB27C8" w:rsidRPr="002C149B" w:rsidRDefault="00FB27C8" w:rsidP="002C149B">
      <w:pPr>
        <w:spacing w:line="360" w:lineRule="auto"/>
        <w:ind w:firstLine="709"/>
        <w:jc w:val="both"/>
        <w:rPr>
          <w:sz w:val="28"/>
          <w:szCs w:val="28"/>
        </w:rPr>
      </w:pPr>
      <w:r w:rsidRPr="002C149B">
        <w:rPr>
          <w:sz w:val="28"/>
          <w:szCs w:val="28"/>
        </w:rPr>
        <w:t>К 10 «Материалы» - списана стоимость материальных ценностей,</w:t>
      </w:r>
      <w:r w:rsidR="00624D5A" w:rsidRPr="002C149B">
        <w:rPr>
          <w:sz w:val="28"/>
          <w:szCs w:val="28"/>
        </w:rPr>
        <w:t xml:space="preserve"> передаваемых безвозмездно;</w:t>
      </w:r>
    </w:p>
    <w:p w:rsidR="00624D5A" w:rsidRPr="002C149B" w:rsidRDefault="00624D5A"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624D5A" w:rsidRPr="002C149B" w:rsidRDefault="00624D5A" w:rsidP="002C149B">
      <w:pPr>
        <w:spacing w:line="360" w:lineRule="auto"/>
        <w:ind w:firstLine="709"/>
        <w:jc w:val="both"/>
        <w:rPr>
          <w:sz w:val="28"/>
          <w:szCs w:val="28"/>
        </w:rPr>
      </w:pPr>
      <w:r w:rsidRPr="002C149B">
        <w:rPr>
          <w:sz w:val="28"/>
          <w:szCs w:val="28"/>
        </w:rPr>
        <w:t>К 68 «Расчёты по налогам и сборам» субсчёт «Расчёты по НДС» - начислен НДС по материальным ценностям, передаваемым безвозмездно;</w:t>
      </w:r>
    </w:p>
    <w:p w:rsidR="00624D5A" w:rsidRPr="002C149B" w:rsidRDefault="00624D5A" w:rsidP="002C149B">
      <w:pPr>
        <w:spacing w:line="360" w:lineRule="auto"/>
        <w:ind w:firstLine="709"/>
        <w:jc w:val="both"/>
        <w:rPr>
          <w:sz w:val="28"/>
          <w:szCs w:val="28"/>
        </w:rPr>
      </w:pPr>
      <w:r w:rsidRPr="002C149B">
        <w:rPr>
          <w:sz w:val="28"/>
          <w:szCs w:val="28"/>
        </w:rPr>
        <w:t>Д 99 «Прибыли и убытки»</w:t>
      </w:r>
    </w:p>
    <w:p w:rsidR="00624D5A" w:rsidRPr="002C149B" w:rsidRDefault="00624D5A" w:rsidP="002C149B">
      <w:pPr>
        <w:spacing w:line="360" w:lineRule="auto"/>
        <w:ind w:firstLine="709"/>
        <w:jc w:val="both"/>
        <w:rPr>
          <w:sz w:val="28"/>
          <w:szCs w:val="28"/>
        </w:rPr>
      </w:pPr>
      <w:r w:rsidRPr="002C149B">
        <w:rPr>
          <w:sz w:val="28"/>
          <w:szCs w:val="28"/>
        </w:rPr>
        <w:t>К 91 «Прочие доходы и расходы» субсчёт 91.9 «Сальдо прочих доходов и расходов» - убытки от безвозмездной передачи материалов (в составе сальдо прочих доходов и расходов).</w:t>
      </w:r>
    </w:p>
    <w:p w:rsidR="00D14BA1" w:rsidRPr="002C149B" w:rsidRDefault="00D14BA1" w:rsidP="002C149B">
      <w:pPr>
        <w:spacing w:line="360" w:lineRule="auto"/>
        <w:ind w:firstLine="709"/>
        <w:jc w:val="both"/>
        <w:rPr>
          <w:sz w:val="28"/>
          <w:szCs w:val="28"/>
        </w:rPr>
      </w:pPr>
    </w:p>
    <w:p w:rsidR="00624D5A" w:rsidRPr="008776F0" w:rsidRDefault="00D14BA1" w:rsidP="002C149B">
      <w:pPr>
        <w:spacing w:line="360" w:lineRule="auto"/>
        <w:ind w:firstLine="709"/>
        <w:jc w:val="both"/>
        <w:rPr>
          <w:b/>
          <w:bCs/>
          <w:sz w:val="28"/>
          <w:szCs w:val="28"/>
        </w:rPr>
      </w:pPr>
      <w:r w:rsidRPr="008776F0">
        <w:rPr>
          <w:b/>
          <w:bCs/>
          <w:sz w:val="28"/>
          <w:szCs w:val="28"/>
        </w:rPr>
        <w:t xml:space="preserve">4.4. </w:t>
      </w:r>
      <w:r w:rsidR="00624D5A" w:rsidRPr="008776F0">
        <w:rPr>
          <w:b/>
          <w:bCs/>
          <w:sz w:val="28"/>
          <w:szCs w:val="28"/>
        </w:rPr>
        <w:t>Инвентаризация материальных ценностей</w:t>
      </w:r>
    </w:p>
    <w:p w:rsidR="00D14BA1" w:rsidRPr="002C149B" w:rsidRDefault="00D14BA1" w:rsidP="002C149B">
      <w:pPr>
        <w:spacing w:line="360" w:lineRule="auto"/>
        <w:ind w:firstLine="709"/>
        <w:jc w:val="both"/>
        <w:rPr>
          <w:sz w:val="28"/>
          <w:szCs w:val="28"/>
        </w:rPr>
      </w:pPr>
    </w:p>
    <w:p w:rsidR="00624D5A" w:rsidRPr="002C149B" w:rsidRDefault="00624D5A" w:rsidP="002C149B">
      <w:pPr>
        <w:spacing w:line="360" w:lineRule="auto"/>
        <w:ind w:firstLine="709"/>
        <w:jc w:val="both"/>
        <w:rPr>
          <w:sz w:val="28"/>
          <w:szCs w:val="28"/>
        </w:rPr>
      </w:pPr>
      <w:r w:rsidRPr="002C149B">
        <w:rPr>
          <w:sz w:val="28"/>
          <w:szCs w:val="28"/>
        </w:rPr>
        <w:t>В целях обеспечения достоверности данных бухгалтерского учёта и отчётности предприятие проводит инвентаризацию материальных ценностей не реже одного раза в год и не ранее 1 октября.</w:t>
      </w:r>
    </w:p>
    <w:p w:rsidR="00624D5A" w:rsidRPr="002C149B" w:rsidRDefault="00624D5A" w:rsidP="002C149B">
      <w:pPr>
        <w:spacing w:line="360" w:lineRule="auto"/>
        <w:ind w:firstLine="709"/>
        <w:jc w:val="both"/>
        <w:rPr>
          <w:sz w:val="28"/>
          <w:szCs w:val="28"/>
        </w:rPr>
      </w:pPr>
      <w:r w:rsidRPr="002C149B">
        <w:rPr>
          <w:sz w:val="28"/>
          <w:szCs w:val="28"/>
        </w:rPr>
        <w:t>Инвентаризация проводится комиссией, назначаемой приказом руководителя предприятия, в присутствии материально ответственного лица, у которого получена расписка в том, что все ценности им оприходованы, а документы сданы в бухгалтерию.</w:t>
      </w:r>
    </w:p>
    <w:p w:rsidR="00624D5A" w:rsidRPr="002C149B" w:rsidRDefault="00624D5A" w:rsidP="002C149B">
      <w:pPr>
        <w:spacing w:line="360" w:lineRule="auto"/>
        <w:ind w:firstLine="709"/>
        <w:jc w:val="both"/>
        <w:rPr>
          <w:sz w:val="28"/>
          <w:szCs w:val="28"/>
        </w:rPr>
      </w:pPr>
      <w:r w:rsidRPr="002C149B">
        <w:rPr>
          <w:sz w:val="28"/>
          <w:szCs w:val="28"/>
        </w:rPr>
        <w:t>Склады предприятия на период инвентаризации опечатываются. Материальные ценности, поступившие на склад и выдаваемые со склада в период инвентаризации, подлежат регистрации в специальной ведомости под рубрикой «Получено (выдано) со склада в период инвентаризации».</w:t>
      </w:r>
    </w:p>
    <w:p w:rsidR="008A62F9" w:rsidRPr="002C149B" w:rsidRDefault="008A62F9" w:rsidP="002C149B">
      <w:pPr>
        <w:spacing w:line="360" w:lineRule="auto"/>
        <w:ind w:firstLine="709"/>
        <w:jc w:val="both"/>
        <w:rPr>
          <w:sz w:val="28"/>
          <w:szCs w:val="28"/>
        </w:rPr>
      </w:pPr>
      <w:r w:rsidRPr="002C149B">
        <w:rPr>
          <w:sz w:val="28"/>
          <w:szCs w:val="28"/>
        </w:rPr>
        <w:t>Инвентаризация проводится путём взвешивания, замера, обмера и подсчёта материальных ценностей по каждому месту хранения. Выявленные при инвентаризации ценности заносят в инвентаризационную опись, по данным которой затем составляют сличительную ведомость. Товарно-материальные ценности заносятся в описи по каждому отдельному наименованию с указанием вида, группы, количества и других необходимых данных.</w:t>
      </w:r>
    </w:p>
    <w:p w:rsidR="008A62F9" w:rsidRPr="002C149B" w:rsidRDefault="008A62F9" w:rsidP="002C149B">
      <w:pPr>
        <w:spacing w:line="360" w:lineRule="auto"/>
        <w:ind w:firstLine="709"/>
        <w:jc w:val="both"/>
        <w:rPr>
          <w:sz w:val="28"/>
          <w:szCs w:val="28"/>
        </w:rPr>
      </w:pPr>
      <w:r w:rsidRPr="002C149B">
        <w:rPr>
          <w:sz w:val="28"/>
          <w:szCs w:val="28"/>
        </w:rPr>
        <w:t>В результате инвентаризации могут быть выявлены:</w:t>
      </w:r>
    </w:p>
    <w:p w:rsidR="008A62F9" w:rsidRPr="002C149B" w:rsidRDefault="008A62F9" w:rsidP="002C149B">
      <w:pPr>
        <w:numPr>
          <w:ilvl w:val="0"/>
          <w:numId w:val="8"/>
        </w:numPr>
        <w:spacing w:line="360" w:lineRule="auto"/>
        <w:ind w:left="0" w:firstLine="709"/>
        <w:jc w:val="both"/>
        <w:rPr>
          <w:sz w:val="28"/>
          <w:szCs w:val="28"/>
        </w:rPr>
      </w:pPr>
      <w:r w:rsidRPr="002C149B">
        <w:rPr>
          <w:sz w:val="28"/>
          <w:szCs w:val="28"/>
        </w:rPr>
        <w:t>соответствие фактического наличия материальных ценностей данным учёта;</w:t>
      </w:r>
    </w:p>
    <w:p w:rsidR="008A62F9" w:rsidRPr="002C149B" w:rsidRDefault="008A62F9" w:rsidP="002C149B">
      <w:pPr>
        <w:numPr>
          <w:ilvl w:val="0"/>
          <w:numId w:val="8"/>
        </w:numPr>
        <w:spacing w:line="360" w:lineRule="auto"/>
        <w:ind w:left="0" w:firstLine="709"/>
        <w:jc w:val="both"/>
        <w:rPr>
          <w:sz w:val="28"/>
          <w:szCs w:val="28"/>
        </w:rPr>
      </w:pPr>
      <w:r w:rsidRPr="002C149B">
        <w:rPr>
          <w:sz w:val="28"/>
          <w:szCs w:val="28"/>
        </w:rPr>
        <w:t>излишки ценностей, которые подлежат оприходованию и включению в состав дохода предприятия;</w:t>
      </w:r>
    </w:p>
    <w:p w:rsidR="008A62F9" w:rsidRPr="002C149B" w:rsidRDefault="008A62F9" w:rsidP="002C149B">
      <w:pPr>
        <w:numPr>
          <w:ilvl w:val="0"/>
          <w:numId w:val="8"/>
        </w:numPr>
        <w:spacing w:line="360" w:lineRule="auto"/>
        <w:ind w:left="0" w:firstLine="709"/>
        <w:jc w:val="both"/>
        <w:rPr>
          <w:sz w:val="28"/>
          <w:szCs w:val="28"/>
        </w:rPr>
      </w:pPr>
      <w:r w:rsidRPr="002C149B">
        <w:rPr>
          <w:sz w:val="28"/>
          <w:szCs w:val="28"/>
        </w:rPr>
        <w:t>недостача материальных ценностей.</w:t>
      </w:r>
    </w:p>
    <w:p w:rsidR="008A62F9" w:rsidRPr="002C149B" w:rsidRDefault="008A62F9" w:rsidP="002C149B">
      <w:pPr>
        <w:spacing w:line="360" w:lineRule="auto"/>
        <w:ind w:firstLine="709"/>
        <w:jc w:val="both"/>
        <w:rPr>
          <w:sz w:val="28"/>
          <w:szCs w:val="28"/>
        </w:rPr>
      </w:pPr>
      <w:r w:rsidRPr="002C149B">
        <w:rPr>
          <w:sz w:val="28"/>
          <w:szCs w:val="28"/>
        </w:rPr>
        <w:t>На сумму излишков делаются бухгалтерские записи на счетах:</w:t>
      </w:r>
    </w:p>
    <w:p w:rsidR="008A62F9" w:rsidRPr="002C149B" w:rsidRDefault="008A62F9" w:rsidP="002C149B">
      <w:pPr>
        <w:spacing w:line="360" w:lineRule="auto"/>
        <w:ind w:firstLine="709"/>
        <w:jc w:val="both"/>
        <w:rPr>
          <w:sz w:val="28"/>
          <w:szCs w:val="28"/>
        </w:rPr>
      </w:pPr>
      <w:r w:rsidRPr="002C149B">
        <w:rPr>
          <w:sz w:val="28"/>
          <w:szCs w:val="28"/>
        </w:rPr>
        <w:t>Д 10 «Материалы»</w:t>
      </w:r>
    </w:p>
    <w:p w:rsidR="008A62F9" w:rsidRPr="002C149B" w:rsidRDefault="008A62F9"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8A62F9" w:rsidRPr="002C149B" w:rsidRDefault="008A62F9" w:rsidP="002C149B">
      <w:pPr>
        <w:spacing w:line="360" w:lineRule="auto"/>
        <w:ind w:firstLine="709"/>
        <w:jc w:val="both"/>
        <w:rPr>
          <w:sz w:val="28"/>
          <w:szCs w:val="28"/>
        </w:rPr>
      </w:pPr>
      <w:r w:rsidRPr="002C149B">
        <w:rPr>
          <w:sz w:val="28"/>
          <w:szCs w:val="28"/>
        </w:rPr>
        <w:t>Недостача материальных ценностей списывается на счёт 94 «Недостачи и потери от порчи ценностей» бухгалтерскими записями:</w:t>
      </w:r>
    </w:p>
    <w:p w:rsidR="008A62F9" w:rsidRPr="002C149B" w:rsidRDefault="008A62F9" w:rsidP="002C149B">
      <w:pPr>
        <w:spacing w:line="360" w:lineRule="auto"/>
        <w:ind w:firstLine="709"/>
        <w:jc w:val="both"/>
        <w:rPr>
          <w:sz w:val="28"/>
          <w:szCs w:val="28"/>
        </w:rPr>
      </w:pPr>
      <w:r w:rsidRPr="002C149B">
        <w:rPr>
          <w:sz w:val="28"/>
          <w:szCs w:val="28"/>
        </w:rPr>
        <w:t>Д 94 «Недостачи и потери от порчи ценностей»</w:t>
      </w:r>
    </w:p>
    <w:p w:rsidR="008A62F9" w:rsidRPr="002C149B" w:rsidRDefault="008A62F9" w:rsidP="002C149B">
      <w:pPr>
        <w:spacing w:line="360" w:lineRule="auto"/>
        <w:ind w:firstLine="709"/>
        <w:jc w:val="both"/>
        <w:rPr>
          <w:sz w:val="28"/>
          <w:szCs w:val="28"/>
        </w:rPr>
      </w:pPr>
      <w:r w:rsidRPr="002C149B">
        <w:rPr>
          <w:sz w:val="28"/>
          <w:szCs w:val="28"/>
        </w:rPr>
        <w:t>К 10 «Материалы».</w:t>
      </w:r>
    </w:p>
    <w:p w:rsidR="008A62F9" w:rsidRPr="002C149B" w:rsidRDefault="008A62F9" w:rsidP="002C149B">
      <w:pPr>
        <w:spacing w:line="360" w:lineRule="auto"/>
        <w:ind w:firstLine="709"/>
        <w:jc w:val="both"/>
        <w:rPr>
          <w:sz w:val="28"/>
          <w:szCs w:val="28"/>
        </w:rPr>
      </w:pPr>
      <w:r w:rsidRPr="002C149B">
        <w:rPr>
          <w:sz w:val="28"/>
          <w:szCs w:val="28"/>
        </w:rPr>
        <w:t>При этом ценностям</w:t>
      </w:r>
      <w:r w:rsidR="006355C1" w:rsidRPr="002C149B">
        <w:rPr>
          <w:sz w:val="28"/>
          <w:szCs w:val="28"/>
        </w:rPr>
        <w:t>, которые числятся в недостаче и на которые установлены нормы естественной убыли, рассчитывается недостача в пределах норм естественной убыли.</w:t>
      </w:r>
    </w:p>
    <w:p w:rsidR="006355C1" w:rsidRPr="002C149B" w:rsidRDefault="006355C1" w:rsidP="002C149B">
      <w:pPr>
        <w:spacing w:line="360" w:lineRule="auto"/>
        <w:ind w:firstLine="709"/>
        <w:jc w:val="both"/>
        <w:rPr>
          <w:sz w:val="28"/>
          <w:szCs w:val="28"/>
        </w:rPr>
      </w:pPr>
      <w:r w:rsidRPr="002C149B">
        <w:rPr>
          <w:sz w:val="28"/>
          <w:szCs w:val="28"/>
        </w:rPr>
        <w:t>В случае недостачи, порчи или хищений материальных ресурсов до момента отпуска их в производство (эксплуатацию) и до момента оплаты сумма указанного в первичных документах, при их приобретении налога на добавленную стоимость и не подлежащего в соответствии с налоговым законодательством зачёту списывается следующими записями на счетах бухгалтерского учёта:</w:t>
      </w:r>
    </w:p>
    <w:p w:rsidR="006355C1" w:rsidRPr="002C149B" w:rsidRDefault="006355C1" w:rsidP="002C149B">
      <w:pPr>
        <w:spacing w:line="360" w:lineRule="auto"/>
        <w:ind w:firstLine="709"/>
        <w:jc w:val="both"/>
        <w:rPr>
          <w:sz w:val="28"/>
          <w:szCs w:val="28"/>
        </w:rPr>
      </w:pPr>
      <w:r w:rsidRPr="002C149B">
        <w:rPr>
          <w:sz w:val="28"/>
          <w:szCs w:val="28"/>
        </w:rPr>
        <w:t>Д 94 «Недостачи и потери от порчи ценностей»</w:t>
      </w:r>
    </w:p>
    <w:p w:rsidR="006355C1" w:rsidRPr="002C149B" w:rsidRDefault="006355C1" w:rsidP="002C149B">
      <w:pPr>
        <w:spacing w:line="360" w:lineRule="auto"/>
        <w:ind w:firstLine="709"/>
        <w:jc w:val="both"/>
        <w:rPr>
          <w:sz w:val="28"/>
          <w:szCs w:val="28"/>
        </w:rPr>
      </w:pPr>
      <w:r w:rsidRPr="002C149B">
        <w:rPr>
          <w:sz w:val="28"/>
          <w:szCs w:val="28"/>
        </w:rPr>
        <w:t>К 19 «Налог на добавленную стоимость по приобретённым ценностям» субсчёт 19.3 «НДС по приобретённым материально-производственным запасам».</w:t>
      </w:r>
    </w:p>
    <w:p w:rsidR="006355C1" w:rsidRPr="002C149B" w:rsidRDefault="006355C1" w:rsidP="002C149B">
      <w:pPr>
        <w:spacing w:line="360" w:lineRule="auto"/>
        <w:ind w:firstLine="709"/>
        <w:jc w:val="both"/>
        <w:rPr>
          <w:sz w:val="28"/>
          <w:szCs w:val="28"/>
        </w:rPr>
      </w:pPr>
      <w:r w:rsidRPr="002C149B">
        <w:rPr>
          <w:sz w:val="28"/>
          <w:szCs w:val="28"/>
        </w:rPr>
        <w:t>В случае обнаружения недостачи, порчи или хищения материальных ресурсов до момента отпуска их в производство, после их оплаты, суммы налога на добавленную стоимость</w:t>
      </w:r>
      <w:r w:rsidR="006C6937" w:rsidRPr="002C149B">
        <w:rPr>
          <w:sz w:val="28"/>
          <w:szCs w:val="28"/>
        </w:rPr>
        <w:t>,</w:t>
      </w:r>
      <w:r w:rsidRPr="002C149B">
        <w:rPr>
          <w:sz w:val="28"/>
          <w:szCs w:val="28"/>
        </w:rPr>
        <w:t xml:space="preserve"> не подлежащего в соответствии с налоговым законодательством зачёту, но раннее уже возмещённые бюджету, восстанавливаются </w:t>
      </w:r>
      <w:r w:rsidR="00DD3460" w:rsidRPr="002C149B">
        <w:rPr>
          <w:sz w:val="28"/>
          <w:szCs w:val="28"/>
        </w:rPr>
        <w:t>по кредиту</w:t>
      </w:r>
      <w:r w:rsidRPr="002C149B">
        <w:rPr>
          <w:sz w:val="28"/>
          <w:szCs w:val="28"/>
        </w:rPr>
        <w:t xml:space="preserve"> счёта</w:t>
      </w:r>
      <w:r w:rsidR="00DD3460" w:rsidRPr="002C149B">
        <w:rPr>
          <w:sz w:val="28"/>
          <w:szCs w:val="28"/>
        </w:rPr>
        <w:t xml:space="preserve"> 68 «</w:t>
      </w:r>
      <w:r w:rsidR="004C0F16" w:rsidRPr="002C149B">
        <w:rPr>
          <w:sz w:val="28"/>
          <w:szCs w:val="28"/>
        </w:rPr>
        <w:t>Расчёты по налогам и сборам» субсчёт «Расчёты по налогу на добавленную стоимость». При этом делаются записи на счетах бухгалтерского учёта:</w:t>
      </w:r>
    </w:p>
    <w:p w:rsidR="004C0F16" w:rsidRPr="002C149B" w:rsidRDefault="004C0F16" w:rsidP="002C149B">
      <w:pPr>
        <w:spacing w:line="360" w:lineRule="auto"/>
        <w:ind w:firstLine="709"/>
        <w:jc w:val="both"/>
        <w:rPr>
          <w:sz w:val="28"/>
          <w:szCs w:val="28"/>
        </w:rPr>
      </w:pPr>
      <w:r w:rsidRPr="002C149B">
        <w:rPr>
          <w:sz w:val="28"/>
          <w:szCs w:val="28"/>
        </w:rPr>
        <w:t>Д 94 «Недостачи и потери от порчи ценностей»</w:t>
      </w:r>
    </w:p>
    <w:p w:rsidR="004C0F16" w:rsidRPr="002C149B" w:rsidRDefault="004C0F16" w:rsidP="002C149B">
      <w:pPr>
        <w:spacing w:line="360" w:lineRule="auto"/>
        <w:ind w:firstLine="709"/>
        <w:jc w:val="both"/>
        <w:rPr>
          <w:sz w:val="28"/>
          <w:szCs w:val="28"/>
        </w:rPr>
      </w:pPr>
      <w:r w:rsidRPr="002C149B">
        <w:rPr>
          <w:sz w:val="28"/>
          <w:szCs w:val="28"/>
        </w:rPr>
        <w:t>К 68 «Расчёты по налогам и сборам» субсчёт «Расчёты по налогу на добавленную стоимость».</w:t>
      </w:r>
    </w:p>
    <w:p w:rsidR="004C0F16" w:rsidRPr="002C149B" w:rsidRDefault="004C0F16" w:rsidP="002C149B">
      <w:pPr>
        <w:spacing w:line="360" w:lineRule="auto"/>
        <w:ind w:firstLine="709"/>
        <w:jc w:val="both"/>
        <w:rPr>
          <w:sz w:val="28"/>
          <w:szCs w:val="28"/>
        </w:rPr>
      </w:pPr>
      <w:r w:rsidRPr="002C149B">
        <w:rPr>
          <w:sz w:val="28"/>
          <w:szCs w:val="28"/>
        </w:rPr>
        <w:t>Недостача в пределах норм естественной убыли подлежит списанию на затраты производства, а сверх норм – на материально-ответственное лицо.</w:t>
      </w:r>
    </w:p>
    <w:p w:rsidR="004C0F16" w:rsidRPr="002C149B" w:rsidRDefault="004C0F16" w:rsidP="002C149B">
      <w:pPr>
        <w:spacing w:line="360" w:lineRule="auto"/>
        <w:ind w:firstLine="709"/>
        <w:jc w:val="both"/>
        <w:rPr>
          <w:sz w:val="28"/>
          <w:szCs w:val="28"/>
        </w:rPr>
      </w:pPr>
      <w:r w:rsidRPr="002C149B">
        <w:rPr>
          <w:sz w:val="28"/>
          <w:szCs w:val="28"/>
        </w:rPr>
        <w:t>Для учёта расчётов с материально ответственными лицами используется счёт 73 «Расчёты с персоналом по прочим операциям» субсчёт 73.2 «Расчёты по возмещению материального ущерба».</w:t>
      </w:r>
    </w:p>
    <w:p w:rsidR="004C0F16" w:rsidRPr="002C149B" w:rsidRDefault="004C0F16" w:rsidP="002C149B">
      <w:pPr>
        <w:spacing w:line="360" w:lineRule="auto"/>
        <w:ind w:firstLine="709"/>
        <w:jc w:val="both"/>
        <w:rPr>
          <w:sz w:val="28"/>
          <w:szCs w:val="28"/>
        </w:rPr>
      </w:pPr>
      <w:r w:rsidRPr="002C149B">
        <w:rPr>
          <w:sz w:val="28"/>
          <w:szCs w:val="28"/>
        </w:rPr>
        <w:t>Недостача по вине материально ответственного лица списывается со счёта 94 «Недостачи от порчи ценностей», при этом делаются записи на счетах бухгалтерского учёта:</w:t>
      </w:r>
    </w:p>
    <w:p w:rsidR="004C0F16" w:rsidRPr="002C149B" w:rsidRDefault="004C0F16" w:rsidP="002C149B">
      <w:pPr>
        <w:spacing w:line="360" w:lineRule="auto"/>
        <w:ind w:firstLine="709"/>
        <w:jc w:val="both"/>
        <w:rPr>
          <w:sz w:val="28"/>
          <w:szCs w:val="28"/>
        </w:rPr>
      </w:pPr>
      <w:r w:rsidRPr="002C149B">
        <w:rPr>
          <w:sz w:val="28"/>
          <w:szCs w:val="28"/>
        </w:rPr>
        <w:t>Д 73 «Расчёты с персоналом по прочим операциям» субсчёт 73.2 «Расчёты по возмещению материального ущерба»</w:t>
      </w:r>
    </w:p>
    <w:p w:rsidR="004C0F16" w:rsidRPr="002C149B" w:rsidRDefault="004C0F16" w:rsidP="002C149B">
      <w:pPr>
        <w:spacing w:line="360" w:lineRule="auto"/>
        <w:ind w:firstLine="709"/>
        <w:jc w:val="both"/>
        <w:rPr>
          <w:sz w:val="28"/>
          <w:szCs w:val="28"/>
        </w:rPr>
      </w:pPr>
      <w:r w:rsidRPr="002C149B">
        <w:rPr>
          <w:sz w:val="28"/>
          <w:szCs w:val="28"/>
        </w:rPr>
        <w:t>К 94 «Недостачи и потери от порчи ценностей».</w:t>
      </w:r>
    </w:p>
    <w:p w:rsidR="004C0F16" w:rsidRPr="002C149B" w:rsidRDefault="004C0F16" w:rsidP="002C149B">
      <w:pPr>
        <w:spacing w:line="360" w:lineRule="auto"/>
        <w:ind w:firstLine="709"/>
        <w:jc w:val="both"/>
        <w:rPr>
          <w:sz w:val="28"/>
          <w:szCs w:val="28"/>
        </w:rPr>
      </w:pPr>
      <w:r w:rsidRPr="002C149B">
        <w:rPr>
          <w:sz w:val="28"/>
          <w:szCs w:val="28"/>
        </w:rPr>
        <w:t>Возмещение недостачи материально ответственным лицом осуществляется по рыночным ценам</w:t>
      </w:r>
      <w:r w:rsidR="00F919D1" w:rsidRPr="002C149B">
        <w:rPr>
          <w:sz w:val="28"/>
          <w:szCs w:val="28"/>
        </w:rPr>
        <w:t>,</w:t>
      </w:r>
      <w:r w:rsidRPr="002C149B">
        <w:rPr>
          <w:sz w:val="28"/>
          <w:szCs w:val="28"/>
        </w:rPr>
        <w:t xml:space="preserve"> при этом</w:t>
      </w:r>
      <w:r w:rsidR="00F919D1" w:rsidRPr="002C149B">
        <w:rPr>
          <w:sz w:val="28"/>
          <w:szCs w:val="28"/>
        </w:rPr>
        <w:t xml:space="preserve"> разница между стоимостью ценностей по рыночным ценам и фактической себестоимостью до момента возмещения учитывается на счёте «Доходы будущих периодов», субсчёте 98.4 «Разница между суммой, подлежащей взысканию с виновных лиц, и балансовой стоимостью по недостаче ценностей». При возмещении недостачи виновным лицом разница между стоимостью ценностей по рыночным ценам и фактической себестоимостью списывается на увеличение прибыли предприятия.</w:t>
      </w:r>
    </w:p>
    <w:p w:rsidR="00F919D1" w:rsidRPr="002C149B" w:rsidRDefault="00F919D1" w:rsidP="002C149B">
      <w:pPr>
        <w:spacing w:line="360" w:lineRule="auto"/>
        <w:ind w:firstLine="709"/>
        <w:jc w:val="both"/>
        <w:rPr>
          <w:sz w:val="28"/>
          <w:szCs w:val="28"/>
        </w:rPr>
      </w:pPr>
      <w:r w:rsidRPr="002C149B">
        <w:rPr>
          <w:sz w:val="28"/>
          <w:szCs w:val="28"/>
        </w:rPr>
        <w:t>Д 98.4 «Разница между суммой, подлежащей взысканию с виновных лиц, и балансовой стоимостью по недостачам ценностей»</w:t>
      </w:r>
    </w:p>
    <w:p w:rsidR="00F919D1" w:rsidRPr="002C149B" w:rsidRDefault="00F919D1"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F919D1" w:rsidRPr="002C149B" w:rsidRDefault="00F919D1" w:rsidP="002C149B">
      <w:pPr>
        <w:spacing w:line="360" w:lineRule="auto"/>
        <w:ind w:firstLine="709"/>
        <w:jc w:val="both"/>
        <w:rPr>
          <w:sz w:val="28"/>
          <w:szCs w:val="28"/>
        </w:rPr>
      </w:pPr>
      <w:r w:rsidRPr="002C149B">
        <w:rPr>
          <w:sz w:val="28"/>
          <w:szCs w:val="28"/>
        </w:rPr>
        <w:t>В случаях, когда во взыскании недостачи отказано судом, недостача по вине материально-ответственного лица списывается на убытки предприятия бухгалтерскими записями на счетах бухгалтерского учета:</w:t>
      </w:r>
    </w:p>
    <w:p w:rsidR="00F919D1" w:rsidRPr="002C149B" w:rsidRDefault="00F919D1"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F919D1" w:rsidRPr="002C149B" w:rsidRDefault="00F919D1" w:rsidP="002C149B">
      <w:pPr>
        <w:spacing w:line="360" w:lineRule="auto"/>
        <w:ind w:firstLine="709"/>
        <w:jc w:val="both"/>
        <w:rPr>
          <w:sz w:val="28"/>
          <w:szCs w:val="28"/>
        </w:rPr>
      </w:pPr>
      <w:r w:rsidRPr="002C149B">
        <w:rPr>
          <w:sz w:val="28"/>
          <w:szCs w:val="28"/>
        </w:rPr>
        <w:t>К 73 «Расчёты с персоналом по прочим операциям» субсчёт 73.2 «Расчёты по возмещению материального ущерба».</w:t>
      </w:r>
    </w:p>
    <w:p w:rsidR="004435BA" w:rsidRPr="004F1D97" w:rsidRDefault="008776F0" w:rsidP="004F1D97">
      <w:pPr>
        <w:widowControl w:val="0"/>
        <w:spacing w:line="360" w:lineRule="auto"/>
        <w:ind w:firstLine="709"/>
        <w:jc w:val="center"/>
        <w:rPr>
          <w:b/>
          <w:bCs/>
          <w:sz w:val="28"/>
          <w:szCs w:val="28"/>
        </w:rPr>
      </w:pPr>
      <w:r>
        <w:rPr>
          <w:sz w:val="28"/>
          <w:szCs w:val="28"/>
        </w:rPr>
        <w:br w:type="page"/>
      </w:r>
      <w:r w:rsidR="00D14BA1" w:rsidRPr="004F1D97">
        <w:rPr>
          <w:b/>
          <w:bCs/>
          <w:sz w:val="28"/>
          <w:szCs w:val="28"/>
        </w:rPr>
        <w:t>Раздел 5</w:t>
      </w:r>
      <w:r w:rsidR="004F1D97" w:rsidRPr="004F1D97">
        <w:rPr>
          <w:b/>
          <w:bCs/>
          <w:sz w:val="28"/>
          <w:szCs w:val="28"/>
        </w:rPr>
        <w:t xml:space="preserve">. </w:t>
      </w:r>
      <w:r w:rsidR="004435BA" w:rsidRPr="004F1D97">
        <w:rPr>
          <w:b/>
          <w:bCs/>
          <w:sz w:val="28"/>
          <w:szCs w:val="28"/>
        </w:rPr>
        <w:t>Учёт основных средств и нематериальных активов</w:t>
      </w:r>
    </w:p>
    <w:p w:rsidR="004F1D97" w:rsidRDefault="004F1D97" w:rsidP="002C149B">
      <w:pPr>
        <w:spacing w:line="360" w:lineRule="auto"/>
        <w:ind w:firstLine="709"/>
        <w:jc w:val="both"/>
        <w:rPr>
          <w:sz w:val="28"/>
          <w:szCs w:val="28"/>
        </w:rPr>
      </w:pPr>
    </w:p>
    <w:p w:rsidR="00D14BA1" w:rsidRPr="004F1D97" w:rsidRDefault="00D14BA1" w:rsidP="002C149B">
      <w:pPr>
        <w:spacing w:line="360" w:lineRule="auto"/>
        <w:ind w:firstLine="709"/>
        <w:jc w:val="both"/>
        <w:rPr>
          <w:b/>
          <w:bCs/>
          <w:sz w:val="28"/>
          <w:szCs w:val="28"/>
        </w:rPr>
      </w:pPr>
      <w:r w:rsidRPr="004F1D97">
        <w:rPr>
          <w:b/>
          <w:bCs/>
          <w:sz w:val="28"/>
          <w:szCs w:val="28"/>
        </w:rPr>
        <w:t>5.1. Понятие, оценка и классификация основных средств.</w:t>
      </w:r>
    </w:p>
    <w:p w:rsidR="00D14BA1" w:rsidRPr="002C149B" w:rsidRDefault="00D14BA1" w:rsidP="002C149B">
      <w:pPr>
        <w:spacing w:line="360" w:lineRule="auto"/>
        <w:ind w:firstLine="709"/>
        <w:jc w:val="both"/>
        <w:rPr>
          <w:sz w:val="28"/>
          <w:szCs w:val="28"/>
        </w:rPr>
      </w:pPr>
    </w:p>
    <w:p w:rsidR="004435BA" w:rsidRPr="002C149B" w:rsidRDefault="004435BA" w:rsidP="002C149B">
      <w:pPr>
        <w:spacing w:line="360" w:lineRule="auto"/>
        <w:ind w:firstLine="709"/>
        <w:jc w:val="both"/>
        <w:rPr>
          <w:sz w:val="28"/>
          <w:szCs w:val="28"/>
        </w:rPr>
      </w:pPr>
      <w:r w:rsidRPr="002C149B">
        <w:rPr>
          <w:sz w:val="28"/>
          <w:szCs w:val="28"/>
        </w:rPr>
        <w:t>В соответствии с ПБУ 6/01, при принятии к бухгалтерскому учёту активов в качестве основных средств необходимо единовременное выполнение следующих условий:</w:t>
      </w:r>
    </w:p>
    <w:p w:rsidR="004435BA" w:rsidRPr="002C149B" w:rsidRDefault="004435BA" w:rsidP="002C149B">
      <w:pPr>
        <w:numPr>
          <w:ilvl w:val="0"/>
          <w:numId w:val="9"/>
        </w:numPr>
        <w:spacing w:line="360" w:lineRule="auto"/>
        <w:ind w:left="0" w:firstLine="709"/>
        <w:jc w:val="both"/>
        <w:rPr>
          <w:sz w:val="28"/>
          <w:szCs w:val="28"/>
        </w:rPr>
      </w:pPr>
      <w:r w:rsidRPr="002C149B">
        <w:rPr>
          <w:sz w:val="28"/>
          <w:szCs w:val="28"/>
        </w:rPr>
        <w:t>предназначены для использования в производстве продукции, при выполнении работ или указании услуг либо для управленческих нужд организации;</w:t>
      </w:r>
    </w:p>
    <w:p w:rsidR="004435BA" w:rsidRPr="002C149B" w:rsidRDefault="004435BA" w:rsidP="002C149B">
      <w:pPr>
        <w:numPr>
          <w:ilvl w:val="0"/>
          <w:numId w:val="9"/>
        </w:numPr>
        <w:spacing w:line="360" w:lineRule="auto"/>
        <w:ind w:left="0" w:firstLine="709"/>
        <w:jc w:val="both"/>
        <w:rPr>
          <w:sz w:val="28"/>
          <w:szCs w:val="28"/>
        </w:rPr>
      </w:pPr>
      <w:r w:rsidRPr="002C149B">
        <w:rPr>
          <w:sz w:val="28"/>
          <w:szCs w:val="28"/>
        </w:rPr>
        <w:t>использование объекта организацией для предоставления за плату во временное владение и пользование или во временное пользование;</w:t>
      </w:r>
    </w:p>
    <w:p w:rsidR="004435BA" w:rsidRPr="002C149B" w:rsidRDefault="004435BA" w:rsidP="002C149B">
      <w:pPr>
        <w:numPr>
          <w:ilvl w:val="0"/>
          <w:numId w:val="9"/>
        </w:numPr>
        <w:spacing w:line="360" w:lineRule="auto"/>
        <w:ind w:left="0" w:firstLine="709"/>
        <w:jc w:val="both"/>
        <w:rPr>
          <w:sz w:val="28"/>
          <w:szCs w:val="28"/>
        </w:rPr>
      </w:pPr>
      <w:r w:rsidRPr="002C149B">
        <w:rPr>
          <w:sz w:val="28"/>
          <w:szCs w:val="28"/>
        </w:rPr>
        <w:t>организацией не предполагается</w:t>
      </w:r>
      <w:r w:rsidR="002C149B">
        <w:rPr>
          <w:sz w:val="28"/>
          <w:szCs w:val="28"/>
        </w:rPr>
        <w:t xml:space="preserve"> </w:t>
      </w:r>
      <w:r w:rsidRPr="002C149B">
        <w:rPr>
          <w:sz w:val="28"/>
          <w:szCs w:val="28"/>
        </w:rPr>
        <w:t>последующая перепродажа данных активов;</w:t>
      </w:r>
    </w:p>
    <w:p w:rsidR="004435BA" w:rsidRPr="002C149B" w:rsidRDefault="004435BA" w:rsidP="002C149B">
      <w:pPr>
        <w:numPr>
          <w:ilvl w:val="0"/>
          <w:numId w:val="9"/>
        </w:numPr>
        <w:spacing w:line="360" w:lineRule="auto"/>
        <w:ind w:left="0" w:firstLine="709"/>
        <w:jc w:val="both"/>
        <w:rPr>
          <w:sz w:val="28"/>
          <w:szCs w:val="28"/>
        </w:rPr>
      </w:pPr>
      <w:r w:rsidRPr="002C149B">
        <w:rPr>
          <w:sz w:val="28"/>
          <w:szCs w:val="28"/>
        </w:rPr>
        <w:t>способность приносить организации экономические выгоды.</w:t>
      </w:r>
    </w:p>
    <w:p w:rsidR="004435BA" w:rsidRPr="002C149B" w:rsidRDefault="004435BA" w:rsidP="002C149B">
      <w:pPr>
        <w:spacing w:line="360" w:lineRule="auto"/>
        <w:ind w:firstLine="709"/>
        <w:jc w:val="both"/>
        <w:rPr>
          <w:sz w:val="28"/>
          <w:szCs w:val="28"/>
        </w:rPr>
      </w:pPr>
      <w:r w:rsidRPr="002C149B">
        <w:rPr>
          <w:sz w:val="28"/>
          <w:szCs w:val="28"/>
        </w:rPr>
        <w:t>Сроком полезного использования является период, в течении которого использование объекта основных средств приносит доход организации. Для отдельных групп основных средств срок полезного использования определяется</w:t>
      </w:r>
      <w:r w:rsidR="00EE7505" w:rsidRPr="002C149B">
        <w:rPr>
          <w:sz w:val="28"/>
          <w:szCs w:val="28"/>
        </w:rPr>
        <w:t xml:space="preserve"> исходя</w:t>
      </w:r>
      <w:r w:rsidR="00670B0C" w:rsidRPr="002C149B">
        <w:rPr>
          <w:sz w:val="28"/>
          <w:szCs w:val="28"/>
        </w:rPr>
        <w:t xml:space="preserve"> из количества продукции (объёма работ в натуральном выражении), ожидаемого к получению в результате использования этого объекта.</w:t>
      </w:r>
    </w:p>
    <w:p w:rsidR="00670B0C" w:rsidRPr="002C149B" w:rsidRDefault="00670B0C" w:rsidP="002C149B">
      <w:pPr>
        <w:spacing w:line="360" w:lineRule="auto"/>
        <w:ind w:firstLine="709"/>
        <w:jc w:val="both"/>
        <w:rPr>
          <w:sz w:val="28"/>
          <w:szCs w:val="28"/>
        </w:rPr>
      </w:pPr>
      <w:r w:rsidRPr="002C149B">
        <w:rPr>
          <w:sz w:val="28"/>
          <w:szCs w:val="28"/>
        </w:rPr>
        <w:t>Аналитический учёт основных средств организуется по инвентарным объектам. Инвентарным объектом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определённых самостоятельных функций .</w:t>
      </w:r>
    </w:p>
    <w:p w:rsidR="00670B0C" w:rsidRPr="002C149B" w:rsidRDefault="00670B0C" w:rsidP="002C149B">
      <w:pPr>
        <w:spacing w:line="360" w:lineRule="auto"/>
        <w:ind w:firstLine="709"/>
        <w:jc w:val="both"/>
        <w:rPr>
          <w:sz w:val="28"/>
          <w:szCs w:val="28"/>
        </w:rPr>
      </w:pPr>
      <w:r w:rsidRPr="002C149B">
        <w:rPr>
          <w:sz w:val="28"/>
          <w:szCs w:val="28"/>
        </w:rPr>
        <w:t>Аналитический учёт основных средств ведётся в инвентарных карточках учёта основных средств (форма № ОС-6) или в книгах. Заполняются инвентарные карточки на основании акта приёмки-передачи основных средств, технических паспортов и других документов на приобретение, сооружение, перемещение и списание объектов основных средств.</w:t>
      </w:r>
    </w:p>
    <w:p w:rsidR="00670B0C" w:rsidRPr="002C149B" w:rsidRDefault="00670B0C" w:rsidP="002C149B">
      <w:pPr>
        <w:spacing w:line="360" w:lineRule="auto"/>
        <w:ind w:firstLine="709"/>
        <w:jc w:val="both"/>
        <w:rPr>
          <w:sz w:val="28"/>
          <w:szCs w:val="28"/>
        </w:rPr>
      </w:pPr>
      <w:r w:rsidRPr="002C149B">
        <w:rPr>
          <w:sz w:val="28"/>
          <w:szCs w:val="28"/>
        </w:rPr>
        <w:t>К основным средствам относятся:</w:t>
      </w:r>
    </w:p>
    <w:p w:rsidR="00670B0C" w:rsidRPr="002C149B" w:rsidRDefault="00670B0C" w:rsidP="002C149B">
      <w:pPr>
        <w:numPr>
          <w:ilvl w:val="0"/>
          <w:numId w:val="10"/>
        </w:numPr>
        <w:spacing w:line="360" w:lineRule="auto"/>
        <w:ind w:left="0" w:firstLine="709"/>
        <w:jc w:val="both"/>
        <w:rPr>
          <w:sz w:val="28"/>
          <w:szCs w:val="28"/>
        </w:rPr>
      </w:pPr>
      <w:r w:rsidRPr="002C149B">
        <w:rPr>
          <w:sz w:val="28"/>
          <w:szCs w:val="28"/>
        </w:rPr>
        <w:t>здания, сооружения;</w:t>
      </w:r>
    </w:p>
    <w:p w:rsidR="00670B0C" w:rsidRPr="002C149B" w:rsidRDefault="00670B0C" w:rsidP="002C149B">
      <w:pPr>
        <w:numPr>
          <w:ilvl w:val="0"/>
          <w:numId w:val="10"/>
        </w:numPr>
        <w:spacing w:line="360" w:lineRule="auto"/>
        <w:ind w:left="0" w:firstLine="709"/>
        <w:jc w:val="both"/>
        <w:rPr>
          <w:sz w:val="28"/>
          <w:szCs w:val="28"/>
        </w:rPr>
      </w:pPr>
      <w:r w:rsidRPr="002C149B">
        <w:rPr>
          <w:sz w:val="28"/>
          <w:szCs w:val="28"/>
        </w:rPr>
        <w:t>измерительные и регулирующие приборы</w:t>
      </w:r>
      <w:r w:rsidR="002E4728" w:rsidRPr="002C149B">
        <w:rPr>
          <w:sz w:val="28"/>
          <w:szCs w:val="28"/>
        </w:rPr>
        <w:t xml:space="preserve"> и устройства, вычислительная техника;</w:t>
      </w:r>
    </w:p>
    <w:p w:rsidR="002E4728" w:rsidRPr="002C149B" w:rsidRDefault="002E4728" w:rsidP="002C149B">
      <w:pPr>
        <w:numPr>
          <w:ilvl w:val="0"/>
          <w:numId w:val="10"/>
        </w:numPr>
        <w:spacing w:line="360" w:lineRule="auto"/>
        <w:ind w:left="0" w:firstLine="709"/>
        <w:jc w:val="both"/>
        <w:rPr>
          <w:sz w:val="28"/>
          <w:szCs w:val="28"/>
        </w:rPr>
      </w:pPr>
      <w:r w:rsidRPr="002C149B">
        <w:rPr>
          <w:sz w:val="28"/>
          <w:szCs w:val="28"/>
        </w:rPr>
        <w:t>рабочий, продуктивный и племенной скот;</w:t>
      </w:r>
    </w:p>
    <w:p w:rsidR="002E4728" w:rsidRPr="002C149B" w:rsidRDefault="002E4728" w:rsidP="002C149B">
      <w:pPr>
        <w:numPr>
          <w:ilvl w:val="0"/>
          <w:numId w:val="10"/>
        </w:numPr>
        <w:spacing w:line="360" w:lineRule="auto"/>
        <w:ind w:left="0" w:firstLine="709"/>
        <w:jc w:val="both"/>
        <w:rPr>
          <w:sz w:val="28"/>
          <w:szCs w:val="28"/>
        </w:rPr>
      </w:pPr>
      <w:r w:rsidRPr="002C149B">
        <w:rPr>
          <w:sz w:val="28"/>
          <w:szCs w:val="28"/>
        </w:rPr>
        <w:t>инструмент, производственный и хозяйственный инвентарь и принадлежности;</w:t>
      </w:r>
    </w:p>
    <w:p w:rsidR="002E4728" w:rsidRPr="002C149B" w:rsidRDefault="002E4728" w:rsidP="002C149B">
      <w:pPr>
        <w:numPr>
          <w:ilvl w:val="0"/>
          <w:numId w:val="10"/>
        </w:numPr>
        <w:spacing w:line="360" w:lineRule="auto"/>
        <w:ind w:left="0" w:firstLine="709"/>
        <w:jc w:val="both"/>
        <w:rPr>
          <w:sz w:val="28"/>
          <w:szCs w:val="28"/>
        </w:rPr>
      </w:pPr>
      <w:r w:rsidRPr="002C149B">
        <w:rPr>
          <w:sz w:val="28"/>
          <w:szCs w:val="28"/>
        </w:rPr>
        <w:t>транспортные средства;</w:t>
      </w:r>
    </w:p>
    <w:p w:rsidR="002E4728" w:rsidRPr="002C149B" w:rsidRDefault="002E4728" w:rsidP="002C149B">
      <w:pPr>
        <w:numPr>
          <w:ilvl w:val="0"/>
          <w:numId w:val="10"/>
        </w:numPr>
        <w:spacing w:line="360" w:lineRule="auto"/>
        <w:ind w:left="0" w:firstLine="709"/>
        <w:jc w:val="both"/>
        <w:rPr>
          <w:sz w:val="28"/>
          <w:szCs w:val="28"/>
        </w:rPr>
      </w:pPr>
      <w:r w:rsidRPr="002C149B">
        <w:rPr>
          <w:sz w:val="28"/>
          <w:szCs w:val="28"/>
        </w:rPr>
        <w:t>рабочие и силовые машины и оборудование;</w:t>
      </w:r>
    </w:p>
    <w:p w:rsidR="002E4728" w:rsidRPr="002C149B" w:rsidRDefault="002E4728" w:rsidP="002C149B">
      <w:pPr>
        <w:numPr>
          <w:ilvl w:val="0"/>
          <w:numId w:val="10"/>
        </w:numPr>
        <w:spacing w:line="360" w:lineRule="auto"/>
        <w:ind w:left="0" w:firstLine="709"/>
        <w:jc w:val="both"/>
        <w:rPr>
          <w:sz w:val="28"/>
          <w:szCs w:val="28"/>
        </w:rPr>
      </w:pPr>
      <w:r w:rsidRPr="002C149B">
        <w:rPr>
          <w:sz w:val="28"/>
          <w:szCs w:val="28"/>
        </w:rPr>
        <w:t>многолетние насаждения.</w:t>
      </w:r>
    </w:p>
    <w:p w:rsidR="002E4728" w:rsidRPr="002C149B" w:rsidRDefault="002E4728" w:rsidP="002C149B">
      <w:pPr>
        <w:spacing w:line="360" w:lineRule="auto"/>
        <w:ind w:firstLine="709"/>
        <w:jc w:val="both"/>
        <w:rPr>
          <w:sz w:val="28"/>
          <w:szCs w:val="28"/>
        </w:rPr>
      </w:pPr>
      <w:r w:rsidRPr="002C149B">
        <w:rPr>
          <w:sz w:val="28"/>
          <w:szCs w:val="28"/>
        </w:rPr>
        <w:t>В составе основных средств учитываются также: капитальные вложения на коренное улучшение земель; капитальные вложения в арендованные объекты основных средств; земельные участки, объекты природопользования и др.</w:t>
      </w:r>
    </w:p>
    <w:p w:rsidR="002E4728" w:rsidRPr="002C149B" w:rsidRDefault="002E4728" w:rsidP="002C149B">
      <w:pPr>
        <w:spacing w:line="360" w:lineRule="auto"/>
        <w:ind w:firstLine="709"/>
        <w:jc w:val="both"/>
        <w:rPr>
          <w:sz w:val="28"/>
          <w:szCs w:val="28"/>
        </w:rPr>
      </w:pPr>
      <w:r w:rsidRPr="002C149B">
        <w:rPr>
          <w:sz w:val="28"/>
          <w:szCs w:val="28"/>
        </w:rPr>
        <w:t xml:space="preserve">Основные средства отражаются в бухгалтерском учёте по первоначальной или восстановительной стоимости. </w:t>
      </w:r>
    </w:p>
    <w:p w:rsidR="002E4728" w:rsidRPr="002C149B" w:rsidRDefault="002E4728" w:rsidP="002C149B">
      <w:pPr>
        <w:spacing w:line="360" w:lineRule="auto"/>
        <w:ind w:firstLine="709"/>
        <w:jc w:val="both"/>
        <w:rPr>
          <w:sz w:val="28"/>
          <w:szCs w:val="28"/>
        </w:rPr>
      </w:pPr>
      <w:r w:rsidRPr="002C149B">
        <w:rPr>
          <w:sz w:val="28"/>
          <w:szCs w:val="28"/>
        </w:rPr>
        <w:t>Приобретенные за плату объекты основных средств, бывшие в эксплуатации, принимаются к бухгалтерскому учёту по сумме фактических затрат по покупке и расходов по доставке, монтажу и др. – это первоначальная стоимость бывших в употреблении</w:t>
      </w:r>
      <w:r w:rsidR="002C149B">
        <w:rPr>
          <w:sz w:val="28"/>
          <w:szCs w:val="28"/>
        </w:rPr>
        <w:t xml:space="preserve"> </w:t>
      </w:r>
      <w:r w:rsidRPr="002C149B">
        <w:rPr>
          <w:sz w:val="28"/>
          <w:szCs w:val="28"/>
        </w:rPr>
        <w:t>объектов основных средств.</w:t>
      </w:r>
    </w:p>
    <w:p w:rsidR="00DC0945" w:rsidRPr="002C149B" w:rsidRDefault="002E4728" w:rsidP="002C149B">
      <w:pPr>
        <w:spacing w:line="360" w:lineRule="auto"/>
        <w:ind w:firstLine="709"/>
        <w:jc w:val="both"/>
        <w:rPr>
          <w:sz w:val="28"/>
          <w:szCs w:val="28"/>
        </w:rPr>
      </w:pPr>
      <w:r w:rsidRPr="002C149B">
        <w:rPr>
          <w:sz w:val="28"/>
          <w:szCs w:val="28"/>
        </w:rPr>
        <w:t>Первоначальная стоимость приобретённого объекта основных средств складывает</w:t>
      </w:r>
      <w:r w:rsidR="00DC0945" w:rsidRPr="002C149B">
        <w:rPr>
          <w:sz w:val="28"/>
          <w:szCs w:val="28"/>
        </w:rPr>
        <w:t>ся:</w:t>
      </w:r>
    </w:p>
    <w:p w:rsidR="009304B4" w:rsidRPr="002C149B" w:rsidRDefault="009304B4" w:rsidP="002C149B">
      <w:pPr>
        <w:numPr>
          <w:ilvl w:val="0"/>
          <w:numId w:val="11"/>
        </w:numPr>
        <w:spacing w:line="360" w:lineRule="auto"/>
        <w:ind w:left="0" w:firstLine="709"/>
        <w:jc w:val="both"/>
        <w:rPr>
          <w:sz w:val="28"/>
          <w:szCs w:val="28"/>
        </w:rPr>
      </w:pPr>
      <w:r w:rsidRPr="002C149B">
        <w:rPr>
          <w:sz w:val="28"/>
          <w:szCs w:val="28"/>
        </w:rPr>
        <w:t>из суммы фактических затрат по приобретению объекта основных средств без налога на добавленную стоимость, если оно приобретено для производства продукции, не освобождённой от уплаты НДС;</w:t>
      </w:r>
    </w:p>
    <w:p w:rsidR="009304B4" w:rsidRPr="002C149B" w:rsidRDefault="009304B4" w:rsidP="002C149B">
      <w:pPr>
        <w:numPr>
          <w:ilvl w:val="0"/>
          <w:numId w:val="11"/>
        </w:numPr>
        <w:spacing w:line="360" w:lineRule="auto"/>
        <w:ind w:left="0" w:firstLine="709"/>
        <w:jc w:val="both"/>
        <w:rPr>
          <w:sz w:val="28"/>
          <w:szCs w:val="28"/>
        </w:rPr>
      </w:pPr>
      <w:r w:rsidRPr="002C149B">
        <w:rPr>
          <w:sz w:val="28"/>
          <w:szCs w:val="28"/>
        </w:rPr>
        <w:t>из суммы фактических затрат по приобретению объекта основных средств плюс налог на добавленную стоимость, если НДС не возмещается и включается в первоначальную стоимость основных средств.</w:t>
      </w:r>
    </w:p>
    <w:p w:rsidR="009304B4" w:rsidRPr="002C149B" w:rsidRDefault="009304B4" w:rsidP="002C149B">
      <w:pPr>
        <w:spacing w:line="360" w:lineRule="auto"/>
        <w:ind w:firstLine="709"/>
        <w:jc w:val="both"/>
        <w:rPr>
          <w:sz w:val="28"/>
          <w:szCs w:val="28"/>
        </w:rPr>
      </w:pPr>
      <w:r w:rsidRPr="002C149B">
        <w:rPr>
          <w:sz w:val="28"/>
          <w:szCs w:val="28"/>
        </w:rPr>
        <w:t>Стоимость основных средств, в которой они были приняты к бухгалтерскому учёту, не подлежит изменению кроме случаев установленных законодательством РФ и ПБУ 6/01. Изменение первоначальной стоимости основных средств происходит в случаях:</w:t>
      </w:r>
    </w:p>
    <w:p w:rsidR="009304B4" w:rsidRPr="002C149B" w:rsidRDefault="009304B4" w:rsidP="002C149B">
      <w:pPr>
        <w:numPr>
          <w:ilvl w:val="0"/>
          <w:numId w:val="12"/>
        </w:numPr>
        <w:spacing w:line="360" w:lineRule="auto"/>
        <w:ind w:left="0" w:firstLine="709"/>
        <w:jc w:val="both"/>
        <w:rPr>
          <w:sz w:val="28"/>
          <w:szCs w:val="28"/>
        </w:rPr>
      </w:pPr>
      <w:r w:rsidRPr="002C149B">
        <w:rPr>
          <w:sz w:val="28"/>
          <w:szCs w:val="28"/>
        </w:rPr>
        <w:t>достройки;</w:t>
      </w:r>
    </w:p>
    <w:p w:rsidR="009304B4" w:rsidRPr="002C149B" w:rsidRDefault="009304B4" w:rsidP="002C149B">
      <w:pPr>
        <w:numPr>
          <w:ilvl w:val="0"/>
          <w:numId w:val="12"/>
        </w:numPr>
        <w:spacing w:line="360" w:lineRule="auto"/>
        <w:ind w:left="0" w:firstLine="709"/>
        <w:jc w:val="both"/>
        <w:rPr>
          <w:sz w:val="28"/>
          <w:szCs w:val="28"/>
        </w:rPr>
      </w:pPr>
      <w:r w:rsidRPr="002C149B">
        <w:rPr>
          <w:sz w:val="28"/>
          <w:szCs w:val="28"/>
        </w:rPr>
        <w:t>дополнительного оборудования;</w:t>
      </w:r>
    </w:p>
    <w:p w:rsidR="009304B4" w:rsidRPr="002C149B" w:rsidRDefault="009304B4" w:rsidP="002C149B">
      <w:pPr>
        <w:numPr>
          <w:ilvl w:val="0"/>
          <w:numId w:val="12"/>
        </w:numPr>
        <w:spacing w:line="360" w:lineRule="auto"/>
        <w:ind w:left="0" w:firstLine="709"/>
        <w:jc w:val="both"/>
        <w:rPr>
          <w:sz w:val="28"/>
          <w:szCs w:val="28"/>
        </w:rPr>
      </w:pPr>
      <w:r w:rsidRPr="002C149B">
        <w:rPr>
          <w:sz w:val="28"/>
          <w:szCs w:val="28"/>
        </w:rPr>
        <w:t>реконструкции;</w:t>
      </w:r>
    </w:p>
    <w:p w:rsidR="009304B4" w:rsidRPr="002C149B" w:rsidRDefault="009304B4" w:rsidP="002C149B">
      <w:pPr>
        <w:numPr>
          <w:ilvl w:val="0"/>
          <w:numId w:val="12"/>
        </w:numPr>
        <w:spacing w:line="360" w:lineRule="auto"/>
        <w:ind w:left="0" w:firstLine="709"/>
        <w:jc w:val="both"/>
        <w:rPr>
          <w:sz w:val="28"/>
          <w:szCs w:val="28"/>
        </w:rPr>
      </w:pPr>
      <w:r w:rsidRPr="002C149B">
        <w:rPr>
          <w:sz w:val="28"/>
          <w:szCs w:val="28"/>
        </w:rPr>
        <w:t>частичной ликыидации4</w:t>
      </w:r>
    </w:p>
    <w:p w:rsidR="009304B4" w:rsidRPr="002C149B" w:rsidRDefault="009304B4" w:rsidP="002C149B">
      <w:pPr>
        <w:numPr>
          <w:ilvl w:val="0"/>
          <w:numId w:val="12"/>
        </w:numPr>
        <w:spacing w:line="360" w:lineRule="auto"/>
        <w:ind w:left="0" w:firstLine="709"/>
        <w:jc w:val="both"/>
        <w:rPr>
          <w:sz w:val="28"/>
          <w:szCs w:val="28"/>
        </w:rPr>
      </w:pPr>
      <w:r w:rsidRPr="002C149B">
        <w:rPr>
          <w:sz w:val="28"/>
          <w:szCs w:val="28"/>
        </w:rPr>
        <w:t>переоценки.</w:t>
      </w:r>
    </w:p>
    <w:p w:rsidR="00775E61" w:rsidRPr="002C149B" w:rsidRDefault="00775E61" w:rsidP="002C149B">
      <w:pPr>
        <w:spacing w:line="360" w:lineRule="auto"/>
        <w:ind w:firstLine="709"/>
        <w:jc w:val="both"/>
        <w:rPr>
          <w:sz w:val="28"/>
          <w:szCs w:val="28"/>
        </w:rPr>
      </w:pPr>
      <w:r w:rsidRPr="002C149B">
        <w:rPr>
          <w:sz w:val="28"/>
          <w:szCs w:val="28"/>
        </w:rPr>
        <w:t>Восстановительная стоимость – это затраты предприятия по воспроизводству объекта основных средств в конкретных экономических условиях. По восстановительной стоимости основные средства оцениваются в результате их переоценки</w:t>
      </w:r>
    </w:p>
    <w:p w:rsidR="00775E61" w:rsidRPr="002C149B" w:rsidRDefault="00775E61" w:rsidP="002C149B">
      <w:pPr>
        <w:spacing w:line="360" w:lineRule="auto"/>
        <w:ind w:firstLine="709"/>
        <w:jc w:val="both"/>
        <w:rPr>
          <w:sz w:val="28"/>
          <w:szCs w:val="28"/>
        </w:rPr>
      </w:pPr>
      <w:r w:rsidRPr="002C149B">
        <w:rPr>
          <w:sz w:val="28"/>
          <w:szCs w:val="28"/>
        </w:rPr>
        <w:t>Суммы дооценки основных средств отражаются по дебету счёта 01 «Основные средства» и кредиту счёта 83 «Добавочный капитал»,</w:t>
      </w:r>
      <w:r w:rsidR="002C149B">
        <w:rPr>
          <w:sz w:val="28"/>
          <w:szCs w:val="28"/>
        </w:rPr>
        <w:t xml:space="preserve"> </w:t>
      </w:r>
      <w:r w:rsidRPr="002C149B">
        <w:rPr>
          <w:sz w:val="28"/>
          <w:szCs w:val="28"/>
        </w:rPr>
        <w:t>суммы уценки при отсутствии ранее образованного добавочного капитала по объектам основных средств, по которым выявлена уценка, подлежат отражению по дебету счёта 84 «Нераспределённая прибыль» и кредиту счёта 01 «Основные средства».</w:t>
      </w:r>
    </w:p>
    <w:p w:rsidR="00D14BA1" w:rsidRPr="002C149B" w:rsidRDefault="00D14BA1" w:rsidP="002C149B">
      <w:pPr>
        <w:spacing w:line="360" w:lineRule="auto"/>
        <w:ind w:firstLine="709"/>
        <w:jc w:val="both"/>
        <w:rPr>
          <w:sz w:val="28"/>
          <w:szCs w:val="28"/>
        </w:rPr>
      </w:pPr>
    </w:p>
    <w:p w:rsidR="00775E61" w:rsidRPr="004F1D97" w:rsidRDefault="00D14BA1" w:rsidP="002C149B">
      <w:pPr>
        <w:spacing w:line="360" w:lineRule="auto"/>
        <w:ind w:firstLine="709"/>
        <w:jc w:val="both"/>
        <w:rPr>
          <w:b/>
          <w:bCs/>
          <w:sz w:val="28"/>
          <w:szCs w:val="28"/>
        </w:rPr>
      </w:pPr>
      <w:r w:rsidRPr="004F1D97">
        <w:rPr>
          <w:b/>
          <w:bCs/>
          <w:sz w:val="28"/>
          <w:szCs w:val="28"/>
        </w:rPr>
        <w:t xml:space="preserve">5.2. </w:t>
      </w:r>
      <w:r w:rsidR="00775E61" w:rsidRPr="004F1D97">
        <w:rPr>
          <w:b/>
          <w:bCs/>
          <w:sz w:val="28"/>
          <w:szCs w:val="28"/>
        </w:rPr>
        <w:t>Учёт наличия и движения основных средств</w:t>
      </w:r>
    </w:p>
    <w:p w:rsidR="00D14BA1" w:rsidRPr="002C149B" w:rsidRDefault="00D14BA1" w:rsidP="002C149B">
      <w:pPr>
        <w:spacing w:line="360" w:lineRule="auto"/>
        <w:ind w:firstLine="709"/>
        <w:jc w:val="both"/>
        <w:rPr>
          <w:sz w:val="28"/>
          <w:szCs w:val="28"/>
        </w:rPr>
      </w:pPr>
    </w:p>
    <w:p w:rsidR="00775E61" w:rsidRPr="002C149B" w:rsidRDefault="00775E61" w:rsidP="002C149B">
      <w:pPr>
        <w:spacing w:line="360" w:lineRule="auto"/>
        <w:ind w:firstLine="709"/>
        <w:jc w:val="both"/>
        <w:rPr>
          <w:sz w:val="28"/>
          <w:szCs w:val="28"/>
        </w:rPr>
      </w:pPr>
      <w:r w:rsidRPr="002C149B">
        <w:rPr>
          <w:sz w:val="28"/>
          <w:szCs w:val="28"/>
        </w:rPr>
        <w:t>Каждая операция</w:t>
      </w:r>
      <w:r w:rsidR="002C149B">
        <w:rPr>
          <w:sz w:val="28"/>
          <w:szCs w:val="28"/>
        </w:rPr>
        <w:t xml:space="preserve"> </w:t>
      </w:r>
      <w:r w:rsidRPr="002C149B">
        <w:rPr>
          <w:sz w:val="28"/>
          <w:szCs w:val="28"/>
        </w:rPr>
        <w:t>движения основных средств должна быть оформлена соответствующим первичным документом установленной формы.</w:t>
      </w:r>
    </w:p>
    <w:p w:rsidR="00775E61" w:rsidRPr="002C149B" w:rsidRDefault="00775E61" w:rsidP="002C149B">
      <w:pPr>
        <w:spacing w:line="360" w:lineRule="auto"/>
        <w:ind w:firstLine="709"/>
        <w:jc w:val="both"/>
        <w:rPr>
          <w:sz w:val="28"/>
          <w:szCs w:val="28"/>
        </w:rPr>
      </w:pPr>
      <w:r w:rsidRPr="002C149B">
        <w:rPr>
          <w:sz w:val="28"/>
          <w:szCs w:val="28"/>
        </w:rPr>
        <w:t xml:space="preserve">Синтетический учёт основных средств организуется на активном инвентарном счёте 01 «Основные средства». На этом отражаются основные </w:t>
      </w:r>
      <w:r w:rsidR="007D3873" w:rsidRPr="002C149B">
        <w:rPr>
          <w:sz w:val="28"/>
          <w:szCs w:val="28"/>
        </w:rPr>
        <w:t>средства,</w:t>
      </w:r>
      <w:r w:rsidRPr="002C149B">
        <w:rPr>
          <w:sz w:val="28"/>
          <w:szCs w:val="28"/>
        </w:rPr>
        <w:t xml:space="preserve"> принадлежащие</w:t>
      </w:r>
      <w:r w:rsidR="007D3873" w:rsidRPr="002C149B">
        <w:rPr>
          <w:sz w:val="28"/>
          <w:szCs w:val="28"/>
        </w:rPr>
        <w:t xml:space="preserve"> предприятию на правах собственности, находящиеся в эксплуатации, запасе, на консервации, аренде, доверительном управлении или сданные по договору текущей аренды.</w:t>
      </w:r>
    </w:p>
    <w:p w:rsidR="007D3873" w:rsidRPr="002C149B" w:rsidRDefault="007D3873" w:rsidP="002C149B">
      <w:pPr>
        <w:spacing w:line="360" w:lineRule="auto"/>
        <w:ind w:firstLine="709"/>
        <w:jc w:val="both"/>
        <w:rPr>
          <w:sz w:val="28"/>
          <w:szCs w:val="28"/>
        </w:rPr>
      </w:pPr>
      <w:r w:rsidRPr="002C149B">
        <w:rPr>
          <w:sz w:val="28"/>
          <w:szCs w:val="28"/>
        </w:rPr>
        <w:t>Объект основных средств находящийся в собственности двух или нескольких организаций, отражается каждой организацией на счёте 01 «Основные средства» в соответствующей доле.</w:t>
      </w:r>
    </w:p>
    <w:p w:rsidR="007D3873" w:rsidRPr="002C149B" w:rsidRDefault="007D3873" w:rsidP="002C149B">
      <w:pPr>
        <w:spacing w:line="360" w:lineRule="auto"/>
        <w:ind w:firstLine="709"/>
        <w:jc w:val="both"/>
        <w:rPr>
          <w:sz w:val="28"/>
          <w:szCs w:val="28"/>
        </w:rPr>
      </w:pPr>
      <w:r w:rsidRPr="002C149B">
        <w:rPr>
          <w:sz w:val="28"/>
          <w:szCs w:val="28"/>
        </w:rPr>
        <w:t>Объект включается в состав основных средств по первоначальной стоимости в момент, когда готов к эксплуатации. При этом никаких дополнительных действий над ним производить не нужно, в связи с чем объект может находиться в запасе до того момента, когда возникает необходимость использования его в производстве. Делаются бухгалтерские записи на счетах:</w:t>
      </w:r>
    </w:p>
    <w:p w:rsidR="007D3873" w:rsidRPr="002C149B" w:rsidRDefault="007D3873" w:rsidP="002C149B">
      <w:pPr>
        <w:spacing w:line="360" w:lineRule="auto"/>
        <w:ind w:firstLine="709"/>
        <w:jc w:val="both"/>
        <w:rPr>
          <w:sz w:val="28"/>
          <w:szCs w:val="28"/>
        </w:rPr>
      </w:pPr>
      <w:r w:rsidRPr="002C149B">
        <w:rPr>
          <w:sz w:val="28"/>
          <w:szCs w:val="28"/>
        </w:rPr>
        <w:t>Д 01 «Основные средства»</w:t>
      </w:r>
    </w:p>
    <w:p w:rsidR="007D3873" w:rsidRPr="002C149B" w:rsidRDefault="007D3873" w:rsidP="002C149B">
      <w:pPr>
        <w:spacing w:line="360" w:lineRule="auto"/>
        <w:ind w:firstLine="709"/>
        <w:jc w:val="both"/>
        <w:rPr>
          <w:sz w:val="28"/>
          <w:szCs w:val="28"/>
        </w:rPr>
      </w:pPr>
      <w:r w:rsidRPr="002C149B">
        <w:rPr>
          <w:sz w:val="28"/>
          <w:szCs w:val="28"/>
        </w:rPr>
        <w:t>К 08 «Вложения во внеоборотные активы» - на величину первоначальной стоимости объекта основных средств.</w:t>
      </w:r>
    </w:p>
    <w:p w:rsidR="007D3873" w:rsidRPr="002C149B" w:rsidRDefault="007D3873" w:rsidP="002C149B">
      <w:pPr>
        <w:spacing w:line="360" w:lineRule="auto"/>
        <w:ind w:firstLine="709"/>
        <w:jc w:val="both"/>
        <w:rPr>
          <w:sz w:val="28"/>
          <w:szCs w:val="28"/>
        </w:rPr>
      </w:pPr>
      <w:r w:rsidRPr="002C149B">
        <w:rPr>
          <w:sz w:val="28"/>
          <w:szCs w:val="28"/>
        </w:rPr>
        <w:t>Основные средства, внесённые учредителями в счёт их вкладов в уставный капитал, отражаются в бухгалтерском учёте</w:t>
      </w:r>
      <w:r w:rsidR="00953DF0" w:rsidRPr="002C149B">
        <w:rPr>
          <w:sz w:val="28"/>
          <w:szCs w:val="28"/>
        </w:rPr>
        <w:t xml:space="preserve"> следующими бухгалтерскими записями:</w:t>
      </w:r>
    </w:p>
    <w:p w:rsidR="00953DF0" w:rsidRPr="002C149B" w:rsidRDefault="00953DF0" w:rsidP="002C149B">
      <w:pPr>
        <w:spacing w:line="360" w:lineRule="auto"/>
        <w:ind w:firstLine="709"/>
        <w:jc w:val="both"/>
        <w:rPr>
          <w:sz w:val="28"/>
          <w:szCs w:val="28"/>
        </w:rPr>
      </w:pPr>
      <w:r w:rsidRPr="002C149B">
        <w:rPr>
          <w:sz w:val="28"/>
          <w:szCs w:val="28"/>
        </w:rPr>
        <w:t>Д 08 «Вложения во внеоборотные активы» субсчёт 08.4 «Приобретение объектов основных средств»</w:t>
      </w:r>
    </w:p>
    <w:p w:rsidR="00953DF0" w:rsidRPr="002C149B" w:rsidRDefault="00953DF0" w:rsidP="002C149B">
      <w:pPr>
        <w:spacing w:line="360" w:lineRule="auto"/>
        <w:ind w:firstLine="709"/>
        <w:jc w:val="both"/>
        <w:rPr>
          <w:sz w:val="28"/>
          <w:szCs w:val="28"/>
        </w:rPr>
      </w:pPr>
      <w:r w:rsidRPr="002C149B">
        <w:rPr>
          <w:sz w:val="28"/>
          <w:szCs w:val="28"/>
        </w:rPr>
        <w:t>К 75 «Расчёты с учредителями» субсчёт 75.1 «Расчёты по вкладам в уставный капитал»;</w:t>
      </w:r>
    </w:p>
    <w:p w:rsidR="00953DF0" w:rsidRPr="002C149B" w:rsidRDefault="00953DF0" w:rsidP="002C149B">
      <w:pPr>
        <w:spacing w:line="360" w:lineRule="auto"/>
        <w:ind w:firstLine="709"/>
        <w:jc w:val="both"/>
        <w:rPr>
          <w:sz w:val="28"/>
          <w:szCs w:val="28"/>
        </w:rPr>
      </w:pPr>
      <w:r w:rsidRPr="002C149B">
        <w:rPr>
          <w:sz w:val="28"/>
          <w:szCs w:val="28"/>
        </w:rPr>
        <w:t>И при вводе объекта основных средств в эксплуатацию делаются записи на счетах бухгалтерского учёта:</w:t>
      </w:r>
    </w:p>
    <w:p w:rsidR="00953DF0" w:rsidRPr="002C149B" w:rsidRDefault="00953DF0" w:rsidP="002C149B">
      <w:pPr>
        <w:spacing w:line="360" w:lineRule="auto"/>
        <w:ind w:firstLine="709"/>
        <w:jc w:val="both"/>
        <w:rPr>
          <w:sz w:val="28"/>
          <w:szCs w:val="28"/>
        </w:rPr>
      </w:pPr>
      <w:r w:rsidRPr="002C149B">
        <w:rPr>
          <w:sz w:val="28"/>
          <w:szCs w:val="28"/>
        </w:rPr>
        <w:t>Д 01 «Основные средства»</w:t>
      </w:r>
    </w:p>
    <w:p w:rsidR="00953DF0" w:rsidRPr="002C149B" w:rsidRDefault="00953DF0" w:rsidP="002C149B">
      <w:pPr>
        <w:spacing w:line="360" w:lineRule="auto"/>
        <w:ind w:firstLine="709"/>
        <w:jc w:val="both"/>
        <w:rPr>
          <w:sz w:val="28"/>
          <w:szCs w:val="28"/>
        </w:rPr>
      </w:pPr>
      <w:r w:rsidRPr="002C149B">
        <w:rPr>
          <w:sz w:val="28"/>
          <w:szCs w:val="28"/>
        </w:rPr>
        <w:t>К 08 «Вложения во внеоборотные активы» субсчёт 08.4 «Приобретение объектов основных средств»</w:t>
      </w:r>
    </w:p>
    <w:p w:rsidR="00953DF0" w:rsidRPr="002C149B" w:rsidRDefault="00953DF0" w:rsidP="002C149B">
      <w:pPr>
        <w:spacing w:line="360" w:lineRule="auto"/>
        <w:ind w:firstLine="709"/>
        <w:jc w:val="both"/>
        <w:rPr>
          <w:sz w:val="28"/>
          <w:szCs w:val="28"/>
        </w:rPr>
      </w:pPr>
      <w:r w:rsidRPr="002C149B">
        <w:rPr>
          <w:sz w:val="28"/>
          <w:szCs w:val="28"/>
        </w:rPr>
        <w:t>Основанием для записи на счетах является акт приёма-передачи (форма № ОС-1),</w:t>
      </w:r>
      <w:r w:rsidR="003125C5" w:rsidRPr="002C149B">
        <w:rPr>
          <w:sz w:val="28"/>
          <w:szCs w:val="28"/>
        </w:rPr>
        <w:t xml:space="preserve"> оформленный надлежащим образом.</w:t>
      </w:r>
    </w:p>
    <w:p w:rsidR="003125C5" w:rsidRPr="002C149B" w:rsidRDefault="003125C5" w:rsidP="002C149B">
      <w:pPr>
        <w:spacing w:line="360" w:lineRule="auto"/>
        <w:ind w:firstLine="709"/>
        <w:jc w:val="both"/>
        <w:rPr>
          <w:sz w:val="28"/>
          <w:szCs w:val="28"/>
        </w:rPr>
      </w:pPr>
      <w:r w:rsidRPr="002C149B">
        <w:rPr>
          <w:sz w:val="28"/>
          <w:szCs w:val="28"/>
        </w:rPr>
        <w:t>Поступление основных средств по рыночной стоимости по договору дарения и в иных случаях безвозмездного получения отражается предприятием записями на счетах бухгалтерского учёта:</w:t>
      </w:r>
    </w:p>
    <w:p w:rsidR="003125C5" w:rsidRPr="002C149B" w:rsidRDefault="003125C5" w:rsidP="002C149B">
      <w:pPr>
        <w:spacing w:line="360" w:lineRule="auto"/>
        <w:ind w:firstLine="709"/>
        <w:jc w:val="both"/>
        <w:rPr>
          <w:sz w:val="28"/>
          <w:szCs w:val="28"/>
        </w:rPr>
      </w:pPr>
      <w:r w:rsidRPr="002C149B">
        <w:rPr>
          <w:sz w:val="28"/>
          <w:szCs w:val="28"/>
        </w:rPr>
        <w:t>Д 08 «Вложения во внеоборотные активы»</w:t>
      </w:r>
    </w:p>
    <w:p w:rsidR="003125C5" w:rsidRPr="002C149B" w:rsidRDefault="003125C5" w:rsidP="002C149B">
      <w:pPr>
        <w:spacing w:line="360" w:lineRule="auto"/>
        <w:ind w:firstLine="709"/>
        <w:jc w:val="both"/>
        <w:rPr>
          <w:sz w:val="28"/>
          <w:szCs w:val="28"/>
        </w:rPr>
      </w:pPr>
      <w:r w:rsidRPr="002C149B">
        <w:rPr>
          <w:sz w:val="28"/>
          <w:szCs w:val="28"/>
        </w:rPr>
        <w:t>К 98 «Доходы будущих периодов» субсчёт «Безвозмездные поступления»;</w:t>
      </w:r>
    </w:p>
    <w:p w:rsidR="003125C5" w:rsidRPr="002C149B" w:rsidRDefault="003125C5" w:rsidP="002C149B">
      <w:pPr>
        <w:spacing w:line="360" w:lineRule="auto"/>
        <w:ind w:firstLine="709"/>
        <w:jc w:val="both"/>
        <w:rPr>
          <w:sz w:val="28"/>
          <w:szCs w:val="28"/>
        </w:rPr>
      </w:pPr>
      <w:r w:rsidRPr="002C149B">
        <w:rPr>
          <w:sz w:val="28"/>
          <w:szCs w:val="28"/>
        </w:rPr>
        <w:t>И при вводе</w:t>
      </w:r>
      <w:r w:rsidR="002C149B">
        <w:rPr>
          <w:sz w:val="28"/>
          <w:szCs w:val="28"/>
        </w:rPr>
        <w:t xml:space="preserve"> </w:t>
      </w:r>
      <w:r w:rsidRPr="002C149B">
        <w:rPr>
          <w:sz w:val="28"/>
          <w:szCs w:val="28"/>
        </w:rPr>
        <w:t>объекта основных средств в эксплуатацию делаются записи на счетах бухгалтерского учёта:</w:t>
      </w:r>
    </w:p>
    <w:p w:rsidR="003125C5" w:rsidRPr="002C149B" w:rsidRDefault="003125C5" w:rsidP="002C149B">
      <w:pPr>
        <w:spacing w:line="360" w:lineRule="auto"/>
        <w:ind w:firstLine="709"/>
        <w:jc w:val="both"/>
        <w:rPr>
          <w:sz w:val="28"/>
          <w:szCs w:val="28"/>
        </w:rPr>
      </w:pPr>
      <w:r w:rsidRPr="002C149B">
        <w:rPr>
          <w:sz w:val="28"/>
          <w:szCs w:val="28"/>
        </w:rPr>
        <w:t>Д 01 «Основные средства»</w:t>
      </w:r>
    </w:p>
    <w:p w:rsidR="003125C5" w:rsidRPr="002C149B" w:rsidRDefault="003125C5" w:rsidP="002C149B">
      <w:pPr>
        <w:spacing w:line="360" w:lineRule="auto"/>
        <w:ind w:firstLine="709"/>
        <w:jc w:val="both"/>
        <w:rPr>
          <w:sz w:val="28"/>
          <w:szCs w:val="28"/>
        </w:rPr>
      </w:pPr>
      <w:r w:rsidRPr="002C149B">
        <w:rPr>
          <w:sz w:val="28"/>
          <w:szCs w:val="28"/>
        </w:rPr>
        <w:t>К 08 «Вложения во внеоборотные активы»</w:t>
      </w:r>
      <w:r w:rsidR="00870181" w:rsidRPr="002C149B">
        <w:rPr>
          <w:sz w:val="28"/>
          <w:szCs w:val="28"/>
        </w:rPr>
        <w:t>;</w:t>
      </w:r>
    </w:p>
    <w:p w:rsidR="003125C5" w:rsidRPr="002C149B" w:rsidRDefault="003125C5" w:rsidP="002C149B">
      <w:pPr>
        <w:spacing w:line="360" w:lineRule="auto"/>
        <w:ind w:firstLine="709"/>
        <w:jc w:val="both"/>
        <w:rPr>
          <w:sz w:val="28"/>
          <w:szCs w:val="28"/>
        </w:rPr>
      </w:pPr>
      <w:r w:rsidRPr="002C149B">
        <w:rPr>
          <w:sz w:val="28"/>
          <w:szCs w:val="28"/>
        </w:rPr>
        <w:t>По мере начисления амортизации делаются записи на счетах бухгалтерского учёта:</w:t>
      </w:r>
    </w:p>
    <w:p w:rsidR="003125C5" w:rsidRPr="002C149B" w:rsidRDefault="003125C5" w:rsidP="002C149B">
      <w:pPr>
        <w:spacing w:line="360" w:lineRule="auto"/>
        <w:ind w:firstLine="709"/>
        <w:jc w:val="both"/>
        <w:rPr>
          <w:sz w:val="28"/>
          <w:szCs w:val="28"/>
        </w:rPr>
      </w:pPr>
      <w:r w:rsidRPr="002C149B">
        <w:rPr>
          <w:sz w:val="28"/>
          <w:szCs w:val="28"/>
        </w:rPr>
        <w:t>Д счетов затрат ( 20, 26, 44 и др.)</w:t>
      </w:r>
    </w:p>
    <w:p w:rsidR="003125C5" w:rsidRPr="002C149B" w:rsidRDefault="003125C5" w:rsidP="002C149B">
      <w:pPr>
        <w:spacing w:line="360" w:lineRule="auto"/>
        <w:ind w:firstLine="709"/>
        <w:jc w:val="both"/>
        <w:rPr>
          <w:sz w:val="28"/>
          <w:szCs w:val="28"/>
        </w:rPr>
      </w:pPr>
      <w:r w:rsidRPr="002C149B">
        <w:rPr>
          <w:sz w:val="28"/>
          <w:szCs w:val="28"/>
        </w:rPr>
        <w:t>К 02 «Амортизация основных средств».</w:t>
      </w:r>
    </w:p>
    <w:p w:rsidR="003125C5" w:rsidRPr="002C149B" w:rsidRDefault="003125C5" w:rsidP="002C149B">
      <w:pPr>
        <w:spacing w:line="360" w:lineRule="auto"/>
        <w:ind w:firstLine="709"/>
        <w:jc w:val="both"/>
        <w:rPr>
          <w:sz w:val="28"/>
          <w:szCs w:val="28"/>
        </w:rPr>
      </w:pPr>
      <w:r w:rsidRPr="002C149B">
        <w:rPr>
          <w:sz w:val="28"/>
          <w:szCs w:val="28"/>
        </w:rPr>
        <w:t>Суммы, учтённые на счёте 98 «Доходы будущих периодов» субсчёте 98.2 «Безвозмездные поступления», списываются с этого счёта в кредит счёта 91 «Прочие доходы и расходы»:</w:t>
      </w:r>
    </w:p>
    <w:p w:rsidR="003125C5" w:rsidRPr="002C149B" w:rsidRDefault="003125C5" w:rsidP="002C149B">
      <w:pPr>
        <w:spacing w:line="360" w:lineRule="auto"/>
        <w:ind w:firstLine="709"/>
        <w:jc w:val="both"/>
        <w:rPr>
          <w:sz w:val="28"/>
          <w:szCs w:val="28"/>
        </w:rPr>
      </w:pPr>
      <w:r w:rsidRPr="002C149B">
        <w:rPr>
          <w:sz w:val="28"/>
          <w:szCs w:val="28"/>
        </w:rPr>
        <w:t>Д 98 «Доходы будущих периодов» субсчёт 98.2 «Безвозмездные поступления»</w:t>
      </w:r>
    </w:p>
    <w:p w:rsidR="003125C5" w:rsidRPr="002C149B" w:rsidRDefault="003125C5"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3125C5" w:rsidRPr="002C149B" w:rsidRDefault="003125C5" w:rsidP="002C149B">
      <w:pPr>
        <w:spacing w:line="360" w:lineRule="auto"/>
        <w:ind w:firstLine="709"/>
        <w:jc w:val="both"/>
        <w:rPr>
          <w:sz w:val="28"/>
          <w:szCs w:val="28"/>
        </w:rPr>
      </w:pPr>
      <w:r w:rsidRPr="002C149B">
        <w:rPr>
          <w:sz w:val="28"/>
          <w:szCs w:val="28"/>
        </w:rPr>
        <w:t>В части затрат по доставке объекта, полученного безвозмездно или по договору дарения, и иных затрат по доведению объекта до состояния в котором он пригоден к использованию делаются следующие записи:</w:t>
      </w:r>
    </w:p>
    <w:p w:rsidR="003125C5" w:rsidRPr="002C149B" w:rsidRDefault="00021A86" w:rsidP="002C149B">
      <w:pPr>
        <w:spacing w:line="360" w:lineRule="auto"/>
        <w:ind w:firstLine="709"/>
        <w:jc w:val="both"/>
        <w:rPr>
          <w:sz w:val="28"/>
          <w:szCs w:val="28"/>
        </w:rPr>
      </w:pPr>
      <w:r w:rsidRPr="002C149B">
        <w:rPr>
          <w:sz w:val="28"/>
          <w:szCs w:val="28"/>
        </w:rPr>
        <w:t>Д 08 «Вложения во внеоборотные активы»</w:t>
      </w:r>
    </w:p>
    <w:p w:rsidR="00021A86" w:rsidRPr="002C149B" w:rsidRDefault="00021A86" w:rsidP="002C149B">
      <w:pPr>
        <w:spacing w:line="360" w:lineRule="auto"/>
        <w:ind w:firstLine="709"/>
        <w:jc w:val="both"/>
        <w:rPr>
          <w:sz w:val="28"/>
          <w:szCs w:val="28"/>
        </w:rPr>
      </w:pPr>
      <w:r w:rsidRPr="002C149B">
        <w:rPr>
          <w:sz w:val="28"/>
          <w:szCs w:val="28"/>
        </w:rPr>
        <w:t>Д 19 «Налог на добавленную стоимость по приобретённым ценностям» субсчёт 19.1 «НДС при приобретении основных средств»</w:t>
      </w:r>
    </w:p>
    <w:p w:rsidR="00021A86" w:rsidRPr="002C149B" w:rsidRDefault="00021A86" w:rsidP="002C149B">
      <w:pPr>
        <w:spacing w:line="360" w:lineRule="auto"/>
        <w:ind w:firstLine="709"/>
        <w:jc w:val="both"/>
        <w:rPr>
          <w:sz w:val="28"/>
          <w:szCs w:val="28"/>
        </w:rPr>
      </w:pPr>
      <w:r w:rsidRPr="002C149B">
        <w:rPr>
          <w:sz w:val="28"/>
          <w:szCs w:val="28"/>
        </w:rPr>
        <w:t>К 60 «Расчёты с поставщиками и подрядчиками».</w:t>
      </w:r>
    </w:p>
    <w:p w:rsidR="00021A86" w:rsidRPr="002C149B" w:rsidRDefault="00021A86" w:rsidP="002C149B">
      <w:pPr>
        <w:spacing w:line="360" w:lineRule="auto"/>
        <w:ind w:firstLine="709"/>
        <w:jc w:val="both"/>
        <w:rPr>
          <w:sz w:val="28"/>
          <w:szCs w:val="28"/>
        </w:rPr>
      </w:pPr>
      <w:r w:rsidRPr="002C149B">
        <w:rPr>
          <w:sz w:val="28"/>
          <w:szCs w:val="28"/>
        </w:rPr>
        <w:t>Включение в стоимость объектов дарения произведённых затрат</w:t>
      </w:r>
      <w:r w:rsidR="002C149B">
        <w:rPr>
          <w:sz w:val="28"/>
          <w:szCs w:val="28"/>
        </w:rPr>
        <w:t xml:space="preserve"> </w:t>
      </w:r>
      <w:r w:rsidRPr="002C149B">
        <w:rPr>
          <w:sz w:val="28"/>
          <w:szCs w:val="28"/>
        </w:rPr>
        <w:t>отражается записями на счетах бухгалтерского учёта:</w:t>
      </w:r>
    </w:p>
    <w:p w:rsidR="00021A86" w:rsidRPr="002C149B" w:rsidRDefault="00021A86" w:rsidP="002C149B">
      <w:pPr>
        <w:spacing w:line="360" w:lineRule="auto"/>
        <w:ind w:firstLine="709"/>
        <w:jc w:val="both"/>
        <w:rPr>
          <w:sz w:val="28"/>
          <w:szCs w:val="28"/>
        </w:rPr>
      </w:pPr>
      <w:r w:rsidRPr="002C149B">
        <w:rPr>
          <w:sz w:val="28"/>
          <w:szCs w:val="28"/>
        </w:rPr>
        <w:t>Д 01 «Основные средства»</w:t>
      </w:r>
    </w:p>
    <w:p w:rsidR="00021A86" w:rsidRPr="002C149B" w:rsidRDefault="00021A86" w:rsidP="002C149B">
      <w:pPr>
        <w:spacing w:line="360" w:lineRule="auto"/>
        <w:ind w:firstLine="709"/>
        <w:jc w:val="both"/>
        <w:rPr>
          <w:sz w:val="28"/>
          <w:szCs w:val="28"/>
        </w:rPr>
      </w:pPr>
      <w:r w:rsidRPr="002C149B">
        <w:rPr>
          <w:sz w:val="28"/>
          <w:szCs w:val="28"/>
        </w:rPr>
        <w:t>К 08 «Вложения во внеоборотные активы».</w:t>
      </w:r>
    </w:p>
    <w:p w:rsidR="00021A86" w:rsidRPr="002C149B" w:rsidRDefault="00021A86" w:rsidP="002C149B">
      <w:pPr>
        <w:spacing w:line="360" w:lineRule="auto"/>
        <w:ind w:firstLine="709"/>
        <w:jc w:val="both"/>
        <w:rPr>
          <w:sz w:val="28"/>
          <w:szCs w:val="28"/>
        </w:rPr>
      </w:pPr>
      <w:r w:rsidRPr="002C149B">
        <w:rPr>
          <w:sz w:val="28"/>
          <w:szCs w:val="28"/>
        </w:rPr>
        <w:t>Принятие на учёт обмениваемого имущества отражается бухгалтерскими записями на счетах:</w:t>
      </w:r>
    </w:p>
    <w:p w:rsidR="00021A86" w:rsidRPr="002C149B" w:rsidRDefault="00021A86" w:rsidP="002C149B">
      <w:pPr>
        <w:spacing w:line="360" w:lineRule="auto"/>
        <w:ind w:firstLine="709"/>
        <w:jc w:val="both"/>
        <w:rPr>
          <w:sz w:val="28"/>
          <w:szCs w:val="28"/>
        </w:rPr>
      </w:pPr>
      <w:r w:rsidRPr="002C149B">
        <w:rPr>
          <w:sz w:val="28"/>
          <w:szCs w:val="28"/>
        </w:rPr>
        <w:t>Д 01 «Основные средства»</w:t>
      </w:r>
    </w:p>
    <w:p w:rsidR="00021A86" w:rsidRPr="002C149B" w:rsidRDefault="00021A86" w:rsidP="002C149B">
      <w:pPr>
        <w:spacing w:line="360" w:lineRule="auto"/>
        <w:ind w:firstLine="709"/>
        <w:jc w:val="both"/>
        <w:rPr>
          <w:sz w:val="28"/>
          <w:szCs w:val="28"/>
        </w:rPr>
      </w:pPr>
      <w:r w:rsidRPr="002C149B">
        <w:rPr>
          <w:sz w:val="28"/>
          <w:szCs w:val="28"/>
        </w:rPr>
        <w:t>К 08 «Вложения во внеоборотные активы»</w:t>
      </w:r>
      <w:r w:rsidR="0019727D" w:rsidRPr="002C149B">
        <w:rPr>
          <w:sz w:val="28"/>
          <w:szCs w:val="28"/>
        </w:rPr>
        <w:t>.</w:t>
      </w:r>
    </w:p>
    <w:p w:rsidR="0019727D" w:rsidRPr="002C149B" w:rsidRDefault="0019727D" w:rsidP="002C149B">
      <w:pPr>
        <w:spacing w:line="360" w:lineRule="auto"/>
        <w:ind w:firstLine="709"/>
        <w:jc w:val="both"/>
        <w:rPr>
          <w:sz w:val="28"/>
          <w:szCs w:val="28"/>
        </w:rPr>
      </w:pPr>
      <w:r w:rsidRPr="002C149B">
        <w:rPr>
          <w:sz w:val="28"/>
          <w:szCs w:val="28"/>
        </w:rPr>
        <w:t>При вводе объектов в эксплуатацию после достройки, дооборудования, реконструкции на сумму указанных затрат увеличивается первоначальная стоимость и делаются бухгалтерские записи на счетах:</w:t>
      </w:r>
    </w:p>
    <w:p w:rsidR="0019727D" w:rsidRPr="002C149B" w:rsidRDefault="0019727D" w:rsidP="002C149B">
      <w:pPr>
        <w:spacing w:line="360" w:lineRule="auto"/>
        <w:ind w:firstLine="709"/>
        <w:jc w:val="both"/>
        <w:rPr>
          <w:sz w:val="28"/>
          <w:szCs w:val="28"/>
        </w:rPr>
      </w:pPr>
      <w:r w:rsidRPr="002C149B">
        <w:rPr>
          <w:sz w:val="28"/>
          <w:szCs w:val="28"/>
        </w:rPr>
        <w:t>Д 01 «Основные средства»</w:t>
      </w:r>
    </w:p>
    <w:p w:rsidR="0019727D" w:rsidRPr="002C149B" w:rsidRDefault="0019727D" w:rsidP="002C149B">
      <w:pPr>
        <w:spacing w:line="360" w:lineRule="auto"/>
        <w:ind w:firstLine="709"/>
        <w:jc w:val="both"/>
        <w:rPr>
          <w:sz w:val="28"/>
          <w:szCs w:val="28"/>
        </w:rPr>
      </w:pPr>
      <w:r w:rsidRPr="002C149B">
        <w:rPr>
          <w:sz w:val="28"/>
          <w:szCs w:val="28"/>
        </w:rPr>
        <w:t>К 08 «Вложения во внеоборотные активы».</w:t>
      </w:r>
    </w:p>
    <w:p w:rsidR="00D14BA1" w:rsidRPr="002C149B" w:rsidRDefault="00D14BA1" w:rsidP="002C149B">
      <w:pPr>
        <w:spacing w:line="360" w:lineRule="auto"/>
        <w:ind w:firstLine="709"/>
        <w:jc w:val="both"/>
        <w:rPr>
          <w:sz w:val="28"/>
          <w:szCs w:val="28"/>
        </w:rPr>
      </w:pPr>
    </w:p>
    <w:p w:rsidR="003125C5" w:rsidRPr="004F1D97" w:rsidRDefault="00D14BA1" w:rsidP="002C149B">
      <w:pPr>
        <w:spacing w:line="360" w:lineRule="auto"/>
        <w:ind w:firstLine="709"/>
        <w:jc w:val="both"/>
        <w:rPr>
          <w:b/>
          <w:bCs/>
          <w:sz w:val="28"/>
          <w:szCs w:val="28"/>
        </w:rPr>
      </w:pPr>
      <w:r w:rsidRPr="004F1D97">
        <w:rPr>
          <w:b/>
          <w:bCs/>
          <w:sz w:val="28"/>
          <w:szCs w:val="28"/>
        </w:rPr>
        <w:t xml:space="preserve">5.3. </w:t>
      </w:r>
      <w:r w:rsidR="007C2EB1" w:rsidRPr="004F1D97">
        <w:rPr>
          <w:b/>
          <w:bCs/>
          <w:sz w:val="28"/>
          <w:szCs w:val="28"/>
        </w:rPr>
        <w:t>Учёт амортизации основных средств</w:t>
      </w:r>
    </w:p>
    <w:p w:rsidR="00D14BA1" w:rsidRPr="002C149B" w:rsidRDefault="00D14BA1" w:rsidP="002C149B">
      <w:pPr>
        <w:spacing w:line="360" w:lineRule="auto"/>
        <w:ind w:firstLine="709"/>
        <w:jc w:val="both"/>
        <w:rPr>
          <w:sz w:val="28"/>
          <w:szCs w:val="28"/>
        </w:rPr>
      </w:pPr>
    </w:p>
    <w:p w:rsidR="007C2EB1" w:rsidRPr="002C149B" w:rsidRDefault="007C2EB1" w:rsidP="002C149B">
      <w:pPr>
        <w:spacing w:line="360" w:lineRule="auto"/>
        <w:ind w:firstLine="709"/>
        <w:jc w:val="both"/>
        <w:rPr>
          <w:sz w:val="28"/>
          <w:szCs w:val="28"/>
        </w:rPr>
      </w:pPr>
      <w:r w:rsidRPr="002C149B">
        <w:rPr>
          <w:sz w:val="28"/>
          <w:szCs w:val="28"/>
        </w:rPr>
        <w:t xml:space="preserve">Основные средства погашают свою стоимость по мере начисления амортизации (износа). Для учёта амортизации используется пассивный, контрарный счёт 02 «Амортизация основных средств». </w:t>
      </w:r>
    </w:p>
    <w:p w:rsidR="007C2EB1" w:rsidRPr="002C149B" w:rsidRDefault="007C2EB1" w:rsidP="002C149B">
      <w:pPr>
        <w:spacing w:line="360" w:lineRule="auto"/>
        <w:ind w:firstLine="709"/>
        <w:jc w:val="both"/>
        <w:rPr>
          <w:sz w:val="28"/>
          <w:szCs w:val="28"/>
        </w:rPr>
      </w:pPr>
      <w:r w:rsidRPr="002C149B">
        <w:rPr>
          <w:sz w:val="28"/>
          <w:szCs w:val="28"/>
        </w:rPr>
        <w:t>Амортизационные отчисления по объекту основных средств начинают начисляться с первого числа месяца, следующего за месяцем принятия этого объекта к бухгалтерскому учёту, начисление продолжается до полного погашения стоимости объекта либо списания этого объекта с бухгалтерского учёта в связи с прекращением права собственности</w:t>
      </w:r>
      <w:r w:rsidR="0082175F" w:rsidRPr="002C149B">
        <w:rPr>
          <w:sz w:val="28"/>
          <w:szCs w:val="28"/>
        </w:rPr>
        <w:t xml:space="preserve"> или иного вещного права. Расчёт амортизации производится в ведомости на первое число месяца. При этом делаются записи на счетах бухгалтерского учёта:</w:t>
      </w:r>
    </w:p>
    <w:p w:rsidR="0082175F" w:rsidRPr="002C149B" w:rsidRDefault="0082175F" w:rsidP="002C149B">
      <w:pPr>
        <w:spacing w:line="360" w:lineRule="auto"/>
        <w:ind w:firstLine="709"/>
        <w:jc w:val="both"/>
        <w:rPr>
          <w:sz w:val="28"/>
          <w:szCs w:val="28"/>
        </w:rPr>
      </w:pPr>
      <w:r w:rsidRPr="002C149B">
        <w:rPr>
          <w:sz w:val="28"/>
          <w:szCs w:val="28"/>
        </w:rPr>
        <w:t>Д 20 «Основное производство»</w:t>
      </w:r>
    </w:p>
    <w:p w:rsidR="0082175F" w:rsidRPr="002C149B" w:rsidRDefault="0082175F" w:rsidP="002C149B">
      <w:pPr>
        <w:spacing w:line="360" w:lineRule="auto"/>
        <w:ind w:firstLine="709"/>
        <w:jc w:val="both"/>
        <w:rPr>
          <w:sz w:val="28"/>
          <w:szCs w:val="28"/>
        </w:rPr>
      </w:pPr>
      <w:r w:rsidRPr="002C149B">
        <w:rPr>
          <w:sz w:val="28"/>
          <w:szCs w:val="28"/>
        </w:rPr>
        <w:t>Д 23 «Вспомогательные производства»</w:t>
      </w:r>
    </w:p>
    <w:p w:rsidR="0082175F" w:rsidRPr="002C149B" w:rsidRDefault="0082175F" w:rsidP="002C149B">
      <w:pPr>
        <w:spacing w:line="360" w:lineRule="auto"/>
        <w:ind w:firstLine="709"/>
        <w:jc w:val="both"/>
        <w:rPr>
          <w:sz w:val="28"/>
          <w:szCs w:val="28"/>
        </w:rPr>
      </w:pPr>
      <w:r w:rsidRPr="002C149B">
        <w:rPr>
          <w:sz w:val="28"/>
          <w:szCs w:val="28"/>
        </w:rPr>
        <w:t xml:space="preserve">Д 25 «Общепроизводственные расходы» </w:t>
      </w:r>
    </w:p>
    <w:p w:rsidR="0082175F" w:rsidRPr="002C149B" w:rsidRDefault="0082175F" w:rsidP="002C149B">
      <w:pPr>
        <w:spacing w:line="360" w:lineRule="auto"/>
        <w:ind w:firstLine="709"/>
        <w:jc w:val="both"/>
        <w:rPr>
          <w:sz w:val="28"/>
          <w:szCs w:val="28"/>
        </w:rPr>
      </w:pPr>
      <w:r w:rsidRPr="002C149B">
        <w:rPr>
          <w:sz w:val="28"/>
          <w:szCs w:val="28"/>
        </w:rPr>
        <w:t>Д 26 «Общехозяйственные расходы»</w:t>
      </w:r>
    </w:p>
    <w:p w:rsidR="0082175F" w:rsidRPr="002C149B" w:rsidRDefault="0082175F" w:rsidP="002C149B">
      <w:pPr>
        <w:spacing w:line="360" w:lineRule="auto"/>
        <w:ind w:firstLine="709"/>
        <w:jc w:val="both"/>
        <w:rPr>
          <w:sz w:val="28"/>
          <w:szCs w:val="28"/>
        </w:rPr>
      </w:pPr>
      <w:r w:rsidRPr="002C149B">
        <w:rPr>
          <w:sz w:val="28"/>
          <w:szCs w:val="28"/>
        </w:rPr>
        <w:t>Д 44 «Расходы на продажу»</w:t>
      </w:r>
    </w:p>
    <w:p w:rsidR="0082175F" w:rsidRPr="002C149B" w:rsidRDefault="0082175F" w:rsidP="002C149B">
      <w:pPr>
        <w:spacing w:line="360" w:lineRule="auto"/>
        <w:ind w:firstLine="709"/>
        <w:jc w:val="both"/>
        <w:rPr>
          <w:sz w:val="28"/>
          <w:szCs w:val="28"/>
        </w:rPr>
      </w:pPr>
      <w:r w:rsidRPr="002C149B">
        <w:rPr>
          <w:sz w:val="28"/>
          <w:szCs w:val="28"/>
        </w:rPr>
        <w:t>К 02 «Амортизация основных средств».</w:t>
      </w:r>
    </w:p>
    <w:p w:rsidR="0082175F" w:rsidRPr="002C149B" w:rsidRDefault="0082175F" w:rsidP="002C149B">
      <w:pPr>
        <w:spacing w:line="360" w:lineRule="auto"/>
        <w:ind w:firstLine="709"/>
        <w:jc w:val="both"/>
        <w:rPr>
          <w:sz w:val="28"/>
          <w:szCs w:val="28"/>
        </w:rPr>
      </w:pPr>
      <w:r w:rsidRPr="002C149B">
        <w:rPr>
          <w:sz w:val="28"/>
          <w:szCs w:val="28"/>
        </w:rPr>
        <w:t xml:space="preserve">Амортизация объектов основных средств производится одним из </w:t>
      </w:r>
      <w:r w:rsidR="00870181" w:rsidRPr="002C149B">
        <w:rPr>
          <w:sz w:val="28"/>
          <w:szCs w:val="28"/>
        </w:rPr>
        <w:t>следующих</w:t>
      </w:r>
      <w:r w:rsidRPr="002C149B">
        <w:rPr>
          <w:sz w:val="28"/>
          <w:szCs w:val="28"/>
        </w:rPr>
        <w:t xml:space="preserve"> способов:</w:t>
      </w:r>
    </w:p>
    <w:p w:rsidR="0082175F" w:rsidRPr="002C149B" w:rsidRDefault="0082175F" w:rsidP="002C149B">
      <w:pPr>
        <w:numPr>
          <w:ilvl w:val="0"/>
          <w:numId w:val="13"/>
        </w:numPr>
        <w:spacing w:line="360" w:lineRule="auto"/>
        <w:ind w:left="0" w:firstLine="709"/>
        <w:jc w:val="both"/>
        <w:rPr>
          <w:sz w:val="28"/>
          <w:szCs w:val="28"/>
        </w:rPr>
      </w:pPr>
      <w:r w:rsidRPr="002C149B">
        <w:rPr>
          <w:sz w:val="28"/>
          <w:szCs w:val="28"/>
        </w:rPr>
        <w:t>линейным;</w:t>
      </w:r>
    </w:p>
    <w:p w:rsidR="0082175F" w:rsidRPr="002C149B" w:rsidRDefault="0082175F" w:rsidP="002C149B">
      <w:pPr>
        <w:numPr>
          <w:ilvl w:val="0"/>
          <w:numId w:val="13"/>
        </w:numPr>
        <w:spacing w:line="360" w:lineRule="auto"/>
        <w:ind w:left="0" w:firstLine="709"/>
        <w:jc w:val="both"/>
        <w:rPr>
          <w:sz w:val="28"/>
          <w:szCs w:val="28"/>
        </w:rPr>
      </w:pPr>
      <w:r w:rsidRPr="002C149B">
        <w:rPr>
          <w:sz w:val="28"/>
          <w:szCs w:val="28"/>
        </w:rPr>
        <w:t>уменьшаемого остатка;</w:t>
      </w:r>
    </w:p>
    <w:p w:rsidR="0082175F" w:rsidRPr="002C149B" w:rsidRDefault="0082175F" w:rsidP="002C149B">
      <w:pPr>
        <w:numPr>
          <w:ilvl w:val="0"/>
          <w:numId w:val="13"/>
        </w:numPr>
        <w:spacing w:line="360" w:lineRule="auto"/>
        <w:ind w:left="0" w:firstLine="709"/>
        <w:jc w:val="both"/>
        <w:rPr>
          <w:sz w:val="28"/>
          <w:szCs w:val="28"/>
        </w:rPr>
      </w:pPr>
      <w:r w:rsidRPr="002C149B">
        <w:rPr>
          <w:sz w:val="28"/>
          <w:szCs w:val="28"/>
        </w:rPr>
        <w:t>списания стоимости по сумме чисел лет срока полезного использования;</w:t>
      </w:r>
    </w:p>
    <w:p w:rsidR="0082175F" w:rsidRPr="002C149B" w:rsidRDefault="0082175F" w:rsidP="002C149B">
      <w:pPr>
        <w:numPr>
          <w:ilvl w:val="0"/>
          <w:numId w:val="13"/>
        </w:numPr>
        <w:spacing w:line="360" w:lineRule="auto"/>
        <w:ind w:left="0" w:firstLine="709"/>
        <w:jc w:val="both"/>
        <w:rPr>
          <w:sz w:val="28"/>
          <w:szCs w:val="28"/>
        </w:rPr>
      </w:pPr>
      <w:r w:rsidRPr="002C149B">
        <w:rPr>
          <w:sz w:val="28"/>
          <w:szCs w:val="28"/>
        </w:rPr>
        <w:t>списания стоимости пропорционально объёму продукции (работ).</w:t>
      </w:r>
    </w:p>
    <w:p w:rsidR="0082175F" w:rsidRPr="002C149B" w:rsidRDefault="004F1D97" w:rsidP="002C149B">
      <w:pPr>
        <w:spacing w:line="360" w:lineRule="auto"/>
        <w:ind w:firstLine="709"/>
        <w:jc w:val="both"/>
        <w:rPr>
          <w:sz w:val="28"/>
          <w:szCs w:val="28"/>
        </w:rPr>
      </w:pPr>
      <w:r>
        <w:rPr>
          <w:sz w:val="28"/>
          <w:szCs w:val="28"/>
        </w:rPr>
        <w:t>В течение</w:t>
      </w:r>
      <w:r w:rsidR="0082175F" w:rsidRPr="002C149B">
        <w:rPr>
          <w:sz w:val="28"/>
          <w:szCs w:val="28"/>
        </w:rPr>
        <w:t xml:space="preserve"> отчётного года амортизационные отчисления по объектам основных средств начисляются ежемесячно независимо от способа начисления в размере 1/12 годовой суммы.</w:t>
      </w:r>
    </w:p>
    <w:p w:rsidR="0082175F" w:rsidRPr="002C149B" w:rsidRDefault="0082175F" w:rsidP="002C149B">
      <w:pPr>
        <w:spacing w:line="360" w:lineRule="auto"/>
        <w:ind w:firstLine="709"/>
        <w:jc w:val="both"/>
        <w:rPr>
          <w:sz w:val="28"/>
          <w:szCs w:val="28"/>
        </w:rPr>
      </w:pPr>
      <w:r w:rsidRPr="002C149B">
        <w:rPr>
          <w:sz w:val="28"/>
          <w:szCs w:val="28"/>
        </w:rPr>
        <w:t>Объекты основных средств стоимость более 20 тыс.руб. за единицу разрешается списывать на затраты</w:t>
      </w:r>
      <w:r w:rsidR="006C61BA" w:rsidRPr="002C149B">
        <w:rPr>
          <w:sz w:val="28"/>
          <w:szCs w:val="28"/>
        </w:rPr>
        <w:t xml:space="preserve"> на производство по мере отпуска их в производство или эксплуатацию по мере начисления амортизации.</w:t>
      </w:r>
    </w:p>
    <w:p w:rsidR="006C61BA" w:rsidRPr="002C149B" w:rsidRDefault="006C61BA" w:rsidP="002C149B">
      <w:pPr>
        <w:spacing w:line="360" w:lineRule="auto"/>
        <w:ind w:firstLine="709"/>
        <w:jc w:val="both"/>
        <w:rPr>
          <w:sz w:val="28"/>
          <w:szCs w:val="28"/>
        </w:rPr>
      </w:pPr>
      <w:r w:rsidRPr="002C149B">
        <w:rPr>
          <w:sz w:val="28"/>
          <w:szCs w:val="28"/>
        </w:rPr>
        <w:t>При начислении амортизации по объектам основных средств, полученным по договору дарения, на сумму начисленной амортизации одновременно делаются следующие бухгалтерские записи:</w:t>
      </w:r>
    </w:p>
    <w:p w:rsidR="006C61BA" w:rsidRPr="002C149B" w:rsidRDefault="006C61BA" w:rsidP="002C149B">
      <w:pPr>
        <w:spacing w:line="360" w:lineRule="auto"/>
        <w:ind w:firstLine="709"/>
        <w:jc w:val="both"/>
        <w:rPr>
          <w:sz w:val="28"/>
          <w:szCs w:val="28"/>
        </w:rPr>
      </w:pPr>
      <w:r w:rsidRPr="002C149B">
        <w:rPr>
          <w:sz w:val="28"/>
          <w:szCs w:val="28"/>
        </w:rPr>
        <w:t>Д 98 «Доходы будущих периодов» субсчёт 98.3 «Безвозмездные поступления»</w:t>
      </w:r>
    </w:p>
    <w:p w:rsidR="006C61BA" w:rsidRPr="002C149B" w:rsidRDefault="006C61BA" w:rsidP="002C149B">
      <w:pPr>
        <w:spacing w:line="360" w:lineRule="auto"/>
        <w:ind w:firstLine="709"/>
        <w:jc w:val="both"/>
        <w:rPr>
          <w:sz w:val="28"/>
          <w:szCs w:val="28"/>
        </w:rPr>
      </w:pPr>
      <w:r w:rsidRPr="002C149B">
        <w:rPr>
          <w:sz w:val="28"/>
          <w:szCs w:val="28"/>
        </w:rPr>
        <w:t>К 91 «Прочие доходы и расходы» 91.1 «Прочие доходы».</w:t>
      </w:r>
    </w:p>
    <w:p w:rsidR="006C61BA" w:rsidRPr="002C149B" w:rsidRDefault="006C61BA" w:rsidP="002C149B">
      <w:pPr>
        <w:spacing w:line="360" w:lineRule="auto"/>
        <w:ind w:firstLine="709"/>
        <w:jc w:val="both"/>
        <w:rPr>
          <w:sz w:val="28"/>
          <w:szCs w:val="28"/>
        </w:rPr>
      </w:pPr>
      <w:r w:rsidRPr="002C149B">
        <w:rPr>
          <w:sz w:val="28"/>
          <w:szCs w:val="28"/>
        </w:rPr>
        <w:t>Амортизационные отчисления не начисляются:</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объектам внешнего благоустройства и другим аналогичным объектам лесного и дорожного хозяйства;</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приобретённым изданиям (книги, брошюры и т.п.);</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объектам жилищного фонда, если они не используются для получения дохода;</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специализированным сооружениям судоходной обстановки и т.п. объектам;</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продуктивному скоту;</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многолетним насаждениям;</w:t>
      </w:r>
    </w:p>
    <w:p w:rsidR="006C61BA" w:rsidRPr="002C149B" w:rsidRDefault="006C61BA" w:rsidP="002C149B">
      <w:pPr>
        <w:numPr>
          <w:ilvl w:val="0"/>
          <w:numId w:val="14"/>
        </w:numPr>
        <w:spacing w:line="360" w:lineRule="auto"/>
        <w:ind w:left="0" w:firstLine="709"/>
        <w:jc w:val="both"/>
        <w:rPr>
          <w:sz w:val="28"/>
          <w:szCs w:val="28"/>
        </w:rPr>
      </w:pPr>
      <w:r w:rsidRPr="002C149B">
        <w:rPr>
          <w:sz w:val="28"/>
          <w:szCs w:val="28"/>
        </w:rPr>
        <w:t>по экспонатам животного мира в зоопарках и других аналогичных учреждениях</w:t>
      </w:r>
      <w:r w:rsidR="00021E89" w:rsidRPr="002C149B">
        <w:rPr>
          <w:sz w:val="28"/>
          <w:szCs w:val="28"/>
        </w:rPr>
        <w:t>;</w:t>
      </w:r>
    </w:p>
    <w:p w:rsidR="00021E89" w:rsidRPr="002C149B" w:rsidRDefault="00021E89" w:rsidP="002C149B">
      <w:pPr>
        <w:numPr>
          <w:ilvl w:val="0"/>
          <w:numId w:val="14"/>
        </w:numPr>
        <w:spacing w:line="360" w:lineRule="auto"/>
        <w:ind w:left="0" w:firstLine="709"/>
        <w:jc w:val="both"/>
        <w:rPr>
          <w:sz w:val="28"/>
          <w:szCs w:val="28"/>
        </w:rPr>
      </w:pPr>
      <w:r w:rsidRPr="002C149B">
        <w:rPr>
          <w:sz w:val="28"/>
          <w:szCs w:val="28"/>
        </w:rPr>
        <w:t>в период восстановления объекта, продолжительность которого превышает 12 месяцев;</w:t>
      </w:r>
    </w:p>
    <w:p w:rsidR="00021E89" w:rsidRPr="002C149B" w:rsidRDefault="00021E89" w:rsidP="002C149B">
      <w:pPr>
        <w:numPr>
          <w:ilvl w:val="0"/>
          <w:numId w:val="14"/>
        </w:numPr>
        <w:spacing w:line="360" w:lineRule="auto"/>
        <w:ind w:left="0" w:firstLine="709"/>
        <w:jc w:val="both"/>
        <w:rPr>
          <w:sz w:val="28"/>
          <w:szCs w:val="28"/>
        </w:rPr>
      </w:pPr>
      <w:r w:rsidRPr="002C149B">
        <w:rPr>
          <w:sz w:val="28"/>
          <w:szCs w:val="28"/>
        </w:rPr>
        <w:t>по основным средствам, переведённым по решению руководителя предприятия на консервацию на срок более трёх месяцев.</w:t>
      </w:r>
    </w:p>
    <w:p w:rsidR="00021E89" w:rsidRPr="002C149B" w:rsidRDefault="00021E89" w:rsidP="002C149B">
      <w:pPr>
        <w:spacing w:line="360" w:lineRule="auto"/>
        <w:ind w:firstLine="709"/>
        <w:jc w:val="both"/>
        <w:rPr>
          <w:sz w:val="28"/>
          <w:szCs w:val="28"/>
        </w:rPr>
      </w:pPr>
      <w:r w:rsidRPr="002C149B">
        <w:rPr>
          <w:sz w:val="28"/>
          <w:szCs w:val="28"/>
        </w:rPr>
        <w:t>Не подлежат амортизации объекты основных средств</w:t>
      </w:r>
      <w:r w:rsidR="004F1D97">
        <w:rPr>
          <w:sz w:val="28"/>
          <w:szCs w:val="28"/>
        </w:rPr>
        <w:t>,</w:t>
      </w:r>
      <w:r w:rsidRPr="002C149B">
        <w:rPr>
          <w:sz w:val="28"/>
          <w:szCs w:val="28"/>
        </w:rPr>
        <w:t xml:space="preserve"> потребительские свойства которых с течением времени не изменяются (</w:t>
      </w:r>
      <w:r w:rsidR="002A1170" w:rsidRPr="002C149B">
        <w:rPr>
          <w:sz w:val="28"/>
          <w:szCs w:val="28"/>
        </w:rPr>
        <w:t>например</w:t>
      </w:r>
      <w:r w:rsidRPr="002C149B">
        <w:rPr>
          <w:sz w:val="28"/>
          <w:szCs w:val="28"/>
        </w:rPr>
        <w:t xml:space="preserve">, земельные участки и объекты природопользования), </w:t>
      </w:r>
      <w:r w:rsidR="002A1170" w:rsidRPr="002C149B">
        <w:rPr>
          <w:sz w:val="28"/>
          <w:szCs w:val="28"/>
        </w:rPr>
        <w:t>объекты,</w:t>
      </w:r>
      <w:r w:rsidRPr="002C149B">
        <w:rPr>
          <w:sz w:val="28"/>
          <w:szCs w:val="28"/>
        </w:rPr>
        <w:t xml:space="preserve"> относимые к музейным предметам и музейным коллекциям.</w:t>
      </w:r>
    </w:p>
    <w:p w:rsidR="00D14BA1" w:rsidRPr="002C149B" w:rsidRDefault="00D14BA1" w:rsidP="002C149B">
      <w:pPr>
        <w:spacing w:line="360" w:lineRule="auto"/>
        <w:ind w:firstLine="709"/>
        <w:jc w:val="both"/>
        <w:rPr>
          <w:sz w:val="28"/>
          <w:szCs w:val="28"/>
        </w:rPr>
      </w:pPr>
    </w:p>
    <w:p w:rsidR="002A1170" w:rsidRPr="004F1D97" w:rsidRDefault="00D14BA1" w:rsidP="002C149B">
      <w:pPr>
        <w:spacing w:line="360" w:lineRule="auto"/>
        <w:ind w:firstLine="709"/>
        <w:jc w:val="both"/>
        <w:rPr>
          <w:b/>
          <w:bCs/>
          <w:sz w:val="28"/>
          <w:szCs w:val="28"/>
        </w:rPr>
      </w:pPr>
      <w:r w:rsidRPr="004F1D97">
        <w:rPr>
          <w:b/>
          <w:bCs/>
          <w:sz w:val="28"/>
          <w:szCs w:val="28"/>
        </w:rPr>
        <w:t xml:space="preserve">5.4. </w:t>
      </w:r>
      <w:r w:rsidR="002A1170" w:rsidRPr="004F1D97">
        <w:rPr>
          <w:b/>
          <w:bCs/>
          <w:sz w:val="28"/>
          <w:szCs w:val="28"/>
        </w:rPr>
        <w:t>Учёт ремонтов основных средств</w:t>
      </w:r>
    </w:p>
    <w:p w:rsidR="00D14BA1" w:rsidRPr="002C149B" w:rsidRDefault="00D14BA1" w:rsidP="002C149B">
      <w:pPr>
        <w:spacing w:line="360" w:lineRule="auto"/>
        <w:ind w:firstLine="709"/>
        <w:jc w:val="both"/>
        <w:rPr>
          <w:sz w:val="28"/>
          <w:szCs w:val="28"/>
        </w:rPr>
      </w:pPr>
    </w:p>
    <w:p w:rsidR="00CE28B5" w:rsidRPr="002C149B" w:rsidRDefault="00CE28B5" w:rsidP="002C149B">
      <w:pPr>
        <w:spacing w:line="360" w:lineRule="auto"/>
        <w:ind w:firstLine="709"/>
        <w:jc w:val="both"/>
        <w:rPr>
          <w:sz w:val="28"/>
          <w:szCs w:val="28"/>
        </w:rPr>
      </w:pPr>
      <w:r w:rsidRPr="002C149B">
        <w:rPr>
          <w:sz w:val="28"/>
          <w:szCs w:val="28"/>
        </w:rPr>
        <w:t>С целью поддержания основных средств в рабочем состоянии на предприятии производят капитальный, средний и текущий ремонты основных средств в соответствии с планами и графиками производства работ. В зависимости от способа производства работ различают ремонт, осуществляемый путём привлечения специализированных организаций (подрядный способ) и своими силами (хозяйственный способ).</w:t>
      </w:r>
    </w:p>
    <w:p w:rsidR="00CE28B5" w:rsidRPr="002C149B" w:rsidRDefault="00CE28B5" w:rsidP="002C149B">
      <w:pPr>
        <w:spacing w:line="360" w:lineRule="auto"/>
        <w:ind w:firstLine="709"/>
        <w:jc w:val="both"/>
        <w:rPr>
          <w:sz w:val="28"/>
          <w:szCs w:val="28"/>
        </w:rPr>
      </w:pPr>
      <w:r w:rsidRPr="002C149B">
        <w:rPr>
          <w:sz w:val="28"/>
          <w:szCs w:val="28"/>
        </w:rPr>
        <w:t>В соответствии с действующими нормативными документами фактические затраты по всем видам ремонтов основных средств включаются в затраты предприятия без налога на добавленную стоимость, за исключением случаев, когда осуществляется ремонт основных средств, приобретённых для производства продукции, освобождённой от уплаты налога на добавленную стоимость.</w:t>
      </w:r>
    </w:p>
    <w:p w:rsidR="00CE28B5" w:rsidRPr="002C149B" w:rsidRDefault="00CE28B5" w:rsidP="002C149B">
      <w:pPr>
        <w:spacing w:line="360" w:lineRule="auto"/>
        <w:ind w:firstLine="709"/>
        <w:jc w:val="both"/>
        <w:rPr>
          <w:sz w:val="28"/>
          <w:szCs w:val="28"/>
        </w:rPr>
      </w:pPr>
      <w:r w:rsidRPr="002C149B">
        <w:rPr>
          <w:sz w:val="28"/>
          <w:szCs w:val="28"/>
        </w:rPr>
        <w:t>При формировании учётной политики предприятие может выбрать один из следующих предусмотренных законодательством способов учёта затрат на проведение ремонта основных средств:</w:t>
      </w:r>
    </w:p>
    <w:p w:rsidR="00CE28B5" w:rsidRPr="002C149B" w:rsidRDefault="00CE28B5" w:rsidP="002C149B">
      <w:pPr>
        <w:numPr>
          <w:ilvl w:val="0"/>
          <w:numId w:val="15"/>
        </w:numPr>
        <w:spacing w:line="360" w:lineRule="auto"/>
        <w:ind w:left="0" w:firstLine="709"/>
        <w:jc w:val="both"/>
        <w:rPr>
          <w:sz w:val="28"/>
          <w:szCs w:val="28"/>
        </w:rPr>
      </w:pPr>
      <w:r w:rsidRPr="002C149B">
        <w:rPr>
          <w:sz w:val="28"/>
          <w:szCs w:val="28"/>
        </w:rPr>
        <w:t>по фактическим затратам;</w:t>
      </w:r>
    </w:p>
    <w:p w:rsidR="00CE28B5" w:rsidRPr="002C149B" w:rsidRDefault="00CE28B5" w:rsidP="002C149B">
      <w:pPr>
        <w:numPr>
          <w:ilvl w:val="0"/>
          <w:numId w:val="15"/>
        </w:numPr>
        <w:spacing w:line="360" w:lineRule="auto"/>
        <w:ind w:left="0" w:firstLine="709"/>
        <w:jc w:val="both"/>
        <w:rPr>
          <w:sz w:val="28"/>
          <w:szCs w:val="28"/>
        </w:rPr>
      </w:pPr>
      <w:r w:rsidRPr="002C149B">
        <w:rPr>
          <w:sz w:val="28"/>
          <w:szCs w:val="28"/>
        </w:rPr>
        <w:t>с использованием счёта расходов будущих периодов;</w:t>
      </w:r>
    </w:p>
    <w:p w:rsidR="00CE28B5" w:rsidRPr="002C149B" w:rsidRDefault="00CE28B5" w:rsidP="002C149B">
      <w:pPr>
        <w:numPr>
          <w:ilvl w:val="0"/>
          <w:numId w:val="15"/>
        </w:numPr>
        <w:spacing w:line="360" w:lineRule="auto"/>
        <w:ind w:left="0" w:firstLine="709"/>
        <w:jc w:val="both"/>
        <w:rPr>
          <w:sz w:val="28"/>
          <w:szCs w:val="28"/>
        </w:rPr>
      </w:pPr>
      <w:r w:rsidRPr="002C149B">
        <w:rPr>
          <w:sz w:val="28"/>
          <w:szCs w:val="28"/>
        </w:rPr>
        <w:t>путём создания резерва на проведение ремонта.</w:t>
      </w:r>
    </w:p>
    <w:p w:rsidR="00CE28B5" w:rsidRPr="002C149B" w:rsidRDefault="00CE28B5" w:rsidP="002C149B">
      <w:pPr>
        <w:spacing w:line="360" w:lineRule="auto"/>
        <w:ind w:firstLine="709"/>
        <w:jc w:val="both"/>
        <w:rPr>
          <w:sz w:val="28"/>
          <w:szCs w:val="28"/>
        </w:rPr>
      </w:pPr>
      <w:r w:rsidRPr="002C149B">
        <w:rPr>
          <w:sz w:val="28"/>
          <w:szCs w:val="28"/>
        </w:rPr>
        <w:t>По фактическим затратам целесообразно учитывать затраты, связанные с проведением ремонтных работ, которые не имеют регулярного характера и не требуют значительных денежных средств. При применении этого способа</w:t>
      </w:r>
      <w:r w:rsidR="003B182D" w:rsidRPr="002C149B">
        <w:rPr>
          <w:sz w:val="28"/>
          <w:szCs w:val="28"/>
        </w:rPr>
        <w:t xml:space="preserve"> учёта расходы на проведение ремонтных работ отражаются в учёте по мере их возникновения и включаются в себестоимость того отчётного периода, когда они имели место. Используются счета учёта затрат:</w:t>
      </w:r>
    </w:p>
    <w:p w:rsidR="003B182D" w:rsidRPr="002C149B" w:rsidRDefault="003B182D" w:rsidP="002C149B">
      <w:pPr>
        <w:spacing w:line="360" w:lineRule="auto"/>
        <w:ind w:firstLine="709"/>
        <w:jc w:val="both"/>
        <w:rPr>
          <w:sz w:val="28"/>
          <w:szCs w:val="28"/>
        </w:rPr>
      </w:pPr>
      <w:r w:rsidRPr="002C149B">
        <w:rPr>
          <w:sz w:val="28"/>
          <w:szCs w:val="28"/>
        </w:rPr>
        <w:t>20 «Основное производство</w:t>
      </w:r>
    </w:p>
    <w:p w:rsidR="003B182D" w:rsidRPr="002C149B" w:rsidRDefault="003B182D" w:rsidP="002C149B">
      <w:pPr>
        <w:spacing w:line="360" w:lineRule="auto"/>
        <w:ind w:firstLine="709"/>
        <w:jc w:val="both"/>
        <w:rPr>
          <w:sz w:val="28"/>
          <w:szCs w:val="28"/>
        </w:rPr>
      </w:pPr>
      <w:r w:rsidRPr="002C149B">
        <w:rPr>
          <w:sz w:val="28"/>
          <w:szCs w:val="28"/>
        </w:rPr>
        <w:t>23 «Вспомогательные производства»</w:t>
      </w:r>
    </w:p>
    <w:p w:rsidR="003B182D" w:rsidRPr="002C149B" w:rsidRDefault="003B182D" w:rsidP="002C149B">
      <w:pPr>
        <w:spacing w:line="360" w:lineRule="auto"/>
        <w:ind w:firstLine="709"/>
        <w:jc w:val="both"/>
        <w:rPr>
          <w:sz w:val="28"/>
          <w:szCs w:val="28"/>
        </w:rPr>
      </w:pPr>
      <w:r w:rsidRPr="002C149B">
        <w:rPr>
          <w:sz w:val="28"/>
          <w:szCs w:val="28"/>
        </w:rPr>
        <w:t>25 «Общепроизводственные расходы»</w:t>
      </w:r>
    </w:p>
    <w:p w:rsidR="003B182D" w:rsidRPr="002C149B" w:rsidRDefault="003B182D" w:rsidP="002C149B">
      <w:pPr>
        <w:spacing w:line="360" w:lineRule="auto"/>
        <w:ind w:firstLine="709"/>
        <w:jc w:val="both"/>
        <w:rPr>
          <w:sz w:val="28"/>
          <w:szCs w:val="28"/>
        </w:rPr>
      </w:pPr>
      <w:r w:rsidRPr="002C149B">
        <w:rPr>
          <w:sz w:val="28"/>
          <w:szCs w:val="28"/>
        </w:rPr>
        <w:t>26 «Общехозяйственные расходы»</w:t>
      </w:r>
    </w:p>
    <w:p w:rsidR="003B182D" w:rsidRPr="002C149B" w:rsidRDefault="003B182D" w:rsidP="002C149B">
      <w:pPr>
        <w:spacing w:line="360" w:lineRule="auto"/>
        <w:ind w:firstLine="709"/>
        <w:jc w:val="both"/>
        <w:rPr>
          <w:sz w:val="28"/>
          <w:szCs w:val="28"/>
        </w:rPr>
      </w:pPr>
      <w:r w:rsidRPr="002C149B">
        <w:rPr>
          <w:sz w:val="28"/>
          <w:szCs w:val="28"/>
        </w:rPr>
        <w:t>44 «Расходы на продажу»</w:t>
      </w:r>
    </w:p>
    <w:p w:rsidR="003B182D" w:rsidRPr="002C149B" w:rsidRDefault="003B182D" w:rsidP="002C149B">
      <w:pPr>
        <w:spacing w:line="360" w:lineRule="auto"/>
        <w:ind w:firstLine="709"/>
        <w:jc w:val="both"/>
        <w:rPr>
          <w:sz w:val="28"/>
          <w:szCs w:val="28"/>
        </w:rPr>
      </w:pPr>
      <w:r w:rsidRPr="002C149B">
        <w:rPr>
          <w:sz w:val="28"/>
          <w:szCs w:val="28"/>
        </w:rPr>
        <w:t>При неравномерном проведении ремонтных работ, а также в случае осуществления единовременных расходов на ремонт объектов основных средств для их равномерного включения в состав производственных затрат можно фактически произведённые расходы предварительно отражать на счёте 97 «Расходы будущих периодов» с последующим включением в состав производственных затрат в установленном предприятием порядке.</w:t>
      </w:r>
    </w:p>
    <w:p w:rsidR="003B182D" w:rsidRPr="002C149B" w:rsidRDefault="003B182D" w:rsidP="002C149B">
      <w:pPr>
        <w:spacing w:line="360" w:lineRule="auto"/>
        <w:ind w:firstLine="709"/>
        <w:jc w:val="both"/>
        <w:rPr>
          <w:sz w:val="28"/>
          <w:szCs w:val="28"/>
        </w:rPr>
      </w:pPr>
      <w:r w:rsidRPr="002C149B">
        <w:rPr>
          <w:sz w:val="28"/>
          <w:szCs w:val="28"/>
        </w:rPr>
        <w:t>На предприятии с большим количеством объектов основных производственных фондов, требующих значительных расходов на проведение ремонтных работ, а также с сезонным характером проведения ремонтов рекомендуется создавать резервы на проведение ремонта. Используется счёт 96 «Резервы предстоящих расходов» для создания резерва (субсчёт «Резерв на проведение ремонта).</w:t>
      </w:r>
    </w:p>
    <w:p w:rsidR="003B182D" w:rsidRPr="002C149B" w:rsidRDefault="003B182D" w:rsidP="002C149B">
      <w:pPr>
        <w:spacing w:line="360" w:lineRule="auto"/>
        <w:ind w:firstLine="709"/>
        <w:jc w:val="both"/>
        <w:rPr>
          <w:sz w:val="28"/>
          <w:szCs w:val="28"/>
        </w:rPr>
      </w:pPr>
      <w:r w:rsidRPr="002C149B">
        <w:rPr>
          <w:sz w:val="28"/>
          <w:szCs w:val="28"/>
        </w:rPr>
        <w:t>Резерв на проведение ремонта создаётся на один финансовый год. Не израсходованные в конце отчётного года средства резервного фонда на проведение ремонтных работ относятся на финансовые резу</w:t>
      </w:r>
      <w:r w:rsidR="00B561C5" w:rsidRPr="002C149B">
        <w:rPr>
          <w:sz w:val="28"/>
          <w:szCs w:val="28"/>
        </w:rPr>
        <w:t>льтаты деятельности организации:</w:t>
      </w:r>
    </w:p>
    <w:p w:rsidR="00B561C5" w:rsidRPr="002C149B" w:rsidRDefault="00B561C5" w:rsidP="002C149B">
      <w:pPr>
        <w:spacing w:line="360" w:lineRule="auto"/>
        <w:ind w:firstLine="709"/>
        <w:jc w:val="both"/>
        <w:rPr>
          <w:sz w:val="28"/>
          <w:szCs w:val="28"/>
        </w:rPr>
      </w:pPr>
      <w:r w:rsidRPr="002C149B">
        <w:rPr>
          <w:sz w:val="28"/>
          <w:szCs w:val="28"/>
        </w:rPr>
        <w:t>Д 96 «Резервы предстоящих расходов» субсчёт «Резерв на проведение ремонта»</w:t>
      </w:r>
    </w:p>
    <w:p w:rsidR="00B561C5" w:rsidRPr="002C149B" w:rsidRDefault="00B561C5" w:rsidP="002C149B">
      <w:pPr>
        <w:spacing w:line="360" w:lineRule="auto"/>
        <w:ind w:firstLine="709"/>
        <w:jc w:val="both"/>
        <w:rPr>
          <w:sz w:val="28"/>
          <w:szCs w:val="28"/>
        </w:rPr>
      </w:pPr>
      <w:r w:rsidRPr="002C149B">
        <w:rPr>
          <w:sz w:val="28"/>
          <w:szCs w:val="28"/>
        </w:rPr>
        <w:t>К 99 «Прибыли и убытки».</w:t>
      </w:r>
    </w:p>
    <w:p w:rsidR="00B561C5" w:rsidRPr="002C149B" w:rsidRDefault="00B561C5" w:rsidP="002C149B">
      <w:pPr>
        <w:spacing w:line="360" w:lineRule="auto"/>
        <w:ind w:firstLine="709"/>
        <w:jc w:val="both"/>
        <w:rPr>
          <w:sz w:val="28"/>
          <w:szCs w:val="28"/>
        </w:rPr>
      </w:pPr>
      <w:r w:rsidRPr="002C149B">
        <w:rPr>
          <w:sz w:val="28"/>
          <w:szCs w:val="28"/>
        </w:rPr>
        <w:t>Если на конец отчётного года средств резерва на ремонтные работы оказалось недостаточно, то делается дополнительное начисление:</w:t>
      </w:r>
    </w:p>
    <w:p w:rsidR="00B561C5" w:rsidRPr="002C149B" w:rsidRDefault="00B561C5" w:rsidP="002C149B">
      <w:pPr>
        <w:spacing w:line="360" w:lineRule="auto"/>
        <w:ind w:firstLine="709"/>
        <w:jc w:val="both"/>
        <w:rPr>
          <w:sz w:val="28"/>
          <w:szCs w:val="28"/>
        </w:rPr>
      </w:pPr>
      <w:r w:rsidRPr="002C149B">
        <w:rPr>
          <w:sz w:val="28"/>
          <w:szCs w:val="28"/>
        </w:rPr>
        <w:t>Д 20 «Основное производство»</w:t>
      </w:r>
    </w:p>
    <w:p w:rsidR="00B561C5" w:rsidRPr="002C149B" w:rsidRDefault="00B561C5" w:rsidP="002C149B">
      <w:pPr>
        <w:spacing w:line="360" w:lineRule="auto"/>
        <w:ind w:firstLine="709"/>
        <w:jc w:val="both"/>
        <w:rPr>
          <w:sz w:val="28"/>
          <w:szCs w:val="28"/>
        </w:rPr>
      </w:pPr>
      <w:r w:rsidRPr="002C149B">
        <w:rPr>
          <w:sz w:val="28"/>
          <w:szCs w:val="28"/>
        </w:rPr>
        <w:t>Д 23 «Вспомогательные производства»</w:t>
      </w:r>
    </w:p>
    <w:p w:rsidR="00B561C5" w:rsidRPr="002C149B" w:rsidRDefault="00B561C5" w:rsidP="002C149B">
      <w:pPr>
        <w:spacing w:line="360" w:lineRule="auto"/>
        <w:ind w:firstLine="709"/>
        <w:jc w:val="both"/>
        <w:rPr>
          <w:sz w:val="28"/>
          <w:szCs w:val="28"/>
        </w:rPr>
      </w:pPr>
      <w:r w:rsidRPr="002C149B">
        <w:rPr>
          <w:sz w:val="28"/>
          <w:szCs w:val="28"/>
        </w:rPr>
        <w:t>Д 25 «Общепроизводственные расходы»</w:t>
      </w:r>
    </w:p>
    <w:p w:rsidR="00B561C5" w:rsidRPr="002C149B" w:rsidRDefault="00B561C5" w:rsidP="002C149B">
      <w:pPr>
        <w:spacing w:line="360" w:lineRule="auto"/>
        <w:ind w:firstLine="709"/>
        <w:jc w:val="both"/>
        <w:rPr>
          <w:sz w:val="28"/>
          <w:szCs w:val="28"/>
        </w:rPr>
      </w:pPr>
      <w:r w:rsidRPr="002C149B">
        <w:rPr>
          <w:sz w:val="28"/>
          <w:szCs w:val="28"/>
        </w:rPr>
        <w:t>Д 26 «Общехозяйственные расходы»</w:t>
      </w:r>
    </w:p>
    <w:p w:rsidR="00B561C5" w:rsidRPr="002C149B" w:rsidRDefault="00B561C5" w:rsidP="002C149B">
      <w:pPr>
        <w:spacing w:line="360" w:lineRule="auto"/>
        <w:ind w:firstLine="709"/>
        <w:jc w:val="both"/>
        <w:rPr>
          <w:sz w:val="28"/>
          <w:szCs w:val="28"/>
        </w:rPr>
      </w:pPr>
      <w:r w:rsidRPr="002C149B">
        <w:rPr>
          <w:sz w:val="28"/>
          <w:szCs w:val="28"/>
        </w:rPr>
        <w:t>Д 44 «Расходы на продажу»</w:t>
      </w:r>
    </w:p>
    <w:p w:rsidR="00B561C5" w:rsidRPr="002C149B" w:rsidRDefault="00B561C5" w:rsidP="002C149B">
      <w:pPr>
        <w:spacing w:line="360" w:lineRule="auto"/>
        <w:ind w:firstLine="709"/>
        <w:jc w:val="both"/>
        <w:rPr>
          <w:sz w:val="28"/>
          <w:szCs w:val="28"/>
        </w:rPr>
      </w:pPr>
      <w:r w:rsidRPr="002C149B">
        <w:rPr>
          <w:sz w:val="28"/>
          <w:szCs w:val="28"/>
        </w:rPr>
        <w:t>К 96 «Резервы предстоящих расходов» субсчёт «Резерв на проведение ремонта».</w:t>
      </w:r>
    </w:p>
    <w:p w:rsidR="00B561C5" w:rsidRPr="002C149B" w:rsidRDefault="00B561C5" w:rsidP="002C149B">
      <w:pPr>
        <w:spacing w:line="360" w:lineRule="auto"/>
        <w:ind w:firstLine="709"/>
        <w:jc w:val="both"/>
        <w:rPr>
          <w:sz w:val="28"/>
          <w:szCs w:val="28"/>
        </w:rPr>
      </w:pPr>
      <w:r w:rsidRPr="002C149B">
        <w:rPr>
          <w:sz w:val="28"/>
          <w:szCs w:val="28"/>
        </w:rPr>
        <w:t>Учёт ремонтов при подрядном способе проведения работ</w:t>
      </w:r>
    </w:p>
    <w:p w:rsidR="00B561C5" w:rsidRPr="002C149B" w:rsidRDefault="00B561C5" w:rsidP="002C149B">
      <w:pPr>
        <w:spacing w:line="360" w:lineRule="auto"/>
        <w:ind w:firstLine="709"/>
        <w:jc w:val="both"/>
        <w:rPr>
          <w:sz w:val="28"/>
          <w:szCs w:val="28"/>
        </w:rPr>
      </w:pPr>
      <w:r w:rsidRPr="002C149B">
        <w:rPr>
          <w:sz w:val="28"/>
          <w:szCs w:val="28"/>
        </w:rPr>
        <w:t>На сумму акцептованных счетов подрядчика за выполнение работы по текущему и капитальному ремонту основных средств делаются записи на счетах бухгалтерского учёта:</w:t>
      </w:r>
    </w:p>
    <w:p w:rsidR="00B561C5" w:rsidRPr="002C149B" w:rsidRDefault="00B561C5" w:rsidP="002C149B">
      <w:pPr>
        <w:spacing w:line="360" w:lineRule="auto"/>
        <w:ind w:firstLine="709"/>
        <w:jc w:val="both"/>
        <w:rPr>
          <w:sz w:val="28"/>
          <w:szCs w:val="28"/>
        </w:rPr>
      </w:pPr>
      <w:r w:rsidRPr="002C149B">
        <w:rPr>
          <w:sz w:val="28"/>
          <w:szCs w:val="28"/>
        </w:rPr>
        <w:t>На стоимость работ по ремонту основных средств:</w:t>
      </w:r>
    </w:p>
    <w:p w:rsidR="00B561C5" w:rsidRPr="002C149B" w:rsidRDefault="00B561C5" w:rsidP="002C149B">
      <w:pPr>
        <w:spacing w:line="360" w:lineRule="auto"/>
        <w:ind w:firstLine="709"/>
        <w:jc w:val="both"/>
        <w:rPr>
          <w:sz w:val="28"/>
          <w:szCs w:val="28"/>
        </w:rPr>
      </w:pPr>
      <w:r w:rsidRPr="002C149B">
        <w:rPr>
          <w:sz w:val="28"/>
          <w:szCs w:val="28"/>
        </w:rPr>
        <w:t>Д 23 «Вспомогательные производства»</w:t>
      </w:r>
    </w:p>
    <w:p w:rsidR="00B561C5" w:rsidRPr="002C149B" w:rsidRDefault="00B561C5" w:rsidP="002C149B">
      <w:pPr>
        <w:spacing w:line="360" w:lineRule="auto"/>
        <w:ind w:firstLine="709"/>
        <w:jc w:val="both"/>
        <w:rPr>
          <w:sz w:val="28"/>
          <w:szCs w:val="28"/>
        </w:rPr>
      </w:pPr>
      <w:r w:rsidRPr="002C149B">
        <w:rPr>
          <w:sz w:val="28"/>
          <w:szCs w:val="28"/>
        </w:rPr>
        <w:t>Д 26 «Общехозяйственные расходы»</w:t>
      </w:r>
    </w:p>
    <w:p w:rsidR="00B561C5" w:rsidRPr="002C149B" w:rsidRDefault="00B561C5" w:rsidP="002C149B">
      <w:pPr>
        <w:spacing w:line="360" w:lineRule="auto"/>
        <w:ind w:firstLine="709"/>
        <w:jc w:val="both"/>
        <w:rPr>
          <w:sz w:val="28"/>
          <w:szCs w:val="28"/>
        </w:rPr>
      </w:pPr>
      <w:r w:rsidRPr="002C149B">
        <w:rPr>
          <w:sz w:val="28"/>
          <w:szCs w:val="28"/>
        </w:rPr>
        <w:t>Д 29 «Обслуживающие производства и хозяйства»</w:t>
      </w:r>
    </w:p>
    <w:p w:rsidR="00B561C5" w:rsidRPr="002C149B" w:rsidRDefault="00B561C5" w:rsidP="002C149B">
      <w:pPr>
        <w:spacing w:line="360" w:lineRule="auto"/>
        <w:ind w:firstLine="709"/>
        <w:jc w:val="both"/>
        <w:rPr>
          <w:sz w:val="28"/>
          <w:szCs w:val="28"/>
        </w:rPr>
      </w:pPr>
      <w:r w:rsidRPr="002C149B">
        <w:rPr>
          <w:sz w:val="28"/>
          <w:szCs w:val="28"/>
        </w:rPr>
        <w:t>К 60 «Расчёты с поставщиками и подрядчиками».</w:t>
      </w:r>
    </w:p>
    <w:p w:rsidR="00B561C5" w:rsidRPr="002C149B" w:rsidRDefault="00B561C5" w:rsidP="002C149B">
      <w:pPr>
        <w:spacing w:line="360" w:lineRule="auto"/>
        <w:ind w:firstLine="709"/>
        <w:jc w:val="both"/>
        <w:rPr>
          <w:sz w:val="28"/>
          <w:szCs w:val="28"/>
        </w:rPr>
      </w:pPr>
      <w:r w:rsidRPr="002C149B">
        <w:rPr>
          <w:sz w:val="28"/>
          <w:szCs w:val="28"/>
        </w:rPr>
        <w:t>На сумму НДС:</w:t>
      </w:r>
    </w:p>
    <w:p w:rsidR="00B561C5" w:rsidRPr="002C149B" w:rsidRDefault="00B561C5" w:rsidP="002C149B">
      <w:pPr>
        <w:spacing w:line="360" w:lineRule="auto"/>
        <w:ind w:firstLine="709"/>
        <w:jc w:val="both"/>
        <w:rPr>
          <w:sz w:val="28"/>
          <w:szCs w:val="28"/>
        </w:rPr>
      </w:pPr>
      <w:r w:rsidRPr="002C149B">
        <w:rPr>
          <w:sz w:val="28"/>
          <w:szCs w:val="28"/>
        </w:rPr>
        <w:t>Д 19 «Налог на добавленную стоимость по приобретённым ценностям» субсчёт «НДС по выполненным работам»</w:t>
      </w:r>
    </w:p>
    <w:p w:rsidR="00B561C5" w:rsidRPr="002C149B" w:rsidRDefault="00B561C5" w:rsidP="002C149B">
      <w:pPr>
        <w:spacing w:line="360" w:lineRule="auto"/>
        <w:ind w:firstLine="709"/>
        <w:jc w:val="both"/>
        <w:rPr>
          <w:sz w:val="28"/>
          <w:szCs w:val="28"/>
        </w:rPr>
      </w:pPr>
      <w:r w:rsidRPr="002C149B">
        <w:rPr>
          <w:sz w:val="28"/>
          <w:szCs w:val="28"/>
        </w:rPr>
        <w:t>К 60 «Расчёты с поставщиками и подрядчиками».</w:t>
      </w:r>
    </w:p>
    <w:p w:rsidR="00B561C5" w:rsidRPr="002C149B" w:rsidRDefault="00B561C5" w:rsidP="002C149B">
      <w:pPr>
        <w:spacing w:line="360" w:lineRule="auto"/>
        <w:ind w:firstLine="709"/>
        <w:jc w:val="both"/>
        <w:rPr>
          <w:sz w:val="28"/>
          <w:szCs w:val="28"/>
        </w:rPr>
      </w:pPr>
      <w:r w:rsidRPr="002C149B">
        <w:rPr>
          <w:sz w:val="28"/>
          <w:szCs w:val="28"/>
        </w:rPr>
        <w:t>Сдача объектов в эксплуатацию оформляется актами приёмки-сдачи отремонтированных, реконструированных и модернизированных объектов</w:t>
      </w:r>
      <w:r w:rsidR="00451185" w:rsidRPr="002C149B">
        <w:rPr>
          <w:sz w:val="28"/>
          <w:szCs w:val="28"/>
        </w:rPr>
        <w:t xml:space="preserve"> (форма № ОС-3).</w:t>
      </w:r>
    </w:p>
    <w:p w:rsidR="00451185" w:rsidRPr="002C149B" w:rsidRDefault="00451185" w:rsidP="002C149B">
      <w:pPr>
        <w:spacing w:line="360" w:lineRule="auto"/>
        <w:ind w:firstLine="709"/>
        <w:jc w:val="both"/>
        <w:rPr>
          <w:sz w:val="28"/>
          <w:szCs w:val="28"/>
        </w:rPr>
      </w:pPr>
      <w:r w:rsidRPr="002C149B">
        <w:rPr>
          <w:sz w:val="28"/>
          <w:szCs w:val="28"/>
        </w:rPr>
        <w:t>На сумму оплаченных счетов подрядчика, согласно выписке банка, делаются бухгалтерские записи на счетах:</w:t>
      </w:r>
    </w:p>
    <w:p w:rsidR="00451185" w:rsidRPr="002C149B" w:rsidRDefault="00451185" w:rsidP="002C149B">
      <w:pPr>
        <w:spacing w:line="360" w:lineRule="auto"/>
        <w:ind w:firstLine="709"/>
        <w:jc w:val="both"/>
        <w:rPr>
          <w:sz w:val="28"/>
          <w:szCs w:val="28"/>
        </w:rPr>
      </w:pPr>
      <w:r w:rsidRPr="002C149B">
        <w:rPr>
          <w:sz w:val="28"/>
          <w:szCs w:val="28"/>
        </w:rPr>
        <w:t>Д 60 «Расчёты с поставщиками и подрядчиками»</w:t>
      </w:r>
    </w:p>
    <w:p w:rsidR="00451185" w:rsidRPr="002C149B" w:rsidRDefault="00451185" w:rsidP="002C149B">
      <w:pPr>
        <w:spacing w:line="360" w:lineRule="auto"/>
        <w:ind w:firstLine="709"/>
        <w:jc w:val="both"/>
        <w:rPr>
          <w:sz w:val="28"/>
          <w:szCs w:val="28"/>
        </w:rPr>
      </w:pPr>
      <w:r w:rsidRPr="002C149B">
        <w:rPr>
          <w:sz w:val="28"/>
          <w:szCs w:val="28"/>
        </w:rPr>
        <w:t>К 51 «Расчётные счета».</w:t>
      </w:r>
    </w:p>
    <w:p w:rsidR="00451185" w:rsidRPr="002C149B" w:rsidRDefault="00451185" w:rsidP="002C149B">
      <w:pPr>
        <w:spacing w:line="360" w:lineRule="auto"/>
        <w:ind w:firstLine="709"/>
        <w:jc w:val="both"/>
        <w:rPr>
          <w:sz w:val="28"/>
          <w:szCs w:val="28"/>
        </w:rPr>
      </w:pPr>
      <w:r w:rsidRPr="002C149B">
        <w:rPr>
          <w:sz w:val="28"/>
          <w:szCs w:val="28"/>
        </w:rPr>
        <w:t>Учёт ремонтов при хозяйственном способе производства работ.</w:t>
      </w:r>
    </w:p>
    <w:p w:rsidR="00B561C5" w:rsidRPr="002C149B" w:rsidRDefault="00451185" w:rsidP="002C149B">
      <w:pPr>
        <w:spacing w:line="360" w:lineRule="auto"/>
        <w:ind w:firstLine="709"/>
        <w:jc w:val="both"/>
        <w:rPr>
          <w:sz w:val="28"/>
          <w:szCs w:val="28"/>
        </w:rPr>
      </w:pPr>
      <w:r w:rsidRPr="002C149B">
        <w:rPr>
          <w:sz w:val="28"/>
          <w:szCs w:val="28"/>
        </w:rPr>
        <w:t>При хозяйственном способе производства работ по текущему и капитальному ремонтам основных средств на основании первичных документов и справок бухгалтерии делаются записи на счетах бухгалтерского учёта:</w:t>
      </w:r>
    </w:p>
    <w:p w:rsidR="00451185" w:rsidRPr="002C149B" w:rsidRDefault="00451185" w:rsidP="002C149B">
      <w:pPr>
        <w:spacing w:line="360" w:lineRule="auto"/>
        <w:ind w:firstLine="709"/>
        <w:jc w:val="both"/>
        <w:rPr>
          <w:sz w:val="28"/>
          <w:szCs w:val="28"/>
        </w:rPr>
      </w:pPr>
      <w:r w:rsidRPr="002C149B">
        <w:rPr>
          <w:sz w:val="28"/>
          <w:szCs w:val="28"/>
        </w:rPr>
        <w:t>на стоимость израсходованных материалов, запасных частей и быстроизнашивающихся предметов:</w:t>
      </w:r>
    </w:p>
    <w:p w:rsidR="00451185" w:rsidRPr="002C149B" w:rsidRDefault="00451185" w:rsidP="002C149B">
      <w:pPr>
        <w:spacing w:line="360" w:lineRule="auto"/>
        <w:ind w:firstLine="709"/>
        <w:jc w:val="both"/>
        <w:rPr>
          <w:sz w:val="28"/>
          <w:szCs w:val="28"/>
        </w:rPr>
      </w:pPr>
      <w:r w:rsidRPr="002C149B">
        <w:rPr>
          <w:sz w:val="28"/>
          <w:szCs w:val="28"/>
        </w:rPr>
        <w:t>Д 23 «Вспомогательные производства»</w:t>
      </w:r>
    </w:p>
    <w:p w:rsidR="00451185" w:rsidRPr="002C149B" w:rsidRDefault="00451185" w:rsidP="002C149B">
      <w:pPr>
        <w:spacing w:line="360" w:lineRule="auto"/>
        <w:ind w:firstLine="709"/>
        <w:jc w:val="both"/>
        <w:rPr>
          <w:sz w:val="28"/>
          <w:szCs w:val="28"/>
        </w:rPr>
      </w:pPr>
      <w:r w:rsidRPr="002C149B">
        <w:rPr>
          <w:sz w:val="28"/>
          <w:szCs w:val="28"/>
        </w:rPr>
        <w:t>Д 26 «Общехозяйственные расходы»</w:t>
      </w:r>
    </w:p>
    <w:p w:rsidR="00451185" w:rsidRPr="002C149B" w:rsidRDefault="00451185" w:rsidP="002C149B">
      <w:pPr>
        <w:spacing w:line="360" w:lineRule="auto"/>
        <w:ind w:firstLine="709"/>
        <w:jc w:val="both"/>
        <w:rPr>
          <w:sz w:val="28"/>
          <w:szCs w:val="28"/>
        </w:rPr>
      </w:pPr>
      <w:r w:rsidRPr="002C149B">
        <w:rPr>
          <w:sz w:val="28"/>
          <w:szCs w:val="28"/>
        </w:rPr>
        <w:t>Д 29 «Обслуживающие производства и хозяйства»</w:t>
      </w:r>
    </w:p>
    <w:p w:rsidR="00451185" w:rsidRPr="002C149B" w:rsidRDefault="00451185" w:rsidP="002C149B">
      <w:pPr>
        <w:spacing w:line="360" w:lineRule="auto"/>
        <w:ind w:firstLine="709"/>
        <w:jc w:val="both"/>
        <w:rPr>
          <w:sz w:val="28"/>
          <w:szCs w:val="28"/>
        </w:rPr>
      </w:pPr>
      <w:r w:rsidRPr="002C149B">
        <w:rPr>
          <w:sz w:val="28"/>
          <w:szCs w:val="28"/>
        </w:rPr>
        <w:t>К 10 «Материалы»;</w:t>
      </w:r>
    </w:p>
    <w:p w:rsidR="00451185" w:rsidRPr="002C149B" w:rsidRDefault="00451185" w:rsidP="002C149B">
      <w:pPr>
        <w:spacing w:line="360" w:lineRule="auto"/>
        <w:ind w:firstLine="709"/>
        <w:jc w:val="both"/>
        <w:rPr>
          <w:sz w:val="28"/>
          <w:szCs w:val="28"/>
        </w:rPr>
      </w:pPr>
      <w:r w:rsidRPr="002C149B">
        <w:rPr>
          <w:sz w:val="28"/>
          <w:szCs w:val="28"/>
        </w:rPr>
        <w:t>На сумму начисленной заработной платы персоналу за работы по ремонту основных средств:</w:t>
      </w:r>
    </w:p>
    <w:p w:rsidR="00451185" w:rsidRPr="002C149B" w:rsidRDefault="00451185" w:rsidP="002C149B">
      <w:pPr>
        <w:spacing w:line="360" w:lineRule="auto"/>
        <w:ind w:firstLine="709"/>
        <w:jc w:val="both"/>
        <w:rPr>
          <w:sz w:val="28"/>
          <w:szCs w:val="28"/>
        </w:rPr>
      </w:pPr>
      <w:r w:rsidRPr="002C149B">
        <w:rPr>
          <w:sz w:val="28"/>
          <w:szCs w:val="28"/>
        </w:rPr>
        <w:t>Д 23 «Вспомогательные производства»</w:t>
      </w:r>
    </w:p>
    <w:p w:rsidR="00451185" w:rsidRPr="002C149B" w:rsidRDefault="00451185" w:rsidP="002C149B">
      <w:pPr>
        <w:spacing w:line="360" w:lineRule="auto"/>
        <w:ind w:firstLine="709"/>
        <w:jc w:val="both"/>
        <w:rPr>
          <w:sz w:val="28"/>
          <w:szCs w:val="28"/>
        </w:rPr>
      </w:pPr>
      <w:r w:rsidRPr="002C149B">
        <w:rPr>
          <w:sz w:val="28"/>
          <w:szCs w:val="28"/>
        </w:rPr>
        <w:t>Д 26 «Общехозяйственные расходы»</w:t>
      </w:r>
    </w:p>
    <w:p w:rsidR="00451185" w:rsidRPr="002C149B" w:rsidRDefault="00451185" w:rsidP="002C149B">
      <w:pPr>
        <w:spacing w:line="360" w:lineRule="auto"/>
        <w:ind w:firstLine="709"/>
        <w:jc w:val="both"/>
        <w:rPr>
          <w:sz w:val="28"/>
          <w:szCs w:val="28"/>
        </w:rPr>
      </w:pPr>
      <w:r w:rsidRPr="002C149B">
        <w:rPr>
          <w:sz w:val="28"/>
          <w:szCs w:val="28"/>
        </w:rPr>
        <w:t>Д 29 «Обслуживающие производства и хозяйства»</w:t>
      </w:r>
    </w:p>
    <w:p w:rsidR="00451185" w:rsidRPr="002C149B" w:rsidRDefault="00451185" w:rsidP="002C149B">
      <w:pPr>
        <w:spacing w:line="360" w:lineRule="auto"/>
        <w:ind w:firstLine="709"/>
        <w:jc w:val="both"/>
        <w:rPr>
          <w:sz w:val="28"/>
          <w:szCs w:val="28"/>
        </w:rPr>
      </w:pPr>
      <w:r w:rsidRPr="002C149B">
        <w:rPr>
          <w:sz w:val="28"/>
          <w:szCs w:val="28"/>
        </w:rPr>
        <w:t>К 70 «Расчёты с персоналом по оплате труда»;</w:t>
      </w:r>
    </w:p>
    <w:p w:rsidR="00451185" w:rsidRPr="002C149B" w:rsidRDefault="00451185" w:rsidP="002C149B">
      <w:pPr>
        <w:spacing w:line="360" w:lineRule="auto"/>
        <w:ind w:firstLine="709"/>
        <w:jc w:val="both"/>
        <w:rPr>
          <w:sz w:val="28"/>
          <w:szCs w:val="28"/>
        </w:rPr>
      </w:pPr>
      <w:r w:rsidRPr="002C149B">
        <w:rPr>
          <w:sz w:val="28"/>
          <w:szCs w:val="28"/>
        </w:rPr>
        <w:t>На сумму отчислений социального налога по действующим нормативам:</w:t>
      </w:r>
    </w:p>
    <w:p w:rsidR="00451185" w:rsidRPr="002C149B" w:rsidRDefault="00451185" w:rsidP="002C149B">
      <w:pPr>
        <w:spacing w:line="360" w:lineRule="auto"/>
        <w:ind w:firstLine="709"/>
        <w:jc w:val="both"/>
        <w:rPr>
          <w:sz w:val="28"/>
          <w:szCs w:val="28"/>
        </w:rPr>
      </w:pPr>
      <w:r w:rsidRPr="002C149B">
        <w:rPr>
          <w:sz w:val="28"/>
          <w:szCs w:val="28"/>
        </w:rPr>
        <w:t>Д 23 «Вспомогательные производства»</w:t>
      </w:r>
    </w:p>
    <w:p w:rsidR="00451185" w:rsidRPr="002C149B" w:rsidRDefault="00451185" w:rsidP="002C149B">
      <w:pPr>
        <w:spacing w:line="360" w:lineRule="auto"/>
        <w:ind w:firstLine="709"/>
        <w:jc w:val="both"/>
        <w:rPr>
          <w:sz w:val="28"/>
          <w:szCs w:val="28"/>
        </w:rPr>
      </w:pPr>
      <w:r w:rsidRPr="002C149B">
        <w:rPr>
          <w:sz w:val="28"/>
          <w:szCs w:val="28"/>
        </w:rPr>
        <w:t>Д 26 «Общехозяйственные расходы»</w:t>
      </w:r>
    </w:p>
    <w:p w:rsidR="00451185" w:rsidRPr="002C149B" w:rsidRDefault="00451185" w:rsidP="002C149B">
      <w:pPr>
        <w:spacing w:line="360" w:lineRule="auto"/>
        <w:ind w:firstLine="709"/>
        <w:jc w:val="both"/>
        <w:rPr>
          <w:sz w:val="28"/>
          <w:szCs w:val="28"/>
        </w:rPr>
      </w:pPr>
      <w:r w:rsidRPr="002C149B">
        <w:rPr>
          <w:sz w:val="28"/>
          <w:szCs w:val="28"/>
        </w:rPr>
        <w:t>Д 29 «Обслуживающие производства и хозяйства»</w:t>
      </w:r>
    </w:p>
    <w:p w:rsidR="002A1170" w:rsidRPr="002C149B" w:rsidRDefault="00451185" w:rsidP="002C149B">
      <w:pPr>
        <w:spacing w:line="360" w:lineRule="auto"/>
        <w:ind w:firstLine="709"/>
        <w:jc w:val="both"/>
        <w:rPr>
          <w:sz w:val="28"/>
          <w:szCs w:val="28"/>
        </w:rPr>
      </w:pPr>
      <w:r w:rsidRPr="002C149B">
        <w:rPr>
          <w:sz w:val="28"/>
          <w:szCs w:val="28"/>
        </w:rPr>
        <w:t>К 69 «Расчёты по социальному страхованию и обеспечению»;</w:t>
      </w:r>
    </w:p>
    <w:p w:rsidR="002A1170" w:rsidRPr="002C149B" w:rsidRDefault="00451185" w:rsidP="002C149B">
      <w:pPr>
        <w:spacing w:line="360" w:lineRule="auto"/>
        <w:ind w:firstLine="709"/>
        <w:jc w:val="both"/>
        <w:rPr>
          <w:sz w:val="28"/>
          <w:szCs w:val="28"/>
        </w:rPr>
      </w:pPr>
      <w:r w:rsidRPr="002C149B">
        <w:rPr>
          <w:sz w:val="28"/>
          <w:szCs w:val="28"/>
        </w:rPr>
        <w:t>На сумму расходов по ремонту основных средств, оплаченных из подотчётных сумм:</w:t>
      </w:r>
    </w:p>
    <w:p w:rsidR="00451185" w:rsidRPr="002C149B" w:rsidRDefault="00451185" w:rsidP="002C149B">
      <w:pPr>
        <w:spacing w:line="360" w:lineRule="auto"/>
        <w:ind w:firstLine="709"/>
        <w:jc w:val="both"/>
        <w:rPr>
          <w:sz w:val="28"/>
          <w:szCs w:val="28"/>
        </w:rPr>
      </w:pPr>
      <w:r w:rsidRPr="002C149B">
        <w:rPr>
          <w:sz w:val="28"/>
          <w:szCs w:val="28"/>
        </w:rPr>
        <w:t>Д 23 «Вспомогательные производства»</w:t>
      </w:r>
    </w:p>
    <w:p w:rsidR="00451185" w:rsidRPr="002C149B" w:rsidRDefault="00451185" w:rsidP="002C149B">
      <w:pPr>
        <w:spacing w:line="360" w:lineRule="auto"/>
        <w:ind w:firstLine="709"/>
        <w:jc w:val="both"/>
        <w:rPr>
          <w:sz w:val="28"/>
          <w:szCs w:val="28"/>
        </w:rPr>
      </w:pPr>
      <w:r w:rsidRPr="002C149B">
        <w:rPr>
          <w:sz w:val="28"/>
          <w:szCs w:val="28"/>
        </w:rPr>
        <w:t>Д 26 «Общехозяйственные расходы»</w:t>
      </w:r>
    </w:p>
    <w:p w:rsidR="00451185" w:rsidRPr="002C149B" w:rsidRDefault="00451185" w:rsidP="002C149B">
      <w:pPr>
        <w:spacing w:line="360" w:lineRule="auto"/>
        <w:ind w:firstLine="709"/>
        <w:jc w:val="both"/>
        <w:rPr>
          <w:sz w:val="28"/>
          <w:szCs w:val="28"/>
        </w:rPr>
      </w:pPr>
      <w:r w:rsidRPr="002C149B">
        <w:rPr>
          <w:sz w:val="28"/>
          <w:szCs w:val="28"/>
        </w:rPr>
        <w:t>Д 29 «Обслуживающие производства и хозяйства»</w:t>
      </w:r>
    </w:p>
    <w:p w:rsidR="007C2EB1" w:rsidRPr="002C149B" w:rsidRDefault="00451185" w:rsidP="002C149B">
      <w:pPr>
        <w:spacing w:line="360" w:lineRule="auto"/>
        <w:ind w:firstLine="709"/>
        <w:jc w:val="both"/>
        <w:rPr>
          <w:sz w:val="28"/>
          <w:szCs w:val="28"/>
        </w:rPr>
      </w:pPr>
      <w:r w:rsidRPr="002C149B">
        <w:rPr>
          <w:sz w:val="28"/>
          <w:szCs w:val="28"/>
        </w:rPr>
        <w:t>К 71 «Расчёты с подотчётными лицами».</w:t>
      </w:r>
    </w:p>
    <w:p w:rsidR="00451185" w:rsidRPr="002C149B" w:rsidRDefault="00451185" w:rsidP="002C149B">
      <w:pPr>
        <w:spacing w:line="360" w:lineRule="auto"/>
        <w:ind w:firstLine="709"/>
        <w:jc w:val="both"/>
        <w:rPr>
          <w:sz w:val="28"/>
          <w:szCs w:val="28"/>
        </w:rPr>
      </w:pPr>
      <w:r w:rsidRPr="002C149B">
        <w:rPr>
          <w:sz w:val="28"/>
          <w:szCs w:val="28"/>
        </w:rPr>
        <w:t>Расходы на ремонт учитываются при налогообложении прибыли в размере фактических затрат.</w:t>
      </w:r>
      <w:r w:rsidR="00AF076D" w:rsidRPr="002C149B">
        <w:rPr>
          <w:sz w:val="28"/>
          <w:szCs w:val="28"/>
        </w:rPr>
        <w:t xml:space="preserve"> Эти расходы включаются в себестоимость продукции в том отчётном периоде, в котором они возникли.</w:t>
      </w:r>
    </w:p>
    <w:p w:rsidR="00D14BA1" w:rsidRPr="002C149B" w:rsidRDefault="00D14BA1" w:rsidP="002C149B">
      <w:pPr>
        <w:spacing w:line="360" w:lineRule="auto"/>
        <w:ind w:firstLine="709"/>
        <w:jc w:val="both"/>
        <w:rPr>
          <w:sz w:val="28"/>
          <w:szCs w:val="28"/>
        </w:rPr>
      </w:pPr>
    </w:p>
    <w:p w:rsidR="00AF076D" w:rsidRPr="004F1D97" w:rsidRDefault="00D14BA1" w:rsidP="002C149B">
      <w:pPr>
        <w:spacing w:line="360" w:lineRule="auto"/>
        <w:ind w:firstLine="709"/>
        <w:jc w:val="both"/>
        <w:rPr>
          <w:b/>
          <w:bCs/>
          <w:sz w:val="28"/>
          <w:szCs w:val="28"/>
        </w:rPr>
      </w:pPr>
      <w:r w:rsidRPr="004F1D97">
        <w:rPr>
          <w:b/>
          <w:bCs/>
          <w:sz w:val="28"/>
          <w:szCs w:val="28"/>
        </w:rPr>
        <w:t>5.5</w:t>
      </w:r>
      <w:r w:rsidR="0066788C" w:rsidRPr="004F1D97">
        <w:rPr>
          <w:b/>
          <w:bCs/>
          <w:sz w:val="28"/>
          <w:szCs w:val="28"/>
        </w:rPr>
        <w:t>.</w:t>
      </w:r>
      <w:r w:rsidRPr="004F1D97">
        <w:rPr>
          <w:b/>
          <w:bCs/>
          <w:sz w:val="28"/>
          <w:szCs w:val="28"/>
        </w:rPr>
        <w:t xml:space="preserve"> </w:t>
      </w:r>
      <w:r w:rsidR="00AF076D" w:rsidRPr="004F1D97">
        <w:rPr>
          <w:b/>
          <w:bCs/>
          <w:sz w:val="28"/>
          <w:szCs w:val="28"/>
        </w:rPr>
        <w:t>Инвентаризация основных средств</w:t>
      </w:r>
    </w:p>
    <w:p w:rsidR="00D14BA1" w:rsidRPr="002C149B" w:rsidRDefault="00D14BA1" w:rsidP="002C149B">
      <w:pPr>
        <w:spacing w:line="360" w:lineRule="auto"/>
        <w:ind w:firstLine="709"/>
        <w:jc w:val="both"/>
        <w:rPr>
          <w:sz w:val="28"/>
          <w:szCs w:val="28"/>
        </w:rPr>
      </w:pPr>
    </w:p>
    <w:p w:rsidR="00AF076D" w:rsidRPr="002C149B" w:rsidRDefault="0072195B" w:rsidP="002C149B">
      <w:pPr>
        <w:spacing w:line="360" w:lineRule="auto"/>
        <w:ind w:firstLine="709"/>
        <w:jc w:val="both"/>
        <w:rPr>
          <w:sz w:val="28"/>
          <w:szCs w:val="28"/>
        </w:rPr>
      </w:pPr>
      <w:r w:rsidRPr="002C149B">
        <w:rPr>
          <w:sz w:val="28"/>
          <w:szCs w:val="28"/>
        </w:rPr>
        <w:t>При инвентаризации основных средств комиссия производит осмотр объектов и заносит в описи их полное наименование, назначение, инвентарные номера и основные технические или эксплуатационные показатели. При выявлении объектов не принятых на учёт, а также объектов по которым в регистрах бухгалтерского учёта отсутствуют или указаны неправильные данные, комиссия должна включить в опись правильные сведения по этим объектам.</w:t>
      </w:r>
    </w:p>
    <w:p w:rsidR="009C3D6F" w:rsidRPr="002C149B" w:rsidRDefault="009C3D6F" w:rsidP="002C149B">
      <w:pPr>
        <w:spacing w:line="360" w:lineRule="auto"/>
        <w:ind w:firstLine="709"/>
        <w:jc w:val="both"/>
        <w:rPr>
          <w:sz w:val="28"/>
          <w:szCs w:val="28"/>
        </w:rPr>
      </w:pPr>
      <w:r w:rsidRPr="002C149B">
        <w:rPr>
          <w:sz w:val="28"/>
          <w:szCs w:val="28"/>
        </w:rPr>
        <w:t>Оценка выявленных инвентаризацией неучтённых объектов должно быть проведена с учётом рыночных цен, а амортизация определена по действительному техническому сост</w:t>
      </w:r>
      <w:r w:rsidR="004F1D97">
        <w:rPr>
          <w:sz w:val="28"/>
          <w:szCs w:val="28"/>
        </w:rPr>
        <w:t>о</w:t>
      </w:r>
      <w:r w:rsidRPr="002C149B">
        <w:rPr>
          <w:sz w:val="28"/>
          <w:szCs w:val="28"/>
        </w:rPr>
        <w:t>янию объектов с оформлением сведений об оценке и амортизации соответствующими актами.</w:t>
      </w:r>
    </w:p>
    <w:p w:rsidR="009C3D6F" w:rsidRPr="002C149B" w:rsidRDefault="009C3D6F" w:rsidP="002C149B">
      <w:pPr>
        <w:spacing w:line="360" w:lineRule="auto"/>
        <w:ind w:firstLine="709"/>
        <w:jc w:val="both"/>
        <w:rPr>
          <w:sz w:val="28"/>
          <w:szCs w:val="28"/>
        </w:rPr>
      </w:pPr>
      <w:r w:rsidRPr="002C149B">
        <w:rPr>
          <w:sz w:val="28"/>
          <w:szCs w:val="28"/>
        </w:rPr>
        <w:t>Основные средства вносятся в описи по наименованиям в соответствии с основным назначением объекта. Если объект подвергался восстановлению, реконструкции, расширению или переоборудованию и вследствие этого изменилось основное его назначение, то он вносится в опись под наименованием, соответствующим новому назначению.</w:t>
      </w:r>
    </w:p>
    <w:p w:rsidR="009C3D6F" w:rsidRPr="002C149B" w:rsidRDefault="009C3D6F" w:rsidP="002C149B">
      <w:pPr>
        <w:spacing w:line="360" w:lineRule="auto"/>
        <w:ind w:firstLine="709"/>
        <w:jc w:val="both"/>
        <w:rPr>
          <w:sz w:val="28"/>
          <w:szCs w:val="28"/>
        </w:rPr>
      </w:pPr>
      <w:r w:rsidRPr="002C149B">
        <w:rPr>
          <w:sz w:val="28"/>
          <w:szCs w:val="28"/>
        </w:rPr>
        <w:t>Машины оборудование и транспортные средства заносятся в описи индивидуально с указанием заводского инвентарного номера по техническому транспорту предприятия-изготовителя, года выпуска, назначения, мощности и т.п.</w:t>
      </w:r>
    </w:p>
    <w:p w:rsidR="00AA03AF" w:rsidRPr="002C149B" w:rsidRDefault="00AA03AF" w:rsidP="002C149B">
      <w:pPr>
        <w:spacing w:line="360" w:lineRule="auto"/>
        <w:ind w:firstLine="709"/>
        <w:jc w:val="both"/>
        <w:rPr>
          <w:sz w:val="28"/>
          <w:szCs w:val="28"/>
        </w:rPr>
      </w:pPr>
      <w:r w:rsidRPr="002C149B">
        <w:rPr>
          <w:sz w:val="28"/>
          <w:szCs w:val="28"/>
        </w:rPr>
        <w:t>Однотипные предметы хозяйственного инвентаря, инструменты, станки и т.д. одинаковой стоимости, поступившие одновременно в одно из структурных подразделений предприятия и учитываемые на типовой инвентарной карточке группового учёта, в описях приводятся по наименованиям с указанием количества этих предметов.</w:t>
      </w:r>
    </w:p>
    <w:p w:rsidR="00AA03AF" w:rsidRPr="002C149B" w:rsidRDefault="00AA03AF" w:rsidP="002C149B">
      <w:pPr>
        <w:spacing w:line="360" w:lineRule="auto"/>
        <w:ind w:firstLine="709"/>
        <w:jc w:val="both"/>
        <w:rPr>
          <w:sz w:val="28"/>
          <w:szCs w:val="28"/>
        </w:rPr>
      </w:pPr>
      <w:r w:rsidRPr="002C149B">
        <w:rPr>
          <w:sz w:val="28"/>
          <w:szCs w:val="28"/>
        </w:rPr>
        <w:t>Выявленные излишки основных средств приходуют. Делаются записи на счетах бухгалтерского учёта:</w:t>
      </w:r>
    </w:p>
    <w:p w:rsidR="00AA03AF" w:rsidRPr="002C149B" w:rsidRDefault="00AA03AF" w:rsidP="002C149B">
      <w:pPr>
        <w:spacing w:line="360" w:lineRule="auto"/>
        <w:ind w:firstLine="709"/>
        <w:jc w:val="both"/>
        <w:rPr>
          <w:sz w:val="28"/>
          <w:szCs w:val="28"/>
        </w:rPr>
      </w:pPr>
      <w:r w:rsidRPr="002C149B">
        <w:rPr>
          <w:sz w:val="28"/>
          <w:szCs w:val="28"/>
        </w:rPr>
        <w:t>Д 01 «Основные средства»</w:t>
      </w:r>
    </w:p>
    <w:p w:rsidR="00AA03AF" w:rsidRPr="002C149B" w:rsidRDefault="00AA03AF"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AA03AF" w:rsidRPr="002C149B" w:rsidRDefault="00AA03AF" w:rsidP="002C149B">
      <w:pPr>
        <w:spacing w:line="360" w:lineRule="auto"/>
        <w:ind w:firstLine="709"/>
        <w:jc w:val="both"/>
        <w:rPr>
          <w:sz w:val="28"/>
          <w:szCs w:val="28"/>
        </w:rPr>
      </w:pPr>
      <w:r w:rsidRPr="002C149B">
        <w:rPr>
          <w:sz w:val="28"/>
          <w:szCs w:val="28"/>
        </w:rPr>
        <w:t>При недостаче и порче объектов основных средств делаются записи на счетах бухгалтерского учёта:</w:t>
      </w:r>
    </w:p>
    <w:p w:rsidR="00AA03AF" w:rsidRPr="002C149B" w:rsidRDefault="00AA03AF" w:rsidP="002C149B">
      <w:pPr>
        <w:spacing w:line="360" w:lineRule="auto"/>
        <w:ind w:firstLine="709"/>
        <w:jc w:val="both"/>
        <w:rPr>
          <w:sz w:val="28"/>
          <w:szCs w:val="28"/>
        </w:rPr>
      </w:pPr>
      <w:r w:rsidRPr="002C149B">
        <w:rPr>
          <w:sz w:val="28"/>
          <w:szCs w:val="28"/>
        </w:rPr>
        <w:t>На сумму первоначальной (восстановительной) стоимости объекта основных средств:</w:t>
      </w:r>
    </w:p>
    <w:p w:rsidR="00AA03AF" w:rsidRPr="002C149B" w:rsidRDefault="00AA03AF" w:rsidP="002C149B">
      <w:pPr>
        <w:spacing w:line="360" w:lineRule="auto"/>
        <w:ind w:firstLine="709"/>
        <w:jc w:val="both"/>
        <w:rPr>
          <w:sz w:val="28"/>
          <w:szCs w:val="28"/>
        </w:rPr>
      </w:pPr>
      <w:r w:rsidRPr="002C149B">
        <w:rPr>
          <w:sz w:val="28"/>
          <w:szCs w:val="28"/>
        </w:rPr>
        <w:t>Д 01 «Основные средства»</w:t>
      </w:r>
    </w:p>
    <w:p w:rsidR="00AA03AF" w:rsidRPr="002C149B" w:rsidRDefault="00AA03AF" w:rsidP="002C149B">
      <w:pPr>
        <w:spacing w:line="360" w:lineRule="auto"/>
        <w:ind w:firstLine="709"/>
        <w:jc w:val="both"/>
        <w:rPr>
          <w:sz w:val="28"/>
          <w:szCs w:val="28"/>
        </w:rPr>
      </w:pPr>
      <w:r w:rsidRPr="002C149B">
        <w:rPr>
          <w:sz w:val="28"/>
          <w:szCs w:val="28"/>
        </w:rPr>
        <w:t>К 01 «Основные средства» субсчёт «Основные средства в эксплуатации»;</w:t>
      </w:r>
    </w:p>
    <w:p w:rsidR="00AA03AF" w:rsidRPr="002C149B" w:rsidRDefault="00AA03AF" w:rsidP="002C149B">
      <w:pPr>
        <w:spacing w:line="360" w:lineRule="auto"/>
        <w:ind w:firstLine="709"/>
        <w:jc w:val="both"/>
        <w:rPr>
          <w:sz w:val="28"/>
          <w:szCs w:val="28"/>
        </w:rPr>
      </w:pPr>
      <w:r w:rsidRPr="002C149B">
        <w:rPr>
          <w:sz w:val="28"/>
          <w:szCs w:val="28"/>
        </w:rPr>
        <w:t>На сумму амортизационных отчислений, накопленных за время эксплуатации объекта:</w:t>
      </w:r>
    </w:p>
    <w:p w:rsidR="00AA03AF" w:rsidRPr="002C149B" w:rsidRDefault="00AA03AF" w:rsidP="002C149B">
      <w:pPr>
        <w:spacing w:line="360" w:lineRule="auto"/>
        <w:ind w:firstLine="709"/>
        <w:jc w:val="both"/>
        <w:rPr>
          <w:sz w:val="28"/>
          <w:szCs w:val="28"/>
        </w:rPr>
      </w:pPr>
      <w:r w:rsidRPr="002C149B">
        <w:rPr>
          <w:sz w:val="28"/>
          <w:szCs w:val="28"/>
        </w:rPr>
        <w:t>Д 02 «Амортизация основных средств»</w:t>
      </w:r>
    </w:p>
    <w:p w:rsidR="00AA03AF" w:rsidRPr="002C149B" w:rsidRDefault="00AA03AF" w:rsidP="002C149B">
      <w:pPr>
        <w:spacing w:line="360" w:lineRule="auto"/>
        <w:ind w:firstLine="709"/>
        <w:jc w:val="both"/>
        <w:rPr>
          <w:sz w:val="28"/>
          <w:szCs w:val="28"/>
        </w:rPr>
      </w:pPr>
      <w:r w:rsidRPr="002C149B">
        <w:rPr>
          <w:sz w:val="28"/>
          <w:szCs w:val="28"/>
        </w:rPr>
        <w:t>К 01 «Основные средства» субсчёт «Выбытие основных средств»;</w:t>
      </w:r>
    </w:p>
    <w:p w:rsidR="00AA03AF" w:rsidRPr="002C149B" w:rsidRDefault="00AA03AF" w:rsidP="002C149B">
      <w:pPr>
        <w:spacing w:line="360" w:lineRule="auto"/>
        <w:ind w:firstLine="709"/>
        <w:jc w:val="both"/>
        <w:rPr>
          <w:sz w:val="28"/>
          <w:szCs w:val="28"/>
        </w:rPr>
      </w:pPr>
      <w:r w:rsidRPr="002C149B">
        <w:rPr>
          <w:sz w:val="28"/>
          <w:szCs w:val="28"/>
        </w:rPr>
        <w:t>На сумму остаточной стоимости:</w:t>
      </w:r>
    </w:p>
    <w:p w:rsidR="00AA03AF" w:rsidRPr="002C149B" w:rsidRDefault="00AA03AF" w:rsidP="002C149B">
      <w:pPr>
        <w:spacing w:line="360" w:lineRule="auto"/>
        <w:ind w:firstLine="709"/>
        <w:jc w:val="both"/>
        <w:rPr>
          <w:sz w:val="28"/>
          <w:szCs w:val="28"/>
        </w:rPr>
      </w:pPr>
      <w:r w:rsidRPr="002C149B">
        <w:rPr>
          <w:sz w:val="28"/>
          <w:szCs w:val="28"/>
        </w:rPr>
        <w:t>Д 94 «Недостачи и потери от порчи ценностей»</w:t>
      </w:r>
    </w:p>
    <w:p w:rsidR="00AA03AF" w:rsidRPr="002C149B" w:rsidRDefault="00AA03AF" w:rsidP="002C149B">
      <w:pPr>
        <w:spacing w:line="360" w:lineRule="auto"/>
        <w:ind w:firstLine="709"/>
        <w:jc w:val="both"/>
        <w:rPr>
          <w:sz w:val="28"/>
          <w:szCs w:val="28"/>
        </w:rPr>
      </w:pPr>
      <w:r w:rsidRPr="002C149B">
        <w:rPr>
          <w:sz w:val="28"/>
          <w:szCs w:val="28"/>
        </w:rPr>
        <w:t>К 01 «Основные средства» субсчёт «Выбытие основных средств».</w:t>
      </w:r>
    </w:p>
    <w:p w:rsidR="00AA03AF" w:rsidRPr="002C149B" w:rsidRDefault="00AA03AF" w:rsidP="002C149B">
      <w:pPr>
        <w:spacing w:line="360" w:lineRule="auto"/>
        <w:ind w:firstLine="709"/>
        <w:jc w:val="both"/>
        <w:rPr>
          <w:sz w:val="28"/>
          <w:szCs w:val="28"/>
        </w:rPr>
      </w:pPr>
      <w:r w:rsidRPr="002C149B">
        <w:rPr>
          <w:sz w:val="28"/>
          <w:szCs w:val="28"/>
        </w:rPr>
        <w:t>При выявлении конкретных виновников на сумму рыночной стоимости объекта основных средств делаются записи на счетах бухгалтерского учёта:</w:t>
      </w:r>
    </w:p>
    <w:p w:rsidR="00AA03AF" w:rsidRPr="002C149B" w:rsidRDefault="00AA03AF" w:rsidP="002C149B">
      <w:pPr>
        <w:spacing w:line="360" w:lineRule="auto"/>
        <w:ind w:firstLine="709"/>
        <w:jc w:val="both"/>
        <w:rPr>
          <w:sz w:val="28"/>
          <w:szCs w:val="28"/>
        </w:rPr>
      </w:pPr>
      <w:r w:rsidRPr="002C149B">
        <w:rPr>
          <w:sz w:val="28"/>
          <w:szCs w:val="28"/>
        </w:rPr>
        <w:t>Д 73 «Расчёты с персоналом по прочим операциям» субсчёт «Расчёты по возмещению материального ущерба»</w:t>
      </w:r>
    </w:p>
    <w:p w:rsidR="00AA03AF" w:rsidRPr="002C149B" w:rsidRDefault="00AA03AF" w:rsidP="002C149B">
      <w:pPr>
        <w:spacing w:line="360" w:lineRule="auto"/>
        <w:ind w:firstLine="709"/>
        <w:jc w:val="both"/>
        <w:rPr>
          <w:sz w:val="28"/>
          <w:szCs w:val="28"/>
        </w:rPr>
      </w:pPr>
      <w:r w:rsidRPr="002C149B">
        <w:rPr>
          <w:sz w:val="28"/>
          <w:szCs w:val="28"/>
        </w:rPr>
        <w:t>К 94 «Недостачи и потери от порчи ценностей»</w:t>
      </w:r>
      <w:r w:rsidR="00222CD0" w:rsidRPr="002C149B">
        <w:rPr>
          <w:sz w:val="28"/>
          <w:szCs w:val="28"/>
        </w:rPr>
        <w:t>.</w:t>
      </w:r>
    </w:p>
    <w:p w:rsidR="00222CD0" w:rsidRPr="002C149B" w:rsidRDefault="00222CD0" w:rsidP="002C149B">
      <w:pPr>
        <w:spacing w:line="360" w:lineRule="auto"/>
        <w:ind w:firstLine="709"/>
        <w:jc w:val="both"/>
        <w:rPr>
          <w:sz w:val="28"/>
          <w:szCs w:val="28"/>
        </w:rPr>
      </w:pPr>
      <w:r w:rsidRPr="002C149B">
        <w:rPr>
          <w:sz w:val="28"/>
          <w:szCs w:val="28"/>
        </w:rPr>
        <w:t>При взыскании с виновных лиц стоимости недостающих ценностей разница между стоимостью недостающих ценностей, зачисленной на счёт 73 «Расчёты с персоналом по прочим операциям», и их стоимостью, отражённой на счёте 94 «Недостачи и потери от порчи ценностей», относится в кредит счёта 98 «Доходы будущих периодов».</w:t>
      </w:r>
    </w:p>
    <w:p w:rsidR="00222CD0" w:rsidRPr="002C149B" w:rsidRDefault="00222CD0" w:rsidP="002C149B">
      <w:pPr>
        <w:spacing w:line="360" w:lineRule="auto"/>
        <w:ind w:firstLine="709"/>
        <w:jc w:val="both"/>
        <w:rPr>
          <w:sz w:val="28"/>
          <w:szCs w:val="28"/>
        </w:rPr>
      </w:pPr>
      <w:r w:rsidRPr="002C149B">
        <w:rPr>
          <w:sz w:val="28"/>
          <w:szCs w:val="28"/>
        </w:rPr>
        <w:t>На разницу между рыночной ценой и остаточной стоимостью делаются бухгалтерские записи на счетах:</w:t>
      </w:r>
    </w:p>
    <w:p w:rsidR="00222CD0" w:rsidRPr="002C149B" w:rsidRDefault="00222CD0" w:rsidP="002C149B">
      <w:pPr>
        <w:spacing w:line="360" w:lineRule="auto"/>
        <w:ind w:firstLine="709"/>
        <w:jc w:val="both"/>
        <w:rPr>
          <w:sz w:val="28"/>
          <w:szCs w:val="28"/>
        </w:rPr>
      </w:pPr>
      <w:r w:rsidRPr="002C149B">
        <w:rPr>
          <w:sz w:val="28"/>
          <w:szCs w:val="28"/>
        </w:rPr>
        <w:t>Д 73 «Расчёты с персоналом по прочим операциям» субсчёт «Расчёты по возмещению материального ущерба»</w:t>
      </w:r>
    </w:p>
    <w:p w:rsidR="00222CD0" w:rsidRPr="002C149B" w:rsidRDefault="00222CD0" w:rsidP="002C149B">
      <w:pPr>
        <w:spacing w:line="360" w:lineRule="auto"/>
        <w:ind w:firstLine="709"/>
        <w:jc w:val="both"/>
        <w:rPr>
          <w:sz w:val="28"/>
          <w:szCs w:val="28"/>
        </w:rPr>
      </w:pPr>
      <w:r w:rsidRPr="002C149B">
        <w:rPr>
          <w:sz w:val="28"/>
          <w:szCs w:val="28"/>
        </w:rPr>
        <w:t>К 98 «Доходы будущих периодов» субсчёт 98.4 «Разница между суммой подлежащей взысканию с виновных лиц, и балансовой стоимостью по недостачам ценностей».</w:t>
      </w:r>
    </w:p>
    <w:p w:rsidR="00222CD0" w:rsidRPr="002C149B" w:rsidRDefault="00222CD0" w:rsidP="002C149B">
      <w:pPr>
        <w:spacing w:line="360" w:lineRule="auto"/>
        <w:ind w:firstLine="709"/>
        <w:jc w:val="both"/>
        <w:rPr>
          <w:sz w:val="28"/>
          <w:szCs w:val="28"/>
        </w:rPr>
      </w:pPr>
      <w:r w:rsidRPr="002C149B">
        <w:rPr>
          <w:sz w:val="28"/>
          <w:szCs w:val="28"/>
        </w:rPr>
        <w:t>По мере погашения задолженности виновником её соответствующую часть списывают:</w:t>
      </w:r>
    </w:p>
    <w:p w:rsidR="00222CD0" w:rsidRPr="002C149B" w:rsidRDefault="00222CD0" w:rsidP="002C149B">
      <w:pPr>
        <w:spacing w:line="360" w:lineRule="auto"/>
        <w:ind w:firstLine="709"/>
        <w:jc w:val="both"/>
        <w:rPr>
          <w:sz w:val="28"/>
          <w:szCs w:val="28"/>
        </w:rPr>
      </w:pPr>
      <w:r w:rsidRPr="002C149B">
        <w:rPr>
          <w:sz w:val="28"/>
          <w:szCs w:val="28"/>
        </w:rPr>
        <w:t>Д 50 «Касса»</w:t>
      </w:r>
    </w:p>
    <w:p w:rsidR="00222CD0" w:rsidRPr="002C149B" w:rsidRDefault="00222CD0" w:rsidP="002C149B">
      <w:pPr>
        <w:spacing w:line="360" w:lineRule="auto"/>
        <w:ind w:firstLine="709"/>
        <w:jc w:val="both"/>
        <w:rPr>
          <w:sz w:val="28"/>
          <w:szCs w:val="28"/>
        </w:rPr>
      </w:pPr>
      <w:r w:rsidRPr="002C149B">
        <w:rPr>
          <w:sz w:val="28"/>
          <w:szCs w:val="28"/>
        </w:rPr>
        <w:t>К 73 «Расчёты с персоналом по прочим операциям» субсчёт «Расчёты по возмещению материального ущерба» - если виновник недостачи вносит сумму недостачи наличными деньгами в кассу предприятия.</w:t>
      </w:r>
    </w:p>
    <w:p w:rsidR="00222CD0" w:rsidRPr="002C149B" w:rsidRDefault="00222CD0" w:rsidP="002C149B">
      <w:pPr>
        <w:spacing w:line="360" w:lineRule="auto"/>
        <w:ind w:firstLine="709"/>
        <w:jc w:val="both"/>
        <w:rPr>
          <w:sz w:val="28"/>
          <w:szCs w:val="28"/>
        </w:rPr>
      </w:pPr>
      <w:r w:rsidRPr="002C149B">
        <w:rPr>
          <w:sz w:val="28"/>
          <w:szCs w:val="28"/>
        </w:rPr>
        <w:t>По мере взыскания с виновного лица причитающейся с него суммы недостачи указанная разница списывается бухгалтерскими записями:</w:t>
      </w:r>
    </w:p>
    <w:p w:rsidR="00222CD0" w:rsidRPr="002C149B" w:rsidRDefault="00222CD0" w:rsidP="002C149B">
      <w:pPr>
        <w:spacing w:line="360" w:lineRule="auto"/>
        <w:ind w:firstLine="709"/>
        <w:jc w:val="both"/>
        <w:rPr>
          <w:sz w:val="28"/>
          <w:szCs w:val="28"/>
        </w:rPr>
      </w:pPr>
      <w:r w:rsidRPr="002C149B">
        <w:rPr>
          <w:sz w:val="28"/>
          <w:szCs w:val="28"/>
        </w:rPr>
        <w:t>Д 98 «Доходы будущих периодов» субсчёт 98.4 «Разница между суммой подлежащей взысканию с виновных лиц, и балансовой стоимостью по недостачам ценностей»</w:t>
      </w:r>
    </w:p>
    <w:p w:rsidR="00222CD0" w:rsidRPr="002C149B" w:rsidRDefault="00222CD0"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p>
    <w:p w:rsidR="00222CD0" w:rsidRPr="002C149B" w:rsidRDefault="00811C26" w:rsidP="002C149B">
      <w:pPr>
        <w:spacing w:line="360" w:lineRule="auto"/>
        <w:ind w:firstLine="709"/>
        <w:jc w:val="both"/>
        <w:rPr>
          <w:sz w:val="28"/>
          <w:szCs w:val="28"/>
        </w:rPr>
      </w:pPr>
      <w:r w:rsidRPr="002C149B">
        <w:rPr>
          <w:sz w:val="28"/>
          <w:szCs w:val="28"/>
        </w:rPr>
        <w:t>Недостачи ценностей, выявленные в отчётном году, но относящиеся к прошлым отчетным периодам, признанные материально ответственными лицами или на которые имеется разрешение суда о взыскании с виновных лиц, отражаются бухгалтерскими записями:</w:t>
      </w:r>
    </w:p>
    <w:p w:rsidR="00811C26" w:rsidRPr="002C149B" w:rsidRDefault="00811C26" w:rsidP="002C149B">
      <w:pPr>
        <w:spacing w:line="360" w:lineRule="auto"/>
        <w:ind w:firstLine="709"/>
        <w:jc w:val="both"/>
        <w:rPr>
          <w:sz w:val="28"/>
          <w:szCs w:val="28"/>
        </w:rPr>
      </w:pPr>
      <w:r w:rsidRPr="002C149B">
        <w:rPr>
          <w:sz w:val="28"/>
          <w:szCs w:val="28"/>
        </w:rPr>
        <w:t>Д 94 «Недостачи и потери т порчи ценностей»</w:t>
      </w:r>
    </w:p>
    <w:p w:rsidR="00811C26" w:rsidRPr="002C149B" w:rsidRDefault="00811C26" w:rsidP="002C149B">
      <w:pPr>
        <w:spacing w:line="360" w:lineRule="auto"/>
        <w:ind w:firstLine="709"/>
        <w:jc w:val="both"/>
        <w:rPr>
          <w:sz w:val="28"/>
          <w:szCs w:val="28"/>
        </w:rPr>
      </w:pPr>
      <w:r w:rsidRPr="002C149B">
        <w:rPr>
          <w:sz w:val="28"/>
          <w:szCs w:val="28"/>
        </w:rPr>
        <w:t>К 98 «Доходы будущих периодов» субсчёт «98.1 «Доходы, полученные в счёт будущих периодов».</w:t>
      </w:r>
    </w:p>
    <w:p w:rsidR="00811C26" w:rsidRPr="002C149B" w:rsidRDefault="00811C26" w:rsidP="002C149B">
      <w:pPr>
        <w:spacing w:line="360" w:lineRule="auto"/>
        <w:ind w:firstLine="709"/>
        <w:jc w:val="both"/>
        <w:rPr>
          <w:sz w:val="28"/>
          <w:szCs w:val="28"/>
        </w:rPr>
      </w:pPr>
      <w:r w:rsidRPr="002C149B">
        <w:rPr>
          <w:sz w:val="28"/>
          <w:szCs w:val="28"/>
        </w:rPr>
        <w:t>Одновременно с этим делаются записи:</w:t>
      </w:r>
    </w:p>
    <w:p w:rsidR="00811C26" w:rsidRPr="002C149B" w:rsidRDefault="00811C26" w:rsidP="002C149B">
      <w:pPr>
        <w:spacing w:line="360" w:lineRule="auto"/>
        <w:ind w:firstLine="709"/>
        <w:jc w:val="both"/>
        <w:rPr>
          <w:sz w:val="28"/>
          <w:szCs w:val="28"/>
        </w:rPr>
      </w:pPr>
      <w:r w:rsidRPr="002C149B">
        <w:rPr>
          <w:sz w:val="28"/>
          <w:szCs w:val="28"/>
        </w:rPr>
        <w:t>Д 73 «Расчёты с персоналом по прочим операциям» субсчёт 73.2 «Расчёты по возмещению материального ущерба»</w:t>
      </w:r>
    </w:p>
    <w:p w:rsidR="00811C26" w:rsidRPr="002C149B" w:rsidRDefault="00811C26" w:rsidP="002C149B">
      <w:pPr>
        <w:spacing w:line="360" w:lineRule="auto"/>
        <w:ind w:firstLine="709"/>
        <w:jc w:val="both"/>
        <w:rPr>
          <w:sz w:val="28"/>
          <w:szCs w:val="28"/>
        </w:rPr>
      </w:pPr>
      <w:r w:rsidRPr="002C149B">
        <w:rPr>
          <w:sz w:val="28"/>
          <w:szCs w:val="28"/>
        </w:rPr>
        <w:t>К 94 «Недостачи и потери от порчи ценностей».</w:t>
      </w:r>
    </w:p>
    <w:p w:rsidR="00811C26" w:rsidRPr="002C149B" w:rsidRDefault="00811C26" w:rsidP="002C149B">
      <w:pPr>
        <w:spacing w:line="360" w:lineRule="auto"/>
        <w:ind w:firstLine="709"/>
        <w:jc w:val="both"/>
        <w:rPr>
          <w:sz w:val="28"/>
          <w:szCs w:val="28"/>
        </w:rPr>
      </w:pPr>
      <w:r w:rsidRPr="002C149B">
        <w:rPr>
          <w:sz w:val="28"/>
          <w:szCs w:val="28"/>
        </w:rPr>
        <w:t>По мере погашения задолженности делаются бухгалтерские записи:</w:t>
      </w:r>
    </w:p>
    <w:p w:rsidR="00811C26" w:rsidRPr="002C149B" w:rsidRDefault="00811C26" w:rsidP="002C149B">
      <w:pPr>
        <w:spacing w:line="360" w:lineRule="auto"/>
        <w:ind w:firstLine="709"/>
        <w:jc w:val="both"/>
        <w:rPr>
          <w:sz w:val="28"/>
          <w:szCs w:val="28"/>
        </w:rPr>
      </w:pPr>
      <w:r w:rsidRPr="002C149B">
        <w:rPr>
          <w:sz w:val="28"/>
          <w:szCs w:val="28"/>
        </w:rPr>
        <w:t>Д 70 «Расчёты с персоналом по оплате труда»</w:t>
      </w:r>
    </w:p>
    <w:p w:rsidR="00811C26" w:rsidRPr="002C149B" w:rsidRDefault="00811C26" w:rsidP="002C149B">
      <w:pPr>
        <w:spacing w:line="360" w:lineRule="auto"/>
        <w:ind w:firstLine="709"/>
        <w:jc w:val="both"/>
        <w:rPr>
          <w:sz w:val="28"/>
          <w:szCs w:val="28"/>
        </w:rPr>
      </w:pPr>
      <w:r w:rsidRPr="002C149B">
        <w:rPr>
          <w:sz w:val="28"/>
          <w:szCs w:val="28"/>
        </w:rPr>
        <w:t>К 73 «Расчёты с персоналом по прочим операциям» субсчёт «Расчёты по возмещению материального ущерба» - если производится удержание из заработной платы виновника недостачи;</w:t>
      </w:r>
    </w:p>
    <w:p w:rsidR="00811C26" w:rsidRPr="002C149B" w:rsidRDefault="00811C26" w:rsidP="002C149B">
      <w:pPr>
        <w:spacing w:line="360" w:lineRule="auto"/>
        <w:ind w:firstLine="709"/>
        <w:jc w:val="both"/>
        <w:rPr>
          <w:sz w:val="28"/>
          <w:szCs w:val="28"/>
        </w:rPr>
      </w:pPr>
      <w:r w:rsidRPr="002C149B">
        <w:rPr>
          <w:sz w:val="28"/>
          <w:szCs w:val="28"/>
        </w:rPr>
        <w:t>Д 50 «Касса»</w:t>
      </w:r>
    </w:p>
    <w:p w:rsidR="00811C26" w:rsidRPr="002C149B" w:rsidRDefault="00811C26" w:rsidP="002C149B">
      <w:pPr>
        <w:spacing w:line="360" w:lineRule="auto"/>
        <w:ind w:firstLine="709"/>
        <w:jc w:val="both"/>
        <w:rPr>
          <w:sz w:val="28"/>
          <w:szCs w:val="28"/>
        </w:rPr>
      </w:pPr>
      <w:r w:rsidRPr="002C149B">
        <w:rPr>
          <w:sz w:val="28"/>
          <w:szCs w:val="28"/>
        </w:rPr>
        <w:t>К 73 «Расчёты с персоналом по прочим операциям» субсчёт «Расчёты по возмещению материального ущерба» - если виновник недостачи вносит сумму недостачи наличными деньгами в кассу предприятия.</w:t>
      </w:r>
    </w:p>
    <w:p w:rsidR="00811C26" w:rsidRPr="002C149B" w:rsidRDefault="00811C26" w:rsidP="002C149B">
      <w:pPr>
        <w:spacing w:line="360" w:lineRule="auto"/>
        <w:ind w:firstLine="709"/>
        <w:jc w:val="both"/>
        <w:rPr>
          <w:sz w:val="28"/>
          <w:szCs w:val="28"/>
        </w:rPr>
      </w:pPr>
      <w:r w:rsidRPr="002C149B">
        <w:rPr>
          <w:sz w:val="28"/>
          <w:szCs w:val="28"/>
        </w:rPr>
        <w:t>Одновременно с этим делаются бухгалтерские записи:</w:t>
      </w:r>
    </w:p>
    <w:p w:rsidR="00222CD0" w:rsidRPr="002C149B" w:rsidRDefault="00811C26" w:rsidP="002C149B">
      <w:pPr>
        <w:spacing w:line="360" w:lineRule="auto"/>
        <w:ind w:firstLine="709"/>
        <w:jc w:val="both"/>
        <w:rPr>
          <w:sz w:val="28"/>
          <w:szCs w:val="28"/>
        </w:rPr>
      </w:pPr>
      <w:r w:rsidRPr="002C149B">
        <w:rPr>
          <w:sz w:val="28"/>
          <w:szCs w:val="28"/>
        </w:rPr>
        <w:t>Д 98 «Доходы будущих периодов» субсчёт 98.1 «Доходы, полученные в счёт будущих периодов»</w:t>
      </w:r>
    </w:p>
    <w:p w:rsidR="00811C26" w:rsidRPr="002C149B" w:rsidRDefault="00811C26" w:rsidP="002C149B">
      <w:pPr>
        <w:spacing w:line="360" w:lineRule="auto"/>
        <w:ind w:firstLine="709"/>
        <w:jc w:val="both"/>
        <w:rPr>
          <w:sz w:val="28"/>
          <w:szCs w:val="28"/>
        </w:rPr>
      </w:pPr>
      <w:r w:rsidRPr="002C149B">
        <w:rPr>
          <w:sz w:val="28"/>
          <w:szCs w:val="28"/>
        </w:rPr>
        <w:t>К 91 «Прочие доходы и расходы» субсчёт 91.1 «Прочие доходы»</w:t>
      </w:r>
      <w:r w:rsidR="00531ECD" w:rsidRPr="002C149B">
        <w:rPr>
          <w:sz w:val="28"/>
          <w:szCs w:val="28"/>
        </w:rPr>
        <w:t>.</w:t>
      </w:r>
    </w:p>
    <w:p w:rsidR="00531ECD" w:rsidRPr="002C149B" w:rsidRDefault="00531ECD" w:rsidP="002C149B">
      <w:pPr>
        <w:spacing w:line="360" w:lineRule="auto"/>
        <w:ind w:firstLine="709"/>
        <w:jc w:val="both"/>
        <w:rPr>
          <w:sz w:val="28"/>
          <w:szCs w:val="28"/>
        </w:rPr>
      </w:pPr>
      <w:r w:rsidRPr="002C149B">
        <w:rPr>
          <w:sz w:val="28"/>
          <w:szCs w:val="28"/>
        </w:rPr>
        <w:t>Если конкретные виновники не установлены, недостающие и испорченные основные средства, а также недостачи, во взыскании</w:t>
      </w:r>
      <w:r w:rsidR="002C149B">
        <w:rPr>
          <w:sz w:val="28"/>
          <w:szCs w:val="28"/>
        </w:rPr>
        <w:t xml:space="preserve"> </w:t>
      </w:r>
      <w:r w:rsidRPr="002C149B">
        <w:rPr>
          <w:sz w:val="28"/>
          <w:szCs w:val="28"/>
        </w:rPr>
        <w:t>которых отказано судом вследствие необоснованных исков, отражаются записями на счетах бухгалтерского учёта:</w:t>
      </w:r>
    </w:p>
    <w:p w:rsidR="00531ECD" w:rsidRPr="002C149B" w:rsidRDefault="00531ECD" w:rsidP="002C149B">
      <w:pPr>
        <w:spacing w:line="360" w:lineRule="auto"/>
        <w:ind w:firstLine="709"/>
        <w:jc w:val="both"/>
        <w:rPr>
          <w:sz w:val="28"/>
          <w:szCs w:val="28"/>
        </w:rPr>
      </w:pPr>
      <w:r w:rsidRPr="002C149B">
        <w:rPr>
          <w:sz w:val="28"/>
          <w:szCs w:val="28"/>
        </w:rPr>
        <w:t>Д 91 «Прочие доходы и расходы» субсчёт 91.2 «Прочие расходы»</w:t>
      </w:r>
    </w:p>
    <w:p w:rsidR="00531ECD" w:rsidRPr="002C149B" w:rsidRDefault="00531ECD" w:rsidP="002C149B">
      <w:pPr>
        <w:spacing w:line="360" w:lineRule="auto"/>
        <w:ind w:firstLine="709"/>
        <w:jc w:val="both"/>
        <w:rPr>
          <w:sz w:val="28"/>
          <w:szCs w:val="28"/>
        </w:rPr>
      </w:pPr>
      <w:r w:rsidRPr="002C149B">
        <w:rPr>
          <w:sz w:val="28"/>
          <w:szCs w:val="28"/>
        </w:rPr>
        <w:t>К 94 «Недостачи и потери от порчи ценностей»</w:t>
      </w:r>
    </w:p>
    <w:p w:rsidR="00222CD0" w:rsidRPr="002C149B" w:rsidRDefault="005A73D3" w:rsidP="002C149B">
      <w:pPr>
        <w:spacing w:line="360" w:lineRule="auto"/>
        <w:ind w:firstLine="709"/>
        <w:jc w:val="both"/>
        <w:rPr>
          <w:sz w:val="28"/>
          <w:szCs w:val="28"/>
        </w:rPr>
      </w:pPr>
      <w:r w:rsidRPr="002C149B">
        <w:rPr>
          <w:sz w:val="28"/>
          <w:szCs w:val="28"/>
        </w:rPr>
        <w:t>Учёт нематериальных активов</w:t>
      </w:r>
    </w:p>
    <w:p w:rsidR="00631C45" w:rsidRPr="002C149B" w:rsidRDefault="00631C45" w:rsidP="002C149B">
      <w:pPr>
        <w:spacing w:line="360" w:lineRule="auto"/>
        <w:ind w:firstLine="709"/>
        <w:jc w:val="both"/>
        <w:rPr>
          <w:sz w:val="28"/>
          <w:szCs w:val="28"/>
        </w:rPr>
      </w:pPr>
      <w:r w:rsidRPr="002C149B">
        <w:rPr>
          <w:sz w:val="28"/>
          <w:szCs w:val="28"/>
        </w:rPr>
        <w:t>Понятие, оценка и классификация нематериальных активов</w:t>
      </w:r>
    </w:p>
    <w:p w:rsidR="005A73D3" w:rsidRPr="002C149B" w:rsidRDefault="005A73D3" w:rsidP="002C149B">
      <w:pPr>
        <w:spacing w:line="360" w:lineRule="auto"/>
        <w:ind w:firstLine="709"/>
        <w:jc w:val="both"/>
        <w:rPr>
          <w:sz w:val="28"/>
          <w:szCs w:val="28"/>
        </w:rPr>
      </w:pPr>
      <w:r w:rsidRPr="002C149B">
        <w:rPr>
          <w:sz w:val="28"/>
          <w:szCs w:val="28"/>
        </w:rPr>
        <w:t>Нематериальные активы – средства, не имеющие физической субстанции, длительное время (более одного года) используемые в производстве или для управления предприятием с целью получения дохода.</w:t>
      </w:r>
    </w:p>
    <w:p w:rsidR="005A73D3" w:rsidRPr="002C149B" w:rsidRDefault="005A73D3" w:rsidP="002C149B">
      <w:pPr>
        <w:spacing w:line="360" w:lineRule="auto"/>
        <w:ind w:firstLine="709"/>
        <w:jc w:val="both"/>
        <w:rPr>
          <w:sz w:val="28"/>
          <w:szCs w:val="28"/>
        </w:rPr>
      </w:pPr>
      <w:r w:rsidRPr="002C149B">
        <w:rPr>
          <w:sz w:val="28"/>
          <w:szCs w:val="28"/>
        </w:rPr>
        <w:t>При принятии к бухгалтерскому учёту активов</w:t>
      </w:r>
      <w:r w:rsidR="002C149B">
        <w:rPr>
          <w:sz w:val="28"/>
          <w:szCs w:val="28"/>
        </w:rPr>
        <w:t xml:space="preserve"> </w:t>
      </w:r>
      <w:r w:rsidRPr="002C149B">
        <w:rPr>
          <w:sz w:val="28"/>
          <w:szCs w:val="28"/>
        </w:rPr>
        <w:t>в качестве нематериальных необходимо единовременное выполнение следующих условий:</w:t>
      </w:r>
    </w:p>
    <w:p w:rsidR="005A73D3" w:rsidRPr="002C149B" w:rsidRDefault="005A73D3" w:rsidP="002C149B">
      <w:pPr>
        <w:numPr>
          <w:ilvl w:val="0"/>
          <w:numId w:val="16"/>
        </w:numPr>
        <w:spacing w:line="360" w:lineRule="auto"/>
        <w:ind w:left="0" w:firstLine="709"/>
        <w:jc w:val="both"/>
        <w:rPr>
          <w:sz w:val="28"/>
          <w:szCs w:val="28"/>
        </w:rPr>
      </w:pPr>
      <w:r w:rsidRPr="002C149B">
        <w:rPr>
          <w:sz w:val="28"/>
          <w:szCs w:val="28"/>
        </w:rPr>
        <w:t>отсутствие материально-вещественной структуры;</w:t>
      </w:r>
    </w:p>
    <w:p w:rsidR="005A73D3" w:rsidRPr="002C149B" w:rsidRDefault="005A73D3" w:rsidP="002C149B">
      <w:pPr>
        <w:numPr>
          <w:ilvl w:val="0"/>
          <w:numId w:val="16"/>
        </w:numPr>
        <w:spacing w:line="360" w:lineRule="auto"/>
        <w:ind w:left="0" w:firstLine="709"/>
        <w:jc w:val="both"/>
        <w:rPr>
          <w:sz w:val="28"/>
          <w:szCs w:val="28"/>
        </w:rPr>
      </w:pPr>
      <w:r w:rsidRPr="002C149B">
        <w:rPr>
          <w:sz w:val="28"/>
          <w:szCs w:val="28"/>
        </w:rPr>
        <w:t>возможность идентификации предприятием от другого имущества;</w:t>
      </w:r>
    </w:p>
    <w:p w:rsidR="005A73D3" w:rsidRPr="002C149B" w:rsidRDefault="005A73D3" w:rsidP="002C149B">
      <w:pPr>
        <w:numPr>
          <w:ilvl w:val="0"/>
          <w:numId w:val="16"/>
        </w:numPr>
        <w:spacing w:line="360" w:lineRule="auto"/>
        <w:ind w:left="0" w:firstLine="709"/>
        <w:jc w:val="both"/>
        <w:rPr>
          <w:sz w:val="28"/>
          <w:szCs w:val="28"/>
        </w:rPr>
      </w:pPr>
      <w:r w:rsidRPr="002C149B">
        <w:rPr>
          <w:sz w:val="28"/>
          <w:szCs w:val="28"/>
        </w:rPr>
        <w:t>использование в производстве продукции, при выполнении работ или оказания услуг либо для управленческих нужд предприятия;</w:t>
      </w:r>
    </w:p>
    <w:p w:rsidR="005A73D3" w:rsidRPr="002C149B" w:rsidRDefault="005A73D3" w:rsidP="002C149B">
      <w:pPr>
        <w:numPr>
          <w:ilvl w:val="0"/>
          <w:numId w:val="16"/>
        </w:numPr>
        <w:spacing w:line="360" w:lineRule="auto"/>
        <w:ind w:left="0" w:firstLine="709"/>
        <w:jc w:val="both"/>
        <w:rPr>
          <w:sz w:val="28"/>
          <w:szCs w:val="28"/>
        </w:rPr>
      </w:pPr>
      <w:r w:rsidRPr="002C149B">
        <w:rPr>
          <w:sz w:val="28"/>
          <w:szCs w:val="28"/>
        </w:rPr>
        <w:t>использование в течение длительного времени, т.е. срока полезного использования продолжительность свыше 12 месяцев, или обычного операционного цикла, если он превышает 12 месяцев;</w:t>
      </w:r>
    </w:p>
    <w:p w:rsidR="005A73D3" w:rsidRPr="002C149B" w:rsidRDefault="005A73D3" w:rsidP="002C149B">
      <w:pPr>
        <w:numPr>
          <w:ilvl w:val="0"/>
          <w:numId w:val="16"/>
        </w:numPr>
        <w:spacing w:line="360" w:lineRule="auto"/>
        <w:ind w:left="0" w:firstLine="709"/>
        <w:jc w:val="both"/>
        <w:rPr>
          <w:sz w:val="28"/>
          <w:szCs w:val="28"/>
        </w:rPr>
      </w:pPr>
      <w:r w:rsidRPr="002C149B">
        <w:rPr>
          <w:sz w:val="28"/>
          <w:szCs w:val="28"/>
        </w:rPr>
        <w:t>предприятием не предполагается последующая перепродажа имущества;</w:t>
      </w:r>
    </w:p>
    <w:p w:rsidR="005A73D3" w:rsidRPr="002C149B" w:rsidRDefault="005A2C62" w:rsidP="002C149B">
      <w:pPr>
        <w:numPr>
          <w:ilvl w:val="0"/>
          <w:numId w:val="16"/>
        </w:numPr>
        <w:spacing w:line="360" w:lineRule="auto"/>
        <w:ind w:left="0" w:firstLine="709"/>
        <w:jc w:val="both"/>
        <w:rPr>
          <w:sz w:val="28"/>
          <w:szCs w:val="28"/>
        </w:rPr>
      </w:pPr>
      <w:r w:rsidRPr="002C149B">
        <w:rPr>
          <w:sz w:val="28"/>
          <w:szCs w:val="28"/>
        </w:rPr>
        <w:t>способность приносить предприятию экономические выгоды в будущем;</w:t>
      </w:r>
    </w:p>
    <w:p w:rsidR="005A2C62" w:rsidRPr="002C149B" w:rsidRDefault="005A2C62" w:rsidP="002C149B">
      <w:pPr>
        <w:numPr>
          <w:ilvl w:val="0"/>
          <w:numId w:val="16"/>
        </w:numPr>
        <w:spacing w:line="360" w:lineRule="auto"/>
        <w:ind w:left="0" w:firstLine="709"/>
        <w:jc w:val="both"/>
        <w:rPr>
          <w:sz w:val="28"/>
          <w:szCs w:val="28"/>
        </w:rPr>
      </w:pPr>
      <w:r w:rsidRPr="002C149B">
        <w:rPr>
          <w:sz w:val="28"/>
          <w:szCs w:val="28"/>
        </w:rPr>
        <w:t>наличие надлежаще оформленных документов, подтверждающих существование</w:t>
      </w:r>
      <w:r w:rsidR="002C149B">
        <w:rPr>
          <w:sz w:val="28"/>
          <w:szCs w:val="28"/>
        </w:rPr>
        <w:t xml:space="preserve"> </w:t>
      </w:r>
      <w:r w:rsidRPr="002C149B">
        <w:rPr>
          <w:sz w:val="28"/>
          <w:szCs w:val="28"/>
        </w:rPr>
        <w:t>самого актива и исключительного права у предприятия на результаты интеллектуальной деятельности (патента, свидетельства, товарного знака и т.п.).</w:t>
      </w:r>
    </w:p>
    <w:p w:rsidR="00C1414F" w:rsidRPr="002C149B" w:rsidRDefault="00C1414F" w:rsidP="002C149B">
      <w:pPr>
        <w:spacing w:line="360" w:lineRule="auto"/>
        <w:ind w:firstLine="709"/>
        <w:jc w:val="both"/>
        <w:rPr>
          <w:sz w:val="28"/>
          <w:szCs w:val="28"/>
        </w:rPr>
      </w:pPr>
      <w:r w:rsidRPr="002C149B">
        <w:rPr>
          <w:sz w:val="28"/>
          <w:szCs w:val="28"/>
        </w:rPr>
        <w:t>К нематериальным активам могут быть отнесены</w:t>
      </w:r>
      <w:r w:rsidR="002C149B">
        <w:rPr>
          <w:sz w:val="28"/>
          <w:szCs w:val="28"/>
        </w:rPr>
        <w:t xml:space="preserve"> </w:t>
      </w:r>
      <w:r w:rsidRPr="002C149B">
        <w:rPr>
          <w:sz w:val="28"/>
          <w:szCs w:val="28"/>
        </w:rPr>
        <w:t>следующие объекты, отвечающие данным условиям:</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объекты интеллектуальной собственности;</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исключительное право патентообладателя на изобретение, промышленный образец, полезная модель;</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исключительное авторское право на программы для ЭВМ, базы данных;</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имущественное право автора или иного правообладателя на товарный знак и знак обслуживания, наименование места происхождения товаров;</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исключительное право патентообладателя на селекционные достижения;</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организационные расходы (расходы, связанные с образованием юридического лица, признанные в соответствии с учредительными документами частью вклада участников в уставный капитал предприятия);</w:t>
      </w:r>
    </w:p>
    <w:p w:rsidR="00C1414F" w:rsidRPr="002C149B" w:rsidRDefault="00C1414F" w:rsidP="002C149B">
      <w:pPr>
        <w:numPr>
          <w:ilvl w:val="0"/>
          <w:numId w:val="16"/>
        </w:numPr>
        <w:spacing w:line="360" w:lineRule="auto"/>
        <w:ind w:left="0" w:firstLine="709"/>
        <w:jc w:val="both"/>
        <w:rPr>
          <w:sz w:val="28"/>
          <w:szCs w:val="28"/>
        </w:rPr>
      </w:pPr>
      <w:r w:rsidRPr="002C149B">
        <w:rPr>
          <w:sz w:val="28"/>
          <w:szCs w:val="28"/>
        </w:rPr>
        <w:t>деловая репутация.</w:t>
      </w:r>
    </w:p>
    <w:p w:rsidR="00C1414F" w:rsidRPr="002C149B" w:rsidRDefault="00C1414F" w:rsidP="002C149B">
      <w:pPr>
        <w:spacing w:line="360" w:lineRule="auto"/>
        <w:ind w:firstLine="709"/>
        <w:jc w:val="both"/>
        <w:rPr>
          <w:sz w:val="28"/>
          <w:szCs w:val="28"/>
        </w:rPr>
      </w:pPr>
      <w:r w:rsidRPr="002C149B">
        <w:rPr>
          <w:sz w:val="28"/>
          <w:szCs w:val="28"/>
        </w:rPr>
        <w:t xml:space="preserve">Деловая репутация – это </w:t>
      </w:r>
      <w:r w:rsidR="00532E6E" w:rsidRPr="002C149B">
        <w:rPr>
          <w:sz w:val="28"/>
          <w:szCs w:val="28"/>
        </w:rPr>
        <w:t>разница между покупной</w:t>
      </w:r>
      <w:r w:rsidR="00631C45" w:rsidRPr="002C149B">
        <w:rPr>
          <w:sz w:val="28"/>
          <w:szCs w:val="28"/>
        </w:rPr>
        <w:t xml:space="preserve"> ценой предприятия и стоимостью по бухгалтерскому балансу всех его активов и обязательств.</w:t>
      </w:r>
    </w:p>
    <w:p w:rsidR="005A73D3" w:rsidRPr="002C149B" w:rsidRDefault="00631C45" w:rsidP="002C149B">
      <w:pPr>
        <w:spacing w:line="360" w:lineRule="auto"/>
        <w:ind w:firstLine="709"/>
        <w:jc w:val="both"/>
        <w:rPr>
          <w:sz w:val="28"/>
          <w:szCs w:val="28"/>
        </w:rPr>
      </w:pPr>
      <w:r w:rsidRPr="002C149B">
        <w:rPr>
          <w:sz w:val="28"/>
          <w:szCs w:val="28"/>
        </w:rPr>
        <w:t>Положительная деловая репутация – надбавка в цене, уплачиваемая покупателем в ожидании будущих экономических выгод. Учитывается в качестве отдельного инвентарного объекта на синтетическом счёте 04 «Нематериальные активы».</w:t>
      </w:r>
    </w:p>
    <w:p w:rsidR="00631C45" w:rsidRPr="002C149B" w:rsidRDefault="00631C45" w:rsidP="002C149B">
      <w:pPr>
        <w:spacing w:line="360" w:lineRule="auto"/>
        <w:ind w:firstLine="709"/>
        <w:jc w:val="both"/>
        <w:rPr>
          <w:sz w:val="28"/>
          <w:szCs w:val="28"/>
        </w:rPr>
      </w:pPr>
      <w:r w:rsidRPr="002C149B">
        <w:rPr>
          <w:sz w:val="28"/>
          <w:szCs w:val="28"/>
        </w:rPr>
        <w:t xml:space="preserve">Отрицательная деловая репутация – скидка с цены, предоставляемая покупателю в связи с отсутствием факторов наличия стабильных покупателей, репутации качества, деловых связей, опыта управления и т.п. отрицательная деловая репутация учитывается как доходы будущих периодов на синтетическом счёте 98 «Доходы будущих периодов» субсчёт 98.1 «Доходы, полученные в счёт будущих периодов». </w:t>
      </w:r>
    </w:p>
    <w:p w:rsidR="00874874" w:rsidRPr="002C149B" w:rsidRDefault="00631C45" w:rsidP="002C149B">
      <w:pPr>
        <w:spacing w:line="360" w:lineRule="auto"/>
        <w:ind w:firstLine="709"/>
        <w:jc w:val="both"/>
        <w:rPr>
          <w:sz w:val="28"/>
          <w:szCs w:val="28"/>
        </w:rPr>
      </w:pPr>
      <w:r w:rsidRPr="002C149B">
        <w:rPr>
          <w:sz w:val="28"/>
          <w:szCs w:val="28"/>
        </w:rPr>
        <w:t>В текущем учёте нематериальные активы отражаются по первоначальной стоимости. Первоначальная стоимость, так же как и по основным</w:t>
      </w:r>
      <w:r w:rsidR="007339AA" w:rsidRPr="002C149B">
        <w:rPr>
          <w:sz w:val="28"/>
          <w:szCs w:val="28"/>
        </w:rPr>
        <w:t xml:space="preserve"> </w:t>
      </w:r>
      <w:r w:rsidRPr="002C149B">
        <w:rPr>
          <w:sz w:val="28"/>
          <w:szCs w:val="28"/>
        </w:rPr>
        <w:t>средствам, определяется в зависимости от источников поступления нематериальных активов на предприятие.</w:t>
      </w:r>
    </w:p>
    <w:p w:rsidR="00631C45" w:rsidRPr="002C149B" w:rsidRDefault="00874874" w:rsidP="002C149B">
      <w:pPr>
        <w:spacing w:line="360" w:lineRule="auto"/>
        <w:ind w:firstLine="709"/>
        <w:jc w:val="both"/>
        <w:rPr>
          <w:sz w:val="28"/>
          <w:szCs w:val="28"/>
        </w:rPr>
      </w:pPr>
      <w:r w:rsidRPr="002C149B">
        <w:rPr>
          <w:sz w:val="28"/>
          <w:szCs w:val="28"/>
        </w:rPr>
        <w:t>При оплате приобретаемых нематериальных активов, если условиями договора предусмотрена отсрочка или рассрочка платежа, фактические расходы принимаются к бухгалтерскому учёту в полной суме кредиторской задолженности.</w:t>
      </w:r>
    </w:p>
    <w:p w:rsidR="00874874" w:rsidRPr="002C149B" w:rsidRDefault="00874874" w:rsidP="002C149B">
      <w:pPr>
        <w:spacing w:line="360" w:lineRule="auto"/>
        <w:ind w:firstLine="709"/>
        <w:jc w:val="both"/>
        <w:rPr>
          <w:sz w:val="28"/>
          <w:szCs w:val="28"/>
        </w:rPr>
      </w:pPr>
      <w:r w:rsidRPr="002C149B">
        <w:rPr>
          <w:sz w:val="28"/>
          <w:szCs w:val="28"/>
        </w:rPr>
        <w:t>При приобретении нематериальных активов могут возникнуть дополнительные расходы на приведение их в состояние, в котором они пригодны к использованию в запланированных целях. Такими расходами могут быть суммы оплаты занятых этим работников, отчисления на страхование и обеспечение, материальные или иные расходы. Дополнительные расходы увеличивают первоначальную стоимость нематериальных активов.</w:t>
      </w:r>
    </w:p>
    <w:p w:rsidR="0031759D" w:rsidRPr="002C149B" w:rsidRDefault="0031759D" w:rsidP="002C149B">
      <w:pPr>
        <w:spacing w:line="360" w:lineRule="auto"/>
        <w:ind w:firstLine="709"/>
        <w:jc w:val="both"/>
        <w:rPr>
          <w:sz w:val="28"/>
          <w:szCs w:val="28"/>
        </w:rPr>
      </w:pPr>
      <w:r w:rsidRPr="002C149B">
        <w:rPr>
          <w:sz w:val="28"/>
          <w:szCs w:val="28"/>
        </w:rPr>
        <w:t>Не включаются в фактические расходы на приобретение, создание нематериальных активов общехозяйственные</w:t>
      </w:r>
      <w:r w:rsidR="002C149B">
        <w:rPr>
          <w:sz w:val="28"/>
          <w:szCs w:val="28"/>
        </w:rPr>
        <w:t xml:space="preserve"> </w:t>
      </w:r>
      <w:r w:rsidRPr="002C149B">
        <w:rPr>
          <w:sz w:val="28"/>
          <w:szCs w:val="28"/>
        </w:rPr>
        <w:t xml:space="preserve">и иные аналогичные расходы, кроме случаев, когда они непосредственно связаны с приобретением активов. </w:t>
      </w:r>
    </w:p>
    <w:p w:rsidR="00631C45" w:rsidRPr="002C149B" w:rsidRDefault="0031759D" w:rsidP="002C149B">
      <w:pPr>
        <w:spacing w:line="360" w:lineRule="auto"/>
        <w:ind w:firstLine="709"/>
        <w:jc w:val="both"/>
        <w:rPr>
          <w:sz w:val="28"/>
          <w:szCs w:val="28"/>
        </w:rPr>
      </w:pPr>
      <w:r w:rsidRPr="002C149B">
        <w:rPr>
          <w:sz w:val="28"/>
          <w:szCs w:val="28"/>
        </w:rPr>
        <w:t>Первоначальная стоимость нематериальных активов, созданных для собственных нужд, облагается налогом на добавленную стоимость. Но одновременно сумму НДС, уплаченную поставщикам ресурсов, которые использовались при создании объектов</w:t>
      </w:r>
      <w:r w:rsidR="002C149B">
        <w:rPr>
          <w:sz w:val="28"/>
          <w:szCs w:val="28"/>
        </w:rPr>
        <w:t xml:space="preserve"> </w:t>
      </w:r>
      <w:r w:rsidRPr="002C149B">
        <w:rPr>
          <w:sz w:val="28"/>
          <w:szCs w:val="28"/>
        </w:rPr>
        <w:t>нематериальных активов, можно возместить из бюджета.</w:t>
      </w:r>
    </w:p>
    <w:p w:rsidR="0031759D" w:rsidRPr="002C149B" w:rsidRDefault="0031759D" w:rsidP="002C149B">
      <w:pPr>
        <w:spacing w:line="360" w:lineRule="auto"/>
        <w:ind w:firstLine="709"/>
        <w:jc w:val="both"/>
        <w:rPr>
          <w:sz w:val="28"/>
          <w:szCs w:val="28"/>
        </w:rPr>
      </w:pPr>
      <w:r w:rsidRPr="002C149B">
        <w:rPr>
          <w:sz w:val="28"/>
          <w:szCs w:val="28"/>
        </w:rPr>
        <w:t>Стоимость нематериальных активов , по которой они приняты к учету, не подлежит изменению, кроме случаев, установленных законодательством РФ.</w:t>
      </w:r>
    </w:p>
    <w:p w:rsidR="0031759D" w:rsidRPr="002C149B" w:rsidRDefault="0031759D" w:rsidP="002C149B">
      <w:pPr>
        <w:spacing w:line="360" w:lineRule="auto"/>
        <w:ind w:firstLine="709"/>
        <w:jc w:val="both"/>
        <w:rPr>
          <w:sz w:val="28"/>
          <w:szCs w:val="28"/>
        </w:rPr>
      </w:pPr>
      <w:r w:rsidRPr="002C149B">
        <w:rPr>
          <w:sz w:val="28"/>
          <w:szCs w:val="28"/>
        </w:rPr>
        <w:t xml:space="preserve">Оценка нематериальных </w:t>
      </w:r>
      <w:r w:rsidR="00AC0DB6" w:rsidRPr="002C149B">
        <w:rPr>
          <w:sz w:val="28"/>
          <w:szCs w:val="28"/>
        </w:rPr>
        <w:t>активов,</w:t>
      </w:r>
      <w:r w:rsidR="002C149B">
        <w:rPr>
          <w:sz w:val="28"/>
          <w:szCs w:val="28"/>
        </w:rPr>
        <w:t xml:space="preserve"> </w:t>
      </w:r>
      <w:r w:rsidRPr="002C149B">
        <w:rPr>
          <w:sz w:val="28"/>
          <w:szCs w:val="28"/>
        </w:rPr>
        <w:t>стоимость которых указана в иностранной валюте, производится в рублях путём пересчёта иностранной валюты в рубли по курсу ЦБ РФ на дату приобретения предприятием объектов по праву собственности, хозяйственного ведения, оперативного управления</w:t>
      </w:r>
      <w:r w:rsidR="00AC0DB6" w:rsidRPr="002C149B">
        <w:rPr>
          <w:sz w:val="28"/>
          <w:szCs w:val="28"/>
        </w:rPr>
        <w:t>.</w:t>
      </w:r>
    </w:p>
    <w:p w:rsidR="00AC0DB6" w:rsidRPr="002C149B" w:rsidRDefault="00AC0DB6" w:rsidP="002C149B">
      <w:pPr>
        <w:spacing w:line="360" w:lineRule="auto"/>
        <w:ind w:firstLine="709"/>
        <w:jc w:val="both"/>
        <w:rPr>
          <w:sz w:val="28"/>
          <w:szCs w:val="28"/>
        </w:rPr>
      </w:pPr>
      <w:r w:rsidRPr="002C149B">
        <w:rPr>
          <w:sz w:val="28"/>
          <w:szCs w:val="28"/>
        </w:rPr>
        <w:t>Под остаточной стоимостью нематериальных активов понимается разница между первоначальной стоимостью нематериальных активов и суммой начисленной амортизации.</w:t>
      </w:r>
    </w:p>
    <w:p w:rsidR="00D14BA1" w:rsidRPr="002C149B" w:rsidRDefault="00D14BA1" w:rsidP="002C149B">
      <w:pPr>
        <w:spacing w:line="360" w:lineRule="auto"/>
        <w:ind w:firstLine="709"/>
        <w:jc w:val="both"/>
        <w:rPr>
          <w:sz w:val="28"/>
          <w:szCs w:val="28"/>
        </w:rPr>
      </w:pPr>
      <w:r w:rsidRPr="002C149B">
        <w:rPr>
          <w:sz w:val="28"/>
          <w:szCs w:val="28"/>
        </w:rPr>
        <w:t xml:space="preserve"> </w:t>
      </w:r>
    </w:p>
    <w:p w:rsidR="00AC0DB6" w:rsidRPr="004F1D97" w:rsidRDefault="00D14BA1" w:rsidP="002C149B">
      <w:pPr>
        <w:spacing w:line="360" w:lineRule="auto"/>
        <w:ind w:firstLine="709"/>
        <w:jc w:val="both"/>
        <w:rPr>
          <w:b/>
          <w:bCs/>
          <w:sz w:val="28"/>
          <w:szCs w:val="28"/>
        </w:rPr>
      </w:pPr>
      <w:r w:rsidRPr="004F1D97">
        <w:rPr>
          <w:b/>
          <w:bCs/>
          <w:sz w:val="28"/>
          <w:szCs w:val="28"/>
        </w:rPr>
        <w:t xml:space="preserve">5.6. </w:t>
      </w:r>
      <w:r w:rsidR="00AC0DB6" w:rsidRPr="004F1D97">
        <w:rPr>
          <w:b/>
          <w:bCs/>
          <w:sz w:val="28"/>
          <w:szCs w:val="28"/>
        </w:rPr>
        <w:t>Учёт поступления нематериальных активов</w:t>
      </w:r>
    </w:p>
    <w:p w:rsidR="00D14BA1" w:rsidRPr="002C149B" w:rsidRDefault="00D14BA1" w:rsidP="002C149B">
      <w:pPr>
        <w:spacing w:line="360" w:lineRule="auto"/>
        <w:ind w:firstLine="709"/>
        <w:jc w:val="both"/>
        <w:rPr>
          <w:sz w:val="28"/>
          <w:szCs w:val="28"/>
        </w:rPr>
      </w:pPr>
    </w:p>
    <w:p w:rsidR="00AC0DB6" w:rsidRPr="002C149B" w:rsidRDefault="00AC0DB6" w:rsidP="002C149B">
      <w:pPr>
        <w:tabs>
          <w:tab w:val="left" w:pos="4035"/>
        </w:tabs>
        <w:spacing w:line="360" w:lineRule="auto"/>
        <w:ind w:firstLine="709"/>
        <w:jc w:val="both"/>
        <w:rPr>
          <w:sz w:val="28"/>
          <w:szCs w:val="28"/>
        </w:rPr>
      </w:pPr>
      <w:r w:rsidRPr="002C149B">
        <w:rPr>
          <w:sz w:val="28"/>
          <w:szCs w:val="28"/>
        </w:rPr>
        <w:t>Для учёта нематериальных активов должна быть оформлена соответствующим первичным документом установленной формы.</w:t>
      </w:r>
    </w:p>
    <w:p w:rsidR="00AC0DB6" w:rsidRPr="002C149B" w:rsidRDefault="00AC0DB6" w:rsidP="002C149B">
      <w:pPr>
        <w:tabs>
          <w:tab w:val="left" w:pos="4035"/>
        </w:tabs>
        <w:spacing w:line="360" w:lineRule="auto"/>
        <w:ind w:firstLine="709"/>
        <w:jc w:val="both"/>
        <w:rPr>
          <w:sz w:val="28"/>
          <w:szCs w:val="28"/>
        </w:rPr>
      </w:pPr>
      <w:r w:rsidRPr="002C149B">
        <w:rPr>
          <w:sz w:val="28"/>
          <w:szCs w:val="28"/>
        </w:rPr>
        <w:t>Для учёта нематериальных активов используется активный, инвентарный счёт 04 «Нематериальные активы». На этом счёте нематериальные активы отражаются по первоначальной стоимости.</w:t>
      </w:r>
    </w:p>
    <w:p w:rsidR="00AC0DB6" w:rsidRPr="002C149B" w:rsidRDefault="00AC0DB6" w:rsidP="002C149B">
      <w:pPr>
        <w:tabs>
          <w:tab w:val="left" w:pos="4035"/>
        </w:tabs>
        <w:spacing w:line="360" w:lineRule="auto"/>
        <w:ind w:firstLine="709"/>
        <w:jc w:val="both"/>
        <w:rPr>
          <w:sz w:val="28"/>
          <w:szCs w:val="28"/>
        </w:rPr>
      </w:pPr>
      <w:r w:rsidRPr="002C149B">
        <w:rPr>
          <w:sz w:val="28"/>
          <w:szCs w:val="28"/>
        </w:rPr>
        <w:t>Нематериальные активы срок службы, которых составляет менее года, на счёте 04 «Нематериальные активы» не отражается. При приобретении таких нематериальных активов их стоимость разрешается сразу отражать на счетах по учёту затрат 26 «Общехозяйственные расходы», 97 «Расходы будущих периодов» (с последующим списанием на счета учёта затрат в течение срока использования).</w:t>
      </w:r>
    </w:p>
    <w:p w:rsidR="00E63922" w:rsidRPr="002C149B" w:rsidRDefault="00AC0DB6" w:rsidP="002C149B">
      <w:pPr>
        <w:tabs>
          <w:tab w:val="left" w:pos="4035"/>
        </w:tabs>
        <w:spacing w:line="360" w:lineRule="auto"/>
        <w:ind w:firstLine="709"/>
        <w:jc w:val="both"/>
        <w:rPr>
          <w:sz w:val="28"/>
          <w:szCs w:val="28"/>
        </w:rPr>
      </w:pPr>
      <w:r w:rsidRPr="002C149B">
        <w:rPr>
          <w:sz w:val="28"/>
          <w:szCs w:val="28"/>
        </w:rPr>
        <w:t>Аналитический учёт нематериальных активов</w:t>
      </w:r>
      <w:r w:rsidR="002C149B">
        <w:rPr>
          <w:sz w:val="28"/>
          <w:szCs w:val="28"/>
        </w:rPr>
        <w:t xml:space="preserve"> </w:t>
      </w:r>
      <w:r w:rsidRPr="002C149B">
        <w:rPr>
          <w:sz w:val="28"/>
          <w:szCs w:val="28"/>
        </w:rPr>
        <w:t>организуется по каждому объекту на карточках учёта нематериальных активов (форма №</w:t>
      </w:r>
      <w:r w:rsidR="002C149B">
        <w:rPr>
          <w:sz w:val="28"/>
          <w:szCs w:val="28"/>
        </w:rPr>
        <w:t xml:space="preserve"> </w:t>
      </w:r>
      <w:r w:rsidR="00E63922" w:rsidRPr="002C149B">
        <w:rPr>
          <w:sz w:val="28"/>
          <w:szCs w:val="28"/>
          <w:lang w:val="en-US"/>
        </w:rPr>
        <w:t>HMA</w:t>
      </w:r>
      <w:r w:rsidR="00E63922" w:rsidRPr="002C149B">
        <w:rPr>
          <w:sz w:val="28"/>
          <w:szCs w:val="28"/>
        </w:rPr>
        <w:t>-1). Карточка заполняется в одном экземпляре на основании документа на оприходование, приёмки-передачи нематериальных активов</w:t>
      </w:r>
      <w:r w:rsidR="002C149B">
        <w:rPr>
          <w:sz w:val="28"/>
          <w:szCs w:val="28"/>
        </w:rPr>
        <w:t xml:space="preserve"> </w:t>
      </w:r>
      <w:r w:rsidR="00E63922" w:rsidRPr="002C149B">
        <w:rPr>
          <w:sz w:val="28"/>
          <w:szCs w:val="28"/>
        </w:rPr>
        <w:t>и другой документации и ведётся в бухгалтерии.</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При взносе нематериальных активов в качестве вклада в уставный капитал задолженность учредителей по формированию уставного капитала уменьшается, что, согласно акту приёмки-передачи, отражается бухгалтерскими записями на счетах бухгалтерского учёта:</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Д 08 «Вложения во внеоборотные активы»</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К 76 «Расчёты с учредителями» субсчёт 75.1 «Расчёты по вкладам в уставный капитал».</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При безвозмездном поступлении нематериальных активов</w:t>
      </w:r>
      <w:r w:rsidR="002C149B">
        <w:rPr>
          <w:sz w:val="28"/>
          <w:szCs w:val="28"/>
        </w:rPr>
        <w:t xml:space="preserve"> </w:t>
      </w:r>
      <w:r w:rsidRPr="002C149B">
        <w:rPr>
          <w:sz w:val="28"/>
          <w:szCs w:val="28"/>
        </w:rPr>
        <w:t>по рыночной стоимости согласно акту приёмки-передачи составляются следующие бухгалтерские записи на счетах бухгалтерского учёта:</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Д 08 «Вложения во внеоборотные активы»</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К 98 «Доходы будущих периодов» субсчёт 98.2 «Безвозмездные поступления».</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По безвозмездно полученным нематериальным активам – по мере начисления амортизации суммы, учтённые на счёте 98 «Доходы будущих периодов» субсчёт 98.2 «Безвозмездные поступления», списываются бухгалтерскими записями:</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Д 98 «Доходы будущих периодов» субсчёт 98.2 «Безвозмездные поступления»</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91.1 «Прочие доходы».</w:t>
      </w:r>
    </w:p>
    <w:p w:rsidR="00E63922" w:rsidRPr="002C149B" w:rsidRDefault="00E63922" w:rsidP="002C149B">
      <w:pPr>
        <w:tabs>
          <w:tab w:val="left" w:pos="4035"/>
        </w:tabs>
        <w:spacing w:line="360" w:lineRule="auto"/>
        <w:ind w:firstLine="709"/>
        <w:jc w:val="both"/>
        <w:rPr>
          <w:sz w:val="28"/>
          <w:szCs w:val="28"/>
        </w:rPr>
      </w:pPr>
      <w:r w:rsidRPr="002C149B">
        <w:rPr>
          <w:sz w:val="28"/>
          <w:szCs w:val="28"/>
        </w:rPr>
        <w:t xml:space="preserve">Аналитический учёт по субсчёту 91.1 «Прочие доходы» ведётся по каждому безвозмездному поступлению объектов нематериальных активов. </w:t>
      </w:r>
    </w:p>
    <w:p w:rsidR="00E63922" w:rsidRPr="002C149B" w:rsidRDefault="005F27D9" w:rsidP="002C149B">
      <w:pPr>
        <w:tabs>
          <w:tab w:val="left" w:pos="4035"/>
        </w:tabs>
        <w:spacing w:line="360" w:lineRule="auto"/>
        <w:ind w:firstLine="709"/>
        <w:jc w:val="both"/>
        <w:rPr>
          <w:sz w:val="28"/>
          <w:szCs w:val="28"/>
        </w:rPr>
      </w:pPr>
      <w:r w:rsidRPr="002C149B">
        <w:rPr>
          <w:sz w:val="28"/>
          <w:szCs w:val="28"/>
        </w:rPr>
        <w:t>Постановка созданных, купленных, полученных безвозмездно, в качестве вклада в уставный капитал предприятия нематериальных активов</w:t>
      </w:r>
      <w:r w:rsidR="002C149B">
        <w:rPr>
          <w:sz w:val="28"/>
          <w:szCs w:val="28"/>
        </w:rPr>
        <w:t xml:space="preserve"> </w:t>
      </w:r>
      <w:r w:rsidRPr="002C149B">
        <w:rPr>
          <w:sz w:val="28"/>
          <w:szCs w:val="28"/>
        </w:rPr>
        <w:t>на учёт отражается бухгалтерскими записями на счетах бухгалтерского учёта:</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Д 04 «Нематериальные активы»</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К 08 «Вложения во внеоборотные активы» субсчёт 08.5 «Приобретение нематериальных активов»</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При постановке нематериальных активов на учёт НДС полностью предъявляется бюджету к возмещению:</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Д 68 «Расчёты по налогам и сборам» субсчёт «Налог на добавленную стоимость»</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К 19 «Налог на добавленную стоимость по приобретённым ценностям» субсчёт 19.2 «Налог на добавленную стоимость по приобретённым нематериальным активам»- на сумму НДС.</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Платежи за предоставленное право пользования объектами интеллектуальной собственности, производимые в виде фиксированного разового платежа, включая авторское вознаграждение, отражаются в бухгалтерском учёте предприятием-пользователем как расходы будущих периодов. Делаются бухгалтерские записи на счетах бухгалтерского учёта:</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Д 97 «Расходы будущих периодов»</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К 60 «Расчёты с поставщиками и подрядчиками».</w:t>
      </w:r>
    </w:p>
    <w:p w:rsidR="005F27D9" w:rsidRPr="002C149B" w:rsidRDefault="005F27D9" w:rsidP="002C149B">
      <w:pPr>
        <w:tabs>
          <w:tab w:val="left" w:pos="4035"/>
        </w:tabs>
        <w:spacing w:line="360" w:lineRule="auto"/>
        <w:ind w:firstLine="709"/>
        <w:jc w:val="both"/>
        <w:rPr>
          <w:sz w:val="28"/>
          <w:szCs w:val="28"/>
        </w:rPr>
      </w:pPr>
      <w:r w:rsidRPr="002C149B">
        <w:rPr>
          <w:sz w:val="28"/>
          <w:szCs w:val="28"/>
        </w:rPr>
        <w:t>Расходы будущих периодов подлежат списанию в течени</w:t>
      </w:r>
      <w:r w:rsidR="008A2DE6" w:rsidRPr="002C149B">
        <w:rPr>
          <w:sz w:val="28"/>
          <w:szCs w:val="28"/>
        </w:rPr>
        <w:t>е</w:t>
      </w:r>
      <w:r w:rsidRPr="002C149B">
        <w:rPr>
          <w:sz w:val="28"/>
          <w:szCs w:val="28"/>
        </w:rPr>
        <w:t xml:space="preserve"> срока действия договора.</w:t>
      </w:r>
      <w:r w:rsidR="006D3079" w:rsidRPr="002C149B">
        <w:rPr>
          <w:sz w:val="28"/>
          <w:szCs w:val="28"/>
        </w:rPr>
        <w:t xml:space="preserve"> Делаются бухгалтерские записи на счетах бухгалтерского учёта:</w:t>
      </w:r>
    </w:p>
    <w:p w:rsidR="006D3079" w:rsidRPr="002C149B" w:rsidRDefault="006D3079" w:rsidP="002C149B">
      <w:pPr>
        <w:tabs>
          <w:tab w:val="left" w:pos="4035"/>
        </w:tabs>
        <w:spacing w:line="360" w:lineRule="auto"/>
        <w:ind w:firstLine="709"/>
        <w:jc w:val="both"/>
        <w:rPr>
          <w:sz w:val="28"/>
          <w:szCs w:val="28"/>
        </w:rPr>
      </w:pPr>
      <w:r w:rsidRPr="002C149B">
        <w:rPr>
          <w:sz w:val="28"/>
          <w:szCs w:val="28"/>
        </w:rPr>
        <w:t>Д 26 «Общехозяйственные расходы»</w:t>
      </w:r>
    </w:p>
    <w:p w:rsidR="006D3079" w:rsidRPr="002C149B" w:rsidRDefault="006D3079" w:rsidP="002C149B">
      <w:pPr>
        <w:tabs>
          <w:tab w:val="left" w:pos="4035"/>
        </w:tabs>
        <w:spacing w:line="360" w:lineRule="auto"/>
        <w:ind w:firstLine="709"/>
        <w:jc w:val="both"/>
        <w:rPr>
          <w:sz w:val="28"/>
          <w:szCs w:val="28"/>
        </w:rPr>
      </w:pPr>
      <w:r w:rsidRPr="002C149B">
        <w:rPr>
          <w:sz w:val="28"/>
          <w:szCs w:val="28"/>
        </w:rPr>
        <w:t>К 97 «Расходы будущих периодов».</w:t>
      </w:r>
    </w:p>
    <w:p w:rsidR="00E155F4" w:rsidRPr="002C149B" w:rsidRDefault="00E155F4" w:rsidP="002C149B">
      <w:pPr>
        <w:tabs>
          <w:tab w:val="left" w:pos="4035"/>
        </w:tabs>
        <w:spacing w:line="360" w:lineRule="auto"/>
        <w:ind w:firstLine="709"/>
        <w:jc w:val="both"/>
        <w:rPr>
          <w:sz w:val="28"/>
          <w:szCs w:val="28"/>
        </w:rPr>
      </w:pPr>
      <w:r w:rsidRPr="002C149B">
        <w:rPr>
          <w:sz w:val="28"/>
          <w:szCs w:val="28"/>
        </w:rPr>
        <w:t xml:space="preserve">Учёт амортизации нематериальных активов </w:t>
      </w:r>
    </w:p>
    <w:p w:rsidR="006D15D5" w:rsidRPr="002C149B" w:rsidRDefault="006D15D5" w:rsidP="002C149B">
      <w:pPr>
        <w:tabs>
          <w:tab w:val="left" w:pos="4035"/>
        </w:tabs>
        <w:spacing w:line="360" w:lineRule="auto"/>
        <w:ind w:firstLine="709"/>
        <w:jc w:val="both"/>
        <w:rPr>
          <w:sz w:val="28"/>
          <w:szCs w:val="28"/>
        </w:rPr>
      </w:pPr>
      <w:r w:rsidRPr="002C149B">
        <w:rPr>
          <w:sz w:val="28"/>
          <w:szCs w:val="28"/>
        </w:rPr>
        <w:t>Нематериальные активы погашают свою стоимость по частям, по мере износа, путём начисления по ним амортизации в течении срока полезного использования.</w:t>
      </w:r>
    </w:p>
    <w:p w:rsidR="006D15D5" w:rsidRPr="002C149B" w:rsidRDefault="006D15D5" w:rsidP="002C149B">
      <w:pPr>
        <w:tabs>
          <w:tab w:val="left" w:pos="4035"/>
        </w:tabs>
        <w:spacing w:line="360" w:lineRule="auto"/>
        <w:ind w:firstLine="709"/>
        <w:jc w:val="both"/>
        <w:rPr>
          <w:sz w:val="28"/>
          <w:szCs w:val="28"/>
        </w:rPr>
      </w:pPr>
      <w:r w:rsidRPr="002C149B">
        <w:rPr>
          <w:sz w:val="28"/>
          <w:szCs w:val="28"/>
        </w:rPr>
        <w:t>Срок полезного использования нематериальных активов определяется предприятием при принятии объекта к бухгалтерскому учёту.</w:t>
      </w:r>
    </w:p>
    <w:p w:rsidR="006D15D5" w:rsidRPr="002C149B" w:rsidRDefault="006D15D5" w:rsidP="002C149B">
      <w:pPr>
        <w:tabs>
          <w:tab w:val="left" w:pos="4035"/>
        </w:tabs>
        <w:spacing w:line="360" w:lineRule="auto"/>
        <w:ind w:firstLine="709"/>
        <w:jc w:val="both"/>
        <w:rPr>
          <w:sz w:val="28"/>
          <w:szCs w:val="28"/>
        </w:rPr>
      </w:pPr>
      <w:r w:rsidRPr="002C149B">
        <w:rPr>
          <w:sz w:val="28"/>
          <w:szCs w:val="28"/>
        </w:rPr>
        <w:t>Срок полезного использования нематериальных активов</w:t>
      </w:r>
      <w:r w:rsidR="002C149B">
        <w:rPr>
          <w:sz w:val="28"/>
          <w:szCs w:val="28"/>
        </w:rPr>
        <w:t xml:space="preserve"> </w:t>
      </w:r>
      <w:r w:rsidRPr="002C149B">
        <w:rPr>
          <w:sz w:val="28"/>
          <w:szCs w:val="28"/>
        </w:rPr>
        <w:t>устанавливается распорядительными документами руководителя предприятия. При этом срок полезного использования нематериальных активов может быть определён следующим образом:</w:t>
      </w:r>
    </w:p>
    <w:p w:rsidR="006D15D5" w:rsidRPr="002C149B" w:rsidRDefault="006D15D5" w:rsidP="002C149B">
      <w:pPr>
        <w:numPr>
          <w:ilvl w:val="0"/>
          <w:numId w:val="17"/>
        </w:numPr>
        <w:tabs>
          <w:tab w:val="left" w:pos="1980"/>
        </w:tabs>
        <w:spacing w:line="360" w:lineRule="auto"/>
        <w:ind w:left="0" w:firstLine="709"/>
        <w:jc w:val="both"/>
        <w:rPr>
          <w:sz w:val="28"/>
          <w:szCs w:val="28"/>
        </w:rPr>
      </w:pPr>
      <w:r w:rsidRPr="002C149B">
        <w:rPr>
          <w:sz w:val="28"/>
          <w:szCs w:val="28"/>
        </w:rPr>
        <w:t>указывается в самом документе, удостоверяющем соответствующие права предприятия</w:t>
      </w:r>
      <w:r w:rsidR="004B5A29" w:rsidRPr="002C149B">
        <w:rPr>
          <w:sz w:val="28"/>
          <w:szCs w:val="28"/>
        </w:rPr>
        <w:t>, учитываемые как объекты нематериальных активов;</w:t>
      </w:r>
    </w:p>
    <w:p w:rsidR="004B5A29" w:rsidRPr="002C149B" w:rsidRDefault="004B5A29" w:rsidP="002C149B">
      <w:pPr>
        <w:numPr>
          <w:ilvl w:val="0"/>
          <w:numId w:val="17"/>
        </w:numPr>
        <w:tabs>
          <w:tab w:val="left" w:pos="1980"/>
        </w:tabs>
        <w:spacing w:line="360" w:lineRule="auto"/>
        <w:ind w:left="0" w:firstLine="709"/>
        <w:jc w:val="both"/>
        <w:rPr>
          <w:sz w:val="28"/>
          <w:szCs w:val="28"/>
        </w:rPr>
      </w:pPr>
      <w:r w:rsidRPr="002C149B">
        <w:rPr>
          <w:sz w:val="28"/>
          <w:szCs w:val="28"/>
        </w:rPr>
        <w:t>определяется организацией-изготовителем в соответствии с договором на передачу нематериальных активов</w:t>
      </w:r>
      <w:r w:rsidR="002C149B">
        <w:rPr>
          <w:sz w:val="28"/>
          <w:szCs w:val="28"/>
        </w:rPr>
        <w:t xml:space="preserve"> </w:t>
      </w:r>
      <w:r w:rsidRPr="002C149B">
        <w:rPr>
          <w:sz w:val="28"/>
          <w:szCs w:val="28"/>
        </w:rPr>
        <w:t>и документации по их эксплуатации;</w:t>
      </w:r>
    </w:p>
    <w:p w:rsidR="004B5A29" w:rsidRPr="002C149B" w:rsidRDefault="004B5A29" w:rsidP="002C149B">
      <w:pPr>
        <w:numPr>
          <w:ilvl w:val="0"/>
          <w:numId w:val="17"/>
        </w:numPr>
        <w:tabs>
          <w:tab w:val="left" w:pos="1980"/>
        </w:tabs>
        <w:spacing w:line="360" w:lineRule="auto"/>
        <w:ind w:left="0" w:firstLine="709"/>
        <w:jc w:val="both"/>
        <w:rPr>
          <w:sz w:val="28"/>
          <w:szCs w:val="28"/>
        </w:rPr>
      </w:pPr>
      <w:r w:rsidRPr="002C149B">
        <w:rPr>
          <w:sz w:val="28"/>
          <w:szCs w:val="28"/>
        </w:rPr>
        <w:t>устанавливается экспертным путём.</w:t>
      </w:r>
    </w:p>
    <w:p w:rsidR="004B5A29" w:rsidRPr="002C149B" w:rsidRDefault="004B5A29" w:rsidP="002C149B">
      <w:pPr>
        <w:tabs>
          <w:tab w:val="left" w:pos="4035"/>
        </w:tabs>
        <w:spacing w:line="360" w:lineRule="auto"/>
        <w:ind w:firstLine="709"/>
        <w:jc w:val="both"/>
        <w:rPr>
          <w:sz w:val="28"/>
          <w:szCs w:val="28"/>
        </w:rPr>
      </w:pPr>
      <w:r w:rsidRPr="002C149B">
        <w:rPr>
          <w:sz w:val="28"/>
          <w:szCs w:val="28"/>
        </w:rPr>
        <w:t>Если срок полезного использования объекта нематериальных активов определить не возможно, он принимается равным двадцати годам (но не более срока деятельности предприятия)</w:t>
      </w:r>
    </w:p>
    <w:p w:rsidR="004B5A29" w:rsidRPr="002C149B" w:rsidRDefault="004B5A29" w:rsidP="002C149B">
      <w:pPr>
        <w:tabs>
          <w:tab w:val="left" w:pos="4035"/>
        </w:tabs>
        <w:spacing w:line="360" w:lineRule="auto"/>
        <w:ind w:firstLine="709"/>
        <w:jc w:val="both"/>
        <w:rPr>
          <w:sz w:val="28"/>
          <w:szCs w:val="28"/>
        </w:rPr>
      </w:pPr>
      <w:r w:rsidRPr="002C149B">
        <w:rPr>
          <w:sz w:val="28"/>
          <w:szCs w:val="28"/>
        </w:rPr>
        <w:t>Амортизация нематериальных активов производится одним из следующих способов начисления амортизационных отчислений:</w:t>
      </w:r>
    </w:p>
    <w:p w:rsidR="004B5A29" w:rsidRPr="002C149B" w:rsidRDefault="004B5A29" w:rsidP="002C149B">
      <w:pPr>
        <w:numPr>
          <w:ilvl w:val="0"/>
          <w:numId w:val="18"/>
        </w:numPr>
        <w:tabs>
          <w:tab w:val="left" w:pos="1980"/>
        </w:tabs>
        <w:spacing w:line="360" w:lineRule="auto"/>
        <w:ind w:left="0" w:firstLine="709"/>
        <w:jc w:val="both"/>
        <w:rPr>
          <w:sz w:val="28"/>
          <w:szCs w:val="28"/>
        </w:rPr>
      </w:pPr>
      <w:r w:rsidRPr="002C149B">
        <w:rPr>
          <w:sz w:val="28"/>
          <w:szCs w:val="28"/>
        </w:rPr>
        <w:t>линейным;</w:t>
      </w:r>
    </w:p>
    <w:p w:rsidR="004B5A29" w:rsidRPr="002C149B" w:rsidRDefault="004B5A29" w:rsidP="002C149B">
      <w:pPr>
        <w:numPr>
          <w:ilvl w:val="0"/>
          <w:numId w:val="18"/>
        </w:numPr>
        <w:tabs>
          <w:tab w:val="left" w:pos="1980"/>
        </w:tabs>
        <w:spacing w:line="360" w:lineRule="auto"/>
        <w:ind w:left="0" w:firstLine="709"/>
        <w:jc w:val="both"/>
        <w:rPr>
          <w:sz w:val="28"/>
          <w:szCs w:val="28"/>
        </w:rPr>
      </w:pPr>
      <w:r w:rsidRPr="002C149B">
        <w:rPr>
          <w:sz w:val="28"/>
          <w:szCs w:val="28"/>
        </w:rPr>
        <w:t>способом уменьшаемого остатка;</w:t>
      </w:r>
    </w:p>
    <w:p w:rsidR="004B5A29" w:rsidRPr="002C149B" w:rsidRDefault="004B5A29" w:rsidP="002C149B">
      <w:pPr>
        <w:numPr>
          <w:ilvl w:val="0"/>
          <w:numId w:val="18"/>
        </w:numPr>
        <w:tabs>
          <w:tab w:val="left" w:pos="1980"/>
        </w:tabs>
        <w:spacing w:line="360" w:lineRule="auto"/>
        <w:ind w:left="0" w:firstLine="709"/>
        <w:jc w:val="both"/>
        <w:rPr>
          <w:sz w:val="28"/>
          <w:szCs w:val="28"/>
        </w:rPr>
      </w:pPr>
      <w:r w:rsidRPr="002C149B">
        <w:rPr>
          <w:sz w:val="28"/>
          <w:szCs w:val="28"/>
        </w:rPr>
        <w:t>способом списания стоимости пропорционально объёму продукции.</w:t>
      </w:r>
    </w:p>
    <w:p w:rsidR="004B5A29" w:rsidRPr="002C149B" w:rsidRDefault="004B5A29" w:rsidP="002C149B">
      <w:pPr>
        <w:tabs>
          <w:tab w:val="left" w:pos="4035"/>
        </w:tabs>
        <w:spacing w:line="360" w:lineRule="auto"/>
        <w:ind w:firstLine="709"/>
        <w:jc w:val="both"/>
        <w:rPr>
          <w:sz w:val="28"/>
          <w:szCs w:val="28"/>
        </w:rPr>
      </w:pPr>
      <w:r w:rsidRPr="002C149B">
        <w:rPr>
          <w:sz w:val="28"/>
          <w:szCs w:val="28"/>
        </w:rPr>
        <w:t>Применение одного из способов по группе однородных нематериальных активов производится в течении всего срока полезного использования.</w:t>
      </w:r>
    </w:p>
    <w:p w:rsidR="004B5A29" w:rsidRPr="002C149B" w:rsidRDefault="004B5A29" w:rsidP="002C149B">
      <w:pPr>
        <w:tabs>
          <w:tab w:val="left" w:pos="4035"/>
        </w:tabs>
        <w:spacing w:line="360" w:lineRule="auto"/>
        <w:ind w:firstLine="709"/>
        <w:jc w:val="both"/>
        <w:rPr>
          <w:sz w:val="28"/>
          <w:szCs w:val="28"/>
        </w:rPr>
      </w:pPr>
      <w:r w:rsidRPr="002C149B">
        <w:rPr>
          <w:sz w:val="28"/>
          <w:szCs w:val="28"/>
        </w:rPr>
        <w:t>В течен</w:t>
      </w:r>
      <w:r w:rsidR="004F1D97">
        <w:rPr>
          <w:sz w:val="28"/>
          <w:szCs w:val="28"/>
        </w:rPr>
        <w:t>ие</w:t>
      </w:r>
      <w:r w:rsidRPr="002C149B">
        <w:rPr>
          <w:sz w:val="28"/>
          <w:szCs w:val="28"/>
        </w:rPr>
        <w:t xml:space="preserve"> всего срока полезного использования нематериальных активов начисление амортизационных отчислений не приостанавливается, кроме случаев консервации предприятия.</w:t>
      </w:r>
    </w:p>
    <w:p w:rsidR="004B5A29" w:rsidRPr="002C149B" w:rsidRDefault="004F1D97" w:rsidP="002C149B">
      <w:pPr>
        <w:tabs>
          <w:tab w:val="left" w:pos="4035"/>
        </w:tabs>
        <w:spacing w:line="360" w:lineRule="auto"/>
        <w:ind w:firstLine="709"/>
        <w:jc w:val="both"/>
        <w:rPr>
          <w:sz w:val="28"/>
          <w:szCs w:val="28"/>
        </w:rPr>
      </w:pPr>
      <w:r>
        <w:rPr>
          <w:sz w:val="28"/>
          <w:szCs w:val="28"/>
        </w:rPr>
        <w:t>В течение</w:t>
      </w:r>
      <w:r w:rsidR="004B5A29" w:rsidRPr="002C149B">
        <w:rPr>
          <w:sz w:val="28"/>
          <w:szCs w:val="28"/>
        </w:rPr>
        <w:t xml:space="preserve"> отчётного года амортизационные отчисления по объектам нематериальных активов начисляются ежемесячно независимо от применяемого способа начисления в размере 1/12 годовой суммы.</w:t>
      </w:r>
    </w:p>
    <w:p w:rsidR="004B5A29" w:rsidRPr="002C149B" w:rsidRDefault="004B5A29" w:rsidP="002C149B">
      <w:pPr>
        <w:tabs>
          <w:tab w:val="left" w:pos="4035"/>
        </w:tabs>
        <w:spacing w:line="360" w:lineRule="auto"/>
        <w:ind w:firstLine="709"/>
        <w:jc w:val="both"/>
        <w:rPr>
          <w:sz w:val="28"/>
          <w:szCs w:val="28"/>
        </w:rPr>
      </w:pPr>
      <w:r w:rsidRPr="002C149B">
        <w:rPr>
          <w:sz w:val="28"/>
          <w:szCs w:val="28"/>
        </w:rPr>
        <w:t>Расчёт амортизации объектов</w:t>
      </w:r>
      <w:r w:rsidR="002C149B">
        <w:rPr>
          <w:sz w:val="28"/>
          <w:szCs w:val="28"/>
        </w:rPr>
        <w:t xml:space="preserve"> </w:t>
      </w:r>
      <w:r w:rsidRPr="002C149B">
        <w:rPr>
          <w:sz w:val="28"/>
          <w:szCs w:val="28"/>
        </w:rPr>
        <w:t>нематериальных активов производится ведомости. Начисление амортизации по вновь поступившим нематериальным активам</w:t>
      </w:r>
      <w:r w:rsidR="0051444C" w:rsidRPr="002C149B">
        <w:rPr>
          <w:sz w:val="28"/>
          <w:szCs w:val="28"/>
        </w:rPr>
        <w:t xml:space="preserve"> начинается с первого числа месяца, следующего за месяцем принятия этого объекта к бухгалтерскому учёту, и начисляется до полного погашения стоимости этого объекта либо выбытия этого объекта с бухгалтерского учёта в связи с уступкой (утратой) предприятием исключительных прав на результаты интеллектуальной деятельности.</w:t>
      </w:r>
    </w:p>
    <w:p w:rsidR="0051444C" w:rsidRPr="002C149B" w:rsidRDefault="0051444C" w:rsidP="002C149B">
      <w:pPr>
        <w:tabs>
          <w:tab w:val="left" w:pos="4035"/>
        </w:tabs>
        <w:spacing w:line="360" w:lineRule="auto"/>
        <w:ind w:firstLine="709"/>
        <w:jc w:val="both"/>
        <w:rPr>
          <w:sz w:val="28"/>
          <w:szCs w:val="28"/>
        </w:rPr>
      </w:pPr>
      <w:r w:rsidRPr="002C149B">
        <w:rPr>
          <w:sz w:val="28"/>
          <w:szCs w:val="28"/>
        </w:rPr>
        <w:t>Согласно п. 21 ПБУ 14/2000, амортизационные отчисления по нематериальным активам могут отражаться в бухгалтерском учёте по одной из двух схем:</w:t>
      </w:r>
    </w:p>
    <w:p w:rsidR="0051444C" w:rsidRPr="002C149B" w:rsidRDefault="0051444C" w:rsidP="002C149B">
      <w:pPr>
        <w:numPr>
          <w:ilvl w:val="0"/>
          <w:numId w:val="19"/>
        </w:numPr>
        <w:tabs>
          <w:tab w:val="left" w:pos="1980"/>
        </w:tabs>
        <w:spacing w:line="360" w:lineRule="auto"/>
        <w:ind w:left="0" w:firstLine="709"/>
        <w:jc w:val="both"/>
        <w:rPr>
          <w:sz w:val="28"/>
          <w:szCs w:val="28"/>
        </w:rPr>
      </w:pPr>
      <w:r w:rsidRPr="002C149B">
        <w:rPr>
          <w:sz w:val="28"/>
          <w:szCs w:val="28"/>
        </w:rPr>
        <w:t>накоплением соответствующих сумм на пассивном, контрарном счёте</w:t>
      </w:r>
      <w:r w:rsidR="002C149B">
        <w:rPr>
          <w:sz w:val="28"/>
          <w:szCs w:val="28"/>
        </w:rPr>
        <w:t xml:space="preserve"> </w:t>
      </w:r>
      <w:r w:rsidRPr="002C149B">
        <w:rPr>
          <w:sz w:val="28"/>
          <w:szCs w:val="28"/>
        </w:rPr>
        <w:t>05«Амортизация нематериальных активов»;</w:t>
      </w:r>
    </w:p>
    <w:p w:rsidR="0051444C" w:rsidRPr="002C149B" w:rsidRDefault="0051444C" w:rsidP="002C149B">
      <w:pPr>
        <w:numPr>
          <w:ilvl w:val="0"/>
          <w:numId w:val="19"/>
        </w:numPr>
        <w:tabs>
          <w:tab w:val="left" w:pos="1980"/>
        </w:tabs>
        <w:spacing w:line="360" w:lineRule="auto"/>
        <w:ind w:left="0" w:firstLine="709"/>
        <w:jc w:val="both"/>
        <w:rPr>
          <w:sz w:val="28"/>
          <w:szCs w:val="28"/>
        </w:rPr>
      </w:pPr>
      <w:r w:rsidRPr="002C149B">
        <w:rPr>
          <w:sz w:val="28"/>
          <w:szCs w:val="28"/>
        </w:rPr>
        <w:t>уменьшением первоначальной стоимости объекта.</w:t>
      </w:r>
    </w:p>
    <w:p w:rsidR="0051444C" w:rsidRPr="002C149B" w:rsidRDefault="0051444C" w:rsidP="002C149B">
      <w:pPr>
        <w:tabs>
          <w:tab w:val="left" w:pos="4035"/>
        </w:tabs>
        <w:spacing w:line="360" w:lineRule="auto"/>
        <w:ind w:firstLine="709"/>
        <w:jc w:val="both"/>
        <w:rPr>
          <w:sz w:val="28"/>
          <w:szCs w:val="28"/>
        </w:rPr>
      </w:pPr>
      <w:r w:rsidRPr="002C149B">
        <w:rPr>
          <w:sz w:val="28"/>
          <w:szCs w:val="28"/>
        </w:rPr>
        <w:t>Амортизация нематериальных активов как приобретённых предприятием, так и внесённых в качестве вклада в уставный капитал, относится на затраты (включается в себестоимость продукции, работ, услуг), если нематериальные активы используются в рамках уставной деятельности предприятия. На сумму начисленной амортизации делаются бухгалтерские записи на счетах бухгалтерского учёта:</w:t>
      </w:r>
    </w:p>
    <w:p w:rsidR="0051444C" w:rsidRPr="002C149B" w:rsidRDefault="00C23D77" w:rsidP="002C149B">
      <w:pPr>
        <w:numPr>
          <w:ilvl w:val="0"/>
          <w:numId w:val="20"/>
        </w:numPr>
        <w:tabs>
          <w:tab w:val="left" w:pos="1980"/>
        </w:tabs>
        <w:spacing w:line="360" w:lineRule="auto"/>
        <w:ind w:left="0" w:firstLine="709"/>
        <w:jc w:val="both"/>
        <w:rPr>
          <w:sz w:val="28"/>
          <w:szCs w:val="28"/>
        </w:rPr>
      </w:pPr>
      <w:r w:rsidRPr="002C149B">
        <w:rPr>
          <w:sz w:val="28"/>
          <w:szCs w:val="28"/>
        </w:rPr>
        <w:t>при использовании счёта 05 «Амортизация нематериальных активов»:</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25 «Общепроизводственные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26 «Общехозяйственные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44 «Расходы на продажу»</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К 05 «Амортизация нематериальных активов»;</w:t>
      </w:r>
    </w:p>
    <w:p w:rsidR="00C23D77" w:rsidRPr="002C149B" w:rsidRDefault="00C23D77" w:rsidP="002C149B">
      <w:pPr>
        <w:numPr>
          <w:ilvl w:val="0"/>
          <w:numId w:val="20"/>
        </w:numPr>
        <w:tabs>
          <w:tab w:val="left" w:pos="1980"/>
        </w:tabs>
        <w:spacing w:line="360" w:lineRule="auto"/>
        <w:ind w:left="0" w:firstLine="709"/>
        <w:jc w:val="both"/>
        <w:rPr>
          <w:sz w:val="28"/>
          <w:szCs w:val="28"/>
        </w:rPr>
      </w:pPr>
      <w:r w:rsidRPr="002C149B">
        <w:rPr>
          <w:sz w:val="28"/>
          <w:szCs w:val="28"/>
        </w:rPr>
        <w:t>при применении второй схемы: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25 «Общепроизводственные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26 «Общехозяйственные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44 «Расходы на продажу»</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К 04 «Нематериальные активы».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Если нематериальные активы используются в не рамках уставной деятельности предприятия, то на суму начислений амортизации делаются бухгалтерские записи на счетах бухгалтерского учёта:</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91 «Прочие доходы и расходы» субсчёт 91.2 «Прочие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К 05 «Амортизация нематериальных активов»</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или:</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Д 91 «Прочие доходы и расходы» субсчёт 91.2 «Прочие расходы»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К 04 «Нематериальные активы».</w:t>
      </w:r>
    </w:p>
    <w:p w:rsidR="00C23D77" w:rsidRPr="002C149B" w:rsidRDefault="00C23D77" w:rsidP="002C149B">
      <w:pPr>
        <w:tabs>
          <w:tab w:val="left" w:pos="4035"/>
        </w:tabs>
        <w:spacing w:line="360" w:lineRule="auto"/>
        <w:ind w:firstLine="709"/>
        <w:jc w:val="both"/>
        <w:rPr>
          <w:sz w:val="28"/>
          <w:szCs w:val="28"/>
        </w:rPr>
      </w:pPr>
      <w:r w:rsidRPr="002C149B">
        <w:rPr>
          <w:sz w:val="28"/>
          <w:szCs w:val="28"/>
        </w:rPr>
        <w:t>Если амортизационные отчисления по каким-либо нематериальным активам отражаются в бухгалтерском учёте путём уменьшения их первоначальной стоимости, то после полного погашения этой стоимости данные объекты продолжают отражаться бухгалтерском учёте в условной оценке, принятой предприятием, с отнесением суммы оценки</w:t>
      </w:r>
      <w:r w:rsidR="0014402B" w:rsidRPr="002C149B">
        <w:rPr>
          <w:sz w:val="28"/>
          <w:szCs w:val="28"/>
        </w:rPr>
        <w:t xml:space="preserve"> на финансовые результаты предприятия. Будут сделаны бухгалтерские записи на счетах на бухгалтерского учёта:</w:t>
      </w:r>
    </w:p>
    <w:p w:rsidR="0014402B" w:rsidRPr="002C149B" w:rsidRDefault="0014402B" w:rsidP="002C149B">
      <w:pPr>
        <w:tabs>
          <w:tab w:val="left" w:pos="4035"/>
        </w:tabs>
        <w:spacing w:line="360" w:lineRule="auto"/>
        <w:ind w:firstLine="709"/>
        <w:jc w:val="both"/>
        <w:rPr>
          <w:sz w:val="28"/>
          <w:szCs w:val="28"/>
        </w:rPr>
      </w:pPr>
      <w:r w:rsidRPr="002C149B">
        <w:rPr>
          <w:sz w:val="28"/>
          <w:szCs w:val="28"/>
        </w:rPr>
        <w:t>Д 04 «Нематериальные активы»</w:t>
      </w:r>
    </w:p>
    <w:p w:rsidR="0014402B" w:rsidRPr="002C149B" w:rsidRDefault="0014402B"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91.1 «Прочие доходы» - условная оценка объекта нематериальных активов.</w:t>
      </w:r>
    </w:p>
    <w:p w:rsidR="0014402B" w:rsidRPr="002C149B" w:rsidRDefault="0014402B" w:rsidP="002C149B">
      <w:pPr>
        <w:tabs>
          <w:tab w:val="left" w:pos="4035"/>
        </w:tabs>
        <w:spacing w:line="360" w:lineRule="auto"/>
        <w:ind w:firstLine="709"/>
        <w:jc w:val="both"/>
        <w:rPr>
          <w:sz w:val="28"/>
          <w:szCs w:val="28"/>
        </w:rPr>
      </w:pPr>
      <w:r w:rsidRPr="002C149B">
        <w:rPr>
          <w:sz w:val="28"/>
          <w:szCs w:val="28"/>
        </w:rPr>
        <w:t>Амортизация для целей</w:t>
      </w:r>
      <w:r w:rsidR="002C149B">
        <w:rPr>
          <w:sz w:val="28"/>
          <w:szCs w:val="28"/>
        </w:rPr>
        <w:t xml:space="preserve"> </w:t>
      </w:r>
      <w:r w:rsidRPr="002C149B">
        <w:rPr>
          <w:sz w:val="28"/>
          <w:szCs w:val="28"/>
        </w:rPr>
        <w:t>бухгалтерского учёта и для налогообложения начисляется по-разному.</w:t>
      </w:r>
    </w:p>
    <w:p w:rsidR="0014402B" w:rsidRPr="002C149B" w:rsidRDefault="0014402B" w:rsidP="002C149B">
      <w:pPr>
        <w:tabs>
          <w:tab w:val="left" w:pos="4035"/>
        </w:tabs>
        <w:spacing w:line="360" w:lineRule="auto"/>
        <w:ind w:firstLine="709"/>
        <w:jc w:val="both"/>
        <w:rPr>
          <w:sz w:val="28"/>
          <w:szCs w:val="28"/>
        </w:rPr>
      </w:pPr>
      <w:r w:rsidRPr="002C149B">
        <w:rPr>
          <w:sz w:val="28"/>
          <w:szCs w:val="28"/>
        </w:rPr>
        <w:t>Для целей налогообложения существует два метода амортизации нематериальных активов:</w:t>
      </w:r>
    </w:p>
    <w:p w:rsidR="0014402B" w:rsidRPr="002C149B" w:rsidRDefault="0014402B" w:rsidP="002C149B">
      <w:pPr>
        <w:numPr>
          <w:ilvl w:val="0"/>
          <w:numId w:val="20"/>
        </w:numPr>
        <w:tabs>
          <w:tab w:val="left" w:pos="1980"/>
        </w:tabs>
        <w:spacing w:line="360" w:lineRule="auto"/>
        <w:ind w:left="0" w:firstLine="709"/>
        <w:jc w:val="both"/>
        <w:rPr>
          <w:sz w:val="28"/>
          <w:szCs w:val="28"/>
        </w:rPr>
      </w:pPr>
      <w:r w:rsidRPr="002C149B">
        <w:rPr>
          <w:sz w:val="28"/>
          <w:szCs w:val="28"/>
        </w:rPr>
        <w:t>линейный;</w:t>
      </w:r>
    </w:p>
    <w:p w:rsidR="0014402B" w:rsidRPr="002C149B" w:rsidRDefault="0014402B" w:rsidP="002C149B">
      <w:pPr>
        <w:numPr>
          <w:ilvl w:val="0"/>
          <w:numId w:val="20"/>
        </w:numPr>
        <w:tabs>
          <w:tab w:val="left" w:pos="1980"/>
        </w:tabs>
        <w:spacing w:line="360" w:lineRule="auto"/>
        <w:ind w:left="0" w:firstLine="709"/>
        <w:jc w:val="both"/>
        <w:rPr>
          <w:sz w:val="28"/>
          <w:szCs w:val="28"/>
        </w:rPr>
      </w:pPr>
      <w:r w:rsidRPr="002C149B">
        <w:rPr>
          <w:sz w:val="28"/>
          <w:szCs w:val="28"/>
        </w:rPr>
        <w:t>нелинейный.</w:t>
      </w:r>
    </w:p>
    <w:p w:rsidR="0014402B" w:rsidRPr="002C149B" w:rsidRDefault="0014402B" w:rsidP="002C149B">
      <w:pPr>
        <w:tabs>
          <w:tab w:val="left" w:pos="4035"/>
        </w:tabs>
        <w:spacing w:line="360" w:lineRule="auto"/>
        <w:ind w:firstLine="709"/>
        <w:jc w:val="both"/>
        <w:rPr>
          <w:sz w:val="28"/>
          <w:szCs w:val="28"/>
        </w:rPr>
      </w:pPr>
      <w:r w:rsidRPr="002C149B">
        <w:rPr>
          <w:sz w:val="28"/>
          <w:szCs w:val="28"/>
        </w:rPr>
        <w:t>Выбранный способ начисления амортизации для налогообложения применяется в течени</w:t>
      </w:r>
      <w:r w:rsidR="008A2DE6" w:rsidRPr="002C149B">
        <w:rPr>
          <w:sz w:val="28"/>
          <w:szCs w:val="28"/>
        </w:rPr>
        <w:t>е</w:t>
      </w:r>
      <w:r w:rsidRPr="002C149B">
        <w:rPr>
          <w:sz w:val="28"/>
          <w:szCs w:val="28"/>
        </w:rPr>
        <w:t xml:space="preserve"> всего срока службы объекта нематериальных активов.</w:t>
      </w:r>
    </w:p>
    <w:p w:rsidR="0014402B" w:rsidRPr="004F1D97" w:rsidRDefault="004F1D97" w:rsidP="002C149B">
      <w:pPr>
        <w:tabs>
          <w:tab w:val="left" w:pos="4035"/>
        </w:tabs>
        <w:spacing w:line="360" w:lineRule="auto"/>
        <w:ind w:firstLine="709"/>
        <w:jc w:val="both"/>
        <w:rPr>
          <w:b/>
          <w:bCs/>
          <w:sz w:val="28"/>
          <w:szCs w:val="28"/>
        </w:rPr>
      </w:pPr>
      <w:r>
        <w:rPr>
          <w:sz w:val="28"/>
          <w:szCs w:val="28"/>
        </w:rPr>
        <w:br w:type="page"/>
      </w:r>
      <w:r w:rsidR="00D14BA1" w:rsidRPr="004F1D97">
        <w:rPr>
          <w:b/>
          <w:bCs/>
          <w:sz w:val="28"/>
          <w:szCs w:val="28"/>
        </w:rPr>
        <w:t xml:space="preserve">5.7. </w:t>
      </w:r>
      <w:r w:rsidR="0014402B" w:rsidRPr="004F1D97">
        <w:rPr>
          <w:b/>
          <w:bCs/>
          <w:sz w:val="28"/>
          <w:szCs w:val="28"/>
        </w:rPr>
        <w:t>Учёт реализации и выбытия нематериальных активов</w:t>
      </w:r>
    </w:p>
    <w:p w:rsidR="00851F80" w:rsidRPr="002C149B" w:rsidRDefault="00851F80" w:rsidP="002C149B">
      <w:pPr>
        <w:tabs>
          <w:tab w:val="left" w:pos="4035"/>
        </w:tabs>
        <w:spacing w:line="360" w:lineRule="auto"/>
        <w:ind w:firstLine="709"/>
        <w:jc w:val="both"/>
        <w:rPr>
          <w:sz w:val="28"/>
          <w:szCs w:val="28"/>
        </w:rPr>
      </w:pPr>
    </w:p>
    <w:p w:rsidR="0014402B" w:rsidRPr="002C149B" w:rsidRDefault="0014402B" w:rsidP="002C149B">
      <w:pPr>
        <w:tabs>
          <w:tab w:val="left" w:pos="4035"/>
        </w:tabs>
        <w:spacing w:line="360" w:lineRule="auto"/>
        <w:ind w:firstLine="709"/>
        <w:jc w:val="both"/>
        <w:rPr>
          <w:sz w:val="28"/>
          <w:szCs w:val="28"/>
        </w:rPr>
      </w:pPr>
      <w:r w:rsidRPr="002C149B">
        <w:rPr>
          <w:sz w:val="28"/>
          <w:szCs w:val="28"/>
        </w:rPr>
        <w:t>Выбытие нематериальных активов может происходить в связи:</w:t>
      </w:r>
    </w:p>
    <w:p w:rsidR="0014402B" w:rsidRPr="002C149B" w:rsidRDefault="0014402B" w:rsidP="002C149B">
      <w:pPr>
        <w:numPr>
          <w:ilvl w:val="0"/>
          <w:numId w:val="21"/>
        </w:numPr>
        <w:tabs>
          <w:tab w:val="clear" w:pos="1080"/>
          <w:tab w:val="num" w:pos="720"/>
          <w:tab w:val="left" w:pos="1980"/>
        </w:tabs>
        <w:spacing w:line="360" w:lineRule="auto"/>
        <w:ind w:left="0" w:firstLine="709"/>
        <w:jc w:val="both"/>
        <w:rPr>
          <w:sz w:val="28"/>
          <w:szCs w:val="28"/>
        </w:rPr>
      </w:pPr>
      <w:r w:rsidRPr="002C149B">
        <w:rPr>
          <w:sz w:val="28"/>
          <w:szCs w:val="28"/>
        </w:rPr>
        <w:t>с продажей;</w:t>
      </w:r>
    </w:p>
    <w:p w:rsidR="0014402B" w:rsidRPr="002C149B" w:rsidRDefault="0014402B" w:rsidP="002C149B">
      <w:pPr>
        <w:numPr>
          <w:ilvl w:val="0"/>
          <w:numId w:val="21"/>
        </w:numPr>
        <w:tabs>
          <w:tab w:val="clear" w:pos="1080"/>
          <w:tab w:val="num" w:pos="720"/>
          <w:tab w:val="left" w:pos="1980"/>
        </w:tabs>
        <w:spacing w:line="360" w:lineRule="auto"/>
        <w:ind w:left="0" w:firstLine="709"/>
        <w:jc w:val="both"/>
        <w:rPr>
          <w:sz w:val="28"/>
          <w:szCs w:val="28"/>
        </w:rPr>
      </w:pPr>
      <w:r w:rsidRPr="002C149B">
        <w:rPr>
          <w:sz w:val="28"/>
          <w:szCs w:val="28"/>
        </w:rPr>
        <w:t>с вкладом в уставный капитал;</w:t>
      </w:r>
    </w:p>
    <w:p w:rsidR="0014402B" w:rsidRPr="002C149B" w:rsidRDefault="0014402B" w:rsidP="002C149B">
      <w:pPr>
        <w:numPr>
          <w:ilvl w:val="0"/>
          <w:numId w:val="21"/>
        </w:numPr>
        <w:tabs>
          <w:tab w:val="clear" w:pos="1080"/>
          <w:tab w:val="num" w:pos="720"/>
          <w:tab w:val="left" w:pos="1980"/>
        </w:tabs>
        <w:spacing w:line="360" w:lineRule="auto"/>
        <w:ind w:left="0" w:firstLine="709"/>
        <w:jc w:val="both"/>
        <w:rPr>
          <w:sz w:val="28"/>
          <w:szCs w:val="28"/>
        </w:rPr>
      </w:pPr>
      <w:r w:rsidRPr="002C149B">
        <w:rPr>
          <w:sz w:val="28"/>
          <w:szCs w:val="28"/>
        </w:rPr>
        <w:t>с безвозмездной передачей или по договору дарения;</w:t>
      </w:r>
    </w:p>
    <w:p w:rsidR="0014402B" w:rsidRPr="002C149B" w:rsidRDefault="0014402B" w:rsidP="002C149B">
      <w:pPr>
        <w:numPr>
          <w:ilvl w:val="0"/>
          <w:numId w:val="21"/>
        </w:numPr>
        <w:tabs>
          <w:tab w:val="clear" w:pos="1080"/>
          <w:tab w:val="num" w:pos="720"/>
          <w:tab w:val="left" w:pos="1980"/>
        </w:tabs>
        <w:spacing w:line="360" w:lineRule="auto"/>
        <w:ind w:left="0" w:firstLine="709"/>
        <w:jc w:val="both"/>
        <w:rPr>
          <w:sz w:val="28"/>
          <w:szCs w:val="28"/>
        </w:rPr>
      </w:pPr>
      <w:r w:rsidRPr="002C149B">
        <w:rPr>
          <w:sz w:val="28"/>
          <w:szCs w:val="28"/>
        </w:rPr>
        <w:t>со списанием в связи с полным погашением стоимости этого объекта либо выбытием этого объекта с бухгалтерского учёта в связи с уступкой (утратой) предприятием исключительных прав на результаты интеллектуальной деятельности;</w:t>
      </w:r>
    </w:p>
    <w:p w:rsidR="0014402B" w:rsidRPr="002C149B" w:rsidRDefault="0014402B" w:rsidP="002C149B">
      <w:pPr>
        <w:numPr>
          <w:ilvl w:val="0"/>
          <w:numId w:val="21"/>
        </w:numPr>
        <w:tabs>
          <w:tab w:val="clear" w:pos="1080"/>
          <w:tab w:val="num" w:pos="720"/>
          <w:tab w:val="left" w:pos="1980"/>
        </w:tabs>
        <w:spacing w:line="360" w:lineRule="auto"/>
        <w:ind w:left="0" w:firstLine="709"/>
        <w:jc w:val="both"/>
        <w:rPr>
          <w:sz w:val="28"/>
          <w:szCs w:val="28"/>
        </w:rPr>
      </w:pPr>
      <w:r w:rsidRPr="002C149B">
        <w:rPr>
          <w:sz w:val="28"/>
          <w:szCs w:val="28"/>
        </w:rPr>
        <w:t>с ликвидацией при стихийных бедствиях и иных чрезвычайных ситуациях.</w:t>
      </w:r>
    </w:p>
    <w:p w:rsidR="00BA2C85" w:rsidRPr="002C149B" w:rsidRDefault="0014402B" w:rsidP="002C149B">
      <w:pPr>
        <w:tabs>
          <w:tab w:val="left" w:pos="4035"/>
        </w:tabs>
        <w:spacing w:line="360" w:lineRule="auto"/>
        <w:ind w:firstLine="709"/>
        <w:jc w:val="both"/>
        <w:rPr>
          <w:sz w:val="28"/>
          <w:szCs w:val="28"/>
        </w:rPr>
      </w:pPr>
      <w:r w:rsidRPr="002C149B">
        <w:rPr>
          <w:sz w:val="28"/>
          <w:szCs w:val="28"/>
        </w:rPr>
        <w:t>Стоимость нематериальных активов, использование которых прекращено для целей производства продукции, выполнения работ и указания услуг</w:t>
      </w:r>
      <w:r w:rsidR="00BA2C85" w:rsidRPr="002C149B">
        <w:rPr>
          <w:sz w:val="28"/>
          <w:szCs w:val="28"/>
        </w:rPr>
        <w:t xml:space="preserve"> либо для управленческих нужд предприятия, подлежит списанию.</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Для учёта доходов и расходов от выбытия и реализация нематериальных активов используется счёт 91 «Прочие доходы и расходы».</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Доходы и расходы от списания нематериальных активов отражаются в бухгалтерском учёте в отчётном периоде, к которому они относятся. Доходы и расходы от списания нематериальных активов относятся на финансовые результаты предприятия.</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При реализации нематериальных активов основанием для записи на счетах являются счет, выписываемый покупателю, и акт приёмки-передачи. В счёте указывается наименование объекта, его характеристика, цена реализации, в качестве которой используется остаточная стоимость или договорная цена, и НДС.</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При реализации объекта нематериальных активов делаются бухгалтерские записи на счетах бухгалтерского учёта:</w:t>
      </w:r>
    </w:p>
    <w:p w:rsidR="00BA2C85" w:rsidRPr="002C149B" w:rsidRDefault="00BA2C85" w:rsidP="002C149B">
      <w:pPr>
        <w:numPr>
          <w:ilvl w:val="0"/>
          <w:numId w:val="22"/>
        </w:numPr>
        <w:tabs>
          <w:tab w:val="left" w:pos="1980"/>
        </w:tabs>
        <w:spacing w:line="360" w:lineRule="auto"/>
        <w:ind w:left="0" w:firstLine="709"/>
        <w:jc w:val="both"/>
        <w:rPr>
          <w:sz w:val="28"/>
          <w:szCs w:val="28"/>
        </w:rPr>
      </w:pPr>
      <w:r w:rsidRPr="002C149B">
        <w:rPr>
          <w:sz w:val="28"/>
          <w:szCs w:val="28"/>
        </w:rPr>
        <w:t>на сумму накопленных амортизационных отчислений:</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Д 05 «Амортизация нематериальных активов»</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К 04 «Нематериальные активы»</w:t>
      </w:r>
      <w:r w:rsidR="00E45AA6" w:rsidRPr="002C149B">
        <w:rPr>
          <w:sz w:val="28"/>
          <w:szCs w:val="28"/>
        </w:rPr>
        <w:t>;</w:t>
      </w:r>
    </w:p>
    <w:p w:rsidR="00BA2C85" w:rsidRPr="002C149B" w:rsidRDefault="00BA2C85" w:rsidP="002C149B">
      <w:pPr>
        <w:numPr>
          <w:ilvl w:val="0"/>
          <w:numId w:val="22"/>
        </w:numPr>
        <w:tabs>
          <w:tab w:val="left" w:pos="1980"/>
        </w:tabs>
        <w:spacing w:line="360" w:lineRule="auto"/>
        <w:ind w:left="0" w:firstLine="709"/>
        <w:jc w:val="both"/>
        <w:rPr>
          <w:sz w:val="28"/>
          <w:szCs w:val="28"/>
        </w:rPr>
      </w:pPr>
      <w:r w:rsidRPr="002C149B">
        <w:rPr>
          <w:sz w:val="28"/>
          <w:szCs w:val="28"/>
        </w:rPr>
        <w:t>на величину остаточной стоимости:</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Д 91 «Прочие доходы и расходы» субсчёт 91.2 «Прочие доходы»</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К 04 «Нематериальные активы»</w:t>
      </w:r>
      <w:r w:rsidR="00E45AA6" w:rsidRPr="002C149B">
        <w:rPr>
          <w:sz w:val="28"/>
          <w:szCs w:val="28"/>
        </w:rPr>
        <w:t>;</w:t>
      </w:r>
    </w:p>
    <w:p w:rsidR="00BA2C85" w:rsidRPr="002C149B" w:rsidRDefault="00BA2C85" w:rsidP="002C149B">
      <w:pPr>
        <w:numPr>
          <w:ilvl w:val="0"/>
          <w:numId w:val="22"/>
        </w:numPr>
        <w:tabs>
          <w:tab w:val="left" w:pos="1980"/>
        </w:tabs>
        <w:spacing w:line="360" w:lineRule="auto"/>
        <w:ind w:left="0" w:firstLine="709"/>
        <w:jc w:val="both"/>
        <w:rPr>
          <w:sz w:val="28"/>
          <w:szCs w:val="28"/>
        </w:rPr>
      </w:pPr>
      <w:r w:rsidRPr="002C149B">
        <w:rPr>
          <w:sz w:val="28"/>
          <w:szCs w:val="28"/>
        </w:rPr>
        <w:t>на сумму счёта предъявленного покупателю:</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w:t>
      </w:r>
    </w:p>
    <w:p w:rsidR="00BA2C85" w:rsidRPr="002C149B" w:rsidRDefault="00BA2C85"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91.2 «Прочие расходы»</w:t>
      </w:r>
      <w:r w:rsidR="00E45AA6" w:rsidRPr="002C149B">
        <w:rPr>
          <w:sz w:val="28"/>
          <w:szCs w:val="28"/>
        </w:rPr>
        <w:t>;</w:t>
      </w:r>
    </w:p>
    <w:p w:rsidR="00BA2C85" w:rsidRPr="002C149B" w:rsidRDefault="00BA2C85" w:rsidP="002C149B">
      <w:pPr>
        <w:numPr>
          <w:ilvl w:val="0"/>
          <w:numId w:val="22"/>
        </w:numPr>
        <w:tabs>
          <w:tab w:val="left" w:pos="1980"/>
        </w:tabs>
        <w:spacing w:line="360" w:lineRule="auto"/>
        <w:ind w:left="0" w:firstLine="709"/>
        <w:jc w:val="both"/>
        <w:rPr>
          <w:sz w:val="28"/>
          <w:szCs w:val="28"/>
        </w:rPr>
      </w:pPr>
      <w:r w:rsidRPr="002C149B">
        <w:rPr>
          <w:sz w:val="28"/>
          <w:szCs w:val="28"/>
        </w:rPr>
        <w:t>на сумму НДС, причитающегося бюджету:</w:t>
      </w:r>
    </w:p>
    <w:p w:rsidR="00BA2C85" w:rsidRPr="002C149B" w:rsidRDefault="00E45AA6" w:rsidP="002C149B">
      <w:pPr>
        <w:tabs>
          <w:tab w:val="left" w:pos="4035"/>
        </w:tabs>
        <w:spacing w:line="360" w:lineRule="auto"/>
        <w:ind w:firstLine="709"/>
        <w:jc w:val="both"/>
        <w:rPr>
          <w:sz w:val="28"/>
          <w:szCs w:val="28"/>
        </w:rPr>
      </w:pPr>
      <w:r w:rsidRPr="002C149B">
        <w:rPr>
          <w:sz w:val="28"/>
          <w:szCs w:val="28"/>
        </w:rPr>
        <w:t>Д 91 «Прочие доходы и расходы» субсчёт 91.2 «Прочие расходы»</w:t>
      </w:r>
    </w:p>
    <w:p w:rsidR="00E45AA6" w:rsidRPr="002C149B" w:rsidRDefault="00E45AA6" w:rsidP="002C149B">
      <w:pPr>
        <w:tabs>
          <w:tab w:val="left" w:pos="4035"/>
        </w:tabs>
        <w:spacing w:line="360" w:lineRule="auto"/>
        <w:ind w:firstLine="709"/>
        <w:jc w:val="both"/>
        <w:rPr>
          <w:sz w:val="28"/>
          <w:szCs w:val="28"/>
        </w:rPr>
      </w:pPr>
      <w:r w:rsidRPr="002C149B">
        <w:rPr>
          <w:sz w:val="28"/>
          <w:szCs w:val="28"/>
        </w:rPr>
        <w:t>К 68 «Расчёты по налогам и сборам» субсчёт «Расчёты по НДС»;</w:t>
      </w:r>
    </w:p>
    <w:p w:rsidR="00E45AA6" w:rsidRPr="002C149B" w:rsidRDefault="00E45AA6" w:rsidP="002C149B">
      <w:pPr>
        <w:numPr>
          <w:ilvl w:val="0"/>
          <w:numId w:val="22"/>
        </w:numPr>
        <w:tabs>
          <w:tab w:val="left" w:pos="1980"/>
        </w:tabs>
        <w:spacing w:line="360" w:lineRule="auto"/>
        <w:ind w:left="0" w:firstLine="709"/>
        <w:jc w:val="both"/>
        <w:rPr>
          <w:sz w:val="28"/>
          <w:szCs w:val="28"/>
        </w:rPr>
      </w:pPr>
      <w:r w:rsidRPr="002C149B">
        <w:rPr>
          <w:sz w:val="28"/>
          <w:szCs w:val="28"/>
        </w:rPr>
        <w:t>прибыль от продажи объекта нематериальных активов:</w:t>
      </w:r>
    </w:p>
    <w:p w:rsidR="00E45AA6" w:rsidRPr="002C149B" w:rsidRDefault="00E45AA6" w:rsidP="002C149B">
      <w:pPr>
        <w:tabs>
          <w:tab w:val="left" w:pos="4035"/>
        </w:tabs>
        <w:spacing w:line="360" w:lineRule="auto"/>
        <w:ind w:firstLine="709"/>
        <w:jc w:val="both"/>
        <w:rPr>
          <w:sz w:val="28"/>
          <w:szCs w:val="28"/>
        </w:rPr>
      </w:pPr>
      <w:r w:rsidRPr="002C149B">
        <w:rPr>
          <w:sz w:val="28"/>
          <w:szCs w:val="28"/>
        </w:rPr>
        <w:t>Д 91 «Прочие доходы и расходы» субсчёт 91.9 «Сальдо прочих доходов и расходов»</w:t>
      </w:r>
    </w:p>
    <w:p w:rsidR="00E45AA6" w:rsidRPr="002C149B" w:rsidRDefault="00E45AA6" w:rsidP="002C149B">
      <w:pPr>
        <w:tabs>
          <w:tab w:val="left" w:pos="4035"/>
        </w:tabs>
        <w:spacing w:line="360" w:lineRule="auto"/>
        <w:ind w:firstLine="709"/>
        <w:jc w:val="both"/>
        <w:rPr>
          <w:sz w:val="28"/>
          <w:szCs w:val="28"/>
        </w:rPr>
      </w:pPr>
      <w:r w:rsidRPr="002C149B">
        <w:rPr>
          <w:sz w:val="28"/>
          <w:szCs w:val="28"/>
        </w:rPr>
        <w:t>К 99 «Прибыли и убытки»;</w:t>
      </w:r>
    </w:p>
    <w:p w:rsidR="00E45AA6" w:rsidRPr="002C149B" w:rsidRDefault="00E45AA6" w:rsidP="002C149B">
      <w:pPr>
        <w:numPr>
          <w:ilvl w:val="0"/>
          <w:numId w:val="22"/>
        </w:numPr>
        <w:tabs>
          <w:tab w:val="left" w:pos="1980"/>
        </w:tabs>
        <w:spacing w:line="360" w:lineRule="auto"/>
        <w:ind w:left="0" w:firstLine="709"/>
        <w:jc w:val="both"/>
        <w:rPr>
          <w:sz w:val="28"/>
          <w:szCs w:val="28"/>
        </w:rPr>
      </w:pPr>
      <w:r w:rsidRPr="002C149B">
        <w:rPr>
          <w:sz w:val="28"/>
          <w:szCs w:val="28"/>
        </w:rPr>
        <w:t>убытки от продажи объекта нематериальных активов:</w:t>
      </w:r>
    </w:p>
    <w:p w:rsidR="00E45AA6" w:rsidRPr="002C149B" w:rsidRDefault="00E45AA6" w:rsidP="002C149B">
      <w:pPr>
        <w:tabs>
          <w:tab w:val="left" w:pos="4035"/>
        </w:tabs>
        <w:spacing w:line="360" w:lineRule="auto"/>
        <w:ind w:firstLine="709"/>
        <w:jc w:val="both"/>
        <w:rPr>
          <w:sz w:val="28"/>
          <w:szCs w:val="28"/>
        </w:rPr>
      </w:pPr>
      <w:r w:rsidRPr="002C149B">
        <w:rPr>
          <w:sz w:val="28"/>
          <w:szCs w:val="28"/>
        </w:rPr>
        <w:t>Д 99 «Прибыли и убытки»</w:t>
      </w:r>
    </w:p>
    <w:p w:rsidR="00E45AA6" w:rsidRPr="002C149B" w:rsidRDefault="00E45AA6"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91.9 «</w:t>
      </w:r>
      <w:r w:rsidR="008A2DE6" w:rsidRPr="002C149B">
        <w:rPr>
          <w:sz w:val="28"/>
          <w:szCs w:val="28"/>
        </w:rPr>
        <w:t>С</w:t>
      </w:r>
      <w:r w:rsidRPr="002C149B">
        <w:rPr>
          <w:sz w:val="28"/>
          <w:szCs w:val="28"/>
        </w:rPr>
        <w:t>альдо прочих доходов и расходов».</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Нематериальные активы, предоставленные организацией-правообладателем в пользование другой организации-пользователю при сохранении первой организацией исключительных прав на результаты интеллектуальной деятельности, не списываются и подлежат обособленному отражению в бухгалтерском учёте у организации-правообладателя.</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Начисление амортизации по нематериальным активам, предоставленным в пользование, производится предприятием-правообладателем.</w:t>
      </w:r>
    </w:p>
    <w:p w:rsidR="009B754F" w:rsidRPr="004F1D97" w:rsidRDefault="004F1D97" w:rsidP="002C149B">
      <w:pPr>
        <w:tabs>
          <w:tab w:val="left" w:pos="4035"/>
        </w:tabs>
        <w:spacing w:line="360" w:lineRule="auto"/>
        <w:ind w:firstLine="709"/>
        <w:jc w:val="both"/>
        <w:rPr>
          <w:b/>
          <w:bCs/>
          <w:sz w:val="28"/>
          <w:szCs w:val="28"/>
        </w:rPr>
      </w:pPr>
      <w:r>
        <w:rPr>
          <w:sz w:val="28"/>
          <w:szCs w:val="28"/>
        </w:rPr>
        <w:br w:type="page"/>
      </w:r>
      <w:r w:rsidR="00851F80" w:rsidRPr="004F1D97">
        <w:rPr>
          <w:b/>
          <w:bCs/>
          <w:sz w:val="28"/>
          <w:szCs w:val="28"/>
        </w:rPr>
        <w:t xml:space="preserve">5.8. </w:t>
      </w:r>
      <w:r w:rsidR="009B754F" w:rsidRPr="004F1D97">
        <w:rPr>
          <w:b/>
          <w:bCs/>
          <w:sz w:val="28"/>
          <w:szCs w:val="28"/>
        </w:rPr>
        <w:t>Инвентаризация нематериальных активов</w:t>
      </w:r>
    </w:p>
    <w:p w:rsidR="00851F80" w:rsidRPr="002C149B" w:rsidRDefault="00851F80" w:rsidP="002C149B">
      <w:pPr>
        <w:tabs>
          <w:tab w:val="left" w:pos="4035"/>
        </w:tabs>
        <w:spacing w:line="360" w:lineRule="auto"/>
        <w:ind w:firstLine="709"/>
        <w:jc w:val="both"/>
        <w:rPr>
          <w:sz w:val="28"/>
          <w:szCs w:val="28"/>
        </w:rPr>
      </w:pPr>
    </w:p>
    <w:p w:rsidR="009B754F" w:rsidRPr="002C149B" w:rsidRDefault="009B754F" w:rsidP="002C149B">
      <w:pPr>
        <w:tabs>
          <w:tab w:val="left" w:pos="4035"/>
        </w:tabs>
        <w:spacing w:line="360" w:lineRule="auto"/>
        <w:ind w:firstLine="709"/>
        <w:jc w:val="both"/>
        <w:rPr>
          <w:sz w:val="28"/>
          <w:szCs w:val="28"/>
        </w:rPr>
      </w:pPr>
      <w:r w:rsidRPr="002C149B">
        <w:rPr>
          <w:sz w:val="28"/>
          <w:szCs w:val="28"/>
        </w:rPr>
        <w:t>При инвентаризации нематериальных активов необходимо проверить:</w:t>
      </w:r>
    </w:p>
    <w:p w:rsidR="009B754F" w:rsidRPr="002C149B" w:rsidRDefault="009B754F" w:rsidP="002C149B">
      <w:pPr>
        <w:numPr>
          <w:ilvl w:val="0"/>
          <w:numId w:val="22"/>
        </w:numPr>
        <w:tabs>
          <w:tab w:val="left" w:pos="1980"/>
        </w:tabs>
        <w:spacing w:line="360" w:lineRule="auto"/>
        <w:ind w:left="0" w:firstLine="709"/>
        <w:jc w:val="both"/>
        <w:rPr>
          <w:sz w:val="28"/>
          <w:szCs w:val="28"/>
        </w:rPr>
      </w:pPr>
      <w:r w:rsidRPr="002C149B">
        <w:rPr>
          <w:sz w:val="28"/>
          <w:szCs w:val="28"/>
        </w:rPr>
        <w:t>наличие документов, подтверждающих права налогоплательщика на их использование;</w:t>
      </w:r>
    </w:p>
    <w:p w:rsidR="009B754F" w:rsidRPr="002C149B" w:rsidRDefault="009B754F" w:rsidP="002C149B">
      <w:pPr>
        <w:numPr>
          <w:ilvl w:val="0"/>
          <w:numId w:val="22"/>
        </w:numPr>
        <w:tabs>
          <w:tab w:val="left" w:pos="1980"/>
        </w:tabs>
        <w:spacing w:line="360" w:lineRule="auto"/>
        <w:ind w:left="0" w:firstLine="709"/>
        <w:jc w:val="both"/>
        <w:rPr>
          <w:sz w:val="28"/>
          <w:szCs w:val="28"/>
        </w:rPr>
      </w:pPr>
      <w:r w:rsidRPr="002C149B">
        <w:rPr>
          <w:sz w:val="28"/>
          <w:szCs w:val="28"/>
        </w:rPr>
        <w:t>правильность и своевременность отражения нематериальных активов в бухгалтерском балансе.</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Излишки нематериальных активов, выявленные при инвентаризации, приходуются. Делаются бухгалтерские записи на счетах:</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Д 04 «Нематериальные активы»</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91.1 «Прочие доходы»</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Недостача нематериальных активов отражается следующими бухгалтерскими записями на счетах бухгалтерского учёта:</w:t>
      </w:r>
    </w:p>
    <w:p w:rsidR="009B754F" w:rsidRPr="002C149B" w:rsidRDefault="009B754F" w:rsidP="002C149B">
      <w:pPr>
        <w:numPr>
          <w:ilvl w:val="0"/>
          <w:numId w:val="23"/>
        </w:numPr>
        <w:tabs>
          <w:tab w:val="left" w:pos="1980"/>
        </w:tabs>
        <w:spacing w:line="360" w:lineRule="auto"/>
        <w:ind w:left="0" w:firstLine="709"/>
        <w:jc w:val="both"/>
        <w:rPr>
          <w:sz w:val="28"/>
          <w:szCs w:val="28"/>
        </w:rPr>
      </w:pPr>
      <w:r w:rsidRPr="002C149B">
        <w:rPr>
          <w:sz w:val="28"/>
          <w:szCs w:val="28"/>
        </w:rPr>
        <w:t>на сумму накопленных амортизационных отчислений:</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Д 05 «Амортизация нематериальных активов»</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К 04 «Нематериальные активы»</w:t>
      </w:r>
    </w:p>
    <w:p w:rsidR="009B754F" w:rsidRPr="002C149B" w:rsidRDefault="009B754F" w:rsidP="002C149B">
      <w:pPr>
        <w:numPr>
          <w:ilvl w:val="0"/>
          <w:numId w:val="23"/>
        </w:numPr>
        <w:tabs>
          <w:tab w:val="left" w:pos="1980"/>
        </w:tabs>
        <w:spacing w:line="360" w:lineRule="auto"/>
        <w:ind w:left="0" w:firstLine="709"/>
        <w:jc w:val="both"/>
        <w:rPr>
          <w:sz w:val="28"/>
          <w:szCs w:val="28"/>
        </w:rPr>
      </w:pPr>
      <w:r w:rsidRPr="002C149B">
        <w:rPr>
          <w:sz w:val="28"/>
          <w:szCs w:val="28"/>
        </w:rPr>
        <w:t>на величину остаточной стоимости:</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Д 91 «Прочие доходы и расходы»</w:t>
      </w:r>
    </w:p>
    <w:p w:rsidR="009B754F" w:rsidRPr="002C149B" w:rsidRDefault="009B754F" w:rsidP="002C149B">
      <w:pPr>
        <w:tabs>
          <w:tab w:val="left" w:pos="4035"/>
        </w:tabs>
        <w:spacing w:line="360" w:lineRule="auto"/>
        <w:ind w:firstLine="709"/>
        <w:jc w:val="both"/>
        <w:rPr>
          <w:sz w:val="28"/>
          <w:szCs w:val="28"/>
        </w:rPr>
      </w:pPr>
      <w:r w:rsidRPr="002C149B">
        <w:rPr>
          <w:sz w:val="28"/>
          <w:szCs w:val="28"/>
        </w:rPr>
        <w:t>К 04 «Нематериальные активы»</w:t>
      </w:r>
    </w:p>
    <w:p w:rsidR="00DE22E5" w:rsidRPr="002C149B" w:rsidRDefault="00DE22E5" w:rsidP="002C149B">
      <w:pPr>
        <w:tabs>
          <w:tab w:val="left" w:pos="4035"/>
        </w:tabs>
        <w:spacing w:line="360" w:lineRule="auto"/>
        <w:ind w:firstLine="709"/>
        <w:jc w:val="both"/>
        <w:rPr>
          <w:sz w:val="28"/>
          <w:szCs w:val="28"/>
        </w:rPr>
      </w:pPr>
      <w:r w:rsidRPr="002C149B">
        <w:rPr>
          <w:sz w:val="28"/>
          <w:szCs w:val="28"/>
        </w:rPr>
        <w:t xml:space="preserve">В бухгалтерской отчётности отражаются первоначальная </w:t>
      </w:r>
      <w:r w:rsidR="008A2DE6" w:rsidRPr="002C149B">
        <w:rPr>
          <w:sz w:val="28"/>
          <w:szCs w:val="28"/>
        </w:rPr>
        <w:t>стоимость,</w:t>
      </w:r>
      <w:r w:rsidRPr="002C149B">
        <w:rPr>
          <w:sz w:val="28"/>
          <w:szCs w:val="28"/>
        </w:rPr>
        <w:t xml:space="preserve"> и сумма начисленной амортизации по видам нематериальных активов на начало и конец отчётного года, стоимость списания и прироста, иные случаи движения нематериальных активов.</w:t>
      </w:r>
    </w:p>
    <w:p w:rsidR="00DE22E5" w:rsidRPr="004F1D97" w:rsidRDefault="004F1D97" w:rsidP="004F1D97">
      <w:pPr>
        <w:widowControl w:val="0"/>
        <w:tabs>
          <w:tab w:val="left" w:pos="4035"/>
        </w:tabs>
        <w:spacing w:line="360" w:lineRule="auto"/>
        <w:ind w:firstLine="709"/>
        <w:jc w:val="center"/>
        <w:rPr>
          <w:b/>
          <w:bCs/>
          <w:sz w:val="28"/>
          <w:szCs w:val="28"/>
        </w:rPr>
      </w:pPr>
      <w:r>
        <w:rPr>
          <w:sz w:val="28"/>
          <w:szCs w:val="28"/>
        </w:rPr>
        <w:br w:type="page"/>
      </w:r>
      <w:r w:rsidR="00851F80" w:rsidRPr="004F1D97">
        <w:rPr>
          <w:b/>
          <w:bCs/>
          <w:sz w:val="28"/>
          <w:szCs w:val="28"/>
        </w:rPr>
        <w:t>Раздел 6</w:t>
      </w:r>
      <w:r w:rsidRPr="004F1D97">
        <w:rPr>
          <w:b/>
          <w:bCs/>
          <w:sz w:val="28"/>
          <w:szCs w:val="28"/>
        </w:rPr>
        <w:t xml:space="preserve">. </w:t>
      </w:r>
      <w:r w:rsidR="00DE22E5" w:rsidRPr="004F1D97">
        <w:rPr>
          <w:b/>
          <w:bCs/>
          <w:sz w:val="28"/>
          <w:szCs w:val="28"/>
        </w:rPr>
        <w:t>Учёт труда и заработной платы</w:t>
      </w:r>
    </w:p>
    <w:p w:rsidR="004F1D97" w:rsidRDefault="004F1D97" w:rsidP="002C149B">
      <w:pPr>
        <w:tabs>
          <w:tab w:val="left" w:pos="4035"/>
        </w:tabs>
        <w:spacing w:line="360" w:lineRule="auto"/>
        <w:ind w:firstLine="709"/>
        <w:jc w:val="both"/>
        <w:rPr>
          <w:sz w:val="28"/>
          <w:szCs w:val="28"/>
        </w:rPr>
      </w:pPr>
    </w:p>
    <w:p w:rsidR="00F6668D" w:rsidRPr="004F1D97" w:rsidRDefault="00851F80" w:rsidP="002C149B">
      <w:pPr>
        <w:tabs>
          <w:tab w:val="left" w:pos="4035"/>
        </w:tabs>
        <w:spacing w:line="360" w:lineRule="auto"/>
        <w:ind w:firstLine="709"/>
        <w:jc w:val="both"/>
        <w:rPr>
          <w:b/>
          <w:bCs/>
          <w:sz w:val="28"/>
          <w:szCs w:val="28"/>
        </w:rPr>
      </w:pPr>
      <w:r w:rsidRPr="004F1D97">
        <w:rPr>
          <w:b/>
          <w:bCs/>
          <w:sz w:val="28"/>
          <w:szCs w:val="28"/>
        </w:rPr>
        <w:t xml:space="preserve">6.1. </w:t>
      </w:r>
      <w:r w:rsidR="00F6668D" w:rsidRPr="004F1D97">
        <w:rPr>
          <w:b/>
          <w:bCs/>
          <w:sz w:val="28"/>
          <w:szCs w:val="28"/>
        </w:rPr>
        <w:t>Учёт численности и отработанного времени</w:t>
      </w:r>
    </w:p>
    <w:p w:rsidR="004F1D97" w:rsidRDefault="004F1D97" w:rsidP="002C149B">
      <w:pPr>
        <w:tabs>
          <w:tab w:val="left" w:pos="4035"/>
        </w:tabs>
        <w:spacing w:line="360" w:lineRule="auto"/>
        <w:ind w:firstLine="709"/>
        <w:jc w:val="both"/>
        <w:rPr>
          <w:sz w:val="28"/>
          <w:szCs w:val="28"/>
        </w:rPr>
      </w:pPr>
    </w:p>
    <w:p w:rsidR="00F6668D" w:rsidRPr="002C149B" w:rsidRDefault="00F6668D" w:rsidP="002C149B">
      <w:pPr>
        <w:tabs>
          <w:tab w:val="left" w:pos="4035"/>
        </w:tabs>
        <w:spacing w:line="360" w:lineRule="auto"/>
        <w:ind w:firstLine="709"/>
        <w:jc w:val="both"/>
        <w:rPr>
          <w:sz w:val="28"/>
          <w:szCs w:val="28"/>
        </w:rPr>
      </w:pPr>
      <w:r w:rsidRPr="002C149B">
        <w:rPr>
          <w:sz w:val="28"/>
          <w:szCs w:val="28"/>
        </w:rPr>
        <w:t>Трудовые отношения всех работников и работодателей регулируются трудовым кодексом Российской Федерации .</w:t>
      </w:r>
    </w:p>
    <w:p w:rsidR="00F6668D" w:rsidRPr="002C149B" w:rsidRDefault="00F6668D" w:rsidP="002C149B">
      <w:pPr>
        <w:tabs>
          <w:tab w:val="left" w:pos="4035"/>
        </w:tabs>
        <w:spacing w:line="360" w:lineRule="auto"/>
        <w:ind w:firstLine="709"/>
        <w:jc w:val="both"/>
        <w:rPr>
          <w:sz w:val="28"/>
          <w:szCs w:val="28"/>
        </w:rPr>
      </w:pPr>
      <w:r w:rsidRPr="002C149B">
        <w:rPr>
          <w:sz w:val="28"/>
          <w:szCs w:val="28"/>
        </w:rPr>
        <w:t>Трудовой кодекс регулирует отношения по организации труда, трудоустройству, профессиональной подготовке, переподготовке и повышению квалификации, социальному партнёрству, материальной ответственности работодателей и работников, надзору и контролю за соблюдением трудового законодательства, а также разрешению трудовых споров.</w:t>
      </w:r>
    </w:p>
    <w:p w:rsidR="00F6668D" w:rsidRPr="002C149B" w:rsidRDefault="00F6668D" w:rsidP="002C149B">
      <w:pPr>
        <w:tabs>
          <w:tab w:val="left" w:pos="4035"/>
        </w:tabs>
        <w:spacing w:line="360" w:lineRule="auto"/>
        <w:ind w:firstLine="709"/>
        <w:jc w:val="both"/>
        <w:rPr>
          <w:sz w:val="28"/>
          <w:szCs w:val="28"/>
        </w:rPr>
      </w:pPr>
      <w:r w:rsidRPr="002C149B">
        <w:rPr>
          <w:sz w:val="28"/>
          <w:szCs w:val="28"/>
        </w:rPr>
        <w:t>Трудовые отношения – отношения, основанные на соглашении между работником и работодателем о личном выполнении работником за плату трудовой функции,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коллективным договором, соглашениями, трудовым договором.</w:t>
      </w:r>
    </w:p>
    <w:p w:rsidR="00F6668D" w:rsidRPr="002C149B" w:rsidRDefault="00F6668D" w:rsidP="002C149B">
      <w:pPr>
        <w:tabs>
          <w:tab w:val="left" w:pos="4035"/>
        </w:tabs>
        <w:spacing w:line="360" w:lineRule="auto"/>
        <w:ind w:firstLine="709"/>
        <w:jc w:val="both"/>
        <w:rPr>
          <w:sz w:val="28"/>
          <w:szCs w:val="28"/>
        </w:rPr>
      </w:pPr>
      <w:r w:rsidRPr="002C149B">
        <w:rPr>
          <w:sz w:val="28"/>
          <w:szCs w:val="28"/>
        </w:rPr>
        <w:t>Трудовые отношения возникают между работником</w:t>
      </w:r>
      <w:r w:rsidR="00717CE8" w:rsidRPr="002C149B">
        <w:rPr>
          <w:sz w:val="28"/>
          <w:szCs w:val="28"/>
        </w:rPr>
        <w:t xml:space="preserve"> и работодателем на основании трудового договора, заключаемого ими в соответствии с Трудовым кодексом Российской Федерации.</w:t>
      </w:r>
    </w:p>
    <w:p w:rsidR="00717CE8" w:rsidRPr="002C149B" w:rsidRDefault="00717CE8" w:rsidP="002C149B">
      <w:pPr>
        <w:tabs>
          <w:tab w:val="left" w:pos="4035"/>
        </w:tabs>
        <w:spacing w:line="360" w:lineRule="auto"/>
        <w:ind w:firstLine="709"/>
        <w:jc w:val="both"/>
        <w:rPr>
          <w:sz w:val="28"/>
          <w:szCs w:val="28"/>
        </w:rPr>
      </w:pPr>
      <w:r w:rsidRPr="002C149B">
        <w:rPr>
          <w:sz w:val="28"/>
          <w:szCs w:val="28"/>
        </w:rPr>
        <w:t>Трудовой договор – это соглашение между работником и работодателем,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Российской Федерации,</w:t>
      </w:r>
      <w:r w:rsidR="00336EF6" w:rsidRPr="002C149B">
        <w:rPr>
          <w:sz w:val="28"/>
          <w:szCs w:val="28"/>
        </w:rPr>
        <w:t xml:space="preserve"> законами и иными нормативными правовыми актами, коллективным договором, соглашениями, локальными нормативными актами, содержащими нормы</w:t>
      </w:r>
      <w:r w:rsidR="002C149B">
        <w:rPr>
          <w:sz w:val="28"/>
          <w:szCs w:val="28"/>
        </w:rPr>
        <w:t xml:space="preserve"> </w:t>
      </w:r>
      <w:r w:rsidR="00336EF6" w:rsidRPr="002C149B">
        <w:rPr>
          <w:sz w:val="28"/>
          <w:szCs w:val="28"/>
        </w:rPr>
        <w:t>трудового права, своевременно и в полном размере выплачивать заработную плату, а работник обязуется лично выполнять определённую этим соглашением трудовую функцию, соблюдать действующие в организации правила внутреннего трудового распорядка.</w:t>
      </w:r>
    </w:p>
    <w:p w:rsidR="00336EF6" w:rsidRPr="002C149B" w:rsidRDefault="00336EF6" w:rsidP="002C149B">
      <w:pPr>
        <w:tabs>
          <w:tab w:val="left" w:pos="4035"/>
        </w:tabs>
        <w:spacing w:line="360" w:lineRule="auto"/>
        <w:ind w:firstLine="709"/>
        <w:jc w:val="both"/>
        <w:rPr>
          <w:sz w:val="28"/>
          <w:szCs w:val="28"/>
        </w:rPr>
      </w:pPr>
      <w:r w:rsidRPr="002C149B">
        <w:rPr>
          <w:sz w:val="28"/>
          <w:szCs w:val="28"/>
        </w:rPr>
        <w:t>Трудовой договор вступает в силу со дня его подписания работником и работодателем, если иное не установлено федеральными законами, иными нормативными актами или трудовым договором, либо со дня фактического допущения работника к работе с ведома или по поручению работодателя или его представителя.</w:t>
      </w:r>
    </w:p>
    <w:p w:rsidR="00336EF6" w:rsidRPr="002C149B" w:rsidRDefault="00336EF6" w:rsidP="002C149B">
      <w:pPr>
        <w:tabs>
          <w:tab w:val="left" w:pos="4035"/>
        </w:tabs>
        <w:spacing w:line="360" w:lineRule="auto"/>
        <w:ind w:firstLine="709"/>
        <w:jc w:val="both"/>
        <w:rPr>
          <w:sz w:val="28"/>
          <w:szCs w:val="28"/>
        </w:rPr>
      </w:pPr>
      <w:r w:rsidRPr="002C149B">
        <w:rPr>
          <w:sz w:val="28"/>
          <w:szCs w:val="28"/>
        </w:rPr>
        <w:t>Основным документом о трудовой деятельности и трудовом стаже работника является трудовая книжка.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о прекращении трудового договора и сведения о награждениях за успехи в работе.</w:t>
      </w:r>
    </w:p>
    <w:p w:rsidR="00336EF6" w:rsidRPr="002C149B" w:rsidRDefault="00336EF6" w:rsidP="002C149B">
      <w:pPr>
        <w:tabs>
          <w:tab w:val="left" w:pos="4035"/>
        </w:tabs>
        <w:spacing w:line="360" w:lineRule="auto"/>
        <w:ind w:firstLine="709"/>
        <w:jc w:val="both"/>
        <w:rPr>
          <w:sz w:val="28"/>
          <w:szCs w:val="28"/>
        </w:rPr>
      </w:pPr>
      <w:r w:rsidRPr="002C149B">
        <w:rPr>
          <w:sz w:val="28"/>
          <w:szCs w:val="28"/>
        </w:rPr>
        <w:t>Постановлением Государственного комитета РФ по статистике от 5 января 2004 г. № 1 утверждены унифицированные формы первичной документации по учёту труда и его оплаты и указания по их применению.</w:t>
      </w:r>
    </w:p>
    <w:p w:rsidR="00336EF6" w:rsidRPr="002C149B" w:rsidRDefault="00336EF6" w:rsidP="002C149B">
      <w:pPr>
        <w:tabs>
          <w:tab w:val="left" w:pos="4035"/>
        </w:tabs>
        <w:spacing w:line="360" w:lineRule="auto"/>
        <w:ind w:firstLine="709"/>
        <w:jc w:val="both"/>
        <w:rPr>
          <w:sz w:val="28"/>
          <w:szCs w:val="28"/>
        </w:rPr>
      </w:pPr>
      <w:r w:rsidRPr="002C149B">
        <w:rPr>
          <w:sz w:val="28"/>
          <w:szCs w:val="28"/>
        </w:rPr>
        <w:t>Приём на работу оформляется приказом (распоряжением) работодателя</w:t>
      </w:r>
      <w:r w:rsidR="00AE6A05" w:rsidRPr="002C149B">
        <w:rPr>
          <w:sz w:val="28"/>
          <w:szCs w:val="28"/>
        </w:rPr>
        <w:t>, изданным на основании заключённого трудового договора, по формам Т-1 и Т-1а. Содержание приказа (распоряжения) работодателя должно соответствовать условиям заключённого трудового договора.</w:t>
      </w:r>
    </w:p>
    <w:p w:rsidR="00AE6A05" w:rsidRPr="002C149B" w:rsidRDefault="00AE6A05" w:rsidP="002C149B">
      <w:pPr>
        <w:tabs>
          <w:tab w:val="left" w:pos="4035"/>
        </w:tabs>
        <w:spacing w:line="360" w:lineRule="auto"/>
        <w:ind w:firstLine="709"/>
        <w:jc w:val="both"/>
        <w:rPr>
          <w:sz w:val="28"/>
          <w:szCs w:val="28"/>
        </w:rPr>
      </w:pPr>
      <w:r w:rsidRPr="002C149B">
        <w:rPr>
          <w:sz w:val="28"/>
          <w:szCs w:val="28"/>
        </w:rPr>
        <w:t>Приказ (распоряжение) работодателя о при1ме на работу объявляется работнику под расписку в трёхдневный срок со дня подписания трудового договора.</w:t>
      </w:r>
    </w:p>
    <w:p w:rsidR="00AE6A05" w:rsidRPr="002C149B" w:rsidRDefault="00AE6A05" w:rsidP="002C149B">
      <w:pPr>
        <w:tabs>
          <w:tab w:val="left" w:pos="4035"/>
        </w:tabs>
        <w:spacing w:line="360" w:lineRule="auto"/>
        <w:ind w:firstLine="709"/>
        <w:jc w:val="both"/>
        <w:rPr>
          <w:sz w:val="28"/>
          <w:szCs w:val="28"/>
        </w:rPr>
      </w:pPr>
      <w:r w:rsidRPr="002C149B">
        <w:rPr>
          <w:sz w:val="28"/>
          <w:szCs w:val="28"/>
        </w:rPr>
        <w:t>Формы Т-1 и Т-1а служат основанием для внесения записи о приёме на работу в трудовую книжку, заполнения личной карточки (форма Т-2) и открытия лицевого счёта работника (форма Т-54 или Т-54а).</w:t>
      </w:r>
    </w:p>
    <w:p w:rsidR="00AE6A05" w:rsidRPr="002C149B" w:rsidRDefault="00AE6A05" w:rsidP="002C149B">
      <w:pPr>
        <w:tabs>
          <w:tab w:val="left" w:pos="4035"/>
        </w:tabs>
        <w:spacing w:line="360" w:lineRule="auto"/>
        <w:ind w:firstLine="709"/>
        <w:jc w:val="both"/>
        <w:rPr>
          <w:sz w:val="28"/>
          <w:szCs w:val="28"/>
        </w:rPr>
      </w:pPr>
      <w:r w:rsidRPr="002C149B">
        <w:rPr>
          <w:sz w:val="28"/>
          <w:szCs w:val="28"/>
        </w:rPr>
        <w:t>Типовая форма учёта Штатное расписание (форма № Т-3) применяется для оформления структуры, штатного состава и штатной численности предприятия в соответствии с его Уставом (Положением).</w:t>
      </w:r>
    </w:p>
    <w:p w:rsidR="00AE6A05" w:rsidRPr="002C149B" w:rsidRDefault="00AE6A05" w:rsidP="002C149B">
      <w:pPr>
        <w:tabs>
          <w:tab w:val="left" w:pos="4035"/>
        </w:tabs>
        <w:spacing w:line="360" w:lineRule="auto"/>
        <w:ind w:firstLine="709"/>
        <w:jc w:val="both"/>
        <w:rPr>
          <w:sz w:val="28"/>
          <w:szCs w:val="28"/>
        </w:rPr>
      </w:pPr>
      <w:r w:rsidRPr="002C149B">
        <w:rPr>
          <w:sz w:val="28"/>
          <w:szCs w:val="28"/>
        </w:rPr>
        <w:t>Утверждается приказом руководителя предприятия или уполномоченным на это лицом.</w:t>
      </w:r>
    </w:p>
    <w:p w:rsidR="00AE6A05" w:rsidRPr="002C149B" w:rsidRDefault="00AE6A05" w:rsidP="002C149B">
      <w:pPr>
        <w:tabs>
          <w:tab w:val="left" w:pos="4035"/>
        </w:tabs>
        <w:spacing w:line="360" w:lineRule="auto"/>
        <w:ind w:firstLine="709"/>
        <w:jc w:val="both"/>
        <w:rPr>
          <w:sz w:val="28"/>
          <w:szCs w:val="28"/>
        </w:rPr>
      </w:pPr>
      <w:r w:rsidRPr="002C149B">
        <w:rPr>
          <w:sz w:val="28"/>
          <w:szCs w:val="28"/>
        </w:rPr>
        <w:t>Учёт численности на предприятиях ведется в отделе кадров на личных карточках работника (форма № Т-2) по подразделениям и категориям работающих на основании приказа (распоряжения) руководителя предприятия о приёме на работу. Одновременно работнику присваивается табельный номер. На предприятиях, где численность работающих не велика, учёт численности организуется лицом, специально назначаемым руководителем. Личная карточка заполняется в одном экземпляре на основ</w:t>
      </w:r>
      <w:r w:rsidR="00B63FF2" w:rsidRPr="002C149B">
        <w:rPr>
          <w:sz w:val="28"/>
          <w:szCs w:val="28"/>
        </w:rPr>
        <w:t>ании соответствующих документов: паспорта, военного билета, трудовой книжки, диплома об окончании образовательного учреждения и др. Перечень документов, служащих основанием для заполнения личной карточки работника, дополнен страховым свидетельством о постановке на учёт в налоговом органе.</w:t>
      </w:r>
    </w:p>
    <w:p w:rsidR="00B63FF2" w:rsidRPr="002C149B" w:rsidRDefault="00B63FF2" w:rsidP="002C149B">
      <w:pPr>
        <w:tabs>
          <w:tab w:val="left" w:pos="4035"/>
        </w:tabs>
        <w:spacing w:line="360" w:lineRule="auto"/>
        <w:ind w:firstLine="709"/>
        <w:jc w:val="both"/>
        <w:rPr>
          <w:sz w:val="28"/>
          <w:szCs w:val="28"/>
        </w:rPr>
      </w:pPr>
      <w:r w:rsidRPr="002C149B">
        <w:rPr>
          <w:sz w:val="28"/>
          <w:szCs w:val="28"/>
        </w:rPr>
        <w:t>В бухгалтерии предприятия на основании личной карточки открывается лицевой счёт работника (формы № Т-54 и Т-54а). Поскольку Указаниями по применению и заполнению унифицированных форм первичной документации рекомендовано вести лицевые счета (формы № Т-54 и Т-54а) в крупных организациях, то на малых и средних предприятиях заполнение этого первичного документа не является обязательным.</w:t>
      </w:r>
    </w:p>
    <w:p w:rsidR="00B63FF2" w:rsidRPr="002C149B" w:rsidRDefault="004F1D97" w:rsidP="002C149B">
      <w:pPr>
        <w:tabs>
          <w:tab w:val="left" w:pos="4035"/>
        </w:tabs>
        <w:spacing w:line="360" w:lineRule="auto"/>
        <w:ind w:firstLine="709"/>
        <w:jc w:val="both"/>
        <w:rPr>
          <w:sz w:val="28"/>
          <w:szCs w:val="28"/>
        </w:rPr>
      </w:pPr>
      <w:r>
        <w:rPr>
          <w:sz w:val="28"/>
          <w:szCs w:val="28"/>
        </w:rPr>
        <w:t>Отработанное</w:t>
      </w:r>
      <w:r w:rsidR="00B63FF2" w:rsidRPr="002C149B">
        <w:rPr>
          <w:sz w:val="28"/>
          <w:szCs w:val="28"/>
        </w:rPr>
        <w:t xml:space="preserve"> время отражается в табеле учёта рабочего времени (форма № Т-13), при этом в разрезе каждого работающего указывается:</w:t>
      </w:r>
    </w:p>
    <w:p w:rsidR="00B63FF2" w:rsidRPr="002C149B" w:rsidRDefault="00B63FF2" w:rsidP="002C149B">
      <w:pPr>
        <w:numPr>
          <w:ilvl w:val="0"/>
          <w:numId w:val="23"/>
        </w:numPr>
        <w:tabs>
          <w:tab w:val="left" w:pos="1980"/>
        </w:tabs>
        <w:spacing w:line="360" w:lineRule="auto"/>
        <w:ind w:left="0" w:firstLine="709"/>
        <w:jc w:val="both"/>
        <w:rPr>
          <w:sz w:val="28"/>
          <w:szCs w:val="28"/>
        </w:rPr>
      </w:pPr>
      <w:r w:rsidRPr="002C149B">
        <w:rPr>
          <w:sz w:val="28"/>
          <w:szCs w:val="28"/>
        </w:rPr>
        <w:t xml:space="preserve">время работы </w:t>
      </w:r>
      <w:r w:rsidR="00522DF2" w:rsidRPr="002C149B">
        <w:rPr>
          <w:sz w:val="28"/>
          <w:szCs w:val="28"/>
        </w:rPr>
        <w:t>–</w:t>
      </w:r>
      <w:r w:rsidRPr="002C149B">
        <w:rPr>
          <w:sz w:val="28"/>
          <w:szCs w:val="28"/>
        </w:rPr>
        <w:t xml:space="preserve"> </w:t>
      </w:r>
      <w:r w:rsidR="00522DF2" w:rsidRPr="002C149B">
        <w:rPr>
          <w:sz w:val="28"/>
          <w:szCs w:val="28"/>
        </w:rPr>
        <w:t>урочное, сверхурочное;</w:t>
      </w:r>
    </w:p>
    <w:p w:rsidR="00522DF2" w:rsidRPr="002C149B" w:rsidRDefault="00522DF2" w:rsidP="002C149B">
      <w:pPr>
        <w:numPr>
          <w:ilvl w:val="0"/>
          <w:numId w:val="23"/>
        </w:numPr>
        <w:tabs>
          <w:tab w:val="left" w:pos="1980"/>
        </w:tabs>
        <w:spacing w:line="360" w:lineRule="auto"/>
        <w:ind w:left="0" w:firstLine="709"/>
        <w:jc w:val="both"/>
        <w:rPr>
          <w:sz w:val="28"/>
          <w:szCs w:val="28"/>
        </w:rPr>
      </w:pPr>
      <w:r w:rsidRPr="002C149B">
        <w:rPr>
          <w:sz w:val="28"/>
          <w:szCs w:val="28"/>
        </w:rPr>
        <w:t>время работы в ночные часы (с 22 часов до 6 часов);</w:t>
      </w:r>
    </w:p>
    <w:p w:rsidR="00522DF2" w:rsidRPr="002C149B" w:rsidRDefault="00522DF2" w:rsidP="002C149B">
      <w:pPr>
        <w:numPr>
          <w:ilvl w:val="0"/>
          <w:numId w:val="23"/>
        </w:numPr>
        <w:tabs>
          <w:tab w:val="left" w:pos="1980"/>
        </w:tabs>
        <w:spacing w:line="360" w:lineRule="auto"/>
        <w:ind w:left="0" w:firstLine="709"/>
        <w:jc w:val="both"/>
        <w:rPr>
          <w:sz w:val="28"/>
          <w:szCs w:val="28"/>
        </w:rPr>
      </w:pPr>
      <w:r w:rsidRPr="002C149B">
        <w:rPr>
          <w:sz w:val="28"/>
          <w:szCs w:val="28"/>
        </w:rPr>
        <w:t>время работы в выходные и праздничные дни;</w:t>
      </w:r>
    </w:p>
    <w:p w:rsidR="00522DF2" w:rsidRPr="002C149B" w:rsidRDefault="00522DF2" w:rsidP="002C149B">
      <w:pPr>
        <w:numPr>
          <w:ilvl w:val="0"/>
          <w:numId w:val="23"/>
        </w:numPr>
        <w:tabs>
          <w:tab w:val="left" w:pos="1980"/>
        </w:tabs>
        <w:spacing w:line="360" w:lineRule="auto"/>
        <w:ind w:left="0" w:firstLine="709"/>
        <w:jc w:val="both"/>
        <w:rPr>
          <w:sz w:val="28"/>
          <w:szCs w:val="28"/>
        </w:rPr>
      </w:pPr>
      <w:r w:rsidRPr="002C149B">
        <w:rPr>
          <w:sz w:val="28"/>
          <w:szCs w:val="28"/>
        </w:rPr>
        <w:t xml:space="preserve">неотработанное время в связи с нахождением работника в очередном или учебном отпуске, в связи </w:t>
      </w:r>
      <w:r w:rsidR="008A2DE6" w:rsidRPr="002C149B">
        <w:rPr>
          <w:sz w:val="28"/>
          <w:szCs w:val="28"/>
        </w:rPr>
        <w:t>с</w:t>
      </w:r>
      <w:r w:rsidRPr="002C149B">
        <w:rPr>
          <w:sz w:val="28"/>
          <w:szCs w:val="28"/>
        </w:rPr>
        <w:t xml:space="preserve"> выполнением государственных и общественных обязанностей;</w:t>
      </w:r>
    </w:p>
    <w:p w:rsidR="00522DF2" w:rsidRPr="002C149B" w:rsidRDefault="00522DF2" w:rsidP="002C149B">
      <w:pPr>
        <w:numPr>
          <w:ilvl w:val="0"/>
          <w:numId w:val="23"/>
        </w:numPr>
        <w:tabs>
          <w:tab w:val="left" w:pos="1980"/>
        </w:tabs>
        <w:spacing w:line="360" w:lineRule="auto"/>
        <w:ind w:left="0" w:firstLine="709"/>
        <w:jc w:val="both"/>
        <w:rPr>
          <w:sz w:val="28"/>
          <w:szCs w:val="28"/>
        </w:rPr>
      </w:pPr>
      <w:r w:rsidRPr="002C149B">
        <w:rPr>
          <w:sz w:val="28"/>
          <w:szCs w:val="28"/>
        </w:rPr>
        <w:t>отсутствие с разрешения администрации, по болезни, прогулы и др.</w:t>
      </w:r>
    </w:p>
    <w:p w:rsidR="00B63FF2" w:rsidRPr="002C149B" w:rsidRDefault="00B63FF2" w:rsidP="002C149B">
      <w:pPr>
        <w:tabs>
          <w:tab w:val="left" w:pos="4035"/>
        </w:tabs>
        <w:spacing w:line="360" w:lineRule="auto"/>
        <w:ind w:firstLine="709"/>
        <w:jc w:val="both"/>
        <w:rPr>
          <w:sz w:val="28"/>
          <w:szCs w:val="28"/>
        </w:rPr>
      </w:pPr>
      <w:r w:rsidRPr="002C149B">
        <w:rPr>
          <w:sz w:val="28"/>
          <w:szCs w:val="28"/>
        </w:rPr>
        <w:t>Табель учёта использования рабочего времени сдаётся в бухгалтерию для расчёта заработной платы работника.</w:t>
      </w:r>
    </w:p>
    <w:p w:rsidR="00522DF2" w:rsidRPr="002C149B" w:rsidRDefault="00522DF2" w:rsidP="002C149B">
      <w:pPr>
        <w:tabs>
          <w:tab w:val="left" w:pos="4035"/>
        </w:tabs>
        <w:spacing w:line="360" w:lineRule="auto"/>
        <w:ind w:firstLine="709"/>
        <w:jc w:val="both"/>
        <w:rPr>
          <w:sz w:val="28"/>
          <w:szCs w:val="28"/>
        </w:rPr>
      </w:pPr>
      <w:r w:rsidRPr="002C149B">
        <w:rPr>
          <w:sz w:val="28"/>
          <w:szCs w:val="28"/>
        </w:rPr>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522DF2" w:rsidRPr="002C149B" w:rsidRDefault="00522DF2" w:rsidP="002C149B">
      <w:pPr>
        <w:tabs>
          <w:tab w:val="left" w:pos="4035"/>
        </w:tabs>
        <w:spacing w:line="360" w:lineRule="auto"/>
        <w:ind w:firstLine="709"/>
        <w:jc w:val="both"/>
        <w:rPr>
          <w:sz w:val="28"/>
          <w:szCs w:val="28"/>
        </w:rPr>
      </w:pPr>
      <w:r w:rsidRPr="002C149B">
        <w:rPr>
          <w:sz w:val="28"/>
          <w:szCs w:val="28"/>
        </w:rPr>
        <w:t xml:space="preserve">Минимальная заработная платы – гарантируемый федеральным законом размер месячной заработной платы за труд неквалифицированного работника, </w:t>
      </w:r>
      <w:r w:rsidR="007250AA" w:rsidRPr="002C149B">
        <w:rPr>
          <w:sz w:val="28"/>
          <w:szCs w:val="28"/>
        </w:rPr>
        <w:t>полностью</w:t>
      </w:r>
      <w:r w:rsidRPr="002C149B">
        <w:rPr>
          <w:sz w:val="28"/>
          <w:szCs w:val="28"/>
        </w:rPr>
        <w:t xml:space="preserve"> отработавшего норму рабочего времени при выполнении </w:t>
      </w:r>
      <w:r w:rsidR="007250AA" w:rsidRPr="002C149B">
        <w:rPr>
          <w:sz w:val="28"/>
          <w:szCs w:val="28"/>
        </w:rPr>
        <w:t>простых</w:t>
      </w:r>
      <w:r w:rsidRPr="002C149B">
        <w:rPr>
          <w:sz w:val="28"/>
          <w:szCs w:val="28"/>
        </w:rPr>
        <w:t xml:space="preserve"> работ в нормальных условиях труда.</w:t>
      </w:r>
    </w:p>
    <w:p w:rsidR="00522DF2" w:rsidRPr="002C149B" w:rsidRDefault="00522DF2" w:rsidP="002C149B">
      <w:pPr>
        <w:tabs>
          <w:tab w:val="left" w:pos="4035"/>
        </w:tabs>
        <w:spacing w:line="360" w:lineRule="auto"/>
        <w:ind w:firstLine="709"/>
        <w:jc w:val="both"/>
        <w:rPr>
          <w:sz w:val="28"/>
          <w:szCs w:val="28"/>
        </w:rPr>
      </w:pPr>
      <w:r w:rsidRPr="002C149B">
        <w:rPr>
          <w:sz w:val="28"/>
          <w:szCs w:val="28"/>
        </w:rPr>
        <w:t xml:space="preserve">Минимальный размер оплаты труда устанавливается одновременно на всей территории Российской Федерации федеральным законом инее может быть ниже размера </w:t>
      </w:r>
      <w:r w:rsidR="007250AA" w:rsidRPr="002C149B">
        <w:rPr>
          <w:sz w:val="28"/>
          <w:szCs w:val="28"/>
        </w:rPr>
        <w:t>прожиточного</w:t>
      </w:r>
      <w:r w:rsidRPr="002C149B">
        <w:rPr>
          <w:sz w:val="28"/>
          <w:szCs w:val="28"/>
        </w:rPr>
        <w:t xml:space="preserve"> минимума трудоспособного человека.</w:t>
      </w:r>
    </w:p>
    <w:p w:rsidR="00522DF2" w:rsidRPr="002C149B" w:rsidRDefault="00522DF2" w:rsidP="002C149B">
      <w:pPr>
        <w:tabs>
          <w:tab w:val="left" w:pos="4035"/>
        </w:tabs>
        <w:spacing w:line="360" w:lineRule="auto"/>
        <w:ind w:firstLine="709"/>
        <w:jc w:val="both"/>
        <w:rPr>
          <w:sz w:val="28"/>
          <w:szCs w:val="28"/>
        </w:rPr>
      </w:pPr>
      <w:r w:rsidRPr="002C149B">
        <w:rPr>
          <w:sz w:val="28"/>
          <w:szCs w:val="28"/>
        </w:rPr>
        <w:t xml:space="preserve">Месячная заработная плата </w:t>
      </w:r>
      <w:r w:rsidR="007250AA" w:rsidRPr="002C149B">
        <w:rPr>
          <w:sz w:val="28"/>
          <w:szCs w:val="28"/>
        </w:rPr>
        <w:t>работника, отработавшего за этот период норму рабочего времени и выполнившего нормы труда, не может быть ниже установленного федеральным законом минимального размера оплаты труда.</w:t>
      </w:r>
    </w:p>
    <w:p w:rsidR="007250AA" w:rsidRPr="002C149B" w:rsidRDefault="007250AA" w:rsidP="002C149B">
      <w:pPr>
        <w:tabs>
          <w:tab w:val="left" w:pos="4035"/>
        </w:tabs>
        <w:spacing w:line="360" w:lineRule="auto"/>
        <w:ind w:firstLine="709"/>
        <w:jc w:val="both"/>
        <w:rPr>
          <w:sz w:val="28"/>
          <w:szCs w:val="28"/>
        </w:rPr>
      </w:pPr>
      <w:r w:rsidRPr="002C149B">
        <w:rPr>
          <w:sz w:val="28"/>
          <w:szCs w:val="28"/>
        </w:rPr>
        <w:t>Заработная плата каждого работника складывается из:</w:t>
      </w:r>
    </w:p>
    <w:p w:rsidR="007250AA" w:rsidRPr="002C149B" w:rsidRDefault="007250AA" w:rsidP="002C149B">
      <w:pPr>
        <w:numPr>
          <w:ilvl w:val="0"/>
          <w:numId w:val="24"/>
        </w:numPr>
        <w:tabs>
          <w:tab w:val="left" w:pos="1980"/>
        </w:tabs>
        <w:spacing w:line="360" w:lineRule="auto"/>
        <w:ind w:left="0" w:firstLine="709"/>
        <w:jc w:val="both"/>
        <w:rPr>
          <w:sz w:val="28"/>
          <w:szCs w:val="28"/>
        </w:rPr>
      </w:pPr>
      <w:r w:rsidRPr="002C149B">
        <w:rPr>
          <w:sz w:val="28"/>
          <w:szCs w:val="28"/>
        </w:rPr>
        <w:t>оплаты фактически проработанного времени;</w:t>
      </w:r>
    </w:p>
    <w:p w:rsidR="007250AA" w:rsidRPr="002C149B" w:rsidRDefault="007250AA" w:rsidP="002C149B">
      <w:pPr>
        <w:numPr>
          <w:ilvl w:val="0"/>
          <w:numId w:val="24"/>
        </w:numPr>
        <w:tabs>
          <w:tab w:val="left" w:pos="1980"/>
        </w:tabs>
        <w:spacing w:line="360" w:lineRule="auto"/>
        <w:ind w:left="0" w:firstLine="709"/>
        <w:jc w:val="both"/>
        <w:rPr>
          <w:sz w:val="28"/>
          <w:szCs w:val="28"/>
        </w:rPr>
      </w:pPr>
      <w:r w:rsidRPr="002C149B">
        <w:rPr>
          <w:sz w:val="28"/>
          <w:szCs w:val="28"/>
        </w:rPr>
        <w:t>оплаты неотработанного времени;</w:t>
      </w:r>
    </w:p>
    <w:p w:rsidR="007250AA" w:rsidRPr="002C149B" w:rsidRDefault="007250AA" w:rsidP="002C149B">
      <w:pPr>
        <w:numPr>
          <w:ilvl w:val="0"/>
          <w:numId w:val="24"/>
        </w:numPr>
        <w:tabs>
          <w:tab w:val="left" w:pos="1980"/>
        </w:tabs>
        <w:spacing w:line="360" w:lineRule="auto"/>
        <w:ind w:left="0" w:firstLine="709"/>
        <w:jc w:val="both"/>
        <w:rPr>
          <w:sz w:val="28"/>
          <w:szCs w:val="28"/>
        </w:rPr>
      </w:pPr>
      <w:r w:rsidRPr="002C149B">
        <w:rPr>
          <w:sz w:val="28"/>
          <w:szCs w:val="28"/>
        </w:rPr>
        <w:t>поощрительных выплат.</w:t>
      </w:r>
    </w:p>
    <w:p w:rsidR="007250AA" w:rsidRPr="002C149B" w:rsidRDefault="007250AA" w:rsidP="002C149B">
      <w:pPr>
        <w:tabs>
          <w:tab w:val="left" w:pos="4035"/>
        </w:tabs>
        <w:spacing w:line="360" w:lineRule="auto"/>
        <w:ind w:firstLine="709"/>
        <w:jc w:val="both"/>
        <w:rPr>
          <w:sz w:val="28"/>
          <w:szCs w:val="28"/>
        </w:rPr>
      </w:pPr>
      <w:r w:rsidRPr="002C149B">
        <w:rPr>
          <w:sz w:val="28"/>
          <w:szCs w:val="28"/>
        </w:rPr>
        <w:t>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т основаниях произведенных удержаний, а также об общей денежной сумме, подлежащей выплате. Согласно действующему законодательству, расчёт отдельных видов оплат и доплат осуществляется по-разному.</w:t>
      </w:r>
    </w:p>
    <w:p w:rsidR="007250AA" w:rsidRPr="002C149B" w:rsidRDefault="007250AA" w:rsidP="002C149B">
      <w:pPr>
        <w:tabs>
          <w:tab w:val="left" w:pos="4035"/>
        </w:tabs>
        <w:spacing w:line="360" w:lineRule="auto"/>
        <w:ind w:firstLine="709"/>
        <w:jc w:val="both"/>
        <w:rPr>
          <w:sz w:val="28"/>
          <w:szCs w:val="28"/>
        </w:rPr>
      </w:pPr>
      <w:r w:rsidRPr="002C149B">
        <w:rPr>
          <w:sz w:val="28"/>
          <w:szCs w:val="28"/>
        </w:rPr>
        <w:t>При повременной оплате труда заработная плата повременщика определяется как произведение отработанного времени на тарифную ставку. Тарифная ставка – фиксированный размер оплаты труда работника за выполнение нормы труда определённой сложности за единицу времени.</w:t>
      </w:r>
    </w:p>
    <w:p w:rsidR="007250AA" w:rsidRPr="002C149B" w:rsidRDefault="007250AA" w:rsidP="002C149B">
      <w:pPr>
        <w:tabs>
          <w:tab w:val="left" w:pos="4035"/>
        </w:tabs>
        <w:spacing w:line="360" w:lineRule="auto"/>
        <w:ind w:firstLine="709"/>
        <w:jc w:val="both"/>
        <w:rPr>
          <w:sz w:val="28"/>
          <w:szCs w:val="28"/>
        </w:rPr>
      </w:pPr>
      <w:r w:rsidRPr="002C149B">
        <w:rPr>
          <w:sz w:val="28"/>
          <w:szCs w:val="28"/>
        </w:rPr>
        <w:t>При сдельной оплате труда заработная плата рассчитывается как произведение объёма выполненной работы и сдельных расценок.</w:t>
      </w:r>
    </w:p>
    <w:p w:rsidR="007250AA" w:rsidRPr="002C149B" w:rsidRDefault="007250AA" w:rsidP="002C149B">
      <w:pPr>
        <w:tabs>
          <w:tab w:val="left" w:pos="4035"/>
        </w:tabs>
        <w:spacing w:line="360" w:lineRule="auto"/>
        <w:ind w:firstLine="709"/>
        <w:jc w:val="both"/>
        <w:rPr>
          <w:sz w:val="28"/>
          <w:szCs w:val="28"/>
        </w:rPr>
      </w:pPr>
      <w:r w:rsidRPr="002C149B">
        <w:rPr>
          <w:sz w:val="28"/>
          <w:szCs w:val="28"/>
        </w:rPr>
        <w:t>Заработная плата работника на твёрдом окладе определяется как произведение числа отработанных</w:t>
      </w:r>
      <w:r w:rsidR="002C149B">
        <w:rPr>
          <w:sz w:val="28"/>
          <w:szCs w:val="28"/>
        </w:rPr>
        <w:t xml:space="preserve"> </w:t>
      </w:r>
      <w:r w:rsidR="00264C38" w:rsidRPr="002C149B">
        <w:rPr>
          <w:sz w:val="28"/>
          <w:szCs w:val="28"/>
        </w:rPr>
        <w:t>дней на величину дневного заработка.</w:t>
      </w:r>
    </w:p>
    <w:p w:rsidR="004949DE" w:rsidRPr="002C149B" w:rsidRDefault="004949DE" w:rsidP="002C149B">
      <w:pPr>
        <w:tabs>
          <w:tab w:val="left" w:pos="4035"/>
        </w:tabs>
        <w:spacing w:line="360" w:lineRule="auto"/>
        <w:ind w:firstLine="709"/>
        <w:jc w:val="both"/>
        <w:rPr>
          <w:sz w:val="28"/>
          <w:szCs w:val="28"/>
        </w:rPr>
      </w:pPr>
      <w:r w:rsidRPr="002C149B">
        <w:rPr>
          <w:sz w:val="28"/>
          <w:szCs w:val="28"/>
        </w:rPr>
        <w:t>Сверхурочные работы не должны превышать для каждого работника четырёх часов в течении двух дней подряд и 120 часов в год.</w:t>
      </w:r>
    </w:p>
    <w:p w:rsidR="004949DE" w:rsidRPr="002C149B" w:rsidRDefault="004949DE" w:rsidP="002C149B">
      <w:pPr>
        <w:tabs>
          <w:tab w:val="left" w:pos="4035"/>
        </w:tabs>
        <w:spacing w:line="360" w:lineRule="auto"/>
        <w:ind w:firstLine="709"/>
        <w:jc w:val="both"/>
        <w:rPr>
          <w:sz w:val="28"/>
          <w:szCs w:val="28"/>
        </w:rPr>
      </w:pPr>
      <w:r w:rsidRPr="002C149B">
        <w:rPr>
          <w:sz w:val="28"/>
          <w:szCs w:val="28"/>
        </w:rPr>
        <w:t>Работодатель обязан обеспечить точный учёт сверхурочных работ, выполненных каждым работником.</w:t>
      </w:r>
    </w:p>
    <w:p w:rsidR="004949DE" w:rsidRPr="002C149B" w:rsidRDefault="004949DE" w:rsidP="002C149B">
      <w:pPr>
        <w:tabs>
          <w:tab w:val="left" w:pos="4035"/>
        </w:tabs>
        <w:spacing w:line="360" w:lineRule="auto"/>
        <w:ind w:firstLine="709"/>
        <w:jc w:val="both"/>
        <w:rPr>
          <w:sz w:val="28"/>
          <w:szCs w:val="28"/>
        </w:rPr>
      </w:pPr>
      <w:r w:rsidRPr="002C149B">
        <w:rPr>
          <w:sz w:val="28"/>
          <w:szCs w:val="28"/>
        </w:rPr>
        <w:t>При выполнении работ в условиях труда, отклоняющихся от нормальных, работнику производятся соответствующие доплаты, предусмотренные коллективным договором, трудовым договором. Размеры доплат не могут быть ниже установленных законами и иными нормативными правовыми актами.</w:t>
      </w:r>
    </w:p>
    <w:p w:rsidR="004949DE" w:rsidRPr="002C149B" w:rsidRDefault="004949DE" w:rsidP="002C149B">
      <w:pPr>
        <w:tabs>
          <w:tab w:val="left" w:pos="4035"/>
        </w:tabs>
        <w:spacing w:line="360" w:lineRule="auto"/>
        <w:ind w:firstLine="709"/>
        <w:jc w:val="both"/>
        <w:rPr>
          <w:sz w:val="28"/>
          <w:szCs w:val="28"/>
        </w:rPr>
      </w:pPr>
      <w:r w:rsidRPr="002C149B">
        <w:rPr>
          <w:sz w:val="28"/>
          <w:szCs w:val="28"/>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4949DE" w:rsidRPr="002C149B" w:rsidRDefault="004949DE" w:rsidP="002C149B">
      <w:pPr>
        <w:tabs>
          <w:tab w:val="left" w:pos="4035"/>
        </w:tabs>
        <w:spacing w:line="360" w:lineRule="auto"/>
        <w:ind w:firstLine="709"/>
        <w:jc w:val="both"/>
        <w:rPr>
          <w:sz w:val="28"/>
          <w:szCs w:val="28"/>
        </w:rPr>
      </w:pPr>
      <w:r w:rsidRPr="002C149B">
        <w:rPr>
          <w:sz w:val="28"/>
          <w:szCs w:val="28"/>
        </w:rPr>
        <w:t>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w:t>
      </w:r>
    </w:p>
    <w:p w:rsidR="008E5F5B" w:rsidRPr="002C149B" w:rsidRDefault="008E5F5B" w:rsidP="002C149B">
      <w:pPr>
        <w:tabs>
          <w:tab w:val="left" w:pos="4035"/>
        </w:tabs>
        <w:spacing w:line="360" w:lineRule="auto"/>
        <w:ind w:firstLine="709"/>
        <w:jc w:val="both"/>
        <w:rPr>
          <w:sz w:val="28"/>
          <w:szCs w:val="28"/>
        </w:rPr>
      </w:pPr>
      <w:r w:rsidRPr="002C149B">
        <w:rPr>
          <w:sz w:val="28"/>
          <w:szCs w:val="28"/>
        </w:rPr>
        <w:t>Работа в выходные и праздничные дни оплачивается не менее чем в двойном размере.</w:t>
      </w:r>
    </w:p>
    <w:p w:rsidR="008E5F5B" w:rsidRPr="002C149B" w:rsidRDefault="008E5F5B" w:rsidP="002C149B">
      <w:pPr>
        <w:tabs>
          <w:tab w:val="left" w:pos="4035"/>
        </w:tabs>
        <w:spacing w:line="360" w:lineRule="auto"/>
        <w:ind w:firstLine="709"/>
        <w:jc w:val="both"/>
        <w:rPr>
          <w:sz w:val="28"/>
          <w:szCs w:val="28"/>
        </w:rPr>
      </w:pPr>
      <w:r w:rsidRPr="002C149B">
        <w:rPr>
          <w:sz w:val="28"/>
          <w:szCs w:val="28"/>
        </w:rPr>
        <w:t>При невыполнении норм труда по вине работодателя оплата производится за фактически отработанное время или выполненную работу, но не ниже средней заработной платы работника, рассчитанной за тот же период времени или за выполненную работу.</w:t>
      </w:r>
    </w:p>
    <w:p w:rsidR="008E5F5B" w:rsidRPr="002C149B" w:rsidRDefault="008E5F5B" w:rsidP="002C149B">
      <w:pPr>
        <w:tabs>
          <w:tab w:val="left" w:pos="4035"/>
        </w:tabs>
        <w:spacing w:line="360" w:lineRule="auto"/>
        <w:ind w:firstLine="709"/>
        <w:jc w:val="both"/>
        <w:rPr>
          <w:sz w:val="28"/>
          <w:szCs w:val="28"/>
        </w:rPr>
      </w:pPr>
      <w:r w:rsidRPr="002C149B">
        <w:rPr>
          <w:sz w:val="28"/>
          <w:szCs w:val="28"/>
        </w:rPr>
        <w:t>При невыполнении норм труда по причинам, не зависящим от работодателя и работника, за работником сохраняется не менее 2/3 тарифной ставки.</w:t>
      </w:r>
    </w:p>
    <w:p w:rsidR="008E5F5B" w:rsidRPr="002C149B" w:rsidRDefault="008E5F5B" w:rsidP="002C149B">
      <w:pPr>
        <w:tabs>
          <w:tab w:val="left" w:pos="4035"/>
        </w:tabs>
        <w:spacing w:line="360" w:lineRule="auto"/>
        <w:ind w:firstLine="709"/>
        <w:jc w:val="both"/>
        <w:rPr>
          <w:sz w:val="28"/>
          <w:szCs w:val="28"/>
        </w:rPr>
      </w:pPr>
      <w:r w:rsidRPr="002C149B">
        <w:rPr>
          <w:sz w:val="28"/>
          <w:szCs w:val="28"/>
        </w:rPr>
        <w:t>При не выполнении норм труда по вине работника оплата нормируемой части заработной платы производится в соответствии с объёмом выполненной работы.</w:t>
      </w:r>
    </w:p>
    <w:p w:rsidR="008E5F5B" w:rsidRPr="002C149B" w:rsidRDefault="008E5F5B" w:rsidP="002C149B">
      <w:pPr>
        <w:tabs>
          <w:tab w:val="left" w:pos="4035"/>
        </w:tabs>
        <w:spacing w:line="360" w:lineRule="auto"/>
        <w:ind w:firstLine="709"/>
        <w:jc w:val="both"/>
        <w:rPr>
          <w:sz w:val="28"/>
          <w:szCs w:val="28"/>
        </w:rPr>
      </w:pPr>
      <w:r w:rsidRPr="002C149B">
        <w:rPr>
          <w:sz w:val="28"/>
          <w:szCs w:val="28"/>
        </w:rPr>
        <w:t xml:space="preserve">Брак не по вине работника оплачивается наравне с годными изделиями. Полный брак по вине работника оплате не подлежит. Частичный брак по вине работника оплачивается по пониженным расценкам в зависимости от степени годности продукции. </w:t>
      </w:r>
    </w:p>
    <w:p w:rsidR="009651CC" w:rsidRPr="002C149B" w:rsidRDefault="009651CC" w:rsidP="002C149B">
      <w:pPr>
        <w:tabs>
          <w:tab w:val="left" w:pos="4035"/>
        </w:tabs>
        <w:spacing w:line="360" w:lineRule="auto"/>
        <w:ind w:firstLine="709"/>
        <w:jc w:val="both"/>
        <w:rPr>
          <w:sz w:val="28"/>
          <w:szCs w:val="28"/>
        </w:rPr>
      </w:pPr>
      <w:r w:rsidRPr="002C149B">
        <w:rPr>
          <w:sz w:val="28"/>
          <w:szCs w:val="28"/>
        </w:rPr>
        <w:t>Время простоя по вине работодателя, если работник в письменной форме предупредил работодателя о начале простоя, оплачивается в размере не менее 2/3 средней заработной платы работника.</w:t>
      </w:r>
    </w:p>
    <w:p w:rsidR="009651CC" w:rsidRPr="002C149B" w:rsidRDefault="009651CC" w:rsidP="002C149B">
      <w:pPr>
        <w:tabs>
          <w:tab w:val="left" w:pos="4035"/>
        </w:tabs>
        <w:spacing w:line="360" w:lineRule="auto"/>
        <w:ind w:firstLine="709"/>
        <w:jc w:val="both"/>
        <w:rPr>
          <w:sz w:val="28"/>
          <w:szCs w:val="28"/>
        </w:rPr>
      </w:pPr>
      <w:r w:rsidRPr="002C149B">
        <w:rPr>
          <w:sz w:val="28"/>
          <w:szCs w:val="28"/>
        </w:rPr>
        <w:t xml:space="preserve">Время простоя по причинам, не зависящим от работодателя и работника, если работник в письменной форме предупредил работодателя о начале простоя, оплачивается в размере не менее 2/3 тарифной ставки. Время простоя по вине работника не оплачивается. </w:t>
      </w:r>
    </w:p>
    <w:p w:rsidR="009651CC" w:rsidRPr="002C149B" w:rsidRDefault="009651CC" w:rsidP="002C149B">
      <w:pPr>
        <w:tabs>
          <w:tab w:val="left" w:pos="4035"/>
        </w:tabs>
        <w:spacing w:line="360" w:lineRule="auto"/>
        <w:ind w:firstLine="709"/>
        <w:jc w:val="both"/>
        <w:rPr>
          <w:sz w:val="28"/>
          <w:szCs w:val="28"/>
        </w:rPr>
      </w:pPr>
      <w:r w:rsidRPr="002C149B">
        <w:rPr>
          <w:sz w:val="28"/>
          <w:szCs w:val="28"/>
        </w:rPr>
        <w:t xml:space="preserve">Неотработанное время оплачивается исходя из среднего заработка. </w:t>
      </w:r>
    </w:p>
    <w:p w:rsidR="009651CC" w:rsidRPr="002C149B" w:rsidRDefault="009651CC" w:rsidP="002C149B">
      <w:pPr>
        <w:tabs>
          <w:tab w:val="left" w:pos="4035"/>
        </w:tabs>
        <w:spacing w:line="360" w:lineRule="auto"/>
        <w:ind w:firstLine="709"/>
        <w:jc w:val="both"/>
        <w:rPr>
          <w:sz w:val="28"/>
          <w:szCs w:val="28"/>
        </w:rPr>
      </w:pPr>
      <w:r w:rsidRPr="002C149B">
        <w:rPr>
          <w:sz w:val="28"/>
          <w:szCs w:val="28"/>
        </w:rPr>
        <w:t>Всем лицам</w:t>
      </w:r>
      <w:r w:rsidR="004F1D97">
        <w:rPr>
          <w:sz w:val="28"/>
          <w:szCs w:val="28"/>
        </w:rPr>
        <w:t>,</w:t>
      </w:r>
      <w:r w:rsidRPr="002C149B">
        <w:rPr>
          <w:sz w:val="28"/>
          <w:szCs w:val="28"/>
        </w:rPr>
        <w:t xml:space="preserve"> работающим по трудовому договору на предприятиях любых форм собственности, независимо от степени занятости, занимаемой должности, выполняемой работы, срока трудового договора и формы оплаты труда предоставляются ежегодные</w:t>
      </w:r>
      <w:r w:rsidR="002C149B">
        <w:rPr>
          <w:sz w:val="28"/>
          <w:szCs w:val="28"/>
        </w:rPr>
        <w:t xml:space="preserve"> </w:t>
      </w:r>
      <w:r w:rsidRPr="002C149B">
        <w:rPr>
          <w:sz w:val="28"/>
          <w:szCs w:val="28"/>
        </w:rPr>
        <w:t>основные оплачиваемые отпуска с сохранением места работы и среднего заработка.</w:t>
      </w:r>
    </w:p>
    <w:p w:rsidR="009651CC" w:rsidRPr="002C149B" w:rsidRDefault="009651CC" w:rsidP="002C149B">
      <w:pPr>
        <w:tabs>
          <w:tab w:val="left" w:pos="4035"/>
        </w:tabs>
        <w:spacing w:line="360" w:lineRule="auto"/>
        <w:ind w:firstLine="709"/>
        <w:jc w:val="both"/>
        <w:rPr>
          <w:sz w:val="28"/>
          <w:szCs w:val="28"/>
        </w:rPr>
      </w:pPr>
      <w:r w:rsidRPr="002C149B">
        <w:rPr>
          <w:sz w:val="28"/>
          <w:szCs w:val="28"/>
        </w:rPr>
        <w:t xml:space="preserve">Предоставление отпуска оформляется двумя приказами (распоряжениями) (формы Т-6 и Т-6а), которые составляются работником кадровой службы или уполномоченным </w:t>
      </w:r>
      <w:r w:rsidR="00D1710C" w:rsidRPr="002C149B">
        <w:rPr>
          <w:sz w:val="28"/>
          <w:szCs w:val="28"/>
        </w:rPr>
        <w:t>лицом,</w:t>
      </w:r>
      <w:r w:rsidRPr="002C149B">
        <w:rPr>
          <w:sz w:val="28"/>
          <w:szCs w:val="28"/>
        </w:rPr>
        <w:t xml:space="preserve"> и подписывается руководителем предприятия</w:t>
      </w:r>
      <w:r w:rsidR="00D1710C" w:rsidRPr="002C149B">
        <w:rPr>
          <w:sz w:val="28"/>
          <w:szCs w:val="28"/>
        </w:rPr>
        <w:t xml:space="preserve"> или уполномоченным им лицом. На основании указанных приказов оформляется записка-расчёт (типовая форма Т-60), в которой производится расчёт заработной платы, причитающейся за отпуск, и делаются соответствующие записи в личной карточке (форма Т-2), лицевом счёте (форма Т-54 или Т-54а).</w:t>
      </w:r>
    </w:p>
    <w:p w:rsidR="00D1710C" w:rsidRPr="002C149B" w:rsidRDefault="00D1710C" w:rsidP="002C149B">
      <w:pPr>
        <w:tabs>
          <w:tab w:val="left" w:pos="4035"/>
        </w:tabs>
        <w:spacing w:line="360" w:lineRule="auto"/>
        <w:ind w:firstLine="709"/>
        <w:jc w:val="both"/>
        <w:rPr>
          <w:sz w:val="28"/>
          <w:szCs w:val="28"/>
        </w:rPr>
      </w:pPr>
      <w:r w:rsidRPr="002C149B">
        <w:rPr>
          <w:sz w:val="28"/>
          <w:szCs w:val="28"/>
        </w:rPr>
        <w:t>График отпусков (Т-7) – типовая форма учёта. Применяется для отражения сведений о времени распределения ежегодных оплачиваемых отпусков работников всех структурных подразделений предприятия на календарный год по месяцам. График визируется руководителем кадровой службы, руководителями структурных подразделений, согласовывается с выборным профсоюзным органом (при его наличии) и утверждается руководителем предприятия или уполномоченным им лицом.</w:t>
      </w:r>
    </w:p>
    <w:p w:rsidR="00D1710C" w:rsidRPr="002C149B" w:rsidRDefault="00D1710C" w:rsidP="002C149B">
      <w:pPr>
        <w:tabs>
          <w:tab w:val="left" w:pos="4035"/>
        </w:tabs>
        <w:spacing w:line="360" w:lineRule="auto"/>
        <w:ind w:firstLine="709"/>
        <w:jc w:val="both"/>
        <w:rPr>
          <w:sz w:val="28"/>
          <w:szCs w:val="28"/>
        </w:rPr>
      </w:pPr>
      <w:r w:rsidRPr="002C149B">
        <w:rPr>
          <w:sz w:val="28"/>
          <w:szCs w:val="28"/>
        </w:rPr>
        <w:t>Средний дневной заработок для оплаты отпусков и выплаты компенсаций за неиспользованные отпуска исчисляется за последние три календарные месяца путём деления суммы начисленной заработной платы на 3 и на 29,6 (среднемесячное число календарных дней).</w:t>
      </w:r>
    </w:p>
    <w:p w:rsidR="00D1710C" w:rsidRPr="002C149B" w:rsidRDefault="00D1710C" w:rsidP="002C149B">
      <w:pPr>
        <w:tabs>
          <w:tab w:val="left" w:pos="4035"/>
        </w:tabs>
        <w:spacing w:line="360" w:lineRule="auto"/>
        <w:ind w:firstLine="709"/>
        <w:jc w:val="both"/>
        <w:rPr>
          <w:sz w:val="28"/>
          <w:szCs w:val="28"/>
        </w:rPr>
      </w:pPr>
      <w:r w:rsidRPr="002C149B">
        <w:rPr>
          <w:sz w:val="28"/>
          <w:szCs w:val="28"/>
        </w:rPr>
        <w:t xml:space="preserve">Для расчёта и выплаты </w:t>
      </w:r>
      <w:r w:rsidR="00423026" w:rsidRPr="002C149B">
        <w:rPr>
          <w:sz w:val="28"/>
          <w:szCs w:val="28"/>
        </w:rPr>
        <w:t>заработной платы всем категориям работников может использоваться расчётно-платёжная ведомость (форма Т-49). Ведомость составляется в бухгалтерии в одном экземпляре. Начисление заработной платы производится на основании данных первичных документов по учёту выработки, фактически отработанного времени, листков на доплату и других документов.</w:t>
      </w:r>
    </w:p>
    <w:p w:rsidR="00423026" w:rsidRPr="002C149B" w:rsidRDefault="00423026" w:rsidP="002C149B">
      <w:pPr>
        <w:tabs>
          <w:tab w:val="left" w:pos="4035"/>
        </w:tabs>
        <w:spacing w:line="360" w:lineRule="auto"/>
        <w:ind w:firstLine="709"/>
        <w:jc w:val="both"/>
        <w:rPr>
          <w:sz w:val="28"/>
          <w:szCs w:val="28"/>
        </w:rPr>
      </w:pPr>
      <w:r w:rsidRPr="002C149B">
        <w:rPr>
          <w:sz w:val="28"/>
          <w:szCs w:val="28"/>
        </w:rPr>
        <w:t>На выданную сумму заработной платы (формы Т-49 и Т-53) составляется расходный кассовый ордер (типовая форма КО-2), номер и дата которого проставляются на последней странице ведомости.</w:t>
      </w:r>
    </w:p>
    <w:p w:rsidR="00423026" w:rsidRPr="002C149B" w:rsidRDefault="00423026" w:rsidP="002C149B">
      <w:pPr>
        <w:tabs>
          <w:tab w:val="left" w:pos="4035"/>
        </w:tabs>
        <w:spacing w:line="360" w:lineRule="auto"/>
        <w:ind w:firstLine="709"/>
        <w:jc w:val="both"/>
        <w:rPr>
          <w:sz w:val="28"/>
          <w:szCs w:val="28"/>
        </w:rPr>
      </w:pPr>
      <w:r w:rsidRPr="002C149B">
        <w:rPr>
          <w:sz w:val="28"/>
          <w:szCs w:val="28"/>
        </w:rPr>
        <w:t>Введена новая типовая форма Т-53а – журнал регистрации платёжных ведомостей. Применяется для учёта и регистрации платёжных ведомостей по произведённым выплатам работникам предприятия. Ведётся работником бухгалтерии.</w:t>
      </w:r>
    </w:p>
    <w:p w:rsidR="00423026" w:rsidRPr="002C149B" w:rsidRDefault="00423026" w:rsidP="002C149B">
      <w:pPr>
        <w:tabs>
          <w:tab w:val="left" w:pos="4035"/>
        </w:tabs>
        <w:spacing w:line="360" w:lineRule="auto"/>
        <w:ind w:firstLine="709"/>
        <w:jc w:val="both"/>
        <w:rPr>
          <w:sz w:val="28"/>
          <w:szCs w:val="28"/>
        </w:rPr>
      </w:pPr>
      <w:r w:rsidRPr="002C149B">
        <w:rPr>
          <w:sz w:val="28"/>
          <w:szCs w:val="28"/>
        </w:rPr>
        <w:t>Увольнение работников оформляется двумя приказами (распоряжениями) руководителя предприятия по формам Т-8 – Приказ (распоряжение) о прекращении действия трудового договора (контракта) с работником и Т-8а – Приказы (распоряжения) о прекращении действия трудового договора с работниками вместо одной ранее применяемой формы Т-8. Приказы (распоряжения) подписываются руководителем предприятия или уполномоченным на это лицом и согласовываются с профсоюзным органом предприятия (если таковой имеется). В новых формах не требуется подписи руководителя структурного подразделения, из которого увольняется работник.</w:t>
      </w:r>
    </w:p>
    <w:p w:rsidR="00423026" w:rsidRPr="002C149B" w:rsidRDefault="00592F87" w:rsidP="002C149B">
      <w:pPr>
        <w:tabs>
          <w:tab w:val="left" w:pos="4035"/>
        </w:tabs>
        <w:spacing w:line="360" w:lineRule="auto"/>
        <w:ind w:firstLine="709"/>
        <w:jc w:val="both"/>
        <w:rPr>
          <w:sz w:val="28"/>
          <w:szCs w:val="28"/>
        </w:rPr>
      </w:pPr>
      <w:r w:rsidRPr="002C149B">
        <w:rPr>
          <w:sz w:val="28"/>
          <w:szCs w:val="28"/>
        </w:rPr>
        <w:t>Формы Т-8 и Т-8а служат основанием для внесения записи об увольнении в рудовую книжку, личную карточку, лицевой счёт работника, производится расчёт с работником по форме</w:t>
      </w:r>
      <w:r w:rsidR="002C149B">
        <w:rPr>
          <w:sz w:val="28"/>
          <w:szCs w:val="28"/>
        </w:rPr>
        <w:t xml:space="preserve"> </w:t>
      </w:r>
      <w:r w:rsidRPr="002C149B">
        <w:rPr>
          <w:sz w:val="28"/>
          <w:szCs w:val="28"/>
        </w:rPr>
        <w:t>61-Т. 61-Т – Записка-расчёт при прекращении действия трудового договора с работником.</w:t>
      </w:r>
    </w:p>
    <w:p w:rsidR="00592F87" w:rsidRPr="002C149B" w:rsidRDefault="00592F87" w:rsidP="002C149B">
      <w:pPr>
        <w:tabs>
          <w:tab w:val="left" w:pos="4035"/>
        </w:tabs>
        <w:spacing w:line="360" w:lineRule="auto"/>
        <w:ind w:firstLine="709"/>
        <w:jc w:val="both"/>
        <w:rPr>
          <w:sz w:val="28"/>
          <w:szCs w:val="28"/>
        </w:rPr>
      </w:pPr>
      <w:r w:rsidRPr="002C149B">
        <w:rPr>
          <w:sz w:val="28"/>
          <w:szCs w:val="28"/>
        </w:rPr>
        <w:t>Типовые формы Т-9 – Приказ (распоряжение) о направлении работника в командировку и Т-9а – Приказ (распоряжение) о направлении работника применяются для оформления и учёта направления работника в командировку. Заполняются работником кадровой службы, подписываются руководителем предприятия или уполномоченным им лицом. Помимо предусмотренных бланками форм реквизитов при необходимости указываются источники оплаты сумм командировочных расходов, другие условия направления в командировку.</w:t>
      </w:r>
    </w:p>
    <w:p w:rsidR="00592F87" w:rsidRPr="002C149B" w:rsidRDefault="00592F87" w:rsidP="002C149B">
      <w:pPr>
        <w:tabs>
          <w:tab w:val="left" w:pos="4035"/>
        </w:tabs>
        <w:spacing w:line="360" w:lineRule="auto"/>
        <w:ind w:firstLine="709"/>
        <w:jc w:val="both"/>
        <w:rPr>
          <w:sz w:val="28"/>
          <w:szCs w:val="28"/>
        </w:rPr>
      </w:pPr>
      <w:r w:rsidRPr="002C149B">
        <w:rPr>
          <w:sz w:val="28"/>
          <w:szCs w:val="28"/>
        </w:rPr>
        <w:t>Командировочное удостоверение (Т-10) – типовая форма. Является документом, удостоверяющим время пребывания в служебной командировке. Заполняется работником кадровой службы на основании приказа о направлении в командировку (форма Т-9).</w:t>
      </w:r>
    </w:p>
    <w:p w:rsidR="00990C52" w:rsidRPr="002C149B" w:rsidRDefault="00592F87" w:rsidP="002C149B">
      <w:pPr>
        <w:tabs>
          <w:tab w:val="left" w:pos="4035"/>
        </w:tabs>
        <w:spacing w:line="360" w:lineRule="auto"/>
        <w:ind w:firstLine="709"/>
        <w:jc w:val="both"/>
        <w:rPr>
          <w:sz w:val="28"/>
          <w:szCs w:val="28"/>
        </w:rPr>
      </w:pPr>
      <w:r w:rsidRPr="002C149B">
        <w:rPr>
          <w:sz w:val="28"/>
          <w:szCs w:val="28"/>
        </w:rPr>
        <w:t>Служебное задание для направления в командировку и отчёт о его выполнении (Т-10а) – типовая форма. Применяется для оформления и учёта служебного задания для направления в командировку, а также отчёта о его выполнении. Подписывается руководителем подразделения, в котором работает командируемый работник, утверждается руководителем предприятия или уполномоченным им лицом</w:t>
      </w:r>
      <w:r w:rsidR="00990C52" w:rsidRPr="002C149B">
        <w:rPr>
          <w:sz w:val="28"/>
          <w:szCs w:val="28"/>
        </w:rPr>
        <w:t xml:space="preserve"> и передаётся в кадровую службу для издания приказа (распоряжения) о направлении в командировку (форма Т-9 или Т-9а).</w:t>
      </w:r>
    </w:p>
    <w:p w:rsidR="00592F87" w:rsidRPr="002C149B" w:rsidRDefault="00990C52" w:rsidP="002C149B">
      <w:pPr>
        <w:tabs>
          <w:tab w:val="left" w:pos="4035"/>
        </w:tabs>
        <w:spacing w:line="360" w:lineRule="auto"/>
        <w:ind w:firstLine="709"/>
        <w:jc w:val="both"/>
        <w:rPr>
          <w:sz w:val="28"/>
          <w:szCs w:val="28"/>
        </w:rPr>
      </w:pPr>
      <w:r w:rsidRPr="002C149B">
        <w:rPr>
          <w:sz w:val="28"/>
          <w:szCs w:val="28"/>
        </w:rPr>
        <w:t xml:space="preserve">Приказ о поощрении работника (Т-11 и Т-11а) – типолвые формы для оформления учёта поощрений за успехи в работе. Составляются на основании представления руководителя структурного подразделения, в котором работает работник. Подписывается руководителем предприятия или уполномоченным лицом. </w:t>
      </w:r>
    </w:p>
    <w:p w:rsidR="00851F80" w:rsidRPr="002C149B" w:rsidRDefault="00851F80" w:rsidP="002C149B">
      <w:pPr>
        <w:tabs>
          <w:tab w:val="left" w:pos="4035"/>
        </w:tabs>
        <w:spacing w:line="360" w:lineRule="auto"/>
        <w:ind w:firstLine="709"/>
        <w:jc w:val="both"/>
        <w:rPr>
          <w:sz w:val="28"/>
          <w:szCs w:val="28"/>
        </w:rPr>
      </w:pPr>
      <w:r w:rsidRPr="002C149B">
        <w:rPr>
          <w:sz w:val="28"/>
          <w:szCs w:val="28"/>
        </w:rPr>
        <w:t xml:space="preserve"> </w:t>
      </w:r>
    </w:p>
    <w:p w:rsidR="00990C52" w:rsidRPr="004F1D97" w:rsidRDefault="00851F80" w:rsidP="002C149B">
      <w:pPr>
        <w:tabs>
          <w:tab w:val="left" w:pos="4035"/>
        </w:tabs>
        <w:spacing w:line="360" w:lineRule="auto"/>
        <w:ind w:firstLine="709"/>
        <w:jc w:val="both"/>
        <w:rPr>
          <w:b/>
          <w:bCs/>
          <w:sz w:val="28"/>
          <w:szCs w:val="28"/>
        </w:rPr>
      </w:pPr>
      <w:r w:rsidRPr="004F1D97">
        <w:rPr>
          <w:b/>
          <w:bCs/>
          <w:sz w:val="28"/>
          <w:szCs w:val="28"/>
        </w:rPr>
        <w:t xml:space="preserve">6.2. </w:t>
      </w:r>
      <w:r w:rsidR="00990C52" w:rsidRPr="004F1D97">
        <w:rPr>
          <w:b/>
          <w:bCs/>
          <w:sz w:val="28"/>
          <w:szCs w:val="28"/>
        </w:rPr>
        <w:t>Учёт расчётов с персоналом по оплате труда</w:t>
      </w:r>
    </w:p>
    <w:p w:rsidR="00851F80" w:rsidRPr="002C149B" w:rsidRDefault="00851F80" w:rsidP="002C149B">
      <w:pPr>
        <w:tabs>
          <w:tab w:val="left" w:pos="4035"/>
        </w:tabs>
        <w:spacing w:line="360" w:lineRule="auto"/>
        <w:ind w:firstLine="709"/>
        <w:jc w:val="both"/>
        <w:rPr>
          <w:sz w:val="28"/>
          <w:szCs w:val="28"/>
        </w:rPr>
      </w:pPr>
    </w:p>
    <w:p w:rsidR="00785C20" w:rsidRPr="002C149B" w:rsidRDefault="00785C20" w:rsidP="002C149B">
      <w:pPr>
        <w:tabs>
          <w:tab w:val="left" w:pos="4035"/>
        </w:tabs>
        <w:spacing w:line="360" w:lineRule="auto"/>
        <w:ind w:firstLine="709"/>
        <w:jc w:val="both"/>
        <w:rPr>
          <w:sz w:val="28"/>
          <w:szCs w:val="28"/>
        </w:rPr>
      </w:pPr>
      <w:r w:rsidRPr="002C149B">
        <w:rPr>
          <w:sz w:val="28"/>
          <w:szCs w:val="28"/>
        </w:rPr>
        <w:t xml:space="preserve">Учёт расчётов с персоналом по оплате труда ведётся на пассивном синтетическом счёте 70 «Расчёты с персоналом по оплате труда». По кредиту данного счёта отражаются суммы, причитающиеся персоналу за отработанной и неотработанное время, подлежащее оплате в соответствии с действующим законодательством, по дебету – суммы выплаченной заработной платы, депонированной заработной платы и удержания. </w:t>
      </w:r>
    </w:p>
    <w:p w:rsidR="00785C20" w:rsidRPr="002C149B" w:rsidRDefault="00785C20" w:rsidP="002C149B">
      <w:pPr>
        <w:tabs>
          <w:tab w:val="left" w:pos="4035"/>
        </w:tabs>
        <w:spacing w:line="360" w:lineRule="auto"/>
        <w:ind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85C20" w:rsidRPr="004F1D97" w:rsidTr="00E21334">
        <w:tc>
          <w:tcPr>
            <w:tcW w:w="9571" w:type="dxa"/>
            <w:gridSpan w:val="4"/>
            <w:vAlign w:val="center"/>
          </w:tcPr>
          <w:p w:rsidR="00785C20" w:rsidRPr="004F1D97" w:rsidRDefault="00785C20" w:rsidP="004F1D97">
            <w:pPr>
              <w:tabs>
                <w:tab w:val="left" w:pos="1620"/>
                <w:tab w:val="left" w:pos="2925"/>
                <w:tab w:val="right" w:pos="9355"/>
              </w:tabs>
              <w:spacing w:line="360" w:lineRule="auto"/>
              <w:rPr>
                <w:sz w:val="20"/>
                <w:szCs w:val="20"/>
              </w:rPr>
            </w:pPr>
            <w:r w:rsidRPr="004F1D97">
              <w:rPr>
                <w:sz w:val="20"/>
                <w:szCs w:val="20"/>
              </w:rPr>
              <w:t>Д70 «Расчёты с персоналом по оплате труда»</w:t>
            </w:r>
            <w:r w:rsidR="00851F80" w:rsidRPr="004F1D97">
              <w:rPr>
                <w:sz w:val="20"/>
                <w:szCs w:val="20"/>
              </w:rPr>
              <w:t>К</w:t>
            </w:r>
          </w:p>
        </w:tc>
      </w:tr>
      <w:tr w:rsidR="00785C20" w:rsidRPr="004F1D97" w:rsidTr="00E21334">
        <w:tc>
          <w:tcPr>
            <w:tcW w:w="2392" w:type="dxa"/>
          </w:tcPr>
          <w:p w:rsidR="00785C20" w:rsidRPr="004F1D97" w:rsidRDefault="00785C20" w:rsidP="004F1D97">
            <w:pPr>
              <w:tabs>
                <w:tab w:val="left" w:pos="4035"/>
              </w:tabs>
              <w:spacing w:line="360" w:lineRule="auto"/>
              <w:rPr>
                <w:sz w:val="20"/>
                <w:szCs w:val="20"/>
              </w:rPr>
            </w:pPr>
            <w:r w:rsidRPr="004F1D97">
              <w:rPr>
                <w:sz w:val="20"/>
                <w:szCs w:val="20"/>
              </w:rPr>
              <w:t>К 68 «Расчёты по налогам и сборам» субсчёт «Расчёты с бюджетом по налогу на доходы физических лиц»</w:t>
            </w:r>
          </w:p>
        </w:tc>
        <w:tc>
          <w:tcPr>
            <w:tcW w:w="2393" w:type="dxa"/>
          </w:tcPr>
          <w:p w:rsidR="00785C20" w:rsidRPr="004F1D97" w:rsidRDefault="00785C20" w:rsidP="004F1D97">
            <w:pPr>
              <w:tabs>
                <w:tab w:val="left" w:pos="4035"/>
              </w:tabs>
              <w:spacing w:line="360" w:lineRule="auto"/>
              <w:rPr>
                <w:sz w:val="20"/>
                <w:szCs w:val="20"/>
              </w:rPr>
            </w:pPr>
            <w:r w:rsidRPr="004F1D97">
              <w:rPr>
                <w:sz w:val="20"/>
                <w:szCs w:val="20"/>
              </w:rPr>
              <w:t>На сумму удерживаемого налога на доходы физических лиц</w:t>
            </w:r>
          </w:p>
        </w:tc>
        <w:tc>
          <w:tcPr>
            <w:tcW w:w="2393" w:type="dxa"/>
          </w:tcPr>
          <w:p w:rsidR="00785C20" w:rsidRPr="004F1D97" w:rsidRDefault="00785C20" w:rsidP="004F1D97">
            <w:pPr>
              <w:tabs>
                <w:tab w:val="left" w:pos="4035"/>
              </w:tabs>
              <w:spacing w:line="360" w:lineRule="auto"/>
              <w:rPr>
                <w:sz w:val="20"/>
                <w:szCs w:val="20"/>
              </w:rPr>
            </w:pPr>
            <w:r w:rsidRPr="004F1D97">
              <w:rPr>
                <w:sz w:val="20"/>
                <w:szCs w:val="20"/>
              </w:rPr>
              <w:t>На сумму заработной платы, начисленной персоналу предприятия за выполненную работу</w:t>
            </w:r>
          </w:p>
        </w:tc>
        <w:tc>
          <w:tcPr>
            <w:tcW w:w="2393" w:type="dxa"/>
          </w:tcPr>
          <w:p w:rsidR="00785C20" w:rsidRPr="004F1D97" w:rsidRDefault="00785C20" w:rsidP="004F1D97">
            <w:pPr>
              <w:tabs>
                <w:tab w:val="left" w:pos="4035"/>
              </w:tabs>
              <w:spacing w:line="360" w:lineRule="auto"/>
              <w:rPr>
                <w:sz w:val="20"/>
                <w:szCs w:val="20"/>
              </w:rPr>
            </w:pPr>
            <w:r w:rsidRPr="004F1D97">
              <w:rPr>
                <w:sz w:val="20"/>
                <w:szCs w:val="20"/>
              </w:rPr>
              <w:t>Д 20 «Основное производство»</w:t>
            </w:r>
          </w:p>
        </w:tc>
      </w:tr>
      <w:tr w:rsidR="00785C20" w:rsidRPr="004F1D97" w:rsidTr="00E21334">
        <w:tc>
          <w:tcPr>
            <w:tcW w:w="2392" w:type="dxa"/>
          </w:tcPr>
          <w:p w:rsidR="00785C20" w:rsidRPr="004F1D97" w:rsidRDefault="0091515F" w:rsidP="004F1D97">
            <w:pPr>
              <w:tabs>
                <w:tab w:val="left" w:pos="4035"/>
              </w:tabs>
              <w:spacing w:line="360" w:lineRule="auto"/>
              <w:rPr>
                <w:sz w:val="20"/>
                <w:szCs w:val="20"/>
              </w:rPr>
            </w:pPr>
            <w:r w:rsidRPr="004F1D97">
              <w:rPr>
                <w:sz w:val="20"/>
                <w:szCs w:val="20"/>
              </w:rPr>
              <w:t>К 76 «Расчёты с разными дебиторами и кредиторами»</w:t>
            </w: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На суммы, удерживаемые по исполнительным листам»</w:t>
            </w:r>
          </w:p>
        </w:tc>
        <w:tc>
          <w:tcPr>
            <w:tcW w:w="2393" w:type="dxa"/>
          </w:tcPr>
          <w:p w:rsidR="00785C20" w:rsidRPr="004F1D97" w:rsidRDefault="00785C20" w:rsidP="004F1D97">
            <w:pPr>
              <w:tabs>
                <w:tab w:val="left" w:pos="4035"/>
              </w:tabs>
              <w:spacing w:line="360" w:lineRule="auto"/>
              <w:rPr>
                <w:sz w:val="20"/>
                <w:szCs w:val="20"/>
              </w:rPr>
            </w:pP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Д 23 «Вспомогательные производства»</w:t>
            </w:r>
          </w:p>
        </w:tc>
      </w:tr>
      <w:tr w:rsidR="00785C20" w:rsidRPr="004F1D97" w:rsidTr="00E21334">
        <w:tc>
          <w:tcPr>
            <w:tcW w:w="2392" w:type="dxa"/>
          </w:tcPr>
          <w:p w:rsidR="00785C20" w:rsidRPr="004F1D97" w:rsidRDefault="0091515F" w:rsidP="004F1D97">
            <w:pPr>
              <w:tabs>
                <w:tab w:val="left" w:pos="4035"/>
              </w:tabs>
              <w:spacing w:line="360" w:lineRule="auto"/>
              <w:rPr>
                <w:sz w:val="20"/>
                <w:szCs w:val="20"/>
              </w:rPr>
            </w:pPr>
            <w:r w:rsidRPr="004F1D97">
              <w:rPr>
                <w:sz w:val="20"/>
                <w:szCs w:val="20"/>
              </w:rPr>
              <w:t>К 76 «Расчёты с разными дебиторами и кредиторами» субсчёт 76.4 «Расчёты по депонированным суммам»</w:t>
            </w: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На суммы депонированной заработной платы</w:t>
            </w:r>
          </w:p>
        </w:tc>
        <w:tc>
          <w:tcPr>
            <w:tcW w:w="2393" w:type="dxa"/>
          </w:tcPr>
          <w:p w:rsidR="00785C20" w:rsidRPr="004F1D97" w:rsidRDefault="00785C20" w:rsidP="004F1D97">
            <w:pPr>
              <w:tabs>
                <w:tab w:val="left" w:pos="4035"/>
              </w:tabs>
              <w:spacing w:line="360" w:lineRule="auto"/>
              <w:rPr>
                <w:sz w:val="20"/>
                <w:szCs w:val="20"/>
              </w:rPr>
            </w:pP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Д 26 «Общехозяйственные расходы»</w:t>
            </w:r>
          </w:p>
        </w:tc>
      </w:tr>
      <w:tr w:rsidR="00785C20" w:rsidRPr="004F1D97" w:rsidTr="00E21334">
        <w:tc>
          <w:tcPr>
            <w:tcW w:w="2392" w:type="dxa"/>
          </w:tcPr>
          <w:p w:rsidR="00785C20" w:rsidRPr="004F1D97" w:rsidRDefault="0091515F" w:rsidP="004F1D97">
            <w:pPr>
              <w:tabs>
                <w:tab w:val="left" w:pos="4035"/>
              </w:tabs>
              <w:spacing w:line="360" w:lineRule="auto"/>
              <w:rPr>
                <w:sz w:val="20"/>
                <w:szCs w:val="20"/>
              </w:rPr>
            </w:pPr>
            <w:r w:rsidRPr="004F1D97">
              <w:rPr>
                <w:sz w:val="20"/>
                <w:szCs w:val="20"/>
              </w:rPr>
              <w:t>К 50 «Касса»</w:t>
            </w: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На суммы выплаченной заработной платы</w:t>
            </w: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Сумма начисленных пособий по временной нетрудоспособности</w:t>
            </w:r>
            <w:r w:rsidR="002C149B" w:rsidRPr="004F1D97">
              <w:rPr>
                <w:sz w:val="20"/>
                <w:szCs w:val="20"/>
              </w:rPr>
              <w:t xml:space="preserve"> </w:t>
            </w:r>
            <w:r w:rsidRPr="004F1D97">
              <w:rPr>
                <w:sz w:val="20"/>
                <w:szCs w:val="20"/>
              </w:rPr>
              <w:t>и по уходу за больным ребёнком в возрасте до 15 лет</w:t>
            </w:r>
          </w:p>
        </w:tc>
        <w:tc>
          <w:tcPr>
            <w:tcW w:w="2393" w:type="dxa"/>
          </w:tcPr>
          <w:p w:rsidR="00785C20" w:rsidRPr="004F1D97" w:rsidRDefault="0091515F" w:rsidP="004F1D97">
            <w:pPr>
              <w:tabs>
                <w:tab w:val="left" w:pos="4035"/>
              </w:tabs>
              <w:spacing w:line="360" w:lineRule="auto"/>
              <w:rPr>
                <w:sz w:val="20"/>
                <w:szCs w:val="20"/>
              </w:rPr>
            </w:pPr>
            <w:r w:rsidRPr="004F1D97">
              <w:rPr>
                <w:sz w:val="20"/>
                <w:szCs w:val="20"/>
              </w:rPr>
              <w:t>Д 69.1 «Расчёты по социальному страхованию»</w:t>
            </w:r>
          </w:p>
        </w:tc>
      </w:tr>
    </w:tbl>
    <w:p w:rsidR="00785C20" w:rsidRPr="002C149B" w:rsidRDefault="00785C20" w:rsidP="002C149B">
      <w:pPr>
        <w:tabs>
          <w:tab w:val="left" w:pos="4035"/>
        </w:tabs>
        <w:spacing w:line="360" w:lineRule="auto"/>
        <w:ind w:firstLine="709"/>
        <w:jc w:val="both"/>
        <w:rPr>
          <w:sz w:val="28"/>
          <w:szCs w:val="28"/>
        </w:rPr>
      </w:pPr>
    </w:p>
    <w:p w:rsidR="00264C38" w:rsidRPr="002C149B" w:rsidRDefault="005F216B" w:rsidP="002C149B">
      <w:pPr>
        <w:tabs>
          <w:tab w:val="left" w:pos="4035"/>
        </w:tabs>
        <w:spacing w:line="360" w:lineRule="auto"/>
        <w:ind w:firstLine="709"/>
        <w:jc w:val="both"/>
        <w:rPr>
          <w:sz w:val="28"/>
          <w:szCs w:val="28"/>
        </w:rPr>
      </w:pPr>
      <w:r w:rsidRPr="002C149B">
        <w:rPr>
          <w:sz w:val="28"/>
          <w:szCs w:val="28"/>
        </w:rPr>
        <w:t>Пособие по временной нетрудоспособности вследствие заболевания или травмы (за исключением несчастных случаев на производстве и профессиональных заболеваний) за первые два дня временной нетрудоспособности выплачивается за счёт средств работодателя, а с третьего дня нетрудоспособности – за счёт средств Фонда социального страхования.</w:t>
      </w:r>
    </w:p>
    <w:p w:rsidR="005F216B" w:rsidRDefault="005F216B" w:rsidP="002C149B">
      <w:pPr>
        <w:tabs>
          <w:tab w:val="left" w:pos="4035"/>
        </w:tabs>
        <w:spacing w:line="360" w:lineRule="auto"/>
        <w:ind w:firstLine="709"/>
        <w:jc w:val="both"/>
        <w:rPr>
          <w:sz w:val="28"/>
          <w:szCs w:val="28"/>
        </w:rPr>
      </w:pPr>
      <w:r w:rsidRPr="002C149B">
        <w:rPr>
          <w:sz w:val="28"/>
          <w:szCs w:val="28"/>
        </w:rPr>
        <w:t>Пособие по временной нетрудоспособности рассчитывается на основании листка нетрудоспособности лечебного учреждения. Размер пособия в каждом конкретном случае зависит от причины наступления временной нетрудоспособности и продолжительности непрерывного трудового стажа работника.</w:t>
      </w:r>
    </w:p>
    <w:p w:rsidR="004F1D97" w:rsidRPr="002C149B" w:rsidRDefault="004F1D97" w:rsidP="002C149B">
      <w:pPr>
        <w:tabs>
          <w:tab w:val="left" w:pos="4035"/>
        </w:tabs>
        <w:spacing w:line="360" w:lineRule="auto"/>
        <w:ind w:firstLine="709"/>
        <w:jc w:val="both"/>
        <w:rPr>
          <w:sz w:val="28"/>
          <w:szCs w:val="28"/>
        </w:rPr>
      </w:pP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003"/>
      </w:tblGrid>
      <w:tr w:rsidR="005F216B" w:rsidRPr="004F1D97" w:rsidTr="004F1D97">
        <w:tc>
          <w:tcPr>
            <w:tcW w:w="5703" w:type="dxa"/>
            <w:gridSpan w:val="2"/>
            <w:vAlign w:val="center"/>
          </w:tcPr>
          <w:p w:rsidR="005F216B" w:rsidRPr="004F1D97" w:rsidRDefault="005F216B" w:rsidP="004F1D97">
            <w:pPr>
              <w:tabs>
                <w:tab w:val="left" w:pos="4035"/>
              </w:tabs>
              <w:spacing w:line="360" w:lineRule="auto"/>
              <w:rPr>
                <w:sz w:val="20"/>
                <w:szCs w:val="20"/>
              </w:rPr>
            </w:pPr>
            <w:r w:rsidRPr="004F1D97">
              <w:rPr>
                <w:sz w:val="20"/>
                <w:szCs w:val="20"/>
              </w:rPr>
              <w:t>Размер пособия зависит от непрерывного трудового стажа</w:t>
            </w:r>
          </w:p>
        </w:tc>
      </w:tr>
      <w:tr w:rsidR="005F216B" w:rsidRPr="004F1D97" w:rsidTr="004F1D97">
        <w:tc>
          <w:tcPr>
            <w:tcW w:w="2700" w:type="dxa"/>
            <w:vAlign w:val="center"/>
          </w:tcPr>
          <w:p w:rsidR="005F216B" w:rsidRPr="004F1D97" w:rsidRDefault="005F216B" w:rsidP="004F1D97">
            <w:pPr>
              <w:tabs>
                <w:tab w:val="left" w:pos="4035"/>
              </w:tabs>
              <w:spacing w:line="360" w:lineRule="auto"/>
              <w:rPr>
                <w:sz w:val="20"/>
                <w:szCs w:val="20"/>
              </w:rPr>
            </w:pPr>
            <w:r w:rsidRPr="004F1D97">
              <w:rPr>
                <w:sz w:val="20"/>
                <w:szCs w:val="20"/>
              </w:rPr>
              <w:t>СТАЖ</w:t>
            </w:r>
          </w:p>
        </w:tc>
        <w:tc>
          <w:tcPr>
            <w:tcW w:w="3003" w:type="dxa"/>
            <w:vAlign w:val="center"/>
          </w:tcPr>
          <w:p w:rsidR="005F216B" w:rsidRPr="004F1D97" w:rsidRDefault="005F216B" w:rsidP="004F1D97">
            <w:pPr>
              <w:tabs>
                <w:tab w:val="left" w:pos="4035"/>
              </w:tabs>
              <w:spacing w:line="360" w:lineRule="auto"/>
              <w:rPr>
                <w:sz w:val="20"/>
                <w:szCs w:val="20"/>
              </w:rPr>
            </w:pPr>
            <w:r w:rsidRPr="004F1D97">
              <w:rPr>
                <w:sz w:val="20"/>
                <w:szCs w:val="20"/>
              </w:rPr>
              <w:t>РАЗМЕР ПОСОБИЯ, %</w:t>
            </w:r>
          </w:p>
        </w:tc>
      </w:tr>
      <w:tr w:rsidR="005F216B" w:rsidRPr="004F1D97" w:rsidTr="004F1D97">
        <w:tc>
          <w:tcPr>
            <w:tcW w:w="2700" w:type="dxa"/>
            <w:vAlign w:val="center"/>
          </w:tcPr>
          <w:p w:rsidR="005F216B" w:rsidRPr="004F1D97" w:rsidRDefault="005F216B" w:rsidP="004F1D97">
            <w:pPr>
              <w:tabs>
                <w:tab w:val="left" w:pos="4035"/>
              </w:tabs>
              <w:spacing w:line="360" w:lineRule="auto"/>
              <w:rPr>
                <w:sz w:val="20"/>
                <w:szCs w:val="20"/>
              </w:rPr>
            </w:pPr>
            <w:r w:rsidRPr="004F1D97">
              <w:rPr>
                <w:sz w:val="20"/>
                <w:szCs w:val="20"/>
              </w:rPr>
              <w:t>До 5 лет</w:t>
            </w:r>
          </w:p>
        </w:tc>
        <w:tc>
          <w:tcPr>
            <w:tcW w:w="3003" w:type="dxa"/>
            <w:vAlign w:val="center"/>
          </w:tcPr>
          <w:p w:rsidR="005F216B" w:rsidRPr="004F1D97" w:rsidRDefault="005F216B" w:rsidP="004F1D97">
            <w:pPr>
              <w:tabs>
                <w:tab w:val="left" w:pos="4035"/>
              </w:tabs>
              <w:spacing w:line="360" w:lineRule="auto"/>
              <w:rPr>
                <w:sz w:val="20"/>
                <w:szCs w:val="20"/>
              </w:rPr>
            </w:pPr>
            <w:r w:rsidRPr="004F1D97">
              <w:rPr>
                <w:sz w:val="20"/>
                <w:szCs w:val="20"/>
              </w:rPr>
              <w:t>60</w:t>
            </w:r>
          </w:p>
        </w:tc>
      </w:tr>
      <w:tr w:rsidR="005F216B" w:rsidRPr="004F1D97" w:rsidTr="004F1D97">
        <w:tc>
          <w:tcPr>
            <w:tcW w:w="2700" w:type="dxa"/>
            <w:vAlign w:val="center"/>
          </w:tcPr>
          <w:p w:rsidR="005F216B" w:rsidRPr="004F1D97" w:rsidRDefault="005F216B" w:rsidP="004F1D97">
            <w:pPr>
              <w:tabs>
                <w:tab w:val="left" w:pos="4035"/>
              </w:tabs>
              <w:spacing w:line="360" w:lineRule="auto"/>
              <w:rPr>
                <w:sz w:val="20"/>
                <w:szCs w:val="20"/>
              </w:rPr>
            </w:pPr>
            <w:r w:rsidRPr="004F1D97">
              <w:rPr>
                <w:sz w:val="20"/>
                <w:szCs w:val="20"/>
              </w:rPr>
              <w:t>От 5 до 8 лет</w:t>
            </w:r>
          </w:p>
        </w:tc>
        <w:tc>
          <w:tcPr>
            <w:tcW w:w="3003" w:type="dxa"/>
            <w:vAlign w:val="center"/>
          </w:tcPr>
          <w:p w:rsidR="005F216B" w:rsidRPr="004F1D97" w:rsidRDefault="005F216B" w:rsidP="004F1D97">
            <w:pPr>
              <w:tabs>
                <w:tab w:val="left" w:pos="4035"/>
              </w:tabs>
              <w:spacing w:line="360" w:lineRule="auto"/>
              <w:rPr>
                <w:sz w:val="20"/>
                <w:szCs w:val="20"/>
              </w:rPr>
            </w:pPr>
            <w:r w:rsidRPr="004F1D97">
              <w:rPr>
                <w:sz w:val="20"/>
                <w:szCs w:val="20"/>
              </w:rPr>
              <w:t>80</w:t>
            </w:r>
          </w:p>
        </w:tc>
      </w:tr>
      <w:tr w:rsidR="005F216B" w:rsidRPr="004F1D97" w:rsidTr="004F1D97">
        <w:tc>
          <w:tcPr>
            <w:tcW w:w="2700" w:type="dxa"/>
            <w:vAlign w:val="center"/>
          </w:tcPr>
          <w:p w:rsidR="005F216B" w:rsidRPr="004F1D97" w:rsidRDefault="005F216B" w:rsidP="004F1D97">
            <w:pPr>
              <w:tabs>
                <w:tab w:val="left" w:pos="4035"/>
              </w:tabs>
              <w:spacing w:line="360" w:lineRule="auto"/>
              <w:rPr>
                <w:sz w:val="20"/>
                <w:szCs w:val="20"/>
              </w:rPr>
            </w:pPr>
            <w:r w:rsidRPr="004F1D97">
              <w:rPr>
                <w:sz w:val="20"/>
                <w:szCs w:val="20"/>
              </w:rPr>
              <w:t>Более 8 лет</w:t>
            </w:r>
          </w:p>
        </w:tc>
        <w:tc>
          <w:tcPr>
            <w:tcW w:w="3003" w:type="dxa"/>
            <w:vAlign w:val="center"/>
          </w:tcPr>
          <w:p w:rsidR="005F216B" w:rsidRPr="004F1D97" w:rsidRDefault="005F216B" w:rsidP="004F1D97">
            <w:pPr>
              <w:tabs>
                <w:tab w:val="left" w:pos="4035"/>
              </w:tabs>
              <w:spacing w:line="360" w:lineRule="auto"/>
              <w:rPr>
                <w:sz w:val="20"/>
                <w:szCs w:val="20"/>
              </w:rPr>
            </w:pPr>
            <w:r w:rsidRPr="004F1D97">
              <w:rPr>
                <w:sz w:val="20"/>
                <w:szCs w:val="20"/>
              </w:rPr>
              <w:t>100</w:t>
            </w:r>
          </w:p>
        </w:tc>
      </w:tr>
    </w:tbl>
    <w:p w:rsidR="009B754F" w:rsidRPr="002C149B" w:rsidRDefault="009B754F" w:rsidP="002C149B">
      <w:pPr>
        <w:tabs>
          <w:tab w:val="left" w:pos="4035"/>
        </w:tabs>
        <w:spacing w:line="360" w:lineRule="auto"/>
        <w:ind w:firstLine="709"/>
        <w:jc w:val="both"/>
        <w:rPr>
          <w:sz w:val="28"/>
          <w:szCs w:val="28"/>
        </w:rPr>
      </w:pPr>
    </w:p>
    <w:p w:rsidR="005F216B" w:rsidRPr="002C149B" w:rsidRDefault="007F678B" w:rsidP="002C149B">
      <w:pPr>
        <w:tabs>
          <w:tab w:val="left" w:pos="4035"/>
        </w:tabs>
        <w:spacing w:line="360" w:lineRule="auto"/>
        <w:ind w:firstLine="709"/>
        <w:jc w:val="both"/>
        <w:rPr>
          <w:sz w:val="28"/>
          <w:szCs w:val="28"/>
        </w:rPr>
      </w:pPr>
      <w:r w:rsidRPr="002C149B">
        <w:rPr>
          <w:sz w:val="28"/>
          <w:szCs w:val="28"/>
        </w:rPr>
        <w:t>Общая сумма по временной нетрудоспособности определяется умножением дневного (часового) пособия (с учётом его ограничения) на количество рабочих дней (часов) по графику работы, пропущенных работником вследствие нетрудоспособности.</w:t>
      </w:r>
    </w:p>
    <w:p w:rsidR="007F678B" w:rsidRPr="002C149B" w:rsidRDefault="007F678B" w:rsidP="002C149B">
      <w:pPr>
        <w:tabs>
          <w:tab w:val="left" w:pos="4035"/>
        </w:tabs>
        <w:spacing w:line="360" w:lineRule="auto"/>
        <w:ind w:firstLine="709"/>
        <w:jc w:val="both"/>
        <w:rPr>
          <w:sz w:val="28"/>
          <w:szCs w:val="28"/>
        </w:rPr>
      </w:pPr>
      <w:r w:rsidRPr="002C149B">
        <w:rPr>
          <w:sz w:val="28"/>
          <w:szCs w:val="28"/>
        </w:rPr>
        <w:t>Для исчисления пособий учитывается только заработная плата по основному месту работы. При расчёте среднего заработка для исчисления пособия по временной нетрудоспособности в сумму фактического заработка включают все виды выплат, предусмотренные системой оплаты труда, на которые в соответствии с действующим законодательством начисляется единый социальный налог.</w:t>
      </w:r>
    </w:p>
    <w:p w:rsidR="007F678B" w:rsidRPr="002C149B" w:rsidRDefault="007F678B" w:rsidP="002C149B">
      <w:pPr>
        <w:tabs>
          <w:tab w:val="left" w:pos="4035"/>
        </w:tabs>
        <w:spacing w:line="360" w:lineRule="auto"/>
        <w:ind w:firstLine="709"/>
        <w:jc w:val="both"/>
        <w:rPr>
          <w:sz w:val="28"/>
          <w:szCs w:val="28"/>
        </w:rPr>
      </w:pPr>
      <w:r w:rsidRPr="002C149B">
        <w:rPr>
          <w:sz w:val="28"/>
          <w:szCs w:val="28"/>
        </w:rPr>
        <w:t>На сумму начисленных пособий делаются записи на счетах бухгалтерского учёта:</w:t>
      </w:r>
    </w:p>
    <w:p w:rsidR="007F678B" w:rsidRPr="002C149B" w:rsidRDefault="007F678B" w:rsidP="002C149B">
      <w:pPr>
        <w:numPr>
          <w:ilvl w:val="0"/>
          <w:numId w:val="25"/>
        </w:numPr>
        <w:tabs>
          <w:tab w:val="left" w:pos="2160"/>
        </w:tabs>
        <w:spacing w:line="360" w:lineRule="auto"/>
        <w:ind w:left="0" w:firstLine="709"/>
        <w:jc w:val="both"/>
        <w:rPr>
          <w:sz w:val="28"/>
          <w:szCs w:val="28"/>
        </w:rPr>
      </w:pPr>
      <w:r w:rsidRPr="002C149B">
        <w:rPr>
          <w:sz w:val="28"/>
          <w:szCs w:val="28"/>
        </w:rPr>
        <w:t>на сумму пособий за первые два дня нетрудоспособности, оплачиваемых за счёт средств работодателя:</w:t>
      </w:r>
    </w:p>
    <w:p w:rsidR="007F678B" w:rsidRPr="002C149B" w:rsidRDefault="007F678B" w:rsidP="002C149B">
      <w:pPr>
        <w:tabs>
          <w:tab w:val="left" w:pos="4035"/>
        </w:tabs>
        <w:spacing w:line="360" w:lineRule="auto"/>
        <w:ind w:firstLine="709"/>
        <w:jc w:val="both"/>
        <w:rPr>
          <w:sz w:val="28"/>
          <w:szCs w:val="28"/>
        </w:rPr>
      </w:pPr>
      <w:r w:rsidRPr="002C149B">
        <w:rPr>
          <w:sz w:val="28"/>
          <w:szCs w:val="28"/>
        </w:rPr>
        <w:t>Д счетов затрат ( 20, 26, 44 и др.)</w:t>
      </w:r>
    </w:p>
    <w:p w:rsidR="007F678B" w:rsidRPr="002C149B" w:rsidRDefault="007F678B" w:rsidP="002C149B">
      <w:pPr>
        <w:tabs>
          <w:tab w:val="left" w:pos="4035"/>
        </w:tabs>
        <w:spacing w:line="360" w:lineRule="auto"/>
        <w:ind w:firstLine="709"/>
        <w:jc w:val="both"/>
        <w:rPr>
          <w:sz w:val="28"/>
          <w:szCs w:val="28"/>
        </w:rPr>
      </w:pPr>
      <w:r w:rsidRPr="002C149B">
        <w:rPr>
          <w:sz w:val="28"/>
          <w:szCs w:val="28"/>
        </w:rPr>
        <w:t>К 70 «Расчёты с персоналом по оплате труда»;</w:t>
      </w:r>
    </w:p>
    <w:p w:rsidR="007F678B" w:rsidRPr="002C149B" w:rsidRDefault="007F678B" w:rsidP="002C149B">
      <w:pPr>
        <w:numPr>
          <w:ilvl w:val="0"/>
          <w:numId w:val="25"/>
        </w:numPr>
        <w:tabs>
          <w:tab w:val="left" w:pos="2160"/>
        </w:tabs>
        <w:spacing w:line="360" w:lineRule="auto"/>
        <w:ind w:left="0" w:firstLine="709"/>
        <w:jc w:val="both"/>
        <w:rPr>
          <w:sz w:val="28"/>
          <w:szCs w:val="28"/>
        </w:rPr>
      </w:pPr>
      <w:r w:rsidRPr="002C149B">
        <w:rPr>
          <w:sz w:val="28"/>
          <w:szCs w:val="28"/>
        </w:rPr>
        <w:t>на сумму пособий с третьего дня нетрудоспособности, оплачиваемых за счёт средств Фонда социального страхования</w:t>
      </w:r>
      <w:r w:rsidR="005E094A" w:rsidRPr="002C149B">
        <w:rPr>
          <w:sz w:val="28"/>
          <w:szCs w:val="28"/>
        </w:rPr>
        <w:t>:</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Д 69 «Расчёты по социальному страхованию и обеспечению» субсчёт 69.1 «Расчёты по социальному страхованию»</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К 70 «Расчёты с персоналом по оплате труда»</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На сумму выплаченных пособий делаются бухгалтерские записи на счетах бухгалтерского учёта:</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Д 69 «Расчёты по социальному страхованию и обеспечению» субсчёт 69.1 «Расчёты по социальному страхованию»</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К 50 «Касса».</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Разница между суммами, начисленными в фонд социального страхования и использованными на предприятиями на выплату пособий, перечисляется в фонд социального страхования Российской Федерации платёжным поручением одновременно с истребованием средств на оплату труда. Без предоставления платёжных поручений средства на выплату заработной платы не выдаются. При этом делаются бухгалтерские записи на счетах:</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Д 69 «Расчёты по социальному страхованию и обеспечению» субсчёт «69.1 «Расчёты по социальному страхованию»</w:t>
      </w:r>
    </w:p>
    <w:p w:rsidR="005E094A" w:rsidRPr="002C149B" w:rsidRDefault="005E094A" w:rsidP="002C149B">
      <w:pPr>
        <w:tabs>
          <w:tab w:val="left" w:pos="4035"/>
        </w:tabs>
        <w:spacing w:line="360" w:lineRule="auto"/>
        <w:ind w:firstLine="709"/>
        <w:jc w:val="both"/>
        <w:rPr>
          <w:sz w:val="28"/>
          <w:szCs w:val="28"/>
        </w:rPr>
      </w:pPr>
      <w:r w:rsidRPr="002C149B">
        <w:rPr>
          <w:sz w:val="28"/>
          <w:szCs w:val="28"/>
        </w:rPr>
        <w:t>К 51 «Расчётные счета»</w:t>
      </w:r>
      <w:r w:rsidR="002A4B3A" w:rsidRPr="002C149B">
        <w:rPr>
          <w:sz w:val="28"/>
          <w:szCs w:val="28"/>
        </w:rPr>
        <w:t>.</w:t>
      </w:r>
    </w:p>
    <w:p w:rsidR="002A4B3A" w:rsidRPr="002C149B" w:rsidRDefault="002A4B3A" w:rsidP="002C149B">
      <w:pPr>
        <w:tabs>
          <w:tab w:val="left" w:pos="4035"/>
        </w:tabs>
        <w:spacing w:line="360" w:lineRule="auto"/>
        <w:ind w:firstLine="709"/>
        <w:jc w:val="both"/>
        <w:rPr>
          <w:sz w:val="28"/>
          <w:szCs w:val="28"/>
        </w:rPr>
      </w:pPr>
      <w:r w:rsidRPr="002C149B">
        <w:rPr>
          <w:sz w:val="28"/>
          <w:szCs w:val="28"/>
        </w:rPr>
        <w:t>В соответствии со ст.218-221 Налогового кодекса Российской Федерации, предусмотрены четыре вида налоговых вычетов:</w:t>
      </w:r>
    </w:p>
    <w:p w:rsidR="002A4B3A" w:rsidRPr="002C149B" w:rsidRDefault="002A4B3A" w:rsidP="002C149B">
      <w:pPr>
        <w:numPr>
          <w:ilvl w:val="0"/>
          <w:numId w:val="25"/>
        </w:numPr>
        <w:tabs>
          <w:tab w:val="left" w:pos="2160"/>
        </w:tabs>
        <w:spacing w:line="360" w:lineRule="auto"/>
        <w:ind w:left="0" w:firstLine="709"/>
        <w:jc w:val="both"/>
        <w:rPr>
          <w:sz w:val="28"/>
          <w:szCs w:val="28"/>
        </w:rPr>
      </w:pPr>
      <w:r w:rsidRPr="002C149B">
        <w:rPr>
          <w:sz w:val="28"/>
          <w:szCs w:val="28"/>
        </w:rPr>
        <w:t>стандартные;</w:t>
      </w:r>
    </w:p>
    <w:p w:rsidR="002A4B3A" w:rsidRPr="002C149B" w:rsidRDefault="002A4B3A" w:rsidP="002C149B">
      <w:pPr>
        <w:numPr>
          <w:ilvl w:val="0"/>
          <w:numId w:val="25"/>
        </w:numPr>
        <w:tabs>
          <w:tab w:val="left" w:pos="2160"/>
        </w:tabs>
        <w:spacing w:line="360" w:lineRule="auto"/>
        <w:ind w:left="0" w:firstLine="709"/>
        <w:jc w:val="both"/>
        <w:rPr>
          <w:sz w:val="28"/>
          <w:szCs w:val="28"/>
        </w:rPr>
      </w:pPr>
      <w:r w:rsidRPr="002C149B">
        <w:rPr>
          <w:sz w:val="28"/>
          <w:szCs w:val="28"/>
        </w:rPr>
        <w:t>социальные;</w:t>
      </w:r>
    </w:p>
    <w:p w:rsidR="002A4B3A" w:rsidRPr="002C149B" w:rsidRDefault="002A4B3A" w:rsidP="002C149B">
      <w:pPr>
        <w:numPr>
          <w:ilvl w:val="0"/>
          <w:numId w:val="25"/>
        </w:numPr>
        <w:tabs>
          <w:tab w:val="left" w:pos="2160"/>
        </w:tabs>
        <w:spacing w:line="360" w:lineRule="auto"/>
        <w:ind w:left="0" w:firstLine="709"/>
        <w:jc w:val="both"/>
        <w:rPr>
          <w:sz w:val="28"/>
          <w:szCs w:val="28"/>
        </w:rPr>
      </w:pPr>
      <w:r w:rsidRPr="002C149B">
        <w:rPr>
          <w:sz w:val="28"/>
          <w:szCs w:val="28"/>
        </w:rPr>
        <w:t>имущественные;</w:t>
      </w:r>
    </w:p>
    <w:p w:rsidR="002A4B3A" w:rsidRPr="002C149B" w:rsidRDefault="002A4B3A" w:rsidP="002C149B">
      <w:pPr>
        <w:numPr>
          <w:ilvl w:val="0"/>
          <w:numId w:val="25"/>
        </w:numPr>
        <w:tabs>
          <w:tab w:val="left" w:pos="2160"/>
        </w:tabs>
        <w:spacing w:line="360" w:lineRule="auto"/>
        <w:ind w:left="0" w:firstLine="709"/>
        <w:jc w:val="both"/>
        <w:rPr>
          <w:sz w:val="28"/>
          <w:szCs w:val="28"/>
        </w:rPr>
      </w:pPr>
      <w:r w:rsidRPr="002C149B">
        <w:rPr>
          <w:sz w:val="28"/>
          <w:szCs w:val="28"/>
        </w:rPr>
        <w:t>профессиональные.</w:t>
      </w:r>
    </w:p>
    <w:p w:rsidR="00B2141A" w:rsidRPr="002C149B" w:rsidRDefault="00B2141A" w:rsidP="002C149B">
      <w:pPr>
        <w:tabs>
          <w:tab w:val="left" w:pos="4035"/>
        </w:tabs>
        <w:spacing w:line="360" w:lineRule="auto"/>
        <w:ind w:firstLine="709"/>
        <w:jc w:val="both"/>
        <w:rPr>
          <w:sz w:val="28"/>
          <w:szCs w:val="28"/>
        </w:rPr>
      </w:pPr>
      <w:r w:rsidRPr="002C149B">
        <w:rPr>
          <w:sz w:val="28"/>
          <w:szCs w:val="28"/>
        </w:rPr>
        <w:t>Порядок применения стандартных налоговых вычетов установлен ст. 218 Налогового кодекса Российской Федерации. В данной статье предусмотрены:</w:t>
      </w:r>
    </w:p>
    <w:p w:rsidR="00B2141A" w:rsidRPr="002C149B" w:rsidRDefault="00B2141A" w:rsidP="002C149B">
      <w:pPr>
        <w:numPr>
          <w:ilvl w:val="0"/>
          <w:numId w:val="26"/>
        </w:numPr>
        <w:tabs>
          <w:tab w:val="left" w:pos="1980"/>
        </w:tabs>
        <w:spacing w:line="360" w:lineRule="auto"/>
        <w:ind w:left="0" w:firstLine="709"/>
        <w:jc w:val="both"/>
        <w:rPr>
          <w:sz w:val="28"/>
          <w:szCs w:val="28"/>
        </w:rPr>
      </w:pPr>
      <w:r w:rsidRPr="002C149B">
        <w:rPr>
          <w:sz w:val="28"/>
          <w:szCs w:val="28"/>
        </w:rPr>
        <w:t>ежемесячный вычет в размере 3 тыс. руб.;</w:t>
      </w:r>
    </w:p>
    <w:p w:rsidR="00B2141A" w:rsidRPr="002C149B" w:rsidRDefault="00B2141A" w:rsidP="002C149B">
      <w:pPr>
        <w:numPr>
          <w:ilvl w:val="0"/>
          <w:numId w:val="26"/>
        </w:numPr>
        <w:tabs>
          <w:tab w:val="left" w:pos="1980"/>
        </w:tabs>
        <w:spacing w:line="360" w:lineRule="auto"/>
        <w:ind w:left="0" w:firstLine="709"/>
        <w:jc w:val="both"/>
        <w:rPr>
          <w:sz w:val="28"/>
          <w:szCs w:val="28"/>
        </w:rPr>
      </w:pPr>
      <w:r w:rsidRPr="002C149B">
        <w:rPr>
          <w:sz w:val="28"/>
          <w:szCs w:val="28"/>
        </w:rPr>
        <w:t>ежемесячный вычет</w:t>
      </w:r>
      <w:r w:rsidR="002C149B">
        <w:rPr>
          <w:sz w:val="28"/>
          <w:szCs w:val="28"/>
        </w:rPr>
        <w:t xml:space="preserve"> </w:t>
      </w:r>
      <w:r w:rsidRPr="002C149B">
        <w:rPr>
          <w:sz w:val="28"/>
          <w:szCs w:val="28"/>
        </w:rPr>
        <w:t>в размере 500 руб.;</w:t>
      </w:r>
    </w:p>
    <w:p w:rsidR="00B2141A" w:rsidRPr="002C149B" w:rsidRDefault="00B2141A" w:rsidP="002C149B">
      <w:pPr>
        <w:numPr>
          <w:ilvl w:val="0"/>
          <w:numId w:val="26"/>
        </w:numPr>
        <w:tabs>
          <w:tab w:val="left" w:pos="1980"/>
        </w:tabs>
        <w:spacing w:line="360" w:lineRule="auto"/>
        <w:ind w:left="0" w:firstLine="709"/>
        <w:jc w:val="both"/>
        <w:rPr>
          <w:sz w:val="28"/>
          <w:szCs w:val="28"/>
        </w:rPr>
      </w:pPr>
      <w:r w:rsidRPr="002C149B">
        <w:rPr>
          <w:sz w:val="28"/>
          <w:szCs w:val="28"/>
        </w:rPr>
        <w:t>ежемесячный вычет в размере 400 руб.;</w:t>
      </w:r>
    </w:p>
    <w:p w:rsidR="00B2141A" w:rsidRPr="002C149B" w:rsidRDefault="00B2141A" w:rsidP="002C149B">
      <w:pPr>
        <w:numPr>
          <w:ilvl w:val="0"/>
          <w:numId w:val="26"/>
        </w:numPr>
        <w:tabs>
          <w:tab w:val="left" w:pos="1980"/>
        </w:tabs>
        <w:spacing w:line="360" w:lineRule="auto"/>
        <w:ind w:left="0" w:firstLine="709"/>
        <w:jc w:val="both"/>
        <w:rPr>
          <w:sz w:val="28"/>
          <w:szCs w:val="28"/>
        </w:rPr>
      </w:pPr>
      <w:r w:rsidRPr="002C149B">
        <w:rPr>
          <w:sz w:val="28"/>
          <w:szCs w:val="28"/>
        </w:rPr>
        <w:t>ежемесячный вычет в размере 600 руб.;</w:t>
      </w:r>
    </w:p>
    <w:p w:rsidR="00B2141A" w:rsidRPr="002C149B" w:rsidRDefault="00B2141A" w:rsidP="002C149B">
      <w:pPr>
        <w:tabs>
          <w:tab w:val="left" w:pos="4035"/>
        </w:tabs>
        <w:spacing w:line="360" w:lineRule="auto"/>
        <w:ind w:firstLine="709"/>
        <w:jc w:val="both"/>
        <w:rPr>
          <w:sz w:val="28"/>
          <w:szCs w:val="28"/>
        </w:rPr>
      </w:pPr>
      <w:r w:rsidRPr="002C149B">
        <w:rPr>
          <w:sz w:val="28"/>
          <w:szCs w:val="28"/>
        </w:rPr>
        <w:t>Стандартные вычеты в размере 3 тыс.руб. за каждый месяц налогового периода производится у следующих групп граждан</w:t>
      </w:r>
      <w:r w:rsidR="00DE574F" w:rsidRPr="002C149B">
        <w:rPr>
          <w:sz w:val="28"/>
          <w:szCs w:val="28"/>
        </w:rPr>
        <w:t>:</w:t>
      </w:r>
    </w:p>
    <w:p w:rsidR="00DE574F" w:rsidRPr="002C149B" w:rsidRDefault="00DE574F" w:rsidP="002C149B">
      <w:pPr>
        <w:numPr>
          <w:ilvl w:val="0"/>
          <w:numId w:val="27"/>
        </w:numPr>
        <w:spacing w:line="360" w:lineRule="auto"/>
        <w:ind w:left="0" w:firstLine="709"/>
        <w:jc w:val="both"/>
        <w:rPr>
          <w:sz w:val="28"/>
          <w:szCs w:val="28"/>
        </w:rPr>
      </w:pPr>
      <w:r w:rsidRPr="002C149B">
        <w:rPr>
          <w:sz w:val="28"/>
          <w:szCs w:val="28"/>
        </w:rPr>
        <w:t>лица, получившие или перенёсшие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Чернобыльской АЭС;</w:t>
      </w:r>
    </w:p>
    <w:p w:rsidR="00DE574F" w:rsidRPr="002C149B" w:rsidRDefault="00176E80" w:rsidP="002C149B">
      <w:pPr>
        <w:numPr>
          <w:ilvl w:val="0"/>
          <w:numId w:val="27"/>
        </w:numPr>
        <w:spacing w:line="360" w:lineRule="auto"/>
        <w:ind w:left="0" w:firstLine="709"/>
        <w:jc w:val="both"/>
        <w:rPr>
          <w:sz w:val="28"/>
          <w:szCs w:val="28"/>
        </w:rPr>
      </w:pPr>
      <w:r w:rsidRPr="002C149B">
        <w:rPr>
          <w:sz w:val="28"/>
          <w:szCs w:val="28"/>
        </w:rPr>
        <w:t>лица,</w:t>
      </w:r>
      <w:r w:rsidR="00DE574F" w:rsidRPr="002C149B">
        <w:rPr>
          <w:sz w:val="28"/>
          <w:szCs w:val="28"/>
        </w:rPr>
        <w:t xml:space="preserve"> получившие инвалидность вследствие катастрофы на Чернобыльской АЭС из числа лиц, принимавших участие в ликвидации</w:t>
      </w:r>
      <w:r w:rsidR="002C149B">
        <w:rPr>
          <w:sz w:val="28"/>
          <w:szCs w:val="28"/>
        </w:rPr>
        <w:t xml:space="preserve"> </w:t>
      </w:r>
      <w:r w:rsidR="00DE574F" w:rsidRPr="002C149B">
        <w:rPr>
          <w:sz w:val="28"/>
          <w:szCs w:val="28"/>
        </w:rPr>
        <w:t>последствий катастрофы в пределах зоны отчуждения на Чернобыльской АЭС или занятых в эксплуатации или на других работах на Чернобыльской АЭС.</w:t>
      </w:r>
    </w:p>
    <w:p w:rsidR="00A4612C" w:rsidRPr="002C149B" w:rsidRDefault="00A4612C" w:rsidP="002C149B">
      <w:pPr>
        <w:numPr>
          <w:ilvl w:val="0"/>
          <w:numId w:val="27"/>
        </w:numPr>
        <w:spacing w:line="360" w:lineRule="auto"/>
        <w:ind w:left="0" w:firstLine="709"/>
        <w:jc w:val="both"/>
        <w:rPr>
          <w:sz w:val="28"/>
          <w:szCs w:val="28"/>
        </w:rPr>
      </w:pPr>
      <w:r w:rsidRPr="002C149B">
        <w:rPr>
          <w:sz w:val="28"/>
          <w:szCs w:val="28"/>
        </w:rPr>
        <w:t>и др.</w:t>
      </w:r>
    </w:p>
    <w:p w:rsidR="00DE574F" w:rsidRPr="002C149B" w:rsidRDefault="00DE574F" w:rsidP="002C149B">
      <w:pPr>
        <w:tabs>
          <w:tab w:val="left" w:pos="4035"/>
        </w:tabs>
        <w:spacing w:line="360" w:lineRule="auto"/>
        <w:ind w:firstLine="709"/>
        <w:jc w:val="both"/>
        <w:rPr>
          <w:sz w:val="28"/>
          <w:szCs w:val="28"/>
        </w:rPr>
      </w:pPr>
      <w:r w:rsidRPr="002C149B">
        <w:rPr>
          <w:sz w:val="28"/>
          <w:szCs w:val="28"/>
        </w:rPr>
        <w:t>Стандартный налоговый вычет в размере 400 руб. за каждый месяц налогового</w:t>
      </w:r>
      <w:r w:rsidR="000A07A8" w:rsidRPr="002C149B">
        <w:rPr>
          <w:sz w:val="28"/>
          <w:szCs w:val="28"/>
        </w:rPr>
        <w:t xml:space="preserve"> периода распространяется на те категории налогоплательщиков, которые не имеют права на применение стандартных налоговых вычетов в размере 3 тыс. руб. или 500 руб.</w:t>
      </w:r>
    </w:p>
    <w:p w:rsidR="000A07A8" w:rsidRPr="002C149B" w:rsidRDefault="000A07A8" w:rsidP="002C149B">
      <w:pPr>
        <w:tabs>
          <w:tab w:val="left" w:pos="4035"/>
        </w:tabs>
        <w:spacing w:line="360" w:lineRule="auto"/>
        <w:ind w:firstLine="709"/>
        <w:jc w:val="both"/>
        <w:rPr>
          <w:sz w:val="28"/>
          <w:szCs w:val="28"/>
        </w:rPr>
      </w:pPr>
      <w:r w:rsidRPr="002C149B">
        <w:rPr>
          <w:sz w:val="28"/>
          <w:szCs w:val="28"/>
        </w:rPr>
        <w:t>Стандартный налоговый вычет в размере 600 руб. предоставляется каждому родителю на каждого ребёнка в одинарном размере, вдовам, одиноким родителям, опекунам или попечителям – в двойном размере.</w:t>
      </w:r>
    </w:p>
    <w:p w:rsidR="00A4612C" w:rsidRPr="002C149B" w:rsidRDefault="00A4612C" w:rsidP="002C149B">
      <w:pPr>
        <w:tabs>
          <w:tab w:val="left" w:pos="4035"/>
        </w:tabs>
        <w:spacing w:line="360" w:lineRule="auto"/>
        <w:ind w:firstLine="709"/>
        <w:jc w:val="both"/>
        <w:rPr>
          <w:sz w:val="28"/>
          <w:szCs w:val="28"/>
        </w:rPr>
      </w:pPr>
      <w:r w:rsidRPr="002C149B">
        <w:rPr>
          <w:sz w:val="28"/>
          <w:szCs w:val="28"/>
        </w:rPr>
        <w:t xml:space="preserve">Право на ежемесячное применение стандартного вычета в размере 500 руб. имеют следующие категории налогоплательщиков: </w:t>
      </w:r>
    </w:p>
    <w:p w:rsidR="00A4612C" w:rsidRPr="002C149B" w:rsidRDefault="00A4612C" w:rsidP="002C149B">
      <w:pPr>
        <w:numPr>
          <w:ilvl w:val="0"/>
          <w:numId w:val="28"/>
        </w:numPr>
        <w:tabs>
          <w:tab w:val="left" w:pos="1980"/>
        </w:tabs>
        <w:spacing w:line="360" w:lineRule="auto"/>
        <w:ind w:left="0" w:firstLine="709"/>
        <w:jc w:val="both"/>
        <w:rPr>
          <w:sz w:val="28"/>
          <w:szCs w:val="28"/>
        </w:rPr>
      </w:pPr>
      <w:r w:rsidRPr="002C149B">
        <w:rPr>
          <w:sz w:val="28"/>
          <w:szCs w:val="28"/>
        </w:rPr>
        <w:t>Герой Советского Союза, Герои Российской Федерации и лица награждённые орденом Славы трёх степеней;</w:t>
      </w:r>
    </w:p>
    <w:p w:rsidR="00D376BA" w:rsidRPr="002C149B" w:rsidRDefault="00D376BA" w:rsidP="002C149B">
      <w:pPr>
        <w:numPr>
          <w:ilvl w:val="0"/>
          <w:numId w:val="28"/>
        </w:numPr>
        <w:tabs>
          <w:tab w:val="left" w:pos="1980"/>
        </w:tabs>
        <w:spacing w:line="360" w:lineRule="auto"/>
        <w:ind w:left="0" w:firstLine="709"/>
        <w:jc w:val="both"/>
        <w:rPr>
          <w:sz w:val="28"/>
          <w:szCs w:val="28"/>
        </w:rPr>
      </w:pPr>
      <w:r w:rsidRPr="002C149B">
        <w:rPr>
          <w:sz w:val="28"/>
          <w:szCs w:val="28"/>
        </w:rPr>
        <w:t>Лица, находившиеся в блокадном Ленинграде в годы Великой Отечественной войны;</w:t>
      </w:r>
    </w:p>
    <w:p w:rsidR="00D376BA" w:rsidRPr="002C149B" w:rsidRDefault="00D376BA" w:rsidP="002C149B">
      <w:pPr>
        <w:numPr>
          <w:ilvl w:val="0"/>
          <w:numId w:val="28"/>
        </w:numPr>
        <w:tabs>
          <w:tab w:val="left" w:pos="1980"/>
        </w:tabs>
        <w:spacing w:line="360" w:lineRule="auto"/>
        <w:ind w:left="0" w:firstLine="709"/>
        <w:jc w:val="both"/>
        <w:rPr>
          <w:sz w:val="28"/>
          <w:szCs w:val="28"/>
        </w:rPr>
      </w:pPr>
      <w:r w:rsidRPr="002C149B">
        <w:rPr>
          <w:sz w:val="28"/>
          <w:szCs w:val="28"/>
        </w:rPr>
        <w:t xml:space="preserve">Инвалиды с детства, а также инвалиды </w:t>
      </w:r>
      <w:r w:rsidRPr="002C149B">
        <w:rPr>
          <w:sz w:val="28"/>
          <w:szCs w:val="28"/>
          <w:lang w:val="en-US"/>
        </w:rPr>
        <w:t>I</w:t>
      </w:r>
      <w:r w:rsidR="002C149B">
        <w:rPr>
          <w:sz w:val="28"/>
          <w:szCs w:val="28"/>
        </w:rPr>
        <w:t xml:space="preserve"> </w:t>
      </w:r>
      <w:r w:rsidRPr="002C149B">
        <w:rPr>
          <w:sz w:val="28"/>
          <w:szCs w:val="28"/>
        </w:rPr>
        <w:t xml:space="preserve">и </w:t>
      </w:r>
      <w:r w:rsidRPr="002C149B">
        <w:rPr>
          <w:sz w:val="28"/>
          <w:szCs w:val="28"/>
          <w:lang w:val="en-US"/>
        </w:rPr>
        <w:t>II</w:t>
      </w:r>
      <w:r w:rsidRPr="002C149B">
        <w:rPr>
          <w:sz w:val="28"/>
          <w:szCs w:val="28"/>
        </w:rPr>
        <w:t xml:space="preserve"> групп;</w:t>
      </w:r>
    </w:p>
    <w:p w:rsidR="00A4612C" w:rsidRPr="002C149B" w:rsidRDefault="00D376BA" w:rsidP="002C149B">
      <w:pPr>
        <w:numPr>
          <w:ilvl w:val="0"/>
          <w:numId w:val="28"/>
        </w:numPr>
        <w:tabs>
          <w:tab w:val="left" w:pos="1980"/>
        </w:tabs>
        <w:spacing w:line="360" w:lineRule="auto"/>
        <w:ind w:left="0" w:firstLine="709"/>
        <w:jc w:val="both"/>
        <w:rPr>
          <w:sz w:val="28"/>
          <w:szCs w:val="28"/>
        </w:rPr>
      </w:pPr>
      <w:r w:rsidRPr="002C149B">
        <w:rPr>
          <w:sz w:val="28"/>
          <w:szCs w:val="28"/>
        </w:rPr>
        <w:t>Граждане уволенные с военной службы или призывавшиеся на военные сборы, выполнявшие интернациональный долг в Республике Афганистан и других странах, в которых велись боевые действия;</w:t>
      </w:r>
    </w:p>
    <w:p w:rsidR="00D376BA" w:rsidRPr="002C149B" w:rsidRDefault="00D376BA" w:rsidP="002C149B">
      <w:pPr>
        <w:numPr>
          <w:ilvl w:val="0"/>
          <w:numId w:val="28"/>
        </w:numPr>
        <w:tabs>
          <w:tab w:val="left" w:pos="1980"/>
        </w:tabs>
        <w:spacing w:line="360" w:lineRule="auto"/>
        <w:ind w:left="0" w:firstLine="709"/>
        <w:jc w:val="both"/>
        <w:rPr>
          <w:sz w:val="28"/>
          <w:szCs w:val="28"/>
        </w:rPr>
      </w:pPr>
      <w:r w:rsidRPr="002C149B">
        <w:rPr>
          <w:sz w:val="28"/>
          <w:szCs w:val="28"/>
        </w:rPr>
        <w:t>Родители и супруги военнослужащих, погибших вследствие исполнения военных обязанностей.</w:t>
      </w:r>
    </w:p>
    <w:p w:rsidR="00D376BA" w:rsidRPr="002C149B" w:rsidRDefault="00D376BA" w:rsidP="002C149B">
      <w:pPr>
        <w:tabs>
          <w:tab w:val="left" w:pos="4035"/>
        </w:tabs>
        <w:spacing w:line="360" w:lineRule="auto"/>
        <w:ind w:firstLine="709"/>
        <w:jc w:val="both"/>
        <w:rPr>
          <w:sz w:val="28"/>
          <w:szCs w:val="28"/>
        </w:rPr>
      </w:pPr>
      <w:r w:rsidRPr="002C149B">
        <w:rPr>
          <w:sz w:val="28"/>
          <w:szCs w:val="28"/>
        </w:rPr>
        <w:t>Предоставление социальных налоговых вычетов предусмотрено ст.219 Налогового кодекса РФ. Данная статья устанавливает три вида вычетов:</w:t>
      </w:r>
    </w:p>
    <w:p w:rsidR="00D376BA" w:rsidRPr="002C149B" w:rsidRDefault="00D376BA" w:rsidP="002C149B">
      <w:pPr>
        <w:numPr>
          <w:ilvl w:val="0"/>
          <w:numId w:val="29"/>
        </w:numPr>
        <w:tabs>
          <w:tab w:val="left" w:pos="1980"/>
        </w:tabs>
        <w:spacing w:line="360" w:lineRule="auto"/>
        <w:ind w:left="0" w:firstLine="709"/>
        <w:jc w:val="both"/>
        <w:rPr>
          <w:sz w:val="28"/>
          <w:szCs w:val="28"/>
        </w:rPr>
      </w:pPr>
      <w:r w:rsidRPr="002C149B">
        <w:rPr>
          <w:sz w:val="28"/>
          <w:szCs w:val="28"/>
        </w:rPr>
        <w:t>затраты на благотворительность;</w:t>
      </w:r>
    </w:p>
    <w:p w:rsidR="00D376BA" w:rsidRPr="002C149B" w:rsidRDefault="00D376BA" w:rsidP="002C149B">
      <w:pPr>
        <w:numPr>
          <w:ilvl w:val="0"/>
          <w:numId w:val="29"/>
        </w:numPr>
        <w:tabs>
          <w:tab w:val="left" w:pos="1980"/>
        </w:tabs>
        <w:spacing w:line="360" w:lineRule="auto"/>
        <w:ind w:left="0" w:firstLine="709"/>
        <w:jc w:val="both"/>
        <w:rPr>
          <w:sz w:val="28"/>
          <w:szCs w:val="28"/>
        </w:rPr>
      </w:pPr>
      <w:r w:rsidRPr="002C149B">
        <w:rPr>
          <w:sz w:val="28"/>
          <w:szCs w:val="28"/>
        </w:rPr>
        <w:t>затраты на обучение;</w:t>
      </w:r>
    </w:p>
    <w:p w:rsidR="00D376BA" w:rsidRPr="002C149B" w:rsidRDefault="00D376BA" w:rsidP="002C149B">
      <w:pPr>
        <w:numPr>
          <w:ilvl w:val="0"/>
          <w:numId w:val="29"/>
        </w:numPr>
        <w:tabs>
          <w:tab w:val="left" w:pos="1980"/>
        </w:tabs>
        <w:spacing w:line="360" w:lineRule="auto"/>
        <w:ind w:left="0" w:firstLine="709"/>
        <w:jc w:val="both"/>
        <w:rPr>
          <w:sz w:val="28"/>
          <w:szCs w:val="28"/>
        </w:rPr>
      </w:pPr>
      <w:r w:rsidRPr="002C149B">
        <w:rPr>
          <w:sz w:val="28"/>
          <w:szCs w:val="28"/>
        </w:rPr>
        <w:t>затраты на лечение.</w:t>
      </w:r>
    </w:p>
    <w:p w:rsidR="00E04C34" w:rsidRPr="002C149B" w:rsidRDefault="00E04C34" w:rsidP="002C149B">
      <w:pPr>
        <w:tabs>
          <w:tab w:val="left" w:pos="4035"/>
        </w:tabs>
        <w:spacing w:line="360" w:lineRule="auto"/>
        <w:ind w:firstLine="709"/>
        <w:jc w:val="both"/>
        <w:rPr>
          <w:sz w:val="28"/>
          <w:szCs w:val="28"/>
        </w:rPr>
      </w:pPr>
      <w:r w:rsidRPr="002C149B">
        <w:rPr>
          <w:sz w:val="28"/>
          <w:szCs w:val="28"/>
        </w:rPr>
        <w:t>Применение данных вычетов ограничено установленными размерами. При этом необходимо иметь в виду, что величина ограничения не может быть изменена законодательными органами субъектов РФ.</w:t>
      </w:r>
    </w:p>
    <w:p w:rsidR="00E04C34" w:rsidRPr="002C149B" w:rsidRDefault="00E04C34" w:rsidP="002C149B">
      <w:pPr>
        <w:tabs>
          <w:tab w:val="left" w:pos="4035"/>
        </w:tabs>
        <w:spacing w:line="360" w:lineRule="auto"/>
        <w:ind w:firstLine="709"/>
        <w:jc w:val="both"/>
        <w:rPr>
          <w:sz w:val="28"/>
          <w:szCs w:val="28"/>
        </w:rPr>
      </w:pPr>
      <w:r w:rsidRPr="002C149B">
        <w:rPr>
          <w:sz w:val="28"/>
          <w:szCs w:val="28"/>
        </w:rPr>
        <w:t>Благотворительные налоговые вычеты – разновидность социальных вычетов, предоставляемых налогоплательщику в случае оказания им благотворительной денежной помощи:</w:t>
      </w:r>
    </w:p>
    <w:p w:rsidR="00E04C34" w:rsidRPr="002C149B" w:rsidRDefault="00E04C34" w:rsidP="002C149B">
      <w:pPr>
        <w:numPr>
          <w:ilvl w:val="0"/>
          <w:numId w:val="30"/>
        </w:numPr>
        <w:tabs>
          <w:tab w:val="left" w:pos="1980"/>
        </w:tabs>
        <w:spacing w:line="360" w:lineRule="auto"/>
        <w:ind w:left="0" w:firstLine="709"/>
        <w:jc w:val="both"/>
        <w:rPr>
          <w:sz w:val="28"/>
          <w:szCs w:val="28"/>
        </w:rPr>
      </w:pPr>
      <w:r w:rsidRPr="002C149B">
        <w:rPr>
          <w:sz w:val="28"/>
          <w:szCs w:val="28"/>
        </w:rPr>
        <w:t>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w:t>
      </w:r>
    </w:p>
    <w:p w:rsidR="00E04C34" w:rsidRPr="002C149B" w:rsidRDefault="00E04C34" w:rsidP="002C149B">
      <w:pPr>
        <w:numPr>
          <w:ilvl w:val="0"/>
          <w:numId w:val="30"/>
        </w:numPr>
        <w:tabs>
          <w:tab w:val="left" w:pos="1980"/>
        </w:tabs>
        <w:spacing w:line="360" w:lineRule="auto"/>
        <w:ind w:left="0" w:firstLine="709"/>
        <w:jc w:val="both"/>
        <w:rPr>
          <w:sz w:val="28"/>
          <w:szCs w:val="28"/>
        </w:rPr>
      </w:pPr>
      <w:r w:rsidRPr="002C149B">
        <w:rPr>
          <w:sz w:val="28"/>
          <w:szCs w:val="28"/>
        </w:rPr>
        <w:t>физкультурно-спортивным организациям.</w:t>
      </w:r>
    </w:p>
    <w:p w:rsidR="00E04C34" w:rsidRPr="002C149B" w:rsidRDefault="00E04C34" w:rsidP="002C149B">
      <w:pPr>
        <w:tabs>
          <w:tab w:val="left" w:pos="4035"/>
        </w:tabs>
        <w:spacing w:line="360" w:lineRule="auto"/>
        <w:ind w:firstLine="709"/>
        <w:jc w:val="both"/>
        <w:rPr>
          <w:sz w:val="28"/>
          <w:szCs w:val="28"/>
        </w:rPr>
      </w:pPr>
      <w:r w:rsidRPr="002C149B">
        <w:rPr>
          <w:sz w:val="28"/>
          <w:szCs w:val="28"/>
        </w:rPr>
        <w:t>Данные вычеты</w:t>
      </w:r>
      <w:r w:rsidR="002C149B">
        <w:rPr>
          <w:sz w:val="28"/>
          <w:szCs w:val="28"/>
        </w:rPr>
        <w:t xml:space="preserve"> </w:t>
      </w:r>
      <w:r w:rsidRPr="002C149B">
        <w:rPr>
          <w:sz w:val="28"/>
          <w:szCs w:val="28"/>
        </w:rPr>
        <w:t>предоставляются в размере фактически произведённых расходов, но не более 25 % суммы дохода, полученного в налоговом периоде.</w:t>
      </w:r>
    </w:p>
    <w:p w:rsidR="00E04C34" w:rsidRPr="002C149B" w:rsidRDefault="00E04C34" w:rsidP="002C149B">
      <w:pPr>
        <w:tabs>
          <w:tab w:val="left" w:pos="4035"/>
        </w:tabs>
        <w:spacing w:line="360" w:lineRule="auto"/>
        <w:ind w:firstLine="709"/>
        <w:jc w:val="both"/>
        <w:rPr>
          <w:sz w:val="28"/>
          <w:szCs w:val="28"/>
        </w:rPr>
      </w:pPr>
      <w:r w:rsidRPr="002C149B">
        <w:rPr>
          <w:sz w:val="28"/>
          <w:szCs w:val="28"/>
        </w:rPr>
        <w:t>Образовательные налоговые вычеты – разновидность социальных вычетов, предоставляемых налогоплательщику в случае осуществления им затрат на обучение в образовательных учреждениях.</w:t>
      </w:r>
    </w:p>
    <w:p w:rsidR="00E04C34" w:rsidRPr="002C149B" w:rsidRDefault="00E04C34" w:rsidP="002C149B">
      <w:pPr>
        <w:tabs>
          <w:tab w:val="left" w:pos="4035"/>
        </w:tabs>
        <w:spacing w:line="360" w:lineRule="auto"/>
        <w:ind w:firstLine="709"/>
        <w:jc w:val="both"/>
        <w:rPr>
          <w:sz w:val="28"/>
          <w:szCs w:val="28"/>
        </w:rPr>
      </w:pPr>
      <w:r w:rsidRPr="002C149B">
        <w:rPr>
          <w:sz w:val="28"/>
          <w:szCs w:val="28"/>
        </w:rPr>
        <w:t>Лица, получающие услуги по образованию:</w:t>
      </w:r>
    </w:p>
    <w:p w:rsidR="00E04C34" w:rsidRPr="002C149B" w:rsidRDefault="00E04C34" w:rsidP="002C149B">
      <w:pPr>
        <w:numPr>
          <w:ilvl w:val="0"/>
          <w:numId w:val="31"/>
        </w:numPr>
        <w:tabs>
          <w:tab w:val="left" w:pos="1980"/>
        </w:tabs>
        <w:spacing w:line="360" w:lineRule="auto"/>
        <w:ind w:left="0" w:firstLine="709"/>
        <w:jc w:val="both"/>
        <w:rPr>
          <w:sz w:val="28"/>
          <w:szCs w:val="28"/>
        </w:rPr>
      </w:pPr>
      <w:r w:rsidRPr="002C149B">
        <w:rPr>
          <w:sz w:val="28"/>
          <w:szCs w:val="28"/>
        </w:rPr>
        <w:t>непосредственно налогоплательщики;</w:t>
      </w:r>
    </w:p>
    <w:p w:rsidR="00E04C34" w:rsidRPr="002C149B" w:rsidRDefault="00E04C34" w:rsidP="002C149B">
      <w:pPr>
        <w:numPr>
          <w:ilvl w:val="0"/>
          <w:numId w:val="31"/>
        </w:numPr>
        <w:tabs>
          <w:tab w:val="left" w:pos="1980"/>
        </w:tabs>
        <w:spacing w:line="360" w:lineRule="auto"/>
        <w:ind w:left="0" w:firstLine="709"/>
        <w:jc w:val="both"/>
        <w:rPr>
          <w:sz w:val="28"/>
          <w:szCs w:val="28"/>
        </w:rPr>
      </w:pPr>
      <w:r w:rsidRPr="002C149B">
        <w:rPr>
          <w:sz w:val="28"/>
          <w:szCs w:val="28"/>
        </w:rPr>
        <w:t>дети налогоплательщика в возрасте до 24 лет.</w:t>
      </w:r>
    </w:p>
    <w:p w:rsidR="00E04C34" w:rsidRPr="002C149B" w:rsidRDefault="00F1383B" w:rsidP="002C149B">
      <w:pPr>
        <w:tabs>
          <w:tab w:val="left" w:pos="4035"/>
        </w:tabs>
        <w:spacing w:line="360" w:lineRule="auto"/>
        <w:ind w:firstLine="709"/>
        <w:jc w:val="both"/>
        <w:rPr>
          <w:sz w:val="28"/>
          <w:szCs w:val="28"/>
        </w:rPr>
      </w:pPr>
      <w:r w:rsidRPr="002C149B">
        <w:rPr>
          <w:sz w:val="28"/>
          <w:szCs w:val="28"/>
        </w:rPr>
        <w:t>Срок применения вычетов – на период обучения указанных выше лиц в учебном заведении, включая академический отпуск, оформленный в установленном порядке в процессе обучения.</w:t>
      </w:r>
    </w:p>
    <w:p w:rsidR="00F1383B" w:rsidRPr="002C149B" w:rsidRDefault="00F1383B" w:rsidP="002C149B">
      <w:pPr>
        <w:tabs>
          <w:tab w:val="left" w:pos="4035"/>
        </w:tabs>
        <w:spacing w:line="360" w:lineRule="auto"/>
        <w:ind w:firstLine="709"/>
        <w:jc w:val="both"/>
        <w:rPr>
          <w:sz w:val="28"/>
          <w:szCs w:val="28"/>
        </w:rPr>
      </w:pPr>
      <w:r w:rsidRPr="002C149B">
        <w:rPr>
          <w:sz w:val="28"/>
          <w:szCs w:val="28"/>
        </w:rPr>
        <w:t>Размеры предоставляемых налоговых вычетов:</w:t>
      </w:r>
    </w:p>
    <w:p w:rsidR="00F1383B" w:rsidRPr="002C149B" w:rsidRDefault="00F1383B" w:rsidP="002C149B">
      <w:pPr>
        <w:numPr>
          <w:ilvl w:val="0"/>
          <w:numId w:val="32"/>
        </w:numPr>
        <w:tabs>
          <w:tab w:val="left" w:pos="1980"/>
        </w:tabs>
        <w:spacing w:line="360" w:lineRule="auto"/>
        <w:ind w:left="0" w:firstLine="709"/>
        <w:jc w:val="both"/>
        <w:rPr>
          <w:sz w:val="28"/>
          <w:szCs w:val="28"/>
        </w:rPr>
      </w:pPr>
      <w:r w:rsidRPr="002C149B">
        <w:rPr>
          <w:sz w:val="28"/>
          <w:szCs w:val="28"/>
        </w:rPr>
        <w:t>расходы налогоплательщика на обучение – в размере до 38 тыс. руб.;</w:t>
      </w:r>
    </w:p>
    <w:p w:rsidR="00F1383B" w:rsidRPr="002C149B" w:rsidRDefault="00F1383B" w:rsidP="002C149B">
      <w:pPr>
        <w:numPr>
          <w:ilvl w:val="0"/>
          <w:numId w:val="32"/>
        </w:numPr>
        <w:tabs>
          <w:tab w:val="left" w:pos="1980"/>
        </w:tabs>
        <w:spacing w:line="360" w:lineRule="auto"/>
        <w:ind w:left="0" w:firstLine="709"/>
        <w:jc w:val="both"/>
        <w:rPr>
          <w:sz w:val="28"/>
          <w:szCs w:val="28"/>
        </w:rPr>
      </w:pPr>
      <w:r w:rsidRPr="002C149B">
        <w:rPr>
          <w:sz w:val="28"/>
          <w:szCs w:val="28"/>
        </w:rPr>
        <w:t>расходы налогоплательщика на обучение детей – в размере до 38 тыс. руб. на каждого ребёнка на обоих родителей.</w:t>
      </w:r>
    </w:p>
    <w:p w:rsidR="00F1383B" w:rsidRPr="002C149B" w:rsidRDefault="00F1383B" w:rsidP="002C149B">
      <w:pPr>
        <w:tabs>
          <w:tab w:val="left" w:pos="4035"/>
        </w:tabs>
        <w:spacing w:line="360" w:lineRule="auto"/>
        <w:ind w:firstLine="709"/>
        <w:jc w:val="both"/>
        <w:rPr>
          <w:sz w:val="28"/>
          <w:szCs w:val="28"/>
        </w:rPr>
      </w:pPr>
      <w:r w:rsidRPr="002C149B">
        <w:rPr>
          <w:sz w:val="28"/>
          <w:szCs w:val="28"/>
        </w:rPr>
        <w:t xml:space="preserve">Медицинские налоговые вычеты – разновидность социальных вычетов, предоставляемых налогоплательщику в случае осуществления им затрат на оплату услуг по лечению в медицинских учреждениях. Услуги должны оказываться медицинскими учреждениями РФ, имеющие соответствующие лицензии на осуществление медицинской деятельности. Для налоговых вычетов принимаются расходы семьи налогоплательщика (ему, супругу (супруге), родителям, детям в возрасте до 18 лет) на </w:t>
      </w:r>
      <w:r w:rsidR="00176E80" w:rsidRPr="002C149B">
        <w:rPr>
          <w:sz w:val="28"/>
          <w:szCs w:val="28"/>
        </w:rPr>
        <w:t>медицинское</w:t>
      </w:r>
      <w:r w:rsidRPr="002C149B">
        <w:rPr>
          <w:sz w:val="28"/>
          <w:szCs w:val="28"/>
        </w:rPr>
        <w:t xml:space="preserve"> обслуживание – в размере до 38 тыс.руб. Вычеты предоставляются на основании декларации.</w:t>
      </w:r>
    </w:p>
    <w:p w:rsidR="00F1383B" w:rsidRPr="002C149B" w:rsidRDefault="00F1383B" w:rsidP="002C149B">
      <w:pPr>
        <w:tabs>
          <w:tab w:val="left" w:pos="4035"/>
        </w:tabs>
        <w:spacing w:line="360" w:lineRule="auto"/>
        <w:ind w:firstLine="709"/>
        <w:jc w:val="both"/>
        <w:rPr>
          <w:sz w:val="28"/>
          <w:szCs w:val="28"/>
        </w:rPr>
      </w:pPr>
      <w:r w:rsidRPr="002C149B">
        <w:rPr>
          <w:sz w:val="28"/>
          <w:szCs w:val="28"/>
        </w:rPr>
        <w:t>Имущественные налоговые вычеты</w:t>
      </w:r>
    </w:p>
    <w:p w:rsidR="00F1383B" w:rsidRPr="002C149B" w:rsidRDefault="00F1383B" w:rsidP="002C149B">
      <w:pPr>
        <w:tabs>
          <w:tab w:val="left" w:pos="4035"/>
        </w:tabs>
        <w:spacing w:line="360" w:lineRule="auto"/>
        <w:ind w:firstLine="709"/>
        <w:jc w:val="both"/>
        <w:rPr>
          <w:sz w:val="28"/>
          <w:szCs w:val="28"/>
        </w:rPr>
      </w:pPr>
      <w:r w:rsidRPr="002C149B">
        <w:rPr>
          <w:sz w:val="28"/>
          <w:szCs w:val="28"/>
        </w:rPr>
        <w:t>В соответствии со ст.220 Налогового кодекса РФ предоставляются два вида имущественных вычетов:</w:t>
      </w:r>
    </w:p>
    <w:p w:rsidR="00F1383B" w:rsidRPr="002C149B" w:rsidRDefault="00F1383B" w:rsidP="002C149B">
      <w:pPr>
        <w:numPr>
          <w:ilvl w:val="0"/>
          <w:numId w:val="33"/>
        </w:numPr>
        <w:tabs>
          <w:tab w:val="left" w:pos="1980"/>
        </w:tabs>
        <w:spacing w:line="360" w:lineRule="auto"/>
        <w:ind w:left="0" w:firstLine="709"/>
        <w:jc w:val="both"/>
        <w:rPr>
          <w:sz w:val="28"/>
          <w:szCs w:val="28"/>
        </w:rPr>
      </w:pPr>
      <w:r w:rsidRPr="002C149B">
        <w:rPr>
          <w:sz w:val="28"/>
          <w:szCs w:val="28"/>
        </w:rPr>
        <w:t>в части сумм, полученных от продажи имущества, в том числе квартир, домов, ценных бумаг и др.;</w:t>
      </w:r>
    </w:p>
    <w:p w:rsidR="00F1383B" w:rsidRPr="002C149B" w:rsidRDefault="00AB53D1" w:rsidP="002C149B">
      <w:pPr>
        <w:numPr>
          <w:ilvl w:val="0"/>
          <w:numId w:val="33"/>
        </w:numPr>
        <w:tabs>
          <w:tab w:val="left" w:pos="1980"/>
        </w:tabs>
        <w:spacing w:line="360" w:lineRule="auto"/>
        <w:ind w:left="0" w:firstLine="709"/>
        <w:jc w:val="both"/>
        <w:rPr>
          <w:sz w:val="28"/>
          <w:szCs w:val="28"/>
        </w:rPr>
      </w:pPr>
      <w:r w:rsidRPr="002C149B">
        <w:rPr>
          <w:sz w:val="28"/>
          <w:szCs w:val="28"/>
        </w:rPr>
        <w:t>в части сумм, израсходованных на новое строительство, либо приобретение жилого дома, или квартиры.</w:t>
      </w:r>
    </w:p>
    <w:p w:rsidR="00AB53D1" w:rsidRPr="002C149B" w:rsidRDefault="00AB53D1" w:rsidP="002C149B">
      <w:pPr>
        <w:tabs>
          <w:tab w:val="left" w:pos="4035"/>
        </w:tabs>
        <w:spacing w:line="360" w:lineRule="auto"/>
        <w:ind w:firstLine="709"/>
        <w:jc w:val="both"/>
        <w:rPr>
          <w:sz w:val="28"/>
          <w:szCs w:val="28"/>
        </w:rPr>
      </w:pPr>
      <w:r w:rsidRPr="002C149B">
        <w:rPr>
          <w:sz w:val="28"/>
          <w:szCs w:val="28"/>
        </w:rPr>
        <w:t>Суммы от продажи домов, квартир, дач и земельных участков, находившихся в собственности менее 5 лет, – вычет до 1 млн</w:t>
      </w:r>
      <w:r w:rsidR="004F1D97">
        <w:rPr>
          <w:sz w:val="28"/>
          <w:szCs w:val="28"/>
        </w:rPr>
        <w:t>.</w:t>
      </w:r>
      <w:r w:rsidRPr="002C149B">
        <w:rPr>
          <w:sz w:val="28"/>
          <w:szCs w:val="28"/>
        </w:rPr>
        <w:t xml:space="preserve"> руб.</w:t>
      </w:r>
    </w:p>
    <w:p w:rsidR="00AB53D1" w:rsidRPr="002C149B" w:rsidRDefault="00AB53D1" w:rsidP="002C149B">
      <w:pPr>
        <w:tabs>
          <w:tab w:val="left" w:pos="4035"/>
        </w:tabs>
        <w:spacing w:line="360" w:lineRule="auto"/>
        <w:ind w:firstLine="709"/>
        <w:jc w:val="both"/>
        <w:rPr>
          <w:sz w:val="28"/>
          <w:szCs w:val="28"/>
        </w:rPr>
      </w:pPr>
      <w:r w:rsidRPr="002C149B">
        <w:rPr>
          <w:sz w:val="28"/>
          <w:szCs w:val="28"/>
        </w:rPr>
        <w:t>Суммы от продажи другого имущества, находившегося в собственности менее 3 лет,- вычет до 125 тыс. руб.</w:t>
      </w:r>
    </w:p>
    <w:p w:rsidR="00AB53D1" w:rsidRPr="002C149B" w:rsidRDefault="00AB53D1" w:rsidP="002C149B">
      <w:pPr>
        <w:tabs>
          <w:tab w:val="left" w:pos="4035"/>
        </w:tabs>
        <w:spacing w:line="360" w:lineRule="auto"/>
        <w:ind w:firstLine="709"/>
        <w:jc w:val="both"/>
        <w:rPr>
          <w:sz w:val="28"/>
          <w:szCs w:val="28"/>
        </w:rPr>
      </w:pPr>
      <w:r w:rsidRPr="002C149B">
        <w:rPr>
          <w:sz w:val="28"/>
          <w:szCs w:val="28"/>
        </w:rPr>
        <w:t>Вычеты предоставляются на основании декларации.</w:t>
      </w:r>
    </w:p>
    <w:p w:rsidR="00AB53D1" w:rsidRPr="002C149B" w:rsidRDefault="00AB53D1" w:rsidP="002C149B">
      <w:pPr>
        <w:tabs>
          <w:tab w:val="left" w:pos="4035"/>
        </w:tabs>
        <w:spacing w:line="360" w:lineRule="auto"/>
        <w:ind w:firstLine="709"/>
        <w:jc w:val="both"/>
        <w:rPr>
          <w:sz w:val="28"/>
          <w:szCs w:val="28"/>
        </w:rPr>
      </w:pPr>
      <w:r w:rsidRPr="002C149B">
        <w:rPr>
          <w:sz w:val="28"/>
          <w:szCs w:val="28"/>
        </w:rPr>
        <w:t>Предоставление профессиональных налоговых вычетов предусмотрено ст. 221 Налогового кодекса. Данные вычеты применяются следующими тремя категориями налогоплательщиков:</w:t>
      </w:r>
    </w:p>
    <w:p w:rsidR="00AB53D1" w:rsidRPr="002C149B" w:rsidRDefault="00AB53D1" w:rsidP="002C149B">
      <w:pPr>
        <w:numPr>
          <w:ilvl w:val="0"/>
          <w:numId w:val="34"/>
        </w:numPr>
        <w:tabs>
          <w:tab w:val="left" w:pos="1980"/>
        </w:tabs>
        <w:spacing w:line="360" w:lineRule="auto"/>
        <w:ind w:left="0" w:firstLine="709"/>
        <w:jc w:val="both"/>
        <w:rPr>
          <w:sz w:val="28"/>
          <w:szCs w:val="28"/>
        </w:rPr>
      </w:pPr>
      <w:r w:rsidRPr="002C149B">
        <w:rPr>
          <w:sz w:val="28"/>
          <w:szCs w:val="28"/>
        </w:rPr>
        <w:t>предпринимателями и иными лицами, указанными в п.1 ст.227 Налогового кодекса РФ;</w:t>
      </w:r>
    </w:p>
    <w:p w:rsidR="00AB53D1" w:rsidRPr="002C149B" w:rsidRDefault="00AB53D1" w:rsidP="002C149B">
      <w:pPr>
        <w:numPr>
          <w:ilvl w:val="0"/>
          <w:numId w:val="34"/>
        </w:numPr>
        <w:tabs>
          <w:tab w:val="left" w:pos="1980"/>
        </w:tabs>
        <w:spacing w:line="360" w:lineRule="auto"/>
        <w:ind w:left="0" w:firstLine="709"/>
        <w:jc w:val="both"/>
        <w:rPr>
          <w:sz w:val="28"/>
          <w:szCs w:val="28"/>
        </w:rPr>
      </w:pPr>
      <w:r w:rsidRPr="002C149B">
        <w:rPr>
          <w:sz w:val="28"/>
          <w:szCs w:val="28"/>
        </w:rPr>
        <w:t>физическими лицами, не зарегистрированными в качестве предпринимателей, получающими доходы по договорам гражданско-правового характера за выполнение работ, оказание услуг;</w:t>
      </w:r>
    </w:p>
    <w:p w:rsidR="00AB53D1" w:rsidRPr="002C149B" w:rsidRDefault="00AB53D1" w:rsidP="002C149B">
      <w:pPr>
        <w:numPr>
          <w:ilvl w:val="0"/>
          <w:numId w:val="34"/>
        </w:numPr>
        <w:tabs>
          <w:tab w:val="left" w:pos="1980"/>
        </w:tabs>
        <w:spacing w:line="360" w:lineRule="auto"/>
        <w:ind w:left="0" w:firstLine="709"/>
        <w:jc w:val="both"/>
        <w:rPr>
          <w:sz w:val="28"/>
          <w:szCs w:val="28"/>
        </w:rPr>
      </w:pPr>
      <w:r w:rsidRPr="002C149B">
        <w:rPr>
          <w:sz w:val="28"/>
          <w:szCs w:val="28"/>
        </w:rPr>
        <w:t>физическими лицами по авторским и иным вознаграждениям в связи с созданием интеллектуальной собственности.</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Исчисление сумм налога производится предприятием, нарастающим итогом с начала налогового периода по итогам каждого месяца применительно ко всем доходам, облагаемым по общей налоговой ставке 13 %, начисленным налогоплательщику за данный отчётный период.</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Сумма налога применительно к доходам, облагаемым по специальным налоговым ставкам (30, 35%), исчисляется предприятием отдельно по каждой сумме указанного дохода, начисленного налогоплательщику.</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Суммы по налогу на доходы физических лиц определяются в полных рублях. При этом сумма менее 50 коп. округляется до полного рубля в сторону уменьшения, а сумма 50 коп. и более округляется до полного рубля в сторону увеличения.</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На сумму удержанного налога на доходы физических лиц делаются бухгалтерские записи на счетах бухгалтерского учёта:</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К 68 «Расчёты по налогам и сборам» субсчёт «Расчёты с бюджетом по налогу на доходы физических лиц»</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На сумму перечисленного в бюджет налога на доходы физических лиц делаются записи на счетах бухгалтерского учёта:</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Д 68 «Расчёты по налогам и сборам» субсчёт «Расчёты с бюджетом по налогу на доходы физических лиц»</w:t>
      </w:r>
    </w:p>
    <w:p w:rsidR="007B5D6B" w:rsidRPr="002C149B" w:rsidRDefault="007B5D6B" w:rsidP="002C149B">
      <w:pPr>
        <w:tabs>
          <w:tab w:val="left" w:pos="4035"/>
        </w:tabs>
        <w:spacing w:line="360" w:lineRule="auto"/>
        <w:ind w:firstLine="709"/>
        <w:jc w:val="both"/>
        <w:rPr>
          <w:sz w:val="28"/>
          <w:szCs w:val="28"/>
        </w:rPr>
      </w:pPr>
      <w:r w:rsidRPr="002C149B">
        <w:rPr>
          <w:sz w:val="28"/>
          <w:szCs w:val="28"/>
        </w:rPr>
        <w:t>К 51 «Расчётные счета»</w:t>
      </w:r>
      <w:r w:rsidR="00B50E5D" w:rsidRPr="002C149B">
        <w:rPr>
          <w:sz w:val="28"/>
          <w:szCs w:val="28"/>
        </w:rPr>
        <w:t>.</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Взыскание алиментов и других обязательных платежей по исполнительным документам ведётся на счёте 76 «Расчёты с разными дебиторами и кредиторами», активно-пассивном, балансовом. На сумму удержаний по исполнительным документам делаются бухгалтерские записи на счетах:</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К 76 «Расчёты с разными дебиторами и кредиторами» субсчёт «Расчёты по возмещению вреда (ущерба)» или субсчёт «Расчёты по алиментам» и т.п.</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Расчёты по возмещению вреда, причинённого предприятию, на котором работает должник, в том числе и на основании исполнительных документов, отражаются по субсчёту 73.2 «Расчёты по возмещению материального ущерба» счёта 73 «Расчёты с персоналом по прочим операциям».</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 xml:space="preserve">Если работник сам вносит денежные средства в кассу предприятия или перечисляет на расчётный счёт в банке, в учёте </w:t>
      </w:r>
      <w:r w:rsidR="00C57FE4" w:rsidRPr="002C149B">
        <w:rPr>
          <w:sz w:val="28"/>
          <w:szCs w:val="28"/>
        </w:rPr>
        <w:t>делаются</w:t>
      </w:r>
      <w:r w:rsidRPr="002C149B">
        <w:rPr>
          <w:sz w:val="28"/>
          <w:szCs w:val="28"/>
        </w:rPr>
        <w:t xml:space="preserve"> бухгалтерские записи на счетах:</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Д 50 «Касса»</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или</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Д 51 «Расчётные счета»</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К 73 «Расчёты с персоналом по прочим операциям» субсчёт 73.2 «расчёты по возмещению материального ущерба»</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или</w:t>
      </w:r>
    </w:p>
    <w:p w:rsidR="00B50E5D" w:rsidRPr="002C149B" w:rsidRDefault="00B50E5D" w:rsidP="002C149B">
      <w:pPr>
        <w:tabs>
          <w:tab w:val="left" w:pos="4035"/>
        </w:tabs>
        <w:spacing w:line="360" w:lineRule="auto"/>
        <w:ind w:firstLine="709"/>
        <w:jc w:val="both"/>
        <w:rPr>
          <w:sz w:val="28"/>
          <w:szCs w:val="28"/>
        </w:rPr>
      </w:pPr>
      <w:r w:rsidRPr="002C149B">
        <w:rPr>
          <w:sz w:val="28"/>
          <w:szCs w:val="28"/>
        </w:rPr>
        <w:t>К 76 «Расчёты с разными дебиторами и кредиторами» субсчёт «Расчёты по возмещению вреда (ущерба)» или субсчёт «Расчёты по алиментам»</w:t>
      </w:r>
    </w:p>
    <w:p w:rsidR="00B50E5D" w:rsidRPr="002C149B" w:rsidRDefault="00C57FE4" w:rsidP="002C149B">
      <w:pPr>
        <w:tabs>
          <w:tab w:val="left" w:pos="4035"/>
        </w:tabs>
        <w:spacing w:line="360" w:lineRule="auto"/>
        <w:ind w:firstLine="709"/>
        <w:jc w:val="both"/>
        <w:rPr>
          <w:sz w:val="28"/>
          <w:szCs w:val="28"/>
        </w:rPr>
      </w:pPr>
      <w:r w:rsidRPr="002C149B">
        <w:rPr>
          <w:sz w:val="28"/>
          <w:szCs w:val="28"/>
        </w:rPr>
        <w:t>В бухгалтерском учёте удержания за неотработанные дни отпуска оформляются бухгалтерскими записями на счетах бухгалтерского учёта:</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К 20 «Основное производство»</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К 26 «Общехозяйственные расходы»</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К 99 «Прибыли и убытки».</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Существуют удержания по инициативе администрации:</w:t>
      </w:r>
    </w:p>
    <w:p w:rsidR="00C57FE4" w:rsidRPr="002C149B" w:rsidRDefault="00C57FE4" w:rsidP="002C149B">
      <w:pPr>
        <w:numPr>
          <w:ilvl w:val="0"/>
          <w:numId w:val="35"/>
        </w:numPr>
        <w:tabs>
          <w:tab w:val="left" w:pos="1980"/>
        </w:tabs>
        <w:spacing w:line="360" w:lineRule="auto"/>
        <w:ind w:left="0" w:firstLine="709"/>
        <w:jc w:val="both"/>
        <w:rPr>
          <w:sz w:val="28"/>
          <w:szCs w:val="28"/>
        </w:rPr>
      </w:pPr>
      <w:r w:rsidRPr="002C149B">
        <w:rPr>
          <w:sz w:val="28"/>
          <w:szCs w:val="28"/>
        </w:rPr>
        <w:t>за причинённый предприятию материальный ущерб;</w:t>
      </w:r>
    </w:p>
    <w:p w:rsidR="00C57FE4" w:rsidRPr="002C149B" w:rsidRDefault="00C57FE4" w:rsidP="002C149B">
      <w:pPr>
        <w:numPr>
          <w:ilvl w:val="0"/>
          <w:numId w:val="35"/>
        </w:numPr>
        <w:tabs>
          <w:tab w:val="left" w:pos="1980"/>
        </w:tabs>
        <w:spacing w:line="360" w:lineRule="auto"/>
        <w:ind w:left="0" w:firstLine="709"/>
        <w:jc w:val="both"/>
        <w:rPr>
          <w:sz w:val="28"/>
          <w:szCs w:val="28"/>
        </w:rPr>
      </w:pPr>
      <w:r w:rsidRPr="002C149B">
        <w:rPr>
          <w:sz w:val="28"/>
          <w:szCs w:val="28"/>
        </w:rPr>
        <w:t>своевременно не возвращённых сумм, полученных под отчёт;</w:t>
      </w:r>
    </w:p>
    <w:p w:rsidR="00C57FE4" w:rsidRPr="002C149B" w:rsidRDefault="00C57FE4" w:rsidP="002C149B">
      <w:pPr>
        <w:numPr>
          <w:ilvl w:val="0"/>
          <w:numId w:val="35"/>
        </w:numPr>
        <w:tabs>
          <w:tab w:val="left" w:pos="1980"/>
        </w:tabs>
        <w:spacing w:line="360" w:lineRule="auto"/>
        <w:ind w:left="0" w:firstLine="709"/>
        <w:jc w:val="both"/>
        <w:rPr>
          <w:sz w:val="28"/>
          <w:szCs w:val="28"/>
        </w:rPr>
      </w:pPr>
      <w:r w:rsidRPr="002C149B">
        <w:rPr>
          <w:sz w:val="28"/>
          <w:szCs w:val="28"/>
        </w:rPr>
        <w:t>за допущенный брак и др.</w:t>
      </w:r>
    </w:p>
    <w:p w:rsidR="00C57FE4" w:rsidRPr="002C149B" w:rsidRDefault="00C57FE4" w:rsidP="002C149B">
      <w:pPr>
        <w:tabs>
          <w:tab w:val="left" w:pos="4035"/>
        </w:tabs>
        <w:spacing w:line="360" w:lineRule="auto"/>
        <w:ind w:firstLine="709"/>
        <w:jc w:val="both"/>
        <w:rPr>
          <w:sz w:val="28"/>
          <w:szCs w:val="28"/>
        </w:rPr>
      </w:pPr>
      <w:r w:rsidRPr="002C149B">
        <w:rPr>
          <w:sz w:val="28"/>
          <w:szCs w:val="28"/>
        </w:rPr>
        <w:t>Все эти удержания</w:t>
      </w:r>
      <w:r w:rsidR="009210A8" w:rsidRPr="002C149B">
        <w:rPr>
          <w:sz w:val="28"/>
          <w:szCs w:val="28"/>
        </w:rPr>
        <w:t xml:space="preserve"> отражаются в бухгалтерском учёте записями на счетах:</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К 71 «Расчёты с подотчётными лицами»</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К 73 «Расчёты с персоналом по прочим операциям»</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К 28 «Брак в производстве».</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Суммы</w:t>
      </w:r>
      <w:r w:rsidR="004F1D97">
        <w:rPr>
          <w:sz w:val="28"/>
          <w:szCs w:val="28"/>
        </w:rPr>
        <w:t>,</w:t>
      </w:r>
      <w:r w:rsidRPr="002C149B">
        <w:rPr>
          <w:sz w:val="28"/>
          <w:szCs w:val="28"/>
        </w:rPr>
        <w:t xml:space="preserve"> подлежащие выплате работающим в окончательный расчёт, предприятие получает в кассу с расчётного счёта по чеку из чековой книжки. На сумму средств, поступивших в кассу на выплату заработной платы, делаются бухгалтерские записи на счетах:</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Д 50 «Касса»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К 51 «Расчётные счета».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Заработная плата выдаётся в течение</w:t>
      </w:r>
      <w:r w:rsidR="002C149B">
        <w:rPr>
          <w:sz w:val="28"/>
          <w:szCs w:val="28"/>
        </w:rPr>
        <w:t xml:space="preserve"> </w:t>
      </w:r>
      <w:r w:rsidRPr="002C149B">
        <w:rPr>
          <w:sz w:val="28"/>
          <w:szCs w:val="28"/>
        </w:rPr>
        <w:t>3 дней, и на сумму выданной заработной платы делаются бухгалтерские записи на счетах бухгалтерского учёта: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К 50 «Касса».</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 xml:space="preserve">Не выданная в этот срок заработная плата депонируется, т.е. берётся на хранение, а средства депонируемой заработной платы на 4-й день зачисляются на расчетный счёт предприятия. </w:t>
      </w:r>
    </w:p>
    <w:p w:rsidR="009210A8" w:rsidRPr="002C149B" w:rsidRDefault="009210A8" w:rsidP="002C149B">
      <w:pPr>
        <w:tabs>
          <w:tab w:val="left" w:pos="4035"/>
        </w:tabs>
        <w:spacing w:line="360" w:lineRule="auto"/>
        <w:ind w:firstLine="709"/>
        <w:jc w:val="both"/>
        <w:rPr>
          <w:sz w:val="28"/>
          <w:szCs w:val="28"/>
        </w:rPr>
      </w:pPr>
      <w:r w:rsidRPr="002C149B">
        <w:rPr>
          <w:sz w:val="28"/>
          <w:szCs w:val="28"/>
        </w:rPr>
        <w:t>Согласно реестру депонентов, депонируется не выданная заработная плата, что оформляется следующими бухгалтерскими записями на счетах бухгалтерского учёта: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К 76 «Расчёты с разными дебиторами и кредиторами» субсчёт «76.4 «Расчёты по депонированным суммам».</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Зачисление на расчётный счёт средств депонированной заработной платы отражается бухгалтерскими записями на счетах бухгалтерского учёта: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Д 51 «Расчётные счета»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К 50 «Касса».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Последующая выплата депонированной заработной платы производится по расходным кассовым ордерам, на основании которых в книге учёта депонированной заработной платы делаются соответствующие записи о её выдаче. Делаются бухгалтерские записи на счетах бухгалтерского учёта: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Д 76 «Расчёты с разными дебиторами и кредиторами» субсчёт 76.4 «Расчёты по депонированным суммам»</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К 50 « Касса»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Депонированную заработную плату, не востребованную работниками в течение</w:t>
      </w:r>
      <w:r w:rsidR="002C149B">
        <w:rPr>
          <w:sz w:val="28"/>
          <w:szCs w:val="28"/>
        </w:rPr>
        <w:t xml:space="preserve"> </w:t>
      </w:r>
      <w:r w:rsidRPr="002C149B">
        <w:rPr>
          <w:sz w:val="28"/>
          <w:szCs w:val="28"/>
        </w:rPr>
        <w:t>3 лет, предприятие прибавляет к прибыли как внереализационные доходы. Делаются бухгалтерские записи на счетах бухгалтерского учёта:</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Д 76 «Расчёты с разными дебиторами и кредиторами» субсчёт 76.4 «Расчёты по депонированным суммам»</w:t>
      </w:r>
    </w:p>
    <w:p w:rsidR="00FD3ACB" w:rsidRPr="002C149B" w:rsidRDefault="00FD3ACB" w:rsidP="002C149B">
      <w:pPr>
        <w:tabs>
          <w:tab w:val="left" w:pos="4035"/>
        </w:tabs>
        <w:spacing w:line="360" w:lineRule="auto"/>
        <w:ind w:firstLine="709"/>
        <w:jc w:val="both"/>
        <w:rPr>
          <w:sz w:val="28"/>
          <w:szCs w:val="28"/>
        </w:rPr>
      </w:pPr>
      <w:r w:rsidRPr="002C149B">
        <w:rPr>
          <w:sz w:val="28"/>
          <w:szCs w:val="28"/>
        </w:rPr>
        <w:t>К 91 «Прочие доходы и расходы» субсчёт 91.1 «Прочие доходы».</w:t>
      </w:r>
    </w:p>
    <w:p w:rsidR="00FD3ACB" w:rsidRPr="004F1D97" w:rsidRDefault="004F1D97" w:rsidP="004F1D97">
      <w:pPr>
        <w:tabs>
          <w:tab w:val="left" w:pos="4035"/>
        </w:tabs>
        <w:spacing w:line="360" w:lineRule="auto"/>
        <w:ind w:firstLine="709"/>
        <w:jc w:val="center"/>
        <w:rPr>
          <w:b/>
          <w:bCs/>
          <w:sz w:val="28"/>
          <w:szCs w:val="28"/>
        </w:rPr>
      </w:pPr>
      <w:r>
        <w:rPr>
          <w:sz w:val="28"/>
          <w:szCs w:val="28"/>
        </w:rPr>
        <w:br w:type="page"/>
      </w:r>
      <w:r w:rsidR="00851F80" w:rsidRPr="004F1D97">
        <w:rPr>
          <w:b/>
          <w:bCs/>
          <w:sz w:val="28"/>
          <w:szCs w:val="28"/>
        </w:rPr>
        <w:t>Раздел 7</w:t>
      </w:r>
      <w:r w:rsidRPr="004F1D97">
        <w:rPr>
          <w:b/>
          <w:bCs/>
          <w:sz w:val="28"/>
          <w:szCs w:val="28"/>
        </w:rPr>
        <w:t xml:space="preserve">. </w:t>
      </w:r>
      <w:r w:rsidR="00ED6D18" w:rsidRPr="004F1D97">
        <w:rPr>
          <w:b/>
          <w:bCs/>
          <w:sz w:val="28"/>
          <w:szCs w:val="28"/>
        </w:rPr>
        <w:t>Учёт затрат на производство и калькулирование продукции</w:t>
      </w:r>
    </w:p>
    <w:p w:rsidR="004F1D97" w:rsidRPr="002C149B" w:rsidRDefault="004F1D97" w:rsidP="002C149B">
      <w:pPr>
        <w:tabs>
          <w:tab w:val="left" w:pos="4035"/>
        </w:tabs>
        <w:spacing w:line="360" w:lineRule="auto"/>
        <w:ind w:firstLine="709"/>
        <w:jc w:val="both"/>
        <w:rPr>
          <w:sz w:val="28"/>
          <w:szCs w:val="28"/>
        </w:rPr>
      </w:pPr>
    </w:p>
    <w:p w:rsidR="00ED6D18" w:rsidRPr="004F1D97" w:rsidRDefault="00851F80" w:rsidP="002C149B">
      <w:pPr>
        <w:tabs>
          <w:tab w:val="left" w:pos="4035"/>
        </w:tabs>
        <w:spacing w:line="360" w:lineRule="auto"/>
        <w:ind w:firstLine="709"/>
        <w:jc w:val="both"/>
        <w:rPr>
          <w:b/>
          <w:bCs/>
          <w:sz w:val="28"/>
          <w:szCs w:val="28"/>
        </w:rPr>
      </w:pPr>
      <w:r w:rsidRPr="004F1D97">
        <w:rPr>
          <w:b/>
          <w:bCs/>
          <w:sz w:val="28"/>
          <w:szCs w:val="28"/>
        </w:rPr>
        <w:t xml:space="preserve">7.1. </w:t>
      </w:r>
      <w:r w:rsidR="00ED6D18" w:rsidRPr="004F1D97">
        <w:rPr>
          <w:b/>
          <w:bCs/>
          <w:sz w:val="28"/>
          <w:szCs w:val="28"/>
        </w:rPr>
        <w:t>Понятие и классификация затрат на производство продукции</w:t>
      </w:r>
    </w:p>
    <w:p w:rsidR="00851F80" w:rsidRPr="002C149B" w:rsidRDefault="00851F80" w:rsidP="002C149B">
      <w:pPr>
        <w:tabs>
          <w:tab w:val="left" w:pos="4035"/>
        </w:tabs>
        <w:spacing w:line="360" w:lineRule="auto"/>
        <w:ind w:firstLine="709"/>
        <w:jc w:val="both"/>
        <w:rPr>
          <w:sz w:val="28"/>
          <w:szCs w:val="28"/>
        </w:rPr>
      </w:pPr>
    </w:p>
    <w:p w:rsidR="00ED6D18" w:rsidRPr="002C149B" w:rsidRDefault="00ED6D18" w:rsidP="002C149B">
      <w:pPr>
        <w:tabs>
          <w:tab w:val="left" w:pos="4035"/>
        </w:tabs>
        <w:spacing w:line="360" w:lineRule="auto"/>
        <w:ind w:firstLine="709"/>
        <w:jc w:val="both"/>
        <w:rPr>
          <w:sz w:val="28"/>
          <w:szCs w:val="28"/>
        </w:rPr>
      </w:pPr>
      <w:r w:rsidRPr="002C149B">
        <w:rPr>
          <w:sz w:val="28"/>
          <w:szCs w:val="28"/>
        </w:rPr>
        <w:t xml:space="preserve">Себестоимость продукции (работ, услуг) – </w:t>
      </w:r>
      <w:r w:rsidR="00F620E9" w:rsidRPr="002C149B">
        <w:rPr>
          <w:sz w:val="28"/>
          <w:szCs w:val="28"/>
        </w:rPr>
        <w:t>стоимостная</w:t>
      </w:r>
      <w:r w:rsidRPr="002C149B">
        <w:rPr>
          <w:sz w:val="28"/>
          <w:szCs w:val="28"/>
        </w:rPr>
        <w:t xml:space="preserve"> оценка испо</w:t>
      </w:r>
      <w:r w:rsidR="00F620E9" w:rsidRPr="002C149B">
        <w:rPr>
          <w:sz w:val="28"/>
          <w:szCs w:val="28"/>
        </w:rPr>
        <w:t>л</w:t>
      </w:r>
      <w:r w:rsidRPr="002C149B">
        <w:rPr>
          <w:sz w:val="28"/>
          <w:szCs w:val="28"/>
        </w:rPr>
        <w:t>ьзуемых в процессе</w:t>
      </w:r>
      <w:r w:rsidR="002C149B">
        <w:rPr>
          <w:sz w:val="28"/>
          <w:szCs w:val="28"/>
        </w:rPr>
        <w:t xml:space="preserve"> </w:t>
      </w:r>
      <w:r w:rsidR="00F620E9" w:rsidRPr="002C149B">
        <w:rPr>
          <w:sz w:val="28"/>
          <w:szCs w:val="28"/>
        </w:rPr>
        <w:t>производства природных ресурсов, сырья, материалов, топлива, энергии, основных фондов, трудовых ресурсов и других затрат. В себестоимость включаются:</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затраты непосредственно связанные с производством и реализацией продукции;</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затраты на обеспечение предприятия рабочей силой;</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отчисления в различные фонды и бюджеты;</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затраты на содержание, обслуживание и управление предприятием;</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платежи сторонним организациям за оказание услуг по производству продукции;</w:t>
      </w:r>
    </w:p>
    <w:p w:rsidR="00F620E9" w:rsidRPr="002C149B" w:rsidRDefault="00F620E9" w:rsidP="002C149B">
      <w:pPr>
        <w:numPr>
          <w:ilvl w:val="0"/>
          <w:numId w:val="36"/>
        </w:numPr>
        <w:tabs>
          <w:tab w:val="left" w:pos="1980"/>
        </w:tabs>
        <w:spacing w:line="360" w:lineRule="auto"/>
        <w:ind w:left="0" w:firstLine="709"/>
        <w:jc w:val="both"/>
        <w:rPr>
          <w:sz w:val="28"/>
          <w:szCs w:val="28"/>
        </w:rPr>
      </w:pPr>
      <w:r w:rsidRPr="002C149B">
        <w:rPr>
          <w:sz w:val="28"/>
          <w:szCs w:val="28"/>
        </w:rPr>
        <w:t>прочие затраты.</w:t>
      </w:r>
    </w:p>
    <w:p w:rsidR="00D91FC6" w:rsidRPr="002C149B" w:rsidRDefault="00D91FC6" w:rsidP="002C149B">
      <w:pPr>
        <w:tabs>
          <w:tab w:val="left" w:pos="4035"/>
        </w:tabs>
        <w:spacing w:line="360" w:lineRule="auto"/>
        <w:ind w:firstLine="709"/>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1930"/>
      </w:tblGrid>
      <w:tr w:rsidR="00D91FC6" w:rsidRPr="004F1D97" w:rsidTr="004F1D97">
        <w:tc>
          <w:tcPr>
            <w:tcW w:w="9108" w:type="dxa"/>
            <w:gridSpan w:val="4"/>
          </w:tcPr>
          <w:p w:rsidR="00D91FC6" w:rsidRPr="004F1D97" w:rsidRDefault="00D91FC6" w:rsidP="004F1D97">
            <w:pPr>
              <w:tabs>
                <w:tab w:val="left" w:pos="2085"/>
              </w:tabs>
              <w:spacing w:line="360" w:lineRule="auto"/>
              <w:rPr>
                <w:sz w:val="20"/>
                <w:szCs w:val="20"/>
              </w:rPr>
            </w:pPr>
            <w:r w:rsidRPr="004F1D97">
              <w:rPr>
                <w:sz w:val="20"/>
                <w:szCs w:val="20"/>
              </w:rPr>
              <w:t>Общая схема классификации затрат на производство</w:t>
            </w:r>
          </w:p>
        </w:tc>
      </w:tr>
      <w:tr w:rsidR="00D91FC6" w:rsidRPr="004F1D97" w:rsidTr="004F1D97">
        <w:tc>
          <w:tcPr>
            <w:tcW w:w="2392" w:type="dxa"/>
            <w:shd w:val="clear" w:color="auto" w:fill="A0A0A0"/>
            <w:vAlign w:val="center"/>
          </w:tcPr>
          <w:p w:rsidR="00F620E9" w:rsidRPr="004F1D97" w:rsidRDefault="00D91FC6" w:rsidP="004F1D97">
            <w:pPr>
              <w:tabs>
                <w:tab w:val="left" w:pos="4035"/>
              </w:tabs>
              <w:spacing w:line="360" w:lineRule="auto"/>
              <w:rPr>
                <w:sz w:val="20"/>
                <w:szCs w:val="20"/>
              </w:rPr>
            </w:pPr>
            <w:r w:rsidRPr="004F1D97">
              <w:rPr>
                <w:sz w:val="20"/>
                <w:szCs w:val="20"/>
              </w:rPr>
              <w:t>По отношению к технологическому процессу</w:t>
            </w:r>
          </w:p>
        </w:tc>
        <w:tc>
          <w:tcPr>
            <w:tcW w:w="2393" w:type="dxa"/>
            <w:shd w:val="clear" w:color="auto" w:fill="A0A0A0"/>
            <w:vAlign w:val="center"/>
          </w:tcPr>
          <w:p w:rsidR="00F620E9" w:rsidRPr="004F1D97" w:rsidRDefault="00D91FC6" w:rsidP="004F1D97">
            <w:pPr>
              <w:tabs>
                <w:tab w:val="left" w:pos="4035"/>
              </w:tabs>
              <w:spacing w:line="360" w:lineRule="auto"/>
              <w:rPr>
                <w:sz w:val="20"/>
                <w:szCs w:val="20"/>
              </w:rPr>
            </w:pPr>
            <w:r w:rsidRPr="004F1D97">
              <w:rPr>
                <w:sz w:val="20"/>
                <w:szCs w:val="20"/>
              </w:rPr>
              <w:t>По экономическим элементам</w:t>
            </w:r>
          </w:p>
        </w:tc>
        <w:tc>
          <w:tcPr>
            <w:tcW w:w="2393" w:type="dxa"/>
            <w:shd w:val="clear" w:color="auto" w:fill="A0A0A0"/>
            <w:vAlign w:val="center"/>
          </w:tcPr>
          <w:p w:rsidR="00F620E9" w:rsidRPr="004F1D97" w:rsidRDefault="00D91FC6" w:rsidP="004F1D97">
            <w:pPr>
              <w:tabs>
                <w:tab w:val="left" w:pos="4035"/>
              </w:tabs>
              <w:spacing w:line="360" w:lineRule="auto"/>
              <w:rPr>
                <w:sz w:val="20"/>
                <w:szCs w:val="20"/>
              </w:rPr>
            </w:pPr>
            <w:r w:rsidRPr="004F1D97">
              <w:rPr>
                <w:sz w:val="20"/>
                <w:szCs w:val="20"/>
              </w:rPr>
              <w:t>По способу включения в себестоимость</w:t>
            </w:r>
          </w:p>
        </w:tc>
        <w:tc>
          <w:tcPr>
            <w:tcW w:w="1930" w:type="dxa"/>
            <w:shd w:val="clear" w:color="auto" w:fill="A0A0A0"/>
            <w:vAlign w:val="center"/>
          </w:tcPr>
          <w:p w:rsidR="00F620E9" w:rsidRPr="004F1D97" w:rsidRDefault="00D91FC6" w:rsidP="004F1D97">
            <w:pPr>
              <w:tabs>
                <w:tab w:val="left" w:pos="4035"/>
              </w:tabs>
              <w:spacing w:line="360" w:lineRule="auto"/>
              <w:rPr>
                <w:sz w:val="20"/>
                <w:szCs w:val="20"/>
              </w:rPr>
            </w:pPr>
            <w:r w:rsidRPr="004F1D97">
              <w:rPr>
                <w:sz w:val="20"/>
                <w:szCs w:val="20"/>
              </w:rPr>
              <w:t>По статьям калькуляции</w:t>
            </w:r>
          </w:p>
        </w:tc>
      </w:tr>
      <w:tr w:rsidR="009220BC" w:rsidRPr="004F1D97" w:rsidTr="004F1D97">
        <w:tc>
          <w:tcPr>
            <w:tcW w:w="2392" w:type="dxa"/>
            <w:vMerge w:val="restart"/>
          </w:tcPr>
          <w:p w:rsidR="00D91FC6" w:rsidRPr="004F1D97" w:rsidRDefault="00D91FC6" w:rsidP="004F1D97">
            <w:pPr>
              <w:tabs>
                <w:tab w:val="left" w:pos="4035"/>
              </w:tabs>
              <w:spacing w:line="360" w:lineRule="auto"/>
              <w:rPr>
                <w:sz w:val="20"/>
                <w:szCs w:val="20"/>
              </w:rPr>
            </w:pPr>
            <w:r w:rsidRPr="004F1D97">
              <w:rPr>
                <w:sz w:val="20"/>
                <w:szCs w:val="20"/>
              </w:rPr>
              <w:t>1. Основные (условно-переменные):</w:t>
            </w:r>
          </w:p>
          <w:p w:rsidR="00D91FC6" w:rsidRPr="004F1D97" w:rsidRDefault="00D91FC6" w:rsidP="004F1D97">
            <w:pPr>
              <w:tabs>
                <w:tab w:val="left" w:pos="4035"/>
              </w:tabs>
              <w:spacing w:line="360" w:lineRule="auto"/>
              <w:rPr>
                <w:sz w:val="20"/>
                <w:szCs w:val="20"/>
              </w:rPr>
            </w:pPr>
            <w:r w:rsidRPr="004F1D97">
              <w:rPr>
                <w:sz w:val="20"/>
                <w:szCs w:val="20"/>
              </w:rPr>
              <w:t>а) материалы</w:t>
            </w:r>
          </w:p>
          <w:p w:rsidR="00D91FC6" w:rsidRPr="004F1D97" w:rsidRDefault="00D91FC6" w:rsidP="004F1D97">
            <w:pPr>
              <w:tabs>
                <w:tab w:val="left" w:pos="4035"/>
              </w:tabs>
              <w:spacing w:line="360" w:lineRule="auto"/>
              <w:rPr>
                <w:sz w:val="20"/>
                <w:szCs w:val="20"/>
              </w:rPr>
            </w:pPr>
            <w:r w:rsidRPr="004F1D97">
              <w:rPr>
                <w:sz w:val="20"/>
                <w:szCs w:val="20"/>
              </w:rPr>
              <w:t>б) заработная плата рабочих</w:t>
            </w:r>
          </w:p>
          <w:p w:rsidR="00D91FC6" w:rsidRPr="004F1D97" w:rsidRDefault="00D91FC6" w:rsidP="004F1D97">
            <w:pPr>
              <w:tabs>
                <w:tab w:val="left" w:pos="4035"/>
              </w:tabs>
              <w:spacing w:line="360" w:lineRule="auto"/>
              <w:rPr>
                <w:sz w:val="20"/>
                <w:szCs w:val="20"/>
              </w:rPr>
            </w:pPr>
            <w:r w:rsidRPr="004F1D97">
              <w:rPr>
                <w:sz w:val="20"/>
                <w:szCs w:val="20"/>
              </w:rPr>
              <w:t>в) начисления на заработную плату рабочих</w:t>
            </w:r>
          </w:p>
          <w:p w:rsidR="00D91FC6" w:rsidRPr="004F1D97" w:rsidRDefault="00D91FC6" w:rsidP="004F1D97">
            <w:pPr>
              <w:tabs>
                <w:tab w:val="left" w:pos="4035"/>
              </w:tabs>
              <w:spacing w:line="360" w:lineRule="auto"/>
              <w:rPr>
                <w:sz w:val="20"/>
                <w:szCs w:val="20"/>
              </w:rPr>
            </w:pPr>
            <w:r w:rsidRPr="004F1D97">
              <w:rPr>
                <w:sz w:val="20"/>
                <w:szCs w:val="20"/>
              </w:rPr>
              <w:t>г) расходы по освоению производства</w:t>
            </w:r>
          </w:p>
          <w:p w:rsidR="00D91FC6" w:rsidRPr="004F1D97" w:rsidRDefault="00D91FC6" w:rsidP="004F1D97">
            <w:pPr>
              <w:tabs>
                <w:tab w:val="left" w:pos="4035"/>
              </w:tabs>
              <w:spacing w:line="360" w:lineRule="auto"/>
              <w:rPr>
                <w:sz w:val="20"/>
                <w:szCs w:val="20"/>
              </w:rPr>
            </w:pPr>
            <w:r w:rsidRPr="004F1D97">
              <w:rPr>
                <w:sz w:val="20"/>
                <w:szCs w:val="20"/>
              </w:rPr>
              <w:t>д) резерв на гарантийный ремонт</w:t>
            </w:r>
          </w:p>
          <w:p w:rsidR="00D91FC6" w:rsidRPr="004F1D97" w:rsidRDefault="00D91FC6" w:rsidP="004F1D97">
            <w:pPr>
              <w:tabs>
                <w:tab w:val="left" w:pos="4035"/>
              </w:tabs>
              <w:spacing w:line="360" w:lineRule="auto"/>
              <w:rPr>
                <w:sz w:val="20"/>
                <w:szCs w:val="20"/>
              </w:rPr>
            </w:pPr>
            <w:r w:rsidRPr="004F1D97">
              <w:rPr>
                <w:sz w:val="20"/>
                <w:szCs w:val="20"/>
              </w:rPr>
              <w:t>е) потери от брака и др.</w:t>
            </w:r>
          </w:p>
          <w:p w:rsidR="00D91FC6" w:rsidRPr="004F1D97" w:rsidRDefault="00D91FC6" w:rsidP="004F1D97">
            <w:pPr>
              <w:tabs>
                <w:tab w:val="left" w:pos="4035"/>
              </w:tabs>
              <w:spacing w:line="360" w:lineRule="auto"/>
              <w:rPr>
                <w:sz w:val="20"/>
                <w:szCs w:val="20"/>
              </w:rPr>
            </w:pPr>
          </w:p>
          <w:p w:rsidR="00D91FC6" w:rsidRPr="004F1D97" w:rsidRDefault="00D91FC6" w:rsidP="004F1D97">
            <w:pPr>
              <w:tabs>
                <w:tab w:val="left" w:pos="4035"/>
              </w:tabs>
              <w:spacing w:line="360" w:lineRule="auto"/>
              <w:rPr>
                <w:sz w:val="20"/>
                <w:szCs w:val="20"/>
              </w:rPr>
            </w:pPr>
            <w:r w:rsidRPr="004F1D97">
              <w:rPr>
                <w:sz w:val="20"/>
                <w:szCs w:val="20"/>
              </w:rPr>
              <w:t>2. Накладные</w:t>
            </w:r>
          </w:p>
          <w:p w:rsidR="00D91FC6" w:rsidRPr="004F1D97" w:rsidRDefault="00D91FC6" w:rsidP="004F1D97">
            <w:pPr>
              <w:tabs>
                <w:tab w:val="left" w:pos="4035"/>
              </w:tabs>
              <w:spacing w:line="360" w:lineRule="auto"/>
              <w:rPr>
                <w:sz w:val="20"/>
                <w:szCs w:val="20"/>
              </w:rPr>
            </w:pPr>
            <w:r w:rsidRPr="004F1D97">
              <w:rPr>
                <w:sz w:val="20"/>
                <w:szCs w:val="20"/>
              </w:rPr>
              <w:t>(условно-постоянные)</w:t>
            </w:r>
          </w:p>
          <w:p w:rsidR="00D91FC6" w:rsidRPr="004F1D97" w:rsidRDefault="00D91FC6" w:rsidP="004F1D97">
            <w:pPr>
              <w:tabs>
                <w:tab w:val="left" w:pos="4035"/>
              </w:tabs>
              <w:spacing w:line="360" w:lineRule="auto"/>
              <w:rPr>
                <w:sz w:val="20"/>
                <w:szCs w:val="20"/>
              </w:rPr>
            </w:pPr>
            <w:r w:rsidRPr="004F1D97">
              <w:rPr>
                <w:sz w:val="20"/>
                <w:szCs w:val="20"/>
              </w:rPr>
              <w:t xml:space="preserve">а) </w:t>
            </w:r>
            <w:r w:rsidR="009220BC" w:rsidRPr="004F1D97">
              <w:rPr>
                <w:sz w:val="20"/>
                <w:szCs w:val="20"/>
              </w:rPr>
              <w:t>общепроизвод-</w:t>
            </w:r>
          </w:p>
          <w:p w:rsidR="009220BC" w:rsidRPr="004F1D97" w:rsidRDefault="009220BC" w:rsidP="004F1D97">
            <w:pPr>
              <w:tabs>
                <w:tab w:val="left" w:pos="4035"/>
              </w:tabs>
              <w:spacing w:line="360" w:lineRule="auto"/>
              <w:rPr>
                <w:sz w:val="20"/>
                <w:szCs w:val="20"/>
              </w:rPr>
            </w:pPr>
            <w:r w:rsidRPr="004F1D97">
              <w:rPr>
                <w:sz w:val="20"/>
                <w:szCs w:val="20"/>
              </w:rPr>
              <w:t>ственные расходы</w:t>
            </w:r>
          </w:p>
          <w:p w:rsidR="00D91FC6" w:rsidRPr="004F1D97" w:rsidRDefault="00D91FC6" w:rsidP="004F1D97">
            <w:pPr>
              <w:tabs>
                <w:tab w:val="left" w:pos="4035"/>
              </w:tabs>
              <w:spacing w:line="360" w:lineRule="auto"/>
              <w:rPr>
                <w:sz w:val="20"/>
                <w:szCs w:val="20"/>
              </w:rPr>
            </w:pPr>
            <w:r w:rsidRPr="004F1D97">
              <w:rPr>
                <w:sz w:val="20"/>
                <w:szCs w:val="20"/>
              </w:rPr>
              <w:t xml:space="preserve">б) </w:t>
            </w:r>
            <w:r w:rsidR="009220BC" w:rsidRPr="004F1D97">
              <w:rPr>
                <w:sz w:val="20"/>
                <w:szCs w:val="20"/>
              </w:rPr>
              <w:t>общехозяйств-</w:t>
            </w:r>
          </w:p>
          <w:p w:rsidR="009220BC" w:rsidRPr="004F1D97" w:rsidRDefault="009220BC" w:rsidP="004F1D97">
            <w:pPr>
              <w:tabs>
                <w:tab w:val="left" w:pos="4035"/>
              </w:tabs>
              <w:spacing w:line="360" w:lineRule="auto"/>
              <w:rPr>
                <w:sz w:val="20"/>
                <w:szCs w:val="20"/>
              </w:rPr>
            </w:pPr>
            <w:r w:rsidRPr="004F1D97">
              <w:rPr>
                <w:sz w:val="20"/>
                <w:szCs w:val="20"/>
              </w:rPr>
              <w:t>енные расходы</w:t>
            </w:r>
          </w:p>
          <w:p w:rsidR="00D91FC6" w:rsidRPr="004F1D97" w:rsidRDefault="00D91FC6" w:rsidP="004F1D97">
            <w:pPr>
              <w:tabs>
                <w:tab w:val="left" w:pos="4035"/>
              </w:tabs>
              <w:spacing w:line="360" w:lineRule="auto"/>
              <w:rPr>
                <w:sz w:val="20"/>
                <w:szCs w:val="20"/>
              </w:rPr>
            </w:pPr>
          </w:p>
        </w:tc>
        <w:tc>
          <w:tcPr>
            <w:tcW w:w="2393" w:type="dxa"/>
            <w:vMerge w:val="restart"/>
          </w:tcPr>
          <w:p w:rsidR="00D91FC6" w:rsidRPr="004F1D97" w:rsidRDefault="009220BC" w:rsidP="004F1D97">
            <w:pPr>
              <w:tabs>
                <w:tab w:val="left" w:pos="4035"/>
              </w:tabs>
              <w:spacing w:line="360" w:lineRule="auto"/>
              <w:rPr>
                <w:sz w:val="20"/>
                <w:szCs w:val="20"/>
              </w:rPr>
            </w:pPr>
            <w:r w:rsidRPr="004F1D97">
              <w:rPr>
                <w:sz w:val="20"/>
                <w:szCs w:val="20"/>
              </w:rPr>
              <w:t>1. Одноэлемен-</w:t>
            </w:r>
          </w:p>
          <w:p w:rsidR="009220BC" w:rsidRPr="004F1D97" w:rsidRDefault="009220BC" w:rsidP="004F1D97">
            <w:pPr>
              <w:tabs>
                <w:tab w:val="left" w:pos="4035"/>
              </w:tabs>
              <w:spacing w:line="360" w:lineRule="auto"/>
              <w:rPr>
                <w:sz w:val="20"/>
                <w:szCs w:val="20"/>
              </w:rPr>
            </w:pPr>
            <w:r w:rsidRPr="004F1D97">
              <w:rPr>
                <w:sz w:val="20"/>
                <w:szCs w:val="20"/>
              </w:rPr>
              <w:t>тные:</w:t>
            </w:r>
          </w:p>
          <w:p w:rsidR="009220BC" w:rsidRPr="004F1D97" w:rsidRDefault="009220BC" w:rsidP="004F1D97">
            <w:pPr>
              <w:tabs>
                <w:tab w:val="left" w:pos="4035"/>
              </w:tabs>
              <w:spacing w:line="360" w:lineRule="auto"/>
              <w:rPr>
                <w:sz w:val="20"/>
                <w:szCs w:val="20"/>
              </w:rPr>
            </w:pPr>
            <w:r w:rsidRPr="004F1D97">
              <w:rPr>
                <w:sz w:val="20"/>
                <w:szCs w:val="20"/>
              </w:rPr>
              <w:t>а) материалы</w:t>
            </w:r>
          </w:p>
          <w:p w:rsidR="009220BC" w:rsidRPr="004F1D97" w:rsidRDefault="009220BC" w:rsidP="004F1D97">
            <w:pPr>
              <w:tabs>
                <w:tab w:val="left" w:pos="4035"/>
              </w:tabs>
              <w:spacing w:line="360" w:lineRule="auto"/>
              <w:rPr>
                <w:sz w:val="20"/>
                <w:szCs w:val="20"/>
              </w:rPr>
            </w:pPr>
            <w:r w:rsidRPr="004F1D97">
              <w:rPr>
                <w:sz w:val="20"/>
                <w:szCs w:val="20"/>
              </w:rPr>
              <w:t>б) заработная плата рабочих</w:t>
            </w:r>
          </w:p>
          <w:p w:rsidR="009220BC" w:rsidRPr="004F1D97" w:rsidRDefault="009220BC" w:rsidP="004F1D97">
            <w:pPr>
              <w:tabs>
                <w:tab w:val="left" w:pos="4035"/>
              </w:tabs>
              <w:spacing w:line="360" w:lineRule="auto"/>
              <w:rPr>
                <w:sz w:val="20"/>
                <w:szCs w:val="20"/>
              </w:rPr>
            </w:pPr>
            <w:r w:rsidRPr="004F1D97">
              <w:rPr>
                <w:sz w:val="20"/>
                <w:szCs w:val="20"/>
              </w:rPr>
              <w:t>в) начисления на заработную плату рабочих</w:t>
            </w:r>
          </w:p>
          <w:p w:rsidR="009220BC" w:rsidRPr="004F1D97" w:rsidRDefault="009220BC" w:rsidP="004F1D97">
            <w:pPr>
              <w:tabs>
                <w:tab w:val="left" w:pos="4035"/>
              </w:tabs>
              <w:spacing w:line="360" w:lineRule="auto"/>
              <w:rPr>
                <w:sz w:val="20"/>
                <w:szCs w:val="20"/>
              </w:rPr>
            </w:pPr>
            <w:r w:rsidRPr="004F1D97">
              <w:rPr>
                <w:sz w:val="20"/>
                <w:szCs w:val="20"/>
              </w:rPr>
              <w:t>г) амортизация основных средств и нематериальных активов</w:t>
            </w:r>
          </w:p>
          <w:p w:rsidR="009220BC" w:rsidRPr="004F1D97" w:rsidRDefault="009220BC" w:rsidP="004F1D97">
            <w:pPr>
              <w:tabs>
                <w:tab w:val="left" w:pos="4035"/>
              </w:tabs>
              <w:spacing w:line="360" w:lineRule="auto"/>
              <w:rPr>
                <w:sz w:val="20"/>
                <w:szCs w:val="20"/>
              </w:rPr>
            </w:pPr>
            <w:r w:rsidRPr="004F1D97">
              <w:rPr>
                <w:sz w:val="20"/>
                <w:szCs w:val="20"/>
              </w:rPr>
              <w:t>д) прочие расходы</w:t>
            </w:r>
          </w:p>
          <w:p w:rsidR="009220BC" w:rsidRPr="004F1D97" w:rsidRDefault="009220BC" w:rsidP="004F1D97">
            <w:pPr>
              <w:tabs>
                <w:tab w:val="left" w:pos="4035"/>
              </w:tabs>
              <w:spacing w:line="360" w:lineRule="auto"/>
              <w:rPr>
                <w:sz w:val="20"/>
                <w:szCs w:val="20"/>
              </w:rPr>
            </w:pPr>
          </w:p>
          <w:p w:rsidR="009220BC" w:rsidRPr="004F1D97" w:rsidRDefault="009220BC" w:rsidP="004F1D97">
            <w:pPr>
              <w:tabs>
                <w:tab w:val="left" w:pos="4035"/>
              </w:tabs>
              <w:spacing w:line="360" w:lineRule="auto"/>
              <w:rPr>
                <w:sz w:val="20"/>
                <w:szCs w:val="20"/>
              </w:rPr>
            </w:pPr>
            <w:r w:rsidRPr="004F1D97">
              <w:rPr>
                <w:sz w:val="20"/>
                <w:szCs w:val="20"/>
              </w:rPr>
              <w:t>2. Комплексные</w:t>
            </w:r>
          </w:p>
          <w:p w:rsidR="009220BC" w:rsidRPr="004F1D97" w:rsidRDefault="009220BC" w:rsidP="004F1D97">
            <w:pPr>
              <w:tabs>
                <w:tab w:val="left" w:pos="4035"/>
              </w:tabs>
              <w:spacing w:line="360" w:lineRule="auto"/>
              <w:rPr>
                <w:sz w:val="20"/>
                <w:szCs w:val="20"/>
              </w:rPr>
            </w:pPr>
            <w:r w:rsidRPr="004F1D97">
              <w:rPr>
                <w:sz w:val="20"/>
                <w:szCs w:val="20"/>
              </w:rPr>
              <w:t>а) расходы будущих периодов</w:t>
            </w:r>
          </w:p>
          <w:p w:rsidR="009220BC" w:rsidRPr="004F1D97" w:rsidRDefault="009220BC" w:rsidP="004F1D97">
            <w:pPr>
              <w:tabs>
                <w:tab w:val="left" w:pos="4035"/>
              </w:tabs>
              <w:spacing w:line="360" w:lineRule="auto"/>
              <w:rPr>
                <w:sz w:val="20"/>
                <w:szCs w:val="20"/>
              </w:rPr>
            </w:pPr>
            <w:r w:rsidRPr="004F1D97">
              <w:rPr>
                <w:sz w:val="20"/>
                <w:szCs w:val="20"/>
              </w:rPr>
              <w:t>б) резервы предстоящих расходов</w:t>
            </w:r>
          </w:p>
          <w:p w:rsidR="009220BC" w:rsidRPr="004F1D97" w:rsidRDefault="009220BC" w:rsidP="004F1D97">
            <w:pPr>
              <w:tabs>
                <w:tab w:val="left" w:pos="4035"/>
              </w:tabs>
              <w:spacing w:line="360" w:lineRule="auto"/>
              <w:rPr>
                <w:sz w:val="20"/>
                <w:szCs w:val="20"/>
              </w:rPr>
            </w:pPr>
            <w:r w:rsidRPr="004F1D97">
              <w:rPr>
                <w:sz w:val="20"/>
                <w:szCs w:val="20"/>
              </w:rPr>
              <w:t>в) общехозяйст-</w:t>
            </w:r>
          </w:p>
          <w:p w:rsidR="009220BC" w:rsidRPr="004F1D97" w:rsidRDefault="009220BC" w:rsidP="004F1D97">
            <w:pPr>
              <w:tabs>
                <w:tab w:val="left" w:pos="4035"/>
              </w:tabs>
              <w:spacing w:line="360" w:lineRule="auto"/>
              <w:rPr>
                <w:sz w:val="20"/>
                <w:szCs w:val="20"/>
              </w:rPr>
            </w:pPr>
            <w:r w:rsidRPr="004F1D97">
              <w:rPr>
                <w:sz w:val="20"/>
                <w:szCs w:val="20"/>
              </w:rPr>
              <w:t>венные расходы</w:t>
            </w:r>
          </w:p>
          <w:p w:rsidR="009220BC" w:rsidRPr="004F1D97" w:rsidRDefault="009220BC" w:rsidP="004F1D97">
            <w:pPr>
              <w:tabs>
                <w:tab w:val="left" w:pos="4035"/>
              </w:tabs>
              <w:spacing w:line="360" w:lineRule="auto"/>
              <w:rPr>
                <w:sz w:val="20"/>
                <w:szCs w:val="20"/>
              </w:rPr>
            </w:pPr>
            <w:r w:rsidRPr="004F1D97">
              <w:rPr>
                <w:sz w:val="20"/>
                <w:szCs w:val="20"/>
              </w:rPr>
              <w:t>г) потери от брака</w:t>
            </w:r>
          </w:p>
          <w:p w:rsidR="009220BC" w:rsidRPr="004F1D97" w:rsidRDefault="009220BC" w:rsidP="004F1D97">
            <w:pPr>
              <w:tabs>
                <w:tab w:val="left" w:pos="4035"/>
              </w:tabs>
              <w:spacing w:line="360" w:lineRule="auto"/>
              <w:rPr>
                <w:sz w:val="20"/>
                <w:szCs w:val="20"/>
              </w:rPr>
            </w:pPr>
            <w:r w:rsidRPr="004F1D97">
              <w:rPr>
                <w:sz w:val="20"/>
                <w:szCs w:val="20"/>
              </w:rPr>
              <w:t xml:space="preserve"> </w:t>
            </w:r>
          </w:p>
        </w:tc>
        <w:tc>
          <w:tcPr>
            <w:tcW w:w="2393" w:type="dxa"/>
            <w:vMerge w:val="restart"/>
          </w:tcPr>
          <w:p w:rsidR="00D91FC6" w:rsidRPr="004F1D97" w:rsidRDefault="009220BC" w:rsidP="004F1D97">
            <w:pPr>
              <w:tabs>
                <w:tab w:val="left" w:pos="4035"/>
              </w:tabs>
              <w:spacing w:line="360" w:lineRule="auto"/>
              <w:rPr>
                <w:sz w:val="20"/>
                <w:szCs w:val="20"/>
              </w:rPr>
            </w:pPr>
            <w:r w:rsidRPr="004F1D97">
              <w:rPr>
                <w:sz w:val="20"/>
                <w:szCs w:val="20"/>
              </w:rPr>
              <w:t>1. Прямые:</w:t>
            </w:r>
          </w:p>
          <w:p w:rsidR="009220BC" w:rsidRPr="004F1D97" w:rsidRDefault="009220BC" w:rsidP="004F1D97">
            <w:pPr>
              <w:tabs>
                <w:tab w:val="left" w:pos="4035"/>
              </w:tabs>
              <w:spacing w:line="360" w:lineRule="auto"/>
              <w:rPr>
                <w:sz w:val="20"/>
                <w:szCs w:val="20"/>
              </w:rPr>
            </w:pPr>
            <w:r w:rsidRPr="004F1D97">
              <w:rPr>
                <w:sz w:val="20"/>
                <w:szCs w:val="20"/>
              </w:rPr>
              <w:t>а) материалы</w:t>
            </w:r>
          </w:p>
          <w:p w:rsidR="009220BC" w:rsidRPr="004F1D97" w:rsidRDefault="009220BC" w:rsidP="004F1D97">
            <w:pPr>
              <w:tabs>
                <w:tab w:val="left" w:pos="4035"/>
              </w:tabs>
              <w:spacing w:line="360" w:lineRule="auto"/>
              <w:rPr>
                <w:sz w:val="20"/>
                <w:szCs w:val="20"/>
              </w:rPr>
            </w:pPr>
            <w:r w:rsidRPr="004F1D97">
              <w:rPr>
                <w:sz w:val="20"/>
                <w:szCs w:val="20"/>
              </w:rPr>
              <w:t>б) заработная плата рабочих</w:t>
            </w:r>
          </w:p>
          <w:p w:rsidR="009220BC" w:rsidRPr="004F1D97" w:rsidRDefault="009220BC" w:rsidP="004F1D97">
            <w:pPr>
              <w:tabs>
                <w:tab w:val="left" w:pos="4035"/>
              </w:tabs>
              <w:spacing w:line="360" w:lineRule="auto"/>
              <w:rPr>
                <w:sz w:val="20"/>
                <w:szCs w:val="20"/>
              </w:rPr>
            </w:pPr>
            <w:r w:rsidRPr="004F1D97">
              <w:rPr>
                <w:sz w:val="20"/>
                <w:szCs w:val="20"/>
              </w:rPr>
              <w:t>в) начисления на заработную плату рабочих</w:t>
            </w:r>
          </w:p>
          <w:p w:rsidR="009220BC" w:rsidRPr="004F1D97" w:rsidRDefault="009220BC" w:rsidP="004F1D97">
            <w:pPr>
              <w:tabs>
                <w:tab w:val="left" w:pos="4035"/>
              </w:tabs>
              <w:spacing w:line="360" w:lineRule="auto"/>
              <w:rPr>
                <w:sz w:val="20"/>
                <w:szCs w:val="20"/>
              </w:rPr>
            </w:pPr>
            <w:r w:rsidRPr="004F1D97">
              <w:rPr>
                <w:sz w:val="20"/>
                <w:szCs w:val="20"/>
              </w:rPr>
              <w:t>г) расходы по освоению производства</w:t>
            </w:r>
          </w:p>
          <w:p w:rsidR="009220BC" w:rsidRPr="004F1D97" w:rsidRDefault="009220BC" w:rsidP="004F1D97">
            <w:pPr>
              <w:tabs>
                <w:tab w:val="left" w:pos="4035"/>
              </w:tabs>
              <w:spacing w:line="360" w:lineRule="auto"/>
              <w:rPr>
                <w:sz w:val="20"/>
                <w:szCs w:val="20"/>
              </w:rPr>
            </w:pPr>
            <w:r w:rsidRPr="004F1D97">
              <w:rPr>
                <w:sz w:val="20"/>
                <w:szCs w:val="20"/>
              </w:rPr>
              <w:t>д) резерв на гарантийный ремонт</w:t>
            </w:r>
          </w:p>
          <w:p w:rsidR="009220BC" w:rsidRPr="004F1D97" w:rsidRDefault="009220BC" w:rsidP="004F1D97">
            <w:pPr>
              <w:tabs>
                <w:tab w:val="left" w:pos="4035"/>
              </w:tabs>
              <w:spacing w:line="360" w:lineRule="auto"/>
              <w:rPr>
                <w:sz w:val="20"/>
                <w:szCs w:val="20"/>
              </w:rPr>
            </w:pPr>
            <w:r w:rsidRPr="004F1D97">
              <w:rPr>
                <w:sz w:val="20"/>
                <w:szCs w:val="20"/>
              </w:rPr>
              <w:t>е) потери от брака и др.</w:t>
            </w:r>
          </w:p>
          <w:p w:rsidR="009220BC" w:rsidRPr="004F1D97" w:rsidRDefault="009220BC" w:rsidP="004F1D97">
            <w:pPr>
              <w:tabs>
                <w:tab w:val="left" w:pos="4035"/>
              </w:tabs>
              <w:spacing w:line="360" w:lineRule="auto"/>
              <w:rPr>
                <w:sz w:val="20"/>
                <w:szCs w:val="20"/>
              </w:rPr>
            </w:pPr>
          </w:p>
          <w:p w:rsidR="009220BC" w:rsidRPr="004F1D97" w:rsidRDefault="009220BC" w:rsidP="004F1D97">
            <w:pPr>
              <w:tabs>
                <w:tab w:val="left" w:pos="4035"/>
              </w:tabs>
              <w:spacing w:line="360" w:lineRule="auto"/>
              <w:rPr>
                <w:sz w:val="20"/>
                <w:szCs w:val="20"/>
              </w:rPr>
            </w:pPr>
            <w:r w:rsidRPr="004F1D97">
              <w:rPr>
                <w:sz w:val="20"/>
                <w:szCs w:val="20"/>
              </w:rPr>
              <w:t xml:space="preserve">2. Косвенные </w:t>
            </w:r>
          </w:p>
          <w:p w:rsidR="009220BC" w:rsidRPr="004F1D97" w:rsidRDefault="009220BC" w:rsidP="004F1D97">
            <w:pPr>
              <w:tabs>
                <w:tab w:val="left" w:pos="4035"/>
              </w:tabs>
              <w:spacing w:line="360" w:lineRule="auto"/>
              <w:rPr>
                <w:sz w:val="20"/>
                <w:szCs w:val="20"/>
              </w:rPr>
            </w:pPr>
            <w:r w:rsidRPr="004F1D97">
              <w:rPr>
                <w:sz w:val="20"/>
                <w:szCs w:val="20"/>
              </w:rPr>
              <w:t>а) общепроизвод-</w:t>
            </w:r>
          </w:p>
          <w:p w:rsidR="009220BC" w:rsidRPr="004F1D97" w:rsidRDefault="009220BC" w:rsidP="004F1D97">
            <w:pPr>
              <w:tabs>
                <w:tab w:val="left" w:pos="4035"/>
              </w:tabs>
              <w:spacing w:line="360" w:lineRule="auto"/>
              <w:rPr>
                <w:sz w:val="20"/>
                <w:szCs w:val="20"/>
              </w:rPr>
            </w:pPr>
            <w:r w:rsidRPr="004F1D97">
              <w:rPr>
                <w:sz w:val="20"/>
                <w:szCs w:val="20"/>
              </w:rPr>
              <w:t>ственные расходы</w:t>
            </w:r>
          </w:p>
          <w:p w:rsidR="009220BC" w:rsidRPr="004F1D97" w:rsidRDefault="009220BC" w:rsidP="004F1D97">
            <w:pPr>
              <w:tabs>
                <w:tab w:val="left" w:pos="4035"/>
              </w:tabs>
              <w:spacing w:line="360" w:lineRule="auto"/>
              <w:rPr>
                <w:sz w:val="20"/>
                <w:szCs w:val="20"/>
              </w:rPr>
            </w:pPr>
            <w:r w:rsidRPr="004F1D97">
              <w:rPr>
                <w:sz w:val="20"/>
                <w:szCs w:val="20"/>
              </w:rPr>
              <w:t>б) общехозяйств-</w:t>
            </w:r>
          </w:p>
          <w:p w:rsidR="009220BC" w:rsidRPr="004F1D97" w:rsidRDefault="009220BC" w:rsidP="004F1D97">
            <w:pPr>
              <w:tabs>
                <w:tab w:val="left" w:pos="4035"/>
              </w:tabs>
              <w:spacing w:line="360" w:lineRule="auto"/>
              <w:rPr>
                <w:sz w:val="20"/>
                <w:szCs w:val="20"/>
              </w:rPr>
            </w:pPr>
            <w:r w:rsidRPr="004F1D97">
              <w:rPr>
                <w:sz w:val="20"/>
                <w:szCs w:val="20"/>
              </w:rPr>
              <w:t>енные расходы</w:t>
            </w:r>
          </w:p>
          <w:p w:rsidR="009220BC" w:rsidRPr="004F1D97" w:rsidRDefault="009220BC" w:rsidP="004F1D97">
            <w:pPr>
              <w:tabs>
                <w:tab w:val="left" w:pos="4035"/>
              </w:tabs>
              <w:spacing w:line="360" w:lineRule="auto"/>
              <w:rPr>
                <w:sz w:val="20"/>
                <w:szCs w:val="20"/>
              </w:rPr>
            </w:pPr>
          </w:p>
          <w:p w:rsidR="009220BC" w:rsidRPr="004F1D97" w:rsidRDefault="009220BC" w:rsidP="004F1D97">
            <w:pPr>
              <w:tabs>
                <w:tab w:val="left" w:pos="4035"/>
              </w:tabs>
              <w:spacing w:line="360" w:lineRule="auto"/>
              <w:rPr>
                <w:sz w:val="20"/>
                <w:szCs w:val="20"/>
              </w:rPr>
            </w:pPr>
          </w:p>
          <w:p w:rsidR="009220BC" w:rsidRPr="004F1D97" w:rsidRDefault="009220BC" w:rsidP="004F1D97">
            <w:pPr>
              <w:tabs>
                <w:tab w:val="left" w:pos="4035"/>
              </w:tabs>
              <w:spacing w:line="360" w:lineRule="auto"/>
              <w:rPr>
                <w:sz w:val="20"/>
                <w:szCs w:val="20"/>
              </w:rPr>
            </w:pPr>
          </w:p>
        </w:tc>
        <w:tc>
          <w:tcPr>
            <w:tcW w:w="1930" w:type="dxa"/>
          </w:tcPr>
          <w:p w:rsidR="00D91FC6" w:rsidRPr="004F1D97" w:rsidRDefault="009220BC" w:rsidP="004F1D97">
            <w:pPr>
              <w:tabs>
                <w:tab w:val="left" w:pos="4035"/>
              </w:tabs>
              <w:spacing w:line="360" w:lineRule="auto"/>
              <w:rPr>
                <w:sz w:val="20"/>
                <w:szCs w:val="20"/>
              </w:rPr>
            </w:pPr>
            <w:r w:rsidRPr="004F1D97">
              <w:rPr>
                <w:sz w:val="20"/>
                <w:szCs w:val="20"/>
              </w:rPr>
              <w:t>1. Материалы</w:t>
            </w:r>
          </w:p>
          <w:p w:rsidR="009220BC" w:rsidRPr="004F1D97" w:rsidRDefault="009220BC" w:rsidP="004F1D97">
            <w:pPr>
              <w:tabs>
                <w:tab w:val="left" w:pos="4035"/>
              </w:tabs>
              <w:spacing w:line="360" w:lineRule="auto"/>
              <w:rPr>
                <w:sz w:val="20"/>
                <w:szCs w:val="20"/>
              </w:rPr>
            </w:pPr>
            <w:r w:rsidRPr="004F1D97">
              <w:rPr>
                <w:sz w:val="20"/>
                <w:szCs w:val="20"/>
              </w:rPr>
              <w:t>2. Покупные полуфабрикаты</w:t>
            </w:r>
          </w:p>
          <w:p w:rsidR="009220BC" w:rsidRPr="004F1D97" w:rsidRDefault="005F5649" w:rsidP="004F1D97">
            <w:pPr>
              <w:tabs>
                <w:tab w:val="left" w:pos="4035"/>
              </w:tabs>
              <w:spacing w:line="360" w:lineRule="auto"/>
              <w:rPr>
                <w:sz w:val="20"/>
                <w:szCs w:val="20"/>
              </w:rPr>
            </w:pPr>
            <w:r w:rsidRPr="004F1D97">
              <w:rPr>
                <w:sz w:val="20"/>
                <w:szCs w:val="20"/>
              </w:rPr>
              <w:t>3.Возвратные отходы</w:t>
            </w:r>
          </w:p>
          <w:p w:rsidR="005F5649" w:rsidRPr="004F1D97" w:rsidRDefault="005F5649" w:rsidP="004F1D97">
            <w:pPr>
              <w:tabs>
                <w:tab w:val="left" w:pos="4035"/>
              </w:tabs>
              <w:spacing w:line="360" w:lineRule="auto"/>
              <w:rPr>
                <w:sz w:val="20"/>
                <w:szCs w:val="20"/>
              </w:rPr>
            </w:pPr>
            <w:r w:rsidRPr="004F1D97">
              <w:rPr>
                <w:sz w:val="20"/>
                <w:szCs w:val="20"/>
              </w:rPr>
              <w:t>4. Транспортно-заготовительные расходы</w:t>
            </w:r>
          </w:p>
        </w:tc>
      </w:tr>
      <w:tr w:rsidR="009220BC" w:rsidRPr="004F1D97" w:rsidTr="004F1D97">
        <w:tc>
          <w:tcPr>
            <w:tcW w:w="2392"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1930" w:type="dxa"/>
          </w:tcPr>
          <w:p w:rsidR="00D91FC6" w:rsidRPr="004F1D97" w:rsidRDefault="005F5649" w:rsidP="004F1D97">
            <w:pPr>
              <w:tabs>
                <w:tab w:val="left" w:pos="4035"/>
              </w:tabs>
              <w:spacing w:line="360" w:lineRule="auto"/>
              <w:rPr>
                <w:sz w:val="20"/>
                <w:szCs w:val="20"/>
              </w:rPr>
            </w:pPr>
            <w:r w:rsidRPr="004F1D97">
              <w:rPr>
                <w:sz w:val="20"/>
                <w:szCs w:val="20"/>
              </w:rPr>
              <w:t>Итого: Материалы</w:t>
            </w:r>
          </w:p>
        </w:tc>
      </w:tr>
      <w:tr w:rsidR="009220BC" w:rsidRPr="004F1D97" w:rsidTr="004F1D97">
        <w:tc>
          <w:tcPr>
            <w:tcW w:w="2392"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1930" w:type="dxa"/>
          </w:tcPr>
          <w:p w:rsidR="00D91FC6" w:rsidRPr="004F1D97" w:rsidRDefault="005F5649" w:rsidP="004F1D97">
            <w:pPr>
              <w:tabs>
                <w:tab w:val="left" w:pos="4035"/>
              </w:tabs>
              <w:spacing w:line="360" w:lineRule="auto"/>
              <w:rPr>
                <w:sz w:val="20"/>
                <w:szCs w:val="20"/>
              </w:rPr>
            </w:pPr>
            <w:r w:rsidRPr="004F1D97">
              <w:rPr>
                <w:sz w:val="20"/>
                <w:szCs w:val="20"/>
              </w:rPr>
              <w:t>5. Заработная плата рабочих</w:t>
            </w:r>
          </w:p>
          <w:p w:rsidR="005F5649" w:rsidRPr="004F1D97" w:rsidRDefault="005F5649" w:rsidP="004F1D97">
            <w:pPr>
              <w:tabs>
                <w:tab w:val="left" w:pos="4035"/>
              </w:tabs>
              <w:spacing w:line="360" w:lineRule="auto"/>
              <w:rPr>
                <w:sz w:val="20"/>
                <w:szCs w:val="20"/>
              </w:rPr>
            </w:pPr>
            <w:r w:rsidRPr="004F1D97">
              <w:rPr>
                <w:sz w:val="20"/>
                <w:szCs w:val="20"/>
              </w:rPr>
              <w:t>6. Начисления на заработную плату рабочих</w:t>
            </w:r>
          </w:p>
          <w:p w:rsidR="005F5649" w:rsidRPr="004F1D97" w:rsidRDefault="005F5649" w:rsidP="004F1D97">
            <w:pPr>
              <w:tabs>
                <w:tab w:val="left" w:pos="4035"/>
              </w:tabs>
              <w:spacing w:line="360" w:lineRule="auto"/>
              <w:rPr>
                <w:sz w:val="20"/>
                <w:szCs w:val="20"/>
              </w:rPr>
            </w:pPr>
            <w:r w:rsidRPr="004F1D97">
              <w:rPr>
                <w:sz w:val="20"/>
                <w:szCs w:val="20"/>
              </w:rPr>
              <w:t>7. Расходы по освоению</w:t>
            </w:r>
          </w:p>
          <w:p w:rsidR="005F5649" w:rsidRPr="004F1D97" w:rsidRDefault="005F5649" w:rsidP="004F1D97">
            <w:pPr>
              <w:tabs>
                <w:tab w:val="left" w:pos="4035"/>
              </w:tabs>
              <w:spacing w:line="360" w:lineRule="auto"/>
              <w:rPr>
                <w:sz w:val="20"/>
                <w:szCs w:val="20"/>
              </w:rPr>
            </w:pPr>
            <w:r w:rsidRPr="004F1D97">
              <w:rPr>
                <w:sz w:val="20"/>
                <w:szCs w:val="20"/>
              </w:rPr>
              <w:t>8. Резерв на гарантийный ремонт</w:t>
            </w:r>
          </w:p>
          <w:p w:rsidR="005F5649" w:rsidRPr="004F1D97" w:rsidRDefault="005F5649" w:rsidP="004F1D97">
            <w:pPr>
              <w:tabs>
                <w:tab w:val="left" w:pos="4035"/>
              </w:tabs>
              <w:spacing w:line="360" w:lineRule="auto"/>
              <w:rPr>
                <w:sz w:val="20"/>
                <w:szCs w:val="20"/>
              </w:rPr>
            </w:pPr>
            <w:r w:rsidRPr="004F1D97">
              <w:rPr>
                <w:sz w:val="20"/>
                <w:szCs w:val="20"/>
              </w:rPr>
              <w:t>9. Потери от брака</w:t>
            </w:r>
          </w:p>
          <w:p w:rsidR="005F5649" w:rsidRPr="004F1D97" w:rsidRDefault="005F5649" w:rsidP="004F1D97">
            <w:pPr>
              <w:tabs>
                <w:tab w:val="left" w:pos="4035"/>
              </w:tabs>
              <w:spacing w:line="360" w:lineRule="auto"/>
              <w:rPr>
                <w:sz w:val="20"/>
                <w:szCs w:val="20"/>
              </w:rPr>
            </w:pPr>
            <w:r w:rsidRPr="004F1D97">
              <w:rPr>
                <w:sz w:val="20"/>
                <w:szCs w:val="20"/>
              </w:rPr>
              <w:t>10. Общепроиз-</w:t>
            </w:r>
          </w:p>
          <w:p w:rsidR="005F5649" w:rsidRPr="004F1D97" w:rsidRDefault="005F5649" w:rsidP="004F1D97">
            <w:pPr>
              <w:tabs>
                <w:tab w:val="left" w:pos="4035"/>
              </w:tabs>
              <w:spacing w:line="360" w:lineRule="auto"/>
              <w:rPr>
                <w:sz w:val="20"/>
                <w:szCs w:val="20"/>
              </w:rPr>
            </w:pPr>
            <w:r w:rsidRPr="004F1D97">
              <w:rPr>
                <w:sz w:val="20"/>
                <w:szCs w:val="20"/>
              </w:rPr>
              <w:t>водственные расходы</w:t>
            </w:r>
          </w:p>
          <w:p w:rsidR="005F5649" w:rsidRPr="004F1D97" w:rsidRDefault="005F5649" w:rsidP="004F1D97">
            <w:pPr>
              <w:tabs>
                <w:tab w:val="left" w:pos="4035"/>
              </w:tabs>
              <w:spacing w:line="360" w:lineRule="auto"/>
              <w:rPr>
                <w:sz w:val="20"/>
                <w:szCs w:val="20"/>
              </w:rPr>
            </w:pPr>
            <w:r w:rsidRPr="004F1D97">
              <w:rPr>
                <w:sz w:val="20"/>
                <w:szCs w:val="20"/>
              </w:rPr>
              <w:t>11. Общехозяйст-</w:t>
            </w:r>
          </w:p>
          <w:p w:rsidR="005F5649" w:rsidRPr="004F1D97" w:rsidRDefault="005F5649" w:rsidP="004F1D97">
            <w:pPr>
              <w:tabs>
                <w:tab w:val="left" w:pos="4035"/>
              </w:tabs>
              <w:spacing w:line="360" w:lineRule="auto"/>
              <w:rPr>
                <w:sz w:val="20"/>
                <w:szCs w:val="20"/>
              </w:rPr>
            </w:pPr>
            <w:r w:rsidRPr="004F1D97">
              <w:rPr>
                <w:sz w:val="20"/>
                <w:szCs w:val="20"/>
              </w:rPr>
              <w:t>венные расходы</w:t>
            </w:r>
          </w:p>
        </w:tc>
      </w:tr>
      <w:tr w:rsidR="009220BC" w:rsidRPr="004F1D97" w:rsidTr="004F1D97">
        <w:tc>
          <w:tcPr>
            <w:tcW w:w="2392"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1930" w:type="dxa"/>
          </w:tcPr>
          <w:p w:rsidR="00D91FC6" w:rsidRPr="004F1D97" w:rsidRDefault="005F5649" w:rsidP="004F1D97">
            <w:pPr>
              <w:tabs>
                <w:tab w:val="left" w:pos="4035"/>
              </w:tabs>
              <w:spacing w:line="360" w:lineRule="auto"/>
              <w:rPr>
                <w:sz w:val="20"/>
                <w:szCs w:val="20"/>
              </w:rPr>
            </w:pPr>
            <w:r w:rsidRPr="004F1D97">
              <w:rPr>
                <w:sz w:val="20"/>
                <w:szCs w:val="20"/>
              </w:rPr>
              <w:t>Итого: Производственная себестоимость</w:t>
            </w:r>
          </w:p>
        </w:tc>
      </w:tr>
      <w:tr w:rsidR="009220BC" w:rsidRPr="004F1D97" w:rsidTr="004F1D97">
        <w:tc>
          <w:tcPr>
            <w:tcW w:w="2392"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1930" w:type="dxa"/>
          </w:tcPr>
          <w:p w:rsidR="00D91FC6" w:rsidRPr="004F1D97" w:rsidRDefault="005F5649" w:rsidP="004F1D97">
            <w:pPr>
              <w:tabs>
                <w:tab w:val="left" w:pos="4035"/>
              </w:tabs>
              <w:spacing w:line="360" w:lineRule="auto"/>
              <w:rPr>
                <w:sz w:val="20"/>
                <w:szCs w:val="20"/>
              </w:rPr>
            </w:pPr>
            <w:r w:rsidRPr="004F1D97">
              <w:rPr>
                <w:sz w:val="20"/>
                <w:szCs w:val="20"/>
              </w:rPr>
              <w:t>12. Коммерческие расходы</w:t>
            </w:r>
          </w:p>
        </w:tc>
      </w:tr>
      <w:tr w:rsidR="009220BC" w:rsidRPr="004F1D97" w:rsidTr="004F1D97">
        <w:tc>
          <w:tcPr>
            <w:tcW w:w="2392"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2393" w:type="dxa"/>
            <w:vMerge/>
          </w:tcPr>
          <w:p w:rsidR="00D91FC6" w:rsidRPr="004F1D97" w:rsidRDefault="00D91FC6" w:rsidP="004F1D97">
            <w:pPr>
              <w:tabs>
                <w:tab w:val="left" w:pos="4035"/>
              </w:tabs>
              <w:spacing w:line="360" w:lineRule="auto"/>
              <w:rPr>
                <w:sz w:val="20"/>
                <w:szCs w:val="20"/>
              </w:rPr>
            </w:pPr>
          </w:p>
        </w:tc>
        <w:tc>
          <w:tcPr>
            <w:tcW w:w="1930" w:type="dxa"/>
          </w:tcPr>
          <w:p w:rsidR="00D91FC6" w:rsidRPr="004F1D97" w:rsidRDefault="005F5649" w:rsidP="004F1D97">
            <w:pPr>
              <w:tabs>
                <w:tab w:val="left" w:pos="4035"/>
              </w:tabs>
              <w:spacing w:line="360" w:lineRule="auto"/>
              <w:rPr>
                <w:sz w:val="20"/>
                <w:szCs w:val="20"/>
              </w:rPr>
            </w:pPr>
            <w:r w:rsidRPr="004F1D97">
              <w:rPr>
                <w:sz w:val="20"/>
                <w:szCs w:val="20"/>
              </w:rPr>
              <w:t>Итого: Полная себестоимость</w:t>
            </w:r>
          </w:p>
        </w:tc>
      </w:tr>
    </w:tbl>
    <w:p w:rsidR="00F620E9" w:rsidRPr="002C149B" w:rsidRDefault="00F620E9" w:rsidP="002C149B">
      <w:pPr>
        <w:tabs>
          <w:tab w:val="left" w:pos="4035"/>
        </w:tabs>
        <w:spacing w:line="360" w:lineRule="auto"/>
        <w:ind w:firstLine="709"/>
        <w:jc w:val="both"/>
        <w:rPr>
          <w:sz w:val="28"/>
          <w:szCs w:val="28"/>
        </w:rPr>
      </w:pPr>
    </w:p>
    <w:p w:rsidR="009210A8" w:rsidRPr="002C149B" w:rsidRDefault="005F5649" w:rsidP="002C149B">
      <w:pPr>
        <w:tabs>
          <w:tab w:val="left" w:pos="4035"/>
        </w:tabs>
        <w:spacing w:line="360" w:lineRule="auto"/>
        <w:ind w:firstLine="709"/>
        <w:jc w:val="both"/>
        <w:rPr>
          <w:sz w:val="28"/>
          <w:szCs w:val="28"/>
        </w:rPr>
      </w:pPr>
      <w:r w:rsidRPr="002C149B">
        <w:rPr>
          <w:sz w:val="28"/>
          <w:szCs w:val="28"/>
        </w:rPr>
        <w:t>Основные – затраты, которые непосредственно связаны</w:t>
      </w:r>
      <w:r w:rsidR="009C0E02" w:rsidRPr="002C149B">
        <w:rPr>
          <w:sz w:val="28"/>
          <w:szCs w:val="28"/>
        </w:rPr>
        <w:t xml:space="preserve"> с процессом производства продукции, работ, услуг.</w:t>
      </w:r>
    </w:p>
    <w:p w:rsidR="009C0E02" w:rsidRPr="002C149B" w:rsidRDefault="009C0E02" w:rsidP="002C149B">
      <w:pPr>
        <w:tabs>
          <w:tab w:val="left" w:pos="4035"/>
        </w:tabs>
        <w:spacing w:line="360" w:lineRule="auto"/>
        <w:ind w:firstLine="709"/>
        <w:jc w:val="both"/>
        <w:rPr>
          <w:sz w:val="28"/>
          <w:szCs w:val="28"/>
        </w:rPr>
      </w:pPr>
      <w:r w:rsidRPr="002C149B">
        <w:rPr>
          <w:sz w:val="28"/>
          <w:szCs w:val="28"/>
        </w:rPr>
        <w:t>Накладные – затраты по управлению и обслуживанию производственного процесса.</w:t>
      </w:r>
    </w:p>
    <w:p w:rsidR="009C0E02" w:rsidRPr="002C149B" w:rsidRDefault="009C0E02" w:rsidP="002C149B">
      <w:pPr>
        <w:tabs>
          <w:tab w:val="left" w:pos="4035"/>
        </w:tabs>
        <w:spacing w:line="360" w:lineRule="auto"/>
        <w:ind w:firstLine="709"/>
        <w:jc w:val="both"/>
        <w:rPr>
          <w:sz w:val="28"/>
          <w:szCs w:val="28"/>
        </w:rPr>
      </w:pPr>
      <w:r w:rsidRPr="002C149B">
        <w:rPr>
          <w:sz w:val="28"/>
          <w:szCs w:val="28"/>
        </w:rPr>
        <w:t>Прямые – затраты, которые можно прямо отнести на определённые виды продукции, работ, услуг.</w:t>
      </w:r>
    </w:p>
    <w:p w:rsidR="009C0E02" w:rsidRPr="002C149B" w:rsidRDefault="009C0E02" w:rsidP="002C149B">
      <w:pPr>
        <w:tabs>
          <w:tab w:val="left" w:pos="4035"/>
        </w:tabs>
        <w:spacing w:line="360" w:lineRule="auto"/>
        <w:ind w:firstLine="709"/>
        <w:jc w:val="both"/>
        <w:rPr>
          <w:sz w:val="28"/>
          <w:szCs w:val="28"/>
        </w:rPr>
      </w:pPr>
      <w:r w:rsidRPr="002C149B">
        <w:rPr>
          <w:sz w:val="28"/>
          <w:szCs w:val="28"/>
        </w:rPr>
        <w:t xml:space="preserve">Косвенные – затраты, которые одновременно относятся ко всем </w:t>
      </w:r>
      <w:r w:rsidR="00476A2A" w:rsidRPr="002C149B">
        <w:rPr>
          <w:sz w:val="28"/>
          <w:szCs w:val="28"/>
        </w:rPr>
        <w:t>видам продукции (затраты на освещение, отопление и т.п.).</w:t>
      </w:r>
    </w:p>
    <w:p w:rsidR="00476A2A" w:rsidRPr="002C149B" w:rsidRDefault="00476A2A" w:rsidP="002C149B">
      <w:pPr>
        <w:tabs>
          <w:tab w:val="left" w:pos="4035"/>
        </w:tabs>
        <w:spacing w:line="360" w:lineRule="auto"/>
        <w:ind w:firstLine="709"/>
        <w:jc w:val="both"/>
        <w:rPr>
          <w:sz w:val="28"/>
          <w:szCs w:val="28"/>
        </w:rPr>
      </w:pPr>
      <w:r w:rsidRPr="002C149B">
        <w:rPr>
          <w:sz w:val="28"/>
          <w:szCs w:val="28"/>
        </w:rPr>
        <w:t>Переменные – затраты, которые осуществляются пропорционально объёму выпущенной продукции.</w:t>
      </w:r>
    </w:p>
    <w:p w:rsidR="00476A2A" w:rsidRPr="002C149B" w:rsidRDefault="00476A2A" w:rsidP="002C149B">
      <w:pPr>
        <w:tabs>
          <w:tab w:val="left" w:pos="4035"/>
        </w:tabs>
        <w:spacing w:line="360" w:lineRule="auto"/>
        <w:ind w:firstLine="709"/>
        <w:jc w:val="both"/>
        <w:rPr>
          <w:sz w:val="28"/>
          <w:szCs w:val="28"/>
        </w:rPr>
      </w:pPr>
      <w:r w:rsidRPr="002C149B">
        <w:rPr>
          <w:sz w:val="28"/>
          <w:szCs w:val="28"/>
        </w:rPr>
        <w:t>Постоянные – затраты, которые не зависят от объёма выпускаемой продукции.</w:t>
      </w:r>
    </w:p>
    <w:p w:rsidR="00476A2A" w:rsidRPr="004F1D97" w:rsidRDefault="004F1D97" w:rsidP="002C149B">
      <w:pPr>
        <w:tabs>
          <w:tab w:val="left" w:pos="4035"/>
        </w:tabs>
        <w:spacing w:line="360" w:lineRule="auto"/>
        <w:ind w:firstLine="709"/>
        <w:jc w:val="both"/>
        <w:rPr>
          <w:b/>
          <w:bCs/>
          <w:sz w:val="28"/>
          <w:szCs w:val="28"/>
        </w:rPr>
      </w:pPr>
      <w:r>
        <w:rPr>
          <w:sz w:val="28"/>
          <w:szCs w:val="28"/>
        </w:rPr>
        <w:br w:type="page"/>
      </w:r>
      <w:r w:rsidR="00851F80" w:rsidRPr="004F1D97">
        <w:rPr>
          <w:b/>
          <w:bCs/>
          <w:sz w:val="28"/>
          <w:szCs w:val="28"/>
        </w:rPr>
        <w:t xml:space="preserve">7.2. </w:t>
      </w:r>
      <w:r w:rsidR="00476A2A" w:rsidRPr="004F1D97">
        <w:rPr>
          <w:b/>
          <w:bCs/>
          <w:sz w:val="28"/>
          <w:szCs w:val="28"/>
        </w:rPr>
        <w:t>Учёт затрат на производство продукции.</w:t>
      </w:r>
    </w:p>
    <w:p w:rsidR="004F1D97" w:rsidRDefault="004F1D97" w:rsidP="002C149B">
      <w:pPr>
        <w:tabs>
          <w:tab w:val="left" w:pos="4035"/>
        </w:tabs>
        <w:spacing w:line="360" w:lineRule="auto"/>
        <w:ind w:firstLine="709"/>
        <w:jc w:val="both"/>
        <w:rPr>
          <w:sz w:val="28"/>
          <w:szCs w:val="28"/>
        </w:rPr>
      </w:pPr>
    </w:p>
    <w:p w:rsidR="0097762A" w:rsidRPr="002C149B" w:rsidRDefault="0097762A" w:rsidP="002C149B">
      <w:pPr>
        <w:tabs>
          <w:tab w:val="left" w:pos="4035"/>
        </w:tabs>
        <w:spacing w:line="360" w:lineRule="auto"/>
        <w:ind w:firstLine="709"/>
        <w:jc w:val="both"/>
        <w:rPr>
          <w:sz w:val="28"/>
          <w:szCs w:val="28"/>
        </w:rPr>
      </w:pPr>
      <w:r w:rsidRPr="002C149B">
        <w:rPr>
          <w:sz w:val="28"/>
          <w:szCs w:val="28"/>
        </w:rPr>
        <w:t>Учёт общей суммы затрат на производство организуют по экономическим элементам затрат, а учёт и калькуляцию себестоимости отдельных видов продукции, работ, услуг – по статьям затрат.</w:t>
      </w:r>
    </w:p>
    <w:p w:rsidR="0097762A" w:rsidRPr="002C149B" w:rsidRDefault="0097762A" w:rsidP="002C149B">
      <w:pPr>
        <w:tabs>
          <w:tab w:val="left" w:pos="4035"/>
        </w:tabs>
        <w:spacing w:line="360" w:lineRule="auto"/>
        <w:ind w:firstLine="709"/>
        <w:jc w:val="both"/>
        <w:rPr>
          <w:sz w:val="28"/>
          <w:szCs w:val="28"/>
        </w:rPr>
      </w:pPr>
      <w:r w:rsidRPr="002C149B">
        <w:rPr>
          <w:sz w:val="28"/>
          <w:szCs w:val="28"/>
        </w:rPr>
        <w:t>Затраты, включаемые в себестоимость продукции (работ, услуг), группируются в соответствии с их экономическим содержанием по следующим элементам:</w:t>
      </w:r>
    </w:p>
    <w:p w:rsidR="0097762A" w:rsidRPr="002C149B" w:rsidRDefault="0097762A" w:rsidP="002C149B">
      <w:pPr>
        <w:numPr>
          <w:ilvl w:val="0"/>
          <w:numId w:val="37"/>
        </w:numPr>
        <w:tabs>
          <w:tab w:val="left" w:pos="1980"/>
        </w:tabs>
        <w:spacing w:line="360" w:lineRule="auto"/>
        <w:ind w:left="0" w:firstLine="709"/>
        <w:jc w:val="both"/>
        <w:rPr>
          <w:sz w:val="28"/>
          <w:szCs w:val="28"/>
        </w:rPr>
      </w:pPr>
      <w:r w:rsidRPr="002C149B">
        <w:rPr>
          <w:sz w:val="28"/>
          <w:szCs w:val="28"/>
        </w:rPr>
        <w:t>материальные затраты (за вычетом стоимости возвратных отходов);</w:t>
      </w:r>
    </w:p>
    <w:p w:rsidR="0097762A" w:rsidRPr="002C149B" w:rsidRDefault="0097762A" w:rsidP="002C149B">
      <w:pPr>
        <w:numPr>
          <w:ilvl w:val="0"/>
          <w:numId w:val="37"/>
        </w:numPr>
        <w:tabs>
          <w:tab w:val="left" w:pos="1980"/>
        </w:tabs>
        <w:spacing w:line="360" w:lineRule="auto"/>
        <w:ind w:left="0" w:firstLine="709"/>
        <w:jc w:val="both"/>
        <w:rPr>
          <w:sz w:val="28"/>
          <w:szCs w:val="28"/>
        </w:rPr>
      </w:pPr>
      <w:r w:rsidRPr="002C149B">
        <w:rPr>
          <w:sz w:val="28"/>
          <w:szCs w:val="28"/>
        </w:rPr>
        <w:t>затраты на оплату труда;</w:t>
      </w:r>
    </w:p>
    <w:p w:rsidR="0097762A" w:rsidRPr="002C149B" w:rsidRDefault="0097762A" w:rsidP="002C149B">
      <w:pPr>
        <w:numPr>
          <w:ilvl w:val="0"/>
          <w:numId w:val="37"/>
        </w:numPr>
        <w:tabs>
          <w:tab w:val="left" w:pos="1980"/>
        </w:tabs>
        <w:spacing w:line="360" w:lineRule="auto"/>
        <w:ind w:left="0" w:firstLine="709"/>
        <w:jc w:val="both"/>
        <w:rPr>
          <w:sz w:val="28"/>
          <w:szCs w:val="28"/>
        </w:rPr>
      </w:pPr>
      <w:r w:rsidRPr="002C149B">
        <w:rPr>
          <w:sz w:val="28"/>
          <w:szCs w:val="28"/>
        </w:rPr>
        <w:t>социальный налог;</w:t>
      </w:r>
    </w:p>
    <w:p w:rsidR="0097762A" w:rsidRPr="002C149B" w:rsidRDefault="0097762A" w:rsidP="002C149B">
      <w:pPr>
        <w:numPr>
          <w:ilvl w:val="0"/>
          <w:numId w:val="37"/>
        </w:numPr>
        <w:tabs>
          <w:tab w:val="left" w:pos="1980"/>
        </w:tabs>
        <w:spacing w:line="360" w:lineRule="auto"/>
        <w:ind w:left="0" w:firstLine="709"/>
        <w:jc w:val="both"/>
        <w:rPr>
          <w:sz w:val="28"/>
          <w:szCs w:val="28"/>
        </w:rPr>
      </w:pPr>
      <w:r w:rsidRPr="002C149B">
        <w:rPr>
          <w:sz w:val="28"/>
          <w:szCs w:val="28"/>
        </w:rPr>
        <w:t>амортизация основных средств;</w:t>
      </w:r>
    </w:p>
    <w:p w:rsidR="0097762A" w:rsidRPr="002C149B" w:rsidRDefault="0097762A" w:rsidP="002C149B">
      <w:pPr>
        <w:numPr>
          <w:ilvl w:val="0"/>
          <w:numId w:val="37"/>
        </w:numPr>
        <w:tabs>
          <w:tab w:val="left" w:pos="1980"/>
        </w:tabs>
        <w:spacing w:line="360" w:lineRule="auto"/>
        <w:ind w:left="0" w:firstLine="709"/>
        <w:jc w:val="both"/>
        <w:rPr>
          <w:sz w:val="28"/>
          <w:szCs w:val="28"/>
        </w:rPr>
      </w:pPr>
      <w:r w:rsidRPr="002C149B">
        <w:rPr>
          <w:sz w:val="28"/>
          <w:szCs w:val="28"/>
        </w:rPr>
        <w:t>прочие расходы.</w:t>
      </w:r>
    </w:p>
    <w:p w:rsidR="0097762A" w:rsidRPr="002C149B" w:rsidRDefault="0097762A" w:rsidP="002C149B">
      <w:pPr>
        <w:tabs>
          <w:tab w:val="left" w:pos="4035"/>
        </w:tabs>
        <w:spacing w:line="360" w:lineRule="auto"/>
        <w:ind w:firstLine="709"/>
        <w:jc w:val="both"/>
        <w:rPr>
          <w:sz w:val="28"/>
          <w:szCs w:val="28"/>
        </w:rPr>
      </w:pPr>
      <w:r w:rsidRPr="002C149B">
        <w:rPr>
          <w:sz w:val="28"/>
          <w:szCs w:val="28"/>
        </w:rPr>
        <w:t>В прочие расходы включаются:</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содержание работников аппарата управления;</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эксплуатация зданий, помещений, сооружений, оборудования, инвентаря и т.п.;</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командировки, связанные с производственной деятельностью;</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оплата услуг связи;</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оплата консультационных, информационных и аудиторских услуг;</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содержание и обслуживание технических средств управления, вычислительных центров, устройств связи, средств сигнализации и др.;</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затраты по обеспечению сторожевой охраны;</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представительские расходы, в частности, приём и обслуживание представителей других организаций, прибывших для переговоров с целью установления и поддержания взаимного сотрудничества;</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выплата стипендий, оплата обучения по договорам с учебными заведениями для подготовки, повышения квалификации и переподготовки кадров;</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возмещение работникам транспортных расходов;</w:t>
      </w:r>
    </w:p>
    <w:p w:rsidR="0097762A" w:rsidRPr="002C149B" w:rsidRDefault="0097762A" w:rsidP="002C149B">
      <w:pPr>
        <w:numPr>
          <w:ilvl w:val="0"/>
          <w:numId w:val="38"/>
        </w:numPr>
        <w:tabs>
          <w:tab w:val="left" w:pos="1980"/>
        </w:tabs>
        <w:spacing w:line="360" w:lineRule="auto"/>
        <w:ind w:left="0" w:firstLine="709"/>
        <w:jc w:val="both"/>
        <w:rPr>
          <w:sz w:val="28"/>
          <w:szCs w:val="28"/>
        </w:rPr>
      </w:pPr>
      <w:r w:rsidRPr="002C149B">
        <w:rPr>
          <w:sz w:val="28"/>
          <w:szCs w:val="28"/>
        </w:rPr>
        <w:t>амортизация нематериальных активов;</w:t>
      </w:r>
    </w:p>
    <w:p w:rsidR="0097762A" w:rsidRPr="002C149B" w:rsidRDefault="00220302" w:rsidP="002C149B">
      <w:pPr>
        <w:numPr>
          <w:ilvl w:val="0"/>
          <w:numId w:val="38"/>
        </w:numPr>
        <w:tabs>
          <w:tab w:val="left" w:pos="1980"/>
        </w:tabs>
        <w:spacing w:line="360" w:lineRule="auto"/>
        <w:ind w:left="0" w:firstLine="709"/>
        <w:jc w:val="both"/>
        <w:rPr>
          <w:sz w:val="28"/>
          <w:szCs w:val="28"/>
        </w:rPr>
      </w:pPr>
      <w:r w:rsidRPr="002C149B">
        <w:rPr>
          <w:sz w:val="28"/>
          <w:szCs w:val="28"/>
        </w:rPr>
        <w:t>налоги;</w:t>
      </w:r>
    </w:p>
    <w:p w:rsidR="00220302" w:rsidRPr="002C149B" w:rsidRDefault="00220302" w:rsidP="002C149B">
      <w:pPr>
        <w:numPr>
          <w:ilvl w:val="0"/>
          <w:numId w:val="38"/>
        </w:numPr>
        <w:tabs>
          <w:tab w:val="left" w:pos="1980"/>
        </w:tabs>
        <w:spacing w:line="360" w:lineRule="auto"/>
        <w:ind w:left="0" w:firstLine="709"/>
        <w:jc w:val="both"/>
        <w:rPr>
          <w:sz w:val="28"/>
          <w:szCs w:val="28"/>
        </w:rPr>
      </w:pPr>
      <w:r w:rsidRPr="002C149B">
        <w:rPr>
          <w:sz w:val="28"/>
          <w:szCs w:val="28"/>
        </w:rPr>
        <w:t>расходы на продажу.</w:t>
      </w:r>
    </w:p>
    <w:p w:rsidR="00220302" w:rsidRPr="002C149B" w:rsidRDefault="00220302" w:rsidP="002C149B">
      <w:pPr>
        <w:tabs>
          <w:tab w:val="left" w:pos="4035"/>
        </w:tabs>
        <w:spacing w:line="360" w:lineRule="auto"/>
        <w:ind w:firstLine="709"/>
        <w:jc w:val="both"/>
        <w:rPr>
          <w:sz w:val="28"/>
          <w:szCs w:val="28"/>
        </w:rPr>
      </w:pPr>
      <w:r w:rsidRPr="002C149B">
        <w:rPr>
          <w:sz w:val="28"/>
          <w:szCs w:val="28"/>
        </w:rPr>
        <w:t>Типовыми статьями калькуляции затрат, образующих себестоимость продукции, работ, услуг являются:</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материалы;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возвратные отходы;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покупные полуфабрикаты;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вспомогательные материалы;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топливо и энергия на технологические нужды;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основная заработная плата производственных рабочих;</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дополнительная заработная плата производственных рабочих;</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социальный налог;</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затраты на подготовку и освоение производства;</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общепроизводственные расходы;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общехозяйственные расходы;</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потери от брака;</w:t>
      </w:r>
    </w:p>
    <w:p w:rsidR="00220302" w:rsidRPr="002C149B" w:rsidRDefault="00220302" w:rsidP="002C149B">
      <w:pPr>
        <w:numPr>
          <w:ilvl w:val="0"/>
          <w:numId w:val="39"/>
        </w:numPr>
        <w:tabs>
          <w:tab w:val="left" w:pos="1980"/>
        </w:tabs>
        <w:spacing w:line="360" w:lineRule="auto"/>
        <w:ind w:left="0" w:firstLine="709"/>
        <w:jc w:val="both"/>
        <w:rPr>
          <w:sz w:val="28"/>
          <w:szCs w:val="28"/>
        </w:rPr>
      </w:pPr>
      <w:r w:rsidRPr="002C149B">
        <w:rPr>
          <w:sz w:val="28"/>
          <w:szCs w:val="28"/>
        </w:rPr>
        <w:t>расходы на продажу;</w:t>
      </w:r>
    </w:p>
    <w:p w:rsidR="00220302" w:rsidRPr="002C149B" w:rsidRDefault="00220302" w:rsidP="002C149B">
      <w:pPr>
        <w:tabs>
          <w:tab w:val="left" w:pos="4035"/>
        </w:tabs>
        <w:spacing w:line="360" w:lineRule="auto"/>
        <w:ind w:firstLine="709"/>
        <w:jc w:val="both"/>
        <w:rPr>
          <w:sz w:val="28"/>
          <w:szCs w:val="28"/>
        </w:rPr>
      </w:pPr>
      <w:r w:rsidRPr="002C149B">
        <w:rPr>
          <w:sz w:val="28"/>
          <w:szCs w:val="28"/>
        </w:rPr>
        <w:t>Затраты предприятия подлежат включению в себестоимость продукции, работ, услуг того отчётного периода, к которому они относятся.</w:t>
      </w:r>
    </w:p>
    <w:p w:rsidR="00B143AB" w:rsidRPr="002C149B" w:rsidRDefault="00B143AB" w:rsidP="002C149B">
      <w:pPr>
        <w:tabs>
          <w:tab w:val="left" w:pos="4035"/>
        </w:tabs>
        <w:spacing w:line="360" w:lineRule="auto"/>
        <w:ind w:firstLine="709"/>
        <w:jc w:val="both"/>
        <w:rPr>
          <w:sz w:val="28"/>
          <w:szCs w:val="28"/>
        </w:rPr>
      </w:pPr>
      <w:r w:rsidRPr="002C149B">
        <w:rPr>
          <w:sz w:val="28"/>
          <w:szCs w:val="28"/>
        </w:rPr>
        <w:t>Счёт 20 «Основное производство»</w:t>
      </w:r>
    </w:p>
    <w:p w:rsidR="00B143AB" w:rsidRPr="002C149B" w:rsidRDefault="00B143AB" w:rsidP="002C149B">
      <w:pPr>
        <w:tabs>
          <w:tab w:val="left" w:pos="4035"/>
        </w:tabs>
        <w:spacing w:line="360" w:lineRule="auto"/>
        <w:ind w:firstLine="709"/>
        <w:jc w:val="both"/>
        <w:rPr>
          <w:sz w:val="28"/>
          <w:szCs w:val="28"/>
        </w:rPr>
      </w:pPr>
      <w:r w:rsidRPr="002C149B">
        <w:rPr>
          <w:sz w:val="28"/>
          <w:szCs w:val="28"/>
        </w:rPr>
        <w:t>Данный счёт предназначен для обобщения информации о затратах производства, продукция (работы, услуги) которого явилась целью</w:t>
      </w:r>
      <w:r w:rsidR="002C149B">
        <w:rPr>
          <w:sz w:val="28"/>
          <w:szCs w:val="28"/>
        </w:rPr>
        <w:t xml:space="preserve"> </w:t>
      </w:r>
      <w:r w:rsidRPr="002C149B">
        <w:rPr>
          <w:sz w:val="28"/>
          <w:szCs w:val="28"/>
        </w:rPr>
        <w:t>создания данного предприятия. В частности этот счёт используется для учёта затрат:</w:t>
      </w:r>
    </w:p>
    <w:p w:rsidR="00B143AB" w:rsidRPr="002C149B" w:rsidRDefault="00B143AB" w:rsidP="002C149B">
      <w:pPr>
        <w:numPr>
          <w:ilvl w:val="0"/>
          <w:numId w:val="40"/>
        </w:numPr>
        <w:tabs>
          <w:tab w:val="left" w:pos="1980"/>
        </w:tabs>
        <w:spacing w:line="360" w:lineRule="auto"/>
        <w:ind w:left="0" w:firstLine="709"/>
        <w:jc w:val="both"/>
        <w:rPr>
          <w:sz w:val="28"/>
          <w:szCs w:val="28"/>
        </w:rPr>
      </w:pPr>
      <w:r w:rsidRPr="002C149B">
        <w:rPr>
          <w:sz w:val="28"/>
          <w:szCs w:val="28"/>
        </w:rPr>
        <w:t>по выпуску промышленной и сельскохозяйственной продукции;</w:t>
      </w:r>
    </w:p>
    <w:p w:rsidR="00B143AB" w:rsidRPr="002C149B" w:rsidRDefault="00B143AB" w:rsidP="002C149B">
      <w:pPr>
        <w:numPr>
          <w:ilvl w:val="0"/>
          <w:numId w:val="40"/>
        </w:numPr>
        <w:tabs>
          <w:tab w:val="left" w:pos="1980"/>
        </w:tabs>
        <w:spacing w:line="360" w:lineRule="auto"/>
        <w:ind w:left="0" w:firstLine="709"/>
        <w:jc w:val="both"/>
        <w:rPr>
          <w:sz w:val="28"/>
          <w:szCs w:val="28"/>
        </w:rPr>
      </w:pPr>
      <w:r w:rsidRPr="002C149B">
        <w:rPr>
          <w:sz w:val="28"/>
          <w:szCs w:val="28"/>
        </w:rPr>
        <w:t>по выполнению строительно-монтажных и др. работ;</w:t>
      </w:r>
    </w:p>
    <w:p w:rsidR="00B143AB" w:rsidRPr="002C149B" w:rsidRDefault="00B143AB" w:rsidP="002C149B">
      <w:pPr>
        <w:numPr>
          <w:ilvl w:val="0"/>
          <w:numId w:val="40"/>
        </w:numPr>
        <w:tabs>
          <w:tab w:val="left" w:pos="1980"/>
        </w:tabs>
        <w:spacing w:line="360" w:lineRule="auto"/>
        <w:ind w:left="0" w:firstLine="709"/>
        <w:jc w:val="both"/>
        <w:rPr>
          <w:sz w:val="28"/>
          <w:szCs w:val="28"/>
        </w:rPr>
      </w:pPr>
      <w:r w:rsidRPr="002C149B">
        <w:rPr>
          <w:sz w:val="28"/>
          <w:szCs w:val="28"/>
        </w:rPr>
        <w:t>по оказанию услуг организаций транспорта и связи;</w:t>
      </w:r>
    </w:p>
    <w:p w:rsidR="00B143AB" w:rsidRPr="002C149B" w:rsidRDefault="00B143AB" w:rsidP="002C149B">
      <w:pPr>
        <w:numPr>
          <w:ilvl w:val="0"/>
          <w:numId w:val="40"/>
        </w:numPr>
        <w:tabs>
          <w:tab w:val="left" w:pos="1980"/>
        </w:tabs>
        <w:spacing w:line="360" w:lineRule="auto"/>
        <w:ind w:left="0" w:firstLine="709"/>
        <w:jc w:val="both"/>
        <w:rPr>
          <w:sz w:val="28"/>
          <w:szCs w:val="28"/>
        </w:rPr>
      </w:pPr>
      <w:r w:rsidRPr="002C149B">
        <w:rPr>
          <w:sz w:val="28"/>
          <w:szCs w:val="28"/>
        </w:rPr>
        <w:t>по выполнению научно-исследовательских и др. работ;</w:t>
      </w:r>
    </w:p>
    <w:p w:rsidR="00B143AB" w:rsidRPr="002C149B" w:rsidRDefault="00B143AB" w:rsidP="002C149B">
      <w:pPr>
        <w:numPr>
          <w:ilvl w:val="0"/>
          <w:numId w:val="40"/>
        </w:numPr>
        <w:tabs>
          <w:tab w:val="left" w:pos="1980"/>
        </w:tabs>
        <w:spacing w:line="360" w:lineRule="auto"/>
        <w:ind w:left="0" w:firstLine="709"/>
        <w:jc w:val="both"/>
        <w:rPr>
          <w:sz w:val="28"/>
          <w:szCs w:val="28"/>
        </w:rPr>
      </w:pPr>
      <w:r w:rsidRPr="002C149B">
        <w:rPr>
          <w:sz w:val="28"/>
          <w:szCs w:val="28"/>
        </w:rPr>
        <w:t xml:space="preserve"> и др.</w:t>
      </w:r>
    </w:p>
    <w:p w:rsidR="00B143AB" w:rsidRPr="002C149B" w:rsidRDefault="00B143AB" w:rsidP="002C149B">
      <w:pPr>
        <w:tabs>
          <w:tab w:val="left" w:pos="4035"/>
        </w:tabs>
        <w:spacing w:line="360" w:lineRule="auto"/>
        <w:ind w:firstLine="709"/>
        <w:jc w:val="both"/>
        <w:rPr>
          <w:sz w:val="28"/>
          <w:szCs w:val="28"/>
        </w:rPr>
      </w:pPr>
      <w:r w:rsidRPr="002C149B">
        <w:rPr>
          <w:sz w:val="28"/>
          <w:szCs w:val="28"/>
        </w:rPr>
        <w:t>Счёт предназначен для учёта прямых и производственных затрат.</w:t>
      </w:r>
    </w:p>
    <w:p w:rsidR="00B143AB" w:rsidRPr="002C149B" w:rsidRDefault="00B143AB" w:rsidP="002C149B">
      <w:pPr>
        <w:tabs>
          <w:tab w:val="left" w:pos="4035"/>
        </w:tabs>
        <w:spacing w:line="360" w:lineRule="auto"/>
        <w:ind w:firstLine="709"/>
        <w:jc w:val="both"/>
        <w:rPr>
          <w:sz w:val="28"/>
          <w:szCs w:val="28"/>
        </w:rPr>
      </w:pPr>
      <w:r w:rsidRPr="002C149B">
        <w:rPr>
          <w:sz w:val="28"/>
          <w:szCs w:val="28"/>
        </w:rPr>
        <w:t>К прямым затратам относятся:</w:t>
      </w:r>
    </w:p>
    <w:p w:rsidR="00B143AB" w:rsidRPr="002C149B" w:rsidRDefault="00B143AB" w:rsidP="002C149B">
      <w:pPr>
        <w:numPr>
          <w:ilvl w:val="0"/>
          <w:numId w:val="41"/>
        </w:numPr>
        <w:tabs>
          <w:tab w:val="left" w:pos="1980"/>
        </w:tabs>
        <w:spacing w:line="360" w:lineRule="auto"/>
        <w:ind w:left="0" w:firstLine="709"/>
        <w:jc w:val="both"/>
        <w:rPr>
          <w:sz w:val="28"/>
          <w:szCs w:val="28"/>
        </w:rPr>
      </w:pPr>
      <w:r w:rsidRPr="002C149B">
        <w:rPr>
          <w:sz w:val="28"/>
          <w:szCs w:val="28"/>
        </w:rPr>
        <w:t>стоимость материалов и топлива;</w:t>
      </w:r>
    </w:p>
    <w:p w:rsidR="00B143AB" w:rsidRPr="002C149B" w:rsidRDefault="00B143AB" w:rsidP="002C149B">
      <w:pPr>
        <w:numPr>
          <w:ilvl w:val="0"/>
          <w:numId w:val="41"/>
        </w:numPr>
        <w:tabs>
          <w:tab w:val="left" w:pos="1980"/>
        </w:tabs>
        <w:spacing w:line="360" w:lineRule="auto"/>
        <w:ind w:left="0" w:firstLine="709"/>
        <w:jc w:val="both"/>
        <w:rPr>
          <w:sz w:val="28"/>
          <w:szCs w:val="28"/>
        </w:rPr>
      </w:pPr>
      <w:r w:rsidRPr="002C149B">
        <w:rPr>
          <w:sz w:val="28"/>
          <w:szCs w:val="28"/>
        </w:rPr>
        <w:t>расходы на оплату труда;</w:t>
      </w:r>
    </w:p>
    <w:p w:rsidR="00B143AB" w:rsidRPr="002C149B" w:rsidRDefault="00B143AB" w:rsidP="002C149B">
      <w:pPr>
        <w:tabs>
          <w:tab w:val="left" w:pos="4035"/>
        </w:tabs>
        <w:spacing w:line="360" w:lineRule="auto"/>
        <w:ind w:firstLine="709"/>
        <w:jc w:val="both"/>
        <w:rPr>
          <w:sz w:val="28"/>
          <w:szCs w:val="28"/>
        </w:rPr>
      </w:pPr>
      <w:r w:rsidRPr="002C149B">
        <w:rPr>
          <w:sz w:val="28"/>
          <w:szCs w:val="28"/>
        </w:rPr>
        <w:t xml:space="preserve">Прямы расходы, связанные с выпуском продукции, выполнением работ и указанием услуг, отражаются непосредственно по дебету счёта 20 «Основное производство» в корреспонденции со счетами учёта производственных запасов, расчётов с персоналом по оплате </w:t>
      </w:r>
      <w:r w:rsidR="008E0FB0" w:rsidRPr="002C149B">
        <w:rPr>
          <w:sz w:val="28"/>
          <w:szCs w:val="28"/>
        </w:rPr>
        <w:t>т</w:t>
      </w:r>
      <w:r w:rsidRPr="002C149B">
        <w:rPr>
          <w:sz w:val="28"/>
          <w:szCs w:val="28"/>
        </w:rPr>
        <w:t>руда</w:t>
      </w:r>
      <w:r w:rsidR="008E0FB0" w:rsidRPr="002C149B">
        <w:rPr>
          <w:sz w:val="28"/>
          <w:szCs w:val="28"/>
        </w:rPr>
        <w:t xml:space="preserve"> и др.</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На стоимость списанных в производство материалов делаются бухгалтерские записи на счетах бухгалтерского учёта: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10 «Материалы».</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На сумму заработной платы, начисленной производственным рабочим, делаются бухгалтерские записи на счетах бухгалтерского учёта: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70 «Расчёты с персоналом по оплате труда».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На сумму начислений социального налога от заработной платы, начисленной производственным рабочим, делаются бухгалтерские записи на счетах бухгалтерского учёта: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69 «Расчёты по социальному страхованию и обеспечению»</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Расходы вспомогательных производств списываются бухгалтерскими записями:</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23 «Вспомогательные производства»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Косвенные расходы, связанные с управлением и обслуживанием производства, списываются бухгалтерскими записями:</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25 «Общепроизводственные расходы»</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К 26 «Общехозяйственные расходы».</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Потери от брака списываются бухгалтерскими записями на счета бухгалтерского учёта:</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 xml:space="preserve">Д 20 «Основное производство» </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 xml:space="preserve">К 28 «Брак в производстве». </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По кредиту счёта 20 «Основное производство» отражаются суммы фактической себестоимости завершённой производством продукции, выполненных работ и услуг. Эти суммы могут списываться бухгалтерскими записями:</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43 «Готовая продукция»</w:t>
      </w:r>
    </w:p>
    <w:p w:rsidR="008E0FB0" w:rsidRPr="002C149B" w:rsidRDefault="008E0FB0" w:rsidP="002C149B">
      <w:pPr>
        <w:tabs>
          <w:tab w:val="left" w:pos="4035"/>
        </w:tabs>
        <w:spacing w:line="360" w:lineRule="auto"/>
        <w:ind w:firstLine="709"/>
        <w:jc w:val="both"/>
        <w:rPr>
          <w:sz w:val="28"/>
          <w:szCs w:val="28"/>
        </w:rPr>
      </w:pPr>
      <w:r w:rsidRPr="002C149B">
        <w:rPr>
          <w:sz w:val="28"/>
          <w:szCs w:val="28"/>
        </w:rPr>
        <w:t>Д 40 «Выпуск продукции (работ, услуг)»</w:t>
      </w:r>
    </w:p>
    <w:p w:rsidR="008E0FB0" w:rsidRPr="002C149B" w:rsidRDefault="0084465E" w:rsidP="002C149B">
      <w:pPr>
        <w:tabs>
          <w:tab w:val="left" w:pos="4035"/>
        </w:tabs>
        <w:spacing w:line="360" w:lineRule="auto"/>
        <w:ind w:firstLine="709"/>
        <w:jc w:val="both"/>
        <w:rPr>
          <w:sz w:val="28"/>
          <w:szCs w:val="28"/>
        </w:rPr>
      </w:pPr>
      <w:r w:rsidRPr="002C149B">
        <w:rPr>
          <w:sz w:val="28"/>
          <w:szCs w:val="28"/>
        </w:rPr>
        <w:t>Д 90 «Продажи» и др.</w:t>
      </w:r>
    </w:p>
    <w:p w:rsidR="0084465E" w:rsidRPr="002C149B" w:rsidRDefault="0084465E" w:rsidP="002C149B">
      <w:pPr>
        <w:tabs>
          <w:tab w:val="left" w:pos="4035"/>
        </w:tabs>
        <w:spacing w:line="360" w:lineRule="auto"/>
        <w:ind w:firstLine="709"/>
        <w:jc w:val="both"/>
        <w:rPr>
          <w:sz w:val="28"/>
          <w:szCs w:val="28"/>
        </w:rPr>
      </w:pPr>
      <w:r w:rsidRPr="002C149B">
        <w:rPr>
          <w:sz w:val="28"/>
          <w:szCs w:val="28"/>
        </w:rPr>
        <w:t>К 20 «Основное производство».</w:t>
      </w:r>
    </w:p>
    <w:p w:rsidR="0084465E" w:rsidRPr="002C149B" w:rsidRDefault="0084465E" w:rsidP="002C149B">
      <w:pPr>
        <w:tabs>
          <w:tab w:val="left" w:pos="4035"/>
        </w:tabs>
        <w:spacing w:line="360" w:lineRule="auto"/>
        <w:ind w:firstLine="709"/>
        <w:jc w:val="both"/>
        <w:rPr>
          <w:sz w:val="28"/>
          <w:szCs w:val="28"/>
        </w:rPr>
      </w:pPr>
      <w:r w:rsidRPr="002C149B">
        <w:rPr>
          <w:sz w:val="28"/>
          <w:szCs w:val="28"/>
        </w:rPr>
        <w:t>Остаток на счёте 20 «Основное производство» на конец месяца показывает стоимость незавершенного производства.</w:t>
      </w:r>
    </w:p>
    <w:p w:rsidR="00D749D6" w:rsidRPr="002C149B" w:rsidRDefault="0084465E" w:rsidP="002C149B">
      <w:pPr>
        <w:tabs>
          <w:tab w:val="left" w:pos="4035"/>
        </w:tabs>
        <w:spacing w:line="360" w:lineRule="auto"/>
        <w:ind w:firstLine="709"/>
        <w:jc w:val="both"/>
        <w:rPr>
          <w:sz w:val="28"/>
          <w:szCs w:val="28"/>
        </w:rPr>
      </w:pPr>
      <w:r w:rsidRPr="002C149B">
        <w:rPr>
          <w:sz w:val="28"/>
          <w:szCs w:val="28"/>
        </w:rPr>
        <w:t>Счёт 23 «Вспомогательные производства»</w:t>
      </w:r>
    </w:p>
    <w:p w:rsidR="0084465E" w:rsidRPr="002C149B" w:rsidRDefault="006E4F3A" w:rsidP="002C149B">
      <w:pPr>
        <w:tabs>
          <w:tab w:val="left" w:pos="4035"/>
        </w:tabs>
        <w:spacing w:line="360" w:lineRule="auto"/>
        <w:ind w:firstLine="709"/>
        <w:jc w:val="both"/>
        <w:rPr>
          <w:sz w:val="28"/>
          <w:szCs w:val="28"/>
        </w:rPr>
      </w:pPr>
      <w:r w:rsidRPr="002C149B">
        <w:rPr>
          <w:sz w:val="28"/>
          <w:szCs w:val="28"/>
        </w:rPr>
        <w:t>Данный счёт предназначен для обобщения информации о затратах производств, которые являются вспомогательными для основного производства предприятия. В частности этот счёт используется для учёта затрат производств, обеспечивающих:</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обслуживание различными видами энергии;</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транспортное обслуживание;</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ремонт основных средств;</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 xml:space="preserve"> изготовление инструментов, запасных частей, конструкций и т.п.;</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лесозаготовки, лесопиление.</w:t>
      </w:r>
    </w:p>
    <w:p w:rsidR="006E4F3A" w:rsidRPr="002C149B" w:rsidRDefault="006E4F3A" w:rsidP="002C149B">
      <w:pPr>
        <w:numPr>
          <w:ilvl w:val="0"/>
          <w:numId w:val="42"/>
        </w:numPr>
        <w:tabs>
          <w:tab w:val="left" w:pos="1980"/>
        </w:tabs>
        <w:spacing w:line="360" w:lineRule="auto"/>
        <w:ind w:left="0" w:firstLine="709"/>
        <w:jc w:val="both"/>
        <w:rPr>
          <w:sz w:val="28"/>
          <w:szCs w:val="28"/>
        </w:rPr>
      </w:pPr>
      <w:r w:rsidRPr="002C149B">
        <w:rPr>
          <w:sz w:val="28"/>
          <w:szCs w:val="28"/>
        </w:rPr>
        <w:t>и др.</w:t>
      </w:r>
    </w:p>
    <w:p w:rsidR="006E4F3A" w:rsidRPr="002C149B" w:rsidRDefault="006E4F3A" w:rsidP="002C149B">
      <w:pPr>
        <w:tabs>
          <w:tab w:val="left" w:pos="4035"/>
        </w:tabs>
        <w:spacing w:line="360" w:lineRule="auto"/>
        <w:ind w:firstLine="709"/>
        <w:jc w:val="both"/>
        <w:rPr>
          <w:sz w:val="28"/>
          <w:szCs w:val="28"/>
        </w:rPr>
      </w:pPr>
      <w:r w:rsidRPr="002C149B">
        <w:rPr>
          <w:sz w:val="28"/>
          <w:szCs w:val="28"/>
        </w:rPr>
        <w:t>По дебету счёта 23 «Вспомогательные производства» отражаются прямые расходы, связанные непосредственно с выпуском продукции, выполнением работ, указанием услуг.</w:t>
      </w:r>
    </w:p>
    <w:p w:rsidR="006E4F3A" w:rsidRPr="002C149B" w:rsidRDefault="006E4F3A" w:rsidP="002C149B">
      <w:pPr>
        <w:tabs>
          <w:tab w:val="left" w:pos="4035"/>
        </w:tabs>
        <w:spacing w:line="360" w:lineRule="auto"/>
        <w:ind w:firstLine="709"/>
        <w:jc w:val="both"/>
        <w:rPr>
          <w:sz w:val="28"/>
          <w:szCs w:val="28"/>
        </w:rPr>
      </w:pPr>
      <w:r w:rsidRPr="002C149B">
        <w:rPr>
          <w:sz w:val="28"/>
          <w:szCs w:val="28"/>
        </w:rPr>
        <w:t>Прямые расходы, связанные непосредственно с выпуском продукции, выполнением работ и указанием услуг, списываются на счёт 23 «Вспомогательные производства» с кредита счетов учёта производственных</w:t>
      </w:r>
      <w:r w:rsidR="00173CA7" w:rsidRPr="002C149B">
        <w:rPr>
          <w:sz w:val="28"/>
          <w:szCs w:val="28"/>
        </w:rPr>
        <w:t xml:space="preserve"> запасов, расчетов с работниками по оплате труда и др.</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На стоимость списанных во вспомогательное производство материалов делаются бухгалтерские записи на счетах бухгалтерского учёта: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10 «Материалы».</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На суммы заработной платы, начисленной производственным рабочим, делаются бухгалтерские записи:</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70 «Расчёты с персоналом по оплате руда».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На сумму начисленного социального налога от заработной платы, начисленной производственным рабочим, делаются бухгалтерские записи:</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69 «Расчёты по социальному страхованию и обеспечению».</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Косвенные расходы, связанные с управлением и обслуживанием вспомогательных производств, списываются бухгалтерскими записями:</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 xml:space="preserve">Д 23 «Вспомогательные производства» </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25 «Общепроизводственные расходы»</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26 «Общехозяйственные расходы».</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Потери от брака списываются бухгалтерскими записями:</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К 28 «Брак в производстве».</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По кредиту счёта 23 «Вспомогательные производства» отражаются суммы фактической себестоимости завершённой производством продукции, выполненных работ и оказанных услуг. Эти суммы списываются бухгалтерскими записями:</w:t>
      </w:r>
    </w:p>
    <w:p w:rsidR="00173CA7" w:rsidRPr="002C149B" w:rsidRDefault="00173CA7" w:rsidP="002C149B">
      <w:pPr>
        <w:tabs>
          <w:tab w:val="left" w:pos="4035"/>
        </w:tabs>
        <w:spacing w:line="360" w:lineRule="auto"/>
        <w:ind w:firstLine="709"/>
        <w:jc w:val="both"/>
        <w:rPr>
          <w:sz w:val="28"/>
          <w:szCs w:val="28"/>
        </w:rPr>
      </w:pPr>
      <w:r w:rsidRPr="002C149B">
        <w:rPr>
          <w:sz w:val="28"/>
          <w:szCs w:val="28"/>
        </w:rPr>
        <w:t>Д 20 «Основное производство» - при отпуске продукции обслуживающим производствам или хозяйствам;</w:t>
      </w:r>
    </w:p>
    <w:p w:rsidR="009B2EB4" w:rsidRPr="002C149B" w:rsidRDefault="009B2EB4" w:rsidP="002C149B">
      <w:pPr>
        <w:tabs>
          <w:tab w:val="left" w:pos="4035"/>
        </w:tabs>
        <w:spacing w:line="360" w:lineRule="auto"/>
        <w:ind w:firstLine="709"/>
        <w:jc w:val="both"/>
        <w:rPr>
          <w:sz w:val="28"/>
          <w:szCs w:val="28"/>
        </w:rPr>
      </w:pPr>
      <w:r w:rsidRPr="002C149B">
        <w:rPr>
          <w:sz w:val="28"/>
          <w:szCs w:val="28"/>
        </w:rPr>
        <w:t>Д 29 «Обслуживающие производства и хозяйства» - при отпуске продукции обслуживающим производствам и хозяйствам;</w:t>
      </w:r>
    </w:p>
    <w:p w:rsidR="009B2EB4" w:rsidRPr="002C149B" w:rsidRDefault="009B2EB4" w:rsidP="002C149B">
      <w:pPr>
        <w:tabs>
          <w:tab w:val="left" w:pos="4035"/>
        </w:tabs>
        <w:spacing w:line="360" w:lineRule="auto"/>
        <w:ind w:firstLine="709"/>
        <w:jc w:val="both"/>
        <w:rPr>
          <w:sz w:val="28"/>
          <w:szCs w:val="28"/>
        </w:rPr>
      </w:pPr>
      <w:r w:rsidRPr="002C149B">
        <w:rPr>
          <w:sz w:val="28"/>
          <w:szCs w:val="28"/>
        </w:rPr>
        <w:t>Д 90 «Продажи» - при выполнении работ и услуг для сторонних организаций;</w:t>
      </w:r>
    </w:p>
    <w:p w:rsidR="009B2EB4" w:rsidRPr="002C149B" w:rsidRDefault="009B2EB4" w:rsidP="002C149B">
      <w:pPr>
        <w:tabs>
          <w:tab w:val="left" w:pos="4035"/>
        </w:tabs>
        <w:spacing w:line="360" w:lineRule="auto"/>
        <w:ind w:firstLine="709"/>
        <w:jc w:val="both"/>
        <w:rPr>
          <w:sz w:val="28"/>
          <w:szCs w:val="28"/>
        </w:rPr>
      </w:pPr>
      <w:r w:rsidRPr="002C149B">
        <w:rPr>
          <w:sz w:val="28"/>
          <w:szCs w:val="28"/>
        </w:rPr>
        <w:t>Д 40 «Выпуск продукции (работ, услуг)» - при использовании этого счёта для учёта затрат на производство и др.</w:t>
      </w:r>
    </w:p>
    <w:p w:rsidR="009B2EB4" w:rsidRPr="002C149B" w:rsidRDefault="009B2EB4" w:rsidP="002C149B">
      <w:pPr>
        <w:tabs>
          <w:tab w:val="left" w:pos="4035"/>
        </w:tabs>
        <w:spacing w:line="360" w:lineRule="auto"/>
        <w:ind w:firstLine="709"/>
        <w:jc w:val="both"/>
        <w:rPr>
          <w:sz w:val="28"/>
          <w:szCs w:val="28"/>
        </w:rPr>
      </w:pPr>
      <w:r w:rsidRPr="002C149B">
        <w:rPr>
          <w:sz w:val="28"/>
          <w:szCs w:val="28"/>
        </w:rPr>
        <w:t>К 23 «Вспомогательные производства».</w:t>
      </w:r>
    </w:p>
    <w:p w:rsidR="009B2EB4" w:rsidRPr="002C149B" w:rsidRDefault="009B2EB4" w:rsidP="002C149B">
      <w:pPr>
        <w:tabs>
          <w:tab w:val="left" w:pos="4035"/>
        </w:tabs>
        <w:spacing w:line="360" w:lineRule="auto"/>
        <w:ind w:firstLine="709"/>
        <w:jc w:val="both"/>
        <w:rPr>
          <w:sz w:val="28"/>
          <w:szCs w:val="28"/>
        </w:rPr>
      </w:pPr>
      <w:r w:rsidRPr="002C149B">
        <w:rPr>
          <w:sz w:val="28"/>
          <w:szCs w:val="28"/>
        </w:rPr>
        <w:t>Остаток по счёту 23 «Вспомогательные производства» на конец месяца показывает стоимость незавершённого производства.</w:t>
      </w:r>
    </w:p>
    <w:p w:rsidR="00D749D6" w:rsidRPr="002C149B" w:rsidRDefault="00D749D6" w:rsidP="002C149B">
      <w:pPr>
        <w:tabs>
          <w:tab w:val="left" w:pos="4035"/>
        </w:tabs>
        <w:spacing w:line="360" w:lineRule="auto"/>
        <w:ind w:firstLine="709"/>
        <w:jc w:val="both"/>
        <w:rPr>
          <w:sz w:val="28"/>
          <w:szCs w:val="28"/>
        </w:rPr>
      </w:pPr>
      <w:r w:rsidRPr="002C149B">
        <w:rPr>
          <w:sz w:val="28"/>
          <w:szCs w:val="28"/>
        </w:rPr>
        <w:t>Счёт 25 «Общепроизводственные расходы».</w:t>
      </w:r>
    </w:p>
    <w:p w:rsidR="00D749D6" w:rsidRPr="002C149B" w:rsidRDefault="00D749D6" w:rsidP="002C149B">
      <w:pPr>
        <w:tabs>
          <w:tab w:val="left" w:pos="4035"/>
        </w:tabs>
        <w:spacing w:line="360" w:lineRule="auto"/>
        <w:ind w:firstLine="709"/>
        <w:jc w:val="both"/>
        <w:rPr>
          <w:sz w:val="28"/>
          <w:szCs w:val="28"/>
        </w:rPr>
      </w:pPr>
      <w:r w:rsidRPr="002C149B">
        <w:rPr>
          <w:sz w:val="28"/>
          <w:szCs w:val="28"/>
        </w:rPr>
        <w:t>Данный счёт предназначен для обобщения информации о расходах по обслуживанию основных и вспомогательных производств предприятия. В частности, на этом счёте могут быть отражены следующие расходы:</w:t>
      </w:r>
    </w:p>
    <w:p w:rsidR="00173CA7" w:rsidRPr="002C149B" w:rsidRDefault="00D749D6" w:rsidP="002C149B">
      <w:pPr>
        <w:numPr>
          <w:ilvl w:val="0"/>
          <w:numId w:val="43"/>
        </w:numPr>
        <w:tabs>
          <w:tab w:val="left" w:pos="1980"/>
        </w:tabs>
        <w:spacing w:line="360" w:lineRule="auto"/>
        <w:ind w:left="0" w:firstLine="709"/>
        <w:jc w:val="both"/>
        <w:rPr>
          <w:sz w:val="28"/>
          <w:szCs w:val="28"/>
        </w:rPr>
      </w:pPr>
      <w:r w:rsidRPr="002C149B">
        <w:rPr>
          <w:sz w:val="28"/>
          <w:szCs w:val="28"/>
        </w:rPr>
        <w:t>по содержанию и эксплуатации машин и оборудования;</w:t>
      </w:r>
    </w:p>
    <w:p w:rsidR="00D749D6" w:rsidRPr="002C149B" w:rsidRDefault="00D749D6" w:rsidP="002C149B">
      <w:pPr>
        <w:numPr>
          <w:ilvl w:val="0"/>
          <w:numId w:val="43"/>
        </w:numPr>
        <w:tabs>
          <w:tab w:val="left" w:pos="1980"/>
        </w:tabs>
        <w:spacing w:line="360" w:lineRule="auto"/>
        <w:ind w:left="0" w:firstLine="709"/>
        <w:jc w:val="both"/>
        <w:rPr>
          <w:sz w:val="28"/>
          <w:szCs w:val="28"/>
        </w:rPr>
      </w:pPr>
      <w:r w:rsidRPr="002C149B">
        <w:rPr>
          <w:sz w:val="28"/>
          <w:szCs w:val="28"/>
        </w:rPr>
        <w:t>амортизационные отчисления и затраты на ремонт основных средств и иного имущества, используемого в производстве;</w:t>
      </w:r>
    </w:p>
    <w:p w:rsidR="00D749D6" w:rsidRPr="002C149B" w:rsidRDefault="00D749D6" w:rsidP="002C149B">
      <w:pPr>
        <w:numPr>
          <w:ilvl w:val="0"/>
          <w:numId w:val="43"/>
        </w:numPr>
        <w:tabs>
          <w:tab w:val="left" w:pos="1980"/>
        </w:tabs>
        <w:spacing w:line="360" w:lineRule="auto"/>
        <w:ind w:left="0" w:firstLine="709"/>
        <w:jc w:val="both"/>
        <w:rPr>
          <w:sz w:val="28"/>
          <w:szCs w:val="28"/>
        </w:rPr>
      </w:pPr>
      <w:r w:rsidRPr="002C149B">
        <w:rPr>
          <w:sz w:val="28"/>
          <w:szCs w:val="28"/>
        </w:rPr>
        <w:t>расходы по страхованию указанного имущества;</w:t>
      </w:r>
    </w:p>
    <w:p w:rsidR="00D749D6" w:rsidRPr="002C149B" w:rsidRDefault="00D749D6" w:rsidP="002C149B">
      <w:pPr>
        <w:numPr>
          <w:ilvl w:val="0"/>
          <w:numId w:val="43"/>
        </w:numPr>
        <w:tabs>
          <w:tab w:val="left" w:pos="1980"/>
        </w:tabs>
        <w:spacing w:line="360" w:lineRule="auto"/>
        <w:ind w:left="0" w:firstLine="709"/>
        <w:jc w:val="both"/>
        <w:rPr>
          <w:sz w:val="28"/>
          <w:szCs w:val="28"/>
        </w:rPr>
      </w:pPr>
      <w:r w:rsidRPr="002C149B">
        <w:rPr>
          <w:sz w:val="28"/>
          <w:szCs w:val="28"/>
        </w:rPr>
        <w:t>оплата труда работников, занятых обслуживанием производства;</w:t>
      </w:r>
    </w:p>
    <w:p w:rsidR="00D749D6" w:rsidRPr="002C149B" w:rsidRDefault="00D749D6" w:rsidP="002C149B">
      <w:pPr>
        <w:numPr>
          <w:ilvl w:val="0"/>
          <w:numId w:val="43"/>
        </w:numPr>
        <w:tabs>
          <w:tab w:val="left" w:pos="1980"/>
        </w:tabs>
        <w:spacing w:line="360" w:lineRule="auto"/>
        <w:ind w:left="0" w:firstLine="709"/>
        <w:jc w:val="both"/>
        <w:rPr>
          <w:sz w:val="28"/>
          <w:szCs w:val="28"/>
        </w:rPr>
      </w:pPr>
      <w:r w:rsidRPr="002C149B">
        <w:rPr>
          <w:sz w:val="28"/>
          <w:szCs w:val="28"/>
        </w:rPr>
        <w:t>другие</w:t>
      </w:r>
      <w:r w:rsidR="002C149B">
        <w:rPr>
          <w:sz w:val="28"/>
          <w:szCs w:val="28"/>
        </w:rPr>
        <w:t xml:space="preserve"> </w:t>
      </w:r>
      <w:r w:rsidRPr="002C149B">
        <w:rPr>
          <w:sz w:val="28"/>
          <w:szCs w:val="28"/>
        </w:rPr>
        <w:t>аналогичные по значению расходы.</w:t>
      </w:r>
    </w:p>
    <w:p w:rsidR="00D749D6" w:rsidRPr="002C149B" w:rsidRDefault="00D749D6" w:rsidP="002C149B">
      <w:pPr>
        <w:tabs>
          <w:tab w:val="left" w:pos="4035"/>
        </w:tabs>
        <w:spacing w:line="360" w:lineRule="auto"/>
        <w:ind w:firstLine="709"/>
        <w:jc w:val="both"/>
        <w:rPr>
          <w:sz w:val="28"/>
          <w:szCs w:val="28"/>
        </w:rPr>
      </w:pPr>
      <w:r w:rsidRPr="002C149B">
        <w:rPr>
          <w:sz w:val="28"/>
          <w:szCs w:val="28"/>
        </w:rPr>
        <w:t>В течение месяца фактические общепроизводственные расходы собираются по дебету счёта 25 «Общепроизводственные расходы» с кредита счетов учёта производственных запасов</w:t>
      </w:r>
      <w:r w:rsidR="002F22AA" w:rsidRPr="002C149B">
        <w:rPr>
          <w:sz w:val="28"/>
          <w:szCs w:val="28"/>
        </w:rPr>
        <w:t>, расчётов с персоналом по оплате труда и др. распределяются в соответствии с принятым порядком по видам производств</w:t>
      </w:r>
      <w:r w:rsidR="0066788C" w:rsidRPr="002C149B">
        <w:rPr>
          <w:sz w:val="28"/>
          <w:szCs w:val="28"/>
        </w:rPr>
        <w:t>,</w:t>
      </w:r>
      <w:r w:rsidR="002F22AA" w:rsidRPr="002C149B">
        <w:rPr>
          <w:sz w:val="28"/>
          <w:szCs w:val="28"/>
        </w:rPr>
        <w:t xml:space="preserve"> видам продукции, работ и услуг и списываются бухгалтерскими записями на счета бухгалтерского учёта:</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Д 23 «Вспомогательные производства»</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Д 29 «обслуживающие производства и хозяйства»</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К 25 «Общепроизводственные расходы»</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Аналитический учёт общепроизводственных расходов ведётся по подразделениям предприятия и статьям расходов.</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Счёт 25 «Общепроизводственные расходы» не имеет сальдо</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Счёт 26 «Общехозяйственные расходы»</w:t>
      </w:r>
    </w:p>
    <w:p w:rsidR="002F22AA" w:rsidRPr="002C149B" w:rsidRDefault="002F22AA" w:rsidP="002C149B">
      <w:pPr>
        <w:tabs>
          <w:tab w:val="left" w:pos="4035"/>
        </w:tabs>
        <w:spacing w:line="360" w:lineRule="auto"/>
        <w:ind w:firstLine="709"/>
        <w:jc w:val="both"/>
        <w:rPr>
          <w:sz w:val="28"/>
          <w:szCs w:val="28"/>
        </w:rPr>
      </w:pPr>
      <w:r w:rsidRPr="002C149B">
        <w:rPr>
          <w:sz w:val="28"/>
          <w:szCs w:val="28"/>
        </w:rPr>
        <w:t xml:space="preserve">Данный счёт предназначен для обобщения информации о расходах для нужд управления, не связанных непосредственно с производственным процессом. В частности, на этом счёте </w:t>
      </w:r>
      <w:r w:rsidR="00877057" w:rsidRPr="002C149B">
        <w:rPr>
          <w:sz w:val="28"/>
          <w:szCs w:val="28"/>
        </w:rPr>
        <w:t>могут</w:t>
      </w:r>
      <w:r w:rsidRPr="002C149B">
        <w:rPr>
          <w:sz w:val="28"/>
          <w:szCs w:val="28"/>
        </w:rPr>
        <w:t xml:space="preserve"> быть отражены следующие расходы:</w:t>
      </w:r>
    </w:p>
    <w:p w:rsidR="00877057" w:rsidRPr="002C149B" w:rsidRDefault="00877057" w:rsidP="002C149B">
      <w:pPr>
        <w:numPr>
          <w:ilvl w:val="0"/>
          <w:numId w:val="44"/>
        </w:numPr>
        <w:tabs>
          <w:tab w:val="left" w:pos="1980"/>
        </w:tabs>
        <w:spacing w:line="360" w:lineRule="auto"/>
        <w:ind w:left="0" w:firstLine="709"/>
        <w:jc w:val="both"/>
        <w:rPr>
          <w:sz w:val="28"/>
          <w:szCs w:val="28"/>
        </w:rPr>
      </w:pPr>
      <w:r w:rsidRPr="002C149B">
        <w:rPr>
          <w:sz w:val="28"/>
          <w:szCs w:val="28"/>
        </w:rPr>
        <w:t>административно-управленческие расходы;</w:t>
      </w:r>
    </w:p>
    <w:p w:rsidR="00877057" w:rsidRPr="002C149B" w:rsidRDefault="00877057" w:rsidP="002C149B">
      <w:pPr>
        <w:numPr>
          <w:ilvl w:val="0"/>
          <w:numId w:val="44"/>
        </w:numPr>
        <w:tabs>
          <w:tab w:val="left" w:pos="1980"/>
        </w:tabs>
        <w:spacing w:line="360" w:lineRule="auto"/>
        <w:ind w:left="0" w:firstLine="709"/>
        <w:jc w:val="both"/>
        <w:rPr>
          <w:sz w:val="28"/>
          <w:szCs w:val="28"/>
        </w:rPr>
      </w:pPr>
      <w:r w:rsidRPr="002C149B">
        <w:rPr>
          <w:sz w:val="28"/>
          <w:szCs w:val="28"/>
        </w:rPr>
        <w:t>содержание общехозяйственного персонала, не связанного с производственным процессом;</w:t>
      </w:r>
    </w:p>
    <w:p w:rsidR="00877057" w:rsidRPr="002C149B" w:rsidRDefault="00877057" w:rsidP="002C149B">
      <w:pPr>
        <w:numPr>
          <w:ilvl w:val="0"/>
          <w:numId w:val="44"/>
        </w:numPr>
        <w:tabs>
          <w:tab w:val="left" w:pos="1980"/>
        </w:tabs>
        <w:spacing w:line="360" w:lineRule="auto"/>
        <w:ind w:left="0" w:firstLine="709"/>
        <w:jc w:val="both"/>
        <w:rPr>
          <w:sz w:val="28"/>
          <w:szCs w:val="28"/>
        </w:rPr>
      </w:pPr>
      <w:r w:rsidRPr="002C149B">
        <w:rPr>
          <w:sz w:val="28"/>
          <w:szCs w:val="28"/>
        </w:rPr>
        <w:t>амортизационные отчисления и расходы на ремонт основных средств управленческого и общехозяйственного назначения;</w:t>
      </w:r>
    </w:p>
    <w:p w:rsidR="00877057" w:rsidRPr="002C149B" w:rsidRDefault="00877057" w:rsidP="002C149B">
      <w:pPr>
        <w:numPr>
          <w:ilvl w:val="0"/>
          <w:numId w:val="44"/>
        </w:numPr>
        <w:tabs>
          <w:tab w:val="left" w:pos="1980"/>
        </w:tabs>
        <w:spacing w:line="360" w:lineRule="auto"/>
        <w:ind w:left="0" w:firstLine="709"/>
        <w:jc w:val="both"/>
        <w:rPr>
          <w:sz w:val="28"/>
          <w:szCs w:val="28"/>
        </w:rPr>
      </w:pPr>
      <w:r w:rsidRPr="002C149B">
        <w:rPr>
          <w:sz w:val="28"/>
          <w:szCs w:val="28"/>
        </w:rPr>
        <w:t>другие аналогичные по назначению управленческие расходы.</w:t>
      </w:r>
    </w:p>
    <w:p w:rsidR="00877057" w:rsidRPr="002C149B" w:rsidRDefault="00877057" w:rsidP="002C149B">
      <w:pPr>
        <w:tabs>
          <w:tab w:val="left" w:pos="4035"/>
        </w:tabs>
        <w:spacing w:line="360" w:lineRule="auto"/>
        <w:ind w:firstLine="709"/>
        <w:jc w:val="both"/>
        <w:rPr>
          <w:sz w:val="28"/>
          <w:szCs w:val="28"/>
        </w:rPr>
      </w:pPr>
      <w:r w:rsidRPr="002C149B">
        <w:rPr>
          <w:sz w:val="28"/>
          <w:szCs w:val="28"/>
        </w:rPr>
        <w:t>Фактические общехозяйственные в течение месяца отражаются по дебету счёта 26 «Общехозяйственные расходы»</w:t>
      </w:r>
      <w:r w:rsidR="00AF163B" w:rsidRPr="002C149B">
        <w:rPr>
          <w:sz w:val="28"/>
          <w:szCs w:val="28"/>
        </w:rPr>
        <w:t xml:space="preserve"> в корреспонденции со счетами учёта производственных запасов, расчётов с персоналом по оплате труда, расчётов с другими предприятиями и др.</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Собранные за месяц по дебету счёта 26 «Общехозяйственные расходы» в конце месяца распределяются по видам производств, видам продукции (работ, услуг) и списывается бухгалтерскими записями:</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Д 23 «Вспомогательные производства» (если вспомогательные производства производили продукцию, выполняли работы и оказывали услуги на сторону)</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Д 29 «Обслуживающие производства и хозяйства» (если обслуживающие производства и хозяйства выполняли работы и услуги на сторону)</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К 26 «Общехозяйственные расходы»</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Аналитический учёт по счёту 26 «Общехозяйственные расходы» ведётся по каждой статье соответствующих смет, мечту возникновения затрат и др.</w:t>
      </w:r>
    </w:p>
    <w:p w:rsidR="00AF163B" w:rsidRPr="002C149B" w:rsidRDefault="00AF163B" w:rsidP="002C149B">
      <w:pPr>
        <w:tabs>
          <w:tab w:val="left" w:pos="4035"/>
        </w:tabs>
        <w:spacing w:line="360" w:lineRule="auto"/>
        <w:ind w:firstLine="709"/>
        <w:jc w:val="both"/>
        <w:rPr>
          <w:sz w:val="28"/>
          <w:szCs w:val="28"/>
        </w:rPr>
      </w:pPr>
      <w:r w:rsidRPr="002C149B">
        <w:rPr>
          <w:sz w:val="28"/>
          <w:szCs w:val="28"/>
        </w:rPr>
        <w:t>Счёт 26</w:t>
      </w:r>
      <w:r w:rsidR="000C1D05" w:rsidRPr="002C149B">
        <w:rPr>
          <w:sz w:val="28"/>
          <w:szCs w:val="28"/>
        </w:rPr>
        <w:t xml:space="preserve"> «Общехозяйственные расходы» не имеет сальдо.</w:t>
      </w:r>
    </w:p>
    <w:p w:rsidR="000C1D05" w:rsidRPr="002C149B" w:rsidRDefault="000C1D05" w:rsidP="002C149B">
      <w:pPr>
        <w:tabs>
          <w:tab w:val="left" w:pos="4035"/>
        </w:tabs>
        <w:spacing w:line="360" w:lineRule="auto"/>
        <w:ind w:firstLine="709"/>
        <w:jc w:val="both"/>
        <w:rPr>
          <w:sz w:val="28"/>
          <w:szCs w:val="28"/>
        </w:rPr>
      </w:pPr>
      <w:r w:rsidRPr="002C149B">
        <w:rPr>
          <w:sz w:val="28"/>
          <w:szCs w:val="28"/>
        </w:rPr>
        <w:t>Счёт 28 «Брак в производстве»</w:t>
      </w:r>
    </w:p>
    <w:p w:rsidR="000C1D05" w:rsidRPr="002C149B" w:rsidRDefault="000C1D05" w:rsidP="002C149B">
      <w:pPr>
        <w:tabs>
          <w:tab w:val="left" w:pos="4035"/>
        </w:tabs>
        <w:spacing w:line="360" w:lineRule="auto"/>
        <w:ind w:firstLine="709"/>
        <w:jc w:val="both"/>
        <w:rPr>
          <w:sz w:val="28"/>
          <w:szCs w:val="28"/>
        </w:rPr>
      </w:pPr>
      <w:r w:rsidRPr="002C149B">
        <w:rPr>
          <w:sz w:val="28"/>
          <w:szCs w:val="28"/>
        </w:rPr>
        <w:t>Данный счёт предназначен для учёта потерь от брака в производстве. Производственная себестоимость забракованной продукции отражается по дебету счёта 28 «Брак в производстве» со счётом 20 «Основное производство». По дебету счёта 28 «Брак в производстве» отражаются также затраты, связанные с исправлением брака, в корреспонденции со счетами учёта производственных запасов, расчётов с персоналом по оплате труда и др.</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При списании производственной себестоимости бракованной продукции делаются бухгалтерские записи на счетах бухгалтерского учёта:</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Д 28 «Брак в производстве»</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К 20 «Основное производство».</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Затраты на исправление брака отражаются бухгалтерскими записями на счетах бухгалтерского учёта:</w:t>
      </w:r>
    </w:p>
    <w:p w:rsidR="009A7062" w:rsidRPr="002C149B" w:rsidRDefault="009A7062" w:rsidP="002C149B">
      <w:pPr>
        <w:numPr>
          <w:ilvl w:val="0"/>
          <w:numId w:val="45"/>
        </w:numPr>
        <w:tabs>
          <w:tab w:val="left" w:pos="1980"/>
        </w:tabs>
        <w:spacing w:line="360" w:lineRule="auto"/>
        <w:ind w:left="0" w:firstLine="709"/>
        <w:jc w:val="both"/>
        <w:rPr>
          <w:sz w:val="28"/>
          <w:szCs w:val="28"/>
        </w:rPr>
      </w:pPr>
      <w:r w:rsidRPr="002C149B">
        <w:rPr>
          <w:sz w:val="28"/>
          <w:szCs w:val="28"/>
        </w:rPr>
        <w:t>на стоимость материалов, использованных для исправления брака:</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Д 28 «Брак в производстве»</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К 10 «Материалы»;</w:t>
      </w:r>
    </w:p>
    <w:p w:rsidR="009A7062" w:rsidRPr="002C149B" w:rsidRDefault="009A7062" w:rsidP="002C149B">
      <w:pPr>
        <w:numPr>
          <w:ilvl w:val="0"/>
          <w:numId w:val="45"/>
        </w:numPr>
        <w:tabs>
          <w:tab w:val="left" w:pos="1980"/>
        </w:tabs>
        <w:spacing w:line="360" w:lineRule="auto"/>
        <w:ind w:left="0" w:firstLine="709"/>
        <w:jc w:val="both"/>
        <w:rPr>
          <w:sz w:val="28"/>
          <w:szCs w:val="28"/>
        </w:rPr>
      </w:pPr>
      <w:r w:rsidRPr="002C149B">
        <w:rPr>
          <w:sz w:val="28"/>
          <w:szCs w:val="28"/>
        </w:rPr>
        <w:t>на сумму начисленной заработной платы и отчислений в фонды социального страхования и обеспечения:</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Д 28 «Брак в производстве»</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К 70 «Расчёты с персоналом по оплате труда»</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К 69 «Расчёты по социальному страхованию и обеспечению».</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По кредиту счёта 28 «Брак в производстве» отражаются суммы, относимые на уменьшение потерь от брака:</w:t>
      </w:r>
    </w:p>
    <w:p w:rsidR="009A7062" w:rsidRPr="002C149B" w:rsidRDefault="00176E80" w:rsidP="002C149B">
      <w:pPr>
        <w:numPr>
          <w:ilvl w:val="0"/>
          <w:numId w:val="45"/>
        </w:numPr>
        <w:tabs>
          <w:tab w:val="left" w:pos="1800"/>
        </w:tabs>
        <w:spacing w:line="360" w:lineRule="auto"/>
        <w:ind w:left="0" w:firstLine="709"/>
        <w:jc w:val="both"/>
        <w:rPr>
          <w:sz w:val="28"/>
          <w:szCs w:val="28"/>
        </w:rPr>
      </w:pPr>
      <w:r w:rsidRPr="002C149B">
        <w:rPr>
          <w:sz w:val="28"/>
          <w:szCs w:val="28"/>
        </w:rPr>
        <w:t xml:space="preserve"> </w:t>
      </w:r>
      <w:r w:rsidR="00C40B3F" w:rsidRPr="002C149B">
        <w:rPr>
          <w:sz w:val="28"/>
          <w:szCs w:val="28"/>
        </w:rPr>
        <w:t>удержания,</w:t>
      </w:r>
      <w:r w:rsidR="009A7062" w:rsidRPr="002C149B">
        <w:rPr>
          <w:sz w:val="28"/>
          <w:szCs w:val="28"/>
        </w:rPr>
        <w:t xml:space="preserve"> производимые с виновника брака:</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Д 70 «Расчёты с персоналом по оплате труда»</w:t>
      </w:r>
    </w:p>
    <w:p w:rsidR="009A7062" w:rsidRPr="002C149B" w:rsidRDefault="009A7062" w:rsidP="002C149B">
      <w:pPr>
        <w:tabs>
          <w:tab w:val="left" w:pos="4035"/>
        </w:tabs>
        <w:spacing w:line="360" w:lineRule="auto"/>
        <w:ind w:firstLine="709"/>
        <w:jc w:val="both"/>
        <w:rPr>
          <w:sz w:val="28"/>
          <w:szCs w:val="28"/>
        </w:rPr>
      </w:pPr>
      <w:r w:rsidRPr="002C149B">
        <w:rPr>
          <w:sz w:val="28"/>
          <w:szCs w:val="28"/>
        </w:rPr>
        <w:t>К 28 «Брак в производстве»;</w:t>
      </w:r>
    </w:p>
    <w:p w:rsidR="009A7062" w:rsidRPr="002C149B" w:rsidRDefault="00C40B3F" w:rsidP="002C149B">
      <w:pPr>
        <w:numPr>
          <w:ilvl w:val="0"/>
          <w:numId w:val="45"/>
        </w:numPr>
        <w:spacing w:line="360" w:lineRule="auto"/>
        <w:ind w:left="0" w:firstLine="709"/>
        <w:jc w:val="both"/>
        <w:rPr>
          <w:sz w:val="28"/>
          <w:szCs w:val="28"/>
        </w:rPr>
      </w:pPr>
      <w:r w:rsidRPr="002C149B">
        <w:rPr>
          <w:sz w:val="28"/>
          <w:szCs w:val="28"/>
        </w:rPr>
        <w:t>претензии, предъявленные поставщикам за поставку недоброкачественных материальных ценностей:</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Д 76 «</w:t>
      </w:r>
      <w:r w:rsidR="00C24C41" w:rsidRPr="002C149B">
        <w:rPr>
          <w:sz w:val="28"/>
          <w:szCs w:val="28"/>
        </w:rPr>
        <w:t>Р</w:t>
      </w:r>
      <w:r w:rsidRPr="002C149B">
        <w:rPr>
          <w:sz w:val="28"/>
          <w:szCs w:val="28"/>
        </w:rPr>
        <w:t>асчёты с разными дебиторами и кредиторами» субсчёт 76.2 «Расчёты по претензиям»</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К 28 «Брак в производстве»;</w:t>
      </w:r>
    </w:p>
    <w:p w:rsidR="00C40B3F" w:rsidRPr="002C149B" w:rsidRDefault="00C40B3F" w:rsidP="002C149B">
      <w:pPr>
        <w:numPr>
          <w:ilvl w:val="0"/>
          <w:numId w:val="45"/>
        </w:numPr>
        <w:spacing w:line="360" w:lineRule="auto"/>
        <w:ind w:left="0" w:firstLine="709"/>
        <w:jc w:val="both"/>
        <w:rPr>
          <w:sz w:val="28"/>
          <w:szCs w:val="28"/>
        </w:rPr>
      </w:pPr>
      <w:r w:rsidRPr="002C149B">
        <w:rPr>
          <w:sz w:val="28"/>
          <w:szCs w:val="28"/>
        </w:rPr>
        <w:t>на стоимость брака по цене возможного использования:</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Д 43 «Готовая продукция»</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или</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 xml:space="preserve">Д 10 «Материалы» </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К 28 «Брак в производстве».</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В конце месяца определяются потери от брака как разница между дебетовыми и кредиторами записями по счёту 28 «Брак в производстве», которые списываются со счёта 28 «Брак в производстве» на затраты производства следующими бухгалтерскими записями на счета бухгалтерского учёта:</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Д 20 «Основное производство»</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К 28 «Брак в производстве».</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Аналитический учёт потерь от брака ведётся по отдельным подразделениям предприятия, видам продукции, статьям расходов, причинам и виновникам брака.</w:t>
      </w:r>
    </w:p>
    <w:p w:rsidR="00C40B3F" w:rsidRPr="002C149B" w:rsidRDefault="00C40B3F" w:rsidP="002C149B">
      <w:pPr>
        <w:tabs>
          <w:tab w:val="left" w:pos="4035"/>
        </w:tabs>
        <w:spacing w:line="360" w:lineRule="auto"/>
        <w:ind w:firstLine="709"/>
        <w:jc w:val="both"/>
        <w:rPr>
          <w:sz w:val="28"/>
          <w:szCs w:val="28"/>
        </w:rPr>
      </w:pPr>
      <w:r w:rsidRPr="002C149B">
        <w:rPr>
          <w:sz w:val="28"/>
          <w:szCs w:val="28"/>
        </w:rPr>
        <w:t>Счёт 29 «Обслуживающие производства и хозяйства»</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Данный счёт предназначен для обобщения информации о затратах, связанных с выпуском продукции, выполнением работ и оказанием услуг обслуживающим производствам и хозяйствам предприятия.</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На данном счёте могут быть отражены затраты состоящих на балансе предприятия обслуживающих производств и хозяйств, деятельность которых не связана с производством продукции, выполнением работ и оказанием услуг, явившихся целью создания предприятия:</w:t>
      </w:r>
    </w:p>
    <w:p w:rsidR="00C429F7" w:rsidRPr="002C149B" w:rsidRDefault="00C429F7" w:rsidP="002C149B">
      <w:pPr>
        <w:numPr>
          <w:ilvl w:val="0"/>
          <w:numId w:val="45"/>
        </w:numPr>
        <w:tabs>
          <w:tab w:val="left" w:pos="1980"/>
        </w:tabs>
        <w:spacing w:line="360" w:lineRule="auto"/>
        <w:ind w:left="0" w:firstLine="709"/>
        <w:jc w:val="both"/>
        <w:rPr>
          <w:sz w:val="28"/>
          <w:szCs w:val="28"/>
        </w:rPr>
      </w:pPr>
      <w:r w:rsidRPr="002C149B">
        <w:rPr>
          <w:sz w:val="28"/>
          <w:szCs w:val="28"/>
        </w:rPr>
        <w:t>жилищно-коммунального хозяйства;</w:t>
      </w:r>
    </w:p>
    <w:p w:rsidR="00C429F7" w:rsidRPr="002C149B" w:rsidRDefault="00C429F7" w:rsidP="002C149B">
      <w:pPr>
        <w:numPr>
          <w:ilvl w:val="0"/>
          <w:numId w:val="45"/>
        </w:numPr>
        <w:tabs>
          <w:tab w:val="left" w:pos="1980"/>
        </w:tabs>
        <w:spacing w:line="360" w:lineRule="auto"/>
        <w:ind w:left="0" w:firstLine="709"/>
        <w:jc w:val="both"/>
        <w:rPr>
          <w:sz w:val="28"/>
          <w:szCs w:val="28"/>
        </w:rPr>
      </w:pPr>
      <w:r w:rsidRPr="002C149B">
        <w:rPr>
          <w:sz w:val="28"/>
          <w:szCs w:val="28"/>
        </w:rPr>
        <w:t>столовых и буфетов;</w:t>
      </w:r>
    </w:p>
    <w:p w:rsidR="00C429F7" w:rsidRPr="002C149B" w:rsidRDefault="00C429F7" w:rsidP="002C149B">
      <w:pPr>
        <w:numPr>
          <w:ilvl w:val="0"/>
          <w:numId w:val="45"/>
        </w:numPr>
        <w:tabs>
          <w:tab w:val="left" w:pos="1980"/>
        </w:tabs>
        <w:spacing w:line="360" w:lineRule="auto"/>
        <w:ind w:left="0" w:firstLine="709"/>
        <w:jc w:val="both"/>
        <w:rPr>
          <w:sz w:val="28"/>
          <w:szCs w:val="28"/>
        </w:rPr>
      </w:pPr>
      <w:r w:rsidRPr="002C149B">
        <w:rPr>
          <w:sz w:val="28"/>
          <w:szCs w:val="28"/>
        </w:rPr>
        <w:t>пошивочных и других мастерских;</w:t>
      </w:r>
    </w:p>
    <w:p w:rsidR="00C429F7" w:rsidRPr="002C149B" w:rsidRDefault="00C429F7" w:rsidP="002C149B">
      <w:pPr>
        <w:numPr>
          <w:ilvl w:val="0"/>
          <w:numId w:val="45"/>
        </w:numPr>
        <w:tabs>
          <w:tab w:val="left" w:pos="1980"/>
        </w:tabs>
        <w:spacing w:line="360" w:lineRule="auto"/>
        <w:ind w:left="0" w:firstLine="709"/>
        <w:jc w:val="both"/>
        <w:rPr>
          <w:sz w:val="28"/>
          <w:szCs w:val="28"/>
        </w:rPr>
      </w:pPr>
      <w:r w:rsidRPr="002C149B">
        <w:rPr>
          <w:sz w:val="28"/>
          <w:szCs w:val="28"/>
        </w:rPr>
        <w:t>домов отдыха, санаториев и других учреждениях оздоровительного и культурно-просветительного назначений;</w:t>
      </w:r>
    </w:p>
    <w:p w:rsidR="00C429F7" w:rsidRPr="002C149B" w:rsidRDefault="00C429F7" w:rsidP="002C149B">
      <w:pPr>
        <w:numPr>
          <w:ilvl w:val="0"/>
          <w:numId w:val="45"/>
        </w:numPr>
        <w:tabs>
          <w:tab w:val="left" w:pos="1980"/>
        </w:tabs>
        <w:spacing w:line="360" w:lineRule="auto"/>
        <w:ind w:left="0" w:firstLine="709"/>
        <w:jc w:val="both"/>
        <w:rPr>
          <w:sz w:val="28"/>
          <w:szCs w:val="28"/>
        </w:rPr>
      </w:pPr>
      <w:r w:rsidRPr="002C149B">
        <w:rPr>
          <w:sz w:val="28"/>
          <w:szCs w:val="28"/>
        </w:rPr>
        <w:t>научно-исследовательских институтов.</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По дебету счёта 29 «Обслуживающие производства и хозяйства» отражаются прямые расходы, связанные непосредственно с выпуском продукции, выполнением работ и оказанием услуг, а также расходы вспомогательных производств.</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Прямые расходы списываются бухгалтерскими записями:</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Д 29 «Обслуживающие производства и хозяйства»</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К 10 «Материалы»</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К 70 «Расходы с персоналом по оплате труда» и др.</w:t>
      </w:r>
    </w:p>
    <w:p w:rsidR="00C429F7" w:rsidRPr="002C149B" w:rsidRDefault="00C429F7" w:rsidP="002C149B">
      <w:pPr>
        <w:tabs>
          <w:tab w:val="left" w:pos="4035"/>
        </w:tabs>
        <w:spacing w:line="360" w:lineRule="auto"/>
        <w:ind w:firstLine="709"/>
        <w:jc w:val="both"/>
        <w:rPr>
          <w:sz w:val="28"/>
          <w:szCs w:val="28"/>
        </w:rPr>
      </w:pPr>
      <w:r w:rsidRPr="002C149B">
        <w:rPr>
          <w:sz w:val="28"/>
          <w:szCs w:val="28"/>
        </w:rPr>
        <w:t>Расходы вспомогательных производств списываются бухгалтерскими записями на счета бухгалтерского учёта:</w:t>
      </w:r>
    </w:p>
    <w:p w:rsidR="00C429F7" w:rsidRPr="002C149B" w:rsidRDefault="0075364F" w:rsidP="002C149B">
      <w:pPr>
        <w:tabs>
          <w:tab w:val="left" w:pos="4035"/>
        </w:tabs>
        <w:spacing w:line="360" w:lineRule="auto"/>
        <w:ind w:firstLine="709"/>
        <w:jc w:val="both"/>
        <w:rPr>
          <w:sz w:val="28"/>
          <w:szCs w:val="28"/>
        </w:rPr>
      </w:pPr>
      <w:r w:rsidRPr="002C149B">
        <w:rPr>
          <w:sz w:val="28"/>
          <w:szCs w:val="28"/>
        </w:rPr>
        <w:t>Д 29 «Обслуживающие производства и хозяйства»</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К 23 «Вспомогательные производства».</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По кредиту счёта 29 «Обслуживающие производства и хозяйства» отражаются суммы фактической себестоимости завершённой производством продукции, выполненных работ и оказанных услуг. Эти суммы списываются бухгалтерскими записями на счета бухгалтерского учёта:</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 xml:space="preserve">Д 10 «Материалы» </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Д 43 «Готовая продукция»</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К 29 «Обслуживающие производства и хозяйства» - при учёте материальных ценностей и готовых изделий, выпущенных обслуживающими производствами и хозяйствами;</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Д</w:t>
      </w:r>
      <w:r w:rsidR="002C149B">
        <w:rPr>
          <w:sz w:val="28"/>
          <w:szCs w:val="28"/>
        </w:rPr>
        <w:t xml:space="preserve"> </w:t>
      </w:r>
      <w:r w:rsidRPr="002C149B">
        <w:rPr>
          <w:sz w:val="28"/>
          <w:szCs w:val="28"/>
        </w:rPr>
        <w:t>23 «Вспомогательные производства»</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Д</w:t>
      </w:r>
      <w:r w:rsidR="002C149B">
        <w:rPr>
          <w:sz w:val="28"/>
          <w:szCs w:val="28"/>
        </w:rPr>
        <w:t xml:space="preserve"> </w:t>
      </w:r>
      <w:r w:rsidRPr="002C149B">
        <w:rPr>
          <w:sz w:val="28"/>
          <w:szCs w:val="28"/>
        </w:rPr>
        <w:t>25 «Общепроизводственные расходы»</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Д</w:t>
      </w:r>
      <w:r w:rsidR="002C149B">
        <w:rPr>
          <w:sz w:val="28"/>
          <w:szCs w:val="28"/>
        </w:rPr>
        <w:t xml:space="preserve"> </w:t>
      </w:r>
      <w:r w:rsidRPr="002C149B">
        <w:rPr>
          <w:sz w:val="28"/>
          <w:szCs w:val="28"/>
        </w:rPr>
        <w:t>26 «Общехозяйственные расходы»</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К 29 «Обслуживающие производства и хозяйства» - при учёте затрат подразделений – потребителей работ и услуг, выполненных обслуживающими производствами и хозяйствами;</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Д 90 «Продажи»</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К 29 «Обслуживающие производства и хозяйства» - при продаже сторонним организациям и лицам работ и услуг, выполненных обслуживающими производствами и хозяйствами.</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Остаток по счёту 29 «Обслуживающие производства и хозяйства» на конец месяца показывает стоимость незавершённого производства.</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Аналитический учёт по счёту 29 «Обслуживающие производства и хозяйства» ведётся по каждому обслуживающему производству и по отдельным статьям затрат этих производств и хозяйств.</w:t>
      </w:r>
    </w:p>
    <w:p w:rsidR="0075364F" w:rsidRPr="002C149B" w:rsidRDefault="0075364F" w:rsidP="002C149B">
      <w:pPr>
        <w:tabs>
          <w:tab w:val="left" w:pos="4035"/>
        </w:tabs>
        <w:spacing w:line="360" w:lineRule="auto"/>
        <w:ind w:firstLine="709"/>
        <w:jc w:val="both"/>
        <w:rPr>
          <w:sz w:val="28"/>
          <w:szCs w:val="28"/>
        </w:rPr>
      </w:pPr>
      <w:r w:rsidRPr="002C149B">
        <w:rPr>
          <w:sz w:val="28"/>
          <w:szCs w:val="28"/>
        </w:rPr>
        <w:t>Счёт 44 «Расходы на продажу»</w:t>
      </w:r>
    </w:p>
    <w:p w:rsidR="0075364F" w:rsidRPr="002C149B" w:rsidRDefault="00451B52" w:rsidP="002C149B">
      <w:pPr>
        <w:tabs>
          <w:tab w:val="left" w:pos="4035"/>
        </w:tabs>
        <w:spacing w:line="360" w:lineRule="auto"/>
        <w:ind w:firstLine="709"/>
        <w:jc w:val="both"/>
        <w:rPr>
          <w:sz w:val="28"/>
          <w:szCs w:val="28"/>
        </w:rPr>
      </w:pPr>
      <w:r w:rsidRPr="002C149B">
        <w:rPr>
          <w:sz w:val="28"/>
          <w:szCs w:val="28"/>
        </w:rPr>
        <w:t>Данный счёт предназначен для обобщения информации о расходах, связанных с продажей продукции, товаров, работ и услуг.</w:t>
      </w:r>
    </w:p>
    <w:p w:rsidR="00451B52" w:rsidRPr="002C149B" w:rsidRDefault="00451B52" w:rsidP="002C149B">
      <w:pPr>
        <w:tabs>
          <w:tab w:val="left" w:pos="4035"/>
        </w:tabs>
        <w:spacing w:line="360" w:lineRule="auto"/>
        <w:ind w:firstLine="709"/>
        <w:jc w:val="both"/>
        <w:rPr>
          <w:sz w:val="28"/>
          <w:szCs w:val="28"/>
        </w:rPr>
      </w:pPr>
      <w:r w:rsidRPr="002C149B">
        <w:rPr>
          <w:sz w:val="28"/>
          <w:szCs w:val="28"/>
        </w:rPr>
        <w:t>На предприятиях, осуществляющих промышленную и иную производственную деятельность, на счёте 44 «Расходы на продажу» могут быть отражены, в частности, следующие расходы:</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на затаривание и упаковку изделий;</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по доставке продукции на станцию отправления, погрузке в вагоне, автомобили и другие транспортные средства;</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комиссионные сборы;</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по содержанию помещений для хранения продукции;</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на рекламу;</w:t>
      </w:r>
    </w:p>
    <w:p w:rsidR="00451B52" w:rsidRPr="002C149B" w:rsidRDefault="0022231C" w:rsidP="002C149B">
      <w:pPr>
        <w:numPr>
          <w:ilvl w:val="0"/>
          <w:numId w:val="46"/>
        </w:numPr>
        <w:tabs>
          <w:tab w:val="left" w:pos="1800"/>
        </w:tabs>
        <w:spacing w:line="360" w:lineRule="auto"/>
        <w:ind w:left="0" w:firstLine="709"/>
        <w:jc w:val="both"/>
        <w:rPr>
          <w:sz w:val="28"/>
          <w:szCs w:val="28"/>
        </w:rPr>
      </w:pPr>
      <w:r w:rsidRPr="002C149B">
        <w:rPr>
          <w:sz w:val="28"/>
          <w:szCs w:val="28"/>
        </w:rPr>
        <w:t xml:space="preserve"> </w:t>
      </w:r>
      <w:r w:rsidR="00451B52" w:rsidRPr="002C149B">
        <w:rPr>
          <w:sz w:val="28"/>
          <w:szCs w:val="28"/>
        </w:rPr>
        <w:t>другие аналогичные по назначению расходы.</w:t>
      </w:r>
    </w:p>
    <w:p w:rsidR="00451B52" w:rsidRPr="002C149B" w:rsidRDefault="00451B52" w:rsidP="002C149B">
      <w:pPr>
        <w:tabs>
          <w:tab w:val="left" w:pos="4035"/>
        </w:tabs>
        <w:spacing w:line="360" w:lineRule="auto"/>
        <w:ind w:firstLine="709"/>
        <w:jc w:val="both"/>
        <w:rPr>
          <w:sz w:val="28"/>
          <w:szCs w:val="28"/>
        </w:rPr>
      </w:pPr>
      <w:r w:rsidRPr="002C149B">
        <w:rPr>
          <w:sz w:val="28"/>
          <w:szCs w:val="28"/>
        </w:rPr>
        <w:t>По дебету счёта 44 «Расходы на продажу» накапливаются суммы произведённых предприятием расходов, связанных с продажей продукции, товаров, работ и услуг. Эти суммы списываются полностью иди частично</w:t>
      </w:r>
      <w:r w:rsidR="00CD448C" w:rsidRPr="002C149B">
        <w:rPr>
          <w:sz w:val="28"/>
          <w:szCs w:val="28"/>
        </w:rPr>
        <w:t xml:space="preserve"> в дебет счёта 90 «Продажи» бухгалтерскими записями:</w:t>
      </w:r>
    </w:p>
    <w:p w:rsidR="00CD448C" w:rsidRPr="002C149B" w:rsidRDefault="00CD448C" w:rsidP="002C149B">
      <w:pPr>
        <w:tabs>
          <w:tab w:val="left" w:pos="4035"/>
        </w:tabs>
        <w:spacing w:line="360" w:lineRule="auto"/>
        <w:ind w:firstLine="709"/>
        <w:jc w:val="both"/>
        <w:rPr>
          <w:sz w:val="28"/>
          <w:szCs w:val="28"/>
        </w:rPr>
      </w:pPr>
      <w:r w:rsidRPr="002C149B">
        <w:rPr>
          <w:sz w:val="28"/>
          <w:szCs w:val="28"/>
        </w:rPr>
        <w:t>Д 90 «Продажи»</w:t>
      </w:r>
    </w:p>
    <w:p w:rsidR="00CD448C" w:rsidRPr="002C149B" w:rsidRDefault="00CD448C" w:rsidP="002C149B">
      <w:pPr>
        <w:tabs>
          <w:tab w:val="left" w:pos="4035"/>
        </w:tabs>
        <w:spacing w:line="360" w:lineRule="auto"/>
        <w:ind w:firstLine="709"/>
        <w:jc w:val="both"/>
        <w:rPr>
          <w:sz w:val="28"/>
          <w:szCs w:val="28"/>
        </w:rPr>
      </w:pPr>
      <w:r w:rsidRPr="002C149B">
        <w:rPr>
          <w:sz w:val="28"/>
          <w:szCs w:val="28"/>
        </w:rPr>
        <w:t>К 44 «Расходы на продажу».</w:t>
      </w:r>
    </w:p>
    <w:p w:rsidR="00CD448C" w:rsidRPr="002C149B" w:rsidRDefault="00CD448C" w:rsidP="002C149B">
      <w:pPr>
        <w:tabs>
          <w:tab w:val="left" w:pos="4035"/>
        </w:tabs>
        <w:spacing w:line="360" w:lineRule="auto"/>
        <w:ind w:firstLine="709"/>
        <w:jc w:val="both"/>
        <w:rPr>
          <w:sz w:val="28"/>
          <w:szCs w:val="28"/>
        </w:rPr>
      </w:pPr>
      <w:r w:rsidRPr="002C149B">
        <w:rPr>
          <w:sz w:val="28"/>
          <w:szCs w:val="28"/>
        </w:rPr>
        <w:t>Аналитический учёт по счёту 44 «Расходы на продажу» ведётся по видам статьям и расходов.</w:t>
      </w:r>
    </w:p>
    <w:p w:rsidR="00C40B3F" w:rsidRPr="002C149B" w:rsidRDefault="00CD448C" w:rsidP="002C149B">
      <w:pPr>
        <w:tabs>
          <w:tab w:val="left" w:pos="4035"/>
        </w:tabs>
        <w:spacing w:line="360" w:lineRule="auto"/>
        <w:ind w:firstLine="709"/>
        <w:jc w:val="both"/>
        <w:rPr>
          <w:sz w:val="28"/>
          <w:szCs w:val="28"/>
        </w:rPr>
      </w:pPr>
      <w:r w:rsidRPr="002C149B">
        <w:rPr>
          <w:sz w:val="28"/>
          <w:szCs w:val="28"/>
        </w:rPr>
        <w:t>Затраты на оплату труда и материальные затраты не нормируются государством и включаются в себестоимость продукции согласно действующему на предприятии порядку.</w:t>
      </w:r>
    </w:p>
    <w:p w:rsidR="00CD448C" w:rsidRPr="004F1D97" w:rsidRDefault="004F1D97" w:rsidP="004F1D97">
      <w:pPr>
        <w:widowControl w:val="0"/>
        <w:tabs>
          <w:tab w:val="left" w:pos="4035"/>
        </w:tabs>
        <w:spacing w:line="360" w:lineRule="auto"/>
        <w:ind w:firstLine="709"/>
        <w:jc w:val="center"/>
        <w:rPr>
          <w:b/>
          <w:bCs/>
          <w:sz w:val="28"/>
          <w:szCs w:val="28"/>
        </w:rPr>
      </w:pPr>
      <w:r>
        <w:rPr>
          <w:sz w:val="28"/>
          <w:szCs w:val="28"/>
        </w:rPr>
        <w:br w:type="page"/>
      </w:r>
      <w:r w:rsidR="00851F80" w:rsidRPr="004F1D97">
        <w:rPr>
          <w:b/>
          <w:bCs/>
          <w:sz w:val="28"/>
          <w:szCs w:val="28"/>
        </w:rPr>
        <w:t>Раздел 8</w:t>
      </w:r>
      <w:r w:rsidRPr="004F1D97">
        <w:rPr>
          <w:b/>
          <w:bCs/>
          <w:sz w:val="28"/>
          <w:szCs w:val="28"/>
        </w:rPr>
        <w:t xml:space="preserve">. </w:t>
      </w:r>
      <w:r w:rsidR="00CD448C" w:rsidRPr="004F1D97">
        <w:rPr>
          <w:b/>
          <w:bCs/>
          <w:sz w:val="28"/>
          <w:szCs w:val="28"/>
        </w:rPr>
        <w:t>Учёт готовой продукции и её реализации</w:t>
      </w:r>
    </w:p>
    <w:p w:rsidR="004F1D97" w:rsidRDefault="004F1D97" w:rsidP="002C149B">
      <w:pPr>
        <w:tabs>
          <w:tab w:val="left" w:pos="4035"/>
        </w:tabs>
        <w:spacing w:line="360" w:lineRule="auto"/>
        <w:ind w:firstLine="709"/>
        <w:jc w:val="both"/>
        <w:rPr>
          <w:sz w:val="28"/>
          <w:szCs w:val="28"/>
        </w:rPr>
      </w:pPr>
    </w:p>
    <w:p w:rsidR="000A2C23" w:rsidRPr="004F1D97" w:rsidRDefault="00851F80" w:rsidP="002C149B">
      <w:pPr>
        <w:tabs>
          <w:tab w:val="left" w:pos="4035"/>
        </w:tabs>
        <w:spacing w:line="360" w:lineRule="auto"/>
        <w:ind w:firstLine="709"/>
        <w:jc w:val="both"/>
        <w:rPr>
          <w:b/>
          <w:bCs/>
          <w:sz w:val="28"/>
          <w:szCs w:val="28"/>
        </w:rPr>
      </w:pPr>
      <w:r w:rsidRPr="004F1D97">
        <w:rPr>
          <w:b/>
          <w:bCs/>
          <w:sz w:val="28"/>
          <w:szCs w:val="28"/>
        </w:rPr>
        <w:t xml:space="preserve">8.1. </w:t>
      </w:r>
      <w:r w:rsidR="000A2C23" w:rsidRPr="004F1D97">
        <w:rPr>
          <w:b/>
          <w:bCs/>
          <w:sz w:val="28"/>
          <w:szCs w:val="28"/>
        </w:rPr>
        <w:t>Учёт движения готовой продукции</w:t>
      </w:r>
    </w:p>
    <w:p w:rsidR="0047521C" w:rsidRPr="002C149B" w:rsidRDefault="0047521C" w:rsidP="002C149B">
      <w:pPr>
        <w:tabs>
          <w:tab w:val="left" w:pos="4035"/>
        </w:tabs>
        <w:spacing w:line="360" w:lineRule="auto"/>
        <w:ind w:firstLine="709"/>
        <w:jc w:val="both"/>
        <w:rPr>
          <w:sz w:val="28"/>
          <w:szCs w:val="28"/>
        </w:rPr>
      </w:pPr>
    </w:p>
    <w:p w:rsidR="00CD448C" w:rsidRPr="002C149B" w:rsidRDefault="005370F0" w:rsidP="002C149B">
      <w:pPr>
        <w:tabs>
          <w:tab w:val="left" w:pos="4035"/>
        </w:tabs>
        <w:spacing w:line="360" w:lineRule="auto"/>
        <w:ind w:firstLine="709"/>
        <w:jc w:val="both"/>
        <w:rPr>
          <w:sz w:val="28"/>
          <w:szCs w:val="28"/>
        </w:rPr>
      </w:pPr>
      <w:r w:rsidRPr="002C149B">
        <w:rPr>
          <w:sz w:val="28"/>
          <w:szCs w:val="28"/>
        </w:rPr>
        <w:t>Готовая продукция – часть материально-производственных запасов предприятия, предназначенная для продажи</w:t>
      </w:r>
      <w:r w:rsidR="000A2C23" w:rsidRPr="002C149B">
        <w:rPr>
          <w:sz w:val="28"/>
          <w:szCs w:val="28"/>
        </w:rPr>
        <w:t xml:space="preserve"> и являющаяся конечным результатом производственного процесса, законченная обработкой, технические и качественные характеристики которой соответствуют условиям договора или требованиям иных документов, в случаях, установленных законодательством.</w:t>
      </w:r>
    </w:p>
    <w:p w:rsidR="000A2C23" w:rsidRPr="002C149B" w:rsidRDefault="000A2C23" w:rsidP="002C149B">
      <w:pPr>
        <w:tabs>
          <w:tab w:val="left" w:pos="4035"/>
        </w:tabs>
        <w:spacing w:line="360" w:lineRule="auto"/>
        <w:ind w:firstLine="709"/>
        <w:jc w:val="both"/>
        <w:rPr>
          <w:sz w:val="28"/>
          <w:szCs w:val="28"/>
        </w:rPr>
      </w:pPr>
      <w:r w:rsidRPr="002C149B">
        <w:rPr>
          <w:sz w:val="28"/>
          <w:szCs w:val="28"/>
        </w:rPr>
        <w:t>Наличие и движение готовой продукции, товаров отгруженных, выполненных работ и оказанных услуг, реализация продукции, работ, услуг</w:t>
      </w:r>
      <w:r w:rsidR="002C149B">
        <w:rPr>
          <w:sz w:val="28"/>
          <w:szCs w:val="28"/>
        </w:rPr>
        <w:t xml:space="preserve"> </w:t>
      </w:r>
      <w:r w:rsidRPr="002C149B">
        <w:rPr>
          <w:sz w:val="28"/>
          <w:szCs w:val="28"/>
        </w:rPr>
        <w:t>отражаются на</w:t>
      </w:r>
      <w:r w:rsidR="002C149B">
        <w:rPr>
          <w:sz w:val="28"/>
          <w:szCs w:val="28"/>
        </w:rPr>
        <w:t xml:space="preserve"> </w:t>
      </w:r>
      <w:r w:rsidRPr="002C149B">
        <w:rPr>
          <w:sz w:val="28"/>
          <w:szCs w:val="28"/>
        </w:rPr>
        <w:t>следующих счетах.</w:t>
      </w:r>
    </w:p>
    <w:p w:rsidR="000A2C23" w:rsidRPr="002C149B" w:rsidRDefault="000A2C23" w:rsidP="002C149B">
      <w:pPr>
        <w:tabs>
          <w:tab w:val="left" w:pos="4035"/>
        </w:tabs>
        <w:spacing w:line="360" w:lineRule="auto"/>
        <w:ind w:firstLine="709"/>
        <w:jc w:val="both"/>
        <w:rPr>
          <w:sz w:val="28"/>
          <w:szCs w:val="28"/>
        </w:rPr>
      </w:pPr>
      <w:r w:rsidRPr="002C149B">
        <w:rPr>
          <w:sz w:val="28"/>
          <w:szCs w:val="28"/>
        </w:rPr>
        <w:t>На счете 43 «Готовая продукция» готовая продукция может учитываться как по фактической производственной себестоимости, так и по нормативной себестоимости.</w:t>
      </w:r>
    </w:p>
    <w:p w:rsidR="000A2C23" w:rsidRPr="002C149B" w:rsidRDefault="000A2C23" w:rsidP="002C149B">
      <w:pPr>
        <w:tabs>
          <w:tab w:val="left" w:pos="4035"/>
        </w:tabs>
        <w:spacing w:line="360" w:lineRule="auto"/>
        <w:ind w:firstLine="709"/>
        <w:jc w:val="both"/>
        <w:rPr>
          <w:sz w:val="28"/>
          <w:szCs w:val="28"/>
        </w:rPr>
      </w:pPr>
      <w:r w:rsidRPr="002C149B">
        <w:rPr>
          <w:sz w:val="28"/>
          <w:szCs w:val="28"/>
        </w:rPr>
        <w:t>Счёт 40 «Выпуск продукции (работ, услуг)» используется в случае оценки готовой продукции по нормативной себестоимости. Данный счёт предназначен для обобщения информации о выпущенной продукции, сданных заказчикам работами оказанных услугах за отчётный период, а также для выявления отклонений фактической производственной себестоимости этой продукции, работ, услуг от нормативной себестоимости.</w:t>
      </w:r>
    </w:p>
    <w:p w:rsidR="000A2C23" w:rsidRPr="002C149B" w:rsidRDefault="002C43A7" w:rsidP="002C149B">
      <w:pPr>
        <w:tabs>
          <w:tab w:val="left" w:pos="4035"/>
        </w:tabs>
        <w:spacing w:line="360" w:lineRule="auto"/>
        <w:ind w:firstLine="709"/>
        <w:jc w:val="both"/>
        <w:rPr>
          <w:sz w:val="28"/>
          <w:szCs w:val="28"/>
        </w:rPr>
      </w:pPr>
      <w:r w:rsidRPr="002C149B">
        <w:rPr>
          <w:sz w:val="28"/>
          <w:szCs w:val="28"/>
        </w:rPr>
        <w:t>Счёт 45 «Товары отгруженные» правомерно применять для учёта отгруженных товаров только в следующих случаях:</w:t>
      </w:r>
    </w:p>
    <w:p w:rsidR="002C43A7" w:rsidRPr="002C149B" w:rsidRDefault="0022231C" w:rsidP="002C149B">
      <w:pPr>
        <w:numPr>
          <w:ilvl w:val="0"/>
          <w:numId w:val="47"/>
        </w:numPr>
        <w:tabs>
          <w:tab w:val="left" w:pos="1800"/>
        </w:tabs>
        <w:spacing w:line="360" w:lineRule="auto"/>
        <w:ind w:left="0" w:firstLine="709"/>
        <w:jc w:val="both"/>
        <w:rPr>
          <w:sz w:val="28"/>
          <w:szCs w:val="28"/>
        </w:rPr>
      </w:pPr>
      <w:r w:rsidRPr="002C149B">
        <w:rPr>
          <w:sz w:val="28"/>
          <w:szCs w:val="28"/>
        </w:rPr>
        <w:t xml:space="preserve"> </w:t>
      </w:r>
      <w:r w:rsidR="002C43A7" w:rsidRPr="002C149B">
        <w:rPr>
          <w:sz w:val="28"/>
          <w:szCs w:val="28"/>
        </w:rPr>
        <w:t>для учёта товаров, отгруженных комитентом по договору комиссии или другому посредническому договору;</w:t>
      </w:r>
    </w:p>
    <w:p w:rsidR="002C43A7" w:rsidRPr="002C149B" w:rsidRDefault="0022231C" w:rsidP="002C149B">
      <w:pPr>
        <w:numPr>
          <w:ilvl w:val="0"/>
          <w:numId w:val="47"/>
        </w:numPr>
        <w:tabs>
          <w:tab w:val="left" w:pos="1800"/>
        </w:tabs>
        <w:spacing w:line="360" w:lineRule="auto"/>
        <w:ind w:left="0" w:firstLine="709"/>
        <w:jc w:val="both"/>
        <w:rPr>
          <w:sz w:val="28"/>
          <w:szCs w:val="28"/>
        </w:rPr>
      </w:pPr>
      <w:r w:rsidRPr="002C149B">
        <w:rPr>
          <w:sz w:val="28"/>
          <w:szCs w:val="28"/>
        </w:rPr>
        <w:t xml:space="preserve"> </w:t>
      </w:r>
      <w:r w:rsidR="002C43A7" w:rsidRPr="002C149B">
        <w:rPr>
          <w:sz w:val="28"/>
          <w:szCs w:val="28"/>
        </w:rPr>
        <w:t>для учёта товаров, отгруженных по договору мены, до его исполнения, т.е. поступления встречного товара;</w:t>
      </w:r>
    </w:p>
    <w:p w:rsidR="00D731C1" w:rsidRPr="002C149B" w:rsidRDefault="0022231C" w:rsidP="002C149B">
      <w:pPr>
        <w:numPr>
          <w:ilvl w:val="0"/>
          <w:numId w:val="47"/>
        </w:numPr>
        <w:tabs>
          <w:tab w:val="left" w:pos="1800"/>
        </w:tabs>
        <w:spacing w:line="360" w:lineRule="auto"/>
        <w:ind w:left="0" w:firstLine="709"/>
        <w:jc w:val="both"/>
        <w:rPr>
          <w:sz w:val="28"/>
          <w:szCs w:val="28"/>
        </w:rPr>
      </w:pPr>
      <w:r w:rsidRPr="002C149B">
        <w:rPr>
          <w:sz w:val="28"/>
          <w:szCs w:val="28"/>
        </w:rPr>
        <w:t xml:space="preserve"> </w:t>
      </w:r>
      <w:r w:rsidR="00D731C1" w:rsidRPr="002C149B">
        <w:rPr>
          <w:sz w:val="28"/>
          <w:szCs w:val="28"/>
        </w:rPr>
        <w:t>для учёта товаров, отгруженных по договорам купли-продажи</w:t>
      </w:r>
      <w:r w:rsidR="002C149B">
        <w:rPr>
          <w:sz w:val="28"/>
          <w:szCs w:val="28"/>
        </w:rPr>
        <w:t xml:space="preserve"> </w:t>
      </w:r>
      <w:r w:rsidR="00D731C1" w:rsidRPr="002C149B">
        <w:rPr>
          <w:sz w:val="28"/>
          <w:szCs w:val="28"/>
        </w:rPr>
        <w:t>с особым порядком перехода прав собственности.</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Учёт реализации продукции ведётся на операционном, активно-пассивном, оценочно-результатном счёте 90 «Продажи».</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Реализация продукции производится по цене реализации, устанавливаемой предприятием самостоятельно с учётом рыночных цен на аналогичную продукцию. В бухгалтерском учете выручка от реализации продукции отражается только в момент перехода права собственности на неё покупателю. Момент перехода права собственности указывается в договоре между покупателем и продавцом.</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При признании в бухгалтерском учёте сумма выручки от продажи товаров, продукции, выполнения, работ, оказания услуг и др. отражается бухгалтерскими записями на счетах бухгалтерского учёта:</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К 90 «Продажи» субсчёт 90.1 «Выручка».</w:t>
      </w:r>
    </w:p>
    <w:p w:rsidR="00D731C1" w:rsidRPr="002C149B" w:rsidRDefault="00D731C1" w:rsidP="002C149B">
      <w:pPr>
        <w:tabs>
          <w:tab w:val="left" w:pos="4035"/>
        </w:tabs>
        <w:spacing w:line="360" w:lineRule="auto"/>
        <w:ind w:firstLine="709"/>
        <w:jc w:val="both"/>
        <w:rPr>
          <w:sz w:val="28"/>
          <w:szCs w:val="28"/>
        </w:rPr>
      </w:pPr>
      <w:r w:rsidRPr="002C149B">
        <w:rPr>
          <w:sz w:val="28"/>
          <w:szCs w:val="28"/>
        </w:rPr>
        <w:t>Одновременно себестоимость проданных товаров, продукции, работ, услуг и др. списывается бухгалтерскими записями</w:t>
      </w:r>
      <w:r w:rsidR="00B4764C" w:rsidRPr="002C149B">
        <w:rPr>
          <w:sz w:val="28"/>
          <w:szCs w:val="28"/>
        </w:rPr>
        <w:t xml:space="preserve"> на счета бухгалтерского учёта:</w:t>
      </w:r>
    </w:p>
    <w:p w:rsidR="00B4764C" w:rsidRPr="002C149B" w:rsidRDefault="00B4764C" w:rsidP="002C149B">
      <w:pPr>
        <w:tabs>
          <w:tab w:val="left" w:pos="4035"/>
        </w:tabs>
        <w:spacing w:line="360" w:lineRule="auto"/>
        <w:ind w:firstLine="709"/>
        <w:jc w:val="both"/>
        <w:rPr>
          <w:sz w:val="28"/>
          <w:szCs w:val="28"/>
        </w:rPr>
      </w:pPr>
      <w:r w:rsidRPr="002C149B">
        <w:rPr>
          <w:sz w:val="28"/>
          <w:szCs w:val="28"/>
        </w:rPr>
        <w:t>Д 90 «Продажи» субсчёт 90.2 «себестоимость продаж»</w:t>
      </w:r>
    </w:p>
    <w:p w:rsidR="00B4764C" w:rsidRPr="002C149B" w:rsidRDefault="00B4764C" w:rsidP="002C149B">
      <w:pPr>
        <w:tabs>
          <w:tab w:val="left" w:pos="4035"/>
        </w:tabs>
        <w:spacing w:line="360" w:lineRule="auto"/>
        <w:ind w:firstLine="709"/>
        <w:jc w:val="both"/>
        <w:rPr>
          <w:sz w:val="28"/>
          <w:szCs w:val="28"/>
        </w:rPr>
      </w:pPr>
      <w:r w:rsidRPr="002C149B">
        <w:rPr>
          <w:sz w:val="28"/>
          <w:szCs w:val="28"/>
        </w:rPr>
        <w:t>К 43 «Готовая продукция», 41 «Товары», 44 «Расходы на продажу», 20 «Основное производство» и др.</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На сумму полученного аванса в случаях предоплаты за продукцию (работы, услуги) на предприятии делаются бухгалтерские записи на счетах:</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Д 51 «Расчётные счета»</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К 62 «Расчёты с покупателями и заказчиками» субсчёт «Авансы полученные»</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или</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Д 50 «Касса»</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К 62 «Расчёты с покупателями и заказчиками» субсчёт «Авансы полученные».</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На сумму НДС, начисленного бюджету с суммы полученного аванса, делаются бухгалтерские записи на счетах:</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 субсчет «Авансы полученные»</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К 68 «Расчёты по налогам и сборам» субсчёт «Расчёты с бюджетом НДС»</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При фактическом оказании услуг и выписке счёта организации-заказчику делаются бухгалтерские записи на счетах:</w:t>
      </w:r>
    </w:p>
    <w:p w:rsidR="00861627" w:rsidRPr="002C149B" w:rsidRDefault="0022231C"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861627" w:rsidRPr="002C149B">
        <w:rPr>
          <w:sz w:val="28"/>
          <w:szCs w:val="28"/>
        </w:rPr>
        <w:t>на сумму фактически реализованных услуг:</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w:t>
      </w:r>
    </w:p>
    <w:p w:rsidR="00861627" w:rsidRPr="002C149B" w:rsidRDefault="00861627" w:rsidP="002C149B">
      <w:pPr>
        <w:tabs>
          <w:tab w:val="left" w:pos="4035"/>
        </w:tabs>
        <w:spacing w:line="360" w:lineRule="auto"/>
        <w:ind w:firstLine="709"/>
        <w:jc w:val="both"/>
        <w:rPr>
          <w:sz w:val="28"/>
          <w:szCs w:val="28"/>
        </w:rPr>
      </w:pPr>
      <w:r w:rsidRPr="002C149B">
        <w:rPr>
          <w:sz w:val="28"/>
          <w:szCs w:val="28"/>
        </w:rPr>
        <w:t>К 90 «Продажи» субсчёт 90.1 «Выручка»;</w:t>
      </w:r>
    </w:p>
    <w:p w:rsidR="00861627" w:rsidRPr="002C149B" w:rsidRDefault="0022231C"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735643" w:rsidRPr="002C149B">
        <w:rPr>
          <w:sz w:val="28"/>
          <w:szCs w:val="28"/>
        </w:rPr>
        <w:t>на сумму НДС, начисленного бюджету:</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 xml:space="preserve">Д 90 «Продажи» субсчёт 90.3 «Налог на добавленную стоимость» </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К 68 «Расчёты по налогам и сборам» субсчёт «Расчёты с бюджетом по НДС»</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и одновременно</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Д 68 «Расчёты по налогам и сборам» субсчёт «Расчёты с бюджетом по НДС»</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К 62 «Расчёты с покупателями и заказчиками» субсчёт «Авансы полученные»;</w:t>
      </w:r>
    </w:p>
    <w:p w:rsidR="00735643" w:rsidRPr="002C149B" w:rsidRDefault="0022231C"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735643" w:rsidRPr="002C149B">
        <w:rPr>
          <w:sz w:val="28"/>
          <w:szCs w:val="28"/>
        </w:rPr>
        <w:t>на сумму зачётных авансов:</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 субсчёт «Авансы полученные»</w:t>
      </w:r>
    </w:p>
    <w:p w:rsidR="00735643" w:rsidRPr="002C149B" w:rsidRDefault="00735643" w:rsidP="002C149B">
      <w:pPr>
        <w:tabs>
          <w:tab w:val="left" w:pos="4035"/>
        </w:tabs>
        <w:spacing w:line="360" w:lineRule="auto"/>
        <w:ind w:firstLine="709"/>
        <w:jc w:val="both"/>
        <w:rPr>
          <w:sz w:val="28"/>
          <w:szCs w:val="28"/>
        </w:rPr>
      </w:pPr>
      <w:r w:rsidRPr="002C149B">
        <w:rPr>
          <w:sz w:val="28"/>
          <w:szCs w:val="28"/>
        </w:rPr>
        <w:t>К 62 «Расчёты с покупателями и заказчиками».</w:t>
      </w:r>
    </w:p>
    <w:p w:rsidR="00851F80" w:rsidRPr="002C149B" w:rsidRDefault="00851F80" w:rsidP="002C149B">
      <w:pPr>
        <w:tabs>
          <w:tab w:val="left" w:pos="4035"/>
        </w:tabs>
        <w:spacing w:line="360" w:lineRule="auto"/>
        <w:ind w:firstLine="709"/>
        <w:jc w:val="both"/>
        <w:rPr>
          <w:sz w:val="28"/>
          <w:szCs w:val="28"/>
        </w:rPr>
      </w:pPr>
    </w:p>
    <w:p w:rsidR="00735643" w:rsidRPr="004F1D97" w:rsidRDefault="00851F80" w:rsidP="002C149B">
      <w:pPr>
        <w:tabs>
          <w:tab w:val="left" w:pos="4035"/>
        </w:tabs>
        <w:spacing w:line="360" w:lineRule="auto"/>
        <w:ind w:firstLine="709"/>
        <w:jc w:val="both"/>
        <w:rPr>
          <w:b/>
          <w:bCs/>
          <w:sz w:val="28"/>
          <w:szCs w:val="28"/>
        </w:rPr>
      </w:pPr>
      <w:r w:rsidRPr="004F1D97">
        <w:rPr>
          <w:b/>
          <w:bCs/>
          <w:sz w:val="28"/>
          <w:szCs w:val="28"/>
        </w:rPr>
        <w:t xml:space="preserve">8.2. </w:t>
      </w:r>
      <w:r w:rsidR="00735643" w:rsidRPr="004F1D97">
        <w:rPr>
          <w:b/>
          <w:bCs/>
          <w:sz w:val="28"/>
          <w:szCs w:val="28"/>
        </w:rPr>
        <w:t>Учёт движения и продажи товаров</w:t>
      </w:r>
    </w:p>
    <w:p w:rsidR="00851F80" w:rsidRPr="002C149B" w:rsidRDefault="00851F80" w:rsidP="002C149B">
      <w:pPr>
        <w:tabs>
          <w:tab w:val="left" w:pos="4035"/>
        </w:tabs>
        <w:spacing w:line="360" w:lineRule="auto"/>
        <w:ind w:firstLine="709"/>
        <w:jc w:val="both"/>
        <w:rPr>
          <w:sz w:val="28"/>
          <w:szCs w:val="28"/>
        </w:rPr>
      </w:pPr>
    </w:p>
    <w:p w:rsidR="00735643" w:rsidRPr="002C149B" w:rsidRDefault="00735643" w:rsidP="002C149B">
      <w:pPr>
        <w:tabs>
          <w:tab w:val="left" w:pos="4035"/>
        </w:tabs>
        <w:spacing w:line="360" w:lineRule="auto"/>
        <w:ind w:firstLine="709"/>
        <w:jc w:val="both"/>
        <w:rPr>
          <w:sz w:val="28"/>
          <w:szCs w:val="28"/>
        </w:rPr>
      </w:pPr>
      <w:r w:rsidRPr="002C149B">
        <w:rPr>
          <w:sz w:val="28"/>
          <w:szCs w:val="28"/>
        </w:rPr>
        <w:t>Наличие и движение товаров, их реализации отражаются на следующих счетах.</w:t>
      </w:r>
    </w:p>
    <w:p w:rsidR="005A3312" w:rsidRPr="002C149B" w:rsidRDefault="00735643" w:rsidP="002C149B">
      <w:pPr>
        <w:tabs>
          <w:tab w:val="left" w:pos="4035"/>
        </w:tabs>
        <w:spacing w:line="360" w:lineRule="auto"/>
        <w:ind w:firstLine="709"/>
        <w:jc w:val="both"/>
        <w:rPr>
          <w:sz w:val="28"/>
          <w:szCs w:val="28"/>
        </w:rPr>
      </w:pPr>
      <w:r w:rsidRPr="002C149B">
        <w:rPr>
          <w:sz w:val="28"/>
          <w:szCs w:val="28"/>
        </w:rPr>
        <w:t>На счёте 41 «Товары» товары учитываются как по покупным ценам, так и по ценам продажи. Предприятия оптовой торговли ведут учёт на счёте 41 «Товары» по покупным ценам за минусом НДС, предприятия розничной торговли</w:t>
      </w:r>
      <w:r w:rsidR="002C149B">
        <w:rPr>
          <w:sz w:val="28"/>
          <w:szCs w:val="28"/>
        </w:rPr>
        <w:t xml:space="preserve"> </w:t>
      </w:r>
      <w:r w:rsidRPr="002C149B">
        <w:rPr>
          <w:sz w:val="28"/>
          <w:szCs w:val="28"/>
        </w:rPr>
        <w:t>- по покупным ценам, если учётной политикой предусмотрено ведение учёта товаров в продажных ценах</w:t>
      </w:r>
      <w:r w:rsidR="005A3312" w:rsidRPr="002C149B">
        <w:rPr>
          <w:sz w:val="28"/>
          <w:szCs w:val="28"/>
        </w:rPr>
        <w:t xml:space="preserve"> с использованием счёта 42 «Торговая наценка».</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Счёт 42 «Торговая наценка» используется при учёте товаров на счёте 41 «Товары» по ценам продажи. Данный счёт предназначен для учёта торговой наценки. При этом методе облегчается учёт движения товарных запасов, но снижается возможность регулирования цен реализации.</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Счёт 44 «Расходы на продажу» предназначен для обобщения информации о расходах, связанных с продажей продукции, товаров, работ и услуг.</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На предприятиях торговли на счёте 44 «Расходы на продажу» могут быть отражены, в частности, следующие расходы:</w:t>
      </w:r>
    </w:p>
    <w:p w:rsidR="00735643"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перевозку товаров;</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оплату труда;</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аренду;</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содержание зданий, сооружений, помещений и инвентаря;</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 xml:space="preserve">по хранению и подработке товаров; </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рекламу;</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на представительские расходы;</w:t>
      </w:r>
    </w:p>
    <w:p w:rsidR="005A3312" w:rsidRPr="002C149B" w:rsidRDefault="00176E80" w:rsidP="002C149B">
      <w:pPr>
        <w:numPr>
          <w:ilvl w:val="0"/>
          <w:numId w:val="48"/>
        </w:numPr>
        <w:tabs>
          <w:tab w:val="left" w:pos="1800"/>
        </w:tabs>
        <w:spacing w:line="360" w:lineRule="auto"/>
        <w:ind w:left="0" w:firstLine="709"/>
        <w:jc w:val="both"/>
        <w:rPr>
          <w:sz w:val="28"/>
          <w:szCs w:val="28"/>
        </w:rPr>
      </w:pPr>
      <w:r w:rsidRPr="002C149B">
        <w:rPr>
          <w:sz w:val="28"/>
          <w:szCs w:val="28"/>
        </w:rPr>
        <w:t xml:space="preserve"> </w:t>
      </w:r>
      <w:r w:rsidR="005A3312" w:rsidRPr="002C149B">
        <w:rPr>
          <w:sz w:val="28"/>
          <w:szCs w:val="28"/>
        </w:rPr>
        <w:t>другие аналогичные по назначению расходы.</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На нём в течение отчётного периода собираются все затраты торгового предприятия, которые в конце отчётного периода списываются в дебет счёта 90 «Продажи»</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При учёте товаров по ценам продажи делаются бухгалтерские записи на счетах бухгалтерского учёта:</w:t>
      </w:r>
    </w:p>
    <w:p w:rsidR="005A3312" w:rsidRPr="002C149B" w:rsidRDefault="005A3312" w:rsidP="002C149B">
      <w:pPr>
        <w:numPr>
          <w:ilvl w:val="0"/>
          <w:numId w:val="49"/>
        </w:numPr>
        <w:tabs>
          <w:tab w:val="clear" w:pos="795"/>
          <w:tab w:val="num" w:pos="720"/>
          <w:tab w:val="left" w:pos="1800"/>
        </w:tabs>
        <w:spacing w:line="360" w:lineRule="auto"/>
        <w:ind w:left="0" w:firstLine="709"/>
        <w:jc w:val="both"/>
        <w:rPr>
          <w:sz w:val="28"/>
          <w:szCs w:val="28"/>
        </w:rPr>
      </w:pPr>
      <w:r w:rsidRPr="002C149B">
        <w:rPr>
          <w:sz w:val="28"/>
          <w:szCs w:val="28"/>
        </w:rPr>
        <w:t>на стоимость приобретённых товаров:</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Д 41 «Товары»</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К 60 «Расчёты с поставщиками и подрядчиками»;</w:t>
      </w:r>
    </w:p>
    <w:p w:rsidR="005A3312" w:rsidRPr="002C149B" w:rsidRDefault="005A3312" w:rsidP="002C149B">
      <w:pPr>
        <w:numPr>
          <w:ilvl w:val="0"/>
          <w:numId w:val="49"/>
        </w:numPr>
        <w:tabs>
          <w:tab w:val="left" w:pos="1980"/>
        </w:tabs>
        <w:spacing w:line="360" w:lineRule="auto"/>
        <w:ind w:left="0" w:firstLine="709"/>
        <w:jc w:val="both"/>
        <w:rPr>
          <w:sz w:val="28"/>
          <w:szCs w:val="28"/>
        </w:rPr>
      </w:pPr>
      <w:r w:rsidRPr="002C149B">
        <w:rPr>
          <w:sz w:val="28"/>
          <w:szCs w:val="28"/>
        </w:rPr>
        <w:t>на сумму НДС по приобретённым товарам:</w:t>
      </w:r>
    </w:p>
    <w:p w:rsidR="005A3312" w:rsidRPr="002C149B" w:rsidRDefault="005A3312" w:rsidP="002C149B">
      <w:pPr>
        <w:tabs>
          <w:tab w:val="left" w:pos="4035"/>
        </w:tabs>
        <w:spacing w:line="360" w:lineRule="auto"/>
        <w:ind w:firstLine="709"/>
        <w:jc w:val="both"/>
        <w:rPr>
          <w:sz w:val="28"/>
          <w:szCs w:val="28"/>
        </w:rPr>
      </w:pPr>
      <w:r w:rsidRPr="002C149B">
        <w:rPr>
          <w:sz w:val="28"/>
          <w:szCs w:val="28"/>
        </w:rPr>
        <w:t>Д 19 «Налог на добавленную стоимость по приобретённым ценностям» субсчёт 19.3 «НДС по приобретённым материально-производственным запасам»</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60 «Расчёты с поставщиками и подрядчиками»</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Начисление суммы торговой наценки отражается бухгалтерскими записями на счетах бухгалтерского учёта: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90 «Продажи» субсчёт 90.2 «Себестоимость продаж»</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41 «Товары».</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Списывается сумма торговой наценки. Бухгалтерская запись делается на отрицательное число, соответствующее торговой наценке по реализованным товарам:</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 xml:space="preserve">Д 90 «Продажи» субсчёт «Себестоимость продаж» </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42 «Торговая наценка».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Списываются расходы на продажу товаров бухгалтерскими записями на счетах бухгалтерского учёта: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90 «Продажи» субсчёт «Себестоимость продаж»</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44 «Расходы на продажу»</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На сумму выручки, полученной от реализации товаров, делаются бухгалтерские записи на счетах бухгалтерского учёта: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62 «Расчёты с покупателями и заказчиками»</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90 «Продажи» субсчёт 90.1 «Выручка»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или при реализации в розницу:</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50 «Касса»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90 «Продажи» субсчёт 90.1 «Выручка».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На сумму НДС в цене реализации товаров делаются бухгалтерские записи на счетах бухгалтерского учёта: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90 «Продажи» субсчёт 90.3 «Налог на добавленную стоимость»</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К 68 «Расчёты по налогам и сборам» субсчёт «Расчёты по НДС»</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На сумму прибыли от реализации товаров делаются бухгалтерские записи на счетах бухгалтерского учёта:</w:t>
      </w:r>
    </w:p>
    <w:p w:rsidR="00D039A5" w:rsidRPr="002C149B" w:rsidRDefault="00D039A5" w:rsidP="002C149B">
      <w:pPr>
        <w:tabs>
          <w:tab w:val="left" w:pos="4035"/>
        </w:tabs>
        <w:spacing w:line="360" w:lineRule="auto"/>
        <w:ind w:firstLine="709"/>
        <w:jc w:val="both"/>
        <w:rPr>
          <w:sz w:val="28"/>
          <w:szCs w:val="28"/>
        </w:rPr>
      </w:pPr>
      <w:r w:rsidRPr="002C149B">
        <w:rPr>
          <w:sz w:val="28"/>
          <w:szCs w:val="28"/>
        </w:rPr>
        <w:t>Д 90 «Продажи» субсчёт 90.9 «</w:t>
      </w:r>
      <w:r w:rsidR="00036BFE" w:rsidRPr="002C149B">
        <w:rPr>
          <w:sz w:val="28"/>
          <w:szCs w:val="28"/>
        </w:rPr>
        <w:t>Прибыль/убыток от продаж»</w:t>
      </w:r>
    </w:p>
    <w:p w:rsidR="00036BFE" w:rsidRPr="002C149B" w:rsidRDefault="00036BFE" w:rsidP="002C149B">
      <w:pPr>
        <w:tabs>
          <w:tab w:val="left" w:pos="4035"/>
        </w:tabs>
        <w:spacing w:line="360" w:lineRule="auto"/>
        <w:ind w:firstLine="709"/>
        <w:jc w:val="both"/>
        <w:rPr>
          <w:sz w:val="28"/>
          <w:szCs w:val="28"/>
        </w:rPr>
      </w:pPr>
      <w:r w:rsidRPr="002C149B">
        <w:rPr>
          <w:sz w:val="28"/>
          <w:szCs w:val="28"/>
        </w:rPr>
        <w:t>К 99 «Прибыли и убытки».</w:t>
      </w:r>
    </w:p>
    <w:p w:rsidR="001A0457" w:rsidRPr="004F1D97" w:rsidRDefault="004F1D97" w:rsidP="004F1D97">
      <w:pPr>
        <w:widowControl w:val="0"/>
        <w:tabs>
          <w:tab w:val="left" w:pos="4035"/>
        </w:tabs>
        <w:spacing w:line="360" w:lineRule="auto"/>
        <w:ind w:firstLine="709"/>
        <w:jc w:val="center"/>
        <w:rPr>
          <w:b/>
          <w:bCs/>
          <w:sz w:val="28"/>
          <w:szCs w:val="28"/>
        </w:rPr>
      </w:pPr>
      <w:r>
        <w:rPr>
          <w:sz w:val="28"/>
          <w:szCs w:val="28"/>
        </w:rPr>
        <w:br w:type="page"/>
      </w:r>
      <w:r w:rsidR="00851F80" w:rsidRPr="004F1D97">
        <w:rPr>
          <w:b/>
          <w:bCs/>
          <w:sz w:val="28"/>
          <w:szCs w:val="28"/>
        </w:rPr>
        <w:t xml:space="preserve">Раздел </w:t>
      </w:r>
      <w:r w:rsidR="0047521C" w:rsidRPr="004F1D97">
        <w:rPr>
          <w:b/>
          <w:bCs/>
          <w:sz w:val="28"/>
          <w:szCs w:val="28"/>
        </w:rPr>
        <w:t>9</w:t>
      </w:r>
      <w:r w:rsidRPr="004F1D97">
        <w:rPr>
          <w:b/>
          <w:bCs/>
          <w:sz w:val="28"/>
          <w:szCs w:val="28"/>
        </w:rPr>
        <w:t xml:space="preserve">. </w:t>
      </w:r>
      <w:r w:rsidR="001A0457" w:rsidRPr="004F1D97">
        <w:rPr>
          <w:b/>
          <w:bCs/>
          <w:sz w:val="28"/>
          <w:szCs w:val="28"/>
        </w:rPr>
        <w:t>Учёт финансовых вложений</w:t>
      </w:r>
    </w:p>
    <w:p w:rsidR="004F1D97" w:rsidRDefault="004F1D97" w:rsidP="002C149B">
      <w:pPr>
        <w:tabs>
          <w:tab w:val="left" w:pos="4035"/>
        </w:tabs>
        <w:spacing w:line="360" w:lineRule="auto"/>
        <w:ind w:firstLine="709"/>
        <w:jc w:val="both"/>
        <w:rPr>
          <w:sz w:val="28"/>
          <w:szCs w:val="28"/>
        </w:rPr>
      </w:pPr>
    </w:p>
    <w:p w:rsidR="00851F80" w:rsidRPr="004F1D97" w:rsidRDefault="0047521C" w:rsidP="002C149B">
      <w:pPr>
        <w:tabs>
          <w:tab w:val="left" w:pos="4035"/>
        </w:tabs>
        <w:spacing w:line="360" w:lineRule="auto"/>
        <w:ind w:firstLine="709"/>
        <w:jc w:val="both"/>
        <w:rPr>
          <w:b/>
          <w:bCs/>
          <w:sz w:val="28"/>
          <w:szCs w:val="28"/>
        </w:rPr>
      </w:pPr>
      <w:r w:rsidRPr="004F1D97">
        <w:rPr>
          <w:b/>
          <w:bCs/>
          <w:sz w:val="28"/>
          <w:szCs w:val="28"/>
        </w:rPr>
        <w:t>9.1. Понятие финансовых вложений</w:t>
      </w:r>
    </w:p>
    <w:p w:rsidR="0047521C" w:rsidRPr="002C149B" w:rsidRDefault="0047521C" w:rsidP="002C149B">
      <w:pPr>
        <w:tabs>
          <w:tab w:val="left" w:pos="4035"/>
        </w:tabs>
        <w:spacing w:line="360" w:lineRule="auto"/>
        <w:ind w:firstLine="709"/>
        <w:jc w:val="both"/>
        <w:rPr>
          <w:sz w:val="28"/>
          <w:szCs w:val="28"/>
        </w:rPr>
      </w:pPr>
    </w:p>
    <w:p w:rsidR="001A0457" w:rsidRPr="002C149B" w:rsidRDefault="001A0457" w:rsidP="002C149B">
      <w:pPr>
        <w:spacing w:line="360" w:lineRule="auto"/>
        <w:ind w:firstLine="709"/>
        <w:jc w:val="both"/>
        <w:rPr>
          <w:sz w:val="28"/>
          <w:szCs w:val="28"/>
        </w:rPr>
      </w:pPr>
      <w:r w:rsidRPr="002C149B">
        <w:rPr>
          <w:sz w:val="28"/>
          <w:szCs w:val="28"/>
        </w:rPr>
        <w:t>Финансовые вложения - затраты предприятия н</w:t>
      </w:r>
      <w:r w:rsidR="004F1D97">
        <w:rPr>
          <w:sz w:val="28"/>
          <w:szCs w:val="28"/>
        </w:rPr>
        <w:t>а приобретение ценных бумаг, т.</w:t>
      </w:r>
      <w:r w:rsidRPr="002C149B">
        <w:rPr>
          <w:sz w:val="28"/>
          <w:szCs w:val="28"/>
        </w:rPr>
        <w:t xml:space="preserve">е. вложение денежных, основных, нематериальных и прочих активов в совместные, дочерние предприятия, акционерные общества, а также затраты в виде предоставленных займов другим предприятиям и организациям. </w:t>
      </w:r>
    </w:p>
    <w:p w:rsidR="001A0457" w:rsidRPr="002C149B" w:rsidRDefault="001A0457" w:rsidP="002C149B">
      <w:pPr>
        <w:spacing w:line="360" w:lineRule="auto"/>
        <w:ind w:firstLine="709"/>
        <w:jc w:val="both"/>
        <w:rPr>
          <w:sz w:val="28"/>
          <w:szCs w:val="28"/>
        </w:rPr>
      </w:pPr>
      <w:r w:rsidRPr="002C149B">
        <w:rPr>
          <w:sz w:val="28"/>
          <w:szCs w:val="28"/>
        </w:rPr>
        <w:t>В зависимости от сроков, на которые произведены финансовые вложения, они</w:t>
      </w:r>
      <w:r w:rsidR="0000662D" w:rsidRPr="002C149B">
        <w:rPr>
          <w:sz w:val="28"/>
          <w:szCs w:val="28"/>
        </w:rPr>
        <w:t xml:space="preserve"> </w:t>
      </w:r>
      <w:r w:rsidRPr="002C149B">
        <w:rPr>
          <w:sz w:val="28"/>
          <w:szCs w:val="28"/>
        </w:rPr>
        <w:t xml:space="preserve">подразделяются на краткосрочные (вложения сроком до года) и долгосрочные (вложения на срок более года). </w:t>
      </w:r>
    </w:p>
    <w:p w:rsidR="001A0457" w:rsidRPr="002C149B" w:rsidRDefault="001A0457" w:rsidP="002C149B">
      <w:pPr>
        <w:spacing w:line="360" w:lineRule="auto"/>
        <w:ind w:firstLine="709"/>
        <w:jc w:val="both"/>
        <w:rPr>
          <w:sz w:val="28"/>
          <w:szCs w:val="28"/>
        </w:rPr>
      </w:pPr>
      <w:r w:rsidRPr="002C149B">
        <w:rPr>
          <w:sz w:val="28"/>
          <w:szCs w:val="28"/>
        </w:rPr>
        <w:t xml:space="preserve">Кроме этого, отнесение финансовых вложений к той или иной категории зависит от целей приобретения ценных бумаг. Например, акции или облигации, имеющие срок погашения более года, приобретенные с намерением их перепродажи, получения дохода от них в течение года, относятся к краткосрочным вложениям. </w:t>
      </w:r>
    </w:p>
    <w:p w:rsidR="001A0457" w:rsidRPr="002C149B" w:rsidRDefault="001A0457" w:rsidP="002C149B">
      <w:pPr>
        <w:spacing w:line="360" w:lineRule="auto"/>
        <w:ind w:firstLine="709"/>
        <w:jc w:val="both"/>
        <w:rPr>
          <w:sz w:val="28"/>
          <w:szCs w:val="28"/>
        </w:rPr>
      </w:pPr>
      <w:r w:rsidRPr="002C149B">
        <w:rPr>
          <w:sz w:val="28"/>
          <w:szCs w:val="28"/>
        </w:rPr>
        <w:t xml:space="preserve">Документами, подтверждающими совершенные финансовые вложения, являются полученные акции, сертификаты различных облигаций; свидетельства на суммы произведенных вкладов, договоры на предоставление займов. Средства финансовых вложений, на которые еще не получены документы, подтверждающие права предприятий на суммы произведенных вкладов, учитываются обособленно. Документы, подтверждающие продажу ценных бумаг, это акты купли-продажи, платежные поручения, подтверждающие погашение облигаций и возврат предоставленных займов. </w:t>
      </w:r>
    </w:p>
    <w:p w:rsidR="001A0457" w:rsidRPr="002C149B" w:rsidRDefault="001A0457" w:rsidP="002C149B">
      <w:pPr>
        <w:spacing w:line="360" w:lineRule="auto"/>
        <w:ind w:firstLine="709"/>
        <w:jc w:val="both"/>
        <w:rPr>
          <w:sz w:val="28"/>
          <w:szCs w:val="28"/>
        </w:rPr>
      </w:pPr>
      <w:r w:rsidRPr="002C149B">
        <w:rPr>
          <w:sz w:val="28"/>
          <w:szCs w:val="28"/>
        </w:rPr>
        <w:t>Для учета финансовых вложений используется счет 58 «Финансовые вложения» - активный, сальдо имеет дебетовое, которое отражает сумму стоимости приобретенных ценных бумаг или выданных займов сроком до одного года, а также вклады, внесенные по договору простого товарищества в данные товарищества. Оборот по дебету показывает суммы приобретенных ценных бумаг и предоставленных краткосрочных кредитов и суммы, сданные на депозиты в отчетном месяце. Оборот по кредиту отражает суммы реализованных акций, погашенных облигаций или возвращенных займов и депозитных сумм. Учет указанных вложений орг</w:t>
      </w:r>
      <w:r w:rsidR="004F1D97">
        <w:rPr>
          <w:sz w:val="28"/>
          <w:szCs w:val="28"/>
        </w:rPr>
        <w:t>анизуется по видам вложений, т.</w:t>
      </w:r>
      <w:r w:rsidRPr="002C149B">
        <w:rPr>
          <w:sz w:val="28"/>
          <w:szCs w:val="28"/>
        </w:rPr>
        <w:t>е. по следующим субсчетам: 58</w:t>
      </w:r>
      <w:r w:rsidR="00685029" w:rsidRPr="002C149B">
        <w:rPr>
          <w:sz w:val="28"/>
          <w:szCs w:val="28"/>
        </w:rPr>
        <w:t>.</w:t>
      </w:r>
      <w:r w:rsidRPr="002C149B">
        <w:rPr>
          <w:sz w:val="28"/>
          <w:szCs w:val="28"/>
        </w:rPr>
        <w:t>1 «Паи и акции», 58</w:t>
      </w:r>
      <w:r w:rsidR="00685029" w:rsidRPr="002C149B">
        <w:rPr>
          <w:sz w:val="28"/>
          <w:szCs w:val="28"/>
        </w:rPr>
        <w:t>.</w:t>
      </w:r>
      <w:r w:rsidRPr="002C149B">
        <w:rPr>
          <w:sz w:val="28"/>
          <w:szCs w:val="28"/>
        </w:rPr>
        <w:t>2 «Долговые ценные бумаги», 58</w:t>
      </w:r>
      <w:r w:rsidR="00685029" w:rsidRPr="002C149B">
        <w:rPr>
          <w:sz w:val="28"/>
          <w:szCs w:val="28"/>
        </w:rPr>
        <w:t>.</w:t>
      </w:r>
      <w:r w:rsidRPr="002C149B">
        <w:rPr>
          <w:sz w:val="28"/>
          <w:szCs w:val="28"/>
        </w:rPr>
        <w:t>3 «Предоставленные займы, 58</w:t>
      </w:r>
      <w:r w:rsidR="00685029" w:rsidRPr="002C149B">
        <w:rPr>
          <w:sz w:val="28"/>
          <w:szCs w:val="28"/>
        </w:rPr>
        <w:t>.</w:t>
      </w:r>
      <w:r w:rsidRPr="002C149B">
        <w:rPr>
          <w:sz w:val="28"/>
          <w:szCs w:val="28"/>
        </w:rPr>
        <w:t xml:space="preserve">4 «Вклады по договору простого товарищества» и другие. </w:t>
      </w:r>
    </w:p>
    <w:p w:rsidR="001A0457" w:rsidRPr="002C149B" w:rsidRDefault="001A0457" w:rsidP="002C149B">
      <w:pPr>
        <w:spacing w:line="360" w:lineRule="auto"/>
        <w:ind w:firstLine="709"/>
        <w:jc w:val="both"/>
        <w:rPr>
          <w:sz w:val="28"/>
          <w:szCs w:val="28"/>
        </w:rPr>
      </w:pPr>
      <w:r w:rsidRPr="002C149B">
        <w:rPr>
          <w:sz w:val="28"/>
          <w:szCs w:val="28"/>
        </w:rPr>
        <w:t>Документация по движени</w:t>
      </w:r>
      <w:r w:rsidR="00685029" w:rsidRPr="002C149B">
        <w:rPr>
          <w:sz w:val="28"/>
          <w:szCs w:val="28"/>
        </w:rPr>
        <w:t>ю</w:t>
      </w:r>
      <w:r w:rsidR="002C149B">
        <w:rPr>
          <w:sz w:val="28"/>
          <w:szCs w:val="28"/>
        </w:rPr>
        <w:t xml:space="preserve"> </w:t>
      </w:r>
      <w:r w:rsidRPr="002C149B">
        <w:rPr>
          <w:sz w:val="28"/>
          <w:szCs w:val="28"/>
        </w:rPr>
        <w:t xml:space="preserve">операций на данных субсчетах та же, что и по движению долгосрочных финансовых вложений. </w:t>
      </w:r>
    </w:p>
    <w:p w:rsidR="001A0457" w:rsidRPr="002C149B" w:rsidRDefault="001A0457" w:rsidP="002C149B">
      <w:pPr>
        <w:spacing w:line="360" w:lineRule="auto"/>
        <w:ind w:firstLine="709"/>
        <w:jc w:val="both"/>
        <w:rPr>
          <w:sz w:val="28"/>
          <w:szCs w:val="28"/>
        </w:rPr>
      </w:pPr>
      <w:r w:rsidRPr="002C149B">
        <w:rPr>
          <w:sz w:val="28"/>
          <w:szCs w:val="28"/>
        </w:rPr>
        <w:t>К финансовым вложениям организации не относятся: собственные акции, выкупленные акционерным обществом у акционеров для последующей перепродажи или аннулирования; драгоценные материалы, ювелирные изделия, произведения искусства и иные ценности, приобретенные не для осуществления обычных видов деятельнос</w:t>
      </w:r>
      <w:r w:rsidR="00685029" w:rsidRPr="002C149B">
        <w:rPr>
          <w:sz w:val="28"/>
          <w:szCs w:val="28"/>
        </w:rPr>
        <w:t>ти</w:t>
      </w:r>
      <w:r w:rsidRPr="002C149B">
        <w:rPr>
          <w:sz w:val="28"/>
          <w:szCs w:val="28"/>
        </w:rPr>
        <w:t xml:space="preserve"> и др. Активы, имеющие материально-вещественную форму, такие, как основные средства, нематериальные активы и другие, не являются финансовым вложением. </w:t>
      </w:r>
    </w:p>
    <w:p w:rsidR="001A0457" w:rsidRPr="002C149B" w:rsidRDefault="001A0457" w:rsidP="002C149B">
      <w:pPr>
        <w:spacing w:line="360" w:lineRule="auto"/>
        <w:ind w:firstLine="709"/>
        <w:jc w:val="both"/>
        <w:rPr>
          <w:sz w:val="28"/>
          <w:szCs w:val="28"/>
        </w:rPr>
      </w:pPr>
      <w:r w:rsidRPr="002C149B">
        <w:rPr>
          <w:sz w:val="28"/>
          <w:szCs w:val="28"/>
        </w:rPr>
        <w:t xml:space="preserve">Облигация - это долговое обязательство в форме цен ноги бумаги, по которой ее владелец получает доход в виде заранее обусловленного процента. </w:t>
      </w:r>
    </w:p>
    <w:p w:rsidR="001A0457" w:rsidRPr="002C149B" w:rsidRDefault="001A0457" w:rsidP="002C149B">
      <w:pPr>
        <w:spacing w:line="360" w:lineRule="auto"/>
        <w:ind w:firstLine="709"/>
        <w:jc w:val="both"/>
        <w:rPr>
          <w:sz w:val="28"/>
          <w:szCs w:val="28"/>
        </w:rPr>
      </w:pPr>
    </w:p>
    <w:p w:rsidR="001A0457" w:rsidRPr="004F1D97" w:rsidRDefault="0047521C" w:rsidP="002C149B">
      <w:pPr>
        <w:spacing w:line="360" w:lineRule="auto"/>
        <w:ind w:firstLine="709"/>
        <w:jc w:val="both"/>
        <w:rPr>
          <w:b/>
          <w:bCs/>
          <w:sz w:val="28"/>
          <w:szCs w:val="28"/>
        </w:rPr>
      </w:pPr>
      <w:r w:rsidRPr="004F1D97">
        <w:rPr>
          <w:b/>
          <w:bCs/>
          <w:sz w:val="28"/>
          <w:szCs w:val="28"/>
        </w:rPr>
        <w:t>9</w:t>
      </w:r>
      <w:r w:rsidR="001A0457" w:rsidRPr="004F1D97">
        <w:rPr>
          <w:b/>
          <w:bCs/>
          <w:sz w:val="28"/>
          <w:szCs w:val="28"/>
        </w:rPr>
        <w:t>.2.</w:t>
      </w:r>
      <w:r w:rsidRPr="004F1D97">
        <w:rPr>
          <w:b/>
          <w:bCs/>
          <w:sz w:val="28"/>
          <w:szCs w:val="28"/>
        </w:rPr>
        <w:t xml:space="preserve"> </w:t>
      </w:r>
      <w:r w:rsidR="001A0457" w:rsidRPr="004F1D97">
        <w:rPr>
          <w:b/>
          <w:bCs/>
          <w:sz w:val="28"/>
          <w:szCs w:val="28"/>
        </w:rPr>
        <w:t>Виды и оценка вложений</w:t>
      </w:r>
    </w:p>
    <w:p w:rsidR="001A0457" w:rsidRPr="002C149B" w:rsidRDefault="001A0457" w:rsidP="002C149B">
      <w:pPr>
        <w:spacing w:line="360" w:lineRule="auto"/>
        <w:ind w:firstLine="709"/>
        <w:jc w:val="both"/>
        <w:rPr>
          <w:sz w:val="28"/>
          <w:szCs w:val="28"/>
        </w:rPr>
      </w:pPr>
    </w:p>
    <w:p w:rsidR="001A0457" w:rsidRPr="002C149B" w:rsidRDefault="001A0457" w:rsidP="002C149B">
      <w:pPr>
        <w:spacing w:line="360" w:lineRule="auto"/>
        <w:ind w:firstLine="709"/>
        <w:jc w:val="both"/>
        <w:rPr>
          <w:sz w:val="28"/>
          <w:szCs w:val="28"/>
        </w:rPr>
      </w:pPr>
      <w:r w:rsidRPr="002C149B">
        <w:rPr>
          <w:sz w:val="28"/>
          <w:szCs w:val="28"/>
        </w:rPr>
        <w:t>В зависимости от формы получения дохода облигации бывают нескольких видов: процентные (купонные); дисконтные (бескупонные); дисконтно-процентные. для учета облигаций, а также других долговых ценных бумаг к счету 58 открывают субсчет 58</w:t>
      </w:r>
      <w:r w:rsidR="00685029" w:rsidRPr="002C149B">
        <w:rPr>
          <w:sz w:val="28"/>
          <w:szCs w:val="28"/>
        </w:rPr>
        <w:t>.</w:t>
      </w:r>
      <w:r w:rsidRPr="002C149B">
        <w:rPr>
          <w:sz w:val="28"/>
          <w:szCs w:val="28"/>
        </w:rPr>
        <w:t xml:space="preserve">2 «Долговые ценные бумаги». </w:t>
      </w:r>
    </w:p>
    <w:p w:rsidR="001A0457" w:rsidRPr="002C149B" w:rsidRDefault="001A0457" w:rsidP="002C149B">
      <w:pPr>
        <w:spacing w:line="360" w:lineRule="auto"/>
        <w:ind w:firstLine="709"/>
        <w:jc w:val="both"/>
        <w:rPr>
          <w:sz w:val="28"/>
          <w:szCs w:val="28"/>
        </w:rPr>
      </w:pPr>
      <w:r w:rsidRPr="002C149B">
        <w:rPr>
          <w:sz w:val="28"/>
          <w:szCs w:val="28"/>
        </w:rPr>
        <w:t xml:space="preserve">Согласно «Положению по ведению бухгалтерского учета и бухгалтерской отчетности в РФ» разница между суммой фактических затрат на приобретение облигаций и номинальной стоимостью в течение срока их обращения равномерно (ежемесячно) относится на результаты хозяйственной деятельности. Возможны два варианта: </w:t>
      </w:r>
    </w:p>
    <w:p w:rsidR="001A0457" w:rsidRPr="002C149B" w:rsidRDefault="00685029" w:rsidP="002C149B">
      <w:pPr>
        <w:spacing w:line="360" w:lineRule="auto"/>
        <w:ind w:firstLine="709"/>
        <w:jc w:val="both"/>
        <w:rPr>
          <w:sz w:val="28"/>
          <w:szCs w:val="28"/>
        </w:rPr>
      </w:pPr>
      <w:r w:rsidRPr="002C149B">
        <w:rPr>
          <w:sz w:val="28"/>
          <w:szCs w:val="28"/>
        </w:rPr>
        <w:t>О</w:t>
      </w:r>
      <w:r w:rsidR="001A0457" w:rsidRPr="002C149B">
        <w:rPr>
          <w:sz w:val="28"/>
          <w:szCs w:val="28"/>
        </w:rPr>
        <w:t xml:space="preserve">блигация приобретена по стоимости большей, чем номинальная. В этом случае фактическая стоимость доводится до номинальной путем ежемесячного списания части разницы между стоимостями на убытки; когда облигация приобретена по стоимости меньшей, чем номинальная, т. е. со скидкой. При таком варианте покупная стоимость доводится до номинальной до наступления срока погашения путем ежемесячного начисления части разницы на прибыль предприятия. </w:t>
      </w:r>
    </w:p>
    <w:p w:rsidR="00685029" w:rsidRPr="002C149B" w:rsidRDefault="00685029" w:rsidP="002C149B">
      <w:pPr>
        <w:spacing w:line="360" w:lineRule="auto"/>
        <w:ind w:firstLine="709"/>
        <w:jc w:val="both"/>
        <w:rPr>
          <w:sz w:val="28"/>
          <w:szCs w:val="28"/>
        </w:rPr>
      </w:pPr>
      <w:r w:rsidRPr="002C149B">
        <w:rPr>
          <w:sz w:val="28"/>
          <w:szCs w:val="28"/>
        </w:rPr>
        <w:t>При п</w:t>
      </w:r>
      <w:r w:rsidR="001A0457" w:rsidRPr="002C149B">
        <w:rPr>
          <w:sz w:val="28"/>
          <w:szCs w:val="28"/>
        </w:rPr>
        <w:t>риобретени</w:t>
      </w:r>
      <w:r w:rsidRPr="002C149B">
        <w:rPr>
          <w:sz w:val="28"/>
          <w:szCs w:val="28"/>
        </w:rPr>
        <w:t>и</w:t>
      </w:r>
      <w:r w:rsidR="001A0457" w:rsidRPr="002C149B">
        <w:rPr>
          <w:sz w:val="28"/>
          <w:szCs w:val="28"/>
        </w:rPr>
        <w:t xml:space="preserve"> облигаций в учете составляют бухгалтерские проводки: </w:t>
      </w:r>
    </w:p>
    <w:p w:rsidR="0000662D" w:rsidRPr="002C149B" w:rsidRDefault="00685029" w:rsidP="002C149B">
      <w:pPr>
        <w:spacing w:line="360" w:lineRule="auto"/>
        <w:ind w:firstLine="709"/>
        <w:jc w:val="both"/>
        <w:rPr>
          <w:sz w:val="28"/>
          <w:szCs w:val="28"/>
        </w:rPr>
      </w:pPr>
      <w:r w:rsidRPr="002C149B">
        <w:rPr>
          <w:sz w:val="28"/>
          <w:szCs w:val="28"/>
        </w:rPr>
        <w:t xml:space="preserve">Д </w:t>
      </w:r>
      <w:r w:rsidR="001A0457" w:rsidRPr="002C149B">
        <w:rPr>
          <w:sz w:val="28"/>
          <w:szCs w:val="28"/>
        </w:rPr>
        <w:t>76</w:t>
      </w:r>
      <w:r w:rsidRPr="002C149B">
        <w:rPr>
          <w:sz w:val="28"/>
          <w:szCs w:val="28"/>
        </w:rPr>
        <w:t xml:space="preserve"> «Расчёты с разными дебиторами и кредиторами»</w:t>
      </w:r>
      <w:r w:rsidR="001A0457" w:rsidRPr="002C149B">
        <w:rPr>
          <w:sz w:val="28"/>
          <w:szCs w:val="28"/>
        </w:rPr>
        <w:t xml:space="preserve"> </w:t>
      </w:r>
    </w:p>
    <w:p w:rsidR="00685029" w:rsidRPr="002C149B" w:rsidRDefault="001A0457" w:rsidP="002C149B">
      <w:pPr>
        <w:spacing w:line="360" w:lineRule="auto"/>
        <w:ind w:firstLine="709"/>
        <w:jc w:val="both"/>
        <w:rPr>
          <w:sz w:val="28"/>
          <w:szCs w:val="28"/>
        </w:rPr>
      </w:pPr>
      <w:r w:rsidRPr="002C149B">
        <w:rPr>
          <w:sz w:val="28"/>
          <w:szCs w:val="28"/>
        </w:rPr>
        <w:t>К</w:t>
      </w:r>
      <w:r w:rsidR="00685029" w:rsidRPr="002C149B">
        <w:rPr>
          <w:sz w:val="28"/>
          <w:szCs w:val="28"/>
        </w:rPr>
        <w:t xml:space="preserve"> </w:t>
      </w:r>
      <w:r w:rsidRPr="002C149B">
        <w:rPr>
          <w:sz w:val="28"/>
          <w:szCs w:val="28"/>
        </w:rPr>
        <w:t>51</w:t>
      </w:r>
      <w:r w:rsidR="00685029" w:rsidRPr="002C149B">
        <w:rPr>
          <w:sz w:val="28"/>
          <w:szCs w:val="28"/>
        </w:rPr>
        <w:t xml:space="preserve"> «Расчётные счета»</w:t>
      </w:r>
      <w:r w:rsidRPr="002C149B">
        <w:rPr>
          <w:sz w:val="28"/>
          <w:szCs w:val="28"/>
        </w:rPr>
        <w:t xml:space="preserve"> - перечислены средства в оплату облигаций; </w:t>
      </w:r>
    </w:p>
    <w:p w:rsidR="0000662D" w:rsidRPr="002C149B" w:rsidRDefault="001A0457" w:rsidP="002C149B">
      <w:pPr>
        <w:spacing w:line="360" w:lineRule="auto"/>
        <w:ind w:firstLine="709"/>
        <w:jc w:val="both"/>
        <w:rPr>
          <w:sz w:val="28"/>
          <w:szCs w:val="28"/>
        </w:rPr>
      </w:pPr>
      <w:r w:rsidRPr="002C149B">
        <w:rPr>
          <w:sz w:val="28"/>
          <w:szCs w:val="28"/>
        </w:rPr>
        <w:t>Д 76</w:t>
      </w:r>
      <w:r w:rsidR="00685029" w:rsidRPr="002C149B">
        <w:rPr>
          <w:sz w:val="28"/>
          <w:szCs w:val="28"/>
        </w:rPr>
        <w:t xml:space="preserve"> «Расчёты с разными дебиторами и кредиторами»</w:t>
      </w:r>
      <w:r w:rsidRPr="002C149B">
        <w:rPr>
          <w:sz w:val="28"/>
          <w:szCs w:val="28"/>
        </w:rPr>
        <w:t xml:space="preserve"> </w:t>
      </w:r>
    </w:p>
    <w:p w:rsidR="00685029" w:rsidRPr="002C149B" w:rsidRDefault="001A0457" w:rsidP="002C149B">
      <w:pPr>
        <w:spacing w:line="360" w:lineRule="auto"/>
        <w:ind w:firstLine="709"/>
        <w:jc w:val="both"/>
        <w:rPr>
          <w:sz w:val="28"/>
          <w:szCs w:val="28"/>
        </w:rPr>
      </w:pPr>
      <w:r w:rsidRPr="002C149B">
        <w:rPr>
          <w:sz w:val="28"/>
          <w:szCs w:val="28"/>
        </w:rPr>
        <w:t>К 51</w:t>
      </w:r>
      <w:r w:rsidR="00685029" w:rsidRPr="002C149B">
        <w:rPr>
          <w:sz w:val="28"/>
          <w:szCs w:val="28"/>
        </w:rPr>
        <w:t xml:space="preserve"> «Расчётные счета»</w:t>
      </w:r>
      <w:r w:rsidRPr="002C149B">
        <w:rPr>
          <w:sz w:val="28"/>
          <w:szCs w:val="28"/>
        </w:rPr>
        <w:t xml:space="preserve"> - оплачены иные расходы по приобретению облигаций; </w:t>
      </w:r>
    </w:p>
    <w:p w:rsidR="0000662D" w:rsidRPr="002C149B" w:rsidRDefault="001A0457" w:rsidP="002C149B">
      <w:pPr>
        <w:spacing w:line="360" w:lineRule="auto"/>
        <w:ind w:firstLine="709"/>
        <w:jc w:val="both"/>
        <w:rPr>
          <w:sz w:val="28"/>
          <w:szCs w:val="28"/>
        </w:rPr>
      </w:pPr>
      <w:r w:rsidRPr="002C149B">
        <w:rPr>
          <w:sz w:val="28"/>
          <w:szCs w:val="28"/>
        </w:rPr>
        <w:t>Д 58</w:t>
      </w:r>
      <w:r w:rsidR="00685029" w:rsidRPr="002C149B">
        <w:rPr>
          <w:sz w:val="28"/>
          <w:szCs w:val="28"/>
        </w:rPr>
        <w:t>.</w:t>
      </w:r>
      <w:r w:rsidRPr="002C149B">
        <w:rPr>
          <w:sz w:val="28"/>
          <w:szCs w:val="28"/>
        </w:rPr>
        <w:t>2</w:t>
      </w:r>
      <w:r w:rsidR="00685029" w:rsidRPr="002C149B">
        <w:rPr>
          <w:sz w:val="28"/>
          <w:szCs w:val="28"/>
        </w:rPr>
        <w:t xml:space="preserve"> «Долговые ценные бумаги»</w:t>
      </w:r>
      <w:r w:rsidRPr="002C149B">
        <w:rPr>
          <w:sz w:val="28"/>
          <w:szCs w:val="28"/>
        </w:rPr>
        <w:t xml:space="preserve"> </w:t>
      </w:r>
    </w:p>
    <w:p w:rsidR="001A0457" w:rsidRPr="002C149B" w:rsidRDefault="001A0457" w:rsidP="002C149B">
      <w:pPr>
        <w:spacing w:line="360" w:lineRule="auto"/>
        <w:ind w:firstLine="709"/>
        <w:jc w:val="both"/>
        <w:rPr>
          <w:sz w:val="28"/>
          <w:szCs w:val="28"/>
        </w:rPr>
      </w:pPr>
      <w:r w:rsidRPr="002C149B">
        <w:rPr>
          <w:sz w:val="28"/>
          <w:szCs w:val="28"/>
        </w:rPr>
        <w:t>К 76</w:t>
      </w:r>
      <w:r w:rsidR="00685029" w:rsidRPr="002C149B">
        <w:rPr>
          <w:sz w:val="28"/>
          <w:szCs w:val="28"/>
        </w:rPr>
        <w:t xml:space="preserve"> «Расчёты с разными дебиторами и кредиторами»</w:t>
      </w:r>
      <w:r w:rsidRPr="002C149B">
        <w:rPr>
          <w:sz w:val="28"/>
          <w:szCs w:val="28"/>
        </w:rPr>
        <w:t xml:space="preserve"> - оприходованы облигации после того, как права на них перешли к организации. </w:t>
      </w:r>
    </w:p>
    <w:p w:rsidR="001A0457" w:rsidRPr="002C149B" w:rsidRDefault="001A0457" w:rsidP="002C149B">
      <w:pPr>
        <w:spacing w:line="360" w:lineRule="auto"/>
        <w:ind w:firstLine="709"/>
        <w:jc w:val="both"/>
        <w:rPr>
          <w:sz w:val="28"/>
          <w:szCs w:val="28"/>
        </w:rPr>
      </w:pPr>
      <w:r w:rsidRPr="002C149B">
        <w:rPr>
          <w:sz w:val="28"/>
          <w:szCs w:val="28"/>
        </w:rPr>
        <w:t xml:space="preserve">Получение дохода по облигациям. Получение дохода по облигации надо отражать проводкой </w:t>
      </w:r>
    </w:p>
    <w:p w:rsidR="0000662D" w:rsidRPr="002C149B" w:rsidRDefault="001A0457" w:rsidP="002C149B">
      <w:pPr>
        <w:spacing w:line="360" w:lineRule="auto"/>
        <w:ind w:firstLine="709"/>
        <w:jc w:val="both"/>
        <w:rPr>
          <w:sz w:val="28"/>
          <w:szCs w:val="28"/>
        </w:rPr>
      </w:pPr>
      <w:r w:rsidRPr="002C149B">
        <w:rPr>
          <w:sz w:val="28"/>
          <w:szCs w:val="28"/>
        </w:rPr>
        <w:t>Д 76</w:t>
      </w:r>
      <w:r w:rsidR="00685029" w:rsidRPr="002C149B">
        <w:rPr>
          <w:sz w:val="28"/>
          <w:szCs w:val="28"/>
        </w:rPr>
        <w:t xml:space="preserve"> «Расчёты с разными дебиторами и кредиторами»</w:t>
      </w:r>
      <w:r w:rsidRPr="002C149B">
        <w:rPr>
          <w:sz w:val="28"/>
          <w:szCs w:val="28"/>
        </w:rPr>
        <w:t xml:space="preserve"> </w:t>
      </w:r>
    </w:p>
    <w:p w:rsidR="001A0457" w:rsidRPr="002C149B" w:rsidRDefault="001A0457" w:rsidP="002C149B">
      <w:pPr>
        <w:spacing w:line="360" w:lineRule="auto"/>
        <w:ind w:firstLine="709"/>
        <w:jc w:val="both"/>
        <w:rPr>
          <w:sz w:val="28"/>
          <w:szCs w:val="28"/>
        </w:rPr>
      </w:pPr>
      <w:r w:rsidRPr="002C149B">
        <w:rPr>
          <w:sz w:val="28"/>
          <w:szCs w:val="28"/>
        </w:rPr>
        <w:t>К 91</w:t>
      </w:r>
      <w:r w:rsidR="00685029" w:rsidRPr="002C149B">
        <w:rPr>
          <w:sz w:val="28"/>
          <w:szCs w:val="28"/>
        </w:rPr>
        <w:t>.</w:t>
      </w:r>
      <w:r w:rsidRPr="002C149B">
        <w:rPr>
          <w:sz w:val="28"/>
          <w:szCs w:val="28"/>
        </w:rPr>
        <w:t>1</w:t>
      </w:r>
      <w:r w:rsidR="00466C62" w:rsidRPr="002C149B">
        <w:rPr>
          <w:sz w:val="28"/>
          <w:szCs w:val="28"/>
        </w:rPr>
        <w:t xml:space="preserve"> «Прочие доходы»</w:t>
      </w:r>
      <w:r w:rsidRPr="002C149B">
        <w:rPr>
          <w:sz w:val="28"/>
          <w:szCs w:val="28"/>
        </w:rPr>
        <w:t xml:space="preserve"> - начислены проценты, подлежащие получению по облигации; </w:t>
      </w:r>
    </w:p>
    <w:p w:rsidR="0000662D" w:rsidRPr="002C149B" w:rsidRDefault="001A0457" w:rsidP="002C149B">
      <w:pPr>
        <w:spacing w:line="360" w:lineRule="auto"/>
        <w:ind w:firstLine="709"/>
        <w:jc w:val="both"/>
        <w:rPr>
          <w:sz w:val="28"/>
          <w:szCs w:val="28"/>
        </w:rPr>
      </w:pPr>
      <w:r w:rsidRPr="002C149B">
        <w:rPr>
          <w:sz w:val="28"/>
          <w:szCs w:val="28"/>
        </w:rPr>
        <w:t>Д 51</w:t>
      </w:r>
      <w:r w:rsidR="00466C62" w:rsidRPr="002C149B">
        <w:rPr>
          <w:sz w:val="28"/>
          <w:szCs w:val="28"/>
        </w:rPr>
        <w:t xml:space="preserve"> «Расчётные счета»</w:t>
      </w:r>
      <w:r w:rsidRPr="002C149B">
        <w:rPr>
          <w:sz w:val="28"/>
          <w:szCs w:val="28"/>
        </w:rPr>
        <w:t xml:space="preserve"> </w:t>
      </w:r>
    </w:p>
    <w:p w:rsidR="001A0457" w:rsidRPr="002C149B" w:rsidRDefault="001A0457" w:rsidP="002C149B">
      <w:pPr>
        <w:spacing w:line="360" w:lineRule="auto"/>
        <w:ind w:firstLine="709"/>
        <w:jc w:val="both"/>
        <w:rPr>
          <w:sz w:val="28"/>
          <w:szCs w:val="28"/>
        </w:rPr>
      </w:pPr>
      <w:r w:rsidRPr="002C149B">
        <w:rPr>
          <w:sz w:val="28"/>
          <w:szCs w:val="28"/>
        </w:rPr>
        <w:t>К 76</w:t>
      </w:r>
      <w:r w:rsidR="00466C62" w:rsidRPr="002C149B">
        <w:rPr>
          <w:sz w:val="28"/>
          <w:szCs w:val="28"/>
        </w:rPr>
        <w:t xml:space="preserve"> «Расчёты с разными дебиторами и кредиторами»</w:t>
      </w:r>
      <w:r w:rsidRPr="002C149B">
        <w:rPr>
          <w:sz w:val="28"/>
          <w:szCs w:val="28"/>
        </w:rPr>
        <w:t xml:space="preserve"> - получена сумма процентов от эмитента. При продаже и погашении облигаций составляют бухгалтерские проводки: </w:t>
      </w:r>
    </w:p>
    <w:p w:rsidR="0000662D" w:rsidRPr="002C149B" w:rsidRDefault="00466C62" w:rsidP="002C149B">
      <w:pPr>
        <w:spacing w:line="360" w:lineRule="auto"/>
        <w:ind w:firstLine="709"/>
        <w:jc w:val="both"/>
        <w:rPr>
          <w:sz w:val="28"/>
          <w:szCs w:val="28"/>
        </w:rPr>
      </w:pPr>
      <w:r w:rsidRPr="002C149B">
        <w:rPr>
          <w:sz w:val="28"/>
          <w:szCs w:val="28"/>
        </w:rPr>
        <w:t>о</w:t>
      </w:r>
      <w:r w:rsidR="001A0457" w:rsidRPr="002C149B">
        <w:rPr>
          <w:sz w:val="28"/>
          <w:szCs w:val="28"/>
        </w:rPr>
        <w:t xml:space="preserve">тражена задолженность покупателя (эмитента) за продаваемые (погашаемые) облигации - Д 62 </w:t>
      </w:r>
      <w:r w:rsidRPr="002C149B">
        <w:rPr>
          <w:sz w:val="28"/>
          <w:szCs w:val="28"/>
        </w:rPr>
        <w:t xml:space="preserve">«Расчёты с покупателями и заказчиками» </w:t>
      </w:r>
    </w:p>
    <w:p w:rsidR="001A0457" w:rsidRPr="002C149B" w:rsidRDefault="001A0457" w:rsidP="002C149B">
      <w:pPr>
        <w:spacing w:line="360" w:lineRule="auto"/>
        <w:ind w:firstLine="709"/>
        <w:jc w:val="both"/>
        <w:rPr>
          <w:sz w:val="28"/>
          <w:szCs w:val="28"/>
        </w:rPr>
      </w:pPr>
      <w:r w:rsidRPr="002C149B">
        <w:rPr>
          <w:sz w:val="28"/>
          <w:szCs w:val="28"/>
        </w:rPr>
        <w:t>К</w:t>
      </w:r>
      <w:r w:rsidR="00466C62" w:rsidRPr="002C149B">
        <w:rPr>
          <w:sz w:val="28"/>
          <w:szCs w:val="28"/>
        </w:rPr>
        <w:t xml:space="preserve"> </w:t>
      </w:r>
      <w:r w:rsidRPr="002C149B">
        <w:rPr>
          <w:sz w:val="28"/>
          <w:szCs w:val="28"/>
        </w:rPr>
        <w:t>91</w:t>
      </w:r>
      <w:r w:rsidR="00466C62" w:rsidRPr="002C149B">
        <w:rPr>
          <w:sz w:val="28"/>
          <w:szCs w:val="28"/>
        </w:rPr>
        <w:t>.</w:t>
      </w:r>
      <w:r w:rsidRPr="002C149B">
        <w:rPr>
          <w:sz w:val="28"/>
          <w:szCs w:val="28"/>
        </w:rPr>
        <w:t>1</w:t>
      </w:r>
      <w:r w:rsidR="00466C62" w:rsidRPr="002C149B">
        <w:rPr>
          <w:sz w:val="28"/>
          <w:szCs w:val="28"/>
        </w:rPr>
        <w:t xml:space="preserve"> «Прочие доходы»</w:t>
      </w:r>
      <w:r w:rsidRPr="002C149B">
        <w:rPr>
          <w:sz w:val="28"/>
          <w:szCs w:val="28"/>
        </w:rPr>
        <w:t xml:space="preserve">; </w:t>
      </w:r>
    </w:p>
    <w:p w:rsidR="001A0457" w:rsidRPr="002C149B" w:rsidRDefault="001A0457" w:rsidP="002C149B">
      <w:pPr>
        <w:spacing w:line="360" w:lineRule="auto"/>
        <w:ind w:firstLine="709"/>
        <w:jc w:val="both"/>
        <w:rPr>
          <w:sz w:val="28"/>
          <w:szCs w:val="28"/>
        </w:rPr>
      </w:pPr>
      <w:r w:rsidRPr="002C149B">
        <w:rPr>
          <w:sz w:val="28"/>
          <w:szCs w:val="28"/>
        </w:rPr>
        <w:t>списана учетная стоимость облигаций - Д 91</w:t>
      </w:r>
      <w:r w:rsidR="00466C62" w:rsidRPr="002C149B">
        <w:rPr>
          <w:sz w:val="28"/>
          <w:szCs w:val="28"/>
        </w:rPr>
        <w:t>.</w:t>
      </w:r>
      <w:r w:rsidRPr="002C149B">
        <w:rPr>
          <w:sz w:val="28"/>
          <w:szCs w:val="28"/>
        </w:rPr>
        <w:t>2</w:t>
      </w:r>
      <w:r w:rsidR="00466C62" w:rsidRPr="002C149B">
        <w:rPr>
          <w:sz w:val="28"/>
          <w:szCs w:val="28"/>
        </w:rPr>
        <w:t xml:space="preserve"> «Прочие расходы»</w:t>
      </w:r>
      <w:r w:rsidRPr="002C149B">
        <w:rPr>
          <w:sz w:val="28"/>
          <w:szCs w:val="28"/>
        </w:rPr>
        <w:t xml:space="preserve"> К</w:t>
      </w:r>
      <w:r w:rsidR="00466C62" w:rsidRPr="002C149B">
        <w:rPr>
          <w:sz w:val="28"/>
          <w:szCs w:val="28"/>
        </w:rPr>
        <w:t xml:space="preserve"> </w:t>
      </w:r>
      <w:r w:rsidRPr="002C149B">
        <w:rPr>
          <w:sz w:val="28"/>
          <w:szCs w:val="28"/>
        </w:rPr>
        <w:t>58</w:t>
      </w:r>
      <w:r w:rsidR="00466C62" w:rsidRPr="002C149B">
        <w:rPr>
          <w:sz w:val="28"/>
          <w:szCs w:val="28"/>
        </w:rPr>
        <w:t xml:space="preserve"> «Финансовые вложения»</w:t>
      </w:r>
      <w:r w:rsidRPr="002C149B">
        <w:rPr>
          <w:sz w:val="28"/>
          <w:szCs w:val="28"/>
        </w:rPr>
        <w:t xml:space="preserve">; </w:t>
      </w:r>
    </w:p>
    <w:p w:rsidR="001A0457" w:rsidRPr="002C149B" w:rsidRDefault="001A0457" w:rsidP="002C149B">
      <w:pPr>
        <w:spacing w:line="360" w:lineRule="auto"/>
        <w:ind w:firstLine="709"/>
        <w:jc w:val="both"/>
        <w:rPr>
          <w:sz w:val="28"/>
          <w:szCs w:val="28"/>
        </w:rPr>
      </w:pPr>
      <w:r w:rsidRPr="002C149B">
        <w:rPr>
          <w:sz w:val="28"/>
          <w:szCs w:val="28"/>
        </w:rPr>
        <w:t>отражены иные затраты по продаже (погашению) облигаций - Д 91</w:t>
      </w:r>
      <w:r w:rsidR="00466C62" w:rsidRPr="002C149B">
        <w:rPr>
          <w:sz w:val="28"/>
          <w:szCs w:val="28"/>
        </w:rPr>
        <w:t>.</w:t>
      </w:r>
      <w:r w:rsidRPr="002C149B">
        <w:rPr>
          <w:sz w:val="28"/>
          <w:szCs w:val="28"/>
        </w:rPr>
        <w:t xml:space="preserve">2 </w:t>
      </w:r>
      <w:r w:rsidR="00466C62" w:rsidRPr="002C149B">
        <w:rPr>
          <w:sz w:val="28"/>
          <w:szCs w:val="28"/>
        </w:rPr>
        <w:t xml:space="preserve">«Прочие расходы» </w:t>
      </w:r>
      <w:r w:rsidRPr="002C149B">
        <w:rPr>
          <w:sz w:val="28"/>
          <w:szCs w:val="28"/>
        </w:rPr>
        <w:t xml:space="preserve">К 76, 51; </w:t>
      </w:r>
    </w:p>
    <w:p w:rsidR="001A0457" w:rsidRPr="002C149B" w:rsidRDefault="00466C62" w:rsidP="002C149B">
      <w:pPr>
        <w:spacing w:line="360" w:lineRule="auto"/>
        <w:ind w:firstLine="709"/>
        <w:jc w:val="both"/>
        <w:rPr>
          <w:sz w:val="28"/>
          <w:szCs w:val="28"/>
        </w:rPr>
      </w:pPr>
      <w:r w:rsidRPr="002C149B">
        <w:rPr>
          <w:sz w:val="28"/>
          <w:szCs w:val="28"/>
        </w:rPr>
        <w:t>п</w:t>
      </w:r>
      <w:r w:rsidR="001A0457" w:rsidRPr="002C149B">
        <w:rPr>
          <w:sz w:val="28"/>
          <w:szCs w:val="28"/>
        </w:rPr>
        <w:t>оступили деньги от покупателя - Д 51</w:t>
      </w:r>
      <w:r w:rsidRPr="002C149B">
        <w:rPr>
          <w:sz w:val="28"/>
          <w:szCs w:val="28"/>
        </w:rPr>
        <w:t xml:space="preserve"> «Расчётные счета»</w:t>
      </w:r>
      <w:r w:rsidR="001A0457" w:rsidRPr="002C149B">
        <w:rPr>
          <w:sz w:val="28"/>
          <w:szCs w:val="28"/>
        </w:rPr>
        <w:t xml:space="preserve"> К</w:t>
      </w:r>
      <w:r w:rsidRPr="002C149B">
        <w:rPr>
          <w:sz w:val="28"/>
          <w:szCs w:val="28"/>
        </w:rPr>
        <w:t xml:space="preserve"> </w:t>
      </w:r>
      <w:r w:rsidR="001A0457" w:rsidRPr="002C149B">
        <w:rPr>
          <w:sz w:val="28"/>
          <w:szCs w:val="28"/>
        </w:rPr>
        <w:t xml:space="preserve">62 (76). </w:t>
      </w:r>
    </w:p>
    <w:p w:rsidR="00466C62" w:rsidRPr="004F1D97" w:rsidRDefault="004F1D97" w:rsidP="004F1D97">
      <w:pPr>
        <w:widowControl w:val="0"/>
        <w:spacing w:line="360" w:lineRule="auto"/>
        <w:ind w:firstLine="709"/>
        <w:jc w:val="center"/>
        <w:rPr>
          <w:b/>
          <w:bCs/>
          <w:sz w:val="28"/>
          <w:szCs w:val="28"/>
        </w:rPr>
      </w:pPr>
      <w:r>
        <w:rPr>
          <w:sz w:val="28"/>
          <w:szCs w:val="28"/>
        </w:rPr>
        <w:br w:type="page"/>
      </w:r>
      <w:r w:rsidR="0047521C" w:rsidRPr="004F1D97">
        <w:rPr>
          <w:b/>
          <w:bCs/>
          <w:sz w:val="28"/>
          <w:szCs w:val="28"/>
        </w:rPr>
        <w:t>Раздел 10</w:t>
      </w:r>
      <w:r w:rsidRPr="004F1D97">
        <w:rPr>
          <w:b/>
          <w:bCs/>
          <w:sz w:val="28"/>
          <w:szCs w:val="28"/>
        </w:rPr>
        <w:t xml:space="preserve">. </w:t>
      </w:r>
      <w:r w:rsidR="00466C62" w:rsidRPr="004F1D97">
        <w:rPr>
          <w:b/>
          <w:bCs/>
          <w:sz w:val="28"/>
          <w:szCs w:val="28"/>
        </w:rPr>
        <w:t>Учёт фондов и финансовых результатов хозяйственной деятел</w:t>
      </w:r>
      <w:r w:rsidRPr="004F1D97">
        <w:rPr>
          <w:b/>
          <w:bCs/>
          <w:sz w:val="28"/>
          <w:szCs w:val="28"/>
        </w:rPr>
        <w:t>ьности предприятия, организации</w:t>
      </w:r>
    </w:p>
    <w:p w:rsidR="004F1D97" w:rsidRPr="002C149B" w:rsidRDefault="004F1D97" w:rsidP="004F1D97">
      <w:pPr>
        <w:spacing w:line="360" w:lineRule="auto"/>
        <w:ind w:firstLine="709"/>
        <w:jc w:val="both"/>
        <w:rPr>
          <w:sz w:val="28"/>
          <w:szCs w:val="28"/>
        </w:rPr>
      </w:pPr>
    </w:p>
    <w:p w:rsidR="00466C62" w:rsidRPr="004F1D97" w:rsidRDefault="004F1D97" w:rsidP="002C149B">
      <w:pPr>
        <w:spacing w:line="360" w:lineRule="auto"/>
        <w:ind w:firstLine="709"/>
        <w:jc w:val="both"/>
        <w:rPr>
          <w:b/>
          <w:bCs/>
          <w:sz w:val="28"/>
          <w:szCs w:val="28"/>
        </w:rPr>
      </w:pPr>
      <w:r>
        <w:rPr>
          <w:b/>
          <w:bCs/>
          <w:sz w:val="28"/>
          <w:szCs w:val="28"/>
        </w:rPr>
        <w:t>10.1. Учёт формирования прибыли</w:t>
      </w:r>
    </w:p>
    <w:p w:rsidR="0047521C" w:rsidRPr="002C149B" w:rsidRDefault="0047521C" w:rsidP="002C149B">
      <w:pPr>
        <w:spacing w:line="360" w:lineRule="auto"/>
        <w:ind w:firstLine="709"/>
        <w:jc w:val="both"/>
        <w:rPr>
          <w:sz w:val="28"/>
          <w:szCs w:val="28"/>
        </w:rPr>
      </w:pPr>
    </w:p>
    <w:p w:rsidR="00466C62" w:rsidRPr="002C149B" w:rsidRDefault="006B0558" w:rsidP="002C149B">
      <w:pPr>
        <w:spacing w:line="360" w:lineRule="auto"/>
        <w:ind w:firstLine="709"/>
        <w:jc w:val="both"/>
        <w:rPr>
          <w:sz w:val="28"/>
          <w:szCs w:val="28"/>
        </w:rPr>
      </w:pPr>
      <w:r w:rsidRPr="002C149B">
        <w:rPr>
          <w:sz w:val="28"/>
          <w:szCs w:val="28"/>
        </w:rPr>
        <w:t>Доходы являются источником существования предприятия. Прибыль является основным финансовым показателем деятельности предприятия.</w:t>
      </w:r>
    </w:p>
    <w:p w:rsidR="006B0558" w:rsidRPr="002C149B" w:rsidRDefault="006B0558" w:rsidP="002C149B">
      <w:pPr>
        <w:spacing w:line="360" w:lineRule="auto"/>
        <w:ind w:firstLine="709"/>
        <w:jc w:val="both"/>
        <w:rPr>
          <w:sz w:val="28"/>
          <w:szCs w:val="28"/>
        </w:rPr>
      </w:pPr>
      <w:r w:rsidRPr="002C149B">
        <w:rPr>
          <w:sz w:val="28"/>
          <w:szCs w:val="28"/>
        </w:rPr>
        <w:t>Для обобщения информации о формировании конечного финансового результата деятельности предприятия в отчётном году используется счёт 99 «Прибыли и убытки», счёт активно-пассивный. Хозяйственные операции отражаются на счёте 99 «Прибыли и убытки» нарастающим итогом с начала года (кумулятивный принцип).</w:t>
      </w:r>
    </w:p>
    <w:p w:rsidR="006B0558" w:rsidRPr="002C149B" w:rsidRDefault="006B0558" w:rsidP="002C149B">
      <w:pPr>
        <w:spacing w:line="360" w:lineRule="auto"/>
        <w:ind w:firstLine="709"/>
        <w:jc w:val="both"/>
        <w:rPr>
          <w:sz w:val="28"/>
          <w:szCs w:val="28"/>
        </w:rPr>
      </w:pPr>
      <w:r w:rsidRPr="002C149B">
        <w:rPr>
          <w:sz w:val="28"/>
          <w:szCs w:val="28"/>
        </w:rPr>
        <w:t>Конечный финансовый результат (чистая прибыль или чистый убыток) слагается из финансового результата от обычных видов деятельности, а также прочих доходов и расходов, включая чрезвычайные. По дебету счёта 99 «Прибыли и убытки» отражаются убытки, а по кредиту – доходы организации. Сопоставление дебетового и кредитового оборотов за отчётный период показывает конечный финансовый результат отчётного периода.</w:t>
      </w:r>
    </w:p>
    <w:p w:rsidR="006B0558" w:rsidRPr="002C149B" w:rsidRDefault="006B0558" w:rsidP="002C149B">
      <w:pPr>
        <w:spacing w:line="360" w:lineRule="auto"/>
        <w:ind w:firstLine="709"/>
        <w:jc w:val="both"/>
        <w:rPr>
          <w:sz w:val="28"/>
          <w:szCs w:val="28"/>
        </w:rPr>
      </w:pPr>
      <w:r w:rsidRPr="002C149B">
        <w:rPr>
          <w:sz w:val="28"/>
          <w:szCs w:val="28"/>
        </w:rPr>
        <w:t>На счёте 99 «Прибыли и убытки» в течение отчётного года отражаются:</w:t>
      </w:r>
    </w:p>
    <w:p w:rsidR="006B0558" w:rsidRPr="002C149B" w:rsidRDefault="006B0558" w:rsidP="002C149B">
      <w:pPr>
        <w:numPr>
          <w:ilvl w:val="0"/>
          <w:numId w:val="49"/>
        </w:numPr>
        <w:tabs>
          <w:tab w:val="clear" w:pos="795"/>
          <w:tab w:val="num" w:pos="720"/>
        </w:tabs>
        <w:spacing w:line="360" w:lineRule="auto"/>
        <w:ind w:left="0" w:firstLine="709"/>
        <w:jc w:val="both"/>
        <w:rPr>
          <w:sz w:val="28"/>
          <w:szCs w:val="28"/>
        </w:rPr>
      </w:pPr>
      <w:r w:rsidRPr="002C149B">
        <w:rPr>
          <w:sz w:val="28"/>
          <w:szCs w:val="28"/>
        </w:rPr>
        <w:t>прибыль от обычных видов деятельности бухгалтерскими записями:</w:t>
      </w:r>
    </w:p>
    <w:p w:rsidR="006B0558" w:rsidRPr="002C149B" w:rsidRDefault="006B0558" w:rsidP="002C149B">
      <w:pPr>
        <w:spacing w:line="360" w:lineRule="auto"/>
        <w:ind w:firstLine="709"/>
        <w:jc w:val="both"/>
        <w:rPr>
          <w:sz w:val="28"/>
          <w:szCs w:val="28"/>
        </w:rPr>
      </w:pPr>
      <w:r w:rsidRPr="002C149B">
        <w:rPr>
          <w:sz w:val="28"/>
          <w:szCs w:val="28"/>
        </w:rPr>
        <w:t>Д 90 «Продажи» субсчёт 90.9 «Прибыль/убыток от продаж»</w:t>
      </w:r>
    </w:p>
    <w:p w:rsidR="006B0558" w:rsidRPr="002C149B" w:rsidRDefault="006B0558" w:rsidP="002C149B">
      <w:pPr>
        <w:spacing w:line="360" w:lineRule="auto"/>
        <w:ind w:firstLine="709"/>
        <w:jc w:val="both"/>
        <w:rPr>
          <w:sz w:val="28"/>
          <w:szCs w:val="28"/>
        </w:rPr>
      </w:pPr>
      <w:r w:rsidRPr="002C149B">
        <w:rPr>
          <w:sz w:val="28"/>
          <w:szCs w:val="28"/>
        </w:rPr>
        <w:t>К 99 «Прибыли и убытки»;</w:t>
      </w:r>
    </w:p>
    <w:p w:rsidR="006B0558" w:rsidRPr="002C149B" w:rsidRDefault="006B0558" w:rsidP="002C149B">
      <w:pPr>
        <w:numPr>
          <w:ilvl w:val="0"/>
          <w:numId w:val="49"/>
        </w:numPr>
        <w:tabs>
          <w:tab w:val="clear" w:pos="795"/>
          <w:tab w:val="num" w:pos="720"/>
        </w:tabs>
        <w:spacing w:line="360" w:lineRule="auto"/>
        <w:ind w:left="0" w:firstLine="709"/>
        <w:jc w:val="both"/>
        <w:rPr>
          <w:sz w:val="28"/>
          <w:szCs w:val="28"/>
        </w:rPr>
      </w:pPr>
      <w:r w:rsidRPr="002C149B">
        <w:rPr>
          <w:sz w:val="28"/>
          <w:szCs w:val="28"/>
        </w:rPr>
        <w:t>убыток от обычных видов деятельности бухгалтерскими записями:</w:t>
      </w:r>
    </w:p>
    <w:p w:rsidR="006B0558" w:rsidRPr="002C149B" w:rsidRDefault="006B0558" w:rsidP="002C149B">
      <w:pPr>
        <w:spacing w:line="360" w:lineRule="auto"/>
        <w:ind w:firstLine="709"/>
        <w:jc w:val="both"/>
        <w:rPr>
          <w:sz w:val="28"/>
          <w:szCs w:val="28"/>
        </w:rPr>
      </w:pPr>
      <w:r w:rsidRPr="002C149B">
        <w:rPr>
          <w:sz w:val="28"/>
          <w:szCs w:val="28"/>
        </w:rPr>
        <w:t>Д 99 «Прибыли и убытки»</w:t>
      </w:r>
    </w:p>
    <w:p w:rsidR="006B0558" w:rsidRPr="002C149B" w:rsidRDefault="006B0558" w:rsidP="002C149B">
      <w:pPr>
        <w:spacing w:line="360" w:lineRule="auto"/>
        <w:ind w:firstLine="709"/>
        <w:jc w:val="both"/>
        <w:rPr>
          <w:sz w:val="28"/>
          <w:szCs w:val="28"/>
        </w:rPr>
      </w:pPr>
      <w:r w:rsidRPr="002C149B">
        <w:rPr>
          <w:sz w:val="28"/>
          <w:szCs w:val="28"/>
        </w:rPr>
        <w:t>К 90 «Продажи» субсчёт 90.9 «Прибыль/убыток от продаж»;</w:t>
      </w:r>
    </w:p>
    <w:p w:rsidR="004E608D" w:rsidRPr="002C149B" w:rsidRDefault="004E608D" w:rsidP="002C149B">
      <w:pPr>
        <w:numPr>
          <w:ilvl w:val="0"/>
          <w:numId w:val="49"/>
        </w:numPr>
        <w:spacing w:line="360" w:lineRule="auto"/>
        <w:ind w:left="0" w:firstLine="709"/>
        <w:jc w:val="both"/>
        <w:rPr>
          <w:sz w:val="28"/>
          <w:szCs w:val="28"/>
        </w:rPr>
      </w:pPr>
      <w:r w:rsidRPr="002C149B">
        <w:rPr>
          <w:sz w:val="28"/>
          <w:szCs w:val="28"/>
        </w:rPr>
        <w:t>сальдо прочих доходов и расходов за отчётный месяц:</w:t>
      </w:r>
    </w:p>
    <w:p w:rsidR="004E608D" w:rsidRPr="002C149B" w:rsidRDefault="004E608D" w:rsidP="002C149B">
      <w:pPr>
        <w:spacing w:line="360" w:lineRule="auto"/>
        <w:ind w:firstLine="709"/>
        <w:jc w:val="both"/>
        <w:rPr>
          <w:sz w:val="28"/>
          <w:szCs w:val="28"/>
        </w:rPr>
      </w:pPr>
      <w:r w:rsidRPr="002C149B">
        <w:rPr>
          <w:sz w:val="28"/>
          <w:szCs w:val="28"/>
        </w:rPr>
        <w:t>прочие доходы, состоящие из операционных и внереализационных доходов, отражаются бухгалтерскими записями на счетах бухгалтерского учёта:</w:t>
      </w:r>
    </w:p>
    <w:p w:rsidR="004E608D" w:rsidRPr="002C149B" w:rsidRDefault="004E608D" w:rsidP="002C149B">
      <w:pPr>
        <w:spacing w:line="360" w:lineRule="auto"/>
        <w:ind w:firstLine="709"/>
        <w:jc w:val="both"/>
        <w:rPr>
          <w:sz w:val="28"/>
          <w:szCs w:val="28"/>
        </w:rPr>
      </w:pPr>
      <w:r w:rsidRPr="002C149B">
        <w:rPr>
          <w:sz w:val="28"/>
          <w:szCs w:val="28"/>
        </w:rPr>
        <w:t>Д 91 «Прочие доходы и расходы» субсчёт 91.9 «Сальдо прочих доходов и расходов»</w:t>
      </w:r>
    </w:p>
    <w:p w:rsidR="004E608D" w:rsidRPr="002C149B" w:rsidRDefault="004E608D" w:rsidP="002C149B">
      <w:pPr>
        <w:spacing w:line="360" w:lineRule="auto"/>
        <w:ind w:firstLine="709"/>
        <w:jc w:val="both"/>
        <w:rPr>
          <w:sz w:val="28"/>
          <w:szCs w:val="28"/>
        </w:rPr>
      </w:pPr>
      <w:r w:rsidRPr="002C149B">
        <w:rPr>
          <w:sz w:val="28"/>
          <w:szCs w:val="28"/>
        </w:rPr>
        <w:t>К 99 «Прибыли и убытки»;</w:t>
      </w:r>
    </w:p>
    <w:p w:rsidR="004E608D" w:rsidRPr="002C149B" w:rsidRDefault="004E608D" w:rsidP="002C149B">
      <w:pPr>
        <w:spacing w:line="360" w:lineRule="auto"/>
        <w:ind w:firstLine="709"/>
        <w:jc w:val="both"/>
        <w:rPr>
          <w:sz w:val="28"/>
          <w:szCs w:val="28"/>
        </w:rPr>
      </w:pPr>
      <w:r w:rsidRPr="002C149B">
        <w:rPr>
          <w:sz w:val="28"/>
          <w:szCs w:val="28"/>
        </w:rPr>
        <w:t>прочие расходы, состоящие из операционных и внереализационных расходов, отражаются бухгалтерскими записями на счетах бухгалтерского учёта:</w:t>
      </w:r>
    </w:p>
    <w:p w:rsidR="004E608D" w:rsidRPr="002C149B" w:rsidRDefault="004E608D" w:rsidP="002C149B">
      <w:pPr>
        <w:spacing w:line="360" w:lineRule="auto"/>
        <w:ind w:firstLine="709"/>
        <w:jc w:val="both"/>
        <w:rPr>
          <w:sz w:val="28"/>
          <w:szCs w:val="28"/>
        </w:rPr>
      </w:pPr>
      <w:r w:rsidRPr="002C149B">
        <w:rPr>
          <w:sz w:val="28"/>
          <w:szCs w:val="28"/>
        </w:rPr>
        <w:t>Д 99 «Прибыли и убытки»</w:t>
      </w:r>
    </w:p>
    <w:p w:rsidR="006B0558" w:rsidRPr="002C149B" w:rsidRDefault="004E608D" w:rsidP="002C149B">
      <w:pPr>
        <w:spacing w:line="360" w:lineRule="auto"/>
        <w:ind w:firstLine="709"/>
        <w:jc w:val="both"/>
        <w:rPr>
          <w:sz w:val="28"/>
          <w:szCs w:val="28"/>
        </w:rPr>
      </w:pPr>
      <w:r w:rsidRPr="002C149B">
        <w:rPr>
          <w:sz w:val="28"/>
          <w:szCs w:val="28"/>
        </w:rPr>
        <w:t>К 91 «Прочие доходы и расходы» субсчёт 91.9 «Сальдо прочих доходов и расходов»;</w:t>
      </w:r>
    </w:p>
    <w:p w:rsidR="004E608D" w:rsidRPr="002C149B" w:rsidRDefault="004E608D" w:rsidP="002C149B">
      <w:pPr>
        <w:numPr>
          <w:ilvl w:val="0"/>
          <w:numId w:val="49"/>
        </w:numPr>
        <w:spacing w:line="360" w:lineRule="auto"/>
        <w:ind w:left="0" w:firstLine="709"/>
        <w:jc w:val="both"/>
        <w:rPr>
          <w:sz w:val="28"/>
          <w:szCs w:val="28"/>
        </w:rPr>
      </w:pPr>
      <w:r w:rsidRPr="002C149B">
        <w:rPr>
          <w:sz w:val="28"/>
          <w:szCs w:val="28"/>
        </w:rPr>
        <w:t>потери и расходы, связанные с чрезвычайными обстоятельствами хозяйственной деятельности:</w:t>
      </w:r>
    </w:p>
    <w:p w:rsidR="004E608D" w:rsidRPr="002C149B" w:rsidRDefault="004E608D" w:rsidP="002C149B">
      <w:pPr>
        <w:spacing w:line="360" w:lineRule="auto"/>
        <w:ind w:firstLine="709"/>
        <w:jc w:val="both"/>
        <w:rPr>
          <w:sz w:val="28"/>
          <w:szCs w:val="28"/>
        </w:rPr>
      </w:pPr>
      <w:r w:rsidRPr="002C149B">
        <w:rPr>
          <w:sz w:val="28"/>
          <w:szCs w:val="28"/>
        </w:rPr>
        <w:t>Д 99 «Прибыли и убытки»</w:t>
      </w:r>
    </w:p>
    <w:p w:rsidR="004E608D" w:rsidRPr="002C149B" w:rsidRDefault="004E608D" w:rsidP="002C149B">
      <w:pPr>
        <w:spacing w:line="360" w:lineRule="auto"/>
        <w:ind w:firstLine="709"/>
        <w:jc w:val="both"/>
        <w:rPr>
          <w:sz w:val="28"/>
          <w:szCs w:val="28"/>
        </w:rPr>
      </w:pPr>
      <w:r w:rsidRPr="002C149B">
        <w:rPr>
          <w:sz w:val="28"/>
          <w:szCs w:val="28"/>
        </w:rPr>
        <w:t>К 10 «Материалы»</w:t>
      </w:r>
    </w:p>
    <w:p w:rsidR="004E608D" w:rsidRPr="002C149B" w:rsidRDefault="004E608D" w:rsidP="002C149B">
      <w:pPr>
        <w:spacing w:line="360" w:lineRule="auto"/>
        <w:ind w:firstLine="709"/>
        <w:jc w:val="both"/>
        <w:rPr>
          <w:sz w:val="28"/>
          <w:szCs w:val="28"/>
        </w:rPr>
      </w:pPr>
      <w:r w:rsidRPr="002C149B">
        <w:rPr>
          <w:sz w:val="28"/>
          <w:szCs w:val="28"/>
        </w:rPr>
        <w:t>К 70 «Расчёты с персоналом по оплате труда»</w:t>
      </w:r>
    </w:p>
    <w:p w:rsidR="004E608D" w:rsidRPr="002C149B" w:rsidRDefault="004E608D" w:rsidP="002C149B">
      <w:pPr>
        <w:spacing w:line="360" w:lineRule="auto"/>
        <w:ind w:firstLine="709"/>
        <w:jc w:val="both"/>
        <w:rPr>
          <w:sz w:val="28"/>
          <w:szCs w:val="28"/>
        </w:rPr>
      </w:pPr>
      <w:r w:rsidRPr="002C149B">
        <w:rPr>
          <w:sz w:val="28"/>
          <w:szCs w:val="28"/>
        </w:rPr>
        <w:t>К 69 «Расчёты по социальному страхованию и обеспечению»</w:t>
      </w:r>
    </w:p>
    <w:p w:rsidR="004E608D" w:rsidRPr="002C149B" w:rsidRDefault="004E608D" w:rsidP="002C149B">
      <w:pPr>
        <w:spacing w:line="360" w:lineRule="auto"/>
        <w:ind w:firstLine="709"/>
        <w:jc w:val="both"/>
        <w:rPr>
          <w:sz w:val="28"/>
          <w:szCs w:val="28"/>
        </w:rPr>
      </w:pPr>
      <w:r w:rsidRPr="002C149B">
        <w:rPr>
          <w:sz w:val="28"/>
          <w:szCs w:val="28"/>
        </w:rPr>
        <w:t>К 71 «Расчёты с подотчётными лицами»</w:t>
      </w:r>
    </w:p>
    <w:p w:rsidR="004E608D" w:rsidRPr="002C149B" w:rsidRDefault="004E608D" w:rsidP="002C149B">
      <w:pPr>
        <w:spacing w:line="360" w:lineRule="auto"/>
        <w:ind w:firstLine="709"/>
        <w:jc w:val="both"/>
        <w:rPr>
          <w:sz w:val="28"/>
          <w:szCs w:val="28"/>
        </w:rPr>
      </w:pPr>
      <w:r w:rsidRPr="002C149B">
        <w:rPr>
          <w:sz w:val="28"/>
          <w:szCs w:val="28"/>
        </w:rPr>
        <w:t>К 76 «Расчёты с разными дебиторами и кредиторами»</w:t>
      </w:r>
    </w:p>
    <w:p w:rsidR="004E608D" w:rsidRPr="002C149B" w:rsidRDefault="004E608D" w:rsidP="002C149B">
      <w:pPr>
        <w:spacing w:line="360" w:lineRule="auto"/>
        <w:ind w:firstLine="709"/>
        <w:jc w:val="both"/>
        <w:rPr>
          <w:sz w:val="28"/>
          <w:szCs w:val="28"/>
        </w:rPr>
      </w:pPr>
      <w:r w:rsidRPr="002C149B">
        <w:rPr>
          <w:sz w:val="28"/>
          <w:szCs w:val="28"/>
        </w:rPr>
        <w:t>К 51 «Расчётные счета»;</w:t>
      </w:r>
    </w:p>
    <w:p w:rsidR="00B208E5" w:rsidRPr="002C149B" w:rsidRDefault="00B208E5" w:rsidP="002C149B">
      <w:pPr>
        <w:spacing w:line="360" w:lineRule="auto"/>
        <w:ind w:firstLine="709"/>
        <w:jc w:val="both"/>
        <w:rPr>
          <w:sz w:val="28"/>
          <w:szCs w:val="28"/>
        </w:rPr>
      </w:pPr>
      <w:r w:rsidRPr="002C149B">
        <w:rPr>
          <w:sz w:val="28"/>
          <w:szCs w:val="28"/>
        </w:rPr>
        <w:t>По окончании отчётного года при составлении годовой бухгалтерской отчётности счёт 99 «Прибыли и убытки» закрывается. При этом заключительной записью декабря сумма чистой прибыли отчётного года списывается бухгалтерскими записями на счета бухгалтерского учёта:</w:t>
      </w:r>
    </w:p>
    <w:p w:rsidR="00B208E5" w:rsidRPr="002C149B" w:rsidRDefault="00B208E5" w:rsidP="002C149B">
      <w:pPr>
        <w:spacing w:line="360" w:lineRule="auto"/>
        <w:ind w:firstLine="709"/>
        <w:jc w:val="both"/>
        <w:rPr>
          <w:sz w:val="28"/>
          <w:szCs w:val="28"/>
        </w:rPr>
      </w:pPr>
      <w:r w:rsidRPr="002C149B">
        <w:rPr>
          <w:sz w:val="28"/>
          <w:szCs w:val="28"/>
        </w:rPr>
        <w:t>Д 99 «Прибыли и убытки»</w:t>
      </w:r>
    </w:p>
    <w:p w:rsidR="00B208E5" w:rsidRPr="002C149B" w:rsidRDefault="00B208E5" w:rsidP="002C149B">
      <w:pPr>
        <w:spacing w:line="360" w:lineRule="auto"/>
        <w:ind w:firstLine="709"/>
        <w:jc w:val="both"/>
        <w:rPr>
          <w:sz w:val="28"/>
          <w:szCs w:val="28"/>
        </w:rPr>
      </w:pPr>
      <w:r w:rsidRPr="002C149B">
        <w:rPr>
          <w:sz w:val="28"/>
          <w:szCs w:val="28"/>
        </w:rPr>
        <w:t>К 84 «Нераспределённая прибыль».</w:t>
      </w:r>
    </w:p>
    <w:p w:rsidR="00B208E5" w:rsidRPr="002C149B" w:rsidRDefault="00B208E5" w:rsidP="002C149B">
      <w:pPr>
        <w:spacing w:line="360" w:lineRule="auto"/>
        <w:ind w:firstLine="709"/>
        <w:jc w:val="both"/>
        <w:rPr>
          <w:sz w:val="28"/>
          <w:szCs w:val="28"/>
        </w:rPr>
      </w:pPr>
      <w:r w:rsidRPr="002C149B">
        <w:rPr>
          <w:sz w:val="28"/>
          <w:szCs w:val="28"/>
        </w:rPr>
        <w:t>Сумма убытка отчётного года списывается бухгалтерскими записями на чета бухгалтерского учёта:</w:t>
      </w:r>
    </w:p>
    <w:p w:rsidR="00B208E5" w:rsidRPr="002C149B" w:rsidRDefault="00B208E5" w:rsidP="002C149B">
      <w:pPr>
        <w:spacing w:line="360" w:lineRule="auto"/>
        <w:ind w:firstLine="709"/>
        <w:jc w:val="both"/>
        <w:rPr>
          <w:sz w:val="28"/>
          <w:szCs w:val="28"/>
        </w:rPr>
      </w:pPr>
      <w:r w:rsidRPr="002C149B">
        <w:rPr>
          <w:sz w:val="28"/>
          <w:szCs w:val="28"/>
        </w:rPr>
        <w:t>Д 84 «Нераспределённая прибыль»</w:t>
      </w:r>
    </w:p>
    <w:p w:rsidR="00B208E5" w:rsidRPr="002C149B" w:rsidRDefault="00B208E5" w:rsidP="002C149B">
      <w:pPr>
        <w:spacing w:line="360" w:lineRule="auto"/>
        <w:ind w:firstLine="709"/>
        <w:jc w:val="both"/>
        <w:rPr>
          <w:sz w:val="28"/>
          <w:szCs w:val="28"/>
        </w:rPr>
      </w:pPr>
      <w:r w:rsidRPr="002C149B">
        <w:rPr>
          <w:sz w:val="28"/>
          <w:szCs w:val="28"/>
        </w:rPr>
        <w:t>К 99 «Прибыли и убытки».</w:t>
      </w:r>
    </w:p>
    <w:p w:rsidR="00B208E5" w:rsidRPr="002C149B" w:rsidRDefault="00B208E5" w:rsidP="002C149B">
      <w:pPr>
        <w:spacing w:line="360" w:lineRule="auto"/>
        <w:ind w:firstLine="709"/>
        <w:jc w:val="both"/>
        <w:rPr>
          <w:sz w:val="28"/>
          <w:szCs w:val="28"/>
        </w:rPr>
      </w:pPr>
      <w:r w:rsidRPr="002C149B">
        <w:rPr>
          <w:sz w:val="28"/>
          <w:szCs w:val="28"/>
        </w:rPr>
        <w:t>Построение аналитического учёта по счёту 99 «Прибыли и убытки» должно обеспечивать формирование данных, необходимых для составления отчёта о прибылях и убытках.</w:t>
      </w:r>
    </w:p>
    <w:p w:rsidR="00125170" w:rsidRPr="002C149B" w:rsidRDefault="00125170" w:rsidP="002C149B">
      <w:pPr>
        <w:spacing w:line="360" w:lineRule="auto"/>
        <w:ind w:firstLine="709"/>
        <w:jc w:val="both"/>
        <w:rPr>
          <w:sz w:val="28"/>
          <w:szCs w:val="28"/>
        </w:rPr>
      </w:pPr>
      <w:r w:rsidRPr="002C149B">
        <w:rPr>
          <w:sz w:val="28"/>
          <w:szCs w:val="28"/>
        </w:rPr>
        <w:t>По дебету счёта 91 «Прочие доходы и расходы» в течение отчётного периода находят отражение:</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остаточная стоимость активов, по которым начисляется амортизация, и фактическая стоимость других активов, списываемых организацией, - в корреспонденции со счетами учёта соответствующих активов;</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расходы, связанные с продажей, выбытием и прочим списанием объектов основных средств и иных активов;</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возмещение причиненных организацией убытков;</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суммы дебиторской задолженности;</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расходы на содержание производственных мощностей;</w:t>
      </w:r>
    </w:p>
    <w:p w:rsidR="00125170" w:rsidRPr="002C149B" w:rsidRDefault="00125170" w:rsidP="002C149B">
      <w:pPr>
        <w:numPr>
          <w:ilvl w:val="0"/>
          <w:numId w:val="49"/>
        </w:numPr>
        <w:spacing w:line="360" w:lineRule="auto"/>
        <w:ind w:left="0" w:firstLine="709"/>
        <w:jc w:val="both"/>
        <w:rPr>
          <w:sz w:val="28"/>
          <w:szCs w:val="28"/>
        </w:rPr>
      </w:pPr>
      <w:r w:rsidRPr="002C149B">
        <w:rPr>
          <w:sz w:val="28"/>
          <w:szCs w:val="28"/>
        </w:rPr>
        <w:t>прочие расходы.</w:t>
      </w:r>
    </w:p>
    <w:p w:rsidR="00125170" w:rsidRPr="002C149B" w:rsidRDefault="00125170" w:rsidP="002C149B">
      <w:pPr>
        <w:spacing w:line="360" w:lineRule="auto"/>
        <w:ind w:firstLine="709"/>
        <w:jc w:val="both"/>
        <w:rPr>
          <w:sz w:val="28"/>
          <w:szCs w:val="28"/>
        </w:rPr>
      </w:pPr>
      <w:r w:rsidRPr="002C149B">
        <w:rPr>
          <w:sz w:val="28"/>
          <w:szCs w:val="28"/>
        </w:rPr>
        <w:t>К счёту 91 «Прочие доходы и расходы» могут быть открыты субсчета:</w:t>
      </w:r>
    </w:p>
    <w:p w:rsidR="00125170" w:rsidRPr="002C149B" w:rsidRDefault="00125170" w:rsidP="002C149B">
      <w:pPr>
        <w:spacing w:line="360" w:lineRule="auto"/>
        <w:ind w:firstLine="709"/>
        <w:jc w:val="both"/>
        <w:rPr>
          <w:sz w:val="28"/>
          <w:szCs w:val="28"/>
        </w:rPr>
      </w:pPr>
      <w:r w:rsidRPr="002C149B">
        <w:rPr>
          <w:sz w:val="28"/>
          <w:szCs w:val="28"/>
        </w:rPr>
        <w:t>91.1 «Прочие доходы»</w:t>
      </w:r>
    </w:p>
    <w:p w:rsidR="00125170" w:rsidRPr="002C149B" w:rsidRDefault="00125170" w:rsidP="002C149B">
      <w:pPr>
        <w:spacing w:line="360" w:lineRule="auto"/>
        <w:ind w:firstLine="709"/>
        <w:jc w:val="both"/>
        <w:rPr>
          <w:sz w:val="28"/>
          <w:szCs w:val="28"/>
        </w:rPr>
      </w:pPr>
      <w:r w:rsidRPr="002C149B">
        <w:rPr>
          <w:sz w:val="28"/>
          <w:szCs w:val="28"/>
        </w:rPr>
        <w:t>91.2 «Прочие расходы»</w:t>
      </w:r>
    </w:p>
    <w:p w:rsidR="00125170" w:rsidRPr="002C149B" w:rsidRDefault="00125170" w:rsidP="002C149B">
      <w:pPr>
        <w:spacing w:line="360" w:lineRule="auto"/>
        <w:ind w:firstLine="709"/>
        <w:jc w:val="both"/>
        <w:rPr>
          <w:sz w:val="28"/>
          <w:szCs w:val="28"/>
        </w:rPr>
      </w:pPr>
      <w:r w:rsidRPr="002C149B">
        <w:rPr>
          <w:sz w:val="28"/>
          <w:szCs w:val="28"/>
        </w:rPr>
        <w:t>91.</w:t>
      </w:r>
      <w:r w:rsidR="00DD7305" w:rsidRPr="002C149B">
        <w:rPr>
          <w:sz w:val="28"/>
          <w:szCs w:val="28"/>
        </w:rPr>
        <w:t>9</w:t>
      </w:r>
      <w:r w:rsidRPr="002C149B">
        <w:rPr>
          <w:sz w:val="28"/>
          <w:szCs w:val="28"/>
        </w:rPr>
        <w:t xml:space="preserve"> «Сальдо прочих доходов и расходов».</w:t>
      </w:r>
    </w:p>
    <w:p w:rsidR="00125170" w:rsidRPr="002C149B" w:rsidRDefault="00125170" w:rsidP="002C149B">
      <w:pPr>
        <w:spacing w:line="360" w:lineRule="auto"/>
        <w:ind w:firstLine="709"/>
        <w:jc w:val="both"/>
        <w:rPr>
          <w:sz w:val="28"/>
          <w:szCs w:val="28"/>
        </w:rPr>
      </w:pPr>
      <w:r w:rsidRPr="002C149B">
        <w:rPr>
          <w:sz w:val="28"/>
          <w:szCs w:val="28"/>
        </w:rPr>
        <w:t>Сальдо прочих доходов и расходов показывает финансовый результат от прочих видов деятельности предприятия – прибыль и</w:t>
      </w:r>
      <w:r w:rsidR="00DD7305" w:rsidRPr="002C149B">
        <w:rPr>
          <w:sz w:val="28"/>
          <w:szCs w:val="28"/>
        </w:rPr>
        <w:t>ли</w:t>
      </w:r>
      <w:r w:rsidR="002C149B">
        <w:rPr>
          <w:sz w:val="28"/>
          <w:szCs w:val="28"/>
        </w:rPr>
        <w:t xml:space="preserve"> </w:t>
      </w:r>
      <w:r w:rsidRPr="002C149B">
        <w:rPr>
          <w:sz w:val="28"/>
          <w:szCs w:val="28"/>
        </w:rPr>
        <w:t>убыток</w:t>
      </w:r>
      <w:r w:rsidR="00DD7305" w:rsidRPr="002C149B">
        <w:rPr>
          <w:sz w:val="28"/>
          <w:szCs w:val="28"/>
        </w:rPr>
        <w:t>. Если сумма доходов превысила суму расходов, то предприятие получило прибыль. Эта сумма отражается заключительными оборотами месяца по дебету субсчёта 91.9</w:t>
      </w:r>
      <w:r w:rsidR="002C149B">
        <w:rPr>
          <w:sz w:val="28"/>
          <w:szCs w:val="28"/>
        </w:rPr>
        <w:t xml:space="preserve"> </w:t>
      </w:r>
      <w:r w:rsidR="00DD7305" w:rsidRPr="002C149B">
        <w:rPr>
          <w:sz w:val="28"/>
          <w:szCs w:val="28"/>
        </w:rPr>
        <w:t>и кредиту счёта 99 «Прибыли и убытки».</w:t>
      </w:r>
    </w:p>
    <w:p w:rsidR="00DD7305" w:rsidRPr="002C149B" w:rsidRDefault="00DD7305" w:rsidP="002C149B">
      <w:pPr>
        <w:spacing w:line="360" w:lineRule="auto"/>
        <w:ind w:firstLine="709"/>
        <w:jc w:val="both"/>
        <w:rPr>
          <w:sz w:val="28"/>
          <w:szCs w:val="28"/>
        </w:rPr>
      </w:pPr>
      <w:r w:rsidRPr="002C149B">
        <w:rPr>
          <w:sz w:val="28"/>
          <w:szCs w:val="28"/>
        </w:rPr>
        <w:t>Д 91.9 «Сальдо прочих доходов и расходов»</w:t>
      </w:r>
    </w:p>
    <w:p w:rsidR="00B208E5" w:rsidRPr="002C149B" w:rsidRDefault="00C675AE" w:rsidP="002C149B">
      <w:pPr>
        <w:spacing w:line="360" w:lineRule="auto"/>
        <w:ind w:firstLine="709"/>
        <w:jc w:val="both"/>
        <w:rPr>
          <w:sz w:val="28"/>
          <w:szCs w:val="28"/>
        </w:rPr>
      </w:pPr>
      <w:r w:rsidRPr="002C149B">
        <w:rPr>
          <w:sz w:val="28"/>
          <w:szCs w:val="28"/>
        </w:rPr>
        <w:t>К 99 «Прибыли и убытки».</w:t>
      </w:r>
    </w:p>
    <w:p w:rsidR="00C675AE" w:rsidRPr="002C149B" w:rsidRDefault="00C675AE" w:rsidP="002C149B">
      <w:pPr>
        <w:spacing w:line="360" w:lineRule="auto"/>
        <w:ind w:firstLine="709"/>
        <w:jc w:val="both"/>
        <w:rPr>
          <w:sz w:val="28"/>
          <w:szCs w:val="28"/>
        </w:rPr>
      </w:pPr>
      <w:r w:rsidRPr="002C149B">
        <w:rPr>
          <w:sz w:val="28"/>
          <w:szCs w:val="28"/>
        </w:rPr>
        <w:t>Если сумма доходов оказалась меньше суммы расходов, то предприятие получило убыток. Эта сумма отражается заключительными оборотами месяца по кредиту субсчёта 91.9 и дебету счёта 99 «Прибыли и убытки».</w:t>
      </w:r>
    </w:p>
    <w:p w:rsidR="00C675AE" w:rsidRPr="002C149B" w:rsidRDefault="00C675AE" w:rsidP="002C149B">
      <w:pPr>
        <w:spacing w:line="360" w:lineRule="auto"/>
        <w:ind w:firstLine="709"/>
        <w:jc w:val="both"/>
        <w:rPr>
          <w:sz w:val="28"/>
          <w:szCs w:val="28"/>
        </w:rPr>
      </w:pPr>
      <w:r w:rsidRPr="002C149B">
        <w:rPr>
          <w:sz w:val="28"/>
          <w:szCs w:val="28"/>
        </w:rPr>
        <w:t>Д 99 «Прибыли и убытки»</w:t>
      </w:r>
    </w:p>
    <w:p w:rsidR="00C675AE" w:rsidRPr="002C149B" w:rsidRDefault="00C675AE" w:rsidP="002C149B">
      <w:pPr>
        <w:spacing w:line="360" w:lineRule="auto"/>
        <w:ind w:firstLine="709"/>
        <w:jc w:val="both"/>
        <w:rPr>
          <w:sz w:val="28"/>
          <w:szCs w:val="28"/>
        </w:rPr>
      </w:pPr>
      <w:r w:rsidRPr="002C149B">
        <w:rPr>
          <w:sz w:val="28"/>
          <w:szCs w:val="28"/>
        </w:rPr>
        <w:t>К 91.9 «Сальдо прочих доходов и расходов».</w:t>
      </w:r>
    </w:p>
    <w:p w:rsidR="004E608D" w:rsidRPr="002C149B" w:rsidRDefault="00C675AE" w:rsidP="002C149B">
      <w:pPr>
        <w:spacing w:line="360" w:lineRule="auto"/>
        <w:ind w:firstLine="709"/>
        <w:jc w:val="both"/>
        <w:rPr>
          <w:sz w:val="28"/>
          <w:szCs w:val="28"/>
        </w:rPr>
      </w:pPr>
      <w:r w:rsidRPr="002C149B">
        <w:rPr>
          <w:sz w:val="28"/>
          <w:szCs w:val="28"/>
        </w:rPr>
        <w:t>По окончании отчётного года все субсчета, открытые к счёту 91 «Прочие доходы и расходы» закрываются.</w:t>
      </w:r>
    </w:p>
    <w:p w:rsidR="00C675AE" w:rsidRPr="002C149B" w:rsidRDefault="00C675AE" w:rsidP="002C149B">
      <w:pPr>
        <w:spacing w:line="360" w:lineRule="auto"/>
        <w:ind w:firstLine="709"/>
        <w:jc w:val="both"/>
        <w:rPr>
          <w:sz w:val="28"/>
          <w:szCs w:val="28"/>
        </w:rPr>
      </w:pPr>
      <w:r w:rsidRPr="002C149B">
        <w:rPr>
          <w:sz w:val="28"/>
          <w:szCs w:val="28"/>
        </w:rPr>
        <w:t>Аналитический учёт по счёту 91 «прочие доходы и расходы» ведётся по каждому виду прочих доходов и расходов.</w:t>
      </w:r>
    </w:p>
    <w:p w:rsidR="00C675AE" w:rsidRPr="002C149B" w:rsidRDefault="00C675AE" w:rsidP="002C149B">
      <w:pPr>
        <w:spacing w:line="360" w:lineRule="auto"/>
        <w:ind w:firstLine="709"/>
        <w:jc w:val="both"/>
        <w:rPr>
          <w:sz w:val="28"/>
          <w:szCs w:val="28"/>
        </w:rPr>
      </w:pPr>
      <w:r w:rsidRPr="002C149B">
        <w:rPr>
          <w:sz w:val="28"/>
          <w:szCs w:val="28"/>
        </w:rPr>
        <w:t>Под доходами и расходами от внереализационных операций следует понимать доходы и затраты предприятия, не связанные непосредственно с производством и реализацией продукции (работ, услуг) в рамках уставной деятельности.</w:t>
      </w:r>
    </w:p>
    <w:p w:rsidR="00C675AE" w:rsidRPr="002C149B" w:rsidRDefault="00C675AE" w:rsidP="002C149B">
      <w:pPr>
        <w:spacing w:line="360" w:lineRule="auto"/>
        <w:ind w:firstLine="709"/>
        <w:jc w:val="both"/>
        <w:rPr>
          <w:sz w:val="28"/>
          <w:szCs w:val="28"/>
        </w:rPr>
      </w:pPr>
      <w:r w:rsidRPr="002C149B">
        <w:rPr>
          <w:sz w:val="28"/>
          <w:szCs w:val="28"/>
        </w:rPr>
        <w:t>Чрезвычайные доходы – поступления, возникающие в результате непредвиденных обстоятельств.</w:t>
      </w:r>
    </w:p>
    <w:p w:rsidR="00C675AE" w:rsidRPr="002C149B" w:rsidRDefault="00C675AE" w:rsidP="002C149B">
      <w:pPr>
        <w:spacing w:line="360" w:lineRule="auto"/>
        <w:ind w:firstLine="709"/>
        <w:jc w:val="both"/>
        <w:rPr>
          <w:sz w:val="28"/>
          <w:szCs w:val="28"/>
        </w:rPr>
      </w:pPr>
      <w:r w:rsidRPr="002C149B">
        <w:rPr>
          <w:sz w:val="28"/>
          <w:szCs w:val="28"/>
        </w:rPr>
        <w:t>Чрезвычайные доходы учитываются непосредственно по кредит</w:t>
      </w:r>
      <w:r w:rsidR="00E05029" w:rsidRPr="002C149B">
        <w:rPr>
          <w:sz w:val="28"/>
          <w:szCs w:val="28"/>
        </w:rPr>
        <w:t>у</w:t>
      </w:r>
      <w:r w:rsidRPr="002C149B">
        <w:rPr>
          <w:sz w:val="28"/>
          <w:szCs w:val="28"/>
        </w:rPr>
        <w:t xml:space="preserve"> счёта 99 «Прибыли и убытки»:</w:t>
      </w:r>
    </w:p>
    <w:p w:rsidR="00C675AE" w:rsidRPr="002C149B" w:rsidRDefault="00C675AE" w:rsidP="002C149B">
      <w:pPr>
        <w:spacing w:line="360" w:lineRule="auto"/>
        <w:ind w:firstLine="709"/>
        <w:jc w:val="both"/>
        <w:rPr>
          <w:sz w:val="28"/>
          <w:szCs w:val="28"/>
        </w:rPr>
      </w:pPr>
      <w:r w:rsidRPr="002C149B">
        <w:rPr>
          <w:sz w:val="28"/>
          <w:szCs w:val="28"/>
        </w:rPr>
        <w:t>Д 10 «Материалы»</w:t>
      </w:r>
    </w:p>
    <w:p w:rsidR="00C675AE" w:rsidRPr="002C149B" w:rsidRDefault="00C675AE" w:rsidP="002C149B">
      <w:pPr>
        <w:spacing w:line="360" w:lineRule="auto"/>
        <w:ind w:firstLine="709"/>
        <w:jc w:val="both"/>
        <w:rPr>
          <w:sz w:val="28"/>
          <w:szCs w:val="28"/>
        </w:rPr>
      </w:pPr>
      <w:r w:rsidRPr="002C149B">
        <w:rPr>
          <w:sz w:val="28"/>
          <w:szCs w:val="28"/>
        </w:rPr>
        <w:t>К 99 «Прибыли и убытки»</w:t>
      </w:r>
      <w:r w:rsidR="00E05029" w:rsidRPr="002C149B">
        <w:rPr>
          <w:sz w:val="28"/>
          <w:szCs w:val="28"/>
        </w:rPr>
        <w:t xml:space="preserve"> - оприходованы материалы, оставшиеся после списания непригодного к восстановлению имущества предприятия;</w:t>
      </w:r>
    </w:p>
    <w:p w:rsidR="00E05029" w:rsidRPr="002C149B" w:rsidRDefault="00E05029" w:rsidP="002C149B">
      <w:pPr>
        <w:spacing w:line="360" w:lineRule="auto"/>
        <w:ind w:firstLine="709"/>
        <w:jc w:val="both"/>
        <w:rPr>
          <w:sz w:val="28"/>
          <w:szCs w:val="28"/>
        </w:rPr>
      </w:pPr>
      <w:r w:rsidRPr="002C149B">
        <w:rPr>
          <w:sz w:val="28"/>
          <w:szCs w:val="28"/>
        </w:rPr>
        <w:t>Д 76.1 «Расчёты по имущественному и личному существованию»</w:t>
      </w:r>
    </w:p>
    <w:p w:rsidR="00E05029" w:rsidRPr="002C149B" w:rsidRDefault="00E05029" w:rsidP="002C149B">
      <w:pPr>
        <w:spacing w:line="360" w:lineRule="auto"/>
        <w:ind w:firstLine="709"/>
        <w:jc w:val="both"/>
        <w:rPr>
          <w:sz w:val="28"/>
          <w:szCs w:val="28"/>
        </w:rPr>
      </w:pPr>
      <w:r w:rsidRPr="002C149B">
        <w:rPr>
          <w:sz w:val="28"/>
          <w:szCs w:val="28"/>
        </w:rPr>
        <w:t>К 99 «Прибыли и убытки» - отражена сумма полученного предприятием страхового возмещения.</w:t>
      </w:r>
    </w:p>
    <w:p w:rsidR="00E05029" w:rsidRPr="002C149B" w:rsidRDefault="00E05029" w:rsidP="002C149B">
      <w:pPr>
        <w:spacing w:line="360" w:lineRule="auto"/>
        <w:ind w:firstLine="709"/>
        <w:jc w:val="both"/>
        <w:rPr>
          <w:sz w:val="28"/>
          <w:szCs w:val="28"/>
        </w:rPr>
      </w:pPr>
      <w:r w:rsidRPr="002C149B">
        <w:rPr>
          <w:sz w:val="28"/>
          <w:szCs w:val="28"/>
        </w:rPr>
        <w:t>Некомпенсируемые потери от стихийных бедствий, повлекших за собой утрату сырья, материалов, готовой продукции и товаров, включая затраты, связанные с предотвращением иди ликвидацией последствий стихийных бедствий.</w:t>
      </w:r>
    </w:p>
    <w:p w:rsidR="00E05029" w:rsidRPr="002C149B" w:rsidRDefault="00E05029" w:rsidP="002C149B">
      <w:pPr>
        <w:spacing w:line="360" w:lineRule="auto"/>
        <w:ind w:firstLine="709"/>
        <w:jc w:val="both"/>
        <w:rPr>
          <w:sz w:val="28"/>
          <w:szCs w:val="28"/>
        </w:rPr>
      </w:pPr>
      <w:r w:rsidRPr="002C149B">
        <w:rPr>
          <w:sz w:val="28"/>
          <w:szCs w:val="28"/>
        </w:rPr>
        <w:t>Подтверждением и основанием для записей на счетах являются:</w:t>
      </w:r>
    </w:p>
    <w:p w:rsidR="00E05029" w:rsidRPr="002C149B" w:rsidRDefault="00E05029" w:rsidP="002C149B">
      <w:pPr>
        <w:numPr>
          <w:ilvl w:val="0"/>
          <w:numId w:val="60"/>
        </w:numPr>
        <w:tabs>
          <w:tab w:val="clear" w:pos="1620"/>
          <w:tab w:val="num" w:pos="720"/>
        </w:tabs>
        <w:spacing w:line="360" w:lineRule="auto"/>
        <w:ind w:left="0" w:firstLine="709"/>
        <w:jc w:val="both"/>
        <w:rPr>
          <w:sz w:val="28"/>
          <w:szCs w:val="28"/>
        </w:rPr>
      </w:pPr>
      <w:r w:rsidRPr="002C149B">
        <w:rPr>
          <w:sz w:val="28"/>
          <w:szCs w:val="28"/>
        </w:rPr>
        <w:t>акт инвентаризации;</w:t>
      </w:r>
    </w:p>
    <w:p w:rsidR="00E05029" w:rsidRPr="002C149B" w:rsidRDefault="00E05029" w:rsidP="002C149B">
      <w:pPr>
        <w:numPr>
          <w:ilvl w:val="0"/>
          <w:numId w:val="60"/>
        </w:numPr>
        <w:tabs>
          <w:tab w:val="clear" w:pos="1620"/>
          <w:tab w:val="num" w:pos="720"/>
        </w:tabs>
        <w:spacing w:line="360" w:lineRule="auto"/>
        <w:ind w:left="0" w:firstLine="709"/>
        <w:jc w:val="both"/>
        <w:rPr>
          <w:sz w:val="28"/>
          <w:szCs w:val="28"/>
        </w:rPr>
      </w:pPr>
      <w:r w:rsidRPr="002C149B">
        <w:rPr>
          <w:sz w:val="28"/>
          <w:szCs w:val="28"/>
        </w:rPr>
        <w:t>счета подрядчиков за выполненные работы по ликвидации последствий стихийных бедствий;</w:t>
      </w:r>
    </w:p>
    <w:p w:rsidR="00E05029" w:rsidRPr="002C149B" w:rsidRDefault="00E05029" w:rsidP="002C149B">
      <w:pPr>
        <w:numPr>
          <w:ilvl w:val="0"/>
          <w:numId w:val="60"/>
        </w:numPr>
        <w:tabs>
          <w:tab w:val="clear" w:pos="1620"/>
          <w:tab w:val="num" w:pos="720"/>
        </w:tabs>
        <w:spacing w:line="360" w:lineRule="auto"/>
        <w:ind w:left="0" w:firstLine="709"/>
        <w:jc w:val="both"/>
        <w:rPr>
          <w:sz w:val="28"/>
          <w:szCs w:val="28"/>
        </w:rPr>
      </w:pPr>
      <w:r w:rsidRPr="002C149B">
        <w:rPr>
          <w:sz w:val="28"/>
          <w:szCs w:val="28"/>
        </w:rPr>
        <w:t>выписки из расчётного счёта об оплате расходов по ликвидации последствий стихийных бедствий;</w:t>
      </w:r>
    </w:p>
    <w:p w:rsidR="00E05029" w:rsidRPr="002C149B" w:rsidRDefault="00E05029" w:rsidP="002C149B">
      <w:pPr>
        <w:numPr>
          <w:ilvl w:val="0"/>
          <w:numId w:val="60"/>
        </w:numPr>
        <w:tabs>
          <w:tab w:val="clear" w:pos="1620"/>
          <w:tab w:val="num" w:pos="720"/>
        </w:tabs>
        <w:spacing w:line="360" w:lineRule="auto"/>
        <w:ind w:left="0" w:firstLine="709"/>
        <w:jc w:val="both"/>
        <w:rPr>
          <w:sz w:val="28"/>
          <w:szCs w:val="28"/>
        </w:rPr>
      </w:pPr>
      <w:r w:rsidRPr="002C149B">
        <w:rPr>
          <w:sz w:val="28"/>
          <w:szCs w:val="28"/>
        </w:rPr>
        <w:t>другие первичные документы.</w:t>
      </w:r>
    </w:p>
    <w:p w:rsidR="00E05029" w:rsidRPr="002C149B" w:rsidRDefault="00E05029" w:rsidP="002C149B">
      <w:pPr>
        <w:spacing w:line="360" w:lineRule="auto"/>
        <w:ind w:firstLine="709"/>
        <w:jc w:val="both"/>
        <w:rPr>
          <w:sz w:val="28"/>
          <w:szCs w:val="28"/>
        </w:rPr>
      </w:pPr>
      <w:r w:rsidRPr="002C149B">
        <w:rPr>
          <w:sz w:val="28"/>
          <w:szCs w:val="28"/>
        </w:rPr>
        <w:t>По данным документам делаются бухгалтерские записи на счетах:</w:t>
      </w:r>
    </w:p>
    <w:p w:rsidR="00E05029" w:rsidRPr="002C149B" w:rsidRDefault="00E05029" w:rsidP="002C149B">
      <w:pPr>
        <w:spacing w:line="360" w:lineRule="auto"/>
        <w:ind w:firstLine="709"/>
        <w:jc w:val="both"/>
        <w:rPr>
          <w:sz w:val="28"/>
          <w:szCs w:val="28"/>
        </w:rPr>
      </w:pPr>
      <w:r w:rsidRPr="002C149B">
        <w:rPr>
          <w:sz w:val="28"/>
          <w:szCs w:val="28"/>
        </w:rPr>
        <w:t>Д 99 «Прибыли и убытки»</w:t>
      </w:r>
    </w:p>
    <w:p w:rsidR="00E05029" w:rsidRPr="002C149B" w:rsidRDefault="00E05029" w:rsidP="002C149B">
      <w:pPr>
        <w:spacing w:line="360" w:lineRule="auto"/>
        <w:ind w:firstLine="709"/>
        <w:jc w:val="both"/>
        <w:rPr>
          <w:sz w:val="28"/>
          <w:szCs w:val="28"/>
        </w:rPr>
      </w:pPr>
      <w:r w:rsidRPr="002C149B">
        <w:rPr>
          <w:sz w:val="28"/>
          <w:szCs w:val="28"/>
        </w:rPr>
        <w:t>К 10 «Материалы»</w:t>
      </w:r>
    </w:p>
    <w:p w:rsidR="00E05029" w:rsidRPr="002C149B" w:rsidRDefault="00E05029" w:rsidP="002C149B">
      <w:pPr>
        <w:spacing w:line="360" w:lineRule="auto"/>
        <w:ind w:firstLine="709"/>
        <w:jc w:val="both"/>
        <w:rPr>
          <w:sz w:val="28"/>
          <w:szCs w:val="28"/>
        </w:rPr>
      </w:pPr>
      <w:r w:rsidRPr="002C149B">
        <w:rPr>
          <w:sz w:val="28"/>
          <w:szCs w:val="28"/>
        </w:rPr>
        <w:t>К 43 «Готовая продукция»</w:t>
      </w:r>
    </w:p>
    <w:p w:rsidR="00E05029" w:rsidRPr="002C149B" w:rsidRDefault="00E05029" w:rsidP="002C149B">
      <w:pPr>
        <w:spacing w:line="360" w:lineRule="auto"/>
        <w:ind w:firstLine="709"/>
        <w:jc w:val="both"/>
        <w:rPr>
          <w:sz w:val="28"/>
          <w:szCs w:val="28"/>
        </w:rPr>
      </w:pPr>
      <w:r w:rsidRPr="002C149B">
        <w:rPr>
          <w:sz w:val="28"/>
          <w:szCs w:val="28"/>
        </w:rPr>
        <w:t>К 41 «Товары»</w:t>
      </w:r>
    </w:p>
    <w:p w:rsidR="00E05029" w:rsidRPr="002C149B" w:rsidRDefault="00E05029" w:rsidP="002C149B">
      <w:pPr>
        <w:spacing w:line="360" w:lineRule="auto"/>
        <w:ind w:firstLine="709"/>
        <w:jc w:val="both"/>
        <w:rPr>
          <w:sz w:val="28"/>
          <w:szCs w:val="28"/>
        </w:rPr>
      </w:pPr>
      <w:r w:rsidRPr="002C149B">
        <w:rPr>
          <w:sz w:val="28"/>
          <w:szCs w:val="28"/>
        </w:rPr>
        <w:t>К 60 «Расчёты с поставщиками и подрядчиками»</w:t>
      </w:r>
    </w:p>
    <w:p w:rsidR="00E05029" w:rsidRPr="002C149B" w:rsidRDefault="00E05029" w:rsidP="002C149B">
      <w:pPr>
        <w:spacing w:line="360" w:lineRule="auto"/>
        <w:ind w:firstLine="709"/>
        <w:jc w:val="both"/>
        <w:rPr>
          <w:sz w:val="28"/>
          <w:szCs w:val="28"/>
        </w:rPr>
      </w:pPr>
      <w:r w:rsidRPr="002C149B">
        <w:rPr>
          <w:sz w:val="28"/>
          <w:szCs w:val="28"/>
        </w:rPr>
        <w:t>К 70 «Расчёты с персоналом по оплате труда»</w:t>
      </w:r>
    </w:p>
    <w:p w:rsidR="00E05029" w:rsidRPr="002C149B" w:rsidRDefault="00E05029" w:rsidP="002C149B">
      <w:pPr>
        <w:spacing w:line="360" w:lineRule="auto"/>
        <w:ind w:firstLine="709"/>
        <w:jc w:val="both"/>
        <w:rPr>
          <w:sz w:val="28"/>
          <w:szCs w:val="28"/>
        </w:rPr>
      </w:pPr>
      <w:r w:rsidRPr="002C149B">
        <w:rPr>
          <w:sz w:val="28"/>
          <w:szCs w:val="28"/>
        </w:rPr>
        <w:t>К 69 «Расчёты по социальному страхованию и обеспечению»</w:t>
      </w:r>
    </w:p>
    <w:p w:rsidR="00E05029" w:rsidRPr="002C149B" w:rsidRDefault="00EC13C6" w:rsidP="002C149B">
      <w:pPr>
        <w:spacing w:line="360" w:lineRule="auto"/>
        <w:ind w:firstLine="709"/>
        <w:jc w:val="both"/>
        <w:rPr>
          <w:sz w:val="28"/>
          <w:szCs w:val="28"/>
        </w:rPr>
      </w:pPr>
      <w:r w:rsidRPr="002C149B">
        <w:rPr>
          <w:sz w:val="28"/>
          <w:szCs w:val="28"/>
        </w:rPr>
        <w:t>К 51 «Расчётные счета»</w:t>
      </w:r>
    </w:p>
    <w:p w:rsidR="00EC13C6" w:rsidRPr="002C149B" w:rsidRDefault="00EC13C6" w:rsidP="002C149B">
      <w:pPr>
        <w:spacing w:line="360" w:lineRule="auto"/>
        <w:ind w:firstLine="709"/>
        <w:jc w:val="both"/>
        <w:rPr>
          <w:sz w:val="28"/>
          <w:szCs w:val="28"/>
        </w:rPr>
      </w:pPr>
      <w:r w:rsidRPr="002C149B">
        <w:rPr>
          <w:sz w:val="28"/>
          <w:szCs w:val="28"/>
        </w:rPr>
        <w:t>К других счетов.</w:t>
      </w:r>
    </w:p>
    <w:p w:rsidR="00EC13C6" w:rsidRPr="002C149B" w:rsidRDefault="00EC13C6" w:rsidP="002C149B">
      <w:pPr>
        <w:spacing w:line="360" w:lineRule="auto"/>
        <w:ind w:firstLine="709"/>
        <w:jc w:val="both"/>
        <w:rPr>
          <w:sz w:val="28"/>
          <w:szCs w:val="28"/>
        </w:rPr>
      </w:pPr>
    </w:p>
    <w:p w:rsidR="00B556BC" w:rsidRPr="004F1D97" w:rsidRDefault="0047521C" w:rsidP="002C149B">
      <w:pPr>
        <w:spacing w:line="360" w:lineRule="auto"/>
        <w:ind w:firstLine="709"/>
        <w:jc w:val="both"/>
        <w:rPr>
          <w:b/>
          <w:bCs/>
          <w:sz w:val="28"/>
          <w:szCs w:val="28"/>
        </w:rPr>
      </w:pPr>
      <w:r w:rsidRPr="004F1D97">
        <w:rPr>
          <w:b/>
          <w:bCs/>
          <w:sz w:val="28"/>
          <w:szCs w:val="28"/>
        </w:rPr>
        <w:t xml:space="preserve">10.2. </w:t>
      </w:r>
      <w:r w:rsidR="00B556BC" w:rsidRPr="004F1D97">
        <w:rPr>
          <w:b/>
          <w:bCs/>
          <w:sz w:val="28"/>
          <w:szCs w:val="28"/>
        </w:rPr>
        <w:t>Учёт использования чистой прибыли</w:t>
      </w:r>
    </w:p>
    <w:p w:rsidR="00B556BC" w:rsidRPr="002C149B" w:rsidRDefault="00B556BC" w:rsidP="002C149B">
      <w:pPr>
        <w:spacing w:line="360" w:lineRule="auto"/>
        <w:ind w:firstLine="709"/>
        <w:jc w:val="both"/>
        <w:rPr>
          <w:sz w:val="28"/>
          <w:szCs w:val="28"/>
        </w:rPr>
      </w:pPr>
    </w:p>
    <w:p w:rsidR="00B556BC" w:rsidRPr="002C149B" w:rsidRDefault="00B556BC" w:rsidP="002C149B">
      <w:pPr>
        <w:spacing w:line="360" w:lineRule="auto"/>
        <w:ind w:firstLine="709"/>
        <w:jc w:val="both"/>
        <w:rPr>
          <w:sz w:val="28"/>
          <w:szCs w:val="28"/>
        </w:rPr>
      </w:pPr>
      <w:r w:rsidRPr="002C149B">
        <w:rPr>
          <w:sz w:val="28"/>
          <w:szCs w:val="28"/>
        </w:rPr>
        <w:t>Распределение прибыли предприятий регламентируется учредительными документами и нормативными актами, действующими на территории РФ.</w:t>
      </w:r>
    </w:p>
    <w:p w:rsidR="00B556BC" w:rsidRPr="002C149B" w:rsidRDefault="00B556BC" w:rsidP="002C149B">
      <w:pPr>
        <w:spacing w:line="360" w:lineRule="auto"/>
        <w:ind w:firstLine="709"/>
        <w:jc w:val="both"/>
        <w:rPr>
          <w:sz w:val="28"/>
          <w:szCs w:val="28"/>
        </w:rPr>
      </w:pPr>
      <w:r w:rsidRPr="002C149B">
        <w:rPr>
          <w:sz w:val="28"/>
          <w:szCs w:val="28"/>
        </w:rPr>
        <w:t>Решение о распределении чистой прибыли принимается собственниками предприятия. На основании решения общего собрания участников (акционеров) чистая прибыль может быть использована на выплату дивидендов, создание и пополнение резервного капитала и другие цели.</w:t>
      </w:r>
    </w:p>
    <w:p w:rsidR="00B556BC" w:rsidRPr="002C149B" w:rsidRDefault="00B556BC" w:rsidP="002C149B">
      <w:pPr>
        <w:spacing w:line="360" w:lineRule="auto"/>
        <w:ind w:firstLine="709"/>
        <w:jc w:val="both"/>
        <w:rPr>
          <w:sz w:val="28"/>
          <w:szCs w:val="28"/>
        </w:rPr>
      </w:pPr>
      <w:r w:rsidRPr="002C149B">
        <w:rPr>
          <w:sz w:val="28"/>
          <w:szCs w:val="28"/>
        </w:rPr>
        <w:t>Сумма начисленных дивидендов отражается следующими бухгалтерскими записями:</w:t>
      </w:r>
    </w:p>
    <w:p w:rsidR="00B556BC" w:rsidRPr="002C149B" w:rsidRDefault="00B556BC" w:rsidP="002C149B">
      <w:pPr>
        <w:spacing w:line="360" w:lineRule="auto"/>
        <w:ind w:firstLine="709"/>
        <w:jc w:val="both"/>
        <w:rPr>
          <w:sz w:val="28"/>
          <w:szCs w:val="28"/>
        </w:rPr>
      </w:pPr>
      <w:r w:rsidRPr="002C149B">
        <w:rPr>
          <w:sz w:val="28"/>
          <w:szCs w:val="28"/>
        </w:rPr>
        <w:t>Д 84 «Нераспределённая прибыль (непокрытый убыток)» субсчёт «Нераспределённая прибыль»</w:t>
      </w:r>
    </w:p>
    <w:p w:rsidR="00B556BC" w:rsidRPr="002C149B" w:rsidRDefault="00B556BC" w:rsidP="002C149B">
      <w:pPr>
        <w:spacing w:line="360" w:lineRule="auto"/>
        <w:ind w:firstLine="709"/>
        <w:jc w:val="both"/>
        <w:rPr>
          <w:sz w:val="28"/>
          <w:szCs w:val="28"/>
        </w:rPr>
      </w:pPr>
      <w:r w:rsidRPr="002C149B">
        <w:rPr>
          <w:sz w:val="28"/>
          <w:szCs w:val="28"/>
        </w:rPr>
        <w:t>К 75 «Расчёты с учредителями» субсчёт 75.2 «Расчёты с учредителями по выплате доходов».</w:t>
      </w:r>
    </w:p>
    <w:p w:rsidR="00B556BC" w:rsidRPr="002C149B" w:rsidRDefault="00B556BC" w:rsidP="002C149B">
      <w:pPr>
        <w:spacing w:line="360" w:lineRule="auto"/>
        <w:ind w:firstLine="709"/>
        <w:jc w:val="both"/>
        <w:rPr>
          <w:sz w:val="28"/>
          <w:szCs w:val="28"/>
        </w:rPr>
      </w:pPr>
      <w:r w:rsidRPr="002C149B">
        <w:rPr>
          <w:sz w:val="28"/>
          <w:szCs w:val="28"/>
        </w:rPr>
        <w:t>На сумму чистой прибыли, направленной на формирование резервного капитала, делаются следующие записи на счетах бухгалтерского учёта:</w:t>
      </w:r>
    </w:p>
    <w:p w:rsidR="00B556BC" w:rsidRPr="002C149B" w:rsidRDefault="00B556BC" w:rsidP="002C149B">
      <w:pPr>
        <w:spacing w:line="360" w:lineRule="auto"/>
        <w:ind w:firstLine="709"/>
        <w:jc w:val="both"/>
        <w:rPr>
          <w:sz w:val="28"/>
          <w:szCs w:val="28"/>
        </w:rPr>
      </w:pPr>
      <w:r w:rsidRPr="002C149B">
        <w:rPr>
          <w:sz w:val="28"/>
          <w:szCs w:val="28"/>
        </w:rPr>
        <w:t>Д 84 «Нераспределённая прибыль</w:t>
      </w:r>
      <w:r w:rsidR="005E28BB" w:rsidRPr="002C149B">
        <w:rPr>
          <w:sz w:val="28"/>
          <w:szCs w:val="28"/>
        </w:rPr>
        <w:t xml:space="preserve"> (непокрытый убыток)</w:t>
      </w:r>
      <w:r w:rsidRPr="002C149B">
        <w:rPr>
          <w:sz w:val="28"/>
          <w:szCs w:val="28"/>
        </w:rPr>
        <w:t>»</w:t>
      </w:r>
      <w:r w:rsidR="005E28BB" w:rsidRPr="002C149B">
        <w:rPr>
          <w:sz w:val="28"/>
          <w:szCs w:val="28"/>
        </w:rPr>
        <w:t xml:space="preserve"> субсчёт «Нераспределённая прибыль»</w:t>
      </w:r>
    </w:p>
    <w:p w:rsidR="00B556BC" w:rsidRPr="002C149B" w:rsidRDefault="00B556BC" w:rsidP="002C149B">
      <w:pPr>
        <w:spacing w:line="360" w:lineRule="auto"/>
        <w:ind w:firstLine="709"/>
        <w:jc w:val="both"/>
        <w:rPr>
          <w:sz w:val="28"/>
          <w:szCs w:val="28"/>
        </w:rPr>
      </w:pPr>
      <w:r w:rsidRPr="002C149B">
        <w:rPr>
          <w:sz w:val="28"/>
          <w:szCs w:val="28"/>
        </w:rPr>
        <w:t>К 82 «Резервный капитал».</w:t>
      </w:r>
    </w:p>
    <w:p w:rsidR="00B556BC" w:rsidRPr="002C149B" w:rsidRDefault="00B556BC" w:rsidP="002C149B">
      <w:pPr>
        <w:spacing w:line="360" w:lineRule="auto"/>
        <w:ind w:firstLine="709"/>
        <w:jc w:val="both"/>
        <w:rPr>
          <w:sz w:val="28"/>
          <w:szCs w:val="28"/>
        </w:rPr>
      </w:pPr>
      <w:r w:rsidRPr="002C149B">
        <w:rPr>
          <w:sz w:val="28"/>
          <w:szCs w:val="28"/>
        </w:rPr>
        <w:t>Если чистая прибыль направлена на погашение убытков прошлых лет, это отражается следующими записями:</w:t>
      </w:r>
    </w:p>
    <w:p w:rsidR="00B556BC" w:rsidRPr="002C149B" w:rsidRDefault="00B556BC" w:rsidP="002C149B">
      <w:pPr>
        <w:spacing w:line="360" w:lineRule="auto"/>
        <w:ind w:firstLine="709"/>
        <w:jc w:val="both"/>
        <w:rPr>
          <w:sz w:val="28"/>
          <w:szCs w:val="28"/>
        </w:rPr>
      </w:pPr>
      <w:r w:rsidRPr="002C149B">
        <w:rPr>
          <w:sz w:val="28"/>
          <w:szCs w:val="28"/>
        </w:rPr>
        <w:t>Д 84 «Нераспределённая прибыль</w:t>
      </w:r>
      <w:r w:rsidR="005E28BB" w:rsidRPr="002C149B">
        <w:rPr>
          <w:sz w:val="28"/>
          <w:szCs w:val="28"/>
        </w:rPr>
        <w:t xml:space="preserve"> (непокрытый убыток)</w:t>
      </w:r>
      <w:r w:rsidRPr="002C149B">
        <w:rPr>
          <w:sz w:val="28"/>
          <w:szCs w:val="28"/>
        </w:rPr>
        <w:t>»</w:t>
      </w:r>
      <w:r w:rsidR="005E28BB" w:rsidRPr="002C149B">
        <w:rPr>
          <w:sz w:val="28"/>
          <w:szCs w:val="28"/>
        </w:rPr>
        <w:t xml:space="preserve"> субсчёт «Нераспределённая прибыль»</w:t>
      </w:r>
    </w:p>
    <w:p w:rsidR="00B556BC" w:rsidRPr="002C149B" w:rsidRDefault="00B556BC" w:rsidP="002C149B">
      <w:pPr>
        <w:spacing w:line="360" w:lineRule="auto"/>
        <w:ind w:firstLine="709"/>
        <w:jc w:val="both"/>
        <w:rPr>
          <w:sz w:val="28"/>
          <w:szCs w:val="28"/>
        </w:rPr>
      </w:pPr>
      <w:r w:rsidRPr="002C149B">
        <w:rPr>
          <w:sz w:val="28"/>
          <w:szCs w:val="28"/>
        </w:rPr>
        <w:t>К 84 «Нераспределённая прибыль</w:t>
      </w:r>
      <w:r w:rsidR="005E28BB" w:rsidRPr="002C149B">
        <w:rPr>
          <w:sz w:val="28"/>
          <w:szCs w:val="28"/>
        </w:rPr>
        <w:t xml:space="preserve"> (непокрытый убыток)</w:t>
      </w:r>
      <w:r w:rsidRPr="002C149B">
        <w:rPr>
          <w:sz w:val="28"/>
          <w:szCs w:val="28"/>
        </w:rPr>
        <w:t>» субсчёт «Непокрытый убыток»</w:t>
      </w:r>
      <w:r w:rsidR="005E28BB" w:rsidRPr="002C149B">
        <w:rPr>
          <w:sz w:val="28"/>
          <w:szCs w:val="28"/>
        </w:rPr>
        <w:t>.</w:t>
      </w:r>
    </w:p>
    <w:p w:rsidR="00C30C25" w:rsidRPr="004F1D97" w:rsidRDefault="004F1D97" w:rsidP="004F1D97">
      <w:pPr>
        <w:pStyle w:val="a4"/>
        <w:suppressAutoHyphens w:val="0"/>
        <w:spacing w:line="360" w:lineRule="auto"/>
        <w:ind w:firstLine="709"/>
        <w:jc w:val="center"/>
        <w:rPr>
          <w:b/>
          <w:bCs/>
          <w:sz w:val="28"/>
          <w:szCs w:val="28"/>
        </w:rPr>
      </w:pPr>
      <w:r>
        <w:rPr>
          <w:sz w:val="28"/>
          <w:szCs w:val="28"/>
        </w:rPr>
        <w:br w:type="page"/>
      </w:r>
      <w:r w:rsidR="00C30C25" w:rsidRPr="004F1D97">
        <w:rPr>
          <w:b/>
          <w:bCs/>
          <w:sz w:val="28"/>
          <w:szCs w:val="28"/>
        </w:rPr>
        <w:t>Раздел 11</w:t>
      </w:r>
      <w:r w:rsidRPr="004F1D97">
        <w:rPr>
          <w:b/>
          <w:bCs/>
          <w:sz w:val="28"/>
          <w:szCs w:val="28"/>
        </w:rPr>
        <w:t xml:space="preserve">. </w:t>
      </w:r>
      <w:r w:rsidR="00C30C25" w:rsidRPr="004F1D97">
        <w:rPr>
          <w:b/>
          <w:bCs/>
          <w:sz w:val="28"/>
          <w:szCs w:val="28"/>
        </w:rPr>
        <w:t>Бухгалтерская отчётность предприятия</w:t>
      </w:r>
    </w:p>
    <w:p w:rsidR="004F1D97" w:rsidRDefault="004F1D97" w:rsidP="002C149B">
      <w:pPr>
        <w:pStyle w:val="a4"/>
        <w:spacing w:line="360" w:lineRule="auto"/>
        <w:ind w:firstLine="709"/>
        <w:jc w:val="both"/>
        <w:rPr>
          <w:sz w:val="28"/>
          <w:szCs w:val="28"/>
        </w:rPr>
      </w:pPr>
    </w:p>
    <w:p w:rsidR="008E0FB0" w:rsidRPr="004F1D97" w:rsidRDefault="00C30C25" w:rsidP="002C149B">
      <w:pPr>
        <w:pStyle w:val="a4"/>
        <w:spacing w:line="360" w:lineRule="auto"/>
        <w:ind w:firstLine="709"/>
        <w:jc w:val="both"/>
        <w:rPr>
          <w:b/>
          <w:bCs/>
          <w:sz w:val="28"/>
          <w:szCs w:val="28"/>
        </w:rPr>
      </w:pPr>
      <w:r w:rsidRPr="004F1D97">
        <w:rPr>
          <w:b/>
          <w:bCs/>
          <w:sz w:val="28"/>
          <w:szCs w:val="28"/>
        </w:rPr>
        <w:t>11.1</w:t>
      </w:r>
      <w:r w:rsidR="001750D0" w:rsidRPr="004F1D97">
        <w:rPr>
          <w:b/>
          <w:bCs/>
          <w:sz w:val="28"/>
          <w:szCs w:val="28"/>
        </w:rPr>
        <w:t>.</w:t>
      </w:r>
      <w:r w:rsidRPr="004F1D97">
        <w:rPr>
          <w:b/>
          <w:bCs/>
          <w:sz w:val="28"/>
          <w:szCs w:val="28"/>
        </w:rPr>
        <w:t xml:space="preserve"> Понятие отчётности</w:t>
      </w:r>
    </w:p>
    <w:p w:rsidR="00C30C25" w:rsidRPr="002C149B" w:rsidRDefault="00C30C25" w:rsidP="002C149B">
      <w:pPr>
        <w:pStyle w:val="a4"/>
        <w:spacing w:line="360" w:lineRule="auto"/>
        <w:ind w:firstLine="709"/>
        <w:jc w:val="both"/>
        <w:rPr>
          <w:sz w:val="28"/>
          <w:szCs w:val="28"/>
        </w:rPr>
      </w:pPr>
    </w:p>
    <w:p w:rsidR="00C30C25" w:rsidRPr="002C149B" w:rsidRDefault="00C30C25" w:rsidP="002C149B">
      <w:pPr>
        <w:pStyle w:val="a4"/>
        <w:spacing w:line="360" w:lineRule="auto"/>
        <w:ind w:firstLine="709"/>
        <w:jc w:val="both"/>
        <w:rPr>
          <w:sz w:val="28"/>
          <w:szCs w:val="28"/>
        </w:rPr>
      </w:pPr>
      <w:r w:rsidRPr="002C149B">
        <w:rPr>
          <w:sz w:val="28"/>
          <w:szCs w:val="28"/>
        </w:rPr>
        <w:t>Согласно Закону «О бухгалтерской отчётности в РФ» от 21 ноября 1996 г. № 129-ФЗ все организации обязаны составлять на основе данных синтетического</w:t>
      </w:r>
      <w:r w:rsidR="002C149B">
        <w:rPr>
          <w:sz w:val="28"/>
          <w:szCs w:val="28"/>
        </w:rPr>
        <w:t xml:space="preserve"> </w:t>
      </w:r>
      <w:r w:rsidRPr="002C149B">
        <w:rPr>
          <w:sz w:val="28"/>
          <w:szCs w:val="28"/>
        </w:rPr>
        <w:t>и аналитического учёта бухгалтерскую отчётность. Отчётность представляет собой систему показателей, отражающих результаты хозяйственной деятельности предприятия за отчётный период.</w:t>
      </w:r>
    </w:p>
    <w:p w:rsidR="00C30C25" w:rsidRPr="002C149B" w:rsidRDefault="00C30C25" w:rsidP="002C149B">
      <w:pPr>
        <w:pStyle w:val="a4"/>
        <w:spacing w:line="360" w:lineRule="auto"/>
        <w:ind w:firstLine="709"/>
        <w:jc w:val="both"/>
        <w:rPr>
          <w:sz w:val="28"/>
          <w:szCs w:val="28"/>
        </w:rPr>
      </w:pPr>
      <w:r w:rsidRPr="002C149B">
        <w:rPr>
          <w:sz w:val="28"/>
          <w:szCs w:val="28"/>
        </w:rPr>
        <w:t>Данные отчётности используются внешними пользователями для оценки ликвидности, эффективности деятельности предприятия, при выборе партнёров.</w:t>
      </w:r>
    </w:p>
    <w:p w:rsidR="00C30C25" w:rsidRPr="002C149B" w:rsidRDefault="00C30C25" w:rsidP="002C149B">
      <w:pPr>
        <w:pStyle w:val="a4"/>
        <w:spacing w:line="360" w:lineRule="auto"/>
        <w:ind w:firstLine="709"/>
        <w:jc w:val="both"/>
        <w:rPr>
          <w:sz w:val="28"/>
          <w:szCs w:val="28"/>
        </w:rPr>
      </w:pPr>
      <w:r w:rsidRPr="002C149B">
        <w:rPr>
          <w:sz w:val="28"/>
          <w:szCs w:val="28"/>
        </w:rPr>
        <w:t>Отчётность необходима также и для оперативного руководства хозяйственной деятельностью, для принятия правильных управленческих решений.</w:t>
      </w:r>
    </w:p>
    <w:p w:rsidR="00C30C25" w:rsidRPr="002C149B" w:rsidRDefault="00C30C25" w:rsidP="002C149B">
      <w:pPr>
        <w:pStyle w:val="a4"/>
        <w:spacing w:line="360" w:lineRule="auto"/>
        <w:ind w:firstLine="709"/>
        <w:jc w:val="both"/>
        <w:rPr>
          <w:sz w:val="28"/>
          <w:szCs w:val="28"/>
        </w:rPr>
      </w:pPr>
      <w:r w:rsidRPr="002C149B">
        <w:rPr>
          <w:sz w:val="28"/>
          <w:szCs w:val="28"/>
        </w:rPr>
        <w:t>Отчётность должна быть достоверной и своевременной. Достоверность считается бухгалтерская отчётность, сформированная и составленная исходя из правил, установленных нормативными актами</w:t>
      </w:r>
      <w:r w:rsidR="002C149B">
        <w:rPr>
          <w:sz w:val="28"/>
          <w:szCs w:val="28"/>
        </w:rPr>
        <w:t xml:space="preserve"> </w:t>
      </w:r>
      <w:r w:rsidRPr="002C149B">
        <w:rPr>
          <w:sz w:val="28"/>
          <w:szCs w:val="28"/>
        </w:rPr>
        <w:t>системы нормативного регулирования бухгалтерского учёта в Российской Федерации.</w:t>
      </w:r>
    </w:p>
    <w:p w:rsidR="003E5B2E" w:rsidRPr="002C149B" w:rsidRDefault="00C30C25" w:rsidP="002C149B">
      <w:pPr>
        <w:pStyle w:val="a4"/>
        <w:spacing w:line="360" w:lineRule="auto"/>
        <w:ind w:firstLine="709"/>
        <w:jc w:val="both"/>
        <w:rPr>
          <w:sz w:val="28"/>
          <w:szCs w:val="28"/>
        </w:rPr>
      </w:pPr>
      <w:r w:rsidRPr="002C149B">
        <w:rPr>
          <w:sz w:val="28"/>
          <w:szCs w:val="28"/>
        </w:rPr>
        <w:t>Бухгалтерская отчётность предприятия, должна отражать состав имущества и источники его формирования, включая имущество производств, хозяйственных и иных структурных подразделений, а также филиалов, представительств и иных подразделений, выделенных на отдельный баланс и не являющихся юридическими лицами.</w:t>
      </w:r>
    </w:p>
    <w:p w:rsidR="00C30C25" w:rsidRPr="002C149B" w:rsidRDefault="003E5B2E" w:rsidP="002C149B">
      <w:pPr>
        <w:pStyle w:val="a4"/>
        <w:spacing w:line="360" w:lineRule="auto"/>
        <w:ind w:firstLine="709"/>
        <w:jc w:val="both"/>
        <w:rPr>
          <w:sz w:val="28"/>
          <w:szCs w:val="28"/>
        </w:rPr>
      </w:pPr>
      <w:r w:rsidRPr="002C149B">
        <w:rPr>
          <w:sz w:val="28"/>
          <w:szCs w:val="28"/>
        </w:rPr>
        <w:t>Показатели об отдельных активах, обязательствах, доходах, расходах и хозяйственных операциях,</w:t>
      </w:r>
      <w:r w:rsidR="00C30C25" w:rsidRPr="002C149B">
        <w:rPr>
          <w:sz w:val="28"/>
          <w:szCs w:val="28"/>
        </w:rPr>
        <w:t xml:space="preserve"> </w:t>
      </w:r>
      <w:r w:rsidRPr="002C149B">
        <w:rPr>
          <w:sz w:val="28"/>
          <w:szCs w:val="28"/>
        </w:rPr>
        <w:t>а также составляющих капитала должны проводит</w:t>
      </w:r>
      <w:r w:rsidR="00022EC5">
        <w:rPr>
          <w:sz w:val="28"/>
          <w:szCs w:val="28"/>
        </w:rPr>
        <w:t>ь</w:t>
      </w:r>
      <w:r w:rsidRPr="002C149B">
        <w:rPr>
          <w:sz w:val="28"/>
          <w:szCs w:val="28"/>
        </w:rPr>
        <w:t>ся в бухгалтерской отчётности обособлено в случае их существенности и если без знания о них заинтересованными пользователями невозможна оценка финансового вложения предприятия или финансовых результатов его деятельности.</w:t>
      </w:r>
    </w:p>
    <w:p w:rsidR="003E5B2E" w:rsidRPr="002C149B" w:rsidRDefault="003E5B2E" w:rsidP="002C149B">
      <w:pPr>
        <w:pStyle w:val="a4"/>
        <w:spacing w:line="360" w:lineRule="auto"/>
        <w:ind w:firstLine="709"/>
        <w:jc w:val="both"/>
        <w:rPr>
          <w:sz w:val="28"/>
          <w:szCs w:val="28"/>
        </w:rPr>
      </w:pPr>
      <w:r w:rsidRPr="002C149B">
        <w:rPr>
          <w:sz w:val="28"/>
          <w:szCs w:val="28"/>
        </w:rPr>
        <w:t>Каждый существенный показатель должен представляться в бухгалтерской отчётности отдельно. Несущественные суммы аналогичного характера или назначения могут объединят</w:t>
      </w:r>
      <w:r w:rsidR="004F1D97">
        <w:rPr>
          <w:sz w:val="28"/>
          <w:szCs w:val="28"/>
        </w:rPr>
        <w:t>ь</w:t>
      </w:r>
      <w:r w:rsidRPr="002C149B">
        <w:rPr>
          <w:sz w:val="28"/>
          <w:szCs w:val="28"/>
        </w:rPr>
        <w:t xml:space="preserve">ся и не представляться отдельно. </w:t>
      </w:r>
    </w:p>
    <w:p w:rsidR="003E5B2E" w:rsidRPr="002C149B" w:rsidRDefault="003E5B2E" w:rsidP="002C149B">
      <w:pPr>
        <w:pStyle w:val="a4"/>
        <w:spacing w:line="360" w:lineRule="auto"/>
        <w:ind w:firstLine="709"/>
        <w:jc w:val="both"/>
        <w:rPr>
          <w:sz w:val="28"/>
          <w:szCs w:val="28"/>
        </w:rPr>
      </w:pPr>
      <w:r w:rsidRPr="002C149B">
        <w:rPr>
          <w:sz w:val="28"/>
          <w:szCs w:val="28"/>
        </w:rPr>
        <w:t>Показатель считается существенным, если его нераскрытие может повлиять на экономические решения заинтересованных пользователей, принимаемые на основе отчётной информации.</w:t>
      </w:r>
    </w:p>
    <w:p w:rsidR="003E5B2E" w:rsidRPr="002C149B" w:rsidRDefault="003E5B2E" w:rsidP="002C149B">
      <w:pPr>
        <w:pStyle w:val="a4"/>
        <w:spacing w:line="360" w:lineRule="auto"/>
        <w:ind w:firstLine="709"/>
        <w:jc w:val="both"/>
        <w:rPr>
          <w:sz w:val="28"/>
          <w:szCs w:val="28"/>
        </w:rPr>
      </w:pPr>
      <w:r w:rsidRPr="002C149B">
        <w:rPr>
          <w:sz w:val="28"/>
          <w:szCs w:val="28"/>
        </w:rPr>
        <w:t>Как минимум предприятие должно раскрыть в бухгалтерской отчётности данные по группам статей, включенным в бухгалтерский баланс, и статьям, включенным в отчёт о прибылях и убытках.</w:t>
      </w:r>
    </w:p>
    <w:p w:rsidR="003E5B2E" w:rsidRPr="002C149B" w:rsidRDefault="003E5B2E" w:rsidP="002C149B">
      <w:pPr>
        <w:pStyle w:val="a4"/>
        <w:spacing w:line="360" w:lineRule="auto"/>
        <w:ind w:firstLine="709"/>
        <w:jc w:val="both"/>
        <w:rPr>
          <w:sz w:val="28"/>
          <w:szCs w:val="28"/>
        </w:rPr>
      </w:pPr>
      <w:r w:rsidRPr="002C149B">
        <w:rPr>
          <w:sz w:val="28"/>
          <w:szCs w:val="28"/>
        </w:rPr>
        <w:t xml:space="preserve">Существенным </w:t>
      </w:r>
      <w:r w:rsidR="001D339B" w:rsidRPr="002C149B">
        <w:rPr>
          <w:sz w:val="28"/>
          <w:szCs w:val="28"/>
        </w:rPr>
        <w:t>требованием,</w:t>
      </w:r>
      <w:r w:rsidRPr="002C149B">
        <w:rPr>
          <w:sz w:val="28"/>
          <w:szCs w:val="28"/>
        </w:rPr>
        <w:t xml:space="preserve"> предъявляемым к бухгалтерской отчётности</w:t>
      </w:r>
      <w:r w:rsidR="001D339B" w:rsidRPr="002C149B">
        <w:rPr>
          <w:sz w:val="28"/>
          <w:szCs w:val="28"/>
        </w:rPr>
        <w:t>,</w:t>
      </w:r>
      <w:r w:rsidRPr="002C149B">
        <w:rPr>
          <w:sz w:val="28"/>
          <w:szCs w:val="28"/>
        </w:rPr>
        <w:t xml:space="preserve"> является её открытость</w:t>
      </w:r>
      <w:r w:rsidR="001D339B" w:rsidRPr="002C149B">
        <w:rPr>
          <w:sz w:val="28"/>
          <w:szCs w:val="28"/>
        </w:rPr>
        <w:t>. Она должна быть открытой для ознакомления пользователей – учредителей, инвесторов, банков, кредиторов, покупателей, поставщиков и др.</w:t>
      </w:r>
    </w:p>
    <w:p w:rsidR="003E5B2E" w:rsidRPr="002C149B" w:rsidRDefault="001750D0" w:rsidP="002C149B">
      <w:pPr>
        <w:pStyle w:val="a4"/>
        <w:spacing w:line="360" w:lineRule="auto"/>
        <w:ind w:firstLine="709"/>
        <w:jc w:val="both"/>
        <w:rPr>
          <w:sz w:val="28"/>
          <w:szCs w:val="28"/>
        </w:rPr>
      </w:pPr>
      <w:r w:rsidRPr="002C149B">
        <w:rPr>
          <w:sz w:val="28"/>
          <w:szCs w:val="28"/>
        </w:rPr>
        <w:t xml:space="preserve">Данные о бухгалтерской отчётности принимаются в качестве единственной достоверной информации при решении вопроса о финансовой состоятельности, возбуждении дел о банкротстве. </w:t>
      </w:r>
    </w:p>
    <w:p w:rsidR="001750D0" w:rsidRPr="002C149B" w:rsidRDefault="001750D0" w:rsidP="002C149B">
      <w:pPr>
        <w:pStyle w:val="a4"/>
        <w:spacing w:line="360" w:lineRule="auto"/>
        <w:ind w:firstLine="709"/>
        <w:jc w:val="both"/>
        <w:rPr>
          <w:sz w:val="28"/>
          <w:szCs w:val="28"/>
        </w:rPr>
      </w:pPr>
      <w:r w:rsidRPr="002C149B">
        <w:rPr>
          <w:sz w:val="28"/>
          <w:szCs w:val="28"/>
        </w:rPr>
        <w:t>Объём, состав и содержание публичной отчётности регламентируется соответствующими стандартами, поскольку государство является гарантом того, что все участники рыночных отношений должны получить необходимую им информацию.</w:t>
      </w:r>
    </w:p>
    <w:p w:rsidR="00476A2A" w:rsidRPr="002C149B" w:rsidRDefault="00476A2A" w:rsidP="002C149B">
      <w:pPr>
        <w:pStyle w:val="a4"/>
        <w:spacing w:line="360" w:lineRule="auto"/>
        <w:ind w:firstLine="709"/>
        <w:jc w:val="both"/>
        <w:rPr>
          <w:sz w:val="28"/>
          <w:szCs w:val="28"/>
        </w:rPr>
      </w:pPr>
    </w:p>
    <w:p w:rsidR="00C57FE4" w:rsidRPr="004F1D97" w:rsidRDefault="001750D0" w:rsidP="002C149B">
      <w:pPr>
        <w:pStyle w:val="a4"/>
        <w:spacing w:line="360" w:lineRule="auto"/>
        <w:ind w:firstLine="709"/>
        <w:jc w:val="both"/>
        <w:rPr>
          <w:b/>
          <w:bCs/>
          <w:sz w:val="28"/>
          <w:szCs w:val="28"/>
        </w:rPr>
      </w:pPr>
      <w:r w:rsidRPr="004F1D97">
        <w:rPr>
          <w:b/>
          <w:bCs/>
          <w:sz w:val="28"/>
          <w:szCs w:val="28"/>
        </w:rPr>
        <w:t>11.2</w:t>
      </w:r>
      <w:r w:rsidR="0066788C" w:rsidRPr="004F1D97">
        <w:rPr>
          <w:b/>
          <w:bCs/>
          <w:sz w:val="28"/>
          <w:szCs w:val="28"/>
        </w:rPr>
        <w:t>.</w:t>
      </w:r>
      <w:r w:rsidRPr="004F1D97">
        <w:rPr>
          <w:b/>
          <w:bCs/>
          <w:sz w:val="28"/>
          <w:szCs w:val="28"/>
        </w:rPr>
        <w:t xml:space="preserve"> Состав бухгалтерской отчётности предприятия</w:t>
      </w:r>
    </w:p>
    <w:p w:rsidR="00022EC5" w:rsidRDefault="00022EC5" w:rsidP="002C149B">
      <w:pPr>
        <w:pStyle w:val="a4"/>
        <w:spacing w:line="360" w:lineRule="auto"/>
        <w:ind w:firstLine="709"/>
        <w:jc w:val="both"/>
        <w:rPr>
          <w:sz w:val="28"/>
          <w:szCs w:val="28"/>
        </w:rPr>
      </w:pPr>
    </w:p>
    <w:p w:rsidR="007B5D6B" w:rsidRPr="002C149B" w:rsidRDefault="004C7CFC" w:rsidP="002C149B">
      <w:pPr>
        <w:pStyle w:val="a4"/>
        <w:spacing w:line="360" w:lineRule="auto"/>
        <w:ind w:firstLine="709"/>
        <w:jc w:val="both"/>
        <w:rPr>
          <w:sz w:val="28"/>
          <w:szCs w:val="28"/>
        </w:rPr>
      </w:pPr>
      <w:r w:rsidRPr="002C149B">
        <w:rPr>
          <w:sz w:val="28"/>
          <w:szCs w:val="28"/>
        </w:rPr>
        <w:t>Согласно ПБУ № 4/99, бухгалтерская отчётность – единая система данных об имущественном и финансовом положении предприятия и результатах его хозяйственной деятельности.</w:t>
      </w:r>
    </w:p>
    <w:p w:rsidR="004C7CFC" w:rsidRPr="002C149B" w:rsidRDefault="004C7CFC" w:rsidP="002C149B">
      <w:pPr>
        <w:pStyle w:val="a4"/>
        <w:spacing w:line="360" w:lineRule="auto"/>
        <w:ind w:firstLine="709"/>
        <w:jc w:val="both"/>
        <w:rPr>
          <w:sz w:val="28"/>
          <w:szCs w:val="28"/>
        </w:rPr>
      </w:pPr>
      <w:r w:rsidRPr="002C149B">
        <w:rPr>
          <w:sz w:val="28"/>
          <w:szCs w:val="28"/>
        </w:rPr>
        <w:t>Отчётный период – период, за который организация должна составлять бухгалтерскую отчётность.</w:t>
      </w:r>
    </w:p>
    <w:p w:rsidR="004C7CFC" w:rsidRPr="002C149B" w:rsidRDefault="004C7CFC" w:rsidP="002C149B">
      <w:pPr>
        <w:pStyle w:val="a4"/>
        <w:spacing w:line="360" w:lineRule="auto"/>
        <w:ind w:firstLine="709"/>
        <w:jc w:val="both"/>
        <w:rPr>
          <w:sz w:val="28"/>
          <w:szCs w:val="28"/>
        </w:rPr>
      </w:pPr>
      <w:r w:rsidRPr="002C149B">
        <w:rPr>
          <w:sz w:val="28"/>
          <w:szCs w:val="28"/>
        </w:rPr>
        <w:t>Отчётная дата – дата, по состоянию на которую предприятие должно составлять бухгалтерскую отчётность.</w:t>
      </w:r>
    </w:p>
    <w:p w:rsidR="004C7CFC" w:rsidRPr="002C149B" w:rsidRDefault="004C7CFC" w:rsidP="002C149B">
      <w:pPr>
        <w:pStyle w:val="a4"/>
        <w:spacing w:line="360" w:lineRule="auto"/>
        <w:ind w:firstLine="709"/>
        <w:jc w:val="both"/>
        <w:rPr>
          <w:sz w:val="28"/>
          <w:szCs w:val="28"/>
        </w:rPr>
      </w:pPr>
      <w:r w:rsidRPr="002C149B">
        <w:rPr>
          <w:sz w:val="28"/>
          <w:szCs w:val="28"/>
        </w:rPr>
        <w:t>Пользователь бухгалтерской отчётности – юридическое или физическое лицо, заинтересованное в информации об организации.</w:t>
      </w:r>
    </w:p>
    <w:p w:rsidR="004C7CFC" w:rsidRPr="002C149B" w:rsidRDefault="004C7CFC" w:rsidP="002C149B">
      <w:pPr>
        <w:pStyle w:val="a4"/>
        <w:spacing w:line="360" w:lineRule="auto"/>
        <w:ind w:firstLine="709"/>
        <w:jc w:val="both"/>
        <w:rPr>
          <w:sz w:val="28"/>
          <w:szCs w:val="28"/>
        </w:rPr>
      </w:pPr>
      <w:r w:rsidRPr="002C149B">
        <w:rPr>
          <w:sz w:val="28"/>
          <w:szCs w:val="28"/>
        </w:rPr>
        <w:t>Образцы типовых форм годовой и квартальной бухгалтерской отчётности утверждаются министерством финансов Российской Федерации</w:t>
      </w:r>
      <w:r w:rsidR="002C149B">
        <w:rPr>
          <w:sz w:val="28"/>
          <w:szCs w:val="28"/>
        </w:rPr>
        <w:t xml:space="preserve"> </w:t>
      </w:r>
      <w:r w:rsidRPr="002C149B">
        <w:rPr>
          <w:sz w:val="28"/>
          <w:szCs w:val="28"/>
        </w:rPr>
        <w:t>соответствии с требованиями Положения о бухгалтерском учёте и отчётности в Российской Федерации и ПБУ 4/99.</w:t>
      </w:r>
    </w:p>
    <w:p w:rsidR="004C7CFC" w:rsidRPr="002C149B" w:rsidRDefault="004C7CFC" w:rsidP="002C149B">
      <w:pPr>
        <w:pStyle w:val="a4"/>
        <w:spacing w:line="360" w:lineRule="auto"/>
        <w:ind w:firstLine="709"/>
        <w:jc w:val="both"/>
        <w:rPr>
          <w:sz w:val="28"/>
          <w:szCs w:val="28"/>
        </w:rPr>
      </w:pPr>
      <w:r w:rsidRPr="002C149B">
        <w:rPr>
          <w:sz w:val="28"/>
          <w:szCs w:val="28"/>
        </w:rPr>
        <w:t>Предприятие имеет право самостоятельно формировать пользователей бухгалтерской отчётности. Это является необходимым условием для предоставления полной, достоверной и реальной информации об имущественном и финансовом состоянии предприятия в отчётном периоде.</w:t>
      </w:r>
    </w:p>
    <w:p w:rsidR="00D830B3" w:rsidRPr="002C149B" w:rsidRDefault="00D830B3" w:rsidP="002C149B">
      <w:pPr>
        <w:pStyle w:val="a4"/>
        <w:spacing w:line="360" w:lineRule="auto"/>
        <w:ind w:firstLine="709"/>
        <w:jc w:val="both"/>
        <w:rPr>
          <w:sz w:val="28"/>
          <w:szCs w:val="28"/>
        </w:rPr>
      </w:pPr>
      <w:r w:rsidRPr="002C149B">
        <w:rPr>
          <w:sz w:val="28"/>
          <w:szCs w:val="28"/>
        </w:rPr>
        <w:t>Рекомендации по объёму форм бухгалтерской отчётности</w:t>
      </w:r>
      <w:r w:rsidR="00A25814" w:rsidRPr="002C149B">
        <w:rPr>
          <w:sz w:val="28"/>
          <w:szCs w:val="28"/>
        </w:rPr>
        <w:t xml:space="preserve"> и порядку их составления и представления утверждены приказом Минфина Российской Федерации от 22 июля 2003 г. № 67н и служат, прежде всего для выработки общих подходов к формированию бухгалтерской отчётности, не ограничивая при этом самостоятельности предприятия при решении вопроса о составе и форме представления показателей бухгалтерской отчётности с учётом особенностей их деятельности в отчётном периоде.</w:t>
      </w:r>
    </w:p>
    <w:p w:rsidR="00A25814" w:rsidRPr="002C149B" w:rsidRDefault="00A25814" w:rsidP="002C149B">
      <w:pPr>
        <w:pStyle w:val="a4"/>
        <w:spacing w:line="360" w:lineRule="auto"/>
        <w:ind w:firstLine="709"/>
        <w:jc w:val="both"/>
        <w:rPr>
          <w:sz w:val="28"/>
          <w:szCs w:val="28"/>
        </w:rPr>
      </w:pPr>
      <w:r w:rsidRPr="002C149B">
        <w:rPr>
          <w:sz w:val="28"/>
          <w:szCs w:val="28"/>
        </w:rPr>
        <w:t>При разработке предприятием самостоятельно форм бухгалтерской отчётности на основе образцов форм, приведённых в приложениях к приказу Минфина Российской Федерации от 22 июля 2003 г. № 67н «О формах бухгалтерской отчётности организаций», должны соблюдаться общие требования к бухгалтерской отчётности (полнота, существенность, нейтральность, сравнимость, сопоставимость и пр.).</w:t>
      </w:r>
    </w:p>
    <w:p w:rsidR="00A25814" w:rsidRPr="002C149B" w:rsidRDefault="00A25814" w:rsidP="002C149B">
      <w:pPr>
        <w:pStyle w:val="a4"/>
        <w:spacing w:line="360" w:lineRule="auto"/>
        <w:ind w:firstLine="709"/>
        <w:jc w:val="both"/>
        <w:rPr>
          <w:sz w:val="28"/>
          <w:szCs w:val="28"/>
        </w:rPr>
      </w:pPr>
      <w:r w:rsidRPr="002C149B">
        <w:rPr>
          <w:sz w:val="28"/>
          <w:szCs w:val="28"/>
        </w:rPr>
        <w:t>Предприятие имеет право вносить следующие изменения в состав и содержание бухгалтерской отчётности:</w:t>
      </w:r>
    </w:p>
    <w:p w:rsidR="00A25814" w:rsidRPr="002C149B" w:rsidRDefault="00A25814" w:rsidP="002C149B">
      <w:pPr>
        <w:pStyle w:val="a4"/>
        <w:numPr>
          <w:ilvl w:val="0"/>
          <w:numId w:val="61"/>
        </w:numPr>
        <w:tabs>
          <w:tab w:val="clear" w:pos="1571"/>
          <w:tab w:val="num" w:pos="720"/>
        </w:tabs>
        <w:spacing w:line="360" w:lineRule="auto"/>
        <w:ind w:left="0" w:firstLine="709"/>
        <w:jc w:val="both"/>
        <w:rPr>
          <w:sz w:val="28"/>
          <w:szCs w:val="28"/>
        </w:rPr>
      </w:pPr>
      <w:r w:rsidRPr="002C149B">
        <w:rPr>
          <w:sz w:val="28"/>
          <w:szCs w:val="28"/>
        </w:rPr>
        <w:t>включать дополнительные формы и пояснения к ним;</w:t>
      </w:r>
    </w:p>
    <w:p w:rsidR="00A25814" w:rsidRPr="002C149B" w:rsidRDefault="00A25814" w:rsidP="002C149B">
      <w:pPr>
        <w:pStyle w:val="a4"/>
        <w:numPr>
          <w:ilvl w:val="0"/>
          <w:numId w:val="61"/>
        </w:numPr>
        <w:tabs>
          <w:tab w:val="clear" w:pos="1571"/>
          <w:tab w:val="num" w:pos="720"/>
        </w:tabs>
        <w:spacing w:line="360" w:lineRule="auto"/>
        <w:ind w:left="0" w:firstLine="709"/>
        <w:jc w:val="both"/>
        <w:rPr>
          <w:sz w:val="28"/>
          <w:szCs w:val="28"/>
        </w:rPr>
      </w:pPr>
      <w:r w:rsidRPr="002C149B">
        <w:rPr>
          <w:sz w:val="28"/>
          <w:szCs w:val="28"/>
        </w:rPr>
        <w:t>исключать формы, если содержащиеся в них показатели отсутствуют в деятельности предприятия;</w:t>
      </w:r>
    </w:p>
    <w:p w:rsidR="00A25814" w:rsidRPr="002C149B" w:rsidRDefault="00A25814" w:rsidP="002C149B">
      <w:pPr>
        <w:pStyle w:val="a4"/>
        <w:numPr>
          <w:ilvl w:val="0"/>
          <w:numId w:val="61"/>
        </w:numPr>
        <w:tabs>
          <w:tab w:val="clear" w:pos="1571"/>
          <w:tab w:val="num" w:pos="720"/>
        </w:tabs>
        <w:spacing w:line="360" w:lineRule="auto"/>
        <w:ind w:left="0" w:firstLine="709"/>
        <w:jc w:val="both"/>
        <w:rPr>
          <w:sz w:val="28"/>
          <w:szCs w:val="28"/>
        </w:rPr>
      </w:pPr>
      <w:r w:rsidRPr="002C149B">
        <w:rPr>
          <w:sz w:val="28"/>
          <w:szCs w:val="28"/>
        </w:rPr>
        <w:t>включать в формы отчётности дополнительные показатели, являющиеся существенными для отражения деятельности предприятия в бухгалтерской отчётности;</w:t>
      </w:r>
    </w:p>
    <w:p w:rsidR="00A25814" w:rsidRPr="002C149B" w:rsidRDefault="00030829" w:rsidP="002C149B">
      <w:pPr>
        <w:pStyle w:val="a4"/>
        <w:numPr>
          <w:ilvl w:val="0"/>
          <w:numId w:val="61"/>
        </w:numPr>
        <w:tabs>
          <w:tab w:val="clear" w:pos="1571"/>
          <w:tab w:val="num" w:pos="720"/>
        </w:tabs>
        <w:spacing w:line="360" w:lineRule="auto"/>
        <w:ind w:left="0" w:firstLine="709"/>
        <w:jc w:val="both"/>
        <w:rPr>
          <w:sz w:val="28"/>
          <w:szCs w:val="28"/>
        </w:rPr>
      </w:pPr>
      <w:r w:rsidRPr="002C149B">
        <w:rPr>
          <w:sz w:val="28"/>
          <w:szCs w:val="28"/>
        </w:rPr>
        <w:t>давать расшифровку отдельных показателей, как в самой форме отчетности, так и виде приложения к ней;</w:t>
      </w:r>
    </w:p>
    <w:p w:rsidR="00030829" w:rsidRPr="002C149B" w:rsidRDefault="00030829" w:rsidP="002C149B">
      <w:pPr>
        <w:pStyle w:val="a4"/>
        <w:numPr>
          <w:ilvl w:val="0"/>
          <w:numId w:val="61"/>
        </w:numPr>
        <w:tabs>
          <w:tab w:val="clear" w:pos="1571"/>
          <w:tab w:val="num" w:pos="720"/>
        </w:tabs>
        <w:spacing w:line="360" w:lineRule="auto"/>
        <w:ind w:left="0" w:firstLine="709"/>
        <w:jc w:val="both"/>
        <w:rPr>
          <w:sz w:val="28"/>
          <w:szCs w:val="28"/>
        </w:rPr>
      </w:pPr>
      <w:r w:rsidRPr="002C149B">
        <w:rPr>
          <w:sz w:val="28"/>
          <w:szCs w:val="28"/>
        </w:rPr>
        <w:t>исключать показатели, не используемые в деятельности предприятия либо не являющиеся существенными для отражения этой деятельности в бухгалтерской отчётности.</w:t>
      </w:r>
    </w:p>
    <w:p w:rsidR="00030829" w:rsidRPr="002C149B" w:rsidRDefault="00030829" w:rsidP="002C149B">
      <w:pPr>
        <w:pStyle w:val="a4"/>
        <w:spacing w:line="360" w:lineRule="auto"/>
        <w:ind w:firstLine="709"/>
        <w:jc w:val="both"/>
        <w:rPr>
          <w:sz w:val="28"/>
          <w:szCs w:val="28"/>
        </w:rPr>
      </w:pPr>
      <w:r w:rsidRPr="002C149B">
        <w:rPr>
          <w:sz w:val="28"/>
          <w:szCs w:val="28"/>
        </w:rPr>
        <w:t>Бухгалтерская отчётность организации включает:</w:t>
      </w:r>
    </w:p>
    <w:p w:rsidR="00030829" w:rsidRPr="002C149B" w:rsidRDefault="00030829" w:rsidP="002C149B">
      <w:pPr>
        <w:pStyle w:val="a4"/>
        <w:numPr>
          <w:ilvl w:val="0"/>
          <w:numId w:val="62"/>
        </w:numPr>
        <w:tabs>
          <w:tab w:val="clear" w:pos="1620"/>
          <w:tab w:val="num" w:pos="720"/>
        </w:tabs>
        <w:spacing w:line="360" w:lineRule="auto"/>
        <w:ind w:left="0" w:firstLine="709"/>
        <w:jc w:val="both"/>
        <w:rPr>
          <w:sz w:val="28"/>
          <w:szCs w:val="28"/>
        </w:rPr>
      </w:pPr>
      <w:r w:rsidRPr="002C149B">
        <w:rPr>
          <w:sz w:val="28"/>
          <w:szCs w:val="28"/>
        </w:rPr>
        <w:t>бухгалтерский баланс;</w:t>
      </w:r>
    </w:p>
    <w:p w:rsidR="00030829" w:rsidRPr="002C149B" w:rsidRDefault="00030829" w:rsidP="002C149B">
      <w:pPr>
        <w:pStyle w:val="a4"/>
        <w:numPr>
          <w:ilvl w:val="0"/>
          <w:numId w:val="62"/>
        </w:numPr>
        <w:tabs>
          <w:tab w:val="clear" w:pos="1620"/>
          <w:tab w:val="num" w:pos="720"/>
        </w:tabs>
        <w:spacing w:line="360" w:lineRule="auto"/>
        <w:ind w:left="0" w:firstLine="709"/>
        <w:jc w:val="both"/>
        <w:rPr>
          <w:sz w:val="28"/>
          <w:szCs w:val="28"/>
        </w:rPr>
      </w:pPr>
      <w:r w:rsidRPr="002C149B">
        <w:rPr>
          <w:sz w:val="28"/>
          <w:szCs w:val="28"/>
        </w:rPr>
        <w:t>отчёт о прибылях и убытках;</w:t>
      </w:r>
    </w:p>
    <w:p w:rsidR="00030829" w:rsidRPr="002C149B" w:rsidRDefault="00030829" w:rsidP="002C149B">
      <w:pPr>
        <w:pStyle w:val="a4"/>
        <w:numPr>
          <w:ilvl w:val="0"/>
          <w:numId w:val="62"/>
        </w:numPr>
        <w:tabs>
          <w:tab w:val="clear" w:pos="1620"/>
          <w:tab w:val="num" w:pos="720"/>
        </w:tabs>
        <w:spacing w:line="360" w:lineRule="auto"/>
        <w:ind w:left="0" w:firstLine="709"/>
        <w:jc w:val="both"/>
        <w:rPr>
          <w:sz w:val="28"/>
          <w:szCs w:val="28"/>
        </w:rPr>
      </w:pPr>
      <w:r w:rsidRPr="002C149B">
        <w:rPr>
          <w:sz w:val="28"/>
          <w:szCs w:val="28"/>
        </w:rPr>
        <w:t>приложения к ним, предусмотренные нормативными актами (пояснения к бухгалтерскому балансу и отчёту о финансовых результатах);</w:t>
      </w:r>
    </w:p>
    <w:p w:rsidR="00030829" w:rsidRPr="002C149B" w:rsidRDefault="00030829" w:rsidP="002C149B">
      <w:pPr>
        <w:pStyle w:val="a4"/>
        <w:numPr>
          <w:ilvl w:val="0"/>
          <w:numId w:val="63"/>
        </w:numPr>
        <w:tabs>
          <w:tab w:val="clear" w:pos="1620"/>
          <w:tab w:val="num" w:pos="720"/>
        </w:tabs>
        <w:spacing w:line="360" w:lineRule="auto"/>
        <w:ind w:left="0" w:firstLine="709"/>
        <w:jc w:val="both"/>
        <w:rPr>
          <w:sz w:val="28"/>
          <w:szCs w:val="28"/>
        </w:rPr>
      </w:pPr>
      <w:r w:rsidRPr="002C149B">
        <w:rPr>
          <w:sz w:val="28"/>
          <w:szCs w:val="28"/>
        </w:rPr>
        <w:t>отчёт о движении капитала;</w:t>
      </w:r>
    </w:p>
    <w:p w:rsidR="00030829" w:rsidRPr="002C149B" w:rsidRDefault="00030829" w:rsidP="002C149B">
      <w:pPr>
        <w:pStyle w:val="a4"/>
        <w:numPr>
          <w:ilvl w:val="0"/>
          <w:numId w:val="63"/>
        </w:numPr>
        <w:tabs>
          <w:tab w:val="clear" w:pos="1620"/>
          <w:tab w:val="num" w:pos="720"/>
        </w:tabs>
        <w:spacing w:line="360" w:lineRule="auto"/>
        <w:ind w:left="0" w:firstLine="709"/>
        <w:jc w:val="both"/>
        <w:rPr>
          <w:sz w:val="28"/>
          <w:szCs w:val="28"/>
        </w:rPr>
      </w:pPr>
      <w:r w:rsidRPr="002C149B">
        <w:rPr>
          <w:sz w:val="28"/>
          <w:szCs w:val="28"/>
        </w:rPr>
        <w:t>отчёт о движении денежных средств;</w:t>
      </w:r>
    </w:p>
    <w:p w:rsidR="00030829" w:rsidRPr="002C149B" w:rsidRDefault="00030829" w:rsidP="002C149B">
      <w:pPr>
        <w:pStyle w:val="a4"/>
        <w:numPr>
          <w:ilvl w:val="0"/>
          <w:numId w:val="63"/>
        </w:numPr>
        <w:tabs>
          <w:tab w:val="clear" w:pos="1620"/>
          <w:tab w:val="num" w:pos="720"/>
        </w:tabs>
        <w:spacing w:line="360" w:lineRule="auto"/>
        <w:ind w:left="0" w:firstLine="709"/>
        <w:jc w:val="both"/>
        <w:rPr>
          <w:sz w:val="28"/>
          <w:szCs w:val="28"/>
        </w:rPr>
      </w:pPr>
      <w:r w:rsidRPr="002C149B">
        <w:rPr>
          <w:sz w:val="28"/>
          <w:szCs w:val="28"/>
        </w:rPr>
        <w:t>приложения к бухгалтерскому</w:t>
      </w:r>
      <w:r w:rsidR="0066081B" w:rsidRPr="002C149B">
        <w:rPr>
          <w:sz w:val="28"/>
          <w:szCs w:val="28"/>
        </w:rPr>
        <w:t xml:space="preserve"> балансу;</w:t>
      </w:r>
    </w:p>
    <w:p w:rsidR="0066081B" w:rsidRPr="002C149B" w:rsidRDefault="0066081B" w:rsidP="002C149B">
      <w:pPr>
        <w:pStyle w:val="a4"/>
        <w:numPr>
          <w:ilvl w:val="0"/>
          <w:numId w:val="64"/>
        </w:numPr>
        <w:tabs>
          <w:tab w:val="clear" w:pos="1620"/>
          <w:tab w:val="num" w:pos="720"/>
        </w:tabs>
        <w:spacing w:line="360" w:lineRule="auto"/>
        <w:ind w:left="0" w:firstLine="709"/>
        <w:jc w:val="both"/>
        <w:rPr>
          <w:sz w:val="28"/>
          <w:szCs w:val="28"/>
        </w:rPr>
      </w:pPr>
      <w:r w:rsidRPr="002C149B">
        <w:rPr>
          <w:sz w:val="28"/>
          <w:szCs w:val="28"/>
        </w:rPr>
        <w:t>аудиторское заключение, подтверждающие достоверность бухгалтерской отчётности организации, если она в соответствии с федеральными законами подлежит обязательному аудиту;</w:t>
      </w:r>
    </w:p>
    <w:p w:rsidR="0066081B" w:rsidRPr="002C149B" w:rsidRDefault="0066081B" w:rsidP="002C149B">
      <w:pPr>
        <w:pStyle w:val="a4"/>
        <w:numPr>
          <w:ilvl w:val="0"/>
          <w:numId w:val="64"/>
        </w:numPr>
        <w:tabs>
          <w:tab w:val="clear" w:pos="1620"/>
          <w:tab w:val="num" w:pos="720"/>
        </w:tabs>
        <w:spacing w:line="360" w:lineRule="auto"/>
        <w:ind w:left="0" w:firstLine="709"/>
        <w:jc w:val="both"/>
        <w:rPr>
          <w:sz w:val="28"/>
          <w:szCs w:val="28"/>
        </w:rPr>
      </w:pPr>
      <w:r w:rsidRPr="002C149B">
        <w:rPr>
          <w:sz w:val="28"/>
          <w:szCs w:val="28"/>
        </w:rPr>
        <w:t>пояснительную записку, в которой предприятие объявляет изменения в своей учётной политике на следующий отчётный год.</w:t>
      </w:r>
    </w:p>
    <w:p w:rsidR="0066081B" w:rsidRPr="002C149B" w:rsidRDefault="0066081B" w:rsidP="002C149B">
      <w:pPr>
        <w:pStyle w:val="a4"/>
        <w:spacing w:line="360" w:lineRule="auto"/>
        <w:ind w:firstLine="709"/>
        <w:jc w:val="both"/>
        <w:rPr>
          <w:sz w:val="28"/>
          <w:szCs w:val="28"/>
        </w:rPr>
      </w:pPr>
      <w:r w:rsidRPr="002C149B">
        <w:rPr>
          <w:sz w:val="28"/>
          <w:szCs w:val="28"/>
        </w:rPr>
        <w:t>Субъекты малого предпринимательства, не применяющие в соответствии</w:t>
      </w:r>
      <w:r w:rsidR="002C149B">
        <w:rPr>
          <w:sz w:val="28"/>
          <w:szCs w:val="28"/>
        </w:rPr>
        <w:t xml:space="preserve"> </w:t>
      </w:r>
      <w:r w:rsidRPr="002C149B">
        <w:rPr>
          <w:sz w:val="28"/>
          <w:szCs w:val="28"/>
        </w:rPr>
        <w:t>с законодательством упрощённую систему налогообложения, учёта и отчётности, имеют право не представлять пояснительную записку и специализированные формы бухгалтерской отчётности.</w:t>
      </w:r>
    </w:p>
    <w:p w:rsidR="0066081B" w:rsidRPr="002C149B" w:rsidRDefault="0066081B" w:rsidP="002C149B">
      <w:pPr>
        <w:pStyle w:val="a4"/>
        <w:spacing w:line="360" w:lineRule="auto"/>
        <w:ind w:firstLine="709"/>
        <w:jc w:val="both"/>
        <w:rPr>
          <w:sz w:val="28"/>
          <w:szCs w:val="28"/>
        </w:rPr>
      </w:pPr>
      <w:r w:rsidRPr="002C149B">
        <w:rPr>
          <w:sz w:val="28"/>
          <w:szCs w:val="28"/>
        </w:rPr>
        <w:t xml:space="preserve">Содержание и формы бухгалтерского баланса, отчёта о финансовых результатах и пояснений к ним </w:t>
      </w:r>
      <w:r w:rsidR="00866CF0" w:rsidRPr="002C149B">
        <w:rPr>
          <w:sz w:val="28"/>
          <w:szCs w:val="28"/>
        </w:rPr>
        <w:t>применяются</w:t>
      </w:r>
      <w:r w:rsidRPr="002C149B">
        <w:rPr>
          <w:sz w:val="28"/>
          <w:szCs w:val="28"/>
        </w:rPr>
        <w:t xml:space="preserve"> последовательно от одного отчётного периода к другому.</w:t>
      </w:r>
    </w:p>
    <w:p w:rsidR="00866CF0" w:rsidRPr="002C149B" w:rsidRDefault="00866CF0" w:rsidP="002C149B">
      <w:pPr>
        <w:pStyle w:val="a4"/>
        <w:spacing w:line="360" w:lineRule="auto"/>
        <w:ind w:firstLine="709"/>
        <w:jc w:val="both"/>
        <w:rPr>
          <w:sz w:val="28"/>
          <w:szCs w:val="28"/>
        </w:rPr>
      </w:pPr>
      <w:r w:rsidRPr="002C149B">
        <w:rPr>
          <w:sz w:val="28"/>
          <w:szCs w:val="28"/>
        </w:rPr>
        <w:t>В бухгалтерской отчётности предприятия должна быть обеспечена сопоставимость отчётных данных с показателями за предшествующий отчётный год или соответствующие периоды предшествующих отчётных периодов исходя из изменений, связанных с применением Положения по бухгалтерскому учёту «Учётная политика организации» ПБУ 1/98.</w:t>
      </w:r>
    </w:p>
    <w:p w:rsidR="00866CF0" w:rsidRPr="002C149B" w:rsidRDefault="00866CF0" w:rsidP="002C149B">
      <w:pPr>
        <w:pStyle w:val="a4"/>
        <w:spacing w:line="360" w:lineRule="auto"/>
        <w:ind w:firstLine="709"/>
        <w:jc w:val="both"/>
        <w:rPr>
          <w:sz w:val="28"/>
          <w:szCs w:val="28"/>
        </w:rPr>
      </w:pPr>
      <w:r w:rsidRPr="002C149B">
        <w:rPr>
          <w:sz w:val="28"/>
          <w:szCs w:val="28"/>
        </w:rPr>
        <w:t>Бухгалтерская отчётность составляется за отчётный год. Отчётным годом считается период с 1 января по 31 декабря включительно, а для организации, впервые созданной после 1 октября, - с даты государственной регистрации по 31 декабря следующего года включительно.</w:t>
      </w:r>
    </w:p>
    <w:p w:rsidR="00866CF0" w:rsidRPr="002C149B" w:rsidRDefault="00866CF0" w:rsidP="002C149B">
      <w:pPr>
        <w:pStyle w:val="a4"/>
        <w:spacing w:line="360" w:lineRule="auto"/>
        <w:ind w:firstLine="709"/>
        <w:jc w:val="both"/>
        <w:rPr>
          <w:sz w:val="28"/>
          <w:szCs w:val="28"/>
        </w:rPr>
      </w:pPr>
      <w:r w:rsidRPr="002C149B">
        <w:rPr>
          <w:sz w:val="28"/>
          <w:szCs w:val="28"/>
        </w:rPr>
        <w:t>Отчётность составляется в валюте Российской Федерации.</w:t>
      </w:r>
    </w:p>
    <w:p w:rsidR="00866CF0" w:rsidRPr="002C149B" w:rsidRDefault="00C24C41" w:rsidP="002C149B">
      <w:pPr>
        <w:pStyle w:val="a4"/>
        <w:spacing w:line="360" w:lineRule="auto"/>
        <w:ind w:firstLine="709"/>
        <w:jc w:val="both"/>
        <w:rPr>
          <w:sz w:val="28"/>
          <w:szCs w:val="28"/>
        </w:rPr>
      </w:pPr>
      <w:r w:rsidRPr="002C149B">
        <w:rPr>
          <w:sz w:val="28"/>
          <w:szCs w:val="28"/>
        </w:rPr>
        <w:t>В случае наличия денежных средств в иностранной валюте сначала составляется расчёт</w:t>
      </w:r>
      <w:r w:rsidR="002C149B">
        <w:rPr>
          <w:sz w:val="28"/>
          <w:szCs w:val="28"/>
        </w:rPr>
        <w:t xml:space="preserve"> </w:t>
      </w:r>
      <w:r w:rsidRPr="002C149B">
        <w:rPr>
          <w:sz w:val="28"/>
          <w:szCs w:val="28"/>
        </w:rPr>
        <w:t>в иностранной валюте по каждому виду, а затем производится перерасчёт по курсу ЦБ РФ на дату составления бухгалтерской отчётности.</w:t>
      </w:r>
    </w:p>
    <w:p w:rsidR="00C24C41" w:rsidRPr="002C149B" w:rsidRDefault="00C24C41" w:rsidP="002C149B">
      <w:pPr>
        <w:pStyle w:val="a4"/>
        <w:spacing w:line="360" w:lineRule="auto"/>
        <w:ind w:firstLine="709"/>
        <w:jc w:val="both"/>
        <w:rPr>
          <w:sz w:val="28"/>
          <w:szCs w:val="28"/>
        </w:rPr>
      </w:pPr>
      <w:r w:rsidRPr="002C149B">
        <w:rPr>
          <w:sz w:val="28"/>
          <w:szCs w:val="28"/>
        </w:rPr>
        <w:t>Статьи бухгалтерской отчётности, составляемой за отчётный год, должны подтверждаться результатами инвентаризации имущества и обязательств в соответствии с законом «О бухгалтерском учёте», в ходе которой проверяются и документально подтверждаются их наличие, состояние и оценка.</w:t>
      </w:r>
    </w:p>
    <w:p w:rsidR="000E395A" w:rsidRPr="002C149B" w:rsidRDefault="00C24C41" w:rsidP="002C149B">
      <w:pPr>
        <w:pStyle w:val="a4"/>
        <w:spacing w:line="360" w:lineRule="auto"/>
        <w:ind w:firstLine="709"/>
        <w:jc w:val="both"/>
        <w:rPr>
          <w:sz w:val="28"/>
          <w:szCs w:val="28"/>
        </w:rPr>
      </w:pPr>
      <w:r w:rsidRPr="002C149B">
        <w:rPr>
          <w:sz w:val="28"/>
          <w:szCs w:val="28"/>
        </w:rPr>
        <w:t>В случаях выявления предприятием неправильного отражения хозяйственных операций текущего периода до окончания отчётного года</w:t>
      </w:r>
      <w:r w:rsidR="000E395A" w:rsidRPr="002C149B">
        <w:rPr>
          <w:sz w:val="28"/>
          <w:szCs w:val="28"/>
        </w:rPr>
        <w:t xml:space="preserve"> исправления производятся записями по соответствующим счетам бухгалтерского учёта в том месяце отчётного периода, когда искажения выявлены. При выявлении неправильного отражения хозяйственных операций в отчётном году после его завершения, но за который годовая бухгалтерская отчётность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в соответствующие адреса годовая бухгалтерская отчётность.</w:t>
      </w:r>
    </w:p>
    <w:p w:rsidR="00C24C41" w:rsidRPr="002C149B" w:rsidRDefault="000E395A" w:rsidP="002C149B">
      <w:pPr>
        <w:pStyle w:val="a4"/>
        <w:spacing w:line="360" w:lineRule="auto"/>
        <w:ind w:firstLine="709"/>
        <w:jc w:val="both"/>
        <w:rPr>
          <w:sz w:val="28"/>
          <w:szCs w:val="28"/>
        </w:rPr>
      </w:pPr>
      <w:r w:rsidRPr="002C149B">
        <w:rPr>
          <w:sz w:val="28"/>
          <w:szCs w:val="28"/>
        </w:rPr>
        <w:t>В случае выявления предприятием в текущем периоде неправильного отражения хозяйственных операций на счетах бухгалтерского учёта в прошлом году исправления в бухгалтерский учёт</w:t>
      </w:r>
      <w:r w:rsidR="002C149B">
        <w:rPr>
          <w:sz w:val="28"/>
          <w:szCs w:val="28"/>
        </w:rPr>
        <w:t xml:space="preserve"> </w:t>
      </w:r>
      <w:r w:rsidRPr="002C149B">
        <w:rPr>
          <w:sz w:val="28"/>
          <w:szCs w:val="28"/>
        </w:rPr>
        <w:t>и бухгалтерскую отчетность за прошлый отчётный год не вносятся.</w:t>
      </w:r>
    </w:p>
    <w:p w:rsidR="000E395A" w:rsidRPr="002C149B" w:rsidRDefault="000E395A" w:rsidP="002C149B">
      <w:pPr>
        <w:pStyle w:val="a4"/>
        <w:spacing w:line="360" w:lineRule="auto"/>
        <w:ind w:firstLine="709"/>
        <w:jc w:val="both"/>
        <w:rPr>
          <w:sz w:val="28"/>
          <w:szCs w:val="28"/>
        </w:rPr>
      </w:pPr>
      <w:r w:rsidRPr="002C149B">
        <w:rPr>
          <w:sz w:val="28"/>
          <w:szCs w:val="28"/>
        </w:rPr>
        <w:t>Бухгалтерская отчётность прилагается к сопроводительному письму предприятия, оформленному в установленном порядке и содержащему информацию о составе представляемой бухгалтерской отчётности.</w:t>
      </w:r>
    </w:p>
    <w:p w:rsidR="000E395A" w:rsidRPr="002C149B" w:rsidRDefault="000E395A" w:rsidP="002C149B">
      <w:pPr>
        <w:pStyle w:val="a4"/>
        <w:spacing w:line="360" w:lineRule="auto"/>
        <w:ind w:firstLine="709"/>
        <w:jc w:val="both"/>
        <w:rPr>
          <w:sz w:val="28"/>
          <w:szCs w:val="28"/>
        </w:rPr>
      </w:pPr>
      <w:r w:rsidRPr="002C149B">
        <w:rPr>
          <w:sz w:val="28"/>
          <w:szCs w:val="28"/>
        </w:rPr>
        <w:t>В формах бухгалтерской отчётности не должно быть никаких подчисток и помарок. В случае исправления ошибки делаются соответствующие оговорки, подтверждаемые лицами, подписавшими бухгалтерский баланс и иные формы, с указанием даты исправления.</w:t>
      </w:r>
    </w:p>
    <w:p w:rsidR="000E395A" w:rsidRPr="002C149B" w:rsidRDefault="000E395A" w:rsidP="002C149B">
      <w:pPr>
        <w:pStyle w:val="a4"/>
        <w:spacing w:line="360" w:lineRule="auto"/>
        <w:ind w:firstLine="709"/>
        <w:jc w:val="both"/>
        <w:rPr>
          <w:sz w:val="28"/>
          <w:szCs w:val="28"/>
        </w:rPr>
      </w:pPr>
      <w:r w:rsidRPr="002C149B">
        <w:rPr>
          <w:sz w:val="28"/>
          <w:szCs w:val="28"/>
        </w:rPr>
        <w:t>Бухгалтерская отчётность подписывается руководителем</w:t>
      </w:r>
      <w:r w:rsidR="009F487F" w:rsidRPr="002C149B">
        <w:rPr>
          <w:sz w:val="28"/>
          <w:szCs w:val="28"/>
        </w:rPr>
        <w:t xml:space="preserve"> и главным бухгалтером предприятия. На предприятиях, где бухгалтерский учёт ведётся на договорных началах специализированной организацией или специалистом, бухгалтерская отчётность подписывается руководителем предприятия, руководителем специализирова</w:t>
      </w:r>
      <w:r w:rsidR="00CF1DD3" w:rsidRPr="002C149B">
        <w:rPr>
          <w:sz w:val="28"/>
          <w:szCs w:val="28"/>
        </w:rPr>
        <w:t>нной организации либо специалистом, ведущим бухгалтерский учёт.</w:t>
      </w:r>
      <w:r w:rsidRPr="002C149B">
        <w:rPr>
          <w:sz w:val="28"/>
          <w:szCs w:val="28"/>
        </w:rPr>
        <w:t xml:space="preserve"> </w:t>
      </w:r>
    </w:p>
    <w:p w:rsidR="00CF1DD3" w:rsidRPr="002C149B" w:rsidRDefault="00CF1DD3" w:rsidP="002C149B">
      <w:pPr>
        <w:pStyle w:val="a4"/>
        <w:spacing w:line="360" w:lineRule="auto"/>
        <w:ind w:firstLine="709"/>
        <w:jc w:val="both"/>
        <w:rPr>
          <w:sz w:val="28"/>
          <w:szCs w:val="28"/>
        </w:rPr>
      </w:pPr>
      <w:r w:rsidRPr="002C149B">
        <w:rPr>
          <w:sz w:val="28"/>
          <w:szCs w:val="28"/>
        </w:rPr>
        <w:t>Ответственность за организацию бухгалтерского учёта несёт руководитель предприятия, и достоверность представленной бухгалтерской отчётности, в первую очередь удостоверяет руководитель предприятия, а не главный бухгалтер.</w:t>
      </w:r>
    </w:p>
    <w:p w:rsidR="00CF1DD3" w:rsidRPr="002C149B" w:rsidRDefault="00CF1DD3" w:rsidP="002C149B">
      <w:pPr>
        <w:pStyle w:val="a4"/>
        <w:spacing w:line="360" w:lineRule="auto"/>
        <w:ind w:firstLine="709"/>
        <w:jc w:val="both"/>
        <w:rPr>
          <w:sz w:val="28"/>
          <w:szCs w:val="28"/>
        </w:rPr>
      </w:pPr>
      <w:r w:rsidRPr="002C149B">
        <w:rPr>
          <w:sz w:val="28"/>
          <w:szCs w:val="28"/>
        </w:rPr>
        <w:t>Типовые формы бухгалтерской отчётности, правила составления, сроки предоставления, порядок рассмотрения и утверждения бухгалтерских отчётов регламентируется законом о бухгалтерском учёте, Положением о бухгалтерском учёте и отчётности в Российской Федерации, а также инструкциями и указаниями Минфина Российской Федерации о составлении квартальной и годовой бухгалтерской отчётности.</w:t>
      </w:r>
    </w:p>
    <w:p w:rsidR="00CF1DD3" w:rsidRPr="002C149B" w:rsidRDefault="00CF1DD3" w:rsidP="002C149B">
      <w:pPr>
        <w:pStyle w:val="a4"/>
        <w:spacing w:line="360" w:lineRule="auto"/>
        <w:ind w:firstLine="709"/>
        <w:jc w:val="both"/>
        <w:rPr>
          <w:sz w:val="28"/>
          <w:szCs w:val="28"/>
        </w:rPr>
      </w:pPr>
      <w:r w:rsidRPr="002C149B">
        <w:rPr>
          <w:sz w:val="28"/>
          <w:szCs w:val="28"/>
        </w:rPr>
        <w:t>При составлении бухгалтерской отчётности следует иметь ввиду, что учётный процесс на предприятии осуществляется исходя из принимаемой им в соответствии с Положением по бухгалтерскому учёту «Учётная политика организации» ПБУ 1/98 учётной политики, предполагающей имущественную обособленность и непрерывность деятельности предприятия, последовательность применения учётной политики, а также временную определённость фактов хозяйственной деятельности.</w:t>
      </w:r>
    </w:p>
    <w:p w:rsidR="00CF1DD3" w:rsidRPr="002C149B" w:rsidRDefault="00CF1DD3" w:rsidP="002C149B">
      <w:pPr>
        <w:pStyle w:val="a4"/>
        <w:spacing w:line="360" w:lineRule="auto"/>
        <w:ind w:firstLine="709"/>
        <w:jc w:val="both"/>
        <w:rPr>
          <w:sz w:val="28"/>
          <w:szCs w:val="28"/>
        </w:rPr>
      </w:pPr>
      <w:r w:rsidRPr="002C149B">
        <w:rPr>
          <w:sz w:val="28"/>
          <w:szCs w:val="28"/>
        </w:rPr>
        <w:t>Правила оценки статей бухгалтерского баланса и других форм отчётности</w:t>
      </w:r>
      <w:r w:rsidR="007F1423" w:rsidRPr="002C149B">
        <w:rPr>
          <w:sz w:val="28"/>
          <w:szCs w:val="28"/>
        </w:rPr>
        <w:t xml:space="preserve"> устанавливаются Положением по ведению бухгалтерского учёта и бухгалтерской отчётности в Российской Федерации и приказами Минфина Российской Федерации по составлению бухгалтерской отчётности.</w:t>
      </w:r>
    </w:p>
    <w:p w:rsidR="007F1423" w:rsidRPr="002C149B" w:rsidRDefault="007F1423" w:rsidP="002C149B">
      <w:pPr>
        <w:pStyle w:val="a4"/>
        <w:spacing w:line="360" w:lineRule="auto"/>
        <w:ind w:firstLine="709"/>
        <w:jc w:val="both"/>
        <w:rPr>
          <w:sz w:val="28"/>
          <w:szCs w:val="28"/>
        </w:rPr>
      </w:pPr>
      <w:r w:rsidRPr="002C149B">
        <w:rPr>
          <w:sz w:val="28"/>
          <w:szCs w:val="28"/>
        </w:rPr>
        <w:t>При заполнении форм бухгалтерской отчётности в них должны включаться показатели деятельности филиалов, представительств и иных подразделений, в том числе выделенных на отдельные балансы.</w:t>
      </w:r>
    </w:p>
    <w:p w:rsidR="007F1423" w:rsidRPr="002C149B" w:rsidRDefault="007F1423" w:rsidP="002C149B">
      <w:pPr>
        <w:pStyle w:val="a4"/>
        <w:spacing w:line="360" w:lineRule="auto"/>
        <w:ind w:firstLine="709"/>
        <w:jc w:val="both"/>
        <w:rPr>
          <w:sz w:val="28"/>
          <w:szCs w:val="28"/>
        </w:rPr>
      </w:pPr>
      <w:r w:rsidRPr="002C149B">
        <w:rPr>
          <w:sz w:val="28"/>
          <w:szCs w:val="28"/>
        </w:rPr>
        <w:t>При составлении бухгалтерской отчётности должны быть исполнены требования положений по бухгалтерскому учёту и других нормативных документов</w:t>
      </w:r>
      <w:r w:rsidR="002C149B">
        <w:rPr>
          <w:sz w:val="28"/>
          <w:szCs w:val="28"/>
        </w:rPr>
        <w:t xml:space="preserve"> </w:t>
      </w:r>
      <w:r w:rsidRPr="002C149B">
        <w:rPr>
          <w:sz w:val="28"/>
          <w:szCs w:val="28"/>
        </w:rPr>
        <w:t>по бухгалтерскому учёту по раскрытию в бухгалтерской</w:t>
      </w:r>
      <w:r w:rsidR="002C149B">
        <w:rPr>
          <w:sz w:val="28"/>
          <w:szCs w:val="28"/>
        </w:rPr>
        <w:t xml:space="preserve"> </w:t>
      </w:r>
      <w:r w:rsidRPr="002C149B">
        <w:rPr>
          <w:sz w:val="28"/>
          <w:szCs w:val="28"/>
        </w:rPr>
        <w:t>отчётности информации об изменениях учётной политики, оказавших или способных оказать существенное влияние на финансовое положение, движение денежных средств или финансовые результаты деятельности предприятия, об операциях в иностранной валюте, о материально-производственных запасах, об основных средствах, о доходах и расходах предприятия, о последствиях событий после отчётной даты, о последствиях условных фактов хозяйственной деятельности, а также по раскрытию в бухгалтерской отчётности той или иной информации об активах, капитале и резервах и обязательствах предприятия.</w:t>
      </w:r>
    </w:p>
    <w:p w:rsidR="007F1423" w:rsidRPr="002C149B" w:rsidRDefault="007F1423" w:rsidP="002C149B">
      <w:pPr>
        <w:pStyle w:val="a4"/>
        <w:spacing w:line="360" w:lineRule="auto"/>
        <w:ind w:firstLine="709"/>
        <w:jc w:val="both"/>
        <w:rPr>
          <w:sz w:val="28"/>
          <w:szCs w:val="28"/>
        </w:rPr>
      </w:pPr>
      <w:r w:rsidRPr="002C149B">
        <w:rPr>
          <w:sz w:val="28"/>
          <w:szCs w:val="28"/>
        </w:rPr>
        <w:t>Предприятие представляет бухгалтерскую отчётность в обязательном порядке:</w:t>
      </w:r>
    </w:p>
    <w:p w:rsidR="007F1423" w:rsidRPr="002C149B" w:rsidRDefault="005F0B45" w:rsidP="002C149B">
      <w:pPr>
        <w:pStyle w:val="a4"/>
        <w:numPr>
          <w:ilvl w:val="0"/>
          <w:numId w:val="65"/>
        </w:numPr>
        <w:tabs>
          <w:tab w:val="clear" w:pos="1620"/>
          <w:tab w:val="num" w:pos="720"/>
        </w:tabs>
        <w:spacing w:line="360" w:lineRule="auto"/>
        <w:ind w:left="0" w:firstLine="709"/>
        <w:jc w:val="both"/>
        <w:rPr>
          <w:sz w:val="28"/>
          <w:szCs w:val="28"/>
        </w:rPr>
      </w:pPr>
      <w:r w:rsidRPr="002C149B">
        <w:rPr>
          <w:sz w:val="28"/>
          <w:szCs w:val="28"/>
        </w:rPr>
        <w:t>учредителям, участникам организации или собственникам её имущества в соответствии с учредительными документами;</w:t>
      </w:r>
    </w:p>
    <w:p w:rsidR="005F0B45" w:rsidRPr="002C149B" w:rsidRDefault="005F0B45" w:rsidP="002C149B">
      <w:pPr>
        <w:pStyle w:val="a4"/>
        <w:numPr>
          <w:ilvl w:val="0"/>
          <w:numId w:val="65"/>
        </w:numPr>
        <w:tabs>
          <w:tab w:val="clear" w:pos="1620"/>
          <w:tab w:val="num" w:pos="720"/>
        </w:tabs>
        <w:spacing w:line="360" w:lineRule="auto"/>
        <w:ind w:left="0" w:firstLine="709"/>
        <w:jc w:val="both"/>
        <w:rPr>
          <w:sz w:val="28"/>
          <w:szCs w:val="28"/>
        </w:rPr>
      </w:pPr>
      <w:r w:rsidRPr="002C149B">
        <w:rPr>
          <w:sz w:val="28"/>
          <w:szCs w:val="28"/>
        </w:rPr>
        <w:t>территориальным органом государственной статистики по мету её регистрации;</w:t>
      </w:r>
    </w:p>
    <w:p w:rsidR="005F0B45" w:rsidRPr="002C149B" w:rsidRDefault="005F0B45" w:rsidP="002C149B">
      <w:pPr>
        <w:pStyle w:val="a4"/>
        <w:numPr>
          <w:ilvl w:val="0"/>
          <w:numId w:val="65"/>
        </w:numPr>
        <w:tabs>
          <w:tab w:val="clear" w:pos="1620"/>
          <w:tab w:val="num" w:pos="720"/>
        </w:tabs>
        <w:spacing w:line="360" w:lineRule="auto"/>
        <w:ind w:left="0" w:firstLine="709"/>
        <w:jc w:val="both"/>
        <w:rPr>
          <w:sz w:val="28"/>
          <w:szCs w:val="28"/>
        </w:rPr>
      </w:pPr>
      <w:r w:rsidRPr="002C149B">
        <w:rPr>
          <w:sz w:val="28"/>
          <w:szCs w:val="28"/>
        </w:rPr>
        <w:t>другим органам исполнительной власти, банкам и иным пользователям бухгалтерская отчётность представляется в соответствии с законодательством Российской Федерации.</w:t>
      </w:r>
    </w:p>
    <w:p w:rsidR="001A3809" w:rsidRPr="002C149B" w:rsidRDefault="001A3809" w:rsidP="002C149B">
      <w:pPr>
        <w:pStyle w:val="a4"/>
        <w:spacing w:line="360" w:lineRule="auto"/>
        <w:ind w:firstLine="709"/>
        <w:jc w:val="both"/>
        <w:rPr>
          <w:sz w:val="28"/>
          <w:szCs w:val="28"/>
        </w:rPr>
      </w:pPr>
      <w:r w:rsidRPr="002C149B">
        <w:rPr>
          <w:sz w:val="28"/>
          <w:szCs w:val="28"/>
        </w:rPr>
        <w:t>Государственные и муниципальные унитарные предприятия обязаны направлять бухгалтерскую отчётность также органам, уполномоченным управлять имуществом.</w:t>
      </w:r>
    </w:p>
    <w:p w:rsidR="001A3809" w:rsidRPr="002C149B" w:rsidRDefault="001A3809" w:rsidP="002C149B">
      <w:pPr>
        <w:pStyle w:val="a4"/>
        <w:spacing w:line="360" w:lineRule="auto"/>
        <w:ind w:firstLine="709"/>
        <w:jc w:val="both"/>
        <w:rPr>
          <w:sz w:val="28"/>
          <w:szCs w:val="28"/>
        </w:rPr>
      </w:pPr>
      <w:r w:rsidRPr="002C149B">
        <w:rPr>
          <w:sz w:val="28"/>
          <w:szCs w:val="28"/>
        </w:rPr>
        <w:t>В случаях предусмотренных законодательством Российской Федерации, предприятия публикую бухгалтерскую отчётность. Предприятия, являющиеся акционерными обществами открытого типа, относятся к таким предприятиям.</w:t>
      </w:r>
    </w:p>
    <w:p w:rsidR="004B7A39" w:rsidRPr="002C149B" w:rsidRDefault="002C149B" w:rsidP="002C149B">
      <w:pPr>
        <w:pStyle w:val="a4"/>
        <w:spacing w:line="360" w:lineRule="auto"/>
        <w:ind w:firstLine="709"/>
        <w:jc w:val="both"/>
        <w:rPr>
          <w:b/>
          <w:bCs/>
          <w:sz w:val="28"/>
          <w:szCs w:val="28"/>
          <w:lang w:val="en-US"/>
        </w:rPr>
      </w:pPr>
      <w:r>
        <w:rPr>
          <w:sz w:val="28"/>
          <w:szCs w:val="28"/>
        </w:rPr>
        <w:br w:type="page"/>
      </w:r>
      <w:r w:rsidR="002F1891" w:rsidRPr="002C149B">
        <w:rPr>
          <w:b/>
          <w:bCs/>
          <w:sz w:val="28"/>
          <w:szCs w:val="28"/>
        </w:rPr>
        <w:t>Список использованной литературы:</w:t>
      </w:r>
    </w:p>
    <w:p w:rsidR="002C149B" w:rsidRPr="002C149B" w:rsidRDefault="002C149B" w:rsidP="002C149B">
      <w:pPr>
        <w:pStyle w:val="a4"/>
        <w:spacing w:line="360" w:lineRule="auto"/>
        <w:ind w:firstLine="709"/>
        <w:jc w:val="both"/>
        <w:rPr>
          <w:sz w:val="28"/>
          <w:szCs w:val="28"/>
          <w:lang w:val="en-US"/>
        </w:rPr>
      </w:pPr>
    </w:p>
    <w:p w:rsidR="002F1891" w:rsidRPr="002C149B" w:rsidRDefault="002F1891" w:rsidP="0014482E">
      <w:pPr>
        <w:pStyle w:val="a4"/>
        <w:numPr>
          <w:ilvl w:val="0"/>
          <w:numId w:val="70"/>
        </w:numPr>
        <w:suppressAutoHyphens w:val="0"/>
        <w:spacing w:line="360" w:lineRule="auto"/>
        <w:ind w:left="0" w:firstLine="0"/>
        <w:rPr>
          <w:sz w:val="28"/>
          <w:szCs w:val="28"/>
        </w:rPr>
      </w:pPr>
      <w:r w:rsidRPr="002C149B">
        <w:rPr>
          <w:sz w:val="28"/>
          <w:szCs w:val="28"/>
        </w:rPr>
        <w:t>«Бухгалтерский учет», Н.А. Каморджанова, И.В. Карташова, изд. «Питер», 2007г.</w:t>
      </w:r>
    </w:p>
    <w:p w:rsidR="002F1891" w:rsidRPr="002C149B" w:rsidRDefault="002F1891" w:rsidP="0014482E">
      <w:pPr>
        <w:pStyle w:val="a4"/>
        <w:numPr>
          <w:ilvl w:val="0"/>
          <w:numId w:val="70"/>
        </w:numPr>
        <w:suppressAutoHyphens w:val="0"/>
        <w:spacing w:line="360" w:lineRule="auto"/>
        <w:ind w:left="0" w:firstLine="0"/>
        <w:rPr>
          <w:sz w:val="28"/>
          <w:szCs w:val="28"/>
        </w:rPr>
      </w:pPr>
      <w:r w:rsidRPr="002C149B">
        <w:rPr>
          <w:sz w:val="28"/>
          <w:szCs w:val="28"/>
        </w:rPr>
        <w:t>«Бухгалтерский учет», Н.П. Кондраков, изд. «Инфра-М», 2008г.</w:t>
      </w:r>
    </w:p>
    <w:p w:rsidR="002F1891" w:rsidRPr="002C149B" w:rsidRDefault="002F1891" w:rsidP="0014482E">
      <w:pPr>
        <w:pStyle w:val="a4"/>
        <w:numPr>
          <w:ilvl w:val="0"/>
          <w:numId w:val="70"/>
        </w:numPr>
        <w:suppressAutoHyphens w:val="0"/>
        <w:spacing w:line="360" w:lineRule="auto"/>
        <w:ind w:left="0" w:firstLine="0"/>
        <w:rPr>
          <w:sz w:val="28"/>
          <w:szCs w:val="28"/>
        </w:rPr>
      </w:pPr>
      <w:r w:rsidRPr="002C149B">
        <w:rPr>
          <w:sz w:val="28"/>
          <w:szCs w:val="28"/>
        </w:rPr>
        <w:t>«Бухгалтерский учет», Ильиченко В.С., изд, «Высшая школа», 2006г.</w:t>
      </w:r>
    </w:p>
    <w:p w:rsidR="002F1891" w:rsidRPr="002C149B" w:rsidRDefault="002F1891" w:rsidP="0014482E">
      <w:pPr>
        <w:pStyle w:val="a4"/>
        <w:numPr>
          <w:ilvl w:val="0"/>
          <w:numId w:val="70"/>
        </w:numPr>
        <w:suppressAutoHyphens w:val="0"/>
        <w:spacing w:line="360" w:lineRule="auto"/>
        <w:ind w:left="0" w:firstLine="0"/>
        <w:rPr>
          <w:sz w:val="28"/>
          <w:szCs w:val="28"/>
        </w:rPr>
      </w:pPr>
      <w:r w:rsidRPr="002C149B">
        <w:rPr>
          <w:sz w:val="28"/>
          <w:szCs w:val="28"/>
        </w:rPr>
        <w:t>Налоговый кодекс Российской Федерации, 2007г., изд. «Экзамен».</w:t>
      </w:r>
      <w:bookmarkStart w:id="0" w:name="_GoBack"/>
      <w:bookmarkEnd w:id="0"/>
    </w:p>
    <w:sectPr w:rsidR="002F1891" w:rsidRPr="002C149B" w:rsidSect="002C149B">
      <w:footerReference w:type="default" r:id="rId7"/>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82E" w:rsidRDefault="0014482E">
      <w:r>
        <w:separator/>
      </w:r>
    </w:p>
  </w:endnote>
  <w:endnote w:type="continuationSeparator" w:id="0">
    <w:p w:rsidR="0014482E" w:rsidRDefault="001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CB6" w:rsidRDefault="00390313" w:rsidP="00467076">
    <w:pPr>
      <w:pStyle w:val="a5"/>
      <w:framePr w:wrap="auto" w:vAnchor="text" w:hAnchor="margin" w:xAlign="center" w:y="1"/>
      <w:rPr>
        <w:rStyle w:val="a7"/>
      </w:rPr>
    </w:pPr>
    <w:r>
      <w:rPr>
        <w:rStyle w:val="a7"/>
        <w:noProof/>
      </w:rPr>
      <w:t>2</w:t>
    </w:r>
  </w:p>
  <w:p w:rsidR="00AA0CB6" w:rsidRDefault="00AA0C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82E" w:rsidRDefault="0014482E">
      <w:r>
        <w:separator/>
      </w:r>
    </w:p>
  </w:footnote>
  <w:footnote w:type="continuationSeparator" w:id="0">
    <w:p w:rsidR="0014482E" w:rsidRDefault="0014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3"/>
    <w:lvl w:ilvl="0">
      <w:start w:val="1"/>
      <w:numFmt w:val="bullet"/>
      <w:lvlText w:val=""/>
      <w:lvlJc w:val="left"/>
      <w:pPr>
        <w:tabs>
          <w:tab w:val="num" w:pos="907"/>
        </w:tabs>
        <w:ind w:left="907" w:hanging="227"/>
      </w:pPr>
      <w:rPr>
        <w:rFonts w:ascii="Symbol" w:hAnsi="Symbol" w:cs="Symbol"/>
      </w:rPr>
    </w:lvl>
  </w:abstractNum>
  <w:abstractNum w:abstractNumId="1">
    <w:nsid w:val="00000003"/>
    <w:multiLevelType w:val="singleLevel"/>
    <w:tmpl w:val="00000003"/>
    <w:name w:val="WW8Num4"/>
    <w:lvl w:ilvl="0">
      <w:start w:val="17"/>
      <w:numFmt w:val="decimal"/>
      <w:lvlText w:val="%1."/>
      <w:lvlJc w:val="left"/>
      <w:pPr>
        <w:tabs>
          <w:tab w:val="num" w:pos="0"/>
        </w:tabs>
      </w:pPr>
      <w:rPr>
        <w:rFonts w:ascii="Times New Roman" w:hAnsi="Times New Roman" w:cs="Times New Roman"/>
      </w:rPr>
    </w:lvl>
  </w:abstractNum>
  <w:abstractNum w:abstractNumId="2">
    <w:nsid w:val="00000008"/>
    <w:multiLevelType w:val="singleLevel"/>
    <w:tmpl w:val="00000008"/>
    <w:name w:val="WW8Num13"/>
    <w:lvl w:ilvl="0">
      <w:start w:val="4"/>
      <w:numFmt w:val="decimal"/>
      <w:lvlText w:val="%1."/>
      <w:lvlJc w:val="left"/>
      <w:pPr>
        <w:tabs>
          <w:tab w:val="num" w:pos="0"/>
        </w:tabs>
      </w:pPr>
      <w:rPr>
        <w:rFonts w:ascii="Times New Roman" w:hAnsi="Times New Roman" w:cs="Times New Roman"/>
      </w:rPr>
    </w:lvl>
  </w:abstractNum>
  <w:abstractNum w:abstractNumId="3">
    <w:nsid w:val="0000000A"/>
    <w:multiLevelType w:val="singleLevel"/>
    <w:tmpl w:val="0000000A"/>
    <w:name w:val="WW8Num15"/>
    <w:lvl w:ilvl="0">
      <w:start w:val="1"/>
      <w:numFmt w:val="bullet"/>
      <w:lvlText w:val=""/>
      <w:lvlJc w:val="left"/>
      <w:pPr>
        <w:tabs>
          <w:tab w:val="num" w:pos="794"/>
        </w:tabs>
        <w:ind w:left="794" w:hanging="227"/>
      </w:pPr>
      <w:rPr>
        <w:rFonts w:ascii="Symbol" w:hAnsi="Symbol" w:cs="Symbol"/>
      </w:rPr>
    </w:lvl>
  </w:abstractNum>
  <w:abstractNum w:abstractNumId="4">
    <w:nsid w:val="00000012"/>
    <w:multiLevelType w:val="singleLevel"/>
    <w:tmpl w:val="00000012"/>
    <w:name w:val="WW8Num27"/>
    <w:lvl w:ilvl="0">
      <w:start w:val="3"/>
      <w:numFmt w:val="decimal"/>
      <w:lvlText w:val="%1."/>
      <w:lvlJc w:val="left"/>
      <w:pPr>
        <w:tabs>
          <w:tab w:val="num" w:pos="0"/>
        </w:tabs>
      </w:pPr>
      <w:rPr>
        <w:rFonts w:ascii="Times New Roman" w:hAnsi="Times New Roman" w:cs="Times New Roman"/>
      </w:rPr>
    </w:lvl>
  </w:abstractNum>
  <w:abstractNum w:abstractNumId="5">
    <w:nsid w:val="00000014"/>
    <w:multiLevelType w:val="singleLevel"/>
    <w:tmpl w:val="00000014"/>
    <w:name w:val="WW8Num30"/>
    <w:lvl w:ilvl="0">
      <w:start w:val="20"/>
      <w:numFmt w:val="decimal"/>
      <w:lvlText w:val="%1."/>
      <w:lvlJc w:val="left"/>
      <w:pPr>
        <w:tabs>
          <w:tab w:val="num" w:pos="0"/>
        </w:tabs>
      </w:pPr>
      <w:rPr>
        <w:rFonts w:ascii="Times New Roman" w:hAnsi="Times New Roman" w:cs="Times New Roman"/>
      </w:rPr>
    </w:lvl>
  </w:abstractNum>
  <w:abstractNum w:abstractNumId="6">
    <w:nsid w:val="00000015"/>
    <w:multiLevelType w:val="singleLevel"/>
    <w:tmpl w:val="00000015"/>
    <w:name w:val="WW8Num31"/>
    <w:lvl w:ilvl="0">
      <w:start w:val="14"/>
      <w:numFmt w:val="decimal"/>
      <w:lvlText w:val="%1."/>
      <w:lvlJc w:val="left"/>
      <w:pPr>
        <w:tabs>
          <w:tab w:val="num" w:pos="0"/>
        </w:tabs>
      </w:pPr>
      <w:rPr>
        <w:rFonts w:ascii="Times New Roman" w:hAnsi="Times New Roman" w:cs="Times New Roman"/>
      </w:rPr>
    </w:lvl>
  </w:abstractNum>
  <w:abstractNum w:abstractNumId="7">
    <w:nsid w:val="00000016"/>
    <w:multiLevelType w:val="singleLevel"/>
    <w:tmpl w:val="00000016"/>
    <w:name w:val="WW8Num32"/>
    <w:lvl w:ilvl="0">
      <w:start w:val="12"/>
      <w:numFmt w:val="decimal"/>
      <w:lvlText w:val="%1."/>
      <w:lvlJc w:val="left"/>
      <w:pPr>
        <w:tabs>
          <w:tab w:val="num" w:pos="0"/>
        </w:tabs>
      </w:pPr>
      <w:rPr>
        <w:rFonts w:ascii="Times New Roman" w:hAnsi="Times New Roman" w:cs="Times New Roman"/>
      </w:rPr>
    </w:lvl>
  </w:abstractNum>
  <w:abstractNum w:abstractNumId="8">
    <w:nsid w:val="0000001C"/>
    <w:multiLevelType w:val="singleLevel"/>
    <w:tmpl w:val="0000001C"/>
    <w:name w:val="WW8Num39"/>
    <w:lvl w:ilvl="0">
      <w:start w:val="1"/>
      <w:numFmt w:val="bullet"/>
      <w:lvlText w:val=""/>
      <w:lvlJc w:val="left"/>
      <w:pPr>
        <w:tabs>
          <w:tab w:val="num" w:pos="907"/>
        </w:tabs>
        <w:ind w:left="907" w:hanging="227"/>
      </w:pPr>
      <w:rPr>
        <w:rFonts w:ascii="Symbol" w:hAnsi="Symbol" w:cs="Symbol"/>
      </w:rPr>
    </w:lvl>
  </w:abstractNum>
  <w:abstractNum w:abstractNumId="9">
    <w:nsid w:val="0000001D"/>
    <w:multiLevelType w:val="singleLevel"/>
    <w:tmpl w:val="0000001D"/>
    <w:name w:val="WW8Num40"/>
    <w:lvl w:ilvl="0">
      <w:start w:val="7"/>
      <w:numFmt w:val="decimal"/>
      <w:lvlText w:val="%1."/>
      <w:lvlJc w:val="left"/>
      <w:pPr>
        <w:tabs>
          <w:tab w:val="num" w:pos="0"/>
        </w:tabs>
      </w:pPr>
      <w:rPr>
        <w:rFonts w:ascii="Times New Roman" w:hAnsi="Times New Roman" w:cs="Times New Roman"/>
      </w:rPr>
    </w:lvl>
  </w:abstractNum>
  <w:abstractNum w:abstractNumId="10">
    <w:nsid w:val="02CE5B13"/>
    <w:multiLevelType w:val="hybridMultilevel"/>
    <w:tmpl w:val="7548EE5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56116AD"/>
    <w:multiLevelType w:val="hybridMultilevel"/>
    <w:tmpl w:val="38068A38"/>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05764206"/>
    <w:multiLevelType w:val="hybridMultilevel"/>
    <w:tmpl w:val="62828DEC"/>
    <w:lvl w:ilvl="0" w:tplc="67AA3ACC">
      <w:start w:val="1"/>
      <w:numFmt w:val="bullet"/>
      <w:lvlText w:val=""/>
      <w:lvlJc w:val="left"/>
      <w:pPr>
        <w:tabs>
          <w:tab w:val="num" w:pos="795"/>
        </w:tabs>
        <w:ind w:left="795" w:hanging="360"/>
      </w:pPr>
      <w:rPr>
        <w:rFonts w:ascii="Symbol" w:hAnsi="Symbol" w:cs="Symbol" w:hint="default"/>
        <w:color w:val="auto"/>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13">
    <w:nsid w:val="05886314"/>
    <w:multiLevelType w:val="hybridMultilevel"/>
    <w:tmpl w:val="6E701CF2"/>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4">
    <w:nsid w:val="060B7AF5"/>
    <w:multiLevelType w:val="hybridMultilevel"/>
    <w:tmpl w:val="99221B7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096C197D"/>
    <w:multiLevelType w:val="hybridMultilevel"/>
    <w:tmpl w:val="286C4214"/>
    <w:lvl w:ilvl="0" w:tplc="84AE8614">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0BEE4D4E"/>
    <w:multiLevelType w:val="hybridMultilevel"/>
    <w:tmpl w:val="7778C6A6"/>
    <w:lvl w:ilvl="0" w:tplc="EFE0E97A">
      <w:start w:val="1"/>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7">
    <w:nsid w:val="0DC91B35"/>
    <w:multiLevelType w:val="hybridMultilevel"/>
    <w:tmpl w:val="CCAA44AC"/>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0EDF2623"/>
    <w:multiLevelType w:val="hybridMultilevel"/>
    <w:tmpl w:val="8E862BE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120629EC"/>
    <w:multiLevelType w:val="hybridMultilevel"/>
    <w:tmpl w:val="DFFA2E66"/>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0">
    <w:nsid w:val="12614AF6"/>
    <w:multiLevelType w:val="hybridMultilevel"/>
    <w:tmpl w:val="1EFC2FC4"/>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12D0605E"/>
    <w:multiLevelType w:val="hybridMultilevel"/>
    <w:tmpl w:val="84229DB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13281048"/>
    <w:multiLevelType w:val="hybridMultilevel"/>
    <w:tmpl w:val="B956BC98"/>
    <w:lvl w:ilvl="0" w:tplc="84AE8614">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1396090B"/>
    <w:multiLevelType w:val="hybridMultilevel"/>
    <w:tmpl w:val="12E2D01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1B216824"/>
    <w:multiLevelType w:val="hybridMultilevel"/>
    <w:tmpl w:val="EAEC0DE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1BB77AD1"/>
    <w:multiLevelType w:val="hybridMultilevel"/>
    <w:tmpl w:val="0BD075D8"/>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6">
    <w:nsid w:val="1D6B43F4"/>
    <w:multiLevelType w:val="hybridMultilevel"/>
    <w:tmpl w:val="5BF4FFD4"/>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245756CB"/>
    <w:multiLevelType w:val="hybridMultilevel"/>
    <w:tmpl w:val="E912F04E"/>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nsid w:val="246D1AF1"/>
    <w:multiLevelType w:val="hybridMultilevel"/>
    <w:tmpl w:val="7A267F0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249F1A88"/>
    <w:multiLevelType w:val="hybridMultilevel"/>
    <w:tmpl w:val="397CB2EA"/>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25B12FF1"/>
    <w:multiLevelType w:val="hybridMultilevel"/>
    <w:tmpl w:val="C854E53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288D5099"/>
    <w:multiLevelType w:val="hybridMultilevel"/>
    <w:tmpl w:val="84AC6174"/>
    <w:lvl w:ilvl="0" w:tplc="84AE8614">
      <w:start w:val="1"/>
      <w:numFmt w:val="bullet"/>
      <w:lvlText w:val=""/>
      <w:lvlJc w:val="left"/>
      <w:pPr>
        <w:tabs>
          <w:tab w:val="num" w:pos="1620"/>
        </w:tabs>
        <w:ind w:left="1620" w:hanging="360"/>
      </w:pPr>
      <w:rPr>
        <w:rFonts w:ascii="Symbol" w:hAnsi="Symbol" w:cs="Symbol" w:hint="default"/>
        <w:color w:val="auto"/>
      </w:rPr>
    </w:lvl>
    <w:lvl w:ilvl="1" w:tplc="F66C43C6">
      <w:start w:val="1"/>
      <w:numFmt w:val="bullet"/>
      <w:lvlText w:val=""/>
      <w:lvlJc w:val="left"/>
      <w:pPr>
        <w:tabs>
          <w:tab w:val="num" w:pos="2340"/>
        </w:tabs>
        <w:ind w:left="2340" w:hanging="360"/>
      </w:pPr>
      <w:rPr>
        <w:rFonts w:ascii="Wingdings 2" w:hAnsi="Wingdings 2" w:cs="Wingdings 2" w:hint="default"/>
        <w:color w:val="auto"/>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32">
    <w:nsid w:val="28BC7EDC"/>
    <w:multiLevelType w:val="hybridMultilevel"/>
    <w:tmpl w:val="A1B403CE"/>
    <w:lvl w:ilvl="0" w:tplc="67AA3ACC">
      <w:start w:val="1"/>
      <w:numFmt w:val="bullet"/>
      <w:lvlText w:val=""/>
      <w:lvlJc w:val="left"/>
      <w:pPr>
        <w:tabs>
          <w:tab w:val="num" w:pos="870"/>
        </w:tabs>
        <w:ind w:left="870" w:hanging="360"/>
      </w:pPr>
      <w:rPr>
        <w:rFonts w:ascii="Symbol" w:hAnsi="Symbol" w:cs="Symbol" w:hint="default"/>
        <w:color w:val="auto"/>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abstractNum w:abstractNumId="33">
    <w:nsid w:val="2BB31ED2"/>
    <w:multiLevelType w:val="hybridMultilevel"/>
    <w:tmpl w:val="244E0F98"/>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2CD35230"/>
    <w:multiLevelType w:val="hybridMultilevel"/>
    <w:tmpl w:val="87C898AC"/>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2DC21D94"/>
    <w:multiLevelType w:val="hybridMultilevel"/>
    <w:tmpl w:val="C78848A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2EC73AFB"/>
    <w:multiLevelType w:val="hybridMultilevel"/>
    <w:tmpl w:val="D8E2FB8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2F0A50E5"/>
    <w:multiLevelType w:val="hybridMultilevel"/>
    <w:tmpl w:val="84C02A2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30BA0E40"/>
    <w:multiLevelType w:val="hybridMultilevel"/>
    <w:tmpl w:val="BA00283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30D468DD"/>
    <w:multiLevelType w:val="hybridMultilevel"/>
    <w:tmpl w:val="5F6E5DF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31B77A93"/>
    <w:multiLevelType w:val="hybridMultilevel"/>
    <w:tmpl w:val="36D8808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31C050B4"/>
    <w:multiLevelType w:val="hybridMultilevel"/>
    <w:tmpl w:val="AE86F850"/>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2">
    <w:nsid w:val="31E37C76"/>
    <w:multiLevelType w:val="hybridMultilevel"/>
    <w:tmpl w:val="F70E895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33254CC6"/>
    <w:multiLevelType w:val="hybridMultilevel"/>
    <w:tmpl w:val="DCBCBFE4"/>
    <w:lvl w:ilvl="0" w:tplc="78000648">
      <w:start w:val="1"/>
      <w:numFmt w:val="bullet"/>
      <w:lvlText w:val=""/>
      <w:lvlJc w:val="left"/>
      <w:pPr>
        <w:tabs>
          <w:tab w:val="num" w:pos="1620"/>
        </w:tabs>
        <w:ind w:left="1620" w:hanging="360"/>
      </w:pPr>
      <w:rPr>
        <w:rFonts w:ascii="Symbol" w:hAnsi="Symbol" w:cs="Symbol" w:hint="default"/>
        <w:color w:val="auto"/>
      </w:rPr>
    </w:lvl>
    <w:lvl w:ilvl="1" w:tplc="F66C43C6">
      <w:start w:val="1"/>
      <w:numFmt w:val="bullet"/>
      <w:lvlText w:val=""/>
      <w:lvlJc w:val="left"/>
      <w:pPr>
        <w:tabs>
          <w:tab w:val="num" w:pos="2340"/>
        </w:tabs>
        <w:ind w:left="2340" w:hanging="360"/>
      </w:pPr>
      <w:rPr>
        <w:rFonts w:ascii="Wingdings 2" w:hAnsi="Wingdings 2" w:cs="Wingdings 2" w:hint="default"/>
        <w:color w:val="auto"/>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4">
    <w:nsid w:val="336E46DC"/>
    <w:multiLevelType w:val="hybridMultilevel"/>
    <w:tmpl w:val="3272954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341E0F19"/>
    <w:multiLevelType w:val="hybridMultilevel"/>
    <w:tmpl w:val="BF06C596"/>
    <w:lvl w:ilvl="0" w:tplc="67AA3ACC">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6">
    <w:nsid w:val="36A64FA1"/>
    <w:multiLevelType w:val="hybridMultilevel"/>
    <w:tmpl w:val="3BF0F29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3B42018A"/>
    <w:multiLevelType w:val="hybridMultilevel"/>
    <w:tmpl w:val="84AE89FA"/>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48">
    <w:nsid w:val="3B683CD2"/>
    <w:multiLevelType w:val="hybridMultilevel"/>
    <w:tmpl w:val="CF42A0EA"/>
    <w:lvl w:ilvl="0" w:tplc="67AA3ACC">
      <w:start w:val="1"/>
      <w:numFmt w:val="bullet"/>
      <w:lvlText w:val=""/>
      <w:lvlJc w:val="left"/>
      <w:pPr>
        <w:tabs>
          <w:tab w:val="num" w:pos="795"/>
        </w:tabs>
        <w:ind w:left="795" w:hanging="360"/>
      </w:pPr>
      <w:rPr>
        <w:rFonts w:ascii="Symbol" w:hAnsi="Symbol" w:cs="Symbol" w:hint="default"/>
        <w:color w:val="auto"/>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49">
    <w:nsid w:val="3E853540"/>
    <w:multiLevelType w:val="hybridMultilevel"/>
    <w:tmpl w:val="1F90174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407A5CF6"/>
    <w:multiLevelType w:val="hybridMultilevel"/>
    <w:tmpl w:val="1184781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424E6E67"/>
    <w:multiLevelType w:val="hybridMultilevel"/>
    <w:tmpl w:val="448C3C8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48CB66A6"/>
    <w:multiLevelType w:val="hybridMultilevel"/>
    <w:tmpl w:val="54C68A2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3">
    <w:nsid w:val="4AB012F1"/>
    <w:multiLevelType w:val="hybridMultilevel"/>
    <w:tmpl w:val="D1B23E9A"/>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4">
    <w:nsid w:val="4EE14D67"/>
    <w:multiLevelType w:val="hybridMultilevel"/>
    <w:tmpl w:val="3E30398C"/>
    <w:lvl w:ilvl="0" w:tplc="67AA3ACC">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55">
    <w:nsid w:val="519218AD"/>
    <w:multiLevelType w:val="hybridMultilevel"/>
    <w:tmpl w:val="A288E51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559F0173"/>
    <w:multiLevelType w:val="hybridMultilevel"/>
    <w:tmpl w:val="B3041F0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7">
    <w:nsid w:val="57D24E94"/>
    <w:multiLevelType w:val="hybridMultilevel"/>
    <w:tmpl w:val="6CF2DEFC"/>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8">
    <w:nsid w:val="583120F2"/>
    <w:multiLevelType w:val="hybridMultilevel"/>
    <w:tmpl w:val="1F6E3A3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9">
    <w:nsid w:val="595B452B"/>
    <w:multiLevelType w:val="hybridMultilevel"/>
    <w:tmpl w:val="A642BAC0"/>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0">
    <w:nsid w:val="595D0208"/>
    <w:multiLevelType w:val="hybridMultilevel"/>
    <w:tmpl w:val="33D85A36"/>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1">
    <w:nsid w:val="59BA0E38"/>
    <w:multiLevelType w:val="hybridMultilevel"/>
    <w:tmpl w:val="7FDA4760"/>
    <w:lvl w:ilvl="0" w:tplc="84AE8614">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5B674E25"/>
    <w:multiLevelType w:val="hybridMultilevel"/>
    <w:tmpl w:val="5410645A"/>
    <w:lvl w:ilvl="0" w:tplc="84AE8614">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3">
    <w:nsid w:val="5BC3103A"/>
    <w:multiLevelType w:val="hybridMultilevel"/>
    <w:tmpl w:val="6A222D92"/>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4">
    <w:nsid w:val="5E7461B5"/>
    <w:multiLevelType w:val="hybridMultilevel"/>
    <w:tmpl w:val="4270529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5">
    <w:nsid w:val="60CE00E5"/>
    <w:multiLevelType w:val="hybridMultilevel"/>
    <w:tmpl w:val="C4AEC74A"/>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6">
    <w:nsid w:val="68915F79"/>
    <w:multiLevelType w:val="hybridMultilevel"/>
    <w:tmpl w:val="92E83D3E"/>
    <w:lvl w:ilvl="0" w:tplc="67AA3ACC">
      <w:start w:val="1"/>
      <w:numFmt w:val="bullet"/>
      <w:lvlText w:val=""/>
      <w:lvlJc w:val="left"/>
      <w:pPr>
        <w:tabs>
          <w:tab w:val="num" w:pos="795"/>
        </w:tabs>
        <w:ind w:left="795" w:hanging="360"/>
      </w:pPr>
      <w:rPr>
        <w:rFonts w:ascii="Symbol" w:hAnsi="Symbol" w:cs="Symbol" w:hint="default"/>
        <w:color w:val="auto"/>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67">
    <w:nsid w:val="6B210FB1"/>
    <w:multiLevelType w:val="hybridMultilevel"/>
    <w:tmpl w:val="3FE20EC4"/>
    <w:lvl w:ilvl="0" w:tplc="84AE8614">
      <w:start w:val="1"/>
      <w:numFmt w:val="bullet"/>
      <w:lvlText w:val=""/>
      <w:lvlJc w:val="left"/>
      <w:pPr>
        <w:tabs>
          <w:tab w:val="num" w:pos="1620"/>
        </w:tabs>
        <w:ind w:left="16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8">
    <w:nsid w:val="6BEE646B"/>
    <w:multiLevelType w:val="hybridMultilevel"/>
    <w:tmpl w:val="33B4EA7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6D3A28C1"/>
    <w:multiLevelType w:val="hybridMultilevel"/>
    <w:tmpl w:val="481E365C"/>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0">
    <w:nsid w:val="6E5455E2"/>
    <w:multiLevelType w:val="hybridMultilevel"/>
    <w:tmpl w:val="09FC4CC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1">
    <w:nsid w:val="72E937DA"/>
    <w:multiLevelType w:val="hybridMultilevel"/>
    <w:tmpl w:val="DF462EA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2">
    <w:nsid w:val="73F24E7D"/>
    <w:multiLevelType w:val="hybridMultilevel"/>
    <w:tmpl w:val="C416322E"/>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3">
    <w:nsid w:val="73FD07CB"/>
    <w:multiLevelType w:val="hybridMultilevel"/>
    <w:tmpl w:val="55E4A496"/>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4">
    <w:nsid w:val="74FD6040"/>
    <w:multiLevelType w:val="hybridMultilevel"/>
    <w:tmpl w:val="9492399A"/>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5">
    <w:nsid w:val="7649151F"/>
    <w:multiLevelType w:val="hybridMultilevel"/>
    <w:tmpl w:val="D9CC1798"/>
    <w:lvl w:ilvl="0" w:tplc="67AA3AC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6">
    <w:nsid w:val="79707FC7"/>
    <w:multiLevelType w:val="hybridMultilevel"/>
    <w:tmpl w:val="B1A22A40"/>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7">
    <w:nsid w:val="7D160631"/>
    <w:multiLevelType w:val="hybridMultilevel"/>
    <w:tmpl w:val="8F0E7236"/>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8">
    <w:nsid w:val="7E9A221D"/>
    <w:multiLevelType w:val="hybridMultilevel"/>
    <w:tmpl w:val="F8321ADE"/>
    <w:lvl w:ilvl="0" w:tplc="67AA3ACC">
      <w:start w:val="1"/>
      <w:numFmt w:val="bullet"/>
      <w:lvlText w:val=""/>
      <w:lvlJc w:val="left"/>
      <w:pPr>
        <w:tabs>
          <w:tab w:val="num" w:pos="1571"/>
        </w:tabs>
        <w:ind w:left="1571" w:hanging="360"/>
      </w:pPr>
      <w:rPr>
        <w:rFonts w:ascii="Symbol" w:hAnsi="Symbol" w:cs="Symbol" w:hint="default"/>
        <w:color w:val="auto"/>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9">
    <w:nsid w:val="7F97219A"/>
    <w:multiLevelType w:val="hybridMultilevel"/>
    <w:tmpl w:val="B3E286C0"/>
    <w:lvl w:ilvl="0" w:tplc="67AA3ACC">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64"/>
  </w:num>
  <w:num w:numId="2">
    <w:abstractNumId w:val="42"/>
  </w:num>
  <w:num w:numId="3">
    <w:abstractNumId w:val="49"/>
  </w:num>
  <w:num w:numId="4">
    <w:abstractNumId w:val="35"/>
  </w:num>
  <w:num w:numId="5">
    <w:abstractNumId w:val="57"/>
  </w:num>
  <w:num w:numId="6">
    <w:abstractNumId w:val="30"/>
  </w:num>
  <w:num w:numId="7">
    <w:abstractNumId w:val="18"/>
  </w:num>
  <w:num w:numId="8">
    <w:abstractNumId w:val="39"/>
  </w:num>
  <w:num w:numId="9">
    <w:abstractNumId w:val="29"/>
  </w:num>
  <w:num w:numId="10">
    <w:abstractNumId w:val="72"/>
  </w:num>
  <w:num w:numId="11">
    <w:abstractNumId w:val="28"/>
  </w:num>
  <w:num w:numId="12">
    <w:abstractNumId w:val="68"/>
  </w:num>
  <w:num w:numId="13">
    <w:abstractNumId w:val="50"/>
  </w:num>
  <w:num w:numId="14">
    <w:abstractNumId w:val="71"/>
  </w:num>
  <w:num w:numId="15">
    <w:abstractNumId w:val="44"/>
  </w:num>
  <w:num w:numId="16">
    <w:abstractNumId w:val="14"/>
  </w:num>
  <w:num w:numId="17">
    <w:abstractNumId w:val="70"/>
  </w:num>
  <w:num w:numId="18">
    <w:abstractNumId w:val="20"/>
  </w:num>
  <w:num w:numId="19">
    <w:abstractNumId w:val="63"/>
  </w:num>
  <w:num w:numId="20">
    <w:abstractNumId w:val="65"/>
  </w:num>
  <w:num w:numId="21">
    <w:abstractNumId w:val="75"/>
  </w:num>
  <w:num w:numId="22">
    <w:abstractNumId w:val="37"/>
  </w:num>
  <w:num w:numId="23">
    <w:abstractNumId w:val="48"/>
  </w:num>
  <w:num w:numId="24">
    <w:abstractNumId w:val="58"/>
  </w:num>
  <w:num w:numId="25">
    <w:abstractNumId w:val="32"/>
  </w:num>
  <w:num w:numId="26">
    <w:abstractNumId w:val="38"/>
  </w:num>
  <w:num w:numId="27">
    <w:abstractNumId w:val="34"/>
  </w:num>
  <w:num w:numId="28">
    <w:abstractNumId w:val="40"/>
  </w:num>
  <w:num w:numId="29">
    <w:abstractNumId w:val="10"/>
  </w:num>
  <w:num w:numId="30">
    <w:abstractNumId w:val="51"/>
  </w:num>
  <w:num w:numId="31">
    <w:abstractNumId w:val="33"/>
  </w:num>
  <w:num w:numId="32">
    <w:abstractNumId w:val="77"/>
  </w:num>
  <w:num w:numId="33">
    <w:abstractNumId w:val="69"/>
  </w:num>
  <w:num w:numId="34">
    <w:abstractNumId w:val="46"/>
  </w:num>
  <w:num w:numId="35">
    <w:abstractNumId w:val="11"/>
  </w:num>
  <w:num w:numId="36">
    <w:abstractNumId w:val="56"/>
  </w:num>
  <w:num w:numId="37">
    <w:abstractNumId w:val="55"/>
  </w:num>
  <w:num w:numId="38">
    <w:abstractNumId w:val="53"/>
  </w:num>
  <w:num w:numId="39">
    <w:abstractNumId w:val="21"/>
  </w:num>
  <w:num w:numId="40">
    <w:abstractNumId w:val="74"/>
  </w:num>
  <w:num w:numId="41">
    <w:abstractNumId w:val="23"/>
  </w:num>
  <w:num w:numId="42">
    <w:abstractNumId w:val="24"/>
  </w:num>
  <w:num w:numId="43">
    <w:abstractNumId w:val="12"/>
  </w:num>
  <w:num w:numId="44">
    <w:abstractNumId w:val="79"/>
  </w:num>
  <w:num w:numId="45">
    <w:abstractNumId w:val="26"/>
  </w:num>
  <w:num w:numId="46">
    <w:abstractNumId w:val="52"/>
  </w:num>
  <w:num w:numId="47">
    <w:abstractNumId w:val="36"/>
  </w:num>
  <w:num w:numId="48">
    <w:abstractNumId w:val="17"/>
  </w:num>
  <w:num w:numId="49">
    <w:abstractNumId w:val="66"/>
  </w:num>
  <w:num w:numId="50">
    <w:abstractNumId w:val="25"/>
  </w:num>
  <w:num w:numId="51">
    <w:abstractNumId w:val="47"/>
  </w:num>
  <w:num w:numId="52">
    <w:abstractNumId w:val="73"/>
  </w:num>
  <w:num w:numId="53">
    <w:abstractNumId w:val="60"/>
  </w:num>
  <w:num w:numId="54">
    <w:abstractNumId w:val="19"/>
  </w:num>
  <w:num w:numId="55">
    <w:abstractNumId w:val="27"/>
  </w:num>
  <w:num w:numId="56">
    <w:abstractNumId w:val="41"/>
  </w:num>
  <w:num w:numId="57">
    <w:abstractNumId w:val="59"/>
  </w:num>
  <w:num w:numId="58">
    <w:abstractNumId w:val="13"/>
  </w:num>
  <w:num w:numId="59">
    <w:abstractNumId w:val="76"/>
  </w:num>
  <w:num w:numId="60">
    <w:abstractNumId w:val="45"/>
  </w:num>
  <w:num w:numId="61">
    <w:abstractNumId w:val="78"/>
  </w:num>
  <w:num w:numId="62">
    <w:abstractNumId w:val="54"/>
  </w:num>
  <w:num w:numId="63">
    <w:abstractNumId w:val="43"/>
  </w:num>
  <w:num w:numId="64">
    <w:abstractNumId w:val="31"/>
  </w:num>
  <w:num w:numId="65">
    <w:abstractNumId w:val="22"/>
  </w:num>
  <w:num w:numId="66">
    <w:abstractNumId w:val="61"/>
  </w:num>
  <w:num w:numId="67">
    <w:abstractNumId w:val="62"/>
  </w:num>
  <w:num w:numId="68">
    <w:abstractNumId w:val="67"/>
  </w:num>
  <w:num w:numId="69">
    <w:abstractNumId w:val="15"/>
  </w:num>
  <w:num w:numId="7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C6E"/>
    <w:rsid w:val="0000662D"/>
    <w:rsid w:val="00021A86"/>
    <w:rsid w:val="00021E89"/>
    <w:rsid w:val="00022EC5"/>
    <w:rsid w:val="00030829"/>
    <w:rsid w:val="00033851"/>
    <w:rsid w:val="00036BFE"/>
    <w:rsid w:val="000A07A8"/>
    <w:rsid w:val="000A2C23"/>
    <w:rsid w:val="000A3D40"/>
    <w:rsid w:val="000C1D05"/>
    <w:rsid w:val="000E395A"/>
    <w:rsid w:val="000F58EB"/>
    <w:rsid w:val="000F5E7B"/>
    <w:rsid w:val="00117C23"/>
    <w:rsid w:val="00125170"/>
    <w:rsid w:val="0014402B"/>
    <w:rsid w:val="0014482E"/>
    <w:rsid w:val="00151BA4"/>
    <w:rsid w:val="00155573"/>
    <w:rsid w:val="0015605F"/>
    <w:rsid w:val="00173CA7"/>
    <w:rsid w:val="001750D0"/>
    <w:rsid w:val="00176E80"/>
    <w:rsid w:val="0019246A"/>
    <w:rsid w:val="0019727D"/>
    <w:rsid w:val="001A0457"/>
    <w:rsid w:val="001A3809"/>
    <w:rsid w:val="001A7B8C"/>
    <w:rsid w:val="001C6921"/>
    <w:rsid w:val="001D339B"/>
    <w:rsid w:val="0021048B"/>
    <w:rsid w:val="00220302"/>
    <w:rsid w:val="0022231C"/>
    <w:rsid w:val="00222CD0"/>
    <w:rsid w:val="00230468"/>
    <w:rsid w:val="00237EA2"/>
    <w:rsid w:val="002513D2"/>
    <w:rsid w:val="00262EA1"/>
    <w:rsid w:val="00264C38"/>
    <w:rsid w:val="002825F7"/>
    <w:rsid w:val="00294B4C"/>
    <w:rsid w:val="0029519B"/>
    <w:rsid w:val="002A1170"/>
    <w:rsid w:val="002A4B3A"/>
    <w:rsid w:val="002B5379"/>
    <w:rsid w:val="002B61C6"/>
    <w:rsid w:val="002C149B"/>
    <w:rsid w:val="002C3CD5"/>
    <w:rsid w:val="002C43A7"/>
    <w:rsid w:val="002D0BD9"/>
    <w:rsid w:val="002D25F4"/>
    <w:rsid w:val="002E4728"/>
    <w:rsid w:val="002F1891"/>
    <w:rsid w:val="002F22AA"/>
    <w:rsid w:val="002F5715"/>
    <w:rsid w:val="002F7280"/>
    <w:rsid w:val="003125C5"/>
    <w:rsid w:val="0031759D"/>
    <w:rsid w:val="00336EF6"/>
    <w:rsid w:val="003628FA"/>
    <w:rsid w:val="003657AA"/>
    <w:rsid w:val="00390313"/>
    <w:rsid w:val="003B182D"/>
    <w:rsid w:val="003E5B2E"/>
    <w:rsid w:val="00423026"/>
    <w:rsid w:val="004435BA"/>
    <w:rsid w:val="004501B8"/>
    <w:rsid w:val="00451185"/>
    <w:rsid w:val="00451B52"/>
    <w:rsid w:val="00452107"/>
    <w:rsid w:val="00466C62"/>
    <w:rsid w:val="00467076"/>
    <w:rsid w:val="0047521C"/>
    <w:rsid w:val="00476A2A"/>
    <w:rsid w:val="00484DD1"/>
    <w:rsid w:val="004949DE"/>
    <w:rsid w:val="004B5A29"/>
    <w:rsid w:val="004B7A39"/>
    <w:rsid w:val="004C0F16"/>
    <w:rsid w:val="004C7CFC"/>
    <w:rsid w:val="004E608D"/>
    <w:rsid w:val="004F1D97"/>
    <w:rsid w:val="00504A1F"/>
    <w:rsid w:val="0051444C"/>
    <w:rsid w:val="00522DF2"/>
    <w:rsid w:val="00531ECD"/>
    <w:rsid w:val="00532E6E"/>
    <w:rsid w:val="005370F0"/>
    <w:rsid w:val="00544800"/>
    <w:rsid w:val="005448EF"/>
    <w:rsid w:val="00546C2F"/>
    <w:rsid w:val="00557284"/>
    <w:rsid w:val="00592F87"/>
    <w:rsid w:val="005A2C62"/>
    <w:rsid w:val="005A3312"/>
    <w:rsid w:val="005A6CB4"/>
    <w:rsid w:val="005A73D3"/>
    <w:rsid w:val="005C727F"/>
    <w:rsid w:val="005C7933"/>
    <w:rsid w:val="005E094A"/>
    <w:rsid w:val="005E28BB"/>
    <w:rsid w:val="005E3FCE"/>
    <w:rsid w:val="005F0B45"/>
    <w:rsid w:val="005F216B"/>
    <w:rsid w:val="005F27D9"/>
    <w:rsid w:val="005F39E2"/>
    <w:rsid w:val="005F5649"/>
    <w:rsid w:val="00624D5A"/>
    <w:rsid w:val="00631C45"/>
    <w:rsid w:val="00632E59"/>
    <w:rsid w:val="006355C1"/>
    <w:rsid w:val="00645E3C"/>
    <w:rsid w:val="006548A0"/>
    <w:rsid w:val="0066081B"/>
    <w:rsid w:val="006629AE"/>
    <w:rsid w:val="0066788C"/>
    <w:rsid w:val="00670B0C"/>
    <w:rsid w:val="00672231"/>
    <w:rsid w:val="00680441"/>
    <w:rsid w:val="006820D0"/>
    <w:rsid w:val="00685029"/>
    <w:rsid w:val="006939EA"/>
    <w:rsid w:val="006B0558"/>
    <w:rsid w:val="006C61BA"/>
    <w:rsid w:val="006C6937"/>
    <w:rsid w:val="006D15D5"/>
    <w:rsid w:val="006D3079"/>
    <w:rsid w:val="006D5F02"/>
    <w:rsid w:val="006D6908"/>
    <w:rsid w:val="006E4F3A"/>
    <w:rsid w:val="006E5463"/>
    <w:rsid w:val="00705840"/>
    <w:rsid w:val="00717CE8"/>
    <w:rsid w:val="0072195B"/>
    <w:rsid w:val="007250AA"/>
    <w:rsid w:val="007339AA"/>
    <w:rsid w:val="00735643"/>
    <w:rsid w:val="0075364F"/>
    <w:rsid w:val="007726AA"/>
    <w:rsid w:val="00775E61"/>
    <w:rsid w:val="00785C20"/>
    <w:rsid w:val="007B37FF"/>
    <w:rsid w:val="007B5D6B"/>
    <w:rsid w:val="007C2EB1"/>
    <w:rsid w:val="007D3873"/>
    <w:rsid w:val="007F1423"/>
    <w:rsid w:val="007F42A1"/>
    <w:rsid w:val="007F678B"/>
    <w:rsid w:val="00811C26"/>
    <w:rsid w:val="0082175F"/>
    <w:rsid w:val="0084465E"/>
    <w:rsid w:val="00851F80"/>
    <w:rsid w:val="00861627"/>
    <w:rsid w:val="00866CF0"/>
    <w:rsid w:val="00870181"/>
    <w:rsid w:val="00874874"/>
    <w:rsid w:val="00877057"/>
    <w:rsid w:val="008776F0"/>
    <w:rsid w:val="008A123E"/>
    <w:rsid w:val="008A2DE6"/>
    <w:rsid w:val="008A62F9"/>
    <w:rsid w:val="008E0FB0"/>
    <w:rsid w:val="008E294D"/>
    <w:rsid w:val="008E5F5B"/>
    <w:rsid w:val="008F0F51"/>
    <w:rsid w:val="0091515F"/>
    <w:rsid w:val="00915C1E"/>
    <w:rsid w:val="009210A8"/>
    <w:rsid w:val="009220BC"/>
    <w:rsid w:val="00923B73"/>
    <w:rsid w:val="009304B4"/>
    <w:rsid w:val="00930FBE"/>
    <w:rsid w:val="00953DF0"/>
    <w:rsid w:val="009651CC"/>
    <w:rsid w:val="00970B60"/>
    <w:rsid w:val="009712A3"/>
    <w:rsid w:val="0097762A"/>
    <w:rsid w:val="00982C6E"/>
    <w:rsid w:val="00987FCF"/>
    <w:rsid w:val="00990C52"/>
    <w:rsid w:val="009A7062"/>
    <w:rsid w:val="009B1B4E"/>
    <w:rsid w:val="009B2EB4"/>
    <w:rsid w:val="009B754F"/>
    <w:rsid w:val="009C0E02"/>
    <w:rsid w:val="009C3D6F"/>
    <w:rsid w:val="009D097A"/>
    <w:rsid w:val="009D7034"/>
    <w:rsid w:val="009E0513"/>
    <w:rsid w:val="009F487F"/>
    <w:rsid w:val="00A20EC4"/>
    <w:rsid w:val="00A25814"/>
    <w:rsid w:val="00A4612C"/>
    <w:rsid w:val="00A6064A"/>
    <w:rsid w:val="00A80906"/>
    <w:rsid w:val="00AA03AF"/>
    <w:rsid w:val="00AA07E2"/>
    <w:rsid w:val="00AA0CB6"/>
    <w:rsid w:val="00AA1814"/>
    <w:rsid w:val="00AB53D1"/>
    <w:rsid w:val="00AC0DB6"/>
    <w:rsid w:val="00AC2E99"/>
    <w:rsid w:val="00AC5255"/>
    <w:rsid w:val="00AE6A05"/>
    <w:rsid w:val="00AF076D"/>
    <w:rsid w:val="00AF163B"/>
    <w:rsid w:val="00B143AB"/>
    <w:rsid w:val="00B178BF"/>
    <w:rsid w:val="00B208E5"/>
    <w:rsid w:val="00B2141A"/>
    <w:rsid w:val="00B369AC"/>
    <w:rsid w:val="00B4764C"/>
    <w:rsid w:val="00B50E5D"/>
    <w:rsid w:val="00B556BC"/>
    <w:rsid w:val="00B561C5"/>
    <w:rsid w:val="00B63FF2"/>
    <w:rsid w:val="00B66D0E"/>
    <w:rsid w:val="00BA2C85"/>
    <w:rsid w:val="00BD191C"/>
    <w:rsid w:val="00BD27BD"/>
    <w:rsid w:val="00BD7F44"/>
    <w:rsid w:val="00C019D0"/>
    <w:rsid w:val="00C1414F"/>
    <w:rsid w:val="00C23D77"/>
    <w:rsid w:val="00C24C41"/>
    <w:rsid w:val="00C30C25"/>
    <w:rsid w:val="00C3197E"/>
    <w:rsid w:val="00C34D32"/>
    <w:rsid w:val="00C40B3F"/>
    <w:rsid w:val="00C429F7"/>
    <w:rsid w:val="00C57576"/>
    <w:rsid w:val="00C57FE4"/>
    <w:rsid w:val="00C675AE"/>
    <w:rsid w:val="00C74F04"/>
    <w:rsid w:val="00C851E0"/>
    <w:rsid w:val="00C97763"/>
    <w:rsid w:val="00CD448C"/>
    <w:rsid w:val="00CD765E"/>
    <w:rsid w:val="00CE28B5"/>
    <w:rsid w:val="00CF1DD3"/>
    <w:rsid w:val="00CF3E82"/>
    <w:rsid w:val="00D039A5"/>
    <w:rsid w:val="00D14BA1"/>
    <w:rsid w:val="00D1710C"/>
    <w:rsid w:val="00D21DEF"/>
    <w:rsid w:val="00D36DED"/>
    <w:rsid w:val="00D376BA"/>
    <w:rsid w:val="00D55D19"/>
    <w:rsid w:val="00D62F3A"/>
    <w:rsid w:val="00D731C1"/>
    <w:rsid w:val="00D749D6"/>
    <w:rsid w:val="00D83089"/>
    <w:rsid w:val="00D830B3"/>
    <w:rsid w:val="00D83CD3"/>
    <w:rsid w:val="00D86109"/>
    <w:rsid w:val="00D91FC6"/>
    <w:rsid w:val="00DC0945"/>
    <w:rsid w:val="00DD3460"/>
    <w:rsid w:val="00DD7305"/>
    <w:rsid w:val="00DE00EF"/>
    <w:rsid w:val="00DE22E5"/>
    <w:rsid w:val="00DE574F"/>
    <w:rsid w:val="00DE5C85"/>
    <w:rsid w:val="00DF584B"/>
    <w:rsid w:val="00E04C34"/>
    <w:rsid w:val="00E05029"/>
    <w:rsid w:val="00E155F4"/>
    <w:rsid w:val="00E21334"/>
    <w:rsid w:val="00E326DE"/>
    <w:rsid w:val="00E45AA6"/>
    <w:rsid w:val="00E63922"/>
    <w:rsid w:val="00E959DC"/>
    <w:rsid w:val="00EA7E6C"/>
    <w:rsid w:val="00EC13C6"/>
    <w:rsid w:val="00ED4E5D"/>
    <w:rsid w:val="00ED6D18"/>
    <w:rsid w:val="00EE4566"/>
    <w:rsid w:val="00EE7505"/>
    <w:rsid w:val="00F04FDA"/>
    <w:rsid w:val="00F0598B"/>
    <w:rsid w:val="00F1383B"/>
    <w:rsid w:val="00F313FE"/>
    <w:rsid w:val="00F50529"/>
    <w:rsid w:val="00F620E9"/>
    <w:rsid w:val="00F6668D"/>
    <w:rsid w:val="00F8543F"/>
    <w:rsid w:val="00F919D1"/>
    <w:rsid w:val="00FB27C8"/>
    <w:rsid w:val="00FD3ACB"/>
    <w:rsid w:val="00FF0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3187A5-2AC6-4C73-97A6-17FF666AD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95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тиль"/>
    <w:uiPriority w:val="99"/>
    <w:rsid w:val="001A0457"/>
    <w:pPr>
      <w:widowControl w:val="0"/>
      <w:suppressAutoHyphens/>
      <w:autoSpaceDE w:val="0"/>
    </w:pPr>
    <w:rPr>
      <w:sz w:val="24"/>
      <w:szCs w:val="24"/>
      <w:lang w:eastAsia="ar-SA"/>
    </w:rPr>
  </w:style>
  <w:style w:type="paragraph" w:styleId="a5">
    <w:name w:val="footer"/>
    <w:basedOn w:val="a"/>
    <w:link w:val="a6"/>
    <w:uiPriority w:val="99"/>
    <w:rsid w:val="004501B8"/>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50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26374</Words>
  <Characters>150333</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Учёт денежных средств, расчётных и кредитных операций</vt:lpstr>
    </vt:vector>
  </TitlesOfParts>
  <Company/>
  <LinksUpToDate>false</LinksUpToDate>
  <CharactersWithSpaces>176355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Учёт денежных средств, расчётных и кредитных операций</dc:title>
  <dc:subject/>
  <dc:creator>Шашкова</dc:creator>
  <cp:keywords/>
  <dc:description>З***ИСЬ!!!!!!!!!!!!!</dc:description>
  <cp:lastModifiedBy>admin</cp:lastModifiedBy>
  <cp:revision>2</cp:revision>
  <cp:lastPrinted>2007-12-25T17:44:00Z</cp:lastPrinted>
  <dcterms:created xsi:type="dcterms:W3CDTF">2014-03-04T02:02:00Z</dcterms:created>
  <dcterms:modified xsi:type="dcterms:W3CDTF">2014-03-04T02:02:00Z</dcterms:modified>
</cp:coreProperties>
</file>