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25B" w:rsidRDefault="0038325B">
      <w:pPr>
        <w:spacing w:before="0" w:after="0" w:line="360" w:lineRule="auto"/>
        <w:jc w:val="center"/>
        <w:rPr>
          <w:b/>
          <w:bCs/>
          <w:sz w:val="28"/>
          <w:szCs w:val="28"/>
        </w:rPr>
      </w:pPr>
      <w:r>
        <w:rPr>
          <w:b/>
          <w:bCs/>
          <w:sz w:val="28"/>
          <w:szCs w:val="28"/>
        </w:rPr>
        <w:t>ПЛАН</w:t>
      </w:r>
    </w:p>
    <w:p w:rsidR="0038325B" w:rsidRDefault="0038325B">
      <w:pPr>
        <w:spacing w:before="120" w:after="0" w:line="360" w:lineRule="auto"/>
        <w:rPr>
          <w:sz w:val="32"/>
          <w:szCs w:val="32"/>
        </w:rPr>
      </w:pPr>
      <w:r>
        <w:rPr>
          <w:sz w:val="32"/>
          <w:szCs w:val="32"/>
        </w:rPr>
        <w:t xml:space="preserve">Введение   </w:t>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t xml:space="preserve"> 3</w:t>
      </w:r>
    </w:p>
    <w:p w:rsidR="0038325B" w:rsidRDefault="0038325B">
      <w:pPr>
        <w:numPr>
          <w:ilvl w:val="0"/>
          <w:numId w:val="1"/>
        </w:numPr>
        <w:spacing w:before="120" w:after="0" w:line="360" w:lineRule="auto"/>
        <w:rPr>
          <w:sz w:val="32"/>
          <w:szCs w:val="32"/>
        </w:rPr>
      </w:pPr>
      <w:r>
        <w:rPr>
          <w:sz w:val="32"/>
          <w:szCs w:val="32"/>
        </w:rPr>
        <w:t>Предмет, метод и содержание дисциплины «менеджмент»</w:t>
      </w:r>
      <w:r>
        <w:rPr>
          <w:sz w:val="32"/>
          <w:szCs w:val="32"/>
        </w:rPr>
        <w:sym w:font="Symbol" w:char="F0BC"/>
      </w:r>
      <w:r>
        <w:rPr>
          <w:sz w:val="32"/>
          <w:szCs w:val="32"/>
        </w:rPr>
        <w:t>4</w:t>
      </w:r>
    </w:p>
    <w:p w:rsidR="0038325B" w:rsidRDefault="0038325B">
      <w:pPr>
        <w:pStyle w:val="a3"/>
        <w:tabs>
          <w:tab w:val="clear" w:pos="4153"/>
          <w:tab w:val="clear" w:pos="8306"/>
        </w:tabs>
        <w:spacing w:line="360" w:lineRule="auto"/>
        <w:ind w:firstLine="567"/>
        <w:rPr>
          <w:sz w:val="32"/>
          <w:szCs w:val="32"/>
        </w:rPr>
      </w:pPr>
      <w:r>
        <w:rPr>
          <w:sz w:val="32"/>
          <w:szCs w:val="32"/>
        </w:rPr>
        <w:t xml:space="preserve">1.1. Основные понятия, применяемые в менеджменте </w:t>
      </w:r>
      <w:r>
        <w:rPr>
          <w:sz w:val="32"/>
          <w:szCs w:val="32"/>
        </w:rPr>
        <w:sym w:font="Symbol" w:char="F0BC"/>
      </w:r>
      <w:r>
        <w:rPr>
          <w:sz w:val="32"/>
          <w:szCs w:val="32"/>
        </w:rPr>
        <w:sym w:font="Symbol" w:char="F0BC"/>
      </w:r>
      <w:r>
        <w:rPr>
          <w:sz w:val="32"/>
          <w:szCs w:val="32"/>
        </w:rPr>
        <w:t xml:space="preserve"> 4</w:t>
      </w:r>
    </w:p>
    <w:p w:rsidR="0038325B" w:rsidRDefault="0038325B">
      <w:pPr>
        <w:pStyle w:val="a3"/>
        <w:tabs>
          <w:tab w:val="clear" w:pos="4153"/>
          <w:tab w:val="clear" w:pos="8306"/>
        </w:tabs>
        <w:spacing w:line="360" w:lineRule="auto"/>
        <w:ind w:firstLine="567"/>
        <w:rPr>
          <w:sz w:val="32"/>
          <w:szCs w:val="32"/>
        </w:rPr>
      </w:pPr>
      <w:r>
        <w:rPr>
          <w:sz w:val="32"/>
          <w:szCs w:val="32"/>
        </w:rPr>
        <w:t xml:space="preserve">1.2. Элементы системы управления </w:t>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t>6</w:t>
      </w:r>
    </w:p>
    <w:p w:rsidR="0038325B" w:rsidRDefault="0038325B">
      <w:pPr>
        <w:pStyle w:val="a3"/>
        <w:tabs>
          <w:tab w:val="clear" w:pos="4153"/>
          <w:tab w:val="clear" w:pos="8306"/>
        </w:tabs>
        <w:spacing w:line="360" w:lineRule="auto"/>
        <w:ind w:firstLine="567"/>
        <w:rPr>
          <w:sz w:val="32"/>
          <w:szCs w:val="32"/>
        </w:rPr>
      </w:pPr>
      <w:r>
        <w:rPr>
          <w:sz w:val="32"/>
          <w:szCs w:val="32"/>
        </w:rPr>
        <w:t xml:space="preserve">1.3. Принципы управления  </w:t>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t xml:space="preserve"> 6</w:t>
      </w:r>
    </w:p>
    <w:p w:rsidR="0038325B" w:rsidRDefault="0038325B">
      <w:pPr>
        <w:pStyle w:val="a3"/>
        <w:tabs>
          <w:tab w:val="clear" w:pos="4153"/>
          <w:tab w:val="clear" w:pos="8306"/>
        </w:tabs>
        <w:spacing w:line="360" w:lineRule="auto"/>
        <w:ind w:firstLine="567"/>
        <w:rPr>
          <w:sz w:val="32"/>
          <w:szCs w:val="32"/>
        </w:rPr>
      </w:pPr>
      <w:r>
        <w:rPr>
          <w:sz w:val="32"/>
          <w:szCs w:val="32"/>
        </w:rPr>
        <w:t>1.4. Методы управления</w:t>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t>7</w:t>
      </w:r>
    </w:p>
    <w:p w:rsidR="0038325B" w:rsidRDefault="0038325B">
      <w:pPr>
        <w:numPr>
          <w:ilvl w:val="0"/>
          <w:numId w:val="1"/>
        </w:numPr>
        <w:spacing w:before="0" w:after="0" w:line="360" w:lineRule="auto"/>
        <w:rPr>
          <w:sz w:val="32"/>
          <w:szCs w:val="32"/>
        </w:rPr>
      </w:pPr>
      <w:r>
        <w:rPr>
          <w:sz w:val="32"/>
          <w:szCs w:val="32"/>
        </w:rPr>
        <w:t>Менеджмент и различные подходы к определению понятия</w:t>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t xml:space="preserve"> </w:t>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t xml:space="preserve"> 7</w:t>
      </w:r>
    </w:p>
    <w:p w:rsidR="0038325B" w:rsidRDefault="0038325B">
      <w:pPr>
        <w:numPr>
          <w:ilvl w:val="0"/>
          <w:numId w:val="1"/>
        </w:numPr>
        <w:spacing w:before="120" w:after="0" w:line="360" w:lineRule="auto"/>
        <w:rPr>
          <w:sz w:val="32"/>
          <w:szCs w:val="32"/>
        </w:rPr>
      </w:pPr>
      <w:r>
        <w:rPr>
          <w:sz w:val="32"/>
          <w:szCs w:val="32"/>
        </w:rPr>
        <w:t>Использование термина «менеджмент» в различных странах</w:t>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t xml:space="preserve"> 12</w:t>
      </w:r>
    </w:p>
    <w:p w:rsidR="0038325B" w:rsidRDefault="0038325B">
      <w:pPr>
        <w:spacing w:before="120" w:after="0" w:line="360" w:lineRule="auto"/>
        <w:rPr>
          <w:sz w:val="32"/>
          <w:szCs w:val="32"/>
        </w:rPr>
      </w:pPr>
      <w:r>
        <w:rPr>
          <w:sz w:val="32"/>
          <w:szCs w:val="32"/>
        </w:rPr>
        <w:t xml:space="preserve">Заключение </w:t>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t xml:space="preserve"> 14</w:t>
      </w:r>
    </w:p>
    <w:p w:rsidR="0038325B" w:rsidRDefault="0038325B">
      <w:pPr>
        <w:spacing w:before="120" w:after="0" w:line="360" w:lineRule="auto"/>
        <w:rPr>
          <w:b/>
          <w:bCs/>
          <w:sz w:val="28"/>
          <w:szCs w:val="28"/>
        </w:rPr>
      </w:pPr>
      <w:r>
        <w:rPr>
          <w:sz w:val="32"/>
          <w:szCs w:val="32"/>
        </w:rPr>
        <w:t xml:space="preserve">Литература  </w:t>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sym w:font="Symbol" w:char="F0BC"/>
      </w:r>
      <w:r>
        <w:rPr>
          <w:sz w:val="32"/>
          <w:szCs w:val="32"/>
        </w:rPr>
        <w:t xml:space="preserve"> 15</w:t>
      </w:r>
      <w:r>
        <w:rPr>
          <w:sz w:val="32"/>
          <w:szCs w:val="32"/>
        </w:rPr>
        <w:br/>
      </w:r>
      <w:r>
        <w:rPr>
          <w:b/>
          <w:bCs/>
          <w:sz w:val="28"/>
          <w:szCs w:val="28"/>
        </w:rPr>
        <w:br w:type="page"/>
        <w:t>ВВЕДЕНИЕ</w:t>
      </w:r>
    </w:p>
    <w:p w:rsidR="0038325B" w:rsidRDefault="0038325B">
      <w:pPr>
        <w:spacing w:before="0" w:after="0" w:line="360" w:lineRule="auto"/>
        <w:jc w:val="both"/>
        <w:rPr>
          <w:sz w:val="28"/>
          <w:szCs w:val="28"/>
        </w:rPr>
      </w:pPr>
      <w:r>
        <w:rPr>
          <w:sz w:val="28"/>
          <w:szCs w:val="28"/>
        </w:rPr>
        <w:tab/>
        <w:t xml:space="preserve">В  настоящее  время  трудно  назвать  более  важную  и  многогранную  сферу  деятельности,  чем  управление,  или  менеджмент,  от которого в значительной  мере  зависят  и  эффективность  производства,  и  качество  обслуживания  населения. </w:t>
      </w:r>
    </w:p>
    <w:p w:rsidR="0038325B" w:rsidRDefault="0038325B">
      <w:pPr>
        <w:pStyle w:val="a6"/>
      </w:pPr>
      <w:r>
        <w:tab/>
        <w:t xml:space="preserve">В  зарубежных  странах  накоплен  значительный  опыт  управления  в  области  промышленности,  торговли,  кооперации,  сельского  хозяйства  и  т.п. в  результате  непосредственного  участия  людей  в  управленческой  деятельности.  Он  обогащается  за  счет  знаний  основ  науки  управления,  мировых  достижений  в  практической  организации  экономических  и  социальных  процессов. </w:t>
      </w:r>
    </w:p>
    <w:p w:rsidR="0038325B" w:rsidRDefault="0038325B">
      <w:pPr>
        <w:spacing w:before="0" w:after="0" w:line="360" w:lineRule="auto"/>
        <w:jc w:val="both"/>
        <w:rPr>
          <w:sz w:val="28"/>
          <w:szCs w:val="28"/>
        </w:rPr>
      </w:pPr>
      <w:r>
        <w:rPr>
          <w:sz w:val="28"/>
          <w:szCs w:val="28"/>
        </w:rPr>
        <w:tab/>
        <w:t xml:space="preserve">В  России  пока  еще  не  достигнуты  значительные  успехи  в  теоретическом  и  практическом  освоении  менеджмента.  </w:t>
      </w:r>
    </w:p>
    <w:p w:rsidR="0038325B" w:rsidRDefault="0038325B">
      <w:pPr>
        <w:spacing w:before="0" w:after="0" w:line="360" w:lineRule="auto"/>
        <w:jc w:val="both"/>
        <w:rPr>
          <w:sz w:val="28"/>
          <w:szCs w:val="28"/>
        </w:rPr>
      </w:pPr>
      <w:r>
        <w:rPr>
          <w:sz w:val="28"/>
          <w:szCs w:val="28"/>
        </w:rPr>
        <w:tab/>
        <w:t xml:space="preserve">Реорганизовываются  старые  структуры  управления  и  власти  в  российской  экономике,  при  этом  используются  западные  модели  управления.  Однако  механическое  перенесение  концепции  управления  из  одной  социокультурной  среды  в  другую,  слепое  копирование  опыта  того  или  иного  государства  практически  невозможно  и  ведет  к  тяжелым  экономическим  и  социальным  последствиям.   Менеджмент  обусловлен  такими  базисными  факторами,  как  тип  собственности,  форма  государственного  устройства,  степень  развития  рыночных  отношений. Поэтому развитие современного менеджмента   применительно к Российским условиям в значительной  мере  зависит  от  этих  факторов. </w:t>
      </w:r>
    </w:p>
    <w:p w:rsidR="0038325B" w:rsidRDefault="0038325B">
      <w:pPr>
        <w:spacing w:before="0" w:after="0" w:line="360" w:lineRule="auto"/>
        <w:jc w:val="both"/>
        <w:rPr>
          <w:sz w:val="28"/>
          <w:szCs w:val="28"/>
        </w:rPr>
      </w:pPr>
      <w:r>
        <w:rPr>
          <w:sz w:val="28"/>
          <w:szCs w:val="28"/>
        </w:rPr>
        <w:tab/>
        <w:t xml:space="preserve">В  данной  работе  рассмотрим,  что  же  такое  менеджмент,  так  как  это  понятие  прочно вошло в нашу повседневную жизнь. </w:t>
      </w:r>
    </w:p>
    <w:p w:rsidR="0038325B" w:rsidRDefault="0038325B">
      <w:pPr>
        <w:spacing w:before="0" w:after="0" w:line="360" w:lineRule="auto"/>
        <w:jc w:val="both"/>
        <w:rPr>
          <w:sz w:val="28"/>
          <w:szCs w:val="28"/>
        </w:rPr>
      </w:pPr>
    </w:p>
    <w:p w:rsidR="0038325B" w:rsidRDefault="0038325B">
      <w:pPr>
        <w:numPr>
          <w:ilvl w:val="0"/>
          <w:numId w:val="3"/>
        </w:numPr>
        <w:spacing w:before="0" w:after="120" w:line="360" w:lineRule="auto"/>
        <w:jc w:val="both"/>
        <w:rPr>
          <w:b/>
          <w:bCs/>
          <w:sz w:val="28"/>
          <w:szCs w:val="28"/>
        </w:rPr>
      </w:pPr>
      <w:r>
        <w:rPr>
          <w:b/>
          <w:bCs/>
          <w:sz w:val="28"/>
          <w:szCs w:val="28"/>
        </w:rPr>
        <w:br w:type="page"/>
        <w:t>ПРЕДМЕТ, МЕТОД И СОДЕРЖАНИЕ ДИСЦИПЛИНЫ «МЕНЕДЖМЕНТ»</w:t>
      </w:r>
    </w:p>
    <w:p w:rsidR="0038325B" w:rsidRDefault="0038325B">
      <w:pPr>
        <w:spacing w:before="0" w:after="240" w:line="360" w:lineRule="auto"/>
        <w:ind w:firstLine="851"/>
        <w:jc w:val="both"/>
        <w:rPr>
          <w:b/>
          <w:bCs/>
          <w:sz w:val="28"/>
          <w:szCs w:val="28"/>
        </w:rPr>
      </w:pPr>
      <w:r>
        <w:rPr>
          <w:b/>
          <w:bCs/>
          <w:sz w:val="28"/>
          <w:szCs w:val="28"/>
        </w:rPr>
        <w:t>1.1. Основные понятия, применяемые в менеджменте</w:t>
      </w:r>
    </w:p>
    <w:p w:rsidR="0038325B" w:rsidRDefault="0038325B">
      <w:pPr>
        <w:spacing w:before="0" w:after="0" w:line="360" w:lineRule="auto"/>
        <w:ind w:firstLine="851"/>
        <w:jc w:val="both"/>
        <w:rPr>
          <w:sz w:val="28"/>
          <w:szCs w:val="28"/>
        </w:rPr>
      </w:pPr>
      <w:r>
        <w:rPr>
          <w:sz w:val="28"/>
          <w:szCs w:val="28"/>
        </w:rPr>
        <w:t>Менеджмент – область управленческой и хозяйственной деятельности, обеспечивающей рациональное управление экономическими процессами, организации систем управления и его совершенствования в соответствии задачам социально-экономического развития.</w:t>
      </w:r>
    </w:p>
    <w:p w:rsidR="0038325B" w:rsidRDefault="0038325B">
      <w:pPr>
        <w:spacing w:before="0" w:after="0" w:line="360" w:lineRule="auto"/>
        <w:ind w:firstLine="851"/>
        <w:jc w:val="both"/>
        <w:rPr>
          <w:sz w:val="28"/>
          <w:szCs w:val="28"/>
        </w:rPr>
      </w:pPr>
      <w:r>
        <w:rPr>
          <w:sz w:val="28"/>
          <w:szCs w:val="28"/>
        </w:rPr>
        <w:t>Менеджмент – способность, манера обращения с людьми, власть и искусство управления, особого рода умения и административными навыками, организация управления, административная единица.</w:t>
      </w:r>
    </w:p>
    <w:p w:rsidR="0038325B" w:rsidRDefault="0038325B">
      <w:pPr>
        <w:spacing w:before="0" w:after="0" w:line="360" w:lineRule="auto"/>
        <w:ind w:firstLine="851"/>
        <w:jc w:val="both"/>
        <w:rPr>
          <w:sz w:val="28"/>
          <w:szCs w:val="28"/>
        </w:rPr>
      </w:pPr>
      <w:r>
        <w:rPr>
          <w:sz w:val="28"/>
          <w:szCs w:val="28"/>
        </w:rPr>
        <w:t>Менеджмент – это процесс оптимизации человека и его, материальных и финансовых ресурсов, это также искусство так, как требует постоянного творческого подхода.</w:t>
      </w:r>
    </w:p>
    <w:p w:rsidR="0038325B" w:rsidRDefault="0038325B">
      <w:pPr>
        <w:spacing w:before="0" w:after="0" w:line="360" w:lineRule="auto"/>
        <w:ind w:firstLine="851"/>
        <w:jc w:val="both"/>
        <w:rPr>
          <w:sz w:val="28"/>
          <w:szCs w:val="28"/>
        </w:rPr>
      </w:pPr>
      <w:r>
        <w:rPr>
          <w:sz w:val="28"/>
          <w:szCs w:val="28"/>
        </w:rPr>
        <w:t>Менеджер – это специалист, которого нанимают для организации и управления каким-то участком, для осуществления управленческой деятельности.</w:t>
      </w:r>
    </w:p>
    <w:p w:rsidR="0038325B" w:rsidRDefault="0038325B">
      <w:pPr>
        <w:spacing w:before="0" w:after="0" w:line="360" w:lineRule="auto"/>
        <w:ind w:firstLine="851"/>
        <w:jc w:val="both"/>
        <w:rPr>
          <w:sz w:val="28"/>
          <w:szCs w:val="28"/>
        </w:rPr>
      </w:pPr>
      <w:r>
        <w:rPr>
          <w:sz w:val="28"/>
          <w:szCs w:val="28"/>
        </w:rPr>
        <w:t>Управление – это процесс планирования организации, мотивации и контроля необходимый для того, чтобы сформировать и достичь цели организации.</w:t>
      </w:r>
    </w:p>
    <w:p w:rsidR="0038325B" w:rsidRDefault="0038325B">
      <w:pPr>
        <w:spacing w:before="0" w:after="0" w:line="360" w:lineRule="auto"/>
        <w:ind w:firstLine="851"/>
        <w:jc w:val="both"/>
        <w:rPr>
          <w:sz w:val="28"/>
          <w:szCs w:val="28"/>
        </w:rPr>
      </w:pPr>
      <w:r>
        <w:rPr>
          <w:sz w:val="28"/>
          <w:szCs w:val="28"/>
        </w:rPr>
        <w:t>Управление представляет собой осознанную целенаправленную деятельность человека с помощью, которой он упорядочивает и подчиняет своим интересам элементы внешней среды общества, техники и живой природы. Управление должно быть направленно на успех и выживание.</w:t>
      </w:r>
    </w:p>
    <w:p w:rsidR="0038325B" w:rsidRDefault="0038325B">
      <w:pPr>
        <w:spacing w:before="0" w:after="0" w:line="360" w:lineRule="auto"/>
        <w:ind w:firstLine="851"/>
        <w:jc w:val="both"/>
        <w:rPr>
          <w:sz w:val="28"/>
          <w:szCs w:val="28"/>
        </w:rPr>
      </w:pPr>
      <w:r>
        <w:rPr>
          <w:sz w:val="28"/>
          <w:szCs w:val="28"/>
        </w:rPr>
        <w:t>В управление всегда есть: субъект – тот, кто осуществляет управление и объект – тот, кем управляют действия субъекта управления, т.о. основная задача управления организовать работу других людей, при этом высшей формой искусством управления является такая организация, при которой у объекта управления создается ощущение, что ни кто им не управляет.</w:t>
      </w:r>
    </w:p>
    <w:p w:rsidR="0038325B" w:rsidRDefault="0038325B">
      <w:pPr>
        <w:spacing w:before="0" w:after="0" w:line="360" w:lineRule="auto"/>
        <w:ind w:firstLine="851"/>
        <w:jc w:val="both"/>
        <w:rPr>
          <w:sz w:val="28"/>
          <w:szCs w:val="28"/>
        </w:rPr>
      </w:pPr>
      <w:r>
        <w:rPr>
          <w:sz w:val="28"/>
          <w:szCs w:val="28"/>
        </w:rPr>
        <w:t>Различают управление техническими системами, экономическое управление, а также социальное, в ходе которого регулируются различные отношения между людьми.</w:t>
      </w:r>
    </w:p>
    <w:p w:rsidR="0038325B" w:rsidRDefault="0038325B">
      <w:pPr>
        <w:spacing w:before="0" w:after="0" w:line="360" w:lineRule="auto"/>
        <w:ind w:firstLine="851"/>
        <w:jc w:val="both"/>
        <w:rPr>
          <w:sz w:val="28"/>
          <w:szCs w:val="28"/>
        </w:rPr>
      </w:pPr>
      <w:r>
        <w:rPr>
          <w:i/>
          <w:iCs/>
          <w:sz w:val="28"/>
          <w:szCs w:val="28"/>
        </w:rPr>
        <w:t>Цель управления</w:t>
      </w:r>
      <w:r>
        <w:rPr>
          <w:b/>
          <w:bCs/>
          <w:sz w:val="28"/>
          <w:szCs w:val="28"/>
        </w:rPr>
        <w:t xml:space="preserve"> – </w:t>
      </w:r>
      <w:r>
        <w:rPr>
          <w:sz w:val="28"/>
          <w:szCs w:val="28"/>
        </w:rPr>
        <w:t>это желаемое, возможное и не обходимое состояние производство, дела, проблемы, которые обязательно должны быть достигнуты.</w:t>
      </w:r>
    </w:p>
    <w:p w:rsidR="0038325B" w:rsidRDefault="0038325B">
      <w:pPr>
        <w:spacing w:before="0" w:after="0" w:line="360" w:lineRule="auto"/>
        <w:ind w:firstLine="851"/>
        <w:jc w:val="both"/>
        <w:rPr>
          <w:sz w:val="28"/>
          <w:szCs w:val="28"/>
        </w:rPr>
      </w:pPr>
      <w:r>
        <w:rPr>
          <w:i/>
          <w:iCs/>
          <w:sz w:val="28"/>
          <w:szCs w:val="28"/>
        </w:rPr>
        <w:t>Орудие управленческого труда</w:t>
      </w:r>
      <w:r>
        <w:rPr>
          <w:b/>
          <w:bCs/>
          <w:sz w:val="28"/>
          <w:szCs w:val="28"/>
        </w:rPr>
        <w:t xml:space="preserve"> </w:t>
      </w:r>
      <w:r>
        <w:rPr>
          <w:sz w:val="28"/>
          <w:szCs w:val="28"/>
        </w:rPr>
        <w:t>включают: оргтехнику, вычислительную технику, обеспечивающие механизм и автоматизацию управленческого труда.</w:t>
      </w:r>
    </w:p>
    <w:p w:rsidR="0038325B" w:rsidRDefault="0038325B">
      <w:pPr>
        <w:spacing w:before="0" w:after="0" w:line="360" w:lineRule="auto"/>
        <w:ind w:firstLine="851"/>
        <w:jc w:val="both"/>
        <w:rPr>
          <w:sz w:val="28"/>
          <w:szCs w:val="28"/>
        </w:rPr>
      </w:pPr>
      <w:r>
        <w:rPr>
          <w:i/>
          <w:iCs/>
          <w:sz w:val="28"/>
          <w:szCs w:val="28"/>
        </w:rPr>
        <w:t>Предметом управленческого труда</w:t>
      </w:r>
      <w:r>
        <w:rPr>
          <w:b/>
          <w:bCs/>
          <w:sz w:val="28"/>
          <w:szCs w:val="28"/>
        </w:rPr>
        <w:t xml:space="preserve"> </w:t>
      </w:r>
      <w:r>
        <w:rPr>
          <w:sz w:val="28"/>
          <w:szCs w:val="28"/>
        </w:rPr>
        <w:t xml:space="preserve">являются люди, отношения между ними, которые касаются данного производства. </w:t>
      </w:r>
    </w:p>
    <w:p w:rsidR="0038325B" w:rsidRDefault="0038325B">
      <w:pPr>
        <w:pStyle w:val="H2"/>
        <w:spacing w:before="0" w:after="0" w:line="360" w:lineRule="auto"/>
        <w:ind w:firstLine="851"/>
        <w:jc w:val="both"/>
        <w:rPr>
          <w:b w:val="0"/>
          <w:bCs w:val="0"/>
          <w:sz w:val="28"/>
          <w:szCs w:val="28"/>
        </w:rPr>
      </w:pPr>
      <w:r>
        <w:rPr>
          <w:b w:val="0"/>
          <w:bCs w:val="0"/>
          <w:sz w:val="28"/>
          <w:szCs w:val="28"/>
        </w:rPr>
        <w:t>Продукт управленческого труда является управленческое решение. Цена решения определяется себестоимостью и прибылью. Побочным продуктом в управленческой деятельности является: система управления, психологический климат.</w:t>
      </w:r>
    </w:p>
    <w:p w:rsidR="0038325B" w:rsidRDefault="0038325B">
      <w:pPr>
        <w:pStyle w:val="H2"/>
        <w:spacing w:before="0" w:after="0" w:line="360" w:lineRule="auto"/>
        <w:ind w:firstLine="851"/>
        <w:jc w:val="both"/>
        <w:rPr>
          <w:b w:val="0"/>
          <w:bCs w:val="0"/>
          <w:sz w:val="28"/>
          <w:szCs w:val="28"/>
        </w:rPr>
      </w:pPr>
      <w:r>
        <w:rPr>
          <w:b w:val="0"/>
          <w:bCs w:val="0"/>
          <w:sz w:val="28"/>
          <w:szCs w:val="28"/>
        </w:rPr>
        <w:t>Объектом профессиональной деятельности являются финансово-хозяйственная деятельность предприятия, материальные трудовые ресурсы, нормативная и учетно-распределительная документация.</w:t>
      </w:r>
    </w:p>
    <w:p w:rsidR="0038325B" w:rsidRDefault="0038325B">
      <w:pPr>
        <w:pStyle w:val="H2"/>
        <w:spacing w:before="0" w:after="0" w:line="360" w:lineRule="auto"/>
        <w:ind w:firstLine="851"/>
        <w:jc w:val="both"/>
        <w:rPr>
          <w:b w:val="0"/>
          <w:bCs w:val="0"/>
          <w:sz w:val="28"/>
          <w:szCs w:val="28"/>
        </w:rPr>
      </w:pPr>
      <w:r>
        <w:rPr>
          <w:b w:val="0"/>
          <w:bCs w:val="0"/>
          <w:sz w:val="28"/>
          <w:szCs w:val="28"/>
        </w:rPr>
        <w:t xml:space="preserve">Предпринимательство – означает осуществление новых комбинаций в производстве, движение на новые рынки, создание новых продуктов связанные с риском. </w:t>
      </w:r>
    </w:p>
    <w:p w:rsidR="0038325B" w:rsidRDefault="0038325B">
      <w:pPr>
        <w:spacing w:before="0" w:after="0" w:line="360" w:lineRule="auto"/>
        <w:ind w:firstLine="851"/>
        <w:jc w:val="both"/>
        <w:rPr>
          <w:sz w:val="28"/>
          <w:szCs w:val="28"/>
        </w:rPr>
      </w:pPr>
      <w:r>
        <w:rPr>
          <w:i/>
          <w:iCs/>
          <w:sz w:val="28"/>
          <w:szCs w:val="28"/>
        </w:rPr>
        <w:t>Бизнес</w:t>
      </w:r>
      <w:r>
        <w:rPr>
          <w:b/>
          <w:bCs/>
          <w:sz w:val="28"/>
          <w:szCs w:val="28"/>
        </w:rPr>
        <w:t xml:space="preserve"> – </w:t>
      </w:r>
      <w:r>
        <w:rPr>
          <w:sz w:val="28"/>
          <w:szCs w:val="28"/>
        </w:rPr>
        <w:t>это предпринимательская деятельность, дело, занятие в целях получения прибыли в определенной сфере общественного производства.</w:t>
      </w:r>
    </w:p>
    <w:p w:rsidR="0038325B" w:rsidRDefault="0038325B">
      <w:pPr>
        <w:spacing w:before="0" w:after="0" w:line="360" w:lineRule="auto"/>
        <w:ind w:firstLine="851"/>
        <w:jc w:val="both"/>
        <w:rPr>
          <w:sz w:val="28"/>
          <w:szCs w:val="28"/>
        </w:rPr>
      </w:pPr>
      <w:r>
        <w:rPr>
          <w:i/>
          <w:iCs/>
          <w:sz w:val="28"/>
          <w:szCs w:val="28"/>
        </w:rPr>
        <w:t xml:space="preserve">Бизнес </w:t>
      </w:r>
      <w:r>
        <w:rPr>
          <w:b/>
          <w:bCs/>
          <w:sz w:val="28"/>
          <w:szCs w:val="28"/>
        </w:rPr>
        <w:t xml:space="preserve">– </w:t>
      </w:r>
      <w:r>
        <w:rPr>
          <w:sz w:val="28"/>
          <w:szCs w:val="28"/>
        </w:rPr>
        <w:t>делание денег из денег, но обязательно по средствам полезной производительной деятельности изготовление продукта или оказания услуги.</w:t>
      </w:r>
    </w:p>
    <w:p w:rsidR="0038325B" w:rsidRDefault="0038325B">
      <w:pPr>
        <w:spacing w:before="0" w:after="0" w:line="360" w:lineRule="auto"/>
        <w:ind w:firstLine="851"/>
        <w:jc w:val="both"/>
        <w:rPr>
          <w:sz w:val="28"/>
          <w:szCs w:val="28"/>
        </w:rPr>
      </w:pPr>
      <w:r>
        <w:rPr>
          <w:i/>
          <w:iCs/>
          <w:sz w:val="28"/>
          <w:szCs w:val="28"/>
        </w:rPr>
        <w:t>Управление бизнеса</w:t>
      </w:r>
      <w:r>
        <w:rPr>
          <w:b/>
          <w:bCs/>
          <w:sz w:val="28"/>
          <w:szCs w:val="28"/>
        </w:rPr>
        <w:t xml:space="preserve"> – </w:t>
      </w:r>
      <w:r>
        <w:rPr>
          <w:sz w:val="28"/>
          <w:szCs w:val="28"/>
        </w:rPr>
        <w:t>это управление коммерческими, хозяйственными организациями.</w:t>
      </w:r>
    </w:p>
    <w:p w:rsidR="0038325B" w:rsidRDefault="0038325B">
      <w:pPr>
        <w:spacing w:before="0" w:after="0" w:line="360" w:lineRule="auto"/>
        <w:ind w:firstLine="851"/>
        <w:jc w:val="both"/>
        <w:rPr>
          <w:sz w:val="28"/>
          <w:szCs w:val="28"/>
        </w:rPr>
      </w:pPr>
      <w:r>
        <w:rPr>
          <w:i/>
          <w:iCs/>
          <w:sz w:val="28"/>
          <w:szCs w:val="28"/>
        </w:rPr>
        <w:t xml:space="preserve">Бизнесмен </w:t>
      </w:r>
      <w:r>
        <w:rPr>
          <w:b/>
          <w:bCs/>
          <w:sz w:val="28"/>
          <w:szCs w:val="28"/>
        </w:rPr>
        <w:t>–</w:t>
      </w:r>
      <w:r>
        <w:rPr>
          <w:sz w:val="28"/>
          <w:szCs w:val="28"/>
        </w:rPr>
        <w:t xml:space="preserve"> это человек делающий деньги владелец капитала находящего в обороте и приносящего доход и может быть деловой человек подчинения которого никто не находится или крупный собственник, который не занимает никакой настоящей должности в организации, но является владельцем ее акций и не может состоять членом его правления.</w:t>
      </w:r>
    </w:p>
    <w:p w:rsidR="0038325B" w:rsidRDefault="0038325B">
      <w:pPr>
        <w:spacing w:before="0" w:after="0" w:line="360" w:lineRule="auto"/>
        <w:ind w:firstLine="851"/>
        <w:jc w:val="both"/>
        <w:rPr>
          <w:sz w:val="28"/>
          <w:szCs w:val="28"/>
        </w:rPr>
      </w:pPr>
      <w:r>
        <w:rPr>
          <w:i/>
          <w:iCs/>
          <w:sz w:val="28"/>
          <w:szCs w:val="28"/>
        </w:rPr>
        <w:t>Менеджер</w:t>
      </w:r>
      <w:r>
        <w:rPr>
          <w:b/>
          <w:bCs/>
          <w:sz w:val="28"/>
          <w:szCs w:val="28"/>
        </w:rPr>
        <w:t xml:space="preserve"> –</w:t>
      </w:r>
      <w:r>
        <w:rPr>
          <w:sz w:val="28"/>
          <w:szCs w:val="28"/>
        </w:rPr>
        <w:t xml:space="preserve"> обязательно занимает постоянную должность, в его подчинение находятся люди.</w:t>
      </w:r>
    </w:p>
    <w:p w:rsidR="0038325B" w:rsidRDefault="0038325B">
      <w:pPr>
        <w:pStyle w:val="H3"/>
        <w:spacing w:before="0" w:after="0" w:line="360" w:lineRule="auto"/>
        <w:jc w:val="both"/>
      </w:pPr>
    </w:p>
    <w:p w:rsidR="0038325B" w:rsidRDefault="0038325B">
      <w:pPr>
        <w:pStyle w:val="H3"/>
        <w:spacing w:before="0" w:after="240" w:line="360" w:lineRule="auto"/>
        <w:ind w:firstLine="851"/>
        <w:jc w:val="both"/>
      </w:pPr>
      <w:r>
        <w:t xml:space="preserve">1.2. Элементы системы управления </w:t>
      </w:r>
    </w:p>
    <w:p w:rsidR="0038325B" w:rsidRDefault="0038325B">
      <w:pPr>
        <w:spacing w:before="0" w:after="0" w:line="360" w:lineRule="auto"/>
        <w:ind w:firstLine="851"/>
        <w:jc w:val="both"/>
        <w:rPr>
          <w:sz w:val="28"/>
          <w:szCs w:val="28"/>
        </w:rPr>
      </w:pPr>
      <w:r>
        <w:rPr>
          <w:i/>
          <w:iCs/>
          <w:sz w:val="28"/>
          <w:szCs w:val="28"/>
        </w:rPr>
        <w:t>Механизм управления</w:t>
      </w:r>
      <w:r>
        <w:rPr>
          <w:sz w:val="28"/>
          <w:szCs w:val="28"/>
        </w:rPr>
        <w:t xml:space="preserve"> включает в себя: цели, миссии, функции, принципы, методы управления.</w:t>
      </w:r>
    </w:p>
    <w:p w:rsidR="0038325B" w:rsidRDefault="0038325B">
      <w:pPr>
        <w:spacing w:before="0" w:after="0" w:line="360" w:lineRule="auto"/>
        <w:ind w:firstLine="851"/>
        <w:jc w:val="both"/>
        <w:rPr>
          <w:sz w:val="28"/>
          <w:szCs w:val="28"/>
        </w:rPr>
      </w:pPr>
      <w:r>
        <w:rPr>
          <w:i/>
          <w:iCs/>
          <w:sz w:val="28"/>
          <w:szCs w:val="28"/>
        </w:rPr>
        <w:t>Организационная структура управления</w:t>
      </w:r>
      <w:r>
        <w:rPr>
          <w:b/>
          <w:bCs/>
          <w:sz w:val="28"/>
          <w:szCs w:val="28"/>
        </w:rPr>
        <w:t xml:space="preserve"> </w:t>
      </w:r>
      <w:r>
        <w:rPr>
          <w:sz w:val="28"/>
          <w:szCs w:val="28"/>
        </w:rPr>
        <w:t>определяется целями, функциями, продуктом предпринимательской деятельности.</w:t>
      </w:r>
    </w:p>
    <w:p w:rsidR="0038325B" w:rsidRDefault="0038325B">
      <w:pPr>
        <w:spacing w:before="0" w:after="0" w:line="360" w:lineRule="auto"/>
        <w:ind w:firstLine="851"/>
        <w:jc w:val="both"/>
        <w:rPr>
          <w:sz w:val="28"/>
          <w:szCs w:val="28"/>
        </w:rPr>
      </w:pPr>
      <w:r>
        <w:rPr>
          <w:i/>
          <w:iCs/>
          <w:sz w:val="28"/>
          <w:szCs w:val="28"/>
        </w:rPr>
        <w:t>Процесс управления</w:t>
      </w:r>
      <w:r>
        <w:rPr>
          <w:b/>
          <w:bCs/>
          <w:sz w:val="28"/>
          <w:szCs w:val="28"/>
        </w:rPr>
        <w:t xml:space="preserve"> </w:t>
      </w:r>
      <w:r>
        <w:rPr>
          <w:sz w:val="28"/>
          <w:szCs w:val="28"/>
        </w:rPr>
        <w:t>технологии принятия управленческих решений и организация их реализаций.</w:t>
      </w:r>
    </w:p>
    <w:p w:rsidR="0038325B" w:rsidRDefault="0038325B">
      <w:pPr>
        <w:spacing w:before="0" w:after="0" w:line="360" w:lineRule="auto"/>
        <w:jc w:val="both"/>
        <w:rPr>
          <w:sz w:val="28"/>
          <w:szCs w:val="28"/>
        </w:rPr>
      </w:pPr>
    </w:p>
    <w:p w:rsidR="0038325B" w:rsidRDefault="0038325B">
      <w:pPr>
        <w:pStyle w:val="H3"/>
        <w:spacing w:before="0" w:after="240" w:line="360" w:lineRule="auto"/>
        <w:ind w:firstLine="851"/>
        <w:jc w:val="both"/>
      </w:pPr>
      <w:r>
        <w:t>1.3. Принципы управления</w:t>
      </w:r>
    </w:p>
    <w:p w:rsidR="0038325B" w:rsidRDefault="0038325B">
      <w:pPr>
        <w:spacing w:before="0" w:after="0" w:line="360" w:lineRule="auto"/>
        <w:ind w:firstLine="851"/>
        <w:jc w:val="both"/>
        <w:rPr>
          <w:sz w:val="28"/>
          <w:szCs w:val="28"/>
        </w:rPr>
      </w:pPr>
      <w:r>
        <w:rPr>
          <w:i/>
          <w:iCs/>
          <w:sz w:val="28"/>
          <w:szCs w:val="28"/>
        </w:rPr>
        <w:t>Принцип управления</w:t>
      </w:r>
      <w:r>
        <w:rPr>
          <w:b/>
          <w:bCs/>
          <w:sz w:val="28"/>
          <w:szCs w:val="28"/>
        </w:rPr>
        <w:t xml:space="preserve"> </w:t>
      </w:r>
      <w:r>
        <w:rPr>
          <w:sz w:val="28"/>
          <w:szCs w:val="28"/>
        </w:rPr>
        <w:t>правила, нормы, которыми следует руководить в своей деятельности в ходе решения задач, стоящих перед фирмой, предприятием:</w:t>
      </w:r>
    </w:p>
    <w:p w:rsidR="0038325B" w:rsidRDefault="0038325B">
      <w:pPr>
        <w:spacing w:before="0" w:after="0" w:line="360" w:lineRule="auto"/>
        <w:ind w:firstLine="851"/>
        <w:jc w:val="both"/>
        <w:rPr>
          <w:sz w:val="28"/>
          <w:szCs w:val="28"/>
        </w:rPr>
      </w:pPr>
      <w:r>
        <w:rPr>
          <w:sz w:val="28"/>
          <w:szCs w:val="28"/>
        </w:rPr>
        <w:t>1. Определение целей и задач управления;</w:t>
      </w:r>
    </w:p>
    <w:p w:rsidR="0038325B" w:rsidRDefault="0038325B">
      <w:pPr>
        <w:spacing w:before="0" w:after="0" w:line="360" w:lineRule="auto"/>
        <w:ind w:firstLine="851"/>
        <w:jc w:val="both"/>
        <w:rPr>
          <w:sz w:val="28"/>
          <w:szCs w:val="28"/>
        </w:rPr>
      </w:pPr>
      <w:r>
        <w:rPr>
          <w:sz w:val="28"/>
          <w:szCs w:val="28"/>
        </w:rPr>
        <w:t>2. Разработка конкретных мероприятий по их достижению;</w:t>
      </w:r>
    </w:p>
    <w:p w:rsidR="0038325B" w:rsidRDefault="0038325B">
      <w:pPr>
        <w:spacing w:before="0" w:after="0" w:line="360" w:lineRule="auto"/>
        <w:ind w:firstLine="851"/>
        <w:jc w:val="both"/>
        <w:rPr>
          <w:sz w:val="28"/>
          <w:szCs w:val="28"/>
        </w:rPr>
      </w:pPr>
      <w:r>
        <w:rPr>
          <w:sz w:val="28"/>
          <w:szCs w:val="28"/>
        </w:rPr>
        <w:t>3. Разделение задач на отдельные виды работ;</w:t>
      </w:r>
    </w:p>
    <w:p w:rsidR="0038325B" w:rsidRDefault="0038325B">
      <w:pPr>
        <w:spacing w:before="0" w:after="0" w:line="360" w:lineRule="auto"/>
        <w:ind w:firstLine="851"/>
        <w:jc w:val="both"/>
        <w:rPr>
          <w:sz w:val="28"/>
          <w:szCs w:val="28"/>
        </w:rPr>
      </w:pPr>
      <w:r>
        <w:rPr>
          <w:sz w:val="28"/>
          <w:szCs w:val="28"/>
        </w:rPr>
        <w:t>4. Координации взаимодействий различных подразделений внутри организации;</w:t>
      </w:r>
    </w:p>
    <w:p w:rsidR="0038325B" w:rsidRDefault="0038325B">
      <w:pPr>
        <w:spacing w:before="0" w:after="0" w:line="360" w:lineRule="auto"/>
        <w:ind w:firstLine="851"/>
        <w:jc w:val="both"/>
        <w:rPr>
          <w:sz w:val="28"/>
          <w:szCs w:val="28"/>
        </w:rPr>
      </w:pPr>
      <w:r>
        <w:rPr>
          <w:sz w:val="28"/>
          <w:szCs w:val="28"/>
        </w:rPr>
        <w:t>5. Формирование иерархической структуры;</w:t>
      </w:r>
    </w:p>
    <w:p w:rsidR="0038325B" w:rsidRDefault="0038325B">
      <w:pPr>
        <w:spacing w:before="0" w:after="0" w:line="360" w:lineRule="auto"/>
        <w:ind w:firstLine="851"/>
        <w:jc w:val="both"/>
        <w:rPr>
          <w:sz w:val="28"/>
          <w:szCs w:val="28"/>
        </w:rPr>
      </w:pPr>
      <w:r>
        <w:rPr>
          <w:sz w:val="28"/>
          <w:szCs w:val="28"/>
        </w:rPr>
        <w:t>6. Оптимизация принятия решений;</w:t>
      </w:r>
    </w:p>
    <w:p w:rsidR="0038325B" w:rsidRDefault="0038325B">
      <w:pPr>
        <w:spacing w:before="0" w:after="0" w:line="360" w:lineRule="auto"/>
        <w:ind w:firstLine="851"/>
        <w:jc w:val="both"/>
        <w:rPr>
          <w:sz w:val="28"/>
          <w:szCs w:val="28"/>
        </w:rPr>
      </w:pPr>
      <w:r>
        <w:rPr>
          <w:sz w:val="28"/>
          <w:szCs w:val="28"/>
        </w:rPr>
        <w:t xml:space="preserve">7. Мотивация, стимулирование эффектной работы. </w:t>
      </w:r>
    </w:p>
    <w:p w:rsidR="0038325B" w:rsidRDefault="0038325B">
      <w:pPr>
        <w:pStyle w:val="H3"/>
        <w:spacing w:before="0" w:after="240" w:line="360" w:lineRule="auto"/>
        <w:ind w:firstLine="851"/>
        <w:jc w:val="both"/>
      </w:pPr>
      <w:r>
        <w:t>1.4. Методы управления</w:t>
      </w:r>
    </w:p>
    <w:p w:rsidR="0038325B" w:rsidRDefault="0038325B">
      <w:pPr>
        <w:spacing w:before="0" w:after="0" w:line="360" w:lineRule="auto"/>
        <w:ind w:firstLine="851"/>
        <w:jc w:val="both"/>
        <w:rPr>
          <w:sz w:val="28"/>
          <w:szCs w:val="28"/>
        </w:rPr>
      </w:pPr>
      <w:r>
        <w:rPr>
          <w:i/>
          <w:iCs/>
          <w:sz w:val="28"/>
          <w:szCs w:val="28"/>
        </w:rPr>
        <w:t>Методы управления</w:t>
      </w:r>
      <w:r>
        <w:rPr>
          <w:b/>
          <w:bCs/>
          <w:sz w:val="28"/>
          <w:szCs w:val="28"/>
        </w:rPr>
        <w:t xml:space="preserve"> – </w:t>
      </w:r>
      <w:r>
        <w:rPr>
          <w:sz w:val="28"/>
          <w:szCs w:val="28"/>
        </w:rPr>
        <w:t>способы, формы воздействия руководителя на подчиненных:</w:t>
      </w:r>
    </w:p>
    <w:p w:rsidR="0038325B" w:rsidRDefault="0038325B">
      <w:pPr>
        <w:spacing w:before="0" w:after="0" w:line="360" w:lineRule="auto"/>
        <w:ind w:firstLine="851"/>
        <w:jc w:val="both"/>
        <w:rPr>
          <w:sz w:val="28"/>
          <w:szCs w:val="28"/>
        </w:rPr>
      </w:pPr>
      <w:r>
        <w:rPr>
          <w:sz w:val="28"/>
          <w:szCs w:val="28"/>
        </w:rPr>
        <w:t>1. организационно-распорядительные (инструкции, контроль исполнения)</w:t>
      </w:r>
    </w:p>
    <w:p w:rsidR="0038325B" w:rsidRDefault="0038325B">
      <w:pPr>
        <w:spacing w:before="0" w:after="0" w:line="360" w:lineRule="auto"/>
        <w:ind w:firstLine="851"/>
        <w:jc w:val="both"/>
        <w:rPr>
          <w:sz w:val="28"/>
          <w:szCs w:val="28"/>
        </w:rPr>
      </w:pPr>
      <w:r>
        <w:rPr>
          <w:sz w:val="28"/>
          <w:szCs w:val="28"/>
        </w:rPr>
        <w:t>2. экономические (хозяйственный расчет)</w:t>
      </w:r>
    </w:p>
    <w:p w:rsidR="0038325B" w:rsidRDefault="0038325B">
      <w:pPr>
        <w:spacing w:before="0" w:after="0" w:line="360" w:lineRule="auto"/>
        <w:ind w:firstLine="851"/>
        <w:jc w:val="both"/>
        <w:rPr>
          <w:sz w:val="28"/>
          <w:szCs w:val="28"/>
        </w:rPr>
      </w:pPr>
      <w:r>
        <w:rPr>
          <w:sz w:val="28"/>
          <w:szCs w:val="28"/>
        </w:rPr>
        <w:t>3. социально-психологические (учет психологии личности, коллектива)</w:t>
      </w:r>
    </w:p>
    <w:p w:rsidR="0038325B" w:rsidRDefault="0038325B">
      <w:pPr>
        <w:spacing w:before="0" w:after="0" w:line="360" w:lineRule="auto"/>
        <w:jc w:val="both"/>
        <w:rPr>
          <w:sz w:val="28"/>
          <w:szCs w:val="28"/>
        </w:rPr>
      </w:pPr>
    </w:p>
    <w:p w:rsidR="0038325B" w:rsidRDefault="0038325B">
      <w:pPr>
        <w:spacing w:before="0" w:after="0" w:line="360" w:lineRule="auto"/>
        <w:jc w:val="both"/>
        <w:rPr>
          <w:sz w:val="28"/>
          <w:szCs w:val="28"/>
        </w:rPr>
      </w:pPr>
    </w:p>
    <w:p w:rsidR="0038325B" w:rsidRDefault="0038325B">
      <w:pPr>
        <w:numPr>
          <w:ilvl w:val="0"/>
          <w:numId w:val="3"/>
        </w:numPr>
        <w:spacing w:before="0" w:after="120" w:line="360" w:lineRule="auto"/>
        <w:rPr>
          <w:b/>
          <w:bCs/>
          <w:sz w:val="28"/>
          <w:szCs w:val="28"/>
        </w:rPr>
      </w:pPr>
      <w:r>
        <w:rPr>
          <w:b/>
          <w:bCs/>
          <w:sz w:val="28"/>
          <w:szCs w:val="28"/>
        </w:rPr>
        <w:t>МЕНЕДЖМЕНТ И РАЗЛИЧНЫЕ ПОДХОДЫ К ОПРЕДЕЛЕНИЮ ПОНЯТИЯ</w:t>
      </w:r>
    </w:p>
    <w:p w:rsidR="0038325B" w:rsidRDefault="0038325B">
      <w:pPr>
        <w:pStyle w:val="a8"/>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Широкий общественный интерес к менеджменту в значительной степени  связан  со становлением и развитием школ бизнеса или школ  менеджмента,  наиболее распространенных в США и являющихся  частью   "инфраструктуры управления". Инфраструктурные отрасли в производстве - энергетика, транспорт, телекоммуникации и т.п., и в непроизводственной сфере - образование,  издательское дело,  компьютерные сети общего пользования,  консультирование и т.п. - весьма развиты именно  в  рыночной  экономике,  где особенно важны горизонтальные связи,  и услуги общего пользования, удовлетворяющие некую общественную потребность и оплачиваемые потребителем, быстро оформляются в самостоятельный большой, средний или малый бизнес. </w:t>
      </w:r>
    </w:p>
    <w:p w:rsidR="0038325B" w:rsidRDefault="0038325B">
      <w:pPr>
        <w:pStyle w:val="a8"/>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Сегодня США -  страна самой развитой в мире управленческой инфраструктуры. Только зарегистрированных,  имеющих официальный  сертификат Американской ассамблеи университетских школ бизнеса, программ в области бизнеса и управления в Америке свыше 1300,  в том числе 600  -  это  школы бизнеса,  самостоятельно действующие в рамках многопрофильных университетов.  Они дают регулярное образование в области  бизнеса  и менеджмента.  В  стране  действуют  свыше 10 тыс.  консультативных фирм,  не считая десятков тысяч независимых консультантов, которые оказывают услуги по различным аспектам этой деятельности. Более 70 периодических изданий,  свыше десятка издательств специализируется на литературе по управлению и бизнесу.  США - лидер науки управления,  исследований в области бизнеса и менеджмента, с точки зрения  и  численности исследователей,  и объема затрачиваемых средств,  и широты охватываемых проблем.</w:t>
      </w:r>
    </w:p>
    <w:p w:rsidR="0038325B" w:rsidRDefault="0038325B">
      <w:pPr>
        <w:spacing w:before="0" w:after="0" w:line="360" w:lineRule="auto"/>
        <w:ind w:firstLine="851"/>
        <w:jc w:val="both"/>
        <w:rPr>
          <w:sz w:val="28"/>
          <w:szCs w:val="28"/>
        </w:rPr>
      </w:pPr>
      <w:r>
        <w:rPr>
          <w:sz w:val="28"/>
          <w:szCs w:val="28"/>
        </w:rPr>
        <w:t xml:space="preserve">Менеджмент </w:t>
      </w:r>
      <w:r>
        <w:rPr>
          <w:b/>
          <w:bCs/>
          <w:sz w:val="28"/>
          <w:szCs w:val="28"/>
        </w:rPr>
        <w:t>как научная дисциплина</w:t>
      </w:r>
      <w:r>
        <w:rPr>
          <w:sz w:val="28"/>
          <w:szCs w:val="28"/>
        </w:rPr>
        <w:t xml:space="preserve"> прошел долгий и противоречивый путь развития, и рассматривать его, несомненно,  нужно с учетом исторического опыта, тех целей и задач, которые ставились на разных этапах его развития. Эффективность и качество управленческого труда определяется, прежде всего, обоснованностью методологии решения проблем, т.е. подходов принципов, методов без хорошей теории практика слепа. Однако к настоящему времени к менеджменту применяют только некоторые подходы и принципы, хотя в настоящее время известны более 13-ти </w:t>
      </w:r>
      <w:r>
        <w:rPr>
          <w:i/>
          <w:iCs/>
          <w:sz w:val="28"/>
          <w:szCs w:val="28"/>
        </w:rPr>
        <w:t>научных подходов</w:t>
      </w:r>
      <w:r>
        <w:rPr>
          <w:sz w:val="28"/>
          <w:szCs w:val="28"/>
        </w:rPr>
        <w:t>:</w:t>
      </w:r>
    </w:p>
    <w:p w:rsidR="0038325B" w:rsidRDefault="0038325B">
      <w:pPr>
        <w:spacing w:before="0" w:after="0" w:line="360" w:lineRule="auto"/>
        <w:ind w:firstLine="851"/>
        <w:jc w:val="both"/>
        <w:rPr>
          <w:sz w:val="28"/>
          <w:szCs w:val="28"/>
        </w:rPr>
      </w:pPr>
      <w:r>
        <w:rPr>
          <w:sz w:val="28"/>
          <w:szCs w:val="28"/>
        </w:rPr>
        <w:t xml:space="preserve">1. </w:t>
      </w:r>
      <w:r>
        <w:rPr>
          <w:sz w:val="28"/>
          <w:szCs w:val="28"/>
          <w:u w:val="single"/>
        </w:rPr>
        <w:t>Комплексный</w:t>
      </w:r>
    </w:p>
    <w:p w:rsidR="0038325B" w:rsidRDefault="0038325B">
      <w:pPr>
        <w:spacing w:before="0" w:after="0" w:line="360" w:lineRule="auto"/>
        <w:ind w:firstLine="851"/>
        <w:jc w:val="both"/>
        <w:rPr>
          <w:sz w:val="28"/>
          <w:szCs w:val="28"/>
        </w:rPr>
      </w:pPr>
      <w:r>
        <w:rPr>
          <w:sz w:val="28"/>
          <w:szCs w:val="28"/>
        </w:rPr>
        <w:t>При применении комплексного подхода должны учитываться технические, экологические, экономические, организационные, социальные, психологические, политические и иные аспекты менеджмента и их взаимосвязи. Если упустить один из них, то проблема не будет решена.</w:t>
      </w:r>
    </w:p>
    <w:p w:rsidR="0038325B" w:rsidRDefault="0038325B">
      <w:pPr>
        <w:spacing w:before="0" w:after="0" w:line="360" w:lineRule="auto"/>
        <w:ind w:firstLine="851"/>
        <w:jc w:val="both"/>
        <w:rPr>
          <w:sz w:val="28"/>
          <w:szCs w:val="28"/>
        </w:rPr>
      </w:pPr>
      <w:r>
        <w:rPr>
          <w:sz w:val="28"/>
          <w:szCs w:val="28"/>
        </w:rPr>
        <w:t xml:space="preserve">2. </w:t>
      </w:r>
      <w:r>
        <w:rPr>
          <w:sz w:val="28"/>
          <w:szCs w:val="28"/>
          <w:u w:val="single"/>
        </w:rPr>
        <w:t>Интеграционный</w:t>
      </w:r>
    </w:p>
    <w:p w:rsidR="0038325B" w:rsidRDefault="0038325B">
      <w:pPr>
        <w:spacing w:before="0" w:after="0" w:line="360" w:lineRule="auto"/>
        <w:ind w:firstLine="851"/>
        <w:jc w:val="both"/>
        <w:rPr>
          <w:sz w:val="28"/>
          <w:szCs w:val="28"/>
        </w:rPr>
      </w:pPr>
      <w:r>
        <w:rPr>
          <w:sz w:val="28"/>
          <w:szCs w:val="28"/>
        </w:rPr>
        <w:t>Интеграционный подход к менеджменту нацелен на исследование и усиление взаимосвязей:</w:t>
      </w:r>
    </w:p>
    <w:p w:rsidR="0038325B" w:rsidRDefault="0038325B">
      <w:pPr>
        <w:spacing w:before="0" w:after="0" w:line="360" w:lineRule="auto"/>
        <w:ind w:firstLine="851"/>
        <w:jc w:val="both"/>
        <w:rPr>
          <w:sz w:val="28"/>
          <w:szCs w:val="28"/>
        </w:rPr>
      </w:pPr>
      <w:r>
        <w:rPr>
          <w:sz w:val="28"/>
          <w:szCs w:val="28"/>
        </w:rPr>
        <w:t>- между отдельными подсистемами и элементами системы менеджмента;</w:t>
      </w:r>
    </w:p>
    <w:p w:rsidR="0038325B" w:rsidRDefault="0038325B">
      <w:pPr>
        <w:spacing w:before="0" w:after="0" w:line="360" w:lineRule="auto"/>
        <w:ind w:firstLine="851"/>
        <w:jc w:val="both"/>
        <w:rPr>
          <w:sz w:val="28"/>
          <w:szCs w:val="28"/>
        </w:rPr>
      </w:pPr>
      <w:r>
        <w:rPr>
          <w:sz w:val="28"/>
          <w:szCs w:val="28"/>
        </w:rPr>
        <w:t>- между стадиями жизненного цикла объекта управления;</w:t>
      </w:r>
    </w:p>
    <w:p w:rsidR="0038325B" w:rsidRDefault="0038325B">
      <w:pPr>
        <w:spacing w:before="0" w:after="0" w:line="360" w:lineRule="auto"/>
        <w:ind w:firstLine="851"/>
        <w:jc w:val="both"/>
        <w:rPr>
          <w:sz w:val="28"/>
          <w:szCs w:val="28"/>
        </w:rPr>
      </w:pPr>
      <w:r>
        <w:rPr>
          <w:sz w:val="28"/>
          <w:szCs w:val="28"/>
        </w:rPr>
        <w:t>- между уровнями управления по вертикали;</w:t>
      </w:r>
    </w:p>
    <w:p w:rsidR="0038325B" w:rsidRDefault="0038325B">
      <w:pPr>
        <w:spacing w:before="0" w:after="0" w:line="360" w:lineRule="auto"/>
        <w:ind w:firstLine="851"/>
        <w:jc w:val="both"/>
        <w:rPr>
          <w:sz w:val="28"/>
          <w:szCs w:val="28"/>
        </w:rPr>
      </w:pPr>
      <w:r>
        <w:rPr>
          <w:sz w:val="28"/>
          <w:szCs w:val="28"/>
        </w:rPr>
        <w:t>- между уровнями управления по горизонтали.</w:t>
      </w:r>
    </w:p>
    <w:p w:rsidR="0038325B" w:rsidRDefault="0038325B">
      <w:pPr>
        <w:spacing w:before="0" w:after="0" w:line="360" w:lineRule="auto"/>
        <w:ind w:firstLine="851"/>
        <w:jc w:val="both"/>
        <w:rPr>
          <w:sz w:val="28"/>
          <w:szCs w:val="28"/>
        </w:rPr>
      </w:pPr>
      <w:r>
        <w:rPr>
          <w:sz w:val="28"/>
          <w:szCs w:val="28"/>
        </w:rPr>
        <w:t xml:space="preserve">3. </w:t>
      </w:r>
      <w:r>
        <w:rPr>
          <w:sz w:val="28"/>
          <w:szCs w:val="28"/>
          <w:u w:val="single"/>
        </w:rPr>
        <w:t>Маркетинговый</w:t>
      </w:r>
    </w:p>
    <w:p w:rsidR="0038325B" w:rsidRDefault="0038325B">
      <w:pPr>
        <w:spacing w:before="0" w:after="0" w:line="360" w:lineRule="auto"/>
        <w:ind w:firstLine="851"/>
        <w:jc w:val="both"/>
        <w:rPr>
          <w:sz w:val="28"/>
          <w:szCs w:val="28"/>
        </w:rPr>
      </w:pPr>
      <w:r>
        <w:rPr>
          <w:sz w:val="28"/>
          <w:szCs w:val="28"/>
        </w:rPr>
        <w:t>Предусматривает ориентацию управляющей подсистемой при решении любых задач на потребителя:</w:t>
      </w:r>
    </w:p>
    <w:p w:rsidR="0038325B" w:rsidRDefault="0038325B">
      <w:pPr>
        <w:spacing w:before="0" w:after="0" w:line="360" w:lineRule="auto"/>
        <w:ind w:firstLine="851"/>
        <w:jc w:val="both"/>
        <w:rPr>
          <w:sz w:val="28"/>
          <w:szCs w:val="28"/>
        </w:rPr>
      </w:pPr>
      <w:r>
        <w:rPr>
          <w:sz w:val="28"/>
          <w:szCs w:val="28"/>
        </w:rPr>
        <w:t>- повышение качеств объекта в соответствии с нуждами потребителя;</w:t>
      </w:r>
    </w:p>
    <w:p w:rsidR="0038325B" w:rsidRDefault="0038325B">
      <w:pPr>
        <w:spacing w:before="0" w:after="0" w:line="360" w:lineRule="auto"/>
        <w:ind w:firstLine="851"/>
        <w:jc w:val="both"/>
        <w:rPr>
          <w:sz w:val="28"/>
          <w:szCs w:val="28"/>
        </w:rPr>
      </w:pPr>
      <w:r>
        <w:rPr>
          <w:sz w:val="28"/>
          <w:szCs w:val="28"/>
        </w:rPr>
        <w:t>- экономия ресурсов у потребителя за сет повышения качества;</w:t>
      </w:r>
    </w:p>
    <w:p w:rsidR="0038325B" w:rsidRDefault="0038325B">
      <w:pPr>
        <w:spacing w:before="0" w:after="0" w:line="360" w:lineRule="auto"/>
        <w:ind w:firstLine="851"/>
        <w:jc w:val="both"/>
        <w:rPr>
          <w:sz w:val="28"/>
          <w:szCs w:val="28"/>
        </w:rPr>
      </w:pPr>
      <w:r>
        <w:rPr>
          <w:sz w:val="28"/>
          <w:szCs w:val="28"/>
        </w:rPr>
        <w:t>- экономия ресурсов в производстве за счет факторов масштаба производства, научно-технического процесса (НТП);</w:t>
      </w:r>
    </w:p>
    <w:p w:rsidR="0038325B" w:rsidRDefault="0038325B">
      <w:pPr>
        <w:spacing w:before="0" w:after="0" w:line="360" w:lineRule="auto"/>
        <w:ind w:firstLine="851"/>
        <w:jc w:val="both"/>
        <w:rPr>
          <w:sz w:val="28"/>
          <w:szCs w:val="28"/>
        </w:rPr>
      </w:pPr>
      <w:r>
        <w:rPr>
          <w:sz w:val="28"/>
          <w:szCs w:val="28"/>
        </w:rPr>
        <w:t>- применение системы менеджмента.</w:t>
      </w:r>
    </w:p>
    <w:p w:rsidR="0038325B" w:rsidRDefault="0038325B">
      <w:pPr>
        <w:spacing w:before="0" w:after="0" w:line="360" w:lineRule="auto"/>
        <w:ind w:firstLine="851"/>
        <w:jc w:val="both"/>
        <w:rPr>
          <w:sz w:val="28"/>
          <w:szCs w:val="28"/>
        </w:rPr>
      </w:pPr>
      <w:r>
        <w:rPr>
          <w:sz w:val="28"/>
          <w:szCs w:val="28"/>
        </w:rPr>
        <w:t xml:space="preserve">4. </w:t>
      </w:r>
      <w:r>
        <w:rPr>
          <w:sz w:val="28"/>
          <w:szCs w:val="28"/>
          <w:u w:val="single"/>
        </w:rPr>
        <w:t>Функциональный</w:t>
      </w:r>
    </w:p>
    <w:p w:rsidR="0038325B" w:rsidRDefault="0038325B">
      <w:pPr>
        <w:spacing w:before="0" w:after="0" w:line="360" w:lineRule="auto"/>
        <w:ind w:firstLine="851"/>
        <w:jc w:val="both"/>
        <w:rPr>
          <w:sz w:val="28"/>
          <w:szCs w:val="28"/>
        </w:rPr>
      </w:pPr>
      <w:r>
        <w:rPr>
          <w:sz w:val="28"/>
          <w:szCs w:val="28"/>
        </w:rPr>
        <w:t>Сущность функционального подхода к менеджменту заключается в том, что потребность рассматривается, как совокупность функции, которые нужно выполнить для ее удовлетворения. После установления функции создаются несколько альтернативных объектов для выполнения этих функций и выбирается, тот из них, который требует минимум совокупных затрат за жизненный цикл объекта на единицу полезного эффекта.</w:t>
      </w:r>
    </w:p>
    <w:p w:rsidR="0038325B" w:rsidRDefault="0038325B">
      <w:pPr>
        <w:spacing w:before="0" w:after="0" w:line="360" w:lineRule="auto"/>
        <w:ind w:firstLine="851"/>
        <w:jc w:val="both"/>
        <w:rPr>
          <w:sz w:val="28"/>
          <w:szCs w:val="28"/>
        </w:rPr>
      </w:pPr>
      <w:r>
        <w:rPr>
          <w:sz w:val="28"/>
          <w:szCs w:val="28"/>
        </w:rPr>
        <w:t xml:space="preserve">5. </w:t>
      </w:r>
      <w:r>
        <w:rPr>
          <w:sz w:val="28"/>
          <w:szCs w:val="28"/>
          <w:u w:val="single"/>
        </w:rPr>
        <w:t>Динамический</w:t>
      </w:r>
    </w:p>
    <w:p w:rsidR="0038325B" w:rsidRDefault="0038325B">
      <w:pPr>
        <w:spacing w:before="0" w:after="0" w:line="360" w:lineRule="auto"/>
        <w:ind w:firstLine="851"/>
        <w:jc w:val="both"/>
        <w:rPr>
          <w:sz w:val="28"/>
          <w:szCs w:val="28"/>
        </w:rPr>
      </w:pPr>
      <w:r>
        <w:rPr>
          <w:sz w:val="28"/>
          <w:szCs w:val="28"/>
        </w:rPr>
        <w:t>При применении динамического подхода объект управления рассматривается в динамическом развитие, причин наследственных связей и соподчиненности производится ретроспективный анализ за пять и более прошлых лет и перспективный анализ (прогноз).</w:t>
      </w:r>
    </w:p>
    <w:p w:rsidR="0038325B" w:rsidRDefault="0038325B">
      <w:pPr>
        <w:spacing w:before="0" w:after="0" w:line="360" w:lineRule="auto"/>
        <w:ind w:firstLine="851"/>
        <w:jc w:val="both"/>
        <w:rPr>
          <w:sz w:val="28"/>
          <w:szCs w:val="28"/>
        </w:rPr>
      </w:pPr>
      <w:r>
        <w:rPr>
          <w:sz w:val="28"/>
          <w:szCs w:val="28"/>
        </w:rPr>
        <w:t xml:space="preserve">6. </w:t>
      </w:r>
      <w:r>
        <w:rPr>
          <w:sz w:val="28"/>
          <w:szCs w:val="28"/>
          <w:u w:val="single"/>
        </w:rPr>
        <w:t>Воспроизводственный</w:t>
      </w:r>
    </w:p>
    <w:p w:rsidR="0038325B" w:rsidRDefault="0038325B">
      <w:pPr>
        <w:spacing w:before="0" w:after="0" w:line="360" w:lineRule="auto"/>
        <w:ind w:firstLine="851"/>
        <w:jc w:val="both"/>
        <w:rPr>
          <w:sz w:val="28"/>
          <w:szCs w:val="28"/>
        </w:rPr>
      </w:pPr>
      <w:r>
        <w:rPr>
          <w:sz w:val="28"/>
          <w:szCs w:val="28"/>
        </w:rPr>
        <w:t>Это подход ориентированный на постоянное возобновление производства товара услуги для удовлетворения потребностей рынка с меньшими по сравнению, с лучшим технологичным объектом на данном рынке совокупными затратами на единицу полезного эффекта.</w:t>
      </w:r>
    </w:p>
    <w:p w:rsidR="0038325B" w:rsidRDefault="0038325B">
      <w:pPr>
        <w:spacing w:before="0" w:after="0" w:line="360" w:lineRule="auto"/>
        <w:ind w:firstLine="851"/>
        <w:jc w:val="both"/>
        <w:rPr>
          <w:sz w:val="28"/>
          <w:szCs w:val="28"/>
        </w:rPr>
      </w:pPr>
      <w:r>
        <w:rPr>
          <w:sz w:val="28"/>
          <w:szCs w:val="28"/>
        </w:rPr>
        <w:t xml:space="preserve">7. </w:t>
      </w:r>
      <w:r>
        <w:rPr>
          <w:sz w:val="28"/>
          <w:szCs w:val="28"/>
          <w:u w:val="single"/>
        </w:rPr>
        <w:t>Процессный</w:t>
      </w:r>
    </w:p>
    <w:p w:rsidR="0038325B" w:rsidRDefault="0038325B">
      <w:pPr>
        <w:spacing w:before="0" w:after="0" w:line="360" w:lineRule="auto"/>
        <w:ind w:firstLine="851"/>
        <w:jc w:val="both"/>
        <w:rPr>
          <w:sz w:val="28"/>
          <w:szCs w:val="28"/>
        </w:rPr>
      </w:pPr>
      <w:r>
        <w:rPr>
          <w:sz w:val="28"/>
          <w:szCs w:val="28"/>
        </w:rPr>
        <w:t>Рассматривает функции управления, как взаимосвязанный процесс управления является общей суммой всех функций, серией непрерывных взаимосвязанный действий.</w:t>
      </w:r>
    </w:p>
    <w:p w:rsidR="0038325B" w:rsidRDefault="0038325B">
      <w:pPr>
        <w:spacing w:before="0" w:after="0" w:line="360" w:lineRule="auto"/>
        <w:ind w:firstLine="851"/>
        <w:jc w:val="both"/>
        <w:rPr>
          <w:sz w:val="28"/>
          <w:szCs w:val="28"/>
        </w:rPr>
      </w:pPr>
      <w:r>
        <w:rPr>
          <w:sz w:val="28"/>
          <w:szCs w:val="28"/>
        </w:rPr>
        <w:t xml:space="preserve">8. </w:t>
      </w:r>
      <w:r>
        <w:rPr>
          <w:sz w:val="28"/>
          <w:szCs w:val="28"/>
          <w:u w:val="single"/>
        </w:rPr>
        <w:t>Нормативный</w:t>
      </w:r>
    </w:p>
    <w:p w:rsidR="0038325B" w:rsidRDefault="0038325B">
      <w:pPr>
        <w:spacing w:before="0" w:after="0" w:line="360" w:lineRule="auto"/>
        <w:ind w:firstLine="851"/>
        <w:jc w:val="both"/>
        <w:rPr>
          <w:sz w:val="28"/>
          <w:szCs w:val="28"/>
        </w:rPr>
      </w:pPr>
      <w:r>
        <w:rPr>
          <w:sz w:val="28"/>
          <w:szCs w:val="28"/>
        </w:rPr>
        <w:t>Сущность нормативного подхода заключается в установлении нормативов управления по всем подсистемам системы менеджмента, нормативы должны устанавливаться по важнейшим элементам:</w:t>
      </w:r>
    </w:p>
    <w:p w:rsidR="0038325B" w:rsidRDefault="0038325B">
      <w:pPr>
        <w:spacing w:before="0" w:after="0" w:line="360" w:lineRule="auto"/>
        <w:ind w:firstLine="851"/>
        <w:jc w:val="both"/>
        <w:rPr>
          <w:sz w:val="28"/>
          <w:szCs w:val="28"/>
        </w:rPr>
      </w:pPr>
      <w:r>
        <w:rPr>
          <w:sz w:val="28"/>
          <w:szCs w:val="28"/>
        </w:rPr>
        <w:t>- целевой подсистемой;</w:t>
      </w:r>
    </w:p>
    <w:p w:rsidR="0038325B" w:rsidRDefault="0038325B">
      <w:pPr>
        <w:spacing w:before="0" w:after="0" w:line="360" w:lineRule="auto"/>
        <w:ind w:firstLine="851"/>
        <w:jc w:val="both"/>
        <w:rPr>
          <w:sz w:val="28"/>
          <w:szCs w:val="28"/>
        </w:rPr>
      </w:pPr>
      <w:r>
        <w:rPr>
          <w:sz w:val="28"/>
          <w:szCs w:val="28"/>
        </w:rPr>
        <w:t>- функциональной подсистемой;</w:t>
      </w:r>
    </w:p>
    <w:p w:rsidR="0038325B" w:rsidRDefault="0038325B">
      <w:pPr>
        <w:spacing w:before="0" w:after="0" w:line="360" w:lineRule="auto"/>
        <w:ind w:firstLine="851"/>
        <w:jc w:val="both"/>
        <w:rPr>
          <w:sz w:val="28"/>
          <w:szCs w:val="28"/>
        </w:rPr>
      </w:pPr>
      <w:r>
        <w:rPr>
          <w:sz w:val="28"/>
          <w:szCs w:val="28"/>
        </w:rPr>
        <w:t>- обеспечивающие подсистемы.</w:t>
      </w:r>
    </w:p>
    <w:p w:rsidR="0038325B" w:rsidRDefault="0038325B">
      <w:pPr>
        <w:spacing w:before="0" w:after="0" w:line="360" w:lineRule="auto"/>
        <w:ind w:firstLine="851"/>
        <w:jc w:val="both"/>
        <w:rPr>
          <w:sz w:val="28"/>
          <w:szCs w:val="28"/>
        </w:rPr>
      </w:pPr>
      <w:r>
        <w:rPr>
          <w:sz w:val="28"/>
          <w:szCs w:val="28"/>
        </w:rPr>
        <w:t xml:space="preserve">9. </w:t>
      </w:r>
      <w:r>
        <w:rPr>
          <w:sz w:val="28"/>
          <w:szCs w:val="28"/>
          <w:u w:val="single"/>
        </w:rPr>
        <w:t>Количественный</w:t>
      </w:r>
    </w:p>
    <w:p w:rsidR="0038325B" w:rsidRDefault="0038325B">
      <w:pPr>
        <w:spacing w:before="0" w:after="0" w:line="360" w:lineRule="auto"/>
        <w:ind w:firstLine="851"/>
        <w:jc w:val="both"/>
        <w:rPr>
          <w:sz w:val="28"/>
          <w:szCs w:val="28"/>
        </w:rPr>
      </w:pPr>
      <w:r>
        <w:rPr>
          <w:sz w:val="28"/>
          <w:szCs w:val="28"/>
        </w:rPr>
        <w:t xml:space="preserve">Сущность количественного подхода заключается в переходе от качественных оценок к количественным при помощи математических статистических методов, инженерных расчетов, экспертных оценок, системы баллов и другие. Управлять можно цифрами и не только словами. </w:t>
      </w:r>
    </w:p>
    <w:p w:rsidR="0038325B" w:rsidRDefault="0038325B">
      <w:pPr>
        <w:spacing w:before="0" w:after="0" w:line="360" w:lineRule="auto"/>
        <w:ind w:firstLine="851"/>
        <w:jc w:val="both"/>
        <w:rPr>
          <w:sz w:val="28"/>
          <w:szCs w:val="28"/>
        </w:rPr>
      </w:pPr>
      <w:r>
        <w:rPr>
          <w:sz w:val="28"/>
          <w:szCs w:val="28"/>
        </w:rPr>
        <w:t xml:space="preserve">10. </w:t>
      </w:r>
      <w:r>
        <w:rPr>
          <w:sz w:val="28"/>
          <w:szCs w:val="28"/>
          <w:u w:val="single"/>
        </w:rPr>
        <w:t xml:space="preserve">Административный </w:t>
      </w:r>
    </w:p>
    <w:p w:rsidR="0038325B" w:rsidRDefault="0038325B">
      <w:pPr>
        <w:spacing w:before="0" w:after="0" w:line="360" w:lineRule="auto"/>
        <w:ind w:firstLine="851"/>
        <w:jc w:val="both"/>
        <w:rPr>
          <w:sz w:val="28"/>
          <w:szCs w:val="28"/>
        </w:rPr>
      </w:pPr>
      <w:r>
        <w:rPr>
          <w:sz w:val="28"/>
          <w:szCs w:val="28"/>
        </w:rPr>
        <w:t>Сущность административного подхода заключается в регламентациях функций прав, обязанностей, нормативов качества, затрат, продолжительности элементов систем менеджмента в нормативных актах.</w:t>
      </w:r>
    </w:p>
    <w:p w:rsidR="0038325B" w:rsidRDefault="0038325B">
      <w:pPr>
        <w:spacing w:before="0" w:after="0" w:line="360" w:lineRule="auto"/>
        <w:ind w:firstLine="851"/>
        <w:jc w:val="both"/>
        <w:rPr>
          <w:sz w:val="28"/>
          <w:szCs w:val="28"/>
        </w:rPr>
      </w:pPr>
      <w:r>
        <w:rPr>
          <w:sz w:val="28"/>
          <w:szCs w:val="28"/>
        </w:rPr>
        <w:t xml:space="preserve">11. </w:t>
      </w:r>
      <w:r>
        <w:rPr>
          <w:sz w:val="28"/>
          <w:szCs w:val="28"/>
          <w:u w:val="single"/>
        </w:rPr>
        <w:t>Поведенческий</w:t>
      </w:r>
    </w:p>
    <w:p w:rsidR="0038325B" w:rsidRDefault="0038325B">
      <w:pPr>
        <w:spacing w:before="0" w:after="0" w:line="360" w:lineRule="auto"/>
        <w:ind w:firstLine="851"/>
        <w:jc w:val="both"/>
        <w:rPr>
          <w:sz w:val="28"/>
          <w:szCs w:val="28"/>
        </w:rPr>
      </w:pPr>
      <w:r>
        <w:rPr>
          <w:sz w:val="28"/>
          <w:szCs w:val="28"/>
        </w:rPr>
        <w:t>Целью поведенческого подхода являются оказание помощи работнику в осознание своих собственных возможностей, на основе подхода современных поведенческих наук, к построению и управлению фирмой. Основной целью этого подхода является повышения эффективности фирмы за счет повышения человеческих ресурсов. Наука о поведении всегда будет способствовать повышению эффективности, как отдельного работника, так и фирмы в целом.</w:t>
      </w:r>
    </w:p>
    <w:p w:rsidR="0038325B" w:rsidRDefault="0038325B">
      <w:pPr>
        <w:spacing w:before="0" w:after="0" w:line="360" w:lineRule="auto"/>
        <w:ind w:firstLine="851"/>
        <w:jc w:val="both"/>
        <w:rPr>
          <w:sz w:val="28"/>
          <w:szCs w:val="28"/>
        </w:rPr>
      </w:pPr>
    </w:p>
    <w:p w:rsidR="0038325B" w:rsidRDefault="0038325B">
      <w:pPr>
        <w:spacing w:before="0" w:after="0" w:line="360" w:lineRule="auto"/>
        <w:ind w:firstLine="851"/>
        <w:jc w:val="both"/>
        <w:rPr>
          <w:sz w:val="28"/>
          <w:szCs w:val="28"/>
        </w:rPr>
      </w:pPr>
    </w:p>
    <w:p w:rsidR="0038325B" w:rsidRDefault="0038325B">
      <w:pPr>
        <w:spacing w:before="0" w:after="0" w:line="360" w:lineRule="auto"/>
        <w:ind w:firstLine="851"/>
        <w:jc w:val="both"/>
        <w:rPr>
          <w:sz w:val="28"/>
          <w:szCs w:val="28"/>
        </w:rPr>
      </w:pPr>
      <w:r>
        <w:rPr>
          <w:sz w:val="28"/>
          <w:szCs w:val="28"/>
        </w:rPr>
        <w:t xml:space="preserve">12. </w:t>
      </w:r>
      <w:r>
        <w:rPr>
          <w:sz w:val="28"/>
          <w:szCs w:val="28"/>
          <w:u w:val="single"/>
        </w:rPr>
        <w:t>Ситуационный</w:t>
      </w:r>
    </w:p>
    <w:p w:rsidR="0038325B" w:rsidRDefault="0038325B">
      <w:pPr>
        <w:spacing w:before="0" w:after="0" w:line="360" w:lineRule="auto"/>
        <w:ind w:firstLine="851"/>
        <w:jc w:val="both"/>
        <w:rPr>
          <w:sz w:val="28"/>
          <w:szCs w:val="28"/>
        </w:rPr>
      </w:pPr>
      <w:r>
        <w:rPr>
          <w:sz w:val="28"/>
          <w:szCs w:val="28"/>
        </w:rPr>
        <w:t xml:space="preserve">Концентрируется на том, что пригодность различных методов управления определяется конкретной ситуацией. Поскольку существует такое обилие факторов, как в самой фирме, так и во внешней среде не существует лучшего единого подхода управлять объектом. Самым эффективным методом, который соответствует данной ситуацией, максимально адаптирован к ней. </w:t>
      </w:r>
    </w:p>
    <w:p w:rsidR="0038325B" w:rsidRDefault="0038325B">
      <w:pPr>
        <w:spacing w:before="0" w:after="0" w:line="360" w:lineRule="auto"/>
        <w:ind w:firstLine="851"/>
        <w:jc w:val="both"/>
        <w:rPr>
          <w:sz w:val="28"/>
          <w:szCs w:val="28"/>
        </w:rPr>
      </w:pPr>
      <w:r>
        <w:rPr>
          <w:sz w:val="28"/>
          <w:szCs w:val="28"/>
        </w:rPr>
        <w:t xml:space="preserve">13. </w:t>
      </w:r>
      <w:r>
        <w:rPr>
          <w:sz w:val="28"/>
          <w:szCs w:val="28"/>
          <w:u w:val="single"/>
        </w:rPr>
        <w:t>Системный</w:t>
      </w:r>
    </w:p>
    <w:p w:rsidR="0038325B" w:rsidRDefault="0038325B">
      <w:pPr>
        <w:spacing w:before="0" w:after="0" w:line="360" w:lineRule="auto"/>
        <w:ind w:firstLine="851"/>
        <w:jc w:val="both"/>
        <w:rPr>
          <w:sz w:val="28"/>
          <w:szCs w:val="28"/>
        </w:rPr>
      </w:pPr>
      <w:r>
        <w:rPr>
          <w:sz w:val="28"/>
          <w:szCs w:val="28"/>
        </w:rPr>
        <w:t>При системном подходе любая система (объект) рассматривается, как совокупность взаимосвязанных элементов, имеющая выход (цель), вход, связь с внешней средой, обратная связь, в системе «вход» перерабатывается в «выход». Важнейшие принципы:</w:t>
      </w:r>
    </w:p>
    <w:p w:rsidR="0038325B" w:rsidRDefault="0038325B">
      <w:pPr>
        <w:spacing w:before="0" w:after="0" w:line="360" w:lineRule="auto"/>
        <w:ind w:firstLine="851"/>
        <w:jc w:val="both"/>
        <w:rPr>
          <w:sz w:val="28"/>
          <w:szCs w:val="28"/>
        </w:rPr>
      </w:pPr>
      <w:r>
        <w:rPr>
          <w:sz w:val="28"/>
          <w:szCs w:val="28"/>
        </w:rPr>
        <w:t>- процесс принятия решения должен начинаться с выявления и четкого формулирования конкретных целей;</w:t>
      </w:r>
    </w:p>
    <w:p w:rsidR="0038325B" w:rsidRDefault="0038325B">
      <w:pPr>
        <w:spacing w:before="0" w:after="0" w:line="360" w:lineRule="auto"/>
        <w:ind w:firstLine="851"/>
        <w:jc w:val="both"/>
        <w:rPr>
          <w:sz w:val="28"/>
          <w:szCs w:val="28"/>
        </w:rPr>
      </w:pPr>
      <w:r>
        <w:rPr>
          <w:sz w:val="28"/>
          <w:szCs w:val="28"/>
        </w:rPr>
        <w:t>- необходимое выявление и анализ возможных альтернативных путей достижения цели;</w:t>
      </w:r>
    </w:p>
    <w:p w:rsidR="0038325B" w:rsidRDefault="0038325B">
      <w:pPr>
        <w:spacing w:before="0" w:after="0" w:line="360" w:lineRule="auto"/>
        <w:ind w:firstLine="851"/>
        <w:jc w:val="both"/>
        <w:rPr>
          <w:sz w:val="28"/>
          <w:szCs w:val="28"/>
        </w:rPr>
      </w:pPr>
      <w:r>
        <w:rPr>
          <w:sz w:val="28"/>
          <w:szCs w:val="28"/>
        </w:rPr>
        <w:t>- целей отдельных подсистем не должны вступать в конфликт с целями всей системы;</w:t>
      </w:r>
    </w:p>
    <w:p w:rsidR="0038325B" w:rsidRDefault="0038325B">
      <w:pPr>
        <w:spacing w:before="0" w:after="0" w:line="360" w:lineRule="auto"/>
        <w:ind w:firstLine="851"/>
        <w:jc w:val="both"/>
        <w:rPr>
          <w:sz w:val="28"/>
          <w:szCs w:val="28"/>
        </w:rPr>
      </w:pPr>
      <w:r>
        <w:rPr>
          <w:sz w:val="28"/>
          <w:szCs w:val="28"/>
        </w:rPr>
        <w:t>- восхождение от абстрактного к конкретному;</w:t>
      </w:r>
    </w:p>
    <w:p w:rsidR="0038325B" w:rsidRDefault="0038325B">
      <w:pPr>
        <w:spacing w:before="0" w:after="0" w:line="360" w:lineRule="auto"/>
        <w:ind w:firstLine="851"/>
        <w:jc w:val="both"/>
        <w:rPr>
          <w:sz w:val="28"/>
          <w:szCs w:val="28"/>
        </w:rPr>
      </w:pPr>
      <w:r>
        <w:rPr>
          <w:sz w:val="28"/>
          <w:szCs w:val="28"/>
        </w:rPr>
        <w:t>- единство анализа и синтеза логического и исторического;</w:t>
      </w:r>
    </w:p>
    <w:p w:rsidR="0038325B" w:rsidRDefault="0038325B">
      <w:pPr>
        <w:spacing w:before="0" w:after="0" w:line="360" w:lineRule="auto"/>
        <w:ind w:firstLine="851"/>
        <w:jc w:val="both"/>
        <w:rPr>
          <w:sz w:val="28"/>
          <w:szCs w:val="28"/>
        </w:rPr>
      </w:pPr>
      <w:r>
        <w:rPr>
          <w:sz w:val="28"/>
          <w:szCs w:val="28"/>
        </w:rPr>
        <w:t>- проявление в объекте разнокачественных связей и взаимодействий.</w:t>
      </w:r>
    </w:p>
    <w:p w:rsidR="0038325B" w:rsidRDefault="0038325B">
      <w:pPr>
        <w:spacing w:before="0" w:after="0" w:line="360" w:lineRule="auto"/>
        <w:ind w:firstLine="851"/>
        <w:jc w:val="both"/>
        <w:outlineLvl w:val="0"/>
        <w:rPr>
          <w:i/>
          <w:iCs/>
          <w:sz w:val="28"/>
          <w:szCs w:val="28"/>
        </w:rPr>
      </w:pPr>
    </w:p>
    <w:p w:rsidR="0038325B" w:rsidRDefault="0038325B">
      <w:pPr>
        <w:spacing w:before="0" w:after="0" w:line="360" w:lineRule="auto"/>
        <w:ind w:firstLine="851"/>
        <w:jc w:val="both"/>
        <w:outlineLvl w:val="0"/>
        <w:rPr>
          <w:i/>
          <w:iCs/>
          <w:sz w:val="28"/>
          <w:szCs w:val="28"/>
        </w:rPr>
      </w:pPr>
    </w:p>
    <w:p w:rsidR="0038325B" w:rsidRDefault="0038325B">
      <w:pPr>
        <w:spacing w:before="0" w:after="0" w:line="360" w:lineRule="auto"/>
        <w:jc w:val="both"/>
        <w:rPr>
          <w:b/>
          <w:bCs/>
          <w:sz w:val="28"/>
          <w:szCs w:val="28"/>
        </w:rPr>
      </w:pPr>
      <w:r>
        <w:rPr>
          <w:b/>
          <w:bCs/>
          <w:sz w:val="28"/>
          <w:szCs w:val="28"/>
        </w:rPr>
        <w:br w:type="page"/>
        <w:t>3. ИСПОЛЬЗОВАНИЕ ТЕРМИНА «МЕНЕДЖМЕНТ» В РАЗЛИЧНЫХ СТРАНАХ</w:t>
      </w:r>
    </w:p>
    <w:p w:rsidR="0038325B" w:rsidRDefault="0038325B">
      <w:pPr>
        <w:pStyle w:val="a6"/>
        <w:ind w:firstLine="851"/>
      </w:pPr>
      <w:r>
        <w:t xml:space="preserve">Понятие  «менеджмент» прочно  вошло  в  нашу жизнь  и  стало  привычным  для  деловой российской  жизни.  Однако  необходимо  учитывать,  что  речь  идет  о  новой  философии,  где  действуют  иные  системы  ценностей  и  приоритетов. </w:t>
      </w:r>
    </w:p>
    <w:p w:rsidR="0038325B" w:rsidRDefault="0038325B">
      <w:pPr>
        <w:pStyle w:val="a6"/>
      </w:pPr>
      <w:r>
        <w:tab/>
        <w:t>В  связи  с  этим  следует  подробно  остановиться  на  значении  термина  «менеджмент». Можно ли считать,  что английское понятие "менеджмент" и русское "управление" и, соответственно,  "менеджер" и  "руководитель"  - это одно и то же.  И да,  и нет.  В общем смысле или,  так сказать, с высоты птичьего полета, пожалуй, - да. Вместе с тем есть и отличия в трактовке и применении этих понятий,  интересные,  правда,  в основном лишь специалистам. Однако два отличия представляются существенными.</w:t>
      </w:r>
    </w:p>
    <w:p w:rsidR="0038325B" w:rsidRDefault="0038325B">
      <w:pPr>
        <w:pStyle w:val="a8"/>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Во-первых,  говоря о "менеджменте", американцы почти всегда подразумевают фигуру "менеджера" - человека,  субъекта управления,  действующего в некоторой организации. В более общем смысле они применяют  термин  "администрация",  "администрирование",  который  в  большей степени отражает обезличенную систему управления.  </w:t>
      </w:r>
    </w:p>
    <w:p w:rsidR="0038325B" w:rsidRDefault="0038325B">
      <w:pPr>
        <w:pStyle w:val="a8"/>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Во-вторых,  когда говорят "менеджер",  то, по большому счету, имеют в виду профессионального управляющего, осознающего,  что он представитель особой профессии, а не просто инженер или экономист,  занимающийся управлением. К тому же менеджер -  это человек,  прошедший,  как правило,  специальную подготовку.  </w:t>
      </w:r>
    </w:p>
    <w:p w:rsidR="0038325B" w:rsidRDefault="0038325B">
      <w:pPr>
        <w:pStyle w:val="a8"/>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культуре развитых капиталистических стран понятие менеджмент очень часто соседствует с понятием бизнес.  Бизнес -  это  деятельность, направленная  на получение прибыли путем создания и реализации определенной продукции или услуг. "Управление бизнесом" - это управление коммерческими,  хозяйственными организациями.  Наряду с этим практически    как    синоним    применяется    термин    business  administration, который можно перевести как "деловое администрирование".  </w:t>
      </w:r>
    </w:p>
    <w:p w:rsidR="0038325B" w:rsidRDefault="0038325B">
      <w:pPr>
        <w:pStyle w:val="a8"/>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Термин "менеджмент" применим к любым  типам  организаций, но,  если речь идет о государственных органах любого уровня, более правильно использовать термин public administration -  "государственное  управление".  Бизнесмен  и менеджер - это не одно и тоже. </w:t>
      </w:r>
    </w:p>
    <w:p w:rsidR="0038325B" w:rsidRDefault="0038325B">
      <w:pPr>
        <w:pStyle w:val="a8"/>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Бизнесмен - это тот, кто "делает деньги", владелец капитала, находящегося в обороте, приносящего доход. Им может быть деловой человек,  в подчинении которого никто не находится,  или крупный собственник,  который не занимает никакой постоянной должности в организации,  но является владельцем ее акций и,  может быть,  состоит членом  ее правления.  Менеджер же обязательно занимает постоянную должность,  в его подчинении находятся люди. Несколько более частный случай бизнеса - это предпринимательство. Этот вид деятельности еще больше связывается с личностью человека -  предпринимателя, который осуществляет бизнес,  затевая новое дело, реализуя некоторое нововведение, вкладывая собственные средства в новое предприятие  и  принимая на себя личный риск. Различия между менеджером и  предпринимателем будут очень велики,  если менеджер тяготеет к бюрократическому стилю руководства,  но они в определенной мере стираются, если он придерживается предпринимательского стиля управления.  Решить  это противоречие пока удается очень немногим крупным фирмам.</w:t>
      </w:r>
    </w:p>
    <w:p w:rsidR="0038325B" w:rsidRDefault="0038325B">
      <w:pPr>
        <w:spacing w:before="0" w:after="0" w:line="360" w:lineRule="auto"/>
        <w:ind w:firstLine="851"/>
        <w:jc w:val="both"/>
        <w:rPr>
          <w:sz w:val="28"/>
          <w:szCs w:val="28"/>
        </w:rPr>
      </w:pPr>
    </w:p>
    <w:p w:rsidR="0038325B" w:rsidRDefault="0038325B">
      <w:pPr>
        <w:spacing w:before="0" w:after="0" w:line="360" w:lineRule="auto"/>
        <w:jc w:val="both"/>
        <w:rPr>
          <w:sz w:val="28"/>
          <w:szCs w:val="28"/>
        </w:rPr>
      </w:pPr>
    </w:p>
    <w:p w:rsidR="0038325B" w:rsidRDefault="0038325B">
      <w:pPr>
        <w:spacing w:before="0" w:after="0" w:line="360" w:lineRule="auto"/>
        <w:rPr>
          <w:b/>
          <w:bCs/>
          <w:sz w:val="28"/>
          <w:szCs w:val="28"/>
        </w:rPr>
      </w:pPr>
      <w:r>
        <w:rPr>
          <w:b/>
          <w:bCs/>
          <w:sz w:val="28"/>
          <w:szCs w:val="28"/>
        </w:rPr>
        <w:br w:type="page"/>
        <w:t>ЗАКЛЮЧЕНИЕ</w:t>
      </w:r>
    </w:p>
    <w:p w:rsidR="0038325B" w:rsidRDefault="0038325B">
      <w:pPr>
        <w:pStyle w:val="a6"/>
        <w:ind w:firstLine="851"/>
      </w:pPr>
      <w:r>
        <w:t>Таким образом, мы определили, что менеджмент – это область управленческой и хозяйственной деятельности, обеспечивающей рациональное управление экономическими процессами, организации систем управления и его совершенствования в соответствии задачам социально-экономического развития.</w:t>
      </w:r>
    </w:p>
    <w:p w:rsidR="0038325B" w:rsidRDefault="0038325B">
      <w:pPr>
        <w:pStyle w:val="a6"/>
        <w:ind w:firstLine="851"/>
      </w:pPr>
      <w:r>
        <w:t>В ходе работы было дано определение:</w:t>
      </w:r>
    </w:p>
    <w:p w:rsidR="0038325B" w:rsidRDefault="0038325B">
      <w:pPr>
        <w:pStyle w:val="a3"/>
        <w:numPr>
          <w:ilvl w:val="0"/>
          <w:numId w:val="16"/>
        </w:numPr>
        <w:tabs>
          <w:tab w:val="clear" w:pos="4153"/>
          <w:tab w:val="clear" w:pos="8306"/>
        </w:tabs>
        <w:spacing w:line="360" w:lineRule="auto"/>
        <w:rPr>
          <w:sz w:val="28"/>
          <w:szCs w:val="28"/>
        </w:rPr>
      </w:pPr>
      <w:r>
        <w:rPr>
          <w:sz w:val="28"/>
          <w:szCs w:val="28"/>
        </w:rPr>
        <w:t xml:space="preserve">Основным понятиям, применяемым в менеджменте </w:t>
      </w:r>
    </w:p>
    <w:p w:rsidR="0038325B" w:rsidRDefault="0038325B">
      <w:pPr>
        <w:pStyle w:val="a3"/>
        <w:numPr>
          <w:ilvl w:val="0"/>
          <w:numId w:val="16"/>
        </w:numPr>
        <w:tabs>
          <w:tab w:val="clear" w:pos="4153"/>
          <w:tab w:val="clear" w:pos="8306"/>
        </w:tabs>
        <w:spacing w:line="360" w:lineRule="auto"/>
        <w:rPr>
          <w:sz w:val="28"/>
          <w:szCs w:val="28"/>
        </w:rPr>
      </w:pPr>
      <w:r>
        <w:rPr>
          <w:sz w:val="28"/>
          <w:szCs w:val="28"/>
        </w:rPr>
        <w:t>Элементам системы управления</w:t>
      </w:r>
    </w:p>
    <w:p w:rsidR="0038325B" w:rsidRDefault="0038325B">
      <w:pPr>
        <w:pStyle w:val="a3"/>
        <w:numPr>
          <w:ilvl w:val="0"/>
          <w:numId w:val="16"/>
        </w:numPr>
        <w:tabs>
          <w:tab w:val="clear" w:pos="4153"/>
          <w:tab w:val="clear" w:pos="8306"/>
        </w:tabs>
        <w:spacing w:line="360" w:lineRule="auto"/>
        <w:rPr>
          <w:sz w:val="28"/>
          <w:szCs w:val="28"/>
        </w:rPr>
      </w:pPr>
      <w:r>
        <w:rPr>
          <w:sz w:val="28"/>
          <w:szCs w:val="28"/>
        </w:rPr>
        <w:t>Принципам управления</w:t>
      </w:r>
    </w:p>
    <w:p w:rsidR="0038325B" w:rsidRDefault="0038325B">
      <w:pPr>
        <w:pStyle w:val="a3"/>
        <w:numPr>
          <w:ilvl w:val="0"/>
          <w:numId w:val="16"/>
        </w:numPr>
        <w:tabs>
          <w:tab w:val="clear" w:pos="4153"/>
          <w:tab w:val="clear" w:pos="8306"/>
        </w:tabs>
        <w:spacing w:line="360" w:lineRule="auto"/>
        <w:rPr>
          <w:sz w:val="28"/>
          <w:szCs w:val="28"/>
        </w:rPr>
      </w:pPr>
      <w:r>
        <w:rPr>
          <w:sz w:val="28"/>
          <w:szCs w:val="28"/>
        </w:rPr>
        <w:t>Методам управления</w:t>
      </w:r>
    </w:p>
    <w:p w:rsidR="0038325B" w:rsidRDefault="0038325B">
      <w:pPr>
        <w:pStyle w:val="a6"/>
        <w:ind w:firstLine="851"/>
      </w:pPr>
      <w:r>
        <w:t xml:space="preserve">Менеджмент </w:t>
      </w:r>
      <w:r>
        <w:rPr>
          <w:i/>
          <w:iCs/>
        </w:rPr>
        <w:t>как научная дисциплина</w:t>
      </w:r>
      <w:r>
        <w:t xml:space="preserve"> прошел долгий путь развития, и в настоящее время известны и применяются более 13-ти </w:t>
      </w:r>
      <w:r>
        <w:rPr>
          <w:i/>
          <w:iCs/>
        </w:rPr>
        <w:t>научных подходов</w:t>
      </w:r>
      <w:r>
        <w:t>, суть которых раскрыта во второй главе работы.</w:t>
      </w:r>
    </w:p>
    <w:p w:rsidR="0038325B" w:rsidRDefault="0038325B">
      <w:pPr>
        <w:pStyle w:val="a6"/>
        <w:ind w:firstLine="851"/>
      </w:pPr>
      <w:r>
        <w:t xml:space="preserve">В третьей главе раскрывается специфика использования термина «менеджмент» в различных странах. В культуре развитых капиталистических стран понятие менеджмент очень часто соседствует с понятием бизнес, хотя на данный момент становится очевидным, что менеджер и бизнесмен – далеко не одно и то же. </w:t>
      </w:r>
    </w:p>
    <w:p w:rsidR="0038325B" w:rsidRDefault="0038325B">
      <w:pPr>
        <w:pStyle w:val="a6"/>
        <w:ind w:firstLine="851"/>
      </w:pPr>
      <w:r>
        <w:t>Данные различия в понимании сути и значения менеджмента делают необходимым более детальное изучение менеджмента как науки. Таким образом, эффективное становление рыночных отношений в России во многом определяется формированием современных управленческих  отношений, повышением управляемости экономики. Именно менеджмент, управление обеспечивает связанность, интеграцию экономических процессов в  организации.</w:t>
      </w:r>
    </w:p>
    <w:p w:rsidR="0038325B" w:rsidRDefault="0038325B">
      <w:pPr>
        <w:pStyle w:val="a6"/>
        <w:ind w:firstLine="851"/>
      </w:pPr>
    </w:p>
    <w:p w:rsidR="0038325B" w:rsidRDefault="0038325B">
      <w:pPr>
        <w:spacing w:before="0" w:after="0" w:line="360" w:lineRule="auto"/>
        <w:jc w:val="center"/>
        <w:rPr>
          <w:b/>
          <w:bCs/>
          <w:sz w:val="28"/>
          <w:szCs w:val="28"/>
        </w:rPr>
      </w:pPr>
      <w:r>
        <w:rPr>
          <w:b/>
          <w:bCs/>
          <w:sz w:val="28"/>
          <w:szCs w:val="28"/>
        </w:rPr>
        <w:br w:type="page"/>
        <w:t>ЛИТЕРАТУРА</w:t>
      </w:r>
    </w:p>
    <w:p w:rsidR="0038325B" w:rsidRDefault="0038325B">
      <w:pPr>
        <w:numPr>
          <w:ilvl w:val="0"/>
          <w:numId w:val="5"/>
        </w:numPr>
        <w:spacing w:before="0" w:after="0" w:line="360" w:lineRule="auto"/>
        <w:ind w:left="357" w:hanging="357"/>
        <w:rPr>
          <w:sz w:val="28"/>
          <w:szCs w:val="28"/>
        </w:rPr>
      </w:pPr>
      <w:r>
        <w:rPr>
          <w:sz w:val="28"/>
          <w:szCs w:val="28"/>
        </w:rPr>
        <w:t xml:space="preserve">Галькевич  Р.С.  Набоков  В.И.  Основы  менеджмента.  М . – 1998. </w:t>
      </w:r>
    </w:p>
    <w:p w:rsidR="0038325B" w:rsidRDefault="0038325B">
      <w:pPr>
        <w:numPr>
          <w:ilvl w:val="0"/>
          <w:numId w:val="5"/>
        </w:numPr>
        <w:spacing w:before="0" w:after="0" w:line="360" w:lineRule="auto"/>
        <w:ind w:left="357" w:hanging="357"/>
        <w:rPr>
          <w:sz w:val="28"/>
          <w:szCs w:val="28"/>
        </w:rPr>
      </w:pPr>
      <w:r>
        <w:rPr>
          <w:sz w:val="28"/>
          <w:szCs w:val="28"/>
        </w:rPr>
        <w:t xml:space="preserve">Менеджмент.  Под  редакцией  Максимцова  М.М.  Игнатьевой  А.В. М . – 1998. </w:t>
      </w:r>
    </w:p>
    <w:p w:rsidR="0038325B" w:rsidRDefault="0038325B">
      <w:pPr>
        <w:numPr>
          <w:ilvl w:val="0"/>
          <w:numId w:val="5"/>
        </w:numPr>
        <w:spacing w:before="0" w:after="0" w:line="360" w:lineRule="auto"/>
        <w:ind w:left="357" w:hanging="357"/>
        <w:rPr>
          <w:sz w:val="28"/>
          <w:szCs w:val="28"/>
        </w:rPr>
      </w:pPr>
      <w:r>
        <w:rPr>
          <w:sz w:val="28"/>
          <w:szCs w:val="28"/>
        </w:rPr>
        <w:t xml:space="preserve">Балабанов  И.Т.  Основы  финансового  менеджмента.  М . – 1995. </w:t>
      </w:r>
    </w:p>
    <w:p w:rsidR="0038325B" w:rsidRDefault="0038325B">
      <w:pPr>
        <w:numPr>
          <w:ilvl w:val="0"/>
          <w:numId w:val="5"/>
        </w:numPr>
        <w:spacing w:before="0" w:after="0" w:line="360" w:lineRule="auto"/>
        <w:ind w:left="357" w:hanging="357"/>
        <w:rPr>
          <w:sz w:val="28"/>
          <w:szCs w:val="28"/>
        </w:rPr>
      </w:pPr>
      <w:r>
        <w:rPr>
          <w:sz w:val="28"/>
          <w:szCs w:val="28"/>
        </w:rPr>
        <w:t>Веснин  В.Р.  Основы  менеджмента.  М . - 1997.</w:t>
      </w:r>
    </w:p>
    <w:p w:rsidR="0038325B" w:rsidRDefault="0038325B">
      <w:pPr>
        <w:numPr>
          <w:ilvl w:val="0"/>
          <w:numId w:val="5"/>
        </w:numPr>
        <w:spacing w:before="0" w:after="0" w:line="360" w:lineRule="auto"/>
        <w:ind w:left="357" w:hanging="357"/>
        <w:rPr>
          <w:sz w:val="28"/>
          <w:szCs w:val="28"/>
        </w:rPr>
      </w:pPr>
      <w:r>
        <w:rPr>
          <w:sz w:val="28"/>
          <w:szCs w:val="28"/>
        </w:rPr>
        <w:t xml:space="preserve">Лэнд  П.Э.  Менеджмент  -  искусство  управлять.  М  . -  1995. </w:t>
      </w:r>
    </w:p>
    <w:p w:rsidR="0038325B" w:rsidRDefault="0038325B">
      <w:pPr>
        <w:numPr>
          <w:ilvl w:val="0"/>
          <w:numId w:val="5"/>
        </w:numPr>
        <w:spacing w:before="0" w:after="0" w:line="360" w:lineRule="auto"/>
        <w:ind w:left="357" w:hanging="357"/>
        <w:rPr>
          <w:sz w:val="28"/>
          <w:szCs w:val="28"/>
        </w:rPr>
      </w:pPr>
      <w:r>
        <w:rPr>
          <w:sz w:val="28"/>
          <w:szCs w:val="28"/>
        </w:rPr>
        <w:t>Розенберг  Д.М.  Бизнес, менеджмент. М . – 1997.</w:t>
      </w:r>
    </w:p>
    <w:p w:rsidR="0038325B" w:rsidRDefault="0038325B">
      <w:pPr>
        <w:numPr>
          <w:ilvl w:val="0"/>
          <w:numId w:val="5"/>
        </w:numPr>
        <w:spacing w:before="0" w:after="0" w:line="360" w:lineRule="auto"/>
        <w:ind w:left="357" w:hanging="357"/>
        <w:rPr>
          <w:sz w:val="28"/>
          <w:szCs w:val="28"/>
        </w:rPr>
      </w:pPr>
      <w:r>
        <w:rPr>
          <w:sz w:val="28"/>
          <w:szCs w:val="28"/>
        </w:rPr>
        <w:t xml:space="preserve">Ховард  К. Коротков  Э. Принципы  менеджмента.  М . – 1996. </w:t>
      </w:r>
    </w:p>
    <w:p w:rsidR="0038325B" w:rsidRDefault="0038325B">
      <w:pPr>
        <w:numPr>
          <w:ilvl w:val="0"/>
          <w:numId w:val="5"/>
        </w:numPr>
        <w:spacing w:before="0" w:after="0" w:line="360" w:lineRule="auto"/>
        <w:ind w:left="357" w:hanging="357"/>
        <w:rPr>
          <w:sz w:val="28"/>
          <w:szCs w:val="28"/>
        </w:rPr>
      </w:pPr>
      <w:r>
        <w:rPr>
          <w:sz w:val="28"/>
          <w:szCs w:val="28"/>
        </w:rPr>
        <w:t xml:space="preserve">Фатхутдинов  Р.А.  Система  менеджмента.  М . – 1996 . </w:t>
      </w:r>
    </w:p>
    <w:p w:rsidR="0038325B" w:rsidRDefault="0038325B">
      <w:pPr>
        <w:numPr>
          <w:ilvl w:val="0"/>
          <w:numId w:val="5"/>
        </w:numPr>
        <w:spacing w:before="0" w:after="0" w:line="360" w:lineRule="auto"/>
        <w:ind w:left="357" w:hanging="357"/>
        <w:rPr>
          <w:sz w:val="28"/>
          <w:szCs w:val="28"/>
        </w:rPr>
      </w:pPr>
      <w:r>
        <w:rPr>
          <w:sz w:val="28"/>
          <w:szCs w:val="28"/>
        </w:rPr>
        <w:t xml:space="preserve">Панасюк  А.Ю.  Управленческое  общение.  М . – 1990 . </w:t>
      </w:r>
    </w:p>
    <w:p w:rsidR="0038325B" w:rsidRDefault="0038325B">
      <w:pPr>
        <w:numPr>
          <w:ilvl w:val="0"/>
          <w:numId w:val="5"/>
        </w:numPr>
        <w:spacing w:before="0" w:after="0" w:line="360" w:lineRule="auto"/>
        <w:ind w:left="357" w:hanging="357"/>
        <w:rPr>
          <w:sz w:val="28"/>
          <w:szCs w:val="28"/>
        </w:rPr>
      </w:pPr>
      <w:r>
        <w:rPr>
          <w:sz w:val="28"/>
          <w:szCs w:val="28"/>
        </w:rPr>
        <w:t xml:space="preserve">Кабанов  А.Я.  Управление  персоналом  организации.  М . – 1997. </w:t>
      </w:r>
    </w:p>
    <w:p w:rsidR="0038325B" w:rsidRDefault="0038325B">
      <w:pPr>
        <w:numPr>
          <w:ilvl w:val="0"/>
          <w:numId w:val="5"/>
        </w:numPr>
        <w:spacing w:before="0" w:after="0" w:line="360" w:lineRule="auto"/>
        <w:ind w:left="357" w:hanging="357"/>
        <w:rPr>
          <w:sz w:val="28"/>
          <w:szCs w:val="28"/>
        </w:rPr>
      </w:pPr>
      <w:r>
        <w:rPr>
          <w:sz w:val="28"/>
          <w:szCs w:val="28"/>
        </w:rPr>
        <w:t xml:space="preserve">Уткин  Э.А.  Управление  фирмой.  М . – 1996. </w:t>
      </w:r>
    </w:p>
    <w:p w:rsidR="0038325B" w:rsidRDefault="0038325B">
      <w:pPr>
        <w:spacing w:before="0" w:after="0" w:line="360" w:lineRule="auto"/>
        <w:rPr>
          <w:sz w:val="28"/>
          <w:szCs w:val="28"/>
        </w:rPr>
      </w:pPr>
      <w:bookmarkStart w:id="0" w:name="_GoBack"/>
      <w:bookmarkEnd w:id="0"/>
    </w:p>
    <w:sectPr w:rsidR="0038325B">
      <w:headerReference w:type="default" r:id="rId7"/>
      <w:footerReference w:type="default" r:id="rId8"/>
      <w:pgSz w:w="11906" w:h="16838"/>
      <w:pgMar w:top="1134" w:right="99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58F" w:rsidRDefault="00D5558F">
      <w:pPr>
        <w:spacing w:before="0" w:after="0"/>
      </w:pPr>
      <w:r>
        <w:separator/>
      </w:r>
    </w:p>
  </w:endnote>
  <w:endnote w:type="continuationSeparator" w:id="0">
    <w:p w:rsidR="00D5558F" w:rsidRDefault="00D555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25B" w:rsidRDefault="00BD7988">
    <w:pPr>
      <w:pStyle w:val="aa"/>
      <w:framePr w:wrap="auto" w:vAnchor="text" w:hAnchor="margin" w:xAlign="center" w:y="1"/>
      <w:rPr>
        <w:rStyle w:val="a5"/>
      </w:rPr>
    </w:pPr>
    <w:r>
      <w:rPr>
        <w:rStyle w:val="a5"/>
        <w:noProof/>
      </w:rPr>
      <w:t>2</w:t>
    </w:r>
  </w:p>
  <w:p w:rsidR="0038325B" w:rsidRDefault="0038325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58F" w:rsidRDefault="00D5558F">
      <w:pPr>
        <w:spacing w:before="0" w:after="0"/>
      </w:pPr>
      <w:r>
        <w:separator/>
      </w:r>
    </w:p>
  </w:footnote>
  <w:footnote w:type="continuationSeparator" w:id="0">
    <w:p w:rsidR="00D5558F" w:rsidRDefault="00D5558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25B" w:rsidRDefault="0038325B">
    <w:pPr>
      <w:pStyle w:val="a3"/>
      <w:framePr w:wrap="auto" w:vAnchor="text" w:hAnchor="margin" w:xAlign="center" w:y="1"/>
      <w:jc w:val="right"/>
      <w:rPr>
        <w:rStyle w:val="a5"/>
      </w:rPr>
    </w:pPr>
  </w:p>
  <w:p w:rsidR="0038325B" w:rsidRDefault="0038325B">
    <w:pPr>
      <w:pStyle w:val="a3"/>
      <w:framePr w:wrap="auto" w:vAnchor="text" w:hAnchor="margin" w:xAlign="center" w:y="1"/>
      <w:rPr>
        <w:rStyle w:val="a5"/>
      </w:rPr>
    </w:pPr>
  </w:p>
  <w:p w:rsidR="0038325B" w:rsidRDefault="0038325B">
    <w:pPr>
      <w:pStyle w:val="a3"/>
      <w:framePr w:wrap="auto" w:vAnchor="text" w:hAnchor="margin" w:xAlign="center" w:y="1"/>
      <w:rPr>
        <w:rStyle w:val="a5"/>
      </w:rPr>
    </w:pPr>
  </w:p>
  <w:p w:rsidR="0038325B" w:rsidRDefault="0038325B" w:rsidP="0006027A">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5972EB8"/>
    <w:multiLevelType w:val="singleLevel"/>
    <w:tmpl w:val="1E5621E6"/>
    <w:lvl w:ilvl="0">
      <w:start w:val="1"/>
      <w:numFmt w:val="bullet"/>
      <w:lvlText w:val="-"/>
      <w:lvlJc w:val="left"/>
      <w:pPr>
        <w:tabs>
          <w:tab w:val="num" w:pos="927"/>
        </w:tabs>
        <w:ind w:left="927" w:hanging="360"/>
      </w:pPr>
      <w:rPr>
        <w:rFonts w:hint="default"/>
      </w:rPr>
    </w:lvl>
  </w:abstractNum>
  <w:abstractNum w:abstractNumId="8">
    <w:nsid w:val="12852BF6"/>
    <w:multiLevelType w:val="singleLevel"/>
    <w:tmpl w:val="0419000F"/>
    <w:lvl w:ilvl="0">
      <w:start w:val="1"/>
      <w:numFmt w:val="decimal"/>
      <w:lvlText w:val="%1."/>
      <w:lvlJc w:val="left"/>
      <w:pPr>
        <w:tabs>
          <w:tab w:val="num" w:pos="360"/>
        </w:tabs>
        <w:ind w:left="360" w:hanging="360"/>
      </w:pPr>
    </w:lvl>
  </w:abstractNum>
  <w:abstractNum w:abstractNumId="9">
    <w:nsid w:val="316D555E"/>
    <w:multiLevelType w:val="multilevel"/>
    <w:tmpl w:val="8BE2EF1E"/>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nsid w:val="4CF51D11"/>
    <w:multiLevelType w:val="singleLevel"/>
    <w:tmpl w:val="BC98B782"/>
    <w:lvl w:ilvl="0">
      <w:start w:val="1"/>
      <w:numFmt w:val="decimal"/>
      <w:lvlText w:val="%1."/>
      <w:lvlJc w:val="left"/>
      <w:pPr>
        <w:tabs>
          <w:tab w:val="num" w:pos="1211"/>
        </w:tabs>
        <w:ind w:left="1211" w:hanging="360"/>
      </w:pPr>
      <w:rPr>
        <w:rFonts w:hint="default"/>
      </w:rPr>
    </w:lvl>
  </w:abstractNum>
  <w:abstractNum w:abstractNumId="11">
    <w:nsid w:val="545050FF"/>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89E4566"/>
    <w:multiLevelType w:val="multilevel"/>
    <w:tmpl w:val="408ED50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7A5846D5"/>
    <w:multiLevelType w:val="singleLevel"/>
    <w:tmpl w:val="D23E2B96"/>
    <w:lvl w:ilvl="0">
      <w:start w:val="1"/>
      <w:numFmt w:val="decimal"/>
      <w:lvlText w:val="%1. "/>
      <w:legacy w:legacy="1" w:legacySpace="0" w:legacyIndent="283"/>
      <w:lvlJc w:val="left"/>
      <w:pPr>
        <w:ind w:left="1003" w:hanging="283"/>
      </w:pPr>
      <w:rPr>
        <w:rFonts w:ascii="Times New Roman" w:hAnsi="Times New Roman" w:cs="Times New Roman" w:hint="default"/>
        <w:b w:val="0"/>
        <w:bCs w:val="0"/>
        <w:i/>
        <w:iCs/>
        <w:sz w:val="32"/>
        <w:szCs w:val="32"/>
        <w:u w:val="none"/>
      </w:rPr>
    </w:lvl>
  </w:abstractNum>
  <w:num w:numId="1">
    <w:abstractNumId w:val="9"/>
  </w:num>
  <w:num w:numId="2">
    <w:abstractNumId w:val="10"/>
  </w:num>
  <w:num w:numId="3">
    <w:abstractNumId w:val="11"/>
  </w:num>
  <w:num w:numId="4">
    <w:abstractNumId w:val="13"/>
  </w:num>
  <w:num w:numId="5">
    <w:abstractNumId w:va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27A"/>
    <w:rsid w:val="0006027A"/>
    <w:rsid w:val="0038325B"/>
    <w:rsid w:val="006771A9"/>
    <w:rsid w:val="00751A1F"/>
    <w:rsid w:val="00BD7988"/>
    <w:rsid w:val="00D55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128FBF-F79B-4F3E-9DBE-02ECD1A0D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spacing w:before="0" w:after="0"/>
    </w:pPr>
    <w:rPr>
      <w:sz w:val="20"/>
      <w:szCs w:val="20"/>
    </w:rPr>
  </w:style>
  <w:style w:type="character" w:customStyle="1" w:styleId="a4">
    <w:name w:val="Верхній колонтитул Знак"/>
    <w:link w:val="a3"/>
    <w:uiPriority w:val="99"/>
    <w:semiHidden/>
    <w:rPr>
      <w:sz w:val="24"/>
      <w:szCs w:val="24"/>
    </w:rPr>
  </w:style>
  <w:style w:type="character" w:styleId="a5">
    <w:name w:val="page number"/>
    <w:uiPriority w:val="99"/>
  </w:style>
  <w:style w:type="paragraph" w:styleId="a6">
    <w:name w:val="Body Text"/>
    <w:basedOn w:val="a"/>
    <w:link w:val="a7"/>
    <w:uiPriority w:val="99"/>
    <w:pPr>
      <w:spacing w:before="0" w:after="0" w:line="360" w:lineRule="auto"/>
      <w:jc w:val="both"/>
    </w:pPr>
    <w:rPr>
      <w:sz w:val="28"/>
      <w:szCs w:val="28"/>
    </w:rPr>
  </w:style>
  <w:style w:type="character" w:customStyle="1" w:styleId="a7">
    <w:name w:val="Основний текст Знак"/>
    <w:link w:val="a6"/>
    <w:uiPriority w:val="99"/>
    <w:semiHidden/>
    <w:rPr>
      <w:sz w:val="24"/>
      <w:szCs w:val="24"/>
    </w:rPr>
  </w:style>
  <w:style w:type="paragraph" w:styleId="a8">
    <w:name w:val="Plain Text"/>
    <w:basedOn w:val="a"/>
    <w:link w:val="a9"/>
    <w:uiPriority w:val="99"/>
    <w:pPr>
      <w:spacing w:before="0" w:after="0"/>
    </w:pPr>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paragraph" w:styleId="aa">
    <w:name w:val="footer"/>
    <w:basedOn w:val="a"/>
    <w:link w:val="ab"/>
    <w:uiPriority w:val="99"/>
    <w:pPr>
      <w:tabs>
        <w:tab w:val="center" w:pos="4153"/>
        <w:tab w:val="right" w:pos="8306"/>
      </w:tabs>
      <w:spacing w:before="0" w:after="0"/>
    </w:pPr>
    <w:rPr>
      <w:sz w:val="20"/>
      <w:szCs w:val="20"/>
    </w:rPr>
  </w:style>
  <w:style w:type="character" w:customStyle="1" w:styleId="ab">
    <w:name w:val="Нижній колонтитул Знак"/>
    <w:link w:val="aa"/>
    <w:uiPriority w:val="99"/>
    <w:semiHidden/>
    <w:rPr>
      <w:sz w:val="24"/>
      <w:szCs w:val="24"/>
    </w:rPr>
  </w:style>
  <w:style w:type="paragraph" w:customStyle="1" w:styleId="H4">
    <w:name w:val="H4"/>
    <w:basedOn w:val="a"/>
    <w:next w:val="a"/>
    <w:uiPriority w:val="99"/>
    <w:pPr>
      <w:keepNext/>
      <w:outlineLvl w:val="4"/>
    </w:pPr>
    <w:rPr>
      <w:b/>
      <w:bCs/>
    </w:rPr>
  </w:style>
  <w:style w:type="paragraph" w:customStyle="1" w:styleId="H2">
    <w:name w:val="H2"/>
    <w:basedOn w:val="a"/>
    <w:next w:val="a"/>
    <w:uiPriority w:val="99"/>
    <w:pPr>
      <w:keepNext/>
      <w:outlineLvl w:val="2"/>
    </w:pPr>
    <w:rPr>
      <w:b/>
      <w:bCs/>
      <w:sz w:val="36"/>
      <w:szCs w:val="36"/>
    </w:rPr>
  </w:style>
  <w:style w:type="paragraph" w:customStyle="1" w:styleId="H3">
    <w:name w:val="H3"/>
    <w:basedOn w:val="a"/>
    <w:next w:val="a"/>
    <w:uiPriority w:val="99"/>
    <w:pPr>
      <w:keepNext/>
      <w:outlineLvl w:val="3"/>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2749</Words>
  <Characters>15672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m-consulting@comtv.ru</Company>
  <LinksUpToDate>false</LinksUpToDate>
  <CharactersWithSpaces>18385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Камила</dc:creator>
  <cp:keywords/>
  <dc:description/>
  <cp:lastModifiedBy>Irina</cp:lastModifiedBy>
  <cp:revision>2</cp:revision>
  <dcterms:created xsi:type="dcterms:W3CDTF">2014-08-09T11:15:00Z</dcterms:created>
  <dcterms:modified xsi:type="dcterms:W3CDTF">2014-08-09T11:15:00Z</dcterms:modified>
</cp:coreProperties>
</file>