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75B" w:rsidRPr="001B726D" w:rsidRDefault="000F475B" w:rsidP="00E23E2F">
      <w:pPr>
        <w:spacing w:line="360" w:lineRule="auto"/>
        <w:jc w:val="center"/>
        <w:rPr>
          <w:sz w:val="28"/>
          <w:szCs w:val="28"/>
        </w:rPr>
      </w:pPr>
      <w:r w:rsidRPr="001B726D">
        <w:rPr>
          <w:sz w:val="28"/>
          <w:szCs w:val="28"/>
        </w:rPr>
        <w:t>Министерство образования и науки Украины</w:t>
      </w:r>
    </w:p>
    <w:p w:rsidR="000F475B" w:rsidRPr="001B726D" w:rsidRDefault="000F475B" w:rsidP="00E23E2F">
      <w:pPr>
        <w:spacing w:line="360" w:lineRule="auto"/>
        <w:jc w:val="center"/>
        <w:rPr>
          <w:sz w:val="28"/>
          <w:szCs w:val="28"/>
        </w:rPr>
      </w:pPr>
      <w:r w:rsidRPr="001B726D">
        <w:rPr>
          <w:sz w:val="28"/>
          <w:szCs w:val="28"/>
        </w:rPr>
        <w:t>Харьковский Национальный Экономический Университет</w:t>
      </w:r>
    </w:p>
    <w:p w:rsidR="000F475B" w:rsidRPr="001B726D" w:rsidRDefault="00E23E2F" w:rsidP="00E23E2F">
      <w:pPr>
        <w:spacing w:line="360" w:lineRule="auto"/>
        <w:jc w:val="center"/>
        <w:rPr>
          <w:sz w:val="28"/>
          <w:szCs w:val="28"/>
        </w:rPr>
      </w:pPr>
      <w:r w:rsidRPr="001B726D">
        <w:rPr>
          <w:sz w:val="28"/>
          <w:szCs w:val="28"/>
        </w:rPr>
        <w:t>К</w:t>
      </w:r>
      <w:r w:rsidR="000F475B" w:rsidRPr="001B726D">
        <w:rPr>
          <w:sz w:val="28"/>
          <w:szCs w:val="28"/>
        </w:rPr>
        <w:t>афедра: управление персоналом</w:t>
      </w:r>
    </w:p>
    <w:p w:rsidR="000F475B" w:rsidRPr="001B726D" w:rsidRDefault="000F475B" w:rsidP="00E23E2F">
      <w:pPr>
        <w:spacing w:line="360" w:lineRule="auto"/>
        <w:jc w:val="center"/>
        <w:rPr>
          <w:sz w:val="28"/>
          <w:szCs w:val="28"/>
        </w:rPr>
      </w:pPr>
    </w:p>
    <w:p w:rsidR="000F475B" w:rsidRPr="001B726D" w:rsidRDefault="000F475B" w:rsidP="00E23E2F">
      <w:pPr>
        <w:spacing w:line="360" w:lineRule="auto"/>
        <w:jc w:val="center"/>
        <w:rPr>
          <w:sz w:val="28"/>
          <w:szCs w:val="28"/>
        </w:rPr>
      </w:pPr>
    </w:p>
    <w:p w:rsidR="000F475B" w:rsidRPr="001B726D" w:rsidRDefault="000F475B" w:rsidP="00E23E2F">
      <w:pPr>
        <w:spacing w:line="360" w:lineRule="auto"/>
        <w:jc w:val="center"/>
        <w:rPr>
          <w:sz w:val="28"/>
          <w:szCs w:val="28"/>
        </w:rPr>
      </w:pPr>
    </w:p>
    <w:p w:rsidR="00E23E2F" w:rsidRPr="001B726D" w:rsidRDefault="00E23E2F" w:rsidP="00E23E2F">
      <w:pPr>
        <w:spacing w:line="360" w:lineRule="auto"/>
        <w:jc w:val="center"/>
        <w:rPr>
          <w:sz w:val="28"/>
          <w:szCs w:val="28"/>
        </w:rPr>
      </w:pPr>
    </w:p>
    <w:p w:rsidR="00E23E2F" w:rsidRPr="001B726D" w:rsidRDefault="00E23E2F" w:rsidP="00E23E2F">
      <w:pPr>
        <w:spacing w:line="360" w:lineRule="auto"/>
        <w:jc w:val="center"/>
        <w:rPr>
          <w:sz w:val="28"/>
          <w:szCs w:val="28"/>
        </w:rPr>
      </w:pPr>
    </w:p>
    <w:p w:rsidR="00E23E2F" w:rsidRPr="001B726D" w:rsidRDefault="00E23E2F" w:rsidP="00E23E2F">
      <w:pPr>
        <w:spacing w:line="360" w:lineRule="auto"/>
        <w:jc w:val="center"/>
        <w:rPr>
          <w:sz w:val="28"/>
          <w:szCs w:val="28"/>
        </w:rPr>
      </w:pPr>
    </w:p>
    <w:p w:rsidR="00E23E2F" w:rsidRPr="001B726D" w:rsidRDefault="00E23E2F" w:rsidP="00E23E2F">
      <w:pPr>
        <w:spacing w:line="360" w:lineRule="auto"/>
        <w:jc w:val="center"/>
        <w:rPr>
          <w:sz w:val="28"/>
          <w:szCs w:val="28"/>
        </w:rPr>
      </w:pPr>
    </w:p>
    <w:p w:rsidR="00E23E2F" w:rsidRPr="001B726D" w:rsidRDefault="00E23E2F" w:rsidP="00E23E2F">
      <w:pPr>
        <w:spacing w:line="360" w:lineRule="auto"/>
        <w:jc w:val="center"/>
        <w:rPr>
          <w:sz w:val="28"/>
          <w:szCs w:val="28"/>
        </w:rPr>
      </w:pPr>
    </w:p>
    <w:p w:rsidR="000F475B" w:rsidRPr="001B726D" w:rsidRDefault="000F475B" w:rsidP="00E23E2F">
      <w:pPr>
        <w:spacing w:line="360" w:lineRule="auto"/>
        <w:jc w:val="center"/>
        <w:rPr>
          <w:sz w:val="28"/>
          <w:szCs w:val="28"/>
        </w:rPr>
      </w:pPr>
    </w:p>
    <w:p w:rsidR="000F475B" w:rsidRPr="001B726D" w:rsidRDefault="000F475B" w:rsidP="00E23E2F">
      <w:pPr>
        <w:spacing w:line="360" w:lineRule="auto"/>
        <w:jc w:val="center"/>
        <w:rPr>
          <w:sz w:val="28"/>
          <w:szCs w:val="28"/>
        </w:rPr>
      </w:pPr>
    </w:p>
    <w:p w:rsidR="000F475B" w:rsidRPr="001B726D" w:rsidRDefault="000F475B" w:rsidP="00E23E2F">
      <w:pPr>
        <w:spacing w:line="360" w:lineRule="auto"/>
        <w:jc w:val="center"/>
        <w:rPr>
          <w:b/>
          <w:bCs/>
          <w:sz w:val="28"/>
          <w:szCs w:val="28"/>
        </w:rPr>
      </w:pPr>
      <w:r w:rsidRPr="001B726D">
        <w:rPr>
          <w:b/>
          <w:bCs/>
          <w:sz w:val="28"/>
          <w:szCs w:val="28"/>
        </w:rPr>
        <w:t>КУРСОВАЯ РАБОТА</w:t>
      </w:r>
    </w:p>
    <w:p w:rsidR="000F475B" w:rsidRPr="001B726D" w:rsidRDefault="000F475B" w:rsidP="00E23E2F">
      <w:pPr>
        <w:spacing w:line="360" w:lineRule="auto"/>
        <w:jc w:val="center"/>
        <w:rPr>
          <w:sz w:val="28"/>
          <w:szCs w:val="28"/>
        </w:rPr>
      </w:pPr>
      <w:r w:rsidRPr="001B726D">
        <w:rPr>
          <w:sz w:val="28"/>
          <w:szCs w:val="28"/>
        </w:rPr>
        <w:t>по предмету: «Организация труда»</w:t>
      </w:r>
    </w:p>
    <w:p w:rsidR="000F475B" w:rsidRPr="001B726D" w:rsidRDefault="000F475B" w:rsidP="00E23E2F">
      <w:pPr>
        <w:spacing w:line="360" w:lineRule="auto"/>
        <w:jc w:val="center"/>
        <w:rPr>
          <w:sz w:val="28"/>
          <w:szCs w:val="28"/>
        </w:rPr>
      </w:pPr>
      <w:r w:rsidRPr="001B726D">
        <w:rPr>
          <w:sz w:val="28"/>
          <w:szCs w:val="28"/>
        </w:rPr>
        <w:t>на тему: «Организаци</w:t>
      </w:r>
      <w:r w:rsidR="00F24ED7" w:rsidRPr="001B726D">
        <w:rPr>
          <w:sz w:val="28"/>
          <w:szCs w:val="28"/>
        </w:rPr>
        <w:t>я труда при многостаночной работе</w:t>
      </w:r>
      <w:r w:rsidRPr="001B726D">
        <w:rPr>
          <w:sz w:val="28"/>
          <w:szCs w:val="28"/>
        </w:rPr>
        <w:t>»</w:t>
      </w:r>
    </w:p>
    <w:p w:rsidR="000F475B" w:rsidRPr="001B726D" w:rsidRDefault="000F475B" w:rsidP="00E23E2F">
      <w:pPr>
        <w:spacing w:line="360" w:lineRule="auto"/>
        <w:jc w:val="center"/>
        <w:rPr>
          <w:sz w:val="28"/>
          <w:szCs w:val="28"/>
        </w:rPr>
      </w:pPr>
    </w:p>
    <w:p w:rsidR="000F475B" w:rsidRPr="001B726D" w:rsidRDefault="000F475B" w:rsidP="00E23E2F">
      <w:pPr>
        <w:spacing w:line="360" w:lineRule="auto"/>
        <w:jc w:val="center"/>
        <w:rPr>
          <w:sz w:val="28"/>
          <w:szCs w:val="28"/>
        </w:rPr>
      </w:pPr>
    </w:p>
    <w:p w:rsidR="000F475B" w:rsidRPr="001B726D" w:rsidRDefault="000F475B" w:rsidP="00E23E2F">
      <w:pPr>
        <w:spacing w:line="360" w:lineRule="auto"/>
        <w:jc w:val="center"/>
        <w:rPr>
          <w:sz w:val="28"/>
          <w:szCs w:val="28"/>
        </w:rPr>
      </w:pPr>
    </w:p>
    <w:p w:rsidR="00E23E2F" w:rsidRPr="001B726D" w:rsidRDefault="00E23E2F" w:rsidP="00E23E2F">
      <w:pPr>
        <w:spacing w:line="360" w:lineRule="auto"/>
        <w:jc w:val="center"/>
        <w:rPr>
          <w:sz w:val="28"/>
          <w:szCs w:val="28"/>
        </w:rPr>
      </w:pPr>
    </w:p>
    <w:p w:rsidR="00E23E2F" w:rsidRPr="001B726D" w:rsidRDefault="00E23E2F" w:rsidP="00E23E2F">
      <w:pPr>
        <w:spacing w:line="360" w:lineRule="auto"/>
        <w:jc w:val="center"/>
        <w:rPr>
          <w:sz w:val="28"/>
          <w:szCs w:val="28"/>
        </w:rPr>
      </w:pPr>
    </w:p>
    <w:p w:rsidR="00E23E2F" w:rsidRPr="001B726D" w:rsidRDefault="00E23E2F" w:rsidP="00E23E2F">
      <w:pPr>
        <w:spacing w:line="360" w:lineRule="auto"/>
        <w:jc w:val="center"/>
        <w:rPr>
          <w:sz w:val="28"/>
          <w:szCs w:val="28"/>
        </w:rPr>
      </w:pPr>
    </w:p>
    <w:p w:rsidR="00E23E2F" w:rsidRPr="001B726D" w:rsidRDefault="00E23E2F" w:rsidP="00E23E2F">
      <w:pPr>
        <w:spacing w:line="360" w:lineRule="auto"/>
        <w:jc w:val="center"/>
        <w:rPr>
          <w:sz w:val="28"/>
          <w:szCs w:val="28"/>
        </w:rPr>
      </w:pPr>
    </w:p>
    <w:p w:rsidR="00E23E2F" w:rsidRPr="001B726D" w:rsidRDefault="00E23E2F" w:rsidP="00E23E2F">
      <w:pPr>
        <w:spacing w:line="360" w:lineRule="auto"/>
        <w:jc w:val="center"/>
        <w:rPr>
          <w:sz w:val="28"/>
          <w:szCs w:val="28"/>
        </w:rPr>
      </w:pPr>
    </w:p>
    <w:p w:rsidR="000F475B" w:rsidRPr="001B726D" w:rsidRDefault="000F475B" w:rsidP="00E23E2F">
      <w:pPr>
        <w:spacing w:line="360" w:lineRule="auto"/>
        <w:jc w:val="center"/>
        <w:rPr>
          <w:sz w:val="28"/>
          <w:szCs w:val="28"/>
        </w:rPr>
      </w:pPr>
    </w:p>
    <w:p w:rsidR="000F475B" w:rsidRPr="001B726D" w:rsidRDefault="000F475B" w:rsidP="00E23E2F">
      <w:pPr>
        <w:spacing w:line="360" w:lineRule="auto"/>
        <w:jc w:val="center"/>
        <w:rPr>
          <w:sz w:val="28"/>
          <w:szCs w:val="28"/>
        </w:rPr>
      </w:pPr>
    </w:p>
    <w:p w:rsidR="00F051AE" w:rsidRPr="001B726D" w:rsidRDefault="00F051AE" w:rsidP="00E23E2F">
      <w:pPr>
        <w:spacing w:line="360" w:lineRule="auto"/>
        <w:jc w:val="center"/>
        <w:rPr>
          <w:sz w:val="28"/>
          <w:szCs w:val="28"/>
        </w:rPr>
      </w:pPr>
    </w:p>
    <w:p w:rsidR="00F051AE" w:rsidRPr="001B726D" w:rsidRDefault="00F051AE" w:rsidP="00E23E2F">
      <w:pPr>
        <w:spacing w:line="360" w:lineRule="auto"/>
        <w:jc w:val="center"/>
        <w:rPr>
          <w:sz w:val="28"/>
          <w:szCs w:val="28"/>
        </w:rPr>
      </w:pPr>
    </w:p>
    <w:p w:rsidR="000F475B" w:rsidRPr="001B726D" w:rsidRDefault="00E23E2F" w:rsidP="00E23E2F">
      <w:pPr>
        <w:spacing w:line="360" w:lineRule="auto"/>
        <w:jc w:val="center"/>
        <w:rPr>
          <w:sz w:val="28"/>
          <w:szCs w:val="28"/>
        </w:rPr>
      </w:pPr>
      <w:r w:rsidRPr="001B726D">
        <w:rPr>
          <w:sz w:val="28"/>
          <w:szCs w:val="28"/>
        </w:rPr>
        <w:t>2009</w:t>
      </w:r>
    </w:p>
    <w:p w:rsidR="000F475B" w:rsidRPr="001B726D" w:rsidRDefault="00E23E2F" w:rsidP="001A77B9">
      <w:pPr>
        <w:pStyle w:val="zag"/>
        <w:ind w:firstLine="709"/>
        <w:jc w:val="both"/>
        <w:rPr>
          <w:rFonts w:ascii="Times New Roman" w:hAnsi="Times New Roman" w:cs="Times New Roman"/>
          <w:caps/>
          <w:sz w:val="28"/>
          <w:szCs w:val="28"/>
        </w:rPr>
      </w:pPr>
      <w:r w:rsidRPr="001B726D">
        <w:rPr>
          <w:rFonts w:ascii="Times New Roman" w:hAnsi="Times New Roman" w:cs="Times New Roman"/>
          <w:sz w:val="28"/>
          <w:szCs w:val="28"/>
        </w:rPr>
        <w:br w:type="page"/>
      </w:r>
      <w:r w:rsidR="000F475B" w:rsidRPr="001B726D">
        <w:rPr>
          <w:rFonts w:ascii="Times New Roman" w:hAnsi="Times New Roman" w:cs="Times New Roman"/>
          <w:caps/>
          <w:sz w:val="28"/>
          <w:szCs w:val="28"/>
        </w:rPr>
        <w:t>План</w:t>
      </w:r>
    </w:p>
    <w:p w:rsidR="009E0A58" w:rsidRPr="001B726D" w:rsidRDefault="009E0A58" w:rsidP="001A77B9">
      <w:pPr>
        <w:pStyle w:val="zag"/>
        <w:ind w:firstLine="709"/>
        <w:jc w:val="both"/>
        <w:rPr>
          <w:rFonts w:ascii="Times New Roman" w:hAnsi="Times New Roman" w:cs="Times New Roman"/>
          <w:b w:val="0"/>
          <w:bCs w:val="0"/>
          <w:sz w:val="28"/>
          <w:szCs w:val="28"/>
        </w:rPr>
      </w:pPr>
    </w:p>
    <w:p w:rsidR="000F475B" w:rsidRPr="001B726D" w:rsidRDefault="000F475B" w:rsidP="009E0A58">
      <w:pPr>
        <w:pStyle w:val="zag"/>
        <w:jc w:val="both"/>
        <w:rPr>
          <w:rFonts w:ascii="Times New Roman" w:hAnsi="Times New Roman" w:cs="Times New Roman"/>
          <w:b w:val="0"/>
          <w:bCs w:val="0"/>
          <w:caps/>
          <w:sz w:val="28"/>
          <w:szCs w:val="28"/>
        </w:rPr>
      </w:pPr>
      <w:r w:rsidRPr="001B726D">
        <w:rPr>
          <w:rFonts w:ascii="Times New Roman" w:hAnsi="Times New Roman" w:cs="Times New Roman"/>
          <w:b w:val="0"/>
          <w:bCs w:val="0"/>
          <w:caps/>
          <w:sz w:val="28"/>
          <w:szCs w:val="28"/>
        </w:rPr>
        <w:t>Введение</w:t>
      </w:r>
    </w:p>
    <w:p w:rsidR="000F475B" w:rsidRPr="001B726D" w:rsidRDefault="000F475B" w:rsidP="009E0A58">
      <w:pPr>
        <w:spacing w:line="360" w:lineRule="auto"/>
        <w:jc w:val="both"/>
        <w:rPr>
          <w:sz w:val="28"/>
          <w:szCs w:val="28"/>
        </w:rPr>
      </w:pPr>
      <w:r w:rsidRPr="001B726D">
        <w:rPr>
          <w:sz w:val="28"/>
          <w:szCs w:val="28"/>
        </w:rPr>
        <w:t>РАЗДЕЛ 1. АНАЛИТИЧЕСКАЯ ЧАСТЬ</w:t>
      </w:r>
    </w:p>
    <w:p w:rsidR="000F475B" w:rsidRPr="001B726D" w:rsidRDefault="009E0A58" w:rsidP="009E0A58">
      <w:pPr>
        <w:widowControl/>
        <w:tabs>
          <w:tab w:val="num" w:pos="1620"/>
        </w:tabs>
        <w:autoSpaceDE/>
        <w:autoSpaceDN/>
        <w:adjustRightInd/>
        <w:spacing w:line="360" w:lineRule="auto"/>
        <w:jc w:val="both"/>
        <w:rPr>
          <w:sz w:val="28"/>
          <w:szCs w:val="28"/>
        </w:rPr>
      </w:pPr>
      <w:r w:rsidRPr="001B726D">
        <w:rPr>
          <w:sz w:val="28"/>
          <w:szCs w:val="28"/>
        </w:rPr>
        <w:t xml:space="preserve">1.1 </w:t>
      </w:r>
      <w:r w:rsidR="000F475B" w:rsidRPr="001B726D">
        <w:rPr>
          <w:sz w:val="28"/>
          <w:szCs w:val="28"/>
        </w:rPr>
        <w:t>Основные теоретические и методические положения организации труда</w:t>
      </w:r>
    </w:p>
    <w:p w:rsidR="000F475B" w:rsidRPr="001B726D" w:rsidRDefault="009E0A58" w:rsidP="009E0A58">
      <w:pPr>
        <w:widowControl/>
        <w:autoSpaceDE/>
        <w:autoSpaceDN/>
        <w:adjustRightInd/>
        <w:spacing w:line="360" w:lineRule="auto"/>
        <w:jc w:val="both"/>
        <w:rPr>
          <w:sz w:val="28"/>
          <w:szCs w:val="28"/>
        </w:rPr>
      </w:pPr>
      <w:r w:rsidRPr="001B726D">
        <w:rPr>
          <w:sz w:val="28"/>
          <w:szCs w:val="28"/>
        </w:rPr>
        <w:t xml:space="preserve">1.2 </w:t>
      </w:r>
      <w:r w:rsidR="000F475B" w:rsidRPr="001B726D">
        <w:rPr>
          <w:sz w:val="28"/>
          <w:szCs w:val="28"/>
        </w:rPr>
        <w:t>Установление необходимого числа станков в условиях одностаночного обслуживания</w:t>
      </w:r>
    </w:p>
    <w:p w:rsidR="000F475B" w:rsidRPr="001B726D" w:rsidRDefault="000F475B" w:rsidP="009E0A58">
      <w:pPr>
        <w:pStyle w:val="21"/>
        <w:rPr>
          <w:rFonts w:ascii="Times New Roman" w:hAnsi="Times New Roman" w:cs="Times New Roman"/>
          <w:b w:val="0"/>
          <w:bCs w:val="0"/>
          <w:sz w:val="28"/>
          <w:szCs w:val="28"/>
          <w:u w:val="none"/>
        </w:rPr>
      </w:pPr>
      <w:r w:rsidRPr="001B726D">
        <w:rPr>
          <w:rFonts w:ascii="Times New Roman" w:hAnsi="Times New Roman" w:cs="Times New Roman"/>
          <w:b w:val="0"/>
          <w:bCs w:val="0"/>
          <w:sz w:val="28"/>
          <w:szCs w:val="28"/>
          <w:u w:val="none"/>
        </w:rPr>
        <w:t>1.3 Анализ возможности организации многостаночного обслуживания на участке</w:t>
      </w:r>
    </w:p>
    <w:p w:rsidR="000F475B" w:rsidRPr="001B726D" w:rsidRDefault="000F475B" w:rsidP="009E0A58">
      <w:pPr>
        <w:pStyle w:val="11"/>
        <w:spacing w:before="0" w:after="0" w:line="360" w:lineRule="auto"/>
        <w:rPr>
          <w:rFonts w:ascii="Times New Roman" w:hAnsi="Times New Roman" w:cs="Times New Roman"/>
          <w:b w:val="0"/>
          <w:bCs w:val="0"/>
        </w:rPr>
      </w:pPr>
      <w:r w:rsidRPr="001B726D">
        <w:rPr>
          <w:rFonts w:ascii="Times New Roman" w:hAnsi="Times New Roman" w:cs="Times New Roman"/>
          <w:b w:val="0"/>
          <w:bCs w:val="0"/>
        </w:rPr>
        <w:t>РАЗДЕЛ 2. ПРОЕКТНО-РАСЧЕТНАЯ ЧАСТЬ</w:t>
      </w:r>
    </w:p>
    <w:p w:rsidR="000F475B" w:rsidRPr="001B726D" w:rsidRDefault="000F475B" w:rsidP="009E0A58">
      <w:pPr>
        <w:pStyle w:val="11"/>
        <w:spacing w:before="0" w:after="0" w:line="360" w:lineRule="auto"/>
        <w:rPr>
          <w:rFonts w:ascii="Times New Roman" w:hAnsi="Times New Roman" w:cs="Times New Roman"/>
          <w:b w:val="0"/>
          <w:bCs w:val="0"/>
        </w:rPr>
      </w:pPr>
      <w:r w:rsidRPr="001B726D">
        <w:rPr>
          <w:rFonts w:ascii="Times New Roman" w:hAnsi="Times New Roman" w:cs="Times New Roman"/>
          <w:b w:val="0"/>
          <w:bCs w:val="0"/>
        </w:rPr>
        <w:t>РАЗДЕЛ 3. ОПРЕДЕЛЕНИЕ ЭФФЕКТИВНОСТИ ПРО</w:t>
      </w:r>
      <w:r w:rsidR="004246F8" w:rsidRPr="001B726D">
        <w:rPr>
          <w:rFonts w:ascii="Times New Roman" w:hAnsi="Times New Roman" w:cs="Times New Roman"/>
          <w:b w:val="0"/>
          <w:bCs w:val="0"/>
        </w:rPr>
        <w:t>Е</w:t>
      </w:r>
      <w:r w:rsidRPr="001B726D">
        <w:rPr>
          <w:rFonts w:ascii="Times New Roman" w:hAnsi="Times New Roman" w:cs="Times New Roman"/>
          <w:b w:val="0"/>
          <w:bCs w:val="0"/>
        </w:rPr>
        <w:t>КТА</w:t>
      </w:r>
    </w:p>
    <w:p w:rsidR="000F475B" w:rsidRPr="001B726D" w:rsidRDefault="000F475B" w:rsidP="009E0A58">
      <w:pPr>
        <w:spacing w:line="360" w:lineRule="auto"/>
        <w:jc w:val="both"/>
        <w:rPr>
          <w:caps/>
          <w:sz w:val="28"/>
          <w:szCs w:val="28"/>
        </w:rPr>
      </w:pPr>
      <w:r w:rsidRPr="001B726D">
        <w:rPr>
          <w:caps/>
          <w:sz w:val="28"/>
          <w:szCs w:val="28"/>
        </w:rPr>
        <w:t>Вывод</w:t>
      </w:r>
    </w:p>
    <w:p w:rsidR="000F475B" w:rsidRPr="001B726D" w:rsidRDefault="000F475B" w:rsidP="009E0A58">
      <w:pPr>
        <w:spacing w:line="360" w:lineRule="auto"/>
        <w:jc w:val="both"/>
        <w:rPr>
          <w:caps/>
          <w:sz w:val="28"/>
          <w:szCs w:val="28"/>
        </w:rPr>
      </w:pPr>
      <w:r w:rsidRPr="001B726D">
        <w:rPr>
          <w:caps/>
          <w:sz w:val="28"/>
          <w:szCs w:val="28"/>
        </w:rPr>
        <w:t>Литература</w:t>
      </w:r>
    </w:p>
    <w:p w:rsidR="000F475B" w:rsidRPr="001B726D" w:rsidRDefault="009E0A58" w:rsidP="001A77B9">
      <w:pPr>
        <w:spacing w:line="360" w:lineRule="auto"/>
        <w:ind w:firstLine="709"/>
        <w:jc w:val="both"/>
        <w:rPr>
          <w:b/>
          <w:bCs/>
          <w:caps/>
          <w:sz w:val="28"/>
          <w:szCs w:val="28"/>
        </w:rPr>
      </w:pPr>
      <w:r w:rsidRPr="001B726D">
        <w:rPr>
          <w:b/>
          <w:bCs/>
          <w:sz w:val="28"/>
          <w:szCs w:val="28"/>
        </w:rPr>
        <w:br w:type="page"/>
      </w:r>
      <w:r w:rsidR="000F475B" w:rsidRPr="001B726D">
        <w:rPr>
          <w:b/>
          <w:bCs/>
          <w:caps/>
          <w:sz w:val="28"/>
          <w:szCs w:val="28"/>
        </w:rPr>
        <w:t>Введение</w:t>
      </w:r>
    </w:p>
    <w:p w:rsidR="009E0A58" w:rsidRPr="001B726D" w:rsidRDefault="009E0A58"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Если производство чутко реагирует на все новое, что появляется в области организации труда, и систематически внедряет его в свою практику, то мы вправе говорить о научной организации труда (НОТ). Научный подход к организации труда позволяет наилучшим образом соединить в процессе производства технику и людей, обеспечивает наиболее эффективное использование материальных и финансовых ресурсов, снижение трудоемкости и рост производительности труда. Он направлен на сохранение здоровья работников, обогащение содержания их труда.</w:t>
      </w:r>
    </w:p>
    <w:p w:rsidR="000F475B" w:rsidRPr="001B726D" w:rsidRDefault="000F475B" w:rsidP="001A77B9">
      <w:pPr>
        <w:spacing w:line="360" w:lineRule="auto"/>
        <w:ind w:firstLine="709"/>
        <w:jc w:val="both"/>
        <w:rPr>
          <w:sz w:val="28"/>
          <w:szCs w:val="28"/>
        </w:rPr>
      </w:pPr>
      <w:r w:rsidRPr="001B726D">
        <w:rPr>
          <w:sz w:val="28"/>
          <w:szCs w:val="28"/>
        </w:rPr>
        <w:t>Важным признаком НОТ является ее направленность на решение взаимосвязанных групп задач:</w:t>
      </w:r>
    </w:p>
    <w:p w:rsidR="000F475B" w:rsidRPr="001B726D" w:rsidRDefault="000F475B" w:rsidP="001A77B9">
      <w:pPr>
        <w:spacing w:line="360" w:lineRule="auto"/>
        <w:ind w:firstLine="709"/>
        <w:jc w:val="both"/>
        <w:rPr>
          <w:sz w:val="28"/>
          <w:szCs w:val="28"/>
        </w:rPr>
      </w:pPr>
      <w:r w:rsidRPr="001B726D">
        <w:rPr>
          <w:sz w:val="28"/>
          <w:szCs w:val="28"/>
        </w:rPr>
        <w:t>- экономических (экономия ресурсов, повышение качества продукции, рост результативности производства);</w:t>
      </w:r>
    </w:p>
    <w:p w:rsidR="000F475B" w:rsidRPr="001B726D" w:rsidRDefault="000F475B" w:rsidP="001A77B9">
      <w:pPr>
        <w:spacing w:line="360" w:lineRule="auto"/>
        <w:ind w:firstLine="709"/>
        <w:jc w:val="both"/>
        <w:rPr>
          <w:sz w:val="28"/>
          <w:szCs w:val="28"/>
        </w:rPr>
      </w:pPr>
      <w:r w:rsidRPr="001B726D">
        <w:rPr>
          <w:sz w:val="28"/>
          <w:szCs w:val="28"/>
        </w:rPr>
        <w:t>- психофизиологических (оздоровление производственной среды, гармонизация психофизиологических нагрузок на человека, снижение тяжести и нервно-психической напряженности труда);</w:t>
      </w:r>
    </w:p>
    <w:p w:rsidR="000F475B" w:rsidRPr="001B726D" w:rsidRDefault="000F475B" w:rsidP="001A77B9">
      <w:pPr>
        <w:spacing w:line="360" w:lineRule="auto"/>
        <w:ind w:firstLine="709"/>
        <w:jc w:val="both"/>
        <w:rPr>
          <w:sz w:val="28"/>
          <w:szCs w:val="28"/>
        </w:rPr>
      </w:pPr>
      <w:r w:rsidRPr="001B726D">
        <w:rPr>
          <w:sz w:val="28"/>
          <w:szCs w:val="28"/>
        </w:rPr>
        <w:t>- социальных (повышение разнообразия труда, его содержательности, престижности, обеспечение полноценной оплаты труда).</w:t>
      </w:r>
    </w:p>
    <w:p w:rsidR="000F475B" w:rsidRPr="001B726D" w:rsidRDefault="000F475B" w:rsidP="001A77B9">
      <w:pPr>
        <w:spacing w:line="360" w:lineRule="auto"/>
        <w:ind w:firstLine="709"/>
        <w:jc w:val="both"/>
        <w:rPr>
          <w:sz w:val="28"/>
          <w:szCs w:val="28"/>
        </w:rPr>
      </w:pPr>
      <w:r w:rsidRPr="001B726D">
        <w:rPr>
          <w:sz w:val="28"/>
          <w:szCs w:val="28"/>
        </w:rPr>
        <w:t>Развитием представлений о задачах НОТ являются положения о ее функциях, т.е. специфических особенностях проявления НОТ на предприятии, ее воздействии на различные стороны производства. Категория "функция" предоставляет возможность конкретизировать общие задачи НОТ, выделить в пределах каждой из них особенные направления воздействия НОТ на производство и его субъект - человека, выявить принципиальные различия между организацией труда научной и "обычной", которая зачастую упускает важные моменты в организации трудовой деятельности, что чревато потерями для производства.</w:t>
      </w:r>
    </w:p>
    <w:p w:rsidR="000F475B" w:rsidRPr="001B726D" w:rsidRDefault="000F475B" w:rsidP="001A77B9">
      <w:pPr>
        <w:spacing w:line="360" w:lineRule="auto"/>
        <w:ind w:firstLine="709"/>
        <w:jc w:val="both"/>
        <w:rPr>
          <w:sz w:val="28"/>
          <w:szCs w:val="28"/>
        </w:rPr>
      </w:pPr>
      <w:r w:rsidRPr="001B726D">
        <w:rPr>
          <w:sz w:val="28"/>
          <w:szCs w:val="28"/>
        </w:rPr>
        <w:t>Особенно следует подчеркнуть последнее обстоятельство. Нередко можно встретить мнение, что слово "научная" излишне в понятии "научная организация труда". Некоторые авторы считают даже, что ненаучной организации труда вообще быть не может, а поэтому понятие организация труда уже предполагает ее научность. С подобным мнением согласиться нельзя. Понятие "научная организация труда" возникло и закрепилось в обиходе как антитеза, противопоставление всему стихийному, случайному, рутинному в организации труда, которое еще довольно распространено на производстве. Слово "научная" дает качественную характеристику организации труда.</w:t>
      </w:r>
    </w:p>
    <w:p w:rsidR="000F475B" w:rsidRPr="001B726D" w:rsidRDefault="000F475B" w:rsidP="001A77B9">
      <w:pPr>
        <w:spacing w:line="360" w:lineRule="auto"/>
        <w:ind w:firstLine="709"/>
        <w:jc w:val="both"/>
        <w:rPr>
          <w:sz w:val="28"/>
          <w:szCs w:val="28"/>
        </w:rPr>
      </w:pPr>
      <w:r w:rsidRPr="001B726D">
        <w:rPr>
          <w:sz w:val="28"/>
          <w:szCs w:val="28"/>
        </w:rPr>
        <w:t>Анализ воздействия НОТ на производство позволяет выделить следующие ее функции:</w:t>
      </w:r>
    </w:p>
    <w:p w:rsidR="000F475B" w:rsidRPr="001B726D" w:rsidRDefault="000F475B" w:rsidP="001A77B9">
      <w:pPr>
        <w:spacing w:line="360" w:lineRule="auto"/>
        <w:ind w:firstLine="709"/>
        <w:jc w:val="both"/>
        <w:rPr>
          <w:sz w:val="28"/>
          <w:szCs w:val="28"/>
        </w:rPr>
      </w:pPr>
      <w:r w:rsidRPr="001B726D">
        <w:rPr>
          <w:sz w:val="28"/>
          <w:szCs w:val="28"/>
        </w:rPr>
        <w:t>Ресурсосберегающая, в том числе трудосберегающая, направлена на экономию рабочего времени, эффективное использование сырья, материалов, энергии, т.е. ресурсов. Кроме того, экономия труда включает в себя не только экономию средств производства, но и устранение всякого бесполезного труда. Это достигается рациональным разделением и кооперацией труда, применением рациональных приемов и методов труда, четкой организацией рабочих мест и хорошо отлаженной системой их обслуживания. Экономии ресурсов служит и направленность НОТ на повышение качества продукции: лучшее качество равносильно большему количеству. Ресурсосбережение - один из главных рычагов интенсификации производства. В современных условиях прирост потребности в топливе, энергии, металле и других материалах должен быть на 75-80% удовлетворен за счет их экономии. На это необходимо нацелить не только технологию, но и организацию труда. Следовательно, одним из критериев научности организации труда становится ее способность обеспечивать всестороннюю экономию затрат живого и прошлого труда.</w:t>
      </w:r>
    </w:p>
    <w:p w:rsidR="000F475B" w:rsidRPr="001B726D" w:rsidRDefault="000F475B" w:rsidP="001A77B9">
      <w:pPr>
        <w:spacing w:line="360" w:lineRule="auto"/>
        <w:ind w:firstLine="709"/>
        <w:jc w:val="both"/>
        <w:rPr>
          <w:sz w:val="28"/>
          <w:szCs w:val="28"/>
        </w:rPr>
      </w:pPr>
      <w:r w:rsidRPr="001B726D">
        <w:rPr>
          <w:sz w:val="28"/>
          <w:szCs w:val="28"/>
        </w:rPr>
        <w:t>Оптимизирующая функция проявляется в обеспечении полного соответствия уровня организации труда прогрессивному уровню технического вооружения производства, в достижении научной обоснованности норм труда и интенсивности труда, в обеспечении соответствия уровня оплаты труда его конечным результатам. Оптимизация в современных условиях - центральное направление в поиске путей решения различных задач в области организации труда.</w:t>
      </w:r>
    </w:p>
    <w:p w:rsidR="000F475B" w:rsidRPr="001B726D" w:rsidRDefault="000F475B" w:rsidP="001A77B9">
      <w:pPr>
        <w:spacing w:line="360" w:lineRule="auto"/>
        <w:ind w:firstLine="709"/>
        <w:jc w:val="both"/>
        <w:rPr>
          <w:sz w:val="28"/>
          <w:szCs w:val="28"/>
        </w:rPr>
      </w:pPr>
      <w:r w:rsidRPr="001B726D">
        <w:rPr>
          <w:sz w:val="28"/>
          <w:szCs w:val="28"/>
        </w:rPr>
        <w:t>Функция формирования эффективного работника. Это осуществление на научной основе профессиональной ориентации и профессионального отбора работников, их обучения, систематического повышения квалификации. Требования к качеству подбора работников и к их профессиональному мастерству в условиях перехода к рыночным отношениям существенно возрастают. Увеличение сложности используемой техники ведет к росту ответственности исполнителей за своевременные и правильные решения и действия. Научный подход к формированию кадров и к их подготовке - таково веление времени, и это становится важной функцией НОТ.</w:t>
      </w:r>
    </w:p>
    <w:p w:rsidR="000F475B" w:rsidRPr="001B726D" w:rsidRDefault="000F475B" w:rsidP="001A77B9">
      <w:pPr>
        <w:spacing w:line="360" w:lineRule="auto"/>
        <w:ind w:firstLine="709"/>
        <w:jc w:val="both"/>
        <w:rPr>
          <w:sz w:val="28"/>
          <w:szCs w:val="28"/>
        </w:rPr>
      </w:pPr>
      <w:r w:rsidRPr="001B726D">
        <w:rPr>
          <w:sz w:val="28"/>
          <w:szCs w:val="28"/>
        </w:rPr>
        <w:t>Трудощадящая функция проявляется в создании благоприятных, безопасных и здоровых условий труда, в установлении рационального режима труда и отдыха, в использовании режима гибкого рабочего времени, в облегчении тяжелого труда до физиологически нормальной величины.</w:t>
      </w:r>
    </w:p>
    <w:p w:rsidR="000F475B" w:rsidRPr="001B726D" w:rsidRDefault="000F475B" w:rsidP="001A77B9">
      <w:pPr>
        <w:spacing w:line="360" w:lineRule="auto"/>
        <w:ind w:firstLine="709"/>
        <w:jc w:val="both"/>
        <w:rPr>
          <w:sz w:val="28"/>
          <w:szCs w:val="28"/>
        </w:rPr>
      </w:pPr>
      <w:r w:rsidRPr="001B726D">
        <w:rPr>
          <w:sz w:val="28"/>
          <w:szCs w:val="28"/>
        </w:rPr>
        <w:t>Функция возвышения труда. Это чрезвычайно важная функция организации общественного труда в цивилизованном государстве. Нельзя говорить о НОТ, сколь бы экономичен ни был труд, если при этом забывают о самом человеке, с его социальными запросами и стремлением к высокосодержательному, престижному труду. Возвышает труд создание на производстве условий для гармоничного развития человека, повышение содержательности и привлекательности труда, искоренение рутинных и примитивных трудовых процессов, обеспечение разнообразия труда и его гуманизации.</w:t>
      </w:r>
    </w:p>
    <w:p w:rsidR="000F475B" w:rsidRPr="001B726D" w:rsidRDefault="000F475B" w:rsidP="001A77B9">
      <w:pPr>
        <w:spacing w:line="360" w:lineRule="auto"/>
        <w:ind w:firstLine="709"/>
        <w:jc w:val="both"/>
        <w:rPr>
          <w:sz w:val="28"/>
          <w:szCs w:val="28"/>
        </w:rPr>
      </w:pPr>
      <w:r w:rsidRPr="001B726D">
        <w:rPr>
          <w:sz w:val="28"/>
          <w:szCs w:val="28"/>
        </w:rPr>
        <w:t>Воспитательная и активизирующая функции направлены на выработку дисциплины труда, развитие трудовой активности и творческой инициативы. Высокий уровень организации труда способствует формированию этих качеств работника, а чем выше качества исполнителей, тем выше и уровень организации труда.</w:t>
      </w:r>
    </w:p>
    <w:p w:rsidR="000F475B" w:rsidRPr="001B726D" w:rsidRDefault="000F475B" w:rsidP="001A77B9">
      <w:pPr>
        <w:spacing w:line="360" w:lineRule="auto"/>
        <w:ind w:firstLine="709"/>
        <w:jc w:val="both"/>
        <w:rPr>
          <w:sz w:val="28"/>
          <w:szCs w:val="28"/>
        </w:rPr>
      </w:pPr>
      <w:r w:rsidRPr="001B726D">
        <w:rPr>
          <w:sz w:val="28"/>
          <w:szCs w:val="28"/>
        </w:rPr>
        <w:t>Понимание функций НОТ позволяет обеспечить всесторонний, комплексный подход к решению проблем организации труда на предприятии, более четко представить механизм воздействия НОТ на работника и само производство. Функции НОТ - это ее свойства и признаки. Для научной организации труда должно быть характерным единство указанных функций.</w:t>
      </w:r>
    </w:p>
    <w:p w:rsidR="000F475B" w:rsidRPr="001B726D" w:rsidRDefault="000F475B" w:rsidP="001A77B9">
      <w:pPr>
        <w:spacing w:line="360" w:lineRule="auto"/>
        <w:ind w:firstLine="709"/>
        <w:jc w:val="both"/>
        <w:rPr>
          <w:sz w:val="28"/>
          <w:szCs w:val="28"/>
        </w:rPr>
      </w:pPr>
      <w:r w:rsidRPr="001B726D">
        <w:rPr>
          <w:sz w:val="28"/>
          <w:szCs w:val="28"/>
        </w:rPr>
        <w:t xml:space="preserve">Процесс переосмысления основных экономических понятий как необходимая предпосылка экономической реформы не может не затронуть комплекса проблем нормирования труда. В отношении к этим проблемам выявились две достаточно определенные позиции. С одной стороны, весьма распространенными становятся представления о том, что нормы, тарифы, оклады, доплаты </w:t>
      </w:r>
      <w:r w:rsidR="004246F8" w:rsidRPr="001B726D">
        <w:rPr>
          <w:sz w:val="28"/>
          <w:szCs w:val="28"/>
        </w:rPr>
        <w:t>и т.</w:t>
      </w:r>
      <w:r w:rsidRPr="001B726D">
        <w:rPr>
          <w:sz w:val="28"/>
          <w:szCs w:val="28"/>
        </w:rPr>
        <w:t>д. - это атрибуты отживающей бюрократической системы, которые должны исчезнуть вместе с ней. С другой стороны, значительная часть специалистов убеждена, что без нормирования труда и элементов тарифной системы эффективное управление общественным производством и распределением материальных благ невозможно.</w:t>
      </w:r>
    </w:p>
    <w:p w:rsidR="000F475B" w:rsidRPr="001B726D" w:rsidRDefault="000F475B" w:rsidP="001A77B9">
      <w:pPr>
        <w:spacing w:line="360" w:lineRule="auto"/>
        <w:ind w:firstLine="709"/>
        <w:jc w:val="both"/>
        <w:rPr>
          <w:sz w:val="28"/>
          <w:szCs w:val="28"/>
        </w:rPr>
      </w:pPr>
      <w:r w:rsidRPr="001B726D">
        <w:rPr>
          <w:sz w:val="28"/>
          <w:szCs w:val="28"/>
        </w:rPr>
        <w:t xml:space="preserve">В условиях рыночных отношений будет восстановлено естественное отношение к нормированию как инструменту повышения эффективности, элементу плановых расчетов и организации оплаты труда. Предприятия будут использовать только те нормативы и методики, которые им действительно необходимы в конкретных производственных условиях. В целом все это означает, что перестройка в нормировании, как и в других сферах, выразится прежде всего в возврате к здравому смыслу. </w:t>
      </w:r>
    </w:p>
    <w:p w:rsidR="000F475B" w:rsidRPr="001B726D" w:rsidRDefault="000F475B" w:rsidP="001A77B9">
      <w:pPr>
        <w:spacing w:line="360" w:lineRule="auto"/>
        <w:ind w:firstLine="709"/>
        <w:jc w:val="both"/>
        <w:rPr>
          <w:sz w:val="28"/>
          <w:szCs w:val="28"/>
        </w:rPr>
      </w:pPr>
      <w:r w:rsidRPr="001B726D">
        <w:rPr>
          <w:sz w:val="28"/>
          <w:szCs w:val="28"/>
        </w:rPr>
        <w:t>Цель</w:t>
      </w:r>
      <w:r w:rsidR="00E23E2F" w:rsidRPr="001B726D">
        <w:rPr>
          <w:sz w:val="28"/>
          <w:szCs w:val="28"/>
        </w:rPr>
        <w:t xml:space="preserve"> </w:t>
      </w:r>
      <w:r w:rsidRPr="001B726D">
        <w:rPr>
          <w:sz w:val="28"/>
          <w:szCs w:val="28"/>
        </w:rPr>
        <w:t xml:space="preserve">нашей </w:t>
      </w:r>
      <w:r w:rsidR="003578B5" w:rsidRPr="001B726D">
        <w:rPr>
          <w:sz w:val="28"/>
          <w:szCs w:val="28"/>
        </w:rPr>
        <w:t xml:space="preserve">курсовой </w:t>
      </w:r>
      <w:r w:rsidRPr="001B726D">
        <w:rPr>
          <w:sz w:val="28"/>
          <w:szCs w:val="28"/>
        </w:rPr>
        <w:t>работы заключается в исследовании, проектировании и рационализации технологических и трудовых процессов рабочих, установлении норм труда и определении эффективности их внедрения.</w:t>
      </w:r>
    </w:p>
    <w:p w:rsidR="000F475B" w:rsidRPr="001B726D" w:rsidRDefault="000F475B" w:rsidP="001A77B9">
      <w:pPr>
        <w:spacing w:line="360" w:lineRule="auto"/>
        <w:ind w:firstLine="709"/>
        <w:jc w:val="both"/>
        <w:rPr>
          <w:sz w:val="28"/>
          <w:szCs w:val="28"/>
        </w:rPr>
      </w:pPr>
      <w:r w:rsidRPr="001B726D">
        <w:rPr>
          <w:sz w:val="28"/>
          <w:szCs w:val="28"/>
        </w:rPr>
        <w:t>Задачи данной работы:</w:t>
      </w:r>
    </w:p>
    <w:p w:rsidR="000F475B" w:rsidRPr="001B726D" w:rsidRDefault="000F475B" w:rsidP="001A77B9">
      <w:pPr>
        <w:spacing w:line="360" w:lineRule="auto"/>
        <w:ind w:firstLine="709"/>
        <w:jc w:val="both"/>
        <w:rPr>
          <w:sz w:val="28"/>
          <w:szCs w:val="28"/>
        </w:rPr>
      </w:pPr>
      <w:r w:rsidRPr="001B726D">
        <w:rPr>
          <w:sz w:val="28"/>
          <w:szCs w:val="28"/>
        </w:rPr>
        <w:t>Провести анализ организационно-технических параметров объекта.</w:t>
      </w:r>
    </w:p>
    <w:p w:rsidR="000F475B" w:rsidRPr="001B726D" w:rsidRDefault="000F475B" w:rsidP="001A77B9">
      <w:pPr>
        <w:spacing w:line="360" w:lineRule="auto"/>
        <w:ind w:firstLine="709"/>
        <w:jc w:val="both"/>
        <w:rPr>
          <w:sz w:val="28"/>
          <w:szCs w:val="28"/>
        </w:rPr>
      </w:pPr>
      <w:r w:rsidRPr="001B726D">
        <w:rPr>
          <w:sz w:val="28"/>
          <w:szCs w:val="28"/>
        </w:rPr>
        <w:t>Установить параметры исследуемого трудового процесса и время его выполнения.</w:t>
      </w:r>
    </w:p>
    <w:p w:rsidR="000F475B" w:rsidRPr="001B726D" w:rsidRDefault="000F475B" w:rsidP="001A77B9">
      <w:pPr>
        <w:spacing w:line="360" w:lineRule="auto"/>
        <w:ind w:firstLine="709"/>
        <w:jc w:val="both"/>
        <w:rPr>
          <w:sz w:val="28"/>
          <w:szCs w:val="28"/>
        </w:rPr>
      </w:pPr>
      <w:r w:rsidRPr="001B726D">
        <w:rPr>
          <w:sz w:val="28"/>
          <w:szCs w:val="28"/>
        </w:rPr>
        <w:t>Выявить недостатки существующего трудового процесса.</w:t>
      </w:r>
    </w:p>
    <w:p w:rsidR="000F475B" w:rsidRPr="001B726D" w:rsidRDefault="000F475B" w:rsidP="001A77B9">
      <w:pPr>
        <w:spacing w:line="360" w:lineRule="auto"/>
        <w:ind w:firstLine="709"/>
        <w:jc w:val="both"/>
        <w:rPr>
          <w:sz w:val="28"/>
          <w:szCs w:val="28"/>
        </w:rPr>
      </w:pPr>
      <w:r w:rsidRPr="001B726D">
        <w:rPr>
          <w:sz w:val="28"/>
          <w:szCs w:val="28"/>
        </w:rPr>
        <w:t>Спроектировать рациональный трудовой процесс с установлением необходимого времени его выполнения.</w:t>
      </w:r>
    </w:p>
    <w:p w:rsidR="000F475B" w:rsidRPr="001B726D" w:rsidRDefault="000F475B" w:rsidP="001A77B9">
      <w:pPr>
        <w:spacing w:line="360" w:lineRule="auto"/>
        <w:ind w:firstLine="709"/>
        <w:jc w:val="both"/>
        <w:rPr>
          <w:sz w:val="28"/>
          <w:szCs w:val="28"/>
        </w:rPr>
      </w:pPr>
      <w:r w:rsidRPr="001B726D">
        <w:rPr>
          <w:sz w:val="28"/>
          <w:szCs w:val="28"/>
        </w:rPr>
        <w:t>Рассчитать экономическую эффективность внедрения рационального трудового процесса.</w:t>
      </w:r>
    </w:p>
    <w:p w:rsidR="000F475B" w:rsidRPr="001B726D" w:rsidRDefault="000F475B" w:rsidP="001A77B9">
      <w:pPr>
        <w:spacing w:line="360" w:lineRule="auto"/>
        <w:ind w:firstLine="709"/>
        <w:jc w:val="both"/>
        <w:rPr>
          <w:sz w:val="28"/>
          <w:szCs w:val="28"/>
        </w:rPr>
      </w:pPr>
      <w:r w:rsidRPr="001B726D">
        <w:rPr>
          <w:sz w:val="28"/>
          <w:szCs w:val="28"/>
        </w:rPr>
        <w:t>Краткая характеристика организационно-технических условий производства на участке:</w:t>
      </w:r>
    </w:p>
    <w:p w:rsidR="000F475B" w:rsidRPr="001B726D" w:rsidRDefault="000F475B" w:rsidP="001A77B9">
      <w:pPr>
        <w:spacing w:line="360" w:lineRule="auto"/>
        <w:ind w:firstLine="709"/>
        <w:jc w:val="both"/>
        <w:rPr>
          <w:sz w:val="28"/>
          <w:szCs w:val="28"/>
        </w:rPr>
      </w:pPr>
      <w:r w:rsidRPr="001B726D">
        <w:rPr>
          <w:sz w:val="28"/>
          <w:szCs w:val="28"/>
        </w:rPr>
        <w:t>1. Участок фрезерный состоит из 10 фрезерных станков модели 6Н83.</w:t>
      </w:r>
    </w:p>
    <w:p w:rsidR="000F475B" w:rsidRPr="001B726D" w:rsidRDefault="000F475B" w:rsidP="001A77B9">
      <w:pPr>
        <w:spacing w:line="360" w:lineRule="auto"/>
        <w:ind w:firstLine="709"/>
        <w:jc w:val="both"/>
        <w:rPr>
          <w:sz w:val="28"/>
          <w:szCs w:val="28"/>
        </w:rPr>
      </w:pPr>
      <w:r w:rsidRPr="001B726D">
        <w:rPr>
          <w:sz w:val="28"/>
          <w:szCs w:val="28"/>
        </w:rPr>
        <w:t>2. Тип производства – серийный.</w:t>
      </w:r>
    </w:p>
    <w:p w:rsidR="000F475B" w:rsidRPr="001B726D" w:rsidRDefault="000F475B" w:rsidP="001A77B9">
      <w:pPr>
        <w:spacing w:line="360" w:lineRule="auto"/>
        <w:ind w:firstLine="709"/>
        <w:jc w:val="both"/>
        <w:rPr>
          <w:sz w:val="28"/>
          <w:szCs w:val="28"/>
        </w:rPr>
      </w:pPr>
      <w:r w:rsidRPr="001B726D">
        <w:rPr>
          <w:sz w:val="28"/>
          <w:szCs w:val="28"/>
        </w:rPr>
        <w:t>3. Функции наладки оборудования осуществляются наладчиком.</w:t>
      </w:r>
    </w:p>
    <w:p w:rsidR="000F475B" w:rsidRPr="001B726D" w:rsidRDefault="000F475B" w:rsidP="001A77B9">
      <w:pPr>
        <w:spacing w:line="360" w:lineRule="auto"/>
        <w:ind w:firstLine="709"/>
        <w:jc w:val="both"/>
        <w:rPr>
          <w:sz w:val="28"/>
          <w:szCs w:val="28"/>
        </w:rPr>
      </w:pPr>
      <w:r w:rsidRPr="001B726D">
        <w:rPr>
          <w:sz w:val="28"/>
          <w:szCs w:val="28"/>
        </w:rPr>
        <w:t>4. Основные функции изготовления деталей осуществляют фрезеровщики.</w:t>
      </w:r>
    </w:p>
    <w:p w:rsidR="000F475B" w:rsidRPr="001B726D" w:rsidRDefault="000F475B" w:rsidP="001A77B9">
      <w:pPr>
        <w:spacing w:line="360" w:lineRule="auto"/>
        <w:ind w:firstLine="709"/>
        <w:jc w:val="both"/>
        <w:rPr>
          <w:sz w:val="28"/>
          <w:szCs w:val="28"/>
        </w:rPr>
      </w:pPr>
      <w:r w:rsidRPr="001B726D">
        <w:rPr>
          <w:sz w:val="28"/>
          <w:szCs w:val="28"/>
        </w:rPr>
        <w:t>5. За каждым участком закреплено 30 деталей</w:t>
      </w:r>
    </w:p>
    <w:p w:rsidR="000F475B" w:rsidRPr="001B726D" w:rsidRDefault="000F475B" w:rsidP="001A77B9">
      <w:pPr>
        <w:spacing w:line="360" w:lineRule="auto"/>
        <w:ind w:firstLine="709"/>
        <w:jc w:val="both"/>
        <w:rPr>
          <w:sz w:val="28"/>
          <w:szCs w:val="28"/>
        </w:rPr>
      </w:pPr>
      <w:r w:rsidRPr="001B726D">
        <w:rPr>
          <w:sz w:val="28"/>
          <w:szCs w:val="28"/>
        </w:rPr>
        <w:t>6. На каждом станке одновременно обрабатывается по одной детали.</w:t>
      </w:r>
    </w:p>
    <w:p w:rsidR="000F475B" w:rsidRPr="001B726D" w:rsidRDefault="000F475B" w:rsidP="001A77B9">
      <w:pPr>
        <w:spacing w:line="360" w:lineRule="auto"/>
        <w:ind w:firstLine="709"/>
        <w:jc w:val="both"/>
        <w:rPr>
          <w:sz w:val="28"/>
          <w:szCs w:val="28"/>
        </w:rPr>
      </w:pPr>
      <w:r w:rsidRPr="001B726D">
        <w:rPr>
          <w:sz w:val="28"/>
          <w:szCs w:val="28"/>
        </w:rPr>
        <w:t>7. Сменный фонд рабочего времени – 480 мин.</w:t>
      </w:r>
    </w:p>
    <w:p w:rsidR="000F475B" w:rsidRPr="001B726D" w:rsidRDefault="000F475B" w:rsidP="001A77B9">
      <w:pPr>
        <w:spacing w:line="360" w:lineRule="auto"/>
        <w:ind w:firstLine="709"/>
        <w:jc w:val="both"/>
        <w:rPr>
          <w:sz w:val="28"/>
          <w:szCs w:val="28"/>
        </w:rPr>
      </w:pPr>
      <w:r w:rsidRPr="001B726D">
        <w:rPr>
          <w:sz w:val="28"/>
          <w:szCs w:val="28"/>
        </w:rPr>
        <w:t>8. Число смен – 1.</w:t>
      </w:r>
    </w:p>
    <w:p w:rsidR="000F475B" w:rsidRPr="001B726D" w:rsidRDefault="000F475B" w:rsidP="001A77B9">
      <w:pPr>
        <w:spacing w:line="360" w:lineRule="auto"/>
        <w:ind w:firstLine="709"/>
        <w:jc w:val="both"/>
        <w:rPr>
          <w:sz w:val="28"/>
          <w:szCs w:val="28"/>
        </w:rPr>
      </w:pPr>
      <w:r w:rsidRPr="001B726D">
        <w:rPr>
          <w:sz w:val="28"/>
          <w:szCs w:val="28"/>
        </w:rPr>
        <w:t>9. Коэффициент выполнения норм на участке для планового периода – 1,0.</w:t>
      </w:r>
    </w:p>
    <w:p w:rsidR="000F475B" w:rsidRPr="001B726D" w:rsidRDefault="000F475B" w:rsidP="001A77B9">
      <w:pPr>
        <w:spacing w:line="360" w:lineRule="auto"/>
        <w:ind w:firstLine="709"/>
        <w:jc w:val="both"/>
        <w:rPr>
          <w:sz w:val="28"/>
          <w:szCs w:val="28"/>
        </w:rPr>
      </w:pPr>
      <w:r w:rsidRPr="001B726D">
        <w:rPr>
          <w:sz w:val="28"/>
          <w:szCs w:val="28"/>
        </w:rPr>
        <w:t>10. Возможности передачи функций фрезеровщиков рабочим других участков нет.</w:t>
      </w:r>
    </w:p>
    <w:p w:rsidR="000F475B" w:rsidRPr="001B726D" w:rsidRDefault="004246F8" w:rsidP="001A77B9">
      <w:pPr>
        <w:spacing w:line="360" w:lineRule="auto"/>
        <w:ind w:firstLine="709"/>
        <w:jc w:val="both"/>
        <w:rPr>
          <w:b/>
          <w:bCs/>
          <w:sz w:val="28"/>
          <w:szCs w:val="28"/>
        </w:rPr>
      </w:pPr>
      <w:r w:rsidRPr="001B726D">
        <w:rPr>
          <w:b/>
          <w:bCs/>
          <w:sz w:val="28"/>
          <w:szCs w:val="28"/>
        </w:rPr>
        <w:br w:type="page"/>
      </w:r>
      <w:r w:rsidR="000F475B" w:rsidRPr="001B726D">
        <w:rPr>
          <w:b/>
          <w:bCs/>
          <w:sz w:val="28"/>
          <w:szCs w:val="28"/>
        </w:rPr>
        <w:t>РАЗДЕЛ 1. АНАЛИТИЧЕСКАЯ ЧАСТЬ</w:t>
      </w:r>
    </w:p>
    <w:p w:rsidR="000F475B" w:rsidRPr="001B726D" w:rsidRDefault="000F475B" w:rsidP="001A77B9">
      <w:pPr>
        <w:spacing w:line="360" w:lineRule="auto"/>
        <w:ind w:firstLine="709"/>
        <w:jc w:val="both"/>
        <w:rPr>
          <w:b/>
          <w:bCs/>
          <w:sz w:val="28"/>
          <w:szCs w:val="28"/>
        </w:rPr>
      </w:pPr>
    </w:p>
    <w:p w:rsidR="000F475B" w:rsidRPr="001B726D" w:rsidRDefault="004246F8" w:rsidP="004246F8">
      <w:pPr>
        <w:widowControl/>
        <w:autoSpaceDE/>
        <w:autoSpaceDN/>
        <w:adjustRightInd/>
        <w:spacing w:line="360" w:lineRule="auto"/>
        <w:ind w:firstLine="709"/>
        <w:jc w:val="both"/>
        <w:rPr>
          <w:b/>
          <w:bCs/>
          <w:sz w:val="28"/>
          <w:szCs w:val="28"/>
        </w:rPr>
      </w:pPr>
      <w:r w:rsidRPr="001B726D">
        <w:rPr>
          <w:b/>
          <w:bCs/>
          <w:sz w:val="28"/>
          <w:szCs w:val="28"/>
        </w:rPr>
        <w:t xml:space="preserve">1.1 </w:t>
      </w:r>
      <w:r w:rsidR="000F475B" w:rsidRPr="001B726D">
        <w:rPr>
          <w:b/>
          <w:bCs/>
          <w:sz w:val="28"/>
          <w:szCs w:val="28"/>
        </w:rPr>
        <w:t>Основные теоретические и методические положения организации труда</w:t>
      </w:r>
    </w:p>
    <w:p w:rsidR="000F475B" w:rsidRPr="001B726D" w:rsidRDefault="000F475B" w:rsidP="001A77B9">
      <w:pPr>
        <w:spacing w:line="360" w:lineRule="auto"/>
        <w:ind w:firstLine="709"/>
        <w:jc w:val="both"/>
        <w:rPr>
          <w:b/>
          <w:bCs/>
          <w:sz w:val="28"/>
          <w:szCs w:val="28"/>
        </w:rPr>
      </w:pPr>
    </w:p>
    <w:p w:rsidR="000F475B" w:rsidRPr="001B726D" w:rsidRDefault="000F475B" w:rsidP="001A77B9">
      <w:pPr>
        <w:spacing w:line="360" w:lineRule="auto"/>
        <w:ind w:firstLine="709"/>
        <w:jc w:val="both"/>
        <w:rPr>
          <w:sz w:val="28"/>
          <w:szCs w:val="28"/>
        </w:rPr>
      </w:pPr>
      <w:r w:rsidRPr="001B726D">
        <w:rPr>
          <w:sz w:val="28"/>
          <w:szCs w:val="28"/>
        </w:rPr>
        <w:t>Важным элементом организации труда является разделение труда, т.е. обособление видов трудовой деятельности между работниками, бригадами и другими подразделениями на предприятии. Это - отправной пункт организации труда, который, исходя из целей производства, состоит в закреплении за каждым работником и за каждым подразделением их обязанностей, функций, видов работ, технологических операций. Решение этого вопроса должно предусматривать наряду с требованием наиболее рационального использования рабочего времени и квалификации работника такую его специализацию, чтобы сохранялась содержательность труда, не допускалась его монотонность, обеспечивалась гармонизация физических и психических нагрузок.</w:t>
      </w:r>
    </w:p>
    <w:p w:rsidR="000F475B" w:rsidRPr="001B726D" w:rsidRDefault="000F475B" w:rsidP="001A77B9">
      <w:pPr>
        <w:spacing w:line="360" w:lineRule="auto"/>
        <w:ind w:firstLine="709"/>
        <w:jc w:val="both"/>
        <w:rPr>
          <w:sz w:val="28"/>
          <w:szCs w:val="28"/>
        </w:rPr>
      </w:pPr>
      <w:r w:rsidRPr="001B726D">
        <w:rPr>
          <w:sz w:val="28"/>
          <w:szCs w:val="28"/>
        </w:rPr>
        <w:t xml:space="preserve">Различают следующие формы разделения труда на предприятиях: </w:t>
      </w:r>
    </w:p>
    <w:p w:rsidR="000F475B" w:rsidRPr="001B726D" w:rsidRDefault="000F475B" w:rsidP="001A77B9">
      <w:pPr>
        <w:spacing w:line="360" w:lineRule="auto"/>
        <w:ind w:firstLine="709"/>
        <w:jc w:val="both"/>
        <w:rPr>
          <w:sz w:val="28"/>
          <w:szCs w:val="28"/>
        </w:rPr>
      </w:pPr>
      <w:r w:rsidRPr="001B726D">
        <w:rPr>
          <w:sz w:val="28"/>
          <w:szCs w:val="28"/>
        </w:rPr>
        <w:t xml:space="preserve">функциональное - в зависимости от характера выполняемых работниками функций на производстве и участия их в производственном процессе. По этому признаку работники делятся на рабочих и служащих. Служащие делятся на руководителей, специалистов и технических исполнителей. В свою очередь рабочие могут составлять функциональные группы основных рабочих, обслуживающих и вспомогательных. Среди последних выделяются группы ремонтных и транспортных рабочих, контролеров качества, рабочих по энергетическому обслуживанию и т.д.; </w:t>
      </w:r>
    </w:p>
    <w:p w:rsidR="000F475B" w:rsidRPr="001B726D" w:rsidRDefault="000F475B" w:rsidP="001A77B9">
      <w:pPr>
        <w:spacing w:line="360" w:lineRule="auto"/>
        <w:ind w:firstLine="709"/>
        <w:jc w:val="both"/>
        <w:rPr>
          <w:sz w:val="28"/>
          <w:szCs w:val="28"/>
        </w:rPr>
      </w:pPr>
      <w:r w:rsidRPr="001B726D">
        <w:rPr>
          <w:sz w:val="28"/>
          <w:szCs w:val="28"/>
        </w:rPr>
        <w:t xml:space="preserve">технологическое - по фазам, видам работ, изделиям, узлам, деталям, технологическим операциям. Оно определяет расстановку работников в соответствии с технологией производства и в значительной степени влияет на уровень содержательности труда. При узкой специализации в работе появляется монотонность, при слишком широкой специализации повышается вероятность некачественного выполнения работ. Ответственная задача организатора труда состоит в нахождении оптимального уровня технологического разделения труда. Разновидностями этой формы разделения являются подетальное, предметное и пооперационное разделение труда; </w:t>
      </w:r>
    </w:p>
    <w:p w:rsidR="000F475B" w:rsidRPr="001B726D" w:rsidRDefault="000F475B" w:rsidP="001A77B9">
      <w:pPr>
        <w:spacing w:line="360" w:lineRule="auto"/>
        <w:ind w:firstLine="709"/>
        <w:jc w:val="both"/>
        <w:rPr>
          <w:sz w:val="28"/>
          <w:szCs w:val="28"/>
        </w:rPr>
      </w:pPr>
      <w:r w:rsidRPr="001B726D">
        <w:rPr>
          <w:sz w:val="28"/>
          <w:szCs w:val="28"/>
        </w:rPr>
        <w:t xml:space="preserve">профессиональное - по специальностям и профессиям. Исходя из этой формы разделения труда, устанавливается потребная численность работников разных профессий. Профессия - род деятельности человека, владеющего определенными теоретическими знаниями и практическими навыками, полученными в результате профессиональной подготовки. Специальность - разновидность профессии, специализация работника в рамках профессии; </w:t>
      </w:r>
    </w:p>
    <w:p w:rsidR="000F475B" w:rsidRPr="001B726D" w:rsidRDefault="000F475B" w:rsidP="001A77B9">
      <w:pPr>
        <w:spacing w:line="360" w:lineRule="auto"/>
        <w:ind w:firstLine="709"/>
        <w:jc w:val="both"/>
        <w:rPr>
          <w:sz w:val="28"/>
          <w:szCs w:val="28"/>
        </w:rPr>
      </w:pPr>
      <w:r w:rsidRPr="001B726D">
        <w:rPr>
          <w:sz w:val="28"/>
          <w:szCs w:val="28"/>
        </w:rPr>
        <w:t>квалификационное - по сложности и точности работ в соответствии с профессиональными знаниями и опытом работы. Разделение труда здесь осуществляется по уровню квалификации работников исходя из требуемой квалификации работ. Для решения вопросов разделения труда пользуются понятиями "границы разделения" и "уровень разделения". Границы разделения - нижний и верхний пределы, ниже и выше которых разделение труда недопустимо. Уровень разделения - принятая расчетная или фактически достигнутая величина, характеризующая состояние разделения труда.</w:t>
      </w:r>
    </w:p>
    <w:p w:rsidR="000F475B" w:rsidRPr="001B726D" w:rsidRDefault="000F475B" w:rsidP="001A77B9">
      <w:pPr>
        <w:spacing w:line="360" w:lineRule="auto"/>
        <w:ind w:firstLine="709"/>
        <w:jc w:val="both"/>
        <w:rPr>
          <w:sz w:val="28"/>
          <w:szCs w:val="28"/>
        </w:rPr>
      </w:pPr>
      <w:r w:rsidRPr="001B726D">
        <w:rPr>
          <w:sz w:val="28"/>
          <w:szCs w:val="28"/>
        </w:rPr>
        <w:t xml:space="preserve">Органически связана с разделением кооперация труда, т.е. установление системы производственной взаимосвязи и взаимодействия работников и подразделений между собой. Существуют следующие формы кооперации труда: </w:t>
      </w:r>
    </w:p>
    <w:p w:rsidR="000F475B" w:rsidRPr="001B726D" w:rsidRDefault="000F475B" w:rsidP="001A77B9">
      <w:pPr>
        <w:spacing w:line="360" w:lineRule="auto"/>
        <w:ind w:firstLine="709"/>
        <w:jc w:val="both"/>
        <w:rPr>
          <w:sz w:val="28"/>
          <w:szCs w:val="28"/>
        </w:rPr>
      </w:pPr>
      <w:r w:rsidRPr="001B726D">
        <w:rPr>
          <w:sz w:val="28"/>
          <w:szCs w:val="28"/>
        </w:rPr>
        <w:t xml:space="preserve">межцеховая кооперация специализированных цехов, направленная на обеспечение слаженного их взаимодействия по выпуску конечной продукции предприятия; </w:t>
      </w:r>
    </w:p>
    <w:p w:rsidR="000F475B" w:rsidRPr="001B726D" w:rsidRDefault="000F475B" w:rsidP="001A77B9">
      <w:pPr>
        <w:spacing w:line="360" w:lineRule="auto"/>
        <w:ind w:firstLine="709"/>
        <w:jc w:val="both"/>
        <w:rPr>
          <w:sz w:val="28"/>
          <w:szCs w:val="28"/>
        </w:rPr>
      </w:pPr>
      <w:r w:rsidRPr="001B726D">
        <w:rPr>
          <w:sz w:val="28"/>
          <w:szCs w:val="28"/>
        </w:rPr>
        <w:t xml:space="preserve">внутрицеховая кооперация специализированных участков, цель которой - взаимоувязка их деятельности по выпуску конечной продукции цеха; </w:t>
      </w:r>
    </w:p>
    <w:p w:rsidR="000F475B" w:rsidRPr="001B726D" w:rsidRDefault="000F475B" w:rsidP="001A77B9">
      <w:pPr>
        <w:spacing w:line="360" w:lineRule="auto"/>
        <w:ind w:firstLine="709"/>
        <w:jc w:val="both"/>
        <w:rPr>
          <w:sz w:val="28"/>
          <w:szCs w:val="28"/>
        </w:rPr>
      </w:pPr>
      <w:r w:rsidRPr="001B726D">
        <w:rPr>
          <w:sz w:val="28"/>
          <w:szCs w:val="28"/>
        </w:rPr>
        <w:t xml:space="preserve">внутриучастковая кооперация отдельных работников или производственных бригад по выпуску закрепленной за участком продукции; </w:t>
      </w:r>
    </w:p>
    <w:p w:rsidR="000F475B" w:rsidRPr="001B726D" w:rsidRDefault="000F475B" w:rsidP="001A77B9">
      <w:pPr>
        <w:spacing w:line="360" w:lineRule="auto"/>
        <w:ind w:firstLine="709"/>
        <w:jc w:val="both"/>
        <w:rPr>
          <w:sz w:val="28"/>
          <w:szCs w:val="28"/>
        </w:rPr>
      </w:pPr>
      <w:r w:rsidRPr="001B726D">
        <w:rPr>
          <w:sz w:val="28"/>
          <w:szCs w:val="28"/>
        </w:rPr>
        <w:t xml:space="preserve">внутрибригадная кооперация, объединяющая рабочих, совместно выполняющих единое для бригады производственное задание и несущих коллективную ответственность за результаты труда бригады. </w:t>
      </w:r>
    </w:p>
    <w:p w:rsidR="000F475B" w:rsidRPr="001B726D" w:rsidRDefault="000F475B" w:rsidP="001A77B9">
      <w:pPr>
        <w:spacing w:line="360" w:lineRule="auto"/>
        <w:ind w:firstLine="709"/>
        <w:jc w:val="both"/>
        <w:rPr>
          <w:sz w:val="28"/>
          <w:szCs w:val="28"/>
        </w:rPr>
      </w:pPr>
      <w:r w:rsidRPr="001B726D">
        <w:rPr>
          <w:sz w:val="28"/>
          <w:szCs w:val="28"/>
        </w:rPr>
        <w:t xml:space="preserve">межисполнительная форма кооперации - кооперация между автономными работниками. </w:t>
      </w:r>
    </w:p>
    <w:p w:rsidR="000F475B" w:rsidRPr="001B726D" w:rsidRDefault="000F475B" w:rsidP="001A77B9">
      <w:pPr>
        <w:spacing w:line="360" w:lineRule="auto"/>
        <w:ind w:firstLine="709"/>
        <w:jc w:val="both"/>
        <w:rPr>
          <w:sz w:val="28"/>
          <w:szCs w:val="28"/>
        </w:rPr>
      </w:pPr>
      <w:r w:rsidRPr="001B726D">
        <w:rPr>
          <w:sz w:val="28"/>
          <w:szCs w:val="28"/>
        </w:rPr>
        <w:t>Важнейшими направлениями совершенствования разделения и кооперации труда являются совмещение профессий, расширение зон обслуживания, многостаночная работа. Большой простор для проявления инициативы рабочих в целесообразной кооперации труда дает организация труда в комплексных бригадах с частичной или полной взаимозаменяемостью.</w:t>
      </w:r>
    </w:p>
    <w:p w:rsidR="000F475B" w:rsidRPr="001B726D" w:rsidRDefault="000F475B" w:rsidP="001A77B9">
      <w:pPr>
        <w:spacing w:line="360" w:lineRule="auto"/>
        <w:ind w:firstLine="709"/>
        <w:jc w:val="both"/>
        <w:rPr>
          <w:sz w:val="28"/>
          <w:szCs w:val="28"/>
        </w:rPr>
      </w:pPr>
      <w:r w:rsidRPr="001B726D">
        <w:rPr>
          <w:sz w:val="28"/>
          <w:szCs w:val="28"/>
        </w:rPr>
        <w:t xml:space="preserve"> Совмещение профессий - это выполнение в течение нормальной продолжительности рабочего дня, наряду с работами по основной профессии, работ по второй или нескольким профессиям. Совмещение профессий целесообразно применять на тех работах, где имеются продолжительные технологические перерывы при выполнении работ по основной специальности, а также там, где при работе на станках (при обслуживании агрегатов) имеется машино-свободное время, то есть время, в течение которого рабочий при работающем станке (агрегате) свободен от необходимости его обслуживания. Овладение смежными профессиями имеет большой экономический и социальный смысл даже в тех случаях, когда свободного времени в течение рабочего дня нет, но работа отличается монотонностью. В таких условиях целесообразна перемена труда, смена операций, переход по определенному графику с одного рабочего места на другое, что ведет к увеличению разнообразия труда, повышению его содержательности и привлекательности, благоприятно сказывается на здоровье и настроении работников, на экономических результатах труда.</w:t>
      </w:r>
    </w:p>
    <w:p w:rsidR="000F475B" w:rsidRPr="001B726D" w:rsidRDefault="000F475B" w:rsidP="001A77B9">
      <w:pPr>
        <w:spacing w:line="360" w:lineRule="auto"/>
        <w:ind w:firstLine="709"/>
        <w:jc w:val="both"/>
        <w:rPr>
          <w:sz w:val="28"/>
          <w:szCs w:val="28"/>
        </w:rPr>
      </w:pPr>
      <w:r w:rsidRPr="001B726D">
        <w:rPr>
          <w:sz w:val="28"/>
          <w:szCs w:val="28"/>
        </w:rPr>
        <w:t>Овладение смежными профессиями необходимо также на тех участках производства, где отсутствует стабильная загрузка работников, на работах малопрестижных и физически тяжелых.</w:t>
      </w:r>
    </w:p>
    <w:p w:rsidR="000F475B" w:rsidRPr="001B726D" w:rsidRDefault="000F475B" w:rsidP="001A77B9">
      <w:pPr>
        <w:spacing w:line="360" w:lineRule="auto"/>
        <w:ind w:firstLine="709"/>
        <w:jc w:val="both"/>
        <w:rPr>
          <w:sz w:val="28"/>
          <w:szCs w:val="28"/>
        </w:rPr>
      </w:pPr>
      <w:r w:rsidRPr="001B726D">
        <w:rPr>
          <w:sz w:val="28"/>
          <w:szCs w:val="28"/>
        </w:rPr>
        <w:t>На работах, выполняемых рабочими одной профессии, получило распространение расширение зон обслуживания, которое преследует цель более рационального использования рабочего времени, а также более полной загрузки оборудования (например, многостаночное обслуживание, когда одним или группой рабочих одновременно обслуживаются несколько станков). Ручные операции на каждом из обслуживаемых станков осуществляются последовательно, после чего станок до следующей ручной операции работает в автоматическом режиме.</w:t>
      </w:r>
    </w:p>
    <w:p w:rsidR="000F475B" w:rsidRPr="001B726D" w:rsidRDefault="000F475B" w:rsidP="001A77B9">
      <w:pPr>
        <w:spacing w:line="360" w:lineRule="auto"/>
        <w:ind w:firstLine="709"/>
        <w:jc w:val="both"/>
        <w:rPr>
          <w:sz w:val="28"/>
          <w:szCs w:val="28"/>
        </w:rPr>
      </w:pPr>
      <w:r w:rsidRPr="001B726D">
        <w:rPr>
          <w:sz w:val="28"/>
          <w:szCs w:val="28"/>
        </w:rPr>
        <w:t>Многостаночное обслуживание является одной из форм кооперации труда. Возможность такой работы обусловлена совпадением времени выполнения ручных приемов на одном станке (машине) со временем машинной работы на других станках (машинах). Причем возможности многостаночного обслуживания могут быть расширены за счет повышения технической оснащенности производства, комплексной механизации и автоматизации, перепланировки оборудования с целью сокращения пути перемещения рабочего от одного станка к другому и других организационно-технических мероприятий.</w:t>
      </w:r>
    </w:p>
    <w:p w:rsidR="000F475B" w:rsidRPr="001B726D" w:rsidRDefault="000F475B" w:rsidP="001A77B9">
      <w:pPr>
        <w:spacing w:line="360" w:lineRule="auto"/>
        <w:ind w:firstLine="709"/>
        <w:jc w:val="both"/>
        <w:rPr>
          <w:sz w:val="28"/>
          <w:szCs w:val="28"/>
        </w:rPr>
      </w:pPr>
      <w:r w:rsidRPr="001B726D">
        <w:rPr>
          <w:sz w:val="28"/>
          <w:szCs w:val="28"/>
        </w:rPr>
        <w:t>На практике встречаются различные виды многостаночного обслуживания, и чем больше рабочих овладевают смежными профессиями, тем шире возможности для многостаночного обслуживания. Поэтому эффективность многостаночной работы значительно выше, если она сочетается с совмещением профессий. Наиболее благоприятные условия для совмещения профессий создаются в условиях бригадной организации труда.</w:t>
      </w:r>
    </w:p>
    <w:p w:rsidR="000F475B" w:rsidRPr="001B726D" w:rsidRDefault="000F475B" w:rsidP="001A77B9">
      <w:pPr>
        <w:spacing w:line="360" w:lineRule="auto"/>
        <w:ind w:firstLine="709"/>
        <w:jc w:val="both"/>
        <w:rPr>
          <w:sz w:val="28"/>
          <w:szCs w:val="28"/>
        </w:rPr>
      </w:pPr>
      <w:r w:rsidRPr="001B726D">
        <w:rPr>
          <w:sz w:val="28"/>
          <w:szCs w:val="28"/>
        </w:rPr>
        <w:t>Главным условием организации многостаночного обслуживания является наличие машино-свободного времени на каждом из обслуживаемых станков, равного сумме ручного времени работы на всех других, обслуживаемых одним рабочим станках.</w:t>
      </w:r>
    </w:p>
    <w:p w:rsidR="000F475B" w:rsidRPr="001B726D" w:rsidRDefault="000F475B" w:rsidP="001A77B9">
      <w:pPr>
        <w:spacing w:line="360" w:lineRule="auto"/>
        <w:ind w:firstLine="709"/>
        <w:jc w:val="both"/>
        <w:rPr>
          <w:sz w:val="28"/>
          <w:szCs w:val="28"/>
        </w:rPr>
      </w:pPr>
      <w:r w:rsidRPr="001B726D">
        <w:rPr>
          <w:sz w:val="28"/>
          <w:szCs w:val="28"/>
        </w:rPr>
        <w:t>При разделении и кооперации труда решается вопрос: кто и что будет делать, как и с кем будет взаимодействовать. Для организации высокопроизводительного труда необходимо также решить и такой вопрос: как, каким образом следует выполнять работу.</w:t>
      </w:r>
    </w:p>
    <w:p w:rsidR="000F475B" w:rsidRPr="001B726D" w:rsidRDefault="000F475B" w:rsidP="001A77B9">
      <w:pPr>
        <w:spacing w:line="360" w:lineRule="auto"/>
        <w:ind w:firstLine="709"/>
        <w:jc w:val="both"/>
        <w:rPr>
          <w:sz w:val="28"/>
          <w:szCs w:val="28"/>
        </w:rPr>
      </w:pPr>
      <w:r w:rsidRPr="001B726D">
        <w:rPr>
          <w:sz w:val="28"/>
          <w:szCs w:val="28"/>
        </w:rPr>
        <w:t>Достигается это установлением рациональных методов и приемов труда. Конечно, способ выполнения работы в значительной степени определяется технологией, но каждая технологическая операция может быть выполнена по-разному: с большим или меньшим количеством движений, более или менее умело, с затратой различного количества времени и физиологической энергии. Установление способа наиболее экономного выполнения каждого действия, приема, операции, каждой работы - это ответственная задача организатора труда. Она предполагает анализ и разработку всех частей трудового процесса, включая построение и координацию движений, выбор удобной рабочей позы, способа владения инструментом и управления машинами и механизмами.</w:t>
      </w:r>
    </w:p>
    <w:p w:rsidR="000F475B" w:rsidRPr="001B726D" w:rsidRDefault="000F475B" w:rsidP="001A77B9">
      <w:pPr>
        <w:spacing w:line="360" w:lineRule="auto"/>
        <w:ind w:firstLine="709"/>
        <w:jc w:val="both"/>
        <w:rPr>
          <w:sz w:val="28"/>
          <w:szCs w:val="28"/>
        </w:rPr>
      </w:pPr>
      <w:r w:rsidRPr="001B726D">
        <w:rPr>
          <w:sz w:val="28"/>
          <w:szCs w:val="28"/>
        </w:rPr>
        <w:t>Способ выполнения производственного задания, характеризующийся определенным составом и последовательностью действий, приемов, операций образует метод труда. Методы выполнения трудовых процессов должны проектироваться вместе с проектированием технологического процесса, а результаты проектных разработок заносят в карты приемов и методов труда, карты организации труда, в инструкционные или технологические карты. Их используют для обучения рабочих рациональным приемам и методам труда, для контроля и анализа работы; они служат отправной точкой для дальнейшего совершенствования трудового процесса.</w:t>
      </w:r>
    </w:p>
    <w:p w:rsidR="000F475B" w:rsidRPr="001B726D" w:rsidRDefault="000F475B" w:rsidP="001A77B9">
      <w:pPr>
        <w:spacing w:line="360" w:lineRule="auto"/>
        <w:ind w:firstLine="709"/>
        <w:jc w:val="both"/>
        <w:rPr>
          <w:sz w:val="28"/>
          <w:szCs w:val="28"/>
        </w:rPr>
      </w:pPr>
      <w:r w:rsidRPr="001B726D">
        <w:rPr>
          <w:sz w:val="28"/>
          <w:szCs w:val="28"/>
        </w:rPr>
        <w:t>Большое значение для предприятия имеет выявление и распространение опыта работы новаторов производства, изучение применяемых ими приемов и методов труда. Приемы и методы труда заслуживают внимания, если рабочие, их применяющие, получают высокие и устойчивые результаты труда, характеризующиеся экономией по сравнению с нормативными значениями трудозатрат, сырья, материалов, инструментов, энергии, рациональным использованием оборудования, улучшением качества продукции при достижении оптимальной интенсивности труда.</w:t>
      </w:r>
    </w:p>
    <w:p w:rsidR="000F475B" w:rsidRPr="001B726D" w:rsidRDefault="000F475B" w:rsidP="001A77B9">
      <w:pPr>
        <w:spacing w:line="360" w:lineRule="auto"/>
        <w:ind w:firstLine="709"/>
        <w:jc w:val="both"/>
        <w:rPr>
          <w:sz w:val="28"/>
          <w:szCs w:val="28"/>
        </w:rPr>
      </w:pPr>
      <w:r w:rsidRPr="001B726D">
        <w:rPr>
          <w:sz w:val="28"/>
          <w:szCs w:val="28"/>
        </w:rPr>
        <w:t xml:space="preserve">Задача выявления рациональных приемов труда решается путем изучения непосредственно на производстве труда рабочих, значительно перевыполняющих нормы труда, применяющих эффективные способы ведения трудового процесса. При изучении и отборе наиболее целесообразных и экономных приемов труда рекомендуется обращать внимание на: </w:t>
      </w:r>
    </w:p>
    <w:p w:rsidR="000F475B" w:rsidRPr="001B726D" w:rsidRDefault="000F475B" w:rsidP="001A77B9">
      <w:pPr>
        <w:spacing w:line="360" w:lineRule="auto"/>
        <w:ind w:firstLine="709"/>
        <w:jc w:val="both"/>
        <w:rPr>
          <w:sz w:val="28"/>
          <w:szCs w:val="28"/>
        </w:rPr>
      </w:pPr>
      <w:r w:rsidRPr="001B726D">
        <w:rPr>
          <w:sz w:val="28"/>
          <w:szCs w:val="28"/>
        </w:rPr>
        <w:t>- короткие и наименее утомительные движения рук, ног, корпуса тела работающего, устранение резких перемен в направлении этих движений, уменьшении массы перемещаемых вручную грузов;</w:t>
      </w:r>
    </w:p>
    <w:p w:rsidR="000F475B" w:rsidRPr="001B726D" w:rsidRDefault="000F475B" w:rsidP="001A77B9">
      <w:pPr>
        <w:spacing w:line="360" w:lineRule="auto"/>
        <w:ind w:firstLine="709"/>
        <w:jc w:val="both"/>
        <w:rPr>
          <w:sz w:val="28"/>
          <w:szCs w:val="28"/>
        </w:rPr>
      </w:pPr>
      <w:r w:rsidRPr="001B726D">
        <w:rPr>
          <w:sz w:val="28"/>
          <w:szCs w:val="28"/>
        </w:rPr>
        <w:t>- непрерывные и плавные движения по дуговой линии, которые более экономны, чем движения прямолинейные с резкими остановками;</w:t>
      </w:r>
    </w:p>
    <w:p w:rsidR="000F475B" w:rsidRPr="001B726D" w:rsidRDefault="000F475B" w:rsidP="001A77B9">
      <w:pPr>
        <w:spacing w:line="360" w:lineRule="auto"/>
        <w:ind w:firstLine="709"/>
        <w:jc w:val="both"/>
        <w:rPr>
          <w:sz w:val="28"/>
          <w:szCs w:val="28"/>
        </w:rPr>
      </w:pPr>
      <w:r w:rsidRPr="001B726D">
        <w:rPr>
          <w:sz w:val="28"/>
          <w:szCs w:val="28"/>
        </w:rPr>
        <w:t>- одновременные и симметричные движения рук;</w:t>
      </w:r>
    </w:p>
    <w:p w:rsidR="000F475B" w:rsidRPr="001B726D" w:rsidRDefault="000F475B" w:rsidP="001A77B9">
      <w:pPr>
        <w:spacing w:line="360" w:lineRule="auto"/>
        <w:ind w:firstLine="709"/>
        <w:jc w:val="both"/>
        <w:rPr>
          <w:sz w:val="28"/>
          <w:szCs w:val="28"/>
        </w:rPr>
      </w:pPr>
      <w:r w:rsidRPr="001B726D">
        <w:rPr>
          <w:sz w:val="28"/>
          <w:szCs w:val="28"/>
        </w:rPr>
        <w:t>- сокращение движений путем исключения лишних, совмещения движений;</w:t>
      </w:r>
    </w:p>
    <w:p w:rsidR="000F475B" w:rsidRPr="001B726D" w:rsidRDefault="000F475B" w:rsidP="001A77B9">
      <w:pPr>
        <w:spacing w:line="360" w:lineRule="auto"/>
        <w:ind w:firstLine="709"/>
        <w:jc w:val="both"/>
        <w:rPr>
          <w:sz w:val="28"/>
          <w:szCs w:val="28"/>
        </w:rPr>
      </w:pPr>
      <w:r w:rsidRPr="001B726D">
        <w:rPr>
          <w:sz w:val="28"/>
          <w:szCs w:val="28"/>
        </w:rPr>
        <w:t>- достижение удобного положения рабочего, обеспечение переменной позы сидя - стоя, чередование периодов труда и отдыха в зависимости от тяжести и нервно-психической напряженности труда.</w:t>
      </w:r>
    </w:p>
    <w:p w:rsidR="000F475B" w:rsidRPr="001B726D" w:rsidRDefault="000F475B" w:rsidP="001A77B9">
      <w:pPr>
        <w:spacing w:line="360" w:lineRule="auto"/>
        <w:ind w:firstLine="709"/>
        <w:jc w:val="both"/>
        <w:rPr>
          <w:sz w:val="28"/>
          <w:szCs w:val="28"/>
        </w:rPr>
      </w:pPr>
      <w:r w:rsidRPr="001B726D">
        <w:rPr>
          <w:sz w:val="28"/>
          <w:szCs w:val="28"/>
        </w:rPr>
        <w:t>Рациональные приемы и методы труда, опыт новаторов производства распространяются разными способами. Для этих целей используют систему подготовки и повышения квалификации кадров, семинары, выставки, учебные курсы и др.</w:t>
      </w:r>
    </w:p>
    <w:p w:rsidR="000F475B" w:rsidRPr="001B726D" w:rsidRDefault="000F475B" w:rsidP="001A77B9">
      <w:pPr>
        <w:spacing w:line="360" w:lineRule="auto"/>
        <w:ind w:firstLine="709"/>
        <w:jc w:val="both"/>
        <w:rPr>
          <w:sz w:val="28"/>
          <w:szCs w:val="28"/>
        </w:rPr>
      </w:pPr>
    </w:p>
    <w:p w:rsidR="000F475B" w:rsidRPr="001B726D" w:rsidRDefault="00907C3F" w:rsidP="00907C3F">
      <w:pPr>
        <w:widowControl/>
        <w:autoSpaceDE/>
        <w:autoSpaceDN/>
        <w:adjustRightInd/>
        <w:spacing w:line="360" w:lineRule="auto"/>
        <w:ind w:firstLine="709"/>
        <w:jc w:val="both"/>
        <w:rPr>
          <w:b/>
          <w:bCs/>
          <w:sz w:val="28"/>
          <w:szCs w:val="28"/>
        </w:rPr>
      </w:pPr>
      <w:r w:rsidRPr="001B726D">
        <w:rPr>
          <w:b/>
          <w:bCs/>
          <w:sz w:val="28"/>
          <w:szCs w:val="28"/>
        </w:rPr>
        <w:t xml:space="preserve">1.2 </w:t>
      </w:r>
      <w:r w:rsidR="000F475B" w:rsidRPr="001B726D">
        <w:rPr>
          <w:b/>
          <w:bCs/>
          <w:sz w:val="28"/>
          <w:szCs w:val="28"/>
        </w:rPr>
        <w:t>Установление необходимого числа станков в условиях одностаночного обслуживания</w:t>
      </w:r>
    </w:p>
    <w:p w:rsidR="000F475B" w:rsidRPr="001B726D" w:rsidRDefault="000F475B" w:rsidP="001A77B9">
      <w:pPr>
        <w:spacing w:line="360" w:lineRule="auto"/>
        <w:ind w:firstLine="709"/>
        <w:jc w:val="both"/>
        <w:rPr>
          <w:b/>
          <w:bCs/>
          <w:sz w:val="28"/>
          <w:szCs w:val="28"/>
        </w:rPr>
      </w:pPr>
    </w:p>
    <w:p w:rsidR="000F475B" w:rsidRPr="001B726D" w:rsidRDefault="000F475B" w:rsidP="001A77B9">
      <w:pPr>
        <w:spacing w:line="360" w:lineRule="auto"/>
        <w:ind w:firstLine="709"/>
        <w:jc w:val="both"/>
        <w:rPr>
          <w:sz w:val="28"/>
          <w:szCs w:val="28"/>
        </w:rPr>
      </w:pPr>
      <w:r w:rsidRPr="001B726D">
        <w:rPr>
          <w:sz w:val="28"/>
          <w:szCs w:val="28"/>
        </w:rPr>
        <w:t>Исходные данные:</w:t>
      </w:r>
    </w:p>
    <w:p w:rsidR="000F475B" w:rsidRPr="001B726D" w:rsidRDefault="000F475B" w:rsidP="001A77B9">
      <w:pPr>
        <w:spacing w:line="360" w:lineRule="auto"/>
        <w:ind w:firstLine="709"/>
        <w:jc w:val="both"/>
        <w:rPr>
          <w:sz w:val="28"/>
          <w:szCs w:val="28"/>
        </w:rPr>
      </w:pPr>
      <w:r w:rsidRPr="001B726D">
        <w:rPr>
          <w:sz w:val="28"/>
          <w:szCs w:val="28"/>
        </w:rPr>
        <w:t>Перечень и количество изготавливаемых на участке деталей, их масса, а также данные об основном и вспомогательном времени по каждой детали представлены в таблице 1.</w:t>
      </w:r>
    </w:p>
    <w:p w:rsidR="00907C3F" w:rsidRPr="001B726D" w:rsidRDefault="00907C3F" w:rsidP="001A77B9">
      <w:pPr>
        <w:spacing w:line="360" w:lineRule="auto"/>
        <w:ind w:firstLine="709"/>
        <w:jc w:val="both"/>
        <w:rPr>
          <w:sz w:val="28"/>
          <w:szCs w:val="28"/>
        </w:rPr>
      </w:pPr>
    </w:p>
    <w:p w:rsidR="000F475B" w:rsidRPr="001B726D" w:rsidRDefault="00907C3F" w:rsidP="001A77B9">
      <w:pPr>
        <w:spacing w:line="360" w:lineRule="auto"/>
        <w:ind w:firstLine="709"/>
        <w:jc w:val="both"/>
        <w:rPr>
          <w:sz w:val="28"/>
          <w:szCs w:val="28"/>
        </w:rPr>
      </w:pPr>
      <w:r w:rsidRPr="001B726D">
        <w:rPr>
          <w:sz w:val="28"/>
          <w:szCs w:val="28"/>
        </w:rPr>
        <w:t xml:space="preserve">Таблица 1 - </w:t>
      </w:r>
      <w:r w:rsidR="000F475B" w:rsidRPr="001B726D">
        <w:rPr>
          <w:sz w:val="28"/>
          <w:szCs w:val="28"/>
        </w:rPr>
        <w:t>Исходные данные для расчета норм труда</w:t>
      </w:r>
    </w:p>
    <w:tbl>
      <w:tblPr>
        <w:tblW w:w="0" w:type="auto"/>
        <w:jc w:val="center"/>
        <w:tblLook w:val="01E0" w:firstRow="1" w:lastRow="1" w:firstColumn="1" w:lastColumn="1" w:noHBand="0" w:noVBand="0"/>
      </w:tblPr>
      <w:tblGrid>
        <w:gridCol w:w="1376"/>
        <w:gridCol w:w="1489"/>
        <w:gridCol w:w="1781"/>
        <w:gridCol w:w="1753"/>
        <w:gridCol w:w="1319"/>
        <w:gridCol w:w="1413"/>
      </w:tblGrid>
      <w:tr w:rsidR="000F475B" w:rsidRPr="001B726D">
        <w:trPr>
          <w:cantSplit/>
          <w:jc w:val="center"/>
        </w:trPr>
        <w:tc>
          <w:tcPr>
            <w:tcW w:w="1376" w:type="dxa"/>
            <w:vMerge w:val="restart"/>
          </w:tcPr>
          <w:p w:rsidR="000F475B" w:rsidRPr="001B726D" w:rsidRDefault="000F475B" w:rsidP="00907C3F">
            <w:pPr>
              <w:spacing w:line="360" w:lineRule="auto"/>
              <w:jc w:val="both"/>
            </w:pPr>
            <w:r w:rsidRPr="001B726D">
              <w:t>№ детале-операций</w:t>
            </w:r>
          </w:p>
        </w:tc>
        <w:tc>
          <w:tcPr>
            <w:tcW w:w="1489" w:type="dxa"/>
            <w:vMerge w:val="restart"/>
          </w:tcPr>
          <w:p w:rsidR="000F475B" w:rsidRPr="001B726D" w:rsidRDefault="000F475B" w:rsidP="00907C3F">
            <w:pPr>
              <w:spacing w:line="360" w:lineRule="auto"/>
              <w:jc w:val="both"/>
            </w:pPr>
            <w:r w:rsidRPr="001B726D">
              <w:t>Основное время, мин.</w:t>
            </w:r>
          </w:p>
        </w:tc>
        <w:tc>
          <w:tcPr>
            <w:tcW w:w="3534" w:type="dxa"/>
            <w:gridSpan w:val="2"/>
          </w:tcPr>
          <w:p w:rsidR="000F475B" w:rsidRPr="001B726D" w:rsidRDefault="000F475B" w:rsidP="00907C3F">
            <w:pPr>
              <w:spacing w:line="360" w:lineRule="auto"/>
              <w:jc w:val="both"/>
            </w:pPr>
            <w:r w:rsidRPr="001B726D">
              <w:t>Вспомогательное время, мин.</w:t>
            </w:r>
          </w:p>
        </w:tc>
        <w:tc>
          <w:tcPr>
            <w:tcW w:w="1319" w:type="dxa"/>
            <w:vMerge w:val="restart"/>
          </w:tcPr>
          <w:p w:rsidR="000F475B" w:rsidRPr="001B726D" w:rsidRDefault="000F475B" w:rsidP="00907C3F">
            <w:pPr>
              <w:spacing w:line="360" w:lineRule="auto"/>
              <w:jc w:val="both"/>
            </w:pPr>
            <w:r w:rsidRPr="001B726D">
              <w:t>Масса детали, кг</w:t>
            </w:r>
          </w:p>
        </w:tc>
        <w:tc>
          <w:tcPr>
            <w:tcW w:w="1413" w:type="dxa"/>
            <w:vMerge w:val="restart"/>
          </w:tcPr>
          <w:p w:rsidR="000F475B" w:rsidRPr="001B726D" w:rsidRDefault="000F475B" w:rsidP="00907C3F">
            <w:pPr>
              <w:spacing w:line="360" w:lineRule="auto"/>
              <w:jc w:val="both"/>
            </w:pPr>
            <w:r w:rsidRPr="001B726D">
              <w:t>Программа на месяц, шт.</w:t>
            </w:r>
          </w:p>
        </w:tc>
      </w:tr>
      <w:tr w:rsidR="000F475B" w:rsidRPr="001B726D">
        <w:trPr>
          <w:cantSplit/>
          <w:jc w:val="center"/>
        </w:trPr>
        <w:tc>
          <w:tcPr>
            <w:tcW w:w="1376" w:type="dxa"/>
            <w:vMerge/>
            <w:vAlign w:val="center"/>
          </w:tcPr>
          <w:p w:rsidR="000F475B" w:rsidRPr="001B726D" w:rsidRDefault="000F475B" w:rsidP="00907C3F">
            <w:pPr>
              <w:spacing w:line="360" w:lineRule="auto"/>
              <w:jc w:val="both"/>
              <w:rPr>
                <w:caps/>
              </w:rPr>
            </w:pPr>
          </w:p>
        </w:tc>
        <w:tc>
          <w:tcPr>
            <w:tcW w:w="0" w:type="auto"/>
            <w:vMerge/>
            <w:vAlign w:val="center"/>
          </w:tcPr>
          <w:p w:rsidR="000F475B" w:rsidRPr="001B726D" w:rsidRDefault="000F475B" w:rsidP="00907C3F">
            <w:pPr>
              <w:spacing w:line="360" w:lineRule="auto"/>
              <w:jc w:val="both"/>
              <w:rPr>
                <w:caps/>
              </w:rPr>
            </w:pPr>
          </w:p>
        </w:tc>
        <w:tc>
          <w:tcPr>
            <w:tcW w:w="1781" w:type="dxa"/>
          </w:tcPr>
          <w:p w:rsidR="000F475B" w:rsidRPr="001B726D" w:rsidRDefault="000F475B" w:rsidP="00907C3F">
            <w:pPr>
              <w:spacing w:line="360" w:lineRule="auto"/>
              <w:jc w:val="both"/>
            </w:pPr>
            <w:r w:rsidRPr="001B726D">
              <w:t>перекрываемое</w:t>
            </w:r>
          </w:p>
        </w:tc>
        <w:tc>
          <w:tcPr>
            <w:tcW w:w="1753" w:type="dxa"/>
          </w:tcPr>
          <w:p w:rsidR="000F475B" w:rsidRPr="001B726D" w:rsidRDefault="000F475B" w:rsidP="00907C3F">
            <w:pPr>
              <w:spacing w:line="360" w:lineRule="auto"/>
              <w:jc w:val="both"/>
            </w:pPr>
            <w:r w:rsidRPr="001B726D">
              <w:t>Не перекрываемое</w:t>
            </w:r>
          </w:p>
        </w:tc>
        <w:tc>
          <w:tcPr>
            <w:tcW w:w="0" w:type="auto"/>
            <w:vMerge/>
            <w:vAlign w:val="center"/>
          </w:tcPr>
          <w:p w:rsidR="000F475B" w:rsidRPr="001B726D" w:rsidRDefault="000F475B" w:rsidP="00907C3F">
            <w:pPr>
              <w:spacing w:line="360" w:lineRule="auto"/>
              <w:jc w:val="both"/>
              <w:rPr>
                <w:caps/>
              </w:rPr>
            </w:pPr>
          </w:p>
        </w:tc>
        <w:tc>
          <w:tcPr>
            <w:tcW w:w="1413" w:type="dxa"/>
            <w:vMerge/>
            <w:vAlign w:val="center"/>
          </w:tcPr>
          <w:p w:rsidR="000F475B" w:rsidRPr="001B726D" w:rsidRDefault="000F475B" w:rsidP="00907C3F">
            <w:pPr>
              <w:spacing w:line="360" w:lineRule="auto"/>
              <w:jc w:val="both"/>
              <w:rPr>
                <w:caps/>
              </w:rPr>
            </w:pPr>
          </w:p>
        </w:tc>
      </w:tr>
      <w:tr w:rsidR="000F475B" w:rsidRPr="001B726D">
        <w:trPr>
          <w:jc w:val="center"/>
        </w:trPr>
        <w:tc>
          <w:tcPr>
            <w:tcW w:w="1376" w:type="dxa"/>
          </w:tcPr>
          <w:p w:rsidR="000F475B" w:rsidRPr="001B726D" w:rsidRDefault="000F475B" w:rsidP="00907C3F">
            <w:pPr>
              <w:spacing w:line="360" w:lineRule="auto"/>
              <w:jc w:val="both"/>
            </w:pPr>
            <w:r w:rsidRPr="001B726D">
              <w:t>1</w:t>
            </w:r>
          </w:p>
        </w:tc>
        <w:tc>
          <w:tcPr>
            <w:tcW w:w="1489" w:type="dxa"/>
          </w:tcPr>
          <w:p w:rsidR="000F475B" w:rsidRPr="001B726D" w:rsidRDefault="000F475B" w:rsidP="00907C3F">
            <w:pPr>
              <w:spacing w:line="360" w:lineRule="auto"/>
              <w:jc w:val="both"/>
            </w:pPr>
            <w:r w:rsidRPr="001B726D">
              <w:t>5,0</w:t>
            </w:r>
          </w:p>
        </w:tc>
        <w:tc>
          <w:tcPr>
            <w:tcW w:w="1781" w:type="dxa"/>
          </w:tcPr>
          <w:p w:rsidR="000F475B" w:rsidRPr="001B726D" w:rsidRDefault="000F475B" w:rsidP="00907C3F">
            <w:pPr>
              <w:spacing w:line="360" w:lineRule="auto"/>
              <w:jc w:val="both"/>
            </w:pPr>
            <w:r w:rsidRPr="001B726D">
              <w:t>0,25</w:t>
            </w:r>
          </w:p>
        </w:tc>
        <w:tc>
          <w:tcPr>
            <w:tcW w:w="1753" w:type="dxa"/>
          </w:tcPr>
          <w:p w:rsidR="000F475B" w:rsidRPr="001B726D" w:rsidRDefault="000F475B" w:rsidP="00907C3F">
            <w:pPr>
              <w:spacing w:line="360" w:lineRule="auto"/>
              <w:jc w:val="both"/>
            </w:pPr>
            <w:r w:rsidRPr="001B726D">
              <w:t>1,0</w:t>
            </w:r>
          </w:p>
        </w:tc>
        <w:tc>
          <w:tcPr>
            <w:tcW w:w="1319" w:type="dxa"/>
          </w:tcPr>
          <w:p w:rsidR="000F475B" w:rsidRPr="001B726D" w:rsidRDefault="000F475B" w:rsidP="00907C3F">
            <w:pPr>
              <w:spacing w:line="360" w:lineRule="auto"/>
              <w:jc w:val="both"/>
            </w:pPr>
            <w:r w:rsidRPr="001B726D">
              <w:t>8</w:t>
            </w:r>
          </w:p>
        </w:tc>
        <w:tc>
          <w:tcPr>
            <w:tcW w:w="1413" w:type="dxa"/>
          </w:tcPr>
          <w:p w:rsidR="000F475B" w:rsidRPr="001B726D" w:rsidRDefault="000F475B" w:rsidP="00907C3F">
            <w:pPr>
              <w:spacing w:line="360" w:lineRule="auto"/>
              <w:jc w:val="both"/>
            </w:pPr>
            <w:r w:rsidRPr="001B726D">
              <w:t>500</w:t>
            </w:r>
          </w:p>
        </w:tc>
      </w:tr>
      <w:tr w:rsidR="000F475B" w:rsidRPr="001B726D">
        <w:trPr>
          <w:jc w:val="center"/>
        </w:trPr>
        <w:tc>
          <w:tcPr>
            <w:tcW w:w="1376" w:type="dxa"/>
          </w:tcPr>
          <w:p w:rsidR="000F475B" w:rsidRPr="001B726D" w:rsidRDefault="000F475B" w:rsidP="00907C3F">
            <w:pPr>
              <w:spacing w:line="360" w:lineRule="auto"/>
              <w:jc w:val="both"/>
            </w:pPr>
            <w:r w:rsidRPr="001B726D">
              <w:t>2</w:t>
            </w:r>
          </w:p>
        </w:tc>
        <w:tc>
          <w:tcPr>
            <w:tcW w:w="1489" w:type="dxa"/>
          </w:tcPr>
          <w:p w:rsidR="000F475B" w:rsidRPr="001B726D" w:rsidRDefault="000F475B" w:rsidP="00907C3F">
            <w:pPr>
              <w:spacing w:line="360" w:lineRule="auto"/>
              <w:jc w:val="both"/>
            </w:pPr>
            <w:r w:rsidRPr="001B726D">
              <w:t>3,0</w:t>
            </w:r>
          </w:p>
        </w:tc>
        <w:tc>
          <w:tcPr>
            <w:tcW w:w="1781" w:type="dxa"/>
          </w:tcPr>
          <w:p w:rsidR="000F475B" w:rsidRPr="001B726D" w:rsidRDefault="000F475B" w:rsidP="00907C3F">
            <w:pPr>
              <w:spacing w:line="360" w:lineRule="auto"/>
              <w:jc w:val="both"/>
            </w:pPr>
            <w:r w:rsidRPr="001B726D">
              <w:t>0,15</w:t>
            </w:r>
          </w:p>
        </w:tc>
        <w:tc>
          <w:tcPr>
            <w:tcW w:w="1753" w:type="dxa"/>
          </w:tcPr>
          <w:p w:rsidR="000F475B" w:rsidRPr="001B726D" w:rsidRDefault="000F475B" w:rsidP="00907C3F">
            <w:pPr>
              <w:spacing w:line="360" w:lineRule="auto"/>
              <w:jc w:val="both"/>
            </w:pPr>
            <w:r w:rsidRPr="001B726D">
              <w:t>0,5</w:t>
            </w:r>
          </w:p>
        </w:tc>
        <w:tc>
          <w:tcPr>
            <w:tcW w:w="1319" w:type="dxa"/>
          </w:tcPr>
          <w:p w:rsidR="000F475B" w:rsidRPr="001B726D" w:rsidRDefault="000F475B" w:rsidP="00907C3F">
            <w:pPr>
              <w:spacing w:line="360" w:lineRule="auto"/>
              <w:jc w:val="both"/>
            </w:pPr>
            <w:r w:rsidRPr="001B726D">
              <w:t>9</w:t>
            </w:r>
          </w:p>
        </w:tc>
        <w:tc>
          <w:tcPr>
            <w:tcW w:w="1413" w:type="dxa"/>
          </w:tcPr>
          <w:p w:rsidR="000F475B" w:rsidRPr="001B726D" w:rsidRDefault="000F475B" w:rsidP="00907C3F">
            <w:pPr>
              <w:spacing w:line="360" w:lineRule="auto"/>
              <w:jc w:val="both"/>
            </w:pPr>
            <w:r w:rsidRPr="001B726D">
              <w:t>100</w:t>
            </w:r>
          </w:p>
        </w:tc>
      </w:tr>
      <w:tr w:rsidR="000F475B" w:rsidRPr="001B726D">
        <w:trPr>
          <w:jc w:val="center"/>
        </w:trPr>
        <w:tc>
          <w:tcPr>
            <w:tcW w:w="1376" w:type="dxa"/>
          </w:tcPr>
          <w:p w:rsidR="000F475B" w:rsidRPr="001B726D" w:rsidRDefault="000F475B" w:rsidP="00907C3F">
            <w:pPr>
              <w:spacing w:line="360" w:lineRule="auto"/>
              <w:jc w:val="both"/>
            </w:pPr>
            <w:r w:rsidRPr="001B726D">
              <w:t>3</w:t>
            </w:r>
          </w:p>
        </w:tc>
        <w:tc>
          <w:tcPr>
            <w:tcW w:w="1489" w:type="dxa"/>
          </w:tcPr>
          <w:p w:rsidR="000F475B" w:rsidRPr="001B726D" w:rsidRDefault="000F475B" w:rsidP="00907C3F">
            <w:pPr>
              <w:spacing w:line="360" w:lineRule="auto"/>
              <w:jc w:val="both"/>
            </w:pPr>
            <w:r w:rsidRPr="001B726D">
              <w:t>2,5</w:t>
            </w:r>
          </w:p>
        </w:tc>
        <w:tc>
          <w:tcPr>
            <w:tcW w:w="1781" w:type="dxa"/>
          </w:tcPr>
          <w:p w:rsidR="000F475B" w:rsidRPr="001B726D" w:rsidRDefault="000F475B" w:rsidP="00907C3F">
            <w:pPr>
              <w:spacing w:line="360" w:lineRule="auto"/>
              <w:jc w:val="both"/>
            </w:pPr>
            <w:r w:rsidRPr="001B726D">
              <w:t>0,3</w:t>
            </w:r>
          </w:p>
        </w:tc>
        <w:tc>
          <w:tcPr>
            <w:tcW w:w="1753" w:type="dxa"/>
          </w:tcPr>
          <w:p w:rsidR="000F475B" w:rsidRPr="001B726D" w:rsidRDefault="000F475B" w:rsidP="00907C3F">
            <w:pPr>
              <w:spacing w:line="360" w:lineRule="auto"/>
              <w:jc w:val="both"/>
            </w:pPr>
            <w:r w:rsidRPr="001B726D">
              <w:t>0,5</w:t>
            </w:r>
          </w:p>
        </w:tc>
        <w:tc>
          <w:tcPr>
            <w:tcW w:w="1319" w:type="dxa"/>
          </w:tcPr>
          <w:p w:rsidR="000F475B" w:rsidRPr="001B726D" w:rsidRDefault="000F475B" w:rsidP="00907C3F">
            <w:pPr>
              <w:spacing w:line="360" w:lineRule="auto"/>
              <w:jc w:val="both"/>
            </w:pPr>
            <w:r w:rsidRPr="001B726D">
              <w:t>12</w:t>
            </w:r>
          </w:p>
        </w:tc>
        <w:tc>
          <w:tcPr>
            <w:tcW w:w="1413" w:type="dxa"/>
          </w:tcPr>
          <w:p w:rsidR="000F475B" w:rsidRPr="001B726D" w:rsidRDefault="000F475B" w:rsidP="00907C3F">
            <w:pPr>
              <w:spacing w:line="360" w:lineRule="auto"/>
              <w:jc w:val="both"/>
            </w:pPr>
            <w:r w:rsidRPr="001B726D">
              <w:t>200</w:t>
            </w:r>
          </w:p>
        </w:tc>
      </w:tr>
      <w:tr w:rsidR="000F475B" w:rsidRPr="001B726D">
        <w:trPr>
          <w:jc w:val="center"/>
        </w:trPr>
        <w:tc>
          <w:tcPr>
            <w:tcW w:w="1376" w:type="dxa"/>
          </w:tcPr>
          <w:p w:rsidR="000F475B" w:rsidRPr="001B726D" w:rsidRDefault="000F475B" w:rsidP="00907C3F">
            <w:pPr>
              <w:spacing w:line="360" w:lineRule="auto"/>
              <w:jc w:val="both"/>
            </w:pPr>
            <w:r w:rsidRPr="001B726D">
              <w:t>4</w:t>
            </w:r>
          </w:p>
        </w:tc>
        <w:tc>
          <w:tcPr>
            <w:tcW w:w="1489" w:type="dxa"/>
          </w:tcPr>
          <w:p w:rsidR="000F475B" w:rsidRPr="001B726D" w:rsidRDefault="000F475B" w:rsidP="00907C3F">
            <w:pPr>
              <w:spacing w:line="360" w:lineRule="auto"/>
              <w:jc w:val="both"/>
            </w:pPr>
            <w:r w:rsidRPr="001B726D">
              <w:t>6,5</w:t>
            </w:r>
          </w:p>
        </w:tc>
        <w:tc>
          <w:tcPr>
            <w:tcW w:w="1781" w:type="dxa"/>
          </w:tcPr>
          <w:p w:rsidR="000F475B" w:rsidRPr="001B726D" w:rsidRDefault="000F475B" w:rsidP="00907C3F">
            <w:pPr>
              <w:spacing w:line="360" w:lineRule="auto"/>
              <w:jc w:val="both"/>
            </w:pPr>
            <w:r w:rsidRPr="001B726D">
              <w:t>0,15</w:t>
            </w:r>
          </w:p>
        </w:tc>
        <w:tc>
          <w:tcPr>
            <w:tcW w:w="1753" w:type="dxa"/>
          </w:tcPr>
          <w:p w:rsidR="000F475B" w:rsidRPr="001B726D" w:rsidRDefault="000F475B" w:rsidP="00907C3F">
            <w:pPr>
              <w:spacing w:line="360" w:lineRule="auto"/>
              <w:jc w:val="both"/>
            </w:pPr>
            <w:r w:rsidRPr="001B726D">
              <w:t>0,7</w:t>
            </w:r>
          </w:p>
        </w:tc>
        <w:tc>
          <w:tcPr>
            <w:tcW w:w="1319" w:type="dxa"/>
          </w:tcPr>
          <w:p w:rsidR="000F475B" w:rsidRPr="001B726D" w:rsidRDefault="000F475B" w:rsidP="00907C3F">
            <w:pPr>
              <w:spacing w:line="360" w:lineRule="auto"/>
              <w:jc w:val="both"/>
            </w:pPr>
            <w:r w:rsidRPr="001B726D">
              <w:t>11</w:t>
            </w:r>
          </w:p>
        </w:tc>
        <w:tc>
          <w:tcPr>
            <w:tcW w:w="1413" w:type="dxa"/>
          </w:tcPr>
          <w:p w:rsidR="000F475B" w:rsidRPr="001B726D" w:rsidRDefault="000F475B" w:rsidP="00907C3F">
            <w:pPr>
              <w:spacing w:line="360" w:lineRule="auto"/>
              <w:jc w:val="both"/>
            </w:pPr>
            <w:r w:rsidRPr="001B726D">
              <w:t>500</w:t>
            </w:r>
          </w:p>
        </w:tc>
      </w:tr>
      <w:tr w:rsidR="000F475B" w:rsidRPr="001B726D">
        <w:trPr>
          <w:jc w:val="center"/>
        </w:trPr>
        <w:tc>
          <w:tcPr>
            <w:tcW w:w="1376" w:type="dxa"/>
          </w:tcPr>
          <w:p w:rsidR="000F475B" w:rsidRPr="001B726D" w:rsidRDefault="000F475B" w:rsidP="00907C3F">
            <w:pPr>
              <w:spacing w:line="360" w:lineRule="auto"/>
              <w:jc w:val="both"/>
            </w:pPr>
            <w:r w:rsidRPr="001B726D">
              <w:t>5</w:t>
            </w:r>
          </w:p>
        </w:tc>
        <w:tc>
          <w:tcPr>
            <w:tcW w:w="1489" w:type="dxa"/>
          </w:tcPr>
          <w:p w:rsidR="000F475B" w:rsidRPr="001B726D" w:rsidRDefault="000F475B" w:rsidP="00907C3F">
            <w:pPr>
              <w:spacing w:line="360" w:lineRule="auto"/>
              <w:jc w:val="both"/>
            </w:pPr>
            <w:r w:rsidRPr="001B726D">
              <w:t>2,7</w:t>
            </w:r>
          </w:p>
        </w:tc>
        <w:tc>
          <w:tcPr>
            <w:tcW w:w="1781" w:type="dxa"/>
          </w:tcPr>
          <w:p w:rsidR="000F475B" w:rsidRPr="001B726D" w:rsidRDefault="000F475B" w:rsidP="00907C3F">
            <w:pPr>
              <w:spacing w:line="360" w:lineRule="auto"/>
              <w:jc w:val="both"/>
            </w:pPr>
            <w:r w:rsidRPr="001B726D">
              <w:t>0,2</w:t>
            </w:r>
          </w:p>
        </w:tc>
        <w:tc>
          <w:tcPr>
            <w:tcW w:w="1753" w:type="dxa"/>
          </w:tcPr>
          <w:p w:rsidR="000F475B" w:rsidRPr="001B726D" w:rsidRDefault="000F475B" w:rsidP="00907C3F">
            <w:pPr>
              <w:spacing w:line="360" w:lineRule="auto"/>
              <w:jc w:val="both"/>
            </w:pPr>
            <w:r w:rsidRPr="001B726D">
              <w:t>0,6</w:t>
            </w:r>
          </w:p>
        </w:tc>
        <w:tc>
          <w:tcPr>
            <w:tcW w:w="1319" w:type="dxa"/>
          </w:tcPr>
          <w:p w:rsidR="000F475B" w:rsidRPr="001B726D" w:rsidRDefault="000F475B" w:rsidP="00907C3F">
            <w:pPr>
              <w:spacing w:line="360" w:lineRule="auto"/>
              <w:jc w:val="both"/>
            </w:pPr>
            <w:r w:rsidRPr="001B726D">
              <w:t>14</w:t>
            </w:r>
          </w:p>
        </w:tc>
        <w:tc>
          <w:tcPr>
            <w:tcW w:w="1413" w:type="dxa"/>
          </w:tcPr>
          <w:p w:rsidR="000F475B" w:rsidRPr="001B726D" w:rsidRDefault="000F475B" w:rsidP="00907C3F">
            <w:pPr>
              <w:spacing w:line="360" w:lineRule="auto"/>
              <w:jc w:val="both"/>
            </w:pPr>
            <w:r w:rsidRPr="001B726D">
              <w:t>800</w:t>
            </w:r>
          </w:p>
        </w:tc>
      </w:tr>
      <w:tr w:rsidR="000F475B" w:rsidRPr="001B726D">
        <w:trPr>
          <w:jc w:val="center"/>
        </w:trPr>
        <w:tc>
          <w:tcPr>
            <w:tcW w:w="1376" w:type="dxa"/>
          </w:tcPr>
          <w:p w:rsidR="000F475B" w:rsidRPr="001B726D" w:rsidRDefault="000F475B" w:rsidP="00907C3F">
            <w:pPr>
              <w:spacing w:line="360" w:lineRule="auto"/>
              <w:jc w:val="both"/>
            </w:pPr>
            <w:r w:rsidRPr="001B726D">
              <w:t>6</w:t>
            </w:r>
          </w:p>
        </w:tc>
        <w:tc>
          <w:tcPr>
            <w:tcW w:w="1489" w:type="dxa"/>
          </w:tcPr>
          <w:p w:rsidR="000F475B" w:rsidRPr="001B726D" w:rsidRDefault="000F475B" w:rsidP="00907C3F">
            <w:pPr>
              <w:spacing w:line="360" w:lineRule="auto"/>
              <w:jc w:val="both"/>
            </w:pPr>
            <w:r w:rsidRPr="001B726D">
              <w:t>4,5</w:t>
            </w:r>
          </w:p>
        </w:tc>
        <w:tc>
          <w:tcPr>
            <w:tcW w:w="1781" w:type="dxa"/>
          </w:tcPr>
          <w:p w:rsidR="000F475B" w:rsidRPr="001B726D" w:rsidRDefault="000F475B" w:rsidP="00907C3F">
            <w:pPr>
              <w:spacing w:line="360" w:lineRule="auto"/>
              <w:jc w:val="both"/>
            </w:pPr>
            <w:r w:rsidRPr="001B726D">
              <w:t>0,35</w:t>
            </w:r>
          </w:p>
        </w:tc>
        <w:tc>
          <w:tcPr>
            <w:tcW w:w="1753" w:type="dxa"/>
          </w:tcPr>
          <w:p w:rsidR="000F475B" w:rsidRPr="001B726D" w:rsidRDefault="000F475B" w:rsidP="00907C3F">
            <w:pPr>
              <w:spacing w:line="360" w:lineRule="auto"/>
              <w:jc w:val="both"/>
            </w:pPr>
            <w:r w:rsidRPr="001B726D">
              <w:t>0,3</w:t>
            </w:r>
          </w:p>
        </w:tc>
        <w:tc>
          <w:tcPr>
            <w:tcW w:w="1319" w:type="dxa"/>
          </w:tcPr>
          <w:p w:rsidR="000F475B" w:rsidRPr="001B726D" w:rsidRDefault="000F475B" w:rsidP="00907C3F">
            <w:pPr>
              <w:spacing w:line="360" w:lineRule="auto"/>
              <w:jc w:val="both"/>
            </w:pPr>
            <w:r w:rsidRPr="001B726D">
              <w:t>19</w:t>
            </w:r>
          </w:p>
        </w:tc>
        <w:tc>
          <w:tcPr>
            <w:tcW w:w="1413" w:type="dxa"/>
          </w:tcPr>
          <w:p w:rsidR="000F475B" w:rsidRPr="001B726D" w:rsidRDefault="000F475B" w:rsidP="00907C3F">
            <w:pPr>
              <w:spacing w:line="360" w:lineRule="auto"/>
              <w:jc w:val="both"/>
            </w:pPr>
            <w:r w:rsidRPr="001B726D">
              <w:t>900</w:t>
            </w:r>
          </w:p>
        </w:tc>
      </w:tr>
      <w:tr w:rsidR="000F475B" w:rsidRPr="001B726D">
        <w:trPr>
          <w:jc w:val="center"/>
        </w:trPr>
        <w:tc>
          <w:tcPr>
            <w:tcW w:w="1376" w:type="dxa"/>
          </w:tcPr>
          <w:p w:rsidR="000F475B" w:rsidRPr="001B726D" w:rsidRDefault="000F475B" w:rsidP="00907C3F">
            <w:pPr>
              <w:spacing w:line="360" w:lineRule="auto"/>
              <w:jc w:val="both"/>
            </w:pPr>
            <w:r w:rsidRPr="001B726D">
              <w:t>7</w:t>
            </w:r>
          </w:p>
        </w:tc>
        <w:tc>
          <w:tcPr>
            <w:tcW w:w="1489" w:type="dxa"/>
          </w:tcPr>
          <w:p w:rsidR="000F475B" w:rsidRPr="001B726D" w:rsidRDefault="000F475B" w:rsidP="00907C3F">
            <w:pPr>
              <w:spacing w:line="360" w:lineRule="auto"/>
              <w:jc w:val="both"/>
            </w:pPr>
            <w:r w:rsidRPr="001B726D">
              <w:t>6,2</w:t>
            </w:r>
          </w:p>
        </w:tc>
        <w:tc>
          <w:tcPr>
            <w:tcW w:w="1781" w:type="dxa"/>
          </w:tcPr>
          <w:p w:rsidR="000F475B" w:rsidRPr="001B726D" w:rsidRDefault="000F475B" w:rsidP="00907C3F">
            <w:pPr>
              <w:spacing w:line="360" w:lineRule="auto"/>
              <w:jc w:val="both"/>
            </w:pPr>
            <w:r w:rsidRPr="001B726D">
              <w:t>0,24</w:t>
            </w:r>
          </w:p>
        </w:tc>
        <w:tc>
          <w:tcPr>
            <w:tcW w:w="1753" w:type="dxa"/>
          </w:tcPr>
          <w:p w:rsidR="000F475B" w:rsidRPr="001B726D" w:rsidRDefault="000F475B" w:rsidP="00907C3F">
            <w:pPr>
              <w:spacing w:line="360" w:lineRule="auto"/>
              <w:jc w:val="both"/>
            </w:pPr>
            <w:r w:rsidRPr="001B726D">
              <w:t>0,5</w:t>
            </w:r>
          </w:p>
        </w:tc>
        <w:tc>
          <w:tcPr>
            <w:tcW w:w="1319" w:type="dxa"/>
          </w:tcPr>
          <w:p w:rsidR="000F475B" w:rsidRPr="001B726D" w:rsidRDefault="000F475B" w:rsidP="00907C3F">
            <w:pPr>
              <w:spacing w:line="360" w:lineRule="auto"/>
              <w:jc w:val="both"/>
            </w:pPr>
            <w:r w:rsidRPr="001B726D">
              <w:t>5</w:t>
            </w:r>
          </w:p>
        </w:tc>
        <w:tc>
          <w:tcPr>
            <w:tcW w:w="1413" w:type="dxa"/>
          </w:tcPr>
          <w:p w:rsidR="000F475B" w:rsidRPr="001B726D" w:rsidRDefault="000F475B" w:rsidP="00907C3F">
            <w:pPr>
              <w:spacing w:line="360" w:lineRule="auto"/>
              <w:jc w:val="both"/>
            </w:pPr>
            <w:r w:rsidRPr="001B726D">
              <w:t>100</w:t>
            </w:r>
          </w:p>
        </w:tc>
      </w:tr>
      <w:tr w:rsidR="000F475B" w:rsidRPr="001B726D">
        <w:trPr>
          <w:jc w:val="center"/>
        </w:trPr>
        <w:tc>
          <w:tcPr>
            <w:tcW w:w="1376" w:type="dxa"/>
          </w:tcPr>
          <w:p w:rsidR="000F475B" w:rsidRPr="001B726D" w:rsidRDefault="000F475B" w:rsidP="00907C3F">
            <w:pPr>
              <w:spacing w:line="360" w:lineRule="auto"/>
              <w:jc w:val="both"/>
            </w:pPr>
            <w:r w:rsidRPr="001B726D">
              <w:t>8</w:t>
            </w:r>
          </w:p>
        </w:tc>
        <w:tc>
          <w:tcPr>
            <w:tcW w:w="1489" w:type="dxa"/>
          </w:tcPr>
          <w:p w:rsidR="000F475B" w:rsidRPr="001B726D" w:rsidRDefault="000F475B" w:rsidP="00907C3F">
            <w:pPr>
              <w:spacing w:line="360" w:lineRule="auto"/>
              <w:jc w:val="both"/>
            </w:pPr>
            <w:r w:rsidRPr="001B726D">
              <w:t>8,3</w:t>
            </w:r>
          </w:p>
        </w:tc>
        <w:tc>
          <w:tcPr>
            <w:tcW w:w="1781" w:type="dxa"/>
          </w:tcPr>
          <w:p w:rsidR="000F475B" w:rsidRPr="001B726D" w:rsidRDefault="000F475B" w:rsidP="00907C3F">
            <w:pPr>
              <w:spacing w:line="360" w:lineRule="auto"/>
              <w:jc w:val="both"/>
            </w:pPr>
            <w:r w:rsidRPr="001B726D">
              <w:t>0,65</w:t>
            </w:r>
          </w:p>
        </w:tc>
        <w:tc>
          <w:tcPr>
            <w:tcW w:w="1753" w:type="dxa"/>
          </w:tcPr>
          <w:p w:rsidR="000F475B" w:rsidRPr="001B726D" w:rsidRDefault="000F475B" w:rsidP="00907C3F">
            <w:pPr>
              <w:spacing w:line="360" w:lineRule="auto"/>
              <w:jc w:val="both"/>
            </w:pPr>
            <w:r w:rsidRPr="001B726D">
              <w:t>0,8</w:t>
            </w:r>
          </w:p>
        </w:tc>
        <w:tc>
          <w:tcPr>
            <w:tcW w:w="1319" w:type="dxa"/>
          </w:tcPr>
          <w:p w:rsidR="000F475B" w:rsidRPr="001B726D" w:rsidRDefault="000F475B" w:rsidP="00907C3F">
            <w:pPr>
              <w:spacing w:line="360" w:lineRule="auto"/>
              <w:jc w:val="both"/>
            </w:pPr>
            <w:r w:rsidRPr="001B726D">
              <w:t>8</w:t>
            </w:r>
          </w:p>
        </w:tc>
        <w:tc>
          <w:tcPr>
            <w:tcW w:w="1413" w:type="dxa"/>
          </w:tcPr>
          <w:p w:rsidR="000F475B" w:rsidRPr="001B726D" w:rsidRDefault="000F475B" w:rsidP="00907C3F">
            <w:pPr>
              <w:spacing w:line="360" w:lineRule="auto"/>
              <w:jc w:val="both"/>
            </w:pPr>
            <w:r w:rsidRPr="001B726D">
              <w:t>200</w:t>
            </w:r>
          </w:p>
        </w:tc>
      </w:tr>
      <w:tr w:rsidR="000F475B" w:rsidRPr="001B726D">
        <w:trPr>
          <w:jc w:val="center"/>
        </w:trPr>
        <w:tc>
          <w:tcPr>
            <w:tcW w:w="1376" w:type="dxa"/>
          </w:tcPr>
          <w:p w:rsidR="000F475B" w:rsidRPr="001B726D" w:rsidRDefault="000F475B" w:rsidP="00907C3F">
            <w:pPr>
              <w:spacing w:line="360" w:lineRule="auto"/>
              <w:jc w:val="both"/>
            </w:pPr>
            <w:r w:rsidRPr="001B726D">
              <w:t>9</w:t>
            </w:r>
          </w:p>
        </w:tc>
        <w:tc>
          <w:tcPr>
            <w:tcW w:w="1489" w:type="dxa"/>
          </w:tcPr>
          <w:p w:rsidR="000F475B" w:rsidRPr="001B726D" w:rsidRDefault="000F475B" w:rsidP="00907C3F">
            <w:pPr>
              <w:spacing w:line="360" w:lineRule="auto"/>
              <w:jc w:val="both"/>
            </w:pPr>
            <w:r w:rsidRPr="001B726D">
              <w:t>4,4</w:t>
            </w:r>
          </w:p>
        </w:tc>
        <w:tc>
          <w:tcPr>
            <w:tcW w:w="1781" w:type="dxa"/>
          </w:tcPr>
          <w:p w:rsidR="000F475B" w:rsidRPr="001B726D" w:rsidRDefault="000F475B" w:rsidP="00907C3F">
            <w:pPr>
              <w:spacing w:line="360" w:lineRule="auto"/>
              <w:jc w:val="both"/>
            </w:pPr>
            <w:r w:rsidRPr="001B726D">
              <w:t>0,2</w:t>
            </w:r>
          </w:p>
        </w:tc>
        <w:tc>
          <w:tcPr>
            <w:tcW w:w="1753" w:type="dxa"/>
          </w:tcPr>
          <w:p w:rsidR="000F475B" w:rsidRPr="001B726D" w:rsidRDefault="000F475B" w:rsidP="00907C3F">
            <w:pPr>
              <w:spacing w:line="360" w:lineRule="auto"/>
              <w:jc w:val="both"/>
            </w:pPr>
            <w:r w:rsidRPr="001B726D">
              <w:t>0,8</w:t>
            </w:r>
          </w:p>
        </w:tc>
        <w:tc>
          <w:tcPr>
            <w:tcW w:w="1319" w:type="dxa"/>
          </w:tcPr>
          <w:p w:rsidR="000F475B" w:rsidRPr="001B726D" w:rsidRDefault="000F475B" w:rsidP="00907C3F">
            <w:pPr>
              <w:spacing w:line="360" w:lineRule="auto"/>
              <w:jc w:val="both"/>
            </w:pPr>
            <w:r w:rsidRPr="001B726D">
              <w:t>7</w:t>
            </w:r>
          </w:p>
        </w:tc>
        <w:tc>
          <w:tcPr>
            <w:tcW w:w="1413" w:type="dxa"/>
          </w:tcPr>
          <w:p w:rsidR="000F475B" w:rsidRPr="001B726D" w:rsidRDefault="000F475B" w:rsidP="00907C3F">
            <w:pPr>
              <w:spacing w:line="360" w:lineRule="auto"/>
              <w:jc w:val="both"/>
            </w:pPr>
            <w:r w:rsidRPr="001B726D">
              <w:t>300</w:t>
            </w:r>
          </w:p>
        </w:tc>
      </w:tr>
      <w:tr w:rsidR="000F475B" w:rsidRPr="001B726D">
        <w:trPr>
          <w:jc w:val="center"/>
        </w:trPr>
        <w:tc>
          <w:tcPr>
            <w:tcW w:w="1376" w:type="dxa"/>
          </w:tcPr>
          <w:p w:rsidR="000F475B" w:rsidRPr="001B726D" w:rsidRDefault="000F475B" w:rsidP="00907C3F">
            <w:pPr>
              <w:spacing w:line="360" w:lineRule="auto"/>
              <w:jc w:val="both"/>
            </w:pPr>
            <w:r w:rsidRPr="001B726D">
              <w:t>10</w:t>
            </w:r>
          </w:p>
        </w:tc>
        <w:tc>
          <w:tcPr>
            <w:tcW w:w="1489" w:type="dxa"/>
          </w:tcPr>
          <w:p w:rsidR="000F475B" w:rsidRPr="001B726D" w:rsidRDefault="000F475B" w:rsidP="00907C3F">
            <w:pPr>
              <w:spacing w:line="360" w:lineRule="auto"/>
              <w:jc w:val="both"/>
            </w:pPr>
            <w:r w:rsidRPr="001B726D">
              <w:t>5,4</w:t>
            </w:r>
          </w:p>
        </w:tc>
        <w:tc>
          <w:tcPr>
            <w:tcW w:w="1781" w:type="dxa"/>
          </w:tcPr>
          <w:p w:rsidR="000F475B" w:rsidRPr="001B726D" w:rsidRDefault="000F475B" w:rsidP="00907C3F">
            <w:pPr>
              <w:spacing w:line="360" w:lineRule="auto"/>
              <w:jc w:val="both"/>
            </w:pPr>
            <w:r w:rsidRPr="001B726D">
              <w:t>0,2</w:t>
            </w:r>
          </w:p>
        </w:tc>
        <w:tc>
          <w:tcPr>
            <w:tcW w:w="1753" w:type="dxa"/>
          </w:tcPr>
          <w:p w:rsidR="000F475B" w:rsidRPr="001B726D" w:rsidRDefault="000F475B" w:rsidP="00907C3F">
            <w:pPr>
              <w:spacing w:line="360" w:lineRule="auto"/>
              <w:jc w:val="both"/>
            </w:pPr>
            <w:r w:rsidRPr="001B726D">
              <w:t>0,8</w:t>
            </w:r>
          </w:p>
        </w:tc>
        <w:tc>
          <w:tcPr>
            <w:tcW w:w="1319" w:type="dxa"/>
          </w:tcPr>
          <w:p w:rsidR="000F475B" w:rsidRPr="001B726D" w:rsidRDefault="000F475B" w:rsidP="00907C3F">
            <w:pPr>
              <w:spacing w:line="360" w:lineRule="auto"/>
              <w:jc w:val="both"/>
            </w:pPr>
            <w:r w:rsidRPr="001B726D">
              <w:t>7</w:t>
            </w:r>
          </w:p>
        </w:tc>
        <w:tc>
          <w:tcPr>
            <w:tcW w:w="1413" w:type="dxa"/>
          </w:tcPr>
          <w:p w:rsidR="000F475B" w:rsidRPr="001B726D" w:rsidRDefault="000F475B" w:rsidP="00907C3F">
            <w:pPr>
              <w:spacing w:line="360" w:lineRule="auto"/>
              <w:jc w:val="both"/>
            </w:pPr>
            <w:r w:rsidRPr="001B726D">
              <w:t>300</w:t>
            </w:r>
          </w:p>
        </w:tc>
      </w:tr>
      <w:tr w:rsidR="000F475B" w:rsidRPr="001B726D">
        <w:trPr>
          <w:jc w:val="center"/>
        </w:trPr>
        <w:tc>
          <w:tcPr>
            <w:tcW w:w="1376" w:type="dxa"/>
          </w:tcPr>
          <w:p w:rsidR="000F475B" w:rsidRPr="001B726D" w:rsidRDefault="000F475B" w:rsidP="00907C3F">
            <w:pPr>
              <w:spacing w:line="360" w:lineRule="auto"/>
              <w:jc w:val="both"/>
            </w:pPr>
            <w:r w:rsidRPr="001B726D">
              <w:t>11</w:t>
            </w:r>
          </w:p>
        </w:tc>
        <w:tc>
          <w:tcPr>
            <w:tcW w:w="1489" w:type="dxa"/>
          </w:tcPr>
          <w:p w:rsidR="000F475B" w:rsidRPr="001B726D" w:rsidRDefault="000F475B" w:rsidP="00907C3F">
            <w:pPr>
              <w:spacing w:line="360" w:lineRule="auto"/>
              <w:jc w:val="both"/>
            </w:pPr>
            <w:r w:rsidRPr="001B726D">
              <w:t>1,3</w:t>
            </w:r>
          </w:p>
        </w:tc>
        <w:tc>
          <w:tcPr>
            <w:tcW w:w="1781" w:type="dxa"/>
          </w:tcPr>
          <w:p w:rsidR="000F475B" w:rsidRPr="001B726D" w:rsidRDefault="000F475B" w:rsidP="00907C3F">
            <w:pPr>
              <w:spacing w:line="360" w:lineRule="auto"/>
              <w:jc w:val="both"/>
            </w:pPr>
            <w:r w:rsidRPr="001B726D">
              <w:t>0,35</w:t>
            </w:r>
          </w:p>
        </w:tc>
        <w:tc>
          <w:tcPr>
            <w:tcW w:w="1753" w:type="dxa"/>
          </w:tcPr>
          <w:p w:rsidR="000F475B" w:rsidRPr="001B726D" w:rsidRDefault="000F475B" w:rsidP="00907C3F">
            <w:pPr>
              <w:spacing w:line="360" w:lineRule="auto"/>
              <w:jc w:val="both"/>
            </w:pPr>
            <w:r w:rsidRPr="001B726D">
              <w:t>0,4</w:t>
            </w:r>
          </w:p>
        </w:tc>
        <w:tc>
          <w:tcPr>
            <w:tcW w:w="1319" w:type="dxa"/>
          </w:tcPr>
          <w:p w:rsidR="000F475B" w:rsidRPr="001B726D" w:rsidRDefault="000F475B" w:rsidP="00907C3F">
            <w:pPr>
              <w:spacing w:line="360" w:lineRule="auto"/>
              <w:jc w:val="both"/>
            </w:pPr>
            <w:r w:rsidRPr="001B726D">
              <w:t>5</w:t>
            </w:r>
          </w:p>
        </w:tc>
        <w:tc>
          <w:tcPr>
            <w:tcW w:w="1413" w:type="dxa"/>
          </w:tcPr>
          <w:p w:rsidR="000F475B" w:rsidRPr="001B726D" w:rsidRDefault="000F475B" w:rsidP="00907C3F">
            <w:pPr>
              <w:spacing w:line="360" w:lineRule="auto"/>
              <w:jc w:val="both"/>
            </w:pPr>
            <w:r w:rsidRPr="001B726D">
              <w:t>500</w:t>
            </w:r>
          </w:p>
        </w:tc>
      </w:tr>
      <w:tr w:rsidR="000F475B" w:rsidRPr="001B726D">
        <w:trPr>
          <w:jc w:val="center"/>
        </w:trPr>
        <w:tc>
          <w:tcPr>
            <w:tcW w:w="1376" w:type="dxa"/>
          </w:tcPr>
          <w:p w:rsidR="000F475B" w:rsidRPr="001B726D" w:rsidRDefault="000F475B" w:rsidP="00907C3F">
            <w:pPr>
              <w:spacing w:line="360" w:lineRule="auto"/>
              <w:jc w:val="both"/>
            </w:pPr>
            <w:r w:rsidRPr="001B726D">
              <w:t>12</w:t>
            </w:r>
          </w:p>
        </w:tc>
        <w:tc>
          <w:tcPr>
            <w:tcW w:w="1489" w:type="dxa"/>
          </w:tcPr>
          <w:p w:rsidR="000F475B" w:rsidRPr="001B726D" w:rsidRDefault="000F475B" w:rsidP="00907C3F">
            <w:pPr>
              <w:spacing w:line="360" w:lineRule="auto"/>
              <w:jc w:val="both"/>
            </w:pPr>
            <w:r w:rsidRPr="001B726D">
              <w:t>7,4</w:t>
            </w:r>
          </w:p>
        </w:tc>
        <w:tc>
          <w:tcPr>
            <w:tcW w:w="1781" w:type="dxa"/>
          </w:tcPr>
          <w:p w:rsidR="000F475B" w:rsidRPr="001B726D" w:rsidRDefault="000F475B" w:rsidP="00907C3F">
            <w:pPr>
              <w:spacing w:line="360" w:lineRule="auto"/>
              <w:jc w:val="both"/>
            </w:pPr>
            <w:r w:rsidRPr="001B726D">
              <w:t>0,25</w:t>
            </w:r>
          </w:p>
        </w:tc>
        <w:tc>
          <w:tcPr>
            <w:tcW w:w="1753" w:type="dxa"/>
          </w:tcPr>
          <w:p w:rsidR="000F475B" w:rsidRPr="001B726D" w:rsidRDefault="000F475B" w:rsidP="00907C3F">
            <w:pPr>
              <w:spacing w:line="360" w:lineRule="auto"/>
              <w:jc w:val="both"/>
            </w:pPr>
            <w:r w:rsidRPr="001B726D">
              <w:t>0,5</w:t>
            </w:r>
          </w:p>
        </w:tc>
        <w:tc>
          <w:tcPr>
            <w:tcW w:w="1319" w:type="dxa"/>
          </w:tcPr>
          <w:p w:rsidR="000F475B" w:rsidRPr="001B726D" w:rsidRDefault="000F475B" w:rsidP="00907C3F">
            <w:pPr>
              <w:spacing w:line="360" w:lineRule="auto"/>
              <w:jc w:val="both"/>
            </w:pPr>
            <w:r w:rsidRPr="001B726D">
              <w:t>11</w:t>
            </w:r>
          </w:p>
        </w:tc>
        <w:tc>
          <w:tcPr>
            <w:tcW w:w="1413" w:type="dxa"/>
          </w:tcPr>
          <w:p w:rsidR="000F475B" w:rsidRPr="001B726D" w:rsidRDefault="000F475B" w:rsidP="00907C3F">
            <w:pPr>
              <w:spacing w:line="360" w:lineRule="auto"/>
              <w:jc w:val="both"/>
            </w:pPr>
            <w:r w:rsidRPr="001B726D">
              <w:t>100</w:t>
            </w:r>
          </w:p>
        </w:tc>
      </w:tr>
      <w:tr w:rsidR="000F475B" w:rsidRPr="001B726D">
        <w:trPr>
          <w:jc w:val="center"/>
        </w:trPr>
        <w:tc>
          <w:tcPr>
            <w:tcW w:w="1376" w:type="dxa"/>
          </w:tcPr>
          <w:p w:rsidR="000F475B" w:rsidRPr="001B726D" w:rsidRDefault="000F475B" w:rsidP="00907C3F">
            <w:pPr>
              <w:spacing w:line="360" w:lineRule="auto"/>
              <w:jc w:val="both"/>
            </w:pPr>
            <w:r w:rsidRPr="001B726D">
              <w:t>13</w:t>
            </w:r>
          </w:p>
        </w:tc>
        <w:tc>
          <w:tcPr>
            <w:tcW w:w="1489" w:type="dxa"/>
          </w:tcPr>
          <w:p w:rsidR="000F475B" w:rsidRPr="001B726D" w:rsidRDefault="000F475B" w:rsidP="00907C3F">
            <w:pPr>
              <w:spacing w:line="360" w:lineRule="auto"/>
              <w:jc w:val="both"/>
            </w:pPr>
            <w:r w:rsidRPr="001B726D">
              <w:t>2,5</w:t>
            </w:r>
          </w:p>
        </w:tc>
        <w:tc>
          <w:tcPr>
            <w:tcW w:w="1781" w:type="dxa"/>
          </w:tcPr>
          <w:p w:rsidR="000F475B" w:rsidRPr="001B726D" w:rsidRDefault="000F475B" w:rsidP="00907C3F">
            <w:pPr>
              <w:spacing w:line="360" w:lineRule="auto"/>
              <w:jc w:val="both"/>
            </w:pPr>
            <w:r w:rsidRPr="001B726D">
              <w:t>0,2</w:t>
            </w:r>
          </w:p>
        </w:tc>
        <w:tc>
          <w:tcPr>
            <w:tcW w:w="1753" w:type="dxa"/>
          </w:tcPr>
          <w:p w:rsidR="000F475B" w:rsidRPr="001B726D" w:rsidRDefault="000F475B" w:rsidP="00907C3F">
            <w:pPr>
              <w:spacing w:line="360" w:lineRule="auto"/>
              <w:jc w:val="both"/>
            </w:pPr>
            <w:r w:rsidRPr="001B726D">
              <w:t>0,2</w:t>
            </w:r>
          </w:p>
        </w:tc>
        <w:tc>
          <w:tcPr>
            <w:tcW w:w="1319" w:type="dxa"/>
          </w:tcPr>
          <w:p w:rsidR="000F475B" w:rsidRPr="001B726D" w:rsidRDefault="000F475B" w:rsidP="00907C3F">
            <w:pPr>
              <w:spacing w:line="360" w:lineRule="auto"/>
              <w:jc w:val="both"/>
            </w:pPr>
            <w:r w:rsidRPr="001B726D">
              <w:t>14</w:t>
            </w:r>
          </w:p>
        </w:tc>
        <w:tc>
          <w:tcPr>
            <w:tcW w:w="1413" w:type="dxa"/>
          </w:tcPr>
          <w:p w:rsidR="000F475B" w:rsidRPr="001B726D" w:rsidRDefault="000F475B" w:rsidP="00907C3F">
            <w:pPr>
              <w:spacing w:line="360" w:lineRule="auto"/>
              <w:jc w:val="both"/>
            </w:pPr>
            <w:r w:rsidRPr="001B726D">
              <w:t>100</w:t>
            </w:r>
          </w:p>
        </w:tc>
      </w:tr>
      <w:tr w:rsidR="000F475B" w:rsidRPr="001B726D">
        <w:trPr>
          <w:jc w:val="center"/>
        </w:trPr>
        <w:tc>
          <w:tcPr>
            <w:tcW w:w="1376" w:type="dxa"/>
          </w:tcPr>
          <w:p w:rsidR="000F475B" w:rsidRPr="001B726D" w:rsidRDefault="000F475B" w:rsidP="00907C3F">
            <w:pPr>
              <w:spacing w:line="360" w:lineRule="auto"/>
              <w:jc w:val="both"/>
            </w:pPr>
            <w:r w:rsidRPr="001B726D">
              <w:t>14</w:t>
            </w:r>
          </w:p>
        </w:tc>
        <w:tc>
          <w:tcPr>
            <w:tcW w:w="1489" w:type="dxa"/>
          </w:tcPr>
          <w:p w:rsidR="000F475B" w:rsidRPr="001B726D" w:rsidRDefault="000F475B" w:rsidP="00907C3F">
            <w:pPr>
              <w:spacing w:line="360" w:lineRule="auto"/>
              <w:jc w:val="both"/>
            </w:pPr>
            <w:r w:rsidRPr="001B726D">
              <w:t>6,0</w:t>
            </w:r>
          </w:p>
        </w:tc>
        <w:tc>
          <w:tcPr>
            <w:tcW w:w="1781" w:type="dxa"/>
          </w:tcPr>
          <w:p w:rsidR="000F475B" w:rsidRPr="001B726D" w:rsidRDefault="000F475B" w:rsidP="00907C3F">
            <w:pPr>
              <w:spacing w:line="360" w:lineRule="auto"/>
              <w:jc w:val="both"/>
            </w:pPr>
            <w:r w:rsidRPr="001B726D">
              <w:t>0,3</w:t>
            </w:r>
          </w:p>
        </w:tc>
        <w:tc>
          <w:tcPr>
            <w:tcW w:w="1753" w:type="dxa"/>
          </w:tcPr>
          <w:p w:rsidR="000F475B" w:rsidRPr="001B726D" w:rsidRDefault="000F475B" w:rsidP="00907C3F">
            <w:pPr>
              <w:spacing w:line="360" w:lineRule="auto"/>
              <w:jc w:val="both"/>
            </w:pPr>
            <w:r w:rsidRPr="001B726D">
              <w:t>0,3</w:t>
            </w:r>
          </w:p>
        </w:tc>
        <w:tc>
          <w:tcPr>
            <w:tcW w:w="1319" w:type="dxa"/>
          </w:tcPr>
          <w:p w:rsidR="000F475B" w:rsidRPr="001B726D" w:rsidRDefault="000F475B" w:rsidP="00907C3F">
            <w:pPr>
              <w:spacing w:line="360" w:lineRule="auto"/>
              <w:jc w:val="both"/>
            </w:pPr>
            <w:r w:rsidRPr="001B726D">
              <w:t>15</w:t>
            </w:r>
          </w:p>
        </w:tc>
        <w:tc>
          <w:tcPr>
            <w:tcW w:w="1413" w:type="dxa"/>
          </w:tcPr>
          <w:p w:rsidR="000F475B" w:rsidRPr="001B726D" w:rsidRDefault="000F475B" w:rsidP="00907C3F">
            <w:pPr>
              <w:spacing w:line="360" w:lineRule="auto"/>
              <w:jc w:val="both"/>
            </w:pPr>
            <w:r w:rsidRPr="001B726D">
              <w:t>100</w:t>
            </w:r>
          </w:p>
        </w:tc>
      </w:tr>
      <w:tr w:rsidR="000F475B" w:rsidRPr="001B726D">
        <w:trPr>
          <w:jc w:val="center"/>
        </w:trPr>
        <w:tc>
          <w:tcPr>
            <w:tcW w:w="1376" w:type="dxa"/>
          </w:tcPr>
          <w:p w:rsidR="000F475B" w:rsidRPr="001B726D" w:rsidRDefault="000F475B" w:rsidP="00907C3F">
            <w:pPr>
              <w:spacing w:line="360" w:lineRule="auto"/>
              <w:jc w:val="both"/>
            </w:pPr>
            <w:r w:rsidRPr="001B726D">
              <w:t>15</w:t>
            </w:r>
          </w:p>
        </w:tc>
        <w:tc>
          <w:tcPr>
            <w:tcW w:w="1489" w:type="dxa"/>
          </w:tcPr>
          <w:p w:rsidR="000F475B" w:rsidRPr="001B726D" w:rsidRDefault="000F475B" w:rsidP="00907C3F">
            <w:pPr>
              <w:spacing w:line="360" w:lineRule="auto"/>
              <w:jc w:val="both"/>
            </w:pPr>
            <w:r w:rsidRPr="001B726D">
              <w:t>8,1</w:t>
            </w:r>
          </w:p>
        </w:tc>
        <w:tc>
          <w:tcPr>
            <w:tcW w:w="1781" w:type="dxa"/>
          </w:tcPr>
          <w:p w:rsidR="000F475B" w:rsidRPr="001B726D" w:rsidRDefault="000F475B" w:rsidP="00907C3F">
            <w:pPr>
              <w:spacing w:line="360" w:lineRule="auto"/>
              <w:jc w:val="both"/>
            </w:pPr>
            <w:r w:rsidRPr="001B726D">
              <w:t>0,4</w:t>
            </w:r>
          </w:p>
        </w:tc>
        <w:tc>
          <w:tcPr>
            <w:tcW w:w="1753" w:type="dxa"/>
          </w:tcPr>
          <w:p w:rsidR="000F475B" w:rsidRPr="001B726D" w:rsidRDefault="000F475B" w:rsidP="00907C3F">
            <w:pPr>
              <w:spacing w:line="360" w:lineRule="auto"/>
              <w:jc w:val="both"/>
            </w:pPr>
            <w:r w:rsidRPr="001B726D">
              <w:t>0,5</w:t>
            </w:r>
          </w:p>
        </w:tc>
        <w:tc>
          <w:tcPr>
            <w:tcW w:w="1319" w:type="dxa"/>
          </w:tcPr>
          <w:p w:rsidR="000F475B" w:rsidRPr="001B726D" w:rsidRDefault="000F475B" w:rsidP="00907C3F">
            <w:pPr>
              <w:spacing w:line="360" w:lineRule="auto"/>
              <w:jc w:val="both"/>
            </w:pPr>
            <w:r w:rsidRPr="001B726D">
              <w:t>16</w:t>
            </w:r>
          </w:p>
        </w:tc>
        <w:tc>
          <w:tcPr>
            <w:tcW w:w="1413" w:type="dxa"/>
          </w:tcPr>
          <w:p w:rsidR="000F475B" w:rsidRPr="001B726D" w:rsidRDefault="000F475B" w:rsidP="00907C3F">
            <w:pPr>
              <w:spacing w:line="360" w:lineRule="auto"/>
              <w:jc w:val="both"/>
            </w:pPr>
            <w:r w:rsidRPr="001B726D">
              <w:t>100</w:t>
            </w:r>
          </w:p>
        </w:tc>
      </w:tr>
      <w:tr w:rsidR="000F475B" w:rsidRPr="001B726D">
        <w:trPr>
          <w:jc w:val="center"/>
        </w:trPr>
        <w:tc>
          <w:tcPr>
            <w:tcW w:w="1376" w:type="dxa"/>
          </w:tcPr>
          <w:p w:rsidR="000F475B" w:rsidRPr="001B726D" w:rsidRDefault="000F475B" w:rsidP="00907C3F">
            <w:pPr>
              <w:spacing w:line="360" w:lineRule="auto"/>
              <w:jc w:val="both"/>
            </w:pPr>
            <w:r w:rsidRPr="001B726D">
              <w:t>16</w:t>
            </w:r>
          </w:p>
        </w:tc>
        <w:tc>
          <w:tcPr>
            <w:tcW w:w="1489" w:type="dxa"/>
          </w:tcPr>
          <w:p w:rsidR="000F475B" w:rsidRPr="001B726D" w:rsidRDefault="000F475B" w:rsidP="00907C3F">
            <w:pPr>
              <w:spacing w:line="360" w:lineRule="auto"/>
              <w:jc w:val="both"/>
            </w:pPr>
            <w:r w:rsidRPr="001B726D">
              <w:t>1,2</w:t>
            </w:r>
          </w:p>
        </w:tc>
        <w:tc>
          <w:tcPr>
            <w:tcW w:w="1781" w:type="dxa"/>
          </w:tcPr>
          <w:p w:rsidR="000F475B" w:rsidRPr="001B726D" w:rsidRDefault="000F475B" w:rsidP="00907C3F">
            <w:pPr>
              <w:spacing w:line="360" w:lineRule="auto"/>
              <w:jc w:val="both"/>
            </w:pPr>
            <w:r w:rsidRPr="001B726D">
              <w:t>0,3</w:t>
            </w:r>
          </w:p>
        </w:tc>
        <w:tc>
          <w:tcPr>
            <w:tcW w:w="1753" w:type="dxa"/>
          </w:tcPr>
          <w:p w:rsidR="000F475B" w:rsidRPr="001B726D" w:rsidRDefault="000F475B" w:rsidP="00907C3F">
            <w:pPr>
              <w:spacing w:line="360" w:lineRule="auto"/>
              <w:jc w:val="both"/>
            </w:pPr>
            <w:r w:rsidRPr="001B726D">
              <w:t>0,25</w:t>
            </w:r>
          </w:p>
        </w:tc>
        <w:tc>
          <w:tcPr>
            <w:tcW w:w="1319" w:type="dxa"/>
          </w:tcPr>
          <w:p w:rsidR="000F475B" w:rsidRPr="001B726D" w:rsidRDefault="000F475B" w:rsidP="00907C3F">
            <w:pPr>
              <w:spacing w:line="360" w:lineRule="auto"/>
              <w:jc w:val="both"/>
            </w:pPr>
            <w:r w:rsidRPr="001B726D">
              <w:t>4</w:t>
            </w:r>
          </w:p>
        </w:tc>
        <w:tc>
          <w:tcPr>
            <w:tcW w:w="1413" w:type="dxa"/>
          </w:tcPr>
          <w:p w:rsidR="000F475B" w:rsidRPr="001B726D" w:rsidRDefault="000F475B" w:rsidP="00907C3F">
            <w:pPr>
              <w:spacing w:line="360" w:lineRule="auto"/>
              <w:jc w:val="both"/>
            </w:pPr>
            <w:r w:rsidRPr="001B726D">
              <w:t>100</w:t>
            </w:r>
          </w:p>
        </w:tc>
      </w:tr>
      <w:tr w:rsidR="000F475B" w:rsidRPr="001B726D">
        <w:trPr>
          <w:jc w:val="center"/>
        </w:trPr>
        <w:tc>
          <w:tcPr>
            <w:tcW w:w="1376" w:type="dxa"/>
          </w:tcPr>
          <w:p w:rsidR="000F475B" w:rsidRPr="001B726D" w:rsidRDefault="000F475B" w:rsidP="00907C3F">
            <w:pPr>
              <w:spacing w:line="360" w:lineRule="auto"/>
              <w:jc w:val="both"/>
            </w:pPr>
            <w:r w:rsidRPr="001B726D">
              <w:t>17</w:t>
            </w:r>
          </w:p>
        </w:tc>
        <w:tc>
          <w:tcPr>
            <w:tcW w:w="1489" w:type="dxa"/>
          </w:tcPr>
          <w:p w:rsidR="000F475B" w:rsidRPr="001B726D" w:rsidRDefault="000F475B" w:rsidP="00907C3F">
            <w:pPr>
              <w:spacing w:line="360" w:lineRule="auto"/>
              <w:jc w:val="both"/>
            </w:pPr>
            <w:r w:rsidRPr="001B726D">
              <w:t>3,2</w:t>
            </w:r>
          </w:p>
        </w:tc>
        <w:tc>
          <w:tcPr>
            <w:tcW w:w="1781" w:type="dxa"/>
          </w:tcPr>
          <w:p w:rsidR="000F475B" w:rsidRPr="001B726D" w:rsidRDefault="000F475B" w:rsidP="00907C3F">
            <w:pPr>
              <w:spacing w:line="360" w:lineRule="auto"/>
              <w:jc w:val="both"/>
            </w:pPr>
            <w:r w:rsidRPr="001B726D">
              <w:t>0,1</w:t>
            </w:r>
          </w:p>
        </w:tc>
        <w:tc>
          <w:tcPr>
            <w:tcW w:w="1753" w:type="dxa"/>
          </w:tcPr>
          <w:p w:rsidR="000F475B" w:rsidRPr="001B726D" w:rsidRDefault="000F475B" w:rsidP="00907C3F">
            <w:pPr>
              <w:spacing w:line="360" w:lineRule="auto"/>
              <w:jc w:val="both"/>
            </w:pPr>
            <w:r w:rsidRPr="001B726D">
              <w:t>0,4</w:t>
            </w:r>
          </w:p>
        </w:tc>
        <w:tc>
          <w:tcPr>
            <w:tcW w:w="1319" w:type="dxa"/>
          </w:tcPr>
          <w:p w:rsidR="000F475B" w:rsidRPr="001B726D" w:rsidRDefault="000F475B" w:rsidP="00907C3F">
            <w:pPr>
              <w:spacing w:line="360" w:lineRule="auto"/>
              <w:jc w:val="both"/>
            </w:pPr>
            <w:r w:rsidRPr="001B726D">
              <w:t>5</w:t>
            </w:r>
          </w:p>
        </w:tc>
        <w:tc>
          <w:tcPr>
            <w:tcW w:w="1413" w:type="dxa"/>
          </w:tcPr>
          <w:p w:rsidR="000F475B" w:rsidRPr="001B726D" w:rsidRDefault="000F475B" w:rsidP="00907C3F">
            <w:pPr>
              <w:spacing w:line="360" w:lineRule="auto"/>
              <w:jc w:val="both"/>
            </w:pPr>
            <w:r w:rsidRPr="001B726D">
              <w:t>500</w:t>
            </w:r>
          </w:p>
        </w:tc>
      </w:tr>
      <w:tr w:rsidR="000F475B" w:rsidRPr="001B726D">
        <w:trPr>
          <w:jc w:val="center"/>
        </w:trPr>
        <w:tc>
          <w:tcPr>
            <w:tcW w:w="1376" w:type="dxa"/>
          </w:tcPr>
          <w:p w:rsidR="000F475B" w:rsidRPr="001B726D" w:rsidRDefault="000F475B" w:rsidP="00907C3F">
            <w:pPr>
              <w:spacing w:line="360" w:lineRule="auto"/>
              <w:jc w:val="both"/>
            </w:pPr>
            <w:r w:rsidRPr="001B726D">
              <w:t>18</w:t>
            </w:r>
          </w:p>
        </w:tc>
        <w:tc>
          <w:tcPr>
            <w:tcW w:w="1489" w:type="dxa"/>
          </w:tcPr>
          <w:p w:rsidR="000F475B" w:rsidRPr="001B726D" w:rsidRDefault="000F475B" w:rsidP="00907C3F">
            <w:pPr>
              <w:spacing w:line="360" w:lineRule="auto"/>
              <w:jc w:val="both"/>
            </w:pPr>
            <w:r w:rsidRPr="001B726D">
              <w:t>5,0</w:t>
            </w:r>
          </w:p>
        </w:tc>
        <w:tc>
          <w:tcPr>
            <w:tcW w:w="1781" w:type="dxa"/>
          </w:tcPr>
          <w:p w:rsidR="000F475B" w:rsidRPr="001B726D" w:rsidRDefault="000F475B" w:rsidP="00907C3F">
            <w:pPr>
              <w:spacing w:line="360" w:lineRule="auto"/>
              <w:jc w:val="both"/>
            </w:pPr>
            <w:r w:rsidRPr="001B726D">
              <w:t>0,2</w:t>
            </w:r>
          </w:p>
        </w:tc>
        <w:tc>
          <w:tcPr>
            <w:tcW w:w="1753" w:type="dxa"/>
          </w:tcPr>
          <w:p w:rsidR="000F475B" w:rsidRPr="001B726D" w:rsidRDefault="000F475B" w:rsidP="00907C3F">
            <w:pPr>
              <w:spacing w:line="360" w:lineRule="auto"/>
              <w:jc w:val="both"/>
            </w:pPr>
            <w:r w:rsidRPr="001B726D">
              <w:t>0,6</w:t>
            </w:r>
          </w:p>
        </w:tc>
        <w:tc>
          <w:tcPr>
            <w:tcW w:w="1319" w:type="dxa"/>
          </w:tcPr>
          <w:p w:rsidR="000F475B" w:rsidRPr="001B726D" w:rsidRDefault="000F475B" w:rsidP="00907C3F">
            <w:pPr>
              <w:spacing w:line="360" w:lineRule="auto"/>
              <w:jc w:val="both"/>
            </w:pPr>
            <w:r w:rsidRPr="001B726D">
              <w:t>19</w:t>
            </w:r>
          </w:p>
        </w:tc>
        <w:tc>
          <w:tcPr>
            <w:tcW w:w="1413" w:type="dxa"/>
          </w:tcPr>
          <w:p w:rsidR="000F475B" w:rsidRPr="001B726D" w:rsidRDefault="000F475B" w:rsidP="00907C3F">
            <w:pPr>
              <w:spacing w:line="360" w:lineRule="auto"/>
              <w:jc w:val="both"/>
            </w:pPr>
            <w:r w:rsidRPr="001B726D">
              <w:t>1000</w:t>
            </w:r>
          </w:p>
        </w:tc>
      </w:tr>
      <w:tr w:rsidR="000F475B" w:rsidRPr="001B726D">
        <w:trPr>
          <w:jc w:val="center"/>
        </w:trPr>
        <w:tc>
          <w:tcPr>
            <w:tcW w:w="1376" w:type="dxa"/>
          </w:tcPr>
          <w:p w:rsidR="000F475B" w:rsidRPr="001B726D" w:rsidRDefault="000F475B" w:rsidP="00907C3F">
            <w:pPr>
              <w:spacing w:line="360" w:lineRule="auto"/>
              <w:jc w:val="both"/>
            </w:pPr>
            <w:r w:rsidRPr="001B726D">
              <w:t>19</w:t>
            </w:r>
          </w:p>
        </w:tc>
        <w:tc>
          <w:tcPr>
            <w:tcW w:w="1489" w:type="dxa"/>
          </w:tcPr>
          <w:p w:rsidR="000F475B" w:rsidRPr="001B726D" w:rsidRDefault="000F475B" w:rsidP="00907C3F">
            <w:pPr>
              <w:spacing w:line="360" w:lineRule="auto"/>
              <w:jc w:val="both"/>
            </w:pPr>
            <w:r w:rsidRPr="001B726D">
              <w:t>4,1</w:t>
            </w:r>
          </w:p>
        </w:tc>
        <w:tc>
          <w:tcPr>
            <w:tcW w:w="1781" w:type="dxa"/>
          </w:tcPr>
          <w:p w:rsidR="000F475B" w:rsidRPr="001B726D" w:rsidRDefault="000F475B" w:rsidP="00907C3F">
            <w:pPr>
              <w:spacing w:line="360" w:lineRule="auto"/>
              <w:jc w:val="both"/>
            </w:pPr>
            <w:r w:rsidRPr="001B726D">
              <w:t>0,2</w:t>
            </w:r>
          </w:p>
        </w:tc>
        <w:tc>
          <w:tcPr>
            <w:tcW w:w="1753" w:type="dxa"/>
          </w:tcPr>
          <w:p w:rsidR="000F475B" w:rsidRPr="001B726D" w:rsidRDefault="000F475B" w:rsidP="00907C3F">
            <w:pPr>
              <w:spacing w:line="360" w:lineRule="auto"/>
              <w:jc w:val="both"/>
            </w:pPr>
            <w:r w:rsidRPr="001B726D">
              <w:t>0,7</w:t>
            </w:r>
          </w:p>
        </w:tc>
        <w:tc>
          <w:tcPr>
            <w:tcW w:w="1319" w:type="dxa"/>
          </w:tcPr>
          <w:p w:rsidR="000F475B" w:rsidRPr="001B726D" w:rsidRDefault="000F475B" w:rsidP="00907C3F">
            <w:pPr>
              <w:spacing w:line="360" w:lineRule="auto"/>
              <w:jc w:val="both"/>
            </w:pPr>
            <w:r w:rsidRPr="001B726D">
              <w:t>18</w:t>
            </w:r>
          </w:p>
        </w:tc>
        <w:tc>
          <w:tcPr>
            <w:tcW w:w="1413" w:type="dxa"/>
          </w:tcPr>
          <w:p w:rsidR="000F475B" w:rsidRPr="001B726D" w:rsidRDefault="000F475B" w:rsidP="00907C3F">
            <w:pPr>
              <w:spacing w:line="360" w:lineRule="auto"/>
              <w:jc w:val="both"/>
            </w:pPr>
            <w:r w:rsidRPr="001B726D">
              <w:t>150</w:t>
            </w:r>
          </w:p>
        </w:tc>
      </w:tr>
      <w:tr w:rsidR="000F475B" w:rsidRPr="001B726D">
        <w:trPr>
          <w:jc w:val="center"/>
        </w:trPr>
        <w:tc>
          <w:tcPr>
            <w:tcW w:w="1376" w:type="dxa"/>
          </w:tcPr>
          <w:p w:rsidR="000F475B" w:rsidRPr="001B726D" w:rsidRDefault="000F475B" w:rsidP="00907C3F">
            <w:pPr>
              <w:spacing w:line="360" w:lineRule="auto"/>
              <w:jc w:val="both"/>
            </w:pPr>
            <w:r w:rsidRPr="001B726D">
              <w:t>20</w:t>
            </w:r>
          </w:p>
        </w:tc>
        <w:tc>
          <w:tcPr>
            <w:tcW w:w="1489" w:type="dxa"/>
          </w:tcPr>
          <w:p w:rsidR="000F475B" w:rsidRPr="001B726D" w:rsidRDefault="000F475B" w:rsidP="00907C3F">
            <w:pPr>
              <w:spacing w:line="360" w:lineRule="auto"/>
              <w:jc w:val="both"/>
            </w:pPr>
            <w:r w:rsidRPr="001B726D">
              <w:t>3,5</w:t>
            </w:r>
          </w:p>
        </w:tc>
        <w:tc>
          <w:tcPr>
            <w:tcW w:w="1781" w:type="dxa"/>
          </w:tcPr>
          <w:p w:rsidR="000F475B" w:rsidRPr="001B726D" w:rsidRDefault="000F475B" w:rsidP="00907C3F">
            <w:pPr>
              <w:spacing w:line="360" w:lineRule="auto"/>
              <w:jc w:val="both"/>
            </w:pPr>
            <w:r w:rsidRPr="001B726D">
              <w:t>0,1</w:t>
            </w:r>
          </w:p>
        </w:tc>
        <w:tc>
          <w:tcPr>
            <w:tcW w:w="1753" w:type="dxa"/>
          </w:tcPr>
          <w:p w:rsidR="000F475B" w:rsidRPr="001B726D" w:rsidRDefault="000F475B" w:rsidP="00907C3F">
            <w:pPr>
              <w:spacing w:line="360" w:lineRule="auto"/>
              <w:jc w:val="both"/>
            </w:pPr>
            <w:r w:rsidRPr="001B726D">
              <w:t>0,4</w:t>
            </w:r>
          </w:p>
        </w:tc>
        <w:tc>
          <w:tcPr>
            <w:tcW w:w="1319" w:type="dxa"/>
          </w:tcPr>
          <w:p w:rsidR="000F475B" w:rsidRPr="001B726D" w:rsidRDefault="000F475B" w:rsidP="00907C3F">
            <w:pPr>
              <w:spacing w:line="360" w:lineRule="auto"/>
              <w:jc w:val="both"/>
            </w:pPr>
            <w:r w:rsidRPr="001B726D">
              <w:t>17</w:t>
            </w:r>
          </w:p>
        </w:tc>
        <w:tc>
          <w:tcPr>
            <w:tcW w:w="1413" w:type="dxa"/>
          </w:tcPr>
          <w:p w:rsidR="000F475B" w:rsidRPr="001B726D" w:rsidRDefault="000F475B" w:rsidP="00907C3F">
            <w:pPr>
              <w:spacing w:line="360" w:lineRule="auto"/>
              <w:jc w:val="both"/>
            </w:pPr>
            <w:r w:rsidRPr="001B726D">
              <w:t>200</w:t>
            </w:r>
          </w:p>
        </w:tc>
      </w:tr>
      <w:tr w:rsidR="000F475B" w:rsidRPr="001B726D">
        <w:trPr>
          <w:jc w:val="center"/>
        </w:trPr>
        <w:tc>
          <w:tcPr>
            <w:tcW w:w="1376" w:type="dxa"/>
          </w:tcPr>
          <w:p w:rsidR="000F475B" w:rsidRPr="001B726D" w:rsidRDefault="000F475B" w:rsidP="00907C3F">
            <w:pPr>
              <w:spacing w:line="360" w:lineRule="auto"/>
              <w:jc w:val="both"/>
            </w:pPr>
            <w:r w:rsidRPr="001B726D">
              <w:t>21</w:t>
            </w:r>
          </w:p>
        </w:tc>
        <w:tc>
          <w:tcPr>
            <w:tcW w:w="1489" w:type="dxa"/>
          </w:tcPr>
          <w:p w:rsidR="000F475B" w:rsidRPr="001B726D" w:rsidRDefault="000F475B" w:rsidP="00907C3F">
            <w:pPr>
              <w:spacing w:line="360" w:lineRule="auto"/>
              <w:jc w:val="both"/>
            </w:pPr>
            <w:r w:rsidRPr="001B726D">
              <w:t>5,5</w:t>
            </w:r>
          </w:p>
        </w:tc>
        <w:tc>
          <w:tcPr>
            <w:tcW w:w="1781" w:type="dxa"/>
          </w:tcPr>
          <w:p w:rsidR="000F475B" w:rsidRPr="001B726D" w:rsidRDefault="000F475B" w:rsidP="00907C3F">
            <w:pPr>
              <w:spacing w:line="360" w:lineRule="auto"/>
              <w:jc w:val="both"/>
            </w:pPr>
            <w:r w:rsidRPr="001B726D">
              <w:t>0,3</w:t>
            </w:r>
          </w:p>
        </w:tc>
        <w:tc>
          <w:tcPr>
            <w:tcW w:w="1753" w:type="dxa"/>
          </w:tcPr>
          <w:p w:rsidR="000F475B" w:rsidRPr="001B726D" w:rsidRDefault="000F475B" w:rsidP="00907C3F">
            <w:pPr>
              <w:spacing w:line="360" w:lineRule="auto"/>
              <w:jc w:val="both"/>
            </w:pPr>
            <w:r w:rsidRPr="001B726D">
              <w:t>1,5</w:t>
            </w:r>
          </w:p>
        </w:tc>
        <w:tc>
          <w:tcPr>
            <w:tcW w:w="1319" w:type="dxa"/>
          </w:tcPr>
          <w:p w:rsidR="000F475B" w:rsidRPr="001B726D" w:rsidRDefault="000F475B" w:rsidP="00907C3F">
            <w:pPr>
              <w:spacing w:line="360" w:lineRule="auto"/>
              <w:jc w:val="both"/>
            </w:pPr>
            <w:r w:rsidRPr="001B726D">
              <w:t>15</w:t>
            </w:r>
          </w:p>
        </w:tc>
        <w:tc>
          <w:tcPr>
            <w:tcW w:w="1413" w:type="dxa"/>
          </w:tcPr>
          <w:p w:rsidR="000F475B" w:rsidRPr="001B726D" w:rsidRDefault="000F475B" w:rsidP="00907C3F">
            <w:pPr>
              <w:spacing w:line="360" w:lineRule="auto"/>
              <w:jc w:val="both"/>
            </w:pPr>
            <w:r w:rsidRPr="001B726D">
              <w:t>600</w:t>
            </w:r>
          </w:p>
        </w:tc>
      </w:tr>
      <w:tr w:rsidR="000F475B" w:rsidRPr="001B726D">
        <w:trPr>
          <w:jc w:val="center"/>
        </w:trPr>
        <w:tc>
          <w:tcPr>
            <w:tcW w:w="1376" w:type="dxa"/>
          </w:tcPr>
          <w:p w:rsidR="000F475B" w:rsidRPr="001B726D" w:rsidRDefault="000F475B" w:rsidP="00907C3F">
            <w:pPr>
              <w:spacing w:line="360" w:lineRule="auto"/>
              <w:jc w:val="both"/>
            </w:pPr>
            <w:r w:rsidRPr="001B726D">
              <w:t>22</w:t>
            </w:r>
          </w:p>
        </w:tc>
        <w:tc>
          <w:tcPr>
            <w:tcW w:w="1489" w:type="dxa"/>
          </w:tcPr>
          <w:p w:rsidR="000F475B" w:rsidRPr="001B726D" w:rsidRDefault="000F475B" w:rsidP="00907C3F">
            <w:pPr>
              <w:spacing w:line="360" w:lineRule="auto"/>
              <w:jc w:val="both"/>
            </w:pPr>
            <w:r w:rsidRPr="001B726D">
              <w:t>9,1</w:t>
            </w:r>
          </w:p>
        </w:tc>
        <w:tc>
          <w:tcPr>
            <w:tcW w:w="1781" w:type="dxa"/>
          </w:tcPr>
          <w:p w:rsidR="000F475B" w:rsidRPr="001B726D" w:rsidRDefault="000F475B" w:rsidP="00907C3F">
            <w:pPr>
              <w:spacing w:line="360" w:lineRule="auto"/>
              <w:jc w:val="both"/>
            </w:pPr>
            <w:r w:rsidRPr="001B726D">
              <w:t>0,5</w:t>
            </w:r>
          </w:p>
        </w:tc>
        <w:tc>
          <w:tcPr>
            <w:tcW w:w="1753" w:type="dxa"/>
          </w:tcPr>
          <w:p w:rsidR="000F475B" w:rsidRPr="001B726D" w:rsidRDefault="000F475B" w:rsidP="00907C3F">
            <w:pPr>
              <w:spacing w:line="360" w:lineRule="auto"/>
              <w:jc w:val="both"/>
            </w:pPr>
            <w:r w:rsidRPr="001B726D">
              <w:t>0,38</w:t>
            </w:r>
          </w:p>
        </w:tc>
        <w:tc>
          <w:tcPr>
            <w:tcW w:w="1319" w:type="dxa"/>
          </w:tcPr>
          <w:p w:rsidR="000F475B" w:rsidRPr="001B726D" w:rsidRDefault="000F475B" w:rsidP="00907C3F">
            <w:pPr>
              <w:spacing w:line="360" w:lineRule="auto"/>
              <w:jc w:val="both"/>
            </w:pPr>
            <w:r w:rsidRPr="001B726D">
              <w:t>12</w:t>
            </w:r>
          </w:p>
        </w:tc>
        <w:tc>
          <w:tcPr>
            <w:tcW w:w="1413" w:type="dxa"/>
          </w:tcPr>
          <w:p w:rsidR="000F475B" w:rsidRPr="001B726D" w:rsidRDefault="000F475B" w:rsidP="00907C3F">
            <w:pPr>
              <w:spacing w:line="360" w:lineRule="auto"/>
              <w:jc w:val="both"/>
            </w:pPr>
            <w:r w:rsidRPr="001B726D">
              <w:t>700</w:t>
            </w:r>
          </w:p>
        </w:tc>
      </w:tr>
      <w:tr w:rsidR="000F475B" w:rsidRPr="001B726D">
        <w:trPr>
          <w:jc w:val="center"/>
        </w:trPr>
        <w:tc>
          <w:tcPr>
            <w:tcW w:w="1376" w:type="dxa"/>
          </w:tcPr>
          <w:p w:rsidR="000F475B" w:rsidRPr="001B726D" w:rsidRDefault="000F475B" w:rsidP="00907C3F">
            <w:pPr>
              <w:spacing w:line="360" w:lineRule="auto"/>
              <w:jc w:val="both"/>
            </w:pPr>
            <w:r w:rsidRPr="001B726D">
              <w:t>23</w:t>
            </w:r>
          </w:p>
        </w:tc>
        <w:tc>
          <w:tcPr>
            <w:tcW w:w="1489" w:type="dxa"/>
          </w:tcPr>
          <w:p w:rsidR="000F475B" w:rsidRPr="001B726D" w:rsidRDefault="000F475B" w:rsidP="00907C3F">
            <w:pPr>
              <w:spacing w:line="360" w:lineRule="auto"/>
              <w:jc w:val="both"/>
            </w:pPr>
            <w:r w:rsidRPr="001B726D">
              <w:t>8,4</w:t>
            </w:r>
          </w:p>
        </w:tc>
        <w:tc>
          <w:tcPr>
            <w:tcW w:w="1781" w:type="dxa"/>
          </w:tcPr>
          <w:p w:rsidR="000F475B" w:rsidRPr="001B726D" w:rsidRDefault="000F475B" w:rsidP="00907C3F">
            <w:pPr>
              <w:spacing w:line="360" w:lineRule="auto"/>
              <w:jc w:val="both"/>
            </w:pPr>
            <w:r w:rsidRPr="001B726D">
              <w:t>0,6</w:t>
            </w:r>
          </w:p>
        </w:tc>
        <w:tc>
          <w:tcPr>
            <w:tcW w:w="1753" w:type="dxa"/>
          </w:tcPr>
          <w:p w:rsidR="000F475B" w:rsidRPr="001B726D" w:rsidRDefault="000F475B" w:rsidP="00907C3F">
            <w:pPr>
              <w:spacing w:line="360" w:lineRule="auto"/>
              <w:jc w:val="both"/>
            </w:pPr>
            <w:r w:rsidRPr="001B726D">
              <w:t>0,4</w:t>
            </w:r>
          </w:p>
        </w:tc>
        <w:tc>
          <w:tcPr>
            <w:tcW w:w="1319" w:type="dxa"/>
          </w:tcPr>
          <w:p w:rsidR="000F475B" w:rsidRPr="001B726D" w:rsidRDefault="000F475B" w:rsidP="00907C3F">
            <w:pPr>
              <w:spacing w:line="360" w:lineRule="auto"/>
              <w:jc w:val="both"/>
            </w:pPr>
            <w:r w:rsidRPr="001B726D">
              <w:t>14</w:t>
            </w:r>
          </w:p>
        </w:tc>
        <w:tc>
          <w:tcPr>
            <w:tcW w:w="1413" w:type="dxa"/>
          </w:tcPr>
          <w:p w:rsidR="000F475B" w:rsidRPr="001B726D" w:rsidRDefault="000F475B" w:rsidP="00907C3F">
            <w:pPr>
              <w:spacing w:line="360" w:lineRule="auto"/>
              <w:jc w:val="both"/>
            </w:pPr>
            <w:r w:rsidRPr="001B726D">
              <w:t>600</w:t>
            </w:r>
          </w:p>
        </w:tc>
      </w:tr>
      <w:tr w:rsidR="000F475B" w:rsidRPr="001B726D">
        <w:trPr>
          <w:jc w:val="center"/>
        </w:trPr>
        <w:tc>
          <w:tcPr>
            <w:tcW w:w="1376" w:type="dxa"/>
          </w:tcPr>
          <w:p w:rsidR="000F475B" w:rsidRPr="001B726D" w:rsidRDefault="000F475B" w:rsidP="00907C3F">
            <w:pPr>
              <w:spacing w:line="360" w:lineRule="auto"/>
              <w:jc w:val="both"/>
            </w:pPr>
            <w:r w:rsidRPr="001B726D">
              <w:t>24</w:t>
            </w:r>
          </w:p>
        </w:tc>
        <w:tc>
          <w:tcPr>
            <w:tcW w:w="1489" w:type="dxa"/>
          </w:tcPr>
          <w:p w:rsidR="000F475B" w:rsidRPr="001B726D" w:rsidRDefault="000F475B" w:rsidP="00907C3F">
            <w:pPr>
              <w:spacing w:line="360" w:lineRule="auto"/>
              <w:jc w:val="both"/>
            </w:pPr>
            <w:r w:rsidRPr="001B726D">
              <w:t>3,3</w:t>
            </w:r>
          </w:p>
        </w:tc>
        <w:tc>
          <w:tcPr>
            <w:tcW w:w="1781" w:type="dxa"/>
          </w:tcPr>
          <w:p w:rsidR="000F475B" w:rsidRPr="001B726D" w:rsidRDefault="000F475B" w:rsidP="00907C3F">
            <w:pPr>
              <w:spacing w:line="360" w:lineRule="auto"/>
              <w:jc w:val="both"/>
            </w:pPr>
            <w:r w:rsidRPr="001B726D">
              <w:t>0,8</w:t>
            </w:r>
          </w:p>
        </w:tc>
        <w:tc>
          <w:tcPr>
            <w:tcW w:w="1753" w:type="dxa"/>
          </w:tcPr>
          <w:p w:rsidR="000F475B" w:rsidRPr="001B726D" w:rsidRDefault="000F475B" w:rsidP="00907C3F">
            <w:pPr>
              <w:spacing w:line="360" w:lineRule="auto"/>
              <w:jc w:val="both"/>
            </w:pPr>
            <w:r w:rsidRPr="001B726D">
              <w:t>0,5</w:t>
            </w:r>
          </w:p>
        </w:tc>
        <w:tc>
          <w:tcPr>
            <w:tcW w:w="1319" w:type="dxa"/>
          </w:tcPr>
          <w:p w:rsidR="000F475B" w:rsidRPr="001B726D" w:rsidRDefault="000F475B" w:rsidP="00907C3F">
            <w:pPr>
              <w:spacing w:line="360" w:lineRule="auto"/>
              <w:jc w:val="both"/>
            </w:pPr>
            <w:r w:rsidRPr="001B726D">
              <w:t>10</w:t>
            </w:r>
          </w:p>
        </w:tc>
        <w:tc>
          <w:tcPr>
            <w:tcW w:w="1413" w:type="dxa"/>
          </w:tcPr>
          <w:p w:rsidR="000F475B" w:rsidRPr="001B726D" w:rsidRDefault="000F475B" w:rsidP="00907C3F">
            <w:pPr>
              <w:spacing w:line="360" w:lineRule="auto"/>
              <w:jc w:val="both"/>
            </w:pPr>
            <w:r w:rsidRPr="001B726D">
              <w:t>150</w:t>
            </w:r>
          </w:p>
        </w:tc>
      </w:tr>
      <w:tr w:rsidR="000F475B" w:rsidRPr="001B726D">
        <w:trPr>
          <w:jc w:val="center"/>
        </w:trPr>
        <w:tc>
          <w:tcPr>
            <w:tcW w:w="1376" w:type="dxa"/>
          </w:tcPr>
          <w:p w:rsidR="000F475B" w:rsidRPr="001B726D" w:rsidRDefault="000F475B" w:rsidP="00907C3F">
            <w:pPr>
              <w:spacing w:line="360" w:lineRule="auto"/>
              <w:jc w:val="both"/>
            </w:pPr>
            <w:r w:rsidRPr="001B726D">
              <w:t>25</w:t>
            </w:r>
          </w:p>
        </w:tc>
        <w:tc>
          <w:tcPr>
            <w:tcW w:w="1489" w:type="dxa"/>
          </w:tcPr>
          <w:p w:rsidR="000F475B" w:rsidRPr="001B726D" w:rsidRDefault="000F475B" w:rsidP="00907C3F">
            <w:pPr>
              <w:spacing w:line="360" w:lineRule="auto"/>
              <w:jc w:val="both"/>
            </w:pPr>
            <w:r w:rsidRPr="001B726D">
              <w:t>1,8</w:t>
            </w:r>
          </w:p>
        </w:tc>
        <w:tc>
          <w:tcPr>
            <w:tcW w:w="1781" w:type="dxa"/>
          </w:tcPr>
          <w:p w:rsidR="000F475B" w:rsidRPr="001B726D" w:rsidRDefault="000F475B" w:rsidP="00907C3F">
            <w:pPr>
              <w:spacing w:line="360" w:lineRule="auto"/>
              <w:jc w:val="both"/>
            </w:pPr>
            <w:r w:rsidRPr="001B726D">
              <w:t>0,6</w:t>
            </w:r>
          </w:p>
        </w:tc>
        <w:tc>
          <w:tcPr>
            <w:tcW w:w="1753" w:type="dxa"/>
          </w:tcPr>
          <w:p w:rsidR="000F475B" w:rsidRPr="001B726D" w:rsidRDefault="000F475B" w:rsidP="00907C3F">
            <w:pPr>
              <w:spacing w:line="360" w:lineRule="auto"/>
              <w:jc w:val="both"/>
            </w:pPr>
            <w:r w:rsidRPr="001B726D">
              <w:t>0,3</w:t>
            </w:r>
          </w:p>
        </w:tc>
        <w:tc>
          <w:tcPr>
            <w:tcW w:w="1319" w:type="dxa"/>
          </w:tcPr>
          <w:p w:rsidR="000F475B" w:rsidRPr="001B726D" w:rsidRDefault="000F475B" w:rsidP="00907C3F">
            <w:pPr>
              <w:spacing w:line="360" w:lineRule="auto"/>
              <w:jc w:val="both"/>
            </w:pPr>
            <w:r w:rsidRPr="001B726D">
              <w:t>8</w:t>
            </w:r>
          </w:p>
        </w:tc>
        <w:tc>
          <w:tcPr>
            <w:tcW w:w="1413" w:type="dxa"/>
          </w:tcPr>
          <w:p w:rsidR="000F475B" w:rsidRPr="001B726D" w:rsidRDefault="000F475B" w:rsidP="00907C3F">
            <w:pPr>
              <w:spacing w:line="360" w:lineRule="auto"/>
              <w:jc w:val="both"/>
            </w:pPr>
            <w:r w:rsidRPr="001B726D">
              <w:t>250</w:t>
            </w:r>
          </w:p>
        </w:tc>
      </w:tr>
      <w:tr w:rsidR="000F475B" w:rsidRPr="001B726D">
        <w:trPr>
          <w:jc w:val="center"/>
        </w:trPr>
        <w:tc>
          <w:tcPr>
            <w:tcW w:w="1376" w:type="dxa"/>
          </w:tcPr>
          <w:p w:rsidR="000F475B" w:rsidRPr="001B726D" w:rsidRDefault="000F475B" w:rsidP="00907C3F">
            <w:pPr>
              <w:spacing w:line="360" w:lineRule="auto"/>
              <w:jc w:val="both"/>
            </w:pPr>
            <w:r w:rsidRPr="001B726D">
              <w:t>26</w:t>
            </w:r>
          </w:p>
        </w:tc>
        <w:tc>
          <w:tcPr>
            <w:tcW w:w="1489" w:type="dxa"/>
          </w:tcPr>
          <w:p w:rsidR="000F475B" w:rsidRPr="001B726D" w:rsidRDefault="000F475B" w:rsidP="00907C3F">
            <w:pPr>
              <w:spacing w:line="360" w:lineRule="auto"/>
              <w:jc w:val="both"/>
            </w:pPr>
            <w:r w:rsidRPr="001B726D">
              <w:t>2,7</w:t>
            </w:r>
          </w:p>
        </w:tc>
        <w:tc>
          <w:tcPr>
            <w:tcW w:w="1781" w:type="dxa"/>
          </w:tcPr>
          <w:p w:rsidR="000F475B" w:rsidRPr="001B726D" w:rsidRDefault="000F475B" w:rsidP="00907C3F">
            <w:pPr>
              <w:spacing w:line="360" w:lineRule="auto"/>
              <w:jc w:val="both"/>
            </w:pPr>
            <w:r w:rsidRPr="001B726D">
              <w:t>0,8</w:t>
            </w:r>
          </w:p>
        </w:tc>
        <w:tc>
          <w:tcPr>
            <w:tcW w:w="1753" w:type="dxa"/>
          </w:tcPr>
          <w:p w:rsidR="000F475B" w:rsidRPr="001B726D" w:rsidRDefault="000F475B" w:rsidP="00907C3F">
            <w:pPr>
              <w:spacing w:line="360" w:lineRule="auto"/>
              <w:jc w:val="both"/>
            </w:pPr>
            <w:r w:rsidRPr="001B726D">
              <w:t>0,25</w:t>
            </w:r>
          </w:p>
        </w:tc>
        <w:tc>
          <w:tcPr>
            <w:tcW w:w="1319" w:type="dxa"/>
          </w:tcPr>
          <w:p w:rsidR="000F475B" w:rsidRPr="001B726D" w:rsidRDefault="000F475B" w:rsidP="00907C3F">
            <w:pPr>
              <w:spacing w:line="360" w:lineRule="auto"/>
              <w:jc w:val="both"/>
            </w:pPr>
            <w:r w:rsidRPr="001B726D">
              <w:t>9</w:t>
            </w:r>
          </w:p>
        </w:tc>
        <w:tc>
          <w:tcPr>
            <w:tcW w:w="1413" w:type="dxa"/>
          </w:tcPr>
          <w:p w:rsidR="000F475B" w:rsidRPr="001B726D" w:rsidRDefault="000F475B" w:rsidP="00907C3F">
            <w:pPr>
              <w:spacing w:line="360" w:lineRule="auto"/>
              <w:jc w:val="both"/>
            </w:pPr>
            <w:r w:rsidRPr="001B726D">
              <w:t>180</w:t>
            </w:r>
          </w:p>
        </w:tc>
      </w:tr>
      <w:tr w:rsidR="000F475B" w:rsidRPr="001B726D">
        <w:trPr>
          <w:jc w:val="center"/>
        </w:trPr>
        <w:tc>
          <w:tcPr>
            <w:tcW w:w="1376" w:type="dxa"/>
          </w:tcPr>
          <w:p w:rsidR="000F475B" w:rsidRPr="001B726D" w:rsidRDefault="000F475B" w:rsidP="00907C3F">
            <w:pPr>
              <w:spacing w:line="360" w:lineRule="auto"/>
              <w:jc w:val="both"/>
            </w:pPr>
            <w:r w:rsidRPr="001B726D">
              <w:t>27</w:t>
            </w:r>
          </w:p>
        </w:tc>
        <w:tc>
          <w:tcPr>
            <w:tcW w:w="1489" w:type="dxa"/>
          </w:tcPr>
          <w:p w:rsidR="000F475B" w:rsidRPr="001B726D" w:rsidRDefault="000F475B" w:rsidP="00907C3F">
            <w:pPr>
              <w:spacing w:line="360" w:lineRule="auto"/>
              <w:jc w:val="both"/>
            </w:pPr>
            <w:r w:rsidRPr="001B726D">
              <w:t>4,9</w:t>
            </w:r>
          </w:p>
        </w:tc>
        <w:tc>
          <w:tcPr>
            <w:tcW w:w="1781" w:type="dxa"/>
          </w:tcPr>
          <w:p w:rsidR="000F475B" w:rsidRPr="001B726D" w:rsidRDefault="000F475B" w:rsidP="00907C3F">
            <w:pPr>
              <w:spacing w:line="360" w:lineRule="auto"/>
              <w:jc w:val="both"/>
            </w:pPr>
            <w:r w:rsidRPr="001B726D">
              <w:t>0,9</w:t>
            </w:r>
          </w:p>
        </w:tc>
        <w:tc>
          <w:tcPr>
            <w:tcW w:w="1753" w:type="dxa"/>
          </w:tcPr>
          <w:p w:rsidR="000F475B" w:rsidRPr="001B726D" w:rsidRDefault="000F475B" w:rsidP="00907C3F">
            <w:pPr>
              <w:spacing w:line="360" w:lineRule="auto"/>
              <w:jc w:val="both"/>
            </w:pPr>
            <w:r w:rsidRPr="001B726D">
              <w:t>0,6</w:t>
            </w:r>
          </w:p>
        </w:tc>
        <w:tc>
          <w:tcPr>
            <w:tcW w:w="1319" w:type="dxa"/>
          </w:tcPr>
          <w:p w:rsidR="000F475B" w:rsidRPr="001B726D" w:rsidRDefault="000F475B" w:rsidP="00907C3F">
            <w:pPr>
              <w:spacing w:line="360" w:lineRule="auto"/>
              <w:jc w:val="both"/>
            </w:pPr>
            <w:r w:rsidRPr="001B726D">
              <w:t>17</w:t>
            </w:r>
          </w:p>
        </w:tc>
        <w:tc>
          <w:tcPr>
            <w:tcW w:w="1413" w:type="dxa"/>
          </w:tcPr>
          <w:p w:rsidR="000F475B" w:rsidRPr="001B726D" w:rsidRDefault="000F475B" w:rsidP="00907C3F">
            <w:pPr>
              <w:spacing w:line="360" w:lineRule="auto"/>
              <w:jc w:val="both"/>
            </w:pPr>
            <w:r w:rsidRPr="001B726D">
              <w:t>1100</w:t>
            </w:r>
          </w:p>
        </w:tc>
      </w:tr>
      <w:tr w:rsidR="000F475B" w:rsidRPr="001B726D">
        <w:trPr>
          <w:jc w:val="center"/>
        </w:trPr>
        <w:tc>
          <w:tcPr>
            <w:tcW w:w="1376" w:type="dxa"/>
          </w:tcPr>
          <w:p w:rsidR="000F475B" w:rsidRPr="001B726D" w:rsidRDefault="000F475B" w:rsidP="00907C3F">
            <w:pPr>
              <w:spacing w:line="360" w:lineRule="auto"/>
              <w:jc w:val="both"/>
            </w:pPr>
            <w:r w:rsidRPr="001B726D">
              <w:t>28</w:t>
            </w:r>
          </w:p>
        </w:tc>
        <w:tc>
          <w:tcPr>
            <w:tcW w:w="1489" w:type="dxa"/>
          </w:tcPr>
          <w:p w:rsidR="000F475B" w:rsidRPr="001B726D" w:rsidRDefault="000F475B" w:rsidP="00907C3F">
            <w:pPr>
              <w:spacing w:line="360" w:lineRule="auto"/>
              <w:jc w:val="both"/>
            </w:pPr>
            <w:r w:rsidRPr="001B726D">
              <w:t>6,7</w:t>
            </w:r>
          </w:p>
        </w:tc>
        <w:tc>
          <w:tcPr>
            <w:tcW w:w="1781" w:type="dxa"/>
          </w:tcPr>
          <w:p w:rsidR="000F475B" w:rsidRPr="001B726D" w:rsidRDefault="000F475B" w:rsidP="00907C3F">
            <w:pPr>
              <w:spacing w:line="360" w:lineRule="auto"/>
              <w:jc w:val="both"/>
            </w:pPr>
            <w:r w:rsidRPr="001B726D">
              <w:t>0,7</w:t>
            </w:r>
          </w:p>
        </w:tc>
        <w:tc>
          <w:tcPr>
            <w:tcW w:w="1753" w:type="dxa"/>
          </w:tcPr>
          <w:p w:rsidR="000F475B" w:rsidRPr="001B726D" w:rsidRDefault="000F475B" w:rsidP="00907C3F">
            <w:pPr>
              <w:spacing w:line="360" w:lineRule="auto"/>
              <w:jc w:val="both"/>
            </w:pPr>
            <w:r w:rsidRPr="001B726D">
              <w:t>0,2</w:t>
            </w:r>
          </w:p>
        </w:tc>
        <w:tc>
          <w:tcPr>
            <w:tcW w:w="1319" w:type="dxa"/>
          </w:tcPr>
          <w:p w:rsidR="000F475B" w:rsidRPr="001B726D" w:rsidRDefault="000F475B" w:rsidP="00907C3F">
            <w:pPr>
              <w:spacing w:line="360" w:lineRule="auto"/>
              <w:jc w:val="both"/>
            </w:pPr>
            <w:r w:rsidRPr="001B726D">
              <w:t>5</w:t>
            </w:r>
          </w:p>
        </w:tc>
        <w:tc>
          <w:tcPr>
            <w:tcW w:w="1413" w:type="dxa"/>
          </w:tcPr>
          <w:p w:rsidR="000F475B" w:rsidRPr="001B726D" w:rsidRDefault="000F475B" w:rsidP="00907C3F">
            <w:pPr>
              <w:spacing w:line="360" w:lineRule="auto"/>
              <w:jc w:val="both"/>
            </w:pPr>
            <w:r w:rsidRPr="001B726D">
              <w:t>1000</w:t>
            </w:r>
          </w:p>
        </w:tc>
      </w:tr>
      <w:tr w:rsidR="000F475B" w:rsidRPr="001B726D">
        <w:trPr>
          <w:jc w:val="center"/>
        </w:trPr>
        <w:tc>
          <w:tcPr>
            <w:tcW w:w="1376" w:type="dxa"/>
          </w:tcPr>
          <w:p w:rsidR="000F475B" w:rsidRPr="001B726D" w:rsidRDefault="000F475B" w:rsidP="00907C3F">
            <w:pPr>
              <w:spacing w:line="360" w:lineRule="auto"/>
              <w:jc w:val="both"/>
            </w:pPr>
            <w:r w:rsidRPr="001B726D">
              <w:t>29</w:t>
            </w:r>
          </w:p>
        </w:tc>
        <w:tc>
          <w:tcPr>
            <w:tcW w:w="1489" w:type="dxa"/>
          </w:tcPr>
          <w:p w:rsidR="000F475B" w:rsidRPr="001B726D" w:rsidRDefault="000F475B" w:rsidP="00907C3F">
            <w:pPr>
              <w:spacing w:line="360" w:lineRule="auto"/>
              <w:jc w:val="both"/>
            </w:pPr>
            <w:r w:rsidRPr="001B726D">
              <w:t>7,6</w:t>
            </w:r>
          </w:p>
        </w:tc>
        <w:tc>
          <w:tcPr>
            <w:tcW w:w="1781" w:type="dxa"/>
          </w:tcPr>
          <w:p w:rsidR="000F475B" w:rsidRPr="001B726D" w:rsidRDefault="000F475B" w:rsidP="00907C3F">
            <w:pPr>
              <w:spacing w:line="360" w:lineRule="auto"/>
              <w:jc w:val="both"/>
            </w:pPr>
            <w:r w:rsidRPr="001B726D">
              <w:t>0,3</w:t>
            </w:r>
          </w:p>
        </w:tc>
        <w:tc>
          <w:tcPr>
            <w:tcW w:w="1753" w:type="dxa"/>
          </w:tcPr>
          <w:p w:rsidR="000F475B" w:rsidRPr="001B726D" w:rsidRDefault="000F475B" w:rsidP="00907C3F">
            <w:pPr>
              <w:spacing w:line="360" w:lineRule="auto"/>
              <w:jc w:val="both"/>
            </w:pPr>
            <w:r w:rsidRPr="001B726D">
              <w:t>0,7</w:t>
            </w:r>
          </w:p>
        </w:tc>
        <w:tc>
          <w:tcPr>
            <w:tcW w:w="1319" w:type="dxa"/>
          </w:tcPr>
          <w:p w:rsidR="000F475B" w:rsidRPr="001B726D" w:rsidRDefault="000F475B" w:rsidP="00907C3F">
            <w:pPr>
              <w:spacing w:line="360" w:lineRule="auto"/>
              <w:jc w:val="both"/>
            </w:pPr>
            <w:r w:rsidRPr="001B726D">
              <w:t>7</w:t>
            </w:r>
          </w:p>
        </w:tc>
        <w:tc>
          <w:tcPr>
            <w:tcW w:w="1413" w:type="dxa"/>
          </w:tcPr>
          <w:p w:rsidR="000F475B" w:rsidRPr="001B726D" w:rsidRDefault="000F475B" w:rsidP="00907C3F">
            <w:pPr>
              <w:spacing w:line="360" w:lineRule="auto"/>
              <w:jc w:val="both"/>
            </w:pPr>
            <w:r w:rsidRPr="001B726D">
              <w:t>900</w:t>
            </w:r>
          </w:p>
        </w:tc>
      </w:tr>
      <w:tr w:rsidR="000F475B" w:rsidRPr="001B726D">
        <w:trPr>
          <w:jc w:val="center"/>
        </w:trPr>
        <w:tc>
          <w:tcPr>
            <w:tcW w:w="1376" w:type="dxa"/>
          </w:tcPr>
          <w:p w:rsidR="000F475B" w:rsidRPr="001B726D" w:rsidRDefault="000F475B" w:rsidP="00907C3F">
            <w:pPr>
              <w:spacing w:line="360" w:lineRule="auto"/>
              <w:jc w:val="both"/>
            </w:pPr>
            <w:r w:rsidRPr="001B726D">
              <w:t>30</w:t>
            </w:r>
          </w:p>
        </w:tc>
        <w:tc>
          <w:tcPr>
            <w:tcW w:w="1489" w:type="dxa"/>
          </w:tcPr>
          <w:p w:rsidR="000F475B" w:rsidRPr="001B726D" w:rsidRDefault="000F475B" w:rsidP="00907C3F">
            <w:pPr>
              <w:spacing w:line="360" w:lineRule="auto"/>
              <w:jc w:val="both"/>
            </w:pPr>
            <w:r w:rsidRPr="001B726D">
              <w:t>10,0</w:t>
            </w:r>
          </w:p>
        </w:tc>
        <w:tc>
          <w:tcPr>
            <w:tcW w:w="1781" w:type="dxa"/>
          </w:tcPr>
          <w:p w:rsidR="000F475B" w:rsidRPr="001B726D" w:rsidRDefault="000F475B" w:rsidP="00907C3F">
            <w:pPr>
              <w:spacing w:line="360" w:lineRule="auto"/>
              <w:jc w:val="both"/>
            </w:pPr>
            <w:r w:rsidRPr="001B726D">
              <w:t>0,2</w:t>
            </w:r>
          </w:p>
        </w:tc>
        <w:tc>
          <w:tcPr>
            <w:tcW w:w="1753" w:type="dxa"/>
          </w:tcPr>
          <w:p w:rsidR="000F475B" w:rsidRPr="001B726D" w:rsidRDefault="000F475B" w:rsidP="00907C3F">
            <w:pPr>
              <w:spacing w:line="360" w:lineRule="auto"/>
              <w:jc w:val="both"/>
            </w:pPr>
            <w:r w:rsidRPr="001B726D">
              <w:t>0,6</w:t>
            </w:r>
          </w:p>
        </w:tc>
        <w:tc>
          <w:tcPr>
            <w:tcW w:w="1319" w:type="dxa"/>
          </w:tcPr>
          <w:p w:rsidR="000F475B" w:rsidRPr="001B726D" w:rsidRDefault="000F475B" w:rsidP="00907C3F">
            <w:pPr>
              <w:spacing w:line="360" w:lineRule="auto"/>
              <w:jc w:val="both"/>
            </w:pPr>
            <w:r w:rsidRPr="001B726D">
              <w:t>10</w:t>
            </w:r>
          </w:p>
        </w:tc>
        <w:tc>
          <w:tcPr>
            <w:tcW w:w="1413" w:type="dxa"/>
          </w:tcPr>
          <w:p w:rsidR="000F475B" w:rsidRPr="001B726D" w:rsidRDefault="000F475B" w:rsidP="00907C3F">
            <w:pPr>
              <w:spacing w:line="360" w:lineRule="auto"/>
              <w:jc w:val="both"/>
            </w:pPr>
            <w:r w:rsidRPr="001B726D">
              <w:t>400</w:t>
            </w:r>
          </w:p>
        </w:tc>
      </w:tr>
    </w:tbl>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Исключаем из расчетов № детале-операций: 7, 8, 9.</w:t>
      </w:r>
    </w:p>
    <w:p w:rsidR="000F475B" w:rsidRPr="001B726D" w:rsidRDefault="000F475B" w:rsidP="001A77B9">
      <w:pPr>
        <w:spacing w:line="360" w:lineRule="auto"/>
        <w:ind w:firstLine="709"/>
        <w:jc w:val="both"/>
        <w:rPr>
          <w:sz w:val="28"/>
          <w:szCs w:val="28"/>
        </w:rPr>
      </w:pPr>
      <w:r w:rsidRPr="001B726D">
        <w:rPr>
          <w:sz w:val="28"/>
          <w:szCs w:val="28"/>
        </w:rPr>
        <w:t>Значение необходимого числа станков для выполнения производственной программы в условиях одностаночного обслуживания (</w:t>
      </w:r>
      <w:r w:rsidRPr="001B726D">
        <w:rPr>
          <w:sz w:val="28"/>
          <w:szCs w:val="28"/>
          <w:lang w:val="en-US"/>
        </w:rPr>
        <w:t>N</w:t>
      </w:r>
      <w:r w:rsidRPr="001B726D">
        <w:rPr>
          <w:sz w:val="28"/>
          <w:szCs w:val="28"/>
          <w:vertAlign w:val="subscript"/>
        </w:rPr>
        <w:t>н</w:t>
      </w:r>
      <w:r w:rsidRPr="001B726D">
        <w:rPr>
          <w:sz w:val="28"/>
          <w:szCs w:val="28"/>
        </w:rPr>
        <w:t>) определяется по формуле:</w:t>
      </w:r>
    </w:p>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b/>
          <w:bCs/>
          <w:sz w:val="28"/>
          <w:szCs w:val="28"/>
        </w:rPr>
      </w:pPr>
      <w:r w:rsidRPr="001B726D">
        <w:rPr>
          <w:b/>
          <w:bCs/>
          <w:sz w:val="28"/>
          <w:szCs w:val="28"/>
          <w:lang w:val="en-US"/>
        </w:rPr>
        <w:t>N</w:t>
      </w:r>
      <w:r w:rsidRPr="001B726D">
        <w:rPr>
          <w:b/>
          <w:bCs/>
          <w:sz w:val="28"/>
          <w:szCs w:val="28"/>
        </w:rPr>
        <w:t>= Т</w:t>
      </w:r>
      <w:r w:rsidRPr="001B726D">
        <w:rPr>
          <w:b/>
          <w:bCs/>
          <w:sz w:val="28"/>
          <w:szCs w:val="28"/>
          <w:vertAlign w:val="subscript"/>
        </w:rPr>
        <w:t>Т/</w:t>
      </w:r>
      <w:r w:rsidRPr="001B726D">
        <w:rPr>
          <w:sz w:val="28"/>
          <w:szCs w:val="28"/>
        </w:rPr>
        <w:t>/</w:t>
      </w:r>
      <w:r w:rsidRPr="001B726D">
        <w:rPr>
          <w:sz w:val="28"/>
          <w:szCs w:val="28"/>
          <w:lang w:val="en-US"/>
        </w:rPr>
        <w:t>F</w:t>
      </w:r>
      <w:r w:rsidRPr="001B726D">
        <w:rPr>
          <w:sz w:val="28"/>
          <w:szCs w:val="28"/>
          <w:vertAlign w:val="subscript"/>
        </w:rPr>
        <w:t>1=</w:t>
      </w:r>
      <w:r w:rsidR="00E23E2F" w:rsidRPr="001B726D">
        <w:rPr>
          <w:sz w:val="28"/>
          <w:szCs w:val="28"/>
          <w:vertAlign w:val="subscript"/>
        </w:rPr>
        <w:t xml:space="preserve"> </w:t>
      </w:r>
      <w:r w:rsidRPr="001B726D">
        <w:rPr>
          <w:b/>
          <w:bCs/>
          <w:sz w:val="28"/>
          <w:szCs w:val="28"/>
        </w:rPr>
        <w:t>∑</w:t>
      </w:r>
      <w:r w:rsidRPr="001B726D">
        <w:rPr>
          <w:sz w:val="28"/>
          <w:szCs w:val="28"/>
        </w:rPr>
        <w:t xml:space="preserve"> Т</w:t>
      </w:r>
      <w:r w:rsidRPr="001B726D">
        <w:rPr>
          <w:sz w:val="28"/>
          <w:szCs w:val="28"/>
          <w:vertAlign w:val="subscript"/>
        </w:rPr>
        <w:t>шт</w:t>
      </w:r>
      <w:r w:rsidRPr="001B726D">
        <w:rPr>
          <w:sz w:val="28"/>
          <w:szCs w:val="28"/>
          <w:vertAlign w:val="subscript"/>
          <w:lang w:val="en-US"/>
        </w:rPr>
        <w:t>i</w:t>
      </w:r>
      <w:r w:rsidRPr="001B726D">
        <w:rPr>
          <w:sz w:val="28"/>
          <w:szCs w:val="28"/>
          <w:vertAlign w:val="subscript"/>
        </w:rPr>
        <w:t>*</w:t>
      </w:r>
      <w:r w:rsidRPr="001B726D">
        <w:rPr>
          <w:sz w:val="28"/>
          <w:szCs w:val="28"/>
        </w:rPr>
        <w:t xml:space="preserve"> Р</w:t>
      </w:r>
      <w:r w:rsidRPr="001B726D">
        <w:rPr>
          <w:sz w:val="28"/>
          <w:szCs w:val="28"/>
          <w:vertAlign w:val="subscript"/>
          <w:lang w:val="en-US"/>
        </w:rPr>
        <w:t>i</w:t>
      </w:r>
      <w:r w:rsidRPr="001B726D">
        <w:rPr>
          <w:sz w:val="28"/>
          <w:szCs w:val="28"/>
          <w:vertAlign w:val="subscript"/>
        </w:rPr>
        <w:t xml:space="preserve"> </w:t>
      </w:r>
      <w:r w:rsidRPr="001B726D">
        <w:rPr>
          <w:b/>
          <w:bCs/>
          <w:sz w:val="28"/>
          <w:szCs w:val="28"/>
        </w:rPr>
        <w:t>/</w:t>
      </w:r>
      <w:r w:rsidRPr="001B726D">
        <w:rPr>
          <w:sz w:val="28"/>
          <w:szCs w:val="28"/>
        </w:rPr>
        <w:t xml:space="preserve"> Д*Т</w:t>
      </w:r>
      <w:r w:rsidRPr="001B726D">
        <w:rPr>
          <w:sz w:val="28"/>
          <w:szCs w:val="28"/>
          <w:vertAlign w:val="subscript"/>
        </w:rPr>
        <w:t>см</w:t>
      </w:r>
      <w:r w:rsidR="00E23E2F" w:rsidRPr="001B726D">
        <w:rPr>
          <w:sz w:val="28"/>
          <w:szCs w:val="28"/>
          <w:vertAlign w:val="subscript"/>
        </w:rPr>
        <w:t xml:space="preserve"> </w:t>
      </w:r>
      <w:r w:rsidRPr="001B726D">
        <w:rPr>
          <w:b/>
          <w:bCs/>
          <w:sz w:val="28"/>
          <w:szCs w:val="28"/>
        </w:rPr>
        <w:t>*</w:t>
      </w:r>
      <w:r w:rsidRPr="001B726D">
        <w:rPr>
          <w:sz w:val="28"/>
          <w:szCs w:val="28"/>
        </w:rPr>
        <w:t xml:space="preserve"> К</w:t>
      </w:r>
      <w:r w:rsidRPr="001B726D">
        <w:rPr>
          <w:sz w:val="28"/>
          <w:szCs w:val="28"/>
          <w:vertAlign w:val="subscript"/>
        </w:rPr>
        <w:t>см</w:t>
      </w:r>
    </w:p>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где: Т</w:t>
      </w:r>
      <w:r w:rsidRPr="001B726D">
        <w:rPr>
          <w:sz w:val="28"/>
          <w:szCs w:val="28"/>
          <w:vertAlign w:val="subscript"/>
        </w:rPr>
        <w:t>Т</w:t>
      </w:r>
      <w:r w:rsidRPr="001B726D">
        <w:rPr>
          <w:sz w:val="28"/>
          <w:szCs w:val="28"/>
        </w:rPr>
        <w:t xml:space="preserve"> – технологическая трудоемкость изготовления деталей на участке за месяц, мин;</w:t>
      </w:r>
    </w:p>
    <w:p w:rsidR="000F475B" w:rsidRPr="001B726D" w:rsidRDefault="000F475B" w:rsidP="001A77B9">
      <w:pPr>
        <w:spacing w:line="360" w:lineRule="auto"/>
        <w:ind w:firstLine="709"/>
        <w:jc w:val="both"/>
        <w:rPr>
          <w:sz w:val="28"/>
          <w:szCs w:val="28"/>
        </w:rPr>
      </w:pPr>
      <w:r w:rsidRPr="001B726D">
        <w:rPr>
          <w:sz w:val="28"/>
          <w:szCs w:val="28"/>
          <w:lang w:val="en-US"/>
        </w:rPr>
        <w:t>F</w:t>
      </w:r>
      <w:r w:rsidRPr="001B726D">
        <w:rPr>
          <w:sz w:val="28"/>
          <w:szCs w:val="28"/>
          <w:vertAlign w:val="subscript"/>
        </w:rPr>
        <w:t>1</w:t>
      </w:r>
      <w:r w:rsidRPr="001B726D">
        <w:rPr>
          <w:sz w:val="28"/>
          <w:szCs w:val="28"/>
        </w:rPr>
        <w:t xml:space="preserve"> – полезный фонд времени работы одного станка за месяц, мин;</w:t>
      </w:r>
    </w:p>
    <w:p w:rsidR="000F475B" w:rsidRPr="001B726D" w:rsidRDefault="000F475B" w:rsidP="001A77B9">
      <w:pPr>
        <w:spacing w:line="360" w:lineRule="auto"/>
        <w:ind w:firstLine="709"/>
        <w:jc w:val="both"/>
        <w:rPr>
          <w:sz w:val="28"/>
          <w:szCs w:val="28"/>
        </w:rPr>
      </w:pPr>
      <w:r w:rsidRPr="001B726D">
        <w:rPr>
          <w:sz w:val="28"/>
          <w:szCs w:val="28"/>
        </w:rPr>
        <w:t>Т</w:t>
      </w:r>
      <w:r w:rsidRPr="001B726D">
        <w:rPr>
          <w:sz w:val="28"/>
          <w:szCs w:val="28"/>
          <w:vertAlign w:val="subscript"/>
        </w:rPr>
        <w:t>шт</w:t>
      </w:r>
      <w:r w:rsidRPr="001B726D">
        <w:rPr>
          <w:sz w:val="28"/>
          <w:szCs w:val="28"/>
          <w:vertAlign w:val="subscript"/>
          <w:lang w:val="en-US"/>
        </w:rPr>
        <w:t>i</w:t>
      </w:r>
      <w:r w:rsidRPr="001B726D">
        <w:rPr>
          <w:sz w:val="28"/>
          <w:szCs w:val="28"/>
        </w:rPr>
        <w:t xml:space="preserve"> – норма штучного времени на выполнение </w:t>
      </w:r>
      <w:r w:rsidRPr="001B726D">
        <w:rPr>
          <w:sz w:val="28"/>
          <w:szCs w:val="28"/>
          <w:lang w:val="en-US"/>
        </w:rPr>
        <w:t>i</w:t>
      </w:r>
      <w:r w:rsidRPr="001B726D">
        <w:rPr>
          <w:sz w:val="28"/>
          <w:szCs w:val="28"/>
        </w:rPr>
        <w:t>-ой детале-операции в условиях одностаночного обслуживания, мин;</w:t>
      </w:r>
    </w:p>
    <w:p w:rsidR="000F475B" w:rsidRPr="001B726D" w:rsidRDefault="000F475B" w:rsidP="001A77B9">
      <w:pPr>
        <w:spacing w:line="360" w:lineRule="auto"/>
        <w:ind w:firstLine="709"/>
        <w:jc w:val="both"/>
        <w:rPr>
          <w:sz w:val="28"/>
          <w:szCs w:val="28"/>
        </w:rPr>
      </w:pPr>
      <w:r w:rsidRPr="001B726D">
        <w:rPr>
          <w:sz w:val="28"/>
          <w:szCs w:val="28"/>
        </w:rPr>
        <w:t>Р</w:t>
      </w:r>
      <w:r w:rsidRPr="001B726D">
        <w:rPr>
          <w:sz w:val="28"/>
          <w:szCs w:val="28"/>
          <w:vertAlign w:val="subscript"/>
          <w:lang w:val="en-US"/>
        </w:rPr>
        <w:t>i</w:t>
      </w:r>
      <w:r w:rsidRPr="001B726D">
        <w:rPr>
          <w:sz w:val="28"/>
          <w:szCs w:val="28"/>
        </w:rPr>
        <w:t xml:space="preserve"> – месячная программа по операциям (</w:t>
      </w:r>
      <w:r w:rsidRPr="001B726D">
        <w:rPr>
          <w:sz w:val="28"/>
          <w:szCs w:val="28"/>
          <w:lang w:val="en-US"/>
        </w:rPr>
        <w:t>i</w:t>
      </w:r>
      <w:r w:rsidRPr="001B726D">
        <w:rPr>
          <w:sz w:val="28"/>
          <w:szCs w:val="28"/>
        </w:rPr>
        <w:t xml:space="preserve"> = 1, 2, ..., к), шт;</w:t>
      </w:r>
    </w:p>
    <w:p w:rsidR="000F475B" w:rsidRPr="001B726D" w:rsidRDefault="000F475B" w:rsidP="001A77B9">
      <w:pPr>
        <w:spacing w:line="360" w:lineRule="auto"/>
        <w:ind w:firstLine="709"/>
        <w:jc w:val="both"/>
        <w:rPr>
          <w:sz w:val="28"/>
          <w:szCs w:val="28"/>
        </w:rPr>
      </w:pPr>
      <w:r w:rsidRPr="001B726D">
        <w:rPr>
          <w:sz w:val="28"/>
          <w:szCs w:val="28"/>
        </w:rPr>
        <w:t>Д – количество рабочих дней в месяце, дн;</w:t>
      </w:r>
    </w:p>
    <w:p w:rsidR="000F475B" w:rsidRPr="001B726D" w:rsidRDefault="000F475B" w:rsidP="001A77B9">
      <w:pPr>
        <w:spacing w:line="360" w:lineRule="auto"/>
        <w:ind w:firstLine="709"/>
        <w:jc w:val="both"/>
        <w:rPr>
          <w:sz w:val="28"/>
          <w:szCs w:val="28"/>
        </w:rPr>
      </w:pPr>
      <w:r w:rsidRPr="001B726D">
        <w:rPr>
          <w:sz w:val="28"/>
          <w:szCs w:val="28"/>
        </w:rPr>
        <w:t>Т</w:t>
      </w:r>
      <w:r w:rsidRPr="001B726D">
        <w:rPr>
          <w:sz w:val="28"/>
          <w:szCs w:val="28"/>
          <w:vertAlign w:val="subscript"/>
        </w:rPr>
        <w:t>см</w:t>
      </w:r>
      <w:r w:rsidRPr="001B726D">
        <w:rPr>
          <w:sz w:val="28"/>
          <w:szCs w:val="28"/>
        </w:rPr>
        <w:t xml:space="preserve"> – длительность времени смены, мин;</w:t>
      </w:r>
    </w:p>
    <w:p w:rsidR="000F475B" w:rsidRPr="001B726D" w:rsidRDefault="000F475B" w:rsidP="001A77B9">
      <w:pPr>
        <w:spacing w:line="360" w:lineRule="auto"/>
        <w:ind w:firstLine="709"/>
        <w:jc w:val="both"/>
        <w:rPr>
          <w:sz w:val="28"/>
          <w:szCs w:val="28"/>
        </w:rPr>
      </w:pPr>
      <w:r w:rsidRPr="001B726D">
        <w:rPr>
          <w:sz w:val="28"/>
          <w:szCs w:val="28"/>
        </w:rPr>
        <w:t>К</w:t>
      </w:r>
      <w:r w:rsidRPr="001B726D">
        <w:rPr>
          <w:sz w:val="28"/>
          <w:szCs w:val="28"/>
          <w:vertAlign w:val="subscript"/>
        </w:rPr>
        <w:t>см</w:t>
      </w:r>
      <w:r w:rsidRPr="001B726D">
        <w:rPr>
          <w:sz w:val="28"/>
          <w:szCs w:val="28"/>
        </w:rPr>
        <w:t xml:space="preserve"> – коэффициент сменности работы на участке.</w:t>
      </w:r>
    </w:p>
    <w:p w:rsidR="000F475B" w:rsidRPr="001B726D" w:rsidRDefault="000F475B" w:rsidP="001A77B9">
      <w:pPr>
        <w:spacing w:line="360" w:lineRule="auto"/>
        <w:ind w:firstLine="709"/>
        <w:jc w:val="both"/>
        <w:rPr>
          <w:sz w:val="28"/>
          <w:szCs w:val="28"/>
        </w:rPr>
      </w:pPr>
      <w:r w:rsidRPr="001B726D">
        <w:rPr>
          <w:sz w:val="28"/>
          <w:szCs w:val="28"/>
        </w:rPr>
        <w:t>Норма штучного времени выполнения одной детале-операции при работе на одном станке в условиях серийного производства (Тшт</w:t>
      </w:r>
      <w:r w:rsidRPr="001B726D">
        <w:rPr>
          <w:sz w:val="28"/>
          <w:szCs w:val="28"/>
          <w:vertAlign w:val="subscript"/>
          <w:lang w:val="en-US"/>
        </w:rPr>
        <w:t>i</w:t>
      </w:r>
      <w:r w:rsidRPr="001B726D">
        <w:rPr>
          <w:sz w:val="28"/>
          <w:szCs w:val="28"/>
        </w:rPr>
        <w:t>) определяется по формуле:</w:t>
      </w:r>
    </w:p>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Т</w:t>
      </w:r>
      <w:r w:rsidRPr="001B726D">
        <w:rPr>
          <w:sz w:val="28"/>
          <w:szCs w:val="28"/>
          <w:vertAlign w:val="subscript"/>
        </w:rPr>
        <w:t>шт</w:t>
      </w:r>
      <w:r w:rsidRPr="001B726D">
        <w:rPr>
          <w:sz w:val="28"/>
          <w:szCs w:val="28"/>
          <w:vertAlign w:val="subscript"/>
          <w:lang w:val="en-US"/>
        </w:rPr>
        <w:t>i</w:t>
      </w:r>
      <w:r w:rsidR="00E23E2F" w:rsidRPr="001B726D">
        <w:rPr>
          <w:sz w:val="28"/>
          <w:szCs w:val="28"/>
          <w:vertAlign w:val="subscript"/>
        </w:rPr>
        <w:t xml:space="preserve"> </w:t>
      </w:r>
      <w:r w:rsidRPr="001B726D">
        <w:rPr>
          <w:sz w:val="28"/>
          <w:szCs w:val="28"/>
        </w:rPr>
        <w:t>= Т</w:t>
      </w:r>
      <w:r w:rsidRPr="001B726D">
        <w:rPr>
          <w:sz w:val="28"/>
          <w:szCs w:val="28"/>
          <w:vertAlign w:val="subscript"/>
        </w:rPr>
        <w:t>о</w:t>
      </w:r>
      <w:r w:rsidRPr="001B726D">
        <w:rPr>
          <w:sz w:val="28"/>
          <w:szCs w:val="28"/>
          <w:vertAlign w:val="subscript"/>
          <w:lang w:val="en-US"/>
        </w:rPr>
        <w:t>ni</w:t>
      </w:r>
      <w:r w:rsidRPr="001B726D">
        <w:rPr>
          <w:sz w:val="28"/>
          <w:szCs w:val="28"/>
          <w:vertAlign w:val="subscript"/>
        </w:rPr>
        <w:t>*</w:t>
      </w:r>
      <w:r w:rsidR="00E23E2F" w:rsidRPr="001B726D">
        <w:rPr>
          <w:sz w:val="28"/>
          <w:szCs w:val="28"/>
          <w:vertAlign w:val="subscript"/>
        </w:rPr>
        <w:t xml:space="preserve"> </w:t>
      </w:r>
      <w:r w:rsidRPr="001B726D">
        <w:rPr>
          <w:sz w:val="28"/>
          <w:szCs w:val="28"/>
        </w:rPr>
        <w:t>(1+Коб+Котл/100)</w:t>
      </w:r>
    </w:p>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где: Т</w:t>
      </w:r>
      <w:r w:rsidRPr="001B726D">
        <w:rPr>
          <w:sz w:val="28"/>
          <w:szCs w:val="28"/>
          <w:vertAlign w:val="subscript"/>
        </w:rPr>
        <w:t>оп</w:t>
      </w:r>
      <w:r w:rsidRPr="001B726D">
        <w:rPr>
          <w:sz w:val="28"/>
          <w:szCs w:val="28"/>
        </w:rPr>
        <w:t xml:space="preserve"> – оперативное время выполнения детале-операций, мин;</w:t>
      </w:r>
    </w:p>
    <w:p w:rsidR="000F475B" w:rsidRPr="001B726D" w:rsidRDefault="000F475B" w:rsidP="001A77B9">
      <w:pPr>
        <w:spacing w:line="360" w:lineRule="auto"/>
        <w:ind w:firstLine="709"/>
        <w:jc w:val="both"/>
        <w:rPr>
          <w:sz w:val="28"/>
          <w:szCs w:val="28"/>
        </w:rPr>
      </w:pPr>
      <w:r w:rsidRPr="001B726D">
        <w:rPr>
          <w:sz w:val="28"/>
          <w:szCs w:val="28"/>
        </w:rPr>
        <w:t>К</w:t>
      </w:r>
      <w:r w:rsidRPr="001B726D">
        <w:rPr>
          <w:sz w:val="28"/>
          <w:szCs w:val="28"/>
          <w:vertAlign w:val="subscript"/>
        </w:rPr>
        <w:t>об</w:t>
      </w:r>
      <w:r w:rsidRPr="001B726D">
        <w:rPr>
          <w:sz w:val="28"/>
          <w:szCs w:val="28"/>
        </w:rPr>
        <w:t xml:space="preserve"> – время на техническое и организационное обслуживание рабочего места, % от оперативного времени (при одностаночном обслуживании оно колеблется в пределах от 3,5 до 5,5 % оперативного времени);</w:t>
      </w:r>
    </w:p>
    <w:p w:rsidR="000F475B" w:rsidRPr="001B726D" w:rsidRDefault="000F475B" w:rsidP="001A77B9">
      <w:pPr>
        <w:spacing w:line="360" w:lineRule="auto"/>
        <w:ind w:firstLine="709"/>
        <w:jc w:val="both"/>
        <w:rPr>
          <w:sz w:val="28"/>
          <w:szCs w:val="28"/>
        </w:rPr>
      </w:pPr>
      <w:r w:rsidRPr="001B726D">
        <w:rPr>
          <w:sz w:val="28"/>
          <w:szCs w:val="28"/>
        </w:rPr>
        <w:t>К</w:t>
      </w:r>
      <w:r w:rsidRPr="001B726D">
        <w:rPr>
          <w:sz w:val="28"/>
          <w:szCs w:val="28"/>
          <w:vertAlign w:val="subscript"/>
        </w:rPr>
        <w:t>отл</w:t>
      </w:r>
      <w:r w:rsidRPr="001B726D">
        <w:rPr>
          <w:sz w:val="28"/>
          <w:szCs w:val="28"/>
        </w:rPr>
        <w:t xml:space="preserve"> – время на отдых и личные надобности для рабочего (выбираем по таблице 2), % от оперативного времени.</w:t>
      </w:r>
    </w:p>
    <w:p w:rsidR="000F475B" w:rsidRPr="001B726D" w:rsidRDefault="00E918B5" w:rsidP="001A77B9">
      <w:pPr>
        <w:spacing w:line="360" w:lineRule="auto"/>
        <w:ind w:firstLine="709"/>
        <w:jc w:val="both"/>
        <w:rPr>
          <w:sz w:val="28"/>
          <w:szCs w:val="28"/>
        </w:rPr>
      </w:pPr>
      <w:r w:rsidRPr="001B726D">
        <w:rPr>
          <w:sz w:val="28"/>
          <w:szCs w:val="28"/>
        </w:rPr>
        <w:br w:type="page"/>
        <w:t xml:space="preserve">Таблица 2 - </w:t>
      </w:r>
      <w:r w:rsidR="000F475B" w:rsidRPr="001B726D">
        <w:rPr>
          <w:sz w:val="28"/>
          <w:szCs w:val="28"/>
        </w:rPr>
        <w:t>Время на отдых и личные надобности для рабочего (способ установки детали вручную)</w:t>
      </w:r>
    </w:p>
    <w:tbl>
      <w:tblPr>
        <w:tblW w:w="0" w:type="auto"/>
        <w:jc w:val="center"/>
        <w:tblLook w:val="01E0" w:firstRow="1" w:lastRow="1" w:firstColumn="1" w:lastColumn="1" w:noHBand="0" w:noVBand="0"/>
      </w:tblPr>
      <w:tblGrid>
        <w:gridCol w:w="3932"/>
        <w:gridCol w:w="5078"/>
      </w:tblGrid>
      <w:tr w:rsidR="000F475B" w:rsidRPr="001B726D">
        <w:trPr>
          <w:trHeight w:val="535"/>
          <w:jc w:val="center"/>
        </w:trPr>
        <w:tc>
          <w:tcPr>
            <w:tcW w:w="3932" w:type="dxa"/>
          </w:tcPr>
          <w:p w:rsidR="000F475B" w:rsidRPr="001B726D" w:rsidRDefault="000F475B" w:rsidP="00E918B5">
            <w:pPr>
              <w:spacing w:line="360" w:lineRule="auto"/>
              <w:jc w:val="both"/>
            </w:pPr>
            <w:r w:rsidRPr="001B726D">
              <w:t>Масса детали, кг</w:t>
            </w:r>
          </w:p>
        </w:tc>
        <w:tc>
          <w:tcPr>
            <w:tcW w:w="5078" w:type="dxa"/>
          </w:tcPr>
          <w:p w:rsidR="000F475B" w:rsidRPr="001B726D" w:rsidRDefault="000F475B" w:rsidP="00E918B5">
            <w:pPr>
              <w:spacing w:line="360" w:lineRule="auto"/>
              <w:jc w:val="both"/>
            </w:pPr>
            <w:r w:rsidRPr="001B726D">
              <w:t>Время на отдых и личные надобности, % от оперативного времени</w:t>
            </w:r>
          </w:p>
        </w:tc>
      </w:tr>
      <w:tr w:rsidR="000F475B" w:rsidRPr="001B726D">
        <w:trPr>
          <w:trHeight w:val="304"/>
          <w:jc w:val="center"/>
        </w:trPr>
        <w:tc>
          <w:tcPr>
            <w:tcW w:w="3932" w:type="dxa"/>
          </w:tcPr>
          <w:p w:rsidR="000F475B" w:rsidRPr="001B726D" w:rsidRDefault="000F475B" w:rsidP="00E918B5">
            <w:pPr>
              <w:spacing w:line="360" w:lineRule="auto"/>
              <w:jc w:val="both"/>
            </w:pPr>
            <w:r w:rsidRPr="001B726D">
              <w:t>до 10</w:t>
            </w:r>
          </w:p>
        </w:tc>
        <w:tc>
          <w:tcPr>
            <w:tcW w:w="5078" w:type="dxa"/>
          </w:tcPr>
          <w:p w:rsidR="000F475B" w:rsidRPr="001B726D" w:rsidRDefault="000F475B" w:rsidP="00E918B5">
            <w:pPr>
              <w:spacing w:line="360" w:lineRule="auto"/>
              <w:jc w:val="both"/>
            </w:pPr>
            <w:r w:rsidRPr="001B726D">
              <w:t>2,0</w:t>
            </w:r>
          </w:p>
        </w:tc>
      </w:tr>
      <w:tr w:rsidR="000F475B" w:rsidRPr="001B726D">
        <w:trPr>
          <w:trHeight w:val="304"/>
          <w:jc w:val="center"/>
        </w:trPr>
        <w:tc>
          <w:tcPr>
            <w:tcW w:w="3932" w:type="dxa"/>
          </w:tcPr>
          <w:p w:rsidR="000F475B" w:rsidRPr="001B726D" w:rsidRDefault="000F475B" w:rsidP="00E918B5">
            <w:pPr>
              <w:spacing w:line="360" w:lineRule="auto"/>
              <w:jc w:val="both"/>
            </w:pPr>
            <w:r w:rsidRPr="001B726D">
              <w:t>свыше 10</w:t>
            </w:r>
          </w:p>
        </w:tc>
        <w:tc>
          <w:tcPr>
            <w:tcW w:w="5078" w:type="dxa"/>
          </w:tcPr>
          <w:p w:rsidR="000F475B" w:rsidRPr="001B726D" w:rsidRDefault="000F475B" w:rsidP="00E918B5">
            <w:pPr>
              <w:spacing w:line="360" w:lineRule="auto"/>
              <w:jc w:val="both"/>
            </w:pPr>
            <w:r w:rsidRPr="001B726D">
              <w:t>4,0</w:t>
            </w:r>
          </w:p>
        </w:tc>
      </w:tr>
    </w:tbl>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Оперативное время выполнения детале-операции (Т</w:t>
      </w:r>
      <w:r w:rsidRPr="001B726D">
        <w:rPr>
          <w:sz w:val="28"/>
          <w:szCs w:val="28"/>
          <w:vertAlign w:val="subscript"/>
        </w:rPr>
        <w:t>оп</w:t>
      </w:r>
      <w:r w:rsidRPr="001B726D">
        <w:rPr>
          <w:sz w:val="28"/>
          <w:szCs w:val="28"/>
          <w:vertAlign w:val="subscript"/>
          <w:lang w:val="en-US"/>
        </w:rPr>
        <w:t>i</w:t>
      </w:r>
      <w:r w:rsidRPr="001B726D">
        <w:rPr>
          <w:sz w:val="28"/>
          <w:szCs w:val="28"/>
        </w:rPr>
        <w:t>) определяется по формуле:</w:t>
      </w:r>
    </w:p>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vertAlign w:val="subscript"/>
        </w:rPr>
      </w:pPr>
      <w:r w:rsidRPr="001B726D">
        <w:rPr>
          <w:sz w:val="28"/>
          <w:szCs w:val="28"/>
        </w:rPr>
        <w:t>Т</w:t>
      </w:r>
      <w:r w:rsidRPr="001B726D">
        <w:rPr>
          <w:sz w:val="28"/>
          <w:szCs w:val="28"/>
          <w:vertAlign w:val="subscript"/>
        </w:rPr>
        <w:t>оп</w:t>
      </w:r>
      <w:r w:rsidR="00E23E2F" w:rsidRPr="001B726D">
        <w:rPr>
          <w:sz w:val="28"/>
          <w:szCs w:val="28"/>
          <w:vertAlign w:val="subscript"/>
        </w:rPr>
        <w:t xml:space="preserve"> </w:t>
      </w:r>
      <w:r w:rsidRPr="001B726D">
        <w:rPr>
          <w:sz w:val="28"/>
          <w:szCs w:val="28"/>
        </w:rPr>
        <w:t>= Т</w:t>
      </w:r>
      <w:r w:rsidRPr="001B726D">
        <w:rPr>
          <w:sz w:val="28"/>
          <w:szCs w:val="28"/>
          <w:vertAlign w:val="subscript"/>
          <w:lang w:val="en-US"/>
        </w:rPr>
        <w:t>i</w:t>
      </w:r>
      <w:r w:rsidR="00E23E2F" w:rsidRPr="001B726D">
        <w:rPr>
          <w:sz w:val="28"/>
          <w:szCs w:val="28"/>
          <w:vertAlign w:val="subscript"/>
        </w:rPr>
        <w:t xml:space="preserve"> </w:t>
      </w:r>
      <w:r w:rsidRPr="001B726D">
        <w:rPr>
          <w:sz w:val="28"/>
          <w:szCs w:val="28"/>
          <w:vertAlign w:val="subscript"/>
        </w:rPr>
        <w:t>+</w:t>
      </w:r>
      <w:r w:rsidRPr="001B726D">
        <w:rPr>
          <w:sz w:val="28"/>
          <w:szCs w:val="28"/>
        </w:rPr>
        <w:t xml:space="preserve"> Т</w:t>
      </w:r>
      <w:r w:rsidRPr="001B726D">
        <w:rPr>
          <w:sz w:val="28"/>
          <w:szCs w:val="28"/>
          <w:vertAlign w:val="subscript"/>
        </w:rPr>
        <w:t>вн</w:t>
      </w:r>
    </w:p>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где: Т</w:t>
      </w:r>
      <w:r w:rsidRPr="001B726D">
        <w:rPr>
          <w:sz w:val="28"/>
          <w:szCs w:val="28"/>
          <w:vertAlign w:val="subscript"/>
        </w:rPr>
        <w:t>о</w:t>
      </w:r>
      <w:r w:rsidRPr="001B726D">
        <w:rPr>
          <w:sz w:val="28"/>
          <w:szCs w:val="28"/>
          <w:vertAlign w:val="subscript"/>
          <w:lang w:val="en-US"/>
        </w:rPr>
        <w:t>i</w:t>
      </w:r>
      <w:r w:rsidRPr="001B726D">
        <w:rPr>
          <w:sz w:val="28"/>
          <w:szCs w:val="28"/>
        </w:rPr>
        <w:t xml:space="preserve"> – основное машинное время </w:t>
      </w:r>
      <w:r w:rsidRPr="001B726D">
        <w:rPr>
          <w:sz w:val="28"/>
          <w:szCs w:val="28"/>
          <w:lang w:val="en-US"/>
        </w:rPr>
        <w:t>i</w:t>
      </w:r>
      <w:r w:rsidRPr="001B726D">
        <w:rPr>
          <w:sz w:val="28"/>
          <w:szCs w:val="28"/>
        </w:rPr>
        <w:t>-ой операции, мин;</w:t>
      </w:r>
    </w:p>
    <w:p w:rsidR="000F475B" w:rsidRPr="001B726D" w:rsidRDefault="000F475B" w:rsidP="001A77B9">
      <w:pPr>
        <w:spacing w:line="360" w:lineRule="auto"/>
        <w:ind w:firstLine="709"/>
        <w:jc w:val="both"/>
        <w:rPr>
          <w:sz w:val="28"/>
          <w:szCs w:val="28"/>
        </w:rPr>
      </w:pPr>
      <w:r w:rsidRPr="001B726D">
        <w:rPr>
          <w:sz w:val="28"/>
          <w:szCs w:val="28"/>
        </w:rPr>
        <w:t>Т</w:t>
      </w:r>
      <w:r w:rsidRPr="001B726D">
        <w:rPr>
          <w:sz w:val="28"/>
          <w:szCs w:val="28"/>
          <w:vertAlign w:val="subscript"/>
        </w:rPr>
        <w:t>вн</w:t>
      </w:r>
      <w:r w:rsidRPr="001B726D">
        <w:rPr>
          <w:sz w:val="28"/>
          <w:szCs w:val="28"/>
          <w:vertAlign w:val="subscript"/>
          <w:lang w:val="en-US"/>
        </w:rPr>
        <w:t>i</w:t>
      </w:r>
      <w:r w:rsidRPr="001B726D">
        <w:rPr>
          <w:sz w:val="28"/>
          <w:szCs w:val="28"/>
          <w:vertAlign w:val="subscript"/>
        </w:rPr>
        <w:t xml:space="preserve"> </w:t>
      </w:r>
      <w:r w:rsidRPr="001B726D">
        <w:rPr>
          <w:sz w:val="28"/>
          <w:szCs w:val="28"/>
        </w:rPr>
        <w:t xml:space="preserve">– вспомогательное время выполнения </w:t>
      </w:r>
      <w:r w:rsidRPr="001B726D">
        <w:rPr>
          <w:sz w:val="28"/>
          <w:szCs w:val="28"/>
          <w:lang w:val="en-US"/>
        </w:rPr>
        <w:t>i</w:t>
      </w:r>
      <w:r w:rsidRPr="001B726D">
        <w:rPr>
          <w:sz w:val="28"/>
          <w:szCs w:val="28"/>
        </w:rPr>
        <w:t>-ой операции, не перекрывае- мое</w:t>
      </w:r>
      <w:r w:rsidR="00E23E2F" w:rsidRPr="001B726D">
        <w:rPr>
          <w:sz w:val="28"/>
          <w:szCs w:val="28"/>
        </w:rPr>
        <w:t xml:space="preserve"> </w:t>
      </w:r>
      <w:r w:rsidRPr="001B726D">
        <w:rPr>
          <w:sz w:val="28"/>
          <w:szCs w:val="28"/>
        </w:rPr>
        <w:t>основным машинным временем, мин.</w:t>
      </w:r>
    </w:p>
    <w:p w:rsidR="000F475B" w:rsidRPr="001B726D" w:rsidRDefault="000F475B" w:rsidP="001A77B9">
      <w:pPr>
        <w:spacing w:line="360" w:lineRule="auto"/>
        <w:ind w:firstLine="709"/>
        <w:jc w:val="both"/>
        <w:rPr>
          <w:sz w:val="28"/>
          <w:szCs w:val="28"/>
        </w:rPr>
      </w:pPr>
      <w:r w:rsidRPr="001B726D">
        <w:rPr>
          <w:sz w:val="28"/>
          <w:szCs w:val="28"/>
        </w:rPr>
        <w:t>Данные для расчета необходимого числа станков приведены в таблице 3.</w:t>
      </w:r>
    </w:p>
    <w:p w:rsidR="00E918B5" w:rsidRPr="001B726D" w:rsidRDefault="00E918B5" w:rsidP="001A77B9">
      <w:pPr>
        <w:spacing w:line="360" w:lineRule="auto"/>
        <w:ind w:firstLine="709"/>
        <w:jc w:val="both"/>
        <w:rPr>
          <w:sz w:val="28"/>
          <w:szCs w:val="28"/>
        </w:rPr>
      </w:pPr>
    </w:p>
    <w:p w:rsidR="000F475B" w:rsidRPr="001B726D" w:rsidRDefault="00E918B5" w:rsidP="001A77B9">
      <w:pPr>
        <w:spacing w:line="360" w:lineRule="auto"/>
        <w:ind w:firstLine="709"/>
        <w:jc w:val="both"/>
        <w:rPr>
          <w:sz w:val="28"/>
          <w:szCs w:val="28"/>
        </w:rPr>
      </w:pPr>
      <w:r w:rsidRPr="001B726D">
        <w:rPr>
          <w:sz w:val="28"/>
          <w:szCs w:val="28"/>
        </w:rPr>
        <w:t xml:space="preserve">Таблица 3 - </w:t>
      </w:r>
      <w:r w:rsidR="000F475B" w:rsidRPr="001B726D">
        <w:rPr>
          <w:sz w:val="28"/>
          <w:szCs w:val="28"/>
        </w:rPr>
        <w:t>Расчет норм штучного времени и технологической трудоемкости изготовления деталей за месяц на участке в условиях одностаночного обслуживания</w:t>
      </w:r>
    </w:p>
    <w:tbl>
      <w:tblPr>
        <w:tblW w:w="9116" w:type="dxa"/>
        <w:jc w:val="center"/>
        <w:tblLook w:val="01E0" w:firstRow="1" w:lastRow="1" w:firstColumn="1" w:lastColumn="1" w:noHBand="0" w:noVBand="0"/>
      </w:tblPr>
      <w:tblGrid>
        <w:gridCol w:w="1401"/>
        <w:gridCol w:w="1242"/>
        <w:gridCol w:w="1016"/>
        <w:gridCol w:w="1091"/>
        <w:gridCol w:w="1653"/>
        <w:gridCol w:w="750"/>
        <w:gridCol w:w="786"/>
        <w:gridCol w:w="1177"/>
      </w:tblGrid>
      <w:tr w:rsidR="000F475B" w:rsidRPr="001B726D">
        <w:trPr>
          <w:jc w:val="center"/>
        </w:trPr>
        <w:tc>
          <w:tcPr>
            <w:tcW w:w="0" w:type="auto"/>
          </w:tcPr>
          <w:p w:rsidR="000F475B" w:rsidRPr="001B726D" w:rsidRDefault="000F475B" w:rsidP="00E918B5">
            <w:pPr>
              <w:spacing w:line="360" w:lineRule="auto"/>
              <w:jc w:val="both"/>
            </w:pPr>
            <w:r w:rsidRPr="001B726D">
              <w:t>№ детали</w:t>
            </w:r>
          </w:p>
        </w:tc>
        <w:tc>
          <w:tcPr>
            <w:tcW w:w="0" w:type="auto"/>
          </w:tcPr>
          <w:p w:rsidR="000F475B" w:rsidRPr="001B726D" w:rsidRDefault="000F475B" w:rsidP="00E918B5">
            <w:pPr>
              <w:spacing w:line="360" w:lineRule="auto"/>
              <w:jc w:val="both"/>
            </w:pPr>
            <w:r w:rsidRPr="001B726D">
              <w:t>Т</w:t>
            </w:r>
            <w:r w:rsidRPr="001B726D">
              <w:rPr>
                <w:vertAlign w:val="subscript"/>
              </w:rPr>
              <w:t>оп</w:t>
            </w:r>
            <w:r w:rsidRPr="001B726D">
              <w:t>, мин</w:t>
            </w:r>
          </w:p>
        </w:tc>
        <w:tc>
          <w:tcPr>
            <w:tcW w:w="0" w:type="auto"/>
          </w:tcPr>
          <w:p w:rsidR="000F475B" w:rsidRPr="001B726D" w:rsidRDefault="000F475B" w:rsidP="00E918B5">
            <w:pPr>
              <w:spacing w:line="360" w:lineRule="auto"/>
              <w:jc w:val="both"/>
            </w:pPr>
            <w:r w:rsidRPr="001B726D">
              <w:t>К</w:t>
            </w:r>
            <w:r w:rsidRPr="001B726D">
              <w:rPr>
                <w:vertAlign w:val="subscript"/>
              </w:rPr>
              <w:t>об</w:t>
            </w:r>
            <w:r w:rsidRPr="001B726D">
              <w:t>, %</w:t>
            </w:r>
          </w:p>
        </w:tc>
        <w:tc>
          <w:tcPr>
            <w:tcW w:w="0" w:type="auto"/>
          </w:tcPr>
          <w:p w:rsidR="000F475B" w:rsidRPr="001B726D" w:rsidRDefault="000F475B" w:rsidP="00E918B5">
            <w:pPr>
              <w:spacing w:line="360" w:lineRule="auto"/>
              <w:jc w:val="both"/>
            </w:pPr>
            <w:r w:rsidRPr="001B726D">
              <w:t>К</w:t>
            </w:r>
            <w:r w:rsidRPr="001B726D">
              <w:rPr>
                <w:vertAlign w:val="subscript"/>
              </w:rPr>
              <w:t>отл</w:t>
            </w:r>
            <w:r w:rsidRPr="001B726D">
              <w:t>, %</w:t>
            </w:r>
          </w:p>
        </w:tc>
        <w:tc>
          <w:tcPr>
            <w:tcW w:w="1043" w:type="dxa"/>
          </w:tcPr>
          <w:p w:rsidR="000F475B" w:rsidRPr="001B726D" w:rsidRDefault="000F475B" w:rsidP="00E918B5">
            <w:pPr>
              <w:spacing w:line="360" w:lineRule="auto"/>
              <w:jc w:val="both"/>
            </w:pPr>
            <w:r w:rsidRPr="001B726D">
              <w:rPr>
                <w:lang w:val="en-US"/>
              </w:rPr>
              <w:t>1+</w:t>
            </w:r>
            <w:r w:rsidRPr="001B726D">
              <w:t>Коб+Котл/100</w:t>
            </w:r>
          </w:p>
        </w:tc>
        <w:tc>
          <w:tcPr>
            <w:tcW w:w="750" w:type="dxa"/>
          </w:tcPr>
          <w:p w:rsidR="000F475B" w:rsidRPr="001B726D" w:rsidRDefault="000F475B" w:rsidP="00E918B5">
            <w:pPr>
              <w:spacing w:line="360" w:lineRule="auto"/>
              <w:jc w:val="both"/>
            </w:pPr>
            <w:r w:rsidRPr="001B726D">
              <w:t>Т</w:t>
            </w:r>
            <w:r w:rsidRPr="001B726D">
              <w:rPr>
                <w:vertAlign w:val="subscript"/>
              </w:rPr>
              <w:t>шт</w:t>
            </w:r>
            <w:r w:rsidRPr="001B726D">
              <w:t>, мин</w:t>
            </w:r>
          </w:p>
        </w:tc>
        <w:tc>
          <w:tcPr>
            <w:tcW w:w="786" w:type="dxa"/>
          </w:tcPr>
          <w:p w:rsidR="000F475B" w:rsidRPr="001B726D" w:rsidRDefault="000F475B" w:rsidP="00E918B5">
            <w:pPr>
              <w:spacing w:line="360" w:lineRule="auto"/>
              <w:jc w:val="both"/>
            </w:pPr>
            <w:r w:rsidRPr="001B726D">
              <w:t>Р, шт</w:t>
            </w:r>
          </w:p>
        </w:tc>
        <w:tc>
          <w:tcPr>
            <w:tcW w:w="0" w:type="auto"/>
          </w:tcPr>
          <w:p w:rsidR="000F475B" w:rsidRPr="001B726D" w:rsidRDefault="000F475B" w:rsidP="00E918B5">
            <w:pPr>
              <w:spacing w:line="360" w:lineRule="auto"/>
              <w:jc w:val="both"/>
            </w:pPr>
            <w:r w:rsidRPr="001B726D">
              <w:t>мин</w:t>
            </w:r>
          </w:p>
        </w:tc>
      </w:tr>
      <w:tr w:rsidR="000F475B" w:rsidRPr="001B726D">
        <w:trPr>
          <w:cantSplit/>
          <w:jc w:val="center"/>
        </w:trPr>
        <w:tc>
          <w:tcPr>
            <w:tcW w:w="0" w:type="auto"/>
          </w:tcPr>
          <w:p w:rsidR="000F475B" w:rsidRPr="001B726D" w:rsidRDefault="000F475B" w:rsidP="00E918B5">
            <w:pPr>
              <w:spacing w:line="360" w:lineRule="auto"/>
              <w:jc w:val="both"/>
            </w:pPr>
            <w:r w:rsidRPr="001B726D">
              <w:t>1</w:t>
            </w:r>
          </w:p>
        </w:tc>
        <w:tc>
          <w:tcPr>
            <w:tcW w:w="0" w:type="auto"/>
          </w:tcPr>
          <w:p w:rsidR="000F475B" w:rsidRPr="001B726D" w:rsidRDefault="000F475B" w:rsidP="00E918B5">
            <w:pPr>
              <w:spacing w:line="360" w:lineRule="auto"/>
              <w:jc w:val="both"/>
            </w:pPr>
            <w:r w:rsidRPr="001B726D">
              <w:t>6,0</w:t>
            </w:r>
          </w:p>
        </w:tc>
        <w:tc>
          <w:tcPr>
            <w:tcW w:w="0" w:type="auto"/>
            <w:vMerge w:val="restart"/>
          </w:tcPr>
          <w:p w:rsidR="000F475B" w:rsidRPr="001B726D" w:rsidRDefault="000F475B" w:rsidP="00E918B5">
            <w:pPr>
              <w:spacing w:line="360" w:lineRule="auto"/>
              <w:jc w:val="both"/>
            </w:pPr>
            <w:r w:rsidRPr="001B726D">
              <w:t>4,0</w:t>
            </w:r>
          </w:p>
        </w:tc>
        <w:tc>
          <w:tcPr>
            <w:tcW w:w="0" w:type="auto"/>
          </w:tcPr>
          <w:p w:rsidR="000F475B" w:rsidRPr="001B726D" w:rsidRDefault="000F475B" w:rsidP="00E918B5">
            <w:pPr>
              <w:spacing w:line="360" w:lineRule="auto"/>
              <w:jc w:val="both"/>
            </w:pPr>
            <w:r w:rsidRPr="001B726D">
              <w:t>2,0</w:t>
            </w:r>
          </w:p>
        </w:tc>
        <w:tc>
          <w:tcPr>
            <w:tcW w:w="1043" w:type="dxa"/>
          </w:tcPr>
          <w:p w:rsidR="000F475B" w:rsidRPr="001B726D" w:rsidRDefault="000F475B" w:rsidP="00E918B5">
            <w:pPr>
              <w:spacing w:line="360" w:lineRule="auto"/>
              <w:jc w:val="both"/>
            </w:pPr>
            <w:r w:rsidRPr="001B726D">
              <w:t>1,060</w:t>
            </w:r>
          </w:p>
        </w:tc>
        <w:tc>
          <w:tcPr>
            <w:tcW w:w="750" w:type="dxa"/>
          </w:tcPr>
          <w:p w:rsidR="000F475B" w:rsidRPr="001B726D" w:rsidRDefault="000F475B" w:rsidP="00E918B5">
            <w:pPr>
              <w:spacing w:line="360" w:lineRule="auto"/>
              <w:jc w:val="both"/>
            </w:pPr>
            <w:r w:rsidRPr="001B726D">
              <w:t>6,36</w:t>
            </w:r>
          </w:p>
        </w:tc>
        <w:tc>
          <w:tcPr>
            <w:tcW w:w="786" w:type="dxa"/>
          </w:tcPr>
          <w:p w:rsidR="000F475B" w:rsidRPr="001B726D" w:rsidRDefault="000F475B" w:rsidP="00E918B5">
            <w:pPr>
              <w:spacing w:line="360" w:lineRule="auto"/>
              <w:jc w:val="both"/>
            </w:pPr>
            <w:r w:rsidRPr="001B726D">
              <w:t>500</w:t>
            </w:r>
          </w:p>
        </w:tc>
        <w:tc>
          <w:tcPr>
            <w:tcW w:w="0" w:type="auto"/>
          </w:tcPr>
          <w:p w:rsidR="000F475B" w:rsidRPr="001B726D" w:rsidRDefault="000F475B" w:rsidP="00E918B5">
            <w:pPr>
              <w:spacing w:line="360" w:lineRule="auto"/>
              <w:jc w:val="both"/>
            </w:pPr>
            <w:r w:rsidRPr="001B726D">
              <w:t>3180</w:t>
            </w:r>
          </w:p>
        </w:tc>
      </w:tr>
      <w:tr w:rsidR="000F475B" w:rsidRPr="001B726D">
        <w:trPr>
          <w:cantSplit/>
          <w:jc w:val="center"/>
        </w:trPr>
        <w:tc>
          <w:tcPr>
            <w:tcW w:w="0" w:type="auto"/>
          </w:tcPr>
          <w:p w:rsidR="000F475B" w:rsidRPr="001B726D" w:rsidRDefault="000F475B" w:rsidP="00E918B5">
            <w:pPr>
              <w:spacing w:line="360" w:lineRule="auto"/>
              <w:jc w:val="both"/>
            </w:pPr>
            <w:r w:rsidRPr="001B726D">
              <w:t>2</w:t>
            </w:r>
          </w:p>
        </w:tc>
        <w:tc>
          <w:tcPr>
            <w:tcW w:w="0" w:type="auto"/>
          </w:tcPr>
          <w:p w:rsidR="000F475B" w:rsidRPr="001B726D" w:rsidRDefault="000F475B" w:rsidP="00E918B5">
            <w:pPr>
              <w:spacing w:line="360" w:lineRule="auto"/>
              <w:jc w:val="both"/>
            </w:pPr>
            <w:r w:rsidRPr="001B726D">
              <w:t>3,5</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2,0</w:t>
            </w:r>
          </w:p>
        </w:tc>
        <w:tc>
          <w:tcPr>
            <w:tcW w:w="1043" w:type="dxa"/>
          </w:tcPr>
          <w:p w:rsidR="000F475B" w:rsidRPr="001B726D" w:rsidRDefault="000F475B" w:rsidP="00E918B5">
            <w:pPr>
              <w:spacing w:line="360" w:lineRule="auto"/>
              <w:jc w:val="both"/>
            </w:pPr>
            <w:r w:rsidRPr="001B726D">
              <w:t>1,055</w:t>
            </w:r>
          </w:p>
        </w:tc>
        <w:tc>
          <w:tcPr>
            <w:tcW w:w="750" w:type="dxa"/>
          </w:tcPr>
          <w:p w:rsidR="000F475B" w:rsidRPr="001B726D" w:rsidRDefault="000F475B" w:rsidP="00E918B5">
            <w:pPr>
              <w:spacing w:line="360" w:lineRule="auto"/>
              <w:jc w:val="both"/>
            </w:pPr>
            <w:r w:rsidRPr="001B726D">
              <w:t>3,69</w:t>
            </w:r>
          </w:p>
        </w:tc>
        <w:tc>
          <w:tcPr>
            <w:tcW w:w="786" w:type="dxa"/>
          </w:tcPr>
          <w:p w:rsidR="000F475B" w:rsidRPr="001B726D" w:rsidRDefault="000F475B" w:rsidP="00E918B5">
            <w:pPr>
              <w:spacing w:line="360" w:lineRule="auto"/>
              <w:jc w:val="both"/>
            </w:pPr>
            <w:r w:rsidRPr="001B726D">
              <w:t>100</w:t>
            </w:r>
          </w:p>
        </w:tc>
        <w:tc>
          <w:tcPr>
            <w:tcW w:w="0" w:type="auto"/>
          </w:tcPr>
          <w:p w:rsidR="000F475B" w:rsidRPr="001B726D" w:rsidRDefault="000F475B" w:rsidP="00E918B5">
            <w:pPr>
              <w:spacing w:line="360" w:lineRule="auto"/>
              <w:jc w:val="both"/>
            </w:pPr>
            <w:r w:rsidRPr="001B726D">
              <w:t>369</w:t>
            </w:r>
          </w:p>
        </w:tc>
      </w:tr>
      <w:tr w:rsidR="000F475B" w:rsidRPr="001B726D">
        <w:trPr>
          <w:cantSplit/>
          <w:jc w:val="center"/>
        </w:trPr>
        <w:tc>
          <w:tcPr>
            <w:tcW w:w="0" w:type="auto"/>
          </w:tcPr>
          <w:p w:rsidR="000F475B" w:rsidRPr="001B726D" w:rsidRDefault="000F475B" w:rsidP="00E918B5">
            <w:pPr>
              <w:spacing w:line="360" w:lineRule="auto"/>
              <w:jc w:val="both"/>
            </w:pPr>
            <w:r w:rsidRPr="001B726D">
              <w:t>3</w:t>
            </w:r>
          </w:p>
        </w:tc>
        <w:tc>
          <w:tcPr>
            <w:tcW w:w="0" w:type="auto"/>
          </w:tcPr>
          <w:p w:rsidR="000F475B" w:rsidRPr="001B726D" w:rsidRDefault="000F475B" w:rsidP="00E918B5">
            <w:pPr>
              <w:spacing w:line="360" w:lineRule="auto"/>
              <w:jc w:val="both"/>
            </w:pPr>
            <w:r w:rsidRPr="001B726D">
              <w:t>3,0</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4,0</w:t>
            </w:r>
          </w:p>
        </w:tc>
        <w:tc>
          <w:tcPr>
            <w:tcW w:w="1043" w:type="dxa"/>
          </w:tcPr>
          <w:p w:rsidR="000F475B" w:rsidRPr="001B726D" w:rsidRDefault="000F475B" w:rsidP="00E918B5">
            <w:pPr>
              <w:spacing w:line="360" w:lineRule="auto"/>
              <w:jc w:val="both"/>
            </w:pPr>
            <w:r w:rsidRPr="001B726D">
              <w:t>1,075</w:t>
            </w:r>
          </w:p>
        </w:tc>
        <w:tc>
          <w:tcPr>
            <w:tcW w:w="750" w:type="dxa"/>
          </w:tcPr>
          <w:p w:rsidR="000F475B" w:rsidRPr="001B726D" w:rsidRDefault="000F475B" w:rsidP="00E918B5">
            <w:pPr>
              <w:spacing w:line="360" w:lineRule="auto"/>
              <w:jc w:val="both"/>
            </w:pPr>
            <w:r w:rsidRPr="001B726D">
              <w:t>3,23</w:t>
            </w:r>
          </w:p>
        </w:tc>
        <w:tc>
          <w:tcPr>
            <w:tcW w:w="786" w:type="dxa"/>
          </w:tcPr>
          <w:p w:rsidR="000F475B" w:rsidRPr="001B726D" w:rsidRDefault="000F475B" w:rsidP="00E918B5">
            <w:pPr>
              <w:spacing w:line="360" w:lineRule="auto"/>
              <w:jc w:val="both"/>
            </w:pPr>
            <w:r w:rsidRPr="001B726D">
              <w:t>200</w:t>
            </w:r>
          </w:p>
        </w:tc>
        <w:tc>
          <w:tcPr>
            <w:tcW w:w="0" w:type="auto"/>
          </w:tcPr>
          <w:p w:rsidR="000F475B" w:rsidRPr="001B726D" w:rsidRDefault="000F475B" w:rsidP="00E918B5">
            <w:pPr>
              <w:spacing w:line="360" w:lineRule="auto"/>
              <w:jc w:val="both"/>
            </w:pPr>
            <w:r w:rsidRPr="001B726D">
              <w:t>646</w:t>
            </w:r>
          </w:p>
        </w:tc>
      </w:tr>
      <w:tr w:rsidR="000F475B" w:rsidRPr="001B726D">
        <w:trPr>
          <w:cantSplit/>
          <w:jc w:val="center"/>
        </w:trPr>
        <w:tc>
          <w:tcPr>
            <w:tcW w:w="0" w:type="auto"/>
          </w:tcPr>
          <w:p w:rsidR="000F475B" w:rsidRPr="001B726D" w:rsidRDefault="000F475B" w:rsidP="00E918B5">
            <w:pPr>
              <w:spacing w:line="360" w:lineRule="auto"/>
              <w:jc w:val="both"/>
            </w:pPr>
            <w:r w:rsidRPr="001B726D">
              <w:t>4</w:t>
            </w:r>
          </w:p>
        </w:tc>
        <w:tc>
          <w:tcPr>
            <w:tcW w:w="0" w:type="auto"/>
          </w:tcPr>
          <w:p w:rsidR="000F475B" w:rsidRPr="001B726D" w:rsidRDefault="000F475B" w:rsidP="00E918B5">
            <w:pPr>
              <w:spacing w:line="360" w:lineRule="auto"/>
              <w:jc w:val="both"/>
            </w:pPr>
            <w:r w:rsidRPr="001B726D">
              <w:t>7,2</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4,0</w:t>
            </w:r>
          </w:p>
        </w:tc>
        <w:tc>
          <w:tcPr>
            <w:tcW w:w="1043" w:type="dxa"/>
          </w:tcPr>
          <w:p w:rsidR="000F475B" w:rsidRPr="001B726D" w:rsidRDefault="000F475B" w:rsidP="00E918B5">
            <w:pPr>
              <w:spacing w:line="360" w:lineRule="auto"/>
              <w:jc w:val="both"/>
            </w:pPr>
            <w:r w:rsidRPr="001B726D">
              <w:t>1,090</w:t>
            </w:r>
          </w:p>
        </w:tc>
        <w:tc>
          <w:tcPr>
            <w:tcW w:w="750" w:type="dxa"/>
          </w:tcPr>
          <w:p w:rsidR="000F475B" w:rsidRPr="001B726D" w:rsidRDefault="000F475B" w:rsidP="00E918B5">
            <w:pPr>
              <w:spacing w:line="360" w:lineRule="auto"/>
              <w:jc w:val="both"/>
            </w:pPr>
            <w:r w:rsidRPr="001B726D">
              <w:t>7,85</w:t>
            </w:r>
          </w:p>
        </w:tc>
        <w:tc>
          <w:tcPr>
            <w:tcW w:w="786" w:type="dxa"/>
          </w:tcPr>
          <w:p w:rsidR="000F475B" w:rsidRPr="001B726D" w:rsidRDefault="000F475B" w:rsidP="00E918B5">
            <w:pPr>
              <w:spacing w:line="360" w:lineRule="auto"/>
              <w:jc w:val="both"/>
            </w:pPr>
            <w:r w:rsidRPr="001B726D">
              <w:t>500</w:t>
            </w:r>
          </w:p>
        </w:tc>
        <w:tc>
          <w:tcPr>
            <w:tcW w:w="0" w:type="auto"/>
          </w:tcPr>
          <w:p w:rsidR="000F475B" w:rsidRPr="001B726D" w:rsidRDefault="000F475B" w:rsidP="00E918B5">
            <w:pPr>
              <w:spacing w:line="360" w:lineRule="auto"/>
              <w:jc w:val="both"/>
            </w:pPr>
            <w:r w:rsidRPr="001B726D">
              <w:t>3925</w:t>
            </w:r>
          </w:p>
        </w:tc>
      </w:tr>
      <w:tr w:rsidR="000F475B" w:rsidRPr="001B726D">
        <w:trPr>
          <w:cantSplit/>
          <w:jc w:val="center"/>
        </w:trPr>
        <w:tc>
          <w:tcPr>
            <w:tcW w:w="0" w:type="auto"/>
          </w:tcPr>
          <w:p w:rsidR="000F475B" w:rsidRPr="001B726D" w:rsidRDefault="000F475B" w:rsidP="00E918B5">
            <w:pPr>
              <w:spacing w:line="360" w:lineRule="auto"/>
              <w:jc w:val="both"/>
            </w:pPr>
            <w:r w:rsidRPr="001B726D">
              <w:t>5</w:t>
            </w:r>
          </w:p>
        </w:tc>
        <w:tc>
          <w:tcPr>
            <w:tcW w:w="0" w:type="auto"/>
          </w:tcPr>
          <w:p w:rsidR="000F475B" w:rsidRPr="001B726D" w:rsidRDefault="000F475B" w:rsidP="00E918B5">
            <w:pPr>
              <w:spacing w:line="360" w:lineRule="auto"/>
              <w:jc w:val="both"/>
            </w:pPr>
            <w:r w:rsidRPr="001B726D">
              <w:t>3,3</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4,0</w:t>
            </w:r>
          </w:p>
        </w:tc>
        <w:tc>
          <w:tcPr>
            <w:tcW w:w="1043" w:type="dxa"/>
          </w:tcPr>
          <w:p w:rsidR="000F475B" w:rsidRPr="001B726D" w:rsidRDefault="000F475B" w:rsidP="00E918B5">
            <w:pPr>
              <w:spacing w:line="360" w:lineRule="auto"/>
              <w:jc w:val="both"/>
            </w:pPr>
            <w:r w:rsidRPr="001B726D">
              <w:t>1,075</w:t>
            </w:r>
          </w:p>
        </w:tc>
        <w:tc>
          <w:tcPr>
            <w:tcW w:w="750" w:type="dxa"/>
          </w:tcPr>
          <w:p w:rsidR="000F475B" w:rsidRPr="001B726D" w:rsidRDefault="000F475B" w:rsidP="00E918B5">
            <w:pPr>
              <w:spacing w:line="360" w:lineRule="auto"/>
              <w:jc w:val="both"/>
            </w:pPr>
            <w:r w:rsidRPr="001B726D">
              <w:t>3,55</w:t>
            </w:r>
          </w:p>
        </w:tc>
        <w:tc>
          <w:tcPr>
            <w:tcW w:w="786" w:type="dxa"/>
          </w:tcPr>
          <w:p w:rsidR="000F475B" w:rsidRPr="001B726D" w:rsidRDefault="000F475B" w:rsidP="00E918B5">
            <w:pPr>
              <w:spacing w:line="360" w:lineRule="auto"/>
              <w:jc w:val="both"/>
            </w:pPr>
            <w:r w:rsidRPr="001B726D">
              <w:t>800</w:t>
            </w:r>
          </w:p>
        </w:tc>
        <w:tc>
          <w:tcPr>
            <w:tcW w:w="0" w:type="auto"/>
          </w:tcPr>
          <w:p w:rsidR="000F475B" w:rsidRPr="001B726D" w:rsidRDefault="000F475B" w:rsidP="00E918B5">
            <w:pPr>
              <w:spacing w:line="360" w:lineRule="auto"/>
              <w:jc w:val="both"/>
            </w:pPr>
            <w:r w:rsidRPr="001B726D">
              <w:t>2840</w:t>
            </w:r>
          </w:p>
        </w:tc>
      </w:tr>
      <w:tr w:rsidR="000F475B" w:rsidRPr="001B726D">
        <w:trPr>
          <w:cantSplit/>
          <w:jc w:val="center"/>
        </w:trPr>
        <w:tc>
          <w:tcPr>
            <w:tcW w:w="0" w:type="auto"/>
          </w:tcPr>
          <w:p w:rsidR="000F475B" w:rsidRPr="001B726D" w:rsidRDefault="000F475B" w:rsidP="00E918B5">
            <w:pPr>
              <w:spacing w:line="360" w:lineRule="auto"/>
              <w:jc w:val="both"/>
            </w:pPr>
            <w:r w:rsidRPr="001B726D">
              <w:t>6</w:t>
            </w:r>
          </w:p>
        </w:tc>
        <w:tc>
          <w:tcPr>
            <w:tcW w:w="0" w:type="auto"/>
          </w:tcPr>
          <w:p w:rsidR="000F475B" w:rsidRPr="001B726D" w:rsidRDefault="000F475B" w:rsidP="00E918B5">
            <w:pPr>
              <w:spacing w:line="360" w:lineRule="auto"/>
              <w:jc w:val="both"/>
            </w:pPr>
            <w:r w:rsidRPr="001B726D">
              <w:t>4,8</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4,0</w:t>
            </w:r>
          </w:p>
        </w:tc>
        <w:tc>
          <w:tcPr>
            <w:tcW w:w="1043" w:type="dxa"/>
          </w:tcPr>
          <w:p w:rsidR="000F475B" w:rsidRPr="001B726D" w:rsidRDefault="000F475B" w:rsidP="00E918B5">
            <w:pPr>
              <w:spacing w:line="360" w:lineRule="auto"/>
              <w:jc w:val="both"/>
            </w:pPr>
            <w:r w:rsidRPr="001B726D">
              <w:t>1,075</w:t>
            </w:r>
          </w:p>
        </w:tc>
        <w:tc>
          <w:tcPr>
            <w:tcW w:w="750" w:type="dxa"/>
          </w:tcPr>
          <w:p w:rsidR="000F475B" w:rsidRPr="001B726D" w:rsidRDefault="000F475B" w:rsidP="00E918B5">
            <w:pPr>
              <w:spacing w:line="360" w:lineRule="auto"/>
              <w:jc w:val="both"/>
            </w:pPr>
            <w:r w:rsidRPr="001B726D">
              <w:t>5,16</w:t>
            </w:r>
          </w:p>
        </w:tc>
        <w:tc>
          <w:tcPr>
            <w:tcW w:w="786" w:type="dxa"/>
          </w:tcPr>
          <w:p w:rsidR="000F475B" w:rsidRPr="001B726D" w:rsidRDefault="000F475B" w:rsidP="00E918B5">
            <w:pPr>
              <w:spacing w:line="360" w:lineRule="auto"/>
              <w:jc w:val="both"/>
            </w:pPr>
            <w:r w:rsidRPr="001B726D">
              <w:t>900</w:t>
            </w:r>
          </w:p>
        </w:tc>
        <w:tc>
          <w:tcPr>
            <w:tcW w:w="0" w:type="auto"/>
          </w:tcPr>
          <w:p w:rsidR="000F475B" w:rsidRPr="001B726D" w:rsidRDefault="000F475B" w:rsidP="00E918B5">
            <w:pPr>
              <w:spacing w:line="360" w:lineRule="auto"/>
              <w:jc w:val="both"/>
            </w:pPr>
            <w:r w:rsidRPr="001B726D">
              <w:t>4644</w:t>
            </w:r>
          </w:p>
        </w:tc>
      </w:tr>
      <w:tr w:rsidR="000F475B" w:rsidRPr="001B726D">
        <w:trPr>
          <w:cantSplit/>
          <w:jc w:val="center"/>
        </w:trPr>
        <w:tc>
          <w:tcPr>
            <w:tcW w:w="0" w:type="auto"/>
          </w:tcPr>
          <w:p w:rsidR="000F475B" w:rsidRPr="001B726D" w:rsidRDefault="000F475B" w:rsidP="00E918B5">
            <w:pPr>
              <w:spacing w:line="360" w:lineRule="auto"/>
              <w:jc w:val="both"/>
            </w:pPr>
            <w:r w:rsidRPr="001B726D">
              <w:t>10</w:t>
            </w:r>
          </w:p>
        </w:tc>
        <w:tc>
          <w:tcPr>
            <w:tcW w:w="0" w:type="auto"/>
          </w:tcPr>
          <w:p w:rsidR="000F475B" w:rsidRPr="001B726D" w:rsidRDefault="000F475B" w:rsidP="00E918B5">
            <w:pPr>
              <w:spacing w:line="360" w:lineRule="auto"/>
              <w:jc w:val="both"/>
            </w:pPr>
            <w:r w:rsidRPr="001B726D">
              <w:t>6,2</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2,0</w:t>
            </w:r>
          </w:p>
        </w:tc>
        <w:tc>
          <w:tcPr>
            <w:tcW w:w="1043" w:type="dxa"/>
          </w:tcPr>
          <w:p w:rsidR="000F475B" w:rsidRPr="001B726D" w:rsidRDefault="000F475B" w:rsidP="00E918B5">
            <w:pPr>
              <w:spacing w:line="360" w:lineRule="auto"/>
              <w:jc w:val="both"/>
            </w:pPr>
            <w:r w:rsidRPr="001B726D">
              <w:t>1,060</w:t>
            </w:r>
          </w:p>
        </w:tc>
        <w:tc>
          <w:tcPr>
            <w:tcW w:w="750" w:type="dxa"/>
          </w:tcPr>
          <w:p w:rsidR="000F475B" w:rsidRPr="001B726D" w:rsidRDefault="000F475B" w:rsidP="00E918B5">
            <w:pPr>
              <w:spacing w:line="360" w:lineRule="auto"/>
              <w:jc w:val="both"/>
            </w:pPr>
            <w:r w:rsidRPr="001B726D">
              <w:t>6,57</w:t>
            </w:r>
          </w:p>
        </w:tc>
        <w:tc>
          <w:tcPr>
            <w:tcW w:w="786" w:type="dxa"/>
          </w:tcPr>
          <w:p w:rsidR="000F475B" w:rsidRPr="001B726D" w:rsidRDefault="000F475B" w:rsidP="00E918B5">
            <w:pPr>
              <w:spacing w:line="360" w:lineRule="auto"/>
              <w:jc w:val="both"/>
            </w:pPr>
            <w:r w:rsidRPr="001B726D">
              <w:t>300</w:t>
            </w:r>
          </w:p>
        </w:tc>
        <w:tc>
          <w:tcPr>
            <w:tcW w:w="0" w:type="auto"/>
          </w:tcPr>
          <w:p w:rsidR="000F475B" w:rsidRPr="001B726D" w:rsidRDefault="000F475B" w:rsidP="00E918B5">
            <w:pPr>
              <w:spacing w:line="360" w:lineRule="auto"/>
              <w:jc w:val="both"/>
            </w:pPr>
            <w:r w:rsidRPr="001B726D">
              <w:t>1971</w:t>
            </w:r>
          </w:p>
        </w:tc>
      </w:tr>
      <w:tr w:rsidR="000F475B" w:rsidRPr="001B726D">
        <w:trPr>
          <w:cantSplit/>
          <w:jc w:val="center"/>
        </w:trPr>
        <w:tc>
          <w:tcPr>
            <w:tcW w:w="0" w:type="auto"/>
          </w:tcPr>
          <w:p w:rsidR="000F475B" w:rsidRPr="001B726D" w:rsidRDefault="000F475B" w:rsidP="00E918B5">
            <w:pPr>
              <w:spacing w:line="360" w:lineRule="auto"/>
              <w:jc w:val="both"/>
            </w:pPr>
            <w:r w:rsidRPr="001B726D">
              <w:t>11</w:t>
            </w:r>
          </w:p>
        </w:tc>
        <w:tc>
          <w:tcPr>
            <w:tcW w:w="0" w:type="auto"/>
          </w:tcPr>
          <w:p w:rsidR="000F475B" w:rsidRPr="001B726D" w:rsidRDefault="000F475B" w:rsidP="00E918B5">
            <w:pPr>
              <w:spacing w:line="360" w:lineRule="auto"/>
              <w:jc w:val="both"/>
            </w:pPr>
            <w:r w:rsidRPr="001B726D">
              <w:t>1,7</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2,0</w:t>
            </w:r>
          </w:p>
        </w:tc>
        <w:tc>
          <w:tcPr>
            <w:tcW w:w="1043" w:type="dxa"/>
          </w:tcPr>
          <w:p w:rsidR="000F475B" w:rsidRPr="001B726D" w:rsidRDefault="000F475B" w:rsidP="00E918B5">
            <w:pPr>
              <w:spacing w:line="360" w:lineRule="auto"/>
              <w:jc w:val="both"/>
            </w:pPr>
            <w:r w:rsidRPr="001B726D">
              <w:t>1,055</w:t>
            </w:r>
          </w:p>
        </w:tc>
        <w:tc>
          <w:tcPr>
            <w:tcW w:w="750" w:type="dxa"/>
          </w:tcPr>
          <w:p w:rsidR="000F475B" w:rsidRPr="001B726D" w:rsidRDefault="000F475B" w:rsidP="00E918B5">
            <w:pPr>
              <w:spacing w:line="360" w:lineRule="auto"/>
              <w:jc w:val="both"/>
            </w:pPr>
            <w:r w:rsidRPr="001B726D">
              <w:t>1,79</w:t>
            </w:r>
          </w:p>
        </w:tc>
        <w:tc>
          <w:tcPr>
            <w:tcW w:w="786" w:type="dxa"/>
          </w:tcPr>
          <w:p w:rsidR="000F475B" w:rsidRPr="001B726D" w:rsidRDefault="000F475B" w:rsidP="00E918B5">
            <w:pPr>
              <w:spacing w:line="360" w:lineRule="auto"/>
              <w:jc w:val="both"/>
            </w:pPr>
            <w:r w:rsidRPr="001B726D">
              <w:t>500</w:t>
            </w:r>
          </w:p>
        </w:tc>
        <w:tc>
          <w:tcPr>
            <w:tcW w:w="0" w:type="auto"/>
          </w:tcPr>
          <w:p w:rsidR="000F475B" w:rsidRPr="001B726D" w:rsidRDefault="000F475B" w:rsidP="00E918B5">
            <w:pPr>
              <w:spacing w:line="360" w:lineRule="auto"/>
              <w:jc w:val="both"/>
            </w:pPr>
            <w:r w:rsidRPr="001B726D">
              <w:t>895</w:t>
            </w:r>
          </w:p>
        </w:tc>
      </w:tr>
      <w:tr w:rsidR="000F475B" w:rsidRPr="001B726D">
        <w:trPr>
          <w:cantSplit/>
          <w:jc w:val="center"/>
        </w:trPr>
        <w:tc>
          <w:tcPr>
            <w:tcW w:w="0" w:type="auto"/>
          </w:tcPr>
          <w:p w:rsidR="000F475B" w:rsidRPr="001B726D" w:rsidRDefault="000F475B" w:rsidP="00E918B5">
            <w:pPr>
              <w:spacing w:line="360" w:lineRule="auto"/>
              <w:jc w:val="both"/>
            </w:pPr>
            <w:r w:rsidRPr="001B726D">
              <w:t>12</w:t>
            </w:r>
          </w:p>
        </w:tc>
        <w:tc>
          <w:tcPr>
            <w:tcW w:w="0" w:type="auto"/>
          </w:tcPr>
          <w:p w:rsidR="000F475B" w:rsidRPr="001B726D" w:rsidRDefault="000F475B" w:rsidP="00E918B5">
            <w:pPr>
              <w:spacing w:line="360" w:lineRule="auto"/>
              <w:jc w:val="both"/>
            </w:pPr>
            <w:r w:rsidRPr="001B726D">
              <w:t>7,9</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4,0</w:t>
            </w:r>
          </w:p>
        </w:tc>
        <w:tc>
          <w:tcPr>
            <w:tcW w:w="1043" w:type="dxa"/>
          </w:tcPr>
          <w:p w:rsidR="000F475B" w:rsidRPr="001B726D" w:rsidRDefault="000F475B" w:rsidP="00E918B5">
            <w:pPr>
              <w:spacing w:line="360" w:lineRule="auto"/>
              <w:jc w:val="both"/>
            </w:pPr>
            <w:r w:rsidRPr="001B726D">
              <w:t>1,090</w:t>
            </w:r>
          </w:p>
        </w:tc>
        <w:tc>
          <w:tcPr>
            <w:tcW w:w="750" w:type="dxa"/>
          </w:tcPr>
          <w:p w:rsidR="000F475B" w:rsidRPr="001B726D" w:rsidRDefault="000F475B" w:rsidP="00E918B5">
            <w:pPr>
              <w:spacing w:line="360" w:lineRule="auto"/>
              <w:jc w:val="both"/>
            </w:pPr>
            <w:r w:rsidRPr="001B726D">
              <w:t>8,61</w:t>
            </w:r>
          </w:p>
        </w:tc>
        <w:tc>
          <w:tcPr>
            <w:tcW w:w="786" w:type="dxa"/>
          </w:tcPr>
          <w:p w:rsidR="000F475B" w:rsidRPr="001B726D" w:rsidRDefault="000F475B" w:rsidP="00E918B5">
            <w:pPr>
              <w:spacing w:line="360" w:lineRule="auto"/>
              <w:jc w:val="both"/>
            </w:pPr>
            <w:r w:rsidRPr="001B726D">
              <w:t>100</w:t>
            </w:r>
          </w:p>
        </w:tc>
        <w:tc>
          <w:tcPr>
            <w:tcW w:w="0" w:type="auto"/>
          </w:tcPr>
          <w:p w:rsidR="000F475B" w:rsidRPr="001B726D" w:rsidRDefault="000F475B" w:rsidP="00E918B5">
            <w:pPr>
              <w:spacing w:line="360" w:lineRule="auto"/>
              <w:jc w:val="both"/>
            </w:pPr>
            <w:r w:rsidRPr="001B726D">
              <w:t>861</w:t>
            </w:r>
          </w:p>
        </w:tc>
      </w:tr>
      <w:tr w:rsidR="000F475B" w:rsidRPr="001B726D">
        <w:trPr>
          <w:cantSplit/>
          <w:jc w:val="center"/>
        </w:trPr>
        <w:tc>
          <w:tcPr>
            <w:tcW w:w="0" w:type="auto"/>
          </w:tcPr>
          <w:p w:rsidR="000F475B" w:rsidRPr="001B726D" w:rsidRDefault="000F475B" w:rsidP="00E918B5">
            <w:pPr>
              <w:spacing w:line="360" w:lineRule="auto"/>
              <w:jc w:val="both"/>
            </w:pPr>
            <w:r w:rsidRPr="001B726D">
              <w:t>13</w:t>
            </w:r>
          </w:p>
        </w:tc>
        <w:tc>
          <w:tcPr>
            <w:tcW w:w="0" w:type="auto"/>
          </w:tcPr>
          <w:p w:rsidR="000F475B" w:rsidRPr="001B726D" w:rsidRDefault="000F475B" w:rsidP="00E918B5">
            <w:pPr>
              <w:spacing w:line="360" w:lineRule="auto"/>
              <w:jc w:val="both"/>
            </w:pPr>
            <w:r w:rsidRPr="001B726D">
              <w:t>2,7</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4,0</w:t>
            </w:r>
          </w:p>
        </w:tc>
        <w:tc>
          <w:tcPr>
            <w:tcW w:w="1043" w:type="dxa"/>
          </w:tcPr>
          <w:p w:rsidR="000F475B" w:rsidRPr="001B726D" w:rsidRDefault="000F475B" w:rsidP="00E918B5">
            <w:pPr>
              <w:spacing w:line="360" w:lineRule="auto"/>
              <w:jc w:val="both"/>
            </w:pPr>
            <w:r w:rsidRPr="001B726D">
              <w:t>1,075</w:t>
            </w:r>
          </w:p>
        </w:tc>
        <w:tc>
          <w:tcPr>
            <w:tcW w:w="750" w:type="dxa"/>
          </w:tcPr>
          <w:p w:rsidR="000F475B" w:rsidRPr="001B726D" w:rsidRDefault="000F475B" w:rsidP="00E918B5">
            <w:pPr>
              <w:spacing w:line="360" w:lineRule="auto"/>
              <w:jc w:val="both"/>
            </w:pPr>
            <w:r w:rsidRPr="001B726D">
              <w:t>2,90</w:t>
            </w:r>
          </w:p>
        </w:tc>
        <w:tc>
          <w:tcPr>
            <w:tcW w:w="786" w:type="dxa"/>
          </w:tcPr>
          <w:p w:rsidR="000F475B" w:rsidRPr="001B726D" w:rsidRDefault="000F475B" w:rsidP="00E918B5">
            <w:pPr>
              <w:spacing w:line="360" w:lineRule="auto"/>
              <w:jc w:val="both"/>
            </w:pPr>
            <w:r w:rsidRPr="001B726D">
              <w:t>100</w:t>
            </w:r>
          </w:p>
        </w:tc>
        <w:tc>
          <w:tcPr>
            <w:tcW w:w="0" w:type="auto"/>
          </w:tcPr>
          <w:p w:rsidR="000F475B" w:rsidRPr="001B726D" w:rsidRDefault="000F475B" w:rsidP="00E918B5">
            <w:pPr>
              <w:spacing w:line="360" w:lineRule="auto"/>
              <w:jc w:val="both"/>
            </w:pPr>
            <w:r w:rsidRPr="001B726D">
              <w:t>290</w:t>
            </w:r>
          </w:p>
        </w:tc>
      </w:tr>
      <w:tr w:rsidR="000F475B" w:rsidRPr="001B726D">
        <w:trPr>
          <w:cantSplit/>
          <w:jc w:val="center"/>
        </w:trPr>
        <w:tc>
          <w:tcPr>
            <w:tcW w:w="0" w:type="auto"/>
          </w:tcPr>
          <w:p w:rsidR="000F475B" w:rsidRPr="001B726D" w:rsidRDefault="000F475B" w:rsidP="00E918B5">
            <w:pPr>
              <w:spacing w:line="360" w:lineRule="auto"/>
              <w:jc w:val="both"/>
            </w:pPr>
            <w:r w:rsidRPr="001B726D">
              <w:t>14</w:t>
            </w:r>
          </w:p>
        </w:tc>
        <w:tc>
          <w:tcPr>
            <w:tcW w:w="0" w:type="auto"/>
          </w:tcPr>
          <w:p w:rsidR="000F475B" w:rsidRPr="001B726D" w:rsidRDefault="000F475B" w:rsidP="00E918B5">
            <w:pPr>
              <w:spacing w:line="360" w:lineRule="auto"/>
              <w:jc w:val="both"/>
            </w:pPr>
            <w:r w:rsidRPr="001B726D">
              <w:t>6,3</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4,0</w:t>
            </w:r>
          </w:p>
        </w:tc>
        <w:tc>
          <w:tcPr>
            <w:tcW w:w="1043" w:type="dxa"/>
          </w:tcPr>
          <w:p w:rsidR="000F475B" w:rsidRPr="001B726D" w:rsidRDefault="000F475B" w:rsidP="00E918B5">
            <w:pPr>
              <w:spacing w:line="360" w:lineRule="auto"/>
              <w:jc w:val="both"/>
            </w:pPr>
            <w:r w:rsidRPr="001B726D">
              <w:t>1,080</w:t>
            </w:r>
          </w:p>
        </w:tc>
        <w:tc>
          <w:tcPr>
            <w:tcW w:w="750" w:type="dxa"/>
          </w:tcPr>
          <w:p w:rsidR="000F475B" w:rsidRPr="001B726D" w:rsidRDefault="000F475B" w:rsidP="00E918B5">
            <w:pPr>
              <w:spacing w:line="360" w:lineRule="auto"/>
              <w:jc w:val="both"/>
            </w:pPr>
            <w:r w:rsidRPr="001B726D">
              <w:t>6,80</w:t>
            </w:r>
          </w:p>
        </w:tc>
        <w:tc>
          <w:tcPr>
            <w:tcW w:w="786" w:type="dxa"/>
          </w:tcPr>
          <w:p w:rsidR="000F475B" w:rsidRPr="001B726D" w:rsidRDefault="000F475B" w:rsidP="00E918B5">
            <w:pPr>
              <w:spacing w:line="360" w:lineRule="auto"/>
              <w:jc w:val="both"/>
            </w:pPr>
            <w:r w:rsidRPr="001B726D">
              <w:t>100</w:t>
            </w:r>
          </w:p>
        </w:tc>
        <w:tc>
          <w:tcPr>
            <w:tcW w:w="0" w:type="auto"/>
          </w:tcPr>
          <w:p w:rsidR="000F475B" w:rsidRPr="001B726D" w:rsidRDefault="000F475B" w:rsidP="00E918B5">
            <w:pPr>
              <w:spacing w:line="360" w:lineRule="auto"/>
              <w:jc w:val="both"/>
            </w:pPr>
            <w:r w:rsidRPr="001B726D">
              <w:t>680</w:t>
            </w:r>
          </w:p>
        </w:tc>
      </w:tr>
      <w:tr w:rsidR="000F475B" w:rsidRPr="001B726D">
        <w:trPr>
          <w:cantSplit/>
          <w:jc w:val="center"/>
        </w:trPr>
        <w:tc>
          <w:tcPr>
            <w:tcW w:w="0" w:type="auto"/>
          </w:tcPr>
          <w:p w:rsidR="000F475B" w:rsidRPr="001B726D" w:rsidRDefault="000F475B" w:rsidP="00E918B5">
            <w:pPr>
              <w:spacing w:line="360" w:lineRule="auto"/>
              <w:jc w:val="both"/>
            </w:pPr>
            <w:r w:rsidRPr="001B726D">
              <w:t>15</w:t>
            </w:r>
          </w:p>
        </w:tc>
        <w:tc>
          <w:tcPr>
            <w:tcW w:w="0" w:type="auto"/>
          </w:tcPr>
          <w:p w:rsidR="000F475B" w:rsidRPr="001B726D" w:rsidRDefault="000F475B" w:rsidP="00E918B5">
            <w:pPr>
              <w:spacing w:line="360" w:lineRule="auto"/>
              <w:jc w:val="both"/>
            </w:pPr>
            <w:r w:rsidRPr="001B726D">
              <w:t>8,6</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4,0</w:t>
            </w:r>
          </w:p>
        </w:tc>
        <w:tc>
          <w:tcPr>
            <w:tcW w:w="1043" w:type="dxa"/>
          </w:tcPr>
          <w:p w:rsidR="000F475B" w:rsidRPr="001B726D" w:rsidRDefault="000F475B" w:rsidP="00E918B5">
            <w:pPr>
              <w:spacing w:line="360" w:lineRule="auto"/>
              <w:jc w:val="both"/>
            </w:pPr>
            <w:r w:rsidRPr="001B726D">
              <w:t>1,090</w:t>
            </w:r>
          </w:p>
        </w:tc>
        <w:tc>
          <w:tcPr>
            <w:tcW w:w="750" w:type="dxa"/>
          </w:tcPr>
          <w:p w:rsidR="000F475B" w:rsidRPr="001B726D" w:rsidRDefault="000F475B" w:rsidP="00E918B5">
            <w:pPr>
              <w:spacing w:line="360" w:lineRule="auto"/>
              <w:jc w:val="both"/>
            </w:pPr>
            <w:r w:rsidRPr="001B726D">
              <w:t>9,37</w:t>
            </w:r>
          </w:p>
        </w:tc>
        <w:tc>
          <w:tcPr>
            <w:tcW w:w="786" w:type="dxa"/>
          </w:tcPr>
          <w:p w:rsidR="000F475B" w:rsidRPr="001B726D" w:rsidRDefault="000F475B" w:rsidP="00E918B5">
            <w:pPr>
              <w:spacing w:line="360" w:lineRule="auto"/>
              <w:jc w:val="both"/>
            </w:pPr>
            <w:r w:rsidRPr="001B726D">
              <w:t>100</w:t>
            </w:r>
          </w:p>
        </w:tc>
        <w:tc>
          <w:tcPr>
            <w:tcW w:w="0" w:type="auto"/>
          </w:tcPr>
          <w:p w:rsidR="000F475B" w:rsidRPr="001B726D" w:rsidRDefault="000F475B" w:rsidP="00E918B5">
            <w:pPr>
              <w:spacing w:line="360" w:lineRule="auto"/>
              <w:jc w:val="both"/>
            </w:pPr>
            <w:r w:rsidRPr="001B726D">
              <w:t>937</w:t>
            </w:r>
          </w:p>
        </w:tc>
      </w:tr>
      <w:tr w:rsidR="000F475B" w:rsidRPr="001B726D">
        <w:trPr>
          <w:cantSplit/>
          <w:jc w:val="center"/>
        </w:trPr>
        <w:tc>
          <w:tcPr>
            <w:tcW w:w="0" w:type="auto"/>
          </w:tcPr>
          <w:p w:rsidR="000F475B" w:rsidRPr="001B726D" w:rsidRDefault="000F475B" w:rsidP="00E918B5">
            <w:pPr>
              <w:spacing w:line="360" w:lineRule="auto"/>
              <w:jc w:val="both"/>
            </w:pPr>
            <w:r w:rsidRPr="001B726D">
              <w:t>16</w:t>
            </w:r>
          </w:p>
        </w:tc>
        <w:tc>
          <w:tcPr>
            <w:tcW w:w="0" w:type="auto"/>
          </w:tcPr>
          <w:p w:rsidR="000F475B" w:rsidRPr="001B726D" w:rsidRDefault="000F475B" w:rsidP="00E918B5">
            <w:pPr>
              <w:spacing w:line="360" w:lineRule="auto"/>
              <w:jc w:val="both"/>
            </w:pPr>
            <w:r w:rsidRPr="001B726D">
              <w:t>1,45</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2,0</w:t>
            </w:r>
          </w:p>
        </w:tc>
        <w:tc>
          <w:tcPr>
            <w:tcW w:w="1043" w:type="dxa"/>
          </w:tcPr>
          <w:p w:rsidR="000F475B" w:rsidRPr="001B726D" w:rsidRDefault="000F475B" w:rsidP="00E918B5">
            <w:pPr>
              <w:spacing w:line="360" w:lineRule="auto"/>
              <w:jc w:val="both"/>
            </w:pPr>
            <w:r w:rsidRPr="001B726D">
              <w:t>1,055</w:t>
            </w:r>
          </w:p>
        </w:tc>
        <w:tc>
          <w:tcPr>
            <w:tcW w:w="750" w:type="dxa"/>
          </w:tcPr>
          <w:p w:rsidR="000F475B" w:rsidRPr="001B726D" w:rsidRDefault="000F475B" w:rsidP="00E918B5">
            <w:pPr>
              <w:spacing w:line="360" w:lineRule="auto"/>
              <w:jc w:val="both"/>
            </w:pPr>
            <w:r w:rsidRPr="001B726D">
              <w:t>1,53</w:t>
            </w:r>
          </w:p>
        </w:tc>
        <w:tc>
          <w:tcPr>
            <w:tcW w:w="786" w:type="dxa"/>
          </w:tcPr>
          <w:p w:rsidR="000F475B" w:rsidRPr="001B726D" w:rsidRDefault="000F475B" w:rsidP="00E918B5">
            <w:pPr>
              <w:spacing w:line="360" w:lineRule="auto"/>
              <w:jc w:val="both"/>
            </w:pPr>
            <w:r w:rsidRPr="001B726D">
              <w:t>100</w:t>
            </w:r>
          </w:p>
        </w:tc>
        <w:tc>
          <w:tcPr>
            <w:tcW w:w="0" w:type="auto"/>
          </w:tcPr>
          <w:p w:rsidR="000F475B" w:rsidRPr="001B726D" w:rsidRDefault="000F475B" w:rsidP="00E918B5">
            <w:pPr>
              <w:spacing w:line="360" w:lineRule="auto"/>
              <w:jc w:val="both"/>
            </w:pPr>
            <w:r w:rsidRPr="001B726D">
              <w:t>153</w:t>
            </w:r>
          </w:p>
        </w:tc>
      </w:tr>
      <w:tr w:rsidR="000F475B" w:rsidRPr="001B726D">
        <w:trPr>
          <w:cantSplit/>
          <w:jc w:val="center"/>
        </w:trPr>
        <w:tc>
          <w:tcPr>
            <w:tcW w:w="0" w:type="auto"/>
          </w:tcPr>
          <w:p w:rsidR="000F475B" w:rsidRPr="001B726D" w:rsidRDefault="000F475B" w:rsidP="00E918B5">
            <w:pPr>
              <w:spacing w:line="360" w:lineRule="auto"/>
              <w:jc w:val="both"/>
            </w:pPr>
            <w:r w:rsidRPr="001B726D">
              <w:t>17</w:t>
            </w:r>
          </w:p>
        </w:tc>
        <w:tc>
          <w:tcPr>
            <w:tcW w:w="0" w:type="auto"/>
          </w:tcPr>
          <w:p w:rsidR="000F475B" w:rsidRPr="001B726D" w:rsidRDefault="000F475B" w:rsidP="00E918B5">
            <w:pPr>
              <w:spacing w:line="360" w:lineRule="auto"/>
              <w:jc w:val="both"/>
            </w:pPr>
            <w:r w:rsidRPr="001B726D">
              <w:t>3,6</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2,0</w:t>
            </w:r>
          </w:p>
        </w:tc>
        <w:tc>
          <w:tcPr>
            <w:tcW w:w="1043" w:type="dxa"/>
          </w:tcPr>
          <w:p w:rsidR="000F475B" w:rsidRPr="001B726D" w:rsidRDefault="000F475B" w:rsidP="00E918B5">
            <w:pPr>
              <w:spacing w:line="360" w:lineRule="auto"/>
              <w:jc w:val="both"/>
            </w:pPr>
            <w:r w:rsidRPr="001B726D">
              <w:t>1,055</w:t>
            </w:r>
          </w:p>
        </w:tc>
        <w:tc>
          <w:tcPr>
            <w:tcW w:w="750" w:type="dxa"/>
          </w:tcPr>
          <w:p w:rsidR="000F475B" w:rsidRPr="001B726D" w:rsidRDefault="000F475B" w:rsidP="00E918B5">
            <w:pPr>
              <w:spacing w:line="360" w:lineRule="auto"/>
              <w:jc w:val="both"/>
            </w:pPr>
            <w:r w:rsidRPr="001B726D">
              <w:t>3,80</w:t>
            </w:r>
          </w:p>
        </w:tc>
        <w:tc>
          <w:tcPr>
            <w:tcW w:w="786" w:type="dxa"/>
          </w:tcPr>
          <w:p w:rsidR="000F475B" w:rsidRPr="001B726D" w:rsidRDefault="000F475B" w:rsidP="00E918B5">
            <w:pPr>
              <w:spacing w:line="360" w:lineRule="auto"/>
              <w:jc w:val="both"/>
            </w:pPr>
            <w:r w:rsidRPr="001B726D">
              <w:t>500</w:t>
            </w:r>
          </w:p>
        </w:tc>
        <w:tc>
          <w:tcPr>
            <w:tcW w:w="0" w:type="auto"/>
          </w:tcPr>
          <w:p w:rsidR="000F475B" w:rsidRPr="001B726D" w:rsidRDefault="000F475B" w:rsidP="00E918B5">
            <w:pPr>
              <w:spacing w:line="360" w:lineRule="auto"/>
              <w:jc w:val="both"/>
            </w:pPr>
            <w:r w:rsidRPr="001B726D">
              <w:t>1900</w:t>
            </w:r>
          </w:p>
        </w:tc>
      </w:tr>
      <w:tr w:rsidR="000F475B" w:rsidRPr="001B726D">
        <w:trPr>
          <w:cantSplit/>
          <w:jc w:val="center"/>
        </w:trPr>
        <w:tc>
          <w:tcPr>
            <w:tcW w:w="0" w:type="auto"/>
          </w:tcPr>
          <w:p w:rsidR="000F475B" w:rsidRPr="001B726D" w:rsidRDefault="000F475B" w:rsidP="00E918B5">
            <w:pPr>
              <w:spacing w:line="360" w:lineRule="auto"/>
              <w:jc w:val="both"/>
            </w:pPr>
            <w:r w:rsidRPr="001B726D">
              <w:t>18</w:t>
            </w:r>
          </w:p>
        </w:tc>
        <w:tc>
          <w:tcPr>
            <w:tcW w:w="0" w:type="auto"/>
          </w:tcPr>
          <w:p w:rsidR="000F475B" w:rsidRPr="001B726D" w:rsidRDefault="000F475B" w:rsidP="00E918B5">
            <w:pPr>
              <w:spacing w:line="360" w:lineRule="auto"/>
              <w:jc w:val="both"/>
            </w:pPr>
            <w:r w:rsidRPr="001B726D">
              <w:t>5,6</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4,0</w:t>
            </w:r>
          </w:p>
        </w:tc>
        <w:tc>
          <w:tcPr>
            <w:tcW w:w="1043" w:type="dxa"/>
          </w:tcPr>
          <w:p w:rsidR="000F475B" w:rsidRPr="001B726D" w:rsidRDefault="000F475B" w:rsidP="00E918B5">
            <w:pPr>
              <w:spacing w:line="360" w:lineRule="auto"/>
              <w:jc w:val="both"/>
            </w:pPr>
            <w:r w:rsidRPr="001B726D">
              <w:t>1,075</w:t>
            </w:r>
          </w:p>
        </w:tc>
        <w:tc>
          <w:tcPr>
            <w:tcW w:w="750" w:type="dxa"/>
          </w:tcPr>
          <w:p w:rsidR="000F475B" w:rsidRPr="001B726D" w:rsidRDefault="000F475B" w:rsidP="00E918B5">
            <w:pPr>
              <w:spacing w:line="360" w:lineRule="auto"/>
              <w:jc w:val="both"/>
            </w:pPr>
            <w:r w:rsidRPr="001B726D">
              <w:t>6,02</w:t>
            </w:r>
          </w:p>
        </w:tc>
        <w:tc>
          <w:tcPr>
            <w:tcW w:w="786" w:type="dxa"/>
          </w:tcPr>
          <w:p w:rsidR="000F475B" w:rsidRPr="001B726D" w:rsidRDefault="000F475B" w:rsidP="00E918B5">
            <w:pPr>
              <w:spacing w:line="360" w:lineRule="auto"/>
              <w:jc w:val="both"/>
            </w:pPr>
            <w:r w:rsidRPr="001B726D">
              <w:t>1000</w:t>
            </w:r>
          </w:p>
        </w:tc>
        <w:tc>
          <w:tcPr>
            <w:tcW w:w="0" w:type="auto"/>
          </w:tcPr>
          <w:p w:rsidR="000F475B" w:rsidRPr="001B726D" w:rsidRDefault="000F475B" w:rsidP="00E918B5">
            <w:pPr>
              <w:spacing w:line="360" w:lineRule="auto"/>
              <w:jc w:val="both"/>
            </w:pPr>
            <w:r w:rsidRPr="001B726D">
              <w:t>6020</w:t>
            </w:r>
          </w:p>
        </w:tc>
      </w:tr>
      <w:tr w:rsidR="000F475B" w:rsidRPr="001B726D">
        <w:trPr>
          <w:cantSplit/>
          <w:jc w:val="center"/>
        </w:trPr>
        <w:tc>
          <w:tcPr>
            <w:tcW w:w="0" w:type="auto"/>
          </w:tcPr>
          <w:p w:rsidR="000F475B" w:rsidRPr="001B726D" w:rsidRDefault="000F475B" w:rsidP="00E918B5">
            <w:pPr>
              <w:spacing w:line="360" w:lineRule="auto"/>
              <w:jc w:val="both"/>
            </w:pPr>
            <w:r w:rsidRPr="001B726D">
              <w:t>19</w:t>
            </w:r>
          </w:p>
        </w:tc>
        <w:tc>
          <w:tcPr>
            <w:tcW w:w="0" w:type="auto"/>
          </w:tcPr>
          <w:p w:rsidR="000F475B" w:rsidRPr="001B726D" w:rsidRDefault="000F475B" w:rsidP="00E918B5">
            <w:pPr>
              <w:spacing w:line="360" w:lineRule="auto"/>
              <w:jc w:val="both"/>
            </w:pPr>
            <w:r w:rsidRPr="001B726D">
              <w:t>4,8</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4,0</w:t>
            </w:r>
          </w:p>
        </w:tc>
        <w:tc>
          <w:tcPr>
            <w:tcW w:w="1043" w:type="dxa"/>
          </w:tcPr>
          <w:p w:rsidR="000F475B" w:rsidRPr="001B726D" w:rsidRDefault="000F475B" w:rsidP="00E918B5">
            <w:pPr>
              <w:spacing w:line="360" w:lineRule="auto"/>
              <w:jc w:val="both"/>
            </w:pPr>
            <w:r w:rsidRPr="001B726D">
              <w:t>1,080</w:t>
            </w:r>
          </w:p>
        </w:tc>
        <w:tc>
          <w:tcPr>
            <w:tcW w:w="750" w:type="dxa"/>
          </w:tcPr>
          <w:p w:rsidR="000F475B" w:rsidRPr="001B726D" w:rsidRDefault="000F475B" w:rsidP="00E918B5">
            <w:pPr>
              <w:spacing w:line="360" w:lineRule="auto"/>
              <w:jc w:val="both"/>
            </w:pPr>
            <w:r w:rsidRPr="001B726D">
              <w:t>5,18</w:t>
            </w:r>
          </w:p>
        </w:tc>
        <w:tc>
          <w:tcPr>
            <w:tcW w:w="786" w:type="dxa"/>
          </w:tcPr>
          <w:p w:rsidR="000F475B" w:rsidRPr="001B726D" w:rsidRDefault="000F475B" w:rsidP="00E918B5">
            <w:pPr>
              <w:spacing w:line="360" w:lineRule="auto"/>
              <w:jc w:val="both"/>
            </w:pPr>
            <w:r w:rsidRPr="001B726D">
              <w:t>150</w:t>
            </w:r>
          </w:p>
        </w:tc>
        <w:tc>
          <w:tcPr>
            <w:tcW w:w="0" w:type="auto"/>
          </w:tcPr>
          <w:p w:rsidR="000F475B" w:rsidRPr="001B726D" w:rsidRDefault="000F475B" w:rsidP="00E918B5">
            <w:pPr>
              <w:spacing w:line="360" w:lineRule="auto"/>
              <w:jc w:val="both"/>
            </w:pPr>
            <w:r w:rsidRPr="001B726D">
              <w:t>777</w:t>
            </w:r>
          </w:p>
        </w:tc>
      </w:tr>
      <w:tr w:rsidR="000F475B" w:rsidRPr="001B726D">
        <w:trPr>
          <w:cantSplit/>
          <w:jc w:val="center"/>
        </w:trPr>
        <w:tc>
          <w:tcPr>
            <w:tcW w:w="0" w:type="auto"/>
          </w:tcPr>
          <w:p w:rsidR="000F475B" w:rsidRPr="001B726D" w:rsidRDefault="000F475B" w:rsidP="00E918B5">
            <w:pPr>
              <w:spacing w:line="360" w:lineRule="auto"/>
              <w:jc w:val="both"/>
            </w:pPr>
            <w:r w:rsidRPr="001B726D">
              <w:t>20</w:t>
            </w:r>
          </w:p>
        </w:tc>
        <w:tc>
          <w:tcPr>
            <w:tcW w:w="0" w:type="auto"/>
          </w:tcPr>
          <w:p w:rsidR="000F475B" w:rsidRPr="001B726D" w:rsidRDefault="000F475B" w:rsidP="00E918B5">
            <w:pPr>
              <w:spacing w:line="360" w:lineRule="auto"/>
              <w:jc w:val="both"/>
            </w:pPr>
            <w:r w:rsidRPr="001B726D">
              <w:t>3,9</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4,0</w:t>
            </w:r>
          </w:p>
        </w:tc>
        <w:tc>
          <w:tcPr>
            <w:tcW w:w="1043" w:type="dxa"/>
          </w:tcPr>
          <w:p w:rsidR="000F475B" w:rsidRPr="001B726D" w:rsidRDefault="000F475B" w:rsidP="00E918B5">
            <w:pPr>
              <w:spacing w:line="360" w:lineRule="auto"/>
              <w:jc w:val="both"/>
            </w:pPr>
            <w:r w:rsidRPr="001B726D">
              <w:t>1,075</w:t>
            </w:r>
          </w:p>
        </w:tc>
        <w:tc>
          <w:tcPr>
            <w:tcW w:w="750" w:type="dxa"/>
          </w:tcPr>
          <w:p w:rsidR="000F475B" w:rsidRPr="001B726D" w:rsidRDefault="000F475B" w:rsidP="00E918B5">
            <w:pPr>
              <w:spacing w:line="360" w:lineRule="auto"/>
              <w:jc w:val="both"/>
            </w:pPr>
            <w:r w:rsidRPr="001B726D">
              <w:t>4,19</w:t>
            </w:r>
          </w:p>
        </w:tc>
        <w:tc>
          <w:tcPr>
            <w:tcW w:w="786" w:type="dxa"/>
          </w:tcPr>
          <w:p w:rsidR="000F475B" w:rsidRPr="001B726D" w:rsidRDefault="000F475B" w:rsidP="00E918B5">
            <w:pPr>
              <w:spacing w:line="360" w:lineRule="auto"/>
              <w:jc w:val="both"/>
            </w:pPr>
            <w:r w:rsidRPr="001B726D">
              <w:t>200</w:t>
            </w:r>
          </w:p>
        </w:tc>
        <w:tc>
          <w:tcPr>
            <w:tcW w:w="0" w:type="auto"/>
          </w:tcPr>
          <w:p w:rsidR="000F475B" w:rsidRPr="001B726D" w:rsidRDefault="000F475B" w:rsidP="00E918B5">
            <w:pPr>
              <w:spacing w:line="360" w:lineRule="auto"/>
              <w:jc w:val="both"/>
            </w:pPr>
            <w:r w:rsidRPr="001B726D">
              <w:t>838</w:t>
            </w:r>
          </w:p>
        </w:tc>
      </w:tr>
      <w:tr w:rsidR="000F475B" w:rsidRPr="001B726D">
        <w:trPr>
          <w:cantSplit/>
          <w:jc w:val="center"/>
        </w:trPr>
        <w:tc>
          <w:tcPr>
            <w:tcW w:w="0" w:type="auto"/>
          </w:tcPr>
          <w:p w:rsidR="000F475B" w:rsidRPr="001B726D" w:rsidRDefault="000F475B" w:rsidP="00E918B5">
            <w:pPr>
              <w:spacing w:line="360" w:lineRule="auto"/>
              <w:jc w:val="both"/>
            </w:pPr>
            <w:r w:rsidRPr="001B726D">
              <w:t>21</w:t>
            </w:r>
          </w:p>
        </w:tc>
        <w:tc>
          <w:tcPr>
            <w:tcW w:w="0" w:type="auto"/>
          </w:tcPr>
          <w:p w:rsidR="000F475B" w:rsidRPr="001B726D" w:rsidRDefault="000F475B" w:rsidP="00E918B5">
            <w:pPr>
              <w:spacing w:line="360" w:lineRule="auto"/>
              <w:jc w:val="both"/>
            </w:pPr>
            <w:r w:rsidRPr="001B726D">
              <w:t>7,0</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4,0</w:t>
            </w:r>
          </w:p>
        </w:tc>
        <w:tc>
          <w:tcPr>
            <w:tcW w:w="1043" w:type="dxa"/>
          </w:tcPr>
          <w:p w:rsidR="000F475B" w:rsidRPr="001B726D" w:rsidRDefault="000F475B" w:rsidP="00E918B5">
            <w:pPr>
              <w:spacing w:line="360" w:lineRule="auto"/>
              <w:jc w:val="both"/>
            </w:pPr>
            <w:r w:rsidRPr="001B726D">
              <w:t>1,080</w:t>
            </w:r>
          </w:p>
        </w:tc>
        <w:tc>
          <w:tcPr>
            <w:tcW w:w="750" w:type="dxa"/>
          </w:tcPr>
          <w:p w:rsidR="000F475B" w:rsidRPr="001B726D" w:rsidRDefault="000F475B" w:rsidP="00E918B5">
            <w:pPr>
              <w:spacing w:line="360" w:lineRule="auto"/>
              <w:jc w:val="both"/>
            </w:pPr>
            <w:r w:rsidRPr="001B726D">
              <w:t>7,56</w:t>
            </w:r>
          </w:p>
        </w:tc>
        <w:tc>
          <w:tcPr>
            <w:tcW w:w="786" w:type="dxa"/>
          </w:tcPr>
          <w:p w:rsidR="000F475B" w:rsidRPr="001B726D" w:rsidRDefault="000F475B" w:rsidP="00E918B5">
            <w:pPr>
              <w:spacing w:line="360" w:lineRule="auto"/>
              <w:jc w:val="both"/>
            </w:pPr>
            <w:r w:rsidRPr="001B726D">
              <w:t>600</w:t>
            </w:r>
          </w:p>
        </w:tc>
        <w:tc>
          <w:tcPr>
            <w:tcW w:w="0" w:type="auto"/>
          </w:tcPr>
          <w:p w:rsidR="000F475B" w:rsidRPr="001B726D" w:rsidRDefault="000F475B" w:rsidP="00E918B5">
            <w:pPr>
              <w:spacing w:line="360" w:lineRule="auto"/>
              <w:jc w:val="both"/>
            </w:pPr>
            <w:r w:rsidRPr="001B726D">
              <w:t>4536</w:t>
            </w:r>
          </w:p>
        </w:tc>
      </w:tr>
      <w:tr w:rsidR="000F475B" w:rsidRPr="001B726D">
        <w:trPr>
          <w:cantSplit/>
          <w:jc w:val="center"/>
        </w:trPr>
        <w:tc>
          <w:tcPr>
            <w:tcW w:w="0" w:type="auto"/>
          </w:tcPr>
          <w:p w:rsidR="000F475B" w:rsidRPr="001B726D" w:rsidRDefault="000F475B" w:rsidP="00E918B5">
            <w:pPr>
              <w:spacing w:line="360" w:lineRule="auto"/>
              <w:jc w:val="both"/>
            </w:pPr>
            <w:r w:rsidRPr="001B726D">
              <w:t>22</w:t>
            </w:r>
          </w:p>
        </w:tc>
        <w:tc>
          <w:tcPr>
            <w:tcW w:w="0" w:type="auto"/>
          </w:tcPr>
          <w:p w:rsidR="000F475B" w:rsidRPr="001B726D" w:rsidRDefault="000F475B" w:rsidP="00E918B5">
            <w:pPr>
              <w:spacing w:line="360" w:lineRule="auto"/>
              <w:jc w:val="both"/>
            </w:pPr>
            <w:r w:rsidRPr="001B726D">
              <w:t>9,48</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4,0</w:t>
            </w:r>
          </w:p>
        </w:tc>
        <w:tc>
          <w:tcPr>
            <w:tcW w:w="1043" w:type="dxa"/>
          </w:tcPr>
          <w:p w:rsidR="000F475B" w:rsidRPr="001B726D" w:rsidRDefault="000F475B" w:rsidP="00E918B5">
            <w:pPr>
              <w:spacing w:line="360" w:lineRule="auto"/>
              <w:jc w:val="both"/>
            </w:pPr>
            <w:r w:rsidRPr="001B726D">
              <w:t>1,095</w:t>
            </w:r>
          </w:p>
        </w:tc>
        <w:tc>
          <w:tcPr>
            <w:tcW w:w="750" w:type="dxa"/>
          </w:tcPr>
          <w:p w:rsidR="000F475B" w:rsidRPr="001B726D" w:rsidRDefault="000F475B" w:rsidP="00E918B5">
            <w:pPr>
              <w:spacing w:line="360" w:lineRule="auto"/>
              <w:jc w:val="both"/>
            </w:pPr>
            <w:r w:rsidRPr="001B726D">
              <w:t>10,38</w:t>
            </w:r>
          </w:p>
        </w:tc>
        <w:tc>
          <w:tcPr>
            <w:tcW w:w="786" w:type="dxa"/>
          </w:tcPr>
          <w:p w:rsidR="000F475B" w:rsidRPr="001B726D" w:rsidRDefault="000F475B" w:rsidP="00E918B5">
            <w:pPr>
              <w:spacing w:line="360" w:lineRule="auto"/>
              <w:jc w:val="both"/>
            </w:pPr>
            <w:r w:rsidRPr="001B726D">
              <w:t>700</w:t>
            </w:r>
          </w:p>
        </w:tc>
        <w:tc>
          <w:tcPr>
            <w:tcW w:w="0" w:type="auto"/>
          </w:tcPr>
          <w:p w:rsidR="000F475B" w:rsidRPr="001B726D" w:rsidRDefault="000F475B" w:rsidP="00E918B5">
            <w:pPr>
              <w:spacing w:line="360" w:lineRule="auto"/>
              <w:jc w:val="both"/>
            </w:pPr>
            <w:r w:rsidRPr="001B726D">
              <w:t>7266</w:t>
            </w:r>
          </w:p>
        </w:tc>
      </w:tr>
      <w:tr w:rsidR="000F475B" w:rsidRPr="001B726D">
        <w:trPr>
          <w:cantSplit/>
          <w:jc w:val="center"/>
        </w:trPr>
        <w:tc>
          <w:tcPr>
            <w:tcW w:w="0" w:type="auto"/>
          </w:tcPr>
          <w:p w:rsidR="000F475B" w:rsidRPr="001B726D" w:rsidRDefault="000F475B" w:rsidP="00E918B5">
            <w:pPr>
              <w:spacing w:line="360" w:lineRule="auto"/>
              <w:jc w:val="both"/>
            </w:pPr>
            <w:r w:rsidRPr="001B726D">
              <w:t>23</w:t>
            </w:r>
          </w:p>
        </w:tc>
        <w:tc>
          <w:tcPr>
            <w:tcW w:w="0" w:type="auto"/>
          </w:tcPr>
          <w:p w:rsidR="000F475B" w:rsidRPr="001B726D" w:rsidRDefault="000F475B" w:rsidP="00E918B5">
            <w:pPr>
              <w:spacing w:line="360" w:lineRule="auto"/>
              <w:jc w:val="both"/>
            </w:pPr>
            <w:r w:rsidRPr="001B726D">
              <w:t>8,8</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4,0</w:t>
            </w:r>
          </w:p>
        </w:tc>
        <w:tc>
          <w:tcPr>
            <w:tcW w:w="1043" w:type="dxa"/>
          </w:tcPr>
          <w:p w:rsidR="000F475B" w:rsidRPr="001B726D" w:rsidRDefault="000F475B" w:rsidP="00E918B5">
            <w:pPr>
              <w:spacing w:line="360" w:lineRule="auto"/>
              <w:jc w:val="both"/>
            </w:pPr>
            <w:r w:rsidRPr="001B726D">
              <w:t>1,095</w:t>
            </w:r>
          </w:p>
        </w:tc>
        <w:tc>
          <w:tcPr>
            <w:tcW w:w="750" w:type="dxa"/>
          </w:tcPr>
          <w:p w:rsidR="000F475B" w:rsidRPr="001B726D" w:rsidRDefault="000F475B" w:rsidP="00E918B5">
            <w:pPr>
              <w:spacing w:line="360" w:lineRule="auto"/>
              <w:jc w:val="both"/>
            </w:pPr>
            <w:r w:rsidRPr="001B726D">
              <w:t>9,64</w:t>
            </w:r>
          </w:p>
        </w:tc>
        <w:tc>
          <w:tcPr>
            <w:tcW w:w="786" w:type="dxa"/>
          </w:tcPr>
          <w:p w:rsidR="000F475B" w:rsidRPr="001B726D" w:rsidRDefault="000F475B" w:rsidP="00E918B5">
            <w:pPr>
              <w:spacing w:line="360" w:lineRule="auto"/>
              <w:jc w:val="both"/>
            </w:pPr>
            <w:r w:rsidRPr="001B726D">
              <w:t>600</w:t>
            </w:r>
          </w:p>
        </w:tc>
        <w:tc>
          <w:tcPr>
            <w:tcW w:w="0" w:type="auto"/>
          </w:tcPr>
          <w:p w:rsidR="000F475B" w:rsidRPr="001B726D" w:rsidRDefault="000F475B" w:rsidP="00E918B5">
            <w:pPr>
              <w:spacing w:line="360" w:lineRule="auto"/>
              <w:jc w:val="both"/>
            </w:pPr>
            <w:r w:rsidRPr="001B726D">
              <w:t>5784</w:t>
            </w:r>
          </w:p>
        </w:tc>
      </w:tr>
      <w:tr w:rsidR="000F475B" w:rsidRPr="001B726D">
        <w:trPr>
          <w:cantSplit/>
          <w:jc w:val="center"/>
        </w:trPr>
        <w:tc>
          <w:tcPr>
            <w:tcW w:w="0" w:type="auto"/>
          </w:tcPr>
          <w:p w:rsidR="000F475B" w:rsidRPr="001B726D" w:rsidRDefault="000F475B" w:rsidP="00E918B5">
            <w:pPr>
              <w:spacing w:line="360" w:lineRule="auto"/>
              <w:jc w:val="both"/>
            </w:pPr>
            <w:r w:rsidRPr="001B726D">
              <w:t>24</w:t>
            </w:r>
          </w:p>
        </w:tc>
        <w:tc>
          <w:tcPr>
            <w:tcW w:w="0" w:type="auto"/>
          </w:tcPr>
          <w:p w:rsidR="000F475B" w:rsidRPr="001B726D" w:rsidRDefault="000F475B" w:rsidP="00E918B5">
            <w:pPr>
              <w:spacing w:line="360" w:lineRule="auto"/>
              <w:jc w:val="both"/>
            </w:pPr>
            <w:r w:rsidRPr="001B726D">
              <w:t>3,8</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2,0</w:t>
            </w:r>
          </w:p>
        </w:tc>
        <w:tc>
          <w:tcPr>
            <w:tcW w:w="1043" w:type="dxa"/>
          </w:tcPr>
          <w:p w:rsidR="000F475B" w:rsidRPr="001B726D" w:rsidRDefault="000F475B" w:rsidP="00E918B5">
            <w:pPr>
              <w:spacing w:line="360" w:lineRule="auto"/>
              <w:jc w:val="both"/>
            </w:pPr>
            <w:r w:rsidRPr="001B726D">
              <w:t>1,055</w:t>
            </w:r>
          </w:p>
        </w:tc>
        <w:tc>
          <w:tcPr>
            <w:tcW w:w="750" w:type="dxa"/>
          </w:tcPr>
          <w:p w:rsidR="000F475B" w:rsidRPr="001B726D" w:rsidRDefault="000F475B" w:rsidP="00E918B5">
            <w:pPr>
              <w:spacing w:line="360" w:lineRule="auto"/>
              <w:jc w:val="both"/>
            </w:pPr>
            <w:r w:rsidRPr="001B726D">
              <w:t>4,01</w:t>
            </w:r>
          </w:p>
        </w:tc>
        <w:tc>
          <w:tcPr>
            <w:tcW w:w="786" w:type="dxa"/>
          </w:tcPr>
          <w:p w:rsidR="000F475B" w:rsidRPr="001B726D" w:rsidRDefault="000F475B" w:rsidP="00E918B5">
            <w:pPr>
              <w:spacing w:line="360" w:lineRule="auto"/>
              <w:jc w:val="both"/>
            </w:pPr>
            <w:r w:rsidRPr="001B726D">
              <w:t>150</w:t>
            </w:r>
          </w:p>
        </w:tc>
        <w:tc>
          <w:tcPr>
            <w:tcW w:w="0" w:type="auto"/>
          </w:tcPr>
          <w:p w:rsidR="000F475B" w:rsidRPr="001B726D" w:rsidRDefault="000F475B" w:rsidP="00E918B5">
            <w:pPr>
              <w:spacing w:line="360" w:lineRule="auto"/>
              <w:jc w:val="both"/>
            </w:pPr>
            <w:r w:rsidRPr="001B726D">
              <w:t>601,5</w:t>
            </w:r>
          </w:p>
        </w:tc>
      </w:tr>
      <w:tr w:rsidR="000F475B" w:rsidRPr="001B726D">
        <w:trPr>
          <w:cantSplit/>
          <w:jc w:val="center"/>
        </w:trPr>
        <w:tc>
          <w:tcPr>
            <w:tcW w:w="0" w:type="auto"/>
          </w:tcPr>
          <w:p w:rsidR="000F475B" w:rsidRPr="001B726D" w:rsidRDefault="000F475B" w:rsidP="00E918B5">
            <w:pPr>
              <w:spacing w:line="360" w:lineRule="auto"/>
              <w:jc w:val="both"/>
            </w:pPr>
            <w:r w:rsidRPr="001B726D">
              <w:t>25</w:t>
            </w:r>
          </w:p>
        </w:tc>
        <w:tc>
          <w:tcPr>
            <w:tcW w:w="0" w:type="auto"/>
          </w:tcPr>
          <w:p w:rsidR="000F475B" w:rsidRPr="001B726D" w:rsidRDefault="000F475B" w:rsidP="00E918B5">
            <w:pPr>
              <w:spacing w:line="360" w:lineRule="auto"/>
              <w:jc w:val="both"/>
            </w:pPr>
            <w:r w:rsidRPr="001B726D">
              <w:t>2,1</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2,0</w:t>
            </w:r>
          </w:p>
        </w:tc>
        <w:tc>
          <w:tcPr>
            <w:tcW w:w="1043" w:type="dxa"/>
          </w:tcPr>
          <w:p w:rsidR="000F475B" w:rsidRPr="001B726D" w:rsidRDefault="000F475B" w:rsidP="00E918B5">
            <w:pPr>
              <w:spacing w:line="360" w:lineRule="auto"/>
              <w:jc w:val="both"/>
            </w:pPr>
            <w:r w:rsidRPr="001B726D">
              <w:t>1,055</w:t>
            </w:r>
          </w:p>
        </w:tc>
        <w:tc>
          <w:tcPr>
            <w:tcW w:w="750" w:type="dxa"/>
          </w:tcPr>
          <w:p w:rsidR="000F475B" w:rsidRPr="001B726D" w:rsidRDefault="000F475B" w:rsidP="00E918B5">
            <w:pPr>
              <w:spacing w:line="360" w:lineRule="auto"/>
              <w:jc w:val="both"/>
            </w:pPr>
            <w:r w:rsidRPr="001B726D">
              <w:t>2,22</w:t>
            </w:r>
          </w:p>
        </w:tc>
        <w:tc>
          <w:tcPr>
            <w:tcW w:w="786" w:type="dxa"/>
          </w:tcPr>
          <w:p w:rsidR="000F475B" w:rsidRPr="001B726D" w:rsidRDefault="000F475B" w:rsidP="00E918B5">
            <w:pPr>
              <w:spacing w:line="360" w:lineRule="auto"/>
              <w:jc w:val="both"/>
            </w:pPr>
            <w:r w:rsidRPr="001B726D">
              <w:t>250</w:t>
            </w:r>
          </w:p>
        </w:tc>
        <w:tc>
          <w:tcPr>
            <w:tcW w:w="0" w:type="auto"/>
          </w:tcPr>
          <w:p w:rsidR="000F475B" w:rsidRPr="001B726D" w:rsidRDefault="000F475B" w:rsidP="00E918B5">
            <w:pPr>
              <w:spacing w:line="360" w:lineRule="auto"/>
              <w:jc w:val="both"/>
            </w:pPr>
            <w:r w:rsidRPr="001B726D">
              <w:t>555</w:t>
            </w:r>
          </w:p>
        </w:tc>
      </w:tr>
      <w:tr w:rsidR="000F475B" w:rsidRPr="001B726D">
        <w:trPr>
          <w:cantSplit/>
          <w:jc w:val="center"/>
        </w:trPr>
        <w:tc>
          <w:tcPr>
            <w:tcW w:w="0" w:type="auto"/>
          </w:tcPr>
          <w:p w:rsidR="000F475B" w:rsidRPr="001B726D" w:rsidRDefault="000F475B" w:rsidP="00E918B5">
            <w:pPr>
              <w:spacing w:line="360" w:lineRule="auto"/>
              <w:jc w:val="both"/>
            </w:pPr>
            <w:r w:rsidRPr="001B726D">
              <w:t>26</w:t>
            </w:r>
          </w:p>
        </w:tc>
        <w:tc>
          <w:tcPr>
            <w:tcW w:w="0" w:type="auto"/>
          </w:tcPr>
          <w:p w:rsidR="000F475B" w:rsidRPr="001B726D" w:rsidRDefault="000F475B" w:rsidP="00E918B5">
            <w:pPr>
              <w:spacing w:line="360" w:lineRule="auto"/>
              <w:jc w:val="both"/>
            </w:pPr>
            <w:r w:rsidRPr="001B726D">
              <w:t>2,95</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2,0</w:t>
            </w:r>
          </w:p>
        </w:tc>
        <w:tc>
          <w:tcPr>
            <w:tcW w:w="1043" w:type="dxa"/>
          </w:tcPr>
          <w:p w:rsidR="000F475B" w:rsidRPr="001B726D" w:rsidRDefault="000F475B" w:rsidP="00E918B5">
            <w:pPr>
              <w:spacing w:line="360" w:lineRule="auto"/>
              <w:jc w:val="both"/>
            </w:pPr>
            <w:r w:rsidRPr="001B726D">
              <w:t>1,055</w:t>
            </w:r>
          </w:p>
        </w:tc>
        <w:tc>
          <w:tcPr>
            <w:tcW w:w="750" w:type="dxa"/>
          </w:tcPr>
          <w:p w:rsidR="000F475B" w:rsidRPr="001B726D" w:rsidRDefault="000F475B" w:rsidP="00E918B5">
            <w:pPr>
              <w:spacing w:line="360" w:lineRule="auto"/>
              <w:jc w:val="both"/>
            </w:pPr>
            <w:r w:rsidRPr="001B726D">
              <w:t>3,11</w:t>
            </w:r>
          </w:p>
        </w:tc>
        <w:tc>
          <w:tcPr>
            <w:tcW w:w="786" w:type="dxa"/>
          </w:tcPr>
          <w:p w:rsidR="000F475B" w:rsidRPr="001B726D" w:rsidRDefault="000F475B" w:rsidP="00E918B5">
            <w:pPr>
              <w:spacing w:line="360" w:lineRule="auto"/>
              <w:jc w:val="both"/>
            </w:pPr>
            <w:r w:rsidRPr="001B726D">
              <w:t>180</w:t>
            </w:r>
          </w:p>
        </w:tc>
        <w:tc>
          <w:tcPr>
            <w:tcW w:w="0" w:type="auto"/>
          </w:tcPr>
          <w:p w:rsidR="000F475B" w:rsidRPr="001B726D" w:rsidRDefault="000F475B" w:rsidP="00E918B5">
            <w:pPr>
              <w:spacing w:line="360" w:lineRule="auto"/>
              <w:jc w:val="both"/>
            </w:pPr>
            <w:r w:rsidRPr="001B726D">
              <w:t>559,8</w:t>
            </w:r>
          </w:p>
        </w:tc>
      </w:tr>
      <w:tr w:rsidR="000F475B" w:rsidRPr="001B726D">
        <w:trPr>
          <w:cantSplit/>
          <w:jc w:val="center"/>
        </w:trPr>
        <w:tc>
          <w:tcPr>
            <w:tcW w:w="0" w:type="auto"/>
          </w:tcPr>
          <w:p w:rsidR="000F475B" w:rsidRPr="001B726D" w:rsidRDefault="000F475B" w:rsidP="00E918B5">
            <w:pPr>
              <w:spacing w:line="360" w:lineRule="auto"/>
              <w:jc w:val="both"/>
            </w:pPr>
            <w:r w:rsidRPr="001B726D">
              <w:t>27</w:t>
            </w:r>
          </w:p>
        </w:tc>
        <w:tc>
          <w:tcPr>
            <w:tcW w:w="0" w:type="auto"/>
          </w:tcPr>
          <w:p w:rsidR="000F475B" w:rsidRPr="001B726D" w:rsidRDefault="000F475B" w:rsidP="00E918B5">
            <w:pPr>
              <w:spacing w:line="360" w:lineRule="auto"/>
              <w:jc w:val="both"/>
            </w:pPr>
            <w:r w:rsidRPr="001B726D">
              <w:t>5,5</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4,0</w:t>
            </w:r>
          </w:p>
        </w:tc>
        <w:tc>
          <w:tcPr>
            <w:tcW w:w="1043" w:type="dxa"/>
          </w:tcPr>
          <w:p w:rsidR="000F475B" w:rsidRPr="001B726D" w:rsidRDefault="000F475B" w:rsidP="00E918B5">
            <w:pPr>
              <w:spacing w:line="360" w:lineRule="auto"/>
              <w:jc w:val="both"/>
            </w:pPr>
            <w:r w:rsidRPr="001B726D">
              <w:t>1,075</w:t>
            </w:r>
          </w:p>
        </w:tc>
        <w:tc>
          <w:tcPr>
            <w:tcW w:w="750" w:type="dxa"/>
          </w:tcPr>
          <w:p w:rsidR="000F475B" w:rsidRPr="001B726D" w:rsidRDefault="000F475B" w:rsidP="00E918B5">
            <w:pPr>
              <w:spacing w:line="360" w:lineRule="auto"/>
              <w:jc w:val="both"/>
            </w:pPr>
            <w:r w:rsidRPr="001B726D">
              <w:t>5,91</w:t>
            </w:r>
          </w:p>
        </w:tc>
        <w:tc>
          <w:tcPr>
            <w:tcW w:w="786" w:type="dxa"/>
          </w:tcPr>
          <w:p w:rsidR="000F475B" w:rsidRPr="001B726D" w:rsidRDefault="000F475B" w:rsidP="00E918B5">
            <w:pPr>
              <w:spacing w:line="360" w:lineRule="auto"/>
              <w:jc w:val="both"/>
            </w:pPr>
            <w:r w:rsidRPr="001B726D">
              <w:t>1100</w:t>
            </w:r>
          </w:p>
        </w:tc>
        <w:tc>
          <w:tcPr>
            <w:tcW w:w="0" w:type="auto"/>
          </w:tcPr>
          <w:p w:rsidR="000F475B" w:rsidRPr="001B726D" w:rsidRDefault="000F475B" w:rsidP="00E918B5">
            <w:pPr>
              <w:spacing w:line="360" w:lineRule="auto"/>
              <w:jc w:val="both"/>
            </w:pPr>
            <w:r w:rsidRPr="001B726D">
              <w:t>6501</w:t>
            </w:r>
          </w:p>
        </w:tc>
      </w:tr>
      <w:tr w:rsidR="000F475B" w:rsidRPr="001B726D">
        <w:trPr>
          <w:cantSplit/>
          <w:jc w:val="center"/>
        </w:trPr>
        <w:tc>
          <w:tcPr>
            <w:tcW w:w="0" w:type="auto"/>
          </w:tcPr>
          <w:p w:rsidR="000F475B" w:rsidRPr="001B726D" w:rsidRDefault="000F475B" w:rsidP="00E918B5">
            <w:pPr>
              <w:spacing w:line="360" w:lineRule="auto"/>
              <w:jc w:val="both"/>
            </w:pPr>
            <w:r w:rsidRPr="001B726D">
              <w:t>28</w:t>
            </w:r>
          </w:p>
        </w:tc>
        <w:tc>
          <w:tcPr>
            <w:tcW w:w="0" w:type="auto"/>
          </w:tcPr>
          <w:p w:rsidR="000F475B" w:rsidRPr="001B726D" w:rsidRDefault="000F475B" w:rsidP="00E918B5">
            <w:pPr>
              <w:spacing w:line="360" w:lineRule="auto"/>
              <w:jc w:val="both"/>
            </w:pPr>
            <w:r w:rsidRPr="001B726D">
              <w:t>6,9</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2,0</w:t>
            </w:r>
          </w:p>
        </w:tc>
        <w:tc>
          <w:tcPr>
            <w:tcW w:w="1043" w:type="dxa"/>
          </w:tcPr>
          <w:p w:rsidR="000F475B" w:rsidRPr="001B726D" w:rsidRDefault="000F475B" w:rsidP="00E918B5">
            <w:pPr>
              <w:spacing w:line="360" w:lineRule="auto"/>
              <w:jc w:val="both"/>
            </w:pPr>
            <w:r w:rsidRPr="001B726D">
              <w:t>1,070</w:t>
            </w:r>
          </w:p>
        </w:tc>
        <w:tc>
          <w:tcPr>
            <w:tcW w:w="750" w:type="dxa"/>
          </w:tcPr>
          <w:p w:rsidR="000F475B" w:rsidRPr="001B726D" w:rsidRDefault="000F475B" w:rsidP="00E918B5">
            <w:pPr>
              <w:spacing w:line="360" w:lineRule="auto"/>
              <w:jc w:val="both"/>
            </w:pPr>
            <w:r w:rsidRPr="001B726D">
              <w:t>7,38</w:t>
            </w:r>
          </w:p>
        </w:tc>
        <w:tc>
          <w:tcPr>
            <w:tcW w:w="786" w:type="dxa"/>
          </w:tcPr>
          <w:p w:rsidR="000F475B" w:rsidRPr="001B726D" w:rsidRDefault="000F475B" w:rsidP="00E918B5">
            <w:pPr>
              <w:spacing w:line="360" w:lineRule="auto"/>
              <w:jc w:val="both"/>
            </w:pPr>
            <w:r w:rsidRPr="001B726D">
              <w:t>1000</w:t>
            </w:r>
          </w:p>
        </w:tc>
        <w:tc>
          <w:tcPr>
            <w:tcW w:w="0" w:type="auto"/>
          </w:tcPr>
          <w:p w:rsidR="000F475B" w:rsidRPr="001B726D" w:rsidRDefault="000F475B" w:rsidP="00E918B5">
            <w:pPr>
              <w:spacing w:line="360" w:lineRule="auto"/>
              <w:jc w:val="both"/>
            </w:pPr>
            <w:r w:rsidRPr="001B726D">
              <w:t>7380</w:t>
            </w:r>
          </w:p>
        </w:tc>
      </w:tr>
      <w:tr w:rsidR="000F475B" w:rsidRPr="001B726D">
        <w:trPr>
          <w:cantSplit/>
          <w:jc w:val="center"/>
        </w:trPr>
        <w:tc>
          <w:tcPr>
            <w:tcW w:w="0" w:type="auto"/>
          </w:tcPr>
          <w:p w:rsidR="000F475B" w:rsidRPr="001B726D" w:rsidRDefault="000F475B" w:rsidP="00E918B5">
            <w:pPr>
              <w:spacing w:line="360" w:lineRule="auto"/>
              <w:jc w:val="both"/>
            </w:pPr>
            <w:r w:rsidRPr="001B726D">
              <w:t>29</w:t>
            </w:r>
          </w:p>
        </w:tc>
        <w:tc>
          <w:tcPr>
            <w:tcW w:w="0" w:type="auto"/>
          </w:tcPr>
          <w:p w:rsidR="000F475B" w:rsidRPr="001B726D" w:rsidRDefault="000F475B" w:rsidP="00E918B5">
            <w:pPr>
              <w:spacing w:line="360" w:lineRule="auto"/>
              <w:jc w:val="both"/>
            </w:pPr>
            <w:r w:rsidRPr="001B726D">
              <w:t>8,3</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2,0</w:t>
            </w:r>
          </w:p>
        </w:tc>
        <w:tc>
          <w:tcPr>
            <w:tcW w:w="1043" w:type="dxa"/>
          </w:tcPr>
          <w:p w:rsidR="000F475B" w:rsidRPr="001B726D" w:rsidRDefault="000F475B" w:rsidP="00E918B5">
            <w:pPr>
              <w:spacing w:line="360" w:lineRule="auto"/>
              <w:jc w:val="both"/>
            </w:pPr>
            <w:r w:rsidRPr="001B726D">
              <w:t>1,060</w:t>
            </w:r>
          </w:p>
        </w:tc>
        <w:tc>
          <w:tcPr>
            <w:tcW w:w="750" w:type="dxa"/>
          </w:tcPr>
          <w:p w:rsidR="000F475B" w:rsidRPr="001B726D" w:rsidRDefault="000F475B" w:rsidP="00E918B5">
            <w:pPr>
              <w:spacing w:line="360" w:lineRule="auto"/>
              <w:jc w:val="both"/>
            </w:pPr>
            <w:r w:rsidRPr="001B726D">
              <w:t>8,80</w:t>
            </w:r>
          </w:p>
        </w:tc>
        <w:tc>
          <w:tcPr>
            <w:tcW w:w="786" w:type="dxa"/>
          </w:tcPr>
          <w:p w:rsidR="000F475B" w:rsidRPr="001B726D" w:rsidRDefault="000F475B" w:rsidP="00E918B5">
            <w:pPr>
              <w:spacing w:line="360" w:lineRule="auto"/>
              <w:jc w:val="both"/>
            </w:pPr>
            <w:r w:rsidRPr="001B726D">
              <w:t>900</w:t>
            </w:r>
          </w:p>
        </w:tc>
        <w:tc>
          <w:tcPr>
            <w:tcW w:w="0" w:type="auto"/>
          </w:tcPr>
          <w:p w:rsidR="000F475B" w:rsidRPr="001B726D" w:rsidRDefault="000F475B" w:rsidP="00E918B5">
            <w:pPr>
              <w:spacing w:line="360" w:lineRule="auto"/>
              <w:jc w:val="both"/>
            </w:pPr>
            <w:r w:rsidRPr="001B726D">
              <w:t>7920</w:t>
            </w:r>
          </w:p>
        </w:tc>
      </w:tr>
      <w:tr w:rsidR="000F475B" w:rsidRPr="001B726D">
        <w:trPr>
          <w:cantSplit/>
          <w:jc w:val="center"/>
        </w:trPr>
        <w:tc>
          <w:tcPr>
            <w:tcW w:w="0" w:type="auto"/>
          </w:tcPr>
          <w:p w:rsidR="000F475B" w:rsidRPr="001B726D" w:rsidRDefault="000F475B" w:rsidP="00E918B5">
            <w:pPr>
              <w:spacing w:line="360" w:lineRule="auto"/>
              <w:jc w:val="both"/>
            </w:pPr>
            <w:r w:rsidRPr="001B726D">
              <w:t>30</w:t>
            </w:r>
          </w:p>
        </w:tc>
        <w:tc>
          <w:tcPr>
            <w:tcW w:w="0" w:type="auto"/>
          </w:tcPr>
          <w:p w:rsidR="000F475B" w:rsidRPr="001B726D" w:rsidRDefault="000F475B" w:rsidP="00E918B5">
            <w:pPr>
              <w:spacing w:line="360" w:lineRule="auto"/>
              <w:jc w:val="both"/>
            </w:pPr>
            <w:r w:rsidRPr="001B726D">
              <w:t>10,6</w:t>
            </w:r>
          </w:p>
        </w:tc>
        <w:tc>
          <w:tcPr>
            <w:tcW w:w="0" w:type="auto"/>
            <w:vMerge/>
            <w:vAlign w:val="center"/>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r w:rsidRPr="001B726D">
              <w:t>2,0</w:t>
            </w:r>
          </w:p>
        </w:tc>
        <w:tc>
          <w:tcPr>
            <w:tcW w:w="1043" w:type="dxa"/>
          </w:tcPr>
          <w:p w:rsidR="000F475B" w:rsidRPr="001B726D" w:rsidRDefault="000F475B" w:rsidP="00E918B5">
            <w:pPr>
              <w:spacing w:line="360" w:lineRule="auto"/>
              <w:jc w:val="both"/>
            </w:pPr>
            <w:r w:rsidRPr="001B726D">
              <w:t>1,075</w:t>
            </w:r>
          </w:p>
        </w:tc>
        <w:tc>
          <w:tcPr>
            <w:tcW w:w="750" w:type="dxa"/>
          </w:tcPr>
          <w:p w:rsidR="000F475B" w:rsidRPr="001B726D" w:rsidRDefault="000F475B" w:rsidP="00E918B5">
            <w:pPr>
              <w:spacing w:line="360" w:lineRule="auto"/>
              <w:jc w:val="both"/>
            </w:pPr>
            <w:r w:rsidRPr="001B726D">
              <w:t>11,40</w:t>
            </w:r>
          </w:p>
        </w:tc>
        <w:tc>
          <w:tcPr>
            <w:tcW w:w="786" w:type="dxa"/>
          </w:tcPr>
          <w:p w:rsidR="000F475B" w:rsidRPr="001B726D" w:rsidRDefault="000F475B" w:rsidP="00E918B5">
            <w:pPr>
              <w:spacing w:line="360" w:lineRule="auto"/>
              <w:jc w:val="both"/>
            </w:pPr>
            <w:r w:rsidRPr="001B726D">
              <w:t>400</w:t>
            </w:r>
          </w:p>
        </w:tc>
        <w:tc>
          <w:tcPr>
            <w:tcW w:w="0" w:type="auto"/>
          </w:tcPr>
          <w:p w:rsidR="000F475B" w:rsidRPr="001B726D" w:rsidRDefault="000F475B" w:rsidP="00E918B5">
            <w:pPr>
              <w:spacing w:line="360" w:lineRule="auto"/>
              <w:jc w:val="both"/>
            </w:pPr>
            <w:r w:rsidRPr="001B726D">
              <w:t>4560</w:t>
            </w:r>
          </w:p>
        </w:tc>
      </w:tr>
      <w:tr w:rsidR="000F475B" w:rsidRPr="001B726D">
        <w:trPr>
          <w:jc w:val="center"/>
        </w:trPr>
        <w:tc>
          <w:tcPr>
            <w:tcW w:w="0" w:type="auto"/>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p>
        </w:tc>
        <w:tc>
          <w:tcPr>
            <w:tcW w:w="0" w:type="auto"/>
          </w:tcPr>
          <w:p w:rsidR="000F475B" w:rsidRPr="001B726D" w:rsidRDefault="000F475B" w:rsidP="00E918B5">
            <w:pPr>
              <w:spacing w:line="360" w:lineRule="auto"/>
              <w:jc w:val="both"/>
            </w:pPr>
          </w:p>
        </w:tc>
        <w:tc>
          <w:tcPr>
            <w:tcW w:w="1043" w:type="dxa"/>
          </w:tcPr>
          <w:p w:rsidR="000F475B" w:rsidRPr="001B726D" w:rsidRDefault="000F475B" w:rsidP="00E918B5">
            <w:pPr>
              <w:spacing w:line="360" w:lineRule="auto"/>
              <w:jc w:val="both"/>
            </w:pPr>
          </w:p>
        </w:tc>
        <w:tc>
          <w:tcPr>
            <w:tcW w:w="750" w:type="dxa"/>
          </w:tcPr>
          <w:p w:rsidR="000F475B" w:rsidRPr="001B726D" w:rsidRDefault="000F475B" w:rsidP="00E918B5">
            <w:pPr>
              <w:spacing w:line="360" w:lineRule="auto"/>
              <w:jc w:val="both"/>
            </w:pPr>
          </w:p>
        </w:tc>
        <w:tc>
          <w:tcPr>
            <w:tcW w:w="786" w:type="dxa"/>
          </w:tcPr>
          <w:p w:rsidR="000F475B" w:rsidRPr="001B726D" w:rsidRDefault="000F475B" w:rsidP="00E918B5">
            <w:pPr>
              <w:spacing w:line="360" w:lineRule="auto"/>
              <w:jc w:val="both"/>
            </w:pPr>
            <w:r w:rsidRPr="001B726D">
              <w:t>Итого:</w:t>
            </w:r>
          </w:p>
        </w:tc>
        <w:tc>
          <w:tcPr>
            <w:tcW w:w="0" w:type="auto"/>
          </w:tcPr>
          <w:p w:rsidR="000F475B" w:rsidRPr="001B726D" w:rsidRDefault="000F475B" w:rsidP="00E918B5">
            <w:pPr>
              <w:spacing w:line="360" w:lineRule="auto"/>
              <w:jc w:val="both"/>
            </w:pPr>
            <w:r w:rsidRPr="001B726D">
              <w:t>76589,3</w:t>
            </w:r>
          </w:p>
        </w:tc>
      </w:tr>
    </w:tbl>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По полученным итоговым данным устанавливаем необходимое расчетное число станков для выполнения всей производственной программы (результат расчета округляем до целого числа в большую сторону):</w:t>
      </w:r>
    </w:p>
    <w:p w:rsidR="000F475B" w:rsidRPr="001B726D" w:rsidRDefault="000F475B" w:rsidP="001A77B9">
      <w:pPr>
        <w:spacing w:line="360" w:lineRule="auto"/>
        <w:ind w:firstLine="709"/>
        <w:jc w:val="both"/>
        <w:rPr>
          <w:sz w:val="28"/>
          <w:szCs w:val="28"/>
        </w:rPr>
      </w:pPr>
      <w:r w:rsidRPr="001B726D">
        <w:rPr>
          <w:sz w:val="28"/>
          <w:szCs w:val="28"/>
          <w:lang w:val="en-US"/>
        </w:rPr>
        <w:t>N</w:t>
      </w:r>
      <w:r w:rsidRPr="001B726D">
        <w:rPr>
          <w:sz w:val="28"/>
          <w:szCs w:val="28"/>
        </w:rPr>
        <w:t>=76589,3/22*480*1=8(шт.)</w:t>
      </w:r>
    </w:p>
    <w:p w:rsidR="000F475B" w:rsidRPr="001B726D" w:rsidRDefault="000F475B" w:rsidP="001A77B9">
      <w:pPr>
        <w:spacing w:line="360" w:lineRule="auto"/>
        <w:ind w:firstLine="709"/>
        <w:jc w:val="both"/>
        <w:rPr>
          <w:sz w:val="28"/>
          <w:szCs w:val="28"/>
        </w:rPr>
      </w:pPr>
      <w:r w:rsidRPr="001B726D">
        <w:rPr>
          <w:sz w:val="28"/>
          <w:szCs w:val="28"/>
        </w:rPr>
        <w:t>При этом количество станков определяет и необходимое количество рабочих-станочников.</w:t>
      </w:r>
    </w:p>
    <w:p w:rsidR="000F475B" w:rsidRPr="001B726D" w:rsidRDefault="000F475B" w:rsidP="001A77B9">
      <w:pPr>
        <w:spacing w:line="360" w:lineRule="auto"/>
        <w:ind w:firstLine="709"/>
        <w:jc w:val="both"/>
        <w:rPr>
          <w:b/>
          <w:bCs/>
          <w:sz w:val="28"/>
          <w:szCs w:val="28"/>
        </w:rPr>
      </w:pPr>
    </w:p>
    <w:p w:rsidR="000F475B" w:rsidRPr="001B726D" w:rsidRDefault="000F475B" w:rsidP="001A77B9">
      <w:pPr>
        <w:pStyle w:val="21"/>
        <w:ind w:firstLine="709"/>
        <w:rPr>
          <w:rFonts w:ascii="Times New Roman" w:hAnsi="Times New Roman" w:cs="Times New Roman"/>
          <w:sz w:val="28"/>
          <w:szCs w:val="28"/>
          <w:u w:val="none"/>
        </w:rPr>
      </w:pPr>
      <w:r w:rsidRPr="001B726D">
        <w:rPr>
          <w:rFonts w:ascii="Times New Roman" w:hAnsi="Times New Roman" w:cs="Times New Roman"/>
          <w:sz w:val="28"/>
          <w:szCs w:val="28"/>
          <w:u w:val="none"/>
        </w:rPr>
        <w:t>1.3 Анализ возможности организации многостаночного обслуживания на участке</w:t>
      </w:r>
    </w:p>
    <w:p w:rsidR="000F475B" w:rsidRPr="001B726D" w:rsidRDefault="000F475B" w:rsidP="001A77B9">
      <w:pPr>
        <w:pStyle w:val="21"/>
        <w:ind w:firstLine="709"/>
        <w:rPr>
          <w:rFonts w:ascii="Times New Roman" w:hAnsi="Times New Roman" w:cs="Times New Roman"/>
          <w:sz w:val="28"/>
          <w:szCs w:val="28"/>
          <w:u w:val="none"/>
        </w:rPr>
      </w:pPr>
    </w:p>
    <w:p w:rsidR="000F475B" w:rsidRPr="001B726D" w:rsidRDefault="000F475B" w:rsidP="001A77B9">
      <w:pPr>
        <w:spacing w:line="360" w:lineRule="auto"/>
        <w:ind w:firstLine="709"/>
        <w:jc w:val="both"/>
        <w:rPr>
          <w:sz w:val="28"/>
          <w:szCs w:val="28"/>
        </w:rPr>
      </w:pPr>
      <w:r w:rsidRPr="001B726D">
        <w:rPr>
          <w:sz w:val="28"/>
          <w:szCs w:val="28"/>
        </w:rPr>
        <w:t>Для этого сначала устанавливаются основные составные части времени занятости рабочих и времени работы оборудования в расчете на одну деталь и на месячную программу.</w:t>
      </w:r>
    </w:p>
    <w:p w:rsidR="000F475B" w:rsidRPr="001B726D" w:rsidRDefault="000F475B" w:rsidP="001A77B9">
      <w:pPr>
        <w:spacing w:line="360" w:lineRule="auto"/>
        <w:ind w:firstLine="709"/>
        <w:jc w:val="both"/>
        <w:rPr>
          <w:sz w:val="28"/>
          <w:szCs w:val="28"/>
        </w:rPr>
      </w:pPr>
      <w:r w:rsidRPr="001B726D">
        <w:rPr>
          <w:sz w:val="28"/>
          <w:szCs w:val="28"/>
        </w:rPr>
        <w:t>Время занятости рабочего по операциям (Т</w:t>
      </w:r>
      <w:r w:rsidRPr="001B726D">
        <w:rPr>
          <w:sz w:val="28"/>
          <w:szCs w:val="28"/>
          <w:vertAlign w:val="subscript"/>
        </w:rPr>
        <w:t>з</w:t>
      </w:r>
      <w:r w:rsidRPr="001B726D">
        <w:rPr>
          <w:sz w:val="28"/>
          <w:szCs w:val="28"/>
          <w:vertAlign w:val="subscript"/>
          <w:lang w:val="en-US"/>
        </w:rPr>
        <w:t>i</w:t>
      </w:r>
      <w:r w:rsidRPr="001B726D">
        <w:rPr>
          <w:sz w:val="28"/>
          <w:szCs w:val="28"/>
        </w:rPr>
        <w:t>) определяется по формуле:</w:t>
      </w:r>
    </w:p>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Т</w:t>
      </w:r>
      <w:r w:rsidRPr="001B726D">
        <w:rPr>
          <w:sz w:val="28"/>
          <w:szCs w:val="28"/>
          <w:vertAlign w:val="subscript"/>
        </w:rPr>
        <w:t>з</w:t>
      </w:r>
      <w:r w:rsidRPr="001B726D">
        <w:rPr>
          <w:sz w:val="28"/>
          <w:szCs w:val="28"/>
          <w:vertAlign w:val="subscript"/>
          <w:lang w:val="en-US"/>
        </w:rPr>
        <w:t>i</w:t>
      </w:r>
      <w:r w:rsidRPr="001B726D">
        <w:rPr>
          <w:sz w:val="28"/>
          <w:szCs w:val="28"/>
          <w:vertAlign w:val="subscript"/>
        </w:rPr>
        <w:t>=</w:t>
      </w:r>
      <w:r w:rsidRPr="001B726D">
        <w:rPr>
          <w:sz w:val="28"/>
          <w:szCs w:val="28"/>
        </w:rPr>
        <w:t xml:space="preserve"> Т</w:t>
      </w:r>
      <w:r w:rsidRPr="001B726D">
        <w:rPr>
          <w:sz w:val="28"/>
          <w:szCs w:val="28"/>
          <w:vertAlign w:val="subscript"/>
        </w:rPr>
        <w:t>вн</w:t>
      </w:r>
      <w:r w:rsidRPr="001B726D">
        <w:rPr>
          <w:sz w:val="28"/>
          <w:szCs w:val="28"/>
          <w:vertAlign w:val="subscript"/>
          <w:lang w:val="en-US"/>
        </w:rPr>
        <w:t>i</w:t>
      </w:r>
      <w:r w:rsidRPr="001B726D">
        <w:rPr>
          <w:sz w:val="28"/>
          <w:szCs w:val="28"/>
          <w:vertAlign w:val="subscript"/>
        </w:rPr>
        <w:t>+</w:t>
      </w:r>
      <w:r w:rsidRPr="001B726D">
        <w:rPr>
          <w:sz w:val="28"/>
          <w:szCs w:val="28"/>
        </w:rPr>
        <w:t xml:space="preserve"> Т</w:t>
      </w:r>
      <w:r w:rsidRPr="001B726D">
        <w:rPr>
          <w:sz w:val="28"/>
          <w:szCs w:val="28"/>
          <w:vertAlign w:val="subscript"/>
        </w:rPr>
        <w:t>вп</w:t>
      </w:r>
      <w:r w:rsidRPr="001B726D">
        <w:rPr>
          <w:sz w:val="28"/>
          <w:szCs w:val="28"/>
          <w:vertAlign w:val="subscript"/>
          <w:lang w:val="en-US"/>
        </w:rPr>
        <w:t>i</w:t>
      </w:r>
      <w:r w:rsidRPr="001B726D">
        <w:rPr>
          <w:sz w:val="28"/>
          <w:szCs w:val="28"/>
          <w:vertAlign w:val="subscript"/>
        </w:rPr>
        <w:t>+</w:t>
      </w:r>
      <w:r w:rsidRPr="001B726D">
        <w:rPr>
          <w:sz w:val="28"/>
          <w:szCs w:val="28"/>
        </w:rPr>
        <w:t xml:space="preserve"> Т</w:t>
      </w:r>
      <w:r w:rsidRPr="001B726D">
        <w:rPr>
          <w:sz w:val="28"/>
          <w:szCs w:val="28"/>
          <w:vertAlign w:val="subscript"/>
        </w:rPr>
        <w:t>ан</w:t>
      </w:r>
      <w:r w:rsidRPr="001B726D">
        <w:rPr>
          <w:sz w:val="28"/>
          <w:szCs w:val="28"/>
          <w:vertAlign w:val="subscript"/>
          <w:lang w:val="en-US"/>
        </w:rPr>
        <w:t>i</w:t>
      </w:r>
      <w:r w:rsidRPr="001B726D">
        <w:rPr>
          <w:sz w:val="28"/>
          <w:szCs w:val="28"/>
          <w:vertAlign w:val="subscript"/>
        </w:rPr>
        <w:t>+</w:t>
      </w:r>
      <w:r w:rsidRPr="001B726D">
        <w:rPr>
          <w:sz w:val="28"/>
          <w:szCs w:val="28"/>
        </w:rPr>
        <w:t xml:space="preserve"> Т</w:t>
      </w:r>
      <w:r w:rsidRPr="001B726D">
        <w:rPr>
          <w:sz w:val="28"/>
          <w:szCs w:val="28"/>
          <w:vertAlign w:val="subscript"/>
        </w:rPr>
        <w:t>п</w:t>
      </w:r>
      <w:r w:rsidRPr="001B726D">
        <w:rPr>
          <w:sz w:val="28"/>
          <w:szCs w:val="28"/>
          <w:vertAlign w:val="subscript"/>
          <w:lang w:val="en-US"/>
        </w:rPr>
        <w:t>i</w:t>
      </w:r>
    </w:p>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где: Т</w:t>
      </w:r>
      <w:r w:rsidRPr="001B726D">
        <w:rPr>
          <w:sz w:val="28"/>
          <w:szCs w:val="28"/>
          <w:vertAlign w:val="subscript"/>
        </w:rPr>
        <w:t>вн</w:t>
      </w:r>
      <w:r w:rsidRPr="001B726D">
        <w:rPr>
          <w:sz w:val="28"/>
          <w:szCs w:val="28"/>
          <w:vertAlign w:val="subscript"/>
          <w:lang w:val="en-US"/>
        </w:rPr>
        <w:t>i</w:t>
      </w:r>
      <w:r w:rsidRPr="001B726D">
        <w:rPr>
          <w:sz w:val="28"/>
          <w:szCs w:val="28"/>
        </w:rPr>
        <w:t xml:space="preserve"> – вспомогательное не перекрываемое время на выполнение </w:t>
      </w:r>
      <w:r w:rsidRPr="001B726D">
        <w:rPr>
          <w:sz w:val="28"/>
          <w:szCs w:val="28"/>
          <w:lang w:val="en-US"/>
        </w:rPr>
        <w:t>i</w:t>
      </w:r>
      <w:r w:rsidRPr="001B726D">
        <w:rPr>
          <w:sz w:val="28"/>
          <w:szCs w:val="28"/>
        </w:rPr>
        <w:t>-ой операции, мин;</w:t>
      </w:r>
    </w:p>
    <w:p w:rsidR="000F475B" w:rsidRPr="001B726D" w:rsidRDefault="000F475B" w:rsidP="001A77B9">
      <w:pPr>
        <w:spacing w:line="360" w:lineRule="auto"/>
        <w:ind w:firstLine="709"/>
        <w:jc w:val="both"/>
        <w:rPr>
          <w:sz w:val="28"/>
          <w:szCs w:val="28"/>
        </w:rPr>
      </w:pPr>
      <w:r w:rsidRPr="001B726D">
        <w:rPr>
          <w:sz w:val="28"/>
          <w:szCs w:val="28"/>
        </w:rPr>
        <w:t>Т</w:t>
      </w:r>
      <w:r w:rsidRPr="001B726D">
        <w:rPr>
          <w:sz w:val="28"/>
          <w:szCs w:val="28"/>
          <w:vertAlign w:val="subscript"/>
        </w:rPr>
        <w:t>вп</w:t>
      </w:r>
      <w:r w:rsidRPr="001B726D">
        <w:rPr>
          <w:sz w:val="28"/>
          <w:szCs w:val="28"/>
          <w:vertAlign w:val="subscript"/>
          <w:lang w:val="en-US"/>
        </w:rPr>
        <w:t>i</w:t>
      </w:r>
      <w:r w:rsidRPr="001B726D">
        <w:rPr>
          <w:sz w:val="28"/>
          <w:szCs w:val="28"/>
        </w:rPr>
        <w:t xml:space="preserve"> – вспомогательное перекрываемое время на выполнение </w:t>
      </w:r>
      <w:r w:rsidRPr="001B726D">
        <w:rPr>
          <w:sz w:val="28"/>
          <w:szCs w:val="28"/>
          <w:lang w:val="en-US"/>
        </w:rPr>
        <w:t>i</w:t>
      </w:r>
      <w:r w:rsidRPr="001B726D">
        <w:rPr>
          <w:sz w:val="28"/>
          <w:szCs w:val="28"/>
        </w:rPr>
        <w:t>-ой операции, мин;</w:t>
      </w:r>
    </w:p>
    <w:p w:rsidR="000F475B" w:rsidRPr="001B726D" w:rsidRDefault="000F475B" w:rsidP="001A77B9">
      <w:pPr>
        <w:spacing w:line="360" w:lineRule="auto"/>
        <w:ind w:firstLine="709"/>
        <w:jc w:val="both"/>
        <w:rPr>
          <w:sz w:val="28"/>
          <w:szCs w:val="28"/>
        </w:rPr>
      </w:pPr>
      <w:r w:rsidRPr="001B726D">
        <w:rPr>
          <w:sz w:val="28"/>
          <w:szCs w:val="28"/>
        </w:rPr>
        <w:t>Т</w:t>
      </w:r>
      <w:r w:rsidRPr="001B726D">
        <w:rPr>
          <w:sz w:val="28"/>
          <w:szCs w:val="28"/>
          <w:vertAlign w:val="subscript"/>
        </w:rPr>
        <w:t>ан</w:t>
      </w:r>
      <w:r w:rsidRPr="001B726D">
        <w:rPr>
          <w:sz w:val="28"/>
          <w:szCs w:val="28"/>
          <w:vertAlign w:val="subscript"/>
          <w:lang w:val="en-US"/>
        </w:rPr>
        <w:t>i</w:t>
      </w:r>
      <w:r w:rsidRPr="001B726D">
        <w:rPr>
          <w:sz w:val="28"/>
          <w:szCs w:val="28"/>
        </w:rPr>
        <w:t xml:space="preserve"> – время активного наблюдения за работой оборудования при выполнении </w:t>
      </w:r>
      <w:r w:rsidRPr="001B726D">
        <w:rPr>
          <w:sz w:val="28"/>
          <w:szCs w:val="28"/>
          <w:lang w:val="en-US"/>
        </w:rPr>
        <w:t>i</w:t>
      </w:r>
      <w:r w:rsidRPr="001B726D">
        <w:rPr>
          <w:sz w:val="28"/>
          <w:szCs w:val="28"/>
        </w:rPr>
        <w:t>-ой операции (составляет 5 % от основного времени операции), мин;</w:t>
      </w:r>
    </w:p>
    <w:p w:rsidR="000F475B" w:rsidRPr="001B726D" w:rsidRDefault="000F475B" w:rsidP="001A77B9">
      <w:pPr>
        <w:spacing w:line="360" w:lineRule="auto"/>
        <w:ind w:firstLine="709"/>
        <w:jc w:val="both"/>
        <w:rPr>
          <w:sz w:val="28"/>
          <w:szCs w:val="28"/>
        </w:rPr>
      </w:pPr>
      <w:r w:rsidRPr="001B726D">
        <w:rPr>
          <w:sz w:val="28"/>
          <w:szCs w:val="28"/>
        </w:rPr>
        <w:t>Т</w:t>
      </w:r>
      <w:r w:rsidRPr="001B726D">
        <w:rPr>
          <w:sz w:val="28"/>
          <w:szCs w:val="28"/>
          <w:vertAlign w:val="subscript"/>
        </w:rPr>
        <w:t>п</w:t>
      </w:r>
      <w:r w:rsidRPr="001B726D">
        <w:rPr>
          <w:sz w:val="28"/>
          <w:szCs w:val="28"/>
          <w:vertAlign w:val="subscript"/>
          <w:lang w:val="en-US"/>
        </w:rPr>
        <w:t>i</w:t>
      </w:r>
      <w:r w:rsidRPr="001B726D">
        <w:rPr>
          <w:sz w:val="28"/>
          <w:szCs w:val="28"/>
        </w:rPr>
        <w:t xml:space="preserve"> – время на переход от одного станка к другому (средняя величина составляет 0,015 мин на м, в расчетах время на один переход принимаем равным 0,05 мин).</w:t>
      </w:r>
    </w:p>
    <w:p w:rsidR="000F475B" w:rsidRPr="001B726D" w:rsidRDefault="000F475B" w:rsidP="001A77B9">
      <w:pPr>
        <w:spacing w:line="360" w:lineRule="auto"/>
        <w:ind w:firstLine="709"/>
        <w:jc w:val="both"/>
        <w:rPr>
          <w:sz w:val="28"/>
          <w:szCs w:val="28"/>
        </w:rPr>
      </w:pPr>
      <w:r w:rsidRPr="001B726D">
        <w:rPr>
          <w:sz w:val="28"/>
          <w:szCs w:val="28"/>
        </w:rPr>
        <w:t>Машинно-свободное время для рабочего при выполнении любой операции (Т</w:t>
      </w:r>
      <w:r w:rsidRPr="001B726D">
        <w:rPr>
          <w:sz w:val="28"/>
          <w:szCs w:val="28"/>
          <w:vertAlign w:val="subscript"/>
        </w:rPr>
        <w:t>мс</w:t>
      </w:r>
      <w:r w:rsidRPr="001B726D">
        <w:rPr>
          <w:sz w:val="28"/>
          <w:szCs w:val="28"/>
          <w:vertAlign w:val="subscript"/>
          <w:lang w:val="en-US"/>
        </w:rPr>
        <w:t>i</w:t>
      </w:r>
      <w:r w:rsidRPr="001B726D">
        <w:rPr>
          <w:sz w:val="28"/>
          <w:szCs w:val="28"/>
        </w:rPr>
        <w:t>) определяется по формуле:</w:t>
      </w:r>
    </w:p>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Т</w:t>
      </w:r>
      <w:r w:rsidRPr="001B726D">
        <w:rPr>
          <w:sz w:val="28"/>
          <w:szCs w:val="28"/>
          <w:vertAlign w:val="subscript"/>
        </w:rPr>
        <w:t>мс</w:t>
      </w:r>
      <w:r w:rsidRPr="001B726D">
        <w:rPr>
          <w:sz w:val="28"/>
          <w:szCs w:val="28"/>
          <w:vertAlign w:val="subscript"/>
          <w:lang w:val="en-US"/>
        </w:rPr>
        <w:t>i</w:t>
      </w:r>
      <w:r w:rsidRPr="001B726D">
        <w:rPr>
          <w:sz w:val="28"/>
          <w:szCs w:val="28"/>
          <w:vertAlign w:val="subscript"/>
        </w:rPr>
        <w:t>=</w:t>
      </w:r>
      <w:r w:rsidRPr="001B726D">
        <w:rPr>
          <w:sz w:val="28"/>
          <w:szCs w:val="28"/>
        </w:rPr>
        <w:t xml:space="preserve"> Т</w:t>
      </w:r>
      <w:r w:rsidRPr="001B726D">
        <w:rPr>
          <w:sz w:val="28"/>
          <w:szCs w:val="28"/>
          <w:vertAlign w:val="subscript"/>
        </w:rPr>
        <w:t>о</w:t>
      </w:r>
      <w:r w:rsidRPr="001B726D">
        <w:rPr>
          <w:sz w:val="28"/>
          <w:szCs w:val="28"/>
          <w:vertAlign w:val="subscript"/>
          <w:lang w:val="en-US"/>
        </w:rPr>
        <w:t>i</w:t>
      </w:r>
      <w:r w:rsidR="00E23E2F" w:rsidRPr="001B726D">
        <w:rPr>
          <w:sz w:val="28"/>
          <w:szCs w:val="28"/>
          <w:vertAlign w:val="subscript"/>
        </w:rPr>
        <w:t xml:space="preserve"> </w:t>
      </w:r>
      <w:r w:rsidRPr="001B726D">
        <w:rPr>
          <w:sz w:val="28"/>
          <w:szCs w:val="28"/>
        </w:rPr>
        <w:t>- Т</w:t>
      </w:r>
      <w:r w:rsidRPr="001B726D">
        <w:rPr>
          <w:sz w:val="28"/>
          <w:szCs w:val="28"/>
          <w:vertAlign w:val="subscript"/>
        </w:rPr>
        <w:t>вп</w:t>
      </w:r>
      <w:r w:rsidRPr="001B726D">
        <w:rPr>
          <w:sz w:val="28"/>
          <w:szCs w:val="28"/>
          <w:vertAlign w:val="subscript"/>
          <w:lang w:val="en-US"/>
        </w:rPr>
        <w:t>i</w:t>
      </w:r>
      <w:r w:rsidR="00E23E2F" w:rsidRPr="001B726D">
        <w:rPr>
          <w:sz w:val="28"/>
          <w:szCs w:val="28"/>
          <w:vertAlign w:val="subscript"/>
        </w:rPr>
        <w:t xml:space="preserve"> </w:t>
      </w:r>
      <w:r w:rsidRPr="001B726D">
        <w:rPr>
          <w:sz w:val="28"/>
          <w:szCs w:val="28"/>
        </w:rPr>
        <w:t>-Т</w:t>
      </w:r>
      <w:r w:rsidRPr="001B726D">
        <w:rPr>
          <w:sz w:val="28"/>
          <w:szCs w:val="28"/>
          <w:vertAlign w:val="subscript"/>
        </w:rPr>
        <w:t>ан</w:t>
      </w:r>
      <w:r w:rsidRPr="001B726D">
        <w:rPr>
          <w:sz w:val="28"/>
          <w:szCs w:val="28"/>
          <w:vertAlign w:val="subscript"/>
          <w:lang w:val="en-US"/>
        </w:rPr>
        <w:t>i</w:t>
      </w:r>
      <w:r w:rsidR="00E23E2F" w:rsidRPr="001B726D">
        <w:rPr>
          <w:sz w:val="28"/>
          <w:szCs w:val="28"/>
          <w:vertAlign w:val="subscript"/>
        </w:rPr>
        <w:t xml:space="preserve"> </w:t>
      </w:r>
      <w:r w:rsidRPr="001B726D">
        <w:rPr>
          <w:sz w:val="28"/>
          <w:szCs w:val="28"/>
        </w:rPr>
        <w:t>-Т</w:t>
      </w:r>
      <w:r w:rsidRPr="001B726D">
        <w:rPr>
          <w:sz w:val="28"/>
          <w:szCs w:val="28"/>
          <w:vertAlign w:val="subscript"/>
        </w:rPr>
        <w:t>п</w:t>
      </w:r>
      <w:r w:rsidRPr="001B726D">
        <w:rPr>
          <w:sz w:val="28"/>
          <w:szCs w:val="28"/>
          <w:vertAlign w:val="subscript"/>
          <w:lang w:val="en-US"/>
        </w:rPr>
        <w:t>i</w:t>
      </w:r>
    </w:p>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где: Т</w:t>
      </w:r>
      <w:r w:rsidRPr="001B726D">
        <w:rPr>
          <w:sz w:val="28"/>
          <w:szCs w:val="28"/>
          <w:vertAlign w:val="subscript"/>
        </w:rPr>
        <w:t>о</w:t>
      </w:r>
      <w:r w:rsidRPr="001B726D">
        <w:rPr>
          <w:sz w:val="28"/>
          <w:szCs w:val="28"/>
          <w:vertAlign w:val="subscript"/>
          <w:lang w:val="en-US"/>
        </w:rPr>
        <w:t>i</w:t>
      </w:r>
      <w:r w:rsidRPr="001B726D">
        <w:rPr>
          <w:sz w:val="28"/>
          <w:szCs w:val="28"/>
        </w:rPr>
        <w:t xml:space="preserve"> – основное машинное время </w:t>
      </w:r>
      <w:r w:rsidRPr="001B726D">
        <w:rPr>
          <w:sz w:val="28"/>
          <w:szCs w:val="28"/>
          <w:lang w:val="en-US"/>
        </w:rPr>
        <w:t>i</w:t>
      </w:r>
      <w:r w:rsidRPr="001B726D">
        <w:rPr>
          <w:sz w:val="28"/>
          <w:szCs w:val="28"/>
        </w:rPr>
        <w:t>-ой операции, мин.</w:t>
      </w:r>
    </w:p>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Результаты расчетов представлены в таблице 4.</w:t>
      </w:r>
    </w:p>
    <w:p w:rsidR="009F60C2" w:rsidRPr="001B726D" w:rsidRDefault="009F60C2" w:rsidP="001A77B9">
      <w:pPr>
        <w:spacing w:line="360" w:lineRule="auto"/>
        <w:ind w:firstLine="709"/>
        <w:jc w:val="both"/>
        <w:rPr>
          <w:sz w:val="28"/>
          <w:szCs w:val="28"/>
        </w:rPr>
      </w:pPr>
    </w:p>
    <w:p w:rsidR="000F475B" w:rsidRPr="001B726D" w:rsidRDefault="009F60C2" w:rsidP="001A77B9">
      <w:pPr>
        <w:spacing w:line="360" w:lineRule="auto"/>
        <w:ind w:firstLine="709"/>
        <w:jc w:val="both"/>
        <w:rPr>
          <w:sz w:val="28"/>
          <w:szCs w:val="28"/>
        </w:rPr>
      </w:pPr>
      <w:r w:rsidRPr="001B726D">
        <w:rPr>
          <w:sz w:val="28"/>
          <w:szCs w:val="28"/>
        </w:rPr>
        <w:t xml:space="preserve">Таблица 4 - </w:t>
      </w:r>
      <w:r w:rsidR="000F475B" w:rsidRPr="001B726D">
        <w:rPr>
          <w:sz w:val="28"/>
          <w:szCs w:val="28"/>
        </w:rPr>
        <w:t>Расчет основных частей времени занятости рабочих и времени работы оборудования (на одну деталь; на месячную программу)</w:t>
      </w:r>
    </w:p>
    <w:tbl>
      <w:tblPr>
        <w:tblW w:w="8965" w:type="dxa"/>
        <w:jc w:val="center"/>
        <w:tblLook w:val="01E0" w:firstRow="1" w:lastRow="1" w:firstColumn="1" w:lastColumn="1" w:noHBand="0" w:noVBand="0"/>
      </w:tblPr>
      <w:tblGrid>
        <w:gridCol w:w="790"/>
        <w:gridCol w:w="566"/>
        <w:gridCol w:w="566"/>
        <w:gridCol w:w="566"/>
        <w:gridCol w:w="666"/>
        <w:gridCol w:w="566"/>
        <w:gridCol w:w="666"/>
        <w:gridCol w:w="1183"/>
        <w:gridCol w:w="566"/>
        <w:gridCol w:w="616"/>
        <w:gridCol w:w="866"/>
        <w:gridCol w:w="866"/>
        <w:gridCol w:w="716"/>
      </w:tblGrid>
      <w:tr w:rsidR="009F60C2" w:rsidRPr="001B726D">
        <w:trPr>
          <w:cantSplit/>
          <w:jc w:val="center"/>
        </w:trPr>
        <w:tc>
          <w:tcPr>
            <w:tcW w:w="790" w:type="dxa"/>
            <w:vMerge w:val="restart"/>
          </w:tcPr>
          <w:p w:rsidR="000F475B" w:rsidRPr="001B726D" w:rsidRDefault="000F475B" w:rsidP="009F60C2">
            <w:pPr>
              <w:spacing w:line="360" w:lineRule="auto"/>
              <w:jc w:val="both"/>
            </w:pPr>
            <w:r w:rsidRPr="001B726D">
              <w:t>№ детали</w:t>
            </w:r>
          </w:p>
        </w:tc>
        <w:tc>
          <w:tcPr>
            <w:tcW w:w="4953" w:type="dxa"/>
            <w:gridSpan w:val="8"/>
          </w:tcPr>
          <w:p w:rsidR="000F475B" w:rsidRPr="001B726D" w:rsidRDefault="000F475B" w:rsidP="009F60C2">
            <w:pPr>
              <w:spacing w:line="360" w:lineRule="auto"/>
              <w:jc w:val="both"/>
            </w:pPr>
            <w:r w:rsidRPr="001B726D">
              <w:t>На одну деталь</w:t>
            </w:r>
          </w:p>
        </w:tc>
        <w:tc>
          <w:tcPr>
            <w:tcW w:w="3222" w:type="dxa"/>
            <w:gridSpan w:val="4"/>
          </w:tcPr>
          <w:p w:rsidR="000F475B" w:rsidRPr="001B726D" w:rsidRDefault="000F475B" w:rsidP="009F60C2">
            <w:pPr>
              <w:spacing w:line="360" w:lineRule="auto"/>
              <w:jc w:val="both"/>
            </w:pPr>
            <w:r w:rsidRPr="001B726D">
              <w:t>На месячную программу</w:t>
            </w:r>
          </w:p>
        </w:tc>
      </w:tr>
      <w:tr w:rsidR="009F60C2" w:rsidRPr="001B726D">
        <w:trPr>
          <w:cantSplit/>
          <w:jc w:val="center"/>
        </w:trPr>
        <w:tc>
          <w:tcPr>
            <w:tcW w:w="790" w:type="dxa"/>
            <w:vMerge/>
            <w:vAlign w:val="center"/>
          </w:tcPr>
          <w:p w:rsidR="000F475B" w:rsidRPr="001B726D" w:rsidRDefault="000F475B" w:rsidP="009F60C2">
            <w:pPr>
              <w:spacing w:line="360" w:lineRule="auto"/>
              <w:jc w:val="both"/>
              <w:rPr>
                <w:caps/>
              </w:rPr>
            </w:pPr>
          </w:p>
        </w:tc>
        <w:tc>
          <w:tcPr>
            <w:tcW w:w="711" w:type="dxa"/>
          </w:tcPr>
          <w:p w:rsidR="000F475B" w:rsidRPr="001B726D" w:rsidRDefault="000F475B" w:rsidP="009F60C2">
            <w:pPr>
              <w:spacing w:line="360" w:lineRule="auto"/>
              <w:jc w:val="both"/>
            </w:pPr>
            <w:r w:rsidRPr="001B726D">
              <w:t>Т</w:t>
            </w:r>
            <w:r w:rsidRPr="001B726D">
              <w:rPr>
                <w:vertAlign w:val="subscript"/>
              </w:rPr>
              <w:t>о</w:t>
            </w:r>
          </w:p>
        </w:tc>
        <w:tc>
          <w:tcPr>
            <w:tcW w:w="566" w:type="dxa"/>
          </w:tcPr>
          <w:p w:rsidR="000F475B" w:rsidRPr="001B726D" w:rsidRDefault="000F475B" w:rsidP="009F60C2">
            <w:pPr>
              <w:spacing w:line="360" w:lineRule="auto"/>
              <w:jc w:val="both"/>
              <w:rPr>
                <w:vertAlign w:val="subscript"/>
              </w:rPr>
            </w:pPr>
            <w:r w:rsidRPr="001B726D">
              <w:t>Т</w:t>
            </w:r>
            <w:r w:rsidRPr="001B726D">
              <w:rPr>
                <w:vertAlign w:val="subscript"/>
              </w:rPr>
              <w:t>вп</w:t>
            </w:r>
          </w:p>
        </w:tc>
        <w:tc>
          <w:tcPr>
            <w:tcW w:w="566" w:type="dxa"/>
          </w:tcPr>
          <w:p w:rsidR="000F475B" w:rsidRPr="001B726D" w:rsidRDefault="000F475B" w:rsidP="009F60C2">
            <w:pPr>
              <w:spacing w:line="360" w:lineRule="auto"/>
              <w:jc w:val="both"/>
              <w:rPr>
                <w:vertAlign w:val="subscript"/>
              </w:rPr>
            </w:pPr>
            <w:r w:rsidRPr="001B726D">
              <w:t>Т</w:t>
            </w:r>
            <w:r w:rsidRPr="001B726D">
              <w:rPr>
                <w:vertAlign w:val="subscript"/>
              </w:rPr>
              <w:t>вн</w:t>
            </w:r>
          </w:p>
        </w:tc>
        <w:tc>
          <w:tcPr>
            <w:tcW w:w="666" w:type="dxa"/>
          </w:tcPr>
          <w:p w:rsidR="000F475B" w:rsidRPr="001B726D" w:rsidRDefault="000F475B" w:rsidP="009F60C2">
            <w:pPr>
              <w:spacing w:line="360" w:lineRule="auto"/>
              <w:jc w:val="both"/>
              <w:rPr>
                <w:vertAlign w:val="subscript"/>
              </w:rPr>
            </w:pPr>
            <w:r w:rsidRPr="001B726D">
              <w:t>Т</w:t>
            </w:r>
            <w:r w:rsidRPr="001B726D">
              <w:rPr>
                <w:vertAlign w:val="subscript"/>
              </w:rPr>
              <w:t>ан</w:t>
            </w:r>
          </w:p>
        </w:tc>
        <w:tc>
          <w:tcPr>
            <w:tcW w:w="566" w:type="dxa"/>
          </w:tcPr>
          <w:p w:rsidR="000F475B" w:rsidRPr="001B726D" w:rsidRDefault="000F475B" w:rsidP="009F60C2">
            <w:pPr>
              <w:spacing w:line="360" w:lineRule="auto"/>
              <w:jc w:val="both"/>
              <w:rPr>
                <w:vertAlign w:val="subscript"/>
              </w:rPr>
            </w:pPr>
            <w:r w:rsidRPr="001B726D">
              <w:t>Т</w:t>
            </w:r>
            <w:r w:rsidRPr="001B726D">
              <w:rPr>
                <w:vertAlign w:val="subscript"/>
              </w:rPr>
              <w:t>п</w:t>
            </w:r>
          </w:p>
        </w:tc>
        <w:tc>
          <w:tcPr>
            <w:tcW w:w="666" w:type="dxa"/>
          </w:tcPr>
          <w:p w:rsidR="000F475B" w:rsidRPr="001B726D" w:rsidRDefault="000F475B" w:rsidP="009F60C2">
            <w:pPr>
              <w:spacing w:line="360" w:lineRule="auto"/>
              <w:jc w:val="both"/>
              <w:rPr>
                <w:vertAlign w:val="subscript"/>
              </w:rPr>
            </w:pPr>
            <w:r w:rsidRPr="001B726D">
              <w:t>Т</w:t>
            </w:r>
            <w:r w:rsidRPr="001B726D">
              <w:rPr>
                <w:vertAlign w:val="subscript"/>
              </w:rPr>
              <w:t>з</w:t>
            </w:r>
          </w:p>
        </w:tc>
        <w:tc>
          <w:tcPr>
            <w:tcW w:w="646" w:type="dxa"/>
          </w:tcPr>
          <w:p w:rsidR="000F475B" w:rsidRPr="001B726D" w:rsidRDefault="000F475B" w:rsidP="009F60C2">
            <w:pPr>
              <w:spacing w:line="360" w:lineRule="auto"/>
              <w:jc w:val="both"/>
              <w:rPr>
                <w:vertAlign w:val="subscript"/>
              </w:rPr>
            </w:pPr>
            <w:r w:rsidRPr="001B726D">
              <w:t>Т</w:t>
            </w:r>
            <w:r w:rsidRPr="001B726D">
              <w:rPr>
                <w:vertAlign w:val="subscript"/>
              </w:rPr>
              <w:t>мс</w:t>
            </w:r>
          </w:p>
        </w:tc>
        <w:tc>
          <w:tcPr>
            <w:tcW w:w="566" w:type="dxa"/>
          </w:tcPr>
          <w:p w:rsidR="000F475B" w:rsidRPr="001B726D" w:rsidRDefault="000F475B" w:rsidP="009F60C2">
            <w:pPr>
              <w:spacing w:line="360" w:lineRule="auto"/>
              <w:jc w:val="both"/>
              <w:rPr>
                <w:vertAlign w:val="subscript"/>
              </w:rPr>
            </w:pPr>
            <w:r w:rsidRPr="001B726D">
              <w:t>Т</w:t>
            </w:r>
            <w:r w:rsidRPr="001B726D">
              <w:rPr>
                <w:vertAlign w:val="subscript"/>
              </w:rPr>
              <w:t>оп</w:t>
            </w:r>
          </w:p>
        </w:tc>
        <w:tc>
          <w:tcPr>
            <w:tcW w:w="616" w:type="dxa"/>
          </w:tcPr>
          <w:p w:rsidR="000F475B" w:rsidRPr="001B726D" w:rsidRDefault="000F475B" w:rsidP="009F60C2">
            <w:pPr>
              <w:spacing w:line="360" w:lineRule="auto"/>
              <w:jc w:val="both"/>
            </w:pPr>
            <w:r w:rsidRPr="001B726D">
              <w:t>Р</w:t>
            </w:r>
          </w:p>
        </w:tc>
        <w:tc>
          <w:tcPr>
            <w:tcW w:w="866" w:type="dxa"/>
          </w:tcPr>
          <w:p w:rsidR="000F475B" w:rsidRPr="001B726D" w:rsidRDefault="000F475B" w:rsidP="009F60C2">
            <w:pPr>
              <w:spacing w:line="360" w:lineRule="auto"/>
              <w:jc w:val="both"/>
              <w:rPr>
                <w:vertAlign w:val="subscript"/>
              </w:rPr>
            </w:pPr>
            <w:r w:rsidRPr="001B726D">
              <w:t>Т</w:t>
            </w:r>
            <w:r w:rsidRPr="001B726D">
              <w:rPr>
                <w:vertAlign w:val="subscript"/>
              </w:rPr>
              <w:t>мс</w:t>
            </w:r>
          </w:p>
        </w:tc>
        <w:tc>
          <w:tcPr>
            <w:tcW w:w="866" w:type="dxa"/>
          </w:tcPr>
          <w:p w:rsidR="000F475B" w:rsidRPr="001B726D" w:rsidRDefault="000F475B" w:rsidP="009F60C2">
            <w:pPr>
              <w:spacing w:line="360" w:lineRule="auto"/>
              <w:jc w:val="both"/>
              <w:rPr>
                <w:vertAlign w:val="subscript"/>
              </w:rPr>
            </w:pPr>
            <w:r w:rsidRPr="001B726D">
              <w:t>Т</w:t>
            </w:r>
            <w:r w:rsidRPr="001B726D">
              <w:rPr>
                <w:vertAlign w:val="subscript"/>
              </w:rPr>
              <w:t>з</w:t>
            </w:r>
          </w:p>
        </w:tc>
        <w:tc>
          <w:tcPr>
            <w:tcW w:w="874" w:type="dxa"/>
          </w:tcPr>
          <w:p w:rsidR="000F475B" w:rsidRPr="001B726D" w:rsidRDefault="000F475B" w:rsidP="009F60C2">
            <w:pPr>
              <w:spacing w:line="360" w:lineRule="auto"/>
              <w:jc w:val="both"/>
              <w:rPr>
                <w:vertAlign w:val="subscript"/>
              </w:rPr>
            </w:pPr>
            <w:r w:rsidRPr="001B726D">
              <w:t>Т</w:t>
            </w:r>
            <w:r w:rsidRPr="001B726D">
              <w:rPr>
                <w:vertAlign w:val="subscript"/>
              </w:rPr>
              <w:t>оп</w:t>
            </w:r>
          </w:p>
        </w:tc>
      </w:tr>
      <w:tr w:rsidR="009F60C2" w:rsidRPr="001B726D">
        <w:trPr>
          <w:jc w:val="center"/>
        </w:trPr>
        <w:tc>
          <w:tcPr>
            <w:tcW w:w="790" w:type="dxa"/>
          </w:tcPr>
          <w:p w:rsidR="000F475B" w:rsidRPr="001B726D" w:rsidRDefault="000F475B" w:rsidP="009F60C2">
            <w:pPr>
              <w:spacing w:line="360" w:lineRule="auto"/>
              <w:jc w:val="both"/>
            </w:pPr>
            <w:r w:rsidRPr="001B726D">
              <w:t>1</w:t>
            </w:r>
          </w:p>
        </w:tc>
        <w:tc>
          <w:tcPr>
            <w:tcW w:w="711" w:type="dxa"/>
          </w:tcPr>
          <w:p w:rsidR="000F475B" w:rsidRPr="001B726D" w:rsidRDefault="000F475B" w:rsidP="009F60C2">
            <w:pPr>
              <w:spacing w:line="360" w:lineRule="auto"/>
              <w:jc w:val="both"/>
            </w:pPr>
            <w:r w:rsidRPr="001B726D">
              <w:t>2</w:t>
            </w:r>
          </w:p>
        </w:tc>
        <w:tc>
          <w:tcPr>
            <w:tcW w:w="566" w:type="dxa"/>
          </w:tcPr>
          <w:p w:rsidR="000F475B" w:rsidRPr="001B726D" w:rsidRDefault="000F475B" w:rsidP="009F60C2">
            <w:pPr>
              <w:spacing w:line="360" w:lineRule="auto"/>
              <w:jc w:val="both"/>
            </w:pPr>
            <w:r w:rsidRPr="001B726D">
              <w:t>3</w:t>
            </w:r>
          </w:p>
        </w:tc>
        <w:tc>
          <w:tcPr>
            <w:tcW w:w="566" w:type="dxa"/>
          </w:tcPr>
          <w:p w:rsidR="000F475B" w:rsidRPr="001B726D" w:rsidRDefault="000F475B" w:rsidP="009F60C2">
            <w:pPr>
              <w:spacing w:line="360" w:lineRule="auto"/>
              <w:jc w:val="both"/>
            </w:pPr>
            <w:r w:rsidRPr="001B726D">
              <w:t>4</w:t>
            </w:r>
          </w:p>
        </w:tc>
        <w:tc>
          <w:tcPr>
            <w:tcW w:w="666" w:type="dxa"/>
          </w:tcPr>
          <w:p w:rsidR="000F475B" w:rsidRPr="001B726D" w:rsidRDefault="000F475B" w:rsidP="009F60C2">
            <w:pPr>
              <w:spacing w:line="360" w:lineRule="auto"/>
              <w:jc w:val="both"/>
            </w:pPr>
            <w:r w:rsidRPr="001B726D">
              <w:t>5</w:t>
            </w:r>
          </w:p>
        </w:tc>
        <w:tc>
          <w:tcPr>
            <w:tcW w:w="566" w:type="dxa"/>
          </w:tcPr>
          <w:p w:rsidR="000F475B" w:rsidRPr="001B726D" w:rsidRDefault="000F475B" w:rsidP="009F60C2">
            <w:pPr>
              <w:spacing w:line="360" w:lineRule="auto"/>
              <w:jc w:val="both"/>
            </w:pPr>
            <w:r w:rsidRPr="001B726D">
              <w:t>6</w:t>
            </w:r>
          </w:p>
        </w:tc>
        <w:tc>
          <w:tcPr>
            <w:tcW w:w="666" w:type="dxa"/>
          </w:tcPr>
          <w:p w:rsidR="000F475B" w:rsidRPr="001B726D" w:rsidRDefault="000F475B" w:rsidP="009F60C2">
            <w:pPr>
              <w:spacing w:line="360" w:lineRule="auto"/>
              <w:jc w:val="both"/>
            </w:pPr>
            <w:r w:rsidRPr="001B726D">
              <w:t>7</w:t>
            </w:r>
          </w:p>
        </w:tc>
        <w:tc>
          <w:tcPr>
            <w:tcW w:w="646" w:type="dxa"/>
          </w:tcPr>
          <w:p w:rsidR="000F475B" w:rsidRPr="001B726D" w:rsidRDefault="000F475B" w:rsidP="009F60C2">
            <w:pPr>
              <w:spacing w:line="360" w:lineRule="auto"/>
              <w:jc w:val="both"/>
            </w:pPr>
            <w:r w:rsidRPr="001B726D">
              <w:t>8</w:t>
            </w:r>
          </w:p>
        </w:tc>
        <w:tc>
          <w:tcPr>
            <w:tcW w:w="566" w:type="dxa"/>
          </w:tcPr>
          <w:p w:rsidR="000F475B" w:rsidRPr="001B726D" w:rsidRDefault="000F475B" w:rsidP="009F60C2">
            <w:pPr>
              <w:spacing w:line="360" w:lineRule="auto"/>
              <w:jc w:val="both"/>
            </w:pPr>
            <w:r w:rsidRPr="001B726D">
              <w:t>9</w:t>
            </w:r>
          </w:p>
        </w:tc>
        <w:tc>
          <w:tcPr>
            <w:tcW w:w="616" w:type="dxa"/>
          </w:tcPr>
          <w:p w:rsidR="000F475B" w:rsidRPr="001B726D" w:rsidRDefault="000F475B" w:rsidP="009F60C2">
            <w:pPr>
              <w:spacing w:line="360" w:lineRule="auto"/>
              <w:jc w:val="both"/>
            </w:pPr>
            <w:r w:rsidRPr="001B726D">
              <w:t>10</w:t>
            </w:r>
          </w:p>
        </w:tc>
        <w:tc>
          <w:tcPr>
            <w:tcW w:w="866" w:type="dxa"/>
          </w:tcPr>
          <w:p w:rsidR="000F475B" w:rsidRPr="001B726D" w:rsidRDefault="000F475B" w:rsidP="009F60C2">
            <w:pPr>
              <w:spacing w:line="360" w:lineRule="auto"/>
              <w:jc w:val="both"/>
            </w:pPr>
            <w:r w:rsidRPr="001B726D">
              <w:t>11</w:t>
            </w:r>
          </w:p>
        </w:tc>
        <w:tc>
          <w:tcPr>
            <w:tcW w:w="866" w:type="dxa"/>
          </w:tcPr>
          <w:p w:rsidR="000F475B" w:rsidRPr="001B726D" w:rsidRDefault="000F475B" w:rsidP="009F60C2">
            <w:pPr>
              <w:spacing w:line="360" w:lineRule="auto"/>
              <w:jc w:val="both"/>
            </w:pPr>
            <w:r w:rsidRPr="001B726D">
              <w:t>12</w:t>
            </w:r>
          </w:p>
        </w:tc>
        <w:tc>
          <w:tcPr>
            <w:tcW w:w="874" w:type="dxa"/>
          </w:tcPr>
          <w:p w:rsidR="000F475B" w:rsidRPr="001B726D" w:rsidRDefault="000F475B" w:rsidP="009F60C2">
            <w:pPr>
              <w:spacing w:line="360" w:lineRule="auto"/>
              <w:jc w:val="both"/>
            </w:pPr>
            <w:r w:rsidRPr="001B726D">
              <w:t>13</w:t>
            </w:r>
          </w:p>
        </w:tc>
      </w:tr>
      <w:tr w:rsidR="009F60C2" w:rsidRPr="001B726D">
        <w:trPr>
          <w:cantSplit/>
          <w:jc w:val="center"/>
        </w:trPr>
        <w:tc>
          <w:tcPr>
            <w:tcW w:w="790" w:type="dxa"/>
          </w:tcPr>
          <w:p w:rsidR="000F475B" w:rsidRPr="001B726D" w:rsidRDefault="000F475B" w:rsidP="009F60C2">
            <w:pPr>
              <w:spacing w:line="360" w:lineRule="auto"/>
              <w:jc w:val="both"/>
            </w:pPr>
            <w:r w:rsidRPr="001B726D">
              <w:t>1</w:t>
            </w:r>
          </w:p>
        </w:tc>
        <w:tc>
          <w:tcPr>
            <w:tcW w:w="711" w:type="dxa"/>
          </w:tcPr>
          <w:p w:rsidR="000F475B" w:rsidRPr="001B726D" w:rsidRDefault="000F475B" w:rsidP="009F60C2">
            <w:pPr>
              <w:spacing w:line="360" w:lineRule="auto"/>
              <w:jc w:val="both"/>
            </w:pPr>
            <w:r w:rsidRPr="001B726D">
              <w:t>5,0</w:t>
            </w:r>
          </w:p>
        </w:tc>
        <w:tc>
          <w:tcPr>
            <w:tcW w:w="566" w:type="dxa"/>
          </w:tcPr>
          <w:p w:rsidR="000F475B" w:rsidRPr="001B726D" w:rsidRDefault="000F475B" w:rsidP="009F60C2">
            <w:pPr>
              <w:spacing w:line="360" w:lineRule="auto"/>
              <w:jc w:val="both"/>
            </w:pPr>
            <w:r w:rsidRPr="001B726D">
              <w:t>0,25</w:t>
            </w:r>
          </w:p>
        </w:tc>
        <w:tc>
          <w:tcPr>
            <w:tcW w:w="566" w:type="dxa"/>
          </w:tcPr>
          <w:p w:rsidR="000F475B" w:rsidRPr="001B726D" w:rsidRDefault="000F475B" w:rsidP="009F60C2">
            <w:pPr>
              <w:spacing w:line="360" w:lineRule="auto"/>
              <w:jc w:val="both"/>
            </w:pPr>
            <w:r w:rsidRPr="001B726D">
              <w:t>1,0</w:t>
            </w:r>
          </w:p>
        </w:tc>
        <w:tc>
          <w:tcPr>
            <w:tcW w:w="666" w:type="dxa"/>
          </w:tcPr>
          <w:p w:rsidR="000F475B" w:rsidRPr="001B726D" w:rsidRDefault="000F475B" w:rsidP="009F60C2">
            <w:pPr>
              <w:spacing w:line="360" w:lineRule="auto"/>
              <w:jc w:val="both"/>
            </w:pPr>
            <w:r w:rsidRPr="001B726D">
              <w:t>0,25</w:t>
            </w:r>
          </w:p>
        </w:tc>
        <w:tc>
          <w:tcPr>
            <w:tcW w:w="566" w:type="dxa"/>
            <w:vMerge w:val="restart"/>
          </w:tcPr>
          <w:p w:rsidR="000F475B" w:rsidRPr="001B726D" w:rsidRDefault="000F475B" w:rsidP="009F60C2">
            <w:pPr>
              <w:spacing w:line="360" w:lineRule="auto"/>
              <w:jc w:val="both"/>
            </w:pPr>
            <w:r w:rsidRPr="001B726D">
              <w:t>0,05</w:t>
            </w:r>
          </w:p>
        </w:tc>
        <w:tc>
          <w:tcPr>
            <w:tcW w:w="666" w:type="dxa"/>
          </w:tcPr>
          <w:p w:rsidR="000F475B" w:rsidRPr="001B726D" w:rsidRDefault="000F475B" w:rsidP="009F60C2">
            <w:pPr>
              <w:spacing w:line="360" w:lineRule="auto"/>
              <w:jc w:val="both"/>
            </w:pPr>
            <w:r w:rsidRPr="001B726D">
              <w:t>1,55</w:t>
            </w:r>
          </w:p>
        </w:tc>
        <w:tc>
          <w:tcPr>
            <w:tcW w:w="646" w:type="dxa"/>
          </w:tcPr>
          <w:p w:rsidR="000F475B" w:rsidRPr="001B726D" w:rsidRDefault="000F475B" w:rsidP="009F60C2">
            <w:pPr>
              <w:spacing w:line="360" w:lineRule="auto"/>
              <w:jc w:val="both"/>
            </w:pPr>
            <w:r w:rsidRPr="001B726D">
              <w:t>4,45</w:t>
            </w:r>
          </w:p>
        </w:tc>
        <w:tc>
          <w:tcPr>
            <w:tcW w:w="566" w:type="dxa"/>
          </w:tcPr>
          <w:p w:rsidR="000F475B" w:rsidRPr="001B726D" w:rsidRDefault="000F475B" w:rsidP="009F60C2">
            <w:pPr>
              <w:spacing w:line="360" w:lineRule="auto"/>
              <w:jc w:val="both"/>
            </w:pPr>
            <w:r w:rsidRPr="001B726D">
              <w:t>6,0</w:t>
            </w:r>
          </w:p>
        </w:tc>
        <w:tc>
          <w:tcPr>
            <w:tcW w:w="616" w:type="dxa"/>
          </w:tcPr>
          <w:p w:rsidR="000F475B" w:rsidRPr="001B726D" w:rsidRDefault="000F475B" w:rsidP="009F60C2">
            <w:pPr>
              <w:spacing w:line="360" w:lineRule="auto"/>
              <w:jc w:val="both"/>
            </w:pPr>
            <w:r w:rsidRPr="001B726D">
              <w:t>500</w:t>
            </w:r>
          </w:p>
        </w:tc>
        <w:tc>
          <w:tcPr>
            <w:tcW w:w="866" w:type="dxa"/>
          </w:tcPr>
          <w:p w:rsidR="000F475B" w:rsidRPr="001B726D" w:rsidRDefault="000F475B" w:rsidP="009F60C2">
            <w:pPr>
              <w:spacing w:line="360" w:lineRule="auto"/>
              <w:jc w:val="both"/>
            </w:pPr>
            <w:r w:rsidRPr="001B726D">
              <w:t>2225</w:t>
            </w:r>
          </w:p>
        </w:tc>
        <w:tc>
          <w:tcPr>
            <w:tcW w:w="866" w:type="dxa"/>
          </w:tcPr>
          <w:p w:rsidR="000F475B" w:rsidRPr="001B726D" w:rsidRDefault="000F475B" w:rsidP="009F60C2">
            <w:pPr>
              <w:spacing w:line="360" w:lineRule="auto"/>
              <w:jc w:val="both"/>
            </w:pPr>
            <w:r w:rsidRPr="001B726D">
              <w:t>775</w:t>
            </w:r>
          </w:p>
        </w:tc>
        <w:tc>
          <w:tcPr>
            <w:tcW w:w="874" w:type="dxa"/>
          </w:tcPr>
          <w:p w:rsidR="000F475B" w:rsidRPr="001B726D" w:rsidRDefault="000F475B" w:rsidP="009F60C2">
            <w:pPr>
              <w:spacing w:line="360" w:lineRule="auto"/>
              <w:jc w:val="both"/>
            </w:pPr>
            <w:r w:rsidRPr="001B726D">
              <w:t>3000</w:t>
            </w:r>
          </w:p>
        </w:tc>
      </w:tr>
      <w:tr w:rsidR="009F60C2" w:rsidRPr="001B726D">
        <w:trPr>
          <w:cantSplit/>
          <w:jc w:val="center"/>
        </w:trPr>
        <w:tc>
          <w:tcPr>
            <w:tcW w:w="790" w:type="dxa"/>
          </w:tcPr>
          <w:p w:rsidR="000F475B" w:rsidRPr="001B726D" w:rsidRDefault="000F475B" w:rsidP="009F60C2">
            <w:pPr>
              <w:spacing w:line="360" w:lineRule="auto"/>
              <w:jc w:val="both"/>
            </w:pPr>
            <w:r w:rsidRPr="001B726D">
              <w:t>2</w:t>
            </w:r>
          </w:p>
        </w:tc>
        <w:tc>
          <w:tcPr>
            <w:tcW w:w="711" w:type="dxa"/>
          </w:tcPr>
          <w:p w:rsidR="000F475B" w:rsidRPr="001B726D" w:rsidRDefault="000F475B" w:rsidP="009F60C2">
            <w:pPr>
              <w:spacing w:line="360" w:lineRule="auto"/>
              <w:jc w:val="both"/>
            </w:pPr>
            <w:r w:rsidRPr="001B726D">
              <w:t>3,0</w:t>
            </w:r>
          </w:p>
        </w:tc>
        <w:tc>
          <w:tcPr>
            <w:tcW w:w="566" w:type="dxa"/>
          </w:tcPr>
          <w:p w:rsidR="000F475B" w:rsidRPr="001B726D" w:rsidRDefault="000F475B" w:rsidP="009F60C2">
            <w:pPr>
              <w:spacing w:line="360" w:lineRule="auto"/>
              <w:jc w:val="both"/>
            </w:pPr>
            <w:r w:rsidRPr="001B726D">
              <w:t>0,15</w:t>
            </w:r>
          </w:p>
        </w:tc>
        <w:tc>
          <w:tcPr>
            <w:tcW w:w="566" w:type="dxa"/>
          </w:tcPr>
          <w:p w:rsidR="000F475B" w:rsidRPr="001B726D" w:rsidRDefault="000F475B" w:rsidP="009F60C2">
            <w:pPr>
              <w:spacing w:line="360" w:lineRule="auto"/>
              <w:jc w:val="both"/>
            </w:pPr>
            <w:r w:rsidRPr="001B726D">
              <w:t>0,5</w:t>
            </w:r>
          </w:p>
        </w:tc>
        <w:tc>
          <w:tcPr>
            <w:tcW w:w="666" w:type="dxa"/>
          </w:tcPr>
          <w:p w:rsidR="000F475B" w:rsidRPr="001B726D" w:rsidRDefault="000F475B" w:rsidP="009F60C2">
            <w:pPr>
              <w:spacing w:line="360" w:lineRule="auto"/>
              <w:jc w:val="both"/>
            </w:pPr>
            <w:r w:rsidRPr="001B726D">
              <w:t>0,15</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0,85</w:t>
            </w:r>
          </w:p>
        </w:tc>
        <w:tc>
          <w:tcPr>
            <w:tcW w:w="646" w:type="dxa"/>
          </w:tcPr>
          <w:p w:rsidR="000F475B" w:rsidRPr="001B726D" w:rsidRDefault="000F475B" w:rsidP="009F60C2">
            <w:pPr>
              <w:spacing w:line="360" w:lineRule="auto"/>
              <w:jc w:val="both"/>
            </w:pPr>
            <w:r w:rsidRPr="001B726D">
              <w:t>2,65</w:t>
            </w:r>
          </w:p>
        </w:tc>
        <w:tc>
          <w:tcPr>
            <w:tcW w:w="566" w:type="dxa"/>
          </w:tcPr>
          <w:p w:rsidR="000F475B" w:rsidRPr="001B726D" w:rsidRDefault="000F475B" w:rsidP="009F60C2">
            <w:pPr>
              <w:spacing w:line="360" w:lineRule="auto"/>
              <w:jc w:val="both"/>
            </w:pPr>
            <w:r w:rsidRPr="001B726D">
              <w:t>3,5</w:t>
            </w:r>
          </w:p>
        </w:tc>
        <w:tc>
          <w:tcPr>
            <w:tcW w:w="616" w:type="dxa"/>
          </w:tcPr>
          <w:p w:rsidR="000F475B" w:rsidRPr="001B726D" w:rsidRDefault="000F475B" w:rsidP="009F60C2">
            <w:pPr>
              <w:spacing w:line="360" w:lineRule="auto"/>
              <w:jc w:val="both"/>
            </w:pPr>
            <w:r w:rsidRPr="001B726D">
              <w:t>100</w:t>
            </w:r>
          </w:p>
        </w:tc>
        <w:tc>
          <w:tcPr>
            <w:tcW w:w="866" w:type="dxa"/>
          </w:tcPr>
          <w:p w:rsidR="000F475B" w:rsidRPr="001B726D" w:rsidRDefault="000F475B" w:rsidP="009F60C2">
            <w:pPr>
              <w:spacing w:line="360" w:lineRule="auto"/>
              <w:jc w:val="both"/>
            </w:pPr>
            <w:r w:rsidRPr="001B726D">
              <w:t>265</w:t>
            </w:r>
          </w:p>
        </w:tc>
        <w:tc>
          <w:tcPr>
            <w:tcW w:w="866" w:type="dxa"/>
          </w:tcPr>
          <w:p w:rsidR="000F475B" w:rsidRPr="001B726D" w:rsidRDefault="000F475B" w:rsidP="009F60C2">
            <w:pPr>
              <w:spacing w:line="360" w:lineRule="auto"/>
              <w:jc w:val="both"/>
            </w:pPr>
            <w:r w:rsidRPr="001B726D">
              <w:t>85</w:t>
            </w:r>
          </w:p>
        </w:tc>
        <w:tc>
          <w:tcPr>
            <w:tcW w:w="874" w:type="dxa"/>
          </w:tcPr>
          <w:p w:rsidR="000F475B" w:rsidRPr="001B726D" w:rsidRDefault="000F475B" w:rsidP="009F60C2">
            <w:pPr>
              <w:spacing w:line="360" w:lineRule="auto"/>
              <w:jc w:val="both"/>
            </w:pPr>
            <w:r w:rsidRPr="001B726D">
              <w:t>350</w:t>
            </w:r>
          </w:p>
        </w:tc>
      </w:tr>
      <w:tr w:rsidR="009F60C2" w:rsidRPr="001B726D">
        <w:trPr>
          <w:cantSplit/>
          <w:jc w:val="center"/>
        </w:trPr>
        <w:tc>
          <w:tcPr>
            <w:tcW w:w="790" w:type="dxa"/>
          </w:tcPr>
          <w:p w:rsidR="000F475B" w:rsidRPr="001B726D" w:rsidRDefault="000F475B" w:rsidP="009F60C2">
            <w:pPr>
              <w:spacing w:line="360" w:lineRule="auto"/>
              <w:jc w:val="both"/>
            </w:pPr>
            <w:r w:rsidRPr="001B726D">
              <w:t>3</w:t>
            </w:r>
          </w:p>
        </w:tc>
        <w:tc>
          <w:tcPr>
            <w:tcW w:w="711" w:type="dxa"/>
          </w:tcPr>
          <w:p w:rsidR="000F475B" w:rsidRPr="001B726D" w:rsidRDefault="000F475B" w:rsidP="009F60C2">
            <w:pPr>
              <w:spacing w:line="360" w:lineRule="auto"/>
              <w:jc w:val="both"/>
            </w:pPr>
            <w:r w:rsidRPr="001B726D">
              <w:t>2,5</w:t>
            </w:r>
          </w:p>
        </w:tc>
        <w:tc>
          <w:tcPr>
            <w:tcW w:w="566" w:type="dxa"/>
          </w:tcPr>
          <w:p w:rsidR="000F475B" w:rsidRPr="001B726D" w:rsidRDefault="000F475B" w:rsidP="009F60C2">
            <w:pPr>
              <w:spacing w:line="360" w:lineRule="auto"/>
              <w:jc w:val="both"/>
            </w:pPr>
            <w:r w:rsidRPr="001B726D">
              <w:t>0,3</w:t>
            </w:r>
          </w:p>
        </w:tc>
        <w:tc>
          <w:tcPr>
            <w:tcW w:w="566" w:type="dxa"/>
          </w:tcPr>
          <w:p w:rsidR="000F475B" w:rsidRPr="001B726D" w:rsidRDefault="000F475B" w:rsidP="009F60C2">
            <w:pPr>
              <w:spacing w:line="360" w:lineRule="auto"/>
              <w:jc w:val="both"/>
            </w:pPr>
            <w:r w:rsidRPr="001B726D">
              <w:t>0,5</w:t>
            </w:r>
          </w:p>
        </w:tc>
        <w:tc>
          <w:tcPr>
            <w:tcW w:w="666" w:type="dxa"/>
          </w:tcPr>
          <w:p w:rsidR="000F475B" w:rsidRPr="001B726D" w:rsidRDefault="000F475B" w:rsidP="009F60C2">
            <w:pPr>
              <w:spacing w:line="360" w:lineRule="auto"/>
              <w:jc w:val="both"/>
            </w:pPr>
            <w:r w:rsidRPr="001B726D">
              <w:t>0,125</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0,975</w:t>
            </w:r>
          </w:p>
        </w:tc>
        <w:tc>
          <w:tcPr>
            <w:tcW w:w="646" w:type="dxa"/>
          </w:tcPr>
          <w:p w:rsidR="000F475B" w:rsidRPr="001B726D" w:rsidRDefault="000F475B" w:rsidP="009F60C2">
            <w:pPr>
              <w:spacing w:line="360" w:lineRule="auto"/>
              <w:jc w:val="both"/>
            </w:pPr>
            <w:r w:rsidRPr="001B726D">
              <w:t>2,025</w:t>
            </w:r>
          </w:p>
        </w:tc>
        <w:tc>
          <w:tcPr>
            <w:tcW w:w="566" w:type="dxa"/>
          </w:tcPr>
          <w:p w:rsidR="000F475B" w:rsidRPr="001B726D" w:rsidRDefault="000F475B" w:rsidP="009F60C2">
            <w:pPr>
              <w:spacing w:line="360" w:lineRule="auto"/>
              <w:jc w:val="both"/>
            </w:pPr>
            <w:r w:rsidRPr="001B726D">
              <w:t>3,0</w:t>
            </w:r>
          </w:p>
        </w:tc>
        <w:tc>
          <w:tcPr>
            <w:tcW w:w="616" w:type="dxa"/>
          </w:tcPr>
          <w:p w:rsidR="000F475B" w:rsidRPr="001B726D" w:rsidRDefault="000F475B" w:rsidP="009F60C2">
            <w:pPr>
              <w:spacing w:line="360" w:lineRule="auto"/>
              <w:jc w:val="both"/>
            </w:pPr>
            <w:r w:rsidRPr="001B726D">
              <w:t>200</w:t>
            </w:r>
          </w:p>
        </w:tc>
        <w:tc>
          <w:tcPr>
            <w:tcW w:w="866" w:type="dxa"/>
          </w:tcPr>
          <w:p w:rsidR="000F475B" w:rsidRPr="001B726D" w:rsidRDefault="000F475B" w:rsidP="009F60C2">
            <w:pPr>
              <w:spacing w:line="360" w:lineRule="auto"/>
              <w:jc w:val="both"/>
            </w:pPr>
            <w:r w:rsidRPr="001B726D">
              <w:t>405</w:t>
            </w:r>
          </w:p>
        </w:tc>
        <w:tc>
          <w:tcPr>
            <w:tcW w:w="866" w:type="dxa"/>
          </w:tcPr>
          <w:p w:rsidR="000F475B" w:rsidRPr="001B726D" w:rsidRDefault="000F475B" w:rsidP="009F60C2">
            <w:pPr>
              <w:spacing w:line="360" w:lineRule="auto"/>
              <w:jc w:val="both"/>
            </w:pPr>
            <w:r w:rsidRPr="001B726D">
              <w:t>195</w:t>
            </w:r>
          </w:p>
        </w:tc>
        <w:tc>
          <w:tcPr>
            <w:tcW w:w="874" w:type="dxa"/>
          </w:tcPr>
          <w:p w:rsidR="000F475B" w:rsidRPr="001B726D" w:rsidRDefault="000F475B" w:rsidP="009F60C2">
            <w:pPr>
              <w:spacing w:line="360" w:lineRule="auto"/>
              <w:jc w:val="both"/>
            </w:pPr>
            <w:r w:rsidRPr="001B726D">
              <w:t>600</w:t>
            </w:r>
          </w:p>
        </w:tc>
      </w:tr>
      <w:tr w:rsidR="009F60C2" w:rsidRPr="001B726D">
        <w:trPr>
          <w:cantSplit/>
          <w:jc w:val="center"/>
        </w:trPr>
        <w:tc>
          <w:tcPr>
            <w:tcW w:w="790" w:type="dxa"/>
          </w:tcPr>
          <w:p w:rsidR="000F475B" w:rsidRPr="001B726D" w:rsidRDefault="000F475B" w:rsidP="009F60C2">
            <w:pPr>
              <w:spacing w:line="360" w:lineRule="auto"/>
              <w:jc w:val="both"/>
            </w:pPr>
            <w:r w:rsidRPr="001B726D">
              <w:t>4</w:t>
            </w:r>
          </w:p>
        </w:tc>
        <w:tc>
          <w:tcPr>
            <w:tcW w:w="711" w:type="dxa"/>
          </w:tcPr>
          <w:p w:rsidR="000F475B" w:rsidRPr="001B726D" w:rsidRDefault="000F475B" w:rsidP="009F60C2">
            <w:pPr>
              <w:spacing w:line="360" w:lineRule="auto"/>
              <w:jc w:val="both"/>
            </w:pPr>
            <w:r w:rsidRPr="001B726D">
              <w:t>6,5</w:t>
            </w:r>
          </w:p>
        </w:tc>
        <w:tc>
          <w:tcPr>
            <w:tcW w:w="566" w:type="dxa"/>
          </w:tcPr>
          <w:p w:rsidR="000F475B" w:rsidRPr="001B726D" w:rsidRDefault="000F475B" w:rsidP="009F60C2">
            <w:pPr>
              <w:spacing w:line="360" w:lineRule="auto"/>
              <w:jc w:val="both"/>
            </w:pPr>
            <w:r w:rsidRPr="001B726D">
              <w:t>0,15</w:t>
            </w:r>
          </w:p>
        </w:tc>
        <w:tc>
          <w:tcPr>
            <w:tcW w:w="566" w:type="dxa"/>
          </w:tcPr>
          <w:p w:rsidR="000F475B" w:rsidRPr="001B726D" w:rsidRDefault="000F475B" w:rsidP="009F60C2">
            <w:pPr>
              <w:spacing w:line="360" w:lineRule="auto"/>
              <w:jc w:val="both"/>
            </w:pPr>
            <w:r w:rsidRPr="001B726D">
              <w:t>0,7</w:t>
            </w:r>
          </w:p>
        </w:tc>
        <w:tc>
          <w:tcPr>
            <w:tcW w:w="666" w:type="dxa"/>
          </w:tcPr>
          <w:p w:rsidR="000F475B" w:rsidRPr="001B726D" w:rsidRDefault="000F475B" w:rsidP="009F60C2">
            <w:pPr>
              <w:spacing w:line="360" w:lineRule="auto"/>
              <w:jc w:val="both"/>
            </w:pPr>
            <w:r w:rsidRPr="001B726D">
              <w:t>0,325</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1,225</w:t>
            </w:r>
          </w:p>
        </w:tc>
        <w:tc>
          <w:tcPr>
            <w:tcW w:w="646" w:type="dxa"/>
          </w:tcPr>
          <w:p w:rsidR="000F475B" w:rsidRPr="001B726D" w:rsidRDefault="000F475B" w:rsidP="009F60C2">
            <w:pPr>
              <w:spacing w:line="360" w:lineRule="auto"/>
              <w:jc w:val="both"/>
            </w:pPr>
            <w:r w:rsidRPr="001B726D">
              <w:t>5,975</w:t>
            </w:r>
          </w:p>
        </w:tc>
        <w:tc>
          <w:tcPr>
            <w:tcW w:w="566" w:type="dxa"/>
          </w:tcPr>
          <w:p w:rsidR="000F475B" w:rsidRPr="001B726D" w:rsidRDefault="000F475B" w:rsidP="009F60C2">
            <w:pPr>
              <w:spacing w:line="360" w:lineRule="auto"/>
              <w:jc w:val="both"/>
            </w:pPr>
            <w:r w:rsidRPr="001B726D">
              <w:t>7,2</w:t>
            </w:r>
          </w:p>
        </w:tc>
        <w:tc>
          <w:tcPr>
            <w:tcW w:w="616" w:type="dxa"/>
          </w:tcPr>
          <w:p w:rsidR="000F475B" w:rsidRPr="001B726D" w:rsidRDefault="000F475B" w:rsidP="009F60C2">
            <w:pPr>
              <w:spacing w:line="360" w:lineRule="auto"/>
              <w:jc w:val="both"/>
            </w:pPr>
            <w:r w:rsidRPr="001B726D">
              <w:t>500</w:t>
            </w:r>
          </w:p>
        </w:tc>
        <w:tc>
          <w:tcPr>
            <w:tcW w:w="866" w:type="dxa"/>
          </w:tcPr>
          <w:p w:rsidR="000F475B" w:rsidRPr="001B726D" w:rsidRDefault="000F475B" w:rsidP="009F60C2">
            <w:pPr>
              <w:spacing w:line="360" w:lineRule="auto"/>
              <w:jc w:val="both"/>
            </w:pPr>
            <w:r w:rsidRPr="001B726D">
              <w:t>2987,5</w:t>
            </w:r>
          </w:p>
        </w:tc>
        <w:tc>
          <w:tcPr>
            <w:tcW w:w="866" w:type="dxa"/>
          </w:tcPr>
          <w:p w:rsidR="000F475B" w:rsidRPr="001B726D" w:rsidRDefault="000F475B" w:rsidP="009F60C2">
            <w:pPr>
              <w:spacing w:line="360" w:lineRule="auto"/>
              <w:jc w:val="both"/>
            </w:pPr>
            <w:r w:rsidRPr="001B726D">
              <w:t>612,5</w:t>
            </w:r>
          </w:p>
        </w:tc>
        <w:tc>
          <w:tcPr>
            <w:tcW w:w="874" w:type="dxa"/>
          </w:tcPr>
          <w:p w:rsidR="000F475B" w:rsidRPr="001B726D" w:rsidRDefault="000F475B" w:rsidP="009F60C2">
            <w:pPr>
              <w:spacing w:line="360" w:lineRule="auto"/>
              <w:jc w:val="both"/>
            </w:pPr>
            <w:r w:rsidRPr="001B726D">
              <w:t>3600</w:t>
            </w:r>
          </w:p>
        </w:tc>
      </w:tr>
      <w:tr w:rsidR="009F60C2" w:rsidRPr="001B726D">
        <w:trPr>
          <w:cantSplit/>
          <w:jc w:val="center"/>
        </w:trPr>
        <w:tc>
          <w:tcPr>
            <w:tcW w:w="790" w:type="dxa"/>
          </w:tcPr>
          <w:p w:rsidR="000F475B" w:rsidRPr="001B726D" w:rsidRDefault="000F475B" w:rsidP="009F60C2">
            <w:pPr>
              <w:spacing w:line="360" w:lineRule="auto"/>
              <w:jc w:val="both"/>
            </w:pPr>
            <w:r w:rsidRPr="001B726D">
              <w:t>5</w:t>
            </w:r>
          </w:p>
        </w:tc>
        <w:tc>
          <w:tcPr>
            <w:tcW w:w="711" w:type="dxa"/>
          </w:tcPr>
          <w:p w:rsidR="000F475B" w:rsidRPr="001B726D" w:rsidRDefault="000F475B" w:rsidP="009F60C2">
            <w:pPr>
              <w:spacing w:line="360" w:lineRule="auto"/>
              <w:jc w:val="both"/>
            </w:pPr>
            <w:r w:rsidRPr="001B726D">
              <w:t>2,7</w:t>
            </w:r>
          </w:p>
        </w:tc>
        <w:tc>
          <w:tcPr>
            <w:tcW w:w="566" w:type="dxa"/>
          </w:tcPr>
          <w:p w:rsidR="000F475B" w:rsidRPr="001B726D" w:rsidRDefault="000F475B" w:rsidP="009F60C2">
            <w:pPr>
              <w:spacing w:line="360" w:lineRule="auto"/>
              <w:jc w:val="both"/>
            </w:pPr>
            <w:r w:rsidRPr="001B726D">
              <w:t>0,2</w:t>
            </w:r>
          </w:p>
        </w:tc>
        <w:tc>
          <w:tcPr>
            <w:tcW w:w="566" w:type="dxa"/>
          </w:tcPr>
          <w:p w:rsidR="000F475B" w:rsidRPr="001B726D" w:rsidRDefault="000F475B" w:rsidP="009F60C2">
            <w:pPr>
              <w:spacing w:line="360" w:lineRule="auto"/>
              <w:jc w:val="both"/>
            </w:pPr>
            <w:r w:rsidRPr="001B726D">
              <w:t>0,6</w:t>
            </w:r>
          </w:p>
        </w:tc>
        <w:tc>
          <w:tcPr>
            <w:tcW w:w="666" w:type="dxa"/>
          </w:tcPr>
          <w:p w:rsidR="000F475B" w:rsidRPr="001B726D" w:rsidRDefault="000F475B" w:rsidP="009F60C2">
            <w:pPr>
              <w:spacing w:line="360" w:lineRule="auto"/>
              <w:jc w:val="both"/>
            </w:pPr>
            <w:r w:rsidRPr="001B726D">
              <w:t>0,135</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0,985</w:t>
            </w:r>
          </w:p>
        </w:tc>
        <w:tc>
          <w:tcPr>
            <w:tcW w:w="646" w:type="dxa"/>
          </w:tcPr>
          <w:p w:rsidR="000F475B" w:rsidRPr="001B726D" w:rsidRDefault="000F475B" w:rsidP="009F60C2">
            <w:pPr>
              <w:spacing w:line="360" w:lineRule="auto"/>
              <w:jc w:val="both"/>
            </w:pPr>
            <w:r w:rsidRPr="001B726D">
              <w:t>2,315</w:t>
            </w:r>
          </w:p>
        </w:tc>
        <w:tc>
          <w:tcPr>
            <w:tcW w:w="566" w:type="dxa"/>
          </w:tcPr>
          <w:p w:rsidR="000F475B" w:rsidRPr="001B726D" w:rsidRDefault="000F475B" w:rsidP="009F60C2">
            <w:pPr>
              <w:spacing w:line="360" w:lineRule="auto"/>
              <w:jc w:val="both"/>
            </w:pPr>
            <w:r w:rsidRPr="001B726D">
              <w:t>3,3</w:t>
            </w:r>
          </w:p>
        </w:tc>
        <w:tc>
          <w:tcPr>
            <w:tcW w:w="616" w:type="dxa"/>
          </w:tcPr>
          <w:p w:rsidR="000F475B" w:rsidRPr="001B726D" w:rsidRDefault="000F475B" w:rsidP="009F60C2">
            <w:pPr>
              <w:spacing w:line="360" w:lineRule="auto"/>
              <w:jc w:val="both"/>
            </w:pPr>
            <w:r w:rsidRPr="001B726D">
              <w:t>800</w:t>
            </w:r>
          </w:p>
        </w:tc>
        <w:tc>
          <w:tcPr>
            <w:tcW w:w="866" w:type="dxa"/>
          </w:tcPr>
          <w:p w:rsidR="000F475B" w:rsidRPr="001B726D" w:rsidRDefault="000F475B" w:rsidP="009F60C2">
            <w:pPr>
              <w:spacing w:line="360" w:lineRule="auto"/>
              <w:jc w:val="both"/>
            </w:pPr>
            <w:r w:rsidRPr="001B726D">
              <w:t>1852</w:t>
            </w:r>
          </w:p>
        </w:tc>
        <w:tc>
          <w:tcPr>
            <w:tcW w:w="866" w:type="dxa"/>
          </w:tcPr>
          <w:p w:rsidR="000F475B" w:rsidRPr="001B726D" w:rsidRDefault="000F475B" w:rsidP="009F60C2">
            <w:pPr>
              <w:spacing w:line="360" w:lineRule="auto"/>
              <w:jc w:val="both"/>
            </w:pPr>
            <w:r w:rsidRPr="001B726D">
              <w:t>788</w:t>
            </w:r>
          </w:p>
        </w:tc>
        <w:tc>
          <w:tcPr>
            <w:tcW w:w="874" w:type="dxa"/>
          </w:tcPr>
          <w:p w:rsidR="000F475B" w:rsidRPr="001B726D" w:rsidRDefault="000F475B" w:rsidP="009F60C2">
            <w:pPr>
              <w:spacing w:line="360" w:lineRule="auto"/>
              <w:jc w:val="both"/>
            </w:pPr>
            <w:r w:rsidRPr="001B726D">
              <w:t>2640</w:t>
            </w:r>
          </w:p>
        </w:tc>
      </w:tr>
      <w:tr w:rsidR="009F60C2" w:rsidRPr="001B726D">
        <w:trPr>
          <w:cantSplit/>
          <w:jc w:val="center"/>
        </w:trPr>
        <w:tc>
          <w:tcPr>
            <w:tcW w:w="790" w:type="dxa"/>
          </w:tcPr>
          <w:p w:rsidR="000F475B" w:rsidRPr="001B726D" w:rsidRDefault="000F475B" w:rsidP="009F60C2">
            <w:pPr>
              <w:spacing w:line="360" w:lineRule="auto"/>
              <w:jc w:val="both"/>
            </w:pPr>
            <w:r w:rsidRPr="001B726D">
              <w:t>6</w:t>
            </w:r>
          </w:p>
        </w:tc>
        <w:tc>
          <w:tcPr>
            <w:tcW w:w="711" w:type="dxa"/>
          </w:tcPr>
          <w:p w:rsidR="000F475B" w:rsidRPr="001B726D" w:rsidRDefault="000F475B" w:rsidP="009F60C2">
            <w:pPr>
              <w:spacing w:line="360" w:lineRule="auto"/>
              <w:jc w:val="both"/>
            </w:pPr>
            <w:r w:rsidRPr="001B726D">
              <w:t>4,5</w:t>
            </w:r>
          </w:p>
        </w:tc>
        <w:tc>
          <w:tcPr>
            <w:tcW w:w="566" w:type="dxa"/>
          </w:tcPr>
          <w:p w:rsidR="000F475B" w:rsidRPr="001B726D" w:rsidRDefault="000F475B" w:rsidP="009F60C2">
            <w:pPr>
              <w:spacing w:line="360" w:lineRule="auto"/>
              <w:jc w:val="both"/>
            </w:pPr>
            <w:r w:rsidRPr="001B726D">
              <w:t>0,35</w:t>
            </w:r>
          </w:p>
        </w:tc>
        <w:tc>
          <w:tcPr>
            <w:tcW w:w="566" w:type="dxa"/>
          </w:tcPr>
          <w:p w:rsidR="000F475B" w:rsidRPr="001B726D" w:rsidRDefault="000F475B" w:rsidP="009F60C2">
            <w:pPr>
              <w:spacing w:line="360" w:lineRule="auto"/>
              <w:jc w:val="both"/>
            </w:pPr>
            <w:r w:rsidRPr="001B726D">
              <w:t>0,3</w:t>
            </w:r>
          </w:p>
        </w:tc>
        <w:tc>
          <w:tcPr>
            <w:tcW w:w="666" w:type="dxa"/>
          </w:tcPr>
          <w:p w:rsidR="000F475B" w:rsidRPr="001B726D" w:rsidRDefault="000F475B" w:rsidP="009F60C2">
            <w:pPr>
              <w:spacing w:line="360" w:lineRule="auto"/>
              <w:jc w:val="both"/>
            </w:pPr>
            <w:r w:rsidRPr="001B726D">
              <w:t>0,225</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0,925</w:t>
            </w:r>
          </w:p>
        </w:tc>
        <w:tc>
          <w:tcPr>
            <w:tcW w:w="646" w:type="dxa"/>
          </w:tcPr>
          <w:p w:rsidR="000F475B" w:rsidRPr="001B726D" w:rsidRDefault="000F475B" w:rsidP="009F60C2">
            <w:pPr>
              <w:spacing w:line="360" w:lineRule="auto"/>
              <w:jc w:val="both"/>
            </w:pPr>
            <w:r w:rsidRPr="001B726D">
              <w:t>3,875</w:t>
            </w:r>
          </w:p>
        </w:tc>
        <w:tc>
          <w:tcPr>
            <w:tcW w:w="566" w:type="dxa"/>
          </w:tcPr>
          <w:p w:rsidR="000F475B" w:rsidRPr="001B726D" w:rsidRDefault="000F475B" w:rsidP="009F60C2">
            <w:pPr>
              <w:spacing w:line="360" w:lineRule="auto"/>
              <w:jc w:val="both"/>
            </w:pPr>
            <w:r w:rsidRPr="001B726D">
              <w:t>4,8</w:t>
            </w:r>
          </w:p>
        </w:tc>
        <w:tc>
          <w:tcPr>
            <w:tcW w:w="616" w:type="dxa"/>
          </w:tcPr>
          <w:p w:rsidR="000F475B" w:rsidRPr="001B726D" w:rsidRDefault="000F475B" w:rsidP="009F60C2">
            <w:pPr>
              <w:spacing w:line="360" w:lineRule="auto"/>
              <w:jc w:val="both"/>
            </w:pPr>
            <w:r w:rsidRPr="001B726D">
              <w:t>900</w:t>
            </w:r>
          </w:p>
        </w:tc>
        <w:tc>
          <w:tcPr>
            <w:tcW w:w="866" w:type="dxa"/>
          </w:tcPr>
          <w:p w:rsidR="000F475B" w:rsidRPr="001B726D" w:rsidRDefault="000F475B" w:rsidP="009F60C2">
            <w:pPr>
              <w:spacing w:line="360" w:lineRule="auto"/>
              <w:jc w:val="both"/>
            </w:pPr>
            <w:r w:rsidRPr="001B726D">
              <w:t>3487,5</w:t>
            </w:r>
          </w:p>
        </w:tc>
        <w:tc>
          <w:tcPr>
            <w:tcW w:w="866" w:type="dxa"/>
          </w:tcPr>
          <w:p w:rsidR="000F475B" w:rsidRPr="001B726D" w:rsidRDefault="000F475B" w:rsidP="009F60C2">
            <w:pPr>
              <w:spacing w:line="360" w:lineRule="auto"/>
              <w:jc w:val="both"/>
            </w:pPr>
            <w:r w:rsidRPr="001B726D">
              <w:t>832,5</w:t>
            </w:r>
          </w:p>
        </w:tc>
        <w:tc>
          <w:tcPr>
            <w:tcW w:w="874" w:type="dxa"/>
          </w:tcPr>
          <w:p w:rsidR="000F475B" w:rsidRPr="001B726D" w:rsidRDefault="000F475B" w:rsidP="009F60C2">
            <w:pPr>
              <w:spacing w:line="360" w:lineRule="auto"/>
              <w:jc w:val="both"/>
            </w:pPr>
            <w:r w:rsidRPr="001B726D">
              <w:t>4320</w:t>
            </w:r>
          </w:p>
        </w:tc>
      </w:tr>
      <w:tr w:rsidR="009F60C2" w:rsidRPr="001B726D">
        <w:trPr>
          <w:cantSplit/>
          <w:jc w:val="center"/>
        </w:trPr>
        <w:tc>
          <w:tcPr>
            <w:tcW w:w="790" w:type="dxa"/>
          </w:tcPr>
          <w:p w:rsidR="000F475B" w:rsidRPr="001B726D" w:rsidRDefault="000F475B" w:rsidP="009F60C2">
            <w:pPr>
              <w:spacing w:line="360" w:lineRule="auto"/>
              <w:jc w:val="both"/>
            </w:pPr>
            <w:r w:rsidRPr="001B726D">
              <w:t>10</w:t>
            </w:r>
          </w:p>
        </w:tc>
        <w:tc>
          <w:tcPr>
            <w:tcW w:w="711" w:type="dxa"/>
          </w:tcPr>
          <w:p w:rsidR="000F475B" w:rsidRPr="001B726D" w:rsidRDefault="000F475B" w:rsidP="009F60C2">
            <w:pPr>
              <w:spacing w:line="360" w:lineRule="auto"/>
              <w:jc w:val="both"/>
            </w:pPr>
            <w:r w:rsidRPr="001B726D">
              <w:t>5,4</w:t>
            </w:r>
          </w:p>
        </w:tc>
        <w:tc>
          <w:tcPr>
            <w:tcW w:w="566" w:type="dxa"/>
          </w:tcPr>
          <w:p w:rsidR="000F475B" w:rsidRPr="001B726D" w:rsidRDefault="000F475B" w:rsidP="009F60C2">
            <w:pPr>
              <w:spacing w:line="360" w:lineRule="auto"/>
              <w:jc w:val="both"/>
            </w:pPr>
            <w:r w:rsidRPr="001B726D">
              <w:t>0,2</w:t>
            </w:r>
          </w:p>
        </w:tc>
        <w:tc>
          <w:tcPr>
            <w:tcW w:w="566" w:type="dxa"/>
          </w:tcPr>
          <w:p w:rsidR="000F475B" w:rsidRPr="001B726D" w:rsidRDefault="000F475B" w:rsidP="009F60C2">
            <w:pPr>
              <w:spacing w:line="360" w:lineRule="auto"/>
              <w:jc w:val="both"/>
            </w:pPr>
            <w:r w:rsidRPr="001B726D">
              <w:t>0,8</w:t>
            </w:r>
          </w:p>
        </w:tc>
        <w:tc>
          <w:tcPr>
            <w:tcW w:w="666" w:type="dxa"/>
          </w:tcPr>
          <w:p w:rsidR="000F475B" w:rsidRPr="001B726D" w:rsidRDefault="000F475B" w:rsidP="009F60C2">
            <w:pPr>
              <w:spacing w:line="360" w:lineRule="auto"/>
              <w:jc w:val="both"/>
            </w:pPr>
            <w:r w:rsidRPr="001B726D">
              <w:t>0,27</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1,32</w:t>
            </w:r>
          </w:p>
        </w:tc>
        <w:tc>
          <w:tcPr>
            <w:tcW w:w="646" w:type="dxa"/>
          </w:tcPr>
          <w:p w:rsidR="000F475B" w:rsidRPr="001B726D" w:rsidRDefault="000F475B" w:rsidP="009F60C2">
            <w:pPr>
              <w:spacing w:line="360" w:lineRule="auto"/>
              <w:jc w:val="both"/>
            </w:pPr>
            <w:r w:rsidRPr="001B726D">
              <w:t>4,88</w:t>
            </w:r>
          </w:p>
        </w:tc>
        <w:tc>
          <w:tcPr>
            <w:tcW w:w="566" w:type="dxa"/>
          </w:tcPr>
          <w:p w:rsidR="000F475B" w:rsidRPr="001B726D" w:rsidRDefault="000F475B" w:rsidP="009F60C2">
            <w:pPr>
              <w:spacing w:line="360" w:lineRule="auto"/>
              <w:jc w:val="both"/>
            </w:pPr>
            <w:r w:rsidRPr="001B726D">
              <w:t>6,2</w:t>
            </w:r>
          </w:p>
        </w:tc>
        <w:tc>
          <w:tcPr>
            <w:tcW w:w="616" w:type="dxa"/>
          </w:tcPr>
          <w:p w:rsidR="000F475B" w:rsidRPr="001B726D" w:rsidRDefault="000F475B" w:rsidP="009F60C2">
            <w:pPr>
              <w:spacing w:line="360" w:lineRule="auto"/>
              <w:jc w:val="both"/>
            </w:pPr>
            <w:r w:rsidRPr="001B726D">
              <w:t>300</w:t>
            </w:r>
          </w:p>
        </w:tc>
        <w:tc>
          <w:tcPr>
            <w:tcW w:w="866" w:type="dxa"/>
          </w:tcPr>
          <w:p w:rsidR="000F475B" w:rsidRPr="001B726D" w:rsidRDefault="000F475B" w:rsidP="009F60C2">
            <w:pPr>
              <w:spacing w:line="360" w:lineRule="auto"/>
              <w:jc w:val="both"/>
            </w:pPr>
            <w:r w:rsidRPr="001B726D">
              <w:t>1464</w:t>
            </w:r>
          </w:p>
        </w:tc>
        <w:tc>
          <w:tcPr>
            <w:tcW w:w="866" w:type="dxa"/>
          </w:tcPr>
          <w:p w:rsidR="000F475B" w:rsidRPr="001B726D" w:rsidRDefault="000F475B" w:rsidP="009F60C2">
            <w:pPr>
              <w:spacing w:line="360" w:lineRule="auto"/>
              <w:jc w:val="both"/>
            </w:pPr>
            <w:r w:rsidRPr="001B726D">
              <w:t>396</w:t>
            </w:r>
          </w:p>
        </w:tc>
        <w:tc>
          <w:tcPr>
            <w:tcW w:w="874" w:type="dxa"/>
          </w:tcPr>
          <w:p w:rsidR="000F475B" w:rsidRPr="001B726D" w:rsidRDefault="000F475B" w:rsidP="009F60C2">
            <w:pPr>
              <w:spacing w:line="360" w:lineRule="auto"/>
              <w:jc w:val="both"/>
            </w:pPr>
            <w:r w:rsidRPr="001B726D">
              <w:t>1860</w:t>
            </w:r>
          </w:p>
        </w:tc>
      </w:tr>
      <w:tr w:rsidR="009F60C2" w:rsidRPr="001B726D">
        <w:trPr>
          <w:cantSplit/>
          <w:jc w:val="center"/>
        </w:trPr>
        <w:tc>
          <w:tcPr>
            <w:tcW w:w="790" w:type="dxa"/>
          </w:tcPr>
          <w:p w:rsidR="000F475B" w:rsidRPr="001B726D" w:rsidRDefault="000F475B" w:rsidP="009F60C2">
            <w:pPr>
              <w:spacing w:line="360" w:lineRule="auto"/>
              <w:jc w:val="both"/>
            </w:pPr>
            <w:r w:rsidRPr="001B726D">
              <w:t>11</w:t>
            </w:r>
          </w:p>
        </w:tc>
        <w:tc>
          <w:tcPr>
            <w:tcW w:w="711" w:type="dxa"/>
          </w:tcPr>
          <w:p w:rsidR="000F475B" w:rsidRPr="001B726D" w:rsidRDefault="000F475B" w:rsidP="009F60C2">
            <w:pPr>
              <w:spacing w:line="360" w:lineRule="auto"/>
              <w:jc w:val="both"/>
            </w:pPr>
            <w:r w:rsidRPr="001B726D">
              <w:t>1,3</w:t>
            </w:r>
          </w:p>
        </w:tc>
        <w:tc>
          <w:tcPr>
            <w:tcW w:w="566" w:type="dxa"/>
          </w:tcPr>
          <w:p w:rsidR="000F475B" w:rsidRPr="001B726D" w:rsidRDefault="000F475B" w:rsidP="009F60C2">
            <w:pPr>
              <w:spacing w:line="360" w:lineRule="auto"/>
              <w:jc w:val="both"/>
            </w:pPr>
            <w:r w:rsidRPr="001B726D">
              <w:t>0,35</w:t>
            </w:r>
          </w:p>
        </w:tc>
        <w:tc>
          <w:tcPr>
            <w:tcW w:w="566" w:type="dxa"/>
          </w:tcPr>
          <w:p w:rsidR="000F475B" w:rsidRPr="001B726D" w:rsidRDefault="000F475B" w:rsidP="009F60C2">
            <w:pPr>
              <w:spacing w:line="360" w:lineRule="auto"/>
              <w:jc w:val="both"/>
            </w:pPr>
            <w:r w:rsidRPr="001B726D">
              <w:t>0,4</w:t>
            </w:r>
          </w:p>
        </w:tc>
        <w:tc>
          <w:tcPr>
            <w:tcW w:w="666" w:type="dxa"/>
          </w:tcPr>
          <w:p w:rsidR="000F475B" w:rsidRPr="001B726D" w:rsidRDefault="000F475B" w:rsidP="009F60C2">
            <w:pPr>
              <w:spacing w:line="360" w:lineRule="auto"/>
              <w:jc w:val="both"/>
            </w:pPr>
            <w:r w:rsidRPr="001B726D">
              <w:t>0,065</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0,865</w:t>
            </w:r>
          </w:p>
        </w:tc>
        <w:tc>
          <w:tcPr>
            <w:tcW w:w="646" w:type="dxa"/>
          </w:tcPr>
          <w:p w:rsidR="000F475B" w:rsidRPr="001B726D" w:rsidRDefault="000F475B" w:rsidP="009F60C2">
            <w:pPr>
              <w:spacing w:line="360" w:lineRule="auto"/>
              <w:jc w:val="both"/>
            </w:pPr>
            <w:r w:rsidRPr="001B726D">
              <w:t>0,835</w:t>
            </w:r>
          </w:p>
        </w:tc>
        <w:tc>
          <w:tcPr>
            <w:tcW w:w="566" w:type="dxa"/>
          </w:tcPr>
          <w:p w:rsidR="000F475B" w:rsidRPr="001B726D" w:rsidRDefault="000F475B" w:rsidP="009F60C2">
            <w:pPr>
              <w:spacing w:line="360" w:lineRule="auto"/>
              <w:jc w:val="both"/>
            </w:pPr>
            <w:r w:rsidRPr="001B726D">
              <w:t>1,7</w:t>
            </w:r>
          </w:p>
        </w:tc>
        <w:tc>
          <w:tcPr>
            <w:tcW w:w="616" w:type="dxa"/>
          </w:tcPr>
          <w:p w:rsidR="000F475B" w:rsidRPr="001B726D" w:rsidRDefault="000F475B" w:rsidP="009F60C2">
            <w:pPr>
              <w:spacing w:line="360" w:lineRule="auto"/>
              <w:jc w:val="both"/>
            </w:pPr>
            <w:r w:rsidRPr="001B726D">
              <w:t>500</w:t>
            </w:r>
          </w:p>
        </w:tc>
        <w:tc>
          <w:tcPr>
            <w:tcW w:w="866" w:type="dxa"/>
          </w:tcPr>
          <w:p w:rsidR="000F475B" w:rsidRPr="001B726D" w:rsidRDefault="000F475B" w:rsidP="009F60C2">
            <w:pPr>
              <w:spacing w:line="360" w:lineRule="auto"/>
              <w:jc w:val="both"/>
            </w:pPr>
            <w:r w:rsidRPr="001B726D">
              <w:t>417,5</w:t>
            </w:r>
          </w:p>
        </w:tc>
        <w:tc>
          <w:tcPr>
            <w:tcW w:w="866" w:type="dxa"/>
          </w:tcPr>
          <w:p w:rsidR="000F475B" w:rsidRPr="001B726D" w:rsidRDefault="000F475B" w:rsidP="009F60C2">
            <w:pPr>
              <w:spacing w:line="360" w:lineRule="auto"/>
              <w:jc w:val="both"/>
            </w:pPr>
            <w:r w:rsidRPr="001B726D">
              <w:t>432,5</w:t>
            </w:r>
          </w:p>
        </w:tc>
        <w:tc>
          <w:tcPr>
            <w:tcW w:w="874" w:type="dxa"/>
          </w:tcPr>
          <w:p w:rsidR="000F475B" w:rsidRPr="001B726D" w:rsidRDefault="000F475B" w:rsidP="009F60C2">
            <w:pPr>
              <w:spacing w:line="360" w:lineRule="auto"/>
              <w:jc w:val="both"/>
            </w:pPr>
            <w:r w:rsidRPr="001B726D">
              <w:t>850</w:t>
            </w:r>
          </w:p>
        </w:tc>
      </w:tr>
      <w:tr w:rsidR="009F60C2" w:rsidRPr="001B726D">
        <w:trPr>
          <w:cantSplit/>
          <w:jc w:val="center"/>
        </w:trPr>
        <w:tc>
          <w:tcPr>
            <w:tcW w:w="790" w:type="dxa"/>
          </w:tcPr>
          <w:p w:rsidR="000F475B" w:rsidRPr="001B726D" w:rsidRDefault="000F475B" w:rsidP="009F60C2">
            <w:pPr>
              <w:spacing w:line="360" w:lineRule="auto"/>
              <w:jc w:val="both"/>
            </w:pPr>
            <w:r w:rsidRPr="001B726D">
              <w:t>12</w:t>
            </w:r>
          </w:p>
        </w:tc>
        <w:tc>
          <w:tcPr>
            <w:tcW w:w="711" w:type="dxa"/>
          </w:tcPr>
          <w:p w:rsidR="000F475B" w:rsidRPr="001B726D" w:rsidRDefault="000F475B" w:rsidP="009F60C2">
            <w:pPr>
              <w:spacing w:line="360" w:lineRule="auto"/>
              <w:jc w:val="both"/>
            </w:pPr>
            <w:r w:rsidRPr="001B726D">
              <w:t>7,4</w:t>
            </w:r>
          </w:p>
        </w:tc>
        <w:tc>
          <w:tcPr>
            <w:tcW w:w="566" w:type="dxa"/>
          </w:tcPr>
          <w:p w:rsidR="000F475B" w:rsidRPr="001B726D" w:rsidRDefault="000F475B" w:rsidP="009F60C2">
            <w:pPr>
              <w:spacing w:line="360" w:lineRule="auto"/>
              <w:jc w:val="both"/>
            </w:pPr>
            <w:r w:rsidRPr="001B726D">
              <w:t>0,25</w:t>
            </w:r>
          </w:p>
        </w:tc>
        <w:tc>
          <w:tcPr>
            <w:tcW w:w="566" w:type="dxa"/>
          </w:tcPr>
          <w:p w:rsidR="000F475B" w:rsidRPr="001B726D" w:rsidRDefault="000F475B" w:rsidP="009F60C2">
            <w:pPr>
              <w:spacing w:line="360" w:lineRule="auto"/>
              <w:jc w:val="both"/>
            </w:pPr>
            <w:r w:rsidRPr="001B726D">
              <w:t>0,5</w:t>
            </w:r>
          </w:p>
        </w:tc>
        <w:tc>
          <w:tcPr>
            <w:tcW w:w="666" w:type="dxa"/>
          </w:tcPr>
          <w:p w:rsidR="000F475B" w:rsidRPr="001B726D" w:rsidRDefault="000F475B" w:rsidP="009F60C2">
            <w:pPr>
              <w:spacing w:line="360" w:lineRule="auto"/>
              <w:jc w:val="both"/>
            </w:pPr>
            <w:r w:rsidRPr="001B726D">
              <w:t>0,37</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1,17</w:t>
            </w:r>
          </w:p>
        </w:tc>
        <w:tc>
          <w:tcPr>
            <w:tcW w:w="646" w:type="dxa"/>
          </w:tcPr>
          <w:p w:rsidR="000F475B" w:rsidRPr="001B726D" w:rsidRDefault="000F475B" w:rsidP="009F60C2">
            <w:pPr>
              <w:spacing w:line="360" w:lineRule="auto"/>
              <w:jc w:val="both"/>
            </w:pPr>
            <w:r w:rsidRPr="001B726D">
              <w:t>6,73</w:t>
            </w:r>
          </w:p>
        </w:tc>
        <w:tc>
          <w:tcPr>
            <w:tcW w:w="566" w:type="dxa"/>
          </w:tcPr>
          <w:p w:rsidR="000F475B" w:rsidRPr="001B726D" w:rsidRDefault="000F475B" w:rsidP="009F60C2">
            <w:pPr>
              <w:spacing w:line="360" w:lineRule="auto"/>
              <w:jc w:val="both"/>
            </w:pPr>
            <w:r w:rsidRPr="001B726D">
              <w:t>7,9</w:t>
            </w:r>
          </w:p>
        </w:tc>
        <w:tc>
          <w:tcPr>
            <w:tcW w:w="616" w:type="dxa"/>
          </w:tcPr>
          <w:p w:rsidR="000F475B" w:rsidRPr="001B726D" w:rsidRDefault="000F475B" w:rsidP="009F60C2">
            <w:pPr>
              <w:spacing w:line="360" w:lineRule="auto"/>
              <w:jc w:val="both"/>
            </w:pPr>
            <w:r w:rsidRPr="001B726D">
              <w:t>100</w:t>
            </w:r>
          </w:p>
        </w:tc>
        <w:tc>
          <w:tcPr>
            <w:tcW w:w="866" w:type="dxa"/>
          </w:tcPr>
          <w:p w:rsidR="000F475B" w:rsidRPr="001B726D" w:rsidRDefault="000F475B" w:rsidP="009F60C2">
            <w:pPr>
              <w:spacing w:line="360" w:lineRule="auto"/>
              <w:jc w:val="both"/>
            </w:pPr>
            <w:r w:rsidRPr="001B726D">
              <w:t>673</w:t>
            </w:r>
          </w:p>
        </w:tc>
        <w:tc>
          <w:tcPr>
            <w:tcW w:w="866" w:type="dxa"/>
          </w:tcPr>
          <w:p w:rsidR="000F475B" w:rsidRPr="001B726D" w:rsidRDefault="000F475B" w:rsidP="009F60C2">
            <w:pPr>
              <w:spacing w:line="360" w:lineRule="auto"/>
              <w:jc w:val="both"/>
            </w:pPr>
            <w:r w:rsidRPr="001B726D">
              <w:t>117</w:t>
            </w:r>
          </w:p>
        </w:tc>
        <w:tc>
          <w:tcPr>
            <w:tcW w:w="874" w:type="dxa"/>
          </w:tcPr>
          <w:p w:rsidR="000F475B" w:rsidRPr="001B726D" w:rsidRDefault="000F475B" w:rsidP="009F60C2">
            <w:pPr>
              <w:spacing w:line="360" w:lineRule="auto"/>
              <w:jc w:val="both"/>
            </w:pPr>
            <w:r w:rsidRPr="001B726D">
              <w:t>790</w:t>
            </w:r>
          </w:p>
        </w:tc>
      </w:tr>
      <w:tr w:rsidR="009F60C2" w:rsidRPr="001B726D">
        <w:trPr>
          <w:cantSplit/>
          <w:jc w:val="center"/>
        </w:trPr>
        <w:tc>
          <w:tcPr>
            <w:tcW w:w="790" w:type="dxa"/>
          </w:tcPr>
          <w:p w:rsidR="000F475B" w:rsidRPr="001B726D" w:rsidRDefault="000F475B" w:rsidP="009F60C2">
            <w:pPr>
              <w:spacing w:line="360" w:lineRule="auto"/>
              <w:jc w:val="both"/>
            </w:pPr>
            <w:r w:rsidRPr="001B726D">
              <w:t>13</w:t>
            </w:r>
          </w:p>
        </w:tc>
        <w:tc>
          <w:tcPr>
            <w:tcW w:w="711" w:type="dxa"/>
          </w:tcPr>
          <w:p w:rsidR="000F475B" w:rsidRPr="001B726D" w:rsidRDefault="000F475B" w:rsidP="009F60C2">
            <w:pPr>
              <w:spacing w:line="360" w:lineRule="auto"/>
              <w:jc w:val="both"/>
            </w:pPr>
            <w:r w:rsidRPr="001B726D">
              <w:t>2,5</w:t>
            </w:r>
          </w:p>
        </w:tc>
        <w:tc>
          <w:tcPr>
            <w:tcW w:w="566" w:type="dxa"/>
          </w:tcPr>
          <w:p w:rsidR="000F475B" w:rsidRPr="001B726D" w:rsidRDefault="000F475B" w:rsidP="009F60C2">
            <w:pPr>
              <w:spacing w:line="360" w:lineRule="auto"/>
              <w:jc w:val="both"/>
            </w:pPr>
            <w:r w:rsidRPr="001B726D">
              <w:t>0,2</w:t>
            </w:r>
          </w:p>
        </w:tc>
        <w:tc>
          <w:tcPr>
            <w:tcW w:w="566" w:type="dxa"/>
          </w:tcPr>
          <w:p w:rsidR="000F475B" w:rsidRPr="001B726D" w:rsidRDefault="000F475B" w:rsidP="009F60C2">
            <w:pPr>
              <w:spacing w:line="360" w:lineRule="auto"/>
              <w:jc w:val="both"/>
            </w:pPr>
            <w:r w:rsidRPr="001B726D">
              <w:t>0,2</w:t>
            </w:r>
          </w:p>
        </w:tc>
        <w:tc>
          <w:tcPr>
            <w:tcW w:w="666" w:type="dxa"/>
          </w:tcPr>
          <w:p w:rsidR="000F475B" w:rsidRPr="001B726D" w:rsidRDefault="000F475B" w:rsidP="009F60C2">
            <w:pPr>
              <w:spacing w:line="360" w:lineRule="auto"/>
              <w:jc w:val="both"/>
            </w:pPr>
            <w:r w:rsidRPr="001B726D">
              <w:t>0,125</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0,575</w:t>
            </w:r>
          </w:p>
        </w:tc>
        <w:tc>
          <w:tcPr>
            <w:tcW w:w="646" w:type="dxa"/>
          </w:tcPr>
          <w:p w:rsidR="000F475B" w:rsidRPr="001B726D" w:rsidRDefault="000F475B" w:rsidP="009F60C2">
            <w:pPr>
              <w:spacing w:line="360" w:lineRule="auto"/>
              <w:jc w:val="both"/>
            </w:pPr>
            <w:r w:rsidRPr="001B726D">
              <w:t>2,125</w:t>
            </w:r>
          </w:p>
        </w:tc>
        <w:tc>
          <w:tcPr>
            <w:tcW w:w="566" w:type="dxa"/>
          </w:tcPr>
          <w:p w:rsidR="000F475B" w:rsidRPr="001B726D" w:rsidRDefault="000F475B" w:rsidP="009F60C2">
            <w:pPr>
              <w:spacing w:line="360" w:lineRule="auto"/>
              <w:jc w:val="both"/>
            </w:pPr>
            <w:r w:rsidRPr="001B726D">
              <w:t>2,7</w:t>
            </w:r>
          </w:p>
        </w:tc>
        <w:tc>
          <w:tcPr>
            <w:tcW w:w="616" w:type="dxa"/>
          </w:tcPr>
          <w:p w:rsidR="000F475B" w:rsidRPr="001B726D" w:rsidRDefault="000F475B" w:rsidP="009F60C2">
            <w:pPr>
              <w:spacing w:line="360" w:lineRule="auto"/>
              <w:jc w:val="both"/>
            </w:pPr>
            <w:r w:rsidRPr="001B726D">
              <w:t>100</w:t>
            </w:r>
          </w:p>
        </w:tc>
        <w:tc>
          <w:tcPr>
            <w:tcW w:w="866" w:type="dxa"/>
          </w:tcPr>
          <w:p w:rsidR="000F475B" w:rsidRPr="001B726D" w:rsidRDefault="000F475B" w:rsidP="009F60C2">
            <w:pPr>
              <w:spacing w:line="360" w:lineRule="auto"/>
              <w:jc w:val="both"/>
            </w:pPr>
            <w:r w:rsidRPr="001B726D">
              <w:t>212,5</w:t>
            </w:r>
          </w:p>
        </w:tc>
        <w:tc>
          <w:tcPr>
            <w:tcW w:w="866" w:type="dxa"/>
          </w:tcPr>
          <w:p w:rsidR="000F475B" w:rsidRPr="001B726D" w:rsidRDefault="000F475B" w:rsidP="009F60C2">
            <w:pPr>
              <w:spacing w:line="360" w:lineRule="auto"/>
              <w:jc w:val="both"/>
            </w:pPr>
            <w:r w:rsidRPr="001B726D">
              <w:t>57,5</w:t>
            </w:r>
          </w:p>
        </w:tc>
        <w:tc>
          <w:tcPr>
            <w:tcW w:w="874" w:type="dxa"/>
          </w:tcPr>
          <w:p w:rsidR="000F475B" w:rsidRPr="001B726D" w:rsidRDefault="000F475B" w:rsidP="009F60C2">
            <w:pPr>
              <w:spacing w:line="360" w:lineRule="auto"/>
              <w:jc w:val="both"/>
            </w:pPr>
            <w:r w:rsidRPr="001B726D">
              <w:t>270</w:t>
            </w:r>
          </w:p>
        </w:tc>
      </w:tr>
      <w:tr w:rsidR="009F60C2" w:rsidRPr="001B726D">
        <w:trPr>
          <w:cantSplit/>
          <w:jc w:val="center"/>
        </w:trPr>
        <w:tc>
          <w:tcPr>
            <w:tcW w:w="790" w:type="dxa"/>
          </w:tcPr>
          <w:p w:rsidR="000F475B" w:rsidRPr="001B726D" w:rsidRDefault="000F475B" w:rsidP="009F60C2">
            <w:pPr>
              <w:spacing w:line="360" w:lineRule="auto"/>
              <w:jc w:val="both"/>
            </w:pPr>
            <w:r w:rsidRPr="001B726D">
              <w:t>14</w:t>
            </w:r>
          </w:p>
        </w:tc>
        <w:tc>
          <w:tcPr>
            <w:tcW w:w="711" w:type="dxa"/>
          </w:tcPr>
          <w:p w:rsidR="000F475B" w:rsidRPr="001B726D" w:rsidRDefault="000F475B" w:rsidP="009F60C2">
            <w:pPr>
              <w:spacing w:line="360" w:lineRule="auto"/>
              <w:jc w:val="both"/>
            </w:pPr>
            <w:r w:rsidRPr="001B726D">
              <w:t>6,0</w:t>
            </w:r>
          </w:p>
        </w:tc>
        <w:tc>
          <w:tcPr>
            <w:tcW w:w="566" w:type="dxa"/>
          </w:tcPr>
          <w:p w:rsidR="000F475B" w:rsidRPr="001B726D" w:rsidRDefault="000F475B" w:rsidP="009F60C2">
            <w:pPr>
              <w:spacing w:line="360" w:lineRule="auto"/>
              <w:jc w:val="both"/>
            </w:pPr>
            <w:r w:rsidRPr="001B726D">
              <w:t>0,3</w:t>
            </w:r>
          </w:p>
        </w:tc>
        <w:tc>
          <w:tcPr>
            <w:tcW w:w="566" w:type="dxa"/>
          </w:tcPr>
          <w:p w:rsidR="000F475B" w:rsidRPr="001B726D" w:rsidRDefault="000F475B" w:rsidP="009F60C2">
            <w:pPr>
              <w:spacing w:line="360" w:lineRule="auto"/>
              <w:jc w:val="both"/>
            </w:pPr>
            <w:r w:rsidRPr="001B726D">
              <w:t>0,3</w:t>
            </w:r>
          </w:p>
        </w:tc>
        <w:tc>
          <w:tcPr>
            <w:tcW w:w="666" w:type="dxa"/>
          </w:tcPr>
          <w:p w:rsidR="000F475B" w:rsidRPr="001B726D" w:rsidRDefault="000F475B" w:rsidP="009F60C2">
            <w:pPr>
              <w:spacing w:line="360" w:lineRule="auto"/>
              <w:jc w:val="both"/>
            </w:pPr>
            <w:r w:rsidRPr="001B726D">
              <w:t>0,30</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0,95</w:t>
            </w:r>
          </w:p>
        </w:tc>
        <w:tc>
          <w:tcPr>
            <w:tcW w:w="646" w:type="dxa"/>
          </w:tcPr>
          <w:p w:rsidR="000F475B" w:rsidRPr="001B726D" w:rsidRDefault="000F475B" w:rsidP="009F60C2">
            <w:pPr>
              <w:spacing w:line="360" w:lineRule="auto"/>
              <w:jc w:val="both"/>
            </w:pPr>
            <w:r w:rsidRPr="001B726D">
              <w:t>5,35</w:t>
            </w:r>
          </w:p>
        </w:tc>
        <w:tc>
          <w:tcPr>
            <w:tcW w:w="566" w:type="dxa"/>
          </w:tcPr>
          <w:p w:rsidR="000F475B" w:rsidRPr="001B726D" w:rsidRDefault="000F475B" w:rsidP="009F60C2">
            <w:pPr>
              <w:spacing w:line="360" w:lineRule="auto"/>
              <w:jc w:val="both"/>
            </w:pPr>
            <w:r w:rsidRPr="001B726D">
              <w:t>6,3</w:t>
            </w:r>
          </w:p>
        </w:tc>
        <w:tc>
          <w:tcPr>
            <w:tcW w:w="616" w:type="dxa"/>
          </w:tcPr>
          <w:p w:rsidR="000F475B" w:rsidRPr="001B726D" w:rsidRDefault="000F475B" w:rsidP="009F60C2">
            <w:pPr>
              <w:spacing w:line="360" w:lineRule="auto"/>
              <w:jc w:val="both"/>
            </w:pPr>
            <w:r w:rsidRPr="001B726D">
              <w:t>100</w:t>
            </w:r>
          </w:p>
        </w:tc>
        <w:tc>
          <w:tcPr>
            <w:tcW w:w="866" w:type="dxa"/>
          </w:tcPr>
          <w:p w:rsidR="000F475B" w:rsidRPr="001B726D" w:rsidRDefault="000F475B" w:rsidP="009F60C2">
            <w:pPr>
              <w:spacing w:line="360" w:lineRule="auto"/>
              <w:jc w:val="both"/>
            </w:pPr>
            <w:r w:rsidRPr="001B726D">
              <w:t>535</w:t>
            </w:r>
          </w:p>
        </w:tc>
        <w:tc>
          <w:tcPr>
            <w:tcW w:w="866" w:type="dxa"/>
          </w:tcPr>
          <w:p w:rsidR="000F475B" w:rsidRPr="001B726D" w:rsidRDefault="000F475B" w:rsidP="009F60C2">
            <w:pPr>
              <w:spacing w:line="360" w:lineRule="auto"/>
              <w:jc w:val="both"/>
            </w:pPr>
            <w:r w:rsidRPr="001B726D">
              <w:t>95</w:t>
            </w:r>
          </w:p>
        </w:tc>
        <w:tc>
          <w:tcPr>
            <w:tcW w:w="874" w:type="dxa"/>
          </w:tcPr>
          <w:p w:rsidR="000F475B" w:rsidRPr="001B726D" w:rsidRDefault="000F475B" w:rsidP="009F60C2">
            <w:pPr>
              <w:spacing w:line="360" w:lineRule="auto"/>
              <w:jc w:val="both"/>
            </w:pPr>
            <w:r w:rsidRPr="001B726D">
              <w:t>630</w:t>
            </w:r>
          </w:p>
        </w:tc>
      </w:tr>
      <w:tr w:rsidR="009F60C2" w:rsidRPr="001B726D">
        <w:trPr>
          <w:cantSplit/>
          <w:jc w:val="center"/>
        </w:trPr>
        <w:tc>
          <w:tcPr>
            <w:tcW w:w="790" w:type="dxa"/>
          </w:tcPr>
          <w:p w:rsidR="000F475B" w:rsidRPr="001B726D" w:rsidRDefault="000F475B" w:rsidP="009F60C2">
            <w:pPr>
              <w:spacing w:line="360" w:lineRule="auto"/>
              <w:jc w:val="both"/>
            </w:pPr>
            <w:r w:rsidRPr="001B726D">
              <w:t>15</w:t>
            </w:r>
          </w:p>
        </w:tc>
        <w:tc>
          <w:tcPr>
            <w:tcW w:w="711" w:type="dxa"/>
          </w:tcPr>
          <w:p w:rsidR="000F475B" w:rsidRPr="001B726D" w:rsidRDefault="000F475B" w:rsidP="009F60C2">
            <w:pPr>
              <w:spacing w:line="360" w:lineRule="auto"/>
              <w:jc w:val="both"/>
            </w:pPr>
            <w:r w:rsidRPr="001B726D">
              <w:t>8,1</w:t>
            </w:r>
          </w:p>
        </w:tc>
        <w:tc>
          <w:tcPr>
            <w:tcW w:w="566" w:type="dxa"/>
          </w:tcPr>
          <w:p w:rsidR="000F475B" w:rsidRPr="001B726D" w:rsidRDefault="000F475B" w:rsidP="009F60C2">
            <w:pPr>
              <w:spacing w:line="360" w:lineRule="auto"/>
              <w:jc w:val="both"/>
            </w:pPr>
            <w:r w:rsidRPr="001B726D">
              <w:t>0,4</w:t>
            </w:r>
          </w:p>
        </w:tc>
        <w:tc>
          <w:tcPr>
            <w:tcW w:w="566" w:type="dxa"/>
          </w:tcPr>
          <w:p w:rsidR="000F475B" w:rsidRPr="001B726D" w:rsidRDefault="000F475B" w:rsidP="009F60C2">
            <w:pPr>
              <w:spacing w:line="360" w:lineRule="auto"/>
              <w:jc w:val="both"/>
            </w:pPr>
            <w:r w:rsidRPr="001B726D">
              <w:t>0,5</w:t>
            </w:r>
          </w:p>
        </w:tc>
        <w:tc>
          <w:tcPr>
            <w:tcW w:w="666" w:type="dxa"/>
          </w:tcPr>
          <w:p w:rsidR="000F475B" w:rsidRPr="001B726D" w:rsidRDefault="000F475B" w:rsidP="009F60C2">
            <w:pPr>
              <w:spacing w:line="360" w:lineRule="auto"/>
              <w:jc w:val="both"/>
            </w:pPr>
            <w:r w:rsidRPr="001B726D">
              <w:t>0,405</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1,305</w:t>
            </w:r>
          </w:p>
        </w:tc>
        <w:tc>
          <w:tcPr>
            <w:tcW w:w="646" w:type="dxa"/>
          </w:tcPr>
          <w:p w:rsidR="000F475B" w:rsidRPr="001B726D" w:rsidRDefault="000F475B" w:rsidP="009F60C2">
            <w:pPr>
              <w:spacing w:line="360" w:lineRule="auto"/>
              <w:jc w:val="both"/>
            </w:pPr>
            <w:r w:rsidRPr="001B726D">
              <w:t>7,245</w:t>
            </w:r>
          </w:p>
        </w:tc>
        <w:tc>
          <w:tcPr>
            <w:tcW w:w="566" w:type="dxa"/>
          </w:tcPr>
          <w:p w:rsidR="000F475B" w:rsidRPr="001B726D" w:rsidRDefault="000F475B" w:rsidP="009F60C2">
            <w:pPr>
              <w:spacing w:line="360" w:lineRule="auto"/>
              <w:jc w:val="both"/>
            </w:pPr>
            <w:r w:rsidRPr="001B726D">
              <w:t>8,6</w:t>
            </w:r>
          </w:p>
        </w:tc>
        <w:tc>
          <w:tcPr>
            <w:tcW w:w="616" w:type="dxa"/>
          </w:tcPr>
          <w:p w:rsidR="000F475B" w:rsidRPr="001B726D" w:rsidRDefault="000F475B" w:rsidP="009F60C2">
            <w:pPr>
              <w:spacing w:line="360" w:lineRule="auto"/>
              <w:jc w:val="both"/>
            </w:pPr>
            <w:r w:rsidRPr="001B726D">
              <w:t>100</w:t>
            </w:r>
          </w:p>
        </w:tc>
        <w:tc>
          <w:tcPr>
            <w:tcW w:w="866" w:type="dxa"/>
          </w:tcPr>
          <w:p w:rsidR="000F475B" w:rsidRPr="001B726D" w:rsidRDefault="000F475B" w:rsidP="009F60C2">
            <w:pPr>
              <w:spacing w:line="360" w:lineRule="auto"/>
              <w:jc w:val="both"/>
            </w:pPr>
            <w:r w:rsidRPr="001B726D">
              <w:t>724,5</w:t>
            </w:r>
          </w:p>
        </w:tc>
        <w:tc>
          <w:tcPr>
            <w:tcW w:w="866" w:type="dxa"/>
          </w:tcPr>
          <w:p w:rsidR="000F475B" w:rsidRPr="001B726D" w:rsidRDefault="000F475B" w:rsidP="009F60C2">
            <w:pPr>
              <w:spacing w:line="360" w:lineRule="auto"/>
              <w:jc w:val="both"/>
            </w:pPr>
            <w:r w:rsidRPr="001B726D">
              <w:t>130,5</w:t>
            </w:r>
          </w:p>
        </w:tc>
        <w:tc>
          <w:tcPr>
            <w:tcW w:w="874" w:type="dxa"/>
          </w:tcPr>
          <w:p w:rsidR="000F475B" w:rsidRPr="001B726D" w:rsidRDefault="000F475B" w:rsidP="009F60C2">
            <w:pPr>
              <w:spacing w:line="360" w:lineRule="auto"/>
              <w:jc w:val="both"/>
            </w:pPr>
            <w:r w:rsidRPr="001B726D">
              <w:t>860</w:t>
            </w:r>
          </w:p>
        </w:tc>
      </w:tr>
      <w:tr w:rsidR="009F60C2" w:rsidRPr="001B726D">
        <w:trPr>
          <w:cantSplit/>
          <w:jc w:val="center"/>
        </w:trPr>
        <w:tc>
          <w:tcPr>
            <w:tcW w:w="790" w:type="dxa"/>
          </w:tcPr>
          <w:p w:rsidR="000F475B" w:rsidRPr="001B726D" w:rsidRDefault="000F475B" w:rsidP="009F60C2">
            <w:pPr>
              <w:spacing w:line="360" w:lineRule="auto"/>
              <w:jc w:val="both"/>
            </w:pPr>
            <w:r w:rsidRPr="001B726D">
              <w:t>16</w:t>
            </w:r>
          </w:p>
        </w:tc>
        <w:tc>
          <w:tcPr>
            <w:tcW w:w="711" w:type="dxa"/>
          </w:tcPr>
          <w:p w:rsidR="000F475B" w:rsidRPr="001B726D" w:rsidRDefault="000F475B" w:rsidP="009F60C2">
            <w:pPr>
              <w:spacing w:line="360" w:lineRule="auto"/>
              <w:jc w:val="both"/>
            </w:pPr>
            <w:r w:rsidRPr="001B726D">
              <w:t>1,2</w:t>
            </w:r>
          </w:p>
        </w:tc>
        <w:tc>
          <w:tcPr>
            <w:tcW w:w="566" w:type="dxa"/>
          </w:tcPr>
          <w:p w:rsidR="000F475B" w:rsidRPr="001B726D" w:rsidRDefault="000F475B" w:rsidP="009F60C2">
            <w:pPr>
              <w:spacing w:line="360" w:lineRule="auto"/>
              <w:jc w:val="both"/>
            </w:pPr>
            <w:r w:rsidRPr="001B726D">
              <w:t>0,3</w:t>
            </w:r>
          </w:p>
        </w:tc>
        <w:tc>
          <w:tcPr>
            <w:tcW w:w="566" w:type="dxa"/>
          </w:tcPr>
          <w:p w:rsidR="000F475B" w:rsidRPr="001B726D" w:rsidRDefault="000F475B" w:rsidP="009F60C2">
            <w:pPr>
              <w:spacing w:line="360" w:lineRule="auto"/>
              <w:jc w:val="both"/>
            </w:pPr>
            <w:r w:rsidRPr="001B726D">
              <w:t>0,25</w:t>
            </w:r>
          </w:p>
        </w:tc>
        <w:tc>
          <w:tcPr>
            <w:tcW w:w="666" w:type="dxa"/>
          </w:tcPr>
          <w:p w:rsidR="000F475B" w:rsidRPr="001B726D" w:rsidRDefault="000F475B" w:rsidP="009F60C2">
            <w:pPr>
              <w:spacing w:line="360" w:lineRule="auto"/>
              <w:jc w:val="both"/>
            </w:pPr>
            <w:r w:rsidRPr="001B726D">
              <w:t>0,06</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0,66</w:t>
            </w:r>
          </w:p>
        </w:tc>
        <w:tc>
          <w:tcPr>
            <w:tcW w:w="646" w:type="dxa"/>
          </w:tcPr>
          <w:p w:rsidR="000F475B" w:rsidRPr="001B726D" w:rsidRDefault="000F475B" w:rsidP="009F60C2">
            <w:pPr>
              <w:spacing w:line="360" w:lineRule="auto"/>
              <w:jc w:val="both"/>
            </w:pPr>
            <w:r w:rsidRPr="001B726D">
              <w:t>0,79</w:t>
            </w:r>
          </w:p>
        </w:tc>
        <w:tc>
          <w:tcPr>
            <w:tcW w:w="566" w:type="dxa"/>
          </w:tcPr>
          <w:p w:rsidR="000F475B" w:rsidRPr="001B726D" w:rsidRDefault="000F475B" w:rsidP="009F60C2">
            <w:pPr>
              <w:spacing w:line="360" w:lineRule="auto"/>
              <w:jc w:val="both"/>
            </w:pPr>
            <w:r w:rsidRPr="001B726D">
              <w:t>1,45</w:t>
            </w:r>
          </w:p>
        </w:tc>
        <w:tc>
          <w:tcPr>
            <w:tcW w:w="616" w:type="dxa"/>
          </w:tcPr>
          <w:p w:rsidR="000F475B" w:rsidRPr="001B726D" w:rsidRDefault="000F475B" w:rsidP="009F60C2">
            <w:pPr>
              <w:spacing w:line="360" w:lineRule="auto"/>
              <w:jc w:val="both"/>
            </w:pPr>
            <w:r w:rsidRPr="001B726D">
              <w:t>100</w:t>
            </w:r>
          </w:p>
        </w:tc>
        <w:tc>
          <w:tcPr>
            <w:tcW w:w="866" w:type="dxa"/>
          </w:tcPr>
          <w:p w:rsidR="000F475B" w:rsidRPr="001B726D" w:rsidRDefault="000F475B" w:rsidP="009F60C2">
            <w:pPr>
              <w:spacing w:line="360" w:lineRule="auto"/>
              <w:jc w:val="both"/>
            </w:pPr>
            <w:r w:rsidRPr="001B726D">
              <w:t>79</w:t>
            </w:r>
          </w:p>
        </w:tc>
        <w:tc>
          <w:tcPr>
            <w:tcW w:w="866" w:type="dxa"/>
          </w:tcPr>
          <w:p w:rsidR="000F475B" w:rsidRPr="001B726D" w:rsidRDefault="000F475B" w:rsidP="009F60C2">
            <w:pPr>
              <w:spacing w:line="360" w:lineRule="auto"/>
              <w:jc w:val="both"/>
            </w:pPr>
            <w:r w:rsidRPr="001B726D">
              <w:t>66</w:t>
            </w:r>
          </w:p>
        </w:tc>
        <w:tc>
          <w:tcPr>
            <w:tcW w:w="874" w:type="dxa"/>
          </w:tcPr>
          <w:p w:rsidR="000F475B" w:rsidRPr="001B726D" w:rsidRDefault="000F475B" w:rsidP="009F60C2">
            <w:pPr>
              <w:spacing w:line="360" w:lineRule="auto"/>
              <w:jc w:val="both"/>
            </w:pPr>
            <w:r w:rsidRPr="001B726D">
              <w:t>145</w:t>
            </w:r>
          </w:p>
        </w:tc>
      </w:tr>
      <w:tr w:rsidR="009F60C2" w:rsidRPr="001B726D">
        <w:trPr>
          <w:cantSplit/>
          <w:jc w:val="center"/>
        </w:trPr>
        <w:tc>
          <w:tcPr>
            <w:tcW w:w="790" w:type="dxa"/>
          </w:tcPr>
          <w:p w:rsidR="000F475B" w:rsidRPr="001B726D" w:rsidRDefault="000F475B" w:rsidP="009F60C2">
            <w:pPr>
              <w:spacing w:line="360" w:lineRule="auto"/>
              <w:jc w:val="both"/>
            </w:pPr>
            <w:r w:rsidRPr="001B726D">
              <w:t>17</w:t>
            </w:r>
          </w:p>
        </w:tc>
        <w:tc>
          <w:tcPr>
            <w:tcW w:w="711" w:type="dxa"/>
          </w:tcPr>
          <w:p w:rsidR="000F475B" w:rsidRPr="001B726D" w:rsidRDefault="000F475B" w:rsidP="009F60C2">
            <w:pPr>
              <w:spacing w:line="360" w:lineRule="auto"/>
              <w:jc w:val="both"/>
            </w:pPr>
            <w:r w:rsidRPr="001B726D">
              <w:t>3,2</w:t>
            </w:r>
          </w:p>
        </w:tc>
        <w:tc>
          <w:tcPr>
            <w:tcW w:w="566" w:type="dxa"/>
          </w:tcPr>
          <w:p w:rsidR="000F475B" w:rsidRPr="001B726D" w:rsidRDefault="000F475B" w:rsidP="009F60C2">
            <w:pPr>
              <w:spacing w:line="360" w:lineRule="auto"/>
              <w:jc w:val="both"/>
            </w:pPr>
            <w:r w:rsidRPr="001B726D">
              <w:t>0,1</w:t>
            </w:r>
          </w:p>
        </w:tc>
        <w:tc>
          <w:tcPr>
            <w:tcW w:w="566" w:type="dxa"/>
          </w:tcPr>
          <w:p w:rsidR="000F475B" w:rsidRPr="001B726D" w:rsidRDefault="000F475B" w:rsidP="009F60C2">
            <w:pPr>
              <w:spacing w:line="360" w:lineRule="auto"/>
              <w:jc w:val="both"/>
            </w:pPr>
            <w:r w:rsidRPr="001B726D">
              <w:t>0,4</w:t>
            </w:r>
          </w:p>
        </w:tc>
        <w:tc>
          <w:tcPr>
            <w:tcW w:w="666" w:type="dxa"/>
          </w:tcPr>
          <w:p w:rsidR="000F475B" w:rsidRPr="001B726D" w:rsidRDefault="000F475B" w:rsidP="009F60C2">
            <w:pPr>
              <w:spacing w:line="360" w:lineRule="auto"/>
              <w:jc w:val="both"/>
            </w:pPr>
            <w:r w:rsidRPr="001B726D">
              <w:t>0,16</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0,71</w:t>
            </w:r>
          </w:p>
        </w:tc>
        <w:tc>
          <w:tcPr>
            <w:tcW w:w="646" w:type="dxa"/>
          </w:tcPr>
          <w:p w:rsidR="000F475B" w:rsidRPr="001B726D" w:rsidRDefault="000F475B" w:rsidP="009F60C2">
            <w:pPr>
              <w:spacing w:line="360" w:lineRule="auto"/>
              <w:jc w:val="both"/>
            </w:pPr>
            <w:r w:rsidRPr="001B726D">
              <w:t>2,89</w:t>
            </w:r>
          </w:p>
        </w:tc>
        <w:tc>
          <w:tcPr>
            <w:tcW w:w="566" w:type="dxa"/>
          </w:tcPr>
          <w:p w:rsidR="000F475B" w:rsidRPr="001B726D" w:rsidRDefault="000F475B" w:rsidP="009F60C2">
            <w:pPr>
              <w:spacing w:line="360" w:lineRule="auto"/>
              <w:jc w:val="both"/>
            </w:pPr>
            <w:r w:rsidRPr="001B726D">
              <w:t>3,6</w:t>
            </w:r>
          </w:p>
        </w:tc>
        <w:tc>
          <w:tcPr>
            <w:tcW w:w="616" w:type="dxa"/>
          </w:tcPr>
          <w:p w:rsidR="000F475B" w:rsidRPr="001B726D" w:rsidRDefault="000F475B" w:rsidP="009F60C2">
            <w:pPr>
              <w:spacing w:line="360" w:lineRule="auto"/>
              <w:jc w:val="both"/>
            </w:pPr>
            <w:r w:rsidRPr="001B726D">
              <w:t>500</w:t>
            </w:r>
          </w:p>
        </w:tc>
        <w:tc>
          <w:tcPr>
            <w:tcW w:w="866" w:type="dxa"/>
          </w:tcPr>
          <w:p w:rsidR="000F475B" w:rsidRPr="001B726D" w:rsidRDefault="000F475B" w:rsidP="009F60C2">
            <w:pPr>
              <w:spacing w:line="360" w:lineRule="auto"/>
              <w:jc w:val="both"/>
            </w:pPr>
            <w:r w:rsidRPr="001B726D">
              <w:t>1445</w:t>
            </w:r>
          </w:p>
        </w:tc>
        <w:tc>
          <w:tcPr>
            <w:tcW w:w="866" w:type="dxa"/>
          </w:tcPr>
          <w:p w:rsidR="000F475B" w:rsidRPr="001B726D" w:rsidRDefault="000F475B" w:rsidP="009F60C2">
            <w:pPr>
              <w:spacing w:line="360" w:lineRule="auto"/>
              <w:jc w:val="both"/>
            </w:pPr>
            <w:r w:rsidRPr="001B726D">
              <w:t>355</w:t>
            </w:r>
          </w:p>
        </w:tc>
        <w:tc>
          <w:tcPr>
            <w:tcW w:w="874" w:type="dxa"/>
          </w:tcPr>
          <w:p w:rsidR="000F475B" w:rsidRPr="001B726D" w:rsidRDefault="000F475B" w:rsidP="009F60C2">
            <w:pPr>
              <w:spacing w:line="360" w:lineRule="auto"/>
              <w:jc w:val="both"/>
            </w:pPr>
            <w:r w:rsidRPr="001B726D">
              <w:t>1800</w:t>
            </w:r>
          </w:p>
        </w:tc>
      </w:tr>
      <w:tr w:rsidR="009F60C2" w:rsidRPr="001B726D">
        <w:trPr>
          <w:cantSplit/>
          <w:jc w:val="center"/>
        </w:trPr>
        <w:tc>
          <w:tcPr>
            <w:tcW w:w="790" w:type="dxa"/>
          </w:tcPr>
          <w:p w:rsidR="000F475B" w:rsidRPr="001B726D" w:rsidRDefault="000F475B" w:rsidP="009F60C2">
            <w:pPr>
              <w:spacing w:line="360" w:lineRule="auto"/>
              <w:jc w:val="both"/>
            </w:pPr>
            <w:r w:rsidRPr="001B726D">
              <w:t>18</w:t>
            </w:r>
          </w:p>
        </w:tc>
        <w:tc>
          <w:tcPr>
            <w:tcW w:w="711" w:type="dxa"/>
          </w:tcPr>
          <w:p w:rsidR="000F475B" w:rsidRPr="001B726D" w:rsidRDefault="000F475B" w:rsidP="009F60C2">
            <w:pPr>
              <w:spacing w:line="360" w:lineRule="auto"/>
              <w:jc w:val="both"/>
            </w:pPr>
            <w:r w:rsidRPr="001B726D">
              <w:t>5,0</w:t>
            </w:r>
          </w:p>
        </w:tc>
        <w:tc>
          <w:tcPr>
            <w:tcW w:w="566" w:type="dxa"/>
          </w:tcPr>
          <w:p w:rsidR="000F475B" w:rsidRPr="001B726D" w:rsidRDefault="000F475B" w:rsidP="009F60C2">
            <w:pPr>
              <w:spacing w:line="360" w:lineRule="auto"/>
              <w:jc w:val="both"/>
            </w:pPr>
            <w:r w:rsidRPr="001B726D">
              <w:t>0,2</w:t>
            </w:r>
          </w:p>
        </w:tc>
        <w:tc>
          <w:tcPr>
            <w:tcW w:w="566" w:type="dxa"/>
          </w:tcPr>
          <w:p w:rsidR="000F475B" w:rsidRPr="001B726D" w:rsidRDefault="000F475B" w:rsidP="009F60C2">
            <w:pPr>
              <w:spacing w:line="360" w:lineRule="auto"/>
              <w:jc w:val="both"/>
            </w:pPr>
            <w:r w:rsidRPr="001B726D">
              <w:t>0,6</w:t>
            </w:r>
          </w:p>
        </w:tc>
        <w:tc>
          <w:tcPr>
            <w:tcW w:w="666" w:type="dxa"/>
          </w:tcPr>
          <w:p w:rsidR="000F475B" w:rsidRPr="001B726D" w:rsidRDefault="000F475B" w:rsidP="009F60C2">
            <w:pPr>
              <w:spacing w:line="360" w:lineRule="auto"/>
              <w:jc w:val="both"/>
            </w:pPr>
            <w:r w:rsidRPr="001B726D">
              <w:t>0,25</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1,10</w:t>
            </w:r>
          </w:p>
        </w:tc>
        <w:tc>
          <w:tcPr>
            <w:tcW w:w="646" w:type="dxa"/>
          </w:tcPr>
          <w:p w:rsidR="000F475B" w:rsidRPr="001B726D" w:rsidRDefault="000F475B" w:rsidP="009F60C2">
            <w:pPr>
              <w:spacing w:line="360" w:lineRule="auto"/>
              <w:jc w:val="both"/>
            </w:pPr>
            <w:r w:rsidRPr="001B726D">
              <w:t>4,50</w:t>
            </w:r>
          </w:p>
        </w:tc>
        <w:tc>
          <w:tcPr>
            <w:tcW w:w="566" w:type="dxa"/>
          </w:tcPr>
          <w:p w:rsidR="000F475B" w:rsidRPr="001B726D" w:rsidRDefault="000F475B" w:rsidP="009F60C2">
            <w:pPr>
              <w:spacing w:line="360" w:lineRule="auto"/>
              <w:jc w:val="both"/>
            </w:pPr>
            <w:r w:rsidRPr="001B726D">
              <w:t>5,6</w:t>
            </w:r>
          </w:p>
        </w:tc>
        <w:tc>
          <w:tcPr>
            <w:tcW w:w="616" w:type="dxa"/>
          </w:tcPr>
          <w:p w:rsidR="000F475B" w:rsidRPr="001B726D" w:rsidRDefault="000F475B" w:rsidP="009F60C2">
            <w:pPr>
              <w:spacing w:line="360" w:lineRule="auto"/>
              <w:jc w:val="both"/>
            </w:pPr>
            <w:r w:rsidRPr="001B726D">
              <w:t>1000</w:t>
            </w:r>
          </w:p>
        </w:tc>
        <w:tc>
          <w:tcPr>
            <w:tcW w:w="866" w:type="dxa"/>
          </w:tcPr>
          <w:p w:rsidR="000F475B" w:rsidRPr="001B726D" w:rsidRDefault="000F475B" w:rsidP="009F60C2">
            <w:pPr>
              <w:spacing w:line="360" w:lineRule="auto"/>
              <w:jc w:val="both"/>
            </w:pPr>
            <w:r w:rsidRPr="001B726D">
              <w:t>4500</w:t>
            </w:r>
          </w:p>
        </w:tc>
        <w:tc>
          <w:tcPr>
            <w:tcW w:w="866" w:type="dxa"/>
          </w:tcPr>
          <w:p w:rsidR="000F475B" w:rsidRPr="001B726D" w:rsidRDefault="000F475B" w:rsidP="009F60C2">
            <w:pPr>
              <w:spacing w:line="360" w:lineRule="auto"/>
              <w:jc w:val="both"/>
            </w:pPr>
            <w:r w:rsidRPr="001B726D">
              <w:t>1100</w:t>
            </w:r>
          </w:p>
        </w:tc>
        <w:tc>
          <w:tcPr>
            <w:tcW w:w="874" w:type="dxa"/>
          </w:tcPr>
          <w:p w:rsidR="000F475B" w:rsidRPr="001B726D" w:rsidRDefault="000F475B" w:rsidP="009F60C2">
            <w:pPr>
              <w:spacing w:line="360" w:lineRule="auto"/>
              <w:jc w:val="both"/>
            </w:pPr>
            <w:r w:rsidRPr="001B726D">
              <w:t>5600</w:t>
            </w:r>
          </w:p>
        </w:tc>
      </w:tr>
      <w:tr w:rsidR="009F60C2" w:rsidRPr="001B726D">
        <w:trPr>
          <w:cantSplit/>
          <w:jc w:val="center"/>
        </w:trPr>
        <w:tc>
          <w:tcPr>
            <w:tcW w:w="790" w:type="dxa"/>
          </w:tcPr>
          <w:p w:rsidR="000F475B" w:rsidRPr="001B726D" w:rsidRDefault="000F475B" w:rsidP="009F60C2">
            <w:pPr>
              <w:spacing w:line="360" w:lineRule="auto"/>
              <w:jc w:val="both"/>
            </w:pPr>
            <w:r w:rsidRPr="001B726D">
              <w:t>19</w:t>
            </w:r>
          </w:p>
        </w:tc>
        <w:tc>
          <w:tcPr>
            <w:tcW w:w="711" w:type="dxa"/>
          </w:tcPr>
          <w:p w:rsidR="000F475B" w:rsidRPr="001B726D" w:rsidRDefault="000F475B" w:rsidP="009F60C2">
            <w:pPr>
              <w:spacing w:line="360" w:lineRule="auto"/>
              <w:jc w:val="both"/>
            </w:pPr>
            <w:r w:rsidRPr="001B726D">
              <w:t>4,1</w:t>
            </w:r>
          </w:p>
        </w:tc>
        <w:tc>
          <w:tcPr>
            <w:tcW w:w="566" w:type="dxa"/>
          </w:tcPr>
          <w:p w:rsidR="000F475B" w:rsidRPr="001B726D" w:rsidRDefault="000F475B" w:rsidP="009F60C2">
            <w:pPr>
              <w:spacing w:line="360" w:lineRule="auto"/>
              <w:jc w:val="both"/>
            </w:pPr>
            <w:r w:rsidRPr="001B726D">
              <w:t>0,2</w:t>
            </w:r>
          </w:p>
        </w:tc>
        <w:tc>
          <w:tcPr>
            <w:tcW w:w="566" w:type="dxa"/>
          </w:tcPr>
          <w:p w:rsidR="000F475B" w:rsidRPr="001B726D" w:rsidRDefault="000F475B" w:rsidP="009F60C2">
            <w:pPr>
              <w:spacing w:line="360" w:lineRule="auto"/>
              <w:jc w:val="both"/>
            </w:pPr>
            <w:r w:rsidRPr="001B726D">
              <w:t>0,7</w:t>
            </w:r>
          </w:p>
        </w:tc>
        <w:tc>
          <w:tcPr>
            <w:tcW w:w="666" w:type="dxa"/>
          </w:tcPr>
          <w:p w:rsidR="000F475B" w:rsidRPr="001B726D" w:rsidRDefault="000F475B" w:rsidP="009F60C2">
            <w:pPr>
              <w:spacing w:line="360" w:lineRule="auto"/>
              <w:jc w:val="both"/>
            </w:pPr>
            <w:r w:rsidRPr="001B726D">
              <w:t>0,205</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1,155</w:t>
            </w:r>
          </w:p>
        </w:tc>
        <w:tc>
          <w:tcPr>
            <w:tcW w:w="646" w:type="dxa"/>
          </w:tcPr>
          <w:p w:rsidR="000F475B" w:rsidRPr="001B726D" w:rsidRDefault="000F475B" w:rsidP="009F60C2">
            <w:pPr>
              <w:spacing w:line="360" w:lineRule="auto"/>
              <w:jc w:val="both"/>
            </w:pPr>
            <w:r w:rsidRPr="001B726D">
              <w:t>3,645</w:t>
            </w:r>
          </w:p>
        </w:tc>
        <w:tc>
          <w:tcPr>
            <w:tcW w:w="566" w:type="dxa"/>
          </w:tcPr>
          <w:p w:rsidR="000F475B" w:rsidRPr="001B726D" w:rsidRDefault="000F475B" w:rsidP="009F60C2">
            <w:pPr>
              <w:spacing w:line="360" w:lineRule="auto"/>
              <w:jc w:val="both"/>
            </w:pPr>
            <w:r w:rsidRPr="001B726D">
              <w:t>4,8</w:t>
            </w:r>
          </w:p>
        </w:tc>
        <w:tc>
          <w:tcPr>
            <w:tcW w:w="616" w:type="dxa"/>
          </w:tcPr>
          <w:p w:rsidR="000F475B" w:rsidRPr="001B726D" w:rsidRDefault="000F475B" w:rsidP="009F60C2">
            <w:pPr>
              <w:spacing w:line="360" w:lineRule="auto"/>
              <w:jc w:val="both"/>
            </w:pPr>
            <w:r w:rsidRPr="001B726D">
              <w:t>150</w:t>
            </w:r>
          </w:p>
        </w:tc>
        <w:tc>
          <w:tcPr>
            <w:tcW w:w="866" w:type="dxa"/>
          </w:tcPr>
          <w:p w:rsidR="000F475B" w:rsidRPr="001B726D" w:rsidRDefault="000F475B" w:rsidP="009F60C2">
            <w:pPr>
              <w:spacing w:line="360" w:lineRule="auto"/>
              <w:jc w:val="both"/>
            </w:pPr>
            <w:r w:rsidRPr="001B726D">
              <w:t>546,8</w:t>
            </w:r>
          </w:p>
        </w:tc>
        <w:tc>
          <w:tcPr>
            <w:tcW w:w="866" w:type="dxa"/>
          </w:tcPr>
          <w:p w:rsidR="000F475B" w:rsidRPr="001B726D" w:rsidRDefault="000F475B" w:rsidP="009F60C2">
            <w:pPr>
              <w:spacing w:line="360" w:lineRule="auto"/>
              <w:jc w:val="both"/>
            </w:pPr>
            <w:r w:rsidRPr="001B726D">
              <w:t>173,3</w:t>
            </w:r>
          </w:p>
        </w:tc>
        <w:tc>
          <w:tcPr>
            <w:tcW w:w="874" w:type="dxa"/>
          </w:tcPr>
          <w:p w:rsidR="000F475B" w:rsidRPr="001B726D" w:rsidRDefault="000F475B" w:rsidP="009F60C2">
            <w:pPr>
              <w:spacing w:line="360" w:lineRule="auto"/>
              <w:jc w:val="both"/>
            </w:pPr>
            <w:r w:rsidRPr="001B726D">
              <w:t>720</w:t>
            </w:r>
          </w:p>
        </w:tc>
      </w:tr>
      <w:tr w:rsidR="009F60C2" w:rsidRPr="001B726D">
        <w:trPr>
          <w:cantSplit/>
          <w:jc w:val="center"/>
        </w:trPr>
        <w:tc>
          <w:tcPr>
            <w:tcW w:w="790" w:type="dxa"/>
          </w:tcPr>
          <w:p w:rsidR="000F475B" w:rsidRPr="001B726D" w:rsidRDefault="000F475B" w:rsidP="009F60C2">
            <w:pPr>
              <w:spacing w:line="360" w:lineRule="auto"/>
              <w:jc w:val="both"/>
            </w:pPr>
            <w:r w:rsidRPr="001B726D">
              <w:t>20</w:t>
            </w:r>
          </w:p>
        </w:tc>
        <w:tc>
          <w:tcPr>
            <w:tcW w:w="711" w:type="dxa"/>
          </w:tcPr>
          <w:p w:rsidR="000F475B" w:rsidRPr="001B726D" w:rsidRDefault="000F475B" w:rsidP="009F60C2">
            <w:pPr>
              <w:spacing w:line="360" w:lineRule="auto"/>
              <w:jc w:val="both"/>
            </w:pPr>
            <w:r w:rsidRPr="001B726D">
              <w:t>3,5</w:t>
            </w:r>
          </w:p>
        </w:tc>
        <w:tc>
          <w:tcPr>
            <w:tcW w:w="566" w:type="dxa"/>
          </w:tcPr>
          <w:p w:rsidR="000F475B" w:rsidRPr="001B726D" w:rsidRDefault="000F475B" w:rsidP="009F60C2">
            <w:pPr>
              <w:spacing w:line="360" w:lineRule="auto"/>
              <w:jc w:val="both"/>
            </w:pPr>
            <w:r w:rsidRPr="001B726D">
              <w:t>0,1</w:t>
            </w:r>
          </w:p>
        </w:tc>
        <w:tc>
          <w:tcPr>
            <w:tcW w:w="566" w:type="dxa"/>
          </w:tcPr>
          <w:p w:rsidR="000F475B" w:rsidRPr="001B726D" w:rsidRDefault="000F475B" w:rsidP="009F60C2">
            <w:pPr>
              <w:spacing w:line="360" w:lineRule="auto"/>
              <w:jc w:val="both"/>
            </w:pPr>
            <w:r w:rsidRPr="001B726D">
              <w:t>0,4</w:t>
            </w:r>
          </w:p>
        </w:tc>
        <w:tc>
          <w:tcPr>
            <w:tcW w:w="666" w:type="dxa"/>
          </w:tcPr>
          <w:p w:rsidR="000F475B" w:rsidRPr="001B726D" w:rsidRDefault="000F475B" w:rsidP="009F60C2">
            <w:pPr>
              <w:spacing w:line="360" w:lineRule="auto"/>
              <w:jc w:val="both"/>
            </w:pPr>
            <w:r w:rsidRPr="001B726D">
              <w:t>0,175</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0,725</w:t>
            </w:r>
          </w:p>
        </w:tc>
        <w:tc>
          <w:tcPr>
            <w:tcW w:w="646" w:type="dxa"/>
          </w:tcPr>
          <w:p w:rsidR="000F475B" w:rsidRPr="001B726D" w:rsidRDefault="000F475B" w:rsidP="009F60C2">
            <w:pPr>
              <w:spacing w:line="360" w:lineRule="auto"/>
              <w:jc w:val="both"/>
            </w:pPr>
            <w:r w:rsidRPr="001B726D">
              <w:t>3,175</w:t>
            </w:r>
          </w:p>
        </w:tc>
        <w:tc>
          <w:tcPr>
            <w:tcW w:w="566" w:type="dxa"/>
          </w:tcPr>
          <w:p w:rsidR="000F475B" w:rsidRPr="001B726D" w:rsidRDefault="000F475B" w:rsidP="009F60C2">
            <w:pPr>
              <w:spacing w:line="360" w:lineRule="auto"/>
              <w:jc w:val="both"/>
            </w:pPr>
            <w:r w:rsidRPr="001B726D">
              <w:t>3,9</w:t>
            </w:r>
          </w:p>
        </w:tc>
        <w:tc>
          <w:tcPr>
            <w:tcW w:w="616" w:type="dxa"/>
          </w:tcPr>
          <w:p w:rsidR="000F475B" w:rsidRPr="001B726D" w:rsidRDefault="000F475B" w:rsidP="009F60C2">
            <w:pPr>
              <w:spacing w:line="360" w:lineRule="auto"/>
              <w:jc w:val="both"/>
            </w:pPr>
            <w:r w:rsidRPr="001B726D">
              <w:t>200</w:t>
            </w:r>
          </w:p>
        </w:tc>
        <w:tc>
          <w:tcPr>
            <w:tcW w:w="866" w:type="dxa"/>
          </w:tcPr>
          <w:p w:rsidR="000F475B" w:rsidRPr="001B726D" w:rsidRDefault="000F475B" w:rsidP="009F60C2">
            <w:pPr>
              <w:spacing w:line="360" w:lineRule="auto"/>
              <w:jc w:val="both"/>
            </w:pPr>
            <w:r w:rsidRPr="001B726D">
              <w:t>635</w:t>
            </w:r>
          </w:p>
        </w:tc>
        <w:tc>
          <w:tcPr>
            <w:tcW w:w="866" w:type="dxa"/>
          </w:tcPr>
          <w:p w:rsidR="000F475B" w:rsidRPr="001B726D" w:rsidRDefault="000F475B" w:rsidP="009F60C2">
            <w:pPr>
              <w:spacing w:line="360" w:lineRule="auto"/>
              <w:jc w:val="both"/>
            </w:pPr>
            <w:r w:rsidRPr="001B726D">
              <w:t>145</w:t>
            </w:r>
          </w:p>
        </w:tc>
        <w:tc>
          <w:tcPr>
            <w:tcW w:w="874" w:type="dxa"/>
          </w:tcPr>
          <w:p w:rsidR="000F475B" w:rsidRPr="001B726D" w:rsidRDefault="000F475B" w:rsidP="009F60C2">
            <w:pPr>
              <w:spacing w:line="360" w:lineRule="auto"/>
              <w:jc w:val="both"/>
            </w:pPr>
            <w:r w:rsidRPr="001B726D">
              <w:t>780</w:t>
            </w:r>
          </w:p>
        </w:tc>
      </w:tr>
      <w:tr w:rsidR="009F60C2" w:rsidRPr="001B726D">
        <w:trPr>
          <w:cantSplit/>
          <w:jc w:val="center"/>
        </w:trPr>
        <w:tc>
          <w:tcPr>
            <w:tcW w:w="790" w:type="dxa"/>
          </w:tcPr>
          <w:p w:rsidR="000F475B" w:rsidRPr="001B726D" w:rsidRDefault="000F475B" w:rsidP="009F60C2">
            <w:pPr>
              <w:spacing w:line="360" w:lineRule="auto"/>
              <w:jc w:val="both"/>
            </w:pPr>
            <w:r w:rsidRPr="001B726D">
              <w:t>21</w:t>
            </w:r>
          </w:p>
        </w:tc>
        <w:tc>
          <w:tcPr>
            <w:tcW w:w="711" w:type="dxa"/>
          </w:tcPr>
          <w:p w:rsidR="000F475B" w:rsidRPr="001B726D" w:rsidRDefault="000F475B" w:rsidP="009F60C2">
            <w:pPr>
              <w:spacing w:line="360" w:lineRule="auto"/>
              <w:jc w:val="both"/>
            </w:pPr>
            <w:r w:rsidRPr="001B726D">
              <w:t>5,5</w:t>
            </w:r>
          </w:p>
        </w:tc>
        <w:tc>
          <w:tcPr>
            <w:tcW w:w="566" w:type="dxa"/>
          </w:tcPr>
          <w:p w:rsidR="000F475B" w:rsidRPr="001B726D" w:rsidRDefault="000F475B" w:rsidP="009F60C2">
            <w:pPr>
              <w:spacing w:line="360" w:lineRule="auto"/>
              <w:jc w:val="both"/>
            </w:pPr>
            <w:r w:rsidRPr="001B726D">
              <w:t>0,3</w:t>
            </w:r>
          </w:p>
        </w:tc>
        <w:tc>
          <w:tcPr>
            <w:tcW w:w="566" w:type="dxa"/>
          </w:tcPr>
          <w:p w:rsidR="000F475B" w:rsidRPr="001B726D" w:rsidRDefault="000F475B" w:rsidP="009F60C2">
            <w:pPr>
              <w:spacing w:line="360" w:lineRule="auto"/>
              <w:jc w:val="both"/>
            </w:pPr>
            <w:r w:rsidRPr="001B726D">
              <w:t>1,5</w:t>
            </w:r>
          </w:p>
        </w:tc>
        <w:tc>
          <w:tcPr>
            <w:tcW w:w="666" w:type="dxa"/>
          </w:tcPr>
          <w:p w:rsidR="000F475B" w:rsidRPr="001B726D" w:rsidRDefault="000F475B" w:rsidP="009F60C2">
            <w:pPr>
              <w:spacing w:line="360" w:lineRule="auto"/>
              <w:jc w:val="both"/>
            </w:pPr>
            <w:r w:rsidRPr="001B726D">
              <w:t>0,275</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2,125</w:t>
            </w:r>
          </w:p>
        </w:tc>
        <w:tc>
          <w:tcPr>
            <w:tcW w:w="646" w:type="dxa"/>
          </w:tcPr>
          <w:p w:rsidR="000F475B" w:rsidRPr="001B726D" w:rsidRDefault="000F475B" w:rsidP="009F60C2">
            <w:pPr>
              <w:spacing w:line="360" w:lineRule="auto"/>
              <w:ind w:right="517"/>
              <w:jc w:val="both"/>
            </w:pPr>
            <w:r w:rsidRPr="001B726D">
              <w:t>4,875</w:t>
            </w:r>
          </w:p>
        </w:tc>
        <w:tc>
          <w:tcPr>
            <w:tcW w:w="566" w:type="dxa"/>
          </w:tcPr>
          <w:p w:rsidR="000F475B" w:rsidRPr="001B726D" w:rsidRDefault="000F475B" w:rsidP="009F60C2">
            <w:pPr>
              <w:spacing w:line="360" w:lineRule="auto"/>
              <w:jc w:val="both"/>
            </w:pPr>
            <w:r w:rsidRPr="001B726D">
              <w:t>7,0</w:t>
            </w:r>
          </w:p>
        </w:tc>
        <w:tc>
          <w:tcPr>
            <w:tcW w:w="616" w:type="dxa"/>
          </w:tcPr>
          <w:p w:rsidR="000F475B" w:rsidRPr="001B726D" w:rsidRDefault="000F475B" w:rsidP="009F60C2">
            <w:pPr>
              <w:spacing w:line="360" w:lineRule="auto"/>
              <w:jc w:val="both"/>
            </w:pPr>
            <w:r w:rsidRPr="001B726D">
              <w:t>600</w:t>
            </w:r>
          </w:p>
        </w:tc>
        <w:tc>
          <w:tcPr>
            <w:tcW w:w="866" w:type="dxa"/>
          </w:tcPr>
          <w:p w:rsidR="000F475B" w:rsidRPr="001B726D" w:rsidRDefault="000F475B" w:rsidP="009F60C2">
            <w:pPr>
              <w:spacing w:line="360" w:lineRule="auto"/>
              <w:jc w:val="both"/>
            </w:pPr>
            <w:r w:rsidRPr="001B726D">
              <w:t>2925</w:t>
            </w:r>
          </w:p>
        </w:tc>
        <w:tc>
          <w:tcPr>
            <w:tcW w:w="866" w:type="dxa"/>
          </w:tcPr>
          <w:p w:rsidR="000F475B" w:rsidRPr="001B726D" w:rsidRDefault="000F475B" w:rsidP="009F60C2">
            <w:pPr>
              <w:spacing w:line="360" w:lineRule="auto"/>
              <w:jc w:val="both"/>
            </w:pPr>
            <w:r w:rsidRPr="001B726D">
              <w:t>1275</w:t>
            </w:r>
          </w:p>
        </w:tc>
        <w:tc>
          <w:tcPr>
            <w:tcW w:w="874" w:type="dxa"/>
          </w:tcPr>
          <w:p w:rsidR="000F475B" w:rsidRPr="001B726D" w:rsidRDefault="000F475B" w:rsidP="009F60C2">
            <w:pPr>
              <w:spacing w:line="360" w:lineRule="auto"/>
              <w:jc w:val="both"/>
            </w:pPr>
            <w:r w:rsidRPr="001B726D">
              <w:t>4200</w:t>
            </w:r>
          </w:p>
        </w:tc>
      </w:tr>
      <w:tr w:rsidR="009F60C2" w:rsidRPr="001B726D">
        <w:trPr>
          <w:cantSplit/>
          <w:jc w:val="center"/>
        </w:trPr>
        <w:tc>
          <w:tcPr>
            <w:tcW w:w="790" w:type="dxa"/>
          </w:tcPr>
          <w:p w:rsidR="000F475B" w:rsidRPr="001B726D" w:rsidRDefault="000F475B" w:rsidP="009F60C2">
            <w:pPr>
              <w:spacing w:line="360" w:lineRule="auto"/>
              <w:jc w:val="both"/>
            </w:pPr>
            <w:r w:rsidRPr="001B726D">
              <w:t>22</w:t>
            </w:r>
          </w:p>
        </w:tc>
        <w:tc>
          <w:tcPr>
            <w:tcW w:w="711" w:type="dxa"/>
          </w:tcPr>
          <w:p w:rsidR="000F475B" w:rsidRPr="001B726D" w:rsidRDefault="000F475B" w:rsidP="009F60C2">
            <w:pPr>
              <w:spacing w:line="360" w:lineRule="auto"/>
              <w:jc w:val="both"/>
            </w:pPr>
            <w:r w:rsidRPr="001B726D">
              <w:t>9,1</w:t>
            </w:r>
          </w:p>
        </w:tc>
        <w:tc>
          <w:tcPr>
            <w:tcW w:w="566" w:type="dxa"/>
          </w:tcPr>
          <w:p w:rsidR="000F475B" w:rsidRPr="001B726D" w:rsidRDefault="000F475B" w:rsidP="009F60C2">
            <w:pPr>
              <w:spacing w:line="360" w:lineRule="auto"/>
              <w:jc w:val="both"/>
            </w:pPr>
            <w:r w:rsidRPr="001B726D">
              <w:t>0,5</w:t>
            </w:r>
          </w:p>
        </w:tc>
        <w:tc>
          <w:tcPr>
            <w:tcW w:w="566" w:type="dxa"/>
          </w:tcPr>
          <w:p w:rsidR="000F475B" w:rsidRPr="001B726D" w:rsidRDefault="000F475B" w:rsidP="009F60C2">
            <w:pPr>
              <w:spacing w:line="360" w:lineRule="auto"/>
              <w:jc w:val="both"/>
            </w:pPr>
            <w:r w:rsidRPr="001B726D">
              <w:t>0,38</w:t>
            </w:r>
          </w:p>
        </w:tc>
        <w:tc>
          <w:tcPr>
            <w:tcW w:w="666" w:type="dxa"/>
          </w:tcPr>
          <w:p w:rsidR="000F475B" w:rsidRPr="001B726D" w:rsidRDefault="000F475B" w:rsidP="009F60C2">
            <w:pPr>
              <w:spacing w:line="360" w:lineRule="auto"/>
              <w:jc w:val="both"/>
            </w:pPr>
            <w:r w:rsidRPr="001B726D">
              <w:t>0,455</w:t>
            </w:r>
          </w:p>
        </w:tc>
        <w:tc>
          <w:tcPr>
            <w:tcW w:w="566" w:type="dxa"/>
            <w:vMerge w:val="restart"/>
          </w:tcPr>
          <w:p w:rsidR="000F475B" w:rsidRPr="001B726D" w:rsidRDefault="000F475B" w:rsidP="009F60C2">
            <w:pPr>
              <w:spacing w:line="360" w:lineRule="auto"/>
              <w:jc w:val="both"/>
            </w:pPr>
            <w:r w:rsidRPr="001B726D">
              <w:t>0,05</w:t>
            </w:r>
          </w:p>
        </w:tc>
        <w:tc>
          <w:tcPr>
            <w:tcW w:w="666" w:type="dxa"/>
          </w:tcPr>
          <w:p w:rsidR="000F475B" w:rsidRPr="001B726D" w:rsidRDefault="000F475B" w:rsidP="009F60C2">
            <w:pPr>
              <w:spacing w:line="360" w:lineRule="auto"/>
              <w:jc w:val="both"/>
            </w:pPr>
            <w:r w:rsidRPr="001B726D">
              <w:t>1,385</w:t>
            </w:r>
          </w:p>
        </w:tc>
        <w:tc>
          <w:tcPr>
            <w:tcW w:w="646" w:type="dxa"/>
          </w:tcPr>
          <w:p w:rsidR="000F475B" w:rsidRPr="001B726D" w:rsidRDefault="000F475B" w:rsidP="009F60C2">
            <w:pPr>
              <w:spacing w:line="360" w:lineRule="auto"/>
              <w:jc w:val="both"/>
            </w:pPr>
            <w:r w:rsidRPr="001B726D">
              <w:t>8,095</w:t>
            </w:r>
          </w:p>
        </w:tc>
        <w:tc>
          <w:tcPr>
            <w:tcW w:w="566" w:type="dxa"/>
          </w:tcPr>
          <w:p w:rsidR="000F475B" w:rsidRPr="001B726D" w:rsidRDefault="000F475B" w:rsidP="009F60C2">
            <w:pPr>
              <w:spacing w:line="360" w:lineRule="auto"/>
              <w:jc w:val="both"/>
            </w:pPr>
            <w:r w:rsidRPr="001B726D">
              <w:t>9,48</w:t>
            </w:r>
          </w:p>
        </w:tc>
        <w:tc>
          <w:tcPr>
            <w:tcW w:w="616" w:type="dxa"/>
          </w:tcPr>
          <w:p w:rsidR="000F475B" w:rsidRPr="001B726D" w:rsidRDefault="000F475B" w:rsidP="009F60C2">
            <w:pPr>
              <w:spacing w:line="360" w:lineRule="auto"/>
              <w:jc w:val="both"/>
            </w:pPr>
            <w:r w:rsidRPr="001B726D">
              <w:t>700</w:t>
            </w:r>
          </w:p>
        </w:tc>
        <w:tc>
          <w:tcPr>
            <w:tcW w:w="866" w:type="dxa"/>
          </w:tcPr>
          <w:p w:rsidR="000F475B" w:rsidRPr="001B726D" w:rsidRDefault="000F475B" w:rsidP="009F60C2">
            <w:pPr>
              <w:spacing w:line="360" w:lineRule="auto"/>
              <w:jc w:val="both"/>
            </w:pPr>
            <w:r w:rsidRPr="001B726D">
              <w:t>5666,5</w:t>
            </w:r>
          </w:p>
        </w:tc>
        <w:tc>
          <w:tcPr>
            <w:tcW w:w="866" w:type="dxa"/>
          </w:tcPr>
          <w:p w:rsidR="000F475B" w:rsidRPr="001B726D" w:rsidRDefault="000F475B" w:rsidP="009F60C2">
            <w:pPr>
              <w:spacing w:line="360" w:lineRule="auto"/>
              <w:jc w:val="both"/>
            </w:pPr>
            <w:r w:rsidRPr="001B726D">
              <w:t>969,5</w:t>
            </w:r>
          </w:p>
        </w:tc>
        <w:tc>
          <w:tcPr>
            <w:tcW w:w="874" w:type="dxa"/>
          </w:tcPr>
          <w:p w:rsidR="000F475B" w:rsidRPr="001B726D" w:rsidRDefault="000F475B" w:rsidP="009F60C2">
            <w:pPr>
              <w:spacing w:line="360" w:lineRule="auto"/>
              <w:jc w:val="both"/>
            </w:pPr>
            <w:r w:rsidRPr="001B726D">
              <w:t>6636</w:t>
            </w:r>
          </w:p>
        </w:tc>
      </w:tr>
      <w:tr w:rsidR="009F60C2" w:rsidRPr="001B726D">
        <w:trPr>
          <w:cantSplit/>
          <w:jc w:val="center"/>
        </w:trPr>
        <w:tc>
          <w:tcPr>
            <w:tcW w:w="790" w:type="dxa"/>
          </w:tcPr>
          <w:p w:rsidR="000F475B" w:rsidRPr="001B726D" w:rsidRDefault="000F475B" w:rsidP="009F60C2">
            <w:pPr>
              <w:spacing w:line="360" w:lineRule="auto"/>
              <w:jc w:val="both"/>
            </w:pPr>
            <w:r w:rsidRPr="001B726D">
              <w:t>23</w:t>
            </w:r>
          </w:p>
        </w:tc>
        <w:tc>
          <w:tcPr>
            <w:tcW w:w="711" w:type="dxa"/>
          </w:tcPr>
          <w:p w:rsidR="000F475B" w:rsidRPr="001B726D" w:rsidRDefault="000F475B" w:rsidP="009F60C2">
            <w:pPr>
              <w:spacing w:line="360" w:lineRule="auto"/>
              <w:jc w:val="both"/>
            </w:pPr>
            <w:r w:rsidRPr="001B726D">
              <w:t>8,4</w:t>
            </w:r>
          </w:p>
        </w:tc>
        <w:tc>
          <w:tcPr>
            <w:tcW w:w="566" w:type="dxa"/>
          </w:tcPr>
          <w:p w:rsidR="000F475B" w:rsidRPr="001B726D" w:rsidRDefault="000F475B" w:rsidP="009F60C2">
            <w:pPr>
              <w:spacing w:line="360" w:lineRule="auto"/>
              <w:jc w:val="both"/>
            </w:pPr>
            <w:r w:rsidRPr="001B726D">
              <w:t>0,6</w:t>
            </w:r>
          </w:p>
        </w:tc>
        <w:tc>
          <w:tcPr>
            <w:tcW w:w="566" w:type="dxa"/>
          </w:tcPr>
          <w:p w:rsidR="000F475B" w:rsidRPr="001B726D" w:rsidRDefault="000F475B" w:rsidP="009F60C2">
            <w:pPr>
              <w:spacing w:line="360" w:lineRule="auto"/>
              <w:jc w:val="both"/>
            </w:pPr>
            <w:r w:rsidRPr="001B726D">
              <w:t>0,4</w:t>
            </w:r>
          </w:p>
        </w:tc>
        <w:tc>
          <w:tcPr>
            <w:tcW w:w="666" w:type="dxa"/>
          </w:tcPr>
          <w:p w:rsidR="000F475B" w:rsidRPr="001B726D" w:rsidRDefault="000F475B" w:rsidP="009F60C2">
            <w:pPr>
              <w:spacing w:line="360" w:lineRule="auto"/>
              <w:jc w:val="both"/>
            </w:pPr>
            <w:r w:rsidRPr="001B726D">
              <w:t>0,42</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1,47</w:t>
            </w:r>
          </w:p>
        </w:tc>
        <w:tc>
          <w:tcPr>
            <w:tcW w:w="646" w:type="dxa"/>
          </w:tcPr>
          <w:p w:rsidR="000F475B" w:rsidRPr="001B726D" w:rsidRDefault="000F475B" w:rsidP="009F60C2">
            <w:pPr>
              <w:spacing w:line="360" w:lineRule="auto"/>
              <w:jc w:val="both"/>
            </w:pPr>
            <w:r w:rsidRPr="001B726D">
              <w:t>7,33</w:t>
            </w:r>
          </w:p>
        </w:tc>
        <w:tc>
          <w:tcPr>
            <w:tcW w:w="566" w:type="dxa"/>
          </w:tcPr>
          <w:p w:rsidR="000F475B" w:rsidRPr="001B726D" w:rsidRDefault="000F475B" w:rsidP="009F60C2">
            <w:pPr>
              <w:spacing w:line="360" w:lineRule="auto"/>
              <w:jc w:val="both"/>
            </w:pPr>
            <w:r w:rsidRPr="001B726D">
              <w:t>8,8</w:t>
            </w:r>
          </w:p>
        </w:tc>
        <w:tc>
          <w:tcPr>
            <w:tcW w:w="616" w:type="dxa"/>
          </w:tcPr>
          <w:p w:rsidR="000F475B" w:rsidRPr="001B726D" w:rsidRDefault="000F475B" w:rsidP="009F60C2">
            <w:pPr>
              <w:spacing w:line="360" w:lineRule="auto"/>
              <w:jc w:val="both"/>
            </w:pPr>
            <w:r w:rsidRPr="001B726D">
              <w:t>600</w:t>
            </w:r>
          </w:p>
        </w:tc>
        <w:tc>
          <w:tcPr>
            <w:tcW w:w="866" w:type="dxa"/>
          </w:tcPr>
          <w:p w:rsidR="000F475B" w:rsidRPr="001B726D" w:rsidRDefault="000F475B" w:rsidP="009F60C2">
            <w:pPr>
              <w:spacing w:line="360" w:lineRule="auto"/>
              <w:jc w:val="both"/>
            </w:pPr>
            <w:r w:rsidRPr="001B726D">
              <w:t>4398</w:t>
            </w:r>
          </w:p>
        </w:tc>
        <w:tc>
          <w:tcPr>
            <w:tcW w:w="866" w:type="dxa"/>
          </w:tcPr>
          <w:p w:rsidR="000F475B" w:rsidRPr="001B726D" w:rsidRDefault="000F475B" w:rsidP="009F60C2">
            <w:pPr>
              <w:spacing w:line="360" w:lineRule="auto"/>
              <w:jc w:val="both"/>
            </w:pPr>
            <w:r w:rsidRPr="001B726D">
              <w:t>882</w:t>
            </w:r>
          </w:p>
        </w:tc>
        <w:tc>
          <w:tcPr>
            <w:tcW w:w="874" w:type="dxa"/>
          </w:tcPr>
          <w:p w:rsidR="000F475B" w:rsidRPr="001B726D" w:rsidRDefault="000F475B" w:rsidP="009F60C2">
            <w:pPr>
              <w:spacing w:line="360" w:lineRule="auto"/>
              <w:jc w:val="both"/>
            </w:pPr>
            <w:r w:rsidRPr="001B726D">
              <w:t>5280</w:t>
            </w:r>
          </w:p>
        </w:tc>
      </w:tr>
      <w:tr w:rsidR="009F60C2" w:rsidRPr="001B726D">
        <w:trPr>
          <w:cantSplit/>
          <w:jc w:val="center"/>
        </w:trPr>
        <w:tc>
          <w:tcPr>
            <w:tcW w:w="790" w:type="dxa"/>
          </w:tcPr>
          <w:p w:rsidR="000F475B" w:rsidRPr="001B726D" w:rsidRDefault="000F475B" w:rsidP="009F60C2">
            <w:pPr>
              <w:spacing w:line="360" w:lineRule="auto"/>
              <w:jc w:val="both"/>
            </w:pPr>
            <w:r w:rsidRPr="001B726D">
              <w:t>24</w:t>
            </w:r>
          </w:p>
        </w:tc>
        <w:tc>
          <w:tcPr>
            <w:tcW w:w="711" w:type="dxa"/>
          </w:tcPr>
          <w:p w:rsidR="000F475B" w:rsidRPr="001B726D" w:rsidRDefault="000F475B" w:rsidP="009F60C2">
            <w:pPr>
              <w:spacing w:line="360" w:lineRule="auto"/>
              <w:jc w:val="both"/>
            </w:pPr>
            <w:r w:rsidRPr="001B726D">
              <w:t>3,3</w:t>
            </w:r>
          </w:p>
        </w:tc>
        <w:tc>
          <w:tcPr>
            <w:tcW w:w="566" w:type="dxa"/>
          </w:tcPr>
          <w:p w:rsidR="000F475B" w:rsidRPr="001B726D" w:rsidRDefault="000F475B" w:rsidP="009F60C2">
            <w:pPr>
              <w:spacing w:line="360" w:lineRule="auto"/>
              <w:jc w:val="both"/>
            </w:pPr>
            <w:r w:rsidRPr="001B726D">
              <w:t>0,8</w:t>
            </w:r>
          </w:p>
        </w:tc>
        <w:tc>
          <w:tcPr>
            <w:tcW w:w="566" w:type="dxa"/>
          </w:tcPr>
          <w:p w:rsidR="000F475B" w:rsidRPr="001B726D" w:rsidRDefault="000F475B" w:rsidP="009F60C2">
            <w:pPr>
              <w:spacing w:line="360" w:lineRule="auto"/>
              <w:jc w:val="both"/>
            </w:pPr>
            <w:r w:rsidRPr="001B726D">
              <w:t>0,5</w:t>
            </w:r>
          </w:p>
        </w:tc>
        <w:tc>
          <w:tcPr>
            <w:tcW w:w="666" w:type="dxa"/>
          </w:tcPr>
          <w:p w:rsidR="000F475B" w:rsidRPr="001B726D" w:rsidRDefault="000F475B" w:rsidP="009F60C2">
            <w:pPr>
              <w:spacing w:line="360" w:lineRule="auto"/>
              <w:jc w:val="both"/>
            </w:pPr>
            <w:r w:rsidRPr="001B726D">
              <w:t>0,165</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1,515</w:t>
            </w:r>
          </w:p>
        </w:tc>
        <w:tc>
          <w:tcPr>
            <w:tcW w:w="646" w:type="dxa"/>
          </w:tcPr>
          <w:p w:rsidR="000F475B" w:rsidRPr="001B726D" w:rsidRDefault="000F475B" w:rsidP="009F60C2">
            <w:pPr>
              <w:spacing w:line="360" w:lineRule="auto"/>
              <w:jc w:val="both"/>
            </w:pPr>
            <w:r w:rsidRPr="001B726D">
              <w:t>2,285</w:t>
            </w:r>
          </w:p>
        </w:tc>
        <w:tc>
          <w:tcPr>
            <w:tcW w:w="566" w:type="dxa"/>
          </w:tcPr>
          <w:p w:rsidR="000F475B" w:rsidRPr="001B726D" w:rsidRDefault="000F475B" w:rsidP="009F60C2">
            <w:pPr>
              <w:spacing w:line="360" w:lineRule="auto"/>
              <w:jc w:val="both"/>
            </w:pPr>
            <w:r w:rsidRPr="001B726D">
              <w:t>3,8</w:t>
            </w:r>
          </w:p>
        </w:tc>
        <w:tc>
          <w:tcPr>
            <w:tcW w:w="616" w:type="dxa"/>
          </w:tcPr>
          <w:p w:rsidR="000F475B" w:rsidRPr="001B726D" w:rsidRDefault="000F475B" w:rsidP="009F60C2">
            <w:pPr>
              <w:spacing w:line="360" w:lineRule="auto"/>
              <w:jc w:val="both"/>
            </w:pPr>
            <w:r w:rsidRPr="001B726D">
              <w:t>150</w:t>
            </w:r>
          </w:p>
        </w:tc>
        <w:tc>
          <w:tcPr>
            <w:tcW w:w="866" w:type="dxa"/>
          </w:tcPr>
          <w:p w:rsidR="000F475B" w:rsidRPr="001B726D" w:rsidRDefault="000F475B" w:rsidP="009F60C2">
            <w:pPr>
              <w:spacing w:line="360" w:lineRule="auto"/>
              <w:jc w:val="both"/>
            </w:pPr>
            <w:r w:rsidRPr="001B726D">
              <w:t>342,8</w:t>
            </w:r>
          </w:p>
        </w:tc>
        <w:tc>
          <w:tcPr>
            <w:tcW w:w="866" w:type="dxa"/>
          </w:tcPr>
          <w:p w:rsidR="000F475B" w:rsidRPr="001B726D" w:rsidRDefault="000F475B" w:rsidP="009F60C2">
            <w:pPr>
              <w:spacing w:line="360" w:lineRule="auto"/>
              <w:jc w:val="both"/>
            </w:pPr>
            <w:r w:rsidRPr="001B726D">
              <w:t>227,3</w:t>
            </w:r>
          </w:p>
        </w:tc>
        <w:tc>
          <w:tcPr>
            <w:tcW w:w="874" w:type="dxa"/>
          </w:tcPr>
          <w:p w:rsidR="000F475B" w:rsidRPr="001B726D" w:rsidRDefault="000F475B" w:rsidP="009F60C2">
            <w:pPr>
              <w:spacing w:line="360" w:lineRule="auto"/>
              <w:jc w:val="both"/>
            </w:pPr>
            <w:r w:rsidRPr="001B726D">
              <w:t>570</w:t>
            </w:r>
          </w:p>
        </w:tc>
      </w:tr>
      <w:tr w:rsidR="009F60C2" w:rsidRPr="001B726D">
        <w:trPr>
          <w:cantSplit/>
          <w:jc w:val="center"/>
        </w:trPr>
        <w:tc>
          <w:tcPr>
            <w:tcW w:w="790" w:type="dxa"/>
          </w:tcPr>
          <w:p w:rsidR="000F475B" w:rsidRPr="001B726D" w:rsidRDefault="000F475B" w:rsidP="009F60C2">
            <w:pPr>
              <w:spacing w:line="360" w:lineRule="auto"/>
              <w:jc w:val="both"/>
            </w:pPr>
            <w:r w:rsidRPr="001B726D">
              <w:t>25</w:t>
            </w:r>
          </w:p>
        </w:tc>
        <w:tc>
          <w:tcPr>
            <w:tcW w:w="711" w:type="dxa"/>
          </w:tcPr>
          <w:p w:rsidR="000F475B" w:rsidRPr="001B726D" w:rsidRDefault="000F475B" w:rsidP="009F60C2">
            <w:pPr>
              <w:spacing w:line="360" w:lineRule="auto"/>
              <w:jc w:val="both"/>
            </w:pPr>
            <w:r w:rsidRPr="001B726D">
              <w:t>1,8</w:t>
            </w:r>
          </w:p>
        </w:tc>
        <w:tc>
          <w:tcPr>
            <w:tcW w:w="566" w:type="dxa"/>
          </w:tcPr>
          <w:p w:rsidR="000F475B" w:rsidRPr="001B726D" w:rsidRDefault="000F475B" w:rsidP="009F60C2">
            <w:pPr>
              <w:spacing w:line="360" w:lineRule="auto"/>
              <w:jc w:val="both"/>
            </w:pPr>
            <w:r w:rsidRPr="001B726D">
              <w:t>0,6</w:t>
            </w:r>
          </w:p>
        </w:tc>
        <w:tc>
          <w:tcPr>
            <w:tcW w:w="566" w:type="dxa"/>
          </w:tcPr>
          <w:p w:rsidR="000F475B" w:rsidRPr="001B726D" w:rsidRDefault="000F475B" w:rsidP="009F60C2">
            <w:pPr>
              <w:spacing w:line="360" w:lineRule="auto"/>
              <w:jc w:val="both"/>
            </w:pPr>
            <w:r w:rsidRPr="001B726D">
              <w:t>0,3</w:t>
            </w:r>
          </w:p>
        </w:tc>
        <w:tc>
          <w:tcPr>
            <w:tcW w:w="666" w:type="dxa"/>
          </w:tcPr>
          <w:p w:rsidR="000F475B" w:rsidRPr="001B726D" w:rsidRDefault="000F475B" w:rsidP="009F60C2">
            <w:pPr>
              <w:spacing w:line="360" w:lineRule="auto"/>
              <w:jc w:val="both"/>
            </w:pPr>
            <w:r w:rsidRPr="001B726D">
              <w:t>0,09</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1,04</w:t>
            </w:r>
          </w:p>
        </w:tc>
        <w:tc>
          <w:tcPr>
            <w:tcW w:w="646" w:type="dxa"/>
          </w:tcPr>
          <w:p w:rsidR="000F475B" w:rsidRPr="001B726D" w:rsidRDefault="000F475B" w:rsidP="009F60C2">
            <w:pPr>
              <w:spacing w:line="360" w:lineRule="auto"/>
              <w:jc w:val="both"/>
            </w:pPr>
            <w:r w:rsidRPr="001B726D">
              <w:t>1,06</w:t>
            </w:r>
          </w:p>
        </w:tc>
        <w:tc>
          <w:tcPr>
            <w:tcW w:w="566" w:type="dxa"/>
          </w:tcPr>
          <w:p w:rsidR="000F475B" w:rsidRPr="001B726D" w:rsidRDefault="000F475B" w:rsidP="009F60C2">
            <w:pPr>
              <w:spacing w:line="360" w:lineRule="auto"/>
              <w:jc w:val="both"/>
            </w:pPr>
            <w:r w:rsidRPr="001B726D">
              <w:t>2,1</w:t>
            </w:r>
          </w:p>
        </w:tc>
        <w:tc>
          <w:tcPr>
            <w:tcW w:w="616" w:type="dxa"/>
          </w:tcPr>
          <w:p w:rsidR="000F475B" w:rsidRPr="001B726D" w:rsidRDefault="000F475B" w:rsidP="009F60C2">
            <w:pPr>
              <w:spacing w:line="360" w:lineRule="auto"/>
              <w:jc w:val="both"/>
            </w:pPr>
            <w:r w:rsidRPr="001B726D">
              <w:t>250</w:t>
            </w:r>
          </w:p>
        </w:tc>
        <w:tc>
          <w:tcPr>
            <w:tcW w:w="866" w:type="dxa"/>
          </w:tcPr>
          <w:p w:rsidR="000F475B" w:rsidRPr="001B726D" w:rsidRDefault="000F475B" w:rsidP="009F60C2">
            <w:pPr>
              <w:spacing w:line="360" w:lineRule="auto"/>
              <w:jc w:val="both"/>
            </w:pPr>
            <w:r w:rsidRPr="001B726D">
              <w:t>265</w:t>
            </w:r>
          </w:p>
        </w:tc>
        <w:tc>
          <w:tcPr>
            <w:tcW w:w="866" w:type="dxa"/>
          </w:tcPr>
          <w:p w:rsidR="000F475B" w:rsidRPr="001B726D" w:rsidRDefault="000F475B" w:rsidP="009F60C2">
            <w:pPr>
              <w:spacing w:line="360" w:lineRule="auto"/>
              <w:jc w:val="both"/>
            </w:pPr>
            <w:r w:rsidRPr="001B726D">
              <w:t>260</w:t>
            </w:r>
          </w:p>
        </w:tc>
        <w:tc>
          <w:tcPr>
            <w:tcW w:w="874" w:type="dxa"/>
          </w:tcPr>
          <w:p w:rsidR="000F475B" w:rsidRPr="001B726D" w:rsidRDefault="000F475B" w:rsidP="009F60C2">
            <w:pPr>
              <w:spacing w:line="360" w:lineRule="auto"/>
              <w:jc w:val="both"/>
            </w:pPr>
            <w:r w:rsidRPr="001B726D">
              <w:t>525</w:t>
            </w:r>
          </w:p>
        </w:tc>
      </w:tr>
      <w:tr w:rsidR="009F60C2" w:rsidRPr="001B726D">
        <w:trPr>
          <w:cantSplit/>
          <w:jc w:val="center"/>
        </w:trPr>
        <w:tc>
          <w:tcPr>
            <w:tcW w:w="790" w:type="dxa"/>
          </w:tcPr>
          <w:p w:rsidR="000F475B" w:rsidRPr="001B726D" w:rsidRDefault="000F475B" w:rsidP="009F60C2">
            <w:pPr>
              <w:spacing w:line="360" w:lineRule="auto"/>
              <w:jc w:val="both"/>
            </w:pPr>
            <w:r w:rsidRPr="001B726D">
              <w:t>26</w:t>
            </w:r>
          </w:p>
        </w:tc>
        <w:tc>
          <w:tcPr>
            <w:tcW w:w="711" w:type="dxa"/>
          </w:tcPr>
          <w:p w:rsidR="000F475B" w:rsidRPr="001B726D" w:rsidRDefault="000F475B" w:rsidP="009F60C2">
            <w:pPr>
              <w:spacing w:line="360" w:lineRule="auto"/>
              <w:jc w:val="both"/>
            </w:pPr>
            <w:r w:rsidRPr="001B726D">
              <w:t>2,7</w:t>
            </w:r>
          </w:p>
        </w:tc>
        <w:tc>
          <w:tcPr>
            <w:tcW w:w="566" w:type="dxa"/>
          </w:tcPr>
          <w:p w:rsidR="000F475B" w:rsidRPr="001B726D" w:rsidRDefault="000F475B" w:rsidP="009F60C2">
            <w:pPr>
              <w:spacing w:line="360" w:lineRule="auto"/>
              <w:jc w:val="both"/>
            </w:pPr>
            <w:r w:rsidRPr="001B726D">
              <w:t>0,8</w:t>
            </w:r>
          </w:p>
        </w:tc>
        <w:tc>
          <w:tcPr>
            <w:tcW w:w="566" w:type="dxa"/>
          </w:tcPr>
          <w:p w:rsidR="000F475B" w:rsidRPr="001B726D" w:rsidRDefault="000F475B" w:rsidP="009F60C2">
            <w:pPr>
              <w:spacing w:line="360" w:lineRule="auto"/>
              <w:jc w:val="both"/>
            </w:pPr>
            <w:r w:rsidRPr="001B726D">
              <w:t>0,25</w:t>
            </w:r>
          </w:p>
        </w:tc>
        <w:tc>
          <w:tcPr>
            <w:tcW w:w="666" w:type="dxa"/>
          </w:tcPr>
          <w:p w:rsidR="000F475B" w:rsidRPr="001B726D" w:rsidRDefault="000F475B" w:rsidP="009F60C2">
            <w:pPr>
              <w:spacing w:line="360" w:lineRule="auto"/>
              <w:jc w:val="both"/>
            </w:pPr>
            <w:r w:rsidRPr="001B726D">
              <w:t>0,135</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1,235</w:t>
            </w:r>
          </w:p>
        </w:tc>
        <w:tc>
          <w:tcPr>
            <w:tcW w:w="646" w:type="dxa"/>
          </w:tcPr>
          <w:p w:rsidR="000F475B" w:rsidRPr="001B726D" w:rsidRDefault="000F475B" w:rsidP="009F60C2">
            <w:pPr>
              <w:spacing w:line="360" w:lineRule="auto"/>
              <w:jc w:val="both"/>
            </w:pPr>
            <w:r w:rsidRPr="001B726D">
              <w:t>1,715</w:t>
            </w:r>
          </w:p>
        </w:tc>
        <w:tc>
          <w:tcPr>
            <w:tcW w:w="566" w:type="dxa"/>
          </w:tcPr>
          <w:p w:rsidR="000F475B" w:rsidRPr="001B726D" w:rsidRDefault="000F475B" w:rsidP="009F60C2">
            <w:pPr>
              <w:spacing w:line="360" w:lineRule="auto"/>
              <w:jc w:val="both"/>
            </w:pPr>
            <w:r w:rsidRPr="001B726D">
              <w:t>2,95</w:t>
            </w:r>
          </w:p>
        </w:tc>
        <w:tc>
          <w:tcPr>
            <w:tcW w:w="616" w:type="dxa"/>
          </w:tcPr>
          <w:p w:rsidR="000F475B" w:rsidRPr="001B726D" w:rsidRDefault="000F475B" w:rsidP="009F60C2">
            <w:pPr>
              <w:spacing w:line="360" w:lineRule="auto"/>
              <w:jc w:val="both"/>
            </w:pPr>
            <w:r w:rsidRPr="001B726D">
              <w:t>180</w:t>
            </w:r>
          </w:p>
        </w:tc>
        <w:tc>
          <w:tcPr>
            <w:tcW w:w="866" w:type="dxa"/>
          </w:tcPr>
          <w:p w:rsidR="000F475B" w:rsidRPr="001B726D" w:rsidRDefault="000F475B" w:rsidP="009F60C2">
            <w:pPr>
              <w:spacing w:line="360" w:lineRule="auto"/>
              <w:jc w:val="both"/>
            </w:pPr>
            <w:r w:rsidRPr="001B726D">
              <w:t>308,7</w:t>
            </w:r>
          </w:p>
        </w:tc>
        <w:tc>
          <w:tcPr>
            <w:tcW w:w="866" w:type="dxa"/>
          </w:tcPr>
          <w:p w:rsidR="000F475B" w:rsidRPr="001B726D" w:rsidRDefault="000F475B" w:rsidP="009F60C2">
            <w:pPr>
              <w:spacing w:line="360" w:lineRule="auto"/>
              <w:jc w:val="both"/>
            </w:pPr>
            <w:r w:rsidRPr="001B726D">
              <w:t>222,3</w:t>
            </w:r>
          </w:p>
        </w:tc>
        <w:tc>
          <w:tcPr>
            <w:tcW w:w="874" w:type="dxa"/>
          </w:tcPr>
          <w:p w:rsidR="000F475B" w:rsidRPr="001B726D" w:rsidRDefault="000F475B" w:rsidP="009F60C2">
            <w:pPr>
              <w:spacing w:line="360" w:lineRule="auto"/>
              <w:jc w:val="both"/>
            </w:pPr>
            <w:r w:rsidRPr="001B726D">
              <w:t>531</w:t>
            </w:r>
          </w:p>
        </w:tc>
      </w:tr>
      <w:tr w:rsidR="009F60C2" w:rsidRPr="001B726D">
        <w:trPr>
          <w:cantSplit/>
          <w:jc w:val="center"/>
        </w:trPr>
        <w:tc>
          <w:tcPr>
            <w:tcW w:w="790" w:type="dxa"/>
          </w:tcPr>
          <w:p w:rsidR="000F475B" w:rsidRPr="001B726D" w:rsidRDefault="000F475B" w:rsidP="009F60C2">
            <w:pPr>
              <w:spacing w:line="360" w:lineRule="auto"/>
              <w:jc w:val="both"/>
            </w:pPr>
            <w:r w:rsidRPr="001B726D">
              <w:t>27</w:t>
            </w:r>
          </w:p>
        </w:tc>
        <w:tc>
          <w:tcPr>
            <w:tcW w:w="711" w:type="dxa"/>
          </w:tcPr>
          <w:p w:rsidR="000F475B" w:rsidRPr="001B726D" w:rsidRDefault="000F475B" w:rsidP="009F60C2">
            <w:pPr>
              <w:spacing w:line="360" w:lineRule="auto"/>
              <w:jc w:val="both"/>
            </w:pPr>
            <w:r w:rsidRPr="001B726D">
              <w:t>4,9</w:t>
            </w:r>
          </w:p>
        </w:tc>
        <w:tc>
          <w:tcPr>
            <w:tcW w:w="566" w:type="dxa"/>
          </w:tcPr>
          <w:p w:rsidR="000F475B" w:rsidRPr="001B726D" w:rsidRDefault="000F475B" w:rsidP="009F60C2">
            <w:pPr>
              <w:spacing w:line="360" w:lineRule="auto"/>
              <w:jc w:val="both"/>
            </w:pPr>
            <w:r w:rsidRPr="001B726D">
              <w:t>0,9</w:t>
            </w:r>
          </w:p>
        </w:tc>
        <w:tc>
          <w:tcPr>
            <w:tcW w:w="566" w:type="dxa"/>
          </w:tcPr>
          <w:p w:rsidR="000F475B" w:rsidRPr="001B726D" w:rsidRDefault="000F475B" w:rsidP="009F60C2">
            <w:pPr>
              <w:spacing w:line="360" w:lineRule="auto"/>
              <w:jc w:val="both"/>
            </w:pPr>
            <w:r w:rsidRPr="001B726D">
              <w:t>0,6</w:t>
            </w:r>
          </w:p>
        </w:tc>
        <w:tc>
          <w:tcPr>
            <w:tcW w:w="666" w:type="dxa"/>
          </w:tcPr>
          <w:p w:rsidR="000F475B" w:rsidRPr="001B726D" w:rsidRDefault="000F475B" w:rsidP="009F60C2">
            <w:pPr>
              <w:spacing w:line="360" w:lineRule="auto"/>
              <w:jc w:val="both"/>
            </w:pPr>
            <w:r w:rsidRPr="001B726D">
              <w:t>0,245</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1,795</w:t>
            </w:r>
          </w:p>
        </w:tc>
        <w:tc>
          <w:tcPr>
            <w:tcW w:w="646" w:type="dxa"/>
          </w:tcPr>
          <w:p w:rsidR="000F475B" w:rsidRPr="001B726D" w:rsidRDefault="000F475B" w:rsidP="009F60C2">
            <w:pPr>
              <w:spacing w:line="360" w:lineRule="auto"/>
              <w:jc w:val="both"/>
            </w:pPr>
            <w:r w:rsidRPr="001B726D">
              <w:t>3,705</w:t>
            </w:r>
          </w:p>
        </w:tc>
        <w:tc>
          <w:tcPr>
            <w:tcW w:w="566" w:type="dxa"/>
          </w:tcPr>
          <w:p w:rsidR="000F475B" w:rsidRPr="001B726D" w:rsidRDefault="000F475B" w:rsidP="009F60C2">
            <w:pPr>
              <w:spacing w:line="360" w:lineRule="auto"/>
              <w:jc w:val="both"/>
            </w:pPr>
            <w:r w:rsidRPr="001B726D">
              <w:t>5,5</w:t>
            </w:r>
          </w:p>
        </w:tc>
        <w:tc>
          <w:tcPr>
            <w:tcW w:w="616" w:type="dxa"/>
          </w:tcPr>
          <w:p w:rsidR="000F475B" w:rsidRPr="001B726D" w:rsidRDefault="000F475B" w:rsidP="009F60C2">
            <w:pPr>
              <w:spacing w:line="360" w:lineRule="auto"/>
              <w:jc w:val="both"/>
            </w:pPr>
            <w:r w:rsidRPr="001B726D">
              <w:t>1100</w:t>
            </w:r>
          </w:p>
        </w:tc>
        <w:tc>
          <w:tcPr>
            <w:tcW w:w="866" w:type="dxa"/>
          </w:tcPr>
          <w:p w:rsidR="000F475B" w:rsidRPr="001B726D" w:rsidRDefault="000F475B" w:rsidP="009F60C2">
            <w:pPr>
              <w:spacing w:line="360" w:lineRule="auto"/>
              <w:jc w:val="both"/>
            </w:pPr>
            <w:r w:rsidRPr="001B726D">
              <w:t>4075,5</w:t>
            </w:r>
          </w:p>
        </w:tc>
        <w:tc>
          <w:tcPr>
            <w:tcW w:w="866" w:type="dxa"/>
          </w:tcPr>
          <w:p w:rsidR="000F475B" w:rsidRPr="001B726D" w:rsidRDefault="000F475B" w:rsidP="009F60C2">
            <w:pPr>
              <w:spacing w:line="360" w:lineRule="auto"/>
              <w:jc w:val="both"/>
            </w:pPr>
            <w:r w:rsidRPr="001B726D">
              <w:t>1974,5</w:t>
            </w:r>
          </w:p>
        </w:tc>
        <w:tc>
          <w:tcPr>
            <w:tcW w:w="874" w:type="dxa"/>
          </w:tcPr>
          <w:p w:rsidR="000F475B" w:rsidRPr="001B726D" w:rsidRDefault="000F475B" w:rsidP="009F60C2">
            <w:pPr>
              <w:spacing w:line="360" w:lineRule="auto"/>
              <w:jc w:val="both"/>
            </w:pPr>
            <w:r w:rsidRPr="001B726D">
              <w:t>6050</w:t>
            </w:r>
          </w:p>
        </w:tc>
      </w:tr>
      <w:tr w:rsidR="009F60C2" w:rsidRPr="001B726D">
        <w:trPr>
          <w:cantSplit/>
          <w:jc w:val="center"/>
        </w:trPr>
        <w:tc>
          <w:tcPr>
            <w:tcW w:w="790" w:type="dxa"/>
          </w:tcPr>
          <w:p w:rsidR="000F475B" w:rsidRPr="001B726D" w:rsidRDefault="000F475B" w:rsidP="009F60C2">
            <w:pPr>
              <w:spacing w:line="360" w:lineRule="auto"/>
              <w:jc w:val="both"/>
            </w:pPr>
            <w:r w:rsidRPr="001B726D">
              <w:t>28</w:t>
            </w:r>
          </w:p>
        </w:tc>
        <w:tc>
          <w:tcPr>
            <w:tcW w:w="711" w:type="dxa"/>
          </w:tcPr>
          <w:p w:rsidR="000F475B" w:rsidRPr="001B726D" w:rsidRDefault="000F475B" w:rsidP="009F60C2">
            <w:pPr>
              <w:spacing w:line="360" w:lineRule="auto"/>
              <w:jc w:val="both"/>
            </w:pPr>
            <w:r w:rsidRPr="001B726D">
              <w:t>6,7</w:t>
            </w:r>
          </w:p>
        </w:tc>
        <w:tc>
          <w:tcPr>
            <w:tcW w:w="566" w:type="dxa"/>
          </w:tcPr>
          <w:p w:rsidR="000F475B" w:rsidRPr="001B726D" w:rsidRDefault="000F475B" w:rsidP="009F60C2">
            <w:pPr>
              <w:spacing w:line="360" w:lineRule="auto"/>
              <w:jc w:val="both"/>
            </w:pPr>
            <w:r w:rsidRPr="001B726D">
              <w:t>0,7</w:t>
            </w:r>
          </w:p>
        </w:tc>
        <w:tc>
          <w:tcPr>
            <w:tcW w:w="566" w:type="dxa"/>
          </w:tcPr>
          <w:p w:rsidR="000F475B" w:rsidRPr="001B726D" w:rsidRDefault="000F475B" w:rsidP="009F60C2">
            <w:pPr>
              <w:spacing w:line="360" w:lineRule="auto"/>
              <w:jc w:val="both"/>
            </w:pPr>
            <w:r w:rsidRPr="001B726D">
              <w:t>0,2</w:t>
            </w:r>
          </w:p>
        </w:tc>
        <w:tc>
          <w:tcPr>
            <w:tcW w:w="666" w:type="dxa"/>
          </w:tcPr>
          <w:p w:rsidR="000F475B" w:rsidRPr="001B726D" w:rsidRDefault="000F475B" w:rsidP="009F60C2">
            <w:pPr>
              <w:spacing w:line="360" w:lineRule="auto"/>
              <w:jc w:val="both"/>
            </w:pPr>
            <w:r w:rsidRPr="001B726D">
              <w:t>0,335</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1,285</w:t>
            </w:r>
          </w:p>
        </w:tc>
        <w:tc>
          <w:tcPr>
            <w:tcW w:w="646" w:type="dxa"/>
          </w:tcPr>
          <w:p w:rsidR="000F475B" w:rsidRPr="001B726D" w:rsidRDefault="000F475B" w:rsidP="009F60C2">
            <w:pPr>
              <w:spacing w:line="360" w:lineRule="auto"/>
              <w:jc w:val="both"/>
            </w:pPr>
            <w:r w:rsidRPr="001B726D">
              <w:t>5,615</w:t>
            </w:r>
          </w:p>
        </w:tc>
        <w:tc>
          <w:tcPr>
            <w:tcW w:w="566" w:type="dxa"/>
          </w:tcPr>
          <w:p w:rsidR="000F475B" w:rsidRPr="001B726D" w:rsidRDefault="000F475B" w:rsidP="009F60C2">
            <w:pPr>
              <w:spacing w:line="360" w:lineRule="auto"/>
              <w:jc w:val="both"/>
            </w:pPr>
            <w:r w:rsidRPr="001B726D">
              <w:t>6,9</w:t>
            </w:r>
          </w:p>
        </w:tc>
        <w:tc>
          <w:tcPr>
            <w:tcW w:w="616" w:type="dxa"/>
          </w:tcPr>
          <w:p w:rsidR="000F475B" w:rsidRPr="001B726D" w:rsidRDefault="000F475B" w:rsidP="009F60C2">
            <w:pPr>
              <w:spacing w:line="360" w:lineRule="auto"/>
              <w:jc w:val="both"/>
            </w:pPr>
            <w:r w:rsidRPr="001B726D">
              <w:t>1000</w:t>
            </w:r>
          </w:p>
        </w:tc>
        <w:tc>
          <w:tcPr>
            <w:tcW w:w="866" w:type="dxa"/>
          </w:tcPr>
          <w:p w:rsidR="000F475B" w:rsidRPr="001B726D" w:rsidRDefault="000F475B" w:rsidP="009F60C2">
            <w:pPr>
              <w:spacing w:line="360" w:lineRule="auto"/>
              <w:jc w:val="both"/>
            </w:pPr>
            <w:r w:rsidRPr="001B726D">
              <w:t>5615</w:t>
            </w:r>
          </w:p>
        </w:tc>
        <w:tc>
          <w:tcPr>
            <w:tcW w:w="866" w:type="dxa"/>
          </w:tcPr>
          <w:p w:rsidR="000F475B" w:rsidRPr="001B726D" w:rsidRDefault="000F475B" w:rsidP="009F60C2">
            <w:pPr>
              <w:spacing w:line="360" w:lineRule="auto"/>
              <w:jc w:val="both"/>
            </w:pPr>
            <w:r w:rsidRPr="001B726D">
              <w:t>1285</w:t>
            </w:r>
          </w:p>
        </w:tc>
        <w:tc>
          <w:tcPr>
            <w:tcW w:w="874" w:type="dxa"/>
          </w:tcPr>
          <w:p w:rsidR="000F475B" w:rsidRPr="001B726D" w:rsidRDefault="000F475B" w:rsidP="009F60C2">
            <w:pPr>
              <w:spacing w:line="360" w:lineRule="auto"/>
              <w:jc w:val="both"/>
            </w:pPr>
            <w:r w:rsidRPr="001B726D">
              <w:t>6900</w:t>
            </w:r>
          </w:p>
        </w:tc>
      </w:tr>
      <w:tr w:rsidR="009F60C2" w:rsidRPr="001B726D">
        <w:trPr>
          <w:cantSplit/>
          <w:jc w:val="center"/>
        </w:trPr>
        <w:tc>
          <w:tcPr>
            <w:tcW w:w="790" w:type="dxa"/>
          </w:tcPr>
          <w:p w:rsidR="000F475B" w:rsidRPr="001B726D" w:rsidRDefault="000F475B" w:rsidP="009F60C2">
            <w:pPr>
              <w:spacing w:line="360" w:lineRule="auto"/>
              <w:jc w:val="both"/>
            </w:pPr>
            <w:r w:rsidRPr="001B726D">
              <w:t>29</w:t>
            </w:r>
          </w:p>
        </w:tc>
        <w:tc>
          <w:tcPr>
            <w:tcW w:w="711" w:type="dxa"/>
          </w:tcPr>
          <w:p w:rsidR="000F475B" w:rsidRPr="001B726D" w:rsidRDefault="000F475B" w:rsidP="009F60C2">
            <w:pPr>
              <w:spacing w:line="360" w:lineRule="auto"/>
              <w:jc w:val="both"/>
            </w:pPr>
            <w:r w:rsidRPr="001B726D">
              <w:t>7,6</w:t>
            </w:r>
          </w:p>
        </w:tc>
        <w:tc>
          <w:tcPr>
            <w:tcW w:w="566" w:type="dxa"/>
          </w:tcPr>
          <w:p w:rsidR="000F475B" w:rsidRPr="001B726D" w:rsidRDefault="000F475B" w:rsidP="009F60C2">
            <w:pPr>
              <w:spacing w:line="360" w:lineRule="auto"/>
              <w:jc w:val="both"/>
            </w:pPr>
            <w:r w:rsidRPr="001B726D">
              <w:t>0,3</w:t>
            </w:r>
          </w:p>
        </w:tc>
        <w:tc>
          <w:tcPr>
            <w:tcW w:w="566" w:type="dxa"/>
          </w:tcPr>
          <w:p w:rsidR="000F475B" w:rsidRPr="001B726D" w:rsidRDefault="000F475B" w:rsidP="009F60C2">
            <w:pPr>
              <w:spacing w:line="360" w:lineRule="auto"/>
              <w:jc w:val="both"/>
            </w:pPr>
            <w:r w:rsidRPr="001B726D">
              <w:t>0,7</w:t>
            </w:r>
          </w:p>
        </w:tc>
        <w:tc>
          <w:tcPr>
            <w:tcW w:w="666" w:type="dxa"/>
          </w:tcPr>
          <w:p w:rsidR="000F475B" w:rsidRPr="001B726D" w:rsidRDefault="000F475B" w:rsidP="009F60C2">
            <w:pPr>
              <w:spacing w:line="360" w:lineRule="auto"/>
              <w:jc w:val="both"/>
            </w:pPr>
            <w:r w:rsidRPr="001B726D">
              <w:t>0,38</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1,43</w:t>
            </w:r>
          </w:p>
        </w:tc>
        <w:tc>
          <w:tcPr>
            <w:tcW w:w="646" w:type="dxa"/>
          </w:tcPr>
          <w:p w:rsidR="000F475B" w:rsidRPr="001B726D" w:rsidRDefault="000F475B" w:rsidP="009F60C2">
            <w:pPr>
              <w:spacing w:line="360" w:lineRule="auto"/>
              <w:jc w:val="both"/>
            </w:pPr>
            <w:r w:rsidRPr="001B726D">
              <w:t>6,87</w:t>
            </w:r>
          </w:p>
        </w:tc>
        <w:tc>
          <w:tcPr>
            <w:tcW w:w="566" w:type="dxa"/>
          </w:tcPr>
          <w:p w:rsidR="000F475B" w:rsidRPr="001B726D" w:rsidRDefault="000F475B" w:rsidP="009F60C2">
            <w:pPr>
              <w:spacing w:line="360" w:lineRule="auto"/>
              <w:jc w:val="both"/>
            </w:pPr>
            <w:r w:rsidRPr="001B726D">
              <w:t>8,3</w:t>
            </w:r>
          </w:p>
        </w:tc>
        <w:tc>
          <w:tcPr>
            <w:tcW w:w="616" w:type="dxa"/>
          </w:tcPr>
          <w:p w:rsidR="000F475B" w:rsidRPr="001B726D" w:rsidRDefault="000F475B" w:rsidP="009F60C2">
            <w:pPr>
              <w:spacing w:line="360" w:lineRule="auto"/>
              <w:jc w:val="both"/>
            </w:pPr>
            <w:r w:rsidRPr="001B726D">
              <w:t>900</w:t>
            </w:r>
          </w:p>
        </w:tc>
        <w:tc>
          <w:tcPr>
            <w:tcW w:w="866" w:type="dxa"/>
          </w:tcPr>
          <w:p w:rsidR="000F475B" w:rsidRPr="001B726D" w:rsidRDefault="000F475B" w:rsidP="009F60C2">
            <w:pPr>
              <w:spacing w:line="360" w:lineRule="auto"/>
              <w:jc w:val="both"/>
            </w:pPr>
            <w:r w:rsidRPr="001B726D">
              <w:t>6183</w:t>
            </w:r>
          </w:p>
        </w:tc>
        <w:tc>
          <w:tcPr>
            <w:tcW w:w="866" w:type="dxa"/>
          </w:tcPr>
          <w:p w:rsidR="000F475B" w:rsidRPr="001B726D" w:rsidRDefault="000F475B" w:rsidP="009F60C2">
            <w:pPr>
              <w:spacing w:line="360" w:lineRule="auto"/>
              <w:jc w:val="both"/>
            </w:pPr>
            <w:r w:rsidRPr="001B726D">
              <w:t>1287</w:t>
            </w:r>
          </w:p>
        </w:tc>
        <w:tc>
          <w:tcPr>
            <w:tcW w:w="874" w:type="dxa"/>
          </w:tcPr>
          <w:p w:rsidR="000F475B" w:rsidRPr="001B726D" w:rsidRDefault="000F475B" w:rsidP="009F60C2">
            <w:pPr>
              <w:spacing w:line="360" w:lineRule="auto"/>
              <w:jc w:val="both"/>
            </w:pPr>
            <w:r w:rsidRPr="001B726D">
              <w:t>7470</w:t>
            </w:r>
          </w:p>
        </w:tc>
      </w:tr>
      <w:tr w:rsidR="009F60C2" w:rsidRPr="001B726D">
        <w:trPr>
          <w:cantSplit/>
          <w:jc w:val="center"/>
        </w:trPr>
        <w:tc>
          <w:tcPr>
            <w:tcW w:w="790" w:type="dxa"/>
          </w:tcPr>
          <w:p w:rsidR="000F475B" w:rsidRPr="001B726D" w:rsidRDefault="000F475B" w:rsidP="009F60C2">
            <w:pPr>
              <w:spacing w:line="360" w:lineRule="auto"/>
              <w:jc w:val="both"/>
            </w:pPr>
            <w:r w:rsidRPr="001B726D">
              <w:t>30</w:t>
            </w:r>
          </w:p>
        </w:tc>
        <w:tc>
          <w:tcPr>
            <w:tcW w:w="711" w:type="dxa"/>
          </w:tcPr>
          <w:p w:rsidR="000F475B" w:rsidRPr="001B726D" w:rsidRDefault="000F475B" w:rsidP="009F60C2">
            <w:pPr>
              <w:spacing w:line="360" w:lineRule="auto"/>
              <w:jc w:val="both"/>
            </w:pPr>
            <w:r w:rsidRPr="001B726D">
              <w:t>10,0</w:t>
            </w:r>
          </w:p>
        </w:tc>
        <w:tc>
          <w:tcPr>
            <w:tcW w:w="566" w:type="dxa"/>
          </w:tcPr>
          <w:p w:rsidR="000F475B" w:rsidRPr="001B726D" w:rsidRDefault="000F475B" w:rsidP="009F60C2">
            <w:pPr>
              <w:spacing w:line="360" w:lineRule="auto"/>
              <w:jc w:val="both"/>
            </w:pPr>
            <w:r w:rsidRPr="001B726D">
              <w:t>0,2</w:t>
            </w:r>
          </w:p>
        </w:tc>
        <w:tc>
          <w:tcPr>
            <w:tcW w:w="566" w:type="dxa"/>
          </w:tcPr>
          <w:p w:rsidR="000F475B" w:rsidRPr="001B726D" w:rsidRDefault="000F475B" w:rsidP="009F60C2">
            <w:pPr>
              <w:spacing w:line="360" w:lineRule="auto"/>
              <w:jc w:val="both"/>
            </w:pPr>
            <w:r w:rsidRPr="001B726D">
              <w:t>0,6</w:t>
            </w:r>
          </w:p>
        </w:tc>
        <w:tc>
          <w:tcPr>
            <w:tcW w:w="666" w:type="dxa"/>
          </w:tcPr>
          <w:p w:rsidR="000F475B" w:rsidRPr="001B726D" w:rsidRDefault="000F475B" w:rsidP="009F60C2">
            <w:pPr>
              <w:spacing w:line="360" w:lineRule="auto"/>
              <w:jc w:val="both"/>
            </w:pPr>
            <w:r w:rsidRPr="001B726D">
              <w:t>0,50</w:t>
            </w:r>
          </w:p>
        </w:tc>
        <w:tc>
          <w:tcPr>
            <w:tcW w:w="566" w:type="dxa"/>
            <w:vMerge/>
            <w:vAlign w:val="center"/>
          </w:tcPr>
          <w:p w:rsidR="000F475B" w:rsidRPr="001B726D" w:rsidRDefault="000F475B" w:rsidP="009F60C2">
            <w:pPr>
              <w:spacing w:line="360" w:lineRule="auto"/>
              <w:jc w:val="both"/>
            </w:pPr>
          </w:p>
        </w:tc>
        <w:tc>
          <w:tcPr>
            <w:tcW w:w="666" w:type="dxa"/>
          </w:tcPr>
          <w:p w:rsidR="000F475B" w:rsidRPr="001B726D" w:rsidRDefault="000F475B" w:rsidP="009F60C2">
            <w:pPr>
              <w:spacing w:line="360" w:lineRule="auto"/>
              <w:jc w:val="both"/>
            </w:pPr>
            <w:r w:rsidRPr="001B726D">
              <w:t>1,35</w:t>
            </w:r>
          </w:p>
        </w:tc>
        <w:tc>
          <w:tcPr>
            <w:tcW w:w="646" w:type="dxa"/>
          </w:tcPr>
          <w:p w:rsidR="000F475B" w:rsidRPr="001B726D" w:rsidRDefault="000F475B" w:rsidP="009F60C2">
            <w:pPr>
              <w:spacing w:line="360" w:lineRule="auto"/>
              <w:jc w:val="both"/>
            </w:pPr>
            <w:r w:rsidRPr="001B726D">
              <w:t>9,25</w:t>
            </w:r>
          </w:p>
        </w:tc>
        <w:tc>
          <w:tcPr>
            <w:tcW w:w="566" w:type="dxa"/>
          </w:tcPr>
          <w:p w:rsidR="000F475B" w:rsidRPr="001B726D" w:rsidRDefault="000F475B" w:rsidP="009F60C2">
            <w:pPr>
              <w:spacing w:line="360" w:lineRule="auto"/>
              <w:jc w:val="both"/>
            </w:pPr>
            <w:r w:rsidRPr="001B726D">
              <w:t>10,6</w:t>
            </w:r>
          </w:p>
        </w:tc>
        <w:tc>
          <w:tcPr>
            <w:tcW w:w="616" w:type="dxa"/>
          </w:tcPr>
          <w:p w:rsidR="000F475B" w:rsidRPr="001B726D" w:rsidRDefault="000F475B" w:rsidP="009F60C2">
            <w:pPr>
              <w:spacing w:line="360" w:lineRule="auto"/>
              <w:jc w:val="both"/>
            </w:pPr>
            <w:r w:rsidRPr="001B726D">
              <w:t>400</w:t>
            </w:r>
          </w:p>
        </w:tc>
        <w:tc>
          <w:tcPr>
            <w:tcW w:w="866" w:type="dxa"/>
          </w:tcPr>
          <w:p w:rsidR="000F475B" w:rsidRPr="001B726D" w:rsidRDefault="000F475B" w:rsidP="009F60C2">
            <w:pPr>
              <w:spacing w:line="360" w:lineRule="auto"/>
              <w:jc w:val="both"/>
            </w:pPr>
            <w:r w:rsidRPr="001B726D">
              <w:t>3700</w:t>
            </w:r>
          </w:p>
        </w:tc>
        <w:tc>
          <w:tcPr>
            <w:tcW w:w="866" w:type="dxa"/>
          </w:tcPr>
          <w:p w:rsidR="000F475B" w:rsidRPr="001B726D" w:rsidRDefault="000F475B" w:rsidP="009F60C2">
            <w:pPr>
              <w:spacing w:line="360" w:lineRule="auto"/>
              <w:jc w:val="both"/>
            </w:pPr>
            <w:r w:rsidRPr="001B726D">
              <w:t>540</w:t>
            </w:r>
          </w:p>
        </w:tc>
        <w:tc>
          <w:tcPr>
            <w:tcW w:w="874" w:type="dxa"/>
          </w:tcPr>
          <w:p w:rsidR="000F475B" w:rsidRPr="001B726D" w:rsidRDefault="000F475B" w:rsidP="009F60C2">
            <w:pPr>
              <w:spacing w:line="360" w:lineRule="auto"/>
              <w:jc w:val="both"/>
            </w:pPr>
            <w:r w:rsidRPr="001B726D">
              <w:t>4240</w:t>
            </w:r>
          </w:p>
        </w:tc>
      </w:tr>
      <w:tr w:rsidR="009F60C2" w:rsidRPr="001B726D">
        <w:trPr>
          <w:jc w:val="center"/>
        </w:trPr>
        <w:tc>
          <w:tcPr>
            <w:tcW w:w="6359" w:type="dxa"/>
            <w:gridSpan w:val="10"/>
          </w:tcPr>
          <w:p w:rsidR="000F475B" w:rsidRPr="001B726D" w:rsidRDefault="000F475B" w:rsidP="009F60C2">
            <w:pPr>
              <w:spacing w:line="360" w:lineRule="auto"/>
              <w:jc w:val="both"/>
            </w:pPr>
            <w:r w:rsidRPr="001B726D">
              <w:t>Итого:</w:t>
            </w:r>
          </w:p>
        </w:tc>
        <w:tc>
          <w:tcPr>
            <w:tcW w:w="866" w:type="dxa"/>
          </w:tcPr>
          <w:p w:rsidR="000F475B" w:rsidRPr="001B726D" w:rsidRDefault="000F475B" w:rsidP="009F60C2">
            <w:pPr>
              <w:spacing w:line="360" w:lineRule="auto"/>
              <w:jc w:val="both"/>
            </w:pPr>
            <w:r w:rsidRPr="001B726D">
              <w:t>55933,8</w:t>
            </w:r>
          </w:p>
        </w:tc>
        <w:tc>
          <w:tcPr>
            <w:tcW w:w="866" w:type="dxa"/>
          </w:tcPr>
          <w:p w:rsidR="000F475B" w:rsidRPr="001B726D" w:rsidRDefault="000F475B" w:rsidP="009F60C2">
            <w:pPr>
              <w:spacing w:line="360" w:lineRule="auto"/>
              <w:jc w:val="both"/>
            </w:pPr>
            <w:r w:rsidRPr="001B726D">
              <w:t>15278,4</w:t>
            </w:r>
          </w:p>
        </w:tc>
        <w:tc>
          <w:tcPr>
            <w:tcW w:w="874" w:type="dxa"/>
          </w:tcPr>
          <w:p w:rsidR="000F475B" w:rsidRPr="001B726D" w:rsidRDefault="000F475B" w:rsidP="009F60C2">
            <w:pPr>
              <w:spacing w:line="360" w:lineRule="auto"/>
              <w:jc w:val="both"/>
            </w:pPr>
            <w:r w:rsidRPr="001B726D">
              <w:t>71217</w:t>
            </w:r>
          </w:p>
        </w:tc>
      </w:tr>
    </w:tbl>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 xml:space="preserve">По результатам расчетов определим возможность организации многостаночного обслуживания на участке. Для этого по данным таблицы 4 установим соотношение между временем занятости и оперативным временем, исходя из норм, рассчитанных для каждой операции. Расчеты представлены в таблице 5. </w:t>
      </w:r>
    </w:p>
    <w:p w:rsidR="009F60C2" w:rsidRPr="001B726D" w:rsidRDefault="009F60C2" w:rsidP="001A77B9">
      <w:pPr>
        <w:spacing w:line="360" w:lineRule="auto"/>
        <w:ind w:firstLine="709"/>
        <w:jc w:val="both"/>
        <w:rPr>
          <w:sz w:val="28"/>
          <w:szCs w:val="28"/>
        </w:rPr>
      </w:pPr>
    </w:p>
    <w:p w:rsidR="000F475B" w:rsidRPr="001B726D" w:rsidRDefault="009F60C2" w:rsidP="001A77B9">
      <w:pPr>
        <w:spacing w:line="360" w:lineRule="auto"/>
        <w:ind w:firstLine="709"/>
        <w:jc w:val="both"/>
        <w:rPr>
          <w:sz w:val="28"/>
          <w:szCs w:val="28"/>
        </w:rPr>
      </w:pPr>
      <w:r w:rsidRPr="001B726D">
        <w:rPr>
          <w:sz w:val="28"/>
          <w:szCs w:val="28"/>
        </w:rPr>
        <w:t xml:space="preserve">Таблица 5 - </w:t>
      </w:r>
      <w:r w:rsidR="000F475B" w:rsidRPr="001B726D">
        <w:rPr>
          <w:sz w:val="28"/>
          <w:szCs w:val="28"/>
        </w:rPr>
        <w:t>Расчет соотношения между временем занятости и оперативным временем</w:t>
      </w:r>
    </w:p>
    <w:tbl>
      <w:tblPr>
        <w:tblW w:w="0" w:type="auto"/>
        <w:jc w:val="center"/>
        <w:tblLook w:val="01E0" w:firstRow="1" w:lastRow="1" w:firstColumn="1" w:lastColumn="1" w:noHBand="0" w:noVBand="0"/>
      </w:tblPr>
      <w:tblGrid>
        <w:gridCol w:w="2154"/>
        <w:gridCol w:w="1518"/>
        <w:gridCol w:w="1815"/>
        <w:gridCol w:w="1555"/>
      </w:tblGrid>
      <w:tr w:rsidR="000F475B" w:rsidRPr="001B726D">
        <w:trPr>
          <w:trHeight w:val="272"/>
          <w:jc w:val="center"/>
        </w:trPr>
        <w:tc>
          <w:tcPr>
            <w:tcW w:w="2154" w:type="dxa"/>
          </w:tcPr>
          <w:p w:rsidR="000F475B" w:rsidRPr="001B726D" w:rsidRDefault="000F475B" w:rsidP="009F60C2">
            <w:pPr>
              <w:spacing w:line="360" w:lineRule="auto"/>
              <w:jc w:val="both"/>
            </w:pPr>
            <w:r w:rsidRPr="001B726D">
              <w:t>№ детали</w:t>
            </w:r>
          </w:p>
        </w:tc>
        <w:tc>
          <w:tcPr>
            <w:tcW w:w="1518" w:type="dxa"/>
          </w:tcPr>
          <w:p w:rsidR="000F475B" w:rsidRPr="001B726D" w:rsidRDefault="000F475B" w:rsidP="009F60C2">
            <w:pPr>
              <w:spacing w:line="360" w:lineRule="auto"/>
              <w:jc w:val="both"/>
              <w:rPr>
                <w:vertAlign w:val="subscript"/>
              </w:rPr>
            </w:pPr>
            <w:r w:rsidRPr="001B726D">
              <w:t>Т</w:t>
            </w:r>
            <w:r w:rsidRPr="001B726D">
              <w:rPr>
                <w:vertAlign w:val="subscript"/>
              </w:rPr>
              <w:t>з</w:t>
            </w:r>
          </w:p>
        </w:tc>
        <w:tc>
          <w:tcPr>
            <w:tcW w:w="1815" w:type="dxa"/>
          </w:tcPr>
          <w:p w:rsidR="000F475B" w:rsidRPr="001B726D" w:rsidRDefault="000F475B" w:rsidP="009F60C2">
            <w:pPr>
              <w:spacing w:line="360" w:lineRule="auto"/>
              <w:jc w:val="both"/>
              <w:rPr>
                <w:vertAlign w:val="subscript"/>
              </w:rPr>
            </w:pPr>
            <w:r w:rsidRPr="001B726D">
              <w:t>Т</w:t>
            </w:r>
            <w:r w:rsidRPr="001B726D">
              <w:rPr>
                <w:vertAlign w:val="subscript"/>
              </w:rPr>
              <w:t>оп</w:t>
            </w:r>
          </w:p>
        </w:tc>
        <w:tc>
          <w:tcPr>
            <w:tcW w:w="1555" w:type="dxa"/>
          </w:tcPr>
          <w:p w:rsidR="000F475B" w:rsidRPr="001B726D" w:rsidRDefault="000F475B" w:rsidP="009F60C2">
            <w:pPr>
              <w:spacing w:line="360" w:lineRule="auto"/>
              <w:jc w:val="both"/>
            </w:pPr>
            <w:r w:rsidRPr="001B726D">
              <w:t>Т</w:t>
            </w:r>
            <w:r w:rsidRPr="001B726D">
              <w:rPr>
                <w:vertAlign w:val="subscript"/>
              </w:rPr>
              <w:t>з</w:t>
            </w:r>
            <w:r w:rsidRPr="001B726D">
              <w:t xml:space="preserve"> / Т</w:t>
            </w:r>
            <w:r w:rsidRPr="001B726D">
              <w:rPr>
                <w:vertAlign w:val="subscript"/>
              </w:rPr>
              <w:t>оп</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1</w:t>
            </w:r>
          </w:p>
        </w:tc>
        <w:tc>
          <w:tcPr>
            <w:tcW w:w="1518" w:type="dxa"/>
          </w:tcPr>
          <w:p w:rsidR="000F475B" w:rsidRPr="001B726D" w:rsidRDefault="000F475B" w:rsidP="009F60C2">
            <w:pPr>
              <w:spacing w:line="360" w:lineRule="auto"/>
              <w:jc w:val="both"/>
            </w:pPr>
            <w:r w:rsidRPr="001B726D">
              <w:t>775</w:t>
            </w:r>
          </w:p>
        </w:tc>
        <w:tc>
          <w:tcPr>
            <w:tcW w:w="1815" w:type="dxa"/>
          </w:tcPr>
          <w:p w:rsidR="000F475B" w:rsidRPr="001B726D" w:rsidRDefault="000F475B" w:rsidP="009F60C2">
            <w:pPr>
              <w:spacing w:line="360" w:lineRule="auto"/>
              <w:jc w:val="both"/>
            </w:pPr>
            <w:r w:rsidRPr="001B726D">
              <w:t>3000</w:t>
            </w:r>
          </w:p>
        </w:tc>
        <w:tc>
          <w:tcPr>
            <w:tcW w:w="1555" w:type="dxa"/>
          </w:tcPr>
          <w:p w:rsidR="000F475B" w:rsidRPr="001B726D" w:rsidRDefault="000F475B" w:rsidP="009F60C2">
            <w:pPr>
              <w:spacing w:line="360" w:lineRule="auto"/>
              <w:jc w:val="both"/>
            </w:pPr>
            <w:r w:rsidRPr="001B726D">
              <w:t>0,26</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2</w:t>
            </w:r>
          </w:p>
        </w:tc>
        <w:tc>
          <w:tcPr>
            <w:tcW w:w="1518" w:type="dxa"/>
          </w:tcPr>
          <w:p w:rsidR="000F475B" w:rsidRPr="001B726D" w:rsidRDefault="000F475B" w:rsidP="009F60C2">
            <w:pPr>
              <w:spacing w:line="360" w:lineRule="auto"/>
              <w:jc w:val="both"/>
            </w:pPr>
            <w:r w:rsidRPr="001B726D">
              <w:t>85</w:t>
            </w:r>
          </w:p>
        </w:tc>
        <w:tc>
          <w:tcPr>
            <w:tcW w:w="1815" w:type="dxa"/>
          </w:tcPr>
          <w:p w:rsidR="000F475B" w:rsidRPr="001B726D" w:rsidRDefault="000F475B" w:rsidP="009F60C2">
            <w:pPr>
              <w:spacing w:line="360" w:lineRule="auto"/>
              <w:jc w:val="both"/>
            </w:pPr>
            <w:r w:rsidRPr="001B726D">
              <w:t>350</w:t>
            </w:r>
          </w:p>
        </w:tc>
        <w:tc>
          <w:tcPr>
            <w:tcW w:w="1555" w:type="dxa"/>
          </w:tcPr>
          <w:p w:rsidR="000F475B" w:rsidRPr="001B726D" w:rsidRDefault="000F475B" w:rsidP="009F60C2">
            <w:pPr>
              <w:spacing w:line="360" w:lineRule="auto"/>
              <w:jc w:val="both"/>
            </w:pPr>
            <w:r w:rsidRPr="001B726D">
              <w:t>0,24</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3</w:t>
            </w:r>
          </w:p>
        </w:tc>
        <w:tc>
          <w:tcPr>
            <w:tcW w:w="1518" w:type="dxa"/>
          </w:tcPr>
          <w:p w:rsidR="000F475B" w:rsidRPr="001B726D" w:rsidRDefault="000F475B" w:rsidP="009F60C2">
            <w:pPr>
              <w:spacing w:line="360" w:lineRule="auto"/>
              <w:jc w:val="both"/>
            </w:pPr>
            <w:r w:rsidRPr="001B726D">
              <w:t>195</w:t>
            </w:r>
          </w:p>
        </w:tc>
        <w:tc>
          <w:tcPr>
            <w:tcW w:w="1815" w:type="dxa"/>
          </w:tcPr>
          <w:p w:rsidR="000F475B" w:rsidRPr="001B726D" w:rsidRDefault="000F475B" w:rsidP="009F60C2">
            <w:pPr>
              <w:spacing w:line="360" w:lineRule="auto"/>
              <w:jc w:val="both"/>
            </w:pPr>
            <w:r w:rsidRPr="001B726D">
              <w:t>600</w:t>
            </w:r>
          </w:p>
        </w:tc>
        <w:tc>
          <w:tcPr>
            <w:tcW w:w="1555" w:type="dxa"/>
          </w:tcPr>
          <w:p w:rsidR="000F475B" w:rsidRPr="001B726D" w:rsidRDefault="000F475B" w:rsidP="009F60C2">
            <w:pPr>
              <w:spacing w:line="360" w:lineRule="auto"/>
              <w:jc w:val="both"/>
            </w:pPr>
            <w:r w:rsidRPr="001B726D">
              <w:t>0,33</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4</w:t>
            </w:r>
          </w:p>
        </w:tc>
        <w:tc>
          <w:tcPr>
            <w:tcW w:w="1518" w:type="dxa"/>
          </w:tcPr>
          <w:p w:rsidR="000F475B" w:rsidRPr="001B726D" w:rsidRDefault="000F475B" w:rsidP="009F60C2">
            <w:pPr>
              <w:spacing w:line="360" w:lineRule="auto"/>
              <w:jc w:val="both"/>
            </w:pPr>
            <w:r w:rsidRPr="001B726D">
              <w:t>612,5</w:t>
            </w:r>
          </w:p>
        </w:tc>
        <w:tc>
          <w:tcPr>
            <w:tcW w:w="1815" w:type="dxa"/>
          </w:tcPr>
          <w:p w:rsidR="000F475B" w:rsidRPr="001B726D" w:rsidRDefault="000F475B" w:rsidP="009F60C2">
            <w:pPr>
              <w:spacing w:line="360" w:lineRule="auto"/>
              <w:jc w:val="both"/>
            </w:pPr>
            <w:r w:rsidRPr="001B726D">
              <w:t>3600</w:t>
            </w:r>
          </w:p>
        </w:tc>
        <w:tc>
          <w:tcPr>
            <w:tcW w:w="1555" w:type="dxa"/>
          </w:tcPr>
          <w:p w:rsidR="000F475B" w:rsidRPr="001B726D" w:rsidRDefault="000F475B" w:rsidP="009F60C2">
            <w:pPr>
              <w:spacing w:line="360" w:lineRule="auto"/>
              <w:jc w:val="both"/>
            </w:pPr>
            <w:r w:rsidRPr="001B726D">
              <w:t>0,17</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5</w:t>
            </w:r>
          </w:p>
        </w:tc>
        <w:tc>
          <w:tcPr>
            <w:tcW w:w="1518" w:type="dxa"/>
          </w:tcPr>
          <w:p w:rsidR="000F475B" w:rsidRPr="001B726D" w:rsidRDefault="000F475B" w:rsidP="009F60C2">
            <w:pPr>
              <w:spacing w:line="360" w:lineRule="auto"/>
              <w:jc w:val="both"/>
            </w:pPr>
            <w:r w:rsidRPr="001B726D">
              <w:t>788</w:t>
            </w:r>
          </w:p>
        </w:tc>
        <w:tc>
          <w:tcPr>
            <w:tcW w:w="1815" w:type="dxa"/>
          </w:tcPr>
          <w:p w:rsidR="000F475B" w:rsidRPr="001B726D" w:rsidRDefault="000F475B" w:rsidP="009F60C2">
            <w:pPr>
              <w:spacing w:line="360" w:lineRule="auto"/>
              <w:jc w:val="both"/>
            </w:pPr>
            <w:r w:rsidRPr="001B726D">
              <w:t>2640</w:t>
            </w:r>
          </w:p>
        </w:tc>
        <w:tc>
          <w:tcPr>
            <w:tcW w:w="1555" w:type="dxa"/>
          </w:tcPr>
          <w:p w:rsidR="000F475B" w:rsidRPr="001B726D" w:rsidRDefault="000F475B" w:rsidP="009F60C2">
            <w:pPr>
              <w:spacing w:line="360" w:lineRule="auto"/>
              <w:jc w:val="both"/>
            </w:pPr>
            <w:r w:rsidRPr="001B726D">
              <w:t>0,30</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6</w:t>
            </w:r>
          </w:p>
        </w:tc>
        <w:tc>
          <w:tcPr>
            <w:tcW w:w="1518" w:type="dxa"/>
          </w:tcPr>
          <w:p w:rsidR="000F475B" w:rsidRPr="001B726D" w:rsidRDefault="000F475B" w:rsidP="009F60C2">
            <w:pPr>
              <w:spacing w:line="360" w:lineRule="auto"/>
              <w:jc w:val="both"/>
            </w:pPr>
            <w:r w:rsidRPr="001B726D">
              <w:t>832,5</w:t>
            </w:r>
          </w:p>
        </w:tc>
        <w:tc>
          <w:tcPr>
            <w:tcW w:w="1815" w:type="dxa"/>
          </w:tcPr>
          <w:p w:rsidR="000F475B" w:rsidRPr="001B726D" w:rsidRDefault="000F475B" w:rsidP="009F60C2">
            <w:pPr>
              <w:spacing w:line="360" w:lineRule="auto"/>
              <w:jc w:val="both"/>
            </w:pPr>
            <w:r w:rsidRPr="001B726D">
              <w:t>4320</w:t>
            </w:r>
          </w:p>
        </w:tc>
        <w:tc>
          <w:tcPr>
            <w:tcW w:w="1555" w:type="dxa"/>
          </w:tcPr>
          <w:p w:rsidR="000F475B" w:rsidRPr="001B726D" w:rsidRDefault="000F475B" w:rsidP="009F60C2">
            <w:pPr>
              <w:spacing w:line="360" w:lineRule="auto"/>
              <w:jc w:val="both"/>
            </w:pPr>
            <w:r w:rsidRPr="001B726D">
              <w:t>0,19</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10</w:t>
            </w:r>
          </w:p>
        </w:tc>
        <w:tc>
          <w:tcPr>
            <w:tcW w:w="1518" w:type="dxa"/>
          </w:tcPr>
          <w:p w:rsidR="000F475B" w:rsidRPr="001B726D" w:rsidRDefault="000F475B" w:rsidP="009F60C2">
            <w:pPr>
              <w:spacing w:line="360" w:lineRule="auto"/>
              <w:jc w:val="both"/>
            </w:pPr>
            <w:r w:rsidRPr="001B726D">
              <w:t>396</w:t>
            </w:r>
          </w:p>
        </w:tc>
        <w:tc>
          <w:tcPr>
            <w:tcW w:w="1815" w:type="dxa"/>
          </w:tcPr>
          <w:p w:rsidR="000F475B" w:rsidRPr="001B726D" w:rsidRDefault="000F475B" w:rsidP="009F60C2">
            <w:pPr>
              <w:spacing w:line="360" w:lineRule="auto"/>
              <w:jc w:val="both"/>
            </w:pPr>
            <w:r w:rsidRPr="001B726D">
              <w:t>1860</w:t>
            </w:r>
          </w:p>
        </w:tc>
        <w:tc>
          <w:tcPr>
            <w:tcW w:w="1555" w:type="dxa"/>
          </w:tcPr>
          <w:p w:rsidR="000F475B" w:rsidRPr="001B726D" w:rsidRDefault="000F475B" w:rsidP="009F60C2">
            <w:pPr>
              <w:spacing w:line="360" w:lineRule="auto"/>
              <w:jc w:val="both"/>
            </w:pPr>
            <w:r w:rsidRPr="001B726D">
              <w:t>0,21</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11</w:t>
            </w:r>
          </w:p>
        </w:tc>
        <w:tc>
          <w:tcPr>
            <w:tcW w:w="1518" w:type="dxa"/>
          </w:tcPr>
          <w:p w:rsidR="000F475B" w:rsidRPr="001B726D" w:rsidRDefault="000F475B" w:rsidP="009F60C2">
            <w:pPr>
              <w:spacing w:line="360" w:lineRule="auto"/>
              <w:jc w:val="both"/>
            </w:pPr>
            <w:r w:rsidRPr="001B726D">
              <w:t>432,5</w:t>
            </w:r>
          </w:p>
        </w:tc>
        <w:tc>
          <w:tcPr>
            <w:tcW w:w="1815" w:type="dxa"/>
          </w:tcPr>
          <w:p w:rsidR="000F475B" w:rsidRPr="001B726D" w:rsidRDefault="000F475B" w:rsidP="009F60C2">
            <w:pPr>
              <w:spacing w:line="360" w:lineRule="auto"/>
              <w:jc w:val="both"/>
            </w:pPr>
            <w:r w:rsidRPr="001B726D">
              <w:t>850</w:t>
            </w:r>
          </w:p>
        </w:tc>
        <w:tc>
          <w:tcPr>
            <w:tcW w:w="1555" w:type="dxa"/>
          </w:tcPr>
          <w:p w:rsidR="000F475B" w:rsidRPr="001B726D" w:rsidRDefault="000F475B" w:rsidP="009F60C2">
            <w:pPr>
              <w:spacing w:line="360" w:lineRule="auto"/>
              <w:jc w:val="both"/>
            </w:pPr>
            <w:r w:rsidRPr="001B726D">
              <w:t>0,51</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12</w:t>
            </w:r>
          </w:p>
        </w:tc>
        <w:tc>
          <w:tcPr>
            <w:tcW w:w="1518" w:type="dxa"/>
          </w:tcPr>
          <w:p w:rsidR="000F475B" w:rsidRPr="001B726D" w:rsidRDefault="000F475B" w:rsidP="009F60C2">
            <w:pPr>
              <w:spacing w:line="360" w:lineRule="auto"/>
              <w:jc w:val="both"/>
            </w:pPr>
            <w:r w:rsidRPr="001B726D">
              <w:t>117</w:t>
            </w:r>
          </w:p>
        </w:tc>
        <w:tc>
          <w:tcPr>
            <w:tcW w:w="1815" w:type="dxa"/>
          </w:tcPr>
          <w:p w:rsidR="000F475B" w:rsidRPr="001B726D" w:rsidRDefault="000F475B" w:rsidP="009F60C2">
            <w:pPr>
              <w:spacing w:line="360" w:lineRule="auto"/>
              <w:jc w:val="both"/>
            </w:pPr>
            <w:r w:rsidRPr="001B726D">
              <w:t>790</w:t>
            </w:r>
          </w:p>
        </w:tc>
        <w:tc>
          <w:tcPr>
            <w:tcW w:w="1555" w:type="dxa"/>
          </w:tcPr>
          <w:p w:rsidR="000F475B" w:rsidRPr="001B726D" w:rsidRDefault="000F475B" w:rsidP="009F60C2">
            <w:pPr>
              <w:spacing w:line="360" w:lineRule="auto"/>
              <w:jc w:val="both"/>
            </w:pPr>
            <w:r w:rsidRPr="001B726D">
              <w:t>0,15</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13</w:t>
            </w:r>
          </w:p>
        </w:tc>
        <w:tc>
          <w:tcPr>
            <w:tcW w:w="1518" w:type="dxa"/>
          </w:tcPr>
          <w:p w:rsidR="000F475B" w:rsidRPr="001B726D" w:rsidRDefault="000F475B" w:rsidP="009F60C2">
            <w:pPr>
              <w:spacing w:line="360" w:lineRule="auto"/>
              <w:jc w:val="both"/>
            </w:pPr>
            <w:r w:rsidRPr="001B726D">
              <w:t>57,5</w:t>
            </w:r>
          </w:p>
        </w:tc>
        <w:tc>
          <w:tcPr>
            <w:tcW w:w="1815" w:type="dxa"/>
          </w:tcPr>
          <w:p w:rsidR="000F475B" w:rsidRPr="001B726D" w:rsidRDefault="000F475B" w:rsidP="009F60C2">
            <w:pPr>
              <w:spacing w:line="360" w:lineRule="auto"/>
              <w:jc w:val="both"/>
            </w:pPr>
            <w:r w:rsidRPr="001B726D">
              <w:t>270</w:t>
            </w:r>
          </w:p>
        </w:tc>
        <w:tc>
          <w:tcPr>
            <w:tcW w:w="1555" w:type="dxa"/>
          </w:tcPr>
          <w:p w:rsidR="000F475B" w:rsidRPr="001B726D" w:rsidRDefault="000F475B" w:rsidP="009F60C2">
            <w:pPr>
              <w:spacing w:line="360" w:lineRule="auto"/>
              <w:jc w:val="both"/>
            </w:pPr>
            <w:r w:rsidRPr="001B726D">
              <w:t>0,21</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14</w:t>
            </w:r>
          </w:p>
        </w:tc>
        <w:tc>
          <w:tcPr>
            <w:tcW w:w="1518" w:type="dxa"/>
          </w:tcPr>
          <w:p w:rsidR="000F475B" w:rsidRPr="001B726D" w:rsidRDefault="000F475B" w:rsidP="009F60C2">
            <w:pPr>
              <w:spacing w:line="360" w:lineRule="auto"/>
              <w:jc w:val="both"/>
            </w:pPr>
            <w:r w:rsidRPr="001B726D">
              <w:t>95</w:t>
            </w:r>
          </w:p>
        </w:tc>
        <w:tc>
          <w:tcPr>
            <w:tcW w:w="1815" w:type="dxa"/>
          </w:tcPr>
          <w:p w:rsidR="000F475B" w:rsidRPr="001B726D" w:rsidRDefault="000F475B" w:rsidP="009F60C2">
            <w:pPr>
              <w:spacing w:line="360" w:lineRule="auto"/>
              <w:jc w:val="both"/>
            </w:pPr>
            <w:r w:rsidRPr="001B726D">
              <w:t>630</w:t>
            </w:r>
          </w:p>
        </w:tc>
        <w:tc>
          <w:tcPr>
            <w:tcW w:w="1555" w:type="dxa"/>
          </w:tcPr>
          <w:p w:rsidR="000F475B" w:rsidRPr="001B726D" w:rsidRDefault="000F475B" w:rsidP="009F60C2">
            <w:pPr>
              <w:spacing w:line="360" w:lineRule="auto"/>
              <w:jc w:val="both"/>
            </w:pPr>
            <w:r w:rsidRPr="001B726D">
              <w:t>0,15</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15</w:t>
            </w:r>
          </w:p>
        </w:tc>
        <w:tc>
          <w:tcPr>
            <w:tcW w:w="1518" w:type="dxa"/>
          </w:tcPr>
          <w:p w:rsidR="000F475B" w:rsidRPr="001B726D" w:rsidRDefault="000F475B" w:rsidP="009F60C2">
            <w:pPr>
              <w:spacing w:line="360" w:lineRule="auto"/>
              <w:jc w:val="both"/>
            </w:pPr>
            <w:r w:rsidRPr="001B726D">
              <w:t>130,5</w:t>
            </w:r>
          </w:p>
        </w:tc>
        <w:tc>
          <w:tcPr>
            <w:tcW w:w="1815" w:type="dxa"/>
          </w:tcPr>
          <w:p w:rsidR="000F475B" w:rsidRPr="001B726D" w:rsidRDefault="000F475B" w:rsidP="009F60C2">
            <w:pPr>
              <w:spacing w:line="360" w:lineRule="auto"/>
              <w:jc w:val="both"/>
            </w:pPr>
            <w:r w:rsidRPr="001B726D">
              <w:t>860</w:t>
            </w:r>
          </w:p>
        </w:tc>
        <w:tc>
          <w:tcPr>
            <w:tcW w:w="1555" w:type="dxa"/>
          </w:tcPr>
          <w:p w:rsidR="000F475B" w:rsidRPr="001B726D" w:rsidRDefault="000F475B" w:rsidP="009F60C2">
            <w:pPr>
              <w:spacing w:line="360" w:lineRule="auto"/>
              <w:jc w:val="both"/>
            </w:pPr>
            <w:r w:rsidRPr="001B726D">
              <w:t>0,15</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16</w:t>
            </w:r>
          </w:p>
        </w:tc>
        <w:tc>
          <w:tcPr>
            <w:tcW w:w="1518" w:type="dxa"/>
          </w:tcPr>
          <w:p w:rsidR="000F475B" w:rsidRPr="001B726D" w:rsidRDefault="000F475B" w:rsidP="009F60C2">
            <w:pPr>
              <w:spacing w:line="360" w:lineRule="auto"/>
              <w:jc w:val="both"/>
            </w:pPr>
            <w:r w:rsidRPr="001B726D">
              <w:t>66</w:t>
            </w:r>
          </w:p>
        </w:tc>
        <w:tc>
          <w:tcPr>
            <w:tcW w:w="1815" w:type="dxa"/>
          </w:tcPr>
          <w:p w:rsidR="000F475B" w:rsidRPr="001B726D" w:rsidRDefault="000F475B" w:rsidP="009F60C2">
            <w:pPr>
              <w:spacing w:line="360" w:lineRule="auto"/>
              <w:jc w:val="both"/>
            </w:pPr>
            <w:r w:rsidRPr="001B726D">
              <w:t>145</w:t>
            </w:r>
          </w:p>
        </w:tc>
        <w:tc>
          <w:tcPr>
            <w:tcW w:w="1555" w:type="dxa"/>
          </w:tcPr>
          <w:p w:rsidR="000F475B" w:rsidRPr="001B726D" w:rsidRDefault="000F475B" w:rsidP="009F60C2">
            <w:pPr>
              <w:spacing w:line="360" w:lineRule="auto"/>
              <w:jc w:val="both"/>
            </w:pPr>
            <w:r w:rsidRPr="001B726D">
              <w:t>0,46</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17</w:t>
            </w:r>
          </w:p>
        </w:tc>
        <w:tc>
          <w:tcPr>
            <w:tcW w:w="1518" w:type="dxa"/>
          </w:tcPr>
          <w:p w:rsidR="000F475B" w:rsidRPr="001B726D" w:rsidRDefault="000F475B" w:rsidP="009F60C2">
            <w:pPr>
              <w:spacing w:line="360" w:lineRule="auto"/>
              <w:jc w:val="both"/>
            </w:pPr>
            <w:r w:rsidRPr="001B726D">
              <w:t>355</w:t>
            </w:r>
          </w:p>
        </w:tc>
        <w:tc>
          <w:tcPr>
            <w:tcW w:w="1815" w:type="dxa"/>
          </w:tcPr>
          <w:p w:rsidR="000F475B" w:rsidRPr="001B726D" w:rsidRDefault="000F475B" w:rsidP="009F60C2">
            <w:pPr>
              <w:spacing w:line="360" w:lineRule="auto"/>
              <w:jc w:val="both"/>
            </w:pPr>
            <w:r w:rsidRPr="001B726D">
              <w:t>1800</w:t>
            </w:r>
          </w:p>
        </w:tc>
        <w:tc>
          <w:tcPr>
            <w:tcW w:w="1555" w:type="dxa"/>
          </w:tcPr>
          <w:p w:rsidR="000F475B" w:rsidRPr="001B726D" w:rsidRDefault="000F475B" w:rsidP="009F60C2">
            <w:pPr>
              <w:spacing w:line="360" w:lineRule="auto"/>
              <w:jc w:val="both"/>
            </w:pPr>
            <w:r w:rsidRPr="001B726D">
              <w:t>0,20</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18</w:t>
            </w:r>
          </w:p>
        </w:tc>
        <w:tc>
          <w:tcPr>
            <w:tcW w:w="1518" w:type="dxa"/>
          </w:tcPr>
          <w:p w:rsidR="000F475B" w:rsidRPr="001B726D" w:rsidRDefault="000F475B" w:rsidP="009F60C2">
            <w:pPr>
              <w:spacing w:line="360" w:lineRule="auto"/>
              <w:jc w:val="both"/>
            </w:pPr>
            <w:r w:rsidRPr="001B726D">
              <w:t>1100</w:t>
            </w:r>
          </w:p>
        </w:tc>
        <w:tc>
          <w:tcPr>
            <w:tcW w:w="1815" w:type="dxa"/>
          </w:tcPr>
          <w:p w:rsidR="000F475B" w:rsidRPr="001B726D" w:rsidRDefault="000F475B" w:rsidP="009F60C2">
            <w:pPr>
              <w:spacing w:line="360" w:lineRule="auto"/>
              <w:jc w:val="both"/>
            </w:pPr>
            <w:r w:rsidRPr="001B726D">
              <w:t>5600</w:t>
            </w:r>
          </w:p>
        </w:tc>
        <w:tc>
          <w:tcPr>
            <w:tcW w:w="1555" w:type="dxa"/>
          </w:tcPr>
          <w:p w:rsidR="000F475B" w:rsidRPr="001B726D" w:rsidRDefault="000F475B" w:rsidP="009F60C2">
            <w:pPr>
              <w:spacing w:line="360" w:lineRule="auto"/>
              <w:jc w:val="both"/>
            </w:pPr>
            <w:r w:rsidRPr="001B726D">
              <w:t>0,20</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19</w:t>
            </w:r>
          </w:p>
        </w:tc>
        <w:tc>
          <w:tcPr>
            <w:tcW w:w="1518" w:type="dxa"/>
          </w:tcPr>
          <w:p w:rsidR="000F475B" w:rsidRPr="001B726D" w:rsidRDefault="000F475B" w:rsidP="009F60C2">
            <w:pPr>
              <w:spacing w:line="360" w:lineRule="auto"/>
              <w:jc w:val="both"/>
            </w:pPr>
            <w:r w:rsidRPr="001B726D">
              <w:t>173,3</w:t>
            </w:r>
          </w:p>
        </w:tc>
        <w:tc>
          <w:tcPr>
            <w:tcW w:w="1815" w:type="dxa"/>
          </w:tcPr>
          <w:p w:rsidR="000F475B" w:rsidRPr="001B726D" w:rsidRDefault="000F475B" w:rsidP="009F60C2">
            <w:pPr>
              <w:spacing w:line="360" w:lineRule="auto"/>
              <w:jc w:val="both"/>
            </w:pPr>
            <w:r w:rsidRPr="001B726D">
              <w:t>720</w:t>
            </w:r>
          </w:p>
        </w:tc>
        <w:tc>
          <w:tcPr>
            <w:tcW w:w="1555" w:type="dxa"/>
          </w:tcPr>
          <w:p w:rsidR="000F475B" w:rsidRPr="001B726D" w:rsidRDefault="000F475B" w:rsidP="009F60C2">
            <w:pPr>
              <w:spacing w:line="360" w:lineRule="auto"/>
              <w:jc w:val="both"/>
            </w:pPr>
            <w:r w:rsidRPr="001B726D">
              <w:t>0,24</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20</w:t>
            </w:r>
          </w:p>
        </w:tc>
        <w:tc>
          <w:tcPr>
            <w:tcW w:w="1518" w:type="dxa"/>
          </w:tcPr>
          <w:p w:rsidR="000F475B" w:rsidRPr="001B726D" w:rsidRDefault="000F475B" w:rsidP="009F60C2">
            <w:pPr>
              <w:spacing w:line="360" w:lineRule="auto"/>
              <w:jc w:val="both"/>
            </w:pPr>
            <w:r w:rsidRPr="001B726D">
              <w:t>145</w:t>
            </w:r>
          </w:p>
        </w:tc>
        <w:tc>
          <w:tcPr>
            <w:tcW w:w="1815" w:type="dxa"/>
          </w:tcPr>
          <w:p w:rsidR="000F475B" w:rsidRPr="001B726D" w:rsidRDefault="000F475B" w:rsidP="009F60C2">
            <w:pPr>
              <w:spacing w:line="360" w:lineRule="auto"/>
              <w:jc w:val="both"/>
            </w:pPr>
            <w:r w:rsidRPr="001B726D">
              <w:t>780</w:t>
            </w:r>
          </w:p>
        </w:tc>
        <w:tc>
          <w:tcPr>
            <w:tcW w:w="1555" w:type="dxa"/>
          </w:tcPr>
          <w:p w:rsidR="000F475B" w:rsidRPr="001B726D" w:rsidRDefault="000F475B" w:rsidP="009F60C2">
            <w:pPr>
              <w:spacing w:line="360" w:lineRule="auto"/>
              <w:jc w:val="both"/>
            </w:pPr>
            <w:r w:rsidRPr="001B726D">
              <w:t>0,19</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21</w:t>
            </w:r>
          </w:p>
        </w:tc>
        <w:tc>
          <w:tcPr>
            <w:tcW w:w="1518" w:type="dxa"/>
          </w:tcPr>
          <w:p w:rsidR="000F475B" w:rsidRPr="001B726D" w:rsidRDefault="000F475B" w:rsidP="009F60C2">
            <w:pPr>
              <w:spacing w:line="360" w:lineRule="auto"/>
              <w:jc w:val="both"/>
            </w:pPr>
            <w:r w:rsidRPr="001B726D">
              <w:t>1275</w:t>
            </w:r>
          </w:p>
        </w:tc>
        <w:tc>
          <w:tcPr>
            <w:tcW w:w="1815" w:type="dxa"/>
          </w:tcPr>
          <w:p w:rsidR="000F475B" w:rsidRPr="001B726D" w:rsidRDefault="000F475B" w:rsidP="009F60C2">
            <w:pPr>
              <w:spacing w:line="360" w:lineRule="auto"/>
              <w:jc w:val="both"/>
            </w:pPr>
            <w:r w:rsidRPr="001B726D">
              <w:t>4200</w:t>
            </w:r>
          </w:p>
        </w:tc>
        <w:tc>
          <w:tcPr>
            <w:tcW w:w="1555" w:type="dxa"/>
          </w:tcPr>
          <w:p w:rsidR="000F475B" w:rsidRPr="001B726D" w:rsidRDefault="000F475B" w:rsidP="009F60C2">
            <w:pPr>
              <w:spacing w:line="360" w:lineRule="auto"/>
              <w:jc w:val="both"/>
            </w:pPr>
            <w:r w:rsidRPr="001B726D">
              <w:t>0,30</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22</w:t>
            </w:r>
          </w:p>
        </w:tc>
        <w:tc>
          <w:tcPr>
            <w:tcW w:w="1518" w:type="dxa"/>
          </w:tcPr>
          <w:p w:rsidR="000F475B" w:rsidRPr="001B726D" w:rsidRDefault="000F475B" w:rsidP="009F60C2">
            <w:pPr>
              <w:spacing w:line="360" w:lineRule="auto"/>
              <w:jc w:val="both"/>
            </w:pPr>
            <w:r w:rsidRPr="001B726D">
              <w:t>969,5</w:t>
            </w:r>
          </w:p>
        </w:tc>
        <w:tc>
          <w:tcPr>
            <w:tcW w:w="1815" w:type="dxa"/>
          </w:tcPr>
          <w:p w:rsidR="000F475B" w:rsidRPr="001B726D" w:rsidRDefault="000F475B" w:rsidP="009F60C2">
            <w:pPr>
              <w:spacing w:line="360" w:lineRule="auto"/>
              <w:jc w:val="both"/>
            </w:pPr>
            <w:r w:rsidRPr="001B726D">
              <w:t>6636</w:t>
            </w:r>
          </w:p>
        </w:tc>
        <w:tc>
          <w:tcPr>
            <w:tcW w:w="1555" w:type="dxa"/>
          </w:tcPr>
          <w:p w:rsidR="000F475B" w:rsidRPr="001B726D" w:rsidRDefault="000F475B" w:rsidP="009F60C2">
            <w:pPr>
              <w:spacing w:line="360" w:lineRule="auto"/>
              <w:jc w:val="both"/>
            </w:pPr>
            <w:r w:rsidRPr="001B726D">
              <w:t>0,15</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23</w:t>
            </w:r>
          </w:p>
        </w:tc>
        <w:tc>
          <w:tcPr>
            <w:tcW w:w="1518" w:type="dxa"/>
          </w:tcPr>
          <w:p w:rsidR="000F475B" w:rsidRPr="001B726D" w:rsidRDefault="000F475B" w:rsidP="009F60C2">
            <w:pPr>
              <w:spacing w:line="360" w:lineRule="auto"/>
              <w:jc w:val="both"/>
            </w:pPr>
            <w:r w:rsidRPr="001B726D">
              <w:t>882</w:t>
            </w:r>
          </w:p>
        </w:tc>
        <w:tc>
          <w:tcPr>
            <w:tcW w:w="1815" w:type="dxa"/>
          </w:tcPr>
          <w:p w:rsidR="000F475B" w:rsidRPr="001B726D" w:rsidRDefault="000F475B" w:rsidP="009F60C2">
            <w:pPr>
              <w:spacing w:line="360" w:lineRule="auto"/>
              <w:jc w:val="both"/>
            </w:pPr>
            <w:r w:rsidRPr="001B726D">
              <w:t>5280</w:t>
            </w:r>
          </w:p>
        </w:tc>
        <w:tc>
          <w:tcPr>
            <w:tcW w:w="1555" w:type="dxa"/>
          </w:tcPr>
          <w:p w:rsidR="000F475B" w:rsidRPr="001B726D" w:rsidRDefault="000F475B" w:rsidP="009F60C2">
            <w:pPr>
              <w:spacing w:line="360" w:lineRule="auto"/>
              <w:jc w:val="both"/>
            </w:pPr>
            <w:r w:rsidRPr="001B726D">
              <w:t>0,17</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24</w:t>
            </w:r>
          </w:p>
        </w:tc>
        <w:tc>
          <w:tcPr>
            <w:tcW w:w="1518" w:type="dxa"/>
          </w:tcPr>
          <w:p w:rsidR="000F475B" w:rsidRPr="001B726D" w:rsidRDefault="000F475B" w:rsidP="009F60C2">
            <w:pPr>
              <w:spacing w:line="360" w:lineRule="auto"/>
              <w:jc w:val="both"/>
            </w:pPr>
            <w:r w:rsidRPr="001B726D">
              <w:t>227,3</w:t>
            </w:r>
          </w:p>
        </w:tc>
        <w:tc>
          <w:tcPr>
            <w:tcW w:w="1815" w:type="dxa"/>
          </w:tcPr>
          <w:p w:rsidR="000F475B" w:rsidRPr="001B726D" w:rsidRDefault="000F475B" w:rsidP="009F60C2">
            <w:pPr>
              <w:spacing w:line="360" w:lineRule="auto"/>
              <w:jc w:val="both"/>
            </w:pPr>
            <w:r w:rsidRPr="001B726D">
              <w:t>570</w:t>
            </w:r>
          </w:p>
        </w:tc>
        <w:tc>
          <w:tcPr>
            <w:tcW w:w="1555" w:type="dxa"/>
          </w:tcPr>
          <w:p w:rsidR="000F475B" w:rsidRPr="001B726D" w:rsidRDefault="000F475B" w:rsidP="009F60C2">
            <w:pPr>
              <w:spacing w:line="360" w:lineRule="auto"/>
              <w:jc w:val="both"/>
            </w:pPr>
            <w:r w:rsidRPr="001B726D">
              <w:t>0,40</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25</w:t>
            </w:r>
          </w:p>
        </w:tc>
        <w:tc>
          <w:tcPr>
            <w:tcW w:w="1518" w:type="dxa"/>
          </w:tcPr>
          <w:p w:rsidR="000F475B" w:rsidRPr="001B726D" w:rsidRDefault="000F475B" w:rsidP="009F60C2">
            <w:pPr>
              <w:spacing w:line="360" w:lineRule="auto"/>
              <w:jc w:val="both"/>
            </w:pPr>
            <w:r w:rsidRPr="001B726D">
              <w:t>260</w:t>
            </w:r>
          </w:p>
        </w:tc>
        <w:tc>
          <w:tcPr>
            <w:tcW w:w="1815" w:type="dxa"/>
          </w:tcPr>
          <w:p w:rsidR="000F475B" w:rsidRPr="001B726D" w:rsidRDefault="000F475B" w:rsidP="009F60C2">
            <w:pPr>
              <w:spacing w:line="360" w:lineRule="auto"/>
              <w:jc w:val="both"/>
            </w:pPr>
            <w:r w:rsidRPr="001B726D">
              <w:t>525</w:t>
            </w:r>
          </w:p>
        </w:tc>
        <w:tc>
          <w:tcPr>
            <w:tcW w:w="1555" w:type="dxa"/>
          </w:tcPr>
          <w:p w:rsidR="000F475B" w:rsidRPr="001B726D" w:rsidRDefault="000F475B" w:rsidP="009F60C2">
            <w:pPr>
              <w:spacing w:line="360" w:lineRule="auto"/>
              <w:jc w:val="both"/>
            </w:pPr>
            <w:r w:rsidRPr="001B726D">
              <w:t>0,50</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26</w:t>
            </w:r>
          </w:p>
        </w:tc>
        <w:tc>
          <w:tcPr>
            <w:tcW w:w="1518" w:type="dxa"/>
          </w:tcPr>
          <w:p w:rsidR="000F475B" w:rsidRPr="001B726D" w:rsidRDefault="000F475B" w:rsidP="009F60C2">
            <w:pPr>
              <w:spacing w:line="360" w:lineRule="auto"/>
              <w:jc w:val="both"/>
            </w:pPr>
            <w:r w:rsidRPr="001B726D">
              <w:t>222,3</w:t>
            </w:r>
          </w:p>
        </w:tc>
        <w:tc>
          <w:tcPr>
            <w:tcW w:w="1815" w:type="dxa"/>
          </w:tcPr>
          <w:p w:rsidR="000F475B" w:rsidRPr="001B726D" w:rsidRDefault="000F475B" w:rsidP="009F60C2">
            <w:pPr>
              <w:spacing w:line="360" w:lineRule="auto"/>
              <w:jc w:val="both"/>
            </w:pPr>
            <w:r w:rsidRPr="001B726D">
              <w:t>531</w:t>
            </w:r>
          </w:p>
        </w:tc>
        <w:tc>
          <w:tcPr>
            <w:tcW w:w="1555" w:type="dxa"/>
          </w:tcPr>
          <w:p w:rsidR="000F475B" w:rsidRPr="001B726D" w:rsidRDefault="000F475B" w:rsidP="009F60C2">
            <w:pPr>
              <w:spacing w:line="360" w:lineRule="auto"/>
              <w:jc w:val="both"/>
            </w:pPr>
            <w:r w:rsidRPr="001B726D">
              <w:t>0,42</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27</w:t>
            </w:r>
          </w:p>
        </w:tc>
        <w:tc>
          <w:tcPr>
            <w:tcW w:w="1518" w:type="dxa"/>
          </w:tcPr>
          <w:p w:rsidR="000F475B" w:rsidRPr="001B726D" w:rsidRDefault="000F475B" w:rsidP="009F60C2">
            <w:pPr>
              <w:spacing w:line="360" w:lineRule="auto"/>
              <w:jc w:val="both"/>
            </w:pPr>
            <w:r w:rsidRPr="001B726D">
              <w:t>1974,5</w:t>
            </w:r>
          </w:p>
        </w:tc>
        <w:tc>
          <w:tcPr>
            <w:tcW w:w="1815" w:type="dxa"/>
          </w:tcPr>
          <w:p w:rsidR="000F475B" w:rsidRPr="001B726D" w:rsidRDefault="000F475B" w:rsidP="009F60C2">
            <w:pPr>
              <w:spacing w:line="360" w:lineRule="auto"/>
              <w:jc w:val="both"/>
            </w:pPr>
            <w:r w:rsidRPr="001B726D">
              <w:t>6050</w:t>
            </w:r>
          </w:p>
        </w:tc>
        <w:tc>
          <w:tcPr>
            <w:tcW w:w="1555" w:type="dxa"/>
          </w:tcPr>
          <w:p w:rsidR="000F475B" w:rsidRPr="001B726D" w:rsidRDefault="000F475B" w:rsidP="009F60C2">
            <w:pPr>
              <w:spacing w:line="360" w:lineRule="auto"/>
              <w:jc w:val="both"/>
            </w:pPr>
            <w:r w:rsidRPr="001B726D">
              <w:t>0,33</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28</w:t>
            </w:r>
          </w:p>
        </w:tc>
        <w:tc>
          <w:tcPr>
            <w:tcW w:w="1518" w:type="dxa"/>
          </w:tcPr>
          <w:p w:rsidR="000F475B" w:rsidRPr="001B726D" w:rsidRDefault="000F475B" w:rsidP="009F60C2">
            <w:pPr>
              <w:spacing w:line="360" w:lineRule="auto"/>
              <w:jc w:val="both"/>
            </w:pPr>
            <w:r w:rsidRPr="001B726D">
              <w:t>1285</w:t>
            </w:r>
          </w:p>
        </w:tc>
        <w:tc>
          <w:tcPr>
            <w:tcW w:w="1815" w:type="dxa"/>
          </w:tcPr>
          <w:p w:rsidR="000F475B" w:rsidRPr="001B726D" w:rsidRDefault="000F475B" w:rsidP="009F60C2">
            <w:pPr>
              <w:spacing w:line="360" w:lineRule="auto"/>
              <w:jc w:val="both"/>
            </w:pPr>
            <w:r w:rsidRPr="001B726D">
              <w:t>6900</w:t>
            </w:r>
          </w:p>
        </w:tc>
        <w:tc>
          <w:tcPr>
            <w:tcW w:w="1555" w:type="dxa"/>
          </w:tcPr>
          <w:p w:rsidR="000F475B" w:rsidRPr="001B726D" w:rsidRDefault="000F475B" w:rsidP="009F60C2">
            <w:pPr>
              <w:spacing w:line="360" w:lineRule="auto"/>
              <w:jc w:val="both"/>
            </w:pPr>
            <w:r w:rsidRPr="001B726D">
              <w:t>0,19</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29</w:t>
            </w:r>
          </w:p>
        </w:tc>
        <w:tc>
          <w:tcPr>
            <w:tcW w:w="1518" w:type="dxa"/>
          </w:tcPr>
          <w:p w:rsidR="000F475B" w:rsidRPr="001B726D" w:rsidRDefault="000F475B" w:rsidP="009F60C2">
            <w:pPr>
              <w:spacing w:line="360" w:lineRule="auto"/>
              <w:jc w:val="both"/>
            </w:pPr>
            <w:r w:rsidRPr="001B726D">
              <w:t>1287</w:t>
            </w:r>
          </w:p>
        </w:tc>
        <w:tc>
          <w:tcPr>
            <w:tcW w:w="1815" w:type="dxa"/>
          </w:tcPr>
          <w:p w:rsidR="000F475B" w:rsidRPr="001B726D" w:rsidRDefault="000F475B" w:rsidP="009F60C2">
            <w:pPr>
              <w:spacing w:line="360" w:lineRule="auto"/>
              <w:jc w:val="both"/>
            </w:pPr>
            <w:r w:rsidRPr="001B726D">
              <w:t>7470</w:t>
            </w:r>
          </w:p>
        </w:tc>
        <w:tc>
          <w:tcPr>
            <w:tcW w:w="1555" w:type="dxa"/>
          </w:tcPr>
          <w:p w:rsidR="000F475B" w:rsidRPr="001B726D" w:rsidRDefault="000F475B" w:rsidP="009F60C2">
            <w:pPr>
              <w:spacing w:line="360" w:lineRule="auto"/>
              <w:jc w:val="both"/>
            </w:pPr>
            <w:r w:rsidRPr="001B726D">
              <w:t>0,17</w:t>
            </w:r>
          </w:p>
        </w:tc>
      </w:tr>
      <w:tr w:rsidR="000F475B" w:rsidRPr="001B726D">
        <w:trPr>
          <w:trHeight w:val="272"/>
          <w:jc w:val="center"/>
        </w:trPr>
        <w:tc>
          <w:tcPr>
            <w:tcW w:w="2154" w:type="dxa"/>
          </w:tcPr>
          <w:p w:rsidR="000F475B" w:rsidRPr="001B726D" w:rsidRDefault="000F475B" w:rsidP="009F60C2">
            <w:pPr>
              <w:spacing w:line="360" w:lineRule="auto"/>
              <w:jc w:val="both"/>
            </w:pPr>
            <w:r w:rsidRPr="001B726D">
              <w:t>30</w:t>
            </w:r>
          </w:p>
        </w:tc>
        <w:tc>
          <w:tcPr>
            <w:tcW w:w="1518" w:type="dxa"/>
          </w:tcPr>
          <w:p w:rsidR="000F475B" w:rsidRPr="001B726D" w:rsidRDefault="000F475B" w:rsidP="009F60C2">
            <w:pPr>
              <w:spacing w:line="360" w:lineRule="auto"/>
              <w:jc w:val="both"/>
            </w:pPr>
            <w:r w:rsidRPr="001B726D">
              <w:t>540</w:t>
            </w:r>
          </w:p>
        </w:tc>
        <w:tc>
          <w:tcPr>
            <w:tcW w:w="1815" w:type="dxa"/>
          </w:tcPr>
          <w:p w:rsidR="000F475B" w:rsidRPr="001B726D" w:rsidRDefault="000F475B" w:rsidP="009F60C2">
            <w:pPr>
              <w:spacing w:line="360" w:lineRule="auto"/>
              <w:jc w:val="both"/>
            </w:pPr>
            <w:r w:rsidRPr="001B726D">
              <w:t>4240</w:t>
            </w:r>
          </w:p>
        </w:tc>
        <w:tc>
          <w:tcPr>
            <w:tcW w:w="1555" w:type="dxa"/>
          </w:tcPr>
          <w:p w:rsidR="000F475B" w:rsidRPr="001B726D" w:rsidRDefault="000F475B" w:rsidP="009F60C2">
            <w:pPr>
              <w:spacing w:line="360" w:lineRule="auto"/>
              <w:jc w:val="both"/>
            </w:pPr>
            <w:r w:rsidRPr="001B726D">
              <w:t>0,13</w:t>
            </w:r>
          </w:p>
        </w:tc>
      </w:tr>
    </w:tbl>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На участках с переменной номенклатурой обрабатываемых деталей определим среднее значение показателя занятости рабочих (К</w:t>
      </w:r>
      <w:r w:rsidRPr="001B726D">
        <w:rPr>
          <w:sz w:val="28"/>
          <w:szCs w:val="28"/>
          <w:vertAlign w:val="subscript"/>
        </w:rPr>
        <w:t>з</w:t>
      </w:r>
      <w:r w:rsidRPr="001B726D">
        <w:rPr>
          <w:sz w:val="28"/>
          <w:szCs w:val="28"/>
        </w:rPr>
        <w:t>):</w:t>
      </w:r>
    </w:p>
    <w:p w:rsidR="000F475B" w:rsidRPr="001B726D" w:rsidRDefault="000F475B" w:rsidP="001A77B9">
      <w:pPr>
        <w:spacing w:line="360" w:lineRule="auto"/>
        <w:ind w:firstLine="709"/>
        <w:jc w:val="both"/>
        <w:rPr>
          <w:sz w:val="28"/>
          <w:szCs w:val="28"/>
        </w:rPr>
      </w:pPr>
      <w:r w:rsidRPr="001B726D">
        <w:rPr>
          <w:sz w:val="28"/>
          <w:szCs w:val="28"/>
        </w:rPr>
        <w:t>где: Т</w:t>
      </w:r>
      <w:r w:rsidRPr="001B726D">
        <w:rPr>
          <w:sz w:val="28"/>
          <w:szCs w:val="28"/>
          <w:vertAlign w:val="subscript"/>
        </w:rPr>
        <w:t>з</w:t>
      </w:r>
      <w:r w:rsidRPr="001B726D">
        <w:rPr>
          <w:sz w:val="28"/>
          <w:szCs w:val="28"/>
          <w:vertAlign w:val="subscript"/>
          <w:lang w:val="en-US"/>
        </w:rPr>
        <w:t>i</w:t>
      </w:r>
      <w:r w:rsidRPr="001B726D">
        <w:rPr>
          <w:sz w:val="28"/>
          <w:szCs w:val="28"/>
        </w:rPr>
        <w:t xml:space="preserve"> – время занятости рабочего по операциям, выполняемым на данном участке, мин;</w:t>
      </w:r>
    </w:p>
    <w:p w:rsidR="000F475B" w:rsidRPr="001B726D" w:rsidRDefault="000F475B" w:rsidP="001A77B9">
      <w:pPr>
        <w:spacing w:line="360" w:lineRule="auto"/>
        <w:ind w:firstLine="709"/>
        <w:jc w:val="both"/>
        <w:rPr>
          <w:sz w:val="28"/>
          <w:szCs w:val="28"/>
        </w:rPr>
      </w:pPr>
      <w:r w:rsidRPr="001B726D">
        <w:rPr>
          <w:sz w:val="28"/>
          <w:szCs w:val="28"/>
        </w:rPr>
        <w:t>Т</w:t>
      </w:r>
      <w:r w:rsidRPr="001B726D">
        <w:rPr>
          <w:sz w:val="28"/>
          <w:szCs w:val="28"/>
          <w:vertAlign w:val="subscript"/>
        </w:rPr>
        <w:t>оп</w:t>
      </w:r>
      <w:r w:rsidRPr="001B726D">
        <w:rPr>
          <w:sz w:val="28"/>
          <w:szCs w:val="28"/>
          <w:vertAlign w:val="subscript"/>
          <w:lang w:val="en-US"/>
        </w:rPr>
        <w:t>i</w:t>
      </w:r>
      <w:r w:rsidRPr="001B726D">
        <w:rPr>
          <w:sz w:val="28"/>
          <w:szCs w:val="28"/>
        </w:rPr>
        <w:t xml:space="preserve"> – оперативное время по операциям, выполняемым на данном участке, мин;</w:t>
      </w:r>
    </w:p>
    <w:p w:rsidR="000F475B" w:rsidRPr="001B726D" w:rsidRDefault="000F475B" w:rsidP="001A77B9">
      <w:pPr>
        <w:spacing w:line="360" w:lineRule="auto"/>
        <w:ind w:firstLine="709"/>
        <w:jc w:val="both"/>
        <w:rPr>
          <w:sz w:val="28"/>
          <w:szCs w:val="28"/>
        </w:rPr>
      </w:pPr>
      <w:r w:rsidRPr="001B726D">
        <w:rPr>
          <w:sz w:val="28"/>
          <w:szCs w:val="28"/>
        </w:rPr>
        <w:t>Р</w:t>
      </w:r>
      <w:r w:rsidRPr="001B726D">
        <w:rPr>
          <w:sz w:val="28"/>
          <w:szCs w:val="28"/>
          <w:vertAlign w:val="subscript"/>
          <w:lang w:val="en-US"/>
        </w:rPr>
        <w:t>i</w:t>
      </w:r>
      <w:r w:rsidRPr="001B726D">
        <w:rPr>
          <w:sz w:val="28"/>
          <w:szCs w:val="28"/>
        </w:rPr>
        <w:t xml:space="preserve"> – месячная программа изготовления деталей на участке, шт.</w:t>
      </w:r>
    </w:p>
    <w:p w:rsidR="000F475B" w:rsidRPr="001B726D" w:rsidRDefault="000F475B" w:rsidP="001A77B9">
      <w:pPr>
        <w:spacing w:line="360" w:lineRule="auto"/>
        <w:ind w:firstLine="709"/>
        <w:jc w:val="both"/>
        <w:rPr>
          <w:sz w:val="28"/>
          <w:szCs w:val="28"/>
        </w:rPr>
      </w:pPr>
      <w:r w:rsidRPr="001B726D">
        <w:rPr>
          <w:sz w:val="28"/>
          <w:szCs w:val="28"/>
        </w:rPr>
        <w:t>Среднее значение показателя занятости рабочих равно:</w:t>
      </w:r>
    </w:p>
    <w:p w:rsidR="000F475B" w:rsidRPr="001B726D" w:rsidRDefault="000F475B" w:rsidP="001A77B9">
      <w:pPr>
        <w:spacing w:line="360" w:lineRule="auto"/>
        <w:ind w:firstLine="709"/>
        <w:jc w:val="both"/>
        <w:rPr>
          <w:sz w:val="28"/>
          <w:szCs w:val="28"/>
        </w:rPr>
      </w:pPr>
      <w:r w:rsidRPr="001B726D">
        <w:rPr>
          <w:sz w:val="28"/>
          <w:szCs w:val="28"/>
        </w:rPr>
        <w:t>К</w:t>
      </w:r>
      <w:r w:rsidRPr="001B726D">
        <w:rPr>
          <w:sz w:val="28"/>
          <w:szCs w:val="28"/>
          <w:vertAlign w:val="subscript"/>
        </w:rPr>
        <w:t>з</w:t>
      </w:r>
      <w:r w:rsidR="00E23E2F" w:rsidRPr="001B726D">
        <w:rPr>
          <w:sz w:val="28"/>
          <w:szCs w:val="28"/>
          <w:vertAlign w:val="subscript"/>
        </w:rPr>
        <w:t xml:space="preserve"> </w:t>
      </w:r>
      <w:r w:rsidRPr="001B726D">
        <w:rPr>
          <w:sz w:val="28"/>
          <w:szCs w:val="28"/>
        </w:rPr>
        <w:t>=15278,4/71217=0,21</w:t>
      </w:r>
    </w:p>
    <w:p w:rsidR="000F475B" w:rsidRPr="001B726D" w:rsidRDefault="000F475B" w:rsidP="001A77B9">
      <w:pPr>
        <w:spacing w:line="360" w:lineRule="auto"/>
        <w:ind w:firstLine="709"/>
        <w:jc w:val="both"/>
        <w:rPr>
          <w:sz w:val="28"/>
          <w:szCs w:val="28"/>
        </w:rPr>
      </w:pPr>
      <w:r w:rsidRPr="001B726D">
        <w:rPr>
          <w:sz w:val="28"/>
          <w:szCs w:val="28"/>
        </w:rPr>
        <w:t>Коэффициент занятости меньше 1, следовательно, организация многостаночного обслуживания на участке возможна.</w:t>
      </w:r>
    </w:p>
    <w:p w:rsidR="000F475B" w:rsidRPr="001B726D" w:rsidRDefault="000F475B" w:rsidP="001A77B9">
      <w:pPr>
        <w:spacing w:line="360" w:lineRule="auto"/>
        <w:ind w:firstLine="709"/>
        <w:jc w:val="both"/>
        <w:rPr>
          <w:sz w:val="28"/>
          <w:szCs w:val="28"/>
        </w:rPr>
      </w:pPr>
      <w:r w:rsidRPr="001B726D">
        <w:rPr>
          <w:sz w:val="28"/>
          <w:szCs w:val="28"/>
        </w:rPr>
        <w:t>Таким образом, из расчетов видно, что введение на участке многостаночного обслуживания не только возможно, но и целесообразно т.к. это позволит уменьшить потери времени в труде рабочих, которые очень высоки – 79%, а следовательно повысить производительность труда.</w:t>
      </w:r>
    </w:p>
    <w:p w:rsidR="000F475B" w:rsidRPr="001B726D" w:rsidRDefault="009F60C2" w:rsidP="001A77B9">
      <w:pPr>
        <w:pStyle w:val="11"/>
        <w:spacing w:before="0" w:after="0" w:line="360" w:lineRule="auto"/>
        <w:ind w:firstLine="709"/>
        <w:rPr>
          <w:rFonts w:ascii="Times New Roman" w:hAnsi="Times New Roman" w:cs="Times New Roman"/>
        </w:rPr>
      </w:pPr>
      <w:r w:rsidRPr="001B726D">
        <w:rPr>
          <w:rFonts w:ascii="Times New Roman" w:hAnsi="Times New Roman" w:cs="Times New Roman"/>
          <w:kern w:val="0"/>
        </w:rPr>
        <w:br w:type="page"/>
      </w:r>
      <w:r w:rsidR="000F475B" w:rsidRPr="001B726D">
        <w:rPr>
          <w:rFonts w:ascii="Times New Roman" w:hAnsi="Times New Roman" w:cs="Times New Roman"/>
        </w:rPr>
        <w:t>РАЗДЕЛ 2. ПРОЕКТНО-РАСЧЕТНАЯ ЧАСТЬ</w:t>
      </w:r>
    </w:p>
    <w:p w:rsidR="000F475B" w:rsidRPr="001B726D" w:rsidRDefault="000F475B" w:rsidP="001A77B9">
      <w:pPr>
        <w:pStyle w:val="11"/>
        <w:spacing w:before="0" w:after="0" w:line="360" w:lineRule="auto"/>
        <w:ind w:firstLine="709"/>
        <w:rPr>
          <w:rFonts w:ascii="Times New Roman" w:hAnsi="Times New Roman" w:cs="Times New Roman"/>
        </w:rPr>
      </w:pPr>
    </w:p>
    <w:p w:rsidR="000F475B" w:rsidRPr="001B726D" w:rsidRDefault="000F475B" w:rsidP="001A77B9">
      <w:pPr>
        <w:spacing w:line="360" w:lineRule="auto"/>
        <w:ind w:firstLine="709"/>
        <w:jc w:val="both"/>
        <w:rPr>
          <w:sz w:val="28"/>
          <w:szCs w:val="28"/>
        </w:rPr>
      </w:pPr>
      <w:r w:rsidRPr="001B726D">
        <w:rPr>
          <w:sz w:val="28"/>
          <w:szCs w:val="28"/>
        </w:rPr>
        <w:t>Большое значение для рациональной организации многостаночного обслуживания имеет правильно установленная норма обслуживания, которая является основной для оптимальной расстановки рабочих, нормирования работ и организации оплаты труда многостаночников.</w:t>
      </w:r>
    </w:p>
    <w:p w:rsidR="000F475B" w:rsidRPr="001B726D" w:rsidRDefault="000F475B" w:rsidP="001A77B9">
      <w:pPr>
        <w:spacing w:line="360" w:lineRule="auto"/>
        <w:ind w:firstLine="709"/>
        <w:jc w:val="both"/>
        <w:rPr>
          <w:sz w:val="28"/>
          <w:szCs w:val="28"/>
        </w:rPr>
      </w:pPr>
      <w:r w:rsidRPr="001B726D">
        <w:rPr>
          <w:sz w:val="28"/>
          <w:szCs w:val="28"/>
        </w:rPr>
        <w:t>В условиях серийного производства норма обслуживания станков одним рабочим (Н</w:t>
      </w:r>
      <w:r w:rsidRPr="001B726D">
        <w:rPr>
          <w:sz w:val="28"/>
          <w:szCs w:val="28"/>
          <w:vertAlign w:val="subscript"/>
        </w:rPr>
        <w:t>об</w:t>
      </w:r>
      <w:r w:rsidRPr="001B726D">
        <w:rPr>
          <w:sz w:val="28"/>
          <w:szCs w:val="28"/>
        </w:rPr>
        <w:t>) определяется по формуле:</w:t>
      </w:r>
    </w:p>
    <w:p w:rsidR="000F475B" w:rsidRPr="001B726D" w:rsidRDefault="000F475B" w:rsidP="001A77B9">
      <w:pPr>
        <w:spacing w:line="360" w:lineRule="auto"/>
        <w:ind w:firstLine="709"/>
        <w:jc w:val="both"/>
        <w:rPr>
          <w:sz w:val="28"/>
          <w:szCs w:val="28"/>
        </w:rPr>
      </w:pPr>
      <w:r w:rsidRPr="001B726D">
        <w:rPr>
          <w:sz w:val="28"/>
          <w:szCs w:val="28"/>
        </w:rPr>
        <w:t>Данные для расчета нормы обслуживания берутся из таблицы 4 (результат расчета округляем до целого числа в меньшую сторону):</w:t>
      </w:r>
    </w:p>
    <w:p w:rsidR="000F475B" w:rsidRPr="001B726D" w:rsidRDefault="000F475B" w:rsidP="001A77B9">
      <w:pPr>
        <w:spacing w:line="360" w:lineRule="auto"/>
        <w:ind w:firstLine="709"/>
        <w:jc w:val="both"/>
        <w:rPr>
          <w:sz w:val="28"/>
          <w:szCs w:val="28"/>
        </w:rPr>
      </w:pPr>
      <w:r w:rsidRPr="001B726D">
        <w:rPr>
          <w:sz w:val="28"/>
          <w:szCs w:val="28"/>
        </w:rPr>
        <w:t>Н</w:t>
      </w:r>
      <w:r w:rsidRPr="001B726D">
        <w:rPr>
          <w:sz w:val="28"/>
          <w:szCs w:val="28"/>
          <w:vertAlign w:val="subscript"/>
        </w:rPr>
        <w:t xml:space="preserve">об </w:t>
      </w:r>
      <w:r w:rsidRPr="001B726D">
        <w:rPr>
          <w:sz w:val="28"/>
          <w:szCs w:val="28"/>
        </w:rPr>
        <w:t>=55933,8/15278,4+1=4</w:t>
      </w:r>
    </w:p>
    <w:p w:rsidR="000F475B" w:rsidRPr="001B726D" w:rsidRDefault="000F475B" w:rsidP="001A77B9">
      <w:pPr>
        <w:spacing w:line="360" w:lineRule="auto"/>
        <w:ind w:firstLine="709"/>
        <w:jc w:val="both"/>
        <w:rPr>
          <w:sz w:val="28"/>
          <w:szCs w:val="28"/>
        </w:rPr>
      </w:pPr>
      <w:r w:rsidRPr="001B726D">
        <w:rPr>
          <w:sz w:val="28"/>
          <w:szCs w:val="28"/>
        </w:rPr>
        <w:t>Определим необходимое число станков</w:t>
      </w:r>
      <w:r w:rsidR="00E23E2F" w:rsidRPr="001B726D">
        <w:rPr>
          <w:sz w:val="28"/>
          <w:szCs w:val="28"/>
        </w:rPr>
        <w:t xml:space="preserve"> </w:t>
      </w:r>
      <w:r w:rsidRPr="001B726D">
        <w:rPr>
          <w:sz w:val="28"/>
          <w:szCs w:val="28"/>
        </w:rPr>
        <w:t>для выполнения производственной программы в условиях многостаночного обслуживания (</w:t>
      </w:r>
      <w:r w:rsidRPr="001B726D">
        <w:rPr>
          <w:sz w:val="28"/>
          <w:szCs w:val="28"/>
          <w:lang w:val="en-US"/>
        </w:rPr>
        <w:t>N</w:t>
      </w:r>
      <w:r w:rsidRPr="001B726D">
        <w:rPr>
          <w:sz w:val="28"/>
          <w:szCs w:val="28"/>
          <w:vertAlign w:val="subscript"/>
        </w:rPr>
        <w:t>н.м</w:t>
      </w:r>
      <w:r w:rsidRPr="001B726D">
        <w:rPr>
          <w:sz w:val="28"/>
          <w:szCs w:val="28"/>
        </w:rPr>
        <w:t>) по формуле:</w:t>
      </w:r>
    </w:p>
    <w:p w:rsidR="000F475B" w:rsidRPr="001B726D" w:rsidRDefault="000F475B" w:rsidP="001A77B9">
      <w:pPr>
        <w:spacing w:line="360" w:lineRule="auto"/>
        <w:ind w:firstLine="709"/>
        <w:jc w:val="both"/>
        <w:rPr>
          <w:sz w:val="28"/>
          <w:szCs w:val="28"/>
        </w:rPr>
      </w:pPr>
      <w:r w:rsidRPr="001B726D">
        <w:rPr>
          <w:sz w:val="28"/>
          <w:szCs w:val="28"/>
        </w:rPr>
        <w:t>Результат расчета округляем до целого числа в большую сторону:</w:t>
      </w:r>
    </w:p>
    <w:p w:rsidR="000F475B" w:rsidRPr="001B726D" w:rsidRDefault="000F475B" w:rsidP="001A77B9">
      <w:pPr>
        <w:spacing w:line="360" w:lineRule="auto"/>
        <w:ind w:firstLine="709"/>
        <w:jc w:val="both"/>
        <w:rPr>
          <w:sz w:val="28"/>
          <w:szCs w:val="28"/>
        </w:rPr>
      </w:pPr>
      <w:r w:rsidRPr="001B726D">
        <w:rPr>
          <w:sz w:val="28"/>
          <w:szCs w:val="28"/>
          <w:lang w:val="en-US"/>
        </w:rPr>
        <w:t>N</w:t>
      </w:r>
      <w:r w:rsidRPr="001B726D">
        <w:rPr>
          <w:sz w:val="28"/>
          <w:szCs w:val="28"/>
          <w:vertAlign w:val="subscript"/>
        </w:rPr>
        <w:t>н.м</w:t>
      </w:r>
      <w:r w:rsidRPr="001B726D">
        <w:rPr>
          <w:sz w:val="28"/>
          <w:szCs w:val="28"/>
        </w:rPr>
        <w:t xml:space="preserve"> =55933,18/22*480*1=6</w:t>
      </w:r>
    </w:p>
    <w:p w:rsidR="000F475B" w:rsidRPr="001B726D" w:rsidRDefault="000F475B" w:rsidP="001A77B9">
      <w:pPr>
        <w:spacing w:line="360" w:lineRule="auto"/>
        <w:ind w:firstLine="709"/>
        <w:jc w:val="both"/>
        <w:rPr>
          <w:sz w:val="28"/>
          <w:szCs w:val="28"/>
        </w:rPr>
      </w:pPr>
      <w:r w:rsidRPr="001B726D">
        <w:rPr>
          <w:sz w:val="28"/>
          <w:szCs w:val="28"/>
        </w:rPr>
        <w:t>С учетом принятой нормы обслуживания выбираем группу станков, на которых целесообразно внедрить многостаночное обслуживание (</w:t>
      </w:r>
      <w:r w:rsidRPr="001B726D">
        <w:rPr>
          <w:sz w:val="28"/>
          <w:szCs w:val="28"/>
          <w:lang w:val="en-US"/>
        </w:rPr>
        <w:t>N</w:t>
      </w:r>
      <w:r w:rsidRPr="001B726D">
        <w:rPr>
          <w:sz w:val="28"/>
          <w:szCs w:val="28"/>
          <w:vertAlign w:val="subscript"/>
        </w:rPr>
        <w:t>м</w:t>
      </w:r>
      <w:r w:rsidRPr="001B726D">
        <w:rPr>
          <w:sz w:val="28"/>
          <w:szCs w:val="28"/>
        </w:rPr>
        <w:t xml:space="preserve">). При этом число станков должно быть не меньше необходимого числа станков для выполнения производственной программы в условиях многостаночной работы и не больше необходимого числа станков для выполнения производственной программы в условиях одностаночного обслуживания. Примем </w:t>
      </w:r>
      <w:r w:rsidRPr="001B726D">
        <w:rPr>
          <w:sz w:val="28"/>
          <w:szCs w:val="28"/>
          <w:lang w:val="en-US"/>
        </w:rPr>
        <w:t>N</w:t>
      </w:r>
      <w:r w:rsidRPr="001B726D">
        <w:rPr>
          <w:sz w:val="28"/>
          <w:szCs w:val="28"/>
          <w:vertAlign w:val="subscript"/>
        </w:rPr>
        <w:t>м</w:t>
      </w:r>
      <w:r w:rsidRPr="001B726D">
        <w:rPr>
          <w:sz w:val="28"/>
          <w:szCs w:val="28"/>
        </w:rPr>
        <w:t xml:space="preserve"> = 6 шт.</w:t>
      </w:r>
    </w:p>
    <w:p w:rsidR="000F475B" w:rsidRPr="001B726D" w:rsidRDefault="000F475B" w:rsidP="001A77B9">
      <w:pPr>
        <w:spacing w:line="360" w:lineRule="auto"/>
        <w:ind w:firstLine="709"/>
        <w:jc w:val="both"/>
        <w:rPr>
          <w:sz w:val="28"/>
          <w:szCs w:val="28"/>
        </w:rPr>
      </w:pPr>
      <w:r w:rsidRPr="001B726D">
        <w:rPr>
          <w:sz w:val="28"/>
          <w:szCs w:val="28"/>
        </w:rPr>
        <w:t>Определим численность рабочих-многостаночников (Н</w:t>
      </w:r>
      <w:r w:rsidRPr="001B726D">
        <w:rPr>
          <w:sz w:val="28"/>
          <w:szCs w:val="28"/>
          <w:vertAlign w:val="subscript"/>
        </w:rPr>
        <w:t>ч</w:t>
      </w:r>
      <w:r w:rsidRPr="001B726D">
        <w:rPr>
          <w:sz w:val="28"/>
          <w:szCs w:val="28"/>
        </w:rPr>
        <w:t>) по формуле:</w:t>
      </w:r>
    </w:p>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vertAlign w:val="subscript"/>
        </w:rPr>
      </w:pPr>
      <w:r w:rsidRPr="001B726D">
        <w:rPr>
          <w:sz w:val="28"/>
          <w:szCs w:val="28"/>
        </w:rPr>
        <w:t>Н</w:t>
      </w:r>
      <w:r w:rsidRPr="001B726D">
        <w:rPr>
          <w:sz w:val="28"/>
          <w:szCs w:val="28"/>
          <w:vertAlign w:val="subscript"/>
        </w:rPr>
        <w:t xml:space="preserve">ч </w:t>
      </w:r>
      <w:r w:rsidRPr="001B726D">
        <w:rPr>
          <w:sz w:val="28"/>
          <w:szCs w:val="28"/>
        </w:rPr>
        <w:t xml:space="preserve">= </w:t>
      </w:r>
      <w:r w:rsidRPr="001B726D">
        <w:rPr>
          <w:sz w:val="28"/>
          <w:szCs w:val="28"/>
          <w:lang w:val="en-US"/>
        </w:rPr>
        <w:t>N</w:t>
      </w:r>
      <w:r w:rsidRPr="001B726D">
        <w:rPr>
          <w:sz w:val="28"/>
          <w:szCs w:val="28"/>
          <w:vertAlign w:val="subscript"/>
        </w:rPr>
        <w:t xml:space="preserve">м </w:t>
      </w:r>
      <w:r w:rsidRPr="001B726D">
        <w:rPr>
          <w:sz w:val="28"/>
          <w:szCs w:val="28"/>
        </w:rPr>
        <w:t>/ Н</w:t>
      </w:r>
      <w:r w:rsidRPr="001B726D">
        <w:rPr>
          <w:sz w:val="28"/>
          <w:szCs w:val="28"/>
          <w:vertAlign w:val="subscript"/>
        </w:rPr>
        <w:t>об</w:t>
      </w:r>
    </w:p>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Н</w:t>
      </w:r>
      <w:r w:rsidRPr="001B726D">
        <w:rPr>
          <w:sz w:val="28"/>
          <w:szCs w:val="28"/>
          <w:vertAlign w:val="subscript"/>
        </w:rPr>
        <w:t xml:space="preserve">ч </w:t>
      </w:r>
      <w:r w:rsidRPr="001B726D">
        <w:rPr>
          <w:sz w:val="28"/>
          <w:szCs w:val="28"/>
        </w:rPr>
        <w:t>=6/4=2(чел)</w:t>
      </w:r>
    </w:p>
    <w:p w:rsidR="000F475B" w:rsidRPr="001B726D" w:rsidRDefault="000F475B" w:rsidP="001A77B9">
      <w:pPr>
        <w:spacing w:line="360" w:lineRule="auto"/>
        <w:ind w:firstLine="709"/>
        <w:jc w:val="both"/>
        <w:rPr>
          <w:sz w:val="28"/>
          <w:szCs w:val="28"/>
        </w:rPr>
      </w:pPr>
      <w:r w:rsidRPr="001B726D">
        <w:rPr>
          <w:sz w:val="28"/>
          <w:szCs w:val="28"/>
        </w:rPr>
        <w:t>Рассчитаем для каждой операции норму штучного времени при многостаночной работе (Т</w:t>
      </w:r>
      <w:r w:rsidRPr="001B726D">
        <w:rPr>
          <w:sz w:val="28"/>
          <w:szCs w:val="28"/>
          <w:vertAlign w:val="subscript"/>
        </w:rPr>
        <w:t>шт.м</w:t>
      </w:r>
      <w:r w:rsidRPr="001B726D">
        <w:rPr>
          <w:sz w:val="28"/>
          <w:szCs w:val="28"/>
          <w:vertAlign w:val="subscript"/>
          <w:lang w:val="en-US"/>
        </w:rPr>
        <w:t>i</w:t>
      </w:r>
      <w:r w:rsidRPr="001B726D">
        <w:rPr>
          <w:sz w:val="28"/>
          <w:szCs w:val="28"/>
        </w:rPr>
        <w:t>) по формуле:</w:t>
      </w:r>
    </w:p>
    <w:p w:rsidR="000F475B" w:rsidRPr="001B726D" w:rsidRDefault="000F475B" w:rsidP="001A77B9">
      <w:pPr>
        <w:spacing w:line="360" w:lineRule="auto"/>
        <w:ind w:firstLine="709"/>
        <w:jc w:val="both"/>
        <w:rPr>
          <w:sz w:val="28"/>
          <w:szCs w:val="28"/>
        </w:rPr>
      </w:pPr>
      <w:r w:rsidRPr="001B726D">
        <w:rPr>
          <w:sz w:val="28"/>
          <w:szCs w:val="28"/>
        </w:rPr>
        <w:t>где: А</w:t>
      </w:r>
      <w:r w:rsidRPr="001B726D">
        <w:rPr>
          <w:sz w:val="28"/>
          <w:szCs w:val="28"/>
          <w:vertAlign w:val="subscript"/>
        </w:rPr>
        <w:t>тех</w:t>
      </w:r>
      <w:r w:rsidRPr="001B726D">
        <w:rPr>
          <w:sz w:val="28"/>
          <w:szCs w:val="28"/>
        </w:rPr>
        <w:t xml:space="preserve"> – время на техническое обслуживание рабочего места, % от оперативного времени;</w:t>
      </w:r>
    </w:p>
    <w:p w:rsidR="000F475B" w:rsidRPr="001B726D" w:rsidRDefault="000F475B" w:rsidP="001A77B9">
      <w:pPr>
        <w:spacing w:line="360" w:lineRule="auto"/>
        <w:ind w:firstLine="709"/>
        <w:jc w:val="both"/>
        <w:rPr>
          <w:sz w:val="28"/>
          <w:szCs w:val="28"/>
        </w:rPr>
      </w:pPr>
      <w:r w:rsidRPr="001B726D">
        <w:rPr>
          <w:sz w:val="28"/>
          <w:szCs w:val="28"/>
        </w:rPr>
        <w:t>А</w:t>
      </w:r>
      <w:r w:rsidRPr="001B726D">
        <w:rPr>
          <w:sz w:val="28"/>
          <w:szCs w:val="28"/>
          <w:vertAlign w:val="subscript"/>
        </w:rPr>
        <w:t>орг</w:t>
      </w:r>
      <w:r w:rsidRPr="001B726D">
        <w:rPr>
          <w:sz w:val="28"/>
          <w:szCs w:val="28"/>
        </w:rPr>
        <w:t xml:space="preserve"> – время на организационное обслуживание рабочего м</w:t>
      </w:r>
      <w:r w:rsidR="00D5596F" w:rsidRPr="001B726D">
        <w:rPr>
          <w:sz w:val="28"/>
          <w:szCs w:val="28"/>
        </w:rPr>
        <w:t>еста, % от оперативного времени;</w:t>
      </w:r>
    </w:p>
    <w:p w:rsidR="000F475B" w:rsidRPr="001B726D" w:rsidRDefault="000F475B" w:rsidP="001A77B9">
      <w:pPr>
        <w:spacing w:line="360" w:lineRule="auto"/>
        <w:ind w:firstLine="709"/>
        <w:jc w:val="both"/>
        <w:rPr>
          <w:sz w:val="28"/>
          <w:szCs w:val="28"/>
        </w:rPr>
      </w:pPr>
      <w:r w:rsidRPr="001B726D">
        <w:rPr>
          <w:sz w:val="28"/>
          <w:szCs w:val="28"/>
        </w:rPr>
        <w:t>А</w:t>
      </w:r>
      <w:r w:rsidRPr="001B726D">
        <w:rPr>
          <w:sz w:val="28"/>
          <w:szCs w:val="28"/>
          <w:vertAlign w:val="subscript"/>
        </w:rPr>
        <w:t>отл</w:t>
      </w:r>
      <w:r w:rsidRPr="001B726D">
        <w:rPr>
          <w:sz w:val="28"/>
          <w:szCs w:val="28"/>
        </w:rPr>
        <w:t xml:space="preserve"> – время на отдых и личные надобности рабочему, % от оперативного времени (в условиях многостаночного обслуживания время на отдых и личные надобности определяется в том же порядке, как и при работе на одном станке, т.е. А</w:t>
      </w:r>
      <w:r w:rsidRPr="001B726D">
        <w:rPr>
          <w:sz w:val="28"/>
          <w:szCs w:val="28"/>
          <w:vertAlign w:val="subscript"/>
        </w:rPr>
        <w:t>отл</w:t>
      </w:r>
      <w:r w:rsidRPr="001B726D">
        <w:rPr>
          <w:sz w:val="28"/>
          <w:szCs w:val="28"/>
        </w:rPr>
        <w:t xml:space="preserve"> = К</w:t>
      </w:r>
      <w:r w:rsidRPr="001B726D">
        <w:rPr>
          <w:sz w:val="28"/>
          <w:szCs w:val="28"/>
          <w:vertAlign w:val="subscript"/>
        </w:rPr>
        <w:t>отл</w:t>
      </w:r>
      <w:r w:rsidRPr="001B726D">
        <w:rPr>
          <w:sz w:val="28"/>
          <w:szCs w:val="28"/>
        </w:rPr>
        <w:t>);</w:t>
      </w:r>
    </w:p>
    <w:p w:rsidR="000F475B" w:rsidRPr="001B726D" w:rsidRDefault="000F475B" w:rsidP="001A77B9">
      <w:pPr>
        <w:spacing w:line="360" w:lineRule="auto"/>
        <w:ind w:firstLine="709"/>
        <w:jc w:val="both"/>
        <w:rPr>
          <w:sz w:val="28"/>
          <w:szCs w:val="28"/>
        </w:rPr>
      </w:pPr>
      <w:r w:rsidRPr="001B726D">
        <w:rPr>
          <w:sz w:val="28"/>
          <w:szCs w:val="28"/>
        </w:rPr>
        <w:t>К</w:t>
      </w:r>
      <w:r w:rsidRPr="001B726D">
        <w:rPr>
          <w:sz w:val="28"/>
          <w:szCs w:val="28"/>
          <w:vertAlign w:val="subscript"/>
        </w:rPr>
        <w:t>с</w:t>
      </w:r>
      <w:r w:rsidRPr="001B726D">
        <w:rPr>
          <w:sz w:val="28"/>
          <w:szCs w:val="28"/>
        </w:rPr>
        <w:t xml:space="preserve"> – коэффициент учитывающий совпадение окончания машинной работы на одном станке со временем занятости рабочего на других станках.</w:t>
      </w:r>
    </w:p>
    <w:p w:rsidR="000F475B" w:rsidRPr="001B726D" w:rsidRDefault="000F475B" w:rsidP="001A77B9">
      <w:pPr>
        <w:tabs>
          <w:tab w:val="left" w:pos="0"/>
        </w:tabs>
        <w:spacing w:line="360" w:lineRule="auto"/>
        <w:ind w:firstLine="709"/>
        <w:jc w:val="both"/>
        <w:rPr>
          <w:sz w:val="28"/>
          <w:szCs w:val="28"/>
        </w:rPr>
      </w:pPr>
      <w:r w:rsidRPr="001B726D">
        <w:rPr>
          <w:sz w:val="28"/>
          <w:szCs w:val="28"/>
        </w:rPr>
        <w:t>Величина коэффициента совпадения (К</w:t>
      </w:r>
      <w:r w:rsidRPr="001B726D">
        <w:rPr>
          <w:sz w:val="28"/>
          <w:szCs w:val="28"/>
          <w:vertAlign w:val="subscript"/>
        </w:rPr>
        <w:t>с</w:t>
      </w:r>
      <w:r w:rsidRPr="001B726D">
        <w:rPr>
          <w:sz w:val="28"/>
          <w:szCs w:val="28"/>
        </w:rPr>
        <w:t xml:space="preserve">) определяется по таблице 6 в зависимости от числа обслуживаемых станков и величины коэффициента занятости рабочего при выполнении </w:t>
      </w:r>
      <w:r w:rsidRPr="001B726D">
        <w:rPr>
          <w:sz w:val="28"/>
          <w:szCs w:val="28"/>
          <w:lang w:val="en-US"/>
        </w:rPr>
        <w:t>i</w:t>
      </w:r>
      <w:r w:rsidRPr="001B726D">
        <w:rPr>
          <w:sz w:val="28"/>
          <w:szCs w:val="28"/>
        </w:rPr>
        <w:t>-ой детале-операции.</w:t>
      </w:r>
    </w:p>
    <w:p w:rsidR="009F60C2" w:rsidRPr="001B726D" w:rsidRDefault="009F60C2" w:rsidP="001A77B9">
      <w:pPr>
        <w:tabs>
          <w:tab w:val="left" w:pos="0"/>
        </w:tabs>
        <w:spacing w:line="360" w:lineRule="auto"/>
        <w:ind w:firstLine="709"/>
        <w:jc w:val="both"/>
        <w:rPr>
          <w:sz w:val="28"/>
          <w:szCs w:val="28"/>
        </w:rPr>
      </w:pPr>
    </w:p>
    <w:p w:rsidR="000F475B" w:rsidRPr="001B726D" w:rsidRDefault="009F60C2" w:rsidP="001A77B9">
      <w:pPr>
        <w:tabs>
          <w:tab w:val="left" w:pos="0"/>
        </w:tabs>
        <w:spacing w:line="360" w:lineRule="auto"/>
        <w:ind w:firstLine="709"/>
        <w:jc w:val="both"/>
        <w:rPr>
          <w:sz w:val="28"/>
          <w:szCs w:val="28"/>
        </w:rPr>
      </w:pPr>
      <w:r w:rsidRPr="001B726D">
        <w:rPr>
          <w:sz w:val="28"/>
          <w:szCs w:val="28"/>
        </w:rPr>
        <w:t xml:space="preserve">Таблица 6 - </w:t>
      </w:r>
      <w:r w:rsidR="000F475B" w:rsidRPr="001B726D">
        <w:rPr>
          <w:sz w:val="28"/>
          <w:szCs w:val="28"/>
        </w:rPr>
        <w:t>Определение коэффициента совпадения обслуживания станков для одного рабочего (К</w:t>
      </w:r>
      <w:r w:rsidR="000F475B" w:rsidRPr="001B726D">
        <w:rPr>
          <w:sz w:val="28"/>
          <w:szCs w:val="28"/>
          <w:vertAlign w:val="subscript"/>
        </w:rPr>
        <w:t>с</w:t>
      </w:r>
      <w:r w:rsidR="000F475B" w:rsidRPr="001B726D">
        <w:rPr>
          <w:sz w:val="28"/>
          <w:szCs w:val="28"/>
        </w:rPr>
        <w:t>)</w:t>
      </w:r>
    </w:p>
    <w:tbl>
      <w:tblPr>
        <w:tblW w:w="0" w:type="auto"/>
        <w:jc w:val="center"/>
        <w:tblLayout w:type="fixed"/>
        <w:tblLook w:val="01E0" w:firstRow="1" w:lastRow="1" w:firstColumn="1" w:lastColumn="1" w:noHBand="0" w:noVBand="0"/>
      </w:tblPr>
      <w:tblGrid>
        <w:gridCol w:w="1371"/>
        <w:gridCol w:w="856"/>
        <w:gridCol w:w="857"/>
        <w:gridCol w:w="857"/>
        <w:gridCol w:w="857"/>
        <w:gridCol w:w="857"/>
        <w:gridCol w:w="857"/>
        <w:gridCol w:w="857"/>
        <w:gridCol w:w="857"/>
        <w:gridCol w:w="857"/>
      </w:tblGrid>
      <w:tr w:rsidR="000F475B" w:rsidRPr="001B726D">
        <w:trPr>
          <w:cantSplit/>
          <w:jc w:val="center"/>
        </w:trPr>
        <w:tc>
          <w:tcPr>
            <w:tcW w:w="1371" w:type="dxa"/>
            <w:vMerge w:val="restart"/>
          </w:tcPr>
          <w:p w:rsidR="000F475B" w:rsidRPr="001B726D" w:rsidRDefault="000F475B" w:rsidP="009F60C2">
            <w:pPr>
              <w:tabs>
                <w:tab w:val="left" w:pos="0"/>
              </w:tabs>
              <w:spacing w:line="360" w:lineRule="auto"/>
              <w:jc w:val="both"/>
            </w:pPr>
            <w:r w:rsidRPr="001B726D">
              <w:t>Количество обслуживаемых станков</w:t>
            </w:r>
          </w:p>
        </w:tc>
        <w:tc>
          <w:tcPr>
            <w:tcW w:w="7712" w:type="dxa"/>
            <w:gridSpan w:val="9"/>
          </w:tcPr>
          <w:p w:rsidR="000F475B" w:rsidRPr="001B726D" w:rsidRDefault="000F475B" w:rsidP="009F60C2">
            <w:pPr>
              <w:tabs>
                <w:tab w:val="left" w:pos="0"/>
              </w:tabs>
              <w:spacing w:line="360" w:lineRule="auto"/>
              <w:jc w:val="both"/>
            </w:pPr>
            <w:r w:rsidRPr="001B726D">
              <w:t>Коэффициент занятости рабочего при выполнении операции К</w:t>
            </w:r>
            <w:r w:rsidRPr="001B726D">
              <w:rPr>
                <w:vertAlign w:val="subscript"/>
              </w:rPr>
              <w:t>з</w:t>
            </w:r>
            <w:r w:rsidRPr="001B726D">
              <w:t>, до</w:t>
            </w:r>
          </w:p>
        </w:tc>
      </w:tr>
      <w:tr w:rsidR="000F475B" w:rsidRPr="001B726D">
        <w:trPr>
          <w:cantSplit/>
          <w:jc w:val="center"/>
        </w:trPr>
        <w:tc>
          <w:tcPr>
            <w:tcW w:w="1371" w:type="dxa"/>
            <w:vMerge/>
            <w:vAlign w:val="center"/>
          </w:tcPr>
          <w:p w:rsidR="000F475B" w:rsidRPr="001B726D" w:rsidRDefault="000F475B" w:rsidP="009F60C2">
            <w:pPr>
              <w:spacing w:line="360" w:lineRule="auto"/>
              <w:jc w:val="both"/>
              <w:rPr>
                <w:caps/>
              </w:rPr>
            </w:pPr>
          </w:p>
        </w:tc>
        <w:tc>
          <w:tcPr>
            <w:tcW w:w="856" w:type="dxa"/>
          </w:tcPr>
          <w:p w:rsidR="000F475B" w:rsidRPr="001B726D" w:rsidRDefault="000F475B" w:rsidP="009F60C2">
            <w:pPr>
              <w:tabs>
                <w:tab w:val="left" w:pos="0"/>
              </w:tabs>
              <w:spacing w:line="360" w:lineRule="auto"/>
              <w:jc w:val="both"/>
            </w:pPr>
            <w:r w:rsidRPr="001B726D">
              <w:t>0,10</w:t>
            </w:r>
          </w:p>
        </w:tc>
        <w:tc>
          <w:tcPr>
            <w:tcW w:w="857" w:type="dxa"/>
          </w:tcPr>
          <w:p w:rsidR="000F475B" w:rsidRPr="001B726D" w:rsidRDefault="000F475B" w:rsidP="009F60C2">
            <w:pPr>
              <w:tabs>
                <w:tab w:val="left" w:pos="0"/>
              </w:tabs>
              <w:spacing w:line="360" w:lineRule="auto"/>
              <w:jc w:val="both"/>
            </w:pPr>
            <w:r w:rsidRPr="001B726D">
              <w:t>0,15</w:t>
            </w:r>
          </w:p>
        </w:tc>
        <w:tc>
          <w:tcPr>
            <w:tcW w:w="857" w:type="dxa"/>
          </w:tcPr>
          <w:p w:rsidR="000F475B" w:rsidRPr="001B726D" w:rsidRDefault="000F475B" w:rsidP="009F60C2">
            <w:pPr>
              <w:tabs>
                <w:tab w:val="left" w:pos="0"/>
              </w:tabs>
              <w:spacing w:line="360" w:lineRule="auto"/>
              <w:jc w:val="both"/>
            </w:pPr>
            <w:r w:rsidRPr="001B726D">
              <w:t>0,20</w:t>
            </w:r>
          </w:p>
        </w:tc>
        <w:tc>
          <w:tcPr>
            <w:tcW w:w="857" w:type="dxa"/>
          </w:tcPr>
          <w:p w:rsidR="000F475B" w:rsidRPr="001B726D" w:rsidRDefault="000F475B" w:rsidP="009F60C2">
            <w:pPr>
              <w:tabs>
                <w:tab w:val="left" w:pos="0"/>
              </w:tabs>
              <w:spacing w:line="360" w:lineRule="auto"/>
              <w:jc w:val="both"/>
            </w:pPr>
            <w:r w:rsidRPr="001B726D">
              <w:t>0,25</w:t>
            </w:r>
          </w:p>
        </w:tc>
        <w:tc>
          <w:tcPr>
            <w:tcW w:w="857" w:type="dxa"/>
          </w:tcPr>
          <w:p w:rsidR="000F475B" w:rsidRPr="001B726D" w:rsidRDefault="000F475B" w:rsidP="009F60C2">
            <w:pPr>
              <w:tabs>
                <w:tab w:val="left" w:pos="0"/>
              </w:tabs>
              <w:spacing w:line="360" w:lineRule="auto"/>
              <w:jc w:val="both"/>
            </w:pPr>
            <w:r w:rsidRPr="001B726D">
              <w:t>0,30</w:t>
            </w:r>
          </w:p>
        </w:tc>
        <w:tc>
          <w:tcPr>
            <w:tcW w:w="857" w:type="dxa"/>
          </w:tcPr>
          <w:p w:rsidR="000F475B" w:rsidRPr="001B726D" w:rsidRDefault="000F475B" w:rsidP="009F60C2">
            <w:pPr>
              <w:tabs>
                <w:tab w:val="left" w:pos="0"/>
              </w:tabs>
              <w:spacing w:line="360" w:lineRule="auto"/>
              <w:jc w:val="both"/>
            </w:pPr>
            <w:r w:rsidRPr="001B726D">
              <w:t>0,35</w:t>
            </w:r>
          </w:p>
        </w:tc>
        <w:tc>
          <w:tcPr>
            <w:tcW w:w="857" w:type="dxa"/>
          </w:tcPr>
          <w:p w:rsidR="000F475B" w:rsidRPr="001B726D" w:rsidRDefault="000F475B" w:rsidP="009F60C2">
            <w:pPr>
              <w:tabs>
                <w:tab w:val="left" w:pos="0"/>
              </w:tabs>
              <w:spacing w:line="360" w:lineRule="auto"/>
              <w:jc w:val="both"/>
            </w:pPr>
            <w:r w:rsidRPr="001B726D">
              <w:t>0,40</w:t>
            </w:r>
          </w:p>
        </w:tc>
        <w:tc>
          <w:tcPr>
            <w:tcW w:w="857" w:type="dxa"/>
          </w:tcPr>
          <w:p w:rsidR="000F475B" w:rsidRPr="001B726D" w:rsidRDefault="000F475B" w:rsidP="009F60C2">
            <w:pPr>
              <w:tabs>
                <w:tab w:val="left" w:pos="0"/>
              </w:tabs>
              <w:spacing w:line="360" w:lineRule="auto"/>
              <w:jc w:val="both"/>
            </w:pPr>
            <w:r w:rsidRPr="001B726D">
              <w:t>0,45</w:t>
            </w:r>
          </w:p>
        </w:tc>
        <w:tc>
          <w:tcPr>
            <w:tcW w:w="857" w:type="dxa"/>
          </w:tcPr>
          <w:p w:rsidR="000F475B" w:rsidRPr="001B726D" w:rsidRDefault="000F475B" w:rsidP="009F60C2">
            <w:pPr>
              <w:tabs>
                <w:tab w:val="left" w:pos="0"/>
              </w:tabs>
              <w:spacing w:line="360" w:lineRule="auto"/>
              <w:jc w:val="both"/>
            </w:pPr>
            <w:r w:rsidRPr="001B726D">
              <w:t>0,50</w:t>
            </w:r>
          </w:p>
        </w:tc>
      </w:tr>
      <w:tr w:rsidR="000F475B" w:rsidRPr="001B726D">
        <w:trPr>
          <w:jc w:val="center"/>
        </w:trPr>
        <w:tc>
          <w:tcPr>
            <w:tcW w:w="1371" w:type="dxa"/>
          </w:tcPr>
          <w:p w:rsidR="000F475B" w:rsidRPr="001B726D" w:rsidRDefault="000F475B" w:rsidP="009F60C2">
            <w:pPr>
              <w:tabs>
                <w:tab w:val="left" w:pos="0"/>
              </w:tabs>
              <w:spacing w:line="360" w:lineRule="auto"/>
              <w:jc w:val="both"/>
            </w:pPr>
            <w:r w:rsidRPr="001B726D">
              <w:t>1</w:t>
            </w:r>
          </w:p>
        </w:tc>
        <w:tc>
          <w:tcPr>
            <w:tcW w:w="856" w:type="dxa"/>
          </w:tcPr>
          <w:p w:rsidR="000F475B" w:rsidRPr="001B726D" w:rsidRDefault="000F475B" w:rsidP="009F60C2">
            <w:pPr>
              <w:tabs>
                <w:tab w:val="left" w:pos="0"/>
              </w:tabs>
              <w:spacing w:line="360" w:lineRule="auto"/>
              <w:jc w:val="both"/>
            </w:pPr>
            <w:r w:rsidRPr="001B726D">
              <w:t>2</w:t>
            </w:r>
          </w:p>
        </w:tc>
        <w:tc>
          <w:tcPr>
            <w:tcW w:w="857" w:type="dxa"/>
          </w:tcPr>
          <w:p w:rsidR="000F475B" w:rsidRPr="001B726D" w:rsidRDefault="000F475B" w:rsidP="009F60C2">
            <w:pPr>
              <w:tabs>
                <w:tab w:val="left" w:pos="0"/>
              </w:tabs>
              <w:spacing w:line="360" w:lineRule="auto"/>
              <w:jc w:val="both"/>
            </w:pPr>
            <w:r w:rsidRPr="001B726D">
              <w:t>3</w:t>
            </w:r>
          </w:p>
        </w:tc>
        <w:tc>
          <w:tcPr>
            <w:tcW w:w="857" w:type="dxa"/>
          </w:tcPr>
          <w:p w:rsidR="000F475B" w:rsidRPr="001B726D" w:rsidRDefault="000F475B" w:rsidP="009F60C2">
            <w:pPr>
              <w:tabs>
                <w:tab w:val="left" w:pos="0"/>
              </w:tabs>
              <w:spacing w:line="360" w:lineRule="auto"/>
              <w:jc w:val="both"/>
            </w:pPr>
            <w:r w:rsidRPr="001B726D">
              <w:t>4</w:t>
            </w:r>
          </w:p>
        </w:tc>
        <w:tc>
          <w:tcPr>
            <w:tcW w:w="857" w:type="dxa"/>
          </w:tcPr>
          <w:p w:rsidR="000F475B" w:rsidRPr="001B726D" w:rsidRDefault="000F475B" w:rsidP="009F60C2">
            <w:pPr>
              <w:tabs>
                <w:tab w:val="left" w:pos="0"/>
              </w:tabs>
              <w:spacing w:line="360" w:lineRule="auto"/>
              <w:jc w:val="both"/>
            </w:pPr>
            <w:r w:rsidRPr="001B726D">
              <w:t>5</w:t>
            </w:r>
          </w:p>
        </w:tc>
        <w:tc>
          <w:tcPr>
            <w:tcW w:w="857" w:type="dxa"/>
          </w:tcPr>
          <w:p w:rsidR="000F475B" w:rsidRPr="001B726D" w:rsidRDefault="000F475B" w:rsidP="009F60C2">
            <w:pPr>
              <w:tabs>
                <w:tab w:val="left" w:pos="0"/>
              </w:tabs>
              <w:spacing w:line="360" w:lineRule="auto"/>
              <w:jc w:val="both"/>
            </w:pPr>
            <w:r w:rsidRPr="001B726D">
              <w:t>6</w:t>
            </w:r>
          </w:p>
        </w:tc>
        <w:tc>
          <w:tcPr>
            <w:tcW w:w="857" w:type="dxa"/>
          </w:tcPr>
          <w:p w:rsidR="000F475B" w:rsidRPr="001B726D" w:rsidRDefault="000F475B" w:rsidP="009F60C2">
            <w:pPr>
              <w:tabs>
                <w:tab w:val="left" w:pos="0"/>
              </w:tabs>
              <w:spacing w:line="360" w:lineRule="auto"/>
              <w:jc w:val="both"/>
            </w:pPr>
            <w:r w:rsidRPr="001B726D">
              <w:t>7</w:t>
            </w:r>
          </w:p>
        </w:tc>
        <w:tc>
          <w:tcPr>
            <w:tcW w:w="857" w:type="dxa"/>
          </w:tcPr>
          <w:p w:rsidR="000F475B" w:rsidRPr="001B726D" w:rsidRDefault="000F475B" w:rsidP="009F60C2">
            <w:pPr>
              <w:tabs>
                <w:tab w:val="left" w:pos="0"/>
              </w:tabs>
              <w:spacing w:line="360" w:lineRule="auto"/>
              <w:jc w:val="both"/>
            </w:pPr>
            <w:r w:rsidRPr="001B726D">
              <w:t>8</w:t>
            </w:r>
          </w:p>
        </w:tc>
        <w:tc>
          <w:tcPr>
            <w:tcW w:w="857" w:type="dxa"/>
          </w:tcPr>
          <w:p w:rsidR="000F475B" w:rsidRPr="001B726D" w:rsidRDefault="000F475B" w:rsidP="009F60C2">
            <w:pPr>
              <w:tabs>
                <w:tab w:val="left" w:pos="0"/>
              </w:tabs>
              <w:spacing w:line="360" w:lineRule="auto"/>
              <w:jc w:val="both"/>
            </w:pPr>
            <w:r w:rsidRPr="001B726D">
              <w:t>9</w:t>
            </w:r>
          </w:p>
        </w:tc>
        <w:tc>
          <w:tcPr>
            <w:tcW w:w="857" w:type="dxa"/>
          </w:tcPr>
          <w:p w:rsidR="000F475B" w:rsidRPr="001B726D" w:rsidRDefault="000F475B" w:rsidP="009F60C2">
            <w:pPr>
              <w:tabs>
                <w:tab w:val="left" w:pos="0"/>
              </w:tabs>
              <w:spacing w:line="360" w:lineRule="auto"/>
              <w:jc w:val="both"/>
            </w:pPr>
            <w:r w:rsidRPr="001B726D">
              <w:t>10</w:t>
            </w:r>
          </w:p>
        </w:tc>
      </w:tr>
      <w:tr w:rsidR="000F475B" w:rsidRPr="001B726D">
        <w:trPr>
          <w:jc w:val="center"/>
        </w:trPr>
        <w:tc>
          <w:tcPr>
            <w:tcW w:w="1371" w:type="dxa"/>
          </w:tcPr>
          <w:p w:rsidR="000F475B" w:rsidRPr="001B726D" w:rsidRDefault="000F475B" w:rsidP="009F60C2">
            <w:pPr>
              <w:tabs>
                <w:tab w:val="left" w:pos="0"/>
              </w:tabs>
              <w:spacing w:line="360" w:lineRule="auto"/>
              <w:jc w:val="both"/>
            </w:pPr>
            <w:r w:rsidRPr="001B726D">
              <w:t>2</w:t>
            </w:r>
          </w:p>
        </w:tc>
        <w:tc>
          <w:tcPr>
            <w:tcW w:w="856" w:type="dxa"/>
          </w:tcPr>
          <w:p w:rsidR="000F475B" w:rsidRPr="001B726D" w:rsidRDefault="000F475B" w:rsidP="009F60C2">
            <w:pPr>
              <w:tabs>
                <w:tab w:val="left" w:pos="0"/>
              </w:tabs>
              <w:spacing w:line="360" w:lineRule="auto"/>
              <w:jc w:val="both"/>
            </w:pPr>
            <w:r w:rsidRPr="001B726D">
              <w:t>1,01</w:t>
            </w:r>
          </w:p>
        </w:tc>
        <w:tc>
          <w:tcPr>
            <w:tcW w:w="857" w:type="dxa"/>
          </w:tcPr>
          <w:p w:rsidR="000F475B" w:rsidRPr="001B726D" w:rsidRDefault="000F475B" w:rsidP="009F60C2">
            <w:pPr>
              <w:tabs>
                <w:tab w:val="left" w:pos="0"/>
              </w:tabs>
              <w:spacing w:line="360" w:lineRule="auto"/>
              <w:jc w:val="both"/>
            </w:pPr>
            <w:r w:rsidRPr="001B726D">
              <w:t>1,02</w:t>
            </w:r>
          </w:p>
        </w:tc>
        <w:tc>
          <w:tcPr>
            <w:tcW w:w="857" w:type="dxa"/>
          </w:tcPr>
          <w:p w:rsidR="000F475B" w:rsidRPr="001B726D" w:rsidRDefault="000F475B" w:rsidP="009F60C2">
            <w:pPr>
              <w:tabs>
                <w:tab w:val="left" w:pos="0"/>
              </w:tabs>
              <w:spacing w:line="360" w:lineRule="auto"/>
              <w:jc w:val="both"/>
            </w:pPr>
            <w:r w:rsidRPr="001B726D">
              <w:t>1,04</w:t>
            </w:r>
          </w:p>
        </w:tc>
        <w:tc>
          <w:tcPr>
            <w:tcW w:w="857" w:type="dxa"/>
          </w:tcPr>
          <w:p w:rsidR="000F475B" w:rsidRPr="001B726D" w:rsidRDefault="000F475B" w:rsidP="009F60C2">
            <w:pPr>
              <w:tabs>
                <w:tab w:val="left" w:pos="0"/>
              </w:tabs>
              <w:spacing w:line="360" w:lineRule="auto"/>
              <w:jc w:val="both"/>
            </w:pPr>
            <w:r w:rsidRPr="001B726D">
              <w:t>1,06</w:t>
            </w:r>
          </w:p>
        </w:tc>
        <w:tc>
          <w:tcPr>
            <w:tcW w:w="857" w:type="dxa"/>
          </w:tcPr>
          <w:p w:rsidR="000F475B" w:rsidRPr="001B726D" w:rsidRDefault="000F475B" w:rsidP="009F60C2">
            <w:pPr>
              <w:tabs>
                <w:tab w:val="left" w:pos="0"/>
              </w:tabs>
              <w:spacing w:line="360" w:lineRule="auto"/>
              <w:jc w:val="both"/>
            </w:pPr>
            <w:r w:rsidRPr="001B726D">
              <w:t>1,09</w:t>
            </w:r>
          </w:p>
        </w:tc>
        <w:tc>
          <w:tcPr>
            <w:tcW w:w="857" w:type="dxa"/>
          </w:tcPr>
          <w:p w:rsidR="000F475B" w:rsidRPr="001B726D" w:rsidRDefault="000F475B" w:rsidP="009F60C2">
            <w:pPr>
              <w:tabs>
                <w:tab w:val="left" w:pos="0"/>
              </w:tabs>
              <w:spacing w:line="360" w:lineRule="auto"/>
              <w:jc w:val="both"/>
            </w:pPr>
            <w:r w:rsidRPr="001B726D">
              <w:t>1,12</w:t>
            </w:r>
          </w:p>
        </w:tc>
        <w:tc>
          <w:tcPr>
            <w:tcW w:w="857" w:type="dxa"/>
          </w:tcPr>
          <w:p w:rsidR="000F475B" w:rsidRPr="001B726D" w:rsidRDefault="000F475B" w:rsidP="009F60C2">
            <w:pPr>
              <w:tabs>
                <w:tab w:val="left" w:pos="0"/>
              </w:tabs>
              <w:spacing w:line="360" w:lineRule="auto"/>
              <w:jc w:val="both"/>
            </w:pPr>
            <w:r w:rsidRPr="001B726D">
              <w:t>1,16</w:t>
            </w:r>
          </w:p>
        </w:tc>
        <w:tc>
          <w:tcPr>
            <w:tcW w:w="857" w:type="dxa"/>
          </w:tcPr>
          <w:p w:rsidR="000F475B" w:rsidRPr="001B726D" w:rsidRDefault="000F475B" w:rsidP="009F60C2">
            <w:pPr>
              <w:tabs>
                <w:tab w:val="left" w:pos="0"/>
              </w:tabs>
              <w:spacing w:line="360" w:lineRule="auto"/>
              <w:jc w:val="both"/>
            </w:pPr>
            <w:r w:rsidRPr="001B726D">
              <w:t>1,20</w:t>
            </w:r>
          </w:p>
        </w:tc>
        <w:tc>
          <w:tcPr>
            <w:tcW w:w="857" w:type="dxa"/>
          </w:tcPr>
          <w:p w:rsidR="000F475B" w:rsidRPr="001B726D" w:rsidRDefault="000F475B" w:rsidP="009F60C2">
            <w:pPr>
              <w:tabs>
                <w:tab w:val="left" w:pos="0"/>
              </w:tabs>
              <w:spacing w:line="360" w:lineRule="auto"/>
              <w:jc w:val="both"/>
            </w:pPr>
            <w:r w:rsidRPr="001B726D">
              <w:t>1,25</w:t>
            </w:r>
          </w:p>
        </w:tc>
      </w:tr>
      <w:tr w:rsidR="000F475B" w:rsidRPr="001B726D">
        <w:trPr>
          <w:jc w:val="center"/>
        </w:trPr>
        <w:tc>
          <w:tcPr>
            <w:tcW w:w="1371" w:type="dxa"/>
          </w:tcPr>
          <w:p w:rsidR="000F475B" w:rsidRPr="001B726D" w:rsidRDefault="000F475B" w:rsidP="009F60C2">
            <w:pPr>
              <w:tabs>
                <w:tab w:val="left" w:pos="0"/>
              </w:tabs>
              <w:spacing w:line="360" w:lineRule="auto"/>
              <w:jc w:val="both"/>
            </w:pPr>
            <w:r w:rsidRPr="001B726D">
              <w:t>3</w:t>
            </w:r>
          </w:p>
        </w:tc>
        <w:tc>
          <w:tcPr>
            <w:tcW w:w="856" w:type="dxa"/>
          </w:tcPr>
          <w:p w:rsidR="000F475B" w:rsidRPr="001B726D" w:rsidRDefault="000F475B" w:rsidP="009F60C2">
            <w:pPr>
              <w:tabs>
                <w:tab w:val="left" w:pos="0"/>
              </w:tabs>
              <w:spacing w:line="360" w:lineRule="auto"/>
              <w:jc w:val="both"/>
            </w:pPr>
            <w:r w:rsidRPr="001B726D">
              <w:t>1,01</w:t>
            </w:r>
          </w:p>
        </w:tc>
        <w:tc>
          <w:tcPr>
            <w:tcW w:w="857" w:type="dxa"/>
          </w:tcPr>
          <w:p w:rsidR="000F475B" w:rsidRPr="001B726D" w:rsidRDefault="000F475B" w:rsidP="009F60C2">
            <w:pPr>
              <w:tabs>
                <w:tab w:val="left" w:pos="0"/>
              </w:tabs>
              <w:spacing w:line="360" w:lineRule="auto"/>
              <w:jc w:val="both"/>
            </w:pPr>
            <w:r w:rsidRPr="001B726D">
              <w:t>1,02</w:t>
            </w:r>
          </w:p>
        </w:tc>
        <w:tc>
          <w:tcPr>
            <w:tcW w:w="857" w:type="dxa"/>
          </w:tcPr>
          <w:p w:rsidR="000F475B" w:rsidRPr="001B726D" w:rsidRDefault="000F475B" w:rsidP="009F60C2">
            <w:pPr>
              <w:tabs>
                <w:tab w:val="left" w:pos="0"/>
              </w:tabs>
              <w:spacing w:line="360" w:lineRule="auto"/>
              <w:jc w:val="both"/>
            </w:pPr>
            <w:r w:rsidRPr="001B726D">
              <w:t>1,05</w:t>
            </w:r>
          </w:p>
        </w:tc>
        <w:tc>
          <w:tcPr>
            <w:tcW w:w="857" w:type="dxa"/>
          </w:tcPr>
          <w:p w:rsidR="000F475B" w:rsidRPr="001B726D" w:rsidRDefault="000F475B" w:rsidP="009F60C2">
            <w:pPr>
              <w:tabs>
                <w:tab w:val="left" w:pos="0"/>
              </w:tabs>
              <w:spacing w:line="360" w:lineRule="auto"/>
              <w:jc w:val="both"/>
            </w:pPr>
            <w:r w:rsidRPr="001B726D">
              <w:t>1,09</w:t>
            </w:r>
          </w:p>
        </w:tc>
        <w:tc>
          <w:tcPr>
            <w:tcW w:w="857" w:type="dxa"/>
          </w:tcPr>
          <w:p w:rsidR="000F475B" w:rsidRPr="001B726D" w:rsidRDefault="000F475B" w:rsidP="009F60C2">
            <w:pPr>
              <w:tabs>
                <w:tab w:val="left" w:pos="0"/>
              </w:tabs>
              <w:spacing w:line="360" w:lineRule="auto"/>
              <w:jc w:val="both"/>
            </w:pPr>
            <w:r w:rsidRPr="001B726D">
              <w:t>1,15</w:t>
            </w:r>
          </w:p>
        </w:tc>
        <w:tc>
          <w:tcPr>
            <w:tcW w:w="857" w:type="dxa"/>
          </w:tcPr>
          <w:p w:rsidR="000F475B" w:rsidRPr="001B726D" w:rsidRDefault="000F475B" w:rsidP="009F60C2">
            <w:pPr>
              <w:tabs>
                <w:tab w:val="left" w:pos="0"/>
              </w:tabs>
              <w:spacing w:line="360" w:lineRule="auto"/>
              <w:jc w:val="both"/>
            </w:pPr>
            <w:r w:rsidRPr="001B726D">
              <w:t>1,22</w:t>
            </w:r>
          </w:p>
        </w:tc>
        <w:tc>
          <w:tcPr>
            <w:tcW w:w="857" w:type="dxa"/>
          </w:tcPr>
          <w:p w:rsidR="000F475B" w:rsidRPr="001B726D" w:rsidRDefault="000F475B" w:rsidP="009F60C2">
            <w:pPr>
              <w:tabs>
                <w:tab w:val="left" w:pos="0"/>
              </w:tabs>
              <w:spacing w:line="360" w:lineRule="auto"/>
              <w:jc w:val="both"/>
            </w:pPr>
            <w:r w:rsidRPr="001B726D">
              <w:t>1,29</w:t>
            </w:r>
          </w:p>
        </w:tc>
        <w:tc>
          <w:tcPr>
            <w:tcW w:w="857" w:type="dxa"/>
          </w:tcPr>
          <w:p w:rsidR="000F475B" w:rsidRPr="001B726D" w:rsidRDefault="000F475B" w:rsidP="009F60C2">
            <w:pPr>
              <w:tabs>
                <w:tab w:val="left" w:pos="0"/>
              </w:tabs>
              <w:spacing w:line="360" w:lineRule="auto"/>
              <w:jc w:val="both"/>
            </w:pPr>
            <w:r w:rsidRPr="001B726D">
              <w:t>1,39</w:t>
            </w:r>
          </w:p>
        </w:tc>
        <w:tc>
          <w:tcPr>
            <w:tcW w:w="857" w:type="dxa"/>
          </w:tcPr>
          <w:p w:rsidR="000F475B" w:rsidRPr="001B726D" w:rsidRDefault="000F475B" w:rsidP="009F60C2">
            <w:pPr>
              <w:tabs>
                <w:tab w:val="left" w:pos="0"/>
              </w:tabs>
              <w:spacing w:line="360" w:lineRule="auto"/>
              <w:jc w:val="both"/>
            </w:pPr>
            <w:r w:rsidRPr="001B726D">
              <w:t>1,49</w:t>
            </w:r>
          </w:p>
        </w:tc>
      </w:tr>
      <w:tr w:rsidR="000F475B" w:rsidRPr="001B726D">
        <w:trPr>
          <w:jc w:val="center"/>
        </w:trPr>
        <w:tc>
          <w:tcPr>
            <w:tcW w:w="1371" w:type="dxa"/>
          </w:tcPr>
          <w:p w:rsidR="000F475B" w:rsidRPr="001B726D" w:rsidRDefault="000F475B" w:rsidP="009F60C2">
            <w:pPr>
              <w:tabs>
                <w:tab w:val="left" w:pos="0"/>
              </w:tabs>
              <w:spacing w:line="360" w:lineRule="auto"/>
              <w:jc w:val="both"/>
            </w:pPr>
            <w:r w:rsidRPr="001B726D">
              <w:t>4</w:t>
            </w:r>
          </w:p>
        </w:tc>
        <w:tc>
          <w:tcPr>
            <w:tcW w:w="856" w:type="dxa"/>
          </w:tcPr>
          <w:p w:rsidR="000F475B" w:rsidRPr="001B726D" w:rsidRDefault="000F475B" w:rsidP="009F60C2">
            <w:pPr>
              <w:tabs>
                <w:tab w:val="left" w:pos="0"/>
              </w:tabs>
              <w:spacing w:line="360" w:lineRule="auto"/>
              <w:jc w:val="both"/>
            </w:pPr>
            <w:r w:rsidRPr="001B726D">
              <w:t>1,04</w:t>
            </w:r>
          </w:p>
        </w:tc>
        <w:tc>
          <w:tcPr>
            <w:tcW w:w="857" w:type="dxa"/>
          </w:tcPr>
          <w:p w:rsidR="000F475B" w:rsidRPr="001B726D" w:rsidRDefault="000F475B" w:rsidP="009F60C2">
            <w:pPr>
              <w:tabs>
                <w:tab w:val="left" w:pos="0"/>
              </w:tabs>
              <w:spacing w:line="360" w:lineRule="auto"/>
              <w:jc w:val="both"/>
            </w:pPr>
            <w:r w:rsidRPr="001B726D">
              <w:t>1,09</w:t>
            </w:r>
          </w:p>
        </w:tc>
        <w:tc>
          <w:tcPr>
            <w:tcW w:w="857" w:type="dxa"/>
          </w:tcPr>
          <w:p w:rsidR="000F475B" w:rsidRPr="001B726D" w:rsidRDefault="000F475B" w:rsidP="009F60C2">
            <w:pPr>
              <w:tabs>
                <w:tab w:val="left" w:pos="0"/>
              </w:tabs>
              <w:spacing w:line="360" w:lineRule="auto"/>
              <w:jc w:val="both"/>
            </w:pPr>
            <w:r w:rsidRPr="001B726D">
              <w:t>1,16</w:t>
            </w:r>
          </w:p>
        </w:tc>
        <w:tc>
          <w:tcPr>
            <w:tcW w:w="857" w:type="dxa"/>
          </w:tcPr>
          <w:p w:rsidR="000F475B" w:rsidRPr="001B726D" w:rsidRDefault="000F475B" w:rsidP="009F60C2">
            <w:pPr>
              <w:tabs>
                <w:tab w:val="left" w:pos="0"/>
              </w:tabs>
              <w:spacing w:line="360" w:lineRule="auto"/>
              <w:jc w:val="both"/>
            </w:pPr>
            <w:r w:rsidRPr="001B726D">
              <w:t>1,26</w:t>
            </w:r>
          </w:p>
        </w:tc>
        <w:tc>
          <w:tcPr>
            <w:tcW w:w="857" w:type="dxa"/>
          </w:tcPr>
          <w:p w:rsidR="000F475B" w:rsidRPr="001B726D" w:rsidRDefault="000F475B" w:rsidP="009F60C2">
            <w:pPr>
              <w:tabs>
                <w:tab w:val="left" w:pos="0"/>
              </w:tabs>
              <w:spacing w:line="360" w:lineRule="auto"/>
              <w:jc w:val="both"/>
            </w:pPr>
            <w:r w:rsidRPr="001B726D">
              <w:t>1,38</w:t>
            </w:r>
          </w:p>
        </w:tc>
        <w:tc>
          <w:tcPr>
            <w:tcW w:w="857" w:type="dxa"/>
          </w:tcPr>
          <w:p w:rsidR="000F475B" w:rsidRPr="001B726D" w:rsidRDefault="000F475B" w:rsidP="009F60C2">
            <w:pPr>
              <w:tabs>
                <w:tab w:val="left" w:pos="0"/>
              </w:tabs>
              <w:spacing w:line="360" w:lineRule="auto"/>
              <w:jc w:val="both"/>
            </w:pPr>
            <w:r w:rsidRPr="001B726D">
              <w:t>1,52</w:t>
            </w:r>
          </w:p>
        </w:tc>
        <w:tc>
          <w:tcPr>
            <w:tcW w:w="857" w:type="dxa"/>
          </w:tcPr>
          <w:p w:rsidR="000F475B" w:rsidRPr="001B726D" w:rsidRDefault="000F475B" w:rsidP="009F60C2">
            <w:pPr>
              <w:tabs>
                <w:tab w:val="left" w:pos="0"/>
              </w:tabs>
              <w:spacing w:line="360" w:lineRule="auto"/>
              <w:jc w:val="both"/>
            </w:pPr>
            <w:r w:rsidRPr="001B726D">
              <w:t>1,68</w:t>
            </w:r>
          </w:p>
        </w:tc>
        <w:tc>
          <w:tcPr>
            <w:tcW w:w="857" w:type="dxa"/>
          </w:tcPr>
          <w:p w:rsidR="000F475B" w:rsidRPr="001B726D" w:rsidRDefault="000F475B" w:rsidP="009F60C2">
            <w:pPr>
              <w:tabs>
                <w:tab w:val="left" w:pos="0"/>
              </w:tabs>
              <w:spacing w:line="360" w:lineRule="auto"/>
              <w:jc w:val="both"/>
            </w:pPr>
            <w:r w:rsidRPr="001B726D">
              <w:t>1,85</w:t>
            </w:r>
          </w:p>
        </w:tc>
        <w:tc>
          <w:tcPr>
            <w:tcW w:w="857" w:type="dxa"/>
          </w:tcPr>
          <w:p w:rsidR="000F475B" w:rsidRPr="001B726D" w:rsidRDefault="000F475B" w:rsidP="009F60C2">
            <w:pPr>
              <w:tabs>
                <w:tab w:val="left" w:pos="0"/>
              </w:tabs>
              <w:spacing w:line="360" w:lineRule="auto"/>
              <w:jc w:val="both"/>
            </w:pPr>
            <w:r w:rsidRPr="001B726D">
              <w:t>2,03</w:t>
            </w:r>
          </w:p>
        </w:tc>
      </w:tr>
      <w:tr w:rsidR="000F475B" w:rsidRPr="001B726D">
        <w:trPr>
          <w:jc w:val="center"/>
        </w:trPr>
        <w:tc>
          <w:tcPr>
            <w:tcW w:w="1371" w:type="dxa"/>
          </w:tcPr>
          <w:p w:rsidR="000F475B" w:rsidRPr="001B726D" w:rsidRDefault="000F475B" w:rsidP="009F60C2">
            <w:pPr>
              <w:tabs>
                <w:tab w:val="left" w:pos="0"/>
              </w:tabs>
              <w:spacing w:line="360" w:lineRule="auto"/>
              <w:jc w:val="both"/>
            </w:pPr>
            <w:r w:rsidRPr="001B726D">
              <w:t>5</w:t>
            </w:r>
          </w:p>
        </w:tc>
        <w:tc>
          <w:tcPr>
            <w:tcW w:w="856" w:type="dxa"/>
          </w:tcPr>
          <w:p w:rsidR="000F475B" w:rsidRPr="001B726D" w:rsidRDefault="000F475B" w:rsidP="009F60C2">
            <w:pPr>
              <w:tabs>
                <w:tab w:val="left" w:pos="0"/>
              </w:tabs>
              <w:spacing w:line="360" w:lineRule="auto"/>
              <w:jc w:val="both"/>
            </w:pPr>
            <w:r w:rsidRPr="001B726D">
              <w:t>1,05</w:t>
            </w:r>
          </w:p>
        </w:tc>
        <w:tc>
          <w:tcPr>
            <w:tcW w:w="857" w:type="dxa"/>
          </w:tcPr>
          <w:p w:rsidR="000F475B" w:rsidRPr="001B726D" w:rsidRDefault="000F475B" w:rsidP="009F60C2">
            <w:pPr>
              <w:tabs>
                <w:tab w:val="left" w:pos="0"/>
              </w:tabs>
              <w:spacing w:line="360" w:lineRule="auto"/>
              <w:jc w:val="both"/>
            </w:pPr>
            <w:r w:rsidRPr="001B726D">
              <w:t>1,13</w:t>
            </w:r>
          </w:p>
        </w:tc>
        <w:tc>
          <w:tcPr>
            <w:tcW w:w="857" w:type="dxa"/>
          </w:tcPr>
          <w:p w:rsidR="000F475B" w:rsidRPr="001B726D" w:rsidRDefault="000F475B" w:rsidP="009F60C2">
            <w:pPr>
              <w:tabs>
                <w:tab w:val="left" w:pos="0"/>
              </w:tabs>
              <w:spacing w:line="360" w:lineRule="auto"/>
              <w:jc w:val="both"/>
            </w:pPr>
            <w:r w:rsidRPr="001B726D">
              <w:t>1,25</w:t>
            </w:r>
          </w:p>
        </w:tc>
        <w:tc>
          <w:tcPr>
            <w:tcW w:w="857" w:type="dxa"/>
          </w:tcPr>
          <w:p w:rsidR="000F475B" w:rsidRPr="001B726D" w:rsidRDefault="000F475B" w:rsidP="009F60C2">
            <w:pPr>
              <w:tabs>
                <w:tab w:val="left" w:pos="0"/>
              </w:tabs>
              <w:spacing w:line="360" w:lineRule="auto"/>
              <w:jc w:val="both"/>
            </w:pPr>
            <w:r w:rsidRPr="001B726D">
              <w:t>1,40</w:t>
            </w:r>
          </w:p>
        </w:tc>
        <w:tc>
          <w:tcPr>
            <w:tcW w:w="857" w:type="dxa"/>
          </w:tcPr>
          <w:p w:rsidR="000F475B" w:rsidRPr="001B726D" w:rsidRDefault="000F475B" w:rsidP="009F60C2">
            <w:pPr>
              <w:tabs>
                <w:tab w:val="left" w:pos="0"/>
              </w:tabs>
              <w:spacing w:line="360" w:lineRule="auto"/>
              <w:jc w:val="both"/>
            </w:pPr>
            <w:r w:rsidRPr="001B726D">
              <w:t>1,59</w:t>
            </w:r>
          </w:p>
        </w:tc>
        <w:tc>
          <w:tcPr>
            <w:tcW w:w="857" w:type="dxa"/>
          </w:tcPr>
          <w:p w:rsidR="000F475B" w:rsidRPr="001B726D" w:rsidRDefault="000F475B" w:rsidP="009F60C2">
            <w:pPr>
              <w:tabs>
                <w:tab w:val="left" w:pos="0"/>
              </w:tabs>
              <w:spacing w:line="360" w:lineRule="auto"/>
              <w:jc w:val="both"/>
            </w:pPr>
            <w:r w:rsidRPr="001B726D">
              <w:t>1,80</w:t>
            </w:r>
          </w:p>
        </w:tc>
        <w:tc>
          <w:tcPr>
            <w:tcW w:w="857" w:type="dxa"/>
          </w:tcPr>
          <w:p w:rsidR="000F475B" w:rsidRPr="001B726D" w:rsidRDefault="000F475B" w:rsidP="009F60C2">
            <w:pPr>
              <w:tabs>
                <w:tab w:val="left" w:pos="0"/>
              </w:tabs>
              <w:spacing w:line="360" w:lineRule="auto"/>
              <w:jc w:val="both"/>
            </w:pPr>
            <w:r w:rsidRPr="001B726D">
              <w:t>2,03</w:t>
            </w:r>
          </w:p>
        </w:tc>
        <w:tc>
          <w:tcPr>
            <w:tcW w:w="857" w:type="dxa"/>
          </w:tcPr>
          <w:p w:rsidR="000F475B" w:rsidRPr="001B726D" w:rsidRDefault="000F475B" w:rsidP="009F60C2">
            <w:pPr>
              <w:tabs>
                <w:tab w:val="left" w:pos="0"/>
              </w:tabs>
              <w:spacing w:line="360" w:lineRule="auto"/>
              <w:jc w:val="both"/>
            </w:pPr>
            <w:r w:rsidRPr="001B726D">
              <w:t>2,27</w:t>
            </w:r>
          </w:p>
        </w:tc>
        <w:tc>
          <w:tcPr>
            <w:tcW w:w="857" w:type="dxa"/>
          </w:tcPr>
          <w:p w:rsidR="000F475B" w:rsidRPr="001B726D" w:rsidRDefault="000F475B" w:rsidP="009F60C2">
            <w:pPr>
              <w:tabs>
                <w:tab w:val="left" w:pos="0"/>
              </w:tabs>
              <w:spacing w:line="360" w:lineRule="auto"/>
              <w:jc w:val="both"/>
            </w:pPr>
            <w:r w:rsidRPr="001B726D">
              <w:t>2,51</w:t>
            </w:r>
          </w:p>
        </w:tc>
      </w:tr>
      <w:tr w:rsidR="000F475B" w:rsidRPr="001B726D">
        <w:trPr>
          <w:jc w:val="center"/>
        </w:trPr>
        <w:tc>
          <w:tcPr>
            <w:tcW w:w="1371" w:type="dxa"/>
          </w:tcPr>
          <w:p w:rsidR="000F475B" w:rsidRPr="001B726D" w:rsidRDefault="000F475B" w:rsidP="009F60C2">
            <w:pPr>
              <w:tabs>
                <w:tab w:val="left" w:pos="0"/>
              </w:tabs>
              <w:spacing w:line="360" w:lineRule="auto"/>
              <w:jc w:val="both"/>
            </w:pPr>
            <w:r w:rsidRPr="001B726D">
              <w:t>6</w:t>
            </w:r>
          </w:p>
        </w:tc>
        <w:tc>
          <w:tcPr>
            <w:tcW w:w="856" w:type="dxa"/>
          </w:tcPr>
          <w:p w:rsidR="000F475B" w:rsidRPr="001B726D" w:rsidRDefault="000F475B" w:rsidP="009F60C2">
            <w:pPr>
              <w:tabs>
                <w:tab w:val="left" w:pos="0"/>
              </w:tabs>
              <w:spacing w:line="360" w:lineRule="auto"/>
              <w:jc w:val="both"/>
            </w:pPr>
            <w:r w:rsidRPr="001B726D">
              <w:t>1,07</w:t>
            </w:r>
          </w:p>
        </w:tc>
        <w:tc>
          <w:tcPr>
            <w:tcW w:w="857" w:type="dxa"/>
          </w:tcPr>
          <w:p w:rsidR="000F475B" w:rsidRPr="001B726D" w:rsidRDefault="000F475B" w:rsidP="009F60C2">
            <w:pPr>
              <w:tabs>
                <w:tab w:val="left" w:pos="0"/>
              </w:tabs>
              <w:spacing w:line="360" w:lineRule="auto"/>
              <w:jc w:val="both"/>
            </w:pPr>
            <w:r w:rsidRPr="001B726D">
              <w:t>1,19</w:t>
            </w:r>
          </w:p>
        </w:tc>
        <w:tc>
          <w:tcPr>
            <w:tcW w:w="857" w:type="dxa"/>
          </w:tcPr>
          <w:p w:rsidR="000F475B" w:rsidRPr="001B726D" w:rsidRDefault="000F475B" w:rsidP="009F60C2">
            <w:pPr>
              <w:tabs>
                <w:tab w:val="left" w:pos="0"/>
              </w:tabs>
              <w:spacing w:line="360" w:lineRule="auto"/>
              <w:jc w:val="both"/>
            </w:pPr>
            <w:r w:rsidRPr="001B726D">
              <w:t>1,36</w:t>
            </w:r>
          </w:p>
        </w:tc>
        <w:tc>
          <w:tcPr>
            <w:tcW w:w="857" w:type="dxa"/>
          </w:tcPr>
          <w:p w:rsidR="000F475B" w:rsidRPr="001B726D" w:rsidRDefault="000F475B" w:rsidP="009F60C2">
            <w:pPr>
              <w:tabs>
                <w:tab w:val="left" w:pos="0"/>
              </w:tabs>
              <w:spacing w:line="360" w:lineRule="auto"/>
              <w:jc w:val="both"/>
            </w:pPr>
            <w:r w:rsidRPr="001B726D">
              <w:t>1,58</w:t>
            </w:r>
          </w:p>
        </w:tc>
        <w:tc>
          <w:tcPr>
            <w:tcW w:w="857" w:type="dxa"/>
          </w:tcPr>
          <w:p w:rsidR="000F475B" w:rsidRPr="001B726D" w:rsidRDefault="000F475B" w:rsidP="009F60C2">
            <w:pPr>
              <w:tabs>
                <w:tab w:val="left" w:pos="0"/>
              </w:tabs>
              <w:spacing w:line="360" w:lineRule="auto"/>
              <w:jc w:val="both"/>
            </w:pPr>
            <w:r w:rsidRPr="001B726D">
              <w:t>1,84</w:t>
            </w:r>
          </w:p>
        </w:tc>
        <w:tc>
          <w:tcPr>
            <w:tcW w:w="857" w:type="dxa"/>
          </w:tcPr>
          <w:p w:rsidR="000F475B" w:rsidRPr="001B726D" w:rsidRDefault="000F475B" w:rsidP="009F60C2">
            <w:pPr>
              <w:tabs>
                <w:tab w:val="left" w:pos="0"/>
              </w:tabs>
              <w:spacing w:line="360" w:lineRule="auto"/>
              <w:jc w:val="both"/>
            </w:pPr>
            <w:r w:rsidRPr="001B726D">
              <w:t>2,12</w:t>
            </w:r>
          </w:p>
        </w:tc>
        <w:tc>
          <w:tcPr>
            <w:tcW w:w="857" w:type="dxa"/>
          </w:tcPr>
          <w:p w:rsidR="000F475B" w:rsidRPr="001B726D" w:rsidRDefault="000F475B" w:rsidP="009F60C2">
            <w:pPr>
              <w:tabs>
                <w:tab w:val="left" w:pos="0"/>
              </w:tabs>
              <w:spacing w:line="360" w:lineRule="auto"/>
              <w:jc w:val="both"/>
            </w:pPr>
            <w:r w:rsidRPr="001B726D">
              <w:t>2,41</w:t>
            </w:r>
          </w:p>
        </w:tc>
        <w:tc>
          <w:tcPr>
            <w:tcW w:w="857" w:type="dxa"/>
          </w:tcPr>
          <w:p w:rsidR="000F475B" w:rsidRPr="001B726D" w:rsidRDefault="000F475B" w:rsidP="009F60C2">
            <w:pPr>
              <w:tabs>
                <w:tab w:val="left" w:pos="0"/>
              </w:tabs>
              <w:spacing w:line="360" w:lineRule="auto"/>
              <w:jc w:val="both"/>
            </w:pPr>
            <w:r w:rsidRPr="001B726D">
              <w:t>2,70</w:t>
            </w:r>
          </w:p>
        </w:tc>
        <w:tc>
          <w:tcPr>
            <w:tcW w:w="857" w:type="dxa"/>
          </w:tcPr>
          <w:p w:rsidR="000F475B" w:rsidRPr="001B726D" w:rsidRDefault="000F475B" w:rsidP="009F60C2">
            <w:pPr>
              <w:tabs>
                <w:tab w:val="left" w:pos="0"/>
              </w:tabs>
              <w:spacing w:line="360" w:lineRule="auto"/>
              <w:jc w:val="both"/>
            </w:pPr>
            <w:r w:rsidRPr="001B726D">
              <w:t>-</w:t>
            </w:r>
          </w:p>
        </w:tc>
      </w:tr>
      <w:tr w:rsidR="000F475B" w:rsidRPr="001B726D">
        <w:trPr>
          <w:jc w:val="center"/>
        </w:trPr>
        <w:tc>
          <w:tcPr>
            <w:tcW w:w="1371" w:type="dxa"/>
          </w:tcPr>
          <w:p w:rsidR="000F475B" w:rsidRPr="001B726D" w:rsidRDefault="000F475B" w:rsidP="009F60C2">
            <w:pPr>
              <w:tabs>
                <w:tab w:val="left" w:pos="0"/>
              </w:tabs>
              <w:spacing w:line="360" w:lineRule="auto"/>
              <w:jc w:val="both"/>
            </w:pPr>
            <w:r w:rsidRPr="001B726D">
              <w:t>7</w:t>
            </w:r>
          </w:p>
        </w:tc>
        <w:tc>
          <w:tcPr>
            <w:tcW w:w="856" w:type="dxa"/>
          </w:tcPr>
          <w:p w:rsidR="000F475B" w:rsidRPr="001B726D" w:rsidRDefault="000F475B" w:rsidP="009F60C2">
            <w:pPr>
              <w:tabs>
                <w:tab w:val="left" w:pos="0"/>
              </w:tabs>
              <w:spacing w:line="360" w:lineRule="auto"/>
              <w:jc w:val="both"/>
            </w:pPr>
            <w:r w:rsidRPr="001B726D">
              <w:t>1,10</w:t>
            </w:r>
          </w:p>
        </w:tc>
        <w:tc>
          <w:tcPr>
            <w:tcW w:w="857" w:type="dxa"/>
          </w:tcPr>
          <w:p w:rsidR="000F475B" w:rsidRPr="001B726D" w:rsidRDefault="000F475B" w:rsidP="009F60C2">
            <w:pPr>
              <w:tabs>
                <w:tab w:val="left" w:pos="0"/>
              </w:tabs>
              <w:spacing w:line="360" w:lineRule="auto"/>
              <w:jc w:val="both"/>
            </w:pPr>
            <w:r w:rsidRPr="001B726D">
              <w:t>1,26</w:t>
            </w:r>
          </w:p>
        </w:tc>
        <w:tc>
          <w:tcPr>
            <w:tcW w:w="857" w:type="dxa"/>
          </w:tcPr>
          <w:p w:rsidR="000F475B" w:rsidRPr="001B726D" w:rsidRDefault="000F475B" w:rsidP="009F60C2">
            <w:pPr>
              <w:tabs>
                <w:tab w:val="left" w:pos="0"/>
              </w:tabs>
              <w:spacing w:line="360" w:lineRule="auto"/>
              <w:jc w:val="both"/>
            </w:pPr>
            <w:r w:rsidRPr="001B726D">
              <w:t>1,49</w:t>
            </w:r>
          </w:p>
        </w:tc>
        <w:tc>
          <w:tcPr>
            <w:tcW w:w="857" w:type="dxa"/>
          </w:tcPr>
          <w:p w:rsidR="000F475B" w:rsidRPr="001B726D" w:rsidRDefault="000F475B" w:rsidP="009F60C2">
            <w:pPr>
              <w:tabs>
                <w:tab w:val="left" w:pos="0"/>
              </w:tabs>
              <w:spacing w:line="360" w:lineRule="auto"/>
              <w:jc w:val="both"/>
            </w:pPr>
            <w:r w:rsidRPr="001B726D">
              <w:t>1,79</w:t>
            </w:r>
          </w:p>
        </w:tc>
        <w:tc>
          <w:tcPr>
            <w:tcW w:w="857" w:type="dxa"/>
          </w:tcPr>
          <w:p w:rsidR="000F475B" w:rsidRPr="001B726D" w:rsidRDefault="000F475B" w:rsidP="009F60C2">
            <w:pPr>
              <w:tabs>
                <w:tab w:val="left" w:pos="0"/>
              </w:tabs>
              <w:spacing w:line="360" w:lineRule="auto"/>
              <w:jc w:val="both"/>
            </w:pPr>
            <w:r w:rsidRPr="001B726D">
              <w:t>2,12</w:t>
            </w:r>
          </w:p>
        </w:tc>
        <w:tc>
          <w:tcPr>
            <w:tcW w:w="857" w:type="dxa"/>
          </w:tcPr>
          <w:p w:rsidR="000F475B" w:rsidRPr="001B726D" w:rsidRDefault="000F475B" w:rsidP="009F60C2">
            <w:pPr>
              <w:tabs>
                <w:tab w:val="left" w:pos="0"/>
              </w:tabs>
              <w:spacing w:line="360" w:lineRule="auto"/>
              <w:jc w:val="both"/>
            </w:pPr>
            <w:r w:rsidRPr="001B726D">
              <w:t>2,45</w:t>
            </w:r>
          </w:p>
        </w:tc>
        <w:tc>
          <w:tcPr>
            <w:tcW w:w="857" w:type="dxa"/>
          </w:tcPr>
          <w:p w:rsidR="000F475B" w:rsidRPr="001B726D" w:rsidRDefault="000F475B" w:rsidP="009F60C2">
            <w:pPr>
              <w:tabs>
                <w:tab w:val="left" w:pos="0"/>
              </w:tabs>
              <w:spacing w:line="360" w:lineRule="auto"/>
              <w:jc w:val="both"/>
            </w:pPr>
            <w:r w:rsidRPr="001B726D">
              <w:t>2,80</w:t>
            </w:r>
          </w:p>
        </w:tc>
        <w:tc>
          <w:tcPr>
            <w:tcW w:w="857" w:type="dxa"/>
          </w:tcPr>
          <w:p w:rsidR="000F475B" w:rsidRPr="001B726D" w:rsidRDefault="000F475B" w:rsidP="009F60C2">
            <w:pPr>
              <w:tabs>
                <w:tab w:val="left" w:pos="0"/>
              </w:tabs>
              <w:spacing w:line="360" w:lineRule="auto"/>
              <w:jc w:val="both"/>
            </w:pPr>
            <w:r w:rsidRPr="001B726D">
              <w:t>-</w:t>
            </w:r>
          </w:p>
        </w:tc>
        <w:tc>
          <w:tcPr>
            <w:tcW w:w="857" w:type="dxa"/>
          </w:tcPr>
          <w:p w:rsidR="000F475B" w:rsidRPr="001B726D" w:rsidRDefault="000F475B" w:rsidP="009F60C2">
            <w:pPr>
              <w:tabs>
                <w:tab w:val="left" w:pos="0"/>
              </w:tabs>
              <w:spacing w:line="360" w:lineRule="auto"/>
              <w:jc w:val="both"/>
            </w:pPr>
            <w:r w:rsidRPr="001B726D">
              <w:t>-</w:t>
            </w:r>
          </w:p>
        </w:tc>
      </w:tr>
      <w:tr w:rsidR="000F475B" w:rsidRPr="001B726D">
        <w:trPr>
          <w:jc w:val="center"/>
        </w:trPr>
        <w:tc>
          <w:tcPr>
            <w:tcW w:w="1371" w:type="dxa"/>
          </w:tcPr>
          <w:p w:rsidR="000F475B" w:rsidRPr="001B726D" w:rsidRDefault="000F475B" w:rsidP="009F60C2">
            <w:pPr>
              <w:tabs>
                <w:tab w:val="left" w:pos="0"/>
              </w:tabs>
              <w:spacing w:line="360" w:lineRule="auto"/>
              <w:jc w:val="both"/>
            </w:pPr>
            <w:r w:rsidRPr="001B726D">
              <w:t>8</w:t>
            </w:r>
          </w:p>
        </w:tc>
        <w:tc>
          <w:tcPr>
            <w:tcW w:w="856" w:type="dxa"/>
          </w:tcPr>
          <w:p w:rsidR="000F475B" w:rsidRPr="001B726D" w:rsidRDefault="000F475B" w:rsidP="009F60C2">
            <w:pPr>
              <w:tabs>
                <w:tab w:val="left" w:pos="0"/>
              </w:tabs>
              <w:spacing w:line="360" w:lineRule="auto"/>
              <w:jc w:val="both"/>
            </w:pPr>
            <w:r w:rsidRPr="001B726D">
              <w:t>1,13</w:t>
            </w:r>
          </w:p>
        </w:tc>
        <w:tc>
          <w:tcPr>
            <w:tcW w:w="857" w:type="dxa"/>
          </w:tcPr>
          <w:p w:rsidR="000F475B" w:rsidRPr="001B726D" w:rsidRDefault="000F475B" w:rsidP="009F60C2">
            <w:pPr>
              <w:tabs>
                <w:tab w:val="left" w:pos="0"/>
              </w:tabs>
              <w:spacing w:line="360" w:lineRule="auto"/>
              <w:jc w:val="both"/>
            </w:pPr>
            <w:r w:rsidRPr="001B726D">
              <w:t>1,34</w:t>
            </w:r>
          </w:p>
        </w:tc>
        <w:tc>
          <w:tcPr>
            <w:tcW w:w="857" w:type="dxa"/>
          </w:tcPr>
          <w:p w:rsidR="000F475B" w:rsidRPr="001B726D" w:rsidRDefault="000F475B" w:rsidP="009F60C2">
            <w:pPr>
              <w:tabs>
                <w:tab w:val="left" w:pos="0"/>
              </w:tabs>
              <w:spacing w:line="360" w:lineRule="auto"/>
              <w:jc w:val="both"/>
            </w:pPr>
            <w:r w:rsidRPr="001B726D">
              <w:t>1,65</w:t>
            </w:r>
          </w:p>
        </w:tc>
        <w:tc>
          <w:tcPr>
            <w:tcW w:w="857" w:type="dxa"/>
          </w:tcPr>
          <w:p w:rsidR="000F475B" w:rsidRPr="001B726D" w:rsidRDefault="000F475B" w:rsidP="009F60C2">
            <w:pPr>
              <w:tabs>
                <w:tab w:val="left" w:pos="0"/>
              </w:tabs>
              <w:spacing w:line="360" w:lineRule="auto"/>
              <w:jc w:val="both"/>
            </w:pPr>
            <w:r w:rsidRPr="001B726D">
              <w:t>2,02</w:t>
            </w:r>
          </w:p>
        </w:tc>
        <w:tc>
          <w:tcPr>
            <w:tcW w:w="857" w:type="dxa"/>
          </w:tcPr>
          <w:p w:rsidR="000F475B" w:rsidRPr="001B726D" w:rsidRDefault="000F475B" w:rsidP="009F60C2">
            <w:pPr>
              <w:tabs>
                <w:tab w:val="left" w:pos="0"/>
              </w:tabs>
              <w:spacing w:line="360" w:lineRule="auto"/>
              <w:jc w:val="both"/>
            </w:pPr>
            <w:r w:rsidRPr="001B726D">
              <w:t>2,41</w:t>
            </w:r>
          </w:p>
        </w:tc>
        <w:tc>
          <w:tcPr>
            <w:tcW w:w="857" w:type="dxa"/>
          </w:tcPr>
          <w:p w:rsidR="000F475B" w:rsidRPr="001B726D" w:rsidRDefault="000F475B" w:rsidP="009F60C2">
            <w:pPr>
              <w:tabs>
                <w:tab w:val="left" w:pos="0"/>
              </w:tabs>
              <w:spacing w:line="360" w:lineRule="auto"/>
              <w:jc w:val="both"/>
            </w:pPr>
            <w:r w:rsidRPr="001B726D">
              <w:t>2,80</w:t>
            </w:r>
          </w:p>
        </w:tc>
        <w:tc>
          <w:tcPr>
            <w:tcW w:w="857" w:type="dxa"/>
          </w:tcPr>
          <w:p w:rsidR="000F475B" w:rsidRPr="001B726D" w:rsidRDefault="000F475B" w:rsidP="009F60C2">
            <w:pPr>
              <w:tabs>
                <w:tab w:val="left" w:pos="0"/>
              </w:tabs>
              <w:spacing w:line="360" w:lineRule="auto"/>
              <w:jc w:val="both"/>
            </w:pPr>
            <w:r w:rsidRPr="001B726D">
              <w:t>-</w:t>
            </w:r>
          </w:p>
        </w:tc>
        <w:tc>
          <w:tcPr>
            <w:tcW w:w="857" w:type="dxa"/>
          </w:tcPr>
          <w:p w:rsidR="000F475B" w:rsidRPr="001B726D" w:rsidRDefault="000F475B" w:rsidP="009F60C2">
            <w:pPr>
              <w:tabs>
                <w:tab w:val="left" w:pos="0"/>
              </w:tabs>
              <w:spacing w:line="360" w:lineRule="auto"/>
              <w:jc w:val="both"/>
            </w:pPr>
            <w:r w:rsidRPr="001B726D">
              <w:t>-</w:t>
            </w:r>
          </w:p>
        </w:tc>
        <w:tc>
          <w:tcPr>
            <w:tcW w:w="857" w:type="dxa"/>
          </w:tcPr>
          <w:p w:rsidR="000F475B" w:rsidRPr="001B726D" w:rsidRDefault="000F475B" w:rsidP="009F60C2">
            <w:pPr>
              <w:tabs>
                <w:tab w:val="left" w:pos="0"/>
              </w:tabs>
              <w:spacing w:line="360" w:lineRule="auto"/>
              <w:jc w:val="both"/>
            </w:pPr>
            <w:r w:rsidRPr="001B726D">
              <w:t>-</w:t>
            </w:r>
          </w:p>
        </w:tc>
      </w:tr>
    </w:tbl>
    <w:p w:rsidR="000F475B" w:rsidRPr="001B726D" w:rsidRDefault="000F475B" w:rsidP="001A77B9">
      <w:pPr>
        <w:tabs>
          <w:tab w:val="left" w:pos="0"/>
        </w:tabs>
        <w:spacing w:line="360" w:lineRule="auto"/>
        <w:ind w:firstLine="709"/>
        <w:jc w:val="both"/>
        <w:rPr>
          <w:sz w:val="28"/>
          <w:szCs w:val="28"/>
        </w:rPr>
      </w:pPr>
    </w:p>
    <w:p w:rsidR="000F475B" w:rsidRPr="001B726D" w:rsidRDefault="000F475B" w:rsidP="001A77B9">
      <w:pPr>
        <w:tabs>
          <w:tab w:val="left" w:pos="0"/>
        </w:tabs>
        <w:spacing w:line="360" w:lineRule="auto"/>
        <w:ind w:firstLine="709"/>
        <w:jc w:val="both"/>
        <w:rPr>
          <w:sz w:val="28"/>
          <w:szCs w:val="28"/>
        </w:rPr>
      </w:pPr>
      <w:r w:rsidRPr="001B726D">
        <w:rPr>
          <w:sz w:val="28"/>
          <w:szCs w:val="28"/>
        </w:rPr>
        <w:t>Коэффициент занятости определяется по формуле:</w:t>
      </w:r>
    </w:p>
    <w:p w:rsidR="000F475B" w:rsidRPr="001B726D" w:rsidRDefault="000F475B" w:rsidP="001A77B9">
      <w:pPr>
        <w:tabs>
          <w:tab w:val="left" w:pos="0"/>
        </w:tabs>
        <w:spacing w:line="360" w:lineRule="auto"/>
        <w:ind w:firstLine="709"/>
        <w:jc w:val="both"/>
        <w:rPr>
          <w:sz w:val="28"/>
          <w:szCs w:val="28"/>
        </w:rPr>
      </w:pPr>
    </w:p>
    <w:p w:rsidR="000F475B" w:rsidRPr="001B726D" w:rsidRDefault="000F475B" w:rsidP="001A77B9">
      <w:pPr>
        <w:tabs>
          <w:tab w:val="left" w:pos="0"/>
        </w:tabs>
        <w:spacing w:line="360" w:lineRule="auto"/>
        <w:ind w:firstLine="709"/>
        <w:jc w:val="both"/>
        <w:rPr>
          <w:sz w:val="28"/>
          <w:szCs w:val="28"/>
        </w:rPr>
      </w:pPr>
      <w:r w:rsidRPr="001B726D">
        <w:rPr>
          <w:sz w:val="28"/>
          <w:szCs w:val="28"/>
        </w:rPr>
        <w:t>К</w:t>
      </w:r>
      <w:r w:rsidRPr="001B726D">
        <w:rPr>
          <w:sz w:val="28"/>
          <w:szCs w:val="28"/>
          <w:vertAlign w:val="subscript"/>
        </w:rPr>
        <w:t>з</w:t>
      </w:r>
      <w:r w:rsidRPr="001B726D">
        <w:rPr>
          <w:sz w:val="28"/>
          <w:szCs w:val="28"/>
          <w:vertAlign w:val="subscript"/>
          <w:lang w:val="en-US"/>
        </w:rPr>
        <w:t>i</w:t>
      </w:r>
      <w:r w:rsidRPr="001B726D">
        <w:rPr>
          <w:sz w:val="28"/>
          <w:szCs w:val="28"/>
          <w:vertAlign w:val="subscript"/>
        </w:rPr>
        <w:t>=</w:t>
      </w:r>
      <w:r w:rsidR="00E23E2F" w:rsidRPr="001B726D">
        <w:rPr>
          <w:sz w:val="28"/>
          <w:szCs w:val="28"/>
          <w:vertAlign w:val="subscript"/>
        </w:rPr>
        <w:t xml:space="preserve"> </w:t>
      </w:r>
      <w:r w:rsidRPr="001B726D">
        <w:rPr>
          <w:sz w:val="28"/>
          <w:szCs w:val="28"/>
        </w:rPr>
        <w:t>Тз</w:t>
      </w:r>
      <w:r w:rsidRPr="001B726D">
        <w:rPr>
          <w:sz w:val="28"/>
          <w:szCs w:val="28"/>
          <w:lang w:val="en-US"/>
        </w:rPr>
        <w:t>i</w:t>
      </w:r>
      <w:r w:rsidRPr="001B726D">
        <w:rPr>
          <w:sz w:val="28"/>
          <w:szCs w:val="28"/>
        </w:rPr>
        <w:t>/ Тon</w:t>
      </w:r>
    </w:p>
    <w:p w:rsidR="000F475B" w:rsidRPr="001B726D" w:rsidRDefault="000F475B" w:rsidP="001A77B9">
      <w:pPr>
        <w:tabs>
          <w:tab w:val="left" w:pos="0"/>
        </w:tabs>
        <w:spacing w:line="360" w:lineRule="auto"/>
        <w:ind w:firstLine="709"/>
        <w:jc w:val="both"/>
        <w:rPr>
          <w:sz w:val="28"/>
          <w:szCs w:val="28"/>
        </w:rPr>
      </w:pPr>
    </w:p>
    <w:p w:rsidR="000F475B" w:rsidRPr="001B726D" w:rsidRDefault="000F475B" w:rsidP="001A77B9">
      <w:pPr>
        <w:tabs>
          <w:tab w:val="left" w:pos="0"/>
        </w:tabs>
        <w:spacing w:line="360" w:lineRule="auto"/>
        <w:ind w:firstLine="709"/>
        <w:jc w:val="both"/>
        <w:rPr>
          <w:sz w:val="28"/>
          <w:szCs w:val="28"/>
        </w:rPr>
      </w:pPr>
      <w:r w:rsidRPr="001B726D">
        <w:rPr>
          <w:sz w:val="28"/>
          <w:szCs w:val="28"/>
        </w:rPr>
        <w:t xml:space="preserve">Оперативное время выполнения </w:t>
      </w:r>
      <w:r w:rsidRPr="001B726D">
        <w:rPr>
          <w:sz w:val="28"/>
          <w:szCs w:val="28"/>
          <w:lang w:val="en-US"/>
        </w:rPr>
        <w:t>i</w:t>
      </w:r>
      <w:r w:rsidRPr="001B726D">
        <w:rPr>
          <w:sz w:val="28"/>
          <w:szCs w:val="28"/>
        </w:rPr>
        <w:t>-ой детале-операции определяется по формуле:</w:t>
      </w:r>
    </w:p>
    <w:p w:rsidR="000F475B" w:rsidRPr="001B726D" w:rsidRDefault="000F475B" w:rsidP="001A77B9">
      <w:pPr>
        <w:tabs>
          <w:tab w:val="left" w:pos="0"/>
        </w:tabs>
        <w:spacing w:line="360" w:lineRule="auto"/>
        <w:ind w:firstLine="709"/>
        <w:jc w:val="both"/>
        <w:rPr>
          <w:sz w:val="28"/>
          <w:szCs w:val="28"/>
        </w:rPr>
      </w:pPr>
    </w:p>
    <w:p w:rsidR="000F475B" w:rsidRPr="001B726D" w:rsidRDefault="000F475B" w:rsidP="001A77B9">
      <w:pPr>
        <w:tabs>
          <w:tab w:val="left" w:pos="0"/>
        </w:tabs>
        <w:spacing w:line="360" w:lineRule="auto"/>
        <w:ind w:firstLine="709"/>
        <w:jc w:val="both"/>
        <w:rPr>
          <w:sz w:val="28"/>
          <w:szCs w:val="28"/>
        </w:rPr>
      </w:pPr>
      <w:r w:rsidRPr="001B726D">
        <w:rPr>
          <w:sz w:val="28"/>
          <w:szCs w:val="28"/>
        </w:rPr>
        <w:t>Тon= Тмс</w:t>
      </w:r>
      <w:r w:rsidRPr="001B726D">
        <w:rPr>
          <w:sz w:val="28"/>
          <w:szCs w:val="28"/>
          <w:lang w:val="en-US"/>
        </w:rPr>
        <w:t>i</w:t>
      </w:r>
      <w:r w:rsidRPr="001B726D">
        <w:rPr>
          <w:sz w:val="28"/>
          <w:szCs w:val="28"/>
        </w:rPr>
        <w:t>+Тз</w:t>
      </w:r>
      <w:r w:rsidRPr="001B726D">
        <w:rPr>
          <w:sz w:val="28"/>
          <w:szCs w:val="28"/>
          <w:lang w:val="en-US"/>
        </w:rPr>
        <w:t>i</w:t>
      </w:r>
    </w:p>
    <w:p w:rsidR="000F475B" w:rsidRPr="001B726D" w:rsidRDefault="000F475B" w:rsidP="001A77B9">
      <w:pPr>
        <w:tabs>
          <w:tab w:val="left" w:pos="0"/>
        </w:tabs>
        <w:spacing w:line="360" w:lineRule="auto"/>
        <w:ind w:firstLine="709"/>
        <w:jc w:val="both"/>
        <w:rPr>
          <w:sz w:val="28"/>
          <w:szCs w:val="28"/>
        </w:rPr>
      </w:pPr>
    </w:p>
    <w:p w:rsidR="000F475B" w:rsidRPr="001B726D" w:rsidRDefault="000F475B" w:rsidP="001A77B9">
      <w:pPr>
        <w:tabs>
          <w:tab w:val="left" w:pos="0"/>
        </w:tabs>
        <w:spacing w:line="360" w:lineRule="auto"/>
        <w:ind w:firstLine="709"/>
        <w:jc w:val="both"/>
        <w:rPr>
          <w:sz w:val="28"/>
          <w:szCs w:val="28"/>
        </w:rPr>
      </w:pPr>
      <w:r w:rsidRPr="001B726D">
        <w:rPr>
          <w:sz w:val="28"/>
          <w:szCs w:val="28"/>
        </w:rPr>
        <w:t>Время на техническое обслуживание рабочего места в условиях многостаночной работы определяется по формуле:</w:t>
      </w:r>
    </w:p>
    <w:p w:rsidR="000F475B" w:rsidRPr="001B726D" w:rsidRDefault="000F475B" w:rsidP="001A77B9">
      <w:pPr>
        <w:tabs>
          <w:tab w:val="left" w:pos="0"/>
        </w:tabs>
        <w:spacing w:line="360" w:lineRule="auto"/>
        <w:ind w:firstLine="709"/>
        <w:jc w:val="both"/>
        <w:rPr>
          <w:sz w:val="28"/>
          <w:szCs w:val="28"/>
        </w:rPr>
      </w:pPr>
    </w:p>
    <w:p w:rsidR="000F475B" w:rsidRPr="001B726D" w:rsidRDefault="000F475B" w:rsidP="001A77B9">
      <w:pPr>
        <w:tabs>
          <w:tab w:val="left" w:pos="0"/>
        </w:tabs>
        <w:spacing w:line="360" w:lineRule="auto"/>
        <w:ind w:firstLine="709"/>
        <w:jc w:val="both"/>
        <w:rPr>
          <w:sz w:val="28"/>
          <w:szCs w:val="28"/>
        </w:rPr>
      </w:pPr>
      <w:r w:rsidRPr="001B726D">
        <w:rPr>
          <w:sz w:val="28"/>
          <w:szCs w:val="28"/>
        </w:rPr>
        <w:t>А= К</w:t>
      </w:r>
      <w:r w:rsidRPr="001B726D">
        <w:rPr>
          <w:sz w:val="28"/>
          <w:szCs w:val="28"/>
          <w:vertAlign w:val="subscript"/>
        </w:rPr>
        <w:t>тех*</w:t>
      </w:r>
      <w:r w:rsidRPr="001B726D">
        <w:rPr>
          <w:sz w:val="28"/>
          <w:szCs w:val="28"/>
        </w:rPr>
        <w:t xml:space="preserve"> Н</w:t>
      </w:r>
      <w:r w:rsidRPr="001B726D">
        <w:rPr>
          <w:sz w:val="28"/>
          <w:szCs w:val="28"/>
          <w:vertAlign w:val="subscript"/>
        </w:rPr>
        <w:t>об</w:t>
      </w:r>
    </w:p>
    <w:p w:rsidR="000F475B" w:rsidRPr="001B726D" w:rsidRDefault="000F475B" w:rsidP="001A77B9">
      <w:pPr>
        <w:tabs>
          <w:tab w:val="left" w:pos="0"/>
        </w:tabs>
        <w:spacing w:line="360" w:lineRule="auto"/>
        <w:ind w:firstLine="709"/>
        <w:jc w:val="both"/>
        <w:rPr>
          <w:sz w:val="28"/>
          <w:szCs w:val="28"/>
        </w:rPr>
      </w:pPr>
    </w:p>
    <w:p w:rsidR="000F475B" w:rsidRPr="001B726D" w:rsidRDefault="000F475B" w:rsidP="001A77B9">
      <w:pPr>
        <w:tabs>
          <w:tab w:val="left" w:pos="0"/>
        </w:tabs>
        <w:spacing w:line="360" w:lineRule="auto"/>
        <w:ind w:firstLine="709"/>
        <w:jc w:val="both"/>
        <w:rPr>
          <w:sz w:val="28"/>
          <w:szCs w:val="28"/>
        </w:rPr>
      </w:pPr>
      <w:r w:rsidRPr="001B726D">
        <w:rPr>
          <w:sz w:val="28"/>
          <w:szCs w:val="28"/>
        </w:rPr>
        <w:t>Где: К</w:t>
      </w:r>
      <w:r w:rsidRPr="001B726D">
        <w:rPr>
          <w:sz w:val="28"/>
          <w:szCs w:val="28"/>
          <w:vertAlign w:val="subscript"/>
        </w:rPr>
        <w:t>тех</w:t>
      </w:r>
      <w:r w:rsidRPr="001B726D">
        <w:rPr>
          <w:sz w:val="28"/>
          <w:szCs w:val="28"/>
        </w:rPr>
        <w:t xml:space="preserve"> – время на техническое обслуживание рабочего места при одностаночном обслуживании, % от оперативного времени (при одностаночном обслуживании это время колеблется в пределах от 2 до 3 % оперативного времени).</w:t>
      </w:r>
    </w:p>
    <w:p w:rsidR="000F475B" w:rsidRPr="001B726D" w:rsidRDefault="000F475B" w:rsidP="001A77B9">
      <w:pPr>
        <w:tabs>
          <w:tab w:val="left" w:pos="0"/>
        </w:tabs>
        <w:spacing w:line="360" w:lineRule="auto"/>
        <w:ind w:firstLine="709"/>
        <w:jc w:val="both"/>
        <w:rPr>
          <w:sz w:val="28"/>
          <w:szCs w:val="28"/>
        </w:rPr>
      </w:pPr>
      <w:r w:rsidRPr="001B726D">
        <w:rPr>
          <w:sz w:val="28"/>
          <w:szCs w:val="28"/>
        </w:rPr>
        <w:t>Время на организационное обслуживание рабочего места в условиях многостаночной работы определяется по формуле:</w:t>
      </w:r>
    </w:p>
    <w:p w:rsidR="000F475B" w:rsidRPr="001B726D" w:rsidRDefault="000F475B" w:rsidP="001A77B9">
      <w:pPr>
        <w:tabs>
          <w:tab w:val="left" w:pos="0"/>
        </w:tabs>
        <w:spacing w:line="360" w:lineRule="auto"/>
        <w:ind w:firstLine="709"/>
        <w:jc w:val="both"/>
        <w:rPr>
          <w:sz w:val="28"/>
          <w:szCs w:val="28"/>
        </w:rPr>
      </w:pPr>
    </w:p>
    <w:p w:rsidR="000F475B" w:rsidRPr="001B726D" w:rsidRDefault="000F475B" w:rsidP="001A77B9">
      <w:pPr>
        <w:tabs>
          <w:tab w:val="left" w:pos="0"/>
        </w:tabs>
        <w:spacing w:line="360" w:lineRule="auto"/>
        <w:ind w:firstLine="709"/>
        <w:jc w:val="both"/>
        <w:rPr>
          <w:sz w:val="28"/>
          <w:szCs w:val="28"/>
        </w:rPr>
      </w:pPr>
      <w:r w:rsidRPr="001B726D">
        <w:rPr>
          <w:sz w:val="28"/>
          <w:szCs w:val="28"/>
        </w:rPr>
        <w:t>Аорг</w:t>
      </w:r>
      <w:r w:rsidR="00E23E2F" w:rsidRPr="001B726D">
        <w:rPr>
          <w:sz w:val="28"/>
          <w:szCs w:val="28"/>
        </w:rPr>
        <w:t xml:space="preserve"> </w:t>
      </w:r>
      <w:r w:rsidRPr="001B726D">
        <w:rPr>
          <w:sz w:val="28"/>
          <w:szCs w:val="28"/>
        </w:rPr>
        <w:t>= К</w:t>
      </w:r>
      <w:r w:rsidRPr="001B726D">
        <w:rPr>
          <w:sz w:val="28"/>
          <w:szCs w:val="28"/>
          <w:vertAlign w:val="subscript"/>
        </w:rPr>
        <w:t xml:space="preserve">орг* </w:t>
      </w:r>
      <w:r w:rsidRPr="001B726D">
        <w:rPr>
          <w:sz w:val="28"/>
          <w:szCs w:val="28"/>
        </w:rPr>
        <w:t>Ноб</w:t>
      </w:r>
    </w:p>
    <w:p w:rsidR="000F475B" w:rsidRPr="001B726D" w:rsidRDefault="000F475B" w:rsidP="001A77B9">
      <w:pPr>
        <w:tabs>
          <w:tab w:val="left" w:pos="0"/>
        </w:tabs>
        <w:spacing w:line="360" w:lineRule="auto"/>
        <w:ind w:firstLine="709"/>
        <w:jc w:val="both"/>
        <w:rPr>
          <w:sz w:val="28"/>
          <w:szCs w:val="28"/>
        </w:rPr>
      </w:pPr>
    </w:p>
    <w:p w:rsidR="000F475B" w:rsidRPr="001B726D" w:rsidRDefault="000F475B" w:rsidP="001A77B9">
      <w:pPr>
        <w:tabs>
          <w:tab w:val="left" w:pos="360"/>
        </w:tabs>
        <w:spacing w:line="360" w:lineRule="auto"/>
        <w:ind w:firstLine="709"/>
        <w:jc w:val="both"/>
        <w:rPr>
          <w:sz w:val="28"/>
          <w:szCs w:val="28"/>
        </w:rPr>
      </w:pPr>
      <w:r w:rsidRPr="001B726D">
        <w:rPr>
          <w:sz w:val="28"/>
          <w:szCs w:val="28"/>
        </w:rPr>
        <w:t>где: К</w:t>
      </w:r>
      <w:r w:rsidRPr="001B726D">
        <w:rPr>
          <w:sz w:val="28"/>
          <w:szCs w:val="28"/>
          <w:vertAlign w:val="subscript"/>
        </w:rPr>
        <w:t>орг</w:t>
      </w:r>
      <w:r w:rsidRPr="001B726D">
        <w:rPr>
          <w:sz w:val="28"/>
          <w:szCs w:val="28"/>
        </w:rPr>
        <w:t xml:space="preserve"> – время на организационное обслуживание рабочего места при одностаночном обслуживании, % от оперативного времени (при одностаночном обслуживании это время колеблется в пределах от 1,5 до 2,5 % оперативного времени).</w:t>
      </w:r>
    </w:p>
    <w:p w:rsidR="000F475B" w:rsidRPr="001B726D" w:rsidRDefault="000F475B" w:rsidP="001A77B9">
      <w:pPr>
        <w:tabs>
          <w:tab w:val="left" w:pos="0"/>
        </w:tabs>
        <w:spacing w:line="360" w:lineRule="auto"/>
        <w:ind w:firstLine="709"/>
        <w:jc w:val="both"/>
        <w:rPr>
          <w:sz w:val="28"/>
          <w:szCs w:val="28"/>
        </w:rPr>
      </w:pPr>
      <w:r w:rsidRPr="001B726D">
        <w:rPr>
          <w:sz w:val="28"/>
          <w:szCs w:val="28"/>
        </w:rPr>
        <w:t>Расчет норм штучного времени представлен в таблице 7.</w:t>
      </w:r>
    </w:p>
    <w:p w:rsidR="007003B8" w:rsidRPr="001B726D" w:rsidRDefault="007003B8" w:rsidP="001A77B9">
      <w:pPr>
        <w:tabs>
          <w:tab w:val="left" w:pos="0"/>
        </w:tabs>
        <w:spacing w:line="360" w:lineRule="auto"/>
        <w:ind w:firstLine="709"/>
        <w:jc w:val="both"/>
        <w:rPr>
          <w:sz w:val="28"/>
          <w:szCs w:val="28"/>
        </w:rPr>
      </w:pPr>
    </w:p>
    <w:p w:rsidR="000F475B" w:rsidRPr="001B726D" w:rsidRDefault="007003B8" w:rsidP="001A77B9">
      <w:pPr>
        <w:tabs>
          <w:tab w:val="left" w:pos="0"/>
        </w:tabs>
        <w:spacing w:line="360" w:lineRule="auto"/>
        <w:ind w:firstLine="709"/>
        <w:jc w:val="both"/>
        <w:rPr>
          <w:sz w:val="28"/>
          <w:szCs w:val="28"/>
        </w:rPr>
      </w:pPr>
      <w:r w:rsidRPr="001B726D">
        <w:rPr>
          <w:sz w:val="28"/>
          <w:szCs w:val="28"/>
        </w:rPr>
        <w:t xml:space="preserve">Таблица 7 - </w:t>
      </w:r>
      <w:r w:rsidR="000F475B" w:rsidRPr="001B726D">
        <w:rPr>
          <w:sz w:val="28"/>
          <w:szCs w:val="28"/>
        </w:rPr>
        <w:t>Расчет норм времени детале-операций для условий многостаночного обслуживания</w:t>
      </w:r>
    </w:p>
    <w:tbl>
      <w:tblPr>
        <w:tblW w:w="8674" w:type="dxa"/>
        <w:jc w:val="center"/>
        <w:tblLook w:val="01E0" w:firstRow="1" w:lastRow="1" w:firstColumn="1" w:lastColumn="1" w:noHBand="0" w:noVBand="0"/>
      </w:tblPr>
      <w:tblGrid>
        <w:gridCol w:w="1205"/>
        <w:gridCol w:w="860"/>
        <w:gridCol w:w="771"/>
        <w:gridCol w:w="858"/>
        <w:gridCol w:w="811"/>
        <w:gridCol w:w="931"/>
        <w:gridCol w:w="892"/>
        <w:gridCol w:w="731"/>
        <w:gridCol w:w="792"/>
        <w:gridCol w:w="823"/>
      </w:tblGrid>
      <w:tr w:rsidR="000F475B" w:rsidRPr="001B726D">
        <w:trPr>
          <w:jc w:val="center"/>
        </w:trPr>
        <w:tc>
          <w:tcPr>
            <w:tcW w:w="1205" w:type="dxa"/>
          </w:tcPr>
          <w:p w:rsidR="000F475B" w:rsidRPr="001B726D" w:rsidRDefault="000F475B" w:rsidP="007003B8">
            <w:pPr>
              <w:tabs>
                <w:tab w:val="left" w:pos="0"/>
              </w:tabs>
              <w:spacing w:line="360" w:lineRule="auto"/>
              <w:jc w:val="both"/>
            </w:pPr>
            <w:r w:rsidRPr="001B726D">
              <w:t>№ детали</w:t>
            </w:r>
          </w:p>
        </w:tc>
        <w:tc>
          <w:tcPr>
            <w:tcW w:w="860" w:type="dxa"/>
          </w:tcPr>
          <w:p w:rsidR="000F475B" w:rsidRPr="001B726D" w:rsidRDefault="000F475B" w:rsidP="007003B8">
            <w:pPr>
              <w:tabs>
                <w:tab w:val="left" w:pos="0"/>
              </w:tabs>
              <w:spacing w:line="360" w:lineRule="auto"/>
              <w:jc w:val="both"/>
            </w:pPr>
            <w:r w:rsidRPr="001B726D">
              <w:t>Т</w:t>
            </w:r>
            <w:r w:rsidRPr="001B726D">
              <w:rPr>
                <w:vertAlign w:val="subscript"/>
              </w:rPr>
              <w:t>оп</w:t>
            </w:r>
            <w:r w:rsidRPr="001B726D">
              <w:t>, мин</w:t>
            </w:r>
          </w:p>
        </w:tc>
        <w:tc>
          <w:tcPr>
            <w:tcW w:w="771" w:type="dxa"/>
          </w:tcPr>
          <w:p w:rsidR="000F475B" w:rsidRPr="001B726D" w:rsidRDefault="000F475B" w:rsidP="007003B8">
            <w:pPr>
              <w:tabs>
                <w:tab w:val="left" w:pos="0"/>
              </w:tabs>
              <w:spacing w:line="360" w:lineRule="auto"/>
              <w:jc w:val="both"/>
            </w:pPr>
            <w:r w:rsidRPr="001B726D">
              <w:t>А</w:t>
            </w:r>
            <w:r w:rsidRPr="001B726D">
              <w:rPr>
                <w:vertAlign w:val="subscript"/>
              </w:rPr>
              <w:t>тех</w:t>
            </w:r>
            <w:r w:rsidRPr="001B726D">
              <w:t>, %</w:t>
            </w:r>
          </w:p>
        </w:tc>
        <w:tc>
          <w:tcPr>
            <w:tcW w:w="858" w:type="dxa"/>
          </w:tcPr>
          <w:p w:rsidR="000F475B" w:rsidRPr="001B726D" w:rsidRDefault="000F475B" w:rsidP="007003B8">
            <w:pPr>
              <w:tabs>
                <w:tab w:val="left" w:pos="0"/>
              </w:tabs>
              <w:spacing w:line="360" w:lineRule="auto"/>
              <w:jc w:val="both"/>
            </w:pPr>
            <w:r w:rsidRPr="001B726D">
              <w:t>А</w:t>
            </w:r>
            <w:r w:rsidRPr="001B726D">
              <w:rPr>
                <w:vertAlign w:val="subscript"/>
              </w:rPr>
              <w:t>орг</w:t>
            </w:r>
            <w:r w:rsidRPr="001B726D">
              <w:t>, %</w:t>
            </w:r>
          </w:p>
        </w:tc>
        <w:tc>
          <w:tcPr>
            <w:tcW w:w="811" w:type="dxa"/>
          </w:tcPr>
          <w:p w:rsidR="000F475B" w:rsidRPr="001B726D" w:rsidRDefault="000F475B" w:rsidP="007003B8">
            <w:pPr>
              <w:tabs>
                <w:tab w:val="left" w:pos="0"/>
              </w:tabs>
              <w:spacing w:line="360" w:lineRule="auto"/>
              <w:jc w:val="both"/>
            </w:pPr>
            <w:r w:rsidRPr="001B726D">
              <w:t>А</w:t>
            </w:r>
            <w:r w:rsidRPr="001B726D">
              <w:rPr>
                <w:vertAlign w:val="subscript"/>
              </w:rPr>
              <w:t>отл</w:t>
            </w:r>
            <w:r w:rsidRPr="001B726D">
              <w:t>, %</w:t>
            </w:r>
          </w:p>
        </w:tc>
        <w:tc>
          <w:tcPr>
            <w:tcW w:w="931" w:type="dxa"/>
          </w:tcPr>
          <w:p w:rsidR="000F475B" w:rsidRPr="001B726D" w:rsidRDefault="000F475B" w:rsidP="007003B8">
            <w:pPr>
              <w:tabs>
                <w:tab w:val="left" w:pos="0"/>
              </w:tabs>
              <w:spacing w:line="360" w:lineRule="auto"/>
              <w:jc w:val="both"/>
            </w:pPr>
          </w:p>
        </w:tc>
        <w:tc>
          <w:tcPr>
            <w:tcW w:w="892" w:type="dxa"/>
          </w:tcPr>
          <w:p w:rsidR="000F475B" w:rsidRPr="001B726D" w:rsidRDefault="000F475B" w:rsidP="007003B8">
            <w:pPr>
              <w:tabs>
                <w:tab w:val="left" w:pos="0"/>
              </w:tabs>
              <w:spacing w:line="360" w:lineRule="auto"/>
              <w:jc w:val="both"/>
              <w:rPr>
                <w:vertAlign w:val="subscript"/>
              </w:rPr>
            </w:pPr>
            <w:r w:rsidRPr="001B726D">
              <w:t>К</w:t>
            </w:r>
            <w:r w:rsidRPr="001B726D">
              <w:rPr>
                <w:vertAlign w:val="subscript"/>
              </w:rPr>
              <w:t>з</w:t>
            </w:r>
          </w:p>
        </w:tc>
        <w:tc>
          <w:tcPr>
            <w:tcW w:w="731" w:type="dxa"/>
          </w:tcPr>
          <w:p w:rsidR="000F475B" w:rsidRPr="001B726D" w:rsidRDefault="000F475B" w:rsidP="007003B8">
            <w:pPr>
              <w:tabs>
                <w:tab w:val="left" w:pos="0"/>
              </w:tabs>
              <w:spacing w:line="360" w:lineRule="auto"/>
              <w:jc w:val="both"/>
              <w:rPr>
                <w:vertAlign w:val="subscript"/>
              </w:rPr>
            </w:pPr>
            <w:r w:rsidRPr="001B726D">
              <w:t>К</w:t>
            </w:r>
            <w:r w:rsidRPr="001B726D">
              <w:rPr>
                <w:vertAlign w:val="subscript"/>
              </w:rPr>
              <w:t>с</w:t>
            </w:r>
          </w:p>
        </w:tc>
        <w:tc>
          <w:tcPr>
            <w:tcW w:w="792" w:type="dxa"/>
          </w:tcPr>
          <w:p w:rsidR="000F475B" w:rsidRPr="001B726D" w:rsidRDefault="000F475B" w:rsidP="007003B8">
            <w:pPr>
              <w:tabs>
                <w:tab w:val="left" w:pos="0"/>
              </w:tabs>
              <w:spacing w:line="360" w:lineRule="auto"/>
              <w:jc w:val="both"/>
            </w:pPr>
          </w:p>
        </w:tc>
        <w:tc>
          <w:tcPr>
            <w:tcW w:w="823" w:type="dxa"/>
          </w:tcPr>
          <w:p w:rsidR="000F475B" w:rsidRPr="001B726D" w:rsidRDefault="000F475B" w:rsidP="007003B8">
            <w:pPr>
              <w:tabs>
                <w:tab w:val="left" w:pos="0"/>
              </w:tabs>
              <w:spacing w:line="360" w:lineRule="auto"/>
              <w:jc w:val="both"/>
            </w:pPr>
            <w:r w:rsidRPr="001B726D">
              <w:t>Т</w:t>
            </w:r>
            <w:r w:rsidRPr="001B726D">
              <w:rPr>
                <w:vertAlign w:val="subscript"/>
              </w:rPr>
              <w:t>шт.м</w:t>
            </w:r>
            <w:r w:rsidRPr="001B726D">
              <w:t>, мин</w:t>
            </w:r>
          </w:p>
        </w:tc>
      </w:tr>
      <w:tr w:rsidR="000F475B" w:rsidRPr="001B726D">
        <w:trPr>
          <w:jc w:val="center"/>
        </w:trPr>
        <w:tc>
          <w:tcPr>
            <w:tcW w:w="1205" w:type="dxa"/>
          </w:tcPr>
          <w:p w:rsidR="000F475B" w:rsidRPr="001B726D" w:rsidRDefault="000F475B" w:rsidP="007003B8">
            <w:pPr>
              <w:tabs>
                <w:tab w:val="left" w:pos="0"/>
              </w:tabs>
              <w:spacing w:line="360" w:lineRule="auto"/>
              <w:jc w:val="both"/>
            </w:pPr>
            <w:r w:rsidRPr="001B726D">
              <w:t>1</w:t>
            </w:r>
          </w:p>
        </w:tc>
        <w:tc>
          <w:tcPr>
            <w:tcW w:w="860" w:type="dxa"/>
          </w:tcPr>
          <w:p w:rsidR="000F475B" w:rsidRPr="001B726D" w:rsidRDefault="000F475B" w:rsidP="007003B8">
            <w:pPr>
              <w:tabs>
                <w:tab w:val="left" w:pos="0"/>
              </w:tabs>
              <w:spacing w:line="360" w:lineRule="auto"/>
              <w:jc w:val="both"/>
            </w:pPr>
            <w:r w:rsidRPr="001B726D">
              <w:t>2</w:t>
            </w:r>
          </w:p>
        </w:tc>
        <w:tc>
          <w:tcPr>
            <w:tcW w:w="771" w:type="dxa"/>
          </w:tcPr>
          <w:p w:rsidR="000F475B" w:rsidRPr="001B726D" w:rsidRDefault="000F475B" w:rsidP="007003B8">
            <w:pPr>
              <w:tabs>
                <w:tab w:val="left" w:pos="0"/>
              </w:tabs>
              <w:spacing w:line="360" w:lineRule="auto"/>
              <w:jc w:val="both"/>
            </w:pPr>
            <w:r w:rsidRPr="001B726D">
              <w:t>3</w:t>
            </w:r>
          </w:p>
        </w:tc>
        <w:tc>
          <w:tcPr>
            <w:tcW w:w="858" w:type="dxa"/>
          </w:tcPr>
          <w:p w:rsidR="000F475B" w:rsidRPr="001B726D" w:rsidRDefault="000F475B" w:rsidP="007003B8">
            <w:pPr>
              <w:tabs>
                <w:tab w:val="left" w:pos="0"/>
              </w:tabs>
              <w:spacing w:line="360" w:lineRule="auto"/>
              <w:jc w:val="both"/>
            </w:pPr>
            <w:r w:rsidRPr="001B726D">
              <w:t>4</w:t>
            </w:r>
          </w:p>
        </w:tc>
        <w:tc>
          <w:tcPr>
            <w:tcW w:w="811" w:type="dxa"/>
          </w:tcPr>
          <w:p w:rsidR="000F475B" w:rsidRPr="001B726D" w:rsidRDefault="000F475B" w:rsidP="007003B8">
            <w:pPr>
              <w:tabs>
                <w:tab w:val="left" w:pos="0"/>
              </w:tabs>
              <w:spacing w:line="360" w:lineRule="auto"/>
              <w:jc w:val="both"/>
            </w:pPr>
            <w:r w:rsidRPr="001B726D">
              <w:t>5</w:t>
            </w:r>
          </w:p>
        </w:tc>
        <w:tc>
          <w:tcPr>
            <w:tcW w:w="931" w:type="dxa"/>
          </w:tcPr>
          <w:p w:rsidR="000F475B" w:rsidRPr="001B726D" w:rsidRDefault="000F475B" w:rsidP="007003B8">
            <w:pPr>
              <w:tabs>
                <w:tab w:val="left" w:pos="0"/>
              </w:tabs>
              <w:spacing w:line="360" w:lineRule="auto"/>
              <w:jc w:val="both"/>
            </w:pPr>
            <w:r w:rsidRPr="001B726D">
              <w:t>6</w:t>
            </w:r>
          </w:p>
        </w:tc>
        <w:tc>
          <w:tcPr>
            <w:tcW w:w="892" w:type="dxa"/>
          </w:tcPr>
          <w:p w:rsidR="000F475B" w:rsidRPr="001B726D" w:rsidRDefault="000F475B" w:rsidP="007003B8">
            <w:pPr>
              <w:tabs>
                <w:tab w:val="left" w:pos="0"/>
              </w:tabs>
              <w:spacing w:line="360" w:lineRule="auto"/>
              <w:jc w:val="both"/>
            </w:pPr>
            <w:r w:rsidRPr="001B726D">
              <w:t>7</w:t>
            </w:r>
          </w:p>
        </w:tc>
        <w:tc>
          <w:tcPr>
            <w:tcW w:w="731" w:type="dxa"/>
          </w:tcPr>
          <w:p w:rsidR="000F475B" w:rsidRPr="001B726D" w:rsidRDefault="000F475B" w:rsidP="007003B8">
            <w:pPr>
              <w:tabs>
                <w:tab w:val="left" w:pos="0"/>
              </w:tabs>
              <w:spacing w:line="360" w:lineRule="auto"/>
              <w:jc w:val="both"/>
            </w:pPr>
            <w:r w:rsidRPr="001B726D">
              <w:t>8</w:t>
            </w:r>
          </w:p>
        </w:tc>
        <w:tc>
          <w:tcPr>
            <w:tcW w:w="792" w:type="dxa"/>
          </w:tcPr>
          <w:p w:rsidR="000F475B" w:rsidRPr="001B726D" w:rsidRDefault="000F475B" w:rsidP="007003B8">
            <w:pPr>
              <w:tabs>
                <w:tab w:val="left" w:pos="0"/>
              </w:tabs>
              <w:spacing w:line="360" w:lineRule="auto"/>
              <w:jc w:val="both"/>
            </w:pPr>
            <w:r w:rsidRPr="001B726D">
              <w:t>9</w:t>
            </w:r>
          </w:p>
        </w:tc>
        <w:tc>
          <w:tcPr>
            <w:tcW w:w="823" w:type="dxa"/>
          </w:tcPr>
          <w:p w:rsidR="000F475B" w:rsidRPr="001B726D" w:rsidRDefault="000F475B" w:rsidP="007003B8">
            <w:pPr>
              <w:tabs>
                <w:tab w:val="left" w:pos="0"/>
              </w:tabs>
              <w:spacing w:line="360" w:lineRule="auto"/>
              <w:jc w:val="both"/>
            </w:pPr>
            <w:r w:rsidRPr="001B726D">
              <w:t>10</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1</w:t>
            </w:r>
          </w:p>
        </w:tc>
        <w:tc>
          <w:tcPr>
            <w:tcW w:w="860" w:type="dxa"/>
          </w:tcPr>
          <w:p w:rsidR="000F475B" w:rsidRPr="001B726D" w:rsidRDefault="000F475B" w:rsidP="007003B8">
            <w:pPr>
              <w:tabs>
                <w:tab w:val="left" w:pos="0"/>
              </w:tabs>
              <w:spacing w:line="360" w:lineRule="auto"/>
              <w:jc w:val="both"/>
            </w:pPr>
            <w:r w:rsidRPr="001B726D">
              <w:t>6,0</w:t>
            </w:r>
          </w:p>
        </w:tc>
        <w:tc>
          <w:tcPr>
            <w:tcW w:w="771" w:type="dxa"/>
            <w:vMerge w:val="restart"/>
          </w:tcPr>
          <w:p w:rsidR="000F475B" w:rsidRPr="001B726D" w:rsidRDefault="000F475B" w:rsidP="007003B8">
            <w:pPr>
              <w:tabs>
                <w:tab w:val="left" w:pos="0"/>
              </w:tabs>
              <w:spacing w:line="360" w:lineRule="auto"/>
              <w:jc w:val="both"/>
            </w:pPr>
            <w:r w:rsidRPr="001B726D">
              <w:t>10,0</w:t>
            </w:r>
          </w:p>
        </w:tc>
        <w:tc>
          <w:tcPr>
            <w:tcW w:w="858" w:type="dxa"/>
            <w:vMerge w:val="restart"/>
          </w:tcPr>
          <w:p w:rsidR="000F475B" w:rsidRPr="001B726D" w:rsidRDefault="000F475B" w:rsidP="007003B8">
            <w:pPr>
              <w:tabs>
                <w:tab w:val="left" w:pos="0"/>
              </w:tabs>
              <w:spacing w:line="360" w:lineRule="auto"/>
              <w:jc w:val="both"/>
            </w:pPr>
            <w:r w:rsidRPr="001B726D">
              <w:t>8,0</w:t>
            </w:r>
          </w:p>
        </w:tc>
        <w:tc>
          <w:tcPr>
            <w:tcW w:w="811" w:type="dxa"/>
          </w:tcPr>
          <w:p w:rsidR="000F475B" w:rsidRPr="001B726D" w:rsidRDefault="000F475B" w:rsidP="007003B8">
            <w:pPr>
              <w:spacing w:line="360" w:lineRule="auto"/>
              <w:jc w:val="both"/>
            </w:pPr>
            <w:r w:rsidRPr="001B726D">
              <w:t>2,0</w:t>
            </w:r>
          </w:p>
        </w:tc>
        <w:tc>
          <w:tcPr>
            <w:tcW w:w="931" w:type="dxa"/>
          </w:tcPr>
          <w:p w:rsidR="000F475B" w:rsidRPr="001B726D" w:rsidRDefault="000F475B" w:rsidP="007003B8">
            <w:pPr>
              <w:tabs>
                <w:tab w:val="left" w:pos="0"/>
              </w:tabs>
              <w:spacing w:line="360" w:lineRule="auto"/>
              <w:jc w:val="both"/>
            </w:pPr>
            <w:r w:rsidRPr="001B726D">
              <w:t>1,2</w:t>
            </w:r>
          </w:p>
        </w:tc>
        <w:tc>
          <w:tcPr>
            <w:tcW w:w="892" w:type="dxa"/>
          </w:tcPr>
          <w:p w:rsidR="000F475B" w:rsidRPr="001B726D" w:rsidRDefault="000F475B" w:rsidP="007003B8">
            <w:pPr>
              <w:spacing w:line="360" w:lineRule="auto"/>
              <w:jc w:val="both"/>
            </w:pPr>
            <w:r w:rsidRPr="001B726D">
              <w:t>0,26</w:t>
            </w:r>
          </w:p>
        </w:tc>
        <w:tc>
          <w:tcPr>
            <w:tcW w:w="731" w:type="dxa"/>
          </w:tcPr>
          <w:p w:rsidR="000F475B" w:rsidRPr="001B726D" w:rsidRDefault="000F475B" w:rsidP="007003B8">
            <w:pPr>
              <w:tabs>
                <w:tab w:val="left" w:pos="0"/>
              </w:tabs>
              <w:spacing w:line="360" w:lineRule="auto"/>
              <w:jc w:val="both"/>
            </w:pPr>
            <w:r w:rsidRPr="001B726D">
              <w:t>1,28</w:t>
            </w:r>
          </w:p>
        </w:tc>
        <w:tc>
          <w:tcPr>
            <w:tcW w:w="792" w:type="dxa"/>
          </w:tcPr>
          <w:p w:rsidR="000F475B" w:rsidRPr="001B726D" w:rsidRDefault="000F475B" w:rsidP="007003B8">
            <w:pPr>
              <w:tabs>
                <w:tab w:val="left" w:pos="0"/>
              </w:tabs>
              <w:spacing w:line="360" w:lineRule="auto"/>
              <w:jc w:val="both"/>
            </w:pPr>
            <w:r w:rsidRPr="001B726D">
              <w:t>0,32</w:t>
            </w:r>
          </w:p>
        </w:tc>
        <w:tc>
          <w:tcPr>
            <w:tcW w:w="823" w:type="dxa"/>
          </w:tcPr>
          <w:p w:rsidR="000F475B" w:rsidRPr="001B726D" w:rsidRDefault="000F475B" w:rsidP="007003B8">
            <w:pPr>
              <w:tabs>
                <w:tab w:val="left" w:pos="0"/>
              </w:tabs>
              <w:spacing w:line="360" w:lineRule="auto"/>
              <w:jc w:val="both"/>
            </w:pPr>
            <w:r w:rsidRPr="001B726D">
              <w:t>2,30</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2</w:t>
            </w:r>
          </w:p>
        </w:tc>
        <w:tc>
          <w:tcPr>
            <w:tcW w:w="860" w:type="dxa"/>
          </w:tcPr>
          <w:p w:rsidR="000F475B" w:rsidRPr="001B726D" w:rsidRDefault="000F475B" w:rsidP="007003B8">
            <w:pPr>
              <w:tabs>
                <w:tab w:val="left" w:pos="0"/>
              </w:tabs>
              <w:spacing w:line="360" w:lineRule="auto"/>
              <w:jc w:val="both"/>
            </w:pPr>
            <w:r w:rsidRPr="001B726D">
              <w:t>3,5</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2,0</w:t>
            </w:r>
          </w:p>
        </w:tc>
        <w:tc>
          <w:tcPr>
            <w:tcW w:w="931" w:type="dxa"/>
          </w:tcPr>
          <w:p w:rsidR="000F475B" w:rsidRPr="001B726D" w:rsidRDefault="000F475B" w:rsidP="007003B8">
            <w:pPr>
              <w:tabs>
                <w:tab w:val="left" w:pos="0"/>
              </w:tabs>
              <w:spacing w:line="360" w:lineRule="auto"/>
              <w:jc w:val="both"/>
            </w:pPr>
            <w:r w:rsidRPr="001B726D">
              <w:t>1,2</w:t>
            </w:r>
          </w:p>
        </w:tc>
        <w:tc>
          <w:tcPr>
            <w:tcW w:w="892" w:type="dxa"/>
          </w:tcPr>
          <w:p w:rsidR="000F475B" w:rsidRPr="001B726D" w:rsidRDefault="000F475B" w:rsidP="007003B8">
            <w:pPr>
              <w:spacing w:line="360" w:lineRule="auto"/>
              <w:jc w:val="both"/>
            </w:pPr>
            <w:r w:rsidRPr="001B726D">
              <w:t>0,24</w:t>
            </w:r>
          </w:p>
        </w:tc>
        <w:tc>
          <w:tcPr>
            <w:tcW w:w="731" w:type="dxa"/>
          </w:tcPr>
          <w:p w:rsidR="000F475B" w:rsidRPr="001B726D" w:rsidRDefault="000F475B" w:rsidP="007003B8">
            <w:pPr>
              <w:tabs>
                <w:tab w:val="left" w:pos="0"/>
              </w:tabs>
              <w:spacing w:line="360" w:lineRule="auto"/>
              <w:jc w:val="both"/>
            </w:pPr>
            <w:r w:rsidRPr="001B726D">
              <w:t>1,24</w:t>
            </w:r>
          </w:p>
        </w:tc>
        <w:tc>
          <w:tcPr>
            <w:tcW w:w="792" w:type="dxa"/>
          </w:tcPr>
          <w:p w:rsidR="000F475B" w:rsidRPr="001B726D" w:rsidRDefault="000F475B" w:rsidP="007003B8">
            <w:pPr>
              <w:tabs>
                <w:tab w:val="left" w:pos="0"/>
              </w:tabs>
              <w:spacing w:line="360" w:lineRule="auto"/>
              <w:jc w:val="both"/>
            </w:pPr>
            <w:r w:rsidRPr="001B726D">
              <w:t>0,31</w:t>
            </w:r>
          </w:p>
        </w:tc>
        <w:tc>
          <w:tcPr>
            <w:tcW w:w="823" w:type="dxa"/>
          </w:tcPr>
          <w:p w:rsidR="000F475B" w:rsidRPr="001B726D" w:rsidRDefault="000F475B" w:rsidP="007003B8">
            <w:pPr>
              <w:tabs>
                <w:tab w:val="left" w:pos="0"/>
              </w:tabs>
              <w:spacing w:line="360" w:lineRule="auto"/>
              <w:jc w:val="both"/>
            </w:pPr>
            <w:r w:rsidRPr="001B726D">
              <w:t>1,30</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3</w:t>
            </w:r>
          </w:p>
        </w:tc>
        <w:tc>
          <w:tcPr>
            <w:tcW w:w="860" w:type="dxa"/>
          </w:tcPr>
          <w:p w:rsidR="000F475B" w:rsidRPr="001B726D" w:rsidRDefault="000F475B" w:rsidP="007003B8">
            <w:pPr>
              <w:tabs>
                <w:tab w:val="left" w:pos="0"/>
              </w:tabs>
              <w:spacing w:line="360" w:lineRule="auto"/>
              <w:jc w:val="both"/>
            </w:pPr>
            <w:r w:rsidRPr="001B726D">
              <w:t>3,0</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4,0</w:t>
            </w:r>
          </w:p>
        </w:tc>
        <w:tc>
          <w:tcPr>
            <w:tcW w:w="931" w:type="dxa"/>
          </w:tcPr>
          <w:p w:rsidR="000F475B" w:rsidRPr="001B726D" w:rsidRDefault="000F475B" w:rsidP="007003B8">
            <w:pPr>
              <w:tabs>
                <w:tab w:val="left" w:pos="0"/>
              </w:tabs>
              <w:spacing w:line="360" w:lineRule="auto"/>
              <w:jc w:val="both"/>
            </w:pPr>
            <w:r w:rsidRPr="001B726D">
              <w:t>1,22</w:t>
            </w:r>
          </w:p>
        </w:tc>
        <w:tc>
          <w:tcPr>
            <w:tcW w:w="892" w:type="dxa"/>
          </w:tcPr>
          <w:p w:rsidR="000F475B" w:rsidRPr="001B726D" w:rsidRDefault="000F475B" w:rsidP="007003B8">
            <w:pPr>
              <w:spacing w:line="360" w:lineRule="auto"/>
              <w:jc w:val="both"/>
            </w:pPr>
            <w:r w:rsidRPr="001B726D">
              <w:t>0,33</w:t>
            </w:r>
          </w:p>
        </w:tc>
        <w:tc>
          <w:tcPr>
            <w:tcW w:w="731" w:type="dxa"/>
          </w:tcPr>
          <w:p w:rsidR="000F475B" w:rsidRPr="001B726D" w:rsidRDefault="000F475B" w:rsidP="007003B8">
            <w:pPr>
              <w:tabs>
                <w:tab w:val="left" w:pos="0"/>
              </w:tabs>
              <w:spacing w:line="360" w:lineRule="auto"/>
              <w:jc w:val="both"/>
            </w:pPr>
            <w:r w:rsidRPr="001B726D">
              <w:t>1,46</w:t>
            </w:r>
          </w:p>
        </w:tc>
        <w:tc>
          <w:tcPr>
            <w:tcW w:w="792" w:type="dxa"/>
          </w:tcPr>
          <w:p w:rsidR="000F475B" w:rsidRPr="001B726D" w:rsidRDefault="000F475B" w:rsidP="007003B8">
            <w:pPr>
              <w:tabs>
                <w:tab w:val="left" w:pos="0"/>
              </w:tabs>
              <w:spacing w:line="360" w:lineRule="auto"/>
              <w:jc w:val="both"/>
            </w:pPr>
            <w:r w:rsidRPr="001B726D">
              <w:t>0,37</w:t>
            </w:r>
          </w:p>
        </w:tc>
        <w:tc>
          <w:tcPr>
            <w:tcW w:w="823" w:type="dxa"/>
          </w:tcPr>
          <w:p w:rsidR="000F475B" w:rsidRPr="001B726D" w:rsidRDefault="000F475B" w:rsidP="007003B8">
            <w:pPr>
              <w:tabs>
                <w:tab w:val="left" w:pos="0"/>
              </w:tabs>
              <w:spacing w:line="360" w:lineRule="auto"/>
              <w:jc w:val="both"/>
            </w:pPr>
            <w:r w:rsidRPr="001B726D">
              <w:t>1,35</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4</w:t>
            </w:r>
          </w:p>
        </w:tc>
        <w:tc>
          <w:tcPr>
            <w:tcW w:w="860" w:type="dxa"/>
          </w:tcPr>
          <w:p w:rsidR="000F475B" w:rsidRPr="001B726D" w:rsidRDefault="000F475B" w:rsidP="007003B8">
            <w:pPr>
              <w:tabs>
                <w:tab w:val="left" w:pos="0"/>
              </w:tabs>
              <w:spacing w:line="360" w:lineRule="auto"/>
              <w:jc w:val="both"/>
            </w:pPr>
            <w:r w:rsidRPr="001B726D">
              <w:t>7,2</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4,0</w:t>
            </w:r>
          </w:p>
        </w:tc>
        <w:tc>
          <w:tcPr>
            <w:tcW w:w="931" w:type="dxa"/>
          </w:tcPr>
          <w:p w:rsidR="000F475B" w:rsidRPr="001B726D" w:rsidRDefault="000F475B" w:rsidP="007003B8">
            <w:pPr>
              <w:tabs>
                <w:tab w:val="left" w:pos="0"/>
              </w:tabs>
              <w:spacing w:line="360" w:lineRule="auto"/>
              <w:jc w:val="both"/>
            </w:pPr>
            <w:r w:rsidRPr="001B726D">
              <w:t>1,22</w:t>
            </w:r>
          </w:p>
        </w:tc>
        <w:tc>
          <w:tcPr>
            <w:tcW w:w="892" w:type="dxa"/>
          </w:tcPr>
          <w:p w:rsidR="000F475B" w:rsidRPr="001B726D" w:rsidRDefault="000F475B" w:rsidP="007003B8">
            <w:pPr>
              <w:spacing w:line="360" w:lineRule="auto"/>
              <w:jc w:val="both"/>
            </w:pPr>
            <w:r w:rsidRPr="001B726D">
              <w:t>0,17</w:t>
            </w:r>
          </w:p>
        </w:tc>
        <w:tc>
          <w:tcPr>
            <w:tcW w:w="731" w:type="dxa"/>
          </w:tcPr>
          <w:p w:rsidR="000F475B" w:rsidRPr="001B726D" w:rsidRDefault="000F475B" w:rsidP="007003B8">
            <w:pPr>
              <w:tabs>
                <w:tab w:val="left" w:pos="0"/>
              </w:tabs>
              <w:spacing w:line="360" w:lineRule="auto"/>
              <w:jc w:val="both"/>
            </w:pPr>
            <w:r w:rsidRPr="001B726D">
              <w:t>1,12</w:t>
            </w:r>
          </w:p>
        </w:tc>
        <w:tc>
          <w:tcPr>
            <w:tcW w:w="792" w:type="dxa"/>
          </w:tcPr>
          <w:p w:rsidR="000F475B" w:rsidRPr="001B726D" w:rsidRDefault="000F475B" w:rsidP="007003B8">
            <w:pPr>
              <w:tabs>
                <w:tab w:val="left" w:pos="0"/>
              </w:tabs>
              <w:spacing w:line="360" w:lineRule="auto"/>
              <w:jc w:val="both"/>
            </w:pPr>
            <w:r w:rsidRPr="001B726D">
              <w:t>0,28</w:t>
            </w:r>
          </w:p>
        </w:tc>
        <w:tc>
          <w:tcPr>
            <w:tcW w:w="823" w:type="dxa"/>
          </w:tcPr>
          <w:p w:rsidR="000F475B" w:rsidRPr="001B726D" w:rsidRDefault="000F475B" w:rsidP="007003B8">
            <w:pPr>
              <w:tabs>
                <w:tab w:val="left" w:pos="0"/>
              </w:tabs>
              <w:spacing w:line="360" w:lineRule="auto"/>
              <w:jc w:val="both"/>
            </w:pPr>
            <w:r w:rsidRPr="001B726D">
              <w:t>2,46</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5</w:t>
            </w:r>
          </w:p>
        </w:tc>
        <w:tc>
          <w:tcPr>
            <w:tcW w:w="860" w:type="dxa"/>
          </w:tcPr>
          <w:p w:rsidR="000F475B" w:rsidRPr="001B726D" w:rsidRDefault="000F475B" w:rsidP="007003B8">
            <w:pPr>
              <w:tabs>
                <w:tab w:val="left" w:pos="0"/>
              </w:tabs>
              <w:spacing w:line="360" w:lineRule="auto"/>
              <w:jc w:val="both"/>
            </w:pPr>
            <w:r w:rsidRPr="001B726D">
              <w:t>3,3</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4,0</w:t>
            </w:r>
          </w:p>
        </w:tc>
        <w:tc>
          <w:tcPr>
            <w:tcW w:w="931" w:type="dxa"/>
          </w:tcPr>
          <w:p w:rsidR="000F475B" w:rsidRPr="001B726D" w:rsidRDefault="000F475B" w:rsidP="007003B8">
            <w:pPr>
              <w:tabs>
                <w:tab w:val="left" w:pos="0"/>
              </w:tabs>
              <w:spacing w:line="360" w:lineRule="auto"/>
              <w:jc w:val="both"/>
            </w:pPr>
            <w:r w:rsidRPr="001B726D">
              <w:t>1,22</w:t>
            </w:r>
          </w:p>
        </w:tc>
        <w:tc>
          <w:tcPr>
            <w:tcW w:w="892" w:type="dxa"/>
          </w:tcPr>
          <w:p w:rsidR="000F475B" w:rsidRPr="001B726D" w:rsidRDefault="000F475B" w:rsidP="007003B8">
            <w:pPr>
              <w:spacing w:line="360" w:lineRule="auto"/>
              <w:jc w:val="both"/>
            </w:pPr>
            <w:r w:rsidRPr="001B726D">
              <w:t>0,30</w:t>
            </w:r>
          </w:p>
        </w:tc>
        <w:tc>
          <w:tcPr>
            <w:tcW w:w="731" w:type="dxa"/>
          </w:tcPr>
          <w:p w:rsidR="000F475B" w:rsidRPr="001B726D" w:rsidRDefault="000F475B" w:rsidP="007003B8">
            <w:pPr>
              <w:tabs>
                <w:tab w:val="left" w:pos="0"/>
              </w:tabs>
              <w:spacing w:line="360" w:lineRule="auto"/>
              <w:jc w:val="both"/>
            </w:pPr>
            <w:r w:rsidRPr="001B726D">
              <w:t>1,38</w:t>
            </w:r>
          </w:p>
        </w:tc>
        <w:tc>
          <w:tcPr>
            <w:tcW w:w="792" w:type="dxa"/>
          </w:tcPr>
          <w:p w:rsidR="000F475B" w:rsidRPr="001B726D" w:rsidRDefault="000F475B" w:rsidP="007003B8">
            <w:pPr>
              <w:tabs>
                <w:tab w:val="left" w:pos="0"/>
              </w:tabs>
              <w:spacing w:line="360" w:lineRule="auto"/>
              <w:jc w:val="both"/>
            </w:pPr>
            <w:r w:rsidRPr="001B726D">
              <w:t>0,35</w:t>
            </w:r>
          </w:p>
        </w:tc>
        <w:tc>
          <w:tcPr>
            <w:tcW w:w="823" w:type="dxa"/>
          </w:tcPr>
          <w:p w:rsidR="000F475B" w:rsidRPr="001B726D" w:rsidRDefault="000F475B" w:rsidP="007003B8">
            <w:pPr>
              <w:tabs>
                <w:tab w:val="left" w:pos="0"/>
              </w:tabs>
              <w:spacing w:line="360" w:lineRule="auto"/>
              <w:jc w:val="both"/>
            </w:pPr>
            <w:r w:rsidRPr="001B726D">
              <w:t>1,41</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6</w:t>
            </w:r>
          </w:p>
        </w:tc>
        <w:tc>
          <w:tcPr>
            <w:tcW w:w="860" w:type="dxa"/>
          </w:tcPr>
          <w:p w:rsidR="000F475B" w:rsidRPr="001B726D" w:rsidRDefault="000F475B" w:rsidP="007003B8">
            <w:pPr>
              <w:tabs>
                <w:tab w:val="left" w:pos="0"/>
              </w:tabs>
              <w:spacing w:line="360" w:lineRule="auto"/>
              <w:jc w:val="both"/>
            </w:pPr>
            <w:r w:rsidRPr="001B726D">
              <w:t>4,8</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4,0</w:t>
            </w:r>
          </w:p>
        </w:tc>
        <w:tc>
          <w:tcPr>
            <w:tcW w:w="931" w:type="dxa"/>
          </w:tcPr>
          <w:p w:rsidR="000F475B" w:rsidRPr="001B726D" w:rsidRDefault="000F475B" w:rsidP="007003B8">
            <w:pPr>
              <w:tabs>
                <w:tab w:val="left" w:pos="0"/>
              </w:tabs>
              <w:spacing w:line="360" w:lineRule="auto"/>
              <w:jc w:val="both"/>
            </w:pPr>
            <w:r w:rsidRPr="001B726D">
              <w:t>1,22</w:t>
            </w:r>
          </w:p>
        </w:tc>
        <w:tc>
          <w:tcPr>
            <w:tcW w:w="892" w:type="dxa"/>
          </w:tcPr>
          <w:p w:rsidR="000F475B" w:rsidRPr="001B726D" w:rsidRDefault="000F475B" w:rsidP="007003B8">
            <w:pPr>
              <w:spacing w:line="360" w:lineRule="auto"/>
              <w:jc w:val="both"/>
            </w:pPr>
            <w:r w:rsidRPr="001B726D">
              <w:t>0,19</w:t>
            </w:r>
          </w:p>
        </w:tc>
        <w:tc>
          <w:tcPr>
            <w:tcW w:w="731" w:type="dxa"/>
          </w:tcPr>
          <w:p w:rsidR="000F475B" w:rsidRPr="001B726D" w:rsidRDefault="000F475B" w:rsidP="007003B8">
            <w:pPr>
              <w:tabs>
                <w:tab w:val="left" w:pos="0"/>
              </w:tabs>
              <w:spacing w:line="360" w:lineRule="auto"/>
              <w:jc w:val="both"/>
            </w:pPr>
            <w:r w:rsidRPr="001B726D">
              <w:t>1,15</w:t>
            </w:r>
          </w:p>
        </w:tc>
        <w:tc>
          <w:tcPr>
            <w:tcW w:w="792" w:type="dxa"/>
          </w:tcPr>
          <w:p w:rsidR="000F475B" w:rsidRPr="001B726D" w:rsidRDefault="000F475B" w:rsidP="007003B8">
            <w:pPr>
              <w:tabs>
                <w:tab w:val="left" w:pos="0"/>
              </w:tabs>
              <w:spacing w:line="360" w:lineRule="auto"/>
              <w:jc w:val="both"/>
            </w:pPr>
            <w:r w:rsidRPr="001B726D">
              <w:t>0,29</w:t>
            </w:r>
          </w:p>
        </w:tc>
        <w:tc>
          <w:tcPr>
            <w:tcW w:w="823" w:type="dxa"/>
          </w:tcPr>
          <w:p w:rsidR="000F475B" w:rsidRPr="001B726D" w:rsidRDefault="000F475B" w:rsidP="007003B8">
            <w:pPr>
              <w:tabs>
                <w:tab w:val="left" w:pos="0"/>
              </w:tabs>
              <w:spacing w:line="360" w:lineRule="auto"/>
              <w:jc w:val="both"/>
            </w:pPr>
            <w:r w:rsidRPr="001B726D">
              <w:t>1,70</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10</w:t>
            </w:r>
          </w:p>
        </w:tc>
        <w:tc>
          <w:tcPr>
            <w:tcW w:w="860" w:type="dxa"/>
          </w:tcPr>
          <w:p w:rsidR="000F475B" w:rsidRPr="001B726D" w:rsidRDefault="000F475B" w:rsidP="007003B8">
            <w:pPr>
              <w:tabs>
                <w:tab w:val="left" w:pos="0"/>
              </w:tabs>
              <w:spacing w:line="360" w:lineRule="auto"/>
              <w:jc w:val="both"/>
            </w:pPr>
            <w:r w:rsidRPr="001B726D">
              <w:t>6,2</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2,0</w:t>
            </w:r>
          </w:p>
        </w:tc>
        <w:tc>
          <w:tcPr>
            <w:tcW w:w="931" w:type="dxa"/>
          </w:tcPr>
          <w:p w:rsidR="000F475B" w:rsidRPr="001B726D" w:rsidRDefault="000F475B" w:rsidP="007003B8">
            <w:pPr>
              <w:tabs>
                <w:tab w:val="left" w:pos="0"/>
              </w:tabs>
              <w:spacing w:line="360" w:lineRule="auto"/>
              <w:jc w:val="both"/>
            </w:pPr>
            <w:r w:rsidRPr="001B726D">
              <w:t>1,2</w:t>
            </w:r>
          </w:p>
        </w:tc>
        <w:tc>
          <w:tcPr>
            <w:tcW w:w="892" w:type="dxa"/>
          </w:tcPr>
          <w:p w:rsidR="000F475B" w:rsidRPr="001B726D" w:rsidRDefault="000F475B" w:rsidP="007003B8">
            <w:pPr>
              <w:spacing w:line="360" w:lineRule="auto"/>
              <w:jc w:val="both"/>
            </w:pPr>
            <w:r w:rsidRPr="001B726D">
              <w:t>0,21</w:t>
            </w:r>
          </w:p>
        </w:tc>
        <w:tc>
          <w:tcPr>
            <w:tcW w:w="731" w:type="dxa"/>
          </w:tcPr>
          <w:p w:rsidR="000F475B" w:rsidRPr="001B726D" w:rsidRDefault="000F475B" w:rsidP="007003B8">
            <w:pPr>
              <w:tabs>
                <w:tab w:val="left" w:pos="0"/>
              </w:tabs>
              <w:spacing w:line="360" w:lineRule="auto"/>
              <w:jc w:val="both"/>
            </w:pPr>
            <w:r w:rsidRPr="001B726D">
              <w:t>1,18</w:t>
            </w:r>
          </w:p>
        </w:tc>
        <w:tc>
          <w:tcPr>
            <w:tcW w:w="792" w:type="dxa"/>
          </w:tcPr>
          <w:p w:rsidR="000F475B" w:rsidRPr="001B726D" w:rsidRDefault="000F475B" w:rsidP="007003B8">
            <w:pPr>
              <w:tabs>
                <w:tab w:val="left" w:pos="0"/>
              </w:tabs>
              <w:spacing w:line="360" w:lineRule="auto"/>
              <w:jc w:val="both"/>
            </w:pPr>
            <w:r w:rsidRPr="001B726D">
              <w:t>0,30</w:t>
            </w:r>
          </w:p>
        </w:tc>
        <w:tc>
          <w:tcPr>
            <w:tcW w:w="823" w:type="dxa"/>
          </w:tcPr>
          <w:p w:rsidR="000F475B" w:rsidRPr="001B726D" w:rsidRDefault="000F475B" w:rsidP="007003B8">
            <w:pPr>
              <w:tabs>
                <w:tab w:val="left" w:pos="0"/>
              </w:tabs>
              <w:spacing w:line="360" w:lineRule="auto"/>
              <w:jc w:val="both"/>
            </w:pPr>
            <w:r w:rsidRPr="001B726D">
              <w:t>2,23</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11</w:t>
            </w:r>
          </w:p>
        </w:tc>
        <w:tc>
          <w:tcPr>
            <w:tcW w:w="860" w:type="dxa"/>
          </w:tcPr>
          <w:p w:rsidR="000F475B" w:rsidRPr="001B726D" w:rsidRDefault="000F475B" w:rsidP="007003B8">
            <w:pPr>
              <w:tabs>
                <w:tab w:val="left" w:pos="0"/>
              </w:tabs>
              <w:spacing w:line="360" w:lineRule="auto"/>
              <w:jc w:val="both"/>
            </w:pPr>
            <w:r w:rsidRPr="001B726D">
              <w:t>1,7</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2,0</w:t>
            </w:r>
          </w:p>
        </w:tc>
        <w:tc>
          <w:tcPr>
            <w:tcW w:w="931" w:type="dxa"/>
          </w:tcPr>
          <w:p w:rsidR="000F475B" w:rsidRPr="001B726D" w:rsidRDefault="000F475B" w:rsidP="007003B8">
            <w:pPr>
              <w:tabs>
                <w:tab w:val="left" w:pos="0"/>
              </w:tabs>
              <w:spacing w:line="360" w:lineRule="auto"/>
              <w:jc w:val="both"/>
            </w:pPr>
            <w:r w:rsidRPr="001B726D">
              <w:t>1,2</w:t>
            </w:r>
          </w:p>
        </w:tc>
        <w:tc>
          <w:tcPr>
            <w:tcW w:w="892" w:type="dxa"/>
          </w:tcPr>
          <w:p w:rsidR="000F475B" w:rsidRPr="001B726D" w:rsidRDefault="000F475B" w:rsidP="007003B8">
            <w:pPr>
              <w:spacing w:line="360" w:lineRule="auto"/>
              <w:jc w:val="both"/>
            </w:pPr>
            <w:r w:rsidRPr="001B726D">
              <w:t>0,51</w:t>
            </w:r>
          </w:p>
        </w:tc>
        <w:tc>
          <w:tcPr>
            <w:tcW w:w="731" w:type="dxa"/>
          </w:tcPr>
          <w:p w:rsidR="000F475B" w:rsidRPr="001B726D" w:rsidRDefault="000F475B" w:rsidP="007003B8">
            <w:pPr>
              <w:tabs>
                <w:tab w:val="left" w:pos="0"/>
              </w:tabs>
              <w:spacing w:line="360" w:lineRule="auto"/>
              <w:jc w:val="both"/>
            </w:pPr>
            <w:r w:rsidRPr="001B726D">
              <w:t>2,05</w:t>
            </w:r>
          </w:p>
        </w:tc>
        <w:tc>
          <w:tcPr>
            <w:tcW w:w="792" w:type="dxa"/>
          </w:tcPr>
          <w:p w:rsidR="000F475B" w:rsidRPr="001B726D" w:rsidRDefault="000F475B" w:rsidP="007003B8">
            <w:pPr>
              <w:tabs>
                <w:tab w:val="left" w:pos="0"/>
              </w:tabs>
              <w:spacing w:line="360" w:lineRule="auto"/>
              <w:jc w:val="both"/>
            </w:pPr>
            <w:r w:rsidRPr="001B726D">
              <w:t>0,51</w:t>
            </w:r>
          </w:p>
        </w:tc>
        <w:tc>
          <w:tcPr>
            <w:tcW w:w="823" w:type="dxa"/>
          </w:tcPr>
          <w:p w:rsidR="000F475B" w:rsidRPr="001B726D" w:rsidRDefault="000F475B" w:rsidP="007003B8">
            <w:pPr>
              <w:tabs>
                <w:tab w:val="left" w:pos="0"/>
              </w:tabs>
              <w:spacing w:line="360" w:lineRule="auto"/>
              <w:jc w:val="both"/>
            </w:pPr>
            <w:r w:rsidRPr="001B726D">
              <w:t>1,04</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12</w:t>
            </w:r>
          </w:p>
        </w:tc>
        <w:tc>
          <w:tcPr>
            <w:tcW w:w="860" w:type="dxa"/>
          </w:tcPr>
          <w:p w:rsidR="000F475B" w:rsidRPr="001B726D" w:rsidRDefault="000F475B" w:rsidP="007003B8">
            <w:pPr>
              <w:tabs>
                <w:tab w:val="left" w:pos="0"/>
              </w:tabs>
              <w:spacing w:line="360" w:lineRule="auto"/>
              <w:jc w:val="both"/>
            </w:pPr>
            <w:r w:rsidRPr="001B726D">
              <w:t>7,9</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4,0</w:t>
            </w:r>
          </w:p>
        </w:tc>
        <w:tc>
          <w:tcPr>
            <w:tcW w:w="931" w:type="dxa"/>
          </w:tcPr>
          <w:p w:rsidR="000F475B" w:rsidRPr="001B726D" w:rsidRDefault="000F475B" w:rsidP="007003B8">
            <w:pPr>
              <w:tabs>
                <w:tab w:val="left" w:pos="0"/>
              </w:tabs>
              <w:spacing w:line="360" w:lineRule="auto"/>
              <w:jc w:val="both"/>
            </w:pPr>
            <w:r w:rsidRPr="001B726D">
              <w:t>1,22</w:t>
            </w:r>
          </w:p>
        </w:tc>
        <w:tc>
          <w:tcPr>
            <w:tcW w:w="892" w:type="dxa"/>
          </w:tcPr>
          <w:p w:rsidR="000F475B" w:rsidRPr="001B726D" w:rsidRDefault="000F475B" w:rsidP="007003B8">
            <w:pPr>
              <w:spacing w:line="360" w:lineRule="auto"/>
              <w:jc w:val="both"/>
            </w:pPr>
            <w:r w:rsidRPr="001B726D">
              <w:t>0,15</w:t>
            </w:r>
          </w:p>
        </w:tc>
        <w:tc>
          <w:tcPr>
            <w:tcW w:w="731" w:type="dxa"/>
          </w:tcPr>
          <w:p w:rsidR="000F475B" w:rsidRPr="001B726D" w:rsidRDefault="000F475B" w:rsidP="007003B8">
            <w:pPr>
              <w:tabs>
                <w:tab w:val="left" w:pos="0"/>
              </w:tabs>
              <w:spacing w:line="360" w:lineRule="auto"/>
              <w:jc w:val="both"/>
            </w:pPr>
            <w:r w:rsidRPr="001B726D">
              <w:t>1,09</w:t>
            </w:r>
          </w:p>
        </w:tc>
        <w:tc>
          <w:tcPr>
            <w:tcW w:w="792" w:type="dxa"/>
          </w:tcPr>
          <w:p w:rsidR="000F475B" w:rsidRPr="001B726D" w:rsidRDefault="000F475B" w:rsidP="007003B8">
            <w:pPr>
              <w:tabs>
                <w:tab w:val="left" w:pos="0"/>
              </w:tabs>
              <w:spacing w:line="360" w:lineRule="auto"/>
              <w:jc w:val="both"/>
            </w:pPr>
            <w:r w:rsidRPr="001B726D">
              <w:t>0,27</w:t>
            </w:r>
          </w:p>
        </w:tc>
        <w:tc>
          <w:tcPr>
            <w:tcW w:w="823" w:type="dxa"/>
          </w:tcPr>
          <w:p w:rsidR="000F475B" w:rsidRPr="001B726D" w:rsidRDefault="000F475B" w:rsidP="007003B8">
            <w:pPr>
              <w:tabs>
                <w:tab w:val="left" w:pos="0"/>
              </w:tabs>
              <w:spacing w:line="360" w:lineRule="auto"/>
              <w:jc w:val="both"/>
            </w:pPr>
            <w:r w:rsidRPr="001B726D">
              <w:t>2,60</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13</w:t>
            </w:r>
          </w:p>
        </w:tc>
        <w:tc>
          <w:tcPr>
            <w:tcW w:w="860" w:type="dxa"/>
          </w:tcPr>
          <w:p w:rsidR="000F475B" w:rsidRPr="001B726D" w:rsidRDefault="000F475B" w:rsidP="007003B8">
            <w:pPr>
              <w:tabs>
                <w:tab w:val="left" w:pos="0"/>
              </w:tabs>
              <w:spacing w:line="360" w:lineRule="auto"/>
              <w:jc w:val="both"/>
            </w:pPr>
            <w:r w:rsidRPr="001B726D">
              <w:t>2,7</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4,0</w:t>
            </w:r>
          </w:p>
        </w:tc>
        <w:tc>
          <w:tcPr>
            <w:tcW w:w="931" w:type="dxa"/>
          </w:tcPr>
          <w:p w:rsidR="000F475B" w:rsidRPr="001B726D" w:rsidRDefault="000F475B" w:rsidP="007003B8">
            <w:pPr>
              <w:tabs>
                <w:tab w:val="left" w:pos="0"/>
              </w:tabs>
              <w:spacing w:line="360" w:lineRule="auto"/>
              <w:jc w:val="both"/>
            </w:pPr>
            <w:r w:rsidRPr="001B726D">
              <w:t>1,22</w:t>
            </w:r>
          </w:p>
        </w:tc>
        <w:tc>
          <w:tcPr>
            <w:tcW w:w="892" w:type="dxa"/>
          </w:tcPr>
          <w:p w:rsidR="000F475B" w:rsidRPr="001B726D" w:rsidRDefault="000F475B" w:rsidP="007003B8">
            <w:pPr>
              <w:spacing w:line="360" w:lineRule="auto"/>
              <w:jc w:val="both"/>
            </w:pPr>
            <w:r w:rsidRPr="001B726D">
              <w:t>0,21</w:t>
            </w:r>
          </w:p>
        </w:tc>
        <w:tc>
          <w:tcPr>
            <w:tcW w:w="731" w:type="dxa"/>
          </w:tcPr>
          <w:p w:rsidR="000F475B" w:rsidRPr="001B726D" w:rsidRDefault="000F475B" w:rsidP="007003B8">
            <w:pPr>
              <w:tabs>
                <w:tab w:val="left" w:pos="0"/>
              </w:tabs>
              <w:spacing w:line="360" w:lineRule="auto"/>
              <w:jc w:val="both"/>
            </w:pPr>
            <w:r w:rsidRPr="001B726D">
              <w:t>1,18</w:t>
            </w:r>
          </w:p>
        </w:tc>
        <w:tc>
          <w:tcPr>
            <w:tcW w:w="792" w:type="dxa"/>
          </w:tcPr>
          <w:p w:rsidR="000F475B" w:rsidRPr="001B726D" w:rsidRDefault="000F475B" w:rsidP="007003B8">
            <w:pPr>
              <w:tabs>
                <w:tab w:val="left" w:pos="0"/>
              </w:tabs>
              <w:spacing w:line="360" w:lineRule="auto"/>
              <w:jc w:val="both"/>
            </w:pPr>
            <w:r w:rsidRPr="001B726D">
              <w:t>0,30</w:t>
            </w:r>
          </w:p>
        </w:tc>
        <w:tc>
          <w:tcPr>
            <w:tcW w:w="823" w:type="dxa"/>
          </w:tcPr>
          <w:p w:rsidR="000F475B" w:rsidRPr="001B726D" w:rsidRDefault="000F475B" w:rsidP="007003B8">
            <w:pPr>
              <w:tabs>
                <w:tab w:val="left" w:pos="0"/>
              </w:tabs>
              <w:spacing w:line="360" w:lineRule="auto"/>
              <w:jc w:val="both"/>
            </w:pPr>
            <w:r w:rsidRPr="001B726D">
              <w:t>0,99</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14</w:t>
            </w:r>
          </w:p>
        </w:tc>
        <w:tc>
          <w:tcPr>
            <w:tcW w:w="860" w:type="dxa"/>
          </w:tcPr>
          <w:p w:rsidR="000F475B" w:rsidRPr="001B726D" w:rsidRDefault="000F475B" w:rsidP="007003B8">
            <w:pPr>
              <w:tabs>
                <w:tab w:val="left" w:pos="0"/>
              </w:tabs>
              <w:spacing w:line="360" w:lineRule="auto"/>
              <w:jc w:val="both"/>
            </w:pPr>
            <w:r w:rsidRPr="001B726D">
              <w:t>6,3</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4,0</w:t>
            </w:r>
          </w:p>
        </w:tc>
        <w:tc>
          <w:tcPr>
            <w:tcW w:w="931" w:type="dxa"/>
          </w:tcPr>
          <w:p w:rsidR="000F475B" w:rsidRPr="001B726D" w:rsidRDefault="000F475B" w:rsidP="007003B8">
            <w:pPr>
              <w:tabs>
                <w:tab w:val="left" w:pos="0"/>
              </w:tabs>
              <w:spacing w:line="360" w:lineRule="auto"/>
              <w:jc w:val="both"/>
            </w:pPr>
            <w:r w:rsidRPr="001B726D">
              <w:t>1,22</w:t>
            </w:r>
          </w:p>
        </w:tc>
        <w:tc>
          <w:tcPr>
            <w:tcW w:w="892" w:type="dxa"/>
          </w:tcPr>
          <w:p w:rsidR="000F475B" w:rsidRPr="001B726D" w:rsidRDefault="000F475B" w:rsidP="007003B8">
            <w:pPr>
              <w:spacing w:line="360" w:lineRule="auto"/>
              <w:jc w:val="both"/>
            </w:pPr>
            <w:r w:rsidRPr="001B726D">
              <w:t>0,15</w:t>
            </w:r>
          </w:p>
        </w:tc>
        <w:tc>
          <w:tcPr>
            <w:tcW w:w="731" w:type="dxa"/>
          </w:tcPr>
          <w:p w:rsidR="000F475B" w:rsidRPr="001B726D" w:rsidRDefault="000F475B" w:rsidP="007003B8">
            <w:pPr>
              <w:tabs>
                <w:tab w:val="left" w:pos="0"/>
              </w:tabs>
              <w:spacing w:line="360" w:lineRule="auto"/>
              <w:jc w:val="both"/>
            </w:pPr>
            <w:r w:rsidRPr="001B726D">
              <w:t>1,09</w:t>
            </w:r>
          </w:p>
        </w:tc>
        <w:tc>
          <w:tcPr>
            <w:tcW w:w="792" w:type="dxa"/>
          </w:tcPr>
          <w:p w:rsidR="000F475B" w:rsidRPr="001B726D" w:rsidRDefault="000F475B" w:rsidP="007003B8">
            <w:pPr>
              <w:tabs>
                <w:tab w:val="left" w:pos="0"/>
              </w:tabs>
              <w:spacing w:line="360" w:lineRule="auto"/>
              <w:jc w:val="both"/>
            </w:pPr>
            <w:r w:rsidRPr="001B726D">
              <w:t>0,27</w:t>
            </w:r>
          </w:p>
        </w:tc>
        <w:tc>
          <w:tcPr>
            <w:tcW w:w="823" w:type="dxa"/>
          </w:tcPr>
          <w:p w:rsidR="000F475B" w:rsidRPr="001B726D" w:rsidRDefault="000F475B" w:rsidP="007003B8">
            <w:pPr>
              <w:tabs>
                <w:tab w:val="left" w:pos="0"/>
              </w:tabs>
              <w:spacing w:line="360" w:lineRule="auto"/>
              <w:jc w:val="both"/>
            </w:pPr>
            <w:r w:rsidRPr="001B726D">
              <w:t>2,08</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15</w:t>
            </w:r>
          </w:p>
        </w:tc>
        <w:tc>
          <w:tcPr>
            <w:tcW w:w="860" w:type="dxa"/>
          </w:tcPr>
          <w:p w:rsidR="000F475B" w:rsidRPr="001B726D" w:rsidRDefault="000F475B" w:rsidP="007003B8">
            <w:pPr>
              <w:tabs>
                <w:tab w:val="left" w:pos="0"/>
              </w:tabs>
              <w:spacing w:line="360" w:lineRule="auto"/>
              <w:jc w:val="both"/>
            </w:pPr>
            <w:r w:rsidRPr="001B726D">
              <w:t>8,55</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4,0</w:t>
            </w:r>
          </w:p>
        </w:tc>
        <w:tc>
          <w:tcPr>
            <w:tcW w:w="931" w:type="dxa"/>
          </w:tcPr>
          <w:p w:rsidR="000F475B" w:rsidRPr="001B726D" w:rsidRDefault="000F475B" w:rsidP="007003B8">
            <w:pPr>
              <w:tabs>
                <w:tab w:val="left" w:pos="0"/>
              </w:tabs>
              <w:spacing w:line="360" w:lineRule="auto"/>
              <w:jc w:val="both"/>
            </w:pPr>
            <w:r w:rsidRPr="001B726D">
              <w:t>1,22</w:t>
            </w:r>
          </w:p>
        </w:tc>
        <w:tc>
          <w:tcPr>
            <w:tcW w:w="892" w:type="dxa"/>
          </w:tcPr>
          <w:p w:rsidR="000F475B" w:rsidRPr="001B726D" w:rsidRDefault="000F475B" w:rsidP="007003B8">
            <w:pPr>
              <w:spacing w:line="360" w:lineRule="auto"/>
              <w:jc w:val="both"/>
            </w:pPr>
            <w:r w:rsidRPr="001B726D">
              <w:t>0,15</w:t>
            </w:r>
          </w:p>
        </w:tc>
        <w:tc>
          <w:tcPr>
            <w:tcW w:w="731" w:type="dxa"/>
          </w:tcPr>
          <w:p w:rsidR="000F475B" w:rsidRPr="001B726D" w:rsidRDefault="000F475B" w:rsidP="007003B8">
            <w:pPr>
              <w:tabs>
                <w:tab w:val="left" w:pos="0"/>
              </w:tabs>
              <w:spacing w:line="360" w:lineRule="auto"/>
              <w:jc w:val="both"/>
            </w:pPr>
            <w:r w:rsidRPr="001B726D">
              <w:t>1,09</w:t>
            </w:r>
          </w:p>
        </w:tc>
        <w:tc>
          <w:tcPr>
            <w:tcW w:w="792" w:type="dxa"/>
          </w:tcPr>
          <w:p w:rsidR="000F475B" w:rsidRPr="001B726D" w:rsidRDefault="000F475B" w:rsidP="007003B8">
            <w:pPr>
              <w:tabs>
                <w:tab w:val="left" w:pos="0"/>
              </w:tabs>
              <w:spacing w:line="360" w:lineRule="auto"/>
              <w:jc w:val="both"/>
            </w:pPr>
            <w:r w:rsidRPr="001B726D">
              <w:t>0,27</w:t>
            </w:r>
          </w:p>
        </w:tc>
        <w:tc>
          <w:tcPr>
            <w:tcW w:w="823" w:type="dxa"/>
          </w:tcPr>
          <w:p w:rsidR="000F475B" w:rsidRPr="001B726D" w:rsidRDefault="000F475B" w:rsidP="007003B8">
            <w:pPr>
              <w:tabs>
                <w:tab w:val="left" w:pos="0"/>
              </w:tabs>
              <w:spacing w:line="360" w:lineRule="auto"/>
              <w:jc w:val="both"/>
            </w:pPr>
            <w:r w:rsidRPr="001B726D">
              <w:t>2,82</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16</w:t>
            </w:r>
          </w:p>
        </w:tc>
        <w:tc>
          <w:tcPr>
            <w:tcW w:w="860" w:type="dxa"/>
          </w:tcPr>
          <w:p w:rsidR="000F475B" w:rsidRPr="001B726D" w:rsidRDefault="000F475B" w:rsidP="007003B8">
            <w:pPr>
              <w:tabs>
                <w:tab w:val="left" w:pos="0"/>
              </w:tabs>
              <w:spacing w:line="360" w:lineRule="auto"/>
              <w:jc w:val="both"/>
            </w:pPr>
            <w:r w:rsidRPr="001B726D">
              <w:t>1,45</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2,0</w:t>
            </w:r>
          </w:p>
        </w:tc>
        <w:tc>
          <w:tcPr>
            <w:tcW w:w="931" w:type="dxa"/>
          </w:tcPr>
          <w:p w:rsidR="000F475B" w:rsidRPr="001B726D" w:rsidRDefault="000F475B" w:rsidP="007003B8">
            <w:pPr>
              <w:tabs>
                <w:tab w:val="left" w:pos="0"/>
              </w:tabs>
              <w:spacing w:line="360" w:lineRule="auto"/>
              <w:jc w:val="both"/>
            </w:pPr>
            <w:r w:rsidRPr="001B726D">
              <w:t>1,2</w:t>
            </w:r>
          </w:p>
        </w:tc>
        <w:tc>
          <w:tcPr>
            <w:tcW w:w="892" w:type="dxa"/>
          </w:tcPr>
          <w:p w:rsidR="000F475B" w:rsidRPr="001B726D" w:rsidRDefault="000F475B" w:rsidP="007003B8">
            <w:pPr>
              <w:spacing w:line="360" w:lineRule="auto"/>
              <w:jc w:val="both"/>
            </w:pPr>
            <w:r w:rsidRPr="001B726D">
              <w:t>0,46</w:t>
            </w:r>
          </w:p>
        </w:tc>
        <w:tc>
          <w:tcPr>
            <w:tcW w:w="731" w:type="dxa"/>
          </w:tcPr>
          <w:p w:rsidR="000F475B" w:rsidRPr="001B726D" w:rsidRDefault="000F475B" w:rsidP="007003B8">
            <w:pPr>
              <w:tabs>
                <w:tab w:val="left" w:pos="0"/>
              </w:tabs>
              <w:spacing w:line="360" w:lineRule="auto"/>
              <w:jc w:val="both"/>
            </w:pPr>
            <w:r w:rsidRPr="001B726D">
              <w:t>1,88</w:t>
            </w:r>
          </w:p>
        </w:tc>
        <w:tc>
          <w:tcPr>
            <w:tcW w:w="792" w:type="dxa"/>
          </w:tcPr>
          <w:p w:rsidR="000F475B" w:rsidRPr="001B726D" w:rsidRDefault="000F475B" w:rsidP="007003B8">
            <w:pPr>
              <w:tabs>
                <w:tab w:val="left" w:pos="0"/>
              </w:tabs>
              <w:spacing w:line="360" w:lineRule="auto"/>
              <w:jc w:val="both"/>
            </w:pPr>
            <w:r w:rsidRPr="001B726D">
              <w:t>0,47</w:t>
            </w:r>
          </w:p>
        </w:tc>
        <w:tc>
          <w:tcPr>
            <w:tcW w:w="823" w:type="dxa"/>
          </w:tcPr>
          <w:p w:rsidR="000F475B" w:rsidRPr="001B726D" w:rsidRDefault="000F475B" w:rsidP="007003B8">
            <w:pPr>
              <w:tabs>
                <w:tab w:val="left" w:pos="0"/>
              </w:tabs>
              <w:spacing w:line="360" w:lineRule="auto"/>
              <w:jc w:val="both"/>
            </w:pPr>
            <w:r w:rsidRPr="001B726D">
              <w:t>0,82</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17</w:t>
            </w:r>
          </w:p>
        </w:tc>
        <w:tc>
          <w:tcPr>
            <w:tcW w:w="860" w:type="dxa"/>
          </w:tcPr>
          <w:p w:rsidR="000F475B" w:rsidRPr="001B726D" w:rsidRDefault="000F475B" w:rsidP="007003B8">
            <w:pPr>
              <w:tabs>
                <w:tab w:val="left" w:pos="0"/>
              </w:tabs>
              <w:spacing w:line="360" w:lineRule="auto"/>
              <w:jc w:val="both"/>
            </w:pPr>
            <w:r w:rsidRPr="001B726D">
              <w:t>3,6</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2,0</w:t>
            </w:r>
          </w:p>
        </w:tc>
        <w:tc>
          <w:tcPr>
            <w:tcW w:w="931" w:type="dxa"/>
          </w:tcPr>
          <w:p w:rsidR="000F475B" w:rsidRPr="001B726D" w:rsidRDefault="000F475B" w:rsidP="007003B8">
            <w:pPr>
              <w:tabs>
                <w:tab w:val="left" w:pos="0"/>
              </w:tabs>
              <w:spacing w:line="360" w:lineRule="auto"/>
              <w:jc w:val="both"/>
            </w:pPr>
            <w:r w:rsidRPr="001B726D">
              <w:t>1,2</w:t>
            </w:r>
          </w:p>
        </w:tc>
        <w:tc>
          <w:tcPr>
            <w:tcW w:w="892" w:type="dxa"/>
          </w:tcPr>
          <w:p w:rsidR="000F475B" w:rsidRPr="001B726D" w:rsidRDefault="000F475B" w:rsidP="007003B8">
            <w:pPr>
              <w:spacing w:line="360" w:lineRule="auto"/>
              <w:jc w:val="both"/>
            </w:pPr>
            <w:r w:rsidRPr="001B726D">
              <w:t>0,20</w:t>
            </w:r>
          </w:p>
        </w:tc>
        <w:tc>
          <w:tcPr>
            <w:tcW w:w="731" w:type="dxa"/>
          </w:tcPr>
          <w:p w:rsidR="000F475B" w:rsidRPr="001B726D" w:rsidRDefault="000F475B" w:rsidP="007003B8">
            <w:pPr>
              <w:tabs>
                <w:tab w:val="left" w:pos="0"/>
              </w:tabs>
              <w:spacing w:line="360" w:lineRule="auto"/>
              <w:jc w:val="both"/>
            </w:pPr>
            <w:r w:rsidRPr="001B726D">
              <w:t>1,16</w:t>
            </w:r>
          </w:p>
        </w:tc>
        <w:tc>
          <w:tcPr>
            <w:tcW w:w="792" w:type="dxa"/>
          </w:tcPr>
          <w:p w:rsidR="000F475B" w:rsidRPr="001B726D" w:rsidRDefault="000F475B" w:rsidP="007003B8">
            <w:pPr>
              <w:tabs>
                <w:tab w:val="left" w:pos="0"/>
              </w:tabs>
              <w:spacing w:line="360" w:lineRule="auto"/>
              <w:jc w:val="both"/>
            </w:pPr>
            <w:r w:rsidRPr="001B726D">
              <w:t>0,29</w:t>
            </w:r>
          </w:p>
        </w:tc>
        <w:tc>
          <w:tcPr>
            <w:tcW w:w="823" w:type="dxa"/>
          </w:tcPr>
          <w:p w:rsidR="000F475B" w:rsidRPr="001B726D" w:rsidRDefault="000F475B" w:rsidP="007003B8">
            <w:pPr>
              <w:tabs>
                <w:tab w:val="left" w:pos="0"/>
              </w:tabs>
              <w:spacing w:line="360" w:lineRule="auto"/>
              <w:jc w:val="both"/>
            </w:pPr>
            <w:r w:rsidRPr="001B726D">
              <w:t>1,25</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18</w:t>
            </w:r>
          </w:p>
        </w:tc>
        <w:tc>
          <w:tcPr>
            <w:tcW w:w="860" w:type="dxa"/>
          </w:tcPr>
          <w:p w:rsidR="000F475B" w:rsidRPr="001B726D" w:rsidRDefault="000F475B" w:rsidP="007003B8">
            <w:pPr>
              <w:tabs>
                <w:tab w:val="left" w:pos="0"/>
              </w:tabs>
              <w:spacing w:line="360" w:lineRule="auto"/>
              <w:jc w:val="both"/>
            </w:pPr>
            <w:r w:rsidRPr="001B726D">
              <w:t>5,6</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4,0</w:t>
            </w:r>
          </w:p>
        </w:tc>
        <w:tc>
          <w:tcPr>
            <w:tcW w:w="931" w:type="dxa"/>
          </w:tcPr>
          <w:p w:rsidR="000F475B" w:rsidRPr="001B726D" w:rsidRDefault="000F475B" w:rsidP="007003B8">
            <w:pPr>
              <w:tabs>
                <w:tab w:val="left" w:pos="0"/>
              </w:tabs>
              <w:spacing w:line="360" w:lineRule="auto"/>
              <w:jc w:val="both"/>
            </w:pPr>
            <w:r w:rsidRPr="001B726D">
              <w:t>1,22</w:t>
            </w:r>
          </w:p>
        </w:tc>
        <w:tc>
          <w:tcPr>
            <w:tcW w:w="892" w:type="dxa"/>
          </w:tcPr>
          <w:p w:rsidR="000F475B" w:rsidRPr="001B726D" w:rsidRDefault="000F475B" w:rsidP="007003B8">
            <w:pPr>
              <w:spacing w:line="360" w:lineRule="auto"/>
              <w:jc w:val="both"/>
            </w:pPr>
            <w:r w:rsidRPr="001B726D">
              <w:t>0,20</w:t>
            </w:r>
          </w:p>
        </w:tc>
        <w:tc>
          <w:tcPr>
            <w:tcW w:w="731" w:type="dxa"/>
          </w:tcPr>
          <w:p w:rsidR="000F475B" w:rsidRPr="001B726D" w:rsidRDefault="000F475B" w:rsidP="007003B8">
            <w:pPr>
              <w:tabs>
                <w:tab w:val="left" w:pos="0"/>
              </w:tabs>
              <w:spacing w:line="360" w:lineRule="auto"/>
              <w:jc w:val="both"/>
            </w:pPr>
            <w:r w:rsidRPr="001B726D">
              <w:t>1,16</w:t>
            </w:r>
          </w:p>
        </w:tc>
        <w:tc>
          <w:tcPr>
            <w:tcW w:w="792" w:type="dxa"/>
          </w:tcPr>
          <w:p w:rsidR="000F475B" w:rsidRPr="001B726D" w:rsidRDefault="000F475B" w:rsidP="007003B8">
            <w:pPr>
              <w:tabs>
                <w:tab w:val="left" w:pos="0"/>
              </w:tabs>
              <w:spacing w:line="360" w:lineRule="auto"/>
              <w:jc w:val="both"/>
            </w:pPr>
            <w:r w:rsidRPr="001B726D">
              <w:t>0,29</w:t>
            </w:r>
          </w:p>
        </w:tc>
        <w:tc>
          <w:tcPr>
            <w:tcW w:w="823" w:type="dxa"/>
          </w:tcPr>
          <w:p w:rsidR="000F475B" w:rsidRPr="001B726D" w:rsidRDefault="000F475B" w:rsidP="007003B8">
            <w:pPr>
              <w:tabs>
                <w:tab w:val="left" w:pos="0"/>
              </w:tabs>
              <w:spacing w:line="360" w:lineRule="auto"/>
              <w:jc w:val="both"/>
            </w:pPr>
            <w:r w:rsidRPr="001B726D">
              <w:t>1,98</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19</w:t>
            </w:r>
          </w:p>
        </w:tc>
        <w:tc>
          <w:tcPr>
            <w:tcW w:w="860" w:type="dxa"/>
          </w:tcPr>
          <w:p w:rsidR="000F475B" w:rsidRPr="001B726D" w:rsidRDefault="000F475B" w:rsidP="007003B8">
            <w:pPr>
              <w:tabs>
                <w:tab w:val="left" w:pos="0"/>
              </w:tabs>
              <w:spacing w:line="360" w:lineRule="auto"/>
              <w:jc w:val="both"/>
            </w:pPr>
            <w:r w:rsidRPr="001B726D">
              <w:t>4,8</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4,0</w:t>
            </w:r>
          </w:p>
        </w:tc>
        <w:tc>
          <w:tcPr>
            <w:tcW w:w="931" w:type="dxa"/>
          </w:tcPr>
          <w:p w:rsidR="000F475B" w:rsidRPr="001B726D" w:rsidRDefault="000F475B" w:rsidP="007003B8">
            <w:pPr>
              <w:tabs>
                <w:tab w:val="left" w:pos="0"/>
              </w:tabs>
              <w:spacing w:line="360" w:lineRule="auto"/>
              <w:jc w:val="both"/>
            </w:pPr>
            <w:r w:rsidRPr="001B726D">
              <w:t>1,22</w:t>
            </w:r>
          </w:p>
        </w:tc>
        <w:tc>
          <w:tcPr>
            <w:tcW w:w="892" w:type="dxa"/>
          </w:tcPr>
          <w:p w:rsidR="000F475B" w:rsidRPr="001B726D" w:rsidRDefault="000F475B" w:rsidP="007003B8">
            <w:pPr>
              <w:spacing w:line="360" w:lineRule="auto"/>
              <w:jc w:val="both"/>
            </w:pPr>
            <w:r w:rsidRPr="001B726D">
              <w:t>0,24</w:t>
            </w:r>
          </w:p>
        </w:tc>
        <w:tc>
          <w:tcPr>
            <w:tcW w:w="731" w:type="dxa"/>
          </w:tcPr>
          <w:p w:rsidR="000F475B" w:rsidRPr="001B726D" w:rsidRDefault="000F475B" w:rsidP="007003B8">
            <w:pPr>
              <w:tabs>
                <w:tab w:val="left" w:pos="0"/>
              </w:tabs>
              <w:spacing w:line="360" w:lineRule="auto"/>
              <w:jc w:val="both"/>
            </w:pPr>
            <w:r w:rsidRPr="001B726D">
              <w:t>1,24</w:t>
            </w:r>
          </w:p>
        </w:tc>
        <w:tc>
          <w:tcPr>
            <w:tcW w:w="792" w:type="dxa"/>
          </w:tcPr>
          <w:p w:rsidR="000F475B" w:rsidRPr="001B726D" w:rsidRDefault="000F475B" w:rsidP="007003B8">
            <w:pPr>
              <w:tabs>
                <w:tab w:val="left" w:pos="0"/>
              </w:tabs>
              <w:spacing w:line="360" w:lineRule="auto"/>
              <w:jc w:val="both"/>
            </w:pPr>
            <w:r w:rsidRPr="001B726D">
              <w:t>0,31</w:t>
            </w:r>
          </w:p>
        </w:tc>
        <w:tc>
          <w:tcPr>
            <w:tcW w:w="823" w:type="dxa"/>
          </w:tcPr>
          <w:p w:rsidR="000F475B" w:rsidRPr="001B726D" w:rsidRDefault="000F475B" w:rsidP="007003B8">
            <w:pPr>
              <w:tabs>
                <w:tab w:val="left" w:pos="0"/>
              </w:tabs>
              <w:spacing w:line="360" w:lineRule="auto"/>
              <w:jc w:val="both"/>
            </w:pPr>
            <w:r w:rsidRPr="001B726D">
              <w:t>1,82</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20</w:t>
            </w:r>
          </w:p>
        </w:tc>
        <w:tc>
          <w:tcPr>
            <w:tcW w:w="860" w:type="dxa"/>
          </w:tcPr>
          <w:p w:rsidR="000F475B" w:rsidRPr="001B726D" w:rsidRDefault="000F475B" w:rsidP="007003B8">
            <w:pPr>
              <w:tabs>
                <w:tab w:val="left" w:pos="0"/>
              </w:tabs>
              <w:spacing w:line="360" w:lineRule="auto"/>
              <w:jc w:val="both"/>
            </w:pPr>
            <w:r w:rsidRPr="001B726D">
              <w:t>3,9</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4,0</w:t>
            </w:r>
          </w:p>
        </w:tc>
        <w:tc>
          <w:tcPr>
            <w:tcW w:w="931" w:type="dxa"/>
          </w:tcPr>
          <w:p w:rsidR="000F475B" w:rsidRPr="001B726D" w:rsidRDefault="000F475B" w:rsidP="007003B8">
            <w:pPr>
              <w:tabs>
                <w:tab w:val="left" w:pos="0"/>
              </w:tabs>
              <w:spacing w:line="360" w:lineRule="auto"/>
              <w:jc w:val="both"/>
            </w:pPr>
            <w:r w:rsidRPr="001B726D">
              <w:t>1,22</w:t>
            </w:r>
          </w:p>
        </w:tc>
        <w:tc>
          <w:tcPr>
            <w:tcW w:w="892" w:type="dxa"/>
          </w:tcPr>
          <w:p w:rsidR="000F475B" w:rsidRPr="001B726D" w:rsidRDefault="000F475B" w:rsidP="007003B8">
            <w:pPr>
              <w:spacing w:line="360" w:lineRule="auto"/>
              <w:jc w:val="both"/>
            </w:pPr>
            <w:r w:rsidRPr="001B726D">
              <w:t>0,19</w:t>
            </w:r>
          </w:p>
        </w:tc>
        <w:tc>
          <w:tcPr>
            <w:tcW w:w="731" w:type="dxa"/>
          </w:tcPr>
          <w:p w:rsidR="000F475B" w:rsidRPr="001B726D" w:rsidRDefault="000F475B" w:rsidP="007003B8">
            <w:pPr>
              <w:tabs>
                <w:tab w:val="left" w:pos="0"/>
              </w:tabs>
              <w:spacing w:line="360" w:lineRule="auto"/>
              <w:jc w:val="both"/>
            </w:pPr>
            <w:r w:rsidRPr="001B726D">
              <w:t>1,15</w:t>
            </w:r>
          </w:p>
        </w:tc>
        <w:tc>
          <w:tcPr>
            <w:tcW w:w="792" w:type="dxa"/>
          </w:tcPr>
          <w:p w:rsidR="000F475B" w:rsidRPr="001B726D" w:rsidRDefault="000F475B" w:rsidP="007003B8">
            <w:pPr>
              <w:tabs>
                <w:tab w:val="left" w:pos="0"/>
              </w:tabs>
              <w:spacing w:line="360" w:lineRule="auto"/>
              <w:jc w:val="both"/>
            </w:pPr>
            <w:r w:rsidRPr="001B726D">
              <w:t>0,29</w:t>
            </w:r>
          </w:p>
        </w:tc>
        <w:tc>
          <w:tcPr>
            <w:tcW w:w="823" w:type="dxa"/>
          </w:tcPr>
          <w:p w:rsidR="000F475B" w:rsidRPr="001B726D" w:rsidRDefault="000F475B" w:rsidP="007003B8">
            <w:pPr>
              <w:tabs>
                <w:tab w:val="left" w:pos="0"/>
              </w:tabs>
              <w:spacing w:line="360" w:lineRule="auto"/>
              <w:jc w:val="both"/>
            </w:pPr>
            <w:r w:rsidRPr="001B726D">
              <w:t>1,38</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21</w:t>
            </w:r>
          </w:p>
        </w:tc>
        <w:tc>
          <w:tcPr>
            <w:tcW w:w="860" w:type="dxa"/>
          </w:tcPr>
          <w:p w:rsidR="000F475B" w:rsidRPr="001B726D" w:rsidRDefault="000F475B" w:rsidP="007003B8">
            <w:pPr>
              <w:tabs>
                <w:tab w:val="left" w:pos="0"/>
              </w:tabs>
              <w:spacing w:line="360" w:lineRule="auto"/>
              <w:jc w:val="both"/>
            </w:pPr>
            <w:r w:rsidRPr="001B726D">
              <w:t>7,0</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4,0</w:t>
            </w:r>
          </w:p>
        </w:tc>
        <w:tc>
          <w:tcPr>
            <w:tcW w:w="931" w:type="dxa"/>
          </w:tcPr>
          <w:p w:rsidR="000F475B" w:rsidRPr="001B726D" w:rsidRDefault="000F475B" w:rsidP="007003B8">
            <w:pPr>
              <w:tabs>
                <w:tab w:val="left" w:pos="0"/>
              </w:tabs>
              <w:spacing w:line="360" w:lineRule="auto"/>
              <w:jc w:val="both"/>
            </w:pPr>
            <w:r w:rsidRPr="001B726D">
              <w:t>1,22</w:t>
            </w:r>
          </w:p>
        </w:tc>
        <w:tc>
          <w:tcPr>
            <w:tcW w:w="892" w:type="dxa"/>
          </w:tcPr>
          <w:p w:rsidR="000F475B" w:rsidRPr="001B726D" w:rsidRDefault="000F475B" w:rsidP="007003B8">
            <w:pPr>
              <w:spacing w:line="360" w:lineRule="auto"/>
              <w:jc w:val="both"/>
            </w:pPr>
            <w:r w:rsidRPr="001B726D">
              <w:t>0,30</w:t>
            </w:r>
          </w:p>
        </w:tc>
        <w:tc>
          <w:tcPr>
            <w:tcW w:w="731" w:type="dxa"/>
          </w:tcPr>
          <w:p w:rsidR="000F475B" w:rsidRPr="001B726D" w:rsidRDefault="000F475B" w:rsidP="007003B8">
            <w:pPr>
              <w:tabs>
                <w:tab w:val="left" w:pos="0"/>
              </w:tabs>
              <w:spacing w:line="360" w:lineRule="auto"/>
              <w:jc w:val="both"/>
            </w:pPr>
            <w:r w:rsidRPr="001B726D">
              <w:t>1,38</w:t>
            </w:r>
          </w:p>
        </w:tc>
        <w:tc>
          <w:tcPr>
            <w:tcW w:w="792" w:type="dxa"/>
          </w:tcPr>
          <w:p w:rsidR="000F475B" w:rsidRPr="001B726D" w:rsidRDefault="000F475B" w:rsidP="007003B8">
            <w:pPr>
              <w:tabs>
                <w:tab w:val="left" w:pos="0"/>
              </w:tabs>
              <w:spacing w:line="360" w:lineRule="auto"/>
              <w:jc w:val="both"/>
            </w:pPr>
            <w:r w:rsidRPr="001B726D">
              <w:t>0,35</w:t>
            </w:r>
          </w:p>
        </w:tc>
        <w:tc>
          <w:tcPr>
            <w:tcW w:w="823" w:type="dxa"/>
          </w:tcPr>
          <w:p w:rsidR="000F475B" w:rsidRPr="001B726D" w:rsidRDefault="000F475B" w:rsidP="007003B8">
            <w:pPr>
              <w:tabs>
                <w:tab w:val="left" w:pos="0"/>
              </w:tabs>
              <w:spacing w:line="360" w:lineRule="auto"/>
              <w:jc w:val="both"/>
            </w:pPr>
            <w:r w:rsidRPr="001B726D">
              <w:t>2,99</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22</w:t>
            </w:r>
          </w:p>
        </w:tc>
        <w:tc>
          <w:tcPr>
            <w:tcW w:w="860" w:type="dxa"/>
          </w:tcPr>
          <w:p w:rsidR="000F475B" w:rsidRPr="001B726D" w:rsidRDefault="000F475B" w:rsidP="007003B8">
            <w:pPr>
              <w:tabs>
                <w:tab w:val="left" w:pos="0"/>
              </w:tabs>
              <w:spacing w:line="360" w:lineRule="auto"/>
              <w:jc w:val="both"/>
            </w:pPr>
            <w:r w:rsidRPr="001B726D">
              <w:t>9,48</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4,0</w:t>
            </w:r>
          </w:p>
        </w:tc>
        <w:tc>
          <w:tcPr>
            <w:tcW w:w="931" w:type="dxa"/>
          </w:tcPr>
          <w:p w:rsidR="000F475B" w:rsidRPr="001B726D" w:rsidRDefault="000F475B" w:rsidP="007003B8">
            <w:pPr>
              <w:tabs>
                <w:tab w:val="left" w:pos="0"/>
              </w:tabs>
              <w:spacing w:line="360" w:lineRule="auto"/>
              <w:jc w:val="both"/>
            </w:pPr>
            <w:r w:rsidRPr="001B726D">
              <w:t>1,22</w:t>
            </w:r>
          </w:p>
        </w:tc>
        <w:tc>
          <w:tcPr>
            <w:tcW w:w="892" w:type="dxa"/>
          </w:tcPr>
          <w:p w:rsidR="000F475B" w:rsidRPr="001B726D" w:rsidRDefault="000F475B" w:rsidP="007003B8">
            <w:pPr>
              <w:spacing w:line="360" w:lineRule="auto"/>
              <w:jc w:val="both"/>
            </w:pPr>
            <w:r w:rsidRPr="001B726D">
              <w:t>0,15</w:t>
            </w:r>
          </w:p>
        </w:tc>
        <w:tc>
          <w:tcPr>
            <w:tcW w:w="731" w:type="dxa"/>
          </w:tcPr>
          <w:p w:rsidR="000F475B" w:rsidRPr="001B726D" w:rsidRDefault="000F475B" w:rsidP="007003B8">
            <w:pPr>
              <w:tabs>
                <w:tab w:val="left" w:pos="0"/>
              </w:tabs>
              <w:spacing w:line="360" w:lineRule="auto"/>
              <w:jc w:val="both"/>
            </w:pPr>
            <w:r w:rsidRPr="001B726D">
              <w:t>1,09</w:t>
            </w:r>
          </w:p>
        </w:tc>
        <w:tc>
          <w:tcPr>
            <w:tcW w:w="792" w:type="dxa"/>
          </w:tcPr>
          <w:p w:rsidR="000F475B" w:rsidRPr="001B726D" w:rsidRDefault="000F475B" w:rsidP="007003B8">
            <w:pPr>
              <w:tabs>
                <w:tab w:val="left" w:pos="0"/>
              </w:tabs>
              <w:spacing w:line="360" w:lineRule="auto"/>
              <w:jc w:val="both"/>
            </w:pPr>
            <w:r w:rsidRPr="001B726D">
              <w:t>0,27</w:t>
            </w:r>
          </w:p>
        </w:tc>
        <w:tc>
          <w:tcPr>
            <w:tcW w:w="823" w:type="dxa"/>
          </w:tcPr>
          <w:p w:rsidR="000F475B" w:rsidRPr="001B726D" w:rsidRDefault="000F475B" w:rsidP="007003B8">
            <w:pPr>
              <w:tabs>
                <w:tab w:val="left" w:pos="0"/>
              </w:tabs>
              <w:spacing w:line="360" w:lineRule="auto"/>
              <w:jc w:val="both"/>
            </w:pPr>
            <w:r w:rsidRPr="001B726D">
              <w:t>3,12</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23</w:t>
            </w:r>
          </w:p>
        </w:tc>
        <w:tc>
          <w:tcPr>
            <w:tcW w:w="860" w:type="dxa"/>
          </w:tcPr>
          <w:p w:rsidR="000F475B" w:rsidRPr="001B726D" w:rsidRDefault="000F475B" w:rsidP="007003B8">
            <w:pPr>
              <w:tabs>
                <w:tab w:val="left" w:pos="0"/>
              </w:tabs>
              <w:spacing w:line="360" w:lineRule="auto"/>
              <w:jc w:val="both"/>
            </w:pPr>
            <w:r w:rsidRPr="001B726D">
              <w:t>8,8</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4,0</w:t>
            </w:r>
          </w:p>
        </w:tc>
        <w:tc>
          <w:tcPr>
            <w:tcW w:w="931" w:type="dxa"/>
          </w:tcPr>
          <w:p w:rsidR="000F475B" w:rsidRPr="001B726D" w:rsidRDefault="000F475B" w:rsidP="007003B8">
            <w:pPr>
              <w:tabs>
                <w:tab w:val="left" w:pos="0"/>
              </w:tabs>
              <w:spacing w:line="360" w:lineRule="auto"/>
              <w:jc w:val="both"/>
            </w:pPr>
            <w:r w:rsidRPr="001B726D">
              <w:t>1,22</w:t>
            </w:r>
          </w:p>
        </w:tc>
        <w:tc>
          <w:tcPr>
            <w:tcW w:w="892" w:type="dxa"/>
          </w:tcPr>
          <w:p w:rsidR="000F475B" w:rsidRPr="001B726D" w:rsidRDefault="000F475B" w:rsidP="007003B8">
            <w:pPr>
              <w:spacing w:line="360" w:lineRule="auto"/>
              <w:jc w:val="both"/>
            </w:pPr>
            <w:r w:rsidRPr="001B726D">
              <w:t>0,17</w:t>
            </w:r>
          </w:p>
        </w:tc>
        <w:tc>
          <w:tcPr>
            <w:tcW w:w="731" w:type="dxa"/>
          </w:tcPr>
          <w:p w:rsidR="000F475B" w:rsidRPr="001B726D" w:rsidRDefault="000F475B" w:rsidP="007003B8">
            <w:pPr>
              <w:tabs>
                <w:tab w:val="left" w:pos="0"/>
              </w:tabs>
              <w:spacing w:line="360" w:lineRule="auto"/>
              <w:jc w:val="both"/>
            </w:pPr>
            <w:r w:rsidRPr="001B726D">
              <w:t>1,12</w:t>
            </w:r>
          </w:p>
        </w:tc>
        <w:tc>
          <w:tcPr>
            <w:tcW w:w="792" w:type="dxa"/>
          </w:tcPr>
          <w:p w:rsidR="000F475B" w:rsidRPr="001B726D" w:rsidRDefault="000F475B" w:rsidP="007003B8">
            <w:pPr>
              <w:tabs>
                <w:tab w:val="left" w:pos="0"/>
              </w:tabs>
              <w:spacing w:line="360" w:lineRule="auto"/>
              <w:jc w:val="both"/>
            </w:pPr>
            <w:r w:rsidRPr="001B726D">
              <w:t>0,28</w:t>
            </w:r>
          </w:p>
        </w:tc>
        <w:tc>
          <w:tcPr>
            <w:tcW w:w="823" w:type="dxa"/>
          </w:tcPr>
          <w:p w:rsidR="000F475B" w:rsidRPr="001B726D" w:rsidRDefault="000F475B" w:rsidP="007003B8">
            <w:pPr>
              <w:tabs>
                <w:tab w:val="left" w:pos="0"/>
              </w:tabs>
              <w:spacing w:line="360" w:lineRule="auto"/>
              <w:jc w:val="both"/>
            </w:pPr>
            <w:r w:rsidRPr="001B726D">
              <w:t>3,01</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24</w:t>
            </w:r>
          </w:p>
        </w:tc>
        <w:tc>
          <w:tcPr>
            <w:tcW w:w="860" w:type="dxa"/>
          </w:tcPr>
          <w:p w:rsidR="000F475B" w:rsidRPr="001B726D" w:rsidRDefault="000F475B" w:rsidP="007003B8">
            <w:pPr>
              <w:tabs>
                <w:tab w:val="left" w:pos="0"/>
              </w:tabs>
              <w:spacing w:line="360" w:lineRule="auto"/>
              <w:jc w:val="both"/>
            </w:pPr>
            <w:r w:rsidRPr="001B726D">
              <w:t>3,8</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2,0</w:t>
            </w:r>
          </w:p>
        </w:tc>
        <w:tc>
          <w:tcPr>
            <w:tcW w:w="931" w:type="dxa"/>
          </w:tcPr>
          <w:p w:rsidR="000F475B" w:rsidRPr="001B726D" w:rsidRDefault="000F475B" w:rsidP="007003B8">
            <w:pPr>
              <w:tabs>
                <w:tab w:val="left" w:pos="0"/>
              </w:tabs>
              <w:spacing w:line="360" w:lineRule="auto"/>
              <w:jc w:val="both"/>
            </w:pPr>
            <w:r w:rsidRPr="001B726D">
              <w:t>1,2</w:t>
            </w:r>
          </w:p>
        </w:tc>
        <w:tc>
          <w:tcPr>
            <w:tcW w:w="892" w:type="dxa"/>
          </w:tcPr>
          <w:p w:rsidR="000F475B" w:rsidRPr="001B726D" w:rsidRDefault="000F475B" w:rsidP="007003B8">
            <w:pPr>
              <w:spacing w:line="360" w:lineRule="auto"/>
              <w:jc w:val="both"/>
            </w:pPr>
            <w:r w:rsidRPr="001B726D">
              <w:t>0,40</w:t>
            </w:r>
          </w:p>
        </w:tc>
        <w:tc>
          <w:tcPr>
            <w:tcW w:w="731" w:type="dxa"/>
          </w:tcPr>
          <w:p w:rsidR="000F475B" w:rsidRPr="001B726D" w:rsidRDefault="000F475B" w:rsidP="007003B8">
            <w:pPr>
              <w:tabs>
                <w:tab w:val="left" w:pos="0"/>
              </w:tabs>
              <w:spacing w:line="360" w:lineRule="auto"/>
              <w:jc w:val="both"/>
            </w:pPr>
            <w:r w:rsidRPr="001B726D">
              <w:t>1,68</w:t>
            </w:r>
          </w:p>
        </w:tc>
        <w:tc>
          <w:tcPr>
            <w:tcW w:w="792" w:type="dxa"/>
          </w:tcPr>
          <w:p w:rsidR="000F475B" w:rsidRPr="001B726D" w:rsidRDefault="000F475B" w:rsidP="007003B8">
            <w:pPr>
              <w:tabs>
                <w:tab w:val="left" w:pos="0"/>
              </w:tabs>
              <w:spacing w:line="360" w:lineRule="auto"/>
              <w:jc w:val="both"/>
            </w:pPr>
            <w:r w:rsidRPr="001B726D">
              <w:t>0,42</w:t>
            </w:r>
          </w:p>
        </w:tc>
        <w:tc>
          <w:tcPr>
            <w:tcW w:w="823" w:type="dxa"/>
          </w:tcPr>
          <w:p w:rsidR="000F475B" w:rsidRPr="001B726D" w:rsidRDefault="000F475B" w:rsidP="007003B8">
            <w:pPr>
              <w:tabs>
                <w:tab w:val="left" w:pos="0"/>
              </w:tabs>
              <w:spacing w:line="360" w:lineRule="auto"/>
              <w:jc w:val="both"/>
            </w:pPr>
            <w:r w:rsidRPr="001B726D">
              <w:t>1,92</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25</w:t>
            </w:r>
          </w:p>
        </w:tc>
        <w:tc>
          <w:tcPr>
            <w:tcW w:w="860" w:type="dxa"/>
          </w:tcPr>
          <w:p w:rsidR="000F475B" w:rsidRPr="001B726D" w:rsidRDefault="000F475B" w:rsidP="007003B8">
            <w:pPr>
              <w:tabs>
                <w:tab w:val="left" w:pos="0"/>
              </w:tabs>
              <w:spacing w:line="360" w:lineRule="auto"/>
              <w:jc w:val="both"/>
            </w:pPr>
            <w:r w:rsidRPr="001B726D">
              <w:t>2,1</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2,0</w:t>
            </w:r>
          </w:p>
        </w:tc>
        <w:tc>
          <w:tcPr>
            <w:tcW w:w="931" w:type="dxa"/>
          </w:tcPr>
          <w:p w:rsidR="000F475B" w:rsidRPr="001B726D" w:rsidRDefault="000F475B" w:rsidP="007003B8">
            <w:pPr>
              <w:tabs>
                <w:tab w:val="left" w:pos="0"/>
              </w:tabs>
              <w:spacing w:line="360" w:lineRule="auto"/>
              <w:jc w:val="both"/>
            </w:pPr>
            <w:r w:rsidRPr="001B726D">
              <w:t>1,2</w:t>
            </w:r>
          </w:p>
        </w:tc>
        <w:tc>
          <w:tcPr>
            <w:tcW w:w="892" w:type="dxa"/>
          </w:tcPr>
          <w:p w:rsidR="000F475B" w:rsidRPr="001B726D" w:rsidRDefault="000F475B" w:rsidP="007003B8">
            <w:pPr>
              <w:spacing w:line="360" w:lineRule="auto"/>
              <w:jc w:val="both"/>
            </w:pPr>
            <w:r w:rsidRPr="001B726D">
              <w:t>0,50</w:t>
            </w:r>
          </w:p>
        </w:tc>
        <w:tc>
          <w:tcPr>
            <w:tcW w:w="731" w:type="dxa"/>
          </w:tcPr>
          <w:p w:rsidR="000F475B" w:rsidRPr="001B726D" w:rsidRDefault="000F475B" w:rsidP="007003B8">
            <w:pPr>
              <w:tabs>
                <w:tab w:val="left" w:pos="0"/>
              </w:tabs>
              <w:spacing w:line="360" w:lineRule="auto"/>
              <w:jc w:val="both"/>
            </w:pPr>
            <w:r w:rsidRPr="001B726D">
              <w:t>2,03</w:t>
            </w:r>
          </w:p>
        </w:tc>
        <w:tc>
          <w:tcPr>
            <w:tcW w:w="792" w:type="dxa"/>
          </w:tcPr>
          <w:p w:rsidR="000F475B" w:rsidRPr="001B726D" w:rsidRDefault="000F475B" w:rsidP="007003B8">
            <w:pPr>
              <w:tabs>
                <w:tab w:val="left" w:pos="0"/>
              </w:tabs>
              <w:spacing w:line="360" w:lineRule="auto"/>
              <w:jc w:val="both"/>
            </w:pPr>
            <w:r w:rsidRPr="001B726D">
              <w:t>0,51</w:t>
            </w:r>
          </w:p>
        </w:tc>
        <w:tc>
          <w:tcPr>
            <w:tcW w:w="823" w:type="dxa"/>
          </w:tcPr>
          <w:p w:rsidR="000F475B" w:rsidRPr="001B726D" w:rsidRDefault="000F475B" w:rsidP="007003B8">
            <w:pPr>
              <w:tabs>
                <w:tab w:val="left" w:pos="0"/>
              </w:tabs>
              <w:spacing w:line="360" w:lineRule="auto"/>
              <w:jc w:val="both"/>
            </w:pPr>
            <w:r w:rsidRPr="001B726D">
              <w:t>1,29</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26</w:t>
            </w:r>
          </w:p>
        </w:tc>
        <w:tc>
          <w:tcPr>
            <w:tcW w:w="860" w:type="dxa"/>
          </w:tcPr>
          <w:p w:rsidR="000F475B" w:rsidRPr="001B726D" w:rsidRDefault="000F475B" w:rsidP="007003B8">
            <w:pPr>
              <w:tabs>
                <w:tab w:val="left" w:pos="0"/>
              </w:tabs>
              <w:spacing w:line="360" w:lineRule="auto"/>
              <w:jc w:val="both"/>
            </w:pPr>
            <w:r w:rsidRPr="001B726D">
              <w:t>2,95</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2,0</w:t>
            </w:r>
          </w:p>
        </w:tc>
        <w:tc>
          <w:tcPr>
            <w:tcW w:w="931" w:type="dxa"/>
          </w:tcPr>
          <w:p w:rsidR="000F475B" w:rsidRPr="001B726D" w:rsidRDefault="000F475B" w:rsidP="007003B8">
            <w:pPr>
              <w:tabs>
                <w:tab w:val="left" w:pos="0"/>
              </w:tabs>
              <w:spacing w:line="360" w:lineRule="auto"/>
              <w:jc w:val="both"/>
            </w:pPr>
            <w:r w:rsidRPr="001B726D">
              <w:t>1,2</w:t>
            </w:r>
          </w:p>
        </w:tc>
        <w:tc>
          <w:tcPr>
            <w:tcW w:w="892" w:type="dxa"/>
          </w:tcPr>
          <w:p w:rsidR="000F475B" w:rsidRPr="001B726D" w:rsidRDefault="000F475B" w:rsidP="007003B8">
            <w:pPr>
              <w:spacing w:line="360" w:lineRule="auto"/>
              <w:jc w:val="both"/>
            </w:pPr>
            <w:r w:rsidRPr="001B726D">
              <w:t>0,42</w:t>
            </w:r>
          </w:p>
        </w:tc>
        <w:tc>
          <w:tcPr>
            <w:tcW w:w="731" w:type="dxa"/>
          </w:tcPr>
          <w:p w:rsidR="000F475B" w:rsidRPr="001B726D" w:rsidRDefault="000F475B" w:rsidP="007003B8">
            <w:pPr>
              <w:tabs>
                <w:tab w:val="left" w:pos="0"/>
              </w:tabs>
              <w:spacing w:line="360" w:lineRule="auto"/>
              <w:jc w:val="both"/>
            </w:pPr>
            <w:r w:rsidRPr="001B726D">
              <w:t>1,72</w:t>
            </w:r>
          </w:p>
        </w:tc>
        <w:tc>
          <w:tcPr>
            <w:tcW w:w="792" w:type="dxa"/>
          </w:tcPr>
          <w:p w:rsidR="000F475B" w:rsidRPr="001B726D" w:rsidRDefault="000F475B" w:rsidP="007003B8">
            <w:pPr>
              <w:tabs>
                <w:tab w:val="left" w:pos="0"/>
              </w:tabs>
              <w:spacing w:line="360" w:lineRule="auto"/>
              <w:jc w:val="both"/>
            </w:pPr>
            <w:r w:rsidRPr="001B726D">
              <w:t>0,43</w:t>
            </w:r>
          </w:p>
        </w:tc>
        <w:tc>
          <w:tcPr>
            <w:tcW w:w="823" w:type="dxa"/>
          </w:tcPr>
          <w:p w:rsidR="000F475B" w:rsidRPr="001B726D" w:rsidRDefault="000F475B" w:rsidP="007003B8">
            <w:pPr>
              <w:tabs>
                <w:tab w:val="left" w:pos="0"/>
              </w:tabs>
              <w:spacing w:line="360" w:lineRule="auto"/>
              <w:jc w:val="both"/>
            </w:pPr>
            <w:r w:rsidRPr="001B726D">
              <w:t>1,52</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27</w:t>
            </w:r>
          </w:p>
        </w:tc>
        <w:tc>
          <w:tcPr>
            <w:tcW w:w="860" w:type="dxa"/>
          </w:tcPr>
          <w:p w:rsidR="000F475B" w:rsidRPr="001B726D" w:rsidRDefault="000F475B" w:rsidP="007003B8">
            <w:pPr>
              <w:tabs>
                <w:tab w:val="left" w:pos="0"/>
              </w:tabs>
              <w:spacing w:line="360" w:lineRule="auto"/>
              <w:jc w:val="both"/>
            </w:pPr>
            <w:r w:rsidRPr="001B726D">
              <w:t>5,5</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4,0</w:t>
            </w:r>
          </w:p>
        </w:tc>
        <w:tc>
          <w:tcPr>
            <w:tcW w:w="931" w:type="dxa"/>
          </w:tcPr>
          <w:p w:rsidR="000F475B" w:rsidRPr="001B726D" w:rsidRDefault="000F475B" w:rsidP="007003B8">
            <w:pPr>
              <w:tabs>
                <w:tab w:val="left" w:pos="0"/>
              </w:tabs>
              <w:spacing w:line="360" w:lineRule="auto"/>
              <w:jc w:val="both"/>
            </w:pPr>
            <w:r w:rsidRPr="001B726D">
              <w:t>1,22</w:t>
            </w:r>
          </w:p>
        </w:tc>
        <w:tc>
          <w:tcPr>
            <w:tcW w:w="892" w:type="dxa"/>
          </w:tcPr>
          <w:p w:rsidR="000F475B" w:rsidRPr="001B726D" w:rsidRDefault="000F475B" w:rsidP="007003B8">
            <w:pPr>
              <w:spacing w:line="360" w:lineRule="auto"/>
              <w:jc w:val="both"/>
            </w:pPr>
            <w:r w:rsidRPr="001B726D">
              <w:t>0,33</w:t>
            </w:r>
          </w:p>
        </w:tc>
        <w:tc>
          <w:tcPr>
            <w:tcW w:w="731" w:type="dxa"/>
          </w:tcPr>
          <w:p w:rsidR="000F475B" w:rsidRPr="001B726D" w:rsidRDefault="000F475B" w:rsidP="007003B8">
            <w:pPr>
              <w:tabs>
                <w:tab w:val="left" w:pos="0"/>
              </w:tabs>
              <w:spacing w:line="360" w:lineRule="auto"/>
              <w:jc w:val="both"/>
            </w:pPr>
            <w:r w:rsidRPr="001B726D">
              <w:t>1,46</w:t>
            </w:r>
          </w:p>
        </w:tc>
        <w:tc>
          <w:tcPr>
            <w:tcW w:w="792" w:type="dxa"/>
          </w:tcPr>
          <w:p w:rsidR="000F475B" w:rsidRPr="001B726D" w:rsidRDefault="000F475B" w:rsidP="007003B8">
            <w:pPr>
              <w:tabs>
                <w:tab w:val="left" w:pos="0"/>
              </w:tabs>
              <w:spacing w:line="360" w:lineRule="auto"/>
              <w:jc w:val="both"/>
            </w:pPr>
            <w:r w:rsidRPr="001B726D">
              <w:t>0,37</w:t>
            </w:r>
          </w:p>
        </w:tc>
        <w:tc>
          <w:tcPr>
            <w:tcW w:w="823" w:type="dxa"/>
          </w:tcPr>
          <w:p w:rsidR="000F475B" w:rsidRPr="001B726D" w:rsidRDefault="000F475B" w:rsidP="007003B8">
            <w:pPr>
              <w:tabs>
                <w:tab w:val="left" w:pos="0"/>
              </w:tabs>
              <w:spacing w:line="360" w:lineRule="auto"/>
              <w:jc w:val="both"/>
            </w:pPr>
            <w:r w:rsidRPr="001B726D">
              <w:t>2,48</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28</w:t>
            </w:r>
          </w:p>
        </w:tc>
        <w:tc>
          <w:tcPr>
            <w:tcW w:w="860" w:type="dxa"/>
          </w:tcPr>
          <w:p w:rsidR="000F475B" w:rsidRPr="001B726D" w:rsidRDefault="000F475B" w:rsidP="007003B8">
            <w:pPr>
              <w:tabs>
                <w:tab w:val="left" w:pos="0"/>
              </w:tabs>
              <w:spacing w:line="360" w:lineRule="auto"/>
              <w:jc w:val="both"/>
            </w:pPr>
            <w:r w:rsidRPr="001B726D">
              <w:t>6,9</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2,0</w:t>
            </w:r>
          </w:p>
        </w:tc>
        <w:tc>
          <w:tcPr>
            <w:tcW w:w="931" w:type="dxa"/>
          </w:tcPr>
          <w:p w:rsidR="000F475B" w:rsidRPr="001B726D" w:rsidRDefault="000F475B" w:rsidP="007003B8">
            <w:pPr>
              <w:tabs>
                <w:tab w:val="left" w:pos="0"/>
              </w:tabs>
              <w:spacing w:line="360" w:lineRule="auto"/>
              <w:jc w:val="both"/>
            </w:pPr>
            <w:r w:rsidRPr="001B726D">
              <w:t>1,2</w:t>
            </w:r>
          </w:p>
        </w:tc>
        <w:tc>
          <w:tcPr>
            <w:tcW w:w="892" w:type="dxa"/>
          </w:tcPr>
          <w:p w:rsidR="000F475B" w:rsidRPr="001B726D" w:rsidRDefault="000F475B" w:rsidP="007003B8">
            <w:pPr>
              <w:spacing w:line="360" w:lineRule="auto"/>
              <w:jc w:val="both"/>
            </w:pPr>
            <w:r w:rsidRPr="001B726D">
              <w:t>0,19</w:t>
            </w:r>
          </w:p>
        </w:tc>
        <w:tc>
          <w:tcPr>
            <w:tcW w:w="731" w:type="dxa"/>
          </w:tcPr>
          <w:p w:rsidR="000F475B" w:rsidRPr="001B726D" w:rsidRDefault="000F475B" w:rsidP="007003B8">
            <w:pPr>
              <w:tabs>
                <w:tab w:val="left" w:pos="0"/>
              </w:tabs>
              <w:spacing w:line="360" w:lineRule="auto"/>
              <w:jc w:val="both"/>
            </w:pPr>
            <w:r w:rsidRPr="001B726D">
              <w:t>1,21</w:t>
            </w:r>
          </w:p>
        </w:tc>
        <w:tc>
          <w:tcPr>
            <w:tcW w:w="792" w:type="dxa"/>
          </w:tcPr>
          <w:p w:rsidR="000F475B" w:rsidRPr="001B726D" w:rsidRDefault="000F475B" w:rsidP="007003B8">
            <w:pPr>
              <w:tabs>
                <w:tab w:val="left" w:pos="0"/>
              </w:tabs>
              <w:spacing w:line="360" w:lineRule="auto"/>
              <w:jc w:val="both"/>
            </w:pPr>
            <w:r w:rsidRPr="001B726D">
              <w:t>0,30</w:t>
            </w:r>
          </w:p>
        </w:tc>
        <w:tc>
          <w:tcPr>
            <w:tcW w:w="823" w:type="dxa"/>
          </w:tcPr>
          <w:p w:rsidR="000F475B" w:rsidRPr="001B726D" w:rsidRDefault="000F475B" w:rsidP="007003B8">
            <w:pPr>
              <w:tabs>
                <w:tab w:val="left" w:pos="0"/>
              </w:tabs>
              <w:spacing w:line="360" w:lineRule="auto"/>
              <w:jc w:val="both"/>
            </w:pPr>
            <w:r w:rsidRPr="001B726D">
              <w:t>2,48</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29</w:t>
            </w:r>
          </w:p>
        </w:tc>
        <w:tc>
          <w:tcPr>
            <w:tcW w:w="860" w:type="dxa"/>
          </w:tcPr>
          <w:p w:rsidR="000F475B" w:rsidRPr="001B726D" w:rsidRDefault="000F475B" w:rsidP="007003B8">
            <w:pPr>
              <w:tabs>
                <w:tab w:val="left" w:pos="0"/>
              </w:tabs>
              <w:spacing w:line="360" w:lineRule="auto"/>
              <w:jc w:val="both"/>
            </w:pPr>
            <w:r w:rsidRPr="001B726D">
              <w:t>8,3</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2,0</w:t>
            </w:r>
          </w:p>
        </w:tc>
        <w:tc>
          <w:tcPr>
            <w:tcW w:w="931" w:type="dxa"/>
          </w:tcPr>
          <w:p w:rsidR="000F475B" w:rsidRPr="001B726D" w:rsidRDefault="000F475B" w:rsidP="007003B8">
            <w:pPr>
              <w:tabs>
                <w:tab w:val="left" w:pos="0"/>
              </w:tabs>
              <w:spacing w:line="360" w:lineRule="auto"/>
              <w:jc w:val="both"/>
            </w:pPr>
            <w:r w:rsidRPr="001B726D">
              <w:t>1,2</w:t>
            </w:r>
          </w:p>
        </w:tc>
        <w:tc>
          <w:tcPr>
            <w:tcW w:w="892" w:type="dxa"/>
          </w:tcPr>
          <w:p w:rsidR="000F475B" w:rsidRPr="001B726D" w:rsidRDefault="000F475B" w:rsidP="007003B8">
            <w:pPr>
              <w:spacing w:line="360" w:lineRule="auto"/>
              <w:jc w:val="both"/>
            </w:pPr>
            <w:r w:rsidRPr="001B726D">
              <w:t>0,17</w:t>
            </w:r>
          </w:p>
        </w:tc>
        <w:tc>
          <w:tcPr>
            <w:tcW w:w="731" w:type="dxa"/>
          </w:tcPr>
          <w:p w:rsidR="000F475B" w:rsidRPr="001B726D" w:rsidRDefault="000F475B" w:rsidP="007003B8">
            <w:pPr>
              <w:tabs>
                <w:tab w:val="left" w:pos="0"/>
              </w:tabs>
              <w:spacing w:line="360" w:lineRule="auto"/>
              <w:jc w:val="both"/>
            </w:pPr>
            <w:r w:rsidRPr="001B726D">
              <w:t>1,12</w:t>
            </w:r>
          </w:p>
        </w:tc>
        <w:tc>
          <w:tcPr>
            <w:tcW w:w="792" w:type="dxa"/>
          </w:tcPr>
          <w:p w:rsidR="000F475B" w:rsidRPr="001B726D" w:rsidRDefault="000F475B" w:rsidP="007003B8">
            <w:pPr>
              <w:tabs>
                <w:tab w:val="left" w:pos="0"/>
              </w:tabs>
              <w:spacing w:line="360" w:lineRule="auto"/>
              <w:jc w:val="both"/>
            </w:pPr>
            <w:r w:rsidRPr="001B726D">
              <w:t>0,28</w:t>
            </w:r>
          </w:p>
        </w:tc>
        <w:tc>
          <w:tcPr>
            <w:tcW w:w="823" w:type="dxa"/>
          </w:tcPr>
          <w:p w:rsidR="000F475B" w:rsidRPr="001B726D" w:rsidRDefault="000F475B" w:rsidP="007003B8">
            <w:pPr>
              <w:tabs>
                <w:tab w:val="left" w:pos="0"/>
              </w:tabs>
              <w:spacing w:line="360" w:lineRule="auto"/>
              <w:jc w:val="both"/>
            </w:pPr>
            <w:r w:rsidRPr="001B726D">
              <w:t>2,79</w:t>
            </w:r>
          </w:p>
        </w:tc>
      </w:tr>
      <w:tr w:rsidR="000F475B" w:rsidRPr="001B726D">
        <w:trPr>
          <w:cantSplit/>
          <w:jc w:val="center"/>
        </w:trPr>
        <w:tc>
          <w:tcPr>
            <w:tcW w:w="1205" w:type="dxa"/>
          </w:tcPr>
          <w:p w:rsidR="000F475B" w:rsidRPr="001B726D" w:rsidRDefault="000F475B" w:rsidP="007003B8">
            <w:pPr>
              <w:tabs>
                <w:tab w:val="left" w:pos="0"/>
              </w:tabs>
              <w:spacing w:line="360" w:lineRule="auto"/>
              <w:jc w:val="both"/>
            </w:pPr>
            <w:r w:rsidRPr="001B726D">
              <w:t>30</w:t>
            </w:r>
          </w:p>
        </w:tc>
        <w:tc>
          <w:tcPr>
            <w:tcW w:w="860" w:type="dxa"/>
          </w:tcPr>
          <w:p w:rsidR="000F475B" w:rsidRPr="001B726D" w:rsidRDefault="000F475B" w:rsidP="007003B8">
            <w:pPr>
              <w:tabs>
                <w:tab w:val="left" w:pos="0"/>
              </w:tabs>
              <w:spacing w:line="360" w:lineRule="auto"/>
              <w:jc w:val="both"/>
            </w:pPr>
            <w:r w:rsidRPr="001B726D">
              <w:t>10,6</w:t>
            </w:r>
          </w:p>
        </w:tc>
        <w:tc>
          <w:tcPr>
            <w:tcW w:w="771" w:type="dxa"/>
            <w:vMerge/>
            <w:vAlign w:val="center"/>
          </w:tcPr>
          <w:p w:rsidR="000F475B" w:rsidRPr="001B726D" w:rsidRDefault="000F475B" w:rsidP="007003B8">
            <w:pPr>
              <w:spacing w:line="360" w:lineRule="auto"/>
              <w:jc w:val="both"/>
            </w:pPr>
          </w:p>
        </w:tc>
        <w:tc>
          <w:tcPr>
            <w:tcW w:w="858" w:type="dxa"/>
            <w:vMerge/>
            <w:vAlign w:val="center"/>
          </w:tcPr>
          <w:p w:rsidR="000F475B" w:rsidRPr="001B726D" w:rsidRDefault="000F475B" w:rsidP="007003B8">
            <w:pPr>
              <w:spacing w:line="360" w:lineRule="auto"/>
              <w:jc w:val="both"/>
            </w:pPr>
          </w:p>
        </w:tc>
        <w:tc>
          <w:tcPr>
            <w:tcW w:w="811" w:type="dxa"/>
          </w:tcPr>
          <w:p w:rsidR="000F475B" w:rsidRPr="001B726D" w:rsidRDefault="000F475B" w:rsidP="007003B8">
            <w:pPr>
              <w:spacing w:line="360" w:lineRule="auto"/>
              <w:jc w:val="both"/>
            </w:pPr>
            <w:r w:rsidRPr="001B726D">
              <w:t>2,0</w:t>
            </w:r>
          </w:p>
        </w:tc>
        <w:tc>
          <w:tcPr>
            <w:tcW w:w="931" w:type="dxa"/>
          </w:tcPr>
          <w:p w:rsidR="000F475B" w:rsidRPr="001B726D" w:rsidRDefault="000F475B" w:rsidP="007003B8">
            <w:pPr>
              <w:tabs>
                <w:tab w:val="left" w:pos="0"/>
              </w:tabs>
              <w:spacing w:line="360" w:lineRule="auto"/>
              <w:jc w:val="both"/>
            </w:pPr>
            <w:r w:rsidRPr="001B726D">
              <w:t>1,2</w:t>
            </w:r>
          </w:p>
        </w:tc>
        <w:tc>
          <w:tcPr>
            <w:tcW w:w="892" w:type="dxa"/>
          </w:tcPr>
          <w:p w:rsidR="000F475B" w:rsidRPr="001B726D" w:rsidRDefault="000F475B" w:rsidP="007003B8">
            <w:pPr>
              <w:spacing w:line="360" w:lineRule="auto"/>
              <w:jc w:val="both"/>
            </w:pPr>
            <w:r w:rsidRPr="001B726D">
              <w:t>0,13</w:t>
            </w:r>
          </w:p>
        </w:tc>
        <w:tc>
          <w:tcPr>
            <w:tcW w:w="731" w:type="dxa"/>
          </w:tcPr>
          <w:p w:rsidR="000F475B" w:rsidRPr="001B726D" w:rsidRDefault="000F475B" w:rsidP="007003B8">
            <w:pPr>
              <w:tabs>
                <w:tab w:val="left" w:pos="0"/>
              </w:tabs>
              <w:spacing w:line="360" w:lineRule="auto"/>
              <w:jc w:val="both"/>
            </w:pPr>
            <w:r w:rsidRPr="001B726D">
              <w:t>1,07</w:t>
            </w:r>
          </w:p>
        </w:tc>
        <w:tc>
          <w:tcPr>
            <w:tcW w:w="792" w:type="dxa"/>
          </w:tcPr>
          <w:p w:rsidR="000F475B" w:rsidRPr="001B726D" w:rsidRDefault="000F475B" w:rsidP="007003B8">
            <w:pPr>
              <w:tabs>
                <w:tab w:val="left" w:pos="0"/>
              </w:tabs>
              <w:spacing w:line="360" w:lineRule="auto"/>
              <w:jc w:val="both"/>
            </w:pPr>
            <w:r w:rsidRPr="001B726D">
              <w:t>0,27</w:t>
            </w:r>
          </w:p>
        </w:tc>
        <w:tc>
          <w:tcPr>
            <w:tcW w:w="823" w:type="dxa"/>
          </w:tcPr>
          <w:p w:rsidR="000F475B" w:rsidRPr="001B726D" w:rsidRDefault="000F475B" w:rsidP="007003B8">
            <w:pPr>
              <w:tabs>
                <w:tab w:val="left" w:pos="0"/>
              </w:tabs>
              <w:spacing w:line="360" w:lineRule="auto"/>
              <w:jc w:val="both"/>
            </w:pPr>
            <w:r w:rsidRPr="001B726D">
              <w:t>3,43</w:t>
            </w:r>
          </w:p>
        </w:tc>
      </w:tr>
    </w:tbl>
    <w:p w:rsidR="000F475B" w:rsidRPr="001B726D" w:rsidRDefault="000F475B" w:rsidP="001A77B9">
      <w:pPr>
        <w:tabs>
          <w:tab w:val="left" w:pos="0"/>
        </w:tabs>
        <w:spacing w:line="360" w:lineRule="auto"/>
        <w:ind w:firstLine="709"/>
        <w:jc w:val="both"/>
        <w:rPr>
          <w:sz w:val="28"/>
          <w:szCs w:val="28"/>
        </w:rPr>
      </w:pPr>
    </w:p>
    <w:p w:rsidR="000F475B" w:rsidRPr="001B726D" w:rsidRDefault="000F475B" w:rsidP="001A77B9">
      <w:pPr>
        <w:tabs>
          <w:tab w:val="left" w:pos="0"/>
        </w:tabs>
        <w:spacing w:line="360" w:lineRule="auto"/>
        <w:ind w:firstLine="709"/>
        <w:jc w:val="both"/>
        <w:rPr>
          <w:sz w:val="28"/>
          <w:szCs w:val="28"/>
        </w:rPr>
      </w:pPr>
      <w:r w:rsidRPr="001B726D">
        <w:rPr>
          <w:sz w:val="28"/>
          <w:szCs w:val="28"/>
        </w:rPr>
        <w:t>В соответствии с принятой нормой обслуживания спроектируем график многостаночного обслуживания. Для этого составим перечень детале-операций, которые будут выполняться на этих станках: 1, 17, 27, 30. Для построения графика используем данные о времени занятости рабочего и машинно-свободного времени по выбранным деталям, которые представлены в таблице 8.</w:t>
      </w:r>
    </w:p>
    <w:p w:rsidR="007003B8" w:rsidRPr="001B726D" w:rsidRDefault="007003B8" w:rsidP="001A77B9">
      <w:pPr>
        <w:tabs>
          <w:tab w:val="left" w:pos="0"/>
        </w:tabs>
        <w:spacing w:line="360" w:lineRule="auto"/>
        <w:ind w:firstLine="709"/>
        <w:jc w:val="both"/>
        <w:rPr>
          <w:sz w:val="28"/>
          <w:szCs w:val="28"/>
        </w:rPr>
      </w:pPr>
    </w:p>
    <w:p w:rsidR="000F475B" w:rsidRPr="001B726D" w:rsidRDefault="007003B8" w:rsidP="001A77B9">
      <w:pPr>
        <w:tabs>
          <w:tab w:val="left" w:pos="0"/>
        </w:tabs>
        <w:spacing w:line="360" w:lineRule="auto"/>
        <w:ind w:firstLine="709"/>
        <w:jc w:val="both"/>
        <w:rPr>
          <w:sz w:val="28"/>
          <w:szCs w:val="28"/>
        </w:rPr>
      </w:pPr>
      <w:r w:rsidRPr="001B726D">
        <w:rPr>
          <w:sz w:val="28"/>
          <w:szCs w:val="28"/>
        </w:rPr>
        <w:t xml:space="preserve">Таблица 8 - </w:t>
      </w:r>
      <w:r w:rsidR="000F475B" w:rsidRPr="001B726D">
        <w:rPr>
          <w:sz w:val="28"/>
          <w:szCs w:val="28"/>
        </w:rPr>
        <w:t>Данные о времени занятости рабочего и машинно-свободного времени по выбранным деталям</w:t>
      </w:r>
    </w:p>
    <w:tbl>
      <w:tblPr>
        <w:tblW w:w="0" w:type="auto"/>
        <w:jc w:val="center"/>
        <w:tblLook w:val="01E0" w:firstRow="1" w:lastRow="1" w:firstColumn="1" w:lastColumn="1" w:noHBand="0" w:noVBand="0"/>
      </w:tblPr>
      <w:tblGrid>
        <w:gridCol w:w="1951"/>
        <w:gridCol w:w="2456"/>
        <w:gridCol w:w="2309"/>
        <w:gridCol w:w="2299"/>
      </w:tblGrid>
      <w:tr w:rsidR="000F475B" w:rsidRPr="001B726D">
        <w:trPr>
          <w:trHeight w:val="293"/>
          <w:jc w:val="center"/>
        </w:trPr>
        <w:tc>
          <w:tcPr>
            <w:tcW w:w="1951" w:type="dxa"/>
          </w:tcPr>
          <w:p w:rsidR="000F475B" w:rsidRPr="001B726D" w:rsidRDefault="000F475B" w:rsidP="007003B8">
            <w:pPr>
              <w:tabs>
                <w:tab w:val="left" w:pos="0"/>
              </w:tabs>
              <w:spacing w:line="360" w:lineRule="auto"/>
              <w:jc w:val="both"/>
            </w:pPr>
            <w:r w:rsidRPr="001B726D">
              <w:t>№ детали</w:t>
            </w:r>
          </w:p>
        </w:tc>
        <w:tc>
          <w:tcPr>
            <w:tcW w:w="2456" w:type="dxa"/>
          </w:tcPr>
          <w:p w:rsidR="000F475B" w:rsidRPr="001B726D" w:rsidRDefault="000F475B" w:rsidP="007003B8">
            <w:pPr>
              <w:tabs>
                <w:tab w:val="left" w:pos="0"/>
              </w:tabs>
              <w:spacing w:line="360" w:lineRule="auto"/>
              <w:jc w:val="both"/>
            </w:pPr>
            <w:r w:rsidRPr="001B726D">
              <w:t>Т</w:t>
            </w:r>
            <w:r w:rsidRPr="001B726D">
              <w:rPr>
                <w:vertAlign w:val="subscript"/>
              </w:rPr>
              <w:t>з</w:t>
            </w:r>
            <w:r w:rsidRPr="001B726D">
              <w:t>, мин</w:t>
            </w:r>
          </w:p>
        </w:tc>
        <w:tc>
          <w:tcPr>
            <w:tcW w:w="2309" w:type="dxa"/>
          </w:tcPr>
          <w:p w:rsidR="000F475B" w:rsidRPr="001B726D" w:rsidRDefault="000F475B" w:rsidP="007003B8">
            <w:pPr>
              <w:tabs>
                <w:tab w:val="left" w:pos="0"/>
              </w:tabs>
              <w:spacing w:line="360" w:lineRule="auto"/>
              <w:jc w:val="both"/>
            </w:pPr>
            <w:r w:rsidRPr="001B726D">
              <w:t>Т</w:t>
            </w:r>
            <w:r w:rsidRPr="001B726D">
              <w:rPr>
                <w:vertAlign w:val="subscript"/>
              </w:rPr>
              <w:t>мс</w:t>
            </w:r>
            <w:r w:rsidRPr="001B726D">
              <w:t>, мин</w:t>
            </w:r>
          </w:p>
        </w:tc>
        <w:tc>
          <w:tcPr>
            <w:tcW w:w="2299" w:type="dxa"/>
          </w:tcPr>
          <w:p w:rsidR="000F475B" w:rsidRPr="001B726D" w:rsidRDefault="000F475B" w:rsidP="007003B8">
            <w:pPr>
              <w:tabs>
                <w:tab w:val="left" w:pos="0"/>
              </w:tabs>
              <w:spacing w:line="360" w:lineRule="auto"/>
              <w:jc w:val="both"/>
            </w:pPr>
            <w:r w:rsidRPr="001B726D">
              <w:t>Т</w:t>
            </w:r>
            <w:r w:rsidRPr="001B726D">
              <w:rPr>
                <w:vertAlign w:val="subscript"/>
              </w:rPr>
              <w:t>оп</w:t>
            </w:r>
            <w:r w:rsidRPr="001B726D">
              <w:t>, мин</w:t>
            </w:r>
          </w:p>
        </w:tc>
      </w:tr>
      <w:tr w:rsidR="000F475B" w:rsidRPr="001B726D">
        <w:trPr>
          <w:trHeight w:val="293"/>
          <w:jc w:val="center"/>
        </w:trPr>
        <w:tc>
          <w:tcPr>
            <w:tcW w:w="1951" w:type="dxa"/>
          </w:tcPr>
          <w:p w:rsidR="000F475B" w:rsidRPr="001B726D" w:rsidRDefault="000F475B" w:rsidP="007003B8">
            <w:pPr>
              <w:tabs>
                <w:tab w:val="left" w:pos="0"/>
              </w:tabs>
              <w:spacing w:line="360" w:lineRule="auto"/>
              <w:jc w:val="both"/>
            </w:pPr>
            <w:r w:rsidRPr="001B726D">
              <w:t>1</w:t>
            </w:r>
          </w:p>
        </w:tc>
        <w:tc>
          <w:tcPr>
            <w:tcW w:w="2456" w:type="dxa"/>
          </w:tcPr>
          <w:p w:rsidR="000F475B" w:rsidRPr="001B726D" w:rsidRDefault="000F475B" w:rsidP="007003B8">
            <w:pPr>
              <w:tabs>
                <w:tab w:val="left" w:pos="0"/>
              </w:tabs>
              <w:spacing w:line="360" w:lineRule="auto"/>
              <w:jc w:val="both"/>
            </w:pPr>
            <w:r w:rsidRPr="001B726D">
              <w:t>1,55</w:t>
            </w:r>
          </w:p>
        </w:tc>
        <w:tc>
          <w:tcPr>
            <w:tcW w:w="2309" w:type="dxa"/>
          </w:tcPr>
          <w:p w:rsidR="000F475B" w:rsidRPr="001B726D" w:rsidRDefault="000F475B" w:rsidP="007003B8">
            <w:pPr>
              <w:tabs>
                <w:tab w:val="left" w:pos="0"/>
              </w:tabs>
              <w:spacing w:line="360" w:lineRule="auto"/>
              <w:jc w:val="both"/>
            </w:pPr>
            <w:r w:rsidRPr="001B726D">
              <w:t>4,45</w:t>
            </w:r>
          </w:p>
        </w:tc>
        <w:tc>
          <w:tcPr>
            <w:tcW w:w="2299" w:type="dxa"/>
          </w:tcPr>
          <w:p w:rsidR="000F475B" w:rsidRPr="001B726D" w:rsidRDefault="000F475B" w:rsidP="007003B8">
            <w:pPr>
              <w:tabs>
                <w:tab w:val="left" w:pos="0"/>
              </w:tabs>
              <w:spacing w:line="360" w:lineRule="auto"/>
              <w:jc w:val="both"/>
            </w:pPr>
            <w:r w:rsidRPr="001B726D">
              <w:t>6,0</w:t>
            </w:r>
          </w:p>
        </w:tc>
      </w:tr>
      <w:tr w:rsidR="000F475B" w:rsidRPr="001B726D">
        <w:trPr>
          <w:trHeight w:val="293"/>
          <w:jc w:val="center"/>
        </w:trPr>
        <w:tc>
          <w:tcPr>
            <w:tcW w:w="1951" w:type="dxa"/>
          </w:tcPr>
          <w:p w:rsidR="000F475B" w:rsidRPr="001B726D" w:rsidRDefault="000F475B" w:rsidP="007003B8">
            <w:pPr>
              <w:tabs>
                <w:tab w:val="left" w:pos="0"/>
              </w:tabs>
              <w:spacing w:line="360" w:lineRule="auto"/>
              <w:jc w:val="both"/>
            </w:pPr>
            <w:r w:rsidRPr="001B726D">
              <w:t>17</w:t>
            </w:r>
          </w:p>
        </w:tc>
        <w:tc>
          <w:tcPr>
            <w:tcW w:w="2456" w:type="dxa"/>
          </w:tcPr>
          <w:p w:rsidR="000F475B" w:rsidRPr="001B726D" w:rsidRDefault="000F475B" w:rsidP="007003B8">
            <w:pPr>
              <w:tabs>
                <w:tab w:val="left" w:pos="0"/>
              </w:tabs>
              <w:spacing w:line="360" w:lineRule="auto"/>
              <w:jc w:val="both"/>
            </w:pPr>
            <w:r w:rsidRPr="001B726D">
              <w:t>0,71</w:t>
            </w:r>
          </w:p>
        </w:tc>
        <w:tc>
          <w:tcPr>
            <w:tcW w:w="2309" w:type="dxa"/>
          </w:tcPr>
          <w:p w:rsidR="000F475B" w:rsidRPr="001B726D" w:rsidRDefault="000F475B" w:rsidP="007003B8">
            <w:pPr>
              <w:tabs>
                <w:tab w:val="left" w:pos="0"/>
              </w:tabs>
              <w:spacing w:line="360" w:lineRule="auto"/>
              <w:jc w:val="both"/>
            </w:pPr>
            <w:r w:rsidRPr="001B726D">
              <w:t>2,89</w:t>
            </w:r>
          </w:p>
        </w:tc>
        <w:tc>
          <w:tcPr>
            <w:tcW w:w="2299" w:type="dxa"/>
          </w:tcPr>
          <w:p w:rsidR="000F475B" w:rsidRPr="001B726D" w:rsidRDefault="000F475B" w:rsidP="007003B8">
            <w:pPr>
              <w:tabs>
                <w:tab w:val="left" w:pos="0"/>
              </w:tabs>
              <w:spacing w:line="360" w:lineRule="auto"/>
              <w:jc w:val="both"/>
            </w:pPr>
            <w:r w:rsidRPr="001B726D">
              <w:t>3,6</w:t>
            </w:r>
          </w:p>
        </w:tc>
      </w:tr>
      <w:tr w:rsidR="000F475B" w:rsidRPr="001B726D">
        <w:trPr>
          <w:trHeight w:val="293"/>
          <w:jc w:val="center"/>
        </w:trPr>
        <w:tc>
          <w:tcPr>
            <w:tcW w:w="1951" w:type="dxa"/>
          </w:tcPr>
          <w:p w:rsidR="000F475B" w:rsidRPr="001B726D" w:rsidRDefault="000F475B" w:rsidP="007003B8">
            <w:pPr>
              <w:tabs>
                <w:tab w:val="left" w:pos="0"/>
              </w:tabs>
              <w:spacing w:line="360" w:lineRule="auto"/>
              <w:jc w:val="both"/>
            </w:pPr>
            <w:r w:rsidRPr="001B726D">
              <w:t>27</w:t>
            </w:r>
          </w:p>
        </w:tc>
        <w:tc>
          <w:tcPr>
            <w:tcW w:w="2456" w:type="dxa"/>
          </w:tcPr>
          <w:p w:rsidR="000F475B" w:rsidRPr="001B726D" w:rsidRDefault="000F475B" w:rsidP="007003B8">
            <w:pPr>
              <w:tabs>
                <w:tab w:val="left" w:pos="0"/>
              </w:tabs>
              <w:spacing w:line="360" w:lineRule="auto"/>
              <w:jc w:val="both"/>
            </w:pPr>
            <w:r w:rsidRPr="001B726D">
              <w:t>1,795</w:t>
            </w:r>
          </w:p>
        </w:tc>
        <w:tc>
          <w:tcPr>
            <w:tcW w:w="2309" w:type="dxa"/>
          </w:tcPr>
          <w:p w:rsidR="000F475B" w:rsidRPr="001B726D" w:rsidRDefault="000F475B" w:rsidP="007003B8">
            <w:pPr>
              <w:tabs>
                <w:tab w:val="left" w:pos="0"/>
              </w:tabs>
              <w:spacing w:line="360" w:lineRule="auto"/>
              <w:jc w:val="both"/>
            </w:pPr>
            <w:r w:rsidRPr="001B726D">
              <w:t>3,705</w:t>
            </w:r>
          </w:p>
        </w:tc>
        <w:tc>
          <w:tcPr>
            <w:tcW w:w="2299" w:type="dxa"/>
          </w:tcPr>
          <w:p w:rsidR="000F475B" w:rsidRPr="001B726D" w:rsidRDefault="000F475B" w:rsidP="007003B8">
            <w:pPr>
              <w:tabs>
                <w:tab w:val="left" w:pos="0"/>
              </w:tabs>
              <w:spacing w:line="360" w:lineRule="auto"/>
              <w:jc w:val="both"/>
            </w:pPr>
            <w:r w:rsidRPr="001B726D">
              <w:t>5,5</w:t>
            </w:r>
          </w:p>
        </w:tc>
      </w:tr>
      <w:tr w:rsidR="000F475B" w:rsidRPr="001B726D">
        <w:trPr>
          <w:trHeight w:val="309"/>
          <w:jc w:val="center"/>
        </w:trPr>
        <w:tc>
          <w:tcPr>
            <w:tcW w:w="1951" w:type="dxa"/>
          </w:tcPr>
          <w:p w:rsidR="000F475B" w:rsidRPr="001B726D" w:rsidRDefault="000F475B" w:rsidP="007003B8">
            <w:pPr>
              <w:tabs>
                <w:tab w:val="left" w:pos="0"/>
              </w:tabs>
              <w:spacing w:line="360" w:lineRule="auto"/>
              <w:jc w:val="both"/>
            </w:pPr>
            <w:r w:rsidRPr="001B726D">
              <w:t>30</w:t>
            </w:r>
          </w:p>
        </w:tc>
        <w:tc>
          <w:tcPr>
            <w:tcW w:w="2456" w:type="dxa"/>
          </w:tcPr>
          <w:p w:rsidR="000F475B" w:rsidRPr="001B726D" w:rsidRDefault="000F475B" w:rsidP="007003B8">
            <w:pPr>
              <w:tabs>
                <w:tab w:val="left" w:pos="0"/>
              </w:tabs>
              <w:spacing w:line="360" w:lineRule="auto"/>
              <w:jc w:val="both"/>
            </w:pPr>
            <w:r w:rsidRPr="001B726D">
              <w:t>1,35</w:t>
            </w:r>
          </w:p>
        </w:tc>
        <w:tc>
          <w:tcPr>
            <w:tcW w:w="2309" w:type="dxa"/>
          </w:tcPr>
          <w:p w:rsidR="000F475B" w:rsidRPr="001B726D" w:rsidRDefault="000F475B" w:rsidP="007003B8">
            <w:pPr>
              <w:tabs>
                <w:tab w:val="left" w:pos="0"/>
              </w:tabs>
              <w:spacing w:line="360" w:lineRule="auto"/>
              <w:jc w:val="both"/>
            </w:pPr>
            <w:r w:rsidRPr="001B726D">
              <w:t>9,25</w:t>
            </w:r>
          </w:p>
        </w:tc>
        <w:tc>
          <w:tcPr>
            <w:tcW w:w="2299" w:type="dxa"/>
          </w:tcPr>
          <w:p w:rsidR="000F475B" w:rsidRPr="001B726D" w:rsidRDefault="000F475B" w:rsidP="007003B8">
            <w:pPr>
              <w:tabs>
                <w:tab w:val="left" w:pos="0"/>
              </w:tabs>
              <w:spacing w:line="360" w:lineRule="auto"/>
              <w:jc w:val="both"/>
            </w:pPr>
            <w:r w:rsidRPr="001B726D">
              <w:t>10,6</w:t>
            </w:r>
          </w:p>
        </w:tc>
      </w:tr>
      <w:tr w:rsidR="000F475B" w:rsidRPr="001B726D">
        <w:trPr>
          <w:trHeight w:val="293"/>
          <w:jc w:val="center"/>
        </w:trPr>
        <w:tc>
          <w:tcPr>
            <w:tcW w:w="1951" w:type="dxa"/>
          </w:tcPr>
          <w:p w:rsidR="000F475B" w:rsidRPr="001B726D" w:rsidRDefault="000F475B" w:rsidP="007003B8">
            <w:pPr>
              <w:tabs>
                <w:tab w:val="left" w:pos="0"/>
              </w:tabs>
              <w:spacing w:line="360" w:lineRule="auto"/>
              <w:jc w:val="both"/>
            </w:pPr>
            <w:r w:rsidRPr="001B726D">
              <w:t>Итого:</w:t>
            </w:r>
          </w:p>
        </w:tc>
        <w:tc>
          <w:tcPr>
            <w:tcW w:w="2456" w:type="dxa"/>
          </w:tcPr>
          <w:p w:rsidR="000F475B" w:rsidRPr="001B726D" w:rsidRDefault="000F475B" w:rsidP="007003B8">
            <w:pPr>
              <w:tabs>
                <w:tab w:val="left" w:pos="0"/>
              </w:tabs>
              <w:spacing w:line="360" w:lineRule="auto"/>
              <w:jc w:val="both"/>
            </w:pPr>
            <w:r w:rsidRPr="001B726D">
              <w:t>5,405</w:t>
            </w:r>
          </w:p>
        </w:tc>
        <w:tc>
          <w:tcPr>
            <w:tcW w:w="2309" w:type="dxa"/>
          </w:tcPr>
          <w:p w:rsidR="000F475B" w:rsidRPr="001B726D" w:rsidRDefault="000F475B" w:rsidP="007003B8">
            <w:pPr>
              <w:tabs>
                <w:tab w:val="left" w:pos="0"/>
              </w:tabs>
              <w:spacing w:line="360" w:lineRule="auto"/>
              <w:jc w:val="both"/>
            </w:pPr>
            <w:r w:rsidRPr="001B726D">
              <w:t>20,345</w:t>
            </w:r>
          </w:p>
        </w:tc>
        <w:tc>
          <w:tcPr>
            <w:tcW w:w="2299" w:type="dxa"/>
          </w:tcPr>
          <w:p w:rsidR="000F475B" w:rsidRPr="001B726D" w:rsidRDefault="000F475B" w:rsidP="007003B8">
            <w:pPr>
              <w:tabs>
                <w:tab w:val="left" w:pos="0"/>
              </w:tabs>
              <w:spacing w:line="360" w:lineRule="auto"/>
              <w:jc w:val="both"/>
            </w:pPr>
            <w:r w:rsidRPr="001B726D">
              <w:t>25,7</w:t>
            </w:r>
          </w:p>
        </w:tc>
      </w:tr>
    </w:tbl>
    <w:p w:rsidR="000F475B" w:rsidRPr="001B726D" w:rsidRDefault="000F475B" w:rsidP="001A77B9">
      <w:pPr>
        <w:tabs>
          <w:tab w:val="left" w:pos="0"/>
        </w:tabs>
        <w:spacing w:line="360" w:lineRule="auto"/>
        <w:ind w:firstLine="709"/>
        <w:jc w:val="both"/>
        <w:rPr>
          <w:sz w:val="28"/>
          <w:szCs w:val="28"/>
        </w:rPr>
      </w:pPr>
    </w:p>
    <w:p w:rsidR="000F475B" w:rsidRPr="001B726D" w:rsidRDefault="000F475B" w:rsidP="001A77B9">
      <w:pPr>
        <w:tabs>
          <w:tab w:val="left" w:pos="0"/>
        </w:tabs>
        <w:spacing w:line="360" w:lineRule="auto"/>
        <w:ind w:firstLine="709"/>
        <w:jc w:val="both"/>
        <w:rPr>
          <w:sz w:val="28"/>
          <w:szCs w:val="28"/>
        </w:rPr>
      </w:pPr>
      <w:r w:rsidRPr="001B726D">
        <w:rPr>
          <w:sz w:val="28"/>
          <w:szCs w:val="28"/>
        </w:rPr>
        <w:t>На основе графика определим:</w:t>
      </w:r>
    </w:p>
    <w:p w:rsidR="000F475B" w:rsidRPr="001B726D" w:rsidRDefault="000F475B" w:rsidP="001A77B9">
      <w:pPr>
        <w:tabs>
          <w:tab w:val="left" w:pos="0"/>
        </w:tabs>
        <w:spacing w:line="360" w:lineRule="auto"/>
        <w:ind w:firstLine="709"/>
        <w:jc w:val="both"/>
        <w:rPr>
          <w:sz w:val="28"/>
          <w:szCs w:val="28"/>
        </w:rPr>
      </w:pPr>
      <w:r w:rsidRPr="001B726D">
        <w:rPr>
          <w:sz w:val="28"/>
          <w:szCs w:val="28"/>
        </w:rPr>
        <w:t>продолжительность цикла многостаночного обслуживания – 10,6 мин;</w:t>
      </w:r>
    </w:p>
    <w:p w:rsidR="000F475B" w:rsidRPr="001B726D" w:rsidRDefault="000F475B" w:rsidP="001A77B9">
      <w:pPr>
        <w:tabs>
          <w:tab w:val="left" w:pos="0"/>
        </w:tabs>
        <w:spacing w:line="360" w:lineRule="auto"/>
        <w:ind w:firstLine="709"/>
        <w:jc w:val="both"/>
        <w:rPr>
          <w:sz w:val="28"/>
          <w:szCs w:val="28"/>
        </w:rPr>
      </w:pPr>
      <w:r w:rsidRPr="001B726D">
        <w:rPr>
          <w:sz w:val="28"/>
          <w:szCs w:val="28"/>
        </w:rPr>
        <w:t>величина свободного времени рабочего в течение одного цикла – 5,195 мин;</w:t>
      </w:r>
    </w:p>
    <w:p w:rsidR="000F475B" w:rsidRPr="001B726D" w:rsidRDefault="000F475B" w:rsidP="001A77B9">
      <w:pPr>
        <w:tabs>
          <w:tab w:val="left" w:pos="0"/>
        </w:tabs>
        <w:spacing w:line="360" w:lineRule="auto"/>
        <w:ind w:firstLine="709"/>
        <w:jc w:val="both"/>
        <w:rPr>
          <w:sz w:val="28"/>
          <w:szCs w:val="28"/>
        </w:rPr>
      </w:pPr>
      <w:r w:rsidRPr="001B726D">
        <w:rPr>
          <w:sz w:val="28"/>
          <w:szCs w:val="28"/>
        </w:rPr>
        <w:t>время простоев оборудования в течение одного цикла – 16,7 мин.</w:t>
      </w:r>
    </w:p>
    <w:p w:rsidR="000F475B" w:rsidRPr="001B726D" w:rsidRDefault="000F475B" w:rsidP="001A77B9">
      <w:pPr>
        <w:tabs>
          <w:tab w:val="left" w:pos="0"/>
        </w:tabs>
        <w:spacing w:line="360" w:lineRule="auto"/>
        <w:ind w:firstLine="709"/>
        <w:jc w:val="both"/>
        <w:rPr>
          <w:sz w:val="28"/>
          <w:szCs w:val="28"/>
        </w:rPr>
      </w:pPr>
      <w:r w:rsidRPr="001B726D">
        <w:rPr>
          <w:sz w:val="28"/>
          <w:szCs w:val="28"/>
        </w:rPr>
        <w:t>Правильность построения графика и сделанных выводов проверим аналитическим способом.</w:t>
      </w:r>
    </w:p>
    <w:p w:rsidR="000F475B" w:rsidRPr="001B726D" w:rsidRDefault="000F475B" w:rsidP="001A77B9">
      <w:pPr>
        <w:tabs>
          <w:tab w:val="left" w:pos="0"/>
        </w:tabs>
        <w:spacing w:line="360" w:lineRule="auto"/>
        <w:ind w:firstLine="709"/>
        <w:jc w:val="both"/>
        <w:rPr>
          <w:sz w:val="28"/>
          <w:szCs w:val="28"/>
        </w:rPr>
      </w:pPr>
      <w:r w:rsidRPr="001B726D">
        <w:rPr>
          <w:sz w:val="28"/>
          <w:szCs w:val="28"/>
        </w:rPr>
        <w:t>Определим длительность цикла многостаночной работы (Т</w:t>
      </w:r>
      <w:r w:rsidRPr="001B726D">
        <w:rPr>
          <w:sz w:val="28"/>
          <w:szCs w:val="28"/>
          <w:vertAlign w:val="subscript"/>
        </w:rPr>
        <w:t>ц</w:t>
      </w:r>
      <w:r w:rsidRPr="001B726D">
        <w:rPr>
          <w:sz w:val="28"/>
          <w:szCs w:val="28"/>
        </w:rPr>
        <w:t>). Так как наибольшее машинно-свободное время больше суммарной занятости рабочего на остальных станках, то длительность цикла определяется детале-операцией с наибольшим оперативным временем (Т</w:t>
      </w:r>
      <w:r w:rsidRPr="001B726D">
        <w:rPr>
          <w:sz w:val="28"/>
          <w:szCs w:val="28"/>
          <w:vertAlign w:val="subscript"/>
        </w:rPr>
        <w:t>опб</w:t>
      </w:r>
      <w:r w:rsidRPr="001B726D">
        <w:rPr>
          <w:sz w:val="28"/>
          <w:szCs w:val="28"/>
        </w:rPr>
        <w:t>):</w:t>
      </w:r>
    </w:p>
    <w:p w:rsidR="000F475B" w:rsidRPr="001B726D" w:rsidRDefault="000F475B" w:rsidP="001A77B9">
      <w:pPr>
        <w:tabs>
          <w:tab w:val="left" w:pos="0"/>
        </w:tabs>
        <w:spacing w:line="360" w:lineRule="auto"/>
        <w:ind w:firstLine="709"/>
        <w:jc w:val="both"/>
        <w:rPr>
          <w:sz w:val="28"/>
          <w:szCs w:val="28"/>
        </w:rPr>
      </w:pPr>
    </w:p>
    <w:p w:rsidR="000F475B" w:rsidRPr="001B726D" w:rsidRDefault="000F475B" w:rsidP="001A77B9">
      <w:pPr>
        <w:tabs>
          <w:tab w:val="left" w:pos="0"/>
        </w:tabs>
        <w:spacing w:line="360" w:lineRule="auto"/>
        <w:ind w:firstLine="709"/>
        <w:jc w:val="both"/>
        <w:rPr>
          <w:sz w:val="28"/>
          <w:szCs w:val="28"/>
        </w:rPr>
      </w:pPr>
      <w:r w:rsidRPr="001B726D">
        <w:rPr>
          <w:sz w:val="28"/>
          <w:szCs w:val="28"/>
        </w:rPr>
        <w:t>Т</w:t>
      </w:r>
      <w:r w:rsidRPr="001B726D">
        <w:rPr>
          <w:sz w:val="28"/>
          <w:szCs w:val="28"/>
          <w:vertAlign w:val="subscript"/>
        </w:rPr>
        <w:t>ц</w:t>
      </w:r>
      <w:r w:rsidR="00E23E2F" w:rsidRPr="001B726D">
        <w:rPr>
          <w:sz w:val="28"/>
          <w:szCs w:val="28"/>
          <w:vertAlign w:val="subscript"/>
        </w:rPr>
        <w:t xml:space="preserve"> </w:t>
      </w:r>
      <w:r w:rsidRPr="001B726D">
        <w:rPr>
          <w:sz w:val="28"/>
          <w:szCs w:val="28"/>
        </w:rPr>
        <w:t>= Т</w:t>
      </w:r>
      <w:r w:rsidRPr="001B726D">
        <w:rPr>
          <w:sz w:val="28"/>
          <w:szCs w:val="28"/>
          <w:vertAlign w:val="subscript"/>
        </w:rPr>
        <w:t>опб</w:t>
      </w:r>
    </w:p>
    <w:p w:rsidR="000F475B" w:rsidRPr="001B726D" w:rsidRDefault="000F475B" w:rsidP="001A77B9">
      <w:pPr>
        <w:tabs>
          <w:tab w:val="left" w:pos="0"/>
        </w:tabs>
        <w:spacing w:line="360" w:lineRule="auto"/>
        <w:ind w:firstLine="709"/>
        <w:jc w:val="both"/>
        <w:rPr>
          <w:sz w:val="28"/>
          <w:szCs w:val="28"/>
        </w:rPr>
      </w:pPr>
    </w:p>
    <w:p w:rsidR="000F475B" w:rsidRPr="001B726D" w:rsidRDefault="000F475B" w:rsidP="001A77B9">
      <w:pPr>
        <w:tabs>
          <w:tab w:val="left" w:pos="0"/>
        </w:tabs>
        <w:spacing w:line="360" w:lineRule="auto"/>
        <w:ind w:firstLine="709"/>
        <w:jc w:val="both"/>
        <w:rPr>
          <w:sz w:val="28"/>
          <w:szCs w:val="28"/>
        </w:rPr>
      </w:pPr>
      <w:r w:rsidRPr="001B726D">
        <w:rPr>
          <w:sz w:val="28"/>
          <w:szCs w:val="28"/>
        </w:rPr>
        <w:t>Т</w:t>
      </w:r>
      <w:r w:rsidRPr="001B726D">
        <w:rPr>
          <w:sz w:val="28"/>
          <w:szCs w:val="28"/>
          <w:vertAlign w:val="subscript"/>
        </w:rPr>
        <w:t>ц</w:t>
      </w:r>
      <w:r w:rsidR="00E23E2F" w:rsidRPr="001B726D">
        <w:rPr>
          <w:sz w:val="28"/>
          <w:szCs w:val="28"/>
          <w:vertAlign w:val="subscript"/>
        </w:rPr>
        <w:t xml:space="preserve"> </w:t>
      </w:r>
      <w:r w:rsidRPr="001B726D">
        <w:rPr>
          <w:sz w:val="28"/>
          <w:szCs w:val="28"/>
        </w:rPr>
        <w:t>=10,6 мин.</w:t>
      </w:r>
    </w:p>
    <w:p w:rsidR="000F475B" w:rsidRPr="001B726D" w:rsidRDefault="000F475B" w:rsidP="001A77B9">
      <w:pPr>
        <w:tabs>
          <w:tab w:val="left" w:pos="0"/>
        </w:tabs>
        <w:spacing w:line="360" w:lineRule="auto"/>
        <w:ind w:firstLine="709"/>
        <w:jc w:val="both"/>
        <w:rPr>
          <w:sz w:val="28"/>
          <w:szCs w:val="28"/>
        </w:rPr>
      </w:pPr>
      <w:r w:rsidRPr="001B726D">
        <w:rPr>
          <w:sz w:val="28"/>
          <w:szCs w:val="28"/>
        </w:rPr>
        <w:t>Определим свободное время рабочего в цикле многостаночного обслуживания (Т</w:t>
      </w:r>
      <w:r w:rsidRPr="001B726D">
        <w:rPr>
          <w:sz w:val="28"/>
          <w:szCs w:val="28"/>
          <w:vertAlign w:val="subscript"/>
        </w:rPr>
        <w:t>св</w:t>
      </w:r>
      <w:r w:rsidRPr="001B726D">
        <w:rPr>
          <w:sz w:val="28"/>
          <w:szCs w:val="28"/>
        </w:rPr>
        <w:t>) по формуле:</w:t>
      </w:r>
    </w:p>
    <w:p w:rsidR="000F475B" w:rsidRPr="001B726D" w:rsidRDefault="000F475B" w:rsidP="001A77B9">
      <w:pPr>
        <w:tabs>
          <w:tab w:val="left" w:pos="0"/>
        </w:tabs>
        <w:spacing w:line="360" w:lineRule="auto"/>
        <w:ind w:firstLine="709"/>
        <w:jc w:val="both"/>
        <w:rPr>
          <w:sz w:val="28"/>
          <w:szCs w:val="28"/>
        </w:rPr>
      </w:pPr>
    </w:p>
    <w:p w:rsidR="000F475B" w:rsidRPr="001B726D" w:rsidRDefault="000F475B" w:rsidP="001A77B9">
      <w:pPr>
        <w:tabs>
          <w:tab w:val="left" w:pos="0"/>
        </w:tabs>
        <w:spacing w:line="360" w:lineRule="auto"/>
        <w:ind w:firstLine="709"/>
        <w:jc w:val="both"/>
        <w:rPr>
          <w:sz w:val="28"/>
          <w:szCs w:val="28"/>
        </w:rPr>
      </w:pPr>
      <w:r w:rsidRPr="001B726D">
        <w:rPr>
          <w:sz w:val="28"/>
          <w:szCs w:val="28"/>
        </w:rPr>
        <w:t>Т</w:t>
      </w:r>
      <w:r w:rsidRPr="001B726D">
        <w:rPr>
          <w:sz w:val="28"/>
          <w:szCs w:val="28"/>
          <w:vertAlign w:val="subscript"/>
        </w:rPr>
        <w:t>св</w:t>
      </w:r>
      <w:r w:rsidRPr="001B726D">
        <w:rPr>
          <w:sz w:val="28"/>
          <w:szCs w:val="28"/>
        </w:rPr>
        <w:t xml:space="preserve"> = Ноб*Т</w:t>
      </w:r>
      <w:r w:rsidRPr="001B726D">
        <w:rPr>
          <w:sz w:val="28"/>
          <w:szCs w:val="28"/>
          <w:vertAlign w:val="subscript"/>
        </w:rPr>
        <w:t>ц</w:t>
      </w:r>
      <w:r w:rsidR="00E23E2F" w:rsidRPr="001B726D">
        <w:rPr>
          <w:sz w:val="28"/>
          <w:szCs w:val="28"/>
          <w:vertAlign w:val="subscript"/>
        </w:rPr>
        <w:t xml:space="preserve"> </w:t>
      </w:r>
      <w:r w:rsidRPr="001B726D">
        <w:rPr>
          <w:sz w:val="28"/>
          <w:szCs w:val="28"/>
        </w:rPr>
        <w:t>-∑ Т</w:t>
      </w:r>
      <w:r w:rsidRPr="001B726D">
        <w:rPr>
          <w:sz w:val="28"/>
          <w:szCs w:val="28"/>
          <w:vertAlign w:val="subscript"/>
        </w:rPr>
        <w:t>з</w:t>
      </w:r>
    </w:p>
    <w:p w:rsidR="000F475B" w:rsidRPr="001B726D" w:rsidRDefault="000F475B" w:rsidP="001A77B9">
      <w:pPr>
        <w:tabs>
          <w:tab w:val="left" w:pos="0"/>
        </w:tabs>
        <w:spacing w:line="360" w:lineRule="auto"/>
        <w:ind w:firstLine="709"/>
        <w:jc w:val="both"/>
        <w:rPr>
          <w:sz w:val="28"/>
          <w:szCs w:val="28"/>
        </w:rPr>
      </w:pPr>
    </w:p>
    <w:p w:rsidR="000F475B" w:rsidRPr="001B726D" w:rsidRDefault="000F475B" w:rsidP="001A77B9">
      <w:pPr>
        <w:tabs>
          <w:tab w:val="left" w:pos="0"/>
        </w:tabs>
        <w:spacing w:line="360" w:lineRule="auto"/>
        <w:ind w:firstLine="709"/>
        <w:jc w:val="both"/>
        <w:rPr>
          <w:sz w:val="28"/>
          <w:szCs w:val="28"/>
        </w:rPr>
      </w:pPr>
      <w:r w:rsidRPr="001B726D">
        <w:rPr>
          <w:sz w:val="28"/>
          <w:szCs w:val="28"/>
        </w:rPr>
        <w:t>Т</w:t>
      </w:r>
      <w:r w:rsidRPr="001B726D">
        <w:rPr>
          <w:sz w:val="28"/>
          <w:szCs w:val="28"/>
          <w:vertAlign w:val="subscript"/>
        </w:rPr>
        <w:t>св</w:t>
      </w:r>
      <w:r w:rsidRPr="001B726D">
        <w:rPr>
          <w:sz w:val="28"/>
          <w:szCs w:val="28"/>
        </w:rPr>
        <w:t xml:space="preserve"> =10,6-5,405=5,195мин.</w:t>
      </w:r>
    </w:p>
    <w:p w:rsidR="000F475B" w:rsidRPr="001B726D" w:rsidRDefault="000F475B" w:rsidP="001A77B9">
      <w:pPr>
        <w:tabs>
          <w:tab w:val="left" w:pos="0"/>
        </w:tabs>
        <w:spacing w:line="360" w:lineRule="auto"/>
        <w:ind w:firstLine="709"/>
        <w:jc w:val="both"/>
        <w:rPr>
          <w:sz w:val="28"/>
          <w:szCs w:val="28"/>
        </w:rPr>
      </w:pPr>
      <w:r w:rsidRPr="001B726D">
        <w:rPr>
          <w:sz w:val="28"/>
          <w:szCs w:val="28"/>
        </w:rPr>
        <w:t>Определим суммарное время простоев оборудования в цикле многостаночного обслуживания (∑ Т</w:t>
      </w:r>
      <w:r w:rsidRPr="001B726D">
        <w:rPr>
          <w:sz w:val="28"/>
          <w:szCs w:val="28"/>
          <w:vertAlign w:val="subscript"/>
        </w:rPr>
        <w:t>пр</w:t>
      </w:r>
      <w:r w:rsidRPr="001B726D">
        <w:rPr>
          <w:sz w:val="28"/>
          <w:szCs w:val="28"/>
        </w:rPr>
        <w:t>) по формуле:</w:t>
      </w:r>
    </w:p>
    <w:p w:rsidR="000F475B" w:rsidRPr="001B726D" w:rsidRDefault="000F475B" w:rsidP="001A77B9">
      <w:pPr>
        <w:tabs>
          <w:tab w:val="left" w:pos="0"/>
        </w:tabs>
        <w:spacing w:line="360" w:lineRule="auto"/>
        <w:ind w:firstLine="709"/>
        <w:jc w:val="both"/>
        <w:rPr>
          <w:sz w:val="28"/>
          <w:szCs w:val="28"/>
        </w:rPr>
      </w:pPr>
    </w:p>
    <w:p w:rsidR="000F475B" w:rsidRPr="001B726D" w:rsidRDefault="000F475B" w:rsidP="001A77B9">
      <w:pPr>
        <w:tabs>
          <w:tab w:val="left" w:pos="0"/>
        </w:tabs>
        <w:spacing w:line="360" w:lineRule="auto"/>
        <w:ind w:firstLine="709"/>
        <w:jc w:val="both"/>
        <w:rPr>
          <w:sz w:val="28"/>
          <w:szCs w:val="28"/>
        </w:rPr>
      </w:pPr>
      <w:r w:rsidRPr="001B726D">
        <w:rPr>
          <w:sz w:val="28"/>
          <w:szCs w:val="28"/>
        </w:rPr>
        <w:t>∑ Т</w:t>
      </w:r>
      <w:r w:rsidRPr="001B726D">
        <w:rPr>
          <w:sz w:val="28"/>
          <w:szCs w:val="28"/>
          <w:vertAlign w:val="subscript"/>
        </w:rPr>
        <w:t>пр</w:t>
      </w:r>
      <w:r w:rsidR="00E23E2F" w:rsidRPr="001B726D">
        <w:rPr>
          <w:sz w:val="28"/>
          <w:szCs w:val="28"/>
          <w:vertAlign w:val="subscript"/>
        </w:rPr>
        <w:t xml:space="preserve"> </w:t>
      </w:r>
      <w:r w:rsidRPr="001B726D">
        <w:rPr>
          <w:sz w:val="28"/>
          <w:szCs w:val="28"/>
        </w:rPr>
        <w:t>= Т</w:t>
      </w:r>
      <w:r w:rsidRPr="001B726D">
        <w:rPr>
          <w:sz w:val="28"/>
          <w:szCs w:val="28"/>
          <w:vertAlign w:val="subscript"/>
        </w:rPr>
        <w:t>ц</w:t>
      </w:r>
      <w:r w:rsidRPr="001B726D">
        <w:rPr>
          <w:sz w:val="28"/>
          <w:szCs w:val="28"/>
        </w:rPr>
        <w:t xml:space="preserve"> ∑ Т</w:t>
      </w:r>
      <w:r w:rsidRPr="001B726D">
        <w:rPr>
          <w:sz w:val="28"/>
          <w:szCs w:val="28"/>
          <w:vertAlign w:val="subscript"/>
        </w:rPr>
        <w:t>оп</w:t>
      </w:r>
      <w:r w:rsidRPr="001B726D">
        <w:rPr>
          <w:sz w:val="28"/>
          <w:szCs w:val="28"/>
          <w:vertAlign w:val="subscript"/>
          <w:lang w:val="en-US"/>
        </w:rPr>
        <w:t>j</w:t>
      </w:r>
    </w:p>
    <w:p w:rsidR="000F475B" w:rsidRPr="001B726D" w:rsidRDefault="000F475B" w:rsidP="001A77B9">
      <w:pPr>
        <w:tabs>
          <w:tab w:val="left" w:pos="0"/>
        </w:tabs>
        <w:spacing w:line="360" w:lineRule="auto"/>
        <w:ind w:firstLine="709"/>
        <w:jc w:val="both"/>
        <w:rPr>
          <w:sz w:val="28"/>
          <w:szCs w:val="28"/>
        </w:rPr>
      </w:pPr>
    </w:p>
    <w:p w:rsidR="000F475B" w:rsidRPr="001B726D" w:rsidRDefault="000F475B" w:rsidP="001A77B9">
      <w:pPr>
        <w:tabs>
          <w:tab w:val="left" w:pos="0"/>
        </w:tabs>
        <w:spacing w:line="360" w:lineRule="auto"/>
        <w:ind w:firstLine="709"/>
        <w:jc w:val="both"/>
        <w:rPr>
          <w:sz w:val="28"/>
          <w:szCs w:val="28"/>
        </w:rPr>
      </w:pPr>
      <w:r w:rsidRPr="001B726D">
        <w:rPr>
          <w:sz w:val="28"/>
          <w:szCs w:val="28"/>
        </w:rPr>
        <w:t>где: ∑ Т</w:t>
      </w:r>
      <w:r w:rsidRPr="001B726D">
        <w:rPr>
          <w:sz w:val="28"/>
          <w:szCs w:val="28"/>
          <w:vertAlign w:val="subscript"/>
        </w:rPr>
        <w:t>оп</w:t>
      </w:r>
      <w:r w:rsidRPr="001B726D">
        <w:rPr>
          <w:sz w:val="28"/>
          <w:szCs w:val="28"/>
          <w:vertAlign w:val="subscript"/>
          <w:lang w:val="en-US"/>
        </w:rPr>
        <w:t>j</w:t>
      </w:r>
      <w:r w:rsidRPr="001B726D">
        <w:rPr>
          <w:sz w:val="28"/>
          <w:szCs w:val="28"/>
        </w:rPr>
        <w:t xml:space="preserve"> – суммарное оперативное время выполнения детале-операций в цикле многостаночного обслуживания.</w:t>
      </w:r>
    </w:p>
    <w:p w:rsidR="000F475B" w:rsidRPr="001B726D" w:rsidRDefault="000F475B" w:rsidP="001A77B9">
      <w:pPr>
        <w:tabs>
          <w:tab w:val="left" w:pos="0"/>
        </w:tabs>
        <w:spacing w:line="360" w:lineRule="auto"/>
        <w:ind w:firstLine="709"/>
        <w:jc w:val="both"/>
        <w:rPr>
          <w:sz w:val="28"/>
          <w:szCs w:val="28"/>
        </w:rPr>
      </w:pPr>
      <w:r w:rsidRPr="001B726D">
        <w:rPr>
          <w:sz w:val="28"/>
          <w:szCs w:val="28"/>
        </w:rPr>
        <w:t>∑ Т</w:t>
      </w:r>
      <w:r w:rsidRPr="001B726D">
        <w:rPr>
          <w:sz w:val="28"/>
          <w:szCs w:val="28"/>
          <w:vertAlign w:val="subscript"/>
        </w:rPr>
        <w:t xml:space="preserve">пр= </w:t>
      </w:r>
      <w:r w:rsidRPr="001B726D">
        <w:rPr>
          <w:sz w:val="28"/>
          <w:szCs w:val="28"/>
        </w:rPr>
        <w:t>4*10,6-25,7=16,7мин.</w:t>
      </w:r>
    </w:p>
    <w:p w:rsidR="000F475B" w:rsidRPr="001B726D" w:rsidRDefault="000F475B" w:rsidP="001A77B9">
      <w:pPr>
        <w:tabs>
          <w:tab w:val="left" w:pos="0"/>
        </w:tabs>
        <w:spacing w:line="360" w:lineRule="auto"/>
        <w:ind w:firstLine="709"/>
        <w:jc w:val="both"/>
        <w:rPr>
          <w:sz w:val="28"/>
          <w:szCs w:val="28"/>
        </w:rPr>
      </w:pPr>
      <w:r w:rsidRPr="001B726D">
        <w:rPr>
          <w:sz w:val="28"/>
          <w:szCs w:val="28"/>
        </w:rPr>
        <w:t>На основе полученных результатов расчетов установим коэффициенты загрузки оборудования, занятости рабочего, выполнения им установленных норм времени.</w:t>
      </w:r>
    </w:p>
    <w:p w:rsidR="000F475B" w:rsidRPr="001B726D" w:rsidRDefault="000F475B" w:rsidP="001A77B9">
      <w:pPr>
        <w:tabs>
          <w:tab w:val="left" w:pos="0"/>
        </w:tabs>
        <w:spacing w:line="360" w:lineRule="auto"/>
        <w:ind w:firstLine="709"/>
        <w:jc w:val="both"/>
        <w:rPr>
          <w:sz w:val="28"/>
          <w:szCs w:val="28"/>
        </w:rPr>
      </w:pPr>
      <w:r w:rsidRPr="001B726D">
        <w:rPr>
          <w:sz w:val="28"/>
          <w:szCs w:val="28"/>
        </w:rPr>
        <w:t>Занятость рабочего на рабочем месте многостаночника (К</w:t>
      </w:r>
      <w:r w:rsidRPr="001B726D">
        <w:rPr>
          <w:sz w:val="28"/>
          <w:szCs w:val="28"/>
          <w:vertAlign w:val="subscript"/>
        </w:rPr>
        <w:t>зр</w:t>
      </w:r>
      <w:r w:rsidRPr="001B726D">
        <w:rPr>
          <w:sz w:val="28"/>
          <w:szCs w:val="28"/>
        </w:rPr>
        <w:t>) определим по формуле:</w:t>
      </w:r>
    </w:p>
    <w:p w:rsidR="000F475B" w:rsidRPr="001B726D" w:rsidRDefault="000F475B" w:rsidP="001A77B9">
      <w:pPr>
        <w:tabs>
          <w:tab w:val="left" w:pos="0"/>
        </w:tabs>
        <w:spacing w:line="360" w:lineRule="auto"/>
        <w:ind w:firstLine="709"/>
        <w:jc w:val="both"/>
        <w:rPr>
          <w:sz w:val="28"/>
          <w:szCs w:val="28"/>
        </w:rPr>
      </w:pPr>
      <w:r w:rsidRPr="001B726D">
        <w:rPr>
          <w:sz w:val="28"/>
          <w:szCs w:val="28"/>
        </w:rPr>
        <w:t>Загрузка оборудования рабочего места многостаночника (К</w:t>
      </w:r>
      <w:r w:rsidRPr="001B726D">
        <w:rPr>
          <w:sz w:val="28"/>
          <w:szCs w:val="28"/>
          <w:vertAlign w:val="subscript"/>
        </w:rPr>
        <w:t>зо</w:t>
      </w:r>
      <w:r w:rsidRPr="001B726D">
        <w:rPr>
          <w:sz w:val="28"/>
          <w:szCs w:val="28"/>
        </w:rPr>
        <w:t>) определим по формуле:</w:t>
      </w:r>
    </w:p>
    <w:p w:rsidR="000F475B" w:rsidRPr="001B726D" w:rsidRDefault="000F475B" w:rsidP="001A77B9">
      <w:pPr>
        <w:tabs>
          <w:tab w:val="left" w:pos="0"/>
        </w:tabs>
        <w:spacing w:line="360" w:lineRule="auto"/>
        <w:ind w:firstLine="709"/>
        <w:jc w:val="both"/>
        <w:rPr>
          <w:sz w:val="28"/>
          <w:szCs w:val="28"/>
        </w:rPr>
      </w:pPr>
      <w:r w:rsidRPr="001B726D">
        <w:rPr>
          <w:sz w:val="28"/>
          <w:szCs w:val="28"/>
        </w:rPr>
        <w:t>Рассчитаем, сколько целых циклов многостаночного обслуживания уложится в сменном времени (результат расчета округлим в меньшую сторону):</w:t>
      </w:r>
    </w:p>
    <w:p w:rsidR="000F475B" w:rsidRPr="001B726D" w:rsidRDefault="000F475B" w:rsidP="001A77B9">
      <w:pPr>
        <w:tabs>
          <w:tab w:val="left" w:pos="0"/>
        </w:tabs>
        <w:spacing w:line="360" w:lineRule="auto"/>
        <w:ind w:firstLine="709"/>
        <w:jc w:val="both"/>
        <w:rPr>
          <w:sz w:val="28"/>
          <w:szCs w:val="28"/>
        </w:rPr>
      </w:pPr>
      <w:r w:rsidRPr="001B726D">
        <w:rPr>
          <w:sz w:val="28"/>
          <w:szCs w:val="28"/>
        </w:rPr>
        <w:t>Установим процент выполнения норм времени за смену (П</w:t>
      </w:r>
      <w:r w:rsidRPr="001B726D">
        <w:rPr>
          <w:sz w:val="28"/>
          <w:szCs w:val="28"/>
          <w:vertAlign w:val="subscript"/>
        </w:rPr>
        <w:t>в.н..</w:t>
      </w:r>
      <w:r w:rsidRPr="001B726D">
        <w:rPr>
          <w:sz w:val="28"/>
          <w:szCs w:val="28"/>
        </w:rPr>
        <w:t>) рабочим-многостаночником:</w:t>
      </w:r>
    </w:p>
    <w:p w:rsidR="000F475B" w:rsidRPr="001B726D" w:rsidRDefault="007003B8" w:rsidP="001A77B9">
      <w:pPr>
        <w:pStyle w:val="11"/>
        <w:spacing w:before="0" w:after="0" w:line="360" w:lineRule="auto"/>
        <w:ind w:firstLine="709"/>
        <w:rPr>
          <w:rFonts w:ascii="Times New Roman" w:hAnsi="Times New Roman" w:cs="Times New Roman"/>
        </w:rPr>
      </w:pPr>
      <w:r w:rsidRPr="001B726D">
        <w:rPr>
          <w:rFonts w:ascii="Times New Roman" w:hAnsi="Times New Roman" w:cs="Times New Roman"/>
          <w:b w:val="0"/>
          <w:bCs w:val="0"/>
          <w:kern w:val="0"/>
        </w:rPr>
        <w:br w:type="page"/>
      </w:r>
      <w:r w:rsidR="000F475B" w:rsidRPr="001B726D">
        <w:rPr>
          <w:rFonts w:ascii="Times New Roman" w:hAnsi="Times New Roman" w:cs="Times New Roman"/>
        </w:rPr>
        <w:t>РАЗДЕЛ 3. ОПРЕДЕЛЕНИЕ ЭФФЕКТИВНОСТИ ПРО</w:t>
      </w:r>
      <w:r w:rsidRPr="001B726D">
        <w:rPr>
          <w:rFonts w:ascii="Times New Roman" w:hAnsi="Times New Roman" w:cs="Times New Roman"/>
        </w:rPr>
        <w:t>Е</w:t>
      </w:r>
      <w:r w:rsidR="000F475B" w:rsidRPr="001B726D">
        <w:rPr>
          <w:rFonts w:ascii="Times New Roman" w:hAnsi="Times New Roman" w:cs="Times New Roman"/>
        </w:rPr>
        <w:t>КТА</w:t>
      </w:r>
    </w:p>
    <w:p w:rsidR="000F475B" w:rsidRPr="001B726D" w:rsidRDefault="000F475B" w:rsidP="001A77B9">
      <w:pPr>
        <w:tabs>
          <w:tab w:val="left" w:pos="0"/>
        </w:tabs>
        <w:spacing w:line="360" w:lineRule="auto"/>
        <w:ind w:firstLine="709"/>
        <w:jc w:val="both"/>
        <w:rPr>
          <w:sz w:val="28"/>
          <w:szCs w:val="28"/>
        </w:rPr>
      </w:pPr>
    </w:p>
    <w:p w:rsidR="000F475B" w:rsidRPr="001B726D" w:rsidRDefault="000F475B" w:rsidP="001A77B9">
      <w:pPr>
        <w:tabs>
          <w:tab w:val="left" w:pos="0"/>
        </w:tabs>
        <w:spacing w:line="360" w:lineRule="auto"/>
        <w:ind w:firstLine="709"/>
        <w:jc w:val="both"/>
        <w:rPr>
          <w:sz w:val="28"/>
          <w:szCs w:val="28"/>
        </w:rPr>
      </w:pPr>
      <w:r w:rsidRPr="001B726D">
        <w:rPr>
          <w:sz w:val="28"/>
          <w:szCs w:val="28"/>
        </w:rPr>
        <w:t>Целью расчета экономической эффективности является:</w:t>
      </w:r>
    </w:p>
    <w:p w:rsidR="000F475B" w:rsidRPr="001B726D" w:rsidRDefault="000F475B" w:rsidP="001A77B9">
      <w:pPr>
        <w:spacing w:line="360" w:lineRule="auto"/>
        <w:ind w:firstLine="709"/>
        <w:jc w:val="both"/>
        <w:rPr>
          <w:sz w:val="28"/>
          <w:szCs w:val="28"/>
        </w:rPr>
      </w:pPr>
      <w:r w:rsidRPr="001B726D">
        <w:rPr>
          <w:sz w:val="28"/>
          <w:szCs w:val="28"/>
        </w:rPr>
        <w:t>обоснование лучших проектных решений;</w:t>
      </w:r>
    </w:p>
    <w:p w:rsidR="000F475B" w:rsidRPr="001B726D" w:rsidRDefault="000F475B" w:rsidP="001A77B9">
      <w:pPr>
        <w:spacing w:line="360" w:lineRule="auto"/>
        <w:ind w:firstLine="709"/>
        <w:jc w:val="both"/>
        <w:rPr>
          <w:sz w:val="28"/>
          <w:szCs w:val="28"/>
        </w:rPr>
      </w:pPr>
      <w:r w:rsidRPr="001B726D">
        <w:rPr>
          <w:sz w:val="28"/>
          <w:szCs w:val="28"/>
        </w:rPr>
        <w:t>определение возможного прироста производительности труда и годового экономического эффекта от внедрения проектных решений;</w:t>
      </w:r>
    </w:p>
    <w:p w:rsidR="000F475B" w:rsidRPr="001B726D" w:rsidRDefault="000F475B" w:rsidP="001A77B9">
      <w:pPr>
        <w:spacing w:line="360" w:lineRule="auto"/>
        <w:ind w:firstLine="709"/>
        <w:jc w:val="both"/>
        <w:rPr>
          <w:sz w:val="28"/>
          <w:szCs w:val="28"/>
        </w:rPr>
      </w:pPr>
      <w:r w:rsidRPr="001B726D">
        <w:rPr>
          <w:sz w:val="28"/>
          <w:szCs w:val="28"/>
        </w:rPr>
        <w:t>определение частных показателей эффективности внедрения проектных решений.</w:t>
      </w:r>
    </w:p>
    <w:p w:rsidR="000F475B" w:rsidRPr="001B726D" w:rsidRDefault="000F475B" w:rsidP="001A77B9">
      <w:pPr>
        <w:spacing w:line="360" w:lineRule="auto"/>
        <w:ind w:firstLine="709"/>
        <w:jc w:val="both"/>
        <w:rPr>
          <w:sz w:val="28"/>
          <w:szCs w:val="28"/>
        </w:rPr>
      </w:pPr>
      <w:r w:rsidRPr="001B726D">
        <w:rPr>
          <w:sz w:val="28"/>
          <w:szCs w:val="28"/>
        </w:rPr>
        <w:t>Рассчитаем снижение требуемой численности рабочих (ΔЧ</w:t>
      </w:r>
      <w:r w:rsidRPr="001B726D">
        <w:rPr>
          <w:sz w:val="28"/>
          <w:szCs w:val="28"/>
          <w:vertAlign w:val="subscript"/>
        </w:rPr>
        <w:t>р</w:t>
      </w:r>
      <w:r w:rsidRPr="001B726D">
        <w:rPr>
          <w:sz w:val="28"/>
          <w:szCs w:val="28"/>
        </w:rPr>
        <w:t>) для выполнения производственной программы:</w:t>
      </w:r>
    </w:p>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ΔЧ</w:t>
      </w:r>
      <w:r w:rsidRPr="001B726D">
        <w:rPr>
          <w:sz w:val="28"/>
          <w:szCs w:val="28"/>
          <w:vertAlign w:val="subscript"/>
        </w:rPr>
        <w:t>р</w:t>
      </w:r>
      <w:r w:rsidR="00E23E2F" w:rsidRPr="001B726D">
        <w:rPr>
          <w:sz w:val="28"/>
          <w:szCs w:val="28"/>
          <w:vertAlign w:val="subscript"/>
        </w:rPr>
        <w:t xml:space="preserve"> </w:t>
      </w:r>
      <w:r w:rsidRPr="001B726D">
        <w:rPr>
          <w:sz w:val="28"/>
          <w:szCs w:val="28"/>
        </w:rPr>
        <w:t>= Ч</w:t>
      </w:r>
      <w:r w:rsidRPr="001B726D">
        <w:rPr>
          <w:sz w:val="28"/>
          <w:szCs w:val="28"/>
          <w:vertAlign w:val="subscript"/>
        </w:rPr>
        <w:t>р.о</w:t>
      </w:r>
      <w:r w:rsidR="00E23E2F" w:rsidRPr="001B726D">
        <w:rPr>
          <w:sz w:val="28"/>
          <w:szCs w:val="28"/>
          <w:vertAlign w:val="subscript"/>
        </w:rPr>
        <w:t xml:space="preserve"> </w:t>
      </w:r>
      <w:r w:rsidRPr="001B726D">
        <w:rPr>
          <w:sz w:val="28"/>
          <w:szCs w:val="28"/>
        </w:rPr>
        <w:t>- Ч</w:t>
      </w:r>
      <w:r w:rsidRPr="001B726D">
        <w:rPr>
          <w:sz w:val="28"/>
          <w:szCs w:val="28"/>
          <w:vertAlign w:val="subscript"/>
        </w:rPr>
        <w:t>р.м</w:t>
      </w:r>
    </w:p>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где: Ч</w:t>
      </w:r>
      <w:r w:rsidRPr="001B726D">
        <w:rPr>
          <w:sz w:val="28"/>
          <w:szCs w:val="28"/>
          <w:vertAlign w:val="subscript"/>
        </w:rPr>
        <w:t>р.о</w:t>
      </w:r>
      <w:r w:rsidRPr="001B726D">
        <w:rPr>
          <w:sz w:val="28"/>
          <w:szCs w:val="28"/>
        </w:rPr>
        <w:t xml:space="preserve"> и Ч</w:t>
      </w:r>
      <w:r w:rsidRPr="001B726D">
        <w:rPr>
          <w:sz w:val="28"/>
          <w:szCs w:val="28"/>
          <w:vertAlign w:val="subscript"/>
        </w:rPr>
        <w:t>р.м</w:t>
      </w:r>
      <w:r w:rsidRPr="001B726D">
        <w:rPr>
          <w:sz w:val="28"/>
          <w:szCs w:val="28"/>
        </w:rPr>
        <w:t xml:space="preserve"> – необходимая численность рабочих соответственно в условиях одностаночного и многостаночного обслуживания, шт.</w:t>
      </w:r>
    </w:p>
    <w:p w:rsidR="000F475B" w:rsidRPr="001B726D" w:rsidRDefault="000F475B" w:rsidP="001A77B9">
      <w:pPr>
        <w:spacing w:line="360" w:lineRule="auto"/>
        <w:ind w:firstLine="709"/>
        <w:jc w:val="both"/>
        <w:rPr>
          <w:sz w:val="28"/>
          <w:szCs w:val="28"/>
        </w:rPr>
      </w:pPr>
      <w:r w:rsidRPr="001B726D">
        <w:rPr>
          <w:sz w:val="28"/>
          <w:szCs w:val="28"/>
        </w:rPr>
        <w:t>ΔЧ</w:t>
      </w:r>
      <w:r w:rsidRPr="001B726D">
        <w:rPr>
          <w:sz w:val="28"/>
          <w:szCs w:val="28"/>
          <w:vertAlign w:val="subscript"/>
        </w:rPr>
        <w:t>р</w:t>
      </w:r>
      <w:r w:rsidR="00E23E2F" w:rsidRPr="001B726D">
        <w:rPr>
          <w:sz w:val="28"/>
          <w:szCs w:val="28"/>
          <w:vertAlign w:val="subscript"/>
        </w:rPr>
        <w:t xml:space="preserve"> </w:t>
      </w:r>
      <w:r w:rsidRPr="001B726D">
        <w:rPr>
          <w:sz w:val="28"/>
          <w:szCs w:val="28"/>
        </w:rPr>
        <w:t>= 8-2=6 (чел.)</w:t>
      </w:r>
    </w:p>
    <w:p w:rsidR="000F475B" w:rsidRPr="001B726D" w:rsidRDefault="000F475B" w:rsidP="001A77B9">
      <w:pPr>
        <w:spacing w:line="360" w:lineRule="auto"/>
        <w:ind w:firstLine="709"/>
        <w:jc w:val="both"/>
        <w:rPr>
          <w:sz w:val="28"/>
          <w:szCs w:val="28"/>
        </w:rPr>
      </w:pPr>
      <w:r w:rsidRPr="001B726D">
        <w:rPr>
          <w:sz w:val="28"/>
          <w:szCs w:val="28"/>
        </w:rPr>
        <w:t xml:space="preserve">Определим снижение требуемого количества оборудования для выполнения производственной программы (Δ </w:t>
      </w:r>
      <w:r w:rsidRPr="001B726D">
        <w:rPr>
          <w:sz w:val="28"/>
          <w:szCs w:val="28"/>
          <w:lang w:val="en-US"/>
        </w:rPr>
        <w:t>N</w:t>
      </w:r>
      <w:r w:rsidRPr="001B726D">
        <w:rPr>
          <w:sz w:val="28"/>
          <w:szCs w:val="28"/>
        </w:rPr>
        <w:t>):</w:t>
      </w:r>
    </w:p>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 xml:space="preserve">Δ </w:t>
      </w:r>
      <w:r w:rsidRPr="001B726D">
        <w:rPr>
          <w:sz w:val="28"/>
          <w:szCs w:val="28"/>
          <w:lang w:val="en-US"/>
        </w:rPr>
        <w:t>N</w:t>
      </w:r>
      <w:r w:rsidRPr="001B726D">
        <w:rPr>
          <w:sz w:val="28"/>
          <w:szCs w:val="28"/>
        </w:rPr>
        <w:t xml:space="preserve">= </w:t>
      </w:r>
      <w:r w:rsidRPr="001B726D">
        <w:rPr>
          <w:sz w:val="28"/>
          <w:szCs w:val="28"/>
          <w:lang w:val="en-US"/>
        </w:rPr>
        <w:t>N</w:t>
      </w:r>
      <w:r w:rsidRPr="001B726D">
        <w:rPr>
          <w:sz w:val="28"/>
          <w:szCs w:val="28"/>
          <w:vertAlign w:val="subscript"/>
        </w:rPr>
        <w:t>н</w:t>
      </w:r>
      <w:r w:rsidR="00E23E2F" w:rsidRPr="001B726D">
        <w:rPr>
          <w:sz w:val="28"/>
          <w:szCs w:val="28"/>
          <w:vertAlign w:val="subscript"/>
        </w:rPr>
        <w:t xml:space="preserve"> </w:t>
      </w:r>
      <w:r w:rsidRPr="001B726D">
        <w:rPr>
          <w:sz w:val="28"/>
          <w:szCs w:val="28"/>
        </w:rPr>
        <w:t xml:space="preserve">- </w:t>
      </w:r>
      <w:r w:rsidRPr="001B726D">
        <w:rPr>
          <w:sz w:val="28"/>
          <w:szCs w:val="28"/>
          <w:lang w:val="en-US"/>
        </w:rPr>
        <w:t>N</w:t>
      </w:r>
      <w:r w:rsidRPr="001B726D">
        <w:rPr>
          <w:sz w:val="28"/>
          <w:szCs w:val="28"/>
          <w:vertAlign w:val="subscript"/>
        </w:rPr>
        <w:t>н.м</w:t>
      </w:r>
    </w:p>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 xml:space="preserve">где: </w:t>
      </w:r>
      <w:r w:rsidRPr="001B726D">
        <w:rPr>
          <w:sz w:val="28"/>
          <w:szCs w:val="28"/>
          <w:lang w:val="en-US"/>
        </w:rPr>
        <w:t>N</w:t>
      </w:r>
      <w:r w:rsidRPr="001B726D">
        <w:rPr>
          <w:sz w:val="28"/>
          <w:szCs w:val="28"/>
          <w:vertAlign w:val="subscript"/>
        </w:rPr>
        <w:t>н</w:t>
      </w:r>
      <w:r w:rsidRPr="001B726D">
        <w:rPr>
          <w:sz w:val="28"/>
          <w:szCs w:val="28"/>
        </w:rPr>
        <w:t xml:space="preserve"> и </w:t>
      </w:r>
      <w:r w:rsidRPr="001B726D">
        <w:rPr>
          <w:sz w:val="28"/>
          <w:szCs w:val="28"/>
          <w:lang w:val="en-US"/>
        </w:rPr>
        <w:t>N</w:t>
      </w:r>
      <w:r w:rsidRPr="001B726D">
        <w:rPr>
          <w:sz w:val="28"/>
          <w:szCs w:val="28"/>
          <w:vertAlign w:val="subscript"/>
        </w:rPr>
        <w:t>н.м</w:t>
      </w:r>
      <w:r w:rsidRPr="001B726D">
        <w:rPr>
          <w:sz w:val="28"/>
          <w:szCs w:val="28"/>
        </w:rPr>
        <w:t xml:space="preserve"> – необходимое количество станков в условиях одностаночного и многостаночного обслуживания, шт.</w:t>
      </w:r>
    </w:p>
    <w:p w:rsidR="000F475B" w:rsidRPr="001B726D" w:rsidRDefault="000F475B" w:rsidP="001A77B9">
      <w:pPr>
        <w:spacing w:line="360" w:lineRule="auto"/>
        <w:ind w:firstLine="709"/>
        <w:jc w:val="both"/>
        <w:rPr>
          <w:sz w:val="28"/>
          <w:szCs w:val="28"/>
        </w:rPr>
      </w:pPr>
      <w:r w:rsidRPr="001B726D">
        <w:rPr>
          <w:sz w:val="28"/>
          <w:szCs w:val="28"/>
        </w:rPr>
        <w:t xml:space="preserve">Δ </w:t>
      </w:r>
      <w:r w:rsidRPr="001B726D">
        <w:rPr>
          <w:sz w:val="28"/>
          <w:szCs w:val="28"/>
          <w:lang w:val="en-US"/>
        </w:rPr>
        <w:t>N</w:t>
      </w:r>
      <w:r w:rsidRPr="001B726D">
        <w:rPr>
          <w:sz w:val="28"/>
          <w:szCs w:val="28"/>
        </w:rPr>
        <w:t xml:space="preserve"> =8-6=2шт.</w:t>
      </w:r>
    </w:p>
    <w:p w:rsidR="000F475B" w:rsidRPr="001B726D" w:rsidRDefault="000F475B" w:rsidP="001A77B9">
      <w:pPr>
        <w:spacing w:line="360" w:lineRule="auto"/>
        <w:ind w:firstLine="709"/>
        <w:jc w:val="both"/>
        <w:rPr>
          <w:sz w:val="28"/>
          <w:szCs w:val="28"/>
        </w:rPr>
      </w:pPr>
      <w:r w:rsidRPr="001B726D">
        <w:rPr>
          <w:sz w:val="28"/>
          <w:szCs w:val="28"/>
        </w:rPr>
        <w:t>Рассчитаем повышение степени занятости рабочих в течение рабочего дня (Δ К</w:t>
      </w:r>
      <w:r w:rsidRPr="001B726D">
        <w:rPr>
          <w:sz w:val="28"/>
          <w:szCs w:val="28"/>
          <w:vertAlign w:val="subscript"/>
        </w:rPr>
        <w:t>з</w:t>
      </w:r>
      <w:r w:rsidRPr="001B726D">
        <w:rPr>
          <w:sz w:val="28"/>
          <w:szCs w:val="28"/>
        </w:rPr>
        <w:t>):</w:t>
      </w:r>
    </w:p>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Δ К</w:t>
      </w:r>
      <w:r w:rsidRPr="001B726D">
        <w:rPr>
          <w:sz w:val="28"/>
          <w:szCs w:val="28"/>
          <w:vertAlign w:val="subscript"/>
        </w:rPr>
        <w:t>з</w:t>
      </w:r>
      <w:r w:rsidRPr="001B726D">
        <w:rPr>
          <w:sz w:val="28"/>
          <w:szCs w:val="28"/>
        </w:rPr>
        <w:t xml:space="preserve"> =К</w:t>
      </w:r>
      <w:r w:rsidRPr="001B726D">
        <w:rPr>
          <w:sz w:val="28"/>
          <w:szCs w:val="28"/>
          <w:vertAlign w:val="subscript"/>
        </w:rPr>
        <w:t>з.м</w:t>
      </w:r>
      <w:r w:rsidRPr="001B726D">
        <w:rPr>
          <w:sz w:val="28"/>
          <w:szCs w:val="28"/>
        </w:rPr>
        <w:t xml:space="preserve"> / К</w:t>
      </w:r>
      <w:r w:rsidRPr="001B726D">
        <w:rPr>
          <w:sz w:val="28"/>
          <w:szCs w:val="28"/>
          <w:vertAlign w:val="subscript"/>
        </w:rPr>
        <w:t>з.о</w:t>
      </w:r>
    </w:p>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где: К</w:t>
      </w:r>
      <w:r w:rsidRPr="001B726D">
        <w:rPr>
          <w:sz w:val="28"/>
          <w:szCs w:val="28"/>
          <w:vertAlign w:val="subscript"/>
        </w:rPr>
        <w:t>з.м</w:t>
      </w:r>
      <w:r w:rsidRPr="001B726D">
        <w:rPr>
          <w:sz w:val="28"/>
          <w:szCs w:val="28"/>
        </w:rPr>
        <w:t xml:space="preserve"> и К</w:t>
      </w:r>
      <w:r w:rsidRPr="001B726D">
        <w:rPr>
          <w:sz w:val="28"/>
          <w:szCs w:val="28"/>
          <w:vertAlign w:val="subscript"/>
        </w:rPr>
        <w:t>з.о</w:t>
      </w:r>
      <w:r w:rsidRPr="001B726D">
        <w:rPr>
          <w:sz w:val="28"/>
          <w:szCs w:val="28"/>
        </w:rPr>
        <w:t xml:space="preserve"> – коэффициенты занятости рабочих соответственно в условиях многостаночного и одностаночного обслуживания.</w:t>
      </w:r>
    </w:p>
    <w:p w:rsidR="000F475B" w:rsidRPr="001B726D" w:rsidRDefault="000F475B" w:rsidP="001A77B9">
      <w:pPr>
        <w:spacing w:line="360" w:lineRule="auto"/>
        <w:ind w:firstLine="709"/>
        <w:jc w:val="both"/>
        <w:rPr>
          <w:sz w:val="28"/>
          <w:szCs w:val="28"/>
        </w:rPr>
      </w:pPr>
      <w:r w:rsidRPr="001B726D">
        <w:rPr>
          <w:sz w:val="28"/>
          <w:szCs w:val="28"/>
        </w:rPr>
        <w:t>Δ К</w:t>
      </w:r>
      <w:r w:rsidRPr="001B726D">
        <w:rPr>
          <w:sz w:val="28"/>
          <w:szCs w:val="28"/>
          <w:vertAlign w:val="subscript"/>
        </w:rPr>
        <w:t>з</w:t>
      </w:r>
      <w:r w:rsidR="00E23E2F" w:rsidRPr="001B726D">
        <w:rPr>
          <w:sz w:val="28"/>
          <w:szCs w:val="28"/>
          <w:vertAlign w:val="subscript"/>
        </w:rPr>
        <w:t xml:space="preserve"> </w:t>
      </w:r>
      <w:r w:rsidRPr="001B726D">
        <w:rPr>
          <w:sz w:val="28"/>
          <w:szCs w:val="28"/>
        </w:rPr>
        <w:t>=0,51/0,26+0,20+0,33+0,13/4=2,22</w:t>
      </w:r>
    </w:p>
    <w:p w:rsidR="000F475B" w:rsidRPr="001B726D" w:rsidRDefault="000F475B" w:rsidP="001A77B9">
      <w:pPr>
        <w:spacing w:line="360" w:lineRule="auto"/>
        <w:ind w:firstLine="709"/>
        <w:jc w:val="both"/>
        <w:rPr>
          <w:sz w:val="28"/>
          <w:szCs w:val="28"/>
        </w:rPr>
      </w:pPr>
      <w:r w:rsidRPr="001B726D">
        <w:rPr>
          <w:sz w:val="28"/>
          <w:szCs w:val="28"/>
        </w:rPr>
        <w:t>Рассчитаем снижение трудоемкости изготовления деталей (ΔТ) в часах:</w:t>
      </w:r>
    </w:p>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vertAlign w:val="subscript"/>
        </w:rPr>
      </w:pPr>
      <w:r w:rsidRPr="001B726D">
        <w:rPr>
          <w:sz w:val="28"/>
          <w:szCs w:val="28"/>
        </w:rPr>
        <w:t>ΔТ= (Т</w:t>
      </w:r>
      <w:r w:rsidRPr="001B726D">
        <w:rPr>
          <w:sz w:val="28"/>
          <w:szCs w:val="28"/>
          <w:vertAlign w:val="subscript"/>
        </w:rPr>
        <w:t>шт</w:t>
      </w:r>
      <w:r w:rsidR="00E23E2F" w:rsidRPr="001B726D">
        <w:rPr>
          <w:sz w:val="28"/>
          <w:szCs w:val="28"/>
          <w:vertAlign w:val="subscript"/>
        </w:rPr>
        <w:t xml:space="preserve"> </w:t>
      </w:r>
      <w:r w:rsidRPr="001B726D">
        <w:rPr>
          <w:sz w:val="28"/>
          <w:szCs w:val="28"/>
        </w:rPr>
        <w:t>- Т</w:t>
      </w:r>
      <w:r w:rsidRPr="001B726D">
        <w:rPr>
          <w:sz w:val="28"/>
          <w:szCs w:val="28"/>
          <w:vertAlign w:val="subscript"/>
        </w:rPr>
        <w:t xml:space="preserve">шт.м </w:t>
      </w:r>
      <w:r w:rsidRPr="001B726D">
        <w:rPr>
          <w:sz w:val="28"/>
          <w:szCs w:val="28"/>
        </w:rPr>
        <w:t>)* Р /60</w:t>
      </w:r>
    </w:p>
    <w:p w:rsidR="000F475B" w:rsidRPr="001B726D" w:rsidRDefault="000F475B"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где: Т</w:t>
      </w:r>
      <w:r w:rsidRPr="001B726D">
        <w:rPr>
          <w:sz w:val="28"/>
          <w:szCs w:val="28"/>
          <w:vertAlign w:val="subscript"/>
        </w:rPr>
        <w:t>шт</w:t>
      </w:r>
      <w:r w:rsidRPr="001B726D">
        <w:rPr>
          <w:sz w:val="28"/>
          <w:szCs w:val="28"/>
        </w:rPr>
        <w:t xml:space="preserve"> и Т</w:t>
      </w:r>
      <w:r w:rsidRPr="001B726D">
        <w:rPr>
          <w:sz w:val="28"/>
          <w:szCs w:val="28"/>
          <w:vertAlign w:val="subscript"/>
        </w:rPr>
        <w:t>шт.м</w:t>
      </w:r>
      <w:r w:rsidRPr="001B726D">
        <w:rPr>
          <w:sz w:val="28"/>
          <w:szCs w:val="28"/>
        </w:rPr>
        <w:t xml:space="preserve"> – норма штучного времени выполнения детале-операции соответственно в условиях одностаночного и многостаночного обслуживания, мин;</w:t>
      </w:r>
    </w:p>
    <w:p w:rsidR="000F475B" w:rsidRPr="001B726D" w:rsidRDefault="000F475B" w:rsidP="001A77B9">
      <w:pPr>
        <w:spacing w:line="360" w:lineRule="auto"/>
        <w:ind w:firstLine="709"/>
        <w:jc w:val="both"/>
        <w:rPr>
          <w:sz w:val="28"/>
          <w:szCs w:val="28"/>
        </w:rPr>
      </w:pPr>
      <w:r w:rsidRPr="001B726D">
        <w:rPr>
          <w:sz w:val="28"/>
          <w:szCs w:val="28"/>
        </w:rPr>
        <w:t>Р – месячная производственная программа изготовления деталей, шт.</w:t>
      </w:r>
    </w:p>
    <w:p w:rsidR="000F475B" w:rsidRPr="001B726D" w:rsidRDefault="000F475B" w:rsidP="001A77B9">
      <w:pPr>
        <w:spacing w:line="360" w:lineRule="auto"/>
        <w:ind w:firstLine="709"/>
        <w:jc w:val="both"/>
        <w:rPr>
          <w:sz w:val="28"/>
          <w:szCs w:val="28"/>
        </w:rPr>
      </w:pPr>
      <w:r w:rsidRPr="001B726D">
        <w:rPr>
          <w:sz w:val="28"/>
          <w:szCs w:val="28"/>
        </w:rPr>
        <w:t>Результаты расчета снижения трудоемкости приведены в таблице 9.</w:t>
      </w:r>
    </w:p>
    <w:p w:rsidR="0040262F" w:rsidRPr="001B726D" w:rsidRDefault="0040262F" w:rsidP="001A77B9">
      <w:pPr>
        <w:spacing w:line="360" w:lineRule="auto"/>
        <w:ind w:firstLine="709"/>
        <w:jc w:val="both"/>
        <w:rPr>
          <w:sz w:val="28"/>
          <w:szCs w:val="28"/>
        </w:rPr>
      </w:pPr>
    </w:p>
    <w:p w:rsidR="000F475B" w:rsidRPr="001B726D" w:rsidRDefault="0040262F" w:rsidP="001A77B9">
      <w:pPr>
        <w:spacing w:line="360" w:lineRule="auto"/>
        <w:ind w:firstLine="709"/>
        <w:jc w:val="both"/>
        <w:rPr>
          <w:sz w:val="28"/>
          <w:szCs w:val="28"/>
        </w:rPr>
      </w:pPr>
      <w:r w:rsidRPr="001B726D">
        <w:rPr>
          <w:sz w:val="28"/>
          <w:szCs w:val="28"/>
        </w:rPr>
        <w:t xml:space="preserve">Таблица 9 - </w:t>
      </w:r>
      <w:r w:rsidR="000F475B" w:rsidRPr="001B726D">
        <w:rPr>
          <w:sz w:val="28"/>
          <w:szCs w:val="28"/>
        </w:rPr>
        <w:t>Расчет снижения трудоемкости изготовления деталей</w:t>
      </w:r>
    </w:p>
    <w:tbl>
      <w:tblPr>
        <w:tblW w:w="0" w:type="auto"/>
        <w:jc w:val="center"/>
        <w:tblLook w:val="01E0" w:firstRow="1" w:lastRow="1" w:firstColumn="1" w:lastColumn="1" w:noHBand="0" w:noVBand="0"/>
      </w:tblPr>
      <w:tblGrid>
        <w:gridCol w:w="1868"/>
        <w:gridCol w:w="1916"/>
        <w:gridCol w:w="1286"/>
        <w:gridCol w:w="1387"/>
        <w:gridCol w:w="1934"/>
      </w:tblGrid>
      <w:tr w:rsidR="000F475B" w:rsidRPr="001B726D">
        <w:trPr>
          <w:jc w:val="center"/>
        </w:trPr>
        <w:tc>
          <w:tcPr>
            <w:tcW w:w="1868" w:type="dxa"/>
          </w:tcPr>
          <w:p w:rsidR="000F475B" w:rsidRPr="001B726D" w:rsidRDefault="000F475B" w:rsidP="0040262F">
            <w:pPr>
              <w:spacing w:line="360" w:lineRule="auto"/>
              <w:jc w:val="both"/>
            </w:pPr>
            <w:r w:rsidRPr="001B726D">
              <w:t>№ детали</w:t>
            </w:r>
          </w:p>
        </w:tc>
        <w:tc>
          <w:tcPr>
            <w:tcW w:w="1916" w:type="dxa"/>
          </w:tcPr>
          <w:p w:rsidR="000F475B" w:rsidRPr="001B726D" w:rsidRDefault="000F475B" w:rsidP="0040262F">
            <w:pPr>
              <w:spacing w:line="360" w:lineRule="auto"/>
              <w:jc w:val="both"/>
            </w:pPr>
            <w:r w:rsidRPr="001B726D">
              <w:t>Т</w:t>
            </w:r>
            <w:r w:rsidRPr="001B726D">
              <w:rPr>
                <w:vertAlign w:val="subscript"/>
              </w:rPr>
              <w:t>шт</w:t>
            </w:r>
            <w:r w:rsidRPr="001B726D">
              <w:t>, мин</w:t>
            </w:r>
          </w:p>
        </w:tc>
        <w:tc>
          <w:tcPr>
            <w:tcW w:w="1286" w:type="dxa"/>
          </w:tcPr>
          <w:p w:rsidR="000F475B" w:rsidRPr="001B726D" w:rsidRDefault="000F475B" w:rsidP="0040262F">
            <w:pPr>
              <w:spacing w:line="360" w:lineRule="auto"/>
              <w:jc w:val="both"/>
            </w:pPr>
            <w:r w:rsidRPr="001B726D">
              <w:t>Т</w:t>
            </w:r>
            <w:r w:rsidRPr="001B726D">
              <w:rPr>
                <w:vertAlign w:val="subscript"/>
              </w:rPr>
              <w:t>шт.м</w:t>
            </w:r>
            <w:r w:rsidRPr="001B726D">
              <w:t>, мин</w:t>
            </w:r>
          </w:p>
        </w:tc>
        <w:tc>
          <w:tcPr>
            <w:tcW w:w="1387" w:type="dxa"/>
          </w:tcPr>
          <w:p w:rsidR="000F475B" w:rsidRPr="001B726D" w:rsidRDefault="000F475B" w:rsidP="0040262F">
            <w:pPr>
              <w:spacing w:line="360" w:lineRule="auto"/>
              <w:jc w:val="both"/>
            </w:pPr>
            <w:r w:rsidRPr="001B726D">
              <w:t>Р, шт</w:t>
            </w:r>
          </w:p>
        </w:tc>
        <w:tc>
          <w:tcPr>
            <w:tcW w:w="1934" w:type="dxa"/>
          </w:tcPr>
          <w:p w:rsidR="000F475B" w:rsidRPr="001B726D" w:rsidRDefault="000F475B" w:rsidP="0040262F">
            <w:pPr>
              <w:spacing w:line="360" w:lineRule="auto"/>
              <w:jc w:val="both"/>
            </w:pPr>
            <w:r w:rsidRPr="001B726D">
              <w:t>Δ Т, ч</w:t>
            </w:r>
          </w:p>
        </w:tc>
      </w:tr>
      <w:tr w:rsidR="000F475B" w:rsidRPr="001B726D">
        <w:trPr>
          <w:jc w:val="center"/>
        </w:trPr>
        <w:tc>
          <w:tcPr>
            <w:tcW w:w="1868" w:type="dxa"/>
          </w:tcPr>
          <w:p w:rsidR="000F475B" w:rsidRPr="001B726D" w:rsidRDefault="000F475B" w:rsidP="0040262F">
            <w:pPr>
              <w:spacing w:line="360" w:lineRule="auto"/>
              <w:jc w:val="both"/>
            </w:pPr>
            <w:r w:rsidRPr="001B726D">
              <w:t>1</w:t>
            </w:r>
          </w:p>
        </w:tc>
        <w:tc>
          <w:tcPr>
            <w:tcW w:w="1916" w:type="dxa"/>
          </w:tcPr>
          <w:p w:rsidR="000F475B" w:rsidRPr="001B726D" w:rsidRDefault="000F475B" w:rsidP="0040262F">
            <w:pPr>
              <w:spacing w:line="360" w:lineRule="auto"/>
              <w:jc w:val="both"/>
            </w:pPr>
            <w:r w:rsidRPr="001B726D">
              <w:t>6,36</w:t>
            </w:r>
          </w:p>
        </w:tc>
        <w:tc>
          <w:tcPr>
            <w:tcW w:w="1286" w:type="dxa"/>
          </w:tcPr>
          <w:p w:rsidR="000F475B" w:rsidRPr="001B726D" w:rsidRDefault="000F475B" w:rsidP="0040262F">
            <w:pPr>
              <w:tabs>
                <w:tab w:val="left" w:pos="0"/>
              </w:tabs>
              <w:spacing w:line="360" w:lineRule="auto"/>
              <w:jc w:val="both"/>
            </w:pPr>
            <w:r w:rsidRPr="001B726D">
              <w:t>2,30</w:t>
            </w:r>
          </w:p>
        </w:tc>
        <w:tc>
          <w:tcPr>
            <w:tcW w:w="1387" w:type="dxa"/>
          </w:tcPr>
          <w:p w:rsidR="000F475B" w:rsidRPr="001B726D" w:rsidRDefault="000F475B" w:rsidP="0040262F">
            <w:pPr>
              <w:spacing w:line="360" w:lineRule="auto"/>
              <w:jc w:val="both"/>
            </w:pPr>
            <w:r w:rsidRPr="001B726D">
              <w:t>500</w:t>
            </w:r>
          </w:p>
        </w:tc>
        <w:tc>
          <w:tcPr>
            <w:tcW w:w="1934" w:type="dxa"/>
          </w:tcPr>
          <w:p w:rsidR="000F475B" w:rsidRPr="001B726D" w:rsidRDefault="000F475B" w:rsidP="0040262F">
            <w:pPr>
              <w:spacing w:line="360" w:lineRule="auto"/>
              <w:jc w:val="both"/>
            </w:pPr>
            <w:r w:rsidRPr="001B726D">
              <w:t>33,83</w:t>
            </w:r>
          </w:p>
        </w:tc>
      </w:tr>
      <w:tr w:rsidR="000F475B" w:rsidRPr="001B726D">
        <w:trPr>
          <w:jc w:val="center"/>
        </w:trPr>
        <w:tc>
          <w:tcPr>
            <w:tcW w:w="1868" w:type="dxa"/>
          </w:tcPr>
          <w:p w:rsidR="000F475B" w:rsidRPr="001B726D" w:rsidRDefault="000F475B" w:rsidP="0040262F">
            <w:pPr>
              <w:spacing w:line="360" w:lineRule="auto"/>
              <w:jc w:val="both"/>
            </w:pPr>
            <w:r w:rsidRPr="001B726D">
              <w:t>2</w:t>
            </w:r>
          </w:p>
        </w:tc>
        <w:tc>
          <w:tcPr>
            <w:tcW w:w="1916" w:type="dxa"/>
          </w:tcPr>
          <w:p w:rsidR="000F475B" w:rsidRPr="001B726D" w:rsidRDefault="000F475B" w:rsidP="0040262F">
            <w:pPr>
              <w:spacing w:line="360" w:lineRule="auto"/>
              <w:jc w:val="both"/>
            </w:pPr>
            <w:r w:rsidRPr="001B726D">
              <w:t>3,69</w:t>
            </w:r>
          </w:p>
        </w:tc>
        <w:tc>
          <w:tcPr>
            <w:tcW w:w="1286" w:type="dxa"/>
          </w:tcPr>
          <w:p w:rsidR="000F475B" w:rsidRPr="001B726D" w:rsidRDefault="000F475B" w:rsidP="0040262F">
            <w:pPr>
              <w:tabs>
                <w:tab w:val="left" w:pos="0"/>
              </w:tabs>
              <w:spacing w:line="360" w:lineRule="auto"/>
              <w:jc w:val="both"/>
            </w:pPr>
            <w:r w:rsidRPr="001B726D">
              <w:t>1,30</w:t>
            </w:r>
          </w:p>
        </w:tc>
        <w:tc>
          <w:tcPr>
            <w:tcW w:w="1387" w:type="dxa"/>
          </w:tcPr>
          <w:p w:rsidR="000F475B" w:rsidRPr="001B726D" w:rsidRDefault="000F475B" w:rsidP="0040262F">
            <w:pPr>
              <w:spacing w:line="360" w:lineRule="auto"/>
              <w:jc w:val="both"/>
            </w:pPr>
            <w:r w:rsidRPr="001B726D">
              <w:t>100</w:t>
            </w:r>
          </w:p>
        </w:tc>
        <w:tc>
          <w:tcPr>
            <w:tcW w:w="1934" w:type="dxa"/>
          </w:tcPr>
          <w:p w:rsidR="000F475B" w:rsidRPr="001B726D" w:rsidRDefault="000F475B" w:rsidP="0040262F">
            <w:pPr>
              <w:spacing w:line="360" w:lineRule="auto"/>
              <w:jc w:val="both"/>
            </w:pPr>
            <w:r w:rsidRPr="001B726D">
              <w:t>3,98</w:t>
            </w:r>
          </w:p>
        </w:tc>
      </w:tr>
      <w:tr w:rsidR="000F475B" w:rsidRPr="001B726D">
        <w:trPr>
          <w:jc w:val="center"/>
        </w:trPr>
        <w:tc>
          <w:tcPr>
            <w:tcW w:w="1868" w:type="dxa"/>
          </w:tcPr>
          <w:p w:rsidR="000F475B" w:rsidRPr="001B726D" w:rsidRDefault="000F475B" w:rsidP="0040262F">
            <w:pPr>
              <w:spacing w:line="360" w:lineRule="auto"/>
              <w:jc w:val="both"/>
            </w:pPr>
            <w:r w:rsidRPr="001B726D">
              <w:t>3</w:t>
            </w:r>
          </w:p>
        </w:tc>
        <w:tc>
          <w:tcPr>
            <w:tcW w:w="1916" w:type="dxa"/>
          </w:tcPr>
          <w:p w:rsidR="000F475B" w:rsidRPr="001B726D" w:rsidRDefault="000F475B" w:rsidP="0040262F">
            <w:pPr>
              <w:spacing w:line="360" w:lineRule="auto"/>
              <w:jc w:val="both"/>
            </w:pPr>
            <w:r w:rsidRPr="001B726D">
              <w:t>3,23</w:t>
            </w:r>
          </w:p>
        </w:tc>
        <w:tc>
          <w:tcPr>
            <w:tcW w:w="1286" w:type="dxa"/>
          </w:tcPr>
          <w:p w:rsidR="000F475B" w:rsidRPr="001B726D" w:rsidRDefault="000F475B" w:rsidP="0040262F">
            <w:pPr>
              <w:tabs>
                <w:tab w:val="left" w:pos="0"/>
              </w:tabs>
              <w:spacing w:line="360" w:lineRule="auto"/>
              <w:jc w:val="both"/>
            </w:pPr>
            <w:r w:rsidRPr="001B726D">
              <w:t>1,35</w:t>
            </w:r>
          </w:p>
        </w:tc>
        <w:tc>
          <w:tcPr>
            <w:tcW w:w="1387" w:type="dxa"/>
          </w:tcPr>
          <w:p w:rsidR="000F475B" w:rsidRPr="001B726D" w:rsidRDefault="000F475B" w:rsidP="0040262F">
            <w:pPr>
              <w:spacing w:line="360" w:lineRule="auto"/>
              <w:jc w:val="both"/>
            </w:pPr>
            <w:r w:rsidRPr="001B726D">
              <w:t>200</w:t>
            </w:r>
          </w:p>
        </w:tc>
        <w:tc>
          <w:tcPr>
            <w:tcW w:w="1934" w:type="dxa"/>
          </w:tcPr>
          <w:p w:rsidR="000F475B" w:rsidRPr="001B726D" w:rsidRDefault="000F475B" w:rsidP="0040262F">
            <w:pPr>
              <w:spacing w:line="360" w:lineRule="auto"/>
              <w:jc w:val="both"/>
            </w:pPr>
            <w:r w:rsidRPr="001B726D">
              <w:t>6,27</w:t>
            </w:r>
          </w:p>
        </w:tc>
      </w:tr>
      <w:tr w:rsidR="000F475B" w:rsidRPr="001B726D">
        <w:trPr>
          <w:jc w:val="center"/>
        </w:trPr>
        <w:tc>
          <w:tcPr>
            <w:tcW w:w="1868" w:type="dxa"/>
          </w:tcPr>
          <w:p w:rsidR="000F475B" w:rsidRPr="001B726D" w:rsidRDefault="000F475B" w:rsidP="0040262F">
            <w:pPr>
              <w:spacing w:line="360" w:lineRule="auto"/>
              <w:jc w:val="both"/>
            </w:pPr>
            <w:r w:rsidRPr="001B726D">
              <w:t>4</w:t>
            </w:r>
          </w:p>
        </w:tc>
        <w:tc>
          <w:tcPr>
            <w:tcW w:w="1916" w:type="dxa"/>
          </w:tcPr>
          <w:p w:rsidR="000F475B" w:rsidRPr="001B726D" w:rsidRDefault="000F475B" w:rsidP="0040262F">
            <w:pPr>
              <w:spacing w:line="360" w:lineRule="auto"/>
              <w:jc w:val="both"/>
            </w:pPr>
            <w:r w:rsidRPr="001B726D">
              <w:t>7,85</w:t>
            </w:r>
          </w:p>
        </w:tc>
        <w:tc>
          <w:tcPr>
            <w:tcW w:w="1286" w:type="dxa"/>
          </w:tcPr>
          <w:p w:rsidR="000F475B" w:rsidRPr="001B726D" w:rsidRDefault="000F475B" w:rsidP="0040262F">
            <w:pPr>
              <w:tabs>
                <w:tab w:val="left" w:pos="0"/>
              </w:tabs>
              <w:spacing w:line="360" w:lineRule="auto"/>
              <w:jc w:val="both"/>
            </w:pPr>
            <w:r w:rsidRPr="001B726D">
              <w:t>2,46</w:t>
            </w:r>
          </w:p>
        </w:tc>
        <w:tc>
          <w:tcPr>
            <w:tcW w:w="1387" w:type="dxa"/>
          </w:tcPr>
          <w:p w:rsidR="000F475B" w:rsidRPr="001B726D" w:rsidRDefault="000F475B" w:rsidP="0040262F">
            <w:pPr>
              <w:spacing w:line="360" w:lineRule="auto"/>
              <w:jc w:val="both"/>
            </w:pPr>
            <w:r w:rsidRPr="001B726D">
              <w:t>500</w:t>
            </w:r>
          </w:p>
        </w:tc>
        <w:tc>
          <w:tcPr>
            <w:tcW w:w="1934" w:type="dxa"/>
          </w:tcPr>
          <w:p w:rsidR="000F475B" w:rsidRPr="001B726D" w:rsidRDefault="000F475B" w:rsidP="0040262F">
            <w:pPr>
              <w:spacing w:line="360" w:lineRule="auto"/>
              <w:jc w:val="both"/>
            </w:pPr>
            <w:r w:rsidRPr="001B726D">
              <w:t>44,92</w:t>
            </w:r>
          </w:p>
        </w:tc>
      </w:tr>
      <w:tr w:rsidR="000F475B" w:rsidRPr="001B726D">
        <w:trPr>
          <w:jc w:val="center"/>
        </w:trPr>
        <w:tc>
          <w:tcPr>
            <w:tcW w:w="1868" w:type="dxa"/>
          </w:tcPr>
          <w:p w:rsidR="000F475B" w:rsidRPr="001B726D" w:rsidRDefault="000F475B" w:rsidP="0040262F">
            <w:pPr>
              <w:spacing w:line="360" w:lineRule="auto"/>
              <w:jc w:val="both"/>
            </w:pPr>
            <w:r w:rsidRPr="001B726D">
              <w:t>5</w:t>
            </w:r>
          </w:p>
        </w:tc>
        <w:tc>
          <w:tcPr>
            <w:tcW w:w="1916" w:type="dxa"/>
          </w:tcPr>
          <w:p w:rsidR="000F475B" w:rsidRPr="001B726D" w:rsidRDefault="000F475B" w:rsidP="0040262F">
            <w:pPr>
              <w:spacing w:line="360" w:lineRule="auto"/>
              <w:jc w:val="both"/>
            </w:pPr>
            <w:r w:rsidRPr="001B726D">
              <w:t>3,55</w:t>
            </w:r>
          </w:p>
        </w:tc>
        <w:tc>
          <w:tcPr>
            <w:tcW w:w="1286" w:type="dxa"/>
          </w:tcPr>
          <w:p w:rsidR="000F475B" w:rsidRPr="001B726D" w:rsidRDefault="000F475B" w:rsidP="0040262F">
            <w:pPr>
              <w:tabs>
                <w:tab w:val="left" w:pos="0"/>
              </w:tabs>
              <w:spacing w:line="360" w:lineRule="auto"/>
              <w:jc w:val="both"/>
            </w:pPr>
            <w:r w:rsidRPr="001B726D">
              <w:t>1,41</w:t>
            </w:r>
          </w:p>
        </w:tc>
        <w:tc>
          <w:tcPr>
            <w:tcW w:w="1387" w:type="dxa"/>
          </w:tcPr>
          <w:p w:rsidR="000F475B" w:rsidRPr="001B726D" w:rsidRDefault="000F475B" w:rsidP="0040262F">
            <w:pPr>
              <w:spacing w:line="360" w:lineRule="auto"/>
              <w:jc w:val="both"/>
            </w:pPr>
            <w:r w:rsidRPr="001B726D">
              <w:t>800</w:t>
            </w:r>
          </w:p>
        </w:tc>
        <w:tc>
          <w:tcPr>
            <w:tcW w:w="1934" w:type="dxa"/>
          </w:tcPr>
          <w:p w:rsidR="000F475B" w:rsidRPr="001B726D" w:rsidRDefault="000F475B" w:rsidP="0040262F">
            <w:pPr>
              <w:spacing w:line="360" w:lineRule="auto"/>
              <w:jc w:val="both"/>
            </w:pPr>
            <w:r w:rsidRPr="001B726D">
              <w:t>28,53</w:t>
            </w:r>
          </w:p>
        </w:tc>
      </w:tr>
      <w:tr w:rsidR="000F475B" w:rsidRPr="001B726D">
        <w:trPr>
          <w:jc w:val="center"/>
        </w:trPr>
        <w:tc>
          <w:tcPr>
            <w:tcW w:w="1868" w:type="dxa"/>
          </w:tcPr>
          <w:p w:rsidR="000F475B" w:rsidRPr="001B726D" w:rsidRDefault="000F475B" w:rsidP="0040262F">
            <w:pPr>
              <w:spacing w:line="360" w:lineRule="auto"/>
              <w:jc w:val="both"/>
            </w:pPr>
            <w:r w:rsidRPr="001B726D">
              <w:t>6</w:t>
            </w:r>
          </w:p>
        </w:tc>
        <w:tc>
          <w:tcPr>
            <w:tcW w:w="1916" w:type="dxa"/>
          </w:tcPr>
          <w:p w:rsidR="000F475B" w:rsidRPr="001B726D" w:rsidRDefault="000F475B" w:rsidP="0040262F">
            <w:pPr>
              <w:spacing w:line="360" w:lineRule="auto"/>
              <w:jc w:val="both"/>
            </w:pPr>
            <w:r w:rsidRPr="001B726D">
              <w:t>5,16</w:t>
            </w:r>
          </w:p>
        </w:tc>
        <w:tc>
          <w:tcPr>
            <w:tcW w:w="1286" w:type="dxa"/>
          </w:tcPr>
          <w:p w:rsidR="000F475B" w:rsidRPr="001B726D" w:rsidRDefault="000F475B" w:rsidP="0040262F">
            <w:pPr>
              <w:tabs>
                <w:tab w:val="left" w:pos="0"/>
              </w:tabs>
              <w:spacing w:line="360" w:lineRule="auto"/>
              <w:jc w:val="both"/>
            </w:pPr>
            <w:r w:rsidRPr="001B726D">
              <w:t>1,70</w:t>
            </w:r>
          </w:p>
        </w:tc>
        <w:tc>
          <w:tcPr>
            <w:tcW w:w="1387" w:type="dxa"/>
          </w:tcPr>
          <w:p w:rsidR="000F475B" w:rsidRPr="001B726D" w:rsidRDefault="000F475B" w:rsidP="0040262F">
            <w:pPr>
              <w:spacing w:line="360" w:lineRule="auto"/>
              <w:jc w:val="both"/>
            </w:pPr>
            <w:r w:rsidRPr="001B726D">
              <w:t>900</w:t>
            </w:r>
          </w:p>
        </w:tc>
        <w:tc>
          <w:tcPr>
            <w:tcW w:w="1934" w:type="dxa"/>
          </w:tcPr>
          <w:p w:rsidR="000F475B" w:rsidRPr="001B726D" w:rsidRDefault="000F475B" w:rsidP="0040262F">
            <w:pPr>
              <w:spacing w:line="360" w:lineRule="auto"/>
              <w:jc w:val="both"/>
            </w:pPr>
            <w:r w:rsidRPr="001B726D">
              <w:t>51,90</w:t>
            </w:r>
          </w:p>
        </w:tc>
      </w:tr>
      <w:tr w:rsidR="000F475B" w:rsidRPr="001B726D">
        <w:trPr>
          <w:jc w:val="center"/>
        </w:trPr>
        <w:tc>
          <w:tcPr>
            <w:tcW w:w="1868" w:type="dxa"/>
          </w:tcPr>
          <w:p w:rsidR="000F475B" w:rsidRPr="001B726D" w:rsidRDefault="000F475B" w:rsidP="0040262F">
            <w:pPr>
              <w:spacing w:line="360" w:lineRule="auto"/>
              <w:jc w:val="both"/>
            </w:pPr>
            <w:r w:rsidRPr="001B726D">
              <w:t>10</w:t>
            </w:r>
          </w:p>
        </w:tc>
        <w:tc>
          <w:tcPr>
            <w:tcW w:w="1916" w:type="dxa"/>
          </w:tcPr>
          <w:p w:rsidR="000F475B" w:rsidRPr="001B726D" w:rsidRDefault="000F475B" w:rsidP="0040262F">
            <w:pPr>
              <w:spacing w:line="360" w:lineRule="auto"/>
              <w:jc w:val="both"/>
            </w:pPr>
            <w:r w:rsidRPr="001B726D">
              <w:t>6,57</w:t>
            </w:r>
          </w:p>
        </w:tc>
        <w:tc>
          <w:tcPr>
            <w:tcW w:w="1286" w:type="dxa"/>
          </w:tcPr>
          <w:p w:rsidR="000F475B" w:rsidRPr="001B726D" w:rsidRDefault="000F475B" w:rsidP="0040262F">
            <w:pPr>
              <w:tabs>
                <w:tab w:val="left" w:pos="0"/>
              </w:tabs>
              <w:spacing w:line="360" w:lineRule="auto"/>
              <w:jc w:val="both"/>
            </w:pPr>
            <w:r w:rsidRPr="001B726D">
              <w:t>2,23</w:t>
            </w:r>
          </w:p>
        </w:tc>
        <w:tc>
          <w:tcPr>
            <w:tcW w:w="1387" w:type="dxa"/>
          </w:tcPr>
          <w:p w:rsidR="000F475B" w:rsidRPr="001B726D" w:rsidRDefault="000F475B" w:rsidP="0040262F">
            <w:pPr>
              <w:spacing w:line="360" w:lineRule="auto"/>
              <w:jc w:val="both"/>
            </w:pPr>
            <w:r w:rsidRPr="001B726D">
              <w:t>300</w:t>
            </w:r>
          </w:p>
        </w:tc>
        <w:tc>
          <w:tcPr>
            <w:tcW w:w="1934" w:type="dxa"/>
          </w:tcPr>
          <w:p w:rsidR="000F475B" w:rsidRPr="001B726D" w:rsidRDefault="000F475B" w:rsidP="0040262F">
            <w:pPr>
              <w:spacing w:line="360" w:lineRule="auto"/>
              <w:jc w:val="both"/>
            </w:pPr>
            <w:r w:rsidRPr="001B726D">
              <w:t>21,70</w:t>
            </w:r>
          </w:p>
        </w:tc>
      </w:tr>
      <w:tr w:rsidR="000F475B" w:rsidRPr="001B726D">
        <w:trPr>
          <w:jc w:val="center"/>
        </w:trPr>
        <w:tc>
          <w:tcPr>
            <w:tcW w:w="1868" w:type="dxa"/>
          </w:tcPr>
          <w:p w:rsidR="000F475B" w:rsidRPr="001B726D" w:rsidRDefault="000F475B" w:rsidP="0040262F">
            <w:pPr>
              <w:spacing w:line="360" w:lineRule="auto"/>
              <w:jc w:val="both"/>
            </w:pPr>
            <w:r w:rsidRPr="001B726D">
              <w:t>11</w:t>
            </w:r>
          </w:p>
        </w:tc>
        <w:tc>
          <w:tcPr>
            <w:tcW w:w="1916" w:type="dxa"/>
          </w:tcPr>
          <w:p w:rsidR="000F475B" w:rsidRPr="001B726D" w:rsidRDefault="000F475B" w:rsidP="0040262F">
            <w:pPr>
              <w:spacing w:line="360" w:lineRule="auto"/>
              <w:jc w:val="both"/>
            </w:pPr>
            <w:r w:rsidRPr="001B726D">
              <w:t>1,79</w:t>
            </w:r>
          </w:p>
        </w:tc>
        <w:tc>
          <w:tcPr>
            <w:tcW w:w="1286" w:type="dxa"/>
          </w:tcPr>
          <w:p w:rsidR="000F475B" w:rsidRPr="001B726D" w:rsidRDefault="000F475B" w:rsidP="0040262F">
            <w:pPr>
              <w:tabs>
                <w:tab w:val="left" w:pos="0"/>
              </w:tabs>
              <w:spacing w:line="360" w:lineRule="auto"/>
              <w:jc w:val="both"/>
            </w:pPr>
            <w:r w:rsidRPr="001B726D">
              <w:t>1,04</w:t>
            </w:r>
          </w:p>
        </w:tc>
        <w:tc>
          <w:tcPr>
            <w:tcW w:w="1387" w:type="dxa"/>
          </w:tcPr>
          <w:p w:rsidR="000F475B" w:rsidRPr="001B726D" w:rsidRDefault="000F475B" w:rsidP="0040262F">
            <w:pPr>
              <w:spacing w:line="360" w:lineRule="auto"/>
              <w:jc w:val="both"/>
            </w:pPr>
            <w:r w:rsidRPr="001B726D">
              <w:t>500</w:t>
            </w:r>
          </w:p>
        </w:tc>
        <w:tc>
          <w:tcPr>
            <w:tcW w:w="1934" w:type="dxa"/>
          </w:tcPr>
          <w:p w:rsidR="000F475B" w:rsidRPr="001B726D" w:rsidRDefault="000F475B" w:rsidP="0040262F">
            <w:pPr>
              <w:spacing w:line="360" w:lineRule="auto"/>
              <w:jc w:val="both"/>
            </w:pPr>
            <w:r w:rsidRPr="001B726D">
              <w:t>6,25</w:t>
            </w:r>
          </w:p>
        </w:tc>
      </w:tr>
      <w:tr w:rsidR="000F475B" w:rsidRPr="001B726D">
        <w:trPr>
          <w:jc w:val="center"/>
        </w:trPr>
        <w:tc>
          <w:tcPr>
            <w:tcW w:w="1868" w:type="dxa"/>
          </w:tcPr>
          <w:p w:rsidR="000F475B" w:rsidRPr="001B726D" w:rsidRDefault="000F475B" w:rsidP="0040262F">
            <w:pPr>
              <w:spacing w:line="360" w:lineRule="auto"/>
              <w:jc w:val="both"/>
            </w:pPr>
            <w:r w:rsidRPr="001B726D">
              <w:t>12</w:t>
            </w:r>
          </w:p>
        </w:tc>
        <w:tc>
          <w:tcPr>
            <w:tcW w:w="1916" w:type="dxa"/>
          </w:tcPr>
          <w:p w:rsidR="000F475B" w:rsidRPr="001B726D" w:rsidRDefault="000F475B" w:rsidP="0040262F">
            <w:pPr>
              <w:spacing w:line="360" w:lineRule="auto"/>
              <w:jc w:val="both"/>
            </w:pPr>
            <w:r w:rsidRPr="001B726D">
              <w:t>8,61</w:t>
            </w:r>
          </w:p>
        </w:tc>
        <w:tc>
          <w:tcPr>
            <w:tcW w:w="1286" w:type="dxa"/>
          </w:tcPr>
          <w:p w:rsidR="000F475B" w:rsidRPr="001B726D" w:rsidRDefault="000F475B" w:rsidP="0040262F">
            <w:pPr>
              <w:tabs>
                <w:tab w:val="left" w:pos="0"/>
              </w:tabs>
              <w:spacing w:line="360" w:lineRule="auto"/>
              <w:jc w:val="both"/>
            </w:pPr>
            <w:r w:rsidRPr="001B726D">
              <w:t>2,60</w:t>
            </w:r>
          </w:p>
        </w:tc>
        <w:tc>
          <w:tcPr>
            <w:tcW w:w="1387" w:type="dxa"/>
          </w:tcPr>
          <w:p w:rsidR="000F475B" w:rsidRPr="001B726D" w:rsidRDefault="000F475B" w:rsidP="0040262F">
            <w:pPr>
              <w:spacing w:line="360" w:lineRule="auto"/>
              <w:jc w:val="both"/>
            </w:pPr>
            <w:r w:rsidRPr="001B726D">
              <w:t>100</w:t>
            </w:r>
          </w:p>
        </w:tc>
        <w:tc>
          <w:tcPr>
            <w:tcW w:w="1934" w:type="dxa"/>
          </w:tcPr>
          <w:p w:rsidR="000F475B" w:rsidRPr="001B726D" w:rsidRDefault="000F475B" w:rsidP="0040262F">
            <w:pPr>
              <w:spacing w:line="360" w:lineRule="auto"/>
              <w:jc w:val="both"/>
            </w:pPr>
            <w:r w:rsidRPr="001B726D">
              <w:t>10,02</w:t>
            </w:r>
          </w:p>
        </w:tc>
      </w:tr>
      <w:tr w:rsidR="000F475B" w:rsidRPr="001B726D">
        <w:trPr>
          <w:jc w:val="center"/>
        </w:trPr>
        <w:tc>
          <w:tcPr>
            <w:tcW w:w="1868" w:type="dxa"/>
          </w:tcPr>
          <w:p w:rsidR="000F475B" w:rsidRPr="001B726D" w:rsidRDefault="000F475B" w:rsidP="0040262F">
            <w:pPr>
              <w:spacing w:line="360" w:lineRule="auto"/>
              <w:jc w:val="both"/>
            </w:pPr>
            <w:r w:rsidRPr="001B726D">
              <w:t>13</w:t>
            </w:r>
          </w:p>
        </w:tc>
        <w:tc>
          <w:tcPr>
            <w:tcW w:w="1916" w:type="dxa"/>
          </w:tcPr>
          <w:p w:rsidR="000F475B" w:rsidRPr="001B726D" w:rsidRDefault="000F475B" w:rsidP="0040262F">
            <w:pPr>
              <w:spacing w:line="360" w:lineRule="auto"/>
              <w:jc w:val="both"/>
            </w:pPr>
            <w:r w:rsidRPr="001B726D">
              <w:t>2,90</w:t>
            </w:r>
          </w:p>
        </w:tc>
        <w:tc>
          <w:tcPr>
            <w:tcW w:w="1286" w:type="dxa"/>
          </w:tcPr>
          <w:p w:rsidR="000F475B" w:rsidRPr="001B726D" w:rsidRDefault="000F475B" w:rsidP="0040262F">
            <w:pPr>
              <w:tabs>
                <w:tab w:val="left" w:pos="0"/>
              </w:tabs>
              <w:spacing w:line="360" w:lineRule="auto"/>
              <w:jc w:val="both"/>
            </w:pPr>
            <w:r w:rsidRPr="001B726D">
              <w:t>0,99</w:t>
            </w:r>
          </w:p>
        </w:tc>
        <w:tc>
          <w:tcPr>
            <w:tcW w:w="1387" w:type="dxa"/>
          </w:tcPr>
          <w:p w:rsidR="000F475B" w:rsidRPr="001B726D" w:rsidRDefault="000F475B" w:rsidP="0040262F">
            <w:pPr>
              <w:spacing w:line="360" w:lineRule="auto"/>
              <w:jc w:val="both"/>
            </w:pPr>
            <w:r w:rsidRPr="001B726D">
              <w:t>100</w:t>
            </w:r>
          </w:p>
        </w:tc>
        <w:tc>
          <w:tcPr>
            <w:tcW w:w="1934" w:type="dxa"/>
          </w:tcPr>
          <w:p w:rsidR="000F475B" w:rsidRPr="001B726D" w:rsidRDefault="000F475B" w:rsidP="0040262F">
            <w:pPr>
              <w:spacing w:line="360" w:lineRule="auto"/>
              <w:jc w:val="both"/>
            </w:pPr>
            <w:r w:rsidRPr="001B726D">
              <w:t>3,18</w:t>
            </w:r>
          </w:p>
        </w:tc>
      </w:tr>
      <w:tr w:rsidR="000F475B" w:rsidRPr="001B726D">
        <w:trPr>
          <w:jc w:val="center"/>
        </w:trPr>
        <w:tc>
          <w:tcPr>
            <w:tcW w:w="1868" w:type="dxa"/>
          </w:tcPr>
          <w:p w:rsidR="000F475B" w:rsidRPr="001B726D" w:rsidRDefault="000F475B" w:rsidP="0040262F">
            <w:pPr>
              <w:spacing w:line="360" w:lineRule="auto"/>
              <w:jc w:val="both"/>
            </w:pPr>
            <w:r w:rsidRPr="001B726D">
              <w:t>14</w:t>
            </w:r>
          </w:p>
        </w:tc>
        <w:tc>
          <w:tcPr>
            <w:tcW w:w="1916" w:type="dxa"/>
          </w:tcPr>
          <w:p w:rsidR="000F475B" w:rsidRPr="001B726D" w:rsidRDefault="000F475B" w:rsidP="0040262F">
            <w:pPr>
              <w:spacing w:line="360" w:lineRule="auto"/>
              <w:jc w:val="both"/>
            </w:pPr>
            <w:r w:rsidRPr="001B726D">
              <w:t>6,80</w:t>
            </w:r>
          </w:p>
        </w:tc>
        <w:tc>
          <w:tcPr>
            <w:tcW w:w="1286" w:type="dxa"/>
          </w:tcPr>
          <w:p w:rsidR="000F475B" w:rsidRPr="001B726D" w:rsidRDefault="000F475B" w:rsidP="0040262F">
            <w:pPr>
              <w:tabs>
                <w:tab w:val="left" w:pos="0"/>
              </w:tabs>
              <w:spacing w:line="360" w:lineRule="auto"/>
              <w:jc w:val="both"/>
            </w:pPr>
            <w:r w:rsidRPr="001B726D">
              <w:t>2,08</w:t>
            </w:r>
          </w:p>
        </w:tc>
        <w:tc>
          <w:tcPr>
            <w:tcW w:w="1387" w:type="dxa"/>
          </w:tcPr>
          <w:p w:rsidR="000F475B" w:rsidRPr="001B726D" w:rsidRDefault="000F475B" w:rsidP="0040262F">
            <w:pPr>
              <w:spacing w:line="360" w:lineRule="auto"/>
              <w:jc w:val="both"/>
            </w:pPr>
            <w:r w:rsidRPr="001B726D">
              <w:t>100</w:t>
            </w:r>
          </w:p>
        </w:tc>
        <w:tc>
          <w:tcPr>
            <w:tcW w:w="1934" w:type="dxa"/>
          </w:tcPr>
          <w:p w:rsidR="000F475B" w:rsidRPr="001B726D" w:rsidRDefault="000F475B" w:rsidP="0040262F">
            <w:pPr>
              <w:spacing w:line="360" w:lineRule="auto"/>
              <w:jc w:val="both"/>
            </w:pPr>
            <w:r w:rsidRPr="001B726D">
              <w:t>7,87</w:t>
            </w:r>
          </w:p>
        </w:tc>
      </w:tr>
      <w:tr w:rsidR="000F475B" w:rsidRPr="001B726D">
        <w:trPr>
          <w:jc w:val="center"/>
        </w:trPr>
        <w:tc>
          <w:tcPr>
            <w:tcW w:w="1868" w:type="dxa"/>
          </w:tcPr>
          <w:p w:rsidR="000F475B" w:rsidRPr="001B726D" w:rsidRDefault="000F475B" w:rsidP="0040262F">
            <w:pPr>
              <w:spacing w:line="360" w:lineRule="auto"/>
              <w:jc w:val="both"/>
            </w:pPr>
            <w:r w:rsidRPr="001B726D">
              <w:t>15</w:t>
            </w:r>
          </w:p>
        </w:tc>
        <w:tc>
          <w:tcPr>
            <w:tcW w:w="1916" w:type="dxa"/>
          </w:tcPr>
          <w:p w:rsidR="000F475B" w:rsidRPr="001B726D" w:rsidRDefault="000F475B" w:rsidP="0040262F">
            <w:pPr>
              <w:spacing w:line="360" w:lineRule="auto"/>
              <w:jc w:val="both"/>
            </w:pPr>
            <w:r w:rsidRPr="001B726D">
              <w:t>9,37</w:t>
            </w:r>
          </w:p>
        </w:tc>
        <w:tc>
          <w:tcPr>
            <w:tcW w:w="1286" w:type="dxa"/>
          </w:tcPr>
          <w:p w:rsidR="000F475B" w:rsidRPr="001B726D" w:rsidRDefault="000F475B" w:rsidP="0040262F">
            <w:pPr>
              <w:tabs>
                <w:tab w:val="left" w:pos="0"/>
              </w:tabs>
              <w:spacing w:line="360" w:lineRule="auto"/>
              <w:jc w:val="both"/>
            </w:pPr>
            <w:r w:rsidRPr="001B726D">
              <w:t>2,82</w:t>
            </w:r>
          </w:p>
        </w:tc>
        <w:tc>
          <w:tcPr>
            <w:tcW w:w="1387" w:type="dxa"/>
          </w:tcPr>
          <w:p w:rsidR="000F475B" w:rsidRPr="001B726D" w:rsidRDefault="000F475B" w:rsidP="0040262F">
            <w:pPr>
              <w:spacing w:line="360" w:lineRule="auto"/>
              <w:jc w:val="both"/>
            </w:pPr>
            <w:r w:rsidRPr="001B726D">
              <w:t>100</w:t>
            </w:r>
          </w:p>
        </w:tc>
        <w:tc>
          <w:tcPr>
            <w:tcW w:w="1934" w:type="dxa"/>
          </w:tcPr>
          <w:p w:rsidR="000F475B" w:rsidRPr="001B726D" w:rsidRDefault="000F475B" w:rsidP="0040262F">
            <w:pPr>
              <w:spacing w:line="360" w:lineRule="auto"/>
              <w:jc w:val="both"/>
            </w:pPr>
            <w:r w:rsidRPr="001B726D">
              <w:t>10,92</w:t>
            </w:r>
          </w:p>
        </w:tc>
      </w:tr>
      <w:tr w:rsidR="000F475B" w:rsidRPr="001B726D">
        <w:trPr>
          <w:jc w:val="center"/>
        </w:trPr>
        <w:tc>
          <w:tcPr>
            <w:tcW w:w="1868" w:type="dxa"/>
          </w:tcPr>
          <w:p w:rsidR="000F475B" w:rsidRPr="001B726D" w:rsidRDefault="000F475B" w:rsidP="0040262F">
            <w:pPr>
              <w:spacing w:line="360" w:lineRule="auto"/>
              <w:jc w:val="both"/>
            </w:pPr>
            <w:r w:rsidRPr="001B726D">
              <w:t>16</w:t>
            </w:r>
          </w:p>
        </w:tc>
        <w:tc>
          <w:tcPr>
            <w:tcW w:w="1916" w:type="dxa"/>
          </w:tcPr>
          <w:p w:rsidR="000F475B" w:rsidRPr="001B726D" w:rsidRDefault="000F475B" w:rsidP="0040262F">
            <w:pPr>
              <w:spacing w:line="360" w:lineRule="auto"/>
              <w:jc w:val="both"/>
            </w:pPr>
            <w:r w:rsidRPr="001B726D">
              <w:t>1,53</w:t>
            </w:r>
          </w:p>
        </w:tc>
        <w:tc>
          <w:tcPr>
            <w:tcW w:w="1286" w:type="dxa"/>
          </w:tcPr>
          <w:p w:rsidR="000F475B" w:rsidRPr="001B726D" w:rsidRDefault="000F475B" w:rsidP="0040262F">
            <w:pPr>
              <w:tabs>
                <w:tab w:val="left" w:pos="0"/>
              </w:tabs>
              <w:spacing w:line="360" w:lineRule="auto"/>
              <w:jc w:val="both"/>
            </w:pPr>
            <w:r w:rsidRPr="001B726D">
              <w:t>0,82</w:t>
            </w:r>
          </w:p>
        </w:tc>
        <w:tc>
          <w:tcPr>
            <w:tcW w:w="1387" w:type="dxa"/>
          </w:tcPr>
          <w:p w:rsidR="000F475B" w:rsidRPr="001B726D" w:rsidRDefault="000F475B" w:rsidP="0040262F">
            <w:pPr>
              <w:spacing w:line="360" w:lineRule="auto"/>
              <w:jc w:val="both"/>
            </w:pPr>
            <w:r w:rsidRPr="001B726D">
              <w:t>100</w:t>
            </w:r>
          </w:p>
        </w:tc>
        <w:tc>
          <w:tcPr>
            <w:tcW w:w="1934" w:type="dxa"/>
          </w:tcPr>
          <w:p w:rsidR="000F475B" w:rsidRPr="001B726D" w:rsidRDefault="000F475B" w:rsidP="0040262F">
            <w:pPr>
              <w:spacing w:line="360" w:lineRule="auto"/>
              <w:jc w:val="both"/>
            </w:pPr>
            <w:r w:rsidRPr="001B726D">
              <w:t>1,18</w:t>
            </w:r>
          </w:p>
        </w:tc>
      </w:tr>
      <w:tr w:rsidR="000F475B" w:rsidRPr="001B726D">
        <w:trPr>
          <w:jc w:val="center"/>
        </w:trPr>
        <w:tc>
          <w:tcPr>
            <w:tcW w:w="1868" w:type="dxa"/>
          </w:tcPr>
          <w:p w:rsidR="000F475B" w:rsidRPr="001B726D" w:rsidRDefault="000F475B" w:rsidP="0040262F">
            <w:pPr>
              <w:spacing w:line="360" w:lineRule="auto"/>
              <w:jc w:val="both"/>
            </w:pPr>
            <w:r w:rsidRPr="001B726D">
              <w:t>17</w:t>
            </w:r>
          </w:p>
        </w:tc>
        <w:tc>
          <w:tcPr>
            <w:tcW w:w="1916" w:type="dxa"/>
          </w:tcPr>
          <w:p w:rsidR="000F475B" w:rsidRPr="001B726D" w:rsidRDefault="000F475B" w:rsidP="0040262F">
            <w:pPr>
              <w:spacing w:line="360" w:lineRule="auto"/>
              <w:jc w:val="both"/>
            </w:pPr>
            <w:r w:rsidRPr="001B726D">
              <w:t>3,80</w:t>
            </w:r>
          </w:p>
        </w:tc>
        <w:tc>
          <w:tcPr>
            <w:tcW w:w="1286" w:type="dxa"/>
          </w:tcPr>
          <w:p w:rsidR="000F475B" w:rsidRPr="001B726D" w:rsidRDefault="000F475B" w:rsidP="0040262F">
            <w:pPr>
              <w:tabs>
                <w:tab w:val="left" w:pos="0"/>
              </w:tabs>
              <w:spacing w:line="360" w:lineRule="auto"/>
              <w:jc w:val="both"/>
            </w:pPr>
            <w:r w:rsidRPr="001B726D">
              <w:t>1,25</w:t>
            </w:r>
          </w:p>
        </w:tc>
        <w:tc>
          <w:tcPr>
            <w:tcW w:w="1387" w:type="dxa"/>
          </w:tcPr>
          <w:p w:rsidR="000F475B" w:rsidRPr="001B726D" w:rsidRDefault="000F475B" w:rsidP="0040262F">
            <w:pPr>
              <w:spacing w:line="360" w:lineRule="auto"/>
              <w:jc w:val="both"/>
            </w:pPr>
            <w:r w:rsidRPr="001B726D">
              <w:t>500</w:t>
            </w:r>
          </w:p>
        </w:tc>
        <w:tc>
          <w:tcPr>
            <w:tcW w:w="1934" w:type="dxa"/>
          </w:tcPr>
          <w:p w:rsidR="000F475B" w:rsidRPr="001B726D" w:rsidRDefault="000F475B" w:rsidP="0040262F">
            <w:pPr>
              <w:spacing w:line="360" w:lineRule="auto"/>
              <w:jc w:val="both"/>
            </w:pPr>
            <w:r w:rsidRPr="001B726D">
              <w:t>21,25</w:t>
            </w:r>
          </w:p>
        </w:tc>
      </w:tr>
      <w:tr w:rsidR="000F475B" w:rsidRPr="001B726D">
        <w:trPr>
          <w:jc w:val="center"/>
        </w:trPr>
        <w:tc>
          <w:tcPr>
            <w:tcW w:w="1868" w:type="dxa"/>
          </w:tcPr>
          <w:p w:rsidR="000F475B" w:rsidRPr="001B726D" w:rsidRDefault="000F475B" w:rsidP="0040262F">
            <w:pPr>
              <w:spacing w:line="360" w:lineRule="auto"/>
              <w:jc w:val="both"/>
            </w:pPr>
            <w:r w:rsidRPr="001B726D">
              <w:t>18</w:t>
            </w:r>
          </w:p>
        </w:tc>
        <w:tc>
          <w:tcPr>
            <w:tcW w:w="1916" w:type="dxa"/>
          </w:tcPr>
          <w:p w:rsidR="000F475B" w:rsidRPr="001B726D" w:rsidRDefault="000F475B" w:rsidP="0040262F">
            <w:pPr>
              <w:spacing w:line="360" w:lineRule="auto"/>
              <w:jc w:val="both"/>
            </w:pPr>
            <w:r w:rsidRPr="001B726D">
              <w:t>6,02</w:t>
            </w:r>
          </w:p>
        </w:tc>
        <w:tc>
          <w:tcPr>
            <w:tcW w:w="1286" w:type="dxa"/>
          </w:tcPr>
          <w:p w:rsidR="000F475B" w:rsidRPr="001B726D" w:rsidRDefault="000F475B" w:rsidP="0040262F">
            <w:pPr>
              <w:tabs>
                <w:tab w:val="left" w:pos="0"/>
              </w:tabs>
              <w:spacing w:line="360" w:lineRule="auto"/>
              <w:jc w:val="both"/>
            </w:pPr>
            <w:r w:rsidRPr="001B726D">
              <w:t>1,98</w:t>
            </w:r>
          </w:p>
        </w:tc>
        <w:tc>
          <w:tcPr>
            <w:tcW w:w="1387" w:type="dxa"/>
          </w:tcPr>
          <w:p w:rsidR="000F475B" w:rsidRPr="001B726D" w:rsidRDefault="000F475B" w:rsidP="0040262F">
            <w:pPr>
              <w:spacing w:line="360" w:lineRule="auto"/>
              <w:jc w:val="both"/>
            </w:pPr>
            <w:r w:rsidRPr="001B726D">
              <w:t>1000</w:t>
            </w:r>
          </w:p>
        </w:tc>
        <w:tc>
          <w:tcPr>
            <w:tcW w:w="1934" w:type="dxa"/>
          </w:tcPr>
          <w:p w:rsidR="000F475B" w:rsidRPr="001B726D" w:rsidRDefault="000F475B" w:rsidP="0040262F">
            <w:pPr>
              <w:spacing w:line="360" w:lineRule="auto"/>
              <w:jc w:val="both"/>
            </w:pPr>
            <w:r w:rsidRPr="001B726D">
              <w:t>67,33</w:t>
            </w:r>
          </w:p>
        </w:tc>
      </w:tr>
      <w:tr w:rsidR="000F475B" w:rsidRPr="001B726D">
        <w:trPr>
          <w:jc w:val="center"/>
        </w:trPr>
        <w:tc>
          <w:tcPr>
            <w:tcW w:w="1868" w:type="dxa"/>
          </w:tcPr>
          <w:p w:rsidR="000F475B" w:rsidRPr="001B726D" w:rsidRDefault="000F475B" w:rsidP="0040262F">
            <w:pPr>
              <w:spacing w:line="360" w:lineRule="auto"/>
              <w:jc w:val="both"/>
            </w:pPr>
            <w:r w:rsidRPr="001B726D">
              <w:t>19</w:t>
            </w:r>
          </w:p>
        </w:tc>
        <w:tc>
          <w:tcPr>
            <w:tcW w:w="1916" w:type="dxa"/>
          </w:tcPr>
          <w:p w:rsidR="000F475B" w:rsidRPr="001B726D" w:rsidRDefault="000F475B" w:rsidP="0040262F">
            <w:pPr>
              <w:spacing w:line="360" w:lineRule="auto"/>
              <w:jc w:val="both"/>
            </w:pPr>
            <w:r w:rsidRPr="001B726D">
              <w:t>5,18</w:t>
            </w:r>
          </w:p>
        </w:tc>
        <w:tc>
          <w:tcPr>
            <w:tcW w:w="1286" w:type="dxa"/>
          </w:tcPr>
          <w:p w:rsidR="000F475B" w:rsidRPr="001B726D" w:rsidRDefault="000F475B" w:rsidP="0040262F">
            <w:pPr>
              <w:tabs>
                <w:tab w:val="left" w:pos="0"/>
              </w:tabs>
              <w:spacing w:line="360" w:lineRule="auto"/>
              <w:jc w:val="both"/>
            </w:pPr>
            <w:r w:rsidRPr="001B726D">
              <w:t>1,82</w:t>
            </w:r>
          </w:p>
        </w:tc>
        <w:tc>
          <w:tcPr>
            <w:tcW w:w="1387" w:type="dxa"/>
          </w:tcPr>
          <w:p w:rsidR="000F475B" w:rsidRPr="001B726D" w:rsidRDefault="000F475B" w:rsidP="0040262F">
            <w:pPr>
              <w:spacing w:line="360" w:lineRule="auto"/>
              <w:jc w:val="both"/>
            </w:pPr>
            <w:r w:rsidRPr="001B726D">
              <w:t>150</w:t>
            </w:r>
          </w:p>
        </w:tc>
        <w:tc>
          <w:tcPr>
            <w:tcW w:w="1934" w:type="dxa"/>
          </w:tcPr>
          <w:p w:rsidR="000F475B" w:rsidRPr="001B726D" w:rsidRDefault="000F475B" w:rsidP="0040262F">
            <w:pPr>
              <w:spacing w:line="360" w:lineRule="auto"/>
              <w:jc w:val="both"/>
            </w:pPr>
            <w:r w:rsidRPr="001B726D">
              <w:t>8,40</w:t>
            </w:r>
          </w:p>
        </w:tc>
      </w:tr>
      <w:tr w:rsidR="000F475B" w:rsidRPr="001B726D">
        <w:trPr>
          <w:jc w:val="center"/>
        </w:trPr>
        <w:tc>
          <w:tcPr>
            <w:tcW w:w="1868" w:type="dxa"/>
          </w:tcPr>
          <w:p w:rsidR="000F475B" w:rsidRPr="001B726D" w:rsidRDefault="000F475B" w:rsidP="0040262F">
            <w:pPr>
              <w:spacing w:line="360" w:lineRule="auto"/>
              <w:jc w:val="both"/>
            </w:pPr>
            <w:r w:rsidRPr="001B726D">
              <w:t>20</w:t>
            </w:r>
          </w:p>
        </w:tc>
        <w:tc>
          <w:tcPr>
            <w:tcW w:w="1916" w:type="dxa"/>
          </w:tcPr>
          <w:p w:rsidR="000F475B" w:rsidRPr="001B726D" w:rsidRDefault="000F475B" w:rsidP="0040262F">
            <w:pPr>
              <w:spacing w:line="360" w:lineRule="auto"/>
              <w:jc w:val="both"/>
            </w:pPr>
            <w:r w:rsidRPr="001B726D">
              <w:t>4,19</w:t>
            </w:r>
          </w:p>
        </w:tc>
        <w:tc>
          <w:tcPr>
            <w:tcW w:w="1286" w:type="dxa"/>
          </w:tcPr>
          <w:p w:rsidR="000F475B" w:rsidRPr="001B726D" w:rsidRDefault="000F475B" w:rsidP="0040262F">
            <w:pPr>
              <w:tabs>
                <w:tab w:val="left" w:pos="0"/>
              </w:tabs>
              <w:spacing w:line="360" w:lineRule="auto"/>
              <w:jc w:val="both"/>
            </w:pPr>
            <w:r w:rsidRPr="001B726D">
              <w:t>1,38</w:t>
            </w:r>
          </w:p>
        </w:tc>
        <w:tc>
          <w:tcPr>
            <w:tcW w:w="1387" w:type="dxa"/>
          </w:tcPr>
          <w:p w:rsidR="000F475B" w:rsidRPr="001B726D" w:rsidRDefault="000F475B" w:rsidP="0040262F">
            <w:pPr>
              <w:spacing w:line="360" w:lineRule="auto"/>
              <w:jc w:val="both"/>
            </w:pPr>
            <w:r w:rsidRPr="001B726D">
              <w:t>200</w:t>
            </w:r>
          </w:p>
        </w:tc>
        <w:tc>
          <w:tcPr>
            <w:tcW w:w="1934" w:type="dxa"/>
          </w:tcPr>
          <w:p w:rsidR="000F475B" w:rsidRPr="001B726D" w:rsidRDefault="000F475B" w:rsidP="0040262F">
            <w:pPr>
              <w:spacing w:line="360" w:lineRule="auto"/>
              <w:jc w:val="both"/>
            </w:pPr>
            <w:r w:rsidRPr="001B726D">
              <w:t>9,37</w:t>
            </w:r>
          </w:p>
        </w:tc>
      </w:tr>
      <w:tr w:rsidR="000F475B" w:rsidRPr="001B726D">
        <w:trPr>
          <w:jc w:val="center"/>
        </w:trPr>
        <w:tc>
          <w:tcPr>
            <w:tcW w:w="1868" w:type="dxa"/>
          </w:tcPr>
          <w:p w:rsidR="000F475B" w:rsidRPr="001B726D" w:rsidRDefault="000F475B" w:rsidP="0040262F">
            <w:pPr>
              <w:spacing w:line="360" w:lineRule="auto"/>
              <w:jc w:val="both"/>
            </w:pPr>
            <w:r w:rsidRPr="001B726D">
              <w:t>21</w:t>
            </w:r>
          </w:p>
        </w:tc>
        <w:tc>
          <w:tcPr>
            <w:tcW w:w="1916" w:type="dxa"/>
          </w:tcPr>
          <w:p w:rsidR="000F475B" w:rsidRPr="001B726D" w:rsidRDefault="000F475B" w:rsidP="0040262F">
            <w:pPr>
              <w:spacing w:line="360" w:lineRule="auto"/>
              <w:jc w:val="both"/>
            </w:pPr>
            <w:r w:rsidRPr="001B726D">
              <w:t>7,56</w:t>
            </w:r>
          </w:p>
        </w:tc>
        <w:tc>
          <w:tcPr>
            <w:tcW w:w="1286" w:type="dxa"/>
          </w:tcPr>
          <w:p w:rsidR="000F475B" w:rsidRPr="001B726D" w:rsidRDefault="000F475B" w:rsidP="0040262F">
            <w:pPr>
              <w:tabs>
                <w:tab w:val="left" w:pos="0"/>
              </w:tabs>
              <w:spacing w:line="360" w:lineRule="auto"/>
              <w:jc w:val="both"/>
            </w:pPr>
            <w:r w:rsidRPr="001B726D">
              <w:t>2,99</w:t>
            </w:r>
          </w:p>
        </w:tc>
        <w:tc>
          <w:tcPr>
            <w:tcW w:w="1387" w:type="dxa"/>
          </w:tcPr>
          <w:p w:rsidR="000F475B" w:rsidRPr="001B726D" w:rsidRDefault="000F475B" w:rsidP="0040262F">
            <w:pPr>
              <w:spacing w:line="360" w:lineRule="auto"/>
              <w:jc w:val="both"/>
            </w:pPr>
            <w:r w:rsidRPr="001B726D">
              <w:t>600</w:t>
            </w:r>
          </w:p>
        </w:tc>
        <w:tc>
          <w:tcPr>
            <w:tcW w:w="1934" w:type="dxa"/>
          </w:tcPr>
          <w:p w:rsidR="000F475B" w:rsidRPr="001B726D" w:rsidRDefault="000F475B" w:rsidP="0040262F">
            <w:pPr>
              <w:spacing w:line="360" w:lineRule="auto"/>
              <w:jc w:val="both"/>
            </w:pPr>
            <w:r w:rsidRPr="001B726D">
              <w:t>45,70</w:t>
            </w:r>
          </w:p>
        </w:tc>
      </w:tr>
      <w:tr w:rsidR="000F475B" w:rsidRPr="001B726D">
        <w:trPr>
          <w:jc w:val="center"/>
        </w:trPr>
        <w:tc>
          <w:tcPr>
            <w:tcW w:w="1868" w:type="dxa"/>
          </w:tcPr>
          <w:p w:rsidR="000F475B" w:rsidRPr="001B726D" w:rsidRDefault="000F475B" w:rsidP="0040262F">
            <w:pPr>
              <w:spacing w:line="360" w:lineRule="auto"/>
              <w:jc w:val="both"/>
            </w:pPr>
            <w:r w:rsidRPr="001B726D">
              <w:t>22</w:t>
            </w:r>
          </w:p>
        </w:tc>
        <w:tc>
          <w:tcPr>
            <w:tcW w:w="1916" w:type="dxa"/>
          </w:tcPr>
          <w:p w:rsidR="000F475B" w:rsidRPr="001B726D" w:rsidRDefault="000F475B" w:rsidP="0040262F">
            <w:pPr>
              <w:spacing w:line="360" w:lineRule="auto"/>
              <w:jc w:val="both"/>
            </w:pPr>
            <w:r w:rsidRPr="001B726D">
              <w:t>10,38</w:t>
            </w:r>
          </w:p>
        </w:tc>
        <w:tc>
          <w:tcPr>
            <w:tcW w:w="1286" w:type="dxa"/>
          </w:tcPr>
          <w:p w:rsidR="000F475B" w:rsidRPr="001B726D" w:rsidRDefault="000F475B" w:rsidP="0040262F">
            <w:pPr>
              <w:tabs>
                <w:tab w:val="left" w:pos="0"/>
              </w:tabs>
              <w:spacing w:line="360" w:lineRule="auto"/>
              <w:jc w:val="both"/>
            </w:pPr>
            <w:r w:rsidRPr="001B726D">
              <w:t>3,12</w:t>
            </w:r>
          </w:p>
        </w:tc>
        <w:tc>
          <w:tcPr>
            <w:tcW w:w="1387" w:type="dxa"/>
          </w:tcPr>
          <w:p w:rsidR="000F475B" w:rsidRPr="001B726D" w:rsidRDefault="000F475B" w:rsidP="0040262F">
            <w:pPr>
              <w:spacing w:line="360" w:lineRule="auto"/>
              <w:jc w:val="both"/>
            </w:pPr>
            <w:r w:rsidRPr="001B726D">
              <w:t>700</w:t>
            </w:r>
          </w:p>
        </w:tc>
        <w:tc>
          <w:tcPr>
            <w:tcW w:w="1934" w:type="dxa"/>
          </w:tcPr>
          <w:p w:rsidR="000F475B" w:rsidRPr="001B726D" w:rsidRDefault="000F475B" w:rsidP="0040262F">
            <w:pPr>
              <w:spacing w:line="360" w:lineRule="auto"/>
              <w:jc w:val="both"/>
            </w:pPr>
            <w:r w:rsidRPr="001B726D">
              <w:t>84,70</w:t>
            </w:r>
          </w:p>
        </w:tc>
      </w:tr>
      <w:tr w:rsidR="000F475B" w:rsidRPr="001B726D">
        <w:trPr>
          <w:jc w:val="center"/>
        </w:trPr>
        <w:tc>
          <w:tcPr>
            <w:tcW w:w="1868" w:type="dxa"/>
          </w:tcPr>
          <w:p w:rsidR="000F475B" w:rsidRPr="001B726D" w:rsidRDefault="000F475B" w:rsidP="0040262F">
            <w:pPr>
              <w:spacing w:line="360" w:lineRule="auto"/>
              <w:jc w:val="both"/>
            </w:pPr>
            <w:r w:rsidRPr="001B726D">
              <w:t>23</w:t>
            </w:r>
          </w:p>
        </w:tc>
        <w:tc>
          <w:tcPr>
            <w:tcW w:w="1916" w:type="dxa"/>
          </w:tcPr>
          <w:p w:rsidR="000F475B" w:rsidRPr="001B726D" w:rsidRDefault="000F475B" w:rsidP="0040262F">
            <w:pPr>
              <w:spacing w:line="360" w:lineRule="auto"/>
              <w:jc w:val="both"/>
            </w:pPr>
            <w:r w:rsidRPr="001B726D">
              <w:t>9,64</w:t>
            </w:r>
          </w:p>
        </w:tc>
        <w:tc>
          <w:tcPr>
            <w:tcW w:w="1286" w:type="dxa"/>
          </w:tcPr>
          <w:p w:rsidR="000F475B" w:rsidRPr="001B726D" w:rsidRDefault="000F475B" w:rsidP="0040262F">
            <w:pPr>
              <w:tabs>
                <w:tab w:val="left" w:pos="0"/>
              </w:tabs>
              <w:spacing w:line="360" w:lineRule="auto"/>
              <w:jc w:val="both"/>
            </w:pPr>
            <w:r w:rsidRPr="001B726D">
              <w:t>3,01</w:t>
            </w:r>
          </w:p>
        </w:tc>
        <w:tc>
          <w:tcPr>
            <w:tcW w:w="1387" w:type="dxa"/>
          </w:tcPr>
          <w:p w:rsidR="000F475B" w:rsidRPr="001B726D" w:rsidRDefault="000F475B" w:rsidP="0040262F">
            <w:pPr>
              <w:spacing w:line="360" w:lineRule="auto"/>
              <w:jc w:val="both"/>
            </w:pPr>
            <w:r w:rsidRPr="001B726D">
              <w:t>600</w:t>
            </w:r>
          </w:p>
        </w:tc>
        <w:tc>
          <w:tcPr>
            <w:tcW w:w="1934" w:type="dxa"/>
          </w:tcPr>
          <w:p w:rsidR="000F475B" w:rsidRPr="001B726D" w:rsidRDefault="000F475B" w:rsidP="0040262F">
            <w:pPr>
              <w:spacing w:line="360" w:lineRule="auto"/>
              <w:jc w:val="both"/>
            </w:pPr>
            <w:r w:rsidRPr="001B726D">
              <w:t>66,30</w:t>
            </w:r>
          </w:p>
        </w:tc>
      </w:tr>
      <w:tr w:rsidR="000F475B" w:rsidRPr="001B726D">
        <w:trPr>
          <w:jc w:val="center"/>
        </w:trPr>
        <w:tc>
          <w:tcPr>
            <w:tcW w:w="1868" w:type="dxa"/>
          </w:tcPr>
          <w:p w:rsidR="000F475B" w:rsidRPr="001B726D" w:rsidRDefault="000F475B" w:rsidP="0040262F">
            <w:pPr>
              <w:spacing w:line="360" w:lineRule="auto"/>
              <w:jc w:val="both"/>
            </w:pPr>
            <w:r w:rsidRPr="001B726D">
              <w:t>24</w:t>
            </w:r>
          </w:p>
        </w:tc>
        <w:tc>
          <w:tcPr>
            <w:tcW w:w="1916" w:type="dxa"/>
          </w:tcPr>
          <w:p w:rsidR="000F475B" w:rsidRPr="001B726D" w:rsidRDefault="000F475B" w:rsidP="0040262F">
            <w:pPr>
              <w:spacing w:line="360" w:lineRule="auto"/>
              <w:jc w:val="both"/>
            </w:pPr>
            <w:r w:rsidRPr="001B726D">
              <w:t>4,01</w:t>
            </w:r>
          </w:p>
        </w:tc>
        <w:tc>
          <w:tcPr>
            <w:tcW w:w="1286" w:type="dxa"/>
          </w:tcPr>
          <w:p w:rsidR="000F475B" w:rsidRPr="001B726D" w:rsidRDefault="000F475B" w:rsidP="0040262F">
            <w:pPr>
              <w:tabs>
                <w:tab w:val="left" w:pos="0"/>
              </w:tabs>
              <w:spacing w:line="360" w:lineRule="auto"/>
              <w:jc w:val="both"/>
            </w:pPr>
            <w:r w:rsidRPr="001B726D">
              <w:t>1,92</w:t>
            </w:r>
          </w:p>
        </w:tc>
        <w:tc>
          <w:tcPr>
            <w:tcW w:w="1387" w:type="dxa"/>
          </w:tcPr>
          <w:p w:rsidR="000F475B" w:rsidRPr="001B726D" w:rsidRDefault="000F475B" w:rsidP="0040262F">
            <w:pPr>
              <w:spacing w:line="360" w:lineRule="auto"/>
              <w:jc w:val="both"/>
            </w:pPr>
            <w:r w:rsidRPr="001B726D">
              <w:t>150</w:t>
            </w:r>
          </w:p>
        </w:tc>
        <w:tc>
          <w:tcPr>
            <w:tcW w:w="1934" w:type="dxa"/>
          </w:tcPr>
          <w:p w:rsidR="000F475B" w:rsidRPr="001B726D" w:rsidRDefault="000F475B" w:rsidP="0040262F">
            <w:pPr>
              <w:spacing w:line="360" w:lineRule="auto"/>
              <w:jc w:val="both"/>
            </w:pPr>
            <w:r w:rsidRPr="001B726D">
              <w:t>5,23</w:t>
            </w:r>
          </w:p>
        </w:tc>
      </w:tr>
      <w:tr w:rsidR="000F475B" w:rsidRPr="001B726D">
        <w:trPr>
          <w:jc w:val="center"/>
        </w:trPr>
        <w:tc>
          <w:tcPr>
            <w:tcW w:w="1868" w:type="dxa"/>
          </w:tcPr>
          <w:p w:rsidR="000F475B" w:rsidRPr="001B726D" w:rsidRDefault="000F475B" w:rsidP="0040262F">
            <w:pPr>
              <w:spacing w:line="360" w:lineRule="auto"/>
              <w:jc w:val="both"/>
            </w:pPr>
            <w:r w:rsidRPr="001B726D">
              <w:t>25</w:t>
            </w:r>
          </w:p>
        </w:tc>
        <w:tc>
          <w:tcPr>
            <w:tcW w:w="1916" w:type="dxa"/>
          </w:tcPr>
          <w:p w:rsidR="000F475B" w:rsidRPr="001B726D" w:rsidRDefault="000F475B" w:rsidP="0040262F">
            <w:pPr>
              <w:spacing w:line="360" w:lineRule="auto"/>
              <w:jc w:val="both"/>
            </w:pPr>
            <w:r w:rsidRPr="001B726D">
              <w:t>2,22</w:t>
            </w:r>
          </w:p>
        </w:tc>
        <w:tc>
          <w:tcPr>
            <w:tcW w:w="1286" w:type="dxa"/>
          </w:tcPr>
          <w:p w:rsidR="000F475B" w:rsidRPr="001B726D" w:rsidRDefault="000F475B" w:rsidP="0040262F">
            <w:pPr>
              <w:tabs>
                <w:tab w:val="left" w:pos="0"/>
              </w:tabs>
              <w:spacing w:line="360" w:lineRule="auto"/>
              <w:jc w:val="both"/>
            </w:pPr>
            <w:r w:rsidRPr="001B726D">
              <w:t>1,29</w:t>
            </w:r>
          </w:p>
        </w:tc>
        <w:tc>
          <w:tcPr>
            <w:tcW w:w="1387" w:type="dxa"/>
          </w:tcPr>
          <w:p w:rsidR="000F475B" w:rsidRPr="001B726D" w:rsidRDefault="000F475B" w:rsidP="0040262F">
            <w:pPr>
              <w:spacing w:line="360" w:lineRule="auto"/>
              <w:jc w:val="both"/>
            </w:pPr>
            <w:r w:rsidRPr="001B726D">
              <w:t>250</w:t>
            </w:r>
          </w:p>
        </w:tc>
        <w:tc>
          <w:tcPr>
            <w:tcW w:w="1934" w:type="dxa"/>
          </w:tcPr>
          <w:p w:rsidR="000F475B" w:rsidRPr="001B726D" w:rsidRDefault="000F475B" w:rsidP="0040262F">
            <w:pPr>
              <w:spacing w:line="360" w:lineRule="auto"/>
              <w:jc w:val="both"/>
            </w:pPr>
            <w:r w:rsidRPr="001B726D">
              <w:t>3,88</w:t>
            </w:r>
          </w:p>
        </w:tc>
      </w:tr>
      <w:tr w:rsidR="000F475B" w:rsidRPr="001B726D">
        <w:trPr>
          <w:jc w:val="center"/>
        </w:trPr>
        <w:tc>
          <w:tcPr>
            <w:tcW w:w="1868" w:type="dxa"/>
          </w:tcPr>
          <w:p w:rsidR="000F475B" w:rsidRPr="001B726D" w:rsidRDefault="000F475B" w:rsidP="0040262F">
            <w:pPr>
              <w:spacing w:line="360" w:lineRule="auto"/>
              <w:jc w:val="both"/>
            </w:pPr>
            <w:r w:rsidRPr="001B726D">
              <w:t>26</w:t>
            </w:r>
          </w:p>
        </w:tc>
        <w:tc>
          <w:tcPr>
            <w:tcW w:w="1916" w:type="dxa"/>
          </w:tcPr>
          <w:p w:rsidR="000F475B" w:rsidRPr="001B726D" w:rsidRDefault="000F475B" w:rsidP="0040262F">
            <w:pPr>
              <w:spacing w:line="360" w:lineRule="auto"/>
              <w:jc w:val="both"/>
            </w:pPr>
            <w:r w:rsidRPr="001B726D">
              <w:t>3,11</w:t>
            </w:r>
          </w:p>
        </w:tc>
        <w:tc>
          <w:tcPr>
            <w:tcW w:w="1286" w:type="dxa"/>
          </w:tcPr>
          <w:p w:rsidR="000F475B" w:rsidRPr="001B726D" w:rsidRDefault="000F475B" w:rsidP="0040262F">
            <w:pPr>
              <w:tabs>
                <w:tab w:val="left" w:pos="0"/>
              </w:tabs>
              <w:spacing w:line="360" w:lineRule="auto"/>
              <w:jc w:val="both"/>
            </w:pPr>
            <w:r w:rsidRPr="001B726D">
              <w:t>1,52</w:t>
            </w:r>
          </w:p>
        </w:tc>
        <w:tc>
          <w:tcPr>
            <w:tcW w:w="1387" w:type="dxa"/>
          </w:tcPr>
          <w:p w:rsidR="000F475B" w:rsidRPr="001B726D" w:rsidRDefault="000F475B" w:rsidP="0040262F">
            <w:pPr>
              <w:spacing w:line="360" w:lineRule="auto"/>
              <w:jc w:val="both"/>
            </w:pPr>
            <w:r w:rsidRPr="001B726D">
              <w:t>180</w:t>
            </w:r>
          </w:p>
        </w:tc>
        <w:tc>
          <w:tcPr>
            <w:tcW w:w="1934" w:type="dxa"/>
          </w:tcPr>
          <w:p w:rsidR="000F475B" w:rsidRPr="001B726D" w:rsidRDefault="000F475B" w:rsidP="0040262F">
            <w:pPr>
              <w:spacing w:line="360" w:lineRule="auto"/>
              <w:jc w:val="both"/>
            </w:pPr>
            <w:r w:rsidRPr="001B726D">
              <w:t>4,77</w:t>
            </w:r>
          </w:p>
        </w:tc>
      </w:tr>
      <w:tr w:rsidR="000F475B" w:rsidRPr="001B726D">
        <w:trPr>
          <w:jc w:val="center"/>
        </w:trPr>
        <w:tc>
          <w:tcPr>
            <w:tcW w:w="1868" w:type="dxa"/>
          </w:tcPr>
          <w:p w:rsidR="000F475B" w:rsidRPr="001B726D" w:rsidRDefault="000F475B" w:rsidP="0040262F">
            <w:pPr>
              <w:spacing w:line="360" w:lineRule="auto"/>
              <w:jc w:val="both"/>
            </w:pPr>
            <w:r w:rsidRPr="001B726D">
              <w:t>27</w:t>
            </w:r>
          </w:p>
        </w:tc>
        <w:tc>
          <w:tcPr>
            <w:tcW w:w="1916" w:type="dxa"/>
          </w:tcPr>
          <w:p w:rsidR="000F475B" w:rsidRPr="001B726D" w:rsidRDefault="000F475B" w:rsidP="0040262F">
            <w:pPr>
              <w:spacing w:line="360" w:lineRule="auto"/>
              <w:jc w:val="both"/>
            </w:pPr>
            <w:r w:rsidRPr="001B726D">
              <w:t>5,91</w:t>
            </w:r>
          </w:p>
        </w:tc>
        <w:tc>
          <w:tcPr>
            <w:tcW w:w="1286" w:type="dxa"/>
          </w:tcPr>
          <w:p w:rsidR="000F475B" w:rsidRPr="001B726D" w:rsidRDefault="000F475B" w:rsidP="0040262F">
            <w:pPr>
              <w:tabs>
                <w:tab w:val="left" w:pos="0"/>
              </w:tabs>
              <w:spacing w:line="360" w:lineRule="auto"/>
              <w:jc w:val="both"/>
            </w:pPr>
            <w:r w:rsidRPr="001B726D">
              <w:t>2,48</w:t>
            </w:r>
          </w:p>
        </w:tc>
        <w:tc>
          <w:tcPr>
            <w:tcW w:w="1387" w:type="dxa"/>
          </w:tcPr>
          <w:p w:rsidR="000F475B" w:rsidRPr="001B726D" w:rsidRDefault="000F475B" w:rsidP="0040262F">
            <w:pPr>
              <w:spacing w:line="360" w:lineRule="auto"/>
              <w:jc w:val="both"/>
            </w:pPr>
            <w:r w:rsidRPr="001B726D">
              <w:t>1100</w:t>
            </w:r>
          </w:p>
        </w:tc>
        <w:tc>
          <w:tcPr>
            <w:tcW w:w="1934" w:type="dxa"/>
          </w:tcPr>
          <w:p w:rsidR="000F475B" w:rsidRPr="001B726D" w:rsidRDefault="000F475B" w:rsidP="0040262F">
            <w:pPr>
              <w:spacing w:line="360" w:lineRule="auto"/>
              <w:jc w:val="both"/>
            </w:pPr>
            <w:r w:rsidRPr="001B726D">
              <w:t>62,88</w:t>
            </w:r>
          </w:p>
        </w:tc>
      </w:tr>
      <w:tr w:rsidR="000F475B" w:rsidRPr="001B726D">
        <w:trPr>
          <w:jc w:val="center"/>
        </w:trPr>
        <w:tc>
          <w:tcPr>
            <w:tcW w:w="1868" w:type="dxa"/>
          </w:tcPr>
          <w:p w:rsidR="000F475B" w:rsidRPr="001B726D" w:rsidRDefault="000F475B" w:rsidP="0040262F">
            <w:pPr>
              <w:spacing w:line="360" w:lineRule="auto"/>
              <w:jc w:val="both"/>
            </w:pPr>
            <w:r w:rsidRPr="001B726D">
              <w:t>28</w:t>
            </w:r>
          </w:p>
        </w:tc>
        <w:tc>
          <w:tcPr>
            <w:tcW w:w="1916" w:type="dxa"/>
          </w:tcPr>
          <w:p w:rsidR="000F475B" w:rsidRPr="001B726D" w:rsidRDefault="000F475B" w:rsidP="0040262F">
            <w:pPr>
              <w:spacing w:line="360" w:lineRule="auto"/>
              <w:jc w:val="both"/>
            </w:pPr>
            <w:r w:rsidRPr="001B726D">
              <w:t>7,38</w:t>
            </w:r>
          </w:p>
        </w:tc>
        <w:tc>
          <w:tcPr>
            <w:tcW w:w="1286" w:type="dxa"/>
          </w:tcPr>
          <w:p w:rsidR="000F475B" w:rsidRPr="001B726D" w:rsidRDefault="000F475B" w:rsidP="0040262F">
            <w:pPr>
              <w:tabs>
                <w:tab w:val="left" w:pos="0"/>
              </w:tabs>
              <w:spacing w:line="360" w:lineRule="auto"/>
              <w:jc w:val="both"/>
            </w:pPr>
            <w:r w:rsidRPr="001B726D">
              <w:t>2,48</w:t>
            </w:r>
          </w:p>
        </w:tc>
        <w:tc>
          <w:tcPr>
            <w:tcW w:w="1387" w:type="dxa"/>
          </w:tcPr>
          <w:p w:rsidR="000F475B" w:rsidRPr="001B726D" w:rsidRDefault="000F475B" w:rsidP="0040262F">
            <w:pPr>
              <w:spacing w:line="360" w:lineRule="auto"/>
              <w:jc w:val="both"/>
            </w:pPr>
            <w:r w:rsidRPr="001B726D">
              <w:t>1000</w:t>
            </w:r>
          </w:p>
        </w:tc>
        <w:tc>
          <w:tcPr>
            <w:tcW w:w="1934" w:type="dxa"/>
          </w:tcPr>
          <w:p w:rsidR="000F475B" w:rsidRPr="001B726D" w:rsidRDefault="000F475B" w:rsidP="0040262F">
            <w:pPr>
              <w:spacing w:line="360" w:lineRule="auto"/>
              <w:jc w:val="both"/>
            </w:pPr>
            <w:r w:rsidRPr="001B726D">
              <w:t>81,67</w:t>
            </w:r>
          </w:p>
        </w:tc>
      </w:tr>
      <w:tr w:rsidR="000F475B" w:rsidRPr="001B726D">
        <w:trPr>
          <w:jc w:val="center"/>
        </w:trPr>
        <w:tc>
          <w:tcPr>
            <w:tcW w:w="1868" w:type="dxa"/>
          </w:tcPr>
          <w:p w:rsidR="000F475B" w:rsidRPr="001B726D" w:rsidRDefault="000F475B" w:rsidP="0040262F">
            <w:pPr>
              <w:spacing w:line="360" w:lineRule="auto"/>
              <w:jc w:val="both"/>
            </w:pPr>
            <w:r w:rsidRPr="001B726D">
              <w:t>29</w:t>
            </w:r>
          </w:p>
        </w:tc>
        <w:tc>
          <w:tcPr>
            <w:tcW w:w="1916" w:type="dxa"/>
          </w:tcPr>
          <w:p w:rsidR="000F475B" w:rsidRPr="001B726D" w:rsidRDefault="000F475B" w:rsidP="0040262F">
            <w:pPr>
              <w:spacing w:line="360" w:lineRule="auto"/>
              <w:jc w:val="both"/>
            </w:pPr>
            <w:r w:rsidRPr="001B726D">
              <w:t>8,80</w:t>
            </w:r>
          </w:p>
        </w:tc>
        <w:tc>
          <w:tcPr>
            <w:tcW w:w="1286" w:type="dxa"/>
          </w:tcPr>
          <w:p w:rsidR="000F475B" w:rsidRPr="001B726D" w:rsidRDefault="000F475B" w:rsidP="0040262F">
            <w:pPr>
              <w:tabs>
                <w:tab w:val="left" w:pos="0"/>
              </w:tabs>
              <w:spacing w:line="360" w:lineRule="auto"/>
              <w:jc w:val="both"/>
            </w:pPr>
            <w:r w:rsidRPr="001B726D">
              <w:t>2,79</w:t>
            </w:r>
          </w:p>
        </w:tc>
        <w:tc>
          <w:tcPr>
            <w:tcW w:w="1387" w:type="dxa"/>
          </w:tcPr>
          <w:p w:rsidR="000F475B" w:rsidRPr="001B726D" w:rsidRDefault="000F475B" w:rsidP="0040262F">
            <w:pPr>
              <w:spacing w:line="360" w:lineRule="auto"/>
              <w:jc w:val="both"/>
            </w:pPr>
            <w:r w:rsidRPr="001B726D">
              <w:t>900</w:t>
            </w:r>
          </w:p>
        </w:tc>
        <w:tc>
          <w:tcPr>
            <w:tcW w:w="1934" w:type="dxa"/>
          </w:tcPr>
          <w:p w:rsidR="000F475B" w:rsidRPr="001B726D" w:rsidRDefault="000F475B" w:rsidP="0040262F">
            <w:pPr>
              <w:spacing w:line="360" w:lineRule="auto"/>
              <w:jc w:val="both"/>
            </w:pPr>
            <w:r w:rsidRPr="001B726D">
              <w:t>90,15</w:t>
            </w:r>
          </w:p>
        </w:tc>
      </w:tr>
      <w:tr w:rsidR="000F475B" w:rsidRPr="001B726D">
        <w:trPr>
          <w:jc w:val="center"/>
        </w:trPr>
        <w:tc>
          <w:tcPr>
            <w:tcW w:w="1868" w:type="dxa"/>
          </w:tcPr>
          <w:p w:rsidR="000F475B" w:rsidRPr="001B726D" w:rsidRDefault="000F475B" w:rsidP="0040262F">
            <w:pPr>
              <w:spacing w:line="360" w:lineRule="auto"/>
              <w:jc w:val="both"/>
            </w:pPr>
            <w:r w:rsidRPr="001B726D">
              <w:t>30</w:t>
            </w:r>
          </w:p>
        </w:tc>
        <w:tc>
          <w:tcPr>
            <w:tcW w:w="1916" w:type="dxa"/>
          </w:tcPr>
          <w:p w:rsidR="000F475B" w:rsidRPr="001B726D" w:rsidRDefault="000F475B" w:rsidP="0040262F">
            <w:pPr>
              <w:spacing w:line="360" w:lineRule="auto"/>
              <w:jc w:val="both"/>
            </w:pPr>
            <w:r w:rsidRPr="001B726D">
              <w:t>11,40</w:t>
            </w:r>
          </w:p>
        </w:tc>
        <w:tc>
          <w:tcPr>
            <w:tcW w:w="1286" w:type="dxa"/>
          </w:tcPr>
          <w:p w:rsidR="000F475B" w:rsidRPr="001B726D" w:rsidRDefault="000F475B" w:rsidP="0040262F">
            <w:pPr>
              <w:tabs>
                <w:tab w:val="left" w:pos="0"/>
              </w:tabs>
              <w:spacing w:line="360" w:lineRule="auto"/>
              <w:jc w:val="both"/>
            </w:pPr>
            <w:r w:rsidRPr="001B726D">
              <w:t>3,43</w:t>
            </w:r>
          </w:p>
        </w:tc>
        <w:tc>
          <w:tcPr>
            <w:tcW w:w="1387" w:type="dxa"/>
          </w:tcPr>
          <w:p w:rsidR="000F475B" w:rsidRPr="001B726D" w:rsidRDefault="000F475B" w:rsidP="0040262F">
            <w:pPr>
              <w:spacing w:line="360" w:lineRule="auto"/>
              <w:jc w:val="both"/>
            </w:pPr>
            <w:r w:rsidRPr="001B726D">
              <w:t>400</w:t>
            </w:r>
          </w:p>
        </w:tc>
        <w:tc>
          <w:tcPr>
            <w:tcW w:w="1934" w:type="dxa"/>
          </w:tcPr>
          <w:p w:rsidR="000F475B" w:rsidRPr="001B726D" w:rsidRDefault="000F475B" w:rsidP="0040262F">
            <w:pPr>
              <w:spacing w:line="360" w:lineRule="auto"/>
              <w:jc w:val="both"/>
            </w:pPr>
            <w:r w:rsidRPr="001B726D">
              <w:t>53,13</w:t>
            </w:r>
          </w:p>
        </w:tc>
      </w:tr>
      <w:tr w:rsidR="000F475B" w:rsidRPr="001B726D">
        <w:trPr>
          <w:jc w:val="center"/>
        </w:trPr>
        <w:tc>
          <w:tcPr>
            <w:tcW w:w="1868" w:type="dxa"/>
          </w:tcPr>
          <w:p w:rsidR="000F475B" w:rsidRPr="001B726D" w:rsidRDefault="000F475B" w:rsidP="0040262F">
            <w:pPr>
              <w:spacing w:line="360" w:lineRule="auto"/>
              <w:jc w:val="both"/>
            </w:pPr>
          </w:p>
        </w:tc>
        <w:tc>
          <w:tcPr>
            <w:tcW w:w="1916" w:type="dxa"/>
          </w:tcPr>
          <w:p w:rsidR="000F475B" w:rsidRPr="001B726D" w:rsidRDefault="000F475B" w:rsidP="0040262F">
            <w:pPr>
              <w:spacing w:line="360" w:lineRule="auto"/>
              <w:jc w:val="both"/>
            </w:pPr>
          </w:p>
        </w:tc>
        <w:tc>
          <w:tcPr>
            <w:tcW w:w="1286" w:type="dxa"/>
          </w:tcPr>
          <w:p w:rsidR="000F475B" w:rsidRPr="001B726D" w:rsidRDefault="000F475B" w:rsidP="0040262F">
            <w:pPr>
              <w:spacing w:line="360" w:lineRule="auto"/>
              <w:jc w:val="both"/>
            </w:pPr>
          </w:p>
        </w:tc>
        <w:tc>
          <w:tcPr>
            <w:tcW w:w="1387" w:type="dxa"/>
          </w:tcPr>
          <w:p w:rsidR="000F475B" w:rsidRPr="001B726D" w:rsidRDefault="000F475B" w:rsidP="0040262F">
            <w:pPr>
              <w:spacing w:line="360" w:lineRule="auto"/>
              <w:jc w:val="both"/>
            </w:pPr>
            <w:r w:rsidRPr="001B726D">
              <w:t>Итого:</w:t>
            </w:r>
          </w:p>
        </w:tc>
        <w:tc>
          <w:tcPr>
            <w:tcW w:w="1934" w:type="dxa"/>
          </w:tcPr>
          <w:p w:rsidR="000F475B" w:rsidRPr="001B726D" w:rsidRDefault="000F475B" w:rsidP="0040262F">
            <w:pPr>
              <w:spacing w:line="360" w:lineRule="auto"/>
              <w:jc w:val="both"/>
            </w:pPr>
            <w:r w:rsidRPr="001B726D">
              <w:t>835,31</w:t>
            </w:r>
          </w:p>
        </w:tc>
      </w:tr>
    </w:tbl>
    <w:p w:rsidR="000F475B" w:rsidRPr="001B726D" w:rsidRDefault="0040262F" w:rsidP="001A77B9">
      <w:pPr>
        <w:pStyle w:val="11"/>
        <w:spacing w:before="0" w:after="0" w:line="360" w:lineRule="auto"/>
        <w:ind w:firstLine="709"/>
        <w:rPr>
          <w:rFonts w:ascii="Times New Roman" w:hAnsi="Times New Roman" w:cs="Times New Roman"/>
          <w:caps/>
        </w:rPr>
      </w:pPr>
      <w:r w:rsidRPr="001B726D">
        <w:rPr>
          <w:rFonts w:ascii="Times New Roman" w:hAnsi="Times New Roman" w:cs="Times New Roman"/>
          <w:b w:val="0"/>
          <w:bCs w:val="0"/>
          <w:kern w:val="0"/>
        </w:rPr>
        <w:br w:type="page"/>
      </w:r>
      <w:r w:rsidR="000F475B" w:rsidRPr="001B726D">
        <w:rPr>
          <w:rFonts w:ascii="Times New Roman" w:hAnsi="Times New Roman" w:cs="Times New Roman"/>
          <w:caps/>
        </w:rPr>
        <w:t>Заключение</w:t>
      </w:r>
    </w:p>
    <w:p w:rsidR="0040262F" w:rsidRPr="001B726D" w:rsidRDefault="0040262F" w:rsidP="001A77B9">
      <w:pPr>
        <w:spacing w:line="360" w:lineRule="auto"/>
        <w:ind w:firstLine="709"/>
        <w:jc w:val="both"/>
        <w:rPr>
          <w:sz w:val="28"/>
          <w:szCs w:val="28"/>
        </w:rPr>
      </w:pPr>
    </w:p>
    <w:p w:rsidR="000F475B" w:rsidRPr="001B726D" w:rsidRDefault="000F475B" w:rsidP="001A77B9">
      <w:pPr>
        <w:spacing w:line="360" w:lineRule="auto"/>
        <w:ind w:firstLine="709"/>
        <w:jc w:val="both"/>
        <w:rPr>
          <w:sz w:val="28"/>
          <w:szCs w:val="28"/>
        </w:rPr>
      </w:pPr>
      <w:r w:rsidRPr="001B726D">
        <w:rPr>
          <w:sz w:val="28"/>
          <w:szCs w:val="28"/>
        </w:rPr>
        <w:t xml:space="preserve">Таким образом, в ходе выполнения данной работы нами были выполнены следующие задачи: </w:t>
      </w:r>
    </w:p>
    <w:p w:rsidR="000F475B" w:rsidRPr="001B726D" w:rsidRDefault="000F475B" w:rsidP="001A77B9">
      <w:pPr>
        <w:widowControl/>
        <w:numPr>
          <w:ilvl w:val="0"/>
          <w:numId w:val="2"/>
        </w:numPr>
        <w:autoSpaceDE/>
        <w:autoSpaceDN/>
        <w:adjustRightInd/>
        <w:spacing w:line="360" w:lineRule="auto"/>
        <w:ind w:left="0" w:firstLine="709"/>
        <w:jc w:val="both"/>
        <w:rPr>
          <w:sz w:val="28"/>
          <w:szCs w:val="28"/>
        </w:rPr>
      </w:pPr>
      <w:r w:rsidRPr="001B726D">
        <w:rPr>
          <w:sz w:val="28"/>
          <w:szCs w:val="28"/>
        </w:rPr>
        <w:t>Проведен анализ организационно-технических параметров объекта.</w:t>
      </w:r>
    </w:p>
    <w:p w:rsidR="000F475B" w:rsidRPr="001B726D" w:rsidRDefault="000F475B" w:rsidP="001A77B9">
      <w:pPr>
        <w:widowControl/>
        <w:numPr>
          <w:ilvl w:val="0"/>
          <w:numId w:val="2"/>
        </w:numPr>
        <w:autoSpaceDE/>
        <w:autoSpaceDN/>
        <w:adjustRightInd/>
        <w:spacing w:line="360" w:lineRule="auto"/>
        <w:ind w:left="0" w:firstLine="709"/>
        <w:jc w:val="both"/>
        <w:rPr>
          <w:sz w:val="28"/>
          <w:szCs w:val="28"/>
        </w:rPr>
      </w:pPr>
      <w:r w:rsidRPr="001B726D">
        <w:rPr>
          <w:sz w:val="28"/>
          <w:szCs w:val="28"/>
        </w:rPr>
        <w:t>Установлены параметры исследуемого трудового процесса и время его выполнения.</w:t>
      </w:r>
    </w:p>
    <w:p w:rsidR="000F475B" w:rsidRPr="001B726D" w:rsidRDefault="000F475B" w:rsidP="001A77B9">
      <w:pPr>
        <w:widowControl/>
        <w:numPr>
          <w:ilvl w:val="0"/>
          <w:numId w:val="2"/>
        </w:numPr>
        <w:autoSpaceDE/>
        <w:autoSpaceDN/>
        <w:adjustRightInd/>
        <w:spacing w:line="360" w:lineRule="auto"/>
        <w:ind w:left="0" w:firstLine="709"/>
        <w:jc w:val="both"/>
        <w:rPr>
          <w:sz w:val="28"/>
          <w:szCs w:val="28"/>
        </w:rPr>
      </w:pPr>
      <w:r w:rsidRPr="001B726D">
        <w:rPr>
          <w:sz w:val="28"/>
          <w:szCs w:val="28"/>
        </w:rPr>
        <w:t>Выявлены недостатки существующего трудового процесса.</w:t>
      </w:r>
    </w:p>
    <w:p w:rsidR="000F475B" w:rsidRPr="001B726D" w:rsidRDefault="000F475B" w:rsidP="001A77B9">
      <w:pPr>
        <w:widowControl/>
        <w:numPr>
          <w:ilvl w:val="0"/>
          <w:numId w:val="2"/>
        </w:numPr>
        <w:autoSpaceDE/>
        <w:autoSpaceDN/>
        <w:adjustRightInd/>
        <w:spacing w:line="360" w:lineRule="auto"/>
        <w:ind w:left="0" w:firstLine="709"/>
        <w:jc w:val="both"/>
        <w:rPr>
          <w:sz w:val="28"/>
          <w:szCs w:val="28"/>
        </w:rPr>
      </w:pPr>
      <w:r w:rsidRPr="001B726D">
        <w:rPr>
          <w:sz w:val="28"/>
          <w:szCs w:val="28"/>
        </w:rPr>
        <w:t>Спроектирован рациональный трудовой процесс с установлением необходимого времени его выполнения.</w:t>
      </w:r>
    </w:p>
    <w:p w:rsidR="000F475B" w:rsidRPr="001B726D" w:rsidRDefault="000F475B" w:rsidP="001A77B9">
      <w:pPr>
        <w:widowControl/>
        <w:numPr>
          <w:ilvl w:val="0"/>
          <w:numId w:val="2"/>
        </w:numPr>
        <w:autoSpaceDE/>
        <w:autoSpaceDN/>
        <w:adjustRightInd/>
        <w:spacing w:line="360" w:lineRule="auto"/>
        <w:ind w:left="0" w:firstLine="709"/>
        <w:jc w:val="both"/>
        <w:rPr>
          <w:sz w:val="28"/>
          <w:szCs w:val="28"/>
        </w:rPr>
      </w:pPr>
      <w:r w:rsidRPr="001B726D">
        <w:rPr>
          <w:sz w:val="28"/>
          <w:szCs w:val="28"/>
        </w:rPr>
        <w:t>Рассчитана экономическая эффективность внедрения рационального трудового процесса.</w:t>
      </w:r>
    </w:p>
    <w:p w:rsidR="000F475B" w:rsidRPr="001B726D" w:rsidRDefault="000F475B" w:rsidP="001A77B9">
      <w:pPr>
        <w:spacing w:line="360" w:lineRule="auto"/>
        <w:ind w:firstLine="709"/>
        <w:jc w:val="both"/>
        <w:rPr>
          <w:sz w:val="28"/>
          <w:szCs w:val="28"/>
        </w:rPr>
      </w:pPr>
      <w:r w:rsidRPr="001B726D">
        <w:rPr>
          <w:sz w:val="28"/>
          <w:szCs w:val="28"/>
        </w:rPr>
        <w:t>Проект является эффективным, так как его внедрение позволит снизить:</w:t>
      </w:r>
    </w:p>
    <w:p w:rsidR="000F475B" w:rsidRPr="001B726D" w:rsidRDefault="000F475B" w:rsidP="001A77B9">
      <w:pPr>
        <w:widowControl/>
        <w:numPr>
          <w:ilvl w:val="0"/>
          <w:numId w:val="3"/>
        </w:numPr>
        <w:autoSpaceDE/>
        <w:autoSpaceDN/>
        <w:adjustRightInd/>
        <w:spacing w:line="360" w:lineRule="auto"/>
        <w:ind w:left="0" w:firstLine="709"/>
        <w:jc w:val="both"/>
        <w:rPr>
          <w:sz w:val="28"/>
          <w:szCs w:val="28"/>
        </w:rPr>
      </w:pPr>
      <w:r w:rsidRPr="001B726D">
        <w:rPr>
          <w:sz w:val="28"/>
          <w:szCs w:val="28"/>
        </w:rPr>
        <w:t>Необходимое число рабочих – до двух человек.</w:t>
      </w:r>
    </w:p>
    <w:p w:rsidR="000F475B" w:rsidRPr="001B726D" w:rsidRDefault="000F475B" w:rsidP="001A77B9">
      <w:pPr>
        <w:widowControl/>
        <w:numPr>
          <w:ilvl w:val="0"/>
          <w:numId w:val="3"/>
        </w:numPr>
        <w:autoSpaceDE/>
        <w:autoSpaceDN/>
        <w:adjustRightInd/>
        <w:spacing w:line="360" w:lineRule="auto"/>
        <w:ind w:left="0" w:firstLine="709"/>
        <w:jc w:val="both"/>
        <w:rPr>
          <w:sz w:val="28"/>
          <w:szCs w:val="28"/>
        </w:rPr>
      </w:pPr>
      <w:r w:rsidRPr="001B726D">
        <w:rPr>
          <w:sz w:val="28"/>
          <w:szCs w:val="28"/>
        </w:rPr>
        <w:t>Требуемое количество оборудования для выполнения производственной программы – до шести станков.</w:t>
      </w:r>
    </w:p>
    <w:p w:rsidR="000F475B" w:rsidRPr="001B726D" w:rsidRDefault="000F475B" w:rsidP="001A77B9">
      <w:pPr>
        <w:widowControl/>
        <w:numPr>
          <w:ilvl w:val="0"/>
          <w:numId w:val="3"/>
        </w:numPr>
        <w:autoSpaceDE/>
        <w:autoSpaceDN/>
        <w:adjustRightInd/>
        <w:spacing w:line="360" w:lineRule="auto"/>
        <w:ind w:left="0" w:firstLine="709"/>
        <w:jc w:val="both"/>
        <w:rPr>
          <w:sz w:val="28"/>
          <w:szCs w:val="28"/>
        </w:rPr>
      </w:pPr>
      <w:r w:rsidRPr="001B726D">
        <w:rPr>
          <w:sz w:val="28"/>
          <w:szCs w:val="28"/>
        </w:rPr>
        <w:t>Трудоемкость изготовления деталей – на 835,31 часов.</w:t>
      </w:r>
    </w:p>
    <w:p w:rsidR="000F475B" w:rsidRPr="001B726D" w:rsidRDefault="000F475B" w:rsidP="001A77B9">
      <w:pPr>
        <w:widowControl/>
        <w:numPr>
          <w:ilvl w:val="0"/>
          <w:numId w:val="3"/>
        </w:numPr>
        <w:autoSpaceDE/>
        <w:autoSpaceDN/>
        <w:adjustRightInd/>
        <w:spacing w:line="360" w:lineRule="auto"/>
        <w:ind w:left="0" w:firstLine="709"/>
        <w:jc w:val="both"/>
        <w:rPr>
          <w:sz w:val="28"/>
          <w:szCs w:val="28"/>
        </w:rPr>
      </w:pPr>
      <w:r w:rsidRPr="001B726D">
        <w:rPr>
          <w:sz w:val="28"/>
          <w:szCs w:val="28"/>
        </w:rPr>
        <w:t>Процент выполнения норм времени за смену рабочим-многостаночником – 96,75</w:t>
      </w:r>
    </w:p>
    <w:p w:rsidR="000F475B" w:rsidRPr="001B726D" w:rsidRDefault="000F475B" w:rsidP="001A77B9">
      <w:pPr>
        <w:spacing w:line="360" w:lineRule="auto"/>
        <w:ind w:firstLine="709"/>
        <w:jc w:val="both"/>
        <w:rPr>
          <w:sz w:val="28"/>
          <w:szCs w:val="28"/>
        </w:rPr>
      </w:pPr>
      <w:r w:rsidRPr="001B726D">
        <w:rPr>
          <w:sz w:val="28"/>
          <w:szCs w:val="28"/>
        </w:rPr>
        <w:t>На основе построенного графика мы установили:</w:t>
      </w:r>
    </w:p>
    <w:p w:rsidR="000F475B" w:rsidRPr="001B726D" w:rsidRDefault="000F475B" w:rsidP="001A77B9">
      <w:pPr>
        <w:spacing w:line="360" w:lineRule="auto"/>
        <w:ind w:firstLine="709"/>
        <w:jc w:val="both"/>
        <w:rPr>
          <w:sz w:val="28"/>
          <w:szCs w:val="28"/>
        </w:rPr>
      </w:pPr>
      <w:r w:rsidRPr="001B726D">
        <w:rPr>
          <w:sz w:val="28"/>
          <w:szCs w:val="28"/>
        </w:rPr>
        <w:t>продолжительность цикла многостаночного обслуживания – 10,6 мин;</w:t>
      </w:r>
    </w:p>
    <w:p w:rsidR="000F475B" w:rsidRPr="001B726D" w:rsidRDefault="000F475B" w:rsidP="001A77B9">
      <w:pPr>
        <w:spacing w:line="360" w:lineRule="auto"/>
        <w:ind w:firstLine="709"/>
        <w:jc w:val="both"/>
        <w:rPr>
          <w:sz w:val="28"/>
          <w:szCs w:val="28"/>
        </w:rPr>
      </w:pPr>
      <w:r w:rsidRPr="001B726D">
        <w:rPr>
          <w:sz w:val="28"/>
          <w:szCs w:val="28"/>
        </w:rPr>
        <w:t>величина свободного времени рабочего в течение одного цикла – 5,195 мин;</w:t>
      </w:r>
    </w:p>
    <w:p w:rsidR="000F475B" w:rsidRPr="001B726D" w:rsidRDefault="000F475B" w:rsidP="001A77B9">
      <w:pPr>
        <w:spacing w:line="360" w:lineRule="auto"/>
        <w:ind w:firstLine="709"/>
        <w:jc w:val="both"/>
        <w:rPr>
          <w:sz w:val="28"/>
          <w:szCs w:val="28"/>
        </w:rPr>
      </w:pPr>
      <w:r w:rsidRPr="001B726D">
        <w:rPr>
          <w:sz w:val="28"/>
          <w:szCs w:val="28"/>
        </w:rPr>
        <w:t>время простоев оборудования в течение одного цикла – 16,7 мин.</w:t>
      </w:r>
    </w:p>
    <w:p w:rsidR="000F475B" w:rsidRPr="001B726D" w:rsidRDefault="000F475B" w:rsidP="001A77B9">
      <w:pPr>
        <w:spacing w:line="360" w:lineRule="auto"/>
        <w:ind w:firstLine="709"/>
        <w:jc w:val="both"/>
        <w:rPr>
          <w:sz w:val="28"/>
          <w:szCs w:val="28"/>
        </w:rPr>
      </w:pPr>
      <w:r w:rsidRPr="001B726D">
        <w:rPr>
          <w:sz w:val="28"/>
          <w:szCs w:val="28"/>
        </w:rPr>
        <w:t>Внедрение разработанного проекта позволит также повысить занятость рабочих – в 2,22 раза.</w:t>
      </w:r>
    </w:p>
    <w:p w:rsidR="000F475B" w:rsidRPr="001B726D" w:rsidRDefault="0040262F" w:rsidP="001A77B9">
      <w:pPr>
        <w:spacing w:line="360" w:lineRule="auto"/>
        <w:ind w:firstLine="709"/>
        <w:jc w:val="both"/>
        <w:rPr>
          <w:b/>
          <w:bCs/>
          <w:caps/>
          <w:sz w:val="28"/>
          <w:szCs w:val="28"/>
        </w:rPr>
      </w:pPr>
      <w:r w:rsidRPr="001B726D">
        <w:rPr>
          <w:b/>
          <w:bCs/>
          <w:sz w:val="28"/>
          <w:szCs w:val="28"/>
        </w:rPr>
        <w:br w:type="page"/>
      </w:r>
      <w:r w:rsidR="000F475B" w:rsidRPr="001B726D">
        <w:rPr>
          <w:b/>
          <w:bCs/>
          <w:caps/>
          <w:sz w:val="28"/>
          <w:szCs w:val="28"/>
        </w:rPr>
        <w:t>Литература</w:t>
      </w:r>
    </w:p>
    <w:p w:rsidR="0040262F" w:rsidRPr="001B726D" w:rsidRDefault="0040262F" w:rsidP="001A77B9">
      <w:pPr>
        <w:spacing w:line="360" w:lineRule="auto"/>
        <w:ind w:firstLine="709"/>
        <w:jc w:val="both"/>
        <w:rPr>
          <w:b/>
          <w:bCs/>
          <w:sz w:val="28"/>
          <w:szCs w:val="28"/>
        </w:rPr>
      </w:pPr>
    </w:p>
    <w:p w:rsidR="000F475B" w:rsidRPr="001B726D" w:rsidRDefault="000F475B" w:rsidP="008E60C4">
      <w:pPr>
        <w:widowControl/>
        <w:numPr>
          <w:ilvl w:val="0"/>
          <w:numId w:val="4"/>
        </w:numPr>
        <w:tabs>
          <w:tab w:val="left" w:pos="567"/>
        </w:tabs>
        <w:autoSpaceDE/>
        <w:autoSpaceDN/>
        <w:adjustRightInd/>
        <w:spacing w:line="360" w:lineRule="auto"/>
        <w:ind w:left="0" w:firstLine="0"/>
        <w:jc w:val="both"/>
        <w:rPr>
          <w:sz w:val="28"/>
          <w:szCs w:val="28"/>
        </w:rPr>
      </w:pPr>
      <w:r w:rsidRPr="001B726D">
        <w:rPr>
          <w:sz w:val="28"/>
          <w:szCs w:val="28"/>
        </w:rPr>
        <w:t>К.С.</w:t>
      </w:r>
      <w:r w:rsidR="008E60C4" w:rsidRPr="001B726D">
        <w:rPr>
          <w:sz w:val="28"/>
          <w:szCs w:val="28"/>
        </w:rPr>
        <w:t xml:space="preserve"> Ремизов</w:t>
      </w:r>
      <w:r w:rsidRPr="001B726D">
        <w:rPr>
          <w:sz w:val="28"/>
          <w:szCs w:val="28"/>
        </w:rPr>
        <w:t xml:space="preserve"> Основы экономики труда.</w:t>
      </w:r>
      <w:r w:rsidR="009671CE" w:rsidRPr="001B726D">
        <w:rPr>
          <w:sz w:val="28"/>
          <w:szCs w:val="28"/>
        </w:rPr>
        <w:t xml:space="preserve"> Москва, Издательство МГУ, 1990.</w:t>
      </w:r>
    </w:p>
    <w:p w:rsidR="000F475B" w:rsidRPr="001B726D" w:rsidRDefault="000F475B" w:rsidP="008E60C4">
      <w:pPr>
        <w:widowControl/>
        <w:numPr>
          <w:ilvl w:val="0"/>
          <w:numId w:val="4"/>
        </w:numPr>
        <w:tabs>
          <w:tab w:val="left" w:pos="567"/>
        </w:tabs>
        <w:autoSpaceDE/>
        <w:autoSpaceDN/>
        <w:adjustRightInd/>
        <w:spacing w:line="360" w:lineRule="auto"/>
        <w:ind w:left="0" w:firstLine="0"/>
        <w:jc w:val="both"/>
        <w:rPr>
          <w:sz w:val="28"/>
          <w:szCs w:val="28"/>
        </w:rPr>
      </w:pPr>
      <w:r w:rsidRPr="001B726D">
        <w:rPr>
          <w:sz w:val="28"/>
          <w:szCs w:val="28"/>
        </w:rPr>
        <w:t>Нормирование труда и профсоюзы: Учебное пособие. – М., 1985.</w:t>
      </w:r>
    </w:p>
    <w:p w:rsidR="000F475B" w:rsidRPr="001B726D" w:rsidRDefault="000F475B" w:rsidP="008E60C4">
      <w:pPr>
        <w:widowControl/>
        <w:numPr>
          <w:ilvl w:val="0"/>
          <w:numId w:val="4"/>
        </w:numPr>
        <w:tabs>
          <w:tab w:val="left" w:pos="567"/>
        </w:tabs>
        <w:autoSpaceDE/>
        <w:autoSpaceDN/>
        <w:adjustRightInd/>
        <w:spacing w:line="360" w:lineRule="auto"/>
        <w:ind w:left="0" w:firstLine="0"/>
        <w:jc w:val="both"/>
        <w:rPr>
          <w:sz w:val="28"/>
          <w:szCs w:val="28"/>
        </w:rPr>
      </w:pPr>
      <w:r w:rsidRPr="001B726D">
        <w:rPr>
          <w:sz w:val="28"/>
          <w:szCs w:val="28"/>
        </w:rPr>
        <w:t>Основы научной организации труда на предприятии. / Под ред. Полякова И.А. – М.: Профиздат, 1987.</w:t>
      </w:r>
    </w:p>
    <w:p w:rsidR="000F475B" w:rsidRPr="001B726D" w:rsidRDefault="000F475B" w:rsidP="008E60C4">
      <w:pPr>
        <w:widowControl/>
        <w:numPr>
          <w:ilvl w:val="0"/>
          <w:numId w:val="4"/>
        </w:numPr>
        <w:tabs>
          <w:tab w:val="left" w:pos="567"/>
        </w:tabs>
        <w:autoSpaceDE/>
        <w:autoSpaceDN/>
        <w:adjustRightInd/>
        <w:spacing w:line="360" w:lineRule="auto"/>
        <w:ind w:left="0" w:firstLine="0"/>
        <w:jc w:val="both"/>
        <w:rPr>
          <w:sz w:val="28"/>
          <w:szCs w:val="28"/>
        </w:rPr>
      </w:pPr>
      <w:r w:rsidRPr="001B726D">
        <w:rPr>
          <w:sz w:val="28"/>
          <w:szCs w:val="28"/>
        </w:rPr>
        <w:t>Санитарные нормы проектирования промышленных предприятий. СН 245</w:t>
      </w:r>
      <w:r w:rsidR="00E23E2F" w:rsidRPr="001B726D">
        <w:rPr>
          <w:sz w:val="28"/>
          <w:szCs w:val="28"/>
        </w:rPr>
        <w:t>-</w:t>
      </w:r>
      <w:r w:rsidRPr="001B726D">
        <w:rPr>
          <w:sz w:val="28"/>
          <w:szCs w:val="28"/>
        </w:rPr>
        <w:t>71. М, 1972.</w:t>
      </w:r>
    </w:p>
    <w:p w:rsidR="000F475B" w:rsidRPr="001B726D" w:rsidRDefault="000F475B" w:rsidP="008E60C4">
      <w:pPr>
        <w:widowControl/>
        <w:numPr>
          <w:ilvl w:val="0"/>
          <w:numId w:val="4"/>
        </w:numPr>
        <w:tabs>
          <w:tab w:val="left" w:pos="567"/>
        </w:tabs>
        <w:autoSpaceDE/>
        <w:autoSpaceDN/>
        <w:adjustRightInd/>
        <w:spacing w:line="360" w:lineRule="auto"/>
        <w:ind w:left="0" w:firstLine="0"/>
        <w:jc w:val="both"/>
        <w:rPr>
          <w:sz w:val="28"/>
          <w:szCs w:val="28"/>
        </w:rPr>
      </w:pPr>
      <w:r w:rsidRPr="001B726D">
        <w:rPr>
          <w:sz w:val="28"/>
          <w:szCs w:val="28"/>
        </w:rPr>
        <w:t>Смирнов Е.Л. Справочное пособие по НОТ. М., 1986.</w:t>
      </w:r>
    </w:p>
    <w:p w:rsidR="000F475B" w:rsidRPr="001B726D" w:rsidRDefault="000F475B" w:rsidP="008E60C4">
      <w:pPr>
        <w:widowControl/>
        <w:numPr>
          <w:ilvl w:val="0"/>
          <w:numId w:val="4"/>
        </w:numPr>
        <w:tabs>
          <w:tab w:val="left" w:pos="567"/>
        </w:tabs>
        <w:autoSpaceDE/>
        <w:autoSpaceDN/>
        <w:adjustRightInd/>
        <w:spacing w:line="360" w:lineRule="auto"/>
        <w:ind w:left="0" w:firstLine="0"/>
        <w:jc w:val="both"/>
        <w:rPr>
          <w:sz w:val="28"/>
          <w:szCs w:val="28"/>
        </w:rPr>
      </w:pPr>
      <w:r w:rsidRPr="001B726D">
        <w:rPr>
          <w:sz w:val="28"/>
          <w:szCs w:val="28"/>
        </w:rPr>
        <w:t xml:space="preserve">И.А Поляков, К.С. Ремизов. Справочник экономиста по труду. Москва, Экономика, 1988 </w:t>
      </w:r>
      <w:bookmarkStart w:id="0" w:name="_GoBack"/>
      <w:bookmarkEnd w:id="0"/>
    </w:p>
    <w:sectPr w:rsidR="000F475B" w:rsidRPr="001B726D" w:rsidSect="00EA630C">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44CA" w:rsidRDefault="006C44CA">
      <w:r>
        <w:separator/>
      </w:r>
    </w:p>
  </w:endnote>
  <w:endnote w:type="continuationSeparator" w:id="0">
    <w:p w:rsidR="006C44CA" w:rsidRDefault="006C4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44CA" w:rsidRDefault="006C44CA">
      <w:r>
        <w:separator/>
      </w:r>
    </w:p>
  </w:footnote>
  <w:footnote w:type="continuationSeparator" w:id="0">
    <w:p w:rsidR="006C44CA" w:rsidRDefault="006C44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554D254"/>
    <w:lvl w:ilvl="0">
      <w:numFmt w:val="bullet"/>
      <w:pStyle w:val="6"/>
      <w:lvlText w:val="*"/>
      <w:lvlJc w:val="left"/>
    </w:lvl>
  </w:abstractNum>
  <w:abstractNum w:abstractNumId="1">
    <w:nsid w:val="00000002"/>
    <w:multiLevelType w:val="singleLevel"/>
    <w:tmpl w:val="00000002"/>
    <w:name w:val="WW8Num2"/>
    <w:lvl w:ilvl="0">
      <w:start w:val="1"/>
      <w:numFmt w:val="bullet"/>
      <w:lvlText w:val=""/>
      <w:lvlJc w:val="left"/>
      <w:pPr>
        <w:tabs>
          <w:tab w:val="num" w:pos="720"/>
        </w:tabs>
      </w:pPr>
      <w:rPr>
        <w:rFonts w:ascii="Symbol" w:hAnsi="Symbol" w:cs="Symbol"/>
      </w:rPr>
    </w:lvl>
  </w:abstractNum>
  <w:abstractNum w:abstractNumId="2">
    <w:nsid w:val="00000003"/>
    <w:multiLevelType w:val="singleLevel"/>
    <w:tmpl w:val="00000003"/>
    <w:name w:val="WW8Num4"/>
    <w:lvl w:ilvl="0">
      <w:start w:val="1"/>
      <w:numFmt w:val="decimal"/>
      <w:lvlText w:val="%1."/>
      <w:lvlJc w:val="left"/>
      <w:pPr>
        <w:tabs>
          <w:tab w:val="num" w:pos="720"/>
        </w:tabs>
      </w:pPr>
    </w:lvl>
  </w:abstractNum>
  <w:abstractNum w:abstractNumId="3">
    <w:nsid w:val="00000004"/>
    <w:multiLevelType w:val="singleLevel"/>
    <w:tmpl w:val="00000004"/>
    <w:name w:val="WW8Num8"/>
    <w:lvl w:ilvl="0">
      <w:start w:val="1"/>
      <w:numFmt w:val="bullet"/>
      <w:lvlText w:val=""/>
      <w:lvlJc w:val="left"/>
      <w:pPr>
        <w:tabs>
          <w:tab w:val="num" w:pos="720"/>
        </w:tabs>
      </w:pPr>
      <w:rPr>
        <w:rFonts w:ascii="Symbol" w:hAnsi="Symbol" w:cs="Symbol"/>
      </w:rPr>
    </w:lvl>
  </w:abstractNum>
  <w:abstractNum w:abstractNumId="4">
    <w:nsid w:val="00000005"/>
    <w:multiLevelType w:val="singleLevel"/>
    <w:tmpl w:val="00000005"/>
    <w:name w:val="WW8Num10"/>
    <w:lvl w:ilvl="0">
      <w:start w:val="1"/>
      <w:numFmt w:val="bullet"/>
      <w:lvlText w:val=""/>
      <w:lvlJc w:val="left"/>
      <w:pPr>
        <w:tabs>
          <w:tab w:val="num" w:pos="360"/>
        </w:tabs>
      </w:pPr>
      <w:rPr>
        <w:rFonts w:ascii="Symbol" w:hAnsi="Symbol" w:cs="Symbol"/>
      </w:rPr>
    </w:lvl>
  </w:abstractNum>
  <w:abstractNum w:abstractNumId="5">
    <w:nsid w:val="00000006"/>
    <w:multiLevelType w:val="singleLevel"/>
    <w:tmpl w:val="00000006"/>
    <w:name w:val="WW8Num11"/>
    <w:lvl w:ilvl="0">
      <w:start w:val="1"/>
      <w:numFmt w:val="bullet"/>
      <w:lvlText w:val=""/>
      <w:lvlJc w:val="left"/>
      <w:pPr>
        <w:tabs>
          <w:tab w:val="num" w:pos="720"/>
        </w:tabs>
      </w:pPr>
      <w:rPr>
        <w:rFonts w:ascii="Symbol" w:hAnsi="Symbol" w:cs="Symbol"/>
      </w:rPr>
    </w:lvl>
  </w:abstractNum>
  <w:abstractNum w:abstractNumId="6">
    <w:nsid w:val="00000007"/>
    <w:multiLevelType w:val="singleLevel"/>
    <w:tmpl w:val="00000007"/>
    <w:name w:val="WW8Num12"/>
    <w:lvl w:ilvl="0">
      <w:start w:val="1"/>
      <w:numFmt w:val="bullet"/>
      <w:lvlText w:val=""/>
      <w:lvlJc w:val="left"/>
      <w:pPr>
        <w:tabs>
          <w:tab w:val="num" w:pos="720"/>
        </w:tabs>
      </w:pPr>
      <w:rPr>
        <w:rFonts w:ascii="Symbol" w:hAnsi="Symbol" w:cs="Symbol"/>
      </w:rPr>
    </w:lvl>
  </w:abstractNum>
  <w:abstractNum w:abstractNumId="7">
    <w:nsid w:val="00000008"/>
    <w:multiLevelType w:val="singleLevel"/>
    <w:tmpl w:val="00000008"/>
    <w:name w:val="WW8Num13"/>
    <w:lvl w:ilvl="0">
      <w:start w:val="1"/>
      <w:numFmt w:val="bullet"/>
      <w:lvlText w:val=""/>
      <w:lvlJc w:val="left"/>
      <w:pPr>
        <w:tabs>
          <w:tab w:val="num" w:pos="1146"/>
        </w:tabs>
      </w:pPr>
      <w:rPr>
        <w:rFonts w:ascii="Symbol" w:hAnsi="Symbol" w:cs="Symbol"/>
      </w:rPr>
    </w:lvl>
  </w:abstractNum>
  <w:abstractNum w:abstractNumId="8">
    <w:nsid w:val="00000009"/>
    <w:multiLevelType w:val="singleLevel"/>
    <w:tmpl w:val="00000009"/>
    <w:name w:val="WW8Num14"/>
    <w:lvl w:ilvl="0">
      <w:start w:val="1"/>
      <w:numFmt w:val="bullet"/>
      <w:lvlText w:val=""/>
      <w:lvlJc w:val="left"/>
      <w:pPr>
        <w:tabs>
          <w:tab w:val="num" w:pos="1854"/>
        </w:tabs>
      </w:pPr>
      <w:rPr>
        <w:rFonts w:ascii="Symbol" w:hAnsi="Symbol" w:cs="Symbol"/>
      </w:rPr>
    </w:lvl>
  </w:abstractNum>
  <w:abstractNum w:abstractNumId="9">
    <w:nsid w:val="0000000A"/>
    <w:multiLevelType w:val="singleLevel"/>
    <w:tmpl w:val="0000000A"/>
    <w:name w:val="WW8Num15"/>
    <w:lvl w:ilvl="0">
      <w:start w:val="1"/>
      <w:numFmt w:val="bullet"/>
      <w:lvlText w:val=""/>
      <w:lvlJc w:val="left"/>
      <w:pPr>
        <w:tabs>
          <w:tab w:val="num" w:pos="360"/>
        </w:tabs>
      </w:pPr>
      <w:rPr>
        <w:rFonts w:ascii="Symbol" w:hAnsi="Symbol" w:cs="Symbol"/>
      </w:rPr>
    </w:lvl>
  </w:abstractNum>
  <w:abstractNum w:abstractNumId="10">
    <w:nsid w:val="0000000B"/>
    <w:multiLevelType w:val="singleLevel"/>
    <w:tmpl w:val="0000000B"/>
    <w:name w:val="WW8Num16"/>
    <w:lvl w:ilvl="0">
      <w:start w:val="1"/>
      <w:numFmt w:val="bullet"/>
      <w:lvlText w:val=""/>
      <w:lvlJc w:val="left"/>
      <w:pPr>
        <w:tabs>
          <w:tab w:val="num" w:pos="720"/>
        </w:tabs>
      </w:pPr>
      <w:rPr>
        <w:rFonts w:ascii="Symbol" w:hAnsi="Symbol" w:cs="Symbol"/>
      </w:rPr>
    </w:lvl>
  </w:abstractNum>
  <w:abstractNum w:abstractNumId="11">
    <w:nsid w:val="0000000C"/>
    <w:multiLevelType w:val="singleLevel"/>
    <w:tmpl w:val="0000000C"/>
    <w:name w:val="WW8Num18"/>
    <w:lvl w:ilvl="0">
      <w:start w:val="1"/>
      <w:numFmt w:val="bullet"/>
      <w:lvlText w:val=""/>
      <w:lvlJc w:val="left"/>
      <w:pPr>
        <w:tabs>
          <w:tab w:val="num" w:pos="720"/>
        </w:tabs>
      </w:pPr>
      <w:rPr>
        <w:rFonts w:ascii="Symbol" w:hAnsi="Symbol" w:cs="Symbol"/>
      </w:rPr>
    </w:lvl>
  </w:abstractNum>
  <w:abstractNum w:abstractNumId="12">
    <w:nsid w:val="0000000D"/>
    <w:multiLevelType w:val="singleLevel"/>
    <w:tmpl w:val="0000000D"/>
    <w:name w:val="WW8Num19"/>
    <w:lvl w:ilvl="0">
      <w:start w:val="1"/>
      <w:numFmt w:val="bullet"/>
      <w:lvlText w:val=""/>
      <w:lvlJc w:val="left"/>
      <w:pPr>
        <w:tabs>
          <w:tab w:val="num" w:pos="720"/>
        </w:tabs>
      </w:pPr>
      <w:rPr>
        <w:rFonts w:ascii="Symbol" w:hAnsi="Symbol" w:cs="Symbol"/>
      </w:rPr>
    </w:lvl>
  </w:abstractNum>
  <w:abstractNum w:abstractNumId="13">
    <w:nsid w:val="0000000E"/>
    <w:multiLevelType w:val="singleLevel"/>
    <w:tmpl w:val="0000000E"/>
    <w:name w:val="WW8Num22"/>
    <w:lvl w:ilvl="0">
      <w:start w:val="1"/>
      <w:numFmt w:val="bullet"/>
      <w:lvlText w:val=""/>
      <w:lvlJc w:val="left"/>
      <w:pPr>
        <w:tabs>
          <w:tab w:val="num" w:pos="1429"/>
        </w:tabs>
      </w:pPr>
      <w:rPr>
        <w:rFonts w:ascii="Symbol" w:hAnsi="Symbol" w:cs="Symbol"/>
      </w:rPr>
    </w:lvl>
  </w:abstractNum>
  <w:abstractNum w:abstractNumId="14">
    <w:nsid w:val="0000000F"/>
    <w:multiLevelType w:val="singleLevel"/>
    <w:tmpl w:val="0000000F"/>
    <w:name w:val="WW8Num23"/>
    <w:lvl w:ilvl="0">
      <w:start w:val="1"/>
      <w:numFmt w:val="bullet"/>
      <w:lvlText w:val=""/>
      <w:lvlJc w:val="left"/>
      <w:pPr>
        <w:tabs>
          <w:tab w:val="num" w:pos="1068"/>
        </w:tabs>
      </w:pPr>
      <w:rPr>
        <w:rFonts w:ascii="Symbol" w:hAnsi="Symbol" w:cs="Symbol"/>
      </w:rPr>
    </w:lvl>
  </w:abstractNum>
  <w:abstractNum w:abstractNumId="15">
    <w:nsid w:val="00000010"/>
    <w:multiLevelType w:val="singleLevel"/>
    <w:tmpl w:val="00000010"/>
    <w:name w:val="WW8Num24"/>
    <w:lvl w:ilvl="0">
      <w:start w:val="1"/>
      <w:numFmt w:val="bullet"/>
      <w:lvlText w:val=""/>
      <w:lvlJc w:val="left"/>
      <w:pPr>
        <w:tabs>
          <w:tab w:val="num" w:pos="720"/>
        </w:tabs>
      </w:pPr>
      <w:rPr>
        <w:rFonts w:ascii="Symbol" w:hAnsi="Symbol" w:cs="Symbol"/>
      </w:rPr>
    </w:lvl>
  </w:abstractNum>
  <w:abstractNum w:abstractNumId="16">
    <w:nsid w:val="00000011"/>
    <w:multiLevelType w:val="singleLevel"/>
    <w:tmpl w:val="00000011"/>
    <w:name w:val="WW8Num25"/>
    <w:lvl w:ilvl="0">
      <w:start w:val="1"/>
      <w:numFmt w:val="decimal"/>
      <w:lvlText w:val="%1."/>
      <w:lvlJc w:val="left"/>
      <w:pPr>
        <w:tabs>
          <w:tab w:val="num" w:pos="1429"/>
        </w:tabs>
      </w:pPr>
    </w:lvl>
  </w:abstractNum>
  <w:abstractNum w:abstractNumId="17">
    <w:nsid w:val="00000012"/>
    <w:multiLevelType w:val="singleLevel"/>
    <w:tmpl w:val="00000012"/>
    <w:name w:val="WW8Num26"/>
    <w:lvl w:ilvl="0">
      <w:start w:val="1"/>
      <w:numFmt w:val="bullet"/>
      <w:lvlText w:val=""/>
      <w:lvlJc w:val="left"/>
      <w:pPr>
        <w:tabs>
          <w:tab w:val="num" w:pos="720"/>
        </w:tabs>
      </w:pPr>
      <w:rPr>
        <w:rFonts w:ascii="Symbol" w:hAnsi="Symbol" w:cs="Symbol"/>
      </w:rPr>
    </w:lvl>
  </w:abstractNum>
  <w:abstractNum w:abstractNumId="18">
    <w:nsid w:val="00000013"/>
    <w:multiLevelType w:val="singleLevel"/>
    <w:tmpl w:val="00000013"/>
    <w:name w:val="WW8Num31"/>
    <w:lvl w:ilvl="0">
      <w:start w:val="1"/>
      <w:numFmt w:val="bullet"/>
      <w:lvlText w:val=""/>
      <w:lvlJc w:val="left"/>
      <w:pPr>
        <w:tabs>
          <w:tab w:val="num" w:pos="720"/>
        </w:tabs>
      </w:pPr>
      <w:rPr>
        <w:rFonts w:ascii="Symbol" w:hAnsi="Symbol" w:cs="Symbol"/>
      </w:rPr>
    </w:lvl>
  </w:abstractNum>
  <w:abstractNum w:abstractNumId="19">
    <w:nsid w:val="00000014"/>
    <w:multiLevelType w:val="singleLevel"/>
    <w:tmpl w:val="00000014"/>
    <w:name w:val="WW8Num33"/>
    <w:lvl w:ilvl="0">
      <w:start w:val="1"/>
      <w:numFmt w:val="decimal"/>
      <w:lvlText w:val="%1."/>
      <w:lvlJc w:val="left"/>
      <w:pPr>
        <w:tabs>
          <w:tab w:val="num" w:pos="720"/>
        </w:tabs>
      </w:pPr>
      <w:rPr>
        <w:b w:val="0"/>
        <w:bCs w:val="0"/>
      </w:rPr>
    </w:lvl>
  </w:abstractNum>
  <w:abstractNum w:abstractNumId="20">
    <w:nsid w:val="00000015"/>
    <w:multiLevelType w:val="singleLevel"/>
    <w:tmpl w:val="00000015"/>
    <w:name w:val="WW8Num39"/>
    <w:lvl w:ilvl="0">
      <w:start w:val="1"/>
      <w:numFmt w:val="bullet"/>
      <w:lvlText w:val=""/>
      <w:lvlJc w:val="left"/>
      <w:pPr>
        <w:tabs>
          <w:tab w:val="num" w:pos="720"/>
        </w:tabs>
      </w:pPr>
      <w:rPr>
        <w:rFonts w:ascii="Symbol" w:hAnsi="Symbol" w:cs="Symbol"/>
      </w:rPr>
    </w:lvl>
  </w:abstractNum>
  <w:abstractNum w:abstractNumId="21">
    <w:nsid w:val="00000016"/>
    <w:multiLevelType w:val="singleLevel"/>
    <w:tmpl w:val="00000016"/>
    <w:name w:val="WW8Num45"/>
    <w:lvl w:ilvl="0">
      <w:start w:val="1"/>
      <w:numFmt w:val="bullet"/>
      <w:lvlText w:val=""/>
      <w:lvlJc w:val="left"/>
      <w:pPr>
        <w:tabs>
          <w:tab w:val="num" w:pos="720"/>
        </w:tabs>
      </w:pPr>
      <w:rPr>
        <w:rFonts w:ascii="Symbol" w:hAnsi="Symbol" w:cs="Symbol"/>
      </w:rPr>
    </w:lvl>
  </w:abstractNum>
  <w:abstractNum w:abstractNumId="22">
    <w:nsid w:val="11FF1498"/>
    <w:multiLevelType w:val="multilevel"/>
    <w:tmpl w:val="7FDA3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23">
    <w:nsid w:val="248A6A18"/>
    <w:multiLevelType w:val="hybridMultilevel"/>
    <w:tmpl w:val="C6B8FBC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4942757"/>
    <w:multiLevelType w:val="hybridMultilevel"/>
    <w:tmpl w:val="F632701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4B2B7519"/>
    <w:multiLevelType w:val="hybridMultilevel"/>
    <w:tmpl w:val="4532190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70500939"/>
    <w:multiLevelType w:val="multilevel"/>
    <w:tmpl w:val="256ABD7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num w:numId="1">
    <w:abstractNumId w:val="0"/>
    <w:lvlOverride w:ilvl="0">
      <w:lvl w:ilvl="0">
        <w:numFmt w:val="bullet"/>
        <w:pStyle w:val="6"/>
        <w:lvlText w:val="•"/>
        <w:legacy w:legacy="1" w:legacySpace="0" w:legacyIndent="163"/>
        <w:lvlJc w:val="left"/>
        <w:rPr>
          <w:rFonts w:ascii="Times New Roman" w:hAnsi="Times New Roman" w:cs="Times New Roman" w:hint="default"/>
        </w:rPr>
      </w:lvl>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475B"/>
    <w:rsid w:val="00020275"/>
    <w:rsid w:val="000F475B"/>
    <w:rsid w:val="00103133"/>
    <w:rsid w:val="001A77B9"/>
    <w:rsid w:val="001B726D"/>
    <w:rsid w:val="003578B5"/>
    <w:rsid w:val="003A0D83"/>
    <w:rsid w:val="0040262F"/>
    <w:rsid w:val="004246F8"/>
    <w:rsid w:val="006C44CA"/>
    <w:rsid w:val="007003B8"/>
    <w:rsid w:val="00797E25"/>
    <w:rsid w:val="00882629"/>
    <w:rsid w:val="008E60C4"/>
    <w:rsid w:val="00907C3F"/>
    <w:rsid w:val="009671CE"/>
    <w:rsid w:val="009E0A58"/>
    <w:rsid w:val="009F60C2"/>
    <w:rsid w:val="00AF770F"/>
    <w:rsid w:val="00B20196"/>
    <w:rsid w:val="00B20954"/>
    <w:rsid w:val="00CC57E9"/>
    <w:rsid w:val="00CC6B02"/>
    <w:rsid w:val="00D5596F"/>
    <w:rsid w:val="00D6446B"/>
    <w:rsid w:val="00E23E2F"/>
    <w:rsid w:val="00E918B5"/>
    <w:rsid w:val="00EA630C"/>
    <w:rsid w:val="00EA76F1"/>
    <w:rsid w:val="00EE12F3"/>
    <w:rsid w:val="00F051AE"/>
    <w:rsid w:val="00F24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759805-5F35-4697-AEF1-59CF15A8B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pPr>
      <w:widowControl/>
      <w:autoSpaceDE/>
      <w:autoSpaceDN/>
      <w:adjustRightInd/>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widowControl/>
      <w:numPr>
        <w:ilvl w:val="1"/>
        <w:numId w:val="1"/>
      </w:numPr>
      <w:suppressAutoHyphens/>
      <w:autoSpaceDE/>
      <w:autoSpaceDN/>
      <w:adjustRightInd/>
      <w:outlineLvl w:val="1"/>
    </w:pPr>
    <w:rPr>
      <w:b/>
      <w:bCs/>
      <w:sz w:val="24"/>
      <w:szCs w:val="24"/>
      <w:lang w:val="uk-UA" w:eastAsia="ar-SA"/>
    </w:rPr>
  </w:style>
  <w:style w:type="paragraph" w:styleId="3">
    <w:name w:val="heading 3"/>
    <w:basedOn w:val="a"/>
    <w:next w:val="a"/>
    <w:link w:val="30"/>
    <w:uiPriority w:val="99"/>
    <w:qFormat/>
    <w:pPr>
      <w:keepNext/>
      <w:widowControl/>
      <w:numPr>
        <w:ilvl w:val="2"/>
        <w:numId w:val="1"/>
      </w:numPr>
      <w:suppressAutoHyphens/>
      <w:autoSpaceDE/>
      <w:autoSpaceDN/>
      <w:adjustRightInd/>
      <w:jc w:val="center"/>
      <w:outlineLvl w:val="2"/>
    </w:pPr>
    <w:rPr>
      <w:sz w:val="28"/>
      <w:szCs w:val="28"/>
      <w:u w:val="single"/>
      <w:lang w:val="uk-UA" w:eastAsia="ar-SA"/>
    </w:rPr>
  </w:style>
  <w:style w:type="paragraph" w:styleId="4">
    <w:name w:val="heading 4"/>
    <w:basedOn w:val="a"/>
    <w:next w:val="a"/>
    <w:link w:val="40"/>
    <w:uiPriority w:val="99"/>
    <w:qFormat/>
    <w:pPr>
      <w:keepNext/>
      <w:widowControl/>
      <w:numPr>
        <w:ilvl w:val="3"/>
        <w:numId w:val="1"/>
      </w:numPr>
      <w:pBdr>
        <w:bottom w:val="single" w:sz="8" w:space="1" w:color="000000"/>
      </w:pBdr>
      <w:suppressAutoHyphens/>
      <w:autoSpaceDE/>
      <w:autoSpaceDN/>
      <w:adjustRightInd/>
      <w:jc w:val="center"/>
      <w:outlineLvl w:val="3"/>
    </w:pPr>
    <w:rPr>
      <w:b/>
      <w:bCs/>
      <w:i/>
      <w:iCs/>
      <w:sz w:val="24"/>
      <w:szCs w:val="24"/>
      <w:lang w:eastAsia="ar-SA"/>
    </w:rPr>
  </w:style>
  <w:style w:type="paragraph" w:styleId="5">
    <w:name w:val="heading 5"/>
    <w:basedOn w:val="a"/>
    <w:next w:val="a"/>
    <w:link w:val="50"/>
    <w:uiPriority w:val="99"/>
    <w:qFormat/>
    <w:pPr>
      <w:keepNext/>
      <w:widowControl/>
      <w:suppressAutoHyphens/>
      <w:autoSpaceDE/>
      <w:autoSpaceDN/>
      <w:adjustRightInd/>
      <w:ind w:left="4956"/>
      <w:jc w:val="both"/>
      <w:outlineLvl w:val="4"/>
    </w:pPr>
    <w:rPr>
      <w:b/>
      <w:bCs/>
      <w:sz w:val="24"/>
      <w:szCs w:val="24"/>
      <w:lang w:val="uk-UA" w:eastAsia="ar-SA"/>
    </w:rPr>
  </w:style>
  <w:style w:type="paragraph" w:styleId="6">
    <w:name w:val="heading 6"/>
    <w:basedOn w:val="a"/>
    <w:next w:val="a"/>
    <w:link w:val="60"/>
    <w:uiPriority w:val="99"/>
    <w:qFormat/>
    <w:pPr>
      <w:keepNext/>
      <w:widowControl/>
      <w:numPr>
        <w:ilvl w:val="5"/>
        <w:numId w:val="1"/>
      </w:numPr>
      <w:suppressAutoHyphens/>
      <w:autoSpaceDE/>
      <w:autoSpaceDN/>
      <w:adjustRightInd/>
      <w:jc w:val="center"/>
      <w:outlineLvl w:val="5"/>
    </w:pPr>
    <w:rPr>
      <w:rFonts w:ascii="Arial" w:hAnsi="Arial" w:cs="Arial"/>
      <w:b/>
      <w:bCs/>
      <w:sz w:val="24"/>
      <w:szCs w:val="24"/>
      <w:lang w:eastAsia="ar-SA"/>
    </w:rPr>
  </w:style>
  <w:style w:type="paragraph" w:styleId="7">
    <w:name w:val="heading 7"/>
    <w:basedOn w:val="a"/>
    <w:next w:val="a"/>
    <w:link w:val="70"/>
    <w:uiPriority w:val="99"/>
    <w:qFormat/>
    <w:pPr>
      <w:widowControl/>
      <w:suppressAutoHyphens/>
      <w:autoSpaceDE/>
      <w:autoSpaceDN/>
      <w:adjustRightInd/>
      <w:spacing w:before="240" w:after="60"/>
      <w:outlineLvl w:val="6"/>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11">
    <w:name w:val="Стиль1"/>
    <w:basedOn w:val="1"/>
    <w:uiPriority w:val="99"/>
    <w:pPr>
      <w:spacing w:after="240"/>
      <w:jc w:val="both"/>
    </w:pPr>
    <w:rPr>
      <w:sz w:val="28"/>
      <w:szCs w:val="28"/>
    </w:rPr>
  </w:style>
  <w:style w:type="paragraph" w:customStyle="1" w:styleId="zag">
    <w:name w:val="Стиль zag"/>
    <w:basedOn w:val="a"/>
    <w:uiPriority w:val="99"/>
    <w:pPr>
      <w:widowControl/>
      <w:autoSpaceDE/>
      <w:autoSpaceDN/>
      <w:adjustRightInd/>
      <w:spacing w:line="360" w:lineRule="auto"/>
      <w:jc w:val="center"/>
    </w:pPr>
    <w:rPr>
      <w:rFonts w:ascii="Arial" w:hAnsi="Arial" w:cs="Arial"/>
      <w:b/>
      <w:bCs/>
      <w:sz w:val="32"/>
      <w:szCs w:val="32"/>
    </w:rPr>
  </w:style>
  <w:style w:type="paragraph" w:customStyle="1" w:styleId="21">
    <w:name w:val="Стиль2"/>
    <w:basedOn w:val="1"/>
    <w:uiPriority w:val="99"/>
    <w:pPr>
      <w:spacing w:before="0" w:after="0" w:line="360" w:lineRule="auto"/>
      <w:jc w:val="both"/>
    </w:pPr>
    <w:rPr>
      <w:sz w:val="24"/>
      <w:szCs w:val="24"/>
      <w:u w:val="single"/>
    </w:rPr>
  </w:style>
  <w:style w:type="paragraph" w:customStyle="1" w:styleId="a3">
    <w:name w:val="Заголовок"/>
    <w:basedOn w:val="a"/>
    <w:next w:val="a4"/>
    <w:uiPriority w:val="99"/>
    <w:pPr>
      <w:keepNext/>
      <w:widowControl/>
      <w:suppressAutoHyphens/>
      <w:autoSpaceDE/>
      <w:autoSpaceDN/>
      <w:adjustRightInd/>
      <w:spacing w:before="240" w:after="120"/>
    </w:pPr>
    <w:rPr>
      <w:rFonts w:ascii="Arial" w:hAnsi="Arial" w:cs="Arial"/>
      <w:sz w:val="28"/>
      <w:szCs w:val="28"/>
      <w:lang w:eastAsia="ar-SA"/>
    </w:rPr>
  </w:style>
  <w:style w:type="paragraph" w:styleId="a4">
    <w:name w:val="Body Text"/>
    <w:basedOn w:val="a"/>
    <w:link w:val="a5"/>
    <w:uiPriority w:val="99"/>
    <w:pPr>
      <w:widowControl/>
      <w:suppressAutoHyphens/>
      <w:autoSpaceDE/>
      <w:autoSpaceDN/>
      <w:adjustRightInd/>
      <w:spacing w:line="360" w:lineRule="auto"/>
    </w:pPr>
    <w:rPr>
      <w:b/>
      <w:bCs/>
      <w:i/>
      <w:iCs/>
      <w:sz w:val="24"/>
      <w:szCs w:val="24"/>
      <w:lang w:val="uk-UA" w:eastAsia="ar-SA"/>
    </w:rPr>
  </w:style>
  <w:style w:type="character" w:customStyle="1" w:styleId="a5">
    <w:name w:val="Основной текст Знак"/>
    <w:link w:val="a4"/>
    <w:uiPriority w:val="99"/>
    <w:semiHidden/>
    <w:rPr>
      <w:sz w:val="20"/>
      <w:szCs w:val="20"/>
    </w:rPr>
  </w:style>
  <w:style w:type="paragraph" w:styleId="a6">
    <w:name w:val="List"/>
    <w:basedOn w:val="a4"/>
    <w:uiPriority w:val="99"/>
    <w:rPr>
      <w:rFonts w:ascii="Arial" w:hAnsi="Arial" w:cs="Arial"/>
    </w:rPr>
  </w:style>
  <w:style w:type="paragraph" w:styleId="a7">
    <w:name w:val="Title"/>
    <w:basedOn w:val="a"/>
    <w:link w:val="a8"/>
    <w:uiPriority w:val="99"/>
    <w:qFormat/>
    <w:pPr>
      <w:widowControl/>
      <w:suppressLineNumbers/>
      <w:suppressAutoHyphens/>
      <w:autoSpaceDE/>
      <w:autoSpaceDN/>
      <w:adjustRightInd/>
      <w:spacing w:before="120" w:after="120"/>
    </w:pPr>
    <w:rPr>
      <w:rFonts w:ascii="Arial" w:hAnsi="Arial" w:cs="Arial"/>
      <w:i/>
      <w:iCs/>
      <w:lang w:eastAsia="ar-SA"/>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12">
    <w:name w:val="index 1"/>
    <w:basedOn w:val="a"/>
    <w:next w:val="a"/>
    <w:autoRedefine/>
    <w:uiPriority w:val="99"/>
    <w:semiHidden/>
    <w:pPr>
      <w:ind w:left="200" w:hanging="200"/>
    </w:pPr>
  </w:style>
  <w:style w:type="paragraph" w:styleId="a9">
    <w:name w:val="index heading"/>
    <w:basedOn w:val="a"/>
    <w:uiPriority w:val="99"/>
    <w:semiHidden/>
    <w:pPr>
      <w:widowControl/>
      <w:suppressLineNumbers/>
      <w:suppressAutoHyphens/>
      <w:autoSpaceDE/>
      <w:autoSpaceDN/>
      <w:adjustRightInd/>
    </w:pPr>
    <w:rPr>
      <w:rFonts w:ascii="Arial" w:hAnsi="Arial" w:cs="Arial"/>
      <w:sz w:val="24"/>
      <w:szCs w:val="24"/>
      <w:lang w:eastAsia="ar-SA"/>
    </w:rPr>
  </w:style>
  <w:style w:type="paragraph" w:customStyle="1" w:styleId="31">
    <w:name w:val="Название3"/>
    <w:basedOn w:val="a"/>
    <w:next w:val="aa"/>
    <w:uiPriority w:val="99"/>
    <w:pPr>
      <w:widowControl/>
      <w:suppressLineNumbers/>
      <w:suppressAutoHyphens/>
      <w:autoSpaceDE/>
      <w:autoSpaceDN/>
      <w:adjustRightInd/>
      <w:spacing w:before="120" w:after="120"/>
    </w:pPr>
    <w:rPr>
      <w:rFonts w:ascii="Arial" w:hAnsi="Arial" w:cs="Arial"/>
      <w:i/>
      <w:iCs/>
      <w:lang w:eastAsia="ar-SA"/>
    </w:rPr>
  </w:style>
  <w:style w:type="paragraph" w:styleId="aa">
    <w:name w:val="Subtitle"/>
    <w:basedOn w:val="a3"/>
    <w:next w:val="a4"/>
    <w:link w:val="ab"/>
    <w:uiPriority w:val="99"/>
    <w:qFormat/>
    <w:pPr>
      <w:jc w:val="center"/>
    </w:pPr>
    <w:rPr>
      <w:i/>
      <w:iCs/>
    </w:rPr>
  </w:style>
  <w:style w:type="character" w:customStyle="1" w:styleId="ab">
    <w:name w:val="Подзаголовок Знак"/>
    <w:link w:val="aa"/>
    <w:uiPriority w:val="11"/>
    <w:rPr>
      <w:rFonts w:ascii="Cambria" w:eastAsia="Times New Roman" w:hAnsi="Cambria" w:cs="Times New Roman"/>
      <w:sz w:val="24"/>
      <w:szCs w:val="24"/>
    </w:rPr>
  </w:style>
  <w:style w:type="paragraph" w:customStyle="1" w:styleId="32">
    <w:name w:val="Указатель3"/>
    <w:basedOn w:val="a"/>
    <w:uiPriority w:val="99"/>
    <w:pPr>
      <w:widowControl/>
      <w:suppressLineNumbers/>
      <w:suppressAutoHyphens/>
      <w:autoSpaceDE/>
      <w:autoSpaceDN/>
      <w:adjustRightInd/>
    </w:pPr>
    <w:rPr>
      <w:rFonts w:ascii="Arial" w:hAnsi="Arial" w:cs="Arial"/>
      <w:sz w:val="24"/>
      <w:szCs w:val="24"/>
      <w:lang w:eastAsia="ar-SA"/>
    </w:rPr>
  </w:style>
  <w:style w:type="paragraph" w:customStyle="1" w:styleId="22">
    <w:name w:val="Название2"/>
    <w:basedOn w:val="a"/>
    <w:uiPriority w:val="99"/>
    <w:pPr>
      <w:widowControl/>
      <w:suppressLineNumbers/>
      <w:suppressAutoHyphens/>
      <w:autoSpaceDE/>
      <w:autoSpaceDN/>
      <w:adjustRightInd/>
      <w:spacing w:before="120" w:after="120"/>
    </w:pPr>
    <w:rPr>
      <w:rFonts w:ascii="Arial" w:hAnsi="Arial" w:cs="Arial"/>
      <w:i/>
      <w:iCs/>
      <w:lang w:eastAsia="ar-SA"/>
    </w:rPr>
  </w:style>
  <w:style w:type="paragraph" w:customStyle="1" w:styleId="23">
    <w:name w:val="Указатель2"/>
    <w:basedOn w:val="a"/>
    <w:uiPriority w:val="99"/>
    <w:pPr>
      <w:widowControl/>
      <w:suppressLineNumbers/>
      <w:suppressAutoHyphens/>
      <w:autoSpaceDE/>
      <w:autoSpaceDN/>
      <w:adjustRightInd/>
    </w:pPr>
    <w:rPr>
      <w:rFonts w:ascii="Arial" w:hAnsi="Arial" w:cs="Arial"/>
      <w:sz w:val="24"/>
      <w:szCs w:val="24"/>
      <w:lang w:eastAsia="ar-SA"/>
    </w:rPr>
  </w:style>
  <w:style w:type="paragraph" w:customStyle="1" w:styleId="13">
    <w:name w:val="Название1"/>
    <w:basedOn w:val="a"/>
    <w:uiPriority w:val="99"/>
    <w:pPr>
      <w:widowControl/>
      <w:suppressLineNumbers/>
      <w:suppressAutoHyphens/>
      <w:autoSpaceDE/>
      <w:autoSpaceDN/>
      <w:adjustRightInd/>
      <w:spacing w:before="120" w:after="120"/>
    </w:pPr>
    <w:rPr>
      <w:rFonts w:ascii="Arial" w:hAnsi="Arial" w:cs="Arial"/>
      <w:i/>
      <w:iCs/>
      <w:lang w:eastAsia="ar-SA"/>
    </w:rPr>
  </w:style>
  <w:style w:type="paragraph" w:customStyle="1" w:styleId="14">
    <w:name w:val="Указатель1"/>
    <w:basedOn w:val="a"/>
    <w:uiPriority w:val="99"/>
    <w:pPr>
      <w:widowControl/>
      <w:suppressLineNumbers/>
      <w:suppressAutoHyphens/>
      <w:autoSpaceDE/>
      <w:autoSpaceDN/>
      <w:adjustRightInd/>
    </w:pPr>
    <w:rPr>
      <w:rFonts w:ascii="Arial" w:hAnsi="Arial" w:cs="Arial"/>
      <w:sz w:val="24"/>
      <w:szCs w:val="24"/>
      <w:lang w:eastAsia="ar-SA"/>
    </w:rPr>
  </w:style>
  <w:style w:type="paragraph" w:customStyle="1" w:styleId="210">
    <w:name w:val="Основной текст 21"/>
    <w:basedOn w:val="a"/>
    <w:uiPriority w:val="99"/>
    <w:pPr>
      <w:widowControl/>
      <w:suppressAutoHyphens/>
      <w:autoSpaceDE/>
      <w:autoSpaceDN/>
      <w:adjustRightInd/>
      <w:ind w:right="895"/>
    </w:pPr>
    <w:rPr>
      <w:sz w:val="28"/>
      <w:szCs w:val="28"/>
      <w:lang w:eastAsia="ar-SA"/>
    </w:rPr>
  </w:style>
  <w:style w:type="paragraph" w:customStyle="1" w:styleId="ac">
    <w:name w:val="Содержимое списка"/>
    <w:basedOn w:val="a"/>
    <w:uiPriority w:val="99"/>
    <w:pPr>
      <w:widowControl/>
      <w:suppressAutoHyphens/>
      <w:autoSpaceDE/>
      <w:autoSpaceDN/>
      <w:adjustRightInd/>
      <w:ind w:left="567"/>
    </w:pPr>
    <w:rPr>
      <w:sz w:val="24"/>
      <w:szCs w:val="24"/>
      <w:lang w:eastAsia="ar-SA"/>
    </w:rPr>
  </w:style>
  <w:style w:type="paragraph" w:styleId="ad">
    <w:name w:val="Body Text Indent"/>
    <w:basedOn w:val="a"/>
    <w:link w:val="ae"/>
    <w:uiPriority w:val="99"/>
    <w:pPr>
      <w:widowControl/>
      <w:suppressAutoHyphens/>
      <w:autoSpaceDE/>
      <w:autoSpaceDN/>
      <w:adjustRightInd/>
      <w:spacing w:after="120"/>
      <w:ind w:left="283"/>
    </w:pPr>
    <w:rPr>
      <w:sz w:val="24"/>
      <w:szCs w:val="24"/>
      <w:lang w:eastAsia="ar-SA"/>
    </w:rPr>
  </w:style>
  <w:style w:type="character" w:customStyle="1" w:styleId="ae">
    <w:name w:val="Основной текст с отступом Знак"/>
    <w:link w:val="ad"/>
    <w:uiPriority w:val="99"/>
    <w:semiHidden/>
    <w:rPr>
      <w:sz w:val="20"/>
      <w:szCs w:val="20"/>
    </w:rPr>
  </w:style>
  <w:style w:type="paragraph" w:customStyle="1" w:styleId="af">
    <w:name w:val="А Учебное пособие основной"/>
    <w:basedOn w:val="ad"/>
    <w:uiPriority w:val="99"/>
    <w:pPr>
      <w:suppressAutoHyphens w:val="0"/>
      <w:spacing w:after="0" w:line="312" w:lineRule="auto"/>
      <w:ind w:left="0" w:firstLine="510"/>
      <w:jc w:val="both"/>
    </w:pPr>
    <w:rPr>
      <w:rFonts w:ascii="Verdana" w:eastAsia="Batang" w:hAnsi="Verdana" w:cs="Verdana"/>
      <w:sz w:val="20"/>
      <w:szCs w:val="20"/>
    </w:rPr>
  </w:style>
  <w:style w:type="paragraph" w:styleId="af0">
    <w:name w:val="footer"/>
    <w:basedOn w:val="a"/>
    <w:link w:val="af1"/>
    <w:uiPriority w:val="99"/>
    <w:pPr>
      <w:widowControl/>
      <w:tabs>
        <w:tab w:val="center" w:pos="4819"/>
        <w:tab w:val="right" w:pos="9639"/>
      </w:tabs>
      <w:autoSpaceDE/>
      <w:autoSpaceDN/>
      <w:adjustRightInd/>
    </w:pPr>
    <w:rPr>
      <w:sz w:val="24"/>
      <w:szCs w:val="24"/>
      <w:lang w:eastAsia="ar-SA"/>
    </w:rPr>
  </w:style>
  <w:style w:type="character" w:customStyle="1" w:styleId="af1">
    <w:name w:val="Нижний колонтитул Знак"/>
    <w:link w:val="af0"/>
    <w:uiPriority w:val="99"/>
    <w:semiHidden/>
    <w:rPr>
      <w:sz w:val="20"/>
      <w:szCs w:val="20"/>
    </w:rPr>
  </w:style>
  <w:style w:type="paragraph" w:styleId="af2">
    <w:name w:val="header"/>
    <w:basedOn w:val="a"/>
    <w:link w:val="af3"/>
    <w:uiPriority w:val="99"/>
    <w:pPr>
      <w:widowControl/>
      <w:tabs>
        <w:tab w:val="center" w:pos="4819"/>
        <w:tab w:val="right" w:pos="9639"/>
      </w:tabs>
      <w:autoSpaceDE/>
      <w:autoSpaceDN/>
      <w:adjustRightInd/>
    </w:pPr>
    <w:rPr>
      <w:sz w:val="24"/>
      <w:szCs w:val="24"/>
      <w:lang w:eastAsia="ar-SA"/>
    </w:rPr>
  </w:style>
  <w:style w:type="character" w:customStyle="1" w:styleId="af3">
    <w:name w:val="Верхний колонтитул Знак"/>
    <w:link w:val="af2"/>
    <w:uiPriority w:val="99"/>
    <w:semiHidden/>
    <w:rPr>
      <w:sz w:val="20"/>
      <w:szCs w:val="20"/>
    </w:rPr>
  </w:style>
  <w:style w:type="paragraph" w:customStyle="1" w:styleId="af4">
    <w:name w:val="А УП подпись рис"/>
    <w:basedOn w:val="a"/>
    <w:uiPriority w:val="99"/>
    <w:pPr>
      <w:widowControl/>
      <w:autoSpaceDE/>
      <w:autoSpaceDN/>
      <w:adjustRightInd/>
      <w:spacing w:before="120" w:line="312" w:lineRule="auto"/>
      <w:jc w:val="center"/>
    </w:pPr>
    <w:rPr>
      <w:rFonts w:ascii="Verdana" w:eastAsia="Batang" w:hAnsi="Verdana" w:cs="Verdana"/>
      <w:b/>
      <w:bCs/>
      <w:lang w:eastAsia="ar-SA"/>
    </w:rPr>
  </w:style>
  <w:style w:type="paragraph" w:styleId="33">
    <w:name w:val="Body Text Indent 3"/>
    <w:basedOn w:val="a"/>
    <w:link w:val="34"/>
    <w:uiPriority w:val="99"/>
    <w:pPr>
      <w:widowControl/>
      <w:suppressAutoHyphens/>
      <w:autoSpaceDE/>
      <w:autoSpaceDN/>
      <w:adjustRightInd/>
      <w:spacing w:after="120"/>
      <w:ind w:left="283"/>
    </w:pPr>
    <w:rPr>
      <w:sz w:val="16"/>
      <w:szCs w:val="16"/>
      <w:lang w:eastAsia="ar-SA"/>
    </w:rPr>
  </w:style>
  <w:style w:type="character" w:customStyle="1" w:styleId="34">
    <w:name w:val="Основной текст с отступом 3 Знак"/>
    <w:link w:val="33"/>
    <w:uiPriority w:val="99"/>
    <w:semiHidden/>
    <w:rPr>
      <w:sz w:val="16"/>
      <w:szCs w:val="16"/>
    </w:rPr>
  </w:style>
  <w:style w:type="paragraph" w:styleId="af5">
    <w:name w:val="Normal (Web)"/>
    <w:basedOn w:val="a"/>
    <w:uiPriority w:val="99"/>
    <w:pPr>
      <w:widowControl/>
      <w:autoSpaceDE/>
      <w:autoSpaceDN/>
      <w:adjustRightInd/>
      <w:spacing w:before="280" w:after="280"/>
    </w:pPr>
    <w:rPr>
      <w:sz w:val="24"/>
      <w:szCs w:val="24"/>
      <w:lang w:eastAsia="ar-SA"/>
    </w:rPr>
  </w:style>
  <w:style w:type="paragraph" w:styleId="af6">
    <w:name w:val="List Paragraph"/>
    <w:basedOn w:val="a"/>
    <w:uiPriority w:val="99"/>
    <w:qFormat/>
    <w:pPr>
      <w:widowControl/>
      <w:autoSpaceDE/>
      <w:autoSpaceDN/>
      <w:adjustRightInd/>
      <w:ind w:left="720"/>
    </w:pPr>
    <w:rPr>
      <w:sz w:val="24"/>
      <w:szCs w:val="24"/>
      <w:lang w:eastAsia="ar-SA"/>
    </w:rPr>
  </w:style>
  <w:style w:type="paragraph" w:customStyle="1" w:styleId="af7">
    <w:name w:val="Содержимое таблицы"/>
    <w:basedOn w:val="a"/>
    <w:uiPriority w:val="99"/>
    <w:pPr>
      <w:widowControl/>
      <w:suppressLineNumbers/>
      <w:suppressAutoHyphens/>
      <w:autoSpaceDE/>
      <w:autoSpaceDN/>
      <w:adjustRightInd/>
    </w:pPr>
    <w:rPr>
      <w:sz w:val="24"/>
      <w:szCs w:val="24"/>
      <w:lang w:eastAsia="ar-SA"/>
    </w:rPr>
  </w:style>
  <w:style w:type="paragraph" w:customStyle="1" w:styleId="af8">
    <w:name w:val="Заголовок таблицы"/>
    <w:basedOn w:val="af7"/>
    <w:uiPriority w:val="99"/>
    <w:pPr>
      <w:jc w:val="center"/>
    </w:pPr>
    <w:rPr>
      <w:b/>
      <w:bCs/>
    </w:rPr>
  </w:style>
  <w:style w:type="paragraph" w:customStyle="1" w:styleId="af9">
    <w:name w:val="Содержимое врезки"/>
    <w:basedOn w:val="a4"/>
    <w:uiPriority w:val="99"/>
  </w:style>
  <w:style w:type="paragraph" w:styleId="24">
    <w:name w:val="Body Text Indent 2"/>
    <w:basedOn w:val="a"/>
    <w:link w:val="25"/>
    <w:uiPriority w:val="99"/>
    <w:pPr>
      <w:widowControl/>
      <w:suppressAutoHyphens/>
      <w:autoSpaceDE/>
      <w:autoSpaceDN/>
      <w:adjustRightInd/>
      <w:spacing w:after="120" w:line="480" w:lineRule="auto"/>
      <w:ind w:left="283"/>
    </w:pPr>
    <w:rPr>
      <w:sz w:val="24"/>
      <w:szCs w:val="24"/>
      <w:lang w:eastAsia="ar-SA"/>
    </w:rPr>
  </w:style>
  <w:style w:type="character" w:customStyle="1" w:styleId="25">
    <w:name w:val="Основной текст с отступом 2 Знак"/>
    <w:link w:val="24"/>
    <w:uiPriority w:val="99"/>
    <w:semiHidden/>
    <w:rPr>
      <w:sz w:val="20"/>
      <w:szCs w:val="20"/>
    </w:rPr>
  </w:style>
  <w:style w:type="paragraph" w:styleId="afa">
    <w:name w:val="footnote text"/>
    <w:basedOn w:val="a"/>
    <w:link w:val="afb"/>
    <w:uiPriority w:val="99"/>
    <w:semiHidden/>
    <w:pPr>
      <w:widowControl/>
      <w:autoSpaceDE/>
      <w:autoSpaceDN/>
      <w:adjustRightInd/>
    </w:pPr>
    <w:rPr>
      <w:lang w:val="uk-UA"/>
    </w:rPr>
  </w:style>
  <w:style w:type="character" w:customStyle="1" w:styleId="afb">
    <w:name w:val="Текст сноски Знак"/>
    <w:link w:val="afa"/>
    <w:uiPriority w:val="99"/>
    <w:semiHidden/>
    <w:rPr>
      <w:sz w:val="20"/>
      <w:szCs w:val="20"/>
    </w:rPr>
  </w:style>
  <w:style w:type="paragraph" w:styleId="26">
    <w:name w:val="Body Text 2"/>
    <w:basedOn w:val="a"/>
    <w:link w:val="27"/>
    <w:uiPriority w:val="99"/>
    <w:pPr>
      <w:tabs>
        <w:tab w:val="left" w:pos="8964"/>
        <w:tab w:val="left" w:pos="9247"/>
      </w:tabs>
      <w:spacing w:line="180" w:lineRule="atLeast"/>
      <w:ind w:right="459"/>
    </w:pPr>
  </w:style>
  <w:style w:type="character" w:customStyle="1" w:styleId="27">
    <w:name w:val="Основной текст 2 Знак"/>
    <w:link w:val="26"/>
    <w:uiPriority w:val="99"/>
    <w:semiHidden/>
    <w:rPr>
      <w:sz w:val="20"/>
      <w:szCs w:val="20"/>
    </w:rPr>
  </w:style>
  <w:style w:type="paragraph" w:styleId="35">
    <w:name w:val="Body Text 3"/>
    <w:basedOn w:val="a"/>
    <w:link w:val="36"/>
    <w:uiPriority w:val="99"/>
    <w:pPr>
      <w:tabs>
        <w:tab w:val="left" w:pos="9673"/>
      </w:tabs>
      <w:ind w:right="601"/>
    </w:pPr>
  </w:style>
  <w:style w:type="character" w:customStyle="1" w:styleId="36">
    <w:name w:val="Основной текст 3 Знак"/>
    <w:link w:val="35"/>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5780</Words>
  <Characters>32949</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Дом</Company>
  <LinksUpToDate>false</LinksUpToDate>
  <CharactersWithSpaces>38652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Пользователь</dc:creator>
  <cp:keywords/>
  <dc:description/>
  <cp:lastModifiedBy>admin</cp:lastModifiedBy>
  <cp:revision>2</cp:revision>
  <cp:lastPrinted>2009-04-02T10:32:00Z</cp:lastPrinted>
  <dcterms:created xsi:type="dcterms:W3CDTF">2014-02-28T15:39:00Z</dcterms:created>
  <dcterms:modified xsi:type="dcterms:W3CDTF">2014-02-28T15:39:00Z</dcterms:modified>
</cp:coreProperties>
</file>